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241CA1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9F280E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F280E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F280E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F280E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F280E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F280E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F280E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F280E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заместитель генерального директора </w:t>
      </w:r>
    </w:p>
    <w:p w:rsidR="00DC3523" w:rsidRDefault="00DC3523" w:rsidP="00DC3523">
      <w:pPr>
        <w:spacing w:line="240" w:lineRule="auto"/>
        <w:ind w:left="3600" w:firstLine="720"/>
        <w:jc w:val="center"/>
        <w:rPr>
          <w:sz w:val="24"/>
          <w:szCs w:val="24"/>
        </w:rPr>
      </w:pPr>
      <w:r w:rsidRPr="00553A48">
        <w:rPr>
          <w:sz w:val="24"/>
          <w:szCs w:val="24"/>
        </w:rPr>
        <w:t xml:space="preserve">- директор филиала </w:t>
      </w:r>
    </w:p>
    <w:p w:rsidR="00DC3523" w:rsidRPr="00382A07" w:rsidRDefault="00DC3523" w:rsidP="00DC3523">
      <w:pPr>
        <w:spacing w:line="240" w:lineRule="auto"/>
        <w:jc w:val="right"/>
        <w:rPr>
          <w:sz w:val="24"/>
          <w:szCs w:val="24"/>
        </w:rPr>
      </w:pPr>
      <w:r w:rsidRPr="00553A48">
        <w:rPr>
          <w:sz w:val="24"/>
          <w:szCs w:val="24"/>
        </w:rPr>
        <w:t>ПАО «МРСК Центра» - «Курскэнерго»</w:t>
      </w:r>
    </w:p>
    <w:p w:rsidR="00DC3523" w:rsidRPr="00382A07" w:rsidRDefault="00DC3523" w:rsidP="00DC3523">
      <w:pPr>
        <w:spacing w:line="240" w:lineRule="auto"/>
        <w:jc w:val="right"/>
      </w:pPr>
    </w:p>
    <w:p w:rsidR="00DC3523" w:rsidRPr="00382A07" w:rsidRDefault="00DC3523" w:rsidP="00DC3523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</w:t>
      </w:r>
      <w:r w:rsidRPr="00382A07">
        <w:rPr>
          <w:sz w:val="24"/>
          <w:szCs w:val="24"/>
        </w:rPr>
        <w:t>.</w:t>
      </w:r>
      <w:r>
        <w:rPr>
          <w:sz w:val="24"/>
          <w:szCs w:val="24"/>
        </w:rPr>
        <w:t>Н</w:t>
      </w:r>
      <w:r w:rsidRPr="00382A07">
        <w:rPr>
          <w:sz w:val="24"/>
          <w:szCs w:val="24"/>
        </w:rPr>
        <w:t xml:space="preserve">. </w:t>
      </w:r>
      <w:r>
        <w:rPr>
          <w:sz w:val="24"/>
          <w:szCs w:val="24"/>
        </w:rPr>
        <w:t>Рудневский</w:t>
      </w:r>
    </w:p>
    <w:p w:rsidR="00DC3523" w:rsidRPr="00382A07" w:rsidRDefault="00DC3523" w:rsidP="00DC3523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DC3523" w:rsidP="00DC3523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</w:t>
      </w:r>
      <w:r w:rsidR="007556FF" w:rsidRPr="00382A07">
        <w:rPr>
          <w:sz w:val="24"/>
          <w:szCs w:val="24"/>
        </w:rPr>
        <w:t>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№ </w:t>
      </w:r>
      <w:r w:rsidR="00DC3523">
        <w:rPr>
          <w:b/>
          <w:kern w:val="36"/>
          <w:sz w:val="24"/>
          <w:szCs w:val="24"/>
        </w:rPr>
        <w:t>0260-КР-17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</w:t>
      </w:r>
      <w:r w:rsidR="009F280E">
        <w:rPr>
          <w:b/>
          <w:kern w:val="36"/>
          <w:sz w:val="24"/>
          <w:szCs w:val="24"/>
        </w:rPr>
        <w:t>«03</w:t>
      </w:r>
      <w:r w:rsidRPr="00382A07">
        <w:rPr>
          <w:b/>
          <w:kern w:val="36"/>
          <w:sz w:val="24"/>
          <w:szCs w:val="24"/>
        </w:rPr>
        <w:t xml:space="preserve">» </w:t>
      </w:r>
      <w:r w:rsidR="009F280E">
        <w:rPr>
          <w:b/>
          <w:kern w:val="36"/>
          <w:sz w:val="24"/>
          <w:szCs w:val="24"/>
        </w:rPr>
        <w:t xml:space="preserve">ноября </w:t>
      </w:r>
      <w:r w:rsidR="004E638A"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9F280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9F280E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9F280E" w:rsidRPr="009F280E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F280E">
        <w:rPr>
          <w:b/>
          <w:sz w:val="24"/>
          <w:szCs w:val="24"/>
        </w:rPr>
        <w:t xml:space="preserve">на право заключения </w:t>
      </w:r>
      <w:r w:rsidR="007556FF" w:rsidRPr="009F280E">
        <w:rPr>
          <w:b/>
          <w:sz w:val="24"/>
          <w:szCs w:val="24"/>
        </w:rPr>
        <w:t>Договор</w:t>
      </w:r>
      <w:r w:rsidR="008A0122" w:rsidRPr="009F280E">
        <w:rPr>
          <w:b/>
          <w:sz w:val="24"/>
          <w:szCs w:val="24"/>
        </w:rPr>
        <w:t>а</w:t>
      </w:r>
      <w:r w:rsidR="007556FF" w:rsidRPr="009F280E">
        <w:rPr>
          <w:b/>
          <w:sz w:val="24"/>
          <w:szCs w:val="24"/>
        </w:rPr>
        <w:t xml:space="preserve"> на поставку </w:t>
      </w:r>
      <w:r w:rsidR="00DC3523" w:rsidRPr="009F280E">
        <w:rPr>
          <w:b/>
          <w:sz w:val="24"/>
          <w:szCs w:val="24"/>
        </w:rPr>
        <w:t>метизов</w:t>
      </w:r>
      <w:r w:rsidR="007556FF" w:rsidRPr="009F280E">
        <w:rPr>
          <w:b/>
          <w:sz w:val="24"/>
          <w:szCs w:val="24"/>
        </w:rPr>
        <w:t xml:space="preserve"> </w:t>
      </w:r>
    </w:p>
    <w:p w:rsidR="00717F60" w:rsidRPr="00382A07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F280E">
        <w:rPr>
          <w:b/>
          <w:sz w:val="24"/>
          <w:szCs w:val="24"/>
        </w:rPr>
        <w:t>для нужд ПАО «МРСК Центра» (филиал</w:t>
      </w:r>
      <w:r w:rsidR="00DC3523" w:rsidRPr="009F280E">
        <w:rPr>
          <w:b/>
          <w:sz w:val="24"/>
          <w:szCs w:val="24"/>
        </w:rPr>
        <w:t>а</w:t>
      </w:r>
      <w:r w:rsidRPr="009F280E">
        <w:rPr>
          <w:b/>
          <w:sz w:val="24"/>
          <w:szCs w:val="24"/>
        </w:rPr>
        <w:t xml:space="preserve"> «</w:t>
      </w:r>
      <w:r w:rsidR="00DC3523" w:rsidRPr="009F280E">
        <w:rPr>
          <w:b/>
          <w:sz w:val="24"/>
          <w:szCs w:val="24"/>
        </w:rPr>
        <w:t>Курск</w:t>
      </w:r>
      <w:r w:rsidRPr="009F280E">
        <w:rPr>
          <w:b/>
          <w:sz w:val="24"/>
          <w:szCs w:val="24"/>
        </w:rPr>
        <w:t>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DC3523">
        <w:rPr>
          <w:sz w:val="24"/>
          <w:szCs w:val="24"/>
        </w:rPr>
        <w:t>Курск</w:t>
      </w:r>
      <w:r w:rsidRPr="00382A07">
        <w:rPr>
          <w:sz w:val="24"/>
          <w:szCs w:val="24"/>
        </w:rPr>
        <w:br/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504E6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</w:t>
      </w:r>
      <w:proofErr w:type="gramStart"/>
      <w:r w:rsidR="007556FF" w:rsidRPr="00382A07">
        <w:rPr>
          <w:iCs/>
          <w:sz w:val="24"/>
          <w:szCs w:val="24"/>
        </w:rPr>
        <w:t>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8A0122" w:rsidRPr="00F91377">
        <w:rPr>
          <w:iCs/>
          <w:sz w:val="24"/>
          <w:szCs w:val="24"/>
        </w:rPr>
        <w:t xml:space="preserve">специалист 1-й категории отдела закупочной деятельности </w:t>
      </w:r>
      <w:proofErr w:type="spellStart"/>
      <w:r w:rsidR="008A0122" w:rsidRPr="00F91377">
        <w:rPr>
          <w:iCs/>
          <w:sz w:val="24"/>
          <w:szCs w:val="24"/>
        </w:rPr>
        <w:t>УЛиМТО</w:t>
      </w:r>
      <w:proofErr w:type="spellEnd"/>
      <w:r w:rsidR="008A0122" w:rsidRPr="00F91377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="008A0122" w:rsidRPr="00F91377">
        <w:rPr>
          <w:sz w:val="24"/>
          <w:szCs w:val="24"/>
        </w:rPr>
        <w:t xml:space="preserve">адрес электронной почты: </w:t>
      </w:r>
      <w:r w:rsidR="008A0122" w:rsidRPr="00F91377">
        <w:rPr>
          <w:iCs/>
          <w:sz w:val="24"/>
          <w:szCs w:val="24"/>
        </w:rPr>
        <w:t xml:space="preserve"> </w:t>
      </w:r>
      <w:hyperlink r:id="rId18" w:history="1">
        <w:proofErr w:type="gramEnd"/>
        <w:r w:rsidR="008A0122" w:rsidRPr="00F91377">
          <w:rPr>
            <w:rStyle w:val="a7"/>
            <w:sz w:val="24"/>
            <w:szCs w:val="24"/>
            <w:lang w:val="en-US"/>
          </w:rPr>
          <w:t>gorbylev</w:t>
        </w:r>
        <w:r w:rsidR="008A0122" w:rsidRPr="00F91377">
          <w:rPr>
            <w:rStyle w:val="a7"/>
            <w:sz w:val="24"/>
            <w:szCs w:val="24"/>
          </w:rPr>
          <w:t>.</w:t>
        </w:r>
        <w:r w:rsidR="008A0122" w:rsidRPr="00F91377">
          <w:rPr>
            <w:rStyle w:val="a7"/>
            <w:sz w:val="24"/>
            <w:szCs w:val="24"/>
            <w:lang w:val="en-US"/>
          </w:rPr>
          <w:t>av</w:t>
        </w:r>
        <w:r w:rsidR="008A0122" w:rsidRPr="00F91377">
          <w:rPr>
            <w:rStyle w:val="a7"/>
            <w:sz w:val="24"/>
            <w:szCs w:val="24"/>
          </w:rPr>
          <w:t>@mrsk-1.ru</w:t>
        </w:r>
        <w:proofErr w:type="gramStart"/>
      </w:hyperlink>
      <w:r w:rsidR="008A0122" w:rsidRPr="00F91377">
        <w:rPr>
          <w:iCs/>
          <w:sz w:val="24"/>
          <w:szCs w:val="24"/>
        </w:rPr>
        <w:t>, ответственное лицо –</w:t>
      </w:r>
      <w:r w:rsidR="008A0122" w:rsidRPr="00F91377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9" w:history="1">
        <w:proofErr w:type="gramEnd"/>
        <w:r w:rsidR="008A0122" w:rsidRPr="00F91377">
          <w:rPr>
            <w:rStyle w:val="a7"/>
            <w:sz w:val="24"/>
            <w:szCs w:val="24"/>
            <w:lang w:val="en-US"/>
          </w:rPr>
          <w:t>gorbylev</w:t>
        </w:r>
        <w:r w:rsidR="008A0122" w:rsidRPr="00F91377">
          <w:rPr>
            <w:rStyle w:val="a7"/>
            <w:sz w:val="24"/>
            <w:szCs w:val="24"/>
          </w:rPr>
          <w:t>.</w:t>
        </w:r>
        <w:r w:rsidR="008A0122" w:rsidRPr="00F91377">
          <w:rPr>
            <w:rStyle w:val="a7"/>
            <w:sz w:val="24"/>
            <w:szCs w:val="24"/>
            <w:lang w:val="en-US"/>
          </w:rPr>
          <w:t>av</w:t>
        </w:r>
        <w:r w:rsidR="008A0122" w:rsidRPr="00F91377">
          <w:rPr>
            <w:rStyle w:val="a7"/>
            <w:sz w:val="24"/>
            <w:szCs w:val="24"/>
          </w:rPr>
          <w:t>@mrsk-1.ru</w:t>
        </w:r>
        <w:proofErr w:type="gramStart"/>
      </w:hyperlink>
      <w:r w:rsidR="008A0122" w:rsidRPr="00F91377">
        <w:rPr>
          <w:sz w:val="24"/>
          <w:szCs w:val="24"/>
        </w:rPr>
        <w:t>)</w:t>
      </w:r>
      <w:r w:rsidR="008A0122">
        <w:rPr>
          <w:sz w:val="24"/>
          <w:szCs w:val="24"/>
        </w:rPr>
        <w:t xml:space="preserve">, </w:t>
      </w:r>
      <w:r w:rsidR="008A0122" w:rsidRPr="007B3227">
        <w:rPr>
          <w:sz w:val="24"/>
          <w:szCs w:val="24"/>
        </w:rPr>
        <w:t xml:space="preserve">Бортко </w:t>
      </w:r>
      <w:r w:rsidR="008A0122" w:rsidRPr="00504E62">
        <w:rPr>
          <w:sz w:val="24"/>
          <w:szCs w:val="24"/>
        </w:rPr>
        <w:t>Андрей Валерьевич</w:t>
      </w:r>
      <w:r w:rsidR="008A0122" w:rsidRPr="00504E62">
        <w:rPr>
          <w:iCs/>
          <w:sz w:val="24"/>
          <w:szCs w:val="24"/>
        </w:rPr>
        <w:t>, контактный телефон - (4712) 55-71-86</w:t>
      </w:r>
      <w:proofErr w:type="gramEnd"/>
      <w:r w:rsidR="008A0122" w:rsidRPr="00504E62">
        <w:rPr>
          <w:iCs/>
          <w:sz w:val="24"/>
          <w:szCs w:val="24"/>
        </w:rPr>
        <w:t xml:space="preserve">, </w:t>
      </w:r>
      <w:proofErr w:type="gramStart"/>
      <w:r w:rsidR="008A0122" w:rsidRPr="00504E62">
        <w:rPr>
          <w:iCs/>
          <w:sz w:val="24"/>
          <w:szCs w:val="24"/>
        </w:rPr>
        <w:t xml:space="preserve">адрес электронной почты: </w:t>
      </w:r>
      <w:hyperlink r:id="rId20" w:history="1">
        <w:proofErr w:type="gramEnd"/>
        <w:r w:rsidR="008A0122" w:rsidRPr="00504E62">
          <w:rPr>
            <w:rStyle w:val="a7"/>
            <w:sz w:val="24"/>
            <w:szCs w:val="24"/>
            <w:lang w:val="en-US"/>
          </w:rPr>
          <w:t>bortko</w:t>
        </w:r>
        <w:r w:rsidR="008A0122" w:rsidRPr="00504E62">
          <w:rPr>
            <w:rStyle w:val="a7"/>
            <w:sz w:val="24"/>
            <w:szCs w:val="24"/>
          </w:rPr>
          <w:t>.</w:t>
        </w:r>
        <w:r w:rsidR="008A0122" w:rsidRPr="00504E62">
          <w:rPr>
            <w:rStyle w:val="a7"/>
            <w:sz w:val="24"/>
            <w:szCs w:val="24"/>
            <w:lang w:val="en-US"/>
          </w:rPr>
          <w:t>av</w:t>
        </w:r>
        <w:r w:rsidR="008A0122" w:rsidRPr="00504E62">
          <w:rPr>
            <w:rStyle w:val="a7"/>
            <w:sz w:val="24"/>
            <w:szCs w:val="24"/>
          </w:rPr>
          <w:t>@mrsk-1.ru</w:t>
        </w:r>
        <w:proofErr w:type="gramStart"/>
      </w:hyperlink>
      <w:r w:rsidR="008A0122" w:rsidRPr="00504E62">
        <w:rPr>
          <w:sz w:val="24"/>
          <w:szCs w:val="24"/>
        </w:rPr>
        <w:t xml:space="preserve"> </w:t>
      </w:r>
      <w:r w:rsidR="008A0122" w:rsidRPr="00504E62">
        <w:rPr>
          <w:iCs/>
          <w:sz w:val="24"/>
          <w:szCs w:val="24"/>
        </w:rPr>
        <w:t>Извещением</w:t>
      </w:r>
      <w:r w:rsidR="008A0122" w:rsidRPr="00504E62">
        <w:rPr>
          <w:sz w:val="24"/>
          <w:szCs w:val="24"/>
        </w:rPr>
        <w:t xml:space="preserve"> о проведении открытого </w:t>
      </w:r>
      <w:r w:rsidR="008A0122" w:rsidRPr="00504E62">
        <w:rPr>
          <w:iCs/>
          <w:sz w:val="24"/>
          <w:szCs w:val="24"/>
        </w:rPr>
        <w:t>запроса предложений</w:t>
      </w:r>
      <w:r w:rsidR="008A0122" w:rsidRPr="00504E62">
        <w:rPr>
          <w:sz w:val="24"/>
          <w:szCs w:val="24"/>
        </w:rPr>
        <w:t xml:space="preserve">, опубликованным </w:t>
      </w:r>
      <w:r w:rsidR="008A0122" w:rsidRPr="00504E62">
        <w:rPr>
          <w:b/>
          <w:sz w:val="24"/>
          <w:szCs w:val="24"/>
        </w:rPr>
        <w:t>«24» ноября 2017 г.</w:t>
      </w:r>
      <w:r w:rsidR="008A0122" w:rsidRPr="00504E62">
        <w:rPr>
          <w:sz w:val="24"/>
          <w:szCs w:val="24"/>
        </w:rPr>
        <w:t xml:space="preserve"> на официальном сайте (</w:t>
      </w:r>
      <w:hyperlink r:id="rId21" w:history="1">
        <w:r w:rsidR="008A0122" w:rsidRPr="00504E62">
          <w:rPr>
            <w:rStyle w:val="a7"/>
            <w:color w:val="auto"/>
            <w:sz w:val="24"/>
            <w:szCs w:val="24"/>
          </w:rPr>
          <w:t>www.zakupki.</w:t>
        </w:r>
        <w:r w:rsidR="008A0122" w:rsidRPr="00504E62">
          <w:rPr>
            <w:rStyle w:val="a7"/>
            <w:color w:val="auto"/>
            <w:sz w:val="24"/>
            <w:szCs w:val="24"/>
            <w:lang w:val="en-US"/>
          </w:rPr>
          <w:t>gov</w:t>
        </w:r>
        <w:r w:rsidR="008A0122" w:rsidRPr="00504E62">
          <w:rPr>
            <w:rStyle w:val="a7"/>
            <w:color w:val="auto"/>
            <w:sz w:val="24"/>
            <w:szCs w:val="24"/>
          </w:rPr>
          <w:t>.ru</w:t>
        </w:r>
      </w:hyperlink>
      <w:r w:rsidR="008A0122" w:rsidRPr="00504E62">
        <w:rPr>
          <w:sz w:val="24"/>
          <w:szCs w:val="24"/>
        </w:rPr>
        <w:t>),</w:t>
      </w:r>
      <w:r w:rsidR="008A0122" w:rsidRPr="00504E62">
        <w:rPr>
          <w:iCs/>
          <w:sz w:val="24"/>
          <w:szCs w:val="24"/>
        </w:rPr>
        <w:t xml:space="preserve"> </w:t>
      </w:r>
      <w:r w:rsidR="008A0122" w:rsidRPr="00504E62">
        <w:rPr>
          <w:sz w:val="24"/>
          <w:szCs w:val="24"/>
        </w:rPr>
        <w:t xml:space="preserve">на сайте </w:t>
      </w:r>
      <w:r w:rsidR="008A0122" w:rsidRPr="00504E62">
        <w:rPr>
          <w:iCs/>
          <w:sz w:val="24"/>
          <w:szCs w:val="24"/>
        </w:rPr>
        <w:t>ПАО «МРСК Центра»</w:t>
      </w:r>
      <w:r w:rsidR="008A0122" w:rsidRPr="00504E62">
        <w:rPr>
          <w:sz w:val="24"/>
          <w:szCs w:val="24"/>
        </w:rPr>
        <w:t xml:space="preserve"> (</w:t>
      </w:r>
      <w:hyperlink r:id="rId22" w:history="1">
        <w:proofErr w:type="gramEnd"/>
        <w:r w:rsidR="008A0122" w:rsidRPr="00504E62">
          <w:rPr>
            <w:rStyle w:val="a7"/>
            <w:color w:val="auto"/>
            <w:sz w:val="24"/>
            <w:szCs w:val="24"/>
          </w:rPr>
          <w:t>www.mrsk-1.ru</w:t>
        </w:r>
        <w:proofErr w:type="gramStart"/>
      </w:hyperlink>
      <w:r w:rsidR="008A0122" w:rsidRPr="00504E62">
        <w:rPr>
          <w:sz w:val="24"/>
          <w:szCs w:val="24"/>
        </w:rPr>
        <w:t xml:space="preserve">), на сайте ЭТП, указанном в п. </w:t>
      </w:r>
      <w:r w:rsidR="008A0122" w:rsidRPr="00504E62">
        <w:fldChar w:fldCharType="begin"/>
      </w:r>
      <w:r w:rsidR="008A0122" w:rsidRPr="00504E62">
        <w:instrText xml:space="preserve"> REF _Ref440269836 \r \h  \* MERGEFORMAT </w:instrText>
      </w:r>
      <w:r w:rsidR="008A0122" w:rsidRPr="00504E62">
        <w:fldChar w:fldCharType="separate"/>
      </w:r>
      <w:r w:rsidR="008A0122" w:rsidRPr="00504E62">
        <w:rPr>
          <w:sz w:val="24"/>
          <w:szCs w:val="24"/>
        </w:rPr>
        <w:t>1.1.2</w:t>
      </w:r>
      <w:r w:rsidR="008A0122" w:rsidRPr="00504E62">
        <w:fldChar w:fldCharType="end"/>
      </w:r>
      <w:r w:rsidR="008A0122" w:rsidRPr="00504E62">
        <w:rPr>
          <w:sz w:val="24"/>
          <w:szCs w:val="24"/>
        </w:rPr>
        <w:t xml:space="preserve"> настоящей Документации,</w:t>
      </w:r>
      <w:r w:rsidR="008A0122" w:rsidRPr="00504E62">
        <w:rPr>
          <w:iCs/>
          <w:sz w:val="24"/>
          <w:szCs w:val="24"/>
        </w:rPr>
        <w:t xml:space="preserve"> приг</w:t>
      </w:r>
      <w:r w:rsidR="008A0122" w:rsidRPr="00504E62">
        <w:rPr>
          <w:sz w:val="24"/>
          <w:szCs w:val="24"/>
        </w:rPr>
        <w:t>ласило юридических лиц и физических лиц (в т. ч. индивидуальных предпринимателей) являющихся субъектами малого и среднего предпринимательства (соответствующих</w:t>
      </w:r>
      <w:proofErr w:type="gramEnd"/>
      <w:r w:rsidR="008A0122" w:rsidRPr="00504E62">
        <w:rPr>
          <w:sz w:val="24"/>
          <w:szCs w:val="24"/>
        </w:rPr>
        <w:t xml:space="preserve"> </w:t>
      </w:r>
      <w:proofErr w:type="gramStart"/>
      <w:r w:rsidR="008A0122" w:rsidRPr="00504E62">
        <w:rPr>
          <w:sz w:val="24"/>
          <w:szCs w:val="24"/>
        </w:rPr>
        <w:t>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 занесенных е единый реестр субъектов МСП, размещенном на официальном сайте Федеральной налоговой службы (https://rmsp.nalog.ru/)) (далее – Участники) к участию в процедуре</w:t>
      </w:r>
      <w:r w:rsidR="004B5EB3" w:rsidRPr="00504E62">
        <w:rPr>
          <w:sz w:val="24"/>
          <w:szCs w:val="24"/>
        </w:rPr>
        <w:t xml:space="preserve"> О</w:t>
      </w:r>
      <w:r w:rsidRPr="00504E62">
        <w:rPr>
          <w:sz w:val="24"/>
          <w:szCs w:val="24"/>
        </w:rPr>
        <w:t>ткрытого запроса предложений (далее – запрос предложений</w:t>
      </w:r>
      <w:proofErr w:type="gramEnd"/>
      <w:r w:rsidRPr="00504E62">
        <w:rPr>
          <w:sz w:val="24"/>
          <w:szCs w:val="24"/>
        </w:rPr>
        <w:t xml:space="preserve">) </w:t>
      </w:r>
      <w:bookmarkEnd w:id="10"/>
      <w:r w:rsidR="004B5EB3" w:rsidRPr="00504E62">
        <w:rPr>
          <w:sz w:val="24"/>
          <w:szCs w:val="24"/>
        </w:rPr>
        <w:t xml:space="preserve">на право заключения </w:t>
      </w:r>
      <w:r w:rsidR="00702B2C" w:rsidRPr="00504E62">
        <w:rPr>
          <w:sz w:val="24"/>
          <w:szCs w:val="24"/>
        </w:rPr>
        <w:t>Договор</w:t>
      </w:r>
      <w:r w:rsidR="00CA661E" w:rsidRPr="00504E62">
        <w:rPr>
          <w:sz w:val="24"/>
          <w:szCs w:val="24"/>
        </w:rPr>
        <w:t>а</w:t>
      </w:r>
      <w:r w:rsidR="00702B2C" w:rsidRPr="00504E62">
        <w:rPr>
          <w:sz w:val="24"/>
          <w:szCs w:val="24"/>
        </w:rPr>
        <w:t xml:space="preserve"> на поставку </w:t>
      </w:r>
      <w:r w:rsidR="00CA661E" w:rsidRPr="00504E62">
        <w:rPr>
          <w:sz w:val="24"/>
          <w:szCs w:val="24"/>
        </w:rPr>
        <w:t>метизов</w:t>
      </w:r>
      <w:r w:rsidR="00702B2C" w:rsidRPr="00504E62">
        <w:rPr>
          <w:sz w:val="24"/>
          <w:szCs w:val="24"/>
        </w:rPr>
        <w:t xml:space="preserve"> для нужд ПАО «МРСК Центра» </w:t>
      </w:r>
      <w:r w:rsidR="00862664" w:rsidRPr="00504E62">
        <w:rPr>
          <w:sz w:val="24"/>
          <w:szCs w:val="24"/>
        </w:rPr>
        <w:t>(филиала «Курскэнерго»</w:t>
      </w:r>
      <w:r w:rsidR="00CA661E" w:rsidRPr="00504E62">
        <w:rPr>
          <w:sz w:val="24"/>
          <w:szCs w:val="24"/>
        </w:rPr>
        <w:t>)</w:t>
      </w:r>
      <w:r w:rsidR="00862664" w:rsidRPr="00504E62">
        <w:rPr>
          <w:sz w:val="24"/>
          <w:szCs w:val="24"/>
        </w:rPr>
        <w:t>, расположенного по адресу: РФ, 3050</w:t>
      </w:r>
      <w:r w:rsidR="00CA661E" w:rsidRPr="00504E62">
        <w:rPr>
          <w:sz w:val="24"/>
          <w:szCs w:val="24"/>
        </w:rPr>
        <w:t>29, г. Курск, ул. К. Маркса, 27</w:t>
      </w:r>
      <w:r w:rsidRPr="00504E62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504E6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504E62">
        <w:rPr>
          <w:sz w:val="24"/>
          <w:szCs w:val="24"/>
        </w:rPr>
        <w:t xml:space="preserve">Настоящий </w:t>
      </w:r>
      <w:r w:rsidR="004B5EB3" w:rsidRPr="00504E62">
        <w:rPr>
          <w:sz w:val="24"/>
          <w:szCs w:val="24"/>
        </w:rPr>
        <w:t>З</w:t>
      </w:r>
      <w:r w:rsidRPr="00504E62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504E62">
        <w:rPr>
          <w:sz w:val="24"/>
          <w:szCs w:val="24"/>
        </w:rPr>
        <w:t>электронной торговой площадк</w:t>
      </w:r>
      <w:r w:rsidR="00414AB1" w:rsidRPr="00504E62">
        <w:rPr>
          <w:sz w:val="24"/>
          <w:szCs w:val="24"/>
        </w:rPr>
        <w:t>и</w:t>
      </w:r>
      <w:r w:rsidR="00702B2C" w:rsidRPr="00504E62">
        <w:rPr>
          <w:sz w:val="24"/>
          <w:szCs w:val="24"/>
        </w:rPr>
        <w:t xml:space="preserve"> </w:t>
      </w:r>
      <w:r w:rsidR="000D70B6" w:rsidRPr="00504E62">
        <w:rPr>
          <w:sz w:val="24"/>
          <w:szCs w:val="24"/>
        </w:rPr>
        <w:t>П</w:t>
      </w:r>
      <w:r w:rsidR="00702B2C" w:rsidRPr="00504E62">
        <w:rPr>
          <w:sz w:val="24"/>
          <w:szCs w:val="24"/>
        </w:rPr>
        <w:t>АО «</w:t>
      </w:r>
      <w:proofErr w:type="spellStart"/>
      <w:r w:rsidR="00702B2C" w:rsidRPr="00504E62">
        <w:rPr>
          <w:sz w:val="24"/>
          <w:szCs w:val="24"/>
        </w:rPr>
        <w:t>Россети</w:t>
      </w:r>
      <w:proofErr w:type="spellEnd"/>
      <w:r w:rsidR="00702B2C" w:rsidRPr="00504E62">
        <w:rPr>
          <w:sz w:val="24"/>
          <w:szCs w:val="24"/>
        </w:rPr>
        <w:t xml:space="preserve">» </w:t>
      </w:r>
      <w:hyperlink r:id="rId23" w:history="1">
        <w:r w:rsidR="00862664" w:rsidRPr="00504E62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504E62">
        <w:rPr>
          <w:sz w:val="24"/>
          <w:szCs w:val="24"/>
        </w:rPr>
        <w:t xml:space="preserve"> </w:t>
      </w:r>
      <w:r w:rsidR="00702B2C" w:rsidRPr="00504E62">
        <w:rPr>
          <w:sz w:val="24"/>
          <w:szCs w:val="24"/>
        </w:rPr>
        <w:t>(далее — ЭТП)</w:t>
      </w:r>
      <w:r w:rsidR="005B75A6" w:rsidRPr="00504E62">
        <w:rPr>
          <w:sz w:val="24"/>
          <w:szCs w:val="24"/>
        </w:rPr>
        <w:t>.</w:t>
      </w:r>
      <w:bookmarkEnd w:id="14"/>
    </w:p>
    <w:p w:rsidR="00717F60" w:rsidRPr="00504E6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504E62">
        <w:rPr>
          <w:sz w:val="24"/>
          <w:szCs w:val="24"/>
        </w:rPr>
        <w:t>Заказчик</w:t>
      </w:r>
      <w:r w:rsidR="00702B2C" w:rsidRPr="00504E62">
        <w:rPr>
          <w:sz w:val="24"/>
          <w:szCs w:val="24"/>
        </w:rPr>
        <w:t xml:space="preserve">: </w:t>
      </w:r>
      <w:r w:rsidRPr="00504E62">
        <w:rPr>
          <w:sz w:val="24"/>
          <w:szCs w:val="24"/>
        </w:rPr>
        <w:t xml:space="preserve"> </w:t>
      </w:r>
      <w:r w:rsidR="00702B2C" w:rsidRPr="00504E62">
        <w:rPr>
          <w:iCs/>
          <w:sz w:val="24"/>
          <w:szCs w:val="24"/>
        </w:rPr>
        <w:t>ПАО «МРСК Центра».</w:t>
      </w:r>
      <w:r w:rsidRPr="00504E62">
        <w:rPr>
          <w:rStyle w:val="aa"/>
          <w:sz w:val="24"/>
          <w:szCs w:val="24"/>
        </w:rPr>
        <w:t xml:space="preserve"> </w:t>
      </w:r>
      <w:bookmarkEnd w:id="15"/>
    </w:p>
    <w:p w:rsidR="008C4223" w:rsidRPr="00504E62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504E62">
        <w:rPr>
          <w:sz w:val="24"/>
          <w:szCs w:val="24"/>
        </w:rPr>
        <w:t>Предмет З</w:t>
      </w:r>
      <w:r w:rsidR="00717F60" w:rsidRPr="00504E62">
        <w:rPr>
          <w:sz w:val="24"/>
          <w:szCs w:val="24"/>
        </w:rPr>
        <w:t>апроса предложений</w:t>
      </w:r>
      <w:r w:rsidR="00702B2C" w:rsidRPr="00504E62">
        <w:rPr>
          <w:sz w:val="24"/>
          <w:szCs w:val="24"/>
        </w:rPr>
        <w:t>:</w:t>
      </w:r>
      <w:bookmarkEnd w:id="16"/>
    </w:p>
    <w:p w:rsidR="00A40714" w:rsidRPr="00504E62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504E62">
        <w:rPr>
          <w:b/>
          <w:sz w:val="24"/>
          <w:szCs w:val="24"/>
          <w:u w:val="single"/>
        </w:rPr>
        <w:t>Лот №1:</w:t>
      </w:r>
      <w:r w:rsidR="00717F60" w:rsidRPr="00504E62">
        <w:rPr>
          <w:sz w:val="24"/>
          <w:szCs w:val="24"/>
        </w:rPr>
        <w:t xml:space="preserve"> право заключения </w:t>
      </w:r>
      <w:r w:rsidR="00123C70" w:rsidRPr="00504E62">
        <w:rPr>
          <w:sz w:val="24"/>
          <w:szCs w:val="24"/>
        </w:rPr>
        <w:t>Договор</w:t>
      </w:r>
      <w:r w:rsidR="006359D4" w:rsidRPr="00504E62">
        <w:rPr>
          <w:sz w:val="24"/>
          <w:szCs w:val="24"/>
        </w:rPr>
        <w:t>а</w:t>
      </w:r>
      <w:r w:rsidR="00A40714" w:rsidRPr="00504E62">
        <w:rPr>
          <w:sz w:val="24"/>
          <w:szCs w:val="24"/>
        </w:rPr>
        <w:t xml:space="preserve"> </w:t>
      </w:r>
      <w:r w:rsidR="00702B2C" w:rsidRPr="00504E62">
        <w:rPr>
          <w:sz w:val="24"/>
          <w:szCs w:val="24"/>
        </w:rPr>
        <w:t xml:space="preserve">на поставку </w:t>
      </w:r>
      <w:r w:rsidR="00CA661E" w:rsidRPr="00504E62">
        <w:rPr>
          <w:sz w:val="24"/>
          <w:szCs w:val="24"/>
        </w:rPr>
        <w:t>метизов</w:t>
      </w:r>
      <w:r w:rsidR="00702B2C" w:rsidRPr="00504E62">
        <w:rPr>
          <w:sz w:val="24"/>
          <w:szCs w:val="24"/>
        </w:rPr>
        <w:t xml:space="preserve"> для нужд ПАО «МРСК Центра» (филиал</w:t>
      </w:r>
      <w:r w:rsidR="00CA661E" w:rsidRPr="00504E62">
        <w:rPr>
          <w:sz w:val="24"/>
          <w:szCs w:val="24"/>
        </w:rPr>
        <w:t>а</w:t>
      </w:r>
      <w:r w:rsidR="00702B2C" w:rsidRPr="00504E62">
        <w:rPr>
          <w:sz w:val="24"/>
          <w:szCs w:val="24"/>
        </w:rPr>
        <w:t xml:space="preserve"> </w:t>
      </w:r>
      <w:r w:rsidR="00CA661E" w:rsidRPr="00504E62">
        <w:rPr>
          <w:sz w:val="24"/>
          <w:szCs w:val="24"/>
        </w:rPr>
        <w:t>«Курскэнерго»</w:t>
      </w:r>
      <w:r w:rsidR="00702B2C" w:rsidRPr="00504E62">
        <w:rPr>
          <w:sz w:val="24"/>
          <w:szCs w:val="24"/>
        </w:rPr>
        <w:t>)</w:t>
      </w:r>
      <w:bookmarkEnd w:id="17"/>
      <w:r w:rsidR="00702B2C" w:rsidRPr="00504E62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04E62">
        <w:rPr>
          <w:sz w:val="24"/>
          <w:szCs w:val="24"/>
        </w:rPr>
        <w:t xml:space="preserve">Количество лотов: </w:t>
      </w:r>
      <w:r w:rsidRPr="00504E62">
        <w:rPr>
          <w:b/>
          <w:sz w:val="24"/>
          <w:szCs w:val="24"/>
        </w:rPr>
        <w:t>1 (один)</w:t>
      </w:r>
      <w:r w:rsidRPr="00504E62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27599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275997">
        <w:rPr>
          <w:sz w:val="24"/>
          <w:szCs w:val="24"/>
        </w:rPr>
        <w:t xml:space="preserve">поставок, </w:t>
      </w:r>
      <w:r w:rsidR="00AD3EBC" w:rsidRPr="00275997">
        <w:rPr>
          <w:sz w:val="24"/>
          <w:szCs w:val="24"/>
        </w:rPr>
        <w:t>работ (услуг)</w:t>
      </w:r>
      <w:r w:rsidRPr="00275997">
        <w:rPr>
          <w:sz w:val="24"/>
          <w:szCs w:val="24"/>
        </w:rPr>
        <w:t xml:space="preserve"> не допускается.</w:t>
      </w:r>
    </w:p>
    <w:p w:rsidR="00717F60" w:rsidRPr="0027599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275997">
        <w:rPr>
          <w:sz w:val="24"/>
          <w:szCs w:val="24"/>
        </w:rPr>
        <w:t>Сроки</w:t>
      </w:r>
      <w:r w:rsidR="00717F60" w:rsidRPr="00275997">
        <w:rPr>
          <w:sz w:val="24"/>
          <w:szCs w:val="24"/>
        </w:rPr>
        <w:t xml:space="preserve"> </w:t>
      </w:r>
      <w:r w:rsidR="002946EF" w:rsidRPr="00275997">
        <w:rPr>
          <w:sz w:val="24"/>
          <w:szCs w:val="24"/>
        </w:rPr>
        <w:t xml:space="preserve">выполнения </w:t>
      </w:r>
      <w:r w:rsidR="00702B2C" w:rsidRPr="00275997">
        <w:rPr>
          <w:sz w:val="24"/>
          <w:szCs w:val="24"/>
        </w:rPr>
        <w:t>поставок</w:t>
      </w:r>
      <w:r w:rsidR="00717F60" w:rsidRPr="00275997">
        <w:rPr>
          <w:sz w:val="24"/>
          <w:szCs w:val="24"/>
        </w:rPr>
        <w:t xml:space="preserve">: </w:t>
      </w:r>
      <w:r w:rsidR="00CA661E" w:rsidRPr="00275997">
        <w:rPr>
          <w:b/>
          <w:sz w:val="24"/>
          <w:szCs w:val="24"/>
        </w:rPr>
        <w:t>январь-июнь 2018 года</w:t>
      </w:r>
      <w:r w:rsidR="00717F60" w:rsidRPr="00275997">
        <w:rPr>
          <w:sz w:val="24"/>
          <w:szCs w:val="24"/>
        </w:rPr>
        <w:t>.</w:t>
      </w:r>
      <w:bookmarkEnd w:id="19"/>
    </w:p>
    <w:p w:rsidR="002A47D1" w:rsidRPr="00275997" w:rsidRDefault="002A47D1" w:rsidP="00275997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275997">
        <w:rPr>
          <w:sz w:val="24"/>
          <w:szCs w:val="24"/>
        </w:rPr>
        <w:t xml:space="preserve">Отгрузочные реквизиты/базис поставки: </w:t>
      </w:r>
      <w:r w:rsidR="008D2928" w:rsidRPr="00275997">
        <w:rPr>
          <w:sz w:val="24"/>
          <w:szCs w:val="24"/>
        </w:rPr>
        <w:t xml:space="preserve">на условиях DDP (Согласно ИНКОТЕРМС </w:t>
      </w:r>
      <w:r w:rsidR="00DA1402" w:rsidRPr="00275997">
        <w:rPr>
          <w:sz w:val="24"/>
          <w:szCs w:val="24"/>
        </w:rPr>
        <w:t>2010</w:t>
      </w:r>
      <w:r w:rsidR="008D2928" w:rsidRPr="00275997">
        <w:rPr>
          <w:sz w:val="24"/>
          <w:szCs w:val="24"/>
        </w:rPr>
        <w:t>) по адрес</w:t>
      </w:r>
      <w:r w:rsidR="000D2DDE" w:rsidRPr="00275997">
        <w:rPr>
          <w:sz w:val="24"/>
          <w:szCs w:val="24"/>
        </w:rPr>
        <w:t>у</w:t>
      </w:r>
      <w:r w:rsidR="008D2928" w:rsidRPr="00275997">
        <w:rPr>
          <w:sz w:val="24"/>
          <w:szCs w:val="24"/>
        </w:rPr>
        <w:t xml:space="preserve"> филиал</w:t>
      </w:r>
      <w:r w:rsidR="000D2DDE" w:rsidRPr="00275997">
        <w:rPr>
          <w:sz w:val="24"/>
          <w:szCs w:val="24"/>
        </w:rPr>
        <w:t>а</w:t>
      </w:r>
      <w:r w:rsidR="008D2928" w:rsidRPr="00275997">
        <w:rPr>
          <w:sz w:val="24"/>
          <w:szCs w:val="24"/>
        </w:rPr>
        <w:t xml:space="preserve"> ПАО «МРСК Центра»</w:t>
      </w:r>
      <w:r w:rsidR="00275997" w:rsidRPr="00275997">
        <w:rPr>
          <w:sz w:val="24"/>
          <w:szCs w:val="24"/>
        </w:rPr>
        <w:t xml:space="preserve"> - </w:t>
      </w:r>
      <w:r w:rsidR="00275997" w:rsidRPr="00275997">
        <w:rPr>
          <w:sz w:val="24"/>
          <w:szCs w:val="24"/>
        </w:rPr>
        <w:t xml:space="preserve">«Курскэнерго», РФ, Курская область, Курский р-н, п. </w:t>
      </w:r>
      <w:proofErr w:type="spellStart"/>
      <w:r w:rsidR="00275997" w:rsidRPr="00275997">
        <w:rPr>
          <w:sz w:val="24"/>
          <w:szCs w:val="24"/>
        </w:rPr>
        <w:t>Ворошнево</w:t>
      </w:r>
      <w:proofErr w:type="spellEnd"/>
      <w:r w:rsidR="00275997" w:rsidRPr="00275997">
        <w:rPr>
          <w:sz w:val="24"/>
          <w:szCs w:val="24"/>
        </w:rPr>
        <w:t xml:space="preserve"> (Центральный склад)</w:t>
      </w:r>
      <w:bookmarkEnd w:id="20"/>
      <w:r w:rsidR="00275997" w:rsidRPr="00275997">
        <w:rPr>
          <w:sz w:val="24"/>
          <w:szCs w:val="24"/>
        </w:rPr>
        <w:t>;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7599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AD55B5" w:rsidRPr="00275997">
        <w:rPr>
          <w:iCs/>
          <w:sz w:val="24"/>
          <w:szCs w:val="24"/>
        </w:rPr>
        <w:t>календарных</w:t>
      </w:r>
      <w:r w:rsidRPr="0027599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</w:t>
      </w:r>
      <w:r w:rsidRPr="00382A07">
        <w:rPr>
          <w:iCs/>
          <w:sz w:val="24"/>
          <w:szCs w:val="24"/>
        </w:rPr>
        <w:t xml:space="preserve">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_Ref311232052 \r \h  \* MERGEFORMAT </w:instrText>
      </w:r>
      <w:r w:rsidR="00B541D0">
        <w:fldChar w:fldCharType="separate"/>
      </w:r>
      <w:r w:rsidR="006305A1">
        <w:t>3</w:t>
      </w:r>
      <w:r w:rsidR="00B541D0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B541D0">
        <w:fldChar w:fldCharType="begin"/>
      </w:r>
      <w:r w:rsidR="00B541D0">
        <w:instrText xml:space="preserve"> REF _Ref440270568 \r \h  \* MERGEFORMAT </w:instrText>
      </w:r>
      <w:r w:rsidR="00B541D0">
        <w:fldChar w:fldCharType="separate"/>
      </w:r>
      <w:r w:rsidR="006305A1">
        <w:t>4</w:t>
      </w:r>
      <w:r w:rsidR="00B541D0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B541D0">
        <w:fldChar w:fldCharType="begin"/>
      </w:r>
      <w:r w:rsidR="00B541D0">
        <w:instrText xml:space="preserve"> REF _Ref305973574 \r \h  \* MERGEFORMAT </w:instrText>
      </w:r>
      <w:r w:rsidR="00B541D0">
        <w:fldChar w:fldCharType="separate"/>
      </w:r>
      <w:r w:rsidR="006305A1">
        <w:t>2</w:t>
      </w:r>
      <w:r w:rsidR="00B541D0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B541D0">
        <w:fldChar w:fldCharType="begin"/>
      </w:r>
      <w:r w:rsidR="00B541D0">
        <w:instrText xml:space="preserve"> REF _Ref440270602 \r \h  \* MERGEFORMAT </w:instrText>
      </w:r>
      <w:r w:rsidR="00B541D0">
        <w:fldChar w:fldCharType="separate"/>
      </w:r>
      <w:r w:rsidR="006305A1">
        <w:t>5</w:t>
      </w:r>
      <w:r w:rsidR="00B541D0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110666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B541D0">
        <w:fldChar w:fldCharType="begin"/>
      </w:r>
      <w:r w:rsidR="00B541D0">
        <w:instrText xml:space="preserve"> REF _Ref440270637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1.1.5</w:t>
      </w:r>
      <w:r w:rsidR="00B541D0">
        <w:fldChar w:fldCharType="end"/>
      </w:r>
      <w:r w:rsidRPr="00382A07">
        <w:rPr>
          <w:sz w:val="24"/>
          <w:szCs w:val="24"/>
        </w:rPr>
        <w:t xml:space="preserve">, </w:t>
      </w:r>
      <w:r w:rsidR="00B541D0">
        <w:fldChar w:fldCharType="begin"/>
      </w:r>
      <w:r w:rsidR="00B541D0">
        <w:instrText xml:space="preserve"> REF _Ref440270651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1.1.6</w:t>
      </w:r>
      <w:r w:rsidR="00B541D0">
        <w:fldChar w:fldCharType="end"/>
      </w:r>
      <w:r w:rsidRPr="00382A07">
        <w:rPr>
          <w:sz w:val="24"/>
          <w:szCs w:val="24"/>
        </w:rPr>
        <w:t xml:space="preserve">, </w:t>
      </w:r>
      <w:r w:rsidR="00B541D0">
        <w:fldChar w:fldCharType="begin"/>
      </w:r>
      <w:r w:rsidR="00B541D0">
        <w:instrText xml:space="preserve"> REF _Ref440270663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1.1.7</w:t>
      </w:r>
      <w:r w:rsidR="00B541D0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</w:t>
      </w:r>
      <w:r w:rsidRPr="00110666">
        <w:rPr>
          <w:sz w:val="24"/>
          <w:szCs w:val="24"/>
        </w:rPr>
        <w:t>задани</w:t>
      </w:r>
      <w:r w:rsidR="00A154B7" w:rsidRPr="00110666">
        <w:rPr>
          <w:sz w:val="24"/>
          <w:szCs w:val="24"/>
        </w:rPr>
        <w:t>и(</w:t>
      </w:r>
      <w:proofErr w:type="spellStart"/>
      <w:r w:rsidRPr="00110666">
        <w:rPr>
          <w:sz w:val="24"/>
          <w:szCs w:val="24"/>
        </w:rPr>
        <w:t>ях</w:t>
      </w:r>
      <w:proofErr w:type="spellEnd"/>
      <w:r w:rsidR="00A154B7" w:rsidRPr="00110666">
        <w:rPr>
          <w:sz w:val="24"/>
          <w:szCs w:val="24"/>
        </w:rPr>
        <w:t>)</w:t>
      </w:r>
      <w:r w:rsidRPr="00110666">
        <w:rPr>
          <w:sz w:val="24"/>
          <w:szCs w:val="24"/>
        </w:rPr>
        <w:t xml:space="preserve">) </w:t>
      </w:r>
      <w:r w:rsidR="00032CFB" w:rsidRPr="00110666">
        <w:rPr>
          <w:sz w:val="24"/>
          <w:szCs w:val="24"/>
        </w:rPr>
        <w:t>и/или в Приложении №2 (проекте Договора)</w:t>
      </w:r>
      <w:r w:rsidR="00032CFB" w:rsidRPr="00110666">
        <w:rPr>
          <w:bCs w:val="0"/>
          <w:iCs/>
          <w:szCs w:val="24"/>
        </w:rPr>
        <w:t xml:space="preserve"> </w:t>
      </w:r>
      <w:r w:rsidRPr="00110666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110666">
        <w:rPr>
          <w:sz w:val="24"/>
          <w:szCs w:val="24"/>
        </w:rPr>
        <w:t>п.п</w:t>
      </w:r>
      <w:proofErr w:type="spellEnd"/>
      <w:r w:rsidRPr="00110666">
        <w:rPr>
          <w:sz w:val="24"/>
          <w:szCs w:val="24"/>
        </w:rPr>
        <w:t xml:space="preserve">. </w:t>
      </w:r>
      <w:r w:rsidR="00B541D0" w:rsidRPr="00110666">
        <w:fldChar w:fldCharType="begin"/>
      </w:r>
      <w:r w:rsidR="00B541D0" w:rsidRPr="00110666">
        <w:instrText xml:space="preserve"> REF _Ref440270637 \r \h  \* MERGEFORMAT </w:instrText>
      </w:r>
      <w:r w:rsidR="00B541D0" w:rsidRPr="00110666">
        <w:fldChar w:fldCharType="separate"/>
      </w:r>
      <w:r w:rsidR="006305A1" w:rsidRPr="00110666">
        <w:rPr>
          <w:sz w:val="24"/>
          <w:szCs w:val="24"/>
        </w:rPr>
        <w:t>1.1.5</w:t>
      </w:r>
      <w:r w:rsidR="00B541D0" w:rsidRPr="00110666">
        <w:fldChar w:fldCharType="end"/>
      </w:r>
      <w:r w:rsidR="008D2928" w:rsidRPr="00110666">
        <w:rPr>
          <w:sz w:val="24"/>
          <w:szCs w:val="24"/>
        </w:rPr>
        <w:t xml:space="preserve">, </w:t>
      </w:r>
      <w:r w:rsidR="00B541D0" w:rsidRPr="00110666">
        <w:fldChar w:fldCharType="begin"/>
      </w:r>
      <w:r w:rsidR="00B541D0" w:rsidRPr="00110666">
        <w:instrText xml:space="preserve"> REF _Ref440270651 \r \h  \* MERGEFORMAT </w:instrText>
      </w:r>
      <w:r w:rsidR="00B541D0" w:rsidRPr="00110666">
        <w:fldChar w:fldCharType="separate"/>
      </w:r>
      <w:r w:rsidR="006305A1" w:rsidRPr="00110666">
        <w:rPr>
          <w:sz w:val="24"/>
          <w:szCs w:val="24"/>
        </w:rPr>
        <w:t>1.1.6</w:t>
      </w:r>
      <w:r w:rsidR="00B541D0" w:rsidRPr="00110666">
        <w:fldChar w:fldCharType="end"/>
      </w:r>
      <w:r w:rsidR="008D2928" w:rsidRPr="00110666">
        <w:rPr>
          <w:sz w:val="24"/>
          <w:szCs w:val="24"/>
        </w:rPr>
        <w:t xml:space="preserve">, </w:t>
      </w:r>
      <w:r w:rsidR="00B541D0" w:rsidRPr="00110666">
        <w:fldChar w:fldCharType="begin"/>
      </w:r>
      <w:r w:rsidR="00B541D0" w:rsidRPr="00110666">
        <w:instrText xml:space="preserve"> REF _Ref440270663 \r \h  \* MERGEFORMAT </w:instrText>
      </w:r>
      <w:r w:rsidR="00B541D0" w:rsidRPr="00110666">
        <w:fldChar w:fldCharType="separate"/>
      </w:r>
      <w:r w:rsidR="006305A1" w:rsidRPr="00110666">
        <w:rPr>
          <w:sz w:val="24"/>
          <w:szCs w:val="24"/>
        </w:rPr>
        <w:t>1.1.7</w:t>
      </w:r>
      <w:r w:rsidR="00B541D0" w:rsidRPr="00110666">
        <w:fldChar w:fldCharType="end"/>
      </w:r>
      <w:r w:rsidRPr="00110666">
        <w:rPr>
          <w:sz w:val="24"/>
          <w:szCs w:val="24"/>
        </w:rPr>
        <w:t xml:space="preserve"> настоящей Документации.</w:t>
      </w:r>
    </w:p>
    <w:p w:rsidR="00EE0095" w:rsidRPr="00110666" w:rsidRDefault="00EE0095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110666">
        <w:rPr>
          <w:sz w:val="24"/>
          <w:szCs w:val="24"/>
        </w:rPr>
        <w:t>В случае</w:t>
      </w:r>
      <w:proofErr w:type="gramStart"/>
      <w:r w:rsidRPr="00110666">
        <w:rPr>
          <w:sz w:val="24"/>
          <w:szCs w:val="24"/>
        </w:rPr>
        <w:t>,</w:t>
      </w:r>
      <w:proofErr w:type="gramEnd"/>
      <w:r w:rsidRPr="00110666">
        <w:rPr>
          <w:sz w:val="24"/>
          <w:szCs w:val="24"/>
        </w:rPr>
        <w:t xml:space="preserve">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110666">
        <w:rPr>
          <w:sz w:val="24"/>
          <w:szCs w:val="24"/>
        </w:rPr>
        <w:t>Участник должен указать</w:t>
      </w:r>
      <w:r w:rsidRPr="00382A07">
        <w:rPr>
          <w:sz w:val="24"/>
          <w:szCs w:val="24"/>
        </w:rPr>
        <w:t xml:space="preserve">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B541D0">
        <w:fldChar w:fldCharType="begin"/>
      </w:r>
      <w:r w:rsidR="00B541D0">
        <w:instrText xml:space="preserve"> REF _Ref440270637 \r \h  \* MERGEFORMAT </w:instrText>
      </w:r>
      <w:r w:rsidR="00B541D0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B541D0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B541D0">
        <w:fldChar w:fldCharType="begin"/>
      </w:r>
      <w:r w:rsidR="00B541D0">
        <w:instrText xml:space="preserve"> REF _Ref440270663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1.1.7</w:t>
      </w:r>
      <w:r w:rsidR="00B541D0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_Ref305973033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3.2</w:t>
      </w:r>
      <w:r w:rsidR="00B541D0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lastRenderedPageBreak/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B541D0">
        <w:fldChar w:fldCharType="begin"/>
      </w:r>
      <w:r w:rsidR="00B541D0">
        <w:instrText xml:space="preserve"> REF _Ref191386109 \n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3.3.2</w:t>
      </w:r>
      <w:r w:rsidR="00B541D0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B541D0">
        <w:fldChar w:fldCharType="begin"/>
      </w:r>
      <w:r w:rsidR="00B541D0">
        <w:instrText xml:space="preserve"> REF _Ref440272256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5.12</w:t>
      </w:r>
      <w:r w:rsidR="00B541D0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541D0">
        <w:fldChar w:fldCharType="begin"/>
      </w:r>
      <w:r w:rsidR="00B541D0">
        <w:instrText xml:space="preserve"> REF _Ref467569419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5.13</w:t>
      </w:r>
      <w:r w:rsidR="00B541D0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и участием в нем, должны решаться в претензионном порядке. Для реализации этого порядка </w:t>
      </w:r>
      <w:r w:rsidRPr="00382A07">
        <w:rPr>
          <w:sz w:val="24"/>
          <w:szCs w:val="24"/>
        </w:rPr>
        <w:lastRenderedPageBreak/>
        <w:t>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B541D0">
        <w:fldChar w:fldCharType="begin"/>
      </w:r>
      <w:r w:rsidR="00B541D0">
        <w:instrText xml:space="preserve"> REF _Ref191386164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B541D0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B541D0">
        <w:fldChar w:fldCharType="begin"/>
      </w:r>
      <w:r w:rsidR="00B541D0">
        <w:instrText xml:space="preserve"> REF _Ref306978606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B541D0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_Ref306114966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3.3.11</w:t>
      </w:r>
      <w:r w:rsidR="00B541D0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B541D0">
        <w:fldChar w:fldCharType="begin"/>
      </w:r>
      <w:r w:rsidR="00B541D0">
        <w:instrText xml:space="preserve"> REF _Ref440275279 \r \h  \* MERGEFORMAT </w:instrText>
      </w:r>
      <w:r w:rsidR="00B541D0">
        <w:fldChar w:fldCharType="separate"/>
      </w:r>
      <w:r w:rsidR="006305A1" w:rsidRPr="006305A1">
        <w:rPr>
          <w:b w:val="0"/>
        </w:rPr>
        <w:t>1.1.4</w:t>
      </w:r>
      <w:r w:rsidR="00B541D0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B541D0">
        <w:fldChar w:fldCharType="begin"/>
      </w:r>
      <w:r w:rsidR="00B541D0">
        <w:instrText xml:space="preserve"> REF _Ref305973147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3.3</w:t>
      </w:r>
      <w:r w:rsidR="00B541D0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5.1</w:t>
      </w:r>
      <w:r w:rsidR="00B541D0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_Ref440284918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5.2</w:t>
      </w:r>
      <w:r w:rsidR="00B541D0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5.3</w:t>
      </w:r>
      <w:r w:rsidR="00B541D0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_Ref440284947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5.4</w:t>
      </w:r>
      <w:r w:rsidR="00B541D0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B541D0">
        <w:fldChar w:fldCharType="begin"/>
      </w:r>
      <w:r w:rsidR="00B541D0">
        <w:instrText xml:space="preserve"> REF _Ref93264992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5.5</w:t>
      </w:r>
      <w:r w:rsidR="00B541D0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B541D0">
        <w:fldChar w:fldCharType="begin"/>
      </w:r>
      <w:r w:rsidR="00B541D0">
        <w:instrText xml:space="preserve"> REF _Ref440285128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3.3.14</w:t>
      </w:r>
      <w:r w:rsidR="00B541D0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B541D0">
        <w:fldChar w:fldCharType="begin"/>
      </w:r>
      <w:r w:rsidR="00B541D0">
        <w:instrText xml:space="preserve"> REF _Ref468199992 \r \h  \* MERGEFORMAT </w:instrText>
      </w:r>
      <w:r w:rsidR="00B541D0">
        <w:fldChar w:fldCharType="separate"/>
      </w:r>
      <w:r w:rsidR="006305A1" w:rsidRPr="006305A1">
        <w:rPr>
          <w:b w:val="0"/>
        </w:rPr>
        <w:t>3.6</w:t>
      </w:r>
      <w:r w:rsidR="00B541D0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B541D0">
        <w:fldChar w:fldCharType="begin"/>
      </w:r>
      <w:r w:rsidR="00B541D0">
        <w:instrText xml:space="preserve"> REF _Ref93264992 \r \h  \* MERGEFORMAT </w:instrText>
      </w:r>
      <w:r w:rsidR="00B541D0">
        <w:fldChar w:fldCharType="separate"/>
      </w:r>
      <w:r w:rsidR="006305A1" w:rsidRPr="006305A1">
        <w:rPr>
          <w:b w:val="0"/>
        </w:rPr>
        <w:t>5.5</w:t>
      </w:r>
      <w:r w:rsidR="00B541D0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B541D0">
        <w:fldChar w:fldCharType="begin"/>
      </w:r>
      <w:r w:rsidR="00B541D0">
        <w:instrText xml:space="preserve"> REF _Ref440270867 \r \h  \* MERGEFORMAT </w:instrText>
      </w:r>
      <w:r w:rsidR="00B541D0">
        <w:fldChar w:fldCharType="separate"/>
      </w:r>
      <w:r w:rsidR="006305A1" w:rsidRPr="006305A1">
        <w:rPr>
          <w:b w:val="0"/>
        </w:rPr>
        <w:t>2.2.3</w:t>
      </w:r>
      <w:r w:rsidR="00B541D0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9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B541D0">
        <w:fldChar w:fldCharType="begin"/>
      </w:r>
      <w:r w:rsidR="00B541D0">
        <w:instrText xml:space="preserve"> REF _Ref305973033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B541D0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B541D0">
        <w:fldChar w:fldCharType="begin"/>
      </w:r>
      <w:r w:rsidR="00B541D0">
        <w:instrText xml:space="preserve"> REF _Ref305973147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B541D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B541D0">
        <w:fldChar w:fldCharType="begin"/>
      </w:r>
      <w:r w:rsidR="00B541D0">
        <w:instrText xml:space="preserve"> REF _Ref305973214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B541D0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B541D0">
        <w:fldChar w:fldCharType="begin"/>
      </w:r>
      <w:r w:rsidR="00B541D0">
        <w:instrText xml:space="preserve"> REF _Ref303683883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B541D0">
        <w:fldChar w:fldCharType="begin"/>
      </w:r>
      <w:r w:rsidR="00B541D0">
        <w:instrText xml:space="preserve"> REF _Ref303250967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B541D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B541D0">
        <w:fldChar w:fldCharType="begin"/>
      </w:r>
      <w:r w:rsidR="00B541D0">
        <w:instrText xml:space="preserve"> REF _Ref306140451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B541D0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B541D0">
        <w:fldChar w:fldCharType="begin"/>
      </w:r>
      <w:r w:rsidR="00B541D0">
        <w:instrText xml:space="preserve"> REF _Ref302563524 \n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1.1.1</w:t>
      </w:r>
      <w:r w:rsidR="00B541D0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541D0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_Ref440271072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541D0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B541D0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_Ref440271036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B541D0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_Ref191386407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B541D0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_Ref93264992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B541D0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B541D0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B541D0">
        <w:fldChar w:fldCharType="begin"/>
      </w:r>
      <w:r w:rsidR="00B541D0">
        <w:instrText xml:space="preserve"> REF _Ref440271964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5.1.3</w:t>
      </w:r>
      <w:r w:rsidR="00B541D0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B541D0">
        <w:fldChar w:fldCharType="begin"/>
      </w:r>
      <w:r w:rsidR="00B541D0">
        <w:instrText xml:space="preserve"> REF _Ref440279062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б)</w:t>
      </w:r>
      <w:r w:rsidR="00B541D0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B541D0">
        <w:fldChar w:fldCharType="begin"/>
      </w:r>
      <w:r w:rsidR="00B541D0">
        <w:instrText xml:space="preserve"> REF _Ref303587815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3.3.8.3</w:t>
      </w:r>
      <w:r w:rsidR="00B541D0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B541D0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B541D0">
        <w:fldChar w:fldCharType="begin"/>
      </w:r>
      <w:r w:rsidR="00B541D0">
        <w:instrText xml:space="preserve"> REF _Ref440274913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B541D0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B541D0">
        <w:fldChar w:fldCharType="begin"/>
      </w:r>
      <w:r w:rsidR="00B541D0">
        <w:instrText xml:space="preserve"> REF _Ref440274902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B541D0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B541D0">
        <w:fldChar w:fldCharType="begin"/>
      </w:r>
      <w:r w:rsidR="00B541D0">
        <w:instrText xml:space="preserve"> REF _Ref93264992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B541D0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B541D0">
        <w:fldChar w:fldCharType="begin"/>
      </w:r>
      <w:r w:rsidR="00B541D0">
        <w:instrText xml:space="preserve"> REF _Ref444164229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_Ref303587815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3.3.8.3</w:t>
      </w:r>
      <w:r w:rsidR="00B541D0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B541D0">
        <w:fldChar w:fldCharType="begin"/>
      </w:r>
      <w:r w:rsidR="00B541D0">
        <w:instrText xml:space="preserve"> REF _Ref440279062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б)</w:t>
      </w:r>
      <w:r w:rsidR="00B541D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B541D0">
        <w:fldChar w:fldCharType="begin"/>
      </w:r>
      <w:r w:rsidR="00B541D0">
        <w:instrText xml:space="preserve"> REF _Ref440372474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м)</w:t>
      </w:r>
      <w:r w:rsidR="00B541D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B541D0">
        <w:fldChar w:fldCharType="begin"/>
      </w:r>
      <w:r w:rsidR="00B541D0">
        <w:instrText xml:space="preserve"> REF _Ref442188512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с)</w:t>
      </w:r>
      <w:r w:rsidR="00B541D0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B541D0">
        <w:fldChar w:fldCharType="begin"/>
      </w:r>
      <w:r w:rsidR="00B541D0">
        <w:instrText xml:space="preserve"> REF _Ref303587815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3.3.8.3</w:t>
      </w:r>
      <w:r w:rsidR="00B541D0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B541D0">
        <w:fldChar w:fldCharType="begin"/>
      </w:r>
      <w:r w:rsidR="00B541D0">
        <w:instrText xml:space="preserve"> REF _Ref464116309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3.3.10.7</w:t>
      </w:r>
      <w:r w:rsidR="00B541D0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B541D0">
        <w:fldChar w:fldCharType="begin"/>
      </w:r>
      <w:r w:rsidR="00B541D0">
        <w:instrText xml:space="preserve"> REF _Ref442263553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3.3.14.4</w:t>
      </w:r>
      <w:r w:rsidR="00B541D0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B541D0">
        <w:fldChar w:fldCharType="begin"/>
      </w:r>
      <w:r w:rsidR="00B541D0">
        <w:instrText xml:space="preserve"> REF _Ref440270602 \r \h  \* MERGEFORMAT </w:instrText>
      </w:r>
      <w:r w:rsidR="00B541D0">
        <w:fldChar w:fldCharType="separate"/>
      </w:r>
      <w:r w:rsidR="006305A1">
        <w:t>5</w:t>
      </w:r>
      <w:r w:rsidR="00B541D0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B541D0">
        <w:fldChar w:fldCharType="begin"/>
      </w:r>
      <w:r w:rsidR="00B541D0">
        <w:instrText xml:space="preserve"> REF _Ref191386419 \n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B541D0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B541D0">
        <w:fldChar w:fldCharType="begin"/>
      </w:r>
      <w:r w:rsidR="00B541D0">
        <w:instrText xml:space="preserve"> REF _Ref440272256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5.12</w:t>
      </w:r>
      <w:r w:rsidR="00B541D0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541D0">
        <w:fldChar w:fldCharType="begin"/>
      </w:r>
      <w:r w:rsidR="00B541D0">
        <w:instrText xml:space="preserve"> REF _Ref467569419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5.13</w:t>
      </w:r>
      <w:r w:rsidR="00B541D0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B541D0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B541D0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B541D0">
        <w:fldChar w:fldCharType="begin"/>
      </w:r>
      <w:r w:rsidR="00B541D0">
        <w:instrText xml:space="preserve"> REF _Ref440271182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3.3.1.9</w:t>
      </w:r>
      <w:r w:rsidR="00B541D0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_Ref440271072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541D0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B541D0">
        <w:fldChar w:fldCharType="begin"/>
      </w:r>
      <w:r w:rsidR="00B541D0">
        <w:instrText xml:space="preserve"> REF _Ref440271036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B541D0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541D0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541D0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B541D0">
        <w:fldChar w:fldCharType="begin"/>
      </w:r>
      <w:r w:rsidR="00B541D0">
        <w:instrText xml:space="preserve"> REF _Ref440272256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5.12</w:t>
      </w:r>
      <w:r w:rsidR="00B541D0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541D0">
        <w:fldChar w:fldCharType="begin"/>
      </w:r>
      <w:r w:rsidR="00B541D0">
        <w:instrText xml:space="preserve"> REF _Ref467569419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5.13</w:t>
      </w:r>
      <w:r w:rsidR="00B541D0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541D0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110666" w:rsidRDefault="00EE2BB5" w:rsidP="00EE2BB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110666">
        <w:rPr>
          <w:b/>
          <w:sz w:val="24"/>
          <w:szCs w:val="24"/>
        </w:rPr>
        <w:t>543</w:t>
      </w:r>
      <w:r w:rsidR="00155DAF" w:rsidRPr="00110666">
        <w:rPr>
          <w:b/>
          <w:sz w:val="24"/>
          <w:szCs w:val="24"/>
        </w:rPr>
        <w:t xml:space="preserve"> </w:t>
      </w:r>
      <w:r w:rsidRPr="00110666">
        <w:rPr>
          <w:b/>
          <w:sz w:val="24"/>
          <w:szCs w:val="24"/>
        </w:rPr>
        <w:t>999</w:t>
      </w:r>
      <w:r w:rsidR="00155DAF" w:rsidRPr="00110666">
        <w:rPr>
          <w:sz w:val="24"/>
          <w:szCs w:val="24"/>
        </w:rPr>
        <w:t xml:space="preserve"> (</w:t>
      </w:r>
      <w:r w:rsidRPr="00110666">
        <w:rPr>
          <w:sz w:val="24"/>
          <w:szCs w:val="24"/>
        </w:rPr>
        <w:t xml:space="preserve">пятьсот сорок три тысячи девятьсот девяносто девять) рублей </w:t>
      </w:r>
      <w:r w:rsidR="00155DAF" w:rsidRPr="00110666">
        <w:rPr>
          <w:sz w:val="24"/>
          <w:szCs w:val="24"/>
        </w:rPr>
        <w:t xml:space="preserve"> 00 копеек РФ, без учета НДС; НДС составляет </w:t>
      </w:r>
      <w:r w:rsidRPr="00110666">
        <w:rPr>
          <w:b/>
          <w:sz w:val="24"/>
          <w:szCs w:val="24"/>
        </w:rPr>
        <w:t>97</w:t>
      </w:r>
      <w:r w:rsidR="00155DAF" w:rsidRPr="00110666">
        <w:rPr>
          <w:b/>
          <w:sz w:val="24"/>
          <w:szCs w:val="24"/>
        </w:rPr>
        <w:t xml:space="preserve"> </w:t>
      </w:r>
      <w:r w:rsidRPr="00110666">
        <w:rPr>
          <w:b/>
          <w:sz w:val="24"/>
          <w:szCs w:val="24"/>
        </w:rPr>
        <w:t>919</w:t>
      </w:r>
      <w:r w:rsidR="00155DAF" w:rsidRPr="00110666">
        <w:rPr>
          <w:sz w:val="24"/>
          <w:szCs w:val="24"/>
        </w:rPr>
        <w:t xml:space="preserve"> (</w:t>
      </w:r>
      <w:r w:rsidRPr="00110666">
        <w:rPr>
          <w:sz w:val="24"/>
          <w:szCs w:val="24"/>
        </w:rPr>
        <w:t xml:space="preserve">девяносто семь тысяч девятьсот девятнадцать) рублей </w:t>
      </w:r>
      <w:r w:rsidR="00155DAF" w:rsidRPr="00110666">
        <w:rPr>
          <w:sz w:val="24"/>
          <w:szCs w:val="24"/>
        </w:rPr>
        <w:t xml:space="preserve"> </w:t>
      </w:r>
      <w:r w:rsidRPr="00110666">
        <w:rPr>
          <w:sz w:val="24"/>
          <w:szCs w:val="24"/>
        </w:rPr>
        <w:t>82</w:t>
      </w:r>
      <w:r w:rsidR="00155DAF" w:rsidRPr="00110666">
        <w:rPr>
          <w:sz w:val="24"/>
          <w:szCs w:val="24"/>
        </w:rPr>
        <w:t xml:space="preserve"> копе</w:t>
      </w:r>
      <w:r w:rsidRPr="00110666">
        <w:rPr>
          <w:sz w:val="24"/>
          <w:szCs w:val="24"/>
        </w:rPr>
        <w:t>йки</w:t>
      </w:r>
      <w:r w:rsidR="00155DAF" w:rsidRPr="00110666">
        <w:rPr>
          <w:sz w:val="24"/>
          <w:szCs w:val="24"/>
        </w:rPr>
        <w:t xml:space="preserve"> РФ; </w:t>
      </w:r>
      <w:r w:rsidRPr="00110666">
        <w:rPr>
          <w:b/>
          <w:sz w:val="24"/>
          <w:szCs w:val="24"/>
        </w:rPr>
        <w:t>641</w:t>
      </w:r>
      <w:r w:rsidR="00155DAF" w:rsidRPr="00110666">
        <w:rPr>
          <w:b/>
          <w:sz w:val="24"/>
          <w:szCs w:val="24"/>
        </w:rPr>
        <w:t xml:space="preserve"> 9</w:t>
      </w:r>
      <w:r w:rsidRPr="00110666">
        <w:rPr>
          <w:b/>
          <w:sz w:val="24"/>
          <w:szCs w:val="24"/>
        </w:rPr>
        <w:t>18</w:t>
      </w:r>
      <w:r w:rsidR="00155DAF" w:rsidRPr="00110666">
        <w:rPr>
          <w:sz w:val="24"/>
          <w:szCs w:val="24"/>
        </w:rPr>
        <w:t xml:space="preserve"> (</w:t>
      </w:r>
      <w:r w:rsidRPr="00110666">
        <w:rPr>
          <w:sz w:val="24"/>
          <w:szCs w:val="24"/>
        </w:rPr>
        <w:t xml:space="preserve">шестьсот сорок одна тысяча девятьсот восемнадцать) рублей </w:t>
      </w:r>
      <w:r w:rsidR="00155DAF" w:rsidRPr="00110666">
        <w:rPr>
          <w:sz w:val="24"/>
          <w:szCs w:val="24"/>
        </w:rPr>
        <w:t xml:space="preserve"> </w:t>
      </w:r>
      <w:r w:rsidRPr="00110666">
        <w:rPr>
          <w:sz w:val="24"/>
          <w:szCs w:val="24"/>
        </w:rPr>
        <w:t>82</w:t>
      </w:r>
      <w:r w:rsidR="00155DAF" w:rsidRPr="00110666">
        <w:rPr>
          <w:sz w:val="24"/>
          <w:szCs w:val="24"/>
        </w:rPr>
        <w:t xml:space="preserve"> копе</w:t>
      </w:r>
      <w:r w:rsidRPr="00110666">
        <w:rPr>
          <w:sz w:val="24"/>
          <w:szCs w:val="24"/>
        </w:rPr>
        <w:t>йки</w:t>
      </w:r>
      <w:r w:rsidR="00155DAF" w:rsidRPr="00110666">
        <w:rPr>
          <w:sz w:val="24"/>
          <w:szCs w:val="24"/>
        </w:rPr>
        <w:t xml:space="preserve"> РФ, с учетом НДС</w:t>
      </w:r>
      <w:r w:rsidR="00280464" w:rsidRPr="00110666">
        <w:rPr>
          <w:rFonts w:eastAsia="Calibri"/>
          <w:sz w:val="24"/>
          <w:szCs w:val="24"/>
          <w:lang w:eastAsia="en-US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541D0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B541D0">
        <w:fldChar w:fldCharType="begin"/>
      </w:r>
      <w:r w:rsidR="00B541D0">
        <w:instrText xml:space="preserve"> REF _Ref440271072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541D0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B541D0">
        <w:fldChar w:fldCharType="begin"/>
      </w:r>
      <w:r w:rsidR="00B541D0">
        <w:instrText xml:space="preserve"> REF _Ref306138385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B541D0">
        <w:fldChar w:fldCharType="begin"/>
      </w:r>
      <w:r w:rsidR="00B541D0">
        <w:instrText xml:space="preserve"> REF _Ref465670219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B541D0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E202AE" w:rsidRDefault="00FE209E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Start w:id="429" w:name="_Ref306004833"/>
      <w:bookmarkEnd w:id="425"/>
      <w:r w:rsidRPr="00E202AE">
        <w:rPr>
          <w:bCs w:val="0"/>
          <w:sz w:val="24"/>
          <w:szCs w:val="24"/>
        </w:rPr>
        <w:t>Требования к Участникам</w:t>
      </w:r>
      <w:bookmarkEnd w:id="426"/>
      <w:r w:rsidRPr="00E202AE">
        <w:rPr>
          <w:bCs w:val="0"/>
          <w:sz w:val="24"/>
          <w:szCs w:val="24"/>
        </w:rPr>
        <w:t>:</w:t>
      </w:r>
      <w:bookmarkEnd w:id="427"/>
      <w:r w:rsidRPr="00E202AE">
        <w:rPr>
          <w:bCs w:val="0"/>
          <w:sz w:val="24"/>
          <w:szCs w:val="24"/>
        </w:rPr>
        <w:t xml:space="preserve"> участвовать в процедуре Запроса предложений может любое юридическое, физическое лицо (в т. ч. индивидуальный предприниматель),</w:t>
      </w:r>
      <w:r w:rsidRPr="00E202AE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E202AE">
        <w:rPr>
          <w:bCs w:val="0"/>
          <w:sz w:val="24"/>
          <w:szCs w:val="24"/>
        </w:rPr>
        <w:t xml:space="preserve">. Привлечение </w:t>
      </w:r>
      <w:proofErr w:type="spellStart"/>
      <w:r w:rsidRPr="00E202AE">
        <w:rPr>
          <w:bCs w:val="0"/>
          <w:sz w:val="24"/>
          <w:szCs w:val="24"/>
        </w:rPr>
        <w:t>сопоставщиков</w:t>
      </w:r>
      <w:proofErr w:type="spellEnd"/>
      <w:r w:rsidRPr="00E202AE">
        <w:rPr>
          <w:bCs w:val="0"/>
          <w:sz w:val="24"/>
          <w:szCs w:val="24"/>
        </w:rPr>
        <w:t xml:space="preserve"> в соответствии с пунктом </w:t>
      </w:r>
      <w:r w:rsidRPr="00E202AE">
        <w:fldChar w:fldCharType="begin"/>
      </w:r>
      <w:r w:rsidRPr="00E202AE">
        <w:instrText xml:space="preserve"> REF _Ref440271628 \r \h  \* MERGEFORMAT </w:instrText>
      </w:r>
      <w:r w:rsidRPr="00E202AE">
        <w:fldChar w:fldCharType="separate"/>
      </w:r>
      <w:r w:rsidRPr="00E202AE">
        <w:rPr>
          <w:bCs w:val="0"/>
          <w:sz w:val="24"/>
          <w:szCs w:val="24"/>
        </w:rPr>
        <w:t>3.3.9</w:t>
      </w:r>
      <w:r w:rsidRPr="00E202AE">
        <w:fldChar w:fldCharType="end"/>
      </w:r>
      <w:r w:rsidRPr="00E202AE">
        <w:rPr>
          <w:bCs w:val="0"/>
          <w:sz w:val="24"/>
          <w:szCs w:val="24"/>
        </w:rPr>
        <w:t xml:space="preserve"> не допускается. </w:t>
      </w:r>
      <w:proofErr w:type="gramStart"/>
      <w:r w:rsidRPr="00E202AE">
        <w:rPr>
          <w:bCs w:val="0"/>
          <w:sz w:val="24"/>
          <w:szCs w:val="24"/>
        </w:rPr>
        <w:t xml:space="preserve">Дополнительные требования к коллективным Участникам и порядку подтверждения их соответствия установленным требованиям приведены в пункте </w:t>
      </w:r>
      <w:r w:rsidRPr="00E202AE">
        <w:fldChar w:fldCharType="begin"/>
      </w:r>
      <w:r w:rsidRPr="00E202AE">
        <w:instrText xml:space="preserve"> REF _Ref191386461 \n \h  \* MERGEFORMAT </w:instrText>
      </w:r>
      <w:r w:rsidRPr="00E202AE">
        <w:fldChar w:fldCharType="separate"/>
      </w:r>
      <w:r w:rsidRPr="00E202AE">
        <w:rPr>
          <w:bCs w:val="0"/>
          <w:sz w:val="24"/>
          <w:szCs w:val="24"/>
        </w:rPr>
        <w:t>3.3.10</w:t>
      </w:r>
      <w:r w:rsidRPr="00E202AE">
        <w:fldChar w:fldCharType="end"/>
      </w:r>
      <w:r w:rsidRPr="00E202AE">
        <w:rPr>
          <w:bCs w:val="0"/>
          <w:sz w:val="24"/>
          <w:szCs w:val="24"/>
        </w:rPr>
        <w:t>. При проведении запроса предложений на ЭТП, такое</w:t>
      </w:r>
      <w:r w:rsidRPr="00E202AE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Участника проводимого запроса предложений</w:t>
      </w:r>
      <w:r w:rsidR="00717F60" w:rsidRPr="00E202AE">
        <w:rPr>
          <w:sz w:val="24"/>
          <w:szCs w:val="24"/>
        </w:rPr>
        <w:t>.</w:t>
      </w:r>
      <w:bookmarkEnd w:id="428"/>
      <w:bookmarkEnd w:id="429"/>
      <w:proofErr w:type="gramEnd"/>
    </w:p>
    <w:p w:rsidR="00717F60" w:rsidRPr="00E202AE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E202AE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202AE">
        <w:rPr>
          <w:bCs w:val="0"/>
          <w:sz w:val="24"/>
          <w:szCs w:val="24"/>
        </w:rPr>
        <w:t>З</w:t>
      </w:r>
      <w:r w:rsidRPr="00E202AE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202AE">
        <w:rPr>
          <w:bCs w:val="0"/>
          <w:sz w:val="24"/>
          <w:szCs w:val="24"/>
        </w:rPr>
        <w:t>Договор</w:t>
      </w:r>
      <w:r w:rsidRPr="00E202AE">
        <w:rPr>
          <w:bCs w:val="0"/>
          <w:sz w:val="24"/>
          <w:szCs w:val="24"/>
        </w:rPr>
        <w:t xml:space="preserve">, </w:t>
      </w:r>
      <w:r w:rsidR="009C744E" w:rsidRPr="00E202AE">
        <w:rPr>
          <w:bCs w:val="0"/>
          <w:sz w:val="24"/>
          <w:szCs w:val="24"/>
        </w:rPr>
        <w:t>Участник</w:t>
      </w:r>
      <w:r w:rsidRPr="00E202AE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E202AE">
        <w:rPr>
          <w:bCs w:val="0"/>
          <w:sz w:val="24"/>
          <w:szCs w:val="24"/>
        </w:rPr>
        <w:t xml:space="preserve">должен </w:t>
      </w:r>
      <w:bookmarkStart w:id="432" w:name="_Ref303669099"/>
      <w:r w:rsidRPr="00E202AE">
        <w:rPr>
          <w:bCs w:val="0"/>
          <w:sz w:val="24"/>
          <w:szCs w:val="24"/>
        </w:rPr>
        <w:t>обладать гражданской</w:t>
      </w:r>
      <w:r w:rsidRPr="00382A07">
        <w:rPr>
          <w:bCs w:val="0"/>
          <w:sz w:val="24"/>
          <w:szCs w:val="24"/>
        </w:rPr>
        <w:t xml:space="preserve">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574B33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</w:t>
      </w:r>
      <w:r w:rsidRPr="00574B33">
        <w:rPr>
          <w:sz w:val="24"/>
          <w:szCs w:val="24"/>
          <w:lang w:eastAsia="ru-RU"/>
        </w:rPr>
        <w:t>. При несоблюдении требований Техническ</w:t>
      </w:r>
      <w:r w:rsidR="003776BB" w:rsidRPr="00574B33">
        <w:rPr>
          <w:sz w:val="24"/>
          <w:szCs w:val="24"/>
          <w:lang w:eastAsia="ru-RU"/>
        </w:rPr>
        <w:t>ог</w:t>
      </w:r>
      <w:proofErr w:type="gramStart"/>
      <w:r w:rsidR="003776BB" w:rsidRPr="00574B33">
        <w:rPr>
          <w:sz w:val="24"/>
          <w:szCs w:val="24"/>
          <w:lang w:eastAsia="ru-RU"/>
        </w:rPr>
        <w:t>о(</w:t>
      </w:r>
      <w:proofErr w:type="gramEnd"/>
      <w:r w:rsidRPr="00574B33">
        <w:rPr>
          <w:sz w:val="24"/>
          <w:szCs w:val="24"/>
          <w:lang w:eastAsia="ru-RU"/>
        </w:rPr>
        <w:t>их</w:t>
      </w:r>
      <w:r w:rsidR="003776BB" w:rsidRPr="00574B33">
        <w:rPr>
          <w:sz w:val="24"/>
          <w:szCs w:val="24"/>
          <w:lang w:eastAsia="ru-RU"/>
        </w:rPr>
        <w:t>)</w:t>
      </w:r>
      <w:r w:rsidRPr="00574B33">
        <w:rPr>
          <w:sz w:val="24"/>
          <w:szCs w:val="24"/>
          <w:lang w:eastAsia="ru-RU"/>
        </w:rPr>
        <w:t xml:space="preserve"> задани</w:t>
      </w:r>
      <w:r w:rsidR="003776BB" w:rsidRPr="00574B33">
        <w:rPr>
          <w:sz w:val="24"/>
          <w:szCs w:val="24"/>
          <w:lang w:eastAsia="ru-RU"/>
        </w:rPr>
        <w:t>я(</w:t>
      </w:r>
      <w:r w:rsidRPr="00574B33">
        <w:rPr>
          <w:sz w:val="24"/>
          <w:szCs w:val="24"/>
          <w:lang w:eastAsia="ru-RU"/>
        </w:rPr>
        <w:t>й</w:t>
      </w:r>
      <w:r w:rsidR="003776BB" w:rsidRPr="00574B33">
        <w:rPr>
          <w:sz w:val="24"/>
          <w:szCs w:val="24"/>
          <w:lang w:eastAsia="ru-RU"/>
        </w:rPr>
        <w:t>)</w:t>
      </w:r>
      <w:r w:rsidRPr="00574B33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574B33">
        <w:rPr>
          <w:sz w:val="24"/>
          <w:szCs w:val="24"/>
          <w:lang w:eastAsia="ru-RU"/>
        </w:rPr>
        <w:t>Заявку</w:t>
      </w:r>
      <w:r w:rsidRPr="00574B33">
        <w:rPr>
          <w:sz w:val="24"/>
          <w:szCs w:val="24"/>
          <w:lang w:eastAsia="ru-RU"/>
        </w:rPr>
        <w:t xml:space="preserve"> Участника.</w:t>
      </w:r>
    </w:p>
    <w:p w:rsidR="00FE209E" w:rsidRPr="00574B33" w:rsidRDefault="00FE209E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574B33">
        <w:rPr>
          <w:sz w:val="24"/>
          <w:szCs w:val="24"/>
        </w:rPr>
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</w:t>
      </w:r>
      <w:r w:rsidRPr="00574B33">
        <w:rPr>
          <w:sz w:val="24"/>
          <w:szCs w:val="24"/>
        </w:rPr>
        <w:lastRenderedPageBreak/>
        <w:t>Федерации от 24 июля 2007 г. N 209-ФЗ «О развитии малого и среднего предпринимательства в Российской Федерации».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574B33">
        <w:rPr>
          <w:sz w:val="24"/>
          <w:szCs w:val="24"/>
        </w:rPr>
        <w:t>Закупочная комиссия</w:t>
      </w:r>
      <w:r w:rsidRPr="00382A07">
        <w:rPr>
          <w:sz w:val="24"/>
          <w:szCs w:val="24"/>
        </w:rPr>
        <w:t xml:space="preserve">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B541D0">
        <w:fldChar w:fldCharType="begin"/>
      </w:r>
      <w:r w:rsidR="00B541D0">
        <w:instrText xml:space="preserve"> REF _Ref440291364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3.3.8.1</w:t>
      </w:r>
      <w:r w:rsidR="00B541D0">
        <w:fldChar w:fldCharType="end"/>
      </w:r>
      <w:r w:rsidRPr="00382A07">
        <w:rPr>
          <w:sz w:val="24"/>
          <w:szCs w:val="24"/>
        </w:rPr>
        <w:t>-</w:t>
      </w:r>
      <w:r w:rsidR="00B541D0">
        <w:fldChar w:fldCharType="begin"/>
      </w:r>
      <w:r w:rsidR="00B541D0">
        <w:instrText xml:space="preserve"> REF _Ref303669127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3.3.8.2</w:t>
      </w:r>
      <w:r w:rsidR="00B541D0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_Ref440271993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5.9</w:t>
      </w:r>
      <w:r w:rsidR="00B541D0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_Ref440271964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5.1.3</w:t>
      </w:r>
      <w:r w:rsidR="00B541D0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_Ref440272035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5.10</w:t>
      </w:r>
      <w:r w:rsidR="00B541D0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_Ref440272051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5.11</w:t>
      </w:r>
      <w:r w:rsidR="00B541D0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5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_Ref440272119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5.6.1</w:t>
      </w:r>
      <w:r w:rsidR="00B541D0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_Ref449017073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5.7</w:t>
      </w:r>
      <w:r w:rsidR="00B541D0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_Ref55336398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5.8</w:t>
      </w:r>
      <w:r w:rsidR="00B541D0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</w:t>
      </w:r>
      <w:proofErr w:type="gramStart"/>
      <w:r w:rsidR="006305A1" w:rsidRPr="00A80C89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  <w:proofErr w:type="gramEnd"/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_Ref440272256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5.12</w:t>
      </w:r>
      <w:r w:rsidR="00B541D0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_Ref440272274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5.14</w:t>
      </w:r>
      <w:r w:rsidR="00B541D0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B541D0">
        <w:fldChar w:fldCharType="begin"/>
      </w:r>
      <w:r w:rsidR="00B541D0">
        <w:instrText xml:space="preserve"> REF _Ref465675151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3.11.2</w:t>
      </w:r>
      <w:r w:rsidR="00B541D0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82A07">
        <w:rPr>
          <w:bCs w:val="0"/>
          <w:sz w:val="24"/>
          <w:szCs w:val="24"/>
        </w:rPr>
        <w:t xml:space="preserve"> </w:t>
      </w:r>
      <w:r w:rsidR="00DA1402" w:rsidRPr="00382A07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_Ref191386482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B541D0">
        <w:fldChar w:fldCharType="begin"/>
      </w:r>
      <w:r w:rsidR="00B541D0">
        <w:instrText xml:space="preserve"> REF _Ref191386407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B541D0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B541D0">
        <w:fldChar w:fldCharType="begin"/>
      </w:r>
      <w:r w:rsidR="00B541D0">
        <w:instrText xml:space="preserve"> REF _Ref307563248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DC3523">
        <w:rPr>
          <w:bCs w:val="0"/>
          <w:sz w:val="24"/>
          <w:szCs w:val="24"/>
        </w:rPr>
        <w:t>)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B541D0">
        <w:fldChar w:fldCharType="begin"/>
      </w:r>
      <w:r w:rsidR="00B541D0">
        <w:instrText xml:space="preserve"> REF _Ref307563262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DC3523">
        <w:rPr>
          <w:bCs w:val="0"/>
          <w:sz w:val="24"/>
          <w:szCs w:val="24"/>
        </w:rPr>
        <w:t>)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B541D0">
        <w:fldChar w:fldCharType="begin"/>
      </w:r>
      <w:r w:rsidR="00B541D0">
        <w:instrText xml:space="preserve"> REF _Ref306032591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B541D0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_Ref303669127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B541D0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B541D0">
        <w:fldChar w:fldCharType="begin"/>
      </w:r>
      <w:r w:rsidR="00B541D0">
        <w:instrText xml:space="preserve"> REF _Ref442188512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с)</w:t>
      </w:r>
      <w:r w:rsidR="00B541D0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B541D0">
        <w:fldChar w:fldCharType="begin"/>
      </w:r>
      <w:r w:rsidR="00B541D0">
        <w:instrText xml:space="preserve"> REF _Ref303587815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3.3.8.3</w:t>
      </w:r>
      <w:r w:rsidR="00B541D0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_Ref440272510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B541D0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_Ref440291364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B541D0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B541D0">
        <w:fldChar w:fldCharType="begin"/>
      </w:r>
      <w:r w:rsidR="00B541D0">
        <w:instrText xml:space="preserve"> REF _Ref440969765 \r \h  \* MERGEFORMAT </w:instrText>
      </w:r>
      <w:r w:rsidR="00B541D0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B541D0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B541D0">
        <w:fldChar w:fldCharType="begin"/>
      </w:r>
      <w:r w:rsidR="00B541D0">
        <w:instrText xml:space="preserve"> REF _Ref440289401 \r \h  \* MERGEFORMAT </w:instrText>
      </w:r>
      <w:r w:rsidR="00B541D0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B541D0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222A5F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B541D0">
        <w:fldChar w:fldCharType="begin"/>
      </w:r>
      <w:r w:rsidR="00B541D0">
        <w:instrText xml:space="preserve"> REF _Ref467168844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3.3.14.3</w:t>
      </w:r>
      <w:r w:rsidR="00B541D0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B541D0">
        <w:fldChar w:fldCharType="begin"/>
      </w:r>
      <w:r w:rsidR="00B541D0">
        <w:instrText xml:space="preserve"> REF _Ref442263553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3.3.14.4</w:t>
      </w:r>
      <w:r w:rsidR="00B541D0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B541D0">
        <w:fldChar w:fldCharType="begin"/>
      </w:r>
      <w:r w:rsidR="00B541D0">
        <w:instrText xml:space="preserve"> REF _Ref440272678 \r \h  \* MERGEFORMAT </w:instrText>
      </w:r>
      <w:r w:rsidR="00B541D0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B541D0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B541D0">
        <w:fldChar w:fldCharType="begin"/>
      </w:r>
      <w:r w:rsidR="00B541D0">
        <w:instrText xml:space="preserve"> REF _Ref306008743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541D0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B541D0">
        <w:fldChar w:fldCharType="begin"/>
      </w:r>
      <w:r w:rsidR="00B541D0">
        <w:instrText xml:space="preserve"> REF _Ref305753174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3.3.14.3.2</w:t>
      </w:r>
      <w:r w:rsidR="00B541D0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222A5F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D23D8A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B541D0">
        <w:fldChar w:fldCharType="begin"/>
      </w:r>
      <w:r w:rsidR="00B541D0">
        <w:instrText xml:space="preserve"> REF _Ref440272256 \r \h  \* MERGEFORMAT </w:instrText>
      </w:r>
      <w:r w:rsidR="00B541D0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B541D0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D23D8A">
        <w:rPr>
          <w:sz w:val="24"/>
          <w:szCs w:val="24"/>
        </w:rPr>
        <w:t xml:space="preserve">подготовленную по </w:t>
      </w:r>
      <w:r w:rsidRPr="00D23D8A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23D8A">
        <w:rPr>
          <w:sz w:val="24"/>
          <w:szCs w:val="24"/>
        </w:rPr>
        <w:t>(</w:t>
      </w:r>
      <w:r w:rsidRPr="00D23D8A">
        <w:rPr>
          <w:sz w:val="24"/>
          <w:szCs w:val="24"/>
          <w:lang w:eastAsia="ru-RU"/>
        </w:rPr>
        <w:t xml:space="preserve">подраздел </w:t>
      </w:r>
      <w:r w:rsidR="00B541D0" w:rsidRPr="00D23D8A">
        <w:fldChar w:fldCharType="begin"/>
      </w:r>
      <w:r w:rsidR="00B541D0" w:rsidRPr="00D23D8A">
        <w:instrText xml:space="preserve"> REF _Ref441574460 \r \h  \* MERGEFORMAT </w:instrText>
      </w:r>
      <w:r w:rsidR="00B541D0" w:rsidRPr="00D23D8A">
        <w:fldChar w:fldCharType="separate"/>
      </w:r>
      <w:r w:rsidR="006305A1" w:rsidRPr="00D23D8A">
        <w:rPr>
          <w:sz w:val="24"/>
          <w:szCs w:val="24"/>
          <w:lang w:eastAsia="ru-RU"/>
        </w:rPr>
        <w:t>5.13</w:t>
      </w:r>
      <w:r w:rsidR="00B541D0" w:rsidRPr="00D23D8A">
        <w:fldChar w:fldCharType="end"/>
      </w:r>
      <w:r w:rsidRPr="00D23D8A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B541D0" w:rsidRPr="00D23D8A">
        <w:fldChar w:fldCharType="begin"/>
      </w:r>
      <w:r w:rsidR="00B541D0" w:rsidRPr="00D23D8A">
        <w:instrText xml:space="preserve"> REF _Ref440289953 \r \h  \* MERGEFORMAT </w:instrText>
      </w:r>
      <w:r w:rsidR="00B541D0" w:rsidRPr="00D23D8A">
        <w:fldChar w:fldCharType="separate"/>
      </w:r>
      <w:r w:rsidR="006305A1" w:rsidRPr="00D23D8A">
        <w:rPr>
          <w:sz w:val="24"/>
          <w:szCs w:val="24"/>
        </w:rPr>
        <w:t>3.4.1.3</w:t>
      </w:r>
      <w:r w:rsidR="00B541D0" w:rsidRPr="00D23D8A">
        <w:fldChar w:fldCharType="end"/>
      </w:r>
      <w:r w:rsidRPr="00D23D8A">
        <w:rPr>
          <w:sz w:val="24"/>
          <w:szCs w:val="24"/>
        </w:rPr>
        <w:t xml:space="preserve"> настоящей Документации, по адресу: </w:t>
      </w:r>
      <w:hyperlink r:id="rId37" w:history="1">
        <w:r w:rsidR="00FE209E" w:rsidRPr="00D23D8A">
          <w:rPr>
            <w:sz w:val="24"/>
            <w:szCs w:val="24"/>
          </w:rPr>
          <w:t>РФ, 305029, Курская область, г. Курск, ул. К. Маркса, 27</w:t>
        </w:r>
      </w:hyperlink>
      <w:r w:rsidR="00FE209E" w:rsidRPr="00D23D8A">
        <w:rPr>
          <w:sz w:val="24"/>
          <w:szCs w:val="24"/>
        </w:rPr>
        <w:t xml:space="preserve">, </w:t>
      </w:r>
      <w:proofErr w:type="spellStart"/>
      <w:r w:rsidR="00FE209E" w:rsidRPr="00D23D8A">
        <w:rPr>
          <w:sz w:val="24"/>
          <w:szCs w:val="24"/>
        </w:rPr>
        <w:t>каб</w:t>
      </w:r>
      <w:proofErr w:type="spellEnd"/>
      <w:r w:rsidR="00FE209E" w:rsidRPr="00D23D8A">
        <w:rPr>
          <w:sz w:val="24"/>
          <w:szCs w:val="24"/>
        </w:rPr>
        <w:t>. № 407, исполнительный сотрудник – Горбылев Александр Владимирович (либо Бортко Андрей Валерьевич)</w:t>
      </w:r>
      <w:r w:rsidRPr="00D23D8A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D23D8A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23D8A">
        <w:rPr>
          <w:sz w:val="24"/>
          <w:szCs w:val="24"/>
        </w:rPr>
        <w:t>Пометка «</w:t>
      </w:r>
      <w:r w:rsidRPr="00D23D8A">
        <w:rPr>
          <w:bCs w:val="0"/>
          <w:sz w:val="24"/>
          <w:szCs w:val="24"/>
        </w:rPr>
        <w:t xml:space="preserve"> Соглашение о неустойке</w:t>
      </w:r>
      <w:r w:rsidRPr="00D23D8A">
        <w:rPr>
          <w:sz w:val="24"/>
          <w:szCs w:val="24"/>
        </w:rPr>
        <w:t>»;</w:t>
      </w:r>
    </w:p>
    <w:p w:rsidR="008D1B83" w:rsidRPr="00D23D8A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23D8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B541D0" w:rsidRPr="00D23D8A">
        <w:fldChar w:fldCharType="begin"/>
      </w:r>
      <w:r w:rsidR="00B541D0" w:rsidRPr="00D23D8A">
        <w:instrText xml:space="preserve"> REF _Ref191386085 \r \h  \* MERGEFORMAT </w:instrText>
      </w:r>
      <w:r w:rsidR="00B541D0" w:rsidRPr="00D23D8A">
        <w:fldChar w:fldCharType="separate"/>
      </w:r>
      <w:r w:rsidR="006305A1" w:rsidRPr="00D23D8A">
        <w:rPr>
          <w:sz w:val="24"/>
          <w:szCs w:val="24"/>
        </w:rPr>
        <w:t>1.1.1</w:t>
      </w:r>
      <w:r w:rsidR="00B541D0" w:rsidRPr="00D23D8A">
        <w:fldChar w:fldCharType="end"/>
      </w:r>
      <w:r w:rsidRPr="00D23D8A">
        <w:rPr>
          <w:sz w:val="24"/>
          <w:szCs w:val="24"/>
        </w:rPr>
        <w:t>;</w:t>
      </w:r>
    </w:p>
    <w:p w:rsidR="008D1B83" w:rsidRPr="00D23D8A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23D8A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23D8A">
        <w:rPr>
          <w:sz w:val="24"/>
          <w:szCs w:val="24"/>
        </w:rPr>
        <w:t>предмет Договора</w:t>
      </w:r>
      <w:r w:rsidRPr="00382A07">
        <w:rPr>
          <w:sz w:val="24"/>
          <w:szCs w:val="24"/>
        </w:rPr>
        <w:t xml:space="preserve"> в соответствии с пунктом </w:t>
      </w:r>
      <w:r w:rsidR="00B541D0">
        <w:fldChar w:fldCharType="begin"/>
      </w:r>
      <w:r w:rsidR="00B541D0">
        <w:instrText xml:space="preserve"> REF _Ref303323780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1.1.4</w:t>
      </w:r>
      <w:r w:rsidR="00B541D0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B541D0">
        <w:fldChar w:fldCharType="begin"/>
      </w:r>
      <w:r w:rsidR="00B541D0">
        <w:instrText xml:space="preserve"> REF _Ref467569911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3.3.14.5</w:t>
      </w:r>
      <w:r w:rsidR="00B541D0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szCs w:val="24"/>
        </w:rPr>
        <w:t>3.4.1.3</w:t>
      </w:r>
      <w:r w:rsidR="00B541D0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szCs w:val="24"/>
        </w:rPr>
        <w:t>3.4.1.3</w:t>
      </w:r>
      <w:r w:rsidR="00B541D0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A6615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</w:t>
      </w:r>
      <w:r w:rsidRPr="00A66155">
        <w:rPr>
          <w:rFonts w:eastAsia="Calibri"/>
          <w:szCs w:val="24"/>
          <w:lang w:eastAsia="en-US"/>
        </w:rPr>
        <w:t xml:space="preserve">, вместе с Анкетой Участника (п. </w:t>
      </w:r>
      <w:r w:rsidR="00B541D0" w:rsidRPr="00A66155">
        <w:fldChar w:fldCharType="begin"/>
      </w:r>
      <w:r w:rsidR="00B541D0" w:rsidRPr="00A66155">
        <w:instrText xml:space="preserve"> REF _Ref55335823 \r \h  \* MERGEFORMAT </w:instrText>
      </w:r>
      <w:r w:rsidR="00B541D0" w:rsidRPr="00A66155">
        <w:fldChar w:fldCharType="separate"/>
      </w:r>
      <w:r w:rsidR="006305A1" w:rsidRPr="00A66155">
        <w:rPr>
          <w:rFonts w:eastAsia="Calibri"/>
          <w:szCs w:val="24"/>
          <w:lang w:eastAsia="en-US"/>
        </w:rPr>
        <w:t>5.6</w:t>
      </w:r>
      <w:r w:rsidR="00B541D0" w:rsidRPr="00A66155">
        <w:fldChar w:fldCharType="end"/>
      </w:r>
      <w:r w:rsidRPr="00A6615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E209E" w:rsidRPr="00A66155">
        <w:rPr>
          <w:iCs/>
          <w:szCs w:val="24"/>
        </w:rPr>
        <w:t xml:space="preserve">специалиста 1-й категории отдела закупочной деятельности </w:t>
      </w:r>
      <w:proofErr w:type="gramStart"/>
      <w:r w:rsidR="00FE209E" w:rsidRPr="00A66155">
        <w:rPr>
          <w:iCs/>
          <w:szCs w:val="24"/>
        </w:rPr>
        <w:t>УЛ</w:t>
      </w:r>
      <w:proofErr w:type="gramEnd"/>
      <w:r w:rsidR="00FE209E" w:rsidRPr="00A66155">
        <w:rPr>
          <w:iCs/>
          <w:szCs w:val="24"/>
        </w:rPr>
        <w:t xml:space="preserve"> и МТО филиала ПАО «МРСК Центра» - «Курскэнерго» Горбылев А.В., контактные телефоны: (4712) 55-70-49, </w:t>
      </w:r>
      <w:r w:rsidR="00FE209E" w:rsidRPr="00A66155">
        <w:rPr>
          <w:szCs w:val="24"/>
        </w:rPr>
        <w:t xml:space="preserve">адрес электронной почты: </w:t>
      </w:r>
      <w:hyperlink r:id="rId38" w:history="1">
        <w:r w:rsidR="00FE209E" w:rsidRPr="00A66155">
          <w:rPr>
            <w:rStyle w:val="a7"/>
            <w:szCs w:val="24"/>
            <w:lang w:val="en-US"/>
          </w:rPr>
          <w:t>Gorbylev</w:t>
        </w:r>
        <w:r w:rsidR="00FE209E" w:rsidRPr="00A66155">
          <w:rPr>
            <w:rStyle w:val="a7"/>
            <w:szCs w:val="24"/>
          </w:rPr>
          <w:t>.</w:t>
        </w:r>
        <w:r w:rsidR="00FE209E" w:rsidRPr="00A66155">
          <w:rPr>
            <w:rStyle w:val="a7"/>
            <w:szCs w:val="24"/>
            <w:lang w:val="en-US"/>
          </w:rPr>
          <w:t>av</w:t>
        </w:r>
        <w:r w:rsidR="00FE209E" w:rsidRPr="00A66155">
          <w:rPr>
            <w:rStyle w:val="a7"/>
            <w:szCs w:val="24"/>
          </w:rPr>
          <w:t>@mrsk-1.ru</w:t>
        </w:r>
      </w:hyperlink>
      <w:r w:rsidRPr="00A6615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A66155">
        <w:rPr>
          <w:szCs w:val="24"/>
        </w:rPr>
        <w:t xml:space="preserve">до момента истечения срока окончания приема заявок (п. </w:t>
      </w:r>
      <w:r w:rsidR="00B541D0" w:rsidRPr="00A66155">
        <w:fldChar w:fldCharType="begin"/>
      </w:r>
      <w:r w:rsidR="00B541D0" w:rsidRPr="00A66155">
        <w:instrText xml:space="preserve"> REF _Ref440289953 \r \h  \* MERGEFORMAT </w:instrText>
      </w:r>
      <w:r w:rsidR="00B541D0" w:rsidRPr="00A66155">
        <w:fldChar w:fldCharType="separate"/>
      </w:r>
      <w:r w:rsidR="006305A1" w:rsidRPr="00A66155">
        <w:rPr>
          <w:szCs w:val="24"/>
        </w:rPr>
        <w:t>3.4.1.3</w:t>
      </w:r>
      <w:r w:rsidR="00B541D0" w:rsidRPr="00A66155">
        <w:fldChar w:fldCharType="end"/>
      </w:r>
      <w:r w:rsidRPr="00A6615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A6615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6D2FCD" w:rsidRPr="00DB5A15" w:rsidRDefault="000D2348" w:rsidP="006D2FC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F91377">
        <w:rPr>
          <w:sz w:val="24"/>
          <w:szCs w:val="24"/>
        </w:rPr>
        <w:lastRenderedPageBreak/>
        <w:t>Получатель платежа: Филиал ПАО «МРСК Центра</w:t>
      </w:r>
      <w:proofErr w:type="gramStart"/>
      <w:r w:rsidRPr="00F91377">
        <w:rPr>
          <w:sz w:val="24"/>
          <w:szCs w:val="24"/>
        </w:rPr>
        <w:t>»-</w:t>
      </w:r>
      <w:proofErr w:type="gramEnd"/>
      <w:r w:rsidRPr="00F91377">
        <w:rPr>
          <w:sz w:val="24"/>
          <w:szCs w:val="24"/>
        </w:rPr>
        <w:t>«Курскэнерго»</w:t>
      </w:r>
    </w:p>
    <w:p w:rsidR="000D2348" w:rsidRPr="00F91377" w:rsidRDefault="000D2348" w:rsidP="000D2348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13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91377">
        <w:rPr>
          <w:sz w:val="24"/>
          <w:szCs w:val="24"/>
        </w:rPr>
        <w:t>ИНН: 6901067107,КПП: 463202002</w:t>
      </w:r>
    </w:p>
    <w:p w:rsidR="000D2348" w:rsidRPr="00F91377" w:rsidRDefault="000D2348" w:rsidP="000D234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</w:t>
      </w:r>
      <w:proofErr w:type="gramStart"/>
      <w:r w:rsidRPr="00F91377">
        <w:rPr>
          <w:sz w:val="24"/>
          <w:szCs w:val="24"/>
        </w:rPr>
        <w:t>р</w:t>
      </w:r>
      <w:proofErr w:type="gramEnd"/>
      <w:r w:rsidRPr="00F91377">
        <w:rPr>
          <w:sz w:val="24"/>
          <w:szCs w:val="24"/>
        </w:rPr>
        <w:t>/с: 40702810418250001092в Филиале ПАО Банк ВТБ в г Воронеже</w:t>
      </w:r>
    </w:p>
    <w:p w:rsidR="000D2348" w:rsidRPr="00F91377" w:rsidRDefault="000D2348" w:rsidP="000D234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Pr="00F91377">
        <w:rPr>
          <w:sz w:val="24"/>
          <w:szCs w:val="24"/>
        </w:rPr>
        <w:t>БИК: 042007835</w:t>
      </w:r>
    </w:p>
    <w:p w:rsidR="006D2FCD" w:rsidRPr="00DB5A15" w:rsidRDefault="000D2348" w:rsidP="000D234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</w:t>
      </w:r>
      <w:r w:rsidRPr="00F91377">
        <w:rPr>
          <w:sz w:val="24"/>
          <w:szCs w:val="24"/>
        </w:rPr>
        <w:t>к/с: 30101810100000000835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B541D0">
        <w:fldChar w:fldCharType="begin"/>
      </w:r>
      <w:r w:rsidR="00B541D0">
        <w:instrText xml:space="preserve"> REF _Ref306140451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3.14</w:t>
      </w:r>
      <w:r w:rsidR="00B541D0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382A07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382A07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935D2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 xml:space="preserve">архивов, состоящих </w:t>
      </w:r>
      <w:r w:rsidRPr="00935D21">
        <w:rPr>
          <w:bCs w:val="0"/>
          <w:sz w:val="24"/>
          <w:szCs w:val="24"/>
        </w:rPr>
        <w:t>из нескольких частей (томов) на ЭТП не допускается.</w:t>
      </w:r>
    </w:p>
    <w:p w:rsidR="00717F60" w:rsidRPr="00935D21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935D21">
        <w:rPr>
          <w:bCs w:val="0"/>
          <w:sz w:val="24"/>
          <w:szCs w:val="24"/>
        </w:rPr>
        <w:t>Заявк</w:t>
      </w:r>
      <w:r w:rsidR="00717F60" w:rsidRPr="00935D21">
        <w:rPr>
          <w:bCs w:val="0"/>
          <w:sz w:val="24"/>
          <w:szCs w:val="24"/>
        </w:rPr>
        <w:t xml:space="preserve">и на ЭТП могут быть поданы до </w:t>
      </w:r>
      <w:r w:rsidR="002B5044" w:rsidRPr="00935D21">
        <w:rPr>
          <w:b/>
          <w:bCs w:val="0"/>
          <w:sz w:val="24"/>
          <w:szCs w:val="24"/>
        </w:rPr>
        <w:t xml:space="preserve">12 часов 00 минут </w:t>
      </w:r>
      <w:r w:rsidR="00925429" w:rsidRPr="00935D21">
        <w:rPr>
          <w:b/>
          <w:bCs w:val="0"/>
          <w:sz w:val="24"/>
          <w:szCs w:val="24"/>
        </w:rPr>
        <w:t>1</w:t>
      </w:r>
      <w:r w:rsidR="005818B2" w:rsidRPr="00935D21">
        <w:rPr>
          <w:b/>
          <w:bCs w:val="0"/>
          <w:sz w:val="24"/>
          <w:szCs w:val="24"/>
        </w:rPr>
        <w:t>1</w:t>
      </w:r>
      <w:r w:rsidR="002B5044" w:rsidRPr="00935D21">
        <w:rPr>
          <w:b/>
          <w:bCs w:val="0"/>
          <w:sz w:val="24"/>
          <w:szCs w:val="24"/>
        </w:rPr>
        <w:t xml:space="preserve"> </w:t>
      </w:r>
      <w:r w:rsidR="00925429" w:rsidRPr="00935D21">
        <w:rPr>
          <w:b/>
          <w:bCs w:val="0"/>
          <w:sz w:val="24"/>
          <w:szCs w:val="24"/>
        </w:rPr>
        <w:t>декабря</w:t>
      </w:r>
      <w:r w:rsidR="002B5044" w:rsidRPr="00935D21">
        <w:rPr>
          <w:b/>
          <w:bCs w:val="0"/>
          <w:sz w:val="24"/>
          <w:szCs w:val="24"/>
        </w:rPr>
        <w:t xml:space="preserve"> </w:t>
      </w:r>
      <w:r w:rsidR="004E638A" w:rsidRPr="00935D21">
        <w:rPr>
          <w:b/>
          <w:bCs w:val="0"/>
          <w:sz w:val="24"/>
          <w:szCs w:val="24"/>
        </w:rPr>
        <w:t>2017</w:t>
      </w:r>
      <w:r w:rsidR="002B5044" w:rsidRPr="00935D21">
        <w:rPr>
          <w:b/>
          <w:bCs w:val="0"/>
          <w:sz w:val="24"/>
          <w:szCs w:val="24"/>
        </w:rPr>
        <w:t xml:space="preserve"> года</w:t>
      </w:r>
      <w:r w:rsidR="00BC2634" w:rsidRPr="00935D21">
        <w:rPr>
          <w:b/>
          <w:bCs w:val="0"/>
          <w:sz w:val="24"/>
          <w:szCs w:val="24"/>
        </w:rPr>
        <w:t xml:space="preserve">, </w:t>
      </w:r>
      <w:r w:rsidR="00BC2634" w:rsidRPr="00935D2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935D21">
        <w:rPr>
          <w:bCs w:val="0"/>
          <w:spacing w:val="-2"/>
          <w:sz w:val="24"/>
          <w:szCs w:val="24"/>
        </w:rPr>
        <w:t>(под</w:t>
      </w:r>
      <w:r w:rsidR="00BC2634" w:rsidRPr="00935D21">
        <w:rPr>
          <w:bCs w:val="0"/>
          <w:sz w:val="24"/>
          <w:szCs w:val="24"/>
        </w:rPr>
        <w:t xml:space="preserve">раздел </w:t>
      </w:r>
      <w:r w:rsidR="00B541D0" w:rsidRPr="00935D21">
        <w:fldChar w:fldCharType="begin"/>
      </w:r>
      <w:r w:rsidR="00B541D0" w:rsidRPr="00935D21">
        <w:instrText xml:space="preserve"> REF _Ref55336310 \r \h  \* MERGEFORMAT </w:instrText>
      </w:r>
      <w:r w:rsidR="00B541D0" w:rsidRPr="00935D21">
        <w:fldChar w:fldCharType="separate"/>
      </w:r>
      <w:r w:rsidR="006305A1" w:rsidRPr="00935D21">
        <w:rPr>
          <w:bCs w:val="0"/>
          <w:sz w:val="24"/>
          <w:szCs w:val="24"/>
        </w:rPr>
        <w:t>5.1</w:t>
      </w:r>
      <w:r w:rsidR="00B541D0" w:rsidRPr="00935D21">
        <w:fldChar w:fldCharType="end"/>
      </w:r>
      <w:r w:rsidR="00BC2634" w:rsidRPr="00935D21">
        <w:rPr>
          <w:bCs w:val="0"/>
          <w:sz w:val="24"/>
          <w:szCs w:val="24"/>
          <w:lang w:eastAsia="ru-RU"/>
        </w:rPr>
        <w:t>)</w:t>
      </w:r>
      <w:r w:rsidR="00BC2634" w:rsidRPr="00935D2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935D21">
        <w:rPr>
          <w:bCs w:val="0"/>
          <w:i/>
          <w:sz w:val="24"/>
          <w:szCs w:val="24"/>
        </w:rPr>
        <w:t>.</w:t>
      </w:r>
      <w:bookmarkEnd w:id="556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115077798"/>
      <w:bookmarkStart w:id="558" w:name="_Toc439323708"/>
      <w:bookmarkStart w:id="559" w:name="_Toc440357106"/>
      <w:bookmarkStart w:id="560" w:name="_Toc440359661"/>
      <w:bookmarkStart w:id="561" w:name="_Toc440632124"/>
      <w:bookmarkStart w:id="562" w:name="_Toc440875945"/>
      <w:bookmarkStart w:id="563" w:name="_Toc441130973"/>
      <w:bookmarkStart w:id="564" w:name="_Toc447269788"/>
      <w:r w:rsidRPr="00935D21">
        <w:rPr>
          <w:bCs w:val="0"/>
          <w:sz w:val="24"/>
          <w:szCs w:val="24"/>
        </w:rPr>
        <w:t>После наступления даты и времени завершения</w:t>
      </w:r>
      <w:r w:rsidRPr="00382A07">
        <w:rPr>
          <w:bCs w:val="0"/>
          <w:sz w:val="24"/>
          <w:szCs w:val="24"/>
        </w:rPr>
        <w:t xml:space="preserve"> срока подачи Заявок Участниками 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</w:t>
      </w:r>
      <w:r w:rsidRPr="00382A07">
        <w:rPr>
          <w:bCs w:val="0"/>
          <w:sz w:val="24"/>
          <w:szCs w:val="24"/>
        </w:rPr>
        <w:lastRenderedPageBreak/>
        <w:t>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5" w:name="_Toc464120610"/>
      <w:bookmarkStart w:id="566" w:name="_Toc466970530"/>
      <w:bookmarkStart w:id="567" w:name="_Toc468462443"/>
      <w:bookmarkStart w:id="568" w:name="_Toc469482036"/>
      <w:bookmarkStart w:id="569" w:name="_Toc472411810"/>
      <w:bookmarkStart w:id="570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bookmarkEnd w:id="542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B541D0">
        <w:fldChar w:fldCharType="begin"/>
      </w:r>
      <w:r w:rsidR="00B541D0">
        <w:instrText xml:space="preserve"> REF _Ref440272256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5.12</w:t>
      </w:r>
      <w:r w:rsidR="00B541D0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541D0">
        <w:fldChar w:fldCharType="begin"/>
      </w:r>
      <w:r w:rsidR="00B541D0">
        <w:instrText xml:space="preserve"> REF _Ref467569419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5.13</w:t>
      </w:r>
      <w:r w:rsidR="00B541D0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1" w:name="_Ref303683883"/>
      <w:bookmarkStart w:id="572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1"/>
      <w:bookmarkEnd w:id="572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3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541D0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541D0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541D0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B541D0">
        <w:fldChar w:fldCharType="begin"/>
      </w:r>
      <w:r w:rsidR="00B541D0">
        <w:instrText xml:space="preserve"> REF _Ref55279015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3.3.1.6</w:t>
      </w:r>
      <w:r w:rsidR="00B541D0">
        <w:fldChar w:fldCharType="end"/>
      </w:r>
      <w:r w:rsidRPr="00382A07">
        <w:rPr>
          <w:sz w:val="24"/>
          <w:szCs w:val="24"/>
        </w:rPr>
        <w:t xml:space="preserve">, </w:t>
      </w:r>
      <w:r w:rsidR="00B541D0">
        <w:fldChar w:fldCharType="begin"/>
      </w:r>
      <w:r w:rsidR="00B541D0">
        <w:instrText xml:space="preserve"> REF _Ref195087786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3.3.1.7</w:t>
      </w:r>
      <w:r w:rsidR="00B541D0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4" w:name="_Ref468199992"/>
      <w:bookmarkStart w:id="575" w:name="_Ref468200102"/>
      <w:bookmarkStart w:id="576" w:name="_Toc498588897"/>
      <w:r w:rsidRPr="00382A07">
        <w:t>Оценка Заявок и проведение переговоров</w:t>
      </w:r>
      <w:bookmarkEnd w:id="573"/>
      <w:bookmarkEnd w:id="574"/>
      <w:bookmarkEnd w:id="575"/>
      <w:bookmarkEnd w:id="576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7" w:name="_Toc439323711"/>
      <w:bookmarkStart w:id="578" w:name="_Toc440357109"/>
      <w:bookmarkStart w:id="579" w:name="_Toc440359664"/>
      <w:bookmarkStart w:id="580" w:name="_Toc440632127"/>
      <w:bookmarkStart w:id="581" w:name="_Toc440875948"/>
      <w:bookmarkStart w:id="582" w:name="_Toc441130976"/>
      <w:bookmarkStart w:id="583" w:name="_Toc447269791"/>
      <w:bookmarkStart w:id="584" w:name="_Toc464120613"/>
      <w:bookmarkStart w:id="585" w:name="_Toc466970533"/>
      <w:bookmarkStart w:id="586" w:name="_Toc468462446"/>
      <w:bookmarkStart w:id="587" w:name="_Toc469482039"/>
      <w:bookmarkStart w:id="588" w:name="_Toc472411813"/>
      <w:bookmarkStart w:id="589" w:name="_Toc498588898"/>
      <w:r w:rsidRPr="00382A07">
        <w:rPr>
          <w:szCs w:val="24"/>
        </w:rPr>
        <w:t>Общие положения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B541D0">
        <w:fldChar w:fldCharType="begin"/>
      </w:r>
      <w:r w:rsidR="00B541D0">
        <w:instrText xml:space="preserve"> REF _Ref93089454 \n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B541D0">
        <w:fldChar w:fldCharType="begin"/>
      </w:r>
      <w:r w:rsidR="00B541D0">
        <w:instrText xml:space="preserve"> REF _Ref303670674 \n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B541D0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_Ref306138385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B541D0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0" w:name="_Ref93089454"/>
      <w:bookmarkStart w:id="591" w:name="_Toc439323712"/>
      <w:bookmarkStart w:id="592" w:name="_Toc440357110"/>
      <w:bookmarkStart w:id="593" w:name="_Toc440359665"/>
      <w:bookmarkStart w:id="594" w:name="_Toc440632128"/>
      <w:bookmarkStart w:id="595" w:name="_Toc440875949"/>
      <w:bookmarkStart w:id="596" w:name="_Toc441130977"/>
      <w:bookmarkStart w:id="597" w:name="_Toc447269792"/>
      <w:bookmarkStart w:id="598" w:name="_Toc464120614"/>
      <w:bookmarkStart w:id="599" w:name="_Toc466970534"/>
      <w:bookmarkStart w:id="600" w:name="_Toc468462447"/>
      <w:bookmarkStart w:id="601" w:name="_Toc469482040"/>
      <w:bookmarkStart w:id="602" w:name="_Toc472411814"/>
      <w:bookmarkStart w:id="603" w:name="_Toc498588899"/>
      <w:r w:rsidRPr="00382A07">
        <w:rPr>
          <w:szCs w:val="24"/>
        </w:rPr>
        <w:lastRenderedPageBreak/>
        <w:t>Отборочная стадия</w:t>
      </w:r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4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4"/>
      <w:bookmarkEnd w:id="605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_Ref444179578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5.10</w:t>
      </w:r>
      <w:r w:rsidR="00B541D0">
        <w:fldChar w:fldCharType="end"/>
      </w:r>
      <w:r w:rsidRPr="00382A07">
        <w:rPr>
          <w:sz w:val="24"/>
          <w:szCs w:val="24"/>
        </w:rPr>
        <w:t xml:space="preserve">);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B541D0">
        <w:fldChar w:fldCharType="begin"/>
      </w:r>
      <w:r w:rsidR="00B541D0">
        <w:instrText xml:space="preserve"> REF _Ref306176386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</w:t>
      </w:r>
      <w:r w:rsidR="00B541D0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lastRenderedPageBreak/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B541D0">
        <w:fldChar w:fldCharType="begin"/>
      </w:r>
      <w:r w:rsidR="00B541D0">
        <w:instrText xml:space="preserve"> REF _Ref306176386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</w:t>
      </w:r>
      <w:r w:rsidR="00B541D0">
        <w:fldChar w:fldCharType="end"/>
      </w:r>
      <w:r w:rsidR="007F3FB7" w:rsidRPr="00382A07">
        <w:rPr>
          <w:sz w:val="24"/>
          <w:szCs w:val="24"/>
        </w:rPr>
        <w:t>).</w:t>
      </w:r>
      <w:bookmarkEnd w:id="606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7" w:name="_Ref303670674"/>
      <w:bookmarkStart w:id="608" w:name="_Toc439323713"/>
      <w:bookmarkStart w:id="609" w:name="_Toc440357111"/>
      <w:bookmarkStart w:id="610" w:name="_Toc440359666"/>
      <w:bookmarkStart w:id="611" w:name="_Toc440632129"/>
      <w:bookmarkStart w:id="612" w:name="_Toc440875950"/>
      <w:bookmarkStart w:id="613" w:name="_Toc441130978"/>
      <w:bookmarkStart w:id="614" w:name="_Toc447269793"/>
      <w:bookmarkStart w:id="615" w:name="_Toc464120615"/>
      <w:bookmarkStart w:id="616" w:name="_Toc466970535"/>
      <w:bookmarkStart w:id="617" w:name="_Toc468462448"/>
      <w:bookmarkStart w:id="618" w:name="_Toc469482041"/>
      <w:bookmarkStart w:id="619" w:name="_Toc472411815"/>
      <w:bookmarkStart w:id="620" w:name="_Toc498588900"/>
      <w:r w:rsidRPr="00382A07">
        <w:rPr>
          <w:szCs w:val="24"/>
        </w:rPr>
        <w:t>Проведение переговоров</w:t>
      </w:r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1" w:name="_Ref306138385"/>
      <w:bookmarkStart w:id="622" w:name="_Toc439323714"/>
      <w:bookmarkStart w:id="623" w:name="_Toc440357112"/>
      <w:bookmarkStart w:id="624" w:name="_Toc440359667"/>
      <w:bookmarkStart w:id="625" w:name="_Toc440632130"/>
      <w:bookmarkStart w:id="626" w:name="_Toc440875951"/>
      <w:bookmarkStart w:id="627" w:name="_Toc441130979"/>
      <w:bookmarkStart w:id="628" w:name="_Toc447269794"/>
      <w:bookmarkStart w:id="629" w:name="_Toc464120616"/>
      <w:bookmarkStart w:id="630" w:name="_Toc466970536"/>
      <w:bookmarkStart w:id="631" w:name="_Toc468462449"/>
      <w:bookmarkStart w:id="632" w:name="_Toc469482042"/>
      <w:bookmarkStart w:id="633" w:name="_Toc472411816"/>
      <w:bookmarkStart w:id="634" w:name="_Toc498588901"/>
      <w:r w:rsidRPr="00382A07">
        <w:rPr>
          <w:szCs w:val="24"/>
        </w:rPr>
        <w:t>Оценочная стадия</w:t>
      </w:r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B541D0">
        <w:fldChar w:fldCharType="begin"/>
      </w:r>
      <w:r w:rsidR="00B541D0">
        <w:instrText xml:space="preserve"> REF _Ref471821960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3.8</w:t>
      </w:r>
      <w:r w:rsidR="00B541D0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5" w:name="_Ref303250967"/>
      <w:bookmarkStart w:id="636" w:name="_Toc305697378"/>
      <w:bookmarkStart w:id="637" w:name="_Toc498588902"/>
      <w:bookmarkStart w:id="638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5"/>
      <w:bookmarkEnd w:id="636"/>
      <w:bookmarkEnd w:id="637"/>
      <w:r w:rsidRPr="00382A07">
        <w:t xml:space="preserve"> </w:t>
      </w:r>
    </w:p>
    <w:bookmarkEnd w:id="638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9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39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3005"/>
      <w:r w:rsidRPr="00382A07">
        <w:rPr>
          <w:sz w:val="24"/>
          <w:szCs w:val="24"/>
          <w:lang w:eastAsia="ru-RU"/>
        </w:rPr>
        <w:lastRenderedPageBreak/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0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B541D0">
        <w:fldChar w:fldCharType="begin"/>
      </w:r>
      <w:r w:rsidR="00B541D0">
        <w:instrText xml:space="preserve"> REF _Ref465850064 \r \h  \* MERGEFORMAT </w:instrText>
      </w:r>
      <w:r w:rsidR="00B541D0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B541D0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B541D0">
        <w:fldChar w:fldCharType="begin"/>
      </w:r>
      <w:r w:rsidR="00B541D0">
        <w:instrText xml:space="preserve"> REF _Ref306352987 \r \h  \* MERGEFORMAT </w:instrText>
      </w:r>
      <w:r w:rsidR="00B541D0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B541D0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B541D0">
        <w:fldChar w:fldCharType="begin"/>
      </w:r>
      <w:r w:rsidR="00B541D0">
        <w:instrText xml:space="preserve"> REF _Ref306353005 \r \h  \* MERGEFORMAT </w:instrText>
      </w:r>
      <w:r w:rsidR="00B541D0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B541D0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1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2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2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B541D0">
        <w:fldChar w:fldCharType="begin"/>
      </w:r>
      <w:r w:rsidR="00B541D0">
        <w:instrText xml:space="preserve"> REF _Ref465670219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3.11</w:t>
      </w:r>
      <w:r w:rsidR="00B541D0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B541D0">
        <w:fldChar w:fldCharType="begin"/>
      </w:r>
      <w:r w:rsidR="00B541D0">
        <w:instrText xml:space="preserve"> REF _Ref468453355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3.7.8</w:t>
      </w:r>
      <w:r w:rsidR="00B541D0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B541D0">
        <w:fldChar w:fldCharType="begin"/>
      </w:r>
      <w:r w:rsidR="00B541D0">
        <w:instrText xml:space="preserve"> REF _Ref465675151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3.11.2</w:t>
      </w:r>
      <w:r w:rsidR="00B541D0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B541D0">
        <w:fldChar w:fldCharType="begin"/>
      </w:r>
      <w:r w:rsidR="00B541D0">
        <w:instrText xml:space="preserve"> REF _Ref465675151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3.11.2</w:t>
      </w:r>
      <w:r w:rsidR="00B541D0">
        <w:fldChar w:fldCharType="end"/>
      </w:r>
      <w:r w:rsidRPr="001018D6">
        <w:rPr>
          <w:sz w:val="24"/>
          <w:szCs w:val="24"/>
        </w:rPr>
        <w:t xml:space="preserve"> документации, предоставляются </w:t>
      </w:r>
      <w:r w:rsidRPr="001018D6">
        <w:rPr>
          <w:sz w:val="24"/>
          <w:szCs w:val="24"/>
        </w:rPr>
        <w:lastRenderedPageBreak/>
        <w:t>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3" w:name="_Ref471821960"/>
      <w:bookmarkStart w:id="644" w:name="_Toc471986593"/>
      <w:bookmarkStart w:id="645" w:name="_Toc472409204"/>
      <w:bookmarkStart w:id="646" w:name="_Toc498588903"/>
      <w:bookmarkStart w:id="647" w:name="_Ref303681924"/>
      <w:bookmarkStart w:id="648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3"/>
      <w:bookmarkEnd w:id="644"/>
      <w:bookmarkEnd w:id="645"/>
      <w:bookmarkEnd w:id="646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A93369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</w:t>
      </w:r>
      <w:r w:rsidRPr="00A93369">
        <w:rPr>
          <w:sz w:val="24"/>
          <w:szCs w:val="24"/>
        </w:rPr>
        <w:t xml:space="preserve">продукции российского происхождения принимается </w:t>
      </w:r>
      <w:proofErr w:type="gramStart"/>
      <w:r w:rsidRPr="00A93369">
        <w:rPr>
          <w:i/>
          <w:sz w:val="24"/>
          <w:szCs w:val="24"/>
          <w:lang w:val="en-US"/>
        </w:rPr>
        <w:t>k</w:t>
      </w:r>
      <w:proofErr w:type="gramEnd"/>
      <w:r w:rsidRPr="00A93369">
        <w:rPr>
          <w:i/>
          <w:sz w:val="24"/>
          <w:szCs w:val="24"/>
          <w:vertAlign w:val="subscript"/>
        </w:rPr>
        <w:t>ПРИОР</w:t>
      </w:r>
      <w:r w:rsidRPr="00A93369">
        <w:rPr>
          <w:sz w:val="24"/>
          <w:szCs w:val="24"/>
        </w:rPr>
        <w:t xml:space="preserve">=0,85, иначе </w:t>
      </w:r>
      <w:r w:rsidRPr="00A93369">
        <w:rPr>
          <w:i/>
          <w:sz w:val="24"/>
          <w:szCs w:val="24"/>
          <w:lang w:val="en-US"/>
        </w:rPr>
        <w:t>k</w:t>
      </w:r>
      <w:r w:rsidRPr="00A93369">
        <w:rPr>
          <w:i/>
          <w:sz w:val="24"/>
          <w:szCs w:val="24"/>
          <w:vertAlign w:val="subscript"/>
        </w:rPr>
        <w:t>ПРИОР</w:t>
      </w:r>
      <w:r w:rsidRPr="00A93369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A93369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93369">
        <w:rPr>
          <w:sz w:val="24"/>
          <w:szCs w:val="24"/>
        </w:rPr>
        <w:t>Приоритет не предоставляется в случаях, если:</w:t>
      </w:r>
    </w:p>
    <w:p w:rsidR="00031513" w:rsidRPr="00A93369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3369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B541D0" w:rsidRPr="00A93369">
        <w:fldChar w:fldCharType="begin"/>
      </w:r>
      <w:r w:rsidR="00B541D0" w:rsidRPr="00A93369">
        <w:instrText xml:space="preserve"> REF _Ref303251044 \r \h  \* MERGEFORMAT </w:instrText>
      </w:r>
      <w:r w:rsidR="00B541D0" w:rsidRPr="00A93369">
        <w:fldChar w:fldCharType="separate"/>
      </w:r>
      <w:r w:rsidR="006305A1" w:rsidRPr="00A93369">
        <w:rPr>
          <w:rFonts w:ascii="Times New Roman" w:hAnsi="Times New Roman" w:cs="Times New Roman"/>
          <w:sz w:val="24"/>
          <w:szCs w:val="24"/>
        </w:rPr>
        <w:t>3.10</w:t>
      </w:r>
      <w:r w:rsidR="00B541D0" w:rsidRPr="00A93369">
        <w:fldChar w:fldCharType="end"/>
      </w:r>
      <w:r w:rsidRPr="00A93369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A93369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A93369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A93369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A93369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3369">
        <w:rPr>
          <w:rFonts w:ascii="Times New Roman" w:hAnsi="Times New Roman" w:cs="Times New Roman"/>
          <w:sz w:val="24"/>
          <w:szCs w:val="24"/>
        </w:rPr>
        <w:t>б) в заявке на участие в закупке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B541D0">
        <w:fldChar w:fldCharType="begin"/>
      </w:r>
      <w:r w:rsidR="00B541D0">
        <w:instrText xml:space="preserve"> REF _Ref472411304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3.3.7.1</w:t>
      </w:r>
      <w:r w:rsidR="00B541D0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B541D0">
        <w:fldChar w:fldCharType="begin"/>
      </w:r>
      <w:r w:rsidR="00B541D0">
        <w:instrText xml:space="preserve"> REF _Ref440271072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541D0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 xml:space="preserve">«Страна происхождения» наименование страны происхождения предлагаемой к поставке продукции. При этом </w:t>
      </w:r>
      <w:r w:rsidRPr="001018D6">
        <w:rPr>
          <w:sz w:val="24"/>
          <w:szCs w:val="24"/>
        </w:rPr>
        <w:lastRenderedPageBreak/>
        <w:t>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72412060"/>
      <w:bookmarkStart w:id="650" w:name="_Ref472412072"/>
      <w:bookmarkStart w:id="651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7"/>
      <w:bookmarkEnd w:id="648"/>
      <w:bookmarkEnd w:id="649"/>
      <w:bookmarkEnd w:id="650"/>
      <w:bookmarkEnd w:id="651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2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2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3" w:name="_Ref303251044"/>
      <w:bookmarkStart w:id="654" w:name="_Toc498588905"/>
      <w:bookmarkStart w:id="655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3"/>
      <w:bookmarkEnd w:id="654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6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6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7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8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8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59" w:name="_Ref465670219"/>
      <w:bookmarkStart w:id="660" w:name="_Toc468441704"/>
      <w:bookmarkStart w:id="661" w:name="_Toc498588906"/>
      <w:bookmarkStart w:id="662" w:name="_Ref303683929"/>
      <w:r w:rsidRPr="004A1A68">
        <w:rPr>
          <w:bCs w:val="0"/>
        </w:rPr>
        <w:lastRenderedPageBreak/>
        <w:t>Антидемпинговые меры</w:t>
      </w:r>
      <w:bookmarkEnd w:id="659"/>
      <w:bookmarkEnd w:id="660"/>
      <w:bookmarkEnd w:id="661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B541D0">
        <w:fldChar w:fldCharType="begin"/>
      </w:r>
      <w:r w:rsidR="00B541D0">
        <w:instrText xml:space="preserve"> REF _Ref468456963 \r \h  \* MERGEFORMAT </w:instrText>
      </w:r>
      <w:r w:rsidR="00B541D0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B541D0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3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3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B541D0">
        <w:fldChar w:fldCharType="begin"/>
      </w:r>
      <w:r w:rsidR="00B541D0">
        <w:instrText xml:space="preserve"> REF _Ref465675151 \r \h  \* MERGEFORMAT </w:instrText>
      </w:r>
      <w:r w:rsidR="00B541D0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B541D0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B541D0">
        <w:fldChar w:fldCharType="begin"/>
      </w:r>
      <w:r w:rsidR="00B541D0">
        <w:instrText xml:space="preserve"> REF _Ref468457053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3.6.2.5</w:t>
      </w:r>
      <w:r w:rsidR="00B541D0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_Ref465437572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3.13.2</w:t>
      </w:r>
      <w:r w:rsidR="00B541D0">
        <w:fldChar w:fldCharType="end"/>
      </w:r>
      <w:r w:rsidR="007929A7" w:rsidRPr="001018D6">
        <w:rPr>
          <w:sz w:val="24"/>
          <w:szCs w:val="24"/>
        </w:rPr>
        <w:t>-</w:t>
      </w:r>
      <w:r w:rsidR="00B541D0">
        <w:fldChar w:fldCharType="begin"/>
      </w:r>
      <w:r w:rsidR="00B541D0">
        <w:instrText xml:space="preserve"> REF _Ref465440181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3.13.4</w:t>
      </w:r>
      <w:r w:rsidR="00B541D0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B541D0">
        <w:fldChar w:fldCharType="begin"/>
      </w:r>
      <w:r w:rsidR="00B541D0">
        <w:instrText xml:space="preserve"> REF _Ref465437572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3.13.2</w:t>
      </w:r>
      <w:r w:rsidR="00B541D0">
        <w:fldChar w:fldCharType="end"/>
      </w:r>
      <w:r w:rsidRPr="001018D6">
        <w:rPr>
          <w:sz w:val="24"/>
          <w:szCs w:val="24"/>
        </w:rPr>
        <w:t>-</w:t>
      </w:r>
      <w:r w:rsidR="00B541D0">
        <w:fldChar w:fldCharType="begin"/>
      </w:r>
      <w:r w:rsidR="00B541D0">
        <w:instrText xml:space="preserve"> REF _Ref465440181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3.13.4</w:t>
      </w:r>
      <w:r w:rsidR="00B541D0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4" w:name="_Ref468462141"/>
      <w:bookmarkStart w:id="665" w:name="_Toc498588907"/>
      <w:r w:rsidRPr="004A1A68">
        <w:lastRenderedPageBreak/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5"/>
      <w:bookmarkEnd w:id="662"/>
      <w:bookmarkEnd w:id="664"/>
      <w:bookmarkEnd w:id="665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6" w:name="_Ref294695403"/>
      <w:bookmarkStart w:id="667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6"/>
      <w:bookmarkEnd w:id="667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B541D0">
        <w:fldChar w:fldCharType="begin"/>
      </w:r>
      <w:r w:rsidR="00B541D0">
        <w:instrText xml:space="preserve"> REF _Ref465670219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3.11</w:t>
      </w:r>
      <w:r w:rsidR="00B541D0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B541D0">
        <w:fldChar w:fldCharType="begin"/>
      </w:r>
      <w:r w:rsidR="00B541D0">
        <w:instrText xml:space="preserve"> REF _Ref465437572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3.13.2</w:t>
      </w:r>
      <w:r w:rsidR="00B541D0">
        <w:fldChar w:fldCharType="end"/>
      </w:r>
      <w:r w:rsidRPr="001018D6">
        <w:rPr>
          <w:sz w:val="24"/>
          <w:szCs w:val="24"/>
        </w:rPr>
        <w:t>-</w:t>
      </w:r>
      <w:r w:rsidR="00B541D0">
        <w:fldChar w:fldCharType="begin"/>
      </w:r>
      <w:r w:rsidR="00B541D0">
        <w:instrText xml:space="preserve"> REF _Ref465440181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3.13.4</w:t>
      </w:r>
      <w:r w:rsidR="00B541D0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8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8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B541D0">
        <w:fldChar w:fldCharType="begin"/>
      </w:r>
      <w:r w:rsidR="00B541D0">
        <w:instrText xml:space="preserve"> REF _Ref294695546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B541D0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_Ref294695403 \n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B541D0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B541D0">
        <w:fldChar w:fldCharType="begin"/>
      </w:r>
      <w:r w:rsidR="00B541D0">
        <w:instrText xml:space="preserve"> REF _Ref466909528 \r \h  \* MERGEFORMAT </w:instrText>
      </w:r>
      <w:r w:rsidR="00B541D0">
        <w:fldChar w:fldCharType="separate"/>
      </w:r>
      <w:r w:rsidR="006305A1" w:rsidRPr="000D2D6A">
        <w:rPr>
          <w:sz w:val="24"/>
          <w:szCs w:val="24"/>
        </w:rPr>
        <w:t>3.3.8.9</w:t>
      </w:r>
      <w:r w:rsidR="00B541D0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9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_Ref305979053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3.12.5</w:t>
      </w:r>
      <w:r w:rsidR="00B541D0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69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</w:t>
      </w:r>
      <w:r w:rsidRPr="001018D6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Toc181693189"/>
      <w:bookmarkStart w:id="672" w:name="_Ref190680463"/>
      <w:bookmarkStart w:id="673" w:name="_Ref306140410"/>
      <w:bookmarkStart w:id="674" w:name="_Ref306142159"/>
      <w:bookmarkStart w:id="675" w:name="_Ref468200380"/>
      <w:bookmarkStart w:id="676" w:name="_Ref468200508"/>
      <w:bookmarkStart w:id="677" w:name="_Ref303102866"/>
      <w:bookmarkStart w:id="678" w:name="_Toc305835589"/>
      <w:bookmarkStart w:id="679" w:name="_Ref303683952"/>
      <w:bookmarkStart w:id="680" w:name="__RefNumPara__840_922829174"/>
      <w:bookmarkEnd w:id="670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B541D0">
        <w:fldChar w:fldCharType="begin"/>
      </w:r>
      <w:r w:rsidR="00B541D0">
        <w:instrText xml:space="preserve"> REF _Ref471821960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3.8</w:t>
      </w:r>
      <w:r w:rsidR="00B541D0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2412218"/>
      <w:bookmarkStart w:id="682" w:name="_Ref472412231"/>
      <w:bookmarkStart w:id="683" w:name="_Ref472412248"/>
      <w:bookmarkStart w:id="684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1"/>
      <w:bookmarkEnd w:id="672"/>
      <w:bookmarkEnd w:id="673"/>
      <w:bookmarkEnd w:id="674"/>
      <w:bookmarkEnd w:id="675"/>
      <w:bookmarkEnd w:id="676"/>
      <w:bookmarkEnd w:id="681"/>
      <w:bookmarkEnd w:id="682"/>
      <w:bookmarkEnd w:id="683"/>
      <w:bookmarkEnd w:id="684"/>
      <w:r w:rsidRPr="001018D6">
        <w:t xml:space="preserve"> </w:t>
      </w:r>
      <w:bookmarkEnd w:id="677"/>
      <w:bookmarkEnd w:id="678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_Ref440272931 \r \h  \* MERGEFORMAT </w:instrText>
      </w:r>
      <w:r w:rsidR="00B541D0">
        <w:fldChar w:fldCharType="separate"/>
      </w:r>
      <w:r w:rsidR="006305A1">
        <w:t>2</w:t>
      </w:r>
      <w:r w:rsidR="00B541D0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B541D0">
        <w:fldChar w:fldCharType="begin"/>
      </w:r>
      <w:r w:rsidR="00B541D0">
        <w:instrText xml:space="preserve"> REF _Ref465437572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3.13.2</w:t>
      </w:r>
      <w:r w:rsidR="00B541D0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5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5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B541D0">
        <w:fldChar w:fldCharType="begin"/>
      </w:r>
      <w:r w:rsidR="00B541D0">
        <w:instrText xml:space="preserve"> REF _Ref468973820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3.3.14.4.4</w:t>
      </w:r>
      <w:r w:rsidR="00B541D0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_Ref440272931 \r \h  \* MERGEFORMAT </w:instrText>
      </w:r>
      <w:r w:rsidR="00B541D0">
        <w:fldChar w:fldCharType="separate"/>
      </w:r>
      <w:r w:rsidR="006305A1">
        <w:t>2</w:t>
      </w:r>
      <w:r w:rsidR="00B541D0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B541D0">
        <w:fldChar w:fldCharType="begin"/>
      </w:r>
      <w:r w:rsidR="00B541D0">
        <w:instrText xml:space="preserve"> REF _Ref465437572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3.13.2</w:t>
      </w:r>
      <w:r w:rsidR="00B541D0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_Ref468462141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3.12</w:t>
      </w:r>
      <w:r w:rsidR="00B541D0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6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_Ref468462243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3.12.6</w:t>
      </w:r>
      <w:r w:rsidR="00B541D0">
        <w:fldChar w:fldCharType="end"/>
      </w:r>
      <w:r w:rsidRPr="004A1A68">
        <w:rPr>
          <w:sz w:val="24"/>
          <w:szCs w:val="24"/>
        </w:rPr>
        <w:t>.</w:t>
      </w:r>
      <w:bookmarkEnd w:id="686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7" w:name="_Ref303694483"/>
      <w:bookmarkStart w:id="688" w:name="_Toc305835590"/>
      <w:bookmarkStart w:id="689" w:name="_Ref306140451"/>
      <w:bookmarkStart w:id="690" w:name="_Toc498588909"/>
      <w:r w:rsidRPr="004A1A68">
        <w:lastRenderedPageBreak/>
        <w:t xml:space="preserve">Уведомление о результатах </w:t>
      </w:r>
      <w:bookmarkEnd w:id="687"/>
      <w:bookmarkEnd w:id="688"/>
      <w:r w:rsidRPr="004A1A68">
        <w:t>запроса предложений</w:t>
      </w:r>
      <w:bookmarkEnd w:id="689"/>
      <w:bookmarkEnd w:id="690"/>
    </w:p>
    <w:bookmarkEnd w:id="679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B541D0">
        <w:fldChar w:fldCharType="begin"/>
      </w:r>
      <w:r w:rsidR="00B541D0">
        <w:instrText xml:space="preserve"> REF _Ref191386085 \r \h  \* MERGEFORMAT </w:instrText>
      </w:r>
      <w:r w:rsidR="00B541D0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B541D0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1" w:name="_Ref440270568"/>
      <w:bookmarkStart w:id="692" w:name="_Ref440274159"/>
      <w:bookmarkStart w:id="693" w:name="_Ref440292555"/>
      <w:bookmarkStart w:id="694" w:name="_Ref440292779"/>
      <w:bookmarkStart w:id="695" w:name="_Toc498588910"/>
      <w:r w:rsidRPr="00382A07">
        <w:rPr>
          <w:szCs w:val="24"/>
        </w:rPr>
        <w:lastRenderedPageBreak/>
        <w:t>Техническая часть</w:t>
      </w:r>
      <w:bookmarkEnd w:id="691"/>
      <w:bookmarkEnd w:id="692"/>
      <w:bookmarkEnd w:id="693"/>
      <w:bookmarkEnd w:id="694"/>
      <w:bookmarkEnd w:id="695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6" w:name="_Toc176064096"/>
      <w:bookmarkStart w:id="697" w:name="_Toc176338524"/>
      <w:bookmarkStart w:id="698" w:name="_Toc180399752"/>
      <w:bookmarkStart w:id="699" w:name="_Toc191205941"/>
      <w:bookmarkStart w:id="700" w:name="_Toc194315544"/>
      <w:bookmarkStart w:id="701" w:name="_Toc423421725"/>
      <w:bookmarkStart w:id="702" w:name="_Toc498588911"/>
      <w:r w:rsidRPr="00382A07">
        <w:t>Общие требования к условиям поставки продукции</w:t>
      </w:r>
      <w:bookmarkStart w:id="703" w:name="_Toc176064097"/>
      <w:bookmarkStart w:id="704" w:name="_Toc176338525"/>
      <w:bookmarkStart w:id="705" w:name="_Toc180399753"/>
      <w:bookmarkStart w:id="706" w:name="_Toc189457101"/>
      <w:bookmarkStart w:id="707" w:name="_Toc189461737"/>
      <w:bookmarkStart w:id="708" w:name="_Toc189462011"/>
      <w:bookmarkStart w:id="709" w:name="_Toc191273610"/>
      <w:bookmarkStart w:id="710" w:name="_Toc167189319"/>
      <w:bookmarkStart w:id="711" w:name="_Toc168725254"/>
      <w:bookmarkEnd w:id="696"/>
      <w:bookmarkEnd w:id="697"/>
      <w:bookmarkEnd w:id="698"/>
      <w:bookmarkEnd w:id="699"/>
      <w:bookmarkEnd w:id="700"/>
      <w:bookmarkEnd w:id="701"/>
      <w:bookmarkEnd w:id="70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2" w:name="_Toc439166308"/>
      <w:bookmarkStart w:id="713" w:name="_Toc439170656"/>
      <w:bookmarkStart w:id="714" w:name="_Toc439172758"/>
      <w:bookmarkStart w:id="715" w:name="_Toc439173202"/>
      <w:bookmarkStart w:id="716" w:name="_Toc439238196"/>
      <w:bookmarkStart w:id="717" w:name="_Toc439252748"/>
      <w:bookmarkStart w:id="718" w:name="_Toc439323606"/>
      <w:bookmarkStart w:id="719" w:name="_Toc439323722"/>
      <w:bookmarkStart w:id="720" w:name="_Toc440357120"/>
      <w:bookmarkStart w:id="721" w:name="_Toc440359675"/>
      <w:bookmarkStart w:id="722" w:name="_Toc440632139"/>
      <w:bookmarkStart w:id="723" w:name="_Toc440875960"/>
      <w:bookmarkStart w:id="724" w:name="_Toc441130988"/>
      <w:bookmarkStart w:id="725" w:name="_Toc447269803"/>
      <w:bookmarkStart w:id="726" w:name="_Toc464120625"/>
      <w:bookmarkStart w:id="727" w:name="_Toc466970545"/>
      <w:bookmarkStart w:id="728" w:name="_Toc468462459"/>
      <w:bookmarkStart w:id="729" w:name="_Toc469482052"/>
      <w:bookmarkStart w:id="730" w:name="_Toc472411827"/>
      <w:bookmarkStart w:id="731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</w:p>
    <w:p w:rsidR="002B5044" w:rsidRPr="00473FC0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2" w:name="_Toc439166309"/>
      <w:bookmarkStart w:id="733" w:name="_Toc439170657"/>
      <w:bookmarkStart w:id="734" w:name="_Toc439172759"/>
      <w:bookmarkStart w:id="735" w:name="_Toc439173203"/>
      <w:bookmarkStart w:id="736" w:name="_Toc439238197"/>
      <w:bookmarkStart w:id="737" w:name="_Toc439252749"/>
      <w:bookmarkStart w:id="738" w:name="_Toc439323607"/>
      <w:bookmarkStart w:id="739" w:name="_Toc439323723"/>
      <w:bookmarkStart w:id="740" w:name="_Toc440357121"/>
      <w:bookmarkStart w:id="741" w:name="_Toc440359676"/>
      <w:bookmarkStart w:id="742" w:name="_Toc440632140"/>
      <w:bookmarkStart w:id="743" w:name="_Toc440875961"/>
      <w:bookmarkStart w:id="744" w:name="_Toc441130989"/>
      <w:bookmarkStart w:id="745" w:name="_Toc447269804"/>
      <w:bookmarkStart w:id="746" w:name="_Toc464120626"/>
      <w:bookmarkStart w:id="747" w:name="_Toc466970546"/>
      <w:bookmarkStart w:id="748" w:name="_Toc468462460"/>
      <w:bookmarkStart w:id="749" w:name="_Toc469482053"/>
      <w:bookmarkStart w:id="750" w:name="_Toc472411828"/>
      <w:bookmarkStart w:id="751" w:name="_Toc498588913"/>
      <w:r w:rsidRPr="00382A07">
        <w:rPr>
          <w:b w:val="0"/>
          <w:szCs w:val="24"/>
        </w:rPr>
        <w:t xml:space="preserve">Продукция </w:t>
      </w:r>
      <w:r w:rsidRPr="00473FC0">
        <w:rPr>
          <w:b w:val="0"/>
          <w:szCs w:val="24"/>
        </w:rPr>
        <w:t>должна соответствовать ГОСТ, ТУ и Технической политике ПАО «МРСК Центра».</w:t>
      </w:r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</w:p>
    <w:p w:rsidR="002B5044" w:rsidRPr="00473FC0" w:rsidRDefault="002B5044" w:rsidP="0021751A">
      <w:pPr>
        <w:pStyle w:val="2"/>
        <w:ind w:left="1701" w:hanging="1134"/>
      </w:pPr>
      <w:bookmarkStart w:id="752" w:name="_Toc423421726"/>
      <w:bookmarkStart w:id="753" w:name="_Ref450646963"/>
      <w:bookmarkStart w:id="754" w:name="_Toc498588914"/>
      <w:r w:rsidRPr="00473FC0">
        <w:t>Перечень, объемы и характеристики закупаемой продукции</w:t>
      </w:r>
      <w:bookmarkEnd w:id="703"/>
      <w:bookmarkEnd w:id="704"/>
      <w:bookmarkEnd w:id="705"/>
      <w:bookmarkEnd w:id="706"/>
      <w:bookmarkEnd w:id="707"/>
      <w:bookmarkEnd w:id="708"/>
      <w:bookmarkEnd w:id="709"/>
      <w:bookmarkEnd w:id="752"/>
      <w:bookmarkEnd w:id="753"/>
      <w:bookmarkEnd w:id="754"/>
    </w:p>
    <w:p w:rsidR="002B5044" w:rsidRPr="00473FC0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5" w:name="_Toc439166311"/>
      <w:bookmarkStart w:id="756" w:name="_Toc439170659"/>
      <w:bookmarkStart w:id="757" w:name="_Toc439172761"/>
      <w:bookmarkStart w:id="758" w:name="_Toc439173205"/>
      <w:bookmarkStart w:id="759" w:name="_Toc439238199"/>
      <w:bookmarkStart w:id="760" w:name="_Toc439252751"/>
      <w:bookmarkStart w:id="761" w:name="_Toc439323609"/>
      <w:bookmarkStart w:id="762" w:name="_Toc439323725"/>
      <w:bookmarkStart w:id="763" w:name="_Toc440357123"/>
      <w:bookmarkStart w:id="764" w:name="_Toc440359678"/>
      <w:bookmarkStart w:id="765" w:name="_Toc440632142"/>
      <w:bookmarkStart w:id="766" w:name="_Toc440875963"/>
      <w:bookmarkStart w:id="767" w:name="_Toc441130991"/>
      <w:bookmarkStart w:id="768" w:name="_Toc447269806"/>
      <w:bookmarkStart w:id="769" w:name="_Toc464120628"/>
      <w:bookmarkStart w:id="770" w:name="_Toc466970548"/>
      <w:bookmarkStart w:id="771" w:name="_Toc468462462"/>
      <w:bookmarkStart w:id="772" w:name="_Toc469482055"/>
      <w:bookmarkStart w:id="773" w:name="_Toc472411830"/>
      <w:bookmarkStart w:id="774" w:name="_Toc498588915"/>
      <w:r w:rsidRPr="00473FC0">
        <w:rPr>
          <w:b w:val="0"/>
          <w:szCs w:val="24"/>
        </w:rPr>
        <w:t>Техническ</w:t>
      </w:r>
      <w:r w:rsidR="003776BB" w:rsidRPr="00473FC0">
        <w:rPr>
          <w:b w:val="0"/>
          <w:szCs w:val="24"/>
        </w:rPr>
        <w:t>о</w:t>
      </w:r>
      <w:proofErr w:type="gramStart"/>
      <w:r w:rsidR="003776BB" w:rsidRPr="00473FC0">
        <w:rPr>
          <w:b w:val="0"/>
          <w:szCs w:val="24"/>
        </w:rPr>
        <w:t>е(</w:t>
      </w:r>
      <w:proofErr w:type="spellStart"/>
      <w:proofErr w:type="gramEnd"/>
      <w:r w:rsidRPr="00473FC0">
        <w:rPr>
          <w:b w:val="0"/>
          <w:szCs w:val="24"/>
        </w:rPr>
        <w:t>ие</w:t>
      </w:r>
      <w:proofErr w:type="spellEnd"/>
      <w:r w:rsidR="003776BB" w:rsidRPr="00473FC0">
        <w:rPr>
          <w:b w:val="0"/>
          <w:szCs w:val="24"/>
        </w:rPr>
        <w:t>)</w:t>
      </w:r>
      <w:r w:rsidRPr="00473FC0">
        <w:rPr>
          <w:b w:val="0"/>
          <w:szCs w:val="24"/>
        </w:rPr>
        <w:t xml:space="preserve"> задани</w:t>
      </w:r>
      <w:r w:rsidR="003776BB" w:rsidRPr="00473FC0">
        <w:rPr>
          <w:b w:val="0"/>
          <w:szCs w:val="24"/>
        </w:rPr>
        <w:t>е(</w:t>
      </w:r>
      <w:r w:rsidRPr="00473FC0">
        <w:rPr>
          <w:b w:val="0"/>
          <w:szCs w:val="24"/>
        </w:rPr>
        <w:t>я</w:t>
      </w:r>
      <w:r w:rsidR="003776BB" w:rsidRPr="00473FC0">
        <w:rPr>
          <w:b w:val="0"/>
          <w:szCs w:val="24"/>
        </w:rPr>
        <w:t>)</w:t>
      </w:r>
      <w:r w:rsidRPr="00473FC0">
        <w:rPr>
          <w:b w:val="0"/>
          <w:szCs w:val="24"/>
        </w:rPr>
        <w:t xml:space="preserve"> </w:t>
      </w:r>
      <w:r w:rsidR="00A154B7" w:rsidRPr="00473FC0">
        <w:rPr>
          <w:b w:val="0"/>
          <w:szCs w:val="24"/>
        </w:rPr>
        <w:t xml:space="preserve">по Лоту №1 (подраздел </w:t>
      </w:r>
      <w:r w:rsidR="00B541D0" w:rsidRPr="00473FC0">
        <w:fldChar w:fldCharType="begin"/>
      </w:r>
      <w:r w:rsidR="00B541D0" w:rsidRPr="00473FC0">
        <w:instrText xml:space="preserve"> REF _Ref440275279 \r \h  \* MERGEFORMAT </w:instrText>
      </w:r>
      <w:r w:rsidR="00B541D0" w:rsidRPr="00473FC0">
        <w:fldChar w:fldCharType="separate"/>
      </w:r>
      <w:r w:rsidR="006305A1" w:rsidRPr="00473FC0">
        <w:rPr>
          <w:b w:val="0"/>
          <w:szCs w:val="24"/>
        </w:rPr>
        <w:t>1.1.4</w:t>
      </w:r>
      <w:r w:rsidR="00B541D0" w:rsidRPr="00473FC0">
        <w:fldChar w:fldCharType="end"/>
      </w:r>
      <w:r w:rsidR="00A154B7" w:rsidRPr="00473FC0">
        <w:rPr>
          <w:b w:val="0"/>
          <w:szCs w:val="24"/>
        </w:rPr>
        <w:t>)</w:t>
      </w:r>
      <w:r w:rsidRPr="00473FC0">
        <w:rPr>
          <w:b w:val="0"/>
          <w:szCs w:val="24"/>
        </w:rPr>
        <w:t xml:space="preserve"> изложен</w:t>
      </w:r>
      <w:r w:rsidR="00F463E8" w:rsidRPr="00473FC0">
        <w:rPr>
          <w:b w:val="0"/>
          <w:szCs w:val="24"/>
        </w:rPr>
        <w:t>о(</w:t>
      </w:r>
      <w:r w:rsidRPr="00473FC0">
        <w:rPr>
          <w:b w:val="0"/>
          <w:szCs w:val="24"/>
        </w:rPr>
        <w:t>ы</w:t>
      </w:r>
      <w:r w:rsidR="00F463E8" w:rsidRPr="00473FC0">
        <w:rPr>
          <w:b w:val="0"/>
          <w:szCs w:val="24"/>
        </w:rPr>
        <w:t>)</w:t>
      </w:r>
      <w:r w:rsidRPr="00473FC0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473FC0">
        <w:rPr>
          <w:b w:val="0"/>
          <w:szCs w:val="24"/>
        </w:rPr>
        <w:t>Участник</w:t>
      </w:r>
      <w:r w:rsidRPr="00473FC0">
        <w:rPr>
          <w:b w:val="0"/>
          <w:szCs w:val="24"/>
        </w:rPr>
        <w:t>ам вместе с ней в качестве отдельного документа.</w:t>
      </w:r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</w:p>
    <w:p w:rsidR="00951E53" w:rsidRPr="00473FC0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5" w:name="_Toc464120629"/>
      <w:bookmarkStart w:id="776" w:name="_Toc466970549"/>
      <w:bookmarkStart w:id="777" w:name="_Toc468462463"/>
      <w:bookmarkStart w:id="778" w:name="_Toc469482056"/>
      <w:bookmarkStart w:id="779" w:name="_Toc472411831"/>
      <w:bookmarkStart w:id="780" w:name="_Toc498588916"/>
      <w:bookmarkStart w:id="781" w:name="_Ref194832984"/>
      <w:bookmarkStart w:id="782" w:name="_Ref197686508"/>
      <w:bookmarkStart w:id="783" w:name="_Toc423421727"/>
      <w:r w:rsidRPr="00473FC0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5"/>
      <w:bookmarkEnd w:id="776"/>
      <w:bookmarkEnd w:id="777"/>
      <w:bookmarkEnd w:id="778"/>
      <w:bookmarkEnd w:id="779"/>
      <w:bookmarkEnd w:id="780"/>
    </w:p>
    <w:p w:rsidR="002B5044" w:rsidRPr="00473FC0" w:rsidRDefault="002B5044" w:rsidP="0021751A">
      <w:pPr>
        <w:pStyle w:val="2"/>
        <w:ind w:left="1701" w:hanging="1134"/>
      </w:pPr>
      <w:bookmarkStart w:id="784" w:name="_Toc498588917"/>
      <w:r w:rsidRPr="00473FC0">
        <w:t>Требование к поставляемой продукции</w:t>
      </w:r>
      <w:bookmarkEnd w:id="781"/>
      <w:bookmarkEnd w:id="782"/>
      <w:bookmarkEnd w:id="783"/>
      <w:bookmarkEnd w:id="784"/>
    </w:p>
    <w:p w:rsidR="002B5044" w:rsidRPr="00473FC0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5" w:name="_Toc439166313"/>
      <w:bookmarkStart w:id="786" w:name="_Toc439170661"/>
      <w:bookmarkStart w:id="787" w:name="_Toc439172763"/>
      <w:bookmarkStart w:id="788" w:name="_Toc439173207"/>
      <w:bookmarkStart w:id="789" w:name="_Toc439238201"/>
      <w:bookmarkStart w:id="790" w:name="_Toc439252753"/>
      <w:bookmarkStart w:id="791" w:name="_Toc439323611"/>
      <w:bookmarkStart w:id="792" w:name="_Toc439323727"/>
      <w:bookmarkStart w:id="793" w:name="_Toc440357125"/>
      <w:bookmarkStart w:id="794" w:name="_Toc440359680"/>
      <w:bookmarkStart w:id="795" w:name="_Toc440632144"/>
      <w:bookmarkStart w:id="796" w:name="_Toc440875965"/>
      <w:bookmarkStart w:id="797" w:name="_Toc441130993"/>
      <w:bookmarkStart w:id="798" w:name="_Toc447269808"/>
      <w:bookmarkStart w:id="799" w:name="_Toc464120631"/>
      <w:bookmarkStart w:id="800" w:name="_Toc466970551"/>
      <w:bookmarkStart w:id="801" w:name="_Toc468462465"/>
      <w:bookmarkStart w:id="802" w:name="_Toc469482058"/>
      <w:bookmarkStart w:id="803" w:name="_Toc472411833"/>
      <w:bookmarkStart w:id="804" w:name="_Toc498588918"/>
      <w:bookmarkStart w:id="805" w:name="_Ref194833053"/>
      <w:bookmarkStart w:id="806" w:name="_Ref223496951"/>
      <w:bookmarkStart w:id="807" w:name="_Ref223496970"/>
      <w:r w:rsidRPr="00473FC0">
        <w:rPr>
          <w:b w:val="0"/>
          <w:szCs w:val="24"/>
        </w:rPr>
        <w:t>Участник</w:t>
      </w:r>
      <w:r w:rsidR="002B5044" w:rsidRPr="00473FC0">
        <w:rPr>
          <w:b w:val="0"/>
          <w:szCs w:val="24"/>
        </w:rPr>
        <w:t xml:space="preserve"> в составе свое</w:t>
      </w:r>
      <w:r w:rsidR="00841A6F" w:rsidRPr="00473FC0">
        <w:rPr>
          <w:b w:val="0"/>
          <w:szCs w:val="24"/>
        </w:rPr>
        <w:t>й</w:t>
      </w:r>
      <w:r w:rsidR="002B5044" w:rsidRPr="00473FC0">
        <w:rPr>
          <w:b w:val="0"/>
          <w:szCs w:val="24"/>
        </w:rPr>
        <w:t xml:space="preserve"> </w:t>
      </w:r>
      <w:r w:rsidR="00841A6F" w:rsidRPr="00473FC0">
        <w:rPr>
          <w:b w:val="0"/>
          <w:szCs w:val="24"/>
        </w:rPr>
        <w:t>Заявки</w:t>
      </w:r>
      <w:r w:rsidR="002B5044" w:rsidRPr="00473FC0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473FC0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473FC0">
        <w:rPr>
          <w:b w:val="0"/>
          <w:szCs w:val="24"/>
        </w:rPr>
        <w:t>).</w:t>
      </w:r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8" w:name="_Toc439166314"/>
      <w:bookmarkStart w:id="809" w:name="_Toc439170662"/>
      <w:bookmarkStart w:id="810" w:name="_Toc439172764"/>
      <w:bookmarkStart w:id="811" w:name="_Toc439173208"/>
      <w:bookmarkStart w:id="812" w:name="_Toc439238202"/>
      <w:bookmarkStart w:id="813" w:name="_Toc439252754"/>
      <w:bookmarkStart w:id="814" w:name="_Toc439323612"/>
      <w:bookmarkStart w:id="815" w:name="_Toc439323728"/>
      <w:bookmarkStart w:id="816" w:name="_Toc440357126"/>
      <w:bookmarkStart w:id="817" w:name="_Toc440359681"/>
      <w:bookmarkStart w:id="818" w:name="_Toc440632145"/>
      <w:bookmarkStart w:id="819" w:name="_Toc440875966"/>
      <w:bookmarkStart w:id="820" w:name="_Toc441130994"/>
      <w:bookmarkStart w:id="821" w:name="_Toc447269809"/>
      <w:bookmarkStart w:id="822" w:name="_Toc464120632"/>
      <w:bookmarkStart w:id="823" w:name="_Toc466970552"/>
      <w:bookmarkStart w:id="824" w:name="_Toc468462466"/>
      <w:bookmarkStart w:id="825" w:name="_Toc469482059"/>
      <w:bookmarkStart w:id="826" w:name="_Toc472411834"/>
      <w:bookmarkStart w:id="827" w:name="_Toc498588919"/>
      <w:r w:rsidRPr="00473FC0">
        <w:rPr>
          <w:b w:val="0"/>
          <w:szCs w:val="24"/>
        </w:rPr>
        <w:t>Дополнительные требования</w:t>
      </w:r>
      <w:bookmarkStart w:id="828" w:name="_GoBack"/>
      <w:bookmarkEnd w:id="828"/>
      <w:r w:rsidRPr="00382A07">
        <w:rPr>
          <w:b w:val="0"/>
          <w:szCs w:val="24"/>
        </w:rPr>
        <w:t xml:space="preserve">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5"/>
      <w:bookmarkEnd w:id="806"/>
      <w:bookmarkEnd w:id="807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5.3</w:t>
      </w:r>
      <w:r w:rsidR="00B541D0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5.3</w:t>
      </w:r>
      <w:r w:rsidR="00B541D0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0"/>
      <w:bookmarkEnd w:id="711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0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B541D0">
        <w:fldChar w:fldCharType="begin"/>
      </w:r>
      <w:r w:rsidR="00B541D0">
        <w:instrText xml:space="preserve"> REF _Ref306008743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3.3.4</w:t>
      </w:r>
      <w:r w:rsidR="00B541D0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B541D0">
        <w:fldChar w:fldCharType="begin"/>
      </w:r>
      <w:r w:rsidR="00B541D0">
        <w:instrText xml:space="preserve"> REF _Ref55279015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3.3.1.6</w:t>
      </w:r>
      <w:r w:rsidR="00B541D0">
        <w:fldChar w:fldCharType="end"/>
      </w:r>
      <w:r w:rsidRPr="00382A07">
        <w:rPr>
          <w:sz w:val="24"/>
          <w:szCs w:val="24"/>
        </w:rPr>
        <w:t xml:space="preserve"> и </w:t>
      </w:r>
      <w:r w:rsidR="00B541D0">
        <w:fldChar w:fldCharType="begin"/>
      </w:r>
      <w:r w:rsidR="00B541D0">
        <w:instrText xml:space="preserve"> REF _Ref195087786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3.3.1.7</w:t>
      </w:r>
      <w:r w:rsidR="00B541D0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5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B541D0">
        <w:fldChar w:fldCharType="begin"/>
      </w:r>
      <w:r w:rsidR="00B541D0">
        <w:instrText xml:space="preserve"> REF _Ref450646963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4.2</w:t>
      </w:r>
      <w:r w:rsidR="00B541D0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5.3</w:t>
      </w:r>
      <w:r w:rsidR="00B541D0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_Ref440292752 \r \h  \* MERGEFORMAT </w:instrText>
      </w:r>
      <w:r w:rsidR="00B541D0">
        <w:fldChar w:fldCharType="separate"/>
      </w:r>
      <w:r w:rsidR="006305A1">
        <w:t>2</w:t>
      </w:r>
      <w:r w:rsidR="00B541D0">
        <w:fldChar w:fldCharType="end"/>
      </w:r>
      <w:r w:rsidRPr="001018D6">
        <w:rPr>
          <w:sz w:val="24"/>
          <w:szCs w:val="24"/>
        </w:rPr>
        <w:t xml:space="preserve"> и </w:t>
      </w:r>
      <w:r w:rsidR="00B541D0">
        <w:fldChar w:fldCharType="begin"/>
      </w:r>
      <w:r w:rsidR="00B541D0">
        <w:instrText xml:space="preserve"> REF _Ref440292779 \r \h  \* MERGEFORMAT </w:instrText>
      </w:r>
      <w:r w:rsidR="00B541D0">
        <w:fldChar w:fldCharType="separate"/>
      </w:r>
      <w:r w:rsidR="006305A1">
        <w:t>4</w:t>
      </w:r>
      <w:r w:rsidR="00B541D0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B541D0">
        <w:fldChar w:fldCharType="begin"/>
      </w:r>
      <w:r w:rsidR="00B541D0">
        <w:instrText xml:space="preserve"> REF _Ref440271072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541D0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B541D0">
        <w:fldChar w:fldCharType="begin"/>
      </w:r>
      <w:r w:rsidR="00B541D0">
        <w:instrText xml:space="preserve"> REF _Ref440292555 \r \h  \* MERGEFORMAT </w:instrText>
      </w:r>
      <w:r w:rsidR="00B541D0">
        <w:fldChar w:fldCharType="separate"/>
      </w:r>
      <w:r w:rsidR="006305A1">
        <w:t>4</w:t>
      </w:r>
      <w:r w:rsidR="00B541D0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B541D0">
        <w:fldChar w:fldCharType="begin"/>
      </w:r>
      <w:r w:rsidR="00B541D0">
        <w:instrText xml:space="preserve"> REF _Ref440271182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3.3.1.9</w:t>
      </w:r>
      <w:r w:rsidR="00B541D0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B541D0">
        <w:fldChar w:fldCharType="begin"/>
      </w:r>
      <w:r w:rsidR="00B541D0">
        <w:instrText xml:space="preserve"> REF _Ref440292618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4.4.1</w:t>
      </w:r>
      <w:r w:rsidR="00B541D0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_Ref440273986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5.2</w:t>
      </w:r>
      <w:r w:rsidR="00B541D0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B541D0">
              <w:fldChar w:fldCharType="begin"/>
            </w:r>
            <w:r w:rsidR="00B541D0">
              <w:instrText xml:space="preserve"> REF _Ref440272931 \r \h  \* MERGEFORMAT </w:instrText>
            </w:r>
            <w:r w:rsidR="00B541D0">
              <w:fldChar w:fldCharType="separate"/>
            </w:r>
            <w:r w:rsidR="006305A1">
              <w:t>2</w:t>
            </w:r>
            <w:r w:rsidR="00B541D0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B541D0">
              <w:fldChar w:fldCharType="begin"/>
            </w:r>
            <w:r w:rsidR="00B541D0">
              <w:instrText xml:space="preserve"> REF _Ref440272931 \r \h  \* MERGEFORMAT </w:instrText>
            </w:r>
            <w:r w:rsidR="00B541D0">
              <w:fldChar w:fldCharType="separate"/>
            </w:r>
            <w:r w:rsidR="006305A1">
              <w:t>2</w:t>
            </w:r>
            <w:r w:rsidR="00B541D0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B541D0">
        <w:fldChar w:fldCharType="begin"/>
      </w:r>
      <w:r w:rsidR="00B541D0">
        <w:instrText xml:space="preserve"> REF _Ref440274025 \r \h  \* MERGEFORMAT </w:instrText>
      </w:r>
      <w:r w:rsidR="00B541D0">
        <w:fldChar w:fldCharType="separate"/>
      </w:r>
      <w:r w:rsidR="006305A1">
        <w:t>2</w:t>
      </w:r>
      <w:r w:rsidR="00B541D0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B541D0">
        <w:fldChar w:fldCharType="begin"/>
      </w:r>
      <w:r w:rsidR="00B541D0">
        <w:instrText xml:space="preserve"> REF _Ref294695546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B541D0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2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4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5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3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4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B541D0">
        <w:fldChar w:fldCharType="begin"/>
      </w:r>
      <w:r w:rsidR="00B541D0">
        <w:instrText xml:space="preserve"> REF _Ref440274159 \r \h  \* MERGEFORMAT </w:instrText>
      </w:r>
      <w:r w:rsidR="00B541D0">
        <w:fldChar w:fldCharType="separate"/>
      </w:r>
      <w:r w:rsidR="006305A1">
        <w:t>4</w:t>
      </w:r>
      <w:r w:rsidR="00B541D0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1D6DBB">
        <w:rPr>
          <w:sz w:val="24"/>
          <w:szCs w:val="24"/>
        </w:rPr>
        <w:t>5.1</w:t>
      </w:r>
      <w:r w:rsidR="00B541D0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382A0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382A0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B541D0">
        <w:fldChar w:fldCharType="begin"/>
      </w:r>
      <w:r w:rsidR="00B541D0">
        <w:instrText xml:space="preserve"> REF _Ref440275279 \r \h  \* MERGEFORMAT </w:instrText>
      </w:r>
      <w:r w:rsidR="00B541D0">
        <w:fldChar w:fldCharType="separate"/>
      </w:r>
      <w:r w:rsidR="006305A1" w:rsidRPr="006305A1">
        <w:rPr>
          <w:vertAlign w:val="subscript"/>
        </w:rPr>
        <w:t>1.1.4</w:t>
      </w:r>
      <w:r w:rsidR="00B541D0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B541D0">
        <w:fldChar w:fldCharType="begin"/>
      </w:r>
      <w:r w:rsidR="00B541D0">
        <w:instrText xml:space="preserve"> REF _Ref440275279 \r \h  \* MERGEFORMAT </w:instrText>
      </w:r>
      <w:r w:rsidR="00B541D0">
        <w:fldChar w:fldCharType="separate"/>
      </w:r>
      <w:r w:rsidR="006305A1" w:rsidRPr="006305A1">
        <w:rPr>
          <w:vertAlign w:val="subscript"/>
        </w:rPr>
        <w:t>1.1.4</w:t>
      </w:r>
      <w:r w:rsidR="00B541D0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B541D0">
        <w:fldChar w:fldCharType="begin"/>
      </w:r>
      <w:r w:rsidR="00B541D0">
        <w:instrText xml:space="preserve"> REF _Ref191386461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3.3.10</w:t>
      </w:r>
      <w:r w:rsidR="00B541D0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_Ref440274337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5.2</w:t>
      </w:r>
      <w:r w:rsidR="00B541D0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B541D0">
        <w:fldChar w:fldCharType="begin"/>
      </w:r>
      <w:r w:rsidR="00B541D0">
        <w:instrText xml:space="preserve"> REF _Ref440274366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5.4</w:t>
      </w:r>
      <w:r w:rsidR="00B541D0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CA1" w:rsidRDefault="00241CA1">
      <w:pPr>
        <w:spacing w:line="240" w:lineRule="auto"/>
      </w:pPr>
      <w:r>
        <w:separator/>
      </w:r>
    </w:p>
  </w:endnote>
  <w:endnote w:type="continuationSeparator" w:id="0">
    <w:p w:rsidR="00241CA1" w:rsidRDefault="00241CA1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FA0376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D161E0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D161E0" w:rsidRPr="00FA0376">
      <w:rPr>
        <w:sz w:val="16"/>
        <w:szCs w:val="16"/>
        <w:lang w:eastAsia="ru-RU"/>
      </w:rPr>
      <w:fldChar w:fldCharType="separate"/>
    </w:r>
    <w:r w:rsidR="00473FC0">
      <w:rPr>
        <w:noProof/>
        <w:sz w:val="16"/>
        <w:szCs w:val="16"/>
        <w:lang w:eastAsia="ru-RU"/>
      </w:rPr>
      <w:t>84</w:t>
    </w:r>
    <w:r w:rsidR="00D161E0" w:rsidRPr="00FA0376">
      <w:rPr>
        <w:sz w:val="16"/>
        <w:szCs w:val="16"/>
        <w:lang w:eastAsia="ru-RU"/>
      </w:rPr>
      <w:fldChar w:fldCharType="end"/>
    </w:r>
  </w:p>
  <w:p w:rsidR="009F280E" w:rsidRDefault="0015018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8A0122">
      <w:rPr>
        <w:sz w:val="18"/>
        <w:szCs w:val="18"/>
      </w:rPr>
      <w:t>Договор</w:t>
    </w:r>
    <w:r w:rsidR="008A0122" w:rsidRPr="008A0122">
      <w:rPr>
        <w:sz w:val="18"/>
        <w:szCs w:val="18"/>
      </w:rPr>
      <w:t>а</w:t>
    </w:r>
    <w:r w:rsidRPr="008A0122">
      <w:rPr>
        <w:sz w:val="18"/>
        <w:szCs w:val="18"/>
      </w:rPr>
      <w:t xml:space="preserve"> на поставку </w:t>
    </w:r>
    <w:r w:rsidR="008A0122" w:rsidRPr="008A0122">
      <w:rPr>
        <w:sz w:val="18"/>
        <w:szCs w:val="18"/>
      </w:rPr>
      <w:t>метизов</w:t>
    </w:r>
    <w:r w:rsidRPr="008A0122">
      <w:rPr>
        <w:sz w:val="18"/>
        <w:szCs w:val="18"/>
      </w:rPr>
      <w:t xml:space="preserve"> </w:t>
    </w:r>
  </w:p>
  <w:p w:rsidR="00150188" w:rsidRPr="00EE0539" w:rsidRDefault="00150188" w:rsidP="00832D0A">
    <w:pPr>
      <w:pStyle w:val="aff2"/>
      <w:jc w:val="center"/>
      <w:rPr>
        <w:sz w:val="18"/>
        <w:szCs w:val="18"/>
      </w:rPr>
    </w:pPr>
    <w:r w:rsidRPr="008A0122">
      <w:rPr>
        <w:sz w:val="18"/>
        <w:szCs w:val="18"/>
      </w:rPr>
      <w:t>для нужд ПАО «МРСК Центра» (филиал</w:t>
    </w:r>
    <w:r w:rsidR="008A0122" w:rsidRPr="008A0122">
      <w:rPr>
        <w:sz w:val="18"/>
        <w:szCs w:val="18"/>
      </w:rPr>
      <w:t>а</w:t>
    </w:r>
    <w:r w:rsidRPr="008A0122">
      <w:rPr>
        <w:sz w:val="18"/>
        <w:szCs w:val="18"/>
      </w:rPr>
      <w:t xml:space="preserve"> 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CA1" w:rsidRDefault="00241CA1">
      <w:pPr>
        <w:spacing w:line="240" w:lineRule="auto"/>
      </w:pPr>
      <w:r>
        <w:separator/>
      </w:r>
    </w:p>
  </w:footnote>
  <w:footnote w:type="continuationSeparator" w:id="0">
    <w:p w:rsidR="00241CA1" w:rsidRDefault="00241CA1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930031" w:rsidRDefault="0015018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348"/>
    <w:rsid w:val="000D2D6A"/>
    <w:rsid w:val="000D2DDE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0666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A5F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1CA1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5997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3FC0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04E62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74B33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24C5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59D4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0122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5429"/>
    <w:rsid w:val="009268AD"/>
    <w:rsid w:val="009270B7"/>
    <w:rsid w:val="00930031"/>
    <w:rsid w:val="00930B86"/>
    <w:rsid w:val="00932C0A"/>
    <w:rsid w:val="00935D21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280E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65BA5"/>
    <w:rsid w:val="00A6615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3369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D55B5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41D0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661E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3D8A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C3523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02AE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BB5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65528"/>
    <w:rsid w:val="00F70170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09E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footer" Target="footer4.xml"/><Relationship Id="rId39" Type="http://schemas.openxmlformats.org/officeDocument/2006/relationships/header" Target="header10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bortko.av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footer" Target="footer8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http://www.b2b-mrsk.ru/market/view.html?id=703201" TargetMode="External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header" Target="header8.xm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yperlink" Target="mailto:Gorbylev.av@mrsk-1.ru" TargetMode="External"/><Relationship Id="rId46" Type="http://schemas.openxmlformats.org/officeDocument/2006/relationships/footer" Target="footer10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B242C-F760-4867-87DE-E8BE36F3B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90</Pages>
  <Words>30000</Words>
  <Characters>171003</Characters>
  <Application>Microsoft Office Word</Application>
  <DocSecurity>0</DocSecurity>
  <Lines>1425</Lines>
  <Paragraphs>401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200602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71</cp:revision>
  <cp:lastPrinted>2015-12-29T14:27:00Z</cp:lastPrinted>
  <dcterms:created xsi:type="dcterms:W3CDTF">2016-12-02T12:44:00Z</dcterms:created>
  <dcterms:modified xsi:type="dcterms:W3CDTF">2017-11-23T17:02:00Z</dcterms:modified>
</cp:coreProperties>
</file>