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B5023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C64B7C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64B7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64B7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5C79B0">
        <w:rPr>
          <w:sz w:val="24"/>
          <w:szCs w:val="24"/>
        </w:rPr>
        <w:t>14</w:t>
      </w:r>
      <w:r>
        <w:rPr>
          <w:sz w:val="24"/>
          <w:szCs w:val="24"/>
        </w:rPr>
        <w:t>»</w:t>
      </w:r>
      <w:r w:rsidR="005C79B0">
        <w:rPr>
          <w:sz w:val="24"/>
          <w:szCs w:val="24"/>
        </w:rPr>
        <w:t xml:space="preserve"> марта</w:t>
      </w:r>
      <w:r>
        <w:rPr>
          <w:sz w:val="24"/>
          <w:szCs w:val="24"/>
        </w:rPr>
        <w:t xml:space="preserve">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5C79B0">
        <w:rPr>
          <w:b/>
          <w:kern w:val="36"/>
          <w:sz w:val="24"/>
          <w:szCs w:val="24"/>
        </w:rPr>
        <w:t>90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882D2A">
        <w:rPr>
          <w:b/>
          <w:kern w:val="36"/>
          <w:sz w:val="24"/>
          <w:szCs w:val="24"/>
        </w:rPr>
        <w:t>14</w:t>
      </w:r>
      <w:r w:rsidRPr="00C12FA4">
        <w:rPr>
          <w:b/>
          <w:kern w:val="36"/>
          <w:sz w:val="24"/>
          <w:szCs w:val="24"/>
        </w:rPr>
        <w:t xml:space="preserve">» </w:t>
      </w:r>
      <w:r w:rsidR="005C79B0">
        <w:rPr>
          <w:b/>
          <w:kern w:val="36"/>
          <w:sz w:val="24"/>
          <w:szCs w:val="24"/>
        </w:rPr>
        <w:t>марта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510DF6" w:rsidRPr="00510DF6">
        <w:rPr>
          <w:b/>
          <w:sz w:val="24"/>
          <w:szCs w:val="24"/>
        </w:rPr>
        <w:t>на диагностику автотранспорта</w:t>
      </w:r>
      <w:r w:rsidR="00205AE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792FDA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792FDA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5C79B0">
        <w:rPr>
          <w:b/>
          <w:sz w:val="24"/>
          <w:szCs w:val="24"/>
        </w:rPr>
        <w:t>15</w:t>
      </w:r>
      <w:r w:rsidRPr="00FA604C">
        <w:rPr>
          <w:b/>
          <w:sz w:val="24"/>
          <w:szCs w:val="24"/>
        </w:rPr>
        <w:t xml:space="preserve">» </w:t>
      </w:r>
      <w:r w:rsidR="005C79B0">
        <w:rPr>
          <w:b/>
          <w:sz w:val="24"/>
          <w:szCs w:val="24"/>
        </w:rPr>
        <w:t>марта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r w:rsidR="007556FF" w:rsidRPr="00FA604C">
          <w:rPr>
            <w:rStyle w:val="a7"/>
            <w:sz w:val="24"/>
            <w:szCs w:val="24"/>
          </w:rPr>
          <w:t>www.mrsk-1.ru</w:t>
        </w:r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510DF6" w:rsidRPr="008F01FD">
        <w:rPr>
          <w:sz w:val="24"/>
          <w:szCs w:val="24"/>
        </w:rPr>
        <w:t xml:space="preserve">на </w:t>
      </w:r>
      <w:r w:rsidR="00510DF6" w:rsidRPr="00FA4333">
        <w:rPr>
          <w:sz w:val="24"/>
          <w:szCs w:val="24"/>
        </w:rPr>
        <w:t>диагностику автотранспорта</w:t>
      </w:r>
      <w:r w:rsidR="00510DF6" w:rsidRPr="008E7BB2"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 РФ, 394033, г. Воронеж, ул. Арзамасская,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 xml:space="preserve">АО «Россети» </w:t>
      </w:r>
      <w:hyperlink r:id="rId22" w:history="1">
        <w:r w:rsidR="00862664" w:rsidRPr="00FA604C">
          <w:rPr>
            <w:rStyle w:val="a7"/>
            <w:sz w:val="24"/>
            <w:szCs w:val="24"/>
          </w:rPr>
          <w:t>etp.rosseti.ru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510DF6" w:rsidRPr="008F01FD">
        <w:rPr>
          <w:sz w:val="24"/>
          <w:szCs w:val="24"/>
        </w:rPr>
        <w:t xml:space="preserve">на </w:t>
      </w:r>
      <w:r w:rsidR="00510DF6" w:rsidRPr="00FA4333">
        <w:rPr>
          <w:sz w:val="24"/>
          <w:szCs w:val="24"/>
        </w:rPr>
        <w:t>диагностику автотранспорта</w:t>
      </w:r>
      <w:r w:rsidR="00510DF6" w:rsidRPr="001676CB">
        <w:rPr>
          <w:sz w:val="24"/>
          <w:szCs w:val="24"/>
        </w:rPr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7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8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856A0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</w:t>
      </w:r>
      <w:r w:rsidR="00FA7326" w:rsidRPr="00856A0C">
        <w:rPr>
          <w:sz w:val="24"/>
          <w:szCs w:val="24"/>
        </w:rPr>
        <w:t xml:space="preserve">соответствии </w:t>
      </w:r>
      <w:r w:rsidR="002D2587" w:rsidRPr="00856A0C">
        <w:rPr>
          <w:sz w:val="24"/>
          <w:szCs w:val="24"/>
        </w:rPr>
        <w:t>со сроками, указанными в</w:t>
      </w:r>
      <w:r w:rsidR="00FA7326" w:rsidRPr="00856A0C">
        <w:rPr>
          <w:sz w:val="24"/>
          <w:szCs w:val="24"/>
        </w:rPr>
        <w:t xml:space="preserve"> Приложени</w:t>
      </w:r>
      <w:r w:rsidR="002D2587" w:rsidRPr="00856A0C">
        <w:rPr>
          <w:sz w:val="24"/>
          <w:szCs w:val="24"/>
        </w:rPr>
        <w:t>и</w:t>
      </w:r>
      <w:r w:rsidR="00FA7326" w:rsidRPr="00856A0C">
        <w:rPr>
          <w:sz w:val="24"/>
          <w:szCs w:val="24"/>
        </w:rPr>
        <w:t xml:space="preserve"> №1 к настоящей документации</w:t>
      </w:r>
      <w:r w:rsidR="00DC6914" w:rsidRPr="00856A0C">
        <w:rPr>
          <w:sz w:val="24"/>
          <w:szCs w:val="24"/>
        </w:rPr>
        <w:t>)</w:t>
      </w:r>
      <w:r w:rsidR="00717F60" w:rsidRPr="00856A0C">
        <w:rPr>
          <w:sz w:val="24"/>
          <w:szCs w:val="24"/>
        </w:rPr>
        <w:t>.</w:t>
      </w:r>
      <w:bookmarkEnd w:id="19"/>
    </w:p>
    <w:p w:rsidR="008D2928" w:rsidRPr="00856A0C" w:rsidRDefault="00856A0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56A0C">
        <w:rPr>
          <w:sz w:val="24"/>
          <w:szCs w:val="24"/>
        </w:rPr>
        <w:t>Место оказания услуг: г. Воронеж и Воронежская область</w:t>
      </w:r>
      <w:r w:rsidR="00366652" w:rsidRPr="00856A0C">
        <w:rPr>
          <w:sz w:val="24"/>
          <w:szCs w:val="24"/>
        </w:rPr>
        <w:t>.</w:t>
      </w:r>
      <w:bookmarkEnd w:id="20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 xml:space="preserve">, </w:t>
      </w:r>
      <w:bookmarkStart w:id="21" w:name="_GoBack"/>
      <w:bookmarkEnd w:id="21"/>
      <w:r w:rsidRPr="00E71A48">
        <w:rPr>
          <w:iCs/>
          <w:sz w:val="24"/>
          <w:szCs w:val="24"/>
        </w:rPr>
        <w:t>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92FDA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792FDA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792FDA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766EBB">
        <w:fldChar w:fldCharType="begin"/>
      </w:r>
      <w:r w:rsidR="00766EBB">
        <w:instrText xml:space="preserve"> REF _Ref440270637 \r \h  \* MERGEFORMAT </w:instrText>
      </w:r>
      <w:r w:rsidR="00766EBB">
        <w:fldChar w:fldCharType="separate"/>
      </w:r>
      <w:r w:rsidR="00766EBB">
        <w:rPr>
          <w:sz w:val="24"/>
          <w:szCs w:val="24"/>
        </w:rPr>
        <w:t>1.1.5</w:t>
      </w:r>
      <w:r w:rsidR="00766EBB">
        <w:fldChar w:fldCharType="end"/>
      </w:r>
      <w:r w:rsidR="00766EBB">
        <w:rPr>
          <w:sz w:val="24"/>
          <w:szCs w:val="24"/>
        </w:rPr>
        <w:t xml:space="preserve">, </w:t>
      </w:r>
      <w:r w:rsidR="00766EBB">
        <w:fldChar w:fldCharType="begin"/>
      </w:r>
      <w:r w:rsidR="00766EBB">
        <w:instrText xml:space="preserve"> REF _Ref440270663 \r \h  \* MERGEFORMAT </w:instrText>
      </w:r>
      <w:r w:rsidR="00766EBB">
        <w:fldChar w:fldCharType="separate"/>
      </w:r>
      <w:r w:rsidR="00766EBB">
        <w:rPr>
          <w:sz w:val="24"/>
          <w:szCs w:val="24"/>
        </w:rPr>
        <w:t>1.1.7</w:t>
      </w:r>
      <w:r w:rsidR="00766EB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 xml:space="preserve">срокам оказания </w:t>
      </w:r>
      <w:r w:rsidR="00366652" w:rsidRPr="00366652">
        <w:rPr>
          <w:sz w:val="24"/>
          <w:szCs w:val="24"/>
        </w:rPr>
        <w:lastRenderedPageBreak/>
        <w:t>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_Ref440270637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1.1.5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F92AE7">
        <w:fldChar w:fldCharType="begin"/>
      </w:r>
      <w:r w:rsidR="00F92AE7">
        <w:instrText xml:space="preserve"> REF _Ref440270663 \r \h  \* MERGEFORMAT </w:instrText>
      </w:r>
      <w:r w:rsidR="00F92AE7">
        <w:fldChar w:fldCharType="separate"/>
      </w:r>
      <w:r w:rsidR="00F92AE7">
        <w:rPr>
          <w:sz w:val="24"/>
          <w:szCs w:val="24"/>
        </w:rPr>
        <w:t>1.1.7</w:t>
      </w:r>
      <w:r w:rsidR="00F92AE7">
        <w:fldChar w:fldCharType="end"/>
      </w:r>
      <w:r w:rsidR="00F92AE7">
        <w:rPr>
          <w:sz w:val="24"/>
          <w:szCs w:val="24"/>
        </w:rPr>
        <w:t xml:space="preserve"> </w:t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>Участник должен указать в состав</w:t>
      </w:r>
      <w:r w:rsidRPr="00F17319">
        <w:rPr>
          <w:sz w:val="24"/>
          <w:szCs w:val="24"/>
        </w:rPr>
        <w:t xml:space="preserve">е своей Заявки конкретные условия </w:t>
      </w:r>
      <w:r w:rsidR="005106E7" w:rsidRPr="00F17319">
        <w:rPr>
          <w:sz w:val="24"/>
          <w:szCs w:val="24"/>
        </w:rPr>
        <w:t xml:space="preserve">оказания услуг и </w:t>
      </w:r>
      <w:r w:rsidRPr="00F17319">
        <w:rPr>
          <w:sz w:val="24"/>
          <w:szCs w:val="24"/>
        </w:rPr>
        <w:t>оплаты, не хуже условий указанных в п.</w:t>
      </w:r>
      <w:r w:rsidR="005106E7"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_Ref440270637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1.1.5</w:t>
      </w:r>
      <w:r w:rsidR="002F5A68" w:rsidRPr="00F17319">
        <w:rPr>
          <w:sz w:val="24"/>
          <w:szCs w:val="24"/>
        </w:rPr>
        <w:fldChar w:fldCharType="end"/>
      </w:r>
      <w:r w:rsidR="005106E7" w:rsidRPr="00F17319">
        <w:rPr>
          <w:sz w:val="24"/>
          <w:szCs w:val="24"/>
        </w:rPr>
        <w:t xml:space="preserve"> и</w:t>
      </w:r>
      <w:r w:rsidR="00AC7CFC">
        <w:rPr>
          <w:sz w:val="24"/>
          <w:szCs w:val="24"/>
        </w:rPr>
        <w:t xml:space="preserve"> </w:t>
      </w:r>
      <w:r w:rsidR="00AC7CFC">
        <w:fldChar w:fldCharType="begin"/>
      </w:r>
      <w:r w:rsidR="00AC7CFC">
        <w:instrText xml:space="preserve"> REF _Ref440270663 \r \h  \* MERGEFORMAT </w:instrText>
      </w:r>
      <w:r w:rsidR="00AC7CFC">
        <w:fldChar w:fldCharType="separate"/>
      </w:r>
      <w:r w:rsidR="00AC7CFC">
        <w:rPr>
          <w:sz w:val="24"/>
          <w:szCs w:val="24"/>
        </w:rPr>
        <w:t>1.1.7</w:t>
      </w:r>
      <w:r w:rsidR="00AC7CFC">
        <w:fldChar w:fldCharType="end"/>
      </w:r>
      <w:bookmarkEnd w:id="22"/>
      <w:bookmarkEnd w:id="23"/>
      <w:bookmarkEnd w:id="24"/>
      <w:bookmarkEnd w:id="25"/>
      <w:r w:rsidR="00AC7CFC">
        <w:rPr>
          <w:sz w:val="24"/>
          <w:szCs w:val="24"/>
        </w:rPr>
        <w:t>.</w:t>
      </w:r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792FDA" w:rsidRPr="00792FDA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2FDA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92FDA" w:rsidRPr="00792FDA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792FDA" w:rsidRPr="00792FDA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92FDA" w:rsidRPr="00792FDA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792FDA" w:rsidRPr="00792FDA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2FDA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2FDA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792FDA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792FDA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792FDA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792FDA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792FDA" w:rsidRPr="00792FDA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792FDA" w:rsidRPr="00792FDA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792FDA" w:rsidRPr="00792FDA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792FDA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510DF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10DF6">
        <w:rPr>
          <w:b/>
          <w:bCs w:val="0"/>
          <w:sz w:val="24"/>
          <w:szCs w:val="24"/>
          <w:u w:val="single"/>
        </w:rPr>
        <w:t>По Лоту №1:</w:t>
      </w:r>
      <w:r w:rsidR="00717F60" w:rsidRPr="00510DF6">
        <w:rPr>
          <w:bCs w:val="0"/>
          <w:sz w:val="24"/>
          <w:szCs w:val="24"/>
        </w:rPr>
        <w:t xml:space="preserve"> </w:t>
      </w:r>
      <w:r w:rsidR="00510DF6" w:rsidRPr="00510DF6">
        <w:rPr>
          <w:b/>
          <w:sz w:val="24"/>
          <w:szCs w:val="24"/>
        </w:rPr>
        <w:t>796 900,00</w:t>
      </w:r>
      <w:r w:rsidR="00510DF6" w:rsidRPr="00510DF6">
        <w:rPr>
          <w:sz w:val="24"/>
          <w:szCs w:val="24"/>
        </w:rPr>
        <w:t xml:space="preserve"> (Семьсот девяносто шесть тысяч девятьсот) рублей 00 копеек РФ, без учета НДС; НДС составляет </w:t>
      </w:r>
      <w:r w:rsidR="00510DF6" w:rsidRPr="00510DF6">
        <w:rPr>
          <w:b/>
          <w:sz w:val="24"/>
          <w:szCs w:val="24"/>
        </w:rPr>
        <w:t>143 442,00</w:t>
      </w:r>
      <w:r w:rsidR="00510DF6" w:rsidRPr="00510DF6">
        <w:rPr>
          <w:sz w:val="24"/>
          <w:szCs w:val="24"/>
        </w:rPr>
        <w:t xml:space="preserve"> (Сто сорок три тысячи четыреста сорок два) рубля 00 копеек РФ; </w:t>
      </w:r>
      <w:r w:rsidR="00510DF6" w:rsidRPr="00510DF6">
        <w:rPr>
          <w:b/>
          <w:sz w:val="24"/>
          <w:szCs w:val="24"/>
        </w:rPr>
        <w:t>940 342,00</w:t>
      </w:r>
      <w:r w:rsidR="00510DF6" w:rsidRPr="00510DF6">
        <w:rPr>
          <w:sz w:val="24"/>
          <w:szCs w:val="24"/>
        </w:rPr>
        <w:t xml:space="preserve"> (Девятьсот сорок тысяч триста сорок два) рубля 00 копеек РФ, с учетом НДС</w:t>
      </w:r>
      <w:r w:rsidR="005D3E73" w:rsidRPr="00510DF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9"/>
      <w:r w:rsidRPr="005D2EBD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792FDA" w:rsidRPr="00792FDA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792FDA" w:rsidRPr="00792FDA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792FDA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 xml:space="preserve">.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5.12</w:t>
      </w:r>
      <w:r w:rsidR="00792FDA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792FDA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val="en-US"/>
        </w:rPr>
        <w:t>a</w:t>
      </w:r>
      <w:r w:rsidR="00792FDA" w:rsidRPr="00792FDA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val="en-US"/>
        </w:rPr>
        <w:t>g</w:t>
      </w:r>
      <w:r w:rsidR="00792FDA" w:rsidRPr="00792FDA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792FDA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792FDA" w:rsidRPr="00792FDA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70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5D2EBD">
        <w:rPr>
          <w:bCs w:val="0"/>
          <w:szCs w:val="24"/>
          <w:lang w:eastAsia="ru-RU"/>
        </w:rPr>
        <w:t xml:space="preserve">Обеспечение </w:t>
      </w:r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792FDA" w:rsidRPr="00792FDA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792FDA" w:rsidRPr="00792FDA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5D2EBD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792FDA" w:rsidRPr="00792FDA">
        <w:rPr>
          <w:bCs w:val="0"/>
          <w:sz w:val="24"/>
          <w:szCs w:val="24"/>
        </w:rPr>
        <w:t>-3.3.14.3</w:t>
      </w:r>
      <w:r w:rsidR="00792FDA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792FDA" w:rsidRPr="00792FDA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792FDA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>394033, г. Воронеж, ул. Арзамасская, д. 2</w:t>
      </w:r>
      <w:r w:rsidR="00B779CD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792FDA" w:rsidRPr="00792FDA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lastRenderedPageBreak/>
        <w:t>Банковские реквизиты р/с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4D0BF9">
        <w:rPr>
          <w:b/>
          <w:bCs w:val="0"/>
          <w:sz w:val="24"/>
          <w:szCs w:val="24"/>
        </w:rPr>
        <w:t>02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D0BF9">
        <w:rPr>
          <w:b/>
          <w:bCs w:val="0"/>
          <w:sz w:val="24"/>
          <w:szCs w:val="24"/>
        </w:rPr>
        <w:t>апрел</w:t>
      </w:r>
      <w:r w:rsidR="004410C1" w:rsidRPr="005D2EBD">
        <w:rPr>
          <w:b/>
          <w:bCs w:val="0"/>
          <w:sz w:val="24"/>
          <w:szCs w:val="24"/>
        </w:rPr>
        <w:t>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792FDA" w:rsidRPr="00792FDA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792FDA" w:rsidRPr="00792FDA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792FDA" w:rsidRPr="00792FDA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792FDA" w:rsidRPr="00792FDA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82634662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2.5pt;height:21.75pt" o:ole="">
            <v:imagedata r:id="rId39" o:title=""/>
          </v:shape>
          <o:OLEObject Type="Embed" ProgID="Equation.3" ShapeID="_x0000_i1026" DrawAspect="Content" ObjectID="_1582634663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.5pt;height:21.75pt" o:ole="">
            <v:imagedata r:id="rId41" o:title=""/>
          </v:shape>
          <o:OLEObject Type="Embed" ProgID="Equation.3" ShapeID="_x0000_i1027" DrawAspect="Content" ObjectID="_1582634664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792FDA" w:rsidRPr="00792FDA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lastRenderedPageBreak/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92FDA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792FDA" w:rsidRPr="00792FDA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792FDA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792FDA" w:rsidRPr="00792FDA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5D2EBD">
        <w:t>закупаемых услуг</w:t>
      </w:r>
      <w:bookmarkEnd w:id="783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ое(</w:t>
      </w:r>
      <w:r w:rsidRPr="005D2EBD">
        <w:rPr>
          <w:b w:val="0"/>
          <w:szCs w:val="24"/>
        </w:rPr>
        <w:t>ие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792FDA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5D2EBD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5D2EBD">
        <w:t xml:space="preserve">Требование к </w:t>
      </w:r>
      <w:bookmarkEnd w:id="808"/>
      <w:bookmarkEnd w:id="809"/>
      <w:bookmarkEnd w:id="810"/>
      <w:r w:rsidR="00C3704B" w:rsidRPr="005D2EBD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792FDA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C06827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№ п/п</w:t>
            </w:r>
          </w:p>
        </w:tc>
        <w:tc>
          <w:tcPr>
            <w:tcW w:w="679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491992" w:rsidRPr="005D2EBD" w:rsidTr="00C06827">
        <w:trPr>
          <w:trHeight w:val="449"/>
        </w:trPr>
        <w:tc>
          <w:tcPr>
            <w:tcW w:w="578" w:type="dxa"/>
          </w:tcPr>
          <w:p w:rsidR="00491992" w:rsidRPr="005D2EBD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C35C7B" w:rsidRDefault="00CA01C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926F41">
              <w:rPr>
                <w:color w:val="000000"/>
              </w:rPr>
              <w:t>Автомобили легковые, в том числе: М1 — транспортные средства, используемые для перевозки пассажиров и имеющие помимо места водителя не более восьми мест для сидения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D2EBD" w:rsidTr="00C06827">
        <w:trPr>
          <w:trHeight w:val="504"/>
        </w:trPr>
        <w:tc>
          <w:tcPr>
            <w:tcW w:w="578" w:type="dxa"/>
          </w:tcPr>
          <w:p w:rsidR="00491992" w:rsidRPr="005D2EBD" w:rsidRDefault="00C64B7C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793" w:type="dxa"/>
          </w:tcPr>
          <w:p w:rsidR="00491992" w:rsidRPr="005D2EBD" w:rsidRDefault="00491992" w:rsidP="00C64B7C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92FDA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792FDA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792FDA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92FDA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792FDA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792FDA" w:rsidRPr="00792FDA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92FDA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792FDA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792FDA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230" w:rsidRDefault="00B50230">
      <w:pPr>
        <w:spacing w:line="240" w:lineRule="auto"/>
      </w:pPr>
      <w:r>
        <w:separator/>
      </w:r>
    </w:p>
  </w:endnote>
  <w:endnote w:type="continuationSeparator" w:id="0">
    <w:p w:rsidR="00B50230" w:rsidRDefault="00B50230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856A0C">
      <w:rPr>
        <w:noProof/>
        <w:sz w:val="16"/>
        <w:szCs w:val="16"/>
        <w:lang w:eastAsia="ru-RU"/>
      </w:rPr>
      <w:t>4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510DF6" w:rsidRPr="00510DF6">
      <w:rPr>
        <w:sz w:val="18"/>
        <w:szCs w:val="18"/>
      </w:rPr>
      <w:t>на диагностику автотранспорта</w:t>
    </w:r>
    <w:r w:rsidR="00C74573" w:rsidRPr="00510DF6">
      <w:rPr>
        <w:sz w:val="18"/>
        <w:szCs w:val="18"/>
      </w:rPr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230" w:rsidRDefault="00B50230">
      <w:pPr>
        <w:spacing w:line="240" w:lineRule="auto"/>
      </w:pPr>
      <w:r>
        <w:separator/>
      </w:r>
    </w:p>
  </w:footnote>
  <w:footnote w:type="continuationSeparator" w:id="0">
    <w:p w:rsidR="00B50230" w:rsidRDefault="00B50230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31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45E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D6811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0BF9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0DF6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C79B0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961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71A3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66EBB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FDA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A0C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2D2A"/>
    <w:rsid w:val="00883143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5FCD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41EF"/>
    <w:rsid w:val="00A4059F"/>
    <w:rsid w:val="00A40714"/>
    <w:rsid w:val="00A40BDF"/>
    <w:rsid w:val="00A41B88"/>
    <w:rsid w:val="00A44B30"/>
    <w:rsid w:val="00A51F43"/>
    <w:rsid w:val="00A52D87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C7CFC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023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43C4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4B7C"/>
    <w:rsid w:val="00C6609A"/>
    <w:rsid w:val="00C67781"/>
    <w:rsid w:val="00C70F61"/>
    <w:rsid w:val="00C718E2"/>
    <w:rsid w:val="00C74146"/>
    <w:rsid w:val="00C74573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01C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054F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3A42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6EF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3665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2AE7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6633-C9C7-4E33-856C-C101A7D3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92</Pages>
  <Words>29223</Words>
  <Characters>166572</Characters>
  <Application>Microsoft Office Word</Application>
  <DocSecurity>0</DocSecurity>
  <Lines>1388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195405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242</cp:revision>
  <cp:lastPrinted>2018-03-15T12:36:00Z</cp:lastPrinted>
  <dcterms:created xsi:type="dcterms:W3CDTF">2016-01-13T12:36:00Z</dcterms:created>
  <dcterms:modified xsi:type="dcterms:W3CDTF">2018-03-15T12:58:00Z</dcterms:modified>
</cp:coreProperties>
</file>