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970BD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52B5" w:rsidRPr="00B101E7" w:rsidRDefault="000252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3E742F" w:rsidRPr="003E742F">
        <w:rPr>
          <w:b/>
          <w:sz w:val="24"/>
          <w:szCs w:val="24"/>
        </w:rPr>
        <w:t>высокочастотных заградителей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42F3B">
        <w:rPr>
          <w:b/>
          <w:sz w:val="24"/>
          <w:szCs w:val="24"/>
          <w:highlight w:val="yellow"/>
        </w:rPr>
        <w:t>25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3E742F" w:rsidRPr="003E742F">
        <w:rPr>
          <w:sz w:val="24"/>
          <w:szCs w:val="24"/>
        </w:rPr>
        <w:t>высокочастотных заградителей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3E742F" w:rsidRPr="003E742F">
        <w:rPr>
          <w:sz w:val="24"/>
          <w:szCs w:val="24"/>
        </w:rPr>
        <w:t>высокочастотных заградителей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3E742F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E742F">
        <w:t>без учета НДС – 394 500,00 (Триста девяносто четыре тысячи пятьсот) рублей 00 копеек РФ, кроме того НДС (18%) – 71 010,00 (Семьдесят одна тысяча  десять) рублей 00 копеек; 465 510,00 (Четыреста шестьдесят пять тысяч пятьсот десять) рублей 00 копеек, с учетом НДС</w:t>
      </w:r>
      <w:bookmarkStart w:id="272" w:name="_GoBack"/>
      <w:bookmarkEnd w:id="272"/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</w:t>
      </w:r>
      <w:r w:rsidRPr="00E71A48">
        <w:rPr>
          <w:bCs w:val="0"/>
          <w:sz w:val="24"/>
          <w:szCs w:val="24"/>
        </w:rPr>
        <w:lastRenderedPageBreak/>
        <w:t xml:space="preserve">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7252E9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</w:t>
      </w:r>
      <w:r w:rsidR="00F74202" w:rsidRPr="007252E9">
        <w:rPr>
          <w:sz w:val="24"/>
          <w:szCs w:val="24"/>
        </w:rPr>
        <w:lastRenderedPageBreak/>
        <w:t>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</w:t>
      </w:r>
      <w:r w:rsidRPr="007D7C50">
        <w:rPr>
          <w:i/>
          <w:sz w:val="24"/>
          <w:szCs w:val="24"/>
        </w:rPr>
        <w:lastRenderedPageBreak/>
        <w:t xml:space="preserve">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7252E9">
        <w:rPr>
          <w:sz w:val="24"/>
          <w:szCs w:val="24"/>
        </w:rPr>
        <w:lastRenderedPageBreak/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lastRenderedPageBreak/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11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BD4" w:rsidRDefault="00970BD4">
      <w:pPr>
        <w:spacing w:line="240" w:lineRule="auto"/>
      </w:pPr>
      <w:r>
        <w:separator/>
      </w:r>
    </w:p>
  </w:endnote>
  <w:endnote w:type="continuationSeparator" w:id="0">
    <w:p w:rsidR="00970BD4" w:rsidRDefault="00970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52B5" w:rsidRDefault="000252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F42F3B" w:rsidRDefault="000252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E742F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0252B5" w:rsidRPr="00EE0539" w:rsidRDefault="000252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3E742F" w:rsidRPr="003E742F">
      <w:rPr>
        <w:sz w:val="18"/>
        <w:szCs w:val="18"/>
      </w:rPr>
      <w:t>высокочастотных заградителей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BD4" w:rsidRDefault="00970BD4">
      <w:pPr>
        <w:spacing w:line="240" w:lineRule="auto"/>
      </w:pPr>
      <w:r>
        <w:separator/>
      </w:r>
    </w:p>
  </w:footnote>
  <w:footnote w:type="continuationSeparator" w:id="0">
    <w:p w:rsidR="00970BD4" w:rsidRDefault="00970BD4">
      <w:pPr>
        <w:spacing w:line="240" w:lineRule="auto"/>
      </w:pPr>
      <w:r>
        <w:continuationSeparator/>
      </w:r>
    </w:p>
  </w:footnote>
  <w:footnote w:id="1">
    <w:p w:rsidR="000252B5" w:rsidRDefault="000252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930031" w:rsidRDefault="000252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E742F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1EC2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BD4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D736F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0668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D7CF7"/>
    <w:rsid w:val="00DE2870"/>
    <w:rsid w:val="00DE4CCA"/>
    <w:rsid w:val="00DE5F20"/>
    <w:rsid w:val="00DE622D"/>
    <w:rsid w:val="00DF0D8B"/>
    <w:rsid w:val="00DF3778"/>
    <w:rsid w:val="00DF4A13"/>
    <w:rsid w:val="00DF639D"/>
    <w:rsid w:val="00DF64FC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46"/>
    <w:rsid w:val="00F34760"/>
    <w:rsid w:val="00F34AFC"/>
    <w:rsid w:val="00F40058"/>
    <w:rsid w:val="00F40192"/>
    <w:rsid w:val="00F42D9E"/>
    <w:rsid w:val="00F42F3B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97C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85554-3004-4B93-90A6-1D62147D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80</Pages>
  <Words>24524</Words>
  <Characters>139791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163988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42</cp:revision>
  <cp:lastPrinted>2015-12-29T14:27:00Z</cp:lastPrinted>
  <dcterms:created xsi:type="dcterms:W3CDTF">2016-04-01T06:18:00Z</dcterms:created>
  <dcterms:modified xsi:type="dcterms:W3CDTF">2016-10-24T08:39:00Z</dcterms:modified>
</cp:coreProperties>
</file>