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header14.xml" ContentType="application/vnd.openxmlformats-officedocument.wordprocessingml.header+xml"/>
  <Override PartName="/word/header15.xml" ContentType="application/vnd.openxmlformats-officedocument.wordprocessingml.head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0.xml" ContentType="application/vnd.openxmlformats-officedocument.wordprocessingml.foot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3E63" w:rsidRDefault="009A6D40" w:rsidP="00A13E63">
      <w:pPr>
        <w:ind w:right="-425"/>
        <w:rPr>
          <w:sz w:val="16"/>
          <w:szCs w:val="16"/>
        </w:rPr>
      </w:pPr>
      <w:bookmarkStart w:id="0" w:name="_Ref56251018"/>
      <w:bookmarkStart w:id="1" w:name="_Ref56251020"/>
      <w:bookmarkStart w:id="2" w:name="_Ref57046967"/>
      <w:bookmarkStart w:id="3" w:name="_Ref57322917"/>
      <w:bookmarkStart w:id="4" w:name="_Ref57322919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EF08A8" w:rsidRPr="000D67AD" w:rsidRDefault="00EF08A8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EF08A8" w:rsidRPr="000D67AD" w:rsidRDefault="00EF08A8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EF08A8" w:rsidRPr="000D67AD" w:rsidRDefault="00EF08A8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EF08A8" w:rsidRPr="000D67AD" w:rsidRDefault="00EF08A8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EF08A8" w:rsidRPr="000D67AD" w:rsidRDefault="00EF08A8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EF08A8" w:rsidRPr="000D67AD" w:rsidRDefault="00EF08A8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EF08A8" w:rsidRPr="000D67AD" w:rsidRDefault="00EF08A8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EF08A8" w:rsidRPr="000D67AD" w:rsidRDefault="00EF08A8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EF08A8" w:rsidRPr="000D67AD" w:rsidRDefault="00EF08A8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EF08A8" w:rsidRPr="00FC5C1F" w:rsidRDefault="00EF08A8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proofErr w:type="gram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FC5C1F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FC5C1F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hyperlink r:id="rId8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FC5C1F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FC5C1F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FC5C1F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FC5C1F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FC5C1F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696181" w:rsidRDefault="00696181" w:rsidP="00696181">
      <w:pPr>
        <w:ind w:left="5670" w:firstLine="0"/>
        <w:jc w:val="center"/>
        <w:rPr>
          <w:sz w:val="24"/>
          <w:szCs w:val="24"/>
        </w:rPr>
      </w:pPr>
      <w:r>
        <w:rPr>
          <w:sz w:val="24"/>
          <w:szCs w:val="24"/>
        </w:rPr>
        <w:t>УТВЕРЖДАЮ:</w:t>
      </w:r>
    </w:p>
    <w:p w:rsidR="00696181" w:rsidRDefault="00696181" w:rsidP="00696181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Председатель </w:t>
      </w:r>
      <w:r w:rsidRPr="002F635B">
        <w:rPr>
          <w:sz w:val="24"/>
          <w:szCs w:val="24"/>
        </w:rPr>
        <w:t>закупочной</w:t>
      </w:r>
      <w:r w:rsidRPr="00006A0C">
        <w:rPr>
          <w:sz w:val="26"/>
          <w:szCs w:val="26"/>
        </w:rPr>
        <w:t xml:space="preserve"> </w:t>
      </w:r>
      <w:r>
        <w:rPr>
          <w:sz w:val="24"/>
          <w:szCs w:val="24"/>
        </w:rPr>
        <w:t>комиссии -</w:t>
      </w:r>
    </w:p>
    <w:p w:rsidR="00696181" w:rsidRDefault="00696181" w:rsidP="00696181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Начальник управления</w:t>
      </w:r>
    </w:p>
    <w:p w:rsidR="00696181" w:rsidRDefault="00696181" w:rsidP="00696181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логистики и МТО филиала</w:t>
      </w:r>
    </w:p>
    <w:p w:rsidR="00696181" w:rsidRDefault="00696181" w:rsidP="00696181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ПАО «МРСК Центра»-</w:t>
      </w:r>
    </w:p>
    <w:p w:rsidR="00696181" w:rsidRDefault="00696181" w:rsidP="00696181">
      <w:pPr>
        <w:spacing w:line="240" w:lineRule="auto"/>
        <w:jc w:val="right"/>
      </w:pPr>
      <w:r>
        <w:t>«Белгородэнерго»</w:t>
      </w:r>
    </w:p>
    <w:p w:rsidR="00696181" w:rsidRDefault="00696181" w:rsidP="00696181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____________ З.М. Кравченко</w:t>
      </w:r>
    </w:p>
    <w:p w:rsidR="00696181" w:rsidRDefault="00696181" w:rsidP="00696181">
      <w:pPr>
        <w:spacing w:line="240" w:lineRule="auto"/>
        <w:jc w:val="right"/>
        <w:rPr>
          <w:sz w:val="24"/>
          <w:szCs w:val="24"/>
        </w:rPr>
      </w:pPr>
    </w:p>
    <w:p w:rsidR="00696181" w:rsidRPr="00632C69" w:rsidRDefault="00696181" w:rsidP="00696181">
      <w:pPr>
        <w:ind w:left="5670" w:firstLine="0"/>
        <w:jc w:val="right"/>
        <w:rPr>
          <w:sz w:val="24"/>
          <w:szCs w:val="24"/>
        </w:rPr>
      </w:pPr>
      <w:r w:rsidRPr="00093D17">
        <w:rPr>
          <w:sz w:val="24"/>
          <w:szCs w:val="24"/>
        </w:rPr>
        <w:t xml:space="preserve"> </w:t>
      </w:r>
      <w:r w:rsidRPr="00D43999">
        <w:rPr>
          <w:sz w:val="24"/>
          <w:szCs w:val="24"/>
        </w:rPr>
        <w:t>«</w:t>
      </w:r>
      <w:r w:rsidR="007039C7">
        <w:rPr>
          <w:sz w:val="24"/>
          <w:szCs w:val="24"/>
        </w:rPr>
        <w:t>31</w:t>
      </w:r>
      <w:r w:rsidRPr="00D43999">
        <w:rPr>
          <w:sz w:val="24"/>
          <w:szCs w:val="24"/>
        </w:rPr>
        <w:t xml:space="preserve">» </w:t>
      </w:r>
      <w:r>
        <w:rPr>
          <w:sz w:val="24"/>
          <w:szCs w:val="24"/>
        </w:rPr>
        <w:t xml:space="preserve">января </w:t>
      </w:r>
      <w:r w:rsidRPr="00632C69">
        <w:rPr>
          <w:sz w:val="24"/>
          <w:szCs w:val="24"/>
        </w:rPr>
        <w:t>20</w:t>
      </w:r>
      <w:r>
        <w:rPr>
          <w:sz w:val="24"/>
          <w:szCs w:val="24"/>
        </w:rPr>
        <w:t>1</w:t>
      </w:r>
      <w:r w:rsidR="00D06C91">
        <w:rPr>
          <w:sz w:val="24"/>
          <w:szCs w:val="24"/>
        </w:rPr>
        <w:t>7</w:t>
      </w:r>
      <w:r w:rsidRPr="00632C69">
        <w:rPr>
          <w:sz w:val="24"/>
          <w:szCs w:val="24"/>
        </w:rPr>
        <w:t xml:space="preserve"> г.</w:t>
      </w:r>
    </w:p>
    <w:p w:rsidR="00696181" w:rsidRPr="007417E6" w:rsidRDefault="00696181" w:rsidP="00696181">
      <w:pPr>
        <w:ind w:firstLine="0"/>
        <w:jc w:val="left"/>
        <w:rPr>
          <w:sz w:val="24"/>
          <w:szCs w:val="24"/>
        </w:rPr>
      </w:pPr>
    </w:p>
    <w:p w:rsidR="00696181" w:rsidRPr="007417E6" w:rsidRDefault="00696181" w:rsidP="00696181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7417E6">
        <w:rPr>
          <w:b/>
          <w:kern w:val="36"/>
          <w:sz w:val="24"/>
          <w:szCs w:val="24"/>
        </w:rPr>
        <w:t>Согласовано на заседании</w:t>
      </w:r>
    </w:p>
    <w:p w:rsidR="00696181" w:rsidRPr="007417E6" w:rsidRDefault="00696181" w:rsidP="00696181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7417E6">
        <w:rPr>
          <w:b/>
          <w:kern w:val="36"/>
          <w:sz w:val="24"/>
          <w:szCs w:val="24"/>
        </w:rPr>
        <w:t>закупочной комиссии</w:t>
      </w:r>
    </w:p>
    <w:p w:rsidR="00696181" w:rsidRPr="00D43999" w:rsidRDefault="00696181" w:rsidP="00696181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D43999">
        <w:rPr>
          <w:b/>
          <w:kern w:val="36"/>
          <w:sz w:val="24"/>
          <w:szCs w:val="24"/>
        </w:rPr>
        <w:t>Протокол №</w:t>
      </w:r>
      <w:r>
        <w:rPr>
          <w:b/>
          <w:kern w:val="36"/>
          <w:sz w:val="24"/>
          <w:szCs w:val="24"/>
        </w:rPr>
        <w:t xml:space="preserve"> </w:t>
      </w:r>
      <w:r w:rsidRPr="00D43999">
        <w:rPr>
          <w:b/>
          <w:kern w:val="36"/>
          <w:sz w:val="24"/>
          <w:szCs w:val="24"/>
        </w:rPr>
        <w:t>0</w:t>
      </w:r>
      <w:r>
        <w:rPr>
          <w:b/>
          <w:kern w:val="36"/>
          <w:sz w:val="24"/>
          <w:szCs w:val="24"/>
        </w:rPr>
        <w:t>0</w:t>
      </w:r>
      <w:r w:rsidR="007039C7">
        <w:rPr>
          <w:b/>
          <w:kern w:val="36"/>
          <w:sz w:val="24"/>
          <w:szCs w:val="24"/>
        </w:rPr>
        <w:t>41</w:t>
      </w:r>
      <w:r w:rsidRPr="00D43999">
        <w:rPr>
          <w:b/>
          <w:kern w:val="36"/>
          <w:sz w:val="24"/>
          <w:szCs w:val="24"/>
        </w:rPr>
        <w:t>- БЕ-1</w:t>
      </w:r>
      <w:r>
        <w:rPr>
          <w:b/>
          <w:kern w:val="36"/>
          <w:sz w:val="24"/>
          <w:szCs w:val="24"/>
        </w:rPr>
        <w:t>7</w:t>
      </w:r>
    </w:p>
    <w:p w:rsidR="00696181" w:rsidRPr="00C12FA4" w:rsidRDefault="00696181" w:rsidP="00696181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D43999">
        <w:rPr>
          <w:b/>
          <w:kern w:val="36"/>
          <w:sz w:val="24"/>
          <w:szCs w:val="24"/>
        </w:rPr>
        <w:t>от «</w:t>
      </w:r>
      <w:r w:rsidR="007039C7">
        <w:rPr>
          <w:b/>
          <w:kern w:val="36"/>
          <w:sz w:val="24"/>
          <w:szCs w:val="24"/>
        </w:rPr>
        <w:t>31</w:t>
      </w:r>
      <w:r w:rsidRPr="00D43999">
        <w:rPr>
          <w:b/>
          <w:kern w:val="36"/>
          <w:sz w:val="24"/>
          <w:szCs w:val="24"/>
        </w:rPr>
        <w:t xml:space="preserve">» </w:t>
      </w:r>
      <w:r>
        <w:rPr>
          <w:b/>
          <w:kern w:val="36"/>
          <w:sz w:val="24"/>
          <w:szCs w:val="24"/>
        </w:rPr>
        <w:t>января</w:t>
      </w:r>
      <w:r w:rsidRPr="00D43999">
        <w:rPr>
          <w:b/>
          <w:kern w:val="36"/>
          <w:sz w:val="24"/>
          <w:szCs w:val="24"/>
        </w:rPr>
        <w:t xml:space="preserve"> 201</w:t>
      </w:r>
      <w:r w:rsidR="00D06C91">
        <w:rPr>
          <w:b/>
          <w:kern w:val="36"/>
          <w:sz w:val="24"/>
          <w:szCs w:val="24"/>
        </w:rPr>
        <w:t>7</w:t>
      </w:r>
      <w:r w:rsidRPr="00D43999">
        <w:rPr>
          <w:b/>
          <w:kern w:val="36"/>
          <w:sz w:val="24"/>
          <w:szCs w:val="24"/>
        </w:rPr>
        <w:t>года</w:t>
      </w: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12FA4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C12FA4" w:rsidRDefault="00717F60" w:rsidP="00E50A19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C12FA4">
        <w:rPr>
          <w:b/>
          <w:sz w:val="24"/>
          <w:szCs w:val="24"/>
        </w:rPr>
        <w:t>ОТКРЫТЫЙ ЗАПРОС ПРЕДЛОЖЕНИЙ</w:t>
      </w:r>
    </w:p>
    <w:p w:rsidR="00717F60" w:rsidRPr="00C12FA4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C12FA4">
        <w:rPr>
          <w:b/>
          <w:sz w:val="24"/>
          <w:szCs w:val="24"/>
        </w:rPr>
        <w:t xml:space="preserve">на право заключения </w:t>
      </w:r>
      <w:proofErr w:type="gramStart"/>
      <w:r w:rsidR="007039C7" w:rsidRPr="007039C7">
        <w:rPr>
          <w:b/>
          <w:sz w:val="24"/>
          <w:szCs w:val="24"/>
        </w:rPr>
        <w:t>Договора</w:t>
      </w:r>
      <w:proofErr w:type="gramEnd"/>
      <w:r w:rsidR="007039C7" w:rsidRPr="007039C7">
        <w:rPr>
          <w:b/>
          <w:sz w:val="24"/>
          <w:szCs w:val="24"/>
        </w:rPr>
        <w:t xml:space="preserve">  на оказание услуг по замене ПУ по Северной и Восточной зоне для нужд ПАО МРСК Центра (филиал Белгородэнерго).</w:t>
      </w:r>
    </w:p>
    <w:p w:rsidR="007556FF" w:rsidRPr="00260977" w:rsidRDefault="007556FF" w:rsidP="00260977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C12FA4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>,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Pr="00C12FA4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 xml:space="preserve">г. </w:t>
      </w:r>
      <w:r w:rsidR="00696181">
        <w:rPr>
          <w:sz w:val="24"/>
          <w:szCs w:val="24"/>
        </w:rPr>
        <w:t>Белгород</w:t>
      </w:r>
      <w:r w:rsidRPr="00C12FA4">
        <w:rPr>
          <w:sz w:val="24"/>
          <w:szCs w:val="24"/>
        </w:rPr>
        <w:br/>
        <w:t>201</w:t>
      </w:r>
      <w:r w:rsidR="00341A84">
        <w:rPr>
          <w:sz w:val="24"/>
          <w:szCs w:val="24"/>
        </w:rPr>
        <w:t>7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DB05D8" w:rsidRDefault="009A6D40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DB05D8">
        <w:rPr>
          <w:noProof/>
        </w:rPr>
        <w:t>1</w:t>
      </w:r>
      <w:r w:rsidR="00DB05D8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DB05D8">
        <w:rPr>
          <w:noProof/>
        </w:rPr>
        <w:t>Общие положения</w:t>
      </w:r>
      <w:r w:rsidR="00DB05D8">
        <w:rPr>
          <w:noProof/>
        </w:rPr>
        <w:tab/>
      </w:r>
      <w:r>
        <w:rPr>
          <w:noProof/>
        </w:rPr>
        <w:fldChar w:fldCharType="begin"/>
      </w:r>
      <w:r w:rsidR="00DB05D8">
        <w:rPr>
          <w:noProof/>
        </w:rPr>
        <w:instrText xml:space="preserve"> PAGEREF _Toc471894852 \h </w:instrText>
      </w:r>
      <w:r>
        <w:rPr>
          <w:noProof/>
        </w:rPr>
      </w:r>
      <w:r>
        <w:rPr>
          <w:noProof/>
        </w:rPr>
        <w:fldChar w:fldCharType="separate"/>
      </w:r>
      <w:r w:rsidR="00093638">
        <w:rPr>
          <w:noProof/>
        </w:rPr>
        <w:t>4</w:t>
      </w:r>
      <w:r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9A6D40">
        <w:rPr>
          <w:noProof/>
        </w:rPr>
        <w:fldChar w:fldCharType="begin"/>
      </w:r>
      <w:r>
        <w:rPr>
          <w:noProof/>
        </w:rPr>
        <w:instrText xml:space="preserve"> PAGEREF _Toc471894853 \h </w:instrText>
      </w:r>
      <w:r w:rsidR="009A6D40">
        <w:rPr>
          <w:noProof/>
        </w:rPr>
      </w:r>
      <w:r w:rsidR="009A6D40">
        <w:rPr>
          <w:noProof/>
        </w:rPr>
        <w:fldChar w:fldCharType="separate"/>
      </w:r>
      <w:r w:rsidR="00093638">
        <w:rPr>
          <w:noProof/>
        </w:rPr>
        <w:t>4</w:t>
      </w:r>
      <w:r w:rsidR="009A6D40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9A6D40">
        <w:rPr>
          <w:noProof/>
        </w:rPr>
        <w:fldChar w:fldCharType="begin"/>
      </w:r>
      <w:r>
        <w:rPr>
          <w:noProof/>
        </w:rPr>
        <w:instrText xml:space="preserve"> PAGEREF _Toc471894854 \h </w:instrText>
      </w:r>
      <w:r w:rsidR="009A6D40">
        <w:rPr>
          <w:noProof/>
        </w:rPr>
      </w:r>
      <w:r w:rsidR="009A6D40">
        <w:rPr>
          <w:noProof/>
        </w:rPr>
        <w:fldChar w:fldCharType="separate"/>
      </w:r>
      <w:r w:rsidR="00093638">
        <w:rPr>
          <w:noProof/>
        </w:rPr>
        <w:t>5</w:t>
      </w:r>
      <w:r w:rsidR="009A6D40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9A6D40">
        <w:rPr>
          <w:noProof/>
        </w:rPr>
        <w:fldChar w:fldCharType="begin"/>
      </w:r>
      <w:r>
        <w:rPr>
          <w:noProof/>
        </w:rPr>
        <w:instrText xml:space="preserve"> PAGEREF _Toc471894855 \h </w:instrText>
      </w:r>
      <w:r w:rsidR="009A6D40">
        <w:rPr>
          <w:noProof/>
        </w:rPr>
      </w:r>
      <w:r w:rsidR="009A6D40">
        <w:rPr>
          <w:noProof/>
        </w:rPr>
        <w:fldChar w:fldCharType="separate"/>
      </w:r>
      <w:r w:rsidR="00093638">
        <w:rPr>
          <w:noProof/>
        </w:rPr>
        <w:t>6</w:t>
      </w:r>
      <w:r w:rsidR="009A6D40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9A6D40">
        <w:rPr>
          <w:noProof/>
        </w:rPr>
        <w:fldChar w:fldCharType="begin"/>
      </w:r>
      <w:r>
        <w:rPr>
          <w:noProof/>
        </w:rPr>
        <w:instrText xml:space="preserve"> PAGEREF _Toc471894856 \h </w:instrText>
      </w:r>
      <w:r w:rsidR="009A6D40">
        <w:rPr>
          <w:noProof/>
        </w:rPr>
      </w:r>
      <w:r w:rsidR="009A6D40">
        <w:rPr>
          <w:noProof/>
        </w:rPr>
        <w:fldChar w:fldCharType="separate"/>
      </w:r>
      <w:r w:rsidR="00093638">
        <w:rPr>
          <w:noProof/>
        </w:rPr>
        <w:t>6</w:t>
      </w:r>
      <w:r w:rsidR="009A6D40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9A6D40">
        <w:rPr>
          <w:noProof/>
        </w:rPr>
        <w:fldChar w:fldCharType="begin"/>
      </w:r>
      <w:r>
        <w:rPr>
          <w:noProof/>
        </w:rPr>
        <w:instrText xml:space="preserve"> PAGEREF _Toc471894857 \h </w:instrText>
      </w:r>
      <w:r w:rsidR="009A6D40">
        <w:rPr>
          <w:noProof/>
        </w:rPr>
      </w:r>
      <w:r w:rsidR="009A6D40">
        <w:rPr>
          <w:noProof/>
        </w:rPr>
        <w:fldChar w:fldCharType="separate"/>
      </w:r>
      <w:r w:rsidR="00093638">
        <w:rPr>
          <w:noProof/>
        </w:rPr>
        <w:t>7</w:t>
      </w:r>
      <w:r w:rsidR="009A6D40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услуг с разбиением заказа на лоты</w:t>
      </w:r>
      <w:r>
        <w:rPr>
          <w:noProof/>
        </w:rPr>
        <w:tab/>
      </w:r>
      <w:r w:rsidR="009A6D40">
        <w:rPr>
          <w:noProof/>
        </w:rPr>
        <w:fldChar w:fldCharType="begin"/>
      </w:r>
      <w:r>
        <w:rPr>
          <w:noProof/>
        </w:rPr>
        <w:instrText xml:space="preserve"> PAGEREF _Toc471894858 \h </w:instrText>
      </w:r>
      <w:r w:rsidR="009A6D40">
        <w:rPr>
          <w:noProof/>
        </w:rPr>
      </w:r>
      <w:r w:rsidR="009A6D40">
        <w:rPr>
          <w:noProof/>
        </w:rPr>
        <w:fldChar w:fldCharType="separate"/>
      </w:r>
      <w:r w:rsidR="00093638">
        <w:rPr>
          <w:noProof/>
        </w:rPr>
        <w:t>8</w:t>
      </w:r>
      <w:r w:rsidR="009A6D40">
        <w:rPr>
          <w:noProof/>
        </w:rPr>
        <w:fldChar w:fldCharType="end"/>
      </w:r>
    </w:p>
    <w:p w:rsidR="00DB05D8" w:rsidRDefault="00DB05D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315D05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9A6D40">
        <w:rPr>
          <w:noProof/>
        </w:rPr>
        <w:fldChar w:fldCharType="begin"/>
      </w:r>
      <w:r>
        <w:rPr>
          <w:noProof/>
        </w:rPr>
        <w:instrText xml:space="preserve"> PAGEREF _Toc471894865 \h </w:instrText>
      </w:r>
      <w:r w:rsidR="009A6D40">
        <w:rPr>
          <w:noProof/>
        </w:rPr>
      </w:r>
      <w:r w:rsidR="009A6D40">
        <w:rPr>
          <w:noProof/>
        </w:rPr>
        <w:fldChar w:fldCharType="separate"/>
      </w:r>
      <w:r w:rsidR="00093638">
        <w:rPr>
          <w:noProof/>
        </w:rPr>
        <w:t>10</w:t>
      </w:r>
      <w:r w:rsidR="009A6D40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9A6D40">
        <w:rPr>
          <w:noProof/>
        </w:rPr>
        <w:fldChar w:fldCharType="begin"/>
      </w:r>
      <w:r>
        <w:rPr>
          <w:noProof/>
        </w:rPr>
        <w:instrText xml:space="preserve"> PAGEREF _Toc471894866 \h </w:instrText>
      </w:r>
      <w:r w:rsidR="009A6D40">
        <w:rPr>
          <w:noProof/>
        </w:rPr>
      </w:r>
      <w:r w:rsidR="009A6D40">
        <w:rPr>
          <w:noProof/>
        </w:rPr>
        <w:fldChar w:fldCharType="separate"/>
      </w:r>
      <w:r w:rsidR="00093638">
        <w:rPr>
          <w:noProof/>
        </w:rPr>
        <w:t>10</w:t>
      </w:r>
      <w:r w:rsidR="009A6D40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9A6D40">
        <w:rPr>
          <w:noProof/>
        </w:rPr>
        <w:fldChar w:fldCharType="begin"/>
      </w:r>
      <w:r>
        <w:rPr>
          <w:noProof/>
        </w:rPr>
        <w:instrText xml:space="preserve"> PAGEREF _Toc471894870 \h </w:instrText>
      </w:r>
      <w:r w:rsidR="009A6D40">
        <w:rPr>
          <w:noProof/>
        </w:rPr>
      </w:r>
      <w:r w:rsidR="009A6D40">
        <w:rPr>
          <w:noProof/>
        </w:rPr>
        <w:fldChar w:fldCharType="separate"/>
      </w:r>
      <w:r w:rsidR="00093638">
        <w:rPr>
          <w:noProof/>
        </w:rPr>
        <w:t>10</w:t>
      </w:r>
      <w:r w:rsidR="009A6D40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9A6D40">
        <w:rPr>
          <w:noProof/>
        </w:rPr>
        <w:fldChar w:fldCharType="begin"/>
      </w:r>
      <w:r>
        <w:rPr>
          <w:noProof/>
        </w:rPr>
        <w:instrText xml:space="preserve"> PAGEREF _Toc471894874 \h </w:instrText>
      </w:r>
      <w:r w:rsidR="009A6D40">
        <w:rPr>
          <w:noProof/>
        </w:rPr>
      </w:r>
      <w:r w:rsidR="009A6D40">
        <w:rPr>
          <w:noProof/>
        </w:rPr>
        <w:fldChar w:fldCharType="separate"/>
      </w:r>
      <w:r w:rsidR="00093638">
        <w:rPr>
          <w:noProof/>
        </w:rPr>
        <w:t>11</w:t>
      </w:r>
      <w:r w:rsidR="009A6D40">
        <w:rPr>
          <w:noProof/>
        </w:rPr>
        <w:fldChar w:fldCharType="end"/>
      </w:r>
    </w:p>
    <w:p w:rsidR="00DB05D8" w:rsidRDefault="00DB05D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9A6D40">
        <w:rPr>
          <w:noProof/>
        </w:rPr>
        <w:fldChar w:fldCharType="begin"/>
      </w:r>
      <w:r>
        <w:rPr>
          <w:noProof/>
        </w:rPr>
        <w:instrText xml:space="preserve"> PAGEREF _Toc471894882 \h </w:instrText>
      </w:r>
      <w:r w:rsidR="009A6D40">
        <w:rPr>
          <w:noProof/>
        </w:rPr>
      </w:r>
      <w:r w:rsidR="009A6D40">
        <w:rPr>
          <w:noProof/>
        </w:rPr>
        <w:fldChar w:fldCharType="separate"/>
      </w:r>
      <w:r w:rsidR="00093638">
        <w:rPr>
          <w:noProof/>
        </w:rPr>
        <w:t>13</w:t>
      </w:r>
      <w:r w:rsidR="009A6D40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9A6D40">
        <w:rPr>
          <w:noProof/>
        </w:rPr>
        <w:fldChar w:fldCharType="begin"/>
      </w:r>
      <w:r>
        <w:rPr>
          <w:noProof/>
        </w:rPr>
        <w:instrText xml:space="preserve"> PAGEREF _Toc471894883 \h </w:instrText>
      </w:r>
      <w:r w:rsidR="009A6D40">
        <w:rPr>
          <w:noProof/>
        </w:rPr>
      </w:r>
      <w:r w:rsidR="009A6D40">
        <w:rPr>
          <w:noProof/>
        </w:rPr>
        <w:fldChar w:fldCharType="separate"/>
      </w:r>
      <w:r w:rsidR="00093638">
        <w:rPr>
          <w:noProof/>
        </w:rPr>
        <w:t>13</w:t>
      </w:r>
      <w:r w:rsidR="009A6D40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9A6D40">
        <w:rPr>
          <w:noProof/>
        </w:rPr>
        <w:fldChar w:fldCharType="begin"/>
      </w:r>
      <w:r>
        <w:rPr>
          <w:noProof/>
        </w:rPr>
        <w:instrText xml:space="preserve"> PAGEREF _Toc471894886 \h </w:instrText>
      </w:r>
      <w:r w:rsidR="009A6D40">
        <w:rPr>
          <w:noProof/>
        </w:rPr>
      </w:r>
      <w:r w:rsidR="009A6D40">
        <w:rPr>
          <w:noProof/>
        </w:rPr>
        <w:fldChar w:fldCharType="separate"/>
      </w:r>
      <w:r w:rsidR="00093638">
        <w:rPr>
          <w:noProof/>
        </w:rPr>
        <w:t>13</w:t>
      </w:r>
      <w:r w:rsidR="009A6D40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9A6D40">
        <w:rPr>
          <w:noProof/>
        </w:rPr>
        <w:fldChar w:fldCharType="begin"/>
      </w:r>
      <w:r>
        <w:rPr>
          <w:noProof/>
        </w:rPr>
        <w:instrText xml:space="preserve"> PAGEREF _Toc471894887 \h </w:instrText>
      </w:r>
      <w:r w:rsidR="009A6D40">
        <w:rPr>
          <w:noProof/>
        </w:rPr>
      </w:r>
      <w:r w:rsidR="009A6D40">
        <w:rPr>
          <w:noProof/>
        </w:rPr>
        <w:fldChar w:fldCharType="separate"/>
      </w:r>
      <w:r w:rsidR="00093638">
        <w:rPr>
          <w:noProof/>
        </w:rPr>
        <w:t>14</w:t>
      </w:r>
      <w:r w:rsidR="009A6D40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9A6D40">
        <w:rPr>
          <w:noProof/>
        </w:rPr>
        <w:fldChar w:fldCharType="begin"/>
      </w:r>
      <w:r>
        <w:rPr>
          <w:noProof/>
        </w:rPr>
        <w:instrText xml:space="preserve"> PAGEREF _Toc471894902 \h </w:instrText>
      </w:r>
      <w:r w:rsidR="009A6D40">
        <w:rPr>
          <w:noProof/>
        </w:rPr>
      </w:r>
      <w:r w:rsidR="009A6D40">
        <w:rPr>
          <w:noProof/>
        </w:rPr>
        <w:fldChar w:fldCharType="separate"/>
      </w:r>
      <w:r w:rsidR="00093638">
        <w:rPr>
          <w:noProof/>
        </w:rPr>
        <w:t>31</w:t>
      </w:r>
      <w:r w:rsidR="009A6D40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</w:t>
      </w:r>
      <w:bookmarkStart w:id="6" w:name="_GoBack"/>
      <w:bookmarkEnd w:id="6"/>
      <w:r>
        <w:rPr>
          <w:noProof/>
        </w:rPr>
        <w:t>зыв Заявки</w:t>
      </w:r>
      <w:r>
        <w:rPr>
          <w:noProof/>
        </w:rPr>
        <w:tab/>
      </w:r>
      <w:r w:rsidR="009A6D40">
        <w:rPr>
          <w:noProof/>
        </w:rPr>
        <w:fldChar w:fldCharType="begin"/>
      </w:r>
      <w:r>
        <w:rPr>
          <w:noProof/>
        </w:rPr>
        <w:instrText xml:space="preserve"> PAGEREF _Toc471894905 \h </w:instrText>
      </w:r>
      <w:r w:rsidR="009A6D40">
        <w:rPr>
          <w:noProof/>
        </w:rPr>
      </w:r>
      <w:r w:rsidR="009A6D40">
        <w:rPr>
          <w:noProof/>
        </w:rPr>
        <w:fldChar w:fldCharType="separate"/>
      </w:r>
      <w:r w:rsidR="00093638">
        <w:rPr>
          <w:noProof/>
        </w:rPr>
        <w:t>32</w:t>
      </w:r>
      <w:r w:rsidR="009A6D40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9A6D40">
        <w:rPr>
          <w:noProof/>
        </w:rPr>
        <w:fldChar w:fldCharType="begin"/>
      </w:r>
      <w:r>
        <w:rPr>
          <w:noProof/>
        </w:rPr>
        <w:instrText xml:space="preserve"> PAGEREF _Toc471894906 \h </w:instrText>
      </w:r>
      <w:r w:rsidR="009A6D40">
        <w:rPr>
          <w:noProof/>
        </w:rPr>
      </w:r>
      <w:r w:rsidR="009A6D40">
        <w:rPr>
          <w:noProof/>
        </w:rPr>
        <w:fldChar w:fldCharType="separate"/>
      </w:r>
      <w:r w:rsidR="00093638">
        <w:rPr>
          <w:noProof/>
        </w:rPr>
        <w:t>32</w:t>
      </w:r>
      <w:r w:rsidR="009A6D40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9A6D40">
        <w:rPr>
          <w:noProof/>
        </w:rPr>
        <w:fldChar w:fldCharType="begin"/>
      </w:r>
      <w:r>
        <w:rPr>
          <w:noProof/>
        </w:rPr>
        <w:instrText xml:space="preserve"> PAGEREF _Toc471894911 \h </w:instrText>
      </w:r>
      <w:r w:rsidR="009A6D40">
        <w:rPr>
          <w:noProof/>
        </w:rPr>
      </w:r>
      <w:r w:rsidR="009A6D40">
        <w:rPr>
          <w:noProof/>
        </w:rPr>
        <w:fldChar w:fldCharType="separate"/>
      </w:r>
      <w:r w:rsidR="00093638">
        <w:rPr>
          <w:noProof/>
        </w:rPr>
        <w:t>34</w:t>
      </w:r>
      <w:r w:rsidR="009A6D40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bCs w:val="0"/>
          <w:noProof/>
        </w:rPr>
        <w:t>О приоритете закупки услуг, оказываемых российскими лицами, по отношению к услугам, оказываемым иностранными лицами</w:t>
      </w:r>
      <w:r>
        <w:rPr>
          <w:noProof/>
        </w:rPr>
        <w:tab/>
      </w:r>
      <w:r w:rsidR="009A6D40">
        <w:rPr>
          <w:noProof/>
        </w:rPr>
        <w:fldChar w:fldCharType="begin"/>
      </w:r>
      <w:r>
        <w:rPr>
          <w:noProof/>
        </w:rPr>
        <w:instrText xml:space="preserve"> PAGEREF _Toc471894912 \h </w:instrText>
      </w:r>
      <w:r w:rsidR="009A6D40">
        <w:rPr>
          <w:noProof/>
        </w:rPr>
      </w:r>
      <w:r w:rsidR="009A6D40">
        <w:rPr>
          <w:noProof/>
        </w:rPr>
        <w:fldChar w:fldCharType="separate"/>
      </w:r>
      <w:r w:rsidR="00093638">
        <w:rPr>
          <w:noProof/>
        </w:rPr>
        <w:t>36</w:t>
      </w:r>
      <w:r w:rsidR="009A6D40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9A6D40">
        <w:rPr>
          <w:noProof/>
        </w:rPr>
        <w:fldChar w:fldCharType="begin"/>
      </w:r>
      <w:r>
        <w:rPr>
          <w:noProof/>
        </w:rPr>
        <w:instrText xml:space="preserve"> PAGEREF _Toc471894913 \h </w:instrText>
      </w:r>
      <w:r w:rsidR="009A6D40">
        <w:rPr>
          <w:noProof/>
        </w:rPr>
      </w:r>
      <w:r w:rsidR="009A6D40">
        <w:rPr>
          <w:noProof/>
        </w:rPr>
        <w:fldChar w:fldCharType="separate"/>
      </w:r>
      <w:r w:rsidR="00093638">
        <w:rPr>
          <w:noProof/>
        </w:rPr>
        <w:t>37</w:t>
      </w:r>
      <w:r w:rsidR="009A6D40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9A6D40">
        <w:rPr>
          <w:noProof/>
        </w:rPr>
        <w:fldChar w:fldCharType="begin"/>
      </w:r>
      <w:r>
        <w:rPr>
          <w:noProof/>
        </w:rPr>
        <w:instrText xml:space="preserve"> PAGEREF _Toc471894914 \h </w:instrText>
      </w:r>
      <w:r w:rsidR="009A6D40">
        <w:rPr>
          <w:noProof/>
        </w:rPr>
      </w:r>
      <w:r w:rsidR="009A6D40">
        <w:rPr>
          <w:noProof/>
        </w:rPr>
        <w:fldChar w:fldCharType="separate"/>
      </w:r>
      <w:r w:rsidR="00093638">
        <w:rPr>
          <w:noProof/>
        </w:rPr>
        <w:t>37</w:t>
      </w:r>
      <w:r w:rsidR="009A6D40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bCs w:val="0"/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9A6D40">
        <w:rPr>
          <w:noProof/>
        </w:rPr>
        <w:fldChar w:fldCharType="begin"/>
      </w:r>
      <w:r>
        <w:rPr>
          <w:noProof/>
        </w:rPr>
        <w:instrText xml:space="preserve"> PAGEREF _Toc471894915 \h </w:instrText>
      </w:r>
      <w:r w:rsidR="009A6D40">
        <w:rPr>
          <w:noProof/>
        </w:rPr>
      </w:r>
      <w:r w:rsidR="009A6D40">
        <w:rPr>
          <w:noProof/>
        </w:rPr>
        <w:fldChar w:fldCharType="separate"/>
      </w:r>
      <w:r w:rsidR="00093638">
        <w:rPr>
          <w:noProof/>
        </w:rPr>
        <w:t>38</w:t>
      </w:r>
      <w:r w:rsidR="009A6D40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9A6D40">
        <w:rPr>
          <w:noProof/>
        </w:rPr>
        <w:fldChar w:fldCharType="begin"/>
      </w:r>
      <w:r>
        <w:rPr>
          <w:noProof/>
        </w:rPr>
        <w:instrText xml:space="preserve"> PAGEREF _Toc471894916 \h </w:instrText>
      </w:r>
      <w:r w:rsidR="009A6D40">
        <w:rPr>
          <w:noProof/>
        </w:rPr>
      </w:r>
      <w:r w:rsidR="009A6D40">
        <w:rPr>
          <w:noProof/>
        </w:rPr>
        <w:fldChar w:fldCharType="separate"/>
      </w:r>
      <w:r w:rsidR="00093638">
        <w:rPr>
          <w:noProof/>
        </w:rPr>
        <w:t>39</w:t>
      </w:r>
      <w:r w:rsidR="009A6D40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 w:rsidR="009A6D40">
        <w:rPr>
          <w:noProof/>
        </w:rPr>
        <w:fldChar w:fldCharType="begin"/>
      </w:r>
      <w:r>
        <w:rPr>
          <w:noProof/>
        </w:rPr>
        <w:instrText xml:space="preserve"> PAGEREF _Toc471894917 \h </w:instrText>
      </w:r>
      <w:r w:rsidR="009A6D40">
        <w:rPr>
          <w:noProof/>
        </w:rPr>
      </w:r>
      <w:r w:rsidR="009A6D40">
        <w:rPr>
          <w:noProof/>
        </w:rPr>
        <w:fldChar w:fldCharType="separate"/>
      </w:r>
      <w:r w:rsidR="00093638">
        <w:rPr>
          <w:noProof/>
        </w:rPr>
        <w:t>40</w:t>
      </w:r>
      <w:r w:rsidR="009A6D40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9A6D40">
        <w:rPr>
          <w:noProof/>
        </w:rPr>
        <w:fldChar w:fldCharType="begin"/>
      </w:r>
      <w:r>
        <w:rPr>
          <w:noProof/>
        </w:rPr>
        <w:instrText xml:space="preserve"> PAGEREF _Toc471894918 \h </w:instrText>
      </w:r>
      <w:r w:rsidR="009A6D40">
        <w:rPr>
          <w:noProof/>
        </w:rPr>
      </w:r>
      <w:r w:rsidR="009A6D40">
        <w:rPr>
          <w:noProof/>
        </w:rPr>
        <w:fldChar w:fldCharType="separate"/>
      </w:r>
      <w:r w:rsidR="00093638">
        <w:rPr>
          <w:noProof/>
        </w:rPr>
        <w:t>40</w:t>
      </w:r>
      <w:r w:rsidR="009A6D40">
        <w:rPr>
          <w:noProof/>
        </w:rPr>
        <w:fldChar w:fldCharType="end"/>
      </w:r>
    </w:p>
    <w:p w:rsidR="00DB05D8" w:rsidRDefault="00DB05D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315D05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9A6D40">
        <w:rPr>
          <w:noProof/>
        </w:rPr>
        <w:fldChar w:fldCharType="begin"/>
      </w:r>
      <w:r>
        <w:rPr>
          <w:noProof/>
        </w:rPr>
        <w:instrText xml:space="preserve"> PAGEREF _Toc471894919 \h </w:instrText>
      </w:r>
      <w:r w:rsidR="009A6D40">
        <w:rPr>
          <w:noProof/>
        </w:rPr>
      </w:r>
      <w:r w:rsidR="009A6D40">
        <w:rPr>
          <w:noProof/>
        </w:rPr>
        <w:fldChar w:fldCharType="separate"/>
      </w:r>
      <w:r w:rsidR="00093638">
        <w:rPr>
          <w:noProof/>
        </w:rPr>
        <w:t>42</w:t>
      </w:r>
      <w:r w:rsidR="009A6D40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 w:rsidR="009A6D40">
        <w:rPr>
          <w:noProof/>
        </w:rPr>
        <w:fldChar w:fldCharType="begin"/>
      </w:r>
      <w:r>
        <w:rPr>
          <w:noProof/>
        </w:rPr>
        <w:instrText xml:space="preserve"> PAGEREF _Toc471894920 \h </w:instrText>
      </w:r>
      <w:r w:rsidR="009A6D40">
        <w:rPr>
          <w:noProof/>
        </w:rPr>
      </w:r>
      <w:r w:rsidR="009A6D40">
        <w:rPr>
          <w:noProof/>
        </w:rPr>
        <w:fldChar w:fldCharType="separate"/>
      </w:r>
      <w:r w:rsidR="00093638">
        <w:rPr>
          <w:noProof/>
        </w:rPr>
        <w:t>42</w:t>
      </w:r>
      <w:r w:rsidR="009A6D40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 w:rsidR="009A6D40">
        <w:rPr>
          <w:noProof/>
        </w:rPr>
        <w:fldChar w:fldCharType="begin"/>
      </w:r>
      <w:r>
        <w:rPr>
          <w:noProof/>
        </w:rPr>
        <w:instrText xml:space="preserve"> PAGEREF _Toc471894922 \h </w:instrText>
      </w:r>
      <w:r w:rsidR="009A6D40">
        <w:rPr>
          <w:noProof/>
        </w:rPr>
      </w:r>
      <w:r w:rsidR="009A6D40">
        <w:rPr>
          <w:noProof/>
        </w:rPr>
        <w:fldChar w:fldCharType="separate"/>
      </w:r>
      <w:r w:rsidR="00093638">
        <w:rPr>
          <w:noProof/>
        </w:rPr>
        <w:t>42</w:t>
      </w:r>
      <w:r w:rsidR="009A6D40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9A6D40">
        <w:rPr>
          <w:noProof/>
        </w:rPr>
        <w:fldChar w:fldCharType="begin"/>
      </w:r>
      <w:r>
        <w:rPr>
          <w:noProof/>
        </w:rPr>
        <w:instrText xml:space="preserve"> PAGEREF _Toc471894924 \h </w:instrText>
      </w:r>
      <w:r w:rsidR="009A6D40">
        <w:rPr>
          <w:noProof/>
        </w:rPr>
      </w:r>
      <w:r w:rsidR="009A6D40">
        <w:rPr>
          <w:noProof/>
        </w:rPr>
        <w:fldChar w:fldCharType="separate"/>
      </w:r>
      <w:r w:rsidR="00093638">
        <w:rPr>
          <w:noProof/>
        </w:rPr>
        <w:t>42</w:t>
      </w:r>
      <w:r w:rsidR="009A6D40">
        <w:rPr>
          <w:noProof/>
        </w:rPr>
        <w:fldChar w:fldCharType="end"/>
      </w:r>
    </w:p>
    <w:p w:rsidR="00DB05D8" w:rsidRDefault="00DB05D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9A6D40">
        <w:rPr>
          <w:noProof/>
        </w:rPr>
        <w:fldChar w:fldCharType="begin"/>
      </w:r>
      <w:r>
        <w:rPr>
          <w:noProof/>
        </w:rPr>
        <w:instrText xml:space="preserve"> PAGEREF _Toc471894926 \h </w:instrText>
      </w:r>
      <w:r w:rsidR="009A6D40">
        <w:rPr>
          <w:noProof/>
        </w:rPr>
      </w:r>
      <w:r w:rsidR="009A6D40">
        <w:rPr>
          <w:noProof/>
        </w:rPr>
        <w:fldChar w:fldCharType="separate"/>
      </w:r>
      <w:r w:rsidR="00093638">
        <w:rPr>
          <w:noProof/>
        </w:rPr>
        <w:t>43</w:t>
      </w:r>
      <w:r w:rsidR="009A6D40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9A6D40">
        <w:rPr>
          <w:noProof/>
        </w:rPr>
        <w:fldChar w:fldCharType="begin"/>
      </w:r>
      <w:r>
        <w:rPr>
          <w:noProof/>
        </w:rPr>
        <w:instrText xml:space="preserve"> PAGEREF _Toc471894927 \h </w:instrText>
      </w:r>
      <w:r w:rsidR="009A6D40">
        <w:rPr>
          <w:noProof/>
        </w:rPr>
      </w:r>
      <w:r w:rsidR="009A6D40">
        <w:rPr>
          <w:noProof/>
        </w:rPr>
        <w:fldChar w:fldCharType="separate"/>
      </w:r>
      <w:r w:rsidR="00093638">
        <w:rPr>
          <w:noProof/>
        </w:rPr>
        <w:t>43</w:t>
      </w:r>
      <w:r w:rsidR="009A6D40">
        <w:rPr>
          <w:noProof/>
        </w:rPr>
        <w:fldChar w:fldCharType="end"/>
      </w:r>
    </w:p>
    <w:p w:rsidR="00DB05D8" w:rsidRDefault="00DB05D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5.1.1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письма о подаче оферты</w:t>
      </w:r>
      <w:r>
        <w:rPr>
          <w:noProof/>
        </w:rPr>
        <w:tab/>
      </w:r>
      <w:r w:rsidR="009A6D40">
        <w:rPr>
          <w:noProof/>
        </w:rPr>
        <w:fldChar w:fldCharType="begin"/>
      </w:r>
      <w:r>
        <w:rPr>
          <w:noProof/>
        </w:rPr>
        <w:instrText xml:space="preserve"> PAGEREF _Toc471894928 \h </w:instrText>
      </w:r>
      <w:r w:rsidR="009A6D40">
        <w:rPr>
          <w:noProof/>
        </w:rPr>
      </w:r>
      <w:r w:rsidR="009A6D40">
        <w:rPr>
          <w:noProof/>
        </w:rPr>
        <w:fldChar w:fldCharType="separate"/>
      </w:r>
      <w:r w:rsidR="00093638">
        <w:rPr>
          <w:noProof/>
        </w:rPr>
        <w:t>43</w:t>
      </w:r>
      <w:r w:rsidR="009A6D40">
        <w:rPr>
          <w:noProof/>
        </w:rPr>
        <w:fldChar w:fldCharType="end"/>
      </w:r>
    </w:p>
    <w:p w:rsidR="00DB05D8" w:rsidRDefault="00DB05D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Инструкции по заполнению</w:t>
      </w:r>
      <w:r>
        <w:rPr>
          <w:noProof/>
        </w:rPr>
        <w:tab/>
      </w:r>
      <w:r w:rsidR="009A6D40">
        <w:rPr>
          <w:noProof/>
        </w:rPr>
        <w:fldChar w:fldCharType="begin"/>
      </w:r>
      <w:r>
        <w:rPr>
          <w:noProof/>
        </w:rPr>
        <w:instrText xml:space="preserve"> PAGEREF _Toc471894929 \h </w:instrText>
      </w:r>
      <w:r w:rsidR="009A6D40">
        <w:rPr>
          <w:noProof/>
        </w:rPr>
      </w:r>
      <w:r w:rsidR="009A6D40">
        <w:rPr>
          <w:noProof/>
        </w:rPr>
        <w:fldChar w:fldCharType="separate"/>
      </w:r>
      <w:r w:rsidR="00093638">
        <w:rPr>
          <w:noProof/>
        </w:rPr>
        <w:t>46</w:t>
      </w:r>
      <w:r w:rsidR="009A6D40">
        <w:rPr>
          <w:noProof/>
        </w:rPr>
        <w:fldChar w:fldCharType="end"/>
      </w:r>
    </w:p>
    <w:p w:rsidR="00DB05D8" w:rsidRDefault="00DB05D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9A6D40">
        <w:rPr>
          <w:noProof/>
        </w:rPr>
        <w:fldChar w:fldCharType="begin"/>
      </w:r>
      <w:r>
        <w:rPr>
          <w:noProof/>
        </w:rPr>
        <w:instrText xml:space="preserve"> PAGEREF _Toc471894930 \h </w:instrText>
      </w:r>
      <w:r w:rsidR="009A6D40">
        <w:rPr>
          <w:noProof/>
        </w:rPr>
      </w:r>
      <w:r w:rsidR="009A6D40">
        <w:rPr>
          <w:noProof/>
        </w:rPr>
        <w:fldChar w:fldCharType="separate"/>
      </w:r>
      <w:r w:rsidR="00093638">
        <w:rPr>
          <w:noProof/>
        </w:rPr>
        <w:t>47</w:t>
      </w:r>
      <w:r w:rsidR="009A6D40">
        <w:rPr>
          <w:noProof/>
        </w:rPr>
        <w:fldChar w:fldCharType="end"/>
      </w:r>
    </w:p>
    <w:p w:rsidR="00DB05D8" w:rsidRDefault="00DB05D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5.1.3.1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Антикоррупционных обязательств</w:t>
      </w:r>
      <w:r>
        <w:rPr>
          <w:noProof/>
        </w:rPr>
        <w:tab/>
      </w:r>
      <w:r w:rsidR="009A6D40">
        <w:rPr>
          <w:noProof/>
        </w:rPr>
        <w:fldChar w:fldCharType="begin"/>
      </w:r>
      <w:r>
        <w:rPr>
          <w:noProof/>
        </w:rPr>
        <w:instrText xml:space="preserve"> PAGEREF _Toc471894931 \h </w:instrText>
      </w:r>
      <w:r w:rsidR="009A6D40">
        <w:rPr>
          <w:noProof/>
        </w:rPr>
      </w:r>
      <w:r w:rsidR="009A6D40">
        <w:rPr>
          <w:noProof/>
        </w:rPr>
        <w:fldChar w:fldCharType="separate"/>
      </w:r>
      <w:r w:rsidR="00093638">
        <w:rPr>
          <w:noProof/>
        </w:rPr>
        <w:t>47</w:t>
      </w:r>
      <w:r w:rsidR="009A6D40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315D05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 w:rsidR="009A6D40">
        <w:rPr>
          <w:noProof/>
        </w:rPr>
        <w:fldChar w:fldCharType="begin"/>
      </w:r>
      <w:r>
        <w:rPr>
          <w:noProof/>
        </w:rPr>
        <w:instrText xml:space="preserve"> PAGEREF _Toc471894932 \h </w:instrText>
      </w:r>
      <w:r w:rsidR="009A6D40">
        <w:rPr>
          <w:noProof/>
        </w:rPr>
      </w:r>
      <w:r w:rsidR="009A6D40">
        <w:rPr>
          <w:noProof/>
        </w:rPr>
        <w:fldChar w:fldCharType="separate"/>
      </w:r>
      <w:r w:rsidR="00093638">
        <w:rPr>
          <w:noProof/>
        </w:rPr>
        <w:t>49</w:t>
      </w:r>
      <w:r w:rsidR="009A6D40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9A6D40">
        <w:rPr>
          <w:noProof/>
        </w:rPr>
        <w:fldChar w:fldCharType="begin"/>
      </w:r>
      <w:r>
        <w:rPr>
          <w:noProof/>
        </w:rPr>
        <w:instrText xml:space="preserve"> PAGEREF _Toc471894935 \h </w:instrText>
      </w:r>
      <w:r w:rsidR="009A6D40">
        <w:rPr>
          <w:noProof/>
        </w:rPr>
      </w:r>
      <w:r w:rsidR="009A6D40">
        <w:rPr>
          <w:noProof/>
        </w:rPr>
        <w:fldChar w:fldCharType="separate"/>
      </w:r>
      <w:r w:rsidR="00093638">
        <w:rPr>
          <w:noProof/>
        </w:rPr>
        <w:t>52</w:t>
      </w:r>
      <w:r w:rsidR="009A6D40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 w:rsidR="009A6D40">
        <w:rPr>
          <w:noProof/>
        </w:rPr>
        <w:fldChar w:fldCharType="begin"/>
      </w:r>
      <w:r>
        <w:rPr>
          <w:noProof/>
        </w:rPr>
        <w:instrText xml:space="preserve"> PAGEREF _Toc471894938 \h </w:instrText>
      </w:r>
      <w:r w:rsidR="009A6D40">
        <w:rPr>
          <w:noProof/>
        </w:rPr>
      </w:r>
      <w:r w:rsidR="009A6D40">
        <w:rPr>
          <w:noProof/>
        </w:rPr>
        <w:fldChar w:fldCharType="separate"/>
      </w:r>
      <w:r w:rsidR="00093638">
        <w:rPr>
          <w:noProof/>
        </w:rPr>
        <w:t>54</w:t>
      </w:r>
      <w:r w:rsidR="009A6D40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 w:rsidR="009A6D40">
        <w:rPr>
          <w:noProof/>
        </w:rPr>
        <w:fldChar w:fldCharType="begin"/>
      </w:r>
      <w:r>
        <w:rPr>
          <w:noProof/>
        </w:rPr>
        <w:instrText xml:space="preserve"> PAGEREF _Toc471894941 \h </w:instrText>
      </w:r>
      <w:r w:rsidR="009A6D40">
        <w:rPr>
          <w:noProof/>
        </w:rPr>
      </w:r>
      <w:r w:rsidR="009A6D40">
        <w:rPr>
          <w:noProof/>
        </w:rPr>
        <w:fldChar w:fldCharType="separate"/>
      </w:r>
      <w:r w:rsidR="00093638">
        <w:rPr>
          <w:noProof/>
        </w:rPr>
        <w:t>56</w:t>
      </w:r>
      <w:r w:rsidR="009A6D40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 w:rsidR="009A6D40">
        <w:rPr>
          <w:noProof/>
        </w:rPr>
        <w:fldChar w:fldCharType="begin"/>
      </w:r>
      <w:r>
        <w:rPr>
          <w:noProof/>
        </w:rPr>
        <w:instrText xml:space="preserve"> PAGEREF _Toc471894944 \h </w:instrText>
      </w:r>
      <w:r w:rsidR="009A6D40">
        <w:rPr>
          <w:noProof/>
        </w:rPr>
      </w:r>
      <w:r w:rsidR="009A6D40">
        <w:rPr>
          <w:noProof/>
        </w:rPr>
        <w:fldChar w:fldCharType="separate"/>
      </w:r>
      <w:r w:rsidR="00093638">
        <w:rPr>
          <w:noProof/>
        </w:rPr>
        <w:t>58</w:t>
      </w:r>
      <w:r w:rsidR="009A6D40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 w:rsidR="009A6D40">
        <w:rPr>
          <w:noProof/>
        </w:rPr>
        <w:fldChar w:fldCharType="begin"/>
      </w:r>
      <w:r>
        <w:rPr>
          <w:noProof/>
        </w:rPr>
        <w:instrText xml:space="preserve"> PAGEREF _Toc471894947 \h </w:instrText>
      </w:r>
      <w:r w:rsidR="009A6D40">
        <w:rPr>
          <w:noProof/>
        </w:rPr>
      </w:r>
      <w:r w:rsidR="009A6D40">
        <w:rPr>
          <w:noProof/>
        </w:rPr>
        <w:fldChar w:fldCharType="separate"/>
      </w:r>
      <w:r w:rsidR="00093638">
        <w:rPr>
          <w:noProof/>
        </w:rPr>
        <w:t>60</w:t>
      </w:r>
      <w:r w:rsidR="009A6D40">
        <w:rPr>
          <w:noProof/>
        </w:rPr>
        <w:fldChar w:fldCharType="end"/>
      </w:r>
    </w:p>
    <w:p w:rsidR="00DB05D8" w:rsidRDefault="00DB05D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5.7.1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Анкеты Участника</w:t>
      </w:r>
      <w:r>
        <w:rPr>
          <w:noProof/>
        </w:rPr>
        <w:tab/>
      </w:r>
      <w:r w:rsidR="009A6D40">
        <w:rPr>
          <w:noProof/>
        </w:rPr>
        <w:fldChar w:fldCharType="begin"/>
      </w:r>
      <w:r>
        <w:rPr>
          <w:noProof/>
        </w:rPr>
        <w:instrText xml:space="preserve"> PAGEREF _Toc471894948 \h </w:instrText>
      </w:r>
      <w:r w:rsidR="009A6D40">
        <w:rPr>
          <w:noProof/>
        </w:rPr>
      </w:r>
      <w:r w:rsidR="009A6D40">
        <w:rPr>
          <w:noProof/>
        </w:rPr>
        <w:fldChar w:fldCharType="separate"/>
      </w:r>
      <w:r w:rsidR="00093638">
        <w:rPr>
          <w:noProof/>
        </w:rPr>
        <w:t>60</w:t>
      </w:r>
      <w:r w:rsidR="009A6D40">
        <w:rPr>
          <w:noProof/>
        </w:rPr>
        <w:fldChar w:fldCharType="end"/>
      </w:r>
    </w:p>
    <w:p w:rsidR="00DB05D8" w:rsidRDefault="00DB05D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 w:rsidR="009A6D40">
        <w:rPr>
          <w:noProof/>
        </w:rPr>
        <w:fldChar w:fldCharType="begin"/>
      </w:r>
      <w:r>
        <w:rPr>
          <w:noProof/>
        </w:rPr>
        <w:instrText xml:space="preserve"> PAGEREF _Toc471894949 \h </w:instrText>
      </w:r>
      <w:r w:rsidR="009A6D40">
        <w:rPr>
          <w:noProof/>
        </w:rPr>
      </w:r>
      <w:r w:rsidR="009A6D40">
        <w:rPr>
          <w:noProof/>
        </w:rPr>
        <w:fldChar w:fldCharType="separate"/>
      </w:r>
      <w:r w:rsidR="00093638">
        <w:rPr>
          <w:noProof/>
        </w:rPr>
        <w:t>62</w:t>
      </w:r>
      <w:r w:rsidR="009A6D40">
        <w:rPr>
          <w:noProof/>
        </w:rPr>
        <w:fldChar w:fldCharType="end"/>
      </w:r>
    </w:p>
    <w:p w:rsidR="00DB05D8" w:rsidRDefault="00DB05D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Инструкции по заполнению</w:t>
      </w:r>
      <w:r>
        <w:rPr>
          <w:noProof/>
        </w:rPr>
        <w:tab/>
      </w:r>
      <w:r w:rsidR="009A6D40">
        <w:rPr>
          <w:noProof/>
        </w:rPr>
        <w:fldChar w:fldCharType="begin"/>
      </w:r>
      <w:r>
        <w:rPr>
          <w:noProof/>
        </w:rPr>
        <w:instrText xml:space="preserve"> PAGEREF _Toc471894950 \h </w:instrText>
      </w:r>
      <w:r w:rsidR="009A6D40">
        <w:rPr>
          <w:noProof/>
        </w:rPr>
      </w:r>
      <w:r w:rsidR="009A6D40">
        <w:rPr>
          <w:noProof/>
        </w:rPr>
        <w:fldChar w:fldCharType="separate"/>
      </w:r>
      <w:r w:rsidR="00093638">
        <w:rPr>
          <w:noProof/>
        </w:rPr>
        <w:t>66</w:t>
      </w:r>
      <w:r w:rsidR="009A6D40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 w:rsidR="009A6D40">
        <w:rPr>
          <w:noProof/>
        </w:rPr>
        <w:fldChar w:fldCharType="begin"/>
      </w:r>
      <w:r>
        <w:rPr>
          <w:noProof/>
        </w:rPr>
        <w:instrText xml:space="preserve"> PAGEREF _Toc471894951 \h </w:instrText>
      </w:r>
      <w:r w:rsidR="009A6D40">
        <w:rPr>
          <w:noProof/>
        </w:rPr>
      </w:r>
      <w:r w:rsidR="009A6D40">
        <w:rPr>
          <w:noProof/>
        </w:rPr>
        <w:fldChar w:fldCharType="separate"/>
      </w:r>
      <w:r w:rsidR="00093638">
        <w:rPr>
          <w:noProof/>
        </w:rPr>
        <w:t>67</w:t>
      </w:r>
      <w:r w:rsidR="009A6D40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 w:rsidR="009A6D40">
        <w:rPr>
          <w:noProof/>
        </w:rPr>
        <w:fldChar w:fldCharType="begin"/>
      </w:r>
      <w:r>
        <w:rPr>
          <w:noProof/>
        </w:rPr>
        <w:instrText xml:space="preserve"> PAGEREF _Toc471894954 \h </w:instrText>
      </w:r>
      <w:r w:rsidR="009A6D40">
        <w:rPr>
          <w:noProof/>
        </w:rPr>
      </w:r>
      <w:r w:rsidR="009A6D40">
        <w:rPr>
          <w:noProof/>
        </w:rPr>
        <w:fldChar w:fldCharType="separate"/>
      </w:r>
      <w:r w:rsidR="00093638">
        <w:rPr>
          <w:noProof/>
        </w:rPr>
        <w:t>69</w:t>
      </w:r>
      <w:r w:rsidR="009A6D40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 w:rsidR="009A6D40">
        <w:rPr>
          <w:noProof/>
        </w:rPr>
        <w:fldChar w:fldCharType="begin"/>
      </w:r>
      <w:r>
        <w:rPr>
          <w:noProof/>
        </w:rPr>
        <w:instrText xml:space="preserve"> PAGEREF _Toc471894957 \h </w:instrText>
      </w:r>
      <w:r w:rsidR="009A6D40">
        <w:rPr>
          <w:noProof/>
        </w:rPr>
      </w:r>
      <w:r w:rsidR="009A6D40">
        <w:rPr>
          <w:noProof/>
        </w:rPr>
        <w:fldChar w:fldCharType="separate"/>
      </w:r>
      <w:r w:rsidR="00093638">
        <w:rPr>
          <w:noProof/>
        </w:rPr>
        <w:t>71</w:t>
      </w:r>
      <w:r w:rsidR="009A6D40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 w:rsidR="009A6D40">
        <w:rPr>
          <w:noProof/>
        </w:rPr>
        <w:fldChar w:fldCharType="begin"/>
      </w:r>
      <w:r>
        <w:rPr>
          <w:noProof/>
        </w:rPr>
        <w:instrText xml:space="preserve"> PAGEREF _Toc471894960 \h </w:instrText>
      </w:r>
      <w:r w:rsidR="009A6D40">
        <w:rPr>
          <w:noProof/>
        </w:rPr>
      </w:r>
      <w:r w:rsidR="009A6D40">
        <w:rPr>
          <w:noProof/>
        </w:rPr>
        <w:fldChar w:fldCharType="separate"/>
      </w:r>
      <w:r w:rsidR="00093638">
        <w:rPr>
          <w:noProof/>
        </w:rPr>
        <w:t>73</w:t>
      </w:r>
      <w:r w:rsidR="009A6D40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Информация о собственниках Участника (включая конечных бенефициаров) (форма 12)</w:t>
      </w:r>
      <w:r>
        <w:rPr>
          <w:noProof/>
        </w:rPr>
        <w:tab/>
      </w:r>
      <w:r w:rsidR="009A6D40">
        <w:rPr>
          <w:noProof/>
        </w:rPr>
        <w:fldChar w:fldCharType="begin"/>
      </w:r>
      <w:r>
        <w:rPr>
          <w:noProof/>
        </w:rPr>
        <w:instrText xml:space="preserve"> PAGEREF _Toc471894963 \h </w:instrText>
      </w:r>
      <w:r w:rsidR="009A6D40">
        <w:rPr>
          <w:noProof/>
        </w:rPr>
      </w:r>
      <w:r w:rsidR="009A6D40">
        <w:rPr>
          <w:noProof/>
        </w:rPr>
        <w:fldChar w:fldCharType="separate"/>
      </w:r>
      <w:r w:rsidR="00093638">
        <w:rPr>
          <w:noProof/>
        </w:rPr>
        <w:t>75</w:t>
      </w:r>
      <w:r w:rsidR="009A6D40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 w:rsidR="009A6D40">
        <w:rPr>
          <w:noProof/>
        </w:rPr>
        <w:fldChar w:fldCharType="begin"/>
      </w:r>
      <w:r>
        <w:rPr>
          <w:noProof/>
        </w:rPr>
        <w:instrText xml:space="preserve"> PAGEREF _Toc471894966 \h </w:instrText>
      </w:r>
      <w:r w:rsidR="009A6D40">
        <w:rPr>
          <w:noProof/>
        </w:rPr>
      </w:r>
      <w:r w:rsidR="009A6D40">
        <w:rPr>
          <w:noProof/>
        </w:rPr>
        <w:fldChar w:fldCharType="separate"/>
      </w:r>
      <w:r w:rsidR="00093638">
        <w:rPr>
          <w:noProof/>
        </w:rPr>
        <w:t>78</w:t>
      </w:r>
      <w:r w:rsidR="009A6D40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 w:rsidR="009A6D40">
        <w:rPr>
          <w:noProof/>
        </w:rPr>
        <w:fldChar w:fldCharType="begin"/>
      </w:r>
      <w:r>
        <w:rPr>
          <w:noProof/>
        </w:rPr>
        <w:instrText xml:space="preserve"> PAGEREF _Toc471894971 \h </w:instrText>
      </w:r>
      <w:r w:rsidR="009A6D40">
        <w:rPr>
          <w:noProof/>
        </w:rPr>
      </w:r>
      <w:r w:rsidR="009A6D40">
        <w:rPr>
          <w:noProof/>
        </w:rPr>
        <w:fldChar w:fldCharType="separate"/>
      </w:r>
      <w:r w:rsidR="00093638">
        <w:rPr>
          <w:noProof/>
        </w:rPr>
        <w:t>82</w:t>
      </w:r>
      <w:r w:rsidR="009A6D40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15)</w:t>
      </w:r>
      <w:r>
        <w:rPr>
          <w:noProof/>
        </w:rPr>
        <w:tab/>
      </w:r>
      <w:r w:rsidR="009A6D40">
        <w:rPr>
          <w:noProof/>
        </w:rPr>
        <w:fldChar w:fldCharType="begin"/>
      </w:r>
      <w:r>
        <w:rPr>
          <w:noProof/>
        </w:rPr>
        <w:instrText xml:space="preserve"> PAGEREF _Toc471894974 \h </w:instrText>
      </w:r>
      <w:r w:rsidR="009A6D40">
        <w:rPr>
          <w:noProof/>
        </w:rPr>
      </w:r>
      <w:r w:rsidR="009A6D40">
        <w:rPr>
          <w:noProof/>
        </w:rPr>
        <w:fldChar w:fldCharType="separate"/>
      </w:r>
      <w:r w:rsidR="00093638">
        <w:rPr>
          <w:noProof/>
        </w:rPr>
        <w:t>85</w:t>
      </w:r>
      <w:r w:rsidR="009A6D40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>
        <w:rPr>
          <w:noProof/>
        </w:rPr>
        <w:tab/>
      </w:r>
      <w:r w:rsidR="009A6D40">
        <w:rPr>
          <w:noProof/>
        </w:rPr>
        <w:fldChar w:fldCharType="begin"/>
      </w:r>
      <w:r>
        <w:rPr>
          <w:noProof/>
        </w:rPr>
        <w:instrText xml:space="preserve"> PAGEREF _Toc471894977 \h </w:instrText>
      </w:r>
      <w:r w:rsidR="009A6D40">
        <w:rPr>
          <w:noProof/>
        </w:rPr>
      </w:r>
      <w:r w:rsidR="009A6D40">
        <w:rPr>
          <w:noProof/>
        </w:rPr>
        <w:fldChar w:fldCharType="separate"/>
      </w:r>
      <w:r w:rsidR="00093638">
        <w:rPr>
          <w:noProof/>
        </w:rPr>
        <w:t>87</w:t>
      </w:r>
      <w:r w:rsidR="009A6D40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315D05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315D05">
        <w:rPr>
          <w:noProof/>
          <w:color w:val="000000"/>
        </w:rPr>
        <w:t>(форма 17)</w:t>
      </w:r>
      <w:r>
        <w:rPr>
          <w:noProof/>
        </w:rPr>
        <w:tab/>
      </w:r>
      <w:r w:rsidR="009A6D40">
        <w:rPr>
          <w:noProof/>
        </w:rPr>
        <w:fldChar w:fldCharType="begin"/>
      </w:r>
      <w:r>
        <w:rPr>
          <w:noProof/>
        </w:rPr>
        <w:instrText xml:space="preserve"> PAGEREF _Toc471894980 \h </w:instrText>
      </w:r>
      <w:r w:rsidR="009A6D40">
        <w:rPr>
          <w:noProof/>
        </w:rPr>
      </w:r>
      <w:r w:rsidR="009A6D40">
        <w:rPr>
          <w:noProof/>
        </w:rPr>
        <w:fldChar w:fldCharType="separate"/>
      </w:r>
      <w:r w:rsidR="00093638">
        <w:rPr>
          <w:noProof/>
        </w:rPr>
        <w:t>89</w:t>
      </w:r>
      <w:r w:rsidR="009A6D40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noProof/>
          <w:color w:val="000000"/>
        </w:rPr>
        <w:t>5.18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315D05">
        <w:rPr>
          <w:noProof/>
          <w:color w:val="000000"/>
        </w:rPr>
        <w:t>(форма 18)</w:t>
      </w:r>
      <w:r>
        <w:rPr>
          <w:noProof/>
        </w:rPr>
        <w:tab/>
      </w:r>
      <w:r w:rsidR="009A6D40">
        <w:rPr>
          <w:noProof/>
        </w:rPr>
        <w:fldChar w:fldCharType="begin"/>
      </w:r>
      <w:r>
        <w:rPr>
          <w:noProof/>
        </w:rPr>
        <w:instrText xml:space="preserve"> PAGEREF _Toc471894983 \h </w:instrText>
      </w:r>
      <w:r w:rsidR="009A6D40">
        <w:rPr>
          <w:noProof/>
        </w:rPr>
      </w:r>
      <w:r w:rsidR="009A6D40">
        <w:rPr>
          <w:noProof/>
        </w:rPr>
        <w:fldChar w:fldCharType="separate"/>
      </w:r>
      <w:r w:rsidR="00093638">
        <w:rPr>
          <w:noProof/>
        </w:rPr>
        <w:t>91</w:t>
      </w:r>
      <w:r w:rsidR="009A6D40">
        <w:rPr>
          <w:noProof/>
        </w:rPr>
        <w:fldChar w:fldCharType="end"/>
      </w:r>
    </w:p>
    <w:p w:rsidR="00717F60" w:rsidRPr="00E71A48" w:rsidRDefault="009A6D40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7" w:name="__RefHeading__391_1298132286"/>
      <w:bookmarkStart w:id="8" w:name="_Toc471894852"/>
      <w:bookmarkEnd w:id="7"/>
      <w:r w:rsidRPr="00E71A48">
        <w:rPr>
          <w:szCs w:val="24"/>
        </w:rPr>
        <w:lastRenderedPageBreak/>
        <w:t>Общие положения</w:t>
      </w:r>
      <w:bookmarkEnd w:id="8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9" w:name="__RefHeading__393_1298132286"/>
      <w:bookmarkStart w:id="10" w:name="_Toc471894853"/>
      <w:bookmarkEnd w:id="9"/>
      <w:r w:rsidRPr="00E71A48">
        <w:t>Общие сведения о процедуре запроса предложений</w:t>
      </w:r>
      <w:bookmarkEnd w:id="10"/>
    </w:p>
    <w:p w:rsidR="005B75A6" w:rsidRPr="0069618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1" w:name="_Ref55193512"/>
      <w:bookmarkStart w:id="12" w:name="_Ref191386085"/>
      <w:bookmarkStart w:id="13" w:name="_Ref302563524"/>
      <w:bookmarkStart w:id="14" w:name="_Ref306033426"/>
      <w:proofErr w:type="gramStart"/>
      <w:r w:rsidRPr="007556FF">
        <w:rPr>
          <w:iCs/>
          <w:sz w:val="24"/>
          <w:szCs w:val="24"/>
        </w:rPr>
        <w:t xml:space="preserve">Заказчик, являющийся Организатором </w:t>
      </w:r>
      <w:r w:rsidRPr="00E71A48">
        <w:rPr>
          <w:iCs/>
          <w:sz w:val="24"/>
          <w:szCs w:val="24"/>
        </w:rPr>
        <w:t>запроса предложений</w:t>
      </w:r>
      <w:r w:rsidRPr="007556FF">
        <w:rPr>
          <w:iCs/>
          <w:sz w:val="24"/>
          <w:szCs w:val="24"/>
        </w:rPr>
        <w:t xml:space="preserve"> </w:t>
      </w:r>
      <w:r w:rsidR="007556FF" w:rsidRPr="007556FF">
        <w:rPr>
          <w:iCs/>
          <w:sz w:val="24"/>
          <w:szCs w:val="24"/>
        </w:rPr>
        <w:t xml:space="preserve">– </w:t>
      </w:r>
      <w:r w:rsidR="00696181" w:rsidRPr="00C751E9">
        <w:rPr>
          <w:iCs/>
          <w:sz w:val="24"/>
          <w:szCs w:val="24"/>
        </w:rPr>
        <w:t xml:space="preserve">филиал  ПАО «МРСК </w:t>
      </w:r>
      <w:r w:rsidR="00696181" w:rsidRPr="00260977">
        <w:rPr>
          <w:iCs/>
          <w:sz w:val="24"/>
          <w:szCs w:val="24"/>
        </w:rPr>
        <w:t>Центра» - «Белгородэнерго»  (далее – Заказчик или Организатор) (почтовый адрес:</w:t>
      </w:r>
      <w:proofErr w:type="gramEnd"/>
      <w:r w:rsidR="00696181" w:rsidRPr="00260977">
        <w:rPr>
          <w:iCs/>
          <w:sz w:val="24"/>
          <w:szCs w:val="24"/>
        </w:rPr>
        <w:t xml:space="preserve"> РФ, 308000, г. Белгород, ул. Преображенская, 42, секретарь Закупочной комиссии – Ведущий специалист  отдела закупочной деятельности управления логистики и МТО филиала ПАО «МРСК Центра» - «Белгородэнерго»:  Горягина Татьяна Николаевна, контактный телефон: (4722) 58-17-51 или по адресу электронной почты: </w:t>
      </w:r>
      <w:hyperlink r:id="rId17" w:history="1">
        <w:r w:rsidR="00696181" w:rsidRPr="00260977">
          <w:rPr>
            <w:rStyle w:val="a7"/>
            <w:iCs/>
            <w:sz w:val="24"/>
            <w:szCs w:val="24"/>
            <w:lang w:val="en-US"/>
          </w:rPr>
          <w:t>Goryagina</w:t>
        </w:r>
        <w:r w:rsidR="00696181" w:rsidRPr="00260977">
          <w:rPr>
            <w:rStyle w:val="a7"/>
            <w:iCs/>
            <w:sz w:val="24"/>
            <w:szCs w:val="24"/>
          </w:rPr>
          <w:t>.</w:t>
        </w:r>
        <w:r w:rsidR="00696181" w:rsidRPr="00260977">
          <w:rPr>
            <w:rStyle w:val="a7"/>
            <w:iCs/>
            <w:sz w:val="24"/>
            <w:szCs w:val="24"/>
            <w:lang w:val="en-US"/>
          </w:rPr>
          <w:t>TN</w:t>
        </w:r>
        <w:r w:rsidR="00696181" w:rsidRPr="00260977">
          <w:rPr>
            <w:rStyle w:val="a7"/>
            <w:iCs/>
            <w:sz w:val="24"/>
            <w:szCs w:val="24"/>
          </w:rPr>
          <w:t>@</w:t>
        </w:r>
        <w:r w:rsidR="00696181" w:rsidRPr="00260977">
          <w:rPr>
            <w:rStyle w:val="a7"/>
            <w:iCs/>
            <w:sz w:val="24"/>
            <w:szCs w:val="24"/>
            <w:lang w:val="en-US"/>
          </w:rPr>
          <w:t>mrsk</w:t>
        </w:r>
        <w:r w:rsidR="00696181" w:rsidRPr="00260977">
          <w:rPr>
            <w:rStyle w:val="a7"/>
            <w:iCs/>
            <w:sz w:val="24"/>
            <w:szCs w:val="24"/>
          </w:rPr>
          <w:t>-1.</w:t>
        </w:r>
        <w:r w:rsidR="00696181" w:rsidRPr="00260977">
          <w:rPr>
            <w:rStyle w:val="a7"/>
            <w:iCs/>
            <w:sz w:val="24"/>
            <w:szCs w:val="24"/>
            <w:lang w:val="en-US"/>
          </w:rPr>
          <w:t>ru</w:t>
        </w:r>
      </w:hyperlink>
      <w:r w:rsidR="007039C7" w:rsidRPr="00441A42">
        <w:t xml:space="preserve">; Ермолова Ирина Валерьевна – контактный телефон: (4722) 58-17-81, адрес электронной почты: </w:t>
      </w:r>
      <w:hyperlink r:id="rId18" w:history="1">
        <w:r w:rsidR="007039C7" w:rsidRPr="00441A42">
          <w:rPr>
            <w:rStyle w:val="a7"/>
          </w:rPr>
          <w:t>Ermolova.IV@mrsk-1.ru</w:t>
        </w:r>
      </w:hyperlink>
      <w:r w:rsidR="007039C7" w:rsidRPr="00441A42">
        <w:t>. По вопросам, связанным с разъяснением технического задания, обращаться к ответственному сотруднику О</w:t>
      </w:r>
      <w:r w:rsidR="007039C7">
        <w:t xml:space="preserve">рганизатора </w:t>
      </w:r>
      <w:r w:rsidR="007039C7" w:rsidRPr="00441A42">
        <w:t xml:space="preserve">– </w:t>
      </w:r>
      <w:r w:rsidR="007039C7">
        <w:rPr>
          <w:sz w:val="24"/>
          <w:szCs w:val="24"/>
        </w:rPr>
        <w:t>Тарасов Сергей Григорьевич</w:t>
      </w:r>
      <w:r w:rsidR="007039C7" w:rsidRPr="008C7227">
        <w:rPr>
          <w:sz w:val="24"/>
          <w:szCs w:val="24"/>
        </w:rPr>
        <w:t xml:space="preserve"> телефон – (4722) 30 </w:t>
      </w:r>
      <w:r w:rsidR="007039C7">
        <w:rPr>
          <w:sz w:val="24"/>
          <w:szCs w:val="24"/>
        </w:rPr>
        <w:t>42 08</w:t>
      </w:r>
      <w:r w:rsidR="007039C7" w:rsidRPr="008C7227">
        <w:rPr>
          <w:sz w:val="24"/>
          <w:szCs w:val="24"/>
        </w:rPr>
        <w:t xml:space="preserve">, адрес электронной почты: </w:t>
      </w:r>
      <w:r w:rsidR="007039C7" w:rsidRPr="00A509DB">
        <w:rPr>
          <w:rStyle w:val="a7"/>
          <w:sz w:val="24"/>
          <w:szCs w:val="24"/>
          <w:lang w:eastAsia="ru-RU"/>
        </w:rPr>
        <w:t>Tarasov.SG@mrsk-1.ru</w:t>
      </w:r>
      <w:r w:rsidR="00E64EB6" w:rsidRPr="00260977">
        <w:rPr>
          <w:rStyle w:val="a7"/>
        </w:rPr>
        <w:t>.</w:t>
      </w:r>
      <w:r w:rsidR="00E64EB6" w:rsidRPr="00260977">
        <w:t xml:space="preserve"> </w:t>
      </w:r>
      <w:proofErr w:type="gramStart"/>
      <w:r w:rsidR="00696181" w:rsidRPr="00260977">
        <w:rPr>
          <w:iCs/>
          <w:sz w:val="24"/>
          <w:szCs w:val="24"/>
        </w:rPr>
        <w:t>Извещением о проведении открытого запроса предложений, опубликованным</w:t>
      </w:r>
      <w:r w:rsidRPr="00260977">
        <w:rPr>
          <w:sz w:val="24"/>
          <w:szCs w:val="24"/>
        </w:rPr>
        <w:t xml:space="preserve"> </w:t>
      </w:r>
      <w:r w:rsidRPr="00260977">
        <w:rPr>
          <w:b/>
          <w:sz w:val="24"/>
          <w:szCs w:val="24"/>
        </w:rPr>
        <w:t>«</w:t>
      </w:r>
      <w:r w:rsidR="007039C7">
        <w:rPr>
          <w:b/>
          <w:sz w:val="24"/>
          <w:szCs w:val="24"/>
        </w:rPr>
        <w:t>01</w:t>
      </w:r>
      <w:r w:rsidRPr="00260977">
        <w:rPr>
          <w:b/>
          <w:sz w:val="24"/>
          <w:szCs w:val="24"/>
        </w:rPr>
        <w:t xml:space="preserve">» </w:t>
      </w:r>
      <w:r w:rsidR="007039C7">
        <w:rPr>
          <w:b/>
          <w:sz w:val="24"/>
          <w:szCs w:val="24"/>
        </w:rPr>
        <w:t>февраля</w:t>
      </w:r>
      <w:r w:rsidRPr="00260977">
        <w:rPr>
          <w:b/>
          <w:sz w:val="24"/>
          <w:szCs w:val="24"/>
        </w:rPr>
        <w:t xml:space="preserve"> 20</w:t>
      </w:r>
      <w:r w:rsidR="00C12FA4" w:rsidRPr="00260977">
        <w:rPr>
          <w:b/>
          <w:sz w:val="24"/>
          <w:szCs w:val="24"/>
        </w:rPr>
        <w:t>1</w:t>
      </w:r>
      <w:r w:rsidR="00DB05D8" w:rsidRPr="00260977">
        <w:rPr>
          <w:b/>
          <w:sz w:val="24"/>
          <w:szCs w:val="24"/>
        </w:rPr>
        <w:t>7</w:t>
      </w:r>
      <w:r w:rsidRPr="00260977">
        <w:rPr>
          <w:b/>
          <w:sz w:val="24"/>
          <w:szCs w:val="24"/>
        </w:rPr>
        <w:t xml:space="preserve"> г.</w:t>
      </w:r>
      <w:r w:rsidRPr="00260977">
        <w:rPr>
          <w:sz w:val="24"/>
          <w:szCs w:val="24"/>
        </w:rPr>
        <w:t xml:space="preserve"> на официальном сайте (</w:t>
      </w:r>
      <w:hyperlink r:id="rId19" w:history="1">
        <w:r w:rsidR="00345CCA" w:rsidRPr="00260977">
          <w:rPr>
            <w:rStyle w:val="a7"/>
            <w:sz w:val="24"/>
            <w:szCs w:val="24"/>
          </w:rPr>
          <w:t>www.zakupki.</w:t>
        </w:r>
        <w:r w:rsidR="00345CCA" w:rsidRPr="00260977">
          <w:rPr>
            <w:rStyle w:val="a7"/>
            <w:sz w:val="24"/>
            <w:szCs w:val="24"/>
            <w:lang w:val="en-US"/>
          </w:rPr>
          <w:t>gov</w:t>
        </w:r>
        <w:r w:rsidR="00345CCA" w:rsidRPr="00260977">
          <w:rPr>
            <w:rStyle w:val="a7"/>
            <w:sz w:val="24"/>
            <w:szCs w:val="24"/>
          </w:rPr>
          <w:t>.ru</w:t>
        </w:r>
      </w:hyperlink>
      <w:r w:rsidRPr="00260977">
        <w:rPr>
          <w:sz w:val="24"/>
          <w:szCs w:val="24"/>
        </w:rPr>
        <w:t>),</w:t>
      </w:r>
      <w:r w:rsidR="009D7F01" w:rsidRPr="00260977">
        <w:rPr>
          <w:iCs/>
          <w:sz w:val="24"/>
          <w:szCs w:val="24"/>
        </w:rPr>
        <w:t xml:space="preserve"> </w:t>
      </w:r>
      <w:r w:rsidR="009D7F01" w:rsidRPr="00260977">
        <w:rPr>
          <w:sz w:val="24"/>
          <w:szCs w:val="24"/>
        </w:rPr>
        <w:t xml:space="preserve">на сайте </w:t>
      </w:r>
      <w:r w:rsidR="007556FF" w:rsidRPr="00260977">
        <w:rPr>
          <w:iCs/>
          <w:sz w:val="24"/>
          <w:szCs w:val="24"/>
        </w:rPr>
        <w:t>ПАО «МРСК Центра»</w:t>
      </w:r>
      <w:r w:rsidR="009D7F01" w:rsidRPr="00260977">
        <w:rPr>
          <w:sz w:val="24"/>
          <w:szCs w:val="24"/>
        </w:rPr>
        <w:t xml:space="preserve"> (</w:t>
      </w:r>
      <w:hyperlink r:id="rId20" w:history="1">
        <w:r w:rsidR="007556FF" w:rsidRPr="00260977">
          <w:rPr>
            <w:rStyle w:val="a7"/>
            <w:sz w:val="24"/>
            <w:szCs w:val="24"/>
          </w:rPr>
          <w:t>www.mrsk-1.ru</w:t>
        </w:r>
      </w:hyperlink>
      <w:r w:rsidR="00862664" w:rsidRPr="00260977">
        <w:rPr>
          <w:sz w:val="24"/>
          <w:szCs w:val="24"/>
        </w:rPr>
        <w:t>)</w:t>
      </w:r>
      <w:r w:rsidR="00702B2C" w:rsidRPr="00260977">
        <w:rPr>
          <w:sz w:val="24"/>
          <w:szCs w:val="24"/>
        </w:rPr>
        <w:t xml:space="preserve">, на сайте ЭТП, указанном в п. </w:t>
      </w:r>
      <w:fldSimple w:instr=" REF _Ref440269836 \r \h  \* MERGEFORMAT ">
        <w:r w:rsidR="00093638" w:rsidRPr="00260977">
          <w:rPr>
            <w:sz w:val="24"/>
            <w:szCs w:val="24"/>
          </w:rPr>
          <w:t>1.1.2</w:t>
        </w:r>
      </w:fldSimple>
      <w:r w:rsidR="00702B2C" w:rsidRPr="00260977">
        <w:rPr>
          <w:sz w:val="24"/>
          <w:szCs w:val="24"/>
        </w:rPr>
        <w:t xml:space="preserve"> настоящей Документации,</w:t>
      </w:r>
      <w:r w:rsidR="009A7733" w:rsidRPr="00260977">
        <w:rPr>
          <w:iCs/>
          <w:sz w:val="24"/>
          <w:szCs w:val="24"/>
        </w:rPr>
        <w:t xml:space="preserve"> </w:t>
      </w:r>
      <w:r w:rsidRPr="00260977">
        <w:rPr>
          <w:iCs/>
          <w:sz w:val="24"/>
          <w:szCs w:val="24"/>
        </w:rPr>
        <w:t>приг</w:t>
      </w:r>
      <w:r w:rsidRPr="00260977">
        <w:rPr>
          <w:sz w:val="24"/>
          <w:szCs w:val="24"/>
        </w:rPr>
        <w:t>ласило юридических лиц</w:t>
      </w:r>
      <w:r w:rsidR="005B75A6" w:rsidRPr="00260977">
        <w:rPr>
          <w:sz w:val="24"/>
          <w:szCs w:val="24"/>
        </w:rPr>
        <w:t xml:space="preserve"> и физических лиц (в т.</w:t>
      </w:r>
      <w:r w:rsidR="003129D4" w:rsidRPr="00260977">
        <w:rPr>
          <w:sz w:val="24"/>
          <w:szCs w:val="24"/>
        </w:rPr>
        <w:t xml:space="preserve"> </w:t>
      </w:r>
      <w:r w:rsidR="005B75A6" w:rsidRPr="00260977">
        <w:rPr>
          <w:sz w:val="24"/>
          <w:szCs w:val="24"/>
        </w:rPr>
        <w:t>ч. индивидуальных предпринимателей)</w:t>
      </w:r>
      <w:r w:rsidR="00DC6125" w:rsidRPr="00260977">
        <w:rPr>
          <w:sz w:val="24"/>
          <w:szCs w:val="24"/>
        </w:rPr>
        <w:t xml:space="preserve"> </w:t>
      </w:r>
      <w:r w:rsidR="00FA1C48" w:rsidRPr="00260977">
        <w:rPr>
          <w:sz w:val="24"/>
          <w:szCs w:val="24"/>
        </w:rPr>
        <w:t>являющихся субъектами малого и среднего предпринимательства (соответствующих критериям отнесения к субъектам малого и среднего</w:t>
      </w:r>
      <w:proofErr w:type="gramEnd"/>
      <w:r w:rsidR="00FA1C48" w:rsidRPr="00260977">
        <w:rPr>
          <w:sz w:val="24"/>
          <w:szCs w:val="24"/>
        </w:rPr>
        <w:t xml:space="preserve"> </w:t>
      </w:r>
      <w:proofErr w:type="gramStart"/>
      <w:r w:rsidR="00FA1C48" w:rsidRPr="00260977">
        <w:rPr>
          <w:sz w:val="24"/>
          <w:szCs w:val="24"/>
        </w:rPr>
        <w:t xml:space="preserve">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Федерации») </w:t>
      </w:r>
      <w:r w:rsidR="00DC6125" w:rsidRPr="00260977">
        <w:rPr>
          <w:sz w:val="24"/>
          <w:szCs w:val="24"/>
        </w:rPr>
        <w:t>(далее - Участники)</w:t>
      </w:r>
      <w:r w:rsidR="009D7F01" w:rsidRPr="00260977">
        <w:rPr>
          <w:sz w:val="24"/>
          <w:szCs w:val="24"/>
        </w:rPr>
        <w:t xml:space="preserve"> </w:t>
      </w:r>
      <w:r w:rsidR="004B5EB3" w:rsidRPr="00260977">
        <w:rPr>
          <w:sz w:val="24"/>
          <w:szCs w:val="24"/>
        </w:rPr>
        <w:t>к участию в процедуре О</w:t>
      </w:r>
      <w:r w:rsidRPr="00260977">
        <w:rPr>
          <w:sz w:val="24"/>
          <w:szCs w:val="24"/>
        </w:rPr>
        <w:t>ткрытого запроса предложений (далее – запрос предложений</w:t>
      </w:r>
      <w:r w:rsidRPr="00696181">
        <w:rPr>
          <w:sz w:val="24"/>
          <w:szCs w:val="24"/>
        </w:rPr>
        <w:t xml:space="preserve">) </w:t>
      </w:r>
      <w:bookmarkEnd w:id="11"/>
      <w:r w:rsidR="004B5EB3" w:rsidRPr="00696181">
        <w:rPr>
          <w:sz w:val="24"/>
          <w:szCs w:val="24"/>
        </w:rPr>
        <w:t xml:space="preserve">на право заключения </w:t>
      </w:r>
      <w:r w:rsidR="007039C7" w:rsidRPr="008E0043">
        <w:rPr>
          <w:iCs/>
          <w:sz w:val="24"/>
          <w:szCs w:val="24"/>
          <w:lang w:eastAsia="ru-RU"/>
        </w:rPr>
        <w:t xml:space="preserve">Договора  на оказание услуг </w:t>
      </w:r>
      <w:r w:rsidR="007039C7" w:rsidRPr="003968E9">
        <w:rPr>
          <w:sz w:val="24"/>
          <w:szCs w:val="24"/>
        </w:rPr>
        <w:t xml:space="preserve">по замене ПУ по </w:t>
      </w:r>
      <w:r w:rsidR="007039C7">
        <w:rPr>
          <w:sz w:val="24"/>
          <w:szCs w:val="24"/>
        </w:rPr>
        <w:t>Северной и Восточной зоне для ну</w:t>
      </w:r>
      <w:r w:rsidR="007039C7" w:rsidRPr="003968E9">
        <w:rPr>
          <w:sz w:val="24"/>
          <w:szCs w:val="24"/>
        </w:rPr>
        <w:t xml:space="preserve">жд ПАО МРСК </w:t>
      </w:r>
      <w:r w:rsidR="007039C7">
        <w:rPr>
          <w:sz w:val="24"/>
          <w:szCs w:val="24"/>
        </w:rPr>
        <w:t>Центра (филиал Белгородэнерго)</w:t>
      </w:r>
      <w:r w:rsidR="00862664" w:rsidRPr="00696181">
        <w:rPr>
          <w:sz w:val="24"/>
          <w:szCs w:val="24"/>
        </w:rPr>
        <w:t>, ра</w:t>
      </w:r>
      <w:r w:rsidR="00696181" w:rsidRPr="00696181">
        <w:rPr>
          <w:sz w:val="24"/>
          <w:szCs w:val="24"/>
        </w:rPr>
        <w:t>сположенного по</w:t>
      </w:r>
      <w:proofErr w:type="gramEnd"/>
      <w:r w:rsidR="00696181" w:rsidRPr="00696181">
        <w:rPr>
          <w:sz w:val="24"/>
          <w:szCs w:val="24"/>
        </w:rPr>
        <w:t xml:space="preserve"> адресу: РФ, 3080</w:t>
      </w:r>
      <w:r w:rsidR="00862664" w:rsidRPr="00696181">
        <w:rPr>
          <w:sz w:val="24"/>
          <w:szCs w:val="24"/>
        </w:rPr>
        <w:t xml:space="preserve">00, г. Белгород, ул. Преображенская, д. 42; </w:t>
      </w:r>
      <w:bookmarkEnd w:id="12"/>
      <w:bookmarkEnd w:id="13"/>
      <w:bookmarkEnd w:id="14"/>
    </w:p>
    <w:p w:rsidR="00717F60" w:rsidRPr="0069618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5" w:name="_Ref440269836"/>
      <w:r w:rsidRPr="00C12FA4">
        <w:rPr>
          <w:sz w:val="24"/>
          <w:szCs w:val="24"/>
        </w:rPr>
        <w:t xml:space="preserve">Настоящий </w:t>
      </w:r>
      <w:r w:rsidR="004B5EB3" w:rsidRPr="00C12FA4">
        <w:rPr>
          <w:sz w:val="24"/>
          <w:szCs w:val="24"/>
        </w:rPr>
        <w:t>З</w:t>
      </w:r>
      <w:r w:rsidRPr="00C12FA4">
        <w:rPr>
          <w:sz w:val="24"/>
          <w:szCs w:val="24"/>
        </w:rPr>
        <w:t xml:space="preserve">апрос предложений проводится в соответствии с правилами и с </w:t>
      </w:r>
      <w:r w:rsidRPr="00606CA7">
        <w:rPr>
          <w:sz w:val="24"/>
          <w:szCs w:val="24"/>
        </w:rPr>
        <w:t xml:space="preserve">использованием функционала </w:t>
      </w:r>
      <w:r w:rsidR="00702B2C" w:rsidRPr="00606CA7">
        <w:rPr>
          <w:sz w:val="24"/>
          <w:szCs w:val="24"/>
        </w:rPr>
        <w:t>электронной торговой площадк</w:t>
      </w:r>
      <w:r w:rsidR="00414AB1" w:rsidRPr="00606CA7">
        <w:rPr>
          <w:sz w:val="24"/>
          <w:szCs w:val="24"/>
        </w:rPr>
        <w:t>и</w:t>
      </w:r>
      <w:r w:rsidR="00702B2C" w:rsidRPr="00606CA7">
        <w:rPr>
          <w:sz w:val="24"/>
          <w:szCs w:val="24"/>
        </w:rPr>
        <w:t xml:space="preserve"> </w:t>
      </w:r>
      <w:r w:rsidR="000D70B6" w:rsidRPr="00606CA7">
        <w:rPr>
          <w:sz w:val="24"/>
          <w:szCs w:val="24"/>
        </w:rPr>
        <w:t>П</w:t>
      </w:r>
      <w:r w:rsidR="00702B2C" w:rsidRPr="00606CA7">
        <w:rPr>
          <w:sz w:val="24"/>
          <w:szCs w:val="24"/>
        </w:rPr>
        <w:t>АО «</w:t>
      </w:r>
      <w:proofErr w:type="spellStart"/>
      <w:r w:rsidR="00702B2C" w:rsidRPr="00606CA7">
        <w:rPr>
          <w:sz w:val="24"/>
          <w:szCs w:val="24"/>
        </w:rPr>
        <w:t>Россети</w:t>
      </w:r>
      <w:proofErr w:type="spellEnd"/>
      <w:r w:rsidR="00702B2C" w:rsidRPr="00606CA7">
        <w:rPr>
          <w:sz w:val="24"/>
          <w:szCs w:val="24"/>
        </w:rPr>
        <w:t xml:space="preserve">» </w:t>
      </w:r>
      <w:hyperlink r:id="rId21" w:history="1">
        <w:proofErr w:type="spellStart"/>
        <w:r w:rsidR="00CE529C" w:rsidRPr="00CE529C">
          <w:rPr>
            <w:rStyle w:val="a7"/>
          </w:rPr>
          <w:t>etp.rosseti.ru</w:t>
        </w:r>
        <w:proofErr w:type="spellEnd"/>
      </w:hyperlink>
      <w:r w:rsidR="00525542" w:rsidRPr="00606CA7">
        <w:rPr>
          <w:sz w:val="24"/>
          <w:szCs w:val="24"/>
        </w:rPr>
        <w:t xml:space="preserve"> </w:t>
      </w:r>
      <w:r w:rsidR="00525542">
        <w:rPr>
          <w:sz w:val="24"/>
          <w:szCs w:val="24"/>
        </w:rPr>
        <w:t xml:space="preserve"> </w:t>
      </w:r>
      <w:r w:rsidR="00702B2C" w:rsidRPr="00606CA7">
        <w:rPr>
          <w:sz w:val="24"/>
          <w:szCs w:val="24"/>
        </w:rPr>
        <w:t>(далее</w:t>
      </w:r>
      <w:r w:rsidR="00702B2C" w:rsidRPr="00696181">
        <w:rPr>
          <w:sz w:val="24"/>
          <w:szCs w:val="24"/>
        </w:rPr>
        <w:t xml:space="preserve"> — ЭТП)</w:t>
      </w:r>
      <w:r w:rsidR="005B75A6" w:rsidRPr="00696181">
        <w:rPr>
          <w:sz w:val="24"/>
          <w:szCs w:val="24"/>
        </w:rPr>
        <w:t>.</w:t>
      </w:r>
      <w:bookmarkEnd w:id="15"/>
    </w:p>
    <w:p w:rsidR="00717F60" w:rsidRPr="00C12FA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6" w:name="_Ref303669955"/>
      <w:r w:rsidRPr="00C12FA4">
        <w:rPr>
          <w:sz w:val="24"/>
          <w:szCs w:val="24"/>
        </w:rPr>
        <w:t>Заказчик</w:t>
      </w:r>
      <w:r w:rsidR="00702B2C" w:rsidRPr="00C12FA4">
        <w:rPr>
          <w:sz w:val="24"/>
          <w:szCs w:val="24"/>
        </w:rPr>
        <w:t xml:space="preserve">: </w:t>
      </w:r>
      <w:r w:rsidRPr="00C12FA4">
        <w:rPr>
          <w:sz w:val="24"/>
          <w:szCs w:val="24"/>
        </w:rPr>
        <w:t xml:space="preserve"> </w:t>
      </w:r>
      <w:r w:rsidR="00702B2C" w:rsidRPr="00C12FA4">
        <w:rPr>
          <w:iCs/>
          <w:sz w:val="24"/>
          <w:szCs w:val="24"/>
        </w:rPr>
        <w:t>ПАО «МРСК Центра».</w:t>
      </w:r>
      <w:r w:rsidRPr="00C12FA4">
        <w:rPr>
          <w:rStyle w:val="aa"/>
          <w:sz w:val="24"/>
          <w:szCs w:val="24"/>
        </w:rPr>
        <w:t xml:space="preserve"> </w:t>
      </w:r>
      <w:bookmarkEnd w:id="16"/>
    </w:p>
    <w:p w:rsidR="008C4223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7" w:name="_Ref440275279"/>
      <w:bookmarkStart w:id="18" w:name="_Ref306980366"/>
      <w:bookmarkStart w:id="19" w:name="_Ref303323780"/>
      <w:r w:rsidRPr="00E71A48">
        <w:rPr>
          <w:sz w:val="24"/>
          <w:szCs w:val="24"/>
        </w:rPr>
        <w:t>Предмет З</w:t>
      </w:r>
      <w:r w:rsidR="00717F60" w:rsidRPr="00E71A48">
        <w:rPr>
          <w:sz w:val="24"/>
          <w:szCs w:val="24"/>
        </w:rPr>
        <w:t>апроса предложений</w:t>
      </w:r>
      <w:r w:rsidR="00702B2C">
        <w:rPr>
          <w:sz w:val="24"/>
          <w:szCs w:val="24"/>
        </w:rPr>
        <w:t>:</w:t>
      </w:r>
      <w:bookmarkEnd w:id="17"/>
    </w:p>
    <w:p w:rsidR="00A40714" w:rsidRPr="00696181" w:rsidRDefault="008C4223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C12FA4">
        <w:rPr>
          <w:b/>
          <w:sz w:val="24"/>
          <w:szCs w:val="24"/>
          <w:u w:val="single"/>
        </w:rPr>
        <w:t>Лот №1:</w:t>
      </w:r>
      <w:r w:rsidR="00717F60" w:rsidRPr="00C12FA4">
        <w:rPr>
          <w:sz w:val="24"/>
          <w:szCs w:val="24"/>
        </w:rPr>
        <w:t xml:space="preserve"> право заключения </w:t>
      </w:r>
      <w:bookmarkEnd w:id="18"/>
      <w:r w:rsidR="007039C7" w:rsidRPr="008E0043">
        <w:rPr>
          <w:iCs/>
          <w:sz w:val="24"/>
          <w:szCs w:val="24"/>
          <w:lang w:eastAsia="ru-RU"/>
        </w:rPr>
        <w:t xml:space="preserve">Договора  на оказание услуг </w:t>
      </w:r>
      <w:r w:rsidR="007039C7" w:rsidRPr="003968E9">
        <w:rPr>
          <w:sz w:val="24"/>
          <w:szCs w:val="24"/>
        </w:rPr>
        <w:t xml:space="preserve">по замене ПУ по </w:t>
      </w:r>
      <w:r w:rsidR="007039C7">
        <w:rPr>
          <w:sz w:val="24"/>
          <w:szCs w:val="24"/>
        </w:rPr>
        <w:t>Северной и Восточной зоне для ну</w:t>
      </w:r>
      <w:r w:rsidR="007039C7" w:rsidRPr="003968E9">
        <w:rPr>
          <w:sz w:val="24"/>
          <w:szCs w:val="24"/>
        </w:rPr>
        <w:t xml:space="preserve">жд ПАО МРСК </w:t>
      </w:r>
      <w:r w:rsidR="007039C7">
        <w:rPr>
          <w:sz w:val="24"/>
          <w:szCs w:val="24"/>
        </w:rPr>
        <w:t>Центра (филиал Белгородэнерго)</w:t>
      </w:r>
      <w:r w:rsidR="00547C72">
        <w:t>.</w:t>
      </w:r>
    </w:p>
    <w:p w:rsidR="008C4223" w:rsidRPr="00696181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696181">
        <w:rPr>
          <w:sz w:val="24"/>
          <w:szCs w:val="24"/>
        </w:rPr>
        <w:t xml:space="preserve">Количество лотов: </w:t>
      </w:r>
      <w:r w:rsidRPr="00696181">
        <w:rPr>
          <w:b/>
          <w:sz w:val="24"/>
          <w:szCs w:val="24"/>
        </w:rPr>
        <w:t>1 (один)</w:t>
      </w:r>
      <w:r w:rsidRPr="00696181">
        <w:rPr>
          <w:sz w:val="24"/>
          <w:szCs w:val="24"/>
        </w:rPr>
        <w:t>.</w:t>
      </w:r>
    </w:p>
    <w:bookmarkEnd w:id="19"/>
    <w:p w:rsidR="00804801" w:rsidRPr="00696181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696181">
        <w:rPr>
          <w:sz w:val="24"/>
          <w:szCs w:val="24"/>
        </w:rPr>
        <w:t xml:space="preserve">Частичное </w:t>
      </w:r>
      <w:r w:rsidR="00366652" w:rsidRPr="00696181">
        <w:rPr>
          <w:sz w:val="24"/>
          <w:szCs w:val="24"/>
        </w:rPr>
        <w:t xml:space="preserve">оказание </w:t>
      </w:r>
      <w:r w:rsidR="00AD3EBC" w:rsidRPr="00696181">
        <w:rPr>
          <w:sz w:val="24"/>
          <w:szCs w:val="24"/>
        </w:rPr>
        <w:t>услуг</w:t>
      </w:r>
      <w:r w:rsidRPr="00696181">
        <w:rPr>
          <w:sz w:val="24"/>
          <w:szCs w:val="24"/>
        </w:rPr>
        <w:t xml:space="preserve"> не допускается.</w:t>
      </w:r>
    </w:p>
    <w:p w:rsidR="00717F60" w:rsidRPr="00696181" w:rsidRDefault="008D2928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270637"/>
      <w:r w:rsidRPr="00696181">
        <w:rPr>
          <w:sz w:val="24"/>
          <w:szCs w:val="24"/>
        </w:rPr>
        <w:t>Сроки</w:t>
      </w:r>
      <w:r w:rsidR="00717F60" w:rsidRPr="00696181">
        <w:rPr>
          <w:sz w:val="24"/>
          <w:szCs w:val="24"/>
        </w:rPr>
        <w:t xml:space="preserve"> </w:t>
      </w:r>
      <w:r w:rsidR="00366652" w:rsidRPr="00696181">
        <w:rPr>
          <w:sz w:val="24"/>
          <w:szCs w:val="24"/>
        </w:rPr>
        <w:t>оказания услуг</w:t>
      </w:r>
      <w:r w:rsidR="00717F60" w:rsidRPr="00696181">
        <w:rPr>
          <w:sz w:val="24"/>
          <w:szCs w:val="24"/>
        </w:rPr>
        <w:t xml:space="preserve">: </w:t>
      </w:r>
      <w:r w:rsidR="007039C7">
        <w:rPr>
          <w:sz w:val="24"/>
          <w:szCs w:val="24"/>
        </w:rPr>
        <w:t>с момента заключения договора  до 31.12.2017г.</w:t>
      </w:r>
      <w:bookmarkEnd w:id="20"/>
    </w:p>
    <w:p w:rsidR="00547C72" w:rsidRDefault="00366652" w:rsidP="00547C72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1" w:name="_Ref440361495"/>
      <w:r w:rsidRPr="00696181">
        <w:rPr>
          <w:sz w:val="24"/>
          <w:szCs w:val="24"/>
        </w:rPr>
        <w:t xml:space="preserve">Оказание услуг Участником будет осуществляться на </w:t>
      </w:r>
      <w:r w:rsidR="00425F34" w:rsidRPr="00696181">
        <w:rPr>
          <w:sz w:val="24"/>
          <w:szCs w:val="24"/>
        </w:rPr>
        <w:t>территории Р</w:t>
      </w:r>
      <w:r w:rsidR="00A0540E" w:rsidRPr="00696181">
        <w:rPr>
          <w:sz w:val="24"/>
          <w:szCs w:val="24"/>
        </w:rPr>
        <w:t xml:space="preserve">оссийской </w:t>
      </w:r>
      <w:r w:rsidR="00425F34" w:rsidRPr="00696181">
        <w:rPr>
          <w:sz w:val="24"/>
          <w:szCs w:val="24"/>
        </w:rPr>
        <w:t>Ф</w:t>
      </w:r>
      <w:r w:rsidR="00A0540E" w:rsidRPr="00696181">
        <w:rPr>
          <w:sz w:val="24"/>
          <w:szCs w:val="24"/>
        </w:rPr>
        <w:t>едерации</w:t>
      </w:r>
      <w:r w:rsidRPr="00696181">
        <w:rPr>
          <w:sz w:val="24"/>
          <w:szCs w:val="24"/>
        </w:rPr>
        <w:t>.</w:t>
      </w:r>
      <w:bookmarkStart w:id="22" w:name="_Ref440270663"/>
      <w:bookmarkEnd w:id="21"/>
    </w:p>
    <w:p w:rsidR="00547C72" w:rsidRPr="00547C72" w:rsidRDefault="0022360B" w:rsidP="00547C72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547C72">
        <w:rPr>
          <w:iCs/>
          <w:sz w:val="24"/>
          <w:szCs w:val="24"/>
        </w:rPr>
        <w:t>Форма и порядок оплаты:</w:t>
      </w:r>
      <w:r w:rsidR="00565E96" w:rsidRPr="00547C72">
        <w:rPr>
          <w:iCs/>
          <w:sz w:val="24"/>
          <w:szCs w:val="24"/>
        </w:rPr>
        <w:t xml:space="preserve"> </w:t>
      </w:r>
      <w:r w:rsidR="00547C72" w:rsidRPr="00547C72">
        <w:t>Безналичный расчет, в течение 30 календарных дней с момента подписания актов выполненных услуг</w:t>
      </w:r>
      <w:r w:rsidR="00547C72">
        <w:t>.</w:t>
      </w:r>
    </w:p>
    <w:bookmarkEnd w:id="22"/>
    <w:p w:rsidR="00717F60" w:rsidRPr="002A47D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E71A48">
        <w:rPr>
          <w:iCs/>
          <w:sz w:val="24"/>
          <w:szCs w:val="24"/>
        </w:rPr>
        <w:t xml:space="preserve">Порядок проведения </w:t>
      </w:r>
      <w:r w:rsidR="00C05EF6" w:rsidRPr="00E71A48">
        <w:rPr>
          <w:iCs/>
          <w:sz w:val="24"/>
          <w:szCs w:val="24"/>
        </w:rPr>
        <w:t xml:space="preserve">запроса предложений </w:t>
      </w:r>
      <w:r w:rsidRPr="00E71A48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E71A48">
        <w:rPr>
          <w:sz w:val="24"/>
          <w:szCs w:val="24"/>
        </w:rPr>
        <w:t>заявок</w:t>
      </w:r>
      <w:r w:rsidRPr="00E71A48">
        <w:rPr>
          <w:iCs/>
          <w:sz w:val="24"/>
          <w:szCs w:val="24"/>
        </w:rPr>
        <w:t>, приведены в разделе</w:t>
      </w:r>
      <w:r w:rsidR="00E71A48">
        <w:rPr>
          <w:iCs/>
          <w:sz w:val="24"/>
          <w:szCs w:val="24"/>
        </w:rPr>
        <w:t xml:space="preserve"> </w:t>
      </w:r>
      <w:r w:rsidR="009A6D40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9A6D40">
        <w:rPr>
          <w:iCs/>
          <w:sz w:val="24"/>
          <w:szCs w:val="24"/>
        </w:rPr>
      </w:r>
      <w:r w:rsidR="009A6D40">
        <w:rPr>
          <w:iCs/>
          <w:sz w:val="24"/>
          <w:szCs w:val="24"/>
        </w:rPr>
        <w:fldChar w:fldCharType="separate"/>
      </w:r>
      <w:r w:rsidR="00093638">
        <w:rPr>
          <w:iCs/>
          <w:sz w:val="24"/>
          <w:szCs w:val="24"/>
        </w:rPr>
        <w:t>3</w:t>
      </w:r>
      <w:r w:rsidR="009A6D40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</w:t>
      </w:r>
      <w:r w:rsidR="00366652">
        <w:rPr>
          <w:sz w:val="24"/>
          <w:szCs w:val="24"/>
        </w:rPr>
        <w:t>оказываемым услугам</w:t>
      </w:r>
      <w:r w:rsidR="00077FB6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t xml:space="preserve">разделе </w:t>
      </w:r>
      <w:r w:rsidR="009A6D40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9A6D40">
        <w:rPr>
          <w:sz w:val="24"/>
          <w:szCs w:val="24"/>
        </w:rPr>
      </w:r>
      <w:r w:rsidR="009A6D40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4</w:t>
      </w:r>
      <w:r w:rsidR="009A6D40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fldSimple w:instr=" REF _Ref305973574 \r \h  \* MERGEFORMAT ">
        <w:r w:rsidR="00093638">
          <w:t>2</w:t>
        </w:r>
      </w:fldSimple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 xml:space="preserve">подготовить </w:t>
      </w:r>
      <w:r w:rsidR="004B5EB3" w:rsidRPr="002A47D1">
        <w:rPr>
          <w:iCs/>
          <w:sz w:val="24"/>
          <w:szCs w:val="24"/>
        </w:rPr>
        <w:lastRenderedPageBreak/>
        <w:t>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9A6D40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9A6D40">
        <w:rPr>
          <w:iCs/>
          <w:sz w:val="24"/>
          <w:szCs w:val="24"/>
        </w:rPr>
      </w:r>
      <w:r w:rsidR="009A6D40">
        <w:rPr>
          <w:iCs/>
          <w:sz w:val="24"/>
          <w:szCs w:val="24"/>
        </w:rPr>
        <w:fldChar w:fldCharType="separate"/>
      </w:r>
      <w:r w:rsidR="00093638">
        <w:rPr>
          <w:iCs/>
          <w:sz w:val="24"/>
          <w:szCs w:val="24"/>
        </w:rPr>
        <w:t>5</w:t>
      </w:r>
      <w:r w:rsidR="009A6D40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66652">
        <w:rPr>
          <w:sz w:val="24"/>
          <w:szCs w:val="24"/>
        </w:rPr>
        <w:t xml:space="preserve">В случае, если </w:t>
      </w:r>
      <w:r w:rsidR="00366652" w:rsidRPr="00366652">
        <w:rPr>
          <w:sz w:val="24"/>
          <w:szCs w:val="24"/>
        </w:rPr>
        <w:t>сроки оказания услуг, форма и порядок оплаты</w:t>
      </w:r>
      <w:r w:rsidRPr="00366652">
        <w:rPr>
          <w:sz w:val="24"/>
          <w:szCs w:val="24"/>
        </w:rPr>
        <w:t xml:space="preserve">, указанные в п.п. </w:t>
      </w:r>
      <w:fldSimple w:instr=" REF _Ref440270637 \r \h  \* MERGEFORMAT ">
        <w:r w:rsidR="00093638" w:rsidRPr="00093638">
          <w:rPr>
            <w:sz w:val="24"/>
            <w:szCs w:val="24"/>
          </w:rPr>
          <w:t>1.1.5</w:t>
        </w:r>
      </w:fldSimple>
      <w:r w:rsidRPr="00366652">
        <w:rPr>
          <w:sz w:val="24"/>
          <w:szCs w:val="24"/>
        </w:rPr>
        <w:t xml:space="preserve">, </w:t>
      </w:r>
      <w:fldSimple w:instr=" REF _Ref440270663 \r \h  \* MERGEFORMAT ">
        <w:r w:rsidR="00093638" w:rsidRPr="00093638">
          <w:rPr>
            <w:sz w:val="24"/>
            <w:szCs w:val="24"/>
          </w:rPr>
          <w:t>1.1.7</w:t>
        </w:r>
      </w:fldSimple>
      <w:r w:rsidRPr="00366652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366652">
        <w:rPr>
          <w:sz w:val="24"/>
          <w:szCs w:val="24"/>
        </w:rPr>
        <w:t>срокам оказания услуг, форме и порядку оплаты</w:t>
      </w:r>
      <w:r w:rsidRPr="00366652">
        <w:rPr>
          <w:sz w:val="24"/>
          <w:szCs w:val="24"/>
        </w:rPr>
        <w:t>, указанным в Приложении №1 (Техническ</w:t>
      </w:r>
      <w:r w:rsidR="00A154B7" w:rsidRPr="00366652">
        <w:rPr>
          <w:sz w:val="24"/>
          <w:szCs w:val="24"/>
        </w:rPr>
        <w:t>о</w:t>
      </w:r>
      <w:proofErr w:type="gramStart"/>
      <w:r w:rsidR="00A154B7" w:rsidRPr="00366652">
        <w:rPr>
          <w:sz w:val="24"/>
          <w:szCs w:val="24"/>
        </w:rPr>
        <w:t>м(</w:t>
      </w:r>
      <w:proofErr w:type="gramEnd"/>
      <w:r w:rsidRPr="00366652">
        <w:rPr>
          <w:sz w:val="24"/>
          <w:szCs w:val="24"/>
        </w:rPr>
        <w:t>их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 задани</w:t>
      </w:r>
      <w:r w:rsidR="00A154B7" w:rsidRPr="00366652">
        <w:rPr>
          <w:sz w:val="24"/>
          <w:szCs w:val="24"/>
        </w:rPr>
        <w:t>и(</w:t>
      </w:r>
      <w:proofErr w:type="spellStart"/>
      <w:r w:rsidRPr="00366652">
        <w:rPr>
          <w:sz w:val="24"/>
          <w:szCs w:val="24"/>
        </w:rPr>
        <w:t>ях</w:t>
      </w:r>
      <w:proofErr w:type="spellEnd"/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) </w:t>
      </w:r>
      <w:r w:rsidR="00254926" w:rsidRPr="00435355">
        <w:rPr>
          <w:sz w:val="24"/>
          <w:szCs w:val="24"/>
        </w:rPr>
        <w:t>и/или в Приложении №</w:t>
      </w:r>
      <w:r w:rsidR="00254926" w:rsidRPr="00AE1D21">
        <w:rPr>
          <w:sz w:val="24"/>
          <w:szCs w:val="24"/>
        </w:rPr>
        <w:t>2 (проекте Договора)</w:t>
      </w:r>
      <w:r w:rsidR="00254926" w:rsidRPr="00AE1D21">
        <w:rPr>
          <w:bCs w:val="0"/>
          <w:iCs/>
          <w:szCs w:val="24"/>
        </w:rPr>
        <w:t xml:space="preserve"> </w:t>
      </w:r>
      <w:r w:rsidRPr="00AE1D21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п.п. </w:t>
      </w:r>
      <w:fldSimple w:instr=" REF _Ref440270637 \r \h  \* MERGEFORMAT ">
        <w:r w:rsidR="00093638" w:rsidRPr="00093638">
          <w:rPr>
            <w:sz w:val="24"/>
            <w:szCs w:val="24"/>
          </w:rPr>
          <w:t>1.1.5</w:t>
        </w:r>
      </w:fldSimple>
      <w:r w:rsidR="008D2928" w:rsidRPr="00AE1D21">
        <w:rPr>
          <w:sz w:val="24"/>
          <w:szCs w:val="24"/>
        </w:rPr>
        <w:t xml:space="preserve">, </w:t>
      </w:r>
      <w:fldSimple w:instr=" REF _Ref440270663 \r \h  \* MERGEFORMAT ">
        <w:r w:rsidR="00093638" w:rsidRPr="00093638">
          <w:rPr>
            <w:sz w:val="24"/>
            <w:szCs w:val="24"/>
          </w:rPr>
          <w:t>1.1.7</w:t>
        </w:r>
      </w:fldSimple>
      <w:r w:rsidRPr="00AE1D21">
        <w:rPr>
          <w:sz w:val="24"/>
          <w:szCs w:val="24"/>
        </w:rPr>
        <w:t xml:space="preserve"> настоящей Документации.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3" w:name="_Toc439166307"/>
      <w:bookmarkStart w:id="24" w:name="_Toc439170655"/>
      <w:bookmarkStart w:id="25" w:name="_Toc439172757"/>
      <w:bookmarkStart w:id="26" w:name="_Toc439173201"/>
      <w:r w:rsidRPr="00AE1D21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5106E7" w:rsidRPr="00AE1D21">
        <w:rPr>
          <w:sz w:val="24"/>
          <w:szCs w:val="24"/>
        </w:rPr>
        <w:t xml:space="preserve">оказания услуг и </w:t>
      </w:r>
      <w:r w:rsidRPr="00AE1D21">
        <w:rPr>
          <w:sz w:val="24"/>
          <w:szCs w:val="24"/>
        </w:rPr>
        <w:t>оплаты, не хуже условий указанных в п.</w:t>
      </w:r>
      <w:r w:rsidR="005106E7" w:rsidRPr="00AE1D21">
        <w:rPr>
          <w:sz w:val="24"/>
          <w:szCs w:val="24"/>
        </w:rPr>
        <w:t xml:space="preserve"> </w:t>
      </w:r>
      <w:fldSimple w:instr=" REF _Ref440270637 \r \h  \* MERGEFORMAT ">
        <w:r w:rsidR="00093638" w:rsidRPr="00093638">
          <w:rPr>
            <w:bCs w:val="0"/>
            <w:iCs/>
            <w:sz w:val="24"/>
            <w:szCs w:val="24"/>
          </w:rPr>
          <w:t>1.1.5</w:t>
        </w:r>
      </w:fldSimple>
      <w:r w:rsidR="005106E7" w:rsidRPr="00AE1D21">
        <w:rPr>
          <w:bCs w:val="0"/>
          <w:iCs/>
          <w:sz w:val="24"/>
          <w:szCs w:val="24"/>
        </w:rPr>
        <w:t xml:space="preserve"> и</w:t>
      </w:r>
      <w:r w:rsidRPr="00AE1D21">
        <w:rPr>
          <w:sz w:val="24"/>
          <w:szCs w:val="24"/>
        </w:rPr>
        <w:t xml:space="preserve"> </w:t>
      </w:r>
      <w:fldSimple w:instr=" REF _Ref440270663 \r \h  \* MERGEFORMAT ">
        <w:r w:rsidR="00093638" w:rsidRPr="00093638">
          <w:rPr>
            <w:sz w:val="24"/>
            <w:szCs w:val="24"/>
          </w:rPr>
          <w:t>1.1.7</w:t>
        </w:r>
      </w:fldSimple>
      <w:r w:rsidRPr="00AE1D21">
        <w:rPr>
          <w:sz w:val="24"/>
          <w:szCs w:val="24"/>
        </w:rPr>
        <w:t>.</w:t>
      </w:r>
      <w:bookmarkEnd w:id="23"/>
      <w:bookmarkEnd w:id="24"/>
      <w:bookmarkEnd w:id="25"/>
      <w:bookmarkEnd w:id="26"/>
    </w:p>
    <w:p w:rsidR="00717F60" w:rsidRPr="00AE1D21" w:rsidRDefault="00717F60" w:rsidP="00750D4A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AE1D2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7" w:name="_Ref55313246"/>
      <w:bookmarkStart w:id="28" w:name="_Ref56231140"/>
      <w:bookmarkStart w:id="29" w:name="_Ref56231144"/>
      <w:bookmarkStart w:id="30" w:name="_Toc471894854"/>
      <w:r w:rsidRPr="00AE1D21">
        <w:t>Правовой статус документов</w:t>
      </w:r>
      <w:bookmarkEnd w:id="27"/>
      <w:bookmarkEnd w:id="28"/>
      <w:bookmarkEnd w:id="29"/>
      <w:bookmarkEnd w:id="30"/>
    </w:p>
    <w:p w:rsidR="00717F60" w:rsidRPr="0022360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22360B">
        <w:rPr>
          <w:bCs w:val="0"/>
          <w:sz w:val="24"/>
          <w:szCs w:val="24"/>
        </w:rPr>
        <w:t>Россети</w:t>
      </w:r>
      <w:proofErr w:type="spellEnd"/>
      <w:r w:rsidR="0022360B" w:rsidRPr="0022360B">
        <w:rPr>
          <w:bCs w:val="0"/>
          <w:sz w:val="24"/>
          <w:szCs w:val="24"/>
        </w:rPr>
        <w:t>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  <w:proofErr w:type="gramEnd"/>
    </w:p>
    <w:p w:rsidR="00717F60" w:rsidRPr="00E71A48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</w:t>
      </w:r>
      <w:proofErr w:type="spellStart"/>
      <w:r w:rsidR="004E3ED2">
        <w:rPr>
          <w:bCs w:val="0"/>
          <w:sz w:val="24"/>
          <w:szCs w:val="24"/>
        </w:rPr>
        <w:t>Россети</w:t>
      </w:r>
      <w:proofErr w:type="spellEnd"/>
      <w:r w:rsidR="004E3ED2">
        <w:rPr>
          <w:bCs w:val="0"/>
          <w:sz w:val="24"/>
          <w:szCs w:val="24"/>
        </w:rPr>
        <w:t>»</w:t>
      </w:r>
      <w:r w:rsidRPr="00C606DE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C606DE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fldSimple w:instr=" REF _Ref305973033 \r \h  \* MERGEFORMAT ">
        <w:r w:rsidR="00093638" w:rsidRPr="00093638">
          <w:rPr>
            <w:sz w:val="24"/>
            <w:szCs w:val="24"/>
          </w:rPr>
          <w:t>3.2</w:t>
        </w:r>
      </w:fldSimple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1" w:name="_Ref294695546"/>
      <w:bookmarkStart w:id="32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1"/>
      <w:bookmarkEnd w:id="32"/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3" w:name="__RefHeading__397_1298132286"/>
      <w:bookmarkStart w:id="34" w:name="_Toc471894855"/>
      <w:bookmarkEnd w:id="33"/>
      <w:r w:rsidRPr="00E71A48">
        <w:t>Особые положения в связи с проведением Запроса предложений на ЭТП</w:t>
      </w:r>
      <w:bookmarkEnd w:id="34"/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  <w:proofErr w:type="gramEnd"/>
    </w:p>
    <w:p w:rsidR="00717F60" w:rsidRPr="001E3137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proofErr w:type="gramStart"/>
      <w:r w:rsidRPr="001E3137">
        <w:rPr>
          <w:color w:val="000000"/>
          <w:sz w:val="24"/>
          <w:szCs w:val="24"/>
        </w:rPr>
        <w:t>Участник</w:t>
      </w:r>
      <w:r w:rsidR="00717F60" w:rsidRPr="001E3137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1E3137">
        <w:rPr>
          <w:color w:val="000000"/>
          <w:sz w:val="24"/>
          <w:szCs w:val="24"/>
        </w:rPr>
        <w:t>Заявк</w:t>
      </w:r>
      <w:r w:rsidR="00717F60" w:rsidRPr="001E3137">
        <w:rPr>
          <w:color w:val="000000"/>
          <w:sz w:val="24"/>
          <w:szCs w:val="24"/>
        </w:rPr>
        <w:t xml:space="preserve">и в электронном виде на ЭТП (подраздел </w:t>
      </w:r>
      <w:fldSimple w:instr=" REF _Ref191386109 \n \h  \* MERGEFORMAT ">
        <w:r w:rsidR="00093638" w:rsidRPr="00093638">
          <w:rPr>
            <w:color w:val="000000"/>
            <w:sz w:val="24"/>
            <w:szCs w:val="24"/>
          </w:rPr>
          <w:t>3.3.2</w:t>
        </w:r>
      </w:fldSimple>
      <w:r w:rsidR="00721B30" w:rsidRPr="001E3137">
        <w:rPr>
          <w:color w:val="000000"/>
          <w:sz w:val="24"/>
          <w:szCs w:val="24"/>
        </w:rPr>
        <w:t>)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fldSimple w:instr=" REF _Ref440272256 \r \h  \* MERGEFORMAT ">
        <w:r w:rsidR="00093638" w:rsidRPr="00093638">
          <w:rPr>
            <w:sz w:val="24"/>
            <w:szCs w:val="24"/>
          </w:rPr>
          <w:t>5.14</w:t>
        </w:r>
      </w:fldSimple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fldSimple w:instr=" REF _Ref465847449 \r \h  \* MERGEFORMAT ">
        <w:r w:rsidR="00093638" w:rsidRPr="00093638">
          <w:rPr>
            <w:sz w:val="24"/>
            <w:szCs w:val="24"/>
          </w:rPr>
          <w:t>5.15</w:t>
        </w:r>
      </w:fldSimple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proofErr w:type="gramEnd"/>
      <w:r w:rsidR="00CE4D51" w:rsidRPr="001E3137">
        <w:rPr>
          <w:color w:val="000000"/>
          <w:sz w:val="24"/>
          <w:szCs w:val="24"/>
        </w:rPr>
        <w:t xml:space="preserve"> </w:t>
      </w:r>
      <w:r w:rsidR="00717F60" w:rsidRPr="001E3137">
        <w:rPr>
          <w:color w:val="000000"/>
          <w:sz w:val="24"/>
          <w:szCs w:val="24"/>
        </w:rPr>
        <w:t xml:space="preserve">При нарушении этого требования, </w:t>
      </w:r>
      <w:r w:rsidRPr="001E3137">
        <w:rPr>
          <w:color w:val="000000"/>
          <w:sz w:val="24"/>
          <w:szCs w:val="24"/>
        </w:rPr>
        <w:t>Участник</w:t>
      </w:r>
      <w:r w:rsidR="00717F60" w:rsidRPr="001E3137">
        <w:rPr>
          <w:color w:val="000000"/>
          <w:sz w:val="24"/>
          <w:szCs w:val="24"/>
        </w:rPr>
        <w:t xml:space="preserve"> </w:t>
      </w:r>
      <w:r w:rsidR="007C0F1C" w:rsidRPr="001E3137">
        <w:rPr>
          <w:color w:val="000000"/>
          <w:sz w:val="24"/>
          <w:szCs w:val="24"/>
        </w:rPr>
        <w:t>будет</w:t>
      </w:r>
      <w:r w:rsidR="00717F60" w:rsidRPr="001E3137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5" w:name="__RefNumPara__1267_443845793"/>
      <w:bookmarkStart w:id="36" w:name="_Toc471894856"/>
      <w:bookmarkEnd w:id="35"/>
      <w:r w:rsidRPr="00E71A48">
        <w:t>Обжалование</w:t>
      </w:r>
      <w:bookmarkEnd w:id="36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7" w:name="_Ref191386164"/>
      <w:bookmarkStart w:id="38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</w:t>
      </w:r>
      <w:proofErr w:type="gramStart"/>
      <w:r w:rsidRPr="00E71A48">
        <w:rPr>
          <w:sz w:val="24"/>
          <w:szCs w:val="24"/>
        </w:rPr>
        <w:t>ств в св</w:t>
      </w:r>
      <w:proofErr w:type="gramEnd"/>
      <w:r w:rsidRPr="00E71A48">
        <w:rPr>
          <w:sz w:val="24"/>
          <w:szCs w:val="24"/>
        </w:rPr>
        <w:t xml:space="preserve">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7"/>
      <w:bookmarkEnd w:id="38"/>
    </w:p>
    <w:p w:rsidR="0099066F" w:rsidRPr="00E71A48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9" w:name="_Ref306978606"/>
      <w:r w:rsidRPr="00E71A48">
        <w:rPr>
          <w:sz w:val="24"/>
          <w:szCs w:val="24"/>
        </w:rPr>
        <w:t>Если претензионный порядок, указанный в п.</w:t>
      </w:r>
      <w:fldSimple w:instr=" REF _Ref191386164 \r \h  \* MERGEFORMAT ">
        <w:r w:rsidR="00093638" w:rsidRPr="00093638">
          <w:rPr>
            <w:sz w:val="24"/>
            <w:szCs w:val="24"/>
          </w:rPr>
          <w:t xml:space="preserve"> 1.4.1 </w:t>
        </w:r>
      </w:fldSimple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9"/>
    </w:p>
    <w:p w:rsidR="00717F60" w:rsidRPr="00E71A48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5C3F93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5C3F93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 xml:space="preserve">, предусмотренных Федеральным </w:t>
      </w:r>
      <w:r w:rsidR="0099066F" w:rsidRPr="00E71A48">
        <w:rPr>
          <w:sz w:val="24"/>
          <w:szCs w:val="24"/>
        </w:rPr>
        <w:lastRenderedPageBreak/>
        <w:t>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fldSimple w:instr=" REF _Ref306978606 \r \h  \* MERGEFORMAT ">
        <w:r w:rsidR="00093638" w:rsidRPr="00093638">
          <w:rPr>
            <w:sz w:val="24"/>
            <w:szCs w:val="24"/>
          </w:rPr>
          <w:t xml:space="preserve"> 1.4.2 </w:t>
        </w:r>
      </w:fldSimple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40" w:name="__RefHeading__401_1298132286"/>
      <w:bookmarkStart w:id="41" w:name="_Toc471894857"/>
      <w:bookmarkEnd w:id="40"/>
      <w:r w:rsidRPr="00E71A48">
        <w:t>Прочие положения</w:t>
      </w:r>
      <w:bookmarkEnd w:id="41"/>
    </w:p>
    <w:p w:rsidR="00717F60" w:rsidRPr="00E71A48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</w:t>
      </w:r>
      <w:proofErr w:type="gramEnd"/>
      <w:r w:rsidRPr="00E71A48">
        <w:rPr>
          <w:sz w:val="24"/>
          <w:szCs w:val="24"/>
        </w:rPr>
        <w:t xml:space="preserve">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  <w:proofErr w:type="gramEnd"/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вправе отклонить 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</w:t>
      </w:r>
      <w:proofErr w:type="spellStart"/>
      <w:r w:rsidRPr="00E71A48">
        <w:rPr>
          <w:sz w:val="24"/>
          <w:szCs w:val="24"/>
        </w:rPr>
        <w:t>аффилированных</w:t>
      </w:r>
      <w:proofErr w:type="spellEnd"/>
      <w:r w:rsidRPr="00E71A48">
        <w:rPr>
          <w:sz w:val="24"/>
          <w:szCs w:val="24"/>
        </w:rPr>
        <w:t xml:space="preserve"> между собой (понятие </w:t>
      </w:r>
      <w:proofErr w:type="spellStart"/>
      <w:r w:rsidRPr="00E71A48">
        <w:rPr>
          <w:sz w:val="24"/>
          <w:szCs w:val="24"/>
        </w:rPr>
        <w:t>аффилированного</w:t>
      </w:r>
      <w:proofErr w:type="spellEnd"/>
      <w:r w:rsidRPr="00E71A48">
        <w:rPr>
          <w:sz w:val="24"/>
          <w:szCs w:val="24"/>
        </w:rPr>
        <w:t xml:space="preserve">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Факт подачи Заявок лицами </w:t>
      </w:r>
      <w:proofErr w:type="spellStart"/>
      <w:r w:rsidRPr="00E71A48">
        <w:rPr>
          <w:sz w:val="24"/>
          <w:szCs w:val="24"/>
        </w:rPr>
        <w:t>аффилированными</w:t>
      </w:r>
      <w:proofErr w:type="spellEnd"/>
      <w:r w:rsidRPr="00E71A48">
        <w:rPr>
          <w:sz w:val="24"/>
          <w:szCs w:val="24"/>
        </w:rPr>
        <w:t xml:space="preserve">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</w:t>
      </w:r>
      <w:proofErr w:type="spellStart"/>
      <w:r w:rsidRPr="00E71A48">
        <w:rPr>
          <w:sz w:val="24"/>
          <w:szCs w:val="24"/>
        </w:rPr>
        <w:t>аффилированные</w:t>
      </w:r>
      <w:proofErr w:type="spellEnd"/>
      <w:r w:rsidRPr="00E71A48">
        <w:rPr>
          <w:sz w:val="24"/>
          <w:szCs w:val="24"/>
        </w:rPr>
        <w:t xml:space="preserve">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</w:t>
      </w:r>
      <w:proofErr w:type="gramStart"/>
      <w:r w:rsidRPr="00E71A48">
        <w:rPr>
          <w:sz w:val="24"/>
          <w:szCs w:val="24"/>
        </w:rPr>
        <w:t>,</w:t>
      </w:r>
      <w:proofErr w:type="gramEnd"/>
      <w:r w:rsidRPr="00E71A48">
        <w:rPr>
          <w:sz w:val="24"/>
          <w:szCs w:val="24"/>
        </w:rPr>
        <w:t xml:space="preserve"> если факт </w:t>
      </w:r>
      <w:proofErr w:type="spellStart"/>
      <w:r w:rsidRPr="00E71A48">
        <w:rPr>
          <w:sz w:val="24"/>
          <w:szCs w:val="24"/>
        </w:rPr>
        <w:t>аффилированности</w:t>
      </w:r>
      <w:proofErr w:type="spellEnd"/>
      <w:r w:rsidRPr="00E71A48">
        <w:rPr>
          <w:sz w:val="24"/>
          <w:szCs w:val="24"/>
        </w:rPr>
        <w:t xml:space="preserve">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</w:t>
      </w:r>
      <w:proofErr w:type="spellStart"/>
      <w:r w:rsidRPr="00E71A48">
        <w:rPr>
          <w:sz w:val="24"/>
          <w:szCs w:val="24"/>
        </w:rPr>
        <w:t>аффилированного</w:t>
      </w:r>
      <w:proofErr w:type="spellEnd"/>
      <w:r w:rsidRPr="00E71A48">
        <w:rPr>
          <w:sz w:val="24"/>
          <w:szCs w:val="24"/>
        </w:rPr>
        <w:t xml:space="preserve"> лица. 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fldSimple w:instr=" REF _Ref306114966 \r \h  \* MERGEFORMAT ">
        <w:r w:rsidR="00093638" w:rsidRPr="00093638">
          <w:rPr>
            <w:sz w:val="24"/>
            <w:szCs w:val="24"/>
          </w:rPr>
          <w:t>3.3.11</w:t>
        </w:r>
      </w:fldSimple>
      <w:r w:rsidRPr="00E71A48">
        <w:rPr>
          <w:sz w:val="24"/>
          <w:szCs w:val="24"/>
        </w:rPr>
        <w:t xml:space="preserve"> настоящей Документации).</w:t>
      </w:r>
    </w:p>
    <w:p w:rsidR="00750D4A" w:rsidRPr="00750D4A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соответствии с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предложений. </w:t>
      </w:r>
      <w:proofErr w:type="gramStart"/>
      <w:r w:rsidRPr="00E71A48">
        <w:rPr>
          <w:sz w:val="24"/>
          <w:szCs w:val="24"/>
        </w:rPr>
        <w:t xml:space="preserve">Все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</w:p>
    <w:p w:rsidR="002D4BC6" w:rsidRPr="00F647F7" w:rsidRDefault="002D4BC6" w:rsidP="00750D4A">
      <w:pPr>
        <w:pStyle w:val="2"/>
        <w:keepLines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2" w:name="_Ref56251782"/>
      <w:bookmarkStart w:id="43" w:name="_Toc57314669"/>
      <w:bookmarkStart w:id="44" w:name="_Toc69728983"/>
      <w:bookmarkStart w:id="45" w:name="_Toc176765520"/>
      <w:bookmarkStart w:id="46" w:name="_Toc217368853"/>
      <w:bookmarkStart w:id="47" w:name="_Toc233601966"/>
      <w:bookmarkStart w:id="48" w:name="_Toc242006501"/>
      <w:bookmarkStart w:id="49" w:name="_Toc262667670"/>
      <w:bookmarkStart w:id="50" w:name="_Toc270337564"/>
      <w:bookmarkStart w:id="51" w:name="_Toc423423495"/>
      <w:bookmarkStart w:id="52" w:name="_Toc471894858"/>
      <w:bookmarkStart w:id="53" w:name="_Ref306144164"/>
      <w:r w:rsidRPr="00F647F7">
        <w:t xml:space="preserve">Закупка </w:t>
      </w:r>
      <w:r w:rsidR="00541FAB">
        <w:t>услуг</w:t>
      </w:r>
      <w:r w:rsidRPr="00F647F7">
        <w:t xml:space="preserve"> с разбиением заказа на лоты</w:t>
      </w:r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</w:p>
    <w:p w:rsidR="002D4BC6" w:rsidRDefault="00DC6125" w:rsidP="00750D4A">
      <w:pPr>
        <w:pStyle w:val="3"/>
        <w:keepLines/>
        <w:ind w:left="0" w:firstLine="709"/>
        <w:jc w:val="both"/>
        <w:rPr>
          <w:b w:val="0"/>
        </w:rPr>
      </w:pPr>
      <w:bookmarkStart w:id="54" w:name="_Toc440361305"/>
      <w:bookmarkStart w:id="55" w:name="_Toc440376060"/>
      <w:bookmarkStart w:id="56" w:name="_Toc440376187"/>
      <w:bookmarkStart w:id="57" w:name="_Toc440382452"/>
      <w:bookmarkStart w:id="58" w:name="_Toc440447122"/>
      <w:bookmarkStart w:id="59" w:name="_Toc440632282"/>
      <w:bookmarkStart w:id="60" w:name="_Toc440875055"/>
      <w:bookmarkStart w:id="61" w:name="_Toc441131042"/>
      <w:bookmarkStart w:id="62" w:name="_Toc465774563"/>
      <w:bookmarkStart w:id="63" w:name="_Toc465848792"/>
      <w:bookmarkStart w:id="64" w:name="_Toc468875294"/>
      <w:bookmarkStart w:id="65" w:name="_Toc469488338"/>
      <w:bookmarkStart w:id="66" w:name="_Toc471894859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r w:rsidR="002D4BC6">
        <w:rPr>
          <w:b w:val="0"/>
        </w:rPr>
        <w:t>подразделе</w:t>
      </w:r>
      <w:r w:rsidR="002D4BC6" w:rsidRPr="002D4BC6">
        <w:rPr>
          <w:b w:val="0"/>
        </w:rPr>
        <w:t xml:space="preserve"> </w:t>
      </w:r>
      <w:r w:rsidR="009A6D40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9A6D40">
        <w:rPr>
          <w:b w:val="0"/>
        </w:rPr>
      </w:r>
      <w:r w:rsidR="009A6D40">
        <w:rPr>
          <w:b w:val="0"/>
        </w:rPr>
        <w:fldChar w:fldCharType="separate"/>
      </w:r>
      <w:r w:rsidR="00093638">
        <w:rPr>
          <w:b w:val="0"/>
        </w:rPr>
        <w:t>1.1.4</w:t>
      </w:r>
      <w:r w:rsidR="009A6D40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r w:rsidR="002D4BC6">
        <w:rPr>
          <w:b w:val="0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</w:rPr>
      </w:pPr>
      <w:bookmarkStart w:id="67" w:name="_Toc440361306"/>
      <w:bookmarkStart w:id="68" w:name="_Toc440376061"/>
      <w:bookmarkStart w:id="69" w:name="_Toc440376188"/>
      <w:bookmarkStart w:id="70" w:name="_Toc440382453"/>
      <w:bookmarkStart w:id="71" w:name="_Toc440447123"/>
      <w:bookmarkStart w:id="72" w:name="_Toc440632283"/>
      <w:bookmarkStart w:id="73" w:name="_Toc440875056"/>
      <w:bookmarkStart w:id="74" w:name="_Toc441131043"/>
      <w:bookmarkStart w:id="75" w:name="_Toc465774564"/>
      <w:bookmarkStart w:id="76" w:name="_Toc465848793"/>
      <w:bookmarkStart w:id="77" w:name="_Toc468875295"/>
      <w:bookmarkStart w:id="78" w:name="_Toc469488339"/>
      <w:bookmarkStart w:id="79" w:name="_Toc471894860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r w:rsidRPr="002D4BC6">
        <w:rPr>
          <w:b w:val="0"/>
          <w:szCs w:val="24"/>
        </w:rPr>
        <w:t xml:space="preserve">случае подачи Заявки на несколько лотов в дополнение к требованиям подраздела </w:t>
      </w:r>
      <w:fldSimple w:instr=" REF _Ref305973147 \r \h  \* MERGEFORMAT ">
        <w:r w:rsidR="00093638" w:rsidRPr="00093638">
          <w:rPr>
            <w:b w:val="0"/>
            <w:szCs w:val="24"/>
          </w:rPr>
          <w:t>3.3</w:t>
        </w:r>
      </w:fldSimple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80" w:name="_Toc440361307"/>
      <w:bookmarkStart w:id="81" w:name="_Toc440376062"/>
      <w:bookmarkStart w:id="82" w:name="_Toc440376189"/>
      <w:bookmarkStart w:id="83" w:name="_Toc440382454"/>
      <w:bookmarkStart w:id="84" w:name="_Toc440447124"/>
      <w:bookmarkStart w:id="85" w:name="_Toc440632284"/>
      <w:bookmarkStart w:id="86" w:name="_Toc440875057"/>
      <w:bookmarkStart w:id="87" w:name="_Toc441131044"/>
      <w:bookmarkStart w:id="88" w:name="_Toc465774565"/>
      <w:bookmarkStart w:id="89" w:name="_Toc465848794"/>
      <w:bookmarkStart w:id="90" w:name="_Toc468875296"/>
      <w:bookmarkStart w:id="91" w:name="_Toc469488340"/>
      <w:bookmarkStart w:id="92" w:name="_Toc471894861"/>
      <w:r w:rsidRPr="002D4BC6">
        <w:rPr>
          <w:b w:val="0"/>
          <w:szCs w:val="24"/>
        </w:rPr>
        <w:t xml:space="preserve">Письмо о подаче оферты (подраздел </w:t>
      </w:r>
      <w:fldSimple w:instr=" REF _Ref55336310 \r \h  \* MERGEFORMAT ">
        <w:r w:rsidR="00093638" w:rsidRPr="00093638">
          <w:rPr>
            <w:b w:val="0"/>
            <w:szCs w:val="24"/>
          </w:rPr>
          <w:t>5.1</w:t>
        </w:r>
      </w:fldSimple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3" w:name="_Toc440361308"/>
      <w:bookmarkStart w:id="94" w:name="_Toc440376063"/>
      <w:bookmarkStart w:id="95" w:name="_Toc440376190"/>
      <w:bookmarkStart w:id="96" w:name="_Toc440382455"/>
      <w:bookmarkStart w:id="97" w:name="_Toc440447125"/>
      <w:bookmarkStart w:id="98" w:name="_Toc440632285"/>
      <w:bookmarkStart w:id="99" w:name="_Toc440875058"/>
      <w:bookmarkStart w:id="100" w:name="_Toc441131045"/>
      <w:bookmarkStart w:id="101" w:name="_Toc465774566"/>
      <w:bookmarkStart w:id="102" w:name="_Toc465848795"/>
      <w:bookmarkStart w:id="103" w:name="_Toc468875297"/>
      <w:bookmarkStart w:id="104" w:name="_Toc469488341"/>
      <w:bookmarkStart w:id="105" w:name="_Toc471894862"/>
      <w:r w:rsidRPr="002D4BC6">
        <w:rPr>
          <w:b w:val="0"/>
          <w:szCs w:val="24"/>
        </w:rPr>
        <w:t>Сводная таблица стоимости</w:t>
      </w:r>
      <w:r w:rsidR="00525723">
        <w:rPr>
          <w:b w:val="0"/>
          <w:szCs w:val="24"/>
        </w:rPr>
        <w:t xml:space="preserve"> </w:t>
      </w:r>
      <w:r w:rsidR="00525723" w:rsidRPr="00525723">
        <w:rPr>
          <w:b w:val="0"/>
          <w:szCs w:val="24"/>
        </w:rPr>
        <w:t>услуг</w:t>
      </w:r>
      <w:r w:rsidRPr="002D4BC6">
        <w:rPr>
          <w:b w:val="0"/>
          <w:szCs w:val="24"/>
        </w:rPr>
        <w:t xml:space="preserve"> (подраздел </w:t>
      </w:r>
      <w:fldSimple w:instr=" REF _Ref440284918 \r \h  \* MERGEFORMAT ">
        <w:r w:rsidR="00093638" w:rsidRPr="00093638">
          <w:rPr>
            <w:b w:val="0"/>
            <w:szCs w:val="24"/>
          </w:rPr>
          <w:t>5.2</w:t>
        </w:r>
      </w:fldSimple>
      <w:r w:rsidRPr="002D4BC6">
        <w:rPr>
          <w:b w:val="0"/>
          <w:szCs w:val="24"/>
        </w:rPr>
        <w:t xml:space="preserve">), Техническое предложение </w:t>
      </w:r>
      <w:r w:rsidR="007502E0" w:rsidRPr="007502E0">
        <w:rPr>
          <w:b w:val="0"/>
          <w:bCs w:val="0"/>
          <w:spacing w:val="-1"/>
          <w:szCs w:val="24"/>
        </w:rPr>
        <w:t>(</w:t>
      </w:r>
      <w:r w:rsidR="007502E0" w:rsidRPr="007502E0">
        <w:rPr>
          <w:b w:val="0"/>
          <w:bCs w:val="0"/>
          <w:spacing w:val="-2"/>
          <w:szCs w:val="24"/>
        </w:rPr>
        <w:t>под</w:t>
      </w:r>
      <w:r w:rsidR="007502E0" w:rsidRPr="007502E0">
        <w:rPr>
          <w:b w:val="0"/>
          <w:bCs w:val="0"/>
          <w:szCs w:val="24"/>
        </w:rPr>
        <w:t xml:space="preserve">раздел </w:t>
      </w:r>
      <w:fldSimple w:instr=" REF _Ref440537086 \r \h  \* MERGEFORMAT ">
        <w:r w:rsidR="00093638" w:rsidRPr="00093638">
          <w:rPr>
            <w:b w:val="0"/>
            <w:bCs w:val="0"/>
            <w:szCs w:val="24"/>
          </w:rPr>
          <w:t>5.3</w:t>
        </w:r>
      </w:fldSimple>
      <w:r w:rsidR="007502E0" w:rsidRPr="007502E0">
        <w:rPr>
          <w:b w:val="0"/>
          <w:bCs w:val="0"/>
          <w:spacing w:val="-1"/>
          <w:szCs w:val="24"/>
        </w:rPr>
        <w:t>)</w:t>
      </w:r>
      <w:r w:rsidR="00AE556B" w:rsidRPr="007502E0">
        <w:rPr>
          <w:b w:val="0"/>
          <w:szCs w:val="24"/>
        </w:rPr>
        <w:t>,</w:t>
      </w:r>
      <w:r w:rsidRPr="007502E0">
        <w:rPr>
          <w:b w:val="0"/>
          <w:szCs w:val="24"/>
        </w:rPr>
        <w:t xml:space="preserve"> </w:t>
      </w:r>
      <w:r w:rsidR="00E639AE" w:rsidRPr="007502E0">
        <w:rPr>
          <w:b w:val="0"/>
          <w:szCs w:val="24"/>
        </w:rPr>
        <w:t>График</w:t>
      </w:r>
      <w:r w:rsidR="00E639AE" w:rsidRPr="00E639AE">
        <w:rPr>
          <w:b w:val="0"/>
          <w:szCs w:val="24"/>
        </w:rPr>
        <w:t xml:space="preserve"> </w:t>
      </w:r>
      <w:r w:rsidR="00B8118F">
        <w:rPr>
          <w:b w:val="0"/>
          <w:szCs w:val="24"/>
        </w:rPr>
        <w:t>оказания</w:t>
      </w:r>
      <w:r w:rsidR="00E639AE" w:rsidRPr="00E639AE">
        <w:rPr>
          <w:b w:val="0"/>
          <w:szCs w:val="24"/>
        </w:rPr>
        <w:t xml:space="preserve"> услуг</w:t>
      </w:r>
      <w:r w:rsidRPr="002D4BC6">
        <w:rPr>
          <w:b w:val="0"/>
          <w:szCs w:val="24"/>
        </w:rPr>
        <w:t xml:space="preserve"> (подраздел </w:t>
      </w:r>
      <w:fldSimple w:instr=" REF _Ref440284947 \r \h  \* MERGEFORMAT ">
        <w:r w:rsidR="00093638" w:rsidRPr="00093638">
          <w:rPr>
            <w:b w:val="0"/>
            <w:szCs w:val="24"/>
          </w:rPr>
          <w:t>5.4</w:t>
        </w:r>
      </w:fldSimple>
      <w:r w:rsidRPr="002D4BC6">
        <w:rPr>
          <w:b w:val="0"/>
          <w:szCs w:val="24"/>
        </w:rPr>
        <w:t>)</w:t>
      </w:r>
      <w:r w:rsidR="00B8118F">
        <w:rPr>
          <w:b w:val="0"/>
          <w:szCs w:val="24"/>
        </w:rPr>
        <w:t xml:space="preserve">, </w:t>
      </w:r>
      <w:r w:rsidR="00B8118F" w:rsidRPr="00E639AE">
        <w:rPr>
          <w:b w:val="0"/>
          <w:szCs w:val="24"/>
        </w:rPr>
        <w:t xml:space="preserve">График </w:t>
      </w:r>
      <w:r w:rsidR="00B8118F">
        <w:rPr>
          <w:b w:val="0"/>
          <w:szCs w:val="24"/>
        </w:rPr>
        <w:t>оплаты оказания</w:t>
      </w:r>
      <w:r w:rsidR="00B8118F" w:rsidRPr="00E639AE">
        <w:rPr>
          <w:b w:val="0"/>
          <w:szCs w:val="24"/>
        </w:rPr>
        <w:t xml:space="preserve"> услуг</w:t>
      </w:r>
      <w:r w:rsidR="00B8118F" w:rsidRPr="002D4BC6">
        <w:rPr>
          <w:b w:val="0"/>
          <w:szCs w:val="24"/>
        </w:rPr>
        <w:t xml:space="preserve"> (подраздел </w:t>
      </w:r>
      <w:r w:rsidR="009A6D40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_Ref440361439 \r \h </w:instrText>
      </w:r>
      <w:r w:rsidR="009A6D40">
        <w:rPr>
          <w:b w:val="0"/>
          <w:szCs w:val="24"/>
        </w:rPr>
      </w:r>
      <w:r w:rsidR="009A6D40">
        <w:rPr>
          <w:b w:val="0"/>
          <w:szCs w:val="24"/>
        </w:rPr>
        <w:fldChar w:fldCharType="separate"/>
      </w:r>
      <w:r w:rsidR="00093638">
        <w:rPr>
          <w:b w:val="0"/>
          <w:szCs w:val="24"/>
        </w:rPr>
        <w:t>5.5</w:t>
      </w:r>
      <w:r w:rsidR="009A6D40">
        <w:rPr>
          <w:b w:val="0"/>
          <w:szCs w:val="24"/>
        </w:rPr>
        <w:fldChar w:fldCharType="end"/>
      </w:r>
      <w:r w:rsidR="00B8118F"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9A6D40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_Ref440361531 \r \h </w:instrText>
      </w:r>
      <w:r w:rsidR="009A6D40">
        <w:rPr>
          <w:b w:val="0"/>
          <w:szCs w:val="24"/>
        </w:rPr>
      </w:r>
      <w:r w:rsidR="009A6D40">
        <w:rPr>
          <w:b w:val="0"/>
          <w:szCs w:val="24"/>
        </w:rPr>
        <w:fldChar w:fldCharType="separate"/>
      </w:r>
      <w:r w:rsidR="00093638">
        <w:rPr>
          <w:b w:val="0"/>
          <w:szCs w:val="24"/>
        </w:rPr>
        <w:t>5.6</w:t>
      </w:r>
      <w:r w:rsidR="009A6D40">
        <w:rPr>
          <w:b w:val="0"/>
          <w:szCs w:val="24"/>
        </w:rPr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r w:rsidR="00AE556B">
        <w:rPr>
          <w:b w:val="0"/>
          <w:szCs w:val="24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06" w:name="_Toc440361309"/>
      <w:bookmarkStart w:id="107" w:name="_Toc440376064"/>
      <w:bookmarkStart w:id="108" w:name="_Toc440376191"/>
      <w:bookmarkStart w:id="109" w:name="_Toc440382456"/>
      <w:bookmarkStart w:id="110" w:name="_Toc440447126"/>
      <w:bookmarkStart w:id="111" w:name="_Toc440632286"/>
      <w:bookmarkStart w:id="112" w:name="_Toc440875059"/>
      <w:bookmarkStart w:id="113" w:name="_Toc441131046"/>
      <w:bookmarkStart w:id="114" w:name="_Toc465774567"/>
      <w:bookmarkStart w:id="115" w:name="_Toc465848796"/>
      <w:bookmarkStart w:id="116" w:name="_Toc468875298"/>
      <w:bookmarkStart w:id="117" w:name="_Toc469488342"/>
      <w:bookmarkStart w:id="118" w:name="_Toc471894863"/>
      <w:r w:rsidRPr="002D4BC6">
        <w:rPr>
          <w:b w:val="0"/>
          <w:szCs w:val="24"/>
        </w:rPr>
        <w:t xml:space="preserve">Обеспечение исполнения обязательств </w:t>
      </w:r>
      <w:r>
        <w:rPr>
          <w:b w:val="0"/>
          <w:szCs w:val="24"/>
        </w:rPr>
        <w:t>Участника</w:t>
      </w:r>
      <w:r w:rsidRPr="002D4BC6">
        <w:rPr>
          <w:b w:val="0"/>
          <w:szCs w:val="24"/>
        </w:rPr>
        <w:t xml:space="preserve"> в соответствии с подразделом </w:t>
      </w:r>
      <w:r w:rsidR="009A6D40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_Ref440285128 \r \h </w:instrText>
      </w:r>
      <w:r w:rsidR="009A6D40">
        <w:rPr>
          <w:b w:val="0"/>
          <w:szCs w:val="24"/>
        </w:rPr>
      </w:r>
      <w:r w:rsidR="009A6D40">
        <w:rPr>
          <w:b w:val="0"/>
          <w:szCs w:val="24"/>
        </w:rPr>
        <w:fldChar w:fldCharType="separate"/>
      </w:r>
      <w:r w:rsidR="00093638">
        <w:rPr>
          <w:b w:val="0"/>
          <w:szCs w:val="24"/>
        </w:rPr>
        <w:t>3.3.14</w:t>
      </w:r>
      <w:r w:rsidR="009A6D40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 оформляется на сумму, равную суммарной стоимости предлагаемо</w:t>
      </w:r>
      <w:r w:rsidR="001702EE">
        <w:rPr>
          <w:b w:val="0"/>
          <w:szCs w:val="24"/>
        </w:rPr>
        <w:t>го</w:t>
      </w:r>
      <w:r w:rsidRPr="002D4BC6">
        <w:rPr>
          <w:b w:val="0"/>
          <w:szCs w:val="24"/>
        </w:rPr>
        <w:t xml:space="preserve"> </w:t>
      </w:r>
      <w:r w:rsidR="001702EE">
        <w:rPr>
          <w:b w:val="0"/>
          <w:szCs w:val="24"/>
        </w:rPr>
        <w:t>объема услуг</w:t>
      </w:r>
      <w:r w:rsidRPr="002D4BC6">
        <w:rPr>
          <w:b w:val="0"/>
          <w:szCs w:val="24"/>
        </w:rPr>
        <w:t xml:space="preserve">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>
        <w:rPr>
          <w:b w:val="0"/>
          <w:szCs w:val="24"/>
        </w:rPr>
        <w:t>ь</w:t>
      </w:r>
      <w:r w:rsidRPr="002D4BC6">
        <w:rPr>
          <w:b w:val="0"/>
          <w:szCs w:val="24"/>
        </w:rPr>
        <w:t xml:space="preserve">ся только по тем лотам, на которые </w:t>
      </w:r>
      <w:r>
        <w:rPr>
          <w:b w:val="0"/>
          <w:szCs w:val="24"/>
        </w:rPr>
        <w:t>Участник</w:t>
      </w:r>
      <w:r w:rsidRPr="002D4BC6">
        <w:rPr>
          <w:b w:val="0"/>
          <w:szCs w:val="24"/>
        </w:rPr>
        <w:t xml:space="preserve"> подал </w:t>
      </w:r>
      <w:r>
        <w:rPr>
          <w:b w:val="0"/>
          <w:szCs w:val="24"/>
        </w:rPr>
        <w:t>Заявку</w:t>
      </w:r>
      <w:r w:rsidRPr="002D4BC6">
        <w:rPr>
          <w:b w:val="0"/>
          <w:szCs w:val="24"/>
        </w:rPr>
        <w:t xml:space="preserve"> и по которым он был признан Победителем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19" w:name="_Toc440361310"/>
      <w:bookmarkStart w:id="120" w:name="_Toc440376065"/>
      <w:bookmarkStart w:id="121" w:name="_Toc440376192"/>
      <w:bookmarkStart w:id="122" w:name="_Toc440382457"/>
      <w:bookmarkStart w:id="123" w:name="_Toc440447127"/>
      <w:bookmarkStart w:id="124" w:name="_Toc440632287"/>
      <w:bookmarkStart w:id="125" w:name="_Toc440875060"/>
      <w:bookmarkStart w:id="126" w:name="_Toc441131047"/>
      <w:bookmarkStart w:id="127" w:name="_Toc465774568"/>
      <w:bookmarkStart w:id="128" w:name="_Toc465848797"/>
      <w:bookmarkStart w:id="129" w:name="_Toc468875299"/>
      <w:bookmarkStart w:id="130" w:name="_Toc469488343"/>
      <w:bookmarkStart w:id="131" w:name="_Toc471894864"/>
      <w:r w:rsidRPr="002D4BC6">
        <w:rPr>
          <w:b w:val="0"/>
          <w:szCs w:val="24"/>
        </w:rPr>
        <w:lastRenderedPageBreak/>
        <w:t>Оценка заявок (подраздел</w:t>
      </w:r>
      <w:r w:rsidR="00043F1B">
        <w:rPr>
          <w:b w:val="0"/>
          <w:szCs w:val="24"/>
        </w:rPr>
        <w:t xml:space="preserve"> </w:t>
      </w:r>
      <w:r w:rsidR="009A6D40">
        <w:rPr>
          <w:b w:val="0"/>
          <w:szCs w:val="24"/>
        </w:rPr>
        <w:fldChar w:fldCharType="begin"/>
      </w:r>
      <w:r w:rsidR="00043F1B">
        <w:rPr>
          <w:b w:val="0"/>
          <w:szCs w:val="24"/>
        </w:rPr>
        <w:instrText xml:space="preserve"> REF _Ref468201145 \r \h </w:instrText>
      </w:r>
      <w:r w:rsidR="009A6D40">
        <w:rPr>
          <w:b w:val="0"/>
          <w:szCs w:val="24"/>
        </w:rPr>
      </w:r>
      <w:r w:rsidR="009A6D40">
        <w:rPr>
          <w:b w:val="0"/>
          <w:szCs w:val="24"/>
        </w:rPr>
        <w:fldChar w:fldCharType="separate"/>
      </w:r>
      <w:r w:rsidR="00093638">
        <w:rPr>
          <w:b w:val="0"/>
          <w:szCs w:val="24"/>
        </w:rPr>
        <w:t>3.6</w:t>
      </w:r>
      <w:r w:rsidR="009A6D40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 </w:t>
      </w:r>
      <w:r w:rsidR="009A6D40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_Ref303681924 \r \h </w:instrText>
      </w:r>
      <w:r w:rsidR="009A6D40">
        <w:rPr>
          <w:b w:val="0"/>
          <w:szCs w:val="24"/>
        </w:rPr>
      </w:r>
      <w:r w:rsidR="009A6D40">
        <w:rPr>
          <w:b w:val="0"/>
          <w:szCs w:val="24"/>
        </w:rPr>
        <w:fldChar w:fldCharType="separate"/>
      </w:r>
      <w:r w:rsidR="009A6D40">
        <w:rPr>
          <w:b w:val="0"/>
          <w:szCs w:val="24"/>
        </w:rPr>
        <w:fldChar w:fldCharType="begin"/>
      </w:r>
      <w:r w:rsidR="00E54225">
        <w:rPr>
          <w:b w:val="0"/>
          <w:szCs w:val="24"/>
        </w:rPr>
        <w:instrText xml:space="preserve"> REF _Ref471980768 \r \h </w:instrText>
      </w:r>
      <w:r w:rsidR="009A6D40">
        <w:rPr>
          <w:b w:val="0"/>
          <w:szCs w:val="24"/>
        </w:rPr>
      </w:r>
      <w:r w:rsidR="009A6D40">
        <w:rPr>
          <w:b w:val="0"/>
          <w:szCs w:val="24"/>
        </w:rPr>
        <w:fldChar w:fldCharType="separate"/>
      </w:r>
      <w:r w:rsidR="00E54225">
        <w:rPr>
          <w:b w:val="0"/>
          <w:szCs w:val="24"/>
        </w:rPr>
        <w:t>3.9</w:t>
      </w:r>
      <w:r w:rsidR="009A6D40">
        <w:rPr>
          <w:b w:val="0"/>
          <w:szCs w:val="24"/>
        </w:rPr>
        <w:fldChar w:fldCharType="end"/>
      </w:r>
      <w:r w:rsidR="009A6D40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</w:p>
    <w:p w:rsidR="00E420A2" w:rsidRPr="002D4BC6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22"/>
          <w:headerReference w:type="default" r:id="rId23"/>
          <w:footerReference w:type="even" r:id="rId24"/>
          <w:headerReference w:type="first" r:id="rId25"/>
          <w:footerReference w:type="first" r:id="rId26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32" w:name="_Проект_договора"/>
      <w:bookmarkStart w:id="133" w:name="_Ref305973574"/>
      <w:bookmarkStart w:id="134" w:name="_Ref440272931"/>
      <w:bookmarkStart w:id="135" w:name="_Ref440274025"/>
      <w:bookmarkStart w:id="136" w:name="_Ref440292752"/>
      <w:bookmarkStart w:id="137" w:name="_Toc471894865"/>
      <w:bookmarkEnd w:id="53"/>
      <w:bookmarkEnd w:id="132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133"/>
      <w:r w:rsidR="00953802" w:rsidRPr="006238AF">
        <w:rPr>
          <w:szCs w:val="24"/>
        </w:rPr>
        <w:t xml:space="preserve">. </w:t>
      </w:r>
      <w:proofErr w:type="spellStart"/>
      <w:r w:rsidR="00953802" w:rsidRPr="006238AF">
        <w:rPr>
          <w:bCs w:val="0"/>
          <w:szCs w:val="24"/>
        </w:rPr>
        <w:t>Антикоррупционная</w:t>
      </w:r>
      <w:proofErr w:type="spellEnd"/>
      <w:r w:rsidR="00953802" w:rsidRPr="006238AF">
        <w:rPr>
          <w:bCs w:val="0"/>
          <w:szCs w:val="24"/>
        </w:rPr>
        <w:t xml:space="preserve"> оговорка, включаемая в проект договора</w:t>
      </w:r>
      <w:bookmarkEnd w:id="134"/>
      <w:bookmarkEnd w:id="135"/>
      <w:bookmarkEnd w:id="136"/>
      <w:bookmarkEnd w:id="137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38" w:name="_Toc471894866"/>
      <w:r w:rsidRPr="006238AF">
        <w:t>Проект договора</w:t>
      </w:r>
      <w:bookmarkEnd w:id="138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39" w:name="_Toc439238031"/>
      <w:bookmarkStart w:id="140" w:name="_Toc439238153"/>
      <w:bookmarkStart w:id="141" w:name="_Toc439252705"/>
      <w:bookmarkStart w:id="142" w:name="_Toc439323563"/>
      <w:bookmarkStart w:id="143" w:name="_Toc439323679"/>
      <w:bookmarkStart w:id="144" w:name="_Toc440361313"/>
      <w:bookmarkStart w:id="145" w:name="_Toc440376068"/>
      <w:bookmarkStart w:id="146" w:name="_Toc440376195"/>
      <w:bookmarkStart w:id="147" w:name="_Toc440382460"/>
      <w:bookmarkStart w:id="148" w:name="_Toc440447130"/>
      <w:bookmarkStart w:id="149" w:name="_Toc440632290"/>
      <w:bookmarkStart w:id="150" w:name="_Toc440875063"/>
      <w:bookmarkStart w:id="151" w:name="_Toc441131050"/>
      <w:bookmarkStart w:id="152" w:name="_Toc465774571"/>
      <w:bookmarkStart w:id="153" w:name="_Toc465848800"/>
      <w:bookmarkStart w:id="154" w:name="_Toc468875302"/>
      <w:bookmarkStart w:id="155" w:name="_Toc469488346"/>
      <w:bookmarkStart w:id="156" w:name="_Toc471894867"/>
      <w:r w:rsidRPr="006238AF">
        <w:rPr>
          <w:b w:val="0"/>
        </w:rPr>
        <w:t xml:space="preserve">Проект договора на </w:t>
      </w:r>
      <w:r w:rsidR="005036EF">
        <w:rPr>
          <w:b w:val="0"/>
        </w:rPr>
        <w:t>оказание услуг</w:t>
      </w:r>
      <w:r w:rsidRPr="006238AF">
        <w:rPr>
          <w:b w:val="0"/>
        </w:rPr>
        <w:t xml:space="preserve">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57" w:name="_Toc439238032"/>
      <w:bookmarkStart w:id="158" w:name="_Toc439238154"/>
      <w:bookmarkStart w:id="159" w:name="_Toc439252706"/>
      <w:bookmarkStart w:id="160" w:name="_Toc439323564"/>
      <w:bookmarkStart w:id="161" w:name="_Toc439323680"/>
      <w:bookmarkStart w:id="162" w:name="_Toc440361314"/>
      <w:bookmarkStart w:id="163" w:name="_Toc440376069"/>
      <w:bookmarkStart w:id="164" w:name="_Toc440376196"/>
      <w:bookmarkStart w:id="165" w:name="_Toc440382461"/>
      <w:bookmarkStart w:id="166" w:name="_Toc440447131"/>
      <w:bookmarkStart w:id="167" w:name="_Toc440632291"/>
      <w:bookmarkStart w:id="168" w:name="_Toc440875064"/>
      <w:bookmarkStart w:id="169" w:name="_Toc441131051"/>
      <w:bookmarkStart w:id="170" w:name="_Toc465774572"/>
      <w:bookmarkStart w:id="171" w:name="_Toc465848801"/>
      <w:bookmarkStart w:id="172" w:name="_Toc468875303"/>
      <w:bookmarkStart w:id="173" w:name="_Toc469488347"/>
      <w:bookmarkStart w:id="174" w:name="_Toc471894868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="00043F1B">
        <w:rPr>
          <w:b w:val="0"/>
        </w:rPr>
        <w:t xml:space="preserve"> </w:t>
      </w:r>
      <w:r w:rsidR="009A6D40">
        <w:rPr>
          <w:b w:val="0"/>
        </w:rPr>
        <w:fldChar w:fldCharType="begin"/>
      </w:r>
      <w:r w:rsidR="00043F1B">
        <w:rPr>
          <w:b w:val="0"/>
        </w:rPr>
        <w:instrText xml:space="preserve"> REF _Ref440361531 \r \h </w:instrText>
      </w:r>
      <w:r w:rsidR="009A6D40">
        <w:rPr>
          <w:b w:val="0"/>
        </w:rPr>
      </w:r>
      <w:r w:rsidR="009A6D40">
        <w:rPr>
          <w:b w:val="0"/>
        </w:rPr>
        <w:fldChar w:fldCharType="separate"/>
      </w:r>
      <w:r w:rsidR="00093638">
        <w:rPr>
          <w:b w:val="0"/>
        </w:rPr>
        <w:t>5.6</w:t>
      </w:r>
      <w:r w:rsidR="009A6D40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75" w:name="_Toc439238033"/>
      <w:bookmarkStart w:id="176" w:name="_Toc439238155"/>
      <w:bookmarkStart w:id="177" w:name="_Toc439252707"/>
      <w:bookmarkStart w:id="178" w:name="_Toc439323565"/>
      <w:bookmarkStart w:id="179" w:name="_Toc439323681"/>
      <w:bookmarkStart w:id="180" w:name="_Toc440361315"/>
      <w:bookmarkStart w:id="181" w:name="_Toc440376070"/>
      <w:bookmarkStart w:id="182" w:name="_Toc440376197"/>
      <w:bookmarkStart w:id="183" w:name="_Toc440382462"/>
      <w:bookmarkStart w:id="184" w:name="_Toc440447132"/>
      <w:bookmarkStart w:id="185" w:name="_Toc440632292"/>
      <w:bookmarkStart w:id="186" w:name="_Toc440875065"/>
      <w:bookmarkStart w:id="187" w:name="_Toc441131052"/>
      <w:bookmarkStart w:id="188" w:name="_Toc465774573"/>
      <w:bookmarkStart w:id="189" w:name="_Toc465848802"/>
      <w:bookmarkStart w:id="190" w:name="_Toc468875304"/>
      <w:bookmarkStart w:id="191" w:name="_Toc469488348"/>
      <w:bookmarkStart w:id="192" w:name="_Toc471894869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93" w:name="_Toc440875066"/>
      <w:bookmarkStart w:id="194" w:name="_Toc471894870"/>
      <w:proofErr w:type="spellStart"/>
      <w:r w:rsidRPr="003303E9">
        <w:rPr>
          <w:bCs w:val="0"/>
        </w:rPr>
        <w:t>Антикоррупционная</w:t>
      </w:r>
      <w:proofErr w:type="spellEnd"/>
      <w:r w:rsidRPr="003303E9">
        <w:rPr>
          <w:bCs w:val="0"/>
        </w:rPr>
        <w:t xml:space="preserve"> оговорка, включаемая в проект договора</w:t>
      </w:r>
      <w:bookmarkEnd w:id="193"/>
      <w:bookmarkEnd w:id="194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95" w:name="_Toc439238157"/>
      <w:bookmarkStart w:id="196" w:name="_Toc439252709"/>
      <w:bookmarkStart w:id="197" w:name="_Toc439323567"/>
      <w:bookmarkStart w:id="198" w:name="_Toc439323683"/>
      <w:bookmarkStart w:id="199" w:name="_Toc440361317"/>
      <w:bookmarkStart w:id="200" w:name="_Toc440376072"/>
      <w:bookmarkStart w:id="201" w:name="_Toc440376199"/>
      <w:bookmarkStart w:id="202" w:name="_Toc440382464"/>
      <w:bookmarkStart w:id="203" w:name="_Toc440447134"/>
      <w:bookmarkStart w:id="204" w:name="_Toc440632294"/>
      <w:bookmarkStart w:id="205" w:name="_Toc440875067"/>
      <w:bookmarkStart w:id="206" w:name="_Toc441131054"/>
      <w:bookmarkStart w:id="207" w:name="_Toc465774575"/>
      <w:bookmarkStart w:id="208" w:name="_Toc465848804"/>
      <w:bookmarkStart w:id="209" w:name="_Toc468875306"/>
      <w:bookmarkStart w:id="210" w:name="_Toc469488350"/>
      <w:bookmarkStart w:id="211" w:name="_Toc471894871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</w:t>
      </w:r>
      <w:proofErr w:type="spellStart"/>
      <w:r w:rsidRPr="003303E9">
        <w:rPr>
          <w:b w:val="0"/>
        </w:rPr>
        <w:t>Антикоррупционная</w:t>
      </w:r>
      <w:proofErr w:type="spellEnd"/>
      <w:r w:rsidRPr="003303E9">
        <w:rPr>
          <w:b w:val="0"/>
        </w:rPr>
        <w:t xml:space="preserve"> оговорка (пункт. </w:t>
      </w:r>
      <w:r w:rsidR="009A6D40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9A6D40">
        <w:rPr>
          <w:b w:val="0"/>
        </w:rPr>
      </w:r>
      <w:r w:rsidR="009A6D40">
        <w:rPr>
          <w:b w:val="0"/>
        </w:rPr>
        <w:fldChar w:fldCharType="separate"/>
      </w:r>
      <w:r w:rsidR="00093638">
        <w:rPr>
          <w:b w:val="0"/>
        </w:rPr>
        <w:t>2.2.3</w:t>
      </w:r>
      <w:r w:rsidR="009A6D40">
        <w:rPr>
          <w:b w:val="0"/>
        </w:rPr>
        <w:fldChar w:fldCharType="end"/>
      </w:r>
      <w:r w:rsidRPr="003303E9">
        <w:rPr>
          <w:b w:val="0"/>
        </w:rPr>
        <w:t>).</w:t>
      </w:r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12" w:name="_Toc439238158"/>
      <w:bookmarkStart w:id="213" w:name="_Toc439252710"/>
      <w:bookmarkStart w:id="214" w:name="_Toc439323568"/>
      <w:bookmarkStart w:id="215" w:name="_Toc439323684"/>
      <w:bookmarkStart w:id="216" w:name="_Toc440361318"/>
      <w:bookmarkStart w:id="217" w:name="_Toc440376073"/>
      <w:bookmarkStart w:id="218" w:name="_Toc440376200"/>
      <w:bookmarkStart w:id="219" w:name="_Toc440382465"/>
      <w:bookmarkStart w:id="220" w:name="_Toc440447135"/>
      <w:bookmarkStart w:id="221" w:name="_Toc440632295"/>
      <w:bookmarkStart w:id="222" w:name="_Toc440875068"/>
      <w:bookmarkStart w:id="223" w:name="_Toc441131055"/>
      <w:bookmarkStart w:id="224" w:name="_Toc465774576"/>
      <w:bookmarkStart w:id="225" w:name="_Toc465848805"/>
      <w:bookmarkStart w:id="226" w:name="_Toc468875307"/>
      <w:bookmarkStart w:id="227" w:name="_Toc469488351"/>
      <w:bookmarkStart w:id="228" w:name="_Toc471894872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</w:t>
      </w:r>
      <w:proofErr w:type="spellStart"/>
      <w:r w:rsidRPr="003303E9">
        <w:rPr>
          <w:b w:val="0"/>
        </w:rPr>
        <w:t>Антикоррупционной</w:t>
      </w:r>
      <w:proofErr w:type="spellEnd"/>
      <w:r w:rsidRPr="003303E9">
        <w:rPr>
          <w:b w:val="0"/>
        </w:rPr>
        <w:t xml:space="preserve">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29" w:name="_Toc439238159"/>
      <w:bookmarkStart w:id="230" w:name="_Toc439252711"/>
      <w:bookmarkStart w:id="231" w:name="_Toc439323569"/>
      <w:bookmarkStart w:id="232" w:name="_Toc439323685"/>
      <w:bookmarkStart w:id="233" w:name="_Ref440270867"/>
      <w:bookmarkStart w:id="234" w:name="_Toc440361319"/>
      <w:bookmarkStart w:id="235" w:name="_Toc440376074"/>
      <w:bookmarkStart w:id="236" w:name="_Toc440376201"/>
      <w:bookmarkStart w:id="237" w:name="_Toc440382466"/>
      <w:bookmarkStart w:id="238" w:name="_Toc440447136"/>
      <w:bookmarkStart w:id="239" w:name="_Toc440632296"/>
      <w:bookmarkStart w:id="240" w:name="_Toc440875069"/>
      <w:bookmarkStart w:id="241" w:name="_Toc441131056"/>
      <w:bookmarkStart w:id="242" w:name="_Toc465774577"/>
      <w:bookmarkStart w:id="243" w:name="_Toc465848806"/>
      <w:bookmarkStart w:id="244" w:name="_Toc468875308"/>
      <w:bookmarkStart w:id="245" w:name="_Toc469488352"/>
      <w:bookmarkStart w:id="246" w:name="_Toc471894873"/>
      <w:r w:rsidRPr="003303E9">
        <w:rPr>
          <w:b w:val="0"/>
        </w:rPr>
        <w:t xml:space="preserve">Текст </w:t>
      </w:r>
      <w:proofErr w:type="spellStart"/>
      <w:r w:rsidRPr="003303E9">
        <w:rPr>
          <w:b w:val="0"/>
        </w:rPr>
        <w:t>Антикоррупционной</w:t>
      </w:r>
      <w:proofErr w:type="spellEnd"/>
      <w:r w:rsidRPr="003303E9">
        <w:rPr>
          <w:b w:val="0"/>
        </w:rPr>
        <w:t xml:space="preserve"> оговорки:</w:t>
      </w:r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</w:t>
      </w:r>
      <w:proofErr w:type="gramStart"/>
      <w:r w:rsidRPr="00796F09">
        <w:rPr>
          <w:sz w:val="24"/>
          <w:szCs w:val="24"/>
        </w:rPr>
        <w:t xml:space="preserve"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</w:t>
      </w:r>
      <w:proofErr w:type="spellStart"/>
      <w:r w:rsidRPr="00796F09">
        <w:rPr>
          <w:sz w:val="24"/>
          <w:szCs w:val="24"/>
        </w:rPr>
        <w:t>Антикоррупционной</w:t>
      </w:r>
      <w:proofErr w:type="spellEnd"/>
      <w:r w:rsidRPr="00796F09">
        <w:rPr>
          <w:sz w:val="24"/>
          <w:szCs w:val="24"/>
        </w:rPr>
        <w:t xml:space="preserve"> хартии российского бизнеса (свидетельство от 23.09.2014 № 496), включено в Реестр надежных партнеров, ведет </w:t>
      </w:r>
      <w:proofErr w:type="spellStart"/>
      <w:r w:rsidRPr="00796F09">
        <w:rPr>
          <w:sz w:val="24"/>
          <w:szCs w:val="24"/>
        </w:rPr>
        <w:t>Антикоррупционную</w:t>
      </w:r>
      <w:proofErr w:type="spellEnd"/>
      <w:r w:rsidRPr="00796F09">
        <w:rPr>
          <w:sz w:val="24"/>
          <w:szCs w:val="24"/>
        </w:rPr>
        <w:t xml:space="preserve">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796F09">
        <w:rPr>
          <w:sz w:val="24"/>
          <w:szCs w:val="24"/>
        </w:rPr>
        <w:t xml:space="preserve"> и поддерживают </w:t>
      </w:r>
      <w:proofErr w:type="spellStart"/>
      <w:r w:rsidRPr="00796F09">
        <w:rPr>
          <w:sz w:val="24"/>
          <w:szCs w:val="24"/>
        </w:rPr>
        <w:t>антикоррупционные</w:t>
      </w:r>
      <w:proofErr w:type="spellEnd"/>
      <w:r w:rsidRPr="00796F09">
        <w:rPr>
          <w:sz w:val="24"/>
          <w:szCs w:val="24"/>
        </w:rPr>
        <w:t xml:space="preserve"> стандарты ведения бизнеса.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2. </w:t>
      </w:r>
      <w:proofErr w:type="gramStart"/>
      <w:r w:rsidRPr="00796F09">
        <w:rPr>
          <w:sz w:val="24"/>
          <w:szCs w:val="24"/>
        </w:rPr>
        <w:t xml:space="preserve">Контрагент настоящим подтверждает, что он ознакомился с </w:t>
      </w:r>
      <w:proofErr w:type="spellStart"/>
      <w:r w:rsidRPr="00796F09">
        <w:rPr>
          <w:sz w:val="24"/>
          <w:szCs w:val="24"/>
        </w:rPr>
        <w:t>Антикоррупционной</w:t>
      </w:r>
      <w:proofErr w:type="spellEnd"/>
      <w:r w:rsidRPr="00796F09">
        <w:rPr>
          <w:sz w:val="24"/>
          <w:szCs w:val="24"/>
        </w:rPr>
        <w:t xml:space="preserve"> хартией российского бизнеса и </w:t>
      </w:r>
      <w:proofErr w:type="spellStart"/>
      <w:r w:rsidRPr="00796F09">
        <w:rPr>
          <w:sz w:val="24"/>
          <w:szCs w:val="24"/>
        </w:rPr>
        <w:t>Антикоррупционной</w:t>
      </w:r>
      <w:proofErr w:type="spellEnd"/>
      <w:r w:rsidRPr="00796F09">
        <w:rPr>
          <w:sz w:val="24"/>
          <w:szCs w:val="24"/>
        </w:rPr>
        <w:t xml:space="preserve"> политикой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>» и ПАО «МРСК Центра» (представлены в разделе «</w:t>
      </w:r>
      <w:proofErr w:type="spellStart"/>
      <w:r w:rsidRPr="00796F09">
        <w:rPr>
          <w:sz w:val="24"/>
          <w:szCs w:val="24"/>
        </w:rPr>
        <w:t>Антикоррупционная</w:t>
      </w:r>
      <w:proofErr w:type="spellEnd"/>
      <w:r w:rsidRPr="00796F09">
        <w:rPr>
          <w:sz w:val="24"/>
          <w:szCs w:val="24"/>
        </w:rPr>
        <w:t xml:space="preserve"> политика» на официальных сайтах:</w:t>
      </w:r>
      <w:proofErr w:type="gramEnd"/>
      <w:r w:rsidRPr="00796F09">
        <w:rPr>
          <w:sz w:val="24"/>
          <w:szCs w:val="24"/>
        </w:rPr>
        <w:t xml:space="preserve">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по адресу - </w:t>
      </w:r>
      <w:hyperlink r:id="rId27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 xml:space="preserve">), - полностью принимает положения </w:t>
      </w:r>
      <w:proofErr w:type="spellStart"/>
      <w:r w:rsidRPr="00796F09">
        <w:rPr>
          <w:sz w:val="24"/>
          <w:szCs w:val="24"/>
        </w:rPr>
        <w:t>Антикоррупционной</w:t>
      </w:r>
      <w:proofErr w:type="spellEnd"/>
      <w:r w:rsidRPr="00796F09">
        <w:rPr>
          <w:sz w:val="24"/>
          <w:szCs w:val="24"/>
        </w:rPr>
        <w:t xml:space="preserve"> политики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и ПАО «МРСК Центра» и обязуется обеспечивать соблюдение ее </w:t>
      </w:r>
      <w:proofErr w:type="gramStart"/>
      <w:r w:rsidRPr="00796F09">
        <w:rPr>
          <w:sz w:val="24"/>
          <w:szCs w:val="24"/>
        </w:rPr>
        <w:t>требований</w:t>
      </w:r>
      <w:proofErr w:type="gramEnd"/>
      <w:r w:rsidRPr="00796F09">
        <w:rPr>
          <w:sz w:val="24"/>
          <w:szCs w:val="24"/>
        </w:rPr>
        <w:t xml:space="preserve"> как со своей стороны, так и со стороны </w:t>
      </w:r>
      <w:proofErr w:type="spellStart"/>
      <w:r w:rsidRPr="00796F09">
        <w:rPr>
          <w:sz w:val="24"/>
          <w:szCs w:val="24"/>
        </w:rPr>
        <w:t>аффилированных</w:t>
      </w:r>
      <w:proofErr w:type="spellEnd"/>
      <w:r w:rsidRPr="00796F09">
        <w:rPr>
          <w:sz w:val="24"/>
          <w:szCs w:val="24"/>
        </w:rPr>
        <w:t xml:space="preserve">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</w:t>
      </w:r>
      <w:proofErr w:type="gramStart"/>
      <w:r w:rsidRPr="00796F09">
        <w:rPr>
          <w:sz w:val="24"/>
          <w:szCs w:val="24"/>
        </w:rPr>
        <w:t xml:space="preserve">При исполнении своих обязательств по настоящему Договору Стороны, их </w:t>
      </w:r>
      <w:proofErr w:type="spellStart"/>
      <w:r w:rsidRPr="00796F09">
        <w:rPr>
          <w:sz w:val="24"/>
          <w:szCs w:val="24"/>
        </w:rPr>
        <w:t>аффилированные</w:t>
      </w:r>
      <w:proofErr w:type="spellEnd"/>
      <w:r w:rsidRPr="00796F09">
        <w:rPr>
          <w:sz w:val="24"/>
          <w:szCs w:val="24"/>
        </w:rPr>
        <w:t xml:space="preserve">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  <w:proofErr w:type="gramEnd"/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796F09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796F09">
        <w:rPr>
          <w:sz w:val="24"/>
          <w:szCs w:val="24"/>
        </w:rPr>
        <w:lastRenderedPageBreak/>
        <w:t>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 xml:space="preserve">4. В случае возникновения у одной из Сторон подозрений, что произошло или может произойти нарушение каких-либо положений пунктов 1 - 3 </w:t>
      </w:r>
      <w:proofErr w:type="spellStart"/>
      <w:r w:rsidRPr="00796F09">
        <w:rPr>
          <w:sz w:val="24"/>
          <w:szCs w:val="24"/>
        </w:rPr>
        <w:t>Антикоррупционной</w:t>
      </w:r>
      <w:proofErr w:type="spellEnd"/>
      <w:r w:rsidRPr="00796F09">
        <w:rPr>
          <w:sz w:val="24"/>
          <w:szCs w:val="24"/>
        </w:rPr>
        <w:t xml:space="preserve">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796F09">
        <w:rPr>
          <w:sz w:val="24"/>
          <w:szCs w:val="24"/>
        </w:rPr>
        <w:t>с даты направления</w:t>
      </w:r>
      <w:proofErr w:type="gramEnd"/>
      <w:r w:rsidRPr="00796F09">
        <w:rPr>
          <w:sz w:val="24"/>
          <w:szCs w:val="24"/>
        </w:rPr>
        <w:t xml:space="preserve"> письменного уведомления.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 xml:space="preserve"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</w:t>
      </w:r>
      <w:proofErr w:type="spellStart"/>
      <w:r w:rsidRPr="00796F09">
        <w:rPr>
          <w:sz w:val="24"/>
          <w:szCs w:val="24"/>
        </w:rPr>
        <w:t>Антикоррупционной</w:t>
      </w:r>
      <w:proofErr w:type="spellEnd"/>
      <w:r w:rsidRPr="00796F09">
        <w:rPr>
          <w:sz w:val="24"/>
          <w:szCs w:val="24"/>
        </w:rPr>
        <w:t xml:space="preserve"> оговорки любой из Сторон, </w:t>
      </w:r>
      <w:proofErr w:type="spellStart"/>
      <w:r w:rsidRPr="00796F09">
        <w:rPr>
          <w:sz w:val="24"/>
          <w:szCs w:val="24"/>
        </w:rPr>
        <w:t>аффилированными</w:t>
      </w:r>
      <w:proofErr w:type="spellEnd"/>
      <w:r w:rsidRPr="00796F09">
        <w:rPr>
          <w:sz w:val="24"/>
          <w:szCs w:val="24"/>
        </w:rPr>
        <w:t xml:space="preserve"> лицами, работниками или посредниками.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5. </w:t>
      </w:r>
      <w:proofErr w:type="gramStart"/>
      <w:r w:rsidRPr="00796F09">
        <w:rPr>
          <w:sz w:val="24"/>
          <w:szCs w:val="24"/>
        </w:rPr>
        <w:t xml:space="preserve">В случае нарушения одной из Сторон обязательств по соблюдению требований </w:t>
      </w:r>
      <w:proofErr w:type="spellStart"/>
      <w:r w:rsidRPr="00796F09">
        <w:rPr>
          <w:sz w:val="24"/>
          <w:szCs w:val="24"/>
        </w:rPr>
        <w:t>Антикоррупционной</w:t>
      </w:r>
      <w:proofErr w:type="spellEnd"/>
      <w:r w:rsidRPr="00796F09">
        <w:rPr>
          <w:sz w:val="24"/>
          <w:szCs w:val="24"/>
        </w:rPr>
        <w:t xml:space="preserve"> политики, предусмотренных пунктами 1, 2 </w:t>
      </w:r>
      <w:proofErr w:type="spellStart"/>
      <w:r w:rsidRPr="00796F09">
        <w:rPr>
          <w:spacing w:val="-2"/>
          <w:sz w:val="24"/>
          <w:szCs w:val="24"/>
        </w:rPr>
        <w:t>Антикоррупционной</w:t>
      </w:r>
      <w:proofErr w:type="spellEnd"/>
      <w:r w:rsidRPr="00796F09">
        <w:rPr>
          <w:spacing w:val="-2"/>
          <w:sz w:val="24"/>
          <w:szCs w:val="24"/>
        </w:rPr>
        <w:t xml:space="preserve">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</w:t>
      </w:r>
      <w:proofErr w:type="spellStart"/>
      <w:r w:rsidRPr="00796F09">
        <w:rPr>
          <w:sz w:val="24"/>
          <w:szCs w:val="24"/>
        </w:rPr>
        <w:t>Антикоррупционной</w:t>
      </w:r>
      <w:proofErr w:type="spellEnd"/>
      <w:r w:rsidRPr="00796F09">
        <w:rPr>
          <w:sz w:val="24"/>
          <w:szCs w:val="24"/>
        </w:rPr>
        <w:t xml:space="preserve">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796F09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796F09">
        <w:rPr>
          <w:sz w:val="24"/>
          <w:szCs w:val="24"/>
        </w:rPr>
        <w:t>был</w:t>
      </w:r>
      <w:proofErr w:type="gramEnd"/>
      <w:r w:rsidRPr="00796F09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>Указывается наименование ПАО «</w:t>
      </w:r>
      <w:proofErr w:type="spellStart"/>
      <w:r w:rsidRPr="00796F09">
        <w:rPr>
          <w:i/>
          <w:sz w:val="24"/>
          <w:szCs w:val="24"/>
        </w:rPr>
        <w:t>Россети</w:t>
      </w:r>
      <w:proofErr w:type="spellEnd"/>
      <w:r w:rsidRPr="00796F09">
        <w:rPr>
          <w:i/>
          <w:sz w:val="24"/>
          <w:szCs w:val="24"/>
        </w:rPr>
        <w:t xml:space="preserve">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47" w:name="_Ref303622434"/>
      <w:bookmarkStart w:id="248" w:name="_Ref303624273"/>
      <w:bookmarkStart w:id="249" w:name="_Ref303682476"/>
      <w:bookmarkStart w:id="250" w:name="_Ref303683017"/>
      <w:bookmarkEnd w:id="247"/>
      <w:bookmarkEnd w:id="248"/>
      <w:bookmarkEnd w:id="249"/>
      <w:bookmarkEnd w:id="250"/>
    </w:p>
    <w:p w:rsidR="00886100" w:rsidRPr="00F31976" w:rsidRDefault="00886100" w:rsidP="00886100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51" w:name="_Toc469470557"/>
      <w:bookmarkStart w:id="252" w:name="_Toc471894874"/>
      <w:r w:rsidRPr="00F31976">
        <w:rPr>
          <w:bCs w:val="0"/>
        </w:rPr>
        <w:lastRenderedPageBreak/>
        <w:t>Дополнительные условия, включаемые в проект договора</w:t>
      </w:r>
      <w:bookmarkEnd w:id="251"/>
      <w:bookmarkEnd w:id="252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</w:rPr>
      </w:pPr>
      <w:bookmarkStart w:id="253" w:name="_Toc469470558"/>
      <w:bookmarkStart w:id="254" w:name="_Toc469488354"/>
      <w:bookmarkStart w:id="255" w:name="_Toc471894875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9A6D40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9A6D40">
        <w:rPr>
          <w:b w:val="0"/>
        </w:rPr>
      </w:r>
      <w:r w:rsidR="009A6D40">
        <w:rPr>
          <w:b w:val="0"/>
        </w:rPr>
        <w:fldChar w:fldCharType="separate"/>
      </w:r>
      <w:r w:rsidR="00093638">
        <w:rPr>
          <w:b w:val="0"/>
        </w:rPr>
        <w:t>2.3.3</w:t>
      </w:r>
      <w:r w:rsidR="009A6D40">
        <w:rPr>
          <w:b w:val="0"/>
        </w:rPr>
        <w:fldChar w:fldCharType="end"/>
      </w:r>
      <w:r w:rsidRPr="00F31976">
        <w:rPr>
          <w:b w:val="0"/>
        </w:rPr>
        <w:t>).</w:t>
      </w:r>
      <w:bookmarkEnd w:id="253"/>
      <w:bookmarkEnd w:id="254"/>
      <w:bookmarkEnd w:id="255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  <w:szCs w:val="24"/>
        </w:rPr>
      </w:pPr>
      <w:bookmarkStart w:id="256" w:name="_Toc469470559"/>
      <w:bookmarkStart w:id="257" w:name="_Toc469488355"/>
      <w:bookmarkStart w:id="258" w:name="_Toc471894876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56"/>
      <w:bookmarkEnd w:id="257"/>
      <w:bookmarkEnd w:id="258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  <w:szCs w:val="24"/>
        </w:rPr>
      </w:pPr>
      <w:bookmarkStart w:id="259" w:name="_Ref469470272"/>
      <w:bookmarkStart w:id="260" w:name="_Toc469470560"/>
      <w:bookmarkStart w:id="261" w:name="_Toc469488356"/>
      <w:bookmarkStart w:id="262" w:name="_Toc471894877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59"/>
      <w:bookmarkEnd w:id="260"/>
      <w:bookmarkEnd w:id="261"/>
      <w:bookmarkEnd w:id="262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3" w:name="_Toc469470561"/>
      <w:bookmarkStart w:id="264" w:name="_Toc469488357"/>
      <w:bookmarkStart w:id="265" w:name="_Toc471894878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63"/>
      <w:bookmarkEnd w:id="264"/>
      <w:bookmarkEnd w:id="265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6" w:name="_Toc469470562"/>
      <w:bookmarkStart w:id="267" w:name="_Toc469488358"/>
      <w:bookmarkStart w:id="268" w:name="_Toc471894879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66"/>
      <w:bookmarkEnd w:id="267"/>
      <w:bookmarkEnd w:id="268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9" w:name="_Toc469470563"/>
      <w:bookmarkStart w:id="270" w:name="_Toc469488359"/>
      <w:bookmarkStart w:id="271" w:name="_Toc471894880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69"/>
      <w:bookmarkEnd w:id="270"/>
      <w:bookmarkEnd w:id="271"/>
    </w:p>
    <w:p w:rsidR="00886100" w:rsidRPr="007E5B28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72" w:name="_Toc469470564"/>
      <w:bookmarkStart w:id="273" w:name="_Toc469488360"/>
      <w:bookmarkStart w:id="274" w:name="_Toc471894881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 xml:space="preserve">в течение 1 (одного) рабочего дня </w:t>
      </w:r>
      <w:proofErr w:type="gramStart"/>
      <w:r w:rsidRPr="006F543E">
        <w:rPr>
          <w:rFonts w:eastAsia="Calibri"/>
          <w:b w:val="0"/>
          <w:szCs w:val="24"/>
        </w:rPr>
        <w:t>с даты получения</w:t>
      </w:r>
      <w:proofErr w:type="gramEnd"/>
      <w:r w:rsidRPr="006F543E">
        <w:rPr>
          <w:rFonts w:eastAsia="Calibri"/>
          <w:b w:val="0"/>
          <w:szCs w:val="24"/>
        </w:rPr>
        <w:t xml:space="preserve">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72"/>
      <w:bookmarkEnd w:id="273"/>
      <w:bookmarkEnd w:id="274"/>
      <w:r w:rsidRPr="007E5B28">
        <w:rPr>
          <w:rFonts w:eastAsia="Calibri"/>
          <w:b w:val="0"/>
          <w:szCs w:val="24"/>
        </w:rPr>
        <w:t xml:space="preserve"> </w:t>
      </w:r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8"/>
          <w:headerReference w:type="default" r:id="rId29"/>
          <w:footerReference w:type="even" r:id="rId30"/>
          <w:headerReference w:type="first" r:id="rId31"/>
          <w:footerReference w:type="first" r:id="rId32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75" w:name="_Ref303711222"/>
      <w:bookmarkStart w:id="276" w:name="_Ref311232052"/>
      <w:bookmarkStart w:id="277" w:name="_Toc471894882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275"/>
      <w:r w:rsidR="00D51A0B" w:rsidRPr="00E71A48">
        <w:rPr>
          <w:szCs w:val="24"/>
        </w:rPr>
        <w:t>Заявок</w:t>
      </w:r>
      <w:bookmarkEnd w:id="276"/>
      <w:bookmarkEnd w:id="277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78" w:name="_Toc471894883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278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279" w:name="_Toc439323688"/>
      <w:bookmarkStart w:id="280" w:name="_Toc440361322"/>
      <w:bookmarkStart w:id="281" w:name="_Toc440376077"/>
      <w:bookmarkStart w:id="282" w:name="_Toc440376204"/>
      <w:bookmarkStart w:id="283" w:name="_Toc440382469"/>
      <w:bookmarkStart w:id="284" w:name="_Toc440447139"/>
      <w:bookmarkStart w:id="285" w:name="_Toc440632299"/>
      <w:bookmarkStart w:id="286" w:name="_Toc440875072"/>
      <w:bookmarkStart w:id="287" w:name="_Toc441131059"/>
      <w:bookmarkStart w:id="288" w:name="_Toc465774580"/>
      <w:bookmarkStart w:id="289" w:name="_Toc465848809"/>
      <w:bookmarkStart w:id="290" w:name="_Toc468875311"/>
      <w:bookmarkStart w:id="291" w:name="_Toc469488363"/>
      <w:bookmarkStart w:id="292" w:name="_Toc471894884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fldSimple w:instr=" REF _Ref305973033 \r \h  \* MERGEFORMAT ">
        <w:r w:rsidR="00093638" w:rsidRPr="00093638">
          <w:rPr>
            <w:bCs w:val="0"/>
            <w:sz w:val="24"/>
            <w:szCs w:val="24"/>
          </w:rPr>
          <w:t>3.2</w:t>
        </w:r>
      </w:fldSimple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fldSimple w:instr=" REF _Ref305973147 \r \h  \* MERGEFORMAT ">
        <w:r w:rsidR="00093638" w:rsidRPr="00093638">
          <w:rPr>
            <w:bCs w:val="0"/>
            <w:sz w:val="24"/>
            <w:szCs w:val="24"/>
          </w:rPr>
          <w:t>3.3</w:t>
        </w:r>
      </w:fldSimple>
      <w:r w:rsidR="009A6D40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9A6D40" w:rsidRPr="00E71A48">
        <w:rPr>
          <w:bCs w:val="0"/>
          <w:sz w:val="24"/>
          <w:szCs w:val="24"/>
        </w:rPr>
      </w:r>
      <w:r w:rsidR="009A6D40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3" w:name="__RefNumPara__828_922829174"/>
      <w:bookmarkEnd w:id="293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9A6D40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9A6D40" w:rsidRPr="00E71A48">
        <w:rPr>
          <w:bCs w:val="0"/>
          <w:sz w:val="24"/>
          <w:szCs w:val="24"/>
        </w:rPr>
      </w:r>
      <w:r w:rsidR="009A6D40" w:rsidRPr="00E71A48">
        <w:rPr>
          <w:bCs w:val="0"/>
          <w:sz w:val="24"/>
          <w:szCs w:val="24"/>
        </w:rPr>
        <w:fldChar w:fldCharType="end"/>
      </w:r>
      <w:fldSimple w:instr=" REF _Ref305973214 \r \h  \* MERGEFORMAT ">
        <w:r w:rsidR="00093638" w:rsidRPr="00093638">
          <w:rPr>
            <w:bCs w:val="0"/>
            <w:sz w:val="24"/>
            <w:szCs w:val="24"/>
          </w:rPr>
          <w:t>3.4</w:t>
        </w:r>
      </w:fldSimple>
      <w:r w:rsidR="00096E9D" w:rsidRPr="00E71A48">
        <w:rPr>
          <w:bCs w:val="0"/>
          <w:sz w:val="24"/>
          <w:szCs w:val="24"/>
        </w:rPr>
        <w:t xml:space="preserve">, </w:t>
      </w:r>
      <w:fldSimple w:instr=" REF _Ref303683883 \r \h  \* MERGEFORMAT ">
        <w:r w:rsidR="00093638" w:rsidRPr="00093638">
          <w:rPr>
            <w:bCs w:val="0"/>
            <w:sz w:val="24"/>
            <w:szCs w:val="24"/>
          </w:rPr>
          <w:t>3.5</w:t>
        </w:r>
      </w:fldSimple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4" w:name="__RefNumPara__832_922829174"/>
      <w:bookmarkEnd w:id="294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9A6D40">
        <w:fldChar w:fldCharType="begin"/>
      </w:r>
      <w:r w:rsidR="00043F1B">
        <w:rPr>
          <w:bCs w:val="0"/>
          <w:sz w:val="24"/>
          <w:szCs w:val="24"/>
        </w:rPr>
        <w:instrText xml:space="preserve"> REF _Ref468201209 \r \h </w:instrText>
      </w:r>
      <w:r w:rsidR="009A6D40">
        <w:fldChar w:fldCharType="separate"/>
      </w:r>
      <w:r w:rsidR="00093638">
        <w:rPr>
          <w:bCs w:val="0"/>
          <w:sz w:val="24"/>
          <w:szCs w:val="24"/>
        </w:rPr>
        <w:t>3.6</w:t>
      </w:r>
      <w:r w:rsidR="009A6D40">
        <w:fldChar w:fldCharType="end"/>
      </w:r>
      <w:r w:rsidR="009A6D40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9A6D40" w:rsidRPr="00E71A48">
        <w:rPr>
          <w:bCs w:val="0"/>
          <w:sz w:val="24"/>
          <w:szCs w:val="24"/>
        </w:rPr>
      </w:r>
      <w:r w:rsidR="009A6D40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5" w:name="__RefNumPara__834_922829174"/>
      <w:bookmarkEnd w:id="295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fldSimple w:instr=" REF _Ref303250967 \r \h  \* MERGEFORMAT ">
        <w:r w:rsidR="00093638" w:rsidRPr="00093638">
          <w:rPr>
            <w:bCs w:val="0"/>
            <w:sz w:val="24"/>
            <w:szCs w:val="24"/>
          </w:rPr>
          <w:t>3.7</w:t>
        </w:r>
      </w:fldSimple>
      <w:r w:rsidR="009A6D40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9A6D40" w:rsidRPr="00E71A48">
        <w:rPr>
          <w:bCs w:val="0"/>
          <w:sz w:val="24"/>
          <w:szCs w:val="24"/>
        </w:rPr>
      </w:r>
      <w:r w:rsidR="009A6D40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6" w:name="__RefNumPara__836_922829174"/>
      <w:bookmarkEnd w:id="296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9A6D40">
        <w:rPr>
          <w:bCs w:val="0"/>
          <w:sz w:val="24"/>
          <w:szCs w:val="24"/>
        </w:rPr>
        <w:fldChar w:fldCharType="begin"/>
      </w:r>
      <w:r w:rsidR="00E54225">
        <w:rPr>
          <w:bCs w:val="0"/>
          <w:sz w:val="24"/>
          <w:szCs w:val="24"/>
        </w:rPr>
        <w:instrText xml:space="preserve"> REF _Ref471980938 \r \h </w:instrText>
      </w:r>
      <w:r w:rsidR="009A6D40">
        <w:rPr>
          <w:bCs w:val="0"/>
          <w:sz w:val="24"/>
          <w:szCs w:val="24"/>
        </w:rPr>
      </w:r>
      <w:r w:rsidR="009A6D40">
        <w:rPr>
          <w:bCs w:val="0"/>
          <w:sz w:val="24"/>
          <w:szCs w:val="24"/>
        </w:rPr>
        <w:fldChar w:fldCharType="separate"/>
      </w:r>
      <w:r w:rsidR="00E54225">
        <w:rPr>
          <w:bCs w:val="0"/>
          <w:sz w:val="24"/>
          <w:szCs w:val="24"/>
        </w:rPr>
        <w:t>3.9</w:t>
      </w:r>
      <w:r w:rsidR="009A6D40">
        <w:rPr>
          <w:bCs w:val="0"/>
          <w:sz w:val="24"/>
          <w:szCs w:val="24"/>
        </w:rPr>
        <w:fldChar w:fldCharType="end"/>
      </w:r>
      <w:r w:rsidR="009A6D40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9A6D40" w:rsidRPr="00E71A48">
        <w:rPr>
          <w:bCs w:val="0"/>
          <w:sz w:val="24"/>
          <w:szCs w:val="24"/>
        </w:rPr>
      </w:r>
      <w:r w:rsidR="009A6D40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E54225">
        <w:t xml:space="preserve"> </w:t>
      </w:r>
      <w:r w:rsidR="009A6D40">
        <w:fldChar w:fldCharType="begin"/>
      </w:r>
      <w:r w:rsidR="00E54225">
        <w:instrText xml:space="preserve"> REF _Ref468875001 \r \h </w:instrText>
      </w:r>
      <w:r w:rsidR="009A6D40">
        <w:fldChar w:fldCharType="separate"/>
      </w:r>
      <w:r w:rsidR="00E54225">
        <w:t>3.12</w:t>
      </w:r>
      <w:r w:rsidR="009A6D40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CF39D0">
        <w:rPr>
          <w:bCs w:val="0"/>
          <w:sz w:val="24"/>
          <w:szCs w:val="24"/>
        </w:rPr>
        <w:t>Исполнителя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fldSimple w:instr=" REF _Ref306140410 \r \h  \* MERGEFORMAT ">
        <w:r w:rsidR="00093638" w:rsidRPr="00093638">
          <w:rPr>
            <w:bCs w:val="0"/>
            <w:sz w:val="24"/>
            <w:szCs w:val="24"/>
          </w:rPr>
          <w:t>3.13</w:t>
        </w:r>
      </w:fldSimple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fldSimple w:instr=" REF _Ref306140451 \r \h  \* MERGEFORMAT ">
        <w:r w:rsidR="00093638" w:rsidRPr="00093638">
          <w:rPr>
            <w:bCs w:val="0"/>
            <w:sz w:val="24"/>
            <w:szCs w:val="24"/>
          </w:rPr>
          <w:t>3.14</w:t>
        </w:r>
      </w:fldSimple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297" w:name="_Toc439323689"/>
      <w:bookmarkStart w:id="298" w:name="_Toc440361323"/>
      <w:bookmarkStart w:id="299" w:name="_Toc440376078"/>
      <w:bookmarkStart w:id="300" w:name="_Toc440376205"/>
      <w:bookmarkStart w:id="301" w:name="_Toc440382470"/>
      <w:bookmarkStart w:id="302" w:name="_Toc440447140"/>
      <w:bookmarkStart w:id="303" w:name="_Toc440632300"/>
      <w:bookmarkStart w:id="304" w:name="_Toc440875073"/>
      <w:bookmarkStart w:id="305" w:name="_Toc441131060"/>
      <w:bookmarkStart w:id="306" w:name="_Toc465774581"/>
      <w:bookmarkStart w:id="307" w:name="_Toc465848810"/>
      <w:bookmarkStart w:id="308" w:name="_Toc468875312"/>
      <w:bookmarkStart w:id="309" w:name="_Toc469488364"/>
      <w:bookmarkStart w:id="310" w:name="_Toc471894885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разъяснения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я о проведении </w:t>
      </w:r>
      <w:r w:rsidR="0089163E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, </w:t>
      </w:r>
      <w:r w:rsidR="0089163E" w:rsidRPr="00E71A48">
        <w:rPr>
          <w:sz w:val="24"/>
          <w:szCs w:val="24"/>
          <w:lang w:eastAsia="ru-RU"/>
        </w:rPr>
        <w:t>Д</w:t>
      </w:r>
      <w:r w:rsidRPr="00E71A48">
        <w:rPr>
          <w:sz w:val="24"/>
          <w:szCs w:val="24"/>
          <w:lang w:eastAsia="ru-RU"/>
        </w:rPr>
        <w:t xml:space="preserve">окументации </w:t>
      </w:r>
      <w:r w:rsidR="0089163E" w:rsidRPr="00E71A48">
        <w:rPr>
          <w:sz w:val="24"/>
          <w:szCs w:val="24"/>
          <w:lang w:eastAsia="ru-RU"/>
        </w:rPr>
        <w:t xml:space="preserve">по запросу предложений </w:t>
      </w:r>
      <w:r w:rsidRPr="00E71A48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AE1D2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</w:t>
      </w:r>
      <w:r w:rsidRPr="005106E7">
        <w:rPr>
          <w:sz w:val="24"/>
          <w:szCs w:val="24"/>
          <w:lang w:eastAsia="ru-RU"/>
        </w:rPr>
        <w:t xml:space="preserve">продлении срока подачи Заявок – не позднее 1 дня со дня принятия решения о таком </w:t>
      </w:r>
      <w:r w:rsidRPr="00AE1D21">
        <w:rPr>
          <w:sz w:val="24"/>
          <w:szCs w:val="24"/>
          <w:lang w:eastAsia="ru-RU"/>
        </w:rPr>
        <w:t>продлении;</w:t>
      </w:r>
    </w:p>
    <w:p w:rsidR="0099066F" w:rsidRPr="00AE1D21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AE1D21">
        <w:rPr>
          <w:sz w:val="24"/>
          <w:szCs w:val="24"/>
          <w:lang w:eastAsia="ru-RU"/>
        </w:rPr>
        <w:t>З</w:t>
      </w:r>
      <w:r w:rsidR="0089163E" w:rsidRPr="00AE1D21">
        <w:rPr>
          <w:sz w:val="24"/>
          <w:szCs w:val="24"/>
          <w:lang w:eastAsia="ru-RU"/>
        </w:rPr>
        <w:t xml:space="preserve">апроса предложений </w:t>
      </w:r>
      <w:r w:rsidR="0099066F" w:rsidRPr="00AE1D21">
        <w:rPr>
          <w:sz w:val="24"/>
          <w:szCs w:val="24"/>
          <w:lang w:eastAsia="ru-RU"/>
        </w:rPr>
        <w:t xml:space="preserve">и </w:t>
      </w:r>
      <w:r w:rsidR="005106E7" w:rsidRPr="00AE1D21">
        <w:rPr>
          <w:sz w:val="24"/>
          <w:szCs w:val="24"/>
        </w:rPr>
        <w:t xml:space="preserve">подписанные членами </w:t>
      </w:r>
      <w:r w:rsidR="002946EF" w:rsidRPr="00AE1D21">
        <w:rPr>
          <w:sz w:val="24"/>
          <w:szCs w:val="24"/>
          <w:lang w:eastAsia="ru-RU"/>
        </w:rPr>
        <w:t xml:space="preserve">Закупочной </w:t>
      </w:r>
      <w:r w:rsidR="0099066F" w:rsidRPr="00AE1D21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11" w:name="_Ref303250835"/>
      <w:bookmarkStart w:id="312" w:name="_Ref305973033"/>
      <w:bookmarkStart w:id="313" w:name="_Toc471894886"/>
      <w:bookmarkStart w:id="314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311"/>
      <w:r w:rsidRPr="00E71A48">
        <w:t xml:space="preserve"> по запросу предложений</w:t>
      </w:r>
      <w:bookmarkEnd w:id="312"/>
      <w:bookmarkEnd w:id="313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fldSimple w:instr=" REF _Ref302563524 \n \h  \* MERGEFORMAT ">
        <w:r w:rsidR="00093638" w:rsidRPr="00093638">
          <w:rPr>
            <w:sz w:val="24"/>
            <w:szCs w:val="24"/>
          </w:rPr>
          <w:t>1.1.1</w:t>
        </w:r>
      </w:fldSimple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15" w:name="__RefNumPara__444_922829174"/>
      <w:bookmarkStart w:id="316" w:name="_Ref191386216"/>
      <w:bookmarkStart w:id="317" w:name="_Ref305973147"/>
      <w:bookmarkStart w:id="318" w:name="_Toc471894887"/>
      <w:bookmarkEnd w:id="314"/>
      <w:bookmarkEnd w:id="315"/>
      <w:r w:rsidRPr="00E71A48">
        <w:lastRenderedPageBreak/>
        <w:t xml:space="preserve">Подготовка </w:t>
      </w:r>
      <w:bookmarkEnd w:id="316"/>
      <w:r w:rsidRPr="00E71A48">
        <w:t>Заявок</w:t>
      </w:r>
      <w:bookmarkEnd w:id="317"/>
      <w:bookmarkEnd w:id="318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19" w:name="_Ref306114638"/>
      <w:bookmarkStart w:id="320" w:name="_Toc440361326"/>
      <w:bookmarkStart w:id="321" w:name="_Toc440376081"/>
      <w:bookmarkStart w:id="322" w:name="_Toc440376208"/>
      <w:bookmarkStart w:id="323" w:name="_Toc440382473"/>
      <w:bookmarkStart w:id="324" w:name="_Toc440447143"/>
      <w:bookmarkStart w:id="325" w:name="_Toc440632303"/>
      <w:bookmarkStart w:id="326" w:name="_Toc440875076"/>
      <w:bookmarkStart w:id="327" w:name="_Toc441131063"/>
      <w:bookmarkStart w:id="328" w:name="_Toc465774584"/>
      <w:bookmarkStart w:id="329" w:name="_Toc465848813"/>
      <w:bookmarkStart w:id="330" w:name="_Toc468875315"/>
      <w:bookmarkStart w:id="331" w:name="_Toc469488367"/>
      <w:bookmarkStart w:id="332" w:name="_Toc471894888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  <w:bookmarkEnd w:id="332"/>
    </w:p>
    <w:p w:rsidR="00717F60" w:rsidRPr="00E71A48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9A6D40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9A6D40">
        <w:rPr>
          <w:bCs w:val="0"/>
          <w:sz w:val="24"/>
          <w:szCs w:val="24"/>
        </w:rPr>
      </w:r>
      <w:r w:rsidR="009A6D40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5.1</w:t>
      </w:r>
      <w:r w:rsidR="009A6D40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>Сводную таблицу стоимости</w:t>
      </w:r>
      <w:r w:rsidR="00525723">
        <w:rPr>
          <w:bCs w:val="0"/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3E170D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9A6D40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9A6D40">
        <w:rPr>
          <w:bCs w:val="0"/>
          <w:sz w:val="24"/>
          <w:szCs w:val="24"/>
        </w:rPr>
      </w:r>
      <w:r w:rsidR="009A6D40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5.2</w:t>
      </w:r>
      <w:r w:rsidR="009A6D40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9A6D40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9A6D40">
        <w:rPr>
          <w:bCs w:val="0"/>
          <w:sz w:val="24"/>
          <w:szCs w:val="24"/>
        </w:rPr>
      </w:r>
      <w:r w:rsidR="009A6D40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5.3</w:t>
      </w:r>
      <w:r w:rsidR="009A6D40">
        <w:rPr>
          <w:bCs w:val="0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3E170D">
        <w:rPr>
          <w:bCs w:val="0"/>
          <w:spacing w:val="-1"/>
          <w:sz w:val="24"/>
          <w:szCs w:val="24"/>
        </w:rPr>
        <w:t>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027C2B" w:rsidRPr="003E170D">
        <w:rPr>
          <w:bCs w:val="0"/>
          <w:sz w:val="24"/>
          <w:szCs w:val="24"/>
        </w:rPr>
        <w:t xml:space="preserve"> </w:t>
      </w:r>
      <w:r w:rsidR="00F030B1" w:rsidRPr="003E170D">
        <w:rPr>
          <w:bCs w:val="0"/>
          <w:sz w:val="24"/>
          <w:szCs w:val="24"/>
        </w:rPr>
        <w:t xml:space="preserve">услуг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9A6D40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9A6D40">
        <w:rPr>
          <w:bCs w:val="0"/>
          <w:sz w:val="24"/>
          <w:szCs w:val="24"/>
        </w:rPr>
      </w:r>
      <w:r w:rsidR="009A6D40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5.4</w:t>
      </w:r>
      <w:r w:rsidR="009A6D40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0A00E6" w:rsidRPr="00B71B9D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по форме и в соответствии с инструкциями, приведенными в настоящей Документации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9A6D40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_Ref440361914 \r \h </w:instrText>
      </w:r>
      <w:r w:rsidR="009A6D40">
        <w:rPr>
          <w:bCs w:val="0"/>
          <w:sz w:val="24"/>
          <w:szCs w:val="24"/>
        </w:rPr>
      </w:r>
      <w:r w:rsidR="009A6D40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5.5</w:t>
      </w:r>
      <w:r w:rsidR="009A6D40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);</w:t>
      </w:r>
    </w:p>
    <w:p w:rsidR="00420F24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fldSimple w:instr=" REF _Ref191386407 \r \h  \* MERGEFORMAT ">
        <w:r w:rsidR="00093638" w:rsidRPr="00093638">
          <w:rPr>
            <w:bCs w:val="0"/>
            <w:sz w:val="24"/>
            <w:szCs w:val="24"/>
          </w:rPr>
          <w:t>3.3.8</w:t>
        </w:r>
      </w:fldSimple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</w:t>
      </w:r>
      <w:r w:rsidRPr="00AE1D21">
        <w:rPr>
          <w:bCs w:val="0"/>
          <w:sz w:val="24"/>
          <w:szCs w:val="24"/>
        </w:rPr>
        <w:t xml:space="preserve">проекту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 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</w:rPr>
        <w:t xml:space="preserve"> </w:t>
      </w:r>
      <w:fldSimple w:instr=" REF _Ref440361610 \r \h  \* MERGEFORMAT ">
        <w:r w:rsidR="00093638" w:rsidRPr="00093638">
          <w:rPr>
            <w:bCs w:val="0"/>
            <w:sz w:val="24"/>
            <w:szCs w:val="24"/>
          </w:rPr>
          <w:t>5.6</w:t>
        </w:r>
      </w:fldSimple>
      <w:r w:rsidR="00B71B9D" w:rsidRPr="00AE1D21">
        <w:rPr>
          <w:bCs w:val="0"/>
          <w:sz w:val="24"/>
          <w:szCs w:val="24"/>
        </w:rPr>
        <w:t>);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AE1D21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3" w:name="_Ref303683384"/>
      <w:r w:rsidRPr="00AE1D21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333"/>
    </w:p>
    <w:p w:rsidR="00717F60" w:rsidRPr="00AE1D2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Письмо о подаче оферты (</w:t>
      </w:r>
      <w:r w:rsidR="00A154B7" w:rsidRPr="00AE1D21">
        <w:rPr>
          <w:bCs w:val="0"/>
          <w:spacing w:val="-2"/>
          <w:sz w:val="24"/>
          <w:szCs w:val="24"/>
        </w:rPr>
        <w:t>под</w:t>
      </w:r>
      <w:r w:rsidR="00A154B7" w:rsidRPr="00AE1D21">
        <w:rPr>
          <w:bCs w:val="0"/>
          <w:sz w:val="24"/>
          <w:szCs w:val="24"/>
        </w:rPr>
        <w:t>раздел</w:t>
      </w:r>
      <w:r w:rsidR="00F86B89" w:rsidRPr="00AE1D21">
        <w:rPr>
          <w:bCs w:val="0"/>
          <w:sz w:val="24"/>
          <w:szCs w:val="24"/>
          <w:lang w:eastAsia="ru-RU"/>
        </w:rPr>
        <w:t xml:space="preserve"> </w:t>
      </w:r>
      <w:fldSimple w:instr=" REF _Ref55336310 \r \h  \* MERGEFORMAT ">
        <w:r w:rsidR="00093638" w:rsidRPr="00093638">
          <w:rPr>
            <w:bCs w:val="0"/>
            <w:sz w:val="24"/>
            <w:szCs w:val="24"/>
            <w:lang w:eastAsia="ru-RU"/>
          </w:rPr>
          <w:t>5.1</w:t>
        </w:r>
      </w:fldSimple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proofErr w:type="spellStart"/>
      <w:r w:rsidRPr="00AE1D21">
        <w:rPr>
          <w:sz w:val="24"/>
          <w:szCs w:val="24"/>
        </w:rPr>
        <w:t>Антикоррупционные</w:t>
      </w:r>
      <w:proofErr w:type="spellEnd"/>
      <w:r w:rsidRPr="00AE1D21">
        <w:rPr>
          <w:sz w:val="24"/>
          <w:szCs w:val="24"/>
        </w:rPr>
        <w:t xml:space="preserve"> обязательства (подраздел </w:t>
      </w:r>
      <w:fldSimple w:instr=" REF _Ref440271964 \r \h  \* MERGEFORMAT ">
        <w:r w:rsidR="00093638" w:rsidRPr="00093638">
          <w:rPr>
            <w:sz w:val="24"/>
            <w:szCs w:val="24"/>
          </w:rPr>
          <w:t>5.1.3</w:t>
        </w:r>
      </w:fldSimple>
      <w:r w:rsidRPr="00AE1D21">
        <w:rPr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Докумен</w:t>
      </w:r>
      <w:proofErr w:type="gramStart"/>
      <w:r w:rsidRPr="00AE1D21">
        <w:rPr>
          <w:sz w:val="24"/>
          <w:szCs w:val="24"/>
        </w:rPr>
        <w:t>т(</w:t>
      </w:r>
      <w:proofErr w:type="spellStart"/>
      <w:proofErr w:type="gramEnd"/>
      <w:r w:rsidRPr="00AE1D21">
        <w:rPr>
          <w:sz w:val="24"/>
          <w:szCs w:val="24"/>
        </w:rPr>
        <w:t>ы</w:t>
      </w:r>
      <w:proofErr w:type="spellEnd"/>
      <w:r w:rsidRPr="00AE1D21">
        <w:rPr>
          <w:sz w:val="24"/>
          <w:szCs w:val="24"/>
        </w:rPr>
        <w:t xml:space="preserve">) в соответствии с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fldSimple w:instr=" REF _Ref440279062 \r \h  \* MERGEFORMAT ">
        <w:r w:rsidR="00093638" w:rsidRPr="00093638">
          <w:rPr>
            <w:sz w:val="24"/>
            <w:szCs w:val="24"/>
          </w:rPr>
          <w:t>б)</w:t>
        </w:r>
      </w:fldSimple>
      <w:r w:rsidRPr="00AE1D21">
        <w:rPr>
          <w:sz w:val="24"/>
          <w:szCs w:val="24"/>
        </w:rPr>
        <w:t xml:space="preserve"> п. </w:t>
      </w:r>
      <w:fldSimple w:instr=" REF _Ref303587815 \r \h  \* MERGEFORMAT ">
        <w:r w:rsidR="00093638" w:rsidRPr="00093638">
          <w:rPr>
            <w:sz w:val="24"/>
            <w:szCs w:val="24"/>
          </w:rPr>
          <w:t>3.3.8.3</w:t>
        </w:r>
      </w:fldSimple>
      <w:r w:rsidRPr="00AE1D21">
        <w:rPr>
          <w:sz w:val="24"/>
          <w:szCs w:val="24"/>
        </w:rPr>
        <w:t>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Техническое предложение </w:t>
      </w:r>
      <w:r w:rsidRPr="00AE1D21">
        <w:rPr>
          <w:bCs w:val="0"/>
          <w:spacing w:val="-1"/>
          <w:sz w:val="24"/>
          <w:szCs w:val="24"/>
        </w:rPr>
        <w:t>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 xml:space="preserve">раздел </w:t>
      </w:r>
      <w:fldSimple w:instr=" REF _Ref440537086 \r \h  \* MERGEFORMAT ">
        <w:r w:rsidR="00093638" w:rsidRPr="00093638">
          <w:rPr>
            <w:bCs w:val="0"/>
            <w:sz w:val="24"/>
            <w:szCs w:val="24"/>
          </w:rPr>
          <w:t>5.3</w:t>
        </w:r>
      </w:fldSimple>
      <w:r w:rsidRPr="00AE1D21">
        <w:rPr>
          <w:bCs w:val="0"/>
          <w:spacing w:val="-1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Сводная таблица стоимости услуг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fldSimple w:instr=" REF _Ref440274913 \r \h  \* MERGEFORMAT ">
        <w:r w:rsidR="00093638" w:rsidRPr="00093638">
          <w:rPr>
            <w:bCs w:val="0"/>
            <w:sz w:val="24"/>
            <w:szCs w:val="24"/>
            <w:lang w:eastAsia="ru-RU"/>
          </w:rPr>
          <w:t>5.2</w:t>
        </w:r>
      </w:fldSimple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График оказания</w:t>
      </w:r>
      <w:r w:rsidRPr="00AE1D21">
        <w:rPr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fldSimple w:instr=" REF _Ref440274902 \r \h  \* MERGEFORMAT ">
        <w:r w:rsidR="00093638" w:rsidRPr="00093638">
          <w:rPr>
            <w:bCs w:val="0"/>
            <w:sz w:val="24"/>
            <w:szCs w:val="24"/>
            <w:lang w:eastAsia="ru-RU"/>
          </w:rPr>
          <w:t>5.4</w:t>
        </w:r>
      </w:fldSimple>
      <w:r w:rsidRPr="00AE1D21">
        <w:rPr>
          <w:bCs w:val="0"/>
          <w:sz w:val="24"/>
          <w:szCs w:val="24"/>
        </w:rPr>
        <w:t>);</w:t>
      </w:r>
    </w:p>
    <w:p w:rsidR="005106E7" w:rsidRPr="00E71A48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9A6D40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_Ref440361959 \r \h </w:instrText>
      </w:r>
      <w:r w:rsidR="009A6D40">
        <w:rPr>
          <w:bCs w:val="0"/>
          <w:sz w:val="24"/>
          <w:szCs w:val="24"/>
        </w:rPr>
      </w:r>
      <w:r w:rsidR="009A6D40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5.5</w:t>
      </w:r>
      <w:r w:rsidR="009A6D40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 w:rsidRPr="00E71A48">
        <w:rPr>
          <w:bCs w:val="0"/>
          <w:sz w:val="24"/>
          <w:szCs w:val="24"/>
        </w:rPr>
        <w:t>;</w:t>
      </w:r>
    </w:p>
    <w:p w:rsidR="005106E7" w:rsidRPr="003E170D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Протокол разногласий </w:t>
      </w:r>
      <w:r w:rsidRPr="00AE556B">
        <w:rPr>
          <w:bCs w:val="0"/>
          <w:sz w:val="24"/>
          <w:szCs w:val="24"/>
        </w:rPr>
        <w:t>к проекту Договора</w:t>
      </w:r>
      <w:r w:rsidRPr="003E170D">
        <w:rPr>
          <w:bCs w:val="0"/>
          <w:sz w:val="24"/>
          <w:szCs w:val="24"/>
        </w:rPr>
        <w:t xml:space="preserve">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  <w:lang w:eastAsia="ru-RU"/>
        </w:rPr>
        <w:t xml:space="preserve"> </w:t>
      </w:r>
      <w:r w:rsidR="009A6D40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_Ref440361610 \r \h </w:instrText>
      </w:r>
      <w:r w:rsidR="009A6D40">
        <w:rPr>
          <w:bCs w:val="0"/>
          <w:sz w:val="24"/>
          <w:szCs w:val="24"/>
        </w:rPr>
      </w:r>
      <w:r w:rsidR="009A6D40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5.6</w:t>
      </w:r>
      <w:r w:rsidR="009A6D40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  <w:lang w:eastAsia="ru-RU"/>
        </w:rPr>
        <w:t>)</w:t>
      </w:r>
      <w:r w:rsidRPr="003E170D">
        <w:rPr>
          <w:bCs w:val="0"/>
          <w:sz w:val="24"/>
          <w:szCs w:val="24"/>
        </w:rPr>
        <w:t>.</w:t>
      </w:r>
    </w:p>
    <w:p w:rsidR="00717F60" w:rsidRPr="0038211D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11D">
        <w:rPr>
          <w:bCs w:val="0"/>
          <w:sz w:val="24"/>
          <w:szCs w:val="24"/>
        </w:rPr>
        <w:t xml:space="preserve">Анкета </w:t>
      </w:r>
      <w:r w:rsidR="009C744E" w:rsidRPr="0038211D">
        <w:rPr>
          <w:bCs w:val="0"/>
          <w:sz w:val="24"/>
          <w:szCs w:val="24"/>
        </w:rPr>
        <w:t>Участник</w:t>
      </w:r>
      <w:r w:rsidRPr="0038211D">
        <w:rPr>
          <w:bCs w:val="0"/>
          <w:sz w:val="24"/>
          <w:szCs w:val="24"/>
        </w:rPr>
        <w:t>а запроса предложений (</w:t>
      </w:r>
      <w:r w:rsidR="00A154B7" w:rsidRPr="0038211D">
        <w:rPr>
          <w:bCs w:val="0"/>
          <w:spacing w:val="-2"/>
          <w:sz w:val="24"/>
          <w:szCs w:val="24"/>
        </w:rPr>
        <w:t>под</w:t>
      </w:r>
      <w:r w:rsidR="00A154B7" w:rsidRPr="0038211D">
        <w:rPr>
          <w:bCs w:val="0"/>
          <w:sz w:val="24"/>
          <w:szCs w:val="24"/>
        </w:rPr>
        <w:t>раздел</w:t>
      </w:r>
      <w:r w:rsidR="00DA481F">
        <w:rPr>
          <w:bCs w:val="0"/>
          <w:sz w:val="24"/>
          <w:szCs w:val="24"/>
        </w:rPr>
        <w:t xml:space="preserve"> </w:t>
      </w:r>
      <w:r w:rsidR="009A6D40">
        <w:rPr>
          <w:bCs w:val="0"/>
          <w:sz w:val="24"/>
          <w:szCs w:val="24"/>
        </w:rPr>
        <w:fldChar w:fldCharType="begin"/>
      </w:r>
      <w:r w:rsidR="00DA481F">
        <w:rPr>
          <w:bCs w:val="0"/>
          <w:sz w:val="24"/>
          <w:szCs w:val="24"/>
        </w:rPr>
        <w:instrText xml:space="preserve"> REF _Ref444170274 \r \h </w:instrText>
      </w:r>
      <w:r w:rsidR="009A6D40">
        <w:rPr>
          <w:bCs w:val="0"/>
          <w:sz w:val="24"/>
          <w:szCs w:val="24"/>
        </w:rPr>
      </w:r>
      <w:r w:rsidR="009A6D40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5.7.1</w:t>
      </w:r>
      <w:r w:rsidR="009A6D40">
        <w:rPr>
          <w:bCs w:val="0"/>
          <w:sz w:val="24"/>
          <w:szCs w:val="24"/>
        </w:rPr>
        <w:fldChar w:fldCharType="end"/>
      </w:r>
      <w:r w:rsidRPr="0038211D">
        <w:rPr>
          <w:bCs w:val="0"/>
          <w:sz w:val="24"/>
          <w:szCs w:val="24"/>
        </w:rPr>
        <w:t>)</w:t>
      </w:r>
      <w:r w:rsidR="0038211D" w:rsidRPr="0038211D">
        <w:rPr>
          <w:bCs w:val="0"/>
          <w:sz w:val="24"/>
          <w:szCs w:val="24"/>
        </w:rPr>
        <w:t xml:space="preserve"> </w:t>
      </w:r>
      <w:r w:rsidR="0038211D" w:rsidRPr="0038211D">
        <w:rPr>
          <w:szCs w:val="24"/>
        </w:rPr>
        <w:t xml:space="preserve">с </w:t>
      </w:r>
      <w:r w:rsidR="0038211D" w:rsidRPr="0038211D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Pr="0038211D">
        <w:rPr>
          <w:bCs w:val="0"/>
          <w:sz w:val="24"/>
          <w:szCs w:val="24"/>
        </w:rPr>
        <w:t>;</w:t>
      </w:r>
    </w:p>
    <w:p w:rsidR="00DA481F" w:rsidRPr="00AE1D21" w:rsidRDefault="00DA481F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proofErr w:type="gramStart"/>
      <w:r w:rsidRPr="00250D0D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250D0D">
        <w:rPr>
          <w:sz w:val="24"/>
          <w:szCs w:val="24"/>
        </w:rPr>
        <w:t>/члена Коллективного участника критериям отнесения к субъектам малого и среднего предпринимательства (подраздел</w:t>
      </w:r>
      <w:r>
        <w:rPr>
          <w:sz w:val="24"/>
          <w:szCs w:val="24"/>
        </w:rPr>
        <w:t xml:space="preserve"> </w:t>
      </w:r>
      <w:r w:rsidR="009A6D40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_Ref444170284 \r \h </w:instrText>
      </w:r>
      <w:r w:rsidR="009A6D40">
        <w:rPr>
          <w:sz w:val="24"/>
          <w:szCs w:val="24"/>
        </w:rPr>
      </w:r>
      <w:r w:rsidR="009A6D40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5.7.2</w:t>
      </w:r>
      <w:r w:rsidR="009A6D40">
        <w:rPr>
          <w:sz w:val="24"/>
          <w:szCs w:val="24"/>
        </w:rPr>
        <w:fldChar w:fldCharType="end"/>
      </w:r>
      <w:r w:rsidRPr="00250D0D">
        <w:rPr>
          <w:sz w:val="24"/>
          <w:szCs w:val="24"/>
        </w:rPr>
        <w:t>) – предоставляется только теми Участниками/</w:t>
      </w:r>
      <w:r>
        <w:rPr>
          <w:sz w:val="24"/>
          <w:szCs w:val="24"/>
        </w:rPr>
        <w:t>соисполнителями</w:t>
      </w:r>
      <w:r w:rsidRPr="00250D0D">
        <w:rPr>
          <w:sz w:val="24"/>
          <w:szCs w:val="24"/>
        </w:rPr>
        <w:t>/</w:t>
      </w:r>
      <w:r>
        <w:rPr>
          <w:sz w:val="24"/>
          <w:szCs w:val="24"/>
        </w:rPr>
        <w:br/>
      </w:r>
      <w:r w:rsidRPr="00250D0D">
        <w:rPr>
          <w:sz w:val="24"/>
          <w:szCs w:val="24"/>
        </w:rPr>
        <w:t xml:space="preserve">членами Коллективного </w:t>
      </w:r>
      <w:r w:rsidRPr="00AE1D21">
        <w:rPr>
          <w:sz w:val="24"/>
          <w:szCs w:val="24"/>
        </w:rPr>
        <w:t xml:space="preserve">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</w:t>
      </w:r>
      <w:r w:rsidR="005106E7" w:rsidRPr="00AE1D21">
        <w:rPr>
          <w:bCs w:val="0"/>
          <w:sz w:val="24"/>
          <w:szCs w:val="24"/>
        </w:rPr>
        <w:t xml:space="preserve">№209-ФЗ от 24.07.2007 с изменениями </w:t>
      </w:r>
      <w:r w:rsidRPr="00AE1D21">
        <w:rPr>
          <w:sz w:val="24"/>
          <w:szCs w:val="24"/>
        </w:rPr>
        <w:t>«О развитии малого и среднего предпринимательства в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Российской Федерации»)</w:t>
      </w:r>
      <w:r w:rsidR="00D15047" w:rsidRPr="00AE1D21">
        <w:rPr>
          <w:sz w:val="24"/>
          <w:szCs w:val="24"/>
        </w:rPr>
        <w:t>.</w:t>
      </w:r>
      <w:proofErr w:type="gramEnd"/>
      <w:r w:rsidR="00D15047" w:rsidRPr="00AE1D21">
        <w:rPr>
          <w:sz w:val="24"/>
          <w:szCs w:val="24"/>
        </w:rPr>
        <w:t xml:space="preserve"> В случае</w:t>
      </w:r>
      <w:proofErr w:type="gramStart"/>
      <w:r w:rsidR="00D15047" w:rsidRPr="00AE1D21">
        <w:rPr>
          <w:sz w:val="24"/>
          <w:szCs w:val="24"/>
        </w:rPr>
        <w:t>,</w:t>
      </w:r>
      <w:proofErr w:type="gramEnd"/>
      <w:r w:rsidR="00D15047" w:rsidRPr="00AE1D21">
        <w:rPr>
          <w:sz w:val="24"/>
          <w:szCs w:val="24"/>
        </w:rPr>
        <w:t xml:space="preserve"> если Участник/соисполнитель/член Коллективного участника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</w:t>
      </w:r>
      <w:r w:rsidR="00D15047" w:rsidRPr="00F14993">
        <w:rPr>
          <w:sz w:val="24"/>
          <w:szCs w:val="24"/>
        </w:rPr>
        <w:lastRenderedPageBreak/>
        <w:t>предпринимательства</w:t>
      </w:r>
      <w:r w:rsidR="00F14993" w:rsidRPr="00F14993">
        <w:rPr>
          <w:bCs w:val="0"/>
          <w:sz w:val="24"/>
          <w:szCs w:val="24"/>
        </w:rPr>
        <w:t>. В случае несоответствия сведений о субъекте малого и среднего предпринимательства, содержащихся в декларации, сведениям, содержащимся в едином реестре субъектов малого и среднего предпринимательства, Заказчиком используются сведения, содержащиеся в едином реестре субъектов малого и среднего предпринимательства</w:t>
      </w:r>
      <w:r w:rsidR="00F14993">
        <w:rPr>
          <w:bCs w:val="0"/>
          <w:sz w:val="24"/>
          <w:szCs w:val="24"/>
        </w:rPr>
        <w:t>.</w:t>
      </w:r>
    </w:p>
    <w:p w:rsidR="00717F60" w:rsidRPr="00AE1D21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Документы, </w:t>
      </w:r>
      <w:r w:rsidR="005106E7" w:rsidRPr="00AE1D21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AE1D21">
        <w:rPr>
          <w:bCs w:val="0"/>
          <w:sz w:val="24"/>
          <w:szCs w:val="24"/>
        </w:rPr>
        <w:t xml:space="preserve">(подраздел </w:t>
      </w:r>
      <w:fldSimple w:instr=" REF _Ref306005578 \r \h  \* MERGEFORMAT ">
        <w:r w:rsidR="00093638" w:rsidRPr="00093638">
          <w:rPr>
            <w:bCs w:val="0"/>
            <w:sz w:val="24"/>
            <w:szCs w:val="24"/>
          </w:rPr>
          <w:t>3.3.8.3</w:t>
        </w:r>
      </w:fldSimple>
      <w:r w:rsidR="00F463E8" w:rsidRPr="00AE1D21">
        <w:rPr>
          <w:bCs w:val="0"/>
          <w:sz w:val="24"/>
          <w:szCs w:val="24"/>
        </w:rPr>
        <w:t>, за исключением документ</w:t>
      </w:r>
      <w:r w:rsidR="00FA5339" w:rsidRPr="00AE1D21">
        <w:rPr>
          <w:bCs w:val="0"/>
          <w:sz w:val="24"/>
          <w:szCs w:val="24"/>
        </w:rPr>
        <w:t>ов</w:t>
      </w:r>
      <w:r w:rsidR="00F463E8" w:rsidRPr="00AE1D21">
        <w:rPr>
          <w:bCs w:val="0"/>
          <w:sz w:val="24"/>
          <w:szCs w:val="24"/>
        </w:rPr>
        <w:t>, указанн</w:t>
      </w:r>
      <w:r w:rsidR="00FA5339" w:rsidRPr="00AE1D21">
        <w:rPr>
          <w:bCs w:val="0"/>
          <w:sz w:val="24"/>
          <w:szCs w:val="24"/>
        </w:rPr>
        <w:t>ых</w:t>
      </w:r>
      <w:r w:rsidR="00F463E8" w:rsidRPr="00AE1D21">
        <w:rPr>
          <w:bCs w:val="0"/>
          <w:sz w:val="24"/>
          <w:szCs w:val="24"/>
        </w:rPr>
        <w:t xml:space="preserve"> в </w:t>
      </w:r>
      <w:proofErr w:type="spellStart"/>
      <w:r w:rsidR="00F463E8" w:rsidRPr="00AE1D21">
        <w:rPr>
          <w:sz w:val="24"/>
          <w:szCs w:val="24"/>
        </w:rPr>
        <w:t>пп</w:t>
      </w:r>
      <w:proofErr w:type="spellEnd"/>
      <w:r w:rsidR="00F463E8" w:rsidRPr="00AE1D21">
        <w:rPr>
          <w:sz w:val="24"/>
          <w:szCs w:val="24"/>
        </w:rPr>
        <w:t xml:space="preserve">. </w:t>
      </w:r>
      <w:fldSimple w:instr=" REF _Ref440279062 \r \h  \* MERGEFORMAT ">
        <w:r w:rsidR="00093638" w:rsidRPr="00093638">
          <w:rPr>
            <w:sz w:val="24"/>
            <w:szCs w:val="24"/>
          </w:rPr>
          <w:t>б)</w:t>
        </w:r>
      </w:fldSimple>
      <w:r w:rsidR="00FA5339" w:rsidRPr="00AE1D21">
        <w:rPr>
          <w:sz w:val="24"/>
          <w:szCs w:val="24"/>
        </w:rPr>
        <w:t>,</w:t>
      </w:r>
      <w:r w:rsidR="007638F4" w:rsidRPr="00AE1D21">
        <w:rPr>
          <w:sz w:val="24"/>
          <w:szCs w:val="24"/>
        </w:rPr>
        <w:t xml:space="preserve"> </w:t>
      </w:r>
      <w:r w:rsidR="009A6D40">
        <w:fldChar w:fldCharType="begin"/>
      </w:r>
      <w:r w:rsidR="00082084">
        <w:instrText xml:space="preserve"> REF _Ref440372326 \r \h  \* MERGEFORMAT </w:instrText>
      </w:r>
      <w:r w:rsidR="009A6D40">
        <w:fldChar w:fldCharType="separate"/>
      </w:r>
      <w:proofErr w:type="spellStart"/>
      <w:r w:rsidR="00093638" w:rsidRPr="00093638">
        <w:rPr>
          <w:sz w:val="24"/>
          <w:szCs w:val="24"/>
        </w:rPr>
        <w:t>д</w:t>
      </w:r>
      <w:proofErr w:type="spellEnd"/>
      <w:r w:rsidR="00093638" w:rsidRPr="00093638">
        <w:rPr>
          <w:sz w:val="24"/>
          <w:szCs w:val="24"/>
        </w:rPr>
        <w:t>)</w:t>
      </w:r>
      <w:r w:rsidR="009A6D40">
        <w:fldChar w:fldCharType="end"/>
      </w:r>
      <w:r w:rsidR="007638F4" w:rsidRPr="00AE1D21">
        <w:rPr>
          <w:sz w:val="24"/>
          <w:szCs w:val="24"/>
        </w:rPr>
        <w:t>,</w:t>
      </w:r>
      <w:r w:rsidR="00FA5339" w:rsidRPr="00AE1D21">
        <w:rPr>
          <w:sz w:val="24"/>
          <w:szCs w:val="24"/>
        </w:rPr>
        <w:t xml:space="preserve"> </w:t>
      </w:r>
      <w:fldSimple w:instr=" REF _Ref440371812 \r \h  \* MERGEFORMAT ">
        <w:r w:rsidR="00093638" w:rsidRPr="00093638">
          <w:rPr>
            <w:sz w:val="24"/>
            <w:szCs w:val="24"/>
          </w:rPr>
          <w:t>м)</w:t>
        </w:r>
      </w:fldSimple>
      <w:r w:rsidR="00FA5339" w:rsidRPr="00AE1D21">
        <w:rPr>
          <w:sz w:val="24"/>
          <w:szCs w:val="24"/>
        </w:rPr>
        <w:t xml:space="preserve">, </w:t>
      </w:r>
      <w:r w:rsidR="009A6D40">
        <w:fldChar w:fldCharType="begin"/>
      </w:r>
      <w:r w:rsidR="00082084">
        <w:instrText xml:space="preserve"> REF _Ref440371822 \r \h  \* MERGEFORMAT </w:instrText>
      </w:r>
      <w:r w:rsidR="009A6D40">
        <w:fldChar w:fldCharType="separate"/>
      </w:r>
      <w:proofErr w:type="spellStart"/>
      <w:r w:rsidR="00093638" w:rsidRPr="00093638">
        <w:rPr>
          <w:sz w:val="24"/>
          <w:szCs w:val="24"/>
        </w:rPr>
        <w:t>н</w:t>
      </w:r>
      <w:proofErr w:type="spellEnd"/>
      <w:r w:rsidR="00093638" w:rsidRPr="00093638">
        <w:rPr>
          <w:sz w:val="24"/>
          <w:szCs w:val="24"/>
        </w:rPr>
        <w:t>)</w:t>
      </w:r>
      <w:r w:rsidR="009A6D40">
        <w:fldChar w:fldCharType="end"/>
      </w:r>
      <w:r w:rsidR="002F273A" w:rsidRPr="00AE1D21">
        <w:rPr>
          <w:sz w:val="24"/>
          <w:szCs w:val="24"/>
        </w:rPr>
        <w:t xml:space="preserve">, </w:t>
      </w:r>
      <w:fldSimple w:instr=" REF _Ref442190626 \r \h  \* MERGEFORMAT ">
        <w:r w:rsidR="00093638" w:rsidRPr="00093638">
          <w:rPr>
            <w:sz w:val="24"/>
            <w:szCs w:val="24"/>
          </w:rPr>
          <w:t>у)</w:t>
        </w:r>
      </w:fldSimple>
      <w:r w:rsidR="00F463E8" w:rsidRPr="00AE1D21">
        <w:rPr>
          <w:sz w:val="24"/>
          <w:szCs w:val="24"/>
        </w:rPr>
        <w:t xml:space="preserve"> п. </w:t>
      </w:r>
      <w:fldSimple w:instr=" REF _Ref306005578 \r \h  \* MERGEFORMAT ">
        <w:r w:rsidR="00093638" w:rsidRPr="00093638">
          <w:rPr>
            <w:sz w:val="24"/>
            <w:szCs w:val="24"/>
          </w:rPr>
          <w:t>3.3.8.3</w:t>
        </w:r>
      </w:fldSimple>
      <w:r w:rsidR="00D90031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>;</w:t>
      </w:r>
    </w:p>
    <w:p w:rsidR="00BD74DF" w:rsidRPr="00AE1D21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fldSimple w:instr=" REF _Ref306143446 \r \h  \* MERGEFORMAT ">
        <w:r w:rsidR="00093638" w:rsidRPr="00093638">
          <w:rPr>
            <w:bCs w:val="0"/>
            <w:sz w:val="24"/>
            <w:szCs w:val="24"/>
          </w:rPr>
          <w:t>3.3.9.3</w:t>
        </w:r>
      </w:fldSimple>
      <w:r w:rsidRPr="00AE1D21">
        <w:rPr>
          <w:sz w:val="24"/>
          <w:szCs w:val="24"/>
        </w:rPr>
        <w:t xml:space="preserve">. </w:t>
      </w:r>
      <w:r w:rsidRPr="00AE1D21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AE1D21">
        <w:rPr>
          <w:sz w:val="24"/>
          <w:szCs w:val="24"/>
        </w:rPr>
        <w:t>;</w:t>
      </w:r>
    </w:p>
    <w:p w:rsidR="005106E7" w:rsidRPr="001E3137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fldSimple w:instr=" REF _Ref465847423 \r \h  \* MERGEFORMAT ">
        <w:r w:rsidR="00093638" w:rsidRPr="00093638">
          <w:rPr>
            <w:bCs w:val="0"/>
            <w:sz w:val="24"/>
            <w:szCs w:val="24"/>
          </w:rPr>
          <w:t>3.3.10.7</w:t>
        </w:r>
      </w:fldSimple>
      <w:r w:rsidRPr="00AE1D21">
        <w:t>.</w:t>
      </w:r>
      <w:r w:rsidRPr="00AE1D21">
        <w:rPr>
          <w:bCs w:val="0"/>
          <w:sz w:val="24"/>
          <w:szCs w:val="24"/>
        </w:rPr>
        <w:t xml:space="preserve"> Документы для каждого члена </w:t>
      </w:r>
      <w:r w:rsidRPr="001E3137">
        <w:rPr>
          <w:bCs w:val="0"/>
          <w:sz w:val="24"/>
          <w:szCs w:val="24"/>
        </w:rPr>
        <w:t>коллективного Участника готовятся с оформлением отдельного архива «Документы члена коллективного Участника _________________»</w:t>
      </w:r>
      <w:r w:rsidRPr="001E3137">
        <w:rPr>
          <w:sz w:val="24"/>
          <w:szCs w:val="24"/>
        </w:rPr>
        <w:t>.</w:t>
      </w:r>
    </w:p>
    <w:p w:rsidR="00CE4D51" w:rsidRPr="001E3137" w:rsidRDefault="00CE4D51" w:rsidP="00CE4D51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spacing w:after="120"/>
        <w:rPr>
          <w:szCs w:val="24"/>
        </w:rPr>
      </w:pPr>
      <w:bookmarkStart w:id="334" w:name="_Ref306004660"/>
      <w:proofErr w:type="gramStart"/>
      <w:r w:rsidRPr="001E3137">
        <w:rPr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fldSimple w:instr=" REF _Ref442263553 \r \h  \* MERGEFORMAT ">
        <w:r w:rsidR="00093638" w:rsidRPr="00093638">
          <w:rPr>
            <w:szCs w:val="24"/>
          </w:rPr>
          <w:t>3.3.14.4</w:t>
        </w:r>
      </w:fldSimple>
      <w:r w:rsidRPr="001E3137">
        <w:rPr>
          <w:szCs w:val="24"/>
        </w:rPr>
        <w:t>).</w:t>
      </w:r>
      <w:proofErr w:type="gramEnd"/>
    </w:p>
    <w:p w:rsidR="00717F60" w:rsidRPr="001E3137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>Участник</w:t>
      </w:r>
      <w:r w:rsidR="00717F60" w:rsidRPr="001E3137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и такого </w:t>
      </w:r>
      <w:r w:rsidRPr="001E3137">
        <w:rPr>
          <w:bCs w:val="0"/>
          <w:sz w:val="24"/>
          <w:szCs w:val="24"/>
        </w:rPr>
        <w:t>Участник</w:t>
      </w:r>
      <w:r w:rsidR="00717F60" w:rsidRPr="001E3137">
        <w:rPr>
          <w:bCs w:val="0"/>
          <w:sz w:val="24"/>
          <w:szCs w:val="24"/>
        </w:rPr>
        <w:t>а отклоняются без рассмотрения по существу.</w:t>
      </w:r>
      <w:bookmarkEnd w:id="334"/>
    </w:p>
    <w:p w:rsidR="00BD40A3" w:rsidRPr="001E3137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1E3137">
        <w:rPr>
          <w:bCs w:val="0"/>
          <w:sz w:val="24"/>
          <w:szCs w:val="24"/>
        </w:rPr>
        <w:t xml:space="preserve">Все формы, указанные в разделе </w:t>
      </w:r>
      <w:fldSimple w:instr=" REF _Ref440270602 \r \h  \* MERGEFORMAT ">
        <w:r w:rsidR="00093638">
          <w:t>5</w:t>
        </w:r>
      </w:fldSimple>
      <w:r w:rsidRPr="001E3137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1E3137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fldSimple w:instr=" REF _Ref191386419 \n \h  \* MERGEFORMAT ">
        <w:r w:rsidR="00093638" w:rsidRPr="00093638">
          <w:rPr>
            <w:bCs w:val="0"/>
            <w:sz w:val="24"/>
            <w:szCs w:val="24"/>
          </w:rPr>
          <w:t>3.3.2</w:t>
        </w:r>
      </w:fldSimple>
      <w:r w:rsidR="00717F60" w:rsidRPr="001E3137">
        <w:rPr>
          <w:bCs w:val="0"/>
          <w:sz w:val="24"/>
          <w:szCs w:val="24"/>
        </w:rPr>
        <w:t>)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fldSimple w:instr=" REF _Ref440272256 \r \h  \* MERGEFORMAT ">
        <w:r w:rsidR="00093638" w:rsidRPr="00093638">
          <w:rPr>
            <w:sz w:val="24"/>
            <w:szCs w:val="24"/>
          </w:rPr>
          <w:t>5.14</w:t>
        </w:r>
      </w:fldSimple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fldSimple w:instr=" REF _Ref465847449 \r \h  \* MERGEFORMAT ">
        <w:r w:rsidR="00093638" w:rsidRPr="00093638">
          <w:rPr>
            <w:sz w:val="24"/>
            <w:szCs w:val="24"/>
          </w:rPr>
          <w:t>5.15</w:t>
        </w:r>
      </w:fldSimple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1E3137">
        <w:rPr>
          <w:bCs w:val="0"/>
          <w:sz w:val="24"/>
          <w:szCs w:val="24"/>
        </w:rPr>
        <w:t>.</w:t>
      </w:r>
      <w:proofErr w:type="gramEnd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5" w:name="_Ref55279015"/>
      <w:bookmarkStart w:id="336" w:name="_Ref55279017"/>
      <w:r w:rsidRPr="001E3137">
        <w:rPr>
          <w:bCs w:val="0"/>
          <w:sz w:val="24"/>
          <w:szCs w:val="24"/>
        </w:rPr>
        <w:t xml:space="preserve">Каждый документ, входящий в </w:t>
      </w:r>
      <w:r w:rsidR="00BA1AEC" w:rsidRPr="001E3137">
        <w:rPr>
          <w:bCs w:val="0"/>
          <w:sz w:val="24"/>
          <w:szCs w:val="24"/>
        </w:rPr>
        <w:t>Заявку</w:t>
      </w:r>
      <w:r w:rsidRPr="001E3137">
        <w:rPr>
          <w:bCs w:val="0"/>
          <w:sz w:val="24"/>
          <w:szCs w:val="24"/>
        </w:rPr>
        <w:t>, должен быть подписан лицом, имеющим право в соответствии с законодательством</w:t>
      </w:r>
      <w:r w:rsidRPr="00BD74DF">
        <w:rPr>
          <w:bCs w:val="0"/>
          <w:sz w:val="24"/>
          <w:szCs w:val="24"/>
        </w:rPr>
        <w:t xml:space="preserve"> Российской Федерации действовать от лица Участника </w:t>
      </w:r>
      <w:r w:rsidRPr="00AE1D21">
        <w:rPr>
          <w:bCs w:val="0"/>
          <w:sz w:val="24"/>
          <w:szCs w:val="24"/>
        </w:rPr>
        <w:t xml:space="preserve">без доверенности, или надлежащим </w:t>
      </w:r>
      <w:proofErr w:type="gramStart"/>
      <w:r w:rsidRPr="00AE1D21">
        <w:rPr>
          <w:bCs w:val="0"/>
          <w:sz w:val="24"/>
          <w:szCs w:val="24"/>
        </w:rPr>
        <w:t>образом</w:t>
      </w:r>
      <w:proofErr w:type="gramEnd"/>
      <w:r w:rsidRPr="00AE1D21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лица). В последнем случае </w:t>
      </w:r>
      <w:r w:rsidR="00C318B5" w:rsidRPr="00AE1D21">
        <w:rPr>
          <w:bCs w:val="0"/>
          <w:sz w:val="24"/>
          <w:szCs w:val="24"/>
        </w:rPr>
        <w:t>копия</w:t>
      </w:r>
      <w:r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 xml:space="preserve">доверенности </w:t>
      </w:r>
      <w:r w:rsidRPr="00AE1D21">
        <w:rPr>
          <w:bCs w:val="0"/>
          <w:sz w:val="24"/>
          <w:szCs w:val="24"/>
        </w:rPr>
        <w:t xml:space="preserve">прикладывается к </w:t>
      </w:r>
      <w:r w:rsidR="00F056E4" w:rsidRPr="00AE1D21">
        <w:rPr>
          <w:bCs w:val="0"/>
          <w:sz w:val="24"/>
          <w:szCs w:val="24"/>
        </w:rPr>
        <w:t>Заявке</w:t>
      </w:r>
      <w:r w:rsidRPr="00AE1D21">
        <w:rPr>
          <w:bCs w:val="0"/>
          <w:sz w:val="24"/>
          <w:szCs w:val="24"/>
        </w:rPr>
        <w:t>.</w:t>
      </w:r>
      <w:bookmarkEnd w:id="335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7" w:name="_Ref195087786"/>
      <w:r w:rsidRPr="00AE1D21">
        <w:rPr>
          <w:bCs w:val="0"/>
          <w:sz w:val="24"/>
          <w:szCs w:val="24"/>
        </w:rPr>
        <w:t xml:space="preserve">Каждый документ, входящий в </w:t>
      </w:r>
      <w:r w:rsidR="00BA1AEC" w:rsidRPr="00AE1D21">
        <w:rPr>
          <w:bCs w:val="0"/>
          <w:sz w:val="24"/>
          <w:szCs w:val="24"/>
        </w:rPr>
        <w:t>Заявку</w:t>
      </w:r>
      <w:r w:rsidRPr="00AE1D21">
        <w:rPr>
          <w:bCs w:val="0"/>
          <w:sz w:val="24"/>
          <w:szCs w:val="24"/>
        </w:rPr>
        <w:t>, должен быть скреплен печатью Участника.</w:t>
      </w:r>
      <w:bookmarkEnd w:id="336"/>
      <w:bookmarkEnd w:id="337"/>
    </w:p>
    <w:p w:rsidR="00BD40A3" w:rsidRPr="00EB7BE2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В случае </w:t>
      </w:r>
      <w:r w:rsidRPr="00EB7BE2">
        <w:rPr>
          <w:sz w:val="24"/>
          <w:szCs w:val="24"/>
        </w:rPr>
        <w:t xml:space="preserve">предоставления ложной информации организатор отклонит </w:t>
      </w:r>
      <w:r w:rsidR="006E2E3F" w:rsidRPr="00EB7BE2">
        <w:rPr>
          <w:sz w:val="24"/>
          <w:szCs w:val="24"/>
        </w:rPr>
        <w:t>Заявку</w:t>
      </w:r>
      <w:r w:rsidRPr="00EB7BE2">
        <w:rPr>
          <w:sz w:val="24"/>
          <w:szCs w:val="24"/>
        </w:rPr>
        <w:t xml:space="preserve"> </w:t>
      </w:r>
      <w:r w:rsidR="000E5AC7" w:rsidRPr="00EB7BE2">
        <w:rPr>
          <w:sz w:val="24"/>
          <w:szCs w:val="24"/>
        </w:rPr>
        <w:t>Участника</w:t>
      </w:r>
      <w:r w:rsidRPr="00EB7BE2">
        <w:rPr>
          <w:sz w:val="24"/>
          <w:szCs w:val="24"/>
        </w:rPr>
        <w:t>.</w:t>
      </w:r>
    </w:p>
    <w:p w:rsidR="00BD40A3" w:rsidRPr="00EB7BE2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B7BE2">
        <w:rPr>
          <w:sz w:val="24"/>
          <w:szCs w:val="24"/>
        </w:rPr>
        <w:t xml:space="preserve">Участник в </w:t>
      </w:r>
      <w:r w:rsidR="000A00E6" w:rsidRPr="00EB7BE2">
        <w:rPr>
          <w:bCs w:val="0"/>
          <w:sz w:val="24"/>
          <w:szCs w:val="24"/>
        </w:rPr>
        <w:t>Графике оплаты оказания услуг (</w:t>
      </w:r>
      <w:r w:rsidR="000A00E6" w:rsidRPr="00EB7BE2">
        <w:rPr>
          <w:bCs w:val="0"/>
          <w:spacing w:val="-2"/>
          <w:sz w:val="24"/>
          <w:szCs w:val="24"/>
        </w:rPr>
        <w:t>под</w:t>
      </w:r>
      <w:r w:rsidR="000A00E6" w:rsidRPr="00EB7BE2">
        <w:rPr>
          <w:bCs w:val="0"/>
          <w:sz w:val="24"/>
          <w:szCs w:val="24"/>
        </w:rPr>
        <w:t xml:space="preserve">раздел </w:t>
      </w:r>
      <w:fldSimple w:instr=" REF _Ref440361959 \r \h  \* MERGEFORMAT ">
        <w:r w:rsidR="00093638" w:rsidRPr="00093638">
          <w:rPr>
            <w:bCs w:val="0"/>
            <w:sz w:val="24"/>
            <w:szCs w:val="24"/>
          </w:rPr>
          <w:t>5.5</w:t>
        </w:r>
      </w:fldSimple>
      <w:r w:rsidR="000A00E6" w:rsidRPr="00EB7BE2">
        <w:rPr>
          <w:bCs w:val="0"/>
          <w:sz w:val="24"/>
          <w:szCs w:val="24"/>
        </w:rPr>
        <w:t>)</w:t>
      </w:r>
      <w:r w:rsidRPr="00EB7BE2">
        <w:rPr>
          <w:sz w:val="24"/>
          <w:szCs w:val="24"/>
        </w:rPr>
        <w:t xml:space="preserve"> должен указать </w:t>
      </w:r>
      <w:r w:rsidRPr="00EB7BE2">
        <w:rPr>
          <w:sz w:val="24"/>
          <w:szCs w:val="24"/>
        </w:rPr>
        <w:lastRenderedPageBreak/>
        <w:t xml:space="preserve">условия оплаты за </w:t>
      </w:r>
      <w:r w:rsidR="00541FAB" w:rsidRPr="00EB7BE2">
        <w:rPr>
          <w:sz w:val="24"/>
          <w:szCs w:val="24"/>
        </w:rPr>
        <w:t>оказываемые услуги</w:t>
      </w:r>
      <w:r w:rsidRPr="00EB7BE2">
        <w:rPr>
          <w:sz w:val="24"/>
          <w:szCs w:val="24"/>
        </w:rPr>
        <w:t xml:space="preserve">, а в Графике </w:t>
      </w:r>
      <w:r w:rsidR="00C8364E" w:rsidRPr="00EB7BE2">
        <w:rPr>
          <w:bCs w:val="0"/>
          <w:sz w:val="24"/>
          <w:szCs w:val="24"/>
        </w:rPr>
        <w:t>оказания</w:t>
      </w:r>
      <w:r w:rsidR="00B71B9D" w:rsidRPr="00EB7BE2">
        <w:rPr>
          <w:sz w:val="24"/>
          <w:szCs w:val="24"/>
        </w:rPr>
        <w:t xml:space="preserve"> услуг</w:t>
      </w:r>
      <w:r w:rsidRPr="00EB7BE2">
        <w:rPr>
          <w:sz w:val="24"/>
          <w:szCs w:val="24"/>
        </w:rPr>
        <w:t xml:space="preserve"> </w:t>
      </w:r>
      <w:r w:rsidR="00B71B9D" w:rsidRPr="00EB7BE2">
        <w:rPr>
          <w:bCs w:val="0"/>
          <w:sz w:val="24"/>
          <w:szCs w:val="24"/>
        </w:rPr>
        <w:t xml:space="preserve">(раздел </w:t>
      </w:r>
      <w:fldSimple w:instr=" REF _Ref440271036 \r \h  \* MERGEFORMAT ">
        <w:r w:rsidR="00093638" w:rsidRPr="00093638">
          <w:rPr>
            <w:bCs w:val="0"/>
            <w:sz w:val="24"/>
            <w:szCs w:val="24"/>
          </w:rPr>
          <w:t>5.4</w:t>
        </w:r>
      </w:fldSimple>
      <w:r w:rsidR="00B71B9D" w:rsidRPr="00EB7BE2">
        <w:rPr>
          <w:bCs w:val="0"/>
          <w:sz w:val="24"/>
          <w:szCs w:val="24"/>
        </w:rPr>
        <w:t>)</w:t>
      </w:r>
      <w:r w:rsidRPr="00EB7BE2">
        <w:rPr>
          <w:sz w:val="24"/>
          <w:szCs w:val="24"/>
        </w:rPr>
        <w:t xml:space="preserve"> – условия по срокам </w:t>
      </w:r>
      <w:r w:rsidR="00541FAB" w:rsidRPr="00EB7BE2">
        <w:rPr>
          <w:sz w:val="24"/>
          <w:szCs w:val="24"/>
        </w:rPr>
        <w:t>оказания услуг</w:t>
      </w:r>
      <w:r w:rsidRPr="00EB7BE2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EB7BE2">
        <w:rPr>
          <w:bCs w:val="0"/>
          <w:spacing w:val="-2"/>
          <w:sz w:val="24"/>
          <w:szCs w:val="24"/>
        </w:rPr>
        <w:t>(</w:t>
      </w:r>
      <w:r w:rsidR="003F3A69" w:rsidRPr="00EB7BE2">
        <w:rPr>
          <w:bCs w:val="0"/>
          <w:spacing w:val="-2"/>
          <w:sz w:val="24"/>
          <w:szCs w:val="24"/>
        </w:rPr>
        <w:t>под</w:t>
      </w:r>
      <w:r w:rsidR="003F3A69" w:rsidRPr="00EB7BE2">
        <w:rPr>
          <w:bCs w:val="0"/>
          <w:sz w:val="24"/>
          <w:szCs w:val="24"/>
        </w:rPr>
        <w:t>раздел</w:t>
      </w:r>
      <w:r w:rsidR="00B71B9D" w:rsidRPr="00EB7BE2">
        <w:rPr>
          <w:bCs w:val="0"/>
          <w:sz w:val="24"/>
          <w:szCs w:val="24"/>
        </w:rPr>
        <w:t xml:space="preserve"> </w:t>
      </w:r>
      <w:fldSimple w:instr=" REF _Ref55336310 \r \h  \* MERGEFORMAT ">
        <w:r w:rsidR="00093638" w:rsidRPr="00093638">
          <w:rPr>
            <w:bCs w:val="0"/>
            <w:sz w:val="24"/>
            <w:szCs w:val="24"/>
          </w:rPr>
          <w:t>5.1</w:t>
        </w:r>
      </w:fldSimple>
      <w:r w:rsidR="00B71B9D" w:rsidRPr="00EB7BE2">
        <w:rPr>
          <w:bCs w:val="0"/>
          <w:sz w:val="24"/>
          <w:szCs w:val="24"/>
          <w:lang w:eastAsia="ru-RU"/>
        </w:rPr>
        <w:t>)</w:t>
      </w:r>
      <w:r w:rsidRPr="00EB7BE2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EB7BE2">
        <w:rPr>
          <w:bCs w:val="0"/>
          <w:spacing w:val="-2"/>
          <w:sz w:val="24"/>
          <w:szCs w:val="24"/>
        </w:rPr>
        <w:t>(</w:t>
      </w:r>
      <w:r w:rsidR="00B71B9D" w:rsidRPr="00EB7BE2">
        <w:rPr>
          <w:bCs w:val="0"/>
          <w:sz w:val="24"/>
          <w:szCs w:val="24"/>
        </w:rPr>
        <w:t xml:space="preserve">раздел </w:t>
      </w:r>
      <w:fldSimple w:instr=" REF _Ref55336310 \r \h  \* MERGEFORMAT ">
        <w:r w:rsidR="00093638" w:rsidRPr="00093638">
          <w:rPr>
            <w:bCs w:val="0"/>
            <w:sz w:val="24"/>
            <w:szCs w:val="24"/>
          </w:rPr>
          <w:t>5.1</w:t>
        </w:r>
      </w:fldSimple>
      <w:r w:rsidR="00B71B9D" w:rsidRPr="00EB7BE2">
        <w:rPr>
          <w:bCs w:val="0"/>
          <w:sz w:val="24"/>
          <w:szCs w:val="24"/>
          <w:lang w:eastAsia="ru-RU"/>
        </w:rPr>
        <w:t>)</w:t>
      </w:r>
      <w:r w:rsidRPr="00EB7BE2">
        <w:rPr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38" w:name="_Ref115076752"/>
      <w:bookmarkStart w:id="339" w:name="_Ref191386109"/>
      <w:bookmarkStart w:id="340" w:name="_Ref191386419"/>
      <w:bookmarkStart w:id="341" w:name="_Toc440361327"/>
      <w:bookmarkStart w:id="342" w:name="_Toc440376082"/>
      <w:bookmarkStart w:id="343" w:name="_Toc440376209"/>
      <w:bookmarkStart w:id="344" w:name="_Toc440382474"/>
      <w:bookmarkStart w:id="345" w:name="_Toc440447144"/>
      <w:bookmarkStart w:id="346" w:name="_Toc440632304"/>
      <w:bookmarkStart w:id="347" w:name="_Toc440875077"/>
      <w:bookmarkStart w:id="348" w:name="_Toc441131064"/>
      <w:bookmarkStart w:id="349" w:name="_Toc465774585"/>
      <w:bookmarkStart w:id="350" w:name="_Toc465848814"/>
      <w:bookmarkStart w:id="351" w:name="_Toc468875316"/>
      <w:bookmarkStart w:id="352" w:name="_Toc469488368"/>
      <w:bookmarkStart w:id="353" w:name="_Toc471894889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 через </w:t>
      </w:r>
      <w:bookmarkEnd w:id="338"/>
      <w:bookmarkEnd w:id="339"/>
      <w:bookmarkEnd w:id="340"/>
      <w:r w:rsidRPr="00E71A48">
        <w:rPr>
          <w:szCs w:val="24"/>
        </w:rPr>
        <w:t>ЭТП</w:t>
      </w:r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</w:p>
    <w:p w:rsidR="00717F60" w:rsidRPr="00E71A48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54" w:name="_Ref115076807"/>
      <w:bookmarkStart w:id="355" w:name="_Toc440361328"/>
      <w:bookmarkStart w:id="356" w:name="_Toc440376083"/>
      <w:bookmarkStart w:id="357" w:name="_Toc440376210"/>
      <w:bookmarkStart w:id="358" w:name="_Toc440382475"/>
      <w:bookmarkStart w:id="359" w:name="_Toc440447145"/>
      <w:bookmarkStart w:id="360" w:name="_Toc440632305"/>
      <w:bookmarkStart w:id="361" w:name="_Toc440875078"/>
      <w:bookmarkStart w:id="362" w:name="_Toc441131065"/>
      <w:bookmarkStart w:id="363" w:name="_Toc465774586"/>
      <w:bookmarkStart w:id="364" w:name="_Toc465848815"/>
      <w:bookmarkStart w:id="365" w:name="_Toc468875317"/>
      <w:bookmarkStart w:id="366" w:name="_Toc469488369"/>
      <w:bookmarkStart w:id="367" w:name="_Toc471894890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 xml:space="preserve">и в письменной </w:t>
      </w:r>
      <w:r w:rsidR="00FA523F" w:rsidRPr="006803F2">
        <w:rPr>
          <w:szCs w:val="24"/>
        </w:rPr>
        <w:t>(бумажной)</w:t>
      </w:r>
      <w:r w:rsidR="00FA523F">
        <w:rPr>
          <w:szCs w:val="24"/>
        </w:rPr>
        <w:t xml:space="preserve"> </w:t>
      </w:r>
      <w:r w:rsidRPr="00E71A48">
        <w:rPr>
          <w:szCs w:val="24"/>
        </w:rPr>
        <w:t>форме</w:t>
      </w:r>
      <w:bookmarkEnd w:id="354"/>
      <w:bookmarkEnd w:id="355"/>
      <w:bookmarkEnd w:id="356"/>
      <w:bookmarkEnd w:id="357"/>
      <w:bookmarkEnd w:id="358"/>
      <w:bookmarkEnd w:id="359"/>
      <w:bookmarkEnd w:id="360"/>
      <w:bookmarkEnd w:id="361"/>
      <w:bookmarkEnd w:id="362"/>
      <w:bookmarkEnd w:id="363"/>
      <w:bookmarkEnd w:id="364"/>
      <w:bookmarkEnd w:id="365"/>
      <w:bookmarkEnd w:id="366"/>
      <w:bookmarkEnd w:id="367"/>
    </w:p>
    <w:p w:rsidR="00717F60" w:rsidRPr="001E3137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68" w:name="_Ref191386548"/>
      <w:r w:rsidRPr="001E3137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1E3137">
        <w:rPr>
          <w:sz w:val="24"/>
          <w:szCs w:val="24"/>
        </w:rPr>
        <w:t xml:space="preserve">(бумажной) </w:t>
      </w:r>
      <w:r w:rsidRPr="001E3137">
        <w:rPr>
          <w:bCs w:val="0"/>
          <w:sz w:val="24"/>
          <w:szCs w:val="24"/>
        </w:rPr>
        <w:t>форме не предусмотрено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fldSimple w:instr=" REF _Ref440272256 \r \h  \* MERGEFORMAT ">
        <w:r w:rsidR="00093638" w:rsidRPr="00093638">
          <w:rPr>
            <w:sz w:val="24"/>
            <w:szCs w:val="24"/>
          </w:rPr>
          <w:t>5.14</w:t>
        </w:r>
      </w:fldSimple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fldSimple w:instr=" REF _Ref465847449 \r \h  \* MERGEFORMAT ">
        <w:r w:rsidR="00093638" w:rsidRPr="00093638">
          <w:rPr>
            <w:sz w:val="24"/>
            <w:szCs w:val="24"/>
          </w:rPr>
          <w:t>5.15</w:t>
        </w:r>
      </w:fldSimple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1E3137">
        <w:rPr>
          <w:bCs w:val="0"/>
          <w:sz w:val="24"/>
          <w:szCs w:val="24"/>
        </w:rPr>
        <w:t>.</w:t>
      </w:r>
      <w:bookmarkEnd w:id="368"/>
    </w:p>
    <w:p w:rsidR="00717F60" w:rsidRPr="00D71E6D" w:rsidRDefault="00717F60" w:rsidP="00E71A48">
      <w:pPr>
        <w:pStyle w:val="3"/>
        <w:spacing w:line="264" w:lineRule="auto"/>
        <w:rPr>
          <w:szCs w:val="24"/>
        </w:rPr>
      </w:pPr>
      <w:bookmarkStart w:id="369" w:name="_Ref306008743"/>
      <w:bookmarkStart w:id="370" w:name="_Toc440361329"/>
      <w:bookmarkStart w:id="371" w:name="_Toc440376084"/>
      <w:bookmarkStart w:id="372" w:name="_Toc440376211"/>
      <w:bookmarkStart w:id="373" w:name="_Toc440382476"/>
      <w:bookmarkStart w:id="374" w:name="_Toc440447146"/>
      <w:bookmarkStart w:id="375" w:name="_Toc440632306"/>
      <w:bookmarkStart w:id="376" w:name="_Toc440875079"/>
      <w:bookmarkStart w:id="377" w:name="_Toc441131066"/>
      <w:bookmarkStart w:id="378" w:name="_Toc465774587"/>
      <w:bookmarkStart w:id="379" w:name="_Toc465848816"/>
      <w:bookmarkStart w:id="380" w:name="_Toc468875318"/>
      <w:bookmarkStart w:id="381" w:name="_Toc469488370"/>
      <w:bookmarkStart w:id="382" w:name="_Toc471894891"/>
      <w:r w:rsidRPr="00D71E6D">
        <w:rPr>
          <w:szCs w:val="24"/>
        </w:rPr>
        <w:t xml:space="preserve">Требования к сроку действия </w:t>
      </w:r>
      <w:r w:rsidR="004B5EB3" w:rsidRPr="00D71E6D">
        <w:rPr>
          <w:szCs w:val="24"/>
        </w:rPr>
        <w:t>Заявк</w:t>
      </w:r>
      <w:r w:rsidRPr="00D71E6D">
        <w:rPr>
          <w:szCs w:val="24"/>
        </w:rPr>
        <w:t>и</w:t>
      </w:r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</w:p>
    <w:p w:rsidR="00717F60" w:rsidRPr="00D71E6D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383" w:name="_Ref303683455"/>
      <w:r w:rsidRPr="00D71E6D">
        <w:rPr>
          <w:bCs w:val="0"/>
          <w:sz w:val="24"/>
          <w:szCs w:val="24"/>
        </w:rPr>
        <w:t>Заявк</w:t>
      </w:r>
      <w:r w:rsidR="00717F60" w:rsidRPr="00D71E6D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71E6D">
        <w:rPr>
          <w:bCs w:val="0"/>
          <w:sz w:val="24"/>
          <w:szCs w:val="24"/>
        </w:rPr>
        <w:t>Участник</w:t>
      </w:r>
      <w:r w:rsidR="00717F60" w:rsidRPr="00D71E6D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71E6D">
        <w:rPr>
          <w:bCs w:val="0"/>
          <w:sz w:val="24"/>
          <w:szCs w:val="24"/>
        </w:rPr>
        <w:t>90</w:t>
      </w:r>
      <w:r w:rsidR="00717F60" w:rsidRPr="00D71E6D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71E6D">
        <w:rPr>
          <w:bCs w:val="0"/>
          <w:sz w:val="24"/>
          <w:szCs w:val="24"/>
        </w:rPr>
        <w:t xml:space="preserve">подачи </w:t>
      </w:r>
      <w:r w:rsidR="00717F60" w:rsidRPr="00D71E6D">
        <w:rPr>
          <w:bCs w:val="0"/>
          <w:sz w:val="24"/>
          <w:szCs w:val="24"/>
        </w:rPr>
        <w:t>Заявок</w:t>
      </w:r>
      <w:r w:rsidR="00D71E6D">
        <w:rPr>
          <w:bCs w:val="0"/>
          <w:sz w:val="24"/>
          <w:szCs w:val="24"/>
        </w:rPr>
        <w:t xml:space="preserve"> </w:t>
      </w:r>
      <w:r w:rsidR="00D71E6D" w:rsidRPr="00D71E6D">
        <w:rPr>
          <w:bCs w:val="0"/>
          <w:sz w:val="24"/>
          <w:szCs w:val="24"/>
        </w:rPr>
        <w:t xml:space="preserve">(п. </w:t>
      </w:r>
      <w:fldSimple w:instr=" REF _Ref440289953 \r \h  \* MERGEFORMAT ">
        <w:r w:rsidR="00093638" w:rsidRPr="00093638">
          <w:rPr>
            <w:bCs w:val="0"/>
            <w:sz w:val="24"/>
            <w:szCs w:val="24"/>
          </w:rPr>
          <w:t>3.4.1.3</w:t>
        </w:r>
      </w:fldSimple>
      <w:r w:rsidR="00D71E6D" w:rsidRPr="00D71E6D">
        <w:rPr>
          <w:bCs w:val="0"/>
          <w:sz w:val="24"/>
          <w:szCs w:val="24"/>
        </w:rPr>
        <w:t>)</w:t>
      </w:r>
      <w:r w:rsidR="00717F60" w:rsidRPr="00D71E6D">
        <w:rPr>
          <w:bCs w:val="0"/>
          <w:sz w:val="24"/>
          <w:szCs w:val="24"/>
        </w:rPr>
        <w:t>.</w:t>
      </w:r>
      <w:bookmarkEnd w:id="383"/>
    </w:p>
    <w:p w:rsidR="00717F60" w:rsidRPr="00E71A48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84" w:name="_Toc440361330"/>
      <w:bookmarkStart w:id="385" w:name="_Toc440376085"/>
      <w:bookmarkStart w:id="386" w:name="_Toc440376212"/>
      <w:bookmarkStart w:id="387" w:name="_Toc440382477"/>
      <w:bookmarkStart w:id="388" w:name="_Toc440447147"/>
      <w:bookmarkStart w:id="389" w:name="_Toc440632307"/>
      <w:bookmarkStart w:id="390" w:name="_Toc440875080"/>
      <w:bookmarkStart w:id="391" w:name="_Toc441131067"/>
      <w:bookmarkStart w:id="392" w:name="_Toc465774588"/>
      <w:bookmarkStart w:id="393" w:name="_Toc465848817"/>
      <w:bookmarkStart w:id="394" w:name="_Toc468875319"/>
      <w:bookmarkStart w:id="395" w:name="_Toc469488371"/>
      <w:bookmarkStart w:id="396" w:name="_Toc471894892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E71A48">
        <w:rPr>
          <w:bCs w:val="0"/>
          <w:sz w:val="24"/>
          <w:szCs w:val="24"/>
        </w:rPr>
        <w:t>апостилированный</w:t>
      </w:r>
      <w:proofErr w:type="spellEnd"/>
      <w:r w:rsidRPr="00E71A48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97" w:name="_Toc440361331"/>
      <w:bookmarkStart w:id="398" w:name="_Toc440376086"/>
      <w:bookmarkStart w:id="399" w:name="_Toc440376213"/>
      <w:bookmarkStart w:id="400" w:name="_Toc440382478"/>
      <w:bookmarkStart w:id="401" w:name="_Toc440447148"/>
      <w:bookmarkStart w:id="402" w:name="_Toc440632308"/>
      <w:bookmarkStart w:id="403" w:name="_Toc440875081"/>
      <w:bookmarkStart w:id="404" w:name="_Toc441131068"/>
      <w:bookmarkStart w:id="405" w:name="_Toc465774589"/>
      <w:bookmarkStart w:id="406" w:name="_Toc465848818"/>
      <w:bookmarkStart w:id="407" w:name="_Toc468875320"/>
      <w:bookmarkStart w:id="408" w:name="_Toc469488372"/>
      <w:bookmarkStart w:id="409" w:name="_Toc471894893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Все суммы денежных сре</w:t>
      </w:r>
      <w:proofErr w:type="gramStart"/>
      <w:r w:rsidRPr="00E71A48">
        <w:rPr>
          <w:bCs w:val="0"/>
          <w:sz w:val="24"/>
          <w:szCs w:val="24"/>
        </w:rPr>
        <w:t>дств в д</w:t>
      </w:r>
      <w:proofErr w:type="gramEnd"/>
      <w:r w:rsidRPr="00E71A48">
        <w:rPr>
          <w:bCs w:val="0"/>
          <w:sz w:val="24"/>
          <w:szCs w:val="24"/>
        </w:rPr>
        <w:t xml:space="preserve">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у, должны быть выражены в рублях</w:t>
      </w:r>
      <w:r w:rsidR="00676A76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</w:t>
      </w:r>
      <w:r w:rsidRPr="00E71A48">
        <w:rPr>
          <w:bCs w:val="0"/>
          <w:sz w:val="24"/>
          <w:szCs w:val="24"/>
        </w:rPr>
        <w:lastRenderedPageBreak/>
        <w:t xml:space="preserve">оригинала при условии, что к этим документам будут приложены комментарии с переводом этих сумм в рубли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фиксируется в рублях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C12FA4" w:rsidRDefault="00717F60" w:rsidP="00E71A48">
      <w:pPr>
        <w:pStyle w:val="3"/>
        <w:spacing w:line="264" w:lineRule="auto"/>
        <w:rPr>
          <w:szCs w:val="24"/>
        </w:rPr>
      </w:pPr>
      <w:bookmarkStart w:id="410" w:name="_Toc440361332"/>
      <w:bookmarkStart w:id="411" w:name="_Toc440376087"/>
      <w:bookmarkStart w:id="412" w:name="_Toc440376214"/>
      <w:bookmarkStart w:id="413" w:name="_Toc440382479"/>
      <w:bookmarkStart w:id="414" w:name="_Toc440447149"/>
      <w:bookmarkStart w:id="415" w:name="_Toc440632309"/>
      <w:bookmarkStart w:id="416" w:name="_Toc440875082"/>
      <w:bookmarkStart w:id="417" w:name="_Toc441131069"/>
      <w:bookmarkStart w:id="418" w:name="_Toc465774590"/>
      <w:bookmarkStart w:id="419" w:name="_Toc465848819"/>
      <w:bookmarkStart w:id="420" w:name="_Ref468874794"/>
      <w:bookmarkStart w:id="421" w:name="_Toc468875321"/>
      <w:bookmarkStart w:id="422" w:name="_Toc469488373"/>
      <w:bookmarkStart w:id="423" w:name="_Toc471894894"/>
      <w:r w:rsidRPr="00C12FA4">
        <w:rPr>
          <w:szCs w:val="24"/>
        </w:rPr>
        <w:t xml:space="preserve">Начальная (максимальная) цена </w:t>
      </w:r>
      <w:r w:rsidR="00123C70" w:rsidRPr="00C12FA4">
        <w:rPr>
          <w:szCs w:val="24"/>
        </w:rPr>
        <w:t>Договор</w:t>
      </w:r>
      <w:r w:rsidRPr="00C12FA4">
        <w:rPr>
          <w:szCs w:val="24"/>
        </w:rPr>
        <w:t>а (цена лота)</w:t>
      </w:r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</w:p>
    <w:p w:rsidR="00216641" w:rsidRPr="00696181" w:rsidRDefault="00717F60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696181">
        <w:rPr>
          <w:bCs w:val="0"/>
          <w:sz w:val="24"/>
          <w:szCs w:val="24"/>
        </w:rPr>
        <w:t xml:space="preserve">Начальная (максимальная) цена </w:t>
      </w:r>
      <w:r w:rsidR="00123C70" w:rsidRPr="00696181">
        <w:rPr>
          <w:bCs w:val="0"/>
          <w:sz w:val="24"/>
          <w:szCs w:val="24"/>
        </w:rPr>
        <w:t>Договор</w:t>
      </w:r>
      <w:r w:rsidRPr="00696181">
        <w:rPr>
          <w:bCs w:val="0"/>
          <w:sz w:val="24"/>
          <w:szCs w:val="24"/>
        </w:rPr>
        <w:t>а</w:t>
      </w:r>
      <w:r w:rsidR="00216641" w:rsidRPr="00696181">
        <w:rPr>
          <w:bCs w:val="0"/>
          <w:sz w:val="24"/>
          <w:szCs w:val="24"/>
        </w:rPr>
        <w:t>:</w:t>
      </w:r>
    </w:p>
    <w:p w:rsidR="00717F60" w:rsidRPr="00C12FA4" w:rsidRDefault="00216641" w:rsidP="00216641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bCs w:val="0"/>
          <w:sz w:val="24"/>
          <w:szCs w:val="24"/>
        </w:rPr>
      </w:pPr>
      <w:proofErr w:type="gramStart"/>
      <w:r w:rsidRPr="00696181">
        <w:rPr>
          <w:b/>
          <w:bCs w:val="0"/>
          <w:sz w:val="24"/>
          <w:szCs w:val="24"/>
          <w:u w:val="single"/>
        </w:rPr>
        <w:t>По Лоту №1:</w:t>
      </w:r>
      <w:r w:rsidR="00717F60" w:rsidRPr="00696181">
        <w:rPr>
          <w:bCs w:val="0"/>
          <w:sz w:val="24"/>
          <w:szCs w:val="24"/>
        </w:rPr>
        <w:t xml:space="preserve"> </w:t>
      </w:r>
      <w:r w:rsidR="00AE3F89" w:rsidRPr="00A55103">
        <w:t xml:space="preserve"> </w:t>
      </w:r>
      <w:r w:rsidR="007039C7" w:rsidRPr="00D76583">
        <w:rPr>
          <w:b/>
          <w:sz w:val="24"/>
          <w:szCs w:val="24"/>
        </w:rPr>
        <w:t>1 564 320,00</w:t>
      </w:r>
      <w:r w:rsidR="007039C7" w:rsidRPr="00A75E59">
        <w:rPr>
          <w:sz w:val="24"/>
          <w:szCs w:val="24"/>
        </w:rPr>
        <w:t xml:space="preserve"> </w:t>
      </w:r>
      <w:r w:rsidR="007039C7" w:rsidRPr="00A55103">
        <w:t>(</w:t>
      </w:r>
      <w:r w:rsidR="007039C7" w:rsidRPr="00D76583">
        <w:t>один миллион пятьсот шестьдесят четыре тысячи триста двадцать</w:t>
      </w:r>
      <w:r w:rsidR="007039C7">
        <w:t>)</w:t>
      </w:r>
      <w:r w:rsidR="007039C7" w:rsidRPr="00D76583">
        <w:t xml:space="preserve"> рублей </w:t>
      </w:r>
      <w:r w:rsidR="007039C7" w:rsidRPr="008B3871">
        <w:t xml:space="preserve"> </w:t>
      </w:r>
      <w:r w:rsidR="007039C7" w:rsidRPr="00A55103">
        <w:t xml:space="preserve">00 копеек РФ, без учета НДС; НДС составляет </w:t>
      </w:r>
      <w:r w:rsidR="007039C7" w:rsidRPr="00D76583">
        <w:rPr>
          <w:b/>
          <w:sz w:val="24"/>
          <w:szCs w:val="24"/>
        </w:rPr>
        <w:t>281 577,60</w:t>
      </w:r>
      <w:r w:rsidR="007039C7" w:rsidRPr="00A75E59">
        <w:rPr>
          <w:sz w:val="24"/>
          <w:szCs w:val="24"/>
        </w:rPr>
        <w:t xml:space="preserve"> </w:t>
      </w:r>
      <w:r w:rsidR="007039C7" w:rsidRPr="00A55103">
        <w:t>(</w:t>
      </w:r>
      <w:r w:rsidR="007039C7" w:rsidRPr="00D76583">
        <w:t>двести восемьдесят одна тысяча пятьсот семьдесят семь</w:t>
      </w:r>
      <w:r w:rsidR="007039C7">
        <w:t>)</w:t>
      </w:r>
      <w:r w:rsidR="007039C7" w:rsidRPr="00D76583">
        <w:t xml:space="preserve"> рублей </w:t>
      </w:r>
      <w:r w:rsidR="007039C7" w:rsidRPr="0082509E">
        <w:t xml:space="preserve"> </w:t>
      </w:r>
      <w:r w:rsidR="007039C7">
        <w:t>0</w:t>
      </w:r>
      <w:r w:rsidR="007039C7" w:rsidRPr="00A55103">
        <w:t xml:space="preserve">0 копеек РФ; </w:t>
      </w:r>
      <w:r w:rsidR="007039C7" w:rsidRPr="00D76583">
        <w:rPr>
          <w:b/>
          <w:sz w:val="24"/>
          <w:szCs w:val="24"/>
        </w:rPr>
        <w:t>1 845 897,60</w:t>
      </w:r>
      <w:r w:rsidR="007039C7" w:rsidRPr="00A75E59">
        <w:rPr>
          <w:sz w:val="24"/>
          <w:szCs w:val="24"/>
        </w:rPr>
        <w:t xml:space="preserve"> </w:t>
      </w:r>
      <w:r w:rsidR="007039C7" w:rsidRPr="00A55103">
        <w:t>(</w:t>
      </w:r>
      <w:r w:rsidR="007039C7" w:rsidRPr="00D76583">
        <w:t>один миллион восемьсот сорок пять тысяч восемьсот девяносто семь</w:t>
      </w:r>
      <w:r w:rsidR="007039C7">
        <w:t>)</w:t>
      </w:r>
      <w:r w:rsidR="007039C7" w:rsidRPr="00D76583">
        <w:t xml:space="preserve"> рублей </w:t>
      </w:r>
      <w:r w:rsidR="007039C7" w:rsidRPr="0082509E">
        <w:t xml:space="preserve"> </w:t>
      </w:r>
      <w:r w:rsidR="007039C7" w:rsidRPr="00185EFC">
        <w:t xml:space="preserve"> </w:t>
      </w:r>
      <w:r w:rsidR="007039C7" w:rsidRPr="00CD29DA">
        <w:t xml:space="preserve"> </w:t>
      </w:r>
      <w:r w:rsidR="007039C7">
        <w:t>0</w:t>
      </w:r>
      <w:r w:rsidR="007039C7" w:rsidRPr="00A55103">
        <w:t>0 копеек РФ, с учетом НДС</w:t>
      </w:r>
      <w:r w:rsidR="00EF08A8">
        <w:t>.</w:t>
      </w:r>
      <w:proofErr w:type="gramEnd"/>
    </w:p>
    <w:p w:rsidR="004F657D" w:rsidRPr="00AE1D21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A25C1">
        <w:rPr>
          <w:sz w:val="24"/>
          <w:szCs w:val="24"/>
        </w:rPr>
        <w:t xml:space="preserve">Организатор отклонит </w:t>
      </w:r>
      <w:r w:rsidRPr="001365D6">
        <w:rPr>
          <w:sz w:val="24"/>
          <w:szCs w:val="24"/>
        </w:rPr>
        <w:t xml:space="preserve">Заявку Участника только на том основании, что </w:t>
      </w:r>
      <w:r w:rsidRPr="00AE1D21">
        <w:rPr>
          <w:sz w:val="24"/>
          <w:szCs w:val="24"/>
        </w:rPr>
        <w:t xml:space="preserve">предложенная Участником цена превышает установленную начальную (максимальную) цену </w:t>
      </w:r>
      <w:r w:rsidR="00653830">
        <w:rPr>
          <w:sz w:val="24"/>
          <w:szCs w:val="24"/>
        </w:rPr>
        <w:t>Договора (</w:t>
      </w:r>
      <w:r w:rsidR="00653830" w:rsidRPr="00CC5DE8">
        <w:rPr>
          <w:sz w:val="24"/>
          <w:szCs w:val="24"/>
        </w:rPr>
        <w:t>Лота</w:t>
      </w:r>
      <w:r w:rsidR="00653830">
        <w:rPr>
          <w:sz w:val="24"/>
          <w:szCs w:val="24"/>
        </w:rPr>
        <w:t>)</w:t>
      </w:r>
      <w:r w:rsidR="004F657D" w:rsidRPr="00AE1D21">
        <w:rPr>
          <w:bCs w:val="0"/>
          <w:sz w:val="24"/>
          <w:szCs w:val="24"/>
        </w:rPr>
        <w:t>.</w:t>
      </w:r>
    </w:p>
    <w:p w:rsidR="00546518" w:rsidRPr="002A338C" w:rsidRDefault="00BD74DF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653830">
        <w:rPr>
          <w:sz w:val="24"/>
          <w:szCs w:val="24"/>
        </w:rPr>
        <w:t>Договора (</w:t>
      </w:r>
      <w:r w:rsidR="00653830" w:rsidRPr="00CC5DE8">
        <w:rPr>
          <w:sz w:val="24"/>
          <w:szCs w:val="24"/>
        </w:rPr>
        <w:t>Лота</w:t>
      </w:r>
      <w:r w:rsidR="00653830">
        <w:rPr>
          <w:sz w:val="24"/>
          <w:szCs w:val="24"/>
        </w:rPr>
        <w:t>)</w:t>
      </w:r>
      <w:r w:rsidRPr="00AE1D21">
        <w:rPr>
          <w:sz w:val="24"/>
          <w:szCs w:val="24"/>
        </w:rPr>
        <w:t xml:space="preserve"> по данному филиалу</w:t>
      </w:r>
      <w:r w:rsidR="00546518" w:rsidRPr="00AE1D21">
        <w:rPr>
          <w:sz w:val="24"/>
          <w:szCs w:val="24"/>
        </w:rPr>
        <w:t>.</w:t>
      </w:r>
    </w:p>
    <w:p w:rsidR="002A338C" w:rsidRPr="00491992" w:rsidRDefault="002A338C" w:rsidP="002A338C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sz w:val="24"/>
          <w:szCs w:val="24"/>
        </w:rPr>
      </w:pPr>
      <w:r w:rsidRPr="00491992">
        <w:rPr>
          <w:sz w:val="24"/>
          <w:szCs w:val="24"/>
        </w:rPr>
        <w:t xml:space="preserve">Начальная (предельная) цена, указанная в п. </w:t>
      </w:r>
      <w:r w:rsidR="009A6D40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9A6D40">
        <w:rPr>
          <w:sz w:val="24"/>
          <w:szCs w:val="24"/>
        </w:rPr>
      </w:r>
      <w:r w:rsidR="009A6D40">
        <w:rPr>
          <w:sz w:val="24"/>
          <w:szCs w:val="24"/>
        </w:rPr>
        <w:fldChar w:fldCharType="separate"/>
      </w:r>
      <w:r>
        <w:rPr>
          <w:sz w:val="24"/>
          <w:szCs w:val="24"/>
        </w:rPr>
        <w:t>3.3.7.1</w:t>
      </w:r>
      <w:r w:rsidR="009A6D40">
        <w:rPr>
          <w:sz w:val="24"/>
          <w:szCs w:val="24"/>
        </w:rPr>
        <w:fldChar w:fldCharType="end"/>
      </w:r>
      <w:r w:rsidRPr="00491992">
        <w:rPr>
          <w:sz w:val="24"/>
          <w:szCs w:val="24"/>
        </w:rPr>
        <w:t xml:space="preserve">, является ценой заключаемого договора по каждому из лотов, в </w:t>
      </w:r>
      <w:r w:rsidRPr="00491992">
        <w:rPr>
          <w:bCs w:val="0"/>
          <w:sz w:val="24"/>
          <w:szCs w:val="24"/>
        </w:rPr>
        <w:t>Сводной таблице стоимости услуг (</w:t>
      </w:r>
      <w:r w:rsidRPr="00491992">
        <w:rPr>
          <w:bCs w:val="0"/>
          <w:spacing w:val="-2"/>
          <w:sz w:val="24"/>
          <w:szCs w:val="24"/>
        </w:rPr>
        <w:t>под</w:t>
      </w:r>
      <w:r w:rsidRPr="00491992">
        <w:rPr>
          <w:bCs w:val="0"/>
          <w:sz w:val="24"/>
          <w:szCs w:val="24"/>
        </w:rPr>
        <w:t xml:space="preserve">раздел </w:t>
      </w:r>
      <w:fldSimple w:instr=" REF _Ref440271072 \r \h  \* MERGEFORMAT ">
        <w:r w:rsidRPr="00DA443D">
          <w:rPr>
            <w:bCs w:val="0"/>
            <w:sz w:val="24"/>
            <w:szCs w:val="24"/>
          </w:rPr>
          <w:t>5.2</w:t>
        </w:r>
      </w:fldSimple>
      <w:r w:rsidRPr="00491992">
        <w:rPr>
          <w:bCs w:val="0"/>
          <w:sz w:val="24"/>
          <w:szCs w:val="24"/>
        </w:rPr>
        <w:t>)</w:t>
      </w:r>
      <w:r w:rsidRPr="00491992">
        <w:rPr>
          <w:sz w:val="24"/>
          <w:szCs w:val="24"/>
        </w:rPr>
        <w:t xml:space="preserve"> Участники должны указывать стоимости единицы продукции, указанной в Приложении №1 к настоящей документации. В рамках оценочной стадии (п. </w:t>
      </w:r>
      <w:r w:rsidR="009A6D40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_Ref306138385 \r \h </w:instrText>
      </w:r>
      <w:r w:rsidR="009A6D40">
        <w:rPr>
          <w:sz w:val="24"/>
          <w:szCs w:val="24"/>
        </w:rPr>
      </w:r>
      <w:r w:rsidR="009A6D40">
        <w:rPr>
          <w:sz w:val="24"/>
          <w:szCs w:val="24"/>
        </w:rPr>
        <w:fldChar w:fldCharType="separate"/>
      </w:r>
      <w:r>
        <w:rPr>
          <w:sz w:val="24"/>
          <w:szCs w:val="24"/>
        </w:rPr>
        <w:t>3.6.4</w:t>
      </w:r>
      <w:r w:rsidR="009A6D40">
        <w:rPr>
          <w:sz w:val="24"/>
          <w:szCs w:val="24"/>
        </w:rPr>
        <w:fldChar w:fldCharType="end"/>
      </w:r>
      <w:r w:rsidRPr="00491992">
        <w:rPr>
          <w:sz w:val="24"/>
          <w:szCs w:val="24"/>
        </w:rPr>
        <w:t>) ранжирование Участников по ценовому критерию будет проводиться в соответствии со стоимостями за единицу продукции.</w:t>
      </w:r>
    </w:p>
    <w:p w:rsidR="004F657D" w:rsidRPr="00AE1D21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Цена в письме о подаче оферты </w:t>
      </w:r>
      <w:r w:rsidR="003F3A69" w:rsidRPr="00AE1D21">
        <w:rPr>
          <w:bCs w:val="0"/>
          <w:spacing w:val="-2"/>
          <w:sz w:val="24"/>
          <w:szCs w:val="24"/>
        </w:rPr>
        <w:t>(под</w:t>
      </w:r>
      <w:r w:rsidR="003F3A69" w:rsidRPr="00AE1D21">
        <w:rPr>
          <w:bCs w:val="0"/>
          <w:sz w:val="24"/>
          <w:szCs w:val="24"/>
        </w:rPr>
        <w:t xml:space="preserve">раздел </w:t>
      </w:r>
      <w:fldSimple w:instr=" REF _Ref55336310 \r \h  \* MERGEFORMAT ">
        <w:r w:rsidR="00093638" w:rsidRPr="00093638">
          <w:rPr>
            <w:bCs w:val="0"/>
            <w:sz w:val="24"/>
            <w:szCs w:val="24"/>
          </w:rPr>
          <w:t>5.1</w:t>
        </w:r>
      </w:fldSimple>
      <w:r w:rsidR="003F3A69" w:rsidRPr="00AE1D21">
        <w:rPr>
          <w:bCs w:val="0"/>
          <w:sz w:val="24"/>
          <w:szCs w:val="24"/>
          <w:lang w:eastAsia="ru-RU"/>
        </w:rPr>
        <w:t>)</w:t>
      </w:r>
      <w:r w:rsidRPr="00AE1D21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AE1D21">
        <w:rPr>
          <w:bCs w:val="0"/>
          <w:sz w:val="24"/>
          <w:szCs w:val="24"/>
        </w:rPr>
        <w:t>Сводной таблице стоимости</w:t>
      </w:r>
      <w:r w:rsidR="00525723" w:rsidRPr="00AE1D21">
        <w:rPr>
          <w:bCs w:val="0"/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</w:t>
      </w:r>
      <w:r w:rsidR="003F3A69" w:rsidRPr="00AE1D21">
        <w:rPr>
          <w:bCs w:val="0"/>
          <w:sz w:val="24"/>
          <w:szCs w:val="24"/>
        </w:rPr>
        <w:t>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 xml:space="preserve">раздел </w:t>
      </w:r>
      <w:fldSimple w:instr=" REF _Ref440271072 \r \h  \* MERGEFORMAT ">
        <w:r w:rsidR="00093638" w:rsidRPr="00093638">
          <w:rPr>
            <w:bCs w:val="0"/>
            <w:sz w:val="24"/>
            <w:szCs w:val="24"/>
          </w:rPr>
          <w:t>5.2</w:t>
        </w:r>
      </w:fldSimple>
      <w:r w:rsidR="003F3A69" w:rsidRPr="00AE1D21">
        <w:rPr>
          <w:bCs w:val="0"/>
          <w:sz w:val="24"/>
          <w:szCs w:val="24"/>
        </w:rPr>
        <w:t>)</w:t>
      </w:r>
      <w:r w:rsidR="00BD74DF" w:rsidRPr="00AE1D21">
        <w:rPr>
          <w:bCs w:val="0"/>
          <w:sz w:val="24"/>
          <w:szCs w:val="24"/>
        </w:rPr>
        <w:t>,</w:t>
      </w:r>
      <w:r w:rsidR="00EA1723" w:rsidRPr="00AE1D21">
        <w:rPr>
          <w:sz w:val="24"/>
          <w:szCs w:val="24"/>
        </w:rPr>
        <w:t xml:space="preserve"> Графике оплаты оказания услуг (подраздел </w:t>
      </w:r>
      <w:fldSimple w:instr=" REF _Ref440361439 \r \h  \* MERGEFORMAT ">
        <w:r w:rsidR="00093638" w:rsidRPr="00093638">
          <w:rPr>
            <w:sz w:val="24"/>
            <w:szCs w:val="24"/>
          </w:rPr>
          <w:t>5.5</w:t>
        </w:r>
      </w:fldSimple>
      <w:r w:rsidR="00EA1723" w:rsidRPr="00AE1D21">
        <w:rPr>
          <w:sz w:val="24"/>
          <w:szCs w:val="24"/>
        </w:rPr>
        <w:t>)</w:t>
      </w:r>
      <w:r w:rsidR="00BD74DF" w:rsidRPr="00AE1D21">
        <w:rPr>
          <w:bCs w:val="0"/>
          <w:sz w:val="24"/>
          <w:szCs w:val="24"/>
        </w:rPr>
        <w:t xml:space="preserve"> и </w:t>
      </w:r>
      <w:r w:rsidR="00BD74DF" w:rsidRPr="00AE1D21">
        <w:rPr>
          <w:sz w:val="24"/>
          <w:szCs w:val="24"/>
        </w:rPr>
        <w:t>на «котировочной доске» ЭТП</w:t>
      </w:r>
      <w:r w:rsidRPr="00AE1D21">
        <w:rPr>
          <w:bCs w:val="0"/>
          <w:sz w:val="24"/>
          <w:szCs w:val="24"/>
        </w:rPr>
        <w:t>. В противном случае Заявк</w:t>
      </w:r>
      <w:r w:rsidR="009F10B1" w:rsidRPr="00AE1D21">
        <w:rPr>
          <w:bCs w:val="0"/>
          <w:sz w:val="24"/>
          <w:szCs w:val="24"/>
        </w:rPr>
        <w:t>а</w:t>
      </w:r>
      <w:r w:rsidRPr="00AE1D21">
        <w:rPr>
          <w:bCs w:val="0"/>
          <w:sz w:val="24"/>
          <w:szCs w:val="24"/>
        </w:rPr>
        <w:t xml:space="preserve"> Участника будет отклонен</w:t>
      </w:r>
      <w:r w:rsidR="009F10B1" w:rsidRPr="00AE1D21">
        <w:rPr>
          <w:bCs w:val="0"/>
          <w:sz w:val="24"/>
          <w:szCs w:val="24"/>
        </w:rPr>
        <w:t>а</w:t>
      </w:r>
      <w:r w:rsidRPr="00AE1D21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EB7BE2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fldSimple w:instr=" REF _Ref306138385 \r \h  \* MERGEFORMAT ">
        <w:r w:rsidR="00093638" w:rsidRPr="00093638">
          <w:rPr>
            <w:bCs w:val="0"/>
            <w:sz w:val="24"/>
            <w:szCs w:val="24"/>
          </w:rPr>
          <w:t>3.6.4</w:t>
        </w:r>
      </w:fldSimple>
      <w:r w:rsidRPr="00AE1D21">
        <w:rPr>
          <w:bCs w:val="0"/>
          <w:sz w:val="24"/>
          <w:szCs w:val="24"/>
        </w:rPr>
        <w:t xml:space="preserve"> настоящей Документации, Закупочная комиссия </w:t>
      </w:r>
      <w:r w:rsidRPr="00EB7BE2">
        <w:rPr>
          <w:bCs w:val="0"/>
          <w:sz w:val="24"/>
          <w:szCs w:val="24"/>
        </w:rPr>
        <w:t>оценивает и сопоставляет стоимость Заявки без учета НДС.</w:t>
      </w:r>
    </w:p>
    <w:p w:rsidR="006371C4" w:rsidRPr="00EB7BE2" w:rsidRDefault="006371C4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fldSimple w:instr=" REF _Ref465670219 \r \h  \* MERGEFORMAT ">
        <w:r w:rsidR="00093638" w:rsidRPr="00093638">
          <w:rPr>
            <w:bCs w:val="0"/>
            <w:sz w:val="24"/>
            <w:szCs w:val="24"/>
          </w:rPr>
          <w:t>3.11</w:t>
        </w:r>
      </w:fldSimple>
      <w:r w:rsidRPr="00EB7BE2">
        <w:rPr>
          <w:bCs w:val="0"/>
          <w:sz w:val="24"/>
          <w:szCs w:val="24"/>
        </w:rPr>
        <w:t xml:space="preserve"> данной документации.</w:t>
      </w:r>
    </w:p>
    <w:p w:rsidR="002A5B42" w:rsidRPr="00EB7BE2" w:rsidRDefault="00717F60" w:rsidP="00E71A48">
      <w:pPr>
        <w:pStyle w:val="3"/>
        <w:spacing w:line="264" w:lineRule="auto"/>
        <w:rPr>
          <w:szCs w:val="24"/>
        </w:rPr>
      </w:pPr>
      <w:bookmarkStart w:id="424" w:name="_Ref191386407"/>
      <w:bookmarkStart w:id="425" w:name="_Ref191386526"/>
      <w:bookmarkStart w:id="426" w:name="_Toc440361333"/>
      <w:bookmarkStart w:id="427" w:name="_Toc440376088"/>
      <w:bookmarkStart w:id="428" w:name="_Toc440376215"/>
      <w:bookmarkStart w:id="429" w:name="_Toc440382480"/>
      <w:bookmarkStart w:id="430" w:name="_Toc440447150"/>
      <w:bookmarkStart w:id="431" w:name="_Toc440632310"/>
      <w:bookmarkStart w:id="432" w:name="_Toc440875083"/>
      <w:bookmarkStart w:id="433" w:name="_Toc441131070"/>
      <w:bookmarkStart w:id="434" w:name="_Toc465774591"/>
      <w:bookmarkStart w:id="435" w:name="_Toc465848820"/>
      <w:bookmarkStart w:id="436" w:name="_Toc468875322"/>
      <w:bookmarkStart w:id="437" w:name="_Toc469488374"/>
      <w:bookmarkStart w:id="438" w:name="_Toc471894895"/>
      <w:bookmarkStart w:id="439" w:name="_Ref303624481"/>
      <w:r w:rsidRPr="00EB7BE2">
        <w:rPr>
          <w:szCs w:val="24"/>
        </w:rPr>
        <w:t xml:space="preserve">Требования к </w:t>
      </w:r>
      <w:r w:rsidR="009C744E" w:rsidRPr="00EB7BE2">
        <w:rPr>
          <w:szCs w:val="24"/>
        </w:rPr>
        <w:t>Участник</w:t>
      </w:r>
      <w:r w:rsidRPr="00EB7BE2">
        <w:rPr>
          <w:szCs w:val="24"/>
        </w:rPr>
        <w:t>у. Подтверждение соответствия предъявляемым требованиям</w:t>
      </w:r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  <w:bookmarkEnd w:id="436"/>
      <w:bookmarkEnd w:id="437"/>
      <w:bookmarkEnd w:id="438"/>
      <w:r w:rsidRPr="00EB7BE2">
        <w:rPr>
          <w:szCs w:val="24"/>
        </w:rPr>
        <w:t xml:space="preserve"> </w:t>
      </w:r>
    </w:p>
    <w:p w:rsidR="00E71628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40" w:name="_Ref93090116"/>
      <w:bookmarkStart w:id="441" w:name="_Ref191386482"/>
      <w:bookmarkStart w:id="442" w:name="_Ref440291364"/>
      <w:bookmarkEnd w:id="439"/>
      <w:r w:rsidRPr="00EB7BE2">
        <w:rPr>
          <w:bCs w:val="0"/>
          <w:sz w:val="24"/>
          <w:szCs w:val="24"/>
        </w:rPr>
        <w:t xml:space="preserve">Требования к </w:t>
      </w:r>
      <w:r w:rsidR="009C744E" w:rsidRPr="00EB7BE2">
        <w:rPr>
          <w:bCs w:val="0"/>
          <w:sz w:val="24"/>
          <w:szCs w:val="24"/>
        </w:rPr>
        <w:t>Участник</w:t>
      </w:r>
      <w:r w:rsidRPr="00EB7BE2">
        <w:rPr>
          <w:bCs w:val="0"/>
          <w:sz w:val="24"/>
          <w:szCs w:val="24"/>
        </w:rPr>
        <w:t>ам</w:t>
      </w:r>
      <w:bookmarkEnd w:id="440"/>
      <w:r w:rsidRPr="00EB7BE2">
        <w:rPr>
          <w:bCs w:val="0"/>
          <w:sz w:val="24"/>
          <w:szCs w:val="24"/>
        </w:rPr>
        <w:t>:</w:t>
      </w:r>
      <w:bookmarkStart w:id="443" w:name="_Ref306004833"/>
      <w:bookmarkEnd w:id="441"/>
      <w:r w:rsidR="000F4365" w:rsidRPr="00EB7BE2">
        <w:rPr>
          <w:bCs w:val="0"/>
          <w:sz w:val="24"/>
          <w:szCs w:val="24"/>
        </w:rPr>
        <w:t xml:space="preserve"> у</w:t>
      </w:r>
      <w:r w:rsidRPr="00EB7BE2">
        <w:rPr>
          <w:bCs w:val="0"/>
          <w:sz w:val="24"/>
          <w:szCs w:val="24"/>
        </w:rPr>
        <w:t xml:space="preserve">частвовать в процедуре </w:t>
      </w:r>
      <w:r w:rsidR="009C744E" w:rsidRPr="00EB7BE2">
        <w:rPr>
          <w:bCs w:val="0"/>
          <w:sz w:val="24"/>
          <w:szCs w:val="24"/>
        </w:rPr>
        <w:t>З</w:t>
      </w:r>
      <w:r w:rsidRPr="00EB7BE2">
        <w:rPr>
          <w:bCs w:val="0"/>
          <w:sz w:val="24"/>
          <w:szCs w:val="24"/>
        </w:rPr>
        <w:t xml:space="preserve">апроса предложений </w:t>
      </w:r>
      <w:r w:rsidRPr="00FA1C48">
        <w:rPr>
          <w:bCs w:val="0"/>
          <w:sz w:val="24"/>
          <w:szCs w:val="24"/>
        </w:rPr>
        <w:t xml:space="preserve">может любое юридическое, </w:t>
      </w:r>
      <w:r w:rsidRPr="00FA1C48">
        <w:rPr>
          <w:bCs w:val="0"/>
          <w:color w:val="000000"/>
          <w:sz w:val="24"/>
          <w:szCs w:val="24"/>
        </w:rPr>
        <w:t>физическое</w:t>
      </w:r>
      <w:r w:rsidRPr="00FA1C48">
        <w:rPr>
          <w:bCs w:val="0"/>
          <w:sz w:val="24"/>
          <w:szCs w:val="24"/>
        </w:rPr>
        <w:t xml:space="preserve"> лицо </w:t>
      </w:r>
      <w:r w:rsidR="00E71628" w:rsidRPr="00FA1C48">
        <w:rPr>
          <w:bCs w:val="0"/>
          <w:sz w:val="24"/>
          <w:szCs w:val="24"/>
        </w:rPr>
        <w:t>(в т.</w:t>
      </w:r>
      <w:r w:rsidR="003129D4" w:rsidRPr="00FA1C48">
        <w:rPr>
          <w:bCs w:val="0"/>
          <w:sz w:val="24"/>
          <w:szCs w:val="24"/>
        </w:rPr>
        <w:t xml:space="preserve"> </w:t>
      </w:r>
      <w:r w:rsidR="00E71628" w:rsidRPr="00FA1C48">
        <w:rPr>
          <w:bCs w:val="0"/>
          <w:sz w:val="24"/>
          <w:szCs w:val="24"/>
        </w:rPr>
        <w:t xml:space="preserve">ч. </w:t>
      </w:r>
      <w:r w:rsidRPr="00FA1C48">
        <w:rPr>
          <w:bCs w:val="0"/>
          <w:sz w:val="24"/>
          <w:szCs w:val="24"/>
        </w:rPr>
        <w:t>индивидуальный предприниматель</w:t>
      </w:r>
      <w:r w:rsidR="00E71628" w:rsidRPr="00FA1C48">
        <w:rPr>
          <w:bCs w:val="0"/>
          <w:sz w:val="24"/>
          <w:szCs w:val="24"/>
        </w:rPr>
        <w:t>)</w:t>
      </w:r>
      <w:r w:rsidR="00FA1C48" w:rsidRPr="00FA1C48">
        <w:rPr>
          <w:sz w:val="24"/>
          <w:szCs w:val="24"/>
        </w:rPr>
        <w:t xml:space="preserve"> являющееся субъектом малого и среднего предпринимательства</w:t>
      </w:r>
      <w:r w:rsidRPr="00FA1C48">
        <w:rPr>
          <w:bCs w:val="0"/>
          <w:sz w:val="24"/>
          <w:szCs w:val="24"/>
        </w:rPr>
        <w:t xml:space="preserve">. </w:t>
      </w:r>
      <w:proofErr w:type="gramStart"/>
      <w:r w:rsidR="00362EA4" w:rsidRPr="00FA1C48">
        <w:rPr>
          <w:bCs w:val="0"/>
          <w:sz w:val="24"/>
          <w:szCs w:val="24"/>
        </w:rPr>
        <w:t xml:space="preserve">Дополнительные требования к соисполнителям и порядку подтверждения их соответствия установленным требованиям приведены в пункте </w:t>
      </w:r>
      <w:fldSimple w:instr=" REF _Ref191386451 \n \h  \* MERGEFORMAT ">
        <w:r w:rsidR="00093638" w:rsidRPr="00FA1C48">
          <w:rPr>
            <w:bCs w:val="0"/>
            <w:sz w:val="24"/>
            <w:szCs w:val="24"/>
          </w:rPr>
          <w:t>3.3.9</w:t>
        </w:r>
      </w:fldSimple>
      <w:r w:rsidR="00362EA4" w:rsidRPr="00FA1C48">
        <w:rPr>
          <w:bCs w:val="0"/>
          <w:sz w:val="24"/>
          <w:szCs w:val="24"/>
        </w:rPr>
        <w:t>.</w:t>
      </w:r>
      <w:r w:rsidR="00036006" w:rsidRPr="00FA1C48">
        <w:rPr>
          <w:bCs w:val="0"/>
          <w:sz w:val="24"/>
          <w:szCs w:val="24"/>
        </w:rPr>
        <w:t xml:space="preserve"> </w:t>
      </w:r>
      <w:r w:rsidRPr="00FA1C48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FA1C48">
        <w:rPr>
          <w:bCs w:val="0"/>
          <w:sz w:val="24"/>
          <w:szCs w:val="24"/>
        </w:rPr>
        <w:lastRenderedPageBreak/>
        <w:t>У</w:t>
      </w:r>
      <w:r w:rsidRPr="00FA1C48">
        <w:rPr>
          <w:bCs w:val="0"/>
          <w:sz w:val="24"/>
          <w:szCs w:val="24"/>
        </w:rPr>
        <w:t>частникам и порядку подтверждения их соответствия</w:t>
      </w:r>
      <w:r w:rsidRPr="00AE1D21">
        <w:rPr>
          <w:bCs w:val="0"/>
          <w:sz w:val="24"/>
          <w:szCs w:val="24"/>
        </w:rPr>
        <w:t xml:space="preserve"> установленным требованиям приведены в пункте</w:t>
      </w:r>
      <w:r w:rsidR="001A63D5" w:rsidRPr="00AE1D21">
        <w:rPr>
          <w:bCs w:val="0"/>
          <w:sz w:val="24"/>
          <w:szCs w:val="24"/>
        </w:rPr>
        <w:t xml:space="preserve"> </w:t>
      </w:r>
      <w:fldSimple w:instr=" REF _Ref440876619 \r \h  \* MERGEFORMAT ">
        <w:r w:rsidR="00093638" w:rsidRPr="00093638">
          <w:rPr>
            <w:bCs w:val="0"/>
            <w:sz w:val="24"/>
            <w:szCs w:val="24"/>
          </w:rPr>
          <w:t>3.3.10</w:t>
        </w:r>
      </w:fldSimple>
      <w:r w:rsidRPr="00AE1D21">
        <w:rPr>
          <w:bCs w:val="0"/>
          <w:sz w:val="24"/>
          <w:szCs w:val="24"/>
        </w:rPr>
        <w:t>. При проведении запроса предложений на ЭТП, такое</w:t>
      </w:r>
      <w:r w:rsidRPr="00AE1D21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а ЭТП, а также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проводимого запроса предложений.</w:t>
      </w:r>
      <w:bookmarkEnd w:id="442"/>
      <w:bookmarkEnd w:id="443"/>
      <w:proofErr w:type="gramEnd"/>
    </w:p>
    <w:p w:rsidR="00717F60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44" w:name="_Ref303669127"/>
      <w:r w:rsidRPr="00AE1D21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,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44"/>
    </w:p>
    <w:p w:rsidR="00717F60" w:rsidRPr="00AE1D2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445" w:name="_Ref306032455"/>
      <w:r w:rsidRPr="00AE1D21">
        <w:rPr>
          <w:bCs w:val="0"/>
          <w:color w:val="000000"/>
          <w:sz w:val="24"/>
          <w:szCs w:val="24"/>
        </w:rPr>
        <w:t xml:space="preserve">должен </w:t>
      </w:r>
      <w:bookmarkStart w:id="446" w:name="_Ref303669099"/>
      <w:r w:rsidRPr="00AE1D21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AE1D21">
        <w:rPr>
          <w:sz w:val="24"/>
          <w:szCs w:val="24"/>
          <w:lang w:eastAsia="ru-RU"/>
        </w:rPr>
        <w:t>исполнения</w:t>
      </w:r>
      <w:r w:rsidRPr="00AE1D21">
        <w:rPr>
          <w:bCs w:val="0"/>
          <w:color w:val="000000"/>
          <w:sz w:val="24"/>
          <w:szCs w:val="24"/>
        </w:rPr>
        <w:t xml:space="preserve"> </w:t>
      </w:r>
      <w:r w:rsidR="00123C70" w:rsidRPr="00AE1D21">
        <w:rPr>
          <w:bCs w:val="0"/>
          <w:color w:val="000000"/>
          <w:sz w:val="24"/>
          <w:szCs w:val="24"/>
        </w:rPr>
        <w:t>Договор</w:t>
      </w:r>
      <w:r w:rsidRPr="00AE1D21">
        <w:rPr>
          <w:bCs w:val="0"/>
          <w:color w:val="000000"/>
          <w:sz w:val="24"/>
          <w:szCs w:val="24"/>
        </w:rPr>
        <w:t xml:space="preserve">а </w:t>
      </w:r>
      <w:r w:rsidR="009D7F01" w:rsidRPr="00AE1D21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AE1D21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AE1D21">
        <w:rPr>
          <w:color w:val="000000"/>
          <w:sz w:val="24"/>
          <w:szCs w:val="24"/>
        </w:rPr>
        <w:t xml:space="preserve">; </w:t>
      </w:r>
      <w:bookmarkEnd w:id="445"/>
      <w:bookmarkEnd w:id="446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AE1D21">
        <w:rPr>
          <w:bCs w:val="0"/>
          <w:sz w:val="24"/>
          <w:szCs w:val="24"/>
        </w:rPr>
        <w:t>Участника не должен</w:t>
      </w:r>
      <w:r w:rsidRPr="00AE1D21">
        <w:rPr>
          <w:bCs w:val="0"/>
          <w:sz w:val="24"/>
          <w:szCs w:val="24"/>
        </w:rPr>
        <w:t xml:space="preserve"> быть наложен арест, </w:t>
      </w:r>
      <w:r w:rsidRPr="00AE1D21">
        <w:rPr>
          <w:sz w:val="24"/>
          <w:szCs w:val="24"/>
          <w:lang w:eastAsia="ru-RU"/>
        </w:rPr>
        <w:t>экономическая</w:t>
      </w:r>
      <w:r w:rsidRPr="00AE1D21">
        <w:rPr>
          <w:bCs w:val="0"/>
          <w:sz w:val="24"/>
          <w:szCs w:val="24"/>
        </w:rPr>
        <w:t xml:space="preserve"> деятельность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 не должна быть</w:t>
      </w:r>
      <w:r w:rsidRPr="00E71A48">
        <w:rPr>
          <w:bCs w:val="0"/>
          <w:sz w:val="24"/>
          <w:szCs w:val="24"/>
        </w:rPr>
        <w:t xml:space="preserve"> приостановлена (для юридического лица, индивидуального предпринимателя);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47" w:name="_Ref306032457"/>
      <w:proofErr w:type="gramStart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</w:t>
      </w:r>
      <w:r w:rsidRPr="00E87CB8">
        <w:rPr>
          <w:rFonts w:eastAsia="Arial Unicode MS"/>
          <w:sz w:val="24"/>
          <w:szCs w:val="24"/>
          <w:lang w:eastAsia="ru-RU"/>
        </w:rPr>
        <w:t xml:space="preserve">который ведется в соответствии с Федеральным законом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rFonts w:eastAsia="Arial Unicode MS"/>
          <w:sz w:val="24"/>
          <w:szCs w:val="24"/>
          <w:lang w:eastAsia="ru-RU"/>
        </w:rPr>
        <w:t>;</w:t>
      </w:r>
      <w:bookmarkEnd w:id="447"/>
      <w:proofErr w:type="gramEnd"/>
    </w:p>
    <w:p w:rsidR="00DC7643" w:rsidRPr="009F2BF9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9F2BF9">
        <w:rPr>
          <w:sz w:val="24"/>
          <w:szCs w:val="24"/>
        </w:rPr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оказания услуг, указанных в п. </w:t>
      </w:r>
      <w:fldSimple w:instr=" REF _Ref440275279 \r \h  \* MERGEFORMAT ">
        <w:r w:rsidR="00093638" w:rsidRPr="00093638">
          <w:rPr>
            <w:sz w:val="24"/>
            <w:szCs w:val="24"/>
          </w:rPr>
          <w:t>1.1.4</w:t>
        </w:r>
      </w:fldSimple>
      <w:r w:rsidRPr="009F2BF9">
        <w:rPr>
          <w:sz w:val="24"/>
          <w:szCs w:val="24"/>
        </w:rPr>
        <w:t xml:space="preserve"> и разделе </w:t>
      </w:r>
      <w:fldSimple w:instr=" REF _Ref440270568 \r \h  \* MERGEFORMAT ">
        <w:r w:rsidR="00093638">
          <w:t>4</w:t>
        </w:r>
      </w:fldSimple>
      <w:r w:rsidRPr="009F2BF9">
        <w:rPr>
          <w:sz w:val="24"/>
          <w:szCs w:val="24"/>
        </w:rPr>
        <w:t xml:space="preserve">, в соответствии с требованиями законодательства Российской Федерации) </w:t>
      </w:r>
    </w:p>
    <w:p w:rsidR="009D7F01" w:rsidRPr="00AE1D2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AE1D21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AE1D21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AE1D21">
        <w:rPr>
          <w:color w:val="000000"/>
          <w:sz w:val="24"/>
          <w:szCs w:val="24"/>
          <w:lang w:eastAsia="ru-RU"/>
        </w:rPr>
        <w:t>, иметь ресурсные возможности:</w:t>
      </w:r>
    </w:p>
    <w:p w:rsidR="00FA1C48" w:rsidRPr="00FA1C48" w:rsidRDefault="009D7F01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r w:rsidRPr="00AE1D21">
        <w:rPr>
          <w:color w:val="000000"/>
          <w:sz w:val="24"/>
          <w:szCs w:val="24"/>
          <w:lang w:eastAsia="ru-RU"/>
        </w:rPr>
        <w:t xml:space="preserve">должен обладать опытом </w:t>
      </w:r>
      <w:r w:rsidR="00B76768" w:rsidRPr="00AE1D21">
        <w:rPr>
          <w:color w:val="000000"/>
          <w:sz w:val="24"/>
          <w:szCs w:val="24"/>
          <w:lang w:eastAsia="ru-RU"/>
        </w:rPr>
        <w:t xml:space="preserve">оказания </w:t>
      </w:r>
      <w:r w:rsidRPr="00AE1D21">
        <w:rPr>
          <w:color w:val="000000"/>
          <w:sz w:val="24"/>
          <w:szCs w:val="24"/>
          <w:lang w:eastAsia="ru-RU"/>
        </w:rPr>
        <w:t xml:space="preserve">аналогичных </w:t>
      </w:r>
      <w:r w:rsidR="00B76768" w:rsidRPr="00AE1D21">
        <w:rPr>
          <w:color w:val="000000"/>
          <w:sz w:val="24"/>
          <w:szCs w:val="24"/>
          <w:lang w:eastAsia="ru-RU"/>
        </w:rPr>
        <w:t>услуг</w:t>
      </w:r>
      <w:r w:rsidR="009F4858" w:rsidRPr="00AE1D21">
        <w:rPr>
          <w:color w:val="000000"/>
          <w:sz w:val="24"/>
          <w:szCs w:val="24"/>
          <w:lang w:eastAsia="ru-RU"/>
        </w:rPr>
        <w:t xml:space="preserve"> </w:t>
      </w:r>
      <w:r w:rsidR="005347FA" w:rsidRPr="00AE1D21">
        <w:rPr>
          <w:color w:val="000000"/>
          <w:sz w:val="24"/>
          <w:szCs w:val="24"/>
          <w:lang w:eastAsia="ru-RU"/>
        </w:rPr>
        <w:t xml:space="preserve">(желательно наличие </w:t>
      </w:r>
      <w:r w:rsidR="00036006" w:rsidRPr="00AE1D21">
        <w:rPr>
          <w:color w:val="000000"/>
          <w:sz w:val="24"/>
          <w:szCs w:val="24"/>
          <w:lang w:eastAsia="ru-RU"/>
        </w:rPr>
        <w:t>за последние 3 года не менее 1 завершенного аналогичного</w:t>
      </w:r>
      <w:r w:rsidR="00A44B30" w:rsidRPr="00AE1D21">
        <w:rPr>
          <w:color w:val="000000"/>
          <w:sz w:val="24"/>
          <w:szCs w:val="24"/>
          <w:lang w:eastAsia="ru-RU"/>
        </w:rPr>
        <w:t xml:space="preserve"> </w:t>
      </w:r>
      <w:r w:rsidR="00A44B30" w:rsidRPr="00FA1C48">
        <w:rPr>
          <w:color w:val="000000"/>
          <w:sz w:val="24"/>
          <w:szCs w:val="24"/>
          <w:lang w:eastAsia="ru-RU"/>
        </w:rPr>
        <w:t>договора</w:t>
      </w:r>
      <w:r w:rsidR="00036006" w:rsidRPr="00FA1C48">
        <w:rPr>
          <w:color w:val="000000"/>
          <w:sz w:val="24"/>
          <w:szCs w:val="24"/>
          <w:lang w:eastAsia="ru-RU"/>
        </w:rPr>
        <w:t xml:space="preserve"> по </w:t>
      </w:r>
      <w:r w:rsidR="002037C3" w:rsidRPr="00FA1C48">
        <w:rPr>
          <w:color w:val="000000"/>
          <w:sz w:val="24"/>
          <w:szCs w:val="24"/>
          <w:lang w:eastAsia="ru-RU"/>
        </w:rPr>
        <w:t>оказываемым услугам</w:t>
      </w:r>
      <w:r w:rsidR="00036006" w:rsidRPr="00FA1C48">
        <w:rPr>
          <w:color w:val="000000"/>
          <w:sz w:val="24"/>
          <w:szCs w:val="24"/>
          <w:lang w:eastAsia="ru-RU"/>
        </w:rPr>
        <w:t xml:space="preserve">, (в т.ч. объемам </w:t>
      </w:r>
      <w:r w:rsidR="002037C3" w:rsidRPr="00FA1C48">
        <w:rPr>
          <w:color w:val="000000"/>
          <w:sz w:val="24"/>
          <w:szCs w:val="24"/>
          <w:lang w:eastAsia="ru-RU"/>
        </w:rPr>
        <w:t>услуг</w:t>
      </w:r>
      <w:r w:rsidR="00036006" w:rsidRPr="00FA1C48">
        <w:rPr>
          <w:color w:val="000000"/>
          <w:sz w:val="24"/>
          <w:szCs w:val="24"/>
          <w:lang w:eastAsia="ru-RU"/>
        </w:rPr>
        <w:t>) и общей сумме договора</w:t>
      </w:r>
      <w:r w:rsidR="00A44B30" w:rsidRPr="00FA1C48">
        <w:rPr>
          <w:color w:val="000000"/>
          <w:sz w:val="24"/>
          <w:szCs w:val="24"/>
          <w:lang w:eastAsia="ru-RU"/>
        </w:rPr>
        <w:t>)</w:t>
      </w:r>
      <w:r w:rsidR="00036006" w:rsidRPr="00FA1C48">
        <w:rPr>
          <w:color w:val="000000"/>
          <w:sz w:val="24"/>
          <w:szCs w:val="24"/>
          <w:lang w:eastAsia="ru-RU"/>
        </w:rPr>
        <w:t>.</w:t>
      </w:r>
    </w:p>
    <w:p w:rsidR="00FA1C48" w:rsidRPr="00FA1C48" w:rsidRDefault="00FA1C48" w:rsidP="00FA1C48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FA1C48">
        <w:rPr>
          <w:sz w:val="24"/>
          <w:szCs w:val="24"/>
        </w:rPr>
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Федерации»;</w:t>
      </w:r>
    </w:p>
    <w:p w:rsidR="00CF39D0" w:rsidRPr="00AE1D21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FA1C48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FA1C48">
        <w:rPr>
          <w:sz w:val="24"/>
          <w:szCs w:val="24"/>
          <w:lang w:eastAsia="ru-RU"/>
        </w:rPr>
        <w:t>ог</w:t>
      </w:r>
      <w:proofErr w:type="gramStart"/>
      <w:r w:rsidR="003776BB" w:rsidRPr="00FA1C48">
        <w:rPr>
          <w:sz w:val="24"/>
          <w:szCs w:val="24"/>
          <w:lang w:eastAsia="ru-RU"/>
        </w:rPr>
        <w:t>о(</w:t>
      </w:r>
      <w:proofErr w:type="gramEnd"/>
      <w:r w:rsidRPr="00FA1C48">
        <w:rPr>
          <w:sz w:val="24"/>
          <w:szCs w:val="24"/>
          <w:lang w:eastAsia="ru-RU"/>
        </w:rPr>
        <w:t>их</w:t>
      </w:r>
      <w:r w:rsidR="003776BB" w:rsidRPr="00FA1C48">
        <w:rPr>
          <w:sz w:val="24"/>
          <w:szCs w:val="24"/>
          <w:lang w:eastAsia="ru-RU"/>
        </w:rPr>
        <w:t>)</w:t>
      </w:r>
      <w:r w:rsidRPr="00FA1C48">
        <w:rPr>
          <w:sz w:val="24"/>
          <w:szCs w:val="24"/>
          <w:lang w:eastAsia="ru-RU"/>
        </w:rPr>
        <w:t xml:space="preserve"> задани</w:t>
      </w:r>
      <w:r w:rsidR="003776BB" w:rsidRPr="00FA1C48">
        <w:rPr>
          <w:sz w:val="24"/>
          <w:szCs w:val="24"/>
          <w:lang w:eastAsia="ru-RU"/>
        </w:rPr>
        <w:t>я(</w:t>
      </w:r>
      <w:proofErr w:type="spellStart"/>
      <w:r w:rsidRPr="00FA1C48">
        <w:rPr>
          <w:sz w:val="24"/>
          <w:szCs w:val="24"/>
          <w:lang w:eastAsia="ru-RU"/>
        </w:rPr>
        <w:t>й</w:t>
      </w:r>
      <w:proofErr w:type="spellEnd"/>
      <w:r w:rsidR="003776BB" w:rsidRPr="00FA1C48">
        <w:rPr>
          <w:sz w:val="24"/>
          <w:szCs w:val="24"/>
          <w:lang w:eastAsia="ru-RU"/>
        </w:rPr>
        <w:t>)</w:t>
      </w:r>
      <w:r w:rsidRPr="00FA1C48">
        <w:rPr>
          <w:sz w:val="24"/>
          <w:szCs w:val="24"/>
          <w:lang w:eastAsia="ru-RU"/>
        </w:rPr>
        <w:t>, изложены в Приложении №</w:t>
      </w:r>
      <w:r w:rsidRPr="00AE1D21">
        <w:rPr>
          <w:sz w:val="24"/>
          <w:szCs w:val="24"/>
          <w:lang w:eastAsia="ru-RU"/>
        </w:rPr>
        <w:t>1 (Техническ</w:t>
      </w:r>
      <w:r w:rsidR="003776BB" w:rsidRPr="00AE1D21">
        <w:rPr>
          <w:sz w:val="24"/>
          <w:szCs w:val="24"/>
          <w:lang w:eastAsia="ru-RU"/>
        </w:rPr>
        <w:t>ом(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и(</w:t>
      </w:r>
      <w:proofErr w:type="spellStart"/>
      <w:r w:rsidRPr="00AE1D21">
        <w:rPr>
          <w:sz w:val="24"/>
          <w:szCs w:val="24"/>
          <w:lang w:eastAsia="ru-RU"/>
        </w:rPr>
        <w:t>ях</w:t>
      </w:r>
      <w:proofErr w:type="spellEnd"/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proofErr w:type="spellStart"/>
      <w:r w:rsidRPr="00AE1D21">
        <w:rPr>
          <w:sz w:val="24"/>
          <w:szCs w:val="24"/>
          <w:lang w:eastAsia="ru-RU"/>
        </w:rPr>
        <w:t>й</w:t>
      </w:r>
      <w:proofErr w:type="spellEnd"/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AE1D21">
        <w:rPr>
          <w:sz w:val="24"/>
          <w:szCs w:val="24"/>
          <w:lang w:eastAsia="ru-RU"/>
        </w:rPr>
        <w:t>Заявку</w:t>
      </w:r>
      <w:r w:rsidRPr="00AE1D21">
        <w:rPr>
          <w:sz w:val="24"/>
          <w:szCs w:val="24"/>
          <w:lang w:eastAsia="ru-RU"/>
        </w:rPr>
        <w:t xml:space="preserve"> Участника.</w:t>
      </w:r>
    </w:p>
    <w:p w:rsidR="009D7F01" w:rsidRPr="00AE1D21" w:rsidRDefault="00BD74DF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proofErr w:type="gramStart"/>
      <w:r w:rsidRPr="00AE1D21">
        <w:rPr>
          <w:sz w:val="24"/>
          <w:szCs w:val="24"/>
        </w:rPr>
        <w:t xml:space="preserve">Закупочная комиссия рассматривает как равноценные собственным ресурсы </w:t>
      </w:r>
      <w:proofErr w:type="spellStart"/>
      <w:r w:rsidRPr="00AE1D21">
        <w:rPr>
          <w:sz w:val="24"/>
          <w:szCs w:val="24"/>
        </w:rPr>
        <w:t>аффилированного</w:t>
      </w:r>
      <w:proofErr w:type="spellEnd"/>
      <w:r w:rsidRPr="00AE1D21">
        <w:rPr>
          <w:sz w:val="24"/>
          <w:szCs w:val="24"/>
        </w:rPr>
        <w:t xml:space="preserve"> с Участником предприятия (дочернего либо предприятия-учредителя, акционера), при условии, что </w:t>
      </w:r>
      <w:proofErr w:type="spellStart"/>
      <w:r w:rsidRPr="00AE1D21">
        <w:rPr>
          <w:sz w:val="24"/>
          <w:szCs w:val="24"/>
        </w:rPr>
        <w:t>аффилированное</w:t>
      </w:r>
      <w:proofErr w:type="spellEnd"/>
      <w:r w:rsidRPr="00AE1D21">
        <w:rPr>
          <w:sz w:val="24"/>
          <w:szCs w:val="24"/>
        </w:rPr>
        <w:t xml:space="preserve"> с Участником предприятие не участвует в данном Запросе предложений самостоятельно, и в </w:t>
      </w:r>
      <w:r w:rsidRPr="00AE1D21">
        <w:rPr>
          <w:sz w:val="24"/>
          <w:szCs w:val="24"/>
        </w:rPr>
        <w:lastRenderedPageBreak/>
        <w:t xml:space="preserve">составе заявки предоставлено нотариально заверенное соглашение между Участником и </w:t>
      </w:r>
      <w:proofErr w:type="spellStart"/>
      <w:r w:rsidRPr="00AE1D21">
        <w:rPr>
          <w:sz w:val="24"/>
          <w:szCs w:val="24"/>
        </w:rPr>
        <w:t>аффилированным</w:t>
      </w:r>
      <w:proofErr w:type="spellEnd"/>
      <w:r w:rsidRPr="00AE1D21">
        <w:rPr>
          <w:sz w:val="24"/>
          <w:szCs w:val="24"/>
        </w:rPr>
        <w:t xml:space="preserve"> с ним предприятием о его согласии оказать содействие по исполнению договора путем предоставления ресурсов или недостающих ресурсов, с обязательным</w:t>
      </w:r>
      <w:proofErr w:type="gramEnd"/>
      <w:r w:rsidRPr="00AE1D21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AE1D21">
        <w:rPr>
          <w:sz w:val="24"/>
          <w:szCs w:val="24"/>
        </w:rPr>
        <w:t>предоставляются документы</w:t>
      </w:r>
      <w:proofErr w:type="gramEnd"/>
      <w:r w:rsidRPr="00AE1D21">
        <w:rPr>
          <w:sz w:val="24"/>
          <w:szCs w:val="24"/>
        </w:rPr>
        <w:t xml:space="preserve"> (копия Устава, выписка из ЕГРЮЛ/ЕГРИП, учредительный договор), подтверждающие факт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предприятий</w:t>
      </w:r>
      <w:r w:rsidR="009D7F01" w:rsidRPr="00AE1D21">
        <w:rPr>
          <w:color w:val="000000"/>
          <w:sz w:val="24"/>
          <w:szCs w:val="24"/>
        </w:rPr>
        <w:t>.</w:t>
      </w:r>
    </w:p>
    <w:p w:rsidR="00717F60" w:rsidRPr="00AE1D21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48" w:name="_Ref306005578"/>
      <w:bookmarkStart w:id="449" w:name="_Ref303587815"/>
      <w:r w:rsidRPr="00AE1D21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fldSimple w:instr=" REF _Ref440291364 \r \h  \* MERGEFORMAT ">
        <w:r w:rsidR="00093638" w:rsidRPr="00093638">
          <w:rPr>
            <w:sz w:val="24"/>
            <w:szCs w:val="24"/>
          </w:rPr>
          <w:t>3.3.8.1</w:t>
        </w:r>
      </w:fldSimple>
      <w:r w:rsidRPr="00AE1D21">
        <w:rPr>
          <w:sz w:val="24"/>
          <w:szCs w:val="24"/>
        </w:rPr>
        <w:t>-</w:t>
      </w:r>
      <w:fldSimple w:instr=" REF _Ref303669127 \r \h  \* MERGEFORMAT ">
        <w:r w:rsidR="00093638" w:rsidRPr="00093638">
          <w:rPr>
            <w:sz w:val="24"/>
            <w:szCs w:val="24"/>
          </w:rPr>
          <w:t>3.3.8.2</w:t>
        </w:r>
      </w:fldSimple>
      <w:r w:rsidR="00717F60" w:rsidRPr="00AE1D21">
        <w:rPr>
          <w:bCs w:val="0"/>
          <w:sz w:val="24"/>
          <w:szCs w:val="24"/>
        </w:rPr>
        <w:t>:</w:t>
      </w:r>
      <w:bookmarkEnd w:id="448"/>
      <w:bookmarkEnd w:id="449"/>
      <w:r w:rsidR="005B074F" w:rsidRPr="00AE1D21">
        <w:rPr>
          <w:bCs w:val="0"/>
          <w:sz w:val="24"/>
          <w:szCs w:val="24"/>
        </w:rPr>
        <w:t xml:space="preserve"> </w:t>
      </w:r>
    </w:p>
    <w:p w:rsidR="00553A57" w:rsidRPr="00AE1D21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</w:t>
      </w:r>
      <w:r w:rsidR="00553A57" w:rsidRPr="00AE1D21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AE1D21">
        <w:rPr>
          <w:sz w:val="24"/>
          <w:szCs w:val="24"/>
        </w:rPr>
        <w:t xml:space="preserve"> (для юридических лиц)</w:t>
      </w:r>
      <w:r w:rsidR="00553A57" w:rsidRPr="00AE1D21">
        <w:rPr>
          <w:sz w:val="24"/>
          <w:szCs w:val="24"/>
        </w:rPr>
        <w:t>;</w:t>
      </w:r>
    </w:p>
    <w:p w:rsidR="00553A57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0" w:name="_Ref440279062"/>
      <w:proofErr w:type="gramStart"/>
      <w:r w:rsidRPr="00AE1D21">
        <w:rPr>
          <w:i/>
          <w:sz w:val="24"/>
          <w:szCs w:val="24"/>
        </w:rPr>
        <w:t>для Участников, зарегистрированных на территории РФ:</w:t>
      </w:r>
      <w:r w:rsidRPr="00AE1D21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AE1D21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AE1D21">
        <w:rPr>
          <w:sz w:val="24"/>
          <w:szCs w:val="24"/>
        </w:rPr>
        <w:t>а(</w:t>
      </w:r>
      <w:proofErr w:type="spellStart"/>
      <w:proofErr w:type="gramEnd"/>
      <w:r w:rsidRPr="00AE1D21">
        <w:rPr>
          <w:sz w:val="24"/>
          <w:szCs w:val="24"/>
        </w:rPr>
        <w:t>ов</w:t>
      </w:r>
      <w:proofErr w:type="spellEnd"/>
      <w:r w:rsidRPr="00AE1D21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AE1D21">
        <w:rPr>
          <w:i/>
          <w:sz w:val="24"/>
          <w:szCs w:val="24"/>
        </w:rPr>
        <w:t>Для Участников и их собственников – иностранных лиц:</w:t>
      </w:r>
      <w:r w:rsidRPr="00AE1D2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AE1D21">
        <w:rPr>
          <w:sz w:val="24"/>
          <w:szCs w:val="24"/>
        </w:rPr>
        <w:t>;</w:t>
      </w:r>
      <w:bookmarkEnd w:id="450"/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</w:t>
      </w:r>
      <w:r w:rsidRPr="00F82225">
        <w:rPr>
          <w:sz w:val="24"/>
          <w:szCs w:val="24"/>
        </w:rPr>
        <w:t xml:space="preserve">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AE1D21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Информационное письмо о налич</w:t>
      </w:r>
      <w:proofErr w:type="gramStart"/>
      <w:r w:rsidRPr="00AE1D21">
        <w:rPr>
          <w:sz w:val="24"/>
          <w:szCs w:val="24"/>
        </w:rPr>
        <w:t>ии у У</w:t>
      </w:r>
      <w:proofErr w:type="gramEnd"/>
      <w:r w:rsidRPr="00AE1D21">
        <w:rPr>
          <w:sz w:val="24"/>
          <w:szCs w:val="24"/>
        </w:rPr>
        <w:t xml:space="preserve">частника конфликта интересов и/или 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сотрудниками Заказчика или Организатора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fldSimple w:instr=" REF _Ref440271993 \r \h  \* MERGEFORMAT ">
        <w:r w:rsidR="00093638" w:rsidRPr="00093638">
          <w:rPr>
            <w:sz w:val="24"/>
            <w:szCs w:val="24"/>
          </w:rPr>
          <w:t>5.11</w:t>
        </w:r>
      </w:fldSimple>
      <w:r w:rsidR="00A600E3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1" w:name="_Ref440372326"/>
      <w:proofErr w:type="spellStart"/>
      <w:r w:rsidRPr="00AE1D21">
        <w:rPr>
          <w:sz w:val="24"/>
          <w:szCs w:val="24"/>
        </w:rPr>
        <w:t>Антикоррупционные</w:t>
      </w:r>
      <w:proofErr w:type="spellEnd"/>
      <w:r w:rsidRPr="00AE1D21">
        <w:rPr>
          <w:sz w:val="24"/>
          <w:szCs w:val="24"/>
        </w:rPr>
        <w:t xml:space="preserve"> обязательства</w:t>
      </w:r>
      <w:r w:rsidR="00BD74DF" w:rsidRPr="00AE1D21">
        <w:rPr>
          <w:sz w:val="24"/>
          <w:szCs w:val="24"/>
        </w:rPr>
        <w:t xml:space="preserve"> по</w:t>
      </w:r>
      <w:r w:rsidR="00A154B7" w:rsidRPr="00AE1D21">
        <w:rPr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форме, приведенной</w:t>
      </w:r>
      <w:r w:rsidR="00A154B7" w:rsidRPr="00AE1D21">
        <w:rPr>
          <w:bCs w:val="0"/>
          <w:sz w:val="24"/>
          <w:szCs w:val="24"/>
        </w:rPr>
        <w:t xml:space="preserve"> в настоящей </w:t>
      </w:r>
      <w:r w:rsidR="00A154B7" w:rsidRPr="00AE1D21">
        <w:rPr>
          <w:bCs w:val="0"/>
          <w:sz w:val="24"/>
          <w:szCs w:val="24"/>
        </w:rPr>
        <w:lastRenderedPageBreak/>
        <w:t>Документации</w:t>
      </w:r>
      <w:r w:rsidR="00A600E3" w:rsidRPr="00AE1D21">
        <w:rPr>
          <w:sz w:val="24"/>
          <w:szCs w:val="24"/>
        </w:rPr>
        <w:t xml:space="preserve"> 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fldSimple w:instr=" REF _Ref440271964 \r \h  \* MERGEFORMAT ">
        <w:r w:rsidR="00093638" w:rsidRPr="00093638">
          <w:rPr>
            <w:sz w:val="24"/>
            <w:szCs w:val="24"/>
          </w:rPr>
          <w:t>5.1.3</w:t>
        </w:r>
      </w:fldSimple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  <w:bookmarkEnd w:id="451"/>
    </w:p>
    <w:p w:rsidR="009948B4" w:rsidRPr="00AE1D21" w:rsidRDefault="009948B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</w:t>
      </w:r>
      <w:r w:rsidR="00BD74DF" w:rsidRPr="00AE1D21">
        <w:rPr>
          <w:sz w:val="24"/>
          <w:szCs w:val="24"/>
        </w:rPr>
        <w:t>ю</w:t>
      </w:r>
      <w:r w:rsidRPr="00AE1D21">
        <w:rPr>
          <w:sz w:val="24"/>
          <w:szCs w:val="24"/>
        </w:rPr>
        <w:t xml:space="preserve"> о собственниках </w:t>
      </w:r>
      <w:r w:rsidR="007705A5" w:rsidRPr="00AE1D21">
        <w:rPr>
          <w:sz w:val="24"/>
          <w:szCs w:val="24"/>
        </w:rPr>
        <w:t>Участника</w:t>
      </w:r>
      <w:r w:rsidRPr="00AE1D21">
        <w:rPr>
          <w:sz w:val="24"/>
          <w:szCs w:val="24"/>
        </w:rPr>
        <w:t xml:space="preserve"> (включая конечных бенефициаров) по форме и в соответствии с инструкциями, приведенными в настоящей Документации по запросу предложений (</w:t>
      </w:r>
      <w:r w:rsidR="003F3A69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fldSimple w:instr=" REF _Ref440272035 \r \h  \* MERGEFORMAT ">
        <w:r w:rsidR="00093638" w:rsidRPr="00093638">
          <w:rPr>
            <w:sz w:val="24"/>
            <w:szCs w:val="24"/>
          </w:rPr>
          <w:t>5.12</w:t>
        </w:r>
      </w:fldSimple>
      <w:r w:rsidRPr="00AE1D21">
        <w:rPr>
          <w:sz w:val="24"/>
          <w:szCs w:val="24"/>
        </w:rPr>
        <w:t>);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Согласие на обработку персональных данных</w:t>
      </w:r>
      <w:r w:rsidR="00A600E3" w:rsidRPr="00AE1D21">
        <w:rPr>
          <w:sz w:val="24"/>
          <w:szCs w:val="24"/>
        </w:rPr>
        <w:t xml:space="preserve"> </w:t>
      </w:r>
      <w:r w:rsidR="00A92723" w:rsidRPr="00AE1D21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fldSimple w:instr=" REF _Ref440272051 \r \h  \* MERGEFORMAT ">
        <w:r w:rsidR="00093638" w:rsidRPr="00093638">
          <w:rPr>
            <w:sz w:val="24"/>
            <w:szCs w:val="24"/>
          </w:rPr>
          <w:t>5.13</w:t>
        </w:r>
      </w:fldSimple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</w:t>
      </w:r>
      <w:r w:rsidR="00F82225" w:rsidRPr="00AE1D21">
        <w:rPr>
          <w:sz w:val="24"/>
          <w:szCs w:val="24"/>
        </w:rPr>
        <w:t>опи</w:t>
      </w:r>
      <w:r w:rsidR="00BD74DF" w:rsidRPr="00AE1D21">
        <w:rPr>
          <w:sz w:val="24"/>
          <w:szCs w:val="24"/>
        </w:rPr>
        <w:t>ю</w:t>
      </w:r>
      <w:r w:rsidR="00F82225" w:rsidRPr="00AE1D21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AE1D21">
        <w:rPr>
          <w:sz w:val="24"/>
          <w:szCs w:val="24"/>
        </w:rPr>
        <w:t xml:space="preserve"> </w:t>
      </w:r>
      <w:r w:rsidR="006D7440" w:rsidRPr="00AE1D21">
        <w:rPr>
          <w:szCs w:val="24"/>
        </w:rPr>
        <w:t>(</w:t>
      </w:r>
      <w:r w:rsidR="00240E62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Cs w:val="24"/>
        </w:rPr>
        <w:t>)</w:t>
      </w:r>
      <w:r w:rsidR="00F82225" w:rsidRPr="00AE1D21">
        <w:rPr>
          <w:sz w:val="24"/>
          <w:szCs w:val="24"/>
        </w:rPr>
        <w:t>;</w:t>
      </w:r>
      <w:proofErr w:type="gramEnd"/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BD74DF" w:rsidRPr="00AE1D21">
        <w:rPr>
          <w:sz w:val="24"/>
          <w:szCs w:val="24"/>
        </w:rPr>
        <w:t>опию</w:t>
      </w:r>
      <w:r w:rsidR="00F82225" w:rsidRPr="00AE1D21">
        <w:rPr>
          <w:sz w:val="24"/>
          <w:szCs w:val="24"/>
        </w:rPr>
        <w:t xml:space="preserve"> справки</w:t>
      </w:r>
      <w:r w:rsidR="00B016D1" w:rsidRPr="00AE1D2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AE1D21">
        <w:rPr>
          <w:sz w:val="24"/>
          <w:szCs w:val="24"/>
        </w:rPr>
        <w:t>форма</w:t>
      </w:r>
      <w:proofErr w:type="gramEnd"/>
      <w:r w:rsidR="00F82225" w:rsidRPr="00AE1D21">
        <w:rPr>
          <w:sz w:val="24"/>
          <w:szCs w:val="24"/>
        </w:rPr>
        <w:t xml:space="preserve"> которой утверждена Приказом ФНС России от </w:t>
      </w:r>
      <w:r w:rsidR="00006AA1" w:rsidRPr="00AE1D21">
        <w:rPr>
          <w:sz w:val="24"/>
          <w:szCs w:val="24"/>
        </w:rPr>
        <w:t>05.06.2015 N ММВ-7-17/227</w:t>
      </w:r>
      <w:r w:rsidR="00F82225" w:rsidRPr="00AE1D21">
        <w:rPr>
          <w:sz w:val="24"/>
          <w:szCs w:val="24"/>
        </w:rPr>
        <w:t>@, выданной соответствующими подразделениями</w:t>
      </w:r>
      <w:r w:rsidR="00F82225" w:rsidRPr="00F82225">
        <w:rPr>
          <w:sz w:val="24"/>
          <w:szCs w:val="24"/>
        </w:rPr>
        <w:t xml:space="preserve"> Федеральной налоговой службы не ранее чем за </w:t>
      </w:r>
      <w:r w:rsidR="00F82225" w:rsidRPr="00AE1D21">
        <w:rPr>
          <w:sz w:val="24"/>
          <w:szCs w:val="24"/>
        </w:rPr>
        <w:t xml:space="preserve">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AE1D2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AE1D2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</w:t>
      </w:r>
      <w:r w:rsidRPr="00F82225">
        <w:rPr>
          <w:sz w:val="24"/>
          <w:szCs w:val="24"/>
        </w:rPr>
        <w:t xml:space="preserve">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</w:t>
      </w:r>
      <w:proofErr w:type="gramEnd"/>
      <w:r>
        <w:rPr>
          <w:sz w:val="24"/>
          <w:szCs w:val="24"/>
        </w:rPr>
        <w:t xml:space="preserve">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 xml:space="preserve">Копии Налоговой </w:t>
      </w:r>
      <w:hyperlink r:id="rId33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</w:t>
      </w:r>
      <w:r w:rsidRPr="00F82225">
        <w:rPr>
          <w:sz w:val="24"/>
          <w:szCs w:val="24"/>
        </w:rPr>
        <w:lastRenderedPageBreak/>
        <w:t xml:space="preserve">законодательством, </w:t>
      </w:r>
      <w:proofErr w:type="gramStart"/>
      <w:r w:rsidRPr="00F82225">
        <w:rPr>
          <w:sz w:val="24"/>
          <w:szCs w:val="24"/>
        </w:rPr>
        <w:t>аналогичные</w:t>
      </w:r>
      <w:proofErr w:type="gramEnd"/>
      <w:r w:rsidRPr="00F82225">
        <w:rPr>
          <w:sz w:val="24"/>
          <w:szCs w:val="24"/>
        </w:rPr>
        <w:t xml:space="preserve"> по </w:t>
      </w:r>
      <w:r>
        <w:rPr>
          <w:sz w:val="24"/>
          <w:szCs w:val="24"/>
        </w:rPr>
        <w:t>сути и содержанию вышеуказанным;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проведение аудиторской </w:t>
      </w:r>
      <w:r w:rsidRPr="00AE1D21">
        <w:rPr>
          <w:sz w:val="24"/>
          <w:szCs w:val="24"/>
        </w:rPr>
        <w:t>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8138D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F8138D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2" w:name="_Ref440371812"/>
      <w:r w:rsidRPr="00AE1D21">
        <w:rPr>
          <w:sz w:val="24"/>
          <w:szCs w:val="24"/>
        </w:rPr>
        <w:t>Анкету</w:t>
      </w:r>
      <w:r w:rsidR="007D7C50" w:rsidRPr="00AE1D21">
        <w:rPr>
          <w:sz w:val="24"/>
          <w:szCs w:val="24"/>
        </w:rPr>
        <w:t xml:space="preserve"> Участника закупки</w:t>
      </w:r>
      <w:r w:rsidR="00A154B7" w:rsidRPr="00AE1D21">
        <w:rPr>
          <w:sz w:val="24"/>
          <w:szCs w:val="24"/>
        </w:rPr>
        <w:t xml:space="preserve"> </w:t>
      </w:r>
      <w:r w:rsidR="00A154B7" w:rsidRPr="00AE1D2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AE1D21">
        <w:rPr>
          <w:sz w:val="24"/>
          <w:szCs w:val="24"/>
        </w:rPr>
        <w:t xml:space="preserve"> </w:t>
      </w:r>
      <w:r w:rsidR="009948B4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9948B4" w:rsidRPr="00AE1D21">
        <w:rPr>
          <w:sz w:val="24"/>
          <w:szCs w:val="24"/>
        </w:rPr>
        <w:t xml:space="preserve"> </w:t>
      </w:r>
      <w:fldSimple w:instr=" REF _Ref440272119 \r \h  \* MERGEFORMAT ">
        <w:r w:rsidR="00093638" w:rsidRPr="00093638">
          <w:rPr>
            <w:sz w:val="24"/>
            <w:szCs w:val="24"/>
          </w:rPr>
          <w:t>5.7.1</w:t>
        </w:r>
      </w:fldSimple>
      <w:r w:rsidR="009948B4" w:rsidRPr="00AE1D21">
        <w:rPr>
          <w:sz w:val="24"/>
          <w:szCs w:val="24"/>
        </w:rPr>
        <w:t>)</w:t>
      </w:r>
      <w:r w:rsidR="0038211D" w:rsidRPr="00AE1D21">
        <w:rPr>
          <w:sz w:val="24"/>
          <w:szCs w:val="24"/>
        </w:rPr>
        <w:t xml:space="preserve"> </w:t>
      </w:r>
      <w:r w:rsidR="0038211D" w:rsidRPr="00AE1D21">
        <w:rPr>
          <w:szCs w:val="24"/>
        </w:rPr>
        <w:t xml:space="preserve">с </w:t>
      </w:r>
      <w:r w:rsidR="0038211D" w:rsidRPr="00AE1D21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AE1D21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AE1D21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AE1D21">
        <w:rPr>
          <w:bCs w:val="0"/>
          <w:sz w:val="24"/>
          <w:szCs w:val="24"/>
        </w:rPr>
        <w:t>Word</w:t>
      </w:r>
      <w:proofErr w:type="spellEnd"/>
      <w:r w:rsidR="00F82225" w:rsidRPr="00AE1D21">
        <w:rPr>
          <w:sz w:val="24"/>
          <w:szCs w:val="24"/>
        </w:rPr>
        <w:t>;</w:t>
      </w:r>
      <w:bookmarkEnd w:id="452"/>
    </w:p>
    <w:p w:rsidR="00F82225" w:rsidRPr="007D7C50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3" w:name="_Ref440371822"/>
      <w:proofErr w:type="gramStart"/>
      <w:r w:rsidRPr="00AE1D21">
        <w:rPr>
          <w:sz w:val="24"/>
          <w:szCs w:val="24"/>
        </w:rPr>
        <w:t>Декларацию</w:t>
      </w:r>
      <w:r w:rsidR="00F82225" w:rsidRPr="00AE1D21">
        <w:rPr>
          <w:sz w:val="24"/>
          <w:szCs w:val="24"/>
        </w:rPr>
        <w:t xml:space="preserve"> о соответствии </w:t>
      </w:r>
      <w:r w:rsidR="009948B4" w:rsidRPr="00AE1D21">
        <w:rPr>
          <w:sz w:val="24"/>
          <w:szCs w:val="24"/>
        </w:rPr>
        <w:t>Участника</w:t>
      </w:r>
      <w:r w:rsidR="00F82225" w:rsidRPr="00AE1D21">
        <w:rPr>
          <w:sz w:val="24"/>
          <w:szCs w:val="24"/>
        </w:rPr>
        <w:t xml:space="preserve"> критериям отнесения к субъектам малого и среднего предпринимательства</w:t>
      </w:r>
      <w:r w:rsidR="00A154B7">
        <w:rPr>
          <w:sz w:val="24"/>
          <w:szCs w:val="24"/>
        </w:rPr>
        <w:t xml:space="preserve"> </w:t>
      </w:r>
      <w:r w:rsidR="00A154B7" w:rsidRPr="00E71A48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3F3A69">
        <w:rPr>
          <w:sz w:val="24"/>
          <w:szCs w:val="24"/>
        </w:rPr>
        <w:t xml:space="preserve"> (подраздел </w:t>
      </w:r>
      <w:r w:rsidR="009A6D40">
        <w:rPr>
          <w:sz w:val="24"/>
          <w:szCs w:val="24"/>
        </w:rPr>
        <w:fldChar w:fldCharType="begin"/>
      </w:r>
      <w:r w:rsidR="003F3A69">
        <w:rPr>
          <w:sz w:val="24"/>
          <w:szCs w:val="24"/>
        </w:rPr>
        <w:instrText xml:space="preserve"> REF _Ref440272147 \r \h </w:instrText>
      </w:r>
      <w:r w:rsidR="009A6D40">
        <w:rPr>
          <w:sz w:val="24"/>
          <w:szCs w:val="24"/>
        </w:rPr>
      </w:r>
      <w:r w:rsidR="009A6D40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5.7.2</w:t>
      </w:r>
      <w:r w:rsidR="009A6D40">
        <w:rPr>
          <w:sz w:val="24"/>
          <w:szCs w:val="24"/>
        </w:rPr>
        <w:fldChar w:fldCharType="end"/>
      </w:r>
      <w:r w:rsidR="003F3A69">
        <w:rPr>
          <w:sz w:val="24"/>
          <w:szCs w:val="24"/>
        </w:rPr>
        <w:t>)</w:t>
      </w:r>
      <w:r w:rsidR="00DA481F" w:rsidRPr="00DA481F">
        <w:rPr>
          <w:sz w:val="24"/>
          <w:szCs w:val="24"/>
        </w:rPr>
        <w:t xml:space="preserve"> </w:t>
      </w:r>
      <w:r w:rsidR="00DA481F" w:rsidRPr="0012081A">
        <w:rPr>
          <w:sz w:val="24"/>
          <w:szCs w:val="24"/>
        </w:rPr>
        <w:t xml:space="preserve">– предоставляется только теми </w:t>
      </w:r>
      <w:r w:rsidR="00DA481F" w:rsidRPr="00AE1D21">
        <w:rPr>
          <w:sz w:val="24"/>
          <w:szCs w:val="24"/>
        </w:rPr>
        <w:t>Участниками/соисполнителями/членами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</w:t>
      </w:r>
      <w:r w:rsidRPr="00AE1D21">
        <w:rPr>
          <w:sz w:val="24"/>
          <w:szCs w:val="24"/>
        </w:rPr>
        <w:t>статья 4 Федерального закона Российской Федерации №209-ФЗ от 24.07.2007 с изменениями</w:t>
      </w:r>
      <w:proofErr w:type="gramEnd"/>
      <w:r w:rsidRPr="00AE1D21">
        <w:rPr>
          <w:sz w:val="24"/>
          <w:szCs w:val="24"/>
        </w:rPr>
        <w:t xml:space="preserve"> «</w:t>
      </w:r>
      <w:proofErr w:type="gramStart"/>
      <w:r w:rsidRPr="00AE1D21">
        <w:rPr>
          <w:sz w:val="24"/>
          <w:szCs w:val="24"/>
        </w:rPr>
        <w:t>О развитии малого и среднего предпринимательства в Российской Федерации»).</w:t>
      </w:r>
      <w:proofErr w:type="gramEnd"/>
      <w:r w:rsidRPr="00AE1D21">
        <w:rPr>
          <w:sz w:val="24"/>
          <w:szCs w:val="24"/>
        </w:rPr>
        <w:t xml:space="preserve"> В случае несоответствия сведений о субъекте малого и среднего предпринимательства, содержащихся в декларации, сведениям, содержащимся в едином реестре субъектов малого и среднего предпринимательства, Заказчиком используются сведения, содержащиеся в едином реестре субъектов малого и среднего предпринимательства. </w:t>
      </w:r>
      <w:r w:rsidR="00D15047" w:rsidRPr="00AE1D21">
        <w:rPr>
          <w:sz w:val="24"/>
          <w:szCs w:val="24"/>
        </w:rPr>
        <w:t>В случае</w:t>
      </w:r>
      <w:proofErr w:type="gramStart"/>
      <w:r w:rsidR="00D15047" w:rsidRPr="00AE1D21">
        <w:rPr>
          <w:sz w:val="24"/>
          <w:szCs w:val="24"/>
        </w:rPr>
        <w:t>,</w:t>
      </w:r>
      <w:proofErr w:type="gramEnd"/>
      <w:r w:rsidR="00D15047" w:rsidRPr="00AE1D21">
        <w:rPr>
          <w:sz w:val="24"/>
          <w:szCs w:val="24"/>
        </w:rPr>
        <w:t xml:space="preserve"> если Участник/соисполнитель/член Коллективного участника не относится</w:t>
      </w:r>
      <w:r w:rsidR="00D15047" w:rsidRPr="00673EDD">
        <w:rPr>
          <w:sz w:val="24"/>
          <w:szCs w:val="24"/>
        </w:rPr>
        <w:t xml:space="preserve">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</w:t>
      </w:r>
      <w:r w:rsidR="00F82225" w:rsidRPr="007D7C50">
        <w:rPr>
          <w:sz w:val="24"/>
          <w:szCs w:val="24"/>
        </w:rPr>
        <w:t>;</w:t>
      </w:r>
      <w:bookmarkEnd w:id="453"/>
    </w:p>
    <w:p w:rsidR="00F82225" w:rsidRPr="00920CB0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>
        <w:rPr>
          <w:sz w:val="24"/>
          <w:szCs w:val="24"/>
        </w:rPr>
        <w:t>З</w:t>
      </w:r>
      <w:r w:rsidR="00A316B7" w:rsidRPr="009F2BF9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9F2BF9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fldSimple w:instr=" REF _Ref440275279 \r \h  \* MERGEFORMAT ">
        <w:r w:rsidR="00093638" w:rsidRPr="00093638">
          <w:rPr>
            <w:sz w:val="24"/>
            <w:szCs w:val="24"/>
          </w:rPr>
          <w:t>1.1.4</w:t>
        </w:r>
      </w:fldSimple>
      <w:r w:rsidRPr="009F2BF9">
        <w:rPr>
          <w:sz w:val="24"/>
          <w:szCs w:val="24"/>
        </w:rPr>
        <w:t xml:space="preserve"> и разделе </w:t>
      </w:r>
      <w:fldSimple w:instr=" REF _Ref440270568 \r \h  \* MERGEFORMAT ">
        <w:r w:rsidR="00093638">
          <w:t>4</w:t>
        </w:r>
      </w:fldSimple>
      <w:r w:rsidRPr="009F2BF9">
        <w:rPr>
          <w:sz w:val="24"/>
          <w:szCs w:val="24"/>
        </w:rPr>
        <w:t>, в соответствии с требованиями законодательства Российской Федерации</w:t>
      </w:r>
      <w:proofErr w:type="gramEnd"/>
    </w:p>
    <w:p w:rsidR="00920CB0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D0D57">
        <w:rPr>
          <w:sz w:val="24"/>
          <w:szCs w:val="24"/>
        </w:rPr>
        <w:t>Справк</w:t>
      </w:r>
      <w:r w:rsidR="00BD74DF">
        <w:rPr>
          <w:sz w:val="24"/>
          <w:szCs w:val="24"/>
        </w:rPr>
        <w:t>у</w:t>
      </w:r>
      <w:r w:rsidRPr="00AD0D5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AD0D57">
        <w:rPr>
          <w:bCs w:val="0"/>
          <w:sz w:val="24"/>
          <w:szCs w:val="24"/>
        </w:rPr>
        <w:t>по форме и</w:t>
      </w:r>
      <w:r w:rsidR="00A154B7" w:rsidRPr="00E71A48">
        <w:rPr>
          <w:bCs w:val="0"/>
          <w:sz w:val="24"/>
          <w:szCs w:val="24"/>
        </w:rPr>
        <w:t xml:space="preserve"> в соответствии с инструкциями, приведенными в настоящей Документации</w:t>
      </w:r>
      <w:r w:rsidR="009948B4">
        <w:rPr>
          <w:sz w:val="24"/>
          <w:szCs w:val="24"/>
        </w:rPr>
        <w:t xml:space="preserve"> (</w:t>
      </w:r>
      <w:r w:rsidR="003C2207">
        <w:rPr>
          <w:sz w:val="24"/>
          <w:szCs w:val="24"/>
        </w:rPr>
        <w:t>подраздел</w:t>
      </w:r>
      <w:r w:rsidR="00552FBF">
        <w:rPr>
          <w:sz w:val="24"/>
          <w:szCs w:val="24"/>
        </w:rPr>
        <w:t xml:space="preserve"> </w:t>
      </w:r>
      <w:r w:rsidR="009A6D40">
        <w:rPr>
          <w:sz w:val="24"/>
          <w:szCs w:val="24"/>
        </w:rPr>
        <w:fldChar w:fldCharType="begin"/>
      </w:r>
      <w:r w:rsidR="00552FBF">
        <w:rPr>
          <w:sz w:val="24"/>
          <w:szCs w:val="24"/>
        </w:rPr>
        <w:instrText xml:space="preserve"> REF _Ref449016627 \r \h </w:instrText>
      </w:r>
      <w:r w:rsidR="009A6D40">
        <w:rPr>
          <w:sz w:val="24"/>
          <w:szCs w:val="24"/>
        </w:rPr>
      </w:r>
      <w:r w:rsidR="009A6D40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5.8</w:t>
      </w:r>
      <w:r w:rsidR="009A6D40">
        <w:rPr>
          <w:sz w:val="24"/>
          <w:szCs w:val="24"/>
        </w:rPr>
        <w:fldChar w:fldCharType="end"/>
      </w:r>
      <w:r w:rsidR="009948B4">
        <w:rPr>
          <w:sz w:val="24"/>
          <w:szCs w:val="24"/>
        </w:rPr>
        <w:t>)</w:t>
      </w:r>
      <w:r w:rsidR="00920CB0" w:rsidRPr="00920CB0">
        <w:rPr>
          <w:sz w:val="24"/>
          <w:szCs w:val="24"/>
        </w:rPr>
        <w:t>;</w:t>
      </w:r>
    </w:p>
    <w:p w:rsidR="007705A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Справку</w:t>
      </w:r>
      <w:r w:rsidR="00FE6C1A">
        <w:rPr>
          <w:sz w:val="24"/>
          <w:szCs w:val="24"/>
        </w:rPr>
        <w:t xml:space="preserve"> </w:t>
      </w:r>
      <w:r w:rsidR="007705A5" w:rsidRPr="007D7C50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настоящей Документации по запросу </w:t>
      </w:r>
      <w:r w:rsidR="007705A5" w:rsidRPr="00AE1D21">
        <w:rPr>
          <w:sz w:val="24"/>
          <w:szCs w:val="24"/>
        </w:rPr>
        <w:t>предложений форме — Справка о материально-технических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fldSimple w:instr=" REF _Ref55336389 \r \h  \* MERGEFORMAT ">
        <w:r w:rsidR="00093638" w:rsidRPr="00093638">
          <w:rPr>
            <w:sz w:val="24"/>
            <w:szCs w:val="24"/>
          </w:rPr>
          <w:t>5.9</w:t>
        </w:r>
      </w:fldSimple>
      <w:r w:rsidR="00FA5339" w:rsidRPr="00AE1D21">
        <w:rPr>
          <w:sz w:val="24"/>
          <w:szCs w:val="24"/>
        </w:rPr>
        <w:t>)</w:t>
      </w:r>
      <w:r w:rsidR="007705A5" w:rsidRPr="00AE1D21">
        <w:rPr>
          <w:sz w:val="24"/>
          <w:szCs w:val="24"/>
        </w:rPr>
        <w:t>;</w:t>
      </w:r>
    </w:p>
    <w:p w:rsidR="007705A5" w:rsidRPr="00AE1D21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Справк</w:t>
      </w:r>
      <w:r w:rsidR="00197954" w:rsidRPr="00AE1D21">
        <w:rPr>
          <w:sz w:val="24"/>
          <w:szCs w:val="24"/>
        </w:rPr>
        <w:t>у</w:t>
      </w:r>
      <w:r w:rsidRPr="00AE1D21">
        <w:rPr>
          <w:sz w:val="24"/>
          <w:szCs w:val="24"/>
        </w:rPr>
        <w:t xml:space="preserve"> </w:t>
      </w:r>
      <w:r w:rsidR="007705A5" w:rsidRPr="00AE1D21">
        <w:rPr>
          <w:sz w:val="24"/>
          <w:szCs w:val="24"/>
        </w:rPr>
        <w:t xml:space="preserve">о кадровых ресурсах, </w:t>
      </w:r>
      <w:r w:rsidR="00BD74DF" w:rsidRPr="00AE1D21">
        <w:rPr>
          <w:sz w:val="24"/>
          <w:szCs w:val="24"/>
        </w:rPr>
        <w:t xml:space="preserve">которые будут привлечены в ходе выполнения Договора, по установленной в настоящей Документации форме </w:t>
      </w:r>
      <w:r w:rsidR="007705A5" w:rsidRPr="00AE1D21">
        <w:rPr>
          <w:sz w:val="24"/>
          <w:szCs w:val="24"/>
        </w:rPr>
        <w:t>— Справка о кадровых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fldSimple w:instr=" REF _Ref55336398 \r \h  \* MERGEFORMAT ">
        <w:r w:rsidR="00093638" w:rsidRPr="00093638">
          <w:rPr>
            <w:sz w:val="24"/>
            <w:szCs w:val="24"/>
          </w:rPr>
          <w:t>5.10</w:t>
        </w:r>
      </w:fldSimple>
      <w:r w:rsidR="007705A5" w:rsidRPr="00AE1D21">
        <w:rPr>
          <w:sz w:val="24"/>
          <w:szCs w:val="24"/>
        </w:rPr>
        <w:t>);</w:t>
      </w:r>
    </w:p>
    <w:p w:rsidR="00920CB0" w:rsidRPr="001E3137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Отзывы, рекомендации или другие</w:t>
      </w:r>
      <w:r w:rsidRPr="007D7C50">
        <w:rPr>
          <w:sz w:val="24"/>
          <w:szCs w:val="24"/>
        </w:rPr>
        <w:t xml:space="preserve"> документальные доказательства</w:t>
      </w:r>
      <w:r w:rsidRPr="00920CB0">
        <w:rPr>
          <w:sz w:val="24"/>
          <w:szCs w:val="24"/>
        </w:rPr>
        <w:t xml:space="preserve"> выполнения аналогичных договоров (</w:t>
      </w:r>
      <w:r w:rsidR="00240E62" w:rsidRPr="00F95B37">
        <w:rPr>
          <w:sz w:val="24"/>
          <w:szCs w:val="24"/>
        </w:rPr>
        <w:t xml:space="preserve">желательное требование, </w:t>
      </w:r>
      <w:r w:rsidR="00240E62" w:rsidRPr="00F95B37">
        <w:rPr>
          <w:sz w:val="24"/>
          <w:szCs w:val="24"/>
        </w:rPr>
        <w:lastRenderedPageBreak/>
        <w:t xml:space="preserve">предоставляется Участником </w:t>
      </w:r>
      <w:r w:rsidR="00240E62" w:rsidRPr="001E3137">
        <w:rPr>
          <w:sz w:val="24"/>
          <w:szCs w:val="24"/>
        </w:rPr>
        <w:t>при наличии</w:t>
      </w:r>
      <w:r w:rsidRPr="001E3137">
        <w:rPr>
          <w:sz w:val="24"/>
          <w:szCs w:val="24"/>
        </w:rPr>
        <w:t>);</w:t>
      </w:r>
    </w:p>
    <w:p w:rsidR="007705A5" w:rsidRPr="001E3137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4" w:name="_Ref442190626"/>
      <w:r w:rsidRPr="001E3137">
        <w:rPr>
          <w:sz w:val="24"/>
          <w:szCs w:val="24"/>
        </w:rPr>
        <w:t xml:space="preserve">Соглашение о неустойке </w:t>
      </w:r>
      <w:r w:rsidR="00A154B7" w:rsidRPr="001E313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 w:rsidRPr="001E3137">
        <w:rPr>
          <w:sz w:val="24"/>
          <w:szCs w:val="24"/>
        </w:rPr>
        <w:t xml:space="preserve"> </w:t>
      </w:r>
      <w:r w:rsidRPr="001E3137">
        <w:rPr>
          <w:sz w:val="24"/>
          <w:szCs w:val="24"/>
        </w:rPr>
        <w:t>(</w:t>
      </w:r>
      <w:r w:rsidR="003C2207" w:rsidRPr="001E3137">
        <w:rPr>
          <w:sz w:val="24"/>
          <w:szCs w:val="24"/>
        </w:rPr>
        <w:t>подраздел</w:t>
      </w:r>
      <w:r w:rsidRPr="001E3137">
        <w:rPr>
          <w:sz w:val="24"/>
          <w:szCs w:val="24"/>
        </w:rPr>
        <w:t xml:space="preserve"> </w:t>
      </w:r>
      <w:fldSimple w:instr=" REF _Ref440272256 \r \h  \* MERGEFORMAT ">
        <w:r w:rsidR="00093638" w:rsidRPr="00093638">
          <w:rPr>
            <w:sz w:val="24"/>
            <w:szCs w:val="24"/>
          </w:rPr>
          <w:t>5.14</w:t>
        </w:r>
      </w:fldSimple>
      <w:r w:rsidRPr="001E3137">
        <w:rPr>
          <w:sz w:val="24"/>
          <w:szCs w:val="24"/>
        </w:rPr>
        <w:t>)</w:t>
      </w:r>
      <w:r w:rsidR="00CE4D51" w:rsidRPr="001E3137">
        <w:rPr>
          <w:sz w:val="24"/>
          <w:szCs w:val="24"/>
        </w:rPr>
        <w:t>, либо документ, подтверждающий факт внесения Участником денежных сре</w:t>
      </w:r>
      <w:proofErr w:type="gramStart"/>
      <w:r w:rsidR="00CE4D51" w:rsidRPr="001E3137">
        <w:rPr>
          <w:sz w:val="24"/>
          <w:szCs w:val="24"/>
        </w:rPr>
        <w:t>дств в к</w:t>
      </w:r>
      <w:proofErr w:type="gramEnd"/>
      <w:r w:rsidR="00CE4D51" w:rsidRPr="001E3137">
        <w:rPr>
          <w:sz w:val="24"/>
          <w:szCs w:val="24"/>
        </w:rPr>
        <w:t>ачестве обеспечения исполнения обязательств, связанных с участием в Запросе предложений и подачей Заявки</w:t>
      </w:r>
      <w:r w:rsidRPr="001E3137">
        <w:rPr>
          <w:sz w:val="24"/>
          <w:szCs w:val="24"/>
        </w:rPr>
        <w:t>;</w:t>
      </w:r>
      <w:bookmarkEnd w:id="454"/>
    </w:p>
    <w:p w:rsidR="007705A5" w:rsidRPr="005347FA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1E3137">
        <w:rPr>
          <w:sz w:val="24"/>
          <w:szCs w:val="24"/>
        </w:rPr>
        <w:t>Согласие Участника закупочной процедуры</w:t>
      </w:r>
      <w:r w:rsidRPr="007705A5">
        <w:rPr>
          <w:sz w:val="24"/>
          <w:szCs w:val="24"/>
        </w:rPr>
        <w:t xml:space="preserve"> налоговым органам на </w:t>
      </w:r>
      <w:r w:rsidRPr="005347FA">
        <w:rPr>
          <w:sz w:val="24"/>
          <w:szCs w:val="24"/>
        </w:rPr>
        <w:t>разглашение сведений, составляющих налоговую тайну</w:t>
      </w:r>
      <w:r w:rsidR="00A154B7" w:rsidRPr="005347FA">
        <w:rPr>
          <w:sz w:val="24"/>
          <w:szCs w:val="24"/>
        </w:rPr>
        <w:t xml:space="preserve">, </w:t>
      </w:r>
      <w:r w:rsidR="00A154B7" w:rsidRPr="005347FA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5347FA">
        <w:rPr>
          <w:sz w:val="24"/>
          <w:szCs w:val="24"/>
        </w:rPr>
        <w:t xml:space="preserve"> (</w:t>
      </w:r>
      <w:r w:rsidR="003C2207" w:rsidRPr="005347FA">
        <w:rPr>
          <w:sz w:val="24"/>
          <w:szCs w:val="24"/>
        </w:rPr>
        <w:t>подраздел</w:t>
      </w:r>
      <w:r w:rsidRPr="005347FA">
        <w:rPr>
          <w:sz w:val="24"/>
          <w:szCs w:val="24"/>
        </w:rPr>
        <w:t xml:space="preserve"> </w:t>
      </w:r>
      <w:fldSimple w:instr=" REF _Ref440272274 \r \h  \* MERGEFORMAT ">
        <w:r w:rsidR="00093638" w:rsidRPr="00093638">
          <w:rPr>
            <w:sz w:val="24"/>
            <w:szCs w:val="24"/>
          </w:rPr>
          <w:t>5.16</w:t>
        </w:r>
      </w:fldSimple>
      <w:r w:rsidRPr="005347FA">
        <w:rPr>
          <w:sz w:val="24"/>
          <w:szCs w:val="24"/>
        </w:rPr>
        <w:t>)</w:t>
      </w:r>
      <w:r w:rsidR="005347FA" w:rsidRPr="005347FA">
        <w:rPr>
          <w:sz w:val="24"/>
          <w:szCs w:val="24"/>
        </w:rPr>
        <w:t xml:space="preserve">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5347FA">
        <w:rPr>
          <w:sz w:val="24"/>
          <w:szCs w:val="24"/>
        </w:rPr>
        <w:t>)</w:t>
      </w:r>
      <w:r w:rsidRPr="005347FA">
        <w:rPr>
          <w:sz w:val="24"/>
          <w:szCs w:val="24"/>
        </w:rPr>
        <w:t>;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</w:t>
      </w:r>
      <w:r w:rsidRPr="007D7C50">
        <w:rPr>
          <w:i/>
          <w:sz w:val="24"/>
          <w:szCs w:val="24"/>
        </w:rPr>
        <w:lastRenderedPageBreak/>
        <w:t xml:space="preserve">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AE1D21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</w:t>
      </w:r>
      <w:r w:rsidRPr="00AE1D21">
        <w:rPr>
          <w:i/>
          <w:sz w:val="24"/>
          <w:szCs w:val="24"/>
        </w:rPr>
        <w:t>Федерального закона от 14.11.2002 №161-ФЗ «О государственных и муниципальных предприятиях»)</w:t>
      </w:r>
    </w:p>
    <w:p w:rsidR="00BD40A3" w:rsidRPr="00EB7BE2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Копию (выписку из</w:t>
      </w:r>
      <w:r w:rsidR="00BD40A3" w:rsidRPr="00AE1D21">
        <w:rPr>
          <w:sz w:val="24"/>
          <w:szCs w:val="24"/>
        </w:rPr>
        <w:t xml:space="preserve">) распорядительного документа Участника, утвердившего форму первичного учетного документа для факта хозяйственной жизни, </w:t>
      </w:r>
      <w:r w:rsidR="00BD40A3" w:rsidRPr="00EB7BE2">
        <w:rPr>
          <w:sz w:val="24"/>
          <w:szCs w:val="24"/>
        </w:rPr>
        <w:t>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  <w:proofErr w:type="gramEnd"/>
    </w:p>
    <w:p w:rsidR="006371C4" w:rsidRPr="00EB7BE2" w:rsidRDefault="006371C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B7BE2">
        <w:rPr>
          <w:sz w:val="24"/>
          <w:szCs w:val="24"/>
        </w:rPr>
        <w:t xml:space="preserve">Документы, предусмотренные п. </w:t>
      </w:r>
      <w:fldSimple w:instr=" REF _Ref465675151 \r \h  \* MERGEFORMAT ">
        <w:r w:rsidR="00093638" w:rsidRPr="00093638">
          <w:rPr>
            <w:sz w:val="24"/>
            <w:szCs w:val="24"/>
          </w:rPr>
          <w:t>3.11.2</w:t>
        </w:r>
      </w:fldSimple>
      <w:r w:rsidRPr="00EB7BE2">
        <w:rPr>
          <w:sz w:val="24"/>
          <w:szCs w:val="24"/>
        </w:rPr>
        <w:t xml:space="preserve"> документации, в случае если Участником была предложена демпинговая цена Договора (цена лота);</w:t>
      </w:r>
    </w:p>
    <w:p w:rsidR="00920CB0" w:rsidRPr="00EB7BE2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B7BE2">
        <w:rPr>
          <w:sz w:val="24"/>
          <w:szCs w:val="24"/>
        </w:rPr>
        <w:t>Иные документы, которые</w:t>
      </w:r>
      <w:r w:rsidR="007705A5" w:rsidRPr="00EB7BE2">
        <w:rPr>
          <w:sz w:val="24"/>
          <w:szCs w:val="24"/>
        </w:rPr>
        <w:t>,</w:t>
      </w:r>
      <w:r w:rsidRPr="00EB7BE2">
        <w:rPr>
          <w:sz w:val="24"/>
          <w:szCs w:val="24"/>
        </w:rPr>
        <w:t xml:space="preserve"> по мнению Участника</w:t>
      </w:r>
      <w:r w:rsidR="007705A5" w:rsidRPr="00EB7BE2">
        <w:rPr>
          <w:sz w:val="24"/>
          <w:szCs w:val="24"/>
        </w:rPr>
        <w:t>,</w:t>
      </w:r>
      <w:r w:rsidRPr="00EB7BE2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B20653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>Организато</w:t>
      </w:r>
      <w:r w:rsidRPr="00B20653">
        <w:rPr>
          <w:bCs w:val="0"/>
          <w:sz w:val="24"/>
          <w:szCs w:val="24"/>
        </w:rPr>
        <w:t xml:space="preserve">р Запроса предложений вправе отклонить </w:t>
      </w:r>
      <w:r w:rsidR="00FB55B8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наличие существенных замечаний Заказчика по составу и качеству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 xml:space="preserve">, задержка устранения дефектов в </w:t>
      </w:r>
      <w:r w:rsidR="00DC7643">
        <w:rPr>
          <w:sz w:val="24"/>
          <w:szCs w:val="24"/>
        </w:rPr>
        <w:t>оказании услуг</w:t>
      </w:r>
      <w:r w:rsidRPr="00B20653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несоблюдение </w:t>
      </w:r>
      <w:r w:rsidR="00DC7643" w:rsidRPr="00BC3C8A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B20653">
        <w:rPr>
          <w:sz w:val="24"/>
          <w:szCs w:val="24"/>
        </w:rPr>
        <w:t>;</w:t>
      </w:r>
    </w:p>
    <w:p w:rsidR="00680B79" w:rsidRPr="00680B7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иные существенные нарушения условий заключенных договоров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>.</w:t>
      </w:r>
    </w:p>
    <w:p w:rsidR="005B074F" w:rsidRPr="00AE1D21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5347FA"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правоустанавливающих документов</w:t>
      </w:r>
      <w:r w:rsidR="00A44B30" w:rsidRPr="00AE1D21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Все указанные</w:t>
      </w:r>
      <w:r w:rsidRPr="00E71A48">
        <w:rPr>
          <w:bCs w:val="0"/>
          <w:sz w:val="24"/>
          <w:szCs w:val="24"/>
        </w:rPr>
        <w:t xml:space="preserve">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случае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>
        <w:rPr>
          <w:sz w:val="24"/>
          <w:szCs w:val="24"/>
        </w:rPr>
        <w:lastRenderedPageBreak/>
        <w:t>Участник</w:t>
      </w:r>
      <w:r w:rsidRPr="00E71A48">
        <w:rPr>
          <w:sz w:val="24"/>
          <w:szCs w:val="24"/>
        </w:rPr>
        <w:t xml:space="preserve"> </w:t>
      </w:r>
      <w:proofErr w:type="gramStart"/>
      <w:r w:rsidRPr="00E71A48">
        <w:rPr>
          <w:sz w:val="24"/>
          <w:szCs w:val="24"/>
        </w:rPr>
        <w:t>предоставляет аналогичные документы</w:t>
      </w:r>
      <w:proofErr w:type="gramEnd"/>
      <w:r w:rsidRPr="00E71A48">
        <w:rPr>
          <w:sz w:val="24"/>
          <w:szCs w:val="24"/>
        </w:rPr>
        <w:t xml:space="preserve">. Такие документы должны быть переведены на русский язык и </w:t>
      </w:r>
      <w:proofErr w:type="spellStart"/>
      <w:r w:rsidRPr="00E71A48">
        <w:rPr>
          <w:sz w:val="24"/>
          <w:szCs w:val="24"/>
        </w:rPr>
        <w:t>апостилированы</w:t>
      </w:r>
      <w:proofErr w:type="spellEnd"/>
      <w:r w:rsidRPr="00E71A48">
        <w:rPr>
          <w:sz w:val="24"/>
          <w:szCs w:val="24"/>
        </w:rPr>
        <w:t xml:space="preserve">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55" w:name="_Ref191386451"/>
      <w:bookmarkStart w:id="456" w:name="_Ref440271628"/>
      <w:bookmarkStart w:id="457" w:name="_Toc440361334"/>
      <w:bookmarkStart w:id="458" w:name="_Toc440376089"/>
      <w:bookmarkStart w:id="459" w:name="_Toc440376216"/>
      <w:bookmarkStart w:id="460" w:name="_Toc440382481"/>
      <w:bookmarkStart w:id="461" w:name="_Toc440447151"/>
      <w:bookmarkStart w:id="462" w:name="_Toc440632311"/>
      <w:bookmarkStart w:id="463" w:name="_Toc440875084"/>
      <w:bookmarkStart w:id="464" w:name="_Toc441131071"/>
      <w:bookmarkStart w:id="465" w:name="_Ref465773032"/>
      <w:bookmarkStart w:id="466" w:name="_Toc465774592"/>
      <w:bookmarkStart w:id="467" w:name="_Toc465848821"/>
      <w:bookmarkStart w:id="468" w:name="_Toc468875323"/>
      <w:bookmarkStart w:id="469" w:name="_Toc469488375"/>
      <w:bookmarkStart w:id="470" w:name="_Toc471894896"/>
      <w:r w:rsidRPr="00E71A48">
        <w:rPr>
          <w:szCs w:val="24"/>
        </w:rPr>
        <w:t xml:space="preserve">Привлечение </w:t>
      </w:r>
      <w:bookmarkEnd w:id="455"/>
      <w:bookmarkEnd w:id="456"/>
      <w:bookmarkEnd w:id="457"/>
      <w:bookmarkEnd w:id="458"/>
      <w:bookmarkEnd w:id="459"/>
      <w:r w:rsidR="00362EA4">
        <w:rPr>
          <w:szCs w:val="24"/>
        </w:rPr>
        <w:t>соисполнителей</w:t>
      </w:r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  <w:bookmarkEnd w:id="470"/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471" w:name="_Ref191386461"/>
      <w:bookmarkStart w:id="472" w:name="_Toc440361335"/>
      <w:bookmarkStart w:id="473" w:name="_Toc440376090"/>
      <w:bookmarkStart w:id="474" w:name="_Toc440376217"/>
      <w:r w:rsidRPr="00E71A48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t>условии</w:t>
      </w:r>
      <w:r w:rsidR="00D57D88" w:rsidRPr="004F3685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4F3685">
        <w:rPr>
          <w:sz w:val="24"/>
          <w:szCs w:val="24"/>
        </w:rPr>
        <w:t xml:space="preserve">должен оказывать не более </w:t>
      </w:r>
      <w:r w:rsidR="004F3685" w:rsidRPr="004F3685">
        <w:rPr>
          <w:sz w:val="24"/>
          <w:szCs w:val="24"/>
        </w:rPr>
        <w:t>25</w:t>
      </w:r>
      <w:r w:rsidR="00D57D88" w:rsidRPr="004F3685">
        <w:rPr>
          <w:sz w:val="24"/>
          <w:szCs w:val="24"/>
        </w:rPr>
        <w:t xml:space="preserve">% услуг </w:t>
      </w:r>
      <w:proofErr w:type="spellStart"/>
      <w:r w:rsidR="00D57D88" w:rsidRPr="004F3685">
        <w:rPr>
          <w:sz w:val="24"/>
          <w:szCs w:val="24"/>
        </w:rPr>
        <w:t>c</w:t>
      </w:r>
      <w:proofErr w:type="spellEnd"/>
      <w:r w:rsidR="00D57D88" w:rsidRPr="004F3685">
        <w:rPr>
          <w:sz w:val="24"/>
          <w:szCs w:val="24"/>
        </w:rPr>
        <w:t xml:space="preserve"> использованием ресурсов</w:t>
      </w:r>
      <w:r w:rsidR="00D57D88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3B0322">
        <w:rPr>
          <w:sz w:val="24"/>
          <w:szCs w:val="24"/>
        </w:rPr>
        <w:t xml:space="preserve">При нарушении этого требования, </w:t>
      </w:r>
      <w:r w:rsidR="00D57D88" w:rsidRPr="00D460FE">
        <w:rPr>
          <w:sz w:val="24"/>
          <w:szCs w:val="24"/>
        </w:rPr>
        <w:t>Заявка</w:t>
      </w:r>
      <w:r w:rsidR="00D57D88" w:rsidRPr="003B0322">
        <w:rPr>
          <w:sz w:val="24"/>
          <w:szCs w:val="24"/>
        </w:rPr>
        <w:t xml:space="preserve"> данного </w:t>
      </w:r>
      <w:r w:rsidR="00D57D88">
        <w:rPr>
          <w:sz w:val="24"/>
          <w:szCs w:val="24"/>
        </w:rPr>
        <w:t>Участника будет</w:t>
      </w:r>
      <w:r w:rsidR="00D57D88" w:rsidRPr="003B0322">
        <w:rPr>
          <w:sz w:val="24"/>
          <w:szCs w:val="24"/>
        </w:rPr>
        <w:t xml:space="preserve"> отклонен</w:t>
      </w:r>
      <w:r w:rsidR="00D57D88">
        <w:rPr>
          <w:sz w:val="24"/>
          <w:szCs w:val="24"/>
        </w:rPr>
        <w:t>а</w:t>
      </w:r>
      <w:r w:rsidR="00D57D88" w:rsidRPr="003B0322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E71A48">
        <w:rPr>
          <w:sz w:val="24"/>
          <w:szCs w:val="24"/>
        </w:rPr>
        <w:t>соисполнителей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>согласен</w:t>
      </w:r>
      <w:proofErr w:type="gramEnd"/>
      <w:r w:rsidRPr="00E71A48">
        <w:rPr>
          <w:bCs w:val="0"/>
          <w:sz w:val="24"/>
          <w:szCs w:val="24"/>
        </w:rPr>
        <w:t xml:space="preserve"> с выделяемым ему перечнем, объемами, сроками и стоимостью оказания услуг;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fldSimple w:instr=" REF _Ref191386407 \r \h  \* MERGEFORMAT ">
        <w:r w:rsidR="00093638" w:rsidRPr="00093638">
          <w:rPr>
            <w:bCs w:val="0"/>
            <w:sz w:val="24"/>
            <w:szCs w:val="24"/>
          </w:rPr>
          <w:t>3.3.8</w:t>
        </w:r>
      </w:fldSimple>
      <w:r w:rsidRPr="00E71A48">
        <w:rPr>
          <w:bCs w:val="0"/>
          <w:sz w:val="24"/>
          <w:szCs w:val="24"/>
        </w:rPr>
        <w:t xml:space="preserve">) в объеме </w:t>
      </w:r>
      <w:r w:rsidR="00362EA4">
        <w:rPr>
          <w:sz w:val="24"/>
          <w:szCs w:val="24"/>
        </w:rPr>
        <w:t>оказываемых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соисполнителем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услуг</w:t>
      </w:r>
      <w:r w:rsidRPr="00E71A48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75" w:name="_Ref306143446"/>
      <w:proofErr w:type="gramStart"/>
      <w:r w:rsidRPr="00E71A48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475"/>
      <w:proofErr w:type="gramEnd"/>
    </w:p>
    <w:p w:rsidR="00D50E8D" w:rsidRPr="00E71A48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Заявку включаются</w:t>
      </w:r>
      <w:r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признания Заявки Участника запроса предложений лучшей, между Участником и каждым привлекаемым </w:t>
      </w:r>
      <w:r w:rsidR="00362EA4">
        <w:rPr>
          <w:bCs w:val="0"/>
          <w:color w:val="000000"/>
          <w:sz w:val="24"/>
          <w:szCs w:val="24"/>
        </w:rPr>
        <w:t>соисполнителем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</w:t>
      </w:r>
      <w:proofErr w:type="gramStart"/>
      <w:r w:rsidRPr="00E71A48">
        <w:rPr>
          <w:bCs w:val="0"/>
          <w:color w:val="000000"/>
          <w:sz w:val="24"/>
          <w:szCs w:val="24"/>
        </w:rPr>
        <w:t>выполнения</w:t>
      </w:r>
      <w:proofErr w:type="gramEnd"/>
      <w:r w:rsidRPr="00E71A48">
        <w:rPr>
          <w:bCs w:val="0"/>
          <w:color w:val="000000"/>
          <w:sz w:val="24"/>
          <w:szCs w:val="24"/>
        </w:rPr>
        <w:t xml:space="preserve"> возлагаемых на </w:t>
      </w:r>
      <w:r w:rsidRPr="00E71A48">
        <w:rPr>
          <w:bCs w:val="0"/>
          <w:sz w:val="24"/>
          <w:szCs w:val="24"/>
        </w:rPr>
        <w:t>соисполнителя соответственно услуг;</w:t>
      </w:r>
    </w:p>
    <w:p w:rsidR="00D50E8D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D52133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9A6D40">
        <w:rPr>
          <w:bCs w:val="0"/>
          <w:sz w:val="24"/>
          <w:szCs w:val="24"/>
        </w:rPr>
        <w:fldChar w:fldCharType="begin"/>
      </w:r>
      <w:r w:rsidR="00D57D88">
        <w:rPr>
          <w:bCs w:val="0"/>
          <w:sz w:val="24"/>
          <w:szCs w:val="24"/>
        </w:rPr>
        <w:instrText xml:space="preserve"> REF _Ref440291364 \r \h </w:instrText>
      </w:r>
      <w:r w:rsidR="009A6D40">
        <w:rPr>
          <w:bCs w:val="0"/>
          <w:sz w:val="24"/>
          <w:szCs w:val="24"/>
        </w:rPr>
      </w:r>
      <w:r w:rsidR="009A6D40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3.3.8.1</w:t>
      </w:r>
      <w:r w:rsidR="009A6D40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D57D88" w:rsidRPr="00AE1D21" w:rsidRDefault="00D57D88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fldSimple w:instr=" REF _Ref303669127 \r \h  \* MERGEFORMAT ">
        <w:r w:rsidR="00093638" w:rsidRPr="00093638">
          <w:rPr>
            <w:bCs w:val="0"/>
            <w:sz w:val="24"/>
            <w:szCs w:val="24"/>
          </w:rPr>
          <w:t>3.3.8.2</w:t>
        </w:r>
      </w:fldSimple>
      <w:r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fldSimple w:instr=" REF _Ref442190626 \r \h  \* MERGEFORMAT ">
        <w:r w:rsidR="00093638" w:rsidRPr="00093638">
          <w:rPr>
            <w:sz w:val="24"/>
            <w:szCs w:val="24"/>
          </w:rPr>
          <w:t>у)</w:t>
        </w:r>
      </w:fldSimple>
      <w:r w:rsidR="00197954" w:rsidRPr="00AE1D21">
        <w:rPr>
          <w:sz w:val="24"/>
          <w:szCs w:val="24"/>
        </w:rPr>
        <w:t xml:space="preserve"> п. </w:t>
      </w:r>
      <w:fldSimple w:instr=" REF _Ref303587815 \r \h  \* MERGEFORMAT ">
        <w:r w:rsidR="00093638" w:rsidRPr="00093638">
          <w:rPr>
            <w:sz w:val="24"/>
            <w:szCs w:val="24"/>
          </w:rPr>
          <w:t>3.3.8.3</w:t>
        </w:r>
      </w:fldSimple>
      <w:r w:rsidR="00197954" w:rsidRPr="00AE1D21">
        <w:rPr>
          <w:sz w:val="24"/>
          <w:szCs w:val="24"/>
        </w:rPr>
        <w:t>, подаются основным Участником;</w:t>
      </w:r>
    </w:p>
    <w:p w:rsidR="00D50E8D" w:rsidRPr="00AE1D21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AE1D21">
        <w:rPr>
          <w:bCs w:val="0"/>
          <w:sz w:val="24"/>
          <w:szCs w:val="24"/>
        </w:rPr>
        <w:t xml:space="preserve">(подраздел </w:t>
      </w:r>
      <w:fldSimple w:instr=" REF _Ref440272510 \r \h  \* MERGEFORMAT ">
        <w:r w:rsidR="00093638" w:rsidRPr="00093638">
          <w:rPr>
            <w:bCs w:val="0"/>
            <w:sz w:val="24"/>
            <w:szCs w:val="24"/>
          </w:rPr>
          <w:t>5.17</w:t>
        </w:r>
      </w:fldSimple>
      <w:r w:rsidR="00362EA4" w:rsidRPr="00AE1D21">
        <w:rPr>
          <w:bCs w:val="0"/>
          <w:sz w:val="24"/>
          <w:szCs w:val="24"/>
        </w:rPr>
        <w:t xml:space="preserve">). Указанная форма </w:t>
      </w:r>
      <w:r w:rsidR="00362EA4" w:rsidRPr="00AE1D2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AE1D21">
        <w:rPr>
          <w:bCs w:val="0"/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При оценке соисполнителей</w:t>
      </w:r>
      <w:r w:rsidRPr="00AE1D21">
        <w:rPr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>количественные</w:t>
      </w:r>
      <w:r w:rsidRPr="00E71A48">
        <w:rPr>
          <w:bCs w:val="0"/>
          <w:sz w:val="24"/>
          <w:szCs w:val="24"/>
        </w:rPr>
        <w:t xml:space="preserve"> требования к </w:t>
      </w:r>
      <w:r w:rsidRPr="00E71A48">
        <w:rPr>
          <w:sz w:val="24"/>
          <w:szCs w:val="24"/>
        </w:rPr>
        <w:t xml:space="preserve">соисполнителям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E71A48">
        <w:rPr>
          <w:sz w:val="24"/>
          <w:szCs w:val="24"/>
        </w:rPr>
        <w:t>оказания услуг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запросе предложений лично либо в составе 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Pr="00362EA4">
        <w:rPr>
          <w:bCs w:val="0"/>
          <w:sz w:val="24"/>
          <w:szCs w:val="24"/>
        </w:rPr>
        <w:t xml:space="preserve">соисполнителем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запроса предложений.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</w:t>
      </w:r>
      <w:r w:rsidRPr="00362EA4">
        <w:rPr>
          <w:bCs w:val="0"/>
          <w:color w:val="000000"/>
          <w:sz w:val="24"/>
          <w:szCs w:val="24"/>
        </w:rPr>
        <w:lastRenderedPageBreak/>
        <w:t xml:space="preserve">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Pr="00362EA4">
        <w:rPr>
          <w:bCs w:val="0"/>
          <w:color w:val="000000"/>
          <w:sz w:val="24"/>
          <w:szCs w:val="24"/>
        </w:rPr>
        <w:t xml:space="preserve">соисполнителем </w:t>
      </w:r>
      <w:r w:rsidRPr="00E71A48">
        <w:rPr>
          <w:bCs w:val="0"/>
          <w:color w:val="000000"/>
          <w:sz w:val="24"/>
          <w:szCs w:val="24"/>
        </w:rPr>
        <w:t>у произвольного числа Участников.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одностороннее расторжение Договора, если выяснится, что один или несколько </w:t>
      </w:r>
      <w:r w:rsidR="00362EA4">
        <w:rPr>
          <w:sz w:val="24"/>
          <w:szCs w:val="24"/>
        </w:rPr>
        <w:t>соисполнителей</w:t>
      </w:r>
      <w:r w:rsidRPr="00E71A48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76" w:name="_Toc440382482"/>
      <w:bookmarkStart w:id="477" w:name="_Toc440447152"/>
      <w:bookmarkStart w:id="478" w:name="_Toc440632312"/>
      <w:bookmarkStart w:id="479" w:name="_Toc440875085"/>
      <w:bookmarkStart w:id="480" w:name="_Ref440876619"/>
      <w:bookmarkStart w:id="481" w:name="_Ref440876660"/>
      <w:bookmarkStart w:id="482" w:name="_Toc441131072"/>
      <w:bookmarkStart w:id="483" w:name="_Ref465772690"/>
      <w:bookmarkStart w:id="484" w:name="_Toc465774593"/>
      <w:bookmarkStart w:id="485" w:name="_Toc465848822"/>
      <w:bookmarkStart w:id="486" w:name="_Toc468875324"/>
      <w:bookmarkStart w:id="487" w:name="_Toc469488376"/>
      <w:bookmarkStart w:id="488" w:name="_Toc471894897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471"/>
      <w:bookmarkEnd w:id="472"/>
      <w:bookmarkEnd w:id="473"/>
      <w:bookmarkEnd w:id="474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  <w:bookmarkEnd w:id="488"/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fldSimple w:instr=" REF _Ref191386482 \r \h  \* MERGEFORMAT ">
        <w:r w:rsidR="00093638" w:rsidRPr="00093638">
          <w:rPr>
            <w:bCs w:val="0"/>
            <w:sz w:val="24"/>
            <w:szCs w:val="24"/>
          </w:rPr>
          <w:t>3.3.8.1</w:t>
        </w:r>
      </w:fldSimple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fldSimple w:instr=" REF _Ref191386407 \r \h  \* MERGEFORMAT ">
        <w:r w:rsidR="00093638" w:rsidRPr="00093638">
          <w:rPr>
            <w:bCs w:val="0"/>
            <w:sz w:val="24"/>
            <w:szCs w:val="24"/>
          </w:rPr>
          <w:t>3.3.8</w:t>
        </w:r>
      </w:fldSimple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>окументации, изложенным в п.</w:t>
      </w:r>
      <w:r w:rsidR="009A6D40">
        <w:rPr>
          <w:bCs w:val="0"/>
          <w:sz w:val="24"/>
          <w:szCs w:val="24"/>
        </w:rPr>
        <w:fldChar w:fldCharType="begin"/>
      </w:r>
      <w:r w:rsidR="00043F1B">
        <w:rPr>
          <w:bCs w:val="0"/>
          <w:sz w:val="24"/>
          <w:szCs w:val="24"/>
        </w:rPr>
        <w:instrText xml:space="preserve"> REF _Ref303669127 \r \h </w:instrText>
      </w:r>
      <w:r w:rsidR="009A6D40">
        <w:rPr>
          <w:bCs w:val="0"/>
          <w:sz w:val="24"/>
          <w:szCs w:val="24"/>
        </w:rPr>
      </w:r>
      <w:r w:rsidR="009A6D40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3.3.8.2</w:t>
      </w:r>
      <w:r w:rsidR="009A6D40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489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489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490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490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491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491"/>
      <w:r w:rsidRPr="00E71A48">
        <w:rPr>
          <w:bCs w:val="0"/>
          <w:sz w:val="24"/>
          <w:szCs w:val="24"/>
        </w:rPr>
        <w:t xml:space="preserve"> </w:t>
      </w:r>
    </w:p>
    <w:p w:rsidR="00DB109A" w:rsidRPr="00AE1D21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</w:t>
      </w:r>
      <w:r w:rsidR="00C4420E">
        <w:rPr>
          <w:bCs w:val="0"/>
          <w:sz w:val="24"/>
          <w:szCs w:val="24"/>
        </w:rPr>
        <w:t>щее соглашение, в котором должна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</w:t>
      </w:r>
      <w:r w:rsidRPr="00E71A48">
        <w:rPr>
          <w:bCs w:val="0"/>
          <w:sz w:val="24"/>
          <w:szCs w:val="24"/>
        </w:rPr>
        <w:lastRenderedPageBreak/>
        <w:t xml:space="preserve">соглашение должно содержать </w:t>
      </w:r>
      <w:r w:rsidRPr="00AE1D21">
        <w:rPr>
          <w:bCs w:val="0"/>
          <w:sz w:val="24"/>
          <w:szCs w:val="24"/>
        </w:rPr>
        <w:t xml:space="preserve">сведения, указанные в </w:t>
      </w:r>
      <w:proofErr w:type="spellStart"/>
      <w:r w:rsidRPr="00AE1D21">
        <w:rPr>
          <w:bCs w:val="0"/>
          <w:sz w:val="24"/>
          <w:szCs w:val="24"/>
        </w:rPr>
        <w:t>подп</w:t>
      </w:r>
      <w:proofErr w:type="spellEnd"/>
      <w:r w:rsidRPr="00AE1D21">
        <w:rPr>
          <w:bCs w:val="0"/>
          <w:sz w:val="24"/>
          <w:szCs w:val="24"/>
        </w:rPr>
        <w:t xml:space="preserve">. </w:t>
      </w:r>
      <w:fldSimple w:instr=" REF _Ref307563248 \r \h  \* MERGEFORMAT ">
        <w:r w:rsidR="00093638" w:rsidRPr="00093638">
          <w:rPr>
            <w:bCs w:val="0"/>
            <w:sz w:val="24"/>
            <w:szCs w:val="24"/>
            <w:lang w:val="en-US"/>
          </w:rPr>
          <w:t>a</w:t>
        </w:r>
        <w:r w:rsidR="00093638" w:rsidRPr="00093638">
          <w:rPr>
            <w:bCs w:val="0"/>
            <w:sz w:val="24"/>
            <w:szCs w:val="24"/>
          </w:rPr>
          <w:t>)</w:t>
        </w:r>
      </w:fldSimple>
      <w:r w:rsidRPr="00AE1D21">
        <w:rPr>
          <w:bCs w:val="0"/>
          <w:sz w:val="24"/>
          <w:szCs w:val="24"/>
        </w:rPr>
        <w:t xml:space="preserve">- </w:t>
      </w:r>
      <w:fldSimple w:instr=" REF _Ref307563262 \r \h  \* MERGEFORMAT ">
        <w:r w:rsidR="00093638" w:rsidRPr="00093638">
          <w:rPr>
            <w:bCs w:val="0"/>
            <w:sz w:val="24"/>
            <w:szCs w:val="24"/>
            <w:lang w:val="en-US"/>
          </w:rPr>
          <w:t>g</w:t>
        </w:r>
        <w:r w:rsidR="00093638" w:rsidRPr="00093638">
          <w:rPr>
            <w:bCs w:val="0"/>
            <w:sz w:val="24"/>
            <w:szCs w:val="24"/>
          </w:rPr>
          <w:t>)</w:t>
        </w:r>
      </w:fldSimple>
      <w:r w:rsidRPr="00AE1D21">
        <w:rPr>
          <w:bCs w:val="0"/>
          <w:sz w:val="24"/>
          <w:szCs w:val="24"/>
        </w:rPr>
        <w:t xml:space="preserve">п. </w:t>
      </w:r>
      <w:fldSimple w:instr=" REF _Ref306032591 \r \h  \* MERGEFORMAT ">
        <w:r w:rsidR="00093638" w:rsidRPr="00093638">
          <w:rPr>
            <w:bCs w:val="0"/>
            <w:sz w:val="24"/>
            <w:szCs w:val="24"/>
          </w:rPr>
          <w:t>3.3.10.4</w:t>
        </w:r>
      </w:fldSimple>
      <w:r w:rsidRPr="00AE1D21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AE1D21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AE1D21">
        <w:rPr>
          <w:bCs w:val="0"/>
          <w:sz w:val="24"/>
          <w:szCs w:val="24"/>
        </w:rPr>
        <w:t>.</w:t>
      </w:r>
    </w:p>
    <w:p w:rsidR="00717F60" w:rsidRPr="00AE1D2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492" w:name="_Ref465847423"/>
      <w:proofErr w:type="gramStart"/>
      <w:r w:rsidRPr="00AE1D2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готовит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у с учетом следующих дополнительных требований:</w:t>
      </w:r>
      <w:bookmarkEnd w:id="492"/>
      <w:proofErr w:type="gramEnd"/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AE1D21">
        <w:rPr>
          <w:bCs w:val="0"/>
          <w:sz w:val="24"/>
          <w:szCs w:val="24"/>
        </w:rPr>
        <w:t xml:space="preserve"> </w:t>
      </w:r>
      <w:fldSimple w:instr=" REF _Ref303669127 \r \h  \* MERGEFORMAT ">
        <w:r w:rsidR="00093638" w:rsidRPr="00093638">
          <w:rPr>
            <w:bCs w:val="0"/>
            <w:sz w:val="24"/>
            <w:szCs w:val="24"/>
          </w:rPr>
          <w:t>3.3.8.2</w:t>
        </w:r>
      </w:fldSimple>
      <w:r w:rsidR="00717F60"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fldSimple w:instr=" REF _Ref442190626 \r \h  \* MERGEFORMAT ">
        <w:r w:rsidR="00093638" w:rsidRPr="00093638">
          <w:rPr>
            <w:sz w:val="24"/>
            <w:szCs w:val="24"/>
          </w:rPr>
          <w:t>у)</w:t>
        </w:r>
      </w:fldSimple>
      <w:r w:rsidR="00197954" w:rsidRPr="00AE1D21">
        <w:rPr>
          <w:sz w:val="24"/>
          <w:szCs w:val="24"/>
        </w:rPr>
        <w:t xml:space="preserve"> п. </w:t>
      </w:r>
      <w:fldSimple w:instr=" REF _Ref303587815 \r \h  \* MERGEFORMAT ">
        <w:r w:rsidR="00093638" w:rsidRPr="00093638">
          <w:rPr>
            <w:sz w:val="24"/>
            <w:szCs w:val="24"/>
          </w:rPr>
          <w:t>3.3.8.3</w:t>
        </w:r>
      </w:fldSimple>
      <w:r w:rsidR="00197954" w:rsidRPr="00AE1D21">
        <w:rPr>
          <w:sz w:val="24"/>
          <w:szCs w:val="24"/>
        </w:rPr>
        <w:t>, подаются Лидером коллективного участника;</w:t>
      </w:r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AD3EBC" w:rsidRPr="00AE1D21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AD3EBC" w:rsidRPr="00AE1D21">
        <w:rPr>
          <w:bCs w:val="0"/>
          <w:sz w:val="24"/>
          <w:szCs w:val="24"/>
        </w:rPr>
        <w:t>а;</w:t>
      </w:r>
    </w:p>
    <w:p w:rsidR="00717F60" w:rsidRPr="00AE1D21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состав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дополнительн</w:t>
      </w:r>
      <w:r w:rsidR="00717F60" w:rsidRPr="00AE1D21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AE1D21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r w:rsidR="00CC3DAD">
        <w:rPr>
          <w:bCs w:val="0"/>
          <w:sz w:val="24"/>
          <w:szCs w:val="24"/>
        </w:rPr>
        <w:t xml:space="preserve">оказания услуг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9A6D40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_Ref440376324 \r \h </w:instrText>
      </w:r>
      <w:r w:rsidR="009A6D40">
        <w:rPr>
          <w:bCs w:val="0"/>
          <w:sz w:val="24"/>
          <w:szCs w:val="24"/>
        </w:rPr>
      </w:r>
      <w:r w:rsidR="009A6D40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5.18</w:t>
      </w:r>
      <w:r w:rsidR="009A6D40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>объемов</w:t>
      </w:r>
      <w:r w:rsidR="00CC3DAD">
        <w:rPr>
          <w:sz w:val="24"/>
          <w:szCs w:val="24"/>
        </w:rPr>
        <w:t xml:space="preserve"> оказываемых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32B6A">
        <w:rPr>
          <w:bCs w:val="0"/>
          <w:sz w:val="24"/>
          <w:szCs w:val="24"/>
        </w:rPr>
        <w:t>указанных</w:t>
      </w:r>
      <w:proofErr w:type="gramEnd"/>
      <w:r w:rsidR="00EE2EFB" w:rsidRPr="00332B6A">
        <w:rPr>
          <w:bCs w:val="0"/>
          <w:sz w:val="24"/>
          <w:szCs w:val="24"/>
        </w:rPr>
        <w:t xml:space="preserve">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9A6D40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9A6D40">
        <w:rPr>
          <w:bCs w:val="0"/>
          <w:sz w:val="24"/>
          <w:szCs w:val="24"/>
        </w:rPr>
      </w:r>
      <w:r w:rsidR="009A6D40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3.3.8.1</w:t>
      </w:r>
      <w:r w:rsidR="009A6D40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93" w:name="_Ref306114966"/>
      <w:bookmarkStart w:id="494" w:name="_Toc440361336"/>
      <w:bookmarkStart w:id="495" w:name="_Toc440376091"/>
      <w:bookmarkStart w:id="496" w:name="_Toc440376218"/>
      <w:bookmarkStart w:id="497" w:name="_Toc440382483"/>
      <w:bookmarkStart w:id="498" w:name="_Toc440447153"/>
      <w:bookmarkStart w:id="499" w:name="_Toc440632313"/>
      <w:bookmarkStart w:id="500" w:name="_Toc440875086"/>
      <w:bookmarkStart w:id="501" w:name="_Toc441131073"/>
      <w:bookmarkStart w:id="502" w:name="_Toc465774594"/>
      <w:bookmarkStart w:id="503" w:name="_Toc465848823"/>
      <w:bookmarkStart w:id="504" w:name="_Toc468875325"/>
      <w:bookmarkStart w:id="505" w:name="_Toc469488377"/>
      <w:bookmarkStart w:id="506" w:name="_Toc471894898"/>
      <w:r w:rsidRPr="00E71A48">
        <w:rPr>
          <w:szCs w:val="24"/>
        </w:rPr>
        <w:t>Разъяснение Документации по запросу предложений</w:t>
      </w:r>
      <w:bookmarkEnd w:id="493"/>
      <w:bookmarkEnd w:id="494"/>
      <w:bookmarkEnd w:id="495"/>
      <w:bookmarkEnd w:id="496"/>
      <w:bookmarkEnd w:id="497"/>
      <w:bookmarkEnd w:id="498"/>
      <w:bookmarkEnd w:id="499"/>
      <w:bookmarkEnd w:id="500"/>
      <w:bookmarkEnd w:id="501"/>
      <w:bookmarkEnd w:id="502"/>
      <w:bookmarkEnd w:id="503"/>
      <w:bookmarkEnd w:id="504"/>
      <w:bookmarkEnd w:id="505"/>
      <w:bookmarkEnd w:id="506"/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E71A48">
        <w:rPr>
          <w:bCs w:val="0"/>
          <w:iCs/>
          <w:sz w:val="24"/>
          <w:szCs w:val="24"/>
        </w:rPr>
        <w:t>Заявк</w:t>
      </w:r>
      <w:r w:rsidRPr="00E71A48">
        <w:rPr>
          <w:bCs w:val="0"/>
          <w:iCs/>
          <w:sz w:val="24"/>
          <w:szCs w:val="24"/>
        </w:rPr>
        <w:t xml:space="preserve">и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iCs/>
          <w:sz w:val="24"/>
          <w:szCs w:val="24"/>
        </w:rPr>
        <w:t xml:space="preserve">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а.</w:t>
      </w:r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212D09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При этом копия ответа будет размещена Организатором запроса </w:t>
      </w:r>
      <w:r w:rsidRPr="00E71A48">
        <w:rPr>
          <w:bCs w:val="0"/>
          <w:iCs/>
          <w:sz w:val="24"/>
          <w:szCs w:val="24"/>
        </w:rPr>
        <w:lastRenderedPageBreak/>
        <w:t>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r w:rsidRPr="00212D09">
        <w:rPr>
          <w:bCs w:val="0"/>
          <w:iCs/>
          <w:sz w:val="24"/>
          <w:szCs w:val="24"/>
        </w:rPr>
        <w:t>случае</w:t>
      </w:r>
      <w:proofErr w:type="gramStart"/>
      <w:r w:rsidRPr="00212D09">
        <w:rPr>
          <w:bCs w:val="0"/>
          <w:iCs/>
          <w:sz w:val="24"/>
          <w:szCs w:val="24"/>
        </w:rPr>
        <w:t>,</w:t>
      </w:r>
      <w:proofErr w:type="gramEnd"/>
      <w:r w:rsidRPr="00212D09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212D09" w:rsidRPr="00212D09">
        <w:rPr>
          <w:bCs w:val="0"/>
          <w:iCs/>
          <w:sz w:val="24"/>
          <w:szCs w:val="24"/>
        </w:rPr>
        <w:t>внесение изменений в Д</w:t>
      </w:r>
      <w:r w:rsidR="00212D09" w:rsidRPr="00212D09">
        <w:rPr>
          <w:bCs w:val="0"/>
          <w:sz w:val="24"/>
          <w:szCs w:val="24"/>
        </w:rPr>
        <w:t>окументацию по запросу предложений</w:t>
      </w:r>
      <w:r w:rsidR="00212D09" w:rsidRPr="00212D09">
        <w:rPr>
          <w:bCs w:val="0"/>
          <w:iCs/>
          <w:sz w:val="24"/>
          <w:szCs w:val="24"/>
        </w:rPr>
        <w:t xml:space="preserve"> </w:t>
      </w:r>
      <w:r w:rsidR="006B0604">
        <w:rPr>
          <w:bCs w:val="0"/>
          <w:iCs/>
          <w:sz w:val="24"/>
          <w:szCs w:val="24"/>
        </w:rPr>
        <w:t xml:space="preserve">(п. </w:t>
      </w:r>
      <w:r w:rsidR="009A6D40">
        <w:rPr>
          <w:bCs w:val="0"/>
          <w:iCs/>
          <w:sz w:val="24"/>
          <w:szCs w:val="24"/>
        </w:rPr>
        <w:fldChar w:fldCharType="begin"/>
      </w:r>
      <w:r w:rsidR="006B0604">
        <w:rPr>
          <w:bCs w:val="0"/>
          <w:iCs/>
          <w:sz w:val="24"/>
          <w:szCs w:val="24"/>
        </w:rPr>
        <w:instrText xml:space="preserve"> REF _Ref441057071 \r \h </w:instrText>
      </w:r>
      <w:r w:rsidR="009A6D40">
        <w:rPr>
          <w:bCs w:val="0"/>
          <w:iCs/>
          <w:sz w:val="24"/>
          <w:szCs w:val="24"/>
        </w:rPr>
      </w:r>
      <w:r w:rsidR="009A6D40">
        <w:rPr>
          <w:bCs w:val="0"/>
          <w:iCs/>
          <w:sz w:val="24"/>
          <w:szCs w:val="24"/>
        </w:rPr>
        <w:fldChar w:fldCharType="separate"/>
      </w:r>
      <w:r w:rsidR="00093638">
        <w:rPr>
          <w:bCs w:val="0"/>
          <w:iCs/>
          <w:sz w:val="24"/>
          <w:szCs w:val="24"/>
        </w:rPr>
        <w:t>3.3.12</w:t>
      </w:r>
      <w:r w:rsidR="009A6D40">
        <w:rPr>
          <w:bCs w:val="0"/>
          <w:iCs/>
          <w:sz w:val="24"/>
          <w:szCs w:val="24"/>
        </w:rPr>
        <w:fldChar w:fldCharType="end"/>
      </w:r>
      <w:r w:rsidR="006B0604">
        <w:rPr>
          <w:bCs w:val="0"/>
          <w:iCs/>
          <w:sz w:val="24"/>
          <w:szCs w:val="24"/>
        </w:rPr>
        <w:t>)</w:t>
      </w:r>
      <w:r w:rsidR="00212D09" w:rsidRPr="00212D09">
        <w:rPr>
          <w:bCs w:val="0"/>
          <w:iCs/>
          <w:sz w:val="24"/>
          <w:szCs w:val="24"/>
        </w:rPr>
        <w:t xml:space="preserve"> и, при необходимости, </w:t>
      </w:r>
      <w:r w:rsidRPr="00212D09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fldSimple w:instr=" REF _Ref440289401 \r \h  \* MERGEFORMAT ">
        <w:r w:rsidR="00093638" w:rsidRPr="00093638">
          <w:rPr>
            <w:bCs w:val="0"/>
            <w:iCs/>
            <w:sz w:val="24"/>
            <w:szCs w:val="24"/>
          </w:rPr>
          <w:t>3.3.13</w:t>
        </w:r>
      </w:fldSimple>
      <w:r w:rsidR="00400D7D" w:rsidRPr="00212D09">
        <w:rPr>
          <w:bCs w:val="0"/>
          <w:iCs/>
          <w:sz w:val="24"/>
          <w:szCs w:val="24"/>
        </w:rPr>
        <w:t xml:space="preserve">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>окументации</w:t>
      </w:r>
      <w:r w:rsidR="007D07A7" w:rsidRPr="00212D09">
        <w:rPr>
          <w:bCs w:val="0"/>
          <w:iCs/>
          <w:sz w:val="24"/>
          <w:szCs w:val="24"/>
        </w:rPr>
        <w:t xml:space="preserve"> по запросу предложений</w:t>
      </w:r>
      <w:r w:rsidRPr="00212D09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07" w:name="_Toc440361337"/>
      <w:bookmarkStart w:id="508" w:name="_Toc440376092"/>
      <w:bookmarkStart w:id="509" w:name="_Toc440376219"/>
      <w:bookmarkStart w:id="510" w:name="_Toc440382484"/>
      <w:bookmarkStart w:id="511" w:name="_Toc440447154"/>
      <w:bookmarkStart w:id="512" w:name="_Toc440632314"/>
      <w:bookmarkStart w:id="513" w:name="_Toc440875087"/>
      <w:bookmarkStart w:id="514" w:name="_Ref440969948"/>
      <w:bookmarkStart w:id="515" w:name="_Ref441057071"/>
      <w:bookmarkStart w:id="516" w:name="_Toc441131074"/>
      <w:bookmarkStart w:id="517" w:name="_Toc465774595"/>
      <w:bookmarkStart w:id="518" w:name="_Toc465848824"/>
      <w:bookmarkStart w:id="519" w:name="_Toc468875326"/>
      <w:bookmarkStart w:id="520" w:name="_Toc469488378"/>
      <w:bookmarkStart w:id="521" w:name="_Toc471894899"/>
      <w:r w:rsidRPr="00E71A48">
        <w:rPr>
          <w:szCs w:val="24"/>
        </w:rPr>
        <w:t>Внесение изменений в Документацию по запросу предложений.</w:t>
      </w:r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  <w:bookmarkEnd w:id="520"/>
      <w:bookmarkEnd w:id="521"/>
    </w:p>
    <w:p w:rsidR="00DE287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22" w:name="_Ref440289401"/>
      <w:bookmarkStart w:id="523" w:name="_Toc440361338"/>
      <w:bookmarkStart w:id="524" w:name="_Toc440376093"/>
      <w:bookmarkStart w:id="525" w:name="_Toc440376220"/>
      <w:bookmarkStart w:id="526" w:name="_Toc440382485"/>
      <w:bookmarkStart w:id="527" w:name="_Toc440447155"/>
      <w:bookmarkStart w:id="528" w:name="_Toc440632315"/>
      <w:bookmarkStart w:id="529" w:name="_Toc440875088"/>
      <w:bookmarkStart w:id="530" w:name="_Toc441131075"/>
      <w:bookmarkStart w:id="531" w:name="_Toc465774596"/>
      <w:bookmarkStart w:id="532" w:name="_Toc465848825"/>
      <w:bookmarkStart w:id="533" w:name="_Toc468875327"/>
      <w:bookmarkStart w:id="534" w:name="_Toc469488379"/>
      <w:bookmarkStart w:id="535" w:name="_Toc471894900"/>
      <w:r w:rsidRPr="00E71A48">
        <w:rPr>
          <w:szCs w:val="24"/>
        </w:rPr>
        <w:t>Продление срока окончания приема Заявок</w:t>
      </w:r>
      <w:bookmarkEnd w:id="522"/>
      <w:bookmarkEnd w:id="523"/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36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37" w:name="_Toc299701566"/>
      <w:bookmarkStart w:id="538" w:name="_Ref306176386"/>
      <w:bookmarkStart w:id="539" w:name="_Ref440285128"/>
      <w:bookmarkStart w:id="540" w:name="_Toc440361339"/>
      <w:bookmarkStart w:id="541" w:name="_Toc440376094"/>
      <w:bookmarkStart w:id="542" w:name="_Toc440376221"/>
      <w:bookmarkStart w:id="543" w:name="_Toc440382486"/>
      <w:bookmarkStart w:id="544" w:name="_Toc440447156"/>
      <w:bookmarkStart w:id="545" w:name="_Toc440632316"/>
      <w:bookmarkStart w:id="546" w:name="_Toc440875089"/>
      <w:bookmarkStart w:id="547" w:name="_Toc441131076"/>
      <w:bookmarkStart w:id="548" w:name="_Toc465774597"/>
      <w:bookmarkStart w:id="549" w:name="_Toc465848826"/>
      <w:bookmarkStart w:id="550" w:name="_Toc468875328"/>
      <w:bookmarkStart w:id="551" w:name="_Toc469488380"/>
      <w:bookmarkStart w:id="552" w:name="_Toc471894901"/>
      <w:r w:rsidRPr="00E71A48">
        <w:rPr>
          <w:bCs w:val="0"/>
          <w:szCs w:val="24"/>
          <w:lang w:eastAsia="ru-RU"/>
        </w:rPr>
        <w:t xml:space="preserve">Обеспечение </w:t>
      </w:r>
      <w:proofErr w:type="gramStart"/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EE0AB0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</w:t>
      </w:r>
      <w:proofErr w:type="gramEnd"/>
      <w:r w:rsidRPr="00E71A48">
        <w:rPr>
          <w:bCs w:val="0"/>
          <w:szCs w:val="24"/>
          <w:lang w:eastAsia="ru-RU"/>
        </w:rPr>
        <w:t>.</w:t>
      </w:r>
      <w:bookmarkEnd w:id="537"/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</w:p>
    <w:p w:rsidR="00932C0A" w:rsidRPr="001E3137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составе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обеспечение </w:t>
      </w:r>
      <w:r w:rsidR="00932C0A" w:rsidRPr="001E3137">
        <w:rPr>
          <w:bCs w:val="0"/>
          <w:sz w:val="24"/>
          <w:szCs w:val="24"/>
        </w:rPr>
        <w:t xml:space="preserve">исполнения обязательств, связанных с участием в </w:t>
      </w:r>
      <w:r w:rsidR="0089163E" w:rsidRPr="001E3137">
        <w:rPr>
          <w:bCs w:val="0"/>
          <w:sz w:val="24"/>
          <w:szCs w:val="24"/>
        </w:rPr>
        <w:t>запросе предложений</w:t>
      </w:r>
      <w:r w:rsidR="00932C0A" w:rsidRPr="001E3137">
        <w:rPr>
          <w:bCs w:val="0"/>
          <w:sz w:val="24"/>
          <w:szCs w:val="24"/>
        </w:rPr>
        <w:t xml:space="preserve"> и подачей </w:t>
      </w:r>
      <w:r w:rsidR="004B5EB3" w:rsidRPr="001E3137">
        <w:rPr>
          <w:bCs w:val="0"/>
          <w:sz w:val="24"/>
          <w:szCs w:val="24"/>
        </w:rPr>
        <w:t>Заявк</w:t>
      </w:r>
      <w:r w:rsidR="00932C0A" w:rsidRPr="001E3137">
        <w:rPr>
          <w:bCs w:val="0"/>
          <w:sz w:val="24"/>
          <w:szCs w:val="24"/>
        </w:rPr>
        <w:t>и, на сумму не менее</w:t>
      </w:r>
      <w:r w:rsidR="004816F5" w:rsidRPr="001E3137">
        <w:rPr>
          <w:bCs w:val="0"/>
          <w:sz w:val="24"/>
          <w:szCs w:val="24"/>
        </w:rPr>
        <w:t xml:space="preserve"> </w:t>
      </w:r>
      <w:r w:rsidR="00FA1C48">
        <w:rPr>
          <w:bCs w:val="0"/>
          <w:sz w:val="24"/>
          <w:szCs w:val="24"/>
        </w:rPr>
        <w:t>2</w:t>
      </w:r>
      <w:r w:rsidR="00932C0A" w:rsidRPr="001E3137">
        <w:rPr>
          <w:bCs w:val="0"/>
          <w:sz w:val="24"/>
          <w:szCs w:val="24"/>
        </w:rPr>
        <w:t xml:space="preserve">% от стоимости </w:t>
      </w:r>
      <w:r w:rsidR="004B5EB3" w:rsidRPr="001E3137">
        <w:rPr>
          <w:bCs w:val="0"/>
          <w:sz w:val="24"/>
          <w:szCs w:val="24"/>
        </w:rPr>
        <w:t>Заявк</w:t>
      </w:r>
      <w:r w:rsidR="00932C0A" w:rsidRPr="001E3137">
        <w:rPr>
          <w:bCs w:val="0"/>
          <w:sz w:val="24"/>
          <w:szCs w:val="24"/>
        </w:rPr>
        <w:t xml:space="preserve">и, с учетом НДС. </w:t>
      </w:r>
    </w:p>
    <w:p w:rsidR="00932C0A" w:rsidRPr="001E3137" w:rsidRDefault="00CE4D51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1E3137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fldSimple w:instr=" REF _Ref467168844 \r \h  \* MERGEFORMAT ">
        <w:r w:rsidR="00093638" w:rsidRPr="00093638">
          <w:rPr>
            <w:sz w:val="24"/>
            <w:szCs w:val="24"/>
          </w:rPr>
          <w:t>3.3.14.3</w:t>
        </w:r>
      </w:fldSimple>
      <w:r w:rsidRPr="001E3137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fldSimple w:instr=" REF _Ref442263553 \r \h  \* MERGEFORMAT ">
        <w:r w:rsidR="00093638" w:rsidRPr="00093638">
          <w:rPr>
            <w:sz w:val="24"/>
            <w:szCs w:val="24"/>
          </w:rPr>
          <w:t>3.3.14.4</w:t>
        </w:r>
      </w:fldSimple>
      <w:r w:rsidRPr="001E3137">
        <w:rPr>
          <w:sz w:val="24"/>
          <w:szCs w:val="24"/>
        </w:rPr>
        <w:t xml:space="preserve">). Выбор способа обеспечения исполнения обязательств, связанных с участием в </w:t>
      </w:r>
      <w:r w:rsidR="00F64A8B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 xml:space="preserve"> и подачей Заявки, осуществляется Участником</w:t>
      </w:r>
      <w:r w:rsidR="00932C0A" w:rsidRPr="001E3137">
        <w:rPr>
          <w:bCs w:val="0"/>
          <w:sz w:val="24"/>
          <w:szCs w:val="24"/>
        </w:rPr>
        <w:t>.</w:t>
      </w:r>
    </w:p>
    <w:p w:rsidR="00CE4D51" w:rsidRPr="001E3137" w:rsidRDefault="00CE4D51" w:rsidP="00CE4D5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53" w:name="_Ref467168844"/>
      <w:bookmarkStart w:id="554" w:name="_Ref306390343"/>
      <w:r w:rsidRPr="001E3137">
        <w:rPr>
          <w:sz w:val="24"/>
          <w:szCs w:val="24"/>
        </w:rPr>
        <w:t>В случае</w:t>
      </w:r>
      <w:proofErr w:type="gramStart"/>
      <w:r w:rsidRPr="001E3137">
        <w:rPr>
          <w:sz w:val="24"/>
          <w:szCs w:val="24"/>
        </w:rPr>
        <w:t>,</w:t>
      </w:r>
      <w:proofErr w:type="gramEnd"/>
      <w:r w:rsidRPr="001E3137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</w:t>
      </w:r>
      <w:r w:rsidR="00F64A8B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 xml:space="preserve"> и подачей Заявки в форме соглашения о неустойке, то соглашение о неустойке должно соответствовать следующим требованиям</w:t>
      </w:r>
      <w:bookmarkEnd w:id="553"/>
      <w:r w:rsidR="00C5118D" w:rsidRPr="001E3137">
        <w:rPr>
          <w:sz w:val="24"/>
          <w:szCs w:val="24"/>
        </w:rPr>
        <w:t>:</w:t>
      </w:r>
    </w:p>
    <w:p w:rsidR="00932C0A" w:rsidRPr="00AE1D21" w:rsidRDefault="00932C0A" w:rsidP="00F64A8B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>Форма соглашения о неустойке должна</w:t>
      </w:r>
      <w:r w:rsidR="00ED01BF" w:rsidRPr="001E3137">
        <w:rPr>
          <w:bCs w:val="0"/>
          <w:sz w:val="24"/>
          <w:szCs w:val="24"/>
        </w:rPr>
        <w:t xml:space="preserve"> соответствовать требованиям ст</w:t>
      </w:r>
      <w:r w:rsidRPr="001E3137">
        <w:rPr>
          <w:bCs w:val="0"/>
          <w:sz w:val="24"/>
          <w:szCs w:val="24"/>
        </w:rPr>
        <w:t>.330, 331 Гражданского кодекса Российской Федерации</w:t>
      </w:r>
      <w:bookmarkEnd w:id="554"/>
      <w:r w:rsidR="003C2207" w:rsidRPr="001E3137">
        <w:rPr>
          <w:bCs w:val="0"/>
          <w:sz w:val="24"/>
          <w:szCs w:val="24"/>
        </w:rPr>
        <w:t xml:space="preserve"> и быть</w:t>
      </w:r>
      <w:r w:rsidR="003C2207">
        <w:rPr>
          <w:bCs w:val="0"/>
          <w:sz w:val="24"/>
          <w:szCs w:val="24"/>
        </w:rPr>
        <w:t xml:space="preserve"> подготовлена по </w:t>
      </w:r>
      <w:r w:rsidR="005818B2" w:rsidRPr="00E71A48">
        <w:rPr>
          <w:bCs w:val="0"/>
          <w:spacing w:val="-1"/>
          <w:sz w:val="24"/>
          <w:szCs w:val="24"/>
        </w:rPr>
        <w:t xml:space="preserve">форме и в соответствии с </w:t>
      </w:r>
      <w:r w:rsidR="005818B2" w:rsidRPr="00AE1D21">
        <w:rPr>
          <w:bCs w:val="0"/>
          <w:spacing w:val="-1"/>
          <w:sz w:val="24"/>
          <w:szCs w:val="24"/>
        </w:rPr>
        <w:t>инструкциями, приведенными в настоящей Документации по запросу предложений</w:t>
      </w:r>
      <w:r w:rsidR="003C2207" w:rsidRPr="00AE1D21">
        <w:rPr>
          <w:bCs w:val="0"/>
          <w:sz w:val="24"/>
          <w:szCs w:val="24"/>
        </w:rPr>
        <w:t xml:space="preserve"> (</w:t>
      </w:r>
      <w:r w:rsidR="003C2207" w:rsidRPr="00AE1D21">
        <w:rPr>
          <w:bCs w:val="0"/>
          <w:sz w:val="24"/>
          <w:szCs w:val="24"/>
          <w:lang w:eastAsia="ru-RU"/>
        </w:rPr>
        <w:t xml:space="preserve">подраздел </w:t>
      </w:r>
      <w:fldSimple w:instr=" REF _Ref440272678 \r \h  \* MERGEFORMAT ">
        <w:r w:rsidR="00093638" w:rsidRPr="00093638">
          <w:rPr>
            <w:bCs w:val="0"/>
            <w:sz w:val="24"/>
            <w:szCs w:val="24"/>
            <w:lang w:eastAsia="ru-RU"/>
          </w:rPr>
          <w:t>5.14</w:t>
        </w:r>
      </w:fldSimple>
      <w:r w:rsidR="003C2207" w:rsidRPr="00AE1D21">
        <w:rPr>
          <w:bCs w:val="0"/>
          <w:sz w:val="24"/>
          <w:szCs w:val="24"/>
        </w:rPr>
        <w:t>)</w:t>
      </w:r>
      <w:r w:rsidR="000A6857" w:rsidRPr="00AE1D21">
        <w:rPr>
          <w:bCs w:val="0"/>
          <w:sz w:val="24"/>
          <w:szCs w:val="24"/>
        </w:rPr>
        <w:t>.</w:t>
      </w:r>
    </w:p>
    <w:p w:rsidR="00932C0A" w:rsidRPr="00AE1D21" w:rsidRDefault="00932C0A" w:rsidP="00F64A8B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55" w:name="_Ref307586570"/>
      <w:r w:rsidRPr="00AE1D21">
        <w:rPr>
          <w:bCs w:val="0"/>
          <w:sz w:val="24"/>
          <w:szCs w:val="24"/>
        </w:rPr>
        <w:t>В соглашении о неустойке должно быть указано</w:t>
      </w:r>
      <w:bookmarkStart w:id="556" w:name="_Ref305753174"/>
      <w:r w:rsidRPr="00AE1D21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AE1D21">
        <w:rPr>
          <w:bCs w:val="0"/>
          <w:sz w:val="24"/>
          <w:szCs w:val="24"/>
        </w:rPr>
        <w:t>запросе предложений</w:t>
      </w:r>
      <w:r w:rsidRPr="00AE1D21">
        <w:rPr>
          <w:bCs w:val="0"/>
          <w:sz w:val="24"/>
          <w:szCs w:val="24"/>
        </w:rPr>
        <w:t>:</w:t>
      </w:r>
      <w:bookmarkEnd w:id="555"/>
      <w:bookmarkEnd w:id="556"/>
    </w:p>
    <w:p w:rsidR="00932C0A" w:rsidRPr="00AE1D21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изменения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и, в том числе в процессе проведения переторжки, в течение срока ее действия (п.</w:t>
      </w:r>
      <w:fldSimple w:instr=" REF _Ref306008743 \r \h  \* MERGEFORMAT ">
        <w:r w:rsidR="00093638" w:rsidRPr="00093638">
          <w:rPr>
            <w:bCs w:val="0"/>
            <w:sz w:val="24"/>
            <w:szCs w:val="24"/>
          </w:rPr>
          <w:t>3.3.4</w:t>
        </w:r>
      </w:fldSimple>
      <w:r w:rsidRPr="00AE1D21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fldSimple w:instr=" REF _Ref440289953 \r \h  \* MERGEFORMAT ">
        <w:r w:rsidR="00093638" w:rsidRPr="00093638">
          <w:rPr>
            <w:bCs w:val="0"/>
            <w:sz w:val="24"/>
            <w:szCs w:val="24"/>
          </w:rPr>
          <w:t>3.4.1.3</w:t>
        </w:r>
      </w:fldSimple>
      <w:r w:rsidRPr="00AE1D21">
        <w:rPr>
          <w:bCs w:val="0"/>
          <w:sz w:val="24"/>
          <w:szCs w:val="24"/>
        </w:rPr>
        <w:t>);</w:t>
      </w:r>
    </w:p>
    <w:p w:rsidR="00932C0A" w:rsidRPr="00AE1D21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F67CDE">
        <w:rPr>
          <w:bCs w:val="0"/>
          <w:sz w:val="24"/>
          <w:szCs w:val="24"/>
        </w:rPr>
        <w:t>, предоставления</w:t>
      </w:r>
      <w:r w:rsidR="007C47E3" w:rsidRPr="00AE1D21">
        <w:rPr>
          <w:bCs w:val="0"/>
          <w:sz w:val="24"/>
          <w:szCs w:val="24"/>
        </w:rPr>
        <w:t xml:space="preserve"> </w:t>
      </w:r>
      <w:r w:rsidR="00F56BF5">
        <w:rPr>
          <w:sz w:val="24"/>
          <w:szCs w:val="24"/>
        </w:rPr>
        <w:t>фальсифицированных</w:t>
      </w:r>
      <w:r w:rsidR="00F56BF5" w:rsidRPr="00750DD1">
        <w:rPr>
          <w:sz w:val="24"/>
          <w:szCs w:val="24"/>
        </w:rPr>
        <w:t xml:space="preserve"> </w:t>
      </w:r>
      <w:r w:rsidR="007C47E3" w:rsidRPr="00AE1D21">
        <w:rPr>
          <w:bCs w:val="0"/>
          <w:sz w:val="24"/>
          <w:szCs w:val="24"/>
        </w:rPr>
        <w:t>документов, приведенных в</w:t>
      </w:r>
      <w:r w:rsidRPr="00AE1D21">
        <w:rPr>
          <w:bCs w:val="0"/>
          <w:sz w:val="24"/>
          <w:szCs w:val="24"/>
        </w:rPr>
        <w:t xml:space="preserve">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и;</w:t>
      </w:r>
    </w:p>
    <w:p w:rsidR="00932C0A" w:rsidRPr="00E71A48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proofErr w:type="gramStart"/>
      <w:r w:rsidRPr="00AE1D21">
        <w:rPr>
          <w:bCs w:val="0"/>
          <w:sz w:val="24"/>
          <w:szCs w:val="24"/>
        </w:rPr>
        <w:lastRenderedPageBreak/>
        <w:t xml:space="preserve">отказа </w:t>
      </w:r>
      <w:r w:rsidR="009C744E" w:rsidRPr="00AE1D21">
        <w:rPr>
          <w:bCs w:val="0"/>
          <w:sz w:val="24"/>
          <w:szCs w:val="24"/>
        </w:rPr>
        <w:t>Участник</w:t>
      </w:r>
      <w:r w:rsidR="004C5164" w:rsidRPr="00AE1D21">
        <w:rPr>
          <w:bCs w:val="0"/>
          <w:sz w:val="24"/>
          <w:szCs w:val="24"/>
        </w:rPr>
        <w:t xml:space="preserve">а </w:t>
      </w:r>
      <w:r w:rsidR="007D07A7" w:rsidRPr="00AE1D21">
        <w:rPr>
          <w:bCs w:val="0"/>
          <w:sz w:val="24"/>
          <w:szCs w:val="24"/>
        </w:rPr>
        <w:t xml:space="preserve">запроса </w:t>
      </w:r>
      <w:r w:rsidR="00D536DC" w:rsidRPr="00AE1D21">
        <w:rPr>
          <w:bCs w:val="0"/>
          <w:sz w:val="24"/>
          <w:szCs w:val="24"/>
        </w:rPr>
        <w:t>предложений</w:t>
      </w:r>
      <w:r w:rsidR="004C5164" w:rsidRPr="00AE1D21">
        <w:rPr>
          <w:bCs w:val="0"/>
          <w:sz w:val="24"/>
          <w:szCs w:val="24"/>
        </w:rPr>
        <w:t xml:space="preserve">, </w:t>
      </w:r>
      <w:r w:rsidR="004C5164" w:rsidRPr="00AE1D21">
        <w:rPr>
          <w:sz w:val="24"/>
          <w:szCs w:val="24"/>
        </w:rPr>
        <w:t xml:space="preserve">чья </w:t>
      </w:r>
      <w:r w:rsidR="004B5EB3" w:rsidRPr="00AE1D21">
        <w:rPr>
          <w:sz w:val="24"/>
          <w:szCs w:val="24"/>
        </w:rPr>
        <w:t>Заявк</w:t>
      </w:r>
      <w:r w:rsidR="004C5164" w:rsidRPr="00AE1D21">
        <w:rPr>
          <w:sz w:val="24"/>
          <w:szCs w:val="24"/>
        </w:rPr>
        <w:t>а признана лучшей,</w:t>
      </w:r>
      <w:r w:rsidR="00D536DC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либо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</w:t>
      </w:r>
      <w:r w:rsidR="00D536DC" w:rsidRPr="00AE1D21">
        <w:rPr>
          <w:bCs w:val="0"/>
          <w:sz w:val="24"/>
          <w:szCs w:val="24"/>
        </w:rPr>
        <w:t>запроса предложений</w:t>
      </w:r>
      <w:r w:rsidRPr="00AE1D21">
        <w:rPr>
          <w:bCs w:val="0"/>
          <w:sz w:val="24"/>
          <w:szCs w:val="24"/>
        </w:rPr>
        <w:t>, давшего предпоследн</w:t>
      </w:r>
      <w:r w:rsidR="00FE5731" w:rsidRPr="00AE1D21">
        <w:rPr>
          <w:bCs w:val="0"/>
          <w:sz w:val="24"/>
          <w:szCs w:val="24"/>
        </w:rPr>
        <w:t>юю</w:t>
      </w:r>
      <w:r w:rsidRPr="00AE1D21">
        <w:rPr>
          <w:bCs w:val="0"/>
          <w:sz w:val="24"/>
          <w:szCs w:val="24"/>
        </w:rPr>
        <w:t xml:space="preserve"> </w:t>
      </w:r>
      <w:r w:rsidR="004B5EB3" w:rsidRPr="00AE1D21">
        <w:rPr>
          <w:bCs w:val="0"/>
          <w:sz w:val="24"/>
          <w:szCs w:val="24"/>
        </w:rPr>
        <w:t>Заявк</w:t>
      </w:r>
      <w:r w:rsidR="00FE5731" w:rsidRPr="00AE1D21">
        <w:rPr>
          <w:bCs w:val="0"/>
          <w:sz w:val="24"/>
          <w:szCs w:val="24"/>
        </w:rPr>
        <w:t xml:space="preserve">у </w:t>
      </w:r>
      <w:r w:rsidRPr="00AE1D21">
        <w:rPr>
          <w:bCs w:val="0"/>
          <w:sz w:val="24"/>
          <w:szCs w:val="24"/>
        </w:rPr>
        <w:t xml:space="preserve">по цене при условии уклонения </w:t>
      </w:r>
      <w:r w:rsidR="009C744E" w:rsidRPr="00AE1D21">
        <w:rPr>
          <w:bCs w:val="0"/>
          <w:sz w:val="24"/>
          <w:szCs w:val="24"/>
        </w:rPr>
        <w:t>Участник</w:t>
      </w:r>
      <w:r w:rsidR="004C5164" w:rsidRPr="00AE1D21">
        <w:rPr>
          <w:bCs w:val="0"/>
          <w:sz w:val="24"/>
          <w:szCs w:val="24"/>
        </w:rPr>
        <w:t xml:space="preserve">а </w:t>
      </w:r>
      <w:r w:rsidR="00FE5731" w:rsidRPr="00AE1D21">
        <w:rPr>
          <w:bCs w:val="0"/>
          <w:sz w:val="24"/>
          <w:szCs w:val="24"/>
        </w:rPr>
        <w:t>запроса предложений</w:t>
      </w:r>
      <w:r w:rsidR="004C5164" w:rsidRPr="00AE1D21">
        <w:rPr>
          <w:bCs w:val="0"/>
          <w:sz w:val="24"/>
          <w:szCs w:val="24"/>
        </w:rPr>
        <w:t xml:space="preserve">, </w:t>
      </w:r>
      <w:r w:rsidR="004C5164" w:rsidRPr="00AE1D21">
        <w:rPr>
          <w:sz w:val="24"/>
          <w:szCs w:val="24"/>
        </w:rPr>
        <w:t xml:space="preserve">чья </w:t>
      </w:r>
      <w:r w:rsidR="004B5EB3" w:rsidRPr="00AE1D21">
        <w:rPr>
          <w:sz w:val="24"/>
          <w:szCs w:val="24"/>
        </w:rPr>
        <w:t>Заявк</w:t>
      </w:r>
      <w:r w:rsidR="004C5164" w:rsidRPr="00AE1D21">
        <w:rPr>
          <w:sz w:val="24"/>
          <w:szCs w:val="24"/>
        </w:rPr>
        <w:t>а признана лучшей,</w:t>
      </w:r>
      <w:r w:rsidR="00FE5731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от заключения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либо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</w:t>
      </w:r>
      <w:r w:rsidR="007A439E" w:rsidRPr="00AE1D21">
        <w:rPr>
          <w:bCs w:val="0"/>
          <w:sz w:val="24"/>
          <w:szCs w:val="24"/>
        </w:rPr>
        <w:t>запроса предложений</w:t>
      </w:r>
      <w:r w:rsidRPr="00AE1D21">
        <w:rPr>
          <w:bCs w:val="0"/>
          <w:sz w:val="24"/>
          <w:szCs w:val="24"/>
        </w:rPr>
        <w:t xml:space="preserve">, признанного единственным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ом при условии его соответствия требованиям </w:t>
      </w:r>
      <w:r w:rsidR="007D07A7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</w:t>
      </w:r>
      <w:r w:rsidR="007D07A7" w:rsidRPr="00E71A48">
        <w:rPr>
          <w:bCs w:val="0"/>
          <w:sz w:val="24"/>
          <w:szCs w:val="24"/>
        </w:rPr>
        <w:t xml:space="preserve"> по запросу предложений</w:t>
      </w:r>
      <w:r w:rsidRPr="00E71A48">
        <w:rPr>
          <w:bCs w:val="0"/>
          <w:sz w:val="24"/>
          <w:szCs w:val="24"/>
        </w:rPr>
        <w:t xml:space="preserve">, заключить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 в установленном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окументацией порядке (п</w:t>
      </w:r>
      <w:r w:rsidR="00403042" w:rsidRPr="00E71A48">
        <w:rPr>
          <w:bCs w:val="0"/>
          <w:sz w:val="24"/>
          <w:szCs w:val="24"/>
        </w:rPr>
        <w:t>.</w:t>
      </w:r>
      <w:r w:rsidR="009A6D40">
        <w:rPr>
          <w:bCs w:val="0"/>
          <w:sz w:val="24"/>
          <w:szCs w:val="24"/>
        </w:rPr>
        <w:fldChar w:fldCharType="begin"/>
      </w:r>
      <w:r w:rsidR="00E54225">
        <w:rPr>
          <w:bCs w:val="0"/>
          <w:sz w:val="24"/>
          <w:szCs w:val="24"/>
        </w:rPr>
        <w:instrText xml:space="preserve"> REF _Ref468875001 \r \h </w:instrText>
      </w:r>
      <w:r w:rsidR="009A6D40">
        <w:rPr>
          <w:bCs w:val="0"/>
          <w:sz w:val="24"/>
          <w:szCs w:val="24"/>
        </w:rPr>
      </w:r>
      <w:r w:rsidR="009A6D40">
        <w:rPr>
          <w:bCs w:val="0"/>
          <w:sz w:val="24"/>
          <w:szCs w:val="24"/>
        </w:rPr>
        <w:fldChar w:fldCharType="separate"/>
      </w:r>
      <w:r w:rsidR="00E54225">
        <w:rPr>
          <w:bCs w:val="0"/>
          <w:sz w:val="24"/>
          <w:szCs w:val="24"/>
        </w:rPr>
        <w:t>3.12</w:t>
      </w:r>
      <w:r w:rsidR="009A6D40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  <w:proofErr w:type="gramEnd"/>
    </w:p>
    <w:p w:rsidR="00932C0A" w:rsidRPr="00E71A48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отказа </w:t>
      </w:r>
      <w:r w:rsidR="009C744E" w:rsidRPr="00E71A48">
        <w:rPr>
          <w:bCs w:val="0"/>
          <w:sz w:val="24"/>
          <w:szCs w:val="24"/>
        </w:rPr>
        <w:t>Участник</w:t>
      </w:r>
      <w:r w:rsidR="004C5164" w:rsidRPr="00E71A48">
        <w:rPr>
          <w:bCs w:val="0"/>
          <w:sz w:val="24"/>
          <w:szCs w:val="24"/>
        </w:rPr>
        <w:t xml:space="preserve">а </w:t>
      </w:r>
      <w:r w:rsidR="007A439E" w:rsidRPr="00E71A48">
        <w:rPr>
          <w:bCs w:val="0"/>
          <w:sz w:val="24"/>
          <w:szCs w:val="24"/>
        </w:rPr>
        <w:t>запроса предложений</w:t>
      </w:r>
      <w:r w:rsidR="004C5164" w:rsidRPr="00E71A48">
        <w:rPr>
          <w:bCs w:val="0"/>
          <w:sz w:val="24"/>
          <w:szCs w:val="24"/>
        </w:rPr>
        <w:t xml:space="preserve">, </w:t>
      </w:r>
      <w:r w:rsidR="004C5164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A439E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у</w:t>
      </w:r>
      <w:r w:rsidR="00043F1B">
        <w:rPr>
          <w:bCs w:val="0"/>
          <w:sz w:val="24"/>
          <w:szCs w:val="24"/>
        </w:rPr>
        <w:t xml:space="preserve"> (п.</w:t>
      </w:r>
      <w:r w:rsidR="009A6D40">
        <w:rPr>
          <w:bCs w:val="0"/>
          <w:sz w:val="24"/>
          <w:szCs w:val="24"/>
        </w:rPr>
        <w:fldChar w:fldCharType="begin"/>
      </w:r>
      <w:r w:rsidR="00043F1B">
        <w:rPr>
          <w:bCs w:val="0"/>
          <w:sz w:val="24"/>
          <w:szCs w:val="24"/>
        </w:rPr>
        <w:instrText xml:space="preserve"> REF _Ref468201354 \r \h </w:instrText>
      </w:r>
      <w:r w:rsidR="009A6D40">
        <w:rPr>
          <w:bCs w:val="0"/>
          <w:sz w:val="24"/>
          <w:szCs w:val="24"/>
        </w:rPr>
      </w:r>
      <w:r w:rsidR="009A6D40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3.13</w:t>
      </w:r>
      <w:r w:rsidR="009A6D40">
        <w:rPr>
          <w:bCs w:val="0"/>
          <w:sz w:val="24"/>
          <w:szCs w:val="24"/>
        </w:rPr>
        <w:fldChar w:fldCharType="end"/>
      </w:r>
      <w:r w:rsidR="00043F1B">
        <w:rPr>
          <w:bCs w:val="0"/>
          <w:sz w:val="24"/>
          <w:szCs w:val="24"/>
        </w:rPr>
        <w:t>)</w:t>
      </w:r>
      <w:r w:rsidR="00311F48">
        <w:rPr>
          <w:bCs w:val="0"/>
          <w:sz w:val="24"/>
          <w:szCs w:val="24"/>
        </w:rPr>
        <w:t>.</w:t>
      </w:r>
    </w:p>
    <w:p w:rsidR="00932C0A" w:rsidRPr="00E71A48" w:rsidRDefault="00932C0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557" w:name="_Ref307563802"/>
      <w:r w:rsidRPr="00E71A48">
        <w:rPr>
          <w:bCs w:val="0"/>
          <w:sz w:val="24"/>
          <w:szCs w:val="24"/>
        </w:rPr>
        <w:t xml:space="preserve">В случаях, указанных в п. </w:t>
      </w:r>
      <w:fldSimple w:instr=" REF _Ref305753174 \r \h  \* MERGEFORMAT ">
        <w:r w:rsidR="00093638" w:rsidRPr="00093638">
          <w:rPr>
            <w:bCs w:val="0"/>
            <w:sz w:val="24"/>
            <w:szCs w:val="24"/>
          </w:rPr>
          <w:t>-3.3.14.3</w:t>
        </w:r>
        <w:r w:rsidR="00093638">
          <w:t>.2</w:t>
        </w:r>
      </w:fldSimple>
      <w:r w:rsidRPr="00E71A48">
        <w:rPr>
          <w:bCs w:val="0"/>
          <w:sz w:val="24"/>
          <w:szCs w:val="24"/>
        </w:rPr>
        <w:t xml:space="preserve">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обязан выплатить Заказчику неустойку в размере </w:t>
      </w:r>
      <w:bookmarkEnd w:id="557"/>
      <w:r w:rsidR="00FA1C48">
        <w:rPr>
          <w:bCs w:val="0"/>
          <w:sz w:val="24"/>
          <w:szCs w:val="24"/>
        </w:rPr>
        <w:t>2</w:t>
      </w:r>
      <w:r w:rsidR="000A7A8E" w:rsidRPr="00E71A48">
        <w:rPr>
          <w:bCs w:val="0"/>
          <w:sz w:val="24"/>
          <w:szCs w:val="24"/>
        </w:rPr>
        <w:t>% от стоимости Заявки, с учетом НДС</w:t>
      </w:r>
      <w:r w:rsidR="000A7A8E">
        <w:rPr>
          <w:bCs w:val="0"/>
          <w:sz w:val="24"/>
          <w:szCs w:val="24"/>
        </w:rPr>
        <w:t>.</w:t>
      </w:r>
    </w:p>
    <w:p w:rsidR="00932C0A" w:rsidRPr="00E71A48" w:rsidRDefault="009C744E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58" w:name="_Ref299109207"/>
      <w:bookmarkStart w:id="559" w:name="_Ref307563826"/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558"/>
      <w:bookmarkEnd w:id="559"/>
    </w:p>
    <w:p w:rsidR="002F273A" w:rsidRPr="002F273A" w:rsidRDefault="002F273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2F273A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fldSimple w:instr=" REF _Ref440272256 \r \h  \* MERGEFORMAT ">
        <w:r w:rsidR="00093638" w:rsidRPr="00093638">
          <w:rPr>
            <w:bCs w:val="0"/>
            <w:sz w:val="24"/>
            <w:szCs w:val="24"/>
            <w:lang w:eastAsia="ru-RU"/>
          </w:rPr>
          <w:t>5.14</w:t>
        </w:r>
      </w:fldSimple>
      <w:r w:rsidRPr="002F273A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2F273A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2F273A">
        <w:rPr>
          <w:bCs w:val="0"/>
          <w:sz w:val="24"/>
          <w:szCs w:val="24"/>
        </w:rPr>
        <w:t>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9A6D40">
        <w:fldChar w:fldCharType="begin"/>
      </w:r>
      <w:r w:rsidR="00197954"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9A6D40">
        <w:fldChar w:fldCharType="separate"/>
      </w:r>
      <w:r w:rsidR="00093638">
        <w:rPr>
          <w:bCs w:val="0"/>
          <w:sz w:val="24"/>
          <w:szCs w:val="24"/>
          <w:lang w:eastAsia="ru-RU"/>
        </w:rPr>
        <w:t>5.15</w:t>
      </w:r>
      <w:r w:rsidR="009A6D40">
        <w:fldChar w:fldCharType="end"/>
      </w:r>
      <w:r w:rsidRPr="002F273A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fldSimple w:instr=" REF _Ref440289953 \r \h  \* MERGEFORMAT ">
        <w:r w:rsidR="00093638" w:rsidRPr="00093638">
          <w:rPr>
            <w:bCs w:val="0"/>
            <w:sz w:val="24"/>
            <w:szCs w:val="24"/>
          </w:rPr>
          <w:t>3.4.1.3</w:t>
        </w:r>
      </w:fldSimple>
      <w:r w:rsidRPr="002F273A">
        <w:rPr>
          <w:bCs w:val="0"/>
          <w:sz w:val="24"/>
          <w:szCs w:val="24"/>
        </w:rPr>
        <w:t xml:space="preserve"> настоящей Документации, по адресу: </w:t>
      </w:r>
      <w:r w:rsidR="001134FC" w:rsidRPr="00607891">
        <w:rPr>
          <w:bCs w:val="0"/>
          <w:sz w:val="24"/>
          <w:szCs w:val="24"/>
        </w:rPr>
        <w:t xml:space="preserve">РФ, 308000, г. Белгород, ул. Преображенская, дом 42, </w:t>
      </w:r>
      <w:proofErr w:type="spellStart"/>
      <w:r w:rsidR="001134FC" w:rsidRPr="00607891">
        <w:rPr>
          <w:bCs w:val="0"/>
          <w:sz w:val="24"/>
          <w:szCs w:val="24"/>
        </w:rPr>
        <w:t>каб</w:t>
      </w:r>
      <w:proofErr w:type="spellEnd"/>
      <w:r w:rsidR="001134FC" w:rsidRPr="00607891">
        <w:rPr>
          <w:bCs w:val="0"/>
          <w:sz w:val="24"/>
          <w:szCs w:val="24"/>
        </w:rPr>
        <w:t xml:space="preserve">. №715  исполнительный сотрудники – </w:t>
      </w:r>
      <w:r w:rsidR="001134FC" w:rsidRPr="00607891">
        <w:rPr>
          <w:sz w:val="24"/>
          <w:szCs w:val="24"/>
        </w:rPr>
        <w:t>Горягина Татьяна Николаевна, контактный телефон: (4722) 58-17-51 ,  Ермолова Ирина Валерьевна – контактный телефон: (4722) 58-17-81</w:t>
      </w:r>
      <w:r w:rsidR="001134FC" w:rsidRPr="002F273A">
        <w:rPr>
          <w:bCs w:val="0"/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Пометка «</w:t>
      </w:r>
      <w:r w:rsidRPr="002F273A">
        <w:rPr>
          <w:bCs w:val="0"/>
          <w:sz w:val="24"/>
          <w:szCs w:val="24"/>
        </w:rPr>
        <w:t xml:space="preserve"> Соглашение о неустойке</w:t>
      </w:r>
      <w:r w:rsidRPr="002F273A">
        <w:rPr>
          <w:sz w:val="24"/>
          <w:szCs w:val="24"/>
        </w:rPr>
        <w:t>»;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наименование и адрес Организатора в соответствии с пунктом </w:t>
      </w:r>
      <w:fldSimple w:instr=" REF _Ref191386085 \r \h  \* MERGEFORMAT ">
        <w:r w:rsidR="00093638" w:rsidRPr="00093638">
          <w:rPr>
            <w:sz w:val="24"/>
            <w:szCs w:val="24"/>
          </w:rPr>
          <w:t>1.1.1</w:t>
        </w:r>
      </w:fldSimple>
      <w:r w:rsidRPr="002F273A">
        <w:rPr>
          <w:sz w:val="24"/>
          <w:szCs w:val="24"/>
        </w:rPr>
        <w:t>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полное фирменное наименование Участника и его почтовый адрес;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предмет Договора в соответствии с пунктом </w:t>
      </w:r>
      <w:fldSimple w:instr=" REF _Ref303323780 \r \h  \* MERGEFORMAT ">
        <w:r w:rsidR="00093638" w:rsidRPr="00093638">
          <w:rPr>
            <w:sz w:val="24"/>
            <w:szCs w:val="24"/>
          </w:rPr>
          <w:t>1.1.4</w:t>
        </w:r>
      </w:fldSimple>
      <w:r w:rsidRPr="002F273A">
        <w:rPr>
          <w:sz w:val="24"/>
          <w:szCs w:val="24"/>
        </w:rPr>
        <w:t>.</w:t>
      </w:r>
    </w:p>
    <w:p w:rsidR="002F273A" w:rsidRPr="001E3137" w:rsidRDefault="002F273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sz w:val="24"/>
          <w:szCs w:val="24"/>
        </w:rPr>
      </w:pPr>
      <w:r w:rsidRPr="002F273A">
        <w:rPr>
          <w:bCs w:val="0"/>
          <w:sz w:val="24"/>
          <w:szCs w:val="24"/>
        </w:rPr>
        <w:t>Предоставление</w:t>
      </w:r>
      <w:r w:rsidRPr="002F273A">
        <w:rPr>
          <w:sz w:val="24"/>
          <w:szCs w:val="24"/>
        </w:rPr>
        <w:t xml:space="preserve"> оригинала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без Расписки сдачи-приемки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</w:t>
      </w:r>
      <w:r w:rsidRPr="007C47E3">
        <w:rPr>
          <w:sz w:val="24"/>
          <w:szCs w:val="24"/>
        </w:rPr>
        <w:t xml:space="preserve">будет </w:t>
      </w:r>
      <w:r w:rsidRPr="00AE1D21">
        <w:rPr>
          <w:sz w:val="24"/>
          <w:szCs w:val="24"/>
        </w:rPr>
        <w:t xml:space="preserve">считаться Организатором как не </w:t>
      </w:r>
      <w:r w:rsidRPr="001E3137">
        <w:rPr>
          <w:sz w:val="24"/>
          <w:szCs w:val="24"/>
        </w:rPr>
        <w:t xml:space="preserve">предоставление </w:t>
      </w:r>
      <w:r w:rsidRPr="001E3137">
        <w:rPr>
          <w:bCs w:val="0"/>
          <w:sz w:val="24"/>
          <w:szCs w:val="24"/>
        </w:rPr>
        <w:t>соглашения о неустойке</w:t>
      </w:r>
      <w:r w:rsidRPr="001E3137">
        <w:rPr>
          <w:sz w:val="24"/>
          <w:szCs w:val="24"/>
        </w:rPr>
        <w:t xml:space="preserve">, и повлечет за собой последствия, указанные в п. </w:t>
      </w:r>
      <w:fldSimple w:instr=" REF _Ref467508029 \r \h  \* MERGEFORMAT ">
        <w:r w:rsidR="00093638" w:rsidRPr="00093638">
          <w:rPr>
            <w:sz w:val="24"/>
            <w:szCs w:val="24"/>
          </w:rPr>
          <w:t>3.3.14.5</w:t>
        </w:r>
      </w:fldSimple>
      <w:r w:rsidRPr="001E3137">
        <w:rPr>
          <w:sz w:val="24"/>
          <w:szCs w:val="24"/>
        </w:rPr>
        <w:t xml:space="preserve"> настоящей Документации.</w:t>
      </w:r>
    </w:p>
    <w:p w:rsidR="00F64A8B" w:rsidRPr="001E3137" w:rsidRDefault="00F64A8B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60" w:name="_Ref442263553"/>
      <w:bookmarkStart w:id="561" w:name="_Ref442190489"/>
      <w:r w:rsidRPr="001E3137">
        <w:rPr>
          <w:sz w:val="24"/>
          <w:szCs w:val="24"/>
        </w:rPr>
        <w:t>В случае</w:t>
      </w:r>
      <w:proofErr w:type="gramStart"/>
      <w:r w:rsidRPr="001E3137">
        <w:rPr>
          <w:sz w:val="24"/>
          <w:szCs w:val="24"/>
        </w:rPr>
        <w:t>,</w:t>
      </w:r>
      <w:proofErr w:type="gramEnd"/>
      <w:r w:rsidRPr="001E3137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60"/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fldSimple w:instr=" REF _Ref440289953 \r \h  \* MERGEFORMAT ">
        <w:r w:rsidR="00093638" w:rsidRPr="00093638">
          <w:rPr>
            <w:szCs w:val="24"/>
          </w:rPr>
          <w:t>3.4.1.3</w:t>
        </w:r>
      </w:fldSimple>
      <w:r w:rsidRPr="001E3137">
        <w:rPr>
          <w:szCs w:val="24"/>
        </w:rPr>
        <w:t>). В случае</w:t>
      </w:r>
      <w:proofErr w:type="gramStart"/>
      <w:r w:rsidRPr="001E3137">
        <w:rPr>
          <w:szCs w:val="24"/>
        </w:rPr>
        <w:t>,</w:t>
      </w:r>
      <w:proofErr w:type="gramEnd"/>
      <w:r w:rsidRPr="001E3137">
        <w:rPr>
          <w:szCs w:val="24"/>
        </w:rPr>
        <w:t xml:space="preserve"> если на момент истечения срока окончания приема Заявок (п. </w:t>
      </w:r>
      <w:fldSimple w:instr=" REF _Ref440289953 \r \h  \* MERGEFORMAT ">
        <w:r w:rsidR="00093638" w:rsidRPr="00093638">
          <w:rPr>
            <w:szCs w:val="24"/>
          </w:rPr>
          <w:t>3.4.1.3</w:t>
        </w:r>
      </w:fldSimple>
      <w:r w:rsidRPr="001E3137">
        <w:rPr>
          <w:szCs w:val="24"/>
        </w:rPr>
        <w:t xml:space="preserve">) денежные средства, перечисляемые Участником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 xml:space="preserve"> и подачей Заявки, не поступили на расчетный счет Заказчика, Участнику отказывается в допуске к участию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>.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szCs w:val="24"/>
        </w:rPr>
        <w:lastRenderedPageBreak/>
        <w:t>Денежные средства вносятся Участником на расчетный счет Заказчика, факт внесения Участником денежных сре</w:t>
      </w:r>
      <w:proofErr w:type="gramStart"/>
      <w:r w:rsidRPr="001E3137">
        <w:rPr>
          <w:szCs w:val="24"/>
        </w:rPr>
        <w:t>дств в к</w:t>
      </w:r>
      <w:proofErr w:type="gramEnd"/>
      <w:r w:rsidRPr="001E3137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подтверждается платежным поручением (квитанцией в случае наличной формы оплаты) с отметкой банка об оплате. </w:t>
      </w:r>
      <w:proofErr w:type="gramStart"/>
      <w:r w:rsidRPr="001E3137">
        <w:rPr>
          <w:szCs w:val="24"/>
        </w:rPr>
        <w:t xml:space="preserve">В том случае, если перевод денежных средств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Заявки, подтверждается выпиской из лицевого счета, подтверждающей перевод денежных средств.</w:t>
      </w:r>
      <w:proofErr w:type="gramEnd"/>
      <w:r w:rsidRPr="001E3137">
        <w:rPr>
          <w:szCs w:val="24"/>
        </w:rPr>
        <w:t xml:space="preserve">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1E3137">
        <w:rPr>
          <w:szCs w:val="24"/>
        </w:rPr>
        <w:t>дств пр</w:t>
      </w:r>
      <w:proofErr w:type="gramEnd"/>
      <w:r w:rsidRPr="001E3137">
        <w:rPr>
          <w:szCs w:val="24"/>
        </w:rPr>
        <w:t xml:space="preserve">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</w:t>
      </w:r>
      <w:proofErr w:type="spellStart"/>
      <w:r w:rsidRPr="001E3137">
        <w:rPr>
          <w:szCs w:val="24"/>
        </w:rPr>
        <w:t>извещения:____</w:t>
      </w:r>
      <w:proofErr w:type="spellEnd"/>
      <w:r w:rsidRPr="001E3137">
        <w:rPr>
          <w:szCs w:val="24"/>
        </w:rPr>
        <w:t>. НДС не облагается». В случае отсутствия в составе Заявки документа, подтверждающего внесение денежных сре</w:t>
      </w:r>
      <w:proofErr w:type="gramStart"/>
      <w:r w:rsidRPr="001E3137">
        <w:rPr>
          <w:szCs w:val="24"/>
        </w:rPr>
        <w:t>дств в к</w:t>
      </w:r>
      <w:proofErr w:type="gramEnd"/>
      <w:r w:rsidRPr="001E3137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Участнику отказывается в допуске к участию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>.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proofErr w:type="gramStart"/>
      <w:r w:rsidRPr="001E3137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1E3137">
        <w:rPr>
          <w:szCs w:val="24"/>
        </w:rPr>
        <w:t xml:space="preserve">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Заявки,</w:t>
      </w:r>
      <w:r w:rsidRPr="001E3137">
        <w:rPr>
          <w:rFonts w:eastAsia="Calibri"/>
          <w:szCs w:val="24"/>
          <w:lang w:eastAsia="en-US"/>
        </w:rPr>
        <w:t xml:space="preserve"> копию </w:t>
      </w:r>
      <w:r w:rsidRPr="001E3137">
        <w:rPr>
          <w:szCs w:val="24"/>
        </w:rPr>
        <w:t>платежного</w:t>
      </w:r>
      <w:r w:rsidRPr="001E3137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fldSimple w:instr=" REF _Ref55335823 \r \h  \* MERGEFORMAT ">
        <w:r w:rsidR="00093638" w:rsidRPr="00093638">
          <w:rPr>
            <w:rFonts w:eastAsia="Calibri"/>
            <w:szCs w:val="24"/>
            <w:lang w:eastAsia="en-US"/>
          </w:rPr>
          <w:t>5.7</w:t>
        </w:r>
      </w:fldSimple>
      <w:r w:rsidRPr="001E3137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1134FC" w:rsidRPr="00BA2623">
        <w:rPr>
          <w:rFonts w:eastAsia="Calibri"/>
          <w:szCs w:val="24"/>
          <w:lang w:eastAsia="en-US"/>
        </w:rPr>
        <w:t xml:space="preserve">ведущему специалисту </w:t>
      </w:r>
      <w:r w:rsidR="001134FC" w:rsidRPr="00BA2623">
        <w:t>отдела закупочной деятельности управления логистики и МТО филиала ПАО «МРСК Центра» - «Белгородэнерго»</w:t>
      </w:r>
      <w:r w:rsidR="001134FC" w:rsidRPr="00BA2623">
        <w:rPr>
          <w:rFonts w:eastAsia="Calibri"/>
          <w:szCs w:val="24"/>
          <w:lang w:eastAsia="en-US"/>
        </w:rPr>
        <w:t xml:space="preserve"> </w:t>
      </w:r>
      <w:proofErr w:type="spellStart"/>
      <w:r w:rsidR="001134FC" w:rsidRPr="00BA2623">
        <w:t>Горягин</w:t>
      </w:r>
      <w:r w:rsidR="001134FC">
        <w:t>ой</w:t>
      </w:r>
      <w:proofErr w:type="spellEnd"/>
      <w:r w:rsidR="001134FC" w:rsidRPr="00BA2623">
        <w:t xml:space="preserve"> Татьян</w:t>
      </w:r>
      <w:r w:rsidR="001134FC">
        <w:t>е</w:t>
      </w:r>
      <w:r w:rsidR="001134FC" w:rsidRPr="00BA2623">
        <w:t xml:space="preserve"> Николаевн</w:t>
      </w:r>
      <w:r w:rsidR="001134FC">
        <w:t>е</w:t>
      </w:r>
      <w:r w:rsidR="001134FC" w:rsidRPr="00BA2623">
        <w:t>, контактный</w:t>
      </w:r>
      <w:proofErr w:type="gramEnd"/>
      <w:r w:rsidR="001134FC" w:rsidRPr="00BA2623">
        <w:t xml:space="preserve"> телефон: (4722) 58-17-51 или по адресу электронной почты: </w:t>
      </w:r>
      <w:hyperlink r:id="rId34" w:history="1">
        <w:r w:rsidR="001134FC" w:rsidRPr="00BA2623">
          <w:rPr>
            <w:rStyle w:val="a7"/>
            <w:lang w:val="en-US"/>
          </w:rPr>
          <w:t>Goryagina</w:t>
        </w:r>
        <w:r w:rsidR="001134FC" w:rsidRPr="00BA2623">
          <w:rPr>
            <w:rStyle w:val="a7"/>
          </w:rPr>
          <w:t>.</w:t>
        </w:r>
        <w:r w:rsidR="001134FC" w:rsidRPr="00BA2623">
          <w:rPr>
            <w:rStyle w:val="a7"/>
            <w:lang w:val="en-US"/>
          </w:rPr>
          <w:t>TN</w:t>
        </w:r>
        <w:r w:rsidR="001134FC" w:rsidRPr="00BA2623">
          <w:rPr>
            <w:rStyle w:val="a7"/>
          </w:rPr>
          <w:t>@</w:t>
        </w:r>
        <w:r w:rsidR="001134FC" w:rsidRPr="00BA2623">
          <w:rPr>
            <w:rStyle w:val="a7"/>
            <w:lang w:val="en-US"/>
          </w:rPr>
          <w:t>mrsk</w:t>
        </w:r>
        <w:r w:rsidR="001134FC" w:rsidRPr="00BA2623">
          <w:rPr>
            <w:rStyle w:val="a7"/>
          </w:rPr>
          <w:t>-1.</w:t>
        </w:r>
        <w:r w:rsidR="001134FC" w:rsidRPr="00BA2623">
          <w:rPr>
            <w:rStyle w:val="a7"/>
            <w:lang w:val="en-US"/>
          </w:rPr>
          <w:t>ru</w:t>
        </w:r>
      </w:hyperlink>
      <w:r w:rsidR="001134FC" w:rsidRPr="00BA2623">
        <w:rPr>
          <w:rFonts w:eastAsia="Calibri"/>
          <w:szCs w:val="24"/>
          <w:lang w:eastAsia="en-US"/>
        </w:rPr>
        <w:t>.</w:t>
      </w:r>
      <w:r w:rsidR="001134FC">
        <w:rPr>
          <w:rFonts w:eastAsia="Calibri"/>
          <w:szCs w:val="24"/>
          <w:lang w:eastAsia="en-US"/>
        </w:rPr>
        <w:t xml:space="preserve"> и</w:t>
      </w:r>
      <w:r w:rsidR="001134FC" w:rsidRPr="00BA2623">
        <w:t xml:space="preserve"> </w:t>
      </w:r>
      <w:r w:rsidR="001134FC">
        <w:t xml:space="preserve"> специалисту 1 категории </w:t>
      </w:r>
      <w:r w:rsidR="001134FC" w:rsidRPr="00BA2623">
        <w:t>отдела закупочной деятельности управления логистики и МТО филиала ПАО «МРСК Центра» - «Белгородэнерго»</w:t>
      </w:r>
      <w:r w:rsidR="001134FC">
        <w:t xml:space="preserve"> </w:t>
      </w:r>
      <w:r w:rsidR="001134FC" w:rsidRPr="00441A42">
        <w:t>Ермолов</w:t>
      </w:r>
      <w:r w:rsidR="001134FC">
        <w:t>ой</w:t>
      </w:r>
      <w:r w:rsidR="001134FC" w:rsidRPr="00441A42">
        <w:t xml:space="preserve"> Ирин</w:t>
      </w:r>
      <w:r w:rsidR="001134FC">
        <w:t>е</w:t>
      </w:r>
      <w:r w:rsidR="001134FC" w:rsidRPr="00441A42">
        <w:t xml:space="preserve"> Валерьевн</w:t>
      </w:r>
      <w:r w:rsidR="001134FC">
        <w:t>е</w:t>
      </w:r>
      <w:r w:rsidR="001134FC" w:rsidRPr="00441A42">
        <w:t xml:space="preserve"> – контактный телефон: (4722) 58-17-81, адрес электронной почты: </w:t>
      </w:r>
      <w:hyperlink r:id="rId35" w:history="1">
        <w:r w:rsidR="001134FC" w:rsidRPr="00441A42">
          <w:rPr>
            <w:rStyle w:val="a7"/>
          </w:rPr>
          <w:t>Ermolova.IV@mrsk-1.ru</w:t>
        </w:r>
      </w:hyperlink>
      <w:r w:rsidR="001134FC" w:rsidRPr="008D1B83">
        <w:rPr>
          <w:bCs w:val="0"/>
          <w:szCs w:val="24"/>
        </w:rPr>
        <w:t>.</w:t>
      </w:r>
      <w:r w:rsidR="001134FC" w:rsidRPr="00BA2623">
        <w:rPr>
          <w:rFonts w:eastAsia="Calibri"/>
          <w:szCs w:val="24"/>
          <w:lang w:eastAsia="en-US"/>
        </w:rPr>
        <w:t xml:space="preserve"> Данные</w:t>
      </w:r>
      <w:r w:rsidR="001134FC" w:rsidRPr="009C78C3">
        <w:rPr>
          <w:rFonts w:eastAsia="Calibri"/>
          <w:szCs w:val="24"/>
          <w:lang w:eastAsia="en-US"/>
        </w:rPr>
        <w:t xml:space="preserve"> документы необходимо направить Заказчику </w:t>
      </w:r>
      <w:r w:rsidR="001134FC" w:rsidRPr="009C78C3">
        <w:rPr>
          <w:szCs w:val="24"/>
        </w:rPr>
        <w:t xml:space="preserve">до момента истечения срока окончания приема заявок (п. </w:t>
      </w:r>
      <w:fldSimple w:instr=" REF _Ref440289953 \r \h  \* MERGEFORMAT ">
        <w:r w:rsidR="001134FC" w:rsidRPr="009F264D">
          <w:rPr>
            <w:szCs w:val="24"/>
          </w:rPr>
          <w:t>3.4.1.3</w:t>
        </w:r>
      </w:fldSimple>
      <w:r w:rsidR="001134FC">
        <w:rPr>
          <w:szCs w:val="24"/>
        </w:rPr>
        <w:t>),</w:t>
      </w:r>
      <w:r w:rsidR="001134FC" w:rsidRPr="00925EC9">
        <w:rPr>
          <w:szCs w:val="24"/>
        </w:rPr>
        <w:t xml:space="preserve"> </w:t>
      </w:r>
      <w:r w:rsidR="001134FC">
        <w:rPr>
          <w:szCs w:val="24"/>
        </w:rPr>
        <w:t xml:space="preserve"> а так же копию платежного поручения  обязательно приложить в состав заявки участника, предоставляемой на электронно-торговую площадку.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62" w:name="_Ref468973892"/>
      <w:r w:rsidRPr="001E3137">
        <w:rPr>
          <w:rFonts w:eastAsia="Calibri"/>
          <w:szCs w:val="24"/>
          <w:lang w:eastAsia="en-US"/>
        </w:rPr>
        <w:t>Реквизиты</w:t>
      </w:r>
      <w:r w:rsidRPr="001E3137">
        <w:rPr>
          <w:szCs w:val="24"/>
        </w:rPr>
        <w:t xml:space="preserve"> Заказчика для перечисления денежных сре</w:t>
      </w:r>
      <w:proofErr w:type="gramStart"/>
      <w:r w:rsidRPr="001E3137">
        <w:rPr>
          <w:szCs w:val="24"/>
        </w:rPr>
        <w:t>дств в к</w:t>
      </w:r>
      <w:proofErr w:type="gramEnd"/>
      <w:r w:rsidRPr="001E3137">
        <w:rPr>
          <w:szCs w:val="24"/>
        </w:rPr>
        <w:t xml:space="preserve">ачестве обеспечения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Заявки:</w:t>
      </w:r>
      <w:bookmarkEnd w:id="562"/>
    </w:p>
    <w:p w:rsidR="001134FC" w:rsidRPr="00BA2623" w:rsidRDefault="001134FC" w:rsidP="001134FC">
      <w:pPr>
        <w:pStyle w:val="affffff0"/>
        <w:ind w:left="1134" w:firstLine="0"/>
        <w:rPr>
          <w:sz w:val="24"/>
          <w:szCs w:val="24"/>
        </w:rPr>
      </w:pPr>
      <w:r w:rsidRPr="00BA2623">
        <w:rPr>
          <w:sz w:val="24"/>
          <w:szCs w:val="24"/>
        </w:rPr>
        <w:t>Получатель платежа</w:t>
      </w:r>
      <w:proofErr w:type="gramStart"/>
      <w:r w:rsidRPr="00BA2623">
        <w:rPr>
          <w:sz w:val="24"/>
          <w:szCs w:val="24"/>
        </w:rPr>
        <w:t xml:space="preserve"> :</w:t>
      </w:r>
      <w:proofErr w:type="gramEnd"/>
      <w:r w:rsidRPr="00BA2623">
        <w:rPr>
          <w:sz w:val="24"/>
          <w:szCs w:val="24"/>
        </w:rPr>
        <w:t xml:space="preserve"> Филиал ПАО «МРСК Центра» - «Белгородэнерго»: </w:t>
      </w:r>
    </w:p>
    <w:p w:rsidR="001134FC" w:rsidRPr="00BA2623" w:rsidRDefault="001134FC" w:rsidP="001134FC">
      <w:pPr>
        <w:pStyle w:val="affffff0"/>
        <w:ind w:left="1134" w:firstLine="0"/>
        <w:rPr>
          <w:sz w:val="24"/>
          <w:szCs w:val="24"/>
        </w:rPr>
      </w:pPr>
      <w:r w:rsidRPr="00BA2623">
        <w:rPr>
          <w:sz w:val="24"/>
          <w:szCs w:val="24"/>
        </w:rPr>
        <w:t>Место расположения филиала ПАО «МРСК Центра»- «Белгородэнерго»:</w:t>
      </w:r>
    </w:p>
    <w:p w:rsidR="001134FC" w:rsidRPr="00BA2623" w:rsidRDefault="001134FC" w:rsidP="001134FC">
      <w:pPr>
        <w:pStyle w:val="affffff0"/>
        <w:ind w:left="1134" w:firstLine="0"/>
        <w:rPr>
          <w:sz w:val="24"/>
          <w:szCs w:val="24"/>
        </w:rPr>
      </w:pPr>
      <w:r w:rsidRPr="00BA2623">
        <w:rPr>
          <w:sz w:val="24"/>
          <w:szCs w:val="24"/>
        </w:rPr>
        <w:t>308000 г. Белгород ул. Преображенская, д. 42</w:t>
      </w:r>
    </w:p>
    <w:p w:rsidR="001134FC" w:rsidRPr="00BA2623" w:rsidRDefault="001134FC" w:rsidP="001134FC">
      <w:pPr>
        <w:pStyle w:val="affffff0"/>
        <w:ind w:left="1134" w:firstLine="0"/>
        <w:rPr>
          <w:sz w:val="24"/>
          <w:szCs w:val="24"/>
        </w:rPr>
      </w:pPr>
      <w:r w:rsidRPr="00BA2623">
        <w:rPr>
          <w:sz w:val="24"/>
          <w:szCs w:val="24"/>
        </w:rPr>
        <w:t>ИНН 6901067107/ КПП 312302001</w:t>
      </w:r>
    </w:p>
    <w:p w:rsidR="00F64A8B" w:rsidRPr="001E3137" w:rsidRDefault="001134FC" w:rsidP="001134FC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1134"/>
        <w:rPr>
          <w:sz w:val="24"/>
          <w:szCs w:val="24"/>
        </w:rPr>
      </w:pPr>
      <w:proofErr w:type="spellStart"/>
      <w:proofErr w:type="gramStart"/>
      <w:r w:rsidRPr="0054060D">
        <w:rPr>
          <w:sz w:val="24"/>
          <w:szCs w:val="24"/>
        </w:rPr>
        <w:t>р</w:t>
      </w:r>
      <w:proofErr w:type="spellEnd"/>
      <w:proofErr w:type="gramEnd"/>
      <w:r w:rsidRPr="0054060D">
        <w:rPr>
          <w:sz w:val="24"/>
          <w:szCs w:val="24"/>
        </w:rPr>
        <w:t>/с: 40702810107000008158  в  Белгородском отделении  № 8592  ПАО  Сбербанк БИК 041403633, к/с 30101810100000000633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rFonts w:eastAsia="Calibri"/>
          <w:szCs w:val="24"/>
          <w:lang w:eastAsia="en-US"/>
        </w:rPr>
        <w:t>Предоставленное</w:t>
      </w:r>
      <w:r w:rsidRPr="001E3137">
        <w:rPr>
          <w:szCs w:val="24"/>
        </w:rPr>
        <w:t xml:space="preserve"> Участником обеспечение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в виде внесения денежных средств на расчетный счет Заказчика, возвращается Заказчиком Участнику </w:t>
      </w:r>
      <w:r w:rsidRPr="001E3137">
        <w:rPr>
          <w:szCs w:val="24"/>
        </w:rPr>
        <w:lastRenderedPageBreak/>
        <w:t>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1E3137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="005C0B25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>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="005C0B25" w:rsidRPr="001E3137">
        <w:rPr>
          <w:sz w:val="24"/>
          <w:szCs w:val="24"/>
        </w:rPr>
        <w:t xml:space="preserve">Запросе предложений </w:t>
      </w:r>
      <w:r w:rsidRPr="001E3137">
        <w:rPr>
          <w:sz w:val="24"/>
          <w:szCs w:val="24"/>
        </w:rPr>
        <w:t>несостоявшимся;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1E3137">
        <w:rPr>
          <w:color w:val="FF0000"/>
          <w:sz w:val="24"/>
          <w:szCs w:val="24"/>
        </w:rPr>
        <w:t xml:space="preserve"> </w:t>
      </w:r>
      <w:r w:rsidRPr="001E3137">
        <w:rPr>
          <w:sz w:val="24"/>
          <w:szCs w:val="24"/>
        </w:rPr>
        <w:t xml:space="preserve">(раздел </w:t>
      </w:r>
      <w:fldSimple w:instr=" REF _Ref306140451 \r \h  \* MERGEFORMAT ">
        <w:r w:rsidR="00093638" w:rsidRPr="00093638">
          <w:rPr>
            <w:sz w:val="24"/>
            <w:szCs w:val="24"/>
          </w:rPr>
          <w:t>3.14</w:t>
        </w:r>
      </w:fldSimple>
      <w:r w:rsidRPr="001E3137">
        <w:rPr>
          <w:sz w:val="24"/>
          <w:szCs w:val="24"/>
        </w:rPr>
        <w:t>);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932C0A" w:rsidRPr="00AE1D21" w:rsidRDefault="007C47E3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63" w:name="_Ref467508029"/>
      <w:r w:rsidRPr="00AE1D21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</w:t>
      </w:r>
      <w:proofErr w:type="gramStart"/>
      <w:r w:rsidRPr="00AE1D21">
        <w:rPr>
          <w:sz w:val="24"/>
          <w:szCs w:val="24"/>
        </w:rPr>
        <w:t>ств тр</w:t>
      </w:r>
      <w:proofErr w:type="gramEnd"/>
      <w:r w:rsidRPr="00AE1D21">
        <w:rPr>
          <w:sz w:val="24"/>
          <w:szCs w:val="24"/>
        </w:rPr>
        <w:t>ебованиям настоящей документации, является основанием для отклонения Заявки Участника без рассмотрения по существу</w:t>
      </w:r>
      <w:r w:rsidR="00932C0A" w:rsidRPr="00AE1D21">
        <w:rPr>
          <w:bCs w:val="0"/>
          <w:sz w:val="24"/>
          <w:szCs w:val="24"/>
        </w:rPr>
        <w:t>.</w:t>
      </w:r>
      <w:bookmarkEnd w:id="561"/>
      <w:bookmarkEnd w:id="563"/>
    </w:p>
    <w:p w:rsidR="00717F60" w:rsidRPr="00AE1D21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64" w:name="_Ref305973214"/>
      <w:bookmarkStart w:id="565" w:name="_Toc471894902"/>
      <w:r w:rsidRPr="00AE1D21">
        <w:t>Подача Заявок и их прием</w:t>
      </w:r>
      <w:bookmarkStart w:id="566" w:name="_Ref56229451"/>
      <w:bookmarkEnd w:id="536"/>
      <w:bookmarkEnd w:id="564"/>
      <w:bookmarkEnd w:id="565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67" w:name="_Toc439323707"/>
      <w:bookmarkStart w:id="568" w:name="_Toc440361341"/>
      <w:bookmarkStart w:id="569" w:name="_Toc440376096"/>
      <w:bookmarkStart w:id="570" w:name="_Toc440376223"/>
      <w:bookmarkStart w:id="571" w:name="_Toc440382488"/>
      <w:bookmarkStart w:id="572" w:name="_Toc440447158"/>
      <w:bookmarkStart w:id="573" w:name="_Toc440632318"/>
      <w:bookmarkStart w:id="574" w:name="_Toc440875091"/>
      <w:bookmarkStart w:id="575" w:name="_Toc441131078"/>
      <w:bookmarkStart w:id="576" w:name="_Toc465774599"/>
      <w:bookmarkStart w:id="577" w:name="_Toc465848828"/>
      <w:bookmarkStart w:id="578" w:name="_Toc468875330"/>
      <w:bookmarkStart w:id="579" w:name="_Toc469488382"/>
      <w:bookmarkStart w:id="580" w:name="_Toc471894903"/>
      <w:r w:rsidRPr="00E71A48">
        <w:rPr>
          <w:szCs w:val="24"/>
        </w:rPr>
        <w:t>Подача Заявок через ЭТП</w:t>
      </w:r>
      <w:bookmarkEnd w:id="567"/>
      <w:bookmarkEnd w:id="568"/>
      <w:bookmarkEnd w:id="569"/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через </w:t>
      </w:r>
      <w:r w:rsidRPr="0038211D">
        <w:rPr>
          <w:bCs w:val="0"/>
          <w:sz w:val="24"/>
          <w:szCs w:val="24"/>
        </w:rPr>
        <w:t>ЭТП в отсканированном виде</w:t>
      </w:r>
      <w:r w:rsidR="0038211D" w:rsidRPr="0038211D">
        <w:rPr>
          <w:bCs w:val="0"/>
          <w:sz w:val="24"/>
          <w:szCs w:val="24"/>
        </w:rPr>
        <w:t xml:space="preserve"> (за исключением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="0038211D" w:rsidRPr="0038211D">
        <w:rPr>
          <w:bCs w:val="0"/>
          <w:sz w:val="24"/>
          <w:szCs w:val="24"/>
        </w:rPr>
        <w:t>)</w:t>
      </w:r>
      <w:r w:rsidRPr="0038211D">
        <w:rPr>
          <w:bCs w:val="0"/>
          <w:sz w:val="24"/>
          <w:szCs w:val="24"/>
        </w:rPr>
        <w:t xml:space="preserve"> в доступном для прочтения формате</w:t>
      </w:r>
      <w:r w:rsidRPr="00E71A48">
        <w:rPr>
          <w:bCs w:val="0"/>
          <w:sz w:val="24"/>
          <w:szCs w:val="24"/>
        </w:rPr>
        <w:t xml:space="preserve"> (предпочтительнее формат *.</w:t>
      </w:r>
      <w:proofErr w:type="spellStart"/>
      <w:r w:rsidRPr="00E71A48">
        <w:rPr>
          <w:bCs w:val="0"/>
          <w:sz w:val="24"/>
          <w:szCs w:val="24"/>
        </w:rPr>
        <w:t>pdf</w:t>
      </w:r>
      <w:proofErr w:type="spellEnd"/>
      <w:r w:rsidRPr="00E71A48">
        <w:rPr>
          <w:bCs w:val="0"/>
          <w:sz w:val="24"/>
          <w:szCs w:val="24"/>
        </w:rPr>
        <w:t xml:space="preserve">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E71A48">
        <w:rPr>
          <w:bCs w:val="0"/>
          <w:sz w:val="24"/>
          <w:szCs w:val="24"/>
        </w:rPr>
        <w:t xml:space="preserve">электронных </w:t>
      </w:r>
      <w:r w:rsidRPr="00E71A48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AE1D21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81" w:name="_Ref440289953"/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и на ЭТП могут быть поданы до </w:t>
      </w:r>
      <w:r w:rsidR="002B5044" w:rsidRPr="002B5044">
        <w:rPr>
          <w:b/>
          <w:bCs w:val="0"/>
          <w:sz w:val="24"/>
          <w:szCs w:val="24"/>
        </w:rPr>
        <w:t xml:space="preserve">12 часов 00 </w:t>
      </w:r>
      <w:r w:rsidR="002B5044" w:rsidRPr="001134FC">
        <w:rPr>
          <w:b/>
          <w:bCs w:val="0"/>
          <w:sz w:val="24"/>
          <w:szCs w:val="24"/>
        </w:rPr>
        <w:t xml:space="preserve">минут </w:t>
      </w:r>
      <w:r w:rsidR="007039C7">
        <w:rPr>
          <w:b/>
          <w:bCs w:val="0"/>
          <w:sz w:val="24"/>
          <w:szCs w:val="24"/>
        </w:rPr>
        <w:t>17</w:t>
      </w:r>
      <w:r w:rsidR="002B5044" w:rsidRPr="001134FC">
        <w:rPr>
          <w:b/>
          <w:bCs w:val="0"/>
          <w:sz w:val="24"/>
          <w:szCs w:val="24"/>
        </w:rPr>
        <w:t xml:space="preserve"> </w:t>
      </w:r>
      <w:r w:rsidR="00AE3F89">
        <w:rPr>
          <w:b/>
          <w:bCs w:val="0"/>
          <w:sz w:val="24"/>
          <w:szCs w:val="24"/>
        </w:rPr>
        <w:t>февраля</w:t>
      </w:r>
      <w:r w:rsidR="002B5044" w:rsidRPr="001134FC">
        <w:rPr>
          <w:b/>
          <w:bCs w:val="0"/>
          <w:sz w:val="24"/>
          <w:szCs w:val="24"/>
        </w:rPr>
        <w:t xml:space="preserve"> 201</w:t>
      </w:r>
      <w:r w:rsidR="00DB05D8" w:rsidRPr="001134FC">
        <w:rPr>
          <w:b/>
          <w:bCs w:val="0"/>
          <w:sz w:val="24"/>
          <w:szCs w:val="24"/>
        </w:rPr>
        <w:t>7</w:t>
      </w:r>
      <w:r w:rsidR="002B5044" w:rsidRPr="001134FC">
        <w:rPr>
          <w:b/>
          <w:bCs w:val="0"/>
          <w:sz w:val="24"/>
          <w:szCs w:val="24"/>
        </w:rPr>
        <w:t xml:space="preserve"> года</w:t>
      </w:r>
      <w:r w:rsidR="00BB27D7" w:rsidRPr="001134FC">
        <w:rPr>
          <w:b/>
          <w:bCs w:val="0"/>
          <w:sz w:val="24"/>
          <w:szCs w:val="24"/>
        </w:rPr>
        <w:t xml:space="preserve">, </w:t>
      </w:r>
      <w:r w:rsidR="00BB27D7" w:rsidRPr="001134FC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BB27D7" w:rsidRPr="001134FC">
        <w:rPr>
          <w:bCs w:val="0"/>
          <w:spacing w:val="-2"/>
          <w:sz w:val="24"/>
          <w:szCs w:val="24"/>
        </w:rPr>
        <w:t>(под</w:t>
      </w:r>
      <w:r w:rsidR="00BB27D7" w:rsidRPr="001134FC">
        <w:rPr>
          <w:bCs w:val="0"/>
          <w:sz w:val="24"/>
          <w:szCs w:val="24"/>
        </w:rPr>
        <w:t xml:space="preserve">раздел </w:t>
      </w:r>
      <w:fldSimple w:instr=" REF _Ref55336310 \r \h  \* MERGEFORMAT ">
        <w:r w:rsidR="00093638" w:rsidRPr="001134FC">
          <w:rPr>
            <w:bCs w:val="0"/>
            <w:sz w:val="24"/>
            <w:szCs w:val="24"/>
          </w:rPr>
          <w:t>5.1</w:t>
        </w:r>
      </w:fldSimple>
      <w:r w:rsidR="00BB27D7" w:rsidRPr="001134FC">
        <w:rPr>
          <w:bCs w:val="0"/>
          <w:sz w:val="24"/>
          <w:szCs w:val="24"/>
          <w:lang w:eastAsia="ru-RU"/>
        </w:rPr>
        <w:t>)</w:t>
      </w:r>
      <w:r w:rsidR="00BB27D7" w:rsidRPr="001134FC">
        <w:rPr>
          <w:bCs w:val="0"/>
          <w:sz w:val="24"/>
          <w:szCs w:val="24"/>
        </w:rPr>
        <w:t xml:space="preserve"> цена должна соответствовать цене, указанной Участником на «котировочной доске»</w:t>
      </w:r>
      <w:r w:rsidR="00BB27D7" w:rsidRPr="00AE1D21">
        <w:rPr>
          <w:bCs w:val="0"/>
          <w:sz w:val="24"/>
          <w:szCs w:val="24"/>
        </w:rPr>
        <w:t xml:space="preserve"> ЭТП</w:t>
      </w:r>
      <w:r w:rsidR="00717F60" w:rsidRPr="00AE1D21">
        <w:rPr>
          <w:bCs w:val="0"/>
          <w:sz w:val="24"/>
          <w:szCs w:val="24"/>
        </w:rPr>
        <w:t>.</w:t>
      </w:r>
      <w:bookmarkEnd w:id="581"/>
    </w:p>
    <w:p w:rsidR="007C47E3" w:rsidRPr="00AE1D21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fldSimple w:instr=" REF _Ref440289953 \r \h  \* MERGEFORMAT ">
        <w:r w:rsidR="00093638" w:rsidRPr="00093638">
          <w:rPr>
            <w:bCs w:val="0"/>
            <w:sz w:val="24"/>
            <w:szCs w:val="24"/>
          </w:rPr>
          <w:t>3.4.1.3</w:t>
        </w:r>
      </w:fldSimple>
      <w:r w:rsidRPr="00AE1D21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AE1D21" w:rsidRDefault="00717F60" w:rsidP="00E71A48">
      <w:pPr>
        <w:pStyle w:val="3"/>
        <w:spacing w:line="264" w:lineRule="auto"/>
        <w:rPr>
          <w:szCs w:val="24"/>
        </w:rPr>
      </w:pPr>
      <w:bookmarkStart w:id="582" w:name="_Ref115077798"/>
      <w:bookmarkStart w:id="583" w:name="_Toc439323708"/>
      <w:bookmarkStart w:id="584" w:name="_Toc440361342"/>
      <w:bookmarkStart w:id="585" w:name="_Toc440376097"/>
      <w:bookmarkStart w:id="586" w:name="_Toc440376224"/>
      <w:bookmarkStart w:id="587" w:name="_Toc440382489"/>
      <w:bookmarkStart w:id="588" w:name="_Toc440447159"/>
      <w:bookmarkStart w:id="589" w:name="_Toc440632319"/>
      <w:bookmarkStart w:id="590" w:name="_Toc440875092"/>
      <w:bookmarkStart w:id="591" w:name="_Toc441131079"/>
      <w:bookmarkStart w:id="592" w:name="_Toc465774600"/>
      <w:bookmarkStart w:id="593" w:name="_Toc465848829"/>
      <w:bookmarkStart w:id="594" w:name="_Toc468875331"/>
      <w:bookmarkStart w:id="595" w:name="_Toc469488383"/>
      <w:bookmarkStart w:id="596" w:name="_Toc471894904"/>
      <w:r w:rsidRPr="00AE1D21">
        <w:rPr>
          <w:szCs w:val="24"/>
        </w:rPr>
        <w:t xml:space="preserve">Подача Заявок в письменной </w:t>
      </w:r>
      <w:r w:rsidR="00FA523F" w:rsidRPr="00AE1D21">
        <w:rPr>
          <w:szCs w:val="24"/>
        </w:rPr>
        <w:t xml:space="preserve">(бумажной) </w:t>
      </w:r>
      <w:r w:rsidRPr="00AE1D21">
        <w:rPr>
          <w:szCs w:val="24"/>
        </w:rPr>
        <w:t>форме</w:t>
      </w:r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  <w:bookmarkEnd w:id="592"/>
      <w:bookmarkEnd w:id="593"/>
      <w:bookmarkEnd w:id="594"/>
      <w:bookmarkEnd w:id="595"/>
      <w:bookmarkEnd w:id="596"/>
    </w:p>
    <w:bookmarkEnd w:id="566"/>
    <w:p w:rsidR="00717F60" w:rsidRPr="001E3137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 xml:space="preserve">Подача Участником Заявки в письменной </w:t>
      </w:r>
      <w:r w:rsidR="00FA523F" w:rsidRPr="001E3137">
        <w:rPr>
          <w:sz w:val="24"/>
          <w:szCs w:val="24"/>
        </w:rPr>
        <w:t xml:space="preserve">(бумажной) </w:t>
      </w:r>
      <w:r w:rsidRPr="001E3137">
        <w:rPr>
          <w:bCs w:val="0"/>
          <w:sz w:val="24"/>
          <w:szCs w:val="24"/>
        </w:rPr>
        <w:t>форме не предусмотрена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fldSimple w:instr=" REF _Ref440272256 \r \h  \* MERGEFORMAT ">
        <w:r w:rsidR="00093638" w:rsidRPr="00093638">
          <w:rPr>
            <w:sz w:val="24"/>
            <w:szCs w:val="24"/>
          </w:rPr>
          <w:t>5.14</w:t>
        </w:r>
      </w:fldSimple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fldSimple w:instr=" REF _Ref465847449 \r \h  \* MERGEFORMAT ">
        <w:r w:rsidR="00093638" w:rsidRPr="00093638">
          <w:rPr>
            <w:sz w:val="24"/>
            <w:szCs w:val="24"/>
          </w:rPr>
          <w:t>5.15</w:t>
        </w:r>
      </w:fldSimple>
      <w:r w:rsidR="00CE4D51" w:rsidRPr="001E3137">
        <w:rPr>
          <w:sz w:val="24"/>
          <w:szCs w:val="24"/>
        </w:rPr>
        <w:t xml:space="preserve">), в случае, если в качестве обеспечения исполнения обязательств, связанных с участием в Запросе предложений и </w:t>
      </w:r>
      <w:r w:rsidR="00CE4D51" w:rsidRPr="001E3137">
        <w:rPr>
          <w:sz w:val="24"/>
          <w:szCs w:val="24"/>
        </w:rPr>
        <w:lastRenderedPageBreak/>
        <w:t>подачей Заявки, Участник предоставляет оригинал соглашения о неустойке</w:t>
      </w:r>
      <w:r w:rsidRPr="001E3137">
        <w:rPr>
          <w:bCs w:val="0"/>
          <w:sz w:val="24"/>
          <w:szCs w:val="24"/>
        </w:rPr>
        <w:t>.</w:t>
      </w:r>
    </w:p>
    <w:p w:rsidR="00717F60" w:rsidRPr="00AE1D2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97" w:name="_Ref303683883"/>
      <w:bookmarkStart w:id="598" w:name="_Toc471894905"/>
      <w:r w:rsidRPr="00AE1D21">
        <w:t xml:space="preserve">Изменение и отзыв </w:t>
      </w:r>
      <w:r w:rsidR="004B5EB3" w:rsidRPr="00AE1D21">
        <w:t>Заявк</w:t>
      </w:r>
      <w:r w:rsidRPr="00AE1D21">
        <w:t>и</w:t>
      </w:r>
      <w:bookmarkEnd w:id="597"/>
      <w:bookmarkEnd w:id="598"/>
    </w:p>
    <w:p w:rsidR="005E099B" w:rsidRPr="00AE1D21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99" w:name="_Ref305973250"/>
      <w:r w:rsidRPr="00AE1D21">
        <w:rPr>
          <w:bCs w:val="0"/>
          <w:sz w:val="24"/>
          <w:szCs w:val="24"/>
        </w:rPr>
        <w:t xml:space="preserve">До окончания срока подачи заявок (п. </w:t>
      </w:r>
      <w:fldSimple w:instr=" REF _Ref440289953 \r \h  \* MERGEFORMAT ">
        <w:r w:rsidR="00093638" w:rsidRPr="00093638">
          <w:rPr>
            <w:bCs w:val="0"/>
            <w:sz w:val="24"/>
            <w:szCs w:val="24"/>
          </w:rPr>
          <w:t>3.4.1.3</w:t>
        </w:r>
      </w:fldSimple>
      <w:r w:rsidRPr="00AE1D21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E71A4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AE1D21">
        <w:rPr>
          <w:bCs w:val="0"/>
          <w:sz w:val="24"/>
          <w:szCs w:val="24"/>
        </w:rPr>
        <w:t>(п.</w:t>
      </w:r>
      <w:r w:rsidRPr="00223D18">
        <w:rPr>
          <w:bCs w:val="0"/>
          <w:sz w:val="24"/>
          <w:szCs w:val="24"/>
        </w:rPr>
        <w:t xml:space="preserve"> </w:t>
      </w:r>
      <w:fldSimple w:instr=" REF _Ref440289953 \r \h  \* MERGEFORMAT ">
        <w:r w:rsidR="00093638" w:rsidRPr="00093638">
          <w:rPr>
            <w:bCs w:val="0"/>
            <w:sz w:val="24"/>
            <w:szCs w:val="24"/>
          </w:rPr>
          <w:t>3.4.1.3</w:t>
        </w:r>
      </w:fldSimple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5E099B" w:rsidRPr="00223D1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fldSimple w:instr=" REF _Ref440289953 \r \h  \* MERGEFORMAT ">
        <w:r w:rsidR="00093638" w:rsidRPr="00093638">
          <w:rPr>
            <w:bCs w:val="0"/>
            <w:sz w:val="24"/>
            <w:szCs w:val="24"/>
          </w:rPr>
          <w:t>3.4.1.3</w:t>
        </w:r>
      </w:fldSimple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fldSimple w:instr=" REF _Ref55279015 \r \h  \* MERGEFORMAT ">
        <w:r w:rsidR="00093638" w:rsidRPr="00093638">
          <w:rPr>
            <w:sz w:val="24"/>
            <w:szCs w:val="24"/>
          </w:rPr>
          <w:t>3.3.1.6</w:t>
        </w:r>
      </w:fldSimple>
      <w:r w:rsidRPr="00223D18">
        <w:rPr>
          <w:sz w:val="24"/>
          <w:szCs w:val="24"/>
        </w:rPr>
        <w:t xml:space="preserve">, </w:t>
      </w:r>
      <w:fldSimple w:instr=" REF _Ref195087786 \r \h  \* MERGEFORMAT ">
        <w:r w:rsidR="00093638" w:rsidRPr="00093638">
          <w:rPr>
            <w:sz w:val="24"/>
            <w:szCs w:val="24"/>
          </w:rPr>
          <w:t>3.3.1.7</w:t>
        </w:r>
      </w:fldSimple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00" w:name="_Ref468201145"/>
      <w:bookmarkStart w:id="601" w:name="_Ref468201209"/>
      <w:bookmarkStart w:id="602" w:name="_Toc471894906"/>
      <w:r w:rsidRPr="00E71A48">
        <w:t>Оценка Заявок и проведение переговоров</w:t>
      </w:r>
      <w:bookmarkEnd w:id="599"/>
      <w:bookmarkEnd w:id="600"/>
      <w:bookmarkEnd w:id="601"/>
      <w:bookmarkEnd w:id="602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03" w:name="_Toc439323711"/>
      <w:bookmarkStart w:id="604" w:name="_Toc440361345"/>
      <w:bookmarkStart w:id="605" w:name="_Toc440376100"/>
      <w:bookmarkStart w:id="606" w:name="_Toc440376227"/>
      <w:bookmarkStart w:id="607" w:name="_Toc440382492"/>
      <w:bookmarkStart w:id="608" w:name="_Toc440447162"/>
      <w:bookmarkStart w:id="609" w:name="_Toc440632322"/>
      <w:bookmarkStart w:id="610" w:name="_Toc440875095"/>
      <w:bookmarkStart w:id="611" w:name="_Toc441131082"/>
      <w:bookmarkStart w:id="612" w:name="_Toc465774603"/>
      <w:bookmarkStart w:id="613" w:name="_Toc465848832"/>
      <w:bookmarkStart w:id="614" w:name="_Toc468875334"/>
      <w:bookmarkStart w:id="615" w:name="_Toc469488386"/>
      <w:bookmarkStart w:id="616" w:name="_Toc471894907"/>
      <w:r w:rsidRPr="00E71A48">
        <w:rPr>
          <w:szCs w:val="24"/>
        </w:rPr>
        <w:t>Общие положения</w:t>
      </w:r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fldSimple w:instr=" REF _Ref93089454 \n \h  \* MERGEFORMAT ">
        <w:r w:rsidR="00093638" w:rsidRPr="00093638">
          <w:rPr>
            <w:bCs w:val="0"/>
            <w:sz w:val="24"/>
            <w:szCs w:val="24"/>
          </w:rPr>
          <w:t>3.6.2</w:t>
        </w:r>
      </w:fldSimple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fldSimple w:instr=" REF _Ref303670674 \n \h  \* MERGEFORMAT ">
        <w:r w:rsidR="00093638" w:rsidRPr="00093638">
          <w:rPr>
            <w:bCs w:val="0"/>
            <w:sz w:val="24"/>
            <w:szCs w:val="24"/>
          </w:rPr>
          <w:t>3.6.3</w:t>
        </w:r>
      </w:fldSimple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fldSimple w:instr=" REF _Ref306138385 \r \h  \* MERGEFORMAT ">
        <w:r w:rsidR="00093638" w:rsidRPr="00093638">
          <w:rPr>
            <w:bCs w:val="0"/>
            <w:sz w:val="24"/>
            <w:szCs w:val="24"/>
          </w:rPr>
          <w:t>3.6.4</w:t>
        </w:r>
      </w:fldSimple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17" w:name="_Ref93089454"/>
      <w:bookmarkStart w:id="618" w:name="_Toc439323712"/>
      <w:bookmarkStart w:id="619" w:name="_Toc440361346"/>
      <w:bookmarkStart w:id="620" w:name="_Toc440376101"/>
      <w:bookmarkStart w:id="621" w:name="_Toc440376228"/>
      <w:bookmarkStart w:id="622" w:name="_Toc440382493"/>
      <w:bookmarkStart w:id="623" w:name="_Toc440447163"/>
      <w:bookmarkStart w:id="624" w:name="_Toc440632323"/>
      <w:bookmarkStart w:id="625" w:name="_Toc440875096"/>
      <w:bookmarkStart w:id="626" w:name="_Toc441131083"/>
      <w:bookmarkStart w:id="627" w:name="_Toc465774604"/>
      <w:bookmarkStart w:id="628" w:name="_Toc465848833"/>
      <w:bookmarkStart w:id="629" w:name="_Toc468875335"/>
      <w:bookmarkStart w:id="630" w:name="_Toc469488387"/>
      <w:bookmarkStart w:id="631" w:name="_Toc471894908"/>
      <w:r w:rsidRPr="00E71A48">
        <w:rPr>
          <w:szCs w:val="24"/>
        </w:rPr>
        <w:t>Отборочная стадия</w:t>
      </w:r>
      <w:bookmarkEnd w:id="617"/>
      <w:bookmarkEnd w:id="618"/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C75A9A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соответствие </w:t>
      </w:r>
      <w:r w:rsidR="00E2137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E87CB8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bCs w:val="0"/>
          <w:sz w:val="24"/>
          <w:szCs w:val="24"/>
        </w:rPr>
        <w:t>, Федерального</w:t>
      </w:r>
      <w:r w:rsidRPr="00E71A48">
        <w:rPr>
          <w:bCs w:val="0"/>
          <w:sz w:val="24"/>
          <w:szCs w:val="24"/>
        </w:rPr>
        <w:t xml:space="preserve"> закона от </w:t>
      </w:r>
      <w:r w:rsidRPr="00E71A48">
        <w:rPr>
          <w:bCs w:val="0"/>
          <w:sz w:val="24"/>
          <w:szCs w:val="24"/>
        </w:rPr>
        <w:lastRenderedPageBreak/>
        <w:t>18.07.2011 № 223-ФЗ «О закупках товаров, работ, услуг отдельными видами юридических лиц»;</w:t>
      </w:r>
      <w:proofErr w:type="gramEnd"/>
      <w:r w:rsidRPr="00E71A48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а; </w:t>
      </w:r>
    </w:p>
    <w:p w:rsidR="00717F60" w:rsidRPr="00E21378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21378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E21378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2" w:name="_Ref55304419"/>
      <w:r w:rsidRPr="00E71A48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разъя</w:t>
      </w:r>
      <w:r w:rsidR="00F11A50">
        <w:rPr>
          <w:sz w:val="24"/>
          <w:szCs w:val="24"/>
        </w:rPr>
        <w:t>снения или дополнения их Заявок</w:t>
      </w:r>
      <w:r w:rsidRPr="00E71A4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 (перечня предлагаем</w:t>
      </w:r>
      <w:r w:rsidR="00541FAB">
        <w:rPr>
          <w:sz w:val="24"/>
          <w:szCs w:val="24"/>
        </w:rPr>
        <w:t>ых</w:t>
      </w:r>
      <w:r w:rsidRPr="00E71A48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, </w:t>
      </w:r>
      <w:r w:rsidR="00541FAB">
        <w:rPr>
          <w:sz w:val="24"/>
          <w:szCs w:val="24"/>
        </w:rPr>
        <w:t>их</w:t>
      </w:r>
      <w:r w:rsidRPr="00E71A48">
        <w:rPr>
          <w:sz w:val="24"/>
          <w:szCs w:val="24"/>
        </w:rPr>
        <w:t xml:space="preserve"> технических характеристик, иных технических условий), при 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Закупочная комиссия с письменного согласия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5347FA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3" w:name="_Ref55307002"/>
      <w:r w:rsidRPr="00E71A48">
        <w:rPr>
          <w:sz w:val="24"/>
          <w:szCs w:val="24"/>
        </w:rPr>
        <w:t xml:space="preserve">По результатам проведения </w:t>
      </w:r>
      <w:r w:rsidRPr="005347FA">
        <w:rPr>
          <w:sz w:val="24"/>
          <w:szCs w:val="24"/>
        </w:rPr>
        <w:t xml:space="preserve">отборочной стадии Закупочная комиссия </w:t>
      </w:r>
      <w:r w:rsidR="005347FA" w:rsidRPr="005347FA">
        <w:rPr>
          <w:sz w:val="24"/>
          <w:szCs w:val="24"/>
        </w:rPr>
        <w:t xml:space="preserve">отклонит </w:t>
      </w:r>
      <w:r w:rsidR="004B5EB3" w:rsidRPr="005347FA">
        <w:rPr>
          <w:sz w:val="24"/>
          <w:szCs w:val="24"/>
        </w:rPr>
        <w:t>Заявк</w:t>
      </w:r>
      <w:r w:rsidRPr="005347FA">
        <w:rPr>
          <w:sz w:val="24"/>
          <w:szCs w:val="24"/>
        </w:rPr>
        <w:t>и, которые:</w:t>
      </w:r>
      <w:bookmarkEnd w:id="632"/>
      <w:bookmarkEnd w:id="633"/>
    </w:p>
    <w:p w:rsidR="009B140B" w:rsidRPr="00E21378" w:rsidRDefault="00E21378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9B140B" w:rsidRPr="00E21378">
        <w:rPr>
          <w:sz w:val="24"/>
          <w:szCs w:val="24"/>
        </w:rPr>
        <w:t>;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сведений, подаваемым в Заявке, в том </w:t>
      </w:r>
      <w:proofErr w:type="gramStart"/>
      <w:r w:rsidRPr="00E21378">
        <w:rPr>
          <w:sz w:val="24"/>
          <w:szCs w:val="24"/>
        </w:rPr>
        <w:t>числе</w:t>
      </w:r>
      <w:proofErr w:type="gramEnd"/>
      <w:r w:rsidRPr="00E21378">
        <w:rPr>
          <w:sz w:val="24"/>
          <w:szCs w:val="24"/>
        </w:rPr>
        <w:t xml:space="preserve"> если Участник (в т.ч. один или несколько членов Коллективного участника, один либо несколько привлекаемых Участником соисполнителей) не предоставил информацию о собственниках Участника (включая конечных бенефициаров) (подраздел </w:t>
      </w:r>
      <w:fldSimple w:instr=" REF _Ref444181467 \r \h  \* MERGEFORMAT ">
        <w:r w:rsidR="00093638" w:rsidRPr="00093638">
          <w:rPr>
            <w:sz w:val="24"/>
            <w:szCs w:val="24"/>
          </w:rPr>
          <w:t>5.12</w:t>
        </w:r>
      </w:fldSimple>
      <w:r w:rsidRPr="00E21378">
        <w:rPr>
          <w:sz w:val="24"/>
          <w:szCs w:val="24"/>
        </w:rPr>
        <w:t xml:space="preserve">); 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fldSimple w:instr=" REF _Ref306176386 \r \h  \* MERGEFORMAT ">
        <w:r w:rsidR="00093638" w:rsidRPr="00093638">
          <w:rPr>
            <w:sz w:val="24"/>
            <w:szCs w:val="24"/>
          </w:rPr>
          <w:t>3.3.14</w:t>
        </w:r>
      </w:fldSimple>
      <w:r w:rsidRPr="00E21378">
        <w:rPr>
          <w:sz w:val="24"/>
          <w:szCs w:val="24"/>
        </w:rPr>
        <w:t>;</w:t>
      </w:r>
    </w:p>
    <w:p w:rsidR="009B140B" w:rsidRPr="00CE4D5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E4D51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CE4D51">
        <w:rPr>
          <w:sz w:val="24"/>
          <w:szCs w:val="24"/>
        </w:rPr>
        <w:t>;</w:t>
      </w:r>
    </w:p>
    <w:p w:rsidR="009B140B" w:rsidRPr="009B140B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AE1D21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 xml:space="preserve">содержат </w:t>
      </w:r>
      <w:r w:rsidRPr="00AE1D21">
        <w:rPr>
          <w:sz w:val="24"/>
          <w:szCs w:val="24"/>
        </w:rPr>
        <w:t>очевидные арифметические или грамматические ошибки, с исправлением</w:t>
      </w:r>
      <w:r w:rsidR="007C47E3" w:rsidRPr="00AE1D21">
        <w:rPr>
          <w:sz w:val="24"/>
          <w:szCs w:val="24"/>
        </w:rPr>
        <w:t xml:space="preserve"> которых не согласился Участник;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  <w:proofErr w:type="gramEnd"/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содержат недостоверные сведения.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4" w:name="_Ref468874893"/>
      <w:r w:rsidRPr="00AE1D21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7C47E3" w:rsidRPr="00AE1D21">
        <w:rPr>
          <w:sz w:val="24"/>
          <w:szCs w:val="24"/>
        </w:rPr>
        <w:t xml:space="preserve">или документов (представлении </w:t>
      </w:r>
      <w:r w:rsidR="00F56BF5">
        <w:rPr>
          <w:sz w:val="24"/>
          <w:szCs w:val="24"/>
        </w:rPr>
        <w:t>фальсифицированных</w:t>
      </w:r>
      <w:r w:rsidR="00F56BF5" w:rsidRPr="00750DD1">
        <w:rPr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 xml:space="preserve">документов), </w:t>
      </w:r>
      <w:r w:rsidRPr="00AE1D21">
        <w:rPr>
          <w:sz w:val="24"/>
          <w:szCs w:val="24"/>
        </w:rPr>
        <w:t xml:space="preserve">приведенных в составе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и, Заказчик имеет право удержать с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а финансовое </w:t>
      </w:r>
      <w:r w:rsidRPr="00AE1D21">
        <w:rPr>
          <w:sz w:val="24"/>
          <w:szCs w:val="24"/>
        </w:rPr>
        <w:lastRenderedPageBreak/>
        <w:t>обеспечение</w:t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fldSimple w:instr=" REF _Ref306176386 \r \h  \* MERGEFORMAT ">
        <w:r w:rsidR="00093638" w:rsidRPr="00093638">
          <w:rPr>
            <w:sz w:val="24"/>
            <w:szCs w:val="24"/>
          </w:rPr>
          <w:t>3.3.14</w:t>
        </w:r>
      </w:fldSimple>
      <w:r w:rsidR="007F3FB7" w:rsidRPr="00E71A48">
        <w:rPr>
          <w:sz w:val="24"/>
          <w:szCs w:val="24"/>
        </w:rPr>
        <w:t>).</w:t>
      </w:r>
      <w:bookmarkEnd w:id="634"/>
      <w:r w:rsidR="007F3FB7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35" w:name="_Ref303670674"/>
      <w:bookmarkStart w:id="636" w:name="_Toc439323713"/>
      <w:bookmarkStart w:id="637" w:name="_Toc440361347"/>
      <w:bookmarkStart w:id="638" w:name="_Toc440376102"/>
      <w:bookmarkStart w:id="639" w:name="_Toc440376229"/>
      <w:bookmarkStart w:id="640" w:name="_Toc440382494"/>
      <w:bookmarkStart w:id="641" w:name="_Toc440447164"/>
      <w:bookmarkStart w:id="642" w:name="_Toc440632324"/>
      <w:bookmarkStart w:id="643" w:name="_Toc440875097"/>
      <w:bookmarkStart w:id="644" w:name="_Toc441131084"/>
      <w:bookmarkStart w:id="645" w:name="_Toc465774605"/>
      <w:bookmarkStart w:id="646" w:name="_Toc465848834"/>
      <w:bookmarkStart w:id="647" w:name="_Toc468875336"/>
      <w:bookmarkStart w:id="648" w:name="_Toc469488388"/>
      <w:bookmarkStart w:id="649" w:name="_Toc471894909"/>
      <w:r w:rsidRPr="00E71A48">
        <w:rPr>
          <w:szCs w:val="24"/>
        </w:rPr>
        <w:t>Проведение переговоров</w:t>
      </w:r>
      <w:bookmarkEnd w:id="635"/>
      <w:bookmarkEnd w:id="636"/>
      <w:bookmarkEnd w:id="637"/>
      <w:bookmarkEnd w:id="638"/>
      <w:bookmarkEnd w:id="639"/>
      <w:bookmarkEnd w:id="640"/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  <w:r w:rsidR="00A5754C">
        <w:rPr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50" w:name="_Ref306138385"/>
      <w:bookmarkStart w:id="651" w:name="_Toc439323714"/>
      <w:bookmarkStart w:id="652" w:name="_Toc440361348"/>
      <w:bookmarkStart w:id="653" w:name="_Toc440376103"/>
      <w:bookmarkStart w:id="654" w:name="_Toc440376230"/>
      <w:bookmarkStart w:id="655" w:name="_Toc440382495"/>
      <w:bookmarkStart w:id="656" w:name="_Toc440447165"/>
      <w:bookmarkStart w:id="657" w:name="_Toc440632325"/>
      <w:bookmarkStart w:id="658" w:name="_Toc440875098"/>
      <w:bookmarkStart w:id="659" w:name="_Toc441131085"/>
      <w:bookmarkStart w:id="660" w:name="_Toc465774606"/>
      <w:bookmarkStart w:id="661" w:name="_Toc465848835"/>
      <w:bookmarkStart w:id="662" w:name="_Toc468875337"/>
      <w:bookmarkStart w:id="663" w:name="_Toc469488389"/>
      <w:bookmarkStart w:id="664" w:name="_Toc471894910"/>
      <w:r w:rsidRPr="00E71A48">
        <w:rPr>
          <w:szCs w:val="24"/>
        </w:rPr>
        <w:t>Оценочная стадия</w:t>
      </w:r>
      <w:bookmarkEnd w:id="650"/>
      <w:bookmarkEnd w:id="651"/>
      <w:bookmarkEnd w:id="652"/>
      <w:bookmarkEnd w:id="653"/>
      <w:bookmarkEnd w:id="654"/>
      <w:bookmarkEnd w:id="655"/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</w:p>
    <w:p w:rsidR="007D0EA7" w:rsidRPr="001134FC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A5754C">
        <w:rPr>
          <w:sz w:val="24"/>
          <w:szCs w:val="24"/>
        </w:rPr>
        <w:t>В</w:t>
      </w:r>
      <w:r w:rsidR="00D275BB" w:rsidRPr="00A5754C">
        <w:rPr>
          <w:sz w:val="24"/>
          <w:szCs w:val="24"/>
        </w:rPr>
        <w:t xml:space="preserve"> </w:t>
      </w:r>
      <w:r w:rsidRPr="00A5754C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 w:rsidRPr="00A5754C">
        <w:rPr>
          <w:sz w:val="24"/>
          <w:szCs w:val="24"/>
        </w:rPr>
        <w:t xml:space="preserve">. Порядок проведения оценочной стадии, </w:t>
      </w:r>
      <w:r w:rsidRPr="00A5754C">
        <w:rPr>
          <w:sz w:val="24"/>
          <w:szCs w:val="24"/>
        </w:rPr>
        <w:t>критери</w:t>
      </w:r>
      <w:r w:rsidR="00D275BB" w:rsidRPr="00A5754C">
        <w:rPr>
          <w:sz w:val="24"/>
          <w:szCs w:val="24"/>
        </w:rPr>
        <w:t>и</w:t>
      </w:r>
      <w:r w:rsidRPr="00A5754C">
        <w:rPr>
          <w:sz w:val="24"/>
          <w:szCs w:val="24"/>
        </w:rPr>
        <w:t xml:space="preserve"> и их весов</w:t>
      </w:r>
      <w:r w:rsidR="00D275BB" w:rsidRPr="00A5754C">
        <w:rPr>
          <w:sz w:val="24"/>
          <w:szCs w:val="24"/>
        </w:rPr>
        <w:t>ые</w:t>
      </w:r>
      <w:r w:rsidRPr="00A5754C">
        <w:rPr>
          <w:sz w:val="24"/>
          <w:szCs w:val="24"/>
        </w:rPr>
        <w:t xml:space="preserve"> коэффициент</w:t>
      </w:r>
      <w:r w:rsidR="00D275BB" w:rsidRPr="00A5754C">
        <w:rPr>
          <w:sz w:val="24"/>
          <w:szCs w:val="24"/>
        </w:rPr>
        <w:t>ы изложены в Приложении №3 к настоящей Документации.</w:t>
      </w:r>
      <w:r w:rsidRPr="00A5754C">
        <w:rPr>
          <w:sz w:val="24"/>
          <w:szCs w:val="24"/>
        </w:rPr>
        <w:t xml:space="preserve"> </w:t>
      </w:r>
      <w:r w:rsidR="00A5754C" w:rsidRPr="001134FC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на условиях, указанных в разделе </w:t>
      </w:r>
      <w:fldSimple w:instr=" REF _Ref471894330 \r \h  \* MERGEFORMAT ">
        <w:r w:rsidR="00093638" w:rsidRPr="001134FC">
          <w:rPr>
            <w:sz w:val="24"/>
            <w:szCs w:val="24"/>
          </w:rPr>
          <w:t>3.8</w:t>
        </w:r>
      </w:fldSimple>
      <w:r w:rsidR="00A5754C" w:rsidRPr="001134FC">
        <w:rPr>
          <w:sz w:val="24"/>
          <w:szCs w:val="24"/>
        </w:rPr>
        <w:t xml:space="preserve"> Закупочной документации.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Закупочная комиссия ранжирует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</w:p>
    <w:p w:rsidR="00F15392" w:rsidRPr="00E71A48" w:rsidRDefault="00F15392" w:rsidP="00E71A48">
      <w:pPr>
        <w:pStyle w:val="2"/>
        <w:spacing w:line="264" w:lineRule="auto"/>
      </w:pPr>
      <w:bookmarkStart w:id="665" w:name="_Ref303250967"/>
      <w:bookmarkStart w:id="666" w:name="_Toc305697378"/>
      <w:bookmarkStart w:id="667" w:name="_Toc471894911"/>
      <w:bookmarkStart w:id="668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665"/>
      <w:bookmarkEnd w:id="666"/>
      <w:bookmarkEnd w:id="667"/>
      <w:r w:rsidRPr="00E71A48">
        <w:t xml:space="preserve"> </w:t>
      </w:r>
    </w:p>
    <w:bookmarkEnd w:id="668"/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</w:t>
      </w:r>
      <w:r w:rsidRPr="00DC5BAE">
        <w:rPr>
          <w:sz w:val="24"/>
          <w:szCs w:val="24"/>
          <w:lang w:eastAsia="ru-RU"/>
        </w:rPr>
        <w:t xml:space="preserve">проведения </w:t>
      </w:r>
      <w:r w:rsidR="003417F7" w:rsidRPr="00DC5BAE">
        <w:rPr>
          <w:sz w:val="24"/>
          <w:szCs w:val="24"/>
          <w:lang w:eastAsia="ru-RU"/>
        </w:rPr>
        <w:t xml:space="preserve">аукционной </w:t>
      </w:r>
      <w:r w:rsidRPr="00DC5BAE">
        <w:rPr>
          <w:sz w:val="24"/>
          <w:szCs w:val="24"/>
          <w:lang w:eastAsia="ru-RU"/>
        </w:rPr>
        <w:t>процедуры</w:t>
      </w:r>
      <w:r w:rsidR="003417F7" w:rsidRPr="00DC5BAE">
        <w:rPr>
          <w:sz w:val="24"/>
          <w:szCs w:val="24"/>
          <w:lang w:eastAsia="ru-RU"/>
        </w:rPr>
        <w:t xml:space="preserve"> понижения цены -</w:t>
      </w:r>
      <w:r w:rsidRPr="00DC5BAE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Pr="00DC5BAE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DC5BAE">
        <w:rPr>
          <w:sz w:val="24"/>
          <w:szCs w:val="24"/>
          <w:lang w:eastAsia="ru-RU"/>
        </w:rPr>
        <w:t>Заявок</w:t>
      </w:r>
      <w:r w:rsidRPr="00DC5BAE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е, цены.</w:t>
      </w:r>
    </w:p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C5BAE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DC5BAE">
        <w:rPr>
          <w:sz w:val="24"/>
          <w:szCs w:val="24"/>
          <w:lang w:eastAsia="ru-RU"/>
        </w:rPr>
        <w:t xml:space="preserve">Закупочная </w:t>
      </w:r>
      <w:r w:rsidRPr="00DC5BAE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ами в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ах, могут быть снижены</w:t>
      </w:r>
      <w:r w:rsidR="00CE3146" w:rsidRPr="00DC5BAE">
        <w:rPr>
          <w:sz w:val="24"/>
          <w:szCs w:val="24"/>
          <w:lang w:eastAsia="ru-RU"/>
        </w:rPr>
        <w:t>.</w:t>
      </w:r>
      <w:r w:rsidRPr="00DC5BAE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DC5BAE">
        <w:rPr>
          <w:sz w:val="24"/>
          <w:szCs w:val="24"/>
          <w:lang w:eastAsia="ru-RU"/>
        </w:rPr>
        <w:t>З</w:t>
      </w:r>
      <w:r w:rsidR="00EC2E49" w:rsidRPr="00DC5BAE">
        <w:rPr>
          <w:sz w:val="24"/>
          <w:szCs w:val="24"/>
          <w:lang w:eastAsia="ru-RU"/>
        </w:rPr>
        <w:t>акупочная</w:t>
      </w:r>
      <w:r w:rsidR="00CE3146" w:rsidRPr="00DC5BAE">
        <w:rPr>
          <w:sz w:val="24"/>
          <w:szCs w:val="24"/>
          <w:lang w:eastAsia="ru-RU"/>
        </w:rPr>
        <w:t xml:space="preserve"> комиссия.</w:t>
      </w:r>
    </w:p>
    <w:p w:rsidR="00F15392" w:rsidRPr="00DC5BAE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69" w:name="_Ref306352987"/>
      <w:r w:rsidRPr="00DC5BAE">
        <w:rPr>
          <w:sz w:val="24"/>
          <w:szCs w:val="24"/>
          <w:lang w:eastAsia="ru-RU"/>
        </w:rPr>
        <w:t>Участник</w:t>
      </w:r>
      <w:r w:rsidR="00F15392" w:rsidRPr="00DC5BAE">
        <w:rPr>
          <w:sz w:val="24"/>
          <w:szCs w:val="24"/>
          <w:lang w:eastAsia="ru-RU"/>
        </w:rPr>
        <w:t xml:space="preserve">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="00F15392" w:rsidRPr="00DC5BAE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DC5BAE">
        <w:rPr>
          <w:sz w:val="24"/>
          <w:szCs w:val="24"/>
          <w:lang w:eastAsia="ru-RU"/>
        </w:rPr>
        <w:t>Заявк</w:t>
      </w:r>
      <w:r w:rsidR="00BD05FA" w:rsidRPr="00DC5BAE">
        <w:rPr>
          <w:sz w:val="24"/>
          <w:szCs w:val="24"/>
          <w:lang w:eastAsia="ru-RU"/>
        </w:rPr>
        <w:t>а</w:t>
      </w:r>
      <w:r w:rsidR="00F15392" w:rsidRPr="00DC5BAE">
        <w:rPr>
          <w:sz w:val="24"/>
          <w:szCs w:val="24"/>
          <w:lang w:eastAsia="ru-RU"/>
        </w:rPr>
        <w:t xml:space="preserve">, </w:t>
      </w:r>
      <w:r w:rsidR="00F15392" w:rsidRPr="00DC5BAE">
        <w:rPr>
          <w:i/>
          <w:sz w:val="24"/>
          <w:szCs w:val="24"/>
          <w:lang w:eastAsia="ru-RU"/>
        </w:rPr>
        <w:t>по которо</w:t>
      </w:r>
      <w:r w:rsidR="00BD05FA" w:rsidRPr="00DC5BAE">
        <w:rPr>
          <w:i/>
          <w:sz w:val="24"/>
          <w:szCs w:val="24"/>
          <w:lang w:eastAsia="ru-RU"/>
        </w:rPr>
        <w:t>й</w:t>
      </w:r>
      <w:r w:rsidR="00F15392" w:rsidRPr="00DC5BAE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C5BAE">
        <w:rPr>
          <w:sz w:val="24"/>
          <w:szCs w:val="24"/>
          <w:lang w:eastAsia="ru-RU"/>
        </w:rPr>
        <w:t xml:space="preserve">остается </w:t>
      </w:r>
      <w:r w:rsidR="006F17EF" w:rsidRPr="00DC5BAE">
        <w:rPr>
          <w:sz w:val="24"/>
          <w:szCs w:val="24"/>
          <w:lang w:eastAsia="ru-RU"/>
        </w:rPr>
        <w:t xml:space="preserve">действующей </w:t>
      </w:r>
      <w:r w:rsidR="00F15392" w:rsidRPr="00DC5BAE">
        <w:rPr>
          <w:sz w:val="24"/>
          <w:szCs w:val="24"/>
          <w:lang w:eastAsia="ru-RU"/>
        </w:rPr>
        <w:t>с ранее объявленной ценой.</w:t>
      </w:r>
      <w:bookmarkEnd w:id="669"/>
    </w:p>
    <w:p w:rsidR="00F15392" w:rsidRPr="00DC5BAE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C5BAE">
        <w:rPr>
          <w:iCs/>
          <w:sz w:val="24"/>
          <w:szCs w:val="24"/>
          <w:lang w:eastAsia="ru-RU"/>
        </w:rPr>
        <w:t>Предложения</w:t>
      </w:r>
      <w:r w:rsidR="00BD05FA" w:rsidRPr="00DC5BAE">
        <w:rPr>
          <w:iCs/>
          <w:sz w:val="24"/>
          <w:szCs w:val="24"/>
          <w:lang w:eastAsia="ru-RU"/>
        </w:rPr>
        <w:t xml:space="preserve">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DC5BAE">
        <w:rPr>
          <w:sz w:val="24"/>
          <w:szCs w:val="24"/>
          <w:lang w:eastAsia="ru-RU"/>
        </w:rPr>
        <w:t xml:space="preserve">его </w:t>
      </w:r>
      <w:r w:rsidR="004B5EB3" w:rsidRPr="00DC5BAE">
        <w:rPr>
          <w:sz w:val="24"/>
          <w:szCs w:val="24"/>
          <w:lang w:eastAsia="ru-RU"/>
        </w:rPr>
        <w:t>Заявк</w:t>
      </w:r>
      <w:r w:rsidR="00F15392" w:rsidRPr="00DC5BAE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70" w:name="_Ref306353005"/>
      <w:r w:rsidRPr="00DC5BAE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C5BAE">
        <w:rPr>
          <w:iCs/>
          <w:sz w:val="24"/>
          <w:szCs w:val="24"/>
          <w:lang w:eastAsia="ru-RU"/>
        </w:rPr>
        <w:t xml:space="preserve">. </w:t>
      </w:r>
      <w:r w:rsidRPr="00DC5BAE">
        <w:rPr>
          <w:sz w:val="24"/>
          <w:szCs w:val="24"/>
          <w:lang w:eastAsia="ru-RU"/>
        </w:rPr>
        <w:t>Порядок</w:t>
      </w:r>
      <w:r w:rsidRPr="00E71A48">
        <w:rPr>
          <w:sz w:val="24"/>
          <w:szCs w:val="24"/>
          <w:lang w:eastAsia="ru-RU"/>
        </w:rPr>
        <w:t xml:space="preserve"> проведения процедуры переторжки на ЭТП определяется правилами данной системы.</w:t>
      </w:r>
      <w:bookmarkEnd w:id="670"/>
    </w:p>
    <w:p w:rsidR="00F15392" w:rsidRPr="00AE1D21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="00C42716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ом поэтапно до момента окончания переторжки </w:t>
      </w:r>
      <w:r w:rsidRPr="007C47E3">
        <w:rPr>
          <w:iCs/>
          <w:sz w:val="24"/>
          <w:szCs w:val="24"/>
          <w:lang w:eastAsia="ru-RU"/>
        </w:rPr>
        <w:t>неограниченное количество раз</w:t>
      </w:r>
      <w:r w:rsidR="00076D8B" w:rsidRPr="007C47E3">
        <w:rPr>
          <w:iCs/>
          <w:sz w:val="24"/>
          <w:szCs w:val="24"/>
          <w:lang w:eastAsia="ru-RU"/>
        </w:rPr>
        <w:t>.</w:t>
      </w:r>
      <w:r w:rsidRPr="007C47E3">
        <w:rPr>
          <w:iCs/>
          <w:sz w:val="24"/>
          <w:szCs w:val="24"/>
          <w:lang w:eastAsia="ru-RU"/>
        </w:rPr>
        <w:t xml:space="preserve"> </w:t>
      </w:r>
      <w:r w:rsidR="00076D8B" w:rsidRPr="007C47E3">
        <w:rPr>
          <w:iCs/>
          <w:sz w:val="24"/>
          <w:szCs w:val="24"/>
          <w:lang w:eastAsia="ru-RU"/>
        </w:rPr>
        <w:t>И</w:t>
      </w:r>
      <w:r w:rsidRPr="007C47E3">
        <w:rPr>
          <w:iCs/>
          <w:sz w:val="24"/>
          <w:szCs w:val="24"/>
          <w:lang w:eastAsia="ru-RU"/>
        </w:rPr>
        <w:t xml:space="preserve">зменение цены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>и</w:t>
      </w:r>
      <w:r w:rsidR="00076D8B" w:rsidRPr="007C47E3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7C47E3">
        <w:rPr>
          <w:iCs/>
          <w:sz w:val="24"/>
          <w:szCs w:val="24"/>
          <w:lang w:eastAsia="ru-RU"/>
        </w:rPr>
        <w:t xml:space="preserve">. Прием предложений по снижению цен заявок </w:t>
      </w:r>
      <w:r w:rsidRPr="00AE1D21">
        <w:rPr>
          <w:iCs/>
          <w:sz w:val="24"/>
          <w:szCs w:val="24"/>
          <w:lang w:eastAsia="ru-RU"/>
        </w:rPr>
        <w:t>прекращается на ЭТП</w:t>
      </w:r>
      <w:r w:rsidRPr="00AE1D21">
        <w:rPr>
          <w:sz w:val="24"/>
          <w:szCs w:val="24"/>
          <w:lang w:eastAsia="ru-RU"/>
        </w:rPr>
        <w:t xml:space="preserve"> в </w:t>
      </w:r>
      <w:r w:rsidRPr="00AE1D21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AE1D21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</w:rPr>
        <w:t xml:space="preserve">Приглашенные Участники принимают в ней участие без внесения платы. </w:t>
      </w:r>
      <w:r w:rsidRPr="00AE1D21">
        <w:rPr>
          <w:iCs/>
          <w:sz w:val="24"/>
          <w:szCs w:val="24"/>
        </w:rPr>
        <w:lastRenderedPageBreak/>
        <w:t xml:space="preserve">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Pr="00AE1D21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197954" w:rsidRPr="00AE1D21">
        <w:rPr>
          <w:iCs/>
          <w:sz w:val="24"/>
          <w:szCs w:val="24"/>
          <w:lang w:eastAsia="ru-RU"/>
        </w:rPr>
        <w:t xml:space="preserve"> с учетом положений пункта </w:t>
      </w:r>
      <w:fldSimple w:instr=" REF _Ref465847813 \r \h  \* MERGEFORMAT ">
        <w:r w:rsidR="00093638" w:rsidRPr="00093638">
          <w:rPr>
            <w:iCs/>
            <w:sz w:val="24"/>
            <w:szCs w:val="24"/>
            <w:lang w:eastAsia="ru-RU"/>
          </w:rPr>
          <w:t>3.7.9</w:t>
        </w:r>
      </w:fldSimple>
      <w:r w:rsidR="00197954" w:rsidRPr="00AE1D21">
        <w:rPr>
          <w:iCs/>
          <w:sz w:val="24"/>
          <w:szCs w:val="24"/>
          <w:lang w:eastAsia="ru-RU"/>
        </w:rPr>
        <w:t xml:space="preserve">. Решение </w:t>
      </w:r>
      <w:r w:rsidR="00197954" w:rsidRPr="00AE1D21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AE1D21">
        <w:rPr>
          <w:iCs/>
          <w:sz w:val="24"/>
          <w:szCs w:val="24"/>
          <w:lang w:eastAsia="ru-RU"/>
        </w:rPr>
        <w:t xml:space="preserve">. </w:t>
      </w:r>
    </w:p>
    <w:p w:rsidR="00685336" w:rsidRPr="00AE1D21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fldSimple w:instr=" REF _Ref306352987 \r \h  \* MERGEFORMAT ">
        <w:r w:rsidR="00093638" w:rsidRPr="00093638">
          <w:rPr>
            <w:iCs/>
            <w:sz w:val="24"/>
            <w:szCs w:val="24"/>
            <w:lang w:eastAsia="ru-RU"/>
          </w:rPr>
          <w:t>3.7.3</w:t>
        </w:r>
      </w:fldSimple>
      <w:r w:rsidRPr="00AE1D21">
        <w:rPr>
          <w:iCs/>
          <w:sz w:val="24"/>
          <w:szCs w:val="24"/>
          <w:lang w:eastAsia="ru-RU"/>
        </w:rPr>
        <w:t xml:space="preserve"> - </w:t>
      </w:r>
      <w:fldSimple w:instr=" REF _Ref306353005 \r \h  \* MERGEFORMAT ">
        <w:r w:rsidR="00093638" w:rsidRPr="00093638">
          <w:rPr>
            <w:iCs/>
            <w:sz w:val="24"/>
            <w:szCs w:val="24"/>
            <w:lang w:eastAsia="ru-RU"/>
          </w:rPr>
          <w:t>3.7.5</w:t>
        </w:r>
      </w:fldSimple>
      <w:r w:rsidRPr="00AE1D21">
        <w:rPr>
          <w:iCs/>
          <w:sz w:val="24"/>
          <w:szCs w:val="24"/>
          <w:lang w:eastAsia="ru-RU"/>
        </w:rPr>
        <w:t>.</w:t>
      </w:r>
    </w:p>
    <w:p w:rsidR="00F15392" w:rsidRPr="00AE1D21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71" w:name="_Ref468874106"/>
      <w:r w:rsidRPr="00AE1D21">
        <w:rPr>
          <w:sz w:val="24"/>
          <w:szCs w:val="24"/>
          <w:lang w:eastAsia="ru-RU"/>
        </w:rPr>
        <w:t>Участник</w:t>
      </w:r>
      <w:r w:rsidR="00F15392" w:rsidRPr="00AE1D21">
        <w:rPr>
          <w:sz w:val="24"/>
          <w:szCs w:val="24"/>
          <w:lang w:eastAsia="ru-RU"/>
        </w:rPr>
        <w:t xml:space="preserve"> </w:t>
      </w:r>
      <w:r w:rsidR="00C86793" w:rsidRPr="00AE1D21">
        <w:rPr>
          <w:sz w:val="24"/>
          <w:szCs w:val="24"/>
          <w:lang w:eastAsia="ru-RU"/>
        </w:rPr>
        <w:t>запроса предложений</w:t>
      </w:r>
      <w:r w:rsidR="00F15392" w:rsidRPr="00AE1D21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AE1D21">
        <w:rPr>
          <w:sz w:val="24"/>
          <w:szCs w:val="24"/>
          <w:lang w:eastAsia="ru-RU"/>
        </w:rPr>
        <w:t xml:space="preserve"> </w:t>
      </w:r>
      <w:r w:rsidR="00F8138D" w:rsidRPr="00AE1D21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AE1D21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AE1D21">
        <w:rPr>
          <w:sz w:val="24"/>
          <w:szCs w:val="24"/>
          <w:lang w:eastAsia="ru-RU"/>
        </w:rPr>
        <w:t>Заявк</w:t>
      </w:r>
      <w:r w:rsidR="00F15392" w:rsidRPr="00AE1D21">
        <w:rPr>
          <w:sz w:val="24"/>
          <w:szCs w:val="24"/>
          <w:lang w:eastAsia="ru-RU"/>
        </w:rPr>
        <w:t>и.</w:t>
      </w:r>
      <w:bookmarkEnd w:id="671"/>
    </w:p>
    <w:p w:rsidR="007C47E3" w:rsidRPr="00AE1D2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672" w:name="_Ref465847813"/>
      <w:r w:rsidRPr="00AE1D21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672"/>
    </w:p>
    <w:p w:rsidR="007C47E3" w:rsidRPr="00EB7BE2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AE1D21">
        <w:rPr>
          <w:sz w:val="24"/>
          <w:szCs w:val="24"/>
        </w:rPr>
        <w:t xml:space="preserve">В случае наличия информации о возможности дополнительного снижения поданных </w:t>
      </w:r>
      <w:r w:rsidRPr="00EB7BE2">
        <w:rPr>
          <w:sz w:val="24"/>
          <w:szCs w:val="24"/>
        </w:rPr>
        <w:t>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EB7BE2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  <w:lang w:eastAsia="ru-RU"/>
        </w:rPr>
        <w:t xml:space="preserve">По решению </w:t>
      </w:r>
      <w:r w:rsidR="00685336" w:rsidRPr="00EB7BE2">
        <w:rPr>
          <w:sz w:val="24"/>
          <w:szCs w:val="24"/>
          <w:lang w:eastAsia="ru-RU"/>
        </w:rPr>
        <w:t xml:space="preserve">Закупочной </w:t>
      </w:r>
      <w:r w:rsidRPr="00EB7BE2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6371C4" w:rsidRPr="00EB7BE2" w:rsidRDefault="006371C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fldSimple w:instr=" REF _Ref465670219 \r \h  \* MERGEFORMAT ">
        <w:r w:rsidR="00093638" w:rsidRPr="00093638">
          <w:rPr>
            <w:sz w:val="24"/>
            <w:szCs w:val="24"/>
          </w:rPr>
          <w:t>3.11</w:t>
        </w:r>
      </w:fldSimple>
      <w:r w:rsidRPr="00EB7BE2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 </w:t>
      </w:r>
      <w:fldSimple w:instr=" REF _Ref468874106 \r \h  \* MERGEFORMAT ">
        <w:r w:rsidR="00093638" w:rsidRPr="00093638">
          <w:rPr>
            <w:sz w:val="24"/>
            <w:szCs w:val="24"/>
          </w:rPr>
          <w:t>3.7.8</w:t>
        </w:r>
      </w:fldSimple>
      <w:r w:rsidRPr="00EB7BE2">
        <w:rPr>
          <w:sz w:val="24"/>
          <w:szCs w:val="24"/>
        </w:rPr>
        <w:t xml:space="preserve">, </w:t>
      </w:r>
      <w:proofErr w:type="gramStart"/>
      <w:r w:rsidRPr="00EB7BE2">
        <w:rPr>
          <w:sz w:val="24"/>
          <w:szCs w:val="24"/>
        </w:rPr>
        <w:t>предоставляет документы</w:t>
      </w:r>
      <w:proofErr w:type="gramEnd"/>
      <w:r w:rsidRPr="00EB7BE2">
        <w:rPr>
          <w:sz w:val="24"/>
          <w:szCs w:val="24"/>
        </w:rPr>
        <w:t xml:space="preserve">, предусмотренные подпунктом </w:t>
      </w:r>
      <w:fldSimple w:instr=" REF _Ref465675151 \r \h  \* MERGEFORMAT ">
        <w:r w:rsidR="00093638" w:rsidRPr="00093638">
          <w:rPr>
            <w:sz w:val="24"/>
            <w:szCs w:val="24"/>
          </w:rPr>
          <w:t>3.11.2</w:t>
        </w:r>
      </w:fldSimple>
      <w:r w:rsidRPr="00EB7BE2">
        <w:rPr>
          <w:sz w:val="24"/>
          <w:szCs w:val="24"/>
        </w:rPr>
        <w:t xml:space="preserve"> документации.</w:t>
      </w:r>
    </w:p>
    <w:p w:rsidR="006371C4" w:rsidRPr="00EB7BE2" w:rsidRDefault="006371C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fldSimple w:instr=" REF _Ref465675151 \r \h  \* MERGEFORMAT ">
        <w:r w:rsidR="00093638" w:rsidRPr="00093638">
          <w:rPr>
            <w:sz w:val="24"/>
            <w:szCs w:val="24"/>
          </w:rPr>
          <w:t>3.11.2</w:t>
        </w:r>
      </w:fldSimple>
      <w:r w:rsidRPr="00EB7BE2">
        <w:rPr>
          <w:sz w:val="24"/>
          <w:szCs w:val="24"/>
        </w:rPr>
        <w:t xml:space="preserve"> документации, предоставляются повторно.</w:t>
      </w:r>
    </w:p>
    <w:p w:rsidR="00A5754C" w:rsidRPr="001134FC" w:rsidRDefault="00A5754C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673" w:name="_Toc471823191"/>
      <w:bookmarkStart w:id="674" w:name="_Ref471823363"/>
      <w:bookmarkStart w:id="675" w:name="_Toc471828429"/>
      <w:bookmarkStart w:id="676" w:name="_Ref471894330"/>
      <w:bookmarkStart w:id="677" w:name="_Toc471894912"/>
      <w:bookmarkStart w:id="678" w:name="_Ref303681924"/>
      <w:bookmarkStart w:id="679" w:name="_Ref303683914"/>
      <w:r w:rsidRPr="00D000EF">
        <w:rPr>
          <w:bCs w:val="0"/>
        </w:rPr>
        <w:t xml:space="preserve">О приоритете закупки </w:t>
      </w:r>
      <w:r>
        <w:rPr>
          <w:bCs w:val="0"/>
        </w:rPr>
        <w:t>услуг</w:t>
      </w:r>
      <w:r w:rsidRPr="00D000EF">
        <w:rPr>
          <w:bCs w:val="0"/>
        </w:rPr>
        <w:t xml:space="preserve">, </w:t>
      </w:r>
      <w:r>
        <w:rPr>
          <w:bCs w:val="0"/>
        </w:rPr>
        <w:t>оказываемых</w:t>
      </w:r>
      <w:r w:rsidRPr="00D000EF">
        <w:rPr>
          <w:bCs w:val="0"/>
        </w:rPr>
        <w:t xml:space="preserve"> российскими лицами, по отношению </w:t>
      </w:r>
      <w:r w:rsidRPr="001134FC">
        <w:rPr>
          <w:bCs w:val="0"/>
        </w:rPr>
        <w:t>к услугам, оказываемым иностранными лицами</w:t>
      </w:r>
      <w:bookmarkEnd w:id="673"/>
      <w:bookmarkEnd w:id="674"/>
      <w:bookmarkEnd w:id="675"/>
      <w:bookmarkEnd w:id="676"/>
      <w:bookmarkEnd w:id="677"/>
    </w:p>
    <w:p w:rsidR="00A5754C" w:rsidRPr="001134FC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proofErr w:type="gramStart"/>
      <w:r w:rsidRPr="001134FC">
        <w:rPr>
          <w:sz w:val="24"/>
          <w:szCs w:val="24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оказываемых,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1134FC">
        <w:rPr>
          <w:sz w:val="24"/>
          <w:szCs w:val="24"/>
        </w:rPr>
        <w:t xml:space="preserve"> требований п. 4.5.1 </w:t>
      </w:r>
      <w:r w:rsidRPr="001134FC">
        <w:rPr>
          <w:bCs w:val="0"/>
          <w:sz w:val="24"/>
          <w:szCs w:val="24"/>
        </w:rPr>
        <w:t>Единого стандарта закупок ПАО «</w:t>
      </w:r>
      <w:proofErr w:type="spellStart"/>
      <w:r w:rsidRPr="001134FC">
        <w:rPr>
          <w:bCs w:val="0"/>
          <w:sz w:val="24"/>
          <w:szCs w:val="24"/>
        </w:rPr>
        <w:t>Россети</w:t>
      </w:r>
      <w:proofErr w:type="spellEnd"/>
      <w:r w:rsidRPr="001134FC">
        <w:rPr>
          <w:bCs w:val="0"/>
          <w:sz w:val="24"/>
          <w:szCs w:val="24"/>
        </w:rPr>
        <w:t xml:space="preserve">» (Положения о </w:t>
      </w:r>
      <w:r w:rsidRPr="001134FC">
        <w:rPr>
          <w:bCs w:val="0"/>
          <w:sz w:val="24"/>
          <w:szCs w:val="24"/>
        </w:rPr>
        <w:lastRenderedPageBreak/>
        <w:t xml:space="preserve">закупке) устанавливается </w:t>
      </w:r>
      <w:r w:rsidRPr="001134FC">
        <w:rPr>
          <w:sz w:val="24"/>
          <w:szCs w:val="24"/>
        </w:rPr>
        <w:t>приоритет закупки услуг, оказываемых российскими лицами, по отношению к услугам, оказываемым иностранными лицами (далее – приоритет).</w:t>
      </w:r>
    </w:p>
    <w:p w:rsidR="00A5754C" w:rsidRPr="001134FC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1134FC">
        <w:rPr>
          <w:sz w:val="24"/>
          <w:szCs w:val="24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Услуги – все виды деятельности, описанные в Техническом задании.</w:t>
      </w:r>
    </w:p>
    <w:p w:rsidR="00A5754C" w:rsidRPr="001134FC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1134FC">
        <w:rPr>
          <w:sz w:val="24"/>
          <w:szCs w:val="24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A5754C" w:rsidRPr="001134FC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1134FC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закупке услуг, оказываемых российскими лицами </w:t>
      </w:r>
      <w:proofErr w:type="gramStart"/>
      <w:r w:rsidRPr="001134FC">
        <w:rPr>
          <w:i/>
          <w:sz w:val="24"/>
          <w:szCs w:val="24"/>
          <w:lang w:val="en-US"/>
        </w:rPr>
        <w:t>k</w:t>
      </w:r>
      <w:proofErr w:type="gramEnd"/>
      <w:r w:rsidRPr="001134FC">
        <w:rPr>
          <w:i/>
          <w:sz w:val="24"/>
          <w:szCs w:val="24"/>
          <w:vertAlign w:val="subscript"/>
        </w:rPr>
        <w:t>ПРИОР</w:t>
      </w:r>
      <w:r w:rsidRPr="001134FC">
        <w:rPr>
          <w:sz w:val="24"/>
          <w:szCs w:val="24"/>
        </w:rPr>
        <w:t xml:space="preserve">=0,85, иначе </w:t>
      </w:r>
      <w:r w:rsidRPr="001134FC">
        <w:rPr>
          <w:i/>
          <w:sz w:val="24"/>
          <w:szCs w:val="24"/>
          <w:lang w:val="en-US"/>
        </w:rPr>
        <w:t>k</w:t>
      </w:r>
      <w:r w:rsidRPr="001134FC">
        <w:rPr>
          <w:i/>
          <w:sz w:val="24"/>
          <w:szCs w:val="24"/>
          <w:vertAlign w:val="subscript"/>
        </w:rPr>
        <w:t>ПРИОР</w:t>
      </w:r>
      <w:r w:rsidRPr="001134FC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A5754C" w:rsidRPr="001134FC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1134FC">
        <w:rPr>
          <w:sz w:val="24"/>
          <w:szCs w:val="24"/>
        </w:rPr>
        <w:t>Приоритет не предоставляется в случаях, если:</w:t>
      </w:r>
    </w:p>
    <w:p w:rsidR="00A5754C" w:rsidRPr="001134FC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134FC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fldSimple w:instr=" REF _Ref303251044 \r \h  \* MERGEFORMAT ">
        <w:r w:rsidR="00093638" w:rsidRPr="001134FC">
          <w:rPr>
            <w:rFonts w:ascii="Times New Roman" w:hAnsi="Times New Roman" w:cs="Times New Roman"/>
            <w:sz w:val="24"/>
            <w:szCs w:val="24"/>
          </w:rPr>
          <w:t>3.10</w:t>
        </w:r>
      </w:fldSimple>
      <w:r w:rsidRPr="001134FC">
        <w:rPr>
          <w:rFonts w:ascii="Times New Roman" w:hAnsi="Times New Roman" w:cs="Times New Roman"/>
          <w:sz w:val="24"/>
          <w:szCs w:val="24"/>
        </w:rPr>
        <w:t xml:space="preserve">) и Договор заключается с единственным участником закупки, соответствующим требованиям </w:t>
      </w:r>
      <w:r w:rsidR="00DB05D8" w:rsidRPr="001134FC">
        <w:rPr>
          <w:rFonts w:ascii="Times New Roman" w:hAnsi="Times New Roman" w:cs="Times New Roman"/>
          <w:sz w:val="24"/>
          <w:szCs w:val="24"/>
        </w:rPr>
        <w:t>закупоч</w:t>
      </w:r>
      <w:r w:rsidRPr="001134FC">
        <w:rPr>
          <w:rFonts w:ascii="Times New Roman" w:hAnsi="Times New Roman" w:cs="Times New Roman"/>
          <w:sz w:val="24"/>
          <w:szCs w:val="24"/>
        </w:rPr>
        <w:t xml:space="preserve">ной документации 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</w:t>
      </w:r>
      <w:r w:rsidR="00DB05D8" w:rsidRPr="001134FC">
        <w:rPr>
          <w:rFonts w:ascii="Times New Roman" w:hAnsi="Times New Roman" w:cs="Times New Roman"/>
          <w:sz w:val="24"/>
          <w:szCs w:val="24"/>
        </w:rPr>
        <w:t>закупоч</w:t>
      </w:r>
      <w:r w:rsidRPr="001134FC">
        <w:rPr>
          <w:rFonts w:ascii="Times New Roman" w:hAnsi="Times New Roman" w:cs="Times New Roman"/>
          <w:sz w:val="24"/>
          <w:szCs w:val="24"/>
        </w:rPr>
        <w:t>ной документации);</w:t>
      </w:r>
    </w:p>
    <w:p w:rsidR="00A5754C" w:rsidRPr="001134FC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134FC">
        <w:rPr>
          <w:rFonts w:ascii="Times New Roman" w:hAnsi="Times New Roman" w:cs="Times New Roman"/>
          <w:sz w:val="24"/>
          <w:szCs w:val="24"/>
        </w:rPr>
        <w:t xml:space="preserve">б) в заявке на участие в закупке не содержится предложений </w:t>
      </w:r>
      <w:proofErr w:type="gramStart"/>
      <w:r w:rsidRPr="001134FC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1134FC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лицами;</w:t>
      </w:r>
    </w:p>
    <w:p w:rsidR="00A5754C" w:rsidRPr="001134FC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134FC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1134FC">
        <w:rPr>
          <w:rFonts w:ascii="Times New Roman" w:hAnsi="Times New Roman" w:cs="Times New Roman"/>
          <w:i/>
          <w:sz w:val="24"/>
          <w:szCs w:val="24"/>
        </w:rPr>
        <w:t xml:space="preserve">всех Участников (с учетом Коллективных Участников), прошедших отборочную стадию, </w:t>
      </w:r>
      <w:r w:rsidRPr="001134FC">
        <w:rPr>
          <w:rFonts w:ascii="Times New Roman" w:hAnsi="Times New Roman" w:cs="Times New Roman"/>
          <w:sz w:val="24"/>
          <w:szCs w:val="24"/>
        </w:rPr>
        <w:t xml:space="preserve">не содержится предложений </w:t>
      </w:r>
      <w:proofErr w:type="gramStart"/>
      <w:r w:rsidRPr="001134FC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1134FC">
        <w:rPr>
          <w:rFonts w:ascii="Times New Roman" w:hAnsi="Times New Roman" w:cs="Times New Roman"/>
          <w:sz w:val="24"/>
          <w:szCs w:val="24"/>
        </w:rPr>
        <w:t xml:space="preserve"> оказании услуг иностранными лицами (с учетом положений нижеследующего пункта);</w:t>
      </w:r>
    </w:p>
    <w:p w:rsidR="00A5754C" w:rsidRPr="001134FC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134FC">
        <w:rPr>
          <w:rFonts w:ascii="Times New Roman" w:hAnsi="Times New Roman" w:cs="Times New Roman"/>
          <w:sz w:val="24"/>
          <w:szCs w:val="24"/>
        </w:rPr>
        <w:t xml:space="preserve">г) в Заявке Участника содержится предложение </w:t>
      </w:r>
      <w:proofErr w:type="gramStart"/>
      <w:r w:rsidRPr="001134FC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1134FC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 и иностранными лицами, при этом стоимость оказания услуг российскими лицами составляет менее 50 процентов стоимости всех оказываемых таким участником услуг, при этом установление соотношения цены оказания услуг российскими лицами и иностранными лицами определяется исходя из данных, указанных Участником в «Плане распределения объемов оказания услуг внутри коллективного Участника».</w:t>
      </w:r>
    </w:p>
    <w:p w:rsidR="00A5754C" w:rsidRPr="001134FC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bCs w:val="0"/>
          <w:sz w:val="24"/>
          <w:szCs w:val="24"/>
        </w:rPr>
      </w:pPr>
      <w:proofErr w:type="gramStart"/>
      <w:r w:rsidRPr="001134FC">
        <w:rPr>
          <w:bCs w:val="0"/>
          <w:sz w:val="24"/>
          <w:szCs w:val="24"/>
        </w:rPr>
        <w:t xml:space="preserve">Заказчик </w:t>
      </w:r>
      <w:r w:rsidRPr="001134FC">
        <w:rPr>
          <w:bCs w:val="0"/>
          <w:i/>
          <w:sz w:val="24"/>
          <w:szCs w:val="24"/>
          <w:u w:val="single"/>
        </w:rPr>
        <w:t>имеет право на одностороннее расторжение Договора</w:t>
      </w:r>
      <w:r w:rsidRPr="001134FC">
        <w:rPr>
          <w:bCs w:val="0"/>
          <w:sz w:val="24"/>
          <w:szCs w:val="24"/>
        </w:rPr>
        <w:t xml:space="preserve"> </w:t>
      </w:r>
      <w:r w:rsidRPr="001134FC">
        <w:rPr>
          <w:sz w:val="24"/>
          <w:szCs w:val="24"/>
        </w:rPr>
        <w:t>с Участником закупки, которому был предоставлен приоритет при оказании услуг российскими лицами,</w:t>
      </w:r>
      <w:r w:rsidRPr="001134FC">
        <w:rPr>
          <w:bCs w:val="0"/>
          <w:sz w:val="24"/>
          <w:szCs w:val="24"/>
        </w:rPr>
        <w:t xml:space="preserve"> если выяснится, что один или несколько </w:t>
      </w:r>
      <w:r w:rsidRPr="001134FC">
        <w:rPr>
          <w:sz w:val="24"/>
          <w:szCs w:val="24"/>
        </w:rPr>
        <w:t xml:space="preserve">членов Коллективного участника отказались от оказания услуг, при этом стоимость оказания услуг российскими лицами среди оставшихся членов объединения стала составлять менее 50 процентов стоимости всех </w:t>
      </w:r>
      <w:proofErr w:type="spellStart"/>
      <w:r w:rsidRPr="001134FC">
        <w:rPr>
          <w:sz w:val="24"/>
          <w:szCs w:val="24"/>
        </w:rPr>
        <w:t>оказывемых</w:t>
      </w:r>
      <w:proofErr w:type="spellEnd"/>
      <w:r w:rsidRPr="001134FC">
        <w:rPr>
          <w:sz w:val="24"/>
          <w:szCs w:val="24"/>
        </w:rPr>
        <w:t xml:space="preserve"> таким Участником услуг.</w:t>
      </w:r>
      <w:proofErr w:type="gramEnd"/>
    </w:p>
    <w:p w:rsidR="00A5754C" w:rsidRPr="00A5754C" w:rsidRDefault="00A5754C" w:rsidP="00A5754C"/>
    <w:p w:rsidR="00717F60" w:rsidRPr="00EB7BE2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80" w:name="_Toc471894913"/>
      <w:bookmarkStart w:id="681" w:name="_Ref471980768"/>
      <w:bookmarkStart w:id="682" w:name="_Ref471980938"/>
      <w:r w:rsidRPr="00EB7BE2">
        <w:t xml:space="preserve">Подведение итогов </w:t>
      </w:r>
      <w:r w:rsidR="00DF639D" w:rsidRPr="00EB7BE2">
        <w:t>З</w:t>
      </w:r>
      <w:r w:rsidRPr="00EB7BE2">
        <w:t>апроса предложений</w:t>
      </w:r>
      <w:bookmarkEnd w:id="678"/>
      <w:bookmarkEnd w:id="679"/>
      <w:bookmarkEnd w:id="680"/>
      <w:bookmarkEnd w:id="681"/>
      <w:bookmarkEnd w:id="682"/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83" w:name="_Ref440290296"/>
      <w:r w:rsidRPr="00EB7BE2">
        <w:rPr>
          <w:sz w:val="24"/>
          <w:szCs w:val="24"/>
        </w:rPr>
        <w:t>По результатам</w:t>
      </w:r>
      <w:r w:rsidRPr="00E71A48">
        <w:rPr>
          <w:sz w:val="24"/>
          <w:szCs w:val="24"/>
        </w:rPr>
        <w:t xml:space="preserve"> оценочной стадии Закупочная комиссия принимает решение либо по </w:t>
      </w:r>
      <w:r w:rsidRPr="00E71A48">
        <w:rPr>
          <w:sz w:val="24"/>
          <w:szCs w:val="24"/>
          <w:lang w:eastAsia="ru-RU"/>
        </w:rPr>
        <w:t>определению</w:t>
      </w:r>
      <w:r w:rsidRPr="00E71A48">
        <w:rPr>
          <w:sz w:val="24"/>
          <w:szCs w:val="24"/>
        </w:rPr>
        <w:t xml:space="preserve"> </w:t>
      </w:r>
      <w:r w:rsidR="004D431C" w:rsidRPr="00E71A48">
        <w:rPr>
          <w:sz w:val="24"/>
          <w:szCs w:val="24"/>
        </w:rPr>
        <w:t xml:space="preserve">лучшей </w:t>
      </w:r>
      <w:r w:rsidR="004B5EB3" w:rsidRPr="00E71A48">
        <w:rPr>
          <w:sz w:val="24"/>
          <w:szCs w:val="24"/>
        </w:rPr>
        <w:t>Заявк</w:t>
      </w:r>
      <w:r w:rsidR="004D431C" w:rsidRPr="00E71A48">
        <w:rPr>
          <w:sz w:val="24"/>
          <w:szCs w:val="24"/>
        </w:rPr>
        <w:t>и запроса предложений</w:t>
      </w:r>
      <w:r w:rsidRPr="00E71A48">
        <w:rPr>
          <w:sz w:val="24"/>
          <w:szCs w:val="24"/>
        </w:rPr>
        <w:t xml:space="preserve">, либо по завершению данной </w:t>
      </w:r>
      <w:r w:rsidRPr="00E71A48">
        <w:rPr>
          <w:sz w:val="24"/>
          <w:szCs w:val="24"/>
        </w:rPr>
        <w:lastRenderedPageBreak/>
        <w:t xml:space="preserve">процедуры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без определения </w:t>
      </w:r>
      <w:r w:rsidR="009C744E" w:rsidRPr="00E71A48">
        <w:rPr>
          <w:sz w:val="24"/>
          <w:szCs w:val="24"/>
        </w:rPr>
        <w:t>Участник</w:t>
      </w:r>
      <w:r w:rsidR="004D431C" w:rsidRPr="00E71A48">
        <w:rPr>
          <w:sz w:val="24"/>
          <w:szCs w:val="24"/>
        </w:rPr>
        <w:t xml:space="preserve">а, чья </w:t>
      </w:r>
      <w:r w:rsidR="004B5EB3" w:rsidRPr="00E71A48">
        <w:rPr>
          <w:sz w:val="24"/>
          <w:szCs w:val="24"/>
        </w:rPr>
        <w:t>Заявк</w:t>
      </w:r>
      <w:r w:rsidR="004D431C" w:rsidRPr="00E71A48">
        <w:rPr>
          <w:sz w:val="24"/>
          <w:szCs w:val="24"/>
        </w:rPr>
        <w:t xml:space="preserve">а признана лучшей, </w:t>
      </w:r>
      <w:r w:rsidRPr="00E71A48">
        <w:rPr>
          <w:sz w:val="24"/>
          <w:szCs w:val="24"/>
        </w:rPr>
        <w:t xml:space="preserve">и заключения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а:</w:t>
      </w:r>
      <w:bookmarkEnd w:id="683"/>
    </w:p>
    <w:p w:rsidR="00717F60" w:rsidRPr="00E71A48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какого-либо из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E71A48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E71A48">
        <w:rPr>
          <w:bCs w:val="0"/>
          <w:sz w:val="24"/>
          <w:szCs w:val="24"/>
        </w:rPr>
        <w:t>наилучшей</w:t>
      </w:r>
      <w:proofErr w:type="gramEnd"/>
      <w:r w:rsidRPr="00E71A48">
        <w:rPr>
          <w:bCs w:val="0"/>
          <w:sz w:val="24"/>
          <w:szCs w:val="24"/>
        </w:rPr>
        <w:t xml:space="preserve">.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 лучшей</w:t>
      </w:r>
      <w:r w:rsidRPr="00E71A48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AE1D21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1716DB" w:rsidRPr="00E71A48">
        <w:rPr>
          <w:bCs w:val="0"/>
          <w:sz w:val="24"/>
          <w:szCs w:val="24"/>
        </w:rPr>
        <w:t xml:space="preserve">ни одна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не удовлетворит Закупочную комиссию полностью, Комиссия вправе принять решение о </w:t>
      </w:r>
      <w:r w:rsidRPr="00AE1D21">
        <w:rPr>
          <w:bCs w:val="0"/>
          <w:sz w:val="24"/>
          <w:szCs w:val="24"/>
        </w:rPr>
        <w:t>прекращении процедуры запроса предложений.</w:t>
      </w:r>
    </w:p>
    <w:p w:rsidR="00717F60" w:rsidRPr="00AE1D21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AE1D21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AE1D21">
        <w:rPr>
          <w:sz w:val="24"/>
          <w:szCs w:val="24"/>
        </w:rPr>
        <w:t xml:space="preserve">, который подписывается </w:t>
      </w:r>
      <w:r w:rsidR="007C47E3" w:rsidRPr="00AE1D21">
        <w:rPr>
          <w:sz w:val="24"/>
          <w:szCs w:val="24"/>
        </w:rPr>
        <w:t xml:space="preserve">членами </w:t>
      </w:r>
      <w:r w:rsidR="00E60F8E" w:rsidRPr="00AE1D21">
        <w:rPr>
          <w:sz w:val="24"/>
          <w:szCs w:val="24"/>
        </w:rPr>
        <w:t>Закупочной комиссии</w:t>
      </w:r>
      <w:r w:rsidRPr="00AE1D21">
        <w:rPr>
          <w:sz w:val="24"/>
          <w:szCs w:val="24"/>
        </w:rPr>
        <w:t>.</w:t>
      </w:r>
    </w:p>
    <w:p w:rsidR="00717F60" w:rsidRPr="00AE1D21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 xml:space="preserve"> </w:t>
      </w:r>
      <w:r w:rsidR="0087407B" w:rsidRPr="00AE1D21">
        <w:rPr>
          <w:bCs w:val="0"/>
          <w:sz w:val="24"/>
          <w:szCs w:val="24"/>
        </w:rPr>
        <w:t xml:space="preserve">запроса предложений </w:t>
      </w:r>
      <w:r w:rsidR="00717F60" w:rsidRPr="00AE1D21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AE1D21">
        <w:rPr>
          <w:sz w:val="24"/>
          <w:szCs w:val="24"/>
        </w:rPr>
        <w:t>Заявк</w:t>
      </w:r>
      <w:r w:rsidR="0087407B" w:rsidRPr="00AE1D21">
        <w:rPr>
          <w:sz w:val="24"/>
          <w:szCs w:val="24"/>
        </w:rPr>
        <w:t>и лучшей</w:t>
      </w:r>
      <w:r w:rsidR="0087407B" w:rsidRPr="00AE1D21">
        <w:rPr>
          <w:bCs w:val="0"/>
          <w:sz w:val="24"/>
          <w:szCs w:val="24"/>
        </w:rPr>
        <w:t xml:space="preserve"> </w:t>
      </w:r>
      <w:r w:rsidR="00717F60" w:rsidRPr="00AE1D21">
        <w:rPr>
          <w:bCs w:val="0"/>
          <w:sz w:val="24"/>
          <w:szCs w:val="24"/>
        </w:rPr>
        <w:t>функционалом ЭТП</w:t>
      </w:r>
      <w:r w:rsidR="00717F60" w:rsidRPr="00AE1D21">
        <w:rPr>
          <w:bCs w:val="0"/>
          <w:color w:val="000000"/>
          <w:sz w:val="24"/>
          <w:szCs w:val="24"/>
        </w:rPr>
        <w:t xml:space="preserve"> </w:t>
      </w:r>
      <w:r w:rsidR="00717F60" w:rsidRPr="00AE1D21">
        <w:rPr>
          <w:bCs w:val="0"/>
          <w:sz w:val="24"/>
          <w:szCs w:val="24"/>
        </w:rPr>
        <w:t>согласно правилам данной ЭТП.</w:t>
      </w:r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</w:t>
      </w:r>
      <w:r w:rsidR="001716DB" w:rsidRPr="00E71A48">
        <w:rPr>
          <w:sz w:val="24"/>
          <w:szCs w:val="24"/>
        </w:rPr>
        <w:t xml:space="preserve">завершения или </w:t>
      </w:r>
      <w:r w:rsidRPr="00E71A48">
        <w:rPr>
          <w:sz w:val="24"/>
          <w:szCs w:val="24"/>
        </w:rPr>
        <w:t>прекращени</w:t>
      </w:r>
      <w:r w:rsidR="001716DB" w:rsidRPr="00E71A48">
        <w:rPr>
          <w:sz w:val="24"/>
          <w:szCs w:val="24"/>
        </w:rPr>
        <w:t>я</w:t>
      </w:r>
      <w:r w:rsidRPr="00E71A48">
        <w:rPr>
          <w:sz w:val="24"/>
          <w:szCs w:val="24"/>
        </w:rPr>
        <w:t xml:space="preserve"> процедуры запроса предложений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75787E" w:rsidRPr="00E71A48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84" w:name="_Ref303251044"/>
      <w:bookmarkStart w:id="685" w:name="_Toc471894914"/>
      <w:bookmarkStart w:id="686" w:name="_Ref191386295"/>
      <w:r w:rsidRPr="00E71A48">
        <w:t xml:space="preserve">Признание запроса предложений </w:t>
      </w:r>
      <w:proofErr w:type="gramStart"/>
      <w:r w:rsidRPr="00E71A48">
        <w:t>несостоявшимся</w:t>
      </w:r>
      <w:bookmarkEnd w:id="684"/>
      <w:bookmarkEnd w:id="685"/>
      <w:proofErr w:type="gramEnd"/>
    </w:p>
    <w:p w:rsidR="00717F60" w:rsidRPr="00E71A48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87" w:name="_Ref303277595"/>
      <w:r w:rsidRPr="00E71A48">
        <w:rPr>
          <w:bCs w:val="0"/>
          <w:sz w:val="24"/>
          <w:szCs w:val="24"/>
        </w:rPr>
        <w:t>Запрос предложений</w:t>
      </w:r>
      <w:r w:rsidRPr="00E71A48">
        <w:rPr>
          <w:sz w:val="24"/>
          <w:szCs w:val="24"/>
        </w:rPr>
        <w:t xml:space="preserve"> признается несостоявшимся в случаях:</w:t>
      </w:r>
      <w:bookmarkEnd w:id="687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88" w:name="_Ref298429652"/>
      <w:r w:rsidRPr="00E71A48">
        <w:rPr>
          <w:bCs/>
          <w:sz w:val="24"/>
          <w:szCs w:val="24"/>
        </w:rPr>
        <w:t xml:space="preserve">подана </w:t>
      </w:r>
      <w:r w:rsidRPr="00E71A48">
        <w:rPr>
          <w:sz w:val="24"/>
          <w:szCs w:val="24"/>
          <w:lang w:eastAsia="ru-RU"/>
        </w:rPr>
        <w:t xml:space="preserve">только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  <w:bookmarkEnd w:id="688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не подана ни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E71A48">
        <w:rPr>
          <w:sz w:val="24"/>
          <w:szCs w:val="24"/>
          <w:lang w:eastAsia="ru-RU"/>
        </w:rPr>
        <w:t>Участник</w:t>
      </w:r>
      <w:r w:rsidRPr="00E71A48">
        <w:rPr>
          <w:sz w:val="24"/>
          <w:szCs w:val="24"/>
          <w:lang w:eastAsia="ru-RU"/>
        </w:rPr>
        <w:t xml:space="preserve">ам, подавшим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и;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E71A48">
        <w:rPr>
          <w:sz w:val="24"/>
          <w:szCs w:val="24"/>
          <w:lang w:eastAsia="ru-RU"/>
        </w:rPr>
        <w:t>принято решение о допуске</w:t>
      </w:r>
      <w:r w:rsidRPr="00E71A48">
        <w:rPr>
          <w:bCs/>
          <w:sz w:val="24"/>
          <w:szCs w:val="24"/>
        </w:rPr>
        <w:t xml:space="preserve"> только одного </w:t>
      </w:r>
      <w:r w:rsidR="009C744E" w:rsidRPr="00E71A48">
        <w:rPr>
          <w:bCs/>
          <w:sz w:val="24"/>
          <w:szCs w:val="24"/>
        </w:rPr>
        <w:t>Участник</w:t>
      </w:r>
      <w:r w:rsidRPr="00E71A48">
        <w:rPr>
          <w:bCs/>
          <w:sz w:val="24"/>
          <w:szCs w:val="24"/>
        </w:rPr>
        <w:t>а.</w:t>
      </w:r>
    </w:p>
    <w:p w:rsidR="00F20C7B" w:rsidRPr="00E71A48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689" w:name="_Ref311220495"/>
      <w:r w:rsidRPr="00E71A48">
        <w:rPr>
          <w:bCs w:val="0"/>
          <w:sz w:val="24"/>
          <w:szCs w:val="24"/>
          <w:lang w:eastAsia="ru-RU"/>
        </w:rPr>
        <w:t xml:space="preserve">В </w:t>
      </w:r>
      <w:r w:rsidRPr="00E71A48">
        <w:rPr>
          <w:bCs w:val="0"/>
          <w:sz w:val="24"/>
          <w:szCs w:val="24"/>
        </w:rPr>
        <w:t>случае</w:t>
      </w:r>
      <w:proofErr w:type="gramStart"/>
      <w:r w:rsidRPr="00E71A48">
        <w:rPr>
          <w:bCs w:val="0"/>
          <w:sz w:val="24"/>
          <w:szCs w:val="24"/>
          <w:lang w:eastAsia="ru-RU"/>
        </w:rPr>
        <w:t>,</w:t>
      </w:r>
      <w:proofErr w:type="gramEnd"/>
      <w:r w:rsidRPr="00E71A48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689"/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E71A48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E71A48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  <w:lang w:eastAsia="ru-RU"/>
        </w:rPr>
        <w:t xml:space="preserve">признать </w:t>
      </w:r>
      <w:r w:rsidR="002514DE">
        <w:rPr>
          <w:bCs w:val="0"/>
          <w:sz w:val="24"/>
          <w:szCs w:val="24"/>
          <w:lang w:eastAsia="ru-RU"/>
        </w:rPr>
        <w:t>запрос предложений</w:t>
      </w:r>
      <w:r w:rsidR="00DA4ADE" w:rsidRPr="00E71A48">
        <w:rPr>
          <w:bCs w:val="0"/>
          <w:sz w:val="24"/>
          <w:szCs w:val="24"/>
          <w:lang w:eastAsia="ru-RU"/>
        </w:rPr>
        <w:t xml:space="preserve"> несостоявшим</w:t>
      </w:r>
      <w:r w:rsidRPr="00E71A48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E71A48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E71A48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6371C4" w:rsidRPr="00EB7BE2" w:rsidRDefault="006371C4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690" w:name="_Ref465670219"/>
      <w:bookmarkStart w:id="691" w:name="_Toc468441704"/>
      <w:bookmarkStart w:id="692" w:name="_Toc471894915"/>
      <w:bookmarkStart w:id="693" w:name="_Ref303683929"/>
      <w:r w:rsidRPr="00EB7BE2">
        <w:rPr>
          <w:bCs w:val="0"/>
        </w:rPr>
        <w:t>Антидемпинговые меры</w:t>
      </w:r>
      <w:bookmarkEnd w:id="690"/>
      <w:bookmarkEnd w:id="691"/>
      <w:bookmarkEnd w:id="692"/>
    </w:p>
    <w:p w:rsidR="006371C4" w:rsidRPr="00EB7BE2" w:rsidRDefault="006371C4" w:rsidP="006371C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proofErr w:type="gramStart"/>
      <w:r w:rsidRPr="00EB7BE2">
        <w:rPr>
          <w:rFonts w:eastAsia="Times New Roman,Italic"/>
          <w:bCs w:val="0"/>
          <w:iCs/>
          <w:sz w:val="24"/>
          <w:szCs w:val="24"/>
        </w:rPr>
        <w:t xml:space="preserve">При предложении Участником </w:t>
      </w:r>
      <w:r w:rsidRPr="00EB7BE2">
        <w:rPr>
          <w:sz w:val="24"/>
          <w:szCs w:val="24"/>
        </w:rPr>
        <w:t xml:space="preserve">или несколькими Участниками ценового предложения на 25 и более процентов ниже начальной (максимальной) цены Договора,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установленной в пункте </w:t>
      </w:r>
      <w:fldSimple w:instr=" REF _Ref468874794 \r \h  \* MERGEFORMAT ">
        <w:r w:rsidR="00093638" w:rsidRPr="00093638">
          <w:rPr>
            <w:rFonts w:eastAsia="Times New Roman,Italic"/>
            <w:bCs w:val="0"/>
            <w:iCs/>
            <w:sz w:val="24"/>
            <w:szCs w:val="24"/>
          </w:rPr>
          <w:t>3.3.7</w:t>
        </w:r>
      </w:fldSimple>
      <w:r w:rsidR="00E969AA" w:rsidRPr="00EB7BE2">
        <w:rPr>
          <w:rFonts w:eastAsia="Times New Roman,Italic"/>
          <w:bCs w:val="0"/>
          <w:iCs/>
          <w:sz w:val="24"/>
          <w:szCs w:val="24"/>
        </w:rPr>
        <w:t xml:space="preserve"> </w:t>
      </w:r>
      <w:r w:rsidRPr="00EB7BE2">
        <w:rPr>
          <w:rFonts w:eastAsia="Times New Roman,Italic"/>
          <w:bCs w:val="0"/>
          <w:iCs/>
          <w:sz w:val="24"/>
          <w:szCs w:val="24"/>
        </w:rPr>
        <w:t>документации (далее – демпинговая цена Договора (цена лота)),</w:t>
      </w:r>
      <w:r w:rsidRPr="00EB7BE2">
        <w:rPr>
          <w:sz w:val="24"/>
          <w:szCs w:val="24"/>
        </w:rPr>
        <w:t xml:space="preserve"> по итогам вскрытия конвертов с заявками Участников, либо завершения аукционной процедуры на понижение цены (переторжки), </w:t>
      </w:r>
      <w:r w:rsidRPr="00EB7BE2">
        <w:rPr>
          <w:rFonts w:eastAsia="Times New Roman,Italic"/>
          <w:bCs w:val="0"/>
          <w:iCs/>
          <w:sz w:val="24"/>
          <w:szCs w:val="24"/>
        </w:rPr>
        <w:t>к Участнику будут применены антидемпинговые меры, изложенные в данном пункте документации.</w:t>
      </w:r>
      <w:proofErr w:type="gramEnd"/>
    </w:p>
    <w:p w:rsidR="006371C4" w:rsidRPr="00EB7BE2" w:rsidRDefault="006371C4" w:rsidP="006371C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bookmarkStart w:id="694" w:name="_Ref465675151"/>
      <w:r w:rsidRPr="00EB7BE2">
        <w:rPr>
          <w:rFonts w:eastAsia="Times New Roman,Italic"/>
          <w:bCs w:val="0"/>
          <w:iCs/>
          <w:sz w:val="24"/>
          <w:szCs w:val="24"/>
        </w:rPr>
        <w:t>Участник при представлении предложения с демпинговой ценой Договора (ценой лота) обязан представить в составе заявки обоснование предлагаемой цены Договора (цены лота), которое может включать один или несколько документов, заверенных подписью и печатью (при ее наличии) у Участника:</w:t>
      </w:r>
      <w:bookmarkEnd w:id="694"/>
    </w:p>
    <w:p w:rsidR="006371C4" w:rsidRPr="00EB7BE2" w:rsidRDefault="006371C4" w:rsidP="006371C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lastRenderedPageBreak/>
        <w:t xml:space="preserve">в случае если при оказании услуг в соответствии с законодательством Российской Федерации исполнителю необходимо иметь свидетельство о допуске, выданное </w:t>
      </w:r>
      <w:proofErr w:type="spellStart"/>
      <w:r w:rsidRPr="00EB7BE2">
        <w:rPr>
          <w:rFonts w:eastAsia="Times New Roman,Italic"/>
          <w:bCs w:val="0"/>
          <w:iCs/>
          <w:sz w:val="24"/>
          <w:szCs w:val="24"/>
        </w:rPr>
        <w:t>саморегулируемой</w:t>
      </w:r>
      <w:proofErr w:type="spellEnd"/>
      <w:r w:rsidRPr="00EB7BE2">
        <w:rPr>
          <w:rFonts w:eastAsia="Times New Roman,Italic"/>
          <w:bCs w:val="0"/>
          <w:iCs/>
          <w:sz w:val="24"/>
          <w:szCs w:val="24"/>
        </w:rPr>
        <w:t xml:space="preserve"> организацией, представить заключение </w:t>
      </w:r>
      <w:proofErr w:type="spellStart"/>
      <w:r w:rsidRPr="00EB7BE2">
        <w:rPr>
          <w:rFonts w:eastAsia="Times New Roman,Italic"/>
          <w:bCs w:val="0"/>
          <w:iCs/>
          <w:sz w:val="24"/>
          <w:szCs w:val="24"/>
        </w:rPr>
        <w:t>саморегулируемой</w:t>
      </w:r>
      <w:proofErr w:type="spellEnd"/>
      <w:r w:rsidRPr="00EB7BE2">
        <w:rPr>
          <w:rFonts w:eastAsia="Times New Roman,Italic"/>
          <w:bCs w:val="0"/>
          <w:iCs/>
          <w:sz w:val="24"/>
          <w:szCs w:val="24"/>
        </w:rPr>
        <w:t xml:space="preserve"> организации, подтверждающее возможность </w:t>
      </w:r>
      <w:r w:rsidR="00DB05D8" w:rsidRPr="00EB7BE2">
        <w:rPr>
          <w:rFonts w:eastAsia="Times New Roman,Italic"/>
          <w:bCs w:val="0"/>
          <w:iCs/>
          <w:sz w:val="24"/>
          <w:szCs w:val="24"/>
        </w:rPr>
        <w:t>оказани</w:t>
      </w:r>
      <w:r w:rsidR="00DB05D8">
        <w:rPr>
          <w:rFonts w:eastAsia="Times New Roman,Italic"/>
          <w:bCs w:val="0"/>
          <w:iCs/>
          <w:sz w:val="24"/>
          <w:szCs w:val="24"/>
        </w:rPr>
        <w:t>я</w:t>
      </w:r>
      <w:r w:rsidR="00DB05D8" w:rsidRPr="00EB7BE2">
        <w:rPr>
          <w:rFonts w:eastAsia="Times New Roman,Italic"/>
          <w:bCs w:val="0"/>
          <w:iCs/>
          <w:sz w:val="24"/>
          <w:szCs w:val="24"/>
        </w:rPr>
        <w:t xml:space="preserve"> услуг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 по предложенной в заявке цене Договора (лота) и сводный сметный расчет;</w:t>
      </w:r>
    </w:p>
    <w:p w:rsidR="006371C4" w:rsidRPr="00EB7BE2" w:rsidRDefault="006371C4" w:rsidP="006371C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bCs w:val="0"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стоимость оплаты труда персонала (ФОТ), амортизацию, накладные расходы, транспортные расходы, налоги и т.д.;</w:t>
      </w:r>
    </w:p>
    <w:p w:rsidR="006371C4" w:rsidRPr="00EB7BE2" w:rsidRDefault="006371C4" w:rsidP="006371C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proofErr w:type="gramStart"/>
      <w:r w:rsidRPr="00EB7BE2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EB7BE2">
        <w:rPr>
          <w:sz w:val="24"/>
          <w:szCs w:val="24"/>
        </w:rPr>
        <w:t xml:space="preserve">гарантийное письмо от производителя с указанием цены и количества предлагаемой к поставке продукции (при этом данное письмо должно быть заверено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EB7BE2">
        <w:rPr>
          <w:sz w:val="24"/>
          <w:szCs w:val="24"/>
        </w:rPr>
        <w:t>производителя</w:t>
      </w:r>
      <w:proofErr w:type="gramEnd"/>
      <w:r w:rsidRPr="00EB7BE2">
        <w:rPr>
          <w:rFonts w:eastAsia="Times New Roman,Italic"/>
          <w:bCs w:val="0"/>
          <w:iCs/>
          <w:sz w:val="24"/>
          <w:szCs w:val="24"/>
        </w:rPr>
        <w:t>)</w:t>
      </w:r>
      <w:r w:rsidRPr="00EB7BE2">
        <w:rPr>
          <w:sz w:val="24"/>
          <w:szCs w:val="24"/>
        </w:rPr>
        <w:t xml:space="preserve">; иные документы и расчеты, подтверждающие возможность участника закупки осуществить поставку продукции по </w:t>
      </w:r>
      <w:r w:rsidRPr="00EB7BE2">
        <w:rPr>
          <w:rFonts w:eastAsia="Times New Roman,Italic"/>
          <w:bCs w:val="0"/>
          <w:iCs/>
          <w:sz w:val="24"/>
          <w:szCs w:val="24"/>
        </w:rPr>
        <w:t>предлагаемой цене Договора (лота) и обоснование этой цены.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Непредставление Участником документов, изложенных в п. </w:t>
      </w:r>
      <w:fldSimple w:instr=" REF _Ref465675151 \r \h  \* MERGEFORMAT ">
        <w:r w:rsidR="00093638" w:rsidRPr="00093638">
          <w:rPr>
            <w:bCs w:val="0"/>
            <w:sz w:val="24"/>
            <w:szCs w:val="24"/>
          </w:rPr>
          <w:t>3.11.2</w:t>
        </w:r>
      </w:fldSimple>
      <w:r w:rsidRPr="00EB7BE2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Заказчиком предложенной цены Договора (лота) необоснованной, заявка на участие в закупке такого Участника отклоняется. Комиссия оставляет за собой право </w:t>
      </w:r>
      <w:r w:rsidRPr="00EB7BE2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fldSimple w:instr=" REF _Ref468874893 \r \h  \* MERGEFORMAT ">
        <w:r w:rsidR="00093638" w:rsidRPr="00093638">
          <w:rPr>
            <w:rFonts w:eastAsia="Times New Roman,Italic"/>
            <w:bCs w:val="0"/>
            <w:iCs/>
            <w:sz w:val="24"/>
            <w:szCs w:val="24"/>
          </w:rPr>
          <w:t>3.6.2.5</w:t>
        </w:r>
      </w:fldSimple>
      <w:r w:rsidR="00E969AA" w:rsidRPr="00EB7BE2">
        <w:rPr>
          <w:rFonts w:eastAsia="Times New Roman,Italic"/>
          <w:bCs w:val="0"/>
          <w:iCs/>
          <w:sz w:val="24"/>
          <w:szCs w:val="24"/>
        </w:rPr>
        <w:t xml:space="preserve"> </w:t>
      </w:r>
      <w:r w:rsidRPr="00EB7BE2">
        <w:rPr>
          <w:rFonts w:eastAsia="Times New Roman,Italic"/>
          <w:bCs w:val="0"/>
          <w:iCs/>
          <w:sz w:val="24"/>
          <w:szCs w:val="24"/>
        </w:rPr>
        <w:t>документации.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>Заявка Участника, содержащая демпинговую цену Договора (цену лота),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 Договора (цены лота)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sz w:val="24"/>
          <w:szCs w:val="24"/>
        </w:rPr>
        <w:t xml:space="preserve">Участник, предложивший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 xml:space="preserve">, и признанный Победителем, должен после подписания Протокола о результатах и до заключения Договора предоставить обеспечение исполнения обязательств по Договору на условиях, изложенных в </w:t>
      </w:r>
      <w:proofErr w:type="spellStart"/>
      <w:r w:rsidRPr="00EB7BE2">
        <w:rPr>
          <w:sz w:val="24"/>
          <w:szCs w:val="24"/>
        </w:rPr>
        <w:t>пп</w:t>
      </w:r>
      <w:proofErr w:type="spellEnd"/>
      <w:r w:rsidRPr="00EB7BE2">
        <w:rPr>
          <w:sz w:val="24"/>
          <w:szCs w:val="24"/>
        </w:rPr>
        <w:t xml:space="preserve">. </w:t>
      </w:r>
      <w:fldSimple w:instr=" REF _Ref465437572 \r \h  \* MERGEFORMAT ">
        <w:r w:rsidR="00093638" w:rsidRPr="00093638">
          <w:rPr>
            <w:sz w:val="24"/>
            <w:szCs w:val="24"/>
          </w:rPr>
          <w:t>3.13.2</w:t>
        </w:r>
      </w:fldSimple>
      <w:r w:rsidRPr="00EB7BE2">
        <w:rPr>
          <w:sz w:val="24"/>
          <w:szCs w:val="24"/>
        </w:rPr>
        <w:t>-</w:t>
      </w:r>
      <w:fldSimple w:instr=" REF _Ref465440181 \r \h  \* MERGEFORMAT ">
        <w:r w:rsidR="00093638" w:rsidRPr="00093638">
          <w:rPr>
            <w:sz w:val="24"/>
            <w:szCs w:val="24"/>
          </w:rPr>
          <w:t>3.13.4</w:t>
        </w:r>
      </w:fldSimple>
      <w:r w:rsidRPr="00EB7BE2">
        <w:rPr>
          <w:sz w:val="24"/>
          <w:szCs w:val="24"/>
        </w:rPr>
        <w:t>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sz w:val="24"/>
          <w:szCs w:val="24"/>
        </w:rPr>
        <w:t>В случае</w:t>
      </w:r>
      <w:proofErr w:type="gramStart"/>
      <w:r w:rsidRPr="00EB7BE2">
        <w:rPr>
          <w:sz w:val="24"/>
          <w:szCs w:val="24"/>
        </w:rPr>
        <w:t>,</w:t>
      </w:r>
      <w:proofErr w:type="gramEnd"/>
      <w:r w:rsidRPr="00EB7BE2">
        <w:rPr>
          <w:sz w:val="24"/>
          <w:szCs w:val="24"/>
        </w:rPr>
        <w:t xml:space="preserve"> если по итогам анализа документов, представленных Участником, предложившим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>, будет установлено, что начальная (максимальная) цена Договора рассчитана неверно, и ценовое предложение Участника закупки не является аномально низкой (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демпинговой)</w:t>
      </w:r>
      <w:r w:rsidRPr="00EB7BE2">
        <w:rPr>
          <w:sz w:val="24"/>
          <w:szCs w:val="24"/>
        </w:rPr>
        <w:t xml:space="preserve">, </w:t>
      </w:r>
      <w:r w:rsidR="00DB05D8" w:rsidRPr="00DB05D8">
        <w:rPr>
          <w:sz w:val="24"/>
          <w:szCs w:val="24"/>
        </w:rPr>
        <w:t>закупоч</w:t>
      </w:r>
      <w:r w:rsidRPr="00DB05D8">
        <w:rPr>
          <w:sz w:val="24"/>
          <w:szCs w:val="24"/>
        </w:rPr>
        <w:t>ная</w:t>
      </w:r>
      <w:r w:rsidRPr="00EB7BE2">
        <w:rPr>
          <w:sz w:val="24"/>
          <w:szCs w:val="24"/>
        </w:rPr>
        <w:t xml:space="preserve"> комиссия вправе принять следующие решения:</w:t>
      </w:r>
    </w:p>
    <w:p w:rsidR="006371C4" w:rsidRPr="00EB7BE2" w:rsidRDefault="006371C4" w:rsidP="006371C4">
      <w:pPr>
        <w:numPr>
          <w:ilvl w:val="0"/>
          <w:numId w:val="9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EB7BE2">
        <w:rPr>
          <w:sz w:val="24"/>
          <w:szCs w:val="24"/>
        </w:rPr>
        <w:t>об отмене закупочной процедуры в сроки и порядке, установленном Положением о закупке, и объявлении ее повторно с откорректированной начальной (максимальной) ценой Договора;</w:t>
      </w:r>
    </w:p>
    <w:p w:rsidR="006371C4" w:rsidRPr="00EB7BE2" w:rsidRDefault="006371C4" w:rsidP="006371C4">
      <w:pPr>
        <w:numPr>
          <w:ilvl w:val="0"/>
          <w:numId w:val="9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EB7BE2">
        <w:rPr>
          <w:sz w:val="24"/>
          <w:szCs w:val="24"/>
        </w:rPr>
        <w:lastRenderedPageBreak/>
        <w:t xml:space="preserve">о заключении Договора с участником закупки, признанным Победителем, при этом требования о предоставлении обеспечения, указанные в </w:t>
      </w:r>
      <w:proofErr w:type="spellStart"/>
      <w:r w:rsidRPr="00EB7BE2">
        <w:rPr>
          <w:sz w:val="24"/>
          <w:szCs w:val="24"/>
        </w:rPr>
        <w:t>пп</w:t>
      </w:r>
      <w:proofErr w:type="spellEnd"/>
      <w:r w:rsidRPr="00EB7BE2">
        <w:rPr>
          <w:sz w:val="24"/>
          <w:szCs w:val="24"/>
        </w:rPr>
        <w:t xml:space="preserve">. </w:t>
      </w:r>
      <w:fldSimple w:instr=" REF _Ref465437572 \r \h  \* MERGEFORMAT ">
        <w:r w:rsidR="00093638" w:rsidRPr="00093638">
          <w:rPr>
            <w:sz w:val="24"/>
            <w:szCs w:val="24"/>
          </w:rPr>
          <w:t>3.13.2</w:t>
        </w:r>
      </w:fldSimple>
      <w:r w:rsidRPr="00EB7BE2">
        <w:rPr>
          <w:sz w:val="24"/>
          <w:szCs w:val="24"/>
        </w:rPr>
        <w:t>-</w:t>
      </w:r>
      <w:fldSimple w:instr=" REF _Ref465440181 \r \h  \* MERGEFORMAT ">
        <w:r w:rsidR="00093638" w:rsidRPr="00093638">
          <w:rPr>
            <w:sz w:val="24"/>
            <w:szCs w:val="24"/>
          </w:rPr>
          <w:t>3.13.4</w:t>
        </w:r>
      </w:fldSimple>
      <w:r w:rsidRPr="00EB7BE2">
        <w:rPr>
          <w:sz w:val="24"/>
          <w:szCs w:val="24"/>
        </w:rPr>
        <w:t xml:space="preserve"> не применяются.</w:t>
      </w:r>
    </w:p>
    <w:p w:rsidR="006371C4" w:rsidRPr="00EB7BE2" w:rsidRDefault="006371C4" w:rsidP="006371C4">
      <w:pPr>
        <w:rPr>
          <w:sz w:val="24"/>
          <w:szCs w:val="24"/>
        </w:rPr>
      </w:pPr>
    </w:p>
    <w:p w:rsidR="00717F60" w:rsidRPr="00EB7BE2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95" w:name="_Ref468875001"/>
      <w:bookmarkStart w:id="696" w:name="_Toc471894916"/>
      <w:r w:rsidRPr="00EB7BE2">
        <w:t>Проведение пред</w:t>
      </w:r>
      <w:r w:rsidR="006353B1" w:rsidRPr="00EB7BE2">
        <w:t>д</w:t>
      </w:r>
      <w:r w:rsidR="00123C70" w:rsidRPr="00EB7BE2">
        <w:t>оговор</w:t>
      </w:r>
      <w:r w:rsidRPr="00EB7BE2">
        <w:t xml:space="preserve">ных переговоров (по необходимости) и подписание </w:t>
      </w:r>
      <w:r w:rsidR="00123C70" w:rsidRPr="00EB7BE2">
        <w:t>Договор</w:t>
      </w:r>
      <w:r w:rsidRPr="00EB7BE2">
        <w:t>а</w:t>
      </w:r>
      <w:bookmarkEnd w:id="686"/>
      <w:bookmarkEnd w:id="693"/>
      <w:bookmarkEnd w:id="695"/>
      <w:bookmarkEnd w:id="696"/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B7BE2">
        <w:rPr>
          <w:bCs w:val="0"/>
          <w:i/>
          <w:sz w:val="24"/>
          <w:szCs w:val="24"/>
        </w:rPr>
        <w:t xml:space="preserve">По всем вопросам, не нашедшим отражение в </w:t>
      </w:r>
      <w:r w:rsidR="004B5EB3" w:rsidRPr="00EB7BE2">
        <w:rPr>
          <w:bCs w:val="0"/>
          <w:i/>
          <w:sz w:val="24"/>
          <w:szCs w:val="24"/>
        </w:rPr>
        <w:t>Извещени</w:t>
      </w:r>
      <w:r w:rsidRPr="00EB7BE2">
        <w:rPr>
          <w:bCs w:val="0"/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EB7BE2">
        <w:rPr>
          <w:bCs w:val="0"/>
          <w:i/>
          <w:sz w:val="24"/>
          <w:szCs w:val="24"/>
        </w:rPr>
        <w:t>З</w:t>
      </w:r>
      <w:r w:rsidR="004B5EB3" w:rsidRPr="00E71A48">
        <w:rPr>
          <w:bCs w:val="0"/>
          <w:i/>
          <w:sz w:val="24"/>
          <w:szCs w:val="24"/>
        </w:rPr>
        <w:t>аявк</w:t>
      </w:r>
      <w:r w:rsidRPr="00E71A48">
        <w:rPr>
          <w:bCs w:val="0"/>
          <w:i/>
          <w:sz w:val="24"/>
          <w:szCs w:val="24"/>
        </w:rPr>
        <w:t>и</w:t>
      </w:r>
      <w:r w:rsidR="0087407B" w:rsidRPr="00E71A48">
        <w:rPr>
          <w:bCs w:val="0"/>
          <w:i/>
          <w:sz w:val="24"/>
          <w:szCs w:val="24"/>
        </w:rPr>
        <w:t>, признанной лучшей,</w:t>
      </w:r>
      <w:r w:rsidRPr="00E71A48">
        <w:rPr>
          <w:bCs w:val="0"/>
          <w:i/>
          <w:sz w:val="24"/>
          <w:szCs w:val="24"/>
        </w:rPr>
        <w:t xml:space="preserve"> стороны имеют право вступить в пред</w:t>
      </w:r>
      <w:r w:rsidR="006353B1" w:rsidRPr="00E71A48">
        <w:rPr>
          <w:bCs w:val="0"/>
          <w:i/>
          <w:sz w:val="24"/>
          <w:szCs w:val="24"/>
        </w:rPr>
        <w:t>д</w:t>
      </w:r>
      <w:r w:rsidR="00123C70" w:rsidRPr="00E71A48">
        <w:rPr>
          <w:bCs w:val="0"/>
          <w:i/>
          <w:sz w:val="24"/>
          <w:szCs w:val="24"/>
        </w:rPr>
        <w:t>оговор</w:t>
      </w:r>
      <w:r w:rsidRPr="00E71A48">
        <w:rPr>
          <w:bCs w:val="0"/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>
        <w:rPr>
          <w:bCs w:val="0"/>
          <w:i/>
          <w:sz w:val="24"/>
          <w:szCs w:val="24"/>
        </w:rPr>
        <w:t>й части</w:t>
      </w:r>
      <w:r w:rsidRPr="00E71A48">
        <w:rPr>
          <w:bCs w:val="0"/>
          <w:i/>
          <w:sz w:val="24"/>
          <w:szCs w:val="24"/>
        </w:rPr>
        <w:t xml:space="preserve"> </w:t>
      </w:r>
      <w:r w:rsidR="004B5EB3" w:rsidRPr="00E71A48">
        <w:rPr>
          <w:bCs w:val="0"/>
          <w:i/>
          <w:sz w:val="24"/>
          <w:szCs w:val="24"/>
        </w:rPr>
        <w:t>Заявк</w:t>
      </w:r>
      <w:r w:rsidRPr="00E71A48">
        <w:rPr>
          <w:bCs w:val="0"/>
          <w:i/>
          <w:sz w:val="24"/>
          <w:szCs w:val="24"/>
        </w:rPr>
        <w:t>и</w:t>
      </w:r>
      <w:r w:rsidR="0087407B" w:rsidRPr="00E71A48">
        <w:rPr>
          <w:bCs w:val="0"/>
          <w:i/>
          <w:sz w:val="24"/>
          <w:szCs w:val="24"/>
        </w:rPr>
        <w:t>, признанной лучшей</w:t>
      </w:r>
      <w:r w:rsidRPr="00E71A48">
        <w:rPr>
          <w:bCs w:val="0"/>
          <w:i/>
          <w:sz w:val="24"/>
          <w:szCs w:val="24"/>
        </w:rPr>
        <w:t xml:space="preserve">, однако при этом не допускается создание </w:t>
      </w:r>
      <w:r w:rsidR="009C744E" w:rsidRPr="00E71A48">
        <w:rPr>
          <w:bCs w:val="0"/>
          <w:i/>
          <w:sz w:val="24"/>
          <w:szCs w:val="24"/>
        </w:rPr>
        <w:t>Участник</w:t>
      </w:r>
      <w:r w:rsidR="0087407B" w:rsidRPr="00E71A48">
        <w:rPr>
          <w:bCs w:val="0"/>
          <w:i/>
          <w:sz w:val="24"/>
          <w:szCs w:val="24"/>
        </w:rPr>
        <w:t xml:space="preserve">у </w:t>
      </w:r>
      <w:r w:rsidRPr="00E71A48">
        <w:rPr>
          <w:bCs w:val="0"/>
          <w:i/>
          <w:sz w:val="24"/>
          <w:szCs w:val="24"/>
        </w:rPr>
        <w:t>запроса предложений</w:t>
      </w:r>
      <w:r w:rsidR="0087407B" w:rsidRPr="00E71A48">
        <w:rPr>
          <w:bCs w:val="0"/>
          <w:i/>
          <w:sz w:val="24"/>
          <w:szCs w:val="24"/>
        </w:rPr>
        <w:t xml:space="preserve">, </w:t>
      </w:r>
      <w:r w:rsidR="0087407B" w:rsidRPr="00E71A48">
        <w:rPr>
          <w:i/>
          <w:sz w:val="24"/>
          <w:szCs w:val="24"/>
        </w:rPr>
        <w:t xml:space="preserve">чья </w:t>
      </w:r>
      <w:r w:rsidR="004B5EB3" w:rsidRPr="00E71A48">
        <w:rPr>
          <w:i/>
          <w:sz w:val="24"/>
          <w:szCs w:val="24"/>
        </w:rPr>
        <w:t>Заявк</w:t>
      </w:r>
      <w:r w:rsidR="0087407B" w:rsidRPr="00E71A48">
        <w:rPr>
          <w:i/>
          <w:sz w:val="24"/>
          <w:szCs w:val="24"/>
        </w:rPr>
        <w:t>а признана лучшей,</w:t>
      </w:r>
      <w:r w:rsidRPr="00E71A48">
        <w:rPr>
          <w:bCs w:val="0"/>
          <w:i/>
          <w:sz w:val="24"/>
          <w:szCs w:val="24"/>
        </w:rPr>
        <w:t xml:space="preserve"> преимущественных условий участия в запросе предложений</w:t>
      </w:r>
      <w:r w:rsidRPr="00E71A48">
        <w:rPr>
          <w:bCs w:val="0"/>
          <w:sz w:val="24"/>
          <w:szCs w:val="24"/>
        </w:rPr>
        <w:t>.</w:t>
      </w:r>
      <w:proofErr w:type="gramEnd"/>
    </w:p>
    <w:p w:rsidR="00717F60" w:rsidRPr="00E71A48" w:rsidRDefault="00AD3EBC" w:rsidP="00557C01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E71A48">
        <w:rPr>
          <w:rStyle w:val="adskobk"/>
          <w:i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E71A48">
        <w:rPr>
          <w:rStyle w:val="adskobk"/>
          <w:i/>
          <w:sz w:val="24"/>
          <w:szCs w:val="24"/>
        </w:rPr>
        <w:t>д</w:t>
      </w:r>
      <w:r w:rsidR="00123C70" w:rsidRPr="00E71A48">
        <w:rPr>
          <w:rStyle w:val="adskobk"/>
          <w:i/>
          <w:sz w:val="24"/>
          <w:szCs w:val="24"/>
        </w:rPr>
        <w:t>оговор</w:t>
      </w:r>
      <w:r w:rsidRPr="00E71A48">
        <w:rPr>
          <w:rStyle w:val="adskobk"/>
          <w:i/>
          <w:sz w:val="24"/>
          <w:szCs w:val="24"/>
        </w:rPr>
        <w:t>ных переговоров</w:t>
      </w:r>
      <w:r w:rsidR="00E60F8E" w:rsidRPr="00E71A48">
        <w:rPr>
          <w:rStyle w:val="adskobk"/>
          <w:i/>
          <w:sz w:val="24"/>
          <w:szCs w:val="24"/>
        </w:rPr>
        <w:t>,</w:t>
      </w:r>
      <w:r w:rsidR="00E60F8E" w:rsidRPr="00E71A48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E71A48">
        <w:rPr>
          <w:rStyle w:val="adskobk"/>
          <w:i/>
          <w:sz w:val="24"/>
          <w:szCs w:val="24"/>
        </w:rPr>
        <w:t>.</w:t>
      </w:r>
    </w:p>
    <w:p w:rsidR="00717F60" w:rsidRPr="00EB7BE2" w:rsidRDefault="00123C7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697" w:name="_Ref294695403"/>
      <w:bookmarkStart w:id="698" w:name="_Ref306320315"/>
      <w:r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 между Заказчиком и </w:t>
      </w:r>
      <w:r w:rsidR="009C744E" w:rsidRPr="00E71A48">
        <w:rPr>
          <w:bCs w:val="0"/>
          <w:sz w:val="24"/>
          <w:szCs w:val="24"/>
        </w:rPr>
        <w:t>Участник</w:t>
      </w:r>
      <w:r w:rsidR="0087407B" w:rsidRPr="00E71A48">
        <w:rPr>
          <w:bCs w:val="0"/>
          <w:sz w:val="24"/>
          <w:szCs w:val="24"/>
        </w:rPr>
        <w:t xml:space="preserve">ом, чья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 xml:space="preserve">а признана лучшей, </w:t>
      </w:r>
      <w:r w:rsidR="00717F60" w:rsidRPr="00E71A48">
        <w:rPr>
          <w:bCs w:val="0"/>
          <w:sz w:val="24"/>
          <w:szCs w:val="24"/>
        </w:rPr>
        <w:t xml:space="preserve">подписывается </w:t>
      </w:r>
      <w:r w:rsidR="00187728" w:rsidRPr="00DD0F48">
        <w:rPr>
          <w:sz w:val="24"/>
          <w:szCs w:val="24"/>
        </w:rPr>
        <w:t xml:space="preserve">не ранее чем через </w:t>
      </w:r>
      <w:r w:rsidR="00187728">
        <w:rPr>
          <w:sz w:val="24"/>
          <w:szCs w:val="24"/>
        </w:rPr>
        <w:t>10 (</w:t>
      </w:r>
      <w:r w:rsidR="00187728" w:rsidRPr="00DD0F48">
        <w:rPr>
          <w:sz w:val="24"/>
          <w:szCs w:val="24"/>
        </w:rPr>
        <w:t>десять</w:t>
      </w:r>
      <w:r w:rsidR="00187728">
        <w:rPr>
          <w:sz w:val="24"/>
          <w:szCs w:val="24"/>
        </w:rPr>
        <w:t>)</w:t>
      </w:r>
      <w:r w:rsidR="00187728" w:rsidRPr="00DD0F48">
        <w:rPr>
          <w:sz w:val="24"/>
          <w:szCs w:val="24"/>
        </w:rPr>
        <w:t xml:space="preserve"> дней</w:t>
      </w:r>
      <w:r w:rsidR="00187728" w:rsidRPr="00DD0F48">
        <w:rPr>
          <w:bCs w:val="0"/>
          <w:sz w:val="24"/>
          <w:szCs w:val="24"/>
        </w:rPr>
        <w:t xml:space="preserve"> и не позднее чем через </w:t>
      </w:r>
      <w:r w:rsidR="00187728" w:rsidRPr="00DD0F48">
        <w:rPr>
          <w:sz w:val="24"/>
          <w:szCs w:val="24"/>
        </w:rPr>
        <w:t xml:space="preserve">20 </w:t>
      </w:r>
      <w:r w:rsidR="00187728">
        <w:rPr>
          <w:sz w:val="24"/>
          <w:szCs w:val="24"/>
        </w:rPr>
        <w:t xml:space="preserve">(двадцать) </w:t>
      </w:r>
      <w:r w:rsidR="00187728" w:rsidRPr="00DD0F48">
        <w:rPr>
          <w:sz w:val="24"/>
          <w:szCs w:val="24"/>
        </w:rPr>
        <w:t>рабочих дней</w:t>
      </w:r>
      <w:r w:rsidR="006F758C">
        <w:rPr>
          <w:bCs w:val="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 xml:space="preserve">с момента определения </w:t>
      </w:r>
      <w:r w:rsidR="0087407B" w:rsidRPr="00E71A48">
        <w:rPr>
          <w:bCs w:val="0"/>
          <w:sz w:val="24"/>
          <w:szCs w:val="24"/>
        </w:rPr>
        <w:t xml:space="preserve">лучшей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>.</w:t>
      </w:r>
      <w:r w:rsidR="00717F60" w:rsidRPr="00E71A48">
        <w:rPr>
          <w:bCs w:val="0"/>
          <w:color w:val="000000"/>
          <w:sz w:val="24"/>
          <w:szCs w:val="24"/>
        </w:rPr>
        <w:t xml:space="preserve"> </w:t>
      </w:r>
      <w:proofErr w:type="gramStart"/>
      <w:r w:rsidR="00717F60" w:rsidRPr="00E71A48">
        <w:rPr>
          <w:bCs w:val="0"/>
          <w:color w:val="000000"/>
          <w:sz w:val="24"/>
          <w:szCs w:val="24"/>
        </w:rPr>
        <w:t xml:space="preserve">Для </w:t>
      </w:r>
      <w:r w:rsidR="009C744E" w:rsidRPr="00E71A48">
        <w:rPr>
          <w:bCs w:val="0"/>
          <w:color w:val="000000"/>
          <w:sz w:val="24"/>
          <w:szCs w:val="24"/>
        </w:rPr>
        <w:t>Участник</w:t>
      </w:r>
      <w:r w:rsidR="0087407B" w:rsidRPr="00E71A48">
        <w:rPr>
          <w:bCs w:val="0"/>
          <w:color w:val="000000"/>
          <w:sz w:val="24"/>
          <w:szCs w:val="24"/>
        </w:rPr>
        <w:t xml:space="preserve">а, </w:t>
      </w:r>
      <w:r w:rsidR="0087407B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87407B" w:rsidRPr="00E71A48">
        <w:rPr>
          <w:sz w:val="24"/>
          <w:szCs w:val="24"/>
        </w:rPr>
        <w:t>а признана лучшей,</w:t>
      </w:r>
      <w:r w:rsidR="0087407B" w:rsidRPr="00E71A48">
        <w:rPr>
          <w:bCs w:val="0"/>
          <w:color w:val="000000"/>
          <w:sz w:val="24"/>
          <w:szCs w:val="24"/>
        </w:rPr>
        <w:t xml:space="preserve"> </w:t>
      </w:r>
      <w:r w:rsidR="00717F60" w:rsidRPr="00E71A48">
        <w:rPr>
          <w:bCs w:val="0"/>
          <w:color w:val="000000"/>
          <w:sz w:val="24"/>
          <w:szCs w:val="24"/>
        </w:rPr>
        <w:t xml:space="preserve">срок для подписания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EB7BE2">
        <w:rPr>
          <w:bCs w:val="0"/>
          <w:color w:val="000000"/>
          <w:sz w:val="24"/>
          <w:szCs w:val="24"/>
        </w:rPr>
        <w:t>Д</w:t>
      </w:r>
      <w:r w:rsidR="00717F60" w:rsidRPr="00EB7BE2">
        <w:rPr>
          <w:bCs w:val="0"/>
          <w:color w:val="000000"/>
          <w:sz w:val="24"/>
          <w:szCs w:val="24"/>
        </w:rPr>
        <w:t>окументации</w:t>
      </w:r>
      <w:r w:rsidR="00DF639D" w:rsidRPr="00EB7BE2">
        <w:rPr>
          <w:bCs w:val="0"/>
          <w:color w:val="000000"/>
          <w:sz w:val="24"/>
          <w:szCs w:val="24"/>
        </w:rPr>
        <w:t>.</w:t>
      </w:r>
      <w:bookmarkEnd w:id="697"/>
      <w:bookmarkEnd w:id="698"/>
      <w:r w:rsidR="00717F60" w:rsidRPr="00EB7BE2">
        <w:rPr>
          <w:bCs w:val="0"/>
          <w:color w:val="000000"/>
          <w:sz w:val="24"/>
          <w:szCs w:val="24"/>
        </w:rPr>
        <w:t xml:space="preserve"> </w:t>
      </w:r>
      <w:proofErr w:type="gramEnd"/>
    </w:p>
    <w:p w:rsidR="006371C4" w:rsidRPr="00EB7BE2" w:rsidRDefault="00E969AA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r w:rsidRPr="00EB7BE2">
        <w:rPr>
          <w:sz w:val="24"/>
          <w:szCs w:val="24"/>
        </w:rPr>
        <w:t xml:space="preserve">Условия </w:t>
      </w:r>
      <w:proofErr w:type="gramStart"/>
      <w:r w:rsidRPr="00EB7BE2">
        <w:rPr>
          <w:sz w:val="24"/>
          <w:szCs w:val="24"/>
        </w:rPr>
        <w:t>предоставления обеспечения исполнения обязательств контрагента</w:t>
      </w:r>
      <w:proofErr w:type="gramEnd"/>
      <w:r w:rsidRPr="00EB7BE2">
        <w:rPr>
          <w:sz w:val="24"/>
          <w:szCs w:val="24"/>
        </w:rPr>
        <w:t xml:space="preserve"> по Договору, связанных с выполнением антидемпинговых мер, изложенных в подпункте </w:t>
      </w:r>
      <w:fldSimple w:instr=" REF _Ref465670219 \r \h  \* MERGEFORMAT ">
        <w:r w:rsidR="00093638" w:rsidRPr="00093638">
          <w:rPr>
            <w:sz w:val="24"/>
            <w:szCs w:val="24"/>
          </w:rPr>
          <w:t>3.11</w:t>
        </w:r>
      </w:fldSimple>
      <w:r w:rsidRPr="00EB7BE2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fldSimple w:instr=" REF _Ref465437572 \r \h  \* MERGEFORMAT ">
        <w:r w:rsidR="00093638" w:rsidRPr="00093638">
          <w:rPr>
            <w:sz w:val="24"/>
            <w:szCs w:val="24"/>
          </w:rPr>
          <w:t>3.13.2</w:t>
        </w:r>
      </w:fldSimple>
      <w:r w:rsidRPr="00EB7BE2">
        <w:rPr>
          <w:sz w:val="24"/>
          <w:szCs w:val="24"/>
        </w:rPr>
        <w:t>-</w:t>
      </w:r>
      <w:fldSimple w:instr=" REF _Ref465440181 \r \h  \* MERGEFORMAT ">
        <w:r w:rsidR="00093638" w:rsidRPr="00093638">
          <w:rPr>
            <w:sz w:val="24"/>
            <w:szCs w:val="24"/>
          </w:rPr>
          <w:t>3.13.4</w:t>
        </w:r>
      </w:fldSimple>
      <w:r w:rsidRPr="00DB05D8">
        <w:rPr>
          <w:sz w:val="24"/>
          <w:szCs w:val="24"/>
        </w:rPr>
        <w:t xml:space="preserve"> </w:t>
      </w:r>
      <w:r w:rsidR="00DB05D8" w:rsidRPr="00DB05D8">
        <w:rPr>
          <w:sz w:val="24"/>
          <w:szCs w:val="24"/>
        </w:rPr>
        <w:t>Закупоч</w:t>
      </w:r>
      <w:r w:rsidRPr="00DB05D8">
        <w:rPr>
          <w:bCs w:val="0"/>
          <w:sz w:val="24"/>
          <w:szCs w:val="24"/>
        </w:rPr>
        <w:t>ной</w:t>
      </w:r>
      <w:r w:rsidRPr="00EB7BE2">
        <w:rPr>
          <w:bCs w:val="0"/>
          <w:sz w:val="24"/>
          <w:szCs w:val="24"/>
        </w:rPr>
        <w:t xml:space="preserve"> </w:t>
      </w:r>
      <w:r w:rsidRPr="00EB7BE2">
        <w:rPr>
          <w:sz w:val="24"/>
          <w:szCs w:val="24"/>
        </w:rPr>
        <w:t>Документации.</w:t>
      </w:r>
    </w:p>
    <w:p w:rsidR="00717F60" w:rsidRPr="00EB7BE2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699" w:name="_Ref305979053"/>
      <w:r w:rsidRPr="00EB7BE2">
        <w:rPr>
          <w:sz w:val="24"/>
          <w:szCs w:val="24"/>
        </w:rPr>
        <w:t>Участник</w:t>
      </w:r>
      <w:r w:rsidR="00717F60" w:rsidRPr="00EB7BE2">
        <w:rPr>
          <w:sz w:val="24"/>
          <w:szCs w:val="24"/>
        </w:rPr>
        <w:t xml:space="preserve"> запроса предложений</w:t>
      </w:r>
      <w:r w:rsidR="0087407B" w:rsidRPr="00EB7BE2">
        <w:rPr>
          <w:sz w:val="24"/>
          <w:szCs w:val="24"/>
        </w:rPr>
        <w:t xml:space="preserve">, чья </w:t>
      </w:r>
      <w:r w:rsidR="004B5EB3" w:rsidRPr="00EB7BE2">
        <w:rPr>
          <w:sz w:val="24"/>
          <w:szCs w:val="24"/>
        </w:rPr>
        <w:t>Заявк</w:t>
      </w:r>
      <w:r w:rsidR="0087407B" w:rsidRPr="00EB7BE2">
        <w:rPr>
          <w:sz w:val="24"/>
          <w:szCs w:val="24"/>
        </w:rPr>
        <w:t xml:space="preserve">а </w:t>
      </w:r>
      <w:r w:rsidR="00717F60" w:rsidRPr="00EB7BE2">
        <w:rPr>
          <w:sz w:val="24"/>
          <w:szCs w:val="24"/>
        </w:rPr>
        <w:t xml:space="preserve">утрачивает статус </w:t>
      </w:r>
      <w:proofErr w:type="gramStart"/>
      <w:r w:rsidR="00696966" w:rsidRPr="00EB7BE2">
        <w:rPr>
          <w:sz w:val="24"/>
          <w:szCs w:val="24"/>
        </w:rPr>
        <w:t>наилучшей</w:t>
      </w:r>
      <w:proofErr w:type="gramEnd"/>
      <w:r w:rsidR="00717F60" w:rsidRPr="00EB7BE2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EB7BE2">
        <w:rPr>
          <w:sz w:val="24"/>
          <w:szCs w:val="24"/>
        </w:rPr>
        <w:t>Договор</w:t>
      </w:r>
      <w:r w:rsidR="00717F60" w:rsidRPr="00EB7BE2">
        <w:rPr>
          <w:sz w:val="24"/>
          <w:szCs w:val="24"/>
        </w:rPr>
        <w:t>а в следующих случаях:</w:t>
      </w:r>
      <w:bookmarkEnd w:id="699"/>
    </w:p>
    <w:p w:rsidR="00717F60" w:rsidRPr="00EB7BE2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 xml:space="preserve"> на условиях, определяемых в п.</w:t>
      </w:r>
      <w:fldSimple w:instr=" REF _Ref294695546 \r \h  \* MERGEFORMAT ">
        <w:r w:rsidR="00093638" w:rsidRPr="00093638">
          <w:rPr>
            <w:bCs w:val="0"/>
            <w:sz w:val="24"/>
            <w:szCs w:val="24"/>
          </w:rPr>
          <w:t xml:space="preserve"> 1.2.6 </w:t>
        </w:r>
      </w:fldSimple>
      <w:r w:rsidRPr="00EB7BE2">
        <w:rPr>
          <w:bCs w:val="0"/>
          <w:sz w:val="24"/>
          <w:szCs w:val="24"/>
        </w:rPr>
        <w:t>и/или в срок, определенный в п.</w:t>
      </w:r>
      <w:r w:rsidR="001716DB" w:rsidRPr="00EB7BE2">
        <w:rPr>
          <w:bCs w:val="0"/>
          <w:sz w:val="24"/>
          <w:szCs w:val="24"/>
        </w:rPr>
        <w:t xml:space="preserve"> </w:t>
      </w:r>
      <w:fldSimple w:instr=" REF _Ref294695403 \n \h  \* MERGEFORMAT ">
        <w:r w:rsidR="00093638" w:rsidRPr="00093638">
          <w:rPr>
            <w:bCs w:val="0"/>
            <w:sz w:val="24"/>
            <w:szCs w:val="24"/>
          </w:rPr>
          <w:t>3.12.3</w:t>
        </w:r>
      </w:fldSimple>
      <w:r w:rsidRPr="00EB7BE2">
        <w:rPr>
          <w:bCs w:val="0"/>
          <w:sz w:val="24"/>
          <w:szCs w:val="24"/>
        </w:rPr>
        <w:t>;</w:t>
      </w:r>
    </w:p>
    <w:p w:rsidR="00717F60" w:rsidRPr="00EB7BE2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>у</w:t>
      </w:r>
      <w:r w:rsidR="00043F1B" w:rsidRPr="00EB7BE2">
        <w:rPr>
          <w:bCs w:val="0"/>
          <w:sz w:val="24"/>
          <w:szCs w:val="24"/>
        </w:rPr>
        <w:t xml:space="preserve"> п.</w:t>
      </w:r>
      <w:fldSimple w:instr=" REF _Ref468201447 \r \h  \* MERGEFORMAT ">
        <w:r w:rsidR="00093638" w:rsidRPr="00093638">
          <w:rPr>
            <w:bCs w:val="0"/>
            <w:sz w:val="24"/>
            <w:szCs w:val="24"/>
          </w:rPr>
          <w:t>3.13</w:t>
        </w:r>
      </w:fldSimple>
      <w:r w:rsidRPr="00EB7BE2">
        <w:rPr>
          <w:bCs w:val="0"/>
          <w:sz w:val="24"/>
          <w:szCs w:val="24"/>
        </w:rPr>
        <w:t xml:space="preserve"> в течение установленного в </w:t>
      </w:r>
      <w:r w:rsidR="007D07A7" w:rsidRPr="00EB7BE2">
        <w:rPr>
          <w:bCs w:val="0"/>
          <w:sz w:val="24"/>
          <w:szCs w:val="24"/>
        </w:rPr>
        <w:t>Д</w:t>
      </w:r>
      <w:r w:rsidRPr="00EB7BE2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E71A4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предложил Заказчику внести изменения в условия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>а путем проведения переговоров (за исключением случаев</w:t>
      </w:r>
      <w:r w:rsidRPr="00E71A48">
        <w:rPr>
          <w:bCs w:val="0"/>
          <w:sz w:val="24"/>
          <w:szCs w:val="24"/>
        </w:rPr>
        <w:t>, когда такие переговоры проводятся по инициативе Заказчика в соответствии с решением закупочной комиссии)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700" w:name="_Ref468875070"/>
      <w:proofErr w:type="gramStart"/>
      <w:r w:rsidRPr="00DB05D8">
        <w:rPr>
          <w:bCs w:val="0"/>
          <w:sz w:val="24"/>
          <w:szCs w:val="24"/>
        </w:rPr>
        <w:t>При наступ</w:t>
      </w:r>
      <w:r w:rsidR="00CF6A0E" w:rsidRPr="00DB05D8">
        <w:rPr>
          <w:bCs w:val="0"/>
          <w:sz w:val="24"/>
          <w:szCs w:val="24"/>
        </w:rPr>
        <w:t>лении случаев, определенных в п.</w:t>
      </w:r>
      <w:r w:rsidR="001716DB" w:rsidRPr="00DB05D8">
        <w:rPr>
          <w:bCs w:val="0"/>
          <w:sz w:val="24"/>
          <w:szCs w:val="24"/>
        </w:rPr>
        <w:t xml:space="preserve"> </w:t>
      </w:r>
      <w:fldSimple w:instr=" REF _Ref305979053 \r \h  \* MERGEFORMAT ">
        <w:r w:rsidR="00093638" w:rsidRPr="00093638">
          <w:rPr>
            <w:bCs w:val="0"/>
            <w:sz w:val="24"/>
            <w:szCs w:val="24"/>
          </w:rPr>
          <w:t>3.12.5</w:t>
        </w:r>
      </w:fldSimple>
      <w:r w:rsidRPr="00DB05D8">
        <w:rPr>
          <w:bCs w:val="0"/>
          <w:sz w:val="24"/>
          <w:szCs w:val="24"/>
        </w:rPr>
        <w:t xml:space="preserve">, </w:t>
      </w:r>
      <w:r w:rsidR="00DB05D8" w:rsidRPr="00DB05D8">
        <w:rPr>
          <w:sz w:val="24"/>
          <w:szCs w:val="24"/>
        </w:rPr>
        <w:t xml:space="preserve">Организатор имеет право выбрать новую выигравшую Заявку из числа остальных </w:t>
      </w:r>
      <w:r w:rsidR="00DB05D8" w:rsidRPr="001134FC">
        <w:rPr>
          <w:sz w:val="24"/>
          <w:szCs w:val="24"/>
        </w:rPr>
        <w:t>действующих 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</w:t>
      </w:r>
      <w:r w:rsidR="00DB05D8" w:rsidRPr="001134FC">
        <w:rPr>
          <w:bCs w:val="0"/>
          <w:sz w:val="24"/>
          <w:szCs w:val="24"/>
        </w:rPr>
        <w:t>,</w:t>
      </w:r>
      <w:r w:rsidRPr="001134FC">
        <w:rPr>
          <w:bCs w:val="0"/>
          <w:sz w:val="24"/>
          <w:szCs w:val="24"/>
        </w:rPr>
        <w:t xml:space="preserve"> либо предложить Заказчику рассмотреть вопрос о повторном проведении закупки.</w:t>
      </w:r>
      <w:proofErr w:type="gramEnd"/>
      <w:r w:rsidRPr="001134FC">
        <w:rPr>
          <w:bCs w:val="0"/>
          <w:sz w:val="24"/>
          <w:szCs w:val="24"/>
        </w:rPr>
        <w:t xml:space="preserve"> Обеспечение</w:t>
      </w:r>
      <w:r w:rsidRPr="00DB05D8">
        <w:rPr>
          <w:bCs w:val="0"/>
          <w:sz w:val="24"/>
          <w:szCs w:val="24"/>
        </w:rPr>
        <w:t xml:space="preserve"> исполнения обязательств </w:t>
      </w:r>
      <w:r w:rsidR="009C744E" w:rsidRPr="00DB05D8">
        <w:rPr>
          <w:bCs w:val="0"/>
          <w:sz w:val="24"/>
          <w:szCs w:val="24"/>
        </w:rPr>
        <w:t>Участник</w:t>
      </w:r>
      <w:r w:rsidRPr="00DB05D8">
        <w:rPr>
          <w:bCs w:val="0"/>
          <w:sz w:val="24"/>
          <w:szCs w:val="24"/>
        </w:rPr>
        <w:t xml:space="preserve">а, </w:t>
      </w:r>
      <w:r w:rsidR="00D663E3" w:rsidRPr="00DB05D8">
        <w:rPr>
          <w:bCs w:val="0"/>
          <w:sz w:val="24"/>
          <w:szCs w:val="24"/>
        </w:rPr>
        <w:t xml:space="preserve">чья </w:t>
      </w:r>
      <w:r w:rsidR="004B5EB3" w:rsidRPr="00DB05D8">
        <w:rPr>
          <w:bCs w:val="0"/>
          <w:sz w:val="24"/>
          <w:szCs w:val="24"/>
        </w:rPr>
        <w:t>Заявк</w:t>
      </w:r>
      <w:r w:rsidR="00D663E3" w:rsidRPr="00DB05D8">
        <w:rPr>
          <w:bCs w:val="0"/>
          <w:sz w:val="24"/>
          <w:szCs w:val="24"/>
        </w:rPr>
        <w:t xml:space="preserve">а утратила </w:t>
      </w:r>
      <w:r w:rsidRPr="00DB05D8">
        <w:rPr>
          <w:bCs w:val="0"/>
          <w:sz w:val="24"/>
          <w:szCs w:val="24"/>
        </w:rPr>
        <w:t xml:space="preserve">статус </w:t>
      </w:r>
      <w:r w:rsidR="00D663E3" w:rsidRPr="00DB05D8">
        <w:rPr>
          <w:bCs w:val="0"/>
          <w:sz w:val="24"/>
          <w:szCs w:val="24"/>
        </w:rPr>
        <w:t>лучшей</w:t>
      </w:r>
      <w:r w:rsidRPr="00DB05D8">
        <w:rPr>
          <w:bCs w:val="0"/>
          <w:sz w:val="24"/>
          <w:szCs w:val="24"/>
        </w:rPr>
        <w:t xml:space="preserve">, может быть полностью или частично удержано по решению закупочной комиссии на основании полученного </w:t>
      </w:r>
      <w:r w:rsidRPr="00E71A48">
        <w:rPr>
          <w:bCs w:val="0"/>
          <w:sz w:val="24"/>
          <w:szCs w:val="24"/>
        </w:rPr>
        <w:t>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>».</w:t>
      </w:r>
      <w:bookmarkEnd w:id="700"/>
      <w:r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701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</w:t>
      </w:r>
      <w:r w:rsidR="00541FAB">
        <w:rPr>
          <w:bCs w:val="0"/>
          <w:color w:val="000000"/>
          <w:sz w:val="24"/>
          <w:szCs w:val="24"/>
        </w:rPr>
        <w:t>ых</w:t>
      </w:r>
      <w:r w:rsidRPr="00414CAF">
        <w:rPr>
          <w:bCs w:val="0"/>
          <w:color w:val="000000"/>
          <w:sz w:val="24"/>
          <w:szCs w:val="24"/>
        </w:rPr>
        <w:t xml:space="preserve"> </w:t>
      </w:r>
      <w:r w:rsidR="00541FAB">
        <w:rPr>
          <w:bCs w:val="0"/>
          <w:color w:val="000000"/>
          <w:sz w:val="24"/>
          <w:szCs w:val="24"/>
        </w:rPr>
        <w:t>услуг</w:t>
      </w:r>
      <w:r w:rsidRPr="00414CAF">
        <w:rPr>
          <w:bCs w:val="0"/>
          <w:color w:val="000000"/>
          <w:sz w:val="24"/>
          <w:szCs w:val="24"/>
        </w:rPr>
        <w:t xml:space="preserve">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="00C3704B">
        <w:rPr>
          <w:bCs w:val="0"/>
          <w:color w:val="000000"/>
          <w:sz w:val="24"/>
          <w:szCs w:val="24"/>
        </w:rPr>
        <w:t>оказываемых услуг</w:t>
      </w:r>
      <w:r w:rsidRPr="00414CAF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EB7BE2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702" w:name="_Toc181693189"/>
      <w:bookmarkStart w:id="703" w:name="_Ref190680463"/>
      <w:bookmarkStart w:id="704" w:name="_Ref306140410"/>
      <w:bookmarkStart w:id="705" w:name="_Ref306142159"/>
      <w:bookmarkStart w:id="706" w:name="_Ref468201354"/>
      <w:bookmarkStart w:id="707" w:name="_Ref468201447"/>
      <w:bookmarkStart w:id="708" w:name="_Toc471894917"/>
      <w:bookmarkStart w:id="709" w:name="_Ref303102866"/>
      <w:bookmarkStart w:id="710" w:name="_Toc305835589"/>
      <w:bookmarkStart w:id="711" w:name="_Ref303683952"/>
      <w:bookmarkStart w:id="712" w:name="__RefNumPara__840_922829174"/>
      <w:bookmarkEnd w:id="701"/>
      <w:r w:rsidRPr="00414CAF">
        <w:t xml:space="preserve">Обеспечение </w:t>
      </w:r>
      <w:r w:rsidRPr="00EB7BE2">
        <w:t xml:space="preserve">исполнения обязательств </w:t>
      </w:r>
      <w:r w:rsidR="00C3704B" w:rsidRPr="00EB7BE2">
        <w:t>Исполнителя</w:t>
      </w:r>
      <w:r w:rsidR="00972AAA" w:rsidRPr="00EB7BE2">
        <w:t xml:space="preserve"> </w:t>
      </w:r>
      <w:r w:rsidRPr="00EB7BE2">
        <w:t>по </w:t>
      </w:r>
      <w:r w:rsidR="00123C70" w:rsidRPr="00EB7BE2">
        <w:t>Договор</w:t>
      </w:r>
      <w:r w:rsidRPr="00EB7BE2">
        <w:t>у</w:t>
      </w:r>
      <w:bookmarkEnd w:id="702"/>
      <w:bookmarkEnd w:id="703"/>
      <w:bookmarkEnd w:id="704"/>
      <w:bookmarkEnd w:id="705"/>
      <w:bookmarkEnd w:id="706"/>
      <w:bookmarkEnd w:id="707"/>
      <w:bookmarkEnd w:id="708"/>
      <w:r w:rsidRPr="00EB7BE2">
        <w:t xml:space="preserve"> </w:t>
      </w:r>
      <w:bookmarkEnd w:id="709"/>
      <w:bookmarkEnd w:id="710"/>
    </w:p>
    <w:p w:rsidR="00932C0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проекте Договора (раздел </w:t>
      </w:r>
      <w:fldSimple w:instr=" REF _Ref440272931 \r \h  \* MERGEFORMAT ">
        <w:r w:rsidR="00093638">
          <w:t>2</w:t>
        </w:r>
      </w:fldSimple>
      <w:r w:rsidRPr="00EB7BE2">
        <w:rPr>
          <w:sz w:val="24"/>
          <w:szCs w:val="24"/>
        </w:rPr>
        <w:t xml:space="preserve">) и подпункте </w:t>
      </w:r>
      <w:fldSimple w:instr=" REF _Ref465437572 \r \h  \* MERGEFORMAT ">
        <w:r w:rsidR="00093638" w:rsidRPr="00093638">
          <w:rPr>
            <w:sz w:val="24"/>
            <w:szCs w:val="24"/>
          </w:rPr>
          <w:t>3.13.2</w:t>
        </w:r>
      </w:fldSimple>
      <w:r w:rsidRPr="00EB7BE2">
        <w:rPr>
          <w:sz w:val="24"/>
          <w:szCs w:val="24"/>
        </w:rPr>
        <w:t>, не требуется.</w:t>
      </w:r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13" w:name="_Ref465437572"/>
      <w:r w:rsidRPr="00EB7BE2">
        <w:rPr>
          <w:sz w:val="24"/>
          <w:szCs w:val="24"/>
        </w:rPr>
        <w:t xml:space="preserve">Участник, предложивший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>, и признанный Победителем, должен в обязательном порядке предоставить обеспечение исполнения обязательств контрагента по Договору в размере 5% от стоимости Заявки, с учетом НДС. При этом данное обеспечение в обязательном порядке предоставляется до заключения Договора.</w:t>
      </w:r>
      <w:bookmarkEnd w:id="713"/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Обеспечение исполнения обязательств контрагента 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EB7BE2">
        <w:rPr>
          <w:bCs w:val="0"/>
          <w:sz w:val="24"/>
          <w:szCs w:val="24"/>
        </w:rPr>
        <w:t>Заказчика</w:t>
      </w:r>
      <w:r w:rsidR="00215918" w:rsidRPr="00EB7BE2">
        <w:rPr>
          <w:bCs w:val="0"/>
          <w:sz w:val="24"/>
          <w:szCs w:val="24"/>
        </w:rPr>
        <w:t xml:space="preserve"> (п. </w:t>
      </w:r>
      <w:fldSimple w:instr=" REF _Ref468973892 \r \h  \* MERGEFORMAT ">
        <w:r w:rsidR="00093638" w:rsidRPr="00093638">
          <w:rPr>
            <w:bCs w:val="0"/>
            <w:sz w:val="24"/>
            <w:szCs w:val="24"/>
          </w:rPr>
          <w:t>3.3.14.4.4</w:t>
        </w:r>
      </w:fldSimple>
      <w:r w:rsidR="00215918" w:rsidRPr="00EB7BE2">
        <w:rPr>
          <w:bCs w:val="0"/>
          <w:sz w:val="24"/>
          <w:szCs w:val="24"/>
        </w:rPr>
        <w:t>)</w:t>
      </w:r>
      <w:r w:rsidRPr="00EB7BE2">
        <w:rPr>
          <w:bCs w:val="0"/>
          <w:sz w:val="24"/>
          <w:szCs w:val="24"/>
        </w:rPr>
        <w:t xml:space="preserve">. Выбор </w:t>
      </w:r>
      <w:proofErr w:type="gramStart"/>
      <w:r w:rsidRPr="00EB7BE2">
        <w:rPr>
          <w:bCs w:val="0"/>
          <w:sz w:val="24"/>
          <w:szCs w:val="24"/>
        </w:rPr>
        <w:t xml:space="preserve">способа </w:t>
      </w:r>
      <w:r w:rsidRPr="00EB7BE2">
        <w:rPr>
          <w:sz w:val="24"/>
          <w:szCs w:val="24"/>
        </w:rPr>
        <w:t>обеспечения исполнения обязательств контрагента</w:t>
      </w:r>
      <w:proofErr w:type="gramEnd"/>
      <w:r w:rsidRPr="00EB7BE2">
        <w:rPr>
          <w:sz w:val="24"/>
          <w:szCs w:val="24"/>
        </w:rPr>
        <w:t xml:space="preserve"> по Договору</w:t>
      </w:r>
      <w:r w:rsidRPr="00EB7BE2">
        <w:rPr>
          <w:bCs w:val="0"/>
          <w:sz w:val="24"/>
          <w:szCs w:val="24"/>
        </w:rPr>
        <w:t xml:space="preserve">, осуществляется </w:t>
      </w:r>
      <w:r w:rsidR="00B23F4C" w:rsidRPr="00EB7BE2">
        <w:rPr>
          <w:bCs w:val="0"/>
          <w:sz w:val="24"/>
          <w:szCs w:val="24"/>
        </w:rPr>
        <w:t>Участником/Победителем</w:t>
      </w:r>
      <w:r w:rsidRPr="00EB7BE2">
        <w:rPr>
          <w:bCs w:val="0"/>
          <w:sz w:val="24"/>
          <w:szCs w:val="24"/>
        </w:rPr>
        <w:t xml:space="preserve">. Условия и содержание </w:t>
      </w:r>
      <w:r w:rsidRPr="00EB7BE2">
        <w:rPr>
          <w:sz w:val="24"/>
          <w:szCs w:val="24"/>
        </w:rPr>
        <w:t xml:space="preserve">обеспечения исполнения обязательств контрагента по Договору, а также сроки возврата обеспечения устанавливаются на основании проекта Договора (раздел </w:t>
      </w:r>
      <w:fldSimple w:instr=" REF _Ref440272931 \r \h  \* MERGEFORMAT ">
        <w:r w:rsidR="00093638">
          <w:t>2</w:t>
        </w:r>
      </w:fldSimple>
      <w:r w:rsidRPr="00EB7BE2">
        <w:rPr>
          <w:sz w:val="24"/>
          <w:szCs w:val="24"/>
        </w:rPr>
        <w:t xml:space="preserve">) с учетом требований, изложенных в подпункте </w:t>
      </w:r>
      <w:fldSimple w:instr=" REF _Ref465437572 \r \h  \* MERGEFORMAT ">
        <w:r w:rsidR="00093638" w:rsidRPr="00093638">
          <w:rPr>
            <w:sz w:val="24"/>
            <w:szCs w:val="24"/>
          </w:rPr>
          <w:t>3.13.2</w:t>
        </w:r>
      </w:fldSimple>
      <w:r w:rsidRPr="00EB7BE2">
        <w:rPr>
          <w:sz w:val="24"/>
          <w:szCs w:val="24"/>
        </w:rPr>
        <w:t xml:space="preserve">, а также на этапе </w:t>
      </w:r>
      <w:proofErr w:type="spellStart"/>
      <w:r w:rsidRPr="00EB7BE2">
        <w:rPr>
          <w:sz w:val="24"/>
          <w:szCs w:val="24"/>
        </w:rPr>
        <w:t>преддговорных</w:t>
      </w:r>
      <w:proofErr w:type="spellEnd"/>
      <w:r w:rsidRPr="00EB7BE2">
        <w:rPr>
          <w:sz w:val="24"/>
          <w:szCs w:val="24"/>
        </w:rPr>
        <w:t xml:space="preserve"> переговоров (п. </w:t>
      </w:r>
      <w:fldSimple w:instr=" REF _Ref468875001 \r \h  \* MERGEFORMAT ">
        <w:r w:rsidR="00093638" w:rsidRPr="00093638">
          <w:rPr>
            <w:sz w:val="24"/>
            <w:szCs w:val="24"/>
          </w:rPr>
          <w:t>3.12</w:t>
        </w:r>
      </w:fldSimple>
      <w:r w:rsidRPr="00EB7BE2">
        <w:rPr>
          <w:sz w:val="24"/>
          <w:szCs w:val="24"/>
        </w:rPr>
        <w:t>).</w:t>
      </w:r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14" w:name="_Ref465440181"/>
      <w:r w:rsidRPr="00EB7BE2">
        <w:rPr>
          <w:bCs w:val="0"/>
          <w:sz w:val="24"/>
          <w:szCs w:val="24"/>
        </w:rPr>
        <w:t xml:space="preserve">Непредставление </w:t>
      </w:r>
      <w:r w:rsidRPr="00EB7BE2">
        <w:rPr>
          <w:sz w:val="24"/>
          <w:szCs w:val="24"/>
        </w:rPr>
        <w:t>обеспечения исполнения обязательств контрагента по Договору, связанного с выполнением антидемпинговых мер,</w:t>
      </w:r>
      <w:r w:rsidRPr="00EB7BE2">
        <w:rPr>
          <w:bCs w:val="0"/>
          <w:sz w:val="24"/>
          <w:szCs w:val="24"/>
        </w:rPr>
        <w:t xml:space="preserve"> до заключения Договора </w:t>
      </w:r>
      <w:r w:rsidRPr="00EB7BE2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подпункте </w:t>
      </w:r>
      <w:fldSimple w:instr=" REF _Ref468875070 \r \h  \* MERGEFORMAT ">
        <w:r w:rsidR="00093638" w:rsidRPr="00093638">
          <w:rPr>
            <w:sz w:val="24"/>
            <w:szCs w:val="24"/>
          </w:rPr>
          <w:t>3.12.6</w:t>
        </w:r>
      </w:fldSimple>
      <w:r w:rsidRPr="00EB7BE2">
        <w:rPr>
          <w:bCs w:val="0"/>
          <w:sz w:val="24"/>
          <w:szCs w:val="24"/>
        </w:rPr>
        <w:t>.</w:t>
      </w:r>
      <w:bookmarkEnd w:id="714"/>
    </w:p>
    <w:p w:rsidR="00932C0A" w:rsidRPr="006E1884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715" w:name="_Ref303694483"/>
      <w:bookmarkStart w:id="716" w:name="_Toc305835590"/>
      <w:bookmarkStart w:id="717" w:name="_Ref306140451"/>
      <w:bookmarkStart w:id="718" w:name="_Toc471894918"/>
      <w:r w:rsidRPr="00EB7BE2">
        <w:t xml:space="preserve">Уведомление о результатах </w:t>
      </w:r>
      <w:bookmarkEnd w:id="715"/>
      <w:bookmarkEnd w:id="716"/>
      <w:r w:rsidRPr="00EB7BE2">
        <w:t>запроса</w:t>
      </w:r>
      <w:r w:rsidRPr="006E1884">
        <w:t xml:space="preserve"> предложений</w:t>
      </w:r>
      <w:bookmarkEnd w:id="717"/>
      <w:bookmarkEnd w:id="718"/>
    </w:p>
    <w:bookmarkEnd w:id="711"/>
    <w:p w:rsidR="00ED5C7C" w:rsidRPr="00E963D9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</w:t>
      </w:r>
      <w:r w:rsidR="00DB05D8">
        <w:rPr>
          <w:bCs w:val="0"/>
          <w:sz w:val="24"/>
          <w:szCs w:val="24"/>
          <w:lang w:eastAsia="ru-RU"/>
        </w:rPr>
        <w:t>4</w:t>
      </w:r>
      <w:r>
        <w:rPr>
          <w:bCs w:val="0"/>
          <w:sz w:val="24"/>
          <w:szCs w:val="24"/>
          <w:lang w:eastAsia="ru-RU"/>
        </w:rPr>
        <w:t>.1</w:t>
      </w:r>
      <w:r>
        <w:rPr>
          <w:bCs w:val="0"/>
          <w:sz w:val="24"/>
          <w:szCs w:val="24"/>
          <w:lang w:eastAsia="ru-RU"/>
        </w:rPr>
        <w:tab/>
      </w:r>
      <w:r w:rsidR="00ED5C7C" w:rsidRPr="00E963D9">
        <w:rPr>
          <w:bCs w:val="0"/>
          <w:sz w:val="24"/>
          <w:szCs w:val="24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E963D9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E963D9">
        <w:rPr>
          <w:iCs/>
          <w:sz w:val="24"/>
          <w:szCs w:val="24"/>
        </w:rPr>
        <w:t>Извещение</w:t>
      </w:r>
      <w:r w:rsidR="00D56F8C" w:rsidRPr="00E963D9">
        <w:rPr>
          <w:sz w:val="24"/>
          <w:szCs w:val="24"/>
        </w:rPr>
        <w:t xml:space="preserve"> о проведении открытого </w:t>
      </w:r>
      <w:r w:rsidR="00D56F8C" w:rsidRPr="00E963D9">
        <w:rPr>
          <w:iCs/>
          <w:sz w:val="24"/>
          <w:szCs w:val="24"/>
        </w:rPr>
        <w:t xml:space="preserve">запроса предложений (подраздел </w:t>
      </w:r>
      <w:fldSimple w:instr=" REF _Ref191386085 \r \h  \* MERGEFORMAT ">
        <w:r w:rsidR="00093638" w:rsidRPr="00093638">
          <w:rPr>
            <w:iCs/>
            <w:sz w:val="24"/>
            <w:szCs w:val="24"/>
          </w:rPr>
          <w:t>1.1.1</w:t>
        </w:r>
      </w:fldSimple>
      <w:r w:rsidR="00D56F8C" w:rsidRPr="00E963D9">
        <w:rPr>
          <w:iCs/>
          <w:sz w:val="24"/>
          <w:szCs w:val="24"/>
        </w:rPr>
        <w:t>)</w:t>
      </w:r>
      <w:r w:rsidR="00D56F8C" w:rsidRPr="00E963D9">
        <w:rPr>
          <w:sz w:val="24"/>
          <w:szCs w:val="24"/>
        </w:rPr>
        <w:t>,</w:t>
      </w:r>
      <w:r w:rsidR="00D56F8C" w:rsidRPr="00E963D9">
        <w:rPr>
          <w:bCs w:val="0"/>
          <w:sz w:val="24"/>
          <w:szCs w:val="24"/>
          <w:lang w:eastAsia="ru-RU"/>
        </w:rPr>
        <w:t xml:space="preserve">  </w:t>
      </w:r>
      <w:r w:rsidR="00ED5C7C" w:rsidRPr="00E963D9">
        <w:rPr>
          <w:bCs w:val="0"/>
          <w:sz w:val="24"/>
          <w:szCs w:val="24"/>
          <w:lang w:eastAsia="ru-RU"/>
        </w:rPr>
        <w:t xml:space="preserve">для всех </w:t>
      </w:r>
      <w:r w:rsidR="00DC6125">
        <w:rPr>
          <w:bCs w:val="0"/>
          <w:sz w:val="24"/>
          <w:szCs w:val="24"/>
          <w:lang w:eastAsia="ru-RU"/>
        </w:rPr>
        <w:t>Участников</w:t>
      </w:r>
      <w:r w:rsidR="00ED5C7C" w:rsidRPr="00E963D9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ED5C7C" w:rsidRDefault="00ED5C7C" w:rsidP="006371C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6371C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</w:t>
      </w:r>
      <w:r w:rsidR="00DB05D8">
        <w:rPr>
          <w:bCs w:val="0"/>
          <w:sz w:val="24"/>
          <w:szCs w:val="24"/>
          <w:lang w:eastAsia="ru-RU"/>
        </w:rPr>
        <w:t>4</w:t>
      </w:r>
      <w:r>
        <w:rPr>
          <w:bCs w:val="0"/>
          <w:sz w:val="24"/>
          <w:szCs w:val="24"/>
          <w:lang w:eastAsia="ru-RU"/>
        </w:rPr>
        <w:t>.2</w:t>
      </w:r>
      <w:r>
        <w:rPr>
          <w:bCs w:val="0"/>
          <w:sz w:val="24"/>
          <w:szCs w:val="24"/>
          <w:lang w:eastAsia="ru-RU"/>
        </w:rPr>
        <w:tab/>
      </w:r>
      <w:r w:rsidR="00ED5C7C" w:rsidRPr="00ED5C7C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6E1884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ED5C7C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D5C7C" w:rsidSect="002B0606">
          <w:headerReference w:type="even" r:id="rId36"/>
          <w:headerReference w:type="default" r:id="rId37"/>
          <w:footerReference w:type="even" r:id="rId38"/>
          <w:headerReference w:type="first" r:id="rId39"/>
          <w:footerReference w:type="first" r:id="rId40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719" w:name="_Ref440270568"/>
      <w:bookmarkStart w:id="720" w:name="_Ref440274159"/>
      <w:bookmarkStart w:id="721" w:name="_Ref440292555"/>
      <w:bookmarkStart w:id="722" w:name="_Ref440292779"/>
      <w:bookmarkStart w:id="723" w:name="_Toc471894919"/>
      <w:r>
        <w:rPr>
          <w:szCs w:val="24"/>
        </w:rPr>
        <w:lastRenderedPageBreak/>
        <w:t>Техническая часть</w:t>
      </w:r>
      <w:bookmarkEnd w:id="719"/>
      <w:bookmarkEnd w:id="720"/>
      <w:bookmarkEnd w:id="721"/>
      <w:bookmarkEnd w:id="722"/>
      <w:bookmarkEnd w:id="723"/>
      <w:r w:rsidRPr="00E71A48">
        <w:rPr>
          <w:szCs w:val="24"/>
        </w:rPr>
        <w:t xml:space="preserve"> </w:t>
      </w:r>
    </w:p>
    <w:p w:rsidR="002B5044" w:rsidRPr="00C12FA4" w:rsidRDefault="002B5044" w:rsidP="0021751A">
      <w:pPr>
        <w:pStyle w:val="2"/>
        <w:ind w:left="1701" w:hanging="1134"/>
      </w:pPr>
      <w:bookmarkStart w:id="724" w:name="_Toc176064097"/>
      <w:bookmarkStart w:id="725" w:name="_Toc176338525"/>
      <w:bookmarkStart w:id="726" w:name="_Toc180399753"/>
      <w:bookmarkStart w:id="727" w:name="_Toc189457101"/>
      <w:bookmarkStart w:id="728" w:name="_Toc189461737"/>
      <w:bookmarkStart w:id="729" w:name="_Toc189462011"/>
      <w:bookmarkStart w:id="730" w:name="_Toc191273610"/>
      <w:bookmarkStart w:id="731" w:name="_Toc423421726"/>
      <w:bookmarkStart w:id="732" w:name="_Toc471894920"/>
      <w:bookmarkStart w:id="733" w:name="_Toc167189319"/>
      <w:bookmarkStart w:id="734" w:name="_Toc168725254"/>
      <w:r w:rsidRPr="00C12FA4">
        <w:t xml:space="preserve">Перечень, объемы и характеристики </w:t>
      </w:r>
      <w:bookmarkEnd w:id="724"/>
      <w:bookmarkEnd w:id="725"/>
      <w:bookmarkEnd w:id="726"/>
      <w:bookmarkEnd w:id="727"/>
      <w:bookmarkEnd w:id="728"/>
      <w:bookmarkEnd w:id="729"/>
      <w:bookmarkEnd w:id="730"/>
      <w:bookmarkEnd w:id="731"/>
      <w:r w:rsidR="00C3704B">
        <w:t>закупаемых услуг</w:t>
      </w:r>
      <w:bookmarkEnd w:id="732"/>
    </w:p>
    <w:p w:rsidR="002B5044" w:rsidRPr="003803A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35" w:name="_Toc439166311"/>
      <w:bookmarkStart w:id="736" w:name="_Toc439170659"/>
      <w:bookmarkStart w:id="737" w:name="_Toc439172761"/>
      <w:bookmarkStart w:id="738" w:name="_Toc439173205"/>
      <w:bookmarkStart w:id="739" w:name="_Toc439238199"/>
      <w:bookmarkStart w:id="740" w:name="_Toc439252751"/>
      <w:bookmarkStart w:id="741" w:name="_Toc439323609"/>
      <w:bookmarkStart w:id="742" w:name="_Toc439323725"/>
      <w:bookmarkStart w:id="743" w:name="_Toc440361359"/>
      <w:bookmarkStart w:id="744" w:name="_Toc440376114"/>
      <w:bookmarkStart w:id="745" w:name="_Toc440376241"/>
      <w:bookmarkStart w:id="746" w:name="_Toc440382503"/>
      <w:bookmarkStart w:id="747" w:name="_Toc440447173"/>
      <w:bookmarkStart w:id="748" w:name="_Toc440632334"/>
      <w:bookmarkStart w:id="749" w:name="_Toc440875107"/>
      <w:bookmarkStart w:id="750" w:name="_Toc441131094"/>
      <w:bookmarkStart w:id="751" w:name="_Toc465774615"/>
      <w:bookmarkStart w:id="752" w:name="_Toc465848844"/>
      <w:bookmarkStart w:id="753" w:name="_Toc468875347"/>
      <w:bookmarkStart w:id="754" w:name="_Toc469488399"/>
      <w:bookmarkStart w:id="755" w:name="_Toc471894921"/>
      <w:r w:rsidRPr="003776BB">
        <w:rPr>
          <w:b w:val="0"/>
          <w:szCs w:val="24"/>
        </w:rPr>
        <w:t>Техническ</w:t>
      </w:r>
      <w:r w:rsidR="003776BB" w:rsidRPr="003776BB">
        <w:rPr>
          <w:b w:val="0"/>
          <w:szCs w:val="24"/>
        </w:rPr>
        <w:t>о</w:t>
      </w:r>
      <w:proofErr w:type="gramStart"/>
      <w:r w:rsidR="003776BB" w:rsidRPr="003776BB">
        <w:rPr>
          <w:b w:val="0"/>
          <w:szCs w:val="24"/>
        </w:rPr>
        <w:t>е(</w:t>
      </w:r>
      <w:proofErr w:type="spellStart"/>
      <w:proofErr w:type="gramEnd"/>
      <w:r w:rsidRPr="003776BB">
        <w:rPr>
          <w:b w:val="0"/>
          <w:szCs w:val="24"/>
        </w:rPr>
        <w:t>ие</w:t>
      </w:r>
      <w:proofErr w:type="spellEnd"/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задани</w:t>
      </w:r>
      <w:r w:rsidR="003776BB" w:rsidRPr="003776BB">
        <w:rPr>
          <w:b w:val="0"/>
          <w:szCs w:val="24"/>
        </w:rPr>
        <w:t>е(</w:t>
      </w:r>
      <w:r w:rsidRPr="003776BB">
        <w:rPr>
          <w:b w:val="0"/>
          <w:szCs w:val="24"/>
        </w:rPr>
        <w:t>я</w:t>
      </w:r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</w:t>
      </w:r>
      <w:r w:rsidR="00A154B7" w:rsidRPr="003776BB">
        <w:rPr>
          <w:b w:val="0"/>
          <w:szCs w:val="24"/>
        </w:rPr>
        <w:t xml:space="preserve">по Лоту </w:t>
      </w:r>
      <w:r w:rsidR="00A154B7" w:rsidRPr="00F463E8">
        <w:rPr>
          <w:b w:val="0"/>
          <w:szCs w:val="24"/>
          <w:highlight w:val="yellow"/>
        </w:rPr>
        <w:t>№1</w:t>
      </w:r>
      <w:r w:rsidR="00A154B7">
        <w:rPr>
          <w:b w:val="0"/>
          <w:szCs w:val="24"/>
        </w:rPr>
        <w:t xml:space="preserve"> (подраздел </w:t>
      </w:r>
      <w:r w:rsidR="009A6D40">
        <w:rPr>
          <w:b w:val="0"/>
          <w:szCs w:val="24"/>
        </w:rPr>
        <w:fldChar w:fldCharType="begin"/>
      </w:r>
      <w:r w:rsidR="00A154B7">
        <w:rPr>
          <w:b w:val="0"/>
          <w:szCs w:val="24"/>
        </w:rPr>
        <w:instrText xml:space="preserve"> REF _Ref440275279 \r \h </w:instrText>
      </w:r>
      <w:r w:rsidR="009A6D40">
        <w:rPr>
          <w:b w:val="0"/>
          <w:szCs w:val="24"/>
        </w:rPr>
      </w:r>
      <w:r w:rsidR="009A6D40">
        <w:rPr>
          <w:b w:val="0"/>
          <w:szCs w:val="24"/>
        </w:rPr>
        <w:fldChar w:fldCharType="separate"/>
      </w:r>
      <w:r w:rsidR="00093638">
        <w:rPr>
          <w:b w:val="0"/>
          <w:szCs w:val="24"/>
        </w:rPr>
        <w:t>1.1.4</w:t>
      </w:r>
      <w:r w:rsidR="009A6D40">
        <w:rPr>
          <w:b w:val="0"/>
          <w:szCs w:val="24"/>
        </w:rPr>
        <w:fldChar w:fldCharType="end"/>
      </w:r>
      <w:r w:rsidR="00A154B7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изложен</w:t>
      </w:r>
      <w:r w:rsidR="00F463E8">
        <w:rPr>
          <w:b w:val="0"/>
          <w:szCs w:val="24"/>
        </w:rPr>
        <w:t>о(</w:t>
      </w:r>
      <w:proofErr w:type="spellStart"/>
      <w:r w:rsidRPr="00C12FA4">
        <w:rPr>
          <w:b w:val="0"/>
          <w:szCs w:val="24"/>
        </w:rPr>
        <w:t>ы</w:t>
      </w:r>
      <w:proofErr w:type="spellEnd"/>
      <w:r w:rsidR="00F463E8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в </w:t>
      </w:r>
      <w:r w:rsidRPr="003803A7">
        <w:rPr>
          <w:b w:val="0"/>
          <w:szCs w:val="24"/>
        </w:rPr>
        <w:t xml:space="preserve">Приложении №1, которое является неотъемлемым приложением к настоящей документации и предоставляется </w:t>
      </w:r>
      <w:r w:rsidR="0021751A" w:rsidRPr="003803A7">
        <w:rPr>
          <w:b w:val="0"/>
          <w:szCs w:val="24"/>
        </w:rPr>
        <w:t>Участник</w:t>
      </w:r>
      <w:r w:rsidRPr="003803A7">
        <w:rPr>
          <w:b w:val="0"/>
          <w:szCs w:val="24"/>
        </w:rPr>
        <w:t>ам вместе с ней в качестве отдельного документа.</w:t>
      </w:r>
      <w:bookmarkEnd w:id="735"/>
      <w:bookmarkEnd w:id="736"/>
      <w:bookmarkEnd w:id="737"/>
      <w:bookmarkEnd w:id="738"/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  <w:bookmarkEnd w:id="753"/>
      <w:bookmarkEnd w:id="754"/>
      <w:bookmarkEnd w:id="755"/>
    </w:p>
    <w:p w:rsidR="002B5044" w:rsidRPr="003803A7" w:rsidRDefault="002B5044" w:rsidP="0021751A">
      <w:pPr>
        <w:pStyle w:val="2"/>
        <w:ind w:left="1701" w:hanging="1134"/>
      </w:pPr>
      <w:bookmarkStart w:id="756" w:name="_Ref194832984"/>
      <w:bookmarkStart w:id="757" w:name="_Ref197686508"/>
      <w:bookmarkStart w:id="758" w:name="_Toc423421727"/>
      <w:bookmarkStart w:id="759" w:name="_Toc471894922"/>
      <w:r w:rsidRPr="003803A7">
        <w:t xml:space="preserve">Требование к </w:t>
      </w:r>
      <w:bookmarkEnd w:id="756"/>
      <w:bookmarkEnd w:id="757"/>
      <w:bookmarkEnd w:id="758"/>
      <w:r w:rsidR="00C3704B">
        <w:t>закупаемым услугам</w:t>
      </w:r>
      <w:bookmarkEnd w:id="759"/>
    </w:p>
    <w:p w:rsidR="002B5044" w:rsidRPr="00AE1D2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60" w:name="_Toc439166314"/>
      <w:bookmarkStart w:id="761" w:name="_Toc439170662"/>
      <w:bookmarkStart w:id="762" w:name="_Toc439172764"/>
      <w:bookmarkStart w:id="763" w:name="_Toc439173208"/>
      <w:bookmarkStart w:id="764" w:name="_Toc439238202"/>
      <w:bookmarkStart w:id="765" w:name="_Toc439252754"/>
      <w:bookmarkStart w:id="766" w:name="_Toc439323612"/>
      <w:bookmarkStart w:id="767" w:name="_Toc439323728"/>
      <w:bookmarkStart w:id="768" w:name="_Toc440361362"/>
      <w:bookmarkStart w:id="769" w:name="_Toc440376117"/>
      <w:bookmarkStart w:id="770" w:name="_Toc440376244"/>
      <w:bookmarkStart w:id="771" w:name="_Toc440382505"/>
      <w:bookmarkStart w:id="772" w:name="_Toc440447175"/>
      <w:bookmarkStart w:id="773" w:name="_Toc440632336"/>
      <w:bookmarkStart w:id="774" w:name="_Toc440875109"/>
      <w:bookmarkStart w:id="775" w:name="_Toc441131096"/>
      <w:bookmarkStart w:id="776" w:name="_Toc465774617"/>
      <w:bookmarkStart w:id="777" w:name="_Toc465848846"/>
      <w:bookmarkStart w:id="778" w:name="_Toc468875349"/>
      <w:bookmarkStart w:id="779" w:name="_Toc469488401"/>
      <w:bookmarkStart w:id="780" w:name="_Toc471894923"/>
      <w:bookmarkStart w:id="781" w:name="_Ref194833053"/>
      <w:bookmarkStart w:id="782" w:name="_Ref223496951"/>
      <w:bookmarkStart w:id="783" w:name="_Ref223496970"/>
      <w:r w:rsidRPr="003803A7">
        <w:rPr>
          <w:b w:val="0"/>
          <w:szCs w:val="24"/>
        </w:rPr>
        <w:t xml:space="preserve">Дополнительные требования к </w:t>
      </w:r>
      <w:r w:rsidR="00C3704B">
        <w:rPr>
          <w:b w:val="0"/>
          <w:szCs w:val="24"/>
        </w:rPr>
        <w:t>закупаемым услугам</w:t>
      </w:r>
      <w:r w:rsidR="003776BB" w:rsidRPr="003803A7">
        <w:rPr>
          <w:b w:val="0"/>
          <w:szCs w:val="24"/>
          <w:lang w:eastAsia="ru-RU"/>
        </w:rPr>
        <w:t>, изложены в Приложении №1 (Техническо</w:t>
      </w:r>
      <w:proofErr w:type="gramStart"/>
      <w:r w:rsidR="003776BB" w:rsidRPr="003803A7">
        <w:rPr>
          <w:b w:val="0"/>
          <w:szCs w:val="24"/>
          <w:lang w:eastAsia="ru-RU"/>
        </w:rPr>
        <w:t>м(</w:t>
      </w:r>
      <w:proofErr w:type="gramEnd"/>
      <w:r w:rsidR="003776BB" w:rsidRPr="003803A7">
        <w:rPr>
          <w:b w:val="0"/>
          <w:szCs w:val="24"/>
          <w:lang w:eastAsia="ru-RU"/>
        </w:rPr>
        <w:t>их) задании(</w:t>
      </w:r>
      <w:proofErr w:type="spellStart"/>
      <w:r w:rsidR="003776BB" w:rsidRPr="003803A7">
        <w:rPr>
          <w:b w:val="0"/>
          <w:szCs w:val="24"/>
          <w:lang w:eastAsia="ru-RU"/>
        </w:rPr>
        <w:t>ях</w:t>
      </w:r>
      <w:proofErr w:type="spellEnd"/>
      <w:r w:rsidR="003776BB" w:rsidRPr="003803A7">
        <w:rPr>
          <w:b w:val="0"/>
          <w:szCs w:val="24"/>
          <w:lang w:eastAsia="ru-RU"/>
        </w:rPr>
        <w:t>)) к настоящей Документации. При несоблюдении требований Техническог</w:t>
      </w:r>
      <w:proofErr w:type="gramStart"/>
      <w:r w:rsidR="003776BB" w:rsidRPr="003803A7">
        <w:rPr>
          <w:b w:val="0"/>
          <w:szCs w:val="24"/>
          <w:lang w:eastAsia="ru-RU"/>
        </w:rPr>
        <w:t>о(</w:t>
      </w:r>
      <w:proofErr w:type="gramEnd"/>
      <w:r w:rsidR="003776BB" w:rsidRPr="003803A7">
        <w:rPr>
          <w:b w:val="0"/>
          <w:szCs w:val="24"/>
          <w:lang w:eastAsia="ru-RU"/>
        </w:rPr>
        <w:t>их</w:t>
      </w:r>
      <w:r w:rsidR="003776BB" w:rsidRPr="003776BB">
        <w:rPr>
          <w:b w:val="0"/>
          <w:szCs w:val="24"/>
          <w:lang w:eastAsia="ru-RU"/>
        </w:rPr>
        <w:t>) задания(</w:t>
      </w:r>
      <w:proofErr w:type="spellStart"/>
      <w:r w:rsidR="003776BB" w:rsidRPr="003776BB">
        <w:rPr>
          <w:b w:val="0"/>
          <w:szCs w:val="24"/>
          <w:lang w:eastAsia="ru-RU"/>
        </w:rPr>
        <w:t>й</w:t>
      </w:r>
      <w:proofErr w:type="spellEnd"/>
      <w:r w:rsidR="003776BB" w:rsidRPr="003776BB">
        <w:rPr>
          <w:b w:val="0"/>
          <w:szCs w:val="24"/>
          <w:lang w:eastAsia="ru-RU"/>
        </w:rPr>
        <w:t xml:space="preserve">) </w:t>
      </w:r>
      <w:r w:rsidR="003776BB" w:rsidRPr="00AE1D21">
        <w:rPr>
          <w:b w:val="0"/>
          <w:szCs w:val="24"/>
          <w:lang w:eastAsia="ru-RU"/>
        </w:rPr>
        <w:t>Закупочная комиссия отклонит Заявку Участника</w:t>
      </w:r>
      <w:r w:rsidRPr="00AE1D21">
        <w:rPr>
          <w:b w:val="0"/>
          <w:szCs w:val="24"/>
        </w:rPr>
        <w:t>.</w:t>
      </w:r>
      <w:bookmarkEnd w:id="760"/>
      <w:bookmarkEnd w:id="761"/>
      <w:bookmarkEnd w:id="762"/>
      <w:bookmarkEnd w:id="763"/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  <w:bookmarkEnd w:id="776"/>
      <w:bookmarkEnd w:id="777"/>
      <w:bookmarkEnd w:id="778"/>
      <w:bookmarkEnd w:id="779"/>
      <w:bookmarkEnd w:id="780"/>
    </w:p>
    <w:p w:rsidR="007C47E3" w:rsidRPr="00AE1D21" w:rsidRDefault="007C47E3" w:rsidP="007C47E3">
      <w:pPr>
        <w:pStyle w:val="2"/>
        <w:ind w:left="1701" w:hanging="1134"/>
        <w:rPr>
          <w:b w:val="0"/>
        </w:rPr>
      </w:pPr>
      <w:bookmarkStart w:id="784" w:name="_Toc461808930"/>
      <w:bookmarkStart w:id="785" w:name="_Toc464120639"/>
      <w:bookmarkStart w:id="786" w:name="_Toc471894924"/>
      <w:bookmarkEnd w:id="733"/>
      <w:bookmarkEnd w:id="734"/>
      <w:bookmarkEnd w:id="781"/>
      <w:bookmarkEnd w:id="782"/>
      <w:bookmarkEnd w:id="783"/>
      <w:r w:rsidRPr="00AE1D21">
        <w:t>Альтернативные предложения</w:t>
      </w:r>
      <w:bookmarkStart w:id="787" w:name="_Ref56252639"/>
      <w:bookmarkEnd w:id="784"/>
      <w:bookmarkEnd w:id="785"/>
      <w:bookmarkEnd w:id="786"/>
    </w:p>
    <w:p w:rsidR="007C47E3" w:rsidRPr="00AE1D21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788" w:name="_Toc461808802"/>
      <w:bookmarkStart w:id="789" w:name="_Toc461808931"/>
      <w:bookmarkStart w:id="790" w:name="_Toc464120640"/>
      <w:bookmarkStart w:id="791" w:name="_Toc465774619"/>
      <w:bookmarkStart w:id="792" w:name="_Toc465848848"/>
      <w:bookmarkStart w:id="793" w:name="_Toc468875351"/>
      <w:bookmarkStart w:id="794" w:name="_Toc469488403"/>
      <w:bookmarkStart w:id="795" w:name="_Toc471894925"/>
      <w:r w:rsidRPr="00AE1D21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</w:p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796" w:name="_Ref440270602"/>
      <w:bookmarkStart w:id="797" w:name="_Toc471894926"/>
      <w:bookmarkEnd w:id="5"/>
      <w:bookmarkEnd w:id="712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796"/>
      <w:bookmarkEnd w:id="797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798" w:name="_Ref55336310"/>
      <w:bookmarkStart w:id="799" w:name="_Toc57314672"/>
      <w:bookmarkStart w:id="800" w:name="_Toc69728986"/>
      <w:bookmarkStart w:id="801" w:name="_Toc98253919"/>
      <w:bookmarkStart w:id="802" w:name="_Toc165173847"/>
      <w:bookmarkStart w:id="803" w:name="_Toc423423667"/>
      <w:bookmarkStart w:id="804" w:name="_Toc471894927"/>
      <w:r w:rsidRPr="00F647F7">
        <w:t xml:space="preserve">Письмо о подаче оферты </w:t>
      </w:r>
      <w:bookmarkStart w:id="805" w:name="_Ref22846535"/>
      <w:r w:rsidRPr="00F647F7">
        <w:t>(</w:t>
      </w:r>
      <w:bookmarkEnd w:id="805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798"/>
      <w:bookmarkEnd w:id="799"/>
      <w:bookmarkEnd w:id="800"/>
      <w:bookmarkEnd w:id="801"/>
      <w:bookmarkEnd w:id="802"/>
      <w:bookmarkEnd w:id="803"/>
      <w:bookmarkEnd w:id="804"/>
    </w:p>
    <w:p w:rsidR="004F4D80" w:rsidRPr="00C236C0" w:rsidRDefault="004F4D80" w:rsidP="004F4D80">
      <w:pPr>
        <w:pStyle w:val="3"/>
        <w:rPr>
          <w:szCs w:val="24"/>
        </w:rPr>
      </w:pPr>
      <w:bookmarkStart w:id="806" w:name="_Toc98253920"/>
      <w:bookmarkStart w:id="807" w:name="_Toc157248174"/>
      <w:bookmarkStart w:id="808" w:name="_Toc157496543"/>
      <w:bookmarkStart w:id="809" w:name="_Toc158206082"/>
      <w:bookmarkStart w:id="810" w:name="_Toc164057767"/>
      <w:bookmarkStart w:id="811" w:name="_Toc164137117"/>
      <w:bookmarkStart w:id="812" w:name="_Toc164161277"/>
      <w:bookmarkStart w:id="813" w:name="_Toc165173848"/>
      <w:bookmarkStart w:id="814" w:name="_Toc439170673"/>
      <w:bookmarkStart w:id="815" w:name="_Toc439172775"/>
      <w:bookmarkStart w:id="816" w:name="_Toc439173219"/>
      <w:bookmarkStart w:id="817" w:name="_Toc439238213"/>
      <w:bookmarkStart w:id="818" w:name="_Toc440361369"/>
      <w:bookmarkStart w:id="819" w:name="_Toc440376124"/>
      <w:bookmarkStart w:id="820" w:name="_Toc465774622"/>
      <w:bookmarkStart w:id="821" w:name="_Toc465848851"/>
      <w:bookmarkStart w:id="822" w:name="_Toc471894928"/>
      <w:r w:rsidRPr="00C236C0">
        <w:rPr>
          <w:szCs w:val="24"/>
        </w:rPr>
        <w:t>Форма письма о подаче оферты</w:t>
      </w:r>
      <w:bookmarkEnd w:id="806"/>
      <w:bookmarkEnd w:id="807"/>
      <w:bookmarkEnd w:id="808"/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823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опубликованное </w:t>
      </w:r>
      <w:proofErr w:type="gramStart"/>
      <w:r w:rsidRPr="00F647F7">
        <w:rPr>
          <w:sz w:val="24"/>
          <w:szCs w:val="24"/>
        </w:rPr>
        <w:t>в</w:t>
      </w:r>
      <w:proofErr w:type="gramEnd"/>
      <w:r w:rsidRPr="00F647F7">
        <w:rPr>
          <w:sz w:val="24"/>
          <w:szCs w:val="24"/>
        </w:rPr>
        <w:t xml:space="preserve"> [</w:t>
      </w:r>
      <w:r w:rsidRPr="00F647F7">
        <w:rPr>
          <w:rStyle w:val="aa"/>
          <w:sz w:val="24"/>
          <w:szCs w:val="24"/>
        </w:rPr>
        <w:t xml:space="preserve">указывается </w:t>
      </w:r>
      <w:proofErr w:type="gramStart"/>
      <w:r w:rsidRPr="00F647F7">
        <w:rPr>
          <w:rStyle w:val="aa"/>
          <w:sz w:val="24"/>
          <w:szCs w:val="24"/>
        </w:rPr>
        <w:t>дата</w:t>
      </w:r>
      <w:proofErr w:type="gramEnd"/>
      <w:r w:rsidRPr="00F647F7">
        <w:rPr>
          <w:rStyle w:val="aa"/>
          <w:sz w:val="24"/>
          <w:szCs w:val="24"/>
        </w:rPr>
        <w:t xml:space="preserve">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F647F7">
        <w:rPr>
          <w:sz w:val="24"/>
          <w:szCs w:val="24"/>
        </w:rPr>
        <w:t>зарегистрированное</w:t>
      </w:r>
      <w:proofErr w:type="gramEnd"/>
      <w:r w:rsidRPr="00F647F7">
        <w:rPr>
          <w:sz w:val="24"/>
          <w:szCs w:val="24"/>
        </w:rPr>
        <w:t xml:space="preserve">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руб.РФ.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795CFD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795CFD">
        <w:rPr>
          <w:sz w:val="24"/>
          <w:szCs w:val="24"/>
          <w:shd w:val="clear" w:color="auto" w:fill="FFFF99"/>
        </w:rPr>
        <w:t xml:space="preserve">В том числе с разбиением стоимости по филиалам </w:t>
      </w:r>
      <w:r>
        <w:rPr>
          <w:sz w:val="24"/>
          <w:szCs w:val="24"/>
          <w:shd w:val="clear" w:color="auto" w:fill="FFFF99"/>
        </w:rPr>
        <w:t>ПАО «МРСК Центра»</w:t>
      </w:r>
      <w:r w:rsidRPr="00795CFD">
        <w:rPr>
          <w:sz w:val="24"/>
          <w:szCs w:val="24"/>
          <w:shd w:val="clear" w:color="auto" w:fill="FFFF99"/>
        </w:rPr>
        <w:t>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47"/>
        <w:gridCol w:w="3497"/>
        <w:gridCol w:w="6216"/>
      </w:tblGrid>
      <w:tr w:rsidR="004F4D80" w:rsidRPr="00795CFD" w:rsidTr="004F4D80">
        <w:trPr>
          <w:trHeight w:val="546"/>
        </w:trPr>
        <w:tc>
          <w:tcPr>
            <w:tcW w:w="54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№</w:t>
            </w:r>
          </w:p>
          <w:p w:rsidR="004F4D80" w:rsidRPr="00D97AE7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proofErr w:type="spellStart"/>
            <w:proofErr w:type="gramStart"/>
            <w:r w:rsidRPr="00D97AE7">
              <w:rPr>
                <w:rStyle w:val="aa"/>
                <w:b w:val="0"/>
                <w:i w:val="0"/>
              </w:rPr>
              <w:t>п</w:t>
            </w:r>
            <w:proofErr w:type="spellEnd"/>
            <w:proofErr w:type="gramEnd"/>
            <w:r w:rsidRPr="00D97AE7">
              <w:rPr>
                <w:rStyle w:val="aa"/>
                <w:b w:val="0"/>
                <w:i w:val="0"/>
              </w:rPr>
              <w:t>/</w:t>
            </w:r>
            <w:proofErr w:type="spellStart"/>
            <w:r w:rsidRPr="00D97AE7">
              <w:rPr>
                <w:rStyle w:val="aa"/>
                <w:b w:val="0"/>
                <w:i w:val="0"/>
              </w:rPr>
              <w:t>п</w:t>
            </w:r>
            <w:proofErr w:type="spellEnd"/>
          </w:p>
        </w:tc>
        <w:tc>
          <w:tcPr>
            <w:tcW w:w="349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Н</w:t>
            </w:r>
            <w:r w:rsidRPr="00D97AE7">
              <w:rPr>
                <w:rStyle w:val="aa"/>
                <w:b w:val="0"/>
                <w:i w:val="0"/>
              </w:rPr>
              <w:t>аименование</w:t>
            </w:r>
          </w:p>
        </w:tc>
        <w:tc>
          <w:tcPr>
            <w:tcW w:w="6216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lastRenderedPageBreak/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F647F7" w:rsidRDefault="004F4D80" w:rsidP="004F4D80">
      <w:pPr>
        <w:spacing w:after="120" w:line="240" w:lineRule="auto"/>
        <w:rPr>
          <w:sz w:val="24"/>
          <w:szCs w:val="24"/>
        </w:rPr>
      </w:pPr>
      <w:r w:rsidRPr="00F647F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AE1D21" w:rsidRDefault="004F4D80" w:rsidP="004F4D80">
      <w:pPr>
        <w:spacing w:after="60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имеет правовой статус оферты и действует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F56BF5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1E3137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</w:t>
      </w:r>
      <w:proofErr w:type="gramStart"/>
      <w:r w:rsidRPr="00414CAF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414CAF">
        <w:rPr>
          <w:sz w:val="24"/>
          <w:szCs w:val="24"/>
        </w:rPr>
        <w:t xml:space="preserve"> в составе </w:t>
      </w:r>
      <w:r w:rsidRPr="001E3137">
        <w:rPr>
          <w:sz w:val="24"/>
          <w:szCs w:val="24"/>
        </w:rPr>
        <w:t xml:space="preserve">подаваемой Заявки Соглашение о неустойке </w:t>
      </w:r>
      <w:r w:rsidRPr="001E3137">
        <w:rPr>
          <w:bCs w:val="0"/>
          <w:sz w:val="24"/>
          <w:szCs w:val="24"/>
        </w:rPr>
        <w:t xml:space="preserve">по форме и в соответствии с инструкциями, </w:t>
      </w:r>
      <w:r w:rsidRPr="001E3137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1E3137">
        <w:rPr>
          <w:spacing w:val="-1"/>
          <w:sz w:val="24"/>
          <w:szCs w:val="24"/>
        </w:rPr>
        <w:t>,</w:t>
      </w:r>
      <w:r w:rsidR="005C0B25" w:rsidRPr="001E3137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1E3137">
        <w:rPr>
          <w:sz w:val="24"/>
          <w:szCs w:val="24"/>
        </w:rPr>
        <w:t xml:space="preserve"> в установленный в документации о закупке срок</w:t>
      </w:r>
      <w:r w:rsidRPr="001E3137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975C64">
        <w:rPr>
          <w:rStyle w:val="FTN-"/>
          <w:sz w:val="24"/>
          <w:szCs w:val="24"/>
        </w:rPr>
        <w:t xml:space="preserve"> </w:t>
      </w:r>
      <w:proofErr w:type="gramStart"/>
      <w:r w:rsidRPr="00975C64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 xml:space="preserve">обладает необходимыми профессиональными и техническими квалификационными </w:t>
      </w:r>
      <w:r w:rsidRPr="00414CAF">
        <w:rPr>
          <w:sz w:val="24"/>
          <w:szCs w:val="24"/>
        </w:rPr>
        <w:lastRenderedPageBreak/>
        <w:t>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414CAF">
        <w:rPr>
          <w:sz w:val="24"/>
          <w:szCs w:val="24"/>
        </w:rPr>
        <w:t xml:space="preserve">  ________________________(</w:t>
      </w:r>
      <w:proofErr w:type="gramStart"/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  <w:proofErr w:type="gramEnd"/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14CAF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824" w:name="_Toc98253921"/>
      <w:bookmarkStart w:id="825" w:name="_Toc157248175"/>
      <w:bookmarkStart w:id="826" w:name="_Toc157496544"/>
      <w:bookmarkStart w:id="827" w:name="_Toc158206083"/>
      <w:bookmarkStart w:id="828" w:name="_Toc164057768"/>
      <w:bookmarkStart w:id="829" w:name="_Toc164137118"/>
      <w:bookmarkStart w:id="830" w:name="_Toc164161278"/>
      <w:bookmarkStart w:id="831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832" w:name="_Toc439170674"/>
      <w:bookmarkStart w:id="833" w:name="_Toc439172776"/>
      <w:bookmarkStart w:id="834" w:name="_Toc439173220"/>
      <w:bookmarkStart w:id="835" w:name="_Toc439238214"/>
      <w:bookmarkStart w:id="836" w:name="_Toc439252762"/>
      <w:bookmarkStart w:id="837" w:name="_Toc439323736"/>
      <w:bookmarkStart w:id="838" w:name="_Toc440361370"/>
      <w:bookmarkStart w:id="839" w:name="_Toc440376125"/>
      <w:bookmarkStart w:id="840" w:name="_Toc440376252"/>
      <w:bookmarkStart w:id="841" w:name="_Toc440382510"/>
      <w:bookmarkStart w:id="842" w:name="_Toc440447180"/>
      <w:bookmarkStart w:id="843" w:name="_Toc440632341"/>
      <w:bookmarkStart w:id="844" w:name="_Toc440875113"/>
      <w:bookmarkStart w:id="845" w:name="_Toc441131100"/>
      <w:bookmarkStart w:id="846" w:name="_Toc465774623"/>
      <w:bookmarkStart w:id="847" w:name="_Toc465848852"/>
      <w:bookmarkStart w:id="848" w:name="_Toc471894929"/>
      <w:r w:rsidRPr="00C236C0">
        <w:rPr>
          <w:szCs w:val="24"/>
        </w:rPr>
        <w:lastRenderedPageBreak/>
        <w:t>Инструкции по заполнению</w:t>
      </w:r>
      <w:bookmarkEnd w:id="824"/>
      <w:bookmarkEnd w:id="825"/>
      <w:bookmarkEnd w:id="826"/>
      <w:bookmarkEnd w:id="827"/>
      <w:bookmarkEnd w:id="828"/>
      <w:bookmarkEnd w:id="829"/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bookmarkEnd w:id="847"/>
      <w:bookmarkEnd w:id="848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ХХХ ХХХ</w:t>
      </w:r>
      <w:proofErr w:type="gramStart"/>
      <w:r w:rsidR="004F4D80" w:rsidRPr="00F647F7">
        <w:rPr>
          <w:sz w:val="24"/>
          <w:szCs w:val="24"/>
        </w:rPr>
        <w:t>,Х</w:t>
      </w:r>
      <w:proofErr w:type="gramEnd"/>
      <w:r w:rsidR="004F4D80" w:rsidRPr="00F647F7">
        <w:rPr>
          <w:sz w:val="24"/>
          <w:szCs w:val="24"/>
        </w:rPr>
        <w:t xml:space="preserve">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9A6D40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9A6D40">
        <w:rPr>
          <w:sz w:val="24"/>
          <w:szCs w:val="24"/>
        </w:rPr>
      </w:r>
      <w:r w:rsidR="009A6D40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3.3.4</w:t>
      </w:r>
      <w:r w:rsidR="009A6D40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Pr="00492C8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9A6D40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9A6D40">
        <w:rPr>
          <w:sz w:val="24"/>
          <w:szCs w:val="24"/>
        </w:rPr>
      </w:r>
      <w:r w:rsidR="009A6D40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3.3.1.6</w:t>
      </w:r>
      <w:r w:rsidR="009A6D40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9A6D40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9A6D40">
        <w:rPr>
          <w:sz w:val="24"/>
          <w:szCs w:val="24"/>
        </w:rPr>
      </w:r>
      <w:r w:rsidR="009A6D40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3.3.1.7</w:t>
      </w:r>
      <w:r w:rsidR="009A6D40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849" w:name="_Ref55335821"/>
      <w:bookmarkStart w:id="850" w:name="_Ref55336345"/>
      <w:bookmarkStart w:id="851" w:name="_Toc57314674"/>
      <w:bookmarkStart w:id="852" w:name="_Toc69728988"/>
      <w:bookmarkStart w:id="853" w:name="_Toc98253922"/>
      <w:bookmarkStart w:id="854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855" w:name="_Ref440271964"/>
      <w:bookmarkStart w:id="856" w:name="_Toc440361371"/>
      <w:bookmarkStart w:id="857" w:name="_Toc440376126"/>
      <w:bookmarkStart w:id="858" w:name="_Toc471894930"/>
      <w:proofErr w:type="spellStart"/>
      <w:r>
        <w:rPr>
          <w:szCs w:val="24"/>
        </w:rPr>
        <w:lastRenderedPageBreak/>
        <w:t>Антикоррупционные</w:t>
      </w:r>
      <w:proofErr w:type="spellEnd"/>
      <w:r>
        <w:rPr>
          <w:szCs w:val="24"/>
        </w:rPr>
        <w:t xml:space="preserve"> обязательства (Форма 1.1).</w:t>
      </w:r>
      <w:bookmarkEnd w:id="855"/>
      <w:bookmarkEnd w:id="856"/>
      <w:bookmarkEnd w:id="857"/>
      <w:bookmarkEnd w:id="858"/>
    </w:p>
    <w:p w:rsidR="00920CB0" w:rsidRPr="009F5821" w:rsidRDefault="00920CB0" w:rsidP="00856CFC">
      <w:pPr>
        <w:pStyle w:val="3"/>
        <w:numPr>
          <w:ilvl w:val="3"/>
          <w:numId w:val="74"/>
        </w:numPr>
        <w:rPr>
          <w:szCs w:val="24"/>
        </w:rPr>
      </w:pPr>
      <w:bookmarkStart w:id="859" w:name="_Toc439238216"/>
      <w:bookmarkStart w:id="860" w:name="_Toc439252764"/>
      <w:bookmarkStart w:id="861" w:name="_Toc439323738"/>
      <w:bookmarkStart w:id="862" w:name="_Toc440361372"/>
      <w:bookmarkStart w:id="863" w:name="_Toc440376127"/>
      <w:bookmarkStart w:id="864" w:name="_Toc440376254"/>
      <w:bookmarkStart w:id="865" w:name="_Toc440382512"/>
      <w:bookmarkStart w:id="866" w:name="_Toc440447182"/>
      <w:bookmarkStart w:id="867" w:name="_Toc440632343"/>
      <w:bookmarkStart w:id="868" w:name="_Toc440875115"/>
      <w:bookmarkStart w:id="869" w:name="_Toc441131102"/>
      <w:bookmarkStart w:id="870" w:name="_Toc465774625"/>
      <w:bookmarkStart w:id="871" w:name="_Toc465848854"/>
      <w:bookmarkStart w:id="872" w:name="_Toc471894931"/>
      <w:r w:rsidRPr="009F5821">
        <w:rPr>
          <w:szCs w:val="24"/>
        </w:rPr>
        <w:t xml:space="preserve">Форма </w:t>
      </w:r>
      <w:proofErr w:type="spellStart"/>
      <w:r w:rsidRPr="009F5821">
        <w:rPr>
          <w:szCs w:val="24"/>
        </w:rPr>
        <w:t>Антикоррупционных</w:t>
      </w:r>
      <w:proofErr w:type="spellEnd"/>
      <w:r w:rsidRPr="009F5821">
        <w:rPr>
          <w:szCs w:val="24"/>
        </w:rPr>
        <w:t xml:space="preserve"> обязательств</w:t>
      </w:r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proofErr w:type="spellStart"/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proofErr w:type="spellEnd"/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proofErr w:type="spellStart"/>
      <w:r w:rsidRPr="00160223">
        <w:rPr>
          <w:color w:val="000000"/>
        </w:rPr>
        <w:t>Антикоррупционные</w:t>
      </w:r>
      <w:proofErr w:type="spellEnd"/>
      <w:r w:rsidRPr="00160223">
        <w:rPr>
          <w:color w:val="000000"/>
        </w:rPr>
        <w:t xml:space="preserve">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 по разработке и принятию мер по предупреждению и противодействию коррупции.</w:t>
      </w:r>
    </w:p>
    <w:p w:rsidR="00920CB0" w:rsidRPr="00160223" w:rsidRDefault="00920CB0" w:rsidP="00856CFC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Потенциальный участник (юридическое/физическое лицо, индивидуальный предприниматель) ______, именуемый в дальнейшем «Участник», в </w:t>
      </w:r>
      <w:proofErr w:type="spellStart"/>
      <w:r w:rsidRPr="00160223">
        <w:rPr>
          <w:color w:val="000000"/>
        </w:rPr>
        <w:t>лице______</w:t>
      </w:r>
      <w:proofErr w:type="spellEnd"/>
      <w:r w:rsidRPr="00160223">
        <w:rPr>
          <w:color w:val="000000"/>
        </w:rPr>
        <w:t>, действующего на основании ________, привлеченный в качестве участника ________________ (наименование закупочных процедур) для нужд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 xml:space="preserve">Ознакомлен с </w:t>
      </w:r>
      <w:proofErr w:type="spellStart"/>
      <w:r w:rsidRPr="00160223">
        <w:t>Антикоррупционной</w:t>
      </w:r>
      <w:proofErr w:type="spellEnd"/>
      <w:r w:rsidRPr="00160223">
        <w:t xml:space="preserve"> политикой ПАО «</w:t>
      </w:r>
      <w:proofErr w:type="spellStart"/>
      <w:r w:rsidRPr="00160223">
        <w:t>Россети</w:t>
      </w:r>
      <w:proofErr w:type="spellEnd"/>
      <w:r w:rsidRPr="00160223">
        <w:t>» и его ДЗО, утвержденной решением Совета директоров ПАО «</w:t>
      </w:r>
      <w:proofErr w:type="spellStart"/>
      <w:r w:rsidRPr="00160223">
        <w:t>Россети</w:t>
      </w:r>
      <w:proofErr w:type="spellEnd"/>
      <w:r w:rsidRPr="00160223">
        <w:t>»/</w:t>
      </w:r>
      <w:r w:rsidRPr="00160223">
        <w:rPr>
          <w:rFonts w:ascii="Calibri" w:hAnsi="Calibri"/>
        </w:rPr>
        <w:t xml:space="preserve"> </w:t>
      </w:r>
      <w:r w:rsidRPr="00160223">
        <w:t>ДЗО ПАО «</w:t>
      </w:r>
      <w:proofErr w:type="spellStart"/>
      <w:r w:rsidRPr="00160223">
        <w:t>Россети</w:t>
      </w:r>
      <w:proofErr w:type="spellEnd"/>
      <w:r w:rsidRPr="00160223">
        <w:t xml:space="preserve">» (протокол от 28.11.2014 №171) (далее - </w:t>
      </w:r>
      <w:proofErr w:type="spellStart"/>
      <w:r w:rsidRPr="00160223">
        <w:t>Антикоррупционная</w:t>
      </w:r>
      <w:proofErr w:type="spellEnd"/>
      <w:r w:rsidRPr="00160223">
        <w:t xml:space="preserve"> политика).</w:t>
      </w:r>
    </w:p>
    <w:p w:rsidR="00920CB0" w:rsidRPr="00160223" w:rsidRDefault="00920CB0" w:rsidP="00856CFC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proofErr w:type="gramStart"/>
      <w:r w:rsidRPr="00160223">
        <w:t>Согласен с принимаемыми в ПАО «</w:t>
      </w:r>
      <w:proofErr w:type="spellStart"/>
      <w:r w:rsidRPr="00160223">
        <w:t>Россети</w:t>
      </w:r>
      <w:proofErr w:type="spellEnd"/>
      <w:r w:rsidRPr="00160223">
        <w:t>»/ДЗО ПАО «</w:t>
      </w:r>
      <w:proofErr w:type="spellStart"/>
      <w:r w:rsidRPr="00160223">
        <w:t>Россети</w:t>
      </w:r>
      <w:proofErr w:type="spellEnd"/>
      <w:r w:rsidRPr="00160223">
        <w:t xml:space="preserve">» мерами, направленными на предупреждение и противодействие коррупции, включая </w:t>
      </w:r>
      <w:proofErr w:type="spellStart"/>
      <w:r w:rsidRPr="00160223">
        <w:t>Антикоррупционную</w:t>
      </w:r>
      <w:proofErr w:type="spellEnd"/>
      <w:r w:rsidRPr="00160223">
        <w:t xml:space="preserve">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160223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160223">
        <w:t>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 xml:space="preserve">, справка о кадровых ресурсах, информацию о наличии </w:t>
      </w:r>
      <w:proofErr w:type="spellStart"/>
      <w:r w:rsidRPr="00160223">
        <w:t>аффилированных</w:t>
      </w:r>
      <w:proofErr w:type="spellEnd"/>
      <w:r w:rsidRPr="00160223">
        <w:t xml:space="preserve"> и иных связей, пред/конфликта интересов с работниками Заказчика/Организатора закупки</w:t>
      </w:r>
      <w:proofErr w:type="gramEnd"/>
      <w:r w:rsidRPr="00160223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856CFC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Участник, а также его </w:t>
      </w:r>
      <w:proofErr w:type="spellStart"/>
      <w:r w:rsidRPr="00160223">
        <w:rPr>
          <w:color w:val="000000"/>
        </w:rPr>
        <w:t>аффилированные</w:t>
      </w:r>
      <w:proofErr w:type="spellEnd"/>
      <w:r w:rsidRPr="00160223">
        <w:rPr>
          <w:color w:val="000000"/>
        </w:rPr>
        <w:t xml:space="preserve">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</w:t>
      </w:r>
      <w:proofErr w:type="spellStart"/>
      <w:r w:rsidRPr="00160223">
        <w:rPr>
          <w:color w:val="000000"/>
        </w:rPr>
        <w:t>аффилированных</w:t>
      </w:r>
      <w:proofErr w:type="spellEnd"/>
      <w:r w:rsidRPr="00160223">
        <w:rPr>
          <w:color w:val="000000"/>
        </w:rPr>
        <w:t xml:space="preserve">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непредставление информации о наличии </w:t>
      </w:r>
      <w:proofErr w:type="spellStart"/>
      <w:r w:rsidRPr="00160223">
        <w:rPr>
          <w:color w:val="000000"/>
        </w:rPr>
        <w:t>аффилированных</w:t>
      </w:r>
      <w:proofErr w:type="spellEnd"/>
      <w:r w:rsidRPr="00160223">
        <w:rPr>
          <w:color w:val="000000"/>
        </w:rPr>
        <w:t xml:space="preserve"> и иных связей, </w:t>
      </w:r>
      <w:proofErr w:type="gramStart"/>
      <w:r w:rsidRPr="00160223">
        <w:rPr>
          <w:color w:val="000000"/>
        </w:rPr>
        <w:t>пред</w:t>
      </w:r>
      <w:proofErr w:type="gramEnd"/>
      <w:r w:rsidRPr="00160223">
        <w:rPr>
          <w:color w:val="000000"/>
        </w:rPr>
        <w:t>/</w:t>
      </w:r>
      <w:proofErr w:type="gramStart"/>
      <w:r w:rsidRPr="00160223">
        <w:rPr>
          <w:color w:val="000000"/>
        </w:rPr>
        <w:t>конфликта</w:t>
      </w:r>
      <w:proofErr w:type="gramEnd"/>
      <w:r w:rsidRPr="00160223">
        <w:rPr>
          <w:color w:val="000000"/>
        </w:rPr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160223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proofErr w:type="spellStart"/>
      <w:r w:rsidRPr="00160223">
        <w:t>тимулирование</w:t>
      </w:r>
      <w:proofErr w:type="spellEnd"/>
      <w:r w:rsidRPr="00160223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В случае возникновения у Участника оснований полагать, что произошли или могут произойти Запрещенные действия, указанные в п. 2 </w:t>
      </w:r>
      <w:proofErr w:type="spellStart"/>
      <w:r w:rsidRPr="00160223">
        <w:rPr>
          <w:color w:val="000000"/>
        </w:rPr>
        <w:t>Антикоррупционных</w:t>
      </w:r>
      <w:proofErr w:type="spellEnd"/>
      <w:r w:rsidRPr="00160223">
        <w:rPr>
          <w:color w:val="000000"/>
        </w:rPr>
        <w:t xml:space="preserve">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</w:t>
      </w:r>
      <w:proofErr w:type="spellStart"/>
      <w:r w:rsidRPr="00160223">
        <w:rPr>
          <w:color w:val="000000"/>
        </w:rPr>
        <w:t>Антикоррупционных</w:t>
      </w:r>
      <w:proofErr w:type="spellEnd"/>
      <w:r w:rsidRPr="00160223">
        <w:rPr>
          <w:color w:val="000000"/>
        </w:rPr>
        <w:t xml:space="preserve">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7C47E3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proofErr w:type="gramStart"/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1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</w:t>
      </w:r>
      <w:proofErr w:type="spellStart"/>
      <w:r w:rsidRPr="00AE1D21">
        <w:rPr>
          <w:i/>
          <w:sz w:val="24"/>
          <w:szCs w:val="24"/>
        </w:rPr>
        <w:t>веб-сайте</w:t>
      </w:r>
      <w:proofErr w:type="spellEnd"/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42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43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873" w:name="_Toc423423668"/>
      <w:bookmarkStart w:id="874" w:name="_Ref440271072"/>
      <w:bookmarkStart w:id="875" w:name="_Ref440273986"/>
      <w:bookmarkStart w:id="876" w:name="_Ref440274337"/>
      <w:bookmarkStart w:id="877" w:name="_Ref440274913"/>
      <w:bookmarkStart w:id="878" w:name="_Ref440284918"/>
      <w:bookmarkStart w:id="879" w:name="_Toc471894932"/>
      <w:r>
        <w:lastRenderedPageBreak/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849"/>
      <w:bookmarkEnd w:id="850"/>
      <w:bookmarkEnd w:id="851"/>
      <w:bookmarkEnd w:id="852"/>
      <w:bookmarkEnd w:id="853"/>
      <w:bookmarkEnd w:id="854"/>
      <w:bookmarkEnd w:id="873"/>
      <w:bookmarkEnd w:id="874"/>
      <w:bookmarkEnd w:id="875"/>
      <w:bookmarkEnd w:id="876"/>
      <w:bookmarkEnd w:id="877"/>
      <w:bookmarkEnd w:id="878"/>
      <w:bookmarkEnd w:id="879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880" w:name="_Toc98253923"/>
      <w:bookmarkStart w:id="881" w:name="_Toc157248177"/>
      <w:bookmarkStart w:id="882" w:name="_Toc157496546"/>
      <w:bookmarkStart w:id="883" w:name="_Toc158206085"/>
      <w:bookmarkStart w:id="884" w:name="_Toc164057770"/>
      <w:bookmarkStart w:id="885" w:name="_Toc164137120"/>
      <w:bookmarkStart w:id="886" w:name="_Toc164161280"/>
      <w:bookmarkStart w:id="887" w:name="_Toc165173851"/>
      <w:bookmarkStart w:id="888" w:name="_Ref264038986"/>
      <w:bookmarkStart w:id="889" w:name="_Ref264359294"/>
      <w:bookmarkStart w:id="890" w:name="_Toc439170676"/>
      <w:bookmarkStart w:id="891" w:name="_Toc439172778"/>
      <w:bookmarkStart w:id="892" w:name="_Toc439173222"/>
      <w:bookmarkStart w:id="893" w:name="_Toc439238218"/>
      <w:bookmarkStart w:id="894" w:name="_Toc439252766"/>
      <w:bookmarkStart w:id="895" w:name="_Toc439323740"/>
      <w:bookmarkStart w:id="896" w:name="_Toc440361374"/>
      <w:bookmarkStart w:id="897" w:name="_Toc440376129"/>
      <w:bookmarkStart w:id="898" w:name="_Toc440376256"/>
      <w:bookmarkStart w:id="899" w:name="_Toc440382514"/>
      <w:bookmarkStart w:id="900" w:name="_Toc440447184"/>
      <w:bookmarkStart w:id="901" w:name="_Toc440632345"/>
      <w:bookmarkStart w:id="902" w:name="_Toc440875117"/>
      <w:bookmarkStart w:id="903" w:name="_Toc441131104"/>
      <w:bookmarkStart w:id="904" w:name="_Toc465774627"/>
      <w:bookmarkStart w:id="905" w:name="_Toc465848856"/>
      <w:bookmarkStart w:id="906" w:name="_Toc468875359"/>
      <w:bookmarkStart w:id="907" w:name="_Toc469488411"/>
      <w:bookmarkStart w:id="908" w:name="_Toc471894933"/>
      <w:r w:rsidRPr="00C236C0">
        <w:rPr>
          <w:szCs w:val="24"/>
        </w:rPr>
        <w:t xml:space="preserve">Форма </w:t>
      </w:r>
      <w:bookmarkEnd w:id="880"/>
      <w:bookmarkEnd w:id="881"/>
      <w:bookmarkEnd w:id="882"/>
      <w:bookmarkEnd w:id="883"/>
      <w:bookmarkEnd w:id="884"/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r w:rsidR="00492C8B">
        <w:rPr>
          <w:szCs w:val="24"/>
        </w:rPr>
        <w:t>Сводной таблицы стоимости</w:t>
      </w:r>
      <w:bookmarkEnd w:id="894"/>
      <w:bookmarkEnd w:id="895"/>
      <w:bookmarkEnd w:id="896"/>
      <w:bookmarkEnd w:id="897"/>
      <w:bookmarkEnd w:id="898"/>
      <w:bookmarkEnd w:id="899"/>
      <w:bookmarkEnd w:id="900"/>
      <w:bookmarkEnd w:id="901"/>
      <w:bookmarkEnd w:id="902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903"/>
      <w:bookmarkEnd w:id="904"/>
      <w:bookmarkEnd w:id="905"/>
      <w:bookmarkEnd w:id="906"/>
      <w:bookmarkEnd w:id="907"/>
      <w:bookmarkEnd w:id="90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F4D80" w:rsidRPr="00F647F7" w:rsidRDefault="004F4D80" w:rsidP="004F4D80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78"/>
        <w:gridCol w:w="4384"/>
        <w:gridCol w:w="992"/>
        <w:gridCol w:w="992"/>
        <w:gridCol w:w="2693"/>
        <w:gridCol w:w="2268"/>
        <w:gridCol w:w="3544"/>
      </w:tblGrid>
      <w:tr w:rsidR="00DB1BF4" w:rsidRPr="00843BBD" w:rsidTr="00DB1BF4">
        <w:trPr>
          <w:cantSplit/>
          <w:trHeight w:val="522"/>
        </w:trPr>
        <w:tc>
          <w:tcPr>
            <w:tcW w:w="154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DB1BF4" w:rsidRPr="00843BBD" w:rsidRDefault="00DB1BF4" w:rsidP="005347FA">
            <w:pPr>
              <w:pStyle w:val="aff0"/>
              <w:spacing w:before="0" w:after="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DB1BF4" w:rsidRPr="00843BBD" w:rsidTr="00BA41D1">
        <w:trPr>
          <w:trHeight w:val="944"/>
        </w:trPr>
        <w:tc>
          <w:tcPr>
            <w:tcW w:w="578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843BBD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843BBD">
              <w:rPr>
                <w:sz w:val="24"/>
                <w:szCs w:val="24"/>
              </w:rPr>
              <w:t>/</w:t>
            </w:r>
            <w:proofErr w:type="spellStart"/>
            <w:r w:rsidRPr="00843BBD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Вид услуг</w:t>
            </w: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 xml:space="preserve">Ед. </w:t>
            </w:r>
            <w:proofErr w:type="spellStart"/>
            <w:r w:rsidRPr="00843BBD">
              <w:rPr>
                <w:sz w:val="24"/>
                <w:szCs w:val="24"/>
              </w:rPr>
              <w:t>изм</w:t>
            </w:r>
            <w:proofErr w:type="spellEnd"/>
            <w:r w:rsidRPr="00843BBD"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Кол-во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Единичная расценка, руб. (без НДС)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Общая стоимость, руб. (без НДС)</w:t>
            </w: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Примечания</w:t>
            </w:r>
          </w:p>
        </w:tc>
      </w:tr>
      <w:tr w:rsidR="00DB1BF4" w:rsidRPr="00843BBD" w:rsidTr="00DB1BF4">
        <w:trPr>
          <w:trHeight w:val="284"/>
        </w:trPr>
        <w:tc>
          <w:tcPr>
            <w:tcW w:w="15451" w:type="dxa"/>
            <w:gridSpan w:val="7"/>
          </w:tcPr>
          <w:p w:rsidR="00DB1BF4" w:rsidRPr="00843BBD" w:rsidRDefault="00DB1BF4" w:rsidP="00856CFC">
            <w:pPr>
              <w:pStyle w:val="aff1"/>
              <w:numPr>
                <w:ilvl w:val="0"/>
                <w:numId w:val="85"/>
              </w:numPr>
              <w:tabs>
                <w:tab w:val="left" w:pos="-1951"/>
              </w:tabs>
              <w:suppressAutoHyphens w:val="0"/>
              <w:spacing w:before="0" w:after="0"/>
              <w:rPr>
                <w:color w:val="000000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15451" w:type="dxa"/>
            <w:gridSpan w:val="7"/>
          </w:tcPr>
          <w:p w:rsidR="00DB1BF4" w:rsidRPr="00843BBD" w:rsidRDefault="00DB1BF4" w:rsidP="00856CFC">
            <w:pPr>
              <w:pStyle w:val="aff1"/>
              <w:numPr>
                <w:ilvl w:val="0"/>
                <w:numId w:val="85"/>
              </w:numPr>
              <w:suppressAutoHyphens w:val="0"/>
              <w:spacing w:before="0" w:after="0"/>
              <w:rPr>
                <w:color w:val="000000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504"/>
        </w:trPr>
        <w:tc>
          <w:tcPr>
            <w:tcW w:w="578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lastRenderedPageBreak/>
              <w:t>…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proofErr w:type="spellStart"/>
            <w:r w:rsidRPr="00843BBD">
              <w:rPr>
                <w:b/>
                <w:color w:val="000000"/>
                <w:szCs w:val="24"/>
              </w:rPr>
              <w:t>х</w:t>
            </w:r>
            <w:proofErr w:type="spellEnd"/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proofErr w:type="spellStart"/>
            <w:r w:rsidRPr="00843BBD">
              <w:rPr>
                <w:b/>
                <w:color w:val="000000"/>
                <w:szCs w:val="24"/>
              </w:rPr>
              <w:t>х</w:t>
            </w:r>
            <w:proofErr w:type="spellEnd"/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proofErr w:type="spellStart"/>
            <w:r w:rsidRPr="00843BBD">
              <w:rPr>
                <w:b/>
                <w:color w:val="000000"/>
                <w:szCs w:val="24"/>
              </w:rPr>
              <w:t>х</w:t>
            </w:r>
            <w:proofErr w:type="spellEnd"/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909" w:name="_Toc176765534"/>
      <w:bookmarkStart w:id="910" w:name="_Toc198979983"/>
      <w:bookmarkStart w:id="911" w:name="_Toc217466315"/>
      <w:bookmarkStart w:id="912" w:name="_Toc217702856"/>
      <w:bookmarkStart w:id="913" w:name="_Toc233601974"/>
      <w:bookmarkStart w:id="914" w:name="_Toc263343460"/>
      <w:r w:rsidRPr="00F647F7">
        <w:rPr>
          <w:b w:val="0"/>
          <w:szCs w:val="24"/>
        </w:rPr>
        <w:br w:type="page"/>
      </w:r>
      <w:bookmarkStart w:id="915" w:name="_Toc439170677"/>
      <w:bookmarkStart w:id="916" w:name="_Toc439172779"/>
      <w:bookmarkStart w:id="917" w:name="_Toc439173223"/>
      <w:bookmarkStart w:id="918" w:name="_Toc439238219"/>
      <w:bookmarkStart w:id="919" w:name="_Toc439252767"/>
      <w:bookmarkStart w:id="920" w:name="_Toc439323741"/>
      <w:bookmarkStart w:id="921" w:name="_Toc440361375"/>
      <w:bookmarkStart w:id="922" w:name="_Toc440376130"/>
      <w:bookmarkStart w:id="923" w:name="_Toc440376257"/>
      <w:bookmarkStart w:id="924" w:name="_Toc440382515"/>
      <w:bookmarkStart w:id="925" w:name="_Toc440447185"/>
      <w:bookmarkStart w:id="926" w:name="_Toc440632346"/>
      <w:bookmarkStart w:id="927" w:name="_Toc440875118"/>
      <w:bookmarkStart w:id="928" w:name="_Toc441131105"/>
      <w:bookmarkStart w:id="929" w:name="_Toc465774628"/>
      <w:bookmarkStart w:id="930" w:name="_Toc465848857"/>
      <w:bookmarkStart w:id="931" w:name="_Toc468875360"/>
      <w:bookmarkStart w:id="932" w:name="_Toc469488412"/>
      <w:bookmarkStart w:id="933" w:name="_Toc471894934"/>
      <w:r w:rsidRPr="00C236C0">
        <w:rPr>
          <w:szCs w:val="24"/>
        </w:rPr>
        <w:lastRenderedPageBreak/>
        <w:t>Инструкции по заполнению</w:t>
      </w:r>
      <w:bookmarkEnd w:id="909"/>
      <w:bookmarkEnd w:id="910"/>
      <w:bookmarkEnd w:id="911"/>
      <w:bookmarkEnd w:id="912"/>
      <w:bookmarkEnd w:id="913"/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  <w:bookmarkEnd w:id="930"/>
      <w:bookmarkEnd w:id="931"/>
      <w:bookmarkEnd w:id="932"/>
      <w:bookmarkEnd w:id="933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C83252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9A6D40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9A6D40">
        <w:rPr>
          <w:bCs w:val="0"/>
          <w:sz w:val="24"/>
          <w:szCs w:val="24"/>
        </w:rPr>
      </w:r>
      <w:r w:rsidR="009A6D40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5.3</w:t>
      </w:r>
      <w:r w:rsidR="009A6D40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объем услуг в указанных единицах измерения, единичная расценка и общая стоимость оказания услуг, полученная путем умножения объема </w:t>
      </w:r>
      <w:r w:rsidR="00DB05D8">
        <w:rPr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на единичную расценку. Также могут быть приведены примечания и комментарии</w:t>
      </w:r>
      <w:r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</w:t>
      </w:r>
      <w:proofErr w:type="spellStart"/>
      <w:r w:rsidRPr="00C6085D">
        <w:rPr>
          <w:sz w:val="24"/>
          <w:szCs w:val="24"/>
        </w:rPr>
        <w:t>XXX</w:t>
      </w:r>
      <w:proofErr w:type="spellEnd"/>
      <w:r w:rsidRPr="00C6085D">
        <w:rPr>
          <w:sz w:val="24"/>
          <w:szCs w:val="24"/>
        </w:rPr>
        <w:t xml:space="preserve">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BA41D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Арифметические ошибки в </w:t>
      </w:r>
      <w:r w:rsidR="00492C8B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92C8B" w:rsidRPr="008E5EA3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 xml:space="preserve">могут быть причиной отклонения </w:t>
      </w:r>
      <w:r w:rsidR="00C236C0">
        <w:rPr>
          <w:sz w:val="24"/>
          <w:szCs w:val="24"/>
        </w:rPr>
        <w:t>Заявки</w:t>
      </w:r>
      <w:r w:rsidRPr="008E5EA3">
        <w:rPr>
          <w:sz w:val="24"/>
          <w:szCs w:val="24"/>
        </w:rPr>
        <w:t xml:space="preserve"> </w:t>
      </w:r>
      <w:r w:rsidR="00C236C0"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>а</w:t>
      </w:r>
      <w:r w:rsidRPr="00B86686">
        <w:rPr>
          <w:sz w:val="24"/>
          <w:szCs w:val="24"/>
        </w:rPr>
        <w:t>.</w:t>
      </w: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934" w:name="_Ref86826666"/>
      <w:bookmarkStart w:id="935" w:name="_Toc90385112"/>
      <w:bookmarkStart w:id="936" w:name="_Toc98253925"/>
      <w:bookmarkStart w:id="937" w:name="_Toc165173853"/>
      <w:bookmarkStart w:id="938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939" w:name="_Ref440537086"/>
      <w:bookmarkStart w:id="940" w:name="_Toc471894935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934"/>
      <w:bookmarkEnd w:id="935"/>
      <w:bookmarkEnd w:id="936"/>
      <w:bookmarkEnd w:id="937"/>
      <w:bookmarkEnd w:id="938"/>
      <w:bookmarkEnd w:id="939"/>
      <w:bookmarkEnd w:id="940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941" w:name="_Toc90385113"/>
      <w:bookmarkStart w:id="942" w:name="_Toc98253926"/>
      <w:bookmarkStart w:id="943" w:name="_Toc157248180"/>
      <w:bookmarkStart w:id="944" w:name="_Toc157496549"/>
      <w:bookmarkStart w:id="945" w:name="_Toc158206088"/>
      <w:bookmarkStart w:id="946" w:name="_Toc164057773"/>
      <w:bookmarkStart w:id="947" w:name="_Toc164137123"/>
      <w:bookmarkStart w:id="948" w:name="_Toc164161283"/>
      <w:bookmarkStart w:id="949" w:name="_Toc165173854"/>
      <w:bookmarkStart w:id="950" w:name="_Ref193690005"/>
      <w:bookmarkStart w:id="951" w:name="_Toc439170679"/>
      <w:bookmarkStart w:id="952" w:name="_Toc439172781"/>
      <w:bookmarkStart w:id="953" w:name="_Toc439173225"/>
      <w:bookmarkStart w:id="954" w:name="_Toc439238221"/>
      <w:bookmarkStart w:id="955" w:name="_Toc439252769"/>
      <w:bookmarkStart w:id="956" w:name="_Toc439323743"/>
      <w:bookmarkStart w:id="957" w:name="_Toc440361377"/>
      <w:bookmarkStart w:id="958" w:name="_Toc440376132"/>
      <w:bookmarkStart w:id="959" w:name="_Toc440376259"/>
      <w:bookmarkStart w:id="960" w:name="_Toc440382517"/>
      <w:bookmarkStart w:id="961" w:name="_Toc440447187"/>
      <w:bookmarkStart w:id="962" w:name="_Toc440632348"/>
      <w:bookmarkStart w:id="963" w:name="_Toc440875120"/>
      <w:bookmarkStart w:id="964" w:name="_Toc441131107"/>
      <w:bookmarkStart w:id="965" w:name="_Toc465774630"/>
      <w:bookmarkStart w:id="966" w:name="_Toc465848859"/>
      <w:bookmarkStart w:id="967" w:name="_Toc468875362"/>
      <w:bookmarkStart w:id="968" w:name="_Toc469488414"/>
      <w:bookmarkStart w:id="969" w:name="_Toc471894936"/>
      <w:r w:rsidRPr="00C236C0">
        <w:rPr>
          <w:szCs w:val="24"/>
        </w:rPr>
        <w:t xml:space="preserve">Форма </w:t>
      </w:r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r w:rsidRPr="00C236C0">
        <w:rPr>
          <w:szCs w:val="24"/>
        </w:rPr>
        <w:t>технического предложения</w:t>
      </w:r>
      <w:bookmarkEnd w:id="951"/>
      <w:bookmarkEnd w:id="952"/>
      <w:bookmarkEnd w:id="953"/>
      <w:bookmarkEnd w:id="954"/>
      <w:bookmarkEnd w:id="955"/>
      <w:bookmarkEnd w:id="956"/>
      <w:bookmarkEnd w:id="957"/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970" w:name="_Ref55335818"/>
      <w:bookmarkStart w:id="971" w:name="_Ref55336334"/>
      <w:bookmarkStart w:id="972" w:name="_Toc57314673"/>
      <w:bookmarkStart w:id="973" w:name="_Toc69728987"/>
      <w:bookmarkStart w:id="974" w:name="_Toc98253928"/>
      <w:bookmarkStart w:id="975" w:name="_Toc165173856"/>
      <w:bookmarkStart w:id="976" w:name="_Ref194749150"/>
      <w:bookmarkStart w:id="977" w:name="_Ref194750368"/>
      <w:bookmarkStart w:id="978" w:name="_Ref89649494"/>
      <w:bookmarkStart w:id="979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</w:t>
      </w:r>
      <w:r w:rsidR="00DB05D8">
        <w:rPr>
          <w:i/>
          <w:color w:val="000000"/>
        </w:rPr>
        <w:t>оказа</w:t>
      </w:r>
      <w:r w:rsidRPr="00843BBD">
        <w:rPr>
          <w:i/>
          <w:color w:val="000000"/>
        </w:rPr>
        <w:t>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proofErr w:type="gramStart"/>
      <w:r w:rsidRPr="00843BBD">
        <w:rPr>
          <w:i/>
          <w:color w:val="000000"/>
        </w:rPr>
        <w:t xml:space="preserve">В случае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9A6D40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9A6D40">
        <w:rPr>
          <w:i/>
          <w:color w:val="000000"/>
        </w:rPr>
      </w:r>
      <w:r w:rsidR="009A6D40">
        <w:rPr>
          <w:i/>
          <w:color w:val="000000"/>
        </w:rPr>
        <w:fldChar w:fldCharType="separate"/>
      </w:r>
      <w:r w:rsidR="00093638">
        <w:rPr>
          <w:i/>
          <w:color w:val="000000"/>
        </w:rPr>
        <w:t>4</w:t>
      </w:r>
      <w:r w:rsidR="009A6D40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  <w:proofErr w:type="gramEnd"/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8B2818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8B2818">
              <w:rPr>
                <w:sz w:val="24"/>
                <w:szCs w:val="24"/>
              </w:rPr>
              <w:t>/</w:t>
            </w:r>
            <w:proofErr w:type="spellStart"/>
            <w:r w:rsidRPr="008B2818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</w:t>
      </w:r>
      <w:proofErr w:type="gramStart"/>
      <w:r w:rsidRPr="00843BBD">
        <w:rPr>
          <w:i/>
          <w:color w:val="000000"/>
        </w:rPr>
        <w:t>задание</w:t>
      </w:r>
      <w:proofErr w:type="gramEnd"/>
      <w:r w:rsidRPr="00843BBD">
        <w:rPr>
          <w:i/>
          <w:color w:val="000000"/>
        </w:rPr>
        <w:t xml:space="preserve"> на оказание услуг в соответствии с требованиями раздела </w:t>
      </w:r>
      <w:r w:rsidR="009A6D40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9A6D40">
        <w:rPr>
          <w:i/>
          <w:color w:val="000000"/>
        </w:rPr>
      </w:r>
      <w:r w:rsidR="009A6D40">
        <w:rPr>
          <w:i/>
          <w:color w:val="000000"/>
        </w:rPr>
        <w:fldChar w:fldCharType="separate"/>
      </w:r>
      <w:r w:rsidR="00093638">
        <w:rPr>
          <w:i/>
          <w:color w:val="000000"/>
        </w:rPr>
        <w:t>4</w:t>
      </w:r>
      <w:r w:rsidR="009A6D40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 xml:space="preserve">(фамилия, имя, отчество </w:t>
      </w:r>
      <w:proofErr w:type="gramStart"/>
      <w:r w:rsidRPr="00843BBD">
        <w:rPr>
          <w:vertAlign w:val="superscript"/>
        </w:rPr>
        <w:t>подписавшего</w:t>
      </w:r>
      <w:proofErr w:type="gramEnd"/>
      <w:r w:rsidRPr="00843BBD">
        <w:rPr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980" w:name="_Toc176765537"/>
      <w:bookmarkStart w:id="981" w:name="_Toc198979986"/>
      <w:bookmarkStart w:id="982" w:name="_Toc217466321"/>
      <w:bookmarkStart w:id="983" w:name="_Toc217702859"/>
      <w:bookmarkStart w:id="984" w:name="_Toc233601977"/>
      <w:bookmarkStart w:id="985" w:name="_Toc263343463"/>
      <w:bookmarkStart w:id="986" w:name="_Toc439170680"/>
      <w:bookmarkStart w:id="987" w:name="_Toc439172782"/>
      <w:bookmarkStart w:id="988" w:name="_Toc439173226"/>
      <w:bookmarkStart w:id="989" w:name="_Toc439238222"/>
      <w:bookmarkStart w:id="990" w:name="_Toc439252770"/>
      <w:bookmarkStart w:id="991" w:name="_Toc439323744"/>
      <w:bookmarkStart w:id="992" w:name="_Toc440361378"/>
      <w:bookmarkStart w:id="993" w:name="_Toc440376133"/>
      <w:bookmarkStart w:id="994" w:name="_Toc440376260"/>
      <w:bookmarkStart w:id="995" w:name="_Toc440382518"/>
      <w:bookmarkStart w:id="996" w:name="_Toc440447188"/>
      <w:bookmarkStart w:id="997" w:name="_Toc440632349"/>
      <w:bookmarkStart w:id="998" w:name="_Toc440875121"/>
      <w:bookmarkStart w:id="999" w:name="_Toc441131108"/>
      <w:bookmarkStart w:id="1000" w:name="_Toc465774631"/>
      <w:bookmarkStart w:id="1001" w:name="_Toc465848860"/>
      <w:bookmarkStart w:id="1002" w:name="_Toc468875363"/>
      <w:bookmarkStart w:id="1003" w:name="_Toc469488415"/>
      <w:bookmarkStart w:id="1004" w:name="_Toc471894937"/>
      <w:r w:rsidRPr="00C236C0">
        <w:rPr>
          <w:szCs w:val="24"/>
        </w:rPr>
        <w:lastRenderedPageBreak/>
        <w:t>Инструкции по заполнению</w:t>
      </w:r>
      <w:bookmarkEnd w:id="980"/>
      <w:bookmarkEnd w:id="981"/>
      <w:bookmarkEnd w:id="982"/>
      <w:bookmarkEnd w:id="983"/>
      <w:bookmarkEnd w:id="984"/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bookmarkEnd w:id="1000"/>
      <w:bookmarkEnd w:id="1001"/>
      <w:bookmarkEnd w:id="1002"/>
      <w:bookmarkEnd w:id="1003"/>
      <w:bookmarkEnd w:id="1004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9A6D40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9A6D40">
        <w:rPr>
          <w:bCs w:val="0"/>
          <w:sz w:val="24"/>
          <w:szCs w:val="24"/>
        </w:rPr>
      </w:r>
      <w:r w:rsidR="009A6D40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5.1</w:t>
      </w:r>
      <w:r w:rsidR="009A6D40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AE1D21" w:rsidRDefault="00EA3F6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005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06" w:name="_Toc423423670"/>
      <w:bookmarkStart w:id="1007" w:name="_Ref440271036"/>
      <w:bookmarkStart w:id="1008" w:name="_Ref440274366"/>
      <w:bookmarkStart w:id="1009" w:name="_Ref440274902"/>
      <w:bookmarkStart w:id="1010" w:name="_Ref440284947"/>
      <w:bookmarkStart w:id="1011" w:name="_Ref440361140"/>
      <w:bookmarkStart w:id="1012" w:name="_Toc471894938"/>
      <w:r w:rsidRPr="00F647F7">
        <w:lastRenderedPageBreak/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1005"/>
      <w:bookmarkEnd w:id="1006"/>
      <w:bookmarkEnd w:id="1007"/>
      <w:bookmarkEnd w:id="1008"/>
      <w:bookmarkEnd w:id="1009"/>
      <w:bookmarkEnd w:id="1010"/>
      <w:bookmarkEnd w:id="1011"/>
      <w:bookmarkEnd w:id="1012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13" w:name="_Toc98253929"/>
      <w:bookmarkStart w:id="1014" w:name="_Toc157248183"/>
      <w:bookmarkStart w:id="1015" w:name="_Toc157496552"/>
      <w:bookmarkStart w:id="1016" w:name="_Toc158206091"/>
      <w:bookmarkStart w:id="1017" w:name="_Toc164057776"/>
      <w:bookmarkStart w:id="1018" w:name="_Toc164137126"/>
      <w:bookmarkStart w:id="1019" w:name="_Toc164161286"/>
      <w:bookmarkStart w:id="1020" w:name="_Toc165173857"/>
      <w:bookmarkStart w:id="1021" w:name="_Toc439170682"/>
      <w:bookmarkStart w:id="1022" w:name="_Toc439172784"/>
      <w:bookmarkStart w:id="1023" w:name="_Toc439173228"/>
      <w:bookmarkStart w:id="1024" w:name="_Toc439238224"/>
      <w:bookmarkStart w:id="1025" w:name="_Toc439252772"/>
      <w:bookmarkStart w:id="1026" w:name="_Toc439323746"/>
      <w:bookmarkStart w:id="1027" w:name="_Toc440361380"/>
      <w:bookmarkStart w:id="1028" w:name="_Toc440376135"/>
      <w:bookmarkStart w:id="1029" w:name="_Toc440376262"/>
      <w:bookmarkStart w:id="1030" w:name="_Toc440382520"/>
      <w:bookmarkStart w:id="1031" w:name="_Toc440447190"/>
      <w:bookmarkStart w:id="1032" w:name="_Toc440632351"/>
      <w:bookmarkStart w:id="1033" w:name="_Toc440875123"/>
      <w:bookmarkStart w:id="1034" w:name="_Toc441131110"/>
      <w:bookmarkStart w:id="1035" w:name="_Toc465774633"/>
      <w:bookmarkStart w:id="1036" w:name="_Toc465848862"/>
      <w:bookmarkStart w:id="1037" w:name="_Toc468875365"/>
      <w:bookmarkStart w:id="1038" w:name="_Toc469488417"/>
      <w:bookmarkStart w:id="1039" w:name="_Toc471894939"/>
      <w:r w:rsidRPr="009F5821">
        <w:rPr>
          <w:szCs w:val="24"/>
        </w:rPr>
        <w:t xml:space="preserve">Форма </w:t>
      </w:r>
      <w:bookmarkEnd w:id="1013"/>
      <w:r w:rsidRPr="009F5821">
        <w:rPr>
          <w:szCs w:val="24"/>
        </w:rPr>
        <w:t xml:space="preserve">графика </w:t>
      </w:r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r w:rsidR="009469A6" w:rsidRPr="009F5821">
        <w:rPr>
          <w:szCs w:val="24"/>
        </w:rPr>
        <w:t>оказания услуг</w:t>
      </w:r>
      <w:bookmarkEnd w:id="1027"/>
      <w:bookmarkEnd w:id="1028"/>
      <w:bookmarkEnd w:id="1029"/>
      <w:bookmarkEnd w:id="1030"/>
      <w:bookmarkEnd w:id="1031"/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proofErr w:type="spellStart"/>
            <w:proofErr w:type="gramStart"/>
            <w:r w:rsidRPr="00656D93">
              <w:t>п</w:t>
            </w:r>
            <w:proofErr w:type="spellEnd"/>
            <w:proofErr w:type="gramEnd"/>
            <w:r w:rsidRPr="00656D93">
              <w:t>/</w:t>
            </w:r>
            <w:proofErr w:type="spellStart"/>
            <w:r w:rsidRPr="00656D93">
              <w:t>п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40" w:name="_Toc171070556"/>
      <w:bookmarkStart w:id="1041" w:name="_Toc98253927"/>
      <w:bookmarkStart w:id="1042" w:name="_Toc176605808"/>
      <w:bookmarkStart w:id="1043" w:name="_Toc176611017"/>
      <w:bookmarkStart w:id="1044" w:name="_Toc176611073"/>
      <w:bookmarkStart w:id="1045" w:name="_Toc176668676"/>
      <w:bookmarkStart w:id="1046" w:name="_Toc176684336"/>
      <w:bookmarkStart w:id="1047" w:name="_Toc176746279"/>
      <w:bookmarkStart w:id="1048" w:name="_Toc176747346"/>
      <w:bookmarkStart w:id="1049" w:name="_Toc198979988"/>
      <w:bookmarkStart w:id="1050" w:name="_Toc217466324"/>
      <w:bookmarkStart w:id="1051" w:name="_Toc217702862"/>
      <w:bookmarkStart w:id="1052" w:name="_Toc233601980"/>
      <w:bookmarkStart w:id="1053" w:name="_Toc263343466"/>
      <w:r w:rsidRPr="00F647F7">
        <w:rPr>
          <w:b w:val="0"/>
          <w:szCs w:val="24"/>
        </w:rPr>
        <w:br w:type="page"/>
      </w:r>
      <w:bookmarkStart w:id="1054" w:name="_Toc439170683"/>
      <w:bookmarkStart w:id="1055" w:name="_Toc439172785"/>
      <w:bookmarkStart w:id="1056" w:name="_Toc439173229"/>
      <w:bookmarkStart w:id="1057" w:name="_Toc439238225"/>
      <w:bookmarkStart w:id="1058" w:name="_Toc439252773"/>
      <w:bookmarkStart w:id="1059" w:name="_Toc439323747"/>
      <w:bookmarkStart w:id="1060" w:name="_Toc440361381"/>
      <w:bookmarkStart w:id="1061" w:name="_Toc440376136"/>
      <w:bookmarkStart w:id="1062" w:name="_Toc440376263"/>
      <w:bookmarkStart w:id="1063" w:name="_Toc440382521"/>
      <w:bookmarkStart w:id="1064" w:name="_Toc440447191"/>
      <w:bookmarkStart w:id="1065" w:name="_Toc440632352"/>
      <w:bookmarkStart w:id="1066" w:name="_Toc440875124"/>
      <w:bookmarkStart w:id="1067" w:name="_Toc441131111"/>
      <w:bookmarkStart w:id="1068" w:name="_Toc465774634"/>
      <w:bookmarkStart w:id="1069" w:name="_Toc465848863"/>
      <w:bookmarkStart w:id="1070" w:name="_Toc468875366"/>
      <w:bookmarkStart w:id="1071" w:name="_Toc469488418"/>
      <w:bookmarkStart w:id="1072" w:name="_Toc471894940"/>
      <w:r w:rsidRPr="009F5821">
        <w:rPr>
          <w:szCs w:val="24"/>
        </w:rPr>
        <w:lastRenderedPageBreak/>
        <w:t>Инструкции по заполнению</w:t>
      </w:r>
      <w:bookmarkEnd w:id="1040"/>
      <w:bookmarkEnd w:id="1041"/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  <w:bookmarkEnd w:id="1070"/>
      <w:bookmarkEnd w:id="1071"/>
      <w:bookmarkEnd w:id="1072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9A6D40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9A6D40">
        <w:rPr>
          <w:sz w:val="24"/>
          <w:szCs w:val="24"/>
        </w:rPr>
      </w:r>
      <w:r w:rsidR="009A6D40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9A6D40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9A6D40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9A6D40">
        <w:rPr>
          <w:sz w:val="24"/>
          <w:szCs w:val="24"/>
        </w:rPr>
      </w:r>
      <w:r w:rsidR="009A6D40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5.2</w:t>
      </w:r>
      <w:r w:rsidR="009A6D40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Для указания сроков против каждого этапа / </w:t>
      </w:r>
      <w:proofErr w:type="spellStart"/>
      <w:r w:rsidRPr="00F647F7">
        <w:rPr>
          <w:sz w:val="24"/>
          <w:szCs w:val="24"/>
        </w:rPr>
        <w:t>подэтапа</w:t>
      </w:r>
      <w:proofErr w:type="spellEnd"/>
      <w:r w:rsidRPr="00F647F7">
        <w:rPr>
          <w:sz w:val="24"/>
          <w:szCs w:val="24"/>
        </w:rPr>
        <w:t xml:space="preserve">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proofErr w:type="spellStart"/>
            <w:proofErr w:type="gramStart"/>
            <w:r w:rsidRPr="00656D93">
              <w:t>п</w:t>
            </w:r>
            <w:proofErr w:type="spellEnd"/>
            <w:proofErr w:type="gramEnd"/>
            <w:r w:rsidRPr="00656D93">
              <w:t>/</w:t>
            </w:r>
            <w:proofErr w:type="spellStart"/>
            <w:r w:rsidRPr="00656D93">
              <w:t>п</w:t>
            </w:r>
            <w:proofErr w:type="spellEnd"/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6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График может быть также подготовлен с использованием программного обеспечения управления проектами (типа </w:t>
      </w:r>
      <w:proofErr w:type="spellStart"/>
      <w:r w:rsidRPr="00F647F7">
        <w:rPr>
          <w:sz w:val="24"/>
          <w:szCs w:val="24"/>
        </w:rPr>
        <w:t>Microsoft</w:t>
      </w:r>
      <w:proofErr w:type="spellEnd"/>
      <w:r w:rsidRPr="00F647F7">
        <w:rPr>
          <w:sz w:val="24"/>
          <w:szCs w:val="24"/>
        </w:rPr>
        <w:t xml:space="preserve"> </w:t>
      </w:r>
      <w:proofErr w:type="spellStart"/>
      <w:r w:rsidRPr="00F647F7">
        <w:rPr>
          <w:sz w:val="24"/>
          <w:szCs w:val="24"/>
        </w:rPr>
        <w:t>Project</w:t>
      </w:r>
      <w:proofErr w:type="spellEnd"/>
      <w:r w:rsidRPr="00F647F7">
        <w:rPr>
          <w:sz w:val="24"/>
          <w:szCs w:val="24"/>
        </w:rPr>
        <w:t xml:space="preserve">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73" w:name="_Hlt22846931"/>
      <w:bookmarkStart w:id="1074" w:name="_Ref440361439"/>
      <w:bookmarkStart w:id="1075" w:name="_Ref440361914"/>
      <w:bookmarkStart w:id="1076" w:name="_Ref440361959"/>
      <w:bookmarkStart w:id="1077" w:name="_Toc471894941"/>
      <w:bookmarkStart w:id="1078" w:name="_Ref93264992"/>
      <w:bookmarkStart w:id="1079" w:name="_Ref93265116"/>
      <w:bookmarkStart w:id="1080" w:name="_Toc98253933"/>
      <w:bookmarkStart w:id="1081" w:name="_Toc165173859"/>
      <w:bookmarkStart w:id="1082" w:name="_Toc423423671"/>
      <w:bookmarkEnd w:id="1073"/>
      <w:r w:rsidRPr="00F647F7">
        <w:lastRenderedPageBreak/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1074"/>
      <w:bookmarkEnd w:id="1075"/>
      <w:bookmarkEnd w:id="1076"/>
      <w:bookmarkEnd w:id="1077"/>
    </w:p>
    <w:p w:rsidR="00B8118F" w:rsidRPr="00F647F7" w:rsidRDefault="00B8118F" w:rsidP="00B8118F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B8118F" w:rsidRPr="009F5821" w:rsidRDefault="00B8118F" w:rsidP="00B8118F">
      <w:pPr>
        <w:pStyle w:val="3"/>
        <w:rPr>
          <w:szCs w:val="24"/>
        </w:rPr>
      </w:pPr>
      <w:bookmarkStart w:id="1083" w:name="_Toc440361383"/>
      <w:bookmarkStart w:id="1084" w:name="_Toc440376138"/>
      <w:bookmarkStart w:id="1085" w:name="_Toc440376265"/>
      <w:bookmarkStart w:id="1086" w:name="_Toc440382523"/>
      <w:bookmarkStart w:id="1087" w:name="_Toc440447193"/>
      <w:bookmarkStart w:id="1088" w:name="_Toc440632354"/>
      <w:bookmarkStart w:id="1089" w:name="_Toc440875126"/>
      <w:bookmarkStart w:id="1090" w:name="_Toc441131113"/>
      <w:bookmarkStart w:id="1091" w:name="_Toc465774636"/>
      <w:bookmarkStart w:id="1092" w:name="_Toc465848865"/>
      <w:bookmarkStart w:id="1093" w:name="_Toc468875368"/>
      <w:bookmarkStart w:id="1094" w:name="_Toc469488420"/>
      <w:bookmarkStart w:id="1095" w:name="_Toc471894942"/>
      <w:r w:rsidRPr="009F5821">
        <w:rPr>
          <w:szCs w:val="24"/>
        </w:rPr>
        <w:t>Форма графика оплаты оказания услуг</w:t>
      </w:r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843BBD">
              <w:rPr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843BBD">
              <w:rPr>
                <w:color w:val="000000"/>
                <w:sz w:val="24"/>
                <w:szCs w:val="24"/>
              </w:rPr>
              <w:t>/</w:t>
            </w:r>
            <w:proofErr w:type="spellStart"/>
            <w:r w:rsidRPr="00843BBD">
              <w:rPr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proofErr w:type="spellStart"/>
            <w:r w:rsidRPr="00843BBD">
              <w:rPr>
                <w:b/>
                <w:color w:val="000000"/>
                <w:szCs w:val="24"/>
              </w:rPr>
              <w:t>х</w:t>
            </w:r>
            <w:proofErr w:type="spellEnd"/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proofErr w:type="spellStart"/>
            <w:r w:rsidRPr="00843BBD">
              <w:rPr>
                <w:b/>
                <w:color w:val="000000"/>
                <w:szCs w:val="24"/>
              </w:rPr>
              <w:t>х</w:t>
            </w:r>
            <w:proofErr w:type="spellEnd"/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B8118F">
      <w:pPr>
        <w:pStyle w:val="3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096" w:name="_Toc440361384"/>
      <w:bookmarkStart w:id="1097" w:name="_Toc440376139"/>
      <w:bookmarkStart w:id="1098" w:name="_Toc440376266"/>
      <w:bookmarkStart w:id="1099" w:name="_Toc440382524"/>
      <w:bookmarkStart w:id="1100" w:name="_Toc440447194"/>
      <w:bookmarkStart w:id="1101" w:name="_Toc440632355"/>
      <w:bookmarkStart w:id="1102" w:name="_Toc440875127"/>
      <w:bookmarkStart w:id="1103" w:name="_Toc441131114"/>
      <w:bookmarkStart w:id="1104" w:name="_Toc465774637"/>
      <w:bookmarkStart w:id="1105" w:name="_Toc465848866"/>
      <w:bookmarkStart w:id="1106" w:name="_Toc468875369"/>
      <w:bookmarkStart w:id="1107" w:name="_Toc469488421"/>
      <w:bookmarkStart w:id="1108" w:name="_Toc471894943"/>
      <w:r w:rsidRPr="009F5821">
        <w:rPr>
          <w:szCs w:val="24"/>
        </w:rPr>
        <w:lastRenderedPageBreak/>
        <w:t>Инструкции по заполнению</w:t>
      </w:r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  <w:bookmarkEnd w:id="1104"/>
      <w:bookmarkEnd w:id="1105"/>
      <w:bookmarkEnd w:id="1106"/>
      <w:bookmarkEnd w:id="1107"/>
      <w:bookmarkEnd w:id="1108"/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9A6D40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9A6D40">
        <w:rPr>
          <w:sz w:val="24"/>
          <w:szCs w:val="24"/>
        </w:rPr>
      </w:r>
      <w:r w:rsidR="009A6D40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9A6D40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 xml:space="preserve">и должен содержать ссылки на отдельные этапы / </w:t>
      </w:r>
      <w:proofErr w:type="spellStart"/>
      <w:r w:rsidRPr="00843BBD">
        <w:rPr>
          <w:sz w:val="24"/>
          <w:szCs w:val="24"/>
        </w:rPr>
        <w:t>подэтапы</w:t>
      </w:r>
      <w:proofErr w:type="spellEnd"/>
      <w:r w:rsidRPr="00843BBD">
        <w:rPr>
          <w:sz w:val="24"/>
          <w:szCs w:val="24"/>
        </w:rPr>
        <w:t xml:space="preserve">, предусмотренные этим Графиком (подраздел </w:t>
      </w:r>
      <w:r w:rsidR="009A6D40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9A6D40">
        <w:rPr>
          <w:sz w:val="24"/>
          <w:szCs w:val="24"/>
        </w:rPr>
      </w:r>
      <w:r w:rsidR="009A6D40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5.4</w:t>
      </w:r>
      <w:r w:rsidR="009A6D40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109" w:name="_Ref440361531"/>
      <w:bookmarkStart w:id="1110" w:name="_Ref440361610"/>
      <w:bookmarkStart w:id="1111" w:name="_Toc471894944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978"/>
      <w:bookmarkEnd w:id="979"/>
      <w:bookmarkEnd w:id="1078"/>
      <w:bookmarkEnd w:id="1079"/>
      <w:bookmarkEnd w:id="1080"/>
      <w:bookmarkEnd w:id="1081"/>
      <w:bookmarkEnd w:id="1082"/>
      <w:bookmarkEnd w:id="1109"/>
      <w:bookmarkEnd w:id="1110"/>
      <w:bookmarkEnd w:id="1111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112" w:name="_Toc439170685"/>
      <w:bookmarkStart w:id="1113" w:name="_Toc439172787"/>
      <w:bookmarkStart w:id="1114" w:name="_Toc439173231"/>
      <w:bookmarkStart w:id="1115" w:name="_Toc439238227"/>
      <w:bookmarkStart w:id="1116" w:name="_Toc439252775"/>
      <w:bookmarkStart w:id="1117" w:name="_Toc439323749"/>
      <w:bookmarkStart w:id="1118" w:name="_Toc440361386"/>
      <w:bookmarkStart w:id="1119" w:name="_Toc440376141"/>
      <w:bookmarkStart w:id="1120" w:name="_Toc440376268"/>
      <w:bookmarkStart w:id="1121" w:name="_Toc440382526"/>
      <w:bookmarkStart w:id="1122" w:name="_Toc440447196"/>
      <w:bookmarkStart w:id="1123" w:name="_Toc440632357"/>
      <w:bookmarkStart w:id="1124" w:name="_Toc440875129"/>
      <w:bookmarkStart w:id="1125" w:name="_Toc441131116"/>
      <w:bookmarkStart w:id="1126" w:name="_Toc465774639"/>
      <w:bookmarkStart w:id="1127" w:name="_Toc465848868"/>
      <w:bookmarkStart w:id="1128" w:name="_Toc468875371"/>
      <w:bookmarkStart w:id="1129" w:name="_Toc469488423"/>
      <w:bookmarkStart w:id="1130" w:name="_Toc471894945"/>
      <w:bookmarkStart w:id="1131" w:name="_Toc157248186"/>
      <w:bookmarkStart w:id="1132" w:name="_Toc157496555"/>
      <w:bookmarkStart w:id="1133" w:name="_Toc158206094"/>
      <w:bookmarkStart w:id="1134" w:name="_Toc164057779"/>
      <w:bookmarkStart w:id="1135" w:name="_Toc164137129"/>
      <w:bookmarkStart w:id="1136" w:name="_Toc164161289"/>
      <w:bookmarkStart w:id="1137" w:name="_Toc165173860"/>
      <w:r w:rsidRPr="009F5821">
        <w:rPr>
          <w:szCs w:val="24"/>
        </w:rPr>
        <w:t>Форма Протокола разногласий к проекту Договора</w:t>
      </w:r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r w:rsidRPr="009F5821">
        <w:rPr>
          <w:szCs w:val="24"/>
        </w:rPr>
        <w:t xml:space="preserve"> </w:t>
      </w:r>
      <w:bookmarkEnd w:id="1131"/>
      <w:bookmarkEnd w:id="1132"/>
      <w:bookmarkEnd w:id="1133"/>
      <w:bookmarkEnd w:id="1134"/>
      <w:bookmarkEnd w:id="1135"/>
      <w:bookmarkEnd w:id="1136"/>
      <w:bookmarkEnd w:id="1137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spellStart"/>
            <w:proofErr w:type="gramStart"/>
            <w:r w:rsidRPr="00F647F7">
              <w:t>п</w:t>
            </w:r>
            <w:proofErr w:type="spellEnd"/>
            <w:proofErr w:type="gramEnd"/>
            <w:r w:rsidRPr="00F647F7">
              <w:t>/</w:t>
            </w:r>
            <w:proofErr w:type="spellStart"/>
            <w:r w:rsidRPr="00F647F7">
              <w:t>п</w:t>
            </w:r>
            <w:proofErr w:type="spellEnd"/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9A6D40">
              <w:fldChar w:fldCharType="begin"/>
            </w:r>
            <w:r w:rsidR="003C1FE1">
              <w:instrText xml:space="preserve"> REF _Ref440272931 \r \h </w:instrText>
            </w:r>
            <w:r w:rsidR="009A6D40">
              <w:fldChar w:fldCharType="separate"/>
            </w:r>
            <w:r w:rsidR="00093638">
              <w:t>2</w:t>
            </w:r>
            <w:r w:rsidR="009A6D40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spellStart"/>
            <w:proofErr w:type="gramStart"/>
            <w:r w:rsidRPr="00F647F7">
              <w:t>п</w:t>
            </w:r>
            <w:proofErr w:type="spellEnd"/>
            <w:proofErr w:type="gramEnd"/>
            <w:r w:rsidRPr="00F647F7">
              <w:t>/</w:t>
            </w:r>
            <w:proofErr w:type="spellStart"/>
            <w:r w:rsidRPr="00F647F7">
              <w:t>п</w:t>
            </w:r>
            <w:proofErr w:type="spellEnd"/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9A6D40">
              <w:fldChar w:fldCharType="begin"/>
            </w:r>
            <w:r w:rsidR="003C1FE1">
              <w:instrText xml:space="preserve"> REF _Ref440272931 \r \h </w:instrText>
            </w:r>
            <w:r w:rsidR="009A6D40">
              <w:fldChar w:fldCharType="separate"/>
            </w:r>
            <w:r w:rsidR="00093638">
              <w:t>2</w:t>
            </w:r>
            <w:r w:rsidR="009A6D40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9F5821" w:rsidRDefault="004F4D80" w:rsidP="004F4D80">
      <w:pPr>
        <w:pStyle w:val="3"/>
        <w:rPr>
          <w:szCs w:val="24"/>
        </w:rPr>
      </w:pPr>
      <w:bookmarkStart w:id="1138" w:name="_Toc439170686"/>
      <w:bookmarkStart w:id="1139" w:name="_Toc439172788"/>
      <w:bookmarkStart w:id="1140" w:name="_Toc439173232"/>
      <w:bookmarkStart w:id="1141" w:name="_Toc439238228"/>
      <w:bookmarkStart w:id="1142" w:name="_Toc439252776"/>
      <w:bookmarkStart w:id="1143" w:name="_Toc439323750"/>
      <w:bookmarkStart w:id="1144" w:name="_Toc440361387"/>
      <w:bookmarkStart w:id="1145" w:name="_Toc440376142"/>
      <w:bookmarkStart w:id="1146" w:name="_Toc440376269"/>
      <w:bookmarkStart w:id="1147" w:name="_Toc440382527"/>
      <w:bookmarkStart w:id="1148" w:name="_Toc440447197"/>
      <w:bookmarkStart w:id="1149" w:name="_Toc440632358"/>
      <w:bookmarkStart w:id="1150" w:name="_Toc440875130"/>
      <w:bookmarkStart w:id="1151" w:name="_Toc441131117"/>
      <w:bookmarkStart w:id="1152" w:name="_Toc465774640"/>
      <w:bookmarkStart w:id="1153" w:name="_Toc465848869"/>
      <w:bookmarkStart w:id="1154" w:name="_Toc468875372"/>
      <w:bookmarkStart w:id="1155" w:name="_Toc469488424"/>
      <w:bookmarkStart w:id="1156" w:name="_Toc471894946"/>
      <w:r w:rsidRPr="009F5821">
        <w:rPr>
          <w:szCs w:val="24"/>
        </w:rPr>
        <w:t>Инструкции по заполнению</w:t>
      </w:r>
      <w:bookmarkEnd w:id="1138"/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</w:p>
    <w:p w:rsidR="004F4D80" w:rsidRPr="00F647F7" w:rsidRDefault="006E1884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9A6D40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9A6D40">
        <w:rPr>
          <w:sz w:val="24"/>
          <w:szCs w:val="24"/>
        </w:rPr>
      </w:r>
      <w:r w:rsidR="009A6D40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9A6D40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9A6D40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9A6D40">
        <w:rPr>
          <w:sz w:val="24"/>
          <w:szCs w:val="24"/>
        </w:rPr>
      </w:r>
      <w:r w:rsidR="009A6D40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2</w:t>
      </w:r>
      <w:r w:rsidR="009A6D40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F647F7">
        <w:rPr>
          <w:sz w:val="24"/>
          <w:szCs w:val="24"/>
        </w:rPr>
        <w:t>отклонение</w:t>
      </w:r>
      <w:proofErr w:type="gramEnd"/>
      <w:r w:rsidRPr="00F647F7">
        <w:rPr>
          <w:sz w:val="24"/>
          <w:szCs w:val="24"/>
        </w:rPr>
        <w:t xml:space="preserve">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9A6D40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9A6D40">
        <w:rPr>
          <w:sz w:val="24"/>
          <w:szCs w:val="24"/>
        </w:rPr>
      </w:r>
      <w:r w:rsidR="009A6D40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 xml:space="preserve"> 1.2.6 </w:t>
      </w:r>
      <w:r w:rsidR="009A6D40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F647F7">
        <w:rPr>
          <w:sz w:val="24"/>
          <w:szCs w:val="24"/>
        </w:rPr>
        <w:t>,</w:t>
      </w:r>
      <w:proofErr w:type="gramEnd"/>
      <w:r w:rsidRPr="00F647F7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57" w:name="_Ref55335823"/>
      <w:bookmarkStart w:id="1158" w:name="_Ref55336359"/>
      <w:bookmarkStart w:id="1159" w:name="_Toc57314675"/>
      <w:bookmarkStart w:id="1160" w:name="_Toc69728989"/>
      <w:bookmarkStart w:id="1161" w:name="_Toc98253939"/>
      <w:bookmarkStart w:id="1162" w:name="_Toc165173865"/>
      <w:bookmarkStart w:id="1163" w:name="_Toc423423672"/>
      <w:bookmarkStart w:id="1164" w:name="_Toc471894947"/>
      <w:bookmarkEnd w:id="823"/>
      <w:r w:rsidRPr="00F647F7">
        <w:lastRenderedPageBreak/>
        <w:t xml:space="preserve">Анкета (форма </w:t>
      </w:r>
      <w:r w:rsidR="00B8118F">
        <w:t>7</w:t>
      </w:r>
      <w:r w:rsidRPr="00F647F7">
        <w:t>)</w:t>
      </w:r>
      <w:bookmarkEnd w:id="1157"/>
      <w:bookmarkEnd w:id="1158"/>
      <w:bookmarkEnd w:id="1159"/>
      <w:bookmarkEnd w:id="1160"/>
      <w:bookmarkEnd w:id="1161"/>
      <w:bookmarkEnd w:id="1162"/>
      <w:bookmarkEnd w:id="1163"/>
      <w:bookmarkEnd w:id="1164"/>
    </w:p>
    <w:p w:rsidR="004F4D80" w:rsidRPr="009F5821" w:rsidRDefault="004F4D80" w:rsidP="004F4D80">
      <w:pPr>
        <w:pStyle w:val="3"/>
        <w:rPr>
          <w:szCs w:val="24"/>
        </w:rPr>
      </w:pPr>
      <w:bookmarkStart w:id="1165" w:name="_Toc98253940"/>
      <w:bookmarkStart w:id="1166" w:name="_Toc157248192"/>
      <w:bookmarkStart w:id="1167" w:name="_Toc157496561"/>
      <w:bookmarkStart w:id="1168" w:name="_Toc158206100"/>
      <w:bookmarkStart w:id="1169" w:name="_Toc164057785"/>
      <w:bookmarkStart w:id="1170" w:name="_Toc164137135"/>
      <w:bookmarkStart w:id="1171" w:name="_Toc164161295"/>
      <w:bookmarkStart w:id="1172" w:name="_Toc165173866"/>
      <w:bookmarkStart w:id="1173" w:name="_Toc439170688"/>
      <w:bookmarkStart w:id="1174" w:name="_Toc439172790"/>
      <w:bookmarkStart w:id="1175" w:name="_Toc439173234"/>
      <w:bookmarkStart w:id="1176" w:name="_Toc439238230"/>
      <w:bookmarkStart w:id="1177" w:name="_Toc439252778"/>
      <w:bookmarkStart w:id="1178" w:name="_Ref440272119"/>
      <w:bookmarkStart w:id="1179" w:name="_Toc440361389"/>
      <w:bookmarkStart w:id="1180" w:name="_Ref444170274"/>
      <w:bookmarkStart w:id="1181" w:name="_Toc465774642"/>
      <w:bookmarkStart w:id="1182" w:name="_Toc465848871"/>
      <w:bookmarkStart w:id="1183" w:name="_Toc471894948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165"/>
      <w:bookmarkEnd w:id="1166"/>
      <w:bookmarkEnd w:id="1167"/>
      <w:bookmarkEnd w:id="1168"/>
      <w:bookmarkEnd w:id="1169"/>
      <w:bookmarkEnd w:id="1170"/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A55F54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A55F54">
              <w:rPr>
                <w:sz w:val="24"/>
                <w:szCs w:val="24"/>
              </w:rPr>
              <w:t>/</w:t>
            </w:r>
            <w:proofErr w:type="spellStart"/>
            <w:r w:rsidRPr="00A55F54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</w:t>
            </w:r>
            <w:proofErr w:type="gramStart"/>
            <w:r w:rsidRPr="00A55F54">
              <w:rPr>
                <w:sz w:val="24"/>
                <w:szCs w:val="24"/>
              </w:rPr>
              <w:t>о</w:t>
            </w:r>
            <w:proofErr w:type="gramEnd"/>
            <w:r w:rsidRPr="00A55F54">
              <w:rPr>
                <w:sz w:val="24"/>
                <w:szCs w:val="24"/>
              </w:rPr>
              <w:t xml:space="preserve">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pStyle w:val="affffff0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</w:t>
            </w:r>
            <w:proofErr w:type="gramStart"/>
            <w:r w:rsidR="004F4D80" w:rsidRPr="005A2CAE">
              <w:rPr>
                <w:szCs w:val="24"/>
              </w:rPr>
              <w:t>из</w:t>
            </w:r>
            <w:proofErr w:type="gramEnd"/>
            <w:r w:rsidR="004F4D80" w:rsidRPr="005A2CAE">
              <w:rPr>
                <w:szCs w:val="24"/>
              </w:rPr>
              <w:t xml:space="preserve"> </w:t>
            </w:r>
            <w:proofErr w:type="gramStart"/>
            <w:r w:rsidR="004F4D80" w:rsidRPr="005A2CAE">
              <w:rPr>
                <w:szCs w:val="24"/>
              </w:rPr>
              <w:t>спец</w:t>
            </w:r>
            <w:proofErr w:type="gramEnd"/>
            <w:r w:rsidR="004F4D80" w:rsidRPr="005A2CAE">
              <w:rPr>
                <w:szCs w:val="24"/>
              </w:rPr>
              <w:t>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4F4D80" w:rsidTr="004F4D80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</w:tbl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____________________________________</w:t>
      </w: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4F4D80" w:rsidRPr="007417E6" w:rsidRDefault="004F4D80" w:rsidP="004F4D80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____________________________________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 xml:space="preserve">(фамилия, имя, отчество </w:t>
      </w:r>
      <w:proofErr w:type="gramStart"/>
      <w:r w:rsidRPr="007417E6">
        <w:rPr>
          <w:color w:val="000000"/>
          <w:vertAlign w:val="superscript"/>
        </w:rPr>
        <w:t>подписавшего</w:t>
      </w:r>
      <w:proofErr w:type="gramEnd"/>
      <w:r w:rsidRPr="007417E6">
        <w:rPr>
          <w:color w:val="000000"/>
          <w:vertAlign w:val="superscript"/>
        </w:rPr>
        <w:t>, должность)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p w:rsidR="004F4D80" w:rsidRPr="009F5821" w:rsidRDefault="004F4D80" w:rsidP="009F5821">
      <w:pPr>
        <w:pStyle w:val="3"/>
        <w:jc w:val="both"/>
        <w:rPr>
          <w:szCs w:val="24"/>
        </w:rPr>
      </w:pPr>
      <w:bookmarkStart w:id="1184" w:name="_Toc439170689"/>
      <w:bookmarkStart w:id="1185" w:name="_Toc439172791"/>
      <w:bookmarkStart w:id="1186" w:name="_Toc439173235"/>
      <w:bookmarkStart w:id="1187" w:name="_Toc439238231"/>
      <w:bookmarkStart w:id="1188" w:name="_Toc439252779"/>
      <w:bookmarkStart w:id="1189" w:name="_Ref440272147"/>
      <w:bookmarkStart w:id="1190" w:name="_Toc440361390"/>
      <w:bookmarkStart w:id="1191" w:name="_Ref444170284"/>
      <w:bookmarkStart w:id="1192" w:name="_Ref444170359"/>
      <w:bookmarkStart w:id="1193" w:name="_Toc471894949"/>
      <w:r w:rsidRPr="009F5821">
        <w:rPr>
          <w:szCs w:val="24"/>
        </w:rPr>
        <w:lastRenderedPageBreak/>
        <w:t xml:space="preserve">Форма </w:t>
      </w:r>
      <w:bookmarkEnd w:id="1184"/>
      <w:bookmarkEnd w:id="1185"/>
      <w:bookmarkEnd w:id="1186"/>
      <w:bookmarkEnd w:id="1187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188"/>
      <w:bookmarkEnd w:id="1189"/>
      <w:bookmarkEnd w:id="1190"/>
      <w:bookmarkEnd w:id="1191"/>
      <w:bookmarkEnd w:id="1192"/>
      <w:bookmarkEnd w:id="1193"/>
    </w:p>
    <w:p w:rsidR="004F4D80" w:rsidRPr="009F5821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</w:t>
      </w:r>
      <w:proofErr w:type="gramStart"/>
      <w:r w:rsidRPr="009F5821">
        <w:rPr>
          <w:sz w:val="24"/>
          <w:szCs w:val="24"/>
        </w:rPr>
        <w:t>г</w:t>
      </w:r>
      <w:proofErr w:type="gramEnd"/>
      <w:r w:rsidRPr="009F5821">
        <w:rPr>
          <w:sz w:val="24"/>
          <w:szCs w:val="24"/>
        </w:rPr>
        <w:t>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bookmarkStart w:id="1194" w:name="_Toc439170690"/>
      <w:bookmarkStart w:id="1195" w:name="_Toc439172792"/>
      <w:bookmarkStart w:id="1196" w:name="_Toc439173236"/>
      <w:bookmarkStart w:id="1197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4937CA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5755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113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098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4937C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1616" w:right="113"/>
        <w:rPr>
          <w:sz w:val="2"/>
          <w:szCs w:val="2"/>
        </w:rPr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4. Сведения о наличии (об отсутствии) сведений в реестре субъектов малого и среднего предпринимательства субъекта Российской Федерации (в случае ведения такого реестра органом государственной власти субъекта Российской Федерации)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7002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rPr>
          <w:sz w:val="24"/>
          <w:szCs w:val="24"/>
        </w:rPr>
      </w:pPr>
      <w:r w:rsidRPr="00610CB3">
        <w:rPr>
          <w:sz w:val="24"/>
          <w:szCs w:val="24"/>
        </w:rPr>
        <w:tab/>
      </w:r>
      <w:r>
        <w:rPr>
          <w:sz w:val="24"/>
          <w:szCs w:val="24"/>
        </w:rPr>
        <w:t>.</w:t>
      </w:r>
    </w:p>
    <w:p w:rsidR="004937CA" w:rsidRPr="00AE1D21" w:rsidRDefault="004937CA" w:rsidP="004937CA">
      <w:pPr>
        <w:pBdr>
          <w:top w:val="single" w:sz="4" w:space="1" w:color="auto"/>
        </w:pBdr>
        <w:spacing w:line="240" w:lineRule="auto"/>
        <w:ind w:right="113"/>
        <w:jc w:val="center"/>
      </w:pPr>
      <w:r w:rsidRPr="00AE1D21">
        <w:t>(наименование уполномоченного органа, дата внесения в реестр и номер в реестре)</w:t>
      </w:r>
    </w:p>
    <w:p w:rsidR="004937CA" w:rsidRPr="00AE1D21" w:rsidRDefault="004937CA" w:rsidP="004937CA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5.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9"/>
          <w:sz w:val="24"/>
          <w:szCs w:val="24"/>
        </w:rPr>
        <w:footnoteRef/>
      </w:r>
      <w:r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 xml:space="preserve">№ </w:t>
            </w:r>
            <w:proofErr w:type="spellStart"/>
            <w:proofErr w:type="gramStart"/>
            <w:r w:rsidRPr="00AE1D21">
              <w:t>п</w:t>
            </w:r>
            <w:proofErr w:type="spellEnd"/>
            <w:proofErr w:type="gramEnd"/>
            <w:r w:rsidRPr="00AE1D21">
              <w:t>/</w:t>
            </w:r>
            <w:proofErr w:type="spellStart"/>
            <w:r w:rsidRPr="00AE1D21">
              <w:t>п</w:t>
            </w:r>
            <w:proofErr w:type="spellEnd"/>
          </w:p>
        </w:tc>
        <w:tc>
          <w:tcPr>
            <w:tcW w:w="4649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5106E7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f"/>
              </w:rPr>
              <w:footnoteReference w:customMarkFollows="1" w:id="3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4" w:history="1">
              <w:r w:rsidRPr="00154BCB">
                <w:t>законом</w:t>
              </w:r>
            </w:hyperlink>
            <w:r w:rsidRPr="00154BCB">
              <w:t xml:space="preserve"> "Об инновационном центре "</w:t>
            </w:r>
            <w:proofErr w:type="spellStart"/>
            <w:r w:rsidRPr="00154BCB">
              <w:t>Сколково</w:t>
            </w:r>
            <w:proofErr w:type="spellEnd"/>
            <w:r w:rsidRPr="00154BCB">
              <w:t>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adjustRightInd w:val="0"/>
              <w:spacing w:line="240" w:lineRule="auto"/>
              <w:ind w:firstLine="0"/>
            </w:pPr>
            <w:proofErr w:type="gramStart"/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5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до 15 – </w:t>
            </w:r>
            <w:proofErr w:type="spellStart"/>
            <w:r w:rsidRPr="00154BCB">
              <w:t>микропред</w:t>
            </w:r>
            <w:r w:rsidRPr="00154BCB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</w:t>
            </w:r>
            <w:r w:rsidRPr="00154BCB">
              <w:lastRenderedPageBreak/>
              <w:t>рублей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120 в год – </w:t>
            </w:r>
            <w:proofErr w:type="spellStart"/>
            <w:r w:rsidRPr="00154BCB">
              <w:t>микро</w:t>
            </w:r>
            <w:r w:rsidRPr="00154BCB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9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6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7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154BCB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16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8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49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4937CA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jc w:val="center"/>
      </w:pPr>
      <w:r>
        <w:t xml:space="preserve">(фамилия, имя, отчество (при наличии) </w:t>
      </w:r>
      <w:proofErr w:type="gramStart"/>
      <w:r>
        <w:t>подписавшего</w:t>
      </w:r>
      <w:proofErr w:type="gramEnd"/>
      <w:r>
        <w:t>, должность)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Pr="00D37ACE" w:rsidRDefault="004937CA" w:rsidP="004937CA">
      <w:pPr>
        <w:spacing w:line="240" w:lineRule="auto"/>
        <w:jc w:val="right"/>
        <w:outlineLvl w:val="0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4937CA">
      <w:pPr>
        <w:pStyle w:val="afffffff7"/>
        <w:jc w:val="both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4937CA">
      <w:pPr>
        <w:pStyle w:val="afffffff7"/>
      </w:pPr>
    </w:p>
    <w:p w:rsidR="007C47E3" w:rsidRPr="007C47E3" w:rsidRDefault="007C47E3" w:rsidP="007C47E3">
      <w:pPr>
        <w:spacing w:line="240" w:lineRule="auto"/>
        <w:ind w:firstLine="0"/>
      </w:pPr>
      <w:r w:rsidRPr="007C47E3">
        <w:rPr>
          <w:rStyle w:val="afffffff9"/>
        </w:rPr>
        <w:t>3</w:t>
      </w:r>
      <w:r w:rsidRPr="007C47E3">
        <w:t xml:space="preserve"> </w:t>
      </w:r>
      <w:proofErr w:type="gramStart"/>
      <w:r w:rsidRPr="007C47E3"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</w:t>
      </w:r>
      <w:proofErr w:type="spellStart"/>
      <w:r w:rsidRPr="00AE1D21">
        <w:t>д</w:t>
      </w:r>
      <w:proofErr w:type="spellEnd"/>
      <w:r w:rsidRPr="00AE1D21">
        <w:t>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AE1D21">
        <w:t xml:space="preserve"> среднего предпринимательства в Российской Федерации".</w:t>
      </w:r>
    </w:p>
    <w:p w:rsidR="004937CA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194"/>
    <w:bookmarkEnd w:id="1195"/>
    <w:bookmarkEnd w:id="1196"/>
    <w:bookmarkEnd w:id="1197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1198" w:name="_Toc125426243"/>
      <w:bookmarkStart w:id="1199" w:name="_Toc396984070"/>
      <w:bookmarkStart w:id="1200" w:name="_Toc423423673"/>
      <w:r>
        <w:br w:type="page"/>
      </w:r>
    </w:p>
    <w:p w:rsidR="004F4D80" w:rsidRPr="00AE1D21" w:rsidRDefault="004F4D80" w:rsidP="004F4D80">
      <w:pPr>
        <w:pStyle w:val="3"/>
        <w:rPr>
          <w:sz w:val="22"/>
        </w:rPr>
      </w:pPr>
      <w:bookmarkStart w:id="1201" w:name="_Toc439170691"/>
      <w:bookmarkStart w:id="1202" w:name="_Toc439172793"/>
      <w:bookmarkStart w:id="1203" w:name="_Toc439173237"/>
      <w:bookmarkStart w:id="1204" w:name="_Toc439238233"/>
      <w:bookmarkStart w:id="1205" w:name="_Toc439252780"/>
      <w:bookmarkStart w:id="1206" w:name="_Toc439323754"/>
      <w:bookmarkStart w:id="1207" w:name="_Toc440361391"/>
      <w:bookmarkStart w:id="1208" w:name="_Toc440376146"/>
      <w:bookmarkStart w:id="1209" w:name="_Toc440376273"/>
      <w:bookmarkStart w:id="1210" w:name="_Toc440382531"/>
      <w:bookmarkStart w:id="1211" w:name="_Toc440447201"/>
      <w:bookmarkStart w:id="1212" w:name="_Toc440632362"/>
      <w:bookmarkStart w:id="1213" w:name="_Toc440875134"/>
      <w:bookmarkStart w:id="1214" w:name="_Toc441131121"/>
      <w:bookmarkStart w:id="1215" w:name="_Toc465774644"/>
      <w:bookmarkStart w:id="1216" w:name="_Toc465848873"/>
      <w:bookmarkStart w:id="1217" w:name="_Toc471894950"/>
      <w:r w:rsidRPr="00AE1D21">
        <w:rPr>
          <w:szCs w:val="24"/>
        </w:rPr>
        <w:lastRenderedPageBreak/>
        <w:t>Инструкции по заполнению</w:t>
      </w:r>
      <w:bookmarkEnd w:id="1198"/>
      <w:bookmarkEnd w:id="1199"/>
      <w:bookmarkEnd w:id="1200"/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fldSimple w:instr=" REF _Ref55336310 \r \h  \* MERGEFORMAT ">
        <w:r w:rsidR="00093638" w:rsidRPr="00093638">
          <w:rPr>
            <w:sz w:val="24"/>
            <w:szCs w:val="24"/>
          </w:rPr>
          <w:t>5.1</w:t>
        </w:r>
      </w:fldSimple>
      <w:r w:rsidR="004F4D80" w:rsidRPr="00AE1D21">
        <w:rPr>
          <w:sz w:val="24"/>
          <w:szCs w:val="24"/>
        </w:rPr>
        <w:t>).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юридический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6D58F3" w:rsidRPr="00AE1D21">
        <w:rPr>
          <w:sz w:val="24"/>
          <w:szCs w:val="24"/>
        </w:rPr>
        <w:t>2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18" w:name="_Ref55336378"/>
      <w:bookmarkStart w:id="1219" w:name="_Toc57314676"/>
      <w:bookmarkStart w:id="1220" w:name="_Toc69728990"/>
      <w:bookmarkStart w:id="1221" w:name="_Toc98253942"/>
      <w:bookmarkStart w:id="1222" w:name="_Toc165173868"/>
      <w:bookmarkStart w:id="1223" w:name="_Toc423423674"/>
      <w:r w:rsidRPr="00AE1D21">
        <w:rPr>
          <w:sz w:val="24"/>
          <w:szCs w:val="24"/>
        </w:rPr>
        <w:t>В графе 13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Декларация о соответствии Участника/соисполнителя/члена Коллективного участника критериям отнесения к субъектам малого и среднего предпринимательства (подраздел </w:t>
      </w:r>
      <w:fldSimple w:instr=" REF _Ref444170359 \r \h  \* MERGEFORMAT ">
        <w:r w:rsidR="00093638" w:rsidRPr="00093638">
          <w:rPr>
            <w:sz w:val="24"/>
            <w:szCs w:val="24"/>
          </w:rPr>
          <w:t>5.7.2</w:t>
        </w:r>
      </w:fldSimple>
      <w:r w:rsidRPr="00AE1D21">
        <w:rPr>
          <w:sz w:val="24"/>
          <w:szCs w:val="24"/>
        </w:rPr>
        <w:t xml:space="preserve">) предоставляется только теми Участниками/соисполнителями/членами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</w:t>
      </w:r>
      <w:r w:rsidR="007C47E3" w:rsidRPr="00AE1D21">
        <w:rPr>
          <w:sz w:val="24"/>
          <w:szCs w:val="24"/>
        </w:rPr>
        <w:t xml:space="preserve">№209-ФЗ от 24.07.2007 с изменениями </w:t>
      </w:r>
      <w:r w:rsidRPr="00AE1D21">
        <w:rPr>
          <w:sz w:val="24"/>
          <w:szCs w:val="24"/>
        </w:rPr>
        <w:t>«О развитии малого и среднего предпринимательства в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Российской Федерации»).</w:t>
      </w:r>
      <w:proofErr w:type="gramEnd"/>
      <w:r w:rsidR="00D15047" w:rsidRPr="00AE1D21">
        <w:rPr>
          <w:sz w:val="24"/>
          <w:szCs w:val="24"/>
        </w:rPr>
        <w:t xml:space="preserve"> В случае</w:t>
      </w:r>
      <w:proofErr w:type="gramStart"/>
      <w:r w:rsidR="00D15047" w:rsidRPr="00AE1D21">
        <w:rPr>
          <w:sz w:val="24"/>
          <w:szCs w:val="24"/>
        </w:rPr>
        <w:t>,</w:t>
      </w:r>
      <w:proofErr w:type="gramEnd"/>
      <w:r w:rsidR="00D15047" w:rsidRPr="00AE1D21">
        <w:rPr>
          <w:sz w:val="24"/>
          <w:szCs w:val="24"/>
        </w:rPr>
        <w:t xml:space="preserve"> если Участник/соисполнитель/член Коллективного участника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24" w:name="_Ref449016627"/>
      <w:bookmarkStart w:id="1225" w:name="_Toc471894951"/>
      <w:r w:rsidRPr="00F647F7">
        <w:lastRenderedPageBreak/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218"/>
      <w:bookmarkEnd w:id="1219"/>
      <w:bookmarkEnd w:id="1220"/>
      <w:bookmarkEnd w:id="1221"/>
      <w:bookmarkEnd w:id="1222"/>
      <w:bookmarkEnd w:id="1223"/>
      <w:bookmarkEnd w:id="1224"/>
      <w:bookmarkEnd w:id="1225"/>
    </w:p>
    <w:p w:rsidR="004F4D80" w:rsidRPr="00D904EF" w:rsidRDefault="004F4D80" w:rsidP="004F4D80">
      <w:pPr>
        <w:pStyle w:val="3"/>
        <w:rPr>
          <w:szCs w:val="24"/>
        </w:rPr>
      </w:pPr>
      <w:bookmarkStart w:id="1226" w:name="_Toc98253943"/>
      <w:bookmarkStart w:id="1227" w:name="_Toc157248195"/>
      <w:bookmarkStart w:id="1228" w:name="_Toc157496564"/>
      <w:bookmarkStart w:id="1229" w:name="_Toc158206103"/>
      <w:bookmarkStart w:id="1230" w:name="_Toc164057788"/>
      <w:bookmarkStart w:id="1231" w:name="_Toc164137138"/>
      <w:bookmarkStart w:id="1232" w:name="_Toc164161298"/>
      <w:bookmarkStart w:id="1233" w:name="_Toc165173869"/>
      <w:bookmarkStart w:id="1234" w:name="_Toc439170693"/>
      <w:bookmarkStart w:id="1235" w:name="_Toc439172795"/>
      <w:bookmarkStart w:id="1236" w:name="_Toc439173239"/>
      <w:bookmarkStart w:id="1237" w:name="_Toc439238235"/>
      <w:bookmarkStart w:id="1238" w:name="_Toc439252782"/>
      <w:bookmarkStart w:id="1239" w:name="_Toc439323756"/>
      <w:bookmarkStart w:id="1240" w:name="_Toc440361393"/>
      <w:bookmarkStart w:id="1241" w:name="_Toc440376275"/>
      <w:bookmarkStart w:id="1242" w:name="_Toc440382533"/>
      <w:bookmarkStart w:id="1243" w:name="_Toc440447203"/>
      <w:bookmarkStart w:id="1244" w:name="_Toc440632364"/>
      <w:bookmarkStart w:id="1245" w:name="_Toc440875136"/>
      <w:bookmarkStart w:id="1246" w:name="_Toc441131123"/>
      <w:bookmarkStart w:id="1247" w:name="_Toc465774646"/>
      <w:bookmarkStart w:id="1248" w:name="_Toc465848875"/>
      <w:bookmarkStart w:id="1249" w:name="_Toc468875378"/>
      <w:bookmarkStart w:id="1250" w:name="_Toc469488430"/>
      <w:bookmarkStart w:id="1251" w:name="_Toc471894952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  <w:bookmarkEnd w:id="1250"/>
      <w:bookmarkEnd w:id="1251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F647F7">
        <w:rPr>
          <w:b/>
          <w:sz w:val="24"/>
          <w:szCs w:val="24"/>
        </w:rPr>
        <w:t>за</w:t>
      </w:r>
      <w:proofErr w:type="gramEnd"/>
      <w:r w:rsidRPr="00F647F7">
        <w:rPr>
          <w:b/>
          <w:sz w:val="24"/>
          <w:szCs w:val="24"/>
        </w:rPr>
        <w:t xml:space="preserve">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spellStart"/>
            <w:proofErr w:type="gramStart"/>
            <w:r w:rsidRPr="00F647F7">
              <w:t>п</w:t>
            </w:r>
            <w:proofErr w:type="spellEnd"/>
            <w:proofErr w:type="gramEnd"/>
            <w:r w:rsidRPr="00F647F7">
              <w:t>/</w:t>
            </w:r>
            <w:proofErr w:type="spellStart"/>
            <w:r w:rsidRPr="00F647F7">
              <w:t>п</w:t>
            </w:r>
            <w:proofErr w:type="spellEnd"/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DB05D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DB05D8">
              <w:rPr>
                <w:rStyle w:val="aa"/>
                <w:sz w:val="22"/>
              </w:rPr>
              <w:t>4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proofErr w:type="spellStart"/>
            <w:r w:rsidRPr="00F647F7">
              <w:rPr>
                <w:b/>
                <w:sz w:val="22"/>
              </w:rPr>
              <w:t>х</w:t>
            </w:r>
            <w:proofErr w:type="spellEnd"/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DB05D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DB05D8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proofErr w:type="spellStart"/>
            <w:r w:rsidRPr="00F647F7">
              <w:rPr>
                <w:b/>
                <w:sz w:val="22"/>
              </w:rPr>
              <w:t>х</w:t>
            </w:r>
            <w:proofErr w:type="spellEnd"/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DB05D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 xml:space="preserve">указать, </w:t>
            </w:r>
            <w:proofErr w:type="gramStart"/>
            <w:r w:rsidRPr="00F647F7">
              <w:rPr>
                <w:rStyle w:val="aa"/>
                <w:sz w:val="22"/>
              </w:rPr>
              <w:t>в</w:t>
            </w:r>
            <w:proofErr w:type="gramEnd"/>
            <w:r w:rsidRPr="00F647F7">
              <w:rPr>
                <w:rStyle w:val="aa"/>
                <w:sz w:val="22"/>
              </w:rPr>
              <w:t xml:space="preserve">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DB05D8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DB05D8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proofErr w:type="spellStart"/>
            <w:r w:rsidRPr="00F647F7">
              <w:rPr>
                <w:b/>
                <w:sz w:val="22"/>
              </w:rPr>
              <w:t>х</w:t>
            </w:r>
            <w:proofErr w:type="spellEnd"/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252" w:name="_Toc98253944"/>
      <w:bookmarkStart w:id="1253" w:name="_Toc157248196"/>
      <w:bookmarkStart w:id="1254" w:name="_Toc157496565"/>
      <w:bookmarkStart w:id="1255" w:name="_Toc158206104"/>
      <w:bookmarkStart w:id="1256" w:name="_Toc164057789"/>
      <w:bookmarkStart w:id="1257" w:name="_Toc164137139"/>
      <w:bookmarkStart w:id="1258" w:name="_Toc164161299"/>
      <w:bookmarkStart w:id="1259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260" w:name="_Toc439170694"/>
      <w:bookmarkStart w:id="1261" w:name="_Toc439172796"/>
      <w:bookmarkStart w:id="1262" w:name="_Toc439173240"/>
      <w:bookmarkStart w:id="1263" w:name="_Toc439238236"/>
      <w:bookmarkStart w:id="1264" w:name="_Toc439252783"/>
      <w:bookmarkStart w:id="1265" w:name="_Toc439323757"/>
      <w:bookmarkStart w:id="1266" w:name="_Toc440361394"/>
      <w:bookmarkStart w:id="1267" w:name="_Toc440376276"/>
      <w:bookmarkStart w:id="1268" w:name="_Toc440382534"/>
      <w:bookmarkStart w:id="1269" w:name="_Toc440447204"/>
      <w:bookmarkStart w:id="1270" w:name="_Toc440632365"/>
      <w:bookmarkStart w:id="1271" w:name="_Toc440875137"/>
      <w:bookmarkStart w:id="1272" w:name="_Toc441131124"/>
      <w:bookmarkStart w:id="1273" w:name="_Toc465774647"/>
      <w:bookmarkStart w:id="1274" w:name="_Toc465848876"/>
      <w:bookmarkStart w:id="1275" w:name="_Toc468875379"/>
      <w:bookmarkStart w:id="1276" w:name="_Toc469488431"/>
      <w:bookmarkStart w:id="1277" w:name="_Toc471894953"/>
      <w:r w:rsidRPr="00D904EF">
        <w:rPr>
          <w:szCs w:val="24"/>
        </w:rPr>
        <w:lastRenderedPageBreak/>
        <w:t>Инструкции по заполнению</w:t>
      </w:r>
      <w:bookmarkEnd w:id="1252"/>
      <w:bookmarkEnd w:id="1253"/>
      <w:bookmarkEnd w:id="1254"/>
      <w:bookmarkEnd w:id="1255"/>
      <w:bookmarkEnd w:id="1256"/>
      <w:bookmarkEnd w:id="1257"/>
      <w:bookmarkEnd w:id="1258"/>
      <w:bookmarkEnd w:id="1259"/>
      <w:bookmarkEnd w:id="1260"/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9A6D40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9A6D40">
        <w:rPr>
          <w:sz w:val="24"/>
          <w:szCs w:val="24"/>
        </w:rPr>
      </w:r>
      <w:r w:rsidR="009A6D40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9A6D40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</w:t>
      </w:r>
      <w:r w:rsidR="00DB05D8">
        <w:rPr>
          <w:sz w:val="24"/>
          <w:szCs w:val="24"/>
        </w:rPr>
        <w:t>оказан</w:t>
      </w:r>
      <w:r w:rsidRPr="00F647F7">
        <w:rPr>
          <w:sz w:val="24"/>
          <w:szCs w:val="24"/>
        </w:rPr>
        <w:t xml:space="preserve">ия и прочим требованиям раздела </w:t>
      </w:r>
      <w:r w:rsidR="009A6D40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9A6D40">
        <w:rPr>
          <w:sz w:val="24"/>
          <w:szCs w:val="24"/>
        </w:rPr>
      </w:r>
      <w:r w:rsidR="009A6D40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4</w:t>
      </w:r>
      <w:r w:rsidR="009A6D40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C47E3">
        <w:rPr>
          <w:sz w:val="24"/>
          <w:szCs w:val="24"/>
        </w:rPr>
        <w:t xml:space="preserve">Следует указать не </w:t>
      </w:r>
      <w:r w:rsidRPr="00AE1D21">
        <w:rPr>
          <w:sz w:val="24"/>
          <w:szCs w:val="24"/>
        </w:rPr>
        <w:t xml:space="preserve">менее </w:t>
      </w:r>
      <w:r w:rsidR="007C47E3" w:rsidRPr="00AE1D21">
        <w:rPr>
          <w:sz w:val="24"/>
          <w:szCs w:val="24"/>
        </w:rPr>
        <w:t>одного, но не более десяти аналогичных договоров</w:t>
      </w:r>
      <w:r w:rsidRPr="00AE1D21">
        <w:rPr>
          <w:sz w:val="24"/>
          <w:szCs w:val="24"/>
        </w:rPr>
        <w:t xml:space="preserve">.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может самостоятельно выбрать договоры, которые, по его мнению, наилучшим образом характеризует его опыт.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78" w:name="_Ref55336389"/>
      <w:bookmarkStart w:id="1279" w:name="_Toc57314677"/>
      <w:bookmarkStart w:id="1280" w:name="_Toc69728991"/>
      <w:bookmarkStart w:id="1281" w:name="_Toc98253945"/>
      <w:bookmarkStart w:id="1282" w:name="_Toc165173871"/>
      <w:bookmarkStart w:id="1283" w:name="_Toc423423675"/>
      <w:bookmarkStart w:id="1284" w:name="_Toc471894954"/>
      <w:r w:rsidRPr="00F647F7">
        <w:lastRenderedPageBreak/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278"/>
      <w:bookmarkEnd w:id="1279"/>
      <w:bookmarkEnd w:id="1280"/>
      <w:bookmarkEnd w:id="1281"/>
      <w:bookmarkEnd w:id="1282"/>
      <w:bookmarkEnd w:id="1283"/>
      <w:bookmarkEnd w:id="1284"/>
    </w:p>
    <w:p w:rsidR="004F4D80" w:rsidRPr="00D904EF" w:rsidRDefault="004F4D80" w:rsidP="004F4D80">
      <w:pPr>
        <w:pStyle w:val="3"/>
        <w:rPr>
          <w:szCs w:val="24"/>
        </w:rPr>
      </w:pPr>
      <w:bookmarkStart w:id="1285" w:name="_Toc98253946"/>
      <w:bookmarkStart w:id="1286" w:name="_Toc157248198"/>
      <w:bookmarkStart w:id="1287" w:name="_Toc157496567"/>
      <w:bookmarkStart w:id="1288" w:name="_Toc158206106"/>
      <w:bookmarkStart w:id="1289" w:name="_Toc164057791"/>
      <w:bookmarkStart w:id="1290" w:name="_Toc164137141"/>
      <w:bookmarkStart w:id="1291" w:name="_Toc164161301"/>
      <w:bookmarkStart w:id="1292" w:name="_Toc165173872"/>
      <w:bookmarkStart w:id="1293" w:name="_Toc439170696"/>
      <w:bookmarkStart w:id="1294" w:name="_Toc439172798"/>
      <w:bookmarkStart w:id="1295" w:name="_Toc439173242"/>
      <w:bookmarkStart w:id="1296" w:name="_Toc439238238"/>
      <w:bookmarkStart w:id="1297" w:name="_Toc439252785"/>
      <w:bookmarkStart w:id="1298" w:name="_Toc439323759"/>
      <w:bookmarkStart w:id="1299" w:name="_Toc440361396"/>
      <w:bookmarkStart w:id="1300" w:name="_Toc440376278"/>
      <w:bookmarkStart w:id="1301" w:name="_Toc440382536"/>
      <w:bookmarkStart w:id="1302" w:name="_Toc440447206"/>
      <w:bookmarkStart w:id="1303" w:name="_Toc440632367"/>
      <w:bookmarkStart w:id="1304" w:name="_Toc440875139"/>
      <w:bookmarkStart w:id="1305" w:name="_Toc441131126"/>
      <w:bookmarkStart w:id="1306" w:name="_Toc465774649"/>
      <w:bookmarkStart w:id="1307" w:name="_Toc465848878"/>
      <w:bookmarkStart w:id="1308" w:name="_Toc468875381"/>
      <w:bookmarkStart w:id="1309" w:name="_Toc469488433"/>
      <w:bookmarkStart w:id="1310" w:name="_Toc471894955"/>
      <w:r w:rsidRPr="00D904EF">
        <w:rPr>
          <w:szCs w:val="24"/>
        </w:rPr>
        <w:t>Форма Справки о материально-технических ресурсах</w:t>
      </w:r>
      <w:bookmarkEnd w:id="1285"/>
      <w:bookmarkEnd w:id="1286"/>
      <w:bookmarkEnd w:id="1287"/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spellStart"/>
            <w:proofErr w:type="gramStart"/>
            <w:r w:rsidRPr="00F647F7">
              <w:t>п</w:t>
            </w:r>
            <w:proofErr w:type="spellEnd"/>
            <w:proofErr w:type="gramEnd"/>
            <w:r w:rsidRPr="00F647F7">
              <w:t>/</w:t>
            </w:r>
            <w:proofErr w:type="spellStart"/>
            <w:r w:rsidRPr="00F647F7">
              <w:t>п</w:t>
            </w:r>
            <w:proofErr w:type="spellEnd"/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311" w:name="_Toc98253947"/>
      <w:bookmarkStart w:id="1312" w:name="_Toc157248199"/>
      <w:bookmarkStart w:id="1313" w:name="_Toc157496568"/>
      <w:bookmarkStart w:id="1314" w:name="_Toc158206107"/>
      <w:bookmarkStart w:id="1315" w:name="_Toc164057792"/>
      <w:bookmarkStart w:id="1316" w:name="_Toc164137142"/>
      <w:bookmarkStart w:id="1317" w:name="_Toc164161302"/>
      <w:bookmarkStart w:id="1318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19" w:name="_Toc439170697"/>
      <w:bookmarkStart w:id="1320" w:name="_Toc439172799"/>
      <w:bookmarkStart w:id="1321" w:name="_Toc439173243"/>
      <w:bookmarkStart w:id="1322" w:name="_Toc439238239"/>
      <w:bookmarkStart w:id="1323" w:name="_Toc439252786"/>
      <w:bookmarkStart w:id="1324" w:name="_Toc439323760"/>
      <w:bookmarkStart w:id="1325" w:name="_Toc440361397"/>
      <w:bookmarkStart w:id="1326" w:name="_Toc440376279"/>
      <w:bookmarkStart w:id="1327" w:name="_Toc440382537"/>
      <w:bookmarkStart w:id="1328" w:name="_Toc440447207"/>
      <w:bookmarkStart w:id="1329" w:name="_Toc440632368"/>
      <w:bookmarkStart w:id="1330" w:name="_Toc440875140"/>
      <w:bookmarkStart w:id="1331" w:name="_Toc441131127"/>
      <w:bookmarkStart w:id="1332" w:name="_Toc465774650"/>
      <w:bookmarkStart w:id="1333" w:name="_Toc465848879"/>
      <w:bookmarkStart w:id="1334" w:name="_Toc468875382"/>
      <w:bookmarkStart w:id="1335" w:name="_Toc469488434"/>
      <w:bookmarkStart w:id="1336" w:name="_Toc471894956"/>
      <w:r w:rsidRPr="00D904EF">
        <w:rPr>
          <w:szCs w:val="24"/>
        </w:rPr>
        <w:lastRenderedPageBreak/>
        <w:t>Инструкции по заполнению</w:t>
      </w:r>
      <w:bookmarkEnd w:id="1311"/>
      <w:bookmarkEnd w:id="1312"/>
      <w:bookmarkEnd w:id="1313"/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9A6D40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9A6D40">
        <w:rPr>
          <w:sz w:val="24"/>
          <w:szCs w:val="24"/>
        </w:rPr>
      </w:r>
      <w:r w:rsidR="009A6D40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9A6D40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37" w:name="_Ref55336398"/>
      <w:bookmarkStart w:id="1338" w:name="_Toc57314678"/>
      <w:bookmarkStart w:id="1339" w:name="_Toc69728992"/>
      <w:bookmarkStart w:id="1340" w:name="_Toc98253948"/>
      <w:bookmarkStart w:id="1341" w:name="_Toc165173874"/>
      <w:bookmarkStart w:id="1342" w:name="_Toc423423676"/>
      <w:bookmarkStart w:id="1343" w:name="_Toc471894957"/>
      <w:r w:rsidRPr="00F647F7">
        <w:lastRenderedPageBreak/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337"/>
      <w:bookmarkEnd w:id="1338"/>
      <w:bookmarkEnd w:id="1339"/>
      <w:bookmarkEnd w:id="1340"/>
      <w:bookmarkEnd w:id="1341"/>
      <w:bookmarkEnd w:id="1342"/>
      <w:bookmarkEnd w:id="1343"/>
    </w:p>
    <w:p w:rsidR="004F4D80" w:rsidRPr="00D904EF" w:rsidRDefault="004F4D80" w:rsidP="004F4D80">
      <w:pPr>
        <w:pStyle w:val="3"/>
        <w:rPr>
          <w:szCs w:val="24"/>
        </w:rPr>
      </w:pPr>
      <w:bookmarkStart w:id="1344" w:name="_Toc98253949"/>
      <w:bookmarkStart w:id="1345" w:name="_Toc157248201"/>
      <w:bookmarkStart w:id="1346" w:name="_Toc157496570"/>
      <w:bookmarkStart w:id="1347" w:name="_Toc158206109"/>
      <w:bookmarkStart w:id="1348" w:name="_Toc164057794"/>
      <w:bookmarkStart w:id="1349" w:name="_Toc164137144"/>
      <w:bookmarkStart w:id="1350" w:name="_Toc164161304"/>
      <w:bookmarkStart w:id="1351" w:name="_Toc165173875"/>
      <w:bookmarkStart w:id="1352" w:name="_Toc439170699"/>
      <w:bookmarkStart w:id="1353" w:name="_Toc439172801"/>
      <w:bookmarkStart w:id="1354" w:name="_Toc439173245"/>
      <w:bookmarkStart w:id="1355" w:name="_Toc439238241"/>
      <w:bookmarkStart w:id="1356" w:name="_Toc439252788"/>
      <w:bookmarkStart w:id="1357" w:name="_Toc439323762"/>
      <w:bookmarkStart w:id="1358" w:name="_Toc440361399"/>
      <w:bookmarkStart w:id="1359" w:name="_Toc440376281"/>
      <w:bookmarkStart w:id="1360" w:name="_Toc440382539"/>
      <w:bookmarkStart w:id="1361" w:name="_Toc440447209"/>
      <w:bookmarkStart w:id="1362" w:name="_Toc440632370"/>
      <w:bookmarkStart w:id="1363" w:name="_Toc440875142"/>
      <w:bookmarkStart w:id="1364" w:name="_Toc441131129"/>
      <w:bookmarkStart w:id="1365" w:name="_Toc465774652"/>
      <w:bookmarkStart w:id="1366" w:name="_Toc465848881"/>
      <w:bookmarkStart w:id="1367" w:name="_Toc468875384"/>
      <w:bookmarkStart w:id="1368" w:name="_Toc469488436"/>
      <w:bookmarkStart w:id="1369" w:name="_Toc471894958"/>
      <w:r w:rsidRPr="00D904EF">
        <w:rPr>
          <w:szCs w:val="24"/>
        </w:rPr>
        <w:t>Форма Справки о кадровых ресурсах</w:t>
      </w:r>
      <w:bookmarkEnd w:id="1344"/>
      <w:bookmarkEnd w:id="1345"/>
      <w:bookmarkEnd w:id="1346"/>
      <w:bookmarkEnd w:id="1347"/>
      <w:bookmarkEnd w:id="1348"/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</w:r>
            <w:proofErr w:type="spellStart"/>
            <w:proofErr w:type="gramStart"/>
            <w:r w:rsidRPr="00F647F7">
              <w:t>п</w:t>
            </w:r>
            <w:proofErr w:type="spellEnd"/>
            <w:proofErr w:type="gramEnd"/>
            <w:r w:rsidRPr="00F647F7">
              <w:t>/</w:t>
            </w:r>
            <w:proofErr w:type="spellStart"/>
            <w:r w:rsidRPr="00F647F7">
              <w:t>п</w:t>
            </w:r>
            <w:proofErr w:type="spellEnd"/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70" w:name="_Toc98253950"/>
      <w:bookmarkStart w:id="1371" w:name="_Toc157248202"/>
      <w:bookmarkStart w:id="1372" w:name="_Toc157496571"/>
      <w:bookmarkStart w:id="1373" w:name="_Toc158206110"/>
      <w:bookmarkStart w:id="1374" w:name="_Toc164057795"/>
      <w:bookmarkStart w:id="1375" w:name="_Toc164137145"/>
      <w:bookmarkStart w:id="1376" w:name="_Toc164161305"/>
      <w:bookmarkStart w:id="1377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78" w:name="_Toc439170700"/>
      <w:bookmarkStart w:id="1379" w:name="_Toc439172802"/>
      <w:bookmarkStart w:id="1380" w:name="_Toc439173246"/>
      <w:bookmarkStart w:id="1381" w:name="_Toc439238242"/>
      <w:bookmarkStart w:id="1382" w:name="_Toc439252789"/>
      <w:bookmarkStart w:id="1383" w:name="_Toc439323763"/>
      <w:bookmarkStart w:id="1384" w:name="_Toc440361400"/>
      <w:bookmarkStart w:id="1385" w:name="_Toc440376282"/>
      <w:bookmarkStart w:id="1386" w:name="_Toc440382540"/>
      <w:bookmarkStart w:id="1387" w:name="_Toc440447210"/>
      <w:bookmarkStart w:id="1388" w:name="_Toc440632371"/>
      <w:bookmarkStart w:id="1389" w:name="_Toc440875143"/>
      <w:bookmarkStart w:id="1390" w:name="_Toc441131130"/>
      <w:bookmarkStart w:id="1391" w:name="_Toc465774653"/>
      <w:bookmarkStart w:id="1392" w:name="_Toc465848882"/>
      <w:bookmarkStart w:id="1393" w:name="_Toc468875385"/>
      <w:bookmarkStart w:id="1394" w:name="_Toc469488437"/>
      <w:bookmarkStart w:id="1395" w:name="_Toc471894959"/>
      <w:r w:rsidRPr="00D904EF">
        <w:rPr>
          <w:szCs w:val="24"/>
        </w:rPr>
        <w:lastRenderedPageBreak/>
        <w:t>Инструкции по заполнению</w:t>
      </w:r>
      <w:bookmarkEnd w:id="1370"/>
      <w:bookmarkEnd w:id="1371"/>
      <w:bookmarkEnd w:id="1372"/>
      <w:bookmarkEnd w:id="1373"/>
      <w:bookmarkEnd w:id="1374"/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9A6D40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9A6D40">
        <w:rPr>
          <w:sz w:val="24"/>
          <w:szCs w:val="24"/>
        </w:rPr>
      </w:r>
      <w:r w:rsidR="009A6D40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9A6D40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</w:t>
      </w:r>
      <w:proofErr w:type="gramStart"/>
      <w:r w:rsidRPr="00F11A50">
        <w:rPr>
          <w:sz w:val="24"/>
          <w:szCs w:val="24"/>
        </w:rPr>
        <w:t>указывается</w:t>
      </w:r>
      <w:proofErr w:type="gramEnd"/>
      <w:r w:rsidRPr="00F11A50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</w:t>
      </w:r>
      <w:proofErr w:type="spellStart"/>
      <w:r w:rsidRPr="00F11A50">
        <w:rPr>
          <w:sz w:val="24"/>
          <w:szCs w:val="24"/>
        </w:rPr>
        <w:t>х</w:t>
      </w:r>
      <w:proofErr w:type="spellEnd"/>
      <w:r w:rsidRPr="00F11A50">
        <w:rPr>
          <w:sz w:val="24"/>
          <w:szCs w:val="24"/>
        </w:rPr>
        <w:t>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396" w:name="_Toc165173881"/>
      <w:bookmarkStart w:id="1397" w:name="_Ref194749267"/>
      <w:bookmarkStart w:id="1398" w:name="_Toc423423677"/>
      <w:bookmarkStart w:id="1399" w:name="_Ref440271993"/>
      <w:bookmarkStart w:id="1400" w:name="_Ref440274659"/>
      <w:bookmarkStart w:id="1401" w:name="_Toc471894960"/>
      <w:bookmarkStart w:id="1402" w:name="_Ref90381523"/>
      <w:bookmarkStart w:id="1403" w:name="_Toc90385124"/>
      <w:bookmarkStart w:id="1404" w:name="_Ref96861029"/>
      <w:bookmarkStart w:id="1405" w:name="_Toc97651410"/>
      <w:bookmarkStart w:id="1406" w:name="_Toc98253955"/>
      <w:r w:rsidRPr="00F647F7">
        <w:lastRenderedPageBreak/>
        <w:t>Информационное письмо о налич</w:t>
      </w:r>
      <w:proofErr w:type="gramStart"/>
      <w:r w:rsidRPr="00F647F7">
        <w:t xml:space="preserve">ии у </w:t>
      </w:r>
      <w:r w:rsidR="00C236C0">
        <w:t>У</w:t>
      </w:r>
      <w:proofErr w:type="gramEnd"/>
      <w:r w:rsidR="00C236C0">
        <w:t>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 xml:space="preserve">связей, носящих характер </w:t>
      </w:r>
      <w:proofErr w:type="spellStart"/>
      <w:r w:rsidRPr="00F647F7">
        <w:t>аффилированности</w:t>
      </w:r>
      <w:proofErr w:type="spellEnd"/>
      <w:r w:rsidRPr="00F647F7">
        <w:t xml:space="preserve"> с сотрудниками Заказчика или Организатора (форма 1</w:t>
      </w:r>
      <w:r w:rsidR="00B8118F">
        <w:t>1</w:t>
      </w:r>
      <w:r w:rsidRPr="00F647F7">
        <w:t>)</w:t>
      </w:r>
      <w:bookmarkEnd w:id="1396"/>
      <w:bookmarkEnd w:id="1397"/>
      <w:bookmarkEnd w:id="1398"/>
      <w:bookmarkEnd w:id="1399"/>
      <w:bookmarkEnd w:id="1400"/>
      <w:bookmarkEnd w:id="1401"/>
    </w:p>
    <w:p w:rsidR="004F4D80" w:rsidRPr="00D904EF" w:rsidRDefault="004F4D80" w:rsidP="004F4D80">
      <w:pPr>
        <w:pStyle w:val="3"/>
        <w:rPr>
          <w:szCs w:val="24"/>
        </w:rPr>
      </w:pPr>
      <w:bookmarkStart w:id="1407" w:name="_Toc97651411"/>
      <w:bookmarkStart w:id="1408" w:name="_Toc98253956"/>
      <w:bookmarkStart w:id="1409" w:name="_Toc157248208"/>
      <w:bookmarkStart w:id="1410" w:name="_Toc157496577"/>
      <w:bookmarkStart w:id="1411" w:name="_Toc158206116"/>
      <w:bookmarkStart w:id="1412" w:name="_Toc164057801"/>
      <w:bookmarkStart w:id="1413" w:name="_Toc164137151"/>
      <w:bookmarkStart w:id="1414" w:name="_Toc164161311"/>
      <w:bookmarkStart w:id="1415" w:name="_Toc165173882"/>
      <w:bookmarkStart w:id="1416" w:name="_Toc439170702"/>
      <w:bookmarkStart w:id="1417" w:name="_Toc439172804"/>
      <w:bookmarkStart w:id="1418" w:name="_Toc439173248"/>
      <w:bookmarkStart w:id="1419" w:name="_Toc439238244"/>
      <w:bookmarkStart w:id="1420" w:name="_Toc439252791"/>
      <w:bookmarkStart w:id="1421" w:name="_Toc439323765"/>
      <w:bookmarkStart w:id="1422" w:name="_Toc440361402"/>
      <w:bookmarkStart w:id="1423" w:name="_Toc440376284"/>
      <w:bookmarkStart w:id="1424" w:name="_Toc440382542"/>
      <w:bookmarkStart w:id="1425" w:name="_Toc440447212"/>
      <w:bookmarkStart w:id="1426" w:name="_Toc440632373"/>
      <w:bookmarkStart w:id="1427" w:name="_Toc440875145"/>
      <w:bookmarkStart w:id="1428" w:name="_Toc441131132"/>
      <w:bookmarkStart w:id="1429" w:name="_Toc465774655"/>
      <w:bookmarkStart w:id="1430" w:name="_Toc465848884"/>
      <w:bookmarkStart w:id="1431" w:name="_Toc468875387"/>
      <w:bookmarkStart w:id="1432" w:name="_Toc469488439"/>
      <w:bookmarkStart w:id="1433" w:name="_Toc471894961"/>
      <w:r w:rsidRPr="00D904EF">
        <w:rPr>
          <w:szCs w:val="24"/>
        </w:rPr>
        <w:t>Форма письма о налич</w:t>
      </w:r>
      <w:proofErr w:type="gramStart"/>
      <w:r w:rsidRPr="00D904EF">
        <w:rPr>
          <w:szCs w:val="24"/>
        </w:rPr>
        <w:t xml:space="preserve">ии у </w:t>
      </w:r>
      <w:r w:rsidR="00C236C0" w:rsidRPr="00D904EF">
        <w:rPr>
          <w:szCs w:val="24"/>
        </w:rPr>
        <w:t>У</w:t>
      </w:r>
      <w:proofErr w:type="gramEnd"/>
      <w:r w:rsidR="00C236C0" w:rsidRPr="00D904EF">
        <w:rPr>
          <w:szCs w:val="24"/>
        </w:rPr>
        <w:t>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 xml:space="preserve">связей, носящих характер </w:t>
      </w:r>
      <w:proofErr w:type="spellStart"/>
      <w:r w:rsidRPr="00D904EF">
        <w:rPr>
          <w:szCs w:val="24"/>
        </w:rPr>
        <w:t>аффилированности</w:t>
      </w:r>
      <w:proofErr w:type="spellEnd"/>
      <w:r w:rsidRPr="00D904EF">
        <w:rPr>
          <w:szCs w:val="24"/>
        </w:rPr>
        <w:t xml:space="preserve"> с сотрудниками Заказчика или Организатора</w:t>
      </w:r>
      <w:bookmarkEnd w:id="1407"/>
      <w:bookmarkEnd w:id="1408"/>
      <w:bookmarkEnd w:id="1409"/>
      <w:bookmarkEnd w:id="1410"/>
      <w:bookmarkEnd w:id="1411"/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AE1D21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лицами, являющимися </w:t>
      </w:r>
      <w:r w:rsidRPr="00AE1D21">
        <w:rPr>
          <w:b/>
          <w:i/>
          <w:sz w:val="24"/>
          <w:szCs w:val="24"/>
        </w:rPr>
        <w:t>{</w:t>
      </w:r>
      <w:proofErr w:type="gramStart"/>
      <w:r w:rsidRPr="00AE1D21">
        <w:rPr>
          <w:b/>
          <w:i/>
          <w:sz w:val="24"/>
          <w:szCs w:val="24"/>
        </w:rPr>
        <w:t>указывается</w:t>
      </w:r>
      <w:proofErr w:type="gramEnd"/>
      <w:r w:rsidRPr="00AE1D21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34" w:name="_Toc97651412"/>
      <w:bookmarkStart w:id="1435" w:name="_Toc98253957"/>
      <w:bookmarkStart w:id="1436" w:name="_Toc157248209"/>
      <w:bookmarkStart w:id="1437" w:name="_Toc157496578"/>
      <w:bookmarkStart w:id="1438" w:name="_Toc158206117"/>
      <w:bookmarkStart w:id="1439" w:name="_Toc164057802"/>
      <w:bookmarkStart w:id="1440" w:name="_Toc164137152"/>
      <w:bookmarkStart w:id="1441" w:name="_Toc164161312"/>
      <w:bookmarkStart w:id="1442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443" w:name="_Toc439170703"/>
      <w:bookmarkStart w:id="1444" w:name="_Toc439172805"/>
      <w:bookmarkStart w:id="1445" w:name="_Toc439173249"/>
      <w:bookmarkStart w:id="1446" w:name="_Toc439238245"/>
      <w:bookmarkStart w:id="1447" w:name="_Toc439252792"/>
      <w:bookmarkStart w:id="1448" w:name="_Toc439323766"/>
      <w:bookmarkStart w:id="1449" w:name="_Toc440361403"/>
      <w:bookmarkStart w:id="1450" w:name="_Toc440376285"/>
      <w:bookmarkStart w:id="1451" w:name="_Toc440382543"/>
      <w:bookmarkStart w:id="1452" w:name="_Toc440447213"/>
      <w:bookmarkStart w:id="1453" w:name="_Toc440632374"/>
      <w:bookmarkStart w:id="1454" w:name="_Toc440875146"/>
      <w:bookmarkStart w:id="1455" w:name="_Toc441131133"/>
      <w:bookmarkStart w:id="1456" w:name="_Toc465774656"/>
      <w:bookmarkStart w:id="1457" w:name="_Toc465848885"/>
      <w:bookmarkStart w:id="1458" w:name="_Toc468875388"/>
      <w:bookmarkStart w:id="1459" w:name="_Toc469488440"/>
      <w:bookmarkStart w:id="1460" w:name="_Toc471894962"/>
      <w:r w:rsidRPr="00D904EF">
        <w:rPr>
          <w:szCs w:val="24"/>
        </w:rPr>
        <w:lastRenderedPageBreak/>
        <w:t>Инструкции по заполнению</w:t>
      </w:r>
      <w:bookmarkEnd w:id="1434"/>
      <w:bookmarkEnd w:id="1435"/>
      <w:bookmarkEnd w:id="1436"/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fldSimple w:instr=" REF _Ref55336310 \r \h  \* MERGEFORMAT ">
        <w:r w:rsidR="00093638" w:rsidRPr="00093638">
          <w:rPr>
            <w:sz w:val="24"/>
            <w:szCs w:val="24"/>
          </w:rPr>
          <w:t>5.1</w:t>
        </w:r>
      </w:fldSimple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</w:t>
      </w:r>
      <w:proofErr w:type="spellStart"/>
      <w:r w:rsidR="004F4D80" w:rsidRPr="00AE1D21">
        <w:rPr>
          <w:sz w:val="24"/>
          <w:szCs w:val="24"/>
        </w:rPr>
        <w:t>аффилированными</w:t>
      </w:r>
      <w:proofErr w:type="spellEnd"/>
      <w:r w:rsidR="004F4D80" w:rsidRPr="00AE1D21">
        <w:rPr>
          <w:sz w:val="24"/>
          <w:szCs w:val="24"/>
        </w:rPr>
        <w:t xml:space="preserve">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</w:t>
      </w:r>
      <w:proofErr w:type="gramStart"/>
      <w:r w:rsidR="004F4D80" w:rsidRPr="00AE1D21">
        <w:rPr>
          <w:sz w:val="24"/>
          <w:szCs w:val="24"/>
        </w:rPr>
        <w:t>лиц</w:t>
      </w:r>
      <w:proofErr w:type="gramEnd"/>
      <w:r w:rsidR="004F4D80" w:rsidRPr="00AE1D21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</w:t>
      </w:r>
      <w:proofErr w:type="spellStart"/>
      <w:r w:rsidR="007C47E3" w:rsidRPr="00AE1D21">
        <w:rPr>
          <w:rFonts w:eastAsia="Calibri"/>
          <w:sz w:val="24"/>
          <w:szCs w:val="24"/>
          <w:lang w:eastAsia="en-US"/>
        </w:rPr>
        <w:t>аффилированными</w:t>
      </w:r>
      <w:proofErr w:type="spellEnd"/>
      <w:r w:rsidR="007C47E3" w:rsidRPr="00AE1D21">
        <w:rPr>
          <w:rFonts w:eastAsia="Calibri"/>
          <w:sz w:val="24"/>
          <w:szCs w:val="24"/>
          <w:lang w:eastAsia="en-US"/>
        </w:rPr>
        <w:t xml:space="preserve">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653830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</w:t>
      </w:r>
      <w:proofErr w:type="gramEnd"/>
      <w:r w:rsidR="00D904EF">
        <w:rPr>
          <w:sz w:val="24"/>
          <w:szCs w:val="24"/>
        </w:rPr>
        <w:t xml:space="preserve">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402"/>
    <w:bookmarkEnd w:id="1403"/>
    <w:bookmarkEnd w:id="1404"/>
    <w:bookmarkEnd w:id="1405"/>
    <w:bookmarkEnd w:id="1406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461" w:name="_Toc318208007"/>
    </w:p>
    <w:p w:rsidR="004F4D80" w:rsidRPr="00E87023" w:rsidRDefault="004F4D80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</w:pPr>
      <w:bookmarkStart w:id="1462" w:name="_Toc423423680"/>
      <w:bookmarkStart w:id="1463" w:name="_Ref440272035"/>
      <w:bookmarkStart w:id="1464" w:name="_Ref440274733"/>
      <w:bookmarkStart w:id="1465" w:name="_Ref444181467"/>
      <w:bookmarkStart w:id="1466" w:name="_Toc471894963"/>
      <w:r w:rsidRPr="00E87023">
        <w:rPr>
          <w:sz w:val="22"/>
          <w:szCs w:val="22"/>
        </w:rPr>
        <w:lastRenderedPageBreak/>
        <w:t xml:space="preserve">Информация о собственниках </w:t>
      </w:r>
      <w:r w:rsidR="00C236C0">
        <w:rPr>
          <w:sz w:val="22"/>
          <w:szCs w:val="22"/>
        </w:rPr>
        <w:t>Участник</w:t>
      </w:r>
      <w:r w:rsidRPr="00E87023">
        <w:rPr>
          <w:sz w:val="22"/>
          <w:szCs w:val="22"/>
        </w:rPr>
        <w:t>а (включая конечных бенефициаров) (форма 1</w:t>
      </w:r>
      <w:r w:rsidR="00635719">
        <w:rPr>
          <w:sz w:val="22"/>
          <w:szCs w:val="22"/>
        </w:rPr>
        <w:t>2</w:t>
      </w:r>
      <w:r w:rsidRPr="00E87023">
        <w:rPr>
          <w:sz w:val="22"/>
          <w:szCs w:val="22"/>
        </w:rPr>
        <w:t>)</w:t>
      </w:r>
      <w:bookmarkEnd w:id="1461"/>
      <w:bookmarkEnd w:id="1462"/>
      <w:bookmarkEnd w:id="1463"/>
      <w:bookmarkEnd w:id="1464"/>
      <w:bookmarkEnd w:id="1465"/>
      <w:bookmarkEnd w:id="1466"/>
    </w:p>
    <w:p w:rsidR="004F4D80" w:rsidRPr="00E87023" w:rsidRDefault="004F4D80" w:rsidP="004F4D80">
      <w:pPr>
        <w:pStyle w:val="3"/>
        <w:rPr>
          <w:sz w:val="22"/>
        </w:rPr>
      </w:pPr>
      <w:bookmarkStart w:id="1467" w:name="_Toc343690584"/>
      <w:bookmarkStart w:id="1468" w:name="_Toc372294428"/>
      <w:bookmarkStart w:id="1469" w:name="_Toc379288896"/>
      <w:bookmarkStart w:id="1470" w:name="_Toc384734780"/>
      <w:bookmarkStart w:id="1471" w:name="_Toc396984078"/>
      <w:bookmarkStart w:id="1472" w:name="_Toc423423681"/>
      <w:bookmarkStart w:id="1473" w:name="_Toc439170710"/>
      <w:bookmarkStart w:id="1474" w:name="_Toc439172812"/>
      <w:bookmarkStart w:id="1475" w:name="_Toc439173253"/>
      <w:bookmarkStart w:id="1476" w:name="_Toc439238249"/>
      <w:bookmarkStart w:id="1477" w:name="_Toc439252796"/>
      <w:bookmarkStart w:id="1478" w:name="_Toc439323770"/>
      <w:bookmarkStart w:id="1479" w:name="_Toc440361405"/>
      <w:bookmarkStart w:id="1480" w:name="_Toc440376287"/>
      <w:bookmarkStart w:id="1481" w:name="_Toc440382545"/>
      <w:bookmarkStart w:id="1482" w:name="_Toc440447215"/>
      <w:bookmarkStart w:id="1483" w:name="_Toc440632376"/>
      <w:bookmarkStart w:id="1484" w:name="_Toc440875148"/>
      <w:bookmarkStart w:id="1485" w:name="_Toc441131135"/>
      <w:bookmarkStart w:id="1486" w:name="_Toc465774658"/>
      <w:bookmarkStart w:id="1487" w:name="_Toc465848887"/>
      <w:bookmarkStart w:id="1488" w:name="_Toc468875390"/>
      <w:bookmarkStart w:id="1489" w:name="_Toc469488442"/>
      <w:bookmarkStart w:id="1490" w:name="_Toc471894964"/>
      <w:r w:rsidRPr="00E87023">
        <w:rPr>
          <w:sz w:val="22"/>
        </w:rPr>
        <w:t xml:space="preserve">Форма информации о собственниках </w:t>
      </w:r>
      <w:r w:rsidR="00C236C0">
        <w:rPr>
          <w:sz w:val="22"/>
        </w:rPr>
        <w:t>Участник</w:t>
      </w:r>
      <w:r w:rsidRPr="00E87023">
        <w:rPr>
          <w:sz w:val="22"/>
        </w:rPr>
        <w:t>а (включая конечных бенефициаров)</w:t>
      </w:r>
      <w:bookmarkEnd w:id="1467"/>
      <w:bookmarkEnd w:id="1468"/>
      <w:bookmarkEnd w:id="1469"/>
      <w:bookmarkEnd w:id="1470"/>
      <w:bookmarkEnd w:id="1471"/>
      <w:bookmarkEnd w:id="1472"/>
      <w:bookmarkEnd w:id="1473"/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</w:p>
    <w:p w:rsidR="004F4D80" w:rsidRPr="009F5821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 1</w:t>
      </w:r>
      <w:r w:rsidR="00553A57" w:rsidRPr="009F5821">
        <w:rPr>
          <w:sz w:val="24"/>
          <w:szCs w:val="24"/>
        </w:rPr>
        <w:t>2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</w:t>
      </w:r>
      <w:proofErr w:type="gramStart"/>
      <w:r w:rsidRPr="009F5821">
        <w:rPr>
          <w:sz w:val="24"/>
          <w:szCs w:val="24"/>
        </w:rPr>
        <w:t>г</w:t>
      </w:r>
      <w:proofErr w:type="gramEnd"/>
      <w:r w:rsidRPr="009F5821">
        <w:rPr>
          <w:sz w:val="24"/>
          <w:szCs w:val="24"/>
        </w:rPr>
        <w:t>. №__________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jc w:val="center"/>
        <w:rPr>
          <w:b/>
        </w:rPr>
      </w:pPr>
      <w:r w:rsidRPr="00E87023">
        <w:rPr>
          <w:b/>
        </w:rPr>
        <w:t xml:space="preserve">Информация о собственниках </w:t>
      </w:r>
      <w:r w:rsidR="00C236C0">
        <w:rPr>
          <w:b/>
        </w:rPr>
        <w:t>Участник</w:t>
      </w:r>
      <w:r w:rsidRPr="00E87023">
        <w:rPr>
          <w:b/>
        </w:rPr>
        <w:t>а (включая конечных бенефициаров)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  <w:r w:rsidRPr="00E87023">
        <w:rPr>
          <w:color w:val="000000"/>
        </w:rPr>
        <w:t xml:space="preserve">Наименование и адрес </w:t>
      </w:r>
      <w:r w:rsidR="00C236C0">
        <w:rPr>
          <w:color w:val="000000"/>
        </w:rPr>
        <w:t>Участник</w:t>
      </w:r>
      <w:r w:rsidRPr="00E87023">
        <w:rPr>
          <w:color w:val="000000"/>
        </w:rPr>
        <w:t>а: __________________________________________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tbl>
      <w:tblPr>
        <w:tblW w:w="0" w:type="auto"/>
        <w:tblInd w:w="93" w:type="dxa"/>
        <w:tblLook w:val="04A0"/>
      </w:tblPr>
      <w:tblGrid>
        <w:gridCol w:w="485"/>
        <w:gridCol w:w="590"/>
        <w:gridCol w:w="665"/>
        <w:gridCol w:w="1264"/>
        <w:gridCol w:w="786"/>
        <w:gridCol w:w="1229"/>
        <w:gridCol w:w="1555"/>
        <w:gridCol w:w="377"/>
        <w:gridCol w:w="590"/>
        <w:gridCol w:w="665"/>
        <w:gridCol w:w="1332"/>
        <w:gridCol w:w="1142"/>
        <w:gridCol w:w="1554"/>
        <w:gridCol w:w="1942"/>
        <w:gridCol w:w="1566"/>
      </w:tblGrid>
      <w:tr w:rsidR="004F4D80" w:rsidRPr="00E87023" w:rsidTr="004F4D80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 xml:space="preserve">наименование  </w:t>
            </w:r>
            <w:r w:rsidR="00C236C0">
              <w:rPr>
                <w:b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color w:val="000000"/>
                <w:sz w:val="16"/>
                <w:szCs w:val="16"/>
              </w:rPr>
              <w:t>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информация о цепочке собственников </w:t>
            </w:r>
            <w:r w:rsidR="00C236C0">
              <w:rPr>
                <w:b/>
                <w:bCs w:val="0"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а, включая бенефициаров (в том числе конечных)</w:t>
            </w:r>
          </w:p>
        </w:tc>
      </w:tr>
      <w:tr w:rsidR="004F4D80" w:rsidRPr="00E87023" w:rsidTr="004F4D80">
        <w:trPr>
          <w:trHeight w:val="87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№ п.п.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ФИО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Наименование/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ФИО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</w:t>
            </w:r>
            <w:proofErr w:type="gram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.л</w:t>
            </w:r>
            <w:proofErr w:type="gram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иц)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руководитель/участник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/акционер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/бенефициар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4F4D80" w:rsidRPr="00E87023" w:rsidTr="004F4D80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159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15</w:t>
            </w:r>
          </w:p>
        </w:tc>
      </w:tr>
      <w:tr w:rsidR="004F4D80" w:rsidRPr="00E87023" w:rsidTr="004F4D80">
        <w:trPr>
          <w:trHeight w:val="4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43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</w:tr>
    </w:tbl>
    <w:p w:rsidR="004F4D80" w:rsidRPr="00E87023" w:rsidRDefault="004F4D80" w:rsidP="004F4D80">
      <w:pPr>
        <w:tabs>
          <w:tab w:val="left" w:pos="4757"/>
        </w:tabs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 xml:space="preserve">(фамилия, имя, отчество </w:t>
      </w:r>
      <w:proofErr w:type="gramStart"/>
      <w:r w:rsidRPr="00E87023">
        <w:rPr>
          <w:color w:val="000000"/>
          <w:vertAlign w:val="superscript"/>
        </w:rPr>
        <w:t>подписавшего</w:t>
      </w:r>
      <w:proofErr w:type="gramEnd"/>
      <w:r w:rsidRPr="00E87023">
        <w:rPr>
          <w:color w:val="000000"/>
          <w:vertAlign w:val="superscript"/>
        </w:rPr>
        <w:t>, должность)</w:t>
      </w:r>
    </w:p>
    <w:p w:rsidR="004F4D80" w:rsidRPr="00E87023" w:rsidRDefault="004F4D80" w:rsidP="004F4D80"/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D27071" w:rsidRDefault="004F4D80" w:rsidP="004F4D80">
      <w:pPr>
        <w:pStyle w:val="3"/>
        <w:rPr>
          <w:szCs w:val="24"/>
        </w:rPr>
      </w:pPr>
      <w:bookmarkStart w:id="1491" w:name="_Toc343690585"/>
      <w:bookmarkStart w:id="1492" w:name="_Toc372294429"/>
      <w:bookmarkStart w:id="1493" w:name="_Toc379288897"/>
      <w:bookmarkStart w:id="1494" w:name="_Toc384734781"/>
      <w:bookmarkStart w:id="1495" w:name="_Toc396984079"/>
      <w:bookmarkStart w:id="1496" w:name="_Toc423423682"/>
      <w:bookmarkStart w:id="1497" w:name="_Toc439170711"/>
      <w:bookmarkStart w:id="1498" w:name="_Toc439172813"/>
      <w:bookmarkStart w:id="1499" w:name="_Toc439173254"/>
      <w:bookmarkStart w:id="1500" w:name="_Toc439238250"/>
      <w:bookmarkStart w:id="1501" w:name="_Toc439252797"/>
      <w:bookmarkStart w:id="1502" w:name="_Toc439323771"/>
      <w:bookmarkStart w:id="1503" w:name="_Toc440361406"/>
      <w:bookmarkStart w:id="1504" w:name="_Toc440376288"/>
      <w:bookmarkStart w:id="1505" w:name="_Toc440382546"/>
      <w:bookmarkStart w:id="1506" w:name="_Toc440447216"/>
      <w:bookmarkStart w:id="1507" w:name="_Toc440632377"/>
      <w:bookmarkStart w:id="1508" w:name="_Toc440875149"/>
      <w:bookmarkStart w:id="1509" w:name="_Toc441131136"/>
      <w:bookmarkStart w:id="1510" w:name="_Toc465774659"/>
      <w:bookmarkStart w:id="1511" w:name="_Toc465848888"/>
      <w:bookmarkStart w:id="1512" w:name="_Toc468875391"/>
      <w:bookmarkStart w:id="1513" w:name="_Toc469488443"/>
      <w:bookmarkStart w:id="1514" w:name="_Toc471894965"/>
      <w:r w:rsidRPr="00D27071">
        <w:rPr>
          <w:szCs w:val="24"/>
        </w:rPr>
        <w:lastRenderedPageBreak/>
        <w:t>Инструкции по заполнению</w:t>
      </w:r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D27071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9A6D40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9A6D40">
        <w:rPr>
          <w:sz w:val="24"/>
          <w:szCs w:val="24"/>
        </w:rPr>
      </w:r>
      <w:r w:rsidR="009A6D40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9A6D40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D27071">
        <w:rPr>
          <w:sz w:val="24"/>
          <w:szCs w:val="24"/>
        </w:rPr>
        <w:t>.</w:t>
      </w:r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Форма заполняется на все предприятия группы, включая дочерние и зависимые общества, совокупная доля прямого и (или) косвенного участия которых составляет более 50%.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При заполнении формы в отношении участников, являющихся зарубежными компаниями, также необходимо раскрытие информации об акционерах, владеющих более 5 процентами акций.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а.</w:t>
      </w:r>
    </w:p>
    <w:p w:rsidR="004F4D80" w:rsidRPr="00DC5CAC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</w:t>
      </w:r>
      <w:r w:rsidRPr="00646A17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 xml:space="preserve">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</w:t>
      </w:r>
      <w:proofErr w:type="gramEnd"/>
      <w:r w:rsidRPr="005E27C2">
        <w:rPr>
          <w:sz w:val="24"/>
          <w:szCs w:val="24"/>
        </w:rPr>
        <w:t xml:space="preserve">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 xml:space="preserve">АО); </w:t>
      </w:r>
      <w:r w:rsidRPr="00D27071">
        <w:rPr>
          <w:sz w:val="24"/>
          <w:szCs w:val="24"/>
        </w:rPr>
        <w:lastRenderedPageBreak/>
        <w:t xml:space="preserve">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spellStart"/>
      <w:proofErr w:type="gramStart"/>
      <w:r w:rsidRPr="00D27071">
        <w:rPr>
          <w:sz w:val="24"/>
          <w:szCs w:val="24"/>
        </w:rPr>
        <w:t>гос</w:t>
      </w:r>
      <w:proofErr w:type="spellEnd"/>
      <w:r w:rsidRPr="00D27071">
        <w:rPr>
          <w:sz w:val="24"/>
          <w:szCs w:val="24"/>
        </w:rPr>
        <w:t>. учреждения</w:t>
      </w:r>
      <w:proofErr w:type="gramEnd"/>
      <w:r w:rsidRPr="00D27071">
        <w:rPr>
          <w:sz w:val="24"/>
          <w:szCs w:val="24"/>
        </w:rPr>
        <w:t xml:space="preserve"> РФ, физические лица, кроме руководителей).</w:t>
      </w:r>
    </w:p>
    <w:p w:rsidR="004F4D80" w:rsidRPr="00646A1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1515" w:name="_Toc329588495"/>
      <w:r w:rsidRPr="00646A17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</w:t>
      </w:r>
      <w:r>
        <w:rPr>
          <w:sz w:val="24"/>
          <w:szCs w:val="24"/>
        </w:rPr>
        <w:t>№</w:t>
      </w:r>
      <w:r w:rsidRPr="00646A17">
        <w:rPr>
          <w:sz w:val="24"/>
          <w:szCs w:val="24"/>
        </w:rPr>
        <w:t>9-13, а также документ</w:t>
      </w:r>
      <w:r>
        <w:rPr>
          <w:sz w:val="24"/>
          <w:szCs w:val="24"/>
        </w:rPr>
        <w:t>,</w:t>
      </w:r>
      <w:r w:rsidRPr="00646A17">
        <w:rPr>
          <w:sz w:val="24"/>
          <w:szCs w:val="24"/>
        </w:rPr>
        <w:t xml:space="preserve"> подтверждающий статус участник</w:t>
      </w:r>
      <w:proofErr w:type="gramStart"/>
      <w:r w:rsidRPr="00646A17">
        <w:rPr>
          <w:sz w:val="24"/>
          <w:szCs w:val="24"/>
        </w:rPr>
        <w:t>а(</w:t>
      </w:r>
      <w:proofErr w:type="spellStart"/>
      <w:proofErr w:type="gramEnd"/>
      <w:r w:rsidRPr="00646A17">
        <w:rPr>
          <w:sz w:val="24"/>
          <w:szCs w:val="24"/>
        </w:rPr>
        <w:t>ов</w:t>
      </w:r>
      <w:proofErr w:type="spellEnd"/>
      <w:r w:rsidRPr="00646A17">
        <w:rPr>
          <w:sz w:val="24"/>
          <w:szCs w:val="24"/>
        </w:rPr>
        <w:t>) общества (выписка из реестра акционеров либо решение учредителя участника общества и т</w:t>
      </w:r>
      <w:r>
        <w:rPr>
          <w:sz w:val="24"/>
          <w:szCs w:val="24"/>
        </w:rPr>
        <w:t>.</w:t>
      </w:r>
      <w:r w:rsidRPr="00646A17">
        <w:rPr>
          <w:sz w:val="24"/>
          <w:szCs w:val="24"/>
        </w:rPr>
        <w:t xml:space="preserve">д.). </w:t>
      </w:r>
      <w:proofErr w:type="spellStart"/>
      <w:proofErr w:type="gramStart"/>
      <w:r w:rsidRPr="00646A17">
        <w:rPr>
          <w:sz w:val="24"/>
          <w:szCs w:val="24"/>
        </w:rPr>
        <w:t>Скан-копии</w:t>
      </w:r>
      <w:proofErr w:type="spellEnd"/>
      <w:proofErr w:type="gramEnd"/>
      <w:r w:rsidRPr="00646A17">
        <w:rPr>
          <w:sz w:val="24"/>
          <w:szCs w:val="24"/>
        </w:rPr>
        <w:t xml:space="preserve"> документов, указанных в данном разделе, должны быть приложены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646A17">
        <w:rPr>
          <w:sz w:val="24"/>
          <w:szCs w:val="24"/>
        </w:rPr>
        <w:t xml:space="preserve"> к </w:t>
      </w:r>
      <w:r w:rsidR="00D90031">
        <w:rPr>
          <w:sz w:val="24"/>
          <w:szCs w:val="24"/>
        </w:rPr>
        <w:t xml:space="preserve">настоящей Форме </w:t>
      </w:r>
      <w:r w:rsidR="00D90031" w:rsidRPr="00D90031">
        <w:rPr>
          <w:sz w:val="24"/>
          <w:szCs w:val="24"/>
        </w:rPr>
        <w:t>информации о собственниках Участника (включая конечных бенефициаров)</w:t>
      </w:r>
      <w:r w:rsidRPr="00646A17">
        <w:rPr>
          <w:sz w:val="24"/>
          <w:szCs w:val="24"/>
        </w:rPr>
        <w:t xml:space="preserve"> и войти в состав </w:t>
      </w:r>
      <w:r w:rsidR="00D904EF">
        <w:rPr>
          <w:sz w:val="24"/>
          <w:szCs w:val="24"/>
        </w:rPr>
        <w:t>Заявки</w:t>
      </w:r>
      <w:r w:rsidRPr="00646A17">
        <w:rPr>
          <w:sz w:val="24"/>
          <w:szCs w:val="24"/>
        </w:rPr>
        <w:t>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16" w:name="_Toc423423683"/>
      <w:bookmarkStart w:id="1517" w:name="_Ref440272051"/>
      <w:bookmarkStart w:id="1518" w:name="_Ref440274744"/>
      <w:bookmarkStart w:id="1519" w:name="_Toc471894966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515"/>
      <w:bookmarkEnd w:id="1516"/>
      <w:bookmarkEnd w:id="1517"/>
      <w:bookmarkEnd w:id="1518"/>
      <w:bookmarkEnd w:id="1519"/>
    </w:p>
    <w:p w:rsidR="004F4D80" w:rsidRPr="00AE1D21" w:rsidRDefault="004F4D80" w:rsidP="004F4D80">
      <w:pPr>
        <w:pStyle w:val="3"/>
        <w:rPr>
          <w:szCs w:val="24"/>
        </w:rPr>
      </w:pPr>
      <w:bookmarkStart w:id="1520" w:name="_Toc343690587"/>
      <w:bookmarkStart w:id="1521" w:name="_Toc372294431"/>
      <w:bookmarkStart w:id="1522" w:name="_Toc379288899"/>
      <w:bookmarkStart w:id="1523" w:name="_Toc384734783"/>
      <w:bookmarkStart w:id="1524" w:name="_Toc396984081"/>
      <w:bookmarkStart w:id="1525" w:name="_Toc423423684"/>
      <w:bookmarkStart w:id="1526" w:name="_Toc439170713"/>
      <w:bookmarkStart w:id="1527" w:name="_Toc439172815"/>
      <w:bookmarkStart w:id="1528" w:name="_Toc439173256"/>
      <w:bookmarkStart w:id="1529" w:name="_Toc439238252"/>
      <w:bookmarkStart w:id="1530" w:name="_Toc439252799"/>
      <w:bookmarkStart w:id="1531" w:name="_Toc439323773"/>
      <w:bookmarkStart w:id="1532" w:name="_Toc440361408"/>
      <w:bookmarkStart w:id="1533" w:name="_Toc440376290"/>
      <w:bookmarkStart w:id="1534" w:name="_Toc440382548"/>
      <w:bookmarkStart w:id="1535" w:name="_Toc440447218"/>
      <w:bookmarkStart w:id="1536" w:name="_Toc440632379"/>
      <w:bookmarkStart w:id="1537" w:name="_Toc440875151"/>
      <w:bookmarkStart w:id="1538" w:name="_Toc441131138"/>
      <w:bookmarkStart w:id="1539" w:name="_Toc465774661"/>
      <w:bookmarkStart w:id="1540" w:name="_Toc465848890"/>
      <w:bookmarkStart w:id="1541" w:name="_Toc468875393"/>
      <w:bookmarkStart w:id="1542" w:name="_Toc469488445"/>
      <w:bookmarkStart w:id="1543" w:name="_Toc471894967"/>
      <w:r w:rsidRPr="008C4223">
        <w:rPr>
          <w:szCs w:val="24"/>
        </w:rPr>
        <w:t xml:space="preserve">Форма </w:t>
      </w:r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  <w:bookmarkEnd w:id="1530"/>
      <w:r w:rsidR="000D70B6" w:rsidRPr="00AE1D21">
        <w:rPr>
          <w:szCs w:val="24"/>
        </w:rPr>
        <w:t>Согласия на обработку персональных данных</w:t>
      </w:r>
      <w:bookmarkEnd w:id="1531"/>
      <w:bookmarkEnd w:id="1532"/>
      <w:bookmarkEnd w:id="1533"/>
      <w:bookmarkEnd w:id="1534"/>
      <w:bookmarkEnd w:id="1535"/>
      <w:bookmarkEnd w:id="1536"/>
      <w:bookmarkEnd w:id="1537"/>
      <w:bookmarkEnd w:id="1538"/>
      <w:bookmarkEnd w:id="1539"/>
      <w:bookmarkEnd w:id="1540"/>
      <w:bookmarkEnd w:id="1541"/>
      <w:bookmarkEnd w:id="1542"/>
      <w:bookmarkEnd w:id="1543"/>
    </w:p>
    <w:p w:rsidR="004F4D80" w:rsidRPr="00AE1D21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="00AF12BB" w:rsidRPr="00AE1D21">
        <w:rPr>
          <w:sz w:val="24"/>
          <w:szCs w:val="24"/>
        </w:rPr>
        <w:t>.1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4F4D80" w:rsidRPr="00AE1D21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AE1D21" w:rsidRDefault="002B5044" w:rsidP="002B5044">
      <w:pPr>
        <w:rPr>
          <w:lang w:eastAsia="ru-RU"/>
        </w:rPr>
      </w:pPr>
    </w:p>
    <w:p w:rsidR="003311F3" w:rsidRPr="00AE1D21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AE1D21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AE1D21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AE1D21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AE1D21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AF12BB" w:rsidRPr="00AE1D21" w:rsidRDefault="00AF12BB" w:rsidP="00AF12BB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Настоящим </w:t>
      </w:r>
      <w:r w:rsidRPr="00AE1D21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AE1D21">
        <w:rPr>
          <w:sz w:val="24"/>
          <w:szCs w:val="24"/>
        </w:rPr>
        <w:t>,</w:t>
      </w:r>
      <w:r w:rsidRPr="00AE1D21">
        <w:rPr>
          <w:b/>
          <w:i/>
          <w:sz w:val="24"/>
          <w:szCs w:val="24"/>
        </w:rPr>
        <w:t xml:space="preserve"> действующего на основании _________</w:t>
      </w:r>
      <w:r w:rsidRPr="00AE1D21">
        <w:rPr>
          <w:i/>
          <w:sz w:val="24"/>
          <w:szCs w:val="24"/>
        </w:rPr>
        <w:t>_,</w:t>
      </w:r>
      <w:r w:rsidRPr="00AE1D21">
        <w:rPr>
          <w:b/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дает свое согласие на </w:t>
      </w:r>
      <w:r w:rsidRPr="00AE1D21">
        <w:rPr>
          <w:snapToGrid w:val="0"/>
          <w:sz w:val="24"/>
          <w:szCs w:val="24"/>
        </w:rPr>
        <w:t>совершение ПАО «МРСК Центра», и ПАО «</w:t>
      </w:r>
      <w:proofErr w:type="spellStart"/>
      <w:r w:rsidRPr="00AE1D21">
        <w:rPr>
          <w:snapToGrid w:val="0"/>
          <w:sz w:val="24"/>
          <w:szCs w:val="24"/>
        </w:rPr>
        <w:t>Россети</w:t>
      </w:r>
      <w:proofErr w:type="spellEnd"/>
      <w:r w:rsidRPr="00AE1D21">
        <w:rPr>
          <w:snapToGrid w:val="0"/>
          <w:sz w:val="24"/>
          <w:szCs w:val="24"/>
        </w:rPr>
        <w:t>» действий, предусмотренных п. 3 ст. 3 ФЗ «О персональных данных» от 27.07.2006 № 152-ФЗ, в отношении</w:t>
      </w:r>
      <w:r w:rsidRPr="00AE1D21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</w:t>
      </w:r>
      <w:proofErr w:type="spellStart"/>
      <w:r w:rsidRPr="00AE1D21">
        <w:rPr>
          <w:sz w:val="24"/>
          <w:szCs w:val="24"/>
        </w:rPr>
        <w:t>субконтрагентов</w:t>
      </w:r>
      <w:proofErr w:type="spellEnd"/>
      <w:r w:rsidRPr="00AE1D21">
        <w:rPr>
          <w:sz w:val="24"/>
          <w:szCs w:val="24"/>
        </w:rPr>
        <w:t xml:space="preserve"> и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их собственников (участников, учредителей, акционеров), в том числе конечных бенефициаров (</w:t>
      </w:r>
      <w:r w:rsidRPr="00AE1D21">
        <w:rPr>
          <w:snapToGrid w:val="0"/>
          <w:sz w:val="24"/>
          <w:szCs w:val="24"/>
        </w:rPr>
        <w:t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</w:t>
      </w:r>
      <w:proofErr w:type="gramEnd"/>
      <w:r w:rsidRPr="00AE1D21">
        <w:rPr>
          <w:snapToGrid w:val="0"/>
          <w:sz w:val="24"/>
          <w:szCs w:val="24"/>
        </w:rPr>
        <w:t xml:space="preserve"> ИНН </w:t>
      </w:r>
      <w:r w:rsidRPr="00AE1D21">
        <w:rPr>
          <w:sz w:val="24"/>
          <w:szCs w:val="24"/>
        </w:rPr>
        <w:t xml:space="preserve"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AE1D21">
        <w:rPr>
          <w:snapToGrid w:val="0"/>
          <w:sz w:val="24"/>
          <w:szCs w:val="24"/>
        </w:rPr>
        <w:t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  <w:proofErr w:type="gramEnd"/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r w:rsidRPr="00AE1D21">
        <w:rPr>
          <w:snapToGrid w:val="0"/>
          <w:sz w:val="24"/>
          <w:szCs w:val="24"/>
        </w:rPr>
        <w:t xml:space="preserve">Срок, в течение которого действует настоящее согласие субъекта персональных данных: со дня его подписания до момента фактического </w:t>
      </w:r>
      <w:proofErr w:type="gramStart"/>
      <w:r w:rsidRPr="00AE1D21">
        <w:rPr>
          <w:snapToGrid w:val="0"/>
          <w:sz w:val="24"/>
          <w:szCs w:val="24"/>
        </w:rPr>
        <w:t>выполнения / отмены действия поручений Правительства Российской</w:t>
      </w:r>
      <w:proofErr w:type="gramEnd"/>
      <w:r w:rsidRPr="00AE1D21">
        <w:rPr>
          <w:snapToGrid w:val="0"/>
          <w:sz w:val="24"/>
          <w:szCs w:val="24"/>
        </w:rPr>
        <w:t xml:space="preserve">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AE1D21">
        <w:rPr>
          <w:color w:val="000000"/>
          <w:sz w:val="24"/>
          <w:szCs w:val="24"/>
        </w:rPr>
        <w:t>_______________________                                                   ______________________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М.П.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По поручению: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__________________ </w:t>
      </w:r>
      <w:r w:rsidRPr="00AE1D21">
        <w:rPr>
          <w:b/>
          <w:i/>
          <w:sz w:val="24"/>
          <w:szCs w:val="24"/>
        </w:rPr>
        <w:t>{указывается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EA3F63" w:rsidRPr="00AE1D21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3311F3">
      <w:pPr>
        <w:pStyle w:val="3"/>
        <w:rPr>
          <w:szCs w:val="24"/>
        </w:rPr>
      </w:pPr>
      <w:bookmarkStart w:id="1544" w:name="_Toc439252801"/>
      <w:bookmarkStart w:id="1545" w:name="_Toc439323774"/>
      <w:bookmarkStart w:id="1546" w:name="_Toc440361409"/>
      <w:bookmarkStart w:id="1547" w:name="_Toc440376291"/>
      <w:bookmarkStart w:id="1548" w:name="_Toc440382549"/>
      <w:bookmarkStart w:id="1549" w:name="_Toc440447219"/>
      <w:bookmarkStart w:id="1550" w:name="_Toc440632380"/>
      <w:bookmarkStart w:id="1551" w:name="_Toc440875152"/>
      <w:bookmarkStart w:id="1552" w:name="_Toc441131139"/>
      <w:bookmarkStart w:id="1553" w:name="_Toc465774662"/>
      <w:bookmarkStart w:id="1554" w:name="_Toc465848891"/>
      <w:bookmarkStart w:id="1555" w:name="_Toc468875394"/>
      <w:bookmarkStart w:id="1556" w:name="_Toc469488446"/>
      <w:bookmarkStart w:id="1557" w:name="_Toc471894968"/>
      <w:r w:rsidRPr="00AE1D21">
        <w:rPr>
          <w:szCs w:val="24"/>
        </w:rPr>
        <w:lastRenderedPageBreak/>
        <w:t>Инструкции по заполнению</w:t>
      </w:r>
      <w:bookmarkEnd w:id="1544"/>
      <w:bookmarkEnd w:id="1545"/>
      <w:bookmarkEnd w:id="1546"/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AE1D21">
        <w:rPr>
          <w:b/>
          <w:bCs w:val="0"/>
          <w:sz w:val="24"/>
          <w:szCs w:val="24"/>
        </w:rPr>
        <w:t>Россети</w:t>
      </w:r>
      <w:proofErr w:type="spellEnd"/>
      <w:r w:rsidRPr="00AE1D21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 xml:space="preserve">составляется </w:t>
      </w:r>
      <w:r w:rsidRPr="00AE1D21">
        <w:rPr>
          <w:b/>
          <w:bCs w:val="0"/>
          <w:sz w:val="24"/>
          <w:szCs w:val="24"/>
        </w:rPr>
        <w:t>представителем субъект</w:t>
      </w:r>
      <w:proofErr w:type="gramStart"/>
      <w:r w:rsidRPr="00AE1D21">
        <w:rPr>
          <w:b/>
          <w:bCs w:val="0"/>
          <w:sz w:val="24"/>
          <w:szCs w:val="24"/>
        </w:rPr>
        <w:t>а(</w:t>
      </w:r>
      <w:proofErr w:type="spellStart"/>
      <w:proofErr w:type="gramEnd"/>
      <w:r w:rsidRPr="00AE1D21">
        <w:rPr>
          <w:b/>
          <w:bCs w:val="0"/>
          <w:sz w:val="24"/>
          <w:szCs w:val="24"/>
        </w:rPr>
        <w:t>ов</w:t>
      </w:r>
      <w:proofErr w:type="spellEnd"/>
      <w:r w:rsidRPr="00AE1D21">
        <w:rPr>
          <w:b/>
          <w:bCs w:val="0"/>
          <w:sz w:val="24"/>
          <w:szCs w:val="24"/>
        </w:rPr>
        <w:t>) персональных данных на основании доверенности или иного документа, подтверждающего полномочия представителя.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proofErr w:type="gramStart"/>
      <w:r w:rsidRPr="00AE1D21">
        <w:rPr>
          <w:bCs w:val="0"/>
          <w:sz w:val="24"/>
          <w:szCs w:val="24"/>
        </w:rPr>
        <w:t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</w:t>
      </w:r>
      <w:proofErr w:type="spellStart"/>
      <w:r w:rsidRPr="00AE1D21">
        <w:rPr>
          <w:bCs w:val="0"/>
          <w:sz w:val="24"/>
          <w:szCs w:val="24"/>
        </w:rPr>
        <w:t>Россети</w:t>
      </w:r>
      <w:proofErr w:type="spellEnd"/>
      <w:r w:rsidRPr="00AE1D21">
        <w:rPr>
          <w:bCs w:val="0"/>
          <w:sz w:val="24"/>
          <w:szCs w:val="24"/>
        </w:rPr>
        <w:t xml:space="preserve">» перед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за предоставление Обществу данных о своих собственниках (участниках, учредителях, акционерах</w:t>
      </w:r>
      <w:proofErr w:type="gramEnd"/>
      <w:r w:rsidRPr="00AE1D21">
        <w:rPr>
          <w:bCs w:val="0"/>
          <w:sz w:val="24"/>
          <w:szCs w:val="24"/>
        </w:rPr>
        <w:t xml:space="preserve">), в том числе бенефициарах и бенефициарах своего </w:t>
      </w:r>
      <w:proofErr w:type="spellStart"/>
      <w:r w:rsidRPr="00AE1D21">
        <w:rPr>
          <w:bCs w:val="0"/>
          <w:sz w:val="24"/>
          <w:szCs w:val="24"/>
        </w:rPr>
        <w:t>субконтрагента</w:t>
      </w:r>
      <w:proofErr w:type="spellEnd"/>
      <w:r w:rsidRPr="00AE1D21">
        <w:rPr>
          <w:bCs w:val="0"/>
          <w:sz w:val="24"/>
          <w:szCs w:val="24"/>
        </w:rPr>
        <w:t xml:space="preserve">, и предполагает, что участник закупки (потенциальный контрагент) / контрагент получил у своих бенефициаров и бенефициаров своих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согласие на представление (обработку) ПАО «МРСК Центра», и ПАО «</w:t>
      </w:r>
      <w:proofErr w:type="spellStart"/>
      <w:r w:rsidRPr="00AE1D21">
        <w:rPr>
          <w:bCs w:val="0"/>
          <w:sz w:val="24"/>
          <w:szCs w:val="24"/>
        </w:rPr>
        <w:t>Россети</w:t>
      </w:r>
      <w:proofErr w:type="spellEnd"/>
      <w:r w:rsidRPr="00AE1D21">
        <w:rPr>
          <w:bCs w:val="0"/>
          <w:sz w:val="24"/>
          <w:szCs w:val="24"/>
        </w:rPr>
        <w:t>» и в уполномоченные государственные органы указанных сведений.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bookmarkStart w:id="1558" w:name="_Toc461808970"/>
      <w:bookmarkStart w:id="1559" w:name="_Toc464120680"/>
      <w:bookmarkStart w:id="1560" w:name="_Toc465774663"/>
      <w:bookmarkStart w:id="1561" w:name="_Toc465848892"/>
      <w:bookmarkStart w:id="1562" w:name="_Toc468875395"/>
      <w:bookmarkStart w:id="1563" w:name="_Toc469488447"/>
      <w:bookmarkStart w:id="1564" w:name="_Toc471894969"/>
      <w:r w:rsidRPr="00AE1D21">
        <w:rPr>
          <w:szCs w:val="24"/>
        </w:rPr>
        <w:lastRenderedPageBreak/>
        <w:t>Форма Согласия на обработку персональных данных</w:t>
      </w:r>
      <w:bookmarkEnd w:id="1558"/>
      <w:bookmarkEnd w:id="1559"/>
      <w:bookmarkEnd w:id="1560"/>
      <w:bookmarkEnd w:id="1561"/>
      <w:bookmarkEnd w:id="1562"/>
      <w:bookmarkEnd w:id="1563"/>
      <w:bookmarkEnd w:id="1564"/>
    </w:p>
    <w:p w:rsidR="00AF12BB" w:rsidRPr="00AE1D21" w:rsidRDefault="00AF12BB" w:rsidP="00AF12BB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13.2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AF12BB" w:rsidRPr="00AE1D21" w:rsidRDefault="00AF12BB" w:rsidP="00AF12BB">
      <w:pPr>
        <w:contextualSpacing/>
        <w:jc w:val="right"/>
        <w:rPr>
          <w:szCs w:val="24"/>
        </w:rPr>
      </w:pPr>
    </w:p>
    <w:p w:rsidR="00AF12BB" w:rsidRPr="00AE1D21" w:rsidRDefault="00AF12BB" w:rsidP="00AF12BB">
      <w:pPr>
        <w:rPr>
          <w:szCs w:val="24"/>
        </w:rPr>
      </w:pPr>
    </w:p>
    <w:p w:rsidR="00AF12BB" w:rsidRPr="00AE1D21" w:rsidRDefault="00AF12BB" w:rsidP="00AF12BB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565" w:name="_Toc461808971"/>
      <w:r w:rsidRPr="00AE1D21">
        <w:rPr>
          <w:b/>
          <w:sz w:val="24"/>
          <w:szCs w:val="24"/>
        </w:rPr>
        <w:t>Согласие на обработку персональных данных</w:t>
      </w:r>
      <w:bookmarkEnd w:id="1565"/>
      <w:r w:rsidRPr="00AE1D21">
        <w:rPr>
          <w:b/>
          <w:sz w:val="24"/>
          <w:szCs w:val="24"/>
        </w:rPr>
        <w:t xml:space="preserve"> </w:t>
      </w:r>
    </w:p>
    <w:p w:rsidR="00AF12BB" w:rsidRPr="00AE1D21" w:rsidRDefault="00AF12BB" w:rsidP="00AF12BB">
      <w:pPr>
        <w:contextualSpacing/>
        <w:jc w:val="right"/>
        <w:rPr>
          <w:sz w:val="24"/>
          <w:szCs w:val="24"/>
        </w:rPr>
      </w:pPr>
      <w:r w:rsidRPr="00AE1D21">
        <w:rPr>
          <w:b/>
          <w:snapToGrid w:val="0"/>
          <w:sz w:val="24"/>
          <w:szCs w:val="24"/>
        </w:rPr>
        <w:t>от «_____» ____________ 201____ г.</w:t>
      </w:r>
    </w:p>
    <w:p w:rsidR="00AF12BB" w:rsidRPr="00AE1D21" w:rsidRDefault="00AF12BB" w:rsidP="00AF12BB">
      <w:pPr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     </w:t>
      </w:r>
      <w:proofErr w:type="gramStart"/>
      <w:r w:rsidRPr="00AE1D21">
        <w:rPr>
          <w:sz w:val="24"/>
          <w:szCs w:val="24"/>
        </w:rPr>
        <w:t xml:space="preserve">Я, ________________________________________________ </w:t>
      </w:r>
      <w:r w:rsidRPr="00AE1D21">
        <w:rPr>
          <w:i/>
          <w:sz w:val="24"/>
          <w:szCs w:val="24"/>
        </w:rPr>
        <w:t>(указать полностью ФИО собственника/бенефициара)</w:t>
      </w:r>
      <w:r w:rsidRPr="00AE1D21">
        <w:rPr>
          <w:sz w:val="24"/>
          <w:szCs w:val="24"/>
        </w:rPr>
        <w:t xml:space="preserve">, зарегистрирован (а) по адресу: ______________________________________ </w:t>
      </w:r>
      <w:r w:rsidRPr="00AE1D21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AE1D21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AE1D21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AE1D21">
        <w:rPr>
          <w:sz w:val="24"/>
          <w:szCs w:val="24"/>
        </w:rPr>
        <w:t xml:space="preserve">, дата, год и место рождения ____________________________ </w:t>
      </w:r>
      <w:r w:rsidRPr="00AE1D21">
        <w:rPr>
          <w:i/>
          <w:sz w:val="24"/>
          <w:szCs w:val="24"/>
        </w:rPr>
        <w:t xml:space="preserve">(указать), </w:t>
      </w:r>
      <w:r w:rsidRPr="00AE1D21">
        <w:rPr>
          <w:sz w:val="24"/>
          <w:szCs w:val="24"/>
        </w:rPr>
        <w:t>должность и место работы (</w:t>
      </w:r>
      <w:r w:rsidRPr="00AE1D21">
        <w:rPr>
          <w:i/>
          <w:sz w:val="24"/>
          <w:szCs w:val="24"/>
        </w:rPr>
        <w:t>собственника/бенефициара</w:t>
      </w:r>
      <w:r w:rsidRPr="00AE1D21">
        <w:rPr>
          <w:sz w:val="24"/>
          <w:szCs w:val="24"/>
        </w:rPr>
        <w:t xml:space="preserve">) ___________________________ </w:t>
      </w:r>
      <w:r w:rsidRPr="00AE1D21">
        <w:rPr>
          <w:i/>
          <w:sz w:val="24"/>
          <w:szCs w:val="24"/>
        </w:rPr>
        <w:t>(указать полностью без сокращений)</w:t>
      </w:r>
      <w:r w:rsidRPr="00AE1D21">
        <w:rPr>
          <w:sz w:val="24"/>
          <w:szCs w:val="24"/>
        </w:rPr>
        <w:t xml:space="preserve">, </w:t>
      </w:r>
      <w:proofErr w:type="gramEnd"/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AE1D21">
        <w:rPr>
          <w:i/>
          <w:sz w:val="24"/>
          <w:szCs w:val="24"/>
        </w:rPr>
        <w:t>(указывается наименование Участника закупочной процедуры</w:t>
      </w:r>
      <w:r w:rsidRPr="00AE1D21">
        <w:rPr>
          <w:sz w:val="24"/>
          <w:szCs w:val="24"/>
        </w:rPr>
        <w:t>) (зарегистрировано по адресу: _____________________,</w:t>
      </w:r>
      <w:proofErr w:type="gramEnd"/>
      <w:r w:rsidRPr="00AE1D21">
        <w:rPr>
          <w:sz w:val="24"/>
          <w:szCs w:val="24"/>
        </w:rPr>
        <w:t xml:space="preserve"> ОГРН: ______________, ИНН: _________________, </w:t>
      </w:r>
      <w:proofErr w:type="gramStart"/>
      <w:r w:rsidRPr="00AE1D21">
        <w:rPr>
          <w:sz w:val="24"/>
          <w:szCs w:val="24"/>
        </w:rPr>
        <w:t>КПП: ________________) в лице _________________________(</w:t>
      </w:r>
      <w:r w:rsidRPr="00AE1D21">
        <w:rPr>
          <w:i/>
          <w:sz w:val="24"/>
          <w:szCs w:val="24"/>
        </w:rPr>
        <w:t>*)</w:t>
      </w:r>
      <w:r w:rsidRPr="00AE1D21">
        <w:rPr>
          <w:sz w:val="24"/>
          <w:szCs w:val="24"/>
        </w:rPr>
        <w:t xml:space="preserve"> </w:t>
      </w:r>
      <w:r w:rsidRPr="00AE1D21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AE1D21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</w:t>
      </w:r>
      <w:proofErr w:type="gramEnd"/>
      <w:r w:rsidRPr="00AE1D21">
        <w:rPr>
          <w:sz w:val="24"/>
          <w:szCs w:val="24"/>
        </w:rPr>
        <w:t xml:space="preserve"> средств автоматизации или без использования таких сре</w:t>
      </w:r>
      <w:proofErr w:type="gramStart"/>
      <w:r w:rsidRPr="00AE1D21">
        <w:rPr>
          <w:sz w:val="24"/>
          <w:szCs w:val="24"/>
        </w:rPr>
        <w:t>дств дл</w:t>
      </w:r>
      <w:proofErr w:type="gramEnd"/>
      <w:r w:rsidRPr="00AE1D21">
        <w:rPr>
          <w:sz w:val="24"/>
          <w:szCs w:val="24"/>
        </w:rPr>
        <w:t>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AE1D21">
        <w:rPr>
          <w:i/>
          <w:sz w:val="24"/>
          <w:szCs w:val="24"/>
        </w:rPr>
        <w:t xml:space="preserve">, </w:t>
      </w:r>
      <w:r w:rsidRPr="00AE1D21">
        <w:rPr>
          <w:sz w:val="24"/>
          <w:szCs w:val="24"/>
        </w:rPr>
        <w:t xml:space="preserve">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, ФНС России, иным третьим лицам при необходимости. 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AE1D21">
        <w:rPr>
          <w:sz w:val="24"/>
          <w:szCs w:val="24"/>
        </w:rPr>
        <w:t>Настоящее согласие действует с момента его подписания.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AE1D21">
        <w:rPr>
          <w:sz w:val="24"/>
          <w:szCs w:val="24"/>
        </w:rPr>
        <w:t xml:space="preserve">_________________________ </w:t>
      </w:r>
      <w:r w:rsidRPr="00AE1D21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r w:rsidRPr="00AE1D21">
        <w:rPr>
          <w:b w:val="0"/>
          <w:szCs w:val="24"/>
        </w:rPr>
        <w:br w:type="page"/>
      </w:r>
      <w:bookmarkStart w:id="1566" w:name="_Toc461808972"/>
      <w:bookmarkStart w:id="1567" w:name="_Toc464120681"/>
      <w:bookmarkStart w:id="1568" w:name="_Toc465774664"/>
      <w:bookmarkStart w:id="1569" w:name="_Toc465848893"/>
      <w:bookmarkStart w:id="1570" w:name="_Toc468875396"/>
      <w:bookmarkStart w:id="1571" w:name="_Toc469488448"/>
      <w:bookmarkStart w:id="1572" w:name="_Toc471894970"/>
      <w:r w:rsidRPr="00AE1D21">
        <w:rPr>
          <w:szCs w:val="24"/>
        </w:rPr>
        <w:lastRenderedPageBreak/>
        <w:t>Инструкции по заполнению</w:t>
      </w:r>
      <w:bookmarkEnd w:id="1566"/>
      <w:bookmarkEnd w:id="1567"/>
      <w:bookmarkEnd w:id="1568"/>
      <w:bookmarkEnd w:id="1569"/>
      <w:bookmarkEnd w:id="1570"/>
      <w:bookmarkEnd w:id="1571"/>
      <w:bookmarkEnd w:id="1572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AE1D21">
        <w:rPr>
          <w:b/>
          <w:bCs w:val="0"/>
          <w:sz w:val="24"/>
          <w:szCs w:val="24"/>
        </w:rPr>
        <w:t>Россети</w:t>
      </w:r>
      <w:proofErr w:type="spellEnd"/>
      <w:r w:rsidRPr="00AE1D21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sz w:val="24"/>
          <w:szCs w:val="24"/>
        </w:rPr>
        <w:t>Согласие составляется всеми, без исключений, конечными собственниками/бенефициарами, отраженными в  Приложении 12 к письму о подаче оферты «Информация о собственниках Поставщика (включая конечных бенефициаров)».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* Нужно указать лицо, имеющее право в соответствии с законодательством Российской Федерации действовать от лица Участника без доверенности, или, надлежащим образом, уполномоченным им лицом на основании доверенности (далее — уполномоченного лица). В последнем случае копия доверенности прикладывается к Заявке.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AE1D21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A6A39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73" w:name="_Ref440272256"/>
      <w:bookmarkStart w:id="1574" w:name="_Ref440272678"/>
      <w:bookmarkStart w:id="1575" w:name="_Ref440274944"/>
      <w:bookmarkStart w:id="1576" w:name="_Toc471894971"/>
      <w:r w:rsidRPr="007A6A39">
        <w:lastRenderedPageBreak/>
        <w:t>Соглашение о неустойке (форма 1</w:t>
      </w:r>
      <w:r w:rsidR="00635719">
        <w:t>4</w:t>
      </w:r>
      <w:r w:rsidRPr="007A6A39">
        <w:t>)</w:t>
      </w:r>
      <w:bookmarkEnd w:id="1573"/>
      <w:bookmarkEnd w:id="1574"/>
      <w:bookmarkEnd w:id="1575"/>
      <w:bookmarkEnd w:id="1576"/>
    </w:p>
    <w:p w:rsidR="007A6A39" w:rsidRPr="007A6A39" w:rsidRDefault="007A6A39" w:rsidP="007A6A39">
      <w:pPr>
        <w:pStyle w:val="3"/>
        <w:rPr>
          <w:szCs w:val="24"/>
        </w:rPr>
      </w:pPr>
      <w:bookmarkStart w:id="1577" w:name="_Toc439170715"/>
      <w:bookmarkStart w:id="1578" w:name="_Toc439172817"/>
      <w:bookmarkStart w:id="1579" w:name="_Toc439173259"/>
      <w:bookmarkStart w:id="1580" w:name="_Toc439238255"/>
      <w:bookmarkStart w:id="1581" w:name="_Toc439252803"/>
      <w:bookmarkStart w:id="1582" w:name="_Toc439323776"/>
      <w:bookmarkStart w:id="1583" w:name="_Toc440361411"/>
      <w:bookmarkStart w:id="1584" w:name="_Toc440376293"/>
      <w:bookmarkStart w:id="1585" w:name="_Toc440382551"/>
      <w:bookmarkStart w:id="1586" w:name="_Toc440447221"/>
      <w:bookmarkStart w:id="1587" w:name="_Toc440632382"/>
      <w:bookmarkStart w:id="1588" w:name="_Toc440875154"/>
      <w:bookmarkStart w:id="1589" w:name="_Toc441131141"/>
      <w:bookmarkStart w:id="1590" w:name="_Toc465774666"/>
      <w:bookmarkStart w:id="1591" w:name="_Toc465848895"/>
      <w:bookmarkStart w:id="1592" w:name="_Toc468875398"/>
      <w:bookmarkStart w:id="1593" w:name="_Toc469488450"/>
      <w:bookmarkStart w:id="1594" w:name="_Toc471894972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577"/>
      <w:bookmarkEnd w:id="1578"/>
      <w:bookmarkEnd w:id="1579"/>
      <w:bookmarkEnd w:id="1580"/>
      <w:bookmarkEnd w:id="1581"/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</w:t>
      </w:r>
      <w:proofErr w:type="gramStart"/>
      <w:r w:rsidRPr="007A6A39">
        <w:rPr>
          <w:sz w:val="24"/>
          <w:szCs w:val="24"/>
        </w:rPr>
        <w:t>г</w:t>
      </w:r>
      <w:proofErr w:type="gramEnd"/>
      <w:r w:rsidRPr="007A6A39">
        <w:rPr>
          <w:sz w:val="24"/>
          <w:szCs w:val="24"/>
        </w:rPr>
        <w:t>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C5024F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C5024F">
      <w:pPr>
        <w:pStyle w:val="afd"/>
        <w:ind w:firstLine="709"/>
        <w:rPr>
          <w:sz w:val="24"/>
          <w:szCs w:val="24"/>
        </w:rPr>
      </w:pP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9A6D40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9A6D40">
        <w:rPr>
          <w:vertAlign w:val="subscript"/>
        </w:rPr>
      </w:r>
      <w:r w:rsidR="009A6D40">
        <w:rPr>
          <w:vertAlign w:val="subscript"/>
        </w:rPr>
        <w:fldChar w:fldCharType="separate"/>
      </w:r>
      <w:r w:rsidR="00093638">
        <w:rPr>
          <w:vertAlign w:val="subscript"/>
        </w:rPr>
        <w:t>1.1.4</w:t>
      </w:r>
      <w:r w:rsidR="009A6D40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8A4155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AE1D21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AF12BB" w:rsidRPr="00AE1D21">
        <w:rPr>
          <w:sz w:val="24"/>
          <w:szCs w:val="24"/>
        </w:rPr>
        <w:t xml:space="preserve">в Заявку </w:t>
      </w:r>
      <w:r w:rsidRPr="00AE1D21">
        <w:rPr>
          <w:sz w:val="24"/>
          <w:szCs w:val="24"/>
        </w:rPr>
        <w:t xml:space="preserve">в течение срока ее действия после истечения срока окончания приема Заявок; 2) предоставлять достоверные и </w:t>
      </w:r>
      <w:r w:rsidR="00AF12BB" w:rsidRPr="00AE1D21">
        <w:rPr>
          <w:sz w:val="24"/>
          <w:szCs w:val="24"/>
        </w:rPr>
        <w:t xml:space="preserve">нефальсифицированные </w:t>
      </w:r>
      <w:r w:rsidRPr="00AE1D21">
        <w:rPr>
          <w:sz w:val="24"/>
          <w:szCs w:val="24"/>
        </w:rPr>
        <w:t xml:space="preserve">документы, сведения и/или информацию, приведенные в составе Заявки; 3) </w:t>
      </w:r>
      <w:r w:rsidRPr="008A4155">
        <w:rPr>
          <w:sz w:val="24"/>
          <w:szCs w:val="24"/>
        </w:rPr>
        <w:t>заключить договор в установленном документацией по запросу предложений порядке, в случае признания Участника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8A4155">
        <w:rPr>
          <w:sz w:val="24"/>
          <w:szCs w:val="24"/>
        </w:rPr>
        <w:t xml:space="preserve">; </w:t>
      </w:r>
      <w:r w:rsidR="00AF12BB" w:rsidRPr="008A4155">
        <w:rPr>
          <w:sz w:val="24"/>
          <w:szCs w:val="24"/>
        </w:rPr>
        <w:t>4</w:t>
      </w:r>
      <w:r w:rsidRPr="008A4155">
        <w:rPr>
          <w:sz w:val="24"/>
          <w:szCs w:val="24"/>
        </w:rPr>
        <w:t>) предоставить финансовое обеспечение по договору, заключенному по итогам запроса предложений, в случае признания Участника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8A4155">
        <w:rPr>
          <w:sz w:val="24"/>
          <w:szCs w:val="24"/>
        </w:rPr>
        <w:t xml:space="preserve"> (</w:t>
      </w:r>
      <w:r w:rsidRPr="008A4155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8A4155">
        <w:rPr>
          <w:sz w:val="24"/>
          <w:szCs w:val="24"/>
        </w:rPr>
        <w:t>)</w:t>
      </w:r>
    </w:p>
    <w:p w:rsidR="00C5024F" w:rsidRPr="008A4155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 xml:space="preserve">В случае если Участником будут нарушены обязательства, возникшие и связанные с подачей Заявки на участие </w:t>
      </w:r>
      <w:proofErr w:type="gramStart"/>
      <w:r w:rsidRPr="008A4155">
        <w:rPr>
          <w:sz w:val="24"/>
          <w:szCs w:val="24"/>
        </w:rPr>
        <w:t>в</w:t>
      </w:r>
      <w:proofErr w:type="gramEnd"/>
      <w:r w:rsidRPr="008A4155">
        <w:rPr>
          <w:sz w:val="24"/>
          <w:szCs w:val="24"/>
        </w:rPr>
        <w:t xml:space="preserve"> _____________________________________________________________________________,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8A4155">
        <w:rPr>
          <w:vertAlign w:val="subscript"/>
        </w:rPr>
        <w:t xml:space="preserve">указывается предмет запроса предложений в соответствии с п. </w:t>
      </w:r>
      <w:fldSimple w:instr=" REF _Ref440275279 \r \h  \* MERGEFORMAT ">
        <w:r w:rsidR="00093638" w:rsidRPr="00093638">
          <w:rPr>
            <w:vertAlign w:val="subscript"/>
          </w:rPr>
          <w:t>1.1.4</w:t>
        </w:r>
      </w:fldSimple>
      <w:r w:rsidRPr="008A4155">
        <w:rPr>
          <w:vertAlign w:val="subscript"/>
        </w:rPr>
        <w:t xml:space="preserve"> 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</w:t>
      </w:r>
      <w:proofErr w:type="gramStart"/>
      <w:r w:rsidRPr="005A2CAE">
        <w:rPr>
          <w:sz w:val="24"/>
          <w:szCs w:val="24"/>
        </w:rPr>
        <w:t xml:space="preserve"> _____________________ (_______________) </w:t>
      </w:r>
      <w:proofErr w:type="gramEnd"/>
      <w:r w:rsidRPr="005A2CAE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EA1723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r w:rsidRPr="00EA1723">
        <w:rPr>
          <w:sz w:val="24"/>
          <w:szCs w:val="24"/>
        </w:rPr>
        <w:t xml:space="preserve">установили и согласились с тем, что началом исчисления срока действия настоящего соглашения </w:t>
      </w:r>
      <w:r w:rsidR="005A2CAE" w:rsidRPr="00EA1723">
        <w:rPr>
          <w:sz w:val="24"/>
          <w:szCs w:val="24"/>
        </w:rPr>
        <w:t xml:space="preserve">будет считаться дата </w:t>
      </w:r>
      <w:r w:rsidR="00EA1723" w:rsidRPr="00EA1723">
        <w:rPr>
          <w:sz w:val="24"/>
          <w:szCs w:val="24"/>
        </w:rPr>
        <w:t>окончания приема</w:t>
      </w:r>
      <w:r w:rsidR="005A2CAE" w:rsidRPr="00EA1723">
        <w:rPr>
          <w:sz w:val="24"/>
          <w:szCs w:val="24"/>
        </w:rPr>
        <w:t xml:space="preserve"> поступивших на открытый запрос предложений</w:t>
      </w:r>
      <w:r w:rsidR="00EA1723" w:rsidRPr="00EA1723">
        <w:rPr>
          <w:sz w:val="24"/>
          <w:szCs w:val="24"/>
        </w:rPr>
        <w:t xml:space="preserve"> Заявок</w:t>
      </w:r>
      <w:r w:rsidR="005A2CAE" w:rsidRPr="00EA1723">
        <w:rPr>
          <w:sz w:val="24"/>
          <w:szCs w:val="24"/>
        </w:rPr>
        <w:t xml:space="preserve">. </w:t>
      </w:r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По общему правилу, </w:t>
      </w:r>
      <w:r w:rsidRPr="008A4155">
        <w:rPr>
          <w:sz w:val="24"/>
          <w:szCs w:val="24"/>
        </w:rPr>
        <w:t>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lastRenderedPageBreak/>
        <w:t xml:space="preserve">В случае если Участник будет признан победителем </w:t>
      </w:r>
      <w:r w:rsidR="00311F48" w:rsidRPr="008A4155">
        <w:rPr>
          <w:sz w:val="24"/>
          <w:szCs w:val="24"/>
        </w:rPr>
        <w:t>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8A4155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8A4155">
        <w:rPr>
          <w:sz w:val="24"/>
          <w:szCs w:val="24"/>
        </w:rPr>
        <w:t>Заявку</w:t>
      </w:r>
      <w:r w:rsidRPr="008A4155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 w:rsidRPr="008A4155">
        <w:rPr>
          <w:sz w:val="24"/>
          <w:szCs w:val="24"/>
        </w:rPr>
        <w:t>Заявок</w:t>
      </w:r>
      <w:r w:rsidRPr="008A4155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8A4155">
        <w:rPr>
          <w:sz w:val="24"/>
          <w:szCs w:val="24"/>
        </w:rPr>
        <w:t>Заявки</w:t>
      </w:r>
      <w:r w:rsidRPr="008A4155">
        <w:rPr>
          <w:sz w:val="24"/>
          <w:szCs w:val="24"/>
        </w:rPr>
        <w:t xml:space="preserve">; </w:t>
      </w:r>
      <w:r w:rsidR="00311F48" w:rsidRPr="008A4155">
        <w:rPr>
          <w:sz w:val="24"/>
          <w:szCs w:val="24"/>
        </w:rPr>
        <w:t>3</w:t>
      </w:r>
      <w:r w:rsidRPr="008A4155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proofErr w:type="gramStart"/>
      <w:r w:rsidR="00311F48" w:rsidRPr="008A4155">
        <w:rPr>
          <w:sz w:val="24"/>
          <w:szCs w:val="24"/>
        </w:rPr>
        <w:t>4</w:t>
      </w:r>
      <w:r w:rsidRPr="008A4155">
        <w:rPr>
          <w:sz w:val="24"/>
          <w:szCs w:val="24"/>
        </w:rPr>
        <w:t>) предоставит финансовое обеспечение по договору (</w:t>
      </w:r>
      <w:r w:rsidRPr="008A4155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8A4155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8A4155">
        <w:rPr>
          <w:sz w:val="24"/>
          <w:szCs w:val="24"/>
        </w:rPr>
        <w:t xml:space="preserve">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  <w:proofErr w:type="gramEnd"/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8A4155">
        <w:rPr>
          <w:sz w:val="24"/>
          <w:szCs w:val="24"/>
        </w:rPr>
        <w:t>предоставлять иные документы</w:t>
      </w:r>
      <w:proofErr w:type="gramEnd"/>
      <w:r w:rsidRPr="008A4155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 w:rsidRPr="008A4155">
        <w:rPr>
          <w:sz w:val="24"/>
          <w:szCs w:val="24"/>
        </w:rPr>
        <w:t>Заявки</w:t>
      </w:r>
      <w:r w:rsidRPr="008A4155">
        <w:rPr>
          <w:sz w:val="24"/>
          <w:szCs w:val="24"/>
        </w:rPr>
        <w:t xml:space="preserve"> Участника.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>Все споры, возникающие по настоящему соглашению, Стороны будут разрешать</w:t>
      </w:r>
      <w:r w:rsidRPr="007A6A39">
        <w:rPr>
          <w:sz w:val="24"/>
          <w:szCs w:val="24"/>
        </w:rPr>
        <w:t xml:space="preserve">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595" w:name="_Toc439170716"/>
      <w:bookmarkStart w:id="1596" w:name="_Toc439172818"/>
      <w:bookmarkStart w:id="1597" w:name="_Toc439173260"/>
      <w:bookmarkStart w:id="1598" w:name="_Toc439238256"/>
      <w:bookmarkStart w:id="1599" w:name="_Toc439252804"/>
      <w:bookmarkStart w:id="1600" w:name="_Toc439323777"/>
      <w:bookmarkStart w:id="1601" w:name="_Toc440361412"/>
      <w:bookmarkStart w:id="1602" w:name="_Toc440376294"/>
      <w:bookmarkStart w:id="1603" w:name="_Toc440382552"/>
      <w:bookmarkStart w:id="1604" w:name="_Toc440447222"/>
      <w:bookmarkStart w:id="1605" w:name="_Toc440632383"/>
      <w:bookmarkStart w:id="1606" w:name="_Toc440875155"/>
      <w:bookmarkStart w:id="1607" w:name="_Toc441131142"/>
      <w:bookmarkStart w:id="1608" w:name="_Toc465774667"/>
      <w:bookmarkStart w:id="1609" w:name="_Toc465848896"/>
      <w:bookmarkStart w:id="1610" w:name="_Toc468875399"/>
      <w:bookmarkStart w:id="1611" w:name="_Toc469488451"/>
      <w:bookmarkStart w:id="1612" w:name="_Toc471894973"/>
      <w:r w:rsidRPr="007857E5">
        <w:rPr>
          <w:szCs w:val="24"/>
        </w:rPr>
        <w:lastRenderedPageBreak/>
        <w:t>Инструкции по заполнению</w:t>
      </w:r>
      <w:bookmarkEnd w:id="1595"/>
      <w:bookmarkEnd w:id="1596"/>
      <w:bookmarkEnd w:id="1597"/>
      <w:bookmarkEnd w:id="1598"/>
      <w:bookmarkEnd w:id="1599"/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bookmarkEnd w:id="1611"/>
      <w:bookmarkEnd w:id="1612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9A6D40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9A6D40">
        <w:rPr>
          <w:sz w:val="24"/>
          <w:szCs w:val="24"/>
        </w:rPr>
      </w:r>
      <w:r w:rsidR="009A6D40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9A6D40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C5024F" w:rsidRPr="00C5024F" w:rsidRDefault="00C5024F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headerReference w:type="even" r:id="rId50"/>
          <w:headerReference w:type="default" r:id="rId51"/>
          <w:footerReference w:type="even" r:id="rId52"/>
          <w:headerReference w:type="first" r:id="rId53"/>
          <w:footerReference w:type="first" r:id="rId54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AE1D21" w:rsidRDefault="00AF12BB" w:rsidP="00AF12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13" w:name="_Ref465847449"/>
      <w:bookmarkStart w:id="1614" w:name="_Ref465847748"/>
      <w:bookmarkStart w:id="1615" w:name="_Ref465847768"/>
      <w:bookmarkStart w:id="1616" w:name="_Toc471894974"/>
      <w:r w:rsidRPr="00AE1D21">
        <w:lastRenderedPageBreak/>
        <w:t>Расписка  сдачи-приемки соглашения о неустойке (форма 15)</w:t>
      </w:r>
      <w:bookmarkEnd w:id="1613"/>
      <w:bookmarkEnd w:id="1614"/>
      <w:bookmarkEnd w:id="1615"/>
      <w:bookmarkEnd w:id="1616"/>
    </w:p>
    <w:p w:rsidR="00AF12BB" w:rsidRPr="00CC5A3A" w:rsidRDefault="00AF12BB" w:rsidP="00AF12BB">
      <w:pPr>
        <w:pStyle w:val="3"/>
        <w:rPr>
          <w:szCs w:val="24"/>
        </w:rPr>
      </w:pPr>
      <w:bookmarkStart w:id="1617" w:name="_Toc465774669"/>
      <w:bookmarkStart w:id="1618" w:name="_Toc465848898"/>
      <w:bookmarkStart w:id="1619" w:name="_Toc468875401"/>
      <w:bookmarkStart w:id="1620" w:name="_Toc469488453"/>
      <w:bookmarkStart w:id="1621" w:name="_Toc471894975"/>
      <w:r w:rsidRPr="00CC5A3A">
        <w:rPr>
          <w:szCs w:val="24"/>
        </w:rPr>
        <w:t>Форма Расписки  сдачи-приемки соглашения о неустойке</w:t>
      </w:r>
      <w:bookmarkEnd w:id="1617"/>
      <w:bookmarkEnd w:id="1618"/>
      <w:bookmarkEnd w:id="1619"/>
      <w:bookmarkEnd w:id="1620"/>
      <w:bookmarkEnd w:id="1621"/>
    </w:p>
    <w:p w:rsidR="00AF12BB" w:rsidRPr="00CC5A3A" w:rsidRDefault="00AF12BB" w:rsidP="00AF12BB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AF12BB" w:rsidRPr="00CC5A3A" w:rsidRDefault="00AF12BB" w:rsidP="00AF12BB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AF12BB" w:rsidRPr="00047DE1" w:rsidRDefault="00AF12BB" w:rsidP="00AF12BB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AF12BB" w:rsidRPr="00047DE1" w:rsidRDefault="00AF12BB" w:rsidP="00AF12BB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047DE1" w:rsidTr="00AF12BB">
        <w:tc>
          <w:tcPr>
            <w:tcW w:w="14863" w:type="dxa"/>
            <w:gridSpan w:val="7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(МСК)</w:t>
            </w: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</w:tr>
    </w:tbl>
    <w:p w:rsidR="00AF12BB" w:rsidRPr="00CC5A3A" w:rsidRDefault="00AF12BB" w:rsidP="00AF12BB">
      <w:pPr>
        <w:pStyle w:val="afd"/>
        <w:rPr>
          <w:szCs w:val="24"/>
        </w:rPr>
      </w:pPr>
    </w:p>
    <w:p w:rsidR="00AF12BB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AF12BB" w:rsidRPr="00CC5A3A" w:rsidRDefault="00AF12BB" w:rsidP="00856CFC">
      <w:pPr>
        <w:pStyle w:val="26"/>
        <w:pageBreakBefore/>
        <w:numPr>
          <w:ilvl w:val="2"/>
          <w:numId w:val="78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AF12BB" w:rsidRPr="00CC5A3A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CC5A3A" w:rsidRDefault="00AF12BB" w:rsidP="00AF12BB">
      <w:pPr>
        <w:pStyle w:val="3"/>
        <w:rPr>
          <w:szCs w:val="24"/>
        </w:rPr>
      </w:pPr>
      <w:bookmarkStart w:id="1622" w:name="_Toc465774670"/>
      <w:bookmarkStart w:id="1623" w:name="_Toc465848899"/>
      <w:bookmarkStart w:id="1624" w:name="_Toc468875402"/>
      <w:bookmarkStart w:id="1625" w:name="_Toc469488454"/>
      <w:bookmarkStart w:id="1626" w:name="_Toc471894976"/>
      <w:r w:rsidRPr="00CC5A3A">
        <w:rPr>
          <w:szCs w:val="24"/>
        </w:rPr>
        <w:lastRenderedPageBreak/>
        <w:t>Инструкции по заполнению</w:t>
      </w:r>
      <w:bookmarkEnd w:id="1622"/>
      <w:bookmarkEnd w:id="1623"/>
      <w:bookmarkEnd w:id="1624"/>
      <w:bookmarkEnd w:id="1625"/>
      <w:bookmarkEnd w:id="1626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», в </w:t>
      </w:r>
      <w:proofErr w:type="gramStart"/>
      <w:r w:rsidRPr="00CC5A3A">
        <w:rPr>
          <w:sz w:val="24"/>
          <w:szCs w:val="24"/>
        </w:rPr>
        <w:t>которой</w:t>
      </w:r>
      <w:proofErr w:type="gramEnd"/>
      <w:r w:rsidRPr="00CC5A3A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  <w:proofErr w:type="gramEnd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CC5A3A" w:rsidRDefault="00AF12BB" w:rsidP="00AF12BB">
      <w:pPr>
        <w:ind w:firstLine="0"/>
        <w:rPr>
          <w:bCs w:val="0"/>
          <w:szCs w:val="24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AE1D21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27" w:name="_Ref440272274"/>
      <w:bookmarkStart w:id="1628" w:name="_Ref440274756"/>
      <w:bookmarkStart w:id="1629" w:name="_Toc471894977"/>
      <w:r w:rsidRPr="00AE1D21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AE1D21">
        <w:t xml:space="preserve"> (форма 1</w:t>
      </w:r>
      <w:r w:rsidR="00AF12BB" w:rsidRPr="00AE1D21">
        <w:t>6</w:t>
      </w:r>
      <w:r w:rsidR="007857E5" w:rsidRPr="00AE1D21">
        <w:t>)</w:t>
      </w:r>
      <w:bookmarkEnd w:id="1627"/>
      <w:bookmarkEnd w:id="1628"/>
      <w:bookmarkEnd w:id="1629"/>
    </w:p>
    <w:p w:rsidR="007857E5" w:rsidRPr="00AE1D21" w:rsidRDefault="007857E5" w:rsidP="007857E5">
      <w:pPr>
        <w:pStyle w:val="3"/>
        <w:rPr>
          <w:szCs w:val="24"/>
        </w:rPr>
      </w:pPr>
      <w:bookmarkStart w:id="1630" w:name="_Toc439170718"/>
      <w:bookmarkStart w:id="1631" w:name="_Toc439172820"/>
      <w:bookmarkStart w:id="1632" w:name="_Toc439173262"/>
      <w:bookmarkStart w:id="1633" w:name="_Toc439238258"/>
      <w:bookmarkStart w:id="1634" w:name="_Toc439252806"/>
      <w:bookmarkStart w:id="1635" w:name="_Toc439323779"/>
      <w:bookmarkStart w:id="1636" w:name="_Toc440361414"/>
      <w:bookmarkStart w:id="1637" w:name="_Toc440376296"/>
      <w:bookmarkStart w:id="1638" w:name="_Toc440382554"/>
      <w:bookmarkStart w:id="1639" w:name="_Toc440447224"/>
      <w:bookmarkStart w:id="1640" w:name="_Toc440632385"/>
      <w:bookmarkStart w:id="1641" w:name="_Toc440875157"/>
      <w:bookmarkStart w:id="1642" w:name="_Toc441131144"/>
      <w:bookmarkStart w:id="1643" w:name="_Toc465774672"/>
      <w:bookmarkStart w:id="1644" w:name="_Toc465848901"/>
      <w:bookmarkStart w:id="1645" w:name="_Toc468875404"/>
      <w:bookmarkStart w:id="1646" w:name="_Toc469488456"/>
      <w:bookmarkStart w:id="1647" w:name="_Toc471894978"/>
      <w:r w:rsidRPr="00AE1D21">
        <w:rPr>
          <w:szCs w:val="24"/>
        </w:rPr>
        <w:t xml:space="preserve">Форма </w:t>
      </w:r>
      <w:bookmarkEnd w:id="1630"/>
      <w:r w:rsidR="00E47073" w:rsidRPr="00AE1D21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631"/>
      <w:bookmarkEnd w:id="1632"/>
      <w:bookmarkEnd w:id="1633"/>
      <w:bookmarkEnd w:id="1634"/>
      <w:bookmarkEnd w:id="1635"/>
      <w:bookmarkEnd w:id="1636"/>
      <w:bookmarkEnd w:id="1637"/>
      <w:bookmarkEnd w:id="1638"/>
      <w:bookmarkEnd w:id="1639"/>
      <w:bookmarkEnd w:id="1640"/>
      <w:bookmarkEnd w:id="1641"/>
      <w:bookmarkEnd w:id="1642"/>
      <w:bookmarkEnd w:id="1643"/>
      <w:bookmarkEnd w:id="1644"/>
      <w:bookmarkEnd w:id="1645"/>
      <w:bookmarkEnd w:id="1646"/>
      <w:bookmarkEnd w:id="1647"/>
    </w:p>
    <w:p w:rsidR="007857E5" w:rsidRPr="00AE1D21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AE1D21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5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7857E5" w:rsidRPr="00AE1D21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AE1D21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648" w:name="_Toc300142269"/>
      <w:bookmarkStart w:id="1649" w:name="_Toc309735391"/>
      <w:bookmarkStart w:id="1650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648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649"/>
      <w:bookmarkEnd w:id="1650"/>
    </w:p>
    <w:p w:rsidR="007857E5" w:rsidRPr="00AE1D21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7857E5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AE1D21">
        <w:rPr>
          <w:sz w:val="24"/>
          <w:szCs w:val="24"/>
        </w:rPr>
        <w:t xml:space="preserve">предпринимателей) </w:t>
      </w:r>
      <w:proofErr w:type="gramEnd"/>
      <w:r w:rsidRPr="00AE1D21">
        <w:rPr>
          <w:sz w:val="24"/>
          <w:szCs w:val="24"/>
        </w:rPr>
        <w:t xml:space="preserve">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651" w:name="_Toc439170719"/>
      <w:bookmarkStart w:id="1652" w:name="_Toc439172821"/>
      <w:bookmarkStart w:id="1653" w:name="_Toc439173263"/>
      <w:bookmarkStart w:id="1654" w:name="_Toc439238259"/>
      <w:bookmarkStart w:id="1655" w:name="_Toc439252807"/>
      <w:bookmarkStart w:id="1656" w:name="_Toc439323780"/>
      <w:bookmarkStart w:id="1657" w:name="_Toc440361415"/>
      <w:bookmarkStart w:id="1658" w:name="_Toc440376297"/>
      <w:bookmarkStart w:id="1659" w:name="_Toc440382555"/>
      <w:bookmarkStart w:id="1660" w:name="_Toc440447225"/>
      <w:bookmarkStart w:id="1661" w:name="_Toc440632386"/>
      <w:bookmarkStart w:id="1662" w:name="_Toc440875158"/>
      <w:bookmarkStart w:id="1663" w:name="_Toc441131145"/>
      <w:bookmarkStart w:id="1664" w:name="_Toc465774673"/>
      <w:bookmarkStart w:id="1665" w:name="_Toc465848902"/>
      <w:bookmarkStart w:id="1666" w:name="_Toc468875405"/>
      <w:bookmarkStart w:id="1667" w:name="_Toc469488457"/>
      <w:bookmarkStart w:id="1668" w:name="_Toc471894979"/>
      <w:r w:rsidRPr="007857E5">
        <w:rPr>
          <w:szCs w:val="24"/>
        </w:rPr>
        <w:lastRenderedPageBreak/>
        <w:t>Инструкции по заполнению</w:t>
      </w:r>
      <w:bookmarkEnd w:id="1651"/>
      <w:bookmarkEnd w:id="1652"/>
      <w:bookmarkEnd w:id="1653"/>
      <w:bookmarkEnd w:id="1654"/>
      <w:bookmarkEnd w:id="1655"/>
      <w:bookmarkEnd w:id="1656"/>
      <w:bookmarkEnd w:id="1657"/>
      <w:bookmarkEnd w:id="1658"/>
      <w:bookmarkEnd w:id="1659"/>
      <w:bookmarkEnd w:id="1660"/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9A6D40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9A6D40">
        <w:rPr>
          <w:sz w:val="24"/>
          <w:szCs w:val="24"/>
        </w:rPr>
      </w:r>
      <w:r w:rsidR="009A6D40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9A6D40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AE1D21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669" w:name="_Ref93268095"/>
      <w:bookmarkStart w:id="1670" w:name="_Ref93268099"/>
      <w:bookmarkStart w:id="1671" w:name="_Toc98253958"/>
      <w:bookmarkStart w:id="1672" w:name="_Toc165173884"/>
      <w:bookmarkStart w:id="1673" w:name="_Toc423423678"/>
      <w:bookmarkStart w:id="1674" w:name="_Ref440272510"/>
      <w:bookmarkStart w:id="1675" w:name="_Ref440274961"/>
      <w:bookmarkStart w:id="1676" w:name="_Ref90381141"/>
      <w:bookmarkStart w:id="1677" w:name="_Toc90385121"/>
      <w:bookmarkStart w:id="1678" w:name="_Toc98253952"/>
      <w:bookmarkStart w:id="1679" w:name="_Toc165173878"/>
      <w:bookmarkStart w:id="1680" w:name="_Toc423427449"/>
      <w:bookmarkStart w:id="1681" w:name="_Toc471894980"/>
      <w:r w:rsidRPr="00AE1D21">
        <w:lastRenderedPageBreak/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(форма </w:t>
      </w:r>
      <w:r w:rsidRPr="00AE1D21">
        <w:rPr>
          <w:noProof/>
          <w:color w:val="000000"/>
        </w:rPr>
        <w:t>1</w:t>
      </w:r>
      <w:r w:rsidR="00AF12BB" w:rsidRPr="00AE1D21">
        <w:rPr>
          <w:noProof/>
          <w:color w:val="000000"/>
        </w:rPr>
        <w:t>7</w:t>
      </w:r>
      <w:r w:rsidRPr="00AE1D21">
        <w:rPr>
          <w:color w:val="000000"/>
        </w:rPr>
        <w:t>)</w:t>
      </w:r>
      <w:bookmarkEnd w:id="1669"/>
      <w:bookmarkEnd w:id="1670"/>
      <w:bookmarkEnd w:id="1671"/>
      <w:bookmarkEnd w:id="1672"/>
      <w:bookmarkEnd w:id="1673"/>
      <w:bookmarkEnd w:id="1674"/>
      <w:bookmarkEnd w:id="1675"/>
      <w:bookmarkEnd w:id="1676"/>
      <w:bookmarkEnd w:id="1677"/>
      <w:bookmarkEnd w:id="1678"/>
      <w:bookmarkEnd w:id="1679"/>
      <w:bookmarkEnd w:id="1680"/>
      <w:bookmarkEnd w:id="1681"/>
    </w:p>
    <w:p w:rsidR="00635719" w:rsidRPr="00F647F7" w:rsidRDefault="00635719" w:rsidP="00635719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635719" w:rsidRPr="00D904EF" w:rsidRDefault="00635719" w:rsidP="00635719">
      <w:pPr>
        <w:pStyle w:val="3"/>
        <w:rPr>
          <w:szCs w:val="24"/>
        </w:rPr>
      </w:pPr>
      <w:bookmarkStart w:id="1682" w:name="_Toc90385125"/>
      <w:bookmarkStart w:id="1683" w:name="_Toc439170705"/>
      <w:bookmarkStart w:id="1684" w:name="_Toc439172807"/>
      <w:bookmarkStart w:id="1685" w:name="_Toc439173268"/>
      <w:bookmarkStart w:id="1686" w:name="_Toc439238264"/>
      <w:bookmarkStart w:id="1687" w:name="_Toc439252812"/>
      <w:bookmarkStart w:id="1688" w:name="_Toc439323785"/>
      <w:bookmarkStart w:id="1689" w:name="_Toc440361420"/>
      <w:bookmarkStart w:id="1690" w:name="_Toc440376302"/>
      <w:bookmarkStart w:id="1691" w:name="_Toc440382560"/>
      <w:bookmarkStart w:id="1692" w:name="_Toc440447230"/>
      <w:bookmarkStart w:id="1693" w:name="_Toc440632391"/>
      <w:bookmarkStart w:id="1694" w:name="_Toc440875160"/>
      <w:bookmarkStart w:id="1695" w:name="_Toc441131147"/>
      <w:bookmarkStart w:id="1696" w:name="_Toc465774675"/>
      <w:bookmarkStart w:id="1697" w:name="_Toc465848904"/>
      <w:bookmarkStart w:id="1698" w:name="_Toc468875407"/>
      <w:bookmarkStart w:id="1699" w:name="_Toc469488459"/>
      <w:bookmarkStart w:id="1700" w:name="_Toc471894981"/>
      <w:r w:rsidRPr="00D904EF">
        <w:rPr>
          <w:szCs w:val="24"/>
        </w:rPr>
        <w:t xml:space="preserve">Форма </w:t>
      </w:r>
      <w:bookmarkEnd w:id="1682"/>
      <w:bookmarkEnd w:id="1683"/>
      <w:bookmarkEnd w:id="1684"/>
      <w:bookmarkEnd w:id="1685"/>
      <w:bookmarkEnd w:id="1686"/>
      <w:bookmarkEnd w:id="1687"/>
      <w:bookmarkEnd w:id="1688"/>
      <w:bookmarkEnd w:id="1689"/>
      <w:proofErr w:type="gramStart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proofErr w:type="gramEnd"/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690"/>
      <w:bookmarkEnd w:id="1691"/>
      <w:bookmarkEnd w:id="1692"/>
      <w:bookmarkEnd w:id="1693"/>
      <w:bookmarkEnd w:id="1694"/>
      <w:bookmarkEnd w:id="1695"/>
      <w:bookmarkEnd w:id="1696"/>
      <w:bookmarkEnd w:id="1697"/>
      <w:bookmarkEnd w:id="1698"/>
      <w:bookmarkEnd w:id="1699"/>
      <w:bookmarkEnd w:id="1700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spellStart"/>
            <w:proofErr w:type="gramStart"/>
            <w:r w:rsidRPr="008E5EA3">
              <w:rPr>
                <w:b/>
              </w:rPr>
              <w:t>п</w:t>
            </w:r>
            <w:proofErr w:type="spellEnd"/>
            <w:proofErr w:type="gramEnd"/>
            <w:r w:rsidRPr="008E5EA3">
              <w:rPr>
                <w:b/>
              </w:rPr>
              <w:t>/</w:t>
            </w:r>
            <w:proofErr w:type="spellStart"/>
            <w:r w:rsidRPr="008E5EA3">
              <w:rPr>
                <w:b/>
              </w:rPr>
              <w:t>п</w:t>
            </w:r>
            <w:proofErr w:type="spellEnd"/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01" w:name="_Toc90385126"/>
      <w:bookmarkStart w:id="1702" w:name="_Toc98253959"/>
      <w:bookmarkStart w:id="1703" w:name="_Toc157248211"/>
      <w:bookmarkStart w:id="1704" w:name="_Toc157496580"/>
      <w:bookmarkStart w:id="1705" w:name="_Toc158206119"/>
      <w:bookmarkStart w:id="1706" w:name="_Toc164057804"/>
      <w:bookmarkStart w:id="1707" w:name="_Toc164137154"/>
      <w:bookmarkStart w:id="1708" w:name="_Toc164161314"/>
      <w:bookmarkStart w:id="1709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710" w:name="_Toc439170706"/>
      <w:bookmarkStart w:id="1711" w:name="_Toc439172808"/>
      <w:bookmarkStart w:id="1712" w:name="_Toc439173269"/>
      <w:bookmarkStart w:id="1713" w:name="_Toc439238265"/>
      <w:bookmarkStart w:id="1714" w:name="_Toc439252813"/>
      <w:bookmarkStart w:id="1715" w:name="_Toc439323786"/>
      <w:bookmarkStart w:id="1716" w:name="_Toc440361421"/>
      <w:bookmarkStart w:id="1717" w:name="_Toc440376303"/>
      <w:bookmarkStart w:id="1718" w:name="_Toc440382561"/>
      <w:bookmarkStart w:id="1719" w:name="_Toc440447231"/>
      <w:bookmarkStart w:id="1720" w:name="_Toc440632392"/>
      <w:bookmarkStart w:id="1721" w:name="_Toc440875161"/>
      <w:bookmarkStart w:id="1722" w:name="_Toc441131148"/>
      <w:bookmarkStart w:id="1723" w:name="_Toc465774676"/>
      <w:bookmarkStart w:id="1724" w:name="_Toc465848905"/>
      <w:bookmarkStart w:id="1725" w:name="_Toc468875408"/>
      <w:bookmarkStart w:id="1726" w:name="_Toc469488460"/>
      <w:bookmarkStart w:id="1727" w:name="_Toc471894982"/>
      <w:r w:rsidRPr="00D904EF">
        <w:rPr>
          <w:szCs w:val="24"/>
        </w:rPr>
        <w:lastRenderedPageBreak/>
        <w:t>Инструкции по заполнению</w:t>
      </w:r>
      <w:bookmarkEnd w:id="1701"/>
      <w:bookmarkEnd w:id="1702"/>
      <w:bookmarkEnd w:id="1703"/>
      <w:bookmarkEnd w:id="1704"/>
      <w:bookmarkEnd w:id="1705"/>
      <w:bookmarkEnd w:id="1706"/>
      <w:bookmarkEnd w:id="1707"/>
      <w:bookmarkEnd w:id="1708"/>
      <w:bookmarkEnd w:id="1709"/>
      <w:bookmarkEnd w:id="1710"/>
      <w:bookmarkEnd w:id="1711"/>
      <w:bookmarkEnd w:id="1712"/>
      <w:bookmarkEnd w:id="1713"/>
      <w:bookmarkEnd w:id="1714"/>
      <w:bookmarkEnd w:id="1715"/>
      <w:bookmarkEnd w:id="1716"/>
      <w:bookmarkEnd w:id="1717"/>
      <w:bookmarkEnd w:id="1718"/>
      <w:bookmarkEnd w:id="1719"/>
      <w:bookmarkEnd w:id="1720"/>
      <w:bookmarkEnd w:id="1721"/>
      <w:bookmarkEnd w:id="1722"/>
      <w:bookmarkEnd w:id="1723"/>
      <w:bookmarkEnd w:id="1724"/>
      <w:bookmarkEnd w:id="1725"/>
      <w:bookmarkEnd w:id="1726"/>
      <w:bookmarkEnd w:id="1727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9A6D40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9A6D40">
        <w:rPr>
          <w:sz w:val="24"/>
          <w:szCs w:val="24"/>
        </w:rPr>
      </w:r>
      <w:r w:rsidR="009A6D40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3.3.9</w:t>
      </w:r>
      <w:r w:rsidR="009A6D40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9A6D40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9A6D40">
        <w:rPr>
          <w:sz w:val="24"/>
          <w:szCs w:val="24"/>
        </w:rPr>
      </w:r>
      <w:r w:rsidR="009A6D40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9A6D40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</w:t>
      </w:r>
      <w:proofErr w:type="spellStart"/>
      <w:r w:rsidR="00DB05D8">
        <w:rPr>
          <w:sz w:val="24"/>
          <w:szCs w:val="24"/>
        </w:rPr>
        <w:t>оказва</w:t>
      </w:r>
      <w:r w:rsidRPr="00843BBD">
        <w:rPr>
          <w:sz w:val="24"/>
          <w:szCs w:val="24"/>
        </w:rPr>
        <w:t>емых</w:t>
      </w:r>
      <w:proofErr w:type="spellEnd"/>
      <w:r w:rsidRPr="00843BBD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9A6D40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9A6D40">
        <w:rPr>
          <w:sz w:val="24"/>
          <w:szCs w:val="24"/>
        </w:rPr>
      </w:r>
      <w:r w:rsidR="009A6D40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5.2</w:t>
      </w:r>
      <w:r w:rsidR="009A6D40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9A6D40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9A6D40">
        <w:rPr>
          <w:sz w:val="24"/>
          <w:szCs w:val="24"/>
        </w:rPr>
      </w:r>
      <w:r w:rsidR="009A6D40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5.4</w:t>
      </w:r>
      <w:r w:rsidR="009A6D40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AE1D21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728" w:name="_Ref440376324"/>
      <w:bookmarkStart w:id="1729" w:name="_Ref440376401"/>
      <w:bookmarkStart w:id="1730" w:name="_Toc471894983"/>
      <w:r w:rsidRPr="00F647F7">
        <w:lastRenderedPageBreak/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</w:t>
      </w:r>
      <w:r w:rsidRPr="00AE1D21">
        <w:rPr>
          <w:color w:val="000000"/>
        </w:rPr>
        <w:t>форма 1</w:t>
      </w:r>
      <w:r w:rsidR="00AF12BB" w:rsidRPr="00AE1D21">
        <w:rPr>
          <w:color w:val="000000"/>
        </w:rPr>
        <w:t>8</w:t>
      </w:r>
      <w:r w:rsidRPr="00AE1D21">
        <w:rPr>
          <w:color w:val="000000"/>
        </w:rPr>
        <w:t>)</w:t>
      </w:r>
      <w:bookmarkEnd w:id="1728"/>
      <w:bookmarkEnd w:id="1729"/>
      <w:bookmarkEnd w:id="1730"/>
    </w:p>
    <w:p w:rsidR="00CA1534" w:rsidRPr="00F647F7" w:rsidRDefault="00CA1534" w:rsidP="00CA1534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CA1534" w:rsidRPr="00D904EF" w:rsidRDefault="00CA1534" w:rsidP="00CA1534">
      <w:pPr>
        <w:pStyle w:val="3"/>
        <w:rPr>
          <w:szCs w:val="24"/>
        </w:rPr>
      </w:pPr>
      <w:bookmarkStart w:id="1731" w:name="_Toc440376305"/>
      <w:bookmarkStart w:id="1732" w:name="_Toc440382563"/>
      <w:bookmarkStart w:id="1733" w:name="_Toc440447233"/>
      <w:bookmarkStart w:id="1734" w:name="_Toc440632394"/>
      <w:bookmarkStart w:id="1735" w:name="_Toc440875163"/>
      <w:bookmarkStart w:id="1736" w:name="_Toc441131150"/>
      <w:bookmarkStart w:id="1737" w:name="_Toc465774678"/>
      <w:bookmarkStart w:id="1738" w:name="_Toc465848907"/>
      <w:bookmarkStart w:id="1739" w:name="_Toc468875410"/>
      <w:bookmarkStart w:id="1740" w:name="_Toc469488462"/>
      <w:bookmarkStart w:id="1741" w:name="_Toc471894984"/>
      <w:r w:rsidRPr="00D904EF">
        <w:rPr>
          <w:szCs w:val="24"/>
        </w:rPr>
        <w:t xml:space="preserve">Форма </w:t>
      </w:r>
      <w:proofErr w:type="gramStart"/>
      <w:r w:rsidRPr="00D904EF">
        <w:rPr>
          <w:szCs w:val="24"/>
        </w:rPr>
        <w:t xml:space="preserve">плана распределения объемов </w:t>
      </w:r>
      <w:r w:rsidR="00C718E2">
        <w:rPr>
          <w:szCs w:val="24"/>
        </w:rPr>
        <w:t>оказания услуг</w:t>
      </w:r>
      <w:proofErr w:type="gramEnd"/>
      <w:r w:rsidRPr="00D904EF">
        <w:rPr>
          <w:szCs w:val="24"/>
        </w:rPr>
        <w:t xml:space="preserve"> внутри коллективного Участника</w:t>
      </w:r>
      <w:bookmarkEnd w:id="1731"/>
      <w:bookmarkEnd w:id="1732"/>
      <w:bookmarkEnd w:id="1733"/>
      <w:bookmarkEnd w:id="1734"/>
      <w:bookmarkEnd w:id="1735"/>
      <w:bookmarkEnd w:id="1736"/>
      <w:bookmarkEnd w:id="1737"/>
      <w:bookmarkEnd w:id="1738"/>
      <w:bookmarkEnd w:id="1739"/>
      <w:bookmarkEnd w:id="1740"/>
      <w:bookmarkEnd w:id="1741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spellStart"/>
            <w:proofErr w:type="gramStart"/>
            <w:r w:rsidRPr="008E5EA3">
              <w:rPr>
                <w:b/>
              </w:rPr>
              <w:t>п</w:t>
            </w:r>
            <w:proofErr w:type="spellEnd"/>
            <w:proofErr w:type="gramEnd"/>
            <w:r w:rsidRPr="008E5EA3">
              <w:rPr>
                <w:b/>
              </w:rPr>
              <w:t>/</w:t>
            </w:r>
            <w:proofErr w:type="spellStart"/>
            <w:r w:rsidRPr="008E5EA3">
              <w:rPr>
                <w:b/>
              </w:rPr>
              <w:t>п</w:t>
            </w:r>
            <w:proofErr w:type="spellEnd"/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742" w:name="_Toc440376306"/>
      <w:bookmarkStart w:id="1743" w:name="_Toc440382564"/>
      <w:bookmarkStart w:id="1744" w:name="_Toc440447234"/>
      <w:bookmarkStart w:id="1745" w:name="_Toc440632395"/>
      <w:bookmarkStart w:id="1746" w:name="_Toc440875164"/>
      <w:bookmarkStart w:id="1747" w:name="_Toc441131151"/>
      <w:bookmarkStart w:id="1748" w:name="_Toc465774679"/>
      <w:bookmarkStart w:id="1749" w:name="_Toc465848908"/>
      <w:bookmarkStart w:id="1750" w:name="_Toc468875411"/>
      <w:bookmarkStart w:id="1751" w:name="_Toc469488463"/>
      <w:bookmarkStart w:id="1752" w:name="_Toc471894985"/>
      <w:r w:rsidRPr="00D904EF">
        <w:rPr>
          <w:szCs w:val="24"/>
        </w:rPr>
        <w:lastRenderedPageBreak/>
        <w:t>Инструкции по заполнению</w:t>
      </w:r>
      <w:bookmarkEnd w:id="1742"/>
      <w:bookmarkEnd w:id="1743"/>
      <w:bookmarkEnd w:id="1744"/>
      <w:bookmarkEnd w:id="1745"/>
      <w:bookmarkEnd w:id="1746"/>
      <w:bookmarkEnd w:id="1747"/>
      <w:bookmarkEnd w:id="1748"/>
      <w:bookmarkEnd w:id="1749"/>
      <w:bookmarkEnd w:id="1750"/>
      <w:bookmarkEnd w:id="1751"/>
      <w:bookmarkEnd w:id="1752"/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9A6D40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9A6D40">
        <w:rPr>
          <w:sz w:val="24"/>
          <w:szCs w:val="24"/>
        </w:rPr>
      </w:r>
      <w:r w:rsidR="009A6D40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3.3.10</w:t>
      </w:r>
      <w:r w:rsidR="009A6D40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9A6D40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9A6D40">
        <w:rPr>
          <w:sz w:val="24"/>
          <w:szCs w:val="24"/>
        </w:rPr>
      </w:r>
      <w:r w:rsidR="009A6D40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9A6D40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9A6D40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9A6D40">
        <w:rPr>
          <w:sz w:val="24"/>
          <w:szCs w:val="24"/>
        </w:rPr>
      </w:r>
      <w:r w:rsidR="009A6D40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5.2</w:t>
      </w:r>
      <w:r w:rsidR="009A6D40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9A6D40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9A6D40">
        <w:rPr>
          <w:sz w:val="24"/>
          <w:szCs w:val="24"/>
        </w:rPr>
      </w:r>
      <w:r w:rsidR="009A6D40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5.4</w:t>
      </w:r>
      <w:r w:rsidR="009A6D40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57606" w:rsidRDefault="00257606">
      <w:pPr>
        <w:spacing w:line="240" w:lineRule="auto"/>
      </w:pPr>
      <w:r>
        <w:separator/>
      </w:r>
    </w:p>
  </w:endnote>
  <w:endnote w:type="continuationSeparator" w:id="0">
    <w:p w:rsidR="00257606" w:rsidRDefault="00257606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Arial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08A8" w:rsidRDefault="00EF08A8"/>
</w:ftr>
</file>

<file path=word/footer1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08A8" w:rsidRDefault="009A6D40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EF08A8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EF08A8" w:rsidRDefault="00EF08A8">
    <w:pPr>
      <w:pStyle w:val="aff2"/>
      <w:ind w:right="360"/>
    </w:pPr>
  </w:p>
</w:ftr>
</file>

<file path=word/footer1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08A8" w:rsidRDefault="00EF08A8"/>
</w:ftr>
</file>

<file path=word/footer1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08A8" w:rsidRDefault="00EF08A8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08A8" w:rsidRPr="00FA0376" w:rsidRDefault="00EF08A8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="009A6D40"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="009A6D40" w:rsidRPr="00FA0376">
      <w:rPr>
        <w:sz w:val="16"/>
        <w:szCs w:val="16"/>
        <w:lang w:eastAsia="ru-RU"/>
      </w:rPr>
      <w:fldChar w:fldCharType="separate"/>
    </w:r>
    <w:r w:rsidR="00CE529C">
      <w:rPr>
        <w:noProof/>
        <w:sz w:val="16"/>
        <w:szCs w:val="16"/>
        <w:lang w:eastAsia="ru-RU"/>
      </w:rPr>
      <w:t>4</w:t>
    </w:r>
    <w:r w:rsidR="009A6D40" w:rsidRPr="00FA0376">
      <w:rPr>
        <w:sz w:val="16"/>
        <w:szCs w:val="16"/>
        <w:lang w:eastAsia="ru-RU"/>
      </w:rPr>
      <w:fldChar w:fldCharType="end"/>
    </w:r>
  </w:p>
  <w:p w:rsidR="00EF08A8" w:rsidRPr="00EE0539" w:rsidRDefault="00EF08A8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заключения </w:t>
    </w:r>
    <w:r w:rsidR="007039C7" w:rsidRPr="007039C7">
      <w:rPr>
        <w:sz w:val="18"/>
        <w:szCs w:val="18"/>
      </w:rPr>
      <w:t>Договора  на оказание услуг по замене ПУ по Северной и Восточной зоне для нужд ПАО МРСК Центра (филиал Белгородэнерго)</w:t>
    </w:r>
    <w:r w:rsidR="007039C7" w:rsidRPr="0027629C">
      <w:t>.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08A8" w:rsidRDefault="00EF08A8"/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08A8" w:rsidRDefault="00EF08A8"/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08A8" w:rsidRDefault="00EF08A8"/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08A8" w:rsidRDefault="00EF08A8"/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08A8" w:rsidRDefault="00EF08A8"/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08A8" w:rsidRDefault="00EF08A8"/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08A8" w:rsidRDefault="00EF08A8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57606" w:rsidRDefault="00257606">
      <w:pPr>
        <w:spacing w:line="240" w:lineRule="auto"/>
      </w:pPr>
      <w:r>
        <w:separator/>
      </w:r>
    </w:p>
  </w:footnote>
  <w:footnote w:type="continuationSeparator" w:id="0">
    <w:p w:rsidR="00257606" w:rsidRDefault="00257606">
      <w:pPr>
        <w:spacing w:line="240" w:lineRule="auto"/>
      </w:pPr>
      <w:r>
        <w:continuationSeparator/>
      </w:r>
    </w:p>
  </w:footnote>
  <w:footnote w:id="1">
    <w:p w:rsidR="00EF08A8" w:rsidRPr="00B36685" w:rsidRDefault="00EF08A8" w:rsidP="00886100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EF08A8" w:rsidRDefault="00EF08A8" w:rsidP="00886100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EF08A8" w:rsidRDefault="00EF08A8" w:rsidP="00886100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EF08A8" w:rsidRDefault="00EF08A8" w:rsidP="004937CA">
      <w:pPr>
        <w:pStyle w:val="afff0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08A8" w:rsidRDefault="00EF08A8"/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08A8" w:rsidRDefault="00EF08A8"/>
</w:hdr>
</file>

<file path=word/header1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08A8" w:rsidRDefault="00EF08A8">
    <w:pPr>
      <w:pStyle w:val="aff5"/>
    </w:pPr>
  </w:p>
</w:hdr>
</file>

<file path=word/header1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08A8" w:rsidRDefault="00EF08A8"/>
</w:hdr>
</file>

<file path=word/header1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08A8" w:rsidRDefault="00EF08A8"/>
</w:hdr>
</file>

<file path=word/header1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08A8" w:rsidRPr="00930031" w:rsidRDefault="00EF08A8" w:rsidP="00930031">
    <w:pPr>
      <w:pStyle w:val="aff5"/>
    </w:pPr>
  </w:p>
</w:hdr>
</file>

<file path=word/header1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08A8" w:rsidRDefault="00EF08A8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08A8" w:rsidRDefault="00EF08A8">
    <w:pPr>
      <w:pStyle w:val="aff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08A8" w:rsidRDefault="00EF08A8"/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08A8" w:rsidRDefault="00EF08A8"/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08A8" w:rsidRDefault="00EF08A8">
    <w:pPr>
      <w:pStyle w:val="aff5"/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08A8" w:rsidRDefault="00EF08A8"/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08A8" w:rsidRDefault="00EF08A8"/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08A8" w:rsidRDefault="00EF08A8">
    <w:pPr>
      <w:pStyle w:val="aff5"/>
    </w:pP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08A8" w:rsidRDefault="00EF08A8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A4420A84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5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>
    <w:nsid w:val="318D3771"/>
    <w:multiLevelType w:val="multilevel"/>
    <w:tmpl w:val="FEE64300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8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0">
    <w:nsid w:val="35C2223E"/>
    <w:multiLevelType w:val="hybridMultilevel"/>
    <w:tmpl w:val="C53E5E8A"/>
    <w:lvl w:ilvl="0" w:tplc="BE06782A">
      <w:start w:val="1"/>
      <w:numFmt w:val="decimal"/>
      <w:lvlText w:val="%1)"/>
      <w:lvlJc w:val="left"/>
      <w:pPr>
        <w:ind w:left="540" w:hanging="360"/>
      </w:pPr>
      <w:rPr>
        <w:rFonts w:cs="Times New Roman" w:hint="default"/>
      </w:rPr>
    </w:lvl>
    <w:lvl w:ilvl="1" w:tplc="7FAA381E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 w:hint="default"/>
      </w:rPr>
    </w:lvl>
    <w:lvl w:ilvl="2" w:tplc="2DB4CBC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780679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8BACD9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DE88FF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A5D692D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296049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798A7A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1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2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3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4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5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6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7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8">
    <w:nsid w:val="478A395C"/>
    <w:multiLevelType w:val="multilevel"/>
    <w:tmpl w:val="855EE882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9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20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1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2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3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4">
    <w:nsid w:val="52CD3B65"/>
    <w:multiLevelType w:val="multilevel"/>
    <w:tmpl w:val="43B616D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10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5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6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8">
    <w:nsid w:val="5A4676D5"/>
    <w:multiLevelType w:val="hybridMultilevel"/>
    <w:tmpl w:val="114E62A0"/>
    <w:lvl w:ilvl="0" w:tplc="FFFFFFFF">
      <w:start w:val="1"/>
      <w:numFmt w:val="bullet"/>
      <w:lvlText w:val=""/>
      <w:lvlJc w:val="left"/>
      <w:pPr>
        <w:tabs>
          <w:tab w:val="num" w:pos="1202"/>
        </w:tabs>
        <w:ind w:left="1202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922"/>
        </w:tabs>
        <w:ind w:left="1922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642"/>
        </w:tabs>
        <w:ind w:left="264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362"/>
        </w:tabs>
        <w:ind w:left="336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082"/>
        </w:tabs>
        <w:ind w:left="4082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02"/>
        </w:tabs>
        <w:ind w:left="480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522"/>
        </w:tabs>
        <w:ind w:left="552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242"/>
        </w:tabs>
        <w:ind w:left="6242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962"/>
        </w:tabs>
        <w:ind w:left="6962" w:hanging="360"/>
      </w:pPr>
      <w:rPr>
        <w:rFonts w:ascii="Wingdings" w:hAnsi="Wingdings" w:hint="default"/>
      </w:rPr>
    </w:lvl>
  </w:abstractNum>
  <w:abstractNum w:abstractNumId="129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30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1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2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3">
    <w:nsid w:val="619605C4"/>
    <w:multiLevelType w:val="multilevel"/>
    <w:tmpl w:val="520CFE8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3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4">
    <w:nsid w:val="61BB1411"/>
    <w:multiLevelType w:val="multilevel"/>
    <w:tmpl w:val="EF52D46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9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5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6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7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8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9">
    <w:nsid w:val="64A30632"/>
    <w:multiLevelType w:val="multilevel"/>
    <w:tmpl w:val="D478AF40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8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0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41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2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3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4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5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6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7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8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30"/>
  </w:num>
  <w:num w:numId="22">
    <w:abstractNumId w:val="135"/>
  </w:num>
  <w:num w:numId="23">
    <w:abstractNumId w:val="102"/>
  </w:num>
  <w:num w:numId="24">
    <w:abstractNumId w:val="137"/>
  </w:num>
  <w:num w:numId="25">
    <w:abstractNumId w:val="123"/>
  </w:num>
  <w:num w:numId="26">
    <w:abstractNumId w:val="115"/>
  </w:num>
  <w:num w:numId="27">
    <w:abstractNumId w:val="77"/>
  </w:num>
  <w:num w:numId="28">
    <w:abstractNumId w:val="101"/>
  </w:num>
  <w:num w:numId="29">
    <w:abstractNumId w:val="138"/>
  </w:num>
  <w:num w:numId="30">
    <w:abstractNumId w:val="97"/>
  </w:num>
  <w:num w:numId="31">
    <w:abstractNumId w:val="98"/>
  </w:num>
  <w:num w:numId="32">
    <w:abstractNumId w:val="121"/>
  </w:num>
  <w:num w:numId="33">
    <w:abstractNumId w:val="143"/>
  </w:num>
  <w:num w:numId="34">
    <w:abstractNumId w:val="127"/>
  </w:num>
  <w:num w:numId="35">
    <w:abstractNumId w:val="114"/>
  </w:num>
  <w:num w:numId="36">
    <w:abstractNumId w:val="80"/>
  </w:num>
  <w:num w:numId="37">
    <w:abstractNumId w:val="82"/>
  </w:num>
  <w:num w:numId="38">
    <w:abstractNumId w:val="90"/>
  </w:num>
  <w:num w:numId="39">
    <w:abstractNumId w:val="99"/>
  </w:num>
  <w:num w:numId="40">
    <w:abstractNumId w:val="112"/>
  </w:num>
  <w:num w:numId="41">
    <w:abstractNumId w:val="84"/>
  </w:num>
  <w:num w:numId="42">
    <w:abstractNumId w:val="79"/>
  </w:num>
  <w:num w:numId="43">
    <w:abstractNumId w:val="141"/>
  </w:num>
  <w:num w:numId="44">
    <w:abstractNumId w:val="104"/>
  </w:num>
  <w:num w:numId="45">
    <w:abstractNumId w:val="133"/>
  </w:num>
  <w:num w:numId="46">
    <w:abstractNumId w:val="0"/>
  </w:num>
  <w:num w:numId="47">
    <w:abstractNumId w:val="116"/>
  </w:num>
  <w:num w:numId="48">
    <w:abstractNumId w:val="131"/>
  </w:num>
  <w:num w:numId="49">
    <w:abstractNumId w:val="134"/>
  </w:num>
  <w:num w:numId="50">
    <w:abstractNumId w:val="124"/>
  </w:num>
  <w:num w:numId="51">
    <w:abstractNumId w:val="148"/>
  </w:num>
  <w:num w:numId="52">
    <w:abstractNumId w:val="95"/>
  </w:num>
  <w:num w:numId="53">
    <w:abstractNumId w:val="81"/>
  </w:num>
  <w:num w:numId="54">
    <w:abstractNumId w:val="136"/>
  </w:num>
  <w:num w:numId="55">
    <w:abstractNumId w:val="105"/>
  </w:num>
  <w:num w:numId="56">
    <w:abstractNumId w:val="103"/>
  </w:num>
  <w:num w:numId="57">
    <w:abstractNumId w:val="83"/>
  </w:num>
  <w:num w:numId="58">
    <w:abstractNumId w:val="85"/>
  </w:num>
  <w:num w:numId="59">
    <w:abstractNumId w:val="73"/>
  </w:num>
  <w:num w:numId="60">
    <w:abstractNumId w:val="108"/>
  </w:num>
  <w:num w:numId="61">
    <w:abstractNumId w:val="120"/>
  </w:num>
  <w:num w:numId="62">
    <w:abstractNumId w:val="74"/>
  </w:num>
  <w:num w:numId="63">
    <w:abstractNumId w:val="93"/>
  </w:num>
  <w:num w:numId="64">
    <w:abstractNumId w:val="75"/>
  </w:num>
  <w:num w:numId="65">
    <w:abstractNumId w:val="144"/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40"/>
    <w:lvlOverride w:ilvl="0">
      <w:startOverride w:val="1"/>
    </w:lvlOverride>
  </w:num>
  <w:num w:numId="68">
    <w:abstractNumId w:val="78"/>
  </w:num>
  <w:num w:numId="69">
    <w:abstractNumId w:val="146"/>
  </w:num>
  <w:num w:numId="70">
    <w:abstractNumId w:val="87"/>
  </w:num>
  <w:num w:numId="71">
    <w:abstractNumId w:val="117"/>
  </w:num>
  <w:num w:numId="72">
    <w:abstractNumId w:val="100"/>
  </w:num>
  <w:num w:numId="73">
    <w:abstractNumId w:val="119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2"/>
  </w:num>
  <w:num w:numId="76">
    <w:abstractNumId w:val="145"/>
  </w:num>
  <w:num w:numId="77">
    <w:abstractNumId w:val="91"/>
  </w:num>
  <w:num w:numId="78">
    <w:abstractNumId w:val="118"/>
  </w:num>
  <w:num w:numId="79">
    <w:abstractNumId w:val="89"/>
  </w:num>
  <w:num w:numId="80">
    <w:abstractNumId w:val="142"/>
  </w:num>
  <w:num w:numId="81">
    <w:abstractNumId w:val="13"/>
  </w:num>
  <w:num w:numId="82">
    <w:abstractNumId w:val="20"/>
  </w:num>
  <w:num w:numId="83">
    <w:abstractNumId w:val="70"/>
  </w:num>
  <w:num w:numId="84">
    <w:abstractNumId w:val="125"/>
  </w:num>
  <w:num w:numId="85">
    <w:abstractNumId w:val="92"/>
  </w:num>
  <w:num w:numId="86">
    <w:abstractNumId w:val="113"/>
  </w:num>
  <w:num w:numId="87">
    <w:abstractNumId w:val="122"/>
  </w:num>
  <w:num w:numId="88">
    <w:abstractNumId w:val="126"/>
  </w:num>
  <w:num w:numId="89">
    <w:abstractNumId w:val="110"/>
  </w:num>
  <w:num w:numId="90">
    <w:abstractNumId w:val="94"/>
  </w:num>
  <w:num w:numId="91">
    <w:abstractNumId w:val="109"/>
  </w:num>
  <w:num w:numId="92">
    <w:abstractNumId w:val="111"/>
  </w:num>
  <w:num w:numId="93">
    <w:abstractNumId w:val="129"/>
  </w:num>
  <w:num w:numId="94">
    <w:abstractNumId w:val="147"/>
  </w:num>
  <w:num w:numId="95">
    <w:abstractNumId w:val="107"/>
  </w:num>
  <w:num w:numId="96">
    <w:abstractNumId w:val="139"/>
  </w:num>
  <w:num w:numId="97">
    <w:abstractNumId w:val="128"/>
  </w:num>
  <w:numIdMacAtCleanup w:val="8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62146"/>
  </w:hdrShapeDefaults>
  <w:footnotePr>
    <w:footnote w:id="-1"/>
    <w:footnote w:id="0"/>
  </w:footnotePr>
  <w:endnotePr>
    <w:endnote w:id="-1"/>
    <w:endnote w:id="0"/>
  </w:endnotePr>
  <w:compat/>
  <w:rsids>
    <w:rsidRoot w:val="004753D3"/>
    <w:rsid w:val="0000573D"/>
    <w:rsid w:val="00006AA1"/>
    <w:rsid w:val="00006EAA"/>
    <w:rsid w:val="00016C74"/>
    <w:rsid w:val="000172FE"/>
    <w:rsid w:val="00022797"/>
    <w:rsid w:val="00027446"/>
    <w:rsid w:val="0002753B"/>
    <w:rsid w:val="00027C2B"/>
    <w:rsid w:val="00032368"/>
    <w:rsid w:val="000326CF"/>
    <w:rsid w:val="000333D4"/>
    <w:rsid w:val="00033D13"/>
    <w:rsid w:val="00033F16"/>
    <w:rsid w:val="00035287"/>
    <w:rsid w:val="00036006"/>
    <w:rsid w:val="000364DC"/>
    <w:rsid w:val="00037B8B"/>
    <w:rsid w:val="00040EC0"/>
    <w:rsid w:val="000417CE"/>
    <w:rsid w:val="00043768"/>
    <w:rsid w:val="00043F1B"/>
    <w:rsid w:val="000443F3"/>
    <w:rsid w:val="00046356"/>
    <w:rsid w:val="00046691"/>
    <w:rsid w:val="00047253"/>
    <w:rsid w:val="000475C3"/>
    <w:rsid w:val="000506A1"/>
    <w:rsid w:val="00054274"/>
    <w:rsid w:val="00055C84"/>
    <w:rsid w:val="00056D43"/>
    <w:rsid w:val="00065ED6"/>
    <w:rsid w:val="0007043F"/>
    <w:rsid w:val="00076D8B"/>
    <w:rsid w:val="00077FB6"/>
    <w:rsid w:val="00082084"/>
    <w:rsid w:val="00084FE0"/>
    <w:rsid w:val="00086686"/>
    <w:rsid w:val="0009087F"/>
    <w:rsid w:val="00090CBD"/>
    <w:rsid w:val="00092967"/>
    <w:rsid w:val="00093638"/>
    <w:rsid w:val="00093734"/>
    <w:rsid w:val="00096E9D"/>
    <w:rsid w:val="000A00E6"/>
    <w:rsid w:val="000A2261"/>
    <w:rsid w:val="000A5636"/>
    <w:rsid w:val="000A6857"/>
    <w:rsid w:val="000A7A8E"/>
    <w:rsid w:val="000B19F3"/>
    <w:rsid w:val="000B291A"/>
    <w:rsid w:val="000B2C06"/>
    <w:rsid w:val="000C1107"/>
    <w:rsid w:val="000C14F5"/>
    <w:rsid w:val="000C60B4"/>
    <w:rsid w:val="000C6DCF"/>
    <w:rsid w:val="000D4ABD"/>
    <w:rsid w:val="000D62FB"/>
    <w:rsid w:val="000D67B1"/>
    <w:rsid w:val="000D70B6"/>
    <w:rsid w:val="000E024A"/>
    <w:rsid w:val="000E2758"/>
    <w:rsid w:val="000E37A8"/>
    <w:rsid w:val="000E41FA"/>
    <w:rsid w:val="000E5AC7"/>
    <w:rsid w:val="000E746F"/>
    <w:rsid w:val="000F0CD3"/>
    <w:rsid w:val="000F1F86"/>
    <w:rsid w:val="000F4365"/>
    <w:rsid w:val="000F5F2B"/>
    <w:rsid w:val="000F73E2"/>
    <w:rsid w:val="00102081"/>
    <w:rsid w:val="00104B1E"/>
    <w:rsid w:val="001051E4"/>
    <w:rsid w:val="00111C79"/>
    <w:rsid w:val="001124F8"/>
    <w:rsid w:val="001134FC"/>
    <w:rsid w:val="0011547D"/>
    <w:rsid w:val="00117068"/>
    <w:rsid w:val="00123C70"/>
    <w:rsid w:val="0012590A"/>
    <w:rsid w:val="001324A1"/>
    <w:rsid w:val="0013328C"/>
    <w:rsid w:val="00134962"/>
    <w:rsid w:val="001378AF"/>
    <w:rsid w:val="00137C0D"/>
    <w:rsid w:val="001519E9"/>
    <w:rsid w:val="00155DAF"/>
    <w:rsid w:val="00157A6B"/>
    <w:rsid w:val="0016246B"/>
    <w:rsid w:val="00162A8F"/>
    <w:rsid w:val="00166CFA"/>
    <w:rsid w:val="001702EE"/>
    <w:rsid w:val="00170C72"/>
    <w:rsid w:val="001716DB"/>
    <w:rsid w:val="0017646C"/>
    <w:rsid w:val="0017774F"/>
    <w:rsid w:val="0018103F"/>
    <w:rsid w:val="00185F8B"/>
    <w:rsid w:val="00187728"/>
    <w:rsid w:val="00192F71"/>
    <w:rsid w:val="00193067"/>
    <w:rsid w:val="0019725C"/>
    <w:rsid w:val="00197954"/>
    <w:rsid w:val="001A1D23"/>
    <w:rsid w:val="001A3C31"/>
    <w:rsid w:val="001A63D5"/>
    <w:rsid w:val="001A6511"/>
    <w:rsid w:val="001C01F9"/>
    <w:rsid w:val="001C325A"/>
    <w:rsid w:val="001C3F34"/>
    <w:rsid w:val="001C53D9"/>
    <w:rsid w:val="001D0519"/>
    <w:rsid w:val="001E0693"/>
    <w:rsid w:val="001E200B"/>
    <w:rsid w:val="001E3137"/>
    <w:rsid w:val="001E3577"/>
    <w:rsid w:val="001E4152"/>
    <w:rsid w:val="001E5FE8"/>
    <w:rsid w:val="001E7E46"/>
    <w:rsid w:val="001F0858"/>
    <w:rsid w:val="001F0956"/>
    <w:rsid w:val="001F15DE"/>
    <w:rsid w:val="001F34BB"/>
    <w:rsid w:val="001F3569"/>
    <w:rsid w:val="001F5228"/>
    <w:rsid w:val="001F5A31"/>
    <w:rsid w:val="001F7317"/>
    <w:rsid w:val="002037C3"/>
    <w:rsid w:val="00203D2A"/>
    <w:rsid w:val="00205559"/>
    <w:rsid w:val="00206836"/>
    <w:rsid w:val="0021113E"/>
    <w:rsid w:val="00212D09"/>
    <w:rsid w:val="002136D6"/>
    <w:rsid w:val="00215918"/>
    <w:rsid w:val="00216641"/>
    <w:rsid w:val="0021751A"/>
    <w:rsid w:val="00222B6E"/>
    <w:rsid w:val="0022360B"/>
    <w:rsid w:val="0023118A"/>
    <w:rsid w:val="00232E7C"/>
    <w:rsid w:val="00232FD8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4926"/>
    <w:rsid w:val="00257606"/>
    <w:rsid w:val="00260977"/>
    <w:rsid w:val="00260F79"/>
    <w:rsid w:val="00263B47"/>
    <w:rsid w:val="002650C2"/>
    <w:rsid w:val="002652D9"/>
    <w:rsid w:val="00270E02"/>
    <w:rsid w:val="00273868"/>
    <w:rsid w:val="00273EB7"/>
    <w:rsid w:val="00274F25"/>
    <w:rsid w:val="002762F8"/>
    <w:rsid w:val="00280464"/>
    <w:rsid w:val="002848CF"/>
    <w:rsid w:val="0029211F"/>
    <w:rsid w:val="002946EF"/>
    <w:rsid w:val="0029675A"/>
    <w:rsid w:val="00297FA1"/>
    <w:rsid w:val="002A08A6"/>
    <w:rsid w:val="002A0DBC"/>
    <w:rsid w:val="002A338C"/>
    <w:rsid w:val="002A47D1"/>
    <w:rsid w:val="002A5B42"/>
    <w:rsid w:val="002B0606"/>
    <w:rsid w:val="002B456C"/>
    <w:rsid w:val="002B5044"/>
    <w:rsid w:val="002B76A5"/>
    <w:rsid w:val="002C589F"/>
    <w:rsid w:val="002D19D3"/>
    <w:rsid w:val="002D2587"/>
    <w:rsid w:val="002D41BC"/>
    <w:rsid w:val="002D4BC6"/>
    <w:rsid w:val="002E6387"/>
    <w:rsid w:val="002E6D9D"/>
    <w:rsid w:val="002F273A"/>
    <w:rsid w:val="002F3EB0"/>
    <w:rsid w:val="003032B6"/>
    <w:rsid w:val="00304CD0"/>
    <w:rsid w:val="0031026C"/>
    <w:rsid w:val="00311F48"/>
    <w:rsid w:val="003129D4"/>
    <w:rsid w:val="00312D09"/>
    <w:rsid w:val="00314F66"/>
    <w:rsid w:val="00317667"/>
    <w:rsid w:val="00321E72"/>
    <w:rsid w:val="00322BB8"/>
    <w:rsid w:val="003260D1"/>
    <w:rsid w:val="003303E9"/>
    <w:rsid w:val="00330669"/>
    <w:rsid w:val="003311F3"/>
    <w:rsid w:val="00332B6A"/>
    <w:rsid w:val="00334232"/>
    <w:rsid w:val="003345FE"/>
    <w:rsid w:val="003416BE"/>
    <w:rsid w:val="003417F7"/>
    <w:rsid w:val="00341A84"/>
    <w:rsid w:val="0034341A"/>
    <w:rsid w:val="00344FCF"/>
    <w:rsid w:val="00345CCA"/>
    <w:rsid w:val="00350091"/>
    <w:rsid w:val="0035097E"/>
    <w:rsid w:val="00355099"/>
    <w:rsid w:val="0035708A"/>
    <w:rsid w:val="00357BE8"/>
    <w:rsid w:val="00362EA4"/>
    <w:rsid w:val="003633BC"/>
    <w:rsid w:val="00365234"/>
    <w:rsid w:val="00366652"/>
    <w:rsid w:val="0037230F"/>
    <w:rsid w:val="00375A91"/>
    <w:rsid w:val="003776BB"/>
    <w:rsid w:val="003803A7"/>
    <w:rsid w:val="0038211D"/>
    <w:rsid w:val="003832F6"/>
    <w:rsid w:val="0039141F"/>
    <w:rsid w:val="0039481C"/>
    <w:rsid w:val="00395BC1"/>
    <w:rsid w:val="003A31F0"/>
    <w:rsid w:val="003A3E35"/>
    <w:rsid w:val="003A6583"/>
    <w:rsid w:val="003A7B62"/>
    <w:rsid w:val="003B0905"/>
    <w:rsid w:val="003B23E0"/>
    <w:rsid w:val="003B2BFB"/>
    <w:rsid w:val="003B3362"/>
    <w:rsid w:val="003B5575"/>
    <w:rsid w:val="003C090C"/>
    <w:rsid w:val="003C164F"/>
    <w:rsid w:val="003C1FE1"/>
    <w:rsid w:val="003C2207"/>
    <w:rsid w:val="003C3CB6"/>
    <w:rsid w:val="003C4CB7"/>
    <w:rsid w:val="003D3D44"/>
    <w:rsid w:val="003D4D5E"/>
    <w:rsid w:val="003D726B"/>
    <w:rsid w:val="003D7C16"/>
    <w:rsid w:val="003E170D"/>
    <w:rsid w:val="003E63F6"/>
    <w:rsid w:val="003F1F5E"/>
    <w:rsid w:val="003F22D7"/>
    <w:rsid w:val="003F3A69"/>
    <w:rsid w:val="003F44A9"/>
    <w:rsid w:val="003F513C"/>
    <w:rsid w:val="003F6889"/>
    <w:rsid w:val="004008AD"/>
    <w:rsid w:val="00400C79"/>
    <w:rsid w:val="00400D7D"/>
    <w:rsid w:val="00403042"/>
    <w:rsid w:val="00404BF4"/>
    <w:rsid w:val="00411DBD"/>
    <w:rsid w:val="00412590"/>
    <w:rsid w:val="00414AB1"/>
    <w:rsid w:val="00414CAF"/>
    <w:rsid w:val="00415D77"/>
    <w:rsid w:val="00416F2A"/>
    <w:rsid w:val="00420F24"/>
    <w:rsid w:val="00421F58"/>
    <w:rsid w:val="00424437"/>
    <w:rsid w:val="00425F34"/>
    <w:rsid w:val="0042632C"/>
    <w:rsid w:val="00426B53"/>
    <w:rsid w:val="004323E0"/>
    <w:rsid w:val="00435355"/>
    <w:rsid w:val="004360F5"/>
    <w:rsid w:val="004406A6"/>
    <w:rsid w:val="00440928"/>
    <w:rsid w:val="00443E0B"/>
    <w:rsid w:val="00461F58"/>
    <w:rsid w:val="00472FCD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6F2D"/>
    <w:rsid w:val="00487FFC"/>
    <w:rsid w:val="004925B9"/>
    <w:rsid w:val="00492C8B"/>
    <w:rsid w:val="00492CA3"/>
    <w:rsid w:val="004937CA"/>
    <w:rsid w:val="00496CB3"/>
    <w:rsid w:val="004A1CBC"/>
    <w:rsid w:val="004A3882"/>
    <w:rsid w:val="004A3A59"/>
    <w:rsid w:val="004B027C"/>
    <w:rsid w:val="004B4126"/>
    <w:rsid w:val="004B5EB3"/>
    <w:rsid w:val="004C0F1F"/>
    <w:rsid w:val="004C2695"/>
    <w:rsid w:val="004C347E"/>
    <w:rsid w:val="004C5164"/>
    <w:rsid w:val="004C5DD3"/>
    <w:rsid w:val="004C7D00"/>
    <w:rsid w:val="004D17BD"/>
    <w:rsid w:val="004D19A8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3685"/>
    <w:rsid w:val="004F3DEE"/>
    <w:rsid w:val="004F4D80"/>
    <w:rsid w:val="004F577B"/>
    <w:rsid w:val="004F5D95"/>
    <w:rsid w:val="004F657D"/>
    <w:rsid w:val="004F67C9"/>
    <w:rsid w:val="005031D0"/>
    <w:rsid w:val="005036EF"/>
    <w:rsid w:val="005063FE"/>
    <w:rsid w:val="005067DE"/>
    <w:rsid w:val="005106E7"/>
    <w:rsid w:val="0051704E"/>
    <w:rsid w:val="00517550"/>
    <w:rsid w:val="00517D87"/>
    <w:rsid w:val="0052048F"/>
    <w:rsid w:val="00520586"/>
    <w:rsid w:val="0052231C"/>
    <w:rsid w:val="00523C23"/>
    <w:rsid w:val="00524B92"/>
    <w:rsid w:val="00525542"/>
    <w:rsid w:val="00525723"/>
    <w:rsid w:val="005335FE"/>
    <w:rsid w:val="005347FA"/>
    <w:rsid w:val="00534967"/>
    <w:rsid w:val="00534CB8"/>
    <w:rsid w:val="00534DFA"/>
    <w:rsid w:val="00535237"/>
    <w:rsid w:val="00541FAB"/>
    <w:rsid w:val="00546518"/>
    <w:rsid w:val="00546583"/>
    <w:rsid w:val="00547466"/>
    <w:rsid w:val="00547C72"/>
    <w:rsid w:val="00552FBF"/>
    <w:rsid w:val="00553A57"/>
    <w:rsid w:val="00553B6E"/>
    <w:rsid w:val="00556C74"/>
    <w:rsid w:val="00557C01"/>
    <w:rsid w:val="005631D9"/>
    <w:rsid w:val="00565317"/>
    <w:rsid w:val="00565E96"/>
    <w:rsid w:val="00566071"/>
    <w:rsid w:val="00570124"/>
    <w:rsid w:val="0057169D"/>
    <w:rsid w:val="00572EA1"/>
    <w:rsid w:val="005818B2"/>
    <w:rsid w:val="005832CD"/>
    <w:rsid w:val="00584DFA"/>
    <w:rsid w:val="005878D5"/>
    <w:rsid w:val="00591831"/>
    <w:rsid w:val="00595528"/>
    <w:rsid w:val="00596921"/>
    <w:rsid w:val="005A2CAE"/>
    <w:rsid w:val="005A3827"/>
    <w:rsid w:val="005A3F4B"/>
    <w:rsid w:val="005A708D"/>
    <w:rsid w:val="005B074F"/>
    <w:rsid w:val="005B75A6"/>
    <w:rsid w:val="005C08CA"/>
    <w:rsid w:val="005C0B25"/>
    <w:rsid w:val="005C10C6"/>
    <w:rsid w:val="005C22A4"/>
    <w:rsid w:val="005C3F93"/>
    <w:rsid w:val="005C5D3E"/>
    <w:rsid w:val="005C5E1A"/>
    <w:rsid w:val="005C6F5D"/>
    <w:rsid w:val="005D16BC"/>
    <w:rsid w:val="005D4A00"/>
    <w:rsid w:val="005D7AA7"/>
    <w:rsid w:val="005E099B"/>
    <w:rsid w:val="005E12FD"/>
    <w:rsid w:val="005E3DD2"/>
    <w:rsid w:val="005E56EA"/>
    <w:rsid w:val="005E7B4E"/>
    <w:rsid w:val="005F06B6"/>
    <w:rsid w:val="005F2732"/>
    <w:rsid w:val="005F2CCE"/>
    <w:rsid w:val="005F3722"/>
    <w:rsid w:val="005F514D"/>
    <w:rsid w:val="005F566D"/>
    <w:rsid w:val="005F5F20"/>
    <w:rsid w:val="005F7167"/>
    <w:rsid w:val="006008A2"/>
    <w:rsid w:val="00603444"/>
    <w:rsid w:val="00606CA7"/>
    <w:rsid w:val="0060721D"/>
    <w:rsid w:val="00613E71"/>
    <w:rsid w:val="00620D7C"/>
    <w:rsid w:val="00623429"/>
    <w:rsid w:val="006238AF"/>
    <w:rsid w:val="00630B39"/>
    <w:rsid w:val="006311EE"/>
    <w:rsid w:val="00631318"/>
    <w:rsid w:val="006318E6"/>
    <w:rsid w:val="00631F54"/>
    <w:rsid w:val="00632F4B"/>
    <w:rsid w:val="00634B85"/>
    <w:rsid w:val="006353B1"/>
    <w:rsid w:val="00635719"/>
    <w:rsid w:val="00635B3F"/>
    <w:rsid w:val="00636BE4"/>
    <w:rsid w:val="006371C4"/>
    <w:rsid w:val="006373F6"/>
    <w:rsid w:val="006401E9"/>
    <w:rsid w:val="00641C20"/>
    <w:rsid w:val="00643C66"/>
    <w:rsid w:val="0064580D"/>
    <w:rsid w:val="0064770F"/>
    <w:rsid w:val="00651B7D"/>
    <w:rsid w:val="00652223"/>
    <w:rsid w:val="00653830"/>
    <w:rsid w:val="006561C2"/>
    <w:rsid w:val="0066072F"/>
    <w:rsid w:val="00661C17"/>
    <w:rsid w:val="006625DF"/>
    <w:rsid w:val="0066755B"/>
    <w:rsid w:val="00667DA0"/>
    <w:rsid w:val="00667F31"/>
    <w:rsid w:val="0067090F"/>
    <w:rsid w:val="00673C22"/>
    <w:rsid w:val="00673C59"/>
    <w:rsid w:val="0067458D"/>
    <w:rsid w:val="00674CC7"/>
    <w:rsid w:val="006765E2"/>
    <w:rsid w:val="00676A76"/>
    <w:rsid w:val="00680B79"/>
    <w:rsid w:val="00684527"/>
    <w:rsid w:val="00685336"/>
    <w:rsid w:val="00685381"/>
    <w:rsid w:val="00696181"/>
    <w:rsid w:val="00696966"/>
    <w:rsid w:val="006A2EC8"/>
    <w:rsid w:val="006B0604"/>
    <w:rsid w:val="006B08E2"/>
    <w:rsid w:val="006B3CF3"/>
    <w:rsid w:val="006B43A1"/>
    <w:rsid w:val="006B4939"/>
    <w:rsid w:val="006B7986"/>
    <w:rsid w:val="006C6116"/>
    <w:rsid w:val="006C6F82"/>
    <w:rsid w:val="006D58C2"/>
    <w:rsid w:val="006D58F3"/>
    <w:rsid w:val="006D7440"/>
    <w:rsid w:val="006E1884"/>
    <w:rsid w:val="006E2E3F"/>
    <w:rsid w:val="006E4BA1"/>
    <w:rsid w:val="006E78FA"/>
    <w:rsid w:val="006F17EF"/>
    <w:rsid w:val="006F457F"/>
    <w:rsid w:val="006F5FD5"/>
    <w:rsid w:val="006F758C"/>
    <w:rsid w:val="0070025A"/>
    <w:rsid w:val="007011E2"/>
    <w:rsid w:val="00702B2C"/>
    <w:rsid w:val="007039C7"/>
    <w:rsid w:val="007044CB"/>
    <w:rsid w:val="00705286"/>
    <w:rsid w:val="0070627A"/>
    <w:rsid w:val="0070668D"/>
    <w:rsid w:val="00711000"/>
    <w:rsid w:val="00711BC4"/>
    <w:rsid w:val="00715D0F"/>
    <w:rsid w:val="00717F60"/>
    <w:rsid w:val="00721B30"/>
    <w:rsid w:val="00725F9C"/>
    <w:rsid w:val="00726465"/>
    <w:rsid w:val="00726DAC"/>
    <w:rsid w:val="007321D4"/>
    <w:rsid w:val="0074526A"/>
    <w:rsid w:val="007502E0"/>
    <w:rsid w:val="00750D4A"/>
    <w:rsid w:val="00751AF7"/>
    <w:rsid w:val="00752B37"/>
    <w:rsid w:val="007556FF"/>
    <w:rsid w:val="0075787E"/>
    <w:rsid w:val="00761011"/>
    <w:rsid w:val="007628EE"/>
    <w:rsid w:val="007638F4"/>
    <w:rsid w:val="00766900"/>
    <w:rsid w:val="007705A5"/>
    <w:rsid w:val="00771E29"/>
    <w:rsid w:val="0077289C"/>
    <w:rsid w:val="007729B8"/>
    <w:rsid w:val="007738A8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BD1"/>
    <w:rsid w:val="007A681C"/>
    <w:rsid w:val="007A6A39"/>
    <w:rsid w:val="007A6BF1"/>
    <w:rsid w:val="007A7CFF"/>
    <w:rsid w:val="007B29BE"/>
    <w:rsid w:val="007C0F1C"/>
    <w:rsid w:val="007C18F1"/>
    <w:rsid w:val="007C46AD"/>
    <w:rsid w:val="007C47E3"/>
    <w:rsid w:val="007D07A7"/>
    <w:rsid w:val="007D0EA7"/>
    <w:rsid w:val="007D7C50"/>
    <w:rsid w:val="007E216D"/>
    <w:rsid w:val="007E4290"/>
    <w:rsid w:val="007E5B2E"/>
    <w:rsid w:val="007E756B"/>
    <w:rsid w:val="007F3FB7"/>
    <w:rsid w:val="007F7125"/>
    <w:rsid w:val="0080108A"/>
    <w:rsid w:val="00804801"/>
    <w:rsid w:val="00813F81"/>
    <w:rsid w:val="008176AA"/>
    <w:rsid w:val="00826D29"/>
    <w:rsid w:val="00832D0A"/>
    <w:rsid w:val="00837110"/>
    <w:rsid w:val="00841A6F"/>
    <w:rsid w:val="00845803"/>
    <w:rsid w:val="00847BAA"/>
    <w:rsid w:val="008515B6"/>
    <w:rsid w:val="00855B41"/>
    <w:rsid w:val="00856CFC"/>
    <w:rsid w:val="00857518"/>
    <w:rsid w:val="008579C8"/>
    <w:rsid w:val="00861499"/>
    <w:rsid w:val="00862664"/>
    <w:rsid w:val="00863188"/>
    <w:rsid w:val="00864850"/>
    <w:rsid w:val="0087274F"/>
    <w:rsid w:val="0087407B"/>
    <w:rsid w:val="008749DE"/>
    <w:rsid w:val="008843D2"/>
    <w:rsid w:val="00884D4A"/>
    <w:rsid w:val="00886100"/>
    <w:rsid w:val="0088633C"/>
    <w:rsid w:val="00886684"/>
    <w:rsid w:val="008907A8"/>
    <w:rsid w:val="00890D00"/>
    <w:rsid w:val="0089163E"/>
    <w:rsid w:val="00892301"/>
    <w:rsid w:val="00897894"/>
    <w:rsid w:val="008A2F24"/>
    <w:rsid w:val="008A38B3"/>
    <w:rsid w:val="008A4155"/>
    <w:rsid w:val="008A61E3"/>
    <w:rsid w:val="008B09A4"/>
    <w:rsid w:val="008B0CEB"/>
    <w:rsid w:val="008B15FF"/>
    <w:rsid w:val="008B28CE"/>
    <w:rsid w:val="008B3329"/>
    <w:rsid w:val="008B3DF0"/>
    <w:rsid w:val="008B5A00"/>
    <w:rsid w:val="008B5C43"/>
    <w:rsid w:val="008C0FB2"/>
    <w:rsid w:val="008C1016"/>
    <w:rsid w:val="008C4223"/>
    <w:rsid w:val="008C5006"/>
    <w:rsid w:val="008C5B09"/>
    <w:rsid w:val="008C6979"/>
    <w:rsid w:val="008C7536"/>
    <w:rsid w:val="008D121B"/>
    <w:rsid w:val="008D2928"/>
    <w:rsid w:val="008D3021"/>
    <w:rsid w:val="008D6280"/>
    <w:rsid w:val="008E2945"/>
    <w:rsid w:val="008E3E14"/>
    <w:rsid w:val="008E6130"/>
    <w:rsid w:val="008E6AA9"/>
    <w:rsid w:val="008F389C"/>
    <w:rsid w:val="008F465A"/>
    <w:rsid w:val="008F7BD0"/>
    <w:rsid w:val="00900494"/>
    <w:rsid w:val="009027A3"/>
    <w:rsid w:val="0090331E"/>
    <w:rsid w:val="009049EE"/>
    <w:rsid w:val="00905DFC"/>
    <w:rsid w:val="0091017C"/>
    <w:rsid w:val="009108F5"/>
    <w:rsid w:val="0091430E"/>
    <w:rsid w:val="009146DD"/>
    <w:rsid w:val="00920CB0"/>
    <w:rsid w:val="00923B27"/>
    <w:rsid w:val="00924172"/>
    <w:rsid w:val="009268AD"/>
    <w:rsid w:val="009270B7"/>
    <w:rsid w:val="00930031"/>
    <w:rsid w:val="00932C0A"/>
    <w:rsid w:val="00936252"/>
    <w:rsid w:val="00940200"/>
    <w:rsid w:val="009411D6"/>
    <w:rsid w:val="00941C95"/>
    <w:rsid w:val="00945E91"/>
    <w:rsid w:val="009469A6"/>
    <w:rsid w:val="0094713A"/>
    <w:rsid w:val="009527FE"/>
    <w:rsid w:val="00952932"/>
    <w:rsid w:val="00953802"/>
    <w:rsid w:val="00962A7A"/>
    <w:rsid w:val="00963295"/>
    <w:rsid w:val="009635B9"/>
    <w:rsid w:val="00965713"/>
    <w:rsid w:val="00965F6F"/>
    <w:rsid w:val="00967D2D"/>
    <w:rsid w:val="00971C9F"/>
    <w:rsid w:val="009729B2"/>
    <w:rsid w:val="00972AAA"/>
    <w:rsid w:val="00975C64"/>
    <w:rsid w:val="009820FB"/>
    <w:rsid w:val="00983F8A"/>
    <w:rsid w:val="0098480C"/>
    <w:rsid w:val="0098672B"/>
    <w:rsid w:val="0099066F"/>
    <w:rsid w:val="00992089"/>
    <w:rsid w:val="009948B4"/>
    <w:rsid w:val="00995217"/>
    <w:rsid w:val="00995D58"/>
    <w:rsid w:val="0099627D"/>
    <w:rsid w:val="009A6D40"/>
    <w:rsid w:val="009A7166"/>
    <w:rsid w:val="009A7733"/>
    <w:rsid w:val="009B140B"/>
    <w:rsid w:val="009B21B2"/>
    <w:rsid w:val="009B23DA"/>
    <w:rsid w:val="009B33B6"/>
    <w:rsid w:val="009B380E"/>
    <w:rsid w:val="009B5731"/>
    <w:rsid w:val="009B7767"/>
    <w:rsid w:val="009B77D1"/>
    <w:rsid w:val="009C08E6"/>
    <w:rsid w:val="009C3789"/>
    <w:rsid w:val="009C4439"/>
    <w:rsid w:val="009C744E"/>
    <w:rsid w:val="009C7620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10B1"/>
    <w:rsid w:val="009F2BF9"/>
    <w:rsid w:val="009F4858"/>
    <w:rsid w:val="009F4DA0"/>
    <w:rsid w:val="009F5821"/>
    <w:rsid w:val="009F593B"/>
    <w:rsid w:val="009F7119"/>
    <w:rsid w:val="00A01EBE"/>
    <w:rsid w:val="00A0540E"/>
    <w:rsid w:val="00A1227A"/>
    <w:rsid w:val="00A135CC"/>
    <w:rsid w:val="00A13E63"/>
    <w:rsid w:val="00A140F7"/>
    <w:rsid w:val="00A154B7"/>
    <w:rsid w:val="00A15A79"/>
    <w:rsid w:val="00A2572E"/>
    <w:rsid w:val="00A316B7"/>
    <w:rsid w:val="00A33B7C"/>
    <w:rsid w:val="00A4059F"/>
    <w:rsid w:val="00A40714"/>
    <w:rsid w:val="00A40BDF"/>
    <w:rsid w:val="00A41B88"/>
    <w:rsid w:val="00A44B30"/>
    <w:rsid w:val="00A5705A"/>
    <w:rsid w:val="00A5754C"/>
    <w:rsid w:val="00A577D5"/>
    <w:rsid w:val="00A600E3"/>
    <w:rsid w:val="00A61CCB"/>
    <w:rsid w:val="00A6266B"/>
    <w:rsid w:val="00A639E3"/>
    <w:rsid w:val="00A66D84"/>
    <w:rsid w:val="00A72612"/>
    <w:rsid w:val="00A73BFA"/>
    <w:rsid w:val="00A773C9"/>
    <w:rsid w:val="00A77A16"/>
    <w:rsid w:val="00A805FF"/>
    <w:rsid w:val="00A8505C"/>
    <w:rsid w:val="00A900CC"/>
    <w:rsid w:val="00A904B4"/>
    <w:rsid w:val="00A92723"/>
    <w:rsid w:val="00A9405F"/>
    <w:rsid w:val="00A94355"/>
    <w:rsid w:val="00A956F6"/>
    <w:rsid w:val="00A95FEE"/>
    <w:rsid w:val="00A96E27"/>
    <w:rsid w:val="00AA02AB"/>
    <w:rsid w:val="00AA2CB6"/>
    <w:rsid w:val="00AB401A"/>
    <w:rsid w:val="00AB4714"/>
    <w:rsid w:val="00AB54F8"/>
    <w:rsid w:val="00AC1995"/>
    <w:rsid w:val="00AC2737"/>
    <w:rsid w:val="00AD0D57"/>
    <w:rsid w:val="00AD3EBC"/>
    <w:rsid w:val="00AD4A9B"/>
    <w:rsid w:val="00AD4F60"/>
    <w:rsid w:val="00AD553C"/>
    <w:rsid w:val="00AE0F91"/>
    <w:rsid w:val="00AE107C"/>
    <w:rsid w:val="00AE1136"/>
    <w:rsid w:val="00AE1D21"/>
    <w:rsid w:val="00AE3F89"/>
    <w:rsid w:val="00AE54F9"/>
    <w:rsid w:val="00AE556B"/>
    <w:rsid w:val="00AE6158"/>
    <w:rsid w:val="00AF12BB"/>
    <w:rsid w:val="00AF5CA0"/>
    <w:rsid w:val="00AF70A9"/>
    <w:rsid w:val="00B012FE"/>
    <w:rsid w:val="00B016D1"/>
    <w:rsid w:val="00B01A77"/>
    <w:rsid w:val="00B033E2"/>
    <w:rsid w:val="00B068E7"/>
    <w:rsid w:val="00B12653"/>
    <w:rsid w:val="00B1669D"/>
    <w:rsid w:val="00B20653"/>
    <w:rsid w:val="00B21EC0"/>
    <w:rsid w:val="00B22B2F"/>
    <w:rsid w:val="00B23F4C"/>
    <w:rsid w:val="00B24E19"/>
    <w:rsid w:val="00B26A26"/>
    <w:rsid w:val="00B27CCD"/>
    <w:rsid w:val="00B32859"/>
    <w:rsid w:val="00B37046"/>
    <w:rsid w:val="00B42DA0"/>
    <w:rsid w:val="00B47890"/>
    <w:rsid w:val="00B51A18"/>
    <w:rsid w:val="00B5307E"/>
    <w:rsid w:val="00B5344A"/>
    <w:rsid w:val="00B56312"/>
    <w:rsid w:val="00B618BA"/>
    <w:rsid w:val="00B67C78"/>
    <w:rsid w:val="00B71B9D"/>
    <w:rsid w:val="00B72AA3"/>
    <w:rsid w:val="00B76768"/>
    <w:rsid w:val="00B8118F"/>
    <w:rsid w:val="00B8214E"/>
    <w:rsid w:val="00B91F40"/>
    <w:rsid w:val="00B924FC"/>
    <w:rsid w:val="00B93617"/>
    <w:rsid w:val="00B95138"/>
    <w:rsid w:val="00BA1AEC"/>
    <w:rsid w:val="00BA366E"/>
    <w:rsid w:val="00BA41D1"/>
    <w:rsid w:val="00BA5DEA"/>
    <w:rsid w:val="00BA7D87"/>
    <w:rsid w:val="00BB0961"/>
    <w:rsid w:val="00BB27D7"/>
    <w:rsid w:val="00BB6553"/>
    <w:rsid w:val="00BB6F06"/>
    <w:rsid w:val="00BC11B7"/>
    <w:rsid w:val="00BC2E05"/>
    <w:rsid w:val="00BC3DAC"/>
    <w:rsid w:val="00BD05FA"/>
    <w:rsid w:val="00BD21D7"/>
    <w:rsid w:val="00BD2FD1"/>
    <w:rsid w:val="00BD40A3"/>
    <w:rsid w:val="00BD51DF"/>
    <w:rsid w:val="00BD5A0D"/>
    <w:rsid w:val="00BD6D03"/>
    <w:rsid w:val="00BD7161"/>
    <w:rsid w:val="00BD74DF"/>
    <w:rsid w:val="00BD7AD3"/>
    <w:rsid w:val="00BE00F3"/>
    <w:rsid w:val="00BE2DFB"/>
    <w:rsid w:val="00BE3CE1"/>
    <w:rsid w:val="00BE62BA"/>
    <w:rsid w:val="00BE6319"/>
    <w:rsid w:val="00BE6AD1"/>
    <w:rsid w:val="00BE7342"/>
    <w:rsid w:val="00BE7D79"/>
    <w:rsid w:val="00BF0EA6"/>
    <w:rsid w:val="00BF4CA0"/>
    <w:rsid w:val="00C00B95"/>
    <w:rsid w:val="00C04FF9"/>
    <w:rsid w:val="00C05396"/>
    <w:rsid w:val="00C05EF6"/>
    <w:rsid w:val="00C07DE2"/>
    <w:rsid w:val="00C12145"/>
    <w:rsid w:val="00C12B9A"/>
    <w:rsid w:val="00C12FA4"/>
    <w:rsid w:val="00C21FA7"/>
    <w:rsid w:val="00C236C0"/>
    <w:rsid w:val="00C2544E"/>
    <w:rsid w:val="00C26703"/>
    <w:rsid w:val="00C30AF4"/>
    <w:rsid w:val="00C318B5"/>
    <w:rsid w:val="00C33106"/>
    <w:rsid w:val="00C3704B"/>
    <w:rsid w:val="00C41228"/>
    <w:rsid w:val="00C421E1"/>
    <w:rsid w:val="00C42716"/>
    <w:rsid w:val="00C4420E"/>
    <w:rsid w:val="00C47845"/>
    <w:rsid w:val="00C5024F"/>
    <w:rsid w:val="00C50CD1"/>
    <w:rsid w:val="00C5118D"/>
    <w:rsid w:val="00C521DF"/>
    <w:rsid w:val="00C52CCB"/>
    <w:rsid w:val="00C55B59"/>
    <w:rsid w:val="00C56955"/>
    <w:rsid w:val="00C606DE"/>
    <w:rsid w:val="00C6609A"/>
    <w:rsid w:val="00C67781"/>
    <w:rsid w:val="00C70F61"/>
    <w:rsid w:val="00C718E2"/>
    <w:rsid w:val="00C74146"/>
    <w:rsid w:val="00C75A9A"/>
    <w:rsid w:val="00C8364E"/>
    <w:rsid w:val="00C83EB1"/>
    <w:rsid w:val="00C84FF2"/>
    <w:rsid w:val="00C85C4D"/>
    <w:rsid w:val="00C865CB"/>
    <w:rsid w:val="00C86793"/>
    <w:rsid w:val="00C87A34"/>
    <w:rsid w:val="00C91278"/>
    <w:rsid w:val="00C94B16"/>
    <w:rsid w:val="00C95F76"/>
    <w:rsid w:val="00C96484"/>
    <w:rsid w:val="00C96CE2"/>
    <w:rsid w:val="00C97FDB"/>
    <w:rsid w:val="00CA1534"/>
    <w:rsid w:val="00CA2539"/>
    <w:rsid w:val="00CA3D88"/>
    <w:rsid w:val="00CA64E5"/>
    <w:rsid w:val="00CA6C37"/>
    <w:rsid w:val="00CA7209"/>
    <w:rsid w:val="00CA72C1"/>
    <w:rsid w:val="00CA7861"/>
    <w:rsid w:val="00CB6141"/>
    <w:rsid w:val="00CC3810"/>
    <w:rsid w:val="00CC3DAD"/>
    <w:rsid w:val="00CC4C3A"/>
    <w:rsid w:val="00CC6D7C"/>
    <w:rsid w:val="00CD07F7"/>
    <w:rsid w:val="00CD0A76"/>
    <w:rsid w:val="00CD4105"/>
    <w:rsid w:val="00CD50EF"/>
    <w:rsid w:val="00CE3146"/>
    <w:rsid w:val="00CE3C78"/>
    <w:rsid w:val="00CE4D51"/>
    <w:rsid w:val="00CE529C"/>
    <w:rsid w:val="00CF3523"/>
    <w:rsid w:val="00CF39D0"/>
    <w:rsid w:val="00CF531D"/>
    <w:rsid w:val="00CF6A0E"/>
    <w:rsid w:val="00D0215E"/>
    <w:rsid w:val="00D05065"/>
    <w:rsid w:val="00D06C91"/>
    <w:rsid w:val="00D139C3"/>
    <w:rsid w:val="00D15047"/>
    <w:rsid w:val="00D168A4"/>
    <w:rsid w:val="00D20928"/>
    <w:rsid w:val="00D2154A"/>
    <w:rsid w:val="00D273DE"/>
    <w:rsid w:val="00D275BB"/>
    <w:rsid w:val="00D34C63"/>
    <w:rsid w:val="00D36977"/>
    <w:rsid w:val="00D421AA"/>
    <w:rsid w:val="00D50C7F"/>
    <w:rsid w:val="00D50E8D"/>
    <w:rsid w:val="00D51A0B"/>
    <w:rsid w:val="00D52133"/>
    <w:rsid w:val="00D536DC"/>
    <w:rsid w:val="00D5461D"/>
    <w:rsid w:val="00D560EA"/>
    <w:rsid w:val="00D562AE"/>
    <w:rsid w:val="00D56C0F"/>
    <w:rsid w:val="00D56F8C"/>
    <w:rsid w:val="00D57D88"/>
    <w:rsid w:val="00D60828"/>
    <w:rsid w:val="00D60982"/>
    <w:rsid w:val="00D63966"/>
    <w:rsid w:val="00D63BD4"/>
    <w:rsid w:val="00D642DF"/>
    <w:rsid w:val="00D663E3"/>
    <w:rsid w:val="00D700B1"/>
    <w:rsid w:val="00D71BB9"/>
    <w:rsid w:val="00D71E6D"/>
    <w:rsid w:val="00D74E88"/>
    <w:rsid w:val="00D75CA2"/>
    <w:rsid w:val="00D75ED7"/>
    <w:rsid w:val="00D77DCB"/>
    <w:rsid w:val="00D80639"/>
    <w:rsid w:val="00D82D37"/>
    <w:rsid w:val="00D84AC7"/>
    <w:rsid w:val="00D90031"/>
    <w:rsid w:val="00D904EF"/>
    <w:rsid w:val="00D92448"/>
    <w:rsid w:val="00D933BA"/>
    <w:rsid w:val="00DA21B0"/>
    <w:rsid w:val="00DA481F"/>
    <w:rsid w:val="00DA48E1"/>
    <w:rsid w:val="00DA4ADE"/>
    <w:rsid w:val="00DA5A22"/>
    <w:rsid w:val="00DA5FAE"/>
    <w:rsid w:val="00DB05D8"/>
    <w:rsid w:val="00DB109A"/>
    <w:rsid w:val="00DB1BF4"/>
    <w:rsid w:val="00DB3F27"/>
    <w:rsid w:val="00DC0DB5"/>
    <w:rsid w:val="00DC141A"/>
    <w:rsid w:val="00DC15DC"/>
    <w:rsid w:val="00DC2470"/>
    <w:rsid w:val="00DC552A"/>
    <w:rsid w:val="00DC5BAE"/>
    <w:rsid w:val="00DC6125"/>
    <w:rsid w:val="00DC7643"/>
    <w:rsid w:val="00DD0524"/>
    <w:rsid w:val="00DE2870"/>
    <w:rsid w:val="00DE4CCA"/>
    <w:rsid w:val="00DE5F20"/>
    <w:rsid w:val="00DE7AB5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1378"/>
    <w:rsid w:val="00E21C52"/>
    <w:rsid w:val="00E250E3"/>
    <w:rsid w:val="00E26DA0"/>
    <w:rsid w:val="00E30916"/>
    <w:rsid w:val="00E30B66"/>
    <w:rsid w:val="00E31722"/>
    <w:rsid w:val="00E328F2"/>
    <w:rsid w:val="00E335C6"/>
    <w:rsid w:val="00E33F4F"/>
    <w:rsid w:val="00E33FCD"/>
    <w:rsid w:val="00E35404"/>
    <w:rsid w:val="00E35BB7"/>
    <w:rsid w:val="00E35E44"/>
    <w:rsid w:val="00E41F8E"/>
    <w:rsid w:val="00E420A2"/>
    <w:rsid w:val="00E44300"/>
    <w:rsid w:val="00E45FB8"/>
    <w:rsid w:val="00E47073"/>
    <w:rsid w:val="00E50A19"/>
    <w:rsid w:val="00E52245"/>
    <w:rsid w:val="00E523D9"/>
    <w:rsid w:val="00E539E3"/>
    <w:rsid w:val="00E54225"/>
    <w:rsid w:val="00E56332"/>
    <w:rsid w:val="00E567D4"/>
    <w:rsid w:val="00E57C24"/>
    <w:rsid w:val="00E6083F"/>
    <w:rsid w:val="00E60F8E"/>
    <w:rsid w:val="00E61708"/>
    <w:rsid w:val="00E639AE"/>
    <w:rsid w:val="00E63F0A"/>
    <w:rsid w:val="00E64AEC"/>
    <w:rsid w:val="00E64EB6"/>
    <w:rsid w:val="00E6743A"/>
    <w:rsid w:val="00E7061A"/>
    <w:rsid w:val="00E71628"/>
    <w:rsid w:val="00E71A48"/>
    <w:rsid w:val="00E74632"/>
    <w:rsid w:val="00E749E5"/>
    <w:rsid w:val="00E80768"/>
    <w:rsid w:val="00E832A4"/>
    <w:rsid w:val="00E837F8"/>
    <w:rsid w:val="00E84ECF"/>
    <w:rsid w:val="00E87CB8"/>
    <w:rsid w:val="00E91F3E"/>
    <w:rsid w:val="00E922BA"/>
    <w:rsid w:val="00E963D9"/>
    <w:rsid w:val="00E969AA"/>
    <w:rsid w:val="00EA1723"/>
    <w:rsid w:val="00EA2DBD"/>
    <w:rsid w:val="00EA3F63"/>
    <w:rsid w:val="00EA62EC"/>
    <w:rsid w:val="00EB1E0C"/>
    <w:rsid w:val="00EB1E5E"/>
    <w:rsid w:val="00EB31EF"/>
    <w:rsid w:val="00EB5268"/>
    <w:rsid w:val="00EB7BE2"/>
    <w:rsid w:val="00EC1043"/>
    <w:rsid w:val="00EC2E49"/>
    <w:rsid w:val="00EC73BD"/>
    <w:rsid w:val="00ED01BF"/>
    <w:rsid w:val="00ED30BB"/>
    <w:rsid w:val="00ED5414"/>
    <w:rsid w:val="00ED5C7C"/>
    <w:rsid w:val="00ED6E97"/>
    <w:rsid w:val="00EE0539"/>
    <w:rsid w:val="00EE0AB0"/>
    <w:rsid w:val="00EE2EFB"/>
    <w:rsid w:val="00EE3255"/>
    <w:rsid w:val="00EF05C8"/>
    <w:rsid w:val="00EF08A8"/>
    <w:rsid w:val="00EF1559"/>
    <w:rsid w:val="00EF5165"/>
    <w:rsid w:val="00EF5BD1"/>
    <w:rsid w:val="00EF675E"/>
    <w:rsid w:val="00F00D29"/>
    <w:rsid w:val="00F017EB"/>
    <w:rsid w:val="00F01881"/>
    <w:rsid w:val="00F030B1"/>
    <w:rsid w:val="00F056E4"/>
    <w:rsid w:val="00F1041E"/>
    <w:rsid w:val="00F11A50"/>
    <w:rsid w:val="00F11F8A"/>
    <w:rsid w:val="00F12F62"/>
    <w:rsid w:val="00F13C54"/>
    <w:rsid w:val="00F14993"/>
    <w:rsid w:val="00F15392"/>
    <w:rsid w:val="00F17AEF"/>
    <w:rsid w:val="00F17CD8"/>
    <w:rsid w:val="00F20C7B"/>
    <w:rsid w:val="00F20DBB"/>
    <w:rsid w:val="00F25BEA"/>
    <w:rsid w:val="00F27064"/>
    <w:rsid w:val="00F274DA"/>
    <w:rsid w:val="00F279F9"/>
    <w:rsid w:val="00F27D39"/>
    <w:rsid w:val="00F3215A"/>
    <w:rsid w:val="00F34AFC"/>
    <w:rsid w:val="00F40058"/>
    <w:rsid w:val="00F42D9E"/>
    <w:rsid w:val="00F4488D"/>
    <w:rsid w:val="00F44B29"/>
    <w:rsid w:val="00F463E8"/>
    <w:rsid w:val="00F50823"/>
    <w:rsid w:val="00F5198B"/>
    <w:rsid w:val="00F542D3"/>
    <w:rsid w:val="00F55E6B"/>
    <w:rsid w:val="00F56BF5"/>
    <w:rsid w:val="00F62C5C"/>
    <w:rsid w:val="00F64A8B"/>
    <w:rsid w:val="00F664BF"/>
    <w:rsid w:val="00F67CDE"/>
    <w:rsid w:val="00F76429"/>
    <w:rsid w:val="00F76FAB"/>
    <w:rsid w:val="00F80910"/>
    <w:rsid w:val="00F80C03"/>
    <w:rsid w:val="00F8138D"/>
    <w:rsid w:val="00F81E4D"/>
    <w:rsid w:val="00F82225"/>
    <w:rsid w:val="00F82FF8"/>
    <w:rsid w:val="00F83011"/>
    <w:rsid w:val="00F83832"/>
    <w:rsid w:val="00F85A96"/>
    <w:rsid w:val="00F85CCF"/>
    <w:rsid w:val="00F86B89"/>
    <w:rsid w:val="00F92373"/>
    <w:rsid w:val="00F93610"/>
    <w:rsid w:val="00F974F9"/>
    <w:rsid w:val="00FA0376"/>
    <w:rsid w:val="00FA1C48"/>
    <w:rsid w:val="00FA2656"/>
    <w:rsid w:val="00FA2CC0"/>
    <w:rsid w:val="00FA2FD5"/>
    <w:rsid w:val="00FA523F"/>
    <w:rsid w:val="00FA5339"/>
    <w:rsid w:val="00FA7326"/>
    <w:rsid w:val="00FB00C0"/>
    <w:rsid w:val="00FB1839"/>
    <w:rsid w:val="00FB34FA"/>
    <w:rsid w:val="00FB491D"/>
    <w:rsid w:val="00FB4AD7"/>
    <w:rsid w:val="00FB55B8"/>
    <w:rsid w:val="00FB666F"/>
    <w:rsid w:val="00FB7C04"/>
    <w:rsid w:val="00FC1D5F"/>
    <w:rsid w:val="00FC4C06"/>
    <w:rsid w:val="00FC5C1F"/>
    <w:rsid w:val="00FC66C7"/>
    <w:rsid w:val="00FD0E28"/>
    <w:rsid w:val="00FE0052"/>
    <w:rsid w:val="00FE1CA6"/>
    <w:rsid w:val="00FE239E"/>
    <w:rsid w:val="00FE5731"/>
    <w:rsid w:val="00FE630F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214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70627A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4937CA"/>
  </w:style>
  <w:style w:type="character" w:styleId="afffffff9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886100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  <w:lang w:val="x-none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  <w:lang w:val="x-none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  <w:lang w:val="x-none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  <w:lang w:val="x-none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  <w:rPr>
      <w:lang w:val="x-none"/>
    </w:r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  <w:lang w:val="x-none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6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7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1.xml"/><Relationship Id="rId18" Type="http://schemas.openxmlformats.org/officeDocument/2006/relationships/hyperlink" Target="mailto:Ermolova.IV@mrsk-1.ru" TargetMode="External"/><Relationship Id="rId26" Type="http://schemas.openxmlformats.org/officeDocument/2006/relationships/footer" Target="footer5.xml"/><Relationship Id="rId39" Type="http://schemas.openxmlformats.org/officeDocument/2006/relationships/header" Target="header12.xml"/><Relationship Id="rId21" Type="http://schemas.openxmlformats.org/officeDocument/2006/relationships/hyperlink" Target="https://etp.rosseti.ru" TargetMode="External"/><Relationship Id="rId34" Type="http://schemas.openxmlformats.org/officeDocument/2006/relationships/hyperlink" Target="mailto:Goryagina.TN@mrsk-1.ru" TargetMode="External"/><Relationship Id="rId42" Type="http://schemas.openxmlformats.org/officeDocument/2006/relationships/hyperlink" Target="mailto:doverie@mrsk-1.ru" TargetMode="External"/><Relationship Id="rId47" Type="http://schemas.openxmlformats.org/officeDocument/2006/relationships/hyperlink" Target="consultantplus://offline/ref=86C855FF9931DA9E8282C60C4DADA77D6E3EF501C72B67668DFC4D0EA1y5xAN" TargetMode="External"/><Relationship Id="rId50" Type="http://schemas.openxmlformats.org/officeDocument/2006/relationships/header" Target="header13.xml"/><Relationship Id="rId55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hyperlink" Target="mailto:Goryagina.TN@mrsk-1.ru" TargetMode="External"/><Relationship Id="rId25" Type="http://schemas.openxmlformats.org/officeDocument/2006/relationships/header" Target="header6.xml"/><Relationship Id="rId33" Type="http://schemas.openxmlformats.org/officeDocument/2006/relationships/hyperlink" Target="consultantplus://offline/main?base=LAW;n=115717;fld=134;dst=100014" TargetMode="External"/><Relationship Id="rId38" Type="http://schemas.openxmlformats.org/officeDocument/2006/relationships/footer" Target="footer8.xml"/><Relationship Id="rId46" Type="http://schemas.openxmlformats.org/officeDocument/2006/relationships/hyperlink" Target="consultantplus://offline/ref=86C855FF9931DA9E8282C60C4DADA77D6D37F30BC92667668DFC4D0EA1y5xAN" TargetMode="External"/><Relationship Id="rId59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hyperlink" Target="http://www.mrsk-1.ru" TargetMode="External"/><Relationship Id="rId29" Type="http://schemas.openxmlformats.org/officeDocument/2006/relationships/header" Target="header8.xml"/><Relationship Id="rId41" Type="http://schemas.openxmlformats.org/officeDocument/2006/relationships/hyperlink" Target="http://www.rosseti.ru/about/contacts/opinion/" TargetMode="External"/><Relationship Id="rId54" Type="http://schemas.openxmlformats.org/officeDocument/2006/relationships/footer" Target="footer1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24" Type="http://schemas.openxmlformats.org/officeDocument/2006/relationships/footer" Target="footer4.xml"/><Relationship Id="rId32" Type="http://schemas.openxmlformats.org/officeDocument/2006/relationships/footer" Target="footer7.xml"/><Relationship Id="rId37" Type="http://schemas.openxmlformats.org/officeDocument/2006/relationships/header" Target="header11.xml"/><Relationship Id="rId40" Type="http://schemas.openxmlformats.org/officeDocument/2006/relationships/footer" Target="footer9.xml"/><Relationship Id="rId45" Type="http://schemas.openxmlformats.org/officeDocument/2006/relationships/hyperlink" Target="consultantplus://offline/ref=86C855FF9931DA9E8282C60C4DADA77D6E3EFB01C62B67668DFC4D0EA1y5xAN" TargetMode="External"/><Relationship Id="rId53" Type="http://schemas.openxmlformats.org/officeDocument/2006/relationships/header" Target="header15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23" Type="http://schemas.openxmlformats.org/officeDocument/2006/relationships/header" Target="header5.xml"/><Relationship Id="rId28" Type="http://schemas.openxmlformats.org/officeDocument/2006/relationships/header" Target="header7.xml"/><Relationship Id="rId36" Type="http://schemas.openxmlformats.org/officeDocument/2006/relationships/header" Target="header10.xml"/><Relationship Id="rId49" Type="http://schemas.openxmlformats.org/officeDocument/2006/relationships/hyperlink" Target="consultantplus://offline/ref=86C855FF9931DA9E8282C60C4DADA77D6D37F30BC92667668DFC4D0EA1y5xAN" TargetMode="External"/><Relationship Id="rId10" Type="http://schemas.openxmlformats.org/officeDocument/2006/relationships/image" Target="media/image1.png"/><Relationship Id="rId19" Type="http://schemas.openxmlformats.org/officeDocument/2006/relationships/hyperlink" Target="http://www.zakupki.gov.ru" TargetMode="External"/><Relationship Id="rId31" Type="http://schemas.openxmlformats.org/officeDocument/2006/relationships/header" Target="header9.xml"/><Relationship Id="rId44" Type="http://schemas.openxmlformats.org/officeDocument/2006/relationships/hyperlink" Target="consultantplus://offline/ref=86C855FF9931DA9E8282C60C4DADA77D6E3FF20BC62667668DFC4D0EA1y5xAN" TargetMode="External"/><Relationship Id="rId52" Type="http://schemas.openxmlformats.org/officeDocument/2006/relationships/footer" Target="footer11.xml"/><Relationship Id="rId4" Type="http://schemas.openxmlformats.org/officeDocument/2006/relationships/settings" Target="settings.xml"/><Relationship Id="rId9" Type="http://schemas.openxmlformats.org/officeDocument/2006/relationships/hyperlink" Target="http://www.mrsk-1.ru" TargetMode="External"/><Relationship Id="rId14" Type="http://schemas.openxmlformats.org/officeDocument/2006/relationships/footer" Target="footer2.xml"/><Relationship Id="rId22" Type="http://schemas.openxmlformats.org/officeDocument/2006/relationships/header" Target="header4.xml"/><Relationship Id="rId27" Type="http://schemas.openxmlformats.org/officeDocument/2006/relationships/hyperlink" Target="http://www.rosseti.ru/about/anticorruptionpolicy/policy/index.php" TargetMode="External"/><Relationship Id="rId30" Type="http://schemas.openxmlformats.org/officeDocument/2006/relationships/footer" Target="footer6.xml"/><Relationship Id="rId35" Type="http://schemas.openxmlformats.org/officeDocument/2006/relationships/hyperlink" Target="mailto:Ermolova.IV@mrsk-1.ru" TargetMode="External"/><Relationship Id="rId43" Type="http://schemas.openxmlformats.org/officeDocument/2006/relationships/footer" Target="footer10.xml"/><Relationship Id="rId48" Type="http://schemas.openxmlformats.org/officeDocument/2006/relationships/hyperlink" Target="consultantplus://offline/ref=86C855FF9931DA9E8282C60C4DADA77D6E3EF501C72B67668DFC4D0EA1y5xAN" TargetMode="External"/><Relationship Id="rId56" Type="http://schemas.openxmlformats.org/officeDocument/2006/relationships/theme" Target="theme/theme1.xml"/><Relationship Id="rId8" Type="http://schemas.openxmlformats.org/officeDocument/2006/relationships/hyperlink" Target="mailto:posta@mrsk-1.ru" TargetMode="External"/><Relationship Id="rId51" Type="http://schemas.openxmlformats.org/officeDocument/2006/relationships/header" Target="header14.xm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581D8A-9D21-4C41-B085-C75FBE0085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430</TotalTime>
  <Pages>90</Pages>
  <Words>27307</Words>
  <Characters>155650</Characters>
  <Application>Microsoft Office Word</Application>
  <DocSecurity>0</DocSecurity>
  <Lines>1297</Lines>
  <Paragraphs>365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182592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mihaylichenko.tv</cp:lastModifiedBy>
  <cp:revision>141</cp:revision>
  <cp:lastPrinted>2015-12-29T14:27:00Z</cp:lastPrinted>
  <dcterms:created xsi:type="dcterms:W3CDTF">2016-01-13T12:36:00Z</dcterms:created>
  <dcterms:modified xsi:type="dcterms:W3CDTF">2017-01-31T10:56:00Z</dcterms:modified>
</cp:coreProperties>
</file>