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88627C"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тел.: +7 (495) 747-92-92,</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12384" w:rsidRPr="000D67AD" w:rsidRDefault="00C1238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12384" w:rsidRPr="0088627C" w:rsidRDefault="00C12384"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88627C">
                    <w:rPr>
                      <w:rFonts w:ascii="Helios" w:hAnsi="Helios"/>
                      <w:sz w:val="12"/>
                      <w:szCs w:val="12"/>
                    </w:rPr>
                    <w:t>-</w:t>
                  </w:r>
                  <w:r w:rsidRPr="000D67AD">
                    <w:rPr>
                      <w:rFonts w:ascii="Helios" w:hAnsi="Helios"/>
                      <w:sz w:val="12"/>
                      <w:szCs w:val="12"/>
                      <w:lang w:val="en-US"/>
                    </w:rPr>
                    <w:t>mail</w:t>
                  </w:r>
                  <w:proofErr w:type="gramEnd"/>
                  <w:r w:rsidRPr="0088627C">
                    <w:rPr>
                      <w:rFonts w:ascii="Helios" w:hAnsi="Helios"/>
                      <w:sz w:val="12"/>
                      <w:szCs w:val="12"/>
                    </w:rPr>
                    <w:t xml:space="preserve">: </w:t>
                  </w:r>
                  <w:hyperlink r:id="rId9" w:history="1">
                    <w:r w:rsidRPr="000D67AD">
                      <w:rPr>
                        <w:rFonts w:ascii="Helios" w:hAnsi="Helios"/>
                        <w:sz w:val="12"/>
                        <w:szCs w:val="12"/>
                        <w:lang w:val="en-US"/>
                      </w:rPr>
                      <w:t>posta</w:t>
                    </w:r>
                    <w:r w:rsidRPr="0088627C">
                      <w:rPr>
                        <w:rFonts w:ascii="Helios" w:hAnsi="Helios"/>
                        <w:sz w:val="12"/>
                        <w:szCs w:val="12"/>
                      </w:rPr>
                      <w:t>@</w:t>
                    </w:r>
                    <w:r w:rsidRPr="000D67AD">
                      <w:rPr>
                        <w:rFonts w:ascii="Helios" w:hAnsi="Helios"/>
                        <w:sz w:val="12"/>
                        <w:szCs w:val="12"/>
                        <w:lang w:val="en-US"/>
                      </w:rPr>
                      <w:t>mrsk</w:t>
                    </w:r>
                    <w:r w:rsidRPr="0088627C">
                      <w:rPr>
                        <w:rFonts w:ascii="Helios" w:hAnsi="Helios"/>
                        <w:sz w:val="12"/>
                        <w:szCs w:val="12"/>
                      </w:rPr>
                      <w:t>-1.</w:t>
                    </w:r>
                    <w:r w:rsidRPr="000D67AD">
                      <w:rPr>
                        <w:rFonts w:ascii="Helios" w:hAnsi="Helios"/>
                        <w:sz w:val="12"/>
                        <w:szCs w:val="12"/>
                        <w:lang w:val="en-US"/>
                      </w:rPr>
                      <w:t>ru</w:t>
                    </w:r>
                  </w:hyperlink>
                  <w:r w:rsidRPr="0088627C">
                    <w:rPr>
                      <w:rFonts w:ascii="Helios" w:hAnsi="Helios"/>
                      <w:sz w:val="12"/>
                      <w:szCs w:val="12"/>
                    </w:rPr>
                    <w:t xml:space="preserve">, </w:t>
                  </w:r>
                  <w:hyperlink r:id="rId10" w:history="1">
                    <w:r w:rsidRPr="000D67AD">
                      <w:rPr>
                        <w:rFonts w:ascii="Helios" w:hAnsi="Helios"/>
                        <w:sz w:val="12"/>
                        <w:szCs w:val="12"/>
                        <w:lang w:val="en-US"/>
                      </w:rPr>
                      <w:t>www</w:t>
                    </w:r>
                    <w:r w:rsidRPr="0088627C">
                      <w:rPr>
                        <w:rFonts w:ascii="Helios" w:hAnsi="Helios"/>
                        <w:sz w:val="12"/>
                        <w:szCs w:val="12"/>
                      </w:rPr>
                      <w:t>.</w:t>
                    </w:r>
                    <w:r w:rsidRPr="000D67AD">
                      <w:rPr>
                        <w:rFonts w:ascii="Helios" w:hAnsi="Helios"/>
                        <w:sz w:val="12"/>
                        <w:szCs w:val="12"/>
                        <w:lang w:val="en-US"/>
                      </w:rPr>
                      <w:t>mrsk</w:t>
                    </w:r>
                    <w:r w:rsidRPr="0088627C">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33407A7B" wp14:editId="4BA787A4">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88627C" w:rsidRPr="00CD4041" w:rsidRDefault="0088627C" w:rsidP="0088627C">
      <w:pPr>
        <w:suppressAutoHyphens w:val="0"/>
        <w:spacing w:line="240" w:lineRule="auto"/>
        <w:ind w:left="5670" w:firstLine="0"/>
        <w:jc w:val="right"/>
        <w:rPr>
          <w:bCs w:val="0"/>
          <w:sz w:val="24"/>
          <w:szCs w:val="24"/>
          <w:lang w:eastAsia="ru-RU"/>
        </w:rPr>
      </w:pPr>
      <w:r w:rsidRPr="00CD4041">
        <w:rPr>
          <w:bCs w:val="0"/>
          <w:sz w:val="24"/>
          <w:szCs w:val="24"/>
          <w:lang w:eastAsia="ru-RU"/>
        </w:rPr>
        <w:t>УТВЕРЖДАЮ:</w:t>
      </w:r>
    </w:p>
    <w:p w:rsidR="0088627C" w:rsidRPr="00CD4041" w:rsidRDefault="0088627C" w:rsidP="0088627C">
      <w:pPr>
        <w:suppressAutoHyphens w:val="0"/>
        <w:spacing w:line="240" w:lineRule="auto"/>
        <w:ind w:firstLine="0"/>
        <w:jc w:val="right"/>
        <w:rPr>
          <w:bCs w:val="0"/>
          <w:sz w:val="24"/>
          <w:szCs w:val="24"/>
          <w:lang w:eastAsia="ru-RU"/>
        </w:rPr>
      </w:pPr>
      <w:r w:rsidRPr="00CD4041">
        <w:rPr>
          <w:bCs w:val="0"/>
          <w:sz w:val="24"/>
          <w:szCs w:val="24"/>
          <w:lang w:eastAsia="ru-RU"/>
        </w:rPr>
        <w:t xml:space="preserve">Председатель закупочной комиссии – </w:t>
      </w:r>
    </w:p>
    <w:p w:rsidR="0088627C" w:rsidRPr="00CD4041" w:rsidRDefault="0088627C" w:rsidP="0088627C">
      <w:pPr>
        <w:suppressAutoHyphens w:val="0"/>
        <w:spacing w:line="240" w:lineRule="auto"/>
        <w:ind w:firstLine="0"/>
        <w:jc w:val="right"/>
        <w:rPr>
          <w:bCs w:val="0"/>
          <w:sz w:val="24"/>
          <w:szCs w:val="24"/>
          <w:lang w:eastAsia="ru-RU"/>
        </w:rPr>
      </w:pPr>
      <w:r w:rsidRPr="00CD4041">
        <w:rPr>
          <w:bCs w:val="0"/>
          <w:sz w:val="24"/>
          <w:szCs w:val="24"/>
          <w:lang w:eastAsia="ru-RU"/>
        </w:rPr>
        <w:t xml:space="preserve">Начальник Управления логистики и МТО филиала </w:t>
      </w:r>
    </w:p>
    <w:p w:rsidR="0088627C" w:rsidRPr="00CD4041" w:rsidRDefault="0088627C" w:rsidP="0088627C">
      <w:pPr>
        <w:suppressAutoHyphens w:val="0"/>
        <w:spacing w:line="240" w:lineRule="auto"/>
        <w:ind w:firstLine="0"/>
        <w:jc w:val="right"/>
        <w:rPr>
          <w:bCs w:val="0"/>
          <w:sz w:val="24"/>
          <w:szCs w:val="24"/>
          <w:lang w:eastAsia="ru-RU"/>
        </w:rPr>
      </w:pPr>
      <w:r w:rsidRPr="00CD4041">
        <w:rPr>
          <w:bCs w:val="0"/>
          <w:sz w:val="24"/>
          <w:szCs w:val="24"/>
          <w:lang w:eastAsia="ru-RU"/>
        </w:rPr>
        <w:t>ПАО «МРСК Центра» - «Брянскэнерго»</w:t>
      </w:r>
    </w:p>
    <w:p w:rsidR="0088627C" w:rsidRPr="00CD4041" w:rsidRDefault="0088627C" w:rsidP="0088627C">
      <w:pPr>
        <w:suppressAutoHyphens w:val="0"/>
        <w:spacing w:line="240" w:lineRule="auto"/>
        <w:ind w:firstLine="0"/>
        <w:jc w:val="right"/>
        <w:rPr>
          <w:bCs w:val="0"/>
          <w:lang w:eastAsia="ru-RU"/>
        </w:rPr>
      </w:pPr>
    </w:p>
    <w:p w:rsidR="0088627C" w:rsidRPr="00CD4041" w:rsidRDefault="0088627C" w:rsidP="0088627C">
      <w:pPr>
        <w:suppressAutoHyphens w:val="0"/>
        <w:spacing w:line="240" w:lineRule="auto"/>
        <w:ind w:firstLine="0"/>
        <w:jc w:val="right"/>
        <w:rPr>
          <w:bCs w:val="0"/>
          <w:sz w:val="24"/>
          <w:szCs w:val="24"/>
          <w:lang w:eastAsia="ru-RU"/>
        </w:rPr>
      </w:pPr>
      <w:r w:rsidRPr="00CD4041">
        <w:rPr>
          <w:bCs w:val="0"/>
          <w:sz w:val="24"/>
          <w:szCs w:val="24"/>
          <w:lang w:eastAsia="ru-RU"/>
        </w:rPr>
        <w:t>____________________ Плюхин В.В.</w:t>
      </w:r>
    </w:p>
    <w:p w:rsidR="0088627C" w:rsidRPr="00CD4041" w:rsidRDefault="0088627C" w:rsidP="0088627C">
      <w:pPr>
        <w:suppressAutoHyphens w:val="0"/>
        <w:spacing w:line="240" w:lineRule="auto"/>
        <w:ind w:firstLine="0"/>
        <w:jc w:val="right"/>
        <w:rPr>
          <w:b/>
          <w:bCs w:val="0"/>
          <w:kern w:val="36"/>
          <w:sz w:val="24"/>
          <w:szCs w:val="24"/>
          <w:lang w:eastAsia="ru-RU"/>
        </w:rPr>
      </w:pPr>
      <w:r w:rsidRPr="005B7C0C">
        <w:rPr>
          <w:bCs w:val="0"/>
          <w:sz w:val="24"/>
          <w:szCs w:val="24"/>
          <w:lang w:eastAsia="ru-RU"/>
        </w:rPr>
        <w:t>«</w:t>
      </w:r>
      <w:r>
        <w:rPr>
          <w:bCs w:val="0"/>
          <w:sz w:val="24"/>
          <w:szCs w:val="24"/>
          <w:lang w:eastAsia="ru-RU"/>
        </w:rPr>
        <w:t>24</w:t>
      </w:r>
      <w:r w:rsidRPr="005B7C0C">
        <w:rPr>
          <w:bCs w:val="0"/>
          <w:sz w:val="24"/>
          <w:szCs w:val="24"/>
          <w:lang w:eastAsia="ru-RU"/>
        </w:rPr>
        <w:t xml:space="preserve">» </w:t>
      </w:r>
      <w:r>
        <w:rPr>
          <w:bCs w:val="0"/>
          <w:sz w:val="24"/>
          <w:szCs w:val="24"/>
          <w:lang w:eastAsia="ru-RU"/>
        </w:rPr>
        <w:t>н</w:t>
      </w:r>
      <w:r w:rsidRPr="005B7C0C">
        <w:rPr>
          <w:bCs w:val="0"/>
          <w:sz w:val="24"/>
          <w:szCs w:val="24"/>
          <w:lang w:eastAsia="ru-RU"/>
        </w:rPr>
        <w:t>оября 2016 года</w:t>
      </w:r>
    </w:p>
    <w:p w:rsidR="0088627C" w:rsidRPr="00CD4041" w:rsidRDefault="0088627C" w:rsidP="0088627C">
      <w:pPr>
        <w:ind w:firstLine="0"/>
        <w:jc w:val="left"/>
        <w:rPr>
          <w:sz w:val="24"/>
          <w:szCs w:val="24"/>
        </w:rPr>
      </w:pPr>
    </w:p>
    <w:p w:rsidR="0088627C" w:rsidRPr="00CD4041" w:rsidRDefault="0088627C" w:rsidP="0088627C">
      <w:pPr>
        <w:ind w:firstLine="0"/>
        <w:jc w:val="left"/>
        <w:rPr>
          <w:sz w:val="24"/>
          <w:szCs w:val="24"/>
        </w:rPr>
      </w:pPr>
    </w:p>
    <w:p w:rsidR="0088627C" w:rsidRPr="00CD4041" w:rsidRDefault="0088627C" w:rsidP="0088627C">
      <w:pPr>
        <w:spacing w:line="240" w:lineRule="auto"/>
        <w:ind w:left="6804" w:firstLine="0"/>
        <w:rPr>
          <w:b/>
          <w:kern w:val="36"/>
          <w:sz w:val="24"/>
          <w:szCs w:val="24"/>
        </w:rPr>
      </w:pPr>
      <w:r w:rsidRPr="00CD4041">
        <w:rPr>
          <w:b/>
          <w:kern w:val="36"/>
          <w:sz w:val="24"/>
          <w:szCs w:val="24"/>
        </w:rPr>
        <w:t>Согласовано на заседании</w:t>
      </w:r>
    </w:p>
    <w:p w:rsidR="0088627C" w:rsidRPr="00CD4041" w:rsidRDefault="0088627C" w:rsidP="0088627C">
      <w:pPr>
        <w:spacing w:line="240" w:lineRule="auto"/>
        <w:ind w:left="6804" w:firstLine="0"/>
        <w:rPr>
          <w:b/>
          <w:kern w:val="36"/>
          <w:sz w:val="24"/>
          <w:szCs w:val="24"/>
        </w:rPr>
      </w:pPr>
      <w:r w:rsidRPr="00CD4041">
        <w:rPr>
          <w:b/>
          <w:kern w:val="36"/>
          <w:sz w:val="24"/>
          <w:szCs w:val="24"/>
        </w:rPr>
        <w:t>закупочной комиссии</w:t>
      </w:r>
    </w:p>
    <w:p w:rsidR="0088627C" w:rsidRPr="005B7C0C" w:rsidRDefault="0088627C" w:rsidP="0088627C">
      <w:pPr>
        <w:spacing w:line="240" w:lineRule="auto"/>
        <w:ind w:left="6804" w:firstLine="0"/>
        <w:rPr>
          <w:b/>
          <w:kern w:val="36"/>
          <w:sz w:val="24"/>
          <w:szCs w:val="24"/>
        </w:rPr>
      </w:pPr>
      <w:r w:rsidRPr="005B7C0C">
        <w:rPr>
          <w:b/>
          <w:kern w:val="36"/>
          <w:sz w:val="24"/>
          <w:szCs w:val="24"/>
        </w:rPr>
        <w:t>Протокол № 00</w:t>
      </w:r>
      <w:r>
        <w:rPr>
          <w:b/>
          <w:kern w:val="36"/>
          <w:sz w:val="24"/>
          <w:szCs w:val="24"/>
        </w:rPr>
        <w:t>86</w:t>
      </w:r>
      <w:r w:rsidRPr="005B7C0C">
        <w:rPr>
          <w:b/>
          <w:kern w:val="36"/>
          <w:sz w:val="24"/>
          <w:szCs w:val="24"/>
        </w:rPr>
        <w:t>-БР-16</w:t>
      </w:r>
    </w:p>
    <w:p w:rsidR="0088627C" w:rsidRPr="00CD4041" w:rsidRDefault="0088627C" w:rsidP="0088627C">
      <w:pPr>
        <w:spacing w:line="240" w:lineRule="auto"/>
        <w:ind w:left="6804" w:firstLine="0"/>
        <w:rPr>
          <w:b/>
          <w:kern w:val="36"/>
          <w:sz w:val="24"/>
          <w:szCs w:val="24"/>
        </w:rPr>
      </w:pPr>
      <w:r w:rsidRPr="005B7C0C">
        <w:rPr>
          <w:b/>
          <w:kern w:val="36"/>
          <w:sz w:val="24"/>
          <w:szCs w:val="24"/>
        </w:rPr>
        <w:t>от «</w:t>
      </w:r>
      <w:r w:rsidRPr="00F61B34">
        <w:rPr>
          <w:b/>
          <w:kern w:val="36"/>
          <w:sz w:val="24"/>
          <w:szCs w:val="24"/>
        </w:rPr>
        <w:t xml:space="preserve">24» ноября </w:t>
      </w:r>
      <w:r w:rsidRPr="005B7C0C">
        <w:rPr>
          <w:b/>
          <w:kern w:val="36"/>
          <w:sz w:val="24"/>
          <w:szCs w:val="24"/>
        </w:rPr>
        <w:t>2016 года</w:t>
      </w:r>
    </w:p>
    <w:p w:rsidR="0088627C" w:rsidRPr="00C12FA4" w:rsidRDefault="0088627C" w:rsidP="0088627C">
      <w:pPr>
        <w:spacing w:line="264" w:lineRule="auto"/>
        <w:jc w:val="center"/>
        <w:rPr>
          <w:sz w:val="24"/>
          <w:szCs w:val="24"/>
        </w:rPr>
      </w:pPr>
    </w:p>
    <w:p w:rsidR="0088627C" w:rsidRPr="00C12FA4" w:rsidRDefault="0088627C" w:rsidP="0088627C">
      <w:pPr>
        <w:spacing w:line="264" w:lineRule="auto"/>
        <w:jc w:val="center"/>
        <w:rPr>
          <w:sz w:val="24"/>
          <w:szCs w:val="24"/>
        </w:rPr>
      </w:pPr>
    </w:p>
    <w:p w:rsidR="0088627C" w:rsidRPr="00C12FA4" w:rsidRDefault="0088627C" w:rsidP="0088627C">
      <w:pPr>
        <w:spacing w:line="264" w:lineRule="auto"/>
        <w:jc w:val="center"/>
        <w:rPr>
          <w:sz w:val="24"/>
          <w:szCs w:val="24"/>
        </w:rPr>
      </w:pPr>
    </w:p>
    <w:p w:rsidR="0088627C" w:rsidRPr="00C12FA4" w:rsidRDefault="0088627C" w:rsidP="0088627C">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88627C" w:rsidRPr="00C12FA4" w:rsidRDefault="0088627C" w:rsidP="0088627C">
      <w:pPr>
        <w:pStyle w:val="1f4"/>
        <w:spacing w:line="264" w:lineRule="auto"/>
        <w:ind w:left="0" w:right="0"/>
        <w:jc w:val="center"/>
        <w:rPr>
          <w:rFonts w:ascii="Times New Roman" w:hAnsi="Times New Roman"/>
          <w:sz w:val="24"/>
          <w:szCs w:val="24"/>
        </w:rPr>
      </w:pPr>
    </w:p>
    <w:p w:rsidR="0088627C" w:rsidRPr="00C12FA4" w:rsidRDefault="0088627C" w:rsidP="0088627C">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88627C" w:rsidRPr="00C12FA4" w:rsidRDefault="0088627C" w:rsidP="0088627C">
      <w:pPr>
        <w:spacing w:line="264" w:lineRule="auto"/>
        <w:ind w:firstLine="0"/>
        <w:jc w:val="center"/>
        <w:rPr>
          <w:b/>
          <w:sz w:val="24"/>
          <w:szCs w:val="24"/>
        </w:rPr>
      </w:pPr>
      <w:r w:rsidRPr="00C12FA4">
        <w:rPr>
          <w:b/>
          <w:sz w:val="24"/>
          <w:szCs w:val="24"/>
        </w:rPr>
        <w:t xml:space="preserve">на право </w:t>
      </w:r>
      <w:r w:rsidRPr="00F60F9A">
        <w:rPr>
          <w:b/>
          <w:sz w:val="24"/>
          <w:szCs w:val="24"/>
        </w:rPr>
        <w:t xml:space="preserve">заключения Договора </w:t>
      </w:r>
      <w:r w:rsidRPr="00E6765F">
        <w:rPr>
          <w:b/>
          <w:sz w:val="24"/>
          <w:szCs w:val="24"/>
        </w:rPr>
        <w:t xml:space="preserve">поставки </w:t>
      </w:r>
      <w:r w:rsidRPr="00A67CAC">
        <w:rPr>
          <w:b/>
          <w:sz w:val="24"/>
          <w:szCs w:val="24"/>
        </w:rPr>
        <w:t>мебели</w:t>
      </w:r>
      <w:r w:rsidRPr="00E6765F">
        <w:rPr>
          <w:b/>
          <w:sz w:val="24"/>
          <w:szCs w:val="24"/>
        </w:rPr>
        <w:t xml:space="preserve"> для нужд ПАО «МРСК Центра» (филиала «Брянскэнерго»)</w:t>
      </w:r>
    </w:p>
    <w:p w:rsidR="0088627C" w:rsidRPr="00C12FA4" w:rsidRDefault="0088627C" w:rsidP="0088627C">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88627C" w:rsidRPr="00C12FA4" w:rsidRDefault="0088627C" w:rsidP="0088627C">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88627C" w:rsidRPr="00C12FA4" w:rsidRDefault="0088627C" w:rsidP="0088627C">
      <w:pPr>
        <w:spacing w:line="264" w:lineRule="auto"/>
        <w:ind w:firstLine="0"/>
        <w:rPr>
          <w:sz w:val="24"/>
          <w:szCs w:val="24"/>
        </w:rPr>
      </w:pPr>
    </w:p>
    <w:p w:rsidR="0088627C" w:rsidRPr="00C12FA4" w:rsidRDefault="0088627C" w:rsidP="0088627C">
      <w:pPr>
        <w:spacing w:line="264" w:lineRule="auto"/>
        <w:ind w:firstLine="0"/>
        <w:rPr>
          <w:sz w:val="24"/>
          <w:szCs w:val="24"/>
        </w:rPr>
      </w:pPr>
    </w:p>
    <w:p w:rsidR="0088627C" w:rsidRPr="00C12FA4" w:rsidRDefault="0088627C" w:rsidP="0088627C">
      <w:pPr>
        <w:spacing w:line="264" w:lineRule="auto"/>
        <w:ind w:firstLine="0"/>
        <w:jc w:val="center"/>
        <w:rPr>
          <w:b/>
          <w:sz w:val="24"/>
          <w:szCs w:val="24"/>
        </w:rPr>
      </w:pPr>
    </w:p>
    <w:p w:rsidR="0088627C" w:rsidRPr="00C12FA4" w:rsidRDefault="0088627C" w:rsidP="0088627C">
      <w:pPr>
        <w:spacing w:line="264" w:lineRule="auto"/>
        <w:ind w:firstLine="0"/>
        <w:jc w:val="center"/>
        <w:rPr>
          <w:b/>
          <w:sz w:val="24"/>
          <w:szCs w:val="24"/>
        </w:rPr>
      </w:pPr>
    </w:p>
    <w:p w:rsidR="0088627C" w:rsidRPr="00C12FA4" w:rsidRDefault="0088627C" w:rsidP="0088627C">
      <w:pPr>
        <w:spacing w:line="264" w:lineRule="auto"/>
        <w:ind w:firstLine="0"/>
        <w:jc w:val="center"/>
        <w:rPr>
          <w:b/>
          <w:sz w:val="24"/>
          <w:szCs w:val="24"/>
        </w:rPr>
      </w:pPr>
    </w:p>
    <w:p w:rsidR="0088627C" w:rsidRPr="00C12FA4" w:rsidRDefault="0088627C" w:rsidP="0088627C">
      <w:pPr>
        <w:spacing w:line="264" w:lineRule="auto"/>
        <w:ind w:firstLine="0"/>
        <w:jc w:val="center"/>
        <w:rPr>
          <w:b/>
          <w:sz w:val="24"/>
          <w:szCs w:val="24"/>
        </w:rPr>
      </w:pPr>
    </w:p>
    <w:p w:rsidR="0088627C" w:rsidRPr="00C12FA4" w:rsidRDefault="0088627C" w:rsidP="0088627C">
      <w:pPr>
        <w:spacing w:line="264" w:lineRule="auto"/>
        <w:ind w:firstLine="0"/>
        <w:jc w:val="center"/>
        <w:rPr>
          <w:b/>
          <w:sz w:val="24"/>
          <w:szCs w:val="24"/>
        </w:rPr>
      </w:pPr>
    </w:p>
    <w:p w:rsidR="0088627C" w:rsidRPr="00C12FA4" w:rsidRDefault="0088627C" w:rsidP="0088627C">
      <w:pPr>
        <w:spacing w:line="264" w:lineRule="auto"/>
        <w:ind w:firstLine="0"/>
        <w:jc w:val="center"/>
        <w:rPr>
          <w:b/>
          <w:sz w:val="24"/>
          <w:szCs w:val="24"/>
        </w:rPr>
      </w:pPr>
    </w:p>
    <w:p w:rsidR="0088627C" w:rsidRPr="00C12FA4" w:rsidRDefault="0088627C" w:rsidP="0088627C">
      <w:pPr>
        <w:spacing w:line="264" w:lineRule="auto"/>
        <w:ind w:firstLine="0"/>
        <w:jc w:val="center"/>
        <w:rPr>
          <w:b/>
          <w:sz w:val="24"/>
          <w:szCs w:val="24"/>
        </w:rPr>
      </w:pPr>
    </w:p>
    <w:p w:rsidR="0088627C" w:rsidRPr="00C12FA4" w:rsidRDefault="0088627C" w:rsidP="0088627C">
      <w:pPr>
        <w:spacing w:line="264" w:lineRule="auto"/>
        <w:ind w:firstLine="0"/>
        <w:jc w:val="center"/>
        <w:rPr>
          <w:b/>
          <w:sz w:val="24"/>
          <w:szCs w:val="24"/>
        </w:rPr>
      </w:pPr>
    </w:p>
    <w:p w:rsidR="0088627C" w:rsidRPr="00C12FA4" w:rsidRDefault="0088627C" w:rsidP="0088627C">
      <w:pPr>
        <w:spacing w:line="264" w:lineRule="auto"/>
        <w:ind w:firstLine="0"/>
        <w:jc w:val="center"/>
        <w:rPr>
          <w:b/>
          <w:sz w:val="24"/>
          <w:szCs w:val="24"/>
        </w:rPr>
      </w:pPr>
    </w:p>
    <w:p w:rsidR="0088627C" w:rsidRPr="00D77FC1" w:rsidRDefault="0088627C" w:rsidP="0088627C">
      <w:pPr>
        <w:spacing w:line="240" w:lineRule="auto"/>
        <w:ind w:firstLine="0"/>
        <w:jc w:val="center"/>
        <w:rPr>
          <w:sz w:val="24"/>
          <w:szCs w:val="24"/>
        </w:rPr>
      </w:pPr>
      <w:r w:rsidRPr="00C12FA4">
        <w:rPr>
          <w:sz w:val="24"/>
          <w:szCs w:val="24"/>
        </w:rPr>
        <w:t xml:space="preserve">г. </w:t>
      </w:r>
      <w:r>
        <w:rPr>
          <w:sz w:val="24"/>
          <w:szCs w:val="24"/>
        </w:rPr>
        <w:t>Брянск</w:t>
      </w:r>
      <w:r w:rsidRPr="00C12FA4">
        <w:rPr>
          <w:sz w:val="24"/>
          <w:szCs w:val="24"/>
        </w:rPr>
        <w:br/>
        <w:t>201</w:t>
      </w:r>
      <w:r>
        <w:rPr>
          <w:sz w:val="24"/>
          <w:szCs w:val="24"/>
        </w:rPr>
        <w:t>6</w:t>
      </w:r>
      <w:r w:rsidRPr="00C12FA4">
        <w:rPr>
          <w:sz w:val="24"/>
          <w:szCs w:val="24"/>
        </w:rPr>
        <w:t xml:space="preserve"> г.</w:t>
      </w:r>
    </w:p>
    <w:p w:rsidR="007556FF" w:rsidRPr="00D77FC1" w:rsidRDefault="007556FF" w:rsidP="007556FF">
      <w:pPr>
        <w:spacing w:line="240" w:lineRule="auto"/>
        <w:ind w:firstLine="0"/>
        <w:jc w:val="center"/>
        <w:rPr>
          <w:sz w:val="24"/>
          <w:szCs w:val="24"/>
        </w:rPr>
      </w:pP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472DB" w:rsidRDefault="002620A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472DB">
        <w:rPr>
          <w:noProof/>
        </w:rPr>
        <w:t>1</w:t>
      </w:r>
      <w:r w:rsidR="004472DB">
        <w:rPr>
          <w:rFonts w:asciiTheme="minorHAnsi" w:eastAsiaTheme="minorEastAsia" w:hAnsiTheme="minorHAnsi" w:cstheme="minorBidi"/>
          <w:b w:val="0"/>
          <w:caps w:val="0"/>
          <w:noProof/>
          <w:szCs w:val="22"/>
          <w:lang w:eastAsia="ru-RU"/>
        </w:rPr>
        <w:tab/>
      </w:r>
      <w:r w:rsidR="004472DB">
        <w:rPr>
          <w:noProof/>
        </w:rPr>
        <w:t>Общие положения</w:t>
      </w:r>
      <w:r w:rsidR="004472DB">
        <w:rPr>
          <w:noProof/>
        </w:rPr>
        <w:tab/>
      </w:r>
      <w:r>
        <w:rPr>
          <w:noProof/>
        </w:rPr>
        <w:fldChar w:fldCharType="begin"/>
      </w:r>
      <w:r w:rsidR="004472DB">
        <w:rPr>
          <w:noProof/>
        </w:rPr>
        <w:instrText xml:space="preserve"> PAGEREF _Toc447292424 \h </w:instrText>
      </w:r>
      <w:r>
        <w:rPr>
          <w:noProof/>
        </w:rPr>
      </w:r>
      <w:r>
        <w:rPr>
          <w:noProof/>
        </w:rPr>
        <w:fldChar w:fldCharType="separate"/>
      </w:r>
      <w:r w:rsidR="00323918">
        <w:rPr>
          <w:noProof/>
        </w:rPr>
        <w:t>4</w:t>
      </w:r>
      <w:r>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2620A8">
        <w:rPr>
          <w:noProof/>
        </w:rPr>
        <w:fldChar w:fldCharType="begin"/>
      </w:r>
      <w:r>
        <w:rPr>
          <w:noProof/>
        </w:rPr>
        <w:instrText xml:space="preserve"> PAGEREF _Toc447292425 \h </w:instrText>
      </w:r>
      <w:r w:rsidR="002620A8">
        <w:rPr>
          <w:noProof/>
        </w:rPr>
      </w:r>
      <w:r w:rsidR="002620A8">
        <w:rPr>
          <w:noProof/>
        </w:rPr>
        <w:fldChar w:fldCharType="separate"/>
      </w:r>
      <w:r w:rsidR="00323918">
        <w:rPr>
          <w:noProof/>
        </w:rPr>
        <w:t>4</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2620A8">
        <w:rPr>
          <w:noProof/>
        </w:rPr>
        <w:fldChar w:fldCharType="begin"/>
      </w:r>
      <w:r>
        <w:rPr>
          <w:noProof/>
        </w:rPr>
        <w:instrText xml:space="preserve"> PAGEREF _Toc447292426 \h </w:instrText>
      </w:r>
      <w:r w:rsidR="002620A8">
        <w:rPr>
          <w:noProof/>
        </w:rPr>
      </w:r>
      <w:r w:rsidR="002620A8">
        <w:rPr>
          <w:noProof/>
        </w:rPr>
        <w:fldChar w:fldCharType="separate"/>
      </w:r>
      <w:r w:rsidR="00323918">
        <w:rPr>
          <w:noProof/>
        </w:rPr>
        <w:t>6</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2620A8">
        <w:rPr>
          <w:noProof/>
        </w:rPr>
        <w:fldChar w:fldCharType="begin"/>
      </w:r>
      <w:r>
        <w:rPr>
          <w:noProof/>
        </w:rPr>
        <w:instrText xml:space="preserve"> PAGEREF _Toc447292427 \h </w:instrText>
      </w:r>
      <w:r w:rsidR="002620A8">
        <w:rPr>
          <w:noProof/>
        </w:rPr>
      </w:r>
      <w:r w:rsidR="002620A8">
        <w:rPr>
          <w:noProof/>
        </w:rPr>
        <w:fldChar w:fldCharType="separate"/>
      </w:r>
      <w:r w:rsidR="00323918">
        <w:rPr>
          <w:noProof/>
        </w:rPr>
        <w:t>7</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2620A8">
        <w:rPr>
          <w:noProof/>
        </w:rPr>
        <w:fldChar w:fldCharType="begin"/>
      </w:r>
      <w:r>
        <w:rPr>
          <w:noProof/>
        </w:rPr>
        <w:instrText xml:space="preserve"> PAGEREF _Toc447292428 \h </w:instrText>
      </w:r>
      <w:r w:rsidR="002620A8">
        <w:rPr>
          <w:noProof/>
        </w:rPr>
      </w:r>
      <w:r w:rsidR="002620A8">
        <w:rPr>
          <w:noProof/>
        </w:rPr>
        <w:fldChar w:fldCharType="separate"/>
      </w:r>
      <w:r w:rsidR="00323918">
        <w:rPr>
          <w:noProof/>
        </w:rPr>
        <w:t>7</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2620A8">
        <w:rPr>
          <w:noProof/>
        </w:rPr>
        <w:fldChar w:fldCharType="begin"/>
      </w:r>
      <w:r>
        <w:rPr>
          <w:noProof/>
        </w:rPr>
        <w:instrText xml:space="preserve"> PAGEREF _Toc447292429 \h </w:instrText>
      </w:r>
      <w:r w:rsidR="002620A8">
        <w:rPr>
          <w:noProof/>
        </w:rPr>
      </w:r>
      <w:r w:rsidR="002620A8">
        <w:rPr>
          <w:noProof/>
        </w:rPr>
        <w:fldChar w:fldCharType="separate"/>
      </w:r>
      <w:r w:rsidR="00323918">
        <w:rPr>
          <w:noProof/>
        </w:rPr>
        <w:t>7</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2620A8">
        <w:rPr>
          <w:noProof/>
        </w:rPr>
        <w:fldChar w:fldCharType="begin"/>
      </w:r>
      <w:r>
        <w:rPr>
          <w:noProof/>
        </w:rPr>
        <w:instrText xml:space="preserve"> PAGEREF _Toc447292430 \h </w:instrText>
      </w:r>
      <w:r w:rsidR="002620A8">
        <w:rPr>
          <w:noProof/>
        </w:rPr>
      </w:r>
      <w:r w:rsidR="002620A8">
        <w:rPr>
          <w:noProof/>
        </w:rPr>
        <w:fldChar w:fldCharType="separate"/>
      </w:r>
      <w:r w:rsidR="00323918">
        <w:rPr>
          <w:noProof/>
        </w:rPr>
        <w:t>9</w:t>
      </w:r>
      <w:r w:rsidR="002620A8">
        <w:rPr>
          <w:noProof/>
        </w:rPr>
        <w:fldChar w:fldCharType="end"/>
      </w:r>
    </w:p>
    <w:p w:rsidR="004472DB" w:rsidRDefault="004472DB">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520601">
        <w:rPr>
          <w:noProof/>
        </w:rPr>
        <w:t>Антикоррупционная оговорка, включаемая в проект договора</w:t>
      </w:r>
      <w:r>
        <w:rPr>
          <w:noProof/>
        </w:rPr>
        <w:tab/>
      </w:r>
      <w:r w:rsidR="002620A8">
        <w:rPr>
          <w:noProof/>
        </w:rPr>
        <w:fldChar w:fldCharType="begin"/>
      </w:r>
      <w:r>
        <w:rPr>
          <w:noProof/>
        </w:rPr>
        <w:instrText xml:space="preserve"> PAGEREF _Toc447292437 \h </w:instrText>
      </w:r>
      <w:r w:rsidR="002620A8">
        <w:rPr>
          <w:noProof/>
        </w:rPr>
      </w:r>
      <w:r w:rsidR="002620A8">
        <w:rPr>
          <w:noProof/>
        </w:rPr>
        <w:fldChar w:fldCharType="separate"/>
      </w:r>
      <w:r w:rsidR="00323918">
        <w:rPr>
          <w:noProof/>
        </w:rPr>
        <w:t>10</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2620A8">
        <w:rPr>
          <w:noProof/>
        </w:rPr>
        <w:fldChar w:fldCharType="begin"/>
      </w:r>
      <w:r>
        <w:rPr>
          <w:noProof/>
        </w:rPr>
        <w:instrText xml:space="preserve"> PAGEREF _Toc447292438 \h </w:instrText>
      </w:r>
      <w:r w:rsidR="002620A8">
        <w:rPr>
          <w:noProof/>
        </w:rPr>
      </w:r>
      <w:r w:rsidR="002620A8">
        <w:rPr>
          <w:noProof/>
        </w:rPr>
        <w:fldChar w:fldCharType="separate"/>
      </w:r>
      <w:r w:rsidR="00323918">
        <w:rPr>
          <w:noProof/>
        </w:rPr>
        <w:t>10</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520601">
        <w:rPr>
          <w:bCs w:val="0"/>
          <w:noProof/>
        </w:rPr>
        <w:t>Антикоррупционная оговорка, включаемая в проект договора</w:t>
      </w:r>
      <w:r>
        <w:rPr>
          <w:noProof/>
        </w:rPr>
        <w:tab/>
      </w:r>
      <w:r w:rsidR="002620A8">
        <w:rPr>
          <w:noProof/>
        </w:rPr>
        <w:fldChar w:fldCharType="begin"/>
      </w:r>
      <w:r>
        <w:rPr>
          <w:noProof/>
        </w:rPr>
        <w:instrText xml:space="preserve"> PAGEREF _Toc447292442 \h </w:instrText>
      </w:r>
      <w:r w:rsidR="002620A8">
        <w:rPr>
          <w:noProof/>
        </w:rPr>
      </w:r>
      <w:r w:rsidR="002620A8">
        <w:rPr>
          <w:noProof/>
        </w:rPr>
        <w:fldChar w:fldCharType="separate"/>
      </w:r>
      <w:r w:rsidR="00323918">
        <w:rPr>
          <w:noProof/>
        </w:rPr>
        <w:t>10</w:t>
      </w:r>
      <w:r w:rsidR="002620A8">
        <w:rPr>
          <w:noProof/>
        </w:rPr>
        <w:fldChar w:fldCharType="end"/>
      </w:r>
    </w:p>
    <w:p w:rsidR="004472DB" w:rsidRDefault="004472DB">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2620A8">
        <w:rPr>
          <w:noProof/>
        </w:rPr>
        <w:fldChar w:fldCharType="begin"/>
      </w:r>
      <w:r>
        <w:rPr>
          <w:noProof/>
        </w:rPr>
        <w:instrText xml:space="preserve"> PAGEREF _Toc447292446 \h </w:instrText>
      </w:r>
      <w:r w:rsidR="002620A8">
        <w:rPr>
          <w:noProof/>
        </w:rPr>
      </w:r>
      <w:r w:rsidR="002620A8">
        <w:rPr>
          <w:noProof/>
        </w:rPr>
        <w:fldChar w:fldCharType="separate"/>
      </w:r>
      <w:r w:rsidR="00323918">
        <w:rPr>
          <w:noProof/>
        </w:rPr>
        <w:t>13</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2620A8">
        <w:rPr>
          <w:noProof/>
        </w:rPr>
        <w:fldChar w:fldCharType="begin"/>
      </w:r>
      <w:r>
        <w:rPr>
          <w:noProof/>
        </w:rPr>
        <w:instrText xml:space="preserve"> PAGEREF _Toc447292447 \h </w:instrText>
      </w:r>
      <w:r w:rsidR="002620A8">
        <w:rPr>
          <w:noProof/>
        </w:rPr>
      </w:r>
      <w:r w:rsidR="002620A8">
        <w:rPr>
          <w:noProof/>
        </w:rPr>
        <w:fldChar w:fldCharType="separate"/>
      </w:r>
      <w:r w:rsidR="00323918">
        <w:rPr>
          <w:noProof/>
        </w:rPr>
        <w:t>13</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2620A8">
        <w:rPr>
          <w:noProof/>
        </w:rPr>
        <w:fldChar w:fldCharType="begin"/>
      </w:r>
      <w:r>
        <w:rPr>
          <w:noProof/>
        </w:rPr>
        <w:instrText xml:space="preserve"> PAGEREF _Toc447292450 \h </w:instrText>
      </w:r>
      <w:r w:rsidR="002620A8">
        <w:rPr>
          <w:noProof/>
        </w:rPr>
      </w:r>
      <w:r w:rsidR="002620A8">
        <w:rPr>
          <w:noProof/>
        </w:rPr>
        <w:fldChar w:fldCharType="separate"/>
      </w:r>
      <w:r w:rsidR="00323918">
        <w:rPr>
          <w:noProof/>
        </w:rPr>
        <w:t>13</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2620A8">
        <w:rPr>
          <w:noProof/>
        </w:rPr>
        <w:fldChar w:fldCharType="begin"/>
      </w:r>
      <w:r>
        <w:rPr>
          <w:noProof/>
        </w:rPr>
        <w:instrText xml:space="preserve"> PAGEREF _Toc447292451 \h </w:instrText>
      </w:r>
      <w:r w:rsidR="002620A8">
        <w:rPr>
          <w:noProof/>
        </w:rPr>
      </w:r>
      <w:r w:rsidR="002620A8">
        <w:rPr>
          <w:noProof/>
        </w:rPr>
        <w:fldChar w:fldCharType="separate"/>
      </w:r>
      <w:r w:rsidR="00323918">
        <w:rPr>
          <w:noProof/>
        </w:rPr>
        <w:t>14</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2620A8">
        <w:rPr>
          <w:noProof/>
        </w:rPr>
        <w:fldChar w:fldCharType="begin"/>
      </w:r>
      <w:r>
        <w:rPr>
          <w:noProof/>
        </w:rPr>
        <w:instrText xml:space="preserve"> PAGEREF _Toc447292466 \h </w:instrText>
      </w:r>
      <w:r w:rsidR="002620A8">
        <w:rPr>
          <w:noProof/>
        </w:rPr>
      </w:r>
      <w:r w:rsidR="002620A8">
        <w:rPr>
          <w:noProof/>
        </w:rPr>
        <w:fldChar w:fldCharType="separate"/>
      </w:r>
      <w:r w:rsidR="00323918">
        <w:rPr>
          <w:noProof/>
        </w:rPr>
        <w:t>28</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2620A8">
        <w:rPr>
          <w:noProof/>
        </w:rPr>
        <w:fldChar w:fldCharType="begin"/>
      </w:r>
      <w:r>
        <w:rPr>
          <w:noProof/>
        </w:rPr>
        <w:instrText xml:space="preserve"> PAGEREF _Toc447292469 \h </w:instrText>
      </w:r>
      <w:r w:rsidR="002620A8">
        <w:rPr>
          <w:noProof/>
        </w:rPr>
      </w:r>
      <w:r w:rsidR="002620A8">
        <w:rPr>
          <w:noProof/>
        </w:rPr>
        <w:fldChar w:fldCharType="separate"/>
      </w:r>
      <w:r w:rsidR="00323918">
        <w:rPr>
          <w:noProof/>
        </w:rPr>
        <w:t>29</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2620A8">
        <w:rPr>
          <w:noProof/>
        </w:rPr>
        <w:fldChar w:fldCharType="begin"/>
      </w:r>
      <w:r>
        <w:rPr>
          <w:noProof/>
        </w:rPr>
        <w:instrText xml:space="preserve"> PAGEREF _Toc447292470 \h </w:instrText>
      </w:r>
      <w:r w:rsidR="002620A8">
        <w:rPr>
          <w:noProof/>
        </w:rPr>
      </w:r>
      <w:r w:rsidR="002620A8">
        <w:rPr>
          <w:noProof/>
        </w:rPr>
        <w:fldChar w:fldCharType="separate"/>
      </w:r>
      <w:r w:rsidR="00323918">
        <w:rPr>
          <w:noProof/>
        </w:rPr>
        <w:t>29</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2620A8">
        <w:rPr>
          <w:noProof/>
        </w:rPr>
        <w:fldChar w:fldCharType="begin"/>
      </w:r>
      <w:r>
        <w:rPr>
          <w:noProof/>
        </w:rPr>
        <w:instrText xml:space="preserve"> PAGEREF _Toc447292475 \h </w:instrText>
      </w:r>
      <w:r w:rsidR="002620A8">
        <w:rPr>
          <w:noProof/>
        </w:rPr>
      </w:r>
      <w:r w:rsidR="002620A8">
        <w:rPr>
          <w:noProof/>
        </w:rPr>
        <w:fldChar w:fldCharType="separate"/>
      </w:r>
      <w:r w:rsidR="00323918">
        <w:rPr>
          <w:noProof/>
        </w:rPr>
        <w:t>31</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2620A8">
        <w:rPr>
          <w:noProof/>
        </w:rPr>
        <w:fldChar w:fldCharType="begin"/>
      </w:r>
      <w:r>
        <w:rPr>
          <w:noProof/>
        </w:rPr>
        <w:instrText xml:space="preserve"> PAGEREF _Toc447292476 \h </w:instrText>
      </w:r>
      <w:r w:rsidR="002620A8">
        <w:rPr>
          <w:noProof/>
        </w:rPr>
      </w:r>
      <w:r w:rsidR="002620A8">
        <w:rPr>
          <w:noProof/>
        </w:rPr>
        <w:fldChar w:fldCharType="separate"/>
      </w:r>
      <w:r w:rsidR="00323918">
        <w:rPr>
          <w:noProof/>
        </w:rPr>
        <w:t>34</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2620A8">
        <w:rPr>
          <w:noProof/>
        </w:rPr>
        <w:fldChar w:fldCharType="begin"/>
      </w:r>
      <w:r>
        <w:rPr>
          <w:noProof/>
        </w:rPr>
        <w:instrText xml:space="preserve"> PAGEREF _Toc447292477 \h </w:instrText>
      </w:r>
      <w:r w:rsidR="002620A8">
        <w:rPr>
          <w:noProof/>
        </w:rPr>
      </w:r>
      <w:r w:rsidR="002620A8">
        <w:rPr>
          <w:noProof/>
        </w:rPr>
        <w:fldChar w:fldCharType="separate"/>
      </w:r>
      <w:r w:rsidR="00323918">
        <w:rPr>
          <w:noProof/>
        </w:rPr>
        <w:t>34</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2620A8">
        <w:rPr>
          <w:noProof/>
        </w:rPr>
        <w:fldChar w:fldCharType="begin"/>
      </w:r>
      <w:r>
        <w:rPr>
          <w:noProof/>
        </w:rPr>
        <w:instrText xml:space="preserve"> PAGEREF _Toc447292478 \h </w:instrText>
      </w:r>
      <w:r w:rsidR="002620A8">
        <w:rPr>
          <w:noProof/>
        </w:rPr>
      </w:r>
      <w:r w:rsidR="002620A8">
        <w:rPr>
          <w:noProof/>
        </w:rPr>
        <w:fldChar w:fldCharType="separate"/>
      </w:r>
      <w:r w:rsidR="00323918">
        <w:rPr>
          <w:noProof/>
        </w:rPr>
        <w:t>35</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2620A8">
        <w:rPr>
          <w:noProof/>
        </w:rPr>
        <w:fldChar w:fldCharType="begin"/>
      </w:r>
      <w:r>
        <w:rPr>
          <w:noProof/>
        </w:rPr>
        <w:instrText xml:space="preserve"> PAGEREF _Toc447292479 \h </w:instrText>
      </w:r>
      <w:r w:rsidR="002620A8">
        <w:rPr>
          <w:noProof/>
        </w:rPr>
      </w:r>
      <w:r w:rsidR="002620A8">
        <w:rPr>
          <w:noProof/>
        </w:rPr>
        <w:fldChar w:fldCharType="separate"/>
      </w:r>
      <w:r w:rsidR="00323918">
        <w:rPr>
          <w:noProof/>
        </w:rPr>
        <w:t>36</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2620A8">
        <w:rPr>
          <w:noProof/>
        </w:rPr>
        <w:fldChar w:fldCharType="begin"/>
      </w:r>
      <w:r>
        <w:rPr>
          <w:noProof/>
        </w:rPr>
        <w:instrText xml:space="preserve"> PAGEREF _Toc447292480 \h </w:instrText>
      </w:r>
      <w:r w:rsidR="002620A8">
        <w:rPr>
          <w:noProof/>
        </w:rPr>
      </w:r>
      <w:r w:rsidR="002620A8">
        <w:rPr>
          <w:noProof/>
        </w:rPr>
        <w:fldChar w:fldCharType="separate"/>
      </w:r>
      <w:r w:rsidR="00323918">
        <w:rPr>
          <w:noProof/>
        </w:rPr>
        <w:t>36</w:t>
      </w:r>
      <w:r w:rsidR="002620A8">
        <w:rPr>
          <w:noProof/>
        </w:rPr>
        <w:fldChar w:fldCharType="end"/>
      </w:r>
    </w:p>
    <w:p w:rsidR="004472DB" w:rsidRDefault="004472DB">
      <w:pPr>
        <w:pStyle w:val="1f3"/>
        <w:rPr>
          <w:rFonts w:asciiTheme="minorHAnsi" w:eastAsiaTheme="minorEastAsia" w:hAnsiTheme="minorHAnsi" w:cstheme="minorBidi"/>
          <w:b w:val="0"/>
          <w:caps w:val="0"/>
          <w:noProof/>
          <w:szCs w:val="22"/>
          <w:lang w:eastAsia="ru-RU"/>
        </w:rPr>
      </w:pPr>
      <w:r w:rsidRPr="0052060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2620A8">
        <w:rPr>
          <w:noProof/>
        </w:rPr>
        <w:fldChar w:fldCharType="begin"/>
      </w:r>
      <w:r>
        <w:rPr>
          <w:noProof/>
        </w:rPr>
        <w:instrText xml:space="preserve"> PAGEREF _Toc447292481 \h </w:instrText>
      </w:r>
      <w:r w:rsidR="002620A8">
        <w:rPr>
          <w:noProof/>
        </w:rPr>
      </w:r>
      <w:r w:rsidR="002620A8">
        <w:rPr>
          <w:noProof/>
        </w:rPr>
        <w:fldChar w:fldCharType="separate"/>
      </w:r>
      <w:r w:rsidR="00323918">
        <w:rPr>
          <w:noProof/>
        </w:rPr>
        <w:t>37</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2620A8">
        <w:rPr>
          <w:noProof/>
        </w:rPr>
        <w:fldChar w:fldCharType="begin"/>
      </w:r>
      <w:r>
        <w:rPr>
          <w:noProof/>
        </w:rPr>
        <w:instrText xml:space="preserve"> PAGEREF _Toc447292482 \h </w:instrText>
      </w:r>
      <w:r w:rsidR="002620A8">
        <w:rPr>
          <w:noProof/>
        </w:rPr>
      </w:r>
      <w:r w:rsidR="002620A8">
        <w:rPr>
          <w:noProof/>
        </w:rPr>
        <w:fldChar w:fldCharType="separate"/>
      </w:r>
      <w:r w:rsidR="00323918">
        <w:rPr>
          <w:noProof/>
        </w:rPr>
        <w:t>37</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2620A8">
        <w:rPr>
          <w:noProof/>
        </w:rPr>
        <w:fldChar w:fldCharType="begin"/>
      </w:r>
      <w:r>
        <w:rPr>
          <w:noProof/>
        </w:rPr>
        <w:instrText xml:space="preserve"> PAGEREF _Toc447292485 \h </w:instrText>
      </w:r>
      <w:r w:rsidR="002620A8">
        <w:rPr>
          <w:noProof/>
        </w:rPr>
      </w:r>
      <w:r w:rsidR="002620A8">
        <w:rPr>
          <w:noProof/>
        </w:rPr>
        <w:fldChar w:fldCharType="separate"/>
      </w:r>
      <w:r w:rsidR="00323918">
        <w:rPr>
          <w:noProof/>
        </w:rPr>
        <w:t>37</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2620A8">
        <w:rPr>
          <w:noProof/>
        </w:rPr>
        <w:fldChar w:fldCharType="begin"/>
      </w:r>
      <w:r>
        <w:rPr>
          <w:noProof/>
        </w:rPr>
        <w:instrText xml:space="preserve"> PAGEREF _Toc447292487 \h </w:instrText>
      </w:r>
      <w:r w:rsidR="002620A8">
        <w:rPr>
          <w:noProof/>
        </w:rPr>
      </w:r>
      <w:r w:rsidR="002620A8">
        <w:rPr>
          <w:noProof/>
        </w:rPr>
        <w:fldChar w:fldCharType="separate"/>
      </w:r>
      <w:r w:rsidR="00323918">
        <w:rPr>
          <w:noProof/>
        </w:rPr>
        <w:t>37</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2620A8">
        <w:rPr>
          <w:noProof/>
        </w:rPr>
        <w:fldChar w:fldCharType="begin"/>
      </w:r>
      <w:r>
        <w:rPr>
          <w:noProof/>
        </w:rPr>
        <w:instrText xml:space="preserve"> PAGEREF _Toc447292490 \h </w:instrText>
      </w:r>
      <w:r w:rsidR="002620A8">
        <w:rPr>
          <w:noProof/>
        </w:rPr>
      </w:r>
      <w:r w:rsidR="002620A8">
        <w:rPr>
          <w:noProof/>
        </w:rPr>
        <w:fldChar w:fldCharType="separate"/>
      </w:r>
      <w:r w:rsidR="00323918">
        <w:rPr>
          <w:noProof/>
        </w:rPr>
        <w:t>37</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2620A8">
        <w:rPr>
          <w:noProof/>
        </w:rPr>
        <w:fldChar w:fldCharType="begin"/>
      </w:r>
      <w:r>
        <w:rPr>
          <w:noProof/>
        </w:rPr>
        <w:instrText xml:space="preserve"> PAGEREF _Toc447292493 \h </w:instrText>
      </w:r>
      <w:r w:rsidR="002620A8">
        <w:rPr>
          <w:noProof/>
        </w:rPr>
      </w:r>
      <w:r w:rsidR="002620A8">
        <w:rPr>
          <w:noProof/>
        </w:rPr>
        <w:fldChar w:fldCharType="separate"/>
      </w:r>
      <w:r w:rsidR="00323918">
        <w:rPr>
          <w:noProof/>
        </w:rPr>
        <w:t>37</w:t>
      </w:r>
      <w:r w:rsidR="002620A8">
        <w:rPr>
          <w:noProof/>
        </w:rPr>
        <w:fldChar w:fldCharType="end"/>
      </w:r>
    </w:p>
    <w:p w:rsidR="004472DB" w:rsidRDefault="004472DB">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2620A8">
        <w:rPr>
          <w:noProof/>
        </w:rPr>
        <w:fldChar w:fldCharType="begin"/>
      </w:r>
      <w:r>
        <w:rPr>
          <w:noProof/>
        </w:rPr>
        <w:instrText xml:space="preserve"> PAGEREF _Toc447292496 \h </w:instrText>
      </w:r>
      <w:r w:rsidR="002620A8">
        <w:rPr>
          <w:noProof/>
        </w:rPr>
      </w:r>
      <w:r w:rsidR="002620A8">
        <w:rPr>
          <w:noProof/>
        </w:rPr>
        <w:fldChar w:fldCharType="separate"/>
      </w:r>
      <w:r w:rsidR="00323918">
        <w:rPr>
          <w:noProof/>
        </w:rPr>
        <w:t>38</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2620A8">
        <w:rPr>
          <w:noProof/>
        </w:rPr>
        <w:fldChar w:fldCharType="begin"/>
      </w:r>
      <w:r>
        <w:rPr>
          <w:noProof/>
        </w:rPr>
        <w:instrText xml:space="preserve"> PAGEREF _Toc447292497 \h </w:instrText>
      </w:r>
      <w:r w:rsidR="002620A8">
        <w:rPr>
          <w:noProof/>
        </w:rPr>
      </w:r>
      <w:r w:rsidR="002620A8">
        <w:rPr>
          <w:noProof/>
        </w:rPr>
        <w:fldChar w:fldCharType="separate"/>
      </w:r>
      <w:r w:rsidR="00323918">
        <w:rPr>
          <w:noProof/>
        </w:rPr>
        <w:t>38</w:t>
      </w:r>
      <w:r w:rsidR="002620A8">
        <w:rPr>
          <w:noProof/>
        </w:rPr>
        <w:fldChar w:fldCharType="end"/>
      </w:r>
    </w:p>
    <w:p w:rsidR="004472DB" w:rsidRDefault="004472D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2620A8">
        <w:rPr>
          <w:noProof/>
        </w:rPr>
        <w:fldChar w:fldCharType="begin"/>
      </w:r>
      <w:r>
        <w:rPr>
          <w:noProof/>
        </w:rPr>
        <w:instrText xml:space="preserve"> PAGEREF _Toc447292500 \h </w:instrText>
      </w:r>
      <w:r w:rsidR="002620A8">
        <w:rPr>
          <w:noProof/>
        </w:rPr>
      </w:r>
      <w:r w:rsidR="002620A8">
        <w:rPr>
          <w:noProof/>
        </w:rPr>
        <w:fldChar w:fldCharType="separate"/>
      </w:r>
      <w:r w:rsidR="00323918">
        <w:rPr>
          <w:noProof/>
        </w:rPr>
        <w:t>42</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520601">
        <w:rPr>
          <w:bCs w:val="0"/>
          <w:noProof/>
        </w:rPr>
        <w:t xml:space="preserve">поставок </w:t>
      </w:r>
      <w:r>
        <w:rPr>
          <w:noProof/>
        </w:rPr>
        <w:t>(форма 2)</w:t>
      </w:r>
      <w:r>
        <w:rPr>
          <w:noProof/>
        </w:rPr>
        <w:tab/>
      </w:r>
      <w:r w:rsidR="002620A8">
        <w:rPr>
          <w:noProof/>
        </w:rPr>
        <w:fldChar w:fldCharType="begin"/>
      </w:r>
      <w:r>
        <w:rPr>
          <w:noProof/>
        </w:rPr>
        <w:instrText xml:space="preserve"> PAGEREF _Toc447292502 \h </w:instrText>
      </w:r>
      <w:r w:rsidR="002620A8">
        <w:rPr>
          <w:noProof/>
        </w:rPr>
      </w:r>
      <w:r w:rsidR="002620A8">
        <w:rPr>
          <w:noProof/>
        </w:rPr>
        <w:fldChar w:fldCharType="separate"/>
      </w:r>
      <w:r w:rsidR="00323918">
        <w:rPr>
          <w:noProof/>
        </w:rPr>
        <w:t>44</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sidRPr="00520601">
        <w:rPr>
          <w:noProof/>
          <w:color w:val="000000"/>
        </w:rPr>
        <w:t>5.3</w:t>
      </w:r>
      <w:r>
        <w:rPr>
          <w:rFonts w:asciiTheme="minorHAnsi" w:eastAsiaTheme="minorEastAsia" w:hAnsiTheme="minorHAnsi" w:cstheme="minorBidi"/>
          <w:b w:val="0"/>
          <w:bCs w:val="0"/>
          <w:noProof/>
          <w:sz w:val="22"/>
          <w:szCs w:val="22"/>
          <w:lang w:eastAsia="ru-RU"/>
        </w:rPr>
        <w:tab/>
      </w:r>
      <w:r w:rsidRPr="00520601">
        <w:rPr>
          <w:noProof/>
          <w:color w:val="000000"/>
        </w:rPr>
        <w:t>Техническое предложение (форма 3)</w:t>
      </w:r>
      <w:r>
        <w:rPr>
          <w:noProof/>
        </w:rPr>
        <w:tab/>
      </w:r>
      <w:r w:rsidR="002620A8">
        <w:rPr>
          <w:noProof/>
        </w:rPr>
        <w:fldChar w:fldCharType="begin"/>
      </w:r>
      <w:r>
        <w:rPr>
          <w:noProof/>
        </w:rPr>
        <w:instrText xml:space="preserve"> PAGEREF _Toc447292505 \h </w:instrText>
      </w:r>
      <w:r w:rsidR="002620A8">
        <w:rPr>
          <w:noProof/>
        </w:rPr>
      </w:r>
      <w:r w:rsidR="002620A8">
        <w:rPr>
          <w:noProof/>
        </w:rPr>
        <w:fldChar w:fldCharType="separate"/>
      </w:r>
      <w:r w:rsidR="00323918">
        <w:rPr>
          <w:noProof/>
        </w:rPr>
        <w:t>48</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2620A8">
        <w:rPr>
          <w:noProof/>
        </w:rPr>
        <w:fldChar w:fldCharType="begin"/>
      </w:r>
      <w:r>
        <w:rPr>
          <w:noProof/>
        </w:rPr>
        <w:instrText xml:space="preserve"> PAGEREF _Toc447292508 \h </w:instrText>
      </w:r>
      <w:r w:rsidR="002620A8">
        <w:rPr>
          <w:noProof/>
        </w:rPr>
      </w:r>
      <w:r w:rsidR="002620A8">
        <w:rPr>
          <w:noProof/>
        </w:rPr>
        <w:fldChar w:fldCharType="separate"/>
      </w:r>
      <w:r w:rsidR="00323918">
        <w:rPr>
          <w:noProof/>
        </w:rPr>
        <w:t>51</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sidRPr="00520601">
        <w:rPr>
          <w:noProof/>
          <w:color w:val="000000"/>
        </w:rPr>
        <w:t>5.5</w:t>
      </w:r>
      <w:r>
        <w:rPr>
          <w:rFonts w:asciiTheme="minorHAnsi" w:eastAsiaTheme="minorEastAsia" w:hAnsiTheme="minorHAnsi" w:cstheme="minorBidi"/>
          <w:b w:val="0"/>
          <w:bCs w:val="0"/>
          <w:noProof/>
          <w:sz w:val="22"/>
          <w:szCs w:val="22"/>
          <w:lang w:eastAsia="ru-RU"/>
        </w:rPr>
        <w:tab/>
      </w:r>
      <w:r w:rsidRPr="00520601">
        <w:rPr>
          <w:noProof/>
          <w:color w:val="000000"/>
        </w:rPr>
        <w:t>Протокол разногласий к проекту Договора (форма 5)</w:t>
      </w:r>
      <w:r>
        <w:rPr>
          <w:noProof/>
        </w:rPr>
        <w:tab/>
      </w:r>
      <w:r w:rsidR="002620A8">
        <w:rPr>
          <w:noProof/>
        </w:rPr>
        <w:fldChar w:fldCharType="begin"/>
      </w:r>
      <w:r>
        <w:rPr>
          <w:noProof/>
        </w:rPr>
        <w:instrText xml:space="preserve"> PAGEREF _Toc447292511 \h </w:instrText>
      </w:r>
      <w:r w:rsidR="002620A8">
        <w:rPr>
          <w:noProof/>
        </w:rPr>
      </w:r>
      <w:r w:rsidR="002620A8">
        <w:rPr>
          <w:noProof/>
        </w:rPr>
        <w:fldChar w:fldCharType="separate"/>
      </w:r>
      <w:r w:rsidR="00323918">
        <w:rPr>
          <w:noProof/>
        </w:rPr>
        <w:t>53</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2620A8">
        <w:rPr>
          <w:noProof/>
        </w:rPr>
        <w:fldChar w:fldCharType="begin"/>
      </w:r>
      <w:r>
        <w:rPr>
          <w:noProof/>
        </w:rPr>
        <w:instrText xml:space="preserve"> PAGEREF _Toc447292514 \h </w:instrText>
      </w:r>
      <w:r w:rsidR="002620A8">
        <w:rPr>
          <w:noProof/>
        </w:rPr>
      </w:r>
      <w:r w:rsidR="002620A8">
        <w:rPr>
          <w:noProof/>
        </w:rPr>
        <w:fldChar w:fldCharType="separate"/>
      </w:r>
      <w:r w:rsidR="00323918">
        <w:rPr>
          <w:noProof/>
        </w:rPr>
        <w:t>55</w:t>
      </w:r>
      <w:r w:rsidR="002620A8">
        <w:rPr>
          <w:noProof/>
        </w:rPr>
        <w:fldChar w:fldCharType="end"/>
      </w:r>
    </w:p>
    <w:p w:rsidR="004472DB" w:rsidRDefault="004472DB">
      <w:pPr>
        <w:pStyle w:val="32"/>
        <w:rPr>
          <w:rFonts w:asciiTheme="minorHAnsi" w:eastAsiaTheme="minorEastAsia" w:hAnsiTheme="minorHAnsi" w:cstheme="minorBidi"/>
          <w:bCs w:val="0"/>
          <w:iCs w:val="0"/>
          <w:noProof/>
          <w:sz w:val="22"/>
          <w:szCs w:val="22"/>
          <w:lang w:eastAsia="ru-RU"/>
        </w:rPr>
      </w:pPr>
      <w:r w:rsidRPr="00520601">
        <w:rPr>
          <w:noProof/>
        </w:rPr>
        <w:t>5.6.2</w:t>
      </w:r>
      <w:r>
        <w:rPr>
          <w:rFonts w:asciiTheme="minorHAnsi" w:eastAsiaTheme="minorEastAsia" w:hAnsiTheme="minorHAnsi" w:cstheme="minorBidi"/>
          <w:bCs w:val="0"/>
          <w:iCs w:val="0"/>
          <w:noProof/>
          <w:sz w:val="22"/>
          <w:szCs w:val="22"/>
          <w:lang w:eastAsia="ru-RU"/>
        </w:rPr>
        <w:tab/>
      </w:r>
      <w:r w:rsidRPr="00520601">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2620A8">
        <w:rPr>
          <w:noProof/>
        </w:rPr>
        <w:fldChar w:fldCharType="begin"/>
      </w:r>
      <w:r>
        <w:rPr>
          <w:noProof/>
        </w:rPr>
        <w:instrText xml:space="preserve"> PAGEREF _Toc447292516 \h </w:instrText>
      </w:r>
      <w:r w:rsidR="002620A8">
        <w:rPr>
          <w:noProof/>
        </w:rPr>
      </w:r>
      <w:r w:rsidR="002620A8">
        <w:rPr>
          <w:noProof/>
        </w:rPr>
        <w:fldChar w:fldCharType="separate"/>
      </w:r>
      <w:r w:rsidR="00323918">
        <w:rPr>
          <w:noProof/>
        </w:rPr>
        <w:t>57</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2620A8">
        <w:rPr>
          <w:noProof/>
        </w:rPr>
        <w:fldChar w:fldCharType="begin"/>
      </w:r>
      <w:r>
        <w:rPr>
          <w:noProof/>
        </w:rPr>
        <w:instrText xml:space="preserve"> PAGEREF _Toc447292518 \h </w:instrText>
      </w:r>
      <w:r w:rsidR="002620A8">
        <w:rPr>
          <w:noProof/>
        </w:rPr>
      </w:r>
      <w:r w:rsidR="002620A8">
        <w:rPr>
          <w:noProof/>
        </w:rPr>
        <w:fldChar w:fldCharType="separate"/>
      </w:r>
      <w:r w:rsidR="00323918">
        <w:rPr>
          <w:noProof/>
        </w:rPr>
        <w:t>64</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2620A8">
        <w:rPr>
          <w:noProof/>
        </w:rPr>
        <w:fldChar w:fldCharType="begin"/>
      </w:r>
      <w:r>
        <w:rPr>
          <w:noProof/>
        </w:rPr>
        <w:instrText xml:space="preserve"> PAGEREF _Toc447292521 \h </w:instrText>
      </w:r>
      <w:r w:rsidR="002620A8">
        <w:rPr>
          <w:noProof/>
        </w:rPr>
      </w:r>
      <w:r w:rsidR="002620A8">
        <w:rPr>
          <w:noProof/>
        </w:rPr>
        <w:fldChar w:fldCharType="separate"/>
      </w:r>
      <w:r w:rsidR="00323918">
        <w:rPr>
          <w:noProof/>
        </w:rPr>
        <w:t>66</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2620A8">
        <w:rPr>
          <w:noProof/>
        </w:rPr>
        <w:fldChar w:fldCharType="begin"/>
      </w:r>
      <w:r>
        <w:rPr>
          <w:noProof/>
        </w:rPr>
        <w:instrText xml:space="preserve"> PAGEREF _Toc447292524 \h </w:instrText>
      </w:r>
      <w:r w:rsidR="002620A8">
        <w:rPr>
          <w:noProof/>
        </w:rPr>
      </w:r>
      <w:r w:rsidR="002620A8">
        <w:rPr>
          <w:noProof/>
        </w:rPr>
        <w:fldChar w:fldCharType="separate"/>
      </w:r>
      <w:r w:rsidR="00323918">
        <w:rPr>
          <w:noProof/>
        </w:rPr>
        <w:t>68</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2620A8">
        <w:rPr>
          <w:noProof/>
        </w:rPr>
        <w:fldChar w:fldCharType="begin"/>
      </w:r>
      <w:r>
        <w:rPr>
          <w:noProof/>
        </w:rPr>
        <w:instrText xml:space="preserve"> PAGEREF _Toc447292527 \h </w:instrText>
      </w:r>
      <w:r w:rsidR="002620A8">
        <w:rPr>
          <w:noProof/>
        </w:rPr>
      </w:r>
      <w:r w:rsidR="002620A8">
        <w:rPr>
          <w:noProof/>
        </w:rPr>
        <w:fldChar w:fldCharType="separate"/>
      </w:r>
      <w:r w:rsidR="00323918">
        <w:rPr>
          <w:noProof/>
        </w:rPr>
        <w:t>70</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2620A8">
        <w:rPr>
          <w:noProof/>
        </w:rPr>
        <w:fldChar w:fldCharType="begin"/>
      </w:r>
      <w:r>
        <w:rPr>
          <w:noProof/>
        </w:rPr>
        <w:instrText xml:space="preserve"> PAGEREF _Toc447292529 \h </w:instrText>
      </w:r>
      <w:r w:rsidR="002620A8">
        <w:rPr>
          <w:noProof/>
        </w:rPr>
      </w:r>
      <w:r w:rsidR="002620A8">
        <w:rPr>
          <w:noProof/>
        </w:rPr>
        <w:fldChar w:fldCharType="separate"/>
      </w:r>
      <w:r w:rsidR="00323918">
        <w:rPr>
          <w:noProof/>
        </w:rPr>
        <w:t>71</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2620A8">
        <w:rPr>
          <w:noProof/>
        </w:rPr>
        <w:fldChar w:fldCharType="begin"/>
      </w:r>
      <w:r>
        <w:rPr>
          <w:noProof/>
        </w:rPr>
        <w:instrText xml:space="preserve"> PAGEREF _Toc447292532 \h </w:instrText>
      </w:r>
      <w:r w:rsidR="002620A8">
        <w:rPr>
          <w:noProof/>
        </w:rPr>
      </w:r>
      <w:r w:rsidR="002620A8">
        <w:rPr>
          <w:noProof/>
        </w:rPr>
        <w:fldChar w:fldCharType="separate"/>
      </w:r>
      <w:r w:rsidR="00323918">
        <w:rPr>
          <w:noProof/>
        </w:rPr>
        <w:t>74</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2620A8">
        <w:rPr>
          <w:noProof/>
        </w:rPr>
        <w:fldChar w:fldCharType="begin"/>
      </w:r>
      <w:r>
        <w:rPr>
          <w:noProof/>
        </w:rPr>
        <w:instrText xml:space="preserve"> PAGEREF _Toc447292535 \h </w:instrText>
      </w:r>
      <w:r w:rsidR="002620A8">
        <w:rPr>
          <w:noProof/>
        </w:rPr>
      </w:r>
      <w:r w:rsidR="002620A8">
        <w:rPr>
          <w:noProof/>
        </w:rPr>
        <w:fldChar w:fldCharType="separate"/>
      </w:r>
      <w:r w:rsidR="00323918">
        <w:rPr>
          <w:noProof/>
        </w:rPr>
        <w:t>76</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2620A8">
        <w:rPr>
          <w:noProof/>
        </w:rPr>
        <w:fldChar w:fldCharType="begin"/>
      </w:r>
      <w:r>
        <w:rPr>
          <w:noProof/>
        </w:rPr>
        <w:instrText xml:space="preserve"> PAGEREF _Toc447292538 \h </w:instrText>
      </w:r>
      <w:r w:rsidR="002620A8">
        <w:rPr>
          <w:noProof/>
        </w:rPr>
      </w:r>
      <w:r w:rsidR="002620A8">
        <w:rPr>
          <w:noProof/>
        </w:rPr>
        <w:fldChar w:fldCharType="separate"/>
      </w:r>
      <w:r w:rsidR="00323918">
        <w:rPr>
          <w:noProof/>
        </w:rPr>
        <w:t>79</w:t>
      </w:r>
      <w:r w:rsidR="002620A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sidRPr="00520601">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520601">
        <w:rPr>
          <w:noProof/>
          <w:color w:val="000000"/>
        </w:rPr>
        <w:t>(форма 15)</w:t>
      </w:r>
      <w:r>
        <w:rPr>
          <w:noProof/>
        </w:rPr>
        <w:tab/>
      </w:r>
      <w:r w:rsidR="002620A8">
        <w:rPr>
          <w:noProof/>
        </w:rPr>
        <w:fldChar w:fldCharType="begin"/>
      </w:r>
      <w:r>
        <w:rPr>
          <w:noProof/>
        </w:rPr>
        <w:instrText xml:space="preserve"> PAGEREF _Toc447292541 \h </w:instrText>
      </w:r>
      <w:r w:rsidR="002620A8">
        <w:rPr>
          <w:noProof/>
        </w:rPr>
      </w:r>
      <w:r w:rsidR="002620A8">
        <w:rPr>
          <w:noProof/>
        </w:rPr>
        <w:fldChar w:fldCharType="separate"/>
      </w:r>
      <w:r w:rsidR="00323918">
        <w:rPr>
          <w:noProof/>
        </w:rPr>
        <w:t>81</w:t>
      </w:r>
      <w:r w:rsidR="002620A8">
        <w:rPr>
          <w:noProof/>
        </w:rPr>
        <w:fldChar w:fldCharType="end"/>
      </w:r>
    </w:p>
    <w:p w:rsidR="00717F60" w:rsidRPr="00E71A48" w:rsidRDefault="002620A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9242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92425"/>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r w:rsidR="0088627C" w:rsidRPr="006B2B87">
        <w:rPr>
          <w:iCs/>
          <w:sz w:val="24"/>
          <w:szCs w:val="24"/>
        </w:rPr>
        <w:t>секретарь Закупочной комиссии, ответственное лицо – ведущий специалист отдела закупочной деятельности филиала ПАО «МРСК Центра» – «Брянскэнерго» Кузнецов П.Н</w:t>
      </w:r>
      <w:r w:rsidR="0088627C">
        <w:rPr>
          <w:iCs/>
          <w:sz w:val="24"/>
          <w:szCs w:val="24"/>
        </w:rPr>
        <w:t>.</w:t>
      </w:r>
      <w:r w:rsidR="0088627C" w:rsidRPr="006B2B87">
        <w:rPr>
          <w:iCs/>
          <w:sz w:val="24"/>
          <w:szCs w:val="24"/>
        </w:rPr>
        <w:t xml:space="preserve">, контактный телефон: (4832) 67-23-68, адрес электронной почты: </w:t>
      </w:r>
      <w:hyperlink r:id="rId18" w:history="1">
        <w:proofErr w:type="gramStart"/>
        <w:r w:rsidR="0088627C" w:rsidRPr="006B2B87">
          <w:rPr>
            <w:rStyle w:val="a7"/>
            <w:iCs/>
            <w:sz w:val="24"/>
            <w:szCs w:val="24"/>
          </w:rPr>
          <w:t>Kuznetsov.PN@mrsk-1.ru</w:t>
        </w:r>
      </w:hyperlink>
      <w:r w:rsidR="0088627C" w:rsidRPr="00B85382">
        <w:rPr>
          <w:rStyle w:val="a7"/>
          <w:color w:val="auto"/>
          <w:u w:val="none"/>
        </w:rPr>
        <w:t>)</w:t>
      </w:r>
      <w:r w:rsidR="0088627C">
        <w:rPr>
          <w:rStyle w:val="a7"/>
          <w:color w:val="auto"/>
          <w:u w:val="none"/>
        </w:rPr>
        <w:t>,</w:t>
      </w:r>
      <w:r w:rsidR="00862664" w:rsidRPr="00862664">
        <w:rPr>
          <w:sz w:val="24"/>
          <w:szCs w:val="24"/>
        </w:rPr>
        <w:t xml:space="preserve"> </w:t>
      </w:r>
      <w:r w:rsidR="004B5EB3" w:rsidRPr="0088627C">
        <w:rPr>
          <w:iCs/>
          <w:sz w:val="24"/>
          <w:szCs w:val="24"/>
        </w:rPr>
        <w:t>Извещени</w:t>
      </w:r>
      <w:r w:rsidRPr="0088627C">
        <w:rPr>
          <w:iCs/>
          <w:sz w:val="24"/>
          <w:szCs w:val="24"/>
        </w:rPr>
        <w:t>ем</w:t>
      </w:r>
      <w:r w:rsidRPr="0088627C">
        <w:rPr>
          <w:sz w:val="24"/>
          <w:szCs w:val="24"/>
        </w:rPr>
        <w:t xml:space="preserve"> о проведении открытого </w:t>
      </w:r>
      <w:r w:rsidRPr="0088627C">
        <w:rPr>
          <w:iCs/>
          <w:sz w:val="24"/>
          <w:szCs w:val="24"/>
        </w:rPr>
        <w:t>запроса предложений</w:t>
      </w:r>
      <w:r w:rsidRPr="0088627C">
        <w:rPr>
          <w:sz w:val="24"/>
          <w:szCs w:val="24"/>
        </w:rPr>
        <w:t xml:space="preserve">, опубликованным </w:t>
      </w:r>
      <w:r w:rsidRPr="0088627C">
        <w:rPr>
          <w:b/>
          <w:sz w:val="24"/>
          <w:szCs w:val="24"/>
        </w:rPr>
        <w:t>«</w:t>
      </w:r>
      <w:r w:rsidR="0088627C" w:rsidRPr="0088627C">
        <w:rPr>
          <w:b/>
          <w:sz w:val="24"/>
          <w:szCs w:val="24"/>
        </w:rPr>
        <w:t xml:space="preserve">24» ноября </w:t>
      </w:r>
      <w:r w:rsidRPr="0088627C">
        <w:rPr>
          <w:b/>
          <w:sz w:val="24"/>
          <w:szCs w:val="24"/>
        </w:rPr>
        <w:t>20</w:t>
      </w:r>
      <w:r w:rsidR="00C12FA4" w:rsidRPr="0088627C">
        <w:rPr>
          <w:b/>
          <w:sz w:val="24"/>
          <w:szCs w:val="24"/>
        </w:rPr>
        <w:t>1</w:t>
      </w:r>
      <w:r w:rsidR="00862664" w:rsidRPr="0088627C">
        <w:rPr>
          <w:b/>
          <w:sz w:val="24"/>
          <w:szCs w:val="24"/>
        </w:rPr>
        <w:t>6</w:t>
      </w:r>
      <w:r w:rsidRPr="0088627C">
        <w:rPr>
          <w:b/>
          <w:sz w:val="24"/>
          <w:szCs w:val="24"/>
        </w:rPr>
        <w:t xml:space="preserve"> г.</w:t>
      </w:r>
      <w:r w:rsidRPr="0088627C">
        <w:rPr>
          <w:sz w:val="24"/>
          <w:szCs w:val="24"/>
        </w:rPr>
        <w:t xml:space="preserve"> на официальном</w:t>
      </w:r>
      <w:r w:rsidRPr="00862664">
        <w:rPr>
          <w:sz w:val="24"/>
          <w:szCs w:val="24"/>
        </w:rPr>
        <w:t xml:space="preserve"> сайте (</w:t>
      </w:r>
      <w:hyperlink r:id="rId19"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w:t>
      </w:r>
      <w:r w:rsidR="009D7F01" w:rsidRPr="00433EB1">
        <w:rPr>
          <w:sz w:val="24"/>
          <w:szCs w:val="24"/>
        </w:rPr>
        <w:t xml:space="preserve">сайте </w:t>
      </w:r>
      <w:r w:rsidR="007556FF" w:rsidRPr="00433EB1">
        <w:rPr>
          <w:iCs/>
          <w:sz w:val="24"/>
          <w:szCs w:val="24"/>
        </w:rPr>
        <w:t>ПАО «МРСК Центра»</w:t>
      </w:r>
      <w:r w:rsidR="009D7F01" w:rsidRPr="00433EB1">
        <w:rPr>
          <w:sz w:val="24"/>
          <w:szCs w:val="24"/>
        </w:rPr>
        <w:t xml:space="preserve"> (</w:t>
      </w:r>
      <w:hyperlink r:id="rId20" w:history="1">
        <w:r w:rsidR="007556FF" w:rsidRPr="00433EB1">
          <w:rPr>
            <w:rStyle w:val="a7"/>
            <w:sz w:val="24"/>
            <w:szCs w:val="24"/>
          </w:rPr>
          <w:t>www.mrsk-1.ru</w:t>
        </w:r>
      </w:hyperlink>
      <w:r w:rsidR="00862664" w:rsidRPr="00433EB1">
        <w:rPr>
          <w:sz w:val="24"/>
          <w:szCs w:val="24"/>
        </w:rPr>
        <w:t>)</w:t>
      </w:r>
      <w:r w:rsidR="00702B2C" w:rsidRPr="00433EB1">
        <w:rPr>
          <w:sz w:val="24"/>
          <w:szCs w:val="24"/>
        </w:rPr>
        <w:t xml:space="preserve">, </w:t>
      </w:r>
      <w:r w:rsidR="00433EB1" w:rsidRPr="00433EB1">
        <w:rPr>
          <w:sz w:val="24"/>
          <w:szCs w:val="24"/>
        </w:rPr>
        <w:t>на сайте электронной торговой площадки ПАО «</w:t>
      </w:r>
      <w:proofErr w:type="spellStart"/>
      <w:r w:rsidR="00433EB1" w:rsidRPr="00433EB1">
        <w:rPr>
          <w:sz w:val="24"/>
          <w:szCs w:val="24"/>
        </w:rPr>
        <w:t>Россети</w:t>
      </w:r>
      <w:proofErr w:type="spellEnd"/>
      <w:r w:rsidR="00433EB1" w:rsidRPr="00433EB1">
        <w:rPr>
          <w:sz w:val="24"/>
          <w:szCs w:val="24"/>
        </w:rPr>
        <w:t xml:space="preserve">» </w:t>
      </w:r>
      <w:hyperlink r:id="rId21" w:history="1">
        <w:r w:rsidR="00433EB1" w:rsidRPr="00433EB1">
          <w:rPr>
            <w:rStyle w:val="a7"/>
            <w:sz w:val="24"/>
            <w:szCs w:val="24"/>
          </w:rPr>
          <w:t>www.b2b-mrsk.ru</w:t>
        </w:r>
      </w:hyperlink>
      <w:r w:rsidR="00433EB1" w:rsidRPr="00433EB1">
        <w:rPr>
          <w:sz w:val="24"/>
          <w:szCs w:val="24"/>
        </w:rPr>
        <w:t xml:space="preserve"> (далее — ЭТП)</w:t>
      </w:r>
      <w:r w:rsidR="00702B2C" w:rsidRPr="00433EB1">
        <w:rPr>
          <w:sz w:val="24"/>
          <w:szCs w:val="24"/>
        </w:rPr>
        <w:t xml:space="preserve">, </w:t>
      </w:r>
      <w:r w:rsidR="009A7733" w:rsidRPr="00433EB1">
        <w:rPr>
          <w:iCs/>
          <w:sz w:val="24"/>
          <w:szCs w:val="24"/>
        </w:rPr>
        <w:t xml:space="preserve"> </w:t>
      </w:r>
      <w:r w:rsidRPr="00433EB1">
        <w:rPr>
          <w:iCs/>
          <w:sz w:val="24"/>
          <w:szCs w:val="24"/>
        </w:rPr>
        <w:t>приг</w:t>
      </w:r>
      <w:r w:rsidRPr="00433EB1">
        <w:rPr>
          <w:sz w:val="24"/>
          <w:szCs w:val="24"/>
        </w:rPr>
        <w:t>ласило юридических лиц</w:t>
      </w:r>
      <w:r w:rsidR="005B75A6" w:rsidRPr="00433EB1">
        <w:rPr>
          <w:sz w:val="24"/>
          <w:szCs w:val="24"/>
        </w:rPr>
        <w:t xml:space="preserve"> и физических лиц (в т.</w:t>
      </w:r>
      <w:r w:rsidR="003129D4" w:rsidRPr="00433EB1">
        <w:rPr>
          <w:sz w:val="24"/>
          <w:szCs w:val="24"/>
        </w:rPr>
        <w:t xml:space="preserve"> </w:t>
      </w:r>
      <w:r w:rsidR="005B75A6" w:rsidRPr="00433EB1">
        <w:rPr>
          <w:sz w:val="24"/>
          <w:szCs w:val="24"/>
        </w:rPr>
        <w:t>ч. индивидуальных</w:t>
      </w:r>
      <w:r w:rsidR="005B75A6" w:rsidRPr="00862664">
        <w:rPr>
          <w:sz w:val="24"/>
          <w:szCs w:val="24"/>
        </w:rPr>
        <w:t xml:space="preserve"> предпринимателей)</w:t>
      </w:r>
      <w:r w:rsidR="009D7F01" w:rsidRPr="00862664">
        <w:rPr>
          <w:sz w:val="24"/>
          <w:szCs w:val="24"/>
        </w:rPr>
        <w:t xml:space="preserve"> </w:t>
      </w:r>
      <w:r w:rsidR="0088627C" w:rsidRPr="00F2215C">
        <w:rPr>
          <w:sz w:val="24"/>
          <w:szCs w:val="24"/>
        </w:rPr>
        <w:t>являющихся субъектами малого и среднего предпринимательства (соответствующих</w:t>
      </w:r>
      <w:proofErr w:type="gramEnd"/>
      <w:r w:rsidR="0088627C" w:rsidRPr="00F2215C">
        <w:rPr>
          <w:sz w:val="24"/>
          <w:szCs w:val="24"/>
        </w:rPr>
        <w:t xml:space="preserve"> </w:t>
      </w:r>
      <w:proofErr w:type="gramStart"/>
      <w:r w:rsidR="0088627C" w:rsidRPr="00F2215C">
        <w:rPr>
          <w:sz w:val="24"/>
          <w:szCs w:val="24"/>
        </w:rPr>
        <w:t>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88627C">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88627C" w:rsidRPr="006B2B87">
        <w:rPr>
          <w:sz w:val="24"/>
          <w:szCs w:val="24"/>
        </w:rPr>
        <w:t xml:space="preserve">Договора </w:t>
      </w:r>
      <w:r w:rsidR="0088627C" w:rsidRPr="00E06198">
        <w:rPr>
          <w:snapToGrid w:val="0"/>
          <w:sz w:val="24"/>
        </w:rPr>
        <w:t xml:space="preserve">поставки </w:t>
      </w:r>
      <w:r w:rsidR="0088627C" w:rsidRPr="00A67CAC">
        <w:rPr>
          <w:snapToGrid w:val="0"/>
          <w:sz w:val="24"/>
        </w:rPr>
        <w:t xml:space="preserve">мебели </w:t>
      </w:r>
      <w:r w:rsidR="0088627C" w:rsidRPr="006B2B87">
        <w:rPr>
          <w:sz w:val="24"/>
          <w:szCs w:val="24"/>
        </w:rPr>
        <w:t xml:space="preserve">для </w:t>
      </w:r>
      <w:r w:rsidR="0088627C" w:rsidRPr="00E06198">
        <w:rPr>
          <w:sz w:val="24"/>
          <w:szCs w:val="24"/>
        </w:rPr>
        <w:t>нужд</w:t>
      </w:r>
      <w:r w:rsidR="0088627C" w:rsidRPr="006B2B87">
        <w:rPr>
          <w:sz w:val="24"/>
          <w:szCs w:val="24"/>
        </w:rPr>
        <w:t xml:space="preserve"> ПАО «МРСК Центра» (филиала  «Брянскэнерго» расположенного по адресу:</w:t>
      </w:r>
      <w:proofErr w:type="gramEnd"/>
      <w:r w:rsidR="0088627C" w:rsidRPr="006B2B87">
        <w:rPr>
          <w:sz w:val="24"/>
          <w:szCs w:val="24"/>
        </w:rPr>
        <w:t xml:space="preserve"> </w:t>
      </w:r>
      <w:proofErr w:type="gramStart"/>
      <w:r w:rsidR="0088627C" w:rsidRPr="006B2B87">
        <w:rPr>
          <w:sz w:val="24"/>
          <w:szCs w:val="24"/>
        </w:rPr>
        <w:t>РФ, 241050, г. Брянск, ул. Советская, д. 35)</w:t>
      </w:r>
      <w:r w:rsidRPr="00862664">
        <w:rPr>
          <w:sz w:val="24"/>
          <w:szCs w:val="24"/>
        </w:rPr>
        <w:t>.</w:t>
      </w:r>
      <w:bookmarkEnd w:id="11"/>
      <w:bookmarkEnd w:id="12"/>
      <w:bookmarkEnd w:id="13"/>
      <w:proofErr w:type="gramEnd"/>
    </w:p>
    <w:p w:rsidR="00717F60" w:rsidRPr="00433EB1" w:rsidRDefault="00433EB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33EB1">
        <w:rPr>
          <w:sz w:val="24"/>
          <w:szCs w:val="24"/>
        </w:rPr>
        <w:t>Настоящий Запрос предложений проводится без использования функционала ЭТП.</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88627C" w:rsidRPr="00E06198" w:rsidRDefault="008C4223" w:rsidP="0088627C">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7"/>
      <w:bookmarkEnd w:id="18"/>
      <w:r w:rsidR="0088627C" w:rsidRPr="00E06198">
        <w:rPr>
          <w:sz w:val="24"/>
          <w:szCs w:val="24"/>
        </w:rPr>
        <w:t xml:space="preserve">право заключения Договора поставки </w:t>
      </w:r>
      <w:r w:rsidR="0088627C" w:rsidRPr="00A67CAC">
        <w:rPr>
          <w:sz w:val="24"/>
          <w:szCs w:val="24"/>
        </w:rPr>
        <w:t xml:space="preserve">мебели </w:t>
      </w:r>
      <w:r w:rsidR="0088627C" w:rsidRPr="00E06198">
        <w:rPr>
          <w:sz w:val="24"/>
          <w:szCs w:val="24"/>
        </w:rPr>
        <w:t>для нужд ПАО «МРСК Центра» (филиала «Брянскэнерго»).</w:t>
      </w:r>
    </w:p>
    <w:p w:rsidR="0088627C" w:rsidRPr="00E06198" w:rsidRDefault="0088627C" w:rsidP="0088627C">
      <w:pPr>
        <w:keepNext/>
        <w:autoSpaceDE w:val="0"/>
        <w:autoSpaceDN w:val="0"/>
        <w:spacing w:line="264" w:lineRule="auto"/>
        <w:ind w:firstLine="540"/>
        <w:rPr>
          <w:sz w:val="24"/>
          <w:szCs w:val="24"/>
          <w:lang w:eastAsia="ru-RU"/>
        </w:rPr>
      </w:pPr>
      <w:r w:rsidRPr="00E06198">
        <w:rPr>
          <w:sz w:val="24"/>
          <w:szCs w:val="24"/>
        </w:rPr>
        <w:t xml:space="preserve">Количество лотов: </w:t>
      </w:r>
      <w:r w:rsidRPr="00E06198">
        <w:rPr>
          <w:b/>
          <w:sz w:val="24"/>
          <w:szCs w:val="24"/>
        </w:rPr>
        <w:t>1 (один)</w:t>
      </w:r>
      <w:r w:rsidRPr="00E06198">
        <w:rPr>
          <w:sz w:val="24"/>
          <w:szCs w:val="24"/>
        </w:rPr>
        <w:t>.</w:t>
      </w:r>
    </w:p>
    <w:p w:rsidR="00804801" w:rsidRPr="00E71A48" w:rsidRDefault="0088627C" w:rsidP="0088627C">
      <w:pPr>
        <w:keepNext/>
        <w:widowControl w:val="0"/>
        <w:tabs>
          <w:tab w:val="num" w:pos="1650"/>
        </w:tabs>
        <w:suppressAutoHyphens w:val="0"/>
        <w:autoSpaceDE w:val="0"/>
        <w:autoSpaceDN w:val="0"/>
        <w:adjustRightInd w:val="0"/>
        <w:spacing w:before="60" w:line="264" w:lineRule="auto"/>
        <w:ind w:firstLine="0"/>
        <w:rPr>
          <w:sz w:val="24"/>
          <w:szCs w:val="24"/>
        </w:rPr>
      </w:pPr>
      <w:r w:rsidRPr="00E06198">
        <w:rPr>
          <w:sz w:val="24"/>
          <w:szCs w:val="24"/>
        </w:rPr>
        <w:t xml:space="preserve">Частичное выполнение </w:t>
      </w:r>
      <w:r>
        <w:rPr>
          <w:sz w:val="24"/>
          <w:szCs w:val="24"/>
        </w:rPr>
        <w:t>поставок</w:t>
      </w:r>
      <w:r w:rsidRPr="00E06198">
        <w:rPr>
          <w:sz w:val="24"/>
          <w:szCs w:val="24"/>
        </w:rPr>
        <w:t xml:space="preserve"> не допускается</w:t>
      </w:r>
      <w:r w:rsidR="00B5344A" w:rsidRPr="00E71A48">
        <w:rPr>
          <w:sz w:val="24"/>
          <w:szCs w:val="24"/>
        </w:rPr>
        <w:t>.</w:t>
      </w:r>
    </w:p>
    <w:p w:rsidR="0088627C" w:rsidRDefault="0088627C" w:rsidP="0088627C">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E06198">
        <w:rPr>
          <w:sz w:val="24"/>
          <w:szCs w:val="24"/>
        </w:rPr>
        <w:t xml:space="preserve">Сроки выполнения поставок: </w:t>
      </w:r>
      <w:r w:rsidRPr="00A67CAC">
        <w:rPr>
          <w:b/>
          <w:sz w:val="24"/>
          <w:szCs w:val="24"/>
        </w:rPr>
        <w:t xml:space="preserve">в течение 10 (десяти) календарных дней </w:t>
      </w:r>
      <w:proofErr w:type="gramStart"/>
      <w:r w:rsidRPr="00A67CAC">
        <w:rPr>
          <w:b/>
          <w:sz w:val="24"/>
          <w:szCs w:val="24"/>
        </w:rPr>
        <w:t xml:space="preserve">с </w:t>
      </w:r>
      <w:r w:rsidRPr="0088627C">
        <w:rPr>
          <w:b/>
          <w:sz w:val="24"/>
          <w:szCs w:val="24"/>
        </w:rPr>
        <w:t>даты подачи</w:t>
      </w:r>
      <w:proofErr w:type="gramEnd"/>
      <w:r w:rsidRPr="0088627C">
        <w:rPr>
          <w:b/>
          <w:sz w:val="24"/>
          <w:szCs w:val="24"/>
        </w:rPr>
        <w:t xml:space="preserve"> заявки на поставку продукции</w:t>
      </w:r>
      <w:r w:rsidR="00717F60" w:rsidRPr="0088627C">
        <w:rPr>
          <w:sz w:val="24"/>
          <w:szCs w:val="24"/>
        </w:rPr>
        <w:t>.</w:t>
      </w:r>
      <w:bookmarkStart w:id="20" w:name="_Ref440270651"/>
      <w:bookmarkEnd w:id="19"/>
    </w:p>
    <w:p w:rsidR="002A47D1" w:rsidRPr="0088627C" w:rsidRDefault="0088627C" w:rsidP="0088627C">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88627C">
        <w:rPr>
          <w:sz w:val="24"/>
          <w:szCs w:val="24"/>
        </w:rPr>
        <w:t xml:space="preserve">Отгрузочные реквизиты/базис поставки: </w:t>
      </w:r>
      <w:bookmarkEnd w:id="20"/>
      <w:r w:rsidRPr="0088627C">
        <w:rPr>
          <w:sz w:val="24"/>
          <w:szCs w:val="24"/>
        </w:rPr>
        <w:t xml:space="preserve">на условиях DDP (Согласно ИНКОТЕРМС 2000) по адресу ПАО «МРСК Центра» (филиала «Брянскэнерго»): </w:t>
      </w:r>
      <w:proofErr w:type="gramStart"/>
      <w:r w:rsidRPr="0088627C">
        <w:rPr>
          <w:sz w:val="24"/>
          <w:szCs w:val="24"/>
        </w:rPr>
        <w:t>РФ, г. Брянск, ул. Советская, д.35; РФ, г. Брянск, ул. Энергетическая, д.3</w:t>
      </w:r>
      <w:r w:rsidR="008D2928" w:rsidRPr="0088627C">
        <w:rPr>
          <w:sz w:val="24"/>
          <w:szCs w:val="24"/>
        </w:rPr>
        <w:t>.</w:t>
      </w:r>
      <w:proofErr w:type="gramEnd"/>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88627C">
        <w:rPr>
          <w:iCs/>
          <w:sz w:val="24"/>
          <w:szCs w:val="24"/>
        </w:rPr>
        <w:t>Форма и порядок оплаты</w:t>
      </w:r>
      <w:r w:rsidRPr="0022360B">
        <w:rPr>
          <w:iCs/>
          <w:sz w:val="24"/>
          <w:szCs w:val="24"/>
        </w:rPr>
        <w:t>: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2620A8">
        <w:rPr>
          <w:iCs/>
          <w:sz w:val="24"/>
          <w:szCs w:val="24"/>
        </w:rPr>
        <w:fldChar w:fldCharType="begin"/>
      </w:r>
      <w:r w:rsidR="00E71A48">
        <w:rPr>
          <w:iCs/>
          <w:sz w:val="24"/>
          <w:szCs w:val="24"/>
        </w:rPr>
        <w:instrText xml:space="preserve"> REF _Ref311232052 \r \h </w:instrText>
      </w:r>
      <w:r w:rsidR="002620A8">
        <w:rPr>
          <w:iCs/>
          <w:sz w:val="24"/>
          <w:szCs w:val="24"/>
        </w:rPr>
      </w:r>
      <w:r w:rsidR="002620A8">
        <w:rPr>
          <w:iCs/>
          <w:sz w:val="24"/>
          <w:szCs w:val="24"/>
        </w:rPr>
        <w:fldChar w:fldCharType="separate"/>
      </w:r>
      <w:r w:rsidR="00E2373E">
        <w:rPr>
          <w:iCs/>
          <w:sz w:val="24"/>
          <w:szCs w:val="24"/>
        </w:rPr>
        <w:t>3</w:t>
      </w:r>
      <w:r w:rsidR="002620A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2620A8">
        <w:rPr>
          <w:sz w:val="24"/>
          <w:szCs w:val="24"/>
        </w:rPr>
        <w:fldChar w:fldCharType="begin"/>
      </w:r>
      <w:r w:rsidR="008D2928">
        <w:rPr>
          <w:sz w:val="24"/>
          <w:szCs w:val="24"/>
        </w:rPr>
        <w:instrText xml:space="preserve"> REF _Ref440270568 \r \h </w:instrText>
      </w:r>
      <w:r w:rsidR="002620A8">
        <w:rPr>
          <w:sz w:val="24"/>
          <w:szCs w:val="24"/>
        </w:rPr>
      </w:r>
      <w:r w:rsidR="002620A8">
        <w:rPr>
          <w:sz w:val="24"/>
          <w:szCs w:val="24"/>
        </w:rPr>
        <w:fldChar w:fldCharType="separate"/>
      </w:r>
      <w:r w:rsidR="00E2373E">
        <w:rPr>
          <w:sz w:val="24"/>
          <w:szCs w:val="24"/>
        </w:rPr>
        <w:t>4</w:t>
      </w:r>
      <w:r w:rsidR="002620A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88627C">
        <w:fldChar w:fldCharType="begin"/>
      </w:r>
      <w:r w:rsidR="0088627C">
        <w:instrText xml:space="preserve"> REF _Ref305973574 \r \h  \* MERGEFORMAT </w:instrText>
      </w:r>
      <w:r w:rsidR="0088627C">
        <w:fldChar w:fldCharType="separate"/>
      </w:r>
      <w:r w:rsidR="00E2373E">
        <w:t>2</w:t>
      </w:r>
      <w:r w:rsidR="0088627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2620A8">
        <w:rPr>
          <w:iCs/>
          <w:sz w:val="24"/>
          <w:szCs w:val="24"/>
        </w:rPr>
        <w:fldChar w:fldCharType="begin"/>
      </w:r>
      <w:r w:rsidR="008D2928">
        <w:rPr>
          <w:iCs/>
          <w:sz w:val="24"/>
          <w:szCs w:val="24"/>
        </w:rPr>
        <w:instrText xml:space="preserve"> REF _Ref440270602 \r \h </w:instrText>
      </w:r>
      <w:r w:rsidR="002620A8">
        <w:rPr>
          <w:iCs/>
          <w:sz w:val="24"/>
          <w:szCs w:val="24"/>
        </w:rPr>
      </w:r>
      <w:r w:rsidR="002620A8">
        <w:rPr>
          <w:iCs/>
          <w:sz w:val="24"/>
          <w:szCs w:val="24"/>
        </w:rPr>
        <w:fldChar w:fldCharType="separate"/>
      </w:r>
      <w:r w:rsidR="00E2373E">
        <w:rPr>
          <w:iCs/>
          <w:sz w:val="24"/>
          <w:szCs w:val="24"/>
        </w:rPr>
        <w:t>5</w:t>
      </w:r>
      <w:r w:rsidR="002620A8">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 если сроки поставки продукции, отгрузочные реквизиты/базис поставки, форма и порядок оплаты</w:t>
      </w:r>
      <w:r w:rsidRPr="00F0047B">
        <w:rPr>
          <w:sz w:val="24"/>
          <w:szCs w:val="24"/>
        </w:rPr>
        <w:t xml:space="preserve">, указанные в </w:t>
      </w:r>
      <w:proofErr w:type="spellStart"/>
      <w:r w:rsidRPr="00F0047B">
        <w:rPr>
          <w:sz w:val="24"/>
          <w:szCs w:val="24"/>
        </w:rPr>
        <w:t>п.п</w:t>
      </w:r>
      <w:proofErr w:type="spellEnd"/>
      <w:r w:rsidRPr="00F0047B">
        <w:rPr>
          <w:sz w:val="24"/>
          <w:szCs w:val="24"/>
        </w:rPr>
        <w:t xml:space="preserve">. </w:t>
      </w:r>
      <w:r w:rsidR="0088627C">
        <w:fldChar w:fldCharType="begin"/>
      </w:r>
      <w:r w:rsidR="0088627C">
        <w:instrText xml:space="preserve"> REF _Ref440270637 \r \h  \* MERGEFORMAT </w:instrText>
      </w:r>
      <w:r w:rsidR="0088627C">
        <w:fldChar w:fldCharType="separate"/>
      </w:r>
      <w:r w:rsidR="00E2373E" w:rsidRPr="00E2373E">
        <w:rPr>
          <w:sz w:val="24"/>
          <w:szCs w:val="24"/>
        </w:rPr>
        <w:t>1.1.5</w:t>
      </w:r>
      <w:r w:rsidR="0088627C">
        <w:fldChar w:fldCharType="end"/>
      </w:r>
      <w:r w:rsidRPr="00F0047B">
        <w:rPr>
          <w:sz w:val="24"/>
          <w:szCs w:val="24"/>
        </w:rPr>
        <w:t xml:space="preserve">, </w:t>
      </w:r>
      <w:r w:rsidR="0088627C">
        <w:fldChar w:fldCharType="begin"/>
      </w:r>
      <w:r w:rsidR="0088627C">
        <w:instrText xml:space="preserve"> REF _Ref440270651 \r \h  \* MERGEFORMAT </w:instrText>
      </w:r>
      <w:r w:rsidR="0088627C">
        <w:fldChar w:fldCharType="separate"/>
      </w:r>
      <w:r w:rsidR="00E2373E" w:rsidRPr="00E2373E">
        <w:rPr>
          <w:sz w:val="24"/>
          <w:szCs w:val="24"/>
        </w:rPr>
        <w:t>1.1.6</w:t>
      </w:r>
      <w:r w:rsidR="0088627C">
        <w:fldChar w:fldCharType="end"/>
      </w:r>
      <w:r w:rsidRPr="00F0047B">
        <w:rPr>
          <w:sz w:val="24"/>
          <w:szCs w:val="24"/>
        </w:rPr>
        <w:t xml:space="preserve">, </w:t>
      </w:r>
      <w:r w:rsidR="0088627C">
        <w:fldChar w:fldCharType="begin"/>
      </w:r>
      <w:r w:rsidR="0088627C">
        <w:instrText xml:space="preserve"> REF _Ref440270663 \r \h  \* MERGEFORMAT </w:instrText>
      </w:r>
      <w:r w:rsidR="0088627C">
        <w:fldChar w:fldCharType="separate"/>
      </w:r>
      <w:r w:rsidR="00E2373E" w:rsidRPr="00E2373E">
        <w:rPr>
          <w:sz w:val="24"/>
          <w:szCs w:val="24"/>
        </w:rPr>
        <w:t>1.1.7</w:t>
      </w:r>
      <w:r w:rsidR="0088627C">
        <w:fldChar w:fldCharType="end"/>
      </w:r>
      <w:r w:rsidRPr="00F0047B">
        <w:rPr>
          <w:sz w:val="24"/>
          <w:szCs w:val="24"/>
        </w:rPr>
        <w:t xml:space="preserve"> настоящей Документации, противоречат соответствующим срокам поставки продукции, отгрузочным </w:t>
      </w:r>
      <w:r w:rsidRPr="00F0047B">
        <w:rPr>
          <w:sz w:val="24"/>
          <w:szCs w:val="24"/>
        </w:rPr>
        <w:lastRenderedPageBreak/>
        <w:t>реквизитам/базису поставки, форме и порядку оплаты, указанным в Приложении №1 (Техническ</w:t>
      </w:r>
      <w:r w:rsidR="00A154B7" w:rsidRPr="00F0047B">
        <w:rPr>
          <w:sz w:val="24"/>
          <w:szCs w:val="24"/>
        </w:rPr>
        <w:t>о</w:t>
      </w:r>
      <w:proofErr w:type="gramStart"/>
      <w:r w:rsidR="00A154B7" w:rsidRPr="00F0047B">
        <w:rPr>
          <w:sz w:val="24"/>
          <w:szCs w:val="24"/>
        </w:rPr>
        <w:t>м(</w:t>
      </w:r>
      <w:proofErr w:type="gramEnd"/>
      <w:r w:rsidRPr="00F0047B">
        <w:rPr>
          <w:sz w:val="24"/>
          <w:szCs w:val="24"/>
        </w:rPr>
        <w:t>их</w:t>
      </w:r>
      <w:r w:rsidR="00A154B7" w:rsidRPr="00F0047B">
        <w:rPr>
          <w:sz w:val="24"/>
          <w:szCs w:val="24"/>
        </w:rPr>
        <w:t>)</w:t>
      </w:r>
      <w:r w:rsidRPr="00F0047B">
        <w:rPr>
          <w:sz w:val="24"/>
          <w:szCs w:val="24"/>
        </w:rPr>
        <w:t xml:space="preserve"> задани</w:t>
      </w:r>
      <w:r w:rsidR="00A154B7" w:rsidRPr="00F0047B">
        <w:rPr>
          <w:sz w:val="24"/>
          <w:szCs w:val="24"/>
        </w:rPr>
        <w:t>и(</w:t>
      </w:r>
      <w:proofErr w:type="spellStart"/>
      <w:r w:rsidRPr="00F0047B">
        <w:rPr>
          <w:sz w:val="24"/>
          <w:szCs w:val="24"/>
        </w:rPr>
        <w:t>ях</w:t>
      </w:r>
      <w:proofErr w:type="spellEnd"/>
      <w:r w:rsidR="00A154B7" w:rsidRPr="00F0047B">
        <w:rPr>
          <w:sz w:val="24"/>
          <w:szCs w:val="24"/>
        </w:rPr>
        <w:t>)</w:t>
      </w:r>
      <w:r w:rsidRPr="00F0047B">
        <w:rPr>
          <w:sz w:val="24"/>
          <w:szCs w:val="24"/>
        </w:rPr>
        <w:t xml:space="preserve">) </w:t>
      </w:r>
      <w:r w:rsidR="00F0047B" w:rsidRPr="00F0047B">
        <w:rPr>
          <w:sz w:val="24"/>
          <w:szCs w:val="24"/>
        </w:rPr>
        <w:t>и/или в Приложении №2 (проекте Договора)</w:t>
      </w:r>
      <w:r w:rsidR="00F0047B" w:rsidRPr="00F0047B">
        <w:rPr>
          <w:bCs w:val="0"/>
          <w:iCs/>
          <w:szCs w:val="24"/>
        </w:rPr>
        <w:t xml:space="preserve"> </w:t>
      </w:r>
      <w:r w:rsidRPr="00F0047B">
        <w:rPr>
          <w:sz w:val="24"/>
          <w:szCs w:val="24"/>
        </w:rPr>
        <w:t>к настоящей</w:t>
      </w:r>
      <w:r w:rsidRPr="003803A7">
        <w:rPr>
          <w:sz w:val="24"/>
          <w:szCs w:val="24"/>
        </w:rPr>
        <w:t xml:space="preserve"> Документации, Участники при подготовке Заявок должны руководствоваться условиями,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2620A8">
        <w:rPr>
          <w:sz w:val="24"/>
          <w:szCs w:val="24"/>
        </w:rPr>
        <w:fldChar w:fldCharType="begin"/>
      </w:r>
      <w:r w:rsidR="008D2928">
        <w:rPr>
          <w:sz w:val="24"/>
          <w:szCs w:val="24"/>
        </w:rPr>
        <w:instrText xml:space="preserve"> REF _Ref440270637 \r \h </w:instrText>
      </w:r>
      <w:r w:rsidR="002620A8">
        <w:rPr>
          <w:sz w:val="24"/>
          <w:szCs w:val="24"/>
        </w:rPr>
      </w:r>
      <w:r w:rsidR="002620A8">
        <w:rPr>
          <w:sz w:val="24"/>
          <w:szCs w:val="24"/>
        </w:rPr>
        <w:fldChar w:fldCharType="separate"/>
      </w:r>
      <w:r w:rsidR="00E2373E">
        <w:rPr>
          <w:sz w:val="24"/>
          <w:szCs w:val="24"/>
        </w:rPr>
        <w:t>1.1.5</w:t>
      </w:r>
      <w:r w:rsidR="002620A8">
        <w:rPr>
          <w:sz w:val="24"/>
          <w:szCs w:val="24"/>
        </w:rPr>
        <w:fldChar w:fldCharType="end"/>
      </w:r>
      <w:r w:rsidR="008D2928" w:rsidRPr="0022360B">
        <w:rPr>
          <w:sz w:val="24"/>
          <w:szCs w:val="24"/>
        </w:rPr>
        <w:t xml:space="preserve">, </w:t>
      </w:r>
      <w:r w:rsidR="002620A8">
        <w:rPr>
          <w:sz w:val="24"/>
          <w:szCs w:val="24"/>
        </w:rPr>
        <w:fldChar w:fldCharType="begin"/>
      </w:r>
      <w:r w:rsidR="008D2928">
        <w:rPr>
          <w:sz w:val="24"/>
          <w:szCs w:val="24"/>
        </w:rPr>
        <w:instrText xml:space="preserve"> REF _Ref440270651 \r \h </w:instrText>
      </w:r>
      <w:r w:rsidR="002620A8">
        <w:rPr>
          <w:sz w:val="24"/>
          <w:szCs w:val="24"/>
        </w:rPr>
      </w:r>
      <w:r w:rsidR="002620A8">
        <w:rPr>
          <w:sz w:val="24"/>
          <w:szCs w:val="24"/>
        </w:rPr>
        <w:fldChar w:fldCharType="separate"/>
      </w:r>
      <w:r w:rsidR="00E2373E">
        <w:rPr>
          <w:sz w:val="24"/>
          <w:szCs w:val="24"/>
        </w:rPr>
        <w:t>1.1.6</w:t>
      </w:r>
      <w:r w:rsidR="002620A8">
        <w:rPr>
          <w:sz w:val="24"/>
          <w:szCs w:val="24"/>
        </w:rPr>
        <w:fldChar w:fldCharType="end"/>
      </w:r>
      <w:r w:rsidR="008D2928" w:rsidRPr="0022360B">
        <w:rPr>
          <w:sz w:val="24"/>
          <w:szCs w:val="24"/>
        </w:rPr>
        <w:t xml:space="preserve">, </w:t>
      </w:r>
      <w:r w:rsidR="002620A8">
        <w:rPr>
          <w:sz w:val="24"/>
          <w:szCs w:val="24"/>
        </w:rPr>
        <w:fldChar w:fldCharType="begin"/>
      </w:r>
      <w:r w:rsidR="008D2928">
        <w:rPr>
          <w:sz w:val="24"/>
          <w:szCs w:val="24"/>
        </w:rPr>
        <w:instrText xml:space="preserve"> REF _Ref440270663 \r \h </w:instrText>
      </w:r>
      <w:r w:rsidR="002620A8">
        <w:rPr>
          <w:sz w:val="24"/>
          <w:szCs w:val="24"/>
        </w:rPr>
      </w:r>
      <w:r w:rsidR="002620A8">
        <w:rPr>
          <w:sz w:val="24"/>
          <w:szCs w:val="24"/>
        </w:rPr>
        <w:fldChar w:fldCharType="separate"/>
      </w:r>
      <w:r w:rsidR="00E2373E">
        <w:rPr>
          <w:sz w:val="24"/>
          <w:szCs w:val="24"/>
        </w:rPr>
        <w:t>1.1.7</w:t>
      </w:r>
      <w:r w:rsidR="002620A8">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2620A8">
        <w:rPr>
          <w:sz w:val="24"/>
          <w:szCs w:val="24"/>
        </w:rPr>
        <w:fldChar w:fldCharType="begin"/>
      </w:r>
      <w:r w:rsidR="008D2928">
        <w:rPr>
          <w:sz w:val="24"/>
          <w:szCs w:val="24"/>
        </w:rPr>
        <w:instrText xml:space="preserve"> REF _Ref440270663 \r \h </w:instrText>
      </w:r>
      <w:r w:rsidR="002620A8">
        <w:rPr>
          <w:sz w:val="24"/>
          <w:szCs w:val="24"/>
        </w:rPr>
      </w:r>
      <w:r w:rsidR="002620A8">
        <w:rPr>
          <w:sz w:val="24"/>
          <w:szCs w:val="24"/>
        </w:rPr>
        <w:fldChar w:fldCharType="separate"/>
      </w:r>
      <w:r w:rsidR="00E2373E">
        <w:rPr>
          <w:sz w:val="24"/>
          <w:szCs w:val="24"/>
        </w:rPr>
        <w:t>1.1.7</w:t>
      </w:r>
      <w:r w:rsidR="002620A8">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9242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88627C">
        <w:fldChar w:fldCharType="begin"/>
      </w:r>
      <w:r w:rsidR="0088627C">
        <w:instrText xml:space="preserve"> REF _Ref305973033 \r \h  \* MERGEFORMAT </w:instrText>
      </w:r>
      <w:r w:rsidR="0088627C">
        <w:fldChar w:fldCharType="separate"/>
      </w:r>
      <w:r w:rsidR="00E2373E" w:rsidRPr="00E2373E">
        <w:rPr>
          <w:sz w:val="24"/>
          <w:szCs w:val="24"/>
        </w:rPr>
        <w:t>3.2</w:t>
      </w:r>
      <w:r w:rsidR="0088627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92427"/>
      <w:bookmarkEnd w:id="32"/>
      <w:r w:rsidRPr="00E71A48">
        <w:t>Особые положения в связи с проведением Запроса предложений на ЭТП</w:t>
      </w:r>
      <w:bookmarkEnd w:id="33"/>
    </w:p>
    <w:p w:rsidR="00717F60" w:rsidRPr="00433EB1" w:rsidRDefault="00433EB1" w:rsidP="00E722B6">
      <w:pPr>
        <w:keepNext/>
        <w:numPr>
          <w:ilvl w:val="2"/>
          <w:numId w:val="11"/>
        </w:numPr>
        <w:shd w:val="clear" w:color="auto" w:fill="FFFFFF"/>
        <w:tabs>
          <w:tab w:val="left" w:pos="1700"/>
        </w:tabs>
        <w:spacing w:before="60" w:line="264" w:lineRule="auto"/>
        <w:ind w:left="0" w:right="11" w:firstLine="709"/>
        <w:rPr>
          <w:sz w:val="24"/>
          <w:szCs w:val="24"/>
        </w:rPr>
      </w:pPr>
      <w:r w:rsidRPr="00433EB1">
        <w:rPr>
          <w:sz w:val="24"/>
          <w:szCs w:val="24"/>
        </w:rPr>
        <w:t>Настоящий Запрос предложений проводится без использования функционала ЭТП.</w:t>
      </w:r>
      <w:r w:rsidR="00717F60" w:rsidRPr="00433EB1">
        <w:rPr>
          <w:sz w:val="24"/>
          <w:szCs w:val="24"/>
        </w:rPr>
        <w:t xml:space="preserve"> </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9242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88627C">
        <w:fldChar w:fldCharType="begin"/>
      </w:r>
      <w:r w:rsidR="0088627C">
        <w:instrText xml:space="preserve"> REF _Ref191386164 \r \h</w:instrText>
      </w:r>
      <w:r w:rsidR="0088627C">
        <w:instrText xml:space="preserve">  \* MERGEFORMAT </w:instrText>
      </w:r>
      <w:r w:rsidR="0088627C">
        <w:fldChar w:fldCharType="separate"/>
      </w:r>
      <w:r w:rsidR="00E2373E" w:rsidRPr="00E2373E">
        <w:rPr>
          <w:sz w:val="24"/>
          <w:szCs w:val="24"/>
        </w:rPr>
        <w:t xml:space="preserve"> 1.4.1 </w:t>
      </w:r>
      <w:r w:rsidR="0088627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88627C">
        <w:fldChar w:fldCharType="begin"/>
      </w:r>
      <w:r w:rsidR="0088627C">
        <w:instrText xml:space="preserve"> REF _Ref306978606 \r \h  \* MERGEFORMAT </w:instrText>
      </w:r>
      <w:r w:rsidR="0088627C">
        <w:fldChar w:fldCharType="separate"/>
      </w:r>
      <w:r w:rsidR="00E2373E" w:rsidRPr="00E2373E">
        <w:rPr>
          <w:sz w:val="24"/>
          <w:szCs w:val="24"/>
        </w:rPr>
        <w:t xml:space="preserve"> 1.4.2 </w:t>
      </w:r>
      <w:r w:rsidR="0088627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9242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 xml:space="preserve">апроса предложений, за </w:t>
      </w:r>
      <w:r w:rsidR="00717F60" w:rsidRPr="00E71A48">
        <w:rPr>
          <w:sz w:val="24"/>
          <w:szCs w:val="24"/>
        </w:rPr>
        <w:lastRenderedPageBreak/>
        <w:t>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650437"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650437"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E71A48">
        <w:rPr>
          <w:sz w:val="24"/>
          <w:szCs w:val="24"/>
        </w:rPr>
        <w:lastRenderedPageBreak/>
        <w:t xml:space="preserve">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88627C">
        <w:fldChar w:fldCharType="begin"/>
      </w:r>
      <w:r w:rsidR="0088627C">
        <w:instrText xml:space="preserve"> REF _Ref306114966 \r \h  \* MERGEFORMAT </w:instrText>
      </w:r>
      <w:r w:rsidR="0088627C">
        <w:fldChar w:fldCharType="separate"/>
      </w:r>
      <w:r w:rsidR="00E2373E" w:rsidRPr="00E2373E">
        <w:rPr>
          <w:sz w:val="24"/>
          <w:szCs w:val="24"/>
        </w:rPr>
        <w:t>3.3.11</w:t>
      </w:r>
      <w:r w:rsidR="0088627C">
        <w:fldChar w:fldCharType="end"/>
      </w:r>
      <w:r w:rsidRPr="00E71A48">
        <w:rPr>
          <w:sz w:val="24"/>
          <w:szCs w:val="24"/>
        </w:rPr>
        <w:t xml:space="preserve"> настоящей Документации).</w:t>
      </w:r>
    </w:p>
    <w:p w:rsidR="00717F60" w:rsidRPr="00433EB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соответствии с </w:t>
      </w:r>
      <w:r w:rsidR="004B5EB3" w:rsidRPr="00433EB1">
        <w:rPr>
          <w:sz w:val="24"/>
          <w:szCs w:val="24"/>
        </w:rPr>
        <w:t>Извещени</w:t>
      </w:r>
      <w:r w:rsidRPr="00433EB1">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33EB1">
        <w:rPr>
          <w:sz w:val="24"/>
          <w:szCs w:val="24"/>
        </w:rPr>
        <w:t>З</w:t>
      </w:r>
      <w:r w:rsidRPr="00433EB1">
        <w:rPr>
          <w:sz w:val="24"/>
          <w:szCs w:val="24"/>
        </w:rPr>
        <w:t xml:space="preserve">апроса предложений на любом из этапов, не неся при этом никакой материальной ответственности перед </w:t>
      </w:r>
      <w:r w:rsidR="009C744E" w:rsidRPr="00433EB1">
        <w:rPr>
          <w:sz w:val="24"/>
          <w:szCs w:val="24"/>
        </w:rPr>
        <w:t>Участник</w:t>
      </w:r>
      <w:r w:rsidRPr="00433EB1">
        <w:rPr>
          <w:sz w:val="24"/>
          <w:szCs w:val="24"/>
        </w:rPr>
        <w:t xml:space="preserve">ами запроса предложений. </w:t>
      </w:r>
    </w:p>
    <w:p w:rsidR="00433EB1" w:rsidRPr="00433EB1" w:rsidRDefault="00433EB1"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Pr="00433EB1">
        <w:rPr>
          <w:bCs w:val="0"/>
          <w:sz w:val="24"/>
          <w:szCs w:val="24"/>
          <w:lang w:eastAsia="ru-RU"/>
        </w:rPr>
        <w:t xml:space="preserve">на </w:t>
      </w:r>
      <w:proofErr w:type="spellStart"/>
      <w:r w:rsidRPr="00433EB1">
        <w:rPr>
          <w:bCs w:val="0"/>
          <w:sz w:val="24"/>
          <w:szCs w:val="24"/>
          <w:lang w:eastAsia="ru-RU"/>
        </w:rPr>
        <w:t>интернет-ресурсах</w:t>
      </w:r>
      <w:proofErr w:type="spellEnd"/>
      <w:r w:rsidRPr="00433EB1">
        <w:rPr>
          <w:bCs w:val="0"/>
          <w:sz w:val="24"/>
          <w:szCs w:val="24"/>
          <w:lang w:eastAsia="ru-RU"/>
        </w:rPr>
        <w:t xml:space="preserve">, на которых было опубликовано </w:t>
      </w:r>
      <w:r w:rsidRPr="00433EB1">
        <w:rPr>
          <w:iCs/>
          <w:sz w:val="24"/>
          <w:szCs w:val="24"/>
        </w:rPr>
        <w:t>Извещение</w:t>
      </w:r>
      <w:r w:rsidRPr="00433EB1">
        <w:rPr>
          <w:sz w:val="24"/>
          <w:szCs w:val="24"/>
        </w:rPr>
        <w:t xml:space="preserve"> о проведении открытого </w:t>
      </w:r>
      <w:r w:rsidRPr="00433EB1">
        <w:rPr>
          <w:iCs/>
          <w:sz w:val="24"/>
          <w:szCs w:val="24"/>
        </w:rPr>
        <w:t xml:space="preserve">запроса предложений (подраздел </w:t>
      </w:r>
      <w:r w:rsidR="0088627C">
        <w:fldChar w:fldCharType="begin"/>
      </w:r>
      <w:r w:rsidR="0088627C">
        <w:instrText xml:space="preserve"> REF _Ref191386085 \r \h  \* MERGEFORMAT </w:instrText>
      </w:r>
      <w:r w:rsidR="0088627C">
        <w:fldChar w:fldCharType="separate"/>
      </w:r>
      <w:r w:rsidR="00E2373E" w:rsidRPr="00E2373E">
        <w:rPr>
          <w:iCs/>
          <w:sz w:val="24"/>
          <w:szCs w:val="24"/>
        </w:rPr>
        <w:t>1.1.1</w:t>
      </w:r>
      <w:r w:rsidR="0088627C">
        <w:fldChar w:fldCharType="end"/>
      </w:r>
      <w:r w:rsidRPr="00433EB1">
        <w:rPr>
          <w:iCs/>
          <w:sz w:val="24"/>
          <w:szCs w:val="24"/>
        </w:rPr>
        <w:t>)</w:t>
      </w:r>
      <w:r w:rsidRPr="00433EB1">
        <w:rPr>
          <w:sz w:val="24"/>
          <w:szCs w:val="24"/>
        </w:rPr>
        <w:t>.</w:t>
      </w:r>
    </w:p>
    <w:p w:rsidR="002D4BC6" w:rsidRPr="00433EB1"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92430"/>
      <w:bookmarkStart w:id="52" w:name="_Ref306144164"/>
      <w:r w:rsidRPr="00433EB1">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1240"/>
      <w:bookmarkStart w:id="58" w:name="_Toc44729243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2620A8">
        <w:rPr>
          <w:b w:val="0"/>
        </w:rPr>
        <w:fldChar w:fldCharType="begin"/>
      </w:r>
      <w:r w:rsidR="002D4BC6">
        <w:rPr>
          <w:b w:val="0"/>
        </w:rPr>
        <w:instrText xml:space="preserve"> REF _Ref440275279 \r \h </w:instrText>
      </w:r>
      <w:r w:rsidR="002620A8">
        <w:rPr>
          <w:b w:val="0"/>
        </w:rPr>
      </w:r>
      <w:r w:rsidR="002620A8">
        <w:rPr>
          <w:b w:val="0"/>
        </w:rPr>
        <w:fldChar w:fldCharType="separate"/>
      </w:r>
      <w:r w:rsidR="00E2373E">
        <w:rPr>
          <w:b w:val="0"/>
        </w:rPr>
        <w:t>1.1.4</w:t>
      </w:r>
      <w:r w:rsidR="002620A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1241"/>
      <w:bookmarkStart w:id="64" w:name="_Toc44729243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88627C">
        <w:fldChar w:fldCharType="begin"/>
      </w:r>
      <w:r w:rsidR="0088627C">
        <w:instrText xml:space="preserve"> REF _Ref305973147 \r \h  \* MERGEFORMAT </w:instrText>
      </w:r>
      <w:r w:rsidR="0088627C">
        <w:fldChar w:fldCharType="separate"/>
      </w:r>
      <w:r w:rsidR="00E2373E" w:rsidRPr="00E2373E">
        <w:rPr>
          <w:b w:val="0"/>
          <w:szCs w:val="24"/>
        </w:rPr>
        <w:t>3.3</w:t>
      </w:r>
      <w:r w:rsidR="0088627C">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1242"/>
      <w:bookmarkStart w:id="70" w:name="_Toc447292433"/>
      <w:r w:rsidRPr="002D4BC6">
        <w:rPr>
          <w:b w:val="0"/>
          <w:szCs w:val="24"/>
        </w:rPr>
        <w:t xml:space="preserve">Письмо о подаче оферты (подраздел </w:t>
      </w:r>
      <w:r w:rsidR="0088627C">
        <w:fldChar w:fldCharType="begin"/>
      </w:r>
      <w:r w:rsidR="0088627C">
        <w:instrText xml:space="preserve"> REF _Ref55336310 \r \h  \* MERGEFORMAT </w:instrText>
      </w:r>
      <w:r w:rsidR="0088627C">
        <w:fldChar w:fldCharType="separate"/>
      </w:r>
      <w:r w:rsidR="00E2373E" w:rsidRPr="00E2373E">
        <w:rPr>
          <w:b w:val="0"/>
          <w:szCs w:val="24"/>
        </w:rPr>
        <w:t>5.1</w:t>
      </w:r>
      <w:r w:rsidR="0088627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1243"/>
      <w:bookmarkStart w:id="76" w:name="_Toc447292434"/>
      <w:r w:rsidRPr="002D4BC6">
        <w:rPr>
          <w:b w:val="0"/>
          <w:szCs w:val="24"/>
        </w:rPr>
        <w:t>Сводная таблица стоимости</w:t>
      </w:r>
      <w:r w:rsidR="00BA0806" w:rsidRPr="00BA0806">
        <w:rPr>
          <w:bCs w:val="0"/>
          <w:szCs w:val="24"/>
        </w:rPr>
        <w:t xml:space="preserve"> </w:t>
      </w:r>
      <w:r w:rsidR="00BA0806" w:rsidRPr="00BA0806">
        <w:rPr>
          <w:b w:val="0"/>
          <w:szCs w:val="24"/>
        </w:rPr>
        <w:t>поставок</w:t>
      </w:r>
      <w:r w:rsidRPr="002D4BC6">
        <w:rPr>
          <w:b w:val="0"/>
          <w:szCs w:val="24"/>
        </w:rPr>
        <w:t xml:space="preserve"> (подраздел </w:t>
      </w:r>
      <w:r w:rsidR="0088627C">
        <w:fldChar w:fldCharType="begin"/>
      </w:r>
      <w:r w:rsidR="0088627C">
        <w:instrText xml:space="preserve"> REF _Ref440284918 \r \h  \* MERGEFORMAT </w:instrText>
      </w:r>
      <w:r w:rsidR="0088627C">
        <w:fldChar w:fldCharType="separate"/>
      </w:r>
      <w:r w:rsidR="00E2373E" w:rsidRPr="00E2373E">
        <w:rPr>
          <w:b w:val="0"/>
          <w:szCs w:val="24"/>
        </w:rPr>
        <w:t>5.2</w:t>
      </w:r>
      <w:r w:rsidR="0088627C">
        <w:fldChar w:fldCharType="end"/>
      </w:r>
      <w:r w:rsidRPr="002D4BC6">
        <w:rPr>
          <w:b w:val="0"/>
          <w:szCs w:val="24"/>
        </w:rPr>
        <w:t xml:space="preserve">), Техническое предложение (подраздел </w:t>
      </w:r>
      <w:r w:rsidR="0088627C">
        <w:fldChar w:fldCharType="begin"/>
      </w:r>
      <w:r w:rsidR="0088627C">
        <w:instrText xml:space="preserve"> REF _Ref86826666 \r \h  \* MERGEFORMAT </w:instrText>
      </w:r>
      <w:r w:rsidR="0088627C">
        <w:fldChar w:fldCharType="separate"/>
      </w:r>
      <w:r w:rsidR="00E2373E" w:rsidRPr="00E2373E">
        <w:rPr>
          <w:b w:val="0"/>
          <w:szCs w:val="24"/>
        </w:rPr>
        <w:t>5.3</w:t>
      </w:r>
      <w:r w:rsidR="0088627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88627C">
        <w:fldChar w:fldCharType="begin"/>
      </w:r>
      <w:r w:rsidR="0088627C">
        <w:instrText xml:space="preserve"> REF _Ref440284947 \r \h  \* MERGEFORMAT </w:instrText>
      </w:r>
      <w:r w:rsidR="0088627C">
        <w:fldChar w:fldCharType="separate"/>
      </w:r>
      <w:r w:rsidR="00E2373E" w:rsidRPr="00E2373E">
        <w:rPr>
          <w:b w:val="0"/>
          <w:szCs w:val="24"/>
        </w:rPr>
        <w:t>5.4</w:t>
      </w:r>
      <w:r w:rsidR="0088627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8627C">
        <w:fldChar w:fldCharType="begin"/>
      </w:r>
      <w:r w:rsidR="0088627C">
        <w:instrText xml:space="preserve"> REF _Ref93264992 \r \h  \* MERGEFORMAT </w:instrText>
      </w:r>
      <w:r w:rsidR="0088627C">
        <w:fldChar w:fldCharType="separate"/>
      </w:r>
      <w:r w:rsidR="00E2373E" w:rsidRPr="00E2373E">
        <w:rPr>
          <w:b w:val="0"/>
          <w:szCs w:val="24"/>
        </w:rPr>
        <w:t>5.5</w:t>
      </w:r>
      <w:r w:rsidR="0088627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1244"/>
      <w:bookmarkStart w:id="82" w:name="_Toc44729243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2620A8">
        <w:rPr>
          <w:b w:val="0"/>
          <w:szCs w:val="24"/>
        </w:rPr>
        <w:fldChar w:fldCharType="begin"/>
      </w:r>
      <w:r>
        <w:rPr>
          <w:b w:val="0"/>
          <w:szCs w:val="24"/>
        </w:rPr>
        <w:instrText xml:space="preserve"> REF _Ref440285128 \r \h </w:instrText>
      </w:r>
      <w:r w:rsidR="002620A8">
        <w:rPr>
          <w:b w:val="0"/>
          <w:szCs w:val="24"/>
        </w:rPr>
      </w:r>
      <w:r w:rsidR="002620A8">
        <w:rPr>
          <w:b w:val="0"/>
          <w:szCs w:val="24"/>
        </w:rPr>
        <w:fldChar w:fldCharType="separate"/>
      </w:r>
      <w:r w:rsidR="00E2373E">
        <w:rPr>
          <w:b w:val="0"/>
          <w:szCs w:val="24"/>
        </w:rPr>
        <w:t>3.3.14</w:t>
      </w:r>
      <w:r w:rsidR="002620A8">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1245"/>
      <w:bookmarkStart w:id="88" w:name="_Toc447292436"/>
      <w:r w:rsidRPr="002D4BC6">
        <w:rPr>
          <w:b w:val="0"/>
          <w:szCs w:val="24"/>
        </w:rPr>
        <w:t xml:space="preserve">Оценка заявок (подраздел </w:t>
      </w:r>
      <w:r w:rsidR="002620A8">
        <w:rPr>
          <w:b w:val="0"/>
          <w:szCs w:val="24"/>
        </w:rPr>
        <w:fldChar w:fldCharType="begin"/>
      </w:r>
      <w:r>
        <w:rPr>
          <w:b w:val="0"/>
          <w:szCs w:val="24"/>
        </w:rPr>
        <w:instrText xml:space="preserve"> REF _Ref305973250 \r \h </w:instrText>
      </w:r>
      <w:r w:rsidR="002620A8">
        <w:rPr>
          <w:b w:val="0"/>
          <w:szCs w:val="24"/>
        </w:rPr>
      </w:r>
      <w:r w:rsidR="002620A8">
        <w:rPr>
          <w:b w:val="0"/>
          <w:szCs w:val="24"/>
        </w:rPr>
        <w:fldChar w:fldCharType="separate"/>
      </w:r>
      <w:r w:rsidR="00E2373E">
        <w:rPr>
          <w:b w:val="0"/>
          <w:szCs w:val="24"/>
        </w:rPr>
        <w:t>3.5.1</w:t>
      </w:r>
      <w:r w:rsidR="002620A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2620A8">
        <w:rPr>
          <w:b w:val="0"/>
          <w:szCs w:val="24"/>
        </w:rPr>
        <w:fldChar w:fldCharType="begin"/>
      </w:r>
      <w:r w:rsidR="008F3E51">
        <w:rPr>
          <w:b w:val="0"/>
          <w:szCs w:val="24"/>
        </w:rPr>
        <w:instrText xml:space="preserve"> REF _Ref440880942 \r \h </w:instrText>
      </w:r>
      <w:r w:rsidR="002620A8">
        <w:rPr>
          <w:b w:val="0"/>
          <w:szCs w:val="24"/>
        </w:rPr>
      </w:r>
      <w:r w:rsidR="002620A8">
        <w:rPr>
          <w:b w:val="0"/>
          <w:szCs w:val="24"/>
        </w:rPr>
        <w:fldChar w:fldCharType="separate"/>
      </w:r>
      <w:r w:rsidR="00E2373E">
        <w:rPr>
          <w:b w:val="0"/>
          <w:szCs w:val="24"/>
        </w:rPr>
        <w:t>3.8</w:t>
      </w:r>
      <w:r w:rsidR="002620A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9243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9243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1248"/>
      <w:bookmarkStart w:id="106" w:name="_Toc44729243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1249"/>
      <w:bookmarkStart w:id="117" w:name="_Toc44729244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2620A8">
        <w:rPr>
          <w:b w:val="0"/>
        </w:rPr>
        <w:fldChar w:fldCharType="begin"/>
      </w:r>
      <w:r w:rsidR="008D2928">
        <w:rPr>
          <w:b w:val="0"/>
        </w:rPr>
        <w:instrText xml:space="preserve"> REF _Ref93264992 \r \h </w:instrText>
      </w:r>
      <w:r w:rsidR="002620A8">
        <w:rPr>
          <w:b w:val="0"/>
        </w:rPr>
      </w:r>
      <w:r w:rsidR="002620A8">
        <w:rPr>
          <w:b w:val="0"/>
        </w:rPr>
        <w:fldChar w:fldCharType="separate"/>
      </w:r>
      <w:r w:rsidR="00E2373E">
        <w:rPr>
          <w:b w:val="0"/>
        </w:rPr>
        <w:t>5.5</w:t>
      </w:r>
      <w:r w:rsidR="002620A8">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1250"/>
      <w:bookmarkStart w:id="128" w:name="_Toc44729244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9244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1252"/>
      <w:bookmarkStart w:id="139" w:name="_Toc44729244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2620A8">
        <w:rPr>
          <w:b w:val="0"/>
        </w:rPr>
        <w:fldChar w:fldCharType="begin"/>
      </w:r>
      <w:r w:rsidR="008D2928">
        <w:rPr>
          <w:b w:val="0"/>
        </w:rPr>
        <w:instrText xml:space="preserve"> REF _Ref440270867 \r \h </w:instrText>
      </w:r>
      <w:r w:rsidR="002620A8">
        <w:rPr>
          <w:b w:val="0"/>
        </w:rPr>
      </w:r>
      <w:r w:rsidR="002620A8">
        <w:rPr>
          <w:b w:val="0"/>
        </w:rPr>
        <w:fldChar w:fldCharType="separate"/>
      </w:r>
      <w:r w:rsidR="00E2373E">
        <w:rPr>
          <w:b w:val="0"/>
        </w:rPr>
        <w:t>2.2.3</w:t>
      </w:r>
      <w:r w:rsidR="002620A8">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1253"/>
      <w:bookmarkStart w:id="149" w:name="_Toc44729244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1254"/>
      <w:bookmarkStart w:id="160" w:name="_Toc44729244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C61D1C" w:rsidRPr="00796F09" w:rsidRDefault="00C61D1C" w:rsidP="00C61D1C">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C61D1C" w:rsidRPr="00796F09" w:rsidRDefault="00C61D1C" w:rsidP="00C61D1C">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7"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C61D1C" w:rsidRPr="00796F09" w:rsidRDefault="00C61D1C" w:rsidP="00C61D1C">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C61D1C" w:rsidRPr="00796F09" w:rsidRDefault="00C61D1C" w:rsidP="00C61D1C">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C61D1C" w:rsidRPr="00796F09" w:rsidRDefault="00C61D1C" w:rsidP="00C61D1C">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C61D1C" w:rsidRPr="00796F09" w:rsidRDefault="00C61D1C" w:rsidP="00C61D1C">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C61D1C" w:rsidRPr="00796F09" w:rsidRDefault="00C61D1C" w:rsidP="00C61D1C">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C61D1C" w:rsidRPr="00796F09" w:rsidRDefault="00C61D1C" w:rsidP="00C61D1C">
      <w:pPr>
        <w:spacing w:line="240" w:lineRule="auto"/>
        <w:ind w:firstLine="709"/>
        <w:rPr>
          <w:sz w:val="24"/>
          <w:szCs w:val="24"/>
        </w:rPr>
      </w:pPr>
    </w:p>
    <w:p w:rsidR="00C61D1C" w:rsidRPr="00796F09" w:rsidRDefault="00C61D1C" w:rsidP="00C61D1C">
      <w:pPr>
        <w:spacing w:line="240" w:lineRule="auto"/>
        <w:ind w:firstLine="709"/>
        <w:rPr>
          <w:sz w:val="24"/>
          <w:szCs w:val="24"/>
        </w:rPr>
      </w:pPr>
    </w:p>
    <w:p w:rsidR="00C61D1C" w:rsidRPr="00796F09" w:rsidRDefault="00C61D1C" w:rsidP="00C61D1C">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C61D1C" w:rsidRPr="00796F09" w:rsidRDefault="00C61D1C" w:rsidP="00C61D1C">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9244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9244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1257"/>
      <w:bookmarkStart w:id="175" w:name="_Toc44729244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88627C">
        <w:fldChar w:fldCharType="begin"/>
      </w:r>
      <w:r w:rsidR="0088627C">
        <w:instrText xml:space="preserve"> REF _Ref305973033 \r \h  \* MERGEFORMAT </w:instrText>
      </w:r>
      <w:r w:rsidR="0088627C">
        <w:fldChar w:fldCharType="separate"/>
      </w:r>
      <w:r w:rsidR="00E2373E" w:rsidRPr="00E2373E">
        <w:rPr>
          <w:bCs w:val="0"/>
          <w:sz w:val="24"/>
          <w:szCs w:val="24"/>
        </w:rPr>
        <w:t>3.2</w:t>
      </w:r>
      <w:r w:rsidR="0088627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88627C">
        <w:fldChar w:fldCharType="begin"/>
      </w:r>
      <w:r w:rsidR="0088627C">
        <w:instrText xml:space="preserve"> REF _Ref305973147 \r \h  \* MERGEFORMAT </w:instrText>
      </w:r>
      <w:r w:rsidR="0088627C">
        <w:fldChar w:fldCharType="separate"/>
      </w:r>
      <w:r w:rsidR="00E2373E" w:rsidRPr="00E2373E">
        <w:rPr>
          <w:bCs w:val="0"/>
          <w:sz w:val="24"/>
          <w:szCs w:val="24"/>
        </w:rPr>
        <w:t>3.3</w:t>
      </w:r>
      <w:r w:rsidR="0088627C">
        <w:fldChar w:fldCharType="end"/>
      </w:r>
      <w:r w:rsidR="002620A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2620A8" w:rsidRPr="00E71A48">
        <w:rPr>
          <w:bCs w:val="0"/>
          <w:sz w:val="24"/>
          <w:szCs w:val="24"/>
        </w:rPr>
      </w:r>
      <w:r w:rsidR="002620A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2620A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2620A8" w:rsidRPr="00E71A48">
        <w:rPr>
          <w:bCs w:val="0"/>
          <w:sz w:val="24"/>
          <w:szCs w:val="24"/>
        </w:rPr>
      </w:r>
      <w:r w:rsidR="002620A8" w:rsidRPr="00E71A48">
        <w:rPr>
          <w:bCs w:val="0"/>
          <w:sz w:val="24"/>
          <w:szCs w:val="24"/>
        </w:rPr>
        <w:fldChar w:fldCharType="end"/>
      </w:r>
      <w:r w:rsidR="0088627C">
        <w:fldChar w:fldCharType="begin"/>
      </w:r>
      <w:r w:rsidR="0088627C">
        <w:instrText xml:space="preserve"> REF _Ref305973214 \r \h  \* MERGEFORMAT </w:instrText>
      </w:r>
      <w:r w:rsidR="0088627C">
        <w:fldChar w:fldCharType="separate"/>
      </w:r>
      <w:r w:rsidR="00E2373E" w:rsidRPr="00E2373E">
        <w:rPr>
          <w:bCs w:val="0"/>
          <w:sz w:val="24"/>
          <w:szCs w:val="24"/>
        </w:rPr>
        <w:t>3.4</w:t>
      </w:r>
      <w:r w:rsidR="0088627C">
        <w:fldChar w:fldCharType="end"/>
      </w:r>
      <w:r w:rsidR="00096E9D" w:rsidRPr="00E71A48">
        <w:rPr>
          <w:bCs w:val="0"/>
          <w:sz w:val="24"/>
          <w:szCs w:val="24"/>
        </w:rPr>
        <w:t xml:space="preserve">, </w:t>
      </w:r>
      <w:r w:rsidR="0088627C">
        <w:fldChar w:fldCharType="begin"/>
      </w:r>
      <w:r w:rsidR="0088627C">
        <w:instrText xml:space="preserve"> REF _Ref303683883 \r \h  \* MERGEFORMAT </w:instrText>
      </w:r>
      <w:r w:rsidR="0088627C">
        <w:fldChar w:fldCharType="separate"/>
      </w:r>
      <w:r w:rsidR="00E2373E" w:rsidRPr="00E2373E">
        <w:rPr>
          <w:bCs w:val="0"/>
          <w:sz w:val="24"/>
          <w:szCs w:val="24"/>
        </w:rPr>
        <w:t>3.5</w:t>
      </w:r>
      <w:r w:rsidR="0088627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8627C">
        <w:fldChar w:fldCharType="begin"/>
      </w:r>
      <w:r w:rsidR="0088627C">
        <w:instrText xml:space="preserve"> REF _Ref305973250 \r \h  \* MERGEFORMAT </w:instrText>
      </w:r>
      <w:r w:rsidR="0088627C">
        <w:fldChar w:fldCharType="separate"/>
      </w:r>
      <w:r w:rsidR="00E2373E" w:rsidRPr="00E2373E">
        <w:rPr>
          <w:bCs w:val="0"/>
          <w:sz w:val="24"/>
          <w:szCs w:val="24"/>
        </w:rPr>
        <w:t>3.5</w:t>
      </w:r>
      <w:r w:rsidR="00E2373E">
        <w:t>.1</w:t>
      </w:r>
      <w:r w:rsidR="0088627C">
        <w:fldChar w:fldCharType="end"/>
      </w:r>
      <w:r w:rsidR="002620A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2620A8" w:rsidRPr="00E71A48">
        <w:rPr>
          <w:bCs w:val="0"/>
          <w:sz w:val="24"/>
          <w:szCs w:val="24"/>
        </w:rPr>
      </w:r>
      <w:r w:rsidR="002620A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88627C">
        <w:fldChar w:fldCharType="begin"/>
      </w:r>
      <w:r w:rsidR="0088627C">
        <w:instrText xml:space="preserve"> REF _Ref303250967 \r \h  \* MERGEFORMAT </w:instrText>
      </w:r>
      <w:r w:rsidR="0088627C">
        <w:fldChar w:fldCharType="separate"/>
      </w:r>
      <w:r w:rsidR="00E2373E" w:rsidRPr="00E2373E">
        <w:rPr>
          <w:bCs w:val="0"/>
          <w:sz w:val="24"/>
          <w:szCs w:val="24"/>
        </w:rPr>
        <w:t>3.7</w:t>
      </w:r>
      <w:r w:rsidR="0088627C">
        <w:fldChar w:fldCharType="end"/>
      </w:r>
      <w:r w:rsidR="002620A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2620A8" w:rsidRPr="00E71A48">
        <w:rPr>
          <w:bCs w:val="0"/>
          <w:sz w:val="24"/>
          <w:szCs w:val="24"/>
        </w:rPr>
      </w:r>
      <w:r w:rsidR="002620A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2620A8">
        <w:fldChar w:fldCharType="begin"/>
      </w:r>
      <w:r w:rsidR="00240F02">
        <w:rPr>
          <w:bCs w:val="0"/>
          <w:sz w:val="24"/>
          <w:szCs w:val="24"/>
        </w:rPr>
        <w:instrText xml:space="preserve"> REF _Ref440880942 \r \h </w:instrText>
      </w:r>
      <w:r w:rsidR="002620A8">
        <w:fldChar w:fldCharType="separate"/>
      </w:r>
      <w:r w:rsidR="00E2373E">
        <w:rPr>
          <w:bCs w:val="0"/>
          <w:sz w:val="24"/>
          <w:szCs w:val="24"/>
        </w:rPr>
        <w:t>3.8</w:t>
      </w:r>
      <w:r w:rsidR="002620A8">
        <w:fldChar w:fldCharType="end"/>
      </w:r>
      <w:r w:rsidR="002620A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2620A8" w:rsidRPr="00E71A48">
        <w:rPr>
          <w:bCs w:val="0"/>
          <w:sz w:val="24"/>
          <w:szCs w:val="24"/>
        </w:rPr>
      </w:r>
      <w:r w:rsidR="002620A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8627C">
        <w:fldChar w:fldCharType="begin"/>
      </w:r>
      <w:r w:rsidR="0088627C">
        <w:instrText xml:space="preserve"> REF _Ref303683929 \r \h  \* MERGEFORMAT </w:instrText>
      </w:r>
      <w:r w:rsidR="0088627C">
        <w:fldChar w:fldCharType="separate"/>
      </w:r>
      <w:r w:rsidR="00E2373E" w:rsidRPr="00E2373E">
        <w:rPr>
          <w:bCs w:val="0"/>
          <w:sz w:val="24"/>
          <w:szCs w:val="24"/>
        </w:rPr>
        <w:t>3.10</w:t>
      </w:r>
      <w:r w:rsidR="0088627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88627C">
        <w:fldChar w:fldCharType="begin"/>
      </w:r>
      <w:r w:rsidR="0088627C">
        <w:instrText xml:space="preserve"> REF _Ref306140410 \r \h  \* MERGEFORMAT </w:instrText>
      </w:r>
      <w:r w:rsidR="0088627C">
        <w:fldChar w:fldCharType="separate"/>
      </w:r>
      <w:r w:rsidR="00E2373E" w:rsidRPr="00E2373E">
        <w:rPr>
          <w:bCs w:val="0"/>
          <w:sz w:val="24"/>
          <w:szCs w:val="24"/>
        </w:rPr>
        <w:t>3.11</w:t>
      </w:r>
      <w:r w:rsidR="0088627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88627C">
        <w:fldChar w:fldCharType="begin"/>
      </w:r>
      <w:r w:rsidR="0088627C">
        <w:instrText xml:space="preserve"> REF _Ref306140451 \r \h  \* MERGEFORMAT </w:instrText>
      </w:r>
      <w:r w:rsidR="0088627C">
        <w:fldChar w:fldCharType="separate"/>
      </w:r>
      <w:r w:rsidR="00E2373E" w:rsidRPr="00E2373E">
        <w:rPr>
          <w:bCs w:val="0"/>
          <w:sz w:val="24"/>
          <w:szCs w:val="24"/>
        </w:rPr>
        <w:t>3.12</w:t>
      </w:r>
      <w:r w:rsidR="0088627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1258"/>
      <w:bookmarkStart w:id="186" w:name="_Toc44729244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9245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88627C">
        <w:fldChar w:fldCharType="begin"/>
      </w:r>
      <w:r w:rsidR="0088627C">
        <w:instrText xml:space="preserve"> REF _Ref302563524 \n \h  \* MERGEFORMAT </w:instrText>
      </w:r>
      <w:r w:rsidR="0088627C">
        <w:fldChar w:fldCharType="separate"/>
      </w:r>
      <w:r w:rsidR="00E2373E" w:rsidRPr="00E2373E">
        <w:rPr>
          <w:sz w:val="24"/>
          <w:szCs w:val="24"/>
        </w:rPr>
        <w:t>1.1.1</w:t>
      </w:r>
      <w:r w:rsidR="0088627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9245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1261"/>
      <w:bookmarkStart w:id="201" w:name="_Toc44729245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CB550A">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2620A8">
        <w:rPr>
          <w:bCs w:val="0"/>
          <w:sz w:val="24"/>
          <w:szCs w:val="24"/>
        </w:rPr>
        <w:fldChar w:fldCharType="begin"/>
      </w:r>
      <w:r w:rsidR="008D2928">
        <w:rPr>
          <w:bCs w:val="0"/>
          <w:sz w:val="24"/>
          <w:szCs w:val="24"/>
        </w:rPr>
        <w:instrText xml:space="preserve"> REF _Ref55336310 \r \h </w:instrText>
      </w:r>
      <w:r w:rsidR="002620A8">
        <w:rPr>
          <w:bCs w:val="0"/>
          <w:sz w:val="24"/>
          <w:szCs w:val="24"/>
        </w:rPr>
      </w:r>
      <w:r w:rsidR="002620A8">
        <w:rPr>
          <w:bCs w:val="0"/>
          <w:sz w:val="24"/>
          <w:szCs w:val="24"/>
        </w:rPr>
        <w:fldChar w:fldCharType="separate"/>
      </w:r>
      <w:r w:rsidR="00E2373E">
        <w:rPr>
          <w:bCs w:val="0"/>
          <w:sz w:val="24"/>
          <w:szCs w:val="24"/>
        </w:rPr>
        <w:t>5.1</w:t>
      </w:r>
      <w:r w:rsidR="002620A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BA0806" w:rsidRPr="009A70A4">
        <w:rPr>
          <w:bCs w:val="0"/>
          <w:sz w:val="24"/>
          <w:szCs w:val="24"/>
        </w:rPr>
        <w:t>поставок</w:t>
      </w:r>
      <w:r w:rsidR="00BA080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2620A8">
        <w:rPr>
          <w:bCs w:val="0"/>
          <w:sz w:val="24"/>
          <w:szCs w:val="24"/>
        </w:rPr>
        <w:fldChar w:fldCharType="begin"/>
      </w:r>
      <w:r>
        <w:rPr>
          <w:bCs w:val="0"/>
          <w:sz w:val="24"/>
          <w:szCs w:val="24"/>
        </w:rPr>
        <w:instrText xml:space="preserve"> REF _Ref440271072 \r \h </w:instrText>
      </w:r>
      <w:r w:rsidR="002620A8">
        <w:rPr>
          <w:bCs w:val="0"/>
          <w:sz w:val="24"/>
          <w:szCs w:val="24"/>
        </w:rPr>
      </w:r>
      <w:r w:rsidR="002620A8">
        <w:rPr>
          <w:bCs w:val="0"/>
          <w:sz w:val="24"/>
          <w:szCs w:val="24"/>
        </w:rPr>
        <w:fldChar w:fldCharType="separate"/>
      </w:r>
      <w:r w:rsidR="00E2373E">
        <w:rPr>
          <w:bCs w:val="0"/>
          <w:sz w:val="24"/>
          <w:szCs w:val="24"/>
        </w:rPr>
        <w:t>5.2</w:t>
      </w:r>
      <w:r w:rsidR="002620A8">
        <w:rPr>
          <w:bCs w:val="0"/>
          <w:sz w:val="24"/>
          <w:szCs w:val="24"/>
        </w:rPr>
        <w:fldChar w:fldCharType="end"/>
      </w:r>
      <w:r>
        <w:rPr>
          <w:bCs w:val="0"/>
          <w:sz w:val="24"/>
          <w:szCs w:val="24"/>
        </w:rPr>
        <w:t>);</w:t>
      </w:r>
    </w:p>
    <w:p w:rsidR="00323918" w:rsidRPr="00323918" w:rsidRDefault="00323918" w:rsidP="00323918">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2391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323918">
        <w:rPr>
          <w:bCs w:val="0"/>
          <w:spacing w:val="-2"/>
          <w:sz w:val="24"/>
          <w:szCs w:val="24"/>
        </w:rPr>
        <w:t>под</w:t>
      </w:r>
      <w:r w:rsidRPr="00323918">
        <w:rPr>
          <w:bCs w:val="0"/>
          <w:sz w:val="24"/>
          <w:szCs w:val="24"/>
        </w:rPr>
        <w:t>раздел</w:t>
      </w:r>
      <w:r w:rsidRPr="00323918">
        <w:rPr>
          <w:bCs w:val="0"/>
          <w:spacing w:val="-1"/>
          <w:sz w:val="24"/>
          <w:szCs w:val="24"/>
        </w:rPr>
        <w:t xml:space="preserve"> </w:t>
      </w:r>
      <w:r w:rsidR="0088627C">
        <w:fldChar w:fldCharType="begin"/>
      </w:r>
      <w:r w:rsidR="0088627C">
        <w:instrText xml:space="preserve"> REF _Ref86826666 \r \h  \* MERGEFORMAT </w:instrText>
      </w:r>
      <w:r w:rsidR="0088627C">
        <w:fldChar w:fldCharType="separate"/>
      </w:r>
      <w:r w:rsidRPr="00323918">
        <w:rPr>
          <w:bCs w:val="0"/>
          <w:spacing w:val="-1"/>
          <w:sz w:val="24"/>
          <w:szCs w:val="24"/>
        </w:rPr>
        <w:t>5.3</w:t>
      </w:r>
      <w:r w:rsidR="0088627C">
        <w:fldChar w:fldCharType="end"/>
      </w:r>
      <w:r w:rsidRPr="00323918">
        <w:rPr>
          <w:bCs w:val="0"/>
          <w:spacing w:val="-1"/>
          <w:sz w:val="24"/>
          <w:szCs w:val="24"/>
        </w:rPr>
        <w:t xml:space="preserve">), </w:t>
      </w:r>
      <w:r w:rsidRPr="00323918">
        <w:rPr>
          <w:sz w:val="24"/>
          <w:szCs w:val="24"/>
        </w:rPr>
        <w:t xml:space="preserve">копии документов, подтверждающих наличие у Участника запроса предложений </w:t>
      </w:r>
      <w:r w:rsidR="00426550">
        <w:rPr>
          <w:sz w:val="24"/>
          <w:szCs w:val="24"/>
        </w:rPr>
        <w:t>полномочий</w:t>
      </w:r>
      <w:r w:rsidRPr="00323918">
        <w:rPr>
          <w:sz w:val="24"/>
          <w:szCs w:val="24"/>
        </w:rPr>
        <w:t xml:space="preserve"> от </w:t>
      </w:r>
      <w:proofErr w:type="gramStart"/>
      <w:r w:rsidRPr="00323918">
        <w:rPr>
          <w:sz w:val="24"/>
          <w:szCs w:val="24"/>
        </w:rPr>
        <w:t>производителей</w:t>
      </w:r>
      <w:proofErr w:type="gramEnd"/>
      <w:r w:rsidRPr="00323918">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Pr="00323918">
        <w:rPr>
          <w:bCs w:val="0"/>
          <w:spacing w:val="-1"/>
          <w:sz w:val="24"/>
          <w:szCs w:val="24"/>
        </w:rPr>
        <w:t xml:space="preserve"> (</w:t>
      </w:r>
      <w:r w:rsidRPr="00323918">
        <w:rPr>
          <w:bCs w:val="0"/>
          <w:spacing w:val="-2"/>
          <w:sz w:val="24"/>
          <w:szCs w:val="24"/>
        </w:rPr>
        <w:t>под</w:t>
      </w:r>
      <w:r w:rsidRPr="00323918">
        <w:rPr>
          <w:bCs w:val="0"/>
          <w:sz w:val="24"/>
          <w:szCs w:val="24"/>
        </w:rPr>
        <w:t>раздел</w:t>
      </w:r>
      <w:r w:rsidRPr="00323918">
        <w:rPr>
          <w:bCs w:val="0"/>
          <w:spacing w:val="-1"/>
          <w:sz w:val="24"/>
          <w:szCs w:val="24"/>
        </w:rPr>
        <w:t xml:space="preserve"> </w:t>
      </w:r>
      <w:r w:rsidR="0088627C">
        <w:fldChar w:fldCharType="begin"/>
      </w:r>
      <w:r w:rsidR="0088627C">
        <w:instrText xml:space="preserve"> REF _Ref440270984 \r \h  \* MERGEFORMAT </w:instrText>
      </w:r>
      <w:r w:rsidR="0088627C">
        <w:fldChar w:fldCharType="separate"/>
      </w:r>
      <w:r w:rsidRPr="00323918">
        <w:rPr>
          <w:bCs w:val="0"/>
          <w:spacing w:val="-1"/>
          <w:sz w:val="24"/>
          <w:szCs w:val="24"/>
        </w:rPr>
        <w:t>5.10</w:t>
      </w:r>
      <w:r w:rsidR="0088627C">
        <w:fldChar w:fldCharType="end"/>
      </w:r>
      <w:r w:rsidRPr="00323918">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2620A8">
        <w:rPr>
          <w:bCs w:val="0"/>
          <w:sz w:val="24"/>
          <w:szCs w:val="24"/>
        </w:rPr>
        <w:fldChar w:fldCharType="begin"/>
      </w:r>
      <w:r w:rsidR="00B71B9D">
        <w:rPr>
          <w:bCs w:val="0"/>
          <w:sz w:val="24"/>
          <w:szCs w:val="24"/>
        </w:rPr>
        <w:instrText xml:space="preserve"> REF _Ref440271036 \r \h </w:instrText>
      </w:r>
      <w:r w:rsidR="002620A8">
        <w:rPr>
          <w:bCs w:val="0"/>
          <w:sz w:val="24"/>
          <w:szCs w:val="24"/>
        </w:rPr>
      </w:r>
      <w:r w:rsidR="002620A8">
        <w:rPr>
          <w:bCs w:val="0"/>
          <w:sz w:val="24"/>
          <w:szCs w:val="24"/>
        </w:rPr>
        <w:fldChar w:fldCharType="separate"/>
      </w:r>
      <w:r w:rsidR="00E2373E">
        <w:rPr>
          <w:bCs w:val="0"/>
          <w:sz w:val="24"/>
          <w:szCs w:val="24"/>
        </w:rPr>
        <w:t>5.4</w:t>
      </w:r>
      <w:r w:rsidR="002620A8">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88627C">
        <w:fldChar w:fldCharType="begin"/>
      </w:r>
      <w:r w:rsidR="0088627C">
        <w:instrText xml:space="preserve"> REF _Ref191386407 \r \h  \* MERGEFORMAT </w:instrText>
      </w:r>
      <w:r w:rsidR="0088627C">
        <w:fldChar w:fldCharType="separate"/>
      </w:r>
      <w:r w:rsidR="00E2373E" w:rsidRPr="00E2373E">
        <w:rPr>
          <w:bCs w:val="0"/>
          <w:sz w:val="24"/>
          <w:szCs w:val="24"/>
        </w:rPr>
        <w:t>3.3.8</w:t>
      </w:r>
      <w:r w:rsidR="0088627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88627C">
        <w:fldChar w:fldCharType="begin"/>
      </w:r>
      <w:r w:rsidR="0088627C">
        <w:instrText xml:space="preserve"> REF _Ref93264992 \r \h  \* MERGEFORMAT </w:instrText>
      </w:r>
      <w:r w:rsidR="0088627C">
        <w:fldChar w:fldCharType="separate"/>
      </w:r>
      <w:r w:rsidR="00E2373E" w:rsidRPr="00E2373E">
        <w:rPr>
          <w:bCs w:val="0"/>
          <w:sz w:val="24"/>
          <w:szCs w:val="24"/>
        </w:rPr>
        <w:t>5.5</w:t>
      </w:r>
      <w:r w:rsidR="0088627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CB550A">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8627C">
        <w:fldChar w:fldCharType="begin"/>
      </w:r>
      <w:r w:rsidR="0088627C">
        <w:instrText xml:space="preserve"> REF _Ref55336310 \r \h  \* MERGEFORMAT </w:instrText>
      </w:r>
      <w:r w:rsidR="0088627C">
        <w:fldChar w:fldCharType="separate"/>
      </w:r>
      <w:r w:rsidR="00E2373E" w:rsidRPr="00E2373E">
        <w:rPr>
          <w:bCs w:val="0"/>
          <w:sz w:val="24"/>
          <w:szCs w:val="24"/>
          <w:lang w:eastAsia="ru-RU"/>
        </w:rPr>
        <w:t>5.1</w:t>
      </w:r>
      <w:r w:rsidR="0088627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88627C">
        <w:fldChar w:fldCharType="begin"/>
      </w:r>
      <w:r w:rsidR="0088627C">
        <w:instrText xml:space="preserve"> REF _Ref440279062 \r \h  \* MERGEFORMAT </w:instrText>
      </w:r>
      <w:r w:rsidR="0088627C">
        <w:fldChar w:fldCharType="separate"/>
      </w:r>
      <w:r w:rsidR="00E2373E" w:rsidRPr="00E2373E">
        <w:rPr>
          <w:sz w:val="24"/>
          <w:szCs w:val="24"/>
        </w:rPr>
        <w:t>б)</w:t>
      </w:r>
      <w:r w:rsidR="0088627C">
        <w:fldChar w:fldCharType="end"/>
      </w:r>
      <w:r w:rsidR="00F463E8" w:rsidRPr="00F958E8">
        <w:rPr>
          <w:sz w:val="24"/>
          <w:szCs w:val="24"/>
        </w:rPr>
        <w:t xml:space="preserve"> п. </w:t>
      </w:r>
      <w:r w:rsidR="0088627C">
        <w:fldChar w:fldCharType="begin"/>
      </w:r>
      <w:r w:rsidR="0088627C">
        <w:instrText xml:space="preserve"> REF _Ref306005578 \r \h  \* MERGEFORMAT </w:instrText>
      </w:r>
      <w:r w:rsidR="0088627C">
        <w:fldChar w:fldCharType="separate"/>
      </w:r>
      <w:r w:rsidR="00E2373E" w:rsidRPr="00E2373E">
        <w:rPr>
          <w:sz w:val="24"/>
          <w:szCs w:val="24"/>
        </w:rPr>
        <w:t>3.3.8.3</w:t>
      </w:r>
      <w:r w:rsidR="0088627C">
        <w:fldChar w:fldCharType="end"/>
      </w:r>
      <w:r w:rsidR="00F463E8" w:rsidRPr="00F958E8">
        <w:rPr>
          <w:sz w:val="24"/>
          <w:szCs w:val="24"/>
        </w:rPr>
        <w:t>);</w:t>
      </w:r>
    </w:p>
    <w:p w:rsidR="003539D4" w:rsidRPr="00F958E8" w:rsidRDefault="003539D4" w:rsidP="003539D4">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Анкета Участника запроса предложений (</w:t>
      </w:r>
      <w:r w:rsidRPr="00F958E8">
        <w:rPr>
          <w:bCs w:val="0"/>
          <w:spacing w:val="-2"/>
          <w:sz w:val="24"/>
          <w:szCs w:val="24"/>
        </w:rPr>
        <w:t>под</w:t>
      </w:r>
      <w:r w:rsidRPr="00F958E8">
        <w:rPr>
          <w:bCs w:val="0"/>
          <w:sz w:val="24"/>
          <w:szCs w:val="24"/>
        </w:rPr>
        <w:t>раздел</w:t>
      </w:r>
      <w:r w:rsidRPr="00F958E8">
        <w:rPr>
          <w:bCs w:val="0"/>
          <w:sz w:val="24"/>
          <w:szCs w:val="24"/>
          <w:lang w:eastAsia="ru-RU"/>
        </w:rPr>
        <w:t xml:space="preserve"> </w:t>
      </w:r>
      <w:r w:rsidR="002620A8">
        <w:fldChar w:fldCharType="begin"/>
      </w:r>
      <w:r>
        <w:rPr>
          <w:bCs w:val="0"/>
          <w:sz w:val="24"/>
          <w:szCs w:val="24"/>
          <w:lang w:eastAsia="ru-RU"/>
        </w:rPr>
        <w:instrText xml:space="preserve"> REF _Ref444164616 \r \h </w:instrText>
      </w:r>
      <w:r w:rsidR="002620A8">
        <w:fldChar w:fldCharType="separate"/>
      </w:r>
      <w:r w:rsidR="00E2373E">
        <w:rPr>
          <w:bCs w:val="0"/>
          <w:sz w:val="24"/>
          <w:szCs w:val="24"/>
          <w:lang w:eastAsia="ru-RU"/>
        </w:rPr>
        <w:t>5.6.1</w:t>
      </w:r>
      <w:r w:rsidR="002620A8">
        <w:fldChar w:fldCharType="end"/>
      </w:r>
      <w:r w:rsidRPr="00F958E8">
        <w:rPr>
          <w:bCs w:val="0"/>
          <w:sz w:val="24"/>
          <w:szCs w:val="24"/>
        </w:rPr>
        <w:t>);</w:t>
      </w:r>
    </w:p>
    <w:p w:rsidR="003539D4" w:rsidRPr="001174C4" w:rsidRDefault="003539D4" w:rsidP="003539D4">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2620A8">
        <w:rPr>
          <w:sz w:val="24"/>
          <w:szCs w:val="24"/>
        </w:rPr>
        <w:fldChar w:fldCharType="begin"/>
      </w:r>
      <w:r>
        <w:rPr>
          <w:sz w:val="24"/>
          <w:szCs w:val="24"/>
        </w:rPr>
        <w:instrText xml:space="preserve"> REF _Ref444164624 \r \h </w:instrText>
      </w:r>
      <w:r w:rsidR="002620A8">
        <w:rPr>
          <w:sz w:val="24"/>
          <w:szCs w:val="24"/>
        </w:rPr>
      </w:r>
      <w:r w:rsidR="002620A8">
        <w:rPr>
          <w:sz w:val="24"/>
          <w:szCs w:val="24"/>
        </w:rPr>
        <w:fldChar w:fldCharType="separate"/>
      </w:r>
      <w:r w:rsidR="00E2373E">
        <w:rPr>
          <w:sz w:val="24"/>
          <w:szCs w:val="24"/>
        </w:rPr>
        <w:t>5.6.2</w:t>
      </w:r>
      <w:r w:rsidR="002620A8">
        <w:rPr>
          <w:sz w:val="24"/>
          <w:szCs w:val="24"/>
        </w:rPr>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8627C">
        <w:fldChar w:fldCharType="begin"/>
      </w:r>
      <w:r w:rsidR="0088627C">
        <w:instrText xml:space="preserve"> REF _Ref440274902 \r \h  \* MERGEFORMAT </w:instrText>
      </w:r>
      <w:r w:rsidR="0088627C">
        <w:fldChar w:fldCharType="separate"/>
      </w:r>
      <w:r w:rsidR="00E2373E" w:rsidRPr="00E2373E">
        <w:rPr>
          <w:bCs w:val="0"/>
          <w:sz w:val="24"/>
          <w:szCs w:val="24"/>
          <w:lang w:eastAsia="ru-RU"/>
        </w:rPr>
        <w:t>5.4</w:t>
      </w:r>
      <w:r w:rsidR="0088627C">
        <w:fldChar w:fldCharType="end"/>
      </w:r>
      <w:r w:rsidRPr="00F958E8">
        <w:rPr>
          <w:bCs w:val="0"/>
          <w:sz w:val="24"/>
          <w:szCs w:val="24"/>
        </w:rPr>
        <w:t xml:space="preserve">), Сводная таблица стоимости </w:t>
      </w:r>
      <w:r w:rsidR="00BA0806" w:rsidRPr="009A70A4">
        <w:rPr>
          <w:bCs w:val="0"/>
          <w:sz w:val="24"/>
          <w:szCs w:val="24"/>
        </w:rPr>
        <w:t>поставок</w:t>
      </w:r>
      <w:r w:rsidR="00BA0806"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8627C">
        <w:fldChar w:fldCharType="begin"/>
      </w:r>
      <w:r w:rsidR="0088627C">
        <w:instrText xml:space="preserve"> REF _Ref440274913 \r \h  \* MERGEFORMAT </w:instrText>
      </w:r>
      <w:r w:rsidR="0088627C">
        <w:fldChar w:fldCharType="separate"/>
      </w:r>
      <w:r w:rsidR="00E2373E" w:rsidRPr="00E2373E">
        <w:rPr>
          <w:bCs w:val="0"/>
          <w:sz w:val="24"/>
          <w:szCs w:val="24"/>
          <w:lang w:eastAsia="ru-RU"/>
        </w:rPr>
        <w:t>5.2</w:t>
      </w:r>
      <w:r w:rsidR="0088627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8627C">
        <w:fldChar w:fldCharType="begin"/>
      </w:r>
      <w:r w:rsidR="0088627C">
        <w:instrText xml:space="preserve"> REF _Ref93264992 \r \h  \* MERGEFORMAT </w:instrText>
      </w:r>
      <w:r w:rsidR="0088627C">
        <w:fldChar w:fldCharType="separate"/>
      </w:r>
      <w:r w:rsidR="00E2373E" w:rsidRPr="00E2373E">
        <w:rPr>
          <w:bCs w:val="0"/>
          <w:sz w:val="24"/>
          <w:szCs w:val="24"/>
          <w:lang w:eastAsia="ru-RU"/>
        </w:rPr>
        <w:t>5.5</w:t>
      </w:r>
      <w:r w:rsidR="0088627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88627C">
        <w:fldChar w:fldCharType="begin"/>
      </w:r>
      <w:r w:rsidR="0088627C">
        <w:instrText xml:space="preserve"> REF _Ref306005578 \r \h  \* MERGEFORMAT </w:instrText>
      </w:r>
      <w:r w:rsidR="0088627C">
        <w:fldChar w:fldCharType="separate"/>
      </w:r>
      <w:r w:rsidR="00E2373E" w:rsidRPr="00E2373E">
        <w:rPr>
          <w:bCs w:val="0"/>
          <w:sz w:val="24"/>
          <w:szCs w:val="24"/>
        </w:rPr>
        <w:t>3.3.8.3</w:t>
      </w:r>
      <w:r w:rsidR="0088627C">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88627C">
        <w:fldChar w:fldCharType="begin"/>
      </w:r>
      <w:r w:rsidR="0088627C">
        <w:instrText xml:space="preserve"> REF _Ref440279062 \r \h  \* MERGEFORMAT </w:instrText>
      </w:r>
      <w:r w:rsidR="0088627C">
        <w:fldChar w:fldCharType="separate"/>
      </w:r>
      <w:r w:rsidR="00E2373E" w:rsidRPr="00E2373E">
        <w:rPr>
          <w:sz w:val="24"/>
          <w:szCs w:val="24"/>
        </w:rPr>
        <w:t>б)</w:t>
      </w:r>
      <w:r w:rsidR="0088627C">
        <w:fldChar w:fldCharType="end"/>
      </w:r>
      <w:r w:rsidR="00F958E8" w:rsidRPr="00F958E8">
        <w:rPr>
          <w:sz w:val="24"/>
          <w:szCs w:val="24"/>
        </w:rPr>
        <w:t xml:space="preserve">, </w:t>
      </w:r>
      <w:r w:rsidR="0088627C">
        <w:fldChar w:fldCharType="begin"/>
      </w:r>
      <w:r w:rsidR="0088627C">
        <w:instrText xml:space="preserve"> REF _Ref440372460 \r \h  \* MER</w:instrText>
      </w:r>
      <w:r w:rsidR="0088627C">
        <w:instrText xml:space="preserve">GEFORMAT </w:instrText>
      </w:r>
      <w:r w:rsidR="0088627C">
        <w:fldChar w:fldCharType="separate"/>
      </w:r>
      <w:r w:rsidR="00E2373E" w:rsidRPr="00E2373E">
        <w:rPr>
          <w:sz w:val="24"/>
          <w:szCs w:val="24"/>
        </w:rPr>
        <w:t>д)</w:t>
      </w:r>
      <w:r w:rsidR="0088627C">
        <w:fldChar w:fldCharType="end"/>
      </w:r>
      <w:r w:rsidR="00F958E8" w:rsidRPr="00F958E8">
        <w:rPr>
          <w:sz w:val="24"/>
          <w:szCs w:val="24"/>
        </w:rPr>
        <w:t xml:space="preserve">, </w:t>
      </w:r>
      <w:r w:rsidR="0088627C">
        <w:fldChar w:fldCharType="begin"/>
      </w:r>
      <w:r w:rsidR="0088627C">
        <w:instrText xml:space="preserve"> REF _Ref440372474 \r \h  \* MERGEFORMAT </w:instrText>
      </w:r>
      <w:r w:rsidR="0088627C">
        <w:fldChar w:fldCharType="separate"/>
      </w:r>
      <w:r w:rsidR="00E2373E" w:rsidRPr="00E2373E">
        <w:rPr>
          <w:sz w:val="24"/>
          <w:szCs w:val="24"/>
        </w:rPr>
        <w:t>м)</w:t>
      </w:r>
      <w:r w:rsidR="0088627C">
        <w:fldChar w:fldCharType="end"/>
      </w:r>
      <w:r w:rsidR="00F958E8" w:rsidRPr="00F958E8">
        <w:rPr>
          <w:sz w:val="24"/>
          <w:szCs w:val="24"/>
        </w:rPr>
        <w:t xml:space="preserve">, </w:t>
      </w:r>
      <w:r w:rsidR="0088627C">
        <w:fldChar w:fldCharType="begin"/>
      </w:r>
      <w:r w:rsidR="0088627C">
        <w:instrText xml:space="preserve"> REF _Ref440372477 \r \h  \* MERGEFORMAT </w:instrText>
      </w:r>
      <w:r w:rsidR="0088627C">
        <w:fldChar w:fldCharType="separate"/>
      </w:r>
      <w:r w:rsidR="00E2373E" w:rsidRPr="00E2373E">
        <w:rPr>
          <w:sz w:val="24"/>
          <w:szCs w:val="24"/>
        </w:rPr>
        <w:t>н)</w:t>
      </w:r>
      <w:r w:rsidR="0088627C">
        <w:fldChar w:fldCharType="end"/>
      </w:r>
      <w:r w:rsidR="00F463E8" w:rsidRPr="00F958E8">
        <w:rPr>
          <w:sz w:val="24"/>
          <w:szCs w:val="24"/>
        </w:rPr>
        <w:t xml:space="preserve"> п. </w:t>
      </w:r>
      <w:r w:rsidR="0088627C">
        <w:lastRenderedPageBreak/>
        <w:fldChar w:fldCharType="begin"/>
      </w:r>
      <w:r w:rsidR="0088627C">
        <w:instrText xml:space="preserve"> REF _Ref306005578 \r \h  \* MERGEFORMAT </w:instrText>
      </w:r>
      <w:r w:rsidR="0088627C">
        <w:fldChar w:fldCharType="separate"/>
      </w:r>
      <w:r w:rsidR="00E2373E" w:rsidRPr="00E2373E">
        <w:rPr>
          <w:sz w:val="24"/>
          <w:szCs w:val="24"/>
        </w:rPr>
        <w:t>3.3.8.3</w:t>
      </w:r>
      <w:r w:rsidR="0088627C">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88627C">
        <w:fldChar w:fldCharType="begin"/>
      </w:r>
      <w:r w:rsidR="0088627C">
        <w:instrText xml:space="preserve"> REF _Ref440274961 \r \h  \* MERGEFORMAT </w:instrText>
      </w:r>
      <w:r w:rsidR="0088627C">
        <w:fldChar w:fldCharType="separate"/>
      </w:r>
      <w:r w:rsidR="00E2373E" w:rsidRPr="00E2373E">
        <w:rPr>
          <w:bCs w:val="0"/>
          <w:sz w:val="24"/>
          <w:szCs w:val="24"/>
        </w:rPr>
        <w:t>5.15</w:t>
      </w:r>
      <w:r w:rsidR="0088627C">
        <w:fldChar w:fldCharType="end"/>
      </w:r>
      <w:r w:rsidR="00A154B7" w:rsidRPr="00F958E8">
        <w:rPr>
          <w:bCs w:val="0"/>
          <w:sz w:val="24"/>
          <w:szCs w:val="24"/>
        </w:rPr>
        <w:t>)</w:t>
      </w:r>
      <w:r w:rsidRPr="00F958E8">
        <w:rPr>
          <w:bCs w:val="0"/>
          <w:sz w:val="24"/>
          <w:szCs w:val="24"/>
        </w:rPr>
        <w:t>;</w:t>
      </w:r>
    </w:p>
    <w:p w:rsidR="00717F60" w:rsidRPr="00433EB1"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33EB1">
        <w:rPr>
          <w:bCs w:val="0"/>
          <w:sz w:val="24"/>
          <w:szCs w:val="24"/>
        </w:rPr>
        <w:t xml:space="preserve">Если Заявка подается коллективным Участником - </w:t>
      </w:r>
      <w:r w:rsidR="00717F60" w:rsidRPr="00433EB1">
        <w:rPr>
          <w:bCs w:val="0"/>
          <w:sz w:val="24"/>
          <w:szCs w:val="24"/>
        </w:rPr>
        <w:t xml:space="preserve">Для каждого члена коллективного </w:t>
      </w:r>
      <w:r w:rsidR="009C744E" w:rsidRPr="00433EB1">
        <w:rPr>
          <w:bCs w:val="0"/>
          <w:sz w:val="24"/>
          <w:szCs w:val="24"/>
        </w:rPr>
        <w:t>Участник</w:t>
      </w:r>
      <w:r w:rsidR="00717F60" w:rsidRPr="00433EB1">
        <w:rPr>
          <w:bCs w:val="0"/>
          <w:sz w:val="24"/>
          <w:szCs w:val="24"/>
        </w:rPr>
        <w:t xml:space="preserve">а (с оформлением </w:t>
      </w:r>
      <w:r w:rsidR="00433EB1" w:rsidRPr="00433EB1">
        <w:rPr>
          <w:bCs w:val="0"/>
          <w:sz w:val="24"/>
          <w:szCs w:val="24"/>
        </w:rPr>
        <w:t xml:space="preserve">отдельного конверта (папки) </w:t>
      </w:r>
      <w:r w:rsidR="00717F60" w:rsidRPr="00433EB1">
        <w:rPr>
          <w:bCs w:val="0"/>
          <w:sz w:val="24"/>
          <w:szCs w:val="24"/>
        </w:rPr>
        <w:t xml:space="preserve">«Документы члена коллективного </w:t>
      </w:r>
      <w:r w:rsidR="009C744E" w:rsidRPr="00433EB1">
        <w:rPr>
          <w:bCs w:val="0"/>
          <w:sz w:val="24"/>
          <w:szCs w:val="24"/>
        </w:rPr>
        <w:t>Участник</w:t>
      </w:r>
      <w:r w:rsidR="00717F60" w:rsidRPr="00433EB1">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88627C">
        <w:fldChar w:fldCharType="begin"/>
      </w:r>
      <w:r w:rsidR="0088627C">
        <w:instrText xml:space="preserve"> REF _Ref440274659 \r \h  \* MERGEFORMAT </w:instrText>
      </w:r>
      <w:r w:rsidR="0088627C">
        <w:fldChar w:fldCharType="separate"/>
      </w:r>
      <w:r w:rsidR="00E2373E" w:rsidRPr="00E2373E">
        <w:rPr>
          <w:bCs w:val="0"/>
          <w:sz w:val="24"/>
          <w:szCs w:val="24"/>
        </w:rPr>
        <w:t>5.9</w:t>
      </w:r>
      <w:r w:rsidR="0088627C">
        <w:fldChar w:fldCharType="end"/>
      </w:r>
      <w:r w:rsidRPr="00D52133">
        <w:rPr>
          <w:bCs w:val="0"/>
          <w:sz w:val="24"/>
          <w:szCs w:val="24"/>
        </w:rPr>
        <w:t xml:space="preserve">, </w:t>
      </w:r>
      <w:r w:rsidR="0088627C">
        <w:fldChar w:fldCharType="begin"/>
      </w:r>
      <w:r w:rsidR="0088627C">
        <w:instrText xml:space="preserve"> REF _Ref440274733 \r \h  \* MERGEFORMAT </w:instrText>
      </w:r>
      <w:r w:rsidR="0088627C">
        <w:fldChar w:fldCharType="separate"/>
      </w:r>
      <w:r w:rsidR="00E2373E" w:rsidRPr="00E2373E">
        <w:rPr>
          <w:bCs w:val="0"/>
          <w:sz w:val="24"/>
          <w:szCs w:val="24"/>
        </w:rPr>
        <w:t>5.11</w:t>
      </w:r>
      <w:r w:rsidR="0088627C">
        <w:fldChar w:fldCharType="end"/>
      </w:r>
      <w:r w:rsidRPr="00D52133">
        <w:rPr>
          <w:bCs w:val="0"/>
          <w:sz w:val="24"/>
          <w:szCs w:val="24"/>
        </w:rPr>
        <w:t xml:space="preserve">, </w:t>
      </w:r>
      <w:r w:rsidR="0088627C">
        <w:fldChar w:fldCharType="begin"/>
      </w:r>
      <w:r w:rsidR="0088627C">
        <w:instrText xml:space="preserve"> REF _Ref440274744 \r \h  \* MERGEFORMAT </w:instrText>
      </w:r>
      <w:r w:rsidR="0088627C">
        <w:fldChar w:fldCharType="separate"/>
      </w:r>
      <w:r w:rsidR="00E2373E" w:rsidRPr="00E2373E">
        <w:rPr>
          <w:bCs w:val="0"/>
          <w:sz w:val="24"/>
          <w:szCs w:val="24"/>
        </w:rPr>
        <w:t>5.12</w:t>
      </w:r>
      <w:r w:rsidR="0088627C">
        <w:fldChar w:fldCharType="end"/>
      </w:r>
      <w:r w:rsidRPr="00D52133">
        <w:rPr>
          <w:bCs w:val="0"/>
          <w:sz w:val="24"/>
          <w:szCs w:val="24"/>
        </w:rPr>
        <w:t xml:space="preserve">, </w:t>
      </w:r>
      <w:r w:rsidR="0088627C">
        <w:fldChar w:fldCharType="begin"/>
      </w:r>
      <w:r w:rsidR="0088627C">
        <w:instrText xml:space="preserve"> REF _Ref440274756 \r \h  \* MERGEFORMAT </w:instrText>
      </w:r>
      <w:r w:rsidR="0088627C">
        <w:fldChar w:fldCharType="separate"/>
      </w:r>
      <w:r w:rsidR="00E2373E" w:rsidRPr="00E2373E">
        <w:rPr>
          <w:bCs w:val="0"/>
          <w:sz w:val="24"/>
          <w:szCs w:val="24"/>
        </w:rPr>
        <w:t>5.14</w:t>
      </w:r>
      <w:r w:rsidR="0088627C">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DA7E38">
        <w:rPr>
          <w:bCs w:val="0"/>
          <w:sz w:val="24"/>
          <w:szCs w:val="24"/>
        </w:rPr>
        <w:t>подтверждающие правоспособность</w:t>
      </w:r>
      <w:r w:rsidRPr="003E170D">
        <w:rPr>
          <w:bCs w:val="0"/>
          <w:sz w:val="24"/>
          <w:szCs w:val="24"/>
        </w:rPr>
        <w:t xml:space="preserve"> данной организации</w:t>
      </w:r>
      <w:r w:rsidR="00E963D9">
        <w:rPr>
          <w:bCs w:val="0"/>
          <w:sz w:val="24"/>
          <w:szCs w:val="24"/>
        </w:rPr>
        <w:t xml:space="preserve"> (подраздел </w:t>
      </w:r>
      <w:r w:rsidR="002620A8">
        <w:rPr>
          <w:bCs w:val="0"/>
          <w:sz w:val="24"/>
          <w:szCs w:val="24"/>
        </w:rPr>
        <w:fldChar w:fldCharType="begin"/>
      </w:r>
      <w:r w:rsidR="00E963D9">
        <w:rPr>
          <w:bCs w:val="0"/>
          <w:sz w:val="24"/>
          <w:szCs w:val="24"/>
        </w:rPr>
        <w:instrText xml:space="preserve"> REF _Ref306005578 \r \h </w:instrText>
      </w:r>
      <w:r w:rsidR="002620A8">
        <w:rPr>
          <w:bCs w:val="0"/>
          <w:sz w:val="24"/>
          <w:szCs w:val="24"/>
        </w:rPr>
      </w:r>
      <w:r w:rsidR="002620A8">
        <w:rPr>
          <w:bCs w:val="0"/>
          <w:sz w:val="24"/>
          <w:szCs w:val="24"/>
        </w:rPr>
        <w:fldChar w:fldCharType="separate"/>
      </w:r>
      <w:r w:rsidR="00E2373E">
        <w:rPr>
          <w:bCs w:val="0"/>
          <w:sz w:val="24"/>
          <w:szCs w:val="24"/>
        </w:rPr>
        <w:t>3.3.8.3</w:t>
      </w:r>
      <w:r w:rsidR="002620A8">
        <w:rPr>
          <w:bCs w:val="0"/>
          <w:sz w:val="24"/>
          <w:szCs w:val="24"/>
        </w:rPr>
        <w:fldChar w:fldCharType="end"/>
      </w:r>
      <w:r w:rsidR="00E963D9">
        <w:rPr>
          <w:bCs w:val="0"/>
          <w:sz w:val="24"/>
          <w:szCs w:val="24"/>
        </w:rPr>
        <w:t>)</w:t>
      </w:r>
      <w:r w:rsidRPr="003E170D">
        <w:rPr>
          <w:bCs w:val="0"/>
          <w:sz w:val="24"/>
          <w:szCs w:val="24"/>
        </w:rPr>
        <w:t>;</w:t>
      </w:r>
    </w:p>
    <w:p w:rsidR="00717F60" w:rsidRPr="00433EB1"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33EB1">
        <w:rPr>
          <w:bCs w:val="0"/>
          <w:sz w:val="24"/>
          <w:szCs w:val="24"/>
        </w:rPr>
        <w:t>Техническое предложение (</w:t>
      </w:r>
      <w:r w:rsidR="00A154B7" w:rsidRPr="00433EB1">
        <w:rPr>
          <w:bCs w:val="0"/>
          <w:sz w:val="24"/>
          <w:szCs w:val="24"/>
          <w:lang w:eastAsia="ru-RU"/>
        </w:rPr>
        <w:t>подраздел</w:t>
      </w:r>
      <w:r w:rsidR="00A40BDF" w:rsidRPr="00433EB1">
        <w:rPr>
          <w:bCs w:val="0"/>
          <w:sz w:val="24"/>
          <w:szCs w:val="24"/>
          <w:lang w:eastAsia="ru-RU"/>
        </w:rPr>
        <w:t xml:space="preserve"> </w:t>
      </w:r>
      <w:r w:rsidR="0088627C">
        <w:fldChar w:fldCharType="begin"/>
      </w:r>
      <w:r w:rsidR="0088627C">
        <w:instrText xml:space="preserve"> REF _Ref86826666 \r \h  \* MERGEFORMAT </w:instrText>
      </w:r>
      <w:r w:rsidR="0088627C">
        <w:fldChar w:fldCharType="separate"/>
      </w:r>
      <w:r w:rsidR="00E2373E" w:rsidRPr="00E2373E">
        <w:rPr>
          <w:bCs w:val="0"/>
          <w:sz w:val="24"/>
          <w:szCs w:val="24"/>
          <w:lang w:eastAsia="ru-RU"/>
        </w:rPr>
        <w:t>5.3</w:t>
      </w:r>
      <w:r w:rsidR="0088627C">
        <w:fldChar w:fldCharType="end"/>
      </w:r>
      <w:r w:rsidRPr="00433EB1">
        <w:rPr>
          <w:bCs w:val="0"/>
          <w:sz w:val="24"/>
          <w:szCs w:val="24"/>
        </w:rPr>
        <w:t>)</w:t>
      </w:r>
      <w:r w:rsidR="00BD2FD1" w:rsidRPr="00433EB1">
        <w:rPr>
          <w:bCs w:val="0"/>
          <w:sz w:val="24"/>
          <w:szCs w:val="24"/>
        </w:rPr>
        <w:t xml:space="preserve">, </w:t>
      </w:r>
      <w:r w:rsidR="00BD2FD1" w:rsidRPr="00433EB1">
        <w:rPr>
          <w:sz w:val="24"/>
          <w:szCs w:val="24"/>
        </w:rPr>
        <w:t>свидетельства производителей (</w:t>
      </w:r>
      <w:r w:rsidR="00A154B7" w:rsidRPr="00433EB1">
        <w:rPr>
          <w:bCs w:val="0"/>
          <w:sz w:val="24"/>
          <w:szCs w:val="24"/>
          <w:lang w:eastAsia="ru-RU"/>
        </w:rPr>
        <w:t>подраздел</w:t>
      </w:r>
      <w:r w:rsidR="00A40BDF" w:rsidRPr="00433EB1">
        <w:rPr>
          <w:bCs w:val="0"/>
          <w:sz w:val="24"/>
          <w:szCs w:val="24"/>
          <w:lang w:eastAsia="ru-RU"/>
        </w:rPr>
        <w:t xml:space="preserve"> </w:t>
      </w:r>
      <w:r w:rsidR="0088627C">
        <w:fldChar w:fldCharType="begin"/>
      </w:r>
      <w:r w:rsidR="0088627C">
        <w:instrText xml:space="preserve"> REF _Ref440275030 \r \h  \* MERGEFORMAT </w:instrText>
      </w:r>
      <w:r w:rsidR="0088627C">
        <w:fldChar w:fldCharType="separate"/>
      </w:r>
      <w:r w:rsidR="00E2373E" w:rsidRPr="00E2373E">
        <w:rPr>
          <w:bCs w:val="0"/>
          <w:sz w:val="24"/>
          <w:szCs w:val="24"/>
          <w:lang w:eastAsia="ru-RU"/>
        </w:rPr>
        <w:t>5.10</w:t>
      </w:r>
      <w:r w:rsidR="0088627C">
        <w:fldChar w:fldCharType="end"/>
      </w:r>
      <w:r w:rsidR="00BD2FD1" w:rsidRPr="00433EB1">
        <w:rPr>
          <w:sz w:val="24"/>
          <w:szCs w:val="24"/>
        </w:rPr>
        <w:t>)</w:t>
      </w:r>
      <w:r w:rsidR="004E26AE" w:rsidRPr="00433EB1">
        <w:rPr>
          <w:sz w:val="24"/>
          <w:szCs w:val="24"/>
        </w:rPr>
        <w:t xml:space="preserve"> </w:t>
      </w:r>
      <w:r w:rsidR="004E26AE" w:rsidRPr="00433EB1">
        <w:rPr>
          <w:bCs w:val="0"/>
          <w:spacing w:val="-1"/>
          <w:sz w:val="24"/>
          <w:szCs w:val="24"/>
        </w:rPr>
        <w:t>либо копии дилерских договоров</w:t>
      </w:r>
      <w:r w:rsidR="00BD2FD1" w:rsidRPr="00433EB1">
        <w:rPr>
          <w:sz w:val="24"/>
          <w:szCs w:val="24"/>
        </w:rPr>
        <w:t xml:space="preserve"> </w:t>
      </w:r>
      <w:r w:rsidRPr="00433EB1">
        <w:rPr>
          <w:bCs w:val="0"/>
          <w:sz w:val="24"/>
          <w:szCs w:val="24"/>
        </w:rPr>
        <w:t>оформля</w:t>
      </w:r>
      <w:r w:rsidR="004E26AE" w:rsidRPr="00433EB1">
        <w:rPr>
          <w:bCs w:val="0"/>
          <w:sz w:val="24"/>
          <w:szCs w:val="24"/>
        </w:rPr>
        <w:t>ю</w:t>
      </w:r>
      <w:r w:rsidRPr="00433EB1">
        <w:rPr>
          <w:bCs w:val="0"/>
          <w:sz w:val="24"/>
          <w:szCs w:val="24"/>
        </w:rPr>
        <w:t xml:space="preserve">тся отдельным </w:t>
      </w:r>
      <w:r w:rsidR="00433EB1">
        <w:rPr>
          <w:bCs w:val="0"/>
          <w:sz w:val="24"/>
          <w:szCs w:val="24"/>
        </w:rPr>
        <w:t>томом</w:t>
      </w:r>
      <w:r w:rsidRPr="00433EB1">
        <w:rPr>
          <w:bCs w:val="0"/>
          <w:sz w:val="24"/>
          <w:szCs w:val="24"/>
        </w:rPr>
        <w:t xml:space="preserve"> «Техническое предложение </w:t>
      </w:r>
      <w:r w:rsidR="009C744E" w:rsidRPr="00433EB1">
        <w:rPr>
          <w:bCs w:val="0"/>
          <w:sz w:val="24"/>
          <w:szCs w:val="24"/>
        </w:rPr>
        <w:t>Участник</w:t>
      </w:r>
      <w:r w:rsidRPr="00433EB1">
        <w:rPr>
          <w:bCs w:val="0"/>
          <w:sz w:val="24"/>
          <w:szCs w:val="24"/>
        </w:rPr>
        <w:t>а __________».</w:t>
      </w:r>
    </w:p>
    <w:p w:rsidR="00717F60" w:rsidRDefault="009C744E"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03"/>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2620A8">
        <w:rPr>
          <w:bCs w:val="0"/>
          <w:sz w:val="24"/>
          <w:szCs w:val="24"/>
        </w:rPr>
        <w:fldChar w:fldCharType="begin"/>
      </w:r>
      <w:r w:rsidR="00532231">
        <w:rPr>
          <w:bCs w:val="0"/>
          <w:sz w:val="24"/>
          <w:szCs w:val="24"/>
        </w:rPr>
        <w:instrText xml:space="preserve"> REF _Ref440270602 \r \h </w:instrText>
      </w:r>
      <w:r w:rsidR="002620A8">
        <w:rPr>
          <w:bCs w:val="0"/>
          <w:sz w:val="24"/>
          <w:szCs w:val="24"/>
        </w:rPr>
      </w:r>
      <w:r w:rsidR="002620A8">
        <w:rPr>
          <w:bCs w:val="0"/>
          <w:sz w:val="24"/>
          <w:szCs w:val="24"/>
        </w:rPr>
        <w:fldChar w:fldCharType="separate"/>
      </w:r>
      <w:r w:rsidR="00E2373E">
        <w:rPr>
          <w:bCs w:val="0"/>
          <w:sz w:val="24"/>
          <w:szCs w:val="24"/>
        </w:rPr>
        <w:t>5</w:t>
      </w:r>
      <w:r w:rsidR="002620A8">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33EB1" w:rsidRDefault="00433EB1"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Заявка должна быть подготовлена в письменной (бумажной) форме (подраздел </w:t>
      </w:r>
      <w:r w:rsidR="0088627C">
        <w:fldChar w:fldCharType="begin"/>
      </w:r>
      <w:r w:rsidR="0088627C">
        <w:instrText xml:space="preserve"> REF _Ref115076807 \n \h  \* MERGEFORMAT </w:instrText>
      </w:r>
      <w:r w:rsidR="0088627C">
        <w:fldChar w:fldCharType="separate"/>
      </w:r>
      <w:r w:rsidR="00E2373E" w:rsidRPr="00E2373E">
        <w:rPr>
          <w:bCs w:val="0"/>
          <w:sz w:val="24"/>
          <w:szCs w:val="24"/>
        </w:rPr>
        <w:t>3.3.3</w:t>
      </w:r>
      <w:r w:rsidR="0088627C">
        <w:fldChar w:fldCharType="end"/>
      </w:r>
      <w:r w:rsidRPr="00433EB1">
        <w:rPr>
          <w:bCs w:val="0"/>
          <w:sz w:val="24"/>
          <w:szCs w:val="24"/>
        </w:rPr>
        <w:t>)</w:t>
      </w:r>
      <w:r w:rsidR="00717F60" w:rsidRPr="00433EB1">
        <w:rPr>
          <w:bCs w:val="0"/>
          <w:sz w:val="24"/>
          <w:szCs w:val="24"/>
        </w:rPr>
        <w:t>.</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167982">
        <w:rPr>
          <w:bCs w:val="0"/>
          <w:sz w:val="24"/>
          <w:szCs w:val="24"/>
        </w:rPr>
        <w:t>копия</w:t>
      </w:r>
      <w:r w:rsidRPr="000E5AC7">
        <w:rPr>
          <w:bCs w:val="0"/>
          <w:sz w:val="24"/>
          <w:szCs w:val="24"/>
        </w:rPr>
        <w:t xml:space="preserve"> прикладывается к </w:t>
      </w:r>
      <w:r w:rsidR="001D6802">
        <w:rPr>
          <w:bCs w:val="0"/>
          <w:sz w:val="24"/>
          <w:szCs w:val="24"/>
        </w:rPr>
        <w:t>Заявке</w:t>
      </w:r>
      <w:r w:rsidRPr="000E5AC7">
        <w:rPr>
          <w:bCs w:val="0"/>
          <w:sz w:val="24"/>
          <w:szCs w:val="24"/>
        </w:rPr>
        <w:t>.</w:t>
      </w:r>
      <w:bookmarkEnd w:id="204"/>
    </w:p>
    <w:p w:rsidR="00BD40A3" w:rsidRPr="00433EB1"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433EB1">
        <w:rPr>
          <w:bCs w:val="0"/>
          <w:sz w:val="24"/>
          <w:szCs w:val="24"/>
        </w:rPr>
        <w:t xml:space="preserve">Каждый документ, входящий в </w:t>
      </w:r>
      <w:r w:rsidR="001D6802" w:rsidRPr="00433EB1">
        <w:rPr>
          <w:bCs w:val="0"/>
          <w:sz w:val="24"/>
          <w:szCs w:val="24"/>
        </w:rPr>
        <w:t>Заявку</w:t>
      </w:r>
      <w:r w:rsidRPr="00433EB1">
        <w:rPr>
          <w:bCs w:val="0"/>
          <w:sz w:val="24"/>
          <w:szCs w:val="24"/>
        </w:rPr>
        <w:t>, должен быть скреплен печатью Участника</w:t>
      </w:r>
      <w:r w:rsidR="00433EB1" w:rsidRPr="00433EB1">
        <w:rPr>
          <w:bCs w:val="0"/>
          <w:sz w:val="24"/>
          <w:szCs w:val="24"/>
        </w:rPr>
        <w:t xml:space="preserve"> (а при участии в запросе предложений физического лица – нотариально заверена собственноручная подпись)</w:t>
      </w:r>
      <w:r w:rsidRPr="00433EB1">
        <w:rPr>
          <w:bCs w:val="0"/>
          <w:sz w:val="24"/>
          <w:szCs w:val="24"/>
        </w:rPr>
        <w:t>.</w:t>
      </w:r>
      <w:bookmarkEnd w:id="205"/>
      <w:bookmarkEnd w:id="206"/>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2620A8">
        <w:rPr>
          <w:bCs w:val="0"/>
          <w:spacing w:val="-1"/>
          <w:sz w:val="24"/>
          <w:szCs w:val="24"/>
        </w:rPr>
        <w:fldChar w:fldCharType="begin"/>
      </w:r>
      <w:r w:rsidR="00B71B9D">
        <w:rPr>
          <w:bCs w:val="0"/>
          <w:spacing w:val="-1"/>
          <w:sz w:val="24"/>
          <w:szCs w:val="24"/>
        </w:rPr>
        <w:instrText xml:space="preserve"> REF _Ref86826666 \r \h </w:instrText>
      </w:r>
      <w:r w:rsidR="002620A8">
        <w:rPr>
          <w:bCs w:val="0"/>
          <w:spacing w:val="-1"/>
          <w:sz w:val="24"/>
          <w:szCs w:val="24"/>
        </w:rPr>
      </w:r>
      <w:r w:rsidR="002620A8">
        <w:rPr>
          <w:bCs w:val="0"/>
          <w:spacing w:val="-1"/>
          <w:sz w:val="24"/>
          <w:szCs w:val="24"/>
        </w:rPr>
        <w:fldChar w:fldCharType="separate"/>
      </w:r>
      <w:r w:rsidR="00E2373E">
        <w:rPr>
          <w:bCs w:val="0"/>
          <w:spacing w:val="-1"/>
          <w:sz w:val="24"/>
          <w:szCs w:val="24"/>
        </w:rPr>
        <w:t>5.3</w:t>
      </w:r>
      <w:r w:rsidR="002620A8">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r w:rsidR="006A6849">
        <w:rPr>
          <w:sz w:val="24"/>
          <w:szCs w:val="24"/>
        </w:rPr>
        <w:t>Заявка</w:t>
      </w:r>
      <w:r w:rsidRPr="000E5AC7">
        <w:rPr>
          <w:sz w:val="24"/>
          <w:szCs w:val="24"/>
        </w:rPr>
        <w:t xml:space="preserve"> будет отклонен</w:t>
      </w:r>
      <w:r w:rsidR="006A6849">
        <w:rPr>
          <w:sz w:val="24"/>
          <w:szCs w:val="24"/>
        </w:rPr>
        <w:t>а</w:t>
      </w:r>
      <w:r w:rsidRPr="000E5AC7">
        <w:rPr>
          <w:sz w:val="24"/>
          <w:szCs w:val="24"/>
        </w:rPr>
        <w:t>, если в Техническом предложении не будет отражена вышеуказанная информация.</w:t>
      </w:r>
      <w:bookmarkEnd w:id="207"/>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2620A8">
        <w:rPr>
          <w:bCs w:val="0"/>
          <w:spacing w:val="-1"/>
          <w:sz w:val="24"/>
          <w:szCs w:val="24"/>
        </w:rPr>
        <w:fldChar w:fldCharType="begin"/>
      </w:r>
      <w:r w:rsidR="00B71B9D">
        <w:rPr>
          <w:bCs w:val="0"/>
          <w:spacing w:val="-1"/>
          <w:sz w:val="24"/>
          <w:szCs w:val="24"/>
        </w:rPr>
        <w:instrText xml:space="preserve"> REF _Ref86826666 \r \h </w:instrText>
      </w:r>
      <w:r w:rsidR="002620A8">
        <w:rPr>
          <w:bCs w:val="0"/>
          <w:spacing w:val="-1"/>
          <w:sz w:val="24"/>
          <w:szCs w:val="24"/>
        </w:rPr>
      </w:r>
      <w:r w:rsidR="002620A8">
        <w:rPr>
          <w:bCs w:val="0"/>
          <w:spacing w:val="-1"/>
          <w:sz w:val="24"/>
          <w:szCs w:val="24"/>
        </w:rPr>
        <w:fldChar w:fldCharType="separate"/>
      </w:r>
      <w:r w:rsidR="00E2373E">
        <w:rPr>
          <w:bCs w:val="0"/>
          <w:spacing w:val="-1"/>
          <w:sz w:val="24"/>
          <w:szCs w:val="24"/>
        </w:rPr>
        <w:t>5.3</w:t>
      </w:r>
      <w:r w:rsidR="002620A8">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2620A8">
        <w:rPr>
          <w:sz w:val="24"/>
          <w:szCs w:val="24"/>
        </w:rPr>
        <w:fldChar w:fldCharType="begin"/>
      </w:r>
      <w:r w:rsidR="00B71B9D">
        <w:rPr>
          <w:sz w:val="24"/>
          <w:szCs w:val="24"/>
        </w:rPr>
        <w:instrText xml:space="preserve"> REF _Ref440271182 \r \h </w:instrText>
      </w:r>
      <w:r w:rsidR="002620A8">
        <w:rPr>
          <w:sz w:val="24"/>
          <w:szCs w:val="24"/>
        </w:rPr>
      </w:r>
      <w:r w:rsidR="002620A8">
        <w:rPr>
          <w:sz w:val="24"/>
          <w:szCs w:val="24"/>
        </w:rPr>
        <w:fldChar w:fldCharType="separate"/>
      </w:r>
      <w:r w:rsidR="00E2373E">
        <w:rPr>
          <w:sz w:val="24"/>
          <w:szCs w:val="24"/>
        </w:rPr>
        <w:t>3.3.1.9</w:t>
      </w:r>
      <w:r w:rsidR="002620A8">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Pr>
          <w:sz w:val="24"/>
          <w:szCs w:val="24"/>
        </w:rPr>
        <w:t>Заявка</w:t>
      </w:r>
      <w:r w:rsidRPr="000E5AC7">
        <w:rPr>
          <w:sz w:val="24"/>
          <w:szCs w:val="24"/>
        </w:rPr>
        <w:t xml:space="preserve"> Участника будет отклонен</w:t>
      </w:r>
      <w:r w:rsidR="006A6849">
        <w:rPr>
          <w:sz w:val="24"/>
          <w:szCs w:val="24"/>
        </w:rPr>
        <w:t>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2620A8">
        <w:rPr>
          <w:bCs w:val="0"/>
          <w:sz w:val="24"/>
          <w:szCs w:val="24"/>
        </w:rPr>
        <w:fldChar w:fldCharType="begin"/>
      </w:r>
      <w:r w:rsidR="00B71B9D">
        <w:rPr>
          <w:bCs w:val="0"/>
          <w:sz w:val="24"/>
          <w:szCs w:val="24"/>
        </w:rPr>
        <w:instrText xml:space="preserve"> REF _Ref440271072 \r \h </w:instrText>
      </w:r>
      <w:r w:rsidR="002620A8">
        <w:rPr>
          <w:bCs w:val="0"/>
          <w:sz w:val="24"/>
          <w:szCs w:val="24"/>
        </w:rPr>
      </w:r>
      <w:r w:rsidR="002620A8">
        <w:rPr>
          <w:bCs w:val="0"/>
          <w:sz w:val="24"/>
          <w:szCs w:val="24"/>
        </w:rPr>
        <w:fldChar w:fldCharType="separate"/>
      </w:r>
      <w:r w:rsidR="00E2373E">
        <w:rPr>
          <w:bCs w:val="0"/>
          <w:sz w:val="24"/>
          <w:szCs w:val="24"/>
        </w:rPr>
        <w:t>5.2</w:t>
      </w:r>
      <w:r w:rsidR="002620A8">
        <w:rPr>
          <w:bCs w:val="0"/>
          <w:sz w:val="24"/>
          <w:szCs w:val="24"/>
        </w:rPr>
        <w:fldChar w:fldCharType="end"/>
      </w:r>
      <w:r w:rsidR="00B71B9D" w:rsidRPr="003E170D">
        <w:rPr>
          <w:bCs w:val="0"/>
          <w:sz w:val="24"/>
          <w:szCs w:val="24"/>
        </w:rPr>
        <w:t>)</w:t>
      </w:r>
      <w:r w:rsidRPr="000E5AC7">
        <w:rPr>
          <w:sz w:val="24"/>
          <w:szCs w:val="24"/>
        </w:rPr>
        <w:t xml:space="preserve"> должен </w:t>
      </w:r>
      <w:r w:rsidRPr="000E5AC7">
        <w:rPr>
          <w:sz w:val="24"/>
          <w:szCs w:val="24"/>
        </w:rPr>
        <w:lastRenderedPageBreak/>
        <w:t xml:space="preserve">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2620A8">
        <w:rPr>
          <w:bCs w:val="0"/>
          <w:sz w:val="24"/>
          <w:szCs w:val="24"/>
        </w:rPr>
        <w:fldChar w:fldCharType="begin"/>
      </w:r>
      <w:r w:rsidR="00B71B9D">
        <w:rPr>
          <w:bCs w:val="0"/>
          <w:sz w:val="24"/>
          <w:szCs w:val="24"/>
        </w:rPr>
        <w:instrText xml:space="preserve"> REF _Ref440271036 \r \h </w:instrText>
      </w:r>
      <w:r w:rsidR="002620A8">
        <w:rPr>
          <w:bCs w:val="0"/>
          <w:sz w:val="24"/>
          <w:szCs w:val="24"/>
        </w:rPr>
      </w:r>
      <w:r w:rsidR="002620A8">
        <w:rPr>
          <w:bCs w:val="0"/>
          <w:sz w:val="24"/>
          <w:szCs w:val="24"/>
        </w:rPr>
        <w:fldChar w:fldCharType="separate"/>
      </w:r>
      <w:r w:rsidR="00E2373E">
        <w:rPr>
          <w:bCs w:val="0"/>
          <w:sz w:val="24"/>
          <w:szCs w:val="24"/>
        </w:rPr>
        <w:t>5.4</w:t>
      </w:r>
      <w:r w:rsidR="002620A8">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2620A8">
        <w:rPr>
          <w:bCs w:val="0"/>
          <w:sz w:val="24"/>
          <w:szCs w:val="24"/>
        </w:rPr>
        <w:fldChar w:fldCharType="begin"/>
      </w:r>
      <w:r w:rsidR="00B71B9D">
        <w:rPr>
          <w:bCs w:val="0"/>
          <w:sz w:val="24"/>
          <w:szCs w:val="24"/>
        </w:rPr>
        <w:instrText xml:space="preserve"> REF _Ref55336310 \r \h </w:instrText>
      </w:r>
      <w:r w:rsidR="002620A8">
        <w:rPr>
          <w:bCs w:val="0"/>
          <w:sz w:val="24"/>
          <w:szCs w:val="24"/>
        </w:rPr>
      </w:r>
      <w:r w:rsidR="002620A8">
        <w:rPr>
          <w:bCs w:val="0"/>
          <w:sz w:val="24"/>
          <w:szCs w:val="24"/>
        </w:rPr>
        <w:fldChar w:fldCharType="separate"/>
      </w:r>
      <w:r w:rsidR="00E2373E">
        <w:rPr>
          <w:bCs w:val="0"/>
          <w:sz w:val="24"/>
          <w:szCs w:val="24"/>
        </w:rPr>
        <w:t>5.1</w:t>
      </w:r>
      <w:r w:rsidR="002620A8">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2620A8">
        <w:rPr>
          <w:bCs w:val="0"/>
          <w:sz w:val="24"/>
          <w:szCs w:val="24"/>
        </w:rPr>
        <w:fldChar w:fldCharType="begin"/>
      </w:r>
      <w:r w:rsidR="00B71B9D">
        <w:rPr>
          <w:bCs w:val="0"/>
          <w:sz w:val="24"/>
          <w:szCs w:val="24"/>
        </w:rPr>
        <w:instrText xml:space="preserve"> REF _Ref55336310 \r \h </w:instrText>
      </w:r>
      <w:r w:rsidR="002620A8">
        <w:rPr>
          <w:bCs w:val="0"/>
          <w:sz w:val="24"/>
          <w:szCs w:val="24"/>
        </w:rPr>
      </w:r>
      <w:r w:rsidR="002620A8">
        <w:rPr>
          <w:bCs w:val="0"/>
          <w:sz w:val="24"/>
          <w:szCs w:val="24"/>
        </w:rPr>
        <w:fldChar w:fldCharType="separate"/>
      </w:r>
      <w:r w:rsidR="00E2373E">
        <w:rPr>
          <w:bCs w:val="0"/>
          <w:sz w:val="24"/>
          <w:szCs w:val="24"/>
        </w:rPr>
        <w:t>5.1</w:t>
      </w:r>
      <w:r w:rsidR="002620A8">
        <w:rPr>
          <w:bCs w:val="0"/>
          <w:sz w:val="24"/>
          <w:szCs w:val="24"/>
        </w:rPr>
        <w:fldChar w:fldCharType="end"/>
      </w:r>
      <w:r w:rsidR="00B71B9D">
        <w:rPr>
          <w:bCs w:val="0"/>
          <w:sz w:val="24"/>
          <w:szCs w:val="24"/>
          <w:lang w:eastAsia="ru-RU"/>
        </w:rPr>
        <w:t>)</w:t>
      </w:r>
      <w:r w:rsidRPr="000E5AC7">
        <w:rPr>
          <w:sz w:val="24"/>
          <w:szCs w:val="24"/>
        </w:rPr>
        <w:t>.</w:t>
      </w:r>
    </w:p>
    <w:p w:rsidR="00717F60" w:rsidRPr="00433EB1"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1262"/>
      <w:bookmarkStart w:id="216" w:name="_Toc447292453"/>
      <w:r w:rsidRPr="00433EB1">
        <w:rPr>
          <w:szCs w:val="24"/>
        </w:rPr>
        <w:t xml:space="preserve">Порядок подготовки </w:t>
      </w:r>
      <w:r w:rsidR="004B5EB3" w:rsidRPr="00433EB1">
        <w:rPr>
          <w:szCs w:val="24"/>
        </w:rPr>
        <w:t>Заявк</w:t>
      </w:r>
      <w:r w:rsidRPr="00433EB1">
        <w:rPr>
          <w:szCs w:val="24"/>
        </w:rPr>
        <w:t>и через </w:t>
      </w:r>
      <w:bookmarkEnd w:id="208"/>
      <w:bookmarkEnd w:id="209"/>
      <w:bookmarkEnd w:id="210"/>
      <w:r w:rsidRPr="00433EB1">
        <w:rPr>
          <w:szCs w:val="24"/>
        </w:rPr>
        <w:t>ЭТП</w:t>
      </w:r>
      <w:bookmarkEnd w:id="211"/>
      <w:bookmarkEnd w:id="212"/>
      <w:bookmarkEnd w:id="213"/>
      <w:bookmarkEnd w:id="214"/>
      <w:bookmarkEnd w:id="215"/>
      <w:bookmarkEnd w:id="216"/>
    </w:p>
    <w:p w:rsidR="00717F60" w:rsidRPr="00433EB1" w:rsidRDefault="00433EB1" w:rsidP="00CB550A">
      <w:pPr>
        <w:widowControl w:val="0"/>
        <w:numPr>
          <w:ilvl w:val="3"/>
          <w:numId w:val="35"/>
        </w:numPr>
        <w:tabs>
          <w:tab w:val="left" w:pos="1701"/>
        </w:tabs>
        <w:overflowPunct w:val="0"/>
        <w:autoSpaceDE w:val="0"/>
        <w:spacing w:after="100" w:line="264" w:lineRule="auto"/>
        <w:ind w:left="0" w:firstLine="709"/>
        <w:rPr>
          <w:bCs w:val="0"/>
          <w:sz w:val="24"/>
          <w:szCs w:val="24"/>
        </w:rPr>
      </w:pPr>
      <w:r w:rsidRPr="00433EB1">
        <w:rPr>
          <w:bCs w:val="0"/>
          <w:sz w:val="24"/>
          <w:szCs w:val="24"/>
        </w:rPr>
        <w:t>Подготовка и предоставление Заявки через ЭТП не предусмотрены.</w:t>
      </w:r>
    </w:p>
    <w:p w:rsidR="00717F60" w:rsidRPr="00433EB1"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1263"/>
      <w:bookmarkStart w:id="223" w:name="_Toc447292454"/>
      <w:r w:rsidRPr="00433EB1">
        <w:rPr>
          <w:szCs w:val="24"/>
        </w:rPr>
        <w:t xml:space="preserve">Порядок подготовки </w:t>
      </w:r>
      <w:r w:rsidR="004B5EB3" w:rsidRPr="00433EB1">
        <w:rPr>
          <w:szCs w:val="24"/>
        </w:rPr>
        <w:t>Заявк</w:t>
      </w:r>
      <w:r w:rsidRPr="00433EB1">
        <w:rPr>
          <w:szCs w:val="24"/>
        </w:rPr>
        <w:t>и в письменной форме</w:t>
      </w:r>
      <w:bookmarkEnd w:id="217"/>
      <w:bookmarkEnd w:id="218"/>
      <w:bookmarkEnd w:id="219"/>
      <w:bookmarkEnd w:id="220"/>
      <w:bookmarkEnd w:id="221"/>
      <w:bookmarkEnd w:id="222"/>
      <w:bookmarkEnd w:id="223"/>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sidRPr="00433EB1">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88627C">
        <w:fldChar w:fldCharType="begin"/>
      </w:r>
      <w:r w:rsidR="0088627C">
        <w:instrText xml:space="preserve"> REF _Ref306114638 \r \h  \* MERGEFORMAT </w:instrText>
      </w:r>
      <w:r w:rsidR="0088627C">
        <w:fldChar w:fldCharType="separate"/>
      </w:r>
      <w:r w:rsidR="00E2373E" w:rsidRPr="00E2373E">
        <w:rPr>
          <w:bCs w:val="0"/>
          <w:sz w:val="24"/>
          <w:szCs w:val="24"/>
        </w:rPr>
        <w:t>3.3.1</w:t>
      </w:r>
      <w:r w:rsidR="0088627C">
        <w:fldChar w:fldCharType="end"/>
      </w:r>
      <w:r w:rsidRPr="00433EB1">
        <w:rPr>
          <w:bCs w:val="0"/>
          <w:sz w:val="24"/>
          <w:szCs w:val="24"/>
        </w:rPr>
        <w:t xml:space="preserve">. </w:t>
      </w:r>
      <w:bookmarkEnd w:id="224"/>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Требования п. </w:t>
      </w:r>
      <w:r w:rsidR="0088627C">
        <w:fldChar w:fldCharType="begin"/>
      </w:r>
      <w:r w:rsidR="0088627C">
        <w:instrText xml:space="preserve"> REF _Ref55279015 \r \h  \* MERGEFORMAT </w:instrText>
      </w:r>
      <w:r w:rsidR="0088627C">
        <w:fldChar w:fldCharType="separate"/>
      </w:r>
      <w:r w:rsidR="00E2373E" w:rsidRPr="00E2373E">
        <w:rPr>
          <w:bCs w:val="0"/>
          <w:sz w:val="24"/>
          <w:szCs w:val="24"/>
        </w:rPr>
        <w:t>3.3.1.6</w:t>
      </w:r>
      <w:r w:rsidR="0088627C">
        <w:fldChar w:fldCharType="end"/>
      </w:r>
      <w:r w:rsidRPr="00433EB1">
        <w:rPr>
          <w:bCs w:val="0"/>
          <w:sz w:val="24"/>
          <w:szCs w:val="24"/>
        </w:rPr>
        <w:t xml:space="preserve"> и </w:t>
      </w:r>
      <w:r w:rsidR="0088627C">
        <w:fldChar w:fldCharType="begin"/>
      </w:r>
      <w:r w:rsidR="0088627C">
        <w:instrText xml:space="preserve"> REF _Ref195087786 \r \h  \* MERGEFORMAT </w:instrText>
      </w:r>
      <w:r w:rsidR="0088627C">
        <w:fldChar w:fldCharType="separate"/>
      </w:r>
      <w:r w:rsidR="00E2373E" w:rsidRPr="00E2373E">
        <w:rPr>
          <w:bCs w:val="0"/>
          <w:sz w:val="24"/>
          <w:szCs w:val="24"/>
        </w:rPr>
        <w:t>3.3.1.7</w:t>
      </w:r>
      <w:r w:rsidR="0088627C">
        <w:fldChar w:fldCharType="end"/>
      </w:r>
      <w:r w:rsidRPr="00433EB1">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433EB1">
        <w:rPr>
          <w:bCs w:val="0"/>
          <w:sz w:val="24"/>
          <w:szCs w:val="24"/>
        </w:rPr>
        <w:t>Дополнительные носители информации (дискеты, CD-R, CD-RW,</w:t>
      </w:r>
      <w:r w:rsidRPr="00E71A48">
        <w:rPr>
          <w:bCs w:val="0"/>
          <w:sz w:val="24"/>
          <w:szCs w:val="24"/>
        </w:rPr>
        <w:t xml:space="preserve">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25"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25"/>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Pr>
          <w:b/>
          <w:bCs w:val="0"/>
          <w:sz w:val="24"/>
          <w:szCs w:val="24"/>
        </w:rPr>
        <w:t>1</w:t>
      </w:r>
      <w:r w:rsidRPr="00E71A48">
        <w:rPr>
          <w:b/>
          <w:bCs w:val="0"/>
          <w:sz w:val="24"/>
          <w:szCs w:val="24"/>
        </w:rPr>
        <w:t xml:space="preserve"> копи</w:t>
      </w:r>
      <w:r>
        <w:rPr>
          <w:b/>
          <w:bCs w:val="0"/>
          <w:sz w:val="24"/>
          <w:szCs w:val="24"/>
        </w:rPr>
        <w:t>ю Заявки</w:t>
      </w:r>
      <w:r w:rsidRPr="00E71A48">
        <w:rPr>
          <w:bCs w:val="0"/>
          <w:sz w:val="24"/>
          <w:szCs w:val="24"/>
        </w:rPr>
        <w:t>. Копи</w:t>
      </w:r>
      <w:r>
        <w:rPr>
          <w:bCs w:val="0"/>
          <w:sz w:val="24"/>
          <w:szCs w:val="24"/>
        </w:rPr>
        <w:t>я</w:t>
      </w:r>
      <w:r w:rsidRPr="00E71A48">
        <w:rPr>
          <w:bCs w:val="0"/>
          <w:sz w:val="24"/>
          <w:szCs w:val="24"/>
        </w:rPr>
        <w:t xml:space="preserve"> Заявки подготавлива</w:t>
      </w:r>
      <w:r>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26" w:name="_Ref306008743"/>
      <w:bookmarkStart w:id="227" w:name="_Toc440357093"/>
      <w:bookmarkStart w:id="228" w:name="_Toc440359648"/>
      <w:bookmarkStart w:id="229" w:name="_Toc440632111"/>
      <w:bookmarkStart w:id="230" w:name="_Toc440875932"/>
      <w:bookmarkStart w:id="231" w:name="_Toc441131264"/>
      <w:bookmarkStart w:id="232" w:name="_Toc447292455"/>
      <w:r w:rsidRPr="00E71A48">
        <w:rPr>
          <w:szCs w:val="24"/>
        </w:rPr>
        <w:t xml:space="preserve">Требования к сроку действия </w:t>
      </w:r>
      <w:r w:rsidR="004B5EB3" w:rsidRPr="00E71A48">
        <w:rPr>
          <w:szCs w:val="24"/>
        </w:rPr>
        <w:t>Заявк</w:t>
      </w:r>
      <w:r w:rsidRPr="00E71A48">
        <w:rPr>
          <w:szCs w:val="24"/>
        </w:rPr>
        <w:t>и</w:t>
      </w:r>
      <w:bookmarkEnd w:id="226"/>
      <w:bookmarkEnd w:id="227"/>
      <w:bookmarkEnd w:id="228"/>
      <w:bookmarkEnd w:id="229"/>
      <w:bookmarkEnd w:id="230"/>
      <w:bookmarkEnd w:id="231"/>
      <w:bookmarkEnd w:id="232"/>
    </w:p>
    <w:p w:rsidR="00717F60" w:rsidRPr="00E71A48" w:rsidRDefault="004B5EB3"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3"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88627C">
        <w:fldChar w:fldCharType="begin"/>
      </w:r>
      <w:r w:rsidR="0088627C">
        <w:instrText xml:space="preserve"> REF _Ref306017842 \r \h  \* MERGEFORMAT </w:instrText>
      </w:r>
      <w:r w:rsidR="0088627C">
        <w:fldChar w:fldCharType="separate"/>
      </w:r>
      <w:r w:rsidR="00E2373E" w:rsidRPr="00E2373E">
        <w:rPr>
          <w:bCs w:val="0"/>
          <w:sz w:val="24"/>
          <w:szCs w:val="24"/>
        </w:rPr>
        <w:t>3.4.2.4</w:t>
      </w:r>
      <w:r w:rsidR="0088627C">
        <w:fldChar w:fldCharType="end"/>
      </w:r>
      <w:r w:rsidR="003F5CDB">
        <w:rPr>
          <w:bCs w:val="0"/>
          <w:sz w:val="24"/>
          <w:szCs w:val="24"/>
        </w:rPr>
        <w:t>)</w:t>
      </w:r>
      <w:r w:rsidR="00717F60" w:rsidRPr="00E71A48">
        <w:rPr>
          <w:bCs w:val="0"/>
          <w:sz w:val="24"/>
          <w:szCs w:val="24"/>
        </w:rPr>
        <w:t>.</w:t>
      </w:r>
      <w:bookmarkEnd w:id="233"/>
    </w:p>
    <w:p w:rsidR="00717F60" w:rsidRPr="00E71A48" w:rsidRDefault="00717F60"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4" w:name="_Toc440357094"/>
      <w:bookmarkStart w:id="235" w:name="_Toc440359649"/>
      <w:bookmarkStart w:id="236" w:name="_Toc440632112"/>
      <w:bookmarkStart w:id="237" w:name="_Toc440875933"/>
      <w:bookmarkStart w:id="238" w:name="_Toc441131265"/>
      <w:bookmarkStart w:id="239" w:name="_Toc447292456"/>
      <w:r w:rsidRPr="00E71A48">
        <w:rPr>
          <w:szCs w:val="24"/>
        </w:rPr>
        <w:t xml:space="preserve">Требования к языку </w:t>
      </w:r>
      <w:r w:rsidR="004B5EB3" w:rsidRPr="00E71A48">
        <w:rPr>
          <w:szCs w:val="24"/>
        </w:rPr>
        <w:t>Заявк</w:t>
      </w:r>
      <w:r w:rsidRPr="00E71A48">
        <w:rPr>
          <w:szCs w:val="24"/>
        </w:rPr>
        <w:t>и</w:t>
      </w:r>
      <w:bookmarkEnd w:id="234"/>
      <w:bookmarkEnd w:id="235"/>
      <w:bookmarkEnd w:id="236"/>
      <w:bookmarkEnd w:id="237"/>
      <w:bookmarkEnd w:id="238"/>
      <w:bookmarkEnd w:id="23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40" w:name="_Toc440357095"/>
      <w:bookmarkStart w:id="241" w:name="_Toc440359650"/>
      <w:bookmarkStart w:id="242" w:name="_Toc440632113"/>
      <w:bookmarkStart w:id="243" w:name="_Toc440875934"/>
      <w:bookmarkStart w:id="244" w:name="_Toc441131266"/>
      <w:bookmarkStart w:id="245" w:name="_Toc447292457"/>
      <w:r w:rsidRPr="00E71A48">
        <w:rPr>
          <w:szCs w:val="24"/>
        </w:rPr>
        <w:t xml:space="preserve">Требования к валюте </w:t>
      </w:r>
      <w:r w:rsidR="004B5EB3" w:rsidRPr="00E71A48">
        <w:rPr>
          <w:szCs w:val="24"/>
        </w:rPr>
        <w:t>Заявк</w:t>
      </w:r>
      <w:r w:rsidRPr="00E71A48">
        <w:rPr>
          <w:szCs w:val="24"/>
        </w:rPr>
        <w:t>и</w:t>
      </w:r>
      <w:bookmarkEnd w:id="240"/>
      <w:bookmarkEnd w:id="241"/>
      <w:bookmarkEnd w:id="242"/>
      <w:bookmarkEnd w:id="243"/>
      <w:bookmarkEnd w:id="244"/>
      <w:bookmarkEnd w:id="245"/>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CB550A">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6" w:name="_Toc440357096"/>
      <w:bookmarkStart w:id="247" w:name="_Toc440359651"/>
      <w:bookmarkStart w:id="248" w:name="_Toc440632114"/>
      <w:bookmarkStart w:id="249" w:name="_Toc440875935"/>
      <w:bookmarkStart w:id="250" w:name="_Toc441131267"/>
      <w:bookmarkStart w:id="251" w:name="_Toc44729245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6"/>
      <w:bookmarkEnd w:id="247"/>
      <w:bookmarkEnd w:id="248"/>
      <w:bookmarkEnd w:id="249"/>
      <w:bookmarkEnd w:id="250"/>
      <w:bookmarkEnd w:id="251"/>
    </w:p>
    <w:p w:rsidR="00216641" w:rsidRPr="00C12FA4" w:rsidRDefault="0088627C"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w:t>
      </w:r>
      <w:r w:rsidRPr="00DF666D">
        <w:rPr>
          <w:bCs w:val="0"/>
          <w:sz w:val="24"/>
          <w:szCs w:val="24"/>
        </w:rPr>
        <w:t xml:space="preserve">цена Договора: </w:t>
      </w:r>
      <w:r w:rsidRPr="00A67CAC">
        <w:rPr>
          <w:b/>
          <w:sz w:val="24"/>
          <w:szCs w:val="24"/>
        </w:rPr>
        <w:t>199 296</w:t>
      </w:r>
      <w:r w:rsidRPr="00A67CAC">
        <w:rPr>
          <w:sz w:val="24"/>
          <w:szCs w:val="24"/>
        </w:rPr>
        <w:t xml:space="preserve"> (Сто девяносто девять тысяч двести девяносто шесть) рублей 00 копеек РФ, без учета НДС; НДС составляет                         </w:t>
      </w:r>
      <w:r w:rsidRPr="00A67CAC">
        <w:rPr>
          <w:b/>
          <w:sz w:val="24"/>
          <w:szCs w:val="24"/>
        </w:rPr>
        <w:t>35 873</w:t>
      </w:r>
      <w:r w:rsidRPr="00A67CAC">
        <w:rPr>
          <w:sz w:val="24"/>
          <w:szCs w:val="24"/>
        </w:rPr>
        <w:t xml:space="preserve"> (Тридцать пять тысяч восемьсот семьдесят три) рубля 28 копеек РФ; </w:t>
      </w:r>
      <w:r w:rsidRPr="00A67CAC">
        <w:rPr>
          <w:b/>
          <w:sz w:val="24"/>
          <w:szCs w:val="24"/>
        </w:rPr>
        <w:t>235 169</w:t>
      </w:r>
      <w:r w:rsidRPr="00A67CAC">
        <w:rPr>
          <w:sz w:val="24"/>
          <w:szCs w:val="24"/>
        </w:rPr>
        <w:t xml:space="preserve"> (Двести тридцать пять тысяч сто шестьдесят девять) рублей 28 копеек РФ, с учетом НДС</w:t>
      </w:r>
      <w:r>
        <w:rPr>
          <w:sz w:val="24"/>
          <w:szCs w:val="24"/>
        </w:rPr>
        <w:t>.</w:t>
      </w:r>
    </w:p>
    <w:p w:rsidR="004F657D"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741487"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 xml:space="preserve">Заявка Участника будет отклонена, в случае если стоимость Заявки по любому из филиалов превысит установленную начальную (максимальную) цену по </w:t>
      </w:r>
      <w:r w:rsidRPr="001365D6">
        <w:rPr>
          <w:sz w:val="24"/>
          <w:szCs w:val="24"/>
        </w:rPr>
        <w:lastRenderedPageBreak/>
        <w:t>данному филиалу</w:t>
      </w:r>
      <w:r w:rsidR="00546518" w:rsidRPr="00741487">
        <w:rPr>
          <w:sz w:val="24"/>
          <w:szCs w:val="24"/>
        </w:rPr>
        <w:t>.</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2620A8">
        <w:rPr>
          <w:bCs w:val="0"/>
          <w:sz w:val="24"/>
          <w:szCs w:val="24"/>
        </w:rPr>
        <w:fldChar w:fldCharType="begin"/>
      </w:r>
      <w:r w:rsidR="003F3A69">
        <w:rPr>
          <w:bCs w:val="0"/>
          <w:sz w:val="24"/>
          <w:szCs w:val="24"/>
        </w:rPr>
        <w:instrText xml:space="preserve"> REF _Ref55336310 \r \h </w:instrText>
      </w:r>
      <w:r w:rsidR="002620A8">
        <w:rPr>
          <w:bCs w:val="0"/>
          <w:sz w:val="24"/>
          <w:szCs w:val="24"/>
        </w:rPr>
      </w:r>
      <w:r w:rsidR="002620A8">
        <w:rPr>
          <w:bCs w:val="0"/>
          <w:sz w:val="24"/>
          <w:szCs w:val="24"/>
        </w:rPr>
        <w:fldChar w:fldCharType="separate"/>
      </w:r>
      <w:r w:rsidR="00E2373E">
        <w:rPr>
          <w:bCs w:val="0"/>
          <w:sz w:val="24"/>
          <w:szCs w:val="24"/>
        </w:rPr>
        <w:t>5.1</w:t>
      </w:r>
      <w:r w:rsidR="002620A8">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BA0806" w:rsidRPr="009A70A4">
        <w:rPr>
          <w:bCs w:val="0"/>
          <w:sz w:val="24"/>
          <w:szCs w:val="24"/>
        </w:rPr>
        <w:t>поставок</w:t>
      </w:r>
      <w:r w:rsidR="00BA0806"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2620A8">
        <w:rPr>
          <w:bCs w:val="0"/>
          <w:sz w:val="24"/>
          <w:szCs w:val="24"/>
        </w:rPr>
        <w:fldChar w:fldCharType="begin"/>
      </w:r>
      <w:r w:rsidR="003F3A69">
        <w:rPr>
          <w:bCs w:val="0"/>
          <w:sz w:val="24"/>
          <w:szCs w:val="24"/>
        </w:rPr>
        <w:instrText xml:space="preserve"> REF _Ref440271072 \r \h </w:instrText>
      </w:r>
      <w:r w:rsidR="002620A8">
        <w:rPr>
          <w:bCs w:val="0"/>
          <w:sz w:val="24"/>
          <w:szCs w:val="24"/>
        </w:rPr>
      </w:r>
      <w:r w:rsidR="002620A8">
        <w:rPr>
          <w:bCs w:val="0"/>
          <w:sz w:val="24"/>
          <w:szCs w:val="24"/>
        </w:rPr>
        <w:fldChar w:fldCharType="separate"/>
      </w:r>
      <w:r w:rsidR="00E2373E">
        <w:rPr>
          <w:bCs w:val="0"/>
          <w:sz w:val="24"/>
          <w:szCs w:val="24"/>
        </w:rPr>
        <w:t>5.2</w:t>
      </w:r>
      <w:r w:rsidR="002620A8">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2620A8">
        <w:rPr>
          <w:bCs w:val="0"/>
          <w:sz w:val="24"/>
          <w:szCs w:val="24"/>
        </w:rPr>
        <w:fldChar w:fldCharType="begin"/>
      </w:r>
      <w:r w:rsidR="003F3A69">
        <w:rPr>
          <w:bCs w:val="0"/>
          <w:sz w:val="24"/>
          <w:szCs w:val="24"/>
        </w:rPr>
        <w:instrText xml:space="preserve"> REF _Ref306138385 \r \h </w:instrText>
      </w:r>
      <w:r w:rsidR="002620A8">
        <w:rPr>
          <w:bCs w:val="0"/>
          <w:sz w:val="24"/>
          <w:szCs w:val="24"/>
        </w:rPr>
      </w:r>
      <w:r w:rsidR="002620A8">
        <w:rPr>
          <w:bCs w:val="0"/>
          <w:sz w:val="24"/>
          <w:szCs w:val="24"/>
        </w:rPr>
        <w:fldChar w:fldCharType="separate"/>
      </w:r>
      <w:r w:rsidR="00E2373E">
        <w:rPr>
          <w:bCs w:val="0"/>
          <w:sz w:val="24"/>
          <w:szCs w:val="24"/>
        </w:rPr>
        <w:t>3.6.4</w:t>
      </w:r>
      <w:r w:rsidR="002620A8">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2" w:name="_Ref191386407"/>
      <w:bookmarkStart w:id="253" w:name="_Ref191386526"/>
      <w:bookmarkStart w:id="254" w:name="_Toc440357097"/>
      <w:bookmarkStart w:id="255" w:name="_Toc440359652"/>
      <w:bookmarkStart w:id="256" w:name="_Toc440632115"/>
      <w:bookmarkStart w:id="257" w:name="_Toc440875936"/>
      <w:bookmarkStart w:id="258" w:name="_Toc441131268"/>
      <w:bookmarkStart w:id="259" w:name="_Toc447292459"/>
      <w:bookmarkStart w:id="26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2"/>
      <w:bookmarkEnd w:id="253"/>
      <w:bookmarkEnd w:id="254"/>
      <w:bookmarkEnd w:id="255"/>
      <w:bookmarkEnd w:id="256"/>
      <w:bookmarkEnd w:id="257"/>
      <w:bookmarkEnd w:id="258"/>
      <w:bookmarkEnd w:id="259"/>
      <w:r w:rsidRPr="00E71A48">
        <w:rPr>
          <w:szCs w:val="24"/>
        </w:rPr>
        <w:t xml:space="preserve"> </w:t>
      </w:r>
    </w:p>
    <w:p w:rsidR="00E71628"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1" w:name="_Ref93090116"/>
      <w:bookmarkStart w:id="262" w:name="_Ref191386482"/>
      <w:bookmarkStart w:id="263" w:name="_Ref440291364"/>
      <w:bookmarkEnd w:id="26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1"/>
      <w:r w:rsidRPr="00E71A48">
        <w:rPr>
          <w:bCs w:val="0"/>
          <w:sz w:val="24"/>
          <w:szCs w:val="24"/>
        </w:rPr>
        <w:t>:</w:t>
      </w:r>
      <w:bookmarkStart w:id="264" w:name="_Ref306004833"/>
      <w:bookmarkEnd w:id="26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2620A8" w:rsidRPr="000F4365">
        <w:rPr>
          <w:bCs w:val="0"/>
          <w:sz w:val="24"/>
          <w:szCs w:val="24"/>
        </w:rPr>
        <w:fldChar w:fldCharType="begin"/>
      </w:r>
      <w:r w:rsidR="003F3A69" w:rsidRPr="000F4365">
        <w:rPr>
          <w:bCs w:val="0"/>
          <w:sz w:val="24"/>
          <w:szCs w:val="24"/>
        </w:rPr>
        <w:instrText xml:space="preserve"> REF _Ref440271628 \r \h </w:instrText>
      </w:r>
      <w:r w:rsidR="002620A8" w:rsidRPr="000F4365">
        <w:rPr>
          <w:bCs w:val="0"/>
          <w:sz w:val="24"/>
          <w:szCs w:val="24"/>
        </w:rPr>
      </w:r>
      <w:r w:rsidR="002620A8" w:rsidRPr="000F4365">
        <w:rPr>
          <w:bCs w:val="0"/>
          <w:sz w:val="24"/>
          <w:szCs w:val="24"/>
        </w:rPr>
        <w:fldChar w:fldCharType="separate"/>
      </w:r>
      <w:r w:rsidR="00E2373E">
        <w:rPr>
          <w:bCs w:val="0"/>
          <w:sz w:val="24"/>
          <w:szCs w:val="24"/>
        </w:rPr>
        <w:t>3.3.9</w:t>
      </w:r>
      <w:r w:rsidR="002620A8"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8627C">
        <w:fldChar w:fldCharType="begin"/>
      </w:r>
      <w:r w:rsidR="0088627C">
        <w:instrText xml:space="preserve"> REF _Ref191386461 \n \h  \* MERGEFO</w:instrText>
      </w:r>
      <w:r w:rsidR="0088627C">
        <w:instrText xml:space="preserve">RMAT </w:instrText>
      </w:r>
      <w:r w:rsidR="0088627C">
        <w:fldChar w:fldCharType="separate"/>
      </w:r>
      <w:r w:rsidR="00E2373E" w:rsidRPr="00E2373E">
        <w:rPr>
          <w:bCs w:val="0"/>
          <w:sz w:val="24"/>
          <w:szCs w:val="24"/>
        </w:rPr>
        <w:t>3.3.10</w:t>
      </w:r>
      <w:r w:rsidR="0088627C">
        <w:fldChar w:fldCharType="end"/>
      </w:r>
      <w:r w:rsidRPr="000F4365">
        <w:rPr>
          <w:bCs w:val="0"/>
          <w:sz w:val="24"/>
          <w:szCs w:val="24"/>
        </w:rPr>
        <w:t xml:space="preserve">. </w:t>
      </w:r>
      <w:bookmarkEnd w:id="263"/>
      <w:bookmarkEnd w:id="264"/>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6" w:name="_Ref306032455"/>
      <w:r w:rsidRPr="00E71A48">
        <w:rPr>
          <w:bCs w:val="0"/>
          <w:color w:val="000000"/>
          <w:sz w:val="24"/>
          <w:szCs w:val="24"/>
        </w:rPr>
        <w:t xml:space="preserve">должен </w:t>
      </w:r>
      <w:bookmarkStart w:id="26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6"/>
      <w:bookmarkEnd w:id="267"/>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7560EC"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8"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w:t>
      </w:r>
      <w:r w:rsidRPr="007560EC">
        <w:rPr>
          <w:rFonts w:eastAsia="Arial Unicode MS"/>
          <w:sz w:val="24"/>
          <w:szCs w:val="24"/>
          <w:lang w:eastAsia="ru-RU"/>
        </w:rPr>
        <w:t xml:space="preserve">который ведется в соответствии с Федеральным законом от </w:t>
      </w:r>
      <w:r w:rsidR="007560EC" w:rsidRPr="007560E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7560EC">
        <w:rPr>
          <w:rFonts w:eastAsia="Arial Unicode MS"/>
          <w:sz w:val="24"/>
          <w:szCs w:val="24"/>
          <w:lang w:eastAsia="ru-RU"/>
        </w:rPr>
        <w:t>;</w:t>
      </w:r>
      <w:bookmarkEnd w:id="268"/>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7560EC">
        <w:rPr>
          <w:color w:val="000000"/>
          <w:sz w:val="24"/>
          <w:szCs w:val="24"/>
          <w:lang w:eastAsia="ru-RU"/>
        </w:rPr>
        <w:t>обладать необходимыми профессиональными знаниями,</w:t>
      </w:r>
      <w:r w:rsidRPr="00E71A48">
        <w:rPr>
          <w:color w:val="000000"/>
          <w:sz w:val="24"/>
          <w:szCs w:val="24"/>
          <w:lang w:eastAsia="ru-RU"/>
        </w:rPr>
        <w:t xml:space="preserve">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 xml:space="preserve">за </w:t>
      </w:r>
      <w:r w:rsidR="00036006" w:rsidRPr="00680B79">
        <w:rPr>
          <w:color w:val="000000"/>
          <w:sz w:val="24"/>
          <w:szCs w:val="24"/>
          <w:lang w:eastAsia="ru-RU"/>
        </w:rPr>
        <w:lastRenderedPageBreak/>
        <w:t>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323918" w:rsidRPr="00323918" w:rsidRDefault="00323918" w:rsidP="00323918">
      <w:pPr>
        <w:numPr>
          <w:ilvl w:val="0"/>
          <w:numId w:val="21"/>
        </w:numPr>
        <w:suppressAutoHyphens w:val="0"/>
        <w:spacing w:line="264" w:lineRule="auto"/>
        <w:rPr>
          <w:sz w:val="24"/>
          <w:szCs w:val="24"/>
          <w:lang w:eastAsia="ru-RU"/>
        </w:rPr>
      </w:pPr>
      <w:r w:rsidRPr="00323918">
        <w:rPr>
          <w:sz w:val="24"/>
          <w:szCs w:val="24"/>
        </w:rPr>
        <w:t>иметь необходимые полномочия на поставку продукции от производител</w:t>
      </w:r>
      <w:proofErr w:type="gramStart"/>
      <w:r w:rsidRPr="00323918">
        <w:rPr>
          <w:sz w:val="24"/>
          <w:szCs w:val="24"/>
        </w:rPr>
        <w:t>я(</w:t>
      </w:r>
      <w:proofErr w:type="gramEnd"/>
      <w:r w:rsidRPr="00323918">
        <w:rPr>
          <w:sz w:val="24"/>
          <w:szCs w:val="24"/>
        </w:rPr>
        <w:t>ей) данной продукции</w:t>
      </w:r>
      <w:r w:rsidRPr="00323918">
        <w:rPr>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9"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70"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9"/>
      <w:bookmarkEnd w:id="270"/>
      <w:r w:rsidR="005B074F" w:rsidRPr="000F4365">
        <w:rPr>
          <w:bCs w:val="0"/>
          <w:sz w:val="24"/>
          <w:szCs w:val="24"/>
        </w:rPr>
        <w:t xml:space="preserve"> </w:t>
      </w:r>
    </w:p>
    <w:p w:rsidR="00553A57" w:rsidRPr="00E02350" w:rsidRDefault="009146DD" w:rsidP="00CB550A">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06598" w:rsidP="00CB550A">
      <w:pPr>
        <w:widowControl w:val="0"/>
        <w:numPr>
          <w:ilvl w:val="0"/>
          <w:numId w:val="48"/>
        </w:numPr>
        <w:tabs>
          <w:tab w:val="left" w:pos="1260"/>
        </w:tabs>
        <w:autoSpaceDE w:val="0"/>
        <w:spacing w:line="264" w:lineRule="auto"/>
        <w:ind w:left="1276"/>
        <w:rPr>
          <w:sz w:val="24"/>
          <w:szCs w:val="24"/>
        </w:rPr>
      </w:pPr>
      <w:bookmarkStart w:id="271" w:name="_Ref440279062"/>
      <w:r>
        <w:rPr>
          <w:sz w:val="24"/>
          <w:szCs w:val="24"/>
        </w:rPr>
        <w:t>Копия</w:t>
      </w:r>
      <w:r w:rsidR="00F81A1F">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841506">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1"/>
    </w:p>
    <w:p w:rsidR="00F82225" w:rsidRPr="00B910E8"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w:t>
      </w:r>
      <w:r w:rsidRPr="00F82225">
        <w:rPr>
          <w:sz w:val="24"/>
          <w:szCs w:val="24"/>
        </w:rPr>
        <w:lastRenderedPageBreak/>
        <w:t xml:space="preserve">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 xml:space="preserve">Если Заявка подписывается по доверенности, предоставляется нотариально заверенная </w:t>
      </w:r>
      <w:r w:rsidRPr="00B910E8">
        <w:rPr>
          <w:sz w:val="24"/>
          <w:szCs w:val="24"/>
        </w:rPr>
        <w:t>копия доверенности и вышеуказанные документы на лицо, выдавшее доверенность;</w:t>
      </w:r>
      <w:proofErr w:type="gramEnd"/>
    </w:p>
    <w:p w:rsidR="00F82225"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Информационное письмо о налич</w:t>
      </w:r>
      <w:proofErr w:type="gramStart"/>
      <w:r w:rsidRPr="00B910E8">
        <w:rPr>
          <w:sz w:val="24"/>
          <w:szCs w:val="24"/>
        </w:rPr>
        <w:t>ии у У</w:t>
      </w:r>
      <w:proofErr w:type="gramEnd"/>
      <w:r w:rsidRPr="00B910E8">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B910E8">
        <w:rPr>
          <w:sz w:val="24"/>
          <w:szCs w:val="24"/>
        </w:rPr>
        <w:t>(</w:t>
      </w:r>
      <w:r w:rsidR="003F3A69" w:rsidRPr="00B910E8">
        <w:rPr>
          <w:sz w:val="24"/>
          <w:szCs w:val="24"/>
        </w:rPr>
        <w:t>подраздел</w:t>
      </w:r>
      <w:r w:rsidR="00A600E3" w:rsidRPr="00B910E8">
        <w:rPr>
          <w:sz w:val="24"/>
          <w:szCs w:val="24"/>
        </w:rPr>
        <w:t xml:space="preserve"> </w:t>
      </w:r>
      <w:r w:rsidR="0088627C">
        <w:fldChar w:fldCharType="begin"/>
      </w:r>
      <w:r w:rsidR="0088627C">
        <w:instrText xml:space="preserve"> REF _Ref440</w:instrText>
      </w:r>
      <w:r w:rsidR="0088627C">
        <w:instrText xml:space="preserve">271993 \r \h  \* MERGEFORMAT </w:instrText>
      </w:r>
      <w:r w:rsidR="0088627C">
        <w:fldChar w:fldCharType="separate"/>
      </w:r>
      <w:r w:rsidR="00E2373E" w:rsidRPr="00E2373E">
        <w:rPr>
          <w:sz w:val="24"/>
          <w:szCs w:val="24"/>
        </w:rPr>
        <w:t>5.9</w:t>
      </w:r>
      <w:r w:rsidR="0088627C">
        <w:fldChar w:fldCharType="end"/>
      </w:r>
      <w:r w:rsidR="00A600E3" w:rsidRPr="00B910E8">
        <w:rPr>
          <w:sz w:val="24"/>
          <w:szCs w:val="24"/>
        </w:rPr>
        <w:t>)</w:t>
      </w:r>
      <w:r w:rsidR="00F82225" w:rsidRPr="00B910E8">
        <w:rPr>
          <w:sz w:val="24"/>
          <w:szCs w:val="24"/>
        </w:rPr>
        <w:t>;</w:t>
      </w:r>
    </w:p>
    <w:p w:rsidR="00F82225" w:rsidRDefault="00F82225" w:rsidP="00CB550A">
      <w:pPr>
        <w:widowControl w:val="0"/>
        <w:numPr>
          <w:ilvl w:val="0"/>
          <w:numId w:val="48"/>
        </w:numPr>
        <w:tabs>
          <w:tab w:val="left" w:pos="1260"/>
        </w:tabs>
        <w:autoSpaceDE w:val="0"/>
        <w:spacing w:line="264" w:lineRule="auto"/>
        <w:ind w:left="1276"/>
        <w:rPr>
          <w:sz w:val="24"/>
          <w:szCs w:val="24"/>
        </w:rPr>
      </w:pPr>
      <w:bookmarkStart w:id="272" w:name="_Ref440372460"/>
      <w:r w:rsidRPr="00B910E8">
        <w:rPr>
          <w:sz w:val="24"/>
          <w:szCs w:val="24"/>
        </w:rPr>
        <w:t>Антикоррупционные обязательства</w:t>
      </w:r>
      <w:r w:rsidR="00A154B7" w:rsidRPr="00B910E8">
        <w:rPr>
          <w:sz w:val="24"/>
          <w:szCs w:val="24"/>
        </w:rPr>
        <w:t xml:space="preserve"> </w:t>
      </w:r>
      <w:r w:rsidR="00A154B7" w:rsidRPr="00B910E8">
        <w:rPr>
          <w:bCs w:val="0"/>
          <w:sz w:val="24"/>
          <w:szCs w:val="24"/>
        </w:rPr>
        <w:t>по форме и в соответствии с инструкциями, приведенными</w:t>
      </w:r>
      <w:r w:rsidR="00A154B7" w:rsidRPr="00E71A48">
        <w:rPr>
          <w:bCs w:val="0"/>
          <w:sz w:val="24"/>
          <w:szCs w:val="24"/>
        </w:rPr>
        <w:t xml:space="preserve">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2620A8">
        <w:rPr>
          <w:sz w:val="24"/>
          <w:szCs w:val="24"/>
        </w:rPr>
        <w:fldChar w:fldCharType="begin"/>
      </w:r>
      <w:r w:rsidR="003F3A69">
        <w:rPr>
          <w:sz w:val="24"/>
          <w:szCs w:val="24"/>
        </w:rPr>
        <w:instrText xml:space="preserve"> REF _Ref440271964 \r \h </w:instrText>
      </w:r>
      <w:r w:rsidR="002620A8">
        <w:rPr>
          <w:sz w:val="24"/>
          <w:szCs w:val="24"/>
        </w:rPr>
      </w:r>
      <w:r w:rsidR="002620A8">
        <w:rPr>
          <w:sz w:val="24"/>
          <w:szCs w:val="24"/>
        </w:rPr>
        <w:fldChar w:fldCharType="separate"/>
      </w:r>
      <w:r w:rsidR="00E2373E">
        <w:rPr>
          <w:sz w:val="24"/>
          <w:szCs w:val="24"/>
        </w:rPr>
        <w:t>5.1.3</w:t>
      </w:r>
      <w:r w:rsidR="002620A8">
        <w:rPr>
          <w:sz w:val="24"/>
          <w:szCs w:val="24"/>
        </w:rPr>
        <w:fldChar w:fldCharType="end"/>
      </w:r>
      <w:r w:rsidR="00A600E3">
        <w:rPr>
          <w:sz w:val="24"/>
          <w:szCs w:val="24"/>
        </w:rPr>
        <w:t>)</w:t>
      </w:r>
      <w:r w:rsidRPr="00F82225">
        <w:rPr>
          <w:sz w:val="24"/>
          <w:szCs w:val="24"/>
        </w:rPr>
        <w:t>;</w:t>
      </w:r>
      <w:bookmarkEnd w:id="272"/>
    </w:p>
    <w:p w:rsidR="009948B4" w:rsidRPr="007705A5" w:rsidRDefault="009948B4"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2620A8">
        <w:rPr>
          <w:sz w:val="24"/>
          <w:szCs w:val="24"/>
        </w:rPr>
        <w:fldChar w:fldCharType="begin"/>
      </w:r>
      <w:r w:rsidR="003F3A69">
        <w:rPr>
          <w:sz w:val="24"/>
          <w:szCs w:val="24"/>
        </w:rPr>
        <w:instrText xml:space="preserve"> REF _Ref440272035 \r \h </w:instrText>
      </w:r>
      <w:r w:rsidR="002620A8">
        <w:rPr>
          <w:sz w:val="24"/>
          <w:szCs w:val="24"/>
        </w:rPr>
      </w:r>
      <w:r w:rsidR="002620A8">
        <w:rPr>
          <w:sz w:val="24"/>
          <w:szCs w:val="24"/>
        </w:rPr>
        <w:fldChar w:fldCharType="separate"/>
      </w:r>
      <w:r w:rsidR="00E2373E">
        <w:rPr>
          <w:sz w:val="24"/>
          <w:szCs w:val="24"/>
        </w:rPr>
        <w:t>5.11</w:t>
      </w:r>
      <w:r w:rsidR="002620A8">
        <w:rPr>
          <w:sz w:val="24"/>
          <w:szCs w:val="24"/>
        </w:rPr>
        <w:fldChar w:fldCharType="end"/>
      </w:r>
      <w:r w:rsidRPr="007705A5">
        <w:rPr>
          <w:sz w:val="24"/>
          <w:szCs w:val="24"/>
        </w:rPr>
        <w:t>);</w:t>
      </w:r>
    </w:p>
    <w:p w:rsidR="00F82225" w:rsidRPr="00A92723" w:rsidRDefault="00F82225" w:rsidP="00CB550A">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2620A8">
        <w:rPr>
          <w:sz w:val="24"/>
          <w:szCs w:val="24"/>
        </w:rPr>
        <w:fldChar w:fldCharType="begin"/>
      </w:r>
      <w:r w:rsidR="003F3A69">
        <w:rPr>
          <w:sz w:val="24"/>
          <w:szCs w:val="24"/>
        </w:rPr>
        <w:instrText xml:space="preserve"> REF _Ref440272051 \r \h </w:instrText>
      </w:r>
      <w:r w:rsidR="002620A8">
        <w:rPr>
          <w:sz w:val="24"/>
          <w:szCs w:val="24"/>
        </w:rPr>
      </w:r>
      <w:r w:rsidR="002620A8">
        <w:rPr>
          <w:sz w:val="24"/>
          <w:szCs w:val="24"/>
        </w:rPr>
        <w:fldChar w:fldCharType="separate"/>
      </w:r>
      <w:r w:rsidR="00E2373E">
        <w:rPr>
          <w:sz w:val="24"/>
          <w:szCs w:val="24"/>
        </w:rPr>
        <w:t>5.12</w:t>
      </w:r>
      <w:r w:rsidR="002620A8">
        <w:rPr>
          <w:sz w:val="24"/>
          <w:szCs w:val="24"/>
        </w:rPr>
        <w:fldChar w:fldCharType="end"/>
      </w:r>
      <w:r w:rsidR="00A600E3" w:rsidRPr="00A92723">
        <w:rPr>
          <w:sz w:val="24"/>
          <w:szCs w:val="24"/>
        </w:rPr>
        <w:t>)</w:t>
      </w:r>
      <w:r w:rsidRPr="00A92723">
        <w:rPr>
          <w:sz w:val="24"/>
          <w:szCs w:val="24"/>
        </w:rPr>
        <w:t>;</w:t>
      </w:r>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2C5E6A">
        <w:rPr>
          <w:sz w:val="24"/>
          <w:szCs w:val="24"/>
        </w:rPr>
        <w:t xml:space="preserve"> </w:t>
      </w:r>
      <w:r w:rsidR="002C5E6A">
        <w:rPr>
          <w:szCs w:val="24"/>
        </w:rPr>
        <w:t>(</w:t>
      </w:r>
      <w:r w:rsidR="00F06598" w:rsidRPr="00F95B37">
        <w:rPr>
          <w:sz w:val="24"/>
          <w:szCs w:val="24"/>
        </w:rPr>
        <w:t>желательное требование, предоставляется Участником при наличии</w:t>
      </w:r>
      <w:r w:rsidR="002C5E6A">
        <w:rPr>
          <w:szCs w:val="24"/>
        </w:rPr>
        <w:t>)</w:t>
      </w:r>
      <w:r w:rsidR="00F82225" w:rsidRPr="00F82225">
        <w:rPr>
          <w:sz w:val="24"/>
          <w:szCs w:val="24"/>
        </w:rPr>
        <w:t>;</w:t>
      </w:r>
      <w:proofErr w:type="gramEnd"/>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CC13BC">
        <w:rPr>
          <w:sz w:val="24"/>
          <w:szCs w:val="24"/>
        </w:rPr>
        <w:t>05</w:t>
      </w:r>
      <w:r w:rsidR="00CC13BC" w:rsidRPr="00F82225">
        <w:rPr>
          <w:sz w:val="24"/>
          <w:szCs w:val="24"/>
        </w:rPr>
        <w:t>.0</w:t>
      </w:r>
      <w:r w:rsidR="00CC13BC">
        <w:rPr>
          <w:sz w:val="24"/>
          <w:szCs w:val="24"/>
        </w:rPr>
        <w:t>6</w:t>
      </w:r>
      <w:r w:rsidR="00CC13BC" w:rsidRPr="00F82225">
        <w:rPr>
          <w:sz w:val="24"/>
          <w:szCs w:val="24"/>
        </w:rPr>
        <w:t>.201</w:t>
      </w:r>
      <w:r w:rsidR="00CC13BC">
        <w:rPr>
          <w:sz w:val="24"/>
          <w:szCs w:val="24"/>
        </w:rPr>
        <w:t>5</w:t>
      </w:r>
      <w:r w:rsidR="00CC13BC" w:rsidRPr="00F82225">
        <w:rPr>
          <w:sz w:val="24"/>
          <w:szCs w:val="24"/>
        </w:rPr>
        <w:t xml:space="preserve"> N ММВ-7-</w:t>
      </w:r>
      <w:r w:rsidR="00CC13BC">
        <w:rPr>
          <w:sz w:val="24"/>
          <w:szCs w:val="24"/>
        </w:rPr>
        <w:t>17</w:t>
      </w:r>
      <w:r w:rsidR="00CC13BC" w:rsidRPr="00F82225">
        <w:rPr>
          <w:sz w:val="24"/>
          <w:szCs w:val="24"/>
        </w:rPr>
        <w:t>/</w:t>
      </w:r>
      <w:r w:rsidR="00CC13B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F06598">
        <w:rPr>
          <w:sz w:val="24"/>
          <w:szCs w:val="24"/>
        </w:rPr>
        <w:t>1160080)</w:t>
      </w:r>
      <w:r w:rsidR="002C5E6A" w:rsidRPr="00F06598">
        <w:rPr>
          <w:sz w:val="24"/>
          <w:szCs w:val="24"/>
        </w:rPr>
        <w:t xml:space="preserve"> (желательное условие)</w:t>
      </w:r>
      <w:r w:rsidR="00F82225" w:rsidRPr="00F06598">
        <w:rPr>
          <w:sz w:val="24"/>
          <w:szCs w:val="24"/>
        </w:rPr>
        <w:t>;</w:t>
      </w:r>
    </w:p>
    <w:p w:rsidR="00F82225" w:rsidRPr="00F82225" w:rsidRDefault="00F82225" w:rsidP="00CB550A">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lastRenderedPageBreak/>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CB550A"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w:t>
      </w:r>
      <w:r w:rsidRPr="00CB550A">
        <w:rPr>
          <w:sz w:val="24"/>
          <w:szCs w:val="24"/>
        </w:rPr>
        <w:t>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CB550A">
        <w:rPr>
          <w:sz w:val="24"/>
          <w:szCs w:val="24"/>
        </w:rPr>
        <w:t xml:space="preserve"> (желательное требование)</w:t>
      </w:r>
      <w:r w:rsidRPr="00CB550A">
        <w:rPr>
          <w:sz w:val="24"/>
          <w:szCs w:val="24"/>
        </w:rPr>
        <w:t>;</w:t>
      </w:r>
    </w:p>
    <w:p w:rsidR="00F82225" w:rsidRPr="00CB550A" w:rsidRDefault="007D7C50" w:rsidP="00CB550A">
      <w:pPr>
        <w:widowControl w:val="0"/>
        <w:numPr>
          <w:ilvl w:val="0"/>
          <w:numId w:val="48"/>
        </w:numPr>
        <w:tabs>
          <w:tab w:val="left" w:pos="1260"/>
        </w:tabs>
        <w:autoSpaceDE w:val="0"/>
        <w:spacing w:line="264" w:lineRule="auto"/>
        <w:ind w:left="1276"/>
        <w:rPr>
          <w:sz w:val="24"/>
          <w:szCs w:val="24"/>
        </w:rPr>
      </w:pPr>
      <w:bookmarkStart w:id="273" w:name="_Ref440372474"/>
      <w:r w:rsidRPr="00CB550A">
        <w:rPr>
          <w:sz w:val="24"/>
          <w:szCs w:val="24"/>
        </w:rPr>
        <w:t>Анкета Участника закупки</w:t>
      </w:r>
      <w:r w:rsidR="00A154B7" w:rsidRPr="00CB550A">
        <w:rPr>
          <w:sz w:val="24"/>
          <w:szCs w:val="24"/>
        </w:rPr>
        <w:t xml:space="preserve"> </w:t>
      </w:r>
      <w:r w:rsidR="00A154B7" w:rsidRPr="00CB550A">
        <w:rPr>
          <w:bCs w:val="0"/>
          <w:sz w:val="24"/>
          <w:szCs w:val="24"/>
        </w:rPr>
        <w:t>по форме и в соответствии с инструкциями, приведенными в настоящей Документации</w:t>
      </w:r>
      <w:r w:rsidR="00F82225" w:rsidRPr="00CB550A">
        <w:rPr>
          <w:sz w:val="24"/>
          <w:szCs w:val="24"/>
        </w:rPr>
        <w:t xml:space="preserve"> </w:t>
      </w:r>
      <w:r w:rsidR="009948B4" w:rsidRPr="00CB550A">
        <w:rPr>
          <w:sz w:val="24"/>
          <w:szCs w:val="24"/>
        </w:rPr>
        <w:t>(</w:t>
      </w:r>
      <w:r w:rsidR="003F3A69" w:rsidRPr="00CB550A">
        <w:rPr>
          <w:sz w:val="24"/>
          <w:szCs w:val="24"/>
        </w:rPr>
        <w:t>подраздел</w:t>
      </w:r>
      <w:r w:rsidR="009948B4" w:rsidRPr="00CB550A">
        <w:rPr>
          <w:sz w:val="24"/>
          <w:szCs w:val="24"/>
        </w:rPr>
        <w:t xml:space="preserve"> </w:t>
      </w:r>
      <w:r w:rsidR="0088627C">
        <w:fldChar w:fldCharType="begin"/>
      </w:r>
      <w:r w:rsidR="0088627C">
        <w:instrText xml:space="preserve"> REF _Ref440272119 \r \h  \* MERGEFORMAT </w:instrText>
      </w:r>
      <w:r w:rsidR="0088627C">
        <w:fldChar w:fldCharType="separate"/>
      </w:r>
      <w:r w:rsidR="00E2373E" w:rsidRPr="00E2373E">
        <w:rPr>
          <w:sz w:val="24"/>
          <w:szCs w:val="24"/>
        </w:rPr>
        <w:t>5.6.1</w:t>
      </w:r>
      <w:r w:rsidR="0088627C">
        <w:fldChar w:fldCharType="end"/>
      </w:r>
      <w:r w:rsidR="009948B4" w:rsidRPr="00CB550A">
        <w:rPr>
          <w:sz w:val="24"/>
          <w:szCs w:val="24"/>
        </w:rPr>
        <w:t>)</w:t>
      </w:r>
      <w:r w:rsidR="00F82225" w:rsidRPr="00CB550A">
        <w:rPr>
          <w:sz w:val="24"/>
          <w:szCs w:val="24"/>
        </w:rPr>
        <w:t>;</w:t>
      </w:r>
      <w:bookmarkEnd w:id="273"/>
    </w:p>
    <w:p w:rsidR="00F82225" w:rsidRPr="00131995" w:rsidRDefault="00F82225" w:rsidP="00CB550A">
      <w:pPr>
        <w:widowControl w:val="0"/>
        <w:numPr>
          <w:ilvl w:val="0"/>
          <w:numId w:val="48"/>
        </w:numPr>
        <w:tabs>
          <w:tab w:val="left" w:pos="1260"/>
        </w:tabs>
        <w:autoSpaceDE w:val="0"/>
        <w:spacing w:line="264" w:lineRule="auto"/>
        <w:ind w:left="1276"/>
        <w:rPr>
          <w:sz w:val="24"/>
          <w:szCs w:val="24"/>
        </w:rPr>
      </w:pPr>
      <w:bookmarkStart w:id="274" w:name="_Ref440372477"/>
      <w:proofErr w:type="gramStart"/>
      <w:r w:rsidRPr="00CB550A">
        <w:rPr>
          <w:sz w:val="24"/>
          <w:szCs w:val="24"/>
        </w:rPr>
        <w:t xml:space="preserve">Декларация о соответствии </w:t>
      </w:r>
      <w:r w:rsidR="009948B4" w:rsidRPr="00CB550A">
        <w:rPr>
          <w:sz w:val="24"/>
          <w:szCs w:val="24"/>
        </w:rPr>
        <w:t>Участника</w:t>
      </w:r>
      <w:r w:rsidRPr="00CB550A">
        <w:rPr>
          <w:sz w:val="24"/>
          <w:szCs w:val="24"/>
        </w:rPr>
        <w:t xml:space="preserve"> критериям отнесения к субъектам малого и среднего предпринимательства</w:t>
      </w:r>
      <w:r w:rsidR="00A154B7" w:rsidRPr="00CB550A">
        <w:rPr>
          <w:sz w:val="24"/>
          <w:szCs w:val="24"/>
        </w:rPr>
        <w:t xml:space="preserve"> </w:t>
      </w:r>
      <w:r w:rsidR="00A154B7" w:rsidRPr="00CB550A">
        <w:rPr>
          <w:bCs w:val="0"/>
          <w:sz w:val="24"/>
          <w:szCs w:val="24"/>
        </w:rPr>
        <w:t xml:space="preserve">по форме и </w:t>
      </w:r>
      <w:r w:rsidR="00A154B7" w:rsidRPr="00131995">
        <w:rPr>
          <w:bCs w:val="0"/>
          <w:sz w:val="24"/>
          <w:szCs w:val="24"/>
        </w:rPr>
        <w:t>в соответствии с инструкциями, приведенными в настоящей Документации</w:t>
      </w:r>
      <w:r w:rsidR="003F3A69" w:rsidRPr="00131995">
        <w:rPr>
          <w:sz w:val="24"/>
          <w:szCs w:val="24"/>
        </w:rPr>
        <w:t xml:space="preserve"> (подраздел </w:t>
      </w:r>
      <w:r w:rsidR="0088627C">
        <w:fldChar w:fldCharType="begin"/>
      </w:r>
      <w:r w:rsidR="0088627C">
        <w:instrText xml:space="preserve"> REF _Ref440272147 \r \h  \* MERGEFORMAT </w:instrText>
      </w:r>
      <w:r w:rsidR="0088627C">
        <w:fldChar w:fldCharType="separate"/>
      </w:r>
      <w:r w:rsidR="00E2373E" w:rsidRPr="00E2373E">
        <w:rPr>
          <w:sz w:val="24"/>
          <w:szCs w:val="24"/>
        </w:rPr>
        <w:t>5.6.2</w:t>
      </w:r>
      <w:r w:rsidR="0088627C">
        <w:fldChar w:fldCharType="end"/>
      </w:r>
      <w:r w:rsidR="003F3A69" w:rsidRPr="00131995">
        <w:rPr>
          <w:sz w:val="24"/>
          <w:szCs w:val="24"/>
        </w:rPr>
        <w:t>)</w:t>
      </w:r>
      <w:r w:rsidR="00131995" w:rsidRPr="00131995">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31995" w:rsidRPr="00131995">
        <w:rPr>
          <w:sz w:val="24"/>
          <w:szCs w:val="24"/>
        </w:rPr>
        <w:t xml:space="preserve"> в Российской Федерации»)</w:t>
      </w:r>
      <w:r w:rsidRPr="00131995">
        <w:rPr>
          <w:sz w:val="24"/>
          <w:szCs w:val="24"/>
        </w:rPr>
        <w:t>;</w:t>
      </w:r>
      <w:bookmarkEnd w:id="274"/>
    </w:p>
    <w:p w:rsidR="00323918" w:rsidRPr="00323918" w:rsidRDefault="00323918" w:rsidP="00323918">
      <w:pPr>
        <w:widowControl w:val="0"/>
        <w:numPr>
          <w:ilvl w:val="0"/>
          <w:numId w:val="48"/>
        </w:numPr>
        <w:tabs>
          <w:tab w:val="left" w:pos="1260"/>
        </w:tabs>
        <w:autoSpaceDE w:val="0"/>
        <w:spacing w:line="264" w:lineRule="auto"/>
        <w:ind w:left="1276"/>
        <w:rPr>
          <w:sz w:val="24"/>
          <w:szCs w:val="24"/>
        </w:rPr>
      </w:pPr>
      <w:r w:rsidRPr="00323918">
        <w:rPr>
          <w:sz w:val="24"/>
          <w:szCs w:val="24"/>
        </w:rPr>
        <w:t>Копии документов (письма, свидетельства, дилерские сертификаты, договоры, иные документы от производител</w:t>
      </w:r>
      <w:proofErr w:type="gramStart"/>
      <w:r w:rsidRPr="00323918">
        <w:rPr>
          <w:sz w:val="24"/>
          <w:szCs w:val="24"/>
        </w:rPr>
        <w:t>я(</w:t>
      </w:r>
      <w:proofErr w:type="gramEnd"/>
      <w:r w:rsidRPr="00323918">
        <w:rPr>
          <w:sz w:val="24"/>
          <w:szCs w:val="24"/>
        </w:rPr>
        <w:t>ей) Участнику, в том числе через дилеров, дистрибьютеров и т.д.), подтверждающие наличие у Участника закупочной процедуры полномочий;</w:t>
      </w:r>
    </w:p>
    <w:p w:rsidR="00920CB0"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о перечне и объемах выполнения аналогичных договоров </w:t>
      </w:r>
      <w:r w:rsidR="00A154B7" w:rsidRPr="00B910E8">
        <w:rPr>
          <w:bCs w:val="0"/>
          <w:sz w:val="24"/>
          <w:szCs w:val="24"/>
        </w:rPr>
        <w:t>по форме и в соответствии с инструкциями, приведенными в настоящей Документации</w:t>
      </w:r>
      <w:r w:rsidR="009948B4" w:rsidRPr="00B910E8">
        <w:rPr>
          <w:sz w:val="24"/>
          <w:szCs w:val="24"/>
        </w:rPr>
        <w:t xml:space="preserve"> (</w:t>
      </w:r>
      <w:r w:rsidR="003C2207" w:rsidRPr="00B910E8">
        <w:rPr>
          <w:sz w:val="24"/>
          <w:szCs w:val="24"/>
        </w:rPr>
        <w:t>подраздел</w:t>
      </w:r>
      <w:r w:rsidR="002D102A">
        <w:rPr>
          <w:sz w:val="24"/>
          <w:szCs w:val="24"/>
        </w:rPr>
        <w:t xml:space="preserve"> </w:t>
      </w:r>
      <w:r w:rsidR="002620A8">
        <w:rPr>
          <w:sz w:val="24"/>
          <w:szCs w:val="24"/>
        </w:rPr>
        <w:fldChar w:fldCharType="begin"/>
      </w:r>
      <w:r w:rsidR="002D102A">
        <w:rPr>
          <w:sz w:val="24"/>
          <w:szCs w:val="24"/>
        </w:rPr>
        <w:instrText xml:space="preserve"> REF _Ref449017008 \r \h </w:instrText>
      </w:r>
      <w:r w:rsidR="002620A8">
        <w:rPr>
          <w:sz w:val="24"/>
          <w:szCs w:val="24"/>
        </w:rPr>
      </w:r>
      <w:r w:rsidR="002620A8">
        <w:rPr>
          <w:sz w:val="24"/>
          <w:szCs w:val="24"/>
        </w:rPr>
        <w:fldChar w:fldCharType="separate"/>
      </w:r>
      <w:r w:rsidR="002D102A">
        <w:rPr>
          <w:sz w:val="24"/>
          <w:szCs w:val="24"/>
        </w:rPr>
        <w:t>5.7</w:t>
      </w:r>
      <w:r w:rsidR="002620A8">
        <w:rPr>
          <w:sz w:val="24"/>
          <w:szCs w:val="24"/>
        </w:rPr>
        <w:fldChar w:fldCharType="end"/>
      </w:r>
      <w:r w:rsidR="009948B4" w:rsidRPr="00B910E8">
        <w:rPr>
          <w:sz w:val="24"/>
          <w:szCs w:val="24"/>
        </w:rPr>
        <w:t>)</w:t>
      </w:r>
      <w:r w:rsidR="00920CB0" w:rsidRPr="00B910E8">
        <w:rPr>
          <w:sz w:val="24"/>
          <w:szCs w:val="24"/>
        </w:rPr>
        <w:t>;</w:t>
      </w:r>
    </w:p>
    <w:p w:rsidR="007705A5" w:rsidRPr="007D7C50" w:rsidRDefault="008E7D64"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w:t>
      </w:r>
      <w:r w:rsidR="007705A5" w:rsidRPr="00B910E8">
        <w:rPr>
          <w:sz w:val="24"/>
          <w:szCs w:val="24"/>
        </w:rPr>
        <w:t>о кадровых ресурсах, которые будут привлечены</w:t>
      </w:r>
      <w:r w:rsidR="007705A5" w:rsidRPr="007D7C50">
        <w:rPr>
          <w:sz w:val="24"/>
          <w:szCs w:val="24"/>
        </w:rPr>
        <w:t xml:space="preserve">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2620A8">
        <w:rPr>
          <w:sz w:val="24"/>
          <w:szCs w:val="24"/>
        </w:rPr>
        <w:fldChar w:fldCharType="begin"/>
      </w:r>
      <w:r w:rsidR="003C2207">
        <w:rPr>
          <w:sz w:val="24"/>
          <w:szCs w:val="24"/>
        </w:rPr>
        <w:instrText xml:space="preserve"> REF _Ref55336398 \r \h </w:instrText>
      </w:r>
      <w:r w:rsidR="002620A8">
        <w:rPr>
          <w:sz w:val="24"/>
          <w:szCs w:val="24"/>
        </w:rPr>
      </w:r>
      <w:r w:rsidR="002620A8">
        <w:rPr>
          <w:sz w:val="24"/>
          <w:szCs w:val="24"/>
        </w:rPr>
        <w:fldChar w:fldCharType="separate"/>
      </w:r>
      <w:r w:rsidR="00E2373E">
        <w:rPr>
          <w:sz w:val="24"/>
          <w:szCs w:val="24"/>
        </w:rPr>
        <w:t>5.8</w:t>
      </w:r>
      <w:r w:rsidR="002620A8">
        <w:rPr>
          <w:sz w:val="24"/>
          <w:szCs w:val="24"/>
        </w:rPr>
        <w:fldChar w:fldCharType="end"/>
      </w:r>
      <w:r w:rsidR="007705A5" w:rsidRPr="007D7C50">
        <w:rPr>
          <w:sz w:val="24"/>
          <w:szCs w:val="24"/>
        </w:rPr>
        <w:t>);</w:t>
      </w:r>
    </w:p>
    <w:p w:rsidR="00920CB0" w:rsidRDefault="00920CB0" w:rsidP="00CB550A">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F06598"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2620A8">
        <w:rPr>
          <w:sz w:val="24"/>
          <w:szCs w:val="24"/>
        </w:rPr>
        <w:fldChar w:fldCharType="begin"/>
      </w:r>
      <w:r w:rsidR="003C2207">
        <w:rPr>
          <w:sz w:val="24"/>
          <w:szCs w:val="24"/>
        </w:rPr>
        <w:instrText xml:space="preserve"> REF _Ref440272256 \r \h </w:instrText>
      </w:r>
      <w:r w:rsidR="002620A8">
        <w:rPr>
          <w:sz w:val="24"/>
          <w:szCs w:val="24"/>
        </w:rPr>
      </w:r>
      <w:r w:rsidR="002620A8">
        <w:rPr>
          <w:sz w:val="24"/>
          <w:szCs w:val="24"/>
        </w:rPr>
        <w:fldChar w:fldCharType="separate"/>
      </w:r>
      <w:r w:rsidR="00E2373E">
        <w:rPr>
          <w:sz w:val="24"/>
          <w:szCs w:val="24"/>
        </w:rPr>
        <w:t>5.13</w:t>
      </w:r>
      <w:r w:rsidR="002620A8">
        <w:rPr>
          <w:sz w:val="24"/>
          <w:szCs w:val="24"/>
        </w:rPr>
        <w:fldChar w:fldCharType="end"/>
      </w:r>
      <w:r>
        <w:rPr>
          <w:sz w:val="24"/>
          <w:szCs w:val="24"/>
        </w:rPr>
        <w:t>);</w:t>
      </w:r>
    </w:p>
    <w:p w:rsidR="007705A5" w:rsidRPr="00DA7E38" w:rsidRDefault="007705A5"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88627C">
        <w:fldChar w:fldCharType="begin"/>
      </w:r>
      <w:r w:rsidR="0088627C">
        <w:instrText xml:space="preserve"> REF _Ref440272274 \r \h  \* MERGEFORMAT </w:instrText>
      </w:r>
      <w:r w:rsidR="0088627C">
        <w:fldChar w:fldCharType="separate"/>
      </w:r>
      <w:r w:rsidR="00E2373E" w:rsidRPr="00E2373E">
        <w:rPr>
          <w:sz w:val="24"/>
          <w:szCs w:val="24"/>
        </w:rPr>
        <w:t>5.14</w:t>
      </w:r>
      <w:r w:rsidR="0088627C">
        <w:fldChar w:fldCharType="end"/>
      </w:r>
      <w:r w:rsidRPr="00DA7E38">
        <w:rPr>
          <w:sz w:val="24"/>
          <w:szCs w:val="24"/>
        </w:rPr>
        <w:t>)</w:t>
      </w:r>
      <w:r w:rsidR="00DA7E38" w:rsidRPr="00DA7E38">
        <w:rPr>
          <w:sz w:val="24"/>
          <w:szCs w:val="24"/>
        </w:rPr>
        <w:t xml:space="preserve"> (</w:t>
      </w:r>
      <w:r w:rsidR="00F06598"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w:t>
      </w:r>
      <w:r w:rsidRPr="007D7C50">
        <w:rPr>
          <w:sz w:val="24"/>
          <w:szCs w:val="24"/>
        </w:rPr>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7D7C50">
        <w:rPr>
          <w:i/>
          <w:sz w:val="24"/>
          <w:szCs w:val="24"/>
        </w:rPr>
        <w:lastRenderedPageBreak/>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CB550A">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CB550A">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CB550A">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CB550A">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CB550A">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CB550A">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1269"/>
      <w:bookmarkStart w:id="282" w:name="_Toc447292460"/>
      <w:r w:rsidRPr="00E71A48">
        <w:rPr>
          <w:szCs w:val="24"/>
        </w:rPr>
        <w:t xml:space="preserve">Привлечение </w:t>
      </w:r>
      <w:bookmarkEnd w:id="275"/>
      <w:proofErr w:type="spellStart"/>
      <w:r w:rsidR="005B074F" w:rsidRPr="00E71A48">
        <w:rPr>
          <w:szCs w:val="24"/>
        </w:rPr>
        <w:t>сопоставщиков</w:t>
      </w:r>
      <w:bookmarkEnd w:id="276"/>
      <w:bookmarkEnd w:id="277"/>
      <w:bookmarkEnd w:id="278"/>
      <w:bookmarkEnd w:id="279"/>
      <w:bookmarkEnd w:id="280"/>
      <w:bookmarkEnd w:id="281"/>
      <w:bookmarkEnd w:id="282"/>
      <w:proofErr w:type="spellEnd"/>
    </w:p>
    <w:p w:rsidR="005B074F" w:rsidRPr="00E71A48" w:rsidRDefault="00A44B30" w:rsidP="00CB550A">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1270"/>
      <w:bookmarkStart w:id="289" w:name="_Toc44729246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3"/>
      <w:bookmarkEnd w:id="284"/>
      <w:bookmarkEnd w:id="285"/>
      <w:bookmarkEnd w:id="286"/>
      <w:bookmarkEnd w:id="287"/>
      <w:bookmarkEnd w:id="288"/>
      <w:bookmarkEnd w:id="289"/>
    </w:p>
    <w:p w:rsidR="00717F60" w:rsidRPr="00E71A48"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88627C">
        <w:fldChar w:fldCharType="begin"/>
      </w:r>
      <w:r w:rsidR="0088627C">
        <w:instrText xml:space="preserve"> REF _Ref191386482 \r \h  \* MERGEFORMAT </w:instrText>
      </w:r>
      <w:r w:rsidR="0088627C">
        <w:fldChar w:fldCharType="separate"/>
      </w:r>
      <w:r w:rsidR="00E2373E" w:rsidRPr="00E2373E">
        <w:rPr>
          <w:bCs w:val="0"/>
          <w:sz w:val="24"/>
          <w:szCs w:val="24"/>
        </w:rPr>
        <w:t>3.3.8.1</w:t>
      </w:r>
      <w:r w:rsidR="0088627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lastRenderedPageBreak/>
        <w:t>услуги</w:t>
      </w:r>
      <w:r w:rsidRPr="00E71A48">
        <w:rPr>
          <w:bCs w:val="0"/>
          <w:sz w:val="24"/>
          <w:szCs w:val="24"/>
        </w:rPr>
        <w:t>.</w:t>
      </w:r>
    </w:p>
    <w:p w:rsidR="00717F60" w:rsidRPr="00D52133"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88627C">
        <w:fldChar w:fldCharType="begin"/>
      </w:r>
      <w:r w:rsidR="0088627C">
        <w:instrText xml:space="preserve"> REF _Ref191386407 \r \h  \* MERGEFORMAT </w:instrText>
      </w:r>
      <w:r w:rsidR="0088627C">
        <w:fldChar w:fldCharType="separate"/>
      </w:r>
      <w:r w:rsidR="00E2373E" w:rsidRPr="00E2373E">
        <w:rPr>
          <w:bCs w:val="0"/>
          <w:sz w:val="24"/>
          <w:szCs w:val="24"/>
        </w:rPr>
        <w:t>3.3.8</w:t>
      </w:r>
      <w:r w:rsidR="0088627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2620A8">
        <w:rPr>
          <w:bCs w:val="0"/>
          <w:sz w:val="24"/>
          <w:szCs w:val="24"/>
        </w:rPr>
        <w:fldChar w:fldCharType="begin"/>
      </w:r>
      <w:r w:rsidR="000F4365">
        <w:rPr>
          <w:bCs w:val="0"/>
          <w:sz w:val="24"/>
          <w:szCs w:val="24"/>
        </w:rPr>
        <w:instrText xml:space="preserve"> REF _Ref440291364 \r \h </w:instrText>
      </w:r>
      <w:r w:rsidR="002620A8">
        <w:rPr>
          <w:bCs w:val="0"/>
          <w:sz w:val="24"/>
          <w:szCs w:val="24"/>
        </w:rPr>
      </w:r>
      <w:r w:rsidR="002620A8">
        <w:rPr>
          <w:bCs w:val="0"/>
          <w:sz w:val="24"/>
          <w:szCs w:val="24"/>
        </w:rPr>
        <w:fldChar w:fldCharType="separate"/>
      </w:r>
      <w:r w:rsidR="00E2373E">
        <w:rPr>
          <w:bCs w:val="0"/>
          <w:sz w:val="24"/>
          <w:szCs w:val="24"/>
        </w:rPr>
        <w:t>3.3.8.1</w:t>
      </w:r>
      <w:r w:rsidR="002620A8">
        <w:rPr>
          <w:bCs w:val="0"/>
          <w:sz w:val="24"/>
          <w:szCs w:val="24"/>
        </w:rPr>
        <w:fldChar w:fldCharType="end"/>
      </w:r>
      <w:r w:rsidRPr="00D52133">
        <w:rPr>
          <w:bCs w:val="0"/>
          <w:sz w:val="24"/>
          <w:szCs w:val="24"/>
        </w:rPr>
        <w:t>.</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2"/>
      <w:r w:rsidRPr="00E71A48">
        <w:rPr>
          <w:bCs w:val="0"/>
          <w:sz w:val="24"/>
          <w:szCs w:val="24"/>
        </w:rPr>
        <w:t xml:space="preserve"> </w:t>
      </w:r>
    </w:p>
    <w:p w:rsidR="00DB109A" w:rsidRPr="00E71A48" w:rsidRDefault="00DB109A"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A93A5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88627C">
        <w:fldChar w:fldCharType="begin"/>
      </w:r>
      <w:r w:rsidR="0088627C">
        <w:instrText xml:space="preserve"> REF _Ref307563248 \r \h  \* MERGEFORMAT </w:instrText>
      </w:r>
      <w:r w:rsidR="0088627C">
        <w:fldChar w:fldCharType="separate"/>
      </w:r>
      <w:r w:rsidR="00E2373E" w:rsidRPr="00E2373E">
        <w:rPr>
          <w:bCs w:val="0"/>
          <w:sz w:val="24"/>
          <w:szCs w:val="24"/>
          <w:lang w:val="en-US"/>
        </w:rPr>
        <w:t>a</w:t>
      </w:r>
      <w:r w:rsidR="00E2373E" w:rsidRPr="0088627C">
        <w:rPr>
          <w:bCs w:val="0"/>
          <w:sz w:val="24"/>
          <w:szCs w:val="24"/>
        </w:rPr>
        <w:t>)</w:t>
      </w:r>
      <w:r w:rsidR="0088627C">
        <w:fldChar w:fldCharType="end"/>
      </w:r>
      <w:r w:rsidRPr="00E71A48">
        <w:rPr>
          <w:bCs w:val="0"/>
          <w:sz w:val="24"/>
          <w:szCs w:val="24"/>
        </w:rPr>
        <w:t xml:space="preserve">- </w:t>
      </w:r>
      <w:r w:rsidR="0088627C">
        <w:fldChar w:fldCharType="begin"/>
      </w:r>
      <w:r w:rsidR="0088627C">
        <w:instrText xml:space="preserve"> REF _Ref307563262 \r \h  \* MERGEFORMAT </w:instrText>
      </w:r>
      <w:r w:rsidR="0088627C">
        <w:fldChar w:fldCharType="separate"/>
      </w:r>
      <w:r w:rsidR="00E2373E" w:rsidRPr="00E2373E">
        <w:rPr>
          <w:bCs w:val="0"/>
          <w:sz w:val="24"/>
          <w:szCs w:val="24"/>
          <w:lang w:val="en-US"/>
        </w:rPr>
        <w:t>g</w:t>
      </w:r>
      <w:r w:rsidR="00E2373E" w:rsidRPr="0088627C">
        <w:rPr>
          <w:bCs w:val="0"/>
          <w:sz w:val="24"/>
          <w:szCs w:val="24"/>
        </w:rPr>
        <w:t>)</w:t>
      </w:r>
      <w:r w:rsidR="0088627C">
        <w:fldChar w:fldCharType="end"/>
      </w:r>
      <w:r w:rsidRPr="00E71A48">
        <w:rPr>
          <w:bCs w:val="0"/>
          <w:sz w:val="24"/>
          <w:szCs w:val="24"/>
        </w:rPr>
        <w:t xml:space="preserve">п. </w:t>
      </w:r>
      <w:r w:rsidR="0088627C">
        <w:fldChar w:fldCharType="begin"/>
      </w:r>
      <w:r w:rsidR="0088627C">
        <w:instrText xml:space="preserve"> REF _Ref306032591 \r \h  \* MERGEFORMAT </w:instrText>
      </w:r>
      <w:r w:rsidR="0088627C">
        <w:fldChar w:fldCharType="separate"/>
      </w:r>
      <w:r w:rsidR="00E2373E" w:rsidRPr="00E2373E">
        <w:rPr>
          <w:bCs w:val="0"/>
          <w:sz w:val="24"/>
          <w:szCs w:val="24"/>
        </w:rPr>
        <w:t>3.3.10.4</w:t>
      </w:r>
      <w:r w:rsidR="0088627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w:t>
      </w:r>
      <w:r w:rsidR="00717F60" w:rsidRPr="00D52133">
        <w:rPr>
          <w:bCs w:val="0"/>
          <w:sz w:val="24"/>
          <w:szCs w:val="24"/>
        </w:rPr>
        <w:lastRenderedPageBreak/>
        <w:t>каждого члена объединения установленным требованиям (п.</w:t>
      </w:r>
      <w:r w:rsidR="00EE2EFB" w:rsidRPr="00D52133">
        <w:rPr>
          <w:bCs w:val="0"/>
          <w:sz w:val="24"/>
          <w:szCs w:val="24"/>
        </w:rPr>
        <w:t xml:space="preserve"> </w:t>
      </w:r>
      <w:r w:rsidR="002620A8">
        <w:rPr>
          <w:sz w:val="24"/>
          <w:szCs w:val="24"/>
        </w:rPr>
        <w:fldChar w:fldCharType="begin"/>
      </w:r>
      <w:r w:rsidR="000F4365">
        <w:rPr>
          <w:bCs w:val="0"/>
          <w:sz w:val="24"/>
          <w:szCs w:val="24"/>
        </w:rPr>
        <w:instrText xml:space="preserve"> REF _Ref303669127 \r \h </w:instrText>
      </w:r>
      <w:r w:rsidR="002620A8">
        <w:rPr>
          <w:sz w:val="24"/>
          <w:szCs w:val="24"/>
        </w:rPr>
      </w:r>
      <w:r w:rsidR="002620A8">
        <w:rPr>
          <w:sz w:val="24"/>
          <w:szCs w:val="24"/>
        </w:rPr>
        <w:fldChar w:fldCharType="separate"/>
      </w:r>
      <w:r w:rsidR="00E2373E">
        <w:rPr>
          <w:bCs w:val="0"/>
          <w:sz w:val="24"/>
          <w:szCs w:val="24"/>
        </w:rPr>
        <w:t>3.3.8.2</w:t>
      </w:r>
      <w:r w:rsidR="002620A8">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2620A8">
        <w:rPr>
          <w:bCs w:val="0"/>
          <w:sz w:val="24"/>
          <w:szCs w:val="24"/>
        </w:rPr>
        <w:fldChar w:fldCharType="begin"/>
      </w:r>
      <w:r w:rsidR="003C2207">
        <w:rPr>
          <w:bCs w:val="0"/>
          <w:sz w:val="24"/>
          <w:szCs w:val="24"/>
        </w:rPr>
        <w:instrText xml:space="preserve"> REF _Ref440272510 \r \h </w:instrText>
      </w:r>
      <w:r w:rsidR="002620A8">
        <w:rPr>
          <w:bCs w:val="0"/>
          <w:sz w:val="24"/>
          <w:szCs w:val="24"/>
        </w:rPr>
      </w:r>
      <w:r w:rsidR="002620A8">
        <w:rPr>
          <w:bCs w:val="0"/>
          <w:sz w:val="24"/>
          <w:szCs w:val="24"/>
        </w:rPr>
        <w:fldChar w:fldCharType="separate"/>
      </w:r>
      <w:r w:rsidR="00E2373E">
        <w:rPr>
          <w:bCs w:val="0"/>
          <w:sz w:val="24"/>
          <w:szCs w:val="24"/>
        </w:rPr>
        <w:t>5.15</w:t>
      </w:r>
      <w:r w:rsidR="002620A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2620A8">
        <w:rPr>
          <w:bCs w:val="0"/>
          <w:sz w:val="24"/>
          <w:szCs w:val="24"/>
        </w:rPr>
        <w:fldChar w:fldCharType="begin"/>
      </w:r>
      <w:r w:rsidR="000F4365">
        <w:rPr>
          <w:bCs w:val="0"/>
          <w:sz w:val="24"/>
          <w:szCs w:val="24"/>
        </w:rPr>
        <w:instrText xml:space="preserve"> REF _Ref440291364 \r \h </w:instrText>
      </w:r>
      <w:r w:rsidR="002620A8">
        <w:rPr>
          <w:bCs w:val="0"/>
          <w:sz w:val="24"/>
          <w:szCs w:val="24"/>
        </w:rPr>
      </w:r>
      <w:r w:rsidR="002620A8">
        <w:rPr>
          <w:bCs w:val="0"/>
          <w:sz w:val="24"/>
          <w:szCs w:val="24"/>
        </w:rPr>
        <w:fldChar w:fldCharType="separate"/>
      </w:r>
      <w:r w:rsidR="00E2373E">
        <w:rPr>
          <w:bCs w:val="0"/>
          <w:sz w:val="24"/>
          <w:szCs w:val="24"/>
        </w:rPr>
        <w:t>3.3.8.1</w:t>
      </w:r>
      <w:r w:rsidR="002620A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CB550A">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1271"/>
      <w:bookmarkStart w:id="299" w:name="_Toc447292462"/>
      <w:r w:rsidRPr="00E71A4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 В случае</w:t>
      </w:r>
      <w:proofErr w:type="gramStart"/>
      <w:r w:rsidRPr="00E71A48">
        <w:rPr>
          <w:bCs w:val="0"/>
          <w:iCs/>
          <w:sz w:val="24"/>
          <w:szCs w:val="24"/>
        </w:rPr>
        <w:t>,</w:t>
      </w:r>
      <w:proofErr w:type="gramEnd"/>
      <w:r w:rsidRPr="00E71A48">
        <w:rPr>
          <w:bCs w:val="0"/>
          <w:iCs/>
          <w:sz w:val="24"/>
          <w:szCs w:val="24"/>
        </w:rPr>
        <w:t xml:space="preserve"> если разъяснения </w:t>
      </w:r>
      <w:r w:rsidRPr="003E6627">
        <w:rPr>
          <w:bCs w:val="0"/>
          <w:iCs/>
          <w:sz w:val="24"/>
          <w:szCs w:val="24"/>
        </w:rPr>
        <w:t xml:space="preserve">изменяют </w:t>
      </w:r>
      <w:r w:rsidR="007D07A7" w:rsidRPr="003E6627">
        <w:rPr>
          <w:bCs w:val="0"/>
          <w:iCs/>
          <w:sz w:val="24"/>
          <w:szCs w:val="24"/>
        </w:rPr>
        <w:t>Д</w:t>
      </w:r>
      <w:r w:rsidRPr="003E6627">
        <w:rPr>
          <w:bCs w:val="0"/>
          <w:iCs/>
          <w:sz w:val="24"/>
          <w:szCs w:val="24"/>
        </w:rPr>
        <w:t xml:space="preserve">окументацию, Организатором осуществляется </w:t>
      </w:r>
      <w:r w:rsidR="003E6627" w:rsidRPr="003E6627">
        <w:rPr>
          <w:bCs w:val="0"/>
          <w:iCs/>
          <w:sz w:val="24"/>
          <w:szCs w:val="24"/>
        </w:rPr>
        <w:t>внесение изменений в Д</w:t>
      </w:r>
      <w:r w:rsidR="003E6627" w:rsidRPr="003E6627">
        <w:rPr>
          <w:bCs w:val="0"/>
          <w:sz w:val="24"/>
          <w:szCs w:val="24"/>
        </w:rPr>
        <w:t>окументацию по запросу предложений</w:t>
      </w:r>
      <w:r w:rsidR="003E6627" w:rsidRPr="003E6627">
        <w:rPr>
          <w:bCs w:val="0"/>
          <w:iCs/>
          <w:sz w:val="24"/>
          <w:szCs w:val="24"/>
        </w:rPr>
        <w:t xml:space="preserve"> (п. </w:t>
      </w:r>
      <w:r w:rsidR="0088627C">
        <w:fldChar w:fldCharType="begin"/>
      </w:r>
      <w:r w:rsidR="0088627C">
        <w:instrText xml:space="preserve"> REF _Ref440969806 \r \h  \* MERGEFORMAT </w:instrText>
      </w:r>
      <w:r w:rsidR="0088627C">
        <w:fldChar w:fldCharType="separate"/>
      </w:r>
      <w:r w:rsidR="00E2373E" w:rsidRPr="00E2373E">
        <w:rPr>
          <w:bCs w:val="0"/>
          <w:iCs/>
          <w:sz w:val="24"/>
          <w:szCs w:val="24"/>
        </w:rPr>
        <w:t>3.3.12</w:t>
      </w:r>
      <w:r w:rsidR="0088627C">
        <w:fldChar w:fldCharType="end"/>
      </w:r>
      <w:r w:rsidR="003E6627" w:rsidRPr="003E6627">
        <w:rPr>
          <w:bCs w:val="0"/>
          <w:iCs/>
          <w:sz w:val="24"/>
          <w:szCs w:val="24"/>
        </w:rPr>
        <w:t xml:space="preserve">) и, при необходимости, </w:t>
      </w:r>
      <w:r w:rsidRPr="003E6627">
        <w:rPr>
          <w:bCs w:val="0"/>
          <w:iCs/>
          <w:sz w:val="24"/>
          <w:szCs w:val="24"/>
        </w:rPr>
        <w:t>продление подачи заявок в соответствии</w:t>
      </w:r>
      <w:r w:rsidRPr="00E71A48">
        <w:rPr>
          <w:bCs w:val="0"/>
          <w:iCs/>
          <w:sz w:val="24"/>
          <w:szCs w:val="24"/>
        </w:rPr>
        <w:t xml:space="preserve"> с п. </w:t>
      </w:r>
      <w:r w:rsidR="002620A8">
        <w:rPr>
          <w:bCs w:val="0"/>
          <w:iCs/>
          <w:sz w:val="24"/>
          <w:szCs w:val="24"/>
        </w:rPr>
        <w:fldChar w:fldCharType="begin"/>
      </w:r>
      <w:r w:rsidR="00A77A16">
        <w:rPr>
          <w:bCs w:val="0"/>
          <w:iCs/>
          <w:sz w:val="24"/>
          <w:szCs w:val="24"/>
        </w:rPr>
        <w:instrText xml:space="preserve"> REF _Ref440289401 \r \h </w:instrText>
      </w:r>
      <w:r w:rsidR="002620A8">
        <w:rPr>
          <w:bCs w:val="0"/>
          <w:iCs/>
          <w:sz w:val="24"/>
          <w:szCs w:val="24"/>
        </w:rPr>
      </w:r>
      <w:r w:rsidR="002620A8">
        <w:rPr>
          <w:bCs w:val="0"/>
          <w:iCs/>
          <w:sz w:val="24"/>
          <w:szCs w:val="24"/>
        </w:rPr>
        <w:fldChar w:fldCharType="separate"/>
      </w:r>
      <w:r w:rsidR="00E2373E">
        <w:rPr>
          <w:bCs w:val="0"/>
          <w:iCs/>
          <w:sz w:val="24"/>
          <w:szCs w:val="24"/>
        </w:rPr>
        <w:t>3.3.13</w:t>
      </w:r>
      <w:r w:rsidR="002620A8">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806"/>
      <w:bookmarkStart w:id="305" w:name="_Toc441131272"/>
      <w:bookmarkStart w:id="306" w:name="_Toc447292463"/>
      <w:r w:rsidRPr="00E71A48">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E71A48" w:rsidRDefault="00717F60"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C12384" w:rsidRDefault="00C12384"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C12384">
        <w:rPr>
          <w:bCs w:val="0"/>
          <w:sz w:val="24"/>
          <w:szCs w:val="24"/>
        </w:rPr>
        <w:t xml:space="preserve">Соответствующие уведомления о внесении изменений в Документацию по запросу предложений будут размещены Организатором запроса предложений на </w:t>
      </w:r>
      <w:r w:rsidRPr="00C12384">
        <w:rPr>
          <w:bCs w:val="0"/>
          <w:sz w:val="24"/>
          <w:szCs w:val="24"/>
        </w:rPr>
        <w:lastRenderedPageBreak/>
        <w:t>официальном сайте, сайте Общества и на сайте ЭТП.</w:t>
      </w:r>
    </w:p>
    <w:p w:rsidR="00717F60" w:rsidRPr="00E71A48"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1273"/>
      <w:bookmarkStart w:id="313" w:name="_Toc447292464"/>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C12384" w:rsidRDefault="00C12384"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C12384">
        <w:rPr>
          <w:bCs w:val="0"/>
          <w:sz w:val="24"/>
          <w:szCs w:val="24"/>
        </w:rPr>
        <w:t xml:space="preserve">Соответствующие уведомления о продлении срока окончания приема Заявок будут размещены </w:t>
      </w:r>
      <w:r w:rsidRPr="00C12384">
        <w:rPr>
          <w:bCs w:val="0"/>
          <w:iCs/>
          <w:sz w:val="24"/>
          <w:szCs w:val="24"/>
        </w:rPr>
        <w:t>Организатором запроса предложений на официальном сайте, сайте Общества и на сайте ЭТП</w:t>
      </w:r>
      <w:r w:rsidR="00717F60" w:rsidRPr="00C12384">
        <w:rPr>
          <w:bCs w:val="0"/>
          <w:sz w:val="24"/>
          <w:szCs w:val="24"/>
        </w:rPr>
        <w:t>.</w:t>
      </w:r>
      <w:bookmarkStart w:id="314" w:name="_Ref191386249"/>
    </w:p>
    <w:p w:rsidR="00AC1995" w:rsidRPr="00E71A48"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1274"/>
      <w:bookmarkStart w:id="323" w:name="_Toc447292465"/>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15"/>
      <w:bookmarkEnd w:id="316"/>
      <w:bookmarkEnd w:id="317"/>
      <w:bookmarkEnd w:id="318"/>
      <w:bookmarkEnd w:id="319"/>
      <w:bookmarkEnd w:id="320"/>
      <w:bookmarkEnd w:id="321"/>
      <w:bookmarkEnd w:id="322"/>
      <w:bookmarkEnd w:id="323"/>
    </w:p>
    <w:p w:rsidR="00932C0A" w:rsidRPr="00E71A48" w:rsidRDefault="009C744E"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2620A8">
        <w:rPr>
          <w:bCs w:val="0"/>
          <w:sz w:val="24"/>
          <w:szCs w:val="24"/>
          <w:lang w:eastAsia="ru-RU"/>
        </w:rPr>
        <w:fldChar w:fldCharType="begin"/>
      </w:r>
      <w:r w:rsidR="003C2207">
        <w:rPr>
          <w:bCs w:val="0"/>
          <w:sz w:val="24"/>
          <w:szCs w:val="24"/>
          <w:lang w:eastAsia="ru-RU"/>
        </w:rPr>
        <w:instrText xml:space="preserve"> REF _Ref440272678 \r \h </w:instrText>
      </w:r>
      <w:r w:rsidR="002620A8">
        <w:rPr>
          <w:bCs w:val="0"/>
          <w:sz w:val="24"/>
          <w:szCs w:val="24"/>
          <w:lang w:eastAsia="ru-RU"/>
        </w:rPr>
      </w:r>
      <w:r w:rsidR="002620A8">
        <w:rPr>
          <w:bCs w:val="0"/>
          <w:sz w:val="24"/>
          <w:szCs w:val="24"/>
          <w:lang w:eastAsia="ru-RU"/>
        </w:rPr>
        <w:fldChar w:fldCharType="separate"/>
      </w:r>
      <w:r w:rsidR="00E2373E">
        <w:rPr>
          <w:bCs w:val="0"/>
          <w:sz w:val="24"/>
          <w:szCs w:val="24"/>
          <w:lang w:eastAsia="ru-RU"/>
        </w:rPr>
        <w:t>5.13</w:t>
      </w:r>
      <w:r w:rsidR="002620A8">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E71A48">
        <w:rPr>
          <w:bCs w:val="0"/>
          <w:sz w:val="24"/>
          <w:szCs w:val="24"/>
        </w:rPr>
        <w:t>В соглашении о неустойке должно быть указано</w:t>
      </w:r>
      <w:bookmarkStart w:id="32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5"/>
      <w:bookmarkEnd w:id="326"/>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88627C">
        <w:fldChar w:fldCharType="begin"/>
      </w:r>
      <w:r w:rsidR="0088627C">
        <w:instrText xml:space="preserve"> REF _</w:instrText>
      </w:r>
      <w:r w:rsidR="0088627C">
        <w:instrText xml:space="preserve">Ref306008743 \r \h  \* MERGEFORMAT </w:instrText>
      </w:r>
      <w:r w:rsidR="0088627C">
        <w:fldChar w:fldCharType="separate"/>
      </w:r>
      <w:r w:rsidR="00E2373E" w:rsidRPr="00E2373E">
        <w:rPr>
          <w:bCs w:val="0"/>
          <w:sz w:val="24"/>
          <w:szCs w:val="24"/>
        </w:rPr>
        <w:t>3.3.4</w:t>
      </w:r>
      <w:r w:rsidR="0088627C">
        <w:fldChar w:fldCharType="end"/>
      </w:r>
      <w:r w:rsidRPr="00E71A48">
        <w:rPr>
          <w:bCs w:val="0"/>
          <w:sz w:val="24"/>
          <w:szCs w:val="24"/>
        </w:rPr>
        <w:t xml:space="preserve">) после истечения срока окончания подачи заявок (п. </w:t>
      </w:r>
      <w:r w:rsidR="002620A8">
        <w:rPr>
          <w:sz w:val="24"/>
          <w:szCs w:val="24"/>
        </w:rPr>
        <w:fldChar w:fldCharType="begin"/>
      </w:r>
      <w:r w:rsidR="00C12384">
        <w:rPr>
          <w:bCs w:val="0"/>
          <w:sz w:val="24"/>
          <w:szCs w:val="24"/>
        </w:rPr>
        <w:instrText xml:space="preserve"> REF _Ref306017842 \r \h </w:instrText>
      </w:r>
      <w:r w:rsidR="002620A8">
        <w:rPr>
          <w:sz w:val="24"/>
          <w:szCs w:val="24"/>
        </w:rPr>
      </w:r>
      <w:r w:rsidR="002620A8">
        <w:rPr>
          <w:sz w:val="24"/>
          <w:szCs w:val="24"/>
        </w:rPr>
        <w:fldChar w:fldCharType="separate"/>
      </w:r>
      <w:r w:rsidR="00E2373E">
        <w:rPr>
          <w:bCs w:val="0"/>
          <w:sz w:val="24"/>
          <w:szCs w:val="24"/>
        </w:rPr>
        <w:t>3.4.2.4</w:t>
      </w:r>
      <w:r w:rsidR="002620A8">
        <w:rPr>
          <w:sz w:val="24"/>
          <w:szCs w:val="24"/>
        </w:rPr>
        <w:fldChar w:fldCharType="end"/>
      </w:r>
      <w:r w:rsidRPr="00E71A48">
        <w:rPr>
          <w:bCs w:val="0"/>
          <w:sz w:val="24"/>
          <w:szCs w:val="24"/>
        </w:rPr>
        <w:t>);</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2620A8">
        <w:rPr>
          <w:bCs w:val="0"/>
          <w:sz w:val="24"/>
          <w:szCs w:val="24"/>
        </w:rPr>
        <w:fldChar w:fldCharType="begin"/>
      </w:r>
      <w:r w:rsidR="00414CAF">
        <w:rPr>
          <w:bCs w:val="0"/>
          <w:sz w:val="24"/>
          <w:szCs w:val="24"/>
        </w:rPr>
        <w:instrText xml:space="preserve"> REF _Ref303683929 \r \h </w:instrText>
      </w:r>
      <w:r w:rsidR="002620A8">
        <w:rPr>
          <w:bCs w:val="0"/>
          <w:sz w:val="24"/>
          <w:szCs w:val="24"/>
        </w:rPr>
      </w:r>
      <w:r w:rsidR="002620A8">
        <w:rPr>
          <w:bCs w:val="0"/>
          <w:sz w:val="24"/>
          <w:szCs w:val="24"/>
        </w:rPr>
        <w:fldChar w:fldCharType="separate"/>
      </w:r>
      <w:r w:rsidR="00E2373E">
        <w:rPr>
          <w:bCs w:val="0"/>
          <w:sz w:val="24"/>
          <w:szCs w:val="24"/>
        </w:rPr>
        <w:t>3.10</w:t>
      </w:r>
      <w:r w:rsidR="002620A8">
        <w:rPr>
          <w:bCs w:val="0"/>
          <w:sz w:val="24"/>
          <w:szCs w:val="24"/>
        </w:rPr>
        <w:fldChar w:fldCharType="end"/>
      </w:r>
      <w:r w:rsidRPr="00E71A48">
        <w:rPr>
          <w:bCs w:val="0"/>
          <w:sz w:val="24"/>
          <w:szCs w:val="24"/>
        </w:rPr>
        <w:t>);</w:t>
      </w:r>
      <w:proofErr w:type="gramEnd"/>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E71A48">
        <w:rPr>
          <w:bCs w:val="0"/>
          <w:sz w:val="24"/>
          <w:szCs w:val="24"/>
        </w:rPr>
        <w:t xml:space="preserve">В случаях, указанных в п. </w:t>
      </w:r>
      <w:r w:rsidR="0088627C">
        <w:fldChar w:fldCharType="begin"/>
      </w:r>
      <w:r w:rsidR="0088627C">
        <w:instrText xml:space="preserve"> REF _Ref305753174 \r \h  \* MERGEFORMAT </w:instrText>
      </w:r>
      <w:r w:rsidR="0088627C">
        <w:fldChar w:fldCharType="separate"/>
      </w:r>
      <w:r w:rsidR="00E2373E" w:rsidRPr="00E2373E">
        <w:rPr>
          <w:bCs w:val="0"/>
          <w:sz w:val="24"/>
          <w:szCs w:val="24"/>
        </w:rPr>
        <w:t>3.3.14.4</w:t>
      </w:r>
      <w:r w:rsidR="0088627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CB550A">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D13911">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30" w:name="_Ref305973214"/>
      <w:bookmarkStart w:id="331" w:name="_Toc447292466"/>
      <w:r w:rsidRPr="00E71A48">
        <w:lastRenderedPageBreak/>
        <w:t>Подача Заявок и их прием</w:t>
      </w:r>
      <w:bookmarkStart w:id="332" w:name="_Ref56229451"/>
      <w:bookmarkEnd w:id="314"/>
      <w:bookmarkEnd w:id="330"/>
      <w:bookmarkEnd w:id="331"/>
    </w:p>
    <w:p w:rsidR="00717F60" w:rsidRPr="00E71A48" w:rsidRDefault="00717F60" w:rsidP="00E71A48">
      <w:pPr>
        <w:pStyle w:val="3"/>
        <w:spacing w:line="264" w:lineRule="auto"/>
        <w:rPr>
          <w:szCs w:val="24"/>
        </w:rPr>
      </w:pPr>
      <w:bookmarkStart w:id="333" w:name="_Toc439323707"/>
      <w:bookmarkStart w:id="334" w:name="_Toc440357105"/>
      <w:bookmarkStart w:id="335" w:name="_Toc440359660"/>
      <w:bookmarkStart w:id="336" w:name="_Toc440632123"/>
      <w:bookmarkStart w:id="337" w:name="_Toc440875944"/>
      <w:bookmarkStart w:id="338" w:name="_Toc441131276"/>
      <w:bookmarkStart w:id="339" w:name="_Toc447292467"/>
      <w:r w:rsidRPr="00E71A48">
        <w:rPr>
          <w:szCs w:val="24"/>
        </w:rPr>
        <w:t>Подача Заявок через ЭТП</w:t>
      </w:r>
      <w:bookmarkEnd w:id="333"/>
      <w:bookmarkEnd w:id="334"/>
      <w:bookmarkEnd w:id="335"/>
      <w:bookmarkEnd w:id="336"/>
      <w:bookmarkEnd w:id="337"/>
      <w:bookmarkEnd w:id="338"/>
      <w:bookmarkEnd w:id="339"/>
    </w:p>
    <w:p w:rsidR="00717F60" w:rsidRPr="00C12384" w:rsidRDefault="00C12384" w:rsidP="00CB550A">
      <w:pPr>
        <w:widowControl w:val="0"/>
        <w:numPr>
          <w:ilvl w:val="3"/>
          <w:numId w:val="27"/>
        </w:numPr>
        <w:overflowPunct w:val="0"/>
        <w:autoSpaceDE w:val="0"/>
        <w:spacing w:after="100" w:line="264" w:lineRule="auto"/>
        <w:ind w:left="0" w:firstLine="567"/>
        <w:rPr>
          <w:bCs w:val="0"/>
          <w:sz w:val="24"/>
          <w:szCs w:val="24"/>
        </w:rPr>
      </w:pPr>
      <w:r w:rsidRPr="00C12384">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40" w:name="_Ref115077798"/>
      <w:bookmarkStart w:id="341" w:name="_Toc439323708"/>
      <w:bookmarkStart w:id="342" w:name="_Toc440357106"/>
      <w:bookmarkStart w:id="343" w:name="_Toc440359661"/>
      <w:bookmarkStart w:id="344" w:name="_Toc440632124"/>
      <w:bookmarkStart w:id="345" w:name="_Toc440875945"/>
      <w:bookmarkStart w:id="346" w:name="_Toc441131277"/>
      <w:bookmarkStart w:id="347" w:name="_Toc447292468"/>
      <w:r w:rsidRPr="00E71A48">
        <w:rPr>
          <w:szCs w:val="24"/>
        </w:rPr>
        <w:t>Подача Заявок в письменной форме</w:t>
      </w:r>
      <w:bookmarkEnd w:id="340"/>
      <w:bookmarkEnd w:id="341"/>
      <w:bookmarkEnd w:id="342"/>
      <w:bookmarkEnd w:id="343"/>
      <w:bookmarkEnd w:id="344"/>
      <w:bookmarkEnd w:id="345"/>
      <w:bookmarkEnd w:id="346"/>
      <w:bookmarkEnd w:id="347"/>
    </w:p>
    <w:bookmarkEnd w:id="332"/>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48" w:name="_Ref93172396"/>
      <w:r w:rsidRPr="00C12384">
        <w:rPr>
          <w:bCs w:val="0"/>
          <w:sz w:val="24"/>
          <w:szCs w:val="24"/>
        </w:rPr>
        <w:t>На каждом из этих конвертов необходимо указать следующие сведения:</w:t>
      </w:r>
      <w:bookmarkEnd w:id="348"/>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349" w:name="_Ref56226704"/>
      <w:r w:rsidRPr="00C12384">
        <w:rPr>
          <w:bCs w:val="0"/>
          <w:sz w:val="24"/>
          <w:szCs w:val="24"/>
        </w:rPr>
        <w:t xml:space="preserve">наименование и адрес Организатора в соответствии с п. </w:t>
      </w:r>
      <w:r w:rsidR="0088627C">
        <w:fldChar w:fldCharType="begin"/>
      </w:r>
      <w:r w:rsidR="0088627C">
        <w:instrText xml:space="preserve"> REF _Ref191386085 \n \h  \* MERGEFORMAT </w:instrText>
      </w:r>
      <w:r w:rsidR="0088627C">
        <w:fldChar w:fldCharType="separate"/>
      </w:r>
      <w:r w:rsidR="00E2373E" w:rsidRPr="00E2373E">
        <w:rPr>
          <w:bCs w:val="0"/>
          <w:sz w:val="24"/>
          <w:szCs w:val="24"/>
        </w:rPr>
        <w:t>1.1.1</w:t>
      </w:r>
      <w:r w:rsidR="0088627C">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88627C">
        <w:fldChar w:fldCharType="begin"/>
      </w:r>
      <w:r w:rsidR="0088627C">
        <w:instrText xml:space="preserve"> REF _Ref306980366 \r \h  \* MERGEFORMAT </w:instrText>
      </w:r>
      <w:r w:rsidR="0088627C">
        <w:fldChar w:fldCharType="separate"/>
      </w:r>
      <w:r w:rsidR="00E2373E" w:rsidRPr="00E2373E">
        <w:rPr>
          <w:bCs w:val="0"/>
          <w:sz w:val="24"/>
          <w:szCs w:val="24"/>
        </w:rPr>
        <w:t>1.1.4</w:t>
      </w:r>
      <w:r w:rsidR="0088627C">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49"/>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наименование и адрес Организатора в соответствии с п. </w:t>
      </w:r>
      <w:r w:rsidR="0088627C">
        <w:fldChar w:fldCharType="begin"/>
      </w:r>
      <w:r w:rsidR="0088627C">
        <w:instrText xml:space="preserve"> REF _Ref191386085 \n \h  \* MERGEFORMAT </w:instrText>
      </w:r>
      <w:r w:rsidR="0088627C">
        <w:fldChar w:fldCharType="separate"/>
      </w:r>
      <w:r w:rsidR="00E2373E" w:rsidRPr="00E2373E">
        <w:rPr>
          <w:bCs w:val="0"/>
          <w:sz w:val="24"/>
          <w:szCs w:val="24"/>
        </w:rPr>
        <w:t>1.1.1</w:t>
      </w:r>
      <w:r w:rsidR="0088627C">
        <w:fldChar w:fldCharType="end"/>
      </w:r>
      <w:r w:rsidRPr="00C12384">
        <w:rPr>
          <w:bCs w:val="0"/>
          <w:sz w:val="24"/>
          <w:szCs w:val="24"/>
        </w:rPr>
        <w:t>;</w:t>
      </w:r>
    </w:p>
    <w:p w:rsidR="00C12384" w:rsidRPr="0088627C" w:rsidRDefault="00C12384" w:rsidP="00C12384">
      <w:pPr>
        <w:widowControl w:val="0"/>
        <w:numPr>
          <w:ilvl w:val="0"/>
          <w:numId w:val="8"/>
        </w:numPr>
        <w:tabs>
          <w:tab w:val="left" w:pos="426"/>
        </w:tabs>
        <w:autoSpaceDE w:val="0"/>
        <w:spacing w:line="264" w:lineRule="auto"/>
        <w:ind w:left="0" w:firstLine="567"/>
        <w:rPr>
          <w:bCs w:val="0"/>
          <w:sz w:val="24"/>
          <w:szCs w:val="24"/>
        </w:rPr>
      </w:pPr>
      <w:r w:rsidRPr="0088627C">
        <w:rPr>
          <w:bCs w:val="0"/>
          <w:sz w:val="24"/>
          <w:szCs w:val="24"/>
        </w:rPr>
        <w:t>полное фирменное наименование Участника и его почтовый адрес;</w:t>
      </w:r>
    </w:p>
    <w:p w:rsidR="00C12384" w:rsidRPr="0088627C" w:rsidRDefault="00C12384" w:rsidP="00C12384">
      <w:pPr>
        <w:widowControl w:val="0"/>
        <w:numPr>
          <w:ilvl w:val="0"/>
          <w:numId w:val="8"/>
        </w:numPr>
        <w:tabs>
          <w:tab w:val="left" w:pos="426"/>
        </w:tabs>
        <w:autoSpaceDE w:val="0"/>
        <w:spacing w:line="264" w:lineRule="auto"/>
        <w:ind w:left="0" w:firstLine="567"/>
        <w:rPr>
          <w:bCs w:val="0"/>
          <w:sz w:val="24"/>
          <w:szCs w:val="24"/>
        </w:rPr>
      </w:pPr>
      <w:r w:rsidRPr="0088627C">
        <w:rPr>
          <w:bCs w:val="0"/>
          <w:sz w:val="24"/>
          <w:szCs w:val="24"/>
        </w:rPr>
        <w:t xml:space="preserve">предмет запроса предложений в соответствии с п. </w:t>
      </w:r>
      <w:r w:rsidR="0088627C" w:rsidRPr="0088627C">
        <w:fldChar w:fldCharType="begin"/>
      </w:r>
      <w:r w:rsidR="0088627C" w:rsidRPr="0088627C">
        <w:instrText xml:space="preserve"> REF _Ref306980366 \r \h  \* MERGEFORMAT </w:instrText>
      </w:r>
      <w:r w:rsidR="0088627C" w:rsidRPr="0088627C">
        <w:fldChar w:fldCharType="separate"/>
      </w:r>
      <w:r w:rsidR="00E2373E" w:rsidRPr="0088627C">
        <w:rPr>
          <w:bCs w:val="0"/>
          <w:sz w:val="24"/>
          <w:szCs w:val="24"/>
        </w:rPr>
        <w:t>1.1.4</w:t>
      </w:r>
      <w:r w:rsidR="0088627C" w:rsidRPr="0088627C">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50" w:name="_Ref306017842"/>
      <w:r w:rsidRPr="0088627C">
        <w:rPr>
          <w:bCs w:val="0"/>
          <w:sz w:val="24"/>
          <w:szCs w:val="24"/>
        </w:rPr>
        <w:t xml:space="preserve">Участники должны обеспечить доставку своих Заявок в срок до </w:t>
      </w:r>
      <w:r w:rsidRPr="0088627C">
        <w:rPr>
          <w:b/>
          <w:bCs w:val="0"/>
          <w:sz w:val="24"/>
          <w:szCs w:val="24"/>
        </w:rPr>
        <w:t xml:space="preserve">12 часов 00 минут </w:t>
      </w:r>
      <w:r w:rsidR="0088627C" w:rsidRPr="0088627C">
        <w:rPr>
          <w:b/>
          <w:bCs w:val="0"/>
          <w:sz w:val="24"/>
          <w:szCs w:val="24"/>
        </w:rPr>
        <w:t>12</w:t>
      </w:r>
      <w:r w:rsidRPr="0088627C">
        <w:rPr>
          <w:b/>
          <w:bCs w:val="0"/>
          <w:sz w:val="24"/>
          <w:szCs w:val="24"/>
        </w:rPr>
        <w:t xml:space="preserve"> </w:t>
      </w:r>
      <w:r w:rsidR="0088627C" w:rsidRPr="0088627C">
        <w:rPr>
          <w:b/>
          <w:bCs w:val="0"/>
          <w:sz w:val="24"/>
          <w:szCs w:val="24"/>
        </w:rPr>
        <w:t>декабря</w:t>
      </w:r>
      <w:r w:rsidRPr="0088627C">
        <w:rPr>
          <w:b/>
          <w:bCs w:val="0"/>
          <w:sz w:val="24"/>
          <w:szCs w:val="24"/>
        </w:rPr>
        <w:t xml:space="preserve"> 2016 года </w:t>
      </w:r>
      <w:r w:rsidRPr="0088627C">
        <w:rPr>
          <w:bCs w:val="0"/>
          <w:sz w:val="24"/>
          <w:szCs w:val="24"/>
        </w:rPr>
        <w:t xml:space="preserve">по адресу: </w:t>
      </w:r>
      <w:proofErr w:type="gramStart"/>
      <w:r w:rsidR="0088627C" w:rsidRPr="0088627C">
        <w:rPr>
          <w:bCs w:val="0"/>
          <w:sz w:val="24"/>
          <w:szCs w:val="24"/>
        </w:rPr>
        <w:t xml:space="preserve">РФ, 241050, г. Брянск, ул. Советская, д. 35, </w:t>
      </w:r>
      <w:proofErr w:type="spellStart"/>
      <w:r w:rsidR="0088627C" w:rsidRPr="0088627C">
        <w:rPr>
          <w:bCs w:val="0"/>
          <w:sz w:val="24"/>
          <w:szCs w:val="24"/>
        </w:rPr>
        <w:t>каб</w:t>
      </w:r>
      <w:proofErr w:type="spellEnd"/>
      <w:r w:rsidR="0088627C" w:rsidRPr="0088627C">
        <w:rPr>
          <w:bCs w:val="0"/>
          <w:sz w:val="24"/>
          <w:szCs w:val="24"/>
        </w:rPr>
        <w:t>. №74</w:t>
      </w:r>
      <w:r w:rsidRPr="0088627C">
        <w:rPr>
          <w:sz w:val="24"/>
          <w:szCs w:val="24"/>
        </w:rPr>
        <w:t xml:space="preserve">, исполнительные </w:t>
      </w:r>
      <w:r w:rsidR="0088627C" w:rsidRPr="0088627C">
        <w:rPr>
          <w:bCs w:val="0"/>
          <w:sz w:val="24"/>
          <w:szCs w:val="24"/>
        </w:rPr>
        <w:t>сотрудник – Кузнецов Павел Николаевич, контактный телефон (4832) 67-23-68</w:t>
      </w:r>
      <w:r w:rsidRPr="0088627C">
        <w:rPr>
          <w:sz w:val="24"/>
          <w:szCs w:val="24"/>
        </w:rPr>
        <w:t>.</w:t>
      </w:r>
      <w:proofErr w:type="gramEnd"/>
      <w:r w:rsidRPr="0088627C">
        <w:rPr>
          <w:sz w:val="24"/>
          <w:szCs w:val="24"/>
        </w:rPr>
        <w:t xml:space="preserve"> </w:t>
      </w:r>
      <w:r w:rsidRPr="0088627C">
        <w:rPr>
          <w:bCs w:val="0"/>
          <w:sz w:val="24"/>
          <w:szCs w:val="24"/>
        </w:rPr>
        <w:t>При этом Участникам рекомендуется предварительно позвонить по указанному выше телефону</w:t>
      </w:r>
      <w:r w:rsidRPr="00C12384">
        <w:rPr>
          <w:bCs w:val="0"/>
          <w:sz w:val="24"/>
          <w:szCs w:val="24"/>
        </w:rPr>
        <w:t>.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50"/>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 xml:space="preserve">Заявки в бумажной форме должны быть поданы до истечения срока, указанного в п. </w:t>
      </w:r>
      <w:r w:rsidR="0088627C">
        <w:fldChar w:fldCharType="begin"/>
      </w:r>
      <w:r w:rsidR="0088627C">
        <w:instrText xml:space="preserve"> REF _Ref306017842 \r \h  \* MERGEFORMAT </w:instrText>
      </w:r>
      <w:r w:rsidR="0088627C">
        <w:fldChar w:fldCharType="separate"/>
      </w:r>
      <w:r w:rsidR="00E2373E" w:rsidRPr="00E2373E">
        <w:rPr>
          <w:bCs w:val="0"/>
          <w:sz w:val="24"/>
          <w:szCs w:val="24"/>
        </w:rPr>
        <w:t>3.4.2.4</w:t>
      </w:r>
      <w:r w:rsidR="0088627C">
        <w:fldChar w:fldCharType="end"/>
      </w:r>
      <w:r w:rsidRPr="00C12384">
        <w:rPr>
          <w:bCs w:val="0"/>
          <w:sz w:val="24"/>
          <w:szCs w:val="24"/>
        </w:rPr>
        <w:t xml:space="preserve">. </w:t>
      </w:r>
      <w:r w:rsidRPr="00C12384">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Организатор выдает расписку о получении Заявки лицу, доставившему конверт, с указанием времени получения.</w:t>
      </w:r>
    </w:p>
    <w:p w:rsidR="00717F60" w:rsidRPr="00E71A48" w:rsidRDefault="00717F60" w:rsidP="00E71A48">
      <w:pPr>
        <w:pStyle w:val="2"/>
        <w:tabs>
          <w:tab w:val="clear" w:pos="1700"/>
          <w:tab w:val="left" w:pos="709"/>
        </w:tabs>
        <w:spacing w:line="264" w:lineRule="auto"/>
      </w:pPr>
      <w:bookmarkStart w:id="351" w:name="_Ref303683883"/>
      <w:bookmarkStart w:id="352" w:name="_Toc447292469"/>
      <w:r w:rsidRPr="00E71A48">
        <w:t xml:space="preserve">Изменение и отзыв </w:t>
      </w:r>
      <w:r w:rsidR="004B5EB3" w:rsidRPr="00E71A48">
        <w:t>Заявк</w:t>
      </w:r>
      <w:r w:rsidRPr="00E71A48">
        <w:t>и</w:t>
      </w:r>
      <w:bookmarkEnd w:id="351"/>
      <w:bookmarkEnd w:id="352"/>
    </w:p>
    <w:p w:rsidR="00E2373E" w:rsidRPr="00C12384" w:rsidRDefault="00E2373E" w:rsidP="00E2373E">
      <w:pPr>
        <w:widowControl w:val="0"/>
        <w:numPr>
          <w:ilvl w:val="2"/>
          <w:numId w:val="29"/>
        </w:numPr>
        <w:autoSpaceDE w:val="0"/>
        <w:spacing w:after="100" w:line="264" w:lineRule="auto"/>
        <w:ind w:left="0" w:firstLine="567"/>
        <w:rPr>
          <w:bCs w:val="0"/>
          <w:sz w:val="24"/>
          <w:szCs w:val="24"/>
        </w:rPr>
      </w:pPr>
      <w:bookmarkStart w:id="353" w:name="_Ref305973250"/>
      <w:r w:rsidRPr="00796A96">
        <w:rPr>
          <w:sz w:val="24"/>
          <w:szCs w:val="24"/>
        </w:rPr>
        <w:t>До окончания срока подачи Заявок</w:t>
      </w:r>
      <w:r>
        <w:rPr>
          <w:sz w:val="24"/>
          <w:szCs w:val="24"/>
        </w:rPr>
        <w:t xml:space="preserve"> </w:t>
      </w:r>
      <w:r w:rsidRPr="00597F9C">
        <w:rPr>
          <w:iCs/>
          <w:sz w:val="24"/>
          <w:szCs w:val="24"/>
        </w:rPr>
        <w:t xml:space="preserve">(п. </w:t>
      </w:r>
      <w:r w:rsidR="002620A8">
        <w:fldChar w:fldCharType="begin"/>
      </w:r>
      <w:r>
        <w:rPr>
          <w:sz w:val="24"/>
          <w:szCs w:val="24"/>
        </w:rPr>
        <w:instrText xml:space="preserve"> REF _Ref306017842 \r \h </w:instrText>
      </w:r>
      <w:r w:rsidR="002620A8">
        <w:fldChar w:fldCharType="separate"/>
      </w:r>
      <w:r>
        <w:rPr>
          <w:sz w:val="24"/>
          <w:szCs w:val="24"/>
        </w:rPr>
        <w:t>3.4.2.4</w:t>
      </w:r>
      <w:r w:rsidR="002620A8">
        <w:fldChar w:fldCharType="end"/>
      </w:r>
      <w:r w:rsidRPr="00597F9C">
        <w:rPr>
          <w:iCs/>
          <w:sz w:val="24"/>
          <w:szCs w:val="24"/>
        </w:rPr>
        <w:t>)</w:t>
      </w:r>
      <w:r w:rsidRPr="00796A96">
        <w:rPr>
          <w:sz w:val="24"/>
          <w:szCs w:val="24"/>
        </w:rPr>
        <w:t xml:space="preserve"> Участник вправе изменить или отозвать поданную </w:t>
      </w:r>
      <w:r>
        <w:rPr>
          <w:sz w:val="24"/>
          <w:szCs w:val="24"/>
        </w:rPr>
        <w:t>Заявку, после окончания срока подачи заявок Участник может только отозвать свою поданную Заявку</w:t>
      </w:r>
      <w:r w:rsidRPr="00C12384">
        <w:rPr>
          <w:bCs w:val="0"/>
          <w:sz w:val="24"/>
          <w:szCs w:val="24"/>
        </w:rPr>
        <w:t>.</w:t>
      </w:r>
    </w:p>
    <w:p w:rsidR="00E2373E" w:rsidRPr="00C12384" w:rsidRDefault="00E2373E" w:rsidP="00E2373E">
      <w:pPr>
        <w:widowControl w:val="0"/>
        <w:numPr>
          <w:ilvl w:val="2"/>
          <w:numId w:val="29"/>
        </w:numPr>
        <w:autoSpaceDE w:val="0"/>
        <w:spacing w:line="264" w:lineRule="auto"/>
        <w:ind w:left="0" w:firstLine="567"/>
        <w:rPr>
          <w:bCs w:val="0"/>
          <w:sz w:val="24"/>
          <w:szCs w:val="24"/>
        </w:rPr>
      </w:pPr>
      <w:bookmarkStart w:id="354" w:name="_Ref115078477"/>
      <w:r w:rsidRPr="00C12384">
        <w:rPr>
          <w:bCs w:val="0"/>
          <w:sz w:val="24"/>
          <w:szCs w:val="24"/>
        </w:rPr>
        <w:t>В случае изменения Заявки Участники готовят следующие документы в письменной форме:</w:t>
      </w:r>
      <w:bookmarkEnd w:id="354"/>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88627C">
        <w:fldChar w:fldCharType="begin"/>
      </w:r>
      <w:r w:rsidR="0088627C">
        <w:instrText xml:space="preserve"> REF _Ref55279015 \r \h  \* MERGEFORMAT </w:instrText>
      </w:r>
      <w:r w:rsidR="0088627C">
        <w:fldChar w:fldCharType="separate"/>
      </w:r>
      <w:r w:rsidRPr="00E2373E">
        <w:rPr>
          <w:bCs w:val="0"/>
          <w:sz w:val="24"/>
          <w:szCs w:val="24"/>
        </w:rPr>
        <w:t>3.3.1.6</w:t>
      </w:r>
      <w:r w:rsidR="0088627C">
        <w:fldChar w:fldCharType="end"/>
      </w:r>
      <w:r w:rsidRPr="00C12384">
        <w:rPr>
          <w:bCs w:val="0"/>
          <w:sz w:val="24"/>
          <w:szCs w:val="24"/>
        </w:rPr>
        <w:t xml:space="preserve">, </w:t>
      </w:r>
      <w:r w:rsidR="0088627C">
        <w:fldChar w:fldCharType="begin"/>
      </w:r>
      <w:r w:rsidR="0088627C">
        <w:instrText xml:space="preserve"> REF _Ref195087786 \r \</w:instrText>
      </w:r>
      <w:r w:rsidR="0088627C">
        <w:instrText xml:space="preserve">h  \* MERGEFORMAT </w:instrText>
      </w:r>
      <w:r w:rsidR="0088627C">
        <w:fldChar w:fldCharType="separate"/>
      </w:r>
      <w:r w:rsidRPr="00E2373E">
        <w:rPr>
          <w:bCs w:val="0"/>
          <w:sz w:val="24"/>
          <w:szCs w:val="24"/>
        </w:rPr>
        <w:t>3.3.1.7</w:t>
      </w:r>
      <w:r w:rsidR="0088627C">
        <w:fldChar w:fldCharType="end"/>
      </w:r>
      <w:r w:rsidRPr="00C12384">
        <w:rPr>
          <w:bCs w:val="0"/>
          <w:sz w:val="24"/>
          <w:szCs w:val="24"/>
        </w:rPr>
        <w:t>;</w:t>
      </w:r>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E2373E" w:rsidRPr="00C12384" w:rsidRDefault="00E2373E" w:rsidP="00E2373E">
      <w:pPr>
        <w:widowControl w:val="0"/>
        <w:numPr>
          <w:ilvl w:val="0"/>
          <w:numId w:val="8"/>
        </w:numPr>
        <w:tabs>
          <w:tab w:val="left" w:pos="426"/>
        </w:tabs>
        <w:autoSpaceDE w:val="0"/>
        <w:spacing w:after="100" w:line="264" w:lineRule="auto"/>
        <w:ind w:left="0" w:firstLine="425"/>
        <w:rPr>
          <w:bCs w:val="0"/>
          <w:sz w:val="24"/>
          <w:szCs w:val="24"/>
        </w:rPr>
      </w:pPr>
      <w:r w:rsidRPr="00C12384">
        <w:rPr>
          <w:bCs w:val="0"/>
          <w:sz w:val="24"/>
          <w:szCs w:val="24"/>
        </w:rPr>
        <w:t>новые версии документов, которые изменяются.</w:t>
      </w:r>
    </w:p>
    <w:p w:rsidR="00E2373E" w:rsidRPr="001D2F34" w:rsidRDefault="00E2373E" w:rsidP="00E2373E">
      <w:pPr>
        <w:widowControl w:val="0"/>
        <w:numPr>
          <w:ilvl w:val="2"/>
          <w:numId w:val="29"/>
        </w:numPr>
        <w:autoSpaceDE w:val="0"/>
        <w:spacing w:after="100" w:line="264" w:lineRule="auto"/>
        <w:ind w:left="0" w:firstLine="567"/>
        <w:rPr>
          <w:bCs w:val="0"/>
          <w:sz w:val="24"/>
          <w:szCs w:val="24"/>
        </w:rPr>
      </w:pPr>
      <w:r w:rsidRPr="001D2F34">
        <w:rPr>
          <w:sz w:val="24"/>
          <w:szCs w:val="24"/>
        </w:rPr>
        <w:lastRenderedPageBreak/>
        <w:t xml:space="preserve">В случае отзыва Заявки Участники готовят обращение к Организатору на бланке Участника, </w:t>
      </w:r>
      <w:r w:rsidRPr="001D2F34">
        <w:rPr>
          <w:bCs w:val="0"/>
          <w:sz w:val="24"/>
          <w:szCs w:val="24"/>
        </w:rPr>
        <w:t>подписанное</w:t>
      </w:r>
      <w:r w:rsidRPr="001D2F34">
        <w:rPr>
          <w:sz w:val="24"/>
          <w:szCs w:val="24"/>
        </w:rPr>
        <w:t xml:space="preserve"> и скрепленное печатью в порядке, указанном в пунктах </w:t>
      </w:r>
      <w:r w:rsidR="0088627C">
        <w:fldChar w:fldCharType="begin"/>
      </w:r>
      <w:r w:rsidR="0088627C">
        <w:instrText xml:space="preserve"> REF _Ref55279015 \r \h  \* MERGEFORMAT </w:instrText>
      </w:r>
      <w:r w:rsidR="0088627C">
        <w:fldChar w:fldCharType="separate"/>
      </w:r>
      <w:r>
        <w:rPr>
          <w:sz w:val="24"/>
          <w:szCs w:val="24"/>
        </w:rPr>
        <w:t>3.3.1.6</w:t>
      </w:r>
      <w:r w:rsidR="0088627C">
        <w:fldChar w:fldCharType="end"/>
      </w:r>
      <w:r w:rsidRPr="001D2F34">
        <w:rPr>
          <w:sz w:val="24"/>
          <w:szCs w:val="24"/>
        </w:rPr>
        <w:t xml:space="preserve">, </w:t>
      </w:r>
      <w:r w:rsidR="0088627C">
        <w:fldChar w:fldCharType="begin"/>
      </w:r>
      <w:r w:rsidR="0088627C">
        <w:instrText xml:space="preserve"> REF _Ref195087786 \r \h  \* MERGEFORMAT </w:instrText>
      </w:r>
      <w:r w:rsidR="0088627C">
        <w:fldChar w:fldCharType="separate"/>
      </w:r>
      <w:r>
        <w:rPr>
          <w:sz w:val="24"/>
          <w:szCs w:val="24"/>
        </w:rPr>
        <w:t>3.3.1.7</w:t>
      </w:r>
      <w:r w:rsidR="0088627C">
        <w:fldChar w:fldCharType="end"/>
      </w:r>
      <w:r>
        <w:rPr>
          <w:sz w:val="24"/>
          <w:szCs w:val="24"/>
        </w:rPr>
        <w:t>,</w:t>
      </w:r>
      <w:r w:rsidRPr="001D2F34">
        <w:rPr>
          <w:sz w:val="24"/>
          <w:szCs w:val="24"/>
        </w:rPr>
        <w:t xml:space="preserve"> в письменной форме</w:t>
      </w:r>
      <w:r>
        <w:rPr>
          <w:bCs w:val="0"/>
          <w:sz w:val="24"/>
          <w:szCs w:val="24"/>
        </w:rPr>
        <w:t>.</w:t>
      </w:r>
    </w:p>
    <w:p w:rsidR="00E2373E" w:rsidRDefault="00E2373E" w:rsidP="00E2373E">
      <w:pPr>
        <w:widowControl w:val="0"/>
        <w:numPr>
          <w:ilvl w:val="2"/>
          <w:numId w:val="29"/>
        </w:numPr>
        <w:autoSpaceDE w:val="0"/>
        <w:spacing w:line="264" w:lineRule="auto"/>
        <w:ind w:left="0" w:firstLine="567"/>
        <w:rPr>
          <w:bCs w:val="0"/>
          <w:sz w:val="24"/>
          <w:szCs w:val="24"/>
        </w:rPr>
      </w:pPr>
      <w:r w:rsidRPr="00C12384">
        <w:rPr>
          <w:bCs w:val="0"/>
          <w:sz w:val="24"/>
          <w:szCs w:val="24"/>
        </w:rPr>
        <w:t>Если Организатор не получит сведения</w:t>
      </w:r>
      <w:r>
        <w:rPr>
          <w:bCs w:val="0"/>
          <w:sz w:val="24"/>
          <w:szCs w:val="24"/>
        </w:rPr>
        <w:t>:</w:t>
      </w:r>
    </w:p>
    <w:p w:rsidR="00E2373E" w:rsidRPr="00321ACD" w:rsidRDefault="00E2373E" w:rsidP="00E2373E">
      <w:pPr>
        <w:widowControl w:val="0"/>
        <w:numPr>
          <w:ilvl w:val="0"/>
          <w:numId w:val="8"/>
        </w:numPr>
        <w:tabs>
          <w:tab w:val="left" w:pos="426"/>
        </w:tabs>
        <w:autoSpaceDE w:val="0"/>
        <w:spacing w:line="264" w:lineRule="auto"/>
        <w:ind w:left="0" w:firstLine="426"/>
        <w:rPr>
          <w:sz w:val="24"/>
          <w:szCs w:val="24"/>
        </w:rPr>
      </w:pPr>
      <w:r w:rsidRPr="00796A96">
        <w:rPr>
          <w:sz w:val="24"/>
          <w:szCs w:val="24"/>
        </w:rPr>
        <w:t xml:space="preserve">об </w:t>
      </w:r>
      <w:r w:rsidRPr="001D2F34">
        <w:rPr>
          <w:bCs w:val="0"/>
          <w:sz w:val="24"/>
          <w:szCs w:val="24"/>
        </w:rPr>
        <w:t>изменениях</w:t>
      </w:r>
      <w:r w:rsidRPr="00796A96">
        <w:rPr>
          <w:sz w:val="24"/>
          <w:szCs w:val="24"/>
        </w:rPr>
        <w:t xml:space="preserve"> или </w:t>
      </w:r>
      <w:r w:rsidRPr="001D2F34">
        <w:rPr>
          <w:bCs w:val="0"/>
          <w:sz w:val="24"/>
          <w:szCs w:val="24"/>
        </w:rPr>
        <w:t>отзыве</w:t>
      </w:r>
      <w:r w:rsidRPr="00796A96">
        <w:rPr>
          <w:sz w:val="24"/>
          <w:szCs w:val="24"/>
        </w:rPr>
        <w:t xml:space="preserve"> </w:t>
      </w:r>
      <w:r w:rsidRPr="006D28DA">
        <w:rPr>
          <w:sz w:val="24"/>
          <w:szCs w:val="24"/>
        </w:rPr>
        <w:t>Заявки в письменной (бумажной) форме в срок</w:t>
      </w:r>
      <w:r>
        <w:rPr>
          <w:sz w:val="24"/>
          <w:szCs w:val="24"/>
        </w:rPr>
        <w:t xml:space="preserve">, указанный в п. </w:t>
      </w:r>
      <w:r w:rsidR="002620A8">
        <w:fldChar w:fldCharType="begin"/>
      </w:r>
      <w:r>
        <w:rPr>
          <w:sz w:val="24"/>
          <w:szCs w:val="24"/>
        </w:rPr>
        <w:instrText xml:space="preserve"> REF _Ref306017842 \r \h </w:instrText>
      </w:r>
      <w:r w:rsidR="002620A8">
        <w:fldChar w:fldCharType="separate"/>
      </w:r>
      <w:r>
        <w:rPr>
          <w:sz w:val="24"/>
          <w:szCs w:val="24"/>
        </w:rPr>
        <w:t>3.4.2.4</w:t>
      </w:r>
      <w:r w:rsidR="002620A8">
        <w:fldChar w:fldCharType="end"/>
      </w:r>
      <w:r>
        <w:t xml:space="preserve">, </w:t>
      </w:r>
      <w:r w:rsidRPr="00796A96">
        <w:rPr>
          <w:sz w:val="24"/>
          <w:szCs w:val="24"/>
        </w:rPr>
        <w:t>то</w:t>
      </w:r>
      <w:r>
        <w:rPr>
          <w:sz w:val="24"/>
          <w:szCs w:val="24"/>
        </w:rPr>
        <w:t xml:space="preserve"> данные изменения или отзыв </w:t>
      </w:r>
      <w:proofErr w:type="gramStart"/>
      <w:r>
        <w:rPr>
          <w:sz w:val="24"/>
          <w:szCs w:val="24"/>
        </w:rPr>
        <w:t>буду</w:t>
      </w:r>
      <w:r w:rsidRPr="00796A96">
        <w:rPr>
          <w:sz w:val="24"/>
          <w:szCs w:val="24"/>
        </w:rPr>
        <w:t>т считаться неполученным</w:t>
      </w:r>
      <w:r>
        <w:rPr>
          <w:sz w:val="24"/>
          <w:szCs w:val="24"/>
        </w:rPr>
        <w:t>и вовремя и не</w:t>
      </w:r>
      <w:proofErr w:type="gramEnd"/>
      <w:r>
        <w:rPr>
          <w:sz w:val="24"/>
          <w:szCs w:val="24"/>
        </w:rPr>
        <w:t xml:space="preserve"> буду</w:t>
      </w:r>
      <w:r w:rsidRPr="00796A96">
        <w:rPr>
          <w:sz w:val="24"/>
          <w:szCs w:val="24"/>
        </w:rPr>
        <w:t>т учитываться</w:t>
      </w:r>
      <w:r>
        <w:rPr>
          <w:sz w:val="24"/>
          <w:szCs w:val="24"/>
        </w:rPr>
        <w:t>;</w:t>
      </w:r>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Pr>
          <w:sz w:val="24"/>
          <w:szCs w:val="24"/>
        </w:rPr>
        <w:t xml:space="preserve">об </w:t>
      </w:r>
      <w:r w:rsidRPr="00796A96">
        <w:rPr>
          <w:sz w:val="24"/>
          <w:szCs w:val="24"/>
        </w:rPr>
        <w:t xml:space="preserve">отзыве </w:t>
      </w:r>
      <w:r w:rsidRPr="006D28DA">
        <w:rPr>
          <w:sz w:val="24"/>
          <w:szCs w:val="24"/>
        </w:rPr>
        <w:t xml:space="preserve">Заявки в письменной (бумажной) форме </w:t>
      </w:r>
      <w:r>
        <w:rPr>
          <w:sz w:val="24"/>
          <w:szCs w:val="24"/>
        </w:rPr>
        <w:t xml:space="preserve">после окончания </w:t>
      </w:r>
      <w:r w:rsidRPr="006D28DA">
        <w:rPr>
          <w:sz w:val="24"/>
          <w:szCs w:val="24"/>
        </w:rPr>
        <w:t>срок</w:t>
      </w:r>
      <w:r>
        <w:rPr>
          <w:sz w:val="24"/>
          <w:szCs w:val="24"/>
        </w:rPr>
        <w:t xml:space="preserve">а, указанного в п. </w:t>
      </w:r>
      <w:r w:rsidR="002620A8">
        <w:fldChar w:fldCharType="begin"/>
      </w:r>
      <w:r>
        <w:rPr>
          <w:sz w:val="24"/>
          <w:szCs w:val="24"/>
        </w:rPr>
        <w:instrText xml:space="preserve"> REF _Ref306017842 \r \h </w:instrText>
      </w:r>
      <w:r w:rsidR="002620A8">
        <w:fldChar w:fldCharType="separate"/>
      </w:r>
      <w:r>
        <w:rPr>
          <w:sz w:val="24"/>
          <w:szCs w:val="24"/>
        </w:rPr>
        <w:t>3.4.2.4</w:t>
      </w:r>
      <w:r w:rsidR="002620A8">
        <w:fldChar w:fldCharType="end"/>
      </w:r>
      <w:r>
        <w:t xml:space="preserve">, </w:t>
      </w:r>
      <w:r w:rsidRPr="00796A96">
        <w:rPr>
          <w:sz w:val="24"/>
          <w:szCs w:val="24"/>
        </w:rPr>
        <w:t xml:space="preserve">то  отзыв </w:t>
      </w:r>
      <w:proofErr w:type="gramStart"/>
      <w:r w:rsidRPr="00796A96">
        <w:rPr>
          <w:sz w:val="24"/>
          <w:szCs w:val="24"/>
        </w:rPr>
        <w:t>будет считаться неполученным и не</w:t>
      </w:r>
      <w:proofErr w:type="gramEnd"/>
      <w:r w:rsidRPr="00796A96">
        <w:rPr>
          <w:sz w:val="24"/>
          <w:szCs w:val="24"/>
        </w:rPr>
        <w:t xml:space="preserve"> будет учитываться</w:t>
      </w:r>
      <w:r>
        <w:rPr>
          <w:sz w:val="24"/>
          <w:szCs w:val="24"/>
        </w:rPr>
        <w:t xml:space="preserve"> при подведении итогов </w:t>
      </w:r>
      <w:r w:rsidRPr="001D2F34">
        <w:rPr>
          <w:bCs w:val="0"/>
          <w:sz w:val="24"/>
          <w:szCs w:val="24"/>
        </w:rPr>
        <w:t>закупочной</w:t>
      </w:r>
      <w:r>
        <w:rPr>
          <w:sz w:val="24"/>
          <w:szCs w:val="24"/>
        </w:rPr>
        <w:t xml:space="preserve"> процедуры</w:t>
      </w:r>
      <w:r w:rsidRPr="00C12384">
        <w:rPr>
          <w:bCs w:val="0"/>
          <w:sz w:val="24"/>
          <w:szCs w:val="24"/>
        </w:rPr>
        <w:t>.</w:t>
      </w:r>
    </w:p>
    <w:p w:rsidR="00717F60" w:rsidRPr="00E71A48" w:rsidRDefault="00717F60" w:rsidP="00E71A48">
      <w:pPr>
        <w:pStyle w:val="2"/>
        <w:tabs>
          <w:tab w:val="clear" w:pos="1700"/>
          <w:tab w:val="left" w:pos="709"/>
        </w:tabs>
        <w:spacing w:line="264" w:lineRule="auto"/>
      </w:pPr>
      <w:bookmarkStart w:id="355" w:name="_Toc447292470"/>
      <w:r w:rsidRPr="00E71A48">
        <w:t>Оценка Заявок и проведение переговоров</w:t>
      </w:r>
      <w:bookmarkEnd w:id="353"/>
      <w:bookmarkEnd w:id="355"/>
      <w:r w:rsidRPr="00E71A48">
        <w:t xml:space="preserve"> </w:t>
      </w:r>
    </w:p>
    <w:p w:rsidR="00717F60" w:rsidRPr="00E71A48" w:rsidRDefault="00717F60" w:rsidP="00E71A48">
      <w:pPr>
        <w:pStyle w:val="3"/>
        <w:spacing w:line="264" w:lineRule="auto"/>
        <w:rPr>
          <w:szCs w:val="24"/>
        </w:rPr>
      </w:pPr>
      <w:bookmarkStart w:id="356" w:name="_Toc439323711"/>
      <w:bookmarkStart w:id="357" w:name="_Toc440357109"/>
      <w:bookmarkStart w:id="358" w:name="_Toc440359664"/>
      <w:bookmarkStart w:id="359" w:name="_Toc440632127"/>
      <w:bookmarkStart w:id="360" w:name="_Toc440875948"/>
      <w:bookmarkStart w:id="361" w:name="_Toc441131280"/>
      <w:bookmarkStart w:id="362" w:name="_Toc447292471"/>
      <w:r w:rsidRPr="00E71A48">
        <w:rPr>
          <w:szCs w:val="24"/>
        </w:rPr>
        <w:t>Общие положения</w:t>
      </w:r>
      <w:bookmarkEnd w:id="356"/>
      <w:bookmarkEnd w:id="357"/>
      <w:bookmarkEnd w:id="358"/>
      <w:bookmarkEnd w:id="359"/>
      <w:bookmarkEnd w:id="360"/>
      <w:bookmarkEnd w:id="361"/>
      <w:bookmarkEnd w:id="362"/>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88627C">
        <w:fldChar w:fldCharType="begin"/>
      </w:r>
      <w:r w:rsidR="0088627C">
        <w:instrText xml:space="preserve"> REF _Ref93089454 \n \h  \* MERGEFORMAT </w:instrText>
      </w:r>
      <w:r w:rsidR="0088627C">
        <w:fldChar w:fldCharType="separate"/>
      </w:r>
      <w:r w:rsidR="00E2373E" w:rsidRPr="00E2373E">
        <w:rPr>
          <w:bCs w:val="0"/>
          <w:sz w:val="24"/>
          <w:szCs w:val="24"/>
        </w:rPr>
        <w:t>3.6.2</w:t>
      </w:r>
      <w:r w:rsidR="0088627C">
        <w:fldChar w:fldCharType="end"/>
      </w:r>
      <w:r w:rsidRPr="00E71A48">
        <w:rPr>
          <w:bCs w:val="0"/>
          <w:sz w:val="24"/>
          <w:szCs w:val="24"/>
        </w:rPr>
        <w:t xml:space="preserve">), проведение (при необходимости) переговоров (пункт </w:t>
      </w:r>
      <w:r w:rsidR="0088627C">
        <w:fldChar w:fldCharType="begin"/>
      </w:r>
      <w:r w:rsidR="0088627C">
        <w:instrText xml:space="preserve"> REF _</w:instrText>
      </w:r>
      <w:r w:rsidR="0088627C">
        <w:instrText xml:space="preserve">Ref303670674 \n \h  \* MERGEFORMAT </w:instrText>
      </w:r>
      <w:r w:rsidR="0088627C">
        <w:fldChar w:fldCharType="separate"/>
      </w:r>
      <w:r w:rsidR="00E2373E" w:rsidRPr="00E2373E">
        <w:rPr>
          <w:bCs w:val="0"/>
          <w:sz w:val="24"/>
          <w:szCs w:val="24"/>
        </w:rPr>
        <w:t>3.6.3</w:t>
      </w:r>
      <w:r w:rsidR="0088627C">
        <w:fldChar w:fldCharType="end"/>
      </w:r>
      <w:r w:rsidRPr="00E71A48">
        <w:rPr>
          <w:bCs w:val="0"/>
          <w:sz w:val="24"/>
          <w:szCs w:val="24"/>
        </w:rPr>
        <w:t>) и оценочную стадию (пункт</w:t>
      </w:r>
      <w:r w:rsidR="007F3FB7" w:rsidRPr="00E71A48">
        <w:rPr>
          <w:bCs w:val="0"/>
          <w:sz w:val="24"/>
          <w:szCs w:val="24"/>
        </w:rPr>
        <w:t xml:space="preserve"> </w:t>
      </w:r>
      <w:r w:rsidR="0088627C">
        <w:fldChar w:fldCharType="begin"/>
      </w:r>
      <w:r w:rsidR="0088627C">
        <w:instrText xml:space="preserve"> REF _Ref306138385 \r \h  \* MERGEFORMAT </w:instrText>
      </w:r>
      <w:r w:rsidR="0088627C">
        <w:fldChar w:fldCharType="separate"/>
      </w:r>
      <w:r w:rsidR="00E2373E" w:rsidRPr="00E2373E">
        <w:rPr>
          <w:bCs w:val="0"/>
          <w:sz w:val="24"/>
          <w:szCs w:val="24"/>
        </w:rPr>
        <w:t>3.6.4</w:t>
      </w:r>
      <w:r w:rsidR="0088627C">
        <w:fldChar w:fldCharType="end"/>
      </w:r>
      <w:r w:rsidRPr="00E71A48">
        <w:rPr>
          <w:bCs w:val="0"/>
          <w:sz w:val="24"/>
          <w:szCs w:val="24"/>
        </w:rPr>
        <w:t>).</w:t>
      </w:r>
    </w:p>
    <w:p w:rsidR="00717F60" w:rsidRPr="00E71A48" w:rsidRDefault="00717F60" w:rsidP="00E71A48">
      <w:pPr>
        <w:pStyle w:val="3"/>
        <w:spacing w:line="264" w:lineRule="auto"/>
        <w:rPr>
          <w:szCs w:val="24"/>
        </w:rPr>
      </w:pPr>
      <w:bookmarkStart w:id="363" w:name="_Ref93089454"/>
      <w:bookmarkStart w:id="364" w:name="_Toc439323712"/>
      <w:bookmarkStart w:id="365" w:name="_Toc440357110"/>
      <w:bookmarkStart w:id="366" w:name="_Toc440359665"/>
      <w:bookmarkStart w:id="367" w:name="_Toc440632128"/>
      <w:bookmarkStart w:id="368" w:name="_Toc440875949"/>
      <w:bookmarkStart w:id="369" w:name="_Toc441131281"/>
      <w:bookmarkStart w:id="370" w:name="_Toc447292472"/>
      <w:r w:rsidRPr="00E71A48">
        <w:rPr>
          <w:szCs w:val="24"/>
        </w:rPr>
        <w:t>Отборочная стадия</w:t>
      </w:r>
      <w:bookmarkEnd w:id="363"/>
      <w:bookmarkEnd w:id="364"/>
      <w:bookmarkEnd w:id="365"/>
      <w:bookmarkEnd w:id="366"/>
      <w:bookmarkEnd w:id="367"/>
      <w:bookmarkEnd w:id="368"/>
      <w:bookmarkEnd w:id="369"/>
      <w:bookmarkEnd w:id="370"/>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D45F9D">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13930"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w:t>
      </w:r>
      <w:r w:rsidRPr="007560EC">
        <w:rPr>
          <w:bCs w:val="0"/>
          <w:sz w:val="24"/>
          <w:szCs w:val="24"/>
        </w:rPr>
        <w:t xml:space="preserve">ведутся в соответствии с положениями Федерального закона от </w:t>
      </w:r>
      <w:r w:rsidR="007560EC" w:rsidRPr="007560E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71A48">
        <w:rPr>
          <w:bCs w:val="0"/>
          <w:sz w:val="24"/>
          <w:szCs w:val="24"/>
        </w:rPr>
        <w:t>,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313930" w:rsidRDefault="00313930" w:rsidP="00D75CA2">
      <w:pPr>
        <w:widowControl w:val="0"/>
        <w:numPr>
          <w:ilvl w:val="0"/>
          <w:numId w:val="8"/>
        </w:numPr>
        <w:tabs>
          <w:tab w:val="left" w:pos="426"/>
        </w:tabs>
        <w:autoSpaceDE w:val="0"/>
        <w:spacing w:line="264" w:lineRule="auto"/>
        <w:ind w:left="0" w:firstLine="426"/>
        <w:rPr>
          <w:bCs w:val="0"/>
          <w:sz w:val="24"/>
          <w:szCs w:val="24"/>
        </w:rPr>
      </w:pPr>
      <w:r w:rsidRPr="00313930">
        <w:rPr>
          <w:bCs w:val="0"/>
          <w:sz w:val="24"/>
          <w:szCs w:val="24"/>
        </w:rPr>
        <w:lastRenderedPageBreak/>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313930">
        <w:rPr>
          <w:b/>
          <w:bCs w:val="0"/>
          <w:i/>
          <w:sz w:val="24"/>
          <w:szCs w:val="24"/>
        </w:rPr>
        <w:t>.</w:t>
      </w:r>
    </w:p>
    <w:p w:rsidR="00717F60" w:rsidRPr="00313930"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4419"/>
      <w:r w:rsidRPr="00313930">
        <w:rPr>
          <w:sz w:val="24"/>
          <w:szCs w:val="24"/>
        </w:rPr>
        <w:t xml:space="preserve">В рамках отборочной стадии Закупочная комиссия может запросить у </w:t>
      </w:r>
      <w:r w:rsidR="009C744E" w:rsidRPr="00313930">
        <w:rPr>
          <w:sz w:val="24"/>
          <w:szCs w:val="24"/>
        </w:rPr>
        <w:t>Участник</w:t>
      </w:r>
      <w:r w:rsidRPr="00313930">
        <w:rPr>
          <w:sz w:val="24"/>
          <w:szCs w:val="24"/>
        </w:rPr>
        <w:t>ов разъясн</w:t>
      </w:r>
      <w:r w:rsidR="00DA7E38" w:rsidRPr="00313930">
        <w:rPr>
          <w:sz w:val="24"/>
          <w:szCs w:val="24"/>
        </w:rPr>
        <w:t>ения или дополнения их Заявок</w:t>
      </w:r>
      <w:r w:rsidRPr="00313930">
        <w:rPr>
          <w:sz w:val="24"/>
          <w:szCs w:val="24"/>
        </w:rPr>
        <w:t xml:space="preserve">. При этом Закупочная комиссия не вправе запрашивать разъяснения или требовать документы, меняющие суть </w:t>
      </w:r>
      <w:r w:rsidR="004B5EB3" w:rsidRPr="00313930">
        <w:rPr>
          <w:sz w:val="24"/>
          <w:szCs w:val="24"/>
        </w:rPr>
        <w:t>Заявк</w:t>
      </w:r>
      <w:r w:rsidRPr="00313930">
        <w:rPr>
          <w:sz w:val="24"/>
          <w:szCs w:val="24"/>
        </w:rPr>
        <w:t>и</w:t>
      </w:r>
      <w:r w:rsidR="00076D8B" w:rsidRPr="00313930">
        <w:rPr>
          <w:sz w:val="24"/>
          <w:szCs w:val="24"/>
        </w:rPr>
        <w:t>, а также документы, перечень которых отсутствует в настоящей Документации</w:t>
      </w:r>
      <w:r w:rsidRPr="00313930">
        <w:rPr>
          <w:sz w:val="24"/>
          <w:szCs w:val="24"/>
        </w:rPr>
        <w:t xml:space="preserve">. Допускаются уточняющие запросы по техническим условиям </w:t>
      </w:r>
      <w:r w:rsidR="004B5EB3" w:rsidRPr="00313930">
        <w:rPr>
          <w:sz w:val="24"/>
          <w:szCs w:val="24"/>
        </w:rPr>
        <w:t>Заявк</w:t>
      </w:r>
      <w:r w:rsidRPr="00313930">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13930">
        <w:rPr>
          <w:sz w:val="24"/>
          <w:szCs w:val="24"/>
        </w:rPr>
        <w:t>З</w:t>
      </w:r>
      <w:r w:rsidRPr="00313930">
        <w:rPr>
          <w:sz w:val="24"/>
          <w:szCs w:val="24"/>
        </w:rPr>
        <w:t>апроса предложений.</w:t>
      </w:r>
    </w:p>
    <w:p w:rsidR="00717F60" w:rsidRPr="00313930"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313930">
        <w:rPr>
          <w:sz w:val="24"/>
          <w:szCs w:val="24"/>
        </w:rPr>
        <w:t xml:space="preserve">При проверке правильности оформления </w:t>
      </w:r>
      <w:r w:rsidR="004B5EB3" w:rsidRPr="00313930">
        <w:rPr>
          <w:sz w:val="24"/>
          <w:szCs w:val="24"/>
        </w:rPr>
        <w:t>Заявк</w:t>
      </w:r>
      <w:r w:rsidRPr="00313930">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13930">
        <w:rPr>
          <w:sz w:val="24"/>
          <w:szCs w:val="24"/>
        </w:rPr>
        <w:t>Заявк</w:t>
      </w:r>
      <w:r w:rsidRPr="00313930">
        <w:rPr>
          <w:sz w:val="24"/>
          <w:szCs w:val="24"/>
        </w:rPr>
        <w:t xml:space="preserve">и. Закупочная комиссия с письменного согласия </w:t>
      </w:r>
      <w:r w:rsidR="009C744E" w:rsidRPr="00313930">
        <w:rPr>
          <w:sz w:val="24"/>
          <w:szCs w:val="24"/>
        </w:rPr>
        <w:t>Участник</w:t>
      </w:r>
      <w:r w:rsidRPr="00313930">
        <w:rPr>
          <w:sz w:val="24"/>
          <w:szCs w:val="24"/>
        </w:rPr>
        <w:t>а также может исправлять очевидные арифметические и грамматические ошибки.</w:t>
      </w:r>
    </w:p>
    <w:p w:rsidR="00717F60" w:rsidRPr="00313930"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72" w:name="_Ref55307002"/>
      <w:r w:rsidRPr="00313930">
        <w:rPr>
          <w:sz w:val="24"/>
          <w:szCs w:val="24"/>
        </w:rPr>
        <w:t xml:space="preserve">По результатам проведения отборочной стадии Закупочная комиссия </w:t>
      </w:r>
      <w:r w:rsidR="00DA7E38" w:rsidRPr="00313930">
        <w:rPr>
          <w:sz w:val="24"/>
          <w:szCs w:val="24"/>
        </w:rPr>
        <w:t>отклонит</w:t>
      </w:r>
      <w:r w:rsidRPr="00313930">
        <w:rPr>
          <w:sz w:val="24"/>
          <w:szCs w:val="24"/>
        </w:rPr>
        <w:t xml:space="preserve"> </w:t>
      </w:r>
      <w:r w:rsidR="004B5EB3" w:rsidRPr="00313930">
        <w:rPr>
          <w:sz w:val="24"/>
          <w:szCs w:val="24"/>
        </w:rPr>
        <w:t>Заявк</w:t>
      </w:r>
      <w:r w:rsidRPr="00313930">
        <w:rPr>
          <w:sz w:val="24"/>
          <w:szCs w:val="24"/>
        </w:rPr>
        <w:t>и, которые:</w:t>
      </w:r>
      <w:bookmarkEnd w:id="371"/>
      <w:bookmarkEnd w:id="372"/>
    </w:p>
    <w:p w:rsidR="00D033D2" w:rsidRPr="00313930" w:rsidRDefault="00313930" w:rsidP="00D033D2">
      <w:pPr>
        <w:pStyle w:val="affffff0"/>
        <w:widowControl w:val="0"/>
        <w:numPr>
          <w:ilvl w:val="0"/>
          <w:numId w:val="86"/>
        </w:numPr>
        <w:tabs>
          <w:tab w:val="left" w:pos="426"/>
        </w:tabs>
        <w:autoSpaceDE w:val="0"/>
        <w:spacing w:line="264" w:lineRule="auto"/>
        <w:rPr>
          <w:sz w:val="24"/>
          <w:szCs w:val="24"/>
        </w:rPr>
      </w:pPr>
      <w:r w:rsidRPr="00313930">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D033D2" w:rsidRPr="00313930">
        <w:rPr>
          <w:sz w:val="24"/>
          <w:szCs w:val="24"/>
        </w:rPr>
        <w:t>;</w:t>
      </w:r>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r w:rsidRPr="00313930">
        <w:rPr>
          <w:sz w:val="24"/>
          <w:szCs w:val="24"/>
        </w:rPr>
        <w:t>не отвечают установленным в настоящей документации требованиям</w:t>
      </w:r>
      <w:r w:rsidRPr="00D033D2">
        <w:rPr>
          <w:sz w:val="24"/>
          <w:szCs w:val="24"/>
        </w:rPr>
        <w:t xml:space="preserve"> к оформлению, составу документов и сведений, подаваемым в Заявке, в том </w:t>
      </w:r>
      <w:proofErr w:type="gramStart"/>
      <w:r w:rsidRPr="00D033D2">
        <w:rPr>
          <w:sz w:val="24"/>
          <w:szCs w:val="24"/>
        </w:rPr>
        <w:t>числе</w:t>
      </w:r>
      <w:proofErr w:type="gramEnd"/>
      <w:r w:rsidRPr="00D033D2">
        <w:rPr>
          <w:sz w:val="24"/>
          <w:szCs w:val="24"/>
        </w:rPr>
        <w:t xml:space="preserve"> если Участник (в </w:t>
      </w:r>
      <w:proofErr w:type="spellStart"/>
      <w:r w:rsidRPr="00D033D2">
        <w:rPr>
          <w:sz w:val="24"/>
          <w:szCs w:val="24"/>
        </w:rPr>
        <w:t>т.ч</w:t>
      </w:r>
      <w:proofErr w:type="spellEnd"/>
      <w:r w:rsidRPr="00D033D2">
        <w:rPr>
          <w:sz w:val="24"/>
          <w:szCs w:val="24"/>
        </w:rPr>
        <w:t>. один или несколько членов К</w:t>
      </w:r>
      <w:r>
        <w:rPr>
          <w:sz w:val="24"/>
          <w:szCs w:val="24"/>
        </w:rPr>
        <w:t>оллективного участника</w:t>
      </w:r>
      <w:r w:rsidRPr="00D033D2">
        <w:rPr>
          <w:sz w:val="24"/>
          <w:szCs w:val="24"/>
        </w:rPr>
        <w:t xml:space="preserve">) не предоставил информацию о собственниках Участника (включая конечных бенефициаров) (подраздел </w:t>
      </w:r>
      <w:r w:rsidR="002620A8">
        <w:rPr>
          <w:sz w:val="24"/>
          <w:szCs w:val="24"/>
        </w:rPr>
        <w:fldChar w:fldCharType="begin"/>
      </w:r>
      <w:r>
        <w:rPr>
          <w:sz w:val="24"/>
          <w:szCs w:val="24"/>
        </w:rPr>
        <w:instrText xml:space="preserve"> REF _Ref444180254 \r \h </w:instrText>
      </w:r>
      <w:r w:rsidR="002620A8">
        <w:rPr>
          <w:sz w:val="24"/>
          <w:szCs w:val="24"/>
        </w:rPr>
      </w:r>
      <w:r w:rsidR="002620A8">
        <w:rPr>
          <w:sz w:val="24"/>
          <w:szCs w:val="24"/>
        </w:rPr>
        <w:fldChar w:fldCharType="separate"/>
      </w:r>
      <w:r>
        <w:rPr>
          <w:sz w:val="24"/>
          <w:szCs w:val="24"/>
        </w:rPr>
        <w:t>5.11</w:t>
      </w:r>
      <w:r w:rsidR="002620A8">
        <w:rPr>
          <w:sz w:val="24"/>
          <w:szCs w:val="24"/>
        </w:rPr>
        <w:fldChar w:fldCharType="end"/>
      </w:r>
      <w:r w:rsidRPr="00D033D2">
        <w:rPr>
          <w:sz w:val="24"/>
          <w:szCs w:val="24"/>
        </w:rPr>
        <w:t xml:space="preserve">); </w:t>
      </w:r>
    </w:p>
    <w:p w:rsidR="00D033D2" w:rsidRPr="00313930" w:rsidRDefault="00D033D2" w:rsidP="00D033D2">
      <w:pPr>
        <w:pStyle w:val="affffff0"/>
        <w:widowControl w:val="0"/>
        <w:numPr>
          <w:ilvl w:val="0"/>
          <w:numId w:val="86"/>
        </w:numPr>
        <w:tabs>
          <w:tab w:val="left" w:pos="426"/>
        </w:tabs>
        <w:autoSpaceDE w:val="0"/>
        <w:spacing w:line="264" w:lineRule="auto"/>
        <w:rPr>
          <w:sz w:val="24"/>
          <w:szCs w:val="24"/>
        </w:rPr>
      </w:pPr>
      <w:r w:rsidRPr="00313930">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88627C">
        <w:fldChar w:fldCharType="begin"/>
      </w:r>
      <w:r w:rsidR="0088627C">
        <w:instrText xml:space="preserve"> REF _Ref306176386 \r \h  \* MERGEFORMAT </w:instrText>
      </w:r>
      <w:r w:rsidR="0088627C">
        <w:fldChar w:fldCharType="separate"/>
      </w:r>
      <w:r w:rsidRPr="00313930">
        <w:rPr>
          <w:sz w:val="24"/>
          <w:szCs w:val="24"/>
        </w:rPr>
        <w:t>3.3.14</w:t>
      </w:r>
      <w:r w:rsidR="0088627C">
        <w:fldChar w:fldCharType="end"/>
      </w:r>
      <w:r w:rsidRPr="00313930">
        <w:rPr>
          <w:sz w:val="24"/>
          <w:szCs w:val="24"/>
        </w:rPr>
        <w:t>;</w:t>
      </w:r>
    </w:p>
    <w:p w:rsidR="00D033D2" w:rsidRPr="00313930" w:rsidRDefault="00313930" w:rsidP="00D033D2">
      <w:pPr>
        <w:pStyle w:val="affffff0"/>
        <w:widowControl w:val="0"/>
        <w:numPr>
          <w:ilvl w:val="0"/>
          <w:numId w:val="86"/>
        </w:numPr>
        <w:tabs>
          <w:tab w:val="left" w:pos="426"/>
        </w:tabs>
        <w:autoSpaceDE w:val="0"/>
        <w:spacing w:after="100" w:line="264" w:lineRule="auto"/>
        <w:rPr>
          <w:sz w:val="24"/>
          <w:szCs w:val="24"/>
        </w:rPr>
      </w:pPr>
      <w:r w:rsidRPr="00313930">
        <w:rPr>
          <w:sz w:val="24"/>
          <w:szCs w:val="24"/>
        </w:rPr>
        <w:t xml:space="preserve">поданы Участниками, но не содержат всех </w:t>
      </w:r>
      <w:proofErr w:type="gramStart"/>
      <w:r w:rsidRPr="00313930">
        <w:rPr>
          <w:sz w:val="24"/>
          <w:szCs w:val="24"/>
        </w:rPr>
        <w:t>документов</w:t>
      </w:r>
      <w:proofErr w:type="gramEnd"/>
      <w:r w:rsidRPr="00313930">
        <w:rPr>
          <w:sz w:val="24"/>
          <w:szCs w:val="24"/>
        </w:rPr>
        <w:t xml:space="preserve"> требуемых настоящей Документацией по запросу предложений</w:t>
      </w:r>
      <w:r w:rsidR="00D033D2" w:rsidRPr="00313930">
        <w:rPr>
          <w:sz w:val="24"/>
          <w:szCs w:val="24"/>
        </w:rPr>
        <w:t>;</w:t>
      </w:r>
    </w:p>
    <w:p w:rsidR="00D033D2" w:rsidRPr="00313930" w:rsidRDefault="00D033D2" w:rsidP="00D033D2">
      <w:pPr>
        <w:pStyle w:val="affffff0"/>
        <w:widowControl w:val="0"/>
        <w:numPr>
          <w:ilvl w:val="0"/>
          <w:numId w:val="86"/>
        </w:numPr>
        <w:tabs>
          <w:tab w:val="left" w:pos="426"/>
        </w:tabs>
        <w:autoSpaceDE w:val="0"/>
        <w:spacing w:after="100" w:line="264" w:lineRule="auto"/>
        <w:rPr>
          <w:sz w:val="24"/>
          <w:szCs w:val="24"/>
        </w:rPr>
      </w:pPr>
      <w:r w:rsidRPr="00313930">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B550A" w:rsidRPr="00313930" w:rsidRDefault="00D033D2" w:rsidP="00D033D2">
      <w:pPr>
        <w:pStyle w:val="affffff0"/>
        <w:widowControl w:val="0"/>
        <w:numPr>
          <w:ilvl w:val="0"/>
          <w:numId w:val="86"/>
        </w:numPr>
        <w:tabs>
          <w:tab w:val="left" w:pos="426"/>
        </w:tabs>
        <w:autoSpaceDE w:val="0"/>
        <w:spacing w:line="264" w:lineRule="auto"/>
        <w:rPr>
          <w:sz w:val="24"/>
          <w:szCs w:val="24"/>
        </w:rPr>
      </w:pPr>
      <w:r w:rsidRPr="00313930">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313930">
        <w:rPr>
          <w:sz w:val="24"/>
          <w:szCs w:val="24"/>
        </w:rPr>
        <w:t>При проведении отборочной стадии Организатор</w:t>
      </w:r>
      <w:r w:rsidRPr="00E71A48">
        <w:rPr>
          <w:sz w:val="24"/>
          <w:szCs w:val="24"/>
        </w:rPr>
        <w:t xml:space="preserve">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88627C">
        <w:fldChar w:fldCharType="begin"/>
      </w:r>
      <w:r w:rsidR="0088627C">
        <w:instrText xml:space="preserve"> REF _Ref306176386 \r \h  \* MERGEFORMAT </w:instrText>
      </w:r>
      <w:r w:rsidR="0088627C">
        <w:fldChar w:fldCharType="separate"/>
      </w:r>
      <w:r w:rsidR="00E2373E" w:rsidRPr="00E2373E">
        <w:rPr>
          <w:sz w:val="24"/>
          <w:szCs w:val="24"/>
        </w:rPr>
        <w:t>3.3.14</w:t>
      </w:r>
      <w:r w:rsidR="0088627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3" w:name="_Ref303670674"/>
      <w:bookmarkStart w:id="374" w:name="_Toc439323713"/>
      <w:bookmarkStart w:id="375" w:name="_Toc440357111"/>
      <w:bookmarkStart w:id="376" w:name="_Toc440359666"/>
      <w:bookmarkStart w:id="377" w:name="_Toc440632129"/>
      <w:bookmarkStart w:id="378" w:name="_Toc440875950"/>
      <w:bookmarkStart w:id="379" w:name="_Toc441131282"/>
      <w:bookmarkStart w:id="380" w:name="_Toc447292473"/>
      <w:r w:rsidRPr="00E71A48">
        <w:rPr>
          <w:szCs w:val="24"/>
        </w:rPr>
        <w:t>Проведение переговоров</w:t>
      </w:r>
      <w:bookmarkEnd w:id="373"/>
      <w:bookmarkEnd w:id="374"/>
      <w:bookmarkEnd w:id="375"/>
      <w:bookmarkEnd w:id="376"/>
      <w:bookmarkEnd w:id="377"/>
      <w:bookmarkEnd w:id="378"/>
      <w:bookmarkEnd w:id="379"/>
      <w:bookmarkEnd w:id="380"/>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1" w:name="_Ref306138385"/>
      <w:bookmarkStart w:id="382" w:name="_Toc439323714"/>
      <w:bookmarkStart w:id="383" w:name="_Toc440357112"/>
      <w:bookmarkStart w:id="384" w:name="_Toc440359667"/>
      <w:bookmarkStart w:id="385" w:name="_Toc440632130"/>
      <w:bookmarkStart w:id="386" w:name="_Toc440875951"/>
      <w:bookmarkStart w:id="387" w:name="_Toc441131283"/>
      <w:bookmarkStart w:id="388" w:name="_Toc447292474"/>
      <w:r w:rsidRPr="00E71A48">
        <w:rPr>
          <w:szCs w:val="24"/>
        </w:rPr>
        <w:t>Оценочная стадия</w:t>
      </w:r>
      <w:bookmarkEnd w:id="381"/>
      <w:bookmarkEnd w:id="382"/>
      <w:bookmarkEnd w:id="383"/>
      <w:bookmarkEnd w:id="384"/>
      <w:bookmarkEnd w:id="385"/>
      <w:bookmarkEnd w:id="386"/>
      <w:bookmarkEnd w:id="387"/>
      <w:bookmarkEnd w:id="388"/>
    </w:p>
    <w:p w:rsidR="007D0EA7" w:rsidRPr="00E71A48" w:rsidRDefault="007D0EA7" w:rsidP="00CB550A">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9" w:name="_Ref303250967"/>
      <w:bookmarkStart w:id="390" w:name="_Toc305697378"/>
      <w:bookmarkStart w:id="391" w:name="_Toc447292475"/>
      <w:bookmarkStart w:id="392" w:name="_Toc255985696"/>
      <w:r w:rsidRPr="00E71A48">
        <w:t>Аукционная процедура понижени</w:t>
      </w:r>
      <w:r w:rsidR="00E60F8E" w:rsidRPr="00E71A48">
        <w:t>я</w:t>
      </w:r>
      <w:r w:rsidRPr="00E71A48">
        <w:t xml:space="preserve"> цены (переторжка)</w:t>
      </w:r>
      <w:bookmarkEnd w:id="389"/>
      <w:bookmarkEnd w:id="390"/>
      <w:bookmarkEnd w:id="391"/>
      <w:r w:rsidRPr="00E71A48">
        <w:t xml:space="preserve"> </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bookmarkStart w:id="393" w:name="_Ref303681924"/>
      <w:bookmarkStart w:id="394" w:name="_Ref303683914"/>
      <w:bookmarkEnd w:id="392"/>
      <w:r w:rsidRPr="000408CB">
        <w:rPr>
          <w:sz w:val="24"/>
          <w:szCs w:val="24"/>
          <w:lang w:eastAsia="ru-RU"/>
        </w:rPr>
        <w:t>Организатором запроса предложений предусмотрена возможность</w:t>
      </w:r>
      <w:r w:rsidRPr="000408CB">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w:t>
      </w:r>
      <w:r w:rsidRPr="003138BB">
        <w:rPr>
          <w:sz w:val="24"/>
          <w:szCs w:val="24"/>
        </w:rPr>
        <w:t>переторжка), при условии сохранения остальных положений Заявки</w:t>
      </w:r>
      <w:r w:rsidRPr="003138BB" w:rsidDel="009F10EB">
        <w:rPr>
          <w:sz w:val="24"/>
          <w:szCs w:val="24"/>
        </w:rPr>
        <w:t xml:space="preserve"> </w:t>
      </w:r>
      <w:r w:rsidRPr="003138BB">
        <w:rPr>
          <w:sz w:val="24"/>
          <w:szCs w:val="24"/>
        </w:rPr>
        <w:t>без изменений.</w:t>
      </w:r>
    </w:p>
    <w:p w:rsidR="000408CB" w:rsidRPr="003138BB" w:rsidRDefault="003138B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3138BB">
        <w:rPr>
          <w:sz w:val="24"/>
          <w:szCs w:val="24"/>
        </w:rPr>
        <w:t>.</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 xml:space="preserve">На переторжку в обязательном порядке приглашаются все Участники, прошедшие отборочный этап.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Переторжка может быть проведена только после</w:t>
      </w:r>
      <w:r w:rsidRPr="000408CB">
        <w:rPr>
          <w:sz w:val="24"/>
          <w:szCs w:val="24"/>
        </w:rPr>
        <w:t xml:space="preserve">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Переторжка может иметь очную, заочную либо очно-заочную (смешанную) форму проведения.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0408CB">
        <w:rPr>
          <w:sz w:val="24"/>
          <w:szCs w:val="24"/>
        </w:rPr>
        <w:t xml:space="preserve"> </w:t>
      </w:r>
      <w:r w:rsidRPr="000408CB">
        <w:rPr>
          <w:sz w:val="24"/>
          <w:szCs w:val="24"/>
        </w:rPr>
        <w:lastRenderedPageBreak/>
        <w:t>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0408CB">
        <w:rPr>
          <w:sz w:val="24"/>
          <w:szCs w:val="24"/>
        </w:rPr>
        <w:t>,</w:t>
      </w:r>
      <w:proofErr w:type="gramEnd"/>
      <w:r w:rsidRPr="000408CB">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0408CB">
        <w:rPr>
          <w:sz w:val="24"/>
          <w:szCs w:val="24"/>
        </w:rPr>
        <w:t>окончательную цену, заявленную им в ходе переторжки и делает</w:t>
      </w:r>
      <w:proofErr w:type="gramEnd"/>
      <w:r w:rsidRPr="000408CB">
        <w:rPr>
          <w:sz w:val="24"/>
          <w:szCs w:val="24"/>
        </w:rPr>
        <w:t xml:space="preserve"> соответствующее объявление.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0408CB">
        <w:rPr>
          <w:sz w:val="24"/>
          <w:szCs w:val="24"/>
        </w:rPr>
        <w:t xml:space="preserve"> при этом данный Участник не вправе давать новые предложения по цене.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0408CB">
        <w:rPr>
          <w:sz w:val="24"/>
          <w:szCs w:val="24"/>
        </w:rPr>
        <w:t>о-</w:t>
      </w:r>
      <w:proofErr w:type="gramEnd"/>
      <w:r w:rsidRPr="000408CB">
        <w:rPr>
          <w:sz w:val="24"/>
          <w:szCs w:val="24"/>
        </w:rPr>
        <w:t xml:space="preserve"> либо видеозапись данной процедуры.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0408CB">
        <w:rPr>
          <w:sz w:val="24"/>
          <w:szCs w:val="24"/>
        </w:rPr>
        <w:t>срока</w:t>
      </w:r>
      <w:proofErr w:type="gramEnd"/>
      <w:r w:rsidRPr="000408CB">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w:t>
      </w:r>
      <w:r w:rsidRPr="000408CB">
        <w:rPr>
          <w:sz w:val="24"/>
          <w:szCs w:val="24"/>
        </w:rPr>
        <w:lastRenderedPageBreak/>
        <w:t>чем двух членов Закупочной комиссии, при этом окончательная цена Заявки каждого Участника объявляется и заносится в протокол.</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0408CB">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C8658E"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 xml:space="preserve">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w:t>
      </w:r>
      <w:r w:rsidRPr="00C8658E">
        <w:rPr>
          <w:sz w:val="24"/>
          <w:szCs w:val="24"/>
        </w:rPr>
        <w:t>предложение (все документы, входящие в Заявку, которые содержат информацию о предложенной цене).</w:t>
      </w:r>
      <w:proofErr w:type="gramEnd"/>
      <w:r w:rsidRPr="00C8658E">
        <w:rPr>
          <w:sz w:val="24"/>
          <w:szCs w:val="24"/>
        </w:rPr>
        <w:t xml:space="preserve"> Изменение цены в сторону снижения не должно повлечь за собой изменение иных условий Заявки, </w:t>
      </w:r>
      <w:proofErr w:type="gramStart"/>
      <w:r w:rsidRPr="00C8658E">
        <w:rPr>
          <w:sz w:val="24"/>
          <w:szCs w:val="24"/>
        </w:rPr>
        <w:t>кроме</w:t>
      </w:r>
      <w:proofErr w:type="gramEnd"/>
      <w:r w:rsidRPr="00C8658E">
        <w:rPr>
          <w:sz w:val="24"/>
          <w:szCs w:val="24"/>
        </w:rPr>
        <w:t xml:space="preserve"> ценовых.</w:t>
      </w:r>
    </w:p>
    <w:p w:rsidR="000408CB" w:rsidRPr="00C8658E" w:rsidRDefault="00C8658E"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8658E">
        <w:rPr>
          <w:sz w:val="24"/>
          <w:szCs w:val="24"/>
          <w:lang w:eastAsia="ru-RU"/>
        </w:rPr>
        <w:t>его Заявка остается действующей с ранее объявленной ценой</w:t>
      </w:r>
      <w:r w:rsidR="000408CB" w:rsidRPr="00C8658E">
        <w:rPr>
          <w:sz w:val="24"/>
          <w:szCs w:val="24"/>
        </w:rPr>
        <w:t>.</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C8658E">
        <w:rPr>
          <w:sz w:val="24"/>
          <w:szCs w:val="24"/>
        </w:rPr>
        <w:t>ранжировки</w:t>
      </w:r>
      <w:proofErr w:type="spellEnd"/>
      <w:r w:rsidRPr="00C8658E">
        <w:rPr>
          <w:sz w:val="24"/>
          <w:szCs w:val="24"/>
        </w:rPr>
        <w:t xml:space="preserve"> Заявок. </w:t>
      </w:r>
      <w:proofErr w:type="gramStart"/>
      <w:r w:rsidRPr="00C8658E">
        <w:rPr>
          <w:sz w:val="24"/>
          <w:szCs w:val="24"/>
        </w:rPr>
        <w:t>Предложения Участников, приглашенных на переторжку,</w:t>
      </w:r>
      <w:r w:rsidRPr="000408CB">
        <w:rPr>
          <w:sz w:val="24"/>
          <w:szCs w:val="24"/>
        </w:rPr>
        <w:t xml:space="preserve"> но в ней не участвовавших, учитываются при построении итоговой </w:t>
      </w:r>
      <w:proofErr w:type="spellStart"/>
      <w:r w:rsidRPr="000408CB">
        <w:rPr>
          <w:sz w:val="24"/>
          <w:szCs w:val="24"/>
        </w:rPr>
        <w:t>ранжировки</w:t>
      </w:r>
      <w:proofErr w:type="spellEnd"/>
      <w:r w:rsidRPr="000408CB">
        <w:rPr>
          <w:sz w:val="24"/>
          <w:szCs w:val="24"/>
        </w:rPr>
        <w:t xml:space="preserve"> предложений по первоначальной цене.</w:t>
      </w:r>
      <w:proofErr w:type="gramEnd"/>
    </w:p>
    <w:p w:rsidR="000408CB" w:rsidRPr="000408CB" w:rsidRDefault="000408CB" w:rsidP="00CB550A">
      <w:pPr>
        <w:pStyle w:val="a1"/>
        <w:numPr>
          <w:ilvl w:val="2"/>
          <w:numId w:val="43"/>
        </w:numPr>
        <w:tabs>
          <w:tab w:val="clear" w:pos="1134"/>
        </w:tabs>
        <w:suppressAutoHyphens w:val="0"/>
        <w:spacing w:after="60" w:line="240" w:lineRule="auto"/>
        <w:ind w:left="0" w:firstLine="567"/>
        <w:rPr>
          <w:sz w:val="24"/>
          <w:szCs w:val="24"/>
        </w:rPr>
      </w:pPr>
      <w:r w:rsidRPr="000408CB">
        <w:rPr>
          <w:sz w:val="24"/>
          <w:szCs w:val="24"/>
        </w:rPr>
        <w:t xml:space="preserve">Участие в переторжке не расценивается Организатором как нарушение требований пункта </w:t>
      </w:r>
      <w:r w:rsidR="0088627C">
        <w:fldChar w:fldCharType="begin"/>
      </w:r>
      <w:r w:rsidR="0088627C">
        <w:instrText xml:space="preserve"> REF _Ref306004660 \r \h  \* MERGEFORMAT </w:instrText>
      </w:r>
      <w:r w:rsidR="0088627C">
        <w:fldChar w:fldCharType="separate"/>
      </w:r>
      <w:r w:rsidR="00E2373E" w:rsidRPr="00E2373E">
        <w:rPr>
          <w:sz w:val="24"/>
          <w:szCs w:val="24"/>
        </w:rPr>
        <w:t>3.3.1.3</w:t>
      </w:r>
      <w:r w:rsidR="0088627C">
        <w:fldChar w:fldCharType="end"/>
      </w:r>
      <w:r w:rsidRPr="000408CB">
        <w:rPr>
          <w:sz w:val="24"/>
          <w:szCs w:val="24"/>
        </w:rPr>
        <w:t>.</w:t>
      </w:r>
    </w:p>
    <w:p w:rsidR="00717F60" w:rsidRPr="00E71A48" w:rsidRDefault="00717F60" w:rsidP="00E71A48">
      <w:pPr>
        <w:pStyle w:val="2"/>
        <w:tabs>
          <w:tab w:val="clear" w:pos="1700"/>
          <w:tab w:val="left" w:pos="709"/>
        </w:tabs>
        <w:spacing w:line="264" w:lineRule="auto"/>
      </w:pPr>
      <w:bookmarkStart w:id="395" w:name="_Ref440880942"/>
      <w:bookmarkStart w:id="396" w:name="_Toc447292476"/>
      <w:r w:rsidRPr="00E71A48">
        <w:t xml:space="preserve">Подведение итогов </w:t>
      </w:r>
      <w:r w:rsidR="00DF639D" w:rsidRPr="00E71A48">
        <w:t>З</w:t>
      </w:r>
      <w:r w:rsidRPr="00E71A48">
        <w:t>апроса предложений</w:t>
      </w:r>
      <w:bookmarkEnd w:id="393"/>
      <w:bookmarkEnd w:id="394"/>
      <w:bookmarkEnd w:id="395"/>
      <w:bookmarkEnd w:id="396"/>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который подписывается ответственным секретарем Закупочной </w:t>
      </w:r>
      <w:r w:rsidR="00E60F8E" w:rsidRPr="00E71A48">
        <w:rPr>
          <w:sz w:val="24"/>
          <w:szCs w:val="24"/>
        </w:rPr>
        <w:lastRenderedPageBreak/>
        <w:t>комиссии</w:t>
      </w:r>
      <w:r w:rsidRPr="00E71A48">
        <w:rPr>
          <w:sz w:val="24"/>
          <w:szCs w:val="24"/>
        </w:rPr>
        <w:t>.</w:t>
      </w:r>
    </w:p>
    <w:p w:rsidR="00717F60" w:rsidRPr="00E71A48" w:rsidRDefault="009C744E" w:rsidP="00CB550A">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717F60" w:rsidRPr="000408CB" w:rsidRDefault="000408CB"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408CB">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408CB">
        <w:rPr>
          <w:bCs w:val="0"/>
          <w:sz w:val="24"/>
          <w:szCs w:val="24"/>
          <w:lang w:eastAsia="ru-RU"/>
        </w:rPr>
        <w:t xml:space="preserve">на </w:t>
      </w:r>
      <w:proofErr w:type="spellStart"/>
      <w:r w:rsidRPr="000408CB">
        <w:rPr>
          <w:bCs w:val="0"/>
          <w:sz w:val="24"/>
          <w:szCs w:val="24"/>
          <w:lang w:eastAsia="ru-RU"/>
        </w:rPr>
        <w:t>интернет-ресурсах</w:t>
      </w:r>
      <w:proofErr w:type="spellEnd"/>
      <w:r w:rsidRPr="000408CB">
        <w:rPr>
          <w:bCs w:val="0"/>
          <w:sz w:val="24"/>
          <w:szCs w:val="24"/>
          <w:lang w:eastAsia="ru-RU"/>
        </w:rPr>
        <w:t xml:space="preserve">, на которых было опубликовано </w:t>
      </w:r>
      <w:r w:rsidRPr="000408CB">
        <w:rPr>
          <w:iCs/>
          <w:sz w:val="24"/>
          <w:szCs w:val="24"/>
        </w:rPr>
        <w:t>Извещение</w:t>
      </w:r>
      <w:r w:rsidRPr="000408CB">
        <w:rPr>
          <w:sz w:val="24"/>
          <w:szCs w:val="24"/>
        </w:rPr>
        <w:t xml:space="preserve"> о проведении открытого </w:t>
      </w:r>
      <w:r w:rsidRPr="000408CB">
        <w:rPr>
          <w:iCs/>
          <w:sz w:val="24"/>
          <w:szCs w:val="24"/>
        </w:rPr>
        <w:t xml:space="preserve">запроса предложений (подраздел </w:t>
      </w:r>
      <w:r w:rsidR="0088627C">
        <w:fldChar w:fldCharType="begin"/>
      </w:r>
      <w:r w:rsidR="0088627C">
        <w:instrText xml:space="preserve"> REF _Ref191386085 \r \h  \* MERGEFORMAT </w:instrText>
      </w:r>
      <w:r w:rsidR="0088627C">
        <w:fldChar w:fldCharType="separate"/>
      </w:r>
      <w:r w:rsidR="00E2373E" w:rsidRPr="00E2373E">
        <w:rPr>
          <w:iCs/>
          <w:sz w:val="24"/>
          <w:szCs w:val="24"/>
        </w:rPr>
        <w:t>1.1.1</w:t>
      </w:r>
      <w:r w:rsidR="0088627C">
        <w:fldChar w:fldCharType="end"/>
      </w:r>
      <w:r w:rsidRPr="000408CB">
        <w:rPr>
          <w:iCs/>
          <w:sz w:val="24"/>
          <w:szCs w:val="24"/>
        </w:rPr>
        <w:t>)</w:t>
      </w:r>
      <w:r w:rsidR="00717F60" w:rsidRPr="000408CB">
        <w:rPr>
          <w:sz w:val="24"/>
          <w:szCs w:val="24"/>
        </w:rPr>
        <w:t>.</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92477"/>
      <w:bookmarkStart w:id="400" w:name="_Ref191386295"/>
      <w:r w:rsidRPr="00E71A48">
        <w:t xml:space="preserve">Признание запроса предложений </w:t>
      </w:r>
      <w:proofErr w:type="gramStart"/>
      <w:r w:rsidRPr="00E71A48">
        <w:t>несостоявшимся</w:t>
      </w:r>
      <w:bookmarkEnd w:id="398"/>
      <w:bookmarkEnd w:id="399"/>
      <w:proofErr w:type="gramEnd"/>
    </w:p>
    <w:p w:rsidR="00717F60" w:rsidRPr="00E71A48" w:rsidRDefault="00717F60" w:rsidP="00CB550A">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0408CB">
      <w:pPr>
        <w:pStyle w:val="35"/>
        <w:numPr>
          <w:ilvl w:val="0"/>
          <w:numId w:val="12"/>
        </w:numPr>
        <w:suppressAutoHyphens w:val="0"/>
        <w:spacing w:line="264" w:lineRule="auto"/>
        <w:ind w:left="0" w:firstLine="284"/>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CB550A">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3"/>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CB550A">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9247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CB550A">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CB550A">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CB550A">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roofErr w:type="gramEnd"/>
    </w:p>
    <w:p w:rsidR="00717F60" w:rsidRPr="00E71A48" w:rsidRDefault="009C744E" w:rsidP="00CB550A">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w:t>
      </w:r>
      <w:r w:rsidR="00717F60" w:rsidRPr="00E71A48">
        <w:rPr>
          <w:sz w:val="24"/>
          <w:szCs w:val="24"/>
        </w:rPr>
        <w:lastRenderedPageBreak/>
        <w:t xml:space="preserve">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88627C">
        <w:fldChar w:fldCharType="begin"/>
      </w:r>
      <w:r w:rsidR="0088627C">
        <w:instrText xml:space="preserve"> REF _Ref294695546 \r \h  \* MERGEFORMAT </w:instrText>
      </w:r>
      <w:r w:rsidR="0088627C">
        <w:fldChar w:fldCharType="separate"/>
      </w:r>
      <w:r w:rsidR="00E2373E" w:rsidRPr="00E2373E">
        <w:rPr>
          <w:bCs w:val="0"/>
          <w:sz w:val="24"/>
          <w:szCs w:val="24"/>
        </w:rPr>
        <w:t xml:space="preserve"> 1.2.6 </w:t>
      </w:r>
      <w:r w:rsidR="0088627C">
        <w:fldChar w:fldCharType="end"/>
      </w:r>
      <w:r w:rsidRPr="00E71A48">
        <w:rPr>
          <w:bCs w:val="0"/>
          <w:sz w:val="24"/>
          <w:szCs w:val="24"/>
        </w:rPr>
        <w:t>и/или в срок, определенный в п.</w:t>
      </w:r>
      <w:r w:rsidR="001716DB" w:rsidRPr="00E71A48">
        <w:rPr>
          <w:bCs w:val="0"/>
          <w:sz w:val="24"/>
          <w:szCs w:val="24"/>
        </w:rPr>
        <w:t xml:space="preserve"> </w:t>
      </w:r>
      <w:r w:rsidR="0088627C">
        <w:fldChar w:fldCharType="begin"/>
      </w:r>
      <w:r w:rsidR="0088627C">
        <w:instrText xml:space="preserve"> REF _Ref294695403 \n \h  \* MERGEFORMAT </w:instrText>
      </w:r>
      <w:r w:rsidR="0088627C">
        <w:fldChar w:fldCharType="separate"/>
      </w:r>
      <w:r w:rsidR="00E2373E" w:rsidRPr="00E2373E">
        <w:rPr>
          <w:bCs w:val="0"/>
          <w:sz w:val="24"/>
          <w:szCs w:val="24"/>
        </w:rPr>
        <w:t>3.10.3</w:t>
      </w:r>
      <w:r w:rsidR="0088627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CB550A">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88627C">
        <w:fldChar w:fldCharType="begin"/>
      </w:r>
      <w:r w:rsidR="0088627C">
        <w:instrText xml:space="preserve"> REF _Ref305979053 \r \h  \* MERGEFORMAT </w:instrText>
      </w:r>
      <w:r w:rsidR="0088627C">
        <w:fldChar w:fldCharType="separate"/>
      </w:r>
      <w:r w:rsidR="00E2373E" w:rsidRPr="00E2373E">
        <w:rPr>
          <w:bCs w:val="0"/>
          <w:sz w:val="24"/>
          <w:szCs w:val="24"/>
        </w:rPr>
        <w:t>3.10.4</w:t>
      </w:r>
      <w:r w:rsidR="0088627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CB550A">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CB550A">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9247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CB550A">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2620A8">
        <w:rPr>
          <w:sz w:val="24"/>
          <w:szCs w:val="24"/>
        </w:rPr>
        <w:fldChar w:fldCharType="begin"/>
      </w:r>
      <w:r w:rsidR="005818B2">
        <w:rPr>
          <w:sz w:val="24"/>
          <w:szCs w:val="24"/>
        </w:rPr>
        <w:instrText xml:space="preserve"> REF _Ref440272931 \r \h </w:instrText>
      </w:r>
      <w:r w:rsidR="002620A8">
        <w:rPr>
          <w:sz w:val="24"/>
          <w:szCs w:val="24"/>
        </w:rPr>
      </w:r>
      <w:r w:rsidR="002620A8">
        <w:rPr>
          <w:sz w:val="24"/>
          <w:szCs w:val="24"/>
        </w:rPr>
        <w:fldChar w:fldCharType="separate"/>
      </w:r>
      <w:r w:rsidR="00E2373E">
        <w:rPr>
          <w:sz w:val="24"/>
          <w:szCs w:val="24"/>
        </w:rPr>
        <w:t>2</w:t>
      </w:r>
      <w:r w:rsidR="002620A8">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92480"/>
      <w:r w:rsidRPr="00B42AE0">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88627C">
        <w:fldChar w:fldCharType="begin"/>
      </w:r>
      <w:r w:rsidR="0088627C">
        <w:instrText xml:space="preserve"> REF _Ref191386085 \r \h  \* MERGEFORMAT </w:instrText>
      </w:r>
      <w:r w:rsidR="0088627C">
        <w:fldChar w:fldCharType="separate"/>
      </w:r>
      <w:r w:rsidR="00E2373E" w:rsidRPr="00E2373E">
        <w:rPr>
          <w:iCs/>
          <w:sz w:val="24"/>
          <w:szCs w:val="24"/>
        </w:rPr>
        <w:t>1.1.1</w:t>
      </w:r>
      <w:r w:rsidR="0088627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9248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9248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1292"/>
      <w:bookmarkStart w:id="457" w:name="_Toc44729248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1293"/>
      <w:bookmarkStart w:id="471" w:name="_Toc44729248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C12FA4" w:rsidRDefault="002B5044" w:rsidP="0021751A">
      <w:pPr>
        <w:pStyle w:val="2"/>
        <w:ind w:left="1701" w:hanging="1134"/>
      </w:pPr>
      <w:bookmarkStart w:id="472" w:name="_Toc423421726"/>
      <w:bookmarkStart w:id="473" w:name="_Toc447292485"/>
      <w:bookmarkStart w:id="474" w:name="_Ref450653625"/>
      <w:r w:rsidRPr="00C12FA4">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3803A7"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1295"/>
      <w:bookmarkStart w:id="488" w:name="_Toc447292486"/>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88627C">
        <w:rPr>
          <w:b w:val="0"/>
          <w:szCs w:val="24"/>
        </w:rPr>
        <w:t>Лоту №1</w:t>
      </w:r>
      <w:r w:rsidR="00A154B7">
        <w:rPr>
          <w:b w:val="0"/>
          <w:szCs w:val="24"/>
        </w:rPr>
        <w:t xml:space="preserve"> (подраздел </w:t>
      </w:r>
      <w:r w:rsidR="002620A8">
        <w:rPr>
          <w:b w:val="0"/>
          <w:szCs w:val="24"/>
        </w:rPr>
        <w:fldChar w:fldCharType="begin"/>
      </w:r>
      <w:r w:rsidR="00A154B7">
        <w:rPr>
          <w:b w:val="0"/>
          <w:szCs w:val="24"/>
        </w:rPr>
        <w:instrText xml:space="preserve"> REF _Ref440275279 \r \h </w:instrText>
      </w:r>
      <w:r w:rsidR="002620A8">
        <w:rPr>
          <w:b w:val="0"/>
          <w:szCs w:val="24"/>
        </w:rPr>
      </w:r>
      <w:r w:rsidR="002620A8">
        <w:rPr>
          <w:b w:val="0"/>
          <w:szCs w:val="24"/>
        </w:rPr>
        <w:fldChar w:fldCharType="separate"/>
      </w:r>
      <w:r w:rsidR="00E2373E">
        <w:rPr>
          <w:b w:val="0"/>
          <w:szCs w:val="24"/>
        </w:rPr>
        <w:t>1.1.4</w:t>
      </w:r>
      <w:r w:rsidR="002620A8">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3803A7" w:rsidRDefault="002B5044" w:rsidP="0021751A">
      <w:pPr>
        <w:pStyle w:val="2"/>
        <w:ind w:left="1701" w:hanging="1134"/>
      </w:pPr>
      <w:bookmarkStart w:id="489" w:name="_Ref194832984"/>
      <w:bookmarkStart w:id="490" w:name="_Ref197686508"/>
      <w:bookmarkStart w:id="491" w:name="_Toc423421727"/>
      <w:bookmarkStart w:id="492" w:name="_Toc447292487"/>
      <w:r w:rsidRPr="003803A7">
        <w:t>Требование к поставляемой продукции</w:t>
      </w:r>
      <w:bookmarkEnd w:id="489"/>
      <w:bookmarkEnd w:id="490"/>
      <w:bookmarkEnd w:id="491"/>
      <w:bookmarkEnd w:id="492"/>
    </w:p>
    <w:p w:rsidR="002B5044" w:rsidRPr="003803A7"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1297"/>
      <w:bookmarkStart w:id="506" w:name="_Toc447292488"/>
      <w:bookmarkStart w:id="507" w:name="_Ref194833053"/>
      <w:bookmarkStart w:id="508" w:name="_Ref223496951"/>
      <w:bookmarkStart w:id="50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3776BB"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1298"/>
      <w:bookmarkStart w:id="523" w:name="_Toc44729248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AB67FF" w:rsidRPr="00C33F99" w:rsidRDefault="00AB67FF" w:rsidP="00AB67FF">
      <w:pPr>
        <w:pStyle w:val="2"/>
        <w:ind w:left="1701" w:hanging="1134"/>
      </w:pPr>
      <w:bookmarkStart w:id="524" w:name="_Toc248219573"/>
      <w:bookmarkStart w:id="525" w:name="_Toc256099315"/>
      <w:bookmarkStart w:id="526" w:name="_Toc423421664"/>
      <w:bookmarkStart w:id="527" w:name="_Toc447269813"/>
      <w:bookmarkStart w:id="528" w:name="_Toc447292493"/>
      <w:bookmarkEnd w:id="507"/>
      <w:bookmarkEnd w:id="508"/>
      <w:bookmarkEnd w:id="509"/>
      <w:bookmarkEnd w:id="442"/>
      <w:bookmarkEnd w:id="443"/>
      <w:r w:rsidRPr="00C33F99">
        <w:t>Иные требования</w:t>
      </w:r>
      <w:bookmarkEnd w:id="524"/>
      <w:bookmarkEnd w:id="525"/>
      <w:bookmarkEnd w:id="526"/>
      <w:bookmarkEnd w:id="527"/>
      <w:bookmarkEnd w:id="528"/>
    </w:p>
    <w:p w:rsidR="00C33F99" w:rsidRPr="006D1343" w:rsidRDefault="00C33F99" w:rsidP="00C33F99">
      <w:pPr>
        <w:pStyle w:val="3"/>
        <w:ind w:left="0" w:firstLine="851"/>
        <w:jc w:val="both"/>
        <w:rPr>
          <w:b w:val="0"/>
          <w:szCs w:val="24"/>
        </w:rPr>
      </w:pPr>
      <w:bookmarkStart w:id="529" w:name="_Toc447292494"/>
      <w:bookmarkStart w:id="530" w:name="_Toc447269814"/>
      <w:r w:rsidRPr="00C33F99">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C33F99">
        <w:rPr>
          <w:b w:val="0"/>
          <w:szCs w:val="24"/>
        </w:rPr>
        <w:t>,</w:t>
      </w:r>
      <w:proofErr w:type="gramEnd"/>
      <w:r w:rsidRPr="00C33F99">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w:t>
      </w:r>
      <w:r w:rsidRPr="006D1343">
        <w:rPr>
          <w:b w:val="0"/>
          <w:szCs w:val="24"/>
        </w:rPr>
        <w:t>предложения подробного технического описания аналогов продукции будет являться причиной отклонения Заявки Участника.</w:t>
      </w:r>
      <w:bookmarkEnd w:id="529"/>
    </w:p>
    <w:bookmarkEnd w:id="53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31" w:name="_Ref440270602"/>
      <w:bookmarkStart w:id="532" w:name="_Toc447292496"/>
      <w:bookmarkEnd w:id="5"/>
      <w:bookmarkEnd w:id="418"/>
      <w:r w:rsidRPr="00E71A48">
        <w:rPr>
          <w:szCs w:val="24"/>
        </w:rPr>
        <w:lastRenderedPageBreak/>
        <w:t>Образцы основных форм документов, включаемых в Заявку</w:t>
      </w:r>
      <w:bookmarkEnd w:id="531"/>
      <w:bookmarkEnd w:id="532"/>
      <w:r w:rsidRPr="00E71A48">
        <w:rPr>
          <w:szCs w:val="24"/>
        </w:rPr>
        <w:t xml:space="preserve"> </w:t>
      </w:r>
    </w:p>
    <w:p w:rsidR="004F4D80" w:rsidRPr="00F647F7" w:rsidRDefault="004F4D80" w:rsidP="004F4D80">
      <w:pPr>
        <w:pStyle w:val="2"/>
      </w:pPr>
      <w:bookmarkStart w:id="533" w:name="_Ref55336310"/>
      <w:bookmarkStart w:id="534" w:name="_Toc57314672"/>
      <w:bookmarkStart w:id="535" w:name="_Toc69728986"/>
      <w:bookmarkStart w:id="536" w:name="_Toc98253919"/>
      <w:bookmarkStart w:id="537" w:name="_Toc165173847"/>
      <w:bookmarkStart w:id="538" w:name="_Toc423423667"/>
      <w:bookmarkStart w:id="539" w:name="_Toc447292497"/>
      <w:r w:rsidRPr="00F647F7">
        <w:t xml:space="preserve">Письмо о подаче оферты </w:t>
      </w:r>
      <w:bookmarkStart w:id="540" w:name="_Ref22846535"/>
      <w:r w:rsidRPr="00F647F7">
        <w:t>(</w:t>
      </w:r>
      <w:bookmarkEnd w:id="540"/>
      <w:r w:rsidRPr="00F647F7">
        <w:t xml:space="preserve">форма </w:t>
      </w:r>
      <w:r w:rsidRPr="00F647F7">
        <w:rPr>
          <w:noProof/>
        </w:rPr>
        <w:t>1</w:t>
      </w:r>
      <w:r w:rsidRPr="00F647F7">
        <w:t>)</w:t>
      </w:r>
      <w:bookmarkEnd w:id="533"/>
      <w:bookmarkEnd w:id="534"/>
      <w:bookmarkEnd w:id="535"/>
      <w:bookmarkEnd w:id="536"/>
      <w:bookmarkEnd w:id="537"/>
      <w:bookmarkEnd w:id="538"/>
      <w:bookmarkEnd w:id="539"/>
    </w:p>
    <w:p w:rsidR="004F4D80" w:rsidRPr="00C236C0" w:rsidRDefault="004F4D80" w:rsidP="004F4D80">
      <w:pPr>
        <w:pStyle w:val="3"/>
        <w:rPr>
          <w:szCs w:val="24"/>
        </w:rPr>
      </w:pPr>
      <w:bookmarkStart w:id="541" w:name="_Toc98253920"/>
      <w:bookmarkStart w:id="542" w:name="_Toc157248174"/>
      <w:bookmarkStart w:id="543" w:name="_Toc157496543"/>
      <w:bookmarkStart w:id="544" w:name="_Toc158206082"/>
      <w:bookmarkStart w:id="545" w:name="_Toc164057767"/>
      <w:bookmarkStart w:id="546" w:name="_Toc164137117"/>
      <w:bookmarkStart w:id="547" w:name="_Toc164161277"/>
      <w:bookmarkStart w:id="548" w:name="_Toc165173848"/>
      <w:bookmarkStart w:id="549" w:name="_Toc439170673"/>
      <w:bookmarkStart w:id="550" w:name="_Toc439172775"/>
      <w:bookmarkStart w:id="551" w:name="_Toc439173219"/>
      <w:bookmarkStart w:id="552" w:name="_Toc439238213"/>
      <w:bookmarkStart w:id="553" w:name="_Toc440357133"/>
      <w:bookmarkStart w:id="554" w:name="_Toc440359688"/>
      <w:bookmarkStart w:id="555" w:name="_Toc447292498"/>
      <w:r w:rsidRPr="00C236C0">
        <w:rPr>
          <w:szCs w:val="24"/>
        </w:rPr>
        <w:t>Форма письма о подаче оферты</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5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BA0806" w:rsidRPr="009A70A4">
        <w:rPr>
          <w:bCs w:val="0"/>
          <w:sz w:val="24"/>
          <w:szCs w:val="24"/>
        </w:rPr>
        <w:t>поставок</w:t>
      </w:r>
      <w:r w:rsidR="00BA0806"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bookmarkStart w:id="557" w:name="_GoBack"/>
      <w:bookmarkEnd w:id="557"/>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58" w:name="_Toc98253921"/>
      <w:bookmarkStart w:id="559" w:name="_Toc157248175"/>
      <w:bookmarkStart w:id="560" w:name="_Toc157496544"/>
      <w:bookmarkStart w:id="561" w:name="_Toc158206083"/>
      <w:bookmarkStart w:id="562" w:name="_Toc164057768"/>
      <w:bookmarkStart w:id="563" w:name="_Toc164137118"/>
      <w:bookmarkStart w:id="564" w:name="_Toc164161278"/>
      <w:bookmarkStart w:id="565" w:name="_Toc165173849"/>
      <w:r>
        <w:rPr>
          <w:b/>
          <w:szCs w:val="24"/>
        </w:rPr>
        <w:br w:type="page"/>
      </w:r>
    </w:p>
    <w:p w:rsidR="004F4D80" w:rsidRPr="00C236C0" w:rsidRDefault="004F4D80" w:rsidP="004F4D80">
      <w:pPr>
        <w:pStyle w:val="3"/>
        <w:rPr>
          <w:szCs w:val="24"/>
        </w:rPr>
      </w:pPr>
      <w:bookmarkStart w:id="566" w:name="_Toc439170674"/>
      <w:bookmarkStart w:id="567" w:name="_Toc439172776"/>
      <w:bookmarkStart w:id="568" w:name="_Toc439173220"/>
      <w:bookmarkStart w:id="569" w:name="_Toc439238214"/>
      <w:bookmarkStart w:id="570" w:name="_Toc439252762"/>
      <w:bookmarkStart w:id="571" w:name="_Toc439323736"/>
      <w:bookmarkStart w:id="572" w:name="_Toc440357134"/>
      <w:bookmarkStart w:id="573" w:name="_Toc440359689"/>
      <w:bookmarkStart w:id="574" w:name="_Toc440632153"/>
      <w:bookmarkStart w:id="575" w:name="_Toc440875973"/>
      <w:bookmarkStart w:id="576" w:name="_Toc441131305"/>
      <w:bookmarkStart w:id="577" w:name="_Toc447292499"/>
      <w:r w:rsidRPr="00C236C0">
        <w:rPr>
          <w:szCs w:val="24"/>
        </w:rPr>
        <w:lastRenderedPageBreak/>
        <w:t>Инструкции по заполнению</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2620A8">
        <w:rPr>
          <w:sz w:val="24"/>
          <w:szCs w:val="24"/>
        </w:rPr>
        <w:fldChar w:fldCharType="begin"/>
      </w:r>
      <w:r w:rsidR="009C271D">
        <w:rPr>
          <w:sz w:val="24"/>
          <w:szCs w:val="24"/>
        </w:rPr>
        <w:instrText xml:space="preserve"> REF _Ref306008743 \r \h </w:instrText>
      </w:r>
      <w:r w:rsidR="002620A8">
        <w:rPr>
          <w:sz w:val="24"/>
          <w:szCs w:val="24"/>
        </w:rPr>
      </w:r>
      <w:r w:rsidR="002620A8">
        <w:rPr>
          <w:sz w:val="24"/>
          <w:szCs w:val="24"/>
        </w:rPr>
        <w:fldChar w:fldCharType="separate"/>
      </w:r>
      <w:r w:rsidR="00E2373E">
        <w:rPr>
          <w:sz w:val="24"/>
          <w:szCs w:val="24"/>
        </w:rPr>
        <w:t>3.3.4</w:t>
      </w:r>
      <w:r w:rsidR="002620A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2620A8">
        <w:rPr>
          <w:sz w:val="24"/>
          <w:szCs w:val="24"/>
        </w:rPr>
        <w:fldChar w:fldCharType="begin"/>
      </w:r>
      <w:r w:rsidR="00D56F8C">
        <w:rPr>
          <w:sz w:val="24"/>
          <w:szCs w:val="24"/>
        </w:rPr>
        <w:instrText xml:space="preserve"> REF _Ref55279015 \r \h </w:instrText>
      </w:r>
      <w:r w:rsidR="002620A8">
        <w:rPr>
          <w:sz w:val="24"/>
          <w:szCs w:val="24"/>
        </w:rPr>
      </w:r>
      <w:r w:rsidR="002620A8">
        <w:rPr>
          <w:sz w:val="24"/>
          <w:szCs w:val="24"/>
        </w:rPr>
        <w:fldChar w:fldCharType="separate"/>
      </w:r>
      <w:r w:rsidR="00E2373E">
        <w:rPr>
          <w:sz w:val="24"/>
          <w:szCs w:val="24"/>
        </w:rPr>
        <w:t>3.3.1.6</w:t>
      </w:r>
      <w:r w:rsidR="002620A8">
        <w:rPr>
          <w:sz w:val="24"/>
          <w:szCs w:val="24"/>
        </w:rPr>
        <w:fldChar w:fldCharType="end"/>
      </w:r>
      <w:r w:rsidRPr="00492C8B">
        <w:rPr>
          <w:sz w:val="24"/>
          <w:szCs w:val="24"/>
        </w:rPr>
        <w:t xml:space="preserve"> и </w:t>
      </w:r>
      <w:r w:rsidR="002620A8">
        <w:rPr>
          <w:sz w:val="24"/>
          <w:szCs w:val="24"/>
        </w:rPr>
        <w:fldChar w:fldCharType="begin"/>
      </w:r>
      <w:r w:rsidR="00D56F8C">
        <w:rPr>
          <w:sz w:val="24"/>
          <w:szCs w:val="24"/>
        </w:rPr>
        <w:instrText xml:space="preserve"> REF _Ref195087786 \r \h </w:instrText>
      </w:r>
      <w:r w:rsidR="002620A8">
        <w:rPr>
          <w:sz w:val="24"/>
          <w:szCs w:val="24"/>
        </w:rPr>
      </w:r>
      <w:r w:rsidR="002620A8">
        <w:rPr>
          <w:sz w:val="24"/>
          <w:szCs w:val="24"/>
        </w:rPr>
        <w:fldChar w:fldCharType="separate"/>
      </w:r>
      <w:r w:rsidR="00E2373E">
        <w:rPr>
          <w:sz w:val="24"/>
          <w:szCs w:val="24"/>
        </w:rPr>
        <w:t>3.3.1.7</w:t>
      </w:r>
      <w:r w:rsidR="002620A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78" w:name="_Ref55335821"/>
      <w:bookmarkStart w:id="579" w:name="_Ref55336345"/>
      <w:bookmarkStart w:id="580" w:name="_Toc57314674"/>
      <w:bookmarkStart w:id="581" w:name="_Toc69728988"/>
      <w:bookmarkStart w:id="582" w:name="_Toc98253922"/>
      <w:bookmarkStart w:id="583" w:name="_Toc165173850"/>
      <w:r>
        <w:br w:type="page"/>
      </w:r>
    </w:p>
    <w:p w:rsidR="00920CB0" w:rsidRDefault="00920CB0" w:rsidP="00920CB0">
      <w:pPr>
        <w:pStyle w:val="3"/>
        <w:rPr>
          <w:szCs w:val="24"/>
        </w:rPr>
      </w:pPr>
      <w:bookmarkStart w:id="584" w:name="_Ref440271964"/>
      <w:bookmarkStart w:id="585" w:name="_Toc440357135"/>
      <w:bookmarkStart w:id="586" w:name="_Toc440359690"/>
      <w:bookmarkStart w:id="587" w:name="_Toc447292500"/>
      <w:r>
        <w:rPr>
          <w:szCs w:val="24"/>
        </w:rPr>
        <w:lastRenderedPageBreak/>
        <w:t>Антикоррупционные обязательства (Форма 1.1).</w:t>
      </w:r>
      <w:bookmarkEnd w:id="584"/>
      <w:bookmarkEnd w:id="585"/>
      <w:bookmarkEnd w:id="586"/>
      <w:bookmarkEnd w:id="587"/>
    </w:p>
    <w:p w:rsidR="00920CB0" w:rsidRPr="00920CB0" w:rsidRDefault="00920CB0" w:rsidP="00CB550A">
      <w:pPr>
        <w:pStyle w:val="3"/>
        <w:numPr>
          <w:ilvl w:val="3"/>
          <w:numId w:val="76"/>
        </w:numPr>
        <w:rPr>
          <w:b w:val="0"/>
          <w:szCs w:val="24"/>
        </w:rPr>
      </w:pPr>
      <w:bookmarkStart w:id="588" w:name="_Toc439238216"/>
      <w:bookmarkStart w:id="589" w:name="_Toc439252764"/>
      <w:bookmarkStart w:id="590" w:name="_Toc439323738"/>
      <w:bookmarkStart w:id="591" w:name="_Toc440357136"/>
      <w:bookmarkStart w:id="592" w:name="_Toc440359691"/>
      <w:bookmarkStart w:id="593" w:name="_Toc440632155"/>
      <w:bookmarkStart w:id="594" w:name="_Toc440875975"/>
      <w:bookmarkStart w:id="595" w:name="_Toc441131307"/>
      <w:bookmarkStart w:id="596" w:name="_Toc447292501"/>
      <w:r w:rsidRPr="00920CB0">
        <w:rPr>
          <w:b w:val="0"/>
          <w:szCs w:val="24"/>
        </w:rPr>
        <w:t xml:space="preserve">Форма </w:t>
      </w:r>
      <w:r>
        <w:rPr>
          <w:b w:val="0"/>
          <w:szCs w:val="24"/>
        </w:rPr>
        <w:t>Антикоррупционных обязательств</w:t>
      </w:r>
      <w:bookmarkEnd w:id="588"/>
      <w:bookmarkEnd w:id="589"/>
      <w:bookmarkEnd w:id="590"/>
      <w:bookmarkEnd w:id="591"/>
      <w:bookmarkEnd w:id="592"/>
      <w:bookmarkEnd w:id="593"/>
      <w:bookmarkEnd w:id="594"/>
      <w:bookmarkEnd w:id="595"/>
      <w:bookmarkEnd w:id="59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CB550A">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CB550A">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CB550A">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CB550A">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CB550A">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CB550A">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97" w:name="_Toc423423668"/>
      <w:bookmarkStart w:id="598" w:name="_Ref440271072"/>
      <w:bookmarkStart w:id="599" w:name="_Ref440273986"/>
      <w:bookmarkStart w:id="600" w:name="_Ref440274337"/>
      <w:bookmarkStart w:id="601" w:name="_Ref440274913"/>
      <w:bookmarkStart w:id="602" w:name="_Ref440284918"/>
      <w:bookmarkStart w:id="603" w:name="_Toc447292502"/>
      <w:r>
        <w:lastRenderedPageBreak/>
        <w:t>Сводная таблица стоимости</w:t>
      </w:r>
      <w:r w:rsidR="004F4D80" w:rsidRPr="00F647F7">
        <w:t xml:space="preserve"> </w:t>
      </w:r>
      <w:r w:rsidR="00BA0806" w:rsidRPr="009A70A4">
        <w:rPr>
          <w:bCs w:val="0"/>
        </w:rPr>
        <w:t>поставок</w:t>
      </w:r>
      <w:r w:rsidR="00BA0806" w:rsidRPr="003E170D">
        <w:rPr>
          <w:bCs w:val="0"/>
        </w:rPr>
        <w:t xml:space="preserve"> </w:t>
      </w:r>
      <w:r w:rsidR="004F4D80" w:rsidRPr="00F647F7">
        <w:t xml:space="preserve">(форма </w:t>
      </w:r>
      <w:r w:rsidR="004F4D80" w:rsidRPr="00F647F7">
        <w:rPr>
          <w:noProof/>
        </w:rPr>
        <w:t>2</w:t>
      </w:r>
      <w:r w:rsidR="004F4D80" w:rsidRPr="00F647F7">
        <w:t>)</w:t>
      </w:r>
      <w:bookmarkEnd w:id="578"/>
      <w:bookmarkEnd w:id="579"/>
      <w:bookmarkEnd w:id="580"/>
      <w:bookmarkEnd w:id="581"/>
      <w:bookmarkEnd w:id="582"/>
      <w:bookmarkEnd w:id="583"/>
      <w:bookmarkEnd w:id="597"/>
      <w:bookmarkEnd w:id="598"/>
      <w:bookmarkEnd w:id="599"/>
      <w:bookmarkEnd w:id="600"/>
      <w:bookmarkEnd w:id="601"/>
      <w:bookmarkEnd w:id="602"/>
      <w:bookmarkEnd w:id="60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04" w:name="_Toc98253923"/>
      <w:bookmarkStart w:id="605" w:name="_Toc157248177"/>
      <w:bookmarkStart w:id="606" w:name="_Toc157496546"/>
      <w:bookmarkStart w:id="607" w:name="_Toc158206085"/>
      <w:bookmarkStart w:id="608" w:name="_Toc164057770"/>
      <w:bookmarkStart w:id="609" w:name="_Toc164137120"/>
      <w:bookmarkStart w:id="610" w:name="_Toc164161280"/>
      <w:bookmarkStart w:id="611" w:name="_Toc165173851"/>
      <w:bookmarkStart w:id="612" w:name="_Ref264038986"/>
      <w:bookmarkStart w:id="613" w:name="_Ref264359294"/>
      <w:bookmarkStart w:id="614" w:name="_Toc439170676"/>
      <w:bookmarkStart w:id="615" w:name="_Toc439172778"/>
      <w:bookmarkStart w:id="616" w:name="_Toc439173222"/>
      <w:bookmarkStart w:id="617" w:name="_Toc439238218"/>
      <w:bookmarkStart w:id="618" w:name="_Toc439252766"/>
      <w:bookmarkStart w:id="619" w:name="_Toc439323740"/>
      <w:bookmarkStart w:id="620" w:name="_Toc440357138"/>
      <w:bookmarkStart w:id="621" w:name="_Toc440359693"/>
      <w:bookmarkStart w:id="622" w:name="_Toc440632157"/>
      <w:bookmarkStart w:id="623" w:name="_Toc440875977"/>
      <w:bookmarkStart w:id="624" w:name="_Toc441131309"/>
      <w:bookmarkStart w:id="625" w:name="_Toc447292503"/>
      <w:r w:rsidRPr="00C236C0">
        <w:rPr>
          <w:szCs w:val="24"/>
        </w:rPr>
        <w:t xml:space="preserve">Форма </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r w:rsidR="00492C8B">
        <w:rPr>
          <w:szCs w:val="24"/>
        </w:rPr>
        <w:t>Сводной таблицы стоимости</w:t>
      </w:r>
      <w:bookmarkEnd w:id="618"/>
      <w:bookmarkEnd w:id="619"/>
      <w:bookmarkEnd w:id="620"/>
      <w:bookmarkEnd w:id="621"/>
      <w:bookmarkEnd w:id="622"/>
      <w:bookmarkEnd w:id="623"/>
      <w:r w:rsidR="00BA0806" w:rsidRPr="00BA0806">
        <w:rPr>
          <w:bCs w:val="0"/>
          <w:szCs w:val="24"/>
        </w:rPr>
        <w:t xml:space="preserve"> </w:t>
      </w:r>
      <w:r w:rsidR="00BA0806" w:rsidRPr="009A70A4">
        <w:rPr>
          <w:bCs w:val="0"/>
          <w:szCs w:val="24"/>
        </w:rPr>
        <w:t>поставок</w:t>
      </w:r>
      <w:bookmarkEnd w:id="624"/>
      <w:bookmarkEnd w:id="62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BA0806" w:rsidRPr="00BA0806">
        <w:rPr>
          <w:bCs w:val="0"/>
          <w:sz w:val="24"/>
          <w:szCs w:val="24"/>
        </w:rPr>
        <w:t xml:space="preserve"> </w:t>
      </w:r>
      <w:r w:rsidR="00BA0806" w:rsidRPr="00BA0806">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CB550A">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CB550A">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26" w:name="_Toc176765534"/>
      <w:bookmarkStart w:id="627" w:name="_Toc198979983"/>
      <w:bookmarkStart w:id="628" w:name="_Toc217466315"/>
      <w:bookmarkStart w:id="629" w:name="_Toc217702856"/>
      <w:bookmarkStart w:id="630" w:name="_Toc233601974"/>
      <w:bookmarkStart w:id="631" w:name="_Toc263343460"/>
      <w:r w:rsidRPr="00F647F7">
        <w:rPr>
          <w:b w:val="0"/>
          <w:szCs w:val="24"/>
        </w:rPr>
        <w:br w:type="page"/>
      </w:r>
      <w:bookmarkStart w:id="632" w:name="_Toc439170677"/>
      <w:bookmarkStart w:id="633" w:name="_Toc439172779"/>
      <w:bookmarkStart w:id="634" w:name="_Toc439173223"/>
      <w:bookmarkStart w:id="635" w:name="_Toc439238219"/>
      <w:bookmarkStart w:id="636" w:name="_Toc439252767"/>
      <w:bookmarkStart w:id="637" w:name="_Toc439323741"/>
      <w:bookmarkStart w:id="638" w:name="_Toc440357139"/>
      <w:bookmarkStart w:id="639" w:name="_Toc440359694"/>
      <w:bookmarkStart w:id="640" w:name="_Toc440632158"/>
      <w:bookmarkStart w:id="641" w:name="_Toc440875978"/>
      <w:bookmarkStart w:id="642" w:name="_Toc441131310"/>
      <w:bookmarkStart w:id="643" w:name="_Toc447292504"/>
      <w:r w:rsidRPr="00C236C0">
        <w:rPr>
          <w:szCs w:val="24"/>
        </w:rPr>
        <w:lastRenderedPageBreak/>
        <w:t>Инструкции по заполнению</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BA0806" w:rsidRPr="00BA0806">
        <w:rPr>
          <w:bCs w:val="0"/>
          <w:sz w:val="24"/>
          <w:szCs w:val="24"/>
        </w:rPr>
        <w:t xml:space="preserve"> </w:t>
      </w:r>
      <w:r w:rsidR="00BA0806"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E553C1"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Pr="00C83252">
        <w:rPr>
          <w:sz w:val="24"/>
          <w:szCs w:val="24"/>
        </w:rPr>
        <w:t xml:space="preserve"> </w:t>
      </w:r>
      <w:r w:rsidRPr="009A70A4">
        <w:rPr>
          <w:bCs w:val="0"/>
          <w:sz w:val="24"/>
          <w:szCs w:val="24"/>
        </w:rPr>
        <w:t>поставок</w:t>
      </w:r>
      <w:r w:rsidRPr="003E170D">
        <w:rPr>
          <w:bCs w:val="0"/>
          <w:sz w:val="24"/>
          <w:szCs w:val="24"/>
        </w:rPr>
        <w:t xml:space="preserve"> </w:t>
      </w:r>
      <w:r w:rsidRPr="00C83252">
        <w:rPr>
          <w:sz w:val="24"/>
          <w:szCs w:val="24"/>
        </w:rPr>
        <w:t xml:space="preserve">подготавливается на основании </w:t>
      </w:r>
      <w:r>
        <w:rPr>
          <w:sz w:val="24"/>
          <w:szCs w:val="24"/>
        </w:rPr>
        <w:t>Техническог</w:t>
      </w:r>
      <w:proofErr w:type="gramStart"/>
      <w:r>
        <w:rPr>
          <w:sz w:val="24"/>
          <w:szCs w:val="24"/>
        </w:rPr>
        <w:t>о(</w:t>
      </w:r>
      <w:proofErr w:type="gramEnd"/>
      <w:r>
        <w:rPr>
          <w:sz w:val="24"/>
          <w:szCs w:val="24"/>
        </w:rPr>
        <w:t xml:space="preserve">их) задания(й) (п. </w:t>
      </w:r>
      <w:r w:rsidR="002620A8">
        <w:rPr>
          <w:sz w:val="24"/>
          <w:szCs w:val="24"/>
        </w:rPr>
        <w:fldChar w:fldCharType="begin"/>
      </w:r>
      <w:r>
        <w:rPr>
          <w:sz w:val="24"/>
          <w:szCs w:val="24"/>
        </w:rPr>
        <w:instrText xml:space="preserve"> REF _Ref450653625 \r \h </w:instrText>
      </w:r>
      <w:r w:rsidR="002620A8">
        <w:rPr>
          <w:sz w:val="24"/>
          <w:szCs w:val="24"/>
        </w:rPr>
      </w:r>
      <w:r w:rsidR="002620A8">
        <w:rPr>
          <w:sz w:val="24"/>
          <w:szCs w:val="24"/>
        </w:rPr>
        <w:fldChar w:fldCharType="separate"/>
      </w:r>
      <w:r>
        <w:rPr>
          <w:sz w:val="24"/>
          <w:szCs w:val="24"/>
        </w:rPr>
        <w:t>4.2</w:t>
      </w:r>
      <w:r w:rsidR="002620A8">
        <w:rPr>
          <w:sz w:val="24"/>
          <w:szCs w:val="24"/>
        </w:rPr>
        <w:fldChar w:fldCharType="end"/>
      </w:r>
      <w:r>
        <w:rPr>
          <w:sz w:val="24"/>
          <w:szCs w:val="24"/>
        </w:rPr>
        <w:t xml:space="preserve">) и </w:t>
      </w:r>
      <w:r w:rsidRPr="00C83252">
        <w:rPr>
          <w:sz w:val="24"/>
          <w:szCs w:val="24"/>
        </w:rPr>
        <w:t xml:space="preserve">Технического предложения (подраздел </w:t>
      </w:r>
      <w:r w:rsidR="002620A8">
        <w:rPr>
          <w:sz w:val="24"/>
          <w:szCs w:val="24"/>
        </w:rPr>
        <w:fldChar w:fldCharType="begin"/>
      </w:r>
      <w:r>
        <w:rPr>
          <w:sz w:val="24"/>
          <w:szCs w:val="24"/>
        </w:rPr>
        <w:instrText xml:space="preserve"> REF _Ref86826666 \r \h </w:instrText>
      </w:r>
      <w:r w:rsidR="002620A8">
        <w:rPr>
          <w:sz w:val="24"/>
          <w:szCs w:val="24"/>
        </w:rPr>
      </w:r>
      <w:r w:rsidR="002620A8">
        <w:rPr>
          <w:sz w:val="24"/>
          <w:szCs w:val="24"/>
        </w:rPr>
        <w:fldChar w:fldCharType="separate"/>
      </w:r>
      <w:r>
        <w:rPr>
          <w:sz w:val="24"/>
          <w:szCs w:val="24"/>
        </w:rPr>
        <w:t>5.3</w:t>
      </w:r>
      <w:r w:rsidR="002620A8">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указана различная продукция (тип-марка предлагаемой к поставке</w:t>
      </w:r>
      <w:r w:rsidR="009F7AA3">
        <w:rPr>
          <w:sz w:val="24"/>
          <w:szCs w:val="24"/>
        </w:rPr>
        <w:t xml:space="preserve"> </w:t>
      </w:r>
      <w:r w:rsidR="009F7AA3">
        <w:rPr>
          <w:szCs w:val="24"/>
        </w:rPr>
        <w:t>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6D134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2620A8">
        <w:rPr>
          <w:sz w:val="24"/>
          <w:szCs w:val="24"/>
        </w:rPr>
        <w:fldChar w:fldCharType="begin"/>
      </w:r>
      <w:r w:rsidR="004E7FE3">
        <w:rPr>
          <w:sz w:val="24"/>
          <w:szCs w:val="24"/>
        </w:rPr>
        <w:instrText xml:space="preserve"> REF _Ref440292752 \r \h </w:instrText>
      </w:r>
      <w:r w:rsidR="002620A8">
        <w:rPr>
          <w:sz w:val="24"/>
          <w:szCs w:val="24"/>
        </w:rPr>
      </w:r>
      <w:r w:rsidR="002620A8">
        <w:rPr>
          <w:sz w:val="24"/>
          <w:szCs w:val="24"/>
        </w:rPr>
        <w:fldChar w:fldCharType="separate"/>
      </w:r>
      <w:r w:rsidR="00E2373E">
        <w:rPr>
          <w:sz w:val="24"/>
          <w:szCs w:val="24"/>
        </w:rPr>
        <w:t>2</w:t>
      </w:r>
      <w:r w:rsidR="002620A8">
        <w:rPr>
          <w:sz w:val="24"/>
          <w:szCs w:val="24"/>
        </w:rPr>
        <w:fldChar w:fldCharType="end"/>
      </w:r>
      <w:r w:rsidRPr="00B86686">
        <w:rPr>
          <w:sz w:val="24"/>
          <w:szCs w:val="24"/>
        </w:rPr>
        <w:t xml:space="preserve"> и </w:t>
      </w:r>
      <w:r w:rsidR="002620A8">
        <w:rPr>
          <w:sz w:val="24"/>
          <w:szCs w:val="24"/>
        </w:rPr>
        <w:fldChar w:fldCharType="begin"/>
      </w:r>
      <w:r w:rsidR="004E7FE3">
        <w:rPr>
          <w:sz w:val="24"/>
          <w:szCs w:val="24"/>
        </w:rPr>
        <w:instrText xml:space="preserve"> REF _Ref440292779 \r \h </w:instrText>
      </w:r>
      <w:r w:rsidR="002620A8">
        <w:rPr>
          <w:sz w:val="24"/>
          <w:szCs w:val="24"/>
        </w:rPr>
      </w:r>
      <w:r w:rsidR="002620A8">
        <w:rPr>
          <w:sz w:val="24"/>
          <w:szCs w:val="24"/>
        </w:rPr>
        <w:fldChar w:fldCharType="separate"/>
      </w:r>
      <w:r w:rsidR="00E2373E">
        <w:rPr>
          <w:sz w:val="24"/>
          <w:szCs w:val="24"/>
        </w:rPr>
        <w:t>4</w:t>
      </w:r>
      <w:r w:rsidR="002620A8">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w:t>
      </w:r>
      <w:r w:rsidRPr="006D1343">
        <w:rPr>
          <w:sz w:val="24"/>
          <w:szCs w:val="24"/>
        </w:rPr>
        <w:t xml:space="preserve">сведения об эквиваленте». В противном случае Заявка </w:t>
      </w:r>
      <w:r w:rsidR="00C236C0" w:rsidRPr="006D1343">
        <w:rPr>
          <w:sz w:val="24"/>
          <w:szCs w:val="24"/>
        </w:rPr>
        <w:t>Участник</w:t>
      </w:r>
      <w:r w:rsidRPr="006D1343">
        <w:rPr>
          <w:sz w:val="24"/>
          <w:szCs w:val="24"/>
        </w:rPr>
        <w:t>а будет отклонена.</w:t>
      </w:r>
    </w:p>
    <w:p w:rsidR="00AB67FF" w:rsidRPr="006D1343" w:rsidRDefault="00AB67FF" w:rsidP="00AB67FF">
      <w:pPr>
        <w:pStyle w:val="aff6"/>
        <w:numPr>
          <w:ilvl w:val="3"/>
          <w:numId w:val="1"/>
        </w:numPr>
        <w:tabs>
          <w:tab w:val="num" w:pos="1134"/>
        </w:tabs>
        <w:suppressAutoHyphens w:val="0"/>
        <w:spacing w:before="100" w:beforeAutospacing="1" w:line="240" w:lineRule="auto"/>
        <w:rPr>
          <w:sz w:val="24"/>
          <w:szCs w:val="24"/>
        </w:rPr>
      </w:pPr>
      <w:r w:rsidRPr="006D1343">
        <w:rPr>
          <w:sz w:val="24"/>
          <w:szCs w:val="24"/>
        </w:rPr>
        <w:t>В таблице-2 приводятся иные параметры коммерческих условий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6D1343">
        <w:rPr>
          <w:sz w:val="24"/>
          <w:szCs w:val="24"/>
        </w:rPr>
        <w:t>Сводная таблица стоимости</w:t>
      </w:r>
      <w:r w:rsidR="004F4D80" w:rsidRPr="006D1343">
        <w:rPr>
          <w:sz w:val="24"/>
          <w:szCs w:val="24"/>
        </w:rPr>
        <w:t xml:space="preserve"> </w:t>
      </w:r>
      <w:r w:rsidR="00BA0806" w:rsidRPr="006D1343">
        <w:rPr>
          <w:bCs w:val="0"/>
          <w:sz w:val="24"/>
          <w:szCs w:val="24"/>
        </w:rPr>
        <w:t xml:space="preserve">поставок </w:t>
      </w:r>
      <w:r w:rsidR="004F4D80" w:rsidRPr="006D134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6D1343">
        <w:rPr>
          <w:sz w:val="24"/>
          <w:szCs w:val="24"/>
        </w:rPr>
        <w:t>Участник</w:t>
      </w:r>
      <w:r w:rsidR="004F4D80" w:rsidRPr="006D1343">
        <w:rPr>
          <w:sz w:val="24"/>
          <w:szCs w:val="24"/>
        </w:rPr>
        <w:t>а на подготовку Договора данн</w:t>
      </w:r>
      <w:r w:rsidRPr="006D1343">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44" w:name="_Ref86826666"/>
      <w:bookmarkStart w:id="645" w:name="_Toc90385112"/>
      <w:bookmarkStart w:id="646" w:name="_Toc98253925"/>
      <w:bookmarkStart w:id="647" w:name="_Toc165173853"/>
      <w:bookmarkStart w:id="648" w:name="_Toc423423669"/>
      <w:bookmarkStart w:id="649" w:name="_Toc447292505"/>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44"/>
      <w:bookmarkEnd w:id="645"/>
      <w:bookmarkEnd w:id="646"/>
      <w:bookmarkEnd w:id="647"/>
      <w:bookmarkEnd w:id="648"/>
      <w:bookmarkEnd w:id="64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50" w:name="_Toc90385113"/>
      <w:bookmarkStart w:id="651" w:name="_Toc98253926"/>
      <w:bookmarkStart w:id="652" w:name="_Toc157248180"/>
      <w:bookmarkStart w:id="653" w:name="_Toc157496549"/>
      <w:bookmarkStart w:id="654" w:name="_Toc158206088"/>
      <w:bookmarkStart w:id="655" w:name="_Toc164057773"/>
      <w:bookmarkStart w:id="656" w:name="_Toc164137123"/>
      <w:bookmarkStart w:id="657" w:name="_Toc164161283"/>
      <w:bookmarkStart w:id="658" w:name="_Toc165173854"/>
      <w:bookmarkStart w:id="659" w:name="_Ref193690005"/>
      <w:bookmarkStart w:id="660" w:name="_Toc439170679"/>
      <w:bookmarkStart w:id="661" w:name="_Toc439172781"/>
      <w:bookmarkStart w:id="662" w:name="_Toc439173225"/>
      <w:bookmarkStart w:id="663" w:name="_Toc439238221"/>
      <w:bookmarkStart w:id="664" w:name="_Toc439252769"/>
      <w:bookmarkStart w:id="665" w:name="_Toc439323743"/>
      <w:bookmarkStart w:id="666" w:name="_Toc440357141"/>
      <w:bookmarkStart w:id="667" w:name="_Toc440359696"/>
      <w:bookmarkStart w:id="668" w:name="_Toc440632160"/>
      <w:bookmarkStart w:id="669" w:name="_Toc440875980"/>
      <w:bookmarkStart w:id="670" w:name="_Toc441131312"/>
      <w:bookmarkStart w:id="671" w:name="_Toc447292506"/>
      <w:r w:rsidRPr="00C236C0">
        <w:rPr>
          <w:szCs w:val="24"/>
        </w:rPr>
        <w:t xml:space="preserve">Форма </w:t>
      </w:r>
      <w:bookmarkEnd w:id="650"/>
      <w:bookmarkEnd w:id="651"/>
      <w:bookmarkEnd w:id="652"/>
      <w:bookmarkEnd w:id="653"/>
      <w:bookmarkEnd w:id="654"/>
      <w:bookmarkEnd w:id="655"/>
      <w:bookmarkEnd w:id="656"/>
      <w:bookmarkEnd w:id="657"/>
      <w:bookmarkEnd w:id="658"/>
      <w:bookmarkEnd w:id="659"/>
      <w:r w:rsidRPr="00C236C0">
        <w:rPr>
          <w:szCs w:val="24"/>
        </w:rPr>
        <w:t>технического предложения</w:t>
      </w:r>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72" w:name="_Ref55335818"/>
      <w:bookmarkStart w:id="673" w:name="_Ref55336334"/>
      <w:bookmarkStart w:id="674" w:name="_Toc57314673"/>
      <w:bookmarkStart w:id="675" w:name="_Toc69728987"/>
      <w:bookmarkStart w:id="676" w:name="_Toc98253928"/>
      <w:bookmarkStart w:id="677" w:name="_Toc165173856"/>
      <w:bookmarkStart w:id="678" w:name="_Ref194749150"/>
      <w:bookmarkStart w:id="679" w:name="_Ref194750368"/>
      <w:bookmarkStart w:id="680" w:name="_Ref89649494"/>
      <w:bookmarkStart w:id="681"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82" w:name="_Toc176765537"/>
      <w:bookmarkStart w:id="683" w:name="_Toc198979986"/>
      <w:bookmarkStart w:id="684" w:name="_Toc217466321"/>
      <w:bookmarkStart w:id="685" w:name="_Toc217702859"/>
      <w:bookmarkStart w:id="686" w:name="_Toc233601977"/>
      <w:bookmarkStart w:id="687" w:name="_Toc263343463"/>
      <w:bookmarkStart w:id="688" w:name="_Toc439170680"/>
      <w:bookmarkStart w:id="689" w:name="_Toc439172782"/>
      <w:bookmarkStart w:id="690" w:name="_Toc439173226"/>
      <w:bookmarkStart w:id="691" w:name="_Toc439238222"/>
      <w:bookmarkStart w:id="692" w:name="_Toc439252770"/>
      <w:bookmarkStart w:id="693" w:name="_Toc439323744"/>
      <w:bookmarkStart w:id="694" w:name="_Toc440357142"/>
      <w:bookmarkStart w:id="695" w:name="_Toc440359697"/>
      <w:bookmarkStart w:id="696" w:name="_Toc440632161"/>
      <w:bookmarkStart w:id="697" w:name="_Toc440875981"/>
      <w:bookmarkStart w:id="698" w:name="_Toc441131313"/>
      <w:bookmarkStart w:id="699" w:name="_Toc447292507"/>
      <w:r w:rsidRPr="00C236C0">
        <w:rPr>
          <w:szCs w:val="24"/>
        </w:rPr>
        <w:lastRenderedPageBreak/>
        <w:t>Инструкции по заполнению</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BA0806" w:rsidRPr="00BA0806">
        <w:rPr>
          <w:bCs w:val="0"/>
          <w:sz w:val="24"/>
          <w:szCs w:val="24"/>
        </w:rPr>
        <w:t xml:space="preserve"> </w:t>
      </w:r>
      <w:r w:rsidR="00BA0806"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2620A8">
        <w:rPr>
          <w:sz w:val="24"/>
          <w:szCs w:val="24"/>
        </w:rPr>
        <w:fldChar w:fldCharType="begin"/>
      </w:r>
      <w:r w:rsidR="0019725C">
        <w:rPr>
          <w:sz w:val="24"/>
          <w:szCs w:val="24"/>
        </w:rPr>
        <w:instrText xml:space="preserve"> REF _Ref440292555 \r \h </w:instrText>
      </w:r>
      <w:r w:rsidR="002620A8">
        <w:rPr>
          <w:sz w:val="24"/>
          <w:szCs w:val="24"/>
        </w:rPr>
      </w:r>
      <w:r w:rsidR="002620A8">
        <w:rPr>
          <w:sz w:val="24"/>
          <w:szCs w:val="24"/>
        </w:rPr>
        <w:fldChar w:fldCharType="separate"/>
      </w:r>
      <w:r w:rsidR="00E2373E">
        <w:rPr>
          <w:sz w:val="24"/>
          <w:szCs w:val="24"/>
        </w:rPr>
        <w:t>4</w:t>
      </w:r>
      <w:r w:rsidR="002620A8">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2620A8">
        <w:rPr>
          <w:sz w:val="24"/>
          <w:szCs w:val="24"/>
        </w:rPr>
        <w:fldChar w:fldCharType="begin"/>
      </w:r>
      <w:r w:rsidR="00D56F8C">
        <w:rPr>
          <w:sz w:val="24"/>
          <w:szCs w:val="24"/>
        </w:rPr>
        <w:instrText xml:space="preserve"> REF _Ref440271182 \r \h </w:instrText>
      </w:r>
      <w:r w:rsidR="002620A8">
        <w:rPr>
          <w:sz w:val="24"/>
          <w:szCs w:val="24"/>
        </w:rPr>
      </w:r>
      <w:r w:rsidR="002620A8">
        <w:rPr>
          <w:sz w:val="24"/>
          <w:szCs w:val="24"/>
        </w:rPr>
        <w:fldChar w:fldCharType="separate"/>
      </w:r>
      <w:r w:rsidR="00E2373E">
        <w:rPr>
          <w:sz w:val="24"/>
          <w:szCs w:val="24"/>
        </w:rPr>
        <w:t>3.3.1.9</w:t>
      </w:r>
      <w:r w:rsidR="002620A8">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2620A8">
        <w:rPr>
          <w:sz w:val="24"/>
          <w:szCs w:val="24"/>
        </w:rPr>
        <w:fldChar w:fldCharType="begin"/>
      </w:r>
      <w:r w:rsidR="0019725C">
        <w:rPr>
          <w:sz w:val="24"/>
          <w:szCs w:val="24"/>
        </w:rPr>
        <w:instrText xml:space="preserve"> REF _Ref440292618 \r \h </w:instrText>
      </w:r>
      <w:r w:rsidR="002620A8">
        <w:rPr>
          <w:sz w:val="24"/>
          <w:szCs w:val="24"/>
        </w:rPr>
      </w:r>
      <w:r w:rsidR="002620A8">
        <w:rPr>
          <w:sz w:val="24"/>
          <w:szCs w:val="24"/>
        </w:rPr>
        <w:fldChar w:fldCharType="separate"/>
      </w:r>
      <w:r w:rsidR="00E2373E">
        <w:rPr>
          <w:sz w:val="24"/>
          <w:szCs w:val="24"/>
        </w:rPr>
        <w:t>4.4.1</w:t>
      </w:r>
      <w:r w:rsidR="002620A8">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00"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01" w:name="_Toc423423670"/>
      <w:bookmarkStart w:id="702" w:name="_Ref440271036"/>
      <w:bookmarkStart w:id="703" w:name="_Ref440274366"/>
      <w:bookmarkStart w:id="704" w:name="_Ref440274902"/>
      <w:bookmarkStart w:id="705" w:name="_Ref440284947"/>
      <w:bookmarkStart w:id="706" w:name="_Toc447292508"/>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72"/>
      <w:bookmarkEnd w:id="673"/>
      <w:bookmarkEnd w:id="674"/>
      <w:bookmarkEnd w:id="675"/>
      <w:bookmarkEnd w:id="676"/>
      <w:bookmarkEnd w:id="677"/>
      <w:bookmarkEnd w:id="678"/>
      <w:bookmarkEnd w:id="679"/>
      <w:bookmarkEnd w:id="700"/>
      <w:bookmarkEnd w:id="701"/>
      <w:bookmarkEnd w:id="702"/>
      <w:bookmarkEnd w:id="703"/>
      <w:bookmarkEnd w:id="704"/>
      <w:bookmarkEnd w:id="705"/>
      <w:bookmarkEnd w:id="70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07" w:name="_Toc98253929"/>
      <w:bookmarkStart w:id="708" w:name="_Toc157248183"/>
      <w:bookmarkStart w:id="709" w:name="_Toc157496552"/>
      <w:bookmarkStart w:id="710" w:name="_Toc158206091"/>
      <w:bookmarkStart w:id="711" w:name="_Toc164057776"/>
      <w:bookmarkStart w:id="712" w:name="_Toc164137126"/>
      <w:bookmarkStart w:id="713" w:name="_Toc164161286"/>
      <w:bookmarkStart w:id="714" w:name="_Toc165173857"/>
      <w:bookmarkStart w:id="715" w:name="_Toc439170682"/>
      <w:bookmarkStart w:id="716" w:name="_Toc439172784"/>
      <w:bookmarkStart w:id="717" w:name="_Toc439173228"/>
      <w:bookmarkStart w:id="718" w:name="_Toc439238224"/>
      <w:bookmarkStart w:id="719" w:name="_Toc439252772"/>
      <w:bookmarkStart w:id="720" w:name="_Toc439323746"/>
      <w:bookmarkStart w:id="721" w:name="_Toc440357144"/>
      <w:bookmarkStart w:id="722" w:name="_Toc440359699"/>
      <w:bookmarkStart w:id="723" w:name="_Toc440632163"/>
      <w:bookmarkStart w:id="724" w:name="_Toc440875983"/>
      <w:bookmarkStart w:id="725" w:name="_Toc441131315"/>
      <w:bookmarkStart w:id="726" w:name="_Toc447292509"/>
      <w:r w:rsidRPr="00F647F7">
        <w:rPr>
          <w:b w:val="0"/>
          <w:szCs w:val="24"/>
        </w:rPr>
        <w:t xml:space="preserve">Форма </w:t>
      </w:r>
      <w:bookmarkEnd w:id="707"/>
      <w:r w:rsidRPr="00F647F7">
        <w:rPr>
          <w:b w:val="0"/>
          <w:szCs w:val="24"/>
        </w:rPr>
        <w:t xml:space="preserve">графика </w:t>
      </w:r>
      <w:bookmarkEnd w:id="708"/>
      <w:bookmarkEnd w:id="709"/>
      <w:bookmarkEnd w:id="710"/>
      <w:bookmarkEnd w:id="711"/>
      <w:bookmarkEnd w:id="712"/>
      <w:bookmarkEnd w:id="713"/>
      <w:bookmarkEnd w:id="714"/>
      <w:bookmarkEnd w:id="715"/>
      <w:bookmarkEnd w:id="716"/>
      <w:bookmarkEnd w:id="717"/>
      <w:bookmarkEnd w:id="718"/>
      <w:bookmarkEnd w:id="719"/>
      <w:bookmarkEnd w:id="720"/>
      <w:r w:rsidR="00512B0F">
        <w:rPr>
          <w:b w:val="0"/>
          <w:szCs w:val="24"/>
        </w:rPr>
        <w:t>выполнения поставок</w:t>
      </w:r>
      <w:bookmarkEnd w:id="721"/>
      <w:bookmarkEnd w:id="722"/>
      <w:bookmarkEnd w:id="723"/>
      <w:bookmarkEnd w:id="724"/>
      <w:bookmarkEnd w:id="725"/>
      <w:bookmarkEnd w:id="72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27" w:name="_Toc171070556"/>
      <w:bookmarkStart w:id="728" w:name="_Toc98253927"/>
      <w:bookmarkStart w:id="729" w:name="_Toc176605808"/>
      <w:bookmarkStart w:id="730" w:name="_Toc176611017"/>
      <w:bookmarkStart w:id="731" w:name="_Toc176611073"/>
      <w:bookmarkStart w:id="732" w:name="_Toc176668676"/>
      <w:bookmarkStart w:id="733" w:name="_Toc176684336"/>
      <w:bookmarkStart w:id="734" w:name="_Toc176746279"/>
      <w:bookmarkStart w:id="735" w:name="_Toc176747346"/>
      <w:bookmarkStart w:id="736" w:name="_Toc198979988"/>
      <w:bookmarkStart w:id="737" w:name="_Toc217466324"/>
      <w:bookmarkStart w:id="738" w:name="_Toc217702862"/>
      <w:bookmarkStart w:id="739" w:name="_Toc233601980"/>
      <w:bookmarkStart w:id="740" w:name="_Toc263343466"/>
      <w:r w:rsidRPr="00F647F7">
        <w:rPr>
          <w:b w:val="0"/>
          <w:szCs w:val="24"/>
        </w:rPr>
        <w:br w:type="page"/>
      </w:r>
      <w:bookmarkStart w:id="741" w:name="_Toc439170683"/>
      <w:bookmarkStart w:id="742" w:name="_Toc439172785"/>
      <w:bookmarkStart w:id="743" w:name="_Toc439173229"/>
      <w:bookmarkStart w:id="744" w:name="_Toc439238225"/>
      <w:bookmarkStart w:id="745" w:name="_Toc439252773"/>
      <w:bookmarkStart w:id="746" w:name="_Toc439323747"/>
      <w:bookmarkStart w:id="747" w:name="_Toc440357145"/>
      <w:bookmarkStart w:id="748" w:name="_Toc440359700"/>
      <w:bookmarkStart w:id="749" w:name="_Toc440632164"/>
      <w:bookmarkStart w:id="750" w:name="_Toc440875984"/>
      <w:bookmarkStart w:id="751" w:name="_Toc441131316"/>
      <w:bookmarkStart w:id="752" w:name="_Toc447292510"/>
      <w:r w:rsidRPr="00F647F7">
        <w:rPr>
          <w:b w:val="0"/>
          <w:szCs w:val="24"/>
        </w:rPr>
        <w:lastRenderedPageBreak/>
        <w:t>Инструкции по заполнению</w:t>
      </w:r>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2620A8">
        <w:rPr>
          <w:sz w:val="24"/>
          <w:szCs w:val="24"/>
        </w:rPr>
        <w:fldChar w:fldCharType="begin"/>
      </w:r>
      <w:r w:rsidR="00D56F8C">
        <w:rPr>
          <w:sz w:val="24"/>
          <w:szCs w:val="24"/>
        </w:rPr>
        <w:instrText xml:space="preserve"> REF _Ref55336310 \r \h </w:instrText>
      </w:r>
      <w:r w:rsidR="002620A8">
        <w:rPr>
          <w:sz w:val="24"/>
          <w:szCs w:val="24"/>
        </w:rPr>
      </w:r>
      <w:r w:rsidR="002620A8">
        <w:rPr>
          <w:sz w:val="24"/>
          <w:szCs w:val="24"/>
        </w:rPr>
        <w:fldChar w:fldCharType="separate"/>
      </w:r>
      <w:r w:rsidR="00E2373E">
        <w:rPr>
          <w:sz w:val="24"/>
          <w:szCs w:val="24"/>
        </w:rPr>
        <w:t>5.1</w:t>
      </w:r>
      <w:r w:rsidR="002620A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BA0806" w:rsidRPr="00BA0806">
        <w:rPr>
          <w:bCs w:val="0"/>
          <w:sz w:val="24"/>
          <w:szCs w:val="24"/>
        </w:rPr>
        <w:t xml:space="preserve"> </w:t>
      </w:r>
      <w:r w:rsidR="00BA0806" w:rsidRPr="009A70A4">
        <w:rPr>
          <w:bCs w:val="0"/>
          <w:sz w:val="24"/>
          <w:szCs w:val="24"/>
        </w:rPr>
        <w:t>поставок</w:t>
      </w:r>
      <w:r w:rsidRPr="008E5EA3">
        <w:rPr>
          <w:sz w:val="24"/>
          <w:szCs w:val="24"/>
        </w:rPr>
        <w:t xml:space="preserve"> (</w:t>
      </w:r>
      <w:r w:rsidR="00D56F8C">
        <w:rPr>
          <w:sz w:val="24"/>
          <w:szCs w:val="24"/>
        </w:rPr>
        <w:t>подраздел</w:t>
      </w:r>
      <w:r w:rsidR="00841A6F">
        <w:rPr>
          <w:sz w:val="24"/>
          <w:szCs w:val="24"/>
        </w:rPr>
        <w:t xml:space="preserve"> </w:t>
      </w:r>
      <w:r w:rsidR="002620A8">
        <w:rPr>
          <w:sz w:val="24"/>
          <w:szCs w:val="24"/>
        </w:rPr>
        <w:fldChar w:fldCharType="begin"/>
      </w:r>
      <w:r w:rsidR="00D56F8C">
        <w:rPr>
          <w:sz w:val="24"/>
          <w:szCs w:val="24"/>
        </w:rPr>
        <w:instrText xml:space="preserve"> REF _Ref440273986 \r \h </w:instrText>
      </w:r>
      <w:r w:rsidR="002620A8">
        <w:rPr>
          <w:sz w:val="24"/>
          <w:szCs w:val="24"/>
        </w:rPr>
      </w:r>
      <w:r w:rsidR="002620A8">
        <w:rPr>
          <w:sz w:val="24"/>
          <w:szCs w:val="24"/>
        </w:rPr>
        <w:fldChar w:fldCharType="separate"/>
      </w:r>
      <w:r w:rsidR="00E2373E">
        <w:rPr>
          <w:sz w:val="24"/>
          <w:szCs w:val="24"/>
        </w:rPr>
        <w:t>5.2</w:t>
      </w:r>
      <w:r w:rsidR="002620A8">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53" w:name="_Hlt22846931"/>
      <w:bookmarkStart w:id="754" w:name="_Ref93264992"/>
      <w:bookmarkStart w:id="755" w:name="_Ref93265116"/>
      <w:bookmarkStart w:id="756" w:name="_Toc98253933"/>
      <w:bookmarkStart w:id="757" w:name="_Toc165173859"/>
      <w:bookmarkStart w:id="758" w:name="_Toc423423671"/>
      <w:bookmarkStart w:id="759" w:name="_Toc447292511"/>
      <w:bookmarkEnd w:id="75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80"/>
      <w:bookmarkEnd w:id="681"/>
      <w:bookmarkEnd w:id="754"/>
      <w:bookmarkEnd w:id="755"/>
      <w:bookmarkEnd w:id="756"/>
      <w:bookmarkEnd w:id="757"/>
      <w:bookmarkEnd w:id="758"/>
      <w:bookmarkEnd w:id="75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60" w:name="_Toc439170685"/>
      <w:bookmarkStart w:id="761" w:name="_Toc439172787"/>
      <w:bookmarkStart w:id="762" w:name="_Toc439173231"/>
      <w:bookmarkStart w:id="763" w:name="_Toc439238227"/>
      <w:bookmarkStart w:id="764" w:name="_Toc439252775"/>
      <w:bookmarkStart w:id="765" w:name="_Toc439323749"/>
      <w:bookmarkStart w:id="766" w:name="_Toc440357147"/>
      <w:bookmarkStart w:id="767" w:name="_Toc440359702"/>
      <w:bookmarkStart w:id="768" w:name="_Toc440632166"/>
      <w:bookmarkStart w:id="769" w:name="_Toc440875986"/>
      <w:bookmarkStart w:id="770" w:name="_Toc441131318"/>
      <w:bookmarkStart w:id="771" w:name="_Toc447292512"/>
      <w:bookmarkStart w:id="772" w:name="_Toc157248186"/>
      <w:bookmarkStart w:id="773" w:name="_Toc157496555"/>
      <w:bookmarkStart w:id="774" w:name="_Toc158206094"/>
      <w:bookmarkStart w:id="775" w:name="_Toc164057779"/>
      <w:bookmarkStart w:id="776" w:name="_Toc164137129"/>
      <w:bookmarkStart w:id="777" w:name="_Toc164161289"/>
      <w:bookmarkStart w:id="77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60"/>
      <w:bookmarkEnd w:id="761"/>
      <w:bookmarkEnd w:id="762"/>
      <w:bookmarkEnd w:id="763"/>
      <w:bookmarkEnd w:id="764"/>
      <w:bookmarkEnd w:id="765"/>
      <w:bookmarkEnd w:id="766"/>
      <w:bookmarkEnd w:id="767"/>
      <w:bookmarkEnd w:id="768"/>
      <w:bookmarkEnd w:id="769"/>
      <w:bookmarkEnd w:id="770"/>
      <w:bookmarkEnd w:id="771"/>
      <w:r w:rsidRPr="00F647F7">
        <w:rPr>
          <w:b w:val="0"/>
          <w:szCs w:val="24"/>
        </w:rPr>
        <w:t xml:space="preserve"> </w:t>
      </w:r>
      <w:bookmarkEnd w:id="772"/>
      <w:bookmarkEnd w:id="773"/>
      <w:bookmarkEnd w:id="774"/>
      <w:bookmarkEnd w:id="775"/>
      <w:bookmarkEnd w:id="776"/>
      <w:bookmarkEnd w:id="777"/>
      <w:bookmarkEnd w:id="77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2620A8">
              <w:fldChar w:fldCharType="begin"/>
            </w:r>
            <w:r w:rsidR="00DD5546">
              <w:instrText xml:space="preserve"> REF _Ref440272931 \r \h </w:instrText>
            </w:r>
            <w:r w:rsidR="002620A8">
              <w:fldChar w:fldCharType="separate"/>
            </w:r>
            <w:r w:rsidR="00E2373E">
              <w:t>2</w:t>
            </w:r>
            <w:r w:rsidR="002620A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2620A8">
              <w:fldChar w:fldCharType="begin"/>
            </w:r>
            <w:r w:rsidR="00DD5546">
              <w:instrText xml:space="preserve"> REF _Ref440272931 \r \h </w:instrText>
            </w:r>
            <w:r w:rsidR="002620A8">
              <w:fldChar w:fldCharType="separate"/>
            </w:r>
            <w:r w:rsidR="00E2373E">
              <w:t>2</w:t>
            </w:r>
            <w:r w:rsidR="002620A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79" w:name="_Toc439170686"/>
      <w:bookmarkStart w:id="780" w:name="_Toc439172788"/>
      <w:bookmarkStart w:id="781" w:name="_Toc439173232"/>
      <w:bookmarkStart w:id="782" w:name="_Toc439238228"/>
      <w:bookmarkStart w:id="783" w:name="_Toc439252776"/>
      <w:bookmarkStart w:id="784" w:name="_Toc439323750"/>
      <w:bookmarkStart w:id="785" w:name="_Toc440357148"/>
      <w:bookmarkStart w:id="786" w:name="_Toc440359703"/>
      <w:bookmarkStart w:id="787" w:name="_Toc440632167"/>
      <w:bookmarkStart w:id="788" w:name="_Toc440875987"/>
      <w:bookmarkStart w:id="789" w:name="_Toc441131319"/>
      <w:bookmarkStart w:id="790" w:name="_Toc447292513"/>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79"/>
      <w:bookmarkEnd w:id="780"/>
      <w:bookmarkEnd w:id="781"/>
      <w:bookmarkEnd w:id="782"/>
      <w:bookmarkEnd w:id="783"/>
      <w:bookmarkEnd w:id="784"/>
      <w:bookmarkEnd w:id="785"/>
      <w:bookmarkEnd w:id="786"/>
      <w:bookmarkEnd w:id="787"/>
      <w:bookmarkEnd w:id="788"/>
      <w:bookmarkEnd w:id="789"/>
      <w:bookmarkEnd w:id="790"/>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2620A8">
        <w:rPr>
          <w:sz w:val="24"/>
          <w:szCs w:val="24"/>
        </w:rPr>
        <w:fldChar w:fldCharType="begin"/>
      </w:r>
      <w:r>
        <w:rPr>
          <w:sz w:val="24"/>
          <w:szCs w:val="24"/>
        </w:rPr>
        <w:instrText xml:space="preserve"> REF _Ref55336310 \r \h </w:instrText>
      </w:r>
      <w:r w:rsidR="002620A8">
        <w:rPr>
          <w:sz w:val="24"/>
          <w:szCs w:val="24"/>
        </w:rPr>
      </w:r>
      <w:r w:rsidR="002620A8">
        <w:rPr>
          <w:sz w:val="24"/>
          <w:szCs w:val="24"/>
        </w:rPr>
        <w:fldChar w:fldCharType="separate"/>
      </w:r>
      <w:r w:rsidR="00E2373E">
        <w:rPr>
          <w:sz w:val="24"/>
          <w:szCs w:val="24"/>
        </w:rPr>
        <w:t>5.1</w:t>
      </w:r>
      <w:r w:rsidR="002620A8">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2620A8">
        <w:rPr>
          <w:sz w:val="24"/>
          <w:szCs w:val="24"/>
        </w:rPr>
        <w:fldChar w:fldCharType="begin"/>
      </w:r>
      <w:r w:rsidR="00D56F8C">
        <w:rPr>
          <w:sz w:val="24"/>
          <w:szCs w:val="24"/>
        </w:rPr>
        <w:instrText xml:space="preserve"> REF _Ref440274025 \r \h </w:instrText>
      </w:r>
      <w:r w:rsidR="002620A8">
        <w:rPr>
          <w:sz w:val="24"/>
          <w:szCs w:val="24"/>
        </w:rPr>
      </w:r>
      <w:r w:rsidR="002620A8">
        <w:rPr>
          <w:sz w:val="24"/>
          <w:szCs w:val="24"/>
        </w:rPr>
        <w:fldChar w:fldCharType="separate"/>
      </w:r>
      <w:r w:rsidR="00E2373E">
        <w:rPr>
          <w:sz w:val="24"/>
          <w:szCs w:val="24"/>
        </w:rPr>
        <w:t>2</w:t>
      </w:r>
      <w:r w:rsidR="002620A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2620A8">
        <w:rPr>
          <w:sz w:val="24"/>
          <w:szCs w:val="24"/>
        </w:rPr>
        <w:fldChar w:fldCharType="begin"/>
      </w:r>
      <w:r w:rsidR="00D56F8C">
        <w:rPr>
          <w:sz w:val="24"/>
          <w:szCs w:val="24"/>
        </w:rPr>
        <w:instrText xml:space="preserve"> REF _Ref294695546 \r \h </w:instrText>
      </w:r>
      <w:r w:rsidR="002620A8">
        <w:rPr>
          <w:sz w:val="24"/>
          <w:szCs w:val="24"/>
        </w:rPr>
      </w:r>
      <w:r w:rsidR="002620A8">
        <w:rPr>
          <w:sz w:val="24"/>
          <w:szCs w:val="24"/>
        </w:rPr>
        <w:fldChar w:fldCharType="separate"/>
      </w:r>
      <w:r w:rsidR="00E2373E">
        <w:rPr>
          <w:sz w:val="24"/>
          <w:szCs w:val="24"/>
        </w:rPr>
        <w:t xml:space="preserve"> 1.2.6 </w:t>
      </w:r>
      <w:r w:rsidR="002620A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91" w:name="_Ref55335823"/>
      <w:bookmarkStart w:id="792" w:name="_Ref55336359"/>
      <w:bookmarkStart w:id="793" w:name="_Toc57314675"/>
      <w:bookmarkStart w:id="794" w:name="_Toc69728989"/>
      <w:bookmarkStart w:id="795" w:name="_Toc98253939"/>
      <w:bookmarkStart w:id="796" w:name="_Toc165173865"/>
      <w:bookmarkStart w:id="797" w:name="_Toc423423672"/>
      <w:bookmarkStart w:id="798" w:name="_Toc447292514"/>
      <w:bookmarkEnd w:id="556"/>
      <w:r w:rsidRPr="00F647F7">
        <w:lastRenderedPageBreak/>
        <w:t>Анкета (форма 6)</w:t>
      </w:r>
      <w:bookmarkEnd w:id="791"/>
      <w:bookmarkEnd w:id="792"/>
      <w:bookmarkEnd w:id="793"/>
      <w:bookmarkEnd w:id="794"/>
      <w:bookmarkEnd w:id="795"/>
      <w:bookmarkEnd w:id="796"/>
      <w:bookmarkEnd w:id="797"/>
      <w:bookmarkEnd w:id="798"/>
    </w:p>
    <w:p w:rsidR="004F4D80" w:rsidRPr="00F647F7" w:rsidRDefault="004F4D80" w:rsidP="004F4D80">
      <w:pPr>
        <w:pStyle w:val="3"/>
        <w:rPr>
          <w:b w:val="0"/>
          <w:szCs w:val="24"/>
        </w:rPr>
      </w:pPr>
      <w:bookmarkStart w:id="799" w:name="_Toc98253940"/>
      <w:bookmarkStart w:id="800" w:name="_Toc157248192"/>
      <w:bookmarkStart w:id="801" w:name="_Toc157496561"/>
      <w:bookmarkStart w:id="802" w:name="_Toc158206100"/>
      <w:bookmarkStart w:id="803" w:name="_Toc164057785"/>
      <w:bookmarkStart w:id="804" w:name="_Toc164137135"/>
      <w:bookmarkStart w:id="805" w:name="_Toc164161295"/>
      <w:bookmarkStart w:id="806" w:name="_Toc165173866"/>
      <w:bookmarkStart w:id="807" w:name="_Toc439170688"/>
      <w:bookmarkStart w:id="808" w:name="_Toc439172790"/>
      <w:bookmarkStart w:id="809" w:name="_Toc439173234"/>
      <w:bookmarkStart w:id="810" w:name="_Toc439238230"/>
      <w:bookmarkStart w:id="811" w:name="_Toc439252778"/>
      <w:bookmarkStart w:id="812" w:name="_Ref440272119"/>
      <w:bookmarkStart w:id="813" w:name="_Toc440357150"/>
      <w:bookmarkStart w:id="814" w:name="_Toc440359705"/>
      <w:bookmarkStart w:id="815" w:name="_Ref444164616"/>
      <w:bookmarkStart w:id="816" w:name="_Toc447292515"/>
      <w:r w:rsidRPr="00F647F7">
        <w:rPr>
          <w:b w:val="0"/>
          <w:szCs w:val="24"/>
        </w:rPr>
        <w:t xml:space="preserve">Форма Анкеты </w:t>
      </w:r>
      <w:r w:rsidR="00C236C0">
        <w:rPr>
          <w:b w:val="0"/>
          <w:szCs w:val="24"/>
        </w:rPr>
        <w:t>Участник</w:t>
      </w:r>
      <w:r>
        <w:rPr>
          <w:b w:val="0"/>
          <w:szCs w:val="24"/>
        </w:rPr>
        <w:t>а</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17" w:name="_Toc439170689"/>
      <w:bookmarkStart w:id="818" w:name="_Toc439172791"/>
      <w:bookmarkStart w:id="819" w:name="_Toc439173235"/>
      <w:bookmarkStart w:id="820" w:name="_Toc439238231"/>
      <w:bookmarkStart w:id="821" w:name="_Toc439252779"/>
      <w:bookmarkStart w:id="822" w:name="_Ref440272147"/>
      <w:bookmarkStart w:id="823" w:name="_Toc440357151"/>
      <w:bookmarkStart w:id="824" w:name="_Toc440359706"/>
      <w:bookmarkStart w:id="825" w:name="_Ref444164560"/>
      <w:bookmarkStart w:id="826" w:name="_Ref444164624"/>
      <w:bookmarkStart w:id="827" w:name="_Toc447292516"/>
      <w:r w:rsidRPr="00D73790">
        <w:rPr>
          <w:b w:val="0"/>
          <w:szCs w:val="24"/>
        </w:rPr>
        <w:lastRenderedPageBreak/>
        <w:t xml:space="preserve">Форма </w:t>
      </w:r>
      <w:bookmarkEnd w:id="817"/>
      <w:bookmarkEnd w:id="818"/>
      <w:bookmarkEnd w:id="819"/>
      <w:bookmarkEnd w:id="82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21"/>
      <w:bookmarkEnd w:id="822"/>
      <w:bookmarkEnd w:id="823"/>
      <w:bookmarkEnd w:id="824"/>
      <w:bookmarkEnd w:id="825"/>
      <w:bookmarkEnd w:id="826"/>
      <w:bookmarkEnd w:id="827"/>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591311" w:rsidRDefault="00591311" w:rsidP="00591311">
      <w:pPr>
        <w:rPr>
          <w:szCs w:val="24"/>
        </w:rPr>
      </w:pPr>
      <w:bookmarkStart w:id="828" w:name="_Toc125426243"/>
      <w:bookmarkStart w:id="829" w:name="_Toc396984070"/>
      <w:bookmarkStart w:id="830" w:name="_Toc423423673"/>
      <w:bookmarkStart w:id="831" w:name="_Toc439170691"/>
      <w:bookmarkStart w:id="832" w:name="_Toc439172793"/>
      <w:bookmarkStart w:id="833" w:name="_Toc439173237"/>
      <w:bookmarkStart w:id="834" w:name="_Toc439238233"/>
      <w:bookmarkStart w:id="835" w:name="_Toc439252780"/>
      <w:bookmarkStart w:id="836" w:name="_Toc439323754"/>
      <w:bookmarkStart w:id="837" w:name="_Toc440357152"/>
      <w:bookmarkStart w:id="838" w:name="_Toc440359707"/>
      <w:bookmarkStart w:id="839" w:name="_Toc440632171"/>
      <w:bookmarkStart w:id="840" w:name="_Toc440875991"/>
      <w:bookmarkStart w:id="841" w:name="_Toc441131323"/>
      <w:bookmarkStart w:id="842" w:name="_Toc447292517"/>
      <w:r>
        <w:rPr>
          <w:szCs w:val="24"/>
        </w:rPr>
        <w:t xml:space="preserve">Подтверждаем, что  </w:t>
      </w:r>
    </w:p>
    <w:p w:rsidR="00591311" w:rsidRDefault="00591311" w:rsidP="00591311">
      <w:pPr>
        <w:pBdr>
          <w:top w:val="single" w:sz="4" w:space="1" w:color="auto"/>
        </w:pBdr>
        <w:spacing w:after="120"/>
        <w:ind w:left="2637"/>
        <w:jc w:val="center"/>
      </w:pPr>
      <w:r>
        <w:t>(указывается наименование участника закупки)</w:t>
      </w:r>
    </w:p>
    <w:p w:rsidR="00591311" w:rsidRDefault="00591311" w:rsidP="00591311">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91311" w:rsidRDefault="00591311" w:rsidP="00591311">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591311" w:rsidRDefault="00591311" w:rsidP="00591311">
      <w:pPr>
        <w:rPr>
          <w:szCs w:val="24"/>
        </w:rPr>
      </w:pPr>
      <w:r>
        <w:rPr>
          <w:szCs w:val="24"/>
        </w:rPr>
        <w:t>предпринимательства, и сообщаем следующую информацию:</w:t>
      </w:r>
    </w:p>
    <w:p w:rsidR="00591311" w:rsidRDefault="00591311" w:rsidP="00591311">
      <w:pPr>
        <w:ind w:left="567"/>
        <w:rPr>
          <w:szCs w:val="24"/>
        </w:rPr>
      </w:pPr>
      <w:r>
        <w:rPr>
          <w:szCs w:val="24"/>
        </w:rPr>
        <w:t xml:space="preserve">1. Адрес местонахождения (юридический адрес):  </w:t>
      </w:r>
    </w:p>
    <w:p w:rsidR="00591311" w:rsidRDefault="00591311" w:rsidP="00591311">
      <w:pPr>
        <w:pBdr>
          <w:top w:val="single" w:sz="4" w:space="1" w:color="auto"/>
        </w:pBdr>
        <w:ind w:left="5755"/>
        <w:rPr>
          <w:sz w:val="2"/>
          <w:szCs w:val="2"/>
        </w:rPr>
      </w:pPr>
    </w:p>
    <w:p w:rsidR="00591311" w:rsidRDefault="00591311" w:rsidP="00591311">
      <w:pPr>
        <w:tabs>
          <w:tab w:val="right" w:pos="9923"/>
        </w:tabs>
        <w:rPr>
          <w:szCs w:val="24"/>
        </w:rPr>
      </w:pPr>
      <w:r>
        <w:rPr>
          <w:szCs w:val="24"/>
        </w:rPr>
        <w:tab/>
        <w:t>.</w:t>
      </w:r>
    </w:p>
    <w:p w:rsidR="00591311" w:rsidRDefault="00591311" w:rsidP="00591311">
      <w:pPr>
        <w:pBdr>
          <w:top w:val="single" w:sz="4" w:space="1" w:color="auto"/>
        </w:pBdr>
        <w:ind w:right="113"/>
        <w:rPr>
          <w:sz w:val="2"/>
          <w:szCs w:val="2"/>
        </w:rPr>
      </w:pPr>
    </w:p>
    <w:p w:rsidR="00591311" w:rsidRDefault="00591311" w:rsidP="00591311">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591311" w:rsidRDefault="00591311" w:rsidP="00591311">
      <w:pPr>
        <w:pBdr>
          <w:top w:val="single" w:sz="4" w:space="1" w:color="auto"/>
        </w:pBdr>
        <w:ind w:left="2098" w:right="113"/>
        <w:jc w:val="center"/>
      </w:pPr>
      <w:r>
        <w:t>(№, сведения о дате выдачи документа и выдавшем его органе)</w:t>
      </w:r>
    </w:p>
    <w:p w:rsidR="00591311" w:rsidRDefault="00591311" w:rsidP="00591311">
      <w:pPr>
        <w:tabs>
          <w:tab w:val="right" w:pos="9923"/>
        </w:tabs>
        <w:ind w:left="567"/>
        <w:rPr>
          <w:szCs w:val="24"/>
        </w:rPr>
      </w:pPr>
      <w:r>
        <w:rPr>
          <w:szCs w:val="24"/>
        </w:rPr>
        <w:t xml:space="preserve">3. ОГРН:  </w:t>
      </w:r>
      <w:r>
        <w:rPr>
          <w:szCs w:val="24"/>
        </w:rPr>
        <w:tab/>
        <w:t>.</w:t>
      </w:r>
    </w:p>
    <w:p w:rsidR="00591311" w:rsidRDefault="00591311" w:rsidP="00591311">
      <w:pPr>
        <w:pBdr>
          <w:top w:val="single" w:sz="4" w:space="1" w:color="auto"/>
        </w:pBdr>
        <w:ind w:left="1616" w:right="113"/>
        <w:rPr>
          <w:sz w:val="2"/>
          <w:szCs w:val="2"/>
        </w:rPr>
      </w:pPr>
    </w:p>
    <w:p w:rsidR="00591311" w:rsidRDefault="00591311" w:rsidP="00591311">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591311" w:rsidRDefault="00591311" w:rsidP="00591311">
      <w:pPr>
        <w:pBdr>
          <w:top w:val="single" w:sz="4" w:space="1" w:color="auto"/>
        </w:pBdr>
        <w:ind w:left="7002"/>
        <w:rPr>
          <w:sz w:val="2"/>
          <w:szCs w:val="2"/>
        </w:rPr>
      </w:pPr>
    </w:p>
    <w:p w:rsidR="00591311" w:rsidRDefault="00591311" w:rsidP="00591311">
      <w:pPr>
        <w:tabs>
          <w:tab w:val="right" w:pos="9923"/>
        </w:tabs>
        <w:rPr>
          <w:szCs w:val="24"/>
        </w:rPr>
      </w:pPr>
      <w:r w:rsidRPr="00610CB3">
        <w:rPr>
          <w:szCs w:val="24"/>
        </w:rPr>
        <w:tab/>
      </w:r>
      <w:r>
        <w:rPr>
          <w:szCs w:val="24"/>
        </w:rPr>
        <w:t>.</w:t>
      </w:r>
    </w:p>
    <w:p w:rsidR="00591311" w:rsidRDefault="00591311" w:rsidP="00591311">
      <w:pPr>
        <w:pBdr>
          <w:top w:val="single" w:sz="4" w:space="1" w:color="auto"/>
        </w:pBdr>
        <w:ind w:right="113"/>
        <w:jc w:val="center"/>
      </w:pPr>
      <w:r>
        <w:t>(наименование уполномоченного органа, дата внесения в реестр и номер в реестре)</w:t>
      </w:r>
    </w:p>
    <w:p w:rsidR="00591311" w:rsidRDefault="00591311" w:rsidP="00591311">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91311" w:rsidRPr="00154BCB" w:rsidTr="001C054F">
        <w:trPr>
          <w:cantSplit/>
          <w:tblHeader/>
        </w:trPr>
        <w:tc>
          <w:tcPr>
            <w:tcW w:w="567" w:type="dxa"/>
            <w:vAlign w:val="center"/>
          </w:tcPr>
          <w:p w:rsidR="00591311" w:rsidRPr="00154BCB" w:rsidRDefault="00591311" w:rsidP="001C054F">
            <w:pPr>
              <w:ind w:firstLine="0"/>
              <w:jc w:val="center"/>
            </w:pPr>
            <w:r w:rsidRPr="00154BCB">
              <w:t xml:space="preserve">№ </w:t>
            </w:r>
            <w:proofErr w:type="gramStart"/>
            <w:r w:rsidRPr="00154BCB">
              <w:t>п</w:t>
            </w:r>
            <w:proofErr w:type="gramEnd"/>
            <w:r w:rsidRPr="00154BCB">
              <w:t>/п</w:t>
            </w:r>
          </w:p>
        </w:tc>
        <w:tc>
          <w:tcPr>
            <w:tcW w:w="4649" w:type="dxa"/>
            <w:vAlign w:val="center"/>
          </w:tcPr>
          <w:p w:rsidR="00591311" w:rsidRPr="00154BCB" w:rsidRDefault="00591311" w:rsidP="001C054F">
            <w:pPr>
              <w:ind w:firstLine="0"/>
              <w:jc w:val="center"/>
            </w:pPr>
            <w:r w:rsidRPr="00154BCB">
              <w:t>Наименование сведений</w:t>
            </w:r>
            <w:r>
              <w:rPr>
                <w:rStyle w:val="afffffff9"/>
              </w:rPr>
              <w:t>2</w:t>
            </w:r>
          </w:p>
        </w:tc>
        <w:tc>
          <w:tcPr>
            <w:tcW w:w="1588" w:type="dxa"/>
            <w:vAlign w:val="center"/>
          </w:tcPr>
          <w:p w:rsidR="00591311" w:rsidRPr="00154BCB" w:rsidRDefault="00591311" w:rsidP="001C054F">
            <w:pPr>
              <w:ind w:firstLine="0"/>
              <w:jc w:val="center"/>
            </w:pPr>
            <w:r w:rsidRPr="00154BCB">
              <w:t>Малые предприятия</w:t>
            </w:r>
          </w:p>
        </w:tc>
        <w:tc>
          <w:tcPr>
            <w:tcW w:w="1588" w:type="dxa"/>
            <w:vAlign w:val="center"/>
          </w:tcPr>
          <w:p w:rsidR="00591311" w:rsidRPr="00154BCB" w:rsidRDefault="00591311" w:rsidP="001C054F">
            <w:pPr>
              <w:ind w:firstLine="0"/>
              <w:jc w:val="center"/>
            </w:pPr>
            <w:r w:rsidRPr="00154BCB">
              <w:t>Средние предприятия</w:t>
            </w:r>
          </w:p>
        </w:tc>
        <w:tc>
          <w:tcPr>
            <w:tcW w:w="1588" w:type="dxa"/>
            <w:vAlign w:val="center"/>
          </w:tcPr>
          <w:p w:rsidR="00591311" w:rsidRPr="00154BCB" w:rsidRDefault="00591311" w:rsidP="001C054F">
            <w:pPr>
              <w:ind w:firstLine="0"/>
              <w:jc w:val="center"/>
            </w:pPr>
            <w:r w:rsidRPr="00154BCB">
              <w:t>Показатель</w:t>
            </w:r>
          </w:p>
        </w:tc>
      </w:tr>
      <w:tr w:rsidR="00591311" w:rsidRPr="00154BCB" w:rsidTr="001C054F">
        <w:trPr>
          <w:cantSplit/>
          <w:tblHeader/>
        </w:trPr>
        <w:tc>
          <w:tcPr>
            <w:tcW w:w="567" w:type="dxa"/>
          </w:tcPr>
          <w:p w:rsidR="00591311" w:rsidRPr="00154BCB" w:rsidRDefault="00591311" w:rsidP="001C054F">
            <w:pPr>
              <w:ind w:firstLine="0"/>
              <w:jc w:val="center"/>
            </w:pPr>
            <w:r w:rsidRPr="00154BCB">
              <w:t>1</w:t>
            </w:r>
            <w:r>
              <w:rPr>
                <w:rStyle w:val="afffffff9"/>
              </w:rPr>
              <w:t>3</w:t>
            </w:r>
          </w:p>
        </w:tc>
        <w:tc>
          <w:tcPr>
            <w:tcW w:w="4649" w:type="dxa"/>
          </w:tcPr>
          <w:p w:rsidR="00591311" w:rsidRPr="00154BCB" w:rsidRDefault="00591311" w:rsidP="001C054F">
            <w:pPr>
              <w:ind w:firstLine="0"/>
              <w:jc w:val="center"/>
            </w:pPr>
            <w:r w:rsidRPr="00154BCB">
              <w:t>2</w:t>
            </w:r>
          </w:p>
        </w:tc>
        <w:tc>
          <w:tcPr>
            <w:tcW w:w="1588" w:type="dxa"/>
          </w:tcPr>
          <w:p w:rsidR="00591311" w:rsidRPr="00154BCB" w:rsidRDefault="00591311" w:rsidP="001C054F">
            <w:pPr>
              <w:ind w:firstLine="0"/>
              <w:jc w:val="center"/>
            </w:pPr>
            <w:r w:rsidRPr="00154BCB">
              <w:t>3</w:t>
            </w:r>
          </w:p>
        </w:tc>
        <w:tc>
          <w:tcPr>
            <w:tcW w:w="1588" w:type="dxa"/>
          </w:tcPr>
          <w:p w:rsidR="00591311" w:rsidRPr="00154BCB" w:rsidRDefault="00591311" w:rsidP="001C054F">
            <w:pPr>
              <w:ind w:firstLine="0"/>
              <w:jc w:val="center"/>
            </w:pPr>
            <w:r w:rsidRPr="00154BCB">
              <w:t>4</w:t>
            </w:r>
          </w:p>
        </w:tc>
        <w:tc>
          <w:tcPr>
            <w:tcW w:w="1588" w:type="dxa"/>
          </w:tcPr>
          <w:p w:rsidR="00591311" w:rsidRPr="00154BCB" w:rsidRDefault="00591311" w:rsidP="001C054F">
            <w:pPr>
              <w:ind w:firstLine="0"/>
              <w:jc w:val="center"/>
            </w:pPr>
            <w:r w:rsidRPr="00154BCB">
              <w:t>5</w:t>
            </w:r>
          </w:p>
        </w:tc>
      </w:tr>
      <w:tr w:rsidR="00591311" w:rsidRPr="00154BCB" w:rsidTr="001C054F">
        <w:trPr>
          <w:cantSplit/>
        </w:trPr>
        <w:tc>
          <w:tcPr>
            <w:tcW w:w="567" w:type="dxa"/>
          </w:tcPr>
          <w:p w:rsidR="00591311" w:rsidRPr="00154BCB" w:rsidRDefault="00591311" w:rsidP="001C054F">
            <w:pPr>
              <w:ind w:firstLine="0"/>
              <w:jc w:val="center"/>
            </w:pPr>
            <w:r w:rsidRPr="00154BCB">
              <w:t>1</w:t>
            </w:r>
          </w:p>
        </w:tc>
        <w:tc>
          <w:tcPr>
            <w:tcW w:w="4649" w:type="dxa"/>
          </w:tcPr>
          <w:p w:rsidR="00591311" w:rsidRPr="00154BCB" w:rsidRDefault="00591311" w:rsidP="001C054F">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91311" w:rsidRPr="00154BCB" w:rsidRDefault="00591311" w:rsidP="001C054F">
            <w:pPr>
              <w:ind w:firstLine="0"/>
              <w:jc w:val="center"/>
            </w:pPr>
            <w:r w:rsidRPr="00154BCB">
              <w:t>не более 25</w:t>
            </w:r>
          </w:p>
        </w:tc>
        <w:tc>
          <w:tcPr>
            <w:tcW w:w="1588" w:type="dxa"/>
          </w:tcPr>
          <w:p w:rsidR="00591311" w:rsidRPr="00154BCB" w:rsidRDefault="00591311" w:rsidP="001C054F">
            <w:pPr>
              <w:ind w:left="57" w:firstLine="0"/>
            </w:pPr>
            <w:r w:rsidRPr="00154BCB">
              <w:sym w:font="Symbol" w:char="F02D"/>
            </w:r>
          </w:p>
        </w:tc>
      </w:tr>
      <w:tr w:rsidR="00591311" w:rsidRPr="00154BCB" w:rsidTr="001C054F">
        <w:trPr>
          <w:cantSplit/>
        </w:trPr>
        <w:tc>
          <w:tcPr>
            <w:tcW w:w="567" w:type="dxa"/>
          </w:tcPr>
          <w:p w:rsidR="00591311" w:rsidRPr="00154BCB" w:rsidRDefault="00591311" w:rsidP="001C054F">
            <w:pPr>
              <w:ind w:firstLine="0"/>
              <w:jc w:val="center"/>
            </w:pPr>
            <w:r w:rsidRPr="00154BCB">
              <w:lastRenderedPageBreak/>
              <w:t>2</w:t>
            </w:r>
          </w:p>
        </w:tc>
        <w:tc>
          <w:tcPr>
            <w:tcW w:w="4649" w:type="dxa"/>
          </w:tcPr>
          <w:p w:rsidR="00591311" w:rsidRPr="00154BCB" w:rsidRDefault="00591311" w:rsidP="001C054F">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591311" w:rsidRPr="00154BCB" w:rsidRDefault="00591311" w:rsidP="001C054F">
            <w:pPr>
              <w:ind w:firstLine="0"/>
              <w:jc w:val="center"/>
            </w:pPr>
            <w:r w:rsidRPr="00154BCB">
              <w:t>не более 49</w:t>
            </w:r>
          </w:p>
        </w:tc>
        <w:tc>
          <w:tcPr>
            <w:tcW w:w="1588" w:type="dxa"/>
          </w:tcPr>
          <w:p w:rsidR="00591311" w:rsidRPr="00154BCB" w:rsidRDefault="00591311" w:rsidP="001C054F">
            <w:pPr>
              <w:ind w:left="57" w:firstLine="0"/>
            </w:pPr>
            <w:r w:rsidRPr="00154BCB">
              <w:sym w:font="Symbol" w:char="F02D"/>
            </w:r>
          </w:p>
        </w:tc>
      </w:tr>
      <w:tr w:rsidR="00591311" w:rsidRPr="00154BCB" w:rsidTr="001C054F">
        <w:trPr>
          <w:cantSplit/>
        </w:trPr>
        <w:tc>
          <w:tcPr>
            <w:tcW w:w="567" w:type="dxa"/>
          </w:tcPr>
          <w:p w:rsidR="00591311" w:rsidRPr="00154BCB" w:rsidRDefault="00591311" w:rsidP="001C054F">
            <w:pPr>
              <w:ind w:firstLine="0"/>
              <w:jc w:val="center"/>
            </w:pPr>
            <w:r w:rsidRPr="00154BCB">
              <w:t>3</w:t>
            </w:r>
          </w:p>
        </w:tc>
        <w:tc>
          <w:tcPr>
            <w:tcW w:w="4649" w:type="dxa"/>
          </w:tcPr>
          <w:p w:rsidR="00591311" w:rsidRPr="00154BCB" w:rsidRDefault="00591311" w:rsidP="001C054F">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591311" w:rsidRPr="00154BCB" w:rsidRDefault="00591311" w:rsidP="001C054F">
            <w:pPr>
              <w:ind w:firstLine="0"/>
              <w:jc w:val="center"/>
            </w:pPr>
            <w:r w:rsidRPr="00154BCB">
              <w:t>да (нет)</w:t>
            </w:r>
          </w:p>
        </w:tc>
        <w:tc>
          <w:tcPr>
            <w:tcW w:w="1588" w:type="dxa"/>
          </w:tcPr>
          <w:p w:rsidR="00591311" w:rsidRPr="00154BCB" w:rsidRDefault="00591311" w:rsidP="001C054F">
            <w:pPr>
              <w:ind w:left="57" w:firstLine="0"/>
            </w:pPr>
            <w:r w:rsidRPr="00154BCB">
              <w:t>_</w:t>
            </w:r>
          </w:p>
        </w:tc>
      </w:tr>
      <w:tr w:rsidR="00591311" w:rsidRPr="00154BCB" w:rsidTr="001C054F">
        <w:trPr>
          <w:cantSplit/>
        </w:trPr>
        <w:tc>
          <w:tcPr>
            <w:tcW w:w="567" w:type="dxa"/>
          </w:tcPr>
          <w:p w:rsidR="00591311" w:rsidRPr="00154BCB" w:rsidRDefault="00591311" w:rsidP="001C054F">
            <w:pPr>
              <w:ind w:firstLine="0"/>
              <w:jc w:val="center"/>
              <w:rPr>
                <w:lang w:val="en-US"/>
              </w:rPr>
            </w:pPr>
            <w:r w:rsidRPr="00154BCB">
              <w:rPr>
                <w:lang w:val="en-US"/>
              </w:rPr>
              <w:t>4</w:t>
            </w:r>
          </w:p>
        </w:tc>
        <w:tc>
          <w:tcPr>
            <w:tcW w:w="4649" w:type="dxa"/>
          </w:tcPr>
          <w:p w:rsidR="00591311" w:rsidRPr="00154BCB" w:rsidRDefault="00591311" w:rsidP="001C054F">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591311" w:rsidRPr="00154BCB" w:rsidRDefault="00591311" w:rsidP="001C054F">
            <w:pPr>
              <w:ind w:firstLine="0"/>
              <w:jc w:val="center"/>
            </w:pPr>
            <w:r w:rsidRPr="00154BCB">
              <w:t>да (нет)</w:t>
            </w:r>
          </w:p>
        </w:tc>
        <w:tc>
          <w:tcPr>
            <w:tcW w:w="1588" w:type="dxa"/>
          </w:tcPr>
          <w:p w:rsidR="00591311" w:rsidRPr="00154BCB" w:rsidRDefault="00591311" w:rsidP="001C054F">
            <w:pPr>
              <w:ind w:left="57" w:firstLine="0"/>
            </w:pPr>
            <w:r w:rsidRPr="00154BCB">
              <w:t>-</w:t>
            </w:r>
          </w:p>
        </w:tc>
      </w:tr>
      <w:tr w:rsidR="00591311" w:rsidRPr="00154BCB" w:rsidTr="001C054F">
        <w:trPr>
          <w:cantSplit/>
        </w:trPr>
        <w:tc>
          <w:tcPr>
            <w:tcW w:w="567" w:type="dxa"/>
          </w:tcPr>
          <w:p w:rsidR="00591311" w:rsidRPr="00154BCB" w:rsidRDefault="00591311" w:rsidP="001C054F">
            <w:pPr>
              <w:ind w:firstLine="0"/>
              <w:jc w:val="center"/>
              <w:rPr>
                <w:lang w:val="en-US"/>
              </w:rPr>
            </w:pPr>
            <w:r w:rsidRPr="00154BCB">
              <w:rPr>
                <w:lang w:val="en-US"/>
              </w:rPr>
              <w:t>5</w:t>
            </w:r>
          </w:p>
        </w:tc>
        <w:tc>
          <w:tcPr>
            <w:tcW w:w="4649" w:type="dxa"/>
          </w:tcPr>
          <w:p w:rsidR="00591311" w:rsidRPr="00154BCB" w:rsidRDefault="00591311" w:rsidP="001C054F">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591311" w:rsidRPr="00154BCB" w:rsidRDefault="00591311" w:rsidP="001C054F">
            <w:pPr>
              <w:ind w:firstLine="0"/>
              <w:jc w:val="center"/>
            </w:pPr>
            <w:r w:rsidRPr="00154BCB">
              <w:t>да (нет)</w:t>
            </w:r>
          </w:p>
        </w:tc>
        <w:tc>
          <w:tcPr>
            <w:tcW w:w="1588" w:type="dxa"/>
          </w:tcPr>
          <w:p w:rsidR="00591311" w:rsidRPr="00154BCB" w:rsidRDefault="00591311" w:rsidP="001C054F">
            <w:pPr>
              <w:ind w:left="57" w:firstLine="0"/>
            </w:pPr>
            <w:r w:rsidRPr="00154BCB">
              <w:t>-</w:t>
            </w:r>
          </w:p>
        </w:tc>
      </w:tr>
      <w:tr w:rsidR="00591311" w:rsidRPr="00154BCB" w:rsidTr="001C054F">
        <w:trPr>
          <w:cantSplit/>
        </w:trPr>
        <w:tc>
          <w:tcPr>
            <w:tcW w:w="567" w:type="dxa"/>
          </w:tcPr>
          <w:p w:rsidR="00591311" w:rsidRPr="00154BCB" w:rsidRDefault="00591311" w:rsidP="001C054F">
            <w:pPr>
              <w:ind w:firstLine="0"/>
              <w:jc w:val="center"/>
              <w:rPr>
                <w:lang w:val="en-US"/>
              </w:rPr>
            </w:pPr>
            <w:r w:rsidRPr="00154BCB">
              <w:rPr>
                <w:lang w:val="en-US"/>
              </w:rPr>
              <w:lastRenderedPageBreak/>
              <w:t>6</w:t>
            </w:r>
          </w:p>
        </w:tc>
        <w:tc>
          <w:tcPr>
            <w:tcW w:w="4649" w:type="dxa"/>
          </w:tcPr>
          <w:p w:rsidR="00591311" w:rsidRPr="00154BCB" w:rsidRDefault="00591311" w:rsidP="001C054F">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591311" w:rsidRPr="00154BCB" w:rsidRDefault="00591311" w:rsidP="001C054F">
            <w:pPr>
              <w:ind w:firstLine="0"/>
              <w:jc w:val="center"/>
            </w:pPr>
            <w:r w:rsidRPr="00154BCB">
              <w:t>да (нет)</w:t>
            </w:r>
          </w:p>
        </w:tc>
        <w:tc>
          <w:tcPr>
            <w:tcW w:w="1588" w:type="dxa"/>
          </w:tcPr>
          <w:p w:rsidR="00591311" w:rsidRPr="00154BCB" w:rsidRDefault="00591311" w:rsidP="001C054F">
            <w:pPr>
              <w:ind w:left="57" w:firstLine="0"/>
            </w:pPr>
            <w:r w:rsidRPr="00154BCB">
              <w:t>-</w:t>
            </w:r>
          </w:p>
        </w:tc>
      </w:tr>
      <w:tr w:rsidR="00591311" w:rsidRPr="00154BCB" w:rsidTr="001C054F">
        <w:trPr>
          <w:cantSplit/>
        </w:trPr>
        <w:tc>
          <w:tcPr>
            <w:tcW w:w="567" w:type="dxa"/>
            <w:vMerge w:val="restart"/>
          </w:tcPr>
          <w:p w:rsidR="00591311" w:rsidRPr="00154BCB" w:rsidRDefault="00591311" w:rsidP="001C054F">
            <w:pPr>
              <w:ind w:firstLine="0"/>
              <w:jc w:val="center"/>
              <w:rPr>
                <w:lang w:val="en-US"/>
              </w:rPr>
            </w:pPr>
            <w:r w:rsidRPr="00154BCB">
              <w:rPr>
                <w:lang w:val="en-US"/>
              </w:rPr>
              <w:t>7</w:t>
            </w:r>
          </w:p>
        </w:tc>
        <w:tc>
          <w:tcPr>
            <w:tcW w:w="4649" w:type="dxa"/>
            <w:vMerge w:val="restart"/>
          </w:tcPr>
          <w:p w:rsidR="00591311" w:rsidRPr="00154BCB" w:rsidRDefault="00591311" w:rsidP="001C054F">
            <w:pPr>
              <w:ind w:left="57" w:firstLine="0"/>
            </w:pPr>
            <w:r w:rsidRPr="00154BCB">
              <w:t>Среднесписочная численность работников за предшествующий календарный год, человек</w:t>
            </w:r>
          </w:p>
        </w:tc>
        <w:tc>
          <w:tcPr>
            <w:tcW w:w="1588" w:type="dxa"/>
          </w:tcPr>
          <w:p w:rsidR="00591311" w:rsidRPr="00154BCB" w:rsidRDefault="00591311" w:rsidP="001C054F">
            <w:pPr>
              <w:ind w:firstLine="0"/>
              <w:jc w:val="center"/>
            </w:pPr>
            <w:r w:rsidRPr="00154BCB">
              <w:t>до 100 включительно</w:t>
            </w:r>
          </w:p>
        </w:tc>
        <w:tc>
          <w:tcPr>
            <w:tcW w:w="1588" w:type="dxa"/>
            <w:vMerge w:val="restart"/>
          </w:tcPr>
          <w:p w:rsidR="00591311" w:rsidRPr="00154BCB" w:rsidRDefault="00591311" w:rsidP="001C054F">
            <w:pPr>
              <w:ind w:firstLine="0"/>
              <w:jc w:val="center"/>
            </w:pPr>
            <w:r w:rsidRPr="00154BCB">
              <w:t>от 101 до 250 включительно</w:t>
            </w:r>
          </w:p>
        </w:tc>
        <w:tc>
          <w:tcPr>
            <w:tcW w:w="1588" w:type="dxa"/>
            <w:vMerge w:val="restart"/>
          </w:tcPr>
          <w:p w:rsidR="00591311" w:rsidRPr="00154BCB" w:rsidRDefault="00591311" w:rsidP="001C054F">
            <w:pPr>
              <w:ind w:left="57" w:firstLine="0"/>
            </w:pPr>
            <w:r w:rsidRPr="00154BCB">
              <w:t>указывается количество человек</w:t>
            </w:r>
            <w:r w:rsidRPr="00154BCB">
              <w:br/>
              <w:t>(за предшествующий календарный год)</w:t>
            </w:r>
          </w:p>
        </w:tc>
      </w:tr>
      <w:tr w:rsidR="00591311" w:rsidRPr="00154BCB" w:rsidTr="001C054F">
        <w:trPr>
          <w:cantSplit/>
        </w:trPr>
        <w:tc>
          <w:tcPr>
            <w:tcW w:w="567" w:type="dxa"/>
            <w:vMerge/>
          </w:tcPr>
          <w:p w:rsidR="00591311" w:rsidRPr="00154BCB" w:rsidRDefault="00591311" w:rsidP="001C054F">
            <w:pPr>
              <w:ind w:firstLine="0"/>
              <w:jc w:val="center"/>
            </w:pPr>
          </w:p>
        </w:tc>
        <w:tc>
          <w:tcPr>
            <w:tcW w:w="4649" w:type="dxa"/>
            <w:vMerge/>
          </w:tcPr>
          <w:p w:rsidR="00591311" w:rsidRPr="00154BCB" w:rsidRDefault="00591311" w:rsidP="001C054F">
            <w:pPr>
              <w:ind w:left="57" w:firstLine="0"/>
            </w:pPr>
          </w:p>
        </w:tc>
        <w:tc>
          <w:tcPr>
            <w:tcW w:w="1588" w:type="dxa"/>
          </w:tcPr>
          <w:p w:rsidR="00591311" w:rsidRPr="00154BCB" w:rsidRDefault="00591311" w:rsidP="001C054F">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591311" w:rsidRPr="00154BCB" w:rsidRDefault="00591311" w:rsidP="001C054F">
            <w:pPr>
              <w:ind w:firstLine="0"/>
            </w:pPr>
          </w:p>
        </w:tc>
        <w:tc>
          <w:tcPr>
            <w:tcW w:w="1588" w:type="dxa"/>
            <w:vMerge/>
          </w:tcPr>
          <w:p w:rsidR="00591311" w:rsidRPr="00154BCB" w:rsidRDefault="00591311" w:rsidP="001C054F">
            <w:pPr>
              <w:ind w:left="57" w:firstLine="0"/>
            </w:pPr>
          </w:p>
        </w:tc>
      </w:tr>
      <w:tr w:rsidR="00591311" w:rsidRPr="00154BCB" w:rsidTr="001C054F">
        <w:trPr>
          <w:cantSplit/>
        </w:trPr>
        <w:tc>
          <w:tcPr>
            <w:tcW w:w="567" w:type="dxa"/>
            <w:vMerge w:val="restart"/>
          </w:tcPr>
          <w:p w:rsidR="00591311" w:rsidRPr="00154BCB" w:rsidRDefault="00591311" w:rsidP="001C054F">
            <w:pPr>
              <w:ind w:firstLine="0"/>
              <w:jc w:val="center"/>
            </w:pPr>
            <w:r w:rsidRPr="00154BCB">
              <w:t>8</w:t>
            </w:r>
          </w:p>
        </w:tc>
        <w:tc>
          <w:tcPr>
            <w:tcW w:w="4649" w:type="dxa"/>
            <w:vMerge w:val="restart"/>
          </w:tcPr>
          <w:p w:rsidR="00591311" w:rsidRPr="00154BCB" w:rsidRDefault="00591311" w:rsidP="001C054F">
            <w:pPr>
              <w:ind w:left="57" w:firstLine="0"/>
            </w:pPr>
            <w:r w:rsidRPr="00154BCB">
              <w:t>Доход за предшествующий календарный год, который</w:t>
            </w:r>
          </w:p>
          <w:p w:rsidR="00591311" w:rsidRPr="00154BCB" w:rsidRDefault="00591311" w:rsidP="001C054F">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91311" w:rsidRPr="00154BCB" w:rsidRDefault="00591311" w:rsidP="001C054F">
            <w:pPr>
              <w:ind w:firstLine="0"/>
              <w:jc w:val="center"/>
            </w:pPr>
            <w:r w:rsidRPr="00154BCB">
              <w:t>800</w:t>
            </w:r>
          </w:p>
        </w:tc>
        <w:tc>
          <w:tcPr>
            <w:tcW w:w="1588" w:type="dxa"/>
            <w:vMerge w:val="restart"/>
          </w:tcPr>
          <w:p w:rsidR="00591311" w:rsidRPr="00154BCB" w:rsidRDefault="00591311" w:rsidP="001C054F">
            <w:pPr>
              <w:ind w:firstLine="0"/>
              <w:jc w:val="center"/>
            </w:pPr>
            <w:r w:rsidRPr="00154BCB">
              <w:t>2000</w:t>
            </w:r>
          </w:p>
        </w:tc>
        <w:tc>
          <w:tcPr>
            <w:tcW w:w="1588" w:type="dxa"/>
          </w:tcPr>
          <w:p w:rsidR="00591311" w:rsidRPr="00154BCB" w:rsidRDefault="00591311" w:rsidP="001C054F">
            <w:pPr>
              <w:ind w:left="57" w:firstLine="0"/>
            </w:pPr>
            <w:r w:rsidRPr="00154BCB">
              <w:t>указывается в млн. рублей</w:t>
            </w:r>
            <w:r w:rsidRPr="00154BCB">
              <w:br/>
              <w:t>(за предшествующий календарный год)</w:t>
            </w:r>
          </w:p>
        </w:tc>
      </w:tr>
      <w:tr w:rsidR="00591311" w:rsidRPr="00154BCB" w:rsidTr="001C054F">
        <w:trPr>
          <w:cantSplit/>
        </w:trPr>
        <w:tc>
          <w:tcPr>
            <w:tcW w:w="567" w:type="dxa"/>
            <w:vMerge/>
          </w:tcPr>
          <w:p w:rsidR="00591311" w:rsidRPr="00154BCB" w:rsidRDefault="00591311" w:rsidP="001C054F">
            <w:pPr>
              <w:ind w:firstLine="0"/>
              <w:jc w:val="center"/>
            </w:pPr>
          </w:p>
        </w:tc>
        <w:tc>
          <w:tcPr>
            <w:tcW w:w="4649" w:type="dxa"/>
            <w:vMerge/>
          </w:tcPr>
          <w:p w:rsidR="00591311" w:rsidRPr="00154BCB" w:rsidRDefault="00591311" w:rsidP="001C054F">
            <w:pPr>
              <w:ind w:firstLine="0"/>
            </w:pPr>
          </w:p>
        </w:tc>
        <w:tc>
          <w:tcPr>
            <w:tcW w:w="1588" w:type="dxa"/>
          </w:tcPr>
          <w:p w:rsidR="00591311" w:rsidRPr="00154BCB" w:rsidRDefault="00591311" w:rsidP="001C054F">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591311" w:rsidRPr="00154BCB" w:rsidRDefault="00591311" w:rsidP="001C054F">
            <w:pPr>
              <w:ind w:firstLine="0"/>
            </w:pPr>
          </w:p>
        </w:tc>
        <w:tc>
          <w:tcPr>
            <w:tcW w:w="1588" w:type="dxa"/>
          </w:tcPr>
          <w:p w:rsidR="00591311" w:rsidRPr="00154BCB" w:rsidRDefault="00591311" w:rsidP="001C054F">
            <w:pPr>
              <w:ind w:left="57" w:firstLine="0"/>
            </w:pPr>
          </w:p>
        </w:tc>
      </w:tr>
      <w:tr w:rsidR="00591311" w:rsidRPr="00154BCB" w:rsidTr="001C054F">
        <w:trPr>
          <w:cantSplit/>
        </w:trPr>
        <w:tc>
          <w:tcPr>
            <w:tcW w:w="567" w:type="dxa"/>
          </w:tcPr>
          <w:p w:rsidR="00591311" w:rsidRPr="00154BCB" w:rsidRDefault="00591311" w:rsidP="001C054F">
            <w:pPr>
              <w:ind w:firstLine="0"/>
              <w:jc w:val="center"/>
            </w:pPr>
            <w:r w:rsidRPr="00154BCB">
              <w:t>9</w:t>
            </w:r>
          </w:p>
        </w:tc>
        <w:tc>
          <w:tcPr>
            <w:tcW w:w="4649" w:type="dxa"/>
          </w:tcPr>
          <w:p w:rsidR="00591311" w:rsidRPr="00154BCB" w:rsidRDefault="00591311" w:rsidP="001C054F">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91311" w:rsidRPr="00154BCB" w:rsidRDefault="00591311" w:rsidP="001C054F">
            <w:pPr>
              <w:ind w:firstLine="0"/>
              <w:jc w:val="center"/>
            </w:pPr>
            <w:r w:rsidRPr="00154BCB">
              <w:t>Подлежит заполнению</w:t>
            </w:r>
          </w:p>
        </w:tc>
      </w:tr>
      <w:tr w:rsidR="00591311" w:rsidRPr="00154BCB" w:rsidTr="001C054F">
        <w:trPr>
          <w:cantSplit/>
        </w:trPr>
        <w:tc>
          <w:tcPr>
            <w:tcW w:w="567" w:type="dxa"/>
          </w:tcPr>
          <w:p w:rsidR="00591311" w:rsidRPr="00154BCB" w:rsidRDefault="00591311" w:rsidP="001C054F">
            <w:pPr>
              <w:ind w:firstLine="0"/>
              <w:jc w:val="center"/>
            </w:pPr>
            <w:r w:rsidRPr="00154BCB">
              <w:lastRenderedPageBreak/>
              <w:t>10</w:t>
            </w:r>
          </w:p>
        </w:tc>
        <w:tc>
          <w:tcPr>
            <w:tcW w:w="4649" w:type="dxa"/>
          </w:tcPr>
          <w:p w:rsidR="00591311" w:rsidRPr="00154BCB" w:rsidRDefault="00591311" w:rsidP="001C054F">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591311" w:rsidRPr="00154BCB" w:rsidRDefault="00591311" w:rsidP="001C054F">
            <w:pPr>
              <w:ind w:firstLine="0"/>
              <w:jc w:val="center"/>
            </w:pPr>
            <w:r w:rsidRPr="00154BCB">
              <w:t>Подлежит заполнению</w:t>
            </w:r>
          </w:p>
        </w:tc>
      </w:tr>
      <w:tr w:rsidR="00591311" w:rsidRPr="00154BCB" w:rsidTr="001C054F">
        <w:trPr>
          <w:cantSplit/>
        </w:trPr>
        <w:tc>
          <w:tcPr>
            <w:tcW w:w="567" w:type="dxa"/>
          </w:tcPr>
          <w:p w:rsidR="00591311" w:rsidRPr="00154BCB" w:rsidRDefault="00591311" w:rsidP="001C054F">
            <w:pPr>
              <w:ind w:firstLine="0"/>
              <w:jc w:val="center"/>
            </w:pPr>
            <w:r w:rsidRPr="00154BCB">
              <w:t>11</w:t>
            </w:r>
          </w:p>
        </w:tc>
        <w:tc>
          <w:tcPr>
            <w:tcW w:w="4649" w:type="dxa"/>
          </w:tcPr>
          <w:p w:rsidR="00591311" w:rsidRPr="00154BCB" w:rsidRDefault="00591311" w:rsidP="001C054F">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591311" w:rsidRPr="00154BCB" w:rsidRDefault="00591311" w:rsidP="001C054F">
            <w:pPr>
              <w:ind w:firstLine="0"/>
              <w:jc w:val="center"/>
            </w:pPr>
            <w:r w:rsidRPr="00154BCB">
              <w:t>Подлежит заполнению</w:t>
            </w:r>
          </w:p>
        </w:tc>
      </w:tr>
      <w:tr w:rsidR="00591311" w:rsidRPr="00154BCB" w:rsidTr="001C054F">
        <w:trPr>
          <w:cantSplit/>
        </w:trPr>
        <w:tc>
          <w:tcPr>
            <w:tcW w:w="567" w:type="dxa"/>
          </w:tcPr>
          <w:p w:rsidR="00591311" w:rsidRPr="00154BCB" w:rsidRDefault="00591311" w:rsidP="001C054F">
            <w:pPr>
              <w:ind w:firstLine="0"/>
              <w:jc w:val="center"/>
            </w:pPr>
            <w:r w:rsidRPr="00154BCB">
              <w:t>12</w:t>
            </w:r>
          </w:p>
        </w:tc>
        <w:tc>
          <w:tcPr>
            <w:tcW w:w="4649" w:type="dxa"/>
          </w:tcPr>
          <w:p w:rsidR="00591311" w:rsidRPr="00154BCB" w:rsidRDefault="00591311" w:rsidP="001C054F">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91311" w:rsidRPr="00154BCB" w:rsidRDefault="00591311" w:rsidP="001C054F">
            <w:pPr>
              <w:ind w:firstLine="0"/>
              <w:jc w:val="center"/>
            </w:pPr>
            <w:r w:rsidRPr="00154BCB">
              <w:t>да (нет)</w:t>
            </w:r>
            <w:r w:rsidRPr="00154BCB">
              <w:br/>
            </w:r>
          </w:p>
        </w:tc>
      </w:tr>
      <w:tr w:rsidR="00591311" w:rsidRPr="00154BCB" w:rsidTr="001C054F">
        <w:trPr>
          <w:cantSplit/>
        </w:trPr>
        <w:tc>
          <w:tcPr>
            <w:tcW w:w="567" w:type="dxa"/>
          </w:tcPr>
          <w:p w:rsidR="00591311" w:rsidRPr="00154BCB" w:rsidRDefault="00591311" w:rsidP="001C054F">
            <w:pPr>
              <w:ind w:firstLine="0"/>
              <w:jc w:val="center"/>
            </w:pPr>
            <w:r w:rsidRPr="00154BCB">
              <w:t>13</w:t>
            </w:r>
          </w:p>
        </w:tc>
        <w:tc>
          <w:tcPr>
            <w:tcW w:w="4649" w:type="dxa"/>
          </w:tcPr>
          <w:p w:rsidR="00591311" w:rsidRPr="00154BCB" w:rsidRDefault="00591311" w:rsidP="001C054F">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91311" w:rsidRPr="00154BCB" w:rsidRDefault="00591311" w:rsidP="001C054F">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591311" w:rsidRPr="00154BCB" w:rsidTr="001C054F">
        <w:trPr>
          <w:cantSplit/>
        </w:trPr>
        <w:tc>
          <w:tcPr>
            <w:tcW w:w="567" w:type="dxa"/>
          </w:tcPr>
          <w:p w:rsidR="00591311" w:rsidRPr="00154BCB" w:rsidRDefault="00591311" w:rsidP="001C054F">
            <w:pPr>
              <w:ind w:firstLine="0"/>
              <w:jc w:val="center"/>
            </w:pPr>
            <w:r w:rsidRPr="00154BCB">
              <w:t>14</w:t>
            </w:r>
          </w:p>
        </w:tc>
        <w:tc>
          <w:tcPr>
            <w:tcW w:w="4649" w:type="dxa"/>
          </w:tcPr>
          <w:p w:rsidR="00591311" w:rsidRPr="00154BCB" w:rsidRDefault="00591311" w:rsidP="001C054F">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591311" w:rsidRPr="00154BCB" w:rsidRDefault="00591311" w:rsidP="001C054F">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591311" w:rsidRPr="00154BCB" w:rsidTr="001C054F">
        <w:trPr>
          <w:cantSplit/>
        </w:trPr>
        <w:tc>
          <w:tcPr>
            <w:tcW w:w="567" w:type="dxa"/>
          </w:tcPr>
          <w:p w:rsidR="00591311" w:rsidRPr="00154BCB" w:rsidRDefault="00591311" w:rsidP="001C054F">
            <w:pPr>
              <w:ind w:firstLine="0"/>
              <w:jc w:val="center"/>
            </w:pPr>
            <w:r w:rsidRPr="00154BCB">
              <w:lastRenderedPageBreak/>
              <w:t>15</w:t>
            </w:r>
          </w:p>
        </w:tc>
        <w:tc>
          <w:tcPr>
            <w:tcW w:w="4649" w:type="dxa"/>
          </w:tcPr>
          <w:p w:rsidR="00591311" w:rsidRPr="00154BCB" w:rsidRDefault="00591311" w:rsidP="001C054F">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591311" w:rsidRPr="00154BCB" w:rsidRDefault="00591311" w:rsidP="001C054F">
            <w:pPr>
              <w:ind w:firstLine="0"/>
              <w:jc w:val="center"/>
            </w:pPr>
            <w:r w:rsidRPr="00154BCB">
              <w:t>да (нет)</w:t>
            </w:r>
          </w:p>
        </w:tc>
      </w:tr>
      <w:tr w:rsidR="00591311" w:rsidRPr="00154BCB" w:rsidTr="001C054F">
        <w:trPr>
          <w:cantSplit/>
        </w:trPr>
        <w:tc>
          <w:tcPr>
            <w:tcW w:w="567" w:type="dxa"/>
          </w:tcPr>
          <w:p w:rsidR="00591311" w:rsidRPr="00154BCB" w:rsidRDefault="00591311" w:rsidP="001C054F">
            <w:pPr>
              <w:ind w:firstLine="0"/>
              <w:jc w:val="center"/>
            </w:pPr>
            <w:r w:rsidRPr="00154BCB">
              <w:t>16</w:t>
            </w:r>
          </w:p>
        </w:tc>
        <w:tc>
          <w:tcPr>
            <w:tcW w:w="4649" w:type="dxa"/>
          </w:tcPr>
          <w:p w:rsidR="00591311" w:rsidRPr="00154BCB" w:rsidRDefault="00591311" w:rsidP="001C054F">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154BCB">
                <w:t>О закупках товаров</w:t>
              </w:r>
            </w:hyperlink>
            <w:r w:rsidRPr="00154BCB">
              <w:t>, работ, услуг отдельными видами юридических лиц" и "</w:t>
            </w:r>
            <w:hyperlink r:id="rId4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591311" w:rsidRPr="00154BCB" w:rsidRDefault="00591311" w:rsidP="001C054F">
            <w:pPr>
              <w:ind w:firstLine="0"/>
              <w:jc w:val="center"/>
            </w:pPr>
            <w:r w:rsidRPr="00154BCB">
              <w:t>да (нет)</w:t>
            </w:r>
          </w:p>
        </w:tc>
      </w:tr>
    </w:tbl>
    <w:p w:rsidR="00591311" w:rsidRDefault="00591311" w:rsidP="00591311">
      <w:pPr>
        <w:spacing w:before="240"/>
        <w:ind w:right="5954"/>
        <w:jc w:val="center"/>
        <w:rPr>
          <w:szCs w:val="24"/>
        </w:rPr>
      </w:pPr>
    </w:p>
    <w:p w:rsidR="00591311" w:rsidRDefault="00591311" w:rsidP="00591311">
      <w:pPr>
        <w:pBdr>
          <w:top w:val="single" w:sz="4" w:space="1" w:color="auto"/>
        </w:pBdr>
        <w:ind w:right="5952"/>
        <w:jc w:val="center"/>
      </w:pPr>
      <w:r>
        <w:t>(подпись)</w:t>
      </w:r>
    </w:p>
    <w:p w:rsidR="00591311" w:rsidRDefault="00591311" w:rsidP="00591311">
      <w:pPr>
        <w:spacing w:after="240"/>
        <w:ind w:left="851"/>
        <w:rPr>
          <w:szCs w:val="24"/>
        </w:rPr>
      </w:pPr>
      <w:r>
        <w:rPr>
          <w:szCs w:val="24"/>
        </w:rPr>
        <w:t>М.П.</w:t>
      </w:r>
    </w:p>
    <w:p w:rsidR="00591311" w:rsidRDefault="00591311" w:rsidP="00591311">
      <w:pPr>
        <w:rPr>
          <w:szCs w:val="24"/>
        </w:rPr>
      </w:pPr>
    </w:p>
    <w:p w:rsidR="00591311" w:rsidRDefault="00591311" w:rsidP="00591311">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591311" w:rsidRDefault="00591311" w:rsidP="00591311">
      <w:pPr>
        <w:rPr>
          <w:szCs w:val="24"/>
        </w:rPr>
      </w:pPr>
    </w:p>
    <w:p w:rsidR="00591311" w:rsidRPr="00D37ACE" w:rsidRDefault="00591311" w:rsidP="00591311">
      <w:pPr>
        <w:jc w:val="right"/>
        <w:outlineLvl w:val="0"/>
      </w:pPr>
    </w:p>
    <w:p w:rsidR="00591311" w:rsidRDefault="00591311" w:rsidP="00591311">
      <w:pPr>
        <w:pStyle w:val="afffffff7"/>
        <w:jc w:val="both"/>
      </w:pPr>
      <w:bookmarkStart w:id="843" w:name="_Toc439170690"/>
      <w:bookmarkStart w:id="844" w:name="_Toc439172792"/>
      <w:bookmarkStart w:id="845" w:name="_Toc439173236"/>
      <w:bookmarkStart w:id="846"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591311" w:rsidRDefault="00591311" w:rsidP="00591311">
      <w:pPr>
        <w:pStyle w:val="afffffff7"/>
        <w:jc w:val="both"/>
      </w:pPr>
    </w:p>
    <w:p w:rsidR="00591311" w:rsidRDefault="00591311" w:rsidP="00591311">
      <w:pPr>
        <w:pStyle w:val="afffffff7"/>
        <w:jc w:val="both"/>
      </w:pPr>
      <w:r>
        <w:rPr>
          <w:rStyle w:val="afffffff9"/>
        </w:rPr>
        <w:t>2</w:t>
      </w:r>
      <w:r>
        <w:t xml:space="preserve"> </w:t>
      </w:r>
      <w:r w:rsidRPr="0049465E">
        <w:rPr>
          <w:sz w:val="22"/>
        </w:rPr>
        <w:t>Пункты 1 – 11 являются обязательными для заполнения.</w:t>
      </w:r>
    </w:p>
    <w:p w:rsidR="00591311" w:rsidRDefault="00591311" w:rsidP="00591311">
      <w:pPr>
        <w:pStyle w:val="afffffff7"/>
      </w:pPr>
    </w:p>
    <w:p w:rsidR="00591311" w:rsidRPr="00D37ACE" w:rsidRDefault="00591311" w:rsidP="00591311">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49465E">
          <w:t>подпунктах "в"</w:t>
        </w:r>
      </w:hyperlink>
      <w:r>
        <w:t xml:space="preserve"> - </w:t>
      </w:r>
      <w:hyperlink r:id="rId48"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bookmarkEnd w:id="843"/>
    <w:bookmarkEnd w:id="844"/>
    <w:bookmarkEnd w:id="845"/>
    <w:bookmarkEnd w:id="846"/>
    <w:p w:rsidR="00591311" w:rsidRDefault="00591311" w:rsidP="00591311">
      <w:pPr>
        <w:ind w:right="5527"/>
        <w:jc w:val="center"/>
        <w:rPr>
          <w:color w:val="000000"/>
          <w:vertAlign w:val="superscript"/>
        </w:rPr>
      </w:pPr>
    </w:p>
    <w:p w:rsidR="00591311" w:rsidRPr="007417E6" w:rsidRDefault="00591311" w:rsidP="00591311">
      <w:pPr>
        <w:ind w:right="5527"/>
        <w:jc w:val="center"/>
        <w:rPr>
          <w:color w:val="000000"/>
          <w:vertAlign w:val="superscript"/>
        </w:rPr>
      </w:pPr>
    </w:p>
    <w:p w:rsidR="00591311" w:rsidRPr="007417E6" w:rsidRDefault="00591311" w:rsidP="00591311">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591311" w:rsidRDefault="00591311" w:rsidP="00591311">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28"/>
      <w:r>
        <w:rPr>
          <w:szCs w:val="24"/>
        </w:rPr>
        <w:t xml:space="preserve"> Анкеты </w:t>
      </w:r>
      <w:r w:rsidR="00C236C0">
        <w:rPr>
          <w:szCs w:val="24"/>
        </w:rPr>
        <w:t>Участник</w:t>
      </w:r>
      <w:r>
        <w:rPr>
          <w:szCs w:val="24"/>
        </w:rPr>
        <w:t>а</w:t>
      </w:r>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2620A8">
        <w:rPr>
          <w:sz w:val="24"/>
          <w:szCs w:val="24"/>
        </w:rPr>
        <w:fldChar w:fldCharType="begin"/>
      </w:r>
      <w:r w:rsidR="00D56F8C">
        <w:rPr>
          <w:sz w:val="24"/>
          <w:szCs w:val="24"/>
        </w:rPr>
        <w:instrText xml:space="preserve"> REF _Ref55336310 \r \h </w:instrText>
      </w:r>
      <w:r w:rsidR="002620A8">
        <w:rPr>
          <w:sz w:val="24"/>
          <w:szCs w:val="24"/>
        </w:rPr>
      </w:r>
      <w:r w:rsidR="002620A8">
        <w:rPr>
          <w:sz w:val="24"/>
          <w:szCs w:val="24"/>
        </w:rPr>
        <w:fldChar w:fldCharType="separate"/>
      </w:r>
      <w:r w:rsidR="00E2373E">
        <w:rPr>
          <w:sz w:val="24"/>
          <w:szCs w:val="24"/>
        </w:rPr>
        <w:t>5.1</w:t>
      </w:r>
      <w:r w:rsidR="002620A8">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3539D4" w:rsidRPr="001174C4"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bookmarkStart w:id="847" w:name="_Ref55336378"/>
      <w:bookmarkStart w:id="848" w:name="_Toc57314676"/>
      <w:bookmarkStart w:id="849" w:name="_Toc69728990"/>
      <w:bookmarkStart w:id="850" w:name="_Toc98253942"/>
      <w:bookmarkStart w:id="851" w:name="_Toc165173868"/>
      <w:bookmarkStart w:id="852"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1174C4"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2620A8">
        <w:rPr>
          <w:sz w:val="24"/>
          <w:szCs w:val="24"/>
        </w:rPr>
        <w:fldChar w:fldCharType="begin"/>
      </w:r>
      <w:r>
        <w:rPr>
          <w:sz w:val="24"/>
          <w:szCs w:val="24"/>
        </w:rPr>
        <w:instrText xml:space="preserve"> REF _Ref444164560 \r \h </w:instrText>
      </w:r>
      <w:r w:rsidR="002620A8">
        <w:rPr>
          <w:sz w:val="24"/>
          <w:szCs w:val="24"/>
        </w:rPr>
      </w:r>
      <w:r w:rsidR="002620A8">
        <w:rPr>
          <w:sz w:val="24"/>
          <w:szCs w:val="24"/>
        </w:rPr>
        <w:fldChar w:fldCharType="separate"/>
      </w:r>
      <w:r w:rsidR="00E2373E">
        <w:rPr>
          <w:sz w:val="24"/>
          <w:szCs w:val="24"/>
        </w:rPr>
        <w:t>5.6.2</w:t>
      </w:r>
      <w:r w:rsidR="002620A8">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53" w:name="_Toc447292518"/>
      <w:bookmarkStart w:id="854" w:name="_Ref449017008"/>
      <w:r w:rsidRPr="00F647F7">
        <w:lastRenderedPageBreak/>
        <w:t>Справка о перечне и годовых объемах выполнения аналогичных договоров (форма 7)</w:t>
      </w:r>
      <w:bookmarkEnd w:id="847"/>
      <w:bookmarkEnd w:id="848"/>
      <w:bookmarkEnd w:id="849"/>
      <w:bookmarkEnd w:id="850"/>
      <w:bookmarkEnd w:id="851"/>
      <w:bookmarkEnd w:id="852"/>
      <w:bookmarkEnd w:id="853"/>
      <w:bookmarkEnd w:id="854"/>
    </w:p>
    <w:p w:rsidR="004F4D80" w:rsidRPr="00D904EF" w:rsidRDefault="004F4D80" w:rsidP="004F4D80">
      <w:pPr>
        <w:pStyle w:val="3"/>
        <w:rPr>
          <w:szCs w:val="24"/>
        </w:rPr>
      </w:pPr>
      <w:bookmarkStart w:id="855" w:name="_Toc98253943"/>
      <w:bookmarkStart w:id="856" w:name="_Toc157248195"/>
      <w:bookmarkStart w:id="857" w:name="_Toc157496564"/>
      <w:bookmarkStart w:id="858" w:name="_Toc158206103"/>
      <w:bookmarkStart w:id="859" w:name="_Toc164057788"/>
      <w:bookmarkStart w:id="860" w:name="_Toc164137138"/>
      <w:bookmarkStart w:id="861" w:name="_Toc164161298"/>
      <w:bookmarkStart w:id="862" w:name="_Toc165173869"/>
      <w:bookmarkStart w:id="863" w:name="_Toc439170693"/>
      <w:bookmarkStart w:id="864" w:name="_Toc439172795"/>
      <w:bookmarkStart w:id="865" w:name="_Toc439173239"/>
      <w:bookmarkStart w:id="866" w:name="_Toc439238235"/>
      <w:bookmarkStart w:id="867" w:name="_Toc439252782"/>
      <w:bookmarkStart w:id="868" w:name="_Toc439323756"/>
      <w:bookmarkStart w:id="869" w:name="_Toc440357154"/>
      <w:bookmarkStart w:id="870" w:name="_Toc440359709"/>
      <w:bookmarkStart w:id="871" w:name="_Toc440632173"/>
      <w:bookmarkStart w:id="872" w:name="_Toc440875993"/>
      <w:bookmarkStart w:id="873" w:name="_Toc441131325"/>
      <w:bookmarkStart w:id="874" w:name="_Toc447292519"/>
      <w:r w:rsidRPr="00D904EF">
        <w:rPr>
          <w:szCs w:val="24"/>
        </w:rPr>
        <w:t>Форма Справки о перечне и годовых объемах выполнения аналогичных договоров</w:t>
      </w:r>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75" w:name="_Toc98253944"/>
      <w:bookmarkStart w:id="876" w:name="_Toc157248196"/>
      <w:bookmarkStart w:id="877" w:name="_Toc157496565"/>
      <w:bookmarkStart w:id="878" w:name="_Toc158206104"/>
      <w:bookmarkStart w:id="879" w:name="_Toc164057789"/>
      <w:bookmarkStart w:id="880" w:name="_Toc164137139"/>
      <w:bookmarkStart w:id="881" w:name="_Toc164161299"/>
      <w:bookmarkStart w:id="882" w:name="_Toc165173870"/>
      <w:r>
        <w:rPr>
          <w:szCs w:val="24"/>
        </w:rPr>
        <w:br w:type="page"/>
      </w:r>
    </w:p>
    <w:p w:rsidR="004F4D80" w:rsidRPr="00D904EF" w:rsidRDefault="004F4D80" w:rsidP="004F4D80">
      <w:pPr>
        <w:pStyle w:val="3"/>
        <w:rPr>
          <w:szCs w:val="24"/>
        </w:rPr>
      </w:pPr>
      <w:bookmarkStart w:id="883" w:name="_Toc439170694"/>
      <w:bookmarkStart w:id="884" w:name="_Toc439172796"/>
      <w:bookmarkStart w:id="885" w:name="_Toc439173240"/>
      <w:bookmarkStart w:id="886" w:name="_Toc439238236"/>
      <w:bookmarkStart w:id="887" w:name="_Toc439252783"/>
      <w:bookmarkStart w:id="888" w:name="_Toc439323757"/>
      <w:bookmarkStart w:id="889" w:name="_Toc440357155"/>
      <w:bookmarkStart w:id="890" w:name="_Toc440359710"/>
      <w:bookmarkStart w:id="891" w:name="_Toc440632174"/>
      <w:bookmarkStart w:id="892" w:name="_Toc440875994"/>
      <w:bookmarkStart w:id="893" w:name="_Toc441131326"/>
      <w:bookmarkStart w:id="894" w:name="_Toc447292520"/>
      <w:r w:rsidRPr="00D904EF">
        <w:rPr>
          <w:szCs w:val="24"/>
        </w:rPr>
        <w:lastRenderedPageBreak/>
        <w:t>Инструкции по заполнению</w:t>
      </w:r>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620A8">
        <w:rPr>
          <w:sz w:val="24"/>
          <w:szCs w:val="24"/>
        </w:rPr>
        <w:fldChar w:fldCharType="begin"/>
      </w:r>
      <w:r w:rsidR="00D90031">
        <w:rPr>
          <w:sz w:val="24"/>
          <w:szCs w:val="24"/>
        </w:rPr>
        <w:instrText xml:space="preserve"> REF _Ref55336310 \r \h </w:instrText>
      </w:r>
      <w:r w:rsidR="002620A8">
        <w:rPr>
          <w:sz w:val="24"/>
          <w:szCs w:val="24"/>
        </w:rPr>
      </w:r>
      <w:r w:rsidR="002620A8">
        <w:rPr>
          <w:sz w:val="24"/>
          <w:szCs w:val="24"/>
        </w:rPr>
        <w:fldChar w:fldCharType="separate"/>
      </w:r>
      <w:r w:rsidR="00E2373E">
        <w:rPr>
          <w:sz w:val="24"/>
          <w:szCs w:val="24"/>
        </w:rPr>
        <w:t>5.1</w:t>
      </w:r>
      <w:r w:rsidR="002620A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620A8">
        <w:rPr>
          <w:sz w:val="24"/>
          <w:szCs w:val="24"/>
        </w:rPr>
        <w:fldChar w:fldCharType="begin"/>
      </w:r>
      <w:r w:rsidR="00D90031">
        <w:rPr>
          <w:sz w:val="24"/>
          <w:szCs w:val="24"/>
        </w:rPr>
        <w:instrText xml:space="preserve"> REF _Ref440274159 \r \h </w:instrText>
      </w:r>
      <w:r w:rsidR="002620A8">
        <w:rPr>
          <w:sz w:val="24"/>
          <w:szCs w:val="24"/>
        </w:rPr>
      </w:r>
      <w:r w:rsidR="002620A8">
        <w:rPr>
          <w:sz w:val="24"/>
          <w:szCs w:val="24"/>
        </w:rPr>
        <w:fldChar w:fldCharType="separate"/>
      </w:r>
      <w:r w:rsidR="00E2373E">
        <w:rPr>
          <w:sz w:val="24"/>
          <w:szCs w:val="24"/>
        </w:rPr>
        <w:t>4</w:t>
      </w:r>
      <w:r w:rsidR="002620A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95" w:name="_Ref55336398"/>
      <w:bookmarkStart w:id="896" w:name="_Toc57314678"/>
      <w:bookmarkStart w:id="897" w:name="_Toc69728992"/>
      <w:bookmarkStart w:id="898" w:name="_Toc98253948"/>
      <w:bookmarkStart w:id="899" w:name="_Toc165173874"/>
      <w:bookmarkStart w:id="900" w:name="_Toc423423676"/>
      <w:bookmarkStart w:id="901" w:name="_Toc447292521"/>
      <w:r w:rsidRPr="00F647F7">
        <w:lastRenderedPageBreak/>
        <w:t xml:space="preserve">Справка о кадровых ресурсах (форма </w:t>
      </w:r>
      <w:r w:rsidR="000D67AD">
        <w:t>8</w:t>
      </w:r>
      <w:r w:rsidRPr="00F647F7">
        <w:t>)</w:t>
      </w:r>
      <w:bookmarkEnd w:id="895"/>
      <w:bookmarkEnd w:id="896"/>
      <w:bookmarkEnd w:id="897"/>
      <w:bookmarkEnd w:id="898"/>
      <w:bookmarkEnd w:id="899"/>
      <w:bookmarkEnd w:id="900"/>
      <w:bookmarkEnd w:id="901"/>
    </w:p>
    <w:p w:rsidR="004F4D80" w:rsidRPr="00D904EF" w:rsidRDefault="004F4D80" w:rsidP="004F4D80">
      <w:pPr>
        <w:pStyle w:val="3"/>
        <w:rPr>
          <w:szCs w:val="24"/>
        </w:rPr>
      </w:pPr>
      <w:bookmarkStart w:id="902" w:name="_Toc98253949"/>
      <w:bookmarkStart w:id="903" w:name="_Toc157248201"/>
      <w:bookmarkStart w:id="904" w:name="_Toc157496570"/>
      <w:bookmarkStart w:id="905" w:name="_Toc158206109"/>
      <w:bookmarkStart w:id="906" w:name="_Toc164057794"/>
      <w:bookmarkStart w:id="907" w:name="_Toc164137144"/>
      <w:bookmarkStart w:id="908" w:name="_Toc164161304"/>
      <w:bookmarkStart w:id="909" w:name="_Toc165173875"/>
      <w:bookmarkStart w:id="910" w:name="_Toc439170699"/>
      <w:bookmarkStart w:id="911" w:name="_Toc439172801"/>
      <w:bookmarkStart w:id="912" w:name="_Toc439173245"/>
      <w:bookmarkStart w:id="913" w:name="_Toc439238241"/>
      <w:bookmarkStart w:id="914" w:name="_Toc439252788"/>
      <w:bookmarkStart w:id="915" w:name="_Toc439323762"/>
      <w:bookmarkStart w:id="916" w:name="_Toc440357160"/>
      <w:bookmarkStart w:id="917" w:name="_Toc440359712"/>
      <w:bookmarkStart w:id="918" w:name="_Toc440632176"/>
      <w:bookmarkStart w:id="919" w:name="_Toc440875996"/>
      <w:bookmarkStart w:id="920" w:name="_Toc441131328"/>
      <w:bookmarkStart w:id="921" w:name="_Toc447292522"/>
      <w:r w:rsidRPr="00D904EF">
        <w:rPr>
          <w:szCs w:val="24"/>
        </w:rPr>
        <w:t>Форма Справки о кадровых ресурсах</w:t>
      </w:r>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22" w:name="_Toc98253950"/>
      <w:bookmarkStart w:id="923" w:name="_Toc157248202"/>
      <w:bookmarkStart w:id="924" w:name="_Toc157496571"/>
      <w:bookmarkStart w:id="925" w:name="_Toc158206110"/>
      <w:bookmarkStart w:id="926" w:name="_Toc164057795"/>
      <w:bookmarkStart w:id="927" w:name="_Toc164137145"/>
      <w:bookmarkStart w:id="928" w:name="_Toc164161305"/>
      <w:bookmarkStart w:id="929" w:name="_Toc165173876"/>
      <w:r>
        <w:rPr>
          <w:b/>
          <w:szCs w:val="24"/>
        </w:rPr>
        <w:br w:type="page"/>
      </w:r>
    </w:p>
    <w:p w:rsidR="004F4D80" w:rsidRPr="00D904EF" w:rsidRDefault="004F4D80" w:rsidP="004F4D80">
      <w:pPr>
        <w:pStyle w:val="3"/>
        <w:rPr>
          <w:szCs w:val="24"/>
        </w:rPr>
      </w:pPr>
      <w:bookmarkStart w:id="930" w:name="_Toc439170700"/>
      <w:bookmarkStart w:id="931" w:name="_Toc439172802"/>
      <w:bookmarkStart w:id="932" w:name="_Toc439173246"/>
      <w:bookmarkStart w:id="933" w:name="_Toc439238242"/>
      <w:bookmarkStart w:id="934" w:name="_Toc439252789"/>
      <w:bookmarkStart w:id="935" w:name="_Toc439323763"/>
      <w:bookmarkStart w:id="936" w:name="_Toc440357161"/>
      <w:bookmarkStart w:id="937" w:name="_Toc440359713"/>
      <w:bookmarkStart w:id="938" w:name="_Toc440632177"/>
      <w:bookmarkStart w:id="939" w:name="_Toc440875997"/>
      <w:bookmarkStart w:id="940" w:name="_Toc441131329"/>
      <w:bookmarkStart w:id="941" w:name="_Toc447292523"/>
      <w:r w:rsidRPr="00D904EF">
        <w:rPr>
          <w:szCs w:val="24"/>
        </w:rPr>
        <w:lastRenderedPageBreak/>
        <w:t>Инструкции по заполнению</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620A8">
        <w:rPr>
          <w:sz w:val="24"/>
          <w:szCs w:val="24"/>
        </w:rPr>
        <w:fldChar w:fldCharType="begin"/>
      </w:r>
      <w:r w:rsidR="00D90031">
        <w:rPr>
          <w:sz w:val="24"/>
          <w:szCs w:val="24"/>
        </w:rPr>
        <w:instrText xml:space="preserve"> REF _Ref55336310 \r \h </w:instrText>
      </w:r>
      <w:r w:rsidR="002620A8">
        <w:rPr>
          <w:sz w:val="24"/>
          <w:szCs w:val="24"/>
        </w:rPr>
      </w:r>
      <w:r w:rsidR="002620A8">
        <w:rPr>
          <w:sz w:val="24"/>
          <w:szCs w:val="24"/>
        </w:rPr>
        <w:fldChar w:fldCharType="separate"/>
      </w:r>
      <w:r w:rsidR="00E2373E">
        <w:rPr>
          <w:sz w:val="24"/>
          <w:szCs w:val="24"/>
        </w:rPr>
        <w:t>5.1</w:t>
      </w:r>
      <w:r w:rsidR="002620A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42" w:name="_Toc165173881"/>
      <w:bookmarkStart w:id="943" w:name="_Ref194749267"/>
      <w:bookmarkStart w:id="944" w:name="_Toc423423677"/>
      <w:bookmarkStart w:id="945" w:name="_Ref440271993"/>
      <w:bookmarkStart w:id="946" w:name="_Ref440274659"/>
      <w:bookmarkStart w:id="947" w:name="_Toc447292524"/>
      <w:bookmarkStart w:id="948" w:name="_Ref90381523"/>
      <w:bookmarkStart w:id="949" w:name="_Toc90385124"/>
      <w:bookmarkStart w:id="950" w:name="_Ref96861029"/>
      <w:bookmarkStart w:id="951" w:name="_Toc97651410"/>
      <w:bookmarkStart w:id="952"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42"/>
      <w:bookmarkEnd w:id="943"/>
      <w:bookmarkEnd w:id="944"/>
      <w:bookmarkEnd w:id="945"/>
      <w:bookmarkEnd w:id="946"/>
      <w:bookmarkEnd w:id="947"/>
    </w:p>
    <w:p w:rsidR="004F4D80" w:rsidRPr="00D904EF" w:rsidRDefault="004F4D80" w:rsidP="004F4D80">
      <w:pPr>
        <w:pStyle w:val="3"/>
        <w:rPr>
          <w:szCs w:val="24"/>
        </w:rPr>
      </w:pPr>
      <w:bookmarkStart w:id="953" w:name="_Toc97651411"/>
      <w:bookmarkStart w:id="954" w:name="_Toc98253956"/>
      <w:bookmarkStart w:id="955" w:name="_Toc157248208"/>
      <w:bookmarkStart w:id="956" w:name="_Toc157496577"/>
      <w:bookmarkStart w:id="957" w:name="_Toc158206116"/>
      <w:bookmarkStart w:id="958" w:name="_Toc164057801"/>
      <w:bookmarkStart w:id="959" w:name="_Toc164137151"/>
      <w:bookmarkStart w:id="960" w:name="_Toc164161311"/>
      <w:bookmarkStart w:id="961" w:name="_Toc165173882"/>
      <w:bookmarkStart w:id="962" w:name="_Toc439170702"/>
      <w:bookmarkStart w:id="963" w:name="_Toc439172804"/>
      <w:bookmarkStart w:id="964" w:name="_Toc439173248"/>
      <w:bookmarkStart w:id="965" w:name="_Toc439238244"/>
      <w:bookmarkStart w:id="966" w:name="_Toc439252791"/>
      <w:bookmarkStart w:id="967" w:name="_Toc439323765"/>
      <w:bookmarkStart w:id="968" w:name="_Toc440357163"/>
      <w:bookmarkStart w:id="969" w:name="_Toc440359715"/>
      <w:bookmarkStart w:id="970" w:name="_Toc440632179"/>
      <w:bookmarkStart w:id="971" w:name="_Toc440875999"/>
      <w:bookmarkStart w:id="972" w:name="_Toc441131331"/>
      <w:bookmarkStart w:id="973" w:name="_Toc447292525"/>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74" w:name="_Toc97651412"/>
      <w:bookmarkStart w:id="975" w:name="_Toc98253957"/>
      <w:bookmarkStart w:id="976" w:name="_Toc157248209"/>
      <w:bookmarkStart w:id="977" w:name="_Toc157496578"/>
      <w:bookmarkStart w:id="978" w:name="_Toc158206117"/>
      <w:bookmarkStart w:id="979" w:name="_Toc164057802"/>
      <w:bookmarkStart w:id="980" w:name="_Toc164137152"/>
      <w:bookmarkStart w:id="981" w:name="_Toc164161312"/>
      <w:bookmarkStart w:id="982" w:name="_Toc165173883"/>
      <w:r>
        <w:rPr>
          <w:b/>
          <w:szCs w:val="24"/>
        </w:rPr>
        <w:br w:type="page"/>
      </w:r>
    </w:p>
    <w:p w:rsidR="004F4D80" w:rsidRPr="00D904EF" w:rsidRDefault="004F4D80" w:rsidP="004F4D80">
      <w:pPr>
        <w:pStyle w:val="3"/>
        <w:rPr>
          <w:szCs w:val="24"/>
        </w:rPr>
      </w:pPr>
      <w:bookmarkStart w:id="983" w:name="_Toc439170703"/>
      <w:bookmarkStart w:id="984" w:name="_Toc439172805"/>
      <w:bookmarkStart w:id="985" w:name="_Toc439173249"/>
      <w:bookmarkStart w:id="986" w:name="_Toc439238245"/>
      <w:bookmarkStart w:id="987" w:name="_Toc439252792"/>
      <w:bookmarkStart w:id="988" w:name="_Toc439323766"/>
      <w:bookmarkStart w:id="989" w:name="_Toc440357164"/>
      <w:bookmarkStart w:id="990" w:name="_Toc440359716"/>
      <w:bookmarkStart w:id="991" w:name="_Toc440632180"/>
      <w:bookmarkStart w:id="992" w:name="_Toc440876000"/>
      <w:bookmarkStart w:id="993" w:name="_Toc441131332"/>
      <w:bookmarkStart w:id="994" w:name="_Toc447292526"/>
      <w:r w:rsidRPr="00D904EF">
        <w:rPr>
          <w:szCs w:val="24"/>
        </w:rPr>
        <w:lastRenderedPageBreak/>
        <w:t>Инструкции по заполнению</w:t>
      </w:r>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2620A8">
        <w:rPr>
          <w:sz w:val="24"/>
          <w:szCs w:val="24"/>
        </w:rPr>
        <w:fldChar w:fldCharType="begin"/>
      </w:r>
      <w:r w:rsidR="00D90031">
        <w:rPr>
          <w:sz w:val="24"/>
          <w:szCs w:val="24"/>
        </w:rPr>
        <w:instrText xml:space="preserve"> REF _Ref55336310 \r \h </w:instrText>
      </w:r>
      <w:r w:rsidR="002620A8">
        <w:rPr>
          <w:sz w:val="24"/>
          <w:szCs w:val="24"/>
        </w:rPr>
      </w:r>
      <w:r w:rsidR="002620A8">
        <w:rPr>
          <w:sz w:val="24"/>
          <w:szCs w:val="24"/>
        </w:rPr>
        <w:fldChar w:fldCharType="separate"/>
      </w:r>
      <w:r w:rsidR="00E2373E">
        <w:rPr>
          <w:sz w:val="24"/>
          <w:szCs w:val="24"/>
        </w:rPr>
        <w:t>5.1</w:t>
      </w:r>
      <w:r w:rsidR="002620A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95" w:name="_Ref257131475"/>
      <w:bookmarkStart w:id="996" w:name="_Toc351552284"/>
      <w:bookmarkStart w:id="997" w:name="_Toc396983131"/>
      <w:bookmarkStart w:id="998" w:name="_Toc423423679"/>
      <w:bookmarkStart w:id="999" w:name="_Ref440270984"/>
      <w:bookmarkStart w:id="1000" w:name="_Ref440275030"/>
      <w:bookmarkStart w:id="1001" w:name="_Toc447292527"/>
      <w:bookmarkEnd w:id="948"/>
      <w:bookmarkEnd w:id="949"/>
      <w:bookmarkEnd w:id="950"/>
      <w:bookmarkEnd w:id="951"/>
      <w:bookmarkEnd w:id="952"/>
      <w:r>
        <w:rPr>
          <w:sz w:val="22"/>
          <w:szCs w:val="22"/>
        </w:rPr>
        <w:lastRenderedPageBreak/>
        <w:t>Письмо</w:t>
      </w:r>
      <w:r w:rsidRPr="007417E6">
        <w:rPr>
          <w:sz w:val="22"/>
          <w:szCs w:val="22"/>
        </w:rPr>
        <w:t xml:space="preserve"> </w:t>
      </w:r>
      <w:bookmarkEnd w:id="995"/>
      <w:r>
        <w:rPr>
          <w:sz w:val="22"/>
          <w:szCs w:val="22"/>
        </w:rPr>
        <w:t>производителя продукции (форма 1</w:t>
      </w:r>
      <w:r w:rsidR="000D67AD">
        <w:rPr>
          <w:sz w:val="22"/>
          <w:szCs w:val="22"/>
        </w:rPr>
        <w:t>0</w:t>
      </w:r>
      <w:r>
        <w:rPr>
          <w:sz w:val="22"/>
          <w:szCs w:val="22"/>
        </w:rPr>
        <w:t>)</w:t>
      </w:r>
      <w:bookmarkEnd w:id="996"/>
      <w:bookmarkEnd w:id="997"/>
      <w:bookmarkEnd w:id="998"/>
      <w:bookmarkEnd w:id="999"/>
      <w:bookmarkEnd w:id="1000"/>
      <w:bookmarkEnd w:id="1001"/>
    </w:p>
    <w:p w:rsidR="004F4D80" w:rsidRPr="00F647F7" w:rsidRDefault="004F4D80" w:rsidP="004F4D80">
      <w:pPr>
        <w:pStyle w:val="3"/>
        <w:rPr>
          <w:szCs w:val="24"/>
        </w:rPr>
      </w:pPr>
      <w:bookmarkStart w:id="1002" w:name="_Toc439170708"/>
      <w:bookmarkStart w:id="1003" w:name="_Toc439172810"/>
      <w:bookmarkStart w:id="1004" w:name="_Toc439173251"/>
      <w:bookmarkStart w:id="1005" w:name="_Toc439252794"/>
      <w:bookmarkStart w:id="1006" w:name="_Toc439323768"/>
      <w:bookmarkStart w:id="1007" w:name="_Toc440357166"/>
      <w:bookmarkStart w:id="1008" w:name="_Toc440359718"/>
      <w:bookmarkStart w:id="1009" w:name="_Toc440632182"/>
      <w:bookmarkStart w:id="1010" w:name="_Toc440876002"/>
      <w:bookmarkStart w:id="1011" w:name="_Toc441131334"/>
      <w:bookmarkStart w:id="1012" w:name="_Toc447292528"/>
      <w:r w:rsidRPr="00F647F7">
        <w:rPr>
          <w:szCs w:val="24"/>
        </w:rPr>
        <w:t>Форма письма производителя продукции</w:t>
      </w:r>
      <w:bookmarkEnd w:id="1002"/>
      <w:bookmarkEnd w:id="1003"/>
      <w:bookmarkEnd w:id="1004"/>
      <w:bookmarkEnd w:id="1005"/>
      <w:bookmarkEnd w:id="1006"/>
      <w:bookmarkEnd w:id="1007"/>
      <w:bookmarkEnd w:id="1008"/>
      <w:bookmarkEnd w:id="1009"/>
      <w:bookmarkEnd w:id="1010"/>
      <w:bookmarkEnd w:id="1011"/>
      <w:bookmarkEnd w:id="101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A9038A" w:rsidRPr="007417E6" w:rsidRDefault="00A9038A" w:rsidP="00A9038A">
      <w:pPr>
        <w:tabs>
          <w:tab w:val="left" w:pos="5670"/>
        </w:tabs>
        <w:spacing w:line="240" w:lineRule="auto"/>
        <w:ind w:firstLine="0"/>
        <w:jc w:val="left"/>
        <w:rPr>
          <w:vertAlign w:val="subscript"/>
        </w:rPr>
      </w:pPr>
      <w:r w:rsidRPr="000C323D">
        <w:rPr>
          <w:vertAlign w:val="subscript"/>
        </w:rPr>
        <w:t xml:space="preserve">указывается предмет запроса предложений в соответствии с п. </w:t>
      </w:r>
      <w:r w:rsidR="0088627C">
        <w:fldChar w:fldCharType="begin"/>
      </w:r>
      <w:r w:rsidR="0088627C">
        <w:instrText xml:space="preserve"> REF _Ref440275279 \r \h  \* MERGEFORMAT </w:instrText>
      </w:r>
      <w:r w:rsidR="0088627C">
        <w:fldChar w:fldCharType="separate"/>
      </w:r>
      <w:r w:rsidR="00E2373E" w:rsidRPr="00E2373E">
        <w:rPr>
          <w:vertAlign w:val="subscript"/>
        </w:rPr>
        <w:t>1.1.4</w:t>
      </w:r>
      <w:r w:rsidR="0088627C">
        <w:fldChar w:fldCharType="end"/>
      </w:r>
      <w:r w:rsidRPr="000C323D">
        <w:rPr>
          <w:vertAlign w:val="subscript"/>
        </w:rPr>
        <w:t xml:space="preserve"> 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13"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14" w:name="_Toc423423680"/>
      <w:bookmarkStart w:id="1015" w:name="_Ref440272035"/>
      <w:bookmarkStart w:id="1016" w:name="_Ref440274733"/>
      <w:bookmarkStart w:id="1017" w:name="_Ref444180254"/>
      <w:bookmarkStart w:id="1018" w:name="_Toc447292529"/>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13"/>
      <w:bookmarkEnd w:id="1014"/>
      <w:bookmarkEnd w:id="1015"/>
      <w:bookmarkEnd w:id="1016"/>
      <w:bookmarkEnd w:id="1017"/>
      <w:bookmarkEnd w:id="1018"/>
    </w:p>
    <w:p w:rsidR="004F4D80" w:rsidRPr="00E87023" w:rsidRDefault="004F4D80" w:rsidP="004F4D80">
      <w:pPr>
        <w:pStyle w:val="3"/>
        <w:rPr>
          <w:sz w:val="22"/>
        </w:rPr>
      </w:pPr>
      <w:bookmarkStart w:id="1019" w:name="_Toc343690584"/>
      <w:bookmarkStart w:id="1020" w:name="_Toc372294428"/>
      <w:bookmarkStart w:id="1021" w:name="_Toc379288896"/>
      <w:bookmarkStart w:id="1022" w:name="_Toc384734780"/>
      <w:bookmarkStart w:id="1023" w:name="_Toc396984078"/>
      <w:bookmarkStart w:id="1024" w:name="_Toc423423681"/>
      <w:bookmarkStart w:id="1025" w:name="_Toc439170710"/>
      <w:bookmarkStart w:id="1026" w:name="_Toc439172812"/>
      <w:bookmarkStart w:id="1027" w:name="_Toc439173253"/>
      <w:bookmarkStart w:id="1028" w:name="_Toc439238249"/>
      <w:bookmarkStart w:id="1029" w:name="_Toc439252796"/>
      <w:bookmarkStart w:id="1030" w:name="_Toc439323770"/>
      <w:bookmarkStart w:id="1031" w:name="_Toc440357168"/>
      <w:bookmarkStart w:id="1032" w:name="_Toc440359720"/>
      <w:bookmarkStart w:id="1033" w:name="_Toc440632184"/>
      <w:bookmarkStart w:id="1034" w:name="_Toc440876004"/>
      <w:bookmarkStart w:id="1035" w:name="_Toc441131336"/>
      <w:bookmarkStart w:id="1036" w:name="_Toc447292530"/>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37" w:name="_Toc343690585"/>
      <w:bookmarkStart w:id="1038" w:name="_Toc372294429"/>
      <w:bookmarkStart w:id="1039" w:name="_Toc379288897"/>
      <w:bookmarkStart w:id="1040" w:name="_Toc384734781"/>
      <w:bookmarkStart w:id="1041" w:name="_Toc396984079"/>
      <w:bookmarkStart w:id="1042" w:name="_Toc423423682"/>
      <w:bookmarkStart w:id="1043" w:name="_Toc439170711"/>
      <w:bookmarkStart w:id="1044" w:name="_Toc439172813"/>
      <w:bookmarkStart w:id="1045" w:name="_Toc439173254"/>
      <w:bookmarkStart w:id="1046" w:name="_Toc439238250"/>
      <w:bookmarkStart w:id="1047" w:name="_Toc439252797"/>
      <w:bookmarkStart w:id="1048" w:name="_Toc439323771"/>
      <w:bookmarkStart w:id="1049" w:name="_Toc440357169"/>
      <w:bookmarkStart w:id="1050" w:name="_Toc440359721"/>
      <w:bookmarkStart w:id="1051" w:name="_Toc440632185"/>
      <w:bookmarkStart w:id="1052" w:name="_Toc440876005"/>
      <w:bookmarkStart w:id="1053" w:name="_Toc441131337"/>
      <w:bookmarkStart w:id="1054" w:name="_Toc447292531"/>
      <w:r w:rsidRPr="00D27071">
        <w:rPr>
          <w:szCs w:val="24"/>
        </w:rPr>
        <w:lastRenderedPageBreak/>
        <w:t>Инструкции по заполнению</w:t>
      </w:r>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2620A8">
        <w:rPr>
          <w:sz w:val="24"/>
          <w:szCs w:val="24"/>
        </w:rPr>
        <w:fldChar w:fldCharType="begin"/>
      </w:r>
      <w:r w:rsidR="00D90031">
        <w:rPr>
          <w:sz w:val="24"/>
          <w:szCs w:val="24"/>
        </w:rPr>
        <w:instrText xml:space="preserve"> REF _Ref55336310 \r \h </w:instrText>
      </w:r>
      <w:r w:rsidR="002620A8">
        <w:rPr>
          <w:sz w:val="24"/>
          <w:szCs w:val="24"/>
        </w:rPr>
      </w:r>
      <w:r w:rsidR="002620A8">
        <w:rPr>
          <w:sz w:val="24"/>
          <w:szCs w:val="24"/>
        </w:rPr>
        <w:fldChar w:fldCharType="separate"/>
      </w:r>
      <w:r w:rsidR="00E2373E">
        <w:rPr>
          <w:sz w:val="24"/>
          <w:szCs w:val="24"/>
        </w:rPr>
        <w:t>5.1</w:t>
      </w:r>
      <w:r w:rsidR="002620A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55"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56" w:name="_Toc423423683"/>
      <w:bookmarkStart w:id="1057" w:name="_Ref440272051"/>
      <w:bookmarkStart w:id="1058" w:name="_Ref440274744"/>
      <w:bookmarkStart w:id="1059" w:name="_Toc447292532"/>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55"/>
      <w:bookmarkEnd w:id="1056"/>
      <w:bookmarkEnd w:id="1057"/>
      <w:bookmarkEnd w:id="1058"/>
      <w:bookmarkEnd w:id="1059"/>
    </w:p>
    <w:p w:rsidR="004F4D80" w:rsidRPr="008C4223" w:rsidRDefault="004F4D80" w:rsidP="004F4D80">
      <w:pPr>
        <w:pStyle w:val="3"/>
        <w:rPr>
          <w:szCs w:val="24"/>
        </w:rPr>
      </w:pPr>
      <w:bookmarkStart w:id="1060" w:name="_Toc343690587"/>
      <w:bookmarkStart w:id="1061" w:name="_Toc372294431"/>
      <w:bookmarkStart w:id="1062" w:name="_Toc379288899"/>
      <w:bookmarkStart w:id="1063" w:name="_Toc384734783"/>
      <w:bookmarkStart w:id="1064" w:name="_Toc396984081"/>
      <w:bookmarkStart w:id="1065" w:name="_Toc423423684"/>
      <w:bookmarkStart w:id="1066" w:name="_Toc439170713"/>
      <w:bookmarkStart w:id="1067" w:name="_Toc439172815"/>
      <w:bookmarkStart w:id="1068" w:name="_Toc439173256"/>
      <w:bookmarkStart w:id="1069" w:name="_Toc439238252"/>
      <w:bookmarkStart w:id="1070" w:name="_Toc439252799"/>
      <w:bookmarkStart w:id="1071" w:name="_Toc439323773"/>
      <w:bookmarkStart w:id="1072" w:name="_Toc440357171"/>
      <w:bookmarkStart w:id="1073" w:name="_Toc440359723"/>
      <w:bookmarkStart w:id="1074" w:name="_Toc440632187"/>
      <w:bookmarkStart w:id="1075" w:name="_Toc440876007"/>
      <w:bookmarkStart w:id="1076" w:name="_Toc441131339"/>
      <w:bookmarkStart w:id="1077" w:name="_Toc447292533"/>
      <w:r w:rsidRPr="008C4223">
        <w:rPr>
          <w:szCs w:val="24"/>
        </w:rPr>
        <w:t xml:space="preserve">Форма </w:t>
      </w:r>
      <w:bookmarkEnd w:id="1060"/>
      <w:bookmarkEnd w:id="1061"/>
      <w:bookmarkEnd w:id="1062"/>
      <w:bookmarkEnd w:id="1063"/>
      <w:bookmarkEnd w:id="1064"/>
      <w:bookmarkEnd w:id="1065"/>
      <w:bookmarkEnd w:id="1066"/>
      <w:bookmarkEnd w:id="1067"/>
      <w:bookmarkEnd w:id="1068"/>
      <w:bookmarkEnd w:id="1069"/>
      <w:bookmarkEnd w:id="1070"/>
      <w:r w:rsidR="000D70B6" w:rsidRPr="000D70B6">
        <w:rPr>
          <w:szCs w:val="24"/>
        </w:rPr>
        <w:t>Согласия на обработку персональных данных</w:t>
      </w:r>
      <w:bookmarkEnd w:id="1071"/>
      <w:bookmarkEnd w:id="1072"/>
      <w:bookmarkEnd w:id="1073"/>
      <w:bookmarkEnd w:id="1074"/>
      <w:bookmarkEnd w:id="1075"/>
      <w:bookmarkEnd w:id="1076"/>
      <w:bookmarkEnd w:id="1077"/>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78" w:name="_Toc439252801"/>
      <w:bookmarkStart w:id="1079" w:name="_Toc439323774"/>
      <w:bookmarkStart w:id="1080" w:name="_Toc440357172"/>
      <w:bookmarkStart w:id="1081" w:name="_Toc440359724"/>
      <w:bookmarkStart w:id="1082" w:name="_Toc440632188"/>
      <w:bookmarkStart w:id="1083" w:name="_Toc440876008"/>
      <w:bookmarkStart w:id="1084" w:name="_Toc441131340"/>
      <w:bookmarkStart w:id="1085" w:name="_Toc447292534"/>
      <w:r w:rsidRPr="005A2CAE">
        <w:rPr>
          <w:szCs w:val="24"/>
        </w:rPr>
        <w:lastRenderedPageBreak/>
        <w:t>Инструкции по заполнению</w:t>
      </w:r>
      <w:bookmarkEnd w:id="1078"/>
      <w:bookmarkEnd w:id="1079"/>
      <w:bookmarkEnd w:id="1080"/>
      <w:bookmarkEnd w:id="1081"/>
      <w:bookmarkEnd w:id="1082"/>
      <w:bookmarkEnd w:id="1083"/>
      <w:bookmarkEnd w:id="1084"/>
      <w:bookmarkEnd w:id="1085"/>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86" w:name="_Ref440272256"/>
      <w:bookmarkStart w:id="1087" w:name="_Ref440272678"/>
      <w:bookmarkStart w:id="1088" w:name="_Ref440274944"/>
      <w:bookmarkStart w:id="1089" w:name="_Toc447292535"/>
      <w:r w:rsidRPr="007A6A39">
        <w:lastRenderedPageBreak/>
        <w:t>Соглашение о неустойке (форма 1</w:t>
      </w:r>
      <w:r w:rsidR="000D67AD">
        <w:t>3</w:t>
      </w:r>
      <w:r w:rsidRPr="007A6A39">
        <w:t>)</w:t>
      </w:r>
      <w:bookmarkEnd w:id="1086"/>
      <w:bookmarkEnd w:id="1087"/>
      <w:bookmarkEnd w:id="1088"/>
      <w:bookmarkEnd w:id="1089"/>
    </w:p>
    <w:p w:rsidR="007A6A39" w:rsidRPr="007A6A39" w:rsidRDefault="007A6A39" w:rsidP="007A6A39">
      <w:pPr>
        <w:pStyle w:val="3"/>
        <w:rPr>
          <w:szCs w:val="24"/>
        </w:rPr>
      </w:pPr>
      <w:bookmarkStart w:id="1090" w:name="_Toc439170715"/>
      <w:bookmarkStart w:id="1091" w:name="_Toc439172817"/>
      <w:bookmarkStart w:id="1092" w:name="_Toc439173259"/>
      <w:bookmarkStart w:id="1093" w:name="_Toc439238255"/>
      <w:bookmarkStart w:id="1094" w:name="_Toc439252803"/>
      <w:bookmarkStart w:id="1095" w:name="_Toc439323776"/>
      <w:bookmarkStart w:id="1096" w:name="_Toc440357174"/>
      <w:bookmarkStart w:id="1097" w:name="_Toc440359726"/>
      <w:bookmarkStart w:id="1098" w:name="_Toc440632190"/>
      <w:bookmarkStart w:id="1099" w:name="_Toc440876010"/>
      <w:bookmarkStart w:id="1100" w:name="_Toc441131342"/>
      <w:bookmarkStart w:id="1101" w:name="_Toc447292536"/>
      <w:r w:rsidRPr="007A6A39">
        <w:rPr>
          <w:szCs w:val="24"/>
        </w:rPr>
        <w:t>Форма соглашени</w:t>
      </w:r>
      <w:r w:rsidR="00E47073">
        <w:rPr>
          <w:szCs w:val="24"/>
        </w:rPr>
        <w:t>я</w:t>
      </w:r>
      <w:r w:rsidRPr="007A6A39">
        <w:rPr>
          <w:szCs w:val="24"/>
        </w:rPr>
        <w:t xml:space="preserve"> о неустойке</w:t>
      </w:r>
      <w:bookmarkEnd w:id="1090"/>
      <w:bookmarkEnd w:id="1091"/>
      <w:bookmarkEnd w:id="1092"/>
      <w:bookmarkEnd w:id="1093"/>
      <w:bookmarkEnd w:id="1094"/>
      <w:bookmarkEnd w:id="1095"/>
      <w:bookmarkEnd w:id="1096"/>
      <w:bookmarkEnd w:id="1097"/>
      <w:bookmarkEnd w:id="1098"/>
      <w:bookmarkEnd w:id="1099"/>
      <w:bookmarkEnd w:id="1100"/>
      <w:bookmarkEnd w:id="110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793B92" w:rsidRPr="007A6A39" w:rsidRDefault="00793B92" w:rsidP="00793B92">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93B92" w:rsidRPr="007A6A39" w:rsidRDefault="00793B92" w:rsidP="00793B92">
      <w:pPr>
        <w:pStyle w:val="afd"/>
        <w:ind w:firstLine="709"/>
        <w:rPr>
          <w:sz w:val="24"/>
          <w:szCs w:val="24"/>
        </w:rPr>
      </w:pP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793B92"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2620A8">
        <w:rPr>
          <w:vertAlign w:val="subscript"/>
        </w:rPr>
        <w:fldChar w:fldCharType="begin"/>
      </w:r>
      <w:r>
        <w:rPr>
          <w:vertAlign w:val="subscript"/>
        </w:rPr>
        <w:instrText xml:space="preserve"> REF _Ref440275279 \r \h </w:instrText>
      </w:r>
      <w:r w:rsidR="002620A8">
        <w:rPr>
          <w:vertAlign w:val="subscript"/>
        </w:rPr>
      </w:r>
      <w:r w:rsidR="002620A8">
        <w:rPr>
          <w:vertAlign w:val="subscript"/>
        </w:rPr>
        <w:fldChar w:fldCharType="separate"/>
      </w:r>
      <w:r w:rsidR="00E2373E">
        <w:rPr>
          <w:vertAlign w:val="subscript"/>
        </w:rPr>
        <w:t>1.1.4</w:t>
      </w:r>
      <w:r w:rsidR="002620A8">
        <w:rPr>
          <w:vertAlign w:val="subscript"/>
        </w:rPr>
        <w:fldChar w:fldCharType="end"/>
      </w:r>
      <w:r>
        <w:rPr>
          <w:vertAlign w:val="subscript"/>
        </w:rPr>
        <w:t xml:space="preserve"> </w:t>
      </w:r>
      <w:r w:rsidRPr="00D904EF">
        <w:rPr>
          <w:vertAlign w:val="subscript"/>
        </w:rPr>
        <w:t>Документации по запросу предложений</w:t>
      </w:r>
    </w:p>
    <w:p w:rsidR="00793B92" w:rsidRDefault="00793B92" w:rsidP="00793B92">
      <w:pPr>
        <w:pStyle w:val="afd"/>
        <w:tabs>
          <w:tab w:val="clear" w:pos="9360"/>
        </w:tabs>
        <w:suppressAutoHyphens w:val="0"/>
        <w:jc w:val="both"/>
        <w:rPr>
          <w:sz w:val="24"/>
          <w:szCs w:val="24"/>
        </w:rPr>
      </w:pPr>
    </w:p>
    <w:p w:rsidR="00793B92" w:rsidRPr="007A6A39" w:rsidRDefault="00793B92" w:rsidP="00793B92">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1F48"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2620A8">
        <w:rPr>
          <w:vertAlign w:val="subscript"/>
        </w:rPr>
        <w:fldChar w:fldCharType="begin"/>
      </w:r>
      <w:r>
        <w:rPr>
          <w:vertAlign w:val="subscript"/>
        </w:rPr>
        <w:instrText xml:space="preserve"> REF _Ref440275279 \r \h </w:instrText>
      </w:r>
      <w:r w:rsidR="002620A8">
        <w:rPr>
          <w:vertAlign w:val="subscript"/>
        </w:rPr>
      </w:r>
      <w:r w:rsidR="002620A8">
        <w:rPr>
          <w:vertAlign w:val="subscript"/>
        </w:rPr>
        <w:fldChar w:fldCharType="separate"/>
      </w:r>
      <w:r w:rsidR="00E2373E">
        <w:rPr>
          <w:vertAlign w:val="subscript"/>
        </w:rPr>
        <w:t>1.1.4</w:t>
      </w:r>
      <w:r w:rsidR="002620A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CB550A">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02" w:name="_Toc439170716"/>
      <w:bookmarkStart w:id="1103" w:name="_Toc439172818"/>
      <w:bookmarkStart w:id="1104" w:name="_Toc439173260"/>
      <w:bookmarkStart w:id="1105" w:name="_Toc439238256"/>
      <w:bookmarkStart w:id="1106" w:name="_Toc439252804"/>
      <w:bookmarkStart w:id="1107" w:name="_Toc439323777"/>
      <w:bookmarkStart w:id="1108" w:name="_Toc440357175"/>
      <w:bookmarkStart w:id="1109" w:name="_Toc440359727"/>
      <w:bookmarkStart w:id="1110" w:name="_Toc440632191"/>
      <w:bookmarkStart w:id="1111" w:name="_Toc440876011"/>
      <w:bookmarkStart w:id="1112" w:name="_Toc441131343"/>
      <w:bookmarkStart w:id="1113" w:name="_Toc447292537"/>
      <w:r w:rsidRPr="007857E5">
        <w:rPr>
          <w:szCs w:val="24"/>
        </w:rPr>
        <w:lastRenderedPageBreak/>
        <w:t>Инструкции по заполнению</w:t>
      </w:r>
      <w:bookmarkEnd w:id="1102"/>
      <w:bookmarkEnd w:id="1103"/>
      <w:bookmarkEnd w:id="1104"/>
      <w:bookmarkEnd w:id="1105"/>
      <w:bookmarkEnd w:id="1106"/>
      <w:bookmarkEnd w:id="1107"/>
      <w:bookmarkEnd w:id="1108"/>
      <w:bookmarkEnd w:id="1109"/>
      <w:bookmarkEnd w:id="1110"/>
      <w:bookmarkEnd w:id="1111"/>
      <w:bookmarkEnd w:id="1112"/>
      <w:bookmarkEnd w:id="111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2620A8">
        <w:rPr>
          <w:sz w:val="24"/>
          <w:szCs w:val="24"/>
        </w:rPr>
        <w:fldChar w:fldCharType="begin"/>
      </w:r>
      <w:r w:rsidR="00D90031">
        <w:rPr>
          <w:sz w:val="24"/>
          <w:szCs w:val="24"/>
        </w:rPr>
        <w:instrText xml:space="preserve"> REF _Ref55336310 \r \h </w:instrText>
      </w:r>
      <w:r w:rsidR="002620A8">
        <w:rPr>
          <w:sz w:val="24"/>
          <w:szCs w:val="24"/>
        </w:rPr>
      </w:r>
      <w:r w:rsidR="002620A8">
        <w:rPr>
          <w:sz w:val="24"/>
          <w:szCs w:val="24"/>
        </w:rPr>
        <w:fldChar w:fldCharType="separate"/>
      </w:r>
      <w:r w:rsidR="00E2373E">
        <w:rPr>
          <w:sz w:val="24"/>
          <w:szCs w:val="24"/>
        </w:rPr>
        <w:t>5.1</w:t>
      </w:r>
      <w:r w:rsidR="002620A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793B92" w:rsidRPr="00793B92" w:rsidRDefault="00793B92" w:rsidP="007857E5">
      <w:pPr>
        <w:pStyle w:val="aff6"/>
        <w:numPr>
          <w:ilvl w:val="3"/>
          <w:numId w:val="1"/>
        </w:numPr>
        <w:tabs>
          <w:tab w:val="num" w:pos="1134"/>
          <w:tab w:val="num" w:pos="1276"/>
        </w:tabs>
        <w:suppressAutoHyphens w:val="0"/>
        <w:spacing w:before="100" w:beforeAutospacing="1" w:line="240" w:lineRule="auto"/>
        <w:rPr>
          <w:sz w:val="24"/>
          <w:szCs w:val="24"/>
        </w:rPr>
      </w:pPr>
      <w:r w:rsidRPr="00793B92">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14" w:name="_Ref440272274"/>
      <w:bookmarkStart w:id="1115" w:name="_Ref440274756"/>
      <w:bookmarkStart w:id="1116" w:name="_Toc44729253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14"/>
      <w:bookmarkEnd w:id="1115"/>
      <w:bookmarkEnd w:id="1116"/>
    </w:p>
    <w:p w:rsidR="007857E5" w:rsidRPr="00E47073" w:rsidRDefault="007857E5" w:rsidP="007857E5">
      <w:pPr>
        <w:pStyle w:val="3"/>
        <w:rPr>
          <w:szCs w:val="24"/>
        </w:rPr>
      </w:pPr>
      <w:bookmarkStart w:id="1117" w:name="_Toc439170718"/>
      <w:bookmarkStart w:id="1118" w:name="_Toc439172820"/>
      <w:bookmarkStart w:id="1119" w:name="_Toc439173262"/>
      <w:bookmarkStart w:id="1120" w:name="_Toc439238258"/>
      <w:bookmarkStart w:id="1121" w:name="_Toc439252806"/>
      <w:bookmarkStart w:id="1122" w:name="_Toc439323779"/>
      <w:bookmarkStart w:id="1123" w:name="_Toc440357177"/>
      <w:bookmarkStart w:id="1124" w:name="_Toc440359729"/>
      <w:bookmarkStart w:id="1125" w:name="_Toc440632193"/>
      <w:bookmarkStart w:id="1126" w:name="_Toc440876013"/>
      <w:bookmarkStart w:id="1127" w:name="_Toc441131345"/>
      <w:bookmarkStart w:id="1128" w:name="_Toc447292539"/>
      <w:r w:rsidRPr="00E47073">
        <w:rPr>
          <w:szCs w:val="24"/>
        </w:rPr>
        <w:t xml:space="preserve">Форма </w:t>
      </w:r>
      <w:bookmarkEnd w:id="1117"/>
      <w:r w:rsidR="00E47073" w:rsidRPr="00E47073">
        <w:rPr>
          <w:szCs w:val="24"/>
        </w:rPr>
        <w:t>согласия Участника налоговым органам на разглашение сведений, составляющих налоговую тайну</w:t>
      </w:r>
      <w:bookmarkEnd w:id="1118"/>
      <w:bookmarkEnd w:id="1119"/>
      <w:bookmarkEnd w:id="1120"/>
      <w:bookmarkEnd w:id="1121"/>
      <w:bookmarkEnd w:id="1122"/>
      <w:bookmarkEnd w:id="1123"/>
      <w:bookmarkEnd w:id="1124"/>
      <w:bookmarkEnd w:id="1125"/>
      <w:bookmarkEnd w:id="1126"/>
      <w:bookmarkEnd w:id="1127"/>
      <w:bookmarkEnd w:id="112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29" w:name="_Toc300142269"/>
      <w:bookmarkStart w:id="1130" w:name="_Toc309735391"/>
      <w:bookmarkStart w:id="113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29"/>
      <w:r w:rsidRPr="007857E5">
        <w:rPr>
          <w:b/>
          <w:bCs w:val="0"/>
          <w:snapToGrid w:val="0"/>
          <w:sz w:val="24"/>
          <w:szCs w:val="24"/>
        </w:rPr>
        <w:t xml:space="preserve"> </w:t>
      </w:r>
      <w:bookmarkEnd w:id="1130"/>
      <w:bookmarkEnd w:id="113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32" w:name="_Toc439170719"/>
      <w:bookmarkStart w:id="1133" w:name="_Toc439172821"/>
      <w:bookmarkStart w:id="1134" w:name="_Toc439173263"/>
      <w:bookmarkStart w:id="1135" w:name="_Toc439238259"/>
      <w:bookmarkStart w:id="1136" w:name="_Toc439252807"/>
      <w:bookmarkStart w:id="1137" w:name="_Toc439323780"/>
      <w:bookmarkStart w:id="1138" w:name="_Toc440357178"/>
      <w:bookmarkStart w:id="1139" w:name="_Toc440359730"/>
      <w:bookmarkStart w:id="1140" w:name="_Toc440632194"/>
      <w:bookmarkStart w:id="1141" w:name="_Toc440876014"/>
      <w:bookmarkStart w:id="1142" w:name="_Toc441131346"/>
      <w:bookmarkStart w:id="1143" w:name="_Toc447292540"/>
      <w:r w:rsidRPr="007857E5">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2620A8">
        <w:rPr>
          <w:sz w:val="24"/>
          <w:szCs w:val="24"/>
        </w:rPr>
        <w:fldChar w:fldCharType="begin"/>
      </w:r>
      <w:r w:rsidR="00D90031">
        <w:rPr>
          <w:sz w:val="24"/>
          <w:szCs w:val="24"/>
        </w:rPr>
        <w:instrText xml:space="preserve"> REF _Ref55336310 \r \h </w:instrText>
      </w:r>
      <w:r w:rsidR="002620A8">
        <w:rPr>
          <w:sz w:val="24"/>
          <w:szCs w:val="24"/>
        </w:rPr>
      </w:r>
      <w:r w:rsidR="002620A8">
        <w:rPr>
          <w:sz w:val="24"/>
          <w:szCs w:val="24"/>
        </w:rPr>
        <w:fldChar w:fldCharType="separate"/>
      </w:r>
      <w:r w:rsidR="00E2373E">
        <w:rPr>
          <w:sz w:val="24"/>
          <w:szCs w:val="24"/>
        </w:rPr>
        <w:t>5.1</w:t>
      </w:r>
      <w:r w:rsidR="002620A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44" w:name="_Ref93268095"/>
      <w:bookmarkStart w:id="1145" w:name="_Ref93268099"/>
      <w:bookmarkStart w:id="1146" w:name="_Toc98253958"/>
      <w:bookmarkStart w:id="1147" w:name="_Toc165173884"/>
      <w:bookmarkStart w:id="1148" w:name="_Toc423423678"/>
      <w:bookmarkStart w:id="1149" w:name="_Ref440272510"/>
      <w:bookmarkStart w:id="1150" w:name="_Ref440274961"/>
      <w:bookmarkStart w:id="1151" w:name="_Toc447292541"/>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44"/>
      <w:bookmarkEnd w:id="1145"/>
      <w:bookmarkEnd w:id="1146"/>
      <w:bookmarkEnd w:id="1147"/>
      <w:bookmarkEnd w:id="1148"/>
      <w:bookmarkEnd w:id="1149"/>
      <w:bookmarkEnd w:id="1150"/>
      <w:bookmarkEnd w:id="115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52" w:name="_Toc90385125"/>
      <w:bookmarkStart w:id="1153" w:name="_Toc439170705"/>
      <w:bookmarkStart w:id="1154" w:name="_Toc439172807"/>
      <w:bookmarkStart w:id="1155" w:name="_Toc439173268"/>
      <w:bookmarkStart w:id="1156" w:name="_Toc439238264"/>
      <w:bookmarkStart w:id="1157" w:name="_Toc439252812"/>
      <w:bookmarkStart w:id="1158" w:name="_Toc439323785"/>
      <w:bookmarkStart w:id="1159" w:name="_Toc440357183"/>
      <w:bookmarkStart w:id="1160" w:name="_Toc440359735"/>
      <w:bookmarkStart w:id="1161" w:name="_Toc440632199"/>
      <w:bookmarkStart w:id="1162" w:name="_Toc440876016"/>
      <w:bookmarkStart w:id="1163" w:name="_Toc441131348"/>
      <w:bookmarkStart w:id="1164" w:name="_Toc447292542"/>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65" w:name="_Toc90385126"/>
      <w:bookmarkStart w:id="1166" w:name="_Toc98253959"/>
      <w:bookmarkStart w:id="1167" w:name="_Toc157248211"/>
      <w:bookmarkStart w:id="1168" w:name="_Toc157496580"/>
      <w:bookmarkStart w:id="1169" w:name="_Toc158206119"/>
      <w:bookmarkStart w:id="1170" w:name="_Toc164057804"/>
      <w:bookmarkStart w:id="1171" w:name="_Toc164137154"/>
      <w:bookmarkStart w:id="1172" w:name="_Toc164161314"/>
      <w:bookmarkStart w:id="1173" w:name="_Toc165173885"/>
      <w:r>
        <w:rPr>
          <w:b/>
          <w:szCs w:val="24"/>
        </w:rPr>
        <w:br w:type="page"/>
      </w:r>
    </w:p>
    <w:p w:rsidR="00635719" w:rsidRPr="00D904EF" w:rsidRDefault="00635719" w:rsidP="00635719">
      <w:pPr>
        <w:pStyle w:val="3"/>
        <w:rPr>
          <w:szCs w:val="24"/>
        </w:rPr>
      </w:pPr>
      <w:bookmarkStart w:id="1174" w:name="_Toc439170706"/>
      <w:bookmarkStart w:id="1175" w:name="_Toc439172808"/>
      <w:bookmarkStart w:id="1176" w:name="_Toc439173269"/>
      <w:bookmarkStart w:id="1177" w:name="_Toc439238265"/>
      <w:bookmarkStart w:id="1178" w:name="_Toc439252813"/>
      <w:bookmarkStart w:id="1179" w:name="_Toc439323786"/>
      <w:bookmarkStart w:id="1180" w:name="_Toc440357184"/>
      <w:bookmarkStart w:id="1181" w:name="_Toc440359736"/>
      <w:bookmarkStart w:id="1182" w:name="_Toc440632200"/>
      <w:bookmarkStart w:id="1183" w:name="_Toc440876017"/>
      <w:bookmarkStart w:id="1184" w:name="_Toc441131349"/>
      <w:bookmarkStart w:id="1185" w:name="_Toc447292543"/>
      <w:r w:rsidRPr="00D904EF">
        <w:rPr>
          <w:szCs w:val="24"/>
        </w:rPr>
        <w:lastRenderedPageBreak/>
        <w:t>Инструкции по заполнению</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2620A8">
        <w:rPr>
          <w:sz w:val="24"/>
          <w:szCs w:val="24"/>
        </w:rPr>
        <w:fldChar w:fldCharType="begin"/>
      </w:r>
      <w:r w:rsidR="00D90031">
        <w:rPr>
          <w:sz w:val="24"/>
          <w:szCs w:val="24"/>
        </w:rPr>
        <w:instrText xml:space="preserve"> REF _Ref191386461 \r \h </w:instrText>
      </w:r>
      <w:r w:rsidR="002620A8">
        <w:rPr>
          <w:sz w:val="24"/>
          <w:szCs w:val="24"/>
        </w:rPr>
      </w:r>
      <w:r w:rsidR="002620A8">
        <w:rPr>
          <w:sz w:val="24"/>
          <w:szCs w:val="24"/>
        </w:rPr>
        <w:fldChar w:fldCharType="separate"/>
      </w:r>
      <w:r w:rsidR="00E2373E">
        <w:rPr>
          <w:sz w:val="24"/>
          <w:szCs w:val="24"/>
        </w:rPr>
        <w:t>3.3.10</w:t>
      </w:r>
      <w:r w:rsidR="002620A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2620A8">
        <w:rPr>
          <w:sz w:val="24"/>
          <w:szCs w:val="24"/>
        </w:rPr>
        <w:fldChar w:fldCharType="begin"/>
      </w:r>
      <w:r w:rsidR="00D90031">
        <w:rPr>
          <w:sz w:val="24"/>
          <w:szCs w:val="24"/>
        </w:rPr>
        <w:instrText xml:space="preserve"> REF _Ref55336310 \r \h </w:instrText>
      </w:r>
      <w:r w:rsidR="002620A8">
        <w:rPr>
          <w:sz w:val="24"/>
          <w:szCs w:val="24"/>
        </w:rPr>
      </w:r>
      <w:r w:rsidR="002620A8">
        <w:rPr>
          <w:sz w:val="24"/>
          <w:szCs w:val="24"/>
        </w:rPr>
        <w:fldChar w:fldCharType="separate"/>
      </w:r>
      <w:r w:rsidR="00E2373E">
        <w:rPr>
          <w:sz w:val="24"/>
          <w:szCs w:val="24"/>
        </w:rPr>
        <w:t>5.1</w:t>
      </w:r>
      <w:r w:rsidR="002620A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BA0806" w:rsidRPr="00BA0806">
        <w:rPr>
          <w:bCs w:val="0"/>
          <w:sz w:val="24"/>
          <w:szCs w:val="24"/>
        </w:rPr>
        <w:t xml:space="preserve"> </w:t>
      </w:r>
      <w:r w:rsidR="00BA0806" w:rsidRPr="009A70A4">
        <w:rPr>
          <w:bCs w:val="0"/>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2620A8">
        <w:rPr>
          <w:sz w:val="24"/>
          <w:szCs w:val="24"/>
        </w:rPr>
        <w:fldChar w:fldCharType="begin"/>
      </w:r>
      <w:r w:rsidR="00D90031">
        <w:rPr>
          <w:sz w:val="24"/>
          <w:szCs w:val="24"/>
        </w:rPr>
        <w:instrText xml:space="preserve"> REF _Ref440274337 \r \h </w:instrText>
      </w:r>
      <w:r w:rsidR="002620A8">
        <w:rPr>
          <w:sz w:val="24"/>
          <w:szCs w:val="24"/>
        </w:rPr>
      </w:r>
      <w:r w:rsidR="002620A8">
        <w:rPr>
          <w:sz w:val="24"/>
          <w:szCs w:val="24"/>
        </w:rPr>
        <w:fldChar w:fldCharType="separate"/>
      </w:r>
      <w:r w:rsidR="00E2373E">
        <w:rPr>
          <w:sz w:val="24"/>
          <w:szCs w:val="24"/>
        </w:rPr>
        <w:t>5.2</w:t>
      </w:r>
      <w:r w:rsidR="002620A8">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2620A8">
        <w:rPr>
          <w:sz w:val="24"/>
          <w:szCs w:val="24"/>
        </w:rPr>
        <w:fldChar w:fldCharType="begin"/>
      </w:r>
      <w:r w:rsidR="00D90031">
        <w:rPr>
          <w:sz w:val="24"/>
          <w:szCs w:val="24"/>
        </w:rPr>
        <w:instrText xml:space="preserve"> REF _Ref440274366 \r \h </w:instrText>
      </w:r>
      <w:r w:rsidR="002620A8">
        <w:rPr>
          <w:sz w:val="24"/>
          <w:szCs w:val="24"/>
        </w:rPr>
      </w:r>
      <w:r w:rsidR="002620A8">
        <w:rPr>
          <w:sz w:val="24"/>
          <w:szCs w:val="24"/>
        </w:rPr>
        <w:fldChar w:fldCharType="separate"/>
      </w:r>
      <w:r w:rsidR="00E2373E">
        <w:rPr>
          <w:sz w:val="24"/>
          <w:szCs w:val="24"/>
        </w:rPr>
        <w:t>5.4</w:t>
      </w:r>
      <w:r w:rsidR="002620A8">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384" w:rsidRDefault="00C12384">
      <w:pPr>
        <w:spacing w:line="240" w:lineRule="auto"/>
      </w:pPr>
      <w:r>
        <w:separator/>
      </w:r>
    </w:p>
  </w:endnote>
  <w:endnote w:type="continuationSeparator" w:id="0">
    <w:p w:rsidR="00C12384" w:rsidRDefault="00C12384">
      <w:pPr>
        <w:spacing w:line="240" w:lineRule="auto"/>
      </w:pPr>
      <w:r>
        <w:continuationSeparator/>
      </w:r>
    </w:p>
  </w:endnote>
  <w:endnote w:id="1">
    <w:p w:rsidR="00591311" w:rsidRDefault="00591311" w:rsidP="00591311">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2620A8">
    <w:pPr>
      <w:pStyle w:val="aff2"/>
      <w:framePr w:wrap="around" w:vAnchor="text" w:hAnchor="margin" w:xAlign="right" w:y="1"/>
      <w:rPr>
        <w:rStyle w:val="a6"/>
      </w:rPr>
    </w:pPr>
    <w:r>
      <w:rPr>
        <w:rStyle w:val="a6"/>
      </w:rPr>
      <w:fldChar w:fldCharType="begin"/>
    </w:r>
    <w:r w:rsidR="00C12384">
      <w:rPr>
        <w:rStyle w:val="a6"/>
      </w:rPr>
      <w:instrText xml:space="preserve">PAGE  </w:instrText>
    </w:r>
    <w:r>
      <w:rPr>
        <w:rStyle w:val="a6"/>
      </w:rPr>
      <w:fldChar w:fldCharType="end"/>
    </w:r>
  </w:p>
  <w:p w:rsidR="00C12384" w:rsidRDefault="00C1238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27C" w:rsidRPr="00F60F9A" w:rsidRDefault="0088627C" w:rsidP="0088627C">
    <w:pPr>
      <w:widowControl w:val="0"/>
      <w:suppressAutoHyphens w:val="0"/>
      <w:autoSpaceDE w:val="0"/>
      <w:autoSpaceDN w:val="0"/>
      <w:adjustRightInd w:val="0"/>
      <w:spacing w:line="240" w:lineRule="auto"/>
      <w:jc w:val="center"/>
      <w:rPr>
        <w:sz w:val="16"/>
        <w:szCs w:val="16"/>
        <w:lang w:eastAsia="ru-RU"/>
      </w:rPr>
    </w:pPr>
    <w:r w:rsidRPr="00F60F9A">
      <w:rPr>
        <w:sz w:val="16"/>
        <w:szCs w:val="16"/>
        <w:lang w:eastAsia="ru-RU"/>
      </w:rPr>
      <w:t>Стр.</w:t>
    </w:r>
    <w:r w:rsidRPr="00F60F9A">
      <w:rPr>
        <w:sz w:val="16"/>
        <w:szCs w:val="16"/>
        <w:lang w:eastAsia="ru-RU"/>
      </w:rPr>
      <w:fldChar w:fldCharType="begin"/>
    </w:r>
    <w:r w:rsidRPr="00F60F9A">
      <w:rPr>
        <w:sz w:val="16"/>
        <w:szCs w:val="16"/>
        <w:lang w:eastAsia="ru-RU"/>
      </w:rPr>
      <w:instrText xml:space="preserve"> PAGE </w:instrText>
    </w:r>
    <w:r w:rsidRPr="00F60F9A">
      <w:rPr>
        <w:sz w:val="16"/>
        <w:szCs w:val="16"/>
        <w:lang w:eastAsia="ru-RU"/>
      </w:rPr>
      <w:fldChar w:fldCharType="separate"/>
    </w:r>
    <w:r>
      <w:rPr>
        <w:noProof/>
        <w:sz w:val="16"/>
        <w:szCs w:val="16"/>
        <w:lang w:eastAsia="ru-RU"/>
      </w:rPr>
      <w:t>36</w:t>
    </w:r>
    <w:r w:rsidRPr="00F60F9A">
      <w:rPr>
        <w:sz w:val="16"/>
        <w:szCs w:val="16"/>
        <w:lang w:eastAsia="ru-RU"/>
      </w:rPr>
      <w:fldChar w:fldCharType="end"/>
    </w:r>
  </w:p>
  <w:p w:rsidR="00C12384" w:rsidRPr="0088627C" w:rsidRDefault="0088627C" w:rsidP="0088627C">
    <w:pPr>
      <w:pStyle w:val="aff2"/>
      <w:jc w:val="center"/>
      <w:rPr>
        <w:sz w:val="18"/>
        <w:szCs w:val="18"/>
      </w:rPr>
    </w:pPr>
    <w:r w:rsidRPr="00F60F9A">
      <w:rPr>
        <w:sz w:val="18"/>
        <w:szCs w:val="18"/>
      </w:rPr>
      <w:t xml:space="preserve">Открытый запрос предложений на право заключения Договора </w:t>
    </w:r>
    <w:r w:rsidRPr="00E6765F">
      <w:rPr>
        <w:sz w:val="18"/>
        <w:szCs w:val="18"/>
      </w:rPr>
      <w:t xml:space="preserve">поставки </w:t>
    </w:r>
    <w:r w:rsidRPr="00A67CAC">
      <w:rPr>
        <w:sz w:val="18"/>
        <w:szCs w:val="18"/>
      </w:rPr>
      <w:t xml:space="preserve">мебели </w:t>
    </w:r>
    <w:r w:rsidRPr="00E6765F">
      <w:rPr>
        <w:sz w:val="18"/>
        <w:szCs w:val="18"/>
      </w:rPr>
      <w:t xml:space="preserve">для нужд </w:t>
    </w:r>
    <w:r>
      <w:rPr>
        <w:sz w:val="18"/>
        <w:szCs w:val="18"/>
      </w:rPr>
      <w:t xml:space="preserve">                                                                                   </w:t>
    </w:r>
    <w:r w:rsidRPr="00E6765F">
      <w:rPr>
        <w:sz w:val="18"/>
        <w:szCs w:val="18"/>
      </w:rPr>
      <w:t>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384" w:rsidRDefault="00C12384">
      <w:pPr>
        <w:spacing w:line="240" w:lineRule="auto"/>
      </w:pPr>
      <w:r>
        <w:separator/>
      </w:r>
    </w:p>
  </w:footnote>
  <w:footnote w:type="continuationSeparator" w:id="0">
    <w:p w:rsidR="00C12384" w:rsidRDefault="00C12384">
      <w:pPr>
        <w:spacing w:line="240" w:lineRule="auto"/>
      </w:pPr>
      <w:r>
        <w:continuationSeparator/>
      </w:r>
    </w:p>
  </w:footnote>
  <w:footnote w:id="1">
    <w:p w:rsidR="00591311" w:rsidRDefault="00591311" w:rsidP="00591311">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Pr="00930031" w:rsidRDefault="00C1238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 w:numId="87">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74081"/>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9F3"/>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2376"/>
    <w:rsid w:val="00123C70"/>
    <w:rsid w:val="0012412F"/>
    <w:rsid w:val="0012590A"/>
    <w:rsid w:val="0012598D"/>
    <w:rsid w:val="00131995"/>
    <w:rsid w:val="001324A1"/>
    <w:rsid w:val="0013328C"/>
    <w:rsid w:val="00134962"/>
    <w:rsid w:val="00136C0D"/>
    <w:rsid w:val="001519E9"/>
    <w:rsid w:val="00155DAF"/>
    <w:rsid w:val="00157A6B"/>
    <w:rsid w:val="0016075D"/>
    <w:rsid w:val="0016246B"/>
    <w:rsid w:val="00162A8F"/>
    <w:rsid w:val="00166CFA"/>
    <w:rsid w:val="00167982"/>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2466A"/>
    <w:rsid w:val="0023118A"/>
    <w:rsid w:val="00232E7C"/>
    <w:rsid w:val="00232FD8"/>
    <w:rsid w:val="002350E5"/>
    <w:rsid w:val="0023626C"/>
    <w:rsid w:val="00236A91"/>
    <w:rsid w:val="0023759A"/>
    <w:rsid w:val="0023778A"/>
    <w:rsid w:val="00240F02"/>
    <w:rsid w:val="00242D62"/>
    <w:rsid w:val="00243008"/>
    <w:rsid w:val="00243AE6"/>
    <w:rsid w:val="00243D8F"/>
    <w:rsid w:val="00246801"/>
    <w:rsid w:val="00251220"/>
    <w:rsid w:val="002514DE"/>
    <w:rsid w:val="00251B75"/>
    <w:rsid w:val="0025203C"/>
    <w:rsid w:val="00260F79"/>
    <w:rsid w:val="002620A8"/>
    <w:rsid w:val="00263B47"/>
    <w:rsid w:val="002652D9"/>
    <w:rsid w:val="00273EB7"/>
    <w:rsid w:val="00274F25"/>
    <w:rsid w:val="002762F8"/>
    <w:rsid w:val="00280464"/>
    <w:rsid w:val="002848CF"/>
    <w:rsid w:val="0029211F"/>
    <w:rsid w:val="002946EF"/>
    <w:rsid w:val="00297FA1"/>
    <w:rsid w:val="002A08A6"/>
    <w:rsid w:val="002A0DBC"/>
    <w:rsid w:val="002A1876"/>
    <w:rsid w:val="002A47D1"/>
    <w:rsid w:val="002A5B42"/>
    <w:rsid w:val="002B0606"/>
    <w:rsid w:val="002B456C"/>
    <w:rsid w:val="002B5044"/>
    <w:rsid w:val="002B5717"/>
    <w:rsid w:val="002B76A5"/>
    <w:rsid w:val="002C589F"/>
    <w:rsid w:val="002C5E6A"/>
    <w:rsid w:val="002D102A"/>
    <w:rsid w:val="002D41BC"/>
    <w:rsid w:val="002D4BC6"/>
    <w:rsid w:val="002E6387"/>
    <w:rsid w:val="002F3EB0"/>
    <w:rsid w:val="003032B6"/>
    <w:rsid w:val="00304CD0"/>
    <w:rsid w:val="0031026C"/>
    <w:rsid w:val="00311F48"/>
    <w:rsid w:val="003129D4"/>
    <w:rsid w:val="00312D09"/>
    <w:rsid w:val="003138BB"/>
    <w:rsid w:val="00313930"/>
    <w:rsid w:val="00314F66"/>
    <w:rsid w:val="00317667"/>
    <w:rsid w:val="0031766B"/>
    <w:rsid w:val="00321E72"/>
    <w:rsid w:val="00322BB8"/>
    <w:rsid w:val="0032391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550"/>
    <w:rsid w:val="00426B53"/>
    <w:rsid w:val="00433EB1"/>
    <w:rsid w:val="004360F5"/>
    <w:rsid w:val="004406A6"/>
    <w:rsid w:val="00440928"/>
    <w:rsid w:val="00443E0B"/>
    <w:rsid w:val="004472D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6C74"/>
    <w:rsid w:val="00561A9D"/>
    <w:rsid w:val="005631D9"/>
    <w:rsid w:val="00570124"/>
    <w:rsid w:val="00572EA1"/>
    <w:rsid w:val="00581341"/>
    <w:rsid w:val="005818B2"/>
    <w:rsid w:val="005821C9"/>
    <w:rsid w:val="00584DFA"/>
    <w:rsid w:val="00587751"/>
    <w:rsid w:val="005878D5"/>
    <w:rsid w:val="00590263"/>
    <w:rsid w:val="00591311"/>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1376"/>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A6849"/>
    <w:rsid w:val="006B08E2"/>
    <w:rsid w:val="006B3CF3"/>
    <w:rsid w:val="006B43A1"/>
    <w:rsid w:val="006B4939"/>
    <w:rsid w:val="006B7986"/>
    <w:rsid w:val="006C6116"/>
    <w:rsid w:val="006C6F82"/>
    <w:rsid w:val="006D1343"/>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1AF7"/>
    <w:rsid w:val="00752B37"/>
    <w:rsid w:val="007556FF"/>
    <w:rsid w:val="007560EC"/>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4077D"/>
    <w:rsid w:val="00841506"/>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27C"/>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0A66"/>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AA3"/>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72612"/>
    <w:rsid w:val="00A73BFA"/>
    <w:rsid w:val="00A773C9"/>
    <w:rsid w:val="00A77A16"/>
    <w:rsid w:val="00A805FF"/>
    <w:rsid w:val="00A8505C"/>
    <w:rsid w:val="00A900CC"/>
    <w:rsid w:val="00A9038A"/>
    <w:rsid w:val="00A92723"/>
    <w:rsid w:val="00A93A52"/>
    <w:rsid w:val="00A94355"/>
    <w:rsid w:val="00A9572E"/>
    <w:rsid w:val="00A95FEE"/>
    <w:rsid w:val="00A96E27"/>
    <w:rsid w:val="00AA02AB"/>
    <w:rsid w:val="00AB54F8"/>
    <w:rsid w:val="00AB67FF"/>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724B8"/>
    <w:rsid w:val="00B86662"/>
    <w:rsid w:val="00B910E8"/>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33F99"/>
    <w:rsid w:val="00C41228"/>
    <w:rsid w:val="00C421E1"/>
    <w:rsid w:val="00C47845"/>
    <w:rsid w:val="00C521DF"/>
    <w:rsid w:val="00C55B59"/>
    <w:rsid w:val="00C606DE"/>
    <w:rsid w:val="00C61D1C"/>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F3523"/>
    <w:rsid w:val="00CF39D0"/>
    <w:rsid w:val="00CF531D"/>
    <w:rsid w:val="00CF6A0E"/>
    <w:rsid w:val="00D0215E"/>
    <w:rsid w:val="00D033D2"/>
    <w:rsid w:val="00D05065"/>
    <w:rsid w:val="00D13911"/>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5530"/>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D554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53C1"/>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08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 w:type="paragraph" w:styleId="afffffff7">
    <w:name w:val="endnote text"/>
    <w:basedOn w:val="a2"/>
    <w:link w:val="afffffff8"/>
    <w:uiPriority w:val="99"/>
    <w:rsid w:val="00591311"/>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591311"/>
  </w:style>
  <w:style w:type="character" w:styleId="afffffff9">
    <w:name w:val="endnote reference"/>
    <w:basedOn w:val="a3"/>
    <w:uiPriority w:val="99"/>
    <w:rsid w:val="00591311"/>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21" Type="http://schemas.openxmlformats.org/officeDocument/2006/relationships/hyperlink" Target="http://www.b2b-mrsk.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ED25C-2ADE-4487-8C33-271D42A9D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77</Pages>
  <Words>23472</Words>
  <Characters>133795</Characters>
  <Application>Microsoft Office Word</Application>
  <DocSecurity>0</DocSecurity>
  <Lines>1114</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156954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60</cp:revision>
  <cp:lastPrinted>2015-12-29T14:27:00Z</cp:lastPrinted>
  <dcterms:created xsi:type="dcterms:W3CDTF">2016-01-18T07:59:00Z</dcterms:created>
  <dcterms:modified xsi:type="dcterms:W3CDTF">2016-11-24T12:14:00Z</dcterms:modified>
</cp:coreProperties>
</file>