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252E0C"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тел.: +7 (495) 747-92-92,</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548C6" w:rsidRPr="000D67AD" w:rsidRDefault="009548C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548C6" w:rsidRPr="000D67AD" w:rsidRDefault="009548C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548C6" w:rsidRPr="000D67AD" w:rsidRDefault="009548C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548C6" w:rsidRPr="0043500C" w:rsidRDefault="009548C6"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3500C">
                    <w:rPr>
                      <w:rFonts w:ascii="Helios" w:hAnsi="Helios"/>
                      <w:sz w:val="12"/>
                      <w:szCs w:val="12"/>
                      <w:lang w:val="en-US"/>
                    </w:rPr>
                    <w:t>-</w:t>
                  </w:r>
                  <w:r w:rsidRPr="000D67AD">
                    <w:rPr>
                      <w:rFonts w:ascii="Helios" w:hAnsi="Helios"/>
                      <w:sz w:val="12"/>
                      <w:szCs w:val="12"/>
                      <w:lang w:val="en-US"/>
                    </w:rPr>
                    <w:t>mail</w:t>
                  </w:r>
                  <w:proofErr w:type="gramEnd"/>
                  <w:r w:rsidRPr="0043500C">
                    <w:rPr>
                      <w:rFonts w:ascii="Helios" w:hAnsi="Helios"/>
                      <w:sz w:val="12"/>
                      <w:szCs w:val="12"/>
                      <w:lang w:val="en-US"/>
                    </w:rPr>
                    <w:t xml:space="preserve">: </w:t>
                  </w:r>
                  <w:hyperlink r:id="rId8" w:history="1">
                    <w:r w:rsidRPr="000D67AD">
                      <w:rPr>
                        <w:rFonts w:ascii="Helios" w:hAnsi="Helios"/>
                        <w:sz w:val="12"/>
                        <w:szCs w:val="12"/>
                        <w:lang w:val="en-US"/>
                      </w:rPr>
                      <w:t>posta</w:t>
                    </w:r>
                    <w:r w:rsidRPr="0043500C">
                      <w:rPr>
                        <w:rFonts w:ascii="Helios" w:hAnsi="Helios"/>
                        <w:sz w:val="12"/>
                        <w:szCs w:val="12"/>
                        <w:lang w:val="en-US"/>
                      </w:rPr>
                      <w:t>@</w:t>
                    </w:r>
                    <w:r w:rsidRPr="000D67AD">
                      <w:rPr>
                        <w:rFonts w:ascii="Helios" w:hAnsi="Helios"/>
                        <w:sz w:val="12"/>
                        <w:szCs w:val="12"/>
                        <w:lang w:val="en-US"/>
                      </w:rPr>
                      <w:t>mrsk</w:t>
                    </w:r>
                    <w:r w:rsidRPr="0043500C">
                      <w:rPr>
                        <w:rFonts w:ascii="Helios" w:hAnsi="Helios"/>
                        <w:sz w:val="12"/>
                        <w:szCs w:val="12"/>
                        <w:lang w:val="en-US"/>
                      </w:rPr>
                      <w:t>-1.</w:t>
                    </w:r>
                    <w:r w:rsidRPr="000D67AD">
                      <w:rPr>
                        <w:rFonts w:ascii="Helios" w:hAnsi="Helios"/>
                        <w:sz w:val="12"/>
                        <w:szCs w:val="12"/>
                        <w:lang w:val="en-US"/>
                      </w:rPr>
                      <w:t>ru</w:t>
                    </w:r>
                  </w:hyperlink>
                  <w:r w:rsidRPr="0043500C">
                    <w:rPr>
                      <w:rFonts w:ascii="Helios" w:hAnsi="Helios"/>
                      <w:sz w:val="12"/>
                      <w:szCs w:val="12"/>
                      <w:lang w:val="en-US"/>
                    </w:rPr>
                    <w:t xml:space="preserve">, </w:t>
                  </w:r>
                  <w:hyperlink r:id="rId9" w:history="1">
                    <w:r w:rsidRPr="000D67AD">
                      <w:rPr>
                        <w:rFonts w:ascii="Helios" w:hAnsi="Helios"/>
                        <w:sz w:val="12"/>
                        <w:szCs w:val="12"/>
                        <w:lang w:val="en-US"/>
                      </w:rPr>
                      <w:t>www</w:t>
                    </w:r>
                    <w:r w:rsidRPr="0043500C">
                      <w:rPr>
                        <w:rFonts w:ascii="Helios" w:hAnsi="Helios"/>
                        <w:sz w:val="12"/>
                        <w:szCs w:val="12"/>
                        <w:lang w:val="en-US"/>
                      </w:rPr>
                      <w:t>.</w:t>
                    </w:r>
                    <w:r w:rsidRPr="000D67AD">
                      <w:rPr>
                        <w:rFonts w:ascii="Helios" w:hAnsi="Helios"/>
                        <w:sz w:val="12"/>
                        <w:szCs w:val="12"/>
                        <w:lang w:val="en-US"/>
                      </w:rPr>
                      <w:t>mrsk</w:t>
                    </w:r>
                    <w:r w:rsidRPr="0043500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9548C6" w:rsidRDefault="009548C6" w:rsidP="009548C6">
      <w:pPr>
        <w:ind w:left="5670" w:firstLine="0"/>
        <w:jc w:val="center"/>
        <w:rPr>
          <w:sz w:val="24"/>
          <w:szCs w:val="24"/>
        </w:rPr>
      </w:pPr>
      <w:r>
        <w:rPr>
          <w:sz w:val="24"/>
          <w:szCs w:val="24"/>
        </w:rPr>
        <w:t>УТВЕРЖДАЮ:</w:t>
      </w:r>
    </w:p>
    <w:p w:rsidR="009548C6" w:rsidRDefault="009548C6" w:rsidP="009548C6">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9548C6" w:rsidRDefault="009548C6" w:rsidP="009548C6">
      <w:pPr>
        <w:spacing w:line="240" w:lineRule="auto"/>
        <w:jc w:val="right"/>
        <w:rPr>
          <w:sz w:val="24"/>
          <w:szCs w:val="24"/>
        </w:rPr>
      </w:pPr>
      <w:r>
        <w:rPr>
          <w:sz w:val="24"/>
          <w:szCs w:val="24"/>
        </w:rPr>
        <w:t>Начальник управления</w:t>
      </w:r>
    </w:p>
    <w:p w:rsidR="009548C6" w:rsidRDefault="009548C6" w:rsidP="009548C6">
      <w:pPr>
        <w:spacing w:line="240" w:lineRule="auto"/>
        <w:jc w:val="right"/>
        <w:rPr>
          <w:sz w:val="24"/>
          <w:szCs w:val="24"/>
        </w:rPr>
      </w:pPr>
      <w:r>
        <w:rPr>
          <w:sz w:val="24"/>
          <w:szCs w:val="24"/>
        </w:rPr>
        <w:t>логистики и МТО филиала</w:t>
      </w:r>
    </w:p>
    <w:p w:rsidR="009548C6" w:rsidRDefault="009548C6" w:rsidP="009548C6">
      <w:pPr>
        <w:spacing w:line="240" w:lineRule="auto"/>
        <w:jc w:val="right"/>
        <w:rPr>
          <w:sz w:val="24"/>
          <w:szCs w:val="24"/>
        </w:rPr>
      </w:pPr>
      <w:r>
        <w:rPr>
          <w:sz w:val="24"/>
          <w:szCs w:val="24"/>
        </w:rPr>
        <w:t>ПАО «МРСК Центра»-</w:t>
      </w:r>
    </w:p>
    <w:p w:rsidR="009548C6" w:rsidRDefault="009548C6" w:rsidP="009548C6">
      <w:pPr>
        <w:spacing w:line="240" w:lineRule="auto"/>
        <w:jc w:val="right"/>
      </w:pPr>
      <w:r>
        <w:t>«Белгородэнерго»</w:t>
      </w:r>
    </w:p>
    <w:p w:rsidR="009548C6" w:rsidRDefault="009548C6" w:rsidP="009548C6">
      <w:pPr>
        <w:spacing w:line="240" w:lineRule="auto"/>
        <w:jc w:val="right"/>
        <w:rPr>
          <w:sz w:val="24"/>
          <w:szCs w:val="24"/>
        </w:rPr>
      </w:pPr>
      <w:r>
        <w:rPr>
          <w:sz w:val="24"/>
          <w:szCs w:val="24"/>
        </w:rPr>
        <w:t>____________ З.М. Кравченко</w:t>
      </w:r>
    </w:p>
    <w:p w:rsidR="009548C6" w:rsidRDefault="009548C6" w:rsidP="009548C6">
      <w:pPr>
        <w:spacing w:line="240" w:lineRule="auto"/>
        <w:jc w:val="right"/>
        <w:rPr>
          <w:sz w:val="24"/>
          <w:szCs w:val="24"/>
        </w:rPr>
      </w:pPr>
    </w:p>
    <w:p w:rsidR="009548C6" w:rsidRPr="00632C69" w:rsidRDefault="009548C6" w:rsidP="009548C6">
      <w:pPr>
        <w:ind w:left="5670" w:firstLine="0"/>
        <w:jc w:val="right"/>
        <w:rPr>
          <w:sz w:val="24"/>
          <w:szCs w:val="24"/>
        </w:rPr>
      </w:pPr>
      <w:r w:rsidRPr="00093D17">
        <w:rPr>
          <w:sz w:val="24"/>
          <w:szCs w:val="24"/>
        </w:rPr>
        <w:t xml:space="preserve"> </w:t>
      </w:r>
      <w:r w:rsidRPr="00D43999">
        <w:rPr>
          <w:sz w:val="24"/>
          <w:szCs w:val="24"/>
        </w:rPr>
        <w:t>«</w:t>
      </w:r>
      <w:r w:rsidR="00121668">
        <w:rPr>
          <w:sz w:val="24"/>
          <w:szCs w:val="24"/>
        </w:rPr>
        <w:t>31</w:t>
      </w:r>
      <w:r w:rsidRPr="00D43999">
        <w:rPr>
          <w:sz w:val="24"/>
          <w:szCs w:val="24"/>
        </w:rPr>
        <w:t xml:space="preserve">» </w:t>
      </w:r>
      <w:r>
        <w:rPr>
          <w:sz w:val="24"/>
          <w:szCs w:val="24"/>
        </w:rPr>
        <w:t>ма</w:t>
      </w:r>
      <w:r w:rsidR="00121668">
        <w:rPr>
          <w:sz w:val="24"/>
          <w:szCs w:val="24"/>
        </w:rPr>
        <w:t>я</w:t>
      </w:r>
      <w:r>
        <w:rPr>
          <w:sz w:val="24"/>
          <w:szCs w:val="24"/>
        </w:rPr>
        <w:t xml:space="preserve"> </w:t>
      </w:r>
      <w:r w:rsidRPr="00632C69">
        <w:rPr>
          <w:sz w:val="24"/>
          <w:szCs w:val="24"/>
        </w:rPr>
        <w:t>20</w:t>
      </w:r>
      <w:r>
        <w:rPr>
          <w:sz w:val="24"/>
          <w:szCs w:val="24"/>
        </w:rPr>
        <w:t>16</w:t>
      </w:r>
      <w:r w:rsidRPr="00632C69">
        <w:rPr>
          <w:sz w:val="24"/>
          <w:szCs w:val="24"/>
        </w:rPr>
        <w:t xml:space="preserve"> г.</w:t>
      </w:r>
    </w:p>
    <w:p w:rsidR="009548C6" w:rsidRPr="007417E6" w:rsidRDefault="009548C6" w:rsidP="009548C6">
      <w:pPr>
        <w:ind w:firstLine="0"/>
        <w:jc w:val="left"/>
        <w:rPr>
          <w:sz w:val="24"/>
          <w:szCs w:val="24"/>
        </w:rPr>
      </w:pPr>
    </w:p>
    <w:p w:rsidR="009548C6" w:rsidRPr="007417E6" w:rsidRDefault="009548C6" w:rsidP="009548C6">
      <w:pPr>
        <w:spacing w:line="240" w:lineRule="auto"/>
        <w:ind w:left="6804" w:firstLine="0"/>
        <w:rPr>
          <w:b/>
          <w:kern w:val="36"/>
          <w:sz w:val="24"/>
          <w:szCs w:val="24"/>
        </w:rPr>
      </w:pPr>
      <w:r w:rsidRPr="007417E6">
        <w:rPr>
          <w:b/>
          <w:kern w:val="36"/>
          <w:sz w:val="24"/>
          <w:szCs w:val="24"/>
        </w:rPr>
        <w:t>Согласовано на заседании</w:t>
      </w:r>
    </w:p>
    <w:p w:rsidR="009548C6" w:rsidRPr="007417E6" w:rsidRDefault="009548C6" w:rsidP="009548C6">
      <w:pPr>
        <w:spacing w:line="240" w:lineRule="auto"/>
        <w:ind w:left="6804" w:firstLine="0"/>
        <w:rPr>
          <w:b/>
          <w:kern w:val="36"/>
          <w:sz w:val="24"/>
          <w:szCs w:val="24"/>
        </w:rPr>
      </w:pPr>
      <w:r w:rsidRPr="007417E6">
        <w:rPr>
          <w:b/>
          <w:kern w:val="36"/>
          <w:sz w:val="24"/>
          <w:szCs w:val="24"/>
        </w:rPr>
        <w:t>закупочной комиссии</w:t>
      </w:r>
    </w:p>
    <w:p w:rsidR="009548C6" w:rsidRPr="00D43999" w:rsidRDefault="009548C6" w:rsidP="009548C6">
      <w:pPr>
        <w:spacing w:line="240" w:lineRule="auto"/>
        <w:ind w:left="6804" w:firstLine="0"/>
        <w:rPr>
          <w:b/>
          <w:kern w:val="36"/>
          <w:sz w:val="24"/>
          <w:szCs w:val="24"/>
        </w:rPr>
      </w:pPr>
      <w:r w:rsidRPr="00D43999">
        <w:rPr>
          <w:b/>
          <w:kern w:val="36"/>
          <w:sz w:val="24"/>
          <w:szCs w:val="24"/>
        </w:rPr>
        <w:t>Протокол №0</w:t>
      </w:r>
      <w:r w:rsidR="00121668">
        <w:rPr>
          <w:b/>
          <w:kern w:val="36"/>
          <w:sz w:val="24"/>
          <w:szCs w:val="24"/>
        </w:rPr>
        <w:t>157</w:t>
      </w:r>
      <w:r w:rsidRPr="00D43999">
        <w:rPr>
          <w:b/>
          <w:kern w:val="36"/>
          <w:sz w:val="24"/>
          <w:szCs w:val="24"/>
        </w:rPr>
        <w:t>- БЕ-1</w:t>
      </w:r>
      <w:r>
        <w:rPr>
          <w:b/>
          <w:kern w:val="36"/>
          <w:sz w:val="24"/>
          <w:szCs w:val="24"/>
        </w:rPr>
        <w:t>6</w:t>
      </w:r>
    </w:p>
    <w:p w:rsidR="007556FF" w:rsidRPr="00C12FA4" w:rsidRDefault="009548C6" w:rsidP="009548C6">
      <w:pPr>
        <w:spacing w:line="240" w:lineRule="auto"/>
        <w:ind w:left="6804" w:firstLine="0"/>
        <w:rPr>
          <w:b/>
          <w:kern w:val="36"/>
          <w:sz w:val="24"/>
          <w:szCs w:val="24"/>
        </w:rPr>
      </w:pPr>
      <w:r w:rsidRPr="00D43999">
        <w:rPr>
          <w:b/>
          <w:kern w:val="36"/>
          <w:sz w:val="24"/>
          <w:szCs w:val="24"/>
        </w:rPr>
        <w:t>от «</w:t>
      </w:r>
      <w:r w:rsidR="00121668">
        <w:rPr>
          <w:b/>
          <w:kern w:val="36"/>
          <w:sz w:val="24"/>
          <w:szCs w:val="24"/>
        </w:rPr>
        <w:t>31</w:t>
      </w:r>
      <w:r w:rsidRPr="00D43999">
        <w:rPr>
          <w:b/>
          <w:kern w:val="36"/>
          <w:sz w:val="24"/>
          <w:szCs w:val="24"/>
        </w:rPr>
        <w:t xml:space="preserve">» </w:t>
      </w:r>
      <w:r>
        <w:rPr>
          <w:b/>
          <w:kern w:val="36"/>
          <w:sz w:val="24"/>
          <w:szCs w:val="24"/>
        </w:rPr>
        <w:t>ма</w:t>
      </w:r>
      <w:r w:rsidR="00121668">
        <w:rPr>
          <w:b/>
          <w:kern w:val="36"/>
          <w:sz w:val="24"/>
          <w:szCs w:val="24"/>
        </w:rPr>
        <w:t>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121668" w:rsidRPr="00121668">
        <w:rPr>
          <w:b/>
          <w:sz w:val="24"/>
          <w:szCs w:val="24"/>
        </w:rPr>
        <w:t>Договора</w:t>
      </w:r>
      <w:proofErr w:type="gramEnd"/>
      <w:r w:rsidR="00121668" w:rsidRPr="00121668">
        <w:rPr>
          <w:b/>
          <w:sz w:val="24"/>
          <w:szCs w:val="24"/>
        </w:rPr>
        <w:t xml:space="preserve"> на выполнение  работ по </w:t>
      </w:r>
      <w:r w:rsidR="003D19AD">
        <w:rPr>
          <w:b/>
          <w:sz w:val="24"/>
          <w:szCs w:val="24"/>
        </w:rPr>
        <w:t xml:space="preserve">восстановлению </w:t>
      </w:r>
      <w:r w:rsidR="00121668" w:rsidRPr="00121668">
        <w:rPr>
          <w:b/>
          <w:sz w:val="24"/>
          <w:szCs w:val="24"/>
        </w:rPr>
        <w:t>гравийной подсыпке на ПС 35-110 кВ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548C6">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252E0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0276AB">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52E0C">
        <w:rPr>
          <w:noProof/>
        </w:rPr>
        <w:fldChar w:fldCharType="begin"/>
      </w:r>
      <w:r>
        <w:rPr>
          <w:noProof/>
        </w:rPr>
        <w:instrText xml:space="preserve"> PAGEREF _Toc441131695 \h </w:instrText>
      </w:r>
      <w:r w:rsidR="00252E0C">
        <w:rPr>
          <w:noProof/>
        </w:rPr>
      </w:r>
      <w:r w:rsidR="00252E0C">
        <w:rPr>
          <w:noProof/>
        </w:rPr>
        <w:fldChar w:fldCharType="separate"/>
      </w:r>
      <w:r w:rsidR="000276AB">
        <w:rPr>
          <w:noProof/>
        </w:rPr>
        <w:t>4</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52E0C">
        <w:rPr>
          <w:noProof/>
        </w:rPr>
        <w:fldChar w:fldCharType="begin"/>
      </w:r>
      <w:r>
        <w:rPr>
          <w:noProof/>
        </w:rPr>
        <w:instrText xml:space="preserve"> PAGEREF _Toc441131696 \h </w:instrText>
      </w:r>
      <w:r w:rsidR="00252E0C">
        <w:rPr>
          <w:noProof/>
        </w:rPr>
      </w:r>
      <w:r w:rsidR="00252E0C">
        <w:rPr>
          <w:noProof/>
        </w:rPr>
        <w:fldChar w:fldCharType="separate"/>
      </w:r>
      <w:r w:rsidR="000276AB">
        <w:rPr>
          <w:noProof/>
        </w:rPr>
        <w:t>5</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52E0C">
        <w:rPr>
          <w:noProof/>
        </w:rPr>
        <w:fldChar w:fldCharType="begin"/>
      </w:r>
      <w:r>
        <w:rPr>
          <w:noProof/>
        </w:rPr>
        <w:instrText xml:space="preserve"> PAGEREF _Toc441131697 \h </w:instrText>
      </w:r>
      <w:r w:rsidR="00252E0C">
        <w:rPr>
          <w:noProof/>
        </w:rPr>
      </w:r>
      <w:r w:rsidR="00252E0C">
        <w:rPr>
          <w:noProof/>
        </w:rPr>
        <w:fldChar w:fldCharType="separate"/>
      </w:r>
      <w:r w:rsidR="000276AB">
        <w:rPr>
          <w:noProof/>
        </w:rPr>
        <w:t>6</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52E0C">
        <w:rPr>
          <w:noProof/>
        </w:rPr>
        <w:fldChar w:fldCharType="begin"/>
      </w:r>
      <w:r>
        <w:rPr>
          <w:noProof/>
        </w:rPr>
        <w:instrText xml:space="preserve"> PAGEREF _Toc441131698 \h </w:instrText>
      </w:r>
      <w:r w:rsidR="00252E0C">
        <w:rPr>
          <w:noProof/>
        </w:rPr>
      </w:r>
      <w:r w:rsidR="00252E0C">
        <w:rPr>
          <w:noProof/>
        </w:rPr>
        <w:fldChar w:fldCharType="separate"/>
      </w:r>
      <w:r w:rsidR="000276AB">
        <w:rPr>
          <w:noProof/>
        </w:rPr>
        <w:t>6</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52E0C">
        <w:rPr>
          <w:noProof/>
        </w:rPr>
        <w:fldChar w:fldCharType="begin"/>
      </w:r>
      <w:r>
        <w:rPr>
          <w:noProof/>
        </w:rPr>
        <w:instrText xml:space="preserve"> PAGEREF _Toc441131699 \h </w:instrText>
      </w:r>
      <w:r w:rsidR="00252E0C">
        <w:rPr>
          <w:noProof/>
        </w:rPr>
      </w:r>
      <w:r w:rsidR="00252E0C">
        <w:rPr>
          <w:noProof/>
        </w:rPr>
        <w:fldChar w:fldCharType="separate"/>
      </w:r>
      <w:r w:rsidR="000276AB">
        <w:rPr>
          <w:noProof/>
        </w:rPr>
        <w:t>7</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252E0C">
        <w:rPr>
          <w:noProof/>
        </w:rPr>
        <w:fldChar w:fldCharType="begin"/>
      </w:r>
      <w:r>
        <w:rPr>
          <w:noProof/>
        </w:rPr>
        <w:instrText xml:space="preserve"> PAGEREF _Toc441131700 \h </w:instrText>
      </w:r>
      <w:r w:rsidR="00252E0C">
        <w:rPr>
          <w:noProof/>
        </w:rPr>
      </w:r>
      <w:r w:rsidR="00252E0C">
        <w:rPr>
          <w:noProof/>
        </w:rPr>
        <w:fldChar w:fldCharType="separate"/>
      </w:r>
      <w:r w:rsidR="000276AB">
        <w:rPr>
          <w:noProof/>
        </w:rPr>
        <w:t>8</w:t>
      </w:r>
      <w:r w:rsidR="00252E0C">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252E0C">
        <w:rPr>
          <w:noProof/>
        </w:rPr>
        <w:fldChar w:fldCharType="begin"/>
      </w:r>
      <w:r>
        <w:rPr>
          <w:noProof/>
        </w:rPr>
        <w:instrText xml:space="preserve"> PAGEREF _Toc441131707 \h </w:instrText>
      </w:r>
      <w:r w:rsidR="00252E0C">
        <w:rPr>
          <w:noProof/>
        </w:rPr>
      </w:r>
      <w:r w:rsidR="00252E0C">
        <w:rPr>
          <w:noProof/>
        </w:rPr>
        <w:fldChar w:fldCharType="separate"/>
      </w:r>
      <w:r w:rsidR="000276AB">
        <w:rPr>
          <w:noProof/>
        </w:rPr>
        <w:t>9</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52E0C">
        <w:rPr>
          <w:noProof/>
        </w:rPr>
        <w:fldChar w:fldCharType="begin"/>
      </w:r>
      <w:r>
        <w:rPr>
          <w:noProof/>
        </w:rPr>
        <w:instrText xml:space="preserve"> PAGEREF _Toc441131708 \h </w:instrText>
      </w:r>
      <w:r w:rsidR="00252E0C">
        <w:rPr>
          <w:noProof/>
        </w:rPr>
      </w:r>
      <w:r w:rsidR="00252E0C">
        <w:rPr>
          <w:noProof/>
        </w:rPr>
        <w:fldChar w:fldCharType="separate"/>
      </w:r>
      <w:r w:rsidR="000276AB">
        <w:rPr>
          <w:noProof/>
        </w:rPr>
        <w:t>9</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252E0C">
        <w:rPr>
          <w:noProof/>
        </w:rPr>
        <w:fldChar w:fldCharType="begin"/>
      </w:r>
      <w:r>
        <w:rPr>
          <w:noProof/>
        </w:rPr>
        <w:instrText xml:space="preserve"> PAGEREF _Toc441131712 \h </w:instrText>
      </w:r>
      <w:r w:rsidR="00252E0C">
        <w:rPr>
          <w:noProof/>
        </w:rPr>
      </w:r>
      <w:r w:rsidR="00252E0C">
        <w:rPr>
          <w:noProof/>
        </w:rPr>
        <w:fldChar w:fldCharType="separate"/>
      </w:r>
      <w:r w:rsidR="000276AB">
        <w:rPr>
          <w:noProof/>
        </w:rPr>
        <w:t>9</w:t>
      </w:r>
      <w:r w:rsidR="00252E0C">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52E0C">
        <w:rPr>
          <w:noProof/>
        </w:rPr>
        <w:fldChar w:fldCharType="begin"/>
      </w:r>
      <w:r>
        <w:rPr>
          <w:noProof/>
        </w:rPr>
        <w:instrText xml:space="preserve"> PAGEREF _Toc441131716 \h </w:instrText>
      </w:r>
      <w:r w:rsidR="00252E0C">
        <w:rPr>
          <w:noProof/>
        </w:rPr>
      </w:r>
      <w:r w:rsidR="00252E0C">
        <w:rPr>
          <w:noProof/>
        </w:rPr>
        <w:fldChar w:fldCharType="separate"/>
      </w:r>
      <w:r w:rsidR="000276AB">
        <w:rPr>
          <w:noProof/>
        </w:rPr>
        <w:t>12</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52E0C">
        <w:rPr>
          <w:noProof/>
        </w:rPr>
        <w:fldChar w:fldCharType="begin"/>
      </w:r>
      <w:r>
        <w:rPr>
          <w:noProof/>
        </w:rPr>
        <w:instrText xml:space="preserve"> PAGEREF _Toc441131717 \h </w:instrText>
      </w:r>
      <w:r w:rsidR="00252E0C">
        <w:rPr>
          <w:noProof/>
        </w:rPr>
      </w:r>
      <w:r w:rsidR="00252E0C">
        <w:rPr>
          <w:noProof/>
        </w:rPr>
        <w:fldChar w:fldCharType="separate"/>
      </w:r>
      <w:r w:rsidR="000276AB">
        <w:rPr>
          <w:noProof/>
        </w:rPr>
        <w:t>12</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52E0C">
        <w:rPr>
          <w:noProof/>
        </w:rPr>
        <w:fldChar w:fldCharType="begin"/>
      </w:r>
      <w:r>
        <w:rPr>
          <w:noProof/>
        </w:rPr>
        <w:instrText xml:space="preserve"> PAGEREF _Toc441131720 \h </w:instrText>
      </w:r>
      <w:r w:rsidR="00252E0C">
        <w:rPr>
          <w:noProof/>
        </w:rPr>
      </w:r>
      <w:r w:rsidR="00252E0C">
        <w:rPr>
          <w:noProof/>
        </w:rPr>
        <w:fldChar w:fldCharType="separate"/>
      </w:r>
      <w:r w:rsidR="000276AB">
        <w:rPr>
          <w:noProof/>
        </w:rPr>
        <w:t>12</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52E0C">
        <w:rPr>
          <w:noProof/>
        </w:rPr>
        <w:fldChar w:fldCharType="begin"/>
      </w:r>
      <w:r>
        <w:rPr>
          <w:noProof/>
        </w:rPr>
        <w:instrText xml:space="preserve"> PAGEREF _Toc441131721 \h </w:instrText>
      </w:r>
      <w:r w:rsidR="00252E0C">
        <w:rPr>
          <w:noProof/>
        </w:rPr>
      </w:r>
      <w:r w:rsidR="00252E0C">
        <w:rPr>
          <w:noProof/>
        </w:rPr>
        <w:fldChar w:fldCharType="separate"/>
      </w:r>
      <w:r w:rsidR="000276AB">
        <w:rPr>
          <w:noProof/>
        </w:rPr>
        <w:t>13</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52E0C">
        <w:rPr>
          <w:noProof/>
        </w:rPr>
        <w:fldChar w:fldCharType="begin"/>
      </w:r>
      <w:r>
        <w:rPr>
          <w:noProof/>
        </w:rPr>
        <w:instrText xml:space="preserve"> PAGEREF _Toc441131736 \h </w:instrText>
      </w:r>
      <w:r w:rsidR="00252E0C">
        <w:rPr>
          <w:noProof/>
        </w:rPr>
      </w:r>
      <w:r w:rsidR="00252E0C">
        <w:rPr>
          <w:noProof/>
        </w:rPr>
        <w:fldChar w:fldCharType="separate"/>
      </w:r>
      <w:r w:rsidR="000276AB">
        <w:rPr>
          <w:noProof/>
        </w:rPr>
        <w:t>30</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52E0C">
        <w:rPr>
          <w:noProof/>
        </w:rPr>
        <w:fldChar w:fldCharType="begin"/>
      </w:r>
      <w:r>
        <w:rPr>
          <w:noProof/>
        </w:rPr>
        <w:instrText xml:space="preserve"> PAGEREF _Toc441131739 \h </w:instrText>
      </w:r>
      <w:r w:rsidR="00252E0C">
        <w:rPr>
          <w:noProof/>
        </w:rPr>
      </w:r>
      <w:r w:rsidR="00252E0C">
        <w:rPr>
          <w:noProof/>
        </w:rPr>
        <w:fldChar w:fldCharType="separate"/>
      </w:r>
      <w:r w:rsidR="000276AB">
        <w:rPr>
          <w:noProof/>
        </w:rPr>
        <w:t>30</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52E0C">
        <w:rPr>
          <w:noProof/>
        </w:rPr>
        <w:fldChar w:fldCharType="begin"/>
      </w:r>
      <w:r>
        <w:rPr>
          <w:noProof/>
        </w:rPr>
        <w:instrText xml:space="preserve"> PAGEREF _Toc441131740 \h </w:instrText>
      </w:r>
      <w:r w:rsidR="00252E0C">
        <w:rPr>
          <w:noProof/>
        </w:rPr>
      </w:r>
      <w:r w:rsidR="00252E0C">
        <w:rPr>
          <w:noProof/>
        </w:rPr>
        <w:fldChar w:fldCharType="separate"/>
      </w:r>
      <w:r w:rsidR="000276AB">
        <w:rPr>
          <w:noProof/>
        </w:rPr>
        <w:t>30</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252E0C">
        <w:rPr>
          <w:noProof/>
        </w:rPr>
        <w:fldChar w:fldCharType="begin"/>
      </w:r>
      <w:r>
        <w:rPr>
          <w:noProof/>
        </w:rPr>
        <w:instrText xml:space="preserve"> PAGEREF _Toc441131745 \h </w:instrText>
      </w:r>
      <w:r w:rsidR="00252E0C">
        <w:rPr>
          <w:noProof/>
        </w:rPr>
      </w:r>
      <w:r w:rsidR="00252E0C">
        <w:rPr>
          <w:noProof/>
        </w:rPr>
        <w:fldChar w:fldCharType="separate"/>
      </w:r>
      <w:r w:rsidR="000276AB">
        <w:rPr>
          <w:noProof/>
        </w:rPr>
        <w:t>33</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252E0C">
        <w:rPr>
          <w:noProof/>
        </w:rPr>
        <w:fldChar w:fldCharType="begin"/>
      </w:r>
      <w:r>
        <w:rPr>
          <w:noProof/>
        </w:rPr>
        <w:instrText xml:space="preserve"> PAGEREF _Toc441131746 \h </w:instrText>
      </w:r>
      <w:r w:rsidR="00252E0C">
        <w:rPr>
          <w:noProof/>
        </w:rPr>
      </w:r>
      <w:r w:rsidR="00252E0C">
        <w:rPr>
          <w:noProof/>
        </w:rPr>
        <w:fldChar w:fldCharType="separate"/>
      </w:r>
      <w:r w:rsidR="000276AB">
        <w:rPr>
          <w:noProof/>
        </w:rPr>
        <w:t>34</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52E0C">
        <w:rPr>
          <w:noProof/>
        </w:rPr>
        <w:fldChar w:fldCharType="begin"/>
      </w:r>
      <w:r>
        <w:rPr>
          <w:noProof/>
        </w:rPr>
        <w:instrText xml:space="preserve"> PAGEREF _Toc441131747 \h </w:instrText>
      </w:r>
      <w:r w:rsidR="00252E0C">
        <w:rPr>
          <w:noProof/>
        </w:rPr>
      </w:r>
      <w:r w:rsidR="00252E0C">
        <w:rPr>
          <w:noProof/>
        </w:rPr>
        <w:fldChar w:fldCharType="separate"/>
      </w:r>
      <w:r w:rsidR="000276AB">
        <w:rPr>
          <w:noProof/>
        </w:rPr>
        <w:t>34</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52E0C">
        <w:rPr>
          <w:noProof/>
        </w:rPr>
        <w:fldChar w:fldCharType="begin"/>
      </w:r>
      <w:r>
        <w:rPr>
          <w:noProof/>
        </w:rPr>
        <w:instrText xml:space="preserve"> PAGEREF _Toc441131748 \h </w:instrText>
      </w:r>
      <w:r w:rsidR="00252E0C">
        <w:rPr>
          <w:noProof/>
        </w:rPr>
      </w:r>
      <w:r w:rsidR="00252E0C">
        <w:rPr>
          <w:noProof/>
        </w:rPr>
        <w:fldChar w:fldCharType="separate"/>
      </w:r>
      <w:r w:rsidR="000276AB">
        <w:rPr>
          <w:noProof/>
        </w:rPr>
        <w:t>34</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252E0C">
        <w:rPr>
          <w:noProof/>
        </w:rPr>
        <w:fldChar w:fldCharType="begin"/>
      </w:r>
      <w:r>
        <w:rPr>
          <w:noProof/>
        </w:rPr>
        <w:instrText xml:space="preserve"> PAGEREF _Toc441131749 \h </w:instrText>
      </w:r>
      <w:r w:rsidR="00252E0C">
        <w:rPr>
          <w:noProof/>
        </w:rPr>
      </w:r>
      <w:r w:rsidR="00252E0C">
        <w:rPr>
          <w:noProof/>
        </w:rPr>
        <w:fldChar w:fldCharType="separate"/>
      </w:r>
      <w:r w:rsidR="000276AB">
        <w:rPr>
          <w:noProof/>
        </w:rPr>
        <w:t>35</w:t>
      </w:r>
      <w:r w:rsidR="00252E0C">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52E0C">
        <w:rPr>
          <w:noProof/>
        </w:rPr>
        <w:fldChar w:fldCharType="begin"/>
      </w:r>
      <w:r>
        <w:rPr>
          <w:noProof/>
        </w:rPr>
        <w:instrText xml:space="preserve"> PAGEREF _Toc441131750 \h </w:instrText>
      </w:r>
      <w:r w:rsidR="00252E0C">
        <w:rPr>
          <w:noProof/>
        </w:rPr>
      </w:r>
      <w:r w:rsidR="00252E0C">
        <w:rPr>
          <w:noProof/>
        </w:rPr>
        <w:fldChar w:fldCharType="separate"/>
      </w:r>
      <w:r w:rsidR="000276AB">
        <w:rPr>
          <w:noProof/>
        </w:rPr>
        <w:t>37</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252E0C">
        <w:rPr>
          <w:noProof/>
        </w:rPr>
        <w:fldChar w:fldCharType="begin"/>
      </w:r>
      <w:r>
        <w:rPr>
          <w:noProof/>
        </w:rPr>
        <w:instrText xml:space="preserve"> PAGEREF _Toc441131751 \h </w:instrText>
      </w:r>
      <w:r w:rsidR="00252E0C">
        <w:rPr>
          <w:noProof/>
        </w:rPr>
      </w:r>
      <w:r w:rsidR="00252E0C">
        <w:rPr>
          <w:noProof/>
        </w:rPr>
        <w:fldChar w:fldCharType="separate"/>
      </w:r>
      <w:r w:rsidR="000276AB">
        <w:rPr>
          <w:noProof/>
        </w:rPr>
        <w:t>37</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252E0C">
        <w:rPr>
          <w:noProof/>
        </w:rPr>
        <w:fldChar w:fldCharType="begin"/>
      </w:r>
      <w:r>
        <w:rPr>
          <w:noProof/>
        </w:rPr>
        <w:instrText xml:space="preserve"> PAGEREF _Toc441131753 \h </w:instrText>
      </w:r>
      <w:r w:rsidR="00252E0C">
        <w:rPr>
          <w:noProof/>
        </w:rPr>
      </w:r>
      <w:r w:rsidR="00252E0C">
        <w:rPr>
          <w:noProof/>
        </w:rPr>
        <w:fldChar w:fldCharType="separate"/>
      </w:r>
      <w:r w:rsidR="000276AB">
        <w:rPr>
          <w:noProof/>
        </w:rPr>
        <w:t>37</w:t>
      </w:r>
      <w:r w:rsidR="00252E0C">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52E0C">
        <w:rPr>
          <w:noProof/>
        </w:rPr>
        <w:fldChar w:fldCharType="begin"/>
      </w:r>
      <w:r>
        <w:rPr>
          <w:noProof/>
        </w:rPr>
        <w:instrText xml:space="preserve"> PAGEREF _Toc441131755 \h </w:instrText>
      </w:r>
      <w:r w:rsidR="00252E0C">
        <w:rPr>
          <w:noProof/>
        </w:rPr>
      </w:r>
      <w:r w:rsidR="00252E0C">
        <w:rPr>
          <w:noProof/>
        </w:rPr>
        <w:fldChar w:fldCharType="separate"/>
      </w:r>
      <w:r w:rsidR="000276AB">
        <w:rPr>
          <w:noProof/>
        </w:rPr>
        <w:t>38</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52E0C">
        <w:rPr>
          <w:noProof/>
        </w:rPr>
        <w:fldChar w:fldCharType="begin"/>
      </w:r>
      <w:r>
        <w:rPr>
          <w:noProof/>
        </w:rPr>
        <w:instrText xml:space="preserve"> PAGEREF _Toc441131756 \h </w:instrText>
      </w:r>
      <w:r w:rsidR="00252E0C">
        <w:rPr>
          <w:noProof/>
        </w:rPr>
      </w:r>
      <w:r w:rsidR="00252E0C">
        <w:rPr>
          <w:noProof/>
        </w:rPr>
        <w:fldChar w:fldCharType="separate"/>
      </w:r>
      <w:r w:rsidR="000276AB">
        <w:rPr>
          <w:noProof/>
        </w:rPr>
        <w:t>38</w:t>
      </w:r>
      <w:r w:rsidR="00252E0C">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252E0C">
        <w:rPr>
          <w:noProof/>
        </w:rPr>
        <w:fldChar w:fldCharType="begin"/>
      </w:r>
      <w:r>
        <w:rPr>
          <w:noProof/>
        </w:rPr>
        <w:instrText xml:space="preserve"> PAGEREF _Toc441131757 \h </w:instrText>
      </w:r>
      <w:r w:rsidR="00252E0C">
        <w:rPr>
          <w:noProof/>
        </w:rPr>
      </w:r>
      <w:r w:rsidR="00252E0C">
        <w:rPr>
          <w:noProof/>
        </w:rPr>
        <w:fldChar w:fldCharType="separate"/>
      </w:r>
      <w:r w:rsidR="000276AB">
        <w:rPr>
          <w:noProof/>
        </w:rPr>
        <w:t>38</w:t>
      </w:r>
      <w:r w:rsidR="00252E0C">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52E0C">
        <w:rPr>
          <w:noProof/>
        </w:rPr>
        <w:fldChar w:fldCharType="begin"/>
      </w:r>
      <w:r>
        <w:rPr>
          <w:noProof/>
        </w:rPr>
        <w:instrText xml:space="preserve"> PAGEREF _Toc441131759 \h </w:instrText>
      </w:r>
      <w:r w:rsidR="00252E0C">
        <w:rPr>
          <w:noProof/>
        </w:rPr>
      </w:r>
      <w:r w:rsidR="00252E0C">
        <w:rPr>
          <w:noProof/>
        </w:rPr>
        <w:fldChar w:fldCharType="separate"/>
      </w:r>
      <w:r w:rsidR="000276AB">
        <w:rPr>
          <w:noProof/>
        </w:rPr>
        <w:t>42</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252E0C">
        <w:rPr>
          <w:noProof/>
        </w:rPr>
        <w:fldChar w:fldCharType="begin"/>
      </w:r>
      <w:r>
        <w:rPr>
          <w:noProof/>
        </w:rPr>
        <w:instrText xml:space="preserve"> PAGEREF _Toc441131761 \h </w:instrText>
      </w:r>
      <w:r w:rsidR="00252E0C">
        <w:rPr>
          <w:noProof/>
        </w:rPr>
      </w:r>
      <w:r w:rsidR="00252E0C">
        <w:rPr>
          <w:noProof/>
        </w:rPr>
        <w:fldChar w:fldCharType="separate"/>
      </w:r>
      <w:r w:rsidR="000276AB">
        <w:rPr>
          <w:noProof/>
        </w:rPr>
        <w:t>44</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252E0C">
        <w:rPr>
          <w:noProof/>
        </w:rPr>
        <w:fldChar w:fldCharType="begin"/>
      </w:r>
      <w:r>
        <w:rPr>
          <w:noProof/>
        </w:rPr>
        <w:instrText xml:space="preserve"> PAGEREF _Toc441131764 \h </w:instrText>
      </w:r>
      <w:r w:rsidR="00252E0C">
        <w:rPr>
          <w:noProof/>
        </w:rPr>
      </w:r>
      <w:r w:rsidR="00252E0C">
        <w:rPr>
          <w:noProof/>
        </w:rPr>
        <w:fldChar w:fldCharType="separate"/>
      </w:r>
      <w:r w:rsidR="000276AB">
        <w:rPr>
          <w:noProof/>
        </w:rPr>
        <w:t>48</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252E0C">
        <w:rPr>
          <w:noProof/>
        </w:rPr>
        <w:fldChar w:fldCharType="begin"/>
      </w:r>
      <w:r>
        <w:rPr>
          <w:noProof/>
        </w:rPr>
        <w:instrText xml:space="preserve"> PAGEREF _Toc441131767 \h </w:instrText>
      </w:r>
      <w:r w:rsidR="00252E0C">
        <w:rPr>
          <w:noProof/>
        </w:rPr>
      </w:r>
      <w:r w:rsidR="00252E0C">
        <w:rPr>
          <w:noProof/>
        </w:rPr>
        <w:fldChar w:fldCharType="separate"/>
      </w:r>
      <w:r w:rsidR="000276AB">
        <w:rPr>
          <w:noProof/>
        </w:rPr>
        <w:t>50</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252E0C">
        <w:rPr>
          <w:noProof/>
        </w:rPr>
        <w:fldChar w:fldCharType="begin"/>
      </w:r>
      <w:r>
        <w:rPr>
          <w:noProof/>
        </w:rPr>
        <w:instrText xml:space="preserve"> PAGEREF _Toc441131770 \h </w:instrText>
      </w:r>
      <w:r w:rsidR="00252E0C">
        <w:rPr>
          <w:noProof/>
        </w:rPr>
      </w:r>
      <w:r w:rsidR="00252E0C">
        <w:rPr>
          <w:noProof/>
        </w:rPr>
        <w:fldChar w:fldCharType="separate"/>
      </w:r>
      <w:r w:rsidR="000276AB">
        <w:rPr>
          <w:noProof/>
        </w:rPr>
        <w:t>52</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252E0C">
        <w:rPr>
          <w:noProof/>
        </w:rPr>
        <w:fldChar w:fldCharType="begin"/>
      </w:r>
      <w:r>
        <w:rPr>
          <w:noProof/>
        </w:rPr>
        <w:instrText xml:space="preserve"> PAGEREF _Toc441131773 \h </w:instrText>
      </w:r>
      <w:r w:rsidR="00252E0C">
        <w:rPr>
          <w:noProof/>
        </w:rPr>
      </w:r>
      <w:r w:rsidR="00252E0C">
        <w:rPr>
          <w:noProof/>
        </w:rPr>
        <w:fldChar w:fldCharType="separate"/>
      </w:r>
      <w:r w:rsidR="000276AB">
        <w:rPr>
          <w:noProof/>
        </w:rPr>
        <w:t>54</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252E0C">
        <w:rPr>
          <w:noProof/>
        </w:rPr>
        <w:fldChar w:fldCharType="begin"/>
      </w:r>
      <w:r>
        <w:rPr>
          <w:noProof/>
        </w:rPr>
        <w:instrText xml:space="preserve"> PAGEREF _Toc441131776 \h </w:instrText>
      </w:r>
      <w:r w:rsidR="00252E0C">
        <w:rPr>
          <w:noProof/>
        </w:rPr>
      </w:r>
      <w:r w:rsidR="00252E0C">
        <w:rPr>
          <w:noProof/>
        </w:rPr>
        <w:fldChar w:fldCharType="separate"/>
      </w:r>
      <w:r w:rsidR="000276AB">
        <w:rPr>
          <w:noProof/>
        </w:rPr>
        <w:t>56</w:t>
      </w:r>
      <w:r w:rsidR="00252E0C">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252E0C">
        <w:rPr>
          <w:noProof/>
        </w:rPr>
        <w:fldChar w:fldCharType="begin"/>
      </w:r>
      <w:r>
        <w:rPr>
          <w:noProof/>
        </w:rPr>
        <w:instrText xml:space="preserve"> PAGEREF _Toc441131777 \h </w:instrText>
      </w:r>
      <w:r w:rsidR="00252E0C">
        <w:rPr>
          <w:noProof/>
        </w:rPr>
      </w:r>
      <w:r w:rsidR="00252E0C">
        <w:rPr>
          <w:noProof/>
        </w:rPr>
        <w:fldChar w:fldCharType="separate"/>
      </w:r>
      <w:r w:rsidR="000276AB">
        <w:rPr>
          <w:noProof/>
        </w:rPr>
        <w:t>56</w:t>
      </w:r>
      <w:r w:rsidR="00252E0C">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252E0C">
        <w:rPr>
          <w:noProof/>
        </w:rPr>
        <w:fldChar w:fldCharType="begin"/>
      </w:r>
      <w:r>
        <w:rPr>
          <w:noProof/>
        </w:rPr>
        <w:instrText xml:space="preserve"> PAGEREF _Toc441131778 \h </w:instrText>
      </w:r>
      <w:r w:rsidR="00252E0C">
        <w:rPr>
          <w:noProof/>
        </w:rPr>
      </w:r>
      <w:r w:rsidR="00252E0C">
        <w:rPr>
          <w:noProof/>
        </w:rPr>
        <w:fldChar w:fldCharType="separate"/>
      </w:r>
      <w:r w:rsidR="000276AB">
        <w:rPr>
          <w:noProof/>
        </w:rPr>
        <w:t>58</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252E0C">
        <w:rPr>
          <w:noProof/>
        </w:rPr>
        <w:fldChar w:fldCharType="begin"/>
      </w:r>
      <w:r>
        <w:rPr>
          <w:noProof/>
        </w:rPr>
        <w:instrText xml:space="preserve"> PAGEREF _Toc441131780 \h </w:instrText>
      </w:r>
      <w:r w:rsidR="00252E0C">
        <w:rPr>
          <w:noProof/>
        </w:rPr>
      </w:r>
      <w:r w:rsidR="00252E0C">
        <w:rPr>
          <w:noProof/>
        </w:rPr>
        <w:fldChar w:fldCharType="separate"/>
      </w:r>
      <w:r w:rsidR="000276AB">
        <w:rPr>
          <w:noProof/>
        </w:rPr>
        <w:t>62</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252E0C">
        <w:rPr>
          <w:noProof/>
        </w:rPr>
        <w:fldChar w:fldCharType="begin"/>
      </w:r>
      <w:r>
        <w:rPr>
          <w:noProof/>
        </w:rPr>
        <w:instrText xml:space="preserve"> PAGEREF _Toc441131783 \h </w:instrText>
      </w:r>
      <w:r w:rsidR="00252E0C">
        <w:rPr>
          <w:noProof/>
        </w:rPr>
      </w:r>
      <w:r w:rsidR="00252E0C">
        <w:rPr>
          <w:noProof/>
        </w:rPr>
        <w:fldChar w:fldCharType="separate"/>
      </w:r>
      <w:r w:rsidR="000276AB">
        <w:rPr>
          <w:noProof/>
        </w:rPr>
        <w:t>65</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252E0C">
        <w:rPr>
          <w:noProof/>
        </w:rPr>
        <w:fldChar w:fldCharType="begin"/>
      </w:r>
      <w:r>
        <w:rPr>
          <w:noProof/>
        </w:rPr>
        <w:instrText xml:space="preserve"> PAGEREF _Toc441131786 \h </w:instrText>
      </w:r>
      <w:r w:rsidR="00252E0C">
        <w:rPr>
          <w:noProof/>
        </w:rPr>
      </w:r>
      <w:r w:rsidR="00252E0C">
        <w:rPr>
          <w:noProof/>
        </w:rPr>
        <w:fldChar w:fldCharType="separate"/>
      </w:r>
      <w:r w:rsidR="000276AB">
        <w:rPr>
          <w:noProof/>
        </w:rPr>
        <w:t>67</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252E0C">
        <w:rPr>
          <w:noProof/>
        </w:rPr>
        <w:fldChar w:fldCharType="begin"/>
      </w:r>
      <w:r>
        <w:rPr>
          <w:noProof/>
        </w:rPr>
        <w:instrText xml:space="preserve"> PAGEREF _Toc441131789 \h </w:instrText>
      </w:r>
      <w:r w:rsidR="00252E0C">
        <w:rPr>
          <w:noProof/>
        </w:rPr>
      </w:r>
      <w:r w:rsidR="00252E0C">
        <w:rPr>
          <w:noProof/>
        </w:rPr>
        <w:fldChar w:fldCharType="separate"/>
      </w:r>
      <w:r w:rsidR="000276AB">
        <w:rPr>
          <w:noProof/>
        </w:rPr>
        <w:t>70</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252E0C">
        <w:rPr>
          <w:noProof/>
        </w:rPr>
        <w:fldChar w:fldCharType="begin"/>
      </w:r>
      <w:r>
        <w:rPr>
          <w:noProof/>
        </w:rPr>
        <w:instrText xml:space="preserve"> PAGEREF _Toc441131792 \h </w:instrText>
      </w:r>
      <w:r w:rsidR="00252E0C">
        <w:rPr>
          <w:noProof/>
        </w:rPr>
      </w:r>
      <w:r w:rsidR="00252E0C">
        <w:rPr>
          <w:noProof/>
        </w:rPr>
        <w:fldChar w:fldCharType="separate"/>
      </w:r>
      <w:r w:rsidR="000276AB">
        <w:rPr>
          <w:noProof/>
        </w:rPr>
        <w:t>72</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252E0C">
        <w:rPr>
          <w:noProof/>
        </w:rPr>
        <w:fldChar w:fldCharType="begin"/>
      </w:r>
      <w:r>
        <w:rPr>
          <w:noProof/>
        </w:rPr>
        <w:instrText xml:space="preserve"> PAGEREF _Toc441131795 \h </w:instrText>
      </w:r>
      <w:r w:rsidR="00252E0C">
        <w:rPr>
          <w:noProof/>
        </w:rPr>
      </w:r>
      <w:r w:rsidR="00252E0C">
        <w:rPr>
          <w:noProof/>
        </w:rPr>
        <w:fldChar w:fldCharType="separate"/>
      </w:r>
      <w:r w:rsidR="000276AB">
        <w:rPr>
          <w:noProof/>
        </w:rPr>
        <w:t>75</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252E0C">
        <w:rPr>
          <w:noProof/>
        </w:rPr>
        <w:fldChar w:fldCharType="begin"/>
      </w:r>
      <w:r>
        <w:rPr>
          <w:noProof/>
        </w:rPr>
        <w:instrText xml:space="preserve"> PAGEREF _Toc441131798 \h </w:instrText>
      </w:r>
      <w:r w:rsidR="00252E0C">
        <w:rPr>
          <w:noProof/>
        </w:rPr>
      </w:r>
      <w:r w:rsidR="00252E0C">
        <w:rPr>
          <w:noProof/>
        </w:rPr>
        <w:fldChar w:fldCharType="separate"/>
      </w:r>
      <w:r w:rsidR="000276AB">
        <w:rPr>
          <w:noProof/>
        </w:rPr>
        <w:t>77</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252E0C">
        <w:rPr>
          <w:noProof/>
        </w:rPr>
        <w:fldChar w:fldCharType="begin"/>
      </w:r>
      <w:r>
        <w:rPr>
          <w:noProof/>
        </w:rPr>
        <w:instrText xml:space="preserve"> PAGEREF _Toc441131801 \h </w:instrText>
      </w:r>
      <w:r w:rsidR="00252E0C">
        <w:rPr>
          <w:noProof/>
        </w:rPr>
      </w:r>
      <w:r w:rsidR="00252E0C">
        <w:rPr>
          <w:noProof/>
        </w:rPr>
        <w:fldChar w:fldCharType="separate"/>
      </w:r>
      <w:r w:rsidR="000276AB">
        <w:rPr>
          <w:noProof/>
        </w:rPr>
        <w:t>80</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252E0C">
        <w:rPr>
          <w:noProof/>
        </w:rPr>
        <w:fldChar w:fldCharType="begin"/>
      </w:r>
      <w:r>
        <w:rPr>
          <w:noProof/>
        </w:rPr>
        <w:instrText xml:space="preserve"> PAGEREF _Toc441131804 \h </w:instrText>
      </w:r>
      <w:r w:rsidR="00252E0C">
        <w:rPr>
          <w:noProof/>
        </w:rPr>
      </w:r>
      <w:r w:rsidR="00252E0C">
        <w:rPr>
          <w:noProof/>
        </w:rPr>
        <w:fldChar w:fldCharType="separate"/>
      </w:r>
      <w:r w:rsidR="000276AB">
        <w:rPr>
          <w:noProof/>
        </w:rPr>
        <w:t>82</w:t>
      </w:r>
      <w:r w:rsidR="00252E0C">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252E0C">
        <w:rPr>
          <w:noProof/>
        </w:rPr>
        <w:fldChar w:fldCharType="begin"/>
      </w:r>
      <w:r>
        <w:rPr>
          <w:noProof/>
        </w:rPr>
        <w:instrText xml:space="preserve"> PAGEREF _Toc441131807 \h </w:instrText>
      </w:r>
      <w:r w:rsidR="00252E0C">
        <w:rPr>
          <w:noProof/>
        </w:rPr>
      </w:r>
      <w:r w:rsidR="00252E0C">
        <w:rPr>
          <w:noProof/>
        </w:rPr>
        <w:fldChar w:fldCharType="separate"/>
      </w:r>
      <w:r w:rsidR="000276AB">
        <w:rPr>
          <w:noProof/>
        </w:rPr>
        <w:t>84</w:t>
      </w:r>
      <w:r w:rsidR="00252E0C">
        <w:rPr>
          <w:noProof/>
        </w:rPr>
        <w:fldChar w:fldCharType="end"/>
      </w:r>
    </w:p>
    <w:p w:rsidR="00717F60" w:rsidRPr="00E71A48" w:rsidRDefault="00252E0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5B75A6" w:rsidRPr="003F73A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9548C6">
        <w:rPr>
          <w:iCs/>
          <w:szCs w:val="24"/>
        </w:rPr>
        <w:t xml:space="preserve">филиал </w:t>
      </w:r>
      <w:r w:rsidR="009548C6" w:rsidRPr="007556FF">
        <w:rPr>
          <w:iCs/>
          <w:sz w:val="24"/>
          <w:szCs w:val="24"/>
        </w:rPr>
        <w:t xml:space="preserve"> ПАО «МРСК </w:t>
      </w:r>
      <w:r w:rsidR="009548C6" w:rsidRPr="00702B2C">
        <w:rPr>
          <w:iCs/>
          <w:sz w:val="24"/>
          <w:szCs w:val="24"/>
        </w:rPr>
        <w:t>Центра»</w:t>
      </w:r>
      <w:r w:rsidR="009548C6">
        <w:rPr>
          <w:iCs/>
          <w:sz w:val="24"/>
          <w:szCs w:val="24"/>
        </w:rPr>
        <w:t xml:space="preserve"> - </w:t>
      </w:r>
      <w:r w:rsidR="009548C6" w:rsidRPr="002A5D5C">
        <w:rPr>
          <w:iCs/>
          <w:szCs w:val="24"/>
        </w:rPr>
        <w:t>«Белгородэнерго»</w:t>
      </w:r>
      <w:r w:rsidR="009548C6">
        <w:rPr>
          <w:iCs/>
          <w:szCs w:val="24"/>
        </w:rPr>
        <w:t xml:space="preserve"> </w:t>
      </w:r>
      <w:r w:rsidR="009548C6" w:rsidRPr="00702B2C">
        <w:rPr>
          <w:iCs/>
          <w:sz w:val="24"/>
          <w:szCs w:val="24"/>
        </w:rPr>
        <w:t xml:space="preserve"> (далее – Заказчик или Организатор) (почтовый адрес:</w:t>
      </w:r>
      <w:proofErr w:type="gramEnd"/>
      <w:r w:rsidR="009548C6" w:rsidRPr="00702B2C">
        <w:rPr>
          <w:iCs/>
          <w:sz w:val="24"/>
          <w:szCs w:val="24"/>
        </w:rPr>
        <w:t xml:space="preserve"> РФ, </w:t>
      </w:r>
      <w:r w:rsidR="009548C6">
        <w:rPr>
          <w:iCs/>
          <w:sz w:val="24"/>
          <w:szCs w:val="24"/>
        </w:rPr>
        <w:t>308000</w:t>
      </w:r>
      <w:r w:rsidR="009548C6" w:rsidRPr="00702B2C">
        <w:rPr>
          <w:iCs/>
          <w:sz w:val="24"/>
          <w:szCs w:val="24"/>
        </w:rPr>
        <w:t xml:space="preserve">, г. </w:t>
      </w:r>
      <w:r w:rsidR="009548C6">
        <w:rPr>
          <w:iCs/>
          <w:sz w:val="24"/>
          <w:szCs w:val="24"/>
        </w:rPr>
        <w:t>Белгород</w:t>
      </w:r>
      <w:r w:rsidR="009548C6" w:rsidRPr="00702B2C">
        <w:rPr>
          <w:iCs/>
          <w:sz w:val="24"/>
          <w:szCs w:val="24"/>
        </w:rPr>
        <w:t xml:space="preserve">, ул. </w:t>
      </w:r>
      <w:r w:rsidR="009548C6">
        <w:rPr>
          <w:iCs/>
          <w:sz w:val="24"/>
          <w:szCs w:val="24"/>
        </w:rPr>
        <w:t>Преображенская</w:t>
      </w:r>
      <w:r w:rsidR="009548C6" w:rsidRPr="00702B2C">
        <w:rPr>
          <w:iCs/>
          <w:sz w:val="24"/>
          <w:szCs w:val="24"/>
        </w:rPr>
        <w:t>, 4</w:t>
      </w:r>
      <w:r w:rsidR="009548C6">
        <w:rPr>
          <w:iCs/>
          <w:sz w:val="24"/>
          <w:szCs w:val="24"/>
        </w:rPr>
        <w:t>2, с</w:t>
      </w:r>
      <w:r w:rsidR="009548C6" w:rsidRPr="00702B2C">
        <w:rPr>
          <w:iCs/>
          <w:sz w:val="24"/>
          <w:szCs w:val="24"/>
        </w:rPr>
        <w:t xml:space="preserve">екретарь </w:t>
      </w:r>
      <w:r w:rsidR="009548C6" w:rsidRPr="00EE48F3">
        <w:rPr>
          <w:iCs/>
          <w:sz w:val="24"/>
          <w:szCs w:val="24"/>
        </w:rPr>
        <w:t xml:space="preserve">Закупочной комиссии – </w:t>
      </w:r>
      <w:r w:rsidR="009548C6">
        <w:t xml:space="preserve">Ведущий </w:t>
      </w:r>
      <w:r w:rsidR="009548C6" w:rsidRPr="00B96712">
        <w:t xml:space="preserve">специалист </w:t>
      </w:r>
      <w:r w:rsidR="009548C6">
        <w:t xml:space="preserve"> отдела закупочной деятельности </w:t>
      </w:r>
      <w:r w:rsidR="009548C6" w:rsidRPr="00B96712">
        <w:t xml:space="preserve">управления логистики и МТО филиала </w:t>
      </w:r>
      <w:r w:rsidR="009548C6">
        <w:t>ПАО</w:t>
      </w:r>
      <w:r w:rsidR="009548C6" w:rsidRPr="00B96712">
        <w:t xml:space="preserve"> «МРСК Центра» - «Белгородэнерго»</w:t>
      </w:r>
      <w:r w:rsidR="009548C6">
        <w:t xml:space="preserve">: </w:t>
      </w:r>
      <w:r w:rsidR="009548C6" w:rsidRPr="00EE48F3">
        <w:rPr>
          <w:iCs/>
          <w:sz w:val="24"/>
          <w:szCs w:val="24"/>
        </w:rPr>
        <w:t xml:space="preserve"> </w:t>
      </w:r>
      <w:r w:rsidR="009548C6" w:rsidRPr="00EE48F3">
        <w:t xml:space="preserve">Горягина Татьяна Николаевна, контактный телефон: (4722) 58-17-51 или по адресу электронной почты: </w:t>
      </w:r>
      <w:hyperlink r:id="rId17" w:history="1">
        <w:r w:rsidR="009548C6" w:rsidRPr="00EE48F3">
          <w:rPr>
            <w:rStyle w:val="a7"/>
            <w:lang w:val="en-US"/>
          </w:rPr>
          <w:t>Goryagina</w:t>
        </w:r>
        <w:r w:rsidR="009548C6" w:rsidRPr="00EE48F3">
          <w:rPr>
            <w:rStyle w:val="a7"/>
          </w:rPr>
          <w:t>.</w:t>
        </w:r>
        <w:r w:rsidR="009548C6" w:rsidRPr="00EE48F3">
          <w:rPr>
            <w:rStyle w:val="a7"/>
            <w:lang w:val="en-US"/>
          </w:rPr>
          <w:t>TN</w:t>
        </w:r>
        <w:r w:rsidR="009548C6" w:rsidRPr="00EE48F3">
          <w:rPr>
            <w:rStyle w:val="a7"/>
          </w:rPr>
          <w:t>@</w:t>
        </w:r>
        <w:r w:rsidR="009548C6" w:rsidRPr="00EE48F3">
          <w:rPr>
            <w:rStyle w:val="a7"/>
            <w:lang w:val="en-US"/>
          </w:rPr>
          <w:t>mrsk</w:t>
        </w:r>
        <w:r w:rsidR="009548C6" w:rsidRPr="00EE48F3">
          <w:rPr>
            <w:rStyle w:val="a7"/>
          </w:rPr>
          <w:t>-1.</w:t>
        </w:r>
        <w:r w:rsidR="009548C6" w:rsidRPr="00EE48F3">
          <w:rPr>
            <w:rStyle w:val="a7"/>
            <w:lang w:val="en-US"/>
          </w:rPr>
          <w:t>ru</w:t>
        </w:r>
      </w:hyperlink>
      <w:r w:rsidR="009548C6" w:rsidRPr="00EE48F3">
        <w:rPr>
          <w:iCs/>
          <w:sz w:val="24"/>
          <w:szCs w:val="24"/>
        </w:rPr>
        <w:t xml:space="preserve">, ответственное лицо </w:t>
      </w:r>
      <w:r w:rsidR="009548C6" w:rsidRPr="00EE48F3">
        <w:t>Ермолова Ирина Валерьевна – контактный телефон: (4722) 58-17-</w:t>
      </w:r>
      <w:r w:rsidR="009548C6" w:rsidRPr="003F73AB">
        <w:t xml:space="preserve">81, адрес электронной почты: </w:t>
      </w:r>
      <w:hyperlink r:id="rId18" w:history="1">
        <w:r w:rsidR="009548C6" w:rsidRPr="003F73AB">
          <w:rPr>
            <w:rStyle w:val="a7"/>
          </w:rPr>
          <w:t>Ermolova.IV@mrsk-1.ru</w:t>
        </w:r>
      </w:hyperlink>
      <w:r w:rsidR="009548C6" w:rsidRPr="003F73AB">
        <w:t xml:space="preserve">, по вопросам, связанным с разъяснением технического задания, обращаться к ответственному сотруднику Организатора  – </w:t>
      </w:r>
      <w:r w:rsidR="00121668" w:rsidRPr="00112C40">
        <w:rPr>
          <w:sz w:val="24"/>
          <w:szCs w:val="24"/>
        </w:rPr>
        <w:t>Копылова Людмила Сергеевна. Контактный телефон – (4722) 30-42-88</w:t>
      </w:r>
      <w:r w:rsidR="00121668">
        <w:rPr>
          <w:sz w:val="24"/>
          <w:szCs w:val="24"/>
        </w:rPr>
        <w:t xml:space="preserve">, </w:t>
      </w:r>
      <w:r w:rsidR="00121668" w:rsidRPr="00075DBF">
        <w:rPr>
          <w:lang w:val="en-US"/>
        </w:rPr>
        <w:t>e</w:t>
      </w:r>
      <w:r w:rsidR="00121668" w:rsidRPr="00121668">
        <w:t>-</w:t>
      </w:r>
      <w:r w:rsidR="00121668" w:rsidRPr="00075DBF">
        <w:rPr>
          <w:lang w:val="en-US"/>
        </w:rPr>
        <w:t>mail</w:t>
      </w:r>
      <w:r w:rsidR="00121668" w:rsidRPr="00121668">
        <w:t>:</w:t>
      </w:r>
      <w:r w:rsidR="00121668" w:rsidRPr="00121668">
        <w:rPr>
          <w:rFonts w:ascii="Trebuchet MS" w:hAnsi="Trebuchet MS" w:cs="Segoe UI"/>
          <w:color w:val="444444"/>
          <w:sz w:val="20"/>
        </w:rPr>
        <w:t xml:space="preserve"> </w:t>
      </w:r>
      <w:hyperlink r:id="rId19" w:history="1">
        <w:r w:rsidR="00121668" w:rsidRPr="0081507A">
          <w:rPr>
            <w:rStyle w:val="a7"/>
            <w:sz w:val="24"/>
            <w:szCs w:val="24"/>
            <w:lang w:val="en-US" w:eastAsia="ru-RU"/>
          </w:rPr>
          <w:t>kopylova</w:t>
        </w:r>
        <w:r w:rsidR="00121668" w:rsidRPr="00121668">
          <w:rPr>
            <w:rStyle w:val="a7"/>
            <w:sz w:val="24"/>
            <w:szCs w:val="24"/>
            <w:lang w:eastAsia="ru-RU"/>
          </w:rPr>
          <w:t>.</w:t>
        </w:r>
        <w:r w:rsidR="00121668" w:rsidRPr="0081507A">
          <w:rPr>
            <w:rStyle w:val="a7"/>
            <w:sz w:val="24"/>
            <w:szCs w:val="24"/>
            <w:lang w:val="en-US" w:eastAsia="ru-RU"/>
          </w:rPr>
          <w:t>ls</w:t>
        </w:r>
        <w:r w:rsidR="00121668" w:rsidRPr="00121668">
          <w:rPr>
            <w:rStyle w:val="a7"/>
            <w:sz w:val="24"/>
            <w:szCs w:val="24"/>
            <w:lang w:eastAsia="ru-RU"/>
          </w:rPr>
          <w:t>@</w:t>
        </w:r>
        <w:r w:rsidR="00121668" w:rsidRPr="0081507A">
          <w:rPr>
            <w:rStyle w:val="a7"/>
            <w:sz w:val="24"/>
            <w:szCs w:val="24"/>
            <w:lang w:val="en-US" w:eastAsia="ru-RU"/>
          </w:rPr>
          <w:t>mrsk</w:t>
        </w:r>
        <w:r w:rsidR="00121668" w:rsidRPr="00121668">
          <w:rPr>
            <w:rStyle w:val="a7"/>
            <w:sz w:val="24"/>
            <w:szCs w:val="24"/>
            <w:lang w:eastAsia="ru-RU"/>
          </w:rPr>
          <w:t>-1.</w:t>
        </w:r>
        <w:r w:rsidR="00121668" w:rsidRPr="0081507A">
          <w:rPr>
            <w:rStyle w:val="a7"/>
            <w:sz w:val="24"/>
            <w:szCs w:val="24"/>
            <w:lang w:val="en-US" w:eastAsia="ru-RU"/>
          </w:rPr>
          <w:t>ru</w:t>
        </w:r>
      </w:hyperlink>
      <w:r w:rsidR="009548C6" w:rsidRPr="003F73AB">
        <w:rPr>
          <w:rStyle w:val="a7"/>
          <w:snapToGrid w:val="0"/>
          <w:sz w:val="24"/>
          <w:szCs w:val="24"/>
          <w:u w:val="none"/>
          <w:lang w:eastAsia="ru-RU"/>
        </w:rPr>
        <w:t xml:space="preserve"> </w:t>
      </w:r>
      <w:r w:rsidR="009548C6" w:rsidRPr="003F73AB">
        <w:rPr>
          <w:iCs/>
          <w:sz w:val="24"/>
          <w:szCs w:val="24"/>
        </w:rPr>
        <w:t>Извещением</w:t>
      </w:r>
      <w:r w:rsidR="009548C6" w:rsidRPr="003F73AB">
        <w:rPr>
          <w:sz w:val="24"/>
          <w:szCs w:val="24"/>
        </w:rPr>
        <w:t xml:space="preserve"> о проведении открытого </w:t>
      </w:r>
      <w:r w:rsidR="009548C6" w:rsidRPr="003F73AB">
        <w:rPr>
          <w:iCs/>
          <w:sz w:val="24"/>
          <w:szCs w:val="24"/>
        </w:rPr>
        <w:t>запроса предложений</w:t>
      </w:r>
      <w:r w:rsidR="009548C6" w:rsidRPr="003F73AB">
        <w:rPr>
          <w:sz w:val="24"/>
          <w:szCs w:val="24"/>
        </w:rPr>
        <w:t xml:space="preserve">, опубликованным </w:t>
      </w:r>
      <w:r w:rsidRPr="003F73AB">
        <w:rPr>
          <w:b/>
          <w:sz w:val="24"/>
          <w:szCs w:val="24"/>
        </w:rPr>
        <w:t>«</w:t>
      </w:r>
      <w:r w:rsidR="00121668">
        <w:rPr>
          <w:b/>
          <w:sz w:val="24"/>
          <w:szCs w:val="24"/>
        </w:rPr>
        <w:t>01</w:t>
      </w:r>
      <w:r w:rsidRPr="003F73AB">
        <w:rPr>
          <w:b/>
          <w:sz w:val="24"/>
          <w:szCs w:val="24"/>
        </w:rPr>
        <w:t xml:space="preserve">» </w:t>
      </w:r>
      <w:r w:rsidR="00121668">
        <w:rPr>
          <w:b/>
          <w:sz w:val="24"/>
          <w:szCs w:val="24"/>
        </w:rPr>
        <w:t>июня</w:t>
      </w:r>
      <w:r w:rsidRPr="003F73AB">
        <w:rPr>
          <w:b/>
          <w:sz w:val="24"/>
          <w:szCs w:val="24"/>
        </w:rPr>
        <w:t xml:space="preserve"> 20</w:t>
      </w:r>
      <w:r w:rsidR="00C12FA4" w:rsidRPr="003F73AB">
        <w:rPr>
          <w:b/>
          <w:sz w:val="24"/>
          <w:szCs w:val="24"/>
        </w:rPr>
        <w:t>1</w:t>
      </w:r>
      <w:r w:rsidR="00862664" w:rsidRPr="003F73AB">
        <w:rPr>
          <w:b/>
          <w:sz w:val="24"/>
          <w:szCs w:val="24"/>
        </w:rPr>
        <w:t>6</w:t>
      </w:r>
      <w:r w:rsidRPr="003F73AB">
        <w:rPr>
          <w:b/>
          <w:sz w:val="24"/>
          <w:szCs w:val="24"/>
        </w:rPr>
        <w:t xml:space="preserve"> г.</w:t>
      </w:r>
      <w:r w:rsidRPr="003F73AB">
        <w:rPr>
          <w:sz w:val="24"/>
          <w:szCs w:val="24"/>
        </w:rPr>
        <w:t xml:space="preserve"> на официальном сайте (</w:t>
      </w:r>
      <w:hyperlink r:id="rId20" w:history="1">
        <w:r w:rsidR="00345CCA" w:rsidRPr="003F73AB">
          <w:rPr>
            <w:rStyle w:val="a7"/>
            <w:sz w:val="24"/>
            <w:szCs w:val="24"/>
          </w:rPr>
          <w:t>www.zakupki.</w:t>
        </w:r>
        <w:r w:rsidR="00345CCA" w:rsidRPr="003F73AB">
          <w:rPr>
            <w:rStyle w:val="a7"/>
            <w:sz w:val="24"/>
            <w:szCs w:val="24"/>
            <w:lang w:val="en-US"/>
          </w:rPr>
          <w:t>gov</w:t>
        </w:r>
        <w:r w:rsidR="00345CCA" w:rsidRPr="003F73AB">
          <w:rPr>
            <w:rStyle w:val="a7"/>
            <w:sz w:val="24"/>
            <w:szCs w:val="24"/>
          </w:rPr>
          <w:t>.ru</w:t>
        </w:r>
      </w:hyperlink>
      <w:r w:rsidRPr="003F73AB">
        <w:rPr>
          <w:sz w:val="24"/>
          <w:szCs w:val="24"/>
        </w:rPr>
        <w:t>),</w:t>
      </w:r>
      <w:r w:rsidR="009D7F01" w:rsidRPr="003F73AB">
        <w:rPr>
          <w:iCs/>
          <w:sz w:val="24"/>
          <w:szCs w:val="24"/>
        </w:rPr>
        <w:t xml:space="preserve"> </w:t>
      </w:r>
      <w:r w:rsidR="009D7F01" w:rsidRPr="003F73AB">
        <w:rPr>
          <w:sz w:val="24"/>
          <w:szCs w:val="24"/>
        </w:rPr>
        <w:t>на сайте</w:t>
      </w:r>
      <w:r w:rsidR="00121668">
        <w:rPr>
          <w:sz w:val="24"/>
          <w:szCs w:val="24"/>
        </w:rPr>
        <w:t xml:space="preserve"> </w:t>
      </w:r>
      <w:r w:rsidR="009D7F01" w:rsidRPr="003F73AB">
        <w:rPr>
          <w:sz w:val="24"/>
          <w:szCs w:val="24"/>
        </w:rPr>
        <w:t xml:space="preserve"> </w:t>
      </w:r>
      <w:r w:rsidR="007556FF" w:rsidRPr="003F73AB">
        <w:rPr>
          <w:iCs/>
          <w:sz w:val="24"/>
          <w:szCs w:val="24"/>
        </w:rPr>
        <w:t>ПАО «МРСК Центра»</w:t>
      </w:r>
      <w:r w:rsidR="009D7F01" w:rsidRPr="003F73AB">
        <w:rPr>
          <w:sz w:val="24"/>
          <w:szCs w:val="24"/>
        </w:rPr>
        <w:t xml:space="preserve"> (</w:t>
      </w:r>
      <w:hyperlink r:id="rId21" w:history="1">
        <w:r w:rsidR="007556FF" w:rsidRPr="003F73AB">
          <w:rPr>
            <w:rStyle w:val="a7"/>
            <w:sz w:val="24"/>
            <w:szCs w:val="24"/>
          </w:rPr>
          <w:t>www.mrsk-1.ru</w:t>
        </w:r>
      </w:hyperlink>
      <w:r w:rsidR="00862664" w:rsidRPr="003F73AB">
        <w:rPr>
          <w:sz w:val="24"/>
          <w:szCs w:val="24"/>
        </w:rPr>
        <w:t>)</w:t>
      </w:r>
      <w:r w:rsidR="00702B2C" w:rsidRPr="003F73AB">
        <w:rPr>
          <w:sz w:val="24"/>
          <w:szCs w:val="24"/>
        </w:rPr>
        <w:t xml:space="preserve">, на сайте ЭТП, указанном в п. </w:t>
      </w:r>
      <w:fldSimple w:instr=" REF _Ref440269836 \r \h  \* MERGEFORMAT ">
        <w:r w:rsidR="000276AB" w:rsidRPr="003F73AB">
          <w:rPr>
            <w:sz w:val="24"/>
            <w:szCs w:val="24"/>
          </w:rPr>
          <w:t>1.1.2</w:t>
        </w:r>
      </w:fldSimple>
      <w:r w:rsidR="00702B2C" w:rsidRPr="003F73AB">
        <w:rPr>
          <w:sz w:val="24"/>
          <w:szCs w:val="24"/>
        </w:rPr>
        <w:t xml:space="preserve"> настоящей Документации, </w:t>
      </w:r>
      <w:r w:rsidR="009A7733" w:rsidRPr="003F73AB">
        <w:rPr>
          <w:iCs/>
          <w:sz w:val="24"/>
          <w:szCs w:val="24"/>
        </w:rPr>
        <w:t xml:space="preserve"> </w:t>
      </w:r>
      <w:r w:rsidRPr="003F73AB">
        <w:rPr>
          <w:iCs/>
          <w:sz w:val="24"/>
          <w:szCs w:val="24"/>
        </w:rPr>
        <w:t>приг</w:t>
      </w:r>
      <w:r w:rsidRPr="003F73AB">
        <w:rPr>
          <w:sz w:val="24"/>
          <w:szCs w:val="24"/>
        </w:rPr>
        <w:t>ласило юридических лиц</w:t>
      </w:r>
      <w:r w:rsidR="005B75A6" w:rsidRPr="003F73AB">
        <w:rPr>
          <w:sz w:val="24"/>
          <w:szCs w:val="24"/>
        </w:rPr>
        <w:t xml:space="preserve"> и физических лиц (в т.</w:t>
      </w:r>
      <w:r w:rsidR="003129D4" w:rsidRPr="003F73AB">
        <w:rPr>
          <w:sz w:val="24"/>
          <w:szCs w:val="24"/>
        </w:rPr>
        <w:t xml:space="preserve"> </w:t>
      </w:r>
      <w:r w:rsidR="005B75A6" w:rsidRPr="003F73AB">
        <w:rPr>
          <w:sz w:val="24"/>
          <w:szCs w:val="24"/>
        </w:rPr>
        <w:t xml:space="preserve">ч. индивидуальных </w:t>
      </w:r>
      <w:r w:rsidR="005B75A6" w:rsidRPr="00A761B6">
        <w:rPr>
          <w:sz w:val="24"/>
          <w:szCs w:val="24"/>
        </w:rPr>
        <w:t>предпринимателей)</w:t>
      </w:r>
      <w:r w:rsidR="00A761B6" w:rsidRPr="00A761B6">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A761B6">
        <w:rPr>
          <w:sz w:val="24"/>
          <w:szCs w:val="24"/>
        </w:rPr>
        <w:t xml:space="preserve"> (далее -</w:t>
      </w:r>
      <w:r w:rsidR="00DC6125" w:rsidRPr="003F73AB">
        <w:rPr>
          <w:sz w:val="24"/>
          <w:szCs w:val="24"/>
        </w:rPr>
        <w:t xml:space="preserve"> Участники)</w:t>
      </w:r>
      <w:r w:rsidR="009D7F01" w:rsidRPr="003F73AB">
        <w:rPr>
          <w:sz w:val="24"/>
          <w:szCs w:val="24"/>
        </w:rPr>
        <w:t xml:space="preserve"> </w:t>
      </w:r>
      <w:r w:rsidR="004B5EB3" w:rsidRPr="003F73AB">
        <w:rPr>
          <w:sz w:val="24"/>
          <w:szCs w:val="24"/>
        </w:rPr>
        <w:t>к участию в процедуре О</w:t>
      </w:r>
      <w:r w:rsidRPr="003F73AB">
        <w:rPr>
          <w:sz w:val="24"/>
          <w:szCs w:val="24"/>
        </w:rPr>
        <w:t xml:space="preserve">ткрытого запроса предложений (далее – запрос предложений) </w:t>
      </w:r>
      <w:bookmarkEnd w:id="10"/>
      <w:r w:rsidR="004B5EB3" w:rsidRPr="003F73AB">
        <w:rPr>
          <w:sz w:val="24"/>
          <w:szCs w:val="24"/>
        </w:rPr>
        <w:t xml:space="preserve">на право заключения </w:t>
      </w:r>
      <w:r w:rsidR="003D19AD" w:rsidRPr="003D19AD">
        <w:rPr>
          <w:sz w:val="24"/>
          <w:szCs w:val="24"/>
        </w:rPr>
        <w:t>Договора на выполнение  работ по восстановлению гравийной подсыпке на ПС 35-110 кВ для нужд ПАО «МРСК Центра» (филиала «Белгородэнерго»)</w:t>
      </w:r>
      <w:r w:rsidR="00862664" w:rsidRPr="003F73AB">
        <w:rPr>
          <w:sz w:val="24"/>
          <w:szCs w:val="24"/>
        </w:rPr>
        <w:t>, ра</w:t>
      </w:r>
      <w:r w:rsidR="009548C6" w:rsidRPr="003F73AB">
        <w:rPr>
          <w:sz w:val="24"/>
          <w:szCs w:val="24"/>
        </w:rPr>
        <w:t>сположенного по адресу: РФ, 3080</w:t>
      </w:r>
      <w:r w:rsidR="00862664" w:rsidRPr="003F73AB">
        <w:rPr>
          <w:sz w:val="24"/>
          <w:szCs w:val="24"/>
        </w:rPr>
        <w:t xml:space="preserve">00, г. Белгород, ул. Преображенская, д. 42; </w:t>
      </w:r>
      <w:bookmarkEnd w:id="11"/>
      <w:bookmarkEnd w:id="12"/>
      <w:bookmarkEnd w:id="13"/>
    </w:p>
    <w:p w:rsidR="00717F60" w:rsidRPr="003F73A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F73AB">
        <w:rPr>
          <w:sz w:val="24"/>
          <w:szCs w:val="24"/>
        </w:rPr>
        <w:t xml:space="preserve">Настоящий </w:t>
      </w:r>
      <w:r w:rsidR="004B5EB3" w:rsidRPr="003F73AB">
        <w:rPr>
          <w:sz w:val="24"/>
          <w:szCs w:val="24"/>
        </w:rPr>
        <w:t>З</w:t>
      </w:r>
      <w:r w:rsidRPr="003F73AB">
        <w:rPr>
          <w:sz w:val="24"/>
          <w:szCs w:val="24"/>
        </w:rPr>
        <w:t xml:space="preserve">апрос предложений проводится в соответствии с правилами и с использованием функционала </w:t>
      </w:r>
      <w:r w:rsidR="00702B2C" w:rsidRPr="003F73AB">
        <w:rPr>
          <w:sz w:val="24"/>
          <w:szCs w:val="24"/>
        </w:rPr>
        <w:t>электронной торговой площадк</w:t>
      </w:r>
      <w:r w:rsidR="00414AB1" w:rsidRPr="003F73AB">
        <w:rPr>
          <w:sz w:val="24"/>
          <w:szCs w:val="24"/>
        </w:rPr>
        <w:t>и</w:t>
      </w:r>
      <w:r w:rsidR="00702B2C" w:rsidRPr="003F73AB">
        <w:rPr>
          <w:sz w:val="24"/>
          <w:szCs w:val="24"/>
        </w:rPr>
        <w:t xml:space="preserve"> </w:t>
      </w:r>
      <w:r w:rsidR="000D70B6" w:rsidRPr="003F73AB">
        <w:rPr>
          <w:sz w:val="24"/>
          <w:szCs w:val="24"/>
        </w:rPr>
        <w:t>П</w:t>
      </w:r>
      <w:r w:rsidR="00702B2C" w:rsidRPr="003F73AB">
        <w:rPr>
          <w:sz w:val="24"/>
          <w:szCs w:val="24"/>
        </w:rPr>
        <w:t>АО «</w:t>
      </w:r>
      <w:proofErr w:type="spellStart"/>
      <w:r w:rsidR="00702B2C" w:rsidRPr="003F73AB">
        <w:rPr>
          <w:sz w:val="24"/>
          <w:szCs w:val="24"/>
        </w:rPr>
        <w:t>Россети</w:t>
      </w:r>
      <w:proofErr w:type="spellEnd"/>
      <w:r w:rsidR="00702B2C" w:rsidRPr="003F73AB">
        <w:rPr>
          <w:sz w:val="24"/>
          <w:szCs w:val="24"/>
        </w:rPr>
        <w:t xml:space="preserve">» </w:t>
      </w:r>
      <w:hyperlink r:id="rId22" w:history="1">
        <w:proofErr w:type="spellStart"/>
        <w:r w:rsidR="00862664" w:rsidRPr="003F73AB">
          <w:rPr>
            <w:rStyle w:val="a7"/>
            <w:sz w:val="24"/>
            <w:szCs w:val="24"/>
          </w:rPr>
          <w:t>etp.rosseti.ru</w:t>
        </w:r>
        <w:proofErr w:type="spellEnd"/>
      </w:hyperlink>
      <w:r w:rsidR="00862664" w:rsidRPr="003F73AB">
        <w:rPr>
          <w:sz w:val="24"/>
          <w:szCs w:val="24"/>
        </w:rPr>
        <w:t xml:space="preserve"> </w:t>
      </w:r>
      <w:r w:rsidR="00702B2C" w:rsidRPr="003F73AB">
        <w:rPr>
          <w:sz w:val="24"/>
          <w:szCs w:val="24"/>
        </w:rPr>
        <w:t>(далее — ЭТП)</w:t>
      </w:r>
      <w:r w:rsidR="005B75A6" w:rsidRPr="003F73AB">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3F73A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3D19AD" w:rsidRPr="003D19AD">
        <w:rPr>
          <w:sz w:val="24"/>
          <w:szCs w:val="24"/>
        </w:rPr>
        <w:t>Договора на выполнение  работ по восстановлению гравийной подсыпке на ПС 35-110 кВ для нужд ПАО «МРСК Центра» (филиала «Белгородэнерго»).</w:t>
      </w:r>
    </w:p>
    <w:p w:rsidR="008C4223" w:rsidRPr="003F73AB" w:rsidRDefault="008C4223" w:rsidP="00750D4A">
      <w:pPr>
        <w:keepNext/>
        <w:autoSpaceDE w:val="0"/>
        <w:autoSpaceDN w:val="0"/>
        <w:spacing w:line="264" w:lineRule="auto"/>
        <w:ind w:firstLine="540"/>
        <w:rPr>
          <w:sz w:val="24"/>
          <w:szCs w:val="24"/>
          <w:lang w:eastAsia="ru-RU"/>
        </w:rPr>
      </w:pPr>
      <w:r w:rsidRPr="003F73AB">
        <w:rPr>
          <w:sz w:val="24"/>
          <w:szCs w:val="24"/>
        </w:rPr>
        <w:t xml:space="preserve">Количество лотов: </w:t>
      </w:r>
      <w:r w:rsidRPr="003F73AB">
        <w:rPr>
          <w:b/>
          <w:sz w:val="24"/>
          <w:szCs w:val="24"/>
        </w:rPr>
        <w:t>1 (один)</w:t>
      </w:r>
      <w:r w:rsidRPr="003F73AB">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3F73AB">
        <w:rPr>
          <w:sz w:val="24"/>
          <w:szCs w:val="24"/>
        </w:rPr>
        <w:t xml:space="preserve">Частичное </w:t>
      </w:r>
      <w:r w:rsidR="00BE644E" w:rsidRPr="003F73AB">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9548C6" w:rsidRPr="009548C6">
        <w:t xml:space="preserve"> </w:t>
      </w:r>
      <w:proofErr w:type="gramStart"/>
      <w:r w:rsidR="009548C6" w:rsidRPr="00161523">
        <w:t>согласно требований</w:t>
      </w:r>
      <w:proofErr w:type="gramEnd"/>
      <w:r w:rsidR="009548C6" w:rsidRPr="00161523">
        <w:t xml:space="preserve"> технического задания</w:t>
      </w:r>
      <w:r w:rsidR="00717F60" w:rsidRPr="00E71A48">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w:t>
      </w:r>
      <w:r w:rsidR="009548C6" w:rsidRPr="00161523">
        <w:t>Участником будет осуществляться на объектах Заказчика</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121668">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252E0C">
        <w:rPr>
          <w:iCs/>
          <w:sz w:val="24"/>
          <w:szCs w:val="24"/>
        </w:rPr>
        <w:fldChar w:fldCharType="begin"/>
      </w:r>
      <w:r w:rsidR="00E71A48">
        <w:rPr>
          <w:iCs/>
          <w:sz w:val="24"/>
          <w:szCs w:val="24"/>
        </w:rPr>
        <w:instrText xml:space="preserve"> REF _Ref311232052 \r \h </w:instrText>
      </w:r>
      <w:r w:rsidR="00252E0C">
        <w:rPr>
          <w:iCs/>
          <w:sz w:val="24"/>
          <w:szCs w:val="24"/>
        </w:rPr>
      </w:r>
      <w:r w:rsidR="00252E0C">
        <w:rPr>
          <w:iCs/>
          <w:sz w:val="24"/>
          <w:szCs w:val="24"/>
        </w:rPr>
        <w:fldChar w:fldCharType="separate"/>
      </w:r>
      <w:r w:rsidR="000276AB">
        <w:rPr>
          <w:iCs/>
          <w:sz w:val="24"/>
          <w:szCs w:val="24"/>
        </w:rPr>
        <w:t>3</w:t>
      </w:r>
      <w:r w:rsidR="00252E0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252E0C">
        <w:rPr>
          <w:sz w:val="24"/>
          <w:szCs w:val="24"/>
        </w:rPr>
        <w:fldChar w:fldCharType="begin"/>
      </w:r>
      <w:r w:rsidR="008D2928">
        <w:rPr>
          <w:sz w:val="24"/>
          <w:szCs w:val="24"/>
        </w:rPr>
        <w:instrText xml:space="preserve"> REF _Ref440270568 \r \h </w:instrText>
      </w:r>
      <w:r w:rsidR="00252E0C">
        <w:rPr>
          <w:sz w:val="24"/>
          <w:szCs w:val="24"/>
        </w:rPr>
      </w:r>
      <w:r w:rsidR="00252E0C">
        <w:rPr>
          <w:sz w:val="24"/>
          <w:szCs w:val="24"/>
        </w:rPr>
        <w:fldChar w:fldCharType="separate"/>
      </w:r>
      <w:r w:rsidR="000276AB">
        <w:rPr>
          <w:sz w:val="24"/>
          <w:szCs w:val="24"/>
        </w:rPr>
        <w:t>4</w:t>
      </w:r>
      <w:r w:rsidR="00252E0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0276A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252E0C">
        <w:rPr>
          <w:iCs/>
          <w:sz w:val="24"/>
          <w:szCs w:val="24"/>
        </w:rPr>
        <w:fldChar w:fldCharType="begin"/>
      </w:r>
      <w:r w:rsidR="008D2928">
        <w:rPr>
          <w:iCs/>
          <w:sz w:val="24"/>
          <w:szCs w:val="24"/>
        </w:rPr>
        <w:instrText xml:space="preserve"> REF _Ref440270602 \r \h </w:instrText>
      </w:r>
      <w:r w:rsidR="00252E0C">
        <w:rPr>
          <w:iCs/>
          <w:sz w:val="24"/>
          <w:szCs w:val="24"/>
        </w:rPr>
      </w:r>
      <w:r w:rsidR="00252E0C">
        <w:rPr>
          <w:iCs/>
          <w:sz w:val="24"/>
          <w:szCs w:val="24"/>
        </w:rPr>
        <w:fldChar w:fldCharType="separate"/>
      </w:r>
      <w:r w:rsidR="000276AB">
        <w:rPr>
          <w:iCs/>
          <w:sz w:val="24"/>
          <w:szCs w:val="24"/>
        </w:rPr>
        <w:t>5</w:t>
      </w:r>
      <w:r w:rsidR="00252E0C">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fldSimple w:instr=" REF _Ref440270637 \r \h  \* MERGEFORMAT ">
        <w:r w:rsidR="000276AB" w:rsidRPr="000276AB">
          <w:rPr>
            <w:sz w:val="24"/>
            <w:szCs w:val="24"/>
          </w:rPr>
          <w:t>1.1.5</w:t>
        </w:r>
      </w:fldSimple>
      <w:r w:rsidRPr="00392410">
        <w:rPr>
          <w:sz w:val="24"/>
          <w:szCs w:val="24"/>
        </w:rPr>
        <w:t xml:space="preserve">, </w:t>
      </w:r>
      <w:fldSimple w:instr=" REF _Ref440270663 \r \h  \* MERGEFORMAT ">
        <w:r w:rsidR="000276AB" w:rsidRPr="000276AB">
          <w:rPr>
            <w:sz w:val="24"/>
            <w:szCs w:val="24"/>
          </w:rPr>
          <w:t>1.1.7</w:t>
        </w:r>
      </w:fldSimple>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fldSimple w:instr=" REF _Ref440270637 \r \h  \* MERGEFORMAT ">
        <w:r w:rsidR="000276AB" w:rsidRPr="000276AB">
          <w:rPr>
            <w:sz w:val="24"/>
            <w:szCs w:val="24"/>
          </w:rPr>
          <w:t>1.1.5</w:t>
        </w:r>
      </w:fldSimple>
      <w:r w:rsidR="008D2928" w:rsidRPr="00392410">
        <w:rPr>
          <w:sz w:val="24"/>
          <w:szCs w:val="24"/>
        </w:rPr>
        <w:t xml:space="preserve">, </w:t>
      </w:r>
      <w:fldSimple w:instr=" REF _Ref440270663 \r \h  \* MERGEFORMAT ">
        <w:r w:rsidR="000276AB" w:rsidRPr="000276AB">
          <w:rPr>
            <w:sz w:val="24"/>
            <w:szCs w:val="24"/>
          </w:rPr>
          <w:t>1.1.7</w:t>
        </w:r>
      </w:fldSimple>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252E0C">
        <w:rPr>
          <w:sz w:val="24"/>
          <w:szCs w:val="24"/>
        </w:rPr>
        <w:fldChar w:fldCharType="begin"/>
      </w:r>
      <w:r w:rsidR="008D2928">
        <w:rPr>
          <w:sz w:val="24"/>
          <w:szCs w:val="24"/>
        </w:rPr>
        <w:instrText xml:space="preserve"> REF _Ref440270663 \r \h </w:instrText>
      </w:r>
      <w:r w:rsidR="00252E0C">
        <w:rPr>
          <w:sz w:val="24"/>
          <w:szCs w:val="24"/>
        </w:rPr>
      </w:r>
      <w:r w:rsidR="00252E0C">
        <w:rPr>
          <w:sz w:val="24"/>
          <w:szCs w:val="24"/>
        </w:rPr>
        <w:fldChar w:fldCharType="separate"/>
      </w:r>
      <w:r w:rsidR="000276AB">
        <w:rPr>
          <w:sz w:val="24"/>
          <w:szCs w:val="24"/>
        </w:rPr>
        <w:t>1.1.7</w:t>
      </w:r>
      <w:r w:rsidR="00252E0C">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0276AB" w:rsidRPr="000276A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0276AB" w:rsidRPr="000276AB">
          <w:rPr>
            <w:color w:val="000000"/>
            <w:sz w:val="24"/>
            <w:szCs w:val="24"/>
          </w:rPr>
          <w:t>3.3.2</w:t>
        </w:r>
      </w:fldSimple>
      <w:r w:rsidR="00721B30">
        <w:rPr>
          <w:color w:val="000000"/>
          <w:sz w:val="24"/>
          <w:szCs w:val="24"/>
        </w:rPr>
        <w:t>)</w:t>
      </w:r>
      <w:r w:rsidR="00F21407" w:rsidRPr="00F21407">
        <w:rPr>
          <w:bCs w:val="0"/>
          <w:sz w:val="24"/>
          <w:szCs w:val="24"/>
        </w:rPr>
        <w:t xml:space="preserve">, за исключением документов, указанных в п.п. </w:t>
      </w:r>
      <w:r w:rsidR="00252E0C">
        <w:rPr>
          <w:sz w:val="24"/>
          <w:szCs w:val="24"/>
        </w:rPr>
        <w:fldChar w:fldCharType="begin"/>
      </w:r>
      <w:r w:rsidR="00F21407">
        <w:rPr>
          <w:bCs w:val="0"/>
          <w:sz w:val="24"/>
          <w:szCs w:val="24"/>
        </w:rPr>
        <w:instrText xml:space="preserve"> REF _Ref442189588 \r \h </w:instrText>
      </w:r>
      <w:r w:rsidR="00252E0C">
        <w:rPr>
          <w:sz w:val="24"/>
          <w:szCs w:val="24"/>
        </w:rPr>
      </w:r>
      <w:r w:rsidR="00252E0C">
        <w:rPr>
          <w:sz w:val="24"/>
          <w:szCs w:val="24"/>
        </w:rPr>
        <w:fldChar w:fldCharType="separate"/>
      </w:r>
      <w:proofErr w:type="spellStart"/>
      <w:r w:rsidR="000276AB">
        <w:rPr>
          <w:bCs w:val="0"/>
          <w:sz w:val="24"/>
          <w:szCs w:val="24"/>
        </w:rPr>
        <w:t>ф</w:t>
      </w:r>
      <w:proofErr w:type="spellEnd"/>
      <w:r w:rsidR="000276AB">
        <w:rPr>
          <w:bCs w:val="0"/>
          <w:sz w:val="24"/>
          <w:szCs w:val="24"/>
        </w:rPr>
        <w:t>)</w:t>
      </w:r>
      <w:r w:rsidR="00252E0C">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0276AB" w:rsidRPr="000276A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0276AB" w:rsidRPr="000276AB">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0276AB" w:rsidRPr="000276A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252E0C">
        <w:rPr>
          <w:b w:val="0"/>
        </w:rPr>
        <w:fldChar w:fldCharType="begin"/>
      </w:r>
      <w:r w:rsidR="002D4BC6">
        <w:rPr>
          <w:b w:val="0"/>
        </w:rPr>
        <w:instrText xml:space="preserve"> REF _Ref440275279 \r \h </w:instrText>
      </w:r>
      <w:r w:rsidR="00252E0C">
        <w:rPr>
          <w:b w:val="0"/>
        </w:rPr>
      </w:r>
      <w:r w:rsidR="00252E0C">
        <w:rPr>
          <w:b w:val="0"/>
        </w:rPr>
        <w:fldChar w:fldCharType="separate"/>
      </w:r>
      <w:r w:rsidR="000276AB">
        <w:rPr>
          <w:b w:val="0"/>
        </w:rPr>
        <w:t>1.1.4</w:t>
      </w:r>
      <w:r w:rsidR="00252E0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0276AB" w:rsidRPr="000276AB">
          <w:rPr>
            <w:b w:val="0"/>
            <w:szCs w:val="24"/>
          </w:rPr>
          <w:t>3.3</w:t>
        </w:r>
      </w:fldSimple>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fldSimple w:instr=" REF _Ref55336310 \r \h  \* MERGEFORMAT ">
        <w:r w:rsidR="000276AB" w:rsidRPr="000276A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fldSimple w:instr=" REF _Ref440284918 \r \h  \* MERGEFORMAT ">
        <w:r w:rsidR="000276AB" w:rsidRPr="000276A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0276AB" w:rsidRPr="000276A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fldSimple w:instr=" REF _Ref440284947 \r \h  \* MERGEFORMAT ">
        <w:r w:rsidR="000276AB" w:rsidRPr="000276A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252E0C">
        <w:rPr>
          <w:b w:val="0"/>
          <w:szCs w:val="24"/>
        </w:rPr>
        <w:fldChar w:fldCharType="begin"/>
      </w:r>
      <w:r w:rsidR="00B8118F">
        <w:rPr>
          <w:b w:val="0"/>
          <w:szCs w:val="24"/>
        </w:rPr>
        <w:instrText xml:space="preserve"> REF _Ref440361439 \r \h </w:instrText>
      </w:r>
      <w:r w:rsidR="00252E0C">
        <w:rPr>
          <w:b w:val="0"/>
          <w:szCs w:val="24"/>
        </w:rPr>
      </w:r>
      <w:r w:rsidR="00252E0C">
        <w:rPr>
          <w:b w:val="0"/>
          <w:szCs w:val="24"/>
        </w:rPr>
        <w:fldChar w:fldCharType="separate"/>
      </w:r>
      <w:r w:rsidR="000276AB">
        <w:rPr>
          <w:b w:val="0"/>
          <w:szCs w:val="24"/>
        </w:rPr>
        <w:t>5.5</w:t>
      </w:r>
      <w:r w:rsidR="00252E0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252E0C">
        <w:rPr>
          <w:b w:val="0"/>
          <w:szCs w:val="24"/>
        </w:rPr>
        <w:fldChar w:fldCharType="begin"/>
      </w:r>
      <w:r w:rsidR="00B8118F">
        <w:rPr>
          <w:b w:val="0"/>
          <w:szCs w:val="24"/>
        </w:rPr>
        <w:instrText xml:space="preserve"> REF _Ref440361531 \r \h </w:instrText>
      </w:r>
      <w:r w:rsidR="00252E0C">
        <w:rPr>
          <w:b w:val="0"/>
          <w:szCs w:val="24"/>
        </w:rPr>
      </w:r>
      <w:r w:rsidR="00252E0C">
        <w:rPr>
          <w:b w:val="0"/>
          <w:szCs w:val="24"/>
        </w:rPr>
        <w:fldChar w:fldCharType="separate"/>
      </w:r>
      <w:r w:rsidR="000276AB">
        <w:rPr>
          <w:b w:val="0"/>
          <w:szCs w:val="24"/>
        </w:rPr>
        <w:t>5.6</w:t>
      </w:r>
      <w:r w:rsidR="00252E0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252E0C">
        <w:rPr>
          <w:b w:val="0"/>
          <w:szCs w:val="24"/>
        </w:rPr>
        <w:fldChar w:fldCharType="begin"/>
      </w:r>
      <w:r>
        <w:rPr>
          <w:b w:val="0"/>
          <w:szCs w:val="24"/>
        </w:rPr>
        <w:instrText xml:space="preserve"> REF _Ref440285128 \r \h </w:instrText>
      </w:r>
      <w:r w:rsidR="00252E0C">
        <w:rPr>
          <w:b w:val="0"/>
          <w:szCs w:val="24"/>
        </w:rPr>
      </w:r>
      <w:r w:rsidR="00252E0C">
        <w:rPr>
          <w:b w:val="0"/>
          <w:szCs w:val="24"/>
        </w:rPr>
        <w:fldChar w:fldCharType="separate"/>
      </w:r>
      <w:r w:rsidR="000276AB">
        <w:rPr>
          <w:b w:val="0"/>
          <w:szCs w:val="24"/>
        </w:rPr>
        <w:t>3.3.14</w:t>
      </w:r>
      <w:r w:rsidR="00252E0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252E0C">
        <w:rPr>
          <w:b w:val="0"/>
          <w:szCs w:val="24"/>
        </w:rPr>
        <w:fldChar w:fldCharType="begin"/>
      </w:r>
      <w:r>
        <w:rPr>
          <w:b w:val="0"/>
          <w:szCs w:val="24"/>
        </w:rPr>
        <w:instrText xml:space="preserve"> REF _Ref305973250 \r \h </w:instrText>
      </w:r>
      <w:r w:rsidR="00252E0C">
        <w:rPr>
          <w:b w:val="0"/>
          <w:szCs w:val="24"/>
        </w:rPr>
      </w:r>
      <w:r w:rsidR="00252E0C">
        <w:rPr>
          <w:b w:val="0"/>
          <w:szCs w:val="24"/>
        </w:rPr>
        <w:fldChar w:fldCharType="separate"/>
      </w:r>
      <w:r w:rsidR="000276AB">
        <w:rPr>
          <w:b w:val="0"/>
          <w:szCs w:val="24"/>
        </w:rPr>
        <w:t>3.5.1</w:t>
      </w:r>
      <w:r w:rsidR="00252E0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252E0C">
        <w:rPr>
          <w:b w:val="0"/>
          <w:szCs w:val="24"/>
        </w:rPr>
        <w:fldChar w:fldCharType="begin"/>
      </w:r>
      <w:r>
        <w:rPr>
          <w:b w:val="0"/>
          <w:szCs w:val="24"/>
        </w:rPr>
        <w:instrText xml:space="preserve"> REF _Ref303681924 \r \h </w:instrText>
      </w:r>
      <w:r w:rsidR="00252E0C">
        <w:rPr>
          <w:b w:val="0"/>
          <w:szCs w:val="24"/>
        </w:rPr>
      </w:r>
      <w:r w:rsidR="00252E0C">
        <w:rPr>
          <w:b w:val="0"/>
          <w:szCs w:val="24"/>
        </w:rPr>
        <w:fldChar w:fldCharType="separate"/>
      </w:r>
      <w:r w:rsidR="000276AB">
        <w:rPr>
          <w:b w:val="0"/>
          <w:szCs w:val="24"/>
        </w:rPr>
        <w:t>3.8</w:t>
      </w:r>
      <w:r w:rsidR="00252E0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252E0C">
        <w:rPr>
          <w:b w:val="0"/>
        </w:rPr>
        <w:fldChar w:fldCharType="begin"/>
      </w:r>
      <w:r w:rsidR="008D2928">
        <w:rPr>
          <w:b w:val="0"/>
        </w:rPr>
        <w:instrText xml:space="preserve"> REF _Ref93264992 \r \h </w:instrText>
      </w:r>
      <w:r w:rsidR="00252E0C">
        <w:rPr>
          <w:b w:val="0"/>
        </w:rPr>
      </w:r>
      <w:r w:rsidR="00252E0C">
        <w:rPr>
          <w:b w:val="0"/>
        </w:rPr>
        <w:fldChar w:fldCharType="separate"/>
      </w:r>
      <w:r w:rsidR="000276AB">
        <w:rPr>
          <w:b w:val="0"/>
        </w:rPr>
        <w:t>5.5</w:t>
      </w:r>
      <w:r w:rsidR="00252E0C">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252E0C">
        <w:rPr>
          <w:b w:val="0"/>
        </w:rPr>
        <w:fldChar w:fldCharType="begin"/>
      </w:r>
      <w:r w:rsidR="008D2928">
        <w:rPr>
          <w:b w:val="0"/>
        </w:rPr>
        <w:instrText xml:space="preserve"> REF _Ref440270867 \r \h </w:instrText>
      </w:r>
      <w:r w:rsidR="00252E0C">
        <w:rPr>
          <w:b w:val="0"/>
        </w:rPr>
      </w:r>
      <w:r w:rsidR="00252E0C">
        <w:rPr>
          <w:b w:val="0"/>
        </w:rPr>
        <w:fldChar w:fldCharType="separate"/>
      </w:r>
      <w:r w:rsidR="000276AB">
        <w:rPr>
          <w:b w:val="0"/>
        </w:rPr>
        <w:t>2.2.3</w:t>
      </w:r>
      <w:r w:rsidR="00252E0C">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0276AB" w:rsidRPr="000276A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0276AB" w:rsidRPr="000276AB">
          <w:rPr>
            <w:bCs w:val="0"/>
            <w:sz w:val="24"/>
            <w:szCs w:val="24"/>
          </w:rPr>
          <w:t>3.3</w:t>
        </w:r>
      </w:fldSimple>
      <w:r w:rsidR="00252E0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252E0C" w:rsidRPr="00E71A48">
        <w:rPr>
          <w:bCs w:val="0"/>
          <w:sz w:val="24"/>
          <w:szCs w:val="24"/>
        </w:rPr>
      </w:r>
      <w:r w:rsidR="00252E0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252E0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252E0C" w:rsidRPr="00E71A48">
        <w:rPr>
          <w:bCs w:val="0"/>
          <w:sz w:val="24"/>
          <w:szCs w:val="24"/>
        </w:rPr>
      </w:r>
      <w:r w:rsidR="00252E0C" w:rsidRPr="00E71A48">
        <w:rPr>
          <w:bCs w:val="0"/>
          <w:sz w:val="24"/>
          <w:szCs w:val="24"/>
        </w:rPr>
        <w:fldChar w:fldCharType="end"/>
      </w:r>
      <w:fldSimple w:instr=" REF _Ref305973214 \r \h  \* MERGEFORMAT ">
        <w:r w:rsidR="000276AB" w:rsidRPr="000276AB">
          <w:rPr>
            <w:bCs w:val="0"/>
            <w:sz w:val="24"/>
            <w:szCs w:val="24"/>
          </w:rPr>
          <w:t>3.4</w:t>
        </w:r>
      </w:fldSimple>
      <w:r w:rsidR="00096E9D" w:rsidRPr="00E71A48">
        <w:rPr>
          <w:bCs w:val="0"/>
          <w:sz w:val="24"/>
          <w:szCs w:val="24"/>
        </w:rPr>
        <w:t xml:space="preserve">, </w:t>
      </w:r>
      <w:fldSimple w:instr=" REF _Ref303683883 \r \h  \* MERGEFORMAT ">
        <w:r w:rsidR="000276AB" w:rsidRPr="000276A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0276AB" w:rsidRPr="000276AB">
          <w:rPr>
            <w:bCs w:val="0"/>
            <w:sz w:val="24"/>
            <w:szCs w:val="24"/>
          </w:rPr>
          <w:t>3.5</w:t>
        </w:r>
        <w:r w:rsidR="000276AB">
          <w:t>.1</w:t>
        </w:r>
      </w:fldSimple>
      <w:r w:rsidR="00252E0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252E0C" w:rsidRPr="00E71A48">
        <w:rPr>
          <w:bCs w:val="0"/>
          <w:sz w:val="24"/>
          <w:szCs w:val="24"/>
        </w:rPr>
      </w:r>
      <w:r w:rsidR="00252E0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0276AB" w:rsidRPr="000276AB">
          <w:rPr>
            <w:bCs w:val="0"/>
            <w:sz w:val="24"/>
            <w:szCs w:val="24"/>
          </w:rPr>
          <w:t>3.7</w:t>
        </w:r>
      </w:fldSimple>
      <w:r w:rsidR="00252E0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252E0C" w:rsidRPr="00E71A48">
        <w:rPr>
          <w:bCs w:val="0"/>
          <w:sz w:val="24"/>
          <w:szCs w:val="24"/>
        </w:rPr>
      </w:r>
      <w:r w:rsidR="00252E0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0276AB" w:rsidRPr="000276AB">
          <w:rPr>
            <w:bCs w:val="0"/>
            <w:sz w:val="24"/>
            <w:szCs w:val="24"/>
          </w:rPr>
          <w:t>3.8</w:t>
        </w:r>
      </w:fldSimple>
      <w:r w:rsidR="00252E0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252E0C" w:rsidRPr="00E71A48">
        <w:rPr>
          <w:bCs w:val="0"/>
          <w:sz w:val="24"/>
          <w:szCs w:val="24"/>
        </w:rPr>
      </w:r>
      <w:r w:rsidR="00252E0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0276AB" w:rsidRPr="000276A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0276AB" w:rsidRPr="000276A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0276AB" w:rsidRPr="000276A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0276AB" w:rsidRPr="000276A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52E0C">
        <w:rPr>
          <w:bCs w:val="0"/>
          <w:sz w:val="24"/>
          <w:szCs w:val="24"/>
        </w:rPr>
        <w:fldChar w:fldCharType="begin"/>
      </w:r>
      <w:r w:rsidR="008D2928">
        <w:rPr>
          <w:bCs w:val="0"/>
          <w:sz w:val="24"/>
          <w:szCs w:val="24"/>
        </w:rPr>
        <w:instrText xml:space="preserve"> REF _Ref55336310 \r \h </w:instrText>
      </w:r>
      <w:r w:rsidR="00252E0C">
        <w:rPr>
          <w:bCs w:val="0"/>
          <w:sz w:val="24"/>
          <w:szCs w:val="24"/>
        </w:rPr>
      </w:r>
      <w:r w:rsidR="00252E0C">
        <w:rPr>
          <w:bCs w:val="0"/>
          <w:sz w:val="24"/>
          <w:szCs w:val="24"/>
        </w:rPr>
        <w:fldChar w:fldCharType="separate"/>
      </w:r>
      <w:r w:rsidR="000276AB">
        <w:rPr>
          <w:bCs w:val="0"/>
          <w:sz w:val="24"/>
          <w:szCs w:val="24"/>
        </w:rPr>
        <w:t>5.1</w:t>
      </w:r>
      <w:r w:rsidR="00252E0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252E0C">
        <w:rPr>
          <w:bCs w:val="0"/>
          <w:sz w:val="24"/>
          <w:szCs w:val="24"/>
        </w:rPr>
        <w:fldChar w:fldCharType="begin"/>
      </w:r>
      <w:r>
        <w:rPr>
          <w:bCs w:val="0"/>
          <w:sz w:val="24"/>
          <w:szCs w:val="24"/>
        </w:rPr>
        <w:instrText xml:space="preserve"> REF _Ref440271072 \r \h </w:instrText>
      </w:r>
      <w:r w:rsidR="00252E0C">
        <w:rPr>
          <w:bCs w:val="0"/>
          <w:sz w:val="24"/>
          <w:szCs w:val="24"/>
        </w:rPr>
      </w:r>
      <w:r w:rsidR="00252E0C">
        <w:rPr>
          <w:bCs w:val="0"/>
          <w:sz w:val="24"/>
          <w:szCs w:val="24"/>
        </w:rPr>
        <w:fldChar w:fldCharType="separate"/>
      </w:r>
      <w:r w:rsidR="000276AB">
        <w:rPr>
          <w:bCs w:val="0"/>
          <w:sz w:val="24"/>
          <w:szCs w:val="24"/>
        </w:rPr>
        <w:t>5.2</w:t>
      </w:r>
      <w:r w:rsidR="00252E0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252E0C">
        <w:rPr>
          <w:bCs w:val="0"/>
          <w:sz w:val="24"/>
          <w:szCs w:val="24"/>
        </w:rPr>
        <w:fldChar w:fldCharType="begin"/>
      </w:r>
      <w:r w:rsidR="007502E0">
        <w:rPr>
          <w:bCs w:val="0"/>
          <w:sz w:val="24"/>
          <w:szCs w:val="24"/>
        </w:rPr>
        <w:instrText xml:space="preserve"> REF _Ref440537086 \r \h </w:instrText>
      </w:r>
      <w:r w:rsidR="00252E0C">
        <w:rPr>
          <w:bCs w:val="0"/>
          <w:sz w:val="24"/>
          <w:szCs w:val="24"/>
        </w:rPr>
      </w:r>
      <w:r w:rsidR="00252E0C">
        <w:rPr>
          <w:bCs w:val="0"/>
          <w:sz w:val="24"/>
          <w:szCs w:val="24"/>
        </w:rPr>
        <w:fldChar w:fldCharType="separate"/>
      </w:r>
      <w:r w:rsidR="000276AB">
        <w:rPr>
          <w:bCs w:val="0"/>
          <w:sz w:val="24"/>
          <w:szCs w:val="24"/>
        </w:rPr>
        <w:t>5.3</w:t>
      </w:r>
      <w:r w:rsidR="00252E0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252E0C">
        <w:rPr>
          <w:bCs w:val="0"/>
          <w:sz w:val="24"/>
          <w:szCs w:val="24"/>
        </w:rPr>
        <w:fldChar w:fldCharType="begin"/>
      </w:r>
      <w:r w:rsidR="00B71B9D">
        <w:rPr>
          <w:bCs w:val="0"/>
          <w:sz w:val="24"/>
          <w:szCs w:val="24"/>
        </w:rPr>
        <w:instrText xml:space="preserve"> REF _Ref440271036 \r \h </w:instrText>
      </w:r>
      <w:r w:rsidR="00252E0C">
        <w:rPr>
          <w:bCs w:val="0"/>
          <w:sz w:val="24"/>
          <w:szCs w:val="24"/>
        </w:rPr>
      </w:r>
      <w:r w:rsidR="00252E0C">
        <w:rPr>
          <w:bCs w:val="0"/>
          <w:sz w:val="24"/>
          <w:szCs w:val="24"/>
        </w:rPr>
        <w:fldChar w:fldCharType="separate"/>
      </w:r>
      <w:r w:rsidR="000276AB">
        <w:rPr>
          <w:bCs w:val="0"/>
          <w:sz w:val="24"/>
          <w:szCs w:val="24"/>
        </w:rPr>
        <w:t>5.4</w:t>
      </w:r>
      <w:r w:rsidR="00252E0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252E0C">
        <w:rPr>
          <w:bCs w:val="0"/>
          <w:sz w:val="24"/>
          <w:szCs w:val="24"/>
        </w:rPr>
        <w:fldChar w:fldCharType="begin"/>
      </w:r>
      <w:r>
        <w:rPr>
          <w:bCs w:val="0"/>
          <w:sz w:val="24"/>
          <w:szCs w:val="24"/>
        </w:rPr>
        <w:instrText xml:space="preserve"> REF _Ref440361914 \r \h </w:instrText>
      </w:r>
      <w:r w:rsidR="00252E0C">
        <w:rPr>
          <w:bCs w:val="0"/>
          <w:sz w:val="24"/>
          <w:szCs w:val="24"/>
        </w:rPr>
      </w:r>
      <w:r w:rsidR="00252E0C">
        <w:rPr>
          <w:bCs w:val="0"/>
          <w:sz w:val="24"/>
          <w:szCs w:val="24"/>
        </w:rPr>
        <w:fldChar w:fldCharType="separate"/>
      </w:r>
      <w:r w:rsidR="000276AB">
        <w:rPr>
          <w:bCs w:val="0"/>
          <w:sz w:val="24"/>
          <w:szCs w:val="24"/>
        </w:rPr>
        <w:t>5.5</w:t>
      </w:r>
      <w:r w:rsidR="00252E0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0276AB" w:rsidRPr="000276A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52E0C">
        <w:rPr>
          <w:bCs w:val="0"/>
          <w:sz w:val="24"/>
          <w:szCs w:val="24"/>
        </w:rPr>
        <w:fldChar w:fldCharType="begin"/>
      </w:r>
      <w:r w:rsidR="000A00E6">
        <w:rPr>
          <w:bCs w:val="0"/>
          <w:sz w:val="24"/>
          <w:szCs w:val="24"/>
        </w:rPr>
        <w:instrText xml:space="preserve"> REF _Ref440361610 \r \h </w:instrText>
      </w:r>
      <w:r w:rsidR="00252E0C">
        <w:rPr>
          <w:bCs w:val="0"/>
          <w:sz w:val="24"/>
          <w:szCs w:val="24"/>
        </w:rPr>
      </w:r>
      <w:r w:rsidR="00252E0C">
        <w:rPr>
          <w:bCs w:val="0"/>
          <w:sz w:val="24"/>
          <w:szCs w:val="24"/>
        </w:rPr>
        <w:fldChar w:fldCharType="separate"/>
      </w:r>
      <w:r w:rsidR="000276AB">
        <w:rPr>
          <w:bCs w:val="0"/>
          <w:sz w:val="24"/>
          <w:szCs w:val="24"/>
        </w:rPr>
        <w:t>5.6</w:t>
      </w:r>
      <w:r w:rsidR="00252E0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52E0C">
        <w:rPr>
          <w:bCs w:val="0"/>
          <w:sz w:val="24"/>
          <w:szCs w:val="24"/>
          <w:lang w:eastAsia="ru-RU"/>
        </w:rPr>
        <w:fldChar w:fldCharType="begin"/>
      </w:r>
      <w:r w:rsidR="00A154B7">
        <w:rPr>
          <w:bCs w:val="0"/>
          <w:sz w:val="24"/>
          <w:szCs w:val="24"/>
          <w:lang w:eastAsia="ru-RU"/>
        </w:rPr>
        <w:instrText xml:space="preserve"> REF _Ref55336310 \r \h </w:instrText>
      </w:r>
      <w:r w:rsidR="00252E0C">
        <w:rPr>
          <w:bCs w:val="0"/>
          <w:sz w:val="24"/>
          <w:szCs w:val="24"/>
          <w:lang w:eastAsia="ru-RU"/>
        </w:rPr>
      </w:r>
      <w:r w:rsidR="00252E0C">
        <w:rPr>
          <w:bCs w:val="0"/>
          <w:sz w:val="24"/>
          <w:szCs w:val="24"/>
          <w:lang w:eastAsia="ru-RU"/>
        </w:rPr>
        <w:fldChar w:fldCharType="separate"/>
      </w:r>
      <w:r w:rsidR="000276AB">
        <w:rPr>
          <w:bCs w:val="0"/>
          <w:sz w:val="24"/>
          <w:szCs w:val="24"/>
          <w:lang w:eastAsia="ru-RU"/>
        </w:rPr>
        <w:t>5.1</w:t>
      </w:r>
      <w:r w:rsidR="00252E0C">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252E0C">
        <w:rPr>
          <w:sz w:val="24"/>
          <w:szCs w:val="24"/>
        </w:rPr>
        <w:fldChar w:fldCharType="begin"/>
      </w:r>
      <w:r w:rsidR="00F463E8">
        <w:rPr>
          <w:sz w:val="24"/>
          <w:szCs w:val="24"/>
        </w:rPr>
        <w:instrText xml:space="preserve"> REF _Ref440279062 \r \h </w:instrText>
      </w:r>
      <w:r w:rsidR="00252E0C">
        <w:rPr>
          <w:sz w:val="24"/>
          <w:szCs w:val="24"/>
        </w:rPr>
      </w:r>
      <w:r w:rsidR="00252E0C">
        <w:rPr>
          <w:sz w:val="24"/>
          <w:szCs w:val="24"/>
        </w:rPr>
        <w:fldChar w:fldCharType="separate"/>
      </w:r>
      <w:r w:rsidR="000276AB">
        <w:rPr>
          <w:sz w:val="24"/>
          <w:szCs w:val="24"/>
        </w:rPr>
        <w:t>б)</w:t>
      </w:r>
      <w:r w:rsidR="00252E0C">
        <w:rPr>
          <w:sz w:val="24"/>
          <w:szCs w:val="24"/>
        </w:rPr>
        <w:fldChar w:fldCharType="end"/>
      </w:r>
      <w:r w:rsidR="00F463E8">
        <w:rPr>
          <w:sz w:val="24"/>
          <w:szCs w:val="24"/>
        </w:rPr>
        <w:t xml:space="preserve"> п. </w:t>
      </w:r>
      <w:r w:rsidR="00252E0C">
        <w:rPr>
          <w:sz w:val="24"/>
          <w:szCs w:val="24"/>
        </w:rPr>
        <w:fldChar w:fldCharType="begin"/>
      </w:r>
      <w:r w:rsidR="00F463E8">
        <w:rPr>
          <w:sz w:val="24"/>
          <w:szCs w:val="24"/>
        </w:rPr>
        <w:instrText xml:space="preserve"> REF _Ref306005578 \r \h </w:instrText>
      </w:r>
      <w:r w:rsidR="00252E0C">
        <w:rPr>
          <w:sz w:val="24"/>
          <w:szCs w:val="24"/>
        </w:rPr>
      </w:r>
      <w:r w:rsidR="00252E0C">
        <w:rPr>
          <w:sz w:val="24"/>
          <w:szCs w:val="24"/>
        </w:rPr>
        <w:fldChar w:fldCharType="separate"/>
      </w:r>
      <w:r w:rsidR="000276AB">
        <w:rPr>
          <w:sz w:val="24"/>
          <w:szCs w:val="24"/>
        </w:rPr>
        <w:t>3.3.8.3</w:t>
      </w:r>
      <w:r w:rsidR="00252E0C">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fldSimple w:instr=" REF _Ref444168907 \r \h  \* MERGEFORMAT ">
        <w:r w:rsidR="000276AB" w:rsidRPr="000276AB">
          <w:rPr>
            <w:bCs w:val="0"/>
            <w:sz w:val="24"/>
            <w:szCs w:val="24"/>
            <w:lang w:eastAsia="ru-RU"/>
          </w:rPr>
          <w:t>5.7.1</w:t>
        </w:r>
      </w:fldSimple>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917 \r \h  \* MERGEFORMAT ">
        <w:r w:rsidR="000276AB" w:rsidRPr="000276AB">
          <w:rPr>
            <w:sz w:val="24"/>
            <w:szCs w:val="24"/>
          </w:rPr>
          <w:t>5.7.2</w:t>
        </w:r>
      </w:fldSimple>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B66565">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52E0C">
        <w:rPr>
          <w:bCs w:val="0"/>
          <w:sz w:val="24"/>
          <w:szCs w:val="24"/>
          <w:lang w:eastAsia="ru-RU"/>
        </w:rPr>
        <w:fldChar w:fldCharType="begin"/>
      </w:r>
      <w:r w:rsidR="00A154B7">
        <w:rPr>
          <w:bCs w:val="0"/>
          <w:sz w:val="24"/>
          <w:szCs w:val="24"/>
          <w:lang w:eastAsia="ru-RU"/>
        </w:rPr>
        <w:instrText xml:space="preserve"> REF _Ref440274902 \r \h </w:instrText>
      </w:r>
      <w:r w:rsidR="00252E0C">
        <w:rPr>
          <w:bCs w:val="0"/>
          <w:sz w:val="24"/>
          <w:szCs w:val="24"/>
          <w:lang w:eastAsia="ru-RU"/>
        </w:rPr>
      </w:r>
      <w:r w:rsidR="00252E0C">
        <w:rPr>
          <w:bCs w:val="0"/>
          <w:sz w:val="24"/>
          <w:szCs w:val="24"/>
          <w:lang w:eastAsia="ru-RU"/>
        </w:rPr>
        <w:fldChar w:fldCharType="separate"/>
      </w:r>
      <w:r w:rsidR="000276AB">
        <w:rPr>
          <w:bCs w:val="0"/>
          <w:sz w:val="24"/>
          <w:szCs w:val="24"/>
          <w:lang w:eastAsia="ru-RU"/>
        </w:rPr>
        <w:t>5.4</w:t>
      </w:r>
      <w:r w:rsidR="00252E0C">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52E0C">
        <w:rPr>
          <w:bCs w:val="0"/>
          <w:sz w:val="24"/>
          <w:szCs w:val="24"/>
          <w:lang w:eastAsia="ru-RU"/>
        </w:rPr>
        <w:fldChar w:fldCharType="begin"/>
      </w:r>
      <w:r w:rsidR="00A154B7">
        <w:rPr>
          <w:bCs w:val="0"/>
          <w:sz w:val="24"/>
          <w:szCs w:val="24"/>
          <w:lang w:eastAsia="ru-RU"/>
        </w:rPr>
        <w:instrText xml:space="preserve"> REF _Ref440274913 \r \h </w:instrText>
      </w:r>
      <w:r w:rsidR="00252E0C">
        <w:rPr>
          <w:bCs w:val="0"/>
          <w:sz w:val="24"/>
          <w:szCs w:val="24"/>
          <w:lang w:eastAsia="ru-RU"/>
        </w:rPr>
      </w:r>
      <w:r w:rsidR="00252E0C">
        <w:rPr>
          <w:bCs w:val="0"/>
          <w:sz w:val="24"/>
          <w:szCs w:val="24"/>
          <w:lang w:eastAsia="ru-RU"/>
        </w:rPr>
        <w:fldChar w:fldCharType="separate"/>
      </w:r>
      <w:r w:rsidR="000276AB">
        <w:rPr>
          <w:bCs w:val="0"/>
          <w:sz w:val="24"/>
          <w:szCs w:val="24"/>
          <w:lang w:eastAsia="ru-RU"/>
        </w:rPr>
        <w:t>5.2</w:t>
      </w:r>
      <w:r w:rsidR="00252E0C">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252E0C">
        <w:rPr>
          <w:bCs w:val="0"/>
          <w:sz w:val="24"/>
          <w:szCs w:val="24"/>
        </w:rPr>
        <w:fldChar w:fldCharType="begin"/>
      </w:r>
      <w:r w:rsidR="000A00E6">
        <w:rPr>
          <w:bCs w:val="0"/>
          <w:sz w:val="24"/>
          <w:szCs w:val="24"/>
        </w:rPr>
        <w:instrText xml:space="preserve"> REF _Ref440361959 \r \h </w:instrText>
      </w:r>
      <w:r w:rsidR="00252E0C">
        <w:rPr>
          <w:bCs w:val="0"/>
          <w:sz w:val="24"/>
          <w:szCs w:val="24"/>
        </w:rPr>
      </w:r>
      <w:r w:rsidR="00252E0C">
        <w:rPr>
          <w:bCs w:val="0"/>
          <w:sz w:val="24"/>
          <w:szCs w:val="24"/>
        </w:rPr>
        <w:fldChar w:fldCharType="separate"/>
      </w:r>
      <w:r w:rsidR="000276AB">
        <w:rPr>
          <w:bCs w:val="0"/>
          <w:sz w:val="24"/>
          <w:szCs w:val="24"/>
        </w:rPr>
        <w:t>5.5</w:t>
      </w:r>
      <w:r w:rsidR="00252E0C">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252E0C">
        <w:rPr>
          <w:bCs w:val="0"/>
          <w:sz w:val="24"/>
          <w:szCs w:val="24"/>
        </w:rPr>
        <w:fldChar w:fldCharType="begin"/>
      </w:r>
      <w:r w:rsidR="000A00E6">
        <w:rPr>
          <w:bCs w:val="0"/>
          <w:sz w:val="24"/>
          <w:szCs w:val="24"/>
        </w:rPr>
        <w:instrText xml:space="preserve"> REF _Ref440361610 \r \h </w:instrText>
      </w:r>
      <w:r w:rsidR="00252E0C">
        <w:rPr>
          <w:bCs w:val="0"/>
          <w:sz w:val="24"/>
          <w:szCs w:val="24"/>
        </w:rPr>
      </w:r>
      <w:r w:rsidR="00252E0C">
        <w:rPr>
          <w:bCs w:val="0"/>
          <w:sz w:val="24"/>
          <w:szCs w:val="24"/>
        </w:rPr>
        <w:fldChar w:fldCharType="separate"/>
      </w:r>
      <w:r w:rsidR="000276AB">
        <w:rPr>
          <w:bCs w:val="0"/>
          <w:sz w:val="24"/>
          <w:szCs w:val="24"/>
        </w:rPr>
        <w:t>5.6</w:t>
      </w:r>
      <w:r w:rsidR="00252E0C">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fldSimple w:instr=" REF _Ref306005578 \r \h  \* MERGEFORMAT ">
        <w:r w:rsidR="000276AB" w:rsidRPr="000276AB">
          <w:rPr>
            <w:bCs w:val="0"/>
            <w:sz w:val="24"/>
            <w:szCs w:val="24"/>
          </w:rPr>
          <w:t>3.3.8.3</w:t>
        </w:r>
      </w:fldSimple>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fldSimple w:instr=" REF _Ref440279062 \r \h  \* MERGEFORMAT ">
        <w:r w:rsidR="000276AB" w:rsidRPr="000276AB">
          <w:rPr>
            <w:sz w:val="24"/>
            <w:szCs w:val="24"/>
          </w:rPr>
          <w:t>б)</w:t>
        </w:r>
      </w:fldSimple>
      <w:r w:rsidR="00FA5339" w:rsidRPr="00AB2CB8">
        <w:rPr>
          <w:sz w:val="24"/>
          <w:szCs w:val="24"/>
        </w:rPr>
        <w:t>,</w:t>
      </w:r>
      <w:r w:rsidR="007638F4" w:rsidRPr="00AB2CB8">
        <w:rPr>
          <w:sz w:val="24"/>
          <w:szCs w:val="24"/>
        </w:rPr>
        <w:t xml:space="preserve"> </w:t>
      </w:r>
      <w:fldSimple w:instr=" REF _Ref440372326 \r \h  \* MERGEFORMAT ">
        <w:r w:rsidR="000276AB" w:rsidRPr="000276AB">
          <w:rPr>
            <w:sz w:val="24"/>
            <w:szCs w:val="24"/>
          </w:rPr>
          <w:t>е)</w:t>
        </w:r>
      </w:fldSimple>
      <w:r w:rsidR="007638F4" w:rsidRPr="00AB2CB8">
        <w:rPr>
          <w:sz w:val="24"/>
          <w:szCs w:val="24"/>
        </w:rPr>
        <w:t>,</w:t>
      </w:r>
      <w:r w:rsidR="00FA5339" w:rsidRPr="00AB2CB8">
        <w:rPr>
          <w:sz w:val="24"/>
          <w:szCs w:val="24"/>
        </w:rPr>
        <w:t xml:space="preserve"> </w:t>
      </w:r>
      <w:r w:rsidR="00252E0C">
        <w:fldChar w:fldCharType="begin"/>
      </w:r>
      <w:r w:rsidR="00F4128C">
        <w:instrText xml:space="preserve"> REF _Ref440371812 \r \h  \* MERGEFORMAT </w:instrText>
      </w:r>
      <w:r w:rsidR="00252E0C">
        <w:fldChar w:fldCharType="separate"/>
      </w:r>
      <w:proofErr w:type="spellStart"/>
      <w:r w:rsidR="000276AB" w:rsidRPr="000276AB">
        <w:rPr>
          <w:sz w:val="24"/>
          <w:szCs w:val="24"/>
        </w:rPr>
        <w:t>н</w:t>
      </w:r>
      <w:proofErr w:type="spellEnd"/>
      <w:r w:rsidR="000276AB" w:rsidRPr="000276AB">
        <w:rPr>
          <w:sz w:val="24"/>
          <w:szCs w:val="24"/>
        </w:rPr>
        <w:t>)</w:t>
      </w:r>
      <w:r w:rsidR="00252E0C">
        <w:fldChar w:fldCharType="end"/>
      </w:r>
      <w:r w:rsidR="00FA5339" w:rsidRPr="00AB2CB8">
        <w:rPr>
          <w:sz w:val="24"/>
          <w:szCs w:val="24"/>
        </w:rPr>
        <w:t xml:space="preserve">, </w:t>
      </w:r>
      <w:fldSimple w:instr=" REF _Ref440371822 \r \h  \* MERGEFORMAT ">
        <w:r w:rsidR="000276AB" w:rsidRPr="000276AB">
          <w:rPr>
            <w:sz w:val="24"/>
            <w:szCs w:val="24"/>
          </w:rPr>
          <w:t>о)</w:t>
        </w:r>
      </w:fldSimple>
      <w:r w:rsidR="00F21407" w:rsidRPr="00F21407">
        <w:rPr>
          <w:sz w:val="24"/>
          <w:szCs w:val="24"/>
        </w:rPr>
        <w:t xml:space="preserve">, </w:t>
      </w:r>
      <w:r w:rsidR="00252E0C">
        <w:fldChar w:fldCharType="begin"/>
      </w:r>
      <w:r w:rsidR="00F4128C">
        <w:instrText xml:space="preserve"> REF _Ref442189588 \r \h  \* MERGEFORMAT </w:instrText>
      </w:r>
      <w:r w:rsidR="00252E0C">
        <w:fldChar w:fldCharType="separate"/>
      </w:r>
      <w:proofErr w:type="spellStart"/>
      <w:r w:rsidR="000276AB" w:rsidRPr="000276AB">
        <w:rPr>
          <w:sz w:val="24"/>
          <w:szCs w:val="24"/>
        </w:rPr>
        <w:t>ф</w:t>
      </w:r>
      <w:proofErr w:type="spellEnd"/>
      <w:r w:rsidR="000276AB" w:rsidRPr="000276AB">
        <w:rPr>
          <w:sz w:val="24"/>
          <w:szCs w:val="24"/>
        </w:rPr>
        <w:t>)</w:t>
      </w:r>
      <w:r w:rsidR="00252E0C">
        <w:fldChar w:fldCharType="end"/>
      </w:r>
      <w:r w:rsidR="00F463E8" w:rsidRPr="00F21407">
        <w:rPr>
          <w:sz w:val="24"/>
          <w:szCs w:val="24"/>
        </w:rPr>
        <w:t xml:space="preserve"> п.</w:t>
      </w:r>
      <w:r w:rsidR="00F463E8" w:rsidRPr="00AB2CB8">
        <w:rPr>
          <w:sz w:val="24"/>
          <w:szCs w:val="24"/>
        </w:rPr>
        <w:t xml:space="preserve"> </w:t>
      </w:r>
      <w:fldSimple w:instr=" REF _Ref306005578 \r \h  \* MERGEFORMAT ">
        <w:r w:rsidR="000276AB" w:rsidRPr="000276AB">
          <w:rPr>
            <w:sz w:val="24"/>
            <w:szCs w:val="24"/>
          </w:rPr>
          <w:t>3.3.8.3</w:t>
        </w:r>
      </w:fldSimple>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252E0C">
        <w:rPr>
          <w:bCs w:val="0"/>
          <w:sz w:val="24"/>
          <w:szCs w:val="24"/>
        </w:rPr>
        <w:fldChar w:fldCharType="begin"/>
      </w:r>
      <w:r>
        <w:rPr>
          <w:bCs w:val="0"/>
          <w:sz w:val="24"/>
          <w:szCs w:val="24"/>
        </w:rPr>
        <w:instrText xml:space="preserve"> REF _Ref440272510 \r \h </w:instrText>
      </w:r>
      <w:r w:rsidR="00252E0C">
        <w:rPr>
          <w:bCs w:val="0"/>
          <w:sz w:val="24"/>
          <w:szCs w:val="24"/>
        </w:rPr>
      </w:r>
      <w:r w:rsidR="00252E0C">
        <w:rPr>
          <w:bCs w:val="0"/>
          <w:sz w:val="24"/>
          <w:szCs w:val="24"/>
        </w:rPr>
        <w:fldChar w:fldCharType="separate"/>
      </w:r>
      <w:r w:rsidR="000276AB">
        <w:rPr>
          <w:bCs w:val="0"/>
          <w:sz w:val="24"/>
          <w:szCs w:val="24"/>
        </w:rPr>
        <w:t>5.16</w:t>
      </w:r>
      <w:r w:rsidR="00252E0C">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0276AB" w:rsidRPr="000276AB">
          <w:rPr>
            <w:bCs w:val="0"/>
            <w:sz w:val="24"/>
            <w:szCs w:val="24"/>
          </w:rPr>
          <w:t>5.11</w:t>
        </w:r>
      </w:fldSimple>
      <w:r w:rsidRPr="00D52133">
        <w:rPr>
          <w:bCs w:val="0"/>
          <w:sz w:val="24"/>
          <w:szCs w:val="24"/>
        </w:rPr>
        <w:t xml:space="preserve">, </w:t>
      </w:r>
      <w:fldSimple w:instr=" REF _Ref440274733 \r \h  \* MERGEFORMAT ">
        <w:r w:rsidR="000276AB" w:rsidRPr="000276AB">
          <w:rPr>
            <w:bCs w:val="0"/>
            <w:sz w:val="24"/>
            <w:szCs w:val="24"/>
          </w:rPr>
          <w:t>5.12</w:t>
        </w:r>
      </w:fldSimple>
      <w:r w:rsidRPr="00D52133">
        <w:rPr>
          <w:bCs w:val="0"/>
          <w:sz w:val="24"/>
          <w:szCs w:val="24"/>
        </w:rPr>
        <w:t xml:space="preserve">, </w:t>
      </w:r>
      <w:fldSimple w:instr=" REF _Ref440274744 \r \h  \* MERGEFORMAT ">
        <w:r w:rsidR="000276AB" w:rsidRPr="000276AB">
          <w:rPr>
            <w:bCs w:val="0"/>
            <w:sz w:val="24"/>
            <w:szCs w:val="24"/>
          </w:rPr>
          <w:t>5.13</w:t>
        </w:r>
      </w:fldSimple>
      <w:r w:rsidRPr="00D52133">
        <w:rPr>
          <w:bCs w:val="0"/>
          <w:sz w:val="24"/>
          <w:szCs w:val="24"/>
        </w:rPr>
        <w:t xml:space="preserve">, </w:t>
      </w:r>
      <w:fldSimple w:instr=" REF _Ref440274756 \r \h  \* MERGEFORMAT ">
        <w:r w:rsidR="000276AB" w:rsidRPr="000276A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252E0C">
        <w:rPr>
          <w:bCs w:val="0"/>
          <w:sz w:val="24"/>
          <w:szCs w:val="24"/>
        </w:rPr>
        <w:fldChar w:fldCharType="begin"/>
      </w:r>
      <w:r>
        <w:rPr>
          <w:bCs w:val="0"/>
          <w:sz w:val="24"/>
          <w:szCs w:val="24"/>
        </w:rPr>
        <w:instrText xml:space="preserve"> REF _Ref306005578 \r \h </w:instrText>
      </w:r>
      <w:r w:rsidR="00252E0C">
        <w:rPr>
          <w:bCs w:val="0"/>
          <w:sz w:val="24"/>
          <w:szCs w:val="24"/>
        </w:rPr>
      </w:r>
      <w:r w:rsidR="00252E0C">
        <w:rPr>
          <w:bCs w:val="0"/>
          <w:sz w:val="24"/>
          <w:szCs w:val="24"/>
        </w:rPr>
        <w:fldChar w:fldCharType="separate"/>
      </w:r>
      <w:r w:rsidR="000276AB">
        <w:rPr>
          <w:bCs w:val="0"/>
          <w:sz w:val="24"/>
          <w:szCs w:val="24"/>
        </w:rPr>
        <w:t>3.3.8.3</w:t>
      </w:r>
      <w:r w:rsidR="00252E0C">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252E0C">
        <w:rPr>
          <w:bCs w:val="0"/>
          <w:sz w:val="24"/>
          <w:szCs w:val="24"/>
        </w:rPr>
        <w:fldChar w:fldCharType="begin"/>
      </w:r>
      <w:r w:rsidR="00D50E8D">
        <w:rPr>
          <w:bCs w:val="0"/>
          <w:sz w:val="24"/>
          <w:szCs w:val="24"/>
        </w:rPr>
        <w:instrText xml:space="preserve"> REF _Ref440376401 \r \h </w:instrText>
      </w:r>
      <w:r w:rsidR="00252E0C">
        <w:rPr>
          <w:bCs w:val="0"/>
          <w:sz w:val="24"/>
          <w:szCs w:val="24"/>
        </w:rPr>
      </w:r>
      <w:r w:rsidR="00252E0C">
        <w:rPr>
          <w:bCs w:val="0"/>
          <w:sz w:val="24"/>
          <w:szCs w:val="24"/>
        </w:rPr>
        <w:fldChar w:fldCharType="separate"/>
      </w:r>
      <w:r w:rsidR="000276AB">
        <w:rPr>
          <w:bCs w:val="0"/>
          <w:sz w:val="24"/>
          <w:szCs w:val="24"/>
        </w:rPr>
        <w:t>5.17</w:t>
      </w:r>
      <w:r w:rsidR="00252E0C">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0276AB" w:rsidRPr="000276AB">
          <w:rPr>
            <w:bCs w:val="0"/>
            <w:sz w:val="24"/>
            <w:szCs w:val="24"/>
          </w:rPr>
          <w:t>5.11</w:t>
        </w:r>
      </w:fldSimple>
      <w:r w:rsidRPr="00D52133">
        <w:rPr>
          <w:bCs w:val="0"/>
          <w:sz w:val="24"/>
          <w:szCs w:val="24"/>
        </w:rPr>
        <w:t xml:space="preserve">, </w:t>
      </w:r>
      <w:fldSimple w:instr=" REF _Ref440274733 \r \h  \* MERGEFORMAT ">
        <w:r w:rsidR="000276AB" w:rsidRPr="000276AB">
          <w:rPr>
            <w:bCs w:val="0"/>
            <w:sz w:val="24"/>
            <w:szCs w:val="24"/>
          </w:rPr>
          <w:t>5.12</w:t>
        </w:r>
      </w:fldSimple>
      <w:r w:rsidRPr="00D52133">
        <w:rPr>
          <w:bCs w:val="0"/>
          <w:sz w:val="24"/>
          <w:szCs w:val="24"/>
        </w:rPr>
        <w:t xml:space="preserve">, </w:t>
      </w:r>
      <w:fldSimple w:instr=" REF _Ref440274744 \r \h  \* MERGEFORMAT ">
        <w:r w:rsidR="000276AB" w:rsidRPr="000276AB">
          <w:rPr>
            <w:bCs w:val="0"/>
            <w:sz w:val="24"/>
            <w:szCs w:val="24"/>
          </w:rPr>
          <w:t>5.13</w:t>
        </w:r>
      </w:fldSimple>
      <w:r w:rsidRPr="00D52133">
        <w:rPr>
          <w:bCs w:val="0"/>
          <w:sz w:val="24"/>
          <w:szCs w:val="24"/>
        </w:rPr>
        <w:t xml:space="preserve">, </w:t>
      </w:r>
      <w:fldSimple w:instr=" REF _Ref440274756 \r \h  \* MERGEFORMAT ">
        <w:r w:rsidR="000276AB" w:rsidRPr="000276A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252E0C">
        <w:rPr>
          <w:bCs w:val="0"/>
          <w:sz w:val="24"/>
          <w:szCs w:val="24"/>
        </w:rPr>
        <w:fldChar w:fldCharType="begin"/>
      </w:r>
      <w:r w:rsidR="00E963D9">
        <w:rPr>
          <w:bCs w:val="0"/>
          <w:sz w:val="24"/>
          <w:szCs w:val="24"/>
        </w:rPr>
        <w:instrText xml:space="preserve"> REF _Ref306005578 \r \h </w:instrText>
      </w:r>
      <w:r w:rsidR="00252E0C">
        <w:rPr>
          <w:bCs w:val="0"/>
          <w:sz w:val="24"/>
          <w:szCs w:val="24"/>
        </w:rPr>
      </w:r>
      <w:r w:rsidR="00252E0C">
        <w:rPr>
          <w:bCs w:val="0"/>
          <w:sz w:val="24"/>
          <w:szCs w:val="24"/>
        </w:rPr>
        <w:fldChar w:fldCharType="separate"/>
      </w:r>
      <w:r w:rsidR="000276AB">
        <w:rPr>
          <w:bCs w:val="0"/>
          <w:sz w:val="24"/>
          <w:szCs w:val="24"/>
        </w:rPr>
        <w:t>3.3.8.3</w:t>
      </w:r>
      <w:r w:rsidR="00252E0C">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proofErr w:type="gramStart"/>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52E0C">
        <w:rPr>
          <w:bCs w:val="0"/>
          <w:sz w:val="24"/>
          <w:szCs w:val="24"/>
        </w:rPr>
        <w:fldChar w:fldCharType="begin"/>
      </w:r>
      <w:r w:rsidR="007502E0">
        <w:rPr>
          <w:bCs w:val="0"/>
          <w:sz w:val="24"/>
          <w:szCs w:val="24"/>
        </w:rPr>
        <w:instrText xml:space="preserve"> REF _Ref440537086 \r \h </w:instrText>
      </w:r>
      <w:r w:rsidR="00252E0C">
        <w:rPr>
          <w:bCs w:val="0"/>
          <w:sz w:val="24"/>
          <w:szCs w:val="24"/>
        </w:rPr>
      </w:r>
      <w:r w:rsidR="00252E0C">
        <w:rPr>
          <w:bCs w:val="0"/>
          <w:sz w:val="24"/>
          <w:szCs w:val="24"/>
        </w:rPr>
        <w:fldChar w:fldCharType="separate"/>
      </w:r>
      <w:r w:rsidR="000276AB">
        <w:rPr>
          <w:bCs w:val="0"/>
          <w:sz w:val="24"/>
          <w:szCs w:val="24"/>
        </w:rPr>
        <w:t>5.3</w:t>
      </w:r>
      <w:r w:rsidR="00252E0C">
        <w:rPr>
          <w:bCs w:val="0"/>
          <w:sz w:val="24"/>
          <w:szCs w:val="24"/>
        </w:rPr>
        <w:fldChar w:fldCharType="end"/>
      </w:r>
      <w:r w:rsidR="003F73AB">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252E0C">
        <w:rPr>
          <w:bCs w:val="0"/>
          <w:sz w:val="24"/>
          <w:szCs w:val="24"/>
        </w:rPr>
        <w:fldChar w:fldCharType="begin"/>
      </w:r>
      <w:r w:rsidR="00D24034">
        <w:rPr>
          <w:bCs w:val="0"/>
          <w:sz w:val="24"/>
          <w:szCs w:val="24"/>
        </w:rPr>
        <w:instrText xml:space="preserve"> REF _Ref440270602 \r \h </w:instrText>
      </w:r>
      <w:r w:rsidR="00252E0C">
        <w:rPr>
          <w:bCs w:val="0"/>
          <w:sz w:val="24"/>
          <w:szCs w:val="24"/>
        </w:rPr>
      </w:r>
      <w:r w:rsidR="00252E0C">
        <w:rPr>
          <w:bCs w:val="0"/>
          <w:sz w:val="24"/>
          <w:szCs w:val="24"/>
        </w:rPr>
        <w:fldChar w:fldCharType="separate"/>
      </w:r>
      <w:r w:rsidR="000276AB">
        <w:rPr>
          <w:bCs w:val="0"/>
          <w:sz w:val="24"/>
          <w:szCs w:val="24"/>
        </w:rPr>
        <w:t>5</w:t>
      </w:r>
      <w:r w:rsidR="00252E0C">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0276AB" w:rsidRPr="000276AB">
          <w:rPr>
            <w:bCs w:val="0"/>
            <w:sz w:val="24"/>
            <w:szCs w:val="24"/>
          </w:rPr>
          <w:t>3.3.2</w:t>
        </w:r>
      </w:fldSimple>
      <w:r w:rsidR="00717F60" w:rsidRPr="00E71A48">
        <w:rPr>
          <w:bCs w:val="0"/>
          <w:sz w:val="24"/>
          <w:szCs w:val="24"/>
        </w:rPr>
        <w:t>)</w:t>
      </w:r>
      <w:r w:rsidR="00F21407" w:rsidRPr="00F21407">
        <w:rPr>
          <w:bCs w:val="0"/>
          <w:sz w:val="24"/>
          <w:szCs w:val="24"/>
        </w:rPr>
        <w:t xml:space="preserve">, за исключением документов, указанных в п.п. </w:t>
      </w:r>
      <w:r w:rsidR="00252E0C">
        <w:rPr>
          <w:sz w:val="24"/>
          <w:szCs w:val="24"/>
        </w:rPr>
        <w:fldChar w:fldCharType="begin"/>
      </w:r>
      <w:r w:rsidR="00F21407">
        <w:rPr>
          <w:bCs w:val="0"/>
          <w:sz w:val="24"/>
          <w:szCs w:val="24"/>
        </w:rPr>
        <w:instrText xml:space="preserve"> REF _Ref442189588 \r \h </w:instrText>
      </w:r>
      <w:r w:rsidR="00252E0C">
        <w:rPr>
          <w:sz w:val="24"/>
          <w:szCs w:val="24"/>
        </w:rPr>
      </w:r>
      <w:r w:rsidR="00252E0C">
        <w:rPr>
          <w:sz w:val="24"/>
          <w:szCs w:val="24"/>
        </w:rPr>
        <w:fldChar w:fldCharType="separate"/>
      </w:r>
      <w:proofErr w:type="spellStart"/>
      <w:r w:rsidR="000276AB">
        <w:rPr>
          <w:bCs w:val="0"/>
          <w:sz w:val="24"/>
          <w:szCs w:val="24"/>
        </w:rPr>
        <w:t>ф</w:t>
      </w:r>
      <w:proofErr w:type="spellEnd"/>
      <w:r w:rsidR="000276AB">
        <w:rPr>
          <w:bCs w:val="0"/>
          <w:sz w:val="24"/>
          <w:szCs w:val="24"/>
        </w:rPr>
        <w:t>)</w:t>
      </w:r>
      <w:r w:rsidR="00252E0C">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fldSimple w:instr=" REF _Ref440361959 \r \h  \* MERGEFORMAT ">
        <w:r w:rsidR="000276AB" w:rsidRPr="000276AB">
          <w:rPr>
            <w:bCs w:val="0"/>
            <w:sz w:val="24"/>
            <w:szCs w:val="24"/>
          </w:rPr>
          <w:t>5.5</w:t>
        </w:r>
      </w:fldSimple>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fldSimple w:instr=" REF _Ref440271036 \r \h  \* MERGEFORMAT ">
        <w:r w:rsidR="000276AB" w:rsidRPr="000276AB">
          <w:rPr>
            <w:bCs w:val="0"/>
            <w:sz w:val="24"/>
            <w:szCs w:val="24"/>
          </w:rPr>
          <w:t>5.4</w:t>
        </w:r>
      </w:fldSimple>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fldSimple w:instr=" REF _Ref55336310 \r \h  \* MERGEFORMAT ">
        <w:r w:rsidR="000276AB" w:rsidRPr="000276AB">
          <w:rPr>
            <w:bCs w:val="0"/>
            <w:sz w:val="24"/>
            <w:szCs w:val="24"/>
          </w:rPr>
          <w:t>5.1</w:t>
        </w:r>
      </w:fldSimple>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fldSimple w:instr=" REF _Ref55336310 \r \h  \* MERGEFORMAT ">
        <w:r w:rsidR="000276AB" w:rsidRPr="000276AB">
          <w:rPr>
            <w:bCs w:val="0"/>
            <w:sz w:val="24"/>
            <w:szCs w:val="24"/>
          </w:rPr>
          <w:t>5.1</w:t>
        </w:r>
      </w:fldSimple>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п.п. </w:t>
      </w:r>
      <w:r w:rsidR="00252E0C">
        <w:rPr>
          <w:sz w:val="24"/>
          <w:szCs w:val="24"/>
        </w:rPr>
        <w:fldChar w:fldCharType="begin"/>
      </w:r>
      <w:r w:rsidR="00F21407">
        <w:rPr>
          <w:bCs w:val="0"/>
          <w:sz w:val="24"/>
          <w:szCs w:val="24"/>
        </w:rPr>
        <w:instrText xml:space="preserve"> REF _Ref442189588 \r \h </w:instrText>
      </w:r>
      <w:r w:rsidR="00252E0C">
        <w:rPr>
          <w:sz w:val="24"/>
          <w:szCs w:val="24"/>
        </w:rPr>
      </w:r>
      <w:r w:rsidR="00252E0C">
        <w:rPr>
          <w:sz w:val="24"/>
          <w:szCs w:val="24"/>
        </w:rPr>
        <w:fldChar w:fldCharType="separate"/>
      </w:r>
      <w:proofErr w:type="spellStart"/>
      <w:r w:rsidR="000276AB">
        <w:rPr>
          <w:bCs w:val="0"/>
          <w:sz w:val="24"/>
          <w:szCs w:val="24"/>
        </w:rPr>
        <w:t>ф</w:t>
      </w:r>
      <w:proofErr w:type="spellEnd"/>
      <w:r w:rsidR="000276AB">
        <w:rPr>
          <w:bCs w:val="0"/>
          <w:sz w:val="24"/>
          <w:szCs w:val="24"/>
        </w:rPr>
        <w:t>)</w:t>
      </w:r>
      <w:r w:rsidR="00252E0C">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0276AB" w:rsidRPr="000276AB">
          <w:rPr>
            <w:bCs w:val="0"/>
            <w:sz w:val="24"/>
            <w:szCs w:val="24"/>
          </w:rPr>
          <w:t>3.4.1.3</w:t>
        </w:r>
      </w:fldSimple>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0276A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0276AB">
        <w:rPr>
          <w:bCs w:val="0"/>
          <w:sz w:val="24"/>
          <w:szCs w:val="24"/>
        </w:rPr>
        <w:t xml:space="preserve">Начальная (максимальная) цена </w:t>
      </w:r>
      <w:r w:rsidR="00123C70" w:rsidRPr="000276AB">
        <w:rPr>
          <w:bCs w:val="0"/>
          <w:sz w:val="24"/>
          <w:szCs w:val="24"/>
        </w:rPr>
        <w:t>Договор</w:t>
      </w:r>
      <w:r w:rsidRPr="000276AB">
        <w:rPr>
          <w:bCs w:val="0"/>
          <w:sz w:val="24"/>
          <w:szCs w:val="24"/>
        </w:rPr>
        <w:t>а</w:t>
      </w:r>
      <w:r w:rsidR="00216641" w:rsidRPr="000276AB">
        <w:rPr>
          <w:bCs w:val="0"/>
          <w:sz w:val="24"/>
          <w:szCs w:val="24"/>
        </w:rPr>
        <w:t>:</w:t>
      </w:r>
      <w:bookmarkEnd w:id="31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276AB">
        <w:rPr>
          <w:b/>
          <w:bCs w:val="0"/>
          <w:sz w:val="24"/>
          <w:szCs w:val="24"/>
          <w:u w:val="single"/>
        </w:rPr>
        <w:lastRenderedPageBreak/>
        <w:t>По Лоту №1:</w:t>
      </w:r>
      <w:r w:rsidR="00717F60" w:rsidRPr="000276AB">
        <w:rPr>
          <w:bCs w:val="0"/>
          <w:sz w:val="24"/>
          <w:szCs w:val="24"/>
        </w:rPr>
        <w:t xml:space="preserve"> </w:t>
      </w:r>
      <w:r w:rsidR="000276AB" w:rsidRPr="000276AB">
        <w:t xml:space="preserve">: </w:t>
      </w:r>
      <w:r w:rsidR="000276AB" w:rsidRPr="000276AB">
        <w:rPr>
          <w:b/>
          <w:sz w:val="24"/>
          <w:szCs w:val="24"/>
        </w:rPr>
        <w:t>420 000,00</w:t>
      </w:r>
      <w:r w:rsidR="000276AB" w:rsidRPr="000276AB">
        <w:t xml:space="preserve"> (четыреста двадцать тысяч) рублей  00 копеек РФ, без учета НДС; НДС составляет</w:t>
      </w:r>
      <w:r w:rsidR="000276AB" w:rsidRPr="00161523">
        <w:t xml:space="preserve"> </w:t>
      </w:r>
      <w:r w:rsidR="000276AB" w:rsidRPr="00161523">
        <w:rPr>
          <w:b/>
          <w:sz w:val="24"/>
          <w:szCs w:val="24"/>
        </w:rPr>
        <w:t>75 600,00</w:t>
      </w:r>
      <w:r w:rsidR="000276AB" w:rsidRPr="00161523">
        <w:rPr>
          <w:color w:val="000000"/>
        </w:rPr>
        <w:t xml:space="preserve"> </w:t>
      </w:r>
      <w:r w:rsidR="000276AB" w:rsidRPr="00161523">
        <w:t xml:space="preserve">(семьдесят пять тысяч шестьсот) рублей 00 копеек РФ; </w:t>
      </w:r>
      <w:r w:rsidR="000276AB" w:rsidRPr="00161523">
        <w:rPr>
          <w:b/>
          <w:sz w:val="24"/>
          <w:szCs w:val="24"/>
        </w:rPr>
        <w:t>495 600,00</w:t>
      </w:r>
      <w:r w:rsidR="000276AB" w:rsidRPr="00161523">
        <w:t xml:space="preserve"> (четыреста девяносто пять тысяч шестьсот) рублей  00 копеек РФ, с учетом НДС</w:t>
      </w:r>
      <w:r w:rsidR="000276AB">
        <w:t>.</w:t>
      </w:r>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252E0C">
        <w:rPr>
          <w:bCs w:val="0"/>
          <w:sz w:val="24"/>
          <w:szCs w:val="24"/>
        </w:rPr>
        <w:fldChar w:fldCharType="begin"/>
      </w:r>
      <w:r w:rsidR="003F3A69">
        <w:rPr>
          <w:bCs w:val="0"/>
          <w:sz w:val="24"/>
          <w:szCs w:val="24"/>
        </w:rPr>
        <w:instrText xml:space="preserve"> REF _Ref55336310 \r \h </w:instrText>
      </w:r>
      <w:r w:rsidR="00252E0C">
        <w:rPr>
          <w:bCs w:val="0"/>
          <w:sz w:val="24"/>
          <w:szCs w:val="24"/>
        </w:rPr>
      </w:r>
      <w:r w:rsidR="00252E0C">
        <w:rPr>
          <w:bCs w:val="0"/>
          <w:sz w:val="24"/>
          <w:szCs w:val="24"/>
        </w:rPr>
        <w:fldChar w:fldCharType="separate"/>
      </w:r>
      <w:r w:rsidR="000276AB">
        <w:rPr>
          <w:bCs w:val="0"/>
          <w:sz w:val="24"/>
          <w:szCs w:val="24"/>
        </w:rPr>
        <w:t>5.1</w:t>
      </w:r>
      <w:r w:rsidR="00252E0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252E0C">
        <w:rPr>
          <w:bCs w:val="0"/>
          <w:sz w:val="24"/>
          <w:szCs w:val="24"/>
        </w:rPr>
        <w:fldChar w:fldCharType="begin"/>
      </w:r>
      <w:r w:rsidR="003F3A69">
        <w:rPr>
          <w:bCs w:val="0"/>
          <w:sz w:val="24"/>
          <w:szCs w:val="24"/>
        </w:rPr>
        <w:instrText xml:space="preserve"> REF _Ref440271072 \r \h </w:instrText>
      </w:r>
      <w:r w:rsidR="00252E0C">
        <w:rPr>
          <w:bCs w:val="0"/>
          <w:sz w:val="24"/>
          <w:szCs w:val="24"/>
        </w:rPr>
      </w:r>
      <w:r w:rsidR="00252E0C">
        <w:rPr>
          <w:bCs w:val="0"/>
          <w:sz w:val="24"/>
          <w:szCs w:val="24"/>
        </w:rPr>
        <w:fldChar w:fldCharType="separate"/>
      </w:r>
      <w:r w:rsidR="000276AB">
        <w:rPr>
          <w:bCs w:val="0"/>
          <w:sz w:val="24"/>
          <w:szCs w:val="24"/>
        </w:rPr>
        <w:t>5.2</w:t>
      </w:r>
      <w:r w:rsidR="00252E0C">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252E0C">
        <w:rPr>
          <w:sz w:val="24"/>
          <w:szCs w:val="24"/>
        </w:rPr>
        <w:fldChar w:fldCharType="begin"/>
      </w:r>
      <w:r w:rsidR="00EA1723">
        <w:rPr>
          <w:sz w:val="24"/>
          <w:szCs w:val="24"/>
        </w:rPr>
        <w:instrText xml:space="preserve"> REF _Ref440361439 \r \h </w:instrText>
      </w:r>
      <w:r w:rsidR="00252E0C">
        <w:rPr>
          <w:sz w:val="24"/>
          <w:szCs w:val="24"/>
        </w:rPr>
      </w:r>
      <w:r w:rsidR="00252E0C">
        <w:rPr>
          <w:sz w:val="24"/>
          <w:szCs w:val="24"/>
        </w:rPr>
        <w:fldChar w:fldCharType="separate"/>
      </w:r>
      <w:r w:rsidR="000276AB">
        <w:rPr>
          <w:sz w:val="24"/>
          <w:szCs w:val="24"/>
        </w:rPr>
        <w:t>5.5</w:t>
      </w:r>
      <w:r w:rsidR="00252E0C">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0276A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76AB">
        <w:rPr>
          <w:bCs w:val="0"/>
          <w:sz w:val="24"/>
          <w:szCs w:val="24"/>
        </w:rPr>
        <w:t xml:space="preserve">В рамках оценочной стадии, предусмотренной  пунктом </w:t>
      </w:r>
      <w:r w:rsidR="00252E0C" w:rsidRPr="000276AB">
        <w:rPr>
          <w:bCs w:val="0"/>
          <w:sz w:val="24"/>
          <w:szCs w:val="24"/>
        </w:rPr>
        <w:fldChar w:fldCharType="begin"/>
      </w:r>
      <w:r w:rsidR="003F3A69" w:rsidRPr="000276AB">
        <w:rPr>
          <w:bCs w:val="0"/>
          <w:sz w:val="24"/>
          <w:szCs w:val="24"/>
        </w:rPr>
        <w:instrText xml:space="preserve"> REF _Ref306138385 \r \h </w:instrText>
      </w:r>
      <w:r w:rsidR="00252E0C" w:rsidRPr="000276AB">
        <w:rPr>
          <w:bCs w:val="0"/>
          <w:sz w:val="24"/>
          <w:szCs w:val="24"/>
        </w:rPr>
      </w:r>
      <w:r w:rsidR="00252E0C" w:rsidRPr="000276AB">
        <w:rPr>
          <w:bCs w:val="0"/>
          <w:sz w:val="24"/>
          <w:szCs w:val="24"/>
        </w:rPr>
        <w:fldChar w:fldCharType="separate"/>
      </w:r>
      <w:r w:rsidR="000276AB">
        <w:rPr>
          <w:bCs w:val="0"/>
          <w:sz w:val="24"/>
          <w:szCs w:val="24"/>
        </w:rPr>
        <w:t>3.6.4</w:t>
      </w:r>
      <w:r w:rsidR="00252E0C" w:rsidRPr="000276AB">
        <w:rPr>
          <w:bCs w:val="0"/>
          <w:sz w:val="24"/>
          <w:szCs w:val="24"/>
        </w:rPr>
        <w:fldChar w:fldCharType="end"/>
      </w:r>
      <w:r w:rsidRPr="000276AB">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A761B6">
        <w:rPr>
          <w:bCs w:val="0"/>
          <w:sz w:val="24"/>
          <w:szCs w:val="24"/>
        </w:rPr>
        <w:t xml:space="preserve">может любое юридическое, </w:t>
      </w:r>
      <w:r w:rsidRPr="00A761B6">
        <w:rPr>
          <w:bCs w:val="0"/>
          <w:color w:val="000000"/>
          <w:sz w:val="24"/>
          <w:szCs w:val="24"/>
        </w:rPr>
        <w:t>физическое</w:t>
      </w:r>
      <w:r w:rsidRPr="00A761B6">
        <w:rPr>
          <w:bCs w:val="0"/>
          <w:sz w:val="24"/>
          <w:szCs w:val="24"/>
        </w:rPr>
        <w:t xml:space="preserve"> лицо </w:t>
      </w:r>
      <w:r w:rsidR="00E71628" w:rsidRPr="00A761B6">
        <w:rPr>
          <w:bCs w:val="0"/>
          <w:sz w:val="24"/>
          <w:szCs w:val="24"/>
        </w:rPr>
        <w:t>(в т.</w:t>
      </w:r>
      <w:r w:rsidR="003129D4" w:rsidRPr="00A761B6">
        <w:rPr>
          <w:bCs w:val="0"/>
          <w:sz w:val="24"/>
          <w:szCs w:val="24"/>
        </w:rPr>
        <w:t xml:space="preserve"> </w:t>
      </w:r>
      <w:r w:rsidR="00E71628" w:rsidRPr="00A761B6">
        <w:rPr>
          <w:bCs w:val="0"/>
          <w:sz w:val="24"/>
          <w:szCs w:val="24"/>
        </w:rPr>
        <w:t xml:space="preserve">ч. </w:t>
      </w:r>
      <w:r w:rsidRPr="00A761B6">
        <w:rPr>
          <w:bCs w:val="0"/>
          <w:sz w:val="24"/>
          <w:szCs w:val="24"/>
        </w:rPr>
        <w:t>индивидуальный предприниматель</w:t>
      </w:r>
      <w:r w:rsidR="00E71628" w:rsidRPr="00A761B6">
        <w:rPr>
          <w:bCs w:val="0"/>
          <w:sz w:val="24"/>
          <w:szCs w:val="24"/>
        </w:rPr>
        <w:t>)</w:t>
      </w:r>
      <w:r w:rsidR="00A761B6" w:rsidRPr="00A761B6">
        <w:rPr>
          <w:bCs w:val="0"/>
          <w:sz w:val="24"/>
          <w:szCs w:val="24"/>
        </w:rPr>
        <w:t xml:space="preserve"> </w:t>
      </w:r>
      <w:r w:rsidR="00A761B6" w:rsidRPr="00A761B6">
        <w:rPr>
          <w:sz w:val="24"/>
          <w:szCs w:val="24"/>
        </w:rPr>
        <w:t>являющееся субъектом малого и среднего предпринимательства</w:t>
      </w:r>
      <w:r w:rsidRPr="00A761B6">
        <w:rPr>
          <w:bCs w:val="0"/>
          <w:sz w:val="24"/>
          <w:szCs w:val="24"/>
        </w:rPr>
        <w:t xml:space="preserve">. </w:t>
      </w:r>
      <w:proofErr w:type="gramStart"/>
      <w:r w:rsidR="00362EA4" w:rsidRPr="00A761B6">
        <w:rPr>
          <w:bCs w:val="0"/>
          <w:sz w:val="24"/>
          <w:szCs w:val="24"/>
        </w:rPr>
        <w:t xml:space="preserve">Дополнительные требования к </w:t>
      </w:r>
      <w:r w:rsidR="000E5003" w:rsidRPr="00A761B6">
        <w:rPr>
          <w:bCs w:val="0"/>
          <w:sz w:val="24"/>
          <w:szCs w:val="24"/>
        </w:rPr>
        <w:t>субподрядчикам</w:t>
      </w:r>
      <w:r w:rsidR="00362EA4" w:rsidRPr="00A761B6">
        <w:rPr>
          <w:bCs w:val="0"/>
          <w:sz w:val="24"/>
          <w:szCs w:val="24"/>
        </w:rPr>
        <w:t xml:space="preserve"> и порядку подтверждения их соответствия установленным</w:t>
      </w:r>
      <w:r w:rsidR="00362EA4" w:rsidRPr="00362EA4">
        <w:rPr>
          <w:bCs w:val="0"/>
          <w:sz w:val="24"/>
          <w:szCs w:val="24"/>
        </w:rPr>
        <w:t xml:space="preserve"> требованиям приведены в пункте </w:t>
      </w:r>
      <w:fldSimple w:instr=" REF _Ref191386451 \n \h  \* MERGEFORMAT ">
        <w:r w:rsidR="000276AB" w:rsidRPr="000276AB">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252E0C">
        <w:fldChar w:fldCharType="begin"/>
      </w:r>
      <w:r w:rsidR="001E2AA2">
        <w:rPr>
          <w:bCs w:val="0"/>
          <w:sz w:val="24"/>
          <w:szCs w:val="24"/>
        </w:rPr>
        <w:instrText xml:space="preserve"> REF _Ref440876618 \r \h </w:instrText>
      </w:r>
      <w:r w:rsidR="00252E0C">
        <w:fldChar w:fldCharType="separate"/>
      </w:r>
      <w:r w:rsidR="000276AB">
        <w:rPr>
          <w:bCs w:val="0"/>
          <w:sz w:val="24"/>
          <w:szCs w:val="24"/>
        </w:rPr>
        <w:t>3.3.10</w:t>
      </w:r>
      <w:r w:rsidR="00252E0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w:t>
      </w:r>
      <w:r w:rsidR="001B1DBF" w:rsidRPr="00336F2E">
        <w:rPr>
          <w:sz w:val="24"/>
          <w:szCs w:val="24"/>
        </w:rPr>
        <w:lastRenderedPageBreak/>
        <w:t>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fldSimple w:instr=" REF _Ref440275279 \r \h  \* MERGEFORMAT ">
        <w:r w:rsidR="000276AB" w:rsidRPr="000276AB">
          <w:rPr>
            <w:sz w:val="24"/>
            <w:szCs w:val="24"/>
          </w:rPr>
          <w:t>1.1.4</w:t>
        </w:r>
      </w:fldSimple>
      <w:r w:rsidRPr="009F2BF9">
        <w:rPr>
          <w:sz w:val="24"/>
          <w:szCs w:val="24"/>
        </w:rPr>
        <w:t xml:space="preserve"> и разделе </w:t>
      </w:r>
      <w:fldSimple w:instr=" REF _Ref440270568 \r \h  \* MERGEFORMAT ">
        <w:r w:rsidR="000276AB">
          <w:t>4</w:t>
        </w:r>
      </w:fldSimple>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9D7F01" w:rsidRPr="00A761B6"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A761B6">
        <w:rPr>
          <w:sz w:val="24"/>
          <w:szCs w:val="24"/>
        </w:rPr>
        <w:t>аналогичных выполненных ранее договорах)</w:t>
      </w:r>
      <w:r w:rsidR="009D7F01" w:rsidRPr="00A761B6">
        <w:rPr>
          <w:color w:val="000000"/>
          <w:sz w:val="24"/>
          <w:szCs w:val="24"/>
          <w:lang w:eastAsia="ru-RU"/>
        </w:rPr>
        <w:t>;</w:t>
      </w:r>
    </w:p>
    <w:p w:rsidR="00A761B6" w:rsidRPr="00A761B6" w:rsidRDefault="00A761B6" w:rsidP="00CF39D0">
      <w:pPr>
        <w:numPr>
          <w:ilvl w:val="0"/>
          <w:numId w:val="21"/>
        </w:numPr>
        <w:suppressAutoHyphens w:val="0"/>
        <w:spacing w:line="264" w:lineRule="auto"/>
        <w:rPr>
          <w:sz w:val="24"/>
          <w:szCs w:val="24"/>
          <w:lang w:eastAsia="ru-RU"/>
        </w:rPr>
      </w:pPr>
      <w:r w:rsidRPr="00A761B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A761B6">
        <w:rPr>
          <w:sz w:val="24"/>
          <w:szCs w:val="24"/>
          <w:lang w:eastAsia="ru-RU"/>
        </w:rPr>
        <w:t>Дополнительные требования к Участникам, наличию</w:t>
      </w:r>
      <w:r w:rsidRPr="00C12FA4">
        <w:rPr>
          <w:sz w:val="24"/>
          <w:szCs w:val="24"/>
          <w:lang w:eastAsia="ru-RU"/>
        </w:rPr>
        <w:t xml:space="preserve">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w:t>
      </w:r>
      <w:r w:rsidR="00553A57" w:rsidRPr="00B20653">
        <w:rPr>
          <w:sz w:val="24"/>
          <w:szCs w:val="24"/>
        </w:rPr>
        <w:lastRenderedPageBreak/>
        <w:t xml:space="preserve">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fldSimple w:instr=" REF _Ref440271993 \r \h  \* MERGEFORMAT ">
        <w:r w:rsidR="000276AB" w:rsidRPr="000276AB">
          <w:rPr>
            <w:sz w:val="24"/>
            <w:szCs w:val="24"/>
          </w:rPr>
          <w:t>5.11</w:t>
        </w:r>
      </w:fldSimple>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proofErr w:type="spellStart"/>
      <w:r w:rsidRPr="00F82225">
        <w:rPr>
          <w:sz w:val="24"/>
          <w:szCs w:val="24"/>
        </w:rPr>
        <w:t>Антикоррупционные</w:t>
      </w:r>
      <w:proofErr w:type="spellEnd"/>
      <w:r w:rsidRPr="00F82225">
        <w:rPr>
          <w:sz w:val="24"/>
          <w:szCs w:val="24"/>
        </w:rPr>
        <w:t xml:space="preserve">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252E0C">
        <w:rPr>
          <w:sz w:val="24"/>
          <w:szCs w:val="24"/>
        </w:rPr>
        <w:fldChar w:fldCharType="begin"/>
      </w:r>
      <w:r w:rsidR="003F3A69">
        <w:rPr>
          <w:sz w:val="24"/>
          <w:szCs w:val="24"/>
        </w:rPr>
        <w:instrText xml:space="preserve"> REF _Ref440271964 \r \h </w:instrText>
      </w:r>
      <w:r w:rsidR="00252E0C">
        <w:rPr>
          <w:sz w:val="24"/>
          <w:szCs w:val="24"/>
        </w:rPr>
      </w:r>
      <w:r w:rsidR="00252E0C">
        <w:rPr>
          <w:sz w:val="24"/>
          <w:szCs w:val="24"/>
        </w:rPr>
        <w:fldChar w:fldCharType="separate"/>
      </w:r>
      <w:r w:rsidR="000276AB">
        <w:rPr>
          <w:sz w:val="24"/>
          <w:szCs w:val="24"/>
        </w:rPr>
        <w:t>5.1.3</w:t>
      </w:r>
      <w:r w:rsidR="00252E0C">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252E0C">
        <w:rPr>
          <w:sz w:val="24"/>
          <w:szCs w:val="24"/>
        </w:rPr>
        <w:fldChar w:fldCharType="begin"/>
      </w:r>
      <w:r w:rsidR="003F3A69">
        <w:rPr>
          <w:sz w:val="24"/>
          <w:szCs w:val="24"/>
        </w:rPr>
        <w:instrText xml:space="preserve"> REF _Ref440272035 \r \h </w:instrText>
      </w:r>
      <w:r w:rsidR="00252E0C">
        <w:rPr>
          <w:sz w:val="24"/>
          <w:szCs w:val="24"/>
        </w:rPr>
      </w:r>
      <w:r w:rsidR="00252E0C">
        <w:rPr>
          <w:sz w:val="24"/>
          <w:szCs w:val="24"/>
        </w:rPr>
        <w:fldChar w:fldCharType="separate"/>
      </w:r>
      <w:r w:rsidR="000276AB">
        <w:rPr>
          <w:sz w:val="24"/>
          <w:szCs w:val="24"/>
        </w:rPr>
        <w:t>5.12</w:t>
      </w:r>
      <w:r w:rsidR="00252E0C">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252E0C">
        <w:rPr>
          <w:sz w:val="24"/>
          <w:szCs w:val="24"/>
        </w:rPr>
        <w:fldChar w:fldCharType="begin"/>
      </w:r>
      <w:r w:rsidR="003F3A69">
        <w:rPr>
          <w:sz w:val="24"/>
          <w:szCs w:val="24"/>
        </w:rPr>
        <w:instrText xml:space="preserve"> REF _Ref440272051 \r \h </w:instrText>
      </w:r>
      <w:r w:rsidR="00252E0C">
        <w:rPr>
          <w:sz w:val="24"/>
          <w:szCs w:val="24"/>
        </w:rPr>
      </w:r>
      <w:r w:rsidR="00252E0C">
        <w:rPr>
          <w:sz w:val="24"/>
          <w:szCs w:val="24"/>
        </w:rPr>
        <w:fldChar w:fldCharType="separate"/>
      </w:r>
      <w:r w:rsidR="000276AB">
        <w:rPr>
          <w:sz w:val="24"/>
          <w:szCs w:val="24"/>
        </w:rPr>
        <w:t>5.13</w:t>
      </w:r>
      <w:r w:rsidR="00252E0C">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w:t>
      </w:r>
      <w:r w:rsidRPr="00F82225">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fldSimple w:instr=" REF _Ref440272119 \r \h  \* MERGEFORMAT ">
        <w:r w:rsidR="000276AB" w:rsidRPr="000276AB">
          <w:rPr>
            <w:sz w:val="24"/>
            <w:szCs w:val="24"/>
          </w:rPr>
          <w:t>5.7.1</w:t>
        </w:r>
      </w:fldSimple>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F82225" w:rsidRPr="00270DD6">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252E0C">
        <w:rPr>
          <w:sz w:val="24"/>
          <w:szCs w:val="24"/>
        </w:rPr>
        <w:fldChar w:fldCharType="begin"/>
      </w:r>
      <w:r w:rsidR="003F3A69">
        <w:rPr>
          <w:sz w:val="24"/>
          <w:szCs w:val="24"/>
        </w:rPr>
        <w:instrText xml:space="preserve"> REF _Ref440272147 \r \h </w:instrText>
      </w:r>
      <w:r w:rsidR="00252E0C">
        <w:rPr>
          <w:sz w:val="24"/>
          <w:szCs w:val="24"/>
        </w:rPr>
      </w:r>
      <w:r w:rsidR="00252E0C">
        <w:rPr>
          <w:sz w:val="24"/>
          <w:szCs w:val="24"/>
        </w:rPr>
        <w:fldChar w:fldCharType="separate"/>
      </w:r>
      <w:r w:rsidR="000276AB">
        <w:rPr>
          <w:sz w:val="24"/>
          <w:szCs w:val="24"/>
        </w:rPr>
        <w:t>5.7.2</w:t>
      </w:r>
      <w:r w:rsidR="00252E0C">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Pr="007D7C50">
        <w:rPr>
          <w:sz w:val="24"/>
          <w:szCs w:val="24"/>
        </w:rPr>
        <w:t>;</w:t>
      </w:r>
      <w:bookmarkEnd w:id="340"/>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fldSimple w:instr=" REF _Ref440275279 \r \h  \* MERGEFORMAT ">
        <w:r w:rsidR="000276AB" w:rsidRPr="000276AB">
          <w:rPr>
            <w:sz w:val="24"/>
            <w:szCs w:val="24"/>
          </w:rPr>
          <w:t>1.1.4</w:t>
        </w:r>
      </w:fldSimple>
      <w:r w:rsidRPr="00DB4CA4">
        <w:rPr>
          <w:sz w:val="24"/>
          <w:szCs w:val="24"/>
        </w:rPr>
        <w:t xml:space="preserve"> и разделе </w:t>
      </w:r>
      <w:fldSimple w:instr=" REF _Ref440270568 \r \h  \* MERGEFORMAT ">
        <w:r w:rsidR="000276AB">
          <w:t>4</w:t>
        </w:r>
      </w:fldSimple>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9948B4" w:rsidRPr="00DB4CA4">
        <w:rPr>
          <w:sz w:val="24"/>
          <w:szCs w:val="24"/>
        </w:rPr>
        <w:t xml:space="preserve"> </w:t>
      </w:r>
      <w:fldSimple w:instr=" REF _Ref55336378 \r \h  \* MERGEFORMAT ">
        <w:r w:rsidR="000276AB" w:rsidRPr="000276AB">
          <w:rPr>
            <w:sz w:val="24"/>
            <w:szCs w:val="24"/>
          </w:rPr>
          <w:t>5.7</w:t>
        </w:r>
        <w:r w:rsidR="000276AB">
          <w:t>.3.5</w:t>
        </w:r>
      </w:fldSimple>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252E0C">
        <w:rPr>
          <w:sz w:val="24"/>
          <w:szCs w:val="24"/>
        </w:rPr>
        <w:fldChar w:fldCharType="begin"/>
      </w:r>
      <w:r w:rsidR="00CF7FAD">
        <w:rPr>
          <w:sz w:val="24"/>
          <w:szCs w:val="24"/>
        </w:rPr>
        <w:instrText xml:space="preserve"> REF _Ref440881887 \r \h </w:instrText>
      </w:r>
      <w:r w:rsidR="00252E0C">
        <w:rPr>
          <w:sz w:val="24"/>
          <w:szCs w:val="24"/>
        </w:rPr>
      </w:r>
      <w:r w:rsidR="00252E0C">
        <w:rPr>
          <w:sz w:val="24"/>
          <w:szCs w:val="24"/>
        </w:rPr>
        <w:fldChar w:fldCharType="separate"/>
      </w:r>
      <w:r w:rsidR="000276AB">
        <w:rPr>
          <w:sz w:val="24"/>
          <w:szCs w:val="24"/>
        </w:rPr>
        <w:t>5.9</w:t>
      </w:r>
      <w:r w:rsidR="00252E0C">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252E0C">
        <w:rPr>
          <w:sz w:val="24"/>
          <w:szCs w:val="24"/>
        </w:rPr>
        <w:fldChar w:fldCharType="begin"/>
      </w:r>
      <w:r w:rsidR="00CF7FAD">
        <w:rPr>
          <w:sz w:val="24"/>
          <w:szCs w:val="24"/>
        </w:rPr>
        <w:instrText xml:space="preserve"> REF _Ref440881894 \r \h </w:instrText>
      </w:r>
      <w:r w:rsidR="00252E0C">
        <w:rPr>
          <w:sz w:val="24"/>
          <w:szCs w:val="24"/>
        </w:rPr>
      </w:r>
      <w:r w:rsidR="00252E0C">
        <w:rPr>
          <w:sz w:val="24"/>
          <w:szCs w:val="24"/>
        </w:rPr>
        <w:fldChar w:fldCharType="separate"/>
      </w:r>
      <w:r w:rsidR="000276AB">
        <w:rPr>
          <w:sz w:val="24"/>
          <w:szCs w:val="24"/>
        </w:rPr>
        <w:t>5.10</w:t>
      </w:r>
      <w:r w:rsidR="00252E0C">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252E0C">
        <w:rPr>
          <w:sz w:val="24"/>
          <w:szCs w:val="24"/>
        </w:rPr>
        <w:fldChar w:fldCharType="begin"/>
      </w:r>
      <w:r w:rsidR="003C2207">
        <w:rPr>
          <w:sz w:val="24"/>
          <w:szCs w:val="24"/>
        </w:rPr>
        <w:instrText xml:space="preserve"> REF _Ref440272256 \r \h </w:instrText>
      </w:r>
      <w:r w:rsidR="00252E0C">
        <w:rPr>
          <w:sz w:val="24"/>
          <w:szCs w:val="24"/>
        </w:rPr>
      </w:r>
      <w:r w:rsidR="00252E0C">
        <w:rPr>
          <w:sz w:val="24"/>
          <w:szCs w:val="24"/>
        </w:rPr>
        <w:fldChar w:fldCharType="separate"/>
      </w:r>
      <w:r w:rsidR="000276AB">
        <w:rPr>
          <w:sz w:val="24"/>
          <w:szCs w:val="24"/>
        </w:rPr>
        <w:t>5.14</w:t>
      </w:r>
      <w:r w:rsidR="00252E0C">
        <w:rPr>
          <w:sz w:val="24"/>
          <w:szCs w:val="24"/>
        </w:rPr>
        <w:fldChar w:fldCharType="end"/>
      </w:r>
      <w:r>
        <w:rPr>
          <w:sz w:val="24"/>
          <w:szCs w:val="24"/>
        </w:rPr>
        <w:t>);</w:t>
      </w:r>
      <w:bookmarkEnd w:id="341"/>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fldSimple w:instr=" REF _Ref440272274 \r \h  \* MERGEFORMAT ">
        <w:r w:rsidR="000276AB" w:rsidRPr="000276AB">
          <w:rPr>
            <w:sz w:val="24"/>
            <w:szCs w:val="24"/>
          </w:rPr>
          <w:t>5.15</w:t>
        </w:r>
      </w:fldSimple>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lastRenderedPageBreak/>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E71A48">
        <w:rPr>
          <w:szCs w:val="24"/>
        </w:rPr>
        <w:t xml:space="preserve">Привлечение </w:t>
      </w:r>
      <w:bookmarkEnd w:id="342"/>
      <w:bookmarkEnd w:id="343"/>
      <w:bookmarkEnd w:id="344"/>
      <w:bookmarkEnd w:id="345"/>
      <w:bookmarkEnd w:id="346"/>
      <w:bookmarkEnd w:id="347"/>
      <w:bookmarkEnd w:id="348"/>
      <w:r w:rsidR="00176B20">
        <w:rPr>
          <w:szCs w:val="24"/>
        </w:rPr>
        <w:t>субподрядчиков</w:t>
      </w:r>
      <w:bookmarkEnd w:id="349"/>
      <w:bookmarkEnd w:id="350"/>
      <w:bookmarkEnd w:id="351"/>
      <w:bookmarkEnd w:id="35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w:t>
      </w:r>
      <w:proofErr w:type="spellStart"/>
      <w:r w:rsidRPr="00176B20">
        <w:rPr>
          <w:bCs w:val="0"/>
          <w:sz w:val="24"/>
          <w:szCs w:val="24"/>
        </w:rPr>
        <w:t>c</w:t>
      </w:r>
      <w:proofErr w:type="spellEnd"/>
      <w:r w:rsidRPr="00176B20">
        <w:rPr>
          <w:bCs w:val="0"/>
          <w:sz w:val="24"/>
          <w:szCs w:val="24"/>
        </w:rPr>
        <w:t xml:space="preserve">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w:t>
      </w:r>
      <w:proofErr w:type="spellStart"/>
      <w:r w:rsidRPr="00920F45">
        <w:rPr>
          <w:sz w:val="24"/>
          <w:szCs w:val="24"/>
        </w:rPr>
        <w:t>c</w:t>
      </w:r>
      <w:proofErr w:type="spellEnd"/>
      <w:r w:rsidRPr="00920F45">
        <w:rPr>
          <w:sz w:val="24"/>
          <w:szCs w:val="24"/>
        </w:rPr>
        <w:t xml:space="preserve">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0276AB" w:rsidRPr="000276AB">
          <w:rPr>
            <w:bCs w:val="0"/>
            <w:sz w:val="24"/>
            <w:szCs w:val="24"/>
          </w:rPr>
          <w:t>3.3.8</w:t>
        </w:r>
      </w:fldSimple>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7"/>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252E0C">
        <w:rPr>
          <w:bCs w:val="0"/>
          <w:sz w:val="24"/>
          <w:szCs w:val="24"/>
        </w:rPr>
        <w:fldChar w:fldCharType="begin"/>
      </w:r>
      <w:r w:rsidR="00D57D88">
        <w:rPr>
          <w:bCs w:val="0"/>
          <w:sz w:val="24"/>
          <w:szCs w:val="24"/>
        </w:rPr>
        <w:instrText xml:space="preserve"> REF _Ref440291364 \r \h </w:instrText>
      </w:r>
      <w:r w:rsidR="00252E0C">
        <w:rPr>
          <w:bCs w:val="0"/>
          <w:sz w:val="24"/>
          <w:szCs w:val="24"/>
        </w:rPr>
      </w:r>
      <w:r w:rsidR="00252E0C">
        <w:rPr>
          <w:bCs w:val="0"/>
          <w:sz w:val="24"/>
          <w:szCs w:val="24"/>
        </w:rPr>
        <w:fldChar w:fldCharType="separate"/>
      </w:r>
      <w:r w:rsidR="000276AB">
        <w:rPr>
          <w:bCs w:val="0"/>
          <w:sz w:val="24"/>
          <w:szCs w:val="24"/>
        </w:rPr>
        <w:t>3.3.8.1</w:t>
      </w:r>
      <w:r w:rsidR="00252E0C">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252E0C">
        <w:rPr>
          <w:sz w:val="24"/>
          <w:szCs w:val="24"/>
        </w:rPr>
        <w:fldChar w:fldCharType="begin"/>
      </w:r>
      <w:r>
        <w:rPr>
          <w:bCs w:val="0"/>
          <w:sz w:val="24"/>
          <w:szCs w:val="24"/>
        </w:rPr>
        <w:instrText xml:space="preserve"> REF _Ref303669127 \r \h </w:instrText>
      </w:r>
      <w:r w:rsidR="00252E0C">
        <w:rPr>
          <w:sz w:val="24"/>
          <w:szCs w:val="24"/>
        </w:rPr>
      </w:r>
      <w:r w:rsidR="00252E0C">
        <w:rPr>
          <w:sz w:val="24"/>
          <w:szCs w:val="24"/>
        </w:rPr>
        <w:fldChar w:fldCharType="separate"/>
      </w:r>
      <w:r w:rsidR="000276AB">
        <w:rPr>
          <w:bCs w:val="0"/>
          <w:sz w:val="24"/>
          <w:szCs w:val="24"/>
        </w:rPr>
        <w:t>3.3.8.2</w:t>
      </w:r>
      <w:r w:rsidR="00252E0C">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w:t>
      </w:r>
      <w:r w:rsidRPr="00E71A48">
        <w:rPr>
          <w:bCs w:val="0"/>
          <w:sz w:val="24"/>
          <w:szCs w:val="24"/>
        </w:rPr>
        <w:lastRenderedPageBreak/>
        <w:t xml:space="preserve">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252E0C">
        <w:rPr>
          <w:bCs w:val="0"/>
          <w:sz w:val="24"/>
          <w:szCs w:val="24"/>
        </w:rPr>
        <w:fldChar w:fldCharType="begin"/>
      </w:r>
      <w:r w:rsidR="00362EA4">
        <w:rPr>
          <w:bCs w:val="0"/>
          <w:sz w:val="24"/>
          <w:szCs w:val="24"/>
        </w:rPr>
        <w:instrText xml:space="preserve"> REF _Ref440272510 \r \h </w:instrText>
      </w:r>
      <w:r w:rsidR="00252E0C">
        <w:rPr>
          <w:bCs w:val="0"/>
          <w:sz w:val="24"/>
          <w:szCs w:val="24"/>
        </w:rPr>
      </w:r>
      <w:r w:rsidR="00252E0C">
        <w:rPr>
          <w:bCs w:val="0"/>
          <w:sz w:val="24"/>
          <w:szCs w:val="24"/>
        </w:rPr>
        <w:fldChar w:fldCharType="separate"/>
      </w:r>
      <w:r w:rsidR="000276AB">
        <w:rPr>
          <w:bCs w:val="0"/>
          <w:sz w:val="24"/>
          <w:szCs w:val="24"/>
        </w:rPr>
        <w:t>5.16</w:t>
      </w:r>
      <w:r w:rsidR="00252E0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0276AB" w:rsidRPr="000276A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0276AB" w:rsidRPr="000276A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252E0C">
        <w:rPr>
          <w:bCs w:val="0"/>
          <w:sz w:val="24"/>
          <w:szCs w:val="24"/>
        </w:rPr>
        <w:fldChar w:fldCharType="begin"/>
      </w:r>
      <w:r w:rsidR="000F4365">
        <w:rPr>
          <w:bCs w:val="0"/>
          <w:sz w:val="24"/>
          <w:szCs w:val="24"/>
        </w:rPr>
        <w:instrText xml:space="preserve"> REF _Ref440291364 \r \h </w:instrText>
      </w:r>
      <w:r w:rsidR="00252E0C">
        <w:rPr>
          <w:bCs w:val="0"/>
          <w:sz w:val="24"/>
          <w:szCs w:val="24"/>
        </w:rPr>
      </w:r>
      <w:r w:rsidR="00252E0C">
        <w:rPr>
          <w:bCs w:val="0"/>
          <w:sz w:val="24"/>
          <w:szCs w:val="24"/>
        </w:rPr>
        <w:fldChar w:fldCharType="separate"/>
      </w:r>
      <w:r w:rsidR="000276AB">
        <w:rPr>
          <w:bCs w:val="0"/>
          <w:sz w:val="24"/>
          <w:szCs w:val="24"/>
        </w:rPr>
        <w:t>3.3.8.1</w:t>
      </w:r>
      <w:r w:rsidR="00252E0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0276AB" w:rsidRPr="000276AB">
          <w:rPr>
            <w:bCs w:val="0"/>
            <w:sz w:val="24"/>
            <w:szCs w:val="24"/>
            <w:lang w:val="en-US"/>
          </w:rPr>
          <w:t>a</w:t>
        </w:r>
        <w:r w:rsidR="000276AB" w:rsidRPr="000276AB">
          <w:rPr>
            <w:bCs w:val="0"/>
            <w:sz w:val="24"/>
            <w:szCs w:val="24"/>
          </w:rPr>
          <w:t>)</w:t>
        </w:r>
      </w:fldSimple>
      <w:r w:rsidRPr="00E71A48">
        <w:rPr>
          <w:bCs w:val="0"/>
          <w:sz w:val="24"/>
          <w:szCs w:val="24"/>
        </w:rPr>
        <w:t xml:space="preserve">- </w:t>
      </w:r>
      <w:fldSimple w:instr=" REF _Ref307563262 \r \h  \* MERGEFORMAT ">
        <w:r w:rsidR="000276AB" w:rsidRPr="000276AB">
          <w:rPr>
            <w:bCs w:val="0"/>
            <w:sz w:val="24"/>
            <w:szCs w:val="24"/>
            <w:lang w:val="en-US"/>
          </w:rPr>
          <w:t>g</w:t>
        </w:r>
        <w:r w:rsidR="000276AB" w:rsidRPr="000276AB">
          <w:rPr>
            <w:bCs w:val="0"/>
            <w:sz w:val="24"/>
            <w:szCs w:val="24"/>
          </w:rPr>
          <w:t>)</w:t>
        </w:r>
      </w:fldSimple>
      <w:r w:rsidRPr="00E71A48">
        <w:rPr>
          <w:bCs w:val="0"/>
          <w:sz w:val="24"/>
          <w:szCs w:val="24"/>
        </w:rPr>
        <w:t xml:space="preserve">п. </w:t>
      </w:r>
      <w:fldSimple w:instr=" REF _Ref306032591 \r \h  \* MERGEFORMAT ">
        <w:r w:rsidR="000276AB" w:rsidRPr="000276A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252E0C">
        <w:rPr>
          <w:sz w:val="24"/>
          <w:szCs w:val="24"/>
        </w:rPr>
        <w:fldChar w:fldCharType="begin"/>
      </w:r>
      <w:r w:rsidR="000F4365">
        <w:rPr>
          <w:bCs w:val="0"/>
          <w:sz w:val="24"/>
          <w:szCs w:val="24"/>
        </w:rPr>
        <w:instrText xml:space="preserve"> REF _Ref303669127 \r \h </w:instrText>
      </w:r>
      <w:r w:rsidR="00252E0C">
        <w:rPr>
          <w:sz w:val="24"/>
          <w:szCs w:val="24"/>
        </w:rPr>
      </w:r>
      <w:r w:rsidR="00252E0C">
        <w:rPr>
          <w:sz w:val="24"/>
          <w:szCs w:val="24"/>
        </w:rPr>
        <w:fldChar w:fldCharType="separate"/>
      </w:r>
      <w:r w:rsidR="000276AB">
        <w:rPr>
          <w:bCs w:val="0"/>
          <w:sz w:val="24"/>
          <w:szCs w:val="24"/>
        </w:rPr>
        <w:t>3.3.8.2</w:t>
      </w:r>
      <w:r w:rsidR="00252E0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252E0C">
        <w:rPr>
          <w:bCs w:val="0"/>
          <w:sz w:val="24"/>
          <w:szCs w:val="24"/>
        </w:rPr>
        <w:fldChar w:fldCharType="begin"/>
      </w:r>
      <w:r w:rsidR="00D50E8D">
        <w:rPr>
          <w:bCs w:val="0"/>
          <w:sz w:val="24"/>
          <w:szCs w:val="24"/>
        </w:rPr>
        <w:instrText xml:space="preserve"> REF _Ref440376324 \r \h </w:instrText>
      </w:r>
      <w:r w:rsidR="00252E0C">
        <w:rPr>
          <w:bCs w:val="0"/>
          <w:sz w:val="24"/>
          <w:szCs w:val="24"/>
        </w:rPr>
      </w:r>
      <w:r w:rsidR="00252E0C">
        <w:rPr>
          <w:bCs w:val="0"/>
          <w:sz w:val="24"/>
          <w:szCs w:val="24"/>
        </w:rPr>
        <w:fldChar w:fldCharType="separate"/>
      </w:r>
      <w:r w:rsidR="000276AB">
        <w:rPr>
          <w:bCs w:val="0"/>
          <w:sz w:val="24"/>
          <w:szCs w:val="24"/>
        </w:rPr>
        <w:t>5.17</w:t>
      </w:r>
      <w:r w:rsidR="00252E0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252E0C">
        <w:rPr>
          <w:bCs w:val="0"/>
          <w:sz w:val="24"/>
          <w:szCs w:val="24"/>
        </w:rPr>
        <w:fldChar w:fldCharType="begin"/>
      </w:r>
      <w:r w:rsidR="000F4365">
        <w:rPr>
          <w:bCs w:val="0"/>
          <w:sz w:val="24"/>
          <w:szCs w:val="24"/>
        </w:rPr>
        <w:instrText xml:space="preserve"> REF _Ref440291364 \r \h </w:instrText>
      </w:r>
      <w:r w:rsidR="00252E0C">
        <w:rPr>
          <w:bCs w:val="0"/>
          <w:sz w:val="24"/>
          <w:szCs w:val="24"/>
        </w:rPr>
      </w:r>
      <w:r w:rsidR="00252E0C">
        <w:rPr>
          <w:bCs w:val="0"/>
          <w:sz w:val="24"/>
          <w:szCs w:val="24"/>
        </w:rPr>
        <w:fldChar w:fldCharType="separate"/>
      </w:r>
      <w:r w:rsidR="000276AB">
        <w:rPr>
          <w:bCs w:val="0"/>
          <w:sz w:val="24"/>
          <w:szCs w:val="24"/>
        </w:rPr>
        <w:t>3.3.8.1</w:t>
      </w:r>
      <w:r w:rsidR="00252E0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E71A48">
        <w:rPr>
          <w:szCs w:val="24"/>
        </w:rPr>
        <w:lastRenderedPageBreak/>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fldSimple w:instr=" REF _Ref440969856 \r \h  \* MERGEFORMAT ">
        <w:r w:rsidR="000276AB" w:rsidRPr="000276AB">
          <w:rPr>
            <w:bCs w:val="0"/>
            <w:iCs/>
            <w:sz w:val="24"/>
            <w:szCs w:val="24"/>
          </w:rPr>
          <w:t>3.3.12</w:t>
        </w:r>
      </w:fldSimple>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fldSimple w:instr=" REF _Ref440289401 \r \h  \* MERGEFORMAT ">
        <w:r w:rsidR="000276AB" w:rsidRPr="000276AB">
          <w:rPr>
            <w:bCs w:val="0"/>
            <w:iCs/>
            <w:sz w:val="24"/>
            <w:szCs w:val="24"/>
          </w:rPr>
          <w:t>3.3.13</w:t>
        </w:r>
      </w:fldSimple>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E71A48">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0"/>
      <w:bookmarkEnd w:id="401"/>
      <w:bookmarkEnd w:id="402"/>
      <w:bookmarkEnd w:id="403"/>
      <w:bookmarkEnd w:id="404"/>
      <w:bookmarkEnd w:id="405"/>
      <w:bookmarkEnd w:id="406"/>
      <w:bookmarkEnd w:id="407"/>
      <w:bookmarkEnd w:id="408"/>
      <w:bookmarkEnd w:id="409"/>
      <w:bookmarkEnd w:id="410"/>
      <w:bookmarkEnd w:id="41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A761B6">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252E0C">
        <w:rPr>
          <w:bCs w:val="0"/>
          <w:sz w:val="24"/>
          <w:szCs w:val="24"/>
          <w:lang w:eastAsia="ru-RU"/>
        </w:rPr>
        <w:fldChar w:fldCharType="begin"/>
      </w:r>
      <w:r w:rsidR="003C2207">
        <w:rPr>
          <w:bCs w:val="0"/>
          <w:sz w:val="24"/>
          <w:szCs w:val="24"/>
          <w:lang w:eastAsia="ru-RU"/>
        </w:rPr>
        <w:instrText xml:space="preserve"> REF _Ref440272678 \r \h </w:instrText>
      </w:r>
      <w:r w:rsidR="00252E0C">
        <w:rPr>
          <w:bCs w:val="0"/>
          <w:sz w:val="24"/>
          <w:szCs w:val="24"/>
          <w:lang w:eastAsia="ru-RU"/>
        </w:rPr>
      </w:r>
      <w:r w:rsidR="00252E0C">
        <w:rPr>
          <w:bCs w:val="0"/>
          <w:sz w:val="24"/>
          <w:szCs w:val="24"/>
          <w:lang w:eastAsia="ru-RU"/>
        </w:rPr>
        <w:fldChar w:fldCharType="separate"/>
      </w:r>
      <w:r w:rsidR="000276AB">
        <w:rPr>
          <w:bCs w:val="0"/>
          <w:sz w:val="24"/>
          <w:szCs w:val="24"/>
          <w:lang w:eastAsia="ru-RU"/>
        </w:rPr>
        <w:t>5.14</w:t>
      </w:r>
      <w:r w:rsidR="00252E0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7586570"/>
      <w:r w:rsidRPr="00E71A48">
        <w:rPr>
          <w:bCs w:val="0"/>
          <w:sz w:val="24"/>
          <w:szCs w:val="24"/>
        </w:rPr>
        <w:lastRenderedPageBreak/>
        <w:t>В соглашении о неустойке должно быть указано</w:t>
      </w:r>
      <w:bookmarkStart w:id="41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3"/>
      <w:bookmarkEnd w:id="41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0276AB" w:rsidRPr="000276AB">
          <w:rPr>
            <w:bCs w:val="0"/>
            <w:sz w:val="24"/>
            <w:szCs w:val="24"/>
          </w:rPr>
          <w:t>3.3.4</w:t>
        </w:r>
      </w:fldSimple>
      <w:r w:rsidRPr="00E71A48">
        <w:rPr>
          <w:bCs w:val="0"/>
          <w:sz w:val="24"/>
          <w:szCs w:val="24"/>
        </w:rPr>
        <w:t xml:space="preserve">) после истечения срока окончания подачи заявок (п. </w:t>
      </w:r>
      <w:r w:rsidR="00252E0C">
        <w:rPr>
          <w:sz w:val="24"/>
          <w:szCs w:val="24"/>
        </w:rPr>
        <w:fldChar w:fldCharType="begin"/>
      </w:r>
      <w:r w:rsidR="00065ED6">
        <w:rPr>
          <w:bCs w:val="0"/>
          <w:sz w:val="24"/>
          <w:szCs w:val="24"/>
        </w:rPr>
        <w:instrText xml:space="preserve"> REF _Ref440289953 \r \h </w:instrText>
      </w:r>
      <w:r w:rsidR="00252E0C">
        <w:rPr>
          <w:sz w:val="24"/>
          <w:szCs w:val="24"/>
        </w:rPr>
      </w:r>
      <w:r w:rsidR="00252E0C">
        <w:rPr>
          <w:sz w:val="24"/>
          <w:szCs w:val="24"/>
        </w:rPr>
        <w:fldChar w:fldCharType="separate"/>
      </w:r>
      <w:r w:rsidR="000276AB">
        <w:rPr>
          <w:bCs w:val="0"/>
          <w:sz w:val="24"/>
          <w:szCs w:val="24"/>
        </w:rPr>
        <w:t>3.4.1.3</w:t>
      </w:r>
      <w:r w:rsidR="00252E0C">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252E0C">
        <w:rPr>
          <w:bCs w:val="0"/>
          <w:sz w:val="24"/>
          <w:szCs w:val="24"/>
        </w:rPr>
        <w:fldChar w:fldCharType="begin"/>
      </w:r>
      <w:r w:rsidR="00414CAF">
        <w:rPr>
          <w:bCs w:val="0"/>
          <w:sz w:val="24"/>
          <w:szCs w:val="24"/>
        </w:rPr>
        <w:instrText xml:space="preserve"> REF _Ref303683929 \r \h </w:instrText>
      </w:r>
      <w:r w:rsidR="00252E0C">
        <w:rPr>
          <w:bCs w:val="0"/>
          <w:sz w:val="24"/>
          <w:szCs w:val="24"/>
        </w:rPr>
      </w:r>
      <w:r w:rsidR="00252E0C">
        <w:rPr>
          <w:bCs w:val="0"/>
          <w:sz w:val="24"/>
          <w:szCs w:val="24"/>
        </w:rPr>
        <w:fldChar w:fldCharType="separate"/>
      </w:r>
      <w:r w:rsidR="000276AB">
        <w:rPr>
          <w:bCs w:val="0"/>
          <w:sz w:val="24"/>
          <w:szCs w:val="24"/>
        </w:rPr>
        <w:t>3.10</w:t>
      </w:r>
      <w:r w:rsidR="00252E0C">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5" w:name="_Ref307563802"/>
      <w:r w:rsidRPr="00E71A48">
        <w:rPr>
          <w:bCs w:val="0"/>
          <w:sz w:val="24"/>
          <w:szCs w:val="24"/>
        </w:rPr>
        <w:t xml:space="preserve">В случаях, указанных в п. </w:t>
      </w:r>
      <w:fldSimple w:instr=" REF _Ref305753174 \r \h  \* MERGEFORMAT ">
        <w:r w:rsidR="000276AB" w:rsidRPr="000276A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5"/>
      <w:r w:rsidR="00A761B6">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6" w:name="_Ref299109207"/>
      <w:bookmarkStart w:id="41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6"/>
      <w:bookmarkEnd w:id="417"/>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fldSimple w:instr=" REF _Ref440272256 \r \h  \* MERGEFORMAT ">
        <w:r w:rsidR="000276AB" w:rsidRPr="000276AB">
          <w:rPr>
            <w:bCs w:val="0"/>
            <w:sz w:val="24"/>
            <w:szCs w:val="24"/>
            <w:lang w:eastAsia="ru-RU"/>
          </w:rPr>
          <w:t>5.14</w:t>
        </w:r>
      </w:fldSimple>
      <w:r w:rsidRPr="00F21407">
        <w:rPr>
          <w:bCs w:val="0"/>
          <w:sz w:val="24"/>
          <w:szCs w:val="24"/>
        </w:rPr>
        <w:t xml:space="preserve">), а также Расписку сдачи-приемки соглашения о неустойке, подготовленную по </w:t>
      </w:r>
      <w:r w:rsidRPr="00F21407">
        <w:rPr>
          <w:bCs w:val="0"/>
          <w:spacing w:val="-1"/>
          <w:sz w:val="24"/>
          <w:szCs w:val="24"/>
        </w:rPr>
        <w:t xml:space="preserve">форме и в соответствии с инструкциями, приведенными в настоящей Документации </w:t>
      </w:r>
      <w:r w:rsidRPr="00F21407">
        <w:rPr>
          <w:bCs w:val="0"/>
          <w:sz w:val="24"/>
          <w:szCs w:val="24"/>
        </w:rPr>
        <w:t>(</w:t>
      </w:r>
      <w:r w:rsidRPr="00F21407">
        <w:rPr>
          <w:bCs w:val="0"/>
          <w:sz w:val="24"/>
          <w:szCs w:val="24"/>
          <w:lang w:eastAsia="ru-RU"/>
        </w:rPr>
        <w:t xml:space="preserve">подраздел </w:t>
      </w:r>
      <w:fldSimple w:instr=" REF _Ref441574460 \r \h  \* MERGEFORMAT ">
        <w:r w:rsidR="000276AB" w:rsidRPr="000276AB">
          <w:rPr>
            <w:bCs w:val="0"/>
            <w:sz w:val="24"/>
            <w:szCs w:val="24"/>
            <w:lang w:eastAsia="ru-RU"/>
          </w:rPr>
          <w:t>5.18</w:t>
        </w:r>
      </w:fldSimple>
      <w:r w:rsidRPr="00F21407">
        <w:rPr>
          <w:bCs w:val="0"/>
          <w:sz w:val="24"/>
          <w:szCs w:val="24"/>
        </w:rPr>
        <w:t xml:space="preserve">), в срок не позднее даты и времени окончания приема заявок, указанных в пункте </w:t>
      </w:r>
      <w:fldSimple w:instr=" REF _Ref440289953 \r \h  \* MERGEFORMAT ">
        <w:r w:rsidR="000276AB" w:rsidRPr="000276AB">
          <w:rPr>
            <w:bCs w:val="0"/>
            <w:sz w:val="24"/>
            <w:szCs w:val="24"/>
          </w:rPr>
          <w:t>3.4.1.3</w:t>
        </w:r>
      </w:fldSimple>
      <w:r w:rsidRPr="00F21407">
        <w:rPr>
          <w:bCs w:val="0"/>
          <w:sz w:val="24"/>
          <w:szCs w:val="24"/>
        </w:rPr>
        <w:t xml:space="preserve"> настоящей Документации, по адресу: </w:t>
      </w:r>
      <w:bookmarkStart w:id="418" w:name="_GoBack"/>
      <w:bookmarkEnd w:id="418"/>
      <w:r w:rsidR="000276AB" w:rsidRPr="00166FF6">
        <w:rPr>
          <w:bCs w:val="0"/>
          <w:sz w:val="24"/>
          <w:szCs w:val="24"/>
        </w:rPr>
        <w:t xml:space="preserve">РФ, 308000, г. Белгород, ул. Преображенская, дом 42, </w:t>
      </w:r>
      <w:proofErr w:type="spellStart"/>
      <w:r w:rsidR="000276AB" w:rsidRPr="00166FF6">
        <w:rPr>
          <w:bCs w:val="0"/>
          <w:sz w:val="24"/>
          <w:szCs w:val="24"/>
        </w:rPr>
        <w:t>каб</w:t>
      </w:r>
      <w:proofErr w:type="spellEnd"/>
      <w:r w:rsidR="000276AB" w:rsidRPr="00166FF6">
        <w:rPr>
          <w:bCs w:val="0"/>
          <w:sz w:val="24"/>
          <w:szCs w:val="24"/>
        </w:rPr>
        <w:t xml:space="preserve">. №715, исполнительный сотрудник – </w:t>
      </w:r>
      <w:r w:rsidR="000276AB" w:rsidRPr="00166FF6">
        <w:t>Горягина Татьяна Николаевна, контактный телефон: (4722) 58-17-51</w:t>
      </w:r>
      <w:r w:rsidR="000276AB" w:rsidRPr="00166FF6">
        <w:rPr>
          <w:bCs w:val="0"/>
          <w:sz w:val="24"/>
          <w:szCs w:val="24"/>
        </w:rPr>
        <w:t>.</w:t>
      </w:r>
      <w:r w:rsidRPr="00F21407">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fldSimple w:instr=" REF _Ref191386085 \r \h  \* MERGEFORMAT ">
        <w:r w:rsidR="000276AB" w:rsidRPr="000276AB">
          <w:rPr>
            <w:sz w:val="24"/>
            <w:szCs w:val="24"/>
          </w:rPr>
          <w:t>1.1.1</w:t>
        </w:r>
      </w:fldSimple>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fldSimple w:instr=" REF _Ref303323780 \r \h  \* MERGEFORMAT ">
        <w:r w:rsidR="000276AB" w:rsidRPr="000276AB">
          <w:rPr>
            <w:sz w:val="24"/>
            <w:szCs w:val="24"/>
          </w:rPr>
          <w:t>1.1.4</w:t>
        </w:r>
      </w:fldSimple>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252E0C">
        <w:rPr>
          <w:sz w:val="24"/>
          <w:szCs w:val="24"/>
        </w:rPr>
        <w:fldChar w:fldCharType="begin"/>
      </w:r>
      <w:r>
        <w:rPr>
          <w:sz w:val="24"/>
          <w:szCs w:val="24"/>
        </w:rPr>
        <w:instrText xml:space="preserve"> REF _Ref442189545 \r \h </w:instrText>
      </w:r>
      <w:r w:rsidR="00252E0C">
        <w:rPr>
          <w:sz w:val="24"/>
          <w:szCs w:val="24"/>
        </w:rPr>
      </w:r>
      <w:r w:rsidR="00252E0C">
        <w:rPr>
          <w:sz w:val="24"/>
          <w:szCs w:val="24"/>
        </w:rPr>
        <w:fldChar w:fldCharType="separate"/>
      </w:r>
      <w:r w:rsidR="000276AB">
        <w:rPr>
          <w:sz w:val="24"/>
          <w:szCs w:val="24"/>
        </w:rPr>
        <w:t>3.3.14.9</w:t>
      </w:r>
      <w:r w:rsidR="00252E0C">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736"/>
      <w:r w:rsidRPr="00E71A48">
        <w:t>Подача Заявок и их прием</w:t>
      </w:r>
      <w:bookmarkStart w:id="422" w:name="_Ref56229451"/>
      <w:bookmarkEnd w:id="399"/>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737"/>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0276AB">
        <w:rPr>
          <w:bCs w:val="0"/>
          <w:sz w:val="24"/>
          <w:szCs w:val="24"/>
        </w:rPr>
        <w:t>Заявк</w:t>
      </w:r>
      <w:r w:rsidR="00717F60" w:rsidRPr="000276AB">
        <w:rPr>
          <w:bCs w:val="0"/>
          <w:sz w:val="24"/>
          <w:szCs w:val="24"/>
        </w:rPr>
        <w:t xml:space="preserve">и на ЭТП могут быть поданы до </w:t>
      </w:r>
      <w:r w:rsidR="002B5044" w:rsidRPr="000276AB">
        <w:rPr>
          <w:b/>
          <w:bCs w:val="0"/>
          <w:sz w:val="24"/>
          <w:szCs w:val="24"/>
        </w:rPr>
        <w:t xml:space="preserve">12 часов 00 минут </w:t>
      </w:r>
      <w:r w:rsidR="00121668">
        <w:rPr>
          <w:b/>
          <w:bCs w:val="0"/>
          <w:sz w:val="24"/>
          <w:szCs w:val="24"/>
        </w:rPr>
        <w:t>16</w:t>
      </w:r>
      <w:r w:rsidR="002B5044" w:rsidRPr="000276AB">
        <w:rPr>
          <w:b/>
          <w:bCs w:val="0"/>
          <w:sz w:val="24"/>
          <w:szCs w:val="24"/>
        </w:rPr>
        <w:t xml:space="preserve"> </w:t>
      </w:r>
      <w:r w:rsidR="00121668">
        <w:rPr>
          <w:b/>
          <w:bCs w:val="0"/>
          <w:sz w:val="24"/>
          <w:szCs w:val="24"/>
        </w:rPr>
        <w:t>июня</w:t>
      </w:r>
      <w:r w:rsidR="002B5044" w:rsidRPr="000276AB">
        <w:rPr>
          <w:b/>
          <w:bCs w:val="0"/>
          <w:sz w:val="24"/>
          <w:szCs w:val="24"/>
        </w:rPr>
        <w:t xml:space="preserve"> 2016 года</w:t>
      </w:r>
      <w:r w:rsidR="00BF60B6" w:rsidRPr="000276AB">
        <w:rPr>
          <w:b/>
          <w:bCs w:val="0"/>
          <w:sz w:val="24"/>
          <w:szCs w:val="24"/>
        </w:rPr>
        <w:t xml:space="preserve">, </w:t>
      </w:r>
      <w:r w:rsidR="00BF60B6" w:rsidRPr="000276AB">
        <w:rPr>
          <w:bCs w:val="0"/>
          <w:sz w:val="24"/>
          <w:szCs w:val="24"/>
        </w:rPr>
        <w:t xml:space="preserve">при этом предложенная Участником в Письме о подаче оферты </w:t>
      </w:r>
      <w:r w:rsidR="00BF60B6" w:rsidRPr="000276AB">
        <w:rPr>
          <w:bCs w:val="0"/>
          <w:spacing w:val="-2"/>
          <w:sz w:val="24"/>
          <w:szCs w:val="24"/>
        </w:rPr>
        <w:t>(под</w:t>
      </w:r>
      <w:r w:rsidR="00BF60B6" w:rsidRPr="000276AB">
        <w:rPr>
          <w:bCs w:val="0"/>
          <w:sz w:val="24"/>
          <w:szCs w:val="24"/>
        </w:rPr>
        <w:t>раздел</w:t>
      </w:r>
      <w:r w:rsidR="00BF60B6" w:rsidRPr="00E71A48">
        <w:rPr>
          <w:bCs w:val="0"/>
          <w:sz w:val="24"/>
          <w:szCs w:val="24"/>
        </w:rPr>
        <w:t xml:space="preserve"> </w:t>
      </w:r>
      <w:r w:rsidR="00252E0C">
        <w:rPr>
          <w:bCs w:val="0"/>
          <w:sz w:val="24"/>
          <w:szCs w:val="24"/>
        </w:rPr>
        <w:fldChar w:fldCharType="begin"/>
      </w:r>
      <w:r w:rsidR="00BF60B6">
        <w:rPr>
          <w:bCs w:val="0"/>
          <w:sz w:val="24"/>
          <w:szCs w:val="24"/>
        </w:rPr>
        <w:instrText xml:space="preserve"> REF _Ref55336310 \r \h </w:instrText>
      </w:r>
      <w:r w:rsidR="00252E0C">
        <w:rPr>
          <w:bCs w:val="0"/>
          <w:sz w:val="24"/>
          <w:szCs w:val="24"/>
        </w:rPr>
      </w:r>
      <w:r w:rsidR="00252E0C">
        <w:rPr>
          <w:bCs w:val="0"/>
          <w:sz w:val="24"/>
          <w:szCs w:val="24"/>
        </w:rPr>
        <w:fldChar w:fldCharType="separate"/>
      </w:r>
      <w:r w:rsidR="000276AB">
        <w:rPr>
          <w:bCs w:val="0"/>
          <w:sz w:val="24"/>
          <w:szCs w:val="24"/>
        </w:rPr>
        <w:t>5.1</w:t>
      </w:r>
      <w:r w:rsidR="00252E0C">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33"/>
    </w:p>
    <w:p w:rsidR="00717F60" w:rsidRPr="00E71A48" w:rsidRDefault="00717F60" w:rsidP="00E71A48">
      <w:pPr>
        <w:pStyle w:val="3"/>
        <w:spacing w:line="264" w:lineRule="auto"/>
        <w:rPr>
          <w:szCs w:val="24"/>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20839"/>
      <w:bookmarkStart w:id="442" w:name="_Toc440631474"/>
      <w:bookmarkStart w:id="443" w:name="_Toc440875714"/>
      <w:bookmarkStart w:id="444" w:name="_Toc441131738"/>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34"/>
      <w:bookmarkEnd w:id="435"/>
      <w:bookmarkEnd w:id="436"/>
      <w:bookmarkEnd w:id="437"/>
      <w:bookmarkEnd w:id="438"/>
      <w:bookmarkEnd w:id="439"/>
      <w:bookmarkEnd w:id="440"/>
      <w:bookmarkEnd w:id="441"/>
      <w:bookmarkEnd w:id="442"/>
      <w:bookmarkEnd w:id="443"/>
      <w:bookmarkEnd w:id="444"/>
    </w:p>
    <w:bookmarkEnd w:id="422"/>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п.п. </w:t>
      </w:r>
      <w:r w:rsidR="00252E0C">
        <w:rPr>
          <w:sz w:val="24"/>
          <w:szCs w:val="24"/>
        </w:rPr>
        <w:fldChar w:fldCharType="begin"/>
      </w:r>
      <w:r w:rsidR="00F21407">
        <w:rPr>
          <w:bCs w:val="0"/>
          <w:sz w:val="24"/>
          <w:szCs w:val="24"/>
        </w:rPr>
        <w:instrText xml:space="preserve"> REF _Ref442189588 \r \h </w:instrText>
      </w:r>
      <w:r w:rsidR="00252E0C">
        <w:rPr>
          <w:sz w:val="24"/>
          <w:szCs w:val="24"/>
        </w:rPr>
      </w:r>
      <w:r w:rsidR="00252E0C">
        <w:rPr>
          <w:sz w:val="24"/>
          <w:szCs w:val="24"/>
        </w:rPr>
        <w:fldChar w:fldCharType="separate"/>
      </w:r>
      <w:proofErr w:type="spellStart"/>
      <w:r w:rsidR="000276AB">
        <w:rPr>
          <w:bCs w:val="0"/>
          <w:sz w:val="24"/>
          <w:szCs w:val="24"/>
        </w:rPr>
        <w:t>ф</w:t>
      </w:r>
      <w:proofErr w:type="spellEnd"/>
      <w:r w:rsidR="000276AB">
        <w:rPr>
          <w:bCs w:val="0"/>
          <w:sz w:val="24"/>
          <w:szCs w:val="24"/>
        </w:rPr>
        <w:t>)</w:t>
      </w:r>
      <w:r w:rsidR="00252E0C">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5" w:name="_Ref303683883"/>
      <w:bookmarkStart w:id="446" w:name="_Toc441131739"/>
      <w:r w:rsidRPr="00E71A48">
        <w:t xml:space="preserve">Изменение и отзыв </w:t>
      </w:r>
      <w:r w:rsidR="004B5EB3" w:rsidRPr="00E71A48">
        <w:t>Заявк</w:t>
      </w:r>
      <w:r w:rsidRPr="00E71A48">
        <w:t>и</w:t>
      </w:r>
      <w:bookmarkEnd w:id="445"/>
      <w:bookmarkEnd w:id="446"/>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47" w:name="_Ref305973250"/>
      <w:bookmarkStart w:id="448" w:name="_Toc441131740"/>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000276AB" w:rsidRPr="000276A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sidR="000276AB" w:rsidRPr="000276AB">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000276AB" w:rsidRPr="000276A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0276AB" w:rsidRPr="000276AB">
          <w:rPr>
            <w:sz w:val="24"/>
            <w:szCs w:val="24"/>
          </w:rPr>
          <w:t>3.3.1.6</w:t>
        </w:r>
      </w:fldSimple>
      <w:r w:rsidRPr="00223D18">
        <w:rPr>
          <w:sz w:val="24"/>
          <w:szCs w:val="24"/>
        </w:rPr>
        <w:t xml:space="preserve">, </w:t>
      </w:r>
      <w:fldSimple w:instr=" REF _Ref195087786 \r \h  \* MERGEFORMAT ">
        <w:r w:rsidR="000276AB" w:rsidRPr="000276A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7"/>
      <w:bookmarkEnd w:id="448"/>
      <w:r w:rsidRPr="00E71A48">
        <w:t xml:space="preserve"> </w:t>
      </w:r>
    </w:p>
    <w:p w:rsidR="00717F60" w:rsidRPr="00E71A48" w:rsidRDefault="00717F60" w:rsidP="00E71A48">
      <w:pPr>
        <w:pStyle w:val="3"/>
        <w:spacing w:line="264" w:lineRule="auto"/>
        <w:rPr>
          <w:szCs w:val="24"/>
        </w:rPr>
      </w:pPr>
      <w:bookmarkStart w:id="449" w:name="_Toc439323711"/>
      <w:bookmarkStart w:id="450" w:name="_Toc440361345"/>
      <w:bookmarkStart w:id="451" w:name="_Toc440376100"/>
      <w:bookmarkStart w:id="452" w:name="_Toc440376227"/>
      <w:bookmarkStart w:id="453" w:name="_Toc440382492"/>
      <w:bookmarkStart w:id="454" w:name="_Toc440447162"/>
      <w:bookmarkStart w:id="455" w:name="_Toc440620842"/>
      <w:bookmarkStart w:id="456" w:name="_Toc440631477"/>
      <w:bookmarkStart w:id="457" w:name="_Toc440875717"/>
      <w:bookmarkStart w:id="458" w:name="_Toc441131741"/>
      <w:r w:rsidRPr="00E71A48">
        <w:rPr>
          <w:szCs w:val="24"/>
        </w:rPr>
        <w:t>Общие положения</w:t>
      </w:r>
      <w:bookmarkEnd w:id="449"/>
      <w:bookmarkEnd w:id="450"/>
      <w:bookmarkEnd w:id="451"/>
      <w:bookmarkEnd w:id="452"/>
      <w:bookmarkEnd w:id="453"/>
      <w:bookmarkEnd w:id="454"/>
      <w:bookmarkEnd w:id="455"/>
      <w:bookmarkEnd w:id="456"/>
      <w:bookmarkEnd w:id="457"/>
      <w:bookmarkEnd w:id="45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0276AB" w:rsidRPr="000276A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0276AB" w:rsidRPr="000276A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0276AB" w:rsidRPr="000276A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59" w:name="_Ref93089454"/>
      <w:bookmarkStart w:id="460" w:name="_Toc439323712"/>
      <w:bookmarkStart w:id="461" w:name="_Toc440361346"/>
      <w:bookmarkStart w:id="462" w:name="_Toc440376101"/>
      <w:bookmarkStart w:id="463" w:name="_Toc440376228"/>
      <w:bookmarkStart w:id="464" w:name="_Toc440382493"/>
      <w:bookmarkStart w:id="465" w:name="_Toc440447163"/>
      <w:bookmarkStart w:id="466" w:name="_Toc440620843"/>
      <w:bookmarkStart w:id="467" w:name="_Toc440631478"/>
      <w:bookmarkStart w:id="468" w:name="_Toc440875718"/>
      <w:bookmarkStart w:id="469" w:name="_Toc441131742"/>
      <w:r w:rsidRPr="00E71A48">
        <w:rPr>
          <w:szCs w:val="24"/>
        </w:rPr>
        <w:t>Отборочная стадия</w:t>
      </w:r>
      <w:bookmarkEnd w:id="459"/>
      <w:bookmarkEnd w:id="460"/>
      <w:bookmarkEnd w:id="461"/>
      <w:bookmarkEnd w:id="462"/>
      <w:bookmarkEnd w:id="463"/>
      <w:bookmarkEnd w:id="464"/>
      <w:bookmarkEnd w:id="465"/>
      <w:bookmarkEnd w:id="466"/>
      <w:bookmarkEnd w:id="467"/>
      <w:bookmarkEnd w:id="468"/>
      <w:bookmarkEnd w:id="46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0"/>
      <w:bookmarkEnd w:id="471"/>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proofErr w:type="gramStart"/>
      <w:r w:rsidRPr="00EC79CD">
        <w:rPr>
          <w:sz w:val="24"/>
          <w:szCs w:val="24"/>
        </w:rPr>
        <w:t>поданы с нарушением порядка подачи Заявок, установленного в настоящей Документации;</w:t>
      </w:r>
      <w:proofErr w:type="gramEnd"/>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C79CD">
        <w:rPr>
          <w:sz w:val="24"/>
          <w:szCs w:val="24"/>
        </w:rPr>
        <w:t>числе</w:t>
      </w:r>
      <w:proofErr w:type="gramEnd"/>
      <w:r w:rsidRPr="00EC79CD">
        <w:rPr>
          <w:sz w:val="24"/>
          <w:szCs w:val="24"/>
        </w:rPr>
        <w:t xml:space="preserve">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252E0C">
        <w:rPr>
          <w:sz w:val="24"/>
          <w:szCs w:val="24"/>
        </w:rPr>
        <w:fldChar w:fldCharType="begin"/>
      </w:r>
      <w:r>
        <w:rPr>
          <w:sz w:val="24"/>
          <w:szCs w:val="24"/>
        </w:rPr>
        <w:instrText xml:space="preserve"> REF _Ref444180906 \r \h </w:instrText>
      </w:r>
      <w:r w:rsidR="00252E0C">
        <w:rPr>
          <w:sz w:val="24"/>
          <w:szCs w:val="24"/>
        </w:rPr>
      </w:r>
      <w:r w:rsidR="00252E0C">
        <w:rPr>
          <w:sz w:val="24"/>
          <w:szCs w:val="24"/>
        </w:rPr>
        <w:fldChar w:fldCharType="separate"/>
      </w:r>
      <w:r w:rsidR="000276AB">
        <w:rPr>
          <w:sz w:val="24"/>
          <w:szCs w:val="24"/>
        </w:rPr>
        <w:t>5.12</w:t>
      </w:r>
      <w:r w:rsidR="00252E0C">
        <w:rPr>
          <w:sz w:val="24"/>
          <w:szCs w:val="24"/>
        </w:rPr>
        <w:fldChar w:fldCharType="end"/>
      </w:r>
      <w:r w:rsidRPr="00EC79CD">
        <w:rPr>
          <w:sz w:val="24"/>
          <w:szCs w:val="24"/>
        </w:rPr>
        <w:t xml:space="preserve">); </w:t>
      </w:r>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lastRenderedPageBreak/>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0276AB" w:rsidRPr="000276AB">
          <w:rPr>
            <w:sz w:val="24"/>
            <w:szCs w:val="24"/>
          </w:rPr>
          <w:t>3.3.14</w:t>
        </w:r>
      </w:fldSimple>
      <w:r w:rsidRPr="00EC79CD">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0276AB" w:rsidRPr="000276A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2" w:name="_Ref303670674"/>
      <w:bookmarkStart w:id="473" w:name="_Toc439323713"/>
      <w:bookmarkStart w:id="474" w:name="_Toc440361347"/>
      <w:bookmarkStart w:id="475" w:name="_Toc440376102"/>
      <w:bookmarkStart w:id="476" w:name="_Toc440376229"/>
      <w:bookmarkStart w:id="477" w:name="_Toc440382494"/>
      <w:bookmarkStart w:id="478" w:name="_Toc440447164"/>
      <w:bookmarkStart w:id="479" w:name="_Toc440620844"/>
      <w:bookmarkStart w:id="480" w:name="_Toc440631479"/>
      <w:bookmarkStart w:id="481" w:name="_Toc440875719"/>
      <w:bookmarkStart w:id="482" w:name="_Toc441131743"/>
      <w:r w:rsidRPr="00E71A48">
        <w:rPr>
          <w:szCs w:val="24"/>
        </w:rPr>
        <w:t>Проведение переговоров</w:t>
      </w:r>
      <w:bookmarkEnd w:id="472"/>
      <w:bookmarkEnd w:id="473"/>
      <w:bookmarkEnd w:id="474"/>
      <w:bookmarkEnd w:id="475"/>
      <w:bookmarkEnd w:id="476"/>
      <w:bookmarkEnd w:id="477"/>
      <w:bookmarkEnd w:id="478"/>
      <w:bookmarkEnd w:id="479"/>
      <w:bookmarkEnd w:id="480"/>
      <w:bookmarkEnd w:id="481"/>
      <w:bookmarkEnd w:id="48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3" w:name="_Ref306138385"/>
      <w:bookmarkStart w:id="484" w:name="_Toc439323714"/>
      <w:bookmarkStart w:id="485" w:name="_Toc440361348"/>
      <w:bookmarkStart w:id="486" w:name="_Toc440376103"/>
      <w:bookmarkStart w:id="487" w:name="_Toc440376230"/>
      <w:bookmarkStart w:id="488" w:name="_Toc440382495"/>
      <w:bookmarkStart w:id="489" w:name="_Toc440447165"/>
      <w:bookmarkStart w:id="490" w:name="_Toc440620845"/>
      <w:bookmarkStart w:id="491" w:name="_Toc440631480"/>
      <w:bookmarkStart w:id="492" w:name="_Toc440875720"/>
      <w:bookmarkStart w:id="493" w:name="_Toc441131744"/>
      <w:r w:rsidRPr="00E71A48">
        <w:rPr>
          <w:szCs w:val="24"/>
        </w:rPr>
        <w:t>Оценочная стадия</w:t>
      </w:r>
      <w:bookmarkEnd w:id="483"/>
      <w:bookmarkEnd w:id="484"/>
      <w:bookmarkEnd w:id="485"/>
      <w:bookmarkEnd w:id="486"/>
      <w:bookmarkEnd w:id="487"/>
      <w:bookmarkEnd w:id="488"/>
      <w:bookmarkEnd w:id="489"/>
      <w:bookmarkEnd w:id="490"/>
      <w:bookmarkEnd w:id="491"/>
      <w:bookmarkEnd w:id="492"/>
      <w:bookmarkEnd w:id="493"/>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4" w:name="_Ref303250967"/>
      <w:bookmarkStart w:id="495" w:name="_Toc305697378"/>
      <w:bookmarkStart w:id="496" w:name="_Toc441131745"/>
      <w:bookmarkStart w:id="497" w:name="_Toc255985696"/>
      <w:r w:rsidRPr="00E71A48">
        <w:t>Аукционная процедура понижени</w:t>
      </w:r>
      <w:r w:rsidR="00E60F8E" w:rsidRPr="00E71A48">
        <w:t>я</w:t>
      </w:r>
      <w:r w:rsidRPr="00E71A48">
        <w:t xml:space="preserve"> цены (переторжка)</w:t>
      </w:r>
      <w:bookmarkEnd w:id="494"/>
      <w:bookmarkEnd w:id="495"/>
      <w:bookmarkEnd w:id="496"/>
      <w:r w:rsidRPr="00E71A48">
        <w:t xml:space="preserve"> </w:t>
      </w:r>
    </w:p>
    <w:bookmarkEnd w:id="49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lastRenderedPageBreak/>
        <w:t xml:space="preserve">действующей </w:t>
      </w:r>
      <w:r w:rsidR="00F15392" w:rsidRPr="00612EAB">
        <w:rPr>
          <w:sz w:val="24"/>
          <w:szCs w:val="24"/>
          <w:lang w:eastAsia="ru-RU"/>
        </w:rPr>
        <w:t>с ранее объявленной ценой.</w:t>
      </w:r>
      <w:bookmarkEnd w:id="49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0276AB" w:rsidRPr="000276AB">
          <w:rPr>
            <w:iCs/>
            <w:sz w:val="24"/>
            <w:szCs w:val="24"/>
            <w:lang w:eastAsia="ru-RU"/>
          </w:rPr>
          <w:t>3.7.3</w:t>
        </w:r>
      </w:fldSimple>
      <w:r w:rsidRPr="00E71A48">
        <w:rPr>
          <w:iCs/>
          <w:sz w:val="24"/>
          <w:szCs w:val="24"/>
          <w:lang w:eastAsia="ru-RU"/>
        </w:rPr>
        <w:t xml:space="preserve"> - </w:t>
      </w:r>
      <w:fldSimple w:instr=" REF _Ref306353005 \r \h  \* MERGEFORMAT ">
        <w:r w:rsidR="000276AB" w:rsidRPr="000276AB">
          <w:rPr>
            <w:iCs/>
            <w:sz w:val="24"/>
            <w:szCs w:val="24"/>
            <w:lang w:eastAsia="ru-RU"/>
          </w:rPr>
          <w:t>3.7.5</w:t>
        </w:r>
      </w:fldSimple>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0" w:name="_Ref303681924"/>
      <w:bookmarkStart w:id="501" w:name="_Ref303683914"/>
      <w:bookmarkStart w:id="502" w:name="_Toc441131746"/>
      <w:r w:rsidRPr="00E71A48">
        <w:t xml:space="preserve">Подведение итогов </w:t>
      </w:r>
      <w:r w:rsidR="00DF639D" w:rsidRPr="00E71A48">
        <w:t>З</w:t>
      </w:r>
      <w:r w:rsidRPr="00E71A48">
        <w:t>апроса предложений</w:t>
      </w:r>
      <w:bookmarkEnd w:id="500"/>
      <w:bookmarkEnd w:id="501"/>
      <w:bookmarkEnd w:id="502"/>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 xml:space="preserve">ов полностью удовлетворит </w:t>
      </w:r>
      <w:r w:rsidRPr="00E71A48">
        <w:rPr>
          <w:bCs w:val="0"/>
          <w:sz w:val="24"/>
          <w:szCs w:val="24"/>
        </w:rPr>
        <w:lastRenderedPageBreak/>
        <w:t>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4" w:name="_Ref303251044"/>
      <w:bookmarkStart w:id="505" w:name="_Toc441131747"/>
      <w:bookmarkStart w:id="506" w:name="_Ref191386295"/>
      <w:r w:rsidRPr="00E71A48">
        <w:t xml:space="preserve">Признание запроса предложений </w:t>
      </w:r>
      <w:proofErr w:type="gramStart"/>
      <w:r w:rsidRPr="00E71A48">
        <w:t>несостоявшимся</w:t>
      </w:r>
      <w:bookmarkEnd w:id="504"/>
      <w:bookmarkEnd w:id="505"/>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0" w:name="_Ref303683929"/>
      <w:bookmarkStart w:id="511"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6"/>
      <w:bookmarkEnd w:id="510"/>
      <w:bookmarkEnd w:id="511"/>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2" w:name="_Ref294695403"/>
      <w:bookmarkStart w:id="51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w:t>
      </w:r>
      <w:r w:rsidR="00717F60" w:rsidRPr="00E71A48">
        <w:rPr>
          <w:bCs w:val="0"/>
          <w:color w:val="000000"/>
          <w:sz w:val="24"/>
          <w:szCs w:val="24"/>
        </w:rPr>
        <w:lastRenderedPageBreak/>
        <w:t xml:space="preserve">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2"/>
      <w:bookmarkEnd w:id="513"/>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0276AB" w:rsidRPr="000276A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0276AB" w:rsidRPr="000276A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0276AB" w:rsidRPr="000276A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6" w:name="_Toc181693189"/>
      <w:bookmarkStart w:id="517" w:name="_Ref190680463"/>
      <w:bookmarkStart w:id="518" w:name="_Ref306140410"/>
      <w:bookmarkStart w:id="519" w:name="_Ref306142159"/>
      <w:bookmarkStart w:id="520" w:name="_Toc441131749"/>
      <w:bookmarkStart w:id="521" w:name="_Ref303102866"/>
      <w:bookmarkStart w:id="522" w:name="_Toc305835589"/>
      <w:bookmarkStart w:id="523" w:name="_Ref303683952"/>
      <w:bookmarkStart w:id="524" w:name="__RefNumPara__840_922829174"/>
      <w:bookmarkEnd w:id="515"/>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6"/>
      <w:bookmarkEnd w:id="517"/>
      <w:bookmarkEnd w:id="518"/>
      <w:bookmarkEnd w:id="519"/>
      <w:bookmarkEnd w:id="520"/>
      <w:r w:rsidRPr="00414CAF">
        <w:t xml:space="preserve"> </w:t>
      </w:r>
      <w:bookmarkEnd w:id="521"/>
      <w:bookmarkEnd w:id="522"/>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252E0C">
        <w:rPr>
          <w:sz w:val="24"/>
          <w:szCs w:val="24"/>
        </w:rPr>
        <w:fldChar w:fldCharType="begin"/>
      </w:r>
      <w:r w:rsidR="005818B2">
        <w:rPr>
          <w:sz w:val="24"/>
          <w:szCs w:val="24"/>
        </w:rPr>
        <w:instrText xml:space="preserve"> REF _Ref440272931 \r \h </w:instrText>
      </w:r>
      <w:r w:rsidR="00252E0C">
        <w:rPr>
          <w:sz w:val="24"/>
          <w:szCs w:val="24"/>
        </w:rPr>
      </w:r>
      <w:r w:rsidR="00252E0C">
        <w:rPr>
          <w:sz w:val="24"/>
          <w:szCs w:val="24"/>
        </w:rPr>
        <w:fldChar w:fldCharType="separate"/>
      </w:r>
      <w:r w:rsidR="000276AB">
        <w:rPr>
          <w:sz w:val="24"/>
          <w:szCs w:val="24"/>
        </w:rPr>
        <w:t>2</w:t>
      </w:r>
      <w:r w:rsidR="00252E0C">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5" w:name="_Ref303694483"/>
      <w:bookmarkStart w:id="526" w:name="_Toc305835590"/>
      <w:bookmarkStart w:id="527" w:name="_Ref306140451"/>
      <w:r w:rsidRPr="00414CAF">
        <w:rPr>
          <w:b/>
          <w:bCs w:val="0"/>
          <w:snapToGrid w:val="0"/>
          <w:sz w:val="24"/>
          <w:szCs w:val="24"/>
          <w:lang w:eastAsia="ru-RU"/>
        </w:rPr>
        <w:t xml:space="preserve">Уведомление о результатах </w:t>
      </w:r>
      <w:bookmarkEnd w:id="525"/>
      <w:bookmarkEnd w:id="526"/>
      <w:r w:rsidRPr="00414CAF">
        <w:rPr>
          <w:b/>
          <w:bCs w:val="0"/>
          <w:snapToGrid w:val="0"/>
          <w:sz w:val="24"/>
          <w:szCs w:val="24"/>
          <w:lang w:eastAsia="ru-RU"/>
        </w:rPr>
        <w:t>запроса предложений</w:t>
      </w:r>
      <w:bookmarkEnd w:id="527"/>
    </w:p>
    <w:bookmarkEnd w:id="523"/>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0276AB" w:rsidRPr="000276A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8" w:name="_Ref440270568"/>
      <w:bookmarkStart w:id="529" w:name="_Ref440274159"/>
      <w:bookmarkStart w:id="530" w:name="_Ref440292555"/>
      <w:bookmarkStart w:id="531" w:name="_Ref440292779"/>
      <w:bookmarkStart w:id="532" w:name="_Toc441131750"/>
      <w:r>
        <w:rPr>
          <w:szCs w:val="24"/>
        </w:rPr>
        <w:lastRenderedPageBreak/>
        <w:t>Техническая часть</w:t>
      </w:r>
      <w:bookmarkEnd w:id="528"/>
      <w:bookmarkEnd w:id="529"/>
      <w:bookmarkEnd w:id="530"/>
      <w:bookmarkEnd w:id="531"/>
      <w:bookmarkEnd w:id="532"/>
      <w:r w:rsidRPr="00E71A48">
        <w:rPr>
          <w:szCs w:val="24"/>
        </w:rPr>
        <w:t xml:space="preserve"> </w:t>
      </w:r>
    </w:p>
    <w:p w:rsidR="002B5044" w:rsidRPr="00C12FA4" w:rsidRDefault="002B5044" w:rsidP="0021751A">
      <w:pPr>
        <w:pStyle w:val="2"/>
        <w:ind w:left="1701" w:hanging="1134"/>
      </w:pPr>
      <w:bookmarkStart w:id="533" w:name="_Toc176064097"/>
      <w:bookmarkStart w:id="534" w:name="_Toc176338525"/>
      <w:bookmarkStart w:id="535" w:name="_Toc180399753"/>
      <w:bookmarkStart w:id="536" w:name="_Toc189457101"/>
      <w:bookmarkStart w:id="537" w:name="_Toc189461737"/>
      <w:bookmarkStart w:id="538" w:name="_Toc189462011"/>
      <w:bookmarkStart w:id="539" w:name="_Toc191273610"/>
      <w:bookmarkStart w:id="540" w:name="_Toc423421726"/>
      <w:bookmarkStart w:id="541" w:name="_Toc441131751"/>
      <w:bookmarkStart w:id="542" w:name="_Toc167189319"/>
      <w:bookmarkStart w:id="543" w:name="_Toc168725254"/>
      <w:r w:rsidRPr="00C12FA4">
        <w:t xml:space="preserve">Перечень, объемы и характеристики </w:t>
      </w:r>
      <w:bookmarkEnd w:id="533"/>
      <w:bookmarkEnd w:id="534"/>
      <w:bookmarkEnd w:id="535"/>
      <w:bookmarkEnd w:id="536"/>
      <w:bookmarkEnd w:id="537"/>
      <w:bookmarkEnd w:id="538"/>
      <w:bookmarkEnd w:id="539"/>
      <w:bookmarkEnd w:id="540"/>
      <w:r w:rsidR="00C3704B">
        <w:t xml:space="preserve">закупаемых </w:t>
      </w:r>
      <w:r w:rsidR="00CD1816">
        <w:t>работ</w:t>
      </w:r>
      <w:bookmarkEnd w:id="541"/>
    </w:p>
    <w:p w:rsidR="002B5044" w:rsidRPr="003803A7" w:rsidRDefault="002B5044" w:rsidP="002B5044">
      <w:pPr>
        <w:pStyle w:val="3"/>
        <w:ind w:left="0" w:firstLine="851"/>
        <w:jc w:val="both"/>
        <w:rPr>
          <w:b w:val="0"/>
          <w:szCs w:val="24"/>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20853"/>
      <w:bookmarkStart w:id="558" w:name="_Toc440631488"/>
      <w:bookmarkStart w:id="559" w:name="_Toc440875728"/>
      <w:bookmarkStart w:id="560" w:name="_Toc4411317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252E0C">
        <w:rPr>
          <w:b w:val="0"/>
          <w:szCs w:val="24"/>
        </w:rPr>
        <w:fldChar w:fldCharType="begin"/>
      </w:r>
      <w:r w:rsidR="00A154B7">
        <w:rPr>
          <w:b w:val="0"/>
          <w:szCs w:val="24"/>
        </w:rPr>
        <w:instrText xml:space="preserve"> REF _Ref440275279 \r \h </w:instrText>
      </w:r>
      <w:r w:rsidR="00252E0C">
        <w:rPr>
          <w:b w:val="0"/>
          <w:szCs w:val="24"/>
        </w:rPr>
      </w:r>
      <w:r w:rsidR="00252E0C">
        <w:rPr>
          <w:b w:val="0"/>
          <w:szCs w:val="24"/>
        </w:rPr>
        <w:fldChar w:fldCharType="separate"/>
      </w:r>
      <w:r w:rsidR="000276AB">
        <w:rPr>
          <w:b w:val="0"/>
          <w:szCs w:val="24"/>
        </w:rPr>
        <w:t>1.1.4</w:t>
      </w:r>
      <w:r w:rsidR="00252E0C">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3803A7" w:rsidRDefault="002B5044" w:rsidP="0021751A">
      <w:pPr>
        <w:pStyle w:val="2"/>
        <w:ind w:left="1701" w:hanging="1134"/>
      </w:pPr>
      <w:bookmarkStart w:id="561" w:name="_Ref194832984"/>
      <w:bookmarkStart w:id="562" w:name="_Ref197686508"/>
      <w:bookmarkStart w:id="563" w:name="_Toc423421727"/>
      <w:bookmarkStart w:id="564" w:name="_Toc441131753"/>
      <w:r w:rsidRPr="003803A7">
        <w:t xml:space="preserve">Требование к </w:t>
      </w:r>
      <w:bookmarkEnd w:id="561"/>
      <w:bookmarkEnd w:id="562"/>
      <w:bookmarkEnd w:id="563"/>
      <w:r w:rsidR="00C3704B">
        <w:t xml:space="preserve">закупаемым </w:t>
      </w:r>
      <w:r w:rsidR="00CD1816">
        <w:t>работам</w:t>
      </w:r>
      <w:bookmarkEnd w:id="564"/>
    </w:p>
    <w:p w:rsidR="002B5044" w:rsidRPr="003776BB" w:rsidRDefault="002B5044" w:rsidP="002B5044">
      <w:pPr>
        <w:pStyle w:val="3"/>
        <w:ind w:left="0" w:firstLine="851"/>
        <w:jc w:val="both"/>
        <w:rPr>
          <w:b w:val="0"/>
          <w:szCs w:val="24"/>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20855"/>
      <w:bookmarkStart w:id="579" w:name="_Toc440631490"/>
      <w:bookmarkStart w:id="580" w:name="_Toc440875730"/>
      <w:bookmarkStart w:id="581" w:name="_Toc441131754"/>
      <w:bookmarkStart w:id="582" w:name="_Ref194833053"/>
      <w:bookmarkStart w:id="583" w:name="_Ref223496951"/>
      <w:bookmarkStart w:id="584"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bookmarkEnd w:id="542"/>
    <w:bookmarkEnd w:id="543"/>
    <w:bookmarkEnd w:id="582"/>
    <w:bookmarkEnd w:id="583"/>
    <w:bookmarkEnd w:id="58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5" w:name="_Ref440270602"/>
      <w:bookmarkStart w:id="586" w:name="_Toc441131755"/>
      <w:r w:rsidRPr="00E71A48">
        <w:rPr>
          <w:szCs w:val="24"/>
        </w:rPr>
        <w:lastRenderedPageBreak/>
        <w:t>Образцы основных форм документов, включаемых в Заявку</w:t>
      </w:r>
      <w:bookmarkEnd w:id="585"/>
      <w:bookmarkEnd w:id="586"/>
      <w:r w:rsidRPr="00E71A48">
        <w:rPr>
          <w:szCs w:val="24"/>
        </w:rPr>
        <w:t xml:space="preserve"> </w:t>
      </w:r>
    </w:p>
    <w:p w:rsidR="004F4D80" w:rsidRPr="00F647F7" w:rsidRDefault="004F4D80" w:rsidP="004F4D80">
      <w:pPr>
        <w:pStyle w:val="2"/>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1131756"/>
      <w:r w:rsidRPr="00F647F7">
        <w:t xml:space="preserve">Письмо о подаче оферты </w:t>
      </w:r>
      <w:bookmarkStart w:id="594" w:name="_Ref22846535"/>
      <w:r w:rsidRPr="00F647F7">
        <w:t>(</w:t>
      </w:r>
      <w:bookmarkEnd w:id="594"/>
      <w:r w:rsidRPr="00F647F7">
        <w:t xml:space="preserve">форма </w:t>
      </w:r>
      <w:r w:rsidRPr="00F647F7">
        <w:rPr>
          <w:noProof/>
        </w:rPr>
        <w:t>1</w:t>
      </w:r>
      <w:r w:rsidRPr="00F647F7">
        <w:t>)</w:t>
      </w:r>
      <w:bookmarkEnd w:id="587"/>
      <w:bookmarkEnd w:id="588"/>
      <w:bookmarkEnd w:id="589"/>
      <w:bookmarkEnd w:id="590"/>
      <w:bookmarkEnd w:id="591"/>
      <w:bookmarkEnd w:id="592"/>
      <w:bookmarkEnd w:id="593"/>
    </w:p>
    <w:p w:rsidR="004F4D80" w:rsidRPr="00C236C0" w:rsidRDefault="004F4D80" w:rsidP="004F4D80">
      <w:pPr>
        <w:pStyle w:val="3"/>
        <w:rPr>
          <w:szCs w:val="24"/>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1131757"/>
      <w:r w:rsidRPr="00C236C0">
        <w:rPr>
          <w:szCs w:val="24"/>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Pr>
          <w:b/>
          <w:szCs w:val="24"/>
        </w:rPr>
        <w:br w:type="page"/>
      </w:r>
    </w:p>
    <w:p w:rsidR="004F4D80" w:rsidRPr="00C236C0" w:rsidRDefault="004F4D80" w:rsidP="004F4D80">
      <w:pPr>
        <w:pStyle w:val="3"/>
        <w:rPr>
          <w:szCs w:val="24"/>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20860"/>
      <w:bookmarkStart w:id="631" w:name="_Toc440631495"/>
      <w:bookmarkStart w:id="632" w:name="_Toc440875734"/>
      <w:bookmarkStart w:id="633" w:name="_Toc441131758"/>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252E0C">
        <w:rPr>
          <w:sz w:val="24"/>
          <w:szCs w:val="24"/>
        </w:rPr>
        <w:fldChar w:fldCharType="begin"/>
      </w:r>
      <w:r w:rsidR="00673C59">
        <w:rPr>
          <w:sz w:val="24"/>
          <w:szCs w:val="24"/>
        </w:rPr>
        <w:instrText xml:space="preserve"> REF _Ref306008743 \r \h </w:instrText>
      </w:r>
      <w:r w:rsidR="00252E0C">
        <w:rPr>
          <w:sz w:val="24"/>
          <w:szCs w:val="24"/>
        </w:rPr>
      </w:r>
      <w:r w:rsidR="00252E0C">
        <w:rPr>
          <w:sz w:val="24"/>
          <w:szCs w:val="24"/>
        </w:rPr>
        <w:fldChar w:fldCharType="separate"/>
      </w:r>
      <w:r w:rsidR="000276AB">
        <w:rPr>
          <w:sz w:val="24"/>
          <w:szCs w:val="24"/>
        </w:rPr>
        <w:t>3.3.4</w:t>
      </w:r>
      <w:r w:rsidR="00252E0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252E0C">
        <w:rPr>
          <w:sz w:val="24"/>
          <w:szCs w:val="24"/>
        </w:rPr>
        <w:fldChar w:fldCharType="begin"/>
      </w:r>
      <w:r w:rsidR="00D56F8C">
        <w:rPr>
          <w:sz w:val="24"/>
          <w:szCs w:val="24"/>
        </w:rPr>
        <w:instrText xml:space="preserve"> REF _Ref55279015 \r \h </w:instrText>
      </w:r>
      <w:r w:rsidR="00252E0C">
        <w:rPr>
          <w:sz w:val="24"/>
          <w:szCs w:val="24"/>
        </w:rPr>
      </w:r>
      <w:r w:rsidR="00252E0C">
        <w:rPr>
          <w:sz w:val="24"/>
          <w:szCs w:val="24"/>
        </w:rPr>
        <w:fldChar w:fldCharType="separate"/>
      </w:r>
      <w:r w:rsidR="000276AB">
        <w:rPr>
          <w:sz w:val="24"/>
          <w:szCs w:val="24"/>
        </w:rPr>
        <w:t>3.3.1.6</w:t>
      </w:r>
      <w:r w:rsidR="00252E0C">
        <w:rPr>
          <w:sz w:val="24"/>
          <w:szCs w:val="24"/>
        </w:rPr>
        <w:fldChar w:fldCharType="end"/>
      </w:r>
      <w:r w:rsidRPr="00492C8B">
        <w:rPr>
          <w:sz w:val="24"/>
          <w:szCs w:val="24"/>
        </w:rPr>
        <w:t xml:space="preserve"> и </w:t>
      </w:r>
      <w:r w:rsidR="00252E0C">
        <w:rPr>
          <w:sz w:val="24"/>
          <w:szCs w:val="24"/>
        </w:rPr>
        <w:fldChar w:fldCharType="begin"/>
      </w:r>
      <w:r w:rsidR="00D56F8C">
        <w:rPr>
          <w:sz w:val="24"/>
          <w:szCs w:val="24"/>
        </w:rPr>
        <w:instrText xml:space="preserve"> REF _Ref195087786 \r \h </w:instrText>
      </w:r>
      <w:r w:rsidR="00252E0C">
        <w:rPr>
          <w:sz w:val="24"/>
          <w:szCs w:val="24"/>
        </w:rPr>
      </w:r>
      <w:r w:rsidR="00252E0C">
        <w:rPr>
          <w:sz w:val="24"/>
          <w:szCs w:val="24"/>
        </w:rPr>
        <w:fldChar w:fldCharType="separate"/>
      </w:r>
      <w:r w:rsidR="000276AB">
        <w:rPr>
          <w:sz w:val="24"/>
          <w:szCs w:val="24"/>
        </w:rPr>
        <w:t>3.3.1.7</w:t>
      </w:r>
      <w:r w:rsidR="00252E0C">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4" w:name="_Ref55335821"/>
      <w:bookmarkStart w:id="635" w:name="_Ref55336345"/>
      <w:bookmarkStart w:id="636" w:name="_Toc57314674"/>
      <w:bookmarkStart w:id="637" w:name="_Toc69728988"/>
      <w:bookmarkStart w:id="638" w:name="_Toc98253922"/>
      <w:bookmarkStart w:id="639" w:name="_Toc165173850"/>
      <w:r>
        <w:br w:type="page"/>
      </w:r>
    </w:p>
    <w:p w:rsidR="00920CB0" w:rsidRDefault="00920CB0" w:rsidP="00920CB0">
      <w:pPr>
        <w:pStyle w:val="3"/>
        <w:rPr>
          <w:szCs w:val="24"/>
        </w:rPr>
      </w:pPr>
      <w:bookmarkStart w:id="640" w:name="_Ref440271964"/>
      <w:bookmarkStart w:id="641" w:name="_Toc440361371"/>
      <w:bookmarkStart w:id="642" w:name="_Toc440376126"/>
      <w:bookmarkStart w:id="643" w:name="_Toc441131759"/>
      <w:proofErr w:type="spellStart"/>
      <w:r>
        <w:rPr>
          <w:szCs w:val="24"/>
        </w:rPr>
        <w:lastRenderedPageBreak/>
        <w:t>Антикоррупционные</w:t>
      </w:r>
      <w:proofErr w:type="spellEnd"/>
      <w:r>
        <w:rPr>
          <w:szCs w:val="24"/>
        </w:rPr>
        <w:t xml:space="preserve"> обязательства (Форма 1.1).</w:t>
      </w:r>
      <w:bookmarkEnd w:id="640"/>
      <w:bookmarkEnd w:id="641"/>
      <w:bookmarkEnd w:id="642"/>
      <w:bookmarkEnd w:id="643"/>
    </w:p>
    <w:p w:rsidR="00920CB0" w:rsidRPr="00920CB0" w:rsidRDefault="00920CB0" w:rsidP="00473BFE">
      <w:pPr>
        <w:pStyle w:val="3"/>
        <w:numPr>
          <w:ilvl w:val="3"/>
          <w:numId w:val="76"/>
        </w:numPr>
        <w:rPr>
          <w:b w:val="0"/>
          <w:szCs w:val="24"/>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20862"/>
      <w:bookmarkStart w:id="653" w:name="_Toc440631497"/>
      <w:bookmarkStart w:id="654" w:name="_Toc440875736"/>
      <w:bookmarkStart w:id="655" w:name="_Toc441131760"/>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20864"/>
      <w:bookmarkStart w:id="685" w:name="_Toc440631499"/>
      <w:bookmarkStart w:id="686" w:name="_Toc440875738"/>
      <w:bookmarkStart w:id="687" w:name="_Toc441131762"/>
      <w:r w:rsidRPr="00C236C0">
        <w:rPr>
          <w:szCs w:val="24"/>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Pr>
          <w:szCs w:val="24"/>
        </w:rPr>
        <w:t>Сводной таблицы стоимости</w:t>
      </w:r>
      <w:bookmarkEnd w:id="677"/>
      <w:bookmarkEnd w:id="678"/>
      <w:bookmarkEnd w:id="679"/>
      <w:bookmarkEnd w:id="680"/>
      <w:bookmarkEnd w:id="681"/>
      <w:bookmarkEnd w:id="682"/>
      <w:bookmarkEnd w:id="683"/>
      <w:bookmarkEnd w:id="684"/>
      <w:bookmarkEnd w:id="685"/>
      <w:bookmarkEnd w:id="686"/>
      <w:r w:rsidR="001C4BB0" w:rsidRPr="001C4BB0">
        <w:rPr>
          <w:bCs w:val="0"/>
          <w:szCs w:val="24"/>
        </w:rPr>
        <w:t xml:space="preserve"> </w:t>
      </w:r>
      <w:r w:rsidR="001C4BB0" w:rsidRPr="005D252F">
        <w:rPr>
          <w:bCs w:val="0"/>
          <w:szCs w:val="24"/>
        </w:rPr>
        <w:t>работ</w:t>
      </w:r>
      <w:bookmarkEnd w:id="6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proofErr w:type="spellStart"/>
            <w:r w:rsidRPr="00E1677F">
              <w:rPr>
                <w:b/>
                <w:bCs w:val="0"/>
                <w:color w:val="000000"/>
                <w:szCs w:val="24"/>
              </w:rPr>
              <w:t>х</w:t>
            </w:r>
            <w:proofErr w:type="spellEnd"/>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proofErr w:type="spellStart"/>
            <w:r w:rsidRPr="00E1677F">
              <w:rPr>
                <w:b/>
                <w:bCs w:val="0"/>
                <w:color w:val="000000"/>
                <w:szCs w:val="24"/>
              </w:rPr>
              <w:t>х</w:t>
            </w:r>
            <w:proofErr w:type="spellEnd"/>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proofErr w:type="spellStart"/>
            <w:r w:rsidRPr="00E1677F">
              <w:rPr>
                <w:b/>
                <w:bCs w:val="0"/>
                <w:color w:val="000000"/>
                <w:szCs w:val="24"/>
              </w:rPr>
              <w:t>х</w:t>
            </w:r>
            <w:proofErr w:type="spellEnd"/>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spellStart"/>
            <w:proofErr w:type="gramStart"/>
            <w:r w:rsidRPr="00336F2E">
              <w:rPr>
                <w:sz w:val="24"/>
                <w:szCs w:val="24"/>
              </w:rPr>
              <w:t>п</w:t>
            </w:r>
            <w:proofErr w:type="spellEnd"/>
            <w:proofErr w:type="gramEnd"/>
            <w:r w:rsidRPr="00336F2E">
              <w:rPr>
                <w:sz w:val="24"/>
                <w:szCs w:val="24"/>
              </w:rPr>
              <w:t>/</w:t>
            </w:r>
            <w:proofErr w:type="spellStart"/>
            <w:r w:rsidRPr="00336F2E">
              <w:rPr>
                <w:sz w:val="24"/>
                <w:szCs w:val="24"/>
              </w:rPr>
              <w:t>п</w:t>
            </w:r>
            <w:proofErr w:type="spellEnd"/>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 xml:space="preserve">Ед. </w:t>
            </w:r>
            <w:proofErr w:type="spellStart"/>
            <w:r w:rsidRPr="00336F2E">
              <w:rPr>
                <w:sz w:val="24"/>
                <w:szCs w:val="24"/>
              </w:rPr>
              <w:t>изм</w:t>
            </w:r>
            <w:proofErr w:type="spellEnd"/>
            <w:r w:rsidRPr="00336F2E">
              <w:rPr>
                <w:sz w:val="24"/>
                <w:szCs w:val="24"/>
              </w:rPr>
              <w:t>.</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proofErr w:type="spellStart"/>
            <w:r w:rsidRPr="00336F2E">
              <w:rPr>
                <w:b/>
                <w:color w:val="000000"/>
                <w:szCs w:val="24"/>
              </w:rPr>
              <w:t>х</w:t>
            </w:r>
            <w:proofErr w:type="spellEnd"/>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proofErr w:type="spellStart"/>
            <w:r w:rsidRPr="00336F2E">
              <w:rPr>
                <w:b/>
                <w:color w:val="000000"/>
                <w:szCs w:val="24"/>
              </w:rPr>
              <w:t>х</w:t>
            </w:r>
            <w:proofErr w:type="spellEnd"/>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proofErr w:type="spellStart"/>
            <w:r w:rsidRPr="00336F2E">
              <w:rPr>
                <w:b/>
                <w:color w:val="000000"/>
                <w:szCs w:val="24"/>
              </w:rPr>
              <w:t>х</w:t>
            </w:r>
            <w:proofErr w:type="spellEnd"/>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8" w:name="_Toc176765534"/>
      <w:bookmarkStart w:id="689" w:name="_Toc198979983"/>
      <w:bookmarkStart w:id="690" w:name="_Toc217466315"/>
      <w:bookmarkStart w:id="691" w:name="_Toc217702856"/>
      <w:bookmarkStart w:id="692" w:name="_Toc233601974"/>
      <w:bookmarkStart w:id="693" w:name="_Toc263343460"/>
      <w:r w:rsidRPr="00F647F7">
        <w:rPr>
          <w:b w:val="0"/>
          <w:szCs w:val="24"/>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20865"/>
      <w:bookmarkStart w:id="706" w:name="_Toc440631500"/>
      <w:bookmarkStart w:id="707" w:name="_Toc440875739"/>
      <w:bookmarkStart w:id="708" w:name="_Toc441131763"/>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52E0C">
        <w:rPr>
          <w:bCs w:val="0"/>
          <w:sz w:val="24"/>
          <w:szCs w:val="24"/>
        </w:rPr>
        <w:fldChar w:fldCharType="begin"/>
      </w:r>
      <w:r w:rsidR="007502E0">
        <w:rPr>
          <w:bCs w:val="0"/>
          <w:sz w:val="24"/>
          <w:szCs w:val="24"/>
        </w:rPr>
        <w:instrText xml:space="preserve"> REF _Ref440537086 \r \h </w:instrText>
      </w:r>
      <w:r w:rsidR="00252E0C">
        <w:rPr>
          <w:bCs w:val="0"/>
          <w:sz w:val="24"/>
          <w:szCs w:val="24"/>
        </w:rPr>
      </w:r>
      <w:r w:rsidR="00252E0C">
        <w:rPr>
          <w:bCs w:val="0"/>
          <w:sz w:val="24"/>
          <w:szCs w:val="24"/>
        </w:rPr>
        <w:fldChar w:fldCharType="separate"/>
      </w:r>
      <w:r w:rsidR="000276AB">
        <w:rPr>
          <w:bCs w:val="0"/>
          <w:sz w:val="24"/>
          <w:szCs w:val="24"/>
        </w:rPr>
        <w:t>5.3</w:t>
      </w:r>
      <w:r w:rsidR="00252E0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4" w:name="_Ref440537086"/>
      <w:bookmarkStart w:id="715"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9"/>
      <w:bookmarkEnd w:id="710"/>
      <w:bookmarkEnd w:id="711"/>
      <w:bookmarkEnd w:id="712"/>
      <w:bookmarkEnd w:id="713"/>
      <w:bookmarkEnd w:id="714"/>
      <w:bookmarkEnd w:id="7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20867"/>
      <w:bookmarkStart w:id="738" w:name="_Toc440631502"/>
      <w:bookmarkStart w:id="739" w:name="_Toc440875741"/>
      <w:bookmarkStart w:id="740" w:name="_Toc441131765"/>
      <w:r w:rsidRPr="00C236C0">
        <w:rPr>
          <w:szCs w:val="24"/>
        </w:rPr>
        <w:t xml:space="preserve">Форма </w:t>
      </w:r>
      <w:bookmarkEnd w:id="716"/>
      <w:bookmarkEnd w:id="717"/>
      <w:bookmarkEnd w:id="718"/>
      <w:bookmarkEnd w:id="719"/>
      <w:bookmarkEnd w:id="720"/>
      <w:bookmarkEnd w:id="721"/>
      <w:bookmarkEnd w:id="722"/>
      <w:bookmarkEnd w:id="723"/>
      <w:bookmarkEnd w:id="724"/>
      <w:bookmarkEnd w:id="725"/>
      <w:r w:rsidRPr="00C236C0">
        <w:rPr>
          <w:szCs w:val="24"/>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252E0C">
        <w:rPr>
          <w:i/>
          <w:color w:val="000000"/>
        </w:rPr>
        <w:fldChar w:fldCharType="begin"/>
      </w:r>
      <w:r w:rsidR="00EA3F63">
        <w:rPr>
          <w:i/>
          <w:color w:val="000000"/>
        </w:rPr>
        <w:instrText xml:space="preserve"> REF _Ref440270568 \r \h </w:instrText>
      </w:r>
      <w:r w:rsidR="00252E0C">
        <w:rPr>
          <w:i/>
          <w:color w:val="000000"/>
        </w:rPr>
      </w:r>
      <w:r w:rsidR="00252E0C">
        <w:rPr>
          <w:i/>
          <w:color w:val="000000"/>
        </w:rPr>
        <w:fldChar w:fldCharType="separate"/>
      </w:r>
      <w:r w:rsidR="000276AB">
        <w:rPr>
          <w:i/>
          <w:color w:val="000000"/>
        </w:rPr>
        <w:t>4</w:t>
      </w:r>
      <w:r w:rsidR="00252E0C">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spellStart"/>
            <w:proofErr w:type="gramStart"/>
            <w:r w:rsidRPr="008B2818">
              <w:rPr>
                <w:sz w:val="24"/>
                <w:szCs w:val="24"/>
              </w:rPr>
              <w:t>п</w:t>
            </w:r>
            <w:proofErr w:type="spellEnd"/>
            <w:proofErr w:type="gramEnd"/>
            <w:r w:rsidRPr="008B2818">
              <w:rPr>
                <w:sz w:val="24"/>
                <w:szCs w:val="24"/>
              </w:rPr>
              <w:t>/</w:t>
            </w:r>
            <w:proofErr w:type="spellStart"/>
            <w:r w:rsidRPr="008B2818">
              <w:rPr>
                <w:sz w:val="24"/>
                <w:szCs w:val="24"/>
              </w:rPr>
              <w:t>п</w:t>
            </w:r>
            <w:proofErr w:type="spellEnd"/>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252E0C">
        <w:rPr>
          <w:i/>
          <w:color w:val="000000"/>
        </w:rPr>
        <w:fldChar w:fldCharType="begin"/>
      </w:r>
      <w:r>
        <w:rPr>
          <w:i/>
          <w:color w:val="000000"/>
        </w:rPr>
        <w:instrText xml:space="preserve"> REF _Ref440270568 \r \h </w:instrText>
      </w:r>
      <w:r w:rsidR="00252E0C">
        <w:rPr>
          <w:i/>
          <w:color w:val="000000"/>
        </w:rPr>
      </w:r>
      <w:r w:rsidR="00252E0C">
        <w:rPr>
          <w:i/>
          <w:color w:val="000000"/>
        </w:rPr>
        <w:fldChar w:fldCharType="separate"/>
      </w:r>
      <w:r w:rsidR="000276AB">
        <w:rPr>
          <w:i/>
          <w:color w:val="000000"/>
        </w:rPr>
        <w:t>4</w:t>
      </w:r>
      <w:r w:rsidR="00252E0C">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20868"/>
      <w:bookmarkStart w:id="769" w:name="_Toc440631503"/>
      <w:bookmarkStart w:id="770" w:name="_Toc440875742"/>
      <w:bookmarkStart w:id="771" w:name="_Toc44113176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52E0C">
        <w:rPr>
          <w:sz w:val="24"/>
          <w:szCs w:val="24"/>
        </w:rPr>
        <w:fldChar w:fldCharType="begin"/>
      </w:r>
      <w:r w:rsidR="00DA1BA0">
        <w:rPr>
          <w:sz w:val="24"/>
          <w:szCs w:val="24"/>
        </w:rPr>
        <w:instrText xml:space="preserve"> REF _Ref55336310 \r \h </w:instrText>
      </w:r>
      <w:r w:rsidR="00252E0C">
        <w:rPr>
          <w:sz w:val="24"/>
          <w:szCs w:val="24"/>
        </w:rPr>
      </w:r>
      <w:r w:rsidR="00252E0C">
        <w:rPr>
          <w:sz w:val="24"/>
          <w:szCs w:val="24"/>
        </w:rPr>
        <w:fldChar w:fldCharType="separate"/>
      </w:r>
      <w:r w:rsidR="000276AB">
        <w:rPr>
          <w:sz w:val="24"/>
          <w:szCs w:val="24"/>
        </w:rPr>
        <w:t>5.1</w:t>
      </w:r>
      <w:r w:rsidR="00252E0C">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0276AB">
          <w:t>4</w:t>
        </w:r>
      </w:fldSimple>
      <w:r w:rsidRPr="00EA3F63">
        <w:rPr>
          <w:sz w:val="24"/>
          <w:szCs w:val="24"/>
        </w:rPr>
        <w:t xml:space="preserve"> с учетом предлагаемых условий Договора (раздел </w:t>
      </w:r>
      <w:fldSimple w:instr=" REF _Ref440272931 \r \h  \* MERGEFORMAT ">
        <w:r w:rsidR="000276A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20870"/>
      <w:bookmarkStart w:id="800" w:name="_Toc440631505"/>
      <w:bookmarkStart w:id="801" w:name="_Toc440875744"/>
      <w:bookmarkStart w:id="802" w:name="_Toc441131768"/>
      <w:r w:rsidRPr="00F647F7">
        <w:rPr>
          <w:b w:val="0"/>
          <w:szCs w:val="24"/>
        </w:rPr>
        <w:t xml:space="preserve">Форма </w:t>
      </w:r>
      <w:bookmarkEnd w:id="780"/>
      <w:r w:rsidRPr="00F647F7">
        <w:rPr>
          <w:b w:val="0"/>
          <w:szCs w:val="24"/>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C22199">
        <w:rPr>
          <w:b w:val="0"/>
          <w:szCs w:val="24"/>
        </w:rPr>
        <w:t>выполнения работ</w:t>
      </w:r>
      <w:bookmarkEnd w:id="799"/>
      <w:bookmarkEnd w:id="800"/>
      <w:bookmarkEnd w:id="801"/>
      <w:bookmarkEnd w:id="8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F647F7">
        <w:rPr>
          <w:b w:val="0"/>
          <w:szCs w:val="24"/>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20871"/>
      <w:bookmarkStart w:id="829" w:name="_Toc440631506"/>
      <w:bookmarkStart w:id="830" w:name="_Toc440875745"/>
      <w:bookmarkStart w:id="831" w:name="_Toc441131769"/>
      <w:r w:rsidRPr="00F647F7">
        <w:rPr>
          <w:b w:val="0"/>
          <w:szCs w:val="24"/>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252E0C">
        <w:rPr>
          <w:sz w:val="24"/>
          <w:szCs w:val="24"/>
        </w:rPr>
        <w:fldChar w:fldCharType="begin"/>
      </w:r>
      <w:r w:rsidR="00D56F8C">
        <w:rPr>
          <w:sz w:val="24"/>
          <w:szCs w:val="24"/>
        </w:rPr>
        <w:instrText xml:space="preserve"> REF _Ref55336310 \r \h </w:instrText>
      </w:r>
      <w:r w:rsidR="00252E0C">
        <w:rPr>
          <w:sz w:val="24"/>
          <w:szCs w:val="24"/>
        </w:rPr>
      </w:r>
      <w:r w:rsidR="00252E0C">
        <w:rPr>
          <w:sz w:val="24"/>
          <w:szCs w:val="24"/>
        </w:rPr>
        <w:fldChar w:fldCharType="separate"/>
      </w:r>
      <w:r w:rsidR="000276AB">
        <w:rPr>
          <w:sz w:val="24"/>
          <w:szCs w:val="24"/>
        </w:rPr>
        <w:t>5.1</w:t>
      </w:r>
      <w:r w:rsidR="00252E0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252E0C">
        <w:rPr>
          <w:sz w:val="24"/>
          <w:szCs w:val="24"/>
        </w:rPr>
        <w:fldChar w:fldCharType="begin"/>
      </w:r>
      <w:r w:rsidR="00D56F8C">
        <w:rPr>
          <w:sz w:val="24"/>
          <w:szCs w:val="24"/>
        </w:rPr>
        <w:instrText xml:space="preserve"> REF _Ref440273986 \r \h </w:instrText>
      </w:r>
      <w:r w:rsidR="00252E0C">
        <w:rPr>
          <w:sz w:val="24"/>
          <w:szCs w:val="24"/>
        </w:rPr>
      </w:r>
      <w:r w:rsidR="00252E0C">
        <w:rPr>
          <w:sz w:val="24"/>
          <w:szCs w:val="24"/>
        </w:rPr>
        <w:fldChar w:fldCharType="separate"/>
      </w:r>
      <w:r w:rsidR="000276AB">
        <w:rPr>
          <w:sz w:val="24"/>
          <w:szCs w:val="24"/>
        </w:rPr>
        <w:t>5.2</w:t>
      </w:r>
      <w:r w:rsidR="00252E0C">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spellStart"/>
            <w:proofErr w:type="gramStart"/>
            <w:r w:rsidRPr="00336F2E">
              <w:rPr>
                <w:color w:val="000000"/>
                <w:sz w:val="24"/>
                <w:szCs w:val="24"/>
              </w:rPr>
              <w:t>п</w:t>
            </w:r>
            <w:proofErr w:type="spellEnd"/>
            <w:proofErr w:type="gramEnd"/>
            <w:r w:rsidRPr="00336F2E">
              <w:rPr>
                <w:color w:val="000000"/>
                <w:sz w:val="24"/>
                <w:szCs w:val="24"/>
              </w:rPr>
              <w:t>/</w:t>
            </w:r>
            <w:proofErr w:type="spellStart"/>
            <w:r w:rsidRPr="00336F2E">
              <w:rPr>
                <w:color w:val="000000"/>
                <w:sz w:val="24"/>
                <w:szCs w:val="24"/>
              </w:rPr>
              <w:t>п</w:t>
            </w:r>
            <w:proofErr w:type="spellEnd"/>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2" w:name="_Hlt22846931"/>
      <w:bookmarkStart w:id="833" w:name="_Ref440361439"/>
      <w:bookmarkStart w:id="834" w:name="_Ref440361914"/>
      <w:bookmarkStart w:id="835" w:name="_Ref440361959"/>
      <w:bookmarkStart w:id="836" w:name="_Toc441131770"/>
      <w:bookmarkStart w:id="837" w:name="_Ref93264992"/>
      <w:bookmarkStart w:id="838" w:name="_Ref93265116"/>
      <w:bookmarkStart w:id="839" w:name="_Toc98253933"/>
      <w:bookmarkStart w:id="840" w:name="_Toc165173859"/>
      <w:bookmarkStart w:id="841" w:name="_Toc423423671"/>
      <w:bookmarkEnd w:id="83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3"/>
      <w:bookmarkEnd w:id="834"/>
      <w:bookmarkEnd w:id="835"/>
      <w:bookmarkEnd w:id="83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2" w:name="_Toc440361383"/>
      <w:bookmarkStart w:id="843" w:name="_Toc440376138"/>
      <w:bookmarkStart w:id="844" w:name="_Toc440376265"/>
      <w:bookmarkStart w:id="845" w:name="_Toc440382523"/>
      <w:bookmarkStart w:id="846" w:name="_Toc440447193"/>
      <w:bookmarkStart w:id="847" w:name="_Toc440620873"/>
      <w:bookmarkStart w:id="848" w:name="_Toc440631508"/>
      <w:bookmarkStart w:id="849" w:name="_Toc440875747"/>
      <w:bookmarkStart w:id="850" w:name="_Toc441131771"/>
      <w:r w:rsidRPr="00F647F7">
        <w:rPr>
          <w:b w:val="0"/>
          <w:szCs w:val="24"/>
        </w:rPr>
        <w:t xml:space="preserve">Форма графика </w:t>
      </w:r>
      <w:r>
        <w:rPr>
          <w:b w:val="0"/>
          <w:szCs w:val="24"/>
        </w:rPr>
        <w:t xml:space="preserve">оплаты </w:t>
      </w:r>
      <w:bookmarkEnd w:id="842"/>
      <w:bookmarkEnd w:id="843"/>
      <w:bookmarkEnd w:id="844"/>
      <w:bookmarkEnd w:id="845"/>
      <w:bookmarkEnd w:id="846"/>
      <w:r w:rsidR="00FB7116">
        <w:rPr>
          <w:b w:val="0"/>
          <w:szCs w:val="24"/>
        </w:rPr>
        <w:t>выполнения работ</w:t>
      </w:r>
      <w:bookmarkEnd w:id="847"/>
      <w:bookmarkEnd w:id="848"/>
      <w:bookmarkEnd w:id="849"/>
      <w:bookmarkEnd w:id="8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spellStart"/>
            <w:proofErr w:type="gramStart"/>
            <w:r w:rsidRPr="00843BBD">
              <w:rPr>
                <w:color w:val="000000"/>
                <w:sz w:val="24"/>
                <w:szCs w:val="24"/>
              </w:rPr>
              <w:t>п</w:t>
            </w:r>
            <w:proofErr w:type="spellEnd"/>
            <w:proofErr w:type="gramEnd"/>
            <w:r w:rsidRPr="00843BBD">
              <w:rPr>
                <w:color w:val="000000"/>
                <w:sz w:val="24"/>
                <w:szCs w:val="24"/>
              </w:rPr>
              <w:t>/</w:t>
            </w:r>
            <w:proofErr w:type="spellStart"/>
            <w:r w:rsidRPr="00843BBD">
              <w:rPr>
                <w:color w:val="000000"/>
                <w:sz w:val="24"/>
                <w:szCs w:val="24"/>
              </w:rPr>
              <w:t>п</w:t>
            </w:r>
            <w:proofErr w:type="spellEnd"/>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1" w:name="_Toc440361384"/>
      <w:bookmarkStart w:id="852" w:name="_Toc440376139"/>
      <w:bookmarkStart w:id="853" w:name="_Toc440376266"/>
      <w:bookmarkStart w:id="854" w:name="_Toc440382524"/>
      <w:bookmarkStart w:id="855" w:name="_Toc440447194"/>
      <w:bookmarkStart w:id="856" w:name="_Toc440620874"/>
      <w:bookmarkStart w:id="857" w:name="_Toc440631509"/>
      <w:bookmarkStart w:id="858" w:name="_Toc440875748"/>
      <w:bookmarkStart w:id="859" w:name="_Toc441131772"/>
      <w:r w:rsidRPr="00F647F7">
        <w:rPr>
          <w:b w:val="0"/>
          <w:szCs w:val="24"/>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52E0C">
        <w:rPr>
          <w:sz w:val="24"/>
          <w:szCs w:val="24"/>
        </w:rPr>
        <w:fldChar w:fldCharType="begin"/>
      </w:r>
      <w:r>
        <w:rPr>
          <w:sz w:val="24"/>
          <w:szCs w:val="24"/>
        </w:rPr>
        <w:instrText xml:space="preserve"> REF _Ref55336310 \r \h </w:instrText>
      </w:r>
      <w:r w:rsidR="00252E0C">
        <w:rPr>
          <w:sz w:val="24"/>
          <w:szCs w:val="24"/>
        </w:rPr>
      </w:r>
      <w:r w:rsidR="00252E0C">
        <w:rPr>
          <w:sz w:val="24"/>
          <w:szCs w:val="24"/>
        </w:rPr>
        <w:fldChar w:fldCharType="separate"/>
      </w:r>
      <w:r w:rsidR="000276AB">
        <w:rPr>
          <w:sz w:val="24"/>
          <w:szCs w:val="24"/>
        </w:rPr>
        <w:t>5.1</w:t>
      </w:r>
      <w:r w:rsidR="00252E0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252E0C">
        <w:rPr>
          <w:sz w:val="24"/>
          <w:szCs w:val="24"/>
        </w:rPr>
        <w:fldChar w:fldCharType="begin"/>
      </w:r>
      <w:r>
        <w:rPr>
          <w:sz w:val="24"/>
          <w:szCs w:val="24"/>
        </w:rPr>
        <w:instrText xml:space="preserve"> REF _Ref440361140 \r \h </w:instrText>
      </w:r>
      <w:r w:rsidR="00252E0C">
        <w:rPr>
          <w:sz w:val="24"/>
          <w:szCs w:val="24"/>
        </w:rPr>
      </w:r>
      <w:r w:rsidR="00252E0C">
        <w:rPr>
          <w:sz w:val="24"/>
          <w:szCs w:val="24"/>
        </w:rPr>
        <w:fldChar w:fldCharType="separate"/>
      </w:r>
      <w:r w:rsidR="000276AB">
        <w:rPr>
          <w:sz w:val="24"/>
          <w:szCs w:val="24"/>
        </w:rPr>
        <w:t>5.4</w:t>
      </w:r>
      <w:r w:rsidR="00252E0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0" w:name="_Ref440361531"/>
      <w:bookmarkStart w:id="861" w:name="_Ref440361610"/>
      <w:bookmarkStart w:id="862"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9"/>
      <w:bookmarkEnd w:id="750"/>
      <w:bookmarkEnd w:id="837"/>
      <w:bookmarkEnd w:id="838"/>
      <w:bookmarkEnd w:id="839"/>
      <w:bookmarkEnd w:id="840"/>
      <w:bookmarkEnd w:id="841"/>
      <w:bookmarkEnd w:id="860"/>
      <w:bookmarkEnd w:id="861"/>
      <w:bookmarkEnd w:id="8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20876"/>
      <w:bookmarkStart w:id="875" w:name="_Toc440631511"/>
      <w:bookmarkStart w:id="876" w:name="_Toc440875750"/>
      <w:bookmarkStart w:id="877" w:name="_Toc441131774"/>
      <w:bookmarkStart w:id="878" w:name="_Toc157248186"/>
      <w:bookmarkStart w:id="879" w:name="_Toc157496555"/>
      <w:bookmarkStart w:id="880" w:name="_Toc158206094"/>
      <w:bookmarkStart w:id="881" w:name="_Toc164057779"/>
      <w:bookmarkStart w:id="882" w:name="_Toc164137129"/>
      <w:bookmarkStart w:id="883" w:name="_Toc164161289"/>
      <w:bookmarkStart w:id="8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F647F7">
        <w:rPr>
          <w:b w:val="0"/>
          <w:szCs w:val="24"/>
        </w:rPr>
        <w:t xml:space="preserve"> </w:t>
      </w:r>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252E0C">
              <w:fldChar w:fldCharType="begin"/>
            </w:r>
            <w:r w:rsidR="008247F3">
              <w:instrText xml:space="preserve"> REF _Ref440272931 \r \h </w:instrText>
            </w:r>
            <w:r w:rsidR="00252E0C">
              <w:fldChar w:fldCharType="separate"/>
            </w:r>
            <w:r w:rsidR="000276AB">
              <w:t>2</w:t>
            </w:r>
            <w:r w:rsidR="00252E0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252E0C">
              <w:fldChar w:fldCharType="begin"/>
            </w:r>
            <w:r w:rsidR="008247F3">
              <w:instrText xml:space="preserve"> REF _Ref440272931 \r \h </w:instrText>
            </w:r>
            <w:r w:rsidR="00252E0C">
              <w:fldChar w:fldCharType="separate"/>
            </w:r>
            <w:r w:rsidR="000276AB">
              <w:t>2</w:t>
            </w:r>
            <w:r w:rsidR="00252E0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20877"/>
      <w:bookmarkStart w:id="897" w:name="_Toc440631512"/>
      <w:bookmarkStart w:id="898" w:name="_Toc440875751"/>
      <w:bookmarkStart w:id="899"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52E0C">
        <w:rPr>
          <w:sz w:val="24"/>
          <w:szCs w:val="24"/>
        </w:rPr>
        <w:fldChar w:fldCharType="begin"/>
      </w:r>
      <w:r>
        <w:rPr>
          <w:sz w:val="24"/>
          <w:szCs w:val="24"/>
        </w:rPr>
        <w:instrText xml:space="preserve"> REF _Ref55336310 \r \h </w:instrText>
      </w:r>
      <w:r w:rsidR="00252E0C">
        <w:rPr>
          <w:sz w:val="24"/>
          <w:szCs w:val="24"/>
        </w:rPr>
      </w:r>
      <w:r w:rsidR="00252E0C">
        <w:rPr>
          <w:sz w:val="24"/>
          <w:szCs w:val="24"/>
        </w:rPr>
        <w:fldChar w:fldCharType="separate"/>
      </w:r>
      <w:r w:rsidR="000276AB">
        <w:rPr>
          <w:sz w:val="24"/>
          <w:szCs w:val="24"/>
        </w:rPr>
        <w:t>5.1</w:t>
      </w:r>
      <w:r w:rsidR="00252E0C">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252E0C">
        <w:rPr>
          <w:sz w:val="24"/>
          <w:szCs w:val="24"/>
        </w:rPr>
        <w:fldChar w:fldCharType="begin"/>
      </w:r>
      <w:r w:rsidR="00D56F8C">
        <w:rPr>
          <w:sz w:val="24"/>
          <w:szCs w:val="24"/>
        </w:rPr>
        <w:instrText xml:space="preserve"> REF _Ref440274025 \r \h </w:instrText>
      </w:r>
      <w:r w:rsidR="00252E0C">
        <w:rPr>
          <w:sz w:val="24"/>
          <w:szCs w:val="24"/>
        </w:rPr>
      </w:r>
      <w:r w:rsidR="00252E0C">
        <w:rPr>
          <w:sz w:val="24"/>
          <w:szCs w:val="24"/>
        </w:rPr>
        <w:fldChar w:fldCharType="separate"/>
      </w:r>
      <w:r w:rsidR="000276AB">
        <w:rPr>
          <w:sz w:val="24"/>
          <w:szCs w:val="24"/>
        </w:rPr>
        <w:t>2</w:t>
      </w:r>
      <w:r w:rsidR="00252E0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252E0C">
        <w:rPr>
          <w:sz w:val="24"/>
          <w:szCs w:val="24"/>
        </w:rPr>
        <w:fldChar w:fldCharType="begin"/>
      </w:r>
      <w:r w:rsidR="00D56F8C">
        <w:rPr>
          <w:sz w:val="24"/>
          <w:szCs w:val="24"/>
        </w:rPr>
        <w:instrText xml:space="preserve"> REF _Ref294695546 \r \h </w:instrText>
      </w:r>
      <w:r w:rsidR="00252E0C">
        <w:rPr>
          <w:sz w:val="24"/>
          <w:szCs w:val="24"/>
        </w:rPr>
      </w:r>
      <w:r w:rsidR="00252E0C">
        <w:rPr>
          <w:sz w:val="24"/>
          <w:szCs w:val="24"/>
        </w:rPr>
        <w:fldChar w:fldCharType="separate"/>
      </w:r>
      <w:r w:rsidR="000276AB">
        <w:rPr>
          <w:sz w:val="24"/>
          <w:szCs w:val="24"/>
        </w:rPr>
        <w:t xml:space="preserve"> 1.2.6 </w:t>
      </w:r>
      <w:r w:rsidR="00252E0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1131776"/>
      <w:bookmarkEnd w:id="610"/>
      <w:r w:rsidRPr="00F647F7">
        <w:lastRenderedPageBreak/>
        <w:t xml:space="preserve">Анкета (форма </w:t>
      </w:r>
      <w:r w:rsidR="00B8118F">
        <w:t>7</w:t>
      </w:r>
      <w:r w:rsidRPr="00F647F7">
        <w:t>)</w:t>
      </w:r>
      <w:bookmarkEnd w:id="900"/>
      <w:bookmarkEnd w:id="901"/>
      <w:bookmarkEnd w:id="902"/>
      <w:bookmarkEnd w:id="903"/>
      <w:bookmarkEnd w:id="904"/>
      <w:bookmarkEnd w:id="905"/>
      <w:bookmarkEnd w:id="906"/>
      <w:bookmarkEnd w:id="907"/>
    </w:p>
    <w:p w:rsidR="004F4D80" w:rsidRPr="00F647F7" w:rsidRDefault="004F4D80" w:rsidP="004F4D80">
      <w:pPr>
        <w:pStyle w:val="3"/>
        <w:rPr>
          <w:b w:val="0"/>
          <w:szCs w:val="24"/>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1131777"/>
      <w:bookmarkStart w:id="924" w:name="_Ref444168907"/>
      <w:r w:rsidRPr="00F647F7">
        <w:rPr>
          <w:b w:val="0"/>
          <w:szCs w:val="24"/>
        </w:rPr>
        <w:t xml:space="preserve">Форма Анкеты </w:t>
      </w:r>
      <w:r w:rsidR="00C236C0">
        <w:rPr>
          <w:b w:val="0"/>
          <w:szCs w:val="24"/>
        </w:rPr>
        <w:t>Участник</w:t>
      </w:r>
      <w:r>
        <w:rPr>
          <w:b w:val="0"/>
          <w:szCs w:val="24"/>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5" w:name="_Toc439170689"/>
      <w:bookmarkStart w:id="926" w:name="_Toc439172791"/>
      <w:bookmarkStart w:id="927" w:name="_Toc439173235"/>
      <w:bookmarkStart w:id="928" w:name="_Toc439238231"/>
      <w:bookmarkStart w:id="929" w:name="_Toc439252779"/>
      <w:bookmarkStart w:id="930" w:name="_Ref440272147"/>
      <w:bookmarkStart w:id="931" w:name="_Toc440361390"/>
      <w:bookmarkStart w:id="932" w:name="_Toc441131778"/>
      <w:bookmarkStart w:id="933" w:name="_Ref444168874"/>
      <w:bookmarkStart w:id="934" w:name="_Ref444168917"/>
      <w:r w:rsidRPr="00D73790">
        <w:rPr>
          <w:b w:val="0"/>
          <w:szCs w:val="24"/>
        </w:rPr>
        <w:lastRenderedPageBreak/>
        <w:t xml:space="preserve">Форма </w:t>
      </w:r>
      <w:bookmarkEnd w:id="925"/>
      <w:bookmarkEnd w:id="926"/>
      <w:bookmarkEnd w:id="927"/>
      <w:bookmarkEnd w:id="9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9"/>
      <w:bookmarkEnd w:id="930"/>
      <w:bookmarkEnd w:id="931"/>
      <w:bookmarkEnd w:id="932"/>
      <w:bookmarkEnd w:id="933"/>
      <w:bookmarkEnd w:id="93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B66565" w:rsidRDefault="00B66565" w:rsidP="00B66565">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66565" w:rsidRPr="00B14F64" w:rsidRDefault="00B66565" w:rsidP="00B66565">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66565" w:rsidRPr="00B14F64" w:rsidRDefault="00B66565" w:rsidP="00B66565">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66565" w:rsidRPr="00B14F64" w:rsidRDefault="00B66565" w:rsidP="00B66565">
      <w:pPr>
        <w:sectPr w:rsidR="00B66565" w:rsidRPr="00B14F64" w:rsidSect="009548C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B66565" w:rsidRPr="00B14F64" w:rsidTr="009548C6">
        <w:tc>
          <w:tcPr>
            <w:tcW w:w="557" w:type="dxa"/>
          </w:tcPr>
          <w:p w:rsidR="00B66565" w:rsidRPr="00316742" w:rsidRDefault="00B66565" w:rsidP="009548C6">
            <w:pPr>
              <w:pStyle w:val="ConsPlusNormal"/>
              <w:ind w:firstLine="0"/>
              <w:jc w:val="center"/>
              <w:rPr>
                <w:rFonts w:ascii="Times New Roman" w:hAnsi="Times New Roman" w:cs="Times New Roman"/>
                <w:b/>
                <w:sz w:val="22"/>
                <w:szCs w:val="22"/>
              </w:rPr>
            </w:pPr>
            <w:proofErr w:type="spellStart"/>
            <w:proofErr w:type="gramStart"/>
            <w:r w:rsidRPr="00316742">
              <w:rPr>
                <w:rFonts w:ascii="Times New Roman" w:hAnsi="Times New Roman" w:cs="Times New Roman"/>
                <w:b/>
                <w:sz w:val="22"/>
                <w:szCs w:val="22"/>
              </w:rPr>
              <w:lastRenderedPageBreak/>
              <w:t>п</w:t>
            </w:r>
            <w:proofErr w:type="spellEnd"/>
            <w:proofErr w:type="gramEnd"/>
            <w:r w:rsidRPr="00316742">
              <w:rPr>
                <w:rFonts w:ascii="Times New Roman" w:hAnsi="Times New Roman" w:cs="Times New Roman"/>
                <w:b/>
                <w:sz w:val="22"/>
                <w:szCs w:val="22"/>
              </w:rPr>
              <w:t>/</w:t>
            </w:r>
            <w:proofErr w:type="spellStart"/>
            <w:r w:rsidRPr="00316742">
              <w:rPr>
                <w:rFonts w:ascii="Times New Roman" w:hAnsi="Times New Roman" w:cs="Times New Roman"/>
                <w:b/>
                <w:sz w:val="22"/>
                <w:szCs w:val="22"/>
              </w:rPr>
              <w:t>п</w:t>
            </w:r>
            <w:proofErr w:type="spellEnd"/>
          </w:p>
        </w:tc>
        <w:tc>
          <w:tcPr>
            <w:tcW w:w="4263"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66565" w:rsidRPr="00B14F64" w:rsidTr="009548C6">
        <w:tc>
          <w:tcPr>
            <w:tcW w:w="55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bookmarkStart w:id="935" w:name="P230"/>
            <w:bookmarkEnd w:id="935"/>
            <w:r w:rsidRPr="00316742">
              <w:rPr>
                <w:rFonts w:ascii="Times New Roman" w:hAnsi="Times New Roman" w:cs="Times New Roman"/>
                <w:sz w:val="22"/>
                <w:szCs w:val="22"/>
              </w:rPr>
              <w:t>1.</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vMerge w:val="restart"/>
          </w:tcPr>
          <w:p w:rsidR="00B66565" w:rsidRPr="00316742" w:rsidRDefault="00B66565" w:rsidP="009548C6">
            <w:pPr>
              <w:pStyle w:val="ConsPlusNormal"/>
              <w:ind w:firstLine="0"/>
              <w:rPr>
                <w:rFonts w:ascii="Times New Roman" w:hAnsi="Times New Roman" w:cs="Times New Roman"/>
                <w:sz w:val="22"/>
                <w:szCs w:val="22"/>
              </w:rPr>
            </w:pPr>
            <w:bookmarkStart w:id="936" w:name="P242"/>
            <w:bookmarkEnd w:id="936"/>
            <w:r w:rsidRPr="00316742">
              <w:rPr>
                <w:rFonts w:ascii="Times New Roman" w:hAnsi="Times New Roman" w:cs="Times New Roman"/>
                <w:sz w:val="22"/>
                <w:szCs w:val="22"/>
              </w:rPr>
              <w:t>4.</w:t>
            </w:r>
          </w:p>
        </w:tc>
        <w:tc>
          <w:tcPr>
            <w:tcW w:w="4263"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66565" w:rsidTr="009548C6">
        <w:tc>
          <w:tcPr>
            <w:tcW w:w="557" w:type="dxa"/>
            <w:vMerge/>
          </w:tcPr>
          <w:p w:rsidR="00B66565" w:rsidRPr="00316742" w:rsidRDefault="00B66565" w:rsidP="009548C6"/>
        </w:tc>
        <w:tc>
          <w:tcPr>
            <w:tcW w:w="4263" w:type="dxa"/>
            <w:vMerge/>
          </w:tcPr>
          <w:p w:rsidR="00B66565" w:rsidRPr="00316742" w:rsidRDefault="00B66565" w:rsidP="009548C6"/>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9548C6">
            <w:pPr>
              <w:jc w:val="center"/>
            </w:pPr>
          </w:p>
        </w:tc>
        <w:tc>
          <w:tcPr>
            <w:tcW w:w="1417" w:type="dxa"/>
            <w:vMerge/>
          </w:tcPr>
          <w:p w:rsidR="00B66565" w:rsidRPr="00316742" w:rsidRDefault="00B66565" w:rsidP="009548C6">
            <w:pPr>
              <w:jc w:val="center"/>
            </w:pPr>
          </w:p>
        </w:tc>
      </w:tr>
      <w:tr w:rsidR="00B66565" w:rsidTr="009548C6">
        <w:tc>
          <w:tcPr>
            <w:tcW w:w="557"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66565" w:rsidTr="009548C6">
        <w:tc>
          <w:tcPr>
            <w:tcW w:w="557" w:type="dxa"/>
            <w:vMerge/>
          </w:tcPr>
          <w:p w:rsidR="00B66565" w:rsidRPr="00316742" w:rsidRDefault="00B66565" w:rsidP="009548C6"/>
        </w:tc>
        <w:tc>
          <w:tcPr>
            <w:tcW w:w="4263" w:type="dxa"/>
            <w:vMerge/>
          </w:tcPr>
          <w:p w:rsidR="00B66565" w:rsidRPr="00316742" w:rsidRDefault="00B66565" w:rsidP="009548C6"/>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9548C6">
            <w:pPr>
              <w:jc w:val="center"/>
            </w:pPr>
          </w:p>
        </w:tc>
        <w:tc>
          <w:tcPr>
            <w:tcW w:w="1417" w:type="dxa"/>
          </w:tcPr>
          <w:p w:rsidR="00B66565" w:rsidRPr="00316742" w:rsidRDefault="00B66565" w:rsidP="009548C6">
            <w:pPr>
              <w:pStyle w:val="ConsPlusNormal"/>
              <w:jc w:val="center"/>
              <w:rPr>
                <w:rFonts w:ascii="Times New Roman" w:hAnsi="Times New Roman" w:cs="Times New Roman"/>
                <w:sz w:val="22"/>
                <w:szCs w:val="22"/>
              </w:rPr>
            </w:pP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bookmarkStart w:id="937" w:name="P258"/>
            <w:bookmarkEnd w:id="937"/>
            <w:r w:rsidRPr="00316742">
              <w:rPr>
                <w:rFonts w:ascii="Times New Roman" w:hAnsi="Times New Roman" w:cs="Times New Roman"/>
                <w:sz w:val="22"/>
                <w:szCs w:val="22"/>
              </w:rPr>
              <w:lastRenderedPageBreak/>
              <w:t>7.</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B66565" w:rsidRDefault="00B66565" w:rsidP="00B66565">
      <w:pPr>
        <w:pStyle w:val="ConsPlusNonformat"/>
        <w:jc w:val="both"/>
        <w:rPr>
          <w:rFonts w:ascii="Times New Roman" w:hAnsi="Times New Roman" w:cs="Times New Roman"/>
          <w:sz w:val="22"/>
          <w:szCs w:val="22"/>
        </w:rPr>
      </w:pPr>
    </w:p>
    <w:p w:rsidR="00B66565" w:rsidRPr="00197CB9" w:rsidRDefault="00B66565" w:rsidP="00B66565">
      <w:pPr>
        <w:pStyle w:val="ConsPlusNonformat"/>
        <w:jc w:val="both"/>
        <w:rPr>
          <w:rFonts w:ascii="Times New Roman" w:hAnsi="Times New Roman" w:cs="Times New Roman"/>
          <w:sz w:val="22"/>
          <w:szCs w:val="22"/>
        </w:rPr>
      </w:pPr>
    </w:p>
    <w:p w:rsidR="00B66565" w:rsidRPr="00DB6009" w:rsidRDefault="00B66565" w:rsidP="00B66565">
      <w:pPr>
        <w:autoSpaceDE w:val="0"/>
        <w:autoSpaceDN w:val="0"/>
        <w:adjustRightInd w:val="0"/>
        <w:spacing w:line="240" w:lineRule="auto"/>
        <w:ind w:firstLine="540"/>
        <w:outlineLvl w:val="3"/>
        <w:rPr>
          <w:bdr w:val="none" w:sz="0" w:space="0" w:color="auto" w:frame="1"/>
        </w:rPr>
      </w:pPr>
    </w:p>
    <w:p w:rsidR="00B66565" w:rsidRPr="00DB6009" w:rsidRDefault="00B66565" w:rsidP="00B66565">
      <w:pPr>
        <w:autoSpaceDE w:val="0"/>
        <w:autoSpaceDN w:val="0"/>
        <w:adjustRightInd w:val="0"/>
        <w:spacing w:line="240" w:lineRule="auto"/>
        <w:outlineLvl w:val="3"/>
      </w:pPr>
    </w:p>
    <w:p w:rsidR="00B66565" w:rsidRPr="00DB6009" w:rsidRDefault="00B66565" w:rsidP="00B66565">
      <w:pPr>
        <w:spacing w:line="240" w:lineRule="auto"/>
      </w:pPr>
    </w:p>
    <w:p w:rsidR="00B66565" w:rsidRPr="00DB6009" w:rsidRDefault="00B66565" w:rsidP="00B66565">
      <w:pPr>
        <w:spacing w:line="240" w:lineRule="auto"/>
      </w:pPr>
    </w:p>
    <w:p w:rsidR="00B66565" w:rsidRPr="00DB6009" w:rsidRDefault="00B66565" w:rsidP="00B66565">
      <w:pPr>
        <w:spacing w:line="240" w:lineRule="auto"/>
        <w:ind w:firstLine="708"/>
      </w:pPr>
    </w:p>
    <w:p w:rsidR="00B66565" w:rsidRPr="00DB6009" w:rsidRDefault="00B66565" w:rsidP="00B66565">
      <w:pPr>
        <w:spacing w:line="240" w:lineRule="auto"/>
      </w:pPr>
    </w:p>
    <w:p w:rsidR="00B66565" w:rsidRPr="00DB6009" w:rsidRDefault="00B66565" w:rsidP="00B66565">
      <w:pPr>
        <w:spacing w:line="240" w:lineRule="auto"/>
        <w:ind w:right="423"/>
        <w:rPr>
          <w:sz w:val="28"/>
        </w:rPr>
      </w:pPr>
    </w:p>
    <w:p w:rsidR="00B66565" w:rsidRPr="00DB6009" w:rsidRDefault="00B66565" w:rsidP="00B66565">
      <w:pPr>
        <w:spacing w:line="240" w:lineRule="auto"/>
        <w:ind w:right="423"/>
        <w:rPr>
          <w:sz w:val="28"/>
        </w:rPr>
      </w:pPr>
    </w:p>
    <w:tbl>
      <w:tblPr>
        <w:tblW w:w="0" w:type="auto"/>
        <w:tblInd w:w="108" w:type="dxa"/>
        <w:tblLook w:val="01E0"/>
      </w:tblPr>
      <w:tblGrid>
        <w:gridCol w:w="3960"/>
        <w:gridCol w:w="1002"/>
        <w:gridCol w:w="4677"/>
      </w:tblGrid>
      <w:tr w:rsidR="00B66565" w:rsidRPr="00DB6009" w:rsidTr="009548C6">
        <w:tc>
          <w:tcPr>
            <w:tcW w:w="3960" w:type="dxa"/>
            <w:tcBorders>
              <w:top w:val="single" w:sz="4" w:space="0" w:color="auto"/>
            </w:tcBorders>
          </w:tcPr>
          <w:p w:rsidR="00B66565" w:rsidRPr="00DB6009" w:rsidRDefault="00B66565" w:rsidP="009548C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B66565" w:rsidRPr="00DB6009" w:rsidRDefault="00B66565" w:rsidP="009548C6">
            <w:pPr>
              <w:tabs>
                <w:tab w:val="left" w:pos="1080"/>
              </w:tabs>
              <w:spacing w:line="240" w:lineRule="auto"/>
              <w:ind w:firstLine="540"/>
              <w:rPr>
                <w:sz w:val="20"/>
                <w:szCs w:val="20"/>
              </w:rPr>
            </w:pPr>
          </w:p>
        </w:tc>
        <w:tc>
          <w:tcPr>
            <w:tcW w:w="4677" w:type="dxa"/>
            <w:tcBorders>
              <w:top w:val="single" w:sz="4" w:space="0" w:color="auto"/>
            </w:tcBorders>
          </w:tcPr>
          <w:p w:rsidR="00B66565" w:rsidRPr="00DB6009" w:rsidRDefault="00B66565" w:rsidP="009548C6">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B66565" w:rsidRPr="00DB6009" w:rsidRDefault="00B66565" w:rsidP="00B66565">
      <w:pPr>
        <w:tabs>
          <w:tab w:val="left" w:pos="1080"/>
        </w:tabs>
        <w:spacing w:line="240" w:lineRule="auto"/>
        <w:ind w:firstLine="540"/>
        <w:rPr>
          <w:b/>
        </w:rPr>
      </w:pPr>
      <w:r w:rsidRPr="00DB6009">
        <w:rPr>
          <w:b/>
        </w:rPr>
        <w:t>М.П.</w:t>
      </w:r>
    </w:p>
    <w:p w:rsidR="00B66565" w:rsidRDefault="00B66565" w:rsidP="00B66565">
      <w:pPr>
        <w:ind w:firstLine="0"/>
      </w:pPr>
    </w:p>
    <w:p w:rsidR="00B66565" w:rsidRDefault="00B66565" w:rsidP="00B66565">
      <w:pPr>
        <w:ind w:right="-1"/>
        <w:rPr>
          <w:color w:val="000000"/>
        </w:rPr>
      </w:pP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(подпись, М.П.)</w:t>
      </w: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8" w:name="_Toc439170690"/>
      <w:bookmarkStart w:id="939" w:name="_Toc439172792"/>
      <w:bookmarkStart w:id="940" w:name="_Toc439173236"/>
      <w:bookmarkStart w:id="941" w:name="_Toc439238232"/>
    </w:p>
    <w:bookmarkEnd w:id="938"/>
    <w:bookmarkEnd w:id="939"/>
    <w:bookmarkEnd w:id="940"/>
    <w:bookmarkEnd w:id="94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2" w:name="_Toc125426243"/>
      <w:bookmarkStart w:id="943" w:name="_Toc396984070"/>
      <w:bookmarkStart w:id="944" w:name="_Toc423423673"/>
      <w:r>
        <w:br w:type="page"/>
      </w:r>
    </w:p>
    <w:p w:rsidR="004F4D80" w:rsidRPr="007417E6" w:rsidRDefault="004F4D80" w:rsidP="004F4D80">
      <w:pPr>
        <w:pStyle w:val="3"/>
        <w:rPr>
          <w:sz w:val="22"/>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779"/>
      <w:r>
        <w:rPr>
          <w:szCs w:val="24"/>
        </w:rPr>
        <w:lastRenderedPageBreak/>
        <w:t>Инструкции по заполнению</w:t>
      </w:r>
      <w:bookmarkEnd w:id="942"/>
      <w:r>
        <w:rPr>
          <w:szCs w:val="24"/>
        </w:rPr>
        <w:t xml:space="preserve"> Анкеты </w:t>
      </w:r>
      <w:r w:rsidR="00C236C0">
        <w:rPr>
          <w:szCs w:val="24"/>
        </w:rPr>
        <w:t>Участник</w:t>
      </w:r>
      <w:r>
        <w:rPr>
          <w:szCs w:val="24"/>
        </w:rPr>
        <w:t>а</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252E0C">
        <w:rPr>
          <w:sz w:val="24"/>
          <w:szCs w:val="24"/>
        </w:rPr>
        <w:fldChar w:fldCharType="begin"/>
      </w:r>
      <w:r w:rsidR="00D56F8C">
        <w:rPr>
          <w:sz w:val="24"/>
          <w:szCs w:val="24"/>
        </w:rPr>
        <w:instrText xml:space="preserve"> REF _Ref55336310 \r \h </w:instrText>
      </w:r>
      <w:r w:rsidR="00252E0C">
        <w:rPr>
          <w:sz w:val="24"/>
          <w:szCs w:val="24"/>
        </w:rPr>
      </w:r>
      <w:r w:rsidR="00252E0C">
        <w:rPr>
          <w:sz w:val="24"/>
          <w:szCs w:val="24"/>
        </w:rPr>
        <w:fldChar w:fldCharType="separate"/>
      </w:r>
      <w:r w:rsidR="000276AB">
        <w:rPr>
          <w:sz w:val="24"/>
          <w:szCs w:val="24"/>
        </w:rPr>
        <w:t>5.1</w:t>
      </w:r>
      <w:r w:rsidR="00252E0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252E0C">
        <w:rPr>
          <w:sz w:val="24"/>
          <w:szCs w:val="24"/>
        </w:rPr>
        <w:fldChar w:fldCharType="begin"/>
      </w:r>
      <w:r>
        <w:rPr>
          <w:sz w:val="24"/>
          <w:szCs w:val="24"/>
        </w:rPr>
        <w:instrText xml:space="preserve"> REF _Ref444168874 \r \h </w:instrText>
      </w:r>
      <w:r w:rsidR="00252E0C">
        <w:rPr>
          <w:sz w:val="24"/>
          <w:szCs w:val="24"/>
        </w:rPr>
      </w:r>
      <w:r w:rsidR="00252E0C">
        <w:rPr>
          <w:sz w:val="24"/>
          <w:szCs w:val="24"/>
        </w:rPr>
        <w:fldChar w:fldCharType="separate"/>
      </w:r>
      <w:r w:rsidR="000276AB">
        <w:rPr>
          <w:sz w:val="24"/>
          <w:szCs w:val="24"/>
        </w:rPr>
        <w:t>5.7.2</w:t>
      </w:r>
      <w:r w:rsidR="00252E0C">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0"/>
      <w:bookmarkEnd w:id="961"/>
      <w:bookmarkEnd w:id="962"/>
      <w:bookmarkEnd w:id="963"/>
      <w:bookmarkEnd w:id="964"/>
      <w:bookmarkEnd w:id="965"/>
      <w:bookmarkEnd w:id="966"/>
    </w:p>
    <w:p w:rsidR="004F4D80" w:rsidRPr="00D904EF" w:rsidRDefault="004F4D80" w:rsidP="004F4D80">
      <w:pPr>
        <w:pStyle w:val="3"/>
        <w:rPr>
          <w:szCs w:val="24"/>
        </w:rPr>
      </w:pPr>
      <w:bookmarkStart w:id="967" w:name="_Toc98253943"/>
      <w:bookmarkStart w:id="968" w:name="_Toc157248195"/>
      <w:bookmarkStart w:id="969" w:name="_Toc157496564"/>
      <w:bookmarkStart w:id="970" w:name="_Toc158206103"/>
      <w:bookmarkStart w:id="971" w:name="_Toc164057788"/>
      <w:bookmarkStart w:id="972" w:name="_Toc164137138"/>
      <w:bookmarkStart w:id="973" w:name="_Toc164161298"/>
      <w:bookmarkStart w:id="974" w:name="_Toc165173869"/>
      <w:bookmarkStart w:id="975" w:name="_Toc439170693"/>
      <w:bookmarkStart w:id="976" w:name="_Toc439172795"/>
      <w:bookmarkStart w:id="977" w:name="_Toc439173239"/>
      <w:bookmarkStart w:id="978" w:name="_Toc439238235"/>
      <w:bookmarkStart w:id="979" w:name="_Toc439252782"/>
      <w:bookmarkStart w:id="980" w:name="_Toc439323756"/>
      <w:bookmarkStart w:id="981" w:name="_Toc440361393"/>
      <w:bookmarkStart w:id="982" w:name="_Toc440376275"/>
      <w:bookmarkStart w:id="983" w:name="_Toc440382533"/>
      <w:bookmarkStart w:id="984" w:name="_Toc440447203"/>
      <w:bookmarkStart w:id="985" w:name="_Toc440620883"/>
      <w:bookmarkStart w:id="986" w:name="_Toc440631518"/>
      <w:bookmarkStart w:id="987" w:name="_Toc440875757"/>
      <w:bookmarkStart w:id="988" w:name="_Toc441131781"/>
      <w:r w:rsidRPr="00D904EF">
        <w:rPr>
          <w:szCs w:val="24"/>
        </w:rPr>
        <w:t>Форма Справки о перечне и годовых объемах выполнения аналогичных договоров</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9" w:name="_Toc98253944"/>
      <w:bookmarkStart w:id="990" w:name="_Toc157248196"/>
      <w:bookmarkStart w:id="991" w:name="_Toc157496565"/>
      <w:bookmarkStart w:id="992" w:name="_Toc158206104"/>
      <w:bookmarkStart w:id="993" w:name="_Toc164057789"/>
      <w:bookmarkStart w:id="994" w:name="_Toc164137139"/>
      <w:bookmarkStart w:id="995" w:name="_Toc164161299"/>
      <w:bookmarkStart w:id="996" w:name="_Toc165173870"/>
      <w:r>
        <w:rPr>
          <w:szCs w:val="24"/>
        </w:rPr>
        <w:br w:type="page"/>
      </w:r>
    </w:p>
    <w:p w:rsidR="004F4D80" w:rsidRPr="00D904EF" w:rsidRDefault="004F4D80" w:rsidP="004F4D80">
      <w:pPr>
        <w:pStyle w:val="3"/>
        <w:rPr>
          <w:szCs w:val="24"/>
        </w:rPr>
      </w:pPr>
      <w:bookmarkStart w:id="997" w:name="_Toc439170694"/>
      <w:bookmarkStart w:id="998" w:name="_Toc439172796"/>
      <w:bookmarkStart w:id="999" w:name="_Toc439173240"/>
      <w:bookmarkStart w:id="1000" w:name="_Toc439238236"/>
      <w:bookmarkStart w:id="1001" w:name="_Toc439252783"/>
      <w:bookmarkStart w:id="1002" w:name="_Toc439323757"/>
      <w:bookmarkStart w:id="1003" w:name="_Toc440361394"/>
      <w:bookmarkStart w:id="1004" w:name="_Toc440376276"/>
      <w:bookmarkStart w:id="1005" w:name="_Toc440382534"/>
      <w:bookmarkStart w:id="1006" w:name="_Toc440447204"/>
      <w:bookmarkStart w:id="1007" w:name="_Toc440620884"/>
      <w:bookmarkStart w:id="1008" w:name="_Toc440631519"/>
      <w:bookmarkStart w:id="1009" w:name="_Toc440875758"/>
      <w:bookmarkStart w:id="1010" w:name="_Toc441131782"/>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52E0C">
        <w:rPr>
          <w:sz w:val="24"/>
          <w:szCs w:val="24"/>
        </w:rPr>
        <w:fldChar w:fldCharType="begin"/>
      </w:r>
      <w:r w:rsidR="00D90031">
        <w:rPr>
          <w:sz w:val="24"/>
          <w:szCs w:val="24"/>
        </w:rPr>
        <w:instrText xml:space="preserve"> REF _Ref55336310 \r \h </w:instrText>
      </w:r>
      <w:r w:rsidR="00252E0C">
        <w:rPr>
          <w:sz w:val="24"/>
          <w:szCs w:val="24"/>
        </w:rPr>
      </w:r>
      <w:r w:rsidR="00252E0C">
        <w:rPr>
          <w:sz w:val="24"/>
          <w:szCs w:val="24"/>
        </w:rPr>
        <w:fldChar w:fldCharType="separate"/>
      </w:r>
      <w:r w:rsidR="000276AB">
        <w:rPr>
          <w:sz w:val="24"/>
          <w:szCs w:val="24"/>
        </w:rPr>
        <w:t>5.1</w:t>
      </w:r>
      <w:r w:rsidR="00252E0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52E0C">
        <w:rPr>
          <w:sz w:val="24"/>
          <w:szCs w:val="24"/>
        </w:rPr>
        <w:fldChar w:fldCharType="begin"/>
      </w:r>
      <w:r w:rsidR="00D90031">
        <w:rPr>
          <w:sz w:val="24"/>
          <w:szCs w:val="24"/>
        </w:rPr>
        <w:instrText xml:space="preserve"> REF _Ref440274159 \r \h </w:instrText>
      </w:r>
      <w:r w:rsidR="00252E0C">
        <w:rPr>
          <w:sz w:val="24"/>
          <w:szCs w:val="24"/>
        </w:rPr>
      </w:r>
      <w:r w:rsidR="00252E0C">
        <w:rPr>
          <w:sz w:val="24"/>
          <w:szCs w:val="24"/>
        </w:rPr>
        <w:fldChar w:fldCharType="separate"/>
      </w:r>
      <w:r w:rsidR="000276AB">
        <w:rPr>
          <w:sz w:val="24"/>
          <w:szCs w:val="24"/>
        </w:rPr>
        <w:t>4</w:t>
      </w:r>
      <w:r w:rsidR="00252E0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1" w:name="_Ref55336389"/>
      <w:bookmarkStart w:id="1012" w:name="_Toc57314677"/>
      <w:bookmarkStart w:id="1013" w:name="_Toc69728991"/>
      <w:bookmarkStart w:id="1014" w:name="_Toc98253945"/>
      <w:bookmarkStart w:id="1015" w:name="_Toc165173871"/>
      <w:bookmarkStart w:id="101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7" w:name="_Ref440881887"/>
      <w:bookmarkStart w:id="1018" w:name="_Toc441131783"/>
      <w:r w:rsidRPr="00F647F7">
        <w:lastRenderedPageBreak/>
        <w:t xml:space="preserve">Справка о материально-технических ресурсах (форма </w:t>
      </w:r>
      <w:r w:rsidR="00B8118F">
        <w:t>9</w:t>
      </w:r>
      <w:r w:rsidRPr="00F647F7">
        <w:t>)</w:t>
      </w:r>
      <w:bookmarkEnd w:id="1011"/>
      <w:bookmarkEnd w:id="1012"/>
      <w:bookmarkEnd w:id="1013"/>
      <w:bookmarkEnd w:id="1014"/>
      <w:bookmarkEnd w:id="1015"/>
      <w:bookmarkEnd w:id="1016"/>
      <w:bookmarkEnd w:id="1017"/>
      <w:bookmarkEnd w:id="1018"/>
    </w:p>
    <w:p w:rsidR="004F4D80" w:rsidRPr="00D904EF" w:rsidRDefault="004F4D80" w:rsidP="004F4D80">
      <w:pPr>
        <w:pStyle w:val="3"/>
        <w:rPr>
          <w:szCs w:val="24"/>
        </w:rPr>
      </w:pPr>
      <w:bookmarkStart w:id="1019" w:name="_Toc98253946"/>
      <w:bookmarkStart w:id="1020" w:name="_Toc157248198"/>
      <w:bookmarkStart w:id="1021" w:name="_Toc157496567"/>
      <w:bookmarkStart w:id="1022" w:name="_Toc158206106"/>
      <w:bookmarkStart w:id="1023" w:name="_Toc164057791"/>
      <w:bookmarkStart w:id="1024" w:name="_Toc164137141"/>
      <w:bookmarkStart w:id="1025" w:name="_Toc164161301"/>
      <w:bookmarkStart w:id="1026" w:name="_Toc165173872"/>
      <w:bookmarkStart w:id="1027" w:name="_Toc439170696"/>
      <w:bookmarkStart w:id="1028" w:name="_Toc439172798"/>
      <w:bookmarkStart w:id="1029" w:name="_Toc439173242"/>
      <w:bookmarkStart w:id="1030" w:name="_Toc439238238"/>
      <w:bookmarkStart w:id="1031" w:name="_Toc439252785"/>
      <w:bookmarkStart w:id="1032" w:name="_Toc439323759"/>
      <w:bookmarkStart w:id="1033" w:name="_Toc440361396"/>
      <w:bookmarkStart w:id="1034" w:name="_Toc440376278"/>
      <w:bookmarkStart w:id="1035" w:name="_Toc440382536"/>
      <w:bookmarkStart w:id="1036" w:name="_Toc440447206"/>
      <w:bookmarkStart w:id="1037" w:name="_Toc440620886"/>
      <w:bookmarkStart w:id="1038" w:name="_Toc440631521"/>
      <w:bookmarkStart w:id="1039" w:name="_Toc440875760"/>
      <w:bookmarkStart w:id="1040" w:name="_Toc441131784"/>
      <w:r w:rsidRPr="00D904EF">
        <w:rPr>
          <w:szCs w:val="24"/>
        </w:rPr>
        <w:t>Форма Справки о материально-технических ресурсах</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w:t>
            </w:r>
            <w:proofErr w:type="gramStart"/>
            <w:r w:rsidRPr="004D0F20">
              <w:rPr>
                <w:rFonts w:eastAsia="Calibri"/>
                <w:sz w:val="20"/>
                <w:szCs w:val="20"/>
              </w:rPr>
              <w:t>с</w:t>
            </w:r>
            <w:proofErr w:type="gram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spellStart"/>
            <w:proofErr w:type="gramStart"/>
            <w:r w:rsidRPr="004D0F20">
              <w:rPr>
                <w:rFonts w:eastAsia="Calibri"/>
                <w:sz w:val="20"/>
                <w:szCs w:val="20"/>
              </w:rPr>
              <w:t>п</w:t>
            </w:r>
            <w:proofErr w:type="spellEnd"/>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spellStart"/>
            <w:proofErr w:type="gramStart"/>
            <w:r w:rsidRPr="004D0F20">
              <w:rPr>
                <w:rFonts w:eastAsia="Calibri"/>
                <w:sz w:val="20"/>
                <w:szCs w:val="20"/>
              </w:rPr>
              <w:t>п</w:t>
            </w:r>
            <w:proofErr w:type="spellEnd"/>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1" w:name="_Toc98253947"/>
      <w:bookmarkStart w:id="1042" w:name="_Toc157248199"/>
      <w:bookmarkStart w:id="1043" w:name="_Toc157496568"/>
      <w:bookmarkStart w:id="1044" w:name="_Toc158206107"/>
      <w:bookmarkStart w:id="1045" w:name="_Toc164057792"/>
      <w:bookmarkStart w:id="1046" w:name="_Toc164137142"/>
      <w:bookmarkStart w:id="1047" w:name="_Toc164161302"/>
      <w:bookmarkStart w:id="1048" w:name="_Toc165173873"/>
    </w:p>
    <w:p w:rsidR="004F4D80" w:rsidRPr="00D904EF" w:rsidRDefault="004F4D80" w:rsidP="004F4D80">
      <w:pPr>
        <w:pStyle w:val="3"/>
        <w:rPr>
          <w:szCs w:val="24"/>
        </w:rPr>
      </w:pPr>
      <w:bookmarkStart w:id="1049" w:name="_Toc439170697"/>
      <w:bookmarkStart w:id="1050" w:name="_Toc439172799"/>
      <w:bookmarkStart w:id="1051" w:name="_Toc439173243"/>
      <w:bookmarkStart w:id="1052" w:name="_Toc439238239"/>
      <w:bookmarkStart w:id="1053" w:name="_Toc439252786"/>
      <w:bookmarkStart w:id="1054" w:name="_Toc439323760"/>
      <w:bookmarkStart w:id="1055" w:name="_Toc440361397"/>
      <w:bookmarkStart w:id="1056" w:name="_Toc440376279"/>
      <w:bookmarkStart w:id="1057" w:name="_Toc440382537"/>
      <w:bookmarkStart w:id="1058" w:name="_Toc440447207"/>
      <w:bookmarkStart w:id="1059" w:name="_Toc440620887"/>
      <w:bookmarkStart w:id="1060" w:name="_Toc440631522"/>
      <w:bookmarkStart w:id="1061" w:name="_Toc440875761"/>
      <w:bookmarkStart w:id="1062" w:name="_Toc441131785"/>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52E0C">
        <w:rPr>
          <w:sz w:val="24"/>
          <w:szCs w:val="24"/>
        </w:rPr>
        <w:fldChar w:fldCharType="begin"/>
      </w:r>
      <w:r w:rsidR="00D90031">
        <w:rPr>
          <w:sz w:val="24"/>
          <w:szCs w:val="24"/>
        </w:rPr>
        <w:instrText xml:space="preserve"> REF _Ref55336310 \r \h </w:instrText>
      </w:r>
      <w:r w:rsidR="00252E0C">
        <w:rPr>
          <w:sz w:val="24"/>
          <w:szCs w:val="24"/>
        </w:rPr>
      </w:r>
      <w:r w:rsidR="00252E0C">
        <w:rPr>
          <w:sz w:val="24"/>
          <w:szCs w:val="24"/>
        </w:rPr>
        <w:fldChar w:fldCharType="separate"/>
      </w:r>
      <w:r w:rsidR="000276AB">
        <w:rPr>
          <w:sz w:val="24"/>
          <w:szCs w:val="24"/>
        </w:rPr>
        <w:t>5.1</w:t>
      </w:r>
      <w:r w:rsidR="00252E0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3" w:name="_Ref55336398"/>
      <w:bookmarkStart w:id="1064" w:name="_Toc57314678"/>
      <w:bookmarkStart w:id="1065" w:name="_Toc69728992"/>
      <w:bookmarkStart w:id="1066" w:name="_Toc98253948"/>
      <w:bookmarkStart w:id="1067" w:name="_Toc165173874"/>
      <w:bookmarkStart w:id="106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9" w:name="_Ref440881894"/>
      <w:bookmarkStart w:id="1070" w:name="_Toc441131786"/>
      <w:r w:rsidRPr="00F647F7">
        <w:lastRenderedPageBreak/>
        <w:t xml:space="preserve">Справка о кадровых ресурсах (форма </w:t>
      </w:r>
      <w:r w:rsidR="00B8118F">
        <w:t>10</w:t>
      </w:r>
      <w:r w:rsidRPr="00F647F7">
        <w:t>)</w:t>
      </w:r>
      <w:bookmarkEnd w:id="1063"/>
      <w:bookmarkEnd w:id="1064"/>
      <w:bookmarkEnd w:id="1065"/>
      <w:bookmarkEnd w:id="1066"/>
      <w:bookmarkEnd w:id="1067"/>
      <w:bookmarkEnd w:id="1068"/>
      <w:bookmarkEnd w:id="1069"/>
      <w:bookmarkEnd w:id="1070"/>
    </w:p>
    <w:p w:rsidR="004F4D80" w:rsidRPr="00D904EF" w:rsidRDefault="004F4D80" w:rsidP="004F4D80">
      <w:pPr>
        <w:pStyle w:val="3"/>
        <w:rPr>
          <w:szCs w:val="24"/>
        </w:rPr>
      </w:pPr>
      <w:bookmarkStart w:id="1071" w:name="_Toc98253949"/>
      <w:bookmarkStart w:id="1072" w:name="_Toc157248201"/>
      <w:bookmarkStart w:id="1073" w:name="_Toc157496570"/>
      <w:bookmarkStart w:id="1074" w:name="_Toc158206109"/>
      <w:bookmarkStart w:id="1075" w:name="_Toc164057794"/>
      <w:bookmarkStart w:id="1076" w:name="_Toc164137144"/>
      <w:bookmarkStart w:id="1077" w:name="_Toc164161304"/>
      <w:bookmarkStart w:id="1078" w:name="_Toc165173875"/>
      <w:bookmarkStart w:id="1079" w:name="_Toc439170699"/>
      <w:bookmarkStart w:id="1080" w:name="_Toc439172801"/>
      <w:bookmarkStart w:id="1081" w:name="_Toc439173245"/>
      <w:bookmarkStart w:id="1082" w:name="_Toc439238241"/>
      <w:bookmarkStart w:id="1083" w:name="_Toc439252788"/>
      <w:bookmarkStart w:id="1084" w:name="_Toc439323762"/>
      <w:bookmarkStart w:id="1085" w:name="_Toc440361399"/>
      <w:bookmarkStart w:id="1086" w:name="_Toc440376281"/>
      <w:bookmarkStart w:id="1087" w:name="_Toc440382539"/>
      <w:bookmarkStart w:id="1088" w:name="_Toc440447209"/>
      <w:bookmarkStart w:id="1089" w:name="_Toc440620889"/>
      <w:bookmarkStart w:id="1090" w:name="_Toc440631524"/>
      <w:bookmarkStart w:id="1091" w:name="_Toc440875763"/>
      <w:bookmarkStart w:id="1092" w:name="_Toc441131787"/>
      <w:r w:rsidRPr="00D904EF">
        <w:rPr>
          <w:szCs w:val="24"/>
        </w:rPr>
        <w:t>Форма Справки о кадровых ресурсах</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3" w:name="_Toc98253950"/>
      <w:bookmarkStart w:id="1094" w:name="_Toc157248202"/>
      <w:bookmarkStart w:id="1095" w:name="_Toc157496571"/>
      <w:bookmarkStart w:id="1096" w:name="_Toc158206110"/>
      <w:bookmarkStart w:id="1097" w:name="_Toc164057795"/>
      <w:bookmarkStart w:id="1098" w:name="_Toc164137145"/>
      <w:bookmarkStart w:id="1099" w:name="_Toc164161305"/>
      <w:bookmarkStart w:id="1100" w:name="_Toc165173876"/>
      <w:r>
        <w:rPr>
          <w:b/>
          <w:szCs w:val="24"/>
        </w:rPr>
        <w:br w:type="page"/>
      </w:r>
    </w:p>
    <w:p w:rsidR="004F4D80" w:rsidRPr="00D904EF" w:rsidRDefault="004F4D80" w:rsidP="004F4D80">
      <w:pPr>
        <w:pStyle w:val="3"/>
        <w:rPr>
          <w:szCs w:val="24"/>
        </w:rPr>
      </w:pPr>
      <w:bookmarkStart w:id="1101" w:name="_Toc439170700"/>
      <w:bookmarkStart w:id="1102" w:name="_Toc439172802"/>
      <w:bookmarkStart w:id="1103" w:name="_Toc439173246"/>
      <w:bookmarkStart w:id="1104" w:name="_Toc439238242"/>
      <w:bookmarkStart w:id="1105" w:name="_Toc439252789"/>
      <w:bookmarkStart w:id="1106" w:name="_Toc439323763"/>
      <w:bookmarkStart w:id="1107" w:name="_Toc440361400"/>
      <w:bookmarkStart w:id="1108" w:name="_Toc440376282"/>
      <w:bookmarkStart w:id="1109" w:name="_Toc440382540"/>
      <w:bookmarkStart w:id="1110" w:name="_Toc440447210"/>
      <w:bookmarkStart w:id="1111" w:name="_Toc440620890"/>
      <w:bookmarkStart w:id="1112" w:name="_Toc440631525"/>
      <w:bookmarkStart w:id="1113" w:name="_Toc440875764"/>
      <w:bookmarkStart w:id="1114" w:name="_Toc441131788"/>
      <w:r w:rsidRPr="00D904EF">
        <w:rPr>
          <w:szCs w:val="24"/>
        </w:rPr>
        <w:lastRenderedPageBreak/>
        <w:t>Инструкции по заполнению</w:t>
      </w:r>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52E0C">
        <w:rPr>
          <w:sz w:val="24"/>
          <w:szCs w:val="24"/>
        </w:rPr>
        <w:fldChar w:fldCharType="begin"/>
      </w:r>
      <w:r w:rsidR="00D90031">
        <w:rPr>
          <w:sz w:val="24"/>
          <w:szCs w:val="24"/>
        </w:rPr>
        <w:instrText xml:space="preserve"> REF _Ref55336310 \r \h </w:instrText>
      </w:r>
      <w:r w:rsidR="00252E0C">
        <w:rPr>
          <w:sz w:val="24"/>
          <w:szCs w:val="24"/>
        </w:rPr>
      </w:r>
      <w:r w:rsidR="00252E0C">
        <w:rPr>
          <w:sz w:val="24"/>
          <w:szCs w:val="24"/>
        </w:rPr>
        <w:fldChar w:fldCharType="separate"/>
      </w:r>
      <w:r w:rsidR="000276AB">
        <w:rPr>
          <w:sz w:val="24"/>
          <w:szCs w:val="24"/>
        </w:rPr>
        <w:t>5.1</w:t>
      </w:r>
      <w:r w:rsidR="00252E0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5" w:name="_Toc165173881"/>
      <w:bookmarkStart w:id="1116" w:name="_Ref194749267"/>
      <w:bookmarkStart w:id="1117" w:name="_Toc423423677"/>
      <w:bookmarkStart w:id="1118" w:name="_Ref440271993"/>
      <w:bookmarkStart w:id="1119" w:name="_Ref440274659"/>
      <w:bookmarkStart w:id="1120" w:name="_Toc441131789"/>
      <w:bookmarkStart w:id="1121" w:name="_Ref90381523"/>
      <w:bookmarkStart w:id="1122" w:name="_Toc90385124"/>
      <w:bookmarkStart w:id="1123" w:name="_Ref96861029"/>
      <w:bookmarkStart w:id="1124" w:name="_Toc97651410"/>
      <w:bookmarkStart w:id="112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5"/>
      <w:bookmarkEnd w:id="1116"/>
      <w:bookmarkEnd w:id="1117"/>
      <w:bookmarkEnd w:id="1118"/>
      <w:bookmarkEnd w:id="1119"/>
      <w:bookmarkEnd w:id="1120"/>
    </w:p>
    <w:p w:rsidR="004F4D80" w:rsidRPr="00D904EF" w:rsidRDefault="004F4D80" w:rsidP="004F4D80">
      <w:pPr>
        <w:pStyle w:val="3"/>
        <w:rPr>
          <w:szCs w:val="24"/>
        </w:rPr>
      </w:pPr>
      <w:bookmarkStart w:id="1126" w:name="_Toc97651411"/>
      <w:bookmarkStart w:id="1127" w:name="_Toc98253956"/>
      <w:bookmarkStart w:id="1128" w:name="_Toc157248208"/>
      <w:bookmarkStart w:id="1129" w:name="_Toc157496577"/>
      <w:bookmarkStart w:id="1130" w:name="_Toc158206116"/>
      <w:bookmarkStart w:id="1131" w:name="_Toc164057801"/>
      <w:bookmarkStart w:id="1132" w:name="_Toc164137151"/>
      <w:bookmarkStart w:id="1133" w:name="_Toc164161311"/>
      <w:bookmarkStart w:id="1134" w:name="_Toc165173882"/>
      <w:bookmarkStart w:id="1135" w:name="_Toc439170702"/>
      <w:bookmarkStart w:id="1136" w:name="_Toc439172804"/>
      <w:bookmarkStart w:id="1137" w:name="_Toc439173248"/>
      <w:bookmarkStart w:id="1138" w:name="_Toc439238244"/>
      <w:bookmarkStart w:id="1139" w:name="_Toc439252791"/>
      <w:bookmarkStart w:id="1140" w:name="_Toc439323765"/>
      <w:bookmarkStart w:id="1141" w:name="_Toc440361402"/>
      <w:bookmarkStart w:id="1142" w:name="_Toc440376284"/>
      <w:bookmarkStart w:id="1143" w:name="_Toc440382542"/>
      <w:bookmarkStart w:id="1144" w:name="_Toc440447212"/>
      <w:bookmarkStart w:id="1145" w:name="_Toc440620892"/>
      <w:bookmarkStart w:id="1146" w:name="_Toc440631527"/>
      <w:bookmarkStart w:id="1147" w:name="_Toc440875766"/>
      <w:bookmarkStart w:id="1148"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9" w:name="_Toc97651412"/>
      <w:bookmarkStart w:id="1150" w:name="_Toc98253957"/>
      <w:bookmarkStart w:id="1151" w:name="_Toc157248209"/>
      <w:bookmarkStart w:id="1152" w:name="_Toc157496578"/>
      <w:bookmarkStart w:id="1153" w:name="_Toc158206117"/>
      <w:bookmarkStart w:id="1154" w:name="_Toc164057802"/>
      <w:bookmarkStart w:id="1155" w:name="_Toc164137152"/>
      <w:bookmarkStart w:id="1156" w:name="_Toc164161312"/>
      <w:bookmarkStart w:id="1157" w:name="_Toc165173883"/>
      <w:r>
        <w:rPr>
          <w:b/>
          <w:szCs w:val="24"/>
        </w:rPr>
        <w:br w:type="page"/>
      </w:r>
    </w:p>
    <w:p w:rsidR="004F4D80" w:rsidRPr="00D904EF" w:rsidRDefault="004F4D80" w:rsidP="004F4D80">
      <w:pPr>
        <w:pStyle w:val="3"/>
        <w:rPr>
          <w:szCs w:val="24"/>
        </w:rPr>
      </w:pPr>
      <w:bookmarkStart w:id="1158" w:name="_Toc439170703"/>
      <w:bookmarkStart w:id="1159" w:name="_Toc439172805"/>
      <w:bookmarkStart w:id="1160" w:name="_Toc439173249"/>
      <w:bookmarkStart w:id="1161" w:name="_Toc439238245"/>
      <w:bookmarkStart w:id="1162" w:name="_Toc439252792"/>
      <w:bookmarkStart w:id="1163" w:name="_Toc439323766"/>
      <w:bookmarkStart w:id="1164" w:name="_Toc440361403"/>
      <w:bookmarkStart w:id="1165" w:name="_Toc440376285"/>
      <w:bookmarkStart w:id="1166" w:name="_Toc440382543"/>
      <w:bookmarkStart w:id="1167" w:name="_Toc440447213"/>
      <w:bookmarkStart w:id="1168" w:name="_Toc440620893"/>
      <w:bookmarkStart w:id="1169" w:name="_Toc440631528"/>
      <w:bookmarkStart w:id="1170" w:name="_Toc440875767"/>
      <w:bookmarkStart w:id="1171" w:name="_Toc441131791"/>
      <w:r w:rsidRPr="00D904EF">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252E0C">
        <w:rPr>
          <w:sz w:val="24"/>
          <w:szCs w:val="24"/>
        </w:rPr>
        <w:fldChar w:fldCharType="begin"/>
      </w:r>
      <w:r w:rsidR="00D90031">
        <w:rPr>
          <w:sz w:val="24"/>
          <w:szCs w:val="24"/>
        </w:rPr>
        <w:instrText xml:space="preserve"> REF _Ref55336310 \r \h </w:instrText>
      </w:r>
      <w:r w:rsidR="00252E0C">
        <w:rPr>
          <w:sz w:val="24"/>
          <w:szCs w:val="24"/>
        </w:rPr>
      </w:r>
      <w:r w:rsidR="00252E0C">
        <w:rPr>
          <w:sz w:val="24"/>
          <w:szCs w:val="24"/>
        </w:rPr>
        <w:fldChar w:fldCharType="separate"/>
      </w:r>
      <w:r w:rsidR="000276AB">
        <w:rPr>
          <w:sz w:val="24"/>
          <w:szCs w:val="24"/>
        </w:rPr>
        <w:t>5.1</w:t>
      </w:r>
      <w:r w:rsidR="00252E0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1"/>
    <w:bookmarkEnd w:id="1122"/>
    <w:bookmarkEnd w:id="1123"/>
    <w:bookmarkEnd w:id="1124"/>
    <w:bookmarkEnd w:id="112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2"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3" w:name="_Toc423423680"/>
      <w:bookmarkStart w:id="1174" w:name="_Ref440272035"/>
      <w:bookmarkStart w:id="1175" w:name="_Ref440274733"/>
      <w:bookmarkStart w:id="1176" w:name="_Toc441131792"/>
      <w:bookmarkStart w:id="1177"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2"/>
      <w:bookmarkEnd w:id="1173"/>
      <w:bookmarkEnd w:id="1174"/>
      <w:bookmarkEnd w:id="1175"/>
      <w:bookmarkEnd w:id="1176"/>
      <w:bookmarkEnd w:id="1177"/>
    </w:p>
    <w:p w:rsidR="004F4D80" w:rsidRPr="00E87023" w:rsidRDefault="004F4D80" w:rsidP="004F4D80">
      <w:pPr>
        <w:pStyle w:val="3"/>
        <w:rPr>
          <w:sz w:val="22"/>
        </w:rPr>
      </w:pPr>
      <w:bookmarkStart w:id="1178" w:name="_Toc343690584"/>
      <w:bookmarkStart w:id="1179" w:name="_Toc372294428"/>
      <w:bookmarkStart w:id="1180" w:name="_Toc379288896"/>
      <w:bookmarkStart w:id="1181" w:name="_Toc384734780"/>
      <w:bookmarkStart w:id="1182" w:name="_Toc396984078"/>
      <w:bookmarkStart w:id="1183" w:name="_Toc423423681"/>
      <w:bookmarkStart w:id="1184" w:name="_Toc439170710"/>
      <w:bookmarkStart w:id="1185" w:name="_Toc439172812"/>
      <w:bookmarkStart w:id="1186" w:name="_Toc439173253"/>
      <w:bookmarkStart w:id="1187" w:name="_Toc439238249"/>
      <w:bookmarkStart w:id="1188" w:name="_Toc439252796"/>
      <w:bookmarkStart w:id="1189" w:name="_Toc439323770"/>
      <w:bookmarkStart w:id="1190" w:name="_Toc440361405"/>
      <w:bookmarkStart w:id="1191" w:name="_Toc440376287"/>
      <w:bookmarkStart w:id="1192" w:name="_Toc440382545"/>
      <w:bookmarkStart w:id="1193" w:name="_Toc440447215"/>
      <w:bookmarkStart w:id="1194" w:name="_Toc440620895"/>
      <w:bookmarkStart w:id="1195" w:name="_Toc440631530"/>
      <w:bookmarkStart w:id="1196" w:name="_Toc440875769"/>
      <w:bookmarkStart w:id="1197"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8" w:name="_Toc343690585"/>
      <w:bookmarkStart w:id="1199" w:name="_Toc372294429"/>
      <w:bookmarkStart w:id="1200" w:name="_Toc379288897"/>
      <w:bookmarkStart w:id="1201" w:name="_Toc384734781"/>
      <w:bookmarkStart w:id="1202" w:name="_Toc396984079"/>
      <w:bookmarkStart w:id="1203" w:name="_Toc423423682"/>
      <w:bookmarkStart w:id="1204" w:name="_Toc439170711"/>
      <w:bookmarkStart w:id="1205" w:name="_Toc439172813"/>
      <w:bookmarkStart w:id="1206" w:name="_Toc439173254"/>
      <w:bookmarkStart w:id="1207" w:name="_Toc439238250"/>
      <w:bookmarkStart w:id="1208" w:name="_Toc439252797"/>
      <w:bookmarkStart w:id="1209" w:name="_Toc439323771"/>
      <w:bookmarkStart w:id="1210" w:name="_Toc440361406"/>
      <w:bookmarkStart w:id="1211" w:name="_Toc440376288"/>
      <w:bookmarkStart w:id="1212" w:name="_Toc440382546"/>
      <w:bookmarkStart w:id="1213" w:name="_Toc440447216"/>
      <w:bookmarkStart w:id="1214" w:name="_Toc440620896"/>
      <w:bookmarkStart w:id="1215" w:name="_Toc440631531"/>
      <w:bookmarkStart w:id="1216" w:name="_Toc440875770"/>
      <w:bookmarkStart w:id="1217" w:name="_Toc441131794"/>
      <w:r w:rsidRPr="00D27071">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252E0C">
        <w:rPr>
          <w:sz w:val="24"/>
          <w:szCs w:val="24"/>
        </w:rPr>
        <w:fldChar w:fldCharType="begin"/>
      </w:r>
      <w:r w:rsidR="00D90031">
        <w:rPr>
          <w:sz w:val="24"/>
          <w:szCs w:val="24"/>
        </w:rPr>
        <w:instrText xml:space="preserve"> REF _Ref55336310 \r \h </w:instrText>
      </w:r>
      <w:r w:rsidR="00252E0C">
        <w:rPr>
          <w:sz w:val="24"/>
          <w:szCs w:val="24"/>
        </w:rPr>
      </w:r>
      <w:r w:rsidR="00252E0C">
        <w:rPr>
          <w:sz w:val="24"/>
          <w:szCs w:val="24"/>
        </w:rPr>
        <w:fldChar w:fldCharType="separate"/>
      </w:r>
      <w:r w:rsidR="000276AB">
        <w:rPr>
          <w:sz w:val="24"/>
          <w:szCs w:val="24"/>
        </w:rPr>
        <w:t>5.1</w:t>
      </w:r>
      <w:r w:rsidR="00252E0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9" w:name="_Toc423423683"/>
      <w:bookmarkStart w:id="1220" w:name="_Ref440272051"/>
      <w:bookmarkStart w:id="1221" w:name="_Ref440274744"/>
      <w:bookmarkStart w:id="1222"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8"/>
      <w:bookmarkEnd w:id="1219"/>
      <w:bookmarkEnd w:id="1220"/>
      <w:bookmarkEnd w:id="1221"/>
      <w:bookmarkEnd w:id="1222"/>
    </w:p>
    <w:p w:rsidR="004F4D80" w:rsidRPr="008C4223" w:rsidRDefault="004F4D80" w:rsidP="004F4D80">
      <w:pPr>
        <w:pStyle w:val="3"/>
        <w:rPr>
          <w:szCs w:val="24"/>
        </w:rPr>
      </w:pPr>
      <w:bookmarkStart w:id="1223" w:name="_Toc343690587"/>
      <w:bookmarkStart w:id="1224" w:name="_Toc372294431"/>
      <w:bookmarkStart w:id="1225" w:name="_Toc379288899"/>
      <w:bookmarkStart w:id="1226" w:name="_Toc384734783"/>
      <w:bookmarkStart w:id="1227" w:name="_Toc396984081"/>
      <w:bookmarkStart w:id="1228" w:name="_Toc423423684"/>
      <w:bookmarkStart w:id="1229" w:name="_Toc439170713"/>
      <w:bookmarkStart w:id="1230" w:name="_Toc439172815"/>
      <w:bookmarkStart w:id="1231" w:name="_Toc439173256"/>
      <w:bookmarkStart w:id="1232" w:name="_Toc439238252"/>
      <w:bookmarkStart w:id="1233" w:name="_Toc439252799"/>
      <w:bookmarkStart w:id="1234" w:name="_Toc439323773"/>
      <w:bookmarkStart w:id="1235" w:name="_Toc440361408"/>
      <w:bookmarkStart w:id="1236" w:name="_Toc440376290"/>
      <w:bookmarkStart w:id="1237" w:name="_Toc440382548"/>
      <w:bookmarkStart w:id="1238" w:name="_Toc440447218"/>
      <w:bookmarkStart w:id="1239" w:name="_Toc440620898"/>
      <w:bookmarkStart w:id="1240" w:name="_Toc440631533"/>
      <w:bookmarkStart w:id="1241" w:name="_Toc440875772"/>
      <w:bookmarkStart w:id="1242" w:name="_Toc441131796"/>
      <w:r w:rsidRPr="008C4223">
        <w:rPr>
          <w:szCs w:val="24"/>
        </w:rPr>
        <w:t xml:space="preserve">Форма </w:t>
      </w:r>
      <w:bookmarkEnd w:id="1223"/>
      <w:bookmarkEnd w:id="1224"/>
      <w:bookmarkEnd w:id="1225"/>
      <w:bookmarkEnd w:id="1226"/>
      <w:bookmarkEnd w:id="1227"/>
      <w:bookmarkEnd w:id="1228"/>
      <w:bookmarkEnd w:id="1229"/>
      <w:bookmarkEnd w:id="1230"/>
      <w:bookmarkEnd w:id="1231"/>
      <w:bookmarkEnd w:id="1232"/>
      <w:bookmarkEnd w:id="1233"/>
      <w:r w:rsidR="000D70B6" w:rsidRPr="000D70B6">
        <w:rPr>
          <w:szCs w:val="24"/>
        </w:rPr>
        <w:t>Согласия на обработку персональных данных</w:t>
      </w:r>
      <w:bookmarkEnd w:id="1234"/>
      <w:bookmarkEnd w:id="1235"/>
      <w:bookmarkEnd w:id="1236"/>
      <w:bookmarkEnd w:id="1237"/>
      <w:bookmarkEnd w:id="1238"/>
      <w:bookmarkEnd w:id="1239"/>
      <w:bookmarkEnd w:id="1240"/>
      <w:bookmarkEnd w:id="1241"/>
      <w:bookmarkEnd w:id="124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3" w:name="_Toc439252801"/>
      <w:bookmarkStart w:id="1244" w:name="_Toc439323774"/>
      <w:bookmarkStart w:id="1245" w:name="_Toc440361409"/>
      <w:bookmarkStart w:id="1246" w:name="_Toc440376291"/>
      <w:bookmarkStart w:id="1247" w:name="_Toc440382549"/>
      <w:bookmarkStart w:id="1248" w:name="_Toc440447219"/>
      <w:bookmarkStart w:id="1249" w:name="_Toc440620899"/>
      <w:bookmarkStart w:id="1250" w:name="_Toc440631534"/>
      <w:bookmarkStart w:id="1251" w:name="_Toc440875773"/>
      <w:bookmarkStart w:id="1252" w:name="_Toc441131797"/>
      <w:r w:rsidRPr="005A2CAE">
        <w:rPr>
          <w:szCs w:val="24"/>
        </w:rPr>
        <w:lastRenderedPageBreak/>
        <w:t>Инструкции по заполнению</w:t>
      </w:r>
      <w:bookmarkEnd w:id="1243"/>
      <w:bookmarkEnd w:id="1244"/>
      <w:bookmarkEnd w:id="1245"/>
      <w:bookmarkEnd w:id="1246"/>
      <w:bookmarkEnd w:id="1247"/>
      <w:bookmarkEnd w:id="1248"/>
      <w:bookmarkEnd w:id="1249"/>
      <w:bookmarkEnd w:id="1250"/>
      <w:bookmarkEnd w:id="1251"/>
      <w:bookmarkEnd w:id="125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3" w:name="_Ref440272256"/>
      <w:bookmarkStart w:id="1254" w:name="_Ref440272678"/>
      <w:bookmarkStart w:id="1255" w:name="_Ref440274944"/>
      <w:bookmarkStart w:id="1256" w:name="_Toc441131798"/>
      <w:r w:rsidRPr="007A6A39">
        <w:lastRenderedPageBreak/>
        <w:t>Соглашение о неустойке (форма 1</w:t>
      </w:r>
      <w:r w:rsidR="00635719">
        <w:t>4</w:t>
      </w:r>
      <w:r w:rsidRPr="007A6A39">
        <w:t>)</w:t>
      </w:r>
      <w:bookmarkEnd w:id="1253"/>
      <w:bookmarkEnd w:id="1254"/>
      <w:bookmarkEnd w:id="1255"/>
      <w:bookmarkEnd w:id="1256"/>
    </w:p>
    <w:p w:rsidR="007A6A39" w:rsidRPr="007A6A39" w:rsidRDefault="007A6A39" w:rsidP="007A6A39">
      <w:pPr>
        <w:pStyle w:val="3"/>
        <w:rPr>
          <w:szCs w:val="24"/>
        </w:rPr>
      </w:pPr>
      <w:bookmarkStart w:id="1257" w:name="_Toc439170715"/>
      <w:bookmarkStart w:id="1258" w:name="_Toc439172817"/>
      <w:bookmarkStart w:id="1259" w:name="_Toc439173259"/>
      <w:bookmarkStart w:id="1260" w:name="_Toc439238255"/>
      <w:bookmarkStart w:id="1261" w:name="_Toc439252803"/>
      <w:bookmarkStart w:id="1262" w:name="_Toc439323776"/>
      <w:bookmarkStart w:id="1263" w:name="_Toc440361411"/>
      <w:bookmarkStart w:id="1264" w:name="_Toc440376293"/>
      <w:bookmarkStart w:id="1265" w:name="_Toc440382551"/>
      <w:bookmarkStart w:id="1266" w:name="_Toc440447221"/>
      <w:bookmarkStart w:id="1267" w:name="_Toc440620901"/>
      <w:bookmarkStart w:id="1268" w:name="_Toc440631536"/>
      <w:bookmarkStart w:id="1269" w:name="_Toc440875775"/>
      <w:bookmarkStart w:id="1270" w:name="_Toc441131799"/>
      <w:r w:rsidRPr="007A6A39">
        <w:rPr>
          <w:szCs w:val="24"/>
        </w:rPr>
        <w:t>Форма соглашени</w:t>
      </w:r>
      <w:r w:rsidR="00E47073">
        <w:rPr>
          <w:szCs w:val="24"/>
        </w:rPr>
        <w:t>я</w:t>
      </w:r>
      <w:r w:rsidRPr="007A6A39">
        <w:rPr>
          <w:szCs w:val="24"/>
        </w:rPr>
        <w:t xml:space="preserve"> о неустойке</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252E0C">
        <w:rPr>
          <w:vertAlign w:val="subscript"/>
        </w:rPr>
        <w:fldChar w:fldCharType="begin"/>
      </w:r>
      <w:r>
        <w:rPr>
          <w:vertAlign w:val="subscript"/>
        </w:rPr>
        <w:instrText xml:space="preserve"> REF _Ref440275279 \r \h </w:instrText>
      </w:r>
      <w:r w:rsidR="00252E0C">
        <w:rPr>
          <w:vertAlign w:val="subscript"/>
        </w:rPr>
      </w:r>
      <w:r w:rsidR="00252E0C">
        <w:rPr>
          <w:vertAlign w:val="subscript"/>
        </w:rPr>
        <w:fldChar w:fldCharType="separate"/>
      </w:r>
      <w:r w:rsidR="000276AB">
        <w:rPr>
          <w:vertAlign w:val="subscript"/>
        </w:rPr>
        <w:t>1.1.4</w:t>
      </w:r>
      <w:r w:rsidR="00252E0C">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252E0C">
        <w:rPr>
          <w:vertAlign w:val="subscript"/>
        </w:rPr>
        <w:fldChar w:fldCharType="begin"/>
      </w:r>
      <w:r>
        <w:rPr>
          <w:vertAlign w:val="subscript"/>
        </w:rPr>
        <w:instrText xml:space="preserve"> REF _Ref440275279 \r \h </w:instrText>
      </w:r>
      <w:r w:rsidR="00252E0C">
        <w:rPr>
          <w:vertAlign w:val="subscript"/>
        </w:rPr>
      </w:r>
      <w:r w:rsidR="00252E0C">
        <w:rPr>
          <w:vertAlign w:val="subscript"/>
        </w:rPr>
        <w:fldChar w:fldCharType="separate"/>
      </w:r>
      <w:r w:rsidR="000276AB">
        <w:rPr>
          <w:vertAlign w:val="subscript"/>
        </w:rPr>
        <w:t>1.1.4</w:t>
      </w:r>
      <w:r w:rsidR="00252E0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1" w:name="_Toc439170716"/>
      <w:bookmarkStart w:id="1272" w:name="_Toc439172818"/>
      <w:bookmarkStart w:id="1273" w:name="_Toc439173260"/>
      <w:bookmarkStart w:id="1274" w:name="_Toc439238256"/>
      <w:bookmarkStart w:id="1275" w:name="_Toc439252804"/>
      <w:bookmarkStart w:id="1276" w:name="_Toc439323777"/>
      <w:bookmarkStart w:id="1277" w:name="_Toc440361412"/>
      <w:bookmarkStart w:id="1278" w:name="_Toc440376294"/>
      <w:bookmarkStart w:id="1279" w:name="_Toc440382552"/>
      <w:bookmarkStart w:id="1280" w:name="_Toc440447222"/>
      <w:bookmarkStart w:id="1281" w:name="_Toc440620902"/>
      <w:bookmarkStart w:id="1282" w:name="_Toc440631537"/>
      <w:bookmarkStart w:id="1283" w:name="_Toc440875776"/>
      <w:bookmarkStart w:id="1284" w:name="_Toc441131800"/>
      <w:r w:rsidRPr="007857E5">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52E0C">
        <w:rPr>
          <w:sz w:val="24"/>
          <w:szCs w:val="24"/>
        </w:rPr>
        <w:fldChar w:fldCharType="begin"/>
      </w:r>
      <w:r w:rsidR="00D90031">
        <w:rPr>
          <w:sz w:val="24"/>
          <w:szCs w:val="24"/>
        </w:rPr>
        <w:instrText xml:space="preserve"> REF _Ref55336310 \r \h </w:instrText>
      </w:r>
      <w:r w:rsidR="00252E0C">
        <w:rPr>
          <w:sz w:val="24"/>
          <w:szCs w:val="24"/>
        </w:rPr>
      </w:r>
      <w:r w:rsidR="00252E0C">
        <w:rPr>
          <w:sz w:val="24"/>
          <w:szCs w:val="24"/>
        </w:rPr>
        <w:fldChar w:fldCharType="separate"/>
      </w:r>
      <w:r w:rsidR="000276AB">
        <w:rPr>
          <w:sz w:val="24"/>
          <w:szCs w:val="24"/>
        </w:rPr>
        <w:t>5.1</w:t>
      </w:r>
      <w:r w:rsidR="00252E0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5" w:name="_Ref440272274"/>
      <w:bookmarkStart w:id="1286" w:name="_Ref440274756"/>
      <w:bookmarkStart w:id="1287"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5"/>
      <w:bookmarkEnd w:id="1286"/>
      <w:bookmarkEnd w:id="1287"/>
    </w:p>
    <w:p w:rsidR="007857E5" w:rsidRPr="00E47073" w:rsidRDefault="007857E5" w:rsidP="007857E5">
      <w:pPr>
        <w:pStyle w:val="3"/>
        <w:rPr>
          <w:szCs w:val="24"/>
        </w:rPr>
      </w:pPr>
      <w:bookmarkStart w:id="1288" w:name="_Toc439170718"/>
      <w:bookmarkStart w:id="1289" w:name="_Toc439172820"/>
      <w:bookmarkStart w:id="1290" w:name="_Toc439173262"/>
      <w:bookmarkStart w:id="1291" w:name="_Toc439238258"/>
      <w:bookmarkStart w:id="1292" w:name="_Toc439252806"/>
      <w:bookmarkStart w:id="1293" w:name="_Toc439323779"/>
      <w:bookmarkStart w:id="1294" w:name="_Toc440361414"/>
      <w:bookmarkStart w:id="1295" w:name="_Toc440376296"/>
      <w:bookmarkStart w:id="1296" w:name="_Toc440382554"/>
      <w:bookmarkStart w:id="1297" w:name="_Toc440447224"/>
      <w:bookmarkStart w:id="1298" w:name="_Toc440620904"/>
      <w:bookmarkStart w:id="1299" w:name="_Toc440631539"/>
      <w:bookmarkStart w:id="1300" w:name="_Toc440875778"/>
      <w:bookmarkStart w:id="1301" w:name="_Toc441131802"/>
      <w:r w:rsidRPr="00E47073">
        <w:rPr>
          <w:szCs w:val="24"/>
        </w:rPr>
        <w:t xml:space="preserve">Форма </w:t>
      </w:r>
      <w:bookmarkEnd w:id="1288"/>
      <w:r w:rsidR="00E47073" w:rsidRPr="00E47073">
        <w:rPr>
          <w:szCs w:val="24"/>
        </w:rPr>
        <w:t>согласия Участника налоговым органам на разглашение сведений, составляющих налоговую тайну</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2" w:name="_Toc300142269"/>
      <w:bookmarkStart w:id="1303" w:name="_Toc309735391"/>
      <w:bookmarkStart w:id="130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2"/>
      <w:r w:rsidRPr="007857E5">
        <w:rPr>
          <w:b/>
          <w:bCs w:val="0"/>
          <w:snapToGrid w:val="0"/>
          <w:sz w:val="24"/>
          <w:szCs w:val="24"/>
        </w:rPr>
        <w:t xml:space="preserve"> </w:t>
      </w:r>
      <w:bookmarkEnd w:id="1303"/>
      <w:bookmarkEnd w:id="130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5" w:name="_Toc439170719"/>
      <w:bookmarkStart w:id="1306" w:name="_Toc439172821"/>
      <w:bookmarkStart w:id="1307" w:name="_Toc439173263"/>
      <w:bookmarkStart w:id="1308" w:name="_Toc439238259"/>
      <w:bookmarkStart w:id="1309" w:name="_Toc439252807"/>
      <w:bookmarkStart w:id="1310" w:name="_Toc439323780"/>
      <w:bookmarkStart w:id="1311" w:name="_Toc440361415"/>
      <w:bookmarkStart w:id="1312" w:name="_Toc440376297"/>
      <w:bookmarkStart w:id="1313" w:name="_Toc440382555"/>
      <w:bookmarkStart w:id="1314" w:name="_Toc440447225"/>
      <w:bookmarkStart w:id="1315" w:name="_Toc440620905"/>
      <w:bookmarkStart w:id="1316" w:name="_Toc440631540"/>
      <w:bookmarkStart w:id="1317" w:name="_Toc440875779"/>
      <w:bookmarkStart w:id="1318" w:name="_Toc441131803"/>
      <w:r w:rsidRPr="007857E5">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52E0C">
        <w:rPr>
          <w:sz w:val="24"/>
          <w:szCs w:val="24"/>
        </w:rPr>
        <w:fldChar w:fldCharType="begin"/>
      </w:r>
      <w:r w:rsidR="00D90031">
        <w:rPr>
          <w:sz w:val="24"/>
          <w:szCs w:val="24"/>
        </w:rPr>
        <w:instrText xml:space="preserve"> REF _Ref55336310 \r \h </w:instrText>
      </w:r>
      <w:r w:rsidR="00252E0C">
        <w:rPr>
          <w:sz w:val="24"/>
          <w:szCs w:val="24"/>
        </w:rPr>
      </w:r>
      <w:r w:rsidR="00252E0C">
        <w:rPr>
          <w:sz w:val="24"/>
          <w:szCs w:val="24"/>
        </w:rPr>
        <w:fldChar w:fldCharType="separate"/>
      </w:r>
      <w:r w:rsidR="000276AB">
        <w:rPr>
          <w:sz w:val="24"/>
          <w:szCs w:val="24"/>
        </w:rPr>
        <w:t>5.1</w:t>
      </w:r>
      <w:r w:rsidR="00252E0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9" w:name="_Ref93268095"/>
      <w:bookmarkStart w:id="1320" w:name="_Ref93268099"/>
      <w:bookmarkStart w:id="1321" w:name="_Toc98253958"/>
      <w:bookmarkStart w:id="1322" w:name="_Toc165173884"/>
      <w:bookmarkStart w:id="1323" w:name="_Toc423423678"/>
      <w:bookmarkStart w:id="1324" w:name="_Ref440272510"/>
      <w:bookmarkStart w:id="1325" w:name="_Ref440274961"/>
      <w:bookmarkStart w:id="1326" w:name="_Ref90381141"/>
      <w:bookmarkStart w:id="1327" w:name="_Toc90385121"/>
      <w:bookmarkStart w:id="1328" w:name="_Toc98253952"/>
      <w:bookmarkStart w:id="1329" w:name="_Toc165173878"/>
      <w:bookmarkStart w:id="1330" w:name="_Toc423427449"/>
      <w:bookmarkStart w:id="1331"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2" w:name="_Toc90385125"/>
      <w:bookmarkStart w:id="1333" w:name="_Toc439170705"/>
      <w:bookmarkStart w:id="1334" w:name="_Toc439172807"/>
      <w:bookmarkStart w:id="1335" w:name="_Toc439173268"/>
      <w:bookmarkStart w:id="1336" w:name="_Toc439238264"/>
      <w:bookmarkStart w:id="1337" w:name="_Toc439252812"/>
      <w:bookmarkStart w:id="1338" w:name="_Toc439323785"/>
      <w:bookmarkStart w:id="1339" w:name="_Toc440361420"/>
      <w:bookmarkStart w:id="1340" w:name="_Toc440376302"/>
      <w:bookmarkStart w:id="1341" w:name="_Toc440382560"/>
      <w:bookmarkStart w:id="1342" w:name="_Toc440447230"/>
      <w:bookmarkStart w:id="1343" w:name="_Toc440620910"/>
      <w:bookmarkStart w:id="1344" w:name="_Toc440631545"/>
      <w:bookmarkStart w:id="1345" w:name="_Toc440875781"/>
      <w:bookmarkStart w:id="1346" w:name="_Toc441131805"/>
      <w:r w:rsidRPr="00D904EF">
        <w:rPr>
          <w:szCs w:val="24"/>
        </w:rPr>
        <w:t xml:space="preserve">Форма </w:t>
      </w:r>
      <w:bookmarkEnd w:id="1332"/>
      <w:bookmarkEnd w:id="1333"/>
      <w:bookmarkEnd w:id="1334"/>
      <w:bookmarkEnd w:id="1335"/>
      <w:bookmarkEnd w:id="1336"/>
      <w:bookmarkEnd w:id="1337"/>
      <w:bookmarkEnd w:id="1338"/>
      <w:bookmarkEnd w:id="1339"/>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0"/>
      <w:bookmarkEnd w:id="1341"/>
      <w:bookmarkEnd w:id="1342"/>
      <w:r w:rsidR="00D35266">
        <w:rPr>
          <w:szCs w:val="24"/>
        </w:rPr>
        <w:t>субподрядчиками</w:t>
      </w:r>
      <w:bookmarkEnd w:id="1343"/>
      <w:bookmarkEnd w:id="1344"/>
      <w:bookmarkEnd w:id="1345"/>
      <w:bookmarkEnd w:id="13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7" w:name="_Toc90385126"/>
      <w:bookmarkStart w:id="1348" w:name="_Toc98253959"/>
      <w:bookmarkStart w:id="1349" w:name="_Toc157248211"/>
      <w:bookmarkStart w:id="1350" w:name="_Toc157496580"/>
      <w:bookmarkStart w:id="1351" w:name="_Toc158206119"/>
      <w:bookmarkStart w:id="1352" w:name="_Toc164057804"/>
      <w:bookmarkStart w:id="1353" w:name="_Toc164137154"/>
      <w:bookmarkStart w:id="1354" w:name="_Toc164161314"/>
      <w:bookmarkStart w:id="1355" w:name="_Toc165173885"/>
      <w:r>
        <w:rPr>
          <w:b/>
          <w:szCs w:val="24"/>
        </w:rPr>
        <w:br w:type="page"/>
      </w:r>
    </w:p>
    <w:p w:rsidR="00635719" w:rsidRPr="00D904EF" w:rsidRDefault="00635719" w:rsidP="00635719">
      <w:pPr>
        <w:pStyle w:val="3"/>
        <w:rPr>
          <w:szCs w:val="24"/>
        </w:rPr>
      </w:pPr>
      <w:bookmarkStart w:id="1356" w:name="_Toc439170706"/>
      <w:bookmarkStart w:id="1357" w:name="_Toc439172808"/>
      <w:bookmarkStart w:id="1358" w:name="_Toc439173269"/>
      <w:bookmarkStart w:id="1359" w:name="_Toc439238265"/>
      <w:bookmarkStart w:id="1360" w:name="_Toc439252813"/>
      <w:bookmarkStart w:id="1361" w:name="_Toc439323786"/>
      <w:bookmarkStart w:id="1362" w:name="_Toc440361421"/>
      <w:bookmarkStart w:id="1363" w:name="_Toc440376303"/>
      <w:bookmarkStart w:id="1364" w:name="_Toc440382561"/>
      <w:bookmarkStart w:id="1365" w:name="_Toc440447231"/>
      <w:bookmarkStart w:id="1366" w:name="_Toc440620911"/>
      <w:bookmarkStart w:id="1367" w:name="_Toc440631546"/>
      <w:bookmarkStart w:id="1368" w:name="_Toc440875782"/>
      <w:bookmarkStart w:id="1369" w:name="_Toc441131806"/>
      <w:r w:rsidRPr="00D904EF">
        <w:rPr>
          <w:szCs w:val="24"/>
        </w:rPr>
        <w:lastRenderedPageBreak/>
        <w:t>Инструкции по заполнению</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252E0C">
        <w:rPr>
          <w:sz w:val="24"/>
          <w:szCs w:val="24"/>
        </w:rPr>
        <w:fldChar w:fldCharType="begin"/>
      </w:r>
      <w:r w:rsidR="00C718E2">
        <w:rPr>
          <w:sz w:val="24"/>
          <w:szCs w:val="24"/>
        </w:rPr>
        <w:instrText xml:space="preserve"> REF _Ref440271628 \r \h </w:instrText>
      </w:r>
      <w:r w:rsidR="00252E0C">
        <w:rPr>
          <w:sz w:val="24"/>
          <w:szCs w:val="24"/>
        </w:rPr>
      </w:r>
      <w:r w:rsidR="00252E0C">
        <w:rPr>
          <w:sz w:val="24"/>
          <w:szCs w:val="24"/>
        </w:rPr>
        <w:fldChar w:fldCharType="separate"/>
      </w:r>
      <w:r w:rsidR="000276AB">
        <w:rPr>
          <w:sz w:val="24"/>
          <w:szCs w:val="24"/>
        </w:rPr>
        <w:t>3.3.9</w:t>
      </w:r>
      <w:r w:rsidR="00252E0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252E0C">
        <w:rPr>
          <w:sz w:val="24"/>
          <w:szCs w:val="24"/>
        </w:rPr>
        <w:fldChar w:fldCharType="begin"/>
      </w:r>
      <w:r w:rsidR="00D90031">
        <w:rPr>
          <w:sz w:val="24"/>
          <w:szCs w:val="24"/>
        </w:rPr>
        <w:instrText xml:space="preserve"> REF _Ref55336310 \r \h </w:instrText>
      </w:r>
      <w:r w:rsidR="00252E0C">
        <w:rPr>
          <w:sz w:val="24"/>
          <w:szCs w:val="24"/>
        </w:rPr>
      </w:r>
      <w:r w:rsidR="00252E0C">
        <w:rPr>
          <w:sz w:val="24"/>
          <w:szCs w:val="24"/>
        </w:rPr>
        <w:fldChar w:fldCharType="separate"/>
      </w:r>
      <w:r w:rsidR="000276AB">
        <w:rPr>
          <w:sz w:val="24"/>
          <w:szCs w:val="24"/>
        </w:rPr>
        <w:t>5.1</w:t>
      </w:r>
      <w:r w:rsidR="00252E0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252E0C">
        <w:rPr>
          <w:sz w:val="24"/>
          <w:szCs w:val="24"/>
        </w:rPr>
        <w:fldChar w:fldCharType="begin"/>
      </w:r>
      <w:r w:rsidR="00D90031">
        <w:rPr>
          <w:sz w:val="24"/>
          <w:szCs w:val="24"/>
        </w:rPr>
        <w:instrText xml:space="preserve"> REF _Ref440274337 \r \h </w:instrText>
      </w:r>
      <w:r w:rsidR="00252E0C">
        <w:rPr>
          <w:sz w:val="24"/>
          <w:szCs w:val="24"/>
        </w:rPr>
      </w:r>
      <w:r w:rsidR="00252E0C">
        <w:rPr>
          <w:sz w:val="24"/>
          <w:szCs w:val="24"/>
        </w:rPr>
        <w:fldChar w:fldCharType="separate"/>
      </w:r>
      <w:r w:rsidR="000276AB">
        <w:rPr>
          <w:sz w:val="24"/>
          <w:szCs w:val="24"/>
        </w:rPr>
        <w:t>5.2</w:t>
      </w:r>
      <w:r w:rsidR="00252E0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252E0C">
        <w:rPr>
          <w:sz w:val="24"/>
          <w:szCs w:val="24"/>
        </w:rPr>
        <w:fldChar w:fldCharType="begin"/>
      </w:r>
      <w:r w:rsidR="00D90031">
        <w:rPr>
          <w:sz w:val="24"/>
          <w:szCs w:val="24"/>
        </w:rPr>
        <w:instrText xml:space="preserve"> REF _Ref440274366 \r \h </w:instrText>
      </w:r>
      <w:r w:rsidR="00252E0C">
        <w:rPr>
          <w:sz w:val="24"/>
          <w:szCs w:val="24"/>
        </w:rPr>
      </w:r>
      <w:r w:rsidR="00252E0C">
        <w:rPr>
          <w:sz w:val="24"/>
          <w:szCs w:val="24"/>
        </w:rPr>
        <w:fldChar w:fldCharType="separate"/>
      </w:r>
      <w:r w:rsidR="000276AB">
        <w:rPr>
          <w:sz w:val="24"/>
          <w:szCs w:val="24"/>
        </w:rPr>
        <w:t>5.4</w:t>
      </w:r>
      <w:r w:rsidR="00252E0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0" w:name="_Ref440376324"/>
      <w:bookmarkStart w:id="1371" w:name="_Ref440376401"/>
      <w:bookmarkStart w:id="1372"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0"/>
      <w:bookmarkEnd w:id="1371"/>
      <w:bookmarkEnd w:id="137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3" w:name="_Toc440376305"/>
      <w:bookmarkStart w:id="1374" w:name="_Toc440382563"/>
      <w:bookmarkStart w:id="1375" w:name="_Toc440447233"/>
      <w:bookmarkStart w:id="1376" w:name="_Toc440620913"/>
      <w:bookmarkStart w:id="1377" w:name="_Toc440631548"/>
      <w:bookmarkStart w:id="1378" w:name="_Toc440875784"/>
      <w:bookmarkStart w:id="1379"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3"/>
      <w:bookmarkEnd w:id="1374"/>
      <w:bookmarkEnd w:id="1375"/>
      <w:bookmarkEnd w:id="1376"/>
      <w:bookmarkEnd w:id="1377"/>
      <w:bookmarkEnd w:id="1378"/>
      <w:bookmarkEnd w:id="137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0" w:name="_Toc440376306"/>
      <w:bookmarkStart w:id="1381" w:name="_Toc440382564"/>
      <w:bookmarkStart w:id="1382" w:name="_Toc440447234"/>
      <w:bookmarkStart w:id="1383" w:name="_Toc440620914"/>
      <w:bookmarkStart w:id="1384" w:name="_Toc440631549"/>
      <w:bookmarkStart w:id="1385" w:name="_Toc440875785"/>
      <w:bookmarkStart w:id="1386" w:name="_Toc441131809"/>
      <w:r w:rsidRPr="00D904EF">
        <w:rPr>
          <w:szCs w:val="24"/>
        </w:rPr>
        <w:lastRenderedPageBreak/>
        <w:t>Инструкции по заполнению</w:t>
      </w:r>
      <w:bookmarkEnd w:id="1380"/>
      <w:bookmarkEnd w:id="1381"/>
      <w:bookmarkEnd w:id="1382"/>
      <w:bookmarkEnd w:id="1383"/>
      <w:bookmarkEnd w:id="1384"/>
      <w:bookmarkEnd w:id="1385"/>
      <w:bookmarkEnd w:id="138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252E0C">
        <w:rPr>
          <w:sz w:val="24"/>
          <w:szCs w:val="24"/>
        </w:rPr>
        <w:fldChar w:fldCharType="begin"/>
      </w:r>
      <w:r w:rsidR="00EA17A9">
        <w:rPr>
          <w:sz w:val="24"/>
          <w:szCs w:val="24"/>
        </w:rPr>
        <w:instrText xml:space="preserve"> REF _Ref440876703 \r \h </w:instrText>
      </w:r>
      <w:r w:rsidR="00252E0C">
        <w:rPr>
          <w:sz w:val="24"/>
          <w:szCs w:val="24"/>
        </w:rPr>
      </w:r>
      <w:r w:rsidR="00252E0C">
        <w:rPr>
          <w:sz w:val="24"/>
          <w:szCs w:val="24"/>
        </w:rPr>
        <w:fldChar w:fldCharType="separate"/>
      </w:r>
      <w:r w:rsidR="000276AB">
        <w:rPr>
          <w:sz w:val="24"/>
          <w:szCs w:val="24"/>
        </w:rPr>
        <w:t>3.3.10</w:t>
      </w:r>
      <w:r w:rsidR="00252E0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252E0C">
        <w:rPr>
          <w:sz w:val="24"/>
          <w:szCs w:val="24"/>
        </w:rPr>
        <w:fldChar w:fldCharType="begin"/>
      </w:r>
      <w:r>
        <w:rPr>
          <w:sz w:val="24"/>
          <w:szCs w:val="24"/>
        </w:rPr>
        <w:instrText xml:space="preserve"> REF _Ref55336310 \r \h </w:instrText>
      </w:r>
      <w:r w:rsidR="00252E0C">
        <w:rPr>
          <w:sz w:val="24"/>
          <w:szCs w:val="24"/>
        </w:rPr>
      </w:r>
      <w:r w:rsidR="00252E0C">
        <w:rPr>
          <w:sz w:val="24"/>
          <w:szCs w:val="24"/>
        </w:rPr>
        <w:fldChar w:fldCharType="separate"/>
      </w:r>
      <w:r w:rsidR="000276AB">
        <w:rPr>
          <w:sz w:val="24"/>
          <w:szCs w:val="24"/>
        </w:rPr>
        <w:t>5.1</w:t>
      </w:r>
      <w:r w:rsidR="00252E0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252E0C">
        <w:rPr>
          <w:sz w:val="24"/>
          <w:szCs w:val="24"/>
        </w:rPr>
        <w:fldChar w:fldCharType="begin"/>
      </w:r>
      <w:r w:rsidR="00CA1534">
        <w:rPr>
          <w:sz w:val="24"/>
          <w:szCs w:val="24"/>
        </w:rPr>
        <w:instrText xml:space="preserve"> REF _Ref440274337 \r \h </w:instrText>
      </w:r>
      <w:r w:rsidR="00252E0C">
        <w:rPr>
          <w:sz w:val="24"/>
          <w:szCs w:val="24"/>
        </w:rPr>
      </w:r>
      <w:r w:rsidR="00252E0C">
        <w:rPr>
          <w:sz w:val="24"/>
          <w:szCs w:val="24"/>
        </w:rPr>
        <w:fldChar w:fldCharType="separate"/>
      </w:r>
      <w:r w:rsidR="000276AB">
        <w:rPr>
          <w:sz w:val="24"/>
          <w:szCs w:val="24"/>
        </w:rPr>
        <w:t>5.2</w:t>
      </w:r>
      <w:r w:rsidR="00252E0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252E0C">
        <w:rPr>
          <w:sz w:val="24"/>
          <w:szCs w:val="24"/>
        </w:rPr>
        <w:fldChar w:fldCharType="begin"/>
      </w:r>
      <w:r w:rsidR="00CA1534">
        <w:rPr>
          <w:sz w:val="24"/>
          <w:szCs w:val="24"/>
        </w:rPr>
        <w:instrText xml:space="preserve"> REF _Ref440274366 \r \h </w:instrText>
      </w:r>
      <w:r w:rsidR="00252E0C">
        <w:rPr>
          <w:sz w:val="24"/>
          <w:szCs w:val="24"/>
        </w:rPr>
      </w:r>
      <w:r w:rsidR="00252E0C">
        <w:rPr>
          <w:sz w:val="24"/>
          <w:szCs w:val="24"/>
        </w:rPr>
        <w:fldChar w:fldCharType="separate"/>
      </w:r>
      <w:r w:rsidR="000276AB">
        <w:rPr>
          <w:sz w:val="24"/>
          <w:szCs w:val="24"/>
        </w:rPr>
        <w:t>5.4</w:t>
      </w:r>
      <w:r w:rsidR="00252E0C">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7" w:name="_Toc426108836"/>
      <w:bookmarkStart w:id="1388" w:name="_Ref441574460"/>
      <w:bookmarkStart w:id="1389" w:name="_Ref441574649"/>
      <w:bookmarkStart w:id="1390" w:name="_Toc441575251"/>
      <w:bookmarkStart w:id="1391" w:name="_Ref442187883"/>
      <w:r w:rsidRPr="00CC5A3A">
        <w:lastRenderedPageBreak/>
        <w:t>Расписка  сдачи-приемки соглашения о неустойке (форма 1</w:t>
      </w:r>
      <w:r>
        <w:t>8</w:t>
      </w:r>
      <w:r w:rsidRPr="00CC5A3A">
        <w:t>)</w:t>
      </w:r>
      <w:bookmarkEnd w:id="1387"/>
      <w:bookmarkEnd w:id="1388"/>
      <w:bookmarkEnd w:id="1389"/>
      <w:bookmarkEnd w:id="1390"/>
      <w:bookmarkEnd w:id="1391"/>
    </w:p>
    <w:p w:rsidR="00F21407" w:rsidRPr="00CC5A3A" w:rsidRDefault="00F21407" w:rsidP="00F21407">
      <w:pPr>
        <w:pStyle w:val="3"/>
        <w:rPr>
          <w:szCs w:val="24"/>
        </w:rPr>
      </w:pPr>
      <w:bookmarkStart w:id="1392" w:name="_Toc426108837"/>
      <w:bookmarkStart w:id="1393" w:name="_Ref441574456"/>
      <w:bookmarkStart w:id="1394" w:name="_Toc441575252"/>
      <w:r w:rsidRPr="00CC5A3A">
        <w:rPr>
          <w:szCs w:val="24"/>
        </w:rPr>
        <w:t xml:space="preserve">Форма Расписки  сдачи-приемки </w:t>
      </w:r>
      <w:bookmarkEnd w:id="1392"/>
      <w:r w:rsidRPr="00CC5A3A">
        <w:rPr>
          <w:szCs w:val="24"/>
        </w:rPr>
        <w:t>соглашения о неустойке</w:t>
      </w:r>
      <w:bookmarkEnd w:id="1393"/>
      <w:bookmarkEnd w:id="1394"/>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F21407" w:rsidRPr="00047DE1" w:rsidTr="009548C6">
        <w:tc>
          <w:tcPr>
            <w:tcW w:w="14863" w:type="dxa"/>
            <w:gridSpan w:val="7"/>
            <w:shd w:val="clear" w:color="auto" w:fill="auto"/>
          </w:tcPr>
          <w:p w:rsidR="00F21407" w:rsidRPr="00047DE1" w:rsidRDefault="00F21407" w:rsidP="009548C6">
            <w:pPr>
              <w:pStyle w:val="afd"/>
              <w:rPr>
                <w:sz w:val="24"/>
                <w:szCs w:val="24"/>
              </w:rPr>
            </w:pPr>
            <w:r w:rsidRPr="00047DE1">
              <w:rPr>
                <w:b/>
                <w:sz w:val="24"/>
                <w:szCs w:val="24"/>
              </w:rPr>
              <w:t>ПОЛУЧЕНИЕ</w:t>
            </w:r>
            <w:r w:rsidRPr="00047DE1">
              <w:rPr>
                <w:sz w:val="24"/>
                <w:szCs w:val="24"/>
              </w:rPr>
              <w:t>:</w:t>
            </w:r>
          </w:p>
        </w:tc>
      </w:tr>
      <w:tr w:rsidR="00F21407" w:rsidRPr="00047DE1" w:rsidTr="009548C6">
        <w:tc>
          <w:tcPr>
            <w:tcW w:w="2262" w:type="dxa"/>
            <w:shd w:val="clear" w:color="auto" w:fill="auto"/>
          </w:tcPr>
          <w:p w:rsidR="00F21407" w:rsidRPr="00047DE1" w:rsidRDefault="00F21407" w:rsidP="009548C6">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9548C6">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9548C6">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9548C6">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9548C6">
            <w:pPr>
              <w:pStyle w:val="afd"/>
              <w:rPr>
                <w:sz w:val="24"/>
                <w:szCs w:val="24"/>
              </w:rPr>
            </w:pPr>
            <w:r w:rsidRPr="00047DE1">
              <w:rPr>
                <w:sz w:val="24"/>
                <w:szCs w:val="24"/>
              </w:rPr>
              <w:t>Время получения (МСК)</w:t>
            </w:r>
          </w:p>
        </w:tc>
        <w:tc>
          <w:tcPr>
            <w:tcW w:w="2262" w:type="dxa"/>
            <w:shd w:val="clear" w:color="auto" w:fill="auto"/>
          </w:tcPr>
          <w:p w:rsidR="00F21407" w:rsidRPr="00047DE1" w:rsidRDefault="00F21407" w:rsidP="009548C6">
            <w:pPr>
              <w:pStyle w:val="afd"/>
              <w:ind w:right="86"/>
              <w:rPr>
                <w:sz w:val="24"/>
                <w:szCs w:val="24"/>
              </w:rPr>
            </w:pPr>
            <w:r w:rsidRPr="00047DE1">
              <w:rPr>
                <w:sz w:val="24"/>
                <w:szCs w:val="24"/>
              </w:rPr>
              <w:t>Сдал</w:t>
            </w:r>
          </w:p>
          <w:p w:rsidR="00F21407" w:rsidRPr="00047DE1" w:rsidRDefault="00F21407" w:rsidP="009548C6">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9548C6">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9548C6">
            <w:pPr>
              <w:pStyle w:val="afd"/>
              <w:ind w:right="86"/>
              <w:rPr>
                <w:sz w:val="24"/>
                <w:szCs w:val="24"/>
              </w:rPr>
            </w:pPr>
            <w:r w:rsidRPr="00047DE1">
              <w:rPr>
                <w:sz w:val="24"/>
                <w:szCs w:val="24"/>
              </w:rPr>
              <w:t>Получил</w:t>
            </w:r>
          </w:p>
          <w:p w:rsidR="00F21407" w:rsidRPr="00047DE1" w:rsidRDefault="00F21407" w:rsidP="009548C6">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9548C6">
            <w:pPr>
              <w:pStyle w:val="afd"/>
              <w:ind w:right="86"/>
              <w:rPr>
                <w:sz w:val="24"/>
                <w:szCs w:val="24"/>
              </w:rPr>
            </w:pPr>
            <w:r w:rsidRPr="00047DE1">
              <w:rPr>
                <w:sz w:val="24"/>
                <w:szCs w:val="24"/>
              </w:rPr>
              <w:t>ФИО/Подпись</w:t>
            </w:r>
          </w:p>
        </w:tc>
      </w:tr>
      <w:tr w:rsidR="00F21407" w:rsidRPr="00047DE1" w:rsidTr="009548C6">
        <w:tc>
          <w:tcPr>
            <w:tcW w:w="2262" w:type="dxa"/>
            <w:shd w:val="clear" w:color="auto" w:fill="auto"/>
          </w:tcPr>
          <w:p w:rsidR="00F21407" w:rsidRPr="00047DE1" w:rsidRDefault="00F21407" w:rsidP="009548C6">
            <w:pPr>
              <w:pStyle w:val="afd"/>
              <w:rPr>
                <w:sz w:val="24"/>
                <w:szCs w:val="24"/>
              </w:rPr>
            </w:pPr>
          </w:p>
          <w:p w:rsidR="00F21407" w:rsidRPr="00047DE1" w:rsidRDefault="00F21407" w:rsidP="009548C6">
            <w:pPr>
              <w:pStyle w:val="afd"/>
              <w:rPr>
                <w:sz w:val="24"/>
                <w:szCs w:val="24"/>
              </w:rPr>
            </w:pPr>
          </w:p>
        </w:tc>
        <w:tc>
          <w:tcPr>
            <w:tcW w:w="3800" w:type="dxa"/>
            <w:shd w:val="clear" w:color="auto" w:fill="auto"/>
          </w:tcPr>
          <w:p w:rsidR="00F21407" w:rsidRPr="00047DE1" w:rsidRDefault="00F21407" w:rsidP="009548C6">
            <w:pPr>
              <w:pStyle w:val="afd"/>
              <w:rPr>
                <w:sz w:val="24"/>
                <w:szCs w:val="24"/>
              </w:rPr>
            </w:pPr>
          </w:p>
        </w:tc>
        <w:tc>
          <w:tcPr>
            <w:tcW w:w="1559" w:type="dxa"/>
            <w:shd w:val="clear" w:color="auto" w:fill="auto"/>
          </w:tcPr>
          <w:p w:rsidR="00F21407" w:rsidRPr="00047DE1" w:rsidRDefault="00F21407" w:rsidP="009548C6">
            <w:pPr>
              <w:pStyle w:val="afd"/>
              <w:rPr>
                <w:sz w:val="24"/>
                <w:szCs w:val="24"/>
              </w:rPr>
            </w:pPr>
          </w:p>
        </w:tc>
        <w:tc>
          <w:tcPr>
            <w:tcW w:w="1418" w:type="dxa"/>
            <w:shd w:val="clear" w:color="auto" w:fill="auto"/>
          </w:tcPr>
          <w:p w:rsidR="00F21407" w:rsidRPr="00047DE1" w:rsidRDefault="00F21407" w:rsidP="009548C6">
            <w:pPr>
              <w:pStyle w:val="afd"/>
              <w:rPr>
                <w:sz w:val="24"/>
                <w:szCs w:val="24"/>
              </w:rPr>
            </w:pPr>
          </w:p>
        </w:tc>
        <w:tc>
          <w:tcPr>
            <w:tcW w:w="1299" w:type="dxa"/>
            <w:shd w:val="clear" w:color="auto" w:fill="auto"/>
          </w:tcPr>
          <w:p w:rsidR="00F21407" w:rsidRPr="00047DE1" w:rsidRDefault="00F21407" w:rsidP="009548C6">
            <w:pPr>
              <w:pStyle w:val="afd"/>
              <w:rPr>
                <w:sz w:val="24"/>
                <w:szCs w:val="24"/>
              </w:rPr>
            </w:pPr>
          </w:p>
        </w:tc>
        <w:tc>
          <w:tcPr>
            <w:tcW w:w="2262" w:type="dxa"/>
            <w:shd w:val="clear" w:color="auto" w:fill="auto"/>
          </w:tcPr>
          <w:p w:rsidR="00F21407" w:rsidRPr="00047DE1" w:rsidRDefault="00F21407" w:rsidP="009548C6">
            <w:pPr>
              <w:pStyle w:val="afd"/>
              <w:rPr>
                <w:sz w:val="24"/>
                <w:szCs w:val="24"/>
              </w:rPr>
            </w:pPr>
          </w:p>
        </w:tc>
        <w:tc>
          <w:tcPr>
            <w:tcW w:w="2263" w:type="dxa"/>
            <w:shd w:val="clear" w:color="auto" w:fill="auto"/>
          </w:tcPr>
          <w:p w:rsidR="00F21407" w:rsidRPr="00047DE1" w:rsidRDefault="00F21407" w:rsidP="009548C6">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9548C6">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5" w:name="_Toc426108838"/>
      <w:bookmarkStart w:id="1396" w:name="_Toc441575253"/>
      <w:r w:rsidRPr="00CC5A3A">
        <w:rPr>
          <w:szCs w:val="24"/>
        </w:rPr>
        <w:lastRenderedPageBreak/>
        <w:t>Инструкции по заполнению</w:t>
      </w:r>
      <w:bookmarkEnd w:id="1395"/>
      <w:bookmarkEnd w:id="1396"/>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9FF" w:rsidRDefault="000479FF">
      <w:pPr>
        <w:spacing w:line="240" w:lineRule="auto"/>
      </w:pPr>
      <w:r>
        <w:separator/>
      </w:r>
    </w:p>
  </w:endnote>
  <w:endnote w:type="continuationSeparator" w:id="0">
    <w:p w:rsidR="000479FF" w:rsidRDefault="000479F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252E0C">
    <w:pPr>
      <w:pStyle w:val="aff2"/>
      <w:framePr w:wrap="around" w:vAnchor="text" w:hAnchor="margin" w:xAlign="right" w:y="1"/>
      <w:rPr>
        <w:rStyle w:val="a6"/>
      </w:rPr>
    </w:pPr>
    <w:r>
      <w:rPr>
        <w:rStyle w:val="a6"/>
      </w:rPr>
      <w:fldChar w:fldCharType="begin"/>
    </w:r>
    <w:r w:rsidR="009548C6">
      <w:rPr>
        <w:rStyle w:val="a6"/>
      </w:rPr>
      <w:instrText xml:space="preserve">PAGE  </w:instrText>
    </w:r>
    <w:r>
      <w:rPr>
        <w:rStyle w:val="a6"/>
      </w:rPr>
      <w:fldChar w:fldCharType="end"/>
    </w:r>
  </w:p>
  <w:p w:rsidR="009548C6" w:rsidRDefault="009548C6">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Pr="00FA0376" w:rsidRDefault="009548C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252E0C" w:rsidRPr="00FA0376">
      <w:rPr>
        <w:sz w:val="16"/>
        <w:szCs w:val="16"/>
        <w:lang w:eastAsia="ru-RU"/>
      </w:rPr>
      <w:fldChar w:fldCharType="begin"/>
    </w:r>
    <w:r w:rsidRPr="00FA0376">
      <w:rPr>
        <w:sz w:val="16"/>
        <w:szCs w:val="16"/>
        <w:lang w:eastAsia="ru-RU"/>
      </w:rPr>
      <w:instrText xml:space="preserve"> PAGE </w:instrText>
    </w:r>
    <w:r w:rsidR="00252E0C" w:rsidRPr="00FA0376">
      <w:rPr>
        <w:sz w:val="16"/>
        <w:szCs w:val="16"/>
        <w:lang w:eastAsia="ru-RU"/>
      </w:rPr>
      <w:fldChar w:fldCharType="separate"/>
    </w:r>
    <w:r w:rsidR="003D19AD">
      <w:rPr>
        <w:noProof/>
        <w:sz w:val="16"/>
        <w:szCs w:val="16"/>
        <w:lang w:eastAsia="ru-RU"/>
      </w:rPr>
      <w:t>5</w:t>
    </w:r>
    <w:r w:rsidR="00252E0C" w:rsidRPr="00FA0376">
      <w:rPr>
        <w:sz w:val="16"/>
        <w:szCs w:val="16"/>
        <w:lang w:eastAsia="ru-RU"/>
      </w:rPr>
      <w:fldChar w:fldCharType="end"/>
    </w:r>
  </w:p>
  <w:p w:rsidR="009548C6" w:rsidRPr="00EE0539" w:rsidRDefault="009548C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3D19AD" w:rsidRPr="003D19AD">
      <w:rPr>
        <w:sz w:val="18"/>
        <w:szCs w:val="18"/>
      </w:rPr>
      <w:t>Договора на выполнение  работ по восстановлению гравийной подсыпке на ПС 35-110 кВ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9FF" w:rsidRDefault="000479FF">
      <w:pPr>
        <w:spacing w:line="240" w:lineRule="auto"/>
      </w:pPr>
      <w:r>
        <w:separator/>
      </w:r>
    </w:p>
  </w:footnote>
  <w:footnote w:type="continuationSeparator" w:id="0">
    <w:p w:rsidR="000479FF" w:rsidRDefault="000479F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Pr="00930031" w:rsidRDefault="009548C6"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95"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10594"/>
  </w:hdrShapeDefaults>
  <w:footnotePr>
    <w:footnote w:id="-1"/>
    <w:footnote w:id="0"/>
  </w:footnotePr>
  <w:endnotePr>
    <w:endnote w:id="-1"/>
    <w:endnote w:id="0"/>
  </w:endnotePr>
  <w:compat/>
  <w:rsids>
    <w:rsidRoot w:val="004753D3"/>
    <w:rsid w:val="0000573D"/>
    <w:rsid w:val="00006EAA"/>
    <w:rsid w:val="00007542"/>
    <w:rsid w:val="00016C74"/>
    <w:rsid w:val="000172FE"/>
    <w:rsid w:val="000179D3"/>
    <w:rsid w:val="00022797"/>
    <w:rsid w:val="00027446"/>
    <w:rsid w:val="000276AB"/>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9FF"/>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1668"/>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F8B"/>
    <w:rsid w:val="00192F71"/>
    <w:rsid w:val="00193067"/>
    <w:rsid w:val="0019725C"/>
    <w:rsid w:val="001A1D23"/>
    <w:rsid w:val="001A3C31"/>
    <w:rsid w:val="001A6511"/>
    <w:rsid w:val="001A7C23"/>
    <w:rsid w:val="001B1DBF"/>
    <w:rsid w:val="001B69CE"/>
    <w:rsid w:val="001C01F9"/>
    <w:rsid w:val="001C325A"/>
    <w:rsid w:val="001C3A4B"/>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E0C"/>
    <w:rsid w:val="00260F79"/>
    <w:rsid w:val="00263B47"/>
    <w:rsid w:val="002652D9"/>
    <w:rsid w:val="00270DD6"/>
    <w:rsid w:val="00270E02"/>
    <w:rsid w:val="00273EB7"/>
    <w:rsid w:val="00274F25"/>
    <w:rsid w:val="002762F8"/>
    <w:rsid w:val="0027636D"/>
    <w:rsid w:val="00280464"/>
    <w:rsid w:val="00282944"/>
    <w:rsid w:val="002848CF"/>
    <w:rsid w:val="0029211F"/>
    <w:rsid w:val="002946EF"/>
    <w:rsid w:val="00297FA1"/>
    <w:rsid w:val="002A08A6"/>
    <w:rsid w:val="002A0DBC"/>
    <w:rsid w:val="002A47D1"/>
    <w:rsid w:val="002A5576"/>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32C2"/>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19AD"/>
    <w:rsid w:val="003D3D44"/>
    <w:rsid w:val="003D4D5E"/>
    <w:rsid w:val="003D726B"/>
    <w:rsid w:val="003D7C16"/>
    <w:rsid w:val="003E170D"/>
    <w:rsid w:val="003E63F6"/>
    <w:rsid w:val="003E7774"/>
    <w:rsid w:val="003F1F5E"/>
    <w:rsid w:val="003F22D7"/>
    <w:rsid w:val="003F3A69"/>
    <w:rsid w:val="003F44A9"/>
    <w:rsid w:val="003F513C"/>
    <w:rsid w:val="003F6889"/>
    <w:rsid w:val="003F73AB"/>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3FB7"/>
    <w:rsid w:val="007F7125"/>
    <w:rsid w:val="007F76D6"/>
    <w:rsid w:val="007F7EB4"/>
    <w:rsid w:val="0080108A"/>
    <w:rsid w:val="00804801"/>
    <w:rsid w:val="00813F81"/>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548C6"/>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61B6"/>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5704B"/>
    <w:rsid w:val="00C606DE"/>
    <w:rsid w:val="00C6609A"/>
    <w:rsid w:val="00C67781"/>
    <w:rsid w:val="00C70F61"/>
    <w:rsid w:val="00C718E2"/>
    <w:rsid w:val="00C74146"/>
    <w:rsid w:val="00C7742A"/>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5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kopylova.ls@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3F23C-83D1-4A96-824E-4BE887A6D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83</Pages>
  <Words>23784</Words>
  <Characters>135571</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159037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60</cp:revision>
  <cp:lastPrinted>2016-03-10T11:59:00Z</cp:lastPrinted>
  <dcterms:created xsi:type="dcterms:W3CDTF">2016-01-15T08:52:00Z</dcterms:created>
  <dcterms:modified xsi:type="dcterms:W3CDTF">2016-06-01T05:54:00Z</dcterms:modified>
</cp:coreProperties>
</file>