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A43D3A"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6C37ED" w:rsidRPr="000D67AD" w:rsidRDefault="006C37E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C37ED" w:rsidRPr="000D67AD" w:rsidRDefault="006C37E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C37ED" w:rsidRPr="000D67AD" w:rsidRDefault="006C37E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C37ED" w:rsidRPr="000D67AD" w:rsidRDefault="006C37E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C37ED" w:rsidRPr="000D67AD" w:rsidRDefault="006C37ED" w:rsidP="00A13E63">
                  <w:pPr>
                    <w:spacing w:line="240" w:lineRule="auto"/>
                    <w:ind w:right="-23"/>
                    <w:rPr>
                      <w:rFonts w:ascii="Helios" w:hAnsi="Helios"/>
                      <w:sz w:val="12"/>
                      <w:szCs w:val="12"/>
                    </w:rPr>
                  </w:pPr>
                  <w:r w:rsidRPr="000D67AD">
                    <w:rPr>
                      <w:rFonts w:ascii="Helios" w:hAnsi="Helios"/>
                      <w:sz w:val="12"/>
                      <w:szCs w:val="12"/>
                    </w:rPr>
                    <w:t>тел.: +7 (495) 747-92-92,</w:t>
                  </w:r>
                </w:p>
                <w:p w:rsidR="006C37ED" w:rsidRPr="000D67AD" w:rsidRDefault="006C37E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6C37ED" w:rsidRPr="000D67AD" w:rsidRDefault="006C37E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C37ED" w:rsidRPr="000D67AD" w:rsidRDefault="006C37E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C37ED" w:rsidRPr="000D67AD" w:rsidRDefault="006C37E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C37ED" w:rsidRPr="00DE4209" w:rsidRDefault="006C37ED"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E4209">
                    <w:rPr>
                      <w:rFonts w:ascii="Helios" w:hAnsi="Helios"/>
                      <w:sz w:val="12"/>
                      <w:szCs w:val="12"/>
                      <w:lang w:val="en-US"/>
                    </w:rPr>
                    <w:t>-</w:t>
                  </w:r>
                  <w:r w:rsidRPr="000D67AD">
                    <w:rPr>
                      <w:rFonts w:ascii="Helios" w:hAnsi="Helios"/>
                      <w:sz w:val="12"/>
                      <w:szCs w:val="12"/>
                      <w:lang w:val="en-US"/>
                    </w:rPr>
                    <w:t>mail</w:t>
                  </w:r>
                  <w:proofErr w:type="gramEnd"/>
                  <w:r w:rsidRPr="00DE4209">
                    <w:rPr>
                      <w:rFonts w:ascii="Helios" w:hAnsi="Helios"/>
                      <w:sz w:val="12"/>
                      <w:szCs w:val="12"/>
                      <w:lang w:val="en-US"/>
                    </w:rPr>
                    <w:t xml:space="preserve">: </w:t>
                  </w:r>
                  <w:hyperlink r:id="rId9" w:history="1">
                    <w:r w:rsidRPr="000D67AD">
                      <w:rPr>
                        <w:rFonts w:ascii="Helios" w:hAnsi="Helios"/>
                        <w:sz w:val="12"/>
                        <w:szCs w:val="12"/>
                        <w:lang w:val="en-US"/>
                      </w:rPr>
                      <w:t>posta</w:t>
                    </w:r>
                    <w:r w:rsidRPr="00DE4209">
                      <w:rPr>
                        <w:rFonts w:ascii="Helios" w:hAnsi="Helios"/>
                        <w:sz w:val="12"/>
                        <w:szCs w:val="12"/>
                        <w:lang w:val="en-US"/>
                      </w:rPr>
                      <w:t>@</w:t>
                    </w:r>
                    <w:r w:rsidRPr="000D67AD">
                      <w:rPr>
                        <w:rFonts w:ascii="Helios" w:hAnsi="Helios"/>
                        <w:sz w:val="12"/>
                        <w:szCs w:val="12"/>
                        <w:lang w:val="en-US"/>
                      </w:rPr>
                      <w:t>mrsk</w:t>
                    </w:r>
                    <w:r w:rsidRPr="00DE4209">
                      <w:rPr>
                        <w:rFonts w:ascii="Helios" w:hAnsi="Helios"/>
                        <w:sz w:val="12"/>
                        <w:szCs w:val="12"/>
                        <w:lang w:val="en-US"/>
                      </w:rPr>
                      <w:t>-1.</w:t>
                    </w:r>
                    <w:r w:rsidRPr="000D67AD">
                      <w:rPr>
                        <w:rFonts w:ascii="Helios" w:hAnsi="Helios"/>
                        <w:sz w:val="12"/>
                        <w:szCs w:val="12"/>
                        <w:lang w:val="en-US"/>
                      </w:rPr>
                      <w:t>ru</w:t>
                    </w:r>
                  </w:hyperlink>
                  <w:r w:rsidRPr="00DE4209">
                    <w:rPr>
                      <w:rFonts w:ascii="Helios" w:hAnsi="Helios"/>
                      <w:sz w:val="12"/>
                      <w:szCs w:val="12"/>
                      <w:lang w:val="en-US"/>
                    </w:rPr>
                    <w:t xml:space="preserve">, </w:t>
                  </w:r>
                  <w:hyperlink r:id="rId10" w:history="1">
                    <w:r w:rsidRPr="000D67AD">
                      <w:rPr>
                        <w:rFonts w:ascii="Helios" w:hAnsi="Helios"/>
                        <w:sz w:val="12"/>
                        <w:szCs w:val="12"/>
                        <w:lang w:val="en-US"/>
                      </w:rPr>
                      <w:t>www</w:t>
                    </w:r>
                    <w:r w:rsidRPr="00DE4209">
                      <w:rPr>
                        <w:rFonts w:ascii="Helios" w:hAnsi="Helios"/>
                        <w:sz w:val="12"/>
                        <w:szCs w:val="12"/>
                        <w:lang w:val="en-US"/>
                      </w:rPr>
                      <w:t>.</w:t>
                    </w:r>
                    <w:r w:rsidRPr="000D67AD">
                      <w:rPr>
                        <w:rFonts w:ascii="Helios" w:hAnsi="Helios"/>
                        <w:sz w:val="12"/>
                        <w:szCs w:val="12"/>
                        <w:lang w:val="en-US"/>
                      </w:rPr>
                      <w:t>mrsk</w:t>
                    </w:r>
                    <w:r w:rsidRPr="00DE4209">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6C37ED" w:rsidRPr="00024B54" w:rsidRDefault="006C37ED" w:rsidP="006C37ED">
      <w:pPr>
        <w:ind w:left="5670" w:firstLine="0"/>
        <w:jc w:val="center"/>
        <w:rPr>
          <w:sz w:val="24"/>
          <w:szCs w:val="24"/>
        </w:rPr>
      </w:pPr>
      <w:r w:rsidRPr="00024B54">
        <w:rPr>
          <w:sz w:val="24"/>
          <w:szCs w:val="24"/>
        </w:rPr>
        <w:t>УТВЕРЖДАЮ:</w:t>
      </w:r>
    </w:p>
    <w:p w:rsidR="006C37ED" w:rsidRPr="00024B54" w:rsidRDefault="006C37ED" w:rsidP="006C37ED">
      <w:pPr>
        <w:spacing w:line="240" w:lineRule="auto"/>
        <w:jc w:val="right"/>
        <w:rPr>
          <w:sz w:val="24"/>
          <w:szCs w:val="24"/>
        </w:rPr>
      </w:pPr>
      <w:r w:rsidRPr="00024B54">
        <w:rPr>
          <w:sz w:val="24"/>
          <w:szCs w:val="24"/>
        </w:rPr>
        <w:t>Председатель закупочной комиссии -</w:t>
      </w:r>
    </w:p>
    <w:p w:rsidR="006C37ED" w:rsidRPr="00024B54" w:rsidRDefault="006C37ED" w:rsidP="006C37ED">
      <w:pPr>
        <w:spacing w:line="240" w:lineRule="auto"/>
        <w:jc w:val="right"/>
        <w:rPr>
          <w:sz w:val="24"/>
          <w:szCs w:val="24"/>
        </w:rPr>
      </w:pPr>
      <w:r w:rsidRPr="00024B54">
        <w:rPr>
          <w:sz w:val="24"/>
          <w:szCs w:val="24"/>
        </w:rPr>
        <w:t xml:space="preserve">заместитель генерального директора- </w:t>
      </w:r>
    </w:p>
    <w:p w:rsidR="006C37ED" w:rsidRPr="00024B54" w:rsidRDefault="006C37ED" w:rsidP="006C37ED">
      <w:pPr>
        <w:spacing w:line="240" w:lineRule="auto"/>
        <w:jc w:val="right"/>
        <w:rPr>
          <w:sz w:val="24"/>
          <w:szCs w:val="24"/>
        </w:rPr>
      </w:pPr>
      <w:r w:rsidRPr="00024B54">
        <w:rPr>
          <w:sz w:val="24"/>
          <w:szCs w:val="24"/>
        </w:rPr>
        <w:t xml:space="preserve">Директор  филиала  </w:t>
      </w:r>
    </w:p>
    <w:p w:rsidR="006C37ED" w:rsidRPr="00024B54" w:rsidRDefault="006C37ED" w:rsidP="006C37ED">
      <w:pPr>
        <w:spacing w:line="240" w:lineRule="auto"/>
        <w:jc w:val="right"/>
        <w:rPr>
          <w:sz w:val="24"/>
          <w:szCs w:val="24"/>
        </w:rPr>
      </w:pPr>
      <w:r w:rsidRPr="00024B54">
        <w:rPr>
          <w:sz w:val="24"/>
          <w:szCs w:val="24"/>
        </w:rPr>
        <w:t>ПАО «МРСК Центра</w:t>
      </w:r>
      <w:proofErr w:type="gramStart"/>
      <w:r w:rsidRPr="00024B54">
        <w:rPr>
          <w:sz w:val="24"/>
          <w:szCs w:val="24"/>
        </w:rPr>
        <w:t>»-</w:t>
      </w:r>
      <w:proofErr w:type="gramEnd"/>
      <w:r w:rsidRPr="00024B54">
        <w:rPr>
          <w:sz w:val="24"/>
          <w:szCs w:val="24"/>
        </w:rPr>
        <w:t>«Курскэнерго»</w:t>
      </w:r>
    </w:p>
    <w:p w:rsidR="006C37ED" w:rsidRPr="00024B54" w:rsidRDefault="006C37ED" w:rsidP="006C37ED">
      <w:pPr>
        <w:spacing w:line="240" w:lineRule="auto"/>
        <w:jc w:val="right"/>
        <w:rPr>
          <w:sz w:val="24"/>
          <w:szCs w:val="24"/>
        </w:rPr>
      </w:pPr>
    </w:p>
    <w:p w:rsidR="006C37ED" w:rsidRPr="00024B54" w:rsidRDefault="006C37ED" w:rsidP="006C37ED">
      <w:pPr>
        <w:spacing w:line="240" w:lineRule="auto"/>
        <w:jc w:val="right"/>
      </w:pPr>
    </w:p>
    <w:p w:rsidR="006C37ED" w:rsidRPr="00066ED2" w:rsidRDefault="006C37ED" w:rsidP="006C37ED">
      <w:pPr>
        <w:spacing w:line="240" w:lineRule="auto"/>
        <w:jc w:val="right"/>
        <w:rPr>
          <w:sz w:val="24"/>
          <w:szCs w:val="24"/>
        </w:rPr>
      </w:pPr>
      <w:r w:rsidRPr="00024B54">
        <w:rPr>
          <w:sz w:val="24"/>
          <w:szCs w:val="24"/>
        </w:rPr>
        <w:t>____________________ А.Н. Рудневский</w:t>
      </w:r>
    </w:p>
    <w:p w:rsidR="006C37ED" w:rsidRPr="00066ED2" w:rsidRDefault="006C37ED" w:rsidP="006C37ED">
      <w:pPr>
        <w:spacing w:line="240" w:lineRule="auto"/>
        <w:jc w:val="right"/>
        <w:rPr>
          <w:sz w:val="24"/>
          <w:szCs w:val="24"/>
        </w:rPr>
      </w:pPr>
    </w:p>
    <w:p w:rsidR="006C37ED" w:rsidRPr="00066ED2" w:rsidRDefault="006C37ED" w:rsidP="006C37ED">
      <w:pPr>
        <w:ind w:left="5670" w:firstLine="0"/>
        <w:jc w:val="right"/>
        <w:rPr>
          <w:sz w:val="24"/>
          <w:szCs w:val="24"/>
        </w:rPr>
      </w:pPr>
      <w:r w:rsidRPr="00066ED2">
        <w:rPr>
          <w:sz w:val="24"/>
          <w:szCs w:val="24"/>
        </w:rPr>
        <w:t xml:space="preserve"> «____» ___________________ </w:t>
      </w:r>
      <w:r>
        <w:rPr>
          <w:sz w:val="24"/>
          <w:szCs w:val="24"/>
        </w:rPr>
        <w:t>2018</w:t>
      </w:r>
      <w:r w:rsidRPr="00066ED2">
        <w:rPr>
          <w:sz w:val="24"/>
          <w:szCs w:val="24"/>
        </w:rPr>
        <w:t xml:space="preserve"> г.</w:t>
      </w:r>
    </w:p>
    <w:p w:rsidR="006C37ED" w:rsidRPr="00066ED2" w:rsidRDefault="006C37ED" w:rsidP="006C37ED">
      <w:pPr>
        <w:ind w:firstLine="0"/>
        <w:jc w:val="left"/>
        <w:rPr>
          <w:sz w:val="24"/>
          <w:szCs w:val="24"/>
        </w:rPr>
      </w:pPr>
    </w:p>
    <w:p w:rsidR="006C37ED" w:rsidRPr="00CB1F53" w:rsidRDefault="006C37ED" w:rsidP="006C37ED">
      <w:pPr>
        <w:spacing w:line="240" w:lineRule="auto"/>
        <w:ind w:left="6804" w:firstLine="0"/>
        <w:rPr>
          <w:b/>
          <w:kern w:val="36"/>
          <w:sz w:val="24"/>
          <w:szCs w:val="24"/>
        </w:rPr>
      </w:pPr>
      <w:r w:rsidRPr="00CB1F53">
        <w:rPr>
          <w:b/>
          <w:kern w:val="36"/>
          <w:sz w:val="24"/>
          <w:szCs w:val="24"/>
        </w:rPr>
        <w:t>Согласовано на заседании</w:t>
      </w:r>
    </w:p>
    <w:p w:rsidR="006C37ED" w:rsidRPr="00CB1F53" w:rsidRDefault="006C37ED" w:rsidP="006C37ED">
      <w:pPr>
        <w:spacing w:line="240" w:lineRule="auto"/>
        <w:ind w:left="6804" w:firstLine="0"/>
        <w:rPr>
          <w:b/>
          <w:kern w:val="36"/>
          <w:sz w:val="24"/>
          <w:szCs w:val="24"/>
        </w:rPr>
      </w:pPr>
      <w:r w:rsidRPr="00CB1F53">
        <w:rPr>
          <w:b/>
          <w:kern w:val="36"/>
          <w:sz w:val="24"/>
          <w:szCs w:val="24"/>
        </w:rPr>
        <w:t>закупочной комиссии</w:t>
      </w:r>
    </w:p>
    <w:p w:rsidR="006C37ED" w:rsidRPr="00CB1F53" w:rsidRDefault="006C37ED" w:rsidP="006C37ED">
      <w:pPr>
        <w:spacing w:line="240" w:lineRule="auto"/>
        <w:ind w:left="6804" w:firstLine="0"/>
        <w:rPr>
          <w:b/>
          <w:kern w:val="36"/>
          <w:sz w:val="24"/>
          <w:szCs w:val="24"/>
        </w:rPr>
      </w:pPr>
      <w:r w:rsidRPr="00CB1F53">
        <w:rPr>
          <w:b/>
          <w:kern w:val="36"/>
          <w:sz w:val="24"/>
          <w:szCs w:val="24"/>
        </w:rPr>
        <w:t xml:space="preserve">Протокол № </w:t>
      </w:r>
      <w:r w:rsidRPr="00CB1F53">
        <w:rPr>
          <w:b/>
          <w:sz w:val="24"/>
          <w:szCs w:val="24"/>
        </w:rPr>
        <w:softHyphen/>
      </w:r>
      <w:r w:rsidRPr="00CB1F53">
        <w:rPr>
          <w:b/>
          <w:sz w:val="24"/>
          <w:szCs w:val="24"/>
        </w:rPr>
        <w:softHyphen/>
      </w:r>
      <w:r w:rsidRPr="00CB1F53">
        <w:rPr>
          <w:b/>
          <w:sz w:val="24"/>
          <w:szCs w:val="24"/>
        </w:rPr>
        <w:softHyphen/>
      </w:r>
      <w:r w:rsidRPr="00CB1F53">
        <w:rPr>
          <w:b/>
          <w:sz w:val="24"/>
          <w:szCs w:val="24"/>
        </w:rPr>
        <w:softHyphen/>
        <w:t>0003-КР-18</w:t>
      </w:r>
    </w:p>
    <w:p w:rsidR="006C37ED" w:rsidRPr="00C12FA4" w:rsidRDefault="006C37ED" w:rsidP="006C37ED">
      <w:pPr>
        <w:spacing w:line="240" w:lineRule="auto"/>
        <w:ind w:left="6804" w:firstLine="0"/>
        <w:rPr>
          <w:b/>
          <w:kern w:val="36"/>
          <w:sz w:val="24"/>
          <w:szCs w:val="24"/>
        </w:rPr>
      </w:pPr>
      <w:r w:rsidRPr="00CB1F53">
        <w:rPr>
          <w:b/>
          <w:kern w:val="36"/>
          <w:sz w:val="24"/>
          <w:szCs w:val="24"/>
        </w:rPr>
        <w:t>от «19 » января 2018 года</w:t>
      </w:r>
    </w:p>
    <w:p w:rsidR="006C37ED" w:rsidRPr="00C12FA4" w:rsidRDefault="006C37ED" w:rsidP="006C37ED">
      <w:pPr>
        <w:spacing w:line="264" w:lineRule="auto"/>
        <w:jc w:val="center"/>
        <w:rPr>
          <w:sz w:val="24"/>
          <w:szCs w:val="24"/>
        </w:rPr>
      </w:pPr>
    </w:p>
    <w:p w:rsidR="006C37ED" w:rsidRPr="00C12FA4" w:rsidRDefault="006C37ED" w:rsidP="006C37ED">
      <w:pPr>
        <w:spacing w:line="264" w:lineRule="auto"/>
        <w:jc w:val="center"/>
        <w:rPr>
          <w:sz w:val="24"/>
          <w:szCs w:val="24"/>
        </w:rPr>
      </w:pPr>
    </w:p>
    <w:p w:rsidR="006C37ED" w:rsidRPr="00C12FA4" w:rsidRDefault="006C37ED" w:rsidP="006C37ED">
      <w:pPr>
        <w:spacing w:line="264" w:lineRule="auto"/>
        <w:jc w:val="center"/>
        <w:rPr>
          <w:sz w:val="24"/>
          <w:szCs w:val="24"/>
        </w:rPr>
      </w:pPr>
    </w:p>
    <w:p w:rsidR="006C37ED" w:rsidRPr="00C12FA4" w:rsidRDefault="006C37ED" w:rsidP="006C37ED">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6C37ED" w:rsidRPr="00C12FA4" w:rsidRDefault="006C37ED" w:rsidP="006C37ED">
      <w:pPr>
        <w:pStyle w:val="1f4"/>
        <w:spacing w:line="264" w:lineRule="auto"/>
        <w:ind w:left="0" w:right="0"/>
        <w:jc w:val="center"/>
        <w:rPr>
          <w:rFonts w:ascii="Times New Roman" w:hAnsi="Times New Roman"/>
          <w:sz w:val="24"/>
          <w:szCs w:val="24"/>
        </w:rPr>
      </w:pPr>
    </w:p>
    <w:p w:rsidR="006C37ED" w:rsidRPr="00C12FA4" w:rsidRDefault="006C37ED" w:rsidP="006C37ED">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6C37ED" w:rsidRDefault="006C37ED" w:rsidP="006C37ED">
      <w:pPr>
        <w:spacing w:line="264" w:lineRule="auto"/>
        <w:ind w:firstLine="0"/>
        <w:jc w:val="center"/>
        <w:rPr>
          <w:sz w:val="24"/>
          <w:szCs w:val="24"/>
        </w:rPr>
      </w:pPr>
      <w:r w:rsidRPr="00CB1F53">
        <w:rPr>
          <w:sz w:val="24"/>
          <w:szCs w:val="24"/>
        </w:rPr>
        <w:t xml:space="preserve">на право заключения </w:t>
      </w:r>
      <w:proofErr w:type="gramStart"/>
      <w:r w:rsidRPr="00CB1F53">
        <w:rPr>
          <w:sz w:val="24"/>
          <w:szCs w:val="24"/>
        </w:rPr>
        <w:t>Договора</w:t>
      </w:r>
      <w:proofErr w:type="gramEnd"/>
      <w:r w:rsidRPr="00CB1F53">
        <w:rPr>
          <w:sz w:val="24"/>
          <w:szCs w:val="24"/>
        </w:rPr>
        <w:t xml:space="preserve"> на выполнение работ по заправке</w:t>
      </w:r>
      <w:r w:rsidRPr="00D7342B">
        <w:rPr>
          <w:sz w:val="24"/>
          <w:szCs w:val="24"/>
        </w:rPr>
        <w:t xml:space="preserve"> и восстановлению картриджей для лазерных принтеров для нужд ПАО «МРСК Центра» </w:t>
      </w:r>
    </w:p>
    <w:p w:rsidR="006C37ED" w:rsidRPr="00C12FA4" w:rsidRDefault="006C37ED" w:rsidP="006C37ED">
      <w:pPr>
        <w:spacing w:line="264" w:lineRule="auto"/>
        <w:ind w:firstLine="0"/>
        <w:jc w:val="center"/>
        <w:rPr>
          <w:b/>
          <w:sz w:val="24"/>
          <w:szCs w:val="24"/>
        </w:rPr>
      </w:pPr>
      <w:r w:rsidRPr="00D7342B">
        <w:rPr>
          <w:sz w:val="24"/>
          <w:szCs w:val="24"/>
        </w:rPr>
        <w:t>(филиала «Курскэнерго»)</w:t>
      </w:r>
    </w:p>
    <w:p w:rsidR="006C37ED" w:rsidRPr="00C12FA4" w:rsidRDefault="006C37ED" w:rsidP="006C37ED">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6C37ED" w:rsidRDefault="007556FF" w:rsidP="007556FF">
      <w:pPr>
        <w:spacing w:line="240" w:lineRule="auto"/>
        <w:ind w:firstLine="0"/>
        <w:jc w:val="center"/>
        <w:rPr>
          <w:sz w:val="24"/>
          <w:szCs w:val="24"/>
        </w:rPr>
      </w:pPr>
      <w:r w:rsidRPr="00C12FA4">
        <w:rPr>
          <w:sz w:val="24"/>
          <w:szCs w:val="24"/>
        </w:rPr>
        <w:t xml:space="preserve">г. </w:t>
      </w:r>
      <w:r w:rsidR="006C37ED">
        <w:rPr>
          <w:sz w:val="24"/>
          <w:szCs w:val="24"/>
        </w:rPr>
        <w:t>Курск</w:t>
      </w:r>
    </w:p>
    <w:p w:rsidR="007556FF" w:rsidRPr="00D77FC1" w:rsidRDefault="009C1997" w:rsidP="007556FF">
      <w:pPr>
        <w:spacing w:line="240" w:lineRule="auto"/>
        <w:ind w:firstLine="0"/>
        <w:jc w:val="center"/>
        <w:rPr>
          <w:sz w:val="24"/>
          <w:szCs w:val="24"/>
        </w:rPr>
      </w:pPr>
      <w:r>
        <w:rPr>
          <w:sz w:val="24"/>
          <w:szCs w:val="24"/>
        </w:rPr>
        <w:t>2018</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3F430F">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3F430F">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3F430F">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3F430F">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3F430F">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3F430F">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3F430F">
        <w:rPr>
          <w:noProof/>
        </w:rPr>
        <w:t>8</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3F430F">
        <w:rPr>
          <w:noProof/>
        </w:rPr>
        <w:t>11</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3F430F">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3F430F">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3F430F">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3F430F">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3F430F">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3F430F">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3F430F">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3F430F">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3F430F">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3F430F">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3F430F">
        <w:rPr>
          <w:noProof/>
        </w:rPr>
        <w:t>44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3F430F">
        <w:rPr>
          <w:noProof/>
        </w:rPr>
        <w:t>45</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3F430F">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3F430F">
        <w:rPr>
          <w:noProof/>
        </w:rPr>
        <w:t>47</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3F430F">
        <w:rPr>
          <w:noProof/>
        </w:rPr>
        <w:t>51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3F430F">
        <w:rPr>
          <w:noProof/>
        </w:rPr>
        <w:t>53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3F430F">
        <w:rPr>
          <w:noProof/>
        </w:rPr>
        <w:t>55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3F430F">
        <w:rPr>
          <w:noProof/>
        </w:rPr>
        <w:t>57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3F430F">
        <w:rPr>
          <w:noProof/>
        </w:rPr>
        <w:t>59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3F430F">
        <w:rPr>
          <w:noProof/>
        </w:rPr>
        <w:t>61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3F430F">
        <w:rPr>
          <w:noProof/>
        </w:rPr>
        <w:t>63</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3F430F">
        <w:rPr>
          <w:noProof/>
        </w:rPr>
        <w:t>64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3F430F">
        <w:rPr>
          <w:noProof/>
        </w:rPr>
        <w:t>72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3F430F">
        <w:rPr>
          <w:noProof/>
        </w:rPr>
        <w:t>74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3F430F">
        <w:rPr>
          <w:noProof/>
        </w:rPr>
        <w:t>76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3F430F">
        <w:rPr>
          <w:noProof/>
        </w:rPr>
        <w:t>79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3F430F">
        <w:rPr>
          <w:noProof/>
        </w:rPr>
        <w:t>81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3F430F">
        <w:rPr>
          <w:noProof/>
        </w:rPr>
        <w:t>83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3F430F">
        <w:rPr>
          <w:noProof/>
        </w:rPr>
        <w:t>89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3F430F">
        <w:rPr>
          <w:noProof/>
        </w:rPr>
        <w:t>92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3F430F">
        <w:rPr>
          <w:noProof/>
        </w:rPr>
        <w:t>94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3F430F">
        <w:rPr>
          <w:noProof/>
        </w:rPr>
        <w:t>96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3F430F">
        <w:rPr>
          <w:noProof/>
        </w:rPr>
        <w:t>98</w:t>
      </w:r>
      <w:r w:rsidR="00812BD9">
        <w:rPr>
          <w:noProof/>
        </w:rPr>
        <w:fldChar w:fldCharType="end"/>
      </w:r>
    </w:p>
    <w:p w:rsidR="00717F60" w:rsidRPr="00E71A48" w:rsidRDefault="00812BD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862664" w:rsidRDefault="006C37ED"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w:t>
      </w:r>
      <w:proofErr w:type="gramEnd"/>
      <w:r w:rsidRPr="00702B2C">
        <w:rPr>
          <w:iCs/>
          <w:sz w:val="24"/>
          <w:szCs w:val="24"/>
        </w:rPr>
        <w:t xml:space="preserve"> </w:t>
      </w:r>
      <w:proofErr w:type="gramStart"/>
      <w:r w:rsidRPr="00702B2C">
        <w:rPr>
          <w:iCs/>
          <w:sz w:val="24"/>
          <w:szCs w:val="24"/>
        </w:rPr>
        <w:t>РФ, 127018, г. Москва, ул. 2-я Ямская, 4</w:t>
      </w:r>
      <w:r>
        <w:rPr>
          <w:iCs/>
          <w:sz w:val="24"/>
          <w:szCs w:val="24"/>
        </w:rPr>
        <w:t xml:space="preserve">, </w:t>
      </w:r>
      <w:r w:rsidRPr="00382A07">
        <w:rPr>
          <w:iCs/>
          <w:sz w:val="24"/>
          <w:szCs w:val="24"/>
        </w:rPr>
        <w:t xml:space="preserve">секретарь Закупочной комиссии – </w:t>
      </w:r>
      <w:r w:rsidRPr="004A1A85">
        <w:rPr>
          <w:iCs/>
          <w:sz w:val="24"/>
          <w:szCs w:val="24"/>
        </w:rPr>
        <w:t xml:space="preserve">специалист 1-й категории отдела закупочной </w:t>
      </w:r>
      <w:r w:rsidRPr="00EE1952">
        <w:rPr>
          <w:iCs/>
          <w:sz w:val="24"/>
          <w:szCs w:val="24"/>
        </w:rPr>
        <w:t xml:space="preserve">деятельности </w:t>
      </w:r>
      <w:proofErr w:type="spellStart"/>
      <w:r w:rsidRPr="00EE1952">
        <w:rPr>
          <w:iCs/>
          <w:sz w:val="24"/>
          <w:szCs w:val="24"/>
        </w:rPr>
        <w:t>УЛиМТО</w:t>
      </w:r>
      <w:proofErr w:type="spellEnd"/>
      <w:r w:rsidRPr="00EE1952">
        <w:rPr>
          <w:iCs/>
          <w:sz w:val="24"/>
          <w:szCs w:val="24"/>
        </w:rPr>
        <w:t xml:space="preserve"> филиала ПАО «МРСК Центра» - «Курскэнерго» Горбылев А.В., контактные телефоны: (4712) 55-72-02, </w:t>
      </w:r>
      <w:r w:rsidRPr="00EE1952">
        <w:rPr>
          <w:sz w:val="24"/>
          <w:szCs w:val="24"/>
        </w:rPr>
        <w:t xml:space="preserve">адрес электронной почты: </w:t>
      </w:r>
      <w:r w:rsidRPr="00EE1952">
        <w:rPr>
          <w:iCs/>
          <w:sz w:val="24"/>
          <w:szCs w:val="24"/>
        </w:rPr>
        <w:t xml:space="preserve"> </w:t>
      </w:r>
      <w:hyperlink r:id="rId18" w:history="1">
        <w:r w:rsidRPr="00EE1952">
          <w:rPr>
            <w:rStyle w:val="a7"/>
            <w:sz w:val="24"/>
            <w:szCs w:val="24"/>
            <w:lang w:val="en-US"/>
          </w:rPr>
          <w:t>gorbylev</w:t>
        </w:r>
        <w:r w:rsidRPr="00EE1952">
          <w:rPr>
            <w:rStyle w:val="a7"/>
            <w:sz w:val="24"/>
            <w:szCs w:val="24"/>
          </w:rPr>
          <w:t>.</w:t>
        </w:r>
        <w:r w:rsidRPr="00EE1952">
          <w:rPr>
            <w:rStyle w:val="a7"/>
            <w:sz w:val="24"/>
            <w:szCs w:val="24"/>
            <w:lang w:val="en-US"/>
          </w:rPr>
          <w:t>av</w:t>
        </w:r>
        <w:r w:rsidRPr="00EE1952">
          <w:rPr>
            <w:rStyle w:val="a7"/>
            <w:sz w:val="24"/>
            <w:szCs w:val="24"/>
          </w:rPr>
          <w:t>@mrsk-1.ru</w:t>
        </w:r>
      </w:hyperlink>
      <w:r w:rsidRPr="00EE1952">
        <w:rPr>
          <w:iCs/>
          <w:sz w:val="24"/>
          <w:szCs w:val="24"/>
        </w:rPr>
        <w:t>, ответственное лицо –</w:t>
      </w:r>
      <w:r w:rsidRPr="00EE1952">
        <w:rPr>
          <w:sz w:val="24"/>
          <w:szCs w:val="24"/>
        </w:rPr>
        <w:t xml:space="preserve"> Горбылев Александр Владимирович, контактные телефоны - (4712) 55-72-02, адрес электронной почты: </w:t>
      </w:r>
      <w:hyperlink r:id="rId19" w:history="1">
        <w:r w:rsidRPr="00EE1952">
          <w:rPr>
            <w:rStyle w:val="a7"/>
            <w:sz w:val="24"/>
            <w:szCs w:val="24"/>
            <w:lang w:val="en-US"/>
          </w:rPr>
          <w:t>gorbylev</w:t>
        </w:r>
        <w:r w:rsidRPr="00EE1952">
          <w:rPr>
            <w:rStyle w:val="a7"/>
            <w:sz w:val="24"/>
            <w:szCs w:val="24"/>
          </w:rPr>
          <w:t>.</w:t>
        </w:r>
        <w:r w:rsidRPr="00EE1952">
          <w:rPr>
            <w:rStyle w:val="a7"/>
            <w:sz w:val="24"/>
            <w:szCs w:val="24"/>
            <w:lang w:val="en-US"/>
          </w:rPr>
          <w:t>av</w:t>
        </w:r>
        <w:r w:rsidRPr="00EE1952">
          <w:rPr>
            <w:rStyle w:val="a7"/>
            <w:sz w:val="24"/>
            <w:szCs w:val="24"/>
          </w:rPr>
          <w:t>@mrsk-1.ru</w:t>
        </w:r>
      </w:hyperlink>
      <w:r w:rsidRPr="00EE1952">
        <w:rPr>
          <w:sz w:val="24"/>
          <w:szCs w:val="24"/>
        </w:rPr>
        <w:t xml:space="preserve">) </w:t>
      </w:r>
      <w:r w:rsidRPr="00EE1952">
        <w:rPr>
          <w:iCs/>
          <w:sz w:val="24"/>
          <w:szCs w:val="24"/>
        </w:rPr>
        <w:t>Извещением</w:t>
      </w:r>
      <w:r w:rsidRPr="00EE1952">
        <w:rPr>
          <w:sz w:val="24"/>
          <w:szCs w:val="24"/>
        </w:rPr>
        <w:t xml:space="preserve"> о проведении открытого </w:t>
      </w:r>
      <w:r w:rsidRPr="00EE1952">
        <w:rPr>
          <w:iCs/>
          <w:sz w:val="24"/>
          <w:szCs w:val="24"/>
        </w:rPr>
        <w:t>запроса предложений</w:t>
      </w:r>
      <w:r w:rsidRPr="00EE1952">
        <w:rPr>
          <w:sz w:val="24"/>
          <w:szCs w:val="24"/>
        </w:rPr>
        <w:t>, опубликованным</w:t>
      </w:r>
      <w:proofErr w:type="gramEnd"/>
      <w:r w:rsidRPr="00EE1952">
        <w:rPr>
          <w:sz w:val="24"/>
          <w:szCs w:val="24"/>
        </w:rPr>
        <w:t xml:space="preserve"> </w:t>
      </w:r>
      <w:r w:rsidRPr="00EE1952">
        <w:rPr>
          <w:b/>
          <w:sz w:val="24"/>
          <w:szCs w:val="24"/>
        </w:rPr>
        <w:t>«</w:t>
      </w:r>
      <w:proofErr w:type="gramStart"/>
      <w:r w:rsidRPr="00EE1952">
        <w:rPr>
          <w:b/>
          <w:sz w:val="24"/>
          <w:szCs w:val="24"/>
        </w:rPr>
        <w:t>02» марта 2018 г.</w:t>
      </w:r>
      <w:r w:rsidRPr="00EE1952">
        <w:rPr>
          <w:sz w:val="24"/>
          <w:szCs w:val="24"/>
        </w:rPr>
        <w:t xml:space="preserve"> на официальном сайте (</w:t>
      </w:r>
      <w:hyperlink r:id="rId20" w:history="1">
        <w:r w:rsidRPr="00EE1952">
          <w:rPr>
            <w:rStyle w:val="a7"/>
            <w:sz w:val="24"/>
            <w:szCs w:val="24"/>
          </w:rPr>
          <w:t>www.zakupki.</w:t>
        </w:r>
        <w:r w:rsidRPr="00EE1952">
          <w:rPr>
            <w:rStyle w:val="a7"/>
            <w:sz w:val="24"/>
            <w:szCs w:val="24"/>
            <w:lang w:val="en-US"/>
          </w:rPr>
          <w:t>gov</w:t>
        </w:r>
        <w:r w:rsidRPr="00EE1952">
          <w:rPr>
            <w:rStyle w:val="a7"/>
            <w:sz w:val="24"/>
            <w:szCs w:val="24"/>
          </w:rPr>
          <w:t>.ru</w:t>
        </w:r>
      </w:hyperlink>
      <w:r w:rsidRPr="00EE1952">
        <w:rPr>
          <w:sz w:val="24"/>
          <w:szCs w:val="24"/>
        </w:rPr>
        <w:t>),</w:t>
      </w:r>
      <w:r w:rsidRPr="00EE1952">
        <w:rPr>
          <w:iCs/>
          <w:sz w:val="24"/>
          <w:szCs w:val="24"/>
        </w:rPr>
        <w:t xml:space="preserve"> </w:t>
      </w:r>
      <w:r w:rsidRPr="00EE1952">
        <w:rPr>
          <w:sz w:val="24"/>
          <w:szCs w:val="24"/>
        </w:rPr>
        <w:t xml:space="preserve">на сайте </w:t>
      </w:r>
      <w:r w:rsidRPr="00EE1952">
        <w:rPr>
          <w:iCs/>
          <w:sz w:val="24"/>
          <w:szCs w:val="24"/>
        </w:rPr>
        <w:t>ПАО «МРСК Центра»</w:t>
      </w:r>
      <w:r w:rsidRPr="00EE1952">
        <w:rPr>
          <w:sz w:val="24"/>
          <w:szCs w:val="24"/>
        </w:rPr>
        <w:t xml:space="preserve"> (</w:t>
      </w:r>
      <w:hyperlink r:id="rId21" w:history="1">
        <w:r w:rsidRPr="00EE1952">
          <w:rPr>
            <w:rStyle w:val="a7"/>
            <w:sz w:val="24"/>
            <w:szCs w:val="24"/>
          </w:rPr>
          <w:t>www.mrsk-1.ru</w:t>
        </w:r>
      </w:hyperlink>
      <w:r w:rsidRPr="00EE1952">
        <w:rPr>
          <w:sz w:val="24"/>
          <w:szCs w:val="24"/>
        </w:rPr>
        <w:t xml:space="preserve">), </w:t>
      </w:r>
      <w:bookmarkEnd w:id="10"/>
      <w:r w:rsidRPr="00EE1952">
        <w:rPr>
          <w:sz w:val="24"/>
          <w:szCs w:val="24"/>
        </w:rPr>
        <w:t xml:space="preserve">на сайте ЭТП, указанном в п. </w:t>
      </w:r>
      <w:r w:rsidRPr="00EE1952">
        <w:fldChar w:fldCharType="begin"/>
      </w:r>
      <w:r w:rsidRPr="00EE1952">
        <w:instrText xml:space="preserve"> REF _Ref440269836 \r \h  \* MERGEFORMAT </w:instrText>
      </w:r>
      <w:r w:rsidRPr="00EE1952">
        <w:fldChar w:fldCharType="separate"/>
      </w:r>
      <w:r w:rsidRPr="00EE1952">
        <w:rPr>
          <w:sz w:val="24"/>
          <w:szCs w:val="24"/>
        </w:rPr>
        <w:t>1.1.2</w:t>
      </w:r>
      <w:r w:rsidRPr="00EE1952">
        <w:fldChar w:fldCharType="end"/>
      </w:r>
      <w:r w:rsidRPr="00EE1952">
        <w:rPr>
          <w:sz w:val="24"/>
          <w:szCs w:val="24"/>
        </w:rPr>
        <w:t xml:space="preserve"> настоящей Документации, </w:t>
      </w:r>
      <w:r w:rsidRPr="00EE1952">
        <w:rPr>
          <w:iCs/>
          <w:sz w:val="24"/>
          <w:szCs w:val="24"/>
        </w:rPr>
        <w:t xml:space="preserve"> приг</w:t>
      </w:r>
      <w:r w:rsidRPr="00EE1952">
        <w:rPr>
          <w:sz w:val="24"/>
          <w:szCs w:val="24"/>
        </w:rPr>
        <w:t>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w:t>
      </w:r>
      <w:proofErr w:type="gramEnd"/>
      <w:r w:rsidRPr="00EE1952">
        <w:rPr>
          <w:sz w:val="24"/>
          <w:szCs w:val="24"/>
        </w:rPr>
        <w:t xml:space="preserve"> </w:t>
      </w:r>
      <w:proofErr w:type="gramStart"/>
      <w:r w:rsidRPr="00EE1952">
        <w:rPr>
          <w:sz w:val="24"/>
          <w:szCs w:val="24"/>
        </w:rPr>
        <w:t>Федерации от 24 июля 2007 г. N 209-ФЗ «О развитии малого и среднего предпринимательства в Российской Федерации» занесенных е единый реестр субъектов МСП, размещенном на официальном сайте Федеральной налоговой службы (https://rmsp.nalog.ru/)) (далее – Участники) к участию в процедуре Открытого запроса предложений (далее – запрос предложений) на право заключения Договора на выполнение работ по заправке и восстановлению картриджей для лазерных</w:t>
      </w:r>
      <w:proofErr w:type="gramEnd"/>
      <w:r w:rsidRPr="00EE1952">
        <w:rPr>
          <w:sz w:val="24"/>
          <w:szCs w:val="24"/>
        </w:rPr>
        <w:t xml:space="preserve"> принтеров для нужд ПАО «МРСК Центра» (филиала «Курскэнерго»)</w:t>
      </w:r>
      <w:r w:rsidR="00717F60" w:rsidRPr="00862664">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22" w:history="1">
        <w:r w:rsidR="00862664" w:rsidRPr="006C37ED">
          <w:rPr>
            <w:rStyle w:val="a7"/>
            <w:sz w:val="24"/>
            <w:szCs w:val="24"/>
          </w:rPr>
          <w:t>etp.rosseti.ru</w:t>
        </w:r>
      </w:hyperlink>
      <w:r w:rsidR="00862664" w:rsidRPr="006C37ED">
        <w:rPr>
          <w:sz w:val="24"/>
          <w:szCs w:val="24"/>
        </w:rPr>
        <w:t xml:space="preserve"> </w:t>
      </w:r>
      <w:r w:rsidR="00702B2C" w:rsidRPr="006C37ED">
        <w:rPr>
          <w:sz w:val="24"/>
          <w:szCs w:val="24"/>
        </w:rPr>
        <w:t>(д</w:t>
      </w:r>
      <w:r w:rsidR="00702B2C" w:rsidRPr="00C12FA4">
        <w:rPr>
          <w:sz w:val="24"/>
          <w:szCs w:val="24"/>
        </w:rPr>
        <w:t>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bookmarkEnd w:id="17"/>
    <w:p w:rsidR="00A40714" w:rsidRPr="00C12FA4" w:rsidRDefault="006C37ED"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r w:rsidRPr="00E443F0">
        <w:rPr>
          <w:sz w:val="24"/>
          <w:szCs w:val="24"/>
        </w:rPr>
        <w:t xml:space="preserve">Договора </w:t>
      </w:r>
      <w:r>
        <w:rPr>
          <w:sz w:val="24"/>
          <w:szCs w:val="24"/>
        </w:rPr>
        <w:t>на в</w:t>
      </w:r>
      <w:r w:rsidRPr="00D7342B">
        <w:rPr>
          <w:sz w:val="24"/>
          <w:szCs w:val="24"/>
        </w:rPr>
        <w:t>ыполнение работ по заправке и восстановлению картриджей для лазерных принтеров для нужд ПАО «МРСК Центра» (филиала «Курскэнерго»)</w:t>
      </w:r>
      <w:r w:rsidR="00702B2C" w:rsidRPr="00C12FA4">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6C37ED">
        <w:rPr>
          <w:sz w:val="24"/>
          <w:szCs w:val="24"/>
        </w:rPr>
        <w:t xml:space="preserve">Количество лотов: </w:t>
      </w:r>
      <w:r w:rsidRPr="006C37ED">
        <w:rPr>
          <w:b/>
          <w:sz w:val="24"/>
          <w:szCs w:val="24"/>
        </w:rPr>
        <w:t>1 (один)</w:t>
      </w:r>
      <w:r w:rsidRPr="006C37ED">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6C37ED" w:rsidRPr="00B043FB">
        <w:rPr>
          <w:sz w:val="24"/>
          <w:szCs w:val="24"/>
        </w:rPr>
        <w:t>с момента заключения договора по 31.12.2018 г</w:t>
      </w:r>
      <w:r w:rsidR="00717F60" w:rsidRPr="00E71A48">
        <w:rPr>
          <w:sz w:val="24"/>
          <w:szCs w:val="24"/>
        </w:rPr>
        <w:t>.</w:t>
      </w:r>
      <w:bookmarkEnd w:id="19"/>
    </w:p>
    <w:p w:rsidR="008D2928" w:rsidRPr="0036665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00366652" w:rsidRPr="00366652">
        <w:rPr>
          <w:sz w:val="24"/>
          <w:szCs w:val="24"/>
        </w:rPr>
        <w:t xml:space="preserve"> Участником будет осуществляться </w:t>
      </w:r>
      <w:r w:rsidR="006C37ED" w:rsidRPr="00B043FB">
        <w:rPr>
          <w:sz w:val="24"/>
          <w:szCs w:val="24"/>
        </w:rPr>
        <w:t>в соответствии с</w:t>
      </w:r>
      <w:r w:rsidR="00D00D5E" w:rsidRPr="006C37ED">
        <w:rPr>
          <w:sz w:val="24"/>
          <w:szCs w:val="24"/>
        </w:rPr>
        <w:t xml:space="preserve"> Приложени</w:t>
      </w:r>
      <w:r w:rsidR="00DE4209">
        <w:rPr>
          <w:sz w:val="24"/>
          <w:szCs w:val="24"/>
        </w:rPr>
        <w:t>ем</w:t>
      </w:r>
      <w:r w:rsidR="00D00D5E" w:rsidRPr="006C37ED">
        <w:rPr>
          <w:sz w:val="24"/>
          <w:szCs w:val="24"/>
        </w:rPr>
        <w:t xml:space="preserve"> №1 настоящей Документации</w:t>
      </w:r>
      <w:r w:rsidR="00366652" w:rsidRPr="00366652">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6C37ED">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r w:rsidR="00DF0011" w:rsidRPr="00DF0011">
        <w:rPr>
          <w:iCs/>
          <w:sz w:val="24"/>
          <w:szCs w:val="24"/>
          <w:highlight w:val="lightGray"/>
        </w:rPr>
        <w:t xml:space="preserve"> </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B57D9B">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B57D9B">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B57D9B">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B57D9B">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B57D9B" w:rsidRPr="00B57D9B">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B57D9B" w:rsidRPr="00B57D9B">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B57D9B" w:rsidRPr="00B57D9B">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B57D9B" w:rsidRPr="00B57D9B">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B57D9B" w:rsidRPr="00B57D9B">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B57D9B" w:rsidRPr="00B57D9B">
        <w:rPr>
          <w:sz w:val="24"/>
          <w:szCs w:val="24"/>
        </w:rPr>
        <w:t>1.1.7</w:t>
      </w:r>
      <w:r w:rsidR="004E0F05">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B57D9B" w:rsidRPr="00B57D9B">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B57D9B" w:rsidRPr="00B57D9B">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B57D9B" w:rsidRPr="00B57D9B">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B57D9B" w:rsidRPr="00B57D9B">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B57D9B" w:rsidRPr="00B57D9B">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w:t>
      </w:r>
      <w:r w:rsidRPr="00E71A48">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B57D9B" w:rsidRPr="00B57D9B">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B57D9B" w:rsidRPr="00B57D9B">
        <w:rPr>
          <w:sz w:val="24"/>
          <w:szCs w:val="24"/>
        </w:rPr>
        <w:t>3.3.11</w:t>
      </w:r>
      <w:r w:rsidR="004E0F05">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B57D9B">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B57D9B" w:rsidRPr="00B57D9B">
        <w:rPr>
          <w:b w:val="0"/>
          <w:szCs w:val="24"/>
        </w:rPr>
        <w:t>3.3</w:t>
      </w:r>
      <w:r w:rsidR="004E0F05">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B57D9B" w:rsidRPr="00B57D9B">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B57D9B" w:rsidRPr="00B57D9B">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B57D9B" w:rsidRPr="00B57D9B">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B57D9B" w:rsidRPr="00B57D9B">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B57D9B">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B57D9B">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B57D9B">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lastRenderedPageBreak/>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B57D9B">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B57D9B">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B57D9B">
        <w:rPr>
          <w:b w:val="0"/>
        </w:rPr>
        <w:t>5.6</w:t>
      </w:r>
      <w:r w:rsidR="00812BD9">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B57D9B">
        <w:rPr>
          <w:b w:val="0"/>
        </w:rPr>
        <w:t>2.2.3</w:t>
      </w:r>
      <w:r w:rsidR="00812BD9">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8"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796F09">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B57D9B">
        <w:rPr>
          <w:b w:val="0"/>
        </w:rPr>
        <w:t>2.3.3</w:t>
      </w:r>
      <w:r w:rsidR="00812BD9">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B57D9B" w:rsidRPr="00B57D9B">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B57D9B" w:rsidRPr="00B57D9B">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B57D9B" w:rsidRPr="00B57D9B">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B57D9B" w:rsidRPr="00B57D9B">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B57D9B">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B57D9B" w:rsidRPr="00B57D9B">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B57D9B">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B57D9B">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B57D9B" w:rsidRPr="00B57D9B">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B57D9B" w:rsidRPr="00B57D9B">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B57D9B" w:rsidRPr="00B57D9B">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lastRenderedPageBreak/>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B57D9B">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B57D9B">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B57D9B">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B57D9B">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B57D9B">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B57D9B" w:rsidRPr="00B57D9B">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B57D9B">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B57D9B" w:rsidRPr="00B57D9B">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B57D9B" w:rsidRPr="00B57D9B">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gramEnd"/>
      <w:r w:rsidRPr="007C0A35">
        <w:rPr>
          <w:sz w:val="24"/>
          <w:szCs w:val="24"/>
        </w:rPr>
        <w:t xml:space="preserve">ы) в соответствии с </w:t>
      </w:r>
      <w:proofErr w:type="spellStart"/>
      <w:r w:rsidRPr="007C0A35">
        <w:rPr>
          <w:sz w:val="24"/>
          <w:szCs w:val="24"/>
        </w:rPr>
        <w:t>пп</w:t>
      </w:r>
      <w:proofErr w:type="spellEnd"/>
      <w:r w:rsidRPr="007C0A35">
        <w:rPr>
          <w:sz w:val="24"/>
          <w:szCs w:val="24"/>
        </w:rPr>
        <w:t xml:space="preserve">. </w:t>
      </w:r>
      <w:r w:rsidR="004E0F05">
        <w:fldChar w:fldCharType="begin"/>
      </w:r>
      <w:r w:rsidR="004E0F05">
        <w:instrText xml:space="preserve"> REF _Ref440279062 \r \h  \* MERGEFORMAT </w:instrText>
      </w:r>
      <w:r w:rsidR="004E0F05">
        <w:fldChar w:fldCharType="separate"/>
      </w:r>
      <w:r w:rsidR="00B57D9B" w:rsidRPr="00B57D9B">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B57D9B">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B57D9B">
        <w:rPr>
          <w:bCs w:val="0"/>
          <w:sz w:val="24"/>
          <w:szCs w:val="24"/>
        </w:rPr>
        <w:t>5.3</w:t>
      </w:r>
      <w:r w:rsidR="00812BD9">
        <w:rPr>
          <w:bCs w:val="0"/>
          <w:sz w:val="24"/>
          <w:szCs w:val="24"/>
        </w:rPr>
        <w:fldChar w:fldCharType="end"/>
      </w:r>
      <w:r w:rsidRPr="00E71A48">
        <w:rPr>
          <w:bCs w:val="0"/>
          <w:spacing w:val="-1"/>
          <w:sz w:val="24"/>
          <w:szCs w:val="24"/>
        </w:rPr>
        <w:t>)</w:t>
      </w:r>
      <w:r>
        <w:rPr>
          <w:bCs w:val="0"/>
          <w:spacing w:val="-1"/>
          <w:sz w:val="24"/>
          <w:szCs w:val="24"/>
        </w:rPr>
        <w:t>,</w:t>
      </w:r>
      <w:r w:rsidR="009B0433">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B57D9B">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B57D9B">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B57D9B">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B57D9B">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B57D9B" w:rsidRPr="00B57D9B">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95678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B57D9B">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w:t>
      </w:r>
      <w:r w:rsidRPr="00577EC9">
        <w:rPr>
          <w:sz w:val="24"/>
          <w:szCs w:val="24"/>
        </w:rPr>
        <w:lastRenderedPageBreak/>
        <w:t>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w:t>
      </w:r>
      <w:r w:rsidRPr="00956785">
        <w:rPr>
          <w:sz w:val="24"/>
          <w:szCs w:val="24"/>
        </w:rPr>
        <w:t>непринадлежности его к субъектам МСП</w:t>
      </w:r>
      <w:r w:rsidRPr="00956785">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956785">
        <w:rPr>
          <w:bCs w:val="0"/>
          <w:sz w:val="24"/>
          <w:szCs w:val="24"/>
        </w:rPr>
        <w:t xml:space="preserve">Документы, подтверждающие соответствие требованиям, предъявляемым к Участнику </w:t>
      </w:r>
      <w:r w:rsidR="00D90031" w:rsidRPr="00956785">
        <w:rPr>
          <w:bCs w:val="0"/>
          <w:sz w:val="24"/>
          <w:szCs w:val="24"/>
        </w:rPr>
        <w:t>(подраздел</w:t>
      </w:r>
      <w:r w:rsidR="00D90031" w:rsidRPr="00AB2CB8">
        <w:rPr>
          <w:bCs w:val="0"/>
          <w:sz w:val="24"/>
          <w:szCs w:val="24"/>
        </w:rPr>
        <w:t xml:space="preserve"> </w:t>
      </w:r>
      <w:r w:rsidR="004E0F05">
        <w:fldChar w:fldCharType="begin"/>
      </w:r>
      <w:r w:rsidR="004E0F05">
        <w:instrText xml:space="preserve"> REF _Ref306005578 \r \h  \* MERGEFORMAT </w:instrText>
      </w:r>
      <w:r w:rsidR="004E0F05">
        <w:fldChar w:fldCharType="separate"/>
      </w:r>
      <w:r w:rsidR="00B57D9B" w:rsidRPr="00B57D9B">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4E0F05">
        <w:fldChar w:fldCharType="begin"/>
      </w:r>
      <w:r w:rsidR="004E0F05">
        <w:instrText xml:space="preserve"> REF _Ref440279062 \r \h  \* MERGEFORMAT </w:instrText>
      </w:r>
      <w:r w:rsidR="004E0F05">
        <w:fldChar w:fldCharType="separate"/>
      </w:r>
      <w:r w:rsidR="00B57D9B" w:rsidRPr="00B57D9B">
        <w:rPr>
          <w:sz w:val="24"/>
          <w:szCs w:val="24"/>
        </w:rPr>
        <w:t>б)</w:t>
      </w:r>
      <w:r w:rsidR="004E0F05">
        <w:fldChar w:fldCharType="end"/>
      </w:r>
      <w:r w:rsidR="00FA5339" w:rsidRPr="00AB2CB8">
        <w:rPr>
          <w:sz w:val="24"/>
          <w:szCs w:val="24"/>
        </w:rPr>
        <w:t>,</w:t>
      </w:r>
      <w:r w:rsidR="007638F4" w:rsidRPr="00AB2CB8">
        <w:rPr>
          <w:sz w:val="24"/>
          <w:szCs w:val="24"/>
        </w:rPr>
        <w:t xml:space="preserve"> </w:t>
      </w:r>
      <w:r w:rsidR="00956785">
        <w:t>д)</w:t>
      </w:r>
      <w:r w:rsidR="007638F4" w:rsidRPr="00AB2CB8">
        <w:rPr>
          <w:sz w:val="24"/>
          <w:szCs w:val="24"/>
        </w:rPr>
        <w:t>,</w:t>
      </w:r>
      <w:r w:rsidR="00FA5339" w:rsidRPr="00AB2CB8">
        <w:rPr>
          <w:sz w:val="24"/>
          <w:szCs w:val="24"/>
        </w:rPr>
        <w:t xml:space="preserve"> </w:t>
      </w:r>
      <w:r w:rsidR="00956785">
        <w:rPr>
          <w:sz w:val="24"/>
          <w:szCs w:val="24"/>
        </w:rPr>
        <w:t>м)</w:t>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956785">
        <w:rPr>
          <w:sz w:val="24"/>
          <w:szCs w:val="24"/>
        </w:rPr>
        <w:t>н</w:t>
      </w:r>
      <w:r w:rsidR="00B57D9B" w:rsidRPr="00B57D9B">
        <w:rPr>
          <w:sz w:val="24"/>
          <w:szCs w:val="24"/>
        </w:rPr>
        <w:t>)</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956785">
        <w:rPr>
          <w:sz w:val="24"/>
          <w:szCs w:val="24"/>
        </w:rPr>
        <w:t>ф</w:t>
      </w:r>
      <w:r w:rsidR="00B57D9B" w:rsidRPr="00B57D9B">
        <w:rPr>
          <w:sz w:val="24"/>
          <w:szCs w:val="24"/>
        </w:rPr>
        <w:t>)</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B57D9B" w:rsidRPr="00B57D9B">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B57D9B" w:rsidRPr="00B57D9B">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B57D9B" w:rsidRPr="00B57D9B">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B57D9B" w:rsidRPr="00B57D9B">
        <w:rPr>
          <w:sz w:val="24"/>
          <w:szCs w:val="24"/>
        </w:rPr>
        <w:t>3.3.14.4</w:t>
      </w:r>
      <w:r w:rsidR="004E0F05">
        <w:fldChar w:fldCharType="end"/>
      </w:r>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B57D9B">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B57D9B" w:rsidRPr="00B57D9B">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B57D9B" w:rsidRPr="00B57D9B">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B57D9B" w:rsidRPr="00B57D9B">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lastRenderedPageBreak/>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B57D9B" w:rsidRPr="00B57D9B">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fldChar w:fldCharType="begin"/>
      </w:r>
      <w:r w:rsidR="004E0F05">
        <w:instrText xml:space="preserve"> REF _Ref440271036 \r \h  \* MERGEFORMAT </w:instrText>
      </w:r>
      <w:r w:rsidR="004E0F05">
        <w:fldChar w:fldCharType="separate"/>
      </w:r>
      <w:r w:rsidR="00B57D9B" w:rsidRPr="00B57D9B">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B57D9B" w:rsidRPr="00B57D9B">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B57D9B" w:rsidRPr="00B57D9B">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B57D9B" w:rsidRPr="00B57D9B">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B57D9B" w:rsidRPr="00B57D9B">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B57D9B" w:rsidRPr="00B57D9B">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4"/>
    </w:p>
    <w:p w:rsidR="00280464" w:rsidRPr="00B71B9D" w:rsidRDefault="0076171F" w:rsidP="0076171F">
      <w:pPr>
        <w:pStyle w:val="aff6"/>
        <w:numPr>
          <w:ilvl w:val="0"/>
          <w:numId w:val="0"/>
        </w:numPr>
        <w:tabs>
          <w:tab w:val="clear" w:pos="1134"/>
        </w:tabs>
        <w:suppressAutoHyphens w:val="0"/>
        <w:spacing w:line="240" w:lineRule="auto"/>
        <w:rPr>
          <w:rFonts w:eastAsia="Calibri"/>
          <w:sz w:val="24"/>
          <w:szCs w:val="24"/>
          <w:highlight w:val="yellow"/>
          <w:lang w:eastAsia="en-US"/>
        </w:rPr>
      </w:pPr>
      <w:r w:rsidRPr="003F60DB">
        <w:rPr>
          <w:b/>
          <w:color w:val="000000"/>
          <w:sz w:val="24"/>
          <w:szCs w:val="24"/>
        </w:rPr>
        <w:t>508 474</w:t>
      </w:r>
      <w:r w:rsidRPr="003F60DB">
        <w:rPr>
          <w:sz w:val="24"/>
          <w:szCs w:val="24"/>
        </w:rPr>
        <w:t xml:space="preserve"> (пятьсот восемь тысяч четыреста семьдесят четыре) рубля 00 копеек РФ, без учета НДС; НДС составляет </w:t>
      </w:r>
      <w:r w:rsidRPr="0076171F">
        <w:rPr>
          <w:b/>
          <w:color w:val="000000"/>
          <w:sz w:val="24"/>
          <w:szCs w:val="24"/>
        </w:rPr>
        <w:t>91 525</w:t>
      </w:r>
      <w:r w:rsidRPr="0076171F">
        <w:rPr>
          <w:sz w:val="24"/>
          <w:szCs w:val="24"/>
        </w:rPr>
        <w:t xml:space="preserve"> (девяносто одна тысяча пятьсот двадцать пять) рублей 32 копеек РФ; </w:t>
      </w:r>
      <w:r w:rsidRPr="0076171F">
        <w:rPr>
          <w:b/>
          <w:color w:val="000000"/>
          <w:sz w:val="24"/>
          <w:szCs w:val="24"/>
        </w:rPr>
        <w:t>599 999</w:t>
      </w:r>
      <w:r w:rsidRPr="0076171F">
        <w:rPr>
          <w:sz w:val="24"/>
          <w:szCs w:val="24"/>
        </w:rPr>
        <w:t xml:space="preserve"> (пятьсот девяносто девять тысяч девятьсот девяносто девять) рублей  32 копеек РФ, с учетом НДС</w:t>
      </w:r>
      <w:r w:rsidR="00280464" w:rsidRPr="0076171F">
        <w:rPr>
          <w:rFonts w:eastAsia="Calibri"/>
          <w:sz w:val="24"/>
          <w:szCs w:val="24"/>
          <w:lang w:eastAsia="en-US"/>
        </w:rPr>
        <w:t>.</w:t>
      </w:r>
    </w:p>
    <w:p w:rsidR="004F657D" w:rsidRPr="004253B1"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sidRPr="004253B1">
        <w:rPr>
          <w:sz w:val="24"/>
          <w:szCs w:val="24"/>
        </w:rPr>
        <w:t>)</w:t>
      </w:r>
      <w:r w:rsidR="004F657D" w:rsidRPr="004253B1">
        <w:rPr>
          <w:bCs w:val="0"/>
          <w:sz w:val="24"/>
          <w:szCs w:val="24"/>
        </w:rPr>
        <w:t>.</w:t>
      </w:r>
    </w:p>
    <w:p w:rsidR="00546518" w:rsidRPr="004253B1"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253B1">
        <w:rPr>
          <w:sz w:val="24"/>
          <w:szCs w:val="24"/>
        </w:rPr>
        <w:t>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Договора (Лота) по данному филиалу</w:t>
      </w:r>
      <w:r w:rsidR="00546518" w:rsidRPr="004253B1">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B57D9B">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B57D9B">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B57D9B">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B57D9B">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B57D9B">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B57D9B">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B57D9B" w:rsidRPr="00B57D9B">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Pr="006D76B4"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B57D9B" w:rsidRPr="00B57D9B">
        <w:rPr>
          <w:bCs w:val="0"/>
          <w:sz w:val="24"/>
          <w:szCs w:val="24"/>
        </w:rPr>
        <w:t>3.11</w:t>
      </w:r>
      <w:r w:rsidR="004E0F05">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1"/>
      <w:r w:rsidRPr="00E71A48">
        <w:rPr>
          <w:bCs w:val="0"/>
          <w:sz w:val="24"/>
          <w:szCs w:val="24"/>
        </w:rPr>
        <w:t>:</w:t>
      </w:r>
      <w:bookmarkStart w:id="444" w:name="_Ref306004833"/>
      <w:bookmarkEnd w:id="44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0F4365">
        <w:rPr>
          <w:bCs w:val="0"/>
          <w:sz w:val="24"/>
          <w:szCs w:val="24"/>
        </w:rPr>
        <w:lastRenderedPageBreak/>
        <w:t xml:space="preserve">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4253B1">
        <w:rPr>
          <w:bCs w:val="0"/>
          <w:sz w:val="24"/>
          <w:szCs w:val="24"/>
        </w:rPr>
        <w:t xml:space="preserve"> относящиеся к субъектам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4E0F05">
        <w:fldChar w:fldCharType="begin"/>
      </w:r>
      <w:r w:rsidR="004E0F05">
        <w:instrText xml:space="preserve"> REF _Ref191386451 \n \h  \* MERGEFORMAT </w:instrText>
      </w:r>
      <w:r w:rsidR="004E0F05">
        <w:fldChar w:fldCharType="separate"/>
      </w:r>
      <w:r w:rsidR="00B57D9B" w:rsidRPr="00B57D9B">
        <w:rPr>
          <w:bCs w:val="0"/>
          <w:sz w:val="24"/>
          <w:szCs w:val="24"/>
        </w:rPr>
        <w:t>3.3.9</w:t>
      </w:r>
      <w:r w:rsidR="004E0F0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12BD9">
        <w:fldChar w:fldCharType="begin"/>
      </w:r>
      <w:r w:rsidR="001E2AA2">
        <w:rPr>
          <w:bCs w:val="0"/>
          <w:sz w:val="24"/>
          <w:szCs w:val="24"/>
        </w:rPr>
        <w:instrText xml:space="preserve"> REF _Ref440876618 \r \h </w:instrText>
      </w:r>
      <w:r w:rsidR="00812BD9">
        <w:fldChar w:fldCharType="separate"/>
      </w:r>
      <w:r w:rsidR="00B57D9B">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roofErr w:type="gramEnd"/>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B57D9B" w:rsidRPr="00B57D9B">
        <w:rPr>
          <w:sz w:val="24"/>
          <w:szCs w:val="24"/>
        </w:rPr>
        <w:t>1.1.4</w:t>
      </w:r>
      <w:r w:rsidR="004E0F05">
        <w:fldChar w:fldCharType="end"/>
      </w:r>
      <w:r w:rsidRPr="00D95A91">
        <w:rPr>
          <w:sz w:val="24"/>
          <w:szCs w:val="24"/>
        </w:rPr>
        <w:t xml:space="preserve"> и разделе</w:t>
      </w:r>
      <w:r w:rsidR="00824120">
        <w:rPr>
          <w:sz w:val="24"/>
          <w:szCs w:val="24"/>
        </w:rPr>
        <w:t xml:space="preserve"> </w:t>
      </w:r>
      <w:r w:rsidR="00824120">
        <w:rPr>
          <w:sz w:val="24"/>
          <w:szCs w:val="24"/>
        </w:rPr>
        <w:fldChar w:fldCharType="begin"/>
      </w:r>
      <w:r w:rsidR="00824120">
        <w:rPr>
          <w:sz w:val="24"/>
          <w:szCs w:val="24"/>
        </w:rPr>
        <w:instrText xml:space="preserve"> REF _Ref440270568 \r \h </w:instrText>
      </w:r>
      <w:r w:rsidR="00824120">
        <w:rPr>
          <w:sz w:val="24"/>
          <w:szCs w:val="24"/>
        </w:rPr>
      </w:r>
      <w:r w:rsidR="00824120">
        <w:rPr>
          <w:sz w:val="24"/>
          <w:szCs w:val="24"/>
        </w:rPr>
        <w:fldChar w:fldCharType="separate"/>
      </w:r>
      <w:r w:rsidR="00B57D9B">
        <w:rPr>
          <w:sz w:val="24"/>
          <w:szCs w:val="24"/>
        </w:rPr>
        <w:t>4</w:t>
      </w:r>
      <w:r w:rsidR="00824120">
        <w:rPr>
          <w:sz w:val="24"/>
          <w:szCs w:val="24"/>
        </w:rPr>
        <w:fldChar w:fldCharType="end"/>
      </w:r>
      <w:r w:rsidRPr="00D95A91">
        <w:rPr>
          <w:sz w:val="24"/>
          <w:szCs w:val="24"/>
        </w:rPr>
        <w:t>, в соответствии с требованиями законодательства Российской Федерации)</w:t>
      </w:r>
      <w:r w:rsidR="001B1DBF" w:rsidRPr="00D95A91">
        <w:rPr>
          <w:sz w:val="24"/>
          <w:szCs w:val="24"/>
        </w:rPr>
        <w:t>;</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F05E95">
      <w:pPr>
        <w:pStyle w:val="affffff0"/>
        <w:numPr>
          <w:ilvl w:val="0"/>
          <w:numId w:val="102"/>
        </w:numPr>
        <w:suppressAutoHyphens w:val="0"/>
        <w:spacing w:line="264" w:lineRule="auto"/>
        <w:rPr>
          <w:sz w:val="24"/>
          <w:szCs w:val="24"/>
          <w:lang w:eastAsia="ru-RU"/>
        </w:rPr>
      </w:pPr>
      <w:proofErr w:type="gramStart"/>
      <w:r w:rsidRPr="00D95A91">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D95A91">
        <w:rPr>
          <w:color w:val="000000"/>
          <w:sz w:val="24"/>
          <w:szCs w:val="24"/>
        </w:rPr>
        <w:t>т.ч</w:t>
      </w:r>
      <w:proofErr w:type="spellEnd"/>
      <w:r w:rsidRPr="00D95A91">
        <w:rPr>
          <w:color w:val="000000"/>
          <w:sz w:val="24"/>
          <w:szCs w:val="24"/>
        </w:rPr>
        <w:t>. объемам услуг/работ и общей сумме договора).</w:t>
      </w:r>
      <w:proofErr w:type="gramEnd"/>
      <w:r w:rsidRPr="00D95A91">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w:t>
      </w:r>
      <w:proofErr w:type="gramStart"/>
      <w:r w:rsidR="003776BB" w:rsidRPr="00F05E95">
        <w:rPr>
          <w:sz w:val="24"/>
          <w:szCs w:val="24"/>
          <w:lang w:eastAsia="ru-RU"/>
        </w:rPr>
        <w:t>о(</w:t>
      </w:r>
      <w:proofErr w:type="gramEnd"/>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proofErr w:type="spellStart"/>
      <w:r w:rsidRPr="00F05E95">
        <w:rPr>
          <w:sz w:val="24"/>
          <w:szCs w:val="24"/>
          <w:lang w:eastAsia="ru-RU"/>
        </w:rPr>
        <w:t>ях</w:t>
      </w:r>
      <w:proofErr w:type="spellEnd"/>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Default="00306DE6" w:rsidP="00CF39D0">
      <w:pPr>
        <w:suppressAutoHyphens w:val="0"/>
        <w:spacing w:line="264" w:lineRule="auto"/>
        <w:ind w:left="927" w:firstLine="0"/>
        <w:rPr>
          <w:color w:val="000000"/>
          <w:sz w:val="24"/>
          <w:szCs w:val="24"/>
        </w:rPr>
      </w:pPr>
      <w:proofErr w:type="gramStart"/>
      <w:r w:rsidRPr="008B51A2">
        <w:rPr>
          <w:sz w:val="24"/>
          <w:szCs w:val="24"/>
        </w:rPr>
        <w:lastRenderedPageBreak/>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согласно соответствующим формам настоящей документации. </w:t>
      </w:r>
      <w:proofErr w:type="gramStart"/>
      <w:r w:rsidRPr="008B51A2">
        <w:rPr>
          <w:sz w:val="24"/>
          <w:szCs w:val="24"/>
        </w:rPr>
        <w:t xml:space="preserve">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8B51A2">
        <w:rPr>
          <w:sz w:val="24"/>
          <w:szCs w:val="24"/>
        </w:rPr>
        <w:t>аффилированности</w:t>
      </w:r>
      <w:proofErr w:type="spellEnd"/>
      <w:r w:rsidRPr="008B51A2">
        <w:rPr>
          <w:sz w:val="24"/>
          <w:szCs w:val="24"/>
        </w:rPr>
        <w:t xml:space="preserve"> предприятий</w:t>
      </w:r>
      <w:r w:rsidR="009D7F01" w:rsidRPr="008B51A2">
        <w:rPr>
          <w:color w:val="000000"/>
          <w:sz w:val="24"/>
          <w:szCs w:val="24"/>
        </w:rPr>
        <w:t xml:space="preserve">, учредительный договор), подтверждающие факт </w:t>
      </w:r>
      <w:proofErr w:type="spellStart"/>
      <w:r w:rsidR="009D7F01" w:rsidRPr="008B51A2">
        <w:rPr>
          <w:color w:val="000000"/>
          <w:sz w:val="24"/>
          <w:szCs w:val="24"/>
        </w:rPr>
        <w:t>аффилированности</w:t>
      </w:r>
      <w:proofErr w:type="spellEnd"/>
      <w:r w:rsidR="009D7F01" w:rsidRPr="008B51A2">
        <w:rPr>
          <w:color w:val="000000"/>
          <w:sz w:val="24"/>
          <w:szCs w:val="24"/>
        </w:rPr>
        <w:t xml:space="preserve"> предприятий.</w:t>
      </w:r>
      <w:proofErr w:type="gramEnd"/>
    </w:p>
    <w:p w:rsidR="00817D26" w:rsidRPr="008B51A2" w:rsidRDefault="00817D26" w:rsidP="00817D26">
      <w:pPr>
        <w:suppressAutoHyphens w:val="0"/>
        <w:spacing w:line="264" w:lineRule="auto"/>
        <w:ind w:left="927" w:hanging="360"/>
        <w:rPr>
          <w:sz w:val="24"/>
          <w:szCs w:val="24"/>
          <w:lang w:eastAsia="ru-RU"/>
        </w:rPr>
      </w:pPr>
      <w:r>
        <w:rPr>
          <w:sz w:val="24"/>
          <w:szCs w:val="24"/>
        </w:rPr>
        <w:t>ж)</w:t>
      </w:r>
      <w:r>
        <w:rPr>
          <w:sz w:val="24"/>
          <w:szCs w:val="24"/>
        </w:rPr>
        <w:tab/>
      </w:r>
      <w:r w:rsidRPr="00191AA3">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49" w:name="_Ref306005578"/>
      <w:bookmarkStart w:id="450"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r w:rsidR="004E0F05">
        <w:fldChar w:fldCharType="begin"/>
      </w:r>
      <w:r w:rsidR="004E0F05">
        <w:instrText xml:space="preserve"> REF _Ref440291364 \r \h  \* MERGEFORMAT </w:instrText>
      </w:r>
      <w:r w:rsidR="004E0F05">
        <w:fldChar w:fldCharType="separate"/>
      </w:r>
      <w:r w:rsidR="00B57D9B" w:rsidRPr="00B57D9B">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B57D9B" w:rsidRPr="00B57D9B">
        <w:rPr>
          <w:sz w:val="24"/>
          <w:szCs w:val="24"/>
        </w:rPr>
        <w:t>3.3.8.2</w:t>
      </w:r>
      <w:r w:rsidR="004E0F05">
        <w:fldChar w:fldCharType="end"/>
      </w:r>
      <w:r w:rsidR="00717F60" w:rsidRPr="008B51A2">
        <w:rPr>
          <w:bCs w:val="0"/>
          <w:sz w:val="24"/>
          <w:szCs w:val="24"/>
        </w:rPr>
        <w:t>:</w:t>
      </w:r>
      <w:bookmarkEnd w:id="449"/>
      <w:bookmarkEnd w:id="450"/>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451"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1"/>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w:t>
      </w:r>
      <w:r w:rsidRPr="00F82225">
        <w:rPr>
          <w:sz w:val="24"/>
          <w:szCs w:val="24"/>
        </w:rPr>
        <w:lastRenderedPageBreak/>
        <w:t>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8B5BFC"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w:t>
      </w:r>
      <w:r w:rsidRPr="008B5BFC">
        <w:rPr>
          <w:sz w:val="24"/>
          <w:szCs w:val="24"/>
        </w:rPr>
        <w:t xml:space="preserve">связей, носящих характер </w:t>
      </w:r>
      <w:proofErr w:type="spellStart"/>
      <w:r w:rsidRPr="008B5BFC">
        <w:rPr>
          <w:sz w:val="24"/>
          <w:szCs w:val="24"/>
        </w:rPr>
        <w:t>аффилированности</w:t>
      </w:r>
      <w:proofErr w:type="spellEnd"/>
      <w:r w:rsidRPr="008B5BFC">
        <w:rPr>
          <w:sz w:val="24"/>
          <w:szCs w:val="24"/>
        </w:rPr>
        <w:t xml:space="preserve"> с сотрудниками Заказчика или Организатора </w:t>
      </w:r>
      <w:r w:rsidR="00A600E3" w:rsidRPr="008B5BFC">
        <w:rPr>
          <w:sz w:val="24"/>
          <w:szCs w:val="24"/>
        </w:rPr>
        <w:t>(</w:t>
      </w:r>
      <w:r w:rsidR="003F3A69" w:rsidRPr="008B5BFC">
        <w:rPr>
          <w:sz w:val="24"/>
          <w:szCs w:val="24"/>
        </w:rPr>
        <w:t>подраздел</w:t>
      </w:r>
      <w:r w:rsidR="00A600E3" w:rsidRPr="008B5BFC">
        <w:rPr>
          <w:sz w:val="24"/>
          <w:szCs w:val="24"/>
        </w:rPr>
        <w:t xml:space="preserve"> </w:t>
      </w:r>
      <w:r w:rsidR="004E0F05" w:rsidRPr="008B5BFC">
        <w:fldChar w:fldCharType="begin"/>
      </w:r>
      <w:r w:rsidR="004E0F05" w:rsidRPr="008B5BFC">
        <w:instrText xml:space="preserve"> REF _Ref440271993 \r \h  \* MERGEFORMAT </w:instrText>
      </w:r>
      <w:r w:rsidR="004E0F05" w:rsidRPr="008B5BFC">
        <w:fldChar w:fldCharType="separate"/>
      </w:r>
      <w:r w:rsidR="00B57D9B" w:rsidRPr="008B5BFC">
        <w:rPr>
          <w:sz w:val="24"/>
          <w:szCs w:val="24"/>
        </w:rPr>
        <w:t>5.11</w:t>
      </w:r>
      <w:r w:rsidR="004E0F05" w:rsidRPr="008B5BFC">
        <w:fldChar w:fldCharType="end"/>
      </w:r>
      <w:r w:rsidR="00A600E3" w:rsidRPr="008B5BFC">
        <w:rPr>
          <w:sz w:val="24"/>
          <w:szCs w:val="24"/>
        </w:rPr>
        <w:t>)</w:t>
      </w:r>
      <w:r w:rsidR="00F82225" w:rsidRPr="008B5BFC">
        <w:rPr>
          <w:sz w:val="24"/>
          <w:szCs w:val="24"/>
        </w:rPr>
        <w:t>;</w:t>
      </w:r>
    </w:p>
    <w:p w:rsidR="00F82225" w:rsidRPr="008B5BFC" w:rsidRDefault="00F82225" w:rsidP="00BC48F0">
      <w:pPr>
        <w:widowControl w:val="0"/>
        <w:numPr>
          <w:ilvl w:val="0"/>
          <w:numId w:val="47"/>
        </w:numPr>
        <w:tabs>
          <w:tab w:val="left" w:pos="1260"/>
        </w:tabs>
        <w:autoSpaceDE w:val="0"/>
        <w:spacing w:line="264" w:lineRule="auto"/>
        <w:ind w:left="1276"/>
        <w:rPr>
          <w:sz w:val="24"/>
          <w:szCs w:val="24"/>
        </w:rPr>
      </w:pPr>
      <w:bookmarkStart w:id="452" w:name="_Ref440372326"/>
      <w:r w:rsidRPr="008B5BFC">
        <w:rPr>
          <w:sz w:val="24"/>
          <w:szCs w:val="24"/>
        </w:rPr>
        <w:t>Антикоррупционные обязательства</w:t>
      </w:r>
      <w:r w:rsidR="00A154B7" w:rsidRPr="008B5BFC">
        <w:rPr>
          <w:sz w:val="24"/>
          <w:szCs w:val="24"/>
        </w:rPr>
        <w:t xml:space="preserve"> </w:t>
      </w:r>
      <w:r w:rsidR="00F620A0" w:rsidRPr="008B5BFC">
        <w:rPr>
          <w:sz w:val="24"/>
          <w:szCs w:val="24"/>
        </w:rPr>
        <w:t xml:space="preserve">по </w:t>
      </w:r>
      <w:r w:rsidR="00F620A0" w:rsidRPr="008B5BFC">
        <w:rPr>
          <w:bCs w:val="0"/>
          <w:sz w:val="24"/>
          <w:szCs w:val="24"/>
        </w:rPr>
        <w:t>форме, приведенной</w:t>
      </w:r>
      <w:r w:rsidR="00A154B7" w:rsidRPr="008B5BFC">
        <w:rPr>
          <w:bCs w:val="0"/>
          <w:sz w:val="24"/>
          <w:szCs w:val="24"/>
        </w:rPr>
        <w:t xml:space="preserve"> в настоящей Документации</w:t>
      </w:r>
      <w:r w:rsidR="00A600E3" w:rsidRPr="008B5BFC">
        <w:rPr>
          <w:sz w:val="24"/>
          <w:szCs w:val="24"/>
        </w:rPr>
        <w:t xml:space="preserve"> (</w:t>
      </w:r>
      <w:r w:rsidR="003F3A69" w:rsidRPr="008B5BFC">
        <w:rPr>
          <w:sz w:val="24"/>
          <w:szCs w:val="24"/>
        </w:rPr>
        <w:t>подраздел</w:t>
      </w:r>
      <w:r w:rsidR="00A600E3" w:rsidRPr="008B5BFC">
        <w:rPr>
          <w:sz w:val="24"/>
          <w:szCs w:val="24"/>
        </w:rPr>
        <w:t xml:space="preserve"> </w:t>
      </w:r>
      <w:r w:rsidR="004E0F05" w:rsidRPr="008B5BFC">
        <w:fldChar w:fldCharType="begin"/>
      </w:r>
      <w:r w:rsidR="004E0F05" w:rsidRPr="008B5BFC">
        <w:instrText xml:space="preserve"> REF _Ref440271964 \r \h  \* MERGEFORMAT </w:instrText>
      </w:r>
      <w:r w:rsidR="004E0F05" w:rsidRPr="008B5BFC">
        <w:fldChar w:fldCharType="separate"/>
      </w:r>
      <w:r w:rsidR="00B57D9B" w:rsidRPr="008B5BFC">
        <w:rPr>
          <w:sz w:val="24"/>
          <w:szCs w:val="24"/>
        </w:rPr>
        <w:t>5.1.3</w:t>
      </w:r>
      <w:r w:rsidR="004E0F05" w:rsidRPr="008B5BFC">
        <w:fldChar w:fldCharType="end"/>
      </w:r>
      <w:r w:rsidR="00A600E3" w:rsidRPr="008B5BFC">
        <w:rPr>
          <w:sz w:val="24"/>
          <w:szCs w:val="24"/>
        </w:rPr>
        <w:t>)</w:t>
      </w:r>
      <w:r w:rsidRPr="008B5BFC">
        <w:rPr>
          <w:sz w:val="24"/>
          <w:szCs w:val="24"/>
        </w:rPr>
        <w:t>;</w:t>
      </w:r>
      <w:bookmarkEnd w:id="452"/>
    </w:p>
    <w:p w:rsidR="009948B4" w:rsidRPr="008B51A2" w:rsidRDefault="00583266" w:rsidP="00BC48F0">
      <w:pPr>
        <w:widowControl w:val="0"/>
        <w:numPr>
          <w:ilvl w:val="0"/>
          <w:numId w:val="47"/>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B57D9B" w:rsidRPr="00B57D9B">
        <w:rPr>
          <w:sz w:val="24"/>
          <w:szCs w:val="24"/>
        </w:rPr>
        <w:t>5.12</w:t>
      </w:r>
      <w:r w:rsidR="004E0F05">
        <w:fldChar w:fldCharType="end"/>
      </w:r>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B57D9B" w:rsidRPr="00B57D9B">
        <w:rPr>
          <w:sz w:val="24"/>
          <w:szCs w:val="24"/>
        </w:rPr>
        <w:t>5.12</w:t>
      </w:r>
      <w:r w:rsidR="00B57D9B">
        <w:t>.2.18</w:t>
      </w:r>
      <w:r w:rsidR="004E0F05">
        <w:fldChar w:fldCharType="end"/>
      </w:r>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w:t>
      </w:r>
      <w:r>
        <w:rPr>
          <w:sz w:val="24"/>
          <w:szCs w:val="24"/>
        </w:rPr>
        <w:lastRenderedPageBreak/>
        <w:t>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8B5BFC"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 xml:space="preserve">желательное </w:t>
      </w:r>
      <w:r w:rsidR="00F620A0" w:rsidRPr="008B5BFC">
        <w:rPr>
          <w:sz w:val="24"/>
          <w:szCs w:val="24"/>
        </w:rPr>
        <w:t>требование, предоставляется Участником при наличии</w:t>
      </w:r>
      <w:r w:rsidR="00C97A76" w:rsidRPr="008B5BFC">
        <w:rPr>
          <w:sz w:val="24"/>
          <w:szCs w:val="24"/>
        </w:rPr>
        <w:t>)</w:t>
      </w:r>
      <w:r w:rsidRPr="008B5BFC">
        <w:rPr>
          <w:sz w:val="24"/>
          <w:szCs w:val="24"/>
        </w:rPr>
        <w:t>;</w:t>
      </w:r>
    </w:p>
    <w:p w:rsidR="00F82225" w:rsidRPr="008B5BFC" w:rsidRDefault="007D7C50" w:rsidP="00BC48F0">
      <w:pPr>
        <w:widowControl w:val="0"/>
        <w:numPr>
          <w:ilvl w:val="0"/>
          <w:numId w:val="47"/>
        </w:numPr>
        <w:tabs>
          <w:tab w:val="left" w:pos="1260"/>
        </w:tabs>
        <w:autoSpaceDE w:val="0"/>
        <w:spacing w:line="264" w:lineRule="auto"/>
        <w:ind w:left="1276"/>
        <w:rPr>
          <w:sz w:val="24"/>
          <w:szCs w:val="24"/>
        </w:rPr>
      </w:pPr>
      <w:bookmarkStart w:id="453" w:name="_Ref440371812"/>
      <w:r w:rsidRPr="008B5BFC">
        <w:rPr>
          <w:sz w:val="24"/>
          <w:szCs w:val="24"/>
        </w:rPr>
        <w:t>Анкет</w:t>
      </w:r>
      <w:r w:rsidR="00F620A0" w:rsidRPr="008B5BFC">
        <w:rPr>
          <w:sz w:val="24"/>
          <w:szCs w:val="24"/>
        </w:rPr>
        <w:t>у</w:t>
      </w:r>
      <w:r w:rsidRPr="008B5BFC">
        <w:rPr>
          <w:sz w:val="24"/>
          <w:szCs w:val="24"/>
        </w:rPr>
        <w:t xml:space="preserve"> Участника закупки</w:t>
      </w:r>
      <w:r w:rsidR="00A154B7" w:rsidRPr="008B5BFC">
        <w:rPr>
          <w:sz w:val="24"/>
          <w:szCs w:val="24"/>
        </w:rPr>
        <w:t xml:space="preserve"> </w:t>
      </w:r>
      <w:r w:rsidR="00A154B7" w:rsidRPr="008B5BFC">
        <w:rPr>
          <w:bCs w:val="0"/>
          <w:sz w:val="24"/>
          <w:szCs w:val="24"/>
        </w:rPr>
        <w:t>по форме и в соответствии с инструкциями, приведенными в настоящей Документации</w:t>
      </w:r>
      <w:r w:rsidR="00F82225" w:rsidRPr="008B5BFC">
        <w:rPr>
          <w:sz w:val="24"/>
          <w:szCs w:val="24"/>
        </w:rPr>
        <w:t xml:space="preserve"> </w:t>
      </w:r>
      <w:r w:rsidR="009948B4" w:rsidRPr="008B5BFC">
        <w:rPr>
          <w:sz w:val="24"/>
          <w:szCs w:val="24"/>
        </w:rPr>
        <w:t>(</w:t>
      </w:r>
      <w:r w:rsidR="003F3A69" w:rsidRPr="008B5BFC">
        <w:rPr>
          <w:sz w:val="24"/>
          <w:szCs w:val="24"/>
        </w:rPr>
        <w:t>подраздел</w:t>
      </w:r>
      <w:r w:rsidR="009948B4" w:rsidRPr="008B5BFC">
        <w:rPr>
          <w:sz w:val="24"/>
          <w:szCs w:val="24"/>
        </w:rPr>
        <w:t xml:space="preserve"> </w:t>
      </w:r>
      <w:r w:rsidR="004E0F05" w:rsidRPr="008B5BFC">
        <w:fldChar w:fldCharType="begin"/>
      </w:r>
      <w:r w:rsidR="004E0F05" w:rsidRPr="008B5BFC">
        <w:instrText xml:space="preserve"> REF _Ref440272119 \r \h  \* MERGEFORMAT </w:instrText>
      </w:r>
      <w:r w:rsidR="004E0F05" w:rsidRPr="008B5BFC">
        <w:fldChar w:fldCharType="separate"/>
      </w:r>
      <w:r w:rsidR="00B57D9B" w:rsidRPr="008B5BFC">
        <w:rPr>
          <w:sz w:val="24"/>
          <w:szCs w:val="24"/>
        </w:rPr>
        <w:t>5.7.1</w:t>
      </w:r>
      <w:r w:rsidR="004E0F05" w:rsidRPr="008B5BFC">
        <w:fldChar w:fldCharType="end"/>
      </w:r>
      <w:r w:rsidR="009948B4" w:rsidRPr="008B5BFC">
        <w:rPr>
          <w:sz w:val="24"/>
          <w:szCs w:val="24"/>
        </w:rPr>
        <w:t>)</w:t>
      </w:r>
      <w:r w:rsidR="00270DD6" w:rsidRPr="008B5BFC">
        <w:rPr>
          <w:sz w:val="24"/>
          <w:szCs w:val="24"/>
        </w:rPr>
        <w:t xml:space="preserve"> с приложением </w:t>
      </w:r>
      <w:proofErr w:type="gramStart"/>
      <w:r w:rsidR="00270DD6" w:rsidRPr="008B5BFC">
        <w:rPr>
          <w:bCs w:val="0"/>
          <w:sz w:val="24"/>
          <w:szCs w:val="24"/>
        </w:rPr>
        <w:t>файла копии Анкеты Участника запроса</w:t>
      </w:r>
      <w:proofErr w:type="gramEnd"/>
      <w:r w:rsidR="00270DD6" w:rsidRPr="008B5BFC">
        <w:rPr>
          <w:bCs w:val="0"/>
          <w:sz w:val="24"/>
          <w:szCs w:val="24"/>
        </w:rPr>
        <w:t xml:space="preserve"> предложений, выполненного в формате MS </w:t>
      </w:r>
      <w:proofErr w:type="spellStart"/>
      <w:r w:rsidR="00270DD6" w:rsidRPr="008B5BFC">
        <w:rPr>
          <w:bCs w:val="0"/>
          <w:sz w:val="24"/>
          <w:szCs w:val="24"/>
        </w:rPr>
        <w:t>Word</w:t>
      </w:r>
      <w:proofErr w:type="spellEnd"/>
      <w:r w:rsidR="00F82225" w:rsidRPr="008B5BFC">
        <w:rPr>
          <w:sz w:val="24"/>
          <w:szCs w:val="24"/>
        </w:rPr>
        <w:t>;</w:t>
      </w:r>
      <w:bookmarkEnd w:id="453"/>
    </w:p>
    <w:p w:rsidR="00F82225" w:rsidRPr="008B5BFC" w:rsidRDefault="00E760F8" w:rsidP="00BC48F0">
      <w:pPr>
        <w:widowControl w:val="0"/>
        <w:numPr>
          <w:ilvl w:val="0"/>
          <w:numId w:val="47"/>
        </w:numPr>
        <w:tabs>
          <w:tab w:val="left" w:pos="1260"/>
        </w:tabs>
        <w:autoSpaceDE w:val="0"/>
        <w:spacing w:line="264" w:lineRule="auto"/>
        <w:ind w:left="1276"/>
        <w:rPr>
          <w:sz w:val="24"/>
          <w:szCs w:val="24"/>
        </w:rPr>
      </w:pPr>
      <w:bookmarkStart w:id="454" w:name="_Ref440371822"/>
      <w:proofErr w:type="gramStart"/>
      <w:r w:rsidRPr="008B5BFC">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8446DA" w:rsidRPr="008B5BFC">
          <w:rPr>
            <w:rStyle w:val="a7"/>
            <w:sz w:val="24"/>
            <w:szCs w:val="24"/>
          </w:rPr>
          <w:t>https://rmsp.nalog.ru</w:t>
        </w:r>
      </w:hyperlink>
      <w:r w:rsidRPr="008B5BFC">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8B5BFC">
        <w:rPr>
          <w:sz w:val="24"/>
          <w:szCs w:val="24"/>
        </w:rPr>
        <w:t>,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8B5BFC">
        <w:rPr>
          <w:sz w:val="24"/>
          <w:szCs w:val="24"/>
        </w:rPr>
        <w:t>й(</w:t>
      </w:r>
      <w:proofErr w:type="spellStart"/>
      <w:proofErr w:type="gramEnd"/>
      <w:r w:rsidRPr="008B5BFC">
        <w:rPr>
          <w:sz w:val="24"/>
          <w:szCs w:val="24"/>
        </w:rPr>
        <w:t>ые</w:t>
      </w:r>
      <w:proofErr w:type="spellEnd"/>
      <w:r w:rsidRPr="008B5BFC">
        <w:rPr>
          <w:sz w:val="24"/>
          <w:szCs w:val="24"/>
        </w:rPr>
        <w:t>) являет(ют)</w:t>
      </w:r>
      <w:proofErr w:type="spellStart"/>
      <w:r w:rsidRPr="008B5BFC">
        <w:rPr>
          <w:sz w:val="24"/>
          <w:szCs w:val="24"/>
        </w:rPr>
        <w:t>ся</w:t>
      </w:r>
      <w:proofErr w:type="spellEnd"/>
      <w:r w:rsidRPr="008B5BFC">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8B5BFC">
        <w:rPr>
          <w:sz w:val="24"/>
          <w:szCs w:val="24"/>
        </w:rPr>
        <w:t>реестре</w:t>
      </w:r>
      <w:proofErr w:type="gramEnd"/>
      <w:r w:rsidRPr="008B5BFC">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sidRPr="008B5BFC">
        <w:rPr>
          <w:sz w:val="24"/>
          <w:szCs w:val="24"/>
        </w:rPr>
        <w:fldChar w:fldCharType="begin"/>
      </w:r>
      <w:r w:rsidRPr="008B5BFC">
        <w:rPr>
          <w:sz w:val="24"/>
          <w:szCs w:val="24"/>
        </w:rPr>
        <w:instrText xml:space="preserve"> REF _Ref491178231 \r \h </w:instrText>
      </w:r>
      <w:r w:rsidR="008B5BFC" w:rsidRPr="008B5BFC">
        <w:rPr>
          <w:sz w:val="24"/>
          <w:szCs w:val="24"/>
        </w:rPr>
        <w:instrText xml:space="preserve"> \* MERGEFORMAT </w:instrText>
      </w:r>
      <w:r w:rsidR="00812BD9" w:rsidRPr="008B5BFC">
        <w:rPr>
          <w:sz w:val="24"/>
          <w:szCs w:val="24"/>
        </w:rPr>
      </w:r>
      <w:r w:rsidR="00812BD9" w:rsidRPr="008B5BFC">
        <w:rPr>
          <w:sz w:val="24"/>
          <w:szCs w:val="24"/>
        </w:rPr>
        <w:fldChar w:fldCharType="separate"/>
      </w:r>
      <w:r w:rsidR="00B57D9B" w:rsidRPr="008B5BFC">
        <w:rPr>
          <w:sz w:val="24"/>
          <w:szCs w:val="24"/>
        </w:rPr>
        <w:t>5.7.2</w:t>
      </w:r>
      <w:r w:rsidR="00812BD9" w:rsidRPr="008B5BFC">
        <w:rPr>
          <w:sz w:val="24"/>
          <w:szCs w:val="24"/>
        </w:rPr>
        <w:fldChar w:fldCharType="end"/>
      </w:r>
      <w:r w:rsidRPr="008B5BFC">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8B5BFC">
        <w:rPr>
          <w:sz w:val="24"/>
          <w:szCs w:val="24"/>
        </w:rPr>
        <w:t>,</w:t>
      </w:r>
      <w:proofErr w:type="gramEnd"/>
      <w:r w:rsidRPr="008B5BFC">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8B5BFC">
        <w:rPr>
          <w:sz w:val="24"/>
          <w:szCs w:val="24"/>
        </w:rPr>
        <w:t>;</w:t>
      </w:r>
      <w:bookmarkEnd w:id="454"/>
    </w:p>
    <w:p w:rsidR="00F82225"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5" w:name="_Ref489619599"/>
      <w:proofErr w:type="gramStart"/>
      <w:r w:rsidRPr="008B5BFC">
        <w:rPr>
          <w:sz w:val="24"/>
          <w:szCs w:val="24"/>
        </w:rPr>
        <w:lastRenderedPageBreak/>
        <w:t>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w:t>
      </w:r>
      <w:r w:rsidRPr="00D95A91">
        <w:rPr>
          <w:sz w:val="24"/>
          <w:szCs w:val="24"/>
        </w:rPr>
        <w:t xml:space="preserve">,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B57D9B" w:rsidRPr="00B57D9B">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B57D9B">
        <w:t>4</w:t>
      </w:r>
      <w:r w:rsidR="004E0F05">
        <w:fldChar w:fldCharType="end"/>
      </w:r>
      <w:r w:rsidRPr="00D95A91">
        <w:rPr>
          <w:sz w:val="24"/>
          <w:szCs w:val="24"/>
        </w:rPr>
        <w:t>, в соответствии с требованиями законодательства Российской Федерации);</w:t>
      </w:r>
      <w:bookmarkEnd w:id="455"/>
      <w:proofErr w:type="gramEnd"/>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B57D9B" w:rsidRPr="00B57D9B">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B57D9B" w:rsidRPr="00B57D9B">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B57D9B">
        <w:rPr>
          <w:sz w:val="24"/>
          <w:szCs w:val="24"/>
        </w:rPr>
        <w:t>5.10</w:t>
      </w:r>
      <w:r w:rsidR="00812BD9">
        <w:rPr>
          <w:sz w:val="24"/>
          <w:szCs w:val="24"/>
        </w:rPr>
        <w:fldChar w:fldCharType="end"/>
      </w:r>
      <w:r w:rsidR="007705A5" w:rsidRPr="007D7C50">
        <w:rPr>
          <w:sz w:val="24"/>
          <w:szCs w:val="24"/>
        </w:rPr>
        <w:t>);</w:t>
      </w:r>
    </w:p>
    <w:p w:rsidR="00920CB0" w:rsidRPr="008B5BFC"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w:t>
      </w:r>
      <w:r w:rsidR="00F05E95" w:rsidRPr="008B5BFC">
        <w:rPr>
          <w:iCs/>
          <w:sz w:val="24"/>
          <w:szCs w:val="24"/>
        </w:rPr>
        <w:t>объемом и суммой работ/услуг договора по данной закупочной процедуре</w:t>
      </w:r>
      <w:r w:rsidRPr="008B5BFC">
        <w:rPr>
          <w:sz w:val="24"/>
          <w:szCs w:val="24"/>
        </w:rPr>
        <w:t>;</w:t>
      </w:r>
    </w:p>
    <w:p w:rsidR="007705A5" w:rsidRPr="008B5BFC" w:rsidRDefault="007705A5" w:rsidP="00BC48F0">
      <w:pPr>
        <w:widowControl w:val="0"/>
        <w:numPr>
          <w:ilvl w:val="0"/>
          <w:numId w:val="47"/>
        </w:numPr>
        <w:tabs>
          <w:tab w:val="left" w:pos="1260"/>
        </w:tabs>
        <w:autoSpaceDE w:val="0"/>
        <w:spacing w:line="264" w:lineRule="auto"/>
        <w:ind w:left="1276"/>
        <w:rPr>
          <w:sz w:val="24"/>
          <w:szCs w:val="24"/>
        </w:rPr>
      </w:pPr>
      <w:bookmarkStart w:id="456" w:name="_Ref442189588"/>
      <w:r w:rsidRPr="008B5BFC">
        <w:rPr>
          <w:sz w:val="24"/>
          <w:szCs w:val="24"/>
        </w:rPr>
        <w:t xml:space="preserve">Соглашение о неустойке </w:t>
      </w:r>
      <w:r w:rsidR="00A154B7" w:rsidRPr="008B5BFC">
        <w:rPr>
          <w:bCs w:val="0"/>
          <w:sz w:val="24"/>
          <w:szCs w:val="24"/>
        </w:rPr>
        <w:t>по форме и в соответствии с инструкциями, приведенными в настоящей Документации</w:t>
      </w:r>
      <w:r w:rsidR="00A154B7" w:rsidRPr="008B5BFC">
        <w:rPr>
          <w:sz w:val="24"/>
          <w:szCs w:val="24"/>
        </w:rPr>
        <w:t xml:space="preserve"> </w:t>
      </w:r>
      <w:r w:rsidRPr="008B5BFC">
        <w:rPr>
          <w:sz w:val="24"/>
          <w:szCs w:val="24"/>
        </w:rPr>
        <w:t>(</w:t>
      </w:r>
      <w:r w:rsidR="003C2207" w:rsidRPr="008B5BFC">
        <w:rPr>
          <w:sz w:val="24"/>
          <w:szCs w:val="24"/>
        </w:rPr>
        <w:t>подраздел</w:t>
      </w:r>
      <w:r w:rsidRPr="008B5BFC">
        <w:rPr>
          <w:sz w:val="24"/>
          <w:szCs w:val="24"/>
        </w:rPr>
        <w:t xml:space="preserve"> </w:t>
      </w:r>
      <w:r w:rsidR="004E0F05" w:rsidRPr="008B5BFC">
        <w:fldChar w:fldCharType="begin"/>
      </w:r>
      <w:r w:rsidR="004E0F05" w:rsidRPr="008B5BFC">
        <w:instrText xml:space="preserve"> REF _Ref440272256 \r \h  \* MERGEFORMAT </w:instrText>
      </w:r>
      <w:r w:rsidR="004E0F05" w:rsidRPr="008B5BFC">
        <w:fldChar w:fldCharType="separate"/>
      </w:r>
      <w:r w:rsidR="00B57D9B" w:rsidRPr="008B5BFC">
        <w:rPr>
          <w:sz w:val="24"/>
          <w:szCs w:val="24"/>
        </w:rPr>
        <w:t>5.14</w:t>
      </w:r>
      <w:r w:rsidR="004E0F05" w:rsidRPr="008B5BFC">
        <w:fldChar w:fldCharType="end"/>
      </w:r>
      <w:r w:rsidRPr="008B5BFC">
        <w:rPr>
          <w:sz w:val="24"/>
          <w:szCs w:val="24"/>
        </w:rPr>
        <w:t>)</w:t>
      </w:r>
      <w:r w:rsidR="006D05F2" w:rsidRPr="008B5BFC">
        <w:rPr>
          <w:sz w:val="24"/>
          <w:szCs w:val="24"/>
        </w:rPr>
        <w:t>, либо документ, подтверждающий факт внесения Участником денежных сре</w:t>
      </w:r>
      <w:proofErr w:type="gramStart"/>
      <w:r w:rsidR="006D05F2" w:rsidRPr="008B5BFC">
        <w:rPr>
          <w:sz w:val="24"/>
          <w:szCs w:val="24"/>
        </w:rPr>
        <w:t>дств в к</w:t>
      </w:r>
      <w:proofErr w:type="gramEnd"/>
      <w:r w:rsidR="006D05F2" w:rsidRPr="008B5BFC">
        <w:rPr>
          <w:sz w:val="24"/>
          <w:szCs w:val="24"/>
        </w:rPr>
        <w:t>ачестве обеспечения исполнения обязательств, связанных с участием в Запросе предложений и подачей Заявки</w:t>
      </w:r>
      <w:r w:rsidRPr="008B5BFC">
        <w:rPr>
          <w:sz w:val="24"/>
          <w:szCs w:val="24"/>
        </w:rPr>
        <w:t>;</w:t>
      </w:r>
      <w:bookmarkEnd w:id="456"/>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8B5BFC">
        <w:rPr>
          <w:sz w:val="24"/>
          <w:szCs w:val="24"/>
        </w:rPr>
        <w:t>Согласие Участника закупочной процедуры</w:t>
      </w:r>
      <w:r w:rsidRPr="009C78C3">
        <w:rPr>
          <w:sz w:val="24"/>
          <w:szCs w:val="24"/>
        </w:rPr>
        <w:t xml:space="preserve">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B57D9B" w:rsidRPr="00B57D9B">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roofErr w:type="gramEnd"/>
    </w:p>
    <w:p w:rsidR="008471C7" w:rsidRPr="006D76B4" w:rsidRDefault="008471C7" w:rsidP="00BC48F0">
      <w:pPr>
        <w:widowControl w:val="0"/>
        <w:numPr>
          <w:ilvl w:val="0"/>
          <w:numId w:val="47"/>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B57D9B" w:rsidRPr="00B57D9B">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w:t>
      </w:r>
      <w:r w:rsidRPr="008B51A2">
        <w:rPr>
          <w:sz w:val="24"/>
          <w:szCs w:val="24"/>
        </w:rPr>
        <w:lastRenderedPageBreak/>
        <w:t>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7" w:name="_Ref191386451"/>
      <w:bookmarkStart w:id="458" w:name="_Ref440271628"/>
      <w:bookmarkStart w:id="459" w:name="_Toc440361334"/>
      <w:bookmarkStart w:id="460" w:name="_Toc440376089"/>
      <w:bookmarkStart w:id="461" w:name="_Toc440376216"/>
      <w:bookmarkStart w:id="462" w:name="_Toc440382481"/>
      <w:bookmarkStart w:id="463" w:name="_Toc440447151"/>
      <w:bookmarkStart w:id="464" w:name="_Toc440620831"/>
      <w:bookmarkStart w:id="465" w:name="_Toc440631466"/>
      <w:bookmarkStart w:id="466" w:name="_Toc440875706"/>
      <w:bookmarkStart w:id="467" w:name="_Toc441131730"/>
      <w:bookmarkStart w:id="468" w:name="_Toc465865171"/>
      <w:bookmarkStart w:id="469" w:name="_Toc468976316"/>
      <w:bookmarkStart w:id="470" w:name="_Toc469483045"/>
      <w:bookmarkStart w:id="471" w:name="_Toc471897527"/>
      <w:r w:rsidRPr="00E71A48">
        <w:rPr>
          <w:szCs w:val="24"/>
        </w:rPr>
        <w:t xml:space="preserve">Привлечение </w:t>
      </w:r>
      <w:bookmarkEnd w:id="457"/>
      <w:bookmarkEnd w:id="458"/>
      <w:bookmarkEnd w:id="459"/>
      <w:bookmarkEnd w:id="460"/>
      <w:bookmarkEnd w:id="461"/>
      <w:bookmarkEnd w:id="462"/>
      <w:bookmarkEnd w:id="463"/>
      <w:r w:rsidR="00176B20">
        <w:rPr>
          <w:szCs w:val="24"/>
        </w:rPr>
        <w:t>субподрядчиков</w:t>
      </w:r>
      <w:bookmarkEnd w:id="464"/>
      <w:bookmarkEnd w:id="465"/>
      <w:bookmarkEnd w:id="466"/>
      <w:bookmarkEnd w:id="467"/>
      <w:bookmarkEnd w:id="468"/>
      <w:bookmarkEnd w:id="469"/>
      <w:bookmarkEnd w:id="470"/>
      <w:bookmarkEnd w:id="471"/>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2" w:name="_Ref191386461"/>
      <w:bookmarkStart w:id="473" w:name="_Toc440361335"/>
      <w:bookmarkStart w:id="474" w:name="_Toc440376090"/>
      <w:bookmarkStart w:id="475"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w:t>
      </w:r>
      <w:r w:rsidRPr="00E71A48">
        <w:rPr>
          <w:bCs w:val="0"/>
          <w:sz w:val="24"/>
          <w:szCs w:val="24"/>
        </w:rPr>
        <w:lastRenderedPageBreak/>
        <w:t xml:space="preserve">(подраздел </w:t>
      </w:r>
      <w:r w:rsidR="004E0F05">
        <w:fldChar w:fldCharType="begin"/>
      </w:r>
      <w:r w:rsidR="004E0F05">
        <w:instrText xml:space="preserve"> REF _Ref191386407 \r \h  \* MERGEFORMAT </w:instrText>
      </w:r>
      <w:r w:rsidR="004E0F05">
        <w:fldChar w:fldCharType="separate"/>
      </w:r>
      <w:r w:rsidR="00B57D9B" w:rsidRPr="00B57D9B">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6"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6"/>
      <w:proofErr w:type="gramEnd"/>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B57D9B">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B57D9B">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w:t>
      </w:r>
      <w:r w:rsidR="001248B1" w:rsidRPr="009C78C3">
        <w:rPr>
          <w:sz w:val="24"/>
          <w:szCs w:val="24"/>
        </w:rPr>
        <w:t xml:space="preserve"> </w:t>
      </w:r>
      <w:r w:rsidR="00812BD9">
        <w:fldChar w:fldCharType="begin"/>
      </w:r>
      <w:r w:rsidR="001653DA">
        <w:instrText xml:space="preserve"> REF _Ref442189588 \r \h  \* MERGEFORMAT </w:instrText>
      </w:r>
      <w:r w:rsidR="00812BD9">
        <w:fldChar w:fldCharType="separate"/>
      </w:r>
      <w:r w:rsidR="00F64A30">
        <w:rPr>
          <w:sz w:val="24"/>
          <w:szCs w:val="24"/>
        </w:rPr>
        <w:t>ф</w:t>
      </w:r>
      <w:r w:rsidR="00B57D9B" w:rsidRPr="00B57D9B">
        <w:rPr>
          <w:sz w:val="24"/>
          <w:szCs w:val="24"/>
        </w:rPr>
        <w:t>)</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B57D9B" w:rsidRPr="00B57D9B">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B57D9B">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7" w:name="_Toc440382482"/>
      <w:bookmarkStart w:id="478" w:name="_Toc440447152"/>
      <w:bookmarkStart w:id="479" w:name="_Toc440620832"/>
      <w:bookmarkStart w:id="480" w:name="_Toc440631467"/>
      <w:bookmarkStart w:id="481" w:name="_Toc440875707"/>
      <w:bookmarkStart w:id="482" w:name="_Ref440876618"/>
      <w:bookmarkStart w:id="483" w:name="_Ref440876703"/>
      <w:bookmarkStart w:id="484" w:name="_Toc441131731"/>
      <w:bookmarkStart w:id="485" w:name="_Toc465865172"/>
      <w:bookmarkStart w:id="486" w:name="_Toc468976317"/>
      <w:bookmarkStart w:id="487" w:name="_Toc469483046"/>
      <w:bookmarkStart w:id="488"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2"/>
      <w:bookmarkEnd w:id="473"/>
      <w:bookmarkEnd w:id="474"/>
      <w:bookmarkEnd w:id="475"/>
      <w:bookmarkEnd w:id="477"/>
      <w:bookmarkEnd w:id="478"/>
      <w:bookmarkEnd w:id="479"/>
      <w:bookmarkEnd w:id="480"/>
      <w:bookmarkEnd w:id="481"/>
      <w:bookmarkEnd w:id="482"/>
      <w:bookmarkEnd w:id="483"/>
      <w:bookmarkEnd w:id="484"/>
      <w:bookmarkEnd w:id="485"/>
      <w:bookmarkEnd w:id="486"/>
      <w:bookmarkEnd w:id="487"/>
      <w:bookmarkEnd w:id="488"/>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B57D9B" w:rsidRPr="00B57D9B">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B57D9B" w:rsidRPr="00B57D9B">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lastRenderedPageBreak/>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B57D9B">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9"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89"/>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0"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0"/>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1"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1"/>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B57D9B" w:rsidRPr="00B57D9B">
        <w:rPr>
          <w:bCs w:val="0"/>
          <w:sz w:val="24"/>
          <w:szCs w:val="24"/>
          <w:lang w:val="en-US"/>
        </w:rPr>
        <w:t>a</w:t>
      </w:r>
      <w:r w:rsidR="00B57D9B" w:rsidRPr="00B57D9B">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B57D9B" w:rsidRPr="00B57D9B">
        <w:rPr>
          <w:bCs w:val="0"/>
          <w:sz w:val="24"/>
          <w:szCs w:val="24"/>
          <w:lang w:val="en-US"/>
        </w:rPr>
        <w:t>g</w:t>
      </w:r>
      <w:r w:rsidR="00B57D9B" w:rsidRPr="00B57D9B">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B57D9B" w:rsidRPr="00B57D9B">
        <w:rPr>
          <w:bCs w:val="0"/>
          <w:sz w:val="24"/>
          <w:szCs w:val="24"/>
        </w:rPr>
        <w:t>3.3.10.4</w:t>
      </w:r>
      <w:r w:rsidR="004E0F0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2"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2"/>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B57D9B">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 xml:space="preserve">. </w:t>
      </w:r>
      <w:r w:rsidR="004E0F05">
        <w:fldChar w:fldCharType="begin"/>
      </w:r>
      <w:r w:rsidR="004E0F05">
        <w:instrText xml:space="preserve"> REF _Ref440552284 \r \h  \* MERGEFORMAT </w:instrText>
      </w:r>
      <w:r w:rsidR="004E0F05">
        <w:fldChar w:fldCharType="end"/>
      </w:r>
      <w:r w:rsidR="00812BD9">
        <w:fldChar w:fldCharType="begin"/>
      </w:r>
      <w:r w:rsidR="001653DA">
        <w:instrText xml:space="preserve"> REF _Ref442189588 \r \h  \* MERGEFORMAT </w:instrText>
      </w:r>
      <w:r w:rsidR="00812BD9">
        <w:fldChar w:fldCharType="separate"/>
      </w:r>
      <w:r w:rsidR="0062653C">
        <w:rPr>
          <w:sz w:val="24"/>
          <w:szCs w:val="24"/>
        </w:rPr>
        <w:t>ф</w:t>
      </w:r>
      <w:r w:rsidR="00B57D9B" w:rsidRPr="00B57D9B">
        <w:rPr>
          <w:sz w:val="24"/>
          <w:szCs w:val="24"/>
        </w:rPr>
        <w:t>)</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B57D9B" w:rsidRPr="00B57D9B">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w:t>
      </w:r>
      <w:r w:rsidR="00AD3EBC" w:rsidRPr="00E71A48">
        <w:rPr>
          <w:bCs w:val="0"/>
          <w:sz w:val="24"/>
          <w:szCs w:val="24"/>
        </w:rPr>
        <w:lastRenderedPageBreak/>
        <w:t xml:space="preserve">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B57D9B">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B57D9B">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3" w:name="_Ref306114966"/>
      <w:bookmarkStart w:id="494" w:name="_Toc440361336"/>
      <w:bookmarkStart w:id="495" w:name="_Toc440376091"/>
      <w:bookmarkStart w:id="496" w:name="_Toc440376218"/>
      <w:bookmarkStart w:id="497" w:name="_Toc440382483"/>
      <w:bookmarkStart w:id="498" w:name="_Toc440447153"/>
      <w:bookmarkStart w:id="499" w:name="_Toc440620833"/>
      <w:bookmarkStart w:id="500" w:name="_Toc440631468"/>
      <w:bookmarkStart w:id="501" w:name="_Toc440875708"/>
      <w:bookmarkStart w:id="502" w:name="_Toc441131732"/>
      <w:bookmarkStart w:id="503" w:name="_Toc465865173"/>
      <w:bookmarkStart w:id="504" w:name="_Toc468976318"/>
      <w:bookmarkStart w:id="505" w:name="_Toc469483047"/>
      <w:bookmarkStart w:id="506" w:name="_Toc471897529"/>
      <w:r w:rsidRPr="00E71A48">
        <w:rPr>
          <w:szCs w:val="24"/>
        </w:rPr>
        <w:t>Разъяснение Документации по запросу предложений</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B57D9B" w:rsidRPr="00B57D9B">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B57D9B" w:rsidRPr="00B57D9B">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7" w:name="_Toc440361337"/>
      <w:bookmarkStart w:id="508" w:name="_Toc440376092"/>
      <w:bookmarkStart w:id="509" w:name="_Toc440376219"/>
      <w:bookmarkStart w:id="510" w:name="_Toc440382484"/>
      <w:bookmarkStart w:id="511" w:name="_Toc440447154"/>
      <w:bookmarkStart w:id="512" w:name="_Toc440620834"/>
      <w:bookmarkStart w:id="513" w:name="_Toc440631469"/>
      <w:bookmarkStart w:id="514" w:name="_Toc440875709"/>
      <w:bookmarkStart w:id="515" w:name="_Ref440969856"/>
      <w:bookmarkStart w:id="516" w:name="_Toc441131733"/>
      <w:bookmarkStart w:id="517" w:name="_Toc465865174"/>
      <w:bookmarkStart w:id="518" w:name="_Toc468976319"/>
      <w:bookmarkStart w:id="519" w:name="_Toc469483048"/>
      <w:bookmarkStart w:id="520" w:name="_Toc471897530"/>
      <w:r w:rsidRPr="00E71A48">
        <w:rPr>
          <w:szCs w:val="24"/>
        </w:rPr>
        <w:t>Внесение изменений в Документацию по запросу предложений.</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запроса предложений, оформившие свое участие в запросе предложений через ЭТП, получат соответствующие уведомления в порядке, </w:t>
      </w:r>
      <w:r w:rsidRPr="00E71A48">
        <w:rPr>
          <w:bCs w:val="0"/>
          <w:sz w:val="24"/>
          <w:szCs w:val="24"/>
        </w:rPr>
        <w:lastRenderedPageBreak/>
        <w:t>установленными правилами данной системы.</w:t>
      </w:r>
    </w:p>
    <w:p w:rsidR="00717F60" w:rsidRPr="00E71A48" w:rsidRDefault="00717F60" w:rsidP="00E71A48">
      <w:pPr>
        <w:pStyle w:val="3"/>
        <w:spacing w:line="264" w:lineRule="auto"/>
        <w:rPr>
          <w:szCs w:val="24"/>
        </w:rPr>
      </w:pPr>
      <w:bookmarkStart w:id="521" w:name="_Ref440289401"/>
      <w:bookmarkStart w:id="522" w:name="_Toc440361338"/>
      <w:bookmarkStart w:id="523" w:name="_Toc440376093"/>
      <w:bookmarkStart w:id="524" w:name="_Toc440376220"/>
      <w:bookmarkStart w:id="525" w:name="_Toc440382485"/>
      <w:bookmarkStart w:id="526" w:name="_Toc440447155"/>
      <w:bookmarkStart w:id="527" w:name="_Toc440620835"/>
      <w:bookmarkStart w:id="528" w:name="_Toc440631470"/>
      <w:bookmarkStart w:id="529" w:name="_Toc440875710"/>
      <w:bookmarkStart w:id="530" w:name="_Toc441131734"/>
      <w:bookmarkStart w:id="531" w:name="_Toc465865175"/>
      <w:bookmarkStart w:id="532" w:name="_Toc468976320"/>
      <w:bookmarkStart w:id="533" w:name="_Toc469483049"/>
      <w:bookmarkStart w:id="534" w:name="_Toc471897531"/>
      <w:r w:rsidRPr="00E71A48">
        <w:rPr>
          <w:szCs w:val="24"/>
        </w:rPr>
        <w:t>Продление срока окончания приема Заявок</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5" w:name="_Ref191386249"/>
    </w:p>
    <w:p w:rsidR="00AC1995" w:rsidRPr="00E71A48" w:rsidRDefault="00AC1995" w:rsidP="00E71A48">
      <w:pPr>
        <w:pStyle w:val="3"/>
        <w:spacing w:line="264" w:lineRule="auto"/>
        <w:rPr>
          <w:szCs w:val="24"/>
          <w:lang w:eastAsia="ru-RU"/>
        </w:rPr>
      </w:pPr>
      <w:bookmarkStart w:id="536" w:name="_Toc299701566"/>
      <w:bookmarkStart w:id="537" w:name="_Ref306176386"/>
      <w:bookmarkStart w:id="538" w:name="_Ref440285128"/>
      <w:bookmarkStart w:id="539" w:name="_Toc440361339"/>
      <w:bookmarkStart w:id="540" w:name="_Toc440376094"/>
      <w:bookmarkStart w:id="541" w:name="_Toc440376221"/>
      <w:bookmarkStart w:id="542" w:name="_Toc440382486"/>
      <w:bookmarkStart w:id="543" w:name="_Toc440447156"/>
      <w:bookmarkStart w:id="544" w:name="_Toc440620836"/>
      <w:bookmarkStart w:id="545" w:name="_Toc440631471"/>
      <w:bookmarkStart w:id="546" w:name="_Toc440875711"/>
      <w:bookmarkStart w:id="547" w:name="_Toc441131735"/>
      <w:bookmarkStart w:id="548" w:name="_Toc465865176"/>
      <w:bookmarkStart w:id="549" w:name="_Toc468976321"/>
      <w:bookmarkStart w:id="550" w:name="_Toc469483050"/>
      <w:bookmarkStart w:id="551" w:name="_Toc47189753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w:t>
      </w:r>
      <w:r w:rsidR="00835DAE">
        <w:rPr>
          <w:bCs w:val="0"/>
          <w:sz w:val="24"/>
          <w:szCs w:val="24"/>
        </w:rPr>
        <w:t>2</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B57D9B" w:rsidRPr="00B57D9B">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B57D9B" w:rsidRPr="00B57D9B">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2" w:name="_Ref467168844"/>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2"/>
      <w:r w:rsidRPr="009C78C3">
        <w:rPr>
          <w:sz w:val="24"/>
          <w:szCs w:val="24"/>
        </w:rPr>
        <w:t>:</w:t>
      </w:r>
    </w:p>
    <w:p w:rsidR="00932C0A" w:rsidRPr="009C78C3"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3"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3"/>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B57D9B" w:rsidRPr="00B57D9B">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BC48F0">
      <w:pPr>
        <w:pStyle w:val="affffff0"/>
        <w:widowControl w:val="0"/>
        <w:numPr>
          <w:ilvl w:val="0"/>
          <w:numId w:val="87"/>
        </w:numPr>
        <w:tabs>
          <w:tab w:val="left" w:pos="1985"/>
        </w:tabs>
        <w:suppressAutoHyphens w:val="0"/>
        <w:spacing w:line="264" w:lineRule="auto"/>
        <w:ind w:left="709" w:firstLine="0"/>
        <w:rPr>
          <w:bCs/>
          <w:sz w:val="24"/>
          <w:szCs w:val="24"/>
        </w:rPr>
      </w:pPr>
      <w:bookmarkStart w:id="554" w:name="_Ref307586570"/>
      <w:r w:rsidRPr="009C78C3">
        <w:rPr>
          <w:sz w:val="24"/>
          <w:szCs w:val="24"/>
        </w:rPr>
        <w:t>В соглашении о неустойке должно быть указано</w:t>
      </w:r>
      <w:bookmarkStart w:id="555"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4"/>
      <w:bookmarkEnd w:id="555"/>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r w:rsidR="004E0F05">
        <w:fldChar w:fldCharType="begin"/>
      </w:r>
      <w:r w:rsidR="004E0F05">
        <w:instrText xml:space="preserve"> REF _Ref306008743 \r \h  \* MERGEFORMAT </w:instrText>
      </w:r>
      <w:r w:rsidR="004E0F05">
        <w:fldChar w:fldCharType="separate"/>
      </w:r>
      <w:r w:rsidR="00B57D9B" w:rsidRPr="00B57D9B">
        <w:rPr>
          <w:bCs w:val="0"/>
          <w:sz w:val="24"/>
          <w:szCs w:val="24"/>
        </w:rPr>
        <w:t>3.3.4</w:t>
      </w:r>
      <w:r w:rsidR="004E0F05">
        <w:fldChar w:fldCharType="end"/>
      </w:r>
      <w:r w:rsidR="00932C0A" w:rsidRPr="008B51A2">
        <w:rPr>
          <w:bCs w:val="0"/>
          <w:sz w:val="24"/>
          <w:szCs w:val="24"/>
        </w:rPr>
        <w:t xml:space="preserve">) после истечения срока окончания подачи заявок (п. </w:t>
      </w:r>
      <w:r w:rsidR="004E0F05">
        <w:fldChar w:fldCharType="begin"/>
      </w:r>
      <w:r w:rsidR="004E0F05">
        <w:instrText xml:space="preserve"> REF _Ref440289953 \r \h  \* MERGEFORMAT </w:instrText>
      </w:r>
      <w:r w:rsidR="004E0F05">
        <w:fldChar w:fldCharType="separate"/>
      </w:r>
      <w:r w:rsidR="00B57D9B" w:rsidRPr="00B57D9B">
        <w:rPr>
          <w:bCs w:val="0"/>
          <w:sz w:val="24"/>
          <w:szCs w:val="24"/>
        </w:rPr>
        <w:t>3.4.1.3</w:t>
      </w:r>
      <w:r w:rsidR="004E0F05">
        <w:fldChar w:fldCharType="end"/>
      </w:r>
      <w:r w:rsidR="00932C0A" w:rsidRPr="008B51A2">
        <w:rPr>
          <w:bCs w:val="0"/>
          <w:sz w:val="24"/>
          <w:szCs w:val="24"/>
        </w:rPr>
        <w:t>);</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 xml:space="preserve">предоставления </w:t>
      </w:r>
      <w:r w:rsidRPr="006D76B4">
        <w:rPr>
          <w:bCs w:val="0"/>
          <w:sz w:val="24"/>
          <w:szCs w:val="24"/>
        </w:rPr>
        <w:t>недостоверных сведений или искажения информации</w:t>
      </w:r>
      <w:r w:rsidR="00F620A0" w:rsidRPr="006D76B4">
        <w:rPr>
          <w:bCs w:val="0"/>
          <w:sz w:val="24"/>
          <w:szCs w:val="24"/>
        </w:rPr>
        <w:t>, предоставлени</w:t>
      </w:r>
      <w:r w:rsidR="00A3250A" w:rsidRPr="006D76B4">
        <w:rPr>
          <w:bCs w:val="0"/>
          <w:sz w:val="24"/>
          <w:szCs w:val="24"/>
        </w:rPr>
        <w:t>я</w:t>
      </w:r>
      <w:r w:rsidR="00F620A0" w:rsidRPr="006D76B4">
        <w:rPr>
          <w:bCs w:val="0"/>
          <w:sz w:val="24"/>
          <w:szCs w:val="24"/>
        </w:rPr>
        <w:t xml:space="preserve"> </w:t>
      </w:r>
      <w:r w:rsidR="007114C0" w:rsidRPr="006D76B4">
        <w:rPr>
          <w:sz w:val="24"/>
          <w:szCs w:val="24"/>
        </w:rPr>
        <w:t xml:space="preserve">фальсифицированных </w:t>
      </w:r>
      <w:r w:rsidR="00F620A0" w:rsidRPr="006D76B4">
        <w:rPr>
          <w:bCs w:val="0"/>
          <w:sz w:val="24"/>
          <w:szCs w:val="24"/>
        </w:rPr>
        <w:t xml:space="preserve">документов, </w:t>
      </w:r>
      <w:r w:rsidRPr="006D76B4">
        <w:rPr>
          <w:bCs w:val="0"/>
          <w:sz w:val="24"/>
          <w:szCs w:val="24"/>
        </w:rPr>
        <w:t xml:space="preserve">приведенных в составе </w:t>
      </w:r>
      <w:r w:rsidR="004B5EB3" w:rsidRPr="006D76B4">
        <w:rPr>
          <w:bCs w:val="0"/>
          <w:sz w:val="24"/>
          <w:szCs w:val="24"/>
        </w:rPr>
        <w:t>Заявк</w:t>
      </w:r>
      <w:r w:rsidRPr="006D76B4">
        <w:rPr>
          <w:bCs w:val="0"/>
          <w:sz w:val="24"/>
          <w:szCs w:val="24"/>
        </w:rPr>
        <w:t>и;</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AE7BD7" w:rsidRPr="006D76B4">
        <w:rPr>
          <w:bCs w:val="0"/>
          <w:sz w:val="24"/>
          <w:szCs w:val="24"/>
        </w:rPr>
        <w:t xml:space="preserve">Участника запроса предложений, </w:t>
      </w:r>
      <w:r w:rsidR="00AE7BD7" w:rsidRPr="006D76B4">
        <w:rPr>
          <w:sz w:val="24"/>
          <w:szCs w:val="24"/>
        </w:rPr>
        <w:t>чья Заявка признана лучшей,</w:t>
      </w:r>
      <w:r w:rsidR="00AE7BD7" w:rsidRPr="006D76B4">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6D76B4">
        <w:rPr>
          <w:bCs w:val="0"/>
          <w:sz w:val="24"/>
          <w:szCs w:val="24"/>
        </w:rPr>
        <w:t>(п</w:t>
      </w:r>
      <w:r w:rsidR="00403042" w:rsidRPr="006D76B4">
        <w:rPr>
          <w:bCs w:val="0"/>
          <w:sz w:val="24"/>
          <w:szCs w:val="24"/>
        </w:rPr>
        <w:t>.</w:t>
      </w:r>
      <w:r w:rsidR="00B218BA" w:rsidRPr="006D76B4">
        <w:rPr>
          <w:bCs w:val="0"/>
          <w:sz w:val="24"/>
          <w:szCs w:val="24"/>
        </w:rPr>
        <w:t xml:space="preserve"> </w:t>
      </w:r>
      <w:r w:rsidR="004E0F05">
        <w:fldChar w:fldCharType="begin"/>
      </w:r>
      <w:r w:rsidR="004E0F05">
        <w:instrText xml:space="preserve"> REF _Ref468976147 \r \h  \* MERGEFORMAT </w:instrText>
      </w:r>
      <w:r w:rsidR="004E0F05">
        <w:fldChar w:fldCharType="separate"/>
      </w:r>
      <w:r w:rsidR="00B57D9B" w:rsidRPr="00B57D9B">
        <w:rPr>
          <w:bCs w:val="0"/>
          <w:sz w:val="24"/>
          <w:szCs w:val="24"/>
        </w:rPr>
        <w:t>3.12</w:t>
      </w:r>
      <w:r w:rsidR="004E0F05">
        <w:fldChar w:fldCharType="end"/>
      </w:r>
      <w:r w:rsidRPr="006D76B4">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9C744E" w:rsidRPr="006D76B4">
        <w:rPr>
          <w:bCs w:val="0"/>
          <w:sz w:val="24"/>
          <w:szCs w:val="24"/>
        </w:rPr>
        <w:t>Участник</w:t>
      </w:r>
      <w:r w:rsidR="004C5164" w:rsidRPr="006D76B4">
        <w:rPr>
          <w:bCs w:val="0"/>
          <w:sz w:val="24"/>
          <w:szCs w:val="24"/>
        </w:rPr>
        <w:t xml:space="preserve">а </w:t>
      </w:r>
      <w:r w:rsidR="007A439E" w:rsidRPr="006D76B4">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812BD9">
        <w:rPr>
          <w:bCs w:val="0"/>
          <w:sz w:val="24"/>
          <w:szCs w:val="24"/>
        </w:rPr>
        <w:fldChar w:fldCharType="begin"/>
      </w:r>
      <w:r w:rsidR="001248B1">
        <w:rPr>
          <w:bCs w:val="0"/>
          <w:sz w:val="24"/>
          <w:szCs w:val="24"/>
        </w:rPr>
        <w:instrText xml:space="preserve"> REF _Ref468195951 \r \h </w:instrText>
      </w:r>
      <w:r w:rsidR="00812BD9">
        <w:rPr>
          <w:bCs w:val="0"/>
          <w:sz w:val="24"/>
          <w:szCs w:val="24"/>
        </w:rPr>
      </w:r>
      <w:r w:rsidR="00812BD9">
        <w:rPr>
          <w:bCs w:val="0"/>
          <w:sz w:val="24"/>
          <w:szCs w:val="24"/>
        </w:rPr>
        <w:fldChar w:fldCharType="separate"/>
      </w:r>
      <w:r w:rsidR="00B57D9B">
        <w:rPr>
          <w:bCs w:val="0"/>
          <w:sz w:val="24"/>
          <w:szCs w:val="24"/>
        </w:rPr>
        <w:t>3.13</w:t>
      </w:r>
      <w:r w:rsidR="00812BD9">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6" w:name="_Ref307563802"/>
      <w:r w:rsidRPr="00E71A48">
        <w:rPr>
          <w:sz w:val="24"/>
          <w:szCs w:val="24"/>
        </w:rPr>
        <w:t xml:space="preserve">В случаях, указанных в п. </w:t>
      </w:r>
      <w:r w:rsidR="004E0F05">
        <w:fldChar w:fldCharType="begin"/>
      </w:r>
      <w:r w:rsidR="004E0F05">
        <w:instrText xml:space="preserve"> REF _Ref305753174 \r \h  \* MERGEFORMAT </w:instrText>
      </w:r>
      <w:r w:rsidR="004E0F05">
        <w:fldChar w:fldCharType="separate"/>
      </w:r>
      <w:r w:rsidR="00B57D9B" w:rsidRPr="00B57D9B">
        <w:rPr>
          <w:sz w:val="24"/>
          <w:szCs w:val="24"/>
        </w:rPr>
        <w:t>3.3.14.3.2</w:t>
      </w:r>
      <w:r w:rsidR="004E0F05">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6"/>
      <w:r w:rsidR="00835DAE">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7" w:name="_Ref299109207"/>
      <w:bookmarkStart w:id="558"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7"/>
      <w:bookmarkEnd w:id="558"/>
    </w:p>
    <w:p w:rsidR="00F21407" w:rsidRPr="00F21407" w:rsidRDefault="00F21407" w:rsidP="00BC48F0">
      <w:pPr>
        <w:pStyle w:val="affffff0"/>
        <w:widowControl w:val="0"/>
        <w:numPr>
          <w:ilvl w:val="0"/>
          <w:numId w:val="87"/>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B57D9B" w:rsidRPr="00B57D9B">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w:t>
      </w:r>
      <w:r w:rsidRPr="00F21407">
        <w:rPr>
          <w:sz w:val="24"/>
          <w:szCs w:val="24"/>
        </w:rPr>
        <w:lastRenderedPageBreak/>
        <w:t xml:space="preserve">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B57D9B">
        <w:rPr>
          <w:sz w:val="24"/>
          <w:szCs w:val="24"/>
          <w:lang w:eastAsia="ru-RU"/>
        </w:rPr>
        <w:t>5.15</w:t>
      </w:r>
      <w:r w:rsidR="00812BD9">
        <w:fldChar w:fldCharType="end"/>
      </w:r>
      <w:r w:rsidRPr="00F21407">
        <w:rPr>
          <w:sz w:val="24"/>
          <w:szCs w:val="24"/>
        </w:rPr>
        <w:t xml:space="preserve">), в срок не позднее даты и времени окончания приема заявок, указанных в пункте </w:t>
      </w:r>
      <w:r w:rsidR="004E0F05">
        <w:fldChar w:fldCharType="begin"/>
      </w:r>
      <w:r w:rsidR="004E0F05">
        <w:instrText xml:space="preserve"> REF _Ref440289953 \r \h  \* MERGEFORMAT </w:instrText>
      </w:r>
      <w:r w:rsidR="004E0F05">
        <w:fldChar w:fldCharType="separate"/>
      </w:r>
      <w:r w:rsidR="00B57D9B" w:rsidRPr="00B57D9B">
        <w:rPr>
          <w:sz w:val="24"/>
          <w:szCs w:val="24"/>
        </w:rPr>
        <w:t>3.4.1.3</w:t>
      </w:r>
      <w:r w:rsidR="004E0F05">
        <w:fldChar w:fldCharType="end"/>
      </w:r>
      <w:r w:rsidRPr="00F21407">
        <w:rPr>
          <w:sz w:val="24"/>
          <w:szCs w:val="24"/>
        </w:rPr>
        <w:t xml:space="preserve"> настоящей Документации, по адресу: </w:t>
      </w:r>
      <w:r w:rsidR="00835DAE" w:rsidRPr="00F10F96">
        <w:rPr>
          <w:sz w:val="24"/>
          <w:szCs w:val="24"/>
        </w:rPr>
        <w:t xml:space="preserve">РФ, </w:t>
      </w:r>
      <w:hyperlink r:id="rId36" w:history="1">
        <w:r w:rsidR="00835DAE" w:rsidRPr="00F10F96">
          <w:rPr>
            <w:sz w:val="24"/>
            <w:szCs w:val="24"/>
          </w:rPr>
          <w:t>Россия, 305029, Курская область, г. Курск, ул. К. Маркса, 27</w:t>
        </w:r>
      </w:hyperlink>
      <w:r w:rsidR="00835DAE" w:rsidRPr="00F10F96">
        <w:rPr>
          <w:sz w:val="24"/>
          <w:szCs w:val="24"/>
        </w:rPr>
        <w:t xml:space="preserve">, </w:t>
      </w:r>
      <w:proofErr w:type="spellStart"/>
      <w:r w:rsidR="00835DAE" w:rsidRPr="00F10F96">
        <w:rPr>
          <w:sz w:val="24"/>
          <w:szCs w:val="24"/>
        </w:rPr>
        <w:t>каб</w:t>
      </w:r>
      <w:proofErr w:type="spellEnd"/>
      <w:r w:rsidR="00835DAE" w:rsidRPr="00F10F96">
        <w:rPr>
          <w:sz w:val="24"/>
          <w:szCs w:val="24"/>
        </w:rPr>
        <w:t>. № 407, исполнительный сотрудник – Горбылев Александр Владимирович (либо Бортко Андрей Валерьевич), контактный телефон (4712) 55-72-02, 55-</w:t>
      </w:r>
      <w:r w:rsidR="00835DAE" w:rsidRPr="00835DAE">
        <w:rPr>
          <w:sz w:val="24"/>
          <w:szCs w:val="24"/>
        </w:rPr>
        <w:t>71-86</w:t>
      </w:r>
      <w:r w:rsidRPr="00835DAE">
        <w:rPr>
          <w:sz w:val="24"/>
          <w:szCs w:val="24"/>
        </w:rPr>
        <w:t>. Ор</w:t>
      </w:r>
      <w:r w:rsidRPr="00F21407">
        <w:rPr>
          <w:sz w:val="24"/>
          <w:szCs w:val="24"/>
        </w:rPr>
        <w:t>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B57D9B" w:rsidRPr="00B57D9B">
        <w:rPr>
          <w:sz w:val="24"/>
          <w:szCs w:val="24"/>
        </w:rPr>
        <w:t>1.1.1</w:t>
      </w:r>
      <w:r w:rsidR="004E0F05">
        <w:fldChar w:fldCharType="end"/>
      </w:r>
      <w:r w:rsidRPr="009C78C3">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B57D9B" w:rsidRPr="00B57D9B">
        <w:rPr>
          <w:sz w:val="24"/>
          <w:szCs w:val="24"/>
        </w:rPr>
        <w:t>1.1.4</w:t>
      </w:r>
      <w:r w:rsidR="004E0F05">
        <w:fldChar w:fldCharType="end"/>
      </w:r>
      <w:r w:rsidRPr="009C78C3">
        <w:rPr>
          <w:sz w:val="24"/>
          <w:szCs w:val="24"/>
        </w:rPr>
        <w:t>.</w:t>
      </w:r>
    </w:p>
    <w:p w:rsidR="00F21407" w:rsidRPr="009C78C3" w:rsidRDefault="00F21407" w:rsidP="00BC48F0">
      <w:pPr>
        <w:pStyle w:val="affffff0"/>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4E0F05">
        <w:fldChar w:fldCharType="begin"/>
      </w:r>
      <w:r w:rsidR="004E0F05">
        <w:instrText xml:space="preserve"> REF _Ref467752355 \r \h  \* MERGEFORMAT </w:instrText>
      </w:r>
      <w:r w:rsidR="004E0F05">
        <w:fldChar w:fldCharType="separate"/>
      </w:r>
      <w:r w:rsidR="00B57D9B" w:rsidRPr="00B57D9B">
        <w:rPr>
          <w:sz w:val="24"/>
          <w:szCs w:val="24"/>
        </w:rPr>
        <w:t>3.3.14.5</w:t>
      </w:r>
      <w:r w:rsidR="004E0F05">
        <w:fldChar w:fldCharType="end"/>
      </w:r>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59" w:name="_Ref442263553"/>
      <w:bookmarkStart w:id="560" w:name="_Ref442189545"/>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59"/>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B57D9B" w:rsidRPr="00B57D9B">
        <w:rPr>
          <w:szCs w:val="24"/>
        </w:rPr>
        <w:t>3.4.1.3</w:t>
      </w:r>
      <w:r w:rsidR="004E0F05">
        <w:fldChar w:fldCharType="end"/>
      </w:r>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B57D9B" w:rsidRPr="00B57D9B">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C78C3">
        <w:rPr>
          <w:szCs w:val="24"/>
        </w:rPr>
        <w:t>дств пр</w:t>
      </w:r>
      <w:proofErr w:type="gramEnd"/>
      <w:r w:rsidRPr="009C78C3">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 xml:space="preserve">ачестве обеспечения </w:t>
      </w:r>
      <w:r w:rsidRPr="009C78C3">
        <w:rPr>
          <w:szCs w:val="24"/>
        </w:rPr>
        <w:lastRenderedPageBreak/>
        <w:t>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proofErr w:type="gramStart"/>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fldChar w:fldCharType="begin"/>
      </w:r>
      <w:r w:rsidR="004E0F05">
        <w:instrText xml:space="preserve"> REF _Ref55335823 \r \h  \* MERGEFORMAT </w:instrText>
      </w:r>
      <w:r w:rsidR="004E0F05">
        <w:fldChar w:fldCharType="separate"/>
      </w:r>
      <w:r w:rsidR="00B57D9B" w:rsidRPr="00B57D9B">
        <w:rPr>
          <w:rFonts w:eastAsia="Calibri"/>
          <w:szCs w:val="24"/>
          <w:lang w:eastAsia="en-US"/>
        </w:rPr>
        <w:t>5.7</w:t>
      </w:r>
      <w:r w:rsidR="004E0F05">
        <w:fldChar w:fldCharType="end"/>
      </w:r>
      <w:r w:rsidRPr="009C78C3">
        <w:rPr>
          <w:rFonts w:eastAsia="Calibri"/>
          <w:szCs w:val="24"/>
          <w:lang w:eastAsia="en-US"/>
        </w:rPr>
        <w:t xml:space="preserve">) Участник обязан направить на электронную почту </w:t>
      </w:r>
      <w:r w:rsidR="009E3DCD" w:rsidRPr="00E668E1">
        <w:rPr>
          <w:iCs/>
          <w:szCs w:val="24"/>
        </w:rPr>
        <w:t xml:space="preserve">специалиста1-й категории отдела закупочной деятельности </w:t>
      </w:r>
      <w:proofErr w:type="spellStart"/>
      <w:r w:rsidR="009E3DCD" w:rsidRPr="00E668E1">
        <w:rPr>
          <w:iCs/>
          <w:szCs w:val="24"/>
        </w:rPr>
        <w:t>УЛиМТО</w:t>
      </w:r>
      <w:proofErr w:type="spellEnd"/>
      <w:r w:rsidR="009E3DCD" w:rsidRPr="00E668E1">
        <w:rPr>
          <w:iCs/>
          <w:szCs w:val="24"/>
        </w:rPr>
        <w:t xml:space="preserve"> филиала ПАО «МРСК Центра» - «Курскэнерго» Горбылева А.В., контактные телефоны: (4712) 55-72-02</w:t>
      </w:r>
      <w:proofErr w:type="gramEnd"/>
      <w:r w:rsidR="009E3DCD" w:rsidRPr="00E668E1">
        <w:rPr>
          <w:iCs/>
          <w:szCs w:val="24"/>
        </w:rPr>
        <w:t xml:space="preserve">, </w:t>
      </w:r>
      <w:r w:rsidR="009E3DCD" w:rsidRPr="00E668E1">
        <w:rPr>
          <w:szCs w:val="24"/>
        </w:rPr>
        <w:t xml:space="preserve">адрес электронной почты: </w:t>
      </w:r>
      <w:hyperlink r:id="rId37" w:history="1">
        <w:r w:rsidR="009E3DCD" w:rsidRPr="00E668E1">
          <w:t xml:space="preserve"> </w:t>
        </w:r>
        <w:r w:rsidR="009E3DCD" w:rsidRPr="00E668E1">
          <w:rPr>
            <w:rStyle w:val="a7"/>
          </w:rPr>
          <w:t>gorbylev.av@mrsk-1.ru</w:t>
        </w:r>
      </w:hyperlink>
      <w:r w:rsidRPr="009C78C3">
        <w:rPr>
          <w:rFonts w:eastAsia="Calibri"/>
          <w:szCs w:val="24"/>
          <w:lang w:eastAsia="en-US"/>
        </w:rPr>
        <w:t xml:space="preserve">. Данные документы необходимо направить Заказчику </w:t>
      </w:r>
      <w:r w:rsidRPr="009C78C3">
        <w:rPr>
          <w:szCs w:val="24"/>
        </w:rPr>
        <w:t xml:space="preserve">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B57D9B" w:rsidRPr="00B57D9B">
        <w:rPr>
          <w:szCs w:val="24"/>
        </w:rPr>
        <w:t>3.4.1.3</w:t>
      </w:r>
      <w:r w:rsidR="004E0F05">
        <w:fldChar w:fldCharType="end"/>
      </w:r>
      <w:r w:rsidRPr="009C78C3">
        <w:rPr>
          <w:szCs w:val="24"/>
        </w:rPr>
        <w:t>).</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1" w:name="_Ref469321316"/>
      <w:r w:rsidRPr="009C78C3">
        <w:rPr>
          <w:rFonts w:eastAsia="Calibri"/>
          <w:szCs w:val="24"/>
          <w:lang w:eastAsia="en-US"/>
        </w:rPr>
        <w:t>Реквизиты</w:t>
      </w:r>
      <w:r w:rsidRPr="009C78C3">
        <w:rPr>
          <w:szCs w:val="24"/>
        </w:rPr>
        <w:t xml:space="preserve"> Заказчика для перечисления денежных сре</w:t>
      </w:r>
      <w:proofErr w:type="gramStart"/>
      <w:r w:rsidRPr="009C78C3">
        <w:rPr>
          <w:szCs w:val="24"/>
        </w:rPr>
        <w:t>дств в к</w:t>
      </w:r>
      <w:proofErr w:type="gramEnd"/>
      <w:r w:rsidRPr="009C78C3">
        <w:rPr>
          <w:szCs w:val="24"/>
        </w:rPr>
        <w:t>ачестве обеспечения обязательств, связанных с участием в Запросе предложений и подачей Заявки:</w:t>
      </w:r>
      <w:bookmarkEnd w:id="561"/>
    </w:p>
    <w:p w:rsidR="009E3DCD" w:rsidRPr="00E668E1" w:rsidRDefault="009E3DCD" w:rsidP="009E3DCD">
      <w:pPr>
        <w:pStyle w:val="aff6"/>
        <w:numPr>
          <w:ilvl w:val="0"/>
          <w:numId w:val="0"/>
        </w:numPr>
        <w:snapToGrid w:val="0"/>
        <w:spacing w:before="100" w:beforeAutospacing="1" w:line="240" w:lineRule="auto"/>
        <w:ind w:left="1134"/>
        <w:rPr>
          <w:sz w:val="24"/>
          <w:szCs w:val="24"/>
          <w:u w:val="single"/>
        </w:rPr>
      </w:pPr>
      <w:r>
        <w:rPr>
          <w:sz w:val="24"/>
          <w:szCs w:val="24"/>
        </w:rPr>
        <w:tab/>
      </w:r>
      <w:r>
        <w:rPr>
          <w:sz w:val="24"/>
          <w:szCs w:val="24"/>
        </w:rPr>
        <w:tab/>
      </w:r>
      <w:r w:rsidRPr="00E668E1">
        <w:rPr>
          <w:sz w:val="24"/>
          <w:szCs w:val="24"/>
        </w:rPr>
        <w:t>Получатель платежа: Филиал ПАО «МРСК Центра</w:t>
      </w:r>
      <w:proofErr w:type="gramStart"/>
      <w:r w:rsidRPr="00E668E1">
        <w:rPr>
          <w:sz w:val="24"/>
          <w:szCs w:val="24"/>
        </w:rPr>
        <w:t>»-</w:t>
      </w:r>
      <w:proofErr w:type="gramEnd"/>
      <w:r w:rsidRPr="00E668E1">
        <w:rPr>
          <w:sz w:val="24"/>
          <w:szCs w:val="24"/>
        </w:rPr>
        <w:t>«Курскэнерго»</w:t>
      </w:r>
    </w:p>
    <w:p w:rsidR="009E3DCD" w:rsidRPr="00E668E1" w:rsidRDefault="009E3DCD" w:rsidP="009E3DCD">
      <w:pPr>
        <w:pStyle w:val="aff6"/>
        <w:numPr>
          <w:ilvl w:val="0"/>
          <w:numId w:val="0"/>
        </w:numPr>
        <w:tabs>
          <w:tab w:val="left" w:pos="2127"/>
        </w:tabs>
        <w:suppressAutoHyphens w:val="0"/>
        <w:spacing w:before="240" w:line="240" w:lineRule="auto"/>
        <w:ind w:left="1134"/>
        <w:rPr>
          <w:sz w:val="24"/>
          <w:szCs w:val="24"/>
        </w:rPr>
      </w:pPr>
      <w:r w:rsidRPr="00E668E1">
        <w:rPr>
          <w:sz w:val="24"/>
          <w:szCs w:val="24"/>
        </w:rPr>
        <w:tab/>
      </w:r>
      <w:r w:rsidRPr="00E668E1">
        <w:rPr>
          <w:sz w:val="24"/>
          <w:szCs w:val="24"/>
        </w:rPr>
        <w:tab/>
        <w:t>ИНН: 6901067107,КПП: 463202002</w:t>
      </w:r>
    </w:p>
    <w:p w:rsidR="009E3DCD" w:rsidRPr="00E668E1" w:rsidRDefault="009E3DCD" w:rsidP="009E3DCD">
      <w:pPr>
        <w:pStyle w:val="aff6"/>
        <w:numPr>
          <w:ilvl w:val="0"/>
          <w:numId w:val="0"/>
        </w:numPr>
        <w:tabs>
          <w:tab w:val="left" w:pos="2127"/>
        </w:tabs>
        <w:spacing w:line="240" w:lineRule="auto"/>
        <w:ind w:left="1134"/>
      </w:pPr>
      <w:r w:rsidRPr="00E668E1">
        <w:rPr>
          <w:sz w:val="24"/>
          <w:szCs w:val="24"/>
        </w:rPr>
        <w:tab/>
      </w:r>
      <w:r w:rsidRPr="00E668E1">
        <w:rPr>
          <w:sz w:val="24"/>
          <w:szCs w:val="24"/>
        </w:rPr>
        <w:tab/>
      </w:r>
      <w:proofErr w:type="gramStart"/>
      <w:r w:rsidRPr="00E668E1">
        <w:rPr>
          <w:sz w:val="24"/>
          <w:szCs w:val="24"/>
        </w:rPr>
        <w:t>р</w:t>
      </w:r>
      <w:proofErr w:type="gramEnd"/>
      <w:r w:rsidRPr="00E668E1">
        <w:rPr>
          <w:sz w:val="24"/>
          <w:szCs w:val="24"/>
        </w:rPr>
        <w:t xml:space="preserve">/с: 40702810418250001092 </w:t>
      </w:r>
      <w:r>
        <w:rPr>
          <w:sz w:val="24"/>
          <w:szCs w:val="24"/>
        </w:rPr>
        <w:t xml:space="preserve">в Филиале ПАО Банк ВТБ в г. </w:t>
      </w:r>
      <w:r w:rsidRPr="00E668E1">
        <w:rPr>
          <w:sz w:val="24"/>
          <w:szCs w:val="24"/>
        </w:rPr>
        <w:t>Воронеже</w:t>
      </w:r>
    </w:p>
    <w:p w:rsidR="009E3DCD" w:rsidRPr="00E668E1" w:rsidRDefault="009E3DCD" w:rsidP="009E3DCD">
      <w:pPr>
        <w:pStyle w:val="aff6"/>
        <w:numPr>
          <w:ilvl w:val="0"/>
          <w:numId w:val="0"/>
        </w:numPr>
        <w:tabs>
          <w:tab w:val="left" w:pos="2127"/>
        </w:tabs>
        <w:spacing w:line="240" w:lineRule="auto"/>
        <w:ind w:left="1134"/>
      </w:pPr>
      <w:r w:rsidRPr="00E668E1">
        <w:rPr>
          <w:sz w:val="24"/>
          <w:szCs w:val="24"/>
        </w:rPr>
        <w:tab/>
      </w:r>
      <w:r w:rsidRPr="00E668E1">
        <w:rPr>
          <w:sz w:val="24"/>
          <w:szCs w:val="24"/>
        </w:rPr>
        <w:tab/>
        <w:t>БИК: 042007835</w:t>
      </w:r>
    </w:p>
    <w:p w:rsidR="006D05F2" w:rsidRDefault="009E3DCD" w:rsidP="009E3DCD">
      <w:pPr>
        <w:pStyle w:val="aff6"/>
        <w:numPr>
          <w:ilvl w:val="0"/>
          <w:numId w:val="0"/>
        </w:numPr>
        <w:tabs>
          <w:tab w:val="left" w:pos="2127"/>
        </w:tabs>
        <w:spacing w:line="240" w:lineRule="auto"/>
        <w:ind w:left="1134"/>
      </w:pPr>
      <w:r w:rsidRPr="00E668E1">
        <w:rPr>
          <w:szCs w:val="24"/>
        </w:rPr>
        <w:tab/>
      </w:r>
      <w:r w:rsidRPr="00E668E1">
        <w:rPr>
          <w:szCs w:val="24"/>
        </w:rPr>
        <w:tab/>
        <w:t>к/с: 30101810100000000835</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B57D9B" w:rsidRPr="00B57D9B">
        <w:rPr>
          <w:sz w:val="24"/>
          <w:szCs w:val="24"/>
        </w:rPr>
        <w:t>3.14</w:t>
      </w:r>
      <w:r w:rsidR="004E0F05">
        <w:fldChar w:fldCharType="end"/>
      </w:r>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2"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0"/>
      <w:bookmarkEnd w:id="562"/>
    </w:p>
    <w:p w:rsidR="00717F60" w:rsidRPr="00E71A48" w:rsidRDefault="00717F60" w:rsidP="00E71A48">
      <w:pPr>
        <w:pStyle w:val="2"/>
        <w:tabs>
          <w:tab w:val="clear" w:pos="0"/>
          <w:tab w:val="clear" w:pos="1700"/>
          <w:tab w:val="num" w:pos="709"/>
        </w:tabs>
        <w:spacing w:line="264" w:lineRule="auto"/>
      </w:pPr>
      <w:bookmarkStart w:id="563" w:name="_Ref305973214"/>
      <w:bookmarkStart w:id="564" w:name="_Toc471897533"/>
      <w:r w:rsidRPr="00E71A48">
        <w:t>Подача Заявок и их прием</w:t>
      </w:r>
      <w:bookmarkStart w:id="565" w:name="_Ref56229451"/>
      <w:bookmarkEnd w:id="535"/>
      <w:bookmarkEnd w:id="563"/>
      <w:bookmarkEnd w:id="564"/>
    </w:p>
    <w:p w:rsidR="00717F60" w:rsidRPr="00E71A48" w:rsidRDefault="00717F60" w:rsidP="00E71A48">
      <w:pPr>
        <w:pStyle w:val="3"/>
        <w:spacing w:line="264" w:lineRule="auto"/>
        <w:rPr>
          <w:szCs w:val="24"/>
        </w:rPr>
      </w:pPr>
      <w:bookmarkStart w:id="566" w:name="_Toc439323707"/>
      <w:bookmarkStart w:id="567" w:name="_Toc440361341"/>
      <w:bookmarkStart w:id="568" w:name="_Toc440376096"/>
      <w:bookmarkStart w:id="569" w:name="_Toc440376223"/>
      <w:bookmarkStart w:id="570" w:name="_Toc440382488"/>
      <w:bookmarkStart w:id="571" w:name="_Toc440447158"/>
      <w:bookmarkStart w:id="572" w:name="_Toc440620838"/>
      <w:bookmarkStart w:id="573" w:name="_Toc440631473"/>
      <w:bookmarkStart w:id="574" w:name="_Toc440875713"/>
      <w:bookmarkStart w:id="575" w:name="_Toc441131737"/>
      <w:bookmarkStart w:id="576" w:name="_Toc465865178"/>
      <w:bookmarkStart w:id="577" w:name="_Toc468976323"/>
      <w:bookmarkStart w:id="578" w:name="_Toc469483052"/>
      <w:bookmarkStart w:id="579" w:name="_Toc471897534"/>
      <w:r w:rsidRPr="00E71A48">
        <w:rPr>
          <w:szCs w:val="24"/>
        </w:rPr>
        <w:t>Подача Заявок через ЭТП</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w:t>
      </w:r>
      <w:r w:rsidRPr="00270DD6">
        <w:rPr>
          <w:bCs w:val="0"/>
          <w:sz w:val="24"/>
          <w:szCs w:val="24"/>
        </w:rPr>
        <w:lastRenderedPageBreak/>
        <w:t xml:space="preserve">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форм</w:t>
      </w:r>
      <w:bookmarkStart w:id="580" w:name="_GoBack"/>
      <w:bookmarkEnd w:id="580"/>
      <w:r w:rsidRPr="00270DD6">
        <w:rPr>
          <w:bCs w:val="0"/>
          <w:sz w:val="24"/>
          <w:szCs w:val="24"/>
        </w:rPr>
        <w:t xml:space="preserve">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12384D">
        <w:rPr>
          <w:b/>
          <w:bCs w:val="0"/>
          <w:sz w:val="24"/>
          <w:szCs w:val="24"/>
        </w:rPr>
        <w:t xml:space="preserve">минут </w:t>
      </w:r>
      <w:r w:rsidR="005F0A02" w:rsidRPr="0012384D">
        <w:rPr>
          <w:b/>
          <w:bCs w:val="0"/>
          <w:sz w:val="24"/>
          <w:szCs w:val="24"/>
        </w:rPr>
        <w:t>27</w:t>
      </w:r>
      <w:r w:rsidR="002B5044" w:rsidRPr="0012384D">
        <w:rPr>
          <w:b/>
          <w:bCs w:val="0"/>
          <w:sz w:val="24"/>
          <w:szCs w:val="24"/>
        </w:rPr>
        <w:t xml:space="preserve"> </w:t>
      </w:r>
      <w:r w:rsidR="005F0A02" w:rsidRPr="0012384D">
        <w:rPr>
          <w:b/>
          <w:bCs w:val="0"/>
          <w:sz w:val="24"/>
          <w:szCs w:val="24"/>
        </w:rPr>
        <w:t xml:space="preserve">марта </w:t>
      </w:r>
      <w:r w:rsidR="009C1997" w:rsidRPr="0012384D">
        <w:rPr>
          <w:b/>
          <w:bCs w:val="0"/>
          <w:sz w:val="24"/>
          <w:szCs w:val="24"/>
        </w:rPr>
        <w:t>2018</w:t>
      </w:r>
      <w:r w:rsidR="002B5044" w:rsidRPr="0012384D">
        <w:rPr>
          <w:b/>
          <w:bCs w:val="0"/>
          <w:sz w:val="24"/>
          <w:szCs w:val="24"/>
        </w:rPr>
        <w:t xml:space="preserve"> года</w:t>
      </w:r>
      <w:r w:rsidR="00BF60B6" w:rsidRPr="0012384D">
        <w:rPr>
          <w:b/>
          <w:bCs w:val="0"/>
          <w:sz w:val="24"/>
          <w:szCs w:val="24"/>
        </w:rPr>
        <w:t xml:space="preserve">, </w:t>
      </w:r>
      <w:r w:rsidR="00BF60B6" w:rsidRPr="0012384D">
        <w:rPr>
          <w:bCs w:val="0"/>
          <w:sz w:val="24"/>
          <w:szCs w:val="24"/>
        </w:rPr>
        <w:t xml:space="preserve">при этом предложенная Участником в Письме о подаче оферты </w:t>
      </w:r>
      <w:r w:rsidR="00BF60B6" w:rsidRPr="0012384D">
        <w:rPr>
          <w:bCs w:val="0"/>
          <w:spacing w:val="-2"/>
          <w:sz w:val="24"/>
          <w:szCs w:val="24"/>
        </w:rPr>
        <w:t>(под</w:t>
      </w:r>
      <w:r w:rsidR="00BF60B6" w:rsidRPr="0012384D">
        <w:rPr>
          <w:bCs w:val="0"/>
          <w:sz w:val="24"/>
          <w:szCs w:val="24"/>
        </w:rPr>
        <w:t>раздел</w:t>
      </w:r>
      <w:r w:rsidR="00BF60B6" w:rsidRPr="00E71A48">
        <w:rPr>
          <w:bCs w:val="0"/>
          <w:sz w:val="24"/>
          <w:szCs w:val="24"/>
        </w:rPr>
        <w:t xml:space="preserve"> </w:t>
      </w:r>
      <w:r w:rsidR="00812BD9">
        <w:rPr>
          <w:bCs w:val="0"/>
          <w:sz w:val="24"/>
          <w:szCs w:val="24"/>
        </w:rPr>
        <w:fldChar w:fldCharType="begin"/>
      </w:r>
      <w:r w:rsidR="00BF60B6">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B57D9B">
        <w:rPr>
          <w:bCs w:val="0"/>
          <w:sz w:val="24"/>
          <w:szCs w:val="24"/>
        </w:rPr>
        <w:t>5.1</w:t>
      </w:r>
      <w:r w:rsidR="00812BD9">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1"/>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4E0F05">
        <w:fldChar w:fldCharType="begin"/>
      </w:r>
      <w:r w:rsidR="004E0F05">
        <w:instrText xml:space="preserve"> REF _Ref440289953 \r \h  \* MERGEFORMAT </w:instrText>
      </w:r>
      <w:r w:rsidR="004E0F05">
        <w:fldChar w:fldCharType="separate"/>
      </w:r>
      <w:r w:rsidR="00B57D9B" w:rsidRPr="00B57D9B">
        <w:rPr>
          <w:bCs w:val="0"/>
          <w:sz w:val="24"/>
          <w:szCs w:val="24"/>
        </w:rPr>
        <w:t>3.4.1.3</w:t>
      </w:r>
      <w:r w:rsidR="004E0F05">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2" w:name="_Ref115077798"/>
      <w:bookmarkStart w:id="583" w:name="_Toc439323708"/>
      <w:bookmarkStart w:id="584" w:name="_Toc440361342"/>
      <w:bookmarkStart w:id="585" w:name="_Toc440376097"/>
      <w:bookmarkStart w:id="586" w:name="_Toc440376224"/>
      <w:bookmarkStart w:id="587" w:name="_Toc440382489"/>
      <w:bookmarkStart w:id="588" w:name="_Toc440447159"/>
      <w:bookmarkStart w:id="589" w:name="_Toc440620839"/>
      <w:bookmarkStart w:id="590" w:name="_Toc440631474"/>
      <w:bookmarkStart w:id="591" w:name="_Toc440875714"/>
      <w:bookmarkStart w:id="592" w:name="_Toc441131738"/>
      <w:bookmarkStart w:id="593" w:name="_Toc465865179"/>
      <w:bookmarkStart w:id="594" w:name="_Toc468976324"/>
      <w:bookmarkStart w:id="595" w:name="_Toc469483053"/>
      <w:bookmarkStart w:id="596"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bookmarkEnd w:id="565"/>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B57D9B" w:rsidRPr="00B57D9B">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B57D9B" w:rsidRPr="00B57D9B">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7" w:name="_Ref303683883"/>
      <w:bookmarkStart w:id="598" w:name="_Toc471897536"/>
      <w:r w:rsidRPr="009C78C3">
        <w:t xml:space="preserve">Изменение и отзыв </w:t>
      </w:r>
      <w:r w:rsidR="004B5EB3" w:rsidRPr="009C78C3">
        <w:t>Заявк</w:t>
      </w:r>
      <w:r w:rsidRPr="009C78C3">
        <w:t>и</w:t>
      </w:r>
      <w:bookmarkEnd w:id="597"/>
      <w:bookmarkEnd w:id="598"/>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599"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B57D9B" w:rsidRPr="00B57D9B">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B57D9B" w:rsidRPr="00B57D9B">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B57D9B" w:rsidRPr="00B57D9B">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B57D9B" w:rsidRPr="00B57D9B">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B57D9B" w:rsidRPr="00B57D9B">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0" w:name="_Ref468195580"/>
      <w:bookmarkStart w:id="601" w:name="_Ref468195629"/>
      <w:bookmarkStart w:id="602" w:name="_Toc471897537"/>
      <w:r w:rsidRPr="00E71A48">
        <w:t>Оценка Заявок и проведение переговоров</w:t>
      </w:r>
      <w:bookmarkEnd w:id="599"/>
      <w:bookmarkEnd w:id="600"/>
      <w:bookmarkEnd w:id="601"/>
      <w:bookmarkEnd w:id="602"/>
      <w:r w:rsidRPr="00E71A48">
        <w:t xml:space="preserve"> </w:t>
      </w:r>
    </w:p>
    <w:p w:rsidR="00717F60" w:rsidRPr="00E71A48" w:rsidRDefault="00717F60" w:rsidP="00E71A48">
      <w:pPr>
        <w:pStyle w:val="3"/>
        <w:spacing w:line="264" w:lineRule="auto"/>
        <w:rPr>
          <w:szCs w:val="24"/>
        </w:rPr>
      </w:pPr>
      <w:bookmarkStart w:id="603" w:name="_Toc439323711"/>
      <w:bookmarkStart w:id="604" w:name="_Toc440361345"/>
      <w:bookmarkStart w:id="605" w:name="_Toc440376100"/>
      <w:bookmarkStart w:id="606" w:name="_Toc440376227"/>
      <w:bookmarkStart w:id="607" w:name="_Toc440382492"/>
      <w:bookmarkStart w:id="608" w:name="_Toc440447162"/>
      <w:bookmarkStart w:id="609" w:name="_Toc440620842"/>
      <w:bookmarkStart w:id="610" w:name="_Toc440631477"/>
      <w:bookmarkStart w:id="611" w:name="_Toc440875717"/>
      <w:bookmarkStart w:id="612" w:name="_Toc441131741"/>
      <w:bookmarkStart w:id="613" w:name="_Toc465865182"/>
      <w:bookmarkStart w:id="614" w:name="_Toc468976327"/>
      <w:bookmarkStart w:id="615" w:name="_Toc469483056"/>
      <w:bookmarkStart w:id="616" w:name="_Toc471897538"/>
      <w:r w:rsidRPr="00E71A48">
        <w:rPr>
          <w:szCs w:val="24"/>
        </w:rPr>
        <w:t>Общие положения</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B57D9B" w:rsidRPr="00B57D9B">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B57D9B" w:rsidRPr="00B57D9B">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B57D9B" w:rsidRPr="00B57D9B">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17" w:name="_Ref93089454"/>
      <w:bookmarkStart w:id="618" w:name="_Toc439323712"/>
      <w:bookmarkStart w:id="619" w:name="_Toc440361346"/>
      <w:bookmarkStart w:id="620" w:name="_Toc440376101"/>
      <w:bookmarkStart w:id="621" w:name="_Toc440376228"/>
      <w:bookmarkStart w:id="622" w:name="_Toc440382493"/>
      <w:bookmarkStart w:id="623" w:name="_Toc440447163"/>
      <w:bookmarkStart w:id="624" w:name="_Toc440620843"/>
      <w:bookmarkStart w:id="625" w:name="_Toc440631478"/>
      <w:bookmarkStart w:id="626" w:name="_Toc440875718"/>
      <w:bookmarkStart w:id="627" w:name="_Toc441131742"/>
      <w:bookmarkStart w:id="628" w:name="_Toc465865183"/>
      <w:bookmarkStart w:id="629" w:name="_Toc468976328"/>
      <w:bookmarkStart w:id="630" w:name="_Toc469483057"/>
      <w:bookmarkStart w:id="631" w:name="_Toc471897539"/>
      <w:r w:rsidRPr="00E71A48">
        <w:rPr>
          <w:szCs w:val="24"/>
        </w:rPr>
        <w:t>Отборочная стадия</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2"/>
      <w:bookmarkEnd w:id="633"/>
    </w:p>
    <w:p w:rsidR="00F4128C" w:rsidRPr="008E312A" w:rsidRDefault="008E312A"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в существенной мере не отвечают требованиям, предъявленным к оформлению </w:t>
      </w:r>
      <w:r w:rsidRPr="008E312A">
        <w:rPr>
          <w:sz w:val="24"/>
          <w:szCs w:val="24"/>
        </w:rPr>
        <w:lastRenderedPageBreak/>
        <w:t>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w:t>
      </w:r>
      <w:r w:rsidRPr="00583266">
        <w:rPr>
          <w:sz w:val="24"/>
          <w:szCs w:val="24"/>
        </w:rPr>
        <w:t xml:space="preserve">привлекаемых Участником субподрядчиков) не предоставил </w:t>
      </w:r>
      <w:r w:rsidR="00583266" w:rsidRPr="00583266">
        <w:rPr>
          <w:sz w:val="24"/>
          <w:szCs w:val="24"/>
        </w:rPr>
        <w:t>Справку о цепочке собственников участника закупочной процедуры, включая бенефициаров (в том числе конечных)</w:t>
      </w:r>
      <w:r w:rsidRPr="00583266">
        <w:rPr>
          <w:sz w:val="24"/>
          <w:szCs w:val="24"/>
        </w:rPr>
        <w:t xml:space="preserve"> (</w:t>
      </w:r>
      <w:r w:rsidRPr="008E312A">
        <w:rPr>
          <w:sz w:val="24"/>
          <w:szCs w:val="24"/>
        </w:rPr>
        <w:t xml:space="preserve">подраздел </w:t>
      </w:r>
      <w:r w:rsidR="004E0F05">
        <w:fldChar w:fldCharType="begin"/>
      </w:r>
      <w:r w:rsidR="004E0F05">
        <w:instrText xml:space="preserve"> REF _Ref444180906 \r \h  \* MERGEFORMAT </w:instrText>
      </w:r>
      <w:r w:rsidR="004E0F05">
        <w:fldChar w:fldCharType="separate"/>
      </w:r>
      <w:r w:rsidR="00B57D9B" w:rsidRPr="00B57D9B">
        <w:rPr>
          <w:sz w:val="24"/>
          <w:szCs w:val="24"/>
        </w:rPr>
        <w:t>5.12</w:t>
      </w:r>
      <w:r w:rsidR="004E0F05">
        <w:fldChar w:fldCharType="end"/>
      </w:r>
      <w:r w:rsidRPr="008E312A">
        <w:rPr>
          <w:sz w:val="24"/>
          <w:szCs w:val="24"/>
        </w:rPr>
        <w:t xml:space="preserve">); </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B57D9B" w:rsidRPr="00B57D9B">
        <w:rPr>
          <w:sz w:val="24"/>
          <w:szCs w:val="24"/>
        </w:rPr>
        <w:t>3.3.14</w:t>
      </w:r>
      <w:r w:rsidR="004E0F05">
        <w:fldChar w:fldCharType="end"/>
      </w:r>
      <w:r w:rsidRPr="008E312A">
        <w:rPr>
          <w:sz w:val="24"/>
          <w:szCs w:val="24"/>
        </w:rPr>
        <w:t>;</w:t>
      </w:r>
    </w:p>
    <w:p w:rsidR="00F4128C" w:rsidRPr="008B51A2" w:rsidRDefault="00F620A0"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B57D9B" w:rsidRPr="00B57D9B">
        <w:rPr>
          <w:sz w:val="24"/>
          <w:szCs w:val="24"/>
        </w:rPr>
        <w:t>3.3.14</w:t>
      </w:r>
      <w:r w:rsidR="004E0F05">
        <w:fldChar w:fldCharType="end"/>
      </w:r>
      <w:r w:rsidR="007F3FB7" w:rsidRPr="00E71A48">
        <w:rPr>
          <w:sz w:val="24"/>
          <w:szCs w:val="24"/>
        </w:rPr>
        <w:t>).</w:t>
      </w:r>
      <w:bookmarkEnd w:id="634"/>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5" w:name="_Ref303670674"/>
      <w:bookmarkStart w:id="636" w:name="_Toc439323713"/>
      <w:bookmarkStart w:id="637" w:name="_Toc440361347"/>
      <w:bookmarkStart w:id="638" w:name="_Toc440376102"/>
      <w:bookmarkStart w:id="639" w:name="_Toc440376229"/>
      <w:bookmarkStart w:id="640" w:name="_Toc440382494"/>
      <w:bookmarkStart w:id="641" w:name="_Toc440447164"/>
      <w:bookmarkStart w:id="642" w:name="_Toc440620844"/>
      <w:bookmarkStart w:id="643" w:name="_Toc440631479"/>
      <w:bookmarkStart w:id="644" w:name="_Toc440875719"/>
      <w:bookmarkStart w:id="645" w:name="_Toc441131743"/>
      <w:bookmarkStart w:id="646" w:name="_Toc465865184"/>
      <w:bookmarkStart w:id="647" w:name="_Toc468976329"/>
      <w:bookmarkStart w:id="648" w:name="_Toc469483058"/>
      <w:bookmarkStart w:id="649" w:name="_Toc471897540"/>
      <w:r w:rsidRPr="00E71A48">
        <w:rPr>
          <w:szCs w:val="24"/>
        </w:rPr>
        <w:t>Проведение переговоров</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0" w:name="_Ref306138385"/>
      <w:bookmarkStart w:id="651" w:name="_Toc439323714"/>
      <w:bookmarkStart w:id="652" w:name="_Toc440361348"/>
      <w:bookmarkStart w:id="653" w:name="_Toc440376103"/>
      <w:bookmarkStart w:id="654" w:name="_Toc440376230"/>
      <w:bookmarkStart w:id="655" w:name="_Toc440382495"/>
      <w:bookmarkStart w:id="656" w:name="_Toc440447165"/>
      <w:bookmarkStart w:id="657" w:name="_Toc440620845"/>
      <w:bookmarkStart w:id="658" w:name="_Toc440631480"/>
      <w:bookmarkStart w:id="659" w:name="_Toc440875720"/>
      <w:bookmarkStart w:id="660" w:name="_Toc441131744"/>
      <w:bookmarkStart w:id="661" w:name="_Toc465865185"/>
      <w:bookmarkStart w:id="662" w:name="_Toc468976330"/>
      <w:bookmarkStart w:id="663" w:name="_Toc469483059"/>
      <w:bookmarkStart w:id="664" w:name="_Toc471897541"/>
      <w:r w:rsidRPr="00E71A48">
        <w:rPr>
          <w:szCs w:val="24"/>
        </w:rPr>
        <w:t>Оценочная стадия</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w:t>
      </w:r>
      <w:r w:rsidR="00772197" w:rsidRPr="00224D1B">
        <w:rPr>
          <w:sz w:val="24"/>
          <w:szCs w:val="24"/>
        </w:rPr>
        <w:lastRenderedPageBreak/>
        <w:t xml:space="preserve">указанных в разделе </w:t>
      </w:r>
      <w:r w:rsidR="004E0F05">
        <w:fldChar w:fldCharType="begin"/>
      </w:r>
      <w:r w:rsidR="004E0F05">
        <w:instrText xml:space="preserve"> REF _Ref471897245 \r \h  \* MERGEFORMAT </w:instrText>
      </w:r>
      <w:r w:rsidR="004E0F05">
        <w:fldChar w:fldCharType="separate"/>
      </w:r>
      <w:r w:rsidR="00B57D9B" w:rsidRPr="00B57D9B">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5" w:name="_Ref303250967"/>
      <w:bookmarkStart w:id="666" w:name="_Toc305697378"/>
      <w:bookmarkStart w:id="667" w:name="_Toc471897542"/>
      <w:bookmarkStart w:id="668" w:name="_Toc255985696"/>
      <w:r w:rsidRPr="00E71A48">
        <w:t>Аукционная процедура понижени</w:t>
      </w:r>
      <w:r w:rsidR="00E60F8E" w:rsidRPr="00E71A48">
        <w:t>я</w:t>
      </w:r>
      <w:r w:rsidRPr="00E71A48">
        <w:t xml:space="preserve"> цены (переторжка)</w:t>
      </w:r>
      <w:bookmarkEnd w:id="665"/>
      <w:bookmarkEnd w:id="666"/>
      <w:bookmarkEnd w:id="667"/>
      <w:r w:rsidRPr="00E71A48">
        <w:t xml:space="preserve"> </w:t>
      </w:r>
    </w:p>
    <w:bookmarkEnd w:id="668"/>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69"/>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0"/>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B57D9B" w:rsidRPr="00B57D9B">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B57D9B" w:rsidRPr="00B57D9B">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B57D9B" w:rsidRPr="00B57D9B">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1"/>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2" w:name="_Ref465847813"/>
      <w:bookmarkStart w:id="673" w:name="_Ref465864060"/>
      <w:r w:rsidRPr="008B51A2">
        <w:rPr>
          <w:sz w:val="24"/>
          <w:szCs w:val="24"/>
        </w:rPr>
        <w:lastRenderedPageBreak/>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2"/>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3"/>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B57D9B" w:rsidRPr="00B57D9B">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B57D9B" w:rsidRPr="00B57D9B">
        <w:rPr>
          <w:rFonts w:eastAsia="Times New Roman,Italic"/>
          <w:bCs w:val="0"/>
          <w:iCs/>
          <w:sz w:val="24"/>
          <w:szCs w:val="24"/>
        </w:rPr>
        <w:t>3.7.8</w:t>
      </w:r>
      <w:r w:rsidR="004E0F05">
        <w:fldChar w:fldCharType="end"/>
      </w:r>
      <w:r w:rsidRPr="006D76B4">
        <w:rPr>
          <w:rFonts w:eastAsia="Times New Roman,Italic"/>
          <w:bCs w:val="0"/>
          <w:iCs/>
          <w:sz w:val="24"/>
          <w:szCs w:val="24"/>
        </w:rPr>
        <w:t xml:space="preserve">, </w:t>
      </w:r>
      <w:proofErr w:type="gramStart"/>
      <w:r w:rsidRPr="006D76B4">
        <w:rPr>
          <w:rFonts w:eastAsia="Times New Roman,Italic"/>
          <w:bCs w:val="0"/>
          <w:iCs/>
          <w:sz w:val="24"/>
          <w:szCs w:val="24"/>
        </w:rPr>
        <w:t>предоставляет документы</w:t>
      </w:r>
      <w:proofErr w:type="gramEnd"/>
      <w:r w:rsidRPr="006D76B4">
        <w:rPr>
          <w:rFonts w:eastAsia="Times New Roman,Italic"/>
          <w:bCs w:val="0"/>
          <w:iCs/>
          <w:sz w:val="24"/>
          <w:szCs w:val="24"/>
        </w:rPr>
        <w:t xml:space="preserve">, предусмотренные подпунктом </w:t>
      </w:r>
      <w:r w:rsidR="004E0F05">
        <w:fldChar w:fldCharType="begin"/>
      </w:r>
      <w:r w:rsidR="004E0F05">
        <w:instrText xml:space="preserve"> REF _Ref465675151 \r \h  \* MERGEFORMAT </w:instrText>
      </w:r>
      <w:r w:rsidR="004E0F05">
        <w:fldChar w:fldCharType="separate"/>
      </w:r>
      <w:r w:rsidR="00B57D9B" w:rsidRPr="00B57D9B">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B57D9B" w:rsidRPr="00B57D9B">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w:t>
      </w:r>
      <w:proofErr w:type="gramEnd"/>
      <w:r w:rsidRPr="006D76B4">
        <w:rPr>
          <w:rFonts w:eastAsia="Times New Roman,Italic"/>
          <w:bCs w:val="0"/>
          <w:iCs/>
          <w:sz w:val="24"/>
          <w:szCs w:val="24"/>
        </w:rPr>
        <w:t xml:space="preserve">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4" w:name="_Ref471897245"/>
      <w:bookmarkStart w:id="675" w:name="_Toc471897543"/>
      <w:bookmarkStart w:id="676" w:name="_Ref303681924"/>
      <w:bookmarkStart w:id="677" w:name="_Ref303683914"/>
      <w:r w:rsidRPr="00845038">
        <w:t>О приоритете закупки работ, выполняемых российскими лицами, по отношению к работам, выполняемым иностранными лицами</w:t>
      </w:r>
      <w:bookmarkEnd w:id="674"/>
      <w:bookmarkEnd w:id="675"/>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w:t>
      </w:r>
      <w:proofErr w:type="spellStart"/>
      <w:r w:rsidRPr="00224D1B">
        <w:rPr>
          <w:sz w:val="24"/>
          <w:szCs w:val="24"/>
        </w:rPr>
        <w:t>Россети</w:t>
      </w:r>
      <w:proofErr w:type="spellEnd"/>
      <w:r w:rsidRPr="00224D1B">
        <w:rPr>
          <w:sz w:val="24"/>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845038"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w:t>
      </w:r>
      <w:r w:rsidRPr="00224D1B">
        <w:rPr>
          <w:sz w:val="24"/>
          <w:szCs w:val="24"/>
        </w:rPr>
        <w:lastRenderedPageBreak/>
        <w:t xml:space="preserve">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224D1B">
        <w:rPr>
          <w:i/>
          <w:sz w:val="24"/>
          <w:szCs w:val="24"/>
          <w:lang w:val="en-US"/>
        </w:rPr>
        <w:t>k</w:t>
      </w:r>
      <w:proofErr w:type="gramEnd"/>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заключается по цене Договора, </w:t>
      </w:r>
      <w:r w:rsidRPr="00D86EA5">
        <w:rPr>
          <w:sz w:val="24"/>
          <w:szCs w:val="24"/>
        </w:rPr>
        <w:t>предложенной Участником в Заявке (методика оценки изложена в Приложении №3 к настоящей Документации).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4E0F05">
        <w:fldChar w:fldCharType="begin"/>
      </w:r>
      <w:r w:rsidR="004E0F05">
        <w:instrText xml:space="preserve"> REF _Ref303251044 \r \h  \* MERGEFORMAT </w:instrText>
      </w:r>
      <w:r w:rsidR="004E0F05">
        <w:fldChar w:fldCharType="separate"/>
      </w:r>
      <w:r w:rsidR="00B57D9B" w:rsidRPr="00B57D9B">
        <w:rPr>
          <w:rFonts w:ascii="Times New Roman" w:hAnsi="Times New Roman" w:cs="Times New Roman"/>
          <w:sz w:val="24"/>
          <w:szCs w:val="24"/>
        </w:rPr>
        <w:t>3.10</w:t>
      </w:r>
      <w:r w:rsidR="004E0F05">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678" w:name="_Toc471897544"/>
      <w:bookmarkStart w:id="679" w:name="_Ref471897715"/>
      <w:bookmarkStart w:id="680" w:name="_Ref471897728"/>
      <w:r w:rsidRPr="00E71A48">
        <w:t xml:space="preserve">Подведение итогов </w:t>
      </w:r>
      <w:r w:rsidR="00DF639D" w:rsidRPr="00E71A48">
        <w:t>З</w:t>
      </w:r>
      <w:r w:rsidRPr="00E71A48">
        <w:t>апроса предложений</w:t>
      </w:r>
      <w:bookmarkEnd w:id="676"/>
      <w:bookmarkEnd w:id="677"/>
      <w:bookmarkEnd w:id="678"/>
      <w:bookmarkEnd w:id="679"/>
      <w:bookmarkEnd w:id="680"/>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w:t>
      </w:r>
      <w:r w:rsidRPr="00EB7A17">
        <w:rPr>
          <w:sz w:val="24"/>
          <w:szCs w:val="24"/>
        </w:rPr>
        <w:lastRenderedPageBreak/>
        <w:t>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2" w:name="_Ref303251044"/>
      <w:bookmarkStart w:id="683" w:name="_Toc471897545"/>
      <w:bookmarkStart w:id="684" w:name="_Ref191386295"/>
      <w:r w:rsidRPr="00E71A48">
        <w:t xml:space="preserve">Признание запроса предложений </w:t>
      </w:r>
      <w:proofErr w:type="gramStart"/>
      <w:r w:rsidRPr="00E71A48">
        <w:t>несостоявшимся</w:t>
      </w:r>
      <w:bookmarkEnd w:id="682"/>
      <w:bookmarkEnd w:id="683"/>
      <w:proofErr w:type="gramEnd"/>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7"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87"/>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88" w:name="_Toc468975449"/>
      <w:bookmarkStart w:id="689" w:name="_Ref465670219"/>
      <w:bookmarkStart w:id="690" w:name="_Toc468355877"/>
      <w:bookmarkStart w:id="691" w:name="_Toc471897546"/>
      <w:bookmarkStart w:id="692" w:name="_Ref303683929"/>
      <w:r>
        <w:rPr>
          <w:bCs w:val="0"/>
        </w:rPr>
        <w:t>Антидемпинговые меры</w:t>
      </w:r>
      <w:bookmarkEnd w:id="688"/>
      <w:bookmarkEnd w:id="689"/>
      <w:bookmarkEnd w:id="690"/>
      <w:bookmarkEnd w:id="691"/>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Расчет для определения демпинговой цены производится по приведенным единичным расценкам, указанным в Заявк</w:t>
      </w:r>
      <w:proofErr w:type="gramStart"/>
      <w:r w:rsidR="00C31D7F" w:rsidRPr="006D76B4">
        <w:rPr>
          <w:sz w:val="24"/>
          <w:szCs w:val="24"/>
        </w:rPr>
        <w:t>е(</w:t>
      </w:r>
      <w:proofErr w:type="gramEnd"/>
      <w:r w:rsidR="00C31D7F" w:rsidRPr="006D76B4">
        <w:rPr>
          <w:sz w:val="24"/>
          <w:szCs w:val="24"/>
        </w:rPr>
        <w:t>ах) Участника(</w:t>
      </w:r>
      <w:proofErr w:type="spellStart"/>
      <w:r w:rsidR="00C31D7F" w:rsidRPr="006D76B4">
        <w:rPr>
          <w:sz w:val="24"/>
          <w:szCs w:val="24"/>
        </w:rPr>
        <w:t>ов</w:t>
      </w:r>
      <w:proofErr w:type="spellEnd"/>
      <w:r w:rsidR="00C31D7F" w:rsidRPr="006D76B4">
        <w:rPr>
          <w:sz w:val="24"/>
          <w:szCs w:val="24"/>
        </w:rPr>
        <w:t xml:space="preserve">)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5pt;height:60.75pt" o:ole="" fillcolor="window">
            <v:imagedata r:id="rId38" o:title=""/>
          </v:shape>
          <o:OLEObject Type="Embed" ProgID="Equation.3" ShapeID="_x0000_i1025" DrawAspect="Content" ObjectID="_1582960851" r:id="rId39"/>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2pt;height:21.9pt" o:ole="">
            <v:imagedata r:id="rId40" o:title=""/>
          </v:shape>
          <o:OLEObject Type="Embed" ProgID="Equation.3" ShapeID="_x0000_i1026" DrawAspect="Content" ObjectID="_1582960852" r:id="rId41"/>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8pt;height:21.9pt" o:ole="">
            <v:imagedata r:id="rId42" o:title=""/>
          </v:shape>
          <o:OLEObject Type="Embed" ProgID="Equation.3" ShapeID="_x0000_i1027" DrawAspect="Content" ObjectID="_1582960853" r:id="rId43"/>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количество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lastRenderedPageBreak/>
        <w:t xml:space="preserve">1,33 </w:t>
      </w:r>
      <w:r w:rsidRPr="006D76B4">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8471C7" w:rsidRPr="00C31D7F" w:rsidRDefault="008471C7" w:rsidP="00BC48F0">
      <w:pPr>
        <w:widowControl w:val="0"/>
        <w:numPr>
          <w:ilvl w:val="2"/>
          <w:numId w:val="94"/>
        </w:numPr>
        <w:overflowPunct w:val="0"/>
        <w:autoSpaceDE w:val="0"/>
        <w:spacing w:line="264" w:lineRule="auto"/>
        <w:ind w:left="0" w:firstLine="567"/>
        <w:rPr>
          <w:bCs w:val="0"/>
          <w:sz w:val="24"/>
          <w:szCs w:val="24"/>
        </w:rPr>
      </w:pPr>
      <w:bookmarkStart w:id="693"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3"/>
    </w:p>
    <w:p w:rsidR="008471C7" w:rsidRPr="00C31D7F"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B57D9B" w:rsidRPr="00B57D9B">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B57D9B" w:rsidRPr="00B57D9B">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r w:rsidR="00CC54C2" w:rsidRPr="006D76B4">
        <w:rPr>
          <w:sz w:val="24"/>
          <w:szCs w:val="24"/>
        </w:rPr>
        <w:t xml:space="preserve">пп. </w:t>
      </w:r>
      <w:r w:rsidR="004E0F05">
        <w:fldChar w:fldCharType="begin"/>
      </w:r>
      <w:r w:rsidR="004E0F05">
        <w:instrText xml:space="preserve"> REF _Ref465437572 \r \h  \* MERGEFORMAT </w:instrText>
      </w:r>
      <w:r w:rsidR="004E0F05">
        <w:fldChar w:fldCharType="separate"/>
      </w:r>
      <w:r w:rsidR="00B57D9B" w:rsidRPr="00B57D9B">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B57D9B" w:rsidRPr="00B57D9B">
        <w:rPr>
          <w:sz w:val="24"/>
          <w:szCs w:val="24"/>
        </w:rPr>
        <w:t>3.13.4</w:t>
      </w:r>
      <w:r w:rsidR="004E0F05">
        <w:fldChar w:fldCharType="end"/>
      </w:r>
      <w:r w:rsidRPr="006D76B4">
        <w:rPr>
          <w:sz w:val="24"/>
          <w:szCs w:val="24"/>
        </w:rPr>
        <w:t>.</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В случае,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lastRenderedPageBreak/>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пп. </w:t>
      </w:r>
      <w:r w:rsidR="004E0F05">
        <w:fldChar w:fldCharType="begin"/>
      </w:r>
      <w:r w:rsidR="004E0F05">
        <w:instrText xml:space="preserve"> REF _Ref465437572 \r \h  \* MERGEFORMAT </w:instrText>
      </w:r>
      <w:r w:rsidR="004E0F05">
        <w:fldChar w:fldCharType="separate"/>
      </w:r>
      <w:r w:rsidR="00B57D9B" w:rsidRPr="00B57D9B">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B57D9B" w:rsidRPr="00B57D9B">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4" w:name="_Ref468976147"/>
      <w:bookmarkStart w:id="695"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4"/>
      <w:bookmarkEnd w:id="692"/>
      <w:bookmarkEnd w:id="694"/>
      <w:bookmarkEnd w:id="695"/>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EA2663">
        <w:rPr>
          <w:bCs w:val="0"/>
          <w:sz w:val="24"/>
          <w:szCs w:val="24"/>
        </w:rPr>
        <w:t xml:space="preserve">По всем вопросам, </w:t>
      </w:r>
      <w:r w:rsidRPr="00B57D9B">
        <w:rPr>
          <w:bCs w:val="0"/>
          <w:sz w:val="24"/>
          <w:szCs w:val="24"/>
        </w:rPr>
        <w:t>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B57D9B">
        <w:rPr>
          <w:bCs w:val="0"/>
          <w:sz w:val="24"/>
          <w:szCs w:val="24"/>
        </w:rPr>
        <w:t>.</w:t>
      </w:r>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B57D9B">
        <w:rPr>
          <w:color w:val="000000"/>
          <w:sz w:val="24"/>
          <w:szCs w:val="24"/>
          <w:lang w:val="x-none" w:eastAsia="x-none"/>
        </w:rPr>
        <w:t xml:space="preserve">В частности, в процессе преддоговорных переговоров </w:t>
      </w:r>
      <w:r w:rsidRPr="00B57D9B">
        <w:rPr>
          <w:color w:val="000000"/>
          <w:sz w:val="24"/>
          <w:szCs w:val="24"/>
          <w:lang w:eastAsia="x-none"/>
        </w:rPr>
        <w:t xml:space="preserve">(Протоколе) </w:t>
      </w:r>
      <w:r w:rsidRPr="00B57D9B">
        <w:rPr>
          <w:color w:val="000000"/>
          <w:sz w:val="24"/>
          <w:szCs w:val="24"/>
          <w:lang w:val="x-none" w:eastAsia="x-none"/>
        </w:rPr>
        <w:t>по взаимному согласию сторон:</w:t>
      </w:r>
    </w:p>
    <w:p w:rsidR="00B57D9B" w:rsidRPr="00B57D9B" w:rsidRDefault="00B57D9B" w:rsidP="00B57D9B">
      <w:pPr>
        <w:widowControl w:val="0"/>
        <w:numPr>
          <w:ilvl w:val="0"/>
          <w:numId w:val="104"/>
        </w:numPr>
        <w:tabs>
          <w:tab w:val="left" w:pos="900"/>
          <w:tab w:val="left" w:pos="1620"/>
        </w:tabs>
        <w:suppressAutoHyphens w:val="0"/>
        <w:spacing w:after="120" w:line="240" w:lineRule="auto"/>
        <w:ind w:left="1620" w:hanging="540"/>
        <w:rPr>
          <w:color w:val="000000"/>
          <w:sz w:val="24"/>
          <w:szCs w:val="24"/>
          <w:lang w:eastAsia="ru-RU"/>
        </w:rPr>
      </w:pPr>
      <w:r w:rsidRPr="00B57D9B">
        <w:rPr>
          <w:color w:val="000000"/>
          <w:sz w:val="24"/>
          <w:szCs w:val="24"/>
          <w:lang w:eastAsia="ru-RU"/>
        </w:rPr>
        <w:t xml:space="preserve">в текст проекта Договора могут быть внесены уточнения, не влияющие на цену Заявки </w:t>
      </w:r>
      <w:r w:rsidRPr="00B57D9B">
        <w:rPr>
          <w:bCs w:val="0"/>
          <w:sz w:val="24"/>
          <w:szCs w:val="24"/>
        </w:rPr>
        <w:t xml:space="preserve">Победителя </w:t>
      </w:r>
      <w:r w:rsidRPr="00B57D9B">
        <w:rPr>
          <w:color w:val="000000"/>
          <w:sz w:val="24"/>
          <w:szCs w:val="24"/>
          <w:lang w:eastAsia="ru-RU"/>
        </w:rPr>
        <w:t xml:space="preserve">(например: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включение  в договор условий, обусловленных изменениями законодательства или предписаниями органов государственной власти, органов местного самоуправления; уточнение любых условий технико-коммерческого предложения </w:t>
      </w:r>
      <w:r w:rsidRPr="00B57D9B">
        <w:rPr>
          <w:bCs w:val="0"/>
          <w:sz w:val="24"/>
          <w:szCs w:val="24"/>
        </w:rPr>
        <w:t>Победителя</w:t>
      </w:r>
      <w:r w:rsidRPr="00B57D9B">
        <w:rPr>
          <w:color w:val="000000"/>
          <w:sz w:val="24"/>
          <w:szCs w:val="24"/>
          <w:lang w:eastAsia="ru-RU"/>
        </w:rPr>
        <w:t xml:space="preserve">, не нашедших отражение в Извещении о проведении запроса предложений, настоящей Документации по запросу предложений и Заявке </w:t>
      </w:r>
      <w:r w:rsidRPr="00B57D9B">
        <w:rPr>
          <w:bCs w:val="0"/>
          <w:sz w:val="24"/>
          <w:szCs w:val="24"/>
        </w:rPr>
        <w:t>Победителя</w:t>
      </w:r>
      <w:r w:rsidRPr="00B57D9B">
        <w:rPr>
          <w:color w:val="000000"/>
          <w:sz w:val="24"/>
          <w:szCs w:val="24"/>
          <w:lang w:eastAsia="ru-RU"/>
        </w:rPr>
        <w:t>, при условии, что это не изменяет существенные условия договора);</w:t>
      </w:r>
    </w:p>
    <w:p w:rsidR="00B57D9B" w:rsidRPr="00B57D9B" w:rsidRDefault="00B57D9B" w:rsidP="00B57D9B">
      <w:pPr>
        <w:widowControl w:val="0"/>
        <w:numPr>
          <w:ilvl w:val="0"/>
          <w:numId w:val="104"/>
        </w:numPr>
        <w:tabs>
          <w:tab w:val="left" w:pos="900"/>
          <w:tab w:val="left" w:pos="1620"/>
        </w:tabs>
        <w:suppressAutoHyphens w:val="0"/>
        <w:spacing w:after="120" w:line="240" w:lineRule="auto"/>
        <w:ind w:left="1620" w:hanging="540"/>
        <w:rPr>
          <w:color w:val="000000"/>
          <w:sz w:val="24"/>
          <w:szCs w:val="24"/>
          <w:lang w:eastAsia="ru-RU"/>
        </w:rPr>
      </w:pPr>
      <w:r w:rsidRPr="00B57D9B">
        <w:rPr>
          <w:color w:val="000000"/>
          <w:sz w:val="24"/>
          <w:szCs w:val="24"/>
          <w:lang w:eastAsia="ru-RU"/>
        </w:rPr>
        <w:t xml:space="preserve">на основе Технических требований Документации по запросу предложений и Заявки </w:t>
      </w:r>
      <w:r w:rsidRPr="00B57D9B">
        <w:rPr>
          <w:bCs w:val="0"/>
          <w:sz w:val="24"/>
          <w:szCs w:val="24"/>
        </w:rPr>
        <w:t>Победителя</w:t>
      </w:r>
      <w:r w:rsidRPr="00B57D9B">
        <w:rPr>
          <w:color w:val="000000"/>
          <w:sz w:val="24"/>
          <w:szCs w:val="24"/>
          <w:lang w:eastAsia="ru-RU"/>
        </w:rPr>
        <w:t xml:space="preserve"> согласовываются тексты Приложений к Договору.</w:t>
      </w:r>
    </w:p>
    <w:p w:rsidR="00B57D9B" w:rsidRPr="00B57D9B" w:rsidRDefault="00B57D9B" w:rsidP="00B57D9B">
      <w:pPr>
        <w:widowControl w:val="0"/>
        <w:suppressAutoHyphens w:val="0"/>
        <w:spacing w:line="240" w:lineRule="auto"/>
        <w:ind w:firstLine="403"/>
        <w:rPr>
          <w:bCs w:val="0"/>
          <w:sz w:val="24"/>
          <w:szCs w:val="24"/>
          <w:lang w:eastAsia="ru-RU"/>
        </w:rPr>
      </w:pPr>
      <w:r w:rsidRPr="00B57D9B">
        <w:rPr>
          <w:bCs w:val="0"/>
          <w:sz w:val="24"/>
          <w:szCs w:val="24"/>
          <w:lang w:eastAsia="ru-RU"/>
        </w:rPr>
        <w:t xml:space="preserve">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w:t>
      </w:r>
      <w:r w:rsidRPr="00B57D9B">
        <w:rPr>
          <w:bCs w:val="0"/>
          <w:sz w:val="24"/>
          <w:szCs w:val="24"/>
        </w:rPr>
        <w:t>Победителя</w:t>
      </w:r>
      <w:r w:rsidRPr="00B57D9B">
        <w:rPr>
          <w:bCs w:val="0"/>
          <w:sz w:val="24"/>
          <w:szCs w:val="24"/>
          <w:lang w:eastAsia="ru-RU"/>
        </w:rPr>
        <w:t>.</w:t>
      </w:r>
    </w:p>
    <w:p w:rsidR="00717F60" w:rsidRPr="00B57D9B" w:rsidRDefault="00AD3EBC" w:rsidP="00BC48F0">
      <w:pPr>
        <w:widowControl w:val="0"/>
        <w:numPr>
          <w:ilvl w:val="2"/>
          <w:numId w:val="44"/>
        </w:numPr>
        <w:tabs>
          <w:tab w:val="left" w:pos="1620"/>
        </w:tabs>
        <w:suppressAutoHyphens w:val="0"/>
        <w:spacing w:line="264" w:lineRule="auto"/>
        <w:ind w:left="0" w:firstLine="709"/>
        <w:rPr>
          <w:rStyle w:val="adskobk"/>
          <w:sz w:val="24"/>
          <w:szCs w:val="24"/>
        </w:rPr>
      </w:pPr>
      <w:r w:rsidRPr="00B57D9B">
        <w:rPr>
          <w:rStyle w:val="adskobk"/>
          <w:sz w:val="24"/>
          <w:szCs w:val="24"/>
        </w:rPr>
        <w:t>Ход переговоров и достигнутые результаты фиксируются в Протоколе пред</w:t>
      </w:r>
      <w:r w:rsidR="006353B1" w:rsidRPr="00B57D9B">
        <w:rPr>
          <w:rStyle w:val="adskobk"/>
          <w:sz w:val="24"/>
          <w:szCs w:val="24"/>
        </w:rPr>
        <w:t>д</w:t>
      </w:r>
      <w:r w:rsidR="00123C70" w:rsidRPr="00B57D9B">
        <w:rPr>
          <w:rStyle w:val="adskobk"/>
          <w:sz w:val="24"/>
          <w:szCs w:val="24"/>
        </w:rPr>
        <w:t>оговор</w:t>
      </w:r>
      <w:r w:rsidRPr="00B57D9B">
        <w:rPr>
          <w:rStyle w:val="adskobk"/>
          <w:sz w:val="24"/>
          <w:szCs w:val="24"/>
        </w:rPr>
        <w:t>ных переговоров</w:t>
      </w:r>
      <w:r w:rsidR="00E60F8E" w:rsidRPr="00B57D9B">
        <w:rPr>
          <w:rStyle w:val="adskobk"/>
          <w:sz w:val="24"/>
          <w:szCs w:val="24"/>
        </w:rPr>
        <w:t>,</w:t>
      </w:r>
      <w:r w:rsidR="00E60F8E" w:rsidRPr="00B57D9B">
        <w:rPr>
          <w:sz w:val="24"/>
          <w:szCs w:val="24"/>
        </w:rPr>
        <w:t xml:space="preserve"> который подписывается уполномоченными представителями Заказчика/Организатора</w:t>
      </w:r>
      <w:r w:rsidRPr="00B57D9B">
        <w:rPr>
          <w:rStyle w:val="adskobk"/>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6" w:name="_Ref294695403"/>
      <w:bookmarkStart w:id="697" w:name="_Ref306320315"/>
      <w:r w:rsidRPr="00B57D9B">
        <w:rPr>
          <w:bCs w:val="0"/>
          <w:sz w:val="24"/>
          <w:szCs w:val="24"/>
        </w:rPr>
        <w:t>Договор</w:t>
      </w:r>
      <w:r w:rsidR="00717F60" w:rsidRPr="00B57D9B">
        <w:rPr>
          <w:bCs w:val="0"/>
          <w:sz w:val="24"/>
          <w:szCs w:val="24"/>
        </w:rPr>
        <w:t xml:space="preserve"> между Заказчиком и </w:t>
      </w:r>
      <w:r w:rsidR="009C744E" w:rsidRPr="00B57D9B">
        <w:rPr>
          <w:bCs w:val="0"/>
          <w:sz w:val="24"/>
          <w:szCs w:val="24"/>
        </w:rPr>
        <w:t>Участник</w:t>
      </w:r>
      <w:r w:rsidR="0087407B" w:rsidRPr="00B57D9B">
        <w:rPr>
          <w:bCs w:val="0"/>
          <w:sz w:val="24"/>
          <w:szCs w:val="24"/>
        </w:rPr>
        <w:t xml:space="preserve">ом, чья </w:t>
      </w:r>
      <w:r w:rsidR="004B5EB3" w:rsidRPr="00B57D9B">
        <w:rPr>
          <w:bCs w:val="0"/>
          <w:sz w:val="24"/>
          <w:szCs w:val="24"/>
        </w:rPr>
        <w:t>Заявк</w:t>
      </w:r>
      <w:r w:rsidR="0087407B" w:rsidRPr="00B57D9B">
        <w:rPr>
          <w:bCs w:val="0"/>
          <w:sz w:val="24"/>
          <w:szCs w:val="24"/>
        </w:rPr>
        <w:t xml:space="preserve">а признана лучшей, </w:t>
      </w:r>
      <w:r w:rsidR="00717F60" w:rsidRPr="00B57D9B">
        <w:rPr>
          <w:bCs w:val="0"/>
          <w:sz w:val="24"/>
          <w:szCs w:val="24"/>
        </w:rPr>
        <w:t xml:space="preserve">подписывается </w:t>
      </w:r>
      <w:r w:rsidR="00983AC3" w:rsidRPr="00B57D9B">
        <w:rPr>
          <w:sz w:val="24"/>
          <w:szCs w:val="24"/>
        </w:rPr>
        <w:t>не ранее чем через 10 (десять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w:t>
      </w:r>
      <w:r w:rsidR="00717F60" w:rsidRPr="00E71A48">
        <w:rPr>
          <w:bCs w:val="0"/>
          <w:color w:val="000000"/>
          <w:sz w:val="24"/>
          <w:szCs w:val="24"/>
        </w:rPr>
        <w:lastRenderedPageBreak/>
        <w:t xml:space="preserve">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6"/>
      <w:bookmarkEnd w:id="697"/>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69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69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B57D9B" w:rsidRPr="00B57D9B">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B57D9B" w:rsidRPr="00B57D9B">
        <w:rPr>
          <w:bCs w:val="0"/>
          <w:sz w:val="24"/>
          <w:szCs w:val="24"/>
        </w:rPr>
        <w:t>3.12.4</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B57D9B">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699"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B57D9B" w:rsidRPr="00B57D9B">
        <w:rPr>
          <w:bCs w:val="0"/>
          <w:sz w:val="24"/>
          <w:szCs w:val="24"/>
        </w:rPr>
        <w:t>3.12.5</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699"/>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w:t>
      </w:r>
      <w:proofErr w:type="gramStart"/>
      <w:r w:rsidRPr="006D76B4">
        <w:rPr>
          <w:sz w:val="24"/>
          <w:szCs w:val="24"/>
        </w:rPr>
        <w:t xml:space="preserve">предоставления обеспечения исполнения обязательств </w:t>
      </w:r>
      <w:r w:rsidR="00DC6134" w:rsidRPr="006D76B4">
        <w:rPr>
          <w:sz w:val="24"/>
          <w:szCs w:val="24"/>
        </w:rPr>
        <w:t>Подрядчика</w:t>
      </w:r>
      <w:proofErr w:type="gramEnd"/>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B57D9B" w:rsidRPr="00B57D9B">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B57D9B" w:rsidRPr="00B57D9B">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B57D9B" w:rsidRPr="00B57D9B">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1" w:name="_Toc181693189"/>
      <w:bookmarkStart w:id="702" w:name="_Ref190680463"/>
      <w:bookmarkStart w:id="703" w:name="_Ref306140410"/>
      <w:bookmarkStart w:id="704" w:name="_Ref306142159"/>
      <w:bookmarkStart w:id="705" w:name="_Ref468195951"/>
      <w:bookmarkStart w:id="706" w:name="_Ref468195965"/>
      <w:bookmarkStart w:id="707" w:name="_Ref468196034"/>
      <w:bookmarkStart w:id="708" w:name="_Toc471897548"/>
      <w:bookmarkStart w:id="709" w:name="_Ref303102866"/>
      <w:bookmarkStart w:id="710" w:name="_Toc305835589"/>
      <w:bookmarkStart w:id="711" w:name="_Ref303683952"/>
      <w:bookmarkStart w:id="712" w:name="__RefNumPara__840_922829174"/>
      <w:bookmarkEnd w:id="700"/>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1"/>
      <w:bookmarkEnd w:id="702"/>
      <w:bookmarkEnd w:id="703"/>
      <w:bookmarkEnd w:id="704"/>
      <w:bookmarkEnd w:id="705"/>
      <w:bookmarkEnd w:id="706"/>
      <w:bookmarkEnd w:id="707"/>
      <w:bookmarkEnd w:id="708"/>
      <w:r w:rsidRPr="00414CAF">
        <w:t xml:space="preserve"> </w:t>
      </w:r>
      <w:bookmarkEnd w:id="709"/>
      <w:bookmarkEnd w:id="710"/>
    </w:p>
    <w:p w:rsidR="00932C0A" w:rsidRPr="00CC54C2"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B57D9B">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B57D9B" w:rsidRPr="00B57D9B">
        <w:rPr>
          <w:sz w:val="24"/>
          <w:szCs w:val="24"/>
        </w:rPr>
        <w:t>3.13.2</w:t>
      </w:r>
      <w:r w:rsidR="004E0F05">
        <w:fldChar w:fldCharType="end"/>
      </w:r>
      <w:r w:rsidRPr="00CC54C2">
        <w:rPr>
          <w:sz w:val="24"/>
          <w:szCs w:val="24"/>
        </w:rPr>
        <w:t>, не требуется.</w:t>
      </w:r>
    </w:p>
    <w:p w:rsidR="008471C7" w:rsidRPr="006D76B4"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3"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3"/>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w:t>
      </w:r>
      <w:r w:rsidR="009C78C3" w:rsidRPr="006D76B4">
        <w:rPr>
          <w:bCs/>
          <w:sz w:val="24"/>
          <w:szCs w:val="24"/>
        </w:rPr>
        <w:lastRenderedPageBreak/>
        <w:t xml:space="preserve">(п. </w:t>
      </w:r>
      <w:r w:rsidR="004E0F05">
        <w:fldChar w:fldCharType="begin"/>
      </w:r>
      <w:r w:rsidR="004E0F05">
        <w:instrText xml:space="preserve"> REF _Ref469321316 \r \h  \* MERGEFORMAT </w:instrText>
      </w:r>
      <w:r w:rsidR="004E0F05">
        <w:fldChar w:fldCharType="separate"/>
      </w:r>
      <w:r w:rsidR="00B57D9B" w:rsidRPr="00B57D9B">
        <w:rPr>
          <w:bCs/>
          <w:sz w:val="24"/>
          <w:szCs w:val="24"/>
        </w:rPr>
        <w:t>3.3.14.4.4</w:t>
      </w:r>
      <w:r w:rsidR="004E0F05">
        <w:fldChar w:fldCharType="end"/>
      </w:r>
      <w:r w:rsidR="009C78C3" w:rsidRPr="006D76B4">
        <w:rPr>
          <w:bCs/>
          <w:sz w:val="24"/>
          <w:szCs w:val="24"/>
        </w:rPr>
        <w:t>)</w:t>
      </w:r>
      <w:r w:rsidRPr="006D76B4">
        <w:rPr>
          <w:bCs/>
          <w:sz w:val="24"/>
          <w:szCs w:val="24"/>
        </w:rPr>
        <w:t>. Выбор 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B57D9B">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B57D9B" w:rsidRPr="00B57D9B">
        <w:rPr>
          <w:sz w:val="24"/>
          <w:szCs w:val="24"/>
        </w:rPr>
        <w:t>3.13.2</w:t>
      </w:r>
      <w:r w:rsidR="004E0F05">
        <w:fldChar w:fldCharType="end"/>
      </w:r>
      <w:r w:rsidRPr="00C31D7F">
        <w:rPr>
          <w:sz w:val="24"/>
          <w:szCs w:val="24"/>
        </w:rPr>
        <w:t xml:space="preserve">, а также на этапе преддговорных переговоров (п. </w:t>
      </w:r>
      <w:r w:rsidR="004E0F05">
        <w:fldChar w:fldCharType="begin"/>
      </w:r>
      <w:r w:rsidR="004E0F05">
        <w:instrText xml:space="preserve"> REF _Ref468976147 \r \h  \* MERGEFORMAT </w:instrText>
      </w:r>
      <w:r w:rsidR="004E0F05">
        <w:fldChar w:fldCharType="separate"/>
      </w:r>
      <w:r w:rsidR="00B57D9B" w:rsidRPr="00B57D9B">
        <w:rPr>
          <w:sz w:val="24"/>
          <w:szCs w:val="24"/>
        </w:rPr>
        <w:t>3.12</w:t>
      </w:r>
      <w:r w:rsidR="004E0F05">
        <w:fldChar w:fldCharType="end"/>
      </w:r>
      <w:r w:rsidRPr="00C31D7F">
        <w:rPr>
          <w:sz w:val="24"/>
          <w:szCs w:val="24"/>
        </w:rPr>
        <w:t>).</w:t>
      </w:r>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4"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B57D9B" w:rsidRPr="00B57D9B">
        <w:rPr>
          <w:sz w:val="24"/>
          <w:szCs w:val="24"/>
        </w:rPr>
        <w:t>3.12.6</w:t>
      </w:r>
      <w:r w:rsidR="004E0F05">
        <w:fldChar w:fldCharType="end"/>
      </w:r>
      <w:r w:rsidRPr="00C31D7F">
        <w:rPr>
          <w:bCs/>
          <w:sz w:val="24"/>
          <w:szCs w:val="24"/>
        </w:rPr>
        <w:t>.</w:t>
      </w:r>
      <w:bookmarkEnd w:id="714"/>
    </w:p>
    <w:p w:rsidR="00932C0A" w:rsidRPr="00845038" w:rsidRDefault="00932C0A" w:rsidP="00845038">
      <w:pPr>
        <w:pStyle w:val="2"/>
        <w:tabs>
          <w:tab w:val="clear" w:pos="1700"/>
          <w:tab w:val="left" w:pos="709"/>
        </w:tabs>
        <w:spacing w:line="264" w:lineRule="auto"/>
      </w:pPr>
      <w:bookmarkStart w:id="715" w:name="_Ref303694483"/>
      <w:bookmarkStart w:id="716" w:name="_Toc305835590"/>
      <w:bookmarkStart w:id="717" w:name="_Ref306140451"/>
      <w:bookmarkStart w:id="718" w:name="_Toc471897549"/>
      <w:r w:rsidRPr="00845038">
        <w:t xml:space="preserve">Уведомление о результатах </w:t>
      </w:r>
      <w:bookmarkEnd w:id="715"/>
      <w:bookmarkEnd w:id="716"/>
      <w:r w:rsidRPr="00845038">
        <w:t>запроса предложений</w:t>
      </w:r>
      <w:bookmarkEnd w:id="717"/>
      <w:bookmarkEnd w:id="718"/>
    </w:p>
    <w:bookmarkEnd w:id="711"/>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B57D9B" w:rsidRPr="00B57D9B">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4"/>
          <w:headerReference w:type="default" r:id="rId45"/>
          <w:footerReference w:type="even" r:id="rId46"/>
          <w:headerReference w:type="first" r:id="rId47"/>
          <w:footerReference w:type="first" r:id="rId4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19" w:name="_Ref440270568"/>
      <w:bookmarkStart w:id="720" w:name="_Ref440274159"/>
      <w:bookmarkStart w:id="721" w:name="_Ref440292555"/>
      <w:bookmarkStart w:id="722" w:name="_Ref440292779"/>
      <w:bookmarkStart w:id="723" w:name="_Toc471897550"/>
      <w:r>
        <w:rPr>
          <w:szCs w:val="24"/>
        </w:rPr>
        <w:lastRenderedPageBreak/>
        <w:t>Техническая часть</w:t>
      </w:r>
      <w:bookmarkEnd w:id="719"/>
      <w:bookmarkEnd w:id="720"/>
      <w:bookmarkEnd w:id="721"/>
      <w:bookmarkEnd w:id="722"/>
      <w:bookmarkEnd w:id="723"/>
      <w:r w:rsidRPr="00E71A48">
        <w:rPr>
          <w:szCs w:val="24"/>
        </w:rPr>
        <w:t xml:space="preserve"> </w:t>
      </w:r>
    </w:p>
    <w:p w:rsidR="002B5044" w:rsidRPr="00C12FA4" w:rsidRDefault="002B5044" w:rsidP="0021751A">
      <w:pPr>
        <w:pStyle w:val="2"/>
        <w:ind w:left="1701" w:hanging="1134"/>
      </w:pPr>
      <w:bookmarkStart w:id="724" w:name="_Toc176064097"/>
      <w:bookmarkStart w:id="725" w:name="_Toc176338525"/>
      <w:bookmarkStart w:id="726" w:name="_Toc180399753"/>
      <w:bookmarkStart w:id="727" w:name="_Toc189457101"/>
      <w:bookmarkStart w:id="728" w:name="_Toc189461737"/>
      <w:bookmarkStart w:id="729" w:name="_Toc189462011"/>
      <w:bookmarkStart w:id="730" w:name="_Toc191273610"/>
      <w:bookmarkStart w:id="731" w:name="_Toc423421726"/>
      <w:bookmarkStart w:id="732" w:name="_Toc471897551"/>
      <w:bookmarkStart w:id="733" w:name="_Toc167189319"/>
      <w:bookmarkStart w:id="734" w:name="_Toc168725254"/>
      <w:r w:rsidRPr="00C12FA4">
        <w:t xml:space="preserve">Перечень, объемы и характеристики </w:t>
      </w:r>
      <w:bookmarkEnd w:id="724"/>
      <w:bookmarkEnd w:id="725"/>
      <w:bookmarkEnd w:id="726"/>
      <w:bookmarkEnd w:id="727"/>
      <w:bookmarkEnd w:id="728"/>
      <w:bookmarkEnd w:id="729"/>
      <w:bookmarkEnd w:id="730"/>
      <w:bookmarkEnd w:id="731"/>
      <w:r w:rsidR="00C3704B">
        <w:t xml:space="preserve">закупаемых </w:t>
      </w:r>
      <w:r w:rsidR="00CD1816">
        <w:t>работ</w:t>
      </w:r>
      <w:bookmarkEnd w:id="732"/>
    </w:p>
    <w:p w:rsidR="002B5044" w:rsidRPr="003803A7" w:rsidRDefault="002B5044" w:rsidP="002B5044">
      <w:pPr>
        <w:pStyle w:val="3"/>
        <w:ind w:left="0" w:firstLine="851"/>
        <w:jc w:val="both"/>
        <w:rPr>
          <w:b w:val="0"/>
          <w:szCs w:val="24"/>
        </w:rPr>
      </w:pPr>
      <w:bookmarkStart w:id="735" w:name="_Toc439166311"/>
      <w:bookmarkStart w:id="736" w:name="_Toc439170659"/>
      <w:bookmarkStart w:id="737" w:name="_Toc439172761"/>
      <w:bookmarkStart w:id="738" w:name="_Toc439173205"/>
      <w:bookmarkStart w:id="739" w:name="_Toc439238199"/>
      <w:bookmarkStart w:id="740" w:name="_Toc439252751"/>
      <w:bookmarkStart w:id="741" w:name="_Toc439323609"/>
      <w:bookmarkStart w:id="742" w:name="_Toc439323725"/>
      <w:bookmarkStart w:id="743" w:name="_Toc440361359"/>
      <w:bookmarkStart w:id="744" w:name="_Toc440376114"/>
      <w:bookmarkStart w:id="745" w:name="_Toc440376241"/>
      <w:bookmarkStart w:id="746" w:name="_Toc440382503"/>
      <w:bookmarkStart w:id="747" w:name="_Toc440447173"/>
      <w:bookmarkStart w:id="748" w:name="_Toc440620853"/>
      <w:bookmarkStart w:id="749" w:name="_Toc440631488"/>
      <w:bookmarkStart w:id="750" w:name="_Toc440875728"/>
      <w:bookmarkStart w:id="751" w:name="_Toc441131752"/>
      <w:bookmarkStart w:id="752" w:name="_Toc465865193"/>
      <w:bookmarkStart w:id="753" w:name="_Toc468976339"/>
      <w:bookmarkStart w:id="754" w:name="_Toc469483068"/>
      <w:bookmarkStart w:id="755" w:name="_Toc4718975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Pr>
          <w:b w:val="0"/>
          <w:szCs w:val="24"/>
        </w:rPr>
        <w:t xml:space="preserve">(подраздел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B57D9B">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rsidR="002B5044" w:rsidRPr="003803A7" w:rsidRDefault="002B5044" w:rsidP="0021751A">
      <w:pPr>
        <w:pStyle w:val="2"/>
        <w:ind w:left="1701" w:hanging="1134"/>
      </w:pPr>
      <w:bookmarkStart w:id="756" w:name="_Ref194832984"/>
      <w:bookmarkStart w:id="757" w:name="_Ref197686508"/>
      <w:bookmarkStart w:id="758" w:name="_Toc423421727"/>
      <w:bookmarkStart w:id="759" w:name="_Toc471897553"/>
      <w:r w:rsidRPr="003803A7">
        <w:t xml:space="preserve">Требование к </w:t>
      </w:r>
      <w:bookmarkEnd w:id="756"/>
      <w:bookmarkEnd w:id="757"/>
      <w:bookmarkEnd w:id="758"/>
      <w:r w:rsidR="00C3704B">
        <w:t xml:space="preserve">закупаемым </w:t>
      </w:r>
      <w:r w:rsidR="00CD1816">
        <w:t>работам</w:t>
      </w:r>
      <w:bookmarkEnd w:id="759"/>
    </w:p>
    <w:p w:rsidR="002B5044" w:rsidRPr="003776BB" w:rsidRDefault="002B5044" w:rsidP="002B5044">
      <w:pPr>
        <w:pStyle w:val="3"/>
        <w:ind w:left="0" w:firstLine="851"/>
        <w:jc w:val="both"/>
        <w:rPr>
          <w:b w:val="0"/>
          <w:szCs w:val="24"/>
        </w:rPr>
      </w:pPr>
      <w:bookmarkStart w:id="760" w:name="_Toc439166314"/>
      <w:bookmarkStart w:id="761" w:name="_Toc439170662"/>
      <w:bookmarkStart w:id="762" w:name="_Toc439172764"/>
      <w:bookmarkStart w:id="763" w:name="_Toc439173208"/>
      <w:bookmarkStart w:id="764" w:name="_Toc439238202"/>
      <w:bookmarkStart w:id="765" w:name="_Toc439252754"/>
      <w:bookmarkStart w:id="766" w:name="_Toc439323612"/>
      <w:bookmarkStart w:id="767" w:name="_Toc439323728"/>
      <w:bookmarkStart w:id="768" w:name="_Toc440361362"/>
      <w:bookmarkStart w:id="769" w:name="_Toc440376117"/>
      <w:bookmarkStart w:id="770" w:name="_Toc440376244"/>
      <w:bookmarkStart w:id="771" w:name="_Toc440382505"/>
      <w:bookmarkStart w:id="772" w:name="_Toc440447175"/>
      <w:bookmarkStart w:id="773" w:name="_Toc440620855"/>
      <w:bookmarkStart w:id="774" w:name="_Toc440631490"/>
      <w:bookmarkStart w:id="775" w:name="_Toc440875730"/>
      <w:bookmarkStart w:id="776" w:name="_Toc441131754"/>
      <w:bookmarkStart w:id="777" w:name="_Toc465865195"/>
      <w:bookmarkStart w:id="778" w:name="_Toc468976341"/>
      <w:bookmarkStart w:id="779" w:name="_Toc469483070"/>
      <w:bookmarkStart w:id="780" w:name="_Toc471897554"/>
      <w:bookmarkStart w:id="781" w:name="_Ref194833053"/>
      <w:bookmarkStart w:id="782" w:name="_Ref223496951"/>
      <w:bookmarkStart w:id="783"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910732" w:rsidRPr="008B51A2" w:rsidRDefault="00910732" w:rsidP="00910732">
      <w:pPr>
        <w:pStyle w:val="2"/>
        <w:ind w:left="1701" w:hanging="1134"/>
        <w:rPr>
          <w:b w:val="0"/>
        </w:rPr>
      </w:pPr>
      <w:bookmarkStart w:id="784" w:name="_Toc461808930"/>
      <w:bookmarkStart w:id="785" w:name="_Toc464120639"/>
      <w:bookmarkStart w:id="786" w:name="_Toc465774618"/>
      <w:bookmarkStart w:id="787" w:name="_Toc471897555"/>
      <w:bookmarkEnd w:id="733"/>
      <w:bookmarkEnd w:id="734"/>
      <w:bookmarkEnd w:id="781"/>
      <w:bookmarkEnd w:id="782"/>
      <w:bookmarkEnd w:id="783"/>
      <w:r w:rsidRPr="008B51A2">
        <w:t>Альтернативные предложения</w:t>
      </w:r>
      <w:bookmarkStart w:id="788" w:name="_Ref56252639"/>
      <w:bookmarkEnd w:id="784"/>
      <w:bookmarkEnd w:id="785"/>
      <w:bookmarkEnd w:id="786"/>
      <w:bookmarkEnd w:id="787"/>
    </w:p>
    <w:p w:rsidR="00910732" w:rsidRPr="008B51A2" w:rsidRDefault="00910732" w:rsidP="00910732">
      <w:pPr>
        <w:pStyle w:val="3"/>
        <w:ind w:left="0" w:firstLine="851"/>
        <w:jc w:val="both"/>
        <w:rPr>
          <w:b w:val="0"/>
          <w:szCs w:val="24"/>
        </w:rPr>
      </w:pPr>
      <w:bookmarkStart w:id="789" w:name="_Toc461808802"/>
      <w:bookmarkStart w:id="790" w:name="_Toc461808931"/>
      <w:bookmarkStart w:id="791" w:name="_Toc464120640"/>
      <w:bookmarkStart w:id="792" w:name="_Toc465774619"/>
      <w:bookmarkStart w:id="793" w:name="_Toc465865197"/>
      <w:bookmarkStart w:id="794" w:name="_Toc468976343"/>
      <w:bookmarkStart w:id="795" w:name="_Toc469483072"/>
      <w:bookmarkStart w:id="796"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88"/>
      <w:bookmarkEnd w:id="789"/>
      <w:bookmarkEnd w:id="790"/>
      <w:bookmarkEnd w:id="791"/>
      <w:bookmarkEnd w:id="792"/>
      <w:bookmarkEnd w:id="793"/>
      <w:bookmarkEnd w:id="794"/>
      <w:bookmarkEnd w:id="795"/>
      <w:bookmarkEnd w:id="796"/>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2"/>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7" w:name="_Ref440270602"/>
      <w:bookmarkStart w:id="798" w:name="_Toc471897557"/>
      <w:r w:rsidRPr="00E71A48">
        <w:rPr>
          <w:szCs w:val="24"/>
        </w:rPr>
        <w:lastRenderedPageBreak/>
        <w:t>Образцы основных форм документов, включаемых в Заявку</w:t>
      </w:r>
      <w:bookmarkEnd w:id="797"/>
      <w:bookmarkEnd w:id="798"/>
      <w:r w:rsidRPr="00E71A48">
        <w:rPr>
          <w:szCs w:val="24"/>
        </w:rPr>
        <w:t xml:space="preserve"> </w:t>
      </w:r>
    </w:p>
    <w:p w:rsidR="004F4D80" w:rsidRPr="00F647F7" w:rsidRDefault="004F4D80" w:rsidP="004F4D80">
      <w:pPr>
        <w:pStyle w:val="2"/>
      </w:pPr>
      <w:bookmarkStart w:id="799" w:name="_Ref55336310"/>
      <w:bookmarkStart w:id="800" w:name="_Toc57314672"/>
      <w:bookmarkStart w:id="801" w:name="_Toc69728986"/>
      <w:bookmarkStart w:id="802" w:name="_Toc98253919"/>
      <w:bookmarkStart w:id="803" w:name="_Toc165173847"/>
      <w:bookmarkStart w:id="804" w:name="_Toc423423667"/>
      <w:bookmarkStart w:id="805" w:name="_Toc471897558"/>
      <w:r w:rsidRPr="00F647F7">
        <w:t xml:space="preserve">Письмо о подаче оферты </w:t>
      </w:r>
      <w:bookmarkStart w:id="806" w:name="_Ref22846535"/>
      <w:r w:rsidRPr="00F647F7">
        <w:t>(</w:t>
      </w:r>
      <w:bookmarkEnd w:id="806"/>
      <w:r w:rsidRPr="00F647F7">
        <w:t xml:space="preserve">форма </w:t>
      </w:r>
      <w:r w:rsidRPr="00F647F7">
        <w:rPr>
          <w:noProof/>
        </w:rPr>
        <w:t>1</w:t>
      </w:r>
      <w:r w:rsidRPr="00F647F7">
        <w:t>)</w:t>
      </w:r>
      <w:bookmarkEnd w:id="799"/>
      <w:bookmarkEnd w:id="800"/>
      <w:bookmarkEnd w:id="801"/>
      <w:bookmarkEnd w:id="802"/>
      <w:bookmarkEnd w:id="803"/>
      <w:bookmarkEnd w:id="804"/>
      <w:bookmarkEnd w:id="805"/>
    </w:p>
    <w:p w:rsidR="004F4D80" w:rsidRPr="00C236C0" w:rsidRDefault="004F4D80" w:rsidP="004F4D80">
      <w:pPr>
        <w:pStyle w:val="3"/>
        <w:rPr>
          <w:szCs w:val="24"/>
        </w:rPr>
      </w:pPr>
      <w:bookmarkStart w:id="807" w:name="_Toc98253920"/>
      <w:bookmarkStart w:id="808" w:name="_Toc157248174"/>
      <w:bookmarkStart w:id="809" w:name="_Toc157496543"/>
      <w:bookmarkStart w:id="810" w:name="_Toc158206082"/>
      <w:bookmarkStart w:id="811" w:name="_Toc164057767"/>
      <w:bookmarkStart w:id="812" w:name="_Toc164137117"/>
      <w:bookmarkStart w:id="813" w:name="_Toc164161277"/>
      <w:bookmarkStart w:id="814" w:name="_Toc165173848"/>
      <w:bookmarkStart w:id="815" w:name="_Toc439170673"/>
      <w:bookmarkStart w:id="816" w:name="_Toc439172775"/>
      <w:bookmarkStart w:id="817" w:name="_Toc439173219"/>
      <w:bookmarkStart w:id="818" w:name="_Toc439238213"/>
      <w:bookmarkStart w:id="819" w:name="_Toc440361369"/>
      <w:bookmarkStart w:id="820" w:name="_Toc440376124"/>
      <w:bookmarkStart w:id="821" w:name="_Toc465865200"/>
      <w:bookmarkStart w:id="822" w:name="_Toc471897559"/>
      <w:r w:rsidRPr="00C236C0">
        <w:rPr>
          <w:szCs w:val="24"/>
        </w:rPr>
        <w:t>Форма письма о подаче оферты</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3"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lastRenderedPageBreak/>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4" w:name="_Toc98253921"/>
      <w:bookmarkStart w:id="825" w:name="_Toc157248175"/>
      <w:bookmarkStart w:id="826" w:name="_Toc157496544"/>
      <w:bookmarkStart w:id="827" w:name="_Toc158206083"/>
      <w:bookmarkStart w:id="828" w:name="_Toc164057768"/>
      <w:bookmarkStart w:id="829" w:name="_Toc164137118"/>
      <w:bookmarkStart w:id="830" w:name="_Toc164161278"/>
      <w:bookmarkStart w:id="831" w:name="_Toc165173849"/>
      <w:r>
        <w:rPr>
          <w:b/>
          <w:szCs w:val="24"/>
        </w:rPr>
        <w:br w:type="page"/>
      </w:r>
    </w:p>
    <w:p w:rsidR="004F4D80" w:rsidRPr="00C236C0" w:rsidRDefault="004F4D80" w:rsidP="004F4D80">
      <w:pPr>
        <w:pStyle w:val="3"/>
        <w:rPr>
          <w:szCs w:val="24"/>
        </w:rPr>
      </w:pPr>
      <w:bookmarkStart w:id="832" w:name="_Toc439170674"/>
      <w:bookmarkStart w:id="833" w:name="_Toc439172776"/>
      <w:bookmarkStart w:id="834" w:name="_Toc439173220"/>
      <w:bookmarkStart w:id="835" w:name="_Toc439238214"/>
      <w:bookmarkStart w:id="836" w:name="_Toc439252762"/>
      <w:bookmarkStart w:id="837" w:name="_Toc439323736"/>
      <w:bookmarkStart w:id="838" w:name="_Toc440361370"/>
      <w:bookmarkStart w:id="839" w:name="_Toc440376125"/>
      <w:bookmarkStart w:id="840" w:name="_Toc440376252"/>
      <w:bookmarkStart w:id="841" w:name="_Toc440382510"/>
      <w:bookmarkStart w:id="842" w:name="_Toc440447180"/>
      <w:bookmarkStart w:id="843" w:name="_Toc440620860"/>
      <w:bookmarkStart w:id="844" w:name="_Toc440631495"/>
      <w:bookmarkStart w:id="845" w:name="_Toc440875734"/>
      <w:bookmarkStart w:id="846" w:name="_Toc441131758"/>
      <w:bookmarkStart w:id="847" w:name="_Toc465865201"/>
      <w:bookmarkStart w:id="848" w:name="_Toc471897560"/>
      <w:r w:rsidRPr="00C236C0">
        <w:rPr>
          <w:szCs w:val="24"/>
        </w:rPr>
        <w:lastRenderedPageBreak/>
        <w:t>Инструкции по заполнению</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49"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49"/>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B57D9B">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B57D9B">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B57D9B">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B57D9B">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B57D9B">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0" w:name="_Ref55335821"/>
      <w:bookmarkStart w:id="851" w:name="_Ref55336345"/>
      <w:bookmarkStart w:id="852" w:name="_Toc57314674"/>
      <w:bookmarkStart w:id="853" w:name="_Toc69728988"/>
      <w:bookmarkStart w:id="854" w:name="_Toc98253922"/>
      <w:bookmarkStart w:id="855" w:name="_Toc165173850"/>
      <w:r>
        <w:br w:type="page"/>
      </w:r>
    </w:p>
    <w:p w:rsidR="00920CB0" w:rsidRDefault="00920CB0" w:rsidP="00920CB0">
      <w:pPr>
        <w:pStyle w:val="3"/>
        <w:rPr>
          <w:szCs w:val="24"/>
        </w:rPr>
      </w:pPr>
      <w:bookmarkStart w:id="856" w:name="_Ref440271964"/>
      <w:bookmarkStart w:id="857" w:name="_Toc440361371"/>
      <w:bookmarkStart w:id="858" w:name="_Toc440376126"/>
      <w:bookmarkStart w:id="859" w:name="_Toc471897561"/>
      <w:r>
        <w:rPr>
          <w:szCs w:val="24"/>
        </w:rPr>
        <w:lastRenderedPageBreak/>
        <w:t>Антикоррупционные обязательства (Форма 1.1).</w:t>
      </w:r>
      <w:bookmarkEnd w:id="856"/>
      <w:bookmarkEnd w:id="857"/>
      <w:bookmarkEnd w:id="858"/>
      <w:bookmarkEnd w:id="859"/>
    </w:p>
    <w:p w:rsidR="00920CB0" w:rsidRPr="00920CB0" w:rsidRDefault="00920CB0" w:rsidP="00BC48F0">
      <w:pPr>
        <w:pStyle w:val="3"/>
        <w:numPr>
          <w:ilvl w:val="3"/>
          <w:numId w:val="71"/>
        </w:numPr>
        <w:rPr>
          <w:b w:val="0"/>
          <w:szCs w:val="24"/>
        </w:rPr>
      </w:pPr>
      <w:bookmarkStart w:id="860" w:name="_Toc439238216"/>
      <w:bookmarkStart w:id="861" w:name="_Toc439252764"/>
      <w:bookmarkStart w:id="862" w:name="_Toc439323738"/>
      <w:bookmarkStart w:id="863" w:name="_Toc440361372"/>
      <w:bookmarkStart w:id="864" w:name="_Toc440376127"/>
      <w:bookmarkStart w:id="865" w:name="_Toc440376254"/>
      <w:bookmarkStart w:id="866" w:name="_Toc440382512"/>
      <w:bookmarkStart w:id="867" w:name="_Toc440447182"/>
      <w:bookmarkStart w:id="868" w:name="_Toc440620862"/>
      <w:bookmarkStart w:id="869" w:name="_Toc440631497"/>
      <w:bookmarkStart w:id="870" w:name="_Toc440875736"/>
      <w:bookmarkStart w:id="871" w:name="_Toc441131760"/>
      <w:bookmarkStart w:id="872" w:name="_Toc465865203"/>
      <w:bookmarkStart w:id="873" w:name="_Toc471897562"/>
      <w:r w:rsidRPr="00920CB0">
        <w:rPr>
          <w:b w:val="0"/>
          <w:szCs w:val="24"/>
        </w:rPr>
        <w:t xml:space="preserve">Форма </w:t>
      </w:r>
      <w:r>
        <w:rPr>
          <w:b w:val="0"/>
          <w:szCs w:val="24"/>
        </w:rPr>
        <w:t>Антикоррупционных обязательств</w:t>
      </w:r>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9"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50"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5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4" w:name="_Toc423423668"/>
      <w:bookmarkStart w:id="875" w:name="_Ref440271072"/>
      <w:bookmarkStart w:id="876" w:name="_Ref440273986"/>
      <w:bookmarkStart w:id="877" w:name="_Ref440274337"/>
      <w:bookmarkStart w:id="878" w:name="_Ref440274913"/>
      <w:bookmarkStart w:id="879" w:name="_Ref440284918"/>
      <w:bookmarkStart w:id="880"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0"/>
      <w:bookmarkEnd w:id="851"/>
      <w:bookmarkEnd w:id="852"/>
      <w:bookmarkEnd w:id="853"/>
      <w:bookmarkEnd w:id="854"/>
      <w:bookmarkEnd w:id="855"/>
      <w:bookmarkEnd w:id="874"/>
      <w:bookmarkEnd w:id="875"/>
      <w:bookmarkEnd w:id="876"/>
      <w:bookmarkEnd w:id="877"/>
      <w:bookmarkEnd w:id="878"/>
      <w:bookmarkEnd w:id="879"/>
      <w:bookmarkEnd w:id="88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1" w:name="_Toc98253923"/>
      <w:bookmarkStart w:id="882" w:name="_Toc157248177"/>
      <w:bookmarkStart w:id="883" w:name="_Toc157496546"/>
      <w:bookmarkStart w:id="884" w:name="_Toc158206085"/>
      <w:bookmarkStart w:id="885" w:name="_Toc164057770"/>
      <w:bookmarkStart w:id="886" w:name="_Toc164137120"/>
      <w:bookmarkStart w:id="887" w:name="_Toc164161280"/>
      <w:bookmarkStart w:id="888" w:name="_Toc165173851"/>
      <w:bookmarkStart w:id="889" w:name="_Ref264038986"/>
      <w:bookmarkStart w:id="890" w:name="_Ref264359294"/>
      <w:bookmarkStart w:id="891" w:name="_Toc439170676"/>
      <w:bookmarkStart w:id="892" w:name="_Toc439172778"/>
      <w:bookmarkStart w:id="893" w:name="_Toc439173222"/>
      <w:bookmarkStart w:id="894" w:name="_Toc439238218"/>
      <w:bookmarkStart w:id="895" w:name="_Toc439252766"/>
      <w:bookmarkStart w:id="896" w:name="_Toc439323740"/>
      <w:bookmarkStart w:id="897" w:name="_Toc440361374"/>
      <w:bookmarkStart w:id="898" w:name="_Toc440376129"/>
      <w:bookmarkStart w:id="899" w:name="_Toc440376256"/>
      <w:bookmarkStart w:id="900" w:name="_Toc440382514"/>
      <w:bookmarkStart w:id="901" w:name="_Toc440447184"/>
      <w:bookmarkStart w:id="902" w:name="_Toc440620864"/>
      <w:bookmarkStart w:id="903" w:name="_Toc440631499"/>
      <w:bookmarkStart w:id="904" w:name="_Toc440875738"/>
      <w:bookmarkStart w:id="905" w:name="_Toc441131762"/>
      <w:bookmarkStart w:id="906" w:name="_Toc465865205"/>
      <w:bookmarkStart w:id="907" w:name="_Toc468976351"/>
      <w:bookmarkStart w:id="908" w:name="_Toc469483080"/>
      <w:bookmarkStart w:id="909" w:name="_Toc471897564"/>
      <w:r w:rsidRPr="00C236C0">
        <w:rPr>
          <w:szCs w:val="24"/>
        </w:rPr>
        <w:t xml:space="preserve">Форма </w:t>
      </w:r>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r w:rsidR="00492C8B">
        <w:rPr>
          <w:szCs w:val="24"/>
        </w:rPr>
        <w:t>Сводной таблицы стоимости</w:t>
      </w:r>
      <w:bookmarkEnd w:id="895"/>
      <w:bookmarkEnd w:id="896"/>
      <w:bookmarkEnd w:id="897"/>
      <w:bookmarkEnd w:id="898"/>
      <w:bookmarkEnd w:id="899"/>
      <w:bookmarkEnd w:id="900"/>
      <w:bookmarkEnd w:id="901"/>
      <w:bookmarkEnd w:id="902"/>
      <w:bookmarkEnd w:id="903"/>
      <w:bookmarkEnd w:id="904"/>
      <w:r w:rsidR="001C4BB0" w:rsidRPr="001C4BB0">
        <w:rPr>
          <w:bCs w:val="0"/>
          <w:szCs w:val="24"/>
        </w:rPr>
        <w:t xml:space="preserve"> </w:t>
      </w:r>
      <w:r w:rsidR="001C4BB0" w:rsidRPr="005D252F">
        <w:rPr>
          <w:bCs w:val="0"/>
          <w:szCs w:val="24"/>
        </w:rPr>
        <w:t>работ</w:t>
      </w:r>
      <w:bookmarkEnd w:id="905"/>
      <w:bookmarkEnd w:id="906"/>
      <w:bookmarkEnd w:id="907"/>
      <w:bookmarkEnd w:id="908"/>
      <w:bookmarkEnd w:id="90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0" w:name="_Toc176765534"/>
      <w:bookmarkStart w:id="911" w:name="_Toc198979983"/>
      <w:bookmarkStart w:id="912" w:name="_Toc217466315"/>
      <w:bookmarkStart w:id="913" w:name="_Toc217702856"/>
      <w:bookmarkStart w:id="914" w:name="_Toc233601974"/>
      <w:bookmarkStart w:id="915" w:name="_Toc263343460"/>
      <w:r w:rsidRPr="00F647F7">
        <w:rPr>
          <w:b w:val="0"/>
          <w:szCs w:val="24"/>
        </w:rPr>
        <w:br w:type="page"/>
      </w:r>
      <w:bookmarkStart w:id="916" w:name="_Toc439170677"/>
      <w:bookmarkStart w:id="917" w:name="_Toc439172779"/>
      <w:bookmarkStart w:id="918" w:name="_Toc439173223"/>
      <w:bookmarkStart w:id="919" w:name="_Toc439238219"/>
      <w:bookmarkStart w:id="920" w:name="_Toc439252767"/>
      <w:bookmarkStart w:id="921" w:name="_Toc439323741"/>
      <w:bookmarkStart w:id="922" w:name="_Toc440361375"/>
      <w:bookmarkStart w:id="923" w:name="_Toc440376130"/>
      <w:bookmarkStart w:id="924" w:name="_Toc440376257"/>
      <w:bookmarkStart w:id="925" w:name="_Toc440382515"/>
      <w:bookmarkStart w:id="926" w:name="_Toc440447185"/>
      <w:bookmarkStart w:id="927" w:name="_Toc440620865"/>
      <w:bookmarkStart w:id="928" w:name="_Toc440631500"/>
      <w:bookmarkStart w:id="929" w:name="_Toc440875739"/>
      <w:bookmarkStart w:id="930" w:name="_Toc441131763"/>
      <w:bookmarkStart w:id="931" w:name="_Toc465865206"/>
      <w:bookmarkStart w:id="932" w:name="_Toc468976352"/>
      <w:bookmarkStart w:id="933" w:name="_Toc469483081"/>
      <w:bookmarkStart w:id="934" w:name="_Toc471897565"/>
      <w:r w:rsidRPr="00C236C0">
        <w:rPr>
          <w:szCs w:val="24"/>
        </w:rPr>
        <w:lastRenderedPageBreak/>
        <w:t>Инструкции по заполнению</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B57D9B">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5" w:name="_Ref86826666"/>
      <w:bookmarkStart w:id="936" w:name="_Toc90385112"/>
      <w:bookmarkStart w:id="937" w:name="_Toc98253925"/>
      <w:bookmarkStart w:id="938" w:name="_Toc165173853"/>
      <w:bookmarkStart w:id="939"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0" w:name="_Ref440537086"/>
      <w:bookmarkStart w:id="941"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5"/>
      <w:bookmarkEnd w:id="936"/>
      <w:bookmarkEnd w:id="937"/>
      <w:bookmarkEnd w:id="938"/>
      <w:bookmarkEnd w:id="939"/>
      <w:bookmarkEnd w:id="940"/>
      <w:bookmarkEnd w:id="94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2" w:name="_Toc90385113"/>
      <w:bookmarkStart w:id="943" w:name="_Toc98253926"/>
      <w:bookmarkStart w:id="944" w:name="_Toc157248180"/>
      <w:bookmarkStart w:id="945" w:name="_Toc157496549"/>
      <w:bookmarkStart w:id="946" w:name="_Toc158206088"/>
      <w:bookmarkStart w:id="947" w:name="_Toc164057773"/>
      <w:bookmarkStart w:id="948" w:name="_Toc164137123"/>
      <w:bookmarkStart w:id="949" w:name="_Toc164161283"/>
      <w:bookmarkStart w:id="950" w:name="_Toc165173854"/>
      <w:bookmarkStart w:id="951" w:name="_Ref193690005"/>
      <w:bookmarkStart w:id="952" w:name="_Toc439170679"/>
      <w:bookmarkStart w:id="953" w:name="_Toc439172781"/>
      <w:bookmarkStart w:id="954" w:name="_Toc439173225"/>
      <w:bookmarkStart w:id="955" w:name="_Toc439238221"/>
      <w:bookmarkStart w:id="956" w:name="_Toc439252769"/>
      <w:bookmarkStart w:id="957" w:name="_Toc439323743"/>
      <w:bookmarkStart w:id="958" w:name="_Toc440361377"/>
      <w:bookmarkStart w:id="959" w:name="_Toc440376132"/>
      <w:bookmarkStart w:id="960" w:name="_Toc440376259"/>
      <w:bookmarkStart w:id="961" w:name="_Toc440382517"/>
      <w:bookmarkStart w:id="962" w:name="_Toc440447187"/>
      <w:bookmarkStart w:id="963" w:name="_Toc440620867"/>
      <w:bookmarkStart w:id="964" w:name="_Toc440631502"/>
      <w:bookmarkStart w:id="965" w:name="_Toc440875741"/>
      <w:bookmarkStart w:id="966" w:name="_Toc441131765"/>
      <w:bookmarkStart w:id="967" w:name="_Toc465865208"/>
      <w:bookmarkStart w:id="968" w:name="_Toc468976354"/>
      <w:bookmarkStart w:id="969" w:name="_Toc469483083"/>
      <w:bookmarkStart w:id="970" w:name="_Toc471897567"/>
      <w:r w:rsidRPr="00C236C0">
        <w:rPr>
          <w:szCs w:val="24"/>
        </w:rPr>
        <w:t xml:space="preserve">Форма </w:t>
      </w:r>
      <w:bookmarkEnd w:id="942"/>
      <w:bookmarkEnd w:id="943"/>
      <w:bookmarkEnd w:id="944"/>
      <w:bookmarkEnd w:id="945"/>
      <w:bookmarkEnd w:id="946"/>
      <w:bookmarkEnd w:id="947"/>
      <w:bookmarkEnd w:id="948"/>
      <w:bookmarkEnd w:id="949"/>
      <w:bookmarkEnd w:id="950"/>
      <w:bookmarkEnd w:id="951"/>
      <w:r w:rsidRPr="00C236C0">
        <w:rPr>
          <w:szCs w:val="24"/>
        </w:rPr>
        <w:t>технического предложения</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1" w:name="_Ref55335818"/>
      <w:bookmarkStart w:id="972" w:name="_Ref55336334"/>
      <w:bookmarkStart w:id="973" w:name="_Toc57314673"/>
      <w:bookmarkStart w:id="974" w:name="_Toc69728987"/>
      <w:bookmarkStart w:id="975" w:name="_Toc98253928"/>
      <w:bookmarkStart w:id="976" w:name="_Toc165173856"/>
      <w:bookmarkStart w:id="977" w:name="_Ref194749150"/>
      <w:bookmarkStart w:id="978" w:name="_Ref194750368"/>
      <w:bookmarkStart w:id="979" w:name="_Ref89649494"/>
      <w:bookmarkStart w:id="98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B57D9B">
        <w:rPr>
          <w:i/>
          <w:color w:val="000000"/>
        </w:rPr>
        <w:t>4</w:t>
      </w:r>
      <w:r w:rsidR="00812BD9">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B57D9B">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1" w:name="_Toc176765537"/>
      <w:bookmarkStart w:id="982" w:name="_Toc198979986"/>
      <w:bookmarkStart w:id="983" w:name="_Toc217466321"/>
      <w:bookmarkStart w:id="984" w:name="_Toc217702859"/>
      <w:bookmarkStart w:id="985" w:name="_Toc233601977"/>
      <w:bookmarkStart w:id="986" w:name="_Toc263343463"/>
      <w:bookmarkStart w:id="987" w:name="_Toc439170680"/>
      <w:bookmarkStart w:id="988" w:name="_Toc439172782"/>
      <w:bookmarkStart w:id="989" w:name="_Toc439173226"/>
      <w:bookmarkStart w:id="990" w:name="_Toc439238222"/>
      <w:bookmarkStart w:id="991" w:name="_Toc439252770"/>
      <w:bookmarkStart w:id="992" w:name="_Toc439323744"/>
      <w:bookmarkStart w:id="993" w:name="_Toc440361378"/>
      <w:bookmarkStart w:id="994" w:name="_Toc440376133"/>
      <w:bookmarkStart w:id="995" w:name="_Toc440376260"/>
      <w:bookmarkStart w:id="996" w:name="_Toc440382518"/>
      <w:bookmarkStart w:id="997" w:name="_Toc440447188"/>
      <w:bookmarkStart w:id="998" w:name="_Toc440620868"/>
      <w:bookmarkStart w:id="999" w:name="_Toc440631503"/>
      <w:bookmarkStart w:id="1000" w:name="_Toc440875742"/>
      <w:bookmarkStart w:id="1001" w:name="_Toc441131766"/>
      <w:bookmarkStart w:id="1002" w:name="_Toc465865209"/>
      <w:bookmarkStart w:id="1003" w:name="_Toc468976355"/>
      <w:bookmarkStart w:id="1004" w:name="_Toc469483084"/>
      <w:bookmarkStart w:id="1005" w:name="_Toc471897568"/>
      <w:r w:rsidRPr="00C236C0">
        <w:rPr>
          <w:szCs w:val="24"/>
        </w:rPr>
        <w:lastRenderedPageBreak/>
        <w:t>Инструкции по заполнению</w:t>
      </w:r>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7" w:name="_Toc423423670"/>
      <w:bookmarkStart w:id="1008" w:name="_Ref440271036"/>
      <w:bookmarkStart w:id="1009" w:name="_Ref440274366"/>
      <w:bookmarkStart w:id="1010" w:name="_Ref440274902"/>
      <w:bookmarkStart w:id="1011" w:name="_Ref440284947"/>
      <w:bookmarkStart w:id="1012" w:name="_Ref440361140"/>
      <w:bookmarkStart w:id="1013"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1"/>
      <w:bookmarkEnd w:id="972"/>
      <w:bookmarkEnd w:id="973"/>
      <w:bookmarkEnd w:id="974"/>
      <w:bookmarkEnd w:id="975"/>
      <w:bookmarkEnd w:id="976"/>
      <w:bookmarkEnd w:id="977"/>
      <w:bookmarkEnd w:id="978"/>
      <w:bookmarkEnd w:id="1006"/>
      <w:bookmarkEnd w:id="1007"/>
      <w:bookmarkEnd w:id="1008"/>
      <w:bookmarkEnd w:id="1009"/>
      <w:bookmarkEnd w:id="1010"/>
      <w:bookmarkEnd w:id="1011"/>
      <w:bookmarkEnd w:id="1012"/>
      <w:bookmarkEnd w:id="101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4" w:name="_Toc98253929"/>
      <w:bookmarkStart w:id="1015" w:name="_Toc157248183"/>
      <w:bookmarkStart w:id="1016" w:name="_Toc157496552"/>
      <w:bookmarkStart w:id="1017" w:name="_Toc158206091"/>
      <w:bookmarkStart w:id="1018" w:name="_Toc164057776"/>
      <w:bookmarkStart w:id="1019" w:name="_Toc164137126"/>
      <w:bookmarkStart w:id="1020" w:name="_Toc164161286"/>
      <w:bookmarkStart w:id="1021" w:name="_Toc165173857"/>
      <w:bookmarkStart w:id="1022" w:name="_Toc439170682"/>
      <w:bookmarkStart w:id="1023" w:name="_Toc439172784"/>
      <w:bookmarkStart w:id="1024" w:name="_Toc439173228"/>
      <w:bookmarkStart w:id="1025" w:name="_Toc439238224"/>
      <w:bookmarkStart w:id="1026" w:name="_Toc439252772"/>
      <w:bookmarkStart w:id="1027" w:name="_Toc439323746"/>
      <w:bookmarkStart w:id="1028" w:name="_Toc440361380"/>
      <w:bookmarkStart w:id="1029" w:name="_Toc440376135"/>
      <w:bookmarkStart w:id="1030" w:name="_Toc440376262"/>
      <w:bookmarkStart w:id="1031" w:name="_Toc440382520"/>
      <w:bookmarkStart w:id="1032" w:name="_Toc440447190"/>
      <w:bookmarkStart w:id="1033" w:name="_Toc440620870"/>
      <w:bookmarkStart w:id="1034" w:name="_Toc440631505"/>
      <w:bookmarkStart w:id="1035" w:name="_Toc440875744"/>
      <w:bookmarkStart w:id="1036" w:name="_Toc441131768"/>
      <w:bookmarkStart w:id="1037" w:name="_Toc465865211"/>
      <w:bookmarkStart w:id="1038" w:name="_Toc468976357"/>
      <w:bookmarkStart w:id="1039" w:name="_Toc469483086"/>
      <w:bookmarkStart w:id="1040" w:name="_Toc471897570"/>
      <w:r w:rsidRPr="00F647F7">
        <w:rPr>
          <w:b w:val="0"/>
          <w:szCs w:val="24"/>
        </w:rPr>
        <w:t xml:space="preserve">Форма </w:t>
      </w:r>
      <w:bookmarkEnd w:id="1014"/>
      <w:r w:rsidRPr="00F647F7">
        <w:rPr>
          <w:b w:val="0"/>
          <w:szCs w:val="24"/>
        </w:rPr>
        <w:t xml:space="preserve">графика </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r w:rsidR="00C22199">
        <w:rPr>
          <w:b w:val="0"/>
          <w:szCs w:val="24"/>
        </w:rPr>
        <w:t>выполнения работ</w:t>
      </w:r>
      <w:bookmarkEnd w:id="1033"/>
      <w:bookmarkEnd w:id="1034"/>
      <w:bookmarkEnd w:id="1035"/>
      <w:bookmarkEnd w:id="1036"/>
      <w:bookmarkEnd w:id="1037"/>
      <w:bookmarkEnd w:id="1038"/>
      <w:bookmarkEnd w:id="1039"/>
      <w:bookmarkEnd w:id="10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1" w:name="_Toc171070556"/>
      <w:bookmarkStart w:id="1042" w:name="_Toc98253927"/>
      <w:bookmarkStart w:id="1043" w:name="_Toc176605808"/>
      <w:bookmarkStart w:id="1044" w:name="_Toc176611017"/>
      <w:bookmarkStart w:id="1045" w:name="_Toc176611073"/>
      <w:bookmarkStart w:id="1046" w:name="_Toc176668676"/>
      <w:bookmarkStart w:id="1047" w:name="_Toc176684336"/>
      <w:bookmarkStart w:id="1048" w:name="_Toc176746279"/>
      <w:bookmarkStart w:id="1049" w:name="_Toc176747346"/>
      <w:bookmarkStart w:id="1050" w:name="_Toc198979988"/>
      <w:bookmarkStart w:id="1051" w:name="_Toc217466324"/>
      <w:bookmarkStart w:id="1052" w:name="_Toc217702862"/>
      <w:bookmarkStart w:id="1053" w:name="_Toc233601980"/>
      <w:bookmarkStart w:id="1054" w:name="_Toc263343466"/>
      <w:r w:rsidRPr="00F647F7">
        <w:rPr>
          <w:b w:val="0"/>
          <w:szCs w:val="24"/>
        </w:rPr>
        <w:br w:type="page"/>
      </w:r>
      <w:bookmarkStart w:id="1055" w:name="_Toc439170683"/>
      <w:bookmarkStart w:id="1056" w:name="_Toc439172785"/>
      <w:bookmarkStart w:id="1057" w:name="_Toc439173229"/>
      <w:bookmarkStart w:id="1058" w:name="_Toc439238225"/>
      <w:bookmarkStart w:id="1059" w:name="_Toc439252773"/>
      <w:bookmarkStart w:id="1060" w:name="_Toc439323747"/>
      <w:bookmarkStart w:id="1061" w:name="_Toc440361381"/>
      <w:bookmarkStart w:id="1062" w:name="_Toc440376136"/>
      <w:bookmarkStart w:id="1063" w:name="_Toc440376263"/>
      <w:bookmarkStart w:id="1064" w:name="_Toc440382521"/>
      <w:bookmarkStart w:id="1065" w:name="_Toc440447191"/>
      <w:bookmarkStart w:id="1066" w:name="_Toc440620871"/>
      <w:bookmarkStart w:id="1067" w:name="_Toc440631506"/>
      <w:bookmarkStart w:id="1068" w:name="_Toc440875745"/>
      <w:bookmarkStart w:id="1069" w:name="_Toc441131769"/>
      <w:bookmarkStart w:id="1070" w:name="_Toc465865212"/>
      <w:bookmarkStart w:id="1071" w:name="_Toc468976358"/>
      <w:bookmarkStart w:id="1072" w:name="_Toc469483087"/>
      <w:bookmarkStart w:id="1073" w:name="_Toc471897571"/>
      <w:r w:rsidRPr="00F647F7">
        <w:rPr>
          <w:b w:val="0"/>
          <w:szCs w:val="24"/>
        </w:rPr>
        <w:lastRenderedPageBreak/>
        <w:t>Инструкции по заполнению</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B57D9B">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4" w:name="_Hlt22846931"/>
      <w:bookmarkStart w:id="1075" w:name="_Ref440361439"/>
      <w:bookmarkStart w:id="1076" w:name="_Ref440361914"/>
      <w:bookmarkStart w:id="1077" w:name="_Ref440361959"/>
      <w:bookmarkStart w:id="1078" w:name="_Toc471897572"/>
      <w:bookmarkStart w:id="1079" w:name="_Ref93264992"/>
      <w:bookmarkStart w:id="1080" w:name="_Ref93265116"/>
      <w:bookmarkStart w:id="1081" w:name="_Toc98253933"/>
      <w:bookmarkStart w:id="1082" w:name="_Toc165173859"/>
      <w:bookmarkStart w:id="1083" w:name="_Toc423423671"/>
      <w:bookmarkEnd w:id="1074"/>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5"/>
      <w:bookmarkEnd w:id="1076"/>
      <w:bookmarkEnd w:id="1077"/>
      <w:bookmarkEnd w:id="1078"/>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4" w:name="_Toc440361383"/>
      <w:bookmarkStart w:id="1085" w:name="_Toc440376138"/>
      <w:bookmarkStart w:id="1086" w:name="_Toc440376265"/>
      <w:bookmarkStart w:id="1087" w:name="_Toc440382523"/>
      <w:bookmarkStart w:id="1088" w:name="_Toc440447193"/>
      <w:bookmarkStart w:id="1089" w:name="_Toc440620873"/>
      <w:bookmarkStart w:id="1090" w:name="_Toc440631508"/>
      <w:bookmarkStart w:id="1091" w:name="_Toc440875747"/>
      <w:bookmarkStart w:id="1092" w:name="_Toc441131771"/>
      <w:bookmarkStart w:id="1093" w:name="_Toc465865214"/>
      <w:bookmarkStart w:id="1094" w:name="_Toc468976360"/>
      <w:bookmarkStart w:id="1095" w:name="_Toc469483089"/>
      <w:bookmarkStart w:id="1096" w:name="_Toc471897573"/>
      <w:r w:rsidRPr="00F647F7">
        <w:rPr>
          <w:b w:val="0"/>
          <w:szCs w:val="24"/>
        </w:rPr>
        <w:t xml:space="preserve">Форма графика </w:t>
      </w:r>
      <w:r>
        <w:rPr>
          <w:b w:val="0"/>
          <w:szCs w:val="24"/>
        </w:rPr>
        <w:t xml:space="preserve">оплаты </w:t>
      </w:r>
      <w:bookmarkEnd w:id="1084"/>
      <w:bookmarkEnd w:id="1085"/>
      <w:bookmarkEnd w:id="1086"/>
      <w:bookmarkEnd w:id="1087"/>
      <w:bookmarkEnd w:id="1088"/>
      <w:r w:rsidR="00FB7116">
        <w:rPr>
          <w:b w:val="0"/>
          <w:szCs w:val="24"/>
        </w:rPr>
        <w:t>выполнения работ</w:t>
      </w:r>
      <w:bookmarkEnd w:id="1089"/>
      <w:bookmarkEnd w:id="1090"/>
      <w:bookmarkEnd w:id="1091"/>
      <w:bookmarkEnd w:id="1092"/>
      <w:bookmarkEnd w:id="1093"/>
      <w:bookmarkEnd w:id="1094"/>
      <w:bookmarkEnd w:id="1095"/>
      <w:bookmarkEnd w:id="109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97" w:name="_Toc440361384"/>
      <w:bookmarkStart w:id="1098" w:name="_Toc440376139"/>
      <w:bookmarkStart w:id="1099" w:name="_Toc440376266"/>
      <w:bookmarkStart w:id="1100" w:name="_Toc440382524"/>
      <w:bookmarkStart w:id="1101" w:name="_Toc440447194"/>
      <w:bookmarkStart w:id="1102" w:name="_Toc440620874"/>
      <w:bookmarkStart w:id="1103" w:name="_Toc440631509"/>
      <w:bookmarkStart w:id="1104" w:name="_Toc440875748"/>
      <w:bookmarkStart w:id="1105" w:name="_Toc441131772"/>
      <w:bookmarkStart w:id="1106" w:name="_Toc465865215"/>
      <w:bookmarkStart w:id="1107" w:name="_Toc468976361"/>
      <w:bookmarkStart w:id="1108" w:name="_Toc469483090"/>
      <w:bookmarkStart w:id="1109" w:name="_Toc471897574"/>
      <w:r w:rsidRPr="00F647F7">
        <w:rPr>
          <w:b w:val="0"/>
          <w:szCs w:val="24"/>
        </w:rPr>
        <w:lastRenderedPageBreak/>
        <w:t>Инструкции по заполнению</w:t>
      </w:r>
      <w:bookmarkEnd w:id="1097"/>
      <w:bookmarkEnd w:id="1098"/>
      <w:bookmarkEnd w:id="1099"/>
      <w:bookmarkEnd w:id="1100"/>
      <w:bookmarkEnd w:id="1101"/>
      <w:bookmarkEnd w:id="1102"/>
      <w:bookmarkEnd w:id="1103"/>
      <w:bookmarkEnd w:id="1104"/>
      <w:bookmarkEnd w:id="1105"/>
      <w:bookmarkEnd w:id="1106"/>
      <w:bookmarkEnd w:id="1107"/>
      <w:bookmarkEnd w:id="1108"/>
      <w:bookmarkEnd w:id="110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B57D9B">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0" w:name="_Ref440361531"/>
      <w:bookmarkStart w:id="1111" w:name="_Ref440361610"/>
      <w:bookmarkStart w:id="1112"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79"/>
      <w:bookmarkEnd w:id="980"/>
      <w:bookmarkEnd w:id="1079"/>
      <w:bookmarkEnd w:id="1080"/>
      <w:bookmarkEnd w:id="1081"/>
      <w:bookmarkEnd w:id="1082"/>
      <w:bookmarkEnd w:id="1083"/>
      <w:bookmarkEnd w:id="1110"/>
      <w:bookmarkEnd w:id="1111"/>
      <w:bookmarkEnd w:id="111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3" w:name="_Toc439170685"/>
      <w:bookmarkStart w:id="1114" w:name="_Toc439172787"/>
      <w:bookmarkStart w:id="1115" w:name="_Toc439173231"/>
      <w:bookmarkStart w:id="1116" w:name="_Toc439238227"/>
      <w:bookmarkStart w:id="1117" w:name="_Toc439252775"/>
      <w:bookmarkStart w:id="1118" w:name="_Toc439323749"/>
      <w:bookmarkStart w:id="1119" w:name="_Toc440361386"/>
      <w:bookmarkStart w:id="1120" w:name="_Toc440376141"/>
      <w:bookmarkStart w:id="1121" w:name="_Toc440376268"/>
      <w:bookmarkStart w:id="1122" w:name="_Toc440382526"/>
      <w:bookmarkStart w:id="1123" w:name="_Toc440447196"/>
      <w:bookmarkStart w:id="1124" w:name="_Toc440620876"/>
      <w:bookmarkStart w:id="1125" w:name="_Toc440631511"/>
      <w:bookmarkStart w:id="1126" w:name="_Toc440875750"/>
      <w:bookmarkStart w:id="1127" w:name="_Toc441131774"/>
      <w:bookmarkStart w:id="1128" w:name="_Toc465865217"/>
      <w:bookmarkStart w:id="1129" w:name="_Toc468976363"/>
      <w:bookmarkStart w:id="1130" w:name="_Toc469483092"/>
      <w:bookmarkStart w:id="1131" w:name="_Toc471897576"/>
      <w:bookmarkStart w:id="1132" w:name="_Toc157248186"/>
      <w:bookmarkStart w:id="1133" w:name="_Toc157496555"/>
      <w:bookmarkStart w:id="1134" w:name="_Toc158206094"/>
      <w:bookmarkStart w:id="1135" w:name="_Toc164057779"/>
      <w:bookmarkStart w:id="1136" w:name="_Toc164137129"/>
      <w:bookmarkStart w:id="1137" w:name="_Toc164161289"/>
      <w:bookmarkStart w:id="11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r w:rsidRPr="00F647F7">
        <w:rPr>
          <w:b w:val="0"/>
          <w:szCs w:val="24"/>
        </w:rPr>
        <w:t xml:space="preserve"> </w:t>
      </w:r>
      <w:bookmarkEnd w:id="1132"/>
      <w:bookmarkEnd w:id="1133"/>
      <w:bookmarkEnd w:id="1134"/>
      <w:bookmarkEnd w:id="1135"/>
      <w:bookmarkEnd w:id="1136"/>
      <w:bookmarkEnd w:id="1137"/>
      <w:bookmarkEnd w:id="11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B57D9B">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B57D9B">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39" w:name="_Toc439170686"/>
      <w:bookmarkStart w:id="1140" w:name="_Toc439172788"/>
      <w:bookmarkStart w:id="1141" w:name="_Toc439173232"/>
      <w:bookmarkStart w:id="1142" w:name="_Toc439238228"/>
      <w:bookmarkStart w:id="1143" w:name="_Toc439252776"/>
      <w:bookmarkStart w:id="1144" w:name="_Toc439323750"/>
      <w:bookmarkStart w:id="1145" w:name="_Toc440361387"/>
      <w:bookmarkStart w:id="1146" w:name="_Toc440376142"/>
      <w:bookmarkStart w:id="1147" w:name="_Toc440376269"/>
      <w:bookmarkStart w:id="1148" w:name="_Toc440382527"/>
      <w:bookmarkStart w:id="1149" w:name="_Toc440447197"/>
      <w:bookmarkStart w:id="1150" w:name="_Toc440620877"/>
      <w:bookmarkStart w:id="1151" w:name="_Toc440631512"/>
      <w:bookmarkStart w:id="1152" w:name="_Toc440875751"/>
      <w:bookmarkStart w:id="1153" w:name="_Toc441131775"/>
      <w:bookmarkStart w:id="1154" w:name="_Toc465865218"/>
      <w:bookmarkStart w:id="1155" w:name="_Toc468976364"/>
      <w:bookmarkStart w:id="1156" w:name="_Toc469483093"/>
      <w:bookmarkStart w:id="1157"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B57D9B">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B57D9B">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8" w:name="_Ref55335823"/>
      <w:bookmarkStart w:id="1159" w:name="_Ref55336359"/>
      <w:bookmarkStart w:id="1160" w:name="_Toc57314675"/>
      <w:bookmarkStart w:id="1161" w:name="_Toc69728989"/>
      <w:bookmarkStart w:id="1162" w:name="_Toc98253939"/>
      <w:bookmarkStart w:id="1163" w:name="_Toc165173865"/>
      <w:bookmarkStart w:id="1164" w:name="_Toc423423672"/>
      <w:bookmarkStart w:id="1165" w:name="_Toc471897578"/>
      <w:bookmarkEnd w:id="823"/>
      <w:r w:rsidRPr="00F647F7">
        <w:lastRenderedPageBreak/>
        <w:t xml:space="preserve">Анкета (форма </w:t>
      </w:r>
      <w:r w:rsidR="00B8118F">
        <w:t>7</w:t>
      </w:r>
      <w:r w:rsidRPr="00F647F7">
        <w:t>)</w:t>
      </w:r>
      <w:bookmarkEnd w:id="1158"/>
      <w:bookmarkEnd w:id="1159"/>
      <w:bookmarkEnd w:id="1160"/>
      <w:bookmarkEnd w:id="1161"/>
      <w:bookmarkEnd w:id="1162"/>
      <w:bookmarkEnd w:id="1163"/>
      <w:bookmarkEnd w:id="1164"/>
      <w:bookmarkEnd w:id="1165"/>
    </w:p>
    <w:p w:rsidR="004F4D80" w:rsidRPr="00F647F7" w:rsidRDefault="004F4D80" w:rsidP="004F4D80">
      <w:pPr>
        <w:pStyle w:val="3"/>
        <w:rPr>
          <w:b w:val="0"/>
          <w:szCs w:val="24"/>
        </w:rPr>
      </w:pPr>
      <w:bookmarkStart w:id="1166" w:name="_Toc98253940"/>
      <w:bookmarkStart w:id="1167" w:name="_Toc157248192"/>
      <w:bookmarkStart w:id="1168" w:name="_Toc157496561"/>
      <w:bookmarkStart w:id="1169" w:name="_Toc158206100"/>
      <w:bookmarkStart w:id="1170" w:name="_Toc164057785"/>
      <w:bookmarkStart w:id="1171" w:name="_Toc164137135"/>
      <w:bookmarkStart w:id="1172" w:name="_Toc164161295"/>
      <w:bookmarkStart w:id="1173" w:name="_Toc165173866"/>
      <w:bookmarkStart w:id="1174" w:name="_Toc439170688"/>
      <w:bookmarkStart w:id="1175" w:name="_Toc439172790"/>
      <w:bookmarkStart w:id="1176" w:name="_Toc439173234"/>
      <w:bookmarkStart w:id="1177" w:name="_Toc439238230"/>
      <w:bookmarkStart w:id="1178" w:name="_Toc439252778"/>
      <w:bookmarkStart w:id="1179" w:name="_Ref440272119"/>
      <w:bookmarkStart w:id="1180" w:name="_Toc440361389"/>
      <w:bookmarkStart w:id="1181" w:name="_Ref444168907"/>
      <w:bookmarkStart w:id="1182" w:name="_Toc465865220"/>
      <w:bookmarkStart w:id="1183" w:name="_Toc471897579"/>
      <w:r w:rsidRPr="00F647F7">
        <w:rPr>
          <w:b w:val="0"/>
          <w:szCs w:val="24"/>
        </w:rPr>
        <w:t xml:space="preserve">Форма Анкеты </w:t>
      </w:r>
      <w:r w:rsidR="00C236C0">
        <w:rPr>
          <w:b w:val="0"/>
          <w:szCs w:val="24"/>
        </w:rPr>
        <w:t>Участник</w:t>
      </w:r>
      <w:r>
        <w:rPr>
          <w:b w:val="0"/>
          <w:szCs w:val="24"/>
        </w:rPr>
        <w:t>а</w:t>
      </w:r>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4913D5" w:rsidRDefault="004913D5" w:rsidP="004913D5">
      <w:pPr>
        <w:numPr>
          <w:ilvl w:val="0"/>
          <w:numId w:val="64"/>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6C37ED">
            <w:pPr>
              <w:pStyle w:val="aff1"/>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6C37ED">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6C37ED">
            <w:pPr>
              <w:pStyle w:val="aff1"/>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6C37ED">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6C37ED">
            <w:pPr>
              <w:pStyle w:val="aff1"/>
              <w:spacing w:before="0" w:after="0"/>
              <w:ind w:left="0" w:right="0"/>
              <w:rPr>
                <w:szCs w:val="24"/>
              </w:rPr>
            </w:pPr>
            <w:r w:rsidRPr="004913D5">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6C37ED">
            <w:pPr>
              <w:pStyle w:val="aff1"/>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6C37ED">
            <w:pPr>
              <w:pStyle w:val="aff1"/>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6C37ED">
            <w:pPr>
              <w:pStyle w:val="aff1"/>
              <w:spacing w:before="0" w:after="0"/>
              <w:ind w:left="0" w:right="0"/>
              <w:rPr>
                <w:szCs w:val="24"/>
              </w:rPr>
            </w:pPr>
          </w:p>
        </w:tc>
      </w:tr>
    </w:tbl>
    <w:p w:rsidR="004913D5" w:rsidRDefault="004913D5" w:rsidP="00BC48F0">
      <w:pPr>
        <w:numPr>
          <w:ilvl w:val="0"/>
          <w:numId w:val="64"/>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0"/>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CE33C3">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28047A">
            <w:pPr>
              <w:numPr>
                <w:ilvl w:val="0"/>
                <w:numId w:val="64"/>
              </w:numPr>
              <w:suppressAutoHyphens w:val="0"/>
              <w:snapToGrid w:val="0"/>
              <w:spacing w:line="240" w:lineRule="auto"/>
              <w:ind w:left="0" w:firstLine="0"/>
              <w:jc w:val="center"/>
              <w:rPr>
                <w:sz w:val="24"/>
                <w:szCs w:val="24"/>
              </w:rPr>
            </w:pPr>
            <w:bookmarkStart w:id="1184" w:name="_Toc439170689"/>
            <w:bookmarkStart w:id="1185" w:name="_Toc439172791"/>
            <w:bookmarkStart w:id="1186" w:name="_Toc439173235"/>
            <w:bookmarkStart w:id="1187" w:name="_Toc439238231"/>
            <w:bookmarkStart w:id="1188" w:name="_Toc439252779"/>
            <w:bookmarkStart w:id="1189" w:name="_Ref440272147"/>
            <w:bookmarkStart w:id="1190" w:name="_Toc440361390"/>
            <w:bookmarkStart w:id="1191" w:name="_Ref444168874"/>
            <w:bookmarkStart w:id="1192" w:name="_Ref444168917"/>
            <w:bookmarkStart w:id="1193"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4" w:name="_Ref491178231"/>
      <w:r w:rsidRPr="00910732">
        <w:rPr>
          <w:szCs w:val="24"/>
        </w:rPr>
        <w:lastRenderedPageBreak/>
        <w:t xml:space="preserve">Форма </w:t>
      </w:r>
      <w:bookmarkEnd w:id="1184"/>
      <w:bookmarkEnd w:id="1185"/>
      <w:bookmarkEnd w:id="1186"/>
      <w:bookmarkEnd w:id="1187"/>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88"/>
      <w:bookmarkEnd w:id="1189"/>
      <w:bookmarkEnd w:id="1190"/>
      <w:bookmarkEnd w:id="1191"/>
      <w:bookmarkEnd w:id="1192"/>
      <w:bookmarkEnd w:id="1193"/>
      <w:bookmarkEnd w:id="1194"/>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5" w:name="_Toc125426243"/>
      <w:bookmarkStart w:id="1196" w:name="_Toc396984070"/>
      <w:bookmarkStart w:id="1197" w:name="_Toc423423673"/>
      <w:bookmarkStart w:id="1198" w:name="_Toc439170691"/>
      <w:bookmarkStart w:id="1199" w:name="_Toc439172793"/>
      <w:bookmarkStart w:id="1200" w:name="_Toc439173237"/>
      <w:bookmarkStart w:id="1201" w:name="_Toc439238233"/>
      <w:bookmarkStart w:id="1202" w:name="_Toc439252780"/>
      <w:bookmarkStart w:id="1203" w:name="_Toc439323754"/>
      <w:bookmarkStart w:id="1204" w:name="_Toc440361391"/>
      <w:bookmarkStart w:id="1205" w:name="_Toc440376146"/>
      <w:bookmarkStart w:id="1206" w:name="_Toc440376273"/>
      <w:bookmarkStart w:id="1207" w:name="_Toc440382531"/>
      <w:bookmarkStart w:id="1208" w:name="_Toc440447201"/>
      <w:bookmarkStart w:id="1209" w:name="_Toc440620881"/>
      <w:bookmarkStart w:id="1210" w:name="_Toc440631516"/>
      <w:bookmarkStart w:id="1211" w:name="_Toc440875755"/>
      <w:bookmarkStart w:id="1212"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52"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3"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4"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5"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6" w:history="1">
              <w:r w:rsidRPr="00154BCB">
                <w:t>О закупках товаров</w:t>
              </w:r>
            </w:hyperlink>
            <w:r w:rsidRPr="00154BCB">
              <w:t>, работ, услуг отдельными видами юридических лиц" и "</w:t>
            </w:r>
            <w:hyperlink r:id="rId57"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3" w:name="_Toc439170690"/>
      <w:bookmarkStart w:id="1214" w:name="_Toc439172792"/>
      <w:bookmarkStart w:id="1215" w:name="_Toc439173236"/>
      <w:bookmarkStart w:id="1216"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3"/>
    <w:bookmarkEnd w:id="1214"/>
    <w:bookmarkEnd w:id="1215"/>
    <w:bookmarkEnd w:id="1216"/>
    <w:p w:rsidR="00910732" w:rsidRPr="007C47E3" w:rsidRDefault="00910732" w:rsidP="00910732">
      <w:pPr>
        <w:spacing w:line="240" w:lineRule="auto"/>
        <w:ind w:firstLine="0"/>
      </w:pPr>
      <w:r w:rsidRPr="007C47E3">
        <w:rPr>
          <w:rStyle w:val="afffffff9"/>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17" w:name="_Toc465865222"/>
      <w:bookmarkStart w:id="1218" w:name="_Toc471897581"/>
      <w:r>
        <w:rPr>
          <w:szCs w:val="24"/>
        </w:rPr>
        <w:lastRenderedPageBreak/>
        <w:t xml:space="preserve">Инструкции по </w:t>
      </w:r>
      <w:r w:rsidRPr="008B51A2">
        <w:rPr>
          <w:szCs w:val="24"/>
        </w:rPr>
        <w:t>заполнению</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7"/>
      <w:bookmarkEnd w:id="1218"/>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B57D9B" w:rsidRPr="00B57D9B">
        <w:rPr>
          <w:sz w:val="24"/>
          <w:szCs w:val="24"/>
        </w:rPr>
        <w:t>5.1</w:t>
      </w:r>
      <w:r w:rsidR="004E0F05">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6"/>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8"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9"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60"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1. 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w:t>
      </w:r>
      <w:r w:rsidRPr="004913D5">
        <w:rPr>
          <w:sz w:val="24"/>
          <w:szCs w:val="24"/>
        </w:rPr>
        <w:lastRenderedPageBreak/>
        <w:t xml:space="preserve">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3. 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lastRenderedPageBreak/>
        <w:t>5. 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4913D5" w:rsidRPr="004913D5" w:rsidRDefault="004913D5" w:rsidP="004913D5">
      <w:pPr>
        <w:pStyle w:val="aff6"/>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8B51A2" w:rsidRDefault="004F4D80" w:rsidP="004913D5">
      <w:pPr>
        <w:pStyle w:val="aff6"/>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19" w:name="_Ref55336378"/>
      <w:bookmarkStart w:id="1220" w:name="_Toc57314676"/>
      <w:bookmarkStart w:id="1221" w:name="_Toc69728990"/>
      <w:bookmarkStart w:id="1222" w:name="_Toc98253942"/>
      <w:bookmarkStart w:id="1223" w:name="_Toc165173868"/>
      <w:bookmarkStart w:id="1224"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B57D9B">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gramEnd"/>
      <w:r w:rsidRPr="00577EC9">
        <w:rPr>
          <w:sz w:val="24"/>
          <w:szCs w:val="24"/>
        </w:rPr>
        <w:t xml:space="preserve">ые) являет(ют)ся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5" w:name="_Ref449016908"/>
      <w:bookmarkStart w:id="1226"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19"/>
      <w:bookmarkEnd w:id="1220"/>
      <w:bookmarkEnd w:id="1221"/>
      <w:bookmarkEnd w:id="1222"/>
      <w:bookmarkEnd w:id="1223"/>
      <w:bookmarkEnd w:id="1224"/>
      <w:bookmarkEnd w:id="1225"/>
      <w:bookmarkEnd w:id="1226"/>
    </w:p>
    <w:p w:rsidR="004F4D80" w:rsidRPr="00D904EF" w:rsidRDefault="004F4D80" w:rsidP="004F4D80">
      <w:pPr>
        <w:pStyle w:val="3"/>
        <w:rPr>
          <w:szCs w:val="24"/>
        </w:rPr>
      </w:pPr>
      <w:bookmarkStart w:id="1227" w:name="_Toc98253943"/>
      <w:bookmarkStart w:id="1228" w:name="_Toc157248195"/>
      <w:bookmarkStart w:id="1229" w:name="_Toc157496564"/>
      <w:bookmarkStart w:id="1230" w:name="_Toc158206103"/>
      <w:bookmarkStart w:id="1231" w:name="_Toc164057788"/>
      <w:bookmarkStart w:id="1232" w:name="_Toc164137138"/>
      <w:bookmarkStart w:id="1233" w:name="_Toc164161298"/>
      <w:bookmarkStart w:id="1234" w:name="_Toc165173869"/>
      <w:bookmarkStart w:id="1235" w:name="_Toc439170693"/>
      <w:bookmarkStart w:id="1236" w:name="_Toc439172795"/>
      <w:bookmarkStart w:id="1237" w:name="_Toc439173239"/>
      <w:bookmarkStart w:id="1238" w:name="_Toc439238235"/>
      <w:bookmarkStart w:id="1239" w:name="_Toc439252782"/>
      <w:bookmarkStart w:id="1240" w:name="_Toc439323756"/>
      <w:bookmarkStart w:id="1241" w:name="_Toc440361393"/>
      <w:bookmarkStart w:id="1242" w:name="_Toc440376275"/>
      <w:bookmarkStart w:id="1243" w:name="_Toc440382533"/>
      <w:bookmarkStart w:id="1244" w:name="_Toc440447203"/>
      <w:bookmarkStart w:id="1245" w:name="_Toc440620883"/>
      <w:bookmarkStart w:id="1246" w:name="_Toc440631518"/>
      <w:bookmarkStart w:id="1247" w:name="_Toc440875757"/>
      <w:bookmarkStart w:id="1248" w:name="_Toc441131781"/>
      <w:bookmarkStart w:id="1249" w:name="_Toc465865224"/>
      <w:bookmarkStart w:id="1250" w:name="_Toc468976370"/>
      <w:bookmarkStart w:id="1251" w:name="_Toc469483099"/>
      <w:bookmarkStart w:id="1252" w:name="_Toc471897583"/>
      <w:r w:rsidRPr="00D904EF">
        <w:rPr>
          <w:szCs w:val="24"/>
        </w:rPr>
        <w:t>Форма Справки о перечне и годовых объемах выполнения аналогичных договоров</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Pr>
          <w:szCs w:val="24"/>
        </w:rPr>
        <w:br w:type="page"/>
      </w:r>
    </w:p>
    <w:p w:rsidR="004F4D80" w:rsidRPr="00D904EF"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61394"/>
      <w:bookmarkStart w:id="1268" w:name="_Toc440376276"/>
      <w:bookmarkStart w:id="1269" w:name="_Toc440382534"/>
      <w:bookmarkStart w:id="1270" w:name="_Toc440447204"/>
      <w:bookmarkStart w:id="1271" w:name="_Toc440620884"/>
      <w:bookmarkStart w:id="1272" w:name="_Toc440631519"/>
      <w:bookmarkStart w:id="1273" w:name="_Toc440875758"/>
      <w:bookmarkStart w:id="1274" w:name="_Toc441131782"/>
      <w:bookmarkStart w:id="1275" w:name="_Toc465865225"/>
      <w:bookmarkStart w:id="1276" w:name="_Toc468976371"/>
      <w:bookmarkStart w:id="1277" w:name="_Toc469483100"/>
      <w:bookmarkStart w:id="1278" w:name="_Toc471897584"/>
      <w:r w:rsidRPr="00D904EF">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B57D9B">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79" w:name="_Ref55336389"/>
      <w:bookmarkStart w:id="1280" w:name="_Toc57314677"/>
      <w:bookmarkStart w:id="1281" w:name="_Toc69728991"/>
      <w:bookmarkStart w:id="1282" w:name="_Toc98253945"/>
      <w:bookmarkStart w:id="1283" w:name="_Toc165173871"/>
      <w:bookmarkStart w:id="1284"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5" w:name="_Ref440881887"/>
      <w:bookmarkStart w:id="1286" w:name="_Toc471897585"/>
      <w:r w:rsidRPr="00F647F7">
        <w:lastRenderedPageBreak/>
        <w:t xml:space="preserve">Справка о материально-технических ресурсах (форма </w:t>
      </w:r>
      <w:r w:rsidR="00B8118F">
        <w:t>9</w:t>
      </w:r>
      <w:r w:rsidRPr="00F647F7">
        <w:t>)</w:t>
      </w:r>
      <w:bookmarkEnd w:id="1279"/>
      <w:bookmarkEnd w:id="1280"/>
      <w:bookmarkEnd w:id="1281"/>
      <w:bookmarkEnd w:id="1282"/>
      <w:bookmarkEnd w:id="1283"/>
      <w:bookmarkEnd w:id="1284"/>
      <w:bookmarkEnd w:id="1285"/>
      <w:bookmarkEnd w:id="1286"/>
    </w:p>
    <w:p w:rsidR="004F4D80" w:rsidRPr="00D904EF" w:rsidRDefault="004F4D80" w:rsidP="004F4D80">
      <w:pPr>
        <w:pStyle w:val="3"/>
        <w:rPr>
          <w:szCs w:val="24"/>
        </w:rPr>
      </w:pPr>
      <w:bookmarkStart w:id="1287" w:name="_Toc98253946"/>
      <w:bookmarkStart w:id="1288" w:name="_Toc157248198"/>
      <w:bookmarkStart w:id="1289" w:name="_Toc157496567"/>
      <w:bookmarkStart w:id="1290" w:name="_Toc158206106"/>
      <w:bookmarkStart w:id="1291" w:name="_Toc164057791"/>
      <w:bookmarkStart w:id="1292" w:name="_Toc164137141"/>
      <w:bookmarkStart w:id="1293" w:name="_Toc164161301"/>
      <w:bookmarkStart w:id="1294" w:name="_Toc165173872"/>
      <w:bookmarkStart w:id="1295" w:name="_Toc439170696"/>
      <w:bookmarkStart w:id="1296" w:name="_Toc439172798"/>
      <w:bookmarkStart w:id="1297" w:name="_Toc439173242"/>
      <w:bookmarkStart w:id="1298" w:name="_Toc439238238"/>
      <w:bookmarkStart w:id="1299" w:name="_Toc439252785"/>
      <w:bookmarkStart w:id="1300" w:name="_Toc439323759"/>
      <w:bookmarkStart w:id="1301" w:name="_Toc440361396"/>
      <w:bookmarkStart w:id="1302" w:name="_Toc440376278"/>
      <w:bookmarkStart w:id="1303" w:name="_Toc440382536"/>
      <w:bookmarkStart w:id="1304" w:name="_Toc440447206"/>
      <w:bookmarkStart w:id="1305" w:name="_Toc440620886"/>
      <w:bookmarkStart w:id="1306" w:name="_Toc440631521"/>
      <w:bookmarkStart w:id="1307" w:name="_Toc440875760"/>
      <w:bookmarkStart w:id="1308" w:name="_Toc441131784"/>
      <w:bookmarkStart w:id="1309" w:name="_Toc465865227"/>
      <w:bookmarkStart w:id="1310" w:name="_Toc468976373"/>
      <w:bookmarkStart w:id="1311" w:name="_Toc469483102"/>
      <w:bookmarkStart w:id="1312" w:name="_Toc471897586"/>
      <w:r w:rsidRPr="00D904EF">
        <w:rPr>
          <w:szCs w:val="24"/>
        </w:rPr>
        <w:t>Форма Справки о материально-технических ресурсах</w:t>
      </w:r>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3" w:name="_Toc98253947"/>
      <w:bookmarkStart w:id="1314" w:name="_Toc157248199"/>
      <w:bookmarkStart w:id="1315" w:name="_Toc157496568"/>
      <w:bookmarkStart w:id="1316" w:name="_Toc158206107"/>
      <w:bookmarkStart w:id="1317" w:name="_Toc164057792"/>
      <w:bookmarkStart w:id="1318" w:name="_Toc164137142"/>
      <w:bookmarkStart w:id="1319" w:name="_Toc164161302"/>
      <w:bookmarkStart w:id="1320" w:name="_Toc165173873"/>
    </w:p>
    <w:p w:rsidR="004F4D80" w:rsidRPr="00D904EF" w:rsidRDefault="004F4D80" w:rsidP="004F4D80">
      <w:pPr>
        <w:pStyle w:val="3"/>
        <w:rPr>
          <w:szCs w:val="24"/>
        </w:rPr>
      </w:pPr>
      <w:bookmarkStart w:id="1321" w:name="_Toc439170697"/>
      <w:bookmarkStart w:id="1322" w:name="_Toc439172799"/>
      <w:bookmarkStart w:id="1323" w:name="_Toc439173243"/>
      <w:bookmarkStart w:id="1324" w:name="_Toc439238239"/>
      <w:bookmarkStart w:id="1325" w:name="_Toc439252786"/>
      <w:bookmarkStart w:id="1326" w:name="_Toc439323760"/>
      <w:bookmarkStart w:id="1327" w:name="_Toc440361397"/>
      <w:bookmarkStart w:id="1328" w:name="_Toc440376279"/>
      <w:bookmarkStart w:id="1329" w:name="_Toc440382537"/>
      <w:bookmarkStart w:id="1330" w:name="_Toc440447207"/>
      <w:bookmarkStart w:id="1331" w:name="_Toc440620887"/>
      <w:bookmarkStart w:id="1332" w:name="_Toc440631522"/>
      <w:bookmarkStart w:id="1333" w:name="_Toc440875761"/>
      <w:bookmarkStart w:id="1334" w:name="_Toc441131785"/>
      <w:bookmarkStart w:id="1335" w:name="_Toc465865228"/>
      <w:bookmarkStart w:id="1336" w:name="_Toc468976374"/>
      <w:bookmarkStart w:id="1337" w:name="_Toc469483103"/>
      <w:bookmarkStart w:id="1338" w:name="_Toc471897587"/>
      <w:r w:rsidRPr="00D904EF">
        <w:rPr>
          <w:szCs w:val="24"/>
        </w:rPr>
        <w:lastRenderedPageBreak/>
        <w:t>Инструкции по заполнению</w:t>
      </w:r>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39" w:name="_Ref55336398"/>
      <w:bookmarkStart w:id="1340" w:name="_Toc57314678"/>
      <w:bookmarkStart w:id="1341" w:name="_Toc69728992"/>
      <w:bookmarkStart w:id="1342" w:name="_Toc98253948"/>
      <w:bookmarkStart w:id="1343" w:name="_Toc165173874"/>
      <w:bookmarkStart w:id="1344"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5" w:name="_Ref440881894"/>
      <w:bookmarkStart w:id="1346" w:name="_Toc471897588"/>
      <w:r w:rsidRPr="00F647F7">
        <w:lastRenderedPageBreak/>
        <w:t xml:space="preserve">Справка о кадровых ресурсах (форма </w:t>
      </w:r>
      <w:r w:rsidR="00B8118F">
        <w:t>10</w:t>
      </w:r>
      <w:r w:rsidRPr="00F647F7">
        <w:t>)</w:t>
      </w:r>
      <w:bookmarkEnd w:id="1339"/>
      <w:bookmarkEnd w:id="1340"/>
      <w:bookmarkEnd w:id="1341"/>
      <w:bookmarkEnd w:id="1342"/>
      <w:bookmarkEnd w:id="1343"/>
      <w:bookmarkEnd w:id="1344"/>
      <w:bookmarkEnd w:id="1345"/>
      <w:bookmarkEnd w:id="1346"/>
    </w:p>
    <w:p w:rsidR="004F4D80" w:rsidRPr="00D904EF" w:rsidRDefault="004F4D80" w:rsidP="004F4D80">
      <w:pPr>
        <w:pStyle w:val="3"/>
        <w:rPr>
          <w:szCs w:val="24"/>
        </w:rPr>
      </w:pPr>
      <w:bookmarkStart w:id="1347" w:name="_Toc98253949"/>
      <w:bookmarkStart w:id="1348" w:name="_Toc157248201"/>
      <w:bookmarkStart w:id="1349" w:name="_Toc157496570"/>
      <w:bookmarkStart w:id="1350" w:name="_Toc158206109"/>
      <w:bookmarkStart w:id="1351" w:name="_Toc164057794"/>
      <w:bookmarkStart w:id="1352" w:name="_Toc164137144"/>
      <w:bookmarkStart w:id="1353" w:name="_Toc164161304"/>
      <w:bookmarkStart w:id="1354" w:name="_Toc165173875"/>
      <w:bookmarkStart w:id="1355" w:name="_Toc439170699"/>
      <w:bookmarkStart w:id="1356" w:name="_Toc439172801"/>
      <w:bookmarkStart w:id="1357" w:name="_Toc439173245"/>
      <w:bookmarkStart w:id="1358" w:name="_Toc439238241"/>
      <w:bookmarkStart w:id="1359" w:name="_Toc439252788"/>
      <w:bookmarkStart w:id="1360" w:name="_Toc439323762"/>
      <w:bookmarkStart w:id="1361" w:name="_Toc440361399"/>
      <w:bookmarkStart w:id="1362" w:name="_Toc440376281"/>
      <w:bookmarkStart w:id="1363" w:name="_Toc440382539"/>
      <w:bookmarkStart w:id="1364" w:name="_Toc440447209"/>
      <w:bookmarkStart w:id="1365" w:name="_Toc440620889"/>
      <w:bookmarkStart w:id="1366" w:name="_Toc440631524"/>
      <w:bookmarkStart w:id="1367" w:name="_Toc440875763"/>
      <w:bookmarkStart w:id="1368" w:name="_Toc441131787"/>
      <w:bookmarkStart w:id="1369" w:name="_Toc465865230"/>
      <w:bookmarkStart w:id="1370" w:name="_Toc468976376"/>
      <w:bookmarkStart w:id="1371" w:name="_Toc469483105"/>
      <w:bookmarkStart w:id="1372" w:name="_Toc471897589"/>
      <w:r w:rsidRPr="00D904EF">
        <w:rPr>
          <w:szCs w:val="24"/>
        </w:rPr>
        <w:t>Форма Справки о кадровых ресурсах</w:t>
      </w:r>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3" w:name="_Toc98253950"/>
      <w:bookmarkStart w:id="1374" w:name="_Toc157248202"/>
      <w:bookmarkStart w:id="1375" w:name="_Toc157496571"/>
      <w:bookmarkStart w:id="1376" w:name="_Toc158206110"/>
      <w:bookmarkStart w:id="1377" w:name="_Toc164057795"/>
      <w:bookmarkStart w:id="1378" w:name="_Toc164137145"/>
      <w:bookmarkStart w:id="1379" w:name="_Toc164161305"/>
      <w:bookmarkStart w:id="1380" w:name="_Toc165173876"/>
      <w:r>
        <w:rPr>
          <w:b/>
          <w:szCs w:val="24"/>
        </w:rPr>
        <w:br w:type="page"/>
      </w:r>
    </w:p>
    <w:p w:rsidR="004F4D80" w:rsidRPr="00D904EF" w:rsidRDefault="004F4D80" w:rsidP="004F4D80">
      <w:pPr>
        <w:pStyle w:val="3"/>
        <w:rPr>
          <w:szCs w:val="24"/>
        </w:rPr>
      </w:pPr>
      <w:bookmarkStart w:id="1381" w:name="_Toc439170700"/>
      <w:bookmarkStart w:id="1382" w:name="_Toc439172802"/>
      <w:bookmarkStart w:id="1383" w:name="_Toc439173246"/>
      <w:bookmarkStart w:id="1384" w:name="_Toc439238242"/>
      <w:bookmarkStart w:id="1385" w:name="_Toc439252789"/>
      <w:bookmarkStart w:id="1386" w:name="_Toc439323763"/>
      <w:bookmarkStart w:id="1387" w:name="_Toc440361400"/>
      <w:bookmarkStart w:id="1388" w:name="_Toc440376282"/>
      <w:bookmarkStart w:id="1389" w:name="_Toc440382540"/>
      <w:bookmarkStart w:id="1390" w:name="_Toc440447210"/>
      <w:bookmarkStart w:id="1391" w:name="_Toc440620890"/>
      <w:bookmarkStart w:id="1392" w:name="_Toc440631525"/>
      <w:bookmarkStart w:id="1393" w:name="_Toc440875764"/>
      <w:bookmarkStart w:id="1394" w:name="_Toc441131788"/>
      <w:bookmarkStart w:id="1395" w:name="_Toc465865231"/>
      <w:bookmarkStart w:id="1396" w:name="_Toc468976377"/>
      <w:bookmarkStart w:id="1397" w:name="_Toc469483106"/>
      <w:bookmarkStart w:id="1398" w:name="_Toc471897590"/>
      <w:r w:rsidRPr="00D904EF">
        <w:rPr>
          <w:szCs w:val="24"/>
        </w:rPr>
        <w:lastRenderedPageBreak/>
        <w:t>Инструкции по заполнению</w:t>
      </w:r>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99" w:name="_Toc165173881"/>
      <w:bookmarkStart w:id="1400" w:name="_Ref194749267"/>
      <w:bookmarkStart w:id="1401" w:name="_Toc423423677"/>
      <w:bookmarkStart w:id="1402" w:name="_Ref440271993"/>
      <w:bookmarkStart w:id="1403" w:name="_Ref440274659"/>
      <w:bookmarkStart w:id="1404" w:name="_Toc471897591"/>
      <w:bookmarkStart w:id="1405" w:name="_Ref90381523"/>
      <w:bookmarkStart w:id="1406" w:name="_Toc90385124"/>
      <w:bookmarkStart w:id="1407" w:name="_Ref96861029"/>
      <w:bookmarkStart w:id="1408" w:name="_Toc97651410"/>
      <w:bookmarkStart w:id="140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399"/>
      <w:bookmarkEnd w:id="1400"/>
      <w:bookmarkEnd w:id="1401"/>
      <w:bookmarkEnd w:id="1402"/>
      <w:bookmarkEnd w:id="1403"/>
      <w:bookmarkEnd w:id="1404"/>
    </w:p>
    <w:p w:rsidR="004F4D80" w:rsidRPr="00D904EF" w:rsidRDefault="004F4D80" w:rsidP="004F4D80">
      <w:pPr>
        <w:pStyle w:val="3"/>
        <w:rPr>
          <w:szCs w:val="24"/>
        </w:rPr>
      </w:pPr>
      <w:bookmarkStart w:id="1410" w:name="_Toc97651411"/>
      <w:bookmarkStart w:id="1411" w:name="_Toc98253956"/>
      <w:bookmarkStart w:id="1412" w:name="_Toc157248208"/>
      <w:bookmarkStart w:id="1413" w:name="_Toc157496577"/>
      <w:bookmarkStart w:id="1414" w:name="_Toc158206116"/>
      <w:bookmarkStart w:id="1415" w:name="_Toc164057801"/>
      <w:bookmarkStart w:id="1416" w:name="_Toc164137151"/>
      <w:bookmarkStart w:id="1417" w:name="_Toc164161311"/>
      <w:bookmarkStart w:id="1418" w:name="_Toc165173882"/>
      <w:bookmarkStart w:id="1419" w:name="_Toc439170702"/>
      <w:bookmarkStart w:id="1420" w:name="_Toc439172804"/>
      <w:bookmarkStart w:id="1421" w:name="_Toc439173248"/>
      <w:bookmarkStart w:id="1422" w:name="_Toc439238244"/>
      <w:bookmarkStart w:id="1423" w:name="_Toc439252791"/>
      <w:bookmarkStart w:id="1424" w:name="_Toc439323765"/>
      <w:bookmarkStart w:id="1425" w:name="_Toc440361402"/>
      <w:bookmarkStart w:id="1426" w:name="_Toc440376284"/>
      <w:bookmarkStart w:id="1427" w:name="_Toc440382542"/>
      <w:bookmarkStart w:id="1428" w:name="_Toc440447212"/>
      <w:bookmarkStart w:id="1429" w:name="_Toc440620892"/>
      <w:bookmarkStart w:id="1430" w:name="_Toc440631527"/>
      <w:bookmarkStart w:id="1431" w:name="_Toc440875766"/>
      <w:bookmarkStart w:id="1432" w:name="_Toc441131790"/>
      <w:bookmarkStart w:id="1433" w:name="_Toc465865233"/>
      <w:bookmarkStart w:id="1434" w:name="_Toc468976379"/>
      <w:bookmarkStart w:id="1435" w:name="_Toc469483108"/>
      <w:bookmarkStart w:id="1436"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7" w:name="_Toc97651412"/>
      <w:bookmarkStart w:id="1438" w:name="_Toc98253957"/>
      <w:bookmarkStart w:id="1439" w:name="_Toc157248209"/>
      <w:bookmarkStart w:id="1440" w:name="_Toc157496578"/>
      <w:bookmarkStart w:id="1441" w:name="_Toc158206117"/>
      <w:bookmarkStart w:id="1442" w:name="_Toc164057802"/>
      <w:bookmarkStart w:id="1443" w:name="_Toc164137152"/>
      <w:bookmarkStart w:id="1444" w:name="_Toc164161312"/>
      <w:bookmarkStart w:id="1445" w:name="_Toc165173883"/>
      <w:r>
        <w:rPr>
          <w:b/>
          <w:szCs w:val="24"/>
        </w:rPr>
        <w:br w:type="page"/>
      </w:r>
    </w:p>
    <w:p w:rsidR="004F4D80" w:rsidRPr="00D904EF" w:rsidRDefault="004F4D80" w:rsidP="004F4D80">
      <w:pPr>
        <w:pStyle w:val="3"/>
        <w:rPr>
          <w:szCs w:val="24"/>
        </w:rPr>
      </w:pPr>
      <w:bookmarkStart w:id="1446" w:name="_Toc439170703"/>
      <w:bookmarkStart w:id="1447" w:name="_Toc439172805"/>
      <w:bookmarkStart w:id="1448" w:name="_Toc439173249"/>
      <w:bookmarkStart w:id="1449" w:name="_Toc439238245"/>
      <w:bookmarkStart w:id="1450" w:name="_Toc439252792"/>
      <w:bookmarkStart w:id="1451" w:name="_Toc439323766"/>
      <w:bookmarkStart w:id="1452" w:name="_Toc440361403"/>
      <w:bookmarkStart w:id="1453" w:name="_Toc440376285"/>
      <w:bookmarkStart w:id="1454" w:name="_Toc440382543"/>
      <w:bookmarkStart w:id="1455" w:name="_Toc440447213"/>
      <w:bookmarkStart w:id="1456" w:name="_Toc440620893"/>
      <w:bookmarkStart w:id="1457" w:name="_Toc440631528"/>
      <w:bookmarkStart w:id="1458" w:name="_Toc440875767"/>
      <w:bookmarkStart w:id="1459" w:name="_Toc441131791"/>
      <w:bookmarkStart w:id="1460" w:name="_Toc465865234"/>
      <w:bookmarkStart w:id="1461" w:name="_Toc468976380"/>
      <w:bookmarkStart w:id="1462" w:name="_Toc469483109"/>
      <w:bookmarkStart w:id="1463" w:name="_Toc471897593"/>
      <w:r w:rsidRPr="00D904EF">
        <w:rPr>
          <w:szCs w:val="24"/>
        </w:rPr>
        <w:lastRenderedPageBreak/>
        <w:t>Инструкции по заполнению</w:t>
      </w:r>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B57D9B" w:rsidRPr="00B57D9B">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5"/>
    <w:bookmarkEnd w:id="1406"/>
    <w:bookmarkEnd w:id="1407"/>
    <w:bookmarkEnd w:id="1408"/>
    <w:bookmarkEnd w:id="140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4"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5" w:name="_Toc423423680"/>
      <w:bookmarkStart w:id="1466" w:name="_Ref440272035"/>
      <w:bookmarkStart w:id="1467" w:name="_Ref440274733"/>
      <w:bookmarkStart w:id="1468" w:name="_Ref444180906"/>
      <w:bookmarkStart w:id="1469" w:name="_Toc471897594"/>
      <w:r w:rsidRPr="003F430F">
        <w:lastRenderedPageBreak/>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4"/>
      <w:bookmarkEnd w:id="1465"/>
      <w:bookmarkEnd w:id="1466"/>
      <w:bookmarkEnd w:id="1467"/>
      <w:bookmarkEnd w:id="1468"/>
      <w:bookmarkEnd w:id="1469"/>
    </w:p>
    <w:p w:rsidR="004F4D80" w:rsidRPr="003F430F" w:rsidRDefault="003F430F" w:rsidP="004F4D80">
      <w:pPr>
        <w:pStyle w:val="3"/>
        <w:rPr>
          <w:szCs w:val="24"/>
        </w:rPr>
      </w:pPr>
      <w:bookmarkStart w:id="1470" w:name="_Toc343690584"/>
      <w:bookmarkStart w:id="1471" w:name="_Toc372294428"/>
      <w:bookmarkStart w:id="1472" w:name="_Toc379288896"/>
      <w:bookmarkStart w:id="1473" w:name="_Toc384734780"/>
      <w:bookmarkStart w:id="1474" w:name="_Toc396984078"/>
      <w:bookmarkStart w:id="1475" w:name="_Toc423423681"/>
      <w:bookmarkStart w:id="1476" w:name="_Toc439170710"/>
      <w:bookmarkStart w:id="1477" w:name="_Toc439172812"/>
      <w:bookmarkStart w:id="1478" w:name="_Toc439173253"/>
      <w:bookmarkStart w:id="1479" w:name="_Toc439238249"/>
      <w:bookmarkStart w:id="1480" w:name="_Toc439252796"/>
      <w:bookmarkStart w:id="1481" w:name="_Toc439323770"/>
      <w:bookmarkStart w:id="1482" w:name="_Toc440361405"/>
      <w:bookmarkStart w:id="1483" w:name="_Toc440376287"/>
      <w:bookmarkStart w:id="1484" w:name="_Toc440382545"/>
      <w:bookmarkStart w:id="1485" w:name="_Toc440447215"/>
      <w:bookmarkStart w:id="1486" w:name="_Toc440632376"/>
      <w:bookmarkStart w:id="1487" w:name="_Toc440875148"/>
      <w:bookmarkStart w:id="1488" w:name="_Toc441131135"/>
      <w:bookmarkStart w:id="1489" w:name="_Toc441572140"/>
      <w:bookmarkStart w:id="1490" w:name="_Toc441575232"/>
      <w:bookmarkStart w:id="1491" w:name="_Toc442195898"/>
      <w:bookmarkStart w:id="1492" w:name="_Toc442251940"/>
      <w:bookmarkStart w:id="1493" w:name="_Toc442258889"/>
      <w:bookmarkStart w:id="1494" w:name="_Toc442259129"/>
      <w:bookmarkStart w:id="1495" w:name="_Toc447292892"/>
      <w:bookmarkStart w:id="1496" w:name="_Toc461808964"/>
      <w:bookmarkStart w:id="1497" w:name="_Toc463514796"/>
      <w:bookmarkStart w:id="1498" w:name="_Toc466967523"/>
      <w:bookmarkStart w:id="1499" w:name="_Toc467574715"/>
      <w:bookmarkStart w:id="1500" w:name="_Toc468441758"/>
      <w:bookmarkStart w:id="1501" w:name="_Toc469480233"/>
      <w:bookmarkStart w:id="1502" w:name="_Toc472409262"/>
      <w:bookmarkStart w:id="1503" w:name="_Toc498417409"/>
      <w:r w:rsidRPr="003F430F">
        <w:rPr>
          <w:szCs w:val="24"/>
        </w:rPr>
        <w:t xml:space="preserve">Форма </w:t>
      </w:r>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r w:rsidRPr="003F430F">
        <w:rPr>
          <w:szCs w:val="24"/>
        </w:rPr>
        <w:t>справки о цепочке собственников участника закупочной процедуры, включая бенефициаров (в том числе конечных)</w:t>
      </w:r>
      <w:bookmarkEnd w:id="1503"/>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г.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3F430F" w:rsidRPr="003F430F" w:rsidRDefault="003F430F" w:rsidP="003F430F">
      <w:pPr>
        <w:spacing w:line="240" w:lineRule="auto"/>
        <w:ind w:firstLine="0"/>
        <w:rPr>
          <w:color w:val="000000"/>
          <w:sz w:val="24"/>
          <w:szCs w:val="24"/>
        </w:rPr>
      </w:pPr>
      <w:r w:rsidRPr="003F430F">
        <w:rPr>
          <w:color w:val="000000"/>
          <w:sz w:val="24"/>
          <w:szCs w:val="24"/>
        </w:rPr>
        <w:t>Наименование и адрес Участника: __________________________________________</w:t>
      </w:r>
    </w:p>
    <w:p w:rsidR="003F430F" w:rsidRPr="003F430F" w:rsidRDefault="003F430F" w:rsidP="003F430F">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3F430F" w:rsidRPr="003F430F" w:rsidTr="006C37ED">
        <w:trPr>
          <w:trHeight w:val="331"/>
        </w:trPr>
        <w:tc>
          <w:tcPr>
            <w:tcW w:w="453" w:type="dxa"/>
            <w:vMerge w:val="restart"/>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 п./п.</w:t>
            </w:r>
          </w:p>
        </w:tc>
        <w:tc>
          <w:tcPr>
            <w:tcW w:w="5952" w:type="dxa"/>
            <w:gridSpan w:val="6"/>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Информация об организации</w:t>
            </w:r>
          </w:p>
        </w:tc>
        <w:tc>
          <w:tcPr>
            <w:tcW w:w="570" w:type="dxa"/>
            <w:vMerge w:val="restart"/>
            <w:shd w:val="clear" w:color="auto" w:fill="auto"/>
            <w:vAlign w:val="center"/>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w:t>
            </w:r>
          </w:p>
        </w:tc>
        <w:tc>
          <w:tcPr>
            <w:tcW w:w="8647" w:type="dxa"/>
            <w:gridSpan w:val="7"/>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Информация о цепочке собственников организации (включая конечных бенефициаров)</w:t>
            </w:r>
          </w:p>
        </w:tc>
      </w:tr>
      <w:tr w:rsidR="003F430F" w:rsidRPr="003F430F" w:rsidTr="006C37ED">
        <w:trPr>
          <w:trHeight w:val="847"/>
        </w:trPr>
        <w:tc>
          <w:tcPr>
            <w:tcW w:w="453" w:type="dxa"/>
            <w:vMerge/>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ИНН</w:t>
            </w:r>
          </w:p>
        </w:tc>
        <w:tc>
          <w:tcPr>
            <w:tcW w:w="567"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ОГРН</w:t>
            </w:r>
          </w:p>
        </w:tc>
        <w:tc>
          <w:tcPr>
            <w:tcW w:w="1135"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Наименование краткое</w:t>
            </w:r>
          </w:p>
        </w:tc>
        <w:tc>
          <w:tcPr>
            <w:tcW w:w="879"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Код ОКВЭД</w:t>
            </w:r>
          </w:p>
        </w:tc>
        <w:tc>
          <w:tcPr>
            <w:tcW w:w="1247"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Ф.И.О. руководителя</w:t>
            </w:r>
          </w:p>
        </w:tc>
        <w:tc>
          <w:tcPr>
            <w:tcW w:w="1556"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p>
        </w:tc>
        <w:tc>
          <w:tcPr>
            <w:tcW w:w="554"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ИНН</w:t>
            </w:r>
          </w:p>
        </w:tc>
        <w:tc>
          <w:tcPr>
            <w:tcW w:w="709"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ОГРН</w:t>
            </w:r>
          </w:p>
        </w:tc>
        <w:tc>
          <w:tcPr>
            <w:tcW w:w="1134"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Наименование/ФИО</w:t>
            </w:r>
          </w:p>
        </w:tc>
        <w:tc>
          <w:tcPr>
            <w:tcW w:w="1275"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Адрес регистрации</w:t>
            </w:r>
          </w:p>
        </w:tc>
        <w:tc>
          <w:tcPr>
            <w:tcW w:w="1701"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Руководитель/ участник/ акционер/ бенефициар</w:t>
            </w:r>
          </w:p>
        </w:tc>
        <w:tc>
          <w:tcPr>
            <w:tcW w:w="1572" w:type="dxa"/>
            <w:shd w:val="clear" w:color="auto" w:fill="auto"/>
            <w:vAlign w:val="center"/>
            <w:hideMark/>
          </w:tcPr>
          <w:p w:rsidR="003F430F" w:rsidRPr="003F430F" w:rsidRDefault="003F430F" w:rsidP="00583266">
            <w:pPr>
              <w:spacing w:line="240" w:lineRule="auto"/>
              <w:ind w:right="-108" w:firstLine="0"/>
              <w:jc w:val="center"/>
              <w:rPr>
                <w:b/>
                <w:bCs w:val="0"/>
                <w:color w:val="000000"/>
                <w:sz w:val="16"/>
                <w:szCs w:val="16"/>
              </w:rPr>
            </w:pPr>
            <w:r w:rsidRPr="003F430F">
              <w:rPr>
                <w:b/>
                <w:bCs w:val="0"/>
                <w:color w:val="000000"/>
                <w:sz w:val="16"/>
                <w:szCs w:val="16"/>
              </w:rPr>
              <w:t>Информация о подтверждающих документах (наименование, реквизиты и т.д.)</w:t>
            </w:r>
          </w:p>
        </w:tc>
      </w:tr>
      <w:tr w:rsidR="003F430F" w:rsidRPr="003F430F" w:rsidTr="006C37ED">
        <w:trPr>
          <w:trHeight w:val="225"/>
        </w:trPr>
        <w:tc>
          <w:tcPr>
            <w:tcW w:w="453"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w:t>
            </w:r>
          </w:p>
        </w:tc>
        <w:tc>
          <w:tcPr>
            <w:tcW w:w="568"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2</w:t>
            </w:r>
          </w:p>
        </w:tc>
        <w:tc>
          <w:tcPr>
            <w:tcW w:w="567"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3</w:t>
            </w:r>
          </w:p>
        </w:tc>
        <w:tc>
          <w:tcPr>
            <w:tcW w:w="1135"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4</w:t>
            </w:r>
          </w:p>
        </w:tc>
        <w:tc>
          <w:tcPr>
            <w:tcW w:w="879"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5</w:t>
            </w:r>
          </w:p>
        </w:tc>
        <w:tc>
          <w:tcPr>
            <w:tcW w:w="1247"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6</w:t>
            </w:r>
          </w:p>
        </w:tc>
        <w:tc>
          <w:tcPr>
            <w:tcW w:w="1556"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7</w:t>
            </w:r>
          </w:p>
        </w:tc>
        <w:tc>
          <w:tcPr>
            <w:tcW w:w="570"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8</w:t>
            </w:r>
          </w:p>
        </w:tc>
        <w:tc>
          <w:tcPr>
            <w:tcW w:w="554"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9</w:t>
            </w:r>
          </w:p>
        </w:tc>
        <w:tc>
          <w:tcPr>
            <w:tcW w:w="709"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10</w:t>
            </w:r>
          </w:p>
        </w:tc>
        <w:tc>
          <w:tcPr>
            <w:tcW w:w="1134"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w:t>
            </w:r>
          </w:p>
        </w:tc>
        <w:tc>
          <w:tcPr>
            <w:tcW w:w="1275"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w:t>
            </w:r>
          </w:p>
        </w:tc>
        <w:tc>
          <w:tcPr>
            <w:tcW w:w="1701" w:type="dxa"/>
            <w:shd w:val="clear" w:color="auto" w:fill="auto"/>
            <w:vAlign w:val="bottom"/>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13</w:t>
            </w:r>
          </w:p>
        </w:tc>
        <w:tc>
          <w:tcPr>
            <w:tcW w:w="1702"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14</w:t>
            </w:r>
          </w:p>
        </w:tc>
        <w:tc>
          <w:tcPr>
            <w:tcW w:w="1572" w:type="dxa"/>
            <w:shd w:val="clear" w:color="auto" w:fill="auto"/>
            <w:vAlign w:val="bottom"/>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15</w:t>
            </w:r>
          </w:p>
        </w:tc>
      </w:tr>
      <w:tr w:rsidR="003F430F" w:rsidRPr="003F430F" w:rsidTr="006C37ED">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6C37ED">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w:t>
            </w: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6C37ED">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6C37ED">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6C37ED">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6C37ED">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6C37ED">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6C37ED">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6C37ED">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6C37ED">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6C37ED">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6C37ED">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6C37ED">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6C37ED">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4D0F20" w:rsidTr="006C37ED">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r>
      <w:tr w:rsidR="003F430F" w:rsidRPr="004D0F20" w:rsidTr="006C37ED">
        <w:trPr>
          <w:trHeight w:val="225"/>
        </w:trPr>
        <w:tc>
          <w:tcPr>
            <w:tcW w:w="453"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Default="003F430F" w:rsidP="003F430F">
            <w:pPr>
              <w:spacing w:line="240" w:lineRule="auto"/>
              <w:ind w:firstLine="0"/>
              <w:jc w:val="center"/>
              <w:rPr>
                <w:b/>
                <w:bCs w:val="0"/>
                <w:color w:val="000000"/>
                <w:sz w:val="16"/>
                <w:szCs w:val="16"/>
              </w:rPr>
            </w:pPr>
          </w:p>
        </w:tc>
        <w:tc>
          <w:tcPr>
            <w:tcW w:w="55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4" w:name="_Toc343690585"/>
      <w:bookmarkStart w:id="1505" w:name="_Toc372294429"/>
      <w:bookmarkStart w:id="1506" w:name="_Toc379288897"/>
      <w:bookmarkStart w:id="1507" w:name="_Toc384734781"/>
      <w:bookmarkStart w:id="1508" w:name="_Toc396984079"/>
      <w:bookmarkStart w:id="1509" w:name="_Toc423423682"/>
      <w:bookmarkStart w:id="1510" w:name="_Toc439170711"/>
      <w:bookmarkStart w:id="1511" w:name="_Toc439172813"/>
      <w:bookmarkStart w:id="1512" w:name="_Toc439173254"/>
      <w:bookmarkStart w:id="1513" w:name="_Toc439238250"/>
      <w:bookmarkStart w:id="1514" w:name="_Toc439252797"/>
      <w:bookmarkStart w:id="1515" w:name="_Toc439323771"/>
      <w:bookmarkStart w:id="1516" w:name="_Toc440361406"/>
      <w:bookmarkStart w:id="1517" w:name="_Toc440376288"/>
      <w:bookmarkStart w:id="1518" w:name="_Toc440382546"/>
      <w:bookmarkStart w:id="1519" w:name="_Toc440447216"/>
      <w:bookmarkStart w:id="1520" w:name="_Toc440620896"/>
      <w:bookmarkStart w:id="1521" w:name="_Toc440631531"/>
      <w:bookmarkStart w:id="1522" w:name="_Toc440875770"/>
      <w:bookmarkStart w:id="1523" w:name="_Toc441131794"/>
      <w:bookmarkStart w:id="1524" w:name="_Toc465865237"/>
      <w:bookmarkStart w:id="1525" w:name="_Toc468976383"/>
      <w:bookmarkStart w:id="1526" w:name="_Toc469483112"/>
      <w:bookmarkStart w:id="1527" w:name="_Toc471897596"/>
      <w:r w:rsidRPr="00D27071">
        <w:rPr>
          <w:szCs w:val="24"/>
        </w:rPr>
        <w:lastRenderedPageBreak/>
        <w:t xml:space="preserve">Инструкции по </w:t>
      </w:r>
      <w:r w:rsidRPr="003F430F">
        <w:rPr>
          <w:szCs w:val="24"/>
        </w:rPr>
        <w:t>заполнению</w:t>
      </w:r>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p>
    <w:p w:rsidR="004F4D80" w:rsidRPr="003F430F" w:rsidRDefault="00C236C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B57D9B" w:rsidRPr="00B57D9B">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6"/>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F430F" w:rsidRPr="003F430F" w:rsidRDefault="003F430F" w:rsidP="003F430F">
      <w:pPr>
        <w:pStyle w:val="aff6"/>
        <w:numPr>
          <w:ilvl w:val="3"/>
          <w:numId w:val="1"/>
        </w:numPr>
        <w:suppressAutoHyphens w:val="0"/>
        <w:spacing w:before="100" w:beforeAutospacing="1" w:line="240" w:lineRule="auto"/>
        <w:rPr>
          <w:sz w:val="24"/>
          <w:szCs w:val="24"/>
        </w:rPr>
      </w:pPr>
      <w:bookmarkStart w:id="1528" w:name="_Toc329588495"/>
      <w:bookmarkStart w:id="1529" w:name="_Toc423423683"/>
      <w:bookmarkStart w:id="1530" w:name="_Ref440272051"/>
      <w:bookmarkStart w:id="1531" w:name="_Ref440274744"/>
      <w:bookmarkStart w:id="1532" w:name="_Toc471897597"/>
      <w:r w:rsidRPr="003F430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6"/>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lastRenderedPageBreak/>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3F430F" w:rsidRPr="003F430F" w:rsidTr="006C37ED">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F430F" w:rsidRPr="003F430F" w:rsidRDefault="003F430F" w:rsidP="003F430F">
            <w:pPr>
              <w:spacing w:line="240" w:lineRule="auto"/>
              <w:jc w:val="left"/>
              <w:rPr>
                <w:rFonts w:ascii="Calibri" w:hAnsi="Calibri" w:cs="Calibri"/>
                <w:color w:val="000000"/>
                <w:sz w:val="24"/>
                <w:szCs w:val="24"/>
              </w:rPr>
            </w:pPr>
            <w:r w:rsidRPr="003F430F">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F430F" w:rsidRPr="003F430F" w:rsidRDefault="003F430F" w:rsidP="003F430F">
            <w:pPr>
              <w:spacing w:after="240" w:line="240" w:lineRule="auto"/>
              <w:jc w:val="center"/>
              <w:rPr>
                <w:b/>
                <w:color w:val="000000"/>
                <w:sz w:val="24"/>
                <w:szCs w:val="24"/>
              </w:rPr>
            </w:pPr>
            <w:r w:rsidRPr="003F430F">
              <w:rPr>
                <w:b/>
                <w:bCs w:val="0"/>
                <w:sz w:val="24"/>
                <w:szCs w:val="24"/>
              </w:rPr>
              <w:t>Справка о цепочке собственников участника закупочной процедуры, включая бенефициаров (в том числе конечных)</w:t>
            </w:r>
          </w:p>
          <w:p w:rsidR="003F430F" w:rsidRPr="003F430F" w:rsidRDefault="003F430F" w:rsidP="003F430F">
            <w:pPr>
              <w:spacing w:line="240" w:lineRule="auto"/>
              <w:jc w:val="center"/>
              <w:rPr>
                <w:b/>
                <w:color w:val="000000"/>
                <w:sz w:val="24"/>
                <w:szCs w:val="24"/>
                <w:u w:val="single"/>
              </w:rPr>
            </w:pPr>
          </w:p>
          <w:p w:rsidR="003F430F" w:rsidRPr="003F430F" w:rsidRDefault="003F430F" w:rsidP="003F430F">
            <w:pPr>
              <w:spacing w:line="240" w:lineRule="auto"/>
              <w:ind w:firstLine="0"/>
              <w:rPr>
                <w:i/>
                <w:color w:val="000000"/>
                <w:sz w:val="24"/>
                <w:szCs w:val="24"/>
              </w:rPr>
            </w:pPr>
            <w:r w:rsidRPr="003F430F">
              <w:rPr>
                <w:color w:val="000000"/>
                <w:sz w:val="24"/>
                <w:szCs w:val="24"/>
              </w:rPr>
              <w:t xml:space="preserve">Наименование и адрес Участника: </w:t>
            </w:r>
            <w:r w:rsidRPr="003F430F">
              <w:rPr>
                <w:b/>
                <w:color w:val="000000"/>
                <w:sz w:val="24"/>
                <w:szCs w:val="24"/>
                <w:u w:val="single"/>
              </w:rPr>
              <w:t>ООО «Организация-пример», г. Москва, ул. Гоголя, 1</w:t>
            </w:r>
          </w:p>
        </w:tc>
      </w:tr>
      <w:tr w:rsidR="003F430F" w:rsidRPr="003F430F" w:rsidTr="006C37ED">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Информация о цепочке собственников организации (включая конечных бенефициаров)</w:t>
            </w:r>
          </w:p>
        </w:tc>
      </w:tr>
      <w:tr w:rsidR="003F430F" w:rsidRPr="003F430F" w:rsidTr="006C37ED">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583266">
            <w:pPr>
              <w:spacing w:line="240" w:lineRule="auto"/>
              <w:ind w:left="-108" w:right="-108" w:firstLine="108"/>
              <w:jc w:val="center"/>
              <w:rPr>
                <w:b/>
                <w:bCs w:val="0"/>
                <w:color w:val="000000"/>
                <w:sz w:val="16"/>
                <w:szCs w:val="16"/>
              </w:rPr>
            </w:pPr>
            <w:r w:rsidRPr="003F430F">
              <w:rPr>
                <w:b/>
                <w:bCs w:val="0"/>
                <w:color w:val="000000"/>
                <w:sz w:val="16"/>
                <w:szCs w:val="16"/>
              </w:rPr>
              <w:t>Информация о подтверждающих документах (наименование, реквизиты и т.д.)</w:t>
            </w:r>
          </w:p>
        </w:tc>
      </w:tr>
      <w:tr w:rsidR="003F430F" w:rsidRPr="003F430F" w:rsidTr="006C37E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right="-250" w:firstLine="3"/>
              <w:jc w:val="center"/>
              <w:rPr>
                <w:b/>
                <w:bCs w:val="0"/>
                <w:color w:val="000000"/>
                <w:sz w:val="14"/>
                <w:szCs w:val="16"/>
              </w:rPr>
            </w:pPr>
            <w:r w:rsidRPr="003F430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15</w:t>
            </w:r>
          </w:p>
        </w:tc>
      </w:tr>
      <w:tr w:rsidR="003F430F" w:rsidRPr="003F430F" w:rsidTr="006C37E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
                <w:bCs w:val="0"/>
                <w:color w:val="000000"/>
                <w:sz w:val="14"/>
                <w:szCs w:val="16"/>
              </w:rPr>
            </w:pPr>
          </w:p>
        </w:tc>
      </w:tr>
      <w:tr w:rsidR="003F430F" w:rsidRPr="003F430F" w:rsidTr="006C37E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r w:rsidRPr="003F430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6C37E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6C37E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Урюпинск, Свободный </w:t>
            </w:r>
            <w:r w:rsidRPr="003F430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Список лиц, зарегистрированных в реестре владельцев ценных бумаг ОТ 01.01.</w:t>
            </w:r>
            <w:r w:rsidR="009C1997">
              <w:rPr>
                <w:bCs w:val="0"/>
                <w:color w:val="000000"/>
                <w:sz w:val="14"/>
                <w:szCs w:val="16"/>
              </w:rPr>
              <w:t>2018</w:t>
            </w:r>
          </w:p>
        </w:tc>
      </w:tr>
      <w:tr w:rsidR="003F430F" w:rsidRPr="003F430F" w:rsidTr="006C37E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r w:rsidRPr="003F430F" w:rsidDel="006B67A3">
              <w:rPr>
                <w:b/>
                <w:bCs w:val="0"/>
                <w:color w:val="000000"/>
                <w:sz w:val="14"/>
                <w:szCs w:val="16"/>
              </w:rPr>
              <w:t xml:space="preserve"> </w:t>
            </w:r>
            <w:r w:rsidRPr="003F430F">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Список лиц, зарегистрированных в реестре владельцев ценных бумаг ОТ 01.01.</w:t>
            </w:r>
            <w:r w:rsidR="009C1997">
              <w:rPr>
                <w:bCs w:val="0"/>
                <w:color w:val="000000"/>
                <w:sz w:val="14"/>
                <w:szCs w:val="16"/>
              </w:rPr>
              <w:t>2018</w:t>
            </w:r>
          </w:p>
        </w:tc>
      </w:tr>
      <w:tr w:rsidR="003F430F" w:rsidRPr="003F430F" w:rsidTr="006C37E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6C37E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Сидорчук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6C37E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r w:rsidR="003F430F" w:rsidRPr="003F430F" w:rsidTr="006C37E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154568484</w:t>
            </w:r>
            <w:r w:rsidRPr="003F430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6C37E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6C37E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6C37E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r w:rsidR="003F430F" w:rsidRPr="003F430F" w:rsidTr="006C37E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Пример Лтд. (Primer Ltd)</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Учредительный договор № 25 от 03.03.03</w:t>
            </w:r>
          </w:p>
        </w:tc>
      </w:tr>
      <w:tr w:rsidR="003F430F" w:rsidRPr="003F430F" w:rsidTr="006C37ED">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bl>
    <w:p w:rsidR="003F430F" w:rsidRPr="003F430F" w:rsidRDefault="003F430F" w:rsidP="003F430F">
      <w:pPr>
        <w:spacing w:line="240" w:lineRule="auto"/>
        <w:rPr>
          <w:szCs w:val="24"/>
        </w:rPr>
      </w:pPr>
      <w:r w:rsidRPr="003F430F">
        <w:t>Приведённые в форме сведения о физических и юридических лицах являются условными и указаны в качестве примера.</w:t>
      </w:r>
    </w:p>
    <w:p w:rsidR="003F430F" w:rsidRPr="003F430F" w:rsidRDefault="003F430F" w:rsidP="003F430F">
      <w:pPr>
        <w:pStyle w:val="2"/>
        <w:spacing w:line="240" w:lineRule="auto"/>
        <w:sectPr w:rsidR="003F430F" w:rsidRPr="003F430F" w:rsidSect="006C37ED">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28"/>
      <w:bookmarkEnd w:id="1529"/>
      <w:bookmarkEnd w:id="1530"/>
      <w:bookmarkEnd w:id="1531"/>
      <w:bookmarkEnd w:id="1532"/>
    </w:p>
    <w:p w:rsidR="004F4D80" w:rsidRPr="008C4223" w:rsidRDefault="004F4D80" w:rsidP="004F4D80">
      <w:pPr>
        <w:pStyle w:val="3"/>
        <w:rPr>
          <w:szCs w:val="24"/>
        </w:rPr>
      </w:pPr>
      <w:bookmarkStart w:id="1533" w:name="_Toc343690587"/>
      <w:bookmarkStart w:id="1534" w:name="_Toc372294431"/>
      <w:bookmarkStart w:id="1535" w:name="_Toc379288899"/>
      <w:bookmarkStart w:id="1536" w:name="_Toc384734783"/>
      <w:bookmarkStart w:id="1537" w:name="_Toc396984081"/>
      <w:bookmarkStart w:id="1538" w:name="_Toc423423684"/>
      <w:bookmarkStart w:id="1539" w:name="_Toc439170713"/>
      <w:bookmarkStart w:id="1540" w:name="_Toc439172815"/>
      <w:bookmarkStart w:id="1541" w:name="_Toc439173256"/>
      <w:bookmarkStart w:id="1542" w:name="_Toc439238252"/>
      <w:bookmarkStart w:id="1543" w:name="_Toc439252799"/>
      <w:bookmarkStart w:id="1544" w:name="_Toc439323773"/>
      <w:bookmarkStart w:id="1545" w:name="_Toc440361408"/>
      <w:bookmarkStart w:id="1546" w:name="_Toc440376290"/>
      <w:bookmarkStart w:id="1547" w:name="_Toc440382548"/>
      <w:bookmarkStart w:id="1548" w:name="_Toc440447218"/>
      <w:bookmarkStart w:id="1549" w:name="_Toc440620898"/>
      <w:bookmarkStart w:id="1550" w:name="_Toc440631533"/>
      <w:bookmarkStart w:id="1551" w:name="_Toc440875772"/>
      <w:bookmarkStart w:id="1552" w:name="_Toc441131796"/>
      <w:bookmarkStart w:id="1553" w:name="_Toc465865239"/>
      <w:bookmarkStart w:id="1554" w:name="_Toc468976385"/>
      <w:bookmarkStart w:id="1555" w:name="_Toc469483114"/>
      <w:bookmarkStart w:id="1556" w:name="_Toc471897598"/>
      <w:r w:rsidRPr="008C4223">
        <w:rPr>
          <w:szCs w:val="24"/>
        </w:rPr>
        <w:t xml:space="preserve">Форма </w:t>
      </w:r>
      <w:bookmarkEnd w:id="1533"/>
      <w:bookmarkEnd w:id="1534"/>
      <w:bookmarkEnd w:id="1535"/>
      <w:bookmarkEnd w:id="1536"/>
      <w:bookmarkEnd w:id="1537"/>
      <w:bookmarkEnd w:id="1538"/>
      <w:bookmarkEnd w:id="1539"/>
      <w:bookmarkEnd w:id="1540"/>
      <w:bookmarkEnd w:id="1541"/>
      <w:bookmarkEnd w:id="1542"/>
      <w:bookmarkEnd w:id="1543"/>
      <w:r w:rsidR="000D70B6" w:rsidRPr="000D70B6">
        <w:rPr>
          <w:szCs w:val="24"/>
        </w:rPr>
        <w:t>Согласия на обработку персональных данных</w:t>
      </w:r>
      <w:bookmarkEnd w:id="1544"/>
      <w:bookmarkEnd w:id="1545"/>
      <w:bookmarkEnd w:id="1546"/>
      <w:bookmarkEnd w:id="1547"/>
      <w:bookmarkEnd w:id="1548"/>
      <w:bookmarkEnd w:id="1549"/>
      <w:bookmarkEnd w:id="1550"/>
      <w:bookmarkEnd w:id="1551"/>
      <w:bookmarkEnd w:id="1552"/>
      <w:bookmarkEnd w:id="1553"/>
      <w:bookmarkEnd w:id="1554"/>
      <w:bookmarkEnd w:id="1555"/>
      <w:bookmarkEnd w:id="1556"/>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B51A2">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8B51A2">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4E0F05" w:rsidRDefault="00910732" w:rsidP="00910732">
      <w:pPr>
        <w:spacing w:line="240" w:lineRule="auto"/>
        <w:ind w:firstLine="709"/>
        <w:rPr>
          <w:snapToGrid w:val="0"/>
          <w:sz w:val="24"/>
          <w:szCs w:val="24"/>
        </w:rPr>
      </w:pPr>
      <w:r w:rsidRPr="008B51A2">
        <w:rPr>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w:t>
      </w:r>
      <w:r w:rsidRPr="004E0F05">
        <w:rPr>
          <w:snapToGrid w:val="0"/>
          <w:sz w:val="24"/>
          <w:szCs w:val="24"/>
        </w:rPr>
        <w:t>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0732" w:rsidRPr="004E0F05" w:rsidRDefault="004E0F05" w:rsidP="00910732">
      <w:pPr>
        <w:spacing w:line="240" w:lineRule="auto"/>
        <w:ind w:firstLine="709"/>
        <w:rPr>
          <w:snapToGrid w:val="0"/>
          <w:sz w:val="24"/>
          <w:szCs w:val="24"/>
        </w:rPr>
      </w:pPr>
      <w:r w:rsidRPr="004E0F05">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910732" w:rsidRPr="004E0F05">
        <w:rPr>
          <w:snapToGrid w:val="0"/>
          <w:sz w:val="24"/>
          <w:szCs w:val="24"/>
        </w:rPr>
        <w:t>.</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57" w:name="_Toc439252801"/>
      <w:bookmarkStart w:id="1558" w:name="_Toc439323774"/>
      <w:bookmarkStart w:id="1559" w:name="_Toc440361409"/>
      <w:bookmarkStart w:id="1560" w:name="_Toc440376291"/>
      <w:bookmarkStart w:id="1561" w:name="_Toc440382549"/>
      <w:bookmarkStart w:id="1562" w:name="_Toc440447219"/>
      <w:bookmarkStart w:id="1563" w:name="_Toc440632380"/>
      <w:bookmarkStart w:id="1564" w:name="_Toc440875152"/>
      <w:bookmarkStart w:id="1565" w:name="_Toc441131139"/>
      <w:bookmarkStart w:id="1566" w:name="_Toc465774662"/>
      <w:bookmarkStart w:id="1567" w:name="_Toc465865240"/>
      <w:bookmarkStart w:id="1568" w:name="_Toc468976386"/>
      <w:bookmarkStart w:id="1569" w:name="_Toc469483115"/>
      <w:bookmarkStart w:id="1570" w:name="_Toc471897599"/>
      <w:r w:rsidRPr="008B51A2">
        <w:rPr>
          <w:szCs w:val="24"/>
        </w:rPr>
        <w:lastRenderedPageBreak/>
        <w:t>Инструкции по заполнению</w:t>
      </w:r>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r w:rsidRPr="008B51A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571" w:name="_Toc461808970"/>
      <w:bookmarkStart w:id="1572" w:name="_Toc464120680"/>
      <w:bookmarkStart w:id="1573" w:name="_Toc465774663"/>
      <w:bookmarkStart w:id="1574" w:name="_Toc465865241"/>
      <w:bookmarkStart w:id="1575" w:name="_Toc468976387"/>
      <w:bookmarkStart w:id="1576" w:name="_Toc469483116"/>
      <w:bookmarkStart w:id="1577" w:name="_Toc471897600"/>
      <w:r w:rsidRPr="008B51A2">
        <w:rPr>
          <w:szCs w:val="24"/>
        </w:rPr>
        <w:lastRenderedPageBreak/>
        <w:t>Форма Согласия на обработку персональных данных</w:t>
      </w:r>
      <w:bookmarkEnd w:id="1571"/>
      <w:bookmarkEnd w:id="1572"/>
      <w:bookmarkEnd w:id="1573"/>
      <w:bookmarkEnd w:id="1574"/>
      <w:bookmarkEnd w:id="1575"/>
      <w:bookmarkEnd w:id="1576"/>
      <w:bookmarkEnd w:id="1577"/>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г.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578" w:name="_Toc461808971"/>
      <w:r w:rsidRPr="008B51A2">
        <w:rPr>
          <w:b/>
          <w:sz w:val="24"/>
          <w:szCs w:val="24"/>
        </w:rPr>
        <w:t>Согласие на обработку персональных данных</w:t>
      </w:r>
      <w:bookmarkEnd w:id="1578"/>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
    <w:p w:rsidR="0010618F" w:rsidRPr="008B51A2" w:rsidRDefault="0010618F" w:rsidP="0010618F">
      <w:pPr>
        <w:tabs>
          <w:tab w:val="left" w:pos="1134"/>
        </w:tabs>
        <w:spacing w:line="276" w:lineRule="auto"/>
        <w:rPr>
          <w:sz w:val="24"/>
          <w:szCs w:val="24"/>
        </w:rPr>
      </w:pPr>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 ОГРН: ______________, ИНН: _________________, 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Росфинмониторинг,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579" w:name="_Toc461808972"/>
      <w:bookmarkStart w:id="1580" w:name="_Toc464120681"/>
      <w:bookmarkStart w:id="1581" w:name="_Toc465774664"/>
      <w:bookmarkStart w:id="1582" w:name="_Toc465865242"/>
      <w:bookmarkStart w:id="1583" w:name="_Toc468976388"/>
      <w:bookmarkStart w:id="1584" w:name="_Toc469483117"/>
      <w:bookmarkStart w:id="1585" w:name="_Toc471897601"/>
      <w:r w:rsidRPr="008B51A2">
        <w:rPr>
          <w:szCs w:val="24"/>
        </w:rPr>
        <w:lastRenderedPageBreak/>
        <w:t>Инструкции по заполнению</w:t>
      </w:r>
      <w:bookmarkEnd w:id="1579"/>
      <w:bookmarkEnd w:id="1580"/>
      <w:bookmarkEnd w:id="1581"/>
      <w:bookmarkEnd w:id="1582"/>
      <w:bookmarkEnd w:id="1583"/>
      <w:bookmarkEnd w:id="1584"/>
      <w:bookmarkEnd w:id="1585"/>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583266"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w:t>
      </w:r>
      <w:r w:rsidRPr="00583266">
        <w:rPr>
          <w:sz w:val="24"/>
          <w:szCs w:val="24"/>
        </w:rPr>
        <w:t>бенефициарами, отраженными в  Приложении 12 к письму о подаче оферты «</w:t>
      </w:r>
      <w:r w:rsidR="00583266" w:rsidRPr="00583266">
        <w:rPr>
          <w:sz w:val="24"/>
          <w:szCs w:val="24"/>
        </w:rPr>
        <w:t>Справка о цепочке собственников участника закупочной процедуры, включая бенефициаров (в том числе конечных)</w:t>
      </w:r>
      <w:r w:rsidRPr="00583266">
        <w:rPr>
          <w:sz w:val="24"/>
          <w:szCs w:val="24"/>
        </w:rPr>
        <w:t>».</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86" w:name="_Ref440272256"/>
      <w:bookmarkStart w:id="1587" w:name="_Ref440272678"/>
      <w:bookmarkStart w:id="1588" w:name="_Ref440274944"/>
      <w:bookmarkStart w:id="1589" w:name="_Toc471897602"/>
      <w:r w:rsidRPr="007A6A39">
        <w:lastRenderedPageBreak/>
        <w:t>Соглашение о неустойке (форма 1</w:t>
      </w:r>
      <w:r w:rsidR="00635719">
        <w:t>4</w:t>
      </w:r>
      <w:r w:rsidRPr="007A6A39">
        <w:t>)</w:t>
      </w:r>
      <w:bookmarkEnd w:id="1586"/>
      <w:bookmarkEnd w:id="1587"/>
      <w:bookmarkEnd w:id="1588"/>
      <w:bookmarkEnd w:id="1589"/>
    </w:p>
    <w:p w:rsidR="007A6A39" w:rsidRPr="007A6A39" w:rsidRDefault="007A6A39" w:rsidP="007A6A39">
      <w:pPr>
        <w:pStyle w:val="3"/>
        <w:rPr>
          <w:szCs w:val="24"/>
        </w:rPr>
      </w:pPr>
      <w:bookmarkStart w:id="1590" w:name="_Toc439170715"/>
      <w:bookmarkStart w:id="1591" w:name="_Toc439172817"/>
      <w:bookmarkStart w:id="1592" w:name="_Toc439173259"/>
      <w:bookmarkStart w:id="1593" w:name="_Toc439238255"/>
      <w:bookmarkStart w:id="1594" w:name="_Toc439252803"/>
      <w:bookmarkStart w:id="1595" w:name="_Toc439323776"/>
      <w:bookmarkStart w:id="1596" w:name="_Toc440361411"/>
      <w:bookmarkStart w:id="1597" w:name="_Toc440376293"/>
      <w:bookmarkStart w:id="1598" w:name="_Toc440382551"/>
      <w:bookmarkStart w:id="1599" w:name="_Toc440447221"/>
      <w:bookmarkStart w:id="1600" w:name="_Toc440620901"/>
      <w:bookmarkStart w:id="1601" w:name="_Toc440631536"/>
      <w:bookmarkStart w:id="1602" w:name="_Toc440875775"/>
      <w:bookmarkStart w:id="1603" w:name="_Toc441131799"/>
      <w:bookmarkStart w:id="1604" w:name="_Toc465865244"/>
      <w:bookmarkStart w:id="1605" w:name="_Toc468976390"/>
      <w:bookmarkStart w:id="1606" w:name="_Toc469483119"/>
      <w:bookmarkStart w:id="1607" w:name="_Toc471897603"/>
      <w:r w:rsidRPr="007A6A39">
        <w:rPr>
          <w:szCs w:val="24"/>
        </w:rPr>
        <w:t>Форма соглашени</w:t>
      </w:r>
      <w:r w:rsidR="00E47073">
        <w:rPr>
          <w:szCs w:val="24"/>
        </w:rPr>
        <w:t>я</w:t>
      </w:r>
      <w:r w:rsidRPr="007A6A39">
        <w:rPr>
          <w:szCs w:val="24"/>
        </w:rPr>
        <w:t xml:space="preserve"> о неустойке</w:t>
      </w:r>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12BD9">
        <w:rPr>
          <w:vertAlign w:val="subscript"/>
        </w:rPr>
        <w:fldChar w:fldCharType="begin"/>
      </w:r>
      <w:r>
        <w:rPr>
          <w:vertAlign w:val="subscript"/>
        </w:rPr>
        <w:instrText xml:space="preserve"> REF _Ref440275279 \r \h </w:instrText>
      </w:r>
      <w:r w:rsidR="00812BD9">
        <w:rPr>
          <w:vertAlign w:val="subscript"/>
        </w:rPr>
      </w:r>
      <w:r w:rsidR="00812BD9">
        <w:rPr>
          <w:vertAlign w:val="subscript"/>
        </w:rPr>
        <w:fldChar w:fldCharType="separate"/>
      </w:r>
      <w:r w:rsidR="00B57D9B">
        <w:rPr>
          <w:vertAlign w:val="subscript"/>
        </w:rPr>
        <w:t>1.1.4</w:t>
      </w:r>
      <w:r w:rsidR="00812BD9">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8B51A2" w:rsidRDefault="00317FCD" w:rsidP="00317FCD">
      <w:pPr>
        <w:pStyle w:val="afd"/>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d"/>
        <w:numPr>
          <w:ilvl w:val="0"/>
          <w:numId w:val="65"/>
        </w:numPr>
        <w:tabs>
          <w:tab w:val="clear" w:pos="9360"/>
        </w:tabs>
        <w:suppressAutoHyphens w:val="0"/>
        <w:ind w:left="0" w:firstLine="709"/>
        <w:jc w:val="both"/>
        <w:rPr>
          <w:sz w:val="24"/>
          <w:szCs w:val="24"/>
        </w:rPr>
      </w:pPr>
      <w:r w:rsidRPr="008B51A2">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8B51A2" w:rsidRDefault="00317FCD" w:rsidP="00317FCD">
      <w:pPr>
        <w:pStyle w:val="afd"/>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4E0F05">
        <w:fldChar w:fldCharType="begin"/>
      </w:r>
      <w:r w:rsidR="004E0F05">
        <w:instrText xml:space="preserve"> REF _Ref440275279 \r \h  \* MERGEFORMAT </w:instrText>
      </w:r>
      <w:r w:rsidR="004E0F05">
        <w:fldChar w:fldCharType="separate"/>
      </w:r>
      <w:r w:rsidR="00B57D9B" w:rsidRPr="00B57D9B">
        <w:rPr>
          <w:vertAlign w:val="subscript"/>
        </w:rPr>
        <w:t>1.1.4</w:t>
      </w:r>
      <w:r w:rsidR="004E0F05">
        <w:fldChar w:fldCharType="end"/>
      </w:r>
      <w:r w:rsidRPr="008B51A2">
        <w:rPr>
          <w:vertAlign w:val="subscript"/>
        </w:rPr>
        <w:t xml:space="preserve"> Документации по запросу предложений</w:t>
      </w:r>
    </w:p>
    <w:p w:rsidR="00311F48" w:rsidRPr="008B51A2" w:rsidRDefault="00311F48" w:rsidP="00311F48">
      <w:pPr>
        <w:pStyle w:val="afd"/>
        <w:tabs>
          <w:tab w:val="clear" w:pos="9360"/>
        </w:tabs>
        <w:suppressAutoHyphens w:val="0"/>
        <w:ind w:left="709"/>
        <w:jc w:val="both"/>
        <w:rPr>
          <w:sz w:val="24"/>
          <w:szCs w:val="24"/>
        </w:rPr>
      </w:pPr>
    </w:p>
    <w:p w:rsidR="00311F48" w:rsidRPr="008B51A2" w:rsidRDefault="00311F48" w:rsidP="00311F48">
      <w:pPr>
        <w:pStyle w:val="afd"/>
        <w:tabs>
          <w:tab w:val="clear" w:pos="9360"/>
        </w:tabs>
        <w:suppressAutoHyphens w:val="0"/>
        <w:jc w:val="both"/>
        <w:rPr>
          <w:sz w:val="24"/>
          <w:szCs w:val="24"/>
        </w:rPr>
      </w:pPr>
    </w:p>
    <w:p w:rsidR="007A6A39" w:rsidRPr="008B51A2" w:rsidRDefault="007A6A39" w:rsidP="00311F48">
      <w:pPr>
        <w:pStyle w:val="afd"/>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xml:space="preserve">, предложившим наилучшую заявку, либо единственным Участником, соответствующим </w:t>
      </w:r>
      <w:r w:rsidR="00D471C6" w:rsidRPr="008B51A2">
        <w:rPr>
          <w:sz w:val="24"/>
          <w:szCs w:val="24"/>
        </w:rPr>
        <w:lastRenderedPageBreak/>
        <w:t>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08" w:name="_Toc439170716"/>
      <w:bookmarkStart w:id="1609" w:name="_Toc439172818"/>
      <w:bookmarkStart w:id="1610" w:name="_Toc439173260"/>
      <w:bookmarkStart w:id="1611" w:name="_Toc439238256"/>
      <w:bookmarkStart w:id="1612" w:name="_Toc439252804"/>
      <w:bookmarkStart w:id="1613" w:name="_Toc439323777"/>
      <w:bookmarkStart w:id="1614" w:name="_Toc440361412"/>
      <w:bookmarkStart w:id="1615" w:name="_Toc440376294"/>
      <w:bookmarkStart w:id="1616" w:name="_Toc440382552"/>
      <w:bookmarkStart w:id="1617" w:name="_Toc440447222"/>
      <w:bookmarkStart w:id="1618" w:name="_Toc440620902"/>
      <w:bookmarkStart w:id="1619" w:name="_Toc440631537"/>
      <w:bookmarkStart w:id="1620" w:name="_Toc440875776"/>
      <w:bookmarkStart w:id="1621" w:name="_Toc441131800"/>
      <w:bookmarkStart w:id="1622" w:name="_Toc465865245"/>
      <w:bookmarkStart w:id="1623" w:name="_Toc468976391"/>
      <w:bookmarkStart w:id="1624" w:name="_Toc469483120"/>
      <w:bookmarkStart w:id="1625" w:name="_Toc471897604"/>
      <w:r w:rsidRPr="007857E5">
        <w:rPr>
          <w:szCs w:val="24"/>
        </w:rPr>
        <w:lastRenderedPageBreak/>
        <w:t>Инструкции по заполнению</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26" w:name="_Ref467752100"/>
      <w:bookmarkStart w:id="1627" w:name="_Ref467752165"/>
      <w:bookmarkStart w:id="1628" w:name="_Ref467752316"/>
      <w:bookmarkStart w:id="1629" w:name="_Ref467752394"/>
      <w:bookmarkStart w:id="1630" w:name="_Toc471897605"/>
      <w:bookmarkStart w:id="1631" w:name="_Ref440272274"/>
      <w:bookmarkStart w:id="1632" w:name="_Ref440274756"/>
      <w:r w:rsidRPr="00CC5A3A">
        <w:lastRenderedPageBreak/>
        <w:t>Расписка  сдачи-приемки соглашения о неустойке (форма 1</w:t>
      </w:r>
      <w:r>
        <w:t>5</w:t>
      </w:r>
      <w:r w:rsidRPr="00CC5A3A">
        <w:t>)</w:t>
      </w:r>
      <w:bookmarkEnd w:id="1626"/>
      <w:bookmarkEnd w:id="1627"/>
      <w:bookmarkEnd w:id="1628"/>
      <w:bookmarkEnd w:id="1629"/>
      <w:bookmarkEnd w:id="1630"/>
    </w:p>
    <w:p w:rsidR="0010618F" w:rsidRPr="00CC5A3A" w:rsidRDefault="0010618F" w:rsidP="0010618F">
      <w:pPr>
        <w:pStyle w:val="3"/>
        <w:rPr>
          <w:szCs w:val="24"/>
        </w:rPr>
      </w:pPr>
      <w:bookmarkStart w:id="1633" w:name="_Toc465865247"/>
      <w:bookmarkStart w:id="1634" w:name="_Toc468976393"/>
      <w:bookmarkStart w:id="1635" w:name="_Toc469483122"/>
      <w:bookmarkStart w:id="1636" w:name="_Toc471897606"/>
      <w:r w:rsidRPr="00CC5A3A">
        <w:rPr>
          <w:szCs w:val="24"/>
        </w:rPr>
        <w:t>Форма Расписки  сдачи-приемки соглашения о неустойке</w:t>
      </w:r>
      <w:bookmarkEnd w:id="1633"/>
      <w:bookmarkEnd w:id="1634"/>
      <w:bookmarkEnd w:id="1635"/>
      <w:bookmarkEnd w:id="1636"/>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37" w:name="_Toc465865248"/>
      <w:bookmarkStart w:id="1638" w:name="_Toc468976394"/>
      <w:bookmarkStart w:id="1639" w:name="_Toc469483123"/>
      <w:bookmarkStart w:id="1640" w:name="_Toc471897607"/>
      <w:r w:rsidRPr="00CC5A3A">
        <w:rPr>
          <w:szCs w:val="24"/>
        </w:rPr>
        <w:lastRenderedPageBreak/>
        <w:t>Инструкции по заполнению</w:t>
      </w:r>
      <w:bookmarkEnd w:id="1637"/>
      <w:bookmarkEnd w:id="1638"/>
      <w:bookmarkEnd w:id="1639"/>
      <w:bookmarkEnd w:id="1640"/>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41" w:name="_Ref468195799"/>
      <w:bookmarkStart w:id="1642"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31"/>
      <w:bookmarkEnd w:id="1632"/>
      <w:bookmarkEnd w:id="1641"/>
      <w:bookmarkEnd w:id="1642"/>
    </w:p>
    <w:p w:rsidR="007857E5" w:rsidRPr="00E47073" w:rsidRDefault="007857E5" w:rsidP="007857E5">
      <w:pPr>
        <w:pStyle w:val="3"/>
        <w:rPr>
          <w:szCs w:val="24"/>
        </w:rPr>
      </w:pPr>
      <w:bookmarkStart w:id="1643" w:name="_Toc439170718"/>
      <w:bookmarkStart w:id="1644" w:name="_Toc439172820"/>
      <w:bookmarkStart w:id="1645" w:name="_Toc439173262"/>
      <w:bookmarkStart w:id="1646" w:name="_Toc439238258"/>
      <w:bookmarkStart w:id="1647" w:name="_Toc439252806"/>
      <w:bookmarkStart w:id="1648" w:name="_Toc439323779"/>
      <w:bookmarkStart w:id="1649" w:name="_Toc440361414"/>
      <w:bookmarkStart w:id="1650" w:name="_Toc440376296"/>
      <w:bookmarkStart w:id="1651" w:name="_Toc440382554"/>
      <w:bookmarkStart w:id="1652" w:name="_Toc440447224"/>
      <w:bookmarkStart w:id="1653" w:name="_Toc440620904"/>
      <w:bookmarkStart w:id="1654" w:name="_Toc440631539"/>
      <w:bookmarkStart w:id="1655" w:name="_Toc440875778"/>
      <w:bookmarkStart w:id="1656" w:name="_Toc441131802"/>
      <w:bookmarkStart w:id="1657" w:name="_Toc465865250"/>
      <w:bookmarkStart w:id="1658" w:name="_Toc468976396"/>
      <w:bookmarkStart w:id="1659" w:name="_Toc469483125"/>
      <w:bookmarkStart w:id="1660" w:name="_Toc471897609"/>
      <w:r w:rsidRPr="00E47073">
        <w:rPr>
          <w:szCs w:val="24"/>
        </w:rPr>
        <w:t xml:space="preserve">Форма </w:t>
      </w:r>
      <w:bookmarkEnd w:id="1643"/>
      <w:r w:rsidR="00E47073" w:rsidRPr="00E47073">
        <w:rPr>
          <w:szCs w:val="24"/>
        </w:rPr>
        <w:t>согласия Участника налоговым органам на разглашение сведений, составляющих налоговую тайну</w:t>
      </w:r>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61" w:name="_Toc300142269"/>
      <w:bookmarkStart w:id="1662" w:name="_Toc309735391"/>
      <w:bookmarkStart w:id="166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61"/>
      <w:r w:rsidRPr="007857E5">
        <w:rPr>
          <w:b/>
          <w:bCs w:val="0"/>
          <w:snapToGrid w:val="0"/>
          <w:sz w:val="24"/>
          <w:szCs w:val="24"/>
        </w:rPr>
        <w:t xml:space="preserve"> </w:t>
      </w:r>
      <w:bookmarkEnd w:id="1662"/>
      <w:bookmarkEnd w:id="166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64" w:name="_Toc439170719"/>
      <w:bookmarkStart w:id="1665" w:name="_Toc439172821"/>
      <w:bookmarkStart w:id="1666" w:name="_Toc439173263"/>
      <w:bookmarkStart w:id="1667" w:name="_Toc439238259"/>
      <w:bookmarkStart w:id="1668" w:name="_Toc439252807"/>
      <w:bookmarkStart w:id="1669" w:name="_Toc439323780"/>
      <w:bookmarkStart w:id="1670" w:name="_Toc440361415"/>
      <w:bookmarkStart w:id="1671" w:name="_Toc440376297"/>
      <w:bookmarkStart w:id="1672" w:name="_Toc440382555"/>
      <w:bookmarkStart w:id="1673" w:name="_Toc440447225"/>
      <w:bookmarkStart w:id="1674" w:name="_Toc440620905"/>
      <w:bookmarkStart w:id="1675" w:name="_Toc440631540"/>
      <w:bookmarkStart w:id="1676" w:name="_Toc440875779"/>
      <w:bookmarkStart w:id="1677" w:name="_Toc441131803"/>
      <w:bookmarkStart w:id="1678" w:name="_Toc465865251"/>
      <w:bookmarkStart w:id="1679" w:name="_Toc468976397"/>
      <w:bookmarkStart w:id="1680" w:name="_Toc469483126"/>
      <w:bookmarkStart w:id="1681" w:name="_Toc471897610"/>
      <w:r w:rsidRPr="007857E5">
        <w:rPr>
          <w:szCs w:val="24"/>
        </w:rPr>
        <w:lastRenderedPageBreak/>
        <w:t>Инструкции по заполнению</w:t>
      </w:r>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61"/>
          <w:headerReference w:type="default" r:id="rId62"/>
          <w:footerReference w:type="even" r:id="rId63"/>
          <w:headerReference w:type="first" r:id="rId64"/>
          <w:footerReference w:type="first" r:id="rId6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82" w:name="_Ref93268095"/>
      <w:bookmarkStart w:id="1683" w:name="_Ref93268099"/>
      <w:bookmarkStart w:id="1684" w:name="_Toc98253958"/>
      <w:bookmarkStart w:id="1685" w:name="_Toc165173884"/>
      <w:bookmarkStart w:id="1686" w:name="_Toc423423678"/>
      <w:bookmarkStart w:id="1687" w:name="_Ref440272510"/>
      <w:bookmarkStart w:id="1688" w:name="_Ref440274961"/>
      <w:bookmarkStart w:id="1689" w:name="_Ref90381141"/>
      <w:bookmarkStart w:id="1690" w:name="_Toc90385121"/>
      <w:bookmarkStart w:id="1691" w:name="_Toc98253952"/>
      <w:bookmarkStart w:id="1692" w:name="_Toc165173878"/>
      <w:bookmarkStart w:id="1693" w:name="_Toc423427449"/>
      <w:bookmarkStart w:id="1694"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82"/>
      <w:bookmarkEnd w:id="1683"/>
      <w:bookmarkEnd w:id="1684"/>
      <w:bookmarkEnd w:id="1685"/>
      <w:bookmarkEnd w:id="1686"/>
      <w:bookmarkEnd w:id="1687"/>
      <w:bookmarkEnd w:id="1688"/>
      <w:bookmarkEnd w:id="1689"/>
      <w:bookmarkEnd w:id="1690"/>
      <w:bookmarkEnd w:id="1691"/>
      <w:bookmarkEnd w:id="1692"/>
      <w:bookmarkEnd w:id="1693"/>
      <w:bookmarkEnd w:id="1694"/>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95" w:name="_Toc90385125"/>
      <w:bookmarkStart w:id="1696" w:name="_Toc439170705"/>
      <w:bookmarkStart w:id="1697" w:name="_Toc439172807"/>
      <w:bookmarkStart w:id="1698" w:name="_Toc439173268"/>
      <w:bookmarkStart w:id="1699" w:name="_Toc439238264"/>
      <w:bookmarkStart w:id="1700" w:name="_Toc439252812"/>
      <w:bookmarkStart w:id="1701" w:name="_Toc439323785"/>
      <w:bookmarkStart w:id="1702" w:name="_Toc440361420"/>
      <w:bookmarkStart w:id="1703" w:name="_Toc440376302"/>
      <w:bookmarkStart w:id="1704" w:name="_Toc440382560"/>
      <w:bookmarkStart w:id="1705" w:name="_Toc440447230"/>
      <w:bookmarkStart w:id="1706" w:name="_Toc440620910"/>
      <w:bookmarkStart w:id="1707" w:name="_Toc440631545"/>
      <w:bookmarkStart w:id="1708" w:name="_Toc440875781"/>
      <w:bookmarkStart w:id="1709" w:name="_Toc441131805"/>
      <w:bookmarkStart w:id="1710" w:name="_Toc465865253"/>
      <w:bookmarkStart w:id="1711" w:name="_Toc468976399"/>
      <w:bookmarkStart w:id="1712" w:name="_Toc469483128"/>
      <w:bookmarkStart w:id="1713" w:name="_Toc471897612"/>
      <w:r w:rsidRPr="00D904EF">
        <w:rPr>
          <w:szCs w:val="24"/>
        </w:rPr>
        <w:t xml:space="preserve">Форма </w:t>
      </w:r>
      <w:bookmarkEnd w:id="1695"/>
      <w:bookmarkEnd w:id="1696"/>
      <w:bookmarkEnd w:id="1697"/>
      <w:bookmarkEnd w:id="1698"/>
      <w:bookmarkEnd w:id="1699"/>
      <w:bookmarkEnd w:id="1700"/>
      <w:bookmarkEnd w:id="1701"/>
      <w:bookmarkEnd w:id="1702"/>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703"/>
      <w:bookmarkEnd w:id="1704"/>
      <w:bookmarkEnd w:id="1705"/>
      <w:r w:rsidR="00D35266">
        <w:rPr>
          <w:szCs w:val="24"/>
        </w:rPr>
        <w:t>субподрядчиками</w:t>
      </w:r>
      <w:bookmarkEnd w:id="1706"/>
      <w:bookmarkEnd w:id="1707"/>
      <w:bookmarkEnd w:id="1708"/>
      <w:bookmarkEnd w:id="1709"/>
      <w:bookmarkEnd w:id="1710"/>
      <w:bookmarkEnd w:id="1711"/>
      <w:bookmarkEnd w:id="1712"/>
      <w:bookmarkEnd w:id="171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14" w:name="_Toc90385126"/>
      <w:bookmarkStart w:id="1715" w:name="_Toc98253959"/>
      <w:bookmarkStart w:id="1716" w:name="_Toc157248211"/>
      <w:bookmarkStart w:id="1717" w:name="_Toc157496580"/>
      <w:bookmarkStart w:id="1718" w:name="_Toc158206119"/>
      <w:bookmarkStart w:id="1719" w:name="_Toc164057804"/>
      <w:bookmarkStart w:id="1720" w:name="_Toc164137154"/>
      <w:bookmarkStart w:id="1721" w:name="_Toc164161314"/>
      <w:bookmarkStart w:id="1722" w:name="_Toc165173885"/>
      <w:r>
        <w:rPr>
          <w:b/>
          <w:szCs w:val="24"/>
        </w:rPr>
        <w:br w:type="page"/>
      </w:r>
    </w:p>
    <w:p w:rsidR="00635719" w:rsidRPr="00D904EF" w:rsidRDefault="00635719" w:rsidP="00635719">
      <w:pPr>
        <w:pStyle w:val="3"/>
        <w:rPr>
          <w:szCs w:val="24"/>
        </w:rPr>
      </w:pPr>
      <w:bookmarkStart w:id="1723" w:name="_Toc439170706"/>
      <w:bookmarkStart w:id="1724" w:name="_Toc439172808"/>
      <w:bookmarkStart w:id="1725" w:name="_Toc439173269"/>
      <w:bookmarkStart w:id="1726" w:name="_Toc439238265"/>
      <w:bookmarkStart w:id="1727" w:name="_Toc439252813"/>
      <w:bookmarkStart w:id="1728" w:name="_Toc439323786"/>
      <w:bookmarkStart w:id="1729" w:name="_Toc440361421"/>
      <w:bookmarkStart w:id="1730" w:name="_Toc440376303"/>
      <w:bookmarkStart w:id="1731" w:name="_Toc440382561"/>
      <w:bookmarkStart w:id="1732" w:name="_Toc440447231"/>
      <w:bookmarkStart w:id="1733" w:name="_Toc440620911"/>
      <w:bookmarkStart w:id="1734" w:name="_Toc440631546"/>
      <w:bookmarkStart w:id="1735" w:name="_Toc440875782"/>
      <w:bookmarkStart w:id="1736" w:name="_Toc441131806"/>
      <w:bookmarkStart w:id="1737" w:name="_Toc465865254"/>
      <w:bookmarkStart w:id="1738" w:name="_Toc468976400"/>
      <w:bookmarkStart w:id="1739" w:name="_Toc469483129"/>
      <w:bookmarkStart w:id="1740" w:name="_Toc471897613"/>
      <w:r w:rsidRPr="00D904EF">
        <w:rPr>
          <w:szCs w:val="24"/>
        </w:rPr>
        <w:lastRenderedPageBreak/>
        <w:t>Инструкции по заполнению</w:t>
      </w:r>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B57D9B">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B57D9B">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B57D9B">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41" w:name="_Ref440376324"/>
      <w:bookmarkStart w:id="1742" w:name="_Ref440376401"/>
      <w:bookmarkStart w:id="1743"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41"/>
      <w:bookmarkEnd w:id="1742"/>
      <w:bookmarkEnd w:id="1743"/>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44" w:name="_Toc440376305"/>
      <w:bookmarkStart w:id="1745" w:name="_Toc440382563"/>
      <w:bookmarkStart w:id="1746" w:name="_Toc440447233"/>
      <w:bookmarkStart w:id="1747" w:name="_Toc440620913"/>
      <w:bookmarkStart w:id="1748" w:name="_Toc440631548"/>
      <w:bookmarkStart w:id="1749" w:name="_Toc440875784"/>
      <w:bookmarkStart w:id="1750" w:name="_Toc441131808"/>
      <w:bookmarkStart w:id="1751" w:name="_Toc465865256"/>
      <w:bookmarkStart w:id="1752" w:name="_Toc468976402"/>
      <w:bookmarkStart w:id="1753" w:name="_Toc469483131"/>
      <w:bookmarkStart w:id="1754"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44"/>
      <w:bookmarkEnd w:id="1745"/>
      <w:bookmarkEnd w:id="1746"/>
      <w:bookmarkEnd w:id="1747"/>
      <w:bookmarkEnd w:id="1748"/>
      <w:bookmarkEnd w:id="1749"/>
      <w:bookmarkEnd w:id="1750"/>
      <w:bookmarkEnd w:id="1751"/>
      <w:bookmarkEnd w:id="1752"/>
      <w:bookmarkEnd w:id="1753"/>
      <w:bookmarkEnd w:id="1754"/>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55" w:name="_Toc440376306"/>
      <w:bookmarkStart w:id="1756" w:name="_Toc440382564"/>
      <w:bookmarkStart w:id="1757" w:name="_Toc440447234"/>
      <w:bookmarkStart w:id="1758" w:name="_Toc440620914"/>
      <w:bookmarkStart w:id="1759" w:name="_Toc440631549"/>
      <w:bookmarkStart w:id="1760" w:name="_Toc440875785"/>
      <w:bookmarkStart w:id="1761" w:name="_Toc441131809"/>
      <w:bookmarkStart w:id="1762" w:name="_Toc465865257"/>
      <w:bookmarkStart w:id="1763" w:name="_Toc468976403"/>
      <w:bookmarkStart w:id="1764" w:name="_Toc469483132"/>
      <w:bookmarkStart w:id="1765" w:name="_Toc471897616"/>
      <w:r w:rsidRPr="00D904EF">
        <w:rPr>
          <w:szCs w:val="24"/>
        </w:rPr>
        <w:lastRenderedPageBreak/>
        <w:t>Инструкции по заполнению</w:t>
      </w:r>
      <w:bookmarkEnd w:id="1755"/>
      <w:bookmarkEnd w:id="1756"/>
      <w:bookmarkEnd w:id="1757"/>
      <w:bookmarkEnd w:id="1758"/>
      <w:bookmarkEnd w:id="1759"/>
      <w:bookmarkEnd w:id="1760"/>
      <w:bookmarkEnd w:id="1761"/>
      <w:bookmarkEnd w:id="1762"/>
      <w:bookmarkEnd w:id="1763"/>
      <w:bookmarkEnd w:id="1764"/>
      <w:bookmarkEnd w:id="1765"/>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B57D9B">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B57D9B">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B57D9B">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D3A" w:rsidRDefault="00A43D3A">
      <w:pPr>
        <w:spacing w:line="240" w:lineRule="auto"/>
      </w:pPr>
      <w:r>
        <w:separator/>
      </w:r>
    </w:p>
  </w:endnote>
  <w:endnote w:type="continuationSeparator" w:id="0">
    <w:p w:rsidR="00A43D3A" w:rsidRDefault="00A43D3A">
      <w:pPr>
        <w:spacing w:line="240" w:lineRule="auto"/>
      </w:pPr>
      <w:r>
        <w:continuationSeparator/>
      </w:r>
    </w:p>
  </w:endnote>
  <w:endnote w:id="1">
    <w:p w:rsidR="006C37ED" w:rsidRPr="003F430F" w:rsidRDefault="006C37ED" w:rsidP="003F430F">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altName w:val="Segoe Script"/>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7ED" w:rsidRDefault="006C37E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7ED" w:rsidRDefault="006C37E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C37ED" w:rsidRDefault="006C37E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7ED" w:rsidRDefault="006C37E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7ED" w:rsidRDefault="006C37E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7ED" w:rsidRPr="00FA0376" w:rsidRDefault="006C37E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2384D">
      <w:rPr>
        <w:noProof/>
        <w:sz w:val="16"/>
        <w:szCs w:val="16"/>
        <w:lang w:eastAsia="ru-RU"/>
      </w:rPr>
      <w:t>31</w:t>
    </w:r>
    <w:r w:rsidRPr="00FA0376">
      <w:rPr>
        <w:sz w:val="16"/>
        <w:szCs w:val="16"/>
        <w:lang w:eastAsia="ru-RU"/>
      </w:rPr>
      <w:fldChar w:fldCharType="end"/>
    </w:r>
  </w:p>
  <w:p w:rsidR="006C37ED" w:rsidRDefault="006C37ED" w:rsidP="006C37ED">
    <w:pPr>
      <w:spacing w:line="264" w:lineRule="auto"/>
      <w:ind w:firstLine="0"/>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CB1F53">
      <w:rPr>
        <w:sz w:val="18"/>
        <w:szCs w:val="18"/>
      </w:rPr>
      <w:t xml:space="preserve">Договора на выполнение работ по заправке и восстановлению картриджей для лазерных принтеров </w:t>
    </w:r>
  </w:p>
  <w:p w:rsidR="006C37ED" w:rsidRPr="00EE0539" w:rsidRDefault="006C37ED" w:rsidP="006C37ED">
    <w:pPr>
      <w:spacing w:line="264" w:lineRule="auto"/>
      <w:ind w:firstLine="0"/>
      <w:jc w:val="center"/>
      <w:rPr>
        <w:sz w:val="18"/>
        <w:szCs w:val="18"/>
      </w:rPr>
    </w:pPr>
    <w:r w:rsidRPr="00CB1F53">
      <w:rPr>
        <w:sz w:val="18"/>
        <w:szCs w:val="18"/>
      </w:rPr>
      <w:t>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7ED" w:rsidRDefault="006C37E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7ED" w:rsidRDefault="006C37E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7ED" w:rsidRDefault="006C37E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7ED" w:rsidRDefault="006C37E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7ED" w:rsidRDefault="006C37E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7ED" w:rsidRDefault="006C37E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7ED" w:rsidRDefault="006C37E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D3A" w:rsidRDefault="00A43D3A">
      <w:pPr>
        <w:spacing w:line="240" w:lineRule="auto"/>
      </w:pPr>
      <w:r>
        <w:separator/>
      </w:r>
    </w:p>
  </w:footnote>
  <w:footnote w:type="continuationSeparator" w:id="0">
    <w:p w:rsidR="00A43D3A" w:rsidRDefault="00A43D3A">
      <w:pPr>
        <w:spacing w:line="240" w:lineRule="auto"/>
      </w:pPr>
      <w:r>
        <w:continuationSeparator/>
      </w:r>
    </w:p>
  </w:footnote>
  <w:footnote w:id="1">
    <w:p w:rsidR="006C37ED" w:rsidRPr="00B36685" w:rsidRDefault="006C37ED"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6C37ED" w:rsidRDefault="006C37ED"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6C37ED" w:rsidRDefault="006C37ED" w:rsidP="00726981">
      <w:pPr>
        <w:pStyle w:val="1ff4"/>
        <w:rPr>
          <w:rFonts w:ascii="Times New Roman" w:eastAsia="Times New Roman" w:hAnsi="Times New Roman" w:cs="Times New Roman"/>
          <w:lang w:eastAsia="ru-RU"/>
        </w:rPr>
      </w:pPr>
    </w:p>
  </w:footnote>
  <w:footnote w:id="3">
    <w:p w:rsidR="006C37ED" w:rsidRPr="00F83889" w:rsidRDefault="006C37ED"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6C37ED" w:rsidRPr="00F83889" w:rsidRDefault="006C37ED"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6C37ED" w:rsidRPr="00F83889" w:rsidRDefault="006C37ED"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6C37ED" w:rsidRPr="00F83889" w:rsidRDefault="006C37ED" w:rsidP="004913D5">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6C37ED" w:rsidRDefault="006C37ED"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7ED" w:rsidRDefault="006C37E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7ED" w:rsidRDefault="006C37E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7ED" w:rsidRDefault="006C37E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7ED" w:rsidRDefault="006C37E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7ED" w:rsidRDefault="006C37E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7ED" w:rsidRPr="00930031" w:rsidRDefault="006C37E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7ED" w:rsidRDefault="006C37E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7ED" w:rsidRDefault="006C37E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7ED" w:rsidRDefault="006C37E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7ED" w:rsidRDefault="006C37E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7ED" w:rsidRDefault="006C37E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7ED" w:rsidRDefault="006C37E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7ED" w:rsidRDefault="006C37E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7ED" w:rsidRDefault="006C37E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7ED" w:rsidRDefault="006C37E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6">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5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0"/>
  </w:num>
  <w:num w:numId="24">
    <w:abstractNumId w:val="135"/>
  </w:num>
  <w:num w:numId="25">
    <w:abstractNumId w:val="121"/>
  </w:num>
  <w:num w:numId="26">
    <w:abstractNumId w:val="113"/>
  </w:num>
  <w:num w:numId="27">
    <w:abstractNumId w:val="76"/>
  </w:num>
  <w:num w:numId="28">
    <w:abstractNumId w:val="99"/>
  </w:num>
  <w:num w:numId="29">
    <w:abstractNumId w:val="137"/>
  </w:num>
  <w:num w:numId="30">
    <w:abstractNumId w:val="94"/>
  </w:num>
  <w:num w:numId="31">
    <w:abstractNumId w:val="95"/>
  </w:num>
  <w:num w:numId="32">
    <w:abstractNumId w:val="119"/>
  </w:num>
  <w:num w:numId="33">
    <w:abstractNumId w:val="145"/>
  </w:num>
  <w:num w:numId="34">
    <w:abstractNumId w:val="123"/>
  </w:num>
  <w:num w:numId="35">
    <w:abstractNumId w:val="112"/>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2"/>
  </w:num>
  <w:num w:numId="44">
    <w:abstractNumId w:val="130"/>
  </w:num>
  <w:num w:numId="45">
    <w:abstractNumId w:val="0"/>
  </w:num>
  <w:num w:numId="46">
    <w:abstractNumId w:val="114"/>
  </w:num>
  <w:num w:numId="47">
    <w:abstractNumId w:val="127"/>
  </w:num>
  <w:num w:numId="48">
    <w:abstractNumId w:val="131"/>
  </w:num>
  <w:num w:numId="49">
    <w:abstractNumId w:val="122"/>
  </w:num>
  <w:num w:numId="50">
    <w:abstractNumId w:val="151"/>
  </w:num>
  <w:num w:numId="51">
    <w:abstractNumId w:val="91"/>
  </w:num>
  <w:num w:numId="52">
    <w:abstractNumId w:val="80"/>
  </w:num>
  <w:num w:numId="53">
    <w:abstractNumId w:val="134"/>
  </w:num>
  <w:num w:numId="54">
    <w:abstractNumId w:val="101"/>
  </w:num>
  <w:num w:numId="55">
    <w:abstractNumId w:val="83"/>
  </w:num>
  <w:num w:numId="56">
    <w:abstractNumId w:val="72"/>
  </w:num>
  <w:num w:numId="57">
    <w:abstractNumId w:val="106"/>
  </w:num>
  <w:num w:numId="58">
    <w:abstractNumId w:val="118"/>
  </w:num>
  <w:num w:numId="59">
    <w:abstractNumId w:val="73"/>
  </w:num>
  <w:num w:numId="60">
    <w:abstractNumId w:val="90"/>
  </w:num>
  <w:num w:numId="61">
    <w:abstractNumId w:val="74"/>
  </w:num>
  <w:num w:numId="62">
    <w:abstractNumId w:val="147"/>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8"/>
    <w:lvlOverride w:ilvl="0">
      <w:startOverride w:val="1"/>
    </w:lvlOverride>
  </w:num>
  <w:num w:numId="65">
    <w:abstractNumId w:val="77"/>
  </w:num>
  <w:num w:numId="66">
    <w:abstractNumId w:val="149"/>
  </w:num>
  <w:num w:numId="67">
    <w:abstractNumId w:val="86"/>
  </w:num>
  <w:num w:numId="68">
    <w:abstractNumId w:val="115"/>
  </w:num>
  <w:num w:numId="69">
    <w:abstractNumId w:val="97"/>
  </w:num>
  <w:num w:numId="70">
    <w:abstractNumId w:val="117"/>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8"/>
  </w:num>
  <w:num w:numId="73">
    <w:abstractNumId w:val="148"/>
  </w:num>
  <w:num w:numId="74">
    <w:abstractNumId w:val="89"/>
  </w:num>
  <w:num w:numId="75">
    <w:abstractNumId w:val="116"/>
  </w:num>
  <w:num w:numId="76">
    <w:abstractNumId w:val="143"/>
  </w:num>
  <w:num w:numId="77">
    <w:abstractNumId w:val="13"/>
  </w:num>
  <w:num w:numId="78">
    <w:abstractNumId w:val="20"/>
  </w:num>
  <w:num w:numId="79">
    <w:abstractNumId w:val="150"/>
  </w:num>
  <w:num w:numId="80">
    <w:abstractNumId w:val="141"/>
  </w:num>
  <w:num w:numId="81">
    <w:abstractNumId w:val="139"/>
  </w:num>
  <w:num w:numId="82">
    <w:abstractNumId w:val="107"/>
  </w:num>
  <w:num w:numId="83">
    <w:abstractNumId w:val="133"/>
  </w:num>
  <w:num w:numId="84">
    <w:abstractNumId w:val="140"/>
  </w:num>
  <w:num w:numId="85">
    <w:abstractNumId w:val="110"/>
  </w:num>
  <w:num w:numId="86">
    <w:abstractNumId w:val="120"/>
  </w:num>
  <w:num w:numId="87">
    <w:abstractNumId w:val="98"/>
  </w:num>
  <w:num w:numId="88">
    <w:abstractNumId w:val="108"/>
  </w:num>
  <w:num w:numId="89">
    <w:abstractNumId w:val="125"/>
  </w:num>
  <w:num w:numId="90">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4"/>
  </w:num>
  <w:num w:numId="96">
    <w:abstractNumId w:val="129"/>
  </w:num>
  <w:num w:numId="97">
    <w:abstractNumId w:val="105"/>
  </w:num>
  <w:num w:numId="98">
    <w:abstractNumId w:val="103"/>
  </w:num>
  <w:num w:numId="99">
    <w:abstractNumId w:val="1"/>
  </w:num>
  <w:num w:numId="100">
    <w:abstractNumId w:val="136"/>
  </w:num>
  <w:num w:numId="101">
    <w:abstractNumId w:val="146"/>
  </w:num>
  <w:num w:numId="102">
    <w:abstractNumId w:val="111"/>
  </w:num>
  <w:num w:numId="103">
    <w:abstractNumId w:val="102"/>
  </w:num>
  <w:num w:numId="104">
    <w:abstractNumId w:val="144"/>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84D"/>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48CF"/>
    <w:rsid w:val="002853B8"/>
    <w:rsid w:val="00286C5A"/>
    <w:rsid w:val="0029211F"/>
    <w:rsid w:val="002946EF"/>
    <w:rsid w:val="00297FA1"/>
    <w:rsid w:val="002A08A6"/>
    <w:rsid w:val="002A0DBC"/>
    <w:rsid w:val="002A4635"/>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53B1"/>
    <w:rsid w:val="0042632C"/>
    <w:rsid w:val="00426B53"/>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501"/>
    <w:rsid w:val="004E0F05"/>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5528"/>
    <w:rsid w:val="00596921"/>
    <w:rsid w:val="005A2CAE"/>
    <w:rsid w:val="005A3827"/>
    <w:rsid w:val="005A3F4B"/>
    <w:rsid w:val="005A4D78"/>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0A02"/>
    <w:rsid w:val="005F2732"/>
    <w:rsid w:val="005F2CCE"/>
    <w:rsid w:val="005F3722"/>
    <w:rsid w:val="005F514D"/>
    <w:rsid w:val="005F566D"/>
    <w:rsid w:val="005F7167"/>
    <w:rsid w:val="006008A2"/>
    <w:rsid w:val="00603444"/>
    <w:rsid w:val="0060721D"/>
    <w:rsid w:val="00612EAB"/>
    <w:rsid w:val="00617B2C"/>
    <w:rsid w:val="00620D7C"/>
    <w:rsid w:val="006228B4"/>
    <w:rsid w:val="00623429"/>
    <w:rsid w:val="006238AF"/>
    <w:rsid w:val="0062653C"/>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37ED"/>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171F"/>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2BD9"/>
    <w:rsid w:val="00813F81"/>
    <w:rsid w:val="00817D26"/>
    <w:rsid w:val="00824120"/>
    <w:rsid w:val="008247F3"/>
    <w:rsid w:val="00832D0A"/>
    <w:rsid w:val="00835DAE"/>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BFC"/>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785"/>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04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3DCD"/>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3D3A"/>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57D9B"/>
    <w:rsid w:val="00B618BA"/>
    <w:rsid w:val="00B66565"/>
    <w:rsid w:val="00B70C6D"/>
    <w:rsid w:val="00B71B9D"/>
    <w:rsid w:val="00B72AA3"/>
    <w:rsid w:val="00B747F4"/>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6EA5"/>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56CB"/>
    <w:rsid w:val="00DE2870"/>
    <w:rsid w:val="00DE4209"/>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64A30"/>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gorbylev.av@mrsk-1.ru" TargetMode="External"/><Relationship Id="rId26" Type="http://schemas.openxmlformats.org/officeDocument/2006/relationships/header" Target="header6.xml"/><Relationship Id="rId39" Type="http://schemas.openxmlformats.org/officeDocument/2006/relationships/oleObject" Target="embeddings/oleObject1.bin"/><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image" Target="media/image4.wmf"/><Relationship Id="rId47" Type="http://schemas.openxmlformats.org/officeDocument/2006/relationships/header" Target="header12.xml"/><Relationship Id="rId50" Type="http://schemas.openxmlformats.org/officeDocument/2006/relationships/hyperlink" Target="mailto:doverie@mrsk-1.ru" TargetMode="External"/><Relationship Id="rId55" Type="http://schemas.openxmlformats.org/officeDocument/2006/relationships/hyperlink" Target="consultantplus://offline/ref=86C855FF9931DA9E8282C60C4DADA77D6E3EF501C72B67668DFC4D0EA1y5xAN" TargetMode="External"/><Relationship Id="rId63" Type="http://schemas.openxmlformats.org/officeDocument/2006/relationships/footer" Target="footer1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yperlink" Target="mailto:Lazareva.TV@mrsk-1.ru" TargetMode="External"/><Relationship Id="rId40" Type="http://schemas.openxmlformats.org/officeDocument/2006/relationships/image" Target="media/image3.wmf"/><Relationship Id="rId45" Type="http://schemas.openxmlformats.org/officeDocument/2006/relationships/header" Target="header11.xml"/><Relationship Id="rId53" Type="http://schemas.openxmlformats.org/officeDocument/2006/relationships/hyperlink" Target="consultantplus://offline/ref=86C855FF9931DA9E8282C60C4DADA77D6E3EFB01C62B67668DFC4D0EA1y5xAN" TargetMode="External"/><Relationship Id="rId58" Type="http://schemas.openxmlformats.org/officeDocument/2006/relationships/hyperlink" Target="consultantplus://offline/ref=B7E04B8F5BC345C22463EADCAE81D93CF0C11310A0643D58FEE589F49Ff2C9L" TargetMode="External"/><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http://www.b2b-mrsk.ru/market/view.html?id=703201" TargetMode="External"/><Relationship Id="rId49" Type="http://schemas.openxmlformats.org/officeDocument/2006/relationships/hyperlink" Target="http://www.rosseti.ru/about/contacts/opinion/" TargetMode="External"/><Relationship Id="rId57" Type="http://schemas.openxmlformats.org/officeDocument/2006/relationships/hyperlink" Target="consultantplus://offline/ref=86C855FF9931DA9E8282C60C4DADA77D6D37F30BC92667668DFC4D0EA1y5xAN" TargetMode="External"/><Relationship Id="rId61"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mailto:gorbylev.av@mrsk-1.ru" TargetMode="External"/><Relationship Id="rId31" Type="http://schemas.openxmlformats.org/officeDocument/2006/relationships/footer" Target="footer6.xml"/><Relationship Id="rId44" Type="http://schemas.openxmlformats.org/officeDocument/2006/relationships/header" Target="header10.xml"/><Relationship Id="rId52" Type="http://schemas.openxmlformats.org/officeDocument/2006/relationships/hyperlink" Target="consultantplus://offline/ref=86C855FF9931DA9E8282C60C4DADA77D6E3FF20BC62667668DFC4D0EA1y5xAN" TargetMode="External"/><Relationship Id="rId60" Type="http://schemas.openxmlformats.org/officeDocument/2006/relationships/hyperlink" Target="consultantplus://offline/ref=B7E04B8F5BC345C22463EADCAE81D93CF4CA1215A36F6052F6BC85F6f9C8L" TargetMode="External"/><Relationship Id="rId65"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oleObject" Target="embeddings/oleObject3.bin"/><Relationship Id="rId48" Type="http://schemas.openxmlformats.org/officeDocument/2006/relationships/footer" Target="footer9.xml"/><Relationship Id="rId56" Type="http://schemas.openxmlformats.org/officeDocument/2006/relationships/hyperlink" Target="consultantplus://offline/ref=86C855FF9931DA9E8282C60C4DADA77D6E3EF501C72B67668DFC4D0EA1y5xAN" TargetMode="External"/><Relationship Id="rId64" Type="http://schemas.openxmlformats.org/officeDocument/2006/relationships/header" Target="header15.xml"/><Relationship Id="rId8" Type="http://schemas.openxmlformats.org/officeDocument/2006/relationships/endnotes" Target="endnotes.xml"/><Relationship Id="rId51" Type="http://schemas.openxmlformats.org/officeDocument/2006/relationships/footer" Target="footer10.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image" Target="media/image2.wmf"/><Relationship Id="rId46" Type="http://schemas.openxmlformats.org/officeDocument/2006/relationships/footer" Target="footer8.xml"/><Relationship Id="rId59" Type="http://schemas.openxmlformats.org/officeDocument/2006/relationships/hyperlink" Target="consultantplus://offline/ref=B7E04B8F5BC345C22463EADCAE81D93CF0C11310A0643D58FEE589F49Ff2C9L" TargetMode="External"/><Relationship Id="rId67" Type="http://schemas.openxmlformats.org/officeDocument/2006/relationships/theme" Target="theme/theme1.xml"/><Relationship Id="rId20" Type="http://schemas.openxmlformats.org/officeDocument/2006/relationships/hyperlink" Target="http://www.zakupki.gov.ru" TargetMode="External"/><Relationship Id="rId41" Type="http://schemas.openxmlformats.org/officeDocument/2006/relationships/oleObject" Target="embeddings/oleObject2.bin"/><Relationship Id="rId54" Type="http://schemas.openxmlformats.org/officeDocument/2006/relationships/hyperlink" Target="consultantplus://offline/ref=86C855FF9931DA9E8282C60C4DADA77D6D37F30BC92667668DFC4D0EA1y5xAN" TargetMode="External"/><Relationship Id="rId62" Type="http://schemas.openxmlformats.org/officeDocument/2006/relationships/header" Target="head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85C38-4B47-4C4A-821C-88B25A8BD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95</Pages>
  <Words>29944</Words>
  <Characters>170682</Characters>
  <Application>Microsoft Office Word</Application>
  <DocSecurity>0</DocSecurity>
  <Lines>1422</Lines>
  <Paragraphs>400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200226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Горбылев Александр Владимирович</cp:lastModifiedBy>
  <cp:revision>142</cp:revision>
  <cp:lastPrinted>2015-12-29T14:27:00Z</cp:lastPrinted>
  <dcterms:created xsi:type="dcterms:W3CDTF">2016-01-15T08:52:00Z</dcterms:created>
  <dcterms:modified xsi:type="dcterms:W3CDTF">2018-03-19T07:34:00Z</dcterms:modified>
</cp:coreProperties>
</file>