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1602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тел.: +7 (495) 747-92-92,</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6020" w:rsidRPr="000D67AD" w:rsidRDefault="0091602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6020" w:rsidRPr="000D67AD" w:rsidRDefault="0091602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6020" w:rsidRPr="000D67AD" w:rsidRDefault="0091602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6020" w:rsidRPr="00B2195D" w:rsidRDefault="0091602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2195D">
                    <w:rPr>
                      <w:rFonts w:ascii="Helios" w:hAnsi="Helios"/>
                      <w:sz w:val="12"/>
                      <w:szCs w:val="12"/>
                    </w:rPr>
                    <w:t>-</w:t>
                  </w:r>
                  <w:r w:rsidRPr="000D67AD">
                    <w:rPr>
                      <w:rFonts w:ascii="Helios" w:hAnsi="Helios"/>
                      <w:sz w:val="12"/>
                      <w:szCs w:val="12"/>
                      <w:lang w:val="en-US"/>
                    </w:rPr>
                    <w:t>mail</w:t>
                  </w:r>
                  <w:proofErr w:type="gramEnd"/>
                  <w:r w:rsidRPr="00B2195D">
                    <w:rPr>
                      <w:rFonts w:ascii="Helios" w:hAnsi="Helios"/>
                      <w:sz w:val="12"/>
                      <w:szCs w:val="12"/>
                    </w:rPr>
                    <w:t xml:space="preserve">: </w:t>
                  </w:r>
                  <w:hyperlink r:id="rId9" w:history="1">
                    <w:r w:rsidRPr="000D67AD">
                      <w:rPr>
                        <w:rFonts w:ascii="Helios" w:hAnsi="Helios"/>
                        <w:sz w:val="12"/>
                        <w:szCs w:val="12"/>
                        <w:lang w:val="en-US"/>
                      </w:rPr>
                      <w:t>posta</w:t>
                    </w:r>
                    <w:r w:rsidRPr="00B2195D">
                      <w:rPr>
                        <w:rFonts w:ascii="Helios" w:hAnsi="Helios"/>
                        <w:sz w:val="12"/>
                        <w:szCs w:val="12"/>
                      </w:rPr>
                      <w:t>@</w:t>
                    </w:r>
                    <w:r w:rsidRPr="000D67AD">
                      <w:rPr>
                        <w:rFonts w:ascii="Helios" w:hAnsi="Helios"/>
                        <w:sz w:val="12"/>
                        <w:szCs w:val="12"/>
                        <w:lang w:val="en-US"/>
                      </w:rPr>
                      <w:t>mrsk</w:t>
                    </w:r>
                    <w:r w:rsidRPr="00B2195D">
                      <w:rPr>
                        <w:rFonts w:ascii="Helios" w:hAnsi="Helios"/>
                        <w:sz w:val="12"/>
                        <w:szCs w:val="12"/>
                      </w:rPr>
                      <w:t>-1.</w:t>
                    </w:r>
                    <w:r w:rsidRPr="000D67AD">
                      <w:rPr>
                        <w:rFonts w:ascii="Helios" w:hAnsi="Helios"/>
                        <w:sz w:val="12"/>
                        <w:szCs w:val="12"/>
                        <w:lang w:val="en-US"/>
                      </w:rPr>
                      <w:t>ru</w:t>
                    </w:r>
                  </w:hyperlink>
                  <w:r w:rsidRPr="00B2195D">
                    <w:rPr>
                      <w:rFonts w:ascii="Helios" w:hAnsi="Helios"/>
                      <w:sz w:val="12"/>
                      <w:szCs w:val="12"/>
                    </w:rPr>
                    <w:t xml:space="preserve">, </w:t>
                  </w:r>
                  <w:hyperlink r:id="rId10" w:history="1">
                    <w:r w:rsidRPr="000D67AD">
                      <w:rPr>
                        <w:rFonts w:ascii="Helios" w:hAnsi="Helios"/>
                        <w:sz w:val="12"/>
                        <w:szCs w:val="12"/>
                        <w:lang w:val="en-US"/>
                      </w:rPr>
                      <w:t>www</w:t>
                    </w:r>
                    <w:r w:rsidRPr="00B2195D">
                      <w:rPr>
                        <w:rFonts w:ascii="Helios" w:hAnsi="Helios"/>
                        <w:sz w:val="12"/>
                        <w:szCs w:val="12"/>
                      </w:rPr>
                      <w:t>.</w:t>
                    </w:r>
                    <w:r w:rsidRPr="000D67AD">
                      <w:rPr>
                        <w:rFonts w:ascii="Helios" w:hAnsi="Helios"/>
                        <w:sz w:val="12"/>
                        <w:szCs w:val="12"/>
                        <w:lang w:val="en-US"/>
                      </w:rPr>
                      <w:t>mrsk</w:t>
                    </w:r>
                    <w:r w:rsidRPr="00B2195D">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2195D" w:rsidRPr="00C767DA" w:rsidRDefault="00B2195D" w:rsidP="00B2195D">
      <w:pPr>
        <w:spacing w:line="240" w:lineRule="auto"/>
        <w:ind w:left="4536" w:firstLine="0"/>
        <w:jc w:val="left"/>
        <w:rPr>
          <w:sz w:val="26"/>
          <w:szCs w:val="26"/>
        </w:rPr>
      </w:pPr>
      <w:r w:rsidRPr="00C767DA">
        <w:rPr>
          <w:sz w:val="26"/>
          <w:szCs w:val="26"/>
        </w:rPr>
        <w:t>УТВЕРЖДАЮ:</w:t>
      </w:r>
    </w:p>
    <w:p w:rsidR="00B2195D" w:rsidRPr="00B95264" w:rsidRDefault="00B2195D" w:rsidP="00B2195D">
      <w:pPr>
        <w:spacing w:line="240" w:lineRule="auto"/>
        <w:ind w:left="4536" w:firstLine="0"/>
        <w:jc w:val="left"/>
        <w:rPr>
          <w:sz w:val="26"/>
          <w:szCs w:val="26"/>
        </w:rPr>
      </w:pPr>
      <w:r w:rsidRPr="00B95264">
        <w:rPr>
          <w:sz w:val="26"/>
          <w:szCs w:val="26"/>
        </w:rPr>
        <w:t xml:space="preserve">Председатель закупочной комиссии – </w:t>
      </w:r>
    </w:p>
    <w:p w:rsidR="00B2195D" w:rsidRPr="00F76696" w:rsidRDefault="00B2195D" w:rsidP="00B2195D">
      <w:pPr>
        <w:spacing w:line="240" w:lineRule="auto"/>
        <w:ind w:left="4536" w:firstLine="0"/>
        <w:jc w:val="left"/>
        <w:rPr>
          <w:sz w:val="26"/>
          <w:szCs w:val="26"/>
        </w:rPr>
      </w:pPr>
      <w:r w:rsidRPr="00F76696">
        <w:rPr>
          <w:sz w:val="26"/>
          <w:szCs w:val="26"/>
        </w:rPr>
        <w:t>Заместитель генерального директора -</w:t>
      </w:r>
    </w:p>
    <w:p w:rsidR="00B2195D" w:rsidRPr="00B95264" w:rsidRDefault="00B2195D" w:rsidP="00B2195D">
      <w:pPr>
        <w:spacing w:line="240" w:lineRule="auto"/>
        <w:ind w:left="4536" w:firstLine="0"/>
        <w:jc w:val="left"/>
        <w:rPr>
          <w:sz w:val="26"/>
          <w:szCs w:val="26"/>
        </w:rPr>
      </w:pPr>
      <w:r w:rsidRPr="00F76696">
        <w:rPr>
          <w:sz w:val="26"/>
          <w:szCs w:val="26"/>
        </w:rPr>
        <w:t>директор филиала</w:t>
      </w:r>
      <w:r w:rsidRPr="00B95264">
        <w:rPr>
          <w:sz w:val="26"/>
          <w:szCs w:val="26"/>
        </w:rPr>
        <w:t xml:space="preserve"> </w:t>
      </w:r>
    </w:p>
    <w:p w:rsidR="00B2195D" w:rsidRPr="00B95264" w:rsidRDefault="00B2195D" w:rsidP="00B2195D">
      <w:pPr>
        <w:spacing w:line="240" w:lineRule="auto"/>
        <w:ind w:left="4536" w:firstLine="0"/>
        <w:jc w:val="left"/>
        <w:rPr>
          <w:sz w:val="26"/>
          <w:szCs w:val="26"/>
        </w:rPr>
      </w:pPr>
      <w:r w:rsidRPr="00B95264">
        <w:rPr>
          <w:sz w:val="26"/>
          <w:szCs w:val="26"/>
        </w:rPr>
        <w:t>ПАО «МРСК Центра» - «Орелэнерго»</w:t>
      </w:r>
    </w:p>
    <w:p w:rsidR="00B2195D" w:rsidRPr="00B95264" w:rsidRDefault="00B2195D" w:rsidP="00B2195D">
      <w:pPr>
        <w:spacing w:line="240" w:lineRule="auto"/>
        <w:ind w:left="4536" w:firstLine="0"/>
        <w:jc w:val="left"/>
        <w:rPr>
          <w:sz w:val="26"/>
          <w:szCs w:val="26"/>
        </w:rPr>
      </w:pPr>
    </w:p>
    <w:p w:rsidR="00B2195D" w:rsidRPr="00B95264" w:rsidRDefault="00B2195D" w:rsidP="00B2195D">
      <w:pPr>
        <w:spacing w:line="240" w:lineRule="auto"/>
        <w:ind w:left="4536" w:firstLine="0"/>
        <w:jc w:val="left"/>
        <w:rPr>
          <w:sz w:val="26"/>
          <w:szCs w:val="26"/>
        </w:rPr>
      </w:pPr>
      <w:r w:rsidRPr="00B95264">
        <w:rPr>
          <w:sz w:val="26"/>
          <w:szCs w:val="26"/>
        </w:rPr>
        <w:t xml:space="preserve">____________ </w:t>
      </w:r>
      <w:r>
        <w:rPr>
          <w:sz w:val="26"/>
          <w:szCs w:val="26"/>
        </w:rPr>
        <w:t>Ю</w:t>
      </w:r>
      <w:r w:rsidRPr="00B95264">
        <w:rPr>
          <w:sz w:val="26"/>
          <w:szCs w:val="26"/>
        </w:rPr>
        <w:t>.</w:t>
      </w:r>
      <w:r>
        <w:rPr>
          <w:sz w:val="26"/>
          <w:szCs w:val="26"/>
        </w:rPr>
        <w:t>А</w:t>
      </w:r>
      <w:r w:rsidRPr="00B95264">
        <w:rPr>
          <w:sz w:val="26"/>
          <w:szCs w:val="26"/>
        </w:rPr>
        <w:t xml:space="preserve">. </w:t>
      </w:r>
      <w:r>
        <w:rPr>
          <w:sz w:val="26"/>
          <w:szCs w:val="26"/>
        </w:rPr>
        <w:t>Волченков</w:t>
      </w:r>
      <w:r w:rsidRPr="00B95264">
        <w:rPr>
          <w:sz w:val="26"/>
          <w:szCs w:val="26"/>
        </w:rPr>
        <w:t xml:space="preserve"> </w:t>
      </w:r>
    </w:p>
    <w:p w:rsidR="00B2195D" w:rsidRPr="00C767DA" w:rsidRDefault="00B2195D" w:rsidP="00B2195D">
      <w:pPr>
        <w:spacing w:line="240" w:lineRule="auto"/>
        <w:ind w:left="4536" w:firstLine="0"/>
        <w:jc w:val="left"/>
        <w:rPr>
          <w:sz w:val="26"/>
          <w:szCs w:val="26"/>
        </w:rPr>
      </w:pPr>
      <w:r w:rsidRPr="00B95264">
        <w:rPr>
          <w:sz w:val="26"/>
          <w:szCs w:val="26"/>
        </w:rPr>
        <w:t>«___» ____________ 201</w:t>
      </w:r>
      <w:r>
        <w:rPr>
          <w:sz w:val="26"/>
          <w:szCs w:val="26"/>
        </w:rPr>
        <w:t>7</w:t>
      </w:r>
      <w:r w:rsidRPr="00B95264">
        <w:rPr>
          <w:sz w:val="26"/>
          <w:szCs w:val="26"/>
        </w:rPr>
        <w:t xml:space="preserve"> года</w:t>
      </w:r>
      <w:r w:rsidRPr="00C767DA">
        <w:rPr>
          <w:sz w:val="26"/>
          <w:szCs w:val="26"/>
        </w:rPr>
        <w:t>.</w:t>
      </w:r>
    </w:p>
    <w:p w:rsidR="00B2195D" w:rsidRPr="00C767DA" w:rsidRDefault="00B2195D" w:rsidP="00B2195D">
      <w:pPr>
        <w:spacing w:line="240" w:lineRule="auto"/>
        <w:ind w:left="4536" w:firstLine="0"/>
        <w:jc w:val="left"/>
        <w:rPr>
          <w:sz w:val="26"/>
          <w:szCs w:val="26"/>
        </w:rPr>
      </w:pP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Согласовано на заседании</w:t>
      </w: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закупочной комиссии</w:t>
      </w: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Протокол № ____________</w:t>
      </w:r>
    </w:p>
    <w:p w:rsidR="007556FF" w:rsidRPr="00382A07" w:rsidRDefault="00B2195D" w:rsidP="00B2195D">
      <w:pPr>
        <w:spacing w:line="240" w:lineRule="auto"/>
        <w:ind w:left="3816" w:firstLine="720"/>
        <w:rPr>
          <w:b/>
          <w:kern w:val="36"/>
          <w:sz w:val="24"/>
          <w:szCs w:val="24"/>
        </w:rPr>
      </w:pPr>
      <w:r w:rsidRPr="00C767DA">
        <w:rPr>
          <w:b/>
          <w:kern w:val="36"/>
          <w:sz w:val="26"/>
          <w:szCs w:val="26"/>
        </w:rPr>
        <w:t>от «___» _______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A71FA2" w:rsidRDefault="00717F60" w:rsidP="00E71A48">
      <w:pPr>
        <w:pStyle w:val="1f4"/>
        <w:spacing w:line="264" w:lineRule="auto"/>
        <w:ind w:left="0" w:right="0"/>
        <w:jc w:val="center"/>
        <w:rPr>
          <w:rFonts w:ascii="Times New Roman" w:hAnsi="Times New Roman"/>
          <w:b/>
          <w:sz w:val="24"/>
          <w:szCs w:val="24"/>
        </w:rPr>
      </w:pPr>
      <w:r w:rsidRPr="00A71FA2">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A71FA2">
        <w:rPr>
          <w:b/>
          <w:sz w:val="24"/>
          <w:szCs w:val="24"/>
        </w:rPr>
        <w:t xml:space="preserve">на право заключения </w:t>
      </w:r>
      <w:r w:rsidR="007556FF" w:rsidRPr="00A71FA2">
        <w:rPr>
          <w:b/>
          <w:sz w:val="24"/>
          <w:szCs w:val="24"/>
        </w:rPr>
        <w:t>Договор</w:t>
      </w:r>
      <w:r w:rsidR="00A71FA2">
        <w:rPr>
          <w:b/>
          <w:sz w:val="24"/>
          <w:szCs w:val="24"/>
        </w:rPr>
        <w:t>а</w:t>
      </w:r>
      <w:r w:rsidR="007556FF" w:rsidRPr="00A71FA2">
        <w:rPr>
          <w:b/>
          <w:sz w:val="24"/>
          <w:szCs w:val="24"/>
        </w:rPr>
        <w:t xml:space="preserve"> на поставку </w:t>
      </w:r>
      <w:r w:rsidR="00A71FA2" w:rsidRPr="00A71FA2">
        <w:rPr>
          <w:b/>
          <w:sz w:val="24"/>
          <w:szCs w:val="24"/>
        </w:rPr>
        <w:t>автоматизированных рабочих мест (компьютеров)</w:t>
      </w:r>
      <w:r w:rsidR="007556FF" w:rsidRPr="00A71FA2">
        <w:rPr>
          <w:b/>
          <w:sz w:val="24"/>
          <w:szCs w:val="24"/>
        </w:rPr>
        <w:t xml:space="preserve"> для нужд ПАО «МРСК Центра» (филиал</w:t>
      </w:r>
      <w:r w:rsidR="00A71FA2">
        <w:rPr>
          <w:b/>
          <w:sz w:val="24"/>
          <w:szCs w:val="24"/>
        </w:rPr>
        <w:t>а</w:t>
      </w:r>
      <w:r w:rsidR="007556FF" w:rsidRPr="00A71FA2">
        <w:rPr>
          <w:b/>
          <w:sz w:val="24"/>
          <w:szCs w:val="24"/>
        </w:rPr>
        <w:t xml:space="preserve"> «</w:t>
      </w:r>
      <w:proofErr w:type="spellStart"/>
      <w:r w:rsidR="007556FF" w:rsidRPr="00A71FA2">
        <w:rPr>
          <w:b/>
          <w:sz w:val="24"/>
          <w:szCs w:val="24"/>
        </w:rPr>
        <w:t>Орёлэнерго</w:t>
      </w:r>
      <w:proofErr w:type="spellEnd"/>
      <w:r w:rsidR="007556FF" w:rsidRPr="00A71FA2">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Pr="00382A07" w:rsidRDefault="00A71FA2"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A71FA2">
        <w:rPr>
          <w:sz w:val="24"/>
          <w:szCs w:val="24"/>
        </w:rPr>
        <w:t>Орел</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екретарь Закупочной комиссии –</w:t>
      </w:r>
      <w:r w:rsidR="00A71FA2">
        <w:rPr>
          <w:iCs/>
          <w:sz w:val="24"/>
          <w:szCs w:val="24"/>
        </w:rPr>
        <w:t xml:space="preserve"> </w:t>
      </w:r>
      <w:r w:rsidR="007556FF" w:rsidRPr="00382A07">
        <w:rPr>
          <w:iCs/>
          <w:sz w:val="24"/>
          <w:szCs w:val="24"/>
        </w:rPr>
        <w:t>специалист</w:t>
      </w:r>
      <w:r w:rsidR="00A71FA2">
        <w:rPr>
          <w:iCs/>
          <w:sz w:val="24"/>
          <w:szCs w:val="24"/>
        </w:rPr>
        <w:t xml:space="preserve"> 2-й категории</w:t>
      </w:r>
      <w:r w:rsidR="007556FF" w:rsidRPr="00382A07">
        <w:rPr>
          <w:iCs/>
          <w:sz w:val="24"/>
          <w:szCs w:val="24"/>
        </w:rPr>
        <w:t xml:space="preserve"> </w:t>
      </w:r>
      <w:r w:rsidR="00A71FA2" w:rsidRPr="00A71FA2">
        <w:rPr>
          <w:iCs/>
          <w:sz w:val="24"/>
          <w:szCs w:val="24"/>
        </w:rPr>
        <w:t>Отдела закупочной деятельности Управления логистики и материально-технического обеспечения филиала ПАО «МРСК Центра» - «Орелэнерго</w:t>
      </w:r>
      <w:r w:rsidR="007556FF" w:rsidRPr="00A71FA2">
        <w:rPr>
          <w:iCs/>
          <w:sz w:val="24"/>
          <w:szCs w:val="24"/>
        </w:rPr>
        <w:t xml:space="preserve">» </w:t>
      </w:r>
      <w:r w:rsidR="00A71FA2" w:rsidRPr="00A71FA2">
        <w:rPr>
          <w:iCs/>
          <w:sz w:val="24"/>
          <w:szCs w:val="24"/>
        </w:rPr>
        <w:t>Заболотская М.В</w:t>
      </w:r>
      <w:r w:rsidR="007556FF" w:rsidRPr="00A71FA2">
        <w:rPr>
          <w:iCs/>
          <w:sz w:val="24"/>
          <w:szCs w:val="24"/>
        </w:rPr>
        <w:t>., контактные телефоны: (</w:t>
      </w:r>
      <w:r w:rsidR="00A71FA2" w:rsidRPr="00A71FA2">
        <w:rPr>
          <w:iCs/>
          <w:sz w:val="24"/>
          <w:szCs w:val="24"/>
        </w:rPr>
        <w:t>4862) 44-50-31</w:t>
      </w:r>
      <w:r w:rsidR="007556FF" w:rsidRPr="00A71FA2">
        <w:rPr>
          <w:iCs/>
          <w:sz w:val="24"/>
          <w:szCs w:val="24"/>
        </w:rPr>
        <w:t xml:space="preserve"> (доб. </w:t>
      </w:r>
      <w:r w:rsidR="00A71FA2" w:rsidRPr="00A71FA2">
        <w:rPr>
          <w:iCs/>
          <w:sz w:val="24"/>
          <w:szCs w:val="24"/>
        </w:rPr>
        <w:t>387</w:t>
      </w:r>
      <w:r w:rsidR="007556FF" w:rsidRPr="00A71FA2">
        <w:rPr>
          <w:iCs/>
          <w:sz w:val="24"/>
          <w:szCs w:val="24"/>
        </w:rPr>
        <w:t xml:space="preserve">), </w:t>
      </w:r>
      <w:r w:rsidR="007556FF" w:rsidRPr="00A71FA2">
        <w:rPr>
          <w:sz w:val="24"/>
          <w:szCs w:val="24"/>
        </w:rPr>
        <w:t xml:space="preserve">адрес электронной почты: </w:t>
      </w:r>
      <w:hyperlink r:id="rId18" w:history="1">
        <w:r w:rsidR="00A71FA2" w:rsidRPr="00A71FA2">
          <w:rPr>
            <w:rStyle w:val="a7"/>
            <w:sz w:val="24"/>
            <w:szCs w:val="24"/>
          </w:rPr>
          <w:t>zabolotskaya.mv@mrsk-1.ru</w:t>
        </w:r>
      </w:hyperlink>
      <w:r w:rsidRPr="00A71FA2">
        <w:rPr>
          <w:iCs/>
          <w:sz w:val="24"/>
          <w:szCs w:val="24"/>
        </w:rPr>
        <w:t>,</w:t>
      </w:r>
      <w:r w:rsidR="00A71FA2" w:rsidRPr="00A71FA2">
        <w:rPr>
          <w:iCs/>
          <w:sz w:val="24"/>
          <w:szCs w:val="24"/>
        </w:rPr>
        <w:t xml:space="preserve"> ответственные лица –</w:t>
      </w:r>
      <w:r w:rsidR="00A71FA2" w:rsidRPr="00A71FA2">
        <w:rPr>
          <w:sz w:val="24"/>
          <w:szCs w:val="24"/>
        </w:rPr>
        <w:t xml:space="preserve"> Алисов Максим Александрович, контактный телефон - (4862) 44-50-31</w:t>
      </w:r>
      <w:r w:rsidR="00A71FA2">
        <w:rPr>
          <w:sz w:val="24"/>
          <w:szCs w:val="24"/>
        </w:rPr>
        <w:t xml:space="preserve"> </w:t>
      </w:r>
      <w:r w:rsidR="00A71FA2" w:rsidRPr="00A71FA2">
        <w:rPr>
          <w:iCs/>
          <w:sz w:val="24"/>
          <w:szCs w:val="24"/>
        </w:rPr>
        <w:t xml:space="preserve">(доб. </w:t>
      </w:r>
      <w:r w:rsidR="00A71FA2">
        <w:rPr>
          <w:iCs/>
          <w:sz w:val="24"/>
          <w:szCs w:val="24"/>
        </w:rPr>
        <w:t>375)</w:t>
      </w:r>
      <w:r w:rsidR="00A71FA2" w:rsidRPr="00A71FA2">
        <w:rPr>
          <w:sz w:val="24"/>
          <w:szCs w:val="24"/>
        </w:rPr>
        <w:t xml:space="preserve">, адрес электронной почты: </w:t>
      </w:r>
      <w:hyperlink r:id="rId19" w:history="1">
        <w:r w:rsidR="00A71FA2" w:rsidRPr="00A71FA2">
          <w:rPr>
            <w:rStyle w:val="a7"/>
            <w:sz w:val="24"/>
            <w:szCs w:val="24"/>
          </w:rPr>
          <w:t>alisov.ma@mrsk-1</w:t>
        </w:r>
        <w:proofErr w:type="gramEnd"/>
        <w:r w:rsidR="00A71FA2" w:rsidRPr="00A71FA2">
          <w:rPr>
            <w:rStyle w:val="a7"/>
            <w:sz w:val="24"/>
            <w:szCs w:val="24"/>
          </w:rPr>
          <w:t>.ru</w:t>
        </w:r>
      </w:hyperlink>
      <w:r w:rsidR="00A71FA2" w:rsidRPr="00A71FA2">
        <w:rPr>
          <w:sz w:val="24"/>
          <w:szCs w:val="24"/>
        </w:rPr>
        <w:t xml:space="preserve">; </w:t>
      </w:r>
      <w:proofErr w:type="gramStart"/>
      <w:r w:rsidR="00A71FA2" w:rsidRPr="00A71FA2">
        <w:rPr>
          <w:sz w:val="24"/>
          <w:szCs w:val="24"/>
        </w:rPr>
        <w:t xml:space="preserve">Заболотская Маргарита Владимировна, контактный телефон - (4862) 44-50-31 (доб. 387), адрес электронной почты: </w:t>
      </w:r>
      <w:hyperlink r:id="rId20" w:history="1">
        <w:r w:rsidR="00A71FA2" w:rsidRPr="00A71FA2">
          <w:rPr>
            <w:rStyle w:val="a7"/>
            <w:sz w:val="24"/>
            <w:szCs w:val="24"/>
          </w:rPr>
          <w:t>zabolotskaya.mv@mrsk-1.ru</w:t>
        </w:r>
      </w:hyperlink>
      <w:r w:rsidR="008603CD" w:rsidRPr="00A71FA2">
        <w:rPr>
          <w:rStyle w:val="a7"/>
          <w:color w:val="auto"/>
          <w:sz w:val="24"/>
          <w:szCs w:val="24"/>
        </w:rPr>
        <w:t>)</w:t>
      </w:r>
      <w:r w:rsidR="00862664" w:rsidRPr="00A71FA2">
        <w:rPr>
          <w:sz w:val="24"/>
          <w:szCs w:val="24"/>
        </w:rPr>
        <w:t xml:space="preserve"> </w:t>
      </w:r>
      <w:r w:rsidR="004B5EB3" w:rsidRPr="00A71FA2">
        <w:rPr>
          <w:iCs/>
          <w:sz w:val="24"/>
          <w:szCs w:val="24"/>
        </w:rPr>
        <w:t>Извещени</w:t>
      </w:r>
      <w:r w:rsidRPr="00A71FA2">
        <w:rPr>
          <w:iCs/>
          <w:sz w:val="24"/>
          <w:szCs w:val="24"/>
        </w:rPr>
        <w:t>ем</w:t>
      </w:r>
      <w:r w:rsidRPr="00A71FA2">
        <w:rPr>
          <w:sz w:val="24"/>
          <w:szCs w:val="24"/>
        </w:rPr>
        <w:t xml:space="preserve"> о проведении открытого </w:t>
      </w:r>
      <w:r w:rsidRPr="00A71FA2">
        <w:rPr>
          <w:iCs/>
          <w:sz w:val="24"/>
          <w:szCs w:val="24"/>
        </w:rPr>
        <w:t>запроса предложений</w:t>
      </w:r>
      <w:r w:rsidRPr="00A71FA2">
        <w:rPr>
          <w:sz w:val="24"/>
          <w:szCs w:val="24"/>
        </w:rPr>
        <w:t xml:space="preserve">, опубликованным </w:t>
      </w:r>
      <w:r w:rsidRPr="00A71FA2">
        <w:rPr>
          <w:b/>
          <w:sz w:val="24"/>
          <w:szCs w:val="24"/>
        </w:rPr>
        <w:t>«</w:t>
      </w:r>
      <w:r w:rsidR="00A71FA2" w:rsidRPr="00A71FA2">
        <w:rPr>
          <w:b/>
          <w:sz w:val="24"/>
          <w:szCs w:val="24"/>
        </w:rPr>
        <w:t>18</w:t>
      </w:r>
      <w:r w:rsidRPr="00A71FA2">
        <w:rPr>
          <w:b/>
          <w:sz w:val="24"/>
          <w:szCs w:val="24"/>
        </w:rPr>
        <w:t xml:space="preserve">» </w:t>
      </w:r>
      <w:r w:rsidR="00A71FA2" w:rsidRPr="00A71FA2">
        <w:rPr>
          <w:b/>
          <w:sz w:val="24"/>
          <w:szCs w:val="24"/>
        </w:rPr>
        <w:t>сентября</w:t>
      </w:r>
      <w:r w:rsidRPr="00A71FA2">
        <w:rPr>
          <w:b/>
          <w:sz w:val="24"/>
          <w:szCs w:val="24"/>
        </w:rPr>
        <w:t xml:space="preserve"> </w:t>
      </w:r>
      <w:r w:rsidR="004E638A" w:rsidRPr="00A71FA2">
        <w:rPr>
          <w:b/>
          <w:sz w:val="24"/>
          <w:szCs w:val="24"/>
        </w:rPr>
        <w:t>2017</w:t>
      </w:r>
      <w:r w:rsidRPr="00A71FA2">
        <w:rPr>
          <w:b/>
          <w:sz w:val="24"/>
          <w:szCs w:val="24"/>
        </w:rPr>
        <w:t xml:space="preserve"> г.</w:t>
      </w:r>
      <w:r w:rsidRPr="00A71FA2">
        <w:rPr>
          <w:sz w:val="24"/>
          <w:szCs w:val="24"/>
        </w:rPr>
        <w:t xml:space="preserve"> на официальном сайте (</w:t>
      </w:r>
      <w:hyperlink r:id="rId21" w:history="1">
        <w:r w:rsidR="00345CCA" w:rsidRPr="00A71FA2">
          <w:rPr>
            <w:rStyle w:val="a7"/>
            <w:color w:val="auto"/>
            <w:sz w:val="24"/>
            <w:szCs w:val="24"/>
          </w:rPr>
          <w:t>www.zakupki.</w:t>
        </w:r>
        <w:r w:rsidR="00345CCA" w:rsidRPr="00A71FA2">
          <w:rPr>
            <w:rStyle w:val="a7"/>
            <w:color w:val="auto"/>
            <w:sz w:val="24"/>
            <w:szCs w:val="24"/>
            <w:lang w:val="en-US"/>
          </w:rPr>
          <w:t>gov</w:t>
        </w:r>
        <w:r w:rsidR="00345CCA" w:rsidRPr="00A71FA2">
          <w:rPr>
            <w:rStyle w:val="a7"/>
            <w:color w:val="auto"/>
            <w:sz w:val="24"/>
            <w:szCs w:val="24"/>
          </w:rPr>
          <w:t>.ru</w:t>
        </w:r>
      </w:hyperlink>
      <w:r w:rsidRPr="00A71FA2">
        <w:rPr>
          <w:sz w:val="24"/>
          <w:szCs w:val="24"/>
        </w:rPr>
        <w:t>),</w:t>
      </w:r>
      <w:r w:rsidR="009D7F01" w:rsidRPr="00A71FA2">
        <w:rPr>
          <w:iCs/>
          <w:sz w:val="24"/>
          <w:szCs w:val="24"/>
        </w:rPr>
        <w:t xml:space="preserve"> </w:t>
      </w:r>
      <w:r w:rsidR="009D7F01" w:rsidRPr="00A71FA2">
        <w:rPr>
          <w:sz w:val="24"/>
          <w:szCs w:val="24"/>
        </w:rPr>
        <w:t xml:space="preserve">на сайте </w:t>
      </w:r>
      <w:r w:rsidR="007556FF" w:rsidRPr="00A71FA2">
        <w:rPr>
          <w:iCs/>
          <w:sz w:val="24"/>
          <w:szCs w:val="24"/>
        </w:rPr>
        <w:t>ПАО «МРСК Центра»</w:t>
      </w:r>
      <w:r w:rsidR="009D7F01" w:rsidRPr="00A71FA2">
        <w:rPr>
          <w:sz w:val="24"/>
          <w:szCs w:val="24"/>
        </w:rPr>
        <w:t xml:space="preserve"> (</w:t>
      </w:r>
      <w:hyperlink r:id="rId22" w:history="1">
        <w:r w:rsidR="007556FF" w:rsidRPr="00A71FA2">
          <w:rPr>
            <w:rStyle w:val="a7"/>
            <w:color w:val="auto"/>
            <w:sz w:val="24"/>
            <w:szCs w:val="24"/>
          </w:rPr>
          <w:t>www.mrsk-1.ru</w:t>
        </w:r>
      </w:hyperlink>
      <w:r w:rsidR="00862664" w:rsidRPr="00A71FA2">
        <w:rPr>
          <w:sz w:val="24"/>
          <w:szCs w:val="24"/>
        </w:rPr>
        <w:t>)</w:t>
      </w:r>
      <w:r w:rsidR="00702B2C" w:rsidRPr="00A71FA2">
        <w:rPr>
          <w:sz w:val="24"/>
          <w:szCs w:val="24"/>
        </w:rPr>
        <w:t xml:space="preserve">, на сайте ЭТП, указанном в п. </w:t>
      </w:r>
      <w:r w:rsidR="000D2D6A" w:rsidRPr="00A71FA2">
        <w:rPr>
          <w:sz w:val="24"/>
          <w:szCs w:val="24"/>
        </w:rPr>
        <w:fldChar w:fldCharType="begin"/>
      </w:r>
      <w:r w:rsidR="000D2D6A" w:rsidRPr="00A71FA2">
        <w:rPr>
          <w:sz w:val="24"/>
          <w:szCs w:val="24"/>
        </w:rPr>
        <w:instrText xml:space="preserve"> REF _Ref440269836 \r \h  \* MERGEFORMAT </w:instrText>
      </w:r>
      <w:r w:rsidR="000D2D6A" w:rsidRPr="00A71FA2">
        <w:rPr>
          <w:sz w:val="24"/>
          <w:szCs w:val="24"/>
        </w:rPr>
      </w:r>
      <w:r w:rsidR="000D2D6A" w:rsidRPr="00A71FA2">
        <w:rPr>
          <w:sz w:val="24"/>
          <w:szCs w:val="24"/>
        </w:rPr>
        <w:fldChar w:fldCharType="separate"/>
      </w:r>
      <w:r w:rsidR="006305A1" w:rsidRPr="00A71FA2">
        <w:rPr>
          <w:sz w:val="24"/>
          <w:szCs w:val="24"/>
        </w:rPr>
        <w:t>1.1.2</w:t>
      </w:r>
      <w:r w:rsidR="000D2D6A" w:rsidRPr="00A71FA2">
        <w:rPr>
          <w:sz w:val="24"/>
          <w:szCs w:val="24"/>
        </w:rPr>
        <w:fldChar w:fldCharType="end"/>
      </w:r>
      <w:r w:rsidR="00702B2C" w:rsidRPr="00A71FA2">
        <w:rPr>
          <w:sz w:val="24"/>
          <w:szCs w:val="24"/>
        </w:rPr>
        <w:t xml:space="preserve"> настоящей Документации, </w:t>
      </w:r>
      <w:r w:rsidR="009A7733" w:rsidRPr="00A71FA2">
        <w:rPr>
          <w:iCs/>
          <w:sz w:val="24"/>
          <w:szCs w:val="24"/>
        </w:rPr>
        <w:t xml:space="preserve"> </w:t>
      </w:r>
      <w:r w:rsidRPr="00A71FA2">
        <w:rPr>
          <w:iCs/>
          <w:sz w:val="24"/>
          <w:szCs w:val="24"/>
        </w:rPr>
        <w:t>приг</w:t>
      </w:r>
      <w:r w:rsidRPr="00A71FA2">
        <w:rPr>
          <w:sz w:val="24"/>
          <w:szCs w:val="24"/>
        </w:rPr>
        <w:t>ласило юридических</w:t>
      </w:r>
      <w:r w:rsidRPr="00382A07">
        <w:rPr>
          <w:sz w:val="24"/>
          <w:szCs w:val="24"/>
        </w:rPr>
        <w:t xml:space="preserve">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w:t>
      </w:r>
      <w:proofErr w:type="gramEnd"/>
      <w:r w:rsidR="005B75A6" w:rsidRPr="00382A07">
        <w:rPr>
          <w:sz w:val="24"/>
          <w:szCs w:val="24"/>
        </w:rPr>
        <w:t xml:space="preserve">. </w:t>
      </w:r>
      <w:r w:rsidR="005B75A6" w:rsidRPr="00A71FA2">
        <w:rPr>
          <w:sz w:val="24"/>
          <w:szCs w:val="24"/>
        </w:rPr>
        <w:t>индивидуальных предпринимателей)</w:t>
      </w:r>
      <w:r w:rsidR="009D7F01" w:rsidRPr="00A71FA2">
        <w:rPr>
          <w:sz w:val="24"/>
          <w:szCs w:val="24"/>
        </w:rPr>
        <w:t xml:space="preserve"> </w:t>
      </w:r>
      <w:r w:rsidR="00D15381" w:rsidRPr="00A71FA2">
        <w:rPr>
          <w:sz w:val="24"/>
          <w:szCs w:val="24"/>
        </w:rPr>
        <w:t xml:space="preserve">(далее – Участники) </w:t>
      </w:r>
      <w:r w:rsidR="004B5EB3" w:rsidRPr="00A71FA2">
        <w:rPr>
          <w:sz w:val="24"/>
          <w:szCs w:val="24"/>
        </w:rPr>
        <w:t>к участию в процедуре О</w:t>
      </w:r>
      <w:r w:rsidRPr="00A71FA2">
        <w:rPr>
          <w:sz w:val="24"/>
          <w:szCs w:val="24"/>
        </w:rPr>
        <w:t xml:space="preserve">ткрытого запроса предложений (далее – запрос предложений) </w:t>
      </w:r>
      <w:bookmarkEnd w:id="10"/>
      <w:r w:rsidR="004B5EB3" w:rsidRPr="00A71FA2">
        <w:rPr>
          <w:sz w:val="24"/>
          <w:szCs w:val="24"/>
        </w:rPr>
        <w:t xml:space="preserve">на право заключения </w:t>
      </w:r>
      <w:r w:rsidR="00702B2C" w:rsidRPr="00A71FA2">
        <w:rPr>
          <w:sz w:val="24"/>
          <w:szCs w:val="24"/>
        </w:rPr>
        <w:t>Договор</w:t>
      </w:r>
      <w:r w:rsidR="00A71FA2" w:rsidRPr="00A71FA2">
        <w:rPr>
          <w:sz w:val="24"/>
          <w:szCs w:val="24"/>
        </w:rPr>
        <w:t>а</w:t>
      </w:r>
      <w:r w:rsidR="00702B2C" w:rsidRPr="00A71FA2">
        <w:rPr>
          <w:sz w:val="24"/>
          <w:szCs w:val="24"/>
        </w:rPr>
        <w:t xml:space="preserve"> на </w:t>
      </w:r>
      <w:r w:rsidR="00A71FA2" w:rsidRPr="00A71FA2">
        <w:rPr>
          <w:sz w:val="24"/>
          <w:szCs w:val="24"/>
        </w:rPr>
        <w:t xml:space="preserve">поставку </w:t>
      </w:r>
      <w:r w:rsidR="00A71FA2" w:rsidRPr="00A71FA2">
        <w:rPr>
          <w:iCs/>
          <w:sz w:val="24"/>
          <w:szCs w:val="24"/>
        </w:rPr>
        <w:t xml:space="preserve">автоматизированных рабочих мест (компьютеров) </w:t>
      </w:r>
      <w:r w:rsidR="00702B2C" w:rsidRPr="00A71FA2">
        <w:rPr>
          <w:sz w:val="24"/>
          <w:szCs w:val="24"/>
        </w:rPr>
        <w:t xml:space="preserve">для нужд ПАО «МРСК Центра» </w:t>
      </w:r>
      <w:r w:rsidR="00862664" w:rsidRPr="00A71FA2">
        <w:rPr>
          <w:sz w:val="24"/>
          <w:szCs w:val="24"/>
        </w:rPr>
        <w:t>(филиала «Орелэнерго», расположенный по адресу: РФ, 302030, г. Оре</w:t>
      </w:r>
      <w:r w:rsidR="00A71FA2" w:rsidRPr="00A71FA2">
        <w:rPr>
          <w:sz w:val="24"/>
          <w:szCs w:val="24"/>
        </w:rPr>
        <w:t>л, пл. Мира, 2</w:t>
      </w:r>
      <w:r w:rsidR="00862664" w:rsidRPr="00A71FA2">
        <w:rPr>
          <w:sz w:val="24"/>
          <w:szCs w:val="24"/>
        </w:rPr>
        <w:t>)</w:t>
      </w:r>
      <w:r w:rsidRPr="00A71FA2">
        <w:rPr>
          <w:sz w:val="24"/>
          <w:szCs w:val="24"/>
        </w:rPr>
        <w:t>.</w:t>
      </w:r>
      <w:bookmarkEnd w:id="11"/>
      <w:bookmarkEnd w:id="12"/>
      <w:bookmarkEnd w:id="13"/>
    </w:p>
    <w:p w:rsidR="00717F60" w:rsidRPr="00A71FA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A71FA2">
        <w:rPr>
          <w:sz w:val="24"/>
          <w:szCs w:val="24"/>
        </w:rPr>
        <w:t xml:space="preserve">использованием функционала </w:t>
      </w:r>
      <w:r w:rsidR="00702B2C" w:rsidRPr="00A71FA2">
        <w:rPr>
          <w:sz w:val="24"/>
          <w:szCs w:val="24"/>
        </w:rPr>
        <w:t>электронной торговой площадк</w:t>
      </w:r>
      <w:r w:rsidR="00414AB1" w:rsidRPr="00A71FA2">
        <w:rPr>
          <w:sz w:val="24"/>
          <w:szCs w:val="24"/>
        </w:rPr>
        <w:t>и</w:t>
      </w:r>
      <w:r w:rsidR="00702B2C" w:rsidRPr="00A71FA2">
        <w:rPr>
          <w:sz w:val="24"/>
          <w:szCs w:val="24"/>
        </w:rPr>
        <w:t xml:space="preserve"> </w:t>
      </w:r>
      <w:r w:rsidR="000D70B6" w:rsidRPr="00A71FA2">
        <w:rPr>
          <w:sz w:val="24"/>
          <w:szCs w:val="24"/>
        </w:rPr>
        <w:t>П</w:t>
      </w:r>
      <w:r w:rsidR="00702B2C" w:rsidRPr="00A71FA2">
        <w:rPr>
          <w:sz w:val="24"/>
          <w:szCs w:val="24"/>
        </w:rPr>
        <w:t>АО «</w:t>
      </w:r>
      <w:proofErr w:type="spellStart"/>
      <w:r w:rsidR="00702B2C" w:rsidRPr="00A71FA2">
        <w:rPr>
          <w:sz w:val="24"/>
          <w:szCs w:val="24"/>
        </w:rPr>
        <w:t>Россети</w:t>
      </w:r>
      <w:proofErr w:type="spellEnd"/>
      <w:r w:rsidR="00702B2C" w:rsidRPr="00A71FA2">
        <w:rPr>
          <w:sz w:val="24"/>
          <w:szCs w:val="24"/>
        </w:rPr>
        <w:t xml:space="preserve">» </w:t>
      </w:r>
      <w:hyperlink r:id="rId23" w:history="1">
        <w:r w:rsidR="00862664" w:rsidRPr="00A71FA2">
          <w:rPr>
            <w:rStyle w:val="a7"/>
            <w:color w:val="auto"/>
            <w:sz w:val="24"/>
            <w:szCs w:val="24"/>
          </w:rPr>
          <w:t>etp.rosseti.ru</w:t>
        </w:r>
      </w:hyperlink>
      <w:r w:rsidR="00862664" w:rsidRPr="00A71FA2">
        <w:rPr>
          <w:sz w:val="24"/>
          <w:szCs w:val="24"/>
        </w:rPr>
        <w:t xml:space="preserve"> </w:t>
      </w:r>
      <w:r w:rsidR="00702B2C" w:rsidRPr="00A71FA2">
        <w:rPr>
          <w:sz w:val="24"/>
          <w:szCs w:val="24"/>
        </w:rPr>
        <w:t>(далее — ЭТП)</w:t>
      </w:r>
      <w:r w:rsidR="005B75A6" w:rsidRPr="00A71FA2">
        <w:rPr>
          <w:sz w:val="24"/>
          <w:szCs w:val="24"/>
        </w:rPr>
        <w:t>.</w:t>
      </w:r>
      <w:bookmarkEnd w:id="14"/>
    </w:p>
    <w:p w:rsidR="00717F60" w:rsidRPr="00A71FA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71FA2">
        <w:rPr>
          <w:sz w:val="24"/>
          <w:szCs w:val="24"/>
        </w:rPr>
        <w:t>Заказчик</w:t>
      </w:r>
      <w:r w:rsidR="00702B2C" w:rsidRPr="00A71FA2">
        <w:rPr>
          <w:sz w:val="24"/>
          <w:szCs w:val="24"/>
        </w:rPr>
        <w:t xml:space="preserve">: </w:t>
      </w:r>
      <w:r w:rsidRPr="00A71FA2">
        <w:rPr>
          <w:sz w:val="24"/>
          <w:szCs w:val="24"/>
        </w:rPr>
        <w:t xml:space="preserve"> </w:t>
      </w:r>
      <w:r w:rsidR="00702B2C" w:rsidRPr="00A71FA2">
        <w:rPr>
          <w:iCs/>
          <w:sz w:val="24"/>
          <w:szCs w:val="24"/>
        </w:rPr>
        <w:t>ПАО «МРСК Центра».</w:t>
      </w:r>
      <w:r w:rsidRPr="00A71FA2">
        <w:rPr>
          <w:rStyle w:val="aa"/>
          <w:sz w:val="24"/>
          <w:szCs w:val="24"/>
        </w:rPr>
        <w:t xml:space="preserve"> </w:t>
      </w:r>
      <w:bookmarkEnd w:id="15"/>
    </w:p>
    <w:p w:rsidR="008C4223" w:rsidRPr="00A71FA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71FA2">
        <w:rPr>
          <w:sz w:val="24"/>
          <w:szCs w:val="24"/>
        </w:rPr>
        <w:t>Предмет З</w:t>
      </w:r>
      <w:r w:rsidR="00717F60" w:rsidRPr="00A71FA2">
        <w:rPr>
          <w:sz w:val="24"/>
          <w:szCs w:val="24"/>
        </w:rPr>
        <w:t>апроса предложений</w:t>
      </w:r>
      <w:r w:rsidR="00702B2C" w:rsidRPr="00A71FA2">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A71FA2">
        <w:rPr>
          <w:b/>
          <w:sz w:val="24"/>
          <w:szCs w:val="24"/>
          <w:u w:val="single"/>
        </w:rPr>
        <w:t>Лот №1:</w:t>
      </w:r>
      <w:r w:rsidR="00717F60" w:rsidRPr="00A71FA2">
        <w:rPr>
          <w:sz w:val="24"/>
          <w:szCs w:val="24"/>
        </w:rPr>
        <w:t xml:space="preserve"> право заключения </w:t>
      </w:r>
      <w:r w:rsidR="00123C70" w:rsidRPr="00A71FA2">
        <w:rPr>
          <w:sz w:val="24"/>
          <w:szCs w:val="24"/>
        </w:rPr>
        <w:t>Договор</w:t>
      </w:r>
      <w:r w:rsidR="00A71FA2" w:rsidRPr="00A71FA2">
        <w:rPr>
          <w:sz w:val="24"/>
          <w:szCs w:val="24"/>
        </w:rPr>
        <w:t>а</w:t>
      </w:r>
      <w:r w:rsidR="00A40714" w:rsidRPr="00A71FA2">
        <w:rPr>
          <w:sz w:val="24"/>
          <w:szCs w:val="24"/>
        </w:rPr>
        <w:t xml:space="preserve"> </w:t>
      </w:r>
      <w:r w:rsidR="00702B2C" w:rsidRPr="00A71FA2">
        <w:rPr>
          <w:sz w:val="24"/>
          <w:szCs w:val="24"/>
        </w:rPr>
        <w:t xml:space="preserve">на </w:t>
      </w:r>
      <w:r w:rsidR="00A71FA2" w:rsidRPr="00A71FA2">
        <w:rPr>
          <w:sz w:val="24"/>
          <w:szCs w:val="24"/>
        </w:rPr>
        <w:t>поставку автоматизированных рабочих мест (компьютеров)</w:t>
      </w:r>
      <w:r w:rsidR="00702B2C" w:rsidRPr="00A71FA2">
        <w:rPr>
          <w:sz w:val="24"/>
          <w:szCs w:val="24"/>
        </w:rPr>
        <w:t xml:space="preserve"> для нужд ПАО «МРСК Центра» (филиал</w:t>
      </w:r>
      <w:r w:rsidR="00A71FA2" w:rsidRPr="00A71FA2">
        <w:rPr>
          <w:sz w:val="24"/>
          <w:szCs w:val="24"/>
        </w:rPr>
        <w:t>а «</w:t>
      </w:r>
      <w:proofErr w:type="spellStart"/>
      <w:r w:rsidR="00A71FA2" w:rsidRPr="00A71FA2">
        <w:rPr>
          <w:sz w:val="24"/>
          <w:szCs w:val="24"/>
        </w:rPr>
        <w:t>Орёлэнерго</w:t>
      </w:r>
      <w:proofErr w:type="spellEnd"/>
      <w:r w:rsidR="00A71FA2" w:rsidRPr="00A71FA2">
        <w:rPr>
          <w:sz w:val="24"/>
          <w:szCs w:val="24"/>
        </w:rPr>
        <w:t>»</w:t>
      </w:r>
      <w:r w:rsidR="00702B2C" w:rsidRPr="00A71FA2">
        <w:rPr>
          <w:sz w:val="24"/>
          <w:szCs w:val="24"/>
        </w:rPr>
        <w:t>)</w:t>
      </w:r>
      <w:bookmarkEnd w:id="17"/>
      <w:r w:rsidR="00702B2C" w:rsidRPr="00A71FA2">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A71FA2">
        <w:rPr>
          <w:sz w:val="24"/>
          <w:szCs w:val="24"/>
        </w:rPr>
        <w:t xml:space="preserve">: </w:t>
      </w:r>
      <w:r w:rsidRPr="00A71FA2">
        <w:rPr>
          <w:b/>
          <w:sz w:val="24"/>
          <w:szCs w:val="24"/>
        </w:rPr>
        <w:t>1 (один)</w:t>
      </w:r>
      <w:r w:rsidRPr="00A71FA2">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A71FA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382A07">
        <w:rPr>
          <w:sz w:val="24"/>
          <w:szCs w:val="24"/>
        </w:rPr>
        <w:t xml:space="preserve"> </w:t>
      </w:r>
      <w:r w:rsidR="002946EF" w:rsidRPr="00382A07">
        <w:rPr>
          <w:sz w:val="24"/>
          <w:szCs w:val="24"/>
        </w:rPr>
        <w:t xml:space="preserve">выполнения </w:t>
      </w:r>
      <w:r>
        <w:rPr>
          <w:sz w:val="24"/>
          <w:szCs w:val="24"/>
        </w:rPr>
        <w:t>поставки</w:t>
      </w:r>
      <w:r w:rsidR="00717F60" w:rsidRPr="00382A07">
        <w:rPr>
          <w:sz w:val="24"/>
          <w:szCs w:val="24"/>
        </w:rPr>
        <w:t xml:space="preserve">: </w:t>
      </w:r>
      <w:r>
        <w:rPr>
          <w:b/>
          <w:sz w:val="24"/>
          <w:szCs w:val="24"/>
        </w:rPr>
        <w:t>с момента заключения договора до 28.11.2017</w:t>
      </w:r>
      <w:r w:rsidR="00717F60" w:rsidRPr="00382A07">
        <w:rPr>
          <w:sz w:val="24"/>
          <w:szCs w:val="24"/>
        </w:rPr>
        <w:t>.</w:t>
      </w:r>
      <w:bookmarkEnd w:id="19"/>
    </w:p>
    <w:p w:rsidR="008D2928" w:rsidRPr="00AA230D"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Отгрузочные реквизиты/</w:t>
      </w:r>
      <w:r w:rsidRPr="00AA230D">
        <w:rPr>
          <w:sz w:val="24"/>
          <w:szCs w:val="24"/>
        </w:rPr>
        <w:t xml:space="preserve">базис поставки: </w:t>
      </w:r>
      <w:r w:rsidR="008D2928" w:rsidRPr="00AA230D">
        <w:rPr>
          <w:sz w:val="24"/>
          <w:szCs w:val="24"/>
        </w:rPr>
        <w:t xml:space="preserve">на условиях DDP (Согласно ИНКОТЕРМС </w:t>
      </w:r>
      <w:r w:rsidR="00DA1402" w:rsidRPr="00AA230D">
        <w:rPr>
          <w:sz w:val="24"/>
          <w:szCs w:val="24"/>
        </w:rPr>
        <w:t>2010</w:t>
      </w:r>
      <w:r w:rsidR="008D2928" w:rsidRPr="00AA230D">
        <w:rPr>
          <w:sz w:val="24"/>
          <w:szCs w:val="24"/>
        </w:rPr>
        <w:t>) по адрес</w:t>
      </w:r>
      <w:r w:rsidR="00916020" w:rsidRPr="00AA230D">
        <w:rPr>
          <w:sz w:val="24"/>
          <w:szCs w:val="24"/>
        </w:rPr>
        <w:t>у</w:t>
      </w:r>
      <w:r w:rsidR="008D2928" w:rsidRPr="00AA230D">
        <w:rPr>
          <w:sz w:val="24"/>
          <w:szCs w:val="24"/>
        </w:rPr>
        <w:t xml:space="preserve"> филиал</w:t>
      </w:r>
      <w:r w:rsidR="00916020" w:rsidRPr="00AA230D">
        <w:rPr>
          <w:sz w:val="24"/>
          <w:szCs w:val="24"/>
        </w:rPr>
        <w:t>а</w:t>
      </w:r>
      <w:r w:rsidR="008D2928" w:rsidRPr="00AA230D">
        <w:rPr>
          <w:sz w:val="24"/>
          <w:szCs w:val="24"/>
        </w:rPr>
        <w:t xml:space="preserve"> ПАО «МРСК Центра»:</w:t>
      </w:r>
      <w:bookmarkEnd w:id="20"/>
    </w:p>
    <w:p w:rsidR="008D2928" w:rsidRPr="00AA230D" w:rsidRDefault="00AA230D" w:rsidP="005E6E3C">
      <w:pPr>
        <w:pStyle w:val="afffffff2"/>
        <w:keepNext/>
        <w:numPr>
          <w:ilvl w:val="0"/>
          <w:numId w:val="77"/>
        </w:numPr>
        <w:tabs>
          <w:tab w:val="num" w:pos="1560"/>
        </w:tabs>
        <w:spacing w:line="240" w:lineRule="auto"/>
        <w:rPr>
          <w:rFonts w:ascii="Times New Roman" w:hAnsi="Times New Roman"/>
          <w:sz w:val="24"/>
          <w:szCs w:val="24"/>
        </w:rPr>
      </w:pPr>
      <w:r w:rsidRPr="00AA230D">
        <w:rPr>
          <w:rFonts w:ascii="Times New Roman" w:hAnsi="Times New Roman"/>
          <w:sz w:val="24"/>
          <w:szCs w:val="24"/>
        </w:rPr>
        <w:t xml:space="preserve"> «Орелэнерго», РФ, 302030</w:t>
      </w:r>
      <w:r w:rsidR="008D2928" w:rsidRPr="00AA230D">
        <w:rPr>
          <w:rFonts w:ascii="Times New Roman" w:hAnsi="Times New Roman"/>
          <w:sz w:val="24"/>
          <w:szCs w:val="24"/>
        </w:rPr>
        <w:t>, г.</w:t>
      </w:r>
      <w:r w:rsidR="001F6C0D" w:rsidRPr="00AA230D">
        <w:rPr>
          <w:rFonts w:ascii="Times New Roman" w:hAnsi="Times New Roman"/>
          <w:sz w:val="24"/>
          <w:szCs w:val="24"/>
        </w:rPr>
        <w:t xml:space="preserve"> </w:t>
      </w:r>
      <w:r w:rsidR="008D2928" w:rsidRPr="00AA230D">
        <w:rPr>
          <w:rFonts w:ascii="Times New Roman" w:hAnsi="Times New Roman"/>
          <w:sz w:val="24"/>
          <w:szCs w:val="24"/>
        </w:rPr>
        <w:t xml:space="preserve">Орел, </w:t>
      </w:r>
      <w:r w:rsidRPr="00AA230D">
        <w:rPr>
          <w:rFonts w:ascii="Times New Roman" w:hAnsi="Times New Roman"/>
          <w:sz w:val="24"/>
          <w:szCs w:val="24"/>
        </w:rPr>
        <w:t>пл. Мира, 2</w:t>
      </w:r>
      <w:r w:rsidR="008D2928" w:rsidRPr="00AA230D">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A230D">
        <w:rPr>
          <w:iCs/>
          <w:sz w:val="24"/>
          <w:szCs w:val="24"/>
        </w:rPr>
        <w:t>Форма и порядок оплаты: безналичный расчет, в течение 30 (тридцати) рабочих дней с момента  подписания Сторонами</w:t>
      </w:r>
      <w:r w:rsidRPr="00382A07">
        <w:rPr>
          <w:iCs/>
          <w:sz w:val="24"/>
          <w:szCs w:val="24"/>
        </w:rPr>
        <w:t xml:space="preserve"> накладной, предоставления счета-фактуры  и иных документов, предусмотренных договором.</w:t>
      </w:r>
      <w:bookmarkEnd w:id="21"/>
      <w:r w:rsidR="0035634C" w:rsidRPr="0035634C">
        <w:rPr>
          <w:iCs/>
          <w:sz w:val="24"/>
          <w:szCs w:val="24"/>
          <w:highlight w:val="lightGray"/>
        </w:rPr>
        <w:t xml:space="preserve"> </w:t>
      </w:r>
      <w:r w:rsidR="0035634C" w:rsidRPr="00691FB1">
        <w:rPr>
          <w:iCs/>
          <w:sz w:val="24"/>
          <w:szCs w:val="24"/>
          <w:highlight w:val="lightGray"/>
        </w:rPr>
        <w:t>В случае</w:t>
      </w:r>
      <w:proofErr w:type="gramStart"/>
      <w:r w:rsidR="0035634C" w:rsidRPr="00691FB1">
        <w:rPr>
          <w:iCs/>
          <w:sz w:val="24"/>
          <w:szCs w:val="24"/>
          <w:highlight w:val="lightGray"/>
        </w:rPr>
        <w:t>,</w:t>
      </w:r>
      <w:proofErr w:type="gramEnd"/>
      <w:r w:rsidR="0035634C"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35634C" w:rsidRPr="00691FB1">
        <w:rPr>
          <w:iCs/>
          <w:sz w:val="24"/>
          <w:szCs w:val="24"/>
          <w:highlight w:val="lightGray"/>
        </w:rPr>
        <w:lastRenderedPageBreak/>
        <w:t>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717F60" w:rsidRPr="00ED3329" w:rsidRDefault="00717F60" w:rsidP="000A3E4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proofErr w:type="gramStart"/>
      <w:r w:rsidRPr="00ED3329">
        <w:rPr>
          <w:bCs w:val="0"/>
          <w:sz w:val="24"/>
          <w:szCs w:val="24"/>
        </w:rPr>
        <w:t xml:space="preserve">Начальная (максимальная) цена </w:t>
      </w:r>
      <w:r w:rsidR="00123C70" w:rsidRPr="00ED3329">
        <w:rPr>
          <w:bCs w:val="0"/>
          <w:sz w:val="24"/>
          <w:szCs w:val="24"/>
        </w:rPr>
        <w:t>Договор</w:t>
      </w:r>
      <w:r w:rsidRPr="00ED3329">
        <w:rPr>
          <w:bCs w:val="0"/>
          <w:sz w:val="24"/>
          <w:szCs w:val="24"/>
        </w:rPr>
        <w:t>а</w:t>
      </w:r>
      <w:r w:rsidR="000A3E4D" w:rsidRPr="00ED3329">
        <w:rPr>
          <w:bCs w:val="0"/>
          <w:sz w:val="24"/>
          <w:szCs w:val="24"/>
        </w:rPr>
        <w:t xml:space="preserve">: </w:t>
      </w:r>
      <w:bookmarkEnd w:id="382"/>
      <w:r w:rsidR="000A3E4D" w:rsidRPr="00ED3329">
        <w:rPr>
          <w:b/>
          <w:sz w:val="24"/>
          <w:szCs w:val="24"/>
        </w:rPr>
        <w:t>5 166 667</w:t>
      </w:r>
      <w:r w:rsidR="00155DAF" w:rsidRPr="00ED3329">
        <w:rPr>
          <w:sz w:val="24"/>
          <w:szCs w:val="24"/>
        </w:rPr>
        <w:t xml:space="preserve"> (</w:t>
      </w:r>
      <w:r w:rsidR="000A3E4D" w:rsidRPr="00ED3329">
        <w:rPr>
          <w:sz w:val="24"/>
          <w:szCs w:val="24"/>
        </w:rPr>
        <w:t>Пять</w:t>
      </w:r>
      <w:r w:rsidR="00155DAF" w:rsidRPr="00ED3329">
        <w:rPr>
          <w:sz w:val="24"/>
          <w:szCs w:val="24"/>
        </w:rPr>
        <w:t xml:space="preserve"> миллионов </w:t>
      </w:r>
      <w:r w:rsidR="000A3E4D" w:rsidRPr="00ED3329">
        <w:rPr>
          <w:sz w:val="24"/>
          <w:szCs w:val="24"/>
        </w:rPr>
        <w:t>сто шестьдесят шесть тысяч шестьсот шестьдесят семь</w:t>
      </w:r>
      <w:r w:rsidR="00155DAF" w:rsidRPr="00ED3329">
        <w:rPr>
          <w:sz w:val="24"/>
          <w:szCs w:val="24"/>
        </w:rPr>
        <w:t>) рубл</w:t>
      </w:r>
      <w:r w:rsidR="000A3E4D" w:rsidRPr="00ED3329">
        <w:rPr>
          <w:sz w:val="24"/>
          <w:szCs w:val="24"/>
        </w:rPr>
        <w:t>ей</w:t>
      </w:r>
      <w:r w:rsidR="00155DAF" w:rsidRPr="00ED3329">
        <w:rPr>
          <w:sz w:val="24"/>
          <w:szCs w:val="24"/>
        </w:rPr>
        <w:t xml:space="preserve"> 00 копеек РФ, без учета НДС; НДС составляет </w:t>
      </w:r>
      <w:r w:rsidR="000A3E4D" w:rsidRPr="00ED3329">
        <w:rPr>
          <w:b/>
          <w:sz w:val="24"/>
          <w:szCs w:val="24"/>
        </w:rPr>
        <w:t>930 000</w:t>
      </w:r>
      <w:r w:rsidR="00155DAF" w:rsidRPr="00ED3329">
        <w:rPr>
          <w:sz w:val="24"/>
          <w:szCs w:val="24"/>
        </w:rPr>
        <w:t xml:space="preserve"> (</w:t>
      </w:r>
      <w:r w:rsidR="000A3E4D" w:rsidRPr="00ED3329">
        <w:rPr>
          <w:sz w:val="24"/>
          <w:szCs w:val="24"/>
        </w:rPr>
        <w:t>Девятьсот тридцать</w:t>
      </w:r>
      <w:r w:rsidR="00155DAF" w:rsidRPr="00ED3329">
        <w:rPr>
          <w:sz w:val="24"/>
          <w:szCs w:val="24"/>
        </w:rPr>
        <w:t xml:space="preserve"> тысяч) рублей </w:t>
      </w:r>
      <w:r w:rsidR="000A3E4D" w:rsidRPr="00ED3329">
        <w:rPr>
          <w:sz w:val="24"/>
          <w:szCs w:val="24"/>
        </w:rPr>
        <w:t>06</w:t>
      </w:r>
      <w:r w:rsidR="00155DAF" w:rsidRPr="00ED3329">
        <w:rPr>
          <w:sz w:val="24"/>
          <w:szCs w:val="24"/>
        </w:rPr>
        <w:t xml:space="preserve"> копеек РФ; </w:t>
      </w:r>
      <w:r w:rsidR="00C05590" w:rsidRPr="00ED3329">
        <w:rPr>
          <w:b/>
          <w:sz w:val="24"/>
          <w:szCs w:val="24"/>
        </w:rPr>
        <w:t>6 096 667</w:t>
      </w:r>
      <w:r w:rsidR="00155DAF" w:rsidRPr="00ED3329">
        <w:rPr>
          <w:sz w:val="24"/>
          <w:szCs w:val="24"/>
        </w:rPr>
        <w:t xml:space="preserve"> (</w:t>
      </w:r>
      <w:r w:rsidR="00C05590" w:rsidRPr="00ED3329">
        <w:rPr>
          <w:sz w:val="24"/>
          <w:szCs w:val="24"/>
        </w:rPr>
        <w:t>Шесть</w:t>
      </w:r>
      <w:r w:rsidR="00155DAF" w:rsidRPr="00ED3329">
        <w:rPr>
          <w:sz w:val="24"/>
          <w:szCs w:val="24"/>
        </w:rPr>
        <w:t xml:space="preserve"> миллионов </w:t>
      </w:r>
      <w:r w:rsidR="00C05590" w:rsidRPr="00ED3329">
        <w:rPr>
          <w:sz w:val="24"/>
          <w:szCs w:val="24"/>
        </w:rPr>
        <w:t>девяносто шесть</w:t>
      </w:r>
      <w:r w:rsidR="00155DAF" w:rsidRPr="00ED3329">
        <w:rPr>
          <w:sz w:val="24"/>
          <w:szCs w:val="24"/>
        </w:rPr>
        <w:t xml:space="preserve"> тысяч </w:t>
      </w:r>
      <w:r w:rsidR="00C05590" w:rsidRPr="00ED3329">
        <w:rPr>
          <w:sz w:val="24"/>
          <w:szCs w:val="24"/>
        </w:rPr>
        <w:t>шестьсот шестьдесят семь) рублей 06</w:t>
      </w:r>
      <w:r w:rsidR="00155DAF" w:rsidRPr="00ED3329">
        <w:rPr>
          <w:sz w:val="24"/>
          <w:szCs w:val="24"/>
        </w:rPr>
        <w:t xml:space="preserve"> копеек РФ, с учетом НДС</w:t>
      </w:r>
      <w:r w:rsidR="00ED3329" w:rsidRPr="00ED3329">
        <w:rPr>
          <w:sz w:val="24"/>
          <w:szCs w:val="24"/>
        </w:rPr>
        <w:t>.</w:t>
      </w:r>
      <w:proofErr w:type="gramEnd"/>
    </w:p>
    <w:p w:rsidR="00ED3329" w:rsidRPr="00ED3329" w:rsidRDefault="00ED3329"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D3329">
        <w:rPr>
          <w:bCs w:val="0"/>
          <w:sz w:val="24"/>
          <w:szCs w:val="24"/>
        </w:rPr>
        <w:t xml:space="preserve">В </w:t>
      </w:r>
      <w:r w:rsidRPr="00ED3329">
        <w:rPr>
          <w:sz w:val="24"/>
          <w:szCs w:val="24"/>
        </w:rPr>
        <w:t>Сводной таблице стоимости</w:t>
      </w:r>
      <w:r w:rsidRPr="00ED3329">
        <w:rPr>
          <w:bCs w:val="0"/>
          <w:sz w:val="24"/>
          <w:szCs w:val="24"/>
        </w:rPr>
        <w:t xml:space="preserve"> </w:t>
      </w:r>
      <w:r w:rsidRPr="00ED3329">
        <w:rPr>
          <w:sz w:val="24"/>
          <w:szCs w:val="24"/>
        </w:rPr>
        <w:t>поставок</w:t>
      </w:r>
      <w:r w:rsidRPr="00ED3329">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D3329">
        <w:rPr>
          <w:sz w:val="24"/>
          <w:szCs w:val="24"/>
        </w:rPr>
        <w:t>Организатор</w:t>
      </w:r>
      <w:r w:rsidRPr="00382A07">
        <w:rPr>
          <w:sz w:val="24"/>
          <w:szCs w:val="24"/>
        </w:rPr>
        <w:t xml:space="preserve">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ED3329"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D3329">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ED3329"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D3329">
        <w:rPr>
          <w:bCs w:val="0"/>
          <w:sz w:val="24"/>
          <w:szCs w:val="24"/>
        </w:rPr>
        <w:t xml:space="preserve">В рамках оценочной стадии, предусмотренной  пунктом </w:t>
      </w:r>
      <w:r w:rsidRPr="00ED3329">
        <w:rPr>
          <w:sz w:val="24"/>
          <w:szCs w:val="24"/>
        </w:rPr>
        <w:fldChar w:fldCharType="begin"/>
      </w:r>
      <w:r w:rsidRPr="00ED3329">
        <w:rPr>
          <w:sz w:val="24"/>
          <w:szCs w:val="24"/>
        </w:rPr>
        <w:instrText xml:space="preserve"> REF _Ref306138385 \r \h  \* MERGEFORMAT </w:instrText>
      </w:r>
      <w:r w:rsidRPr="00ED3329">
        <w:rPr>
          <w:sz w:val="24"/>
          <w:szCs w:val="24"/>
        </w:rPr>
      </w:r>
      <w:r w:rsidRPr="00ED3329">
        <w:rPr>
          <w:sz w:val="24"/>
          <w:szCs w:val="24"/>
        </w:rPr>
        <w:fldChar w:fldCharType="separate"/>
      </w:r>
      <w:r w:rsidRPr="00ED3329">
        <w:rPr>
          <w:bCs w:val="0"/>
          <w:sz w:val="24"/>
          <w:szCs w:val="24"/>
        </w:rPr>
        <w:t>3.6.4</w:t>
      </w:r>
      <w:r w:rsidRPr="00ED3329">
        <w:rPr>
          <w:bCs w:val="0"/>
          <w:sz w:val="24"/>
          <w:szCs w:val="24"/>
        </w:rPr>
        <w:fldChar w:fldCharType="end"/>
      </w:r>
      <w:r w:rsidRPr="00ED3329">
        <w:rPr>
          <w:bCs w:val="0"/>
          <w:sz w:val="24"/>
          <w:szCs w:val="24"/>
        </w:rPr>
        <w:t xml:space="preserve"> настоящей Документации, Закупочная комиссия оценивает и сопоставляет стоимость Заявки без учета НДС, а также стоимости единицы продукции без учета НДС</w:t>
      </w:r>
      <w:r w:rsidR="004F657D" w:rsidRPr="00382A07">
        <w:rPr>
          <w:bCs w:val="0"/>
          <w:sz w:val="24"/>
          <w:szCs w:val="24"/>
        </w:rPr>
        <w:t>.</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w:t>
      </w:r>
      <w:r w:rsidRPr="004A1A68">
        <w:rPr>
          <w:bCs w:val="0"/>
          <w:sz w:val="24"/>
          <w:szCs w:val="24"/>
        </w:rPr>
        <w:lastRenderedPageBreak/>
        <w:t xml:space="preserve">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w:t>
      </w:r>
      <w:r w:rsidRPr="00382A07">
        <w:rPr>
          <w:sz w:val="24"/>
          <w:szCs w:val="24"/>
        </w:rPr>
        <w:lastRenderedPageBreak/>
        <w:t xml:space="preserve">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B2195D">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B2195D">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w:t>
      </w:r>
      <w:r w:rsidRPr="00ED3329">
        <w:rPr>
          <w:sz w:val="24"/>
          <w:szCs w:val="24"/>
        </w:rPr>
        <w:t xml:space="preserve">приема заявок, указанных в пункте </w:t>
      </w:r>
      <w:r w:rsidR="000D2D6A" w:rsidRPr="00ED3329">
        <w:fldChar w:fldCharType="begin"/>
      </w:r>
      <w:r w:rsidR="000D2D6A" w:rsidRPr="00ED3329">
        <w:instrText xml:space="preserve"> REF _Ref440289953 \r \h  \* MERGEFORMAT </w:instrText>
      </w:r>
      <w:r w:rsidR="000D2D6A" w:rsidRPr="00ED3329">
        <w:fldChar w:fldCharType="separate"/>
      </w:r>
      <w:r w:rsidR="006305A1" w:rsidRPr="00ED3329">
        <w:rPr>
          <w:sz w:val="24"/>
          <w:szCs w:val="24"/>
        </w:rPr>
        <w:t>3.4.1.3</w:t>
      </w:r>
      <w:r w:rsidR="000D2D6A" w:rsidRPr="00ED3329">
        <w:fldChar w:fldCharType="end"/>
      </w:r>
      <w:r w:rsidRPr="00ED3329">
        <w:rPr>
          <w:sz w:val="24"/>
          <w:szCs w:val="24"/>
        </w:rPr>
        <w:t xml:space="preserve"> настоящей Документации, по адресу: </w:t>
      </w:r>
      <w:proofErr w:type="gramStart"/>
      <w:r w:rsidR="00ED3329" w:rsidRPr="00ED3329">
        <w:rPr>
          <w:bCs/>
          <w:sz w:val="24"/>
          <w:szCs w:val="24"/>
        </w:rPr>
        <w:t xml:space="preserve">РФ, 302030, г. Орел, ул. Московская, дом 155а, </w:t>
      </w:r>
      <w:proofErr w:type="spellStart"/>
      <w:r w:rsidR="00ED3329" w:rsidRPr="00ED3329">
        <w:rPr>
          <w:bCs/>
          <w:sz w:val="24"/>
          <w:szCs w:val="24"/>
        </w:rPr>
        <w:t>каб</w:t>
      </w:r>
      <w:proofErr w:type="spellEnd"/>
      <w:r w:rsidR="00ED3329" w:rsidRPr="00ED3329">
        <w:rPr>
          <w:bCs/>
          <w:sz w:val="24"/>
          <w:szCs w:val="24"/>
        </w:rPr>
        <w:t xml:space="preserve">. №20, исполнительный сотрудник – Алисов Максим Александрович (либо Заболотская Маргарита Владимировна), контактный телефон </w:t>
      </w:r>
      <w:r w:rsidR="00ED3329" w:rsidRPr="00ED3329">
        <w:rPr>
          <w:b/>
          <w:bCs/>
          <w:sz w:val="24"/>
          <w:szCs w:val="24"/>
        </w:rPr>
        <w:t>(4862) 44-50-31 доб. 375 ((4862) 44-50-31 доб. 387</w:t>
      </w:r>
      <w:r w:rsidRPr="00ED3329">
        <w:rPr>
          <w:sz w:val="24"/>
          <w:szCs w:val="24"/>
        </w:rPr>
        <w:t>.</w:t>
      </w:r>
      <w:proofErr w:type="gramEnd"/>
      <w:r w:rsidRPr="00ED3329">
        <w:rPr>
          <w:sz w:val="24"/>
          <w:szCs w:val="24"/>
        </w:rPr>
        <w:t xml:space="preserve"> Оригинал соглашения</w:t>
      </w:r>
      <w:r w:rsidRPr="00382A07">
        <w:rPr>
          <w:sz w:val="24"/>
          <w:szCs w:val="24"/>
        </w:rPr>
        <w:t xml:space="preserve">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493D6B">
      <w:pPr>
        <w:pStyle w:val="Times120"/>
        <w:numPr>
          <w:ilvl w:val="5"/>
          <w:numId w:val="82"/>
        </w:numPr>
        <w:tabs>
          <w:tab w:val="left"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7E41D8">
        <w:rPr>
          <w:szCs w:val="24"/>
        </w:rPr>
        <w:t>платежного</w:t>
      </w:r>
      <w:r w:rsidRPr="007E41D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7E41D8">
        <w:fldChar w:fldCharType="begin"/>
      </w:r>
      <w:r w:rsidR="000D2D6A" w:rsidRPr="007E41D8">
        <w:instrText xml:space="preserve"> REF _Ref55335823 \r \h  \* MERGEFORMAT </w:instrText>
      </w:r>
      <w:r w:rsidR="000D2D6A" w:rsidRPr="007E41D8">
        <w:fldChar w:fldCharType="separate"/>
      </w:r>
      <w:r w:rsidR="006305A1" w:rsidRPr="007E41D8">
        <w:rPr>
          <w:rFonts w:eastAsia="Calibri"/>
          <w:szCs w:val="24"/>
          <w:lang w:eastAsia="en-US"/>
        </w:rPr>
        <w:t>5.6</w:t>
      </w:r>
      <w:r w:rsidR="000D2D6A" w:rsidRPr="007E41D8">
        <w:fldChar w:fldCharType="end"/>
      </w:r>
      <w:r w:rsidRPr="007E41D8">
        <w:rPr>
          <w:rFonts w:eastAsia="Calibri"/>
          <w:szCs w:val="24"/>
          <w:lang w:eastAsia="en-US"/>
        </w:rPr>
        <w:t xml:space="preserve">) Участник обязан направить на электронную почту </w:t>
      </w:r>
      <w:r w:rsidR="00493D6B" w:rsidRPr="007E41D8">
        <w:rPr>
          <w:rFonts w:eastAsia="Calibri"/>
          <w:szCs w:val="24"/>
          <w:lang w:eastAsia="en-US"/>
        </w:rPr>
        <w:t xml:space="preserve">специалиста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493D6B" w:rsidRPr="007E41D8">
        <w:rPr>
          <w:rFonts w:eastAsia="Calibri"/>
          <w:szCs w:val="24"/>
          <w:lang w:eastAsia="en-US"/>
        </w:rPr>
        <w:t>Заболотской</w:t>
      </w:r>
      <w:proofErr w:type="spellEnd"/>
      <w:r w:rsidR="00493D6B" w:rsidRPr="007E41D8">
        <w:rPr>
          <w:rFonts w:eastAsia="Calibri"/>
          <w:szCs w:val="24"/>
          <w:lang w:eastAsia="en-US"/>
        </w:rPr>
        <w:t xml:space="preserve"> </w:t>
      </w:r>
      <w:proofErr w:type="spellStart"/>
      <w:r w:rsidR="00493D6B" w:rsidRPr="007E41D8">
        <w:rPr>
          <w:rFonts w:eastAsia="Calibri"/>
          <w:szCs w:val="24"/>
          <w:lang w:eastAsia="en-US"/>
        </w:rPr>
        <w:t>Маргриты</w:t>
      </w:r>
      <w:proofErr w:type="spellEnd"/>
      <w:proofErr w:type="gramEnd"/>
      <w:r w:rsidR="00493D6B" w:rsidRPr="007E41D8">
        <w:rPr>
          <w:rFonts w:eastAsia="Calibri"/>
          <w:szCs w:val="24"/>
          <w:lang w:eastAsia="en-US"/>
        </w:rPr>
        <w:t xml:space="preserve"> Владимировны - контактный телефон - (4862) 44-50-31 доб. 387 адрес электронной почты: </w:t>
      </w:r>
      <w:hyperlink r:id="rId37" w:history="1">
        <w:r w:rsidR="00493D6B" w:rsidRPr="007E41D8">
          <w:rPr>
            <w:rStyle w:val="a7"/>
            <w:rFonts w:eastAsia="Calibri"/>
            <w:szCs w:val="24"/>
            <w:lang w:eastAsia="en-US"/>
          </w:rPr>
          <w:t>zabolotskaya.mv@mrsk-1.ru</w:t>
        </w:r>
      </w:hyperlink>
      <w:r w:rsidR="00493D6B" w:rsidRPr="007E41D8">
        <w:rPr>
          <w:rFonts w:eastAsia="Calibri"/>
          <w:szCs w:val="24"/>
          <w:lang w:eastAsia="en-US"/>
        </w:rPr>
        <w:t xml:space="preserve">. </w:t>
      </w:r>
      <w:r w:rsidRPr="007E41D8">
        <w:rPr>
          <w:rFonts w:eastAsia="Calibri"/>
          <w:szCs w:val="24"/>
          <w:lang w:eastAsia="en-US"/>
        </w:rPr>
        <w:t xml:space="preserve">Данные документы необходимо направить Заказчику </w:t>
      </w:r>
      <w:r w:rsidRPr="007E41D8">
        <w:rPr>
          <w:szCs w:val="24"/>
        </w:rPr>
        <w:t xml:space="preserve">до момента истечения срока окончания приема заявок (п. </w:t>
      </w:r>
      <w:r w:rsidR="000D2D6A" w:rsidRPr="007E41D8">
        <w:fldChar w:fldCharType="begin"/>
      </w:r>
      <w:r w:rsidR="000D2D6A" w:rsidRPr="007E41D8">
        <w:instrText xml:space="preserve"> REF _Ref440289953 \r \h  \* MERGEFORMAT </w:instrText>
      </w:r>
      <w:r w:rsidR="000D2D6A" w:rsidRPr="007E41D8">
        <w:fldChar w:fldCharType="separate"/>
      </w:r>
      <w:r w:rsidR="006305A1" w:rsidRPr="007E41D8">
        <w:rPr>
          <w:szCs w:val="24"/>
        </w:rPr>
        <w:t>3.4.1.3</w:t>
      </w:r>
      <w:r w:rsidR="000D2D6A" w:rsidRPr="007E41D8">
        <w:fldChar w:fldCharType="end"/>
      </w:r>
      <w:r w:rsidRPr="007E41D8">
        <w:rPr>
          <w:szCs w:val="24"/>
        </w:rPr>
        <w:t>).</w:t>
      </w:r>
    </w:p>
    <w:p w:rsidR="006D2FCD" w:rsidRPr="007E41D8"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w:t>
      </w:r>
      <w:r w:rsidRPr="007E41D8">
        <w:rPr>
          <w:szCs w:val="24"/>
        </w:rPr>
        <w:t>Заказчика для перечисления денежных сре</w:t>
      </w:r>
      <w:proofErr w:type="gramStart"/>
      <w:r w:rsidRPr="007E41D8">
        <w:rPr>
          <w:szCs w:val="24"/>
        </w:rPr>
        <w:t>дств в к</w:t>
      </w:r>
      <w:proofErr w:type="gramEnd"/>
      <w:r w:rsidRPr="007E41D8">
        <w:rPr>
          <w:szCs w:val="24"/>
        </w:rPr>
        <w:t>ачестве обеспечения обязательств, связанных с участием в Запросе предложений и подачей Заявки:</w:t>
      </w:r>
      <w:bookmarkEnd w:id="503"/>
    </w:p>
    <w:p w:rsidR="007E41D8" w:rsidRPr="007E41D8" w:rsidRDefault="007E41D8" w:rsidP="007E41D8">
      <w:pPr>
        <w:pStyle w:val="aff6"/>
        <w:numPr>
          <w:ilvl w:val="0"/>
          <w:numId w:val="0"/>
        </w:numPr>
        <w:tabs>
          <w:tab w:val="clear" w:pos="1134"/>
          <w:tab w:val="left" w:pos="2410"/>
        </w:tabs>
        <w:snapToGrid w:val="0"/>
        <w:spacing w:line="240" w:lineRule="auto"/>
        <w:ind w:left="2410"/>
        <w:rPr>
          <w:sz w:val="24"/>
          <w:szCs w:val="24"/>
          <w:u w:val="single"/>
        </w:rPr>
      </w:pPr>
      <w:r w:rsidRPr="007E41D8">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E41D8" w:rsidRPr="007E41D8" w:rsidRDefault="007E41D8" w:rsidP="007E41D8">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7E41D8">
        <w:rPr>
          <w:sz w:val="24"/>
          <w:szCs w:val="24"/>
        </w:rPr>
        <w:t>ИНН/КПП: 6901067107/ 575102001</w:t>
      </w:r>
    </w:p>
    <w:p w:rsidR="007E41D8" w:rsidRPr="007E41D8" w:rsidRDefault="007E41D8" w:rsidP="007E41D8">
      <w:pPr>
        <w:pStyle w:val="aff6"/>
        <w:numPr>
          <w:ilvl w:val="0"/>
          <w:numId w:val="0"/>
        </w:numPr>
        <w:tabs>
          <w:tab w:val="clear" w:pos="1134"/>
          <w:tab w:val="left" w:pos="2127"/>
          <w:tab w:val="left" w:pos="2410"/>
        </w:tabs>
        <w:spacing w:line="240" w:lineRule="auto"/>
        <w:ind w:left="2410"/>
        <w:rPr>
          <w:sz w:val="24"/>
          <w:szCs w:val="24"/>
        </w:rPr>
      </w:pPr>
      <w:proofErr w:type="gramStart"/>
      <w:r w:rsidRPr="007E41D8">
        <w:rPr>
          <w:sz w:val="24"/>
          <w:szCs w:val="24"/>
        </w:rPr>
        <w:lastRenderedPageBreak/>
        <w:t>р</w:t>
      </w:r>
      <w:proofErr w:type="gramEnd"/>
      <w:r w:rsidRPr="007E41D8">
        <w:rPr>
          <w:sz w:val="24"/>
          <w:szCs w:val="24"/>
        </w:rPr>
        <w:t>/с: 40702810947000001754 в Орловском отделении  № 8595 ПАО  Сбербанк</w:t>
      </w:r>
    </w:p>
    <w:p w:rsidR="007E41D8" w:rsidRPr="007E41D8" w:rsidRDefault="007E41D8" w:rsidP="007E41D8">
      <w:pPr>
        <w:pStyle w:val="aff6"/>
        <w:numPr>
          <w:ilvl w:val="0"/>
          <w:numId w:val="0"/>
        </w:numPr>
        <w:tabs>
          <w:tab w:val="clear" w:pos="1134"/>
          <w:tab w:val="left" w:pos="2127"/>
          <w:tab w:val="left" w:pos="2410"/>
        </w:tabs>
        <w:spacing w:line="240" w:lineRule="auto"/>
        <w:ind w:left="2410"/>
        <w:rPr>
          <w:sz w:val="24"/>
          <w:szCs w:val="24"/>
        </w:rPr>
      </w:pPr>
      <w:r w:rsidRPr="007E41D8">
        <w:rPr>
          <w:sz w:val="24"/>
          <w:szCs w:val="24"/>
        </w:rPr>
        <w:t>БИК: 045402601</w:t>
      </w:r>
    </w:p>
    <w:p w:rsidR="007E41D8" w:rsidRPr="007E41D8" w:rsidRDefault="007E41D8" w:rsidP="007E41D8">
      <w:pPr>
        <w:pStyle w:val="aff6"/>
        <w:numPr>
          <w:ilvl w:val="0"/>
          <w:numId w:val="0"/>
        </w:numPr>
        <w:tabs>
          <w:tab w:val="left" w:pos="2127"/>
        </w:tabs>
        <w:spacing w:line="240" w:lineRule="auto"/>
        <w:rPr>
          <w:sz w:val="24"/>
          <w:szCs w:val="24"/>
        </w:rPr>
      </w:pPr>
      <w:r w:rsidRPr="007E41D8">
        <w:rPr>
          <w:sz w:val="24"/>
          <w:szCs w:val="24"/>
        </w:rPr>
        <w:t xml:space="preserve">                                      </w:t>
      </w:r>
      <w:r>
        <w:rPr>
          <w:sz w:val="24"/>
          <w:szCs w:val="24"/>
        </w:rPr>
        <w:t xml:space="preserve">  </w:t>
      </w:r>
      <w:r w:rsidRPr="007E41D8">
        <w:rPr>
          <w:sz w:val="24"/>
          <w:szCs w:val="24"/>
        </w:rPr>
        <w:t>к/с: 30101810300000000601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332CD">
        <w:rPr>
          <w:b/>
          <w:bCs w:val="0"/>
          <w:sz w:val="24"/>
          <w:szCs w:val="24"/>
        </w:rPr>
        <w:t xml:space="preserve">минут </w:t>
      </w:r>
      <w:r w:rsidR="008332CD" w:rsidRPr="008332CD">
        <w:rPr>
          <w:b/>
          <w:bCs w:val="0"/>
          <w:sz w:val="24"/>
          <w:szCs w:val="24"/>
        </w:rPr>
        <w:t>05</w:t>
      </w:r>
      <w:r w:rsidR="002B5044" w:rsidRPr="008332CD">
        <w:rPr>
          <w:b/>
          <w:bCs w:val="0"/>
          <w:sz w:val="24"/>
          <w:szCs w:val="24"/>
        </w:rPr>
        <w:t xml:space="preserve"> </w:t>
      </w:r>
      <w:r w:rsidR="008332CD" w:rsidRPr="008332CD">
        <w:rPr>
          <w:b/>
          <w:bCs w:val="0"/>
          <w:sz w:val="24"/>
          <w:szCs w:val="24"/>
        </w:rPr>
        <w:t>октября</w:t>
      </w:r>
      <w:r w:rsidR="002B5044" w:rsidRPr="008332CD">
        <w:rPr>
          <w:b/>
          <w:bCs w:val="0"/>
          <w:sz w:val="24"/>
          <w:szCs w:val="24"/>
        </w:rPr>
        <w:t xml:space="preserve"> </w:t>
      </w:r>
      <w:r w:rsidR="004E638A" w:rsidRPr="008332CD">
        <w:rPr>
          <w:b/>
          <w:bCs w:val="0"/>
          <w:sz w:val="24"/>
          <w:szCs w:val="24"/>
        </w:rPr>
        <w:t>2017</w:t>
      </w:r>
      <w:r w:rsidR="002B5044" w:rsidRPr="008332CD">
        <w:rPr>
          <w:b/>
          <w:bCs w:val="0"/>
          <w:sz w:val="24"/>
          <w:szCs w:val="24"/>
        </w:rPr>
        <w:t xml:space="preserve"> года</w:t>
      </w:r>
      <w:r w:rsidR="00BC2634" w:rsidRPr="008332CD">
        <w:rPr>
          <w:b/>
          <w:bCs w:val="0"/>
          <w:sz w:val="24"/>
          <w:szCs w:val="24"/>
        </w:rPr>
        <w:t xml:space="preserve">, </w:t>
      </w:r>
      <w:r w:rsidR="00BC2634" w:rsidRPr="008332CD">
        <w:rPr>
          <w:bCs w:val="0"/>
          <w:sz w:val="24"/>
          <w:szCs w:val="24"/>
        </w:rPr>
        <w:t>при этом предложенная Участником в Письме о подаче оферты</w:t>
      </w:r>
      <w:r w:rsidR="00BC2634" w:rsidRPr="00382A07">
        <w:rPr>
          <w:bCs w:val="0"/>
          <w:sz w:val="24"/>
          <w:szCs w:val="24"/>
        </w:rPr>
        <w:t xml:space="preserve">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8332CD"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w:t>
      </w:r>
      <w:r w:rsidRPr="008332CD">
        <w:rPr>
          <w:sz w:val="24"/>
          <w:szCs w:val="24"/>
        </w:rPr>
        <w:t>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lastRenderedPageBreak/>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8332CD"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8332CD">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8332CD">
        <w:rPr>
          <w:b w:val="0"/>
          <w:szCs w:val="24"/>
        </w:rPr>
        <w:t xml:space="preserve">предоставляется </w:t>
      </w:r>
      <w:r w:rsidR="0021751A" w:rsidRPr="008332CD">
        <w:rPr>
          <w:b w:val="0"/>
          <w:szCs w:val="24"/>
        </w:rPr>
        <w:t>Участник</w:t>
      </w:r>
      <w:r w:rsidRPr="008332CD">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951E53" w:rsidRPr="008332CD" w:rsidRDefault="00951E53" w:rsidP="00951E53">
      <w:pPr>
        <w:pStyle w:val="3"/>
        <w:ind w:left="0" w:firstLine="851"/>
        <w:jc w:val="both"/>
        <w:rPr>
          <w:b w:val="0"/>
          <w:szCs w:val="24"/>
        </w:rPr>
      </w:pPr>
      <w:bookmarkStart w:id="731" w:name="_Toc464120629"/>
      <w:bookmarkStart w:id="732" w:name="_Toc466970549"/>
      <w:bookmarkStart w:id="733" w:name="_Toc468462463"/>
      <w:bookmarkStart w:id="734" w:name="_Toc469482056"/>
      <w:bookmarkStart w:id="735" w:name="_Toc472411831"/>
      <w:bookmarkStart w:id="736" w:name="_Ref194832984"/>
      <w:bookmarkStart w:id="737" w:name="_Ref197686508"/>
      <w:bookmarkStart w:id="738" w:name="_Toc423421727"/>
      <w:r w:rsidRPr="008332CD">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Start w:id="739" w:name="_GoBack"/>
      <w:bookmarkEnd w:id="731"/>
      <w:bookmarkEnd w:id="732"/>
      <w:bookmarkEnd w:id="733"/>
      <w:bookmarkEnd w:id="734"/>
      <w:bookmarkEnd w:id="735"/>
      <w:bookmarkEnd w:id="739"/>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6"/>
      <w:bookmarkEnd w:id="737"/>
      <w:bookmarkEnd w:id="738"/>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69"/>
      <w:bookmarkEnd w:id="670"/>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39"/>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1602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6020">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16020">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6020">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1602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16020">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16020">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6AD" w:rsidRDefault="00F746AD">
      <w:pPr>
        <w:spacing w:line="240" w:lineRule="auto"/>
      </w:pPr>
      <w:r>
        <w:separator/>
      </w:r>
    </w:p>
  </w:endnote>
  <w:endnote w:type="continuationSeparator" w:id="0">
    <w:p w:rsidR="00F746AD" w:rsidRDefault="00F746AD">
      <w:pPr>
        <w:spacing w:line="240" w:lineRule="auto"/>
      </w:pPr>
      <w:r>
        <w:continuationSeparator/>
      </w:r>
    </w:p>
  </w:endnote>
  <w:endnote w:id="1">
    <w:p w:rsidR="00916020" w:rsidRDefault="00916020"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6020" w:rsidRDefault="0091602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Pr="00FA0376" w:rsidRDefault="0091602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332CD">
      <w:rPr>
        <w:noProof/>
        <w:sz w:val="16"/>
        <w:szCs w:val="16"/>
        <w:lang w:eastAsia="ru-RU"/>
      </w:rPr>
      <w:t>43</w:t>
    </w:r>
    <w:r w:rsidRPr="00FA0376">
      <w:rPr>
        <w:sz w:val="16"/>
        <w:szCs w:val="16"/>
        <w:lang w:eastAsia="ru-RU"/>
      </w:rPr>
      <w:fldChar w:fldCharType="end"/>
    </w:r>
  </w:p>
  <w:p w:rsidR="00916020" w:rsidRPr="00EE0539" w:rsidRDefault="0091602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71FA2">
      <w:rPr>
        <w:sz w:val="18"/>
        <w:szCs w:val="18"/>
      </w:rPr>
      <w:t>заключения Договора на поставку автоматизированных рабочих мест (компьютеров) для</w:t>
    </w:r>
    <w:r>
      <w:rPr>
        <w:sz w:val="18"/>
        <w:szCs w:val="18"/>
      </w:rPr>
      <w:t xml:space="preserve"> нужд ПАО «МРСК Центра» (филиала</w:t>
    </w:r>
    <w:r w:rsidRPr="00A71FA2">
      <w:rPr>
        <w:sz w:val="18"/>
        <w:szCs w:val="18"/>
      </w:rPr>
      <w:t xml:space="preserve"> </w:t>
    </w:r>
    <w:proofErr w:type="spellStart"/>
    <w:r w:rsidRPr="00A71FA2">
      <w:rPr>
        <w:sz w:val="18"/>
        <w:szCs w:val="18"/>
      </w:rPr>
      <w:t>Орёлэнерго</w:t>
    </w:r>
    <w:proofErr w:type="spellEnd"/>
    <w:r w:rsidRPr="00A71FA2">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6AD" w:rsidRDefault="00F746AD">
      <w:pPr>
        <w:spacing w:line="240" w:lineRule="auto"/>
      </w:pPr>
      <w:r>
        <w:separator/>
      </w:r>
    </w:p>
  </w:footnote>
  <w:footnote w:type="continuationSeparator" w:id="0">
    <w:p w:rsidR="00F746AD" w:rsidRDefault="00F746AD">
      <w:pPr>
        <w:spacing w:line="240" w:lineRule="auto"/>
      </w:pPr>
      <w:r>
        <w:continuationSeparator/>
      </w:r>
    </w:p>
  </w:footnote>
  <w:footnote w:id="1">
    <w:p w:rsidR="00916020" w:rsidRPr="00B36685" w:rsidRDefault="0091602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16020" w:rsidRDefault="0091602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16020" w:rsidRDefault="00916020" w:rsidP="00642D28">
      <w:pPr>
        <w:pStyle w:val="1ff4"/>
        <w:rPr>
          <w:rFonts w:ascii="Times New Roman" w:eastAsia="Times New Roman" w:hAnsi="Times New Roman" w:cs="Times New Roman"/>
          <w:lang w:eastAsia="ru-RU"/>
        </w:rPr>
      </w:pPr>
    </w:p>
  </w:footnote>
  <w:footnote w:id="3">
    <w:p w:rsidR="00916020" w:rsidRDefault="0091602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Pr="00930031" w:rsidRDefault="0091602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3E4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D6B"/>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1D8"/>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32CD"/>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16020"/>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1FA2"/>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30D"/>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95D"/>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590"/>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329"/>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46AD"/>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349527656">
      <w:bodyDiv w:val="1"/>
      <w:marLeft w:val="0"/>
      <w:marRight w:val="0"/>
      <w:marTop w:val="0"/>
      <w:marBottom w:val="0"/>
      <w:divBdr>
        <w:top w:val="none" w:sz="0" w:space="0" w:color="auto"/>
        <w:left w:val="none" w:sz="0" w:space="0" w:color="auto"/>
        <w:bottom w:val="none" w:sz="0" w:space="0" w:color="auto"/>
        <w:right w:val="none" w:sz="0" w:space="0" w:color="auto"/>
      </w:divBdr>
      <w:divsChild>
        <w:div w:id="30032529">
          <w:marLeft w:val="0"/>
          <w:marRight w:val="0"/>
          <w:marTop w:val="0"/>
          <w:marBottom w:val="0"/>
          <w:divBdr>
            <w:top w:val="none" w:sz="0" w:space="0" w:color="auto"/>
            <w:left w:val="none" w:sz="0" w:space="0" w:color="auto"/>
            <w:bottom w:val="none" w:sz="0" w:space="0" w:color="auto"/>
            <w:right w:val="none" w:sz="0" w:space="0" w:color="auto"/>
          </w:divBdr>
          <w:divsChild>
            <w:div w:id="406726388">
              <w:marLeft w:val="0"/>
              <w:marRight w:val="0"/>
              <w:marTop w:val="0"/>
              <w:marBottom w:val="0"/>
              <w:divBdr>
                <w:top w:val="none" w:sz="0" w:space="0" w:color="auto"/>
                <w:left w:val="none" w:sz="0" w:space="0" w:color="auto"/>
                <w:bottom w:val="none" w:sz="0" w:space="0" w:color="auto"/>
                <w:right w:val="none" w:sz="0" w:space="0" w:color="auto"/>
              </w:divBdr>
              <w:divsChild>
                <w:div w:id="981927553">
                  <w:marLeft w:val="0"/>
                  <w:marRight w:val="0"/>
                  <w:marTop w:val="0"/>
                  <w:marBottom w:val="0"/>
                  <w:divBdr>
                    <w:top w:val="none" w:sz="0" w:space="0" w:color="auto"/>
                    <w:left w:val="none" w:sz="0" w:space="0" w:color="auto"/>
                    <w:bottom w:val="none" w:sz="0" w:space="0" w:color="auto"/>
                    <w:right w:val="none" w:sz="0" w:space="0" w:color="auto"/>
                  </w:divBdr>
                  <w:divsChild>
                    <w:div w:id="1520391506">
                      <w:marLeft w:val="0"/>
                      <w:marRight w:val="0"/>
                      <w:marTop w:val="0"/>
                      <w:marBottom w:val="0"/>
                      <w:divBdr>
                        <w:top w:val="none" w:sz="0" w:space="0" w:color="auto"/>
                        <w:left w:val="none" w:sz="0" w:space="0" w:color="auto"/>
                        <w:bottom w:val="none" w:sz="0" w:space="0" w:color="auto"/>
                        <w:right w:val="none" w:sz="0" w:space="0" w:color="auto"/>
                      </w:divBdr>
                      <w:divsChild>
                        <w:div w:id="1030033605">
                          <w:marLeft w:val="0"/>
                          <w:marRight w:val="0"/>
                          <w:marTop w:val="0"/>
                          <w:marBottom w:val="0"/>
                          <w:divBdr>
                            <w:top w:val="none" w:sz="0" w:space="0" w:color="auto"/>
                            <w:left w:val="none" w:sz="0" w:space="0" w:color="auto"/>
                            <w:bottom w:val="none" w:sz="0" w:space="0" w:color="auto"/>
                            <w:right w:val="none" w:sz="0" w:space="0" w:color="auto"/>
                          </w:divBdr>
                          <w:divsChild>
                            <w:div w:id="138525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zabolotskaya.m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2245F-2E88-4A0B-B184-57D2E447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86</Pages>
  <Words>27997</Words>
  <Characters>159583</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187206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49</cp:revision>
  <cp:lastPrinted>2015-12-29T14:27:00Z</cp:lastPrinted>
  <dcterms:created xsi:type="dcterms:W3CDTF">2016-12-02T12:44:00Z</dcterms:created>
  <dcterms:modified xsi:type="dcterms:W3CDTF">2017-09-18T13:20:00Z</dcterms:modified>
</cp:coreProperties>
</file>