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0063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B4B9B" w:rsidRPr="000D67AD" w:rsidRDefault="00DB4B9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B4B9B" w:rsidRPr="000D67AD" w:rsidRDefault="00DB4B9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B4B9B" w:rsidRPr="000D67AD" w:rsidRDefault="00DB4B9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B4B9B" w:rsidRPr="000D67AD" w:rsidRDefault="00DB4B9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B4B9B" w:rsidRPr="000D67AD" w:rsidRDefault="00DB4B9B" w:rsidP="00A13E63">
                  <w:pPr>
                    <w:spacing w:line="240" w:lineRule="auto"/>
                    <w:ind w:right="-23"/>
                    <w:rPr>
                      <w:rFonts w:ascii="Helios" w:hAnsi="Helios"/>
                      <w:sz w:val="12"/>
                      <w:szCs w:val="12"/>
                    </w:rPr>
                  </w:pPr>
                  <w:r w:rsidRPr="000D67AD">
                    <w:rPr>
                      <w:rFonts w:ascii="Helios" w:hAnsi="Helios"/>
                      <w:sz w:val="12"/>
                      <w:szCs w:val="12"/>
                    </w:rPr>
                    <w:t>тел.: +7 (495) 747-92-92,</w:t>
                  </w:r>
                </w:p>
                <w:p w:rsidR="00DB4B9B" w:rsidRPr="000D67AD" w:rsidRDefault="00DB4B9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B4B9B" w:rsidRPr="000D67AD" w:rsidRDefault="00DB4B9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B4B9B" w:rsidRPr="000D67AD" w:rsidRDefault="00DB4B9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B4B9B" w:rsidRPr="000D67AD" w:rsidRDefault="00DB4B9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B4B9B" w:rsidRPr="00DB4B9B" w:rsidRDefault="00DB4B9B" w:rsidP="00A13E63">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DB4B9B">
                    <w:rPr>
                      <w:rFonts w:ascii="Helios" w:hAnsi="Helios"/>
                      <w:sz w:val="12"/>
                      <w:szCs w:val="12"/>
                      <w:lang w:val="en-US"/>
                    </w:rPr>
                    <w:t>-</w:t>
                  </w:r>
                  <w:r w:rsidRPr="000D67AD">
                    <w:rPr>
                      <w:rFonts w:ascii="Helios" w:hAnsi="Helios"/>
                      <w:sz w:val="12"/>
                      <w:szCs w:val="12"/>
                      <w:lang w:val="en-US"/>
                    </w:rPr>
                    <w:t>mail</w:t>
                  </w:r>
                  <w:r w:rsidRPr="00DB4B9B">
                    <w:rPr>
                      <w:rFonts w:ascii="Helios" w:hAnsi="Helios"/>
                      <w:sz w:val="12"/>
                      <w:szCs w:val="12"/>
                      <w:lang w:val="en-US"/>
                    </w:rPr>
                    <w:t xml:space="preserve">: </w:t>
                  </w:r>
                  <w:hyperlink r:id="rId9" w:history="1">
                    <w:r w:rsidRPr="000D67AD">
                      <w:rPr>
                        <w:rFonts w:ascii="Helios" w:hAnsi="Helios"/>
                        <w:sz w:val="12"/>
                        <w:szCs w:val="12"/>
                        <w:lang w:val="en-US"/>
                      </w:rPr>
                      <w:t>posta</w:t>
                    </w:r>
                    <w:r w:rsidRPr="00DB4B9B">
                      <w:rPr>
                        <w:rFonts w:ascii="Helios" w:hAnsi="Helios"/>
                        <w:sz w:val="12"/>
                        <w:szCs w:val="12"/>
                        <w:lang w:val="en-US"/>
                      </w:rPr>
                      <w:t>@</w:t>
                    </w:r>
                    <w:r w:rsidRPr="000D67AD">
                      <w:rPr>
                        <w:rFonts w:ascii="Helios" w:hAnsi="Helios"/>
                        <w:sz w:val="12"/>
                        <w:szCs w:val="12"/>
                        <w:lang w:val="en-US"/>
                      </w:rPr>
                      <w:t>mrsk</w:t>
                    </w:r>
                    <w:r w:rsidRPr="00DB4B9B">
                      <w:rPr>
                        <w:rFonts w:ascii="Helios" w:hAnsi="Helios"/>
                        <w:sz w:val="12"/>
                        <w:szCs w:val="12"/>
                        <w:lang w:val="en-US"/>
                      </w:rPr>
                      <w:t>-1.</w:t>
                    </w:r>
                    <w:r w:rsidRPr="000D67AD">
                      <w:rPr>
                        <w:rFonts w:ascii="Helios" w:hAnsi="Helios"/>
                        <w:sz w:val="12"/>
                        <w:szCs w:val="12"/>
                        <w:lang w:val="en-US"/>
                      </w:rPr>
                      <w:t>ru</w:t>
                    </w:r>
                  </w:hyperlink>
                  <w:r w:rsidRPr="00DB4B9B">
                    <w:rPr>
                      <w:rFonts w:ascii="Helios" w:hAnsi="Helios"/>
                      <w:sz w:val="12"/>
                      <w:szCs w:val="12"/>
                      <w:lang w:val="en-US"/>
                    </w:rPr>
                    <w:t xml:space="preserve">, </w:t>
                  </w:r>
                  <w:hyperlink r:id="rId10" w:history="1">
                    <w:r w:rsidRPr="000D67AD">
                      <w:rPr>
                        <w:rFonts w:ascii="Helios" w:hAnsi="Helios"/>
                        <w:sz w:val="12"/>
                        <w:szCs w:val="12"/>
                        <w:lang w:val="en-US"/>
                      </w:rPr>
                      <w:t>www</w:t>
                    </w:r>
                    <w:r w:rsidRPr="00DB4B9B">
                      <w:rPr>
                        <w:rFonts w:ascii="Helios" w:hAnsi="Helios"/>
                        <w:sz w:val="12"/>
                        <w:szCs w:val="12"/>
                        <w:lang w:val="en-US"/>
                      </w:rPr>
                      <w:t>.</w:t>
                    </w:r>
                    <w:r w:rsidRPr="000D67AD">
                      <w:rPr>
                        <w:rFonts w:ascii="Helios" w:hAnsi="Helios"/>
                        <w:sz w:val="12"/>
                        <w:szCs w:val="12"/>
                        <w:lang w:val="en-US"/>
                      </w:rPr>
                      <w:t>mrsk</w:t>
                    </w:r>
                    <w:r w:rsidRPr="00DB4B9B">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A3B84" w:rsidRPr="001E757A" w:rsidRDefault="009A3B84" w:rsidP="009A3B84">
      <w:pPr>
        <w:suppressAutoHyphens w:val="0"/>
        <w:spacing w:line="240" w:lineRule="auto"/>
        <w:ind w:left="5670" w:firstLine="0"/>
        <w:jc w:val="right"/>
        <w:rPr>
          <w:bCs w:val="0"/>
          <w:sz w:val="24"/>
          <w:szCs w:val="24"/>
          <w:lang w:eastAsia="ru-RU"/>
        </w:rPr>
      </w:pPr>
      <w:r w:rsidRPr="001E757A">
        <w:rPr>
          <w:bCs w:val="0"/>
          <w:sz w:val="24"/>
          <w:szCs w:val="24"/>
          <w:lang w:eastAsia="ru-RU"/>
        </w:rPr>
        <w:t>УТВЕРЖДАЮ:</w:t>
      </w:r>
    </w:p>
    <w:p w:rsidR="009A3B84" w:rsidRPr="001E757A" w:rsidRDefault="009A3B84" w:rsidP="009A3B84">
      <w:pPr>
        <w:suppressAutoHyphens w:val="0"/>
        <w:spacing w:line="240" w:lineRule="auto"/>
        <w:ind w:firstLine="0"/>
        <w:jc w:val="right"/>
        <w:rPr>
          <w:bCs w:val="0"/>
          <w:sz w:val="24"/>
          <w:szCs w:val="24"/>
          <w:lang w:eastAsia="ru-RU"/>
        </w:rPr>
      </w:pPr>
      <w:r w:rsidRPr="001E757A">
        <w:rPr>
          <w:bCs w:val="0"/>
          <w:sz w:val="24"/>
          <w:szCs w:val="24"/>
          <w:lang w:eastAsia="ru-RU"/>
        </w:rPr>
        <w:t xml:space="preserve">Председатель закупочной комиссии – </w:t>
      </w:r>
    </w:p>
    <w:p w:rsidR="009A3B84" w:rsidRPr="001E757A" w:rsidRDefault="009A3B84" w:rsidP="009A3B84">
      <w:pPr>
        <w:suppressAutoHyphens w:val="0"/>
        <w:spacing w:line="240" w:lineRule="auto"/>
        <w:ind w:firstLine="0"/>
        <w:jc w:val="right"/>
        <w:rPr>
          <w:bCs w:val="0"/>
          <w:sz w:val="24"/>
          <w:szCs w:val="24"/>
          <w:lang w:eastAsia="ru-RU"/>
        </w:rPr>
      </w:pPr>
      <w:r w:rsidRPr="001E757A">
        <w:rPr>
          <w:bCs w:val="0"/>
          <w:sz w:val="24"/>
          <w:szCs w:val="24"/>
          <w:lang w:eastAsia="ru-RU"/>
        </w:rPr>
        <w:t xml:space="preserve">Начальник Управления логистики и МТО филиала </w:t>
      </w:r>
    </w:p>
    <w:p w:rsidR="009A3B84" w:rsidRPr="001E757A" w:rsidRDefault="009A3B84" w:rsidP="009A3B84">
      <w:pPr>
        <w:suppressAutoHyphens w:val="0"/>
        <w:spacing w:line="240" w:lineRule="auto"/>
        <w:ind w:firstLine="0"/>
        <w:jc w:val="right"/>
        <w:rPr>
          <w:bCs w:val="0"/>
          <w:sz w:val="24"/>
          <w:szCs w:val="24"/>
          <w:lang w:eastAsia="ru-RU"/>
        </w:rPr>
      </w:pPr>
      <w:r w:rsidRPr="001E757A">
        <w:rPr>
          <w:bCs w:val="0"/>
          <w:sz w:val="24"/>
          <w:szCs w:val="24"/>
          <w:lang w:eastAsia="ru-RU"/>
        </w:rPr>
        <w:t>ПАО «МРСК Центра» - «Брянскэнерго»</w:t>
      </w:r>
    </w:p>
    <w:p w:rsidR="009A3B84" w:rsidRPr="001E757A" w:rsidRDefault="009A3B84" w:rsidP="009A3B84">
      <w:pPr>
        <w:suppressAutoHyphens w:val="0"/>
        <w:spacing w:line="240" w:lineRule="auto"/>
        <w:ind w:firstLine="0"/>
        <w:jc w:val="right"/>
        <w:rPr>
          <w:bCs w:val="0"/>
          <w:lang w:eastAsia="ru-RU"/>
        </w:rPr>
      </w:pPr>
    </w:p>
    <w:p w:rsidR="009A3B84" w:rsidRPr="001E757A" w:rsidRDefault="009A3B84" w:rsidP="009A3B84">
      <w:pPr>
        <w:suppressAutoHyphens w:val="0"/>
        <w:spacing w:line="240" w:lineRule="auto"/>
        <w:ind w:firstLine="0"/>
        <w:jc w:val="right"/>
        <w:rPr>
          <w:bCs w:val="0"/>
          <w:sz w:val="24"/>
          <w:szCs w:val="24"/>
          <w:lang w:eastAsia="ru-RU"/>
        </w:rPr>
      </w:pPr>
      <w:r w:rsidRPr="001E757A">
        <w:rPr>
          <w:bCs w:val="0"/>
          <w:sz w:val="24"/>
          <w:szCs w:val="24"/>
          <w:lang w:eastAsia="ru-RU"/>
        </w:rPr>
        <w:t>____________________ Плюхин В.В.</w:t>
      </w:r>
    </w:p>
    <w:p w:rsidR="009A3B84" w:rsidRPr="001E757A" w:rsidRDefault="009A3B84" w:rsidP="009A3B84">
      <w:pPr>
        <w:suppressAutoHyphens w:val="0"/>
        <w:spacing w:line="240" w:lineRule="auto"/>
        <w:ind w:firstLine="0"/>
        <w:jc w:val="right"/>
        <w:rPr>
          <w:b/>
          <w:bCs w:val="0"/>
          <w:kern w:val="36"/>
          <w:sz w:val="24"/>
          <w:szCs w:val="24"/>
          <w:lang w:eastAsia="ru-RU"/>
        </w:rPr>
      </w:pPr>
      <w:r>
        <w:rPr>
          <w:bCs w:val="0"/>
          <w:sz w:val="24"/>
          <w:szCs w:val="24"/>
          <w:lang w:eastAsia="ru-RU"/>
        </w:rPr>
        <w:t>«</w:t>
      </w:r>
      <w:r w:rsidR="008853A7">
        <w:rPr>
          <w:bCs w:val="0"/>
          <w:sz w:val="24"/>
          <w:szCs w:val="24"/>
          <w:lang w:eastAsia="ru-RU"/>
        </w:rPr>
        <w:t>06</w:t>
      </w:r>
      <w:r w:rsidRPr="001E757A">
        <w:rPr>
          <w:bCs w:val="0"/>
          <w:sz w:val="24"/>
          <w:szCs w:val="24"/>
          <w:lang w:eastAsia="ru-RU"/>
        </w:rPr>
        <w:t xml:space="preserve">» </w:t>
      </w:r>
      <w:r w:rsidR="008853A7">
        <w:rPr>
          <w:bCs w:val="0"/>
          <w:sz w:val="24"/>
          <w:szCs w:val="24"/>
          <w:lang w:eastAsia="ru-RU"/>
        </w:rPr>
        <w:t>апреля</w:t>
      </w:r>
      <w:r w:rsidRPr="001E757A">
        <w:rPr>
          <w:bCs w:val="0"/>
          <w:sz w:val="24"/>
          <w:szCs w:val="24"/>
          <w:lang w:eastAsia="ru-RU"/>
        </w:rPr>
        <w:t xml:space="preserve"> 2016 года</w:t>
      </w:r>
    </w:p>
    <w:p w:rsidR="009A3B84" w:rsidRDefault="009A3B84" w:rsidP="009A3B84">
      <w:pPr>
        <w:ind w:firstLine="0"/>
        <w:jc w:val="left"/>
        <w:rPr>
          <w:sz w:val="24"/>
          <w:szCs w:val="24"/>
        </w:rPr>
      </w:pPr>
    </w:p>
    <w:p w:rsidR="009A3B84" w:rsidRPr="00C12FA4" w:rsidRDefault="009A3B84" w:rsidP="009A3B84">
      <w:pPr>
        <w:ind w:firstLine="0"/>
        <w:jc w:val="left"/>
        <w:rPr>
          <w:sz w:val="24"/>
          <w:szCs w:val="24"/>
        </w:rPr>
      </w:pPr>
    </w:p>
    <w:p w:rsidR="009A3B84" w:rsidRPr="00C12FA4" w:rsidRDefault="009A3B84" w:rsidP="009A3B84">
      <w:pPr>
        <w:spacing w:line="240" w:lineRule="auto"/>
        <w:ind w:left="6804" w:firstLine="0"/>
        <w:rPr>
          <w:b/>
          <w:kern w:val="36"/>
          <w:sz w:val="24"/>
          <w:szCs w:val="24"/>
        </w:rPr>
      </w:pPr>
      <w:r w:rsidRPr="00C12FA4">
        <w:rPr>
          <w:b/>
          <w:kern w:val="36"/>
          <w:sz w:val="24"/>
          <w:szCs w:val="24"/>
        </w:rPr>
        <w:t>Согласовано на заседании</w:t>
      </w:r>
    </w:p>
    <w:p w:rsidR="009A3B84" w:rsidRPr="00C12FA4" w:rsidRDefault="009A3B84" w:rsidP="009A3B84">
      <w:pPr>
        <w:spacing w:line="240" w:lineRule="auto"/>
        <w:ind w:left="6804" w:firstLine="0"/>
        <w:rPr>
          <w:b/>
          <w:kern w:val="36"/>
          <w:sz w:val="24"/>
          <w:szCs w:val="24"/>
        </w:rPr>
      </w:pPr>
      <w:r w:rsidRPr="00C12FA4">
        <w:rPr>
          <w:b/>
          <w:kern w:val="36"/>
          <w:sz w:val="24"/>
          <w:szCs w:val="24"/>
        </w:rPr>
        <w:t>закупочной комиссии</w:t>
      </w:r>
    </w:p>
    <w:p w:rsidR="009A3B84" w:rsidRPr="00C12FA4" w:rsidRDefault="009A3B84" w:rsidP="009A3B84">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w:t>
      </w:r>
      <w:r w:rsidR="008853A7">
        <w:rPr>
          <w:b/>
          <w:kern w:val="36"/>
          <w:sz w:val="24"/>
          <w:szCs w:val="24"/>
        </w:rPr>
        <w:t>32</w:t>
      </w:r>
      <w:r w:rsidRPr="001E757A">
        <w:rPr>
          <w:b/>
          <w:kern w:val="36"/>
          <w:sz w:val="24"/>
          <w:szCs w:val="24"/>
        </w:rPr>
        <w:t>-БР-16</w:t>
      </w:r>
    </w:p>
    <w:p w:rsidR="009A3B84" w:rsidRPr="00C12FA4" w:rsidRDefault="009A3B84" w:rsidP="009A3B84">
      <w:pPr>
        <w:spacing w:line="240" w:lineRule="auto"/>
        <w:ind w:left="6804" w:firstLine="0"/>
        <w:rPr>
          <w:b/>
          <w:kern w:val="36"/>
          <w:sz w:val="24"/>
          <w:szCs w:val="24"/>
        </w:rPr>
      </w:pPr>
      <w:r w:rsidRPr="00C12FA4">
        <w:rPr>
          <w:b/>
          <w:kern w:val="36"/>
          <w:sz w:val="24"/>
          <w:szCs w:val="24"/>
        </w:rPr>
        <w:t xml:space="preserve">от </w:t>
      </w:r>
      <w:r>
        <w:rPr>
          <w:b/>
          <w:kern w:val="36"/>
          <w:sz w:val="24"/>
          <w:szCs w:val="24"/>
        </w:rPr>
        <w:t>«</w:t>
      </w:r>
      <w:r w:rsidR="008853A7" w:rsidRPr="008853A7">
        <w:rPr>
          <w:b/>
          <w:kern w:val="36"/>
          <w:sz w:val="24"/>
          <w:szCs w:val="24"/>
        </w:rPr>
        <w:t xml:space="preserve">06» апреля </w:t>
      </w:r>
      <w:r w:rsidRPr="00C12FA4">
        <w:rPr>
          <w:b/>
          <w:kern w:val="36"/>
          <w:sz w:val="24"/>
          <w:szCs w:val="24"/>
        </w:rPr>
        <w:t>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9A3B84" w:rsidRPr="00C12FA4" w:rsidRDefault="009A3B84" w:rsidP="00E71A48">
      <w:pPr>
        <w:spacing w:line="264" w:lineRule="auto"/>
        <w:jc w:val="center"/>
        <w:rPr>
          <w:sz w:val="24"/>
          <w:szCs w:val="24"/>
        </w:rPr>
      </w:pPr>
    </w:p>
    <w:p w:rsidR="00717F60" w:rsidRPr="00C12FA4" w:rsidRDefault="00717F60" w:rsidP="00D544B3">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D544B3">
      <w:pPr>
        <w:pStyle w:val="1f4"/>
        <w:spacing w:line="264" w:lineRule="auto"/>
        <w:ind w:left="0" w:right="0"/>
        <w:jc w:val="center"/>
        <w:rPr>
          <w:rFonts w:ascii="Times New Roman" w:hAnsi="Times New Roman"/>
          <w:sz w:val="24"/>
          <w:szCs w:val="24"/>
        </w:rPr>
      </w:pPr>
    </w:p>
    <w:p w:rsidR="00717F60" w:rsidRPr="009A3B84" w:rsidRDefault="00717F60" w:rsidP="00D544B3">
      <w:pPr>
        <w:pStyle w:val="1f4"/>
        <w:spacing w:line="264" w:lineRule="auto"/>
        <w:ind w:left="0" w:right="0"/>
        <w:jc w:val="center"/>
        <w:rPr>
          <w:rFonts w:ascii="Times New Roman" w:hAnsi="Times New Roman"/>
          <w:b/>
          <w:sz w:val="24"/>
          <w:szCs w:val="24"/>
        </w:rPr>
      </w:pPr>
      <w:r w:rsidRPr="009A3B84">
        <w:rPr>
          <w:rFonts w:ascii="Times New Roman" w:hAnsi="Times New Roman"/>
          <w:b/>
          <w:sz w:val="24"/>
          <w:szCs w:val="24"/>
        </w:rPr>
        <w:t>ОТКРЫТЫЙ ЗАПРОС ПРЕДЛОЖЕНИЙ</w:t>
      </w:r>
    </w:p>
    <w:p w:rsidR="00717F60" w:rsidRPr="00C12FA4" w:rsidRDefault="00717F60" w:rsidP="00D544B3">
      <w:pPr>
        <w:spacing w:line="264" w:lineRule="auto"/>
        <w:ind w:firstLine="0"/>
        <w:jc w:val="center"/>
        <w:rPr>
          <w:b/>
          <w:sz w:val="24"/>
          <w:szCs w:val="24"/>
        </w:rPr>
      </w:pPr>
      <w:r w:rsidRPr="009A3B84">
        <w:rPr>
          <w:b/>
          <w:sz w:val="24"/>
          <w:szCs w:val="24"/>
        </w:rPr>
        <w:t xml:space="preserve">на право заключения </w:t>
      </w:r>
      <w:r w:rsidR="00366652" w:rsidRPr="009A3B84">
        <w:rPr>
          <w:b/>
          <w:sz w:val="24"/>
          <w:szCs w:val="24"/>
        </w:rPr>
        <w:t>Договор</w:t>
      </w:r>
      <w:r w:rsidR="009A3B84" w:rsidRPr="009A3B84">
        <w:rPr>
          <w:b/>
          <w:sz w:val="24"/>
          <w:szCs w:val="24"/>
        </w:rPr>
        <w:t xml:space="preserve">а оказания услуг </w:t>
      </w:r>
      <w:r w:rsidR="00D544B3" w:rsidRPr="00D544B3">
        <w:rPr>
          <w:b/>
          <w:sz w:val="24"/>
          <w:szCs w:val="24"/>
        </w:rPr>
        <w:t>по техническому обслуживанию и ремонту ВОЛС филиала ПАО «МРСК Центра» - «Брянскэнерго»</w:t>
      </w:r>
    </w:p>
    <w:p w:rsidR="007556FF" w:rsidRPr="00C12FA4" w:rsidRDefault="007556FF" w:rsidP="00D544B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D544B3">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9A3B84" w:rsidRDefault="009A3B84" w:rsidP="00E71A48">
      <w:pPr>
        <w:spacing w:line="264" w:lineRule="auto"/>
        <w:ind w:firstLine="0"/>
        <w:jc w:val="center"/>
        <w:rPr>
          <w:b/>
          <w:sz w:val="24"/>
          <w:szCs w:val="24"/>
        </w:rPr>
      </w:pPr>
    </w:p>
    <w:p w:rsidR="009A3B84" w:rsidRDefault="009A3B84"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853A7">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64253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00633">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4253F">
        <w:rPr>
          <w:noProof/>
        </w:rPr>
        <w:fldChar w:fldCharType="begin"/>
      </w:r>
      <w:r>
        <w:rPr>
          <w:noProof/>
        </w:rPr>
        <w:instrText xml:space="preserve"> PAGEREF _Toc441131294 \h </w:instrText>
      </w:r>
      <w:r w:rsidR="0064253F">
        <w:rPr>
          <w:noProof/>
        </w:rPr>
      </w:r>
      <w:r w:rsidR="0064253F">
        <w:rPr>
          <w:noProof/>
        </w:rPr>
        <w:fldChar w:fldCharType="separate"/>
      </w:r>
      <w:r w:rsidR="00900633">
        <w:rPr>
          <w:noProof/>
        </w:rPr>
        <w:t>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4253F">
        <w:rPr>
          <w:noProof/>
        </w:rPr>
        <w:fldChar w:fldCharType="begin"/>
      </w:r>
      <w:r>
        <w:rPr>
          <w:noProof/>
        </w:rPr>
        <w:instrText xml:space="preserve"> PAGEREF _Toc441131295 \h </w:instrText>
      </w:r>
      <w:r w:rsidR="0064253F">
        <w:rPr>
          <w:noProof/>
        </w:rPr>
      </w:r>
      <w:r w:rsidR="0064253F">
        <w:rPr>
          <w:noProof/>
        </w:rPr>
        <w:fldChar w:fldCharType="separate"/>
      </w:r>
      <w:r w:rsidR="00900633">
        <w:rPr>
          <w:noProof/>
        </w:rPr>
        <w:t>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4253F">
        <w:rPr>
          <w:noProof/>
        </w:rPr>
        <w:fldChar w:fldCharType="begin"/>
      </w:r>
      <w:r>
        <w:rPr>
          <w:noProof/>
        </w:rPr>
        <w:instrText xml:space="preserve"> PAGEREF _Toc441131296 \h </w:instrText>
      </w:r>
      <w:r w:rsidR="0064253F">
        <w:rPr>
          <w:noProof/>
        </w:rPr>
      </w:r>
      <w:r w:rsidR="0064253F">
        <w:rPr>
          <w:noProof/>
        </w:rPr>
        <w:fldChar w:fldCharType="separate"/>
      </w:r>
      <w:r w:rsidR="00900633">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4253F">
        <w:rPr>
          <w:noProof/>
        </w:rPr>
        <w:fldChar w:fldCharType="begin"/>
      </w:r>
      <w:r>
        <w:rPr>
          <w:noProof/>
        </w:rPr>
        <w:instrText xml:space="preserve"> PAGEREF _Toc441131297 \h </w:instrText>
      </w:r>
      <w:r w:rsidR="0064253F">
        <w:rPr>
          <w:noProof/>
        </w:rPr>
      </w:r>
      <w:r w:rsidR="0064253F">
        <w:rPr>
          <w:noProof/>
        </w:rPr>
        <w:fldChar w:fldCharType="separate"/>
      </w:r>
      <w:r w:rsidR="00900633">
        <w:rPr>
          <w:noProof/>
        </w:rPr>
        <w:t>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4253F">
        <w:rPr>
          <w:noProof/>
        </w:rPr>
        <w:fldChar w:fldCharType="begin"/>
      </w:r>
      <w:r>
        <w:rPr>
          <w:noProof/>
        </w:rPr>
        <w:instrText xml:space="preserve"> PAGEREF _Toc441131298 \h </w:instrText>
      </w:r>
      <w:r w:rsidR="0064253F">
        <w:rPr>
          <w:noProof/>
        </w:rPr>
      </w:r>
      <w:r w:rsidR="0064253F">
        <w:rPr>
          <w:noProof/>
        </w:rPr>
        <w:fldChar w:fldCharType="separate"/>
      </w:r>
      <w:r w:rsidR="00900633">
        <w:rPr>
          <w:noProof/>
        </w:rPr>
        <w:t>7</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_Toc441131306 \h </w:instrText>
      </w:r>
      <w:r w:rsidR="0064253F">
        <w:rPr>
          <w:noProof/>
        </w:rPr>
      </w:r>
      <w:r w:rsidR="0064253F">
        <w:rPr>
          <w:noProof/>
        </w:rPr>
        <w:fldChar w:fldCharType="separate"/>
      </w:r>
      <w:r w:rsidR="00900633">
        <w:rPr>
          <w:noProof/>
        </w:rPr>
        <w:t>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4253F">
        <w:rPr>
          <w:noProof/>
        </w:rPr>
        <w:fldChar w:fldCharType="begin"/>
      </w:r>
      <w:r>
        <w:rPr>
          <w:noProof/>
        </w:rPr>
        <w:instrText xml:space="preserve"> PAGEREF _Toc441131307 \h </w:instrText>
      </w:r>
      <w:r w:rsidR="0064253F">
        <w:rPr>
          <w:noProof/>
        </w:rPr>
      </w:r>
      <w:r w:rsidR="0064253F">
        <w:rPr>
          <w:noProof/>
        </w:rPr>
        <w:fldChar w:fldCharType="separate"/>
      </w:r>
      <w:r w:rsidR="00900633">
        <w:rPr>
          <w:noProof/>
        </w:rPr>
        <w:t>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64253F">
        <w:rPr>
          <w:noProof/>
        </w:rPr>
        <w:fldChar w:fldCharType="begin"/>
      </w:r>
      <w:r>
        <w:rPr>
          <w:noProof/>
        </w:rPr>
        <w:instrText xml:space="preserve"> PAGEREF _Toc441131311 \h </w:instrText>
      </w:r>
      <w:r w:rsidR="0064253F">
        <w:rPr>
          <w:noProof/>
        </w:rPr>
      </w:r>
      <w:r w:rsidR="0064253F">
        <w:rPr>
          <w:noProof/>
        </w:rPr>
        <w:fldChar w:fldCharType="separate"/>
      </w:r>
      <w:r w:rsidR="00900633">
        <w:rPr>
          <w:noProof/>
        </w:rPr>
        <w:t>9</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4253F">
        <w:rPr>
          <w:noProof/>
        </w:rPr>
        <w:fldChar w:fldCharType="begin"/>
      </w:r>
      <w:r>
        <w:rPr>
          <w:noProof/>
        </w:rPr>
        <w:instrText xml:space="preserve"> PAGEREF _Toc441131315 \h </w:instrText>
      </w:r>
      <w:r w:rsidR="0064253F">
        <w:rPr>
          <w:noProof/>
        </w:rPr>
      </w:r>
      <w:r w:rsidR="0064253F">
        <w:rPr>
          <w:noProof/>
        </w:rPr>
        <w:fldChar w:fldCharType="separate"/>
      </w:r>
      <w:r w:rsidR="00900633">
        <w:rPr>
          <w:noProof/>
        </w:rPr>
        <w:t>12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4253F">
        <w:rPr>
          <w:noProof/>
        </w:rPr>
        <w:fldChar w:fldCharType="begin"/>
      </w:r>
      <w:r>
        <w:rPr>
          <w:noProof/>
        </w:rPr>
        <w:instrText xml:space="preserve"> PAGEREF _Toc441131316 \h </w:instrText>
      </w:r>
      <w:r w:rsidR="0064253F">
        <w:rPr>
          <w:noProof/>
        </w:rPr>
      </w:r>
      <w:r w:rsidR="0064253F">
        <w:rPr>
          <w:noProof/>
        </w:rPr>
        <w:fldChar w:fldCharType="separate"/>
      </w:r>
      <w:r w:rsidR="00900633">
        <w:rPr>
          <w:noProof/>
        </w:rPr>
        <w:t>12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4253F">
        <w:rPr>
          <w:noProof/>
        </w:rPr>
        <w:fldChar w:fldCharType="begin"/>
      </w:r>
      <w:r>
        <w:rPr>
          <w:noProof/>
        </w:rPr>
        <w:instrText xml:space="preserve"> PAGEREF _Toc441131319 \h </w:instrText>
      </w:r>
      <w:r w:rsidR="0064253F">
        <w:rPr>
          <w:noProof/>
        </w:rPr>
      </w:r>
      <w:r w:rsidR="0064253F">
        <w:rPr>
          <w:noProof/>
        </w:rPr>
        <w:fldChar w:fldCharType="separate"/>
      </w:r>
      <w:r w:rsidR="00900633">
        <w:rPr>
          <w:noProof/>
        </w:rPr>
        <w:t>12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4253F">
        <w:rPr>
          <w:noProof/>
        </w:rPr>
        <w:fldChar w:fldCharType="begin"/>
      </w:r>
      <w:r>
        <w:rPr>
          <w:noProof/>
        </w:rPr>
        <w:instrText xml:space="preserve"> PAGEREF _Toc441131320 \h </w:instrText>
      </w:r>
      <w:r w:rsidR="0064253F">
        <w:rPr>
          <w:noProof/>
        </w:rPr>
      </w:r>
      <w:r w:rsidR="0064253F">
        <w:rPr>
          <w:noProof/>
        </w:rPr>
        <w:fldChar w:fldCharType="separate"/>
      </w:r>
      <w:r w:rsidR="00900633">
        <w:rPr>
          <w:noProof/>
        </w:rPr>
        <w:t>13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4253F">
        <w:rPr>
          <w:noProof/>
        </w:rPr>
        <w:fldChar w:fldCharType="begin"/>
      </w:r>
      <w:r>
        <w:rPr>
          <w:noProof/>
        </w:rPr>
        <w:instrText xml:space="preserve"> PAGEREF _Toc441131335 \h </w:instrText>
      </w:r>
      <w:r w:rsidR="0064253F">
        <w:rPr>
          <w:noProof/>
        </w:rPr>
      </w:r>
      <w:r w:rsidR="0064253F">
        <w:rPr>
          <w:noProof/>
        </w:rPr>
        <w:fldChar w:fldCharType="separate"/>
      </w:r>
      <w:r w:rsidR="00900633">
        <w:rPr>
          <w:noProof/>
        </w:rPr>
        <w:t>26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4253F">
        <w:rPr>
          <w:noProof/>
        </w:rPr>
        <w:fldChar w:fldCharType="begin"/>
      </w:r>
      <w:r>
        <w:rPr>
          <w:noProof/>
        </w:rPr>
        <w:instrText xml:space="preserve"> PAGEREF _Toc441131338 \h </w:instrText>
      </w:r>
      <w:r w:rsidR="0064253F">
        <w:rPr>
          <w:noProof/>
        </w:rPr>
      </w:r>
      <w:r w:rsidR="0064253F">
        <w:rPr>
          <w:noProof/>
        </w:rPr>
        <w:fldChar w:fldCharType="separate"/>
      </w:r>
      <w:r w:rsidR="00900633">
        <w:rPr>
          <w:noProof/>
        </w:rPr>
        <w:t>27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4253F">
        <w:rPr>
          <w:noProof/>
        </w:rPr>
        <w:fldChar w:fldCharType="begin"/>
      </w:r>
      <w:r>
        <w:rPr>
          <w:noProof/>
        </w:rPr>
        <w:instrText xml:space="preserve"> PAGEREF _Toc441131339 \h </w:instrText>
      </w:r>
      <w:r w:rsidR="0064253F">
        <w:rPr>
          <w:noProof/>
        </w:rPr>
      </w:r>
      <w:r w:rsidR="0064253F">
        <w:rPr>
          <w:noProof/>
        </w:rPr>
        <w:fldChar w:fldCharType="separate"/>
      </w:r>
      <w:r w:rsidR="00900633">
        <w:rPr>
          <w:noProof/>
        </w:rPr>
        <w:t>27</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4253F">
        <w:rPr>
          <w:noProof/>
        </w:rPr>
        <w:fldChar w:fldCharType="begin"/>
      </w:r>
      <w:r>
        <w:rPr>
          <w:noProof/>
        </w:rPr>
        <w:instrText xml:space="preserve"> PAGEREF _Toc441131344 \h </w:instrText>
      </w:r>
      <w:r w:rsidR="0064253F">
        <w:rPr>
          <w:noProof/>
        </w:rPr>
      </w:r>
      <w:r w:rsidR="0064253F">
        <w:rPr>
          <w:noProof/>
        </w:rPr>
        <w:fldChar w:fldCharType="separate"/>
      </w:r>
      <w:r w:rsidR="00900633">
        <w:rPr>
          <w:noProof/>
        </w:rPr>
        <w:t>29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4253F">
        <w:rPr>
          <w:noProof/>
        </w:rPr>
        <w:fldChar w:fldCharType="begin"/>
      </w:r>
      <w:r>
        <w:rPr>
          <w:noProof/>
        </w:rPr>
        <w:instrText xml:space="preserve"> PAGEREF _Toc441131345 \h </w:instrText>
      </w:r>
      <w:r w:rsidR="0064253F">
        <w:rPr>
          <w:noProof/>
        </w:rPr>
      </w:r>
      <w:r w:rsidR="0064253F">
        <w:rPr>
          <w:noProof/>
        </w:rPr>
        <w:fldChar w:fldCharType="separate"/>
      </w:r>
      <w:r w:rsidR="00900633">
        <w:rPr>
          <w:noProof/>
        </w:rPr>
        <w:t>30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4253F">
        <w:rPr>
          <w:noProof/>
        </w:rPr>
        <w:fldChar w:fldCharType="begin"/>
      </w:r>
      <w:r>
        <w:rPr>
          <w:noProof/>
        </w:rPr>
        <w:instrText xml:space="preserve"> PAGEREF _Toc441131346 \h </w:instrText>
      </w:r>
      <w:r w:rsidR="0064253F">
        <w:rPr>
          <w:noProof/>
        </w:rPr>
      </w:r>
      <w:r w:rsidR="0064253F">
        <w:rPr>
          <w:noProof/>
        </w:rPr>
        <w:fldChar w:fldCharType="separate"/>
      </w:r>
      <w:r w:rsidR="00900633">
        <w:rPr>
          <w:noProof/>
        </w:rPr>
        <w:t>30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4253F">
        <w:rPr>
          <w:noProof/>
        </w:rPr>
        <w:fldChar w:fldCharType="begin"/>
      </w:r>
      <w:r>
        <w:rPr>
          <w:noProof/>
        </w:rPr>
        <w:instrText xml:space="preserve"> PAGEREF _Toc441131347 \h </w:instrText>
      </w:r>
      <w:r w:rsidR="0064253F">
        <w:rPr>
          <w:noProof/>
        </w:rPr>
      </w:r>
      <w:r w:rsidR="0064253F">
        <w:rPr>
          <w:noProof/>
        </w:rPr>
        <w:fldChar w:fldCharType="separate"/>
      </w:r>
      <w:r w:rsidR="00900633">
        <w:rPr>
          <w:noProof/>
        </w:rPr>
        <w:t>31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4253F">
        <w:rPr>
          <w:noProof/>
        </w:rPr>
        <w:fldChar w:fldCharType="begin"/>
      </w:r>
      <w:r>
        <w:rPr>
          <w:noProof/>
        </w:rPr>
        <w:instrText xml:space="preserve"> PAGEREF _Toc441131348 \h </w:instrText>
      </w:r>
      <w:r w:rsidR="0064253F">
        <w:rPr>
          <w:noProof/>
        </w:rPr>
      </w:r>
      <w:r w:rsidR="0064253F">
        <w:rPr>
          <w:noProof/>
        </w:rPr>
        <w:fldChar w:fldCharType="separate"/>
      </w:r>
      <w:r w:rsidR="00900633">
        <w:rPr>
          <w:noProof/>
        </w:rPr>
        <w:t>32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4253F">
        <w:rPr>
          <w:noProof/>
        </w:rPr>
        <w:fldChar w:fldCharType="begin"/>
      </w:r>
      <w:r>
        <w:rPr>
          <w:noProof/>
        </w:rPr>
        <w:instrText xml:space="preserve"> PAGEREF _Toc441131349 \h </w:instrText>
      </w:r>
      <w:r w:rsidR="0064253F">
        <w:rPr>
          <w:noProof/>
        </w:rPr>
      </w:r>
      <w:r w:rsidR="0064253F">
        <w:rPr>
          <w:noProof/>
        </w:rPr>
        <w:fldChar w:fldCharType="separate"/>
      </w:r>
      <w:r w:rsidR="00900633">
        <w:rPr>
          <w:noProof/>
        </w:rPr>
        <w:t>32</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4253F">
        <w:rPr>
          <w:noProof/>
        </w:rPr>
        <w:fldChar w:fldCharType="begin"/>
      </w:r>
      <w:r>
        <w:rPr>
          <w:noProof/>
        </w:rPr>
        <w:instrText xml:space="preserve"> PAGEREF _Toc441131350 \h </w:instrText>
      </w:r>
      <w:r w:rsidR="0064253F">
        <w:rPr>
          <w:noProof/>
        </w:rPr>
      </w:r>
      <w:r w:rsidR="0064253F">
        <w:rPr>
          <w:noProof/>
        </w:rPr>
        <w:fldChar w:fldCharType="separate"/>
      </w:r>
      <w:r w:rsidR="00900633">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4253F">
        <w:rPr>
          <w:noProof/>
        </w:rPr>
        <w:fldChar w:fldCharType="begin"/>
      </w:r>
      <w:r>
        <w:rPr>
          <w:noProof/>
        </w:rPr>
        <w:instrText xml:space="preserve"> PAGEREF _Toc441131351 \h </w:instrText>
      </w:r>
      <w:r w:rsidR="0064253F">
        <w:rPr>
          <w:noProof/>
        </w:rPr>
      </w:r>
      <w:r w:rsidR="0064253F">
        <w:rPr>
          <w:noProof/>
        </w:rPr>
        <w:fldChar w:fldCharType="separate"/>
      </w:r>
      <w:r w:rsidR="00900633">
        <w:rPr>
          <w:noProof/>
        </w:rPr>
        <w:t>33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w:t>
      </w:r>
      <w:bookmarkStart w:id="6" w:name="_GoBack"/>
      <w:bookmarkEnd w:id="6"/>
      <w:r>
        <w:rPr>
          <w:noProof/>
        </w:rPr>
        <w:t>акупаемым услугам</w:t>
      </w:r>
      <w:r>
        <w:rPr>
          <w:noProof/>
        </w:rPr>
        <w:tab/>
      </w:r>
      <w:r w:rsidR="0064253F">
        <w:rPr>
          <w:noProof/>
        </w:rPr>
        <w:fldChar w:fldCharType="begin"/>
      </w:r>
      <w:r>
        <w:rPr>
          <w:noProof/>
        </w:rPr>
        <w:instrText xml:space="preserve"> PAGEREF _Toc441131353 \h </w:instrText>
      </w:r>
      <w:r w:rsidR="0064253F">
        <w:rPr>
          <w:noProof/>
        </w:rPr>
      </w:r>
      <w:r w:rsidR="0064253F">
        <w:rPr>
          <w:noProof/>
        </w:rPr>
        <w:fldChar w:fldCharType="separate"/>
      </w:r>
      <w:r w:rsidR="00900633">
        <w:rPr>
          <w:noProof/>
        </w:rPr>
        <w:t>33</w:t>
      </w:r>
      <w:r w:rsidR="0064253F">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4253F">
        <w:rPr>
          <w:noProof/>
        </w:rPr>
        <w:fldChar w:fldCharType="begin"/>
      </w:r>
      <w:r>
        <w:rPr>
          <w:noProof/>
        </w:rPr>
        <w:instrText xml:space="preserve"> PAGEREF _Toc441131355 \h </w:instrText>
      </w:r>
      <w:r w:rsidR="0064253F">
        <w:rPr>
          <w:noProof/>
        </w:rPr>
      </w:r>
      <w:r w:rsidR="0064253F">
        <w:rPr>
          <w:noProof/>
        </w:rPr>
        <w:fldChar w:fldCharType="separate"/>
      </w:r>
      <w:r w:rsidR="00900633">
        <w:rPr>
          <w:noProof/>
        </w:rPr>
        <w:t>34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4253F">
        <w:rPr>
          <w:noProof/>
        </w:rPr>
        <w:fldChar w:fldCharType="begin"/>
      </w:r>
      <w:r>
        <w:rPr>
          <w:noProof/>
        </w:rPr>
        <w:instrText xml:space="preserve"> PAGEREF _Toc441131356 \h </w:instrText>
      </w:r>
      <w:r w:rsidR="0064253F">
        <w:rPr>
          <w:noProof/>
        </w:rPr>
      </w:r>
      <w:r w:rsidR="0064253F">
        <w:rPr>
          <w:noProof/>
        </w:rPr>
        <w:fldChar w:fldCharType="separate"/>
      </w:r>
      <w:r w:rsidR="00900633">
        <w:rPr>
          <w:noProof/>
        </w:rPr>
        <w:t>34</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4253F">
        <w:rPr>
          <w:noProof/>
        </w:rPr>
        <w:fldChar w:fldCharType="begin"/>
      </w:r>
      <w:r>
        <w:rPr>
          <w:noProof/>
        </w:rPr>
        <w:instrText xml:space="preserve"> PAGEREF _Toc441131357 \h </w:instrText>
      </w:r>
      <w:r w:rsidR="0064253F">
        <w:rPr>
          <w:noProof/>
        </w:rPr>
      </w:r>
      <w:r w:rsidR="0064253F">
        <w:rPr>
          <w:noProof/>
        </w:rPr>
        <w:fldChar w:fldCharType="separate"/>
      </w:r>
      <w:r w:rsidR="00900633">
        <w:rPr>
          <w:noProof/>
        </w:rPr>
        <w:t>34</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4253F">
        <w:rPr>
          <w:noProof/>
        </w:rPr>
        <w:fldChar w:fldCharType="begin"/>
      </w:r>
      <w:r>
        <w:rPr>
          <w:noProof/>
        </w:rPr>
        <w:instrText xml:space="preserve"> PAGEREF _Toc441131359 \h </w:instrText>
      </w:r>
      <w:r w:rsidR="0064253F">
        <w:rPr>
          <w:noProof/>
        </w:rPr>
      </w:r>
      <w:r w:rsidR="0064253F">
        <w:rPr>
          <w:noProof/>
        </w:rPr>
        <w:fldChar w:fldCharType="separate"/>
      </w:r>
      <w:r w:rsidR="00900633">
        <w:rPr>
          <w:noProof/>
        </w:rPr>
        <w:t>38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64253F">
        <w:rPr>
          <w:noProof/>
        </w:rPr>
        <w:fldChar w:fldCharType="begin"/>
      </w:r>
      <w:r>
        <w:rPr>
          <w:noProof/>
        </w:rPr>
        <w:instrText xml:space="preserve"> PAGEREF _Toc441131361 \h </w:instrText>
      </w:r>
      <w:r w:rsidR="0064253F">
        <w:rPr>
          <w:noProof/>
        </w:rPr>
      </w:r>
      <w:r w:rsidR="0064253F">
        <w:rPr>
          <w:noProof/>
        </w:rPr>
        <w:fldChar w:fldCharType="separate"/>
      </w:r>
      <w:r w:rsidR="00900633">
        <w:rPr>
          <w:noProof/>
        </w:rPr>
        <w:t>40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64253F">
        <w:rPr>
          <w:noProof/>
        </w:rPr>
        <w:fldChar w:fldCharType="begin"/>
      </w:r>
      <w:r>
        <w:rPr>
          <w:noProof/>
        </w:rPr>
        <w:instrText xml:space="preserve"> PAGEREF _Toc441131364 \h </w:instrText>
      </w:r>
      <w:r w:rsidR="0064253F">
        <w:rPr>
          <w:noProof/>
        </w:rPr>
      </w:r>
      <w:r w:rsidR="0064253F">
        <w:rPr>
          <w:noProof/>
        </w:rPr>
        <w:fldChar w:fldCharType="separate"/>
      </w:r>
      <w:r w:rsidR="00900633">
        <w:rPr>
          <w:noProof/>
        </w:rPr>
        <w:t>42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4253F">
        <w:rPr>
          <w:noProof/>
        </w:rPr>
        <w:fldChar w:fldCharType="begin"/>
      </w:r>
      <w:r>
        <w:rPr>
          <w:noProof/>
        </w:rPr>
        <w:instrText xml:space="preserve"> PAGEREF _Toc441131367 \h </w:instrText>
      </w:r>
      <w:r w:rsidR="0064253F">
        <w:rPr>
          <w:noProof/>
        </w:rPr>
      </w:r>
      <w:r w:rsidR="0064253F">
        <w:rPr>
          <w:noProof/>
        </w:rPr>
        <w:fldChar w:fldCharType="separate"/>
      </w:r>
      <w:r w:rsidR="00900633">
        <w:rPr>
          <w:noProof/>
        </w:rPr>
        <w:t>44</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4253F">
        <w:rPr>
          <w:noProof/>
        </w:rPr>
        <w:fldChar w:fldCharType="begin"/>
      </w:r>
      <w:r>
        <w:rPr>
          <w:noProof/>
        </w:rPr>
        <w:instrText xml:space="preserve"> PAGEREF _Toc441131370 \h </w:instrText>
      </w:r>
      <w:r w:rsidR="0064253F">
        <w:rPr>
          <w:noProof/>
        </w:rPr>
      </w:r>
      <w:r w:rsidR="0064253F">
        <w:rPr>
          <w:noProof/>
        </w:rPr>
        <w:fldChar w:fldCharType="separate"/>
      </w:r>
      <w:r w:rsidR="00900633">
        <w:rPr>
          <w:noProof/>
        </w:rPr>
        <w:t>46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64253F">
        <w:rPr>
          <w:noProof/>
        </w:rPr>
        <w:fldChar w:fldCharType="begin"/>
      </w:r>
      <w:r>
        <w:rPr>
          <w:noProof/>
        </w:rPr>
        <w:instrText xml:space="preserve"> PAGEREF _Toc441131373 \h </w:instrText>
      </w:r>
      <w:r w:rsidR="0064253F">
        <w:rPr>
          <w:noProof/>
        </w:rPr>
      </w:r>
      <w:r w:rsidR="0064253F">
        <w:rPr>
          <w:noProof/>
        </w:rPr>
        <w:fldChar w:fldCharType="separate"/>
      </w:r>
      <w:r w:rsidR="00900633">
        <w:rPr>
          <w:noProof/>
        </w:rPr>
        <w:t>48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4253F">
        <w:rPr>
          <w:noProof/>
        </w:rPr>
        <w:fldChar w:fldCharType="begin"/>
      </w:r>
      <w:r>
        <w:rPr>
          <w:noProof/>
        </w:rPr>
        <w:instrText xml:space="preserve"> PAGEREF _Toc441131376 \h </w:instrText>
      </w:r>
      <w:r w:rsidR="0064253F">
        <w:rPr>
          <w:noProof/>
        </w:rPr>
      </w:r>
      <w:r w:rsidR="0064253F">
        <w:rPr>
          <w:noProof/>
        </w:rPr>
        <w:fldChar w:fldCharType="separate"/>
      </w:r>
      <w:r w:rsidR="00900633">
        <w:rPr>
          <w:noProof/>
        </w:rPr>
        <w:t>50</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64253F">
        <w:rPr>
          <w:noProof/>
        </w:rPr>
        <w:fldChar w:fldCharType="begin"/>
      </w:r>
      <w:r>
        <w:rPr>
          <w:noProof/>
        </w:rPr>
        <w:instrText xml:space="preserve"> PAGEREF _Toc441131377 \h </w:instrText>
      </w:r>
      <w:r w:rsidR="0064253F">
        <w:rPr>
          <w:noProof/>
        </w:rPr>
      </w:r>
      <w:r w:rsidR="0064253F">
        <w:rPr>
          <w:noProof/>
        </w:rPr>
        <w:fldChar w:fldCharType="separate"/>
      </w:r>
      <w:r w:rsidR="00900633">
        <w:rPr>
          <w:noProof/>
        </w:rPr>
        <w:t>50</w:t>
      </w:r>
      <w:r w:rsidR="0064253F">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4253F">
        <w:rPr>
          <w:noProof/>
        </w:rPr>
        <w:fldChar w:fldCharType="begin"/>
      </w:r>
      <w:r>
        <w:rPr>
          <w:noProof/>
        </w:rPr>
        <w:instrText xml:space="preserve"> PAGEREF _Toc441131378 \h </w:instrText>
      </w:r>
      <w:r w:rsidR="0064253F">
        <w:rPr>
          <w:noProof/>
        </w:rPr>
      </w:r>
      <w:r w:rsidR="0064253F">
        <w:rPr>
          <w:noProof/>
        </w:rPr>
        <w:fldChar w:fldCharType="separate"/>
      </w:r>
      <w:r w:rsidR="00900633">
        <w:rPr>
          <w:noProof/>
        </w:rPr>
        <w:t>52</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4253F">
        <w:rPr>
          <w:noProof/>
        </w:rPr>
        <w:fldChar w:fldCharType="begin"/>
      </w:r>
      <w:r>
        <w:rPr>
          <w:noProof/>
        </w:rPr>
        <w:instrText xml:space="preserve"> PAGEREF _Toc441131380 \h </w:instrText>
      </w:r>
      <w:r w:rsidR="0064253F">
        <w:rPr>
          <w:noProof/>
        </w:rPr>
      </w:r>
      <w:r w:rsidR="0064253F">
        <w:rPr>
          <w:noProof/>
        </w:rPr>
        <w:fldChar w:fldCharType="separate"/>
      </w:r>
      <w:r w:rsidR="00900633">
        <w:rPr>
          <w:noProof/>
        </w:rPr>
        <w:t>56</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4253F">
        <w:rPr>
          <w:noProof/>
        </w:rPr>
        <w:fldChar w:fldCharType="begin"/>
      </w:r>
      <w:r>
        <w:rPr>
          <w:noProof/>
        </w:rPr>
        <w:instrText xml:space="preserve"> PAGEREF _Toc441131383 \h </w:instrText>
      </w:r>
      <w:r w:rsidR="0064253F">
        <w:rPr>
          <w:noProof/>
        </w:rPr>
      </w:r>
      <w:r w:rsidR="0064253F">
        <w:rPr>
          <w:noProof/>
        </w:rPr>
        <w:fldChar w:fldCharType="separate"/>
      </w:r>
      <w:r w:rsidR="00900633">
        <w:rPr>
          <w:noProof/>
        </w:rPr>
        <w:t>59</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4253F">
        <w:rPr>
          <w:noProof/>
        </w:rPr>
        <w:fldChar w:fldCharType="begin"/>
      </w:r>
      <w:r>
        <w:rPr>
          <w:noProof/>
        </w:rPr>
        <w:instrText xml:space="preserve"> PAGEREF _Toc441131386 \h </w:instrText>
      </w:r>
      <w:r w:rsidR="0064253F">
        <w:rPr>
          <w:noProof/>
        </w:rPr>
      </w:r>
      <w:r w:rsidR="0064253F">
        <w:rPr>
          <w:noProof/>
        </w:rPr>
        <w:fldChar w:fldCharType="separate"/>
      </w:r>
      <w:r w:rsidR="00900633">
        <w:rPr>
          <w:noProof/>
        </w:rPr>
        <w:t>61</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4253F">
        <w:rPr>
          <w:noProof/>
        </w:rPr>
        <w:fldChar w:fldCharType="begin"/>
      </w:r>
      <w:r>
        <w:rPr>
          <w:noProof/>
        </w:rPr>
        <w:instrText xml:space="preserve"> PAGEREF _Toc441131389 \h </w:instrText>
      </w:r>
      <w:r w:rsidR="0064253F">
        <w:rPr>
          <w:noProof/>
        </w:rPr>
      </w:r>
      <w:r w:rsidR="0064253F">
        <w:rPr>
          <w:noProof/>
        </w:rPr>
        <w:fldChar w:fldCharType="separate"/>
      </w:r>
      <w:r w:rsidR="00900633">
        <w:rPr>
          <w:noProof/>
        </w:rPr>
        <w:t>63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4253F">
        <w:rPr>
          <w:noProof/>
        </w:rPr>
        <w:fldChar w:fldCharType="begin"/>
      </w:r>
      <w:r>
        <w:rPr>
          <w:noProof/>
        </w:rPr>
        <w:instrText xml:space="preserve"> PAGEREF _Toc441131392 \h </w:instrText>
      </w:r>
      <w:r w:rsidR="0064253F">
        <w:rPr>
          <w:noProof/>
        </w:rPr>
      </w:r>
      <w:r w:rsidR="0064253F">
        <w:rPr>
          <w:noProof/>
        </w:rPr>
        <w:fldChar w:fldCharType="separate"/>
      </w:r>
      <w:r w:rsidR="00900633">
        <w:rPr>
          <w:noProof/>
        </w:rPr>
        <w:t>65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4253F">
        <w:rPr>
          <w:noProof/>
        </w:rPr>
        <w:fldChar w:fldCharType="begin"/>
      </w:r>
      <w:r>
        <w:rPr>
          <w:noProof/>
        </w:rPr>
        <w:instrText xml:space="preserve"> PAGEREF _Toc441131395 \h </w:instrText>
      </w:r>
      <w:r w:rsidR="0064253F">
        <w:rPr>
          <w:noProof/>
        </w:rPr>
      </w:r>
      <w:r w:rsidR="0064253F">
        <w:rPr>
          <w:noProof/>
        </w:rPr>
        <w:fldChar w:fldCharType="separate"/>
      </w:r>
      <w:r w:rsidR="00900633">
        <w:rPr>
          <w:noProof/>
        </w:rPr>
        <w:t>68</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4253F">
        <w:rPr>
          <w:noProof/>
        </w:rPr>
        <w:fldChar w:fldCharType="begin"/>
      </w:r>
      <w:r>
        <w:rPr>
          <w:noProof/>
        </w:rPr>
        <w:instrText xml:space="preserve"> PAGEREF _Toc441131398 \h </w:instrText>
      </w:r>
      <w:r w:rsidR="0064253F">
        <w:rPr>
          <w:noProof/>
        </w:rPr>
      </w:r>
      <w:r w:rsidR="0064253F">
        <w:rPr>
          <w:noProof/>
        </w:rPr>
        <w:fldChar w:fldCharType="separate"/>
      </w:r>
      <w:r w:rsidR="00900633">
        <w:rPr>
          <w:noProof/>
        </w:rPr>
        <w:t>70</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4253F">
        <w:rPr>
          <w:noProof/>
        </w:rPr>
        <w:fldChar w:fldCharType="begin"/>
      </w:r>
      <w:r>
        <w:rPr>
          <w:noProof/>
        </w:rPr>
        <w:instrText xml:space="preserve"> PAGEREF _Toc441131401 \h </w:instrText>
      </w:r>
      <w:r w:rsidR="0064253F">
        <w:rPr>
          <w:noProof/>
        </w:rPr>
      </w:r>
      <w:r w:rsidR="0064253F">
        <w:rPr>
          <w:noProof/>
        </w:rPr>
        <w:fldChar w:fldCharType="separate"/>
      </w:r>
      <w:r w:rsidR="00900633">
        <w:rPr>
          <w:noProof/>
        </w:rPr>
        <w:t>73</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64253F">
        <w:rPr>
          <w:noProof/>
        </w:rPr>
        <w:fldChar w:fldCharType="begin"/>
      </w:r>
      <w:r>
        <w:rPr>
          <w:noProof/>
        </w:rPr>
        <w:instrText xml:space="preserve"> PAGEREF _Toc441131404 \h </w:instrText>
      </w:r>
      <w:r w:rsidR="0064253F">
        <w:rPr>
          <w:noProof/>
        </w:rPr>
      </w:r>
      <w:r w:rsidR="0064253F">
        <w:rPr>
          <w:noProof/>
        </w:rPr>
        <w:fldChar w:fldCharType="separate"/>
      </w:r>
      <w:r w:rsidR="00900633">
        <w:rPr>
          <w:noProof/>
        </w:rPr>
        <w:t>75</w:t>
      </w:r>
      <w:r w:rsidR="0064253F">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64253F">
        <w:rPr>
          <w:noProof/>
        </w:rPr>
        <w:fldChar w:fldCharType="begin"/>
      </w:r>
      <w:r>
        <w:rPr>
          <w:noProof/>
        </w:rPr>
        <w:instrText xml:space="preserve"> PAGEREF _Toc441131407 \h </w:instrText>
      </w:r>
      <w:r w:rsidR="0064253F">
        <w:rPr>
          <w:noProof/>
        </w:rPr>
      </w:r>
      <w:r w:rsidR="0064253F">
        <w:rPr>
          <w:noProof/>
        </w:rPr>
        <w:fldChar w:fldCharType="separate"/>
      </w:r>
      <w:r w:rsidR="00900633">
        <w:rPr>
          <w:noProof/>
        </w:rPr>
        <w:t>77</w:t>
      </w:r>
      <w:r w:rsidR="0064253F">
        <w:rPr>
          <w:noProof/>
        </w:rPr>
        <w:fldChar w:fldCharType="end"/>
      </w:r>
    </w:p>
    <w:p w:rsidR="00717F60" w:rsidRPr="00E71A48" w:rsidRDefault="0064253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293"/>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294"/>
      <w:bookmarkEnd w:id="9"/>
      <w:r w:rsidRPr="00E71A48">
        <w:t>Общие сведения о процедуре запроса предложений</w:t>
      </w:r>
      <w:bookmarkEnd w:id="10"/>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xml:space="preserve">, </w:t>
      </w:r>
      <w:r w:rsidR="007D1F2F" w:rsidRPr="00702B2C">
        <w:rPr>
          <w:iCs/>
          <w:sz w:val="24"/>
          <w:szCs w:val="24"/>
        </w:rPr>
        <w:t>ответственное лицо</w:t>
      </w:r>
      <w:r w:rsidR="007D1F2F">
        <w:rPr>
          <w:iCs/>
          <w:sz w:val="24"/>
          <w:szCs w:val="24"/>
        </w:rPr>
        <w:t>, с</w:t>
      </w:r>
      <w:r w:rsidR="007D1F2F" w:rsidRPr="00702B2C">
        <w:rPr>
          <w:iCs/>
          <w:sz w:val="24"/>
          <w:szCs w:val="24"/>
        </w:rPr>
        <w:t xml:space="preserve">екретарь Закупочной комиссии – ведущий специалист </w:t>
      </w:r>
      <w:r w:rsidR="007D1F2F" w:rsidRPr="001E757A">
        <w:rPr>
          <w:iCs/>
          <w:sz w:val="24"/>
          <w:szCs w:val="24"/>
        </w:rPr>
        <w:t xml:space="preserve">отдела </w:t>
      </w:r>
      <w:r w:rsidR="007D1F2F" w:rsidRPr="007D1F2F">
        <w:rPr>
          <w:iCs/>
          <w:sz w:val="24"/>
          <w:szCs w:val="24"/>
        </w:rPr>
        <w:t xml:space="preserve">закупочной деятельности филиала ПАО «МРСК Центра» – «Брянскэнерго» Кузнецов П.Н., контактные телефоны: (4832) 67-23-68, </w:t>
      </w:r>
      <w:r w:rsidR="007D1F2F" w:rsidRPr="007D1F2F">
        <w:rPr>
          <w:sz w:val="24"/>
          <w:szCs w:val="24"/>
        </w:rPr>
        <w:t xml:space="preserve">адрес электронной почты: </w:t>
      </w:r>
      <w:hyperlink r:id="rId18" w:history="1">
        <w:r w:rsidR="007D1F2F" w:rsidRPr="007D1F2F">
          <w:rPr>
            <w:rStyle w:val="a7"/>
            <w:sz w:val="24"/>
            <w:szCs w:val="24"/>
          </w:rPr>
          <w:t>Kuznetsov.PN@mrsk-1.ru</w:t>
        </w:r>
      </w:hyperlink>
      <w:r w:rsidR="007E19B6" w:rsidRPr="007D1F2F">
        <w:rPr>
          <w:rStyle w:val="a7"/>
          <w:color w:val="auto"/>
        </w:rPr>
        <w:t>)</w:t>
      </w:r>
      <w:r w:rsidR="007D1F2F" w:rsidRPr="007D1F2F">
        <w:rPr>
          <w:rStyle w:val="a7"/>
          <w:color w:val="auto"/>
        </w:rPr>
        <w:t>,</w:t>
      </w:r>
      <w:r w:rsidR="00862664" w:rsidRPr="007D1F2F">
        <w:rPr>
          <w:sz w:val="24"/>
          <w:szCs w:val="24"/>
        </w:rPr>
        <w:t xml:space="preserve"> </w:t>
      </w:r>
      <w:r w:rsidR="004B5EB3" w:rsidRPr="007D1F2F">
        <w:rPr>
          <w:iCs/>
          <w:sz w:val="24"/>
          <w:szCs w:val="24"/>
        </w:rPr>
        <w:t>Извещени</w:t>
      </w:r>
      <w:r w:rsidRPr="007D1F2F">
        <w:rPr>
          <w:iCs/>
          <w:sz w:val="24"/>
          <w:szCs w:val="24"/>
        </w:rPr>
        <w:t>ем</w:t>
      </w:r>
      <w:r w:rsidRPr="007D1F2F">
        <w:rPr>
          <w:sz w:val="24"/>
          <w:szCs w:val="24"/>
        </w:rPr>
        <w:t xml:space="preserve"> о проведении открытого </w:t>
      </w:r>
      <w:r w:rsidRPr="007D1F2F">
        <w:rPr>
          <w:iCs/>
          <w:sz w:val="24"/>
          <w:szCs w:val="24"/>
        </w:rPr>
        <w:t>запроса предложений</w:t>
      </w:r>
      <w:r w:rsidRPr="007D1F2F">
        <w:rPr>
          <w:sz w:val="24"/>
          <w:szCs w:val="24"/>
        </w:rPr>
        <w:t xml:space="preserve">, опубликованным </w:t>
      </w:r>
      <w:r w:rsidRPr="007D1F2F">
        <w:rPr>
          <w:b/>
          <w:sz w:val="24"/>
          <w:szCs w:val="24"/>
        </w:rPr>
        <w:t>«</w:t>
      </w:r>
      <w:r w:rsidR="008853A7">
        <w:rPr>
          <w:b/>
          <w:sz w:val="24"/>
          <w:szCs w:val="24"/>
        </w:rPr>
        <w:t>06</w:t>
      </w:r>
      <w:r w:rsidRPr="007D1F2F">
        <w:rPr>
          <w:b/>
          <w:sz w:val="24"/>
          <w:szCs w:val="24"/>
        </w:rPr>
        <w:t xml:space="preserve">» </w:t>
      </w:r>
      <w:r w:rsidR="008853A7">
        <w:rPr>
          <w:b/>
          <w:sz w:val="24"/>
          <w:szCs w:val="24"/>
        </w:rPr>
        <w:t>апреля</w:t>
      </w:r>
      <w:r w:rsidRPr="007D1F2F">
        <w:rPr>
          <w:b/>
          <w:sz w:val="24"/>
          <w:szCs w:val="24"/>
        </w:rPr>
        <w:t xml:space="preserve"> 20</w:t>
      </w:r>
      <w:r w:rsidR="00C12FA4" w:rsidRPr="007D1F2F">
        <w:rPr>
          <w:b/>
          <w:sz w:val="24"/>
          <w:szCs w:val="24"/>
        </w:rPr>
        <w:t>1</w:t>
      </w:r>
      <w:r w:rsidR="00862664" w:rsidRPr="007D1F2F">
        <w:rPr>
          <w:b/>
          <w:sz w:val="24"/>
          <w:szCs w:val="24"/>
        </w:rPr>
        <w:t>6</w:t>
      </w:r>
      <w:r w:rsidRPr="007D1F2F">
        <w:rPr>
          <w:b/>
          <w:sz w:val="24"/>
          <w:szCs w:val="24"/>
        </w:rPr>
        <w:t xml:space="preserve"> г.</w:t>
      </w:r>
      <w:r w:rsidRPr="007D1F2F">
        <w:rPr>
          <w:sz w:val="24"/>
          <w:szCs w:val="24"/>
        </w:rPr>
        <w:t xml:space="preserve"> на официальном сайте (</w:t>
      </w:r>
      <w:hyperlink r:id="rId19" w:history="1">
        <w:r w:rsidR="00345CCA" w:rsidRPr="007D1F2F">
          <w:rPr>
            <w:rStyle w:val="a7"/>
            <w:sz w:val="24"/>
            <w:szCs w:val="24"/>
          </w:rPr>
          <w:t>www.zakupki.</w:t>
        </w:r>
        <w:r w:rsidR="00345CCA" w:rsidRPr="007D1F2F">
          <w:rPr>
            <w:rStyle w:val="a7"/>
            <w:sz w:val="24"/>
            <w:szCs w:val="24"/>
            <w:lang w:val="en-US"/>
          </w:rPr>
          <w:t>gov</w:t>
        </w:r>
        <w:r w:rsidR="00345CCA" w:rsidRPr="007D1F2F">
          <w:rPr>
            <w:rStyle w:val="a7"/>
            <w:sz w:val="24"/>
            <w:szCs w:val="24"/>
          </w:rPr>
          <w:t>.ru</w:t>
        </w:r>
      </w:hyperlink>
      <w:r w:rsidRPr="007D1F2F">
        <w:rPr>
          <w:sz w:val="24"/>
          <w:szCs w:val="24"/>
        </w:rPr>
        <w:t>),</w:t>
      </w:r>
      <w:r w:rsidR="009D7F01" w:rsidRPr="007D1F2F">
        <w:rPr>
          <w:iCs/>
          <w:sz w:val="24"/>
          <w:szCs w:val="24"/>
        </w:rPr>
        <w:t xml:space="preserve"> </w:t>
      </w:r>
      <w:r w:rsidR="009D7F01" w:rsidRPr="007D1F2F">
        <w:rPr>
          <w:sz w:val="24"/>
          <w:szCs w:val="24"/>
        </w:rPr>
        <w:t xml:space="preserve">на сайте </w:t>
      </w:r>
      <w:r w:rsidR="007556FF" w:rsidRPr="007D1F2F">
        <w:rPr>
          <w:iCs/>
          <w:sz w:val="24"/>
          <w:szCs w:val="24"/>
        </w:rPr>
        <w:t>ПАО «МРСК Центра»</w:t>
      </w:r>
      <w:r w:rsidR="009D7F01" w:rsidRPr="007D1F2F">
        <w:rPr>
          <w:sz w:val="24"/>
          <w:szCs w:val="24"/>
        </w:rPr>
        <w:t xml:space="preserve"> (</w:t>
      </w:r>
      <w:hyperlink r:id="rId20" w:history="1">
        <w:r w:rsidR="007556FF" w:rsidRPr="007D1F2F">
          <w:rPr>
            <w:rStyle w:val="a7"/>
            <w:sz w:val="24"/>
            <w:szCs w:val="24"/>
          </w:rPr>
          <w:t>www.mrsk-1.ru</w:t>
        </w:r>
      </w:hyperlink>
      <w:r w:rsidR="00862664" w:rsidRPr="007D1F2F">
        <w:rPr>
          <w:sz w:val="24"/>
          <w:szCs w:val="24"/>
        </w:rPr>
        <w:t>)</w:t>
      </w:r>
      <w:r w:rsidR="00702B2C" w:rsidRPr="007D1F2F">
        <w:rPr>
          <w:sz w:val="24"/>
          <w:szCs w:val="24"/>
        </w:rPr>
        <w:t xml:space="preserve">, на сайте ЭТП, указанном в п. </w:t>
      </w:r>
      <w:r w:rsidR="00131B13" w:rsidRPr="007D1F2F">
        <w:fldChar w:fldCharType="begin"/>
      </w:r>
      <w:r w:rsidR="00131B13" w:rsidRPr="007D1F2F">
        <w:instrText xml:space="preserve"> REF _Ref440269836 \r \h  \* MERGEFORMAT </w:instrText>
      </w:r>
      <w:r w:rsidR="00131B13" w:rsidRPr="007D1F2F">
        <w:fldChar w:fldCharType="separate"/>
      </w:r>
      <w:r w:rsidR="00900633" w:rsidRPr="00900633">
        <w:rPr>
          <w:sz w:val="24"/>
          <w:szCs w:val="24"/>
        </w:rPr>
        <w:t>1.1.2</w:t>
      </w:r>
      <w:r w:rsidR="00131B13" w:rsidRPr="007D1F2F">
        <w:fldChar w:fldCharType="end"/>
      </w:r>
      <w:r w:rsidR="00702B2C" w:rsidRPr="007D1F2F">
        <w:rPr>
          <w:sz w:val="24"/>
          <w:szCs w:val="24"/>
        </w:rPr>
        <w:t xml:space="preserve"> настоящей Документации,</w:t>
      </w:r>
      <w:r w:rsidR="009A7733" w:rsidRPr="007D1F2F">
        <w:rPr>
          <w:iCs/>
          <w:sz w:val="24"/>
          <w:szCs w:val="24"/>
        </w:rPr>
        <w:t xml:space="preserve"> </w:t>
      </w:r>
      <w:r w:rsidRPr="007D1F2F">
        <w:rPr>
          <w:iCs/>
          <w:sz w:val="24"/>
          <w:szCs w:val="24"/>
        </w:rPr>
        <w:t>приг</w:t>
      </w:r>
      <w:r w:rsidRPr="007D1F2F">
        <w:rPr>
          <w:sz w:val="24"/>
          <w:szCs w:val="24"/>
        </w:rPr>
        <w:t>ласило юридических лиц</w:t>
      </w:r>
      <w:r w:rsidR="005B75A6" w:rsidRPr="007D1F2F">
        <w:rPr>
          <w:sz w:val="24"/>
          <w:szCs w:val="24"/>
        </w:rPr>
        <w:t xml:space="preserve"> и физических лиц (в т.</w:t>
      </w:r>
      <w:r w:rsidR="003129D4" w:rsidRPr="007D1F2F">
        <w:rPr>
          <w:sz w:val="24"/>
          <w:szCs w:val="24"/>
        </w:rPr>
        <w:t xml:space="preserve"> </w:t>
      </w:r>
      <w:r w:rsidR="005B75A6" w:rsidRPr="007D1F2F">
        <w:rPr>
          <w:sz w:val="24"/>
          <w:szCs w:val="24"/>
        </w:rPr>
        <w:t xml:space="preserve">ч. индивидуальных </w:t>
      </w:r>
      <w:r w:rsidR="005B75A6" w:rsidRPr="001C0129">
        <w:rPr>
          <w:sz w:val="24"/>
          <w:szCs w:val="24"/>
        </w:rPr>
        <w:t>предпринимателей)</w:t>
      </w:r>
      <w:r w:rsidR="001C0129" w:rsidRPr="001C0129">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1C0129">
        <w:rPr>
          <w:sz w:val="24"/>
          <w:szCs w:val="24"/>
        </w:rPr>
        <w:t xml:space="preserve"> (далее</w:t>
      </w:r>
      <w:r w:rsidR="00DC6125">
        <w:rPr>
          <w:sz w:val="24"/>
          <w:szCs w:val="24"/>
        </w:rPr>
        <w:t xml:space="preserve"> - Участники)</w:t>
      </w:r>
      <w:r w:rsidR="009D7F01" w:rsidRPr="00862664">
        <w:rPr>
          <w:sz w:val="24"/>
          <w:szCs w:val="24"/>
        </w:rPr>
        <w:t xml:space="preserve"> </w:t>
      </w:r>
      <w:r w:rsidR="004B5EB3" w:rsidRPr="00862664">
        <w:rPr>
          <w:sz w:val="24"/>
          <w:szCs w:val="24"/>
        </w:rPr>
        <w:t xml:space="preserve">к участию в процедуре </w:t>
      </w:r>
      <w:r w:rsidR="004B5EB3" w:rsidRPr="00D544B3">
        <w:rPr>
          <w:sz w:val="24"/>
          <w:szCs w:val="24"/>
        </w:rPr>
        <w:t>О</w:t>
      </w:r>
      <w:r w:rsidRPr="00D544B3">
        <w:rPr>
          <w:sz w:val="24"/>
          <w:szCs w:val="24"/>
        </w:rPr>
        <w:t xml:space="preserve">ткрытого запроса предложений (далее – запрос предложений) </w:t>
      </w:r>
      <w:bookmarkEnd w:id="11"/>
      <w:r w:rsidR="004B5EB3" w:rsidRPr="00D544B3">
        <w:rPr>
          <w:sz w:val="24"/>
          <w:szCs w:val="24"/>
        </w:rPr>
        <w:t xml:space="preserve">на право заключения </w:t>
      </w:r>
      <w:r w:rsidR="00366652" w:rsidRPr="00D544B3">
        <w:rPr>
          <w:sz w:val="24"/>
          <w:szCs w:val="24"/>
        </w:rPr>
        <w:t>Договор</w:t>
      </w:r>
      <w:r w:rsidR="007D1F2F" w:rsidRPr="00D544B3">
        <w:rPr>
          <w:sz w:val="24"/>
          <w:szCs w:val="24"/>
        </w:rPr>
        <w:t xml:space="preserve">а </w:t>
      </w:r>
      <w:r w:rsidR="00D544B3" w:rsidRPr="00D544B3">
        <w:rPr>
          <w:sz w:val="24"/>
          <w:szCs w:val="24"/>
        </w:rPr>
        <w:t>оказания услуг по техническому обслуживанию и ремонту ВОЛС филиала ПАО «МРСК Центра» - «Брянскэнерго»</w:t>
      </w:r>
      <w:r w:rsidRPr="00D544B3">
        <w:rPr>
          <w:sz w:val="24"/>
          <w:szCs w:val="24"/>
        </w:rPr>
        <w:t>.</w:t>
      </w:r>
      <w:bookmarkEnd w:id="12"/>
      <w:bookmarkEnd w:id="13"/>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D1F2F">
        <w:rPr>
          <w:sz w:val="24"/>
          <w:szCs w:val="24"/>
        </w:rPr>
        <w:t xml:space="preserve">использованием функционала </w:t>
      </w:r>
      <w:r w:rsidR="00702B2C" w:rsidRPr="007D1F2F">
        <w:rPr>
          <w:sz w:val="24"/>
          <w:szCs w:val="24"/>
        </w:rPr>
        <w:t>электронной торговой площадк</w:t>
      </w:r>
      <w:r w:rsidR="00414AB1" w:rsidRPr="007D1F2F">
        <w:rPr>
          <w:sz w:val="24"/>
          <w:szCs w:val="24"/>
        </w:rPr>
        <w:t>и</w:t>
      </w:r>
      <w:r w:rsidR="00702B2C" w:rsidRPr="007D1F2F">
        <w:rPr>
          <w:sz w:val="24"/>
          <w:szCs w:val="24"/>
        </w:rPr>
        <w:t xml:space="preserve"> </w:t>
      </w:r>
      <w:r w:rsidR="000D70B6" w:rsidRPr="007D1F2F">
        <w:rPr>
          <w:sz w:val="24"/>
          <w:szCs w:val="24"/>
        </w:rPr>
        <w:t>П</w:t>
      </w:r>
      <w:r w:rsidR="00702B2C" w:rsidRPr="007D1F2F">
        <w:rPr>
          <w:sz w:val="24"/>
          <w:szCs w:val="24"/>
        </w:rPr>
        <w:t xml:space="preserve">АО «Россети» </w:t>
      </w:r>
      <w:hyperlink r:id="rId21" w:history="1"/>
      <w:r w:rsidR="00702B2C" w:rsidRPr="007D1F2F">
        <w:rPr>
          <w:sz w:val="24"/>
          <w:szCs w:val="24"/>
        </w:rPr>
        <w:t xml:space="preserve"> </w:t>
      </w:r>
      <w:hyperlink r:id="rId22" w:history="1">
        <w:r w:rsidR="00862664" w:rsidRPr="007D1F2F">
          <w:rPr>
            <w:rStyle w:val="a7"/>
            <w:sz w:val="24"/>
            <w:szCs w:val="24"/>
          </w:rPr>
          <w:t>etp.rosseti.ru</w:t>
        </w:r>
      </w:hyperlink>
      <w:r w:rsidR="00862664" w:rsidRPr="007D1F2F">
        <w:rPr>
          <w:sz w:val="24"/>
          <w:szCs w:val="24"/>
        </w:rPr>
        <w:t xml:space="preserve"> </w:t>
      </w:r>
      <w:r w:rsidR="00702B2C" w:rsidRPr="007D1F2F">
        <w:rPr>
          <w:sz w:val="24"/>
          <w:szCs w:val="24"/>
        </w:rPr>
        <w:t>(</w:t>
      </w:r>
      <w:r w:rsidR="00702B2C" w:rsidRPr="00C12FA4">
        <w:rPr>
          <w:sz w:val="24"/>
          <w:szCs w:val="24"/>
        </w:rPr>
        <w:t>далее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7D1F2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D544B3">
        <w:rPr>
          <w:sz w:val="24"/>
          <w:szCs w:val="24"/>
        </w:rPr>
        <w:t xml:space="preserve">заключения </w:t>
      </w:r>
      <w:r w:rsidR="00123C70" w:rsidRPr="00D544B3">
        <w:rPr>
          <w:sz w:val="24"/>
          <w:szCs w:val="24"/>
        </w:rPr>
        <w:t>Договор</w:t>
      </w:r>
      <w:r w:rsidR="007D1F2F" w:rsidRPr="00D544B3">
        <w:rPr>
          <w:sz w:val="24"/>
          <w:szCs w:val="24"/>
        </w:rPr>
        <w:t xml:space="preserve">а </w:t>
      </w:r>
      <w:bookmarkEnd w:id="18"/>
      <w:r w:rsidR="00D544B3" w:rsidRPr="00D544B3">
        <w:rPr>
          <w:sz w:val="24"/>
          <w:szCs w:val="24"/>
        </w:rPr>
        <w:t>оказания услуг по техническому обслуживанию и ремонту ВОЛС филиала ПАО «МРСК Центра» - «Брянскэнерго»</w:t>
      </w:r>
      <w:r w:rsidR="00702B2C" w:rsidRPr="00D544B3">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7D1F2F">
        <w:rPr>
          <w:sz w:val="24"/>
          <w:szCs w:val="24"/>
        </w:rPr>
        <w:t xml:space="preserve">Количество лотов: </w:t>
      </w:r>
      <w:r w:rsidRPr="007D1F2F">
        <w:rPr>
          <w:b/>
          <w:sz w:val="24"/>
          <w:szCs w:val="24"/>
        </w:rPr>
        <w:t>1 (один)</w:t>
      </w:r>
      <w:r w:rsidRPr="007D1F2F">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4A194B"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4A194B">
        <w:rPr>
          <w:sz w:val="24"/>
          <w:szCs w:val="24"/>
        </w:rPr>
        <w:t>Сроки</w:t>
      </w:r>
      <w:r w:rsidR="00717F60" w:rsidRPr="004A194B">
        <w:rPr>
          <w:sz w:val="24"/>
          <w:szCs w:val="24"/>
        </w:rPr>
        <w:t xml:space="preserve"> </w:t>
      </w:r>
      <w:r w:rsidR="00366652" w:rsidRPr="004A194B">
        <w:rPr>
          <w:sz w:val="24"/>
          <w:szCs w:val="24"/>
        </w:rPr>
        <w:t>оказания услуг</w:t>
      </w:r>
      <w:r w:rsidR="00717F60" w:rsidRPr="004A194B">
        <w:rPr>
          <w:sz w:val="24"/>
          <w:szCs w:val="24"/>
        </w:rPr>
        <w:t xml:space="preserve">: </w:t>
      </w:r>
      <w:r w:rsidR="00FA7326" w:rsidRPr="004A194B">
        <w:rPr>
          <w:sz w:val="24"/>
          <w:szCs w:val="24"/>
        </w:rPr>
        <w:t xml:space="preserve">в соответствии </w:t>
      </w:r>
      <w:r w:rsidR="002D2587" w:rsidRPr="004A194B">
        <w:rPr>
          <w:sz w:val="24"/>
          <w:szCs w:val="24"/>
        </w:rPr>
        <w:t>со сроками, указанными в</w:t>
      </w:r>
      <w:r w:rsidR="00FA7326" w:rsidRPr="004A194B">
        <w:rPr>
          <w:sz w:val="24"/>
          <w:szCs w:val="24"/>
        </w:rPr>
        <w:t xml:space="preserve"> Приложени</w:t>
      </w:r>
      <w:r w:rsidR="002D2587" w:rsidRPr="004A194B">
        <w:rPr>
          <w:sz w:val="24"/>
          <w:szCs w:val="24"/>
        </w:rPr>
        <w:t>и</w:t>
      </w:r>
      <w:r w:rsidR="00FA7326" w:rsidRPr="004A194B">
        <w:rPr>
          <w:sz w:val="24"/>
          <w:szCs w:val="24"/>
        </w:rPr>
        <w:t xml:space="preserve"> №1 к настоящей документации</w:t>
      </w:r>
      <w:r w:rsidR="00717F60" w:rsidRPr="004A194B">
        <w:rPr>
          <w:sz w:val="24"/>
          <w:szCs w:val="24"/>
        </w:rPr>
        <w:t>.</w:t>
      </w:r>
      <w:bookmarkEnd w:id="20"/>
    </w:p>
    <w:p w:rsidR="008D2928" w:rsidRPr="004A194B"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4A194B">
        <w:rPr>
          <w:sz w:val="24"/>
          <w:szCs w:val="24"/>
        </w:rPr>
        <w:t xml:space="preserve">Оказание услуг Участником будет осуществляться на </w:t>
      </w:r>
      <w:r w:rsidR="00425F34" w:rsidRPr="004A194B">
        <w:rPr>
          <w:sz w:val="24"/>
          <w:szCs w:val="24"/>
        </w:rPr>
        <w:t>территории Р</w:t>
      </w:r>
      <w:r w:rsidR="00A0540E" w:rsidRPr="004A194B">
        <w:rPr>
          <w:sz w:val="24"/>
          <w:szCs w:val="24"/>
        </w:rPr>
        <w:t xml:space="preserve">оссийской </w:t>
      </w:r>
      <w:r w:rsidR="00425F34" w:rsidRPr="004A194B">
        <w:rPr>
          <w:sz w:val="24"/>
          <w:szCs w:val="24"/>
        </w:rPr>
        <w:t>Ф</w:t>
      </w:r>
      <w:r w:rsidR="00A0540E" w:rsidRPr="004A194B">
        <w:rPr>
          <w:sz w:val="24"/>
          <w:szCs w:val="24"/>
        </w:rPr>
        <w:t>едерации</w:t>
      </w:r>
      <w:r w:rsidRPr="004A194B">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4A194B">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4253F">
        <w:rPr>
          <w:iCs/>
          <w:sz w:val="24"/>
          <w:szCs w:val="24"/>
        </w:rPr>
        <w:fldChar w:fldCharType="begin"/>
      </w:r>
      <w:r w:rsidR="00E71A48">
        <w:rPr>
          <w:iCs/>
          <w:sz w:val="24"/>
          <w:szCs w:val="24"/>
        </w:rPr>
        <w:instrText xml:space="preserve"> REF _Ref311232052 \r \h </w:instrText>
      </w:r>
      <w:r w:rsidR="0064253F">
        <w:rPr>
          <w:iCs/>
          <w:sz w:val="24"/>
          <w:szCs w:val="24"/>
        </w:rPr>
      </w:r>
      <w:r w:rsidR="0064253F">
        <w:rPr>
          <w:iCs/>
          <w:sz w:val="24"/>
          <w:szCs w:val="24"/>
        </w:rPr>
        <w:fldChar w:fldCharType="separate"/>
      </w:r>
      <w:r w:rsidR="00900633">
        <w:rPr>
          <w:iCs/>
          <w:sz w:val="24"/>
          <w:szCs w:val="24"/>
        </w:rPr>
        <w:t>3</w:t>
      </w:r>
      <w:r w:rsidR="0064253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4253F">
        <w:rPr>
          <w:sz w:val="24"/>
          <w:szCs w:val="24"/>
        </w:rPr>
        <w:fldChar w:fldCharType="begin"/>
      </w:r>
      <w:r w:rsidR="008D2928">
        <w:rPr>
          <w:sz w:val="24"/>
          <w:szCs w:val="24"/>
        </w:rPr>
        <w:instrText xml:space="preserve"> REF _Ref440270568 \r \h </w:instrText>
      </w:r>
      <w:r w:rsidR="0064253F">
        <w:rPr>
          <w:sz w:val="24"/>
          <w:szCs w:val="24"/>
        </w:rPr>
      </w:r>
      <w:r w:rsidR="0064253F">
        <w:rPr>
          <w:sz w:val="24"/>
          <w:szCs w:val="24"/>
        </w:rPr>
        <w:fldChar w:fldCharType="separate"/>
      </w:r>
      <w:r w:rsidR="00900633">
        <w:rPr>
          <w:sz w:val="24"/>
          <w:szCs w:val="24"/>
        </w:rPr>
        <w:t>4</w:t>
      </w:r>
      <w:r w:rsidR="0064253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31B13">
        <w:fldChar w:fldCharType="begin"/>
      </w:r>
      <w:r w:rsidR="00131B13">
        <w:instrText xml:space="preserve"> REF _Ref305973574 \r \h  \* MERGEFORMAT </w:instrText>
      </w:r>
      <w:r w:rsidR="00131B13">
        <w:fldChar w:fldCharType="separate"/>
      </w:r>
      <w:r w:rsidR="00900633">
        <w:t>2</w:t>
      </w:r>
      <w:r w:rsidR="00131B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4253F">
        <w:rPr>
          <w:iCs/>
          <w:sz w:val="24"/>
          <w:szCs w:val="24"/>
        </w:rPr>
        <w:fldChar w:fldCharType="begin"/>
      </w:r>
      <w:r w:rsidR="008D2928">
        <w:rPr>
          <w:iCs/>
          <w:sz w:val="24"/>
          <w:szCs w:val="24"/>
        </w:rPr>
        <w:instrText xml:space="preserve"> REF _Ref440270602 \r \h </w:instrText>
      </w:r>
      <w:r w:rsidR="0064253F">
        <w:rPr>
          <w:iCs/>
          <w:sz w:val="24"/>
          <w:szCs w:val="24"/>
        </w:rPr>
      </w:r>
      <w:r w:rsidR="0064253F">
        <w:rPr>
          <w:iCs/>
          <w:sz w:val="24"/>
          <w:szCs w:val="24"/>
        </w:rPr>
        <w:fldChar w:fldCharType="separate"/>
      </w:r>
      <w:r w:rsidR="00900633">
        <w:rPr>
          <w:iCs/>
          <w:sz w:val="24"/>
          <w:szCs w:val="24"/>
        </w:rPr>
        <w:t>5</w:t>
      </w:r>
      <w:r w:rsidR="0064253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131B13">
        <w:fldChar w:fldCharType="begin"/>
      </w:r>
      <w:r w:rsidR="00131B13">
        <w:instrText xml:space="preserve"> REF _Ref440270637 \r \h  \* MERGEFORMAT </w:instrText>
      </w:r>
      <w:r w:rsidR="00131B13">
        <w:fldChar w:fldCharType="separate"/>
      </w:r>
      <w:r w:rsidR="00900633" w:rsidRPr="00900633">
        <w:rPr>
          <w:sz w:val="24"/>
          <w:szCs w:val="24"/>
        </w:rPr>
        <w:t>1.1.5</w:t>
      </w:r>
      <w:r w:rsidR="00131B13">
        <w:fldChar w:fldCharType="end"/>
      </w:r>
      <w:r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900633" w:rsidRPr="00900633">
        <w:rPr>
          <w:sz w:val="24"/>
          <w:szCs w:val="24"/>
        </w:rPr>
        <w:t>1.1.7</w:t>
      </w:r>
      <w:r w:rsidR="00131B13">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форме и </w:t>
      </w:r>
      <w:r w:rsidR="00366652" w:rsidRPr="00D622FF">
        <w:rPr>
          <w:sz w:val="24"/>
          <w:szCs w:val="24"/>
        </w:rPr>
        <w:t>порядку оплаты</w:t>
      </w:r>
      <w:r w:rsidRPr="00D622FF">
        <w:rPr>
          <w:sz w:val="24"/>
          <w:szCs w:val="24"/>
        </w:rPr>
        <w:t>, указанным в Приложении №1 Техническ</w:t>
      </w:r>
      <w:r w:rsidR="00A154B7" w:rsidRPr="00D622FF">
        <w:rPr>
          <w:sz w:val="24"/>
          <w:szCs w:val="24"/>
        </w:rPr>
        <w:t>ом</w:t>
      </w:r>
      <w:r w:rsidRPr="00D622FF">
        <w:rPr>
          <w:sz w:val="24"/>
          <w:szCs w:val="24"/>
        </w:rPr>
        <w:t xml:space="preserve"> задани</w:t>
      </w:r>
      <w:r w:rsidR="00A154B7" w:rsidRPr="00D622FF">
        <w:rPr>
          <w:sz w:val="24"/>
          <w:szCs w:val="24"/>
        </w:rPr>
        <w:t>и</w:t>
      </w:r>
      <w:r w:rsidR="00D622FF" w:rsidRPr="00D622FF">
        <w:rPr>
          <w:bCs w:val="0"/>
          <w:iCs/>
          <w:szCs w:val="24"/>
        </w:rPr>
        <w:t xml:space="preserve"> </w:t>
      </w:r>
      <w:r w:rsidRPr="00D622FF">
        <w:rPr>
          <w:sz w:val="24"/>
          <w:szCs w:val="24"/>
        </w:rPr>
        <w:t xml:space="preserve">к </w:t>
      </w:r>
      <w:r w:rsidRPr="00D622FF">
        <w:rPr>
          <w:sz w:val="24"/>
          <w:szCs w:val="24"/>
        </w:rPr>
        <w:lastRenderedPageBreak/>
        <w:t>настоящей Документации,</w:t>
      </w:r>
      <w:r w:rsidRPr="00366652">
        <w:rPr>
          <w:sz w:val="24"/>
          <w:szCs w:val="24"/>
        </w:rPr>
        <w:t xml:space="preserve"> Участники при подготовке Заявок должны руководствоваться условиями, указанными в п.п. </w:t>
      </w:r>
      <w:r w:rsidR="00131B13">
        <w:fldChar w:fldCharType="begin"/>
      </w:r>
      <w:r w:rsidR="00131B13">
        <w:instrText xml:space="preserve"> REF _Ref440270637 \r \h  \* MERGEFORMAT </w:instrText>
      </w:r>
      <w:r w:rsidR="00131B13">
        <w:fldChar w:fldCharType="separate"/>
      </w:r>
      <w:r w:rsidR="00900633" w:rsidRPr="00900633">
        <w:rPr>
          <w:sz w:val="24"/>
          <w:szCs w:val="24"/>
        </w:rPr>
        <w:t>1.1.5</w:t>
      </w:r>
      <w:r w:rsidR="00131B13">
        <w:fldChar w:fldCharType="end"/>
      </w:r>
      <w:r w:rsidR="008D2928" w:rsidRPr="00366652">
        <w:rPr>
          <w:sz w:val="24"/>
          <w:szCs w:val="24"/>
        </w:rPr>
        <w:t xml:space="preserve">, </w:t>
      </w:r>
      <w:r w:rsidR="00131B13">
        <w:fldChar w:fldCharType="begin"/>
      </w:r>
      <w:r w:rsidR="00131B13">
        <w:instrText xml:space="preserve"> REF _Ref440270663 \r \h  \* MERGEFORMAT </w:instrText>
      </w:r>
      <w:r w:rsidR="00131B13">
        <w:fldChar w:fldCharType="separate"/>
      </w:r>
      <w:r w:rsidR="00900633" w:rsidRPr="00900633">
        <w:rPr>
          <w:sz w:val="24"/>
          <w:szCs w:val="24"/>
        </w:rPr>
        <w:t>1.1.7</w:t>
      </w:r>
      <w:r w:rsidR="00131B13">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4253F">
        <w:rPr>
          <w:sz w:val="24"/>
          <w:szCs w:val="24"/>
        </w:rPr>
        <w:fldChar w:fldCharType="begin"/>
      </w:r>
      <w:r w:rsidR="008D2928">
        <w:rPr>
          <w:sz w:val="24"/>
          <w:szCs w:val="24"/>
        </w:rPr>
        <w:instrText xml:space="preserve"> REF _Ref440270663 \r \h </w:instrText>
      </w:r>
      <w:r w:rsidR="0064253F">
        <w:rPr>
          <w:sz w:val="24"/>
          <w:szCs w:val="24"/>
        </w:rPr>
      </w:r>
      <w:r w:rsidR="0064253F">
        <w:rPr>
          <w:sz w:val="24"/>
          <w:szCs w:val="24"/>
        </w:rPr>
        <w:fldChar w:fldCharType="separate"/>
      </w:r>
      <w:r w:rsidR="00900633">
        <w:rPr>
          <w:sz w:val="24"/>
          <w:szCs w:val="24"/>
        </w:rPr>
        <w:t>1.1.7</w:t>
      </w:r>
      <w:r w:rsidR="0064253F">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295"/>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31B13">
        <w:fldChar w:fldCharType="begin"/>
      </w:r>
      <w:r w:rsidR="00131B13">
        <w:instrText xml:space="preserve"> REF _Ref305973033 \r \h  \* MERGEFORMAT </w:instrText>
      </w:r>
      <w:r w:rsidR="00131B13">
        <w:fldChar w:fldCharType="separate"/>
      </w:r>
      <w:r w:rsidR="00900633" w:rsidRPr="00900633">
        <w:rPr>
          <w:sz w:val="24"/>
          <w:szCs w:val="24"/>
        </w:rPr>
        <w:t>3.2</w:t>
      </w:r>
      <w:r w:rsidR="00131B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296"/>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31B13">
        <w:fldChar w:fldCharType="begin"/>
      </w:r>
      <w:r w:rsidR="00131B13">
        <w:instrText xml:space="preserve"> REF _Ref191386109 \n \h  \* MERGEFORMAT </w:instrText>
      </w:r>
      <w:r w:rsidR="00131B13">
        <w:fldChar w:fldCharType="separate"/>
      </w:r>
      <w:r w:rsidR="00900633" w:rsidRPr="00900633">
        <w:rPr>
          <w:color w:val="000000"/>
          <w:sz w:val="24"/>
          <w:szCs w:val="24"/>
        </w:rPr>
        <w:t>3.3.2</w:t>
      </w:r>
      <w:r w:rsidR="00131B13">
        <w:fldChar w:fldCharType="end"/>
      </w:r>
      <w:r w:rsidR="00721B30">
        <w:rPr>
          <w:color w:val="000000"/>
          <w:sz w:val="24"/>
          <w:szCs w:val="24"/>
        </w:rPr>
        <w:t>)</w:t>
      </w:r>
      <w:r w:rsidR="001222CA" w:rsidRPr="001222CA">
        <w:rPr>
          <w:bCs w:val="0"/>
          <w:sz w:val="24"/>
          <w:szCs w:val="24"/>
        </w:rPr>
        <w:t xml:space="preserve">, за исключением документов, указанных в п.п. </w:t>
      </w:r>
      <w:r w:rsidR="00131B13">
        <w:fldChar w:fldCharType="begin"/>
      </w:r>
      <w:r w:rsidR="00131B13">
        <w:instrText xml:space="preserve"> REF _Ref442190123 \r \h  \* MERGEFORMAT </w:instrText>
      </w:r>
      <w:r w:rsidR="00131B13">
        <w:fldChar w:fldCharType="separate"/>
      </w:r>
      <w:r w:rsidR="00900633" w:rsidRPr="00900633">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900633" w:rsidRPr="00900633">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900633" w:rsidRPr="00900633">
        <w:rPr>
          <w:sz w:val="24"/>
          <w:szCs w:val="24"/>
        </w:rPr>
        <w:t>5.18</w:t>
      </w:r>
      <w:r w:rsidR="00131B13">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297"/>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131B13">
        <w:fldChar w:fldCharType="begin"/>
      </w:r>
      <w:r w:rsidR="00131B13">
        <w:instrText xml:space="preserve"> REF _Ref191386164 \r \h  \* MERGEFORMAT </w:instrText>
      </w:r>
      <w:r w:rsidR="00131B13">
        <w:fldChar w:fldCharType="separate"/>
      </w:r>
      <w:r w:rsidR="00900633" w:rsidRPr="00900633">
        <w:rPr>
          <w:sz w:val="24"/>
          <w:szCs w:val="24"/>
        </w:rPr>
        <w:t xml:space="preserve"> 1.4.1 </w:t>
      </w:r>
      <w:r w:rsidR="00131B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31B13">
        <w:fldChar w:fldCharType="begin"/>
      </w:r>
      <w:r w:rsidR="00131B13">
        <w:instrText xml:space="preserve"> REF _Ref306978606 \r \h  \* MERGEFORMAT </w:instrText>
      </w:r>
      <w:r w:rsidR="00131B13">
        <w:fldChar w:fldCharType="separate"/>
      </w:r>
      <w:r w:rsidR="00900633" w:rsidRPr="00900633">
        <w:rPr>
          <w:sz w:val="24"/>
          <w:szCs w:val="24"/>
        </w:rPr>
        <w:t xml:space="preserve"> 1.4.2 </w:t>
      </w:r>
      <w:r w:rsidR="00131B13">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298"/>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31B13">
        <w:fldChar w:fldCharType="begin"/>
      </w:r>
      <w:r w:rsidR="00131B13">
        <w:instrText xml:space="preserve"> REF _Ref306114966 \r \h  \* MERGEFORMAT </w:instrText>
      </w:r>
      <w:r w:rsidR="00131B13">
        <w:fldChar w:fldCharType="separate"/>
      </w:r>
      <w:r w:rsidR="00900633" w:rsidRPr="00900633">
        <w:rPr>
          <w:sz w:val="24"/>
          <w:szCs w:val="24"/>
        </w:rPr>
        <w:t>3.3.11</w:t>
      </w:r>
      <w:r w:rsidR="00131B13">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1131306"/>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1131307"/>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61313"/>
      <w:bookmarkStart w:id="56" w:name="_Toc440376068"/>
      <w:bookmarkStart w:id="57" w:name="_Toc440376195"/>
      <w:bookmarkStart w:id="58" w:name="_Toc440382460"/>
      <w:bookmarkStart w:id="59" w:name="_Toc440447130"/>
      <w:bookmarkStart w:id="60" w:name="_Toc440632290"/>
      <w:bookmarkStart w:id="61" w:name="_Toc440875063"/>
      <w:bookmarkStart w:id="62"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bookmarkEnd w:id="59"/>
      <w:bookmarkEnd w:id="60"/>
      <w:bookmarkEnd w:id="61"/>
      <w:bookmarkEnd w:id="62"/>
    </w:p>
    <w:p w:rsidR="00953802" w:rsidRPr="006238AF" w:rsidRDefault="0094713A" w:rsidP="0094713A">
      <w:pPr>
        <w:pStyle w:val="3"/>
        <w:ind w:left="0" w:firstLine="709"/>
        <w:jc w:val="both"/>
        <w:rPr>
          <w:b w:val="0"/>
        </w:rPr>
      </w:pPr>
      <w:bookmarkStart w:id="63" w:name="_Toc439238032"/>
      <w:bookmarkStart w:id="64" w:name="_Toc439238154"/>
      <w:bookmarkStart w:id="65" w:name="_Toc439252706"/>
      <w:bookmarkStart w:id="66" w:name="_Toc439323564"/>
      <w:bookmarkStart w:id="67" w:name="_Toc439323680"/>
      <w:bookmarkStart w:id="68" w:name="_Toc440361314"/>
      <w:bookmarkStart w:id="69" w:name="_Toc440376069"/>
      <w:bookmarkStart w:id="70" w:name="_Toc440376196"/>
      <w:bookmarkStart w:id="71" w:name="_Toc440382461"/>
      <w:bookmarkStart w:id="72" w:name="_Toc440447131"/>
      <w:bookmarkStart w:id="73" w:name="_Toc440632291"/>
      <w:bookmarkStart w:id="74" w:name="_Toc440875064"/>
      <w:bookmarkStart w:id="75"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4253F">
        <w:rPr>
          <w:b w:val="0"/>
        </w:rPr>
        <w:fldChar w:fldCharType="begin"/>
      </w:r>
      <w:r w:rsidR="008D2928">
        <w:rPr>
          <w:b w:val="0"/>
        </w:rPr>
        <w:instrText xml:space="preserve"> REF _Ref93264992 \r \h </w:instrText>
      </w:r>
      <w:r w:rsidR="0064253F">
        <w:rPr>
          <w:b w:val="0"/>
        </w:rPr>
      </w:r>
      <w:r w:rsidR="0064253F">
        <w:rPr>
          <w:b w:val="0"/>
        </w:rPr>
        <w:fldChar w:fldCharType="separate"/>
      </w:r>
      <w:r w:rsidR="00900633">
        <w:rPr>
          <w:b w:val="0"/>
        </w:rPr>
        <w:t>5.5</w:t>
      </w:r>
      <w:r w:rsidR="0064253F">
        <w:rPr>
          <w:b w:val="0"/>
        </w:rPr>
        <w:fldChar w:fldCharType="end"/>
      </w:r>
      <w:r w:rsidRPr="006238AF">
        <w:rPr>
          <w:b w:val="0"/>
        </w:rPr>
        <w:t>) и приложить его к своей Заявке.</w:t>
      </w:r>
      <w:bookmarkEnd w:id="63"/>
      <w:bookmarkEnd w:id="64"/>
      <w:bookmarkEnd w:id="65"/>
      <w:bookmarkEnd w:id="66"/>
      <w:bookmarkEnd w:id="67"/>
      <w:bookmarkEnd w:id="68"/>
      <w:bookmarkEnd w:id="69"/>
      <w:bookmarkEnd w:id="70"/>
      <w:bookmarkEnd w:id="71"/>
      <w:bookmarkEnd w:id="72"/>
      <w:bookmarkEnd w:id="73"/>
      <w:bookmarkEnd w:id="74"/>
      <w:bookmarkEnd w:id="75"/>
    </w:p>
    <w:p w:rsidR="0094713A" w:rsidRPr="003303E9" w:rsidRDefault="0094713A" w:rsidP="0094713A">
      <w:pPr>
        <w:pStyle w:val="3"/>
        <w:ind w:left="0" w:firstLine="709"/>
        <w:jc w:val="both"/>
        <w:rPr>
          <w:b w:val="0"/>
        </w:rPr>
      </w:pPr>
      <w:bookmarkStart w:id="76" w:name="_Toc439238033"/>
      <w:bookmarkStart w:id="77" w:name="_Toc439238155"/>
      <w:bookmarkStart w:id="78" w:name="_Toc439252707"/>
      <w:bookmarkStart w:id="79" w:name="_Toc439323565"/>
      <w:bookmarkStart w:id="80" w:name="_Toc439323681"/>
      <w:bookmarkStart w:id="81" w:name="_Toc440361315"/>
      <w:bookmarkStart w:id="82" w:name="_Toc440376070"/>
      <w:bookmarkStart w:id="83" w:name="_Toc440376197"/>
      <w:bookmarkStart w:id="84" w:name="_Toc440382462"/>
      <w:bookmarkStart w:id="85" w:name="_Toc440447132"/>
      <w:bookmarkStart w:id="86" w:name="_Toc440632292"/>
      <w:bookmarkStart w:id="87" w:name="_Toc440875065"/>
      <w:bookmarkStart w:id="88"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6"/>
      <w:bookmarkEnd w:id="77"/>
      <w:bookmarkEnd w:id="78"/>
      <w:bookmarkEnd w:id="79"/>
      <w:bookmarkEnd w:id="80"/>
      <w:bookmarkEnd w:id="81"/>
      <w:bookmarkEnd w:id="82"/>
      <w:bookmarkEnd w:id="83"/>
      <w:bookmarkEnd w:id="84"/>
      <w:bookmarkEnd w:id="85"/>
      <w:bookmarkEnd w:id="86"/>
      <w:bookmarkEnd w:id="87"/>
      <w:bookmarkEnd w:id="88"/>
    </w:p>
    <w:p w:rsidR="00953802" w:rsidRPr="003303E9" w:rsidRDefault="00953802" w:rsidP="00953802">
      <w:pPr>
        <w:pStyle w:val="2"/>
        <w:tabs>
          <w:tab w:val="clear" w:pos="1700"/>
          <w:tab w:val="left" w:pos="567"/>
        </w:tabs>
        <w:spacing w:line="264" w:lineRule="auto"/>
      </w:pPr>
      <w:bookmarkStart w:id="89" w:name="_Toc440875066"/>
      <w:bookmarkStart w:id="90" w:name="_Toc441131311"/>
      <w:r w:rsidRPr="003303E9">
        <w:rPr>
          <w:bCs w:val="0"/>
        </w:rPr>
        <w:t>Антикоррупционная оговорка, включаемая в проект договора</w:t>
      </w:r>
      <w:bookmarkEnd w:id="89"/>
      <w:bookmarkEnd w:id="90"/>
    </w:p>
    <w:p w:rsidR="00953802" w:rsidRPr="003303E9" w:rsidRDefault="0094713A" w:rsidP="0094713A">
      <w:pPr>
        <w:pStyle w:val="3"/>
        <w:ind w:left="0" w:firstLine="709"/>
        <w:jc w:val="both"/>
        <w:rPr>
          <w:b w:val="0"/>
        </w:rPr>
      </w:pPr>
      <w:bookmarkStart w:id="91" w:name="_Toc439238157"/>
      <w:bookmarkStart w:id="92" w:name="_Toc439252709"/>
      <w:bookmarkStart w:id="93" w:name="_Toc439323567"/>
      <w:bookmarkStart w:id="94" w:name="_Toc439323683"/>
      <w:bookmarkStart w:id="95" w:name="_Toc440361317"/>
      <w:bookmarkStart w:id="96" w:name="_Toc440376072"/>
      <w:bookmarkStart w:id="97" w:name="_Toc440376199"/>
      <w:bookmarkStart w:id="98" w:name="_Toc440382464"/>
      <w:bookmarkStart w:id="99" w:name="_Toc440447134"/>
      <w:bookmarkStart w:id="100" w:name="_Toc440632294"/>
      <w:bookmarkStart w:id="101" w:name="_Toc440875067"/>
      <w:bookmarkStart w:id="102"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4253F">
        <w:rPr>
          <w:b w:val="0"/>
        </w:rPr>
        <w:fldChar w:fldCharType="begin"/>
      </w:r>
      <w:r w:rsidR="008D2928">
        <w:rPr>
          <w:b w:val="0"/>
        </w:rPr>
        <w:instrText xml:space="preserve"> REF _Ref440270867 \r \h </w:instrText>
      </w:r>
      <w:r w:rsidR="0064253F">
        <w:rPr>
          <w:b w:val="0"/>
        </w:rPr>
      </w:r>
      <w:r w:rsidR="0064253F">
        <w:rPr>
          <w:b w:val="0"/>
        </w:rPr>
        <w:fldChar w:fldCharType="separate"/>
      </w:r>
      <w:r w:rsidR="00900633">
        <w:rPr>
          <w:b w:val="0"/>
        </w:rPr>
        <w:t>2.2.3</w:t>
      </w:r>
      <w:r w:rsidR="0064253F">
        <w:rPr>
          <w:b w:val="0"/>
        </w:rPr>
        <w:fldChar w:fldCharType="end"/>
      </w:r>
      <w:r w:rsidRPr="003303E9">
        <w:rPr>
          <w:b w:val="0"/>
        </w:rPr>
        <w:t>).</w:t>
      </w:r>
      <w:bookmarkEnd w:id="91"/>
      <w:bookmarkEnd w:id="92"/>
      <w:bookmarkEnd w:id="93"/>
      <w:bookmarkEnd w:id="94"/>
      <w:bookmarkEnd w:id="95"/>
      <w:bookmarkEnd w:id="96"/>
      <w:bookmarkEnd w:id="97"/>
      <w:bookmarkEnd w:id="98"/>
      <w:bookmarkEnd w:id="99"/>
      <w:bookmarkEnd w:id="100"/>
      <w:bookmarkEnd w:id="101"/>
      <w:bookmarkEnd w:id="102"/>
    </w:p>
    <w:p w:rsidR="0094713A" w:rsidRPr="003303E9" w:rsidRDefault="0094713A" w:rsidP="0094713A">
      <w:pPr>
        <w:pStyle w:val="3"/>
        <w:ind w:left="0" w:firstLine="709"/>
        <w:jc w:val="both"/>
        <w:rPr>
          <w:b w:val="0"/>
        </w:rPr>
      </w:pPr>
      <w:bookmarkStart w:id="103" w:name="_Toc439238158"/>
      <w:bookmarkStart w:id="104" w:name="_Toc439252710"/>
      <w:bookmarkStart w:id="105" w:name="_Toc439323568"/>
      <w:bookmarkStart w:id="106" w:name="_Toc439323684"/>
      <w:bookmarkStart w:id="107" w:name="_Toc440361318"/>
      <w:bookmarkStart w:id="108" w:name="_Toc440376073"/>
      <w:bookmarkStart w:id="109" w:name="_Toc440376200"/>
      <w:bookmarkStart w:id="110" w:name="_Toc440382465"/>
      <w:bookmarkStart w:id="111" w:name="_Toc440447135"/>
      <w:bookmarkStart w:id="112" w:name="_Toc440632295"/>
      <w:bookmarkStart w:id="113" w:name="_Toc440875068"/>
      <w:bookmarkStart w:id="114"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3"/>
      <w:bookmarkEnd w:id="104"/>
      <w:bookmarkEnd w:id="105"/>
      <w:bookmarkEnd w:id="106"/>
      <w:bookmarkEnd w:id="107"/>
      <w:bookmarkEnd w:id="108"/>
      <w:bookmarkEnd w:id="109"/>
      <w:bookmarkEnd w:id="110"/>
      <w:bookmarkEnd w:id="111"/>
      <w:bookmarkEnd w:id="112"/>
      <w:bookmarkEnd w:id="113"/>
      <w:bookmarkEnd w:id="114"/>
    </w:p>
    <w:p w:rsidR="0094713A" w:rsidRPr="003303E9" w:rsidRDefault="0094713A" w:rsidP="0094713A">
      <w:pPr>
        <w:pStyle w:val="3"/>
        <w:ind w:left="0" w:firstLine="709"/>
        <w:jc w:val="both"/>
        <w:rPr>
          <w:b w:val="0"/>
        </w:rPr>
      </w:pPr>
      <w:bookmarkStart w:id="115" w:name="_Toc439238159"/>
      <w:bookmarkStart w:id="116" w:name="_Toc439252711"/>
      <w:bookmarkStart w:id="117" w:name="_Toc439323569"/>
      <w:bookmarkStart w:id="118" w:name="_Toc439323685"/>
      <w:bookmarkStart w:id="119" w:name="_Ref440270867"/>
      <w:bookmarkStart w:id="120" w:name="_Toc440361319"/>
      <w:bookmarkStart w:id="121" w:name="_Toc440376074"/>
      <w:bookmarkStart w:id="122" w:name="_Toc440376201"/>
      <w:bookmarkStart w:id="123" w:name="_Toc440382466"/>
      <w:bookmarkStart w:id="124" w:name="_Toc440447136"/>
      <w:bookmarkStart w:id="125" w:name="_Toc440632296"/>
      <w:bookmarkStart w:id="126" w:name="_Toc440875069"/>
      <w:bookmarkStart w:id="127" w:name="_Toc441131314"/>
      <w:r w:rsidRPr="003303E9">
        <w:rPr>
          <w:b w:val="0"/>
        </w:rPr>
        <w:t>Текст Антикоррупционной оговорки:</w:t>
      </w:r>
      <w:bookmarkEnd w:id="115"/>
      <w:bookmarkEnd w:id="116"/>
      <w:bookmarkEnd w:id="117"/>
      <w:bookmarkEnd w:id="118"/>
      <w:bookmarkEnd w:id="119"/>
      <w:bookmarkEnd w:id="120"/>
      <w:bookmarkEnd w:id="121"/>
      <w:bookmarkEnd w:id="122"/>
      <w:bookmarkEnd w:id="123"/>
      <w:bookmarkEnd w:id="124"/>
      <w:bookmarkEnd w:id="125"/>
      <w:bookmarkEnd w:id="126"/>
      <w:bookmarkEnd w:id="127"/>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8" w:name="_Ref303622434"/>
      <w:bookmarkStart w:id="129" w:name="_Ref303624273"/>
      <w:bookmarkStart w:id="130" w:name="_Ref303682476"/>
      <w:bookmarkStart w:id="131" w:name="_Ref303683017"/>
      <w:bookmarkEnd w:id="128"/>
      <w:bookmarkEnd w:id="129"/>
      <w:bookmarkEnd w:id="130"/>
      <w:bookmarkEnd w:id="131"/>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2" w:name="_Ref303711222"/>
      <w:bookmarkStart w:id="133" w:name="_Ref311232052"/>
      <w:bookmarkStart w:id="134"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2"/>
      <w:r w:rsidR="00D51A0B" w:rsidRPr="00E71A48">
        <w:rPr>
          <w:szCs w:val="24"/>
        </w:rPr>
        <w:t>Заявок</w:t>
      </w:r>
      <w:bookmarkEnd w:id="133"/>
      <w:bookmarkEnd w:id="134"/>
    </w:p>
    <w:p w:rsidR="00717F60" w:rsidRPr="00E71A48" w:rsidRDefault="00717F60" w:rsidP="00E71A48">
      <w:pPr>
        <w:pStyle w:val="2"/>
        <w:tabs>
          <w:tab w:val="clear" w:pos="1700"/>
          <w:tab w:val="left" w:pos="567"/>
        </w:tabs>
        <w:spacing w:line="264" w:lineRule="auto"/>
      </w:pPr>
      <w:bookmarkStart w:id="135" w:name="_Toc441131316"/>
      <w:r w:rsidRPr="00E71A48">
        <w:t xml:space="preserve">Общий порядок проведения </w:t>
      </w:r>
      <w:r w:rsidR="00440928" w:rsidRPr="00E71A48">
        <w:t>З</w:t>
      </w:r>
      <w:r w:rsidRPr="00E71A48">
        <w:t>апроса предложений</w:t>
      </w:r>
      <w:bookmarkEnd w:id="135"/>
    </w:p>
    <w:p w:rsidR="00717F60" w:rsidRPr="00E71A48" w:rsidRDefault="00717F60" w:rsidP="00953802">
      <w:pPr>
        <w:pStyle w:val="3"/>
        <w:rPr>
          <w:bCs w:val="0"/>
          <w:szCs w:val="24"/>
        </w:rPr>
      </w:pPr>
      <w:bookmarkStart w:id="136" w:name="_Toc439323688"/>
      <w:bookmarkStart w:id="137" w:name="_Toc440361322"/>
      <w:bookmarkStart w:id="138" w:name="_Toc440376077"/>
      <w:bookmarkStart w:id="139" w:name="_Toc440376204"/>
      <w:bookmarkStart w:id="140" w:name="_Toc440382469"/>
      <w:bookmarkStart w:id="141" w:name="_Toc440447139"/>
      <w:bookmarkStart w:id="142" w:name="_Toc440632299"/>
      <w:bookmarkStart w:id="143" w:name="_Toc440875072"/>
      <w:bookmarkStart w:id="144" w:name="_Toc441131317"/>
      <w:r w:rsidRPr="00E71A48">
        <w:rPr>
          <w:szCs w:val="24"/>
        </w:rPr>
        <w:t>Запрос</w:t>
      </w:r>
      <w:r w:rsidRPr="00E71A48">
        <w:rPr>
          <w:bCs w:val="0"/>
          <w:szCs w:val="24"/>
        </w:rPr>
        <w:t xml:space="preserve"> предложений проводится в следующем порядке:</w:t>
      </w:r>
      <w:bookmarkEnd w:id="136"/>
      <w:bookmarkEnd w:id="137"/>
      <w:bookmarkEnd w:id="138"/>
      <w:bookmarkEnd w:id="139"/>
      <w:bookmarkEnd w:id="140"/>
      <w:bookmarkEnd w:id="141"/>
      <w:bookmarkEnd w:id="142"/>
      <w:bookmarkEnd w:id="143"/>
      <w:bookmarkEnd w:id="144"/>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31B13">
        <w:fldChar w:fldCharType="begin"/>
      </w:r>
      <w:r w:rsidR="00131B13">
        <w:instrText xml:space="preserve"> REF _Ref305973033 \r \h  \* MERGEFORMAT </w:instrText>
      </w:r>
      <w:r w:rsidR="00131B13">
        <w:fldChar w:fldCharType="separate"/>
      </w:r>
      <w:r w:rsidR="00900633" w:rsidRPr="00900633">
        <w:rPr>
          <w:bCs w:val="0"/>
          <w:sz w:val="24"/>
          <w:szCs w:val="24"/>
        </w:rPr>
        <w:t>3.2</w:t>
      </w:r>
      <w:r w:rsidR="00131B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31B13">
        <w:fldChar w:fldCharType="begin"/>
      </w:r>
      <w:r w:rsidR="00131B13">
        <w:instrText xml:space="preserve"> REF _Ref305973147 \r \h  \* MERGEFORMAT </w:instrText>
      </w:r>
      <w:r w:rsidR="00131B13">
        <w:fldChar w:fldCharType="separate"/>
      </w:r>
      <w:r w:rsidR="00900633" w:rsidRPr="00900633">
        <w:rPr>
          <w:bCs w:val="0"/>
          <w:sz w:val="24"/>
          <w:szCs w:val="24"/>
        </w:rPr>
        <w:t>3.3</w:t>
      </w:r>
      <w:r w:rsidR="00131B13">
        <w:fldChar w:fldCharType="end"/>
      </w:r>
      <w:r w:rsidR="0064253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28_922829174"/>
      <w:bookmarkEnd w:id="145"/>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4253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131B13">
        <w:fldChar w:fldCharType="begin"/>
      </w:r>
      <w:r w:rsidR="00131B13">
        <w:instrText xml:space="preserve"> REF _Ref305973214 \r \h  \* MERGEFORMAT </w:instrText>
      </w:r>
      <w:r w:rsidR="00131B13">
        <w:fldChar w:fldCharType="separate"/>
      </w:r>
      <w:r w:rsidR="00900633" w:rsidRPr="00900633">
        <w:rPr>
          <w:bCs w:val="0"/>
          <w:sz w:val="24"/>
          <w:szCs w:val="24"/>
        </w:rPr>
        <w:t>3.4</w:t>
      </w:r>
      <w:r w:rsidR="00131B13">
        <w:fldChar w:fldCharType="end"/>
      </w:r>
      <w:r w:rsidR="00096E9D" w:rsidRPr="00E71A48">
        <w:rPr>
          <w:bCs w:val="0"/>
          <w:sz w:val="24"/>
          <w:szCs w:val="24"/>
        </w:rPr>
        <w:t xml:space="preserve">, </w:t>
      </w:r>
      <w:r w:rsidR="00131B13">
        <w:fldChar w:fldCharType="begin"/>
      </w:r>
      <w:r w:rsidR="00131B13">
        <w:instrText xml:space="preserve"> REF _Ref303683883 \r \h  \* MERGEFORMAT </w:instrText>
      </w:r>
      <w:r w:rsidR="00131B13">
        <w:fldChar w:fldCharType="separate"/>
      </w:r>
      <w:r w:rsidR="00900633" w:rsidRPr="00900633">
        <w:rPr>
          <w:bCs w:val="0"/>
          <w:sz w:val="24"/>
          <w:szCs w:val="24"/>
        </w:rPr>
        <w:t>3.5</w:t>
      </w:r>
      <w:r w:rsidR="00131B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2_922829174"/>
      <w:bookmarkEnd w:id="146"/>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31B13">
        <w:fldChar w:fldCharType="begin"/>
      </w:r>
      <w:r w:rsidR="00131B13">
        <w:instrText xml:space="preserve"> REF _Ref305973250 \r \h  \* MERGEFORMAT </w:instrText>
      </w:r>
      <w:r w:rsidR="00131B13">
        <w:fldChar w:fldCharType="separate"/>
      </w:r>
      <w:r w:rsidR="00900633" w:rsidRPr="00900633">
        <w:rPr>
          <w:bCs w:val="0"/>
          <w:sz w:val="24"/>
          <w:szCs w:val="24"/>
        </w:rPr>
        <w:t>3.6</w:t>
      </w:r>
      <w:r w:rsidR="00131B13">
        <w:fldChar w:fldCharType="end"/>
      </w:r>
      <w:r w:rsidR="0064253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4_922829174"/>
      <w:bookmarkEnd w:id="147"/>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31B13">
        <w:fldChar w:fldCharType="begin"/>
      </w:r>
      <w:r w:rsidR="00131B13">
        <w:instrText xml:space="preserve"> REF _Ref303250967 \r \h  \* MERGEFORMAT </w:instrText>
      </w:r>
      <w:r w:rsidR="00131B13">
        <w:fldChar w:fldCharType="separate"/>
      </w:r>
      <w:r w:rsidR="00900633" w:rsidRPr="00900633">
        <w:rPr>
          <w:bCs w:val="0"/>
          <w:sz w:val="24"/>
          <w:szCs w:val="24"/>
        </w:rPr>
        <w:t>3.7</w:t>
      </w:r>
      <w:r w:rsidR="00131B13">
        <w:fldChar w:fldCharType="end"/>
      </w:r>
      <w:r w:rsidR="0064253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8" w:name="__RefNumPara__836_922829174"/>
      <w:bookmarkEnd w:id="148"/>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_Ref303681924 \r \h  \* MERGEFORMAT </w:instrText>
      </w:r>
      <w:r w:rsidR="00131B13">
        <w:fldChar w:fldCharType="separate"/>
      </w:r>
      <w:r w:rsidR="00900633" w:rsidRPr="00900633">
        <w:rPr>
          <w:bCs w:val="0"/>
          <w:sz w:val="24"/>
          <w:szCs w:val="24"/>
        </w:rPr>
        <w:t>3.8</w:t>
      </w:r>
      <w:r w:rsidR="00131B13">
        <w:fldChar w:fldCharType="end"/>
      </w:r>
      <w:r w:rsidR="0064253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4253F" w:rsidRPr="00E71A48">
        <w:rPr>
          <w:bCs w:val="0"/>
          <w:sz w:val="24"/>
          <w:szCs w:val="24"/>
        </w:rPr>
      </w:r>
      <w:r w:rsidR="0064253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31B13">
        <w:fldChar w:fldCharType="begin"/>
      </w:r>
      <w:r w:rsidR="00131B13">
        <w:instrText xml:space="preserve"> REF _Ref303683929 \r \h  \* MERGEFORMAT </w:instrText>
      </w:r>
      <w:r w:rsidR="00131B13">
        <w:fldChar w:fldCharType="separate"/>
      </w:r>
      <w:r w:rsidR="00900633" w:rsidRPr="00900633">
        <w:rPr>
          <w:bCs w:val="0"/>
          <w:sz w:val="24"/>
          <w:szCs w:val="24"/>
        </w:rPr>
        <w:t>3.10</w:t>
      </w:r>
      <w:r w:rsidR="00131B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31B13">
        <w:fldChar w:fldCharType="begin"/>
      </w:r>
      <w:r w:rsidR="00131B13">
        <w:instrText xml:space="preserve"> REF _Ref306140410 \r \h  \* MERGEFORMAT </w:instrText>
      </w:r>
      <w:r w:rsidR="00131B13">
        <w:fldChar w:fldCharType="separate"/>
      </w:r>
      <w:r w:rsidR="00900633" w:rsidRPr="00900633">
        <w:rPr>
          <w:bCs w:val="0"/>
          <w:sz w:val="24"/>
          <w:szCs w:val="24"/>
        </w:rPr>
        <w:t>3.11</w:t>
      </w:r>
      <w:r w:rsidR="00131B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31B13">
        <w:fldChar w:fldCharType="begin"/>
      </w:r>
      <w:r w:rsidR="00131B13">
        <w:instrText xml:space="preserve"> REF _Ref306140451 \r \h  \* MERGEFORMAT </w:instrText>
      </w:r>
      <w:r w:rsidR="00131B13">
        <w:fldChar w:fldCharType="separate"/>
      </w:r>
      <w:r w:rsidR="00900633" w:rsidRPr="00900633">
        <w:rPr>
          <w:bCs w:val="0"/>
          <w:sz w:val="24"/>
          <w:szCs w:val="24"/>
        </w:rPr>
        <w:t>3.12</w:t>
      </w:r>
      <w:r w:rsidR="00131B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9" w:name="_Toc439323689"/>
      <w:bookmarkStart w:id="150" w:name="_Toc440361323"/>
      <w:bookmarkStart w:id="151" w:name="_Toc440376078"/>
      <w:bookmarkStart w:id="152" w:name="_Toc440376205"/>
      <w:bookmarkStart w:id="153" w:name="_Toc440382470"/>
      <w:bookmarkStart w:id="154" w:name="_Toc440447140"/>
      <w:bookmarkStart w:id="155" w:name="_Toc440632300"/>
      <w:bookmarkStart w:id="156" w:name="_Toc440875073"/>
      <w:bookmarkStart w:id="157"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9"/>
      <w:bookmarkEnd w:id="150"/>
      <w:bookmarkEnd w:id="151"/>
      <w:bookmarkEnd w:id="152"/>
      <w:bookmarkEnd w:id="153"/>
      <w:bookmarkEnd w:id="154"/>
      <w:bookmarkEnd w:id="155"/>
      <w:bookmarkEnd w:id="156"/>
      <w:bookmarkEnd w:id="157"/>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8" w:name="_Ref303250835"/>
      <w:bookmarkStart w:id="159" w:name="_Ref305973033"/>
      <w:bookmarkStart w:id="160" w:name="_Toc441131319"/>
      <w:bookmarkStart w:id="161"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8"/>
      <w:r w:rsidRPr="00E71A48">
        <w:t xml:space="preserve"> по запросу предложений</w:t>
      </w:r>
      <w:bookmarkEnd w:id="159"/>
      <w:bookmarkEnd w:id="160"/>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31B13">
        <w:fldChar w:fldCharType="begin"/>
      </w:r>
      <w:r w:rsidR="00131B13">
        <w:instrText xml:space="preserve"> REF _Ref302563524 \n \h  \* MERGEFORMAT </w:instrText>
      </w:r>
      <w:r w:rsidR="00131B13">
        <w:fldChar w:fldCharType="separate"/>
      </w:r>
      <w:r w:rsidR="00900633" w:rsidRPr="00900633">
        <w:rPr>
          <w:sz w:val="24"/>
          <w:szCs w:val="24"/>
        </w:rPr>
        <w:t>1.1.1</w:t>
      </w:r>
      <w:r w:rsidR="00131B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2" w:name="__RefNumPara__444_922829174"/>
      <w:bookmarkStart w:id="163" w:name="_Ref191386216"/>
      <w:bookmarkStart w:id="164" w:name="_Ref305973147"/>
      <w:bookmarkStart w:id="165" w:name="_Toc441131320"/>
      <w:bookmarkEnd w:id="161"/>
      <w:bookmarkEnd w:id="162"/>
      <w:r w:rsidRPr="00E71A48">
        <w:lastRenderedPageBreak/>
        <w:t xml:space="preserve">Подготовка </w:t>
      </w:r>
      <w:bookmarkEnd w:id="163"/>
      <w:r w:rsidRPr="00E71A48">
        <w:t>Заявок</w:t>
      </w:r>
      <w:bookmarkEnd w:id="164"/>
      <w:bookmarkEnd w:id="165"/>
    </w:p>
    <w:p w:rsidR="00717F60" w:rsidRPr="00E71A48" w:rsidRDefault="00717F60" w:rsidP="00E71A48">
      <w:pPr>
        <w:pStyle w:val="3"/>
        <w:spacing w:line="264" w:lineRule="auto"/>
        <w:rPr>
          <w:szCs w:val="24"/>
        </w:rPr>
      </w:pPr>
      <w:bookmarkStart w:id="166" w:name="_Ref306114638"/>
      <w:bookmarkStart w:id="167" w:name="_Toc440361326"/>
      <w:bookmarkStart w:id="168" w:name="_Toc440376081"/>
      <w:bookmarkStart w:id="169" w:name="_Toc440376208"/>
      <w:bookmarkStart w:id="170" w:name="_Toc440382473"/>
      <w:bookmarkStart w:id="171" w:name="_Toc440447143"/>
      <w:bookmarkStart w:id="172" w:name="_Toc440632303"/>
      <w:bookmarkStart w:id="173" w:name="_Toc440875076"/>
      <w:bookmarkStart w:id="174" w:name="_Toc441131321"/>
      <w:r w:rsidRPr="00E71A48">
        <w:rPr>
          <w:szCs w:val="24"/>
        </w:rPr>
        <w:t xml:space="preserve">Общие требования к </w:t>
      </w:r>
      <w:r w:rsidR="004B5EB3" w:rsidRPr="00E71A48">
        <w:rPr>
          <w:szCs w:val="24"/>
        </w:rPr>
        <w:t>Заявк</w:t>
      </w:r>
      <w:r w:rsidRPr="00E71A48">
        <w:rPr>
          <w:szCs w:val="24"/>
        </w:rPr>
        <w:t>е</w:t>
      </w:r>
      <w:bookmarkEnd w:id="166"/>
      <w:bookmarkEnd w:id="167"/>
      <w:bookmarkEnd w:id="168"/>
      <w:bookmarkEnd w:id="169"/>
      <w:bookmarkEnd w:id="170"/>
      <w:bookmarkEnd w:id="171"/>
      <w:bookmarkEnd w:id="172"/>
      <w:bookmarkEnd w:id="173"/>
      <w:bookmarkEnd w:id="174"/>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8D2928">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900633">
        <w:rPr>
          <w:bCs w:val="0"/>
          <w:sz w:val="24"/>
          <w:szCs w:val="24"/>
        </w:rPr>
        <w:t>5.1</w:t>
      </w:r>
      <w:r w:rsidR="0064253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900633">
        <w:rPr>
          <w:bCs w:val="0"/>
          <w:sz w:val="24"/>
          <w:szCs w:val="24"/>
        </w:rPr>
        <w:t>5.2</w:t>
      </w:r>
      <w:r w:rsidR="0064253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900633">
        <w:rPr>
          <w:bCs w:val="0"/>
          <w:sz w:val="24"/>
          <w:szCs w:val="24"/>
        </w:rPr>
        <w:t>5.3</w:t>
      </w:r>
      <w:r w:rsidR="0064253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4253F">
        <w:rPr>
          <w:bCs w:val="0"/>
          <w:sz w:val="24"/>
          <w:szCs w:val="24"/>
        </w:rPr>
        <w:fldChar w:fldCharType="begin"/>
      </w:r>
      <w:r w:rsidR="00B71B9D">
        <w:rPr>
          <w:bCs w:val="0"/>
          <w:sz w:val="24"/>
          <w:szCs w:val="24"/>
        </w:rPr>
        <w:instrText xml:space="preserve"> REF _Ref440271036 \r \h </w:instrText>
      </w:r>
      <w:r w:rsidR="0064253F">
        <w:rPr>
          <w:bCs w:val="0"/>
          <w:sz w:val="24"/>
          <w:szCs w:val="24"/>
        </w:rPr>
      </w:r>
      <w:r w:rsidR="0064253F">
        <w:rPr>
          <w:bCs w:val="0"/>
          <w:sz w:val="24"/>
          <w:szCs w:val="24"/>
        </w:rPr>
        <w:fldChar w:fldCharType="separate"/>
      </w:r>
      <w:r w:rsidR="00900633">
        <w:rPr>
          <w:bCs w:val="0"/>
          <w:sz w:val="24"/>
          <w:szCs w:val="24"/>
        </w:rPr>
        <w:t>5.4</w:t>
      </w:r>
      <w:r w:rsidR="0064253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_Ref440361914 \r \h </w:instrText>
      </w:r>
      <w:r w:rsidR="0064253F">
        <w:rPr>
          <w:bCs w:val="0"/>
          <w:sz w:val="24"/>
          <w:szCs w:val="24"/>
        </w:rPr>
      </w:r>
      <w:r w:rsidR="0064253F">
        <w:rPr>
          <w:bCs w:val="0"/>
          <w:sz w:val="24"/>
          <w:szCs w:val="24"/>
        </w:rPr>
        <w:fldChar w:fldCharType="separate"/>
      </w:r>
      <w:r w:rsidR="00900633">
        <w:rPr>
          <w:bCs w:val="0"/>
          <w:sz w:val="24"/>
          <w:szCs w:val="24"/>
        </w:rPr>
        <w:t>5.5</w:t>
      </w:r>
      <w:r w:rsidR="0064253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31B13">
        <w:fldChar w:fldCharType="begin"/>
      </w:r>
      <w:r w:rsidR="00131B13">
        <w:instrText xml:space="preserve"> REF _Ref191386407 \r \h  \* MERGEFORMAT </w:instrText>
      </w:r>
      <w:r w:rsidR="00131B13">
        <w:fldChar w:fldCharType="separate"/>
      </w:r>
      <w:r w:rsidR="00900633" w:rsidRPr="00900633">
        <w:rPr>
          <w:bCs w:val="0"/>
          <w:sz w:val="24"/>
          <w:szCs w:val="24"/>
        </w:rPr>
        <w:t>3.3.8</w:t>
      </w:r>
      <w:r w:rsidR="00131B13">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900633">
        <w:rPr>
          <w:bCs w:val="0"/>
          <w:sz w:val="24"/>
          <w:szCs w:val="24"/>
        </w:rPr>
        <w:t>5.6</w:t>
      </w:r>
      <w:r w:rsidR="0064253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5"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5"/>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_Ref55336310 \r \h </w:instrText>
      </w:r>
      <w:r w:rsidR="0064253F">
        <w:rPr>
          <w:bCs w:val="0"/>
          <w:sz w:val="24"/>
          <w:szCs w:val="24"/>
          <w:lang w:eastAsia="ru-RU"/>
        </w:rPr>
      </w:r>
      <w:r w:rsidR="0064253F">
        <w:rPr>
          <w:bCs w:val="0"/>
          <w:sz w:val="24"/>
          <w:szCs w:val="24"/>
          <w:lang w:eastAsia="ru-RU"/>
        </w:rPr>
        <w:fldChar w:fldCharType="separate"/>
      </w:r>
      <w:r w:rsidR="00900633">
        <w:rPr>
          <w:bCs w:val="0"/>
          <w:sz w:val="24"/>
          <w:szCs w:val="24"/>
          <w:lang w:eastAsia="ru-RU"/>
        </w:rPr>
        <w:t>5.1</w:t>
      </w:r>
      <w:r w:rsidR="0064253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(пп.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900633">
        <w:rPr>
          <w:sz w:val="24"/>
          <w:szCs w:val="24"/>
        </w:rPr>
        <w:t>б)</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900633">
        <w:rPr>
          <w:sz w:val="24"/>
          <w:szCs w:val="24"/>
        </w:rPr>
        <w:t>3.3.8.3</w:t>
      </w:r>
      <w:r w:rsidR="0064253F">
        <w:rPr>
          <w:sz w:val="24"/>
          <w:szCs w:val="24"/>
        </w:rPr>
        <w:fldChar w:fldCharType="end"/>
      </w:r>
      <w:r w:rsidR="00F463E8">
        <w:rPr>
          <w:sz w:val="24"/>
          <w:szCs w:val="24"/>
        </w:rPr>
        <w:t>);</w:t>
      </w:r>
    </w:p>
    <w:p w:rsidR="00717F60" w:rsidRPr="0001095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10958">
        <w:rPr>
          <w:bCs w:val="0"/>
          <w:sz w:val="24"/>
          <w:szCs w:val="24"/>
        </w:rPr>
        <w:t xml:space="preserve">Анкета </w:t>
      </w:r>
      <w:r w:rsidR="009C744E" w:rsidRPr="00010958">
        <w:rPr>
          <w:bCs w:val="0"/>
          <w:sz w:val="24"/>
          <w:szCs w:val="24"/>
        </w:rPr>
        <w:t>Участник</w:t>
      </w:r>
      <w:r w:rsidRPr="00010958">
        <w:rPr>
          <w:bCs w:val="0"/>
          <w:sz w:val="24"/>
          <w:szCs w:val="24"/>
        </w:rPr>
        <w:t>а запроса предложений (</w:t>
      </w:r>
      <w:r w:rsidR="00A154B7" w:rsidRPr="00010958">
        <w:rPr>
          <w:bCs w:val="0"/>
          <w:spacing w:val="-2"/>
          <w:sz w:val="24"/>
          <w:szCs w:val="24"/>
        </w:rPr>
        <w:t>под</w:t>
      </w:r>
      <w:r w:rsidR="00A154B7" w:rsidRPr="00010958">
        <w:rPr>
          <w:bCs w:val="0"/>
          <w:sz w:val="24"/>
          <w:szCs w:val="24"/>
        </w:rPr>
        <w:t>раздел</w:t>
      </w:r>
      <w:r w:rsidR="00F86B89" w:rsidRPr="00010958">
        <w:rPr>
          <w:bCs w:val="0"/>
          <w:sz w:val="24"/>
          <w:szCs w:val="24"/>
          <w:lang w:eastAsia="ru-RU"/>
        </w:rPr>
        <w:t xml:space="preserve"> </w:t>
      </w:r>
      <w:r w:rsidR="0064253F" w:rsidRPr="00010958">
        <w:rPr>
          <w:bCs w:val="0"/>
          <w:sz w:val="24"/>
          <w:szCs w:val="24"/>
          <w:lang w:eastAsia="ru-RU"/>
        </w:rPr>
        <w:fldChar w:fldCharType="begin"/>
      </w:r>
      <w:r w:rsidR="00A154B7" w:rsidRPr="00010958">
        <w:rPr>
          <w:bCs w:val="0"/>
          <w:sz w:val="24"/>
          <w:szCs w:val="24"/>
          <w:lang w:eastAsia="ru-RU"/>
        </w:rPr>
        <w:instrText xml:space="preserve"> REF _Ref55335823 \r \h </w:instrText>
      </w:r>
      <w:r w:rsidR="00010958">
        <w:rPr>
          <w:bCs w:val="0"/>
          <w:sz w:val="24"/>
          <w:szCs w:val="24"/>
          <w:lang w:eastAsia="ru-RU"/>
        </w:rPr>
        <w:instrText xml:space="preserve"> \* MERGEFORMAT </w:instrText>
      </w:r>
      <w:r w:rsidR="0064253F" w:rsidRPr="00010958">
        <w:rPr>
          <w:bCs w:val="0"/>
          <w:sz w:val="24"/>
          <w:szCs w:val="24"/>
          <w:lang w:eastAsia="ru-RU"/>
        </w:rPr>
      </w:r>
      <w:r w:rsidR="0064253F" w:rsidRPr="00010958">
        <w:rPr>
          <w:bCs w:val="0"/>
          <w:sz w:val="24"/>
          <w:szCs w:val="24"/>
          <w:lang w:eastAsia="ru-RU"/>
        </w:rPr>
        <w:fldChar w:fldCharType="separate"/>
      </w:r>
      <w:r w:rsidR="00900633">
        <w:rPr>
          <w:bCs w:val="0"/>
          <w:sz w:val="24"/>
          <w:szCs w:val="24"/>
          <w:lang w:eastAsia="ru-RU"/>
        </w:rPr>
        <w:t>5.7</w:t>
      </w:r>
      <w:r w:rsidR="0064253F" w:rsidRPr="00010958">
        <w:rPr>
          <w:bCs w:val="0"/>
          <w:sz w:val="24"/>
          <w:szCs w:val="24"/>
          <w:lang w:eastAsia="ru-RU"/>
        </w:rPr>
        <w:fldChar w:fldCharType="end"/>
      </w:r>
      <w:r w:rsidRPr="00010958">
        <w:rPr>
          <w:bCs w:val="0"/>
          <w:sz w:val="24"/>
          <w:szCs w:val="24"/>
        </w:rPr>
        <w:t>)</w:t>
      </w:r>
      <w:r w:rsidR="00010958" w:rsidRPr="00010958">
        <w:rPr>
          <w:bCs w:val="0"/>
          <w:sz w:val="24"/>
          <w:szCs w:val="24"/>
        </w:rPr>
        <w:t xml:space="preserve"> </w:t>
      </w:r>
      <w:r w:rsidR="00010958" w:rsidRPr="00010958">
        <w:rPr>
          <w:szCs w:val="24"/>
        </w:rPr>
        <w:t xml:space="preserve">с </w:t>
      </w:r>
      <w:r w:rsidR="00010958" w:rsidRPr="00010958">
        <w:rPr>
          <w:bCs w:val="0"/>
          <w:sz w:val="24"/>
          <w:szCs w:val="24"/>
        </w:rPr>
        <w:t>приложением файла копии Анкеты Участника запроса предложений, выполненного в формате MS Word</w:t>
      </w:r>
      <w:r w:rsidRPr="0001095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_Ref440274902 \r \h </w:instrText>
      </w:r>
      <w:r w:rsidR="0064253F">
        <w:rPr>
          <w:bCs w:val="0"/>
          <w:sz w:val="24"/>
          <w:szCs w:val="24"/>
          <w:lang w:eastAsia="ru-RU"/>
        </w:rPr>
      </w:r>
      <w:r w:rsidR="0064253F">
        <w:rPr>
          <w:bCs w:val="0"/>
          <w:sz w:val="24"/>
          <w:szCs w:val="24"/>
          <w:lang w:eastAsia="ru-RU"/>
        </w:rPr>
        <w:fldChar w:fldCharType="separate"/>
      </w:r>
      <w:r w:rsidR="00900633">
        <w:rPr>
          <w:bCs w:val="0"/>
          <w:sz w:val="24"/>
          <w:szCs w:val="24"/>
          <w:lang w:eastAsia="ru-RU"/>
        </w:rPr>
        <w:t>5.4</w:t>
      </w:r>
      <w:r w:rsidR="0064253F">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4253F">
        <w:rPr>
          <w:bCs w:val="0"/>
          <w:sz w:val="24"/>
          <w:szCs w:val="24"/>
          <w:lang w:eastAsia="ru-RU"/>
        </w:rPr>
        <w:fldChar w:fldCharType="begin"/>
      </w:r>
      <w:r w:rsidR="00A154B7">
        <w:rPr>
          <w:bCs w:val="0"/>
          <w:sz w:val="24"/>
          <w:szCs w:val="24"/>
          <w:lang w:eastAsia="ru-RU"/>
        </w:rPr>
        <w:instrText xml:space="preserve"> REF _Ref440274913 \r \h </w:instrText>
      </w:r>
      <w:r w:rsidR="0064253F">
        <w:rPr>
          <w:bCs w:val="0"/>
          <w:sz w:val="24"/>
          <w:szCs w:val="24"/>
          <w:lang w:eastAsia="ru-RU"/>
        </w:rPr>
      </w:r>
      <w:r w:rsidR="0064253F">
        <w:rPr>
          <w:bCs w:val="0"/>
          <w:sz w:val="24"/>
          <w:szCs w:val="24"/>
          <w:lang w:eastAsia="ru-RU"/>
        </w:rPr>
        <w:fldChar w:fldCharType="separate"/>
      </w:r>
      <w:r w:rsidR="00900633">
        <w:rPr>
          <w:bCs w:val="0"/>
          <w:sz w:val="24"/>
          <w:szCs w:val="24"/>
          <w:lang w:eastAsia="ru-RU"/>
        </w:rPr>
        <w:t>5.2</w:t>
      </w:r>
      <w:r w:rsidR="0064253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4253F">
        <w:rPr>
          <w:bCs w:val="0"/>
          <w:sz w:val="24"/>
          <w:szCs w:val="24"/>
        </w:rPr>
        <w:fldChar w:fldCharType="begin"/>
      </w:r>
      <w:r w:rsidR="000A00E6">
        <w:rPr>
          <w:bCs w:val="0"/>
          <w:sz w:val="24"/>
          <w:szCs w:val="24"/>
        </w:rPr>
        <w:instrText xml:space="preserve"> REF _Ref440361959 \r \h </w:instrText>
      </w:r>
      <w:r w:rsidR="0064253F">
        <w:rPr>
          <w:bCs w:val="0"/>
          <w:sz w:val="24"/>
          <w:szCs w:val="24"/>
        </w:rPr>
      </w:r>
      <w:r w:rsidR="0064253F">
        <w:rPr>
          <w:bCs w:val="0"/>
          <w:sz w:val="24"/>
          <w:szCs w:val="24"/>
        </w:rPr>
        <w:fldChar w:fldCharType="separate"/>
      </w:r>
      <w:r w:rsidR="00900633">
        <w:rPr>
          <w:bCs w:val="0"/>
          <w:sz w:val="24"/>
          <w:szCs w:val="24"/>
        </w:rPr>
        <w:t>5.5</w:t>
      </w:r>
      <w:r w:rsidR="0064253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4253F">
        <w:rPr>
          <w:bCs w:val="0"/>
          <w:sz w:val="24"/>
          <w:szCs w:val="24"/>
        </w:rPr>
        <w:fldChar w:fldCharType="begin"/>
      </w:r>
      <w:r w:rsidR="000A00E6">
        <w:rPr>
          <w:bCs w:val="0"/>
          <w:sz w:val="24"/>
          <w:szCs w:val="24"/>
        </w:rPr>
        <w:instrText xml:space="preserve"> REF _Ref440361610 \r \h </w:instrText>
      </w:r>
      <w:r w:rsidR="0064253F">
        <w:rPr>
          <w:bCs w:val="0"/>
          <w:sz w:val="24"/>
          <w:szCs w:val="24"/>
        </w:rPr>
      </w:r>
      <w:r w:rsidR="0064253F">
        <w:rPr>
          <w:bCs w:val="0"/>
          <w:sz w:val="24"/>
          <w:szCs w:val="24"/>
        </w:rPr>
        <w:fldChar w:fldCharType="separate"/>
      </w:r>
      <w:r w:rsidR="00900633">
        <w:rPr>
          <w:bCs w:val="0"/>
          <w:sz w:val="24"/>
          <w:szCs w:val="24"/>
        </w:rPr>
        <w:t>5.6</w:t>
      </w:r>
      <w:r w:rsidR="0064253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4253F">
        <w:rPr>
          <w:bCs w:val="0"/>
          <w:sz w:val="24"/>
          <w:szCs w:val="24"/>
        </w:rPr>
        <w:fldChar w:fldCharType="begin"/>
      </w:r>
      <w:r w:rsidR="00D90031">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900633">
        <w:rPr>
          <w:bCs w:val="0"/>
          <w:sz w:val="24"/>
          <w:szCs w:val="24"/>
        </w:rPr>
        <w:t>3.3.8.3</w:t>
      </w:r>
      <w:r w:rsidR="0064253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r w:rsidR="00F463E8">
        <w:rPr>
          <w:sz w:val="24"/>
          <w:szCs w:val="24"/>
        </w:rPr>
        <w:t xml:space="preserve">пп. </w:t>
      </w:r>
      <w:r w:rsidR="0064253F">
        <w:rPr>
          <w:sz w:val="24"/>
          <w:szCs w:val="24"/>
        </w:rPr>
        <w:fldChar w:fldCharType="begin"/>
      </w:r>
      <w:r w:rsidR="00F463E8">
        <w:rPr>
          <w:sz w:val="24"/>
          <w:szCs w:val="24"/>
        </w:rPr>
        <w:instrText xml:space="preserve"> REF _Ref440279062 \r \h </w:instrText>
      </w:r>
      <w:r w:rsidR="0064253F">
        <w:rPr>
          <w:sz w:val="24"/>
          <w:szCs w:val="24"/>
        </w:rPr>
      </w:r>
      <w:r w:rsidR="0064253F">
        <w:rPr>
          <w:sz w:val="24"/>
          <w:szCs w:val="24"/>
        </w:rPr>
        <w:fldChar w:fldCharType="separate"/>
      </w:r>
      <w:r w:rsidR="00900633">
        <w:rPr>
          <w:sz w:val="24"/>
          <w:szCs w:val="24"/>
        </w:rPr>
        <w:t>б)</w:t>
      </w:r>
      <w:r w:rsidR="0064253F">
        <w:rPr>
          <w:sz w:val="24"/>
          <w:szCs w:val="24"/>
        </w:rPr>
        <w:fldChar w:fldCharType="end"/>
      </w:r>
      <w:r w:rsidR="00FA5339">
        <w:rPr>
          <w:sz w:val="24"/>
          <w:szCs w:val="24"/>
        </w:rPr>
        <w:t>,</w:t>
      </w:r>
      <w:r w:rsidR="007638F4">
        <w:rPr>
          <w:sz w:val="24"/>
          <w:szCs w:val="24"/>
        </w:rPr>
        <w:t xml:space="preserve"> </w:t>
      </w:r>
      <w:r w:rsidR="0064253F">
        <w:rPr>
          <w:sz w:val="24"/>
          <w:szCs w:val="24"/>
        </w:rPr>
        <w:fldChar w:fldCharType="begin"/>
      </w:r>
      <w:r w:rsidR="007638F4">
        <w:rPr>
          <w:sz w:val="24"/>
          <w:szCs w:val="24"/>
        </w:rPr>
        <w:instrText xml:space="preserve"> REF _Ref440372326 \r \h </w:instrText>
      </w:r>
      <w:r w:rsidR="0064253F">
        <w:rPr>
          <w:sz w:val="24"/>
          <w:szCs w:val="24"/>
        </w:rPr>
      </w:r>
      <w:r w:rsidR="0064253F">
        <w:rPr>
          <w:sz w:val="24"/>
          <w:szCs w:val="24"/>
        </w:rPr>
        <w:fldChar w:fldCharType="separate"/>
      </w:r>
      <w:r w:rsidR="00900633">
        <w:rPr>
          <w:sz w:val="24"/>
          <w:szCs w:val="24"/>
        </w:rPr>
        <w:t>д)</w:t>
      </w:r>
      <w:r w:rsidR="0064253F">
        <w:rPr>
          <w:sz w:val="24"/>
          <w:szCs w:val="24"/>
        </w:rPr>
        <w:fldChar w:fldCharType="end"/>
      </w:r>
      <w:r w:rsidR="007638F4">
        <w:rPr>
          <w:sz w:val="24"/>
          <w:szCs w:val="24"/>
        </w:rPr>
        <w:t>,</w:t>
      </w:r>
      <w:r w:rsidR="00FA5339">
        <w:rPr>
          <w:sz w:val="24"/>
          <w:szCs w:val="24"/>
        </w:rPr>
        <w:t xml:space="preserve"> </w:t>
      </w:r>
      <w:r w:rsidR="0064253F">
        <w:rPr>
          <w:sz w:val="24"/>
          <w:szCs w:val="24"/>
        </w:rPr>
        <w:fldChar w:fldCharType="begin"/>
      </w:r>
      <w:r w:rsidR="00FA5339">
        <w:rPr>
          <w:sz w:val="24"/>
          <w:szCs w:val="24"/>
        </w:rPr>
        <w:instrText xml:space="preserve"> REF _Ref440371812 \r \h </w:instrText>
      </w:r>
      <w:r w:rsidR="0064253F">
        <w:rPr>
          <w:sz w:val="24"/>
          <w:szCs w:val="24"/>
        </w:rPr>
      </w:r>
      <w:r w:rsidR="0064253F">
        <w:rPr>
          <w:sz w:val="24"/>
          <w:szCs w:val="24"/>
        </w:rPr>
        <w:fldChar w:fldCharType="separate"/>
      </w:r>
      <w:r w:rsidR="00900633">
        <w:rPr>
          <w:sz w:val="24"/>
          <w:szCs w:val="24"/>
        </w:rPr>
        <w:t>м)</w:t>
      </w:r>
      <w:r w:rsidR="0064253F">
        <w:rPr>
          <w:sz w:val="24"/>
          <w:szCs w:val="24"/>
        </w:rPr>
        <w:fldChar w:fldCharType="end"/>
      </w:r>
      <w:r w:rsidR="00FA5339">
        <w:rPr>
          <w:sz w:val="24"/>
          <w:szCs w:val="24"/>
        </w:rPr>
        <w:t xml:space="preserve">, </w:t>
      </w:r>
      <w:r w:rsidR="0064253F">
        <w:rPr>
          <w:sz w:val="24"/>
          <w:szCs w:val="24"/>
        </w:rPr>
        <w:fldChar w:fldCharType="begin"/>
      </w:r>
      <w:r w:rsidR="00FA5339">
        <w:rPr>
          <w:sz w:val="24"/>
          <w:szCs w:val="24"/>
        </w:rPr>
        <w:instrText xml:space="preserve"> REF _Ref440371822 \r \h </w:instrText>
      </w:r>
      <w:r w:rsidR="0064253F">
        <w:rPr>
          <w:sz w:val="24"/>
          <w:szCs w:val="24"/>
        </w:rPr>
      </w:r>
      <w:r w:rsidR="0064253F">
        <w:rPr>
          <w:sz w:val="24"/>
          <w:szCs w:val="24"/>
        </w:rPr>
        <w:fldChar w:fldCharType="separate"/>
      </w:r>
      <w:r w:rsidR="00900633">
        <w:rPr>
          <w:sz w:val="24"/>
          <w:szCs w:val="24"/>
        </w:rPr>
        <w:t>н)</w:t>
      </w:r>
      <w:r w:rsidR="0064253F">
        <w:rPr>
          <w:sz w:val="24"/>
          <w:szCs w:val="24"/>
        </w:rPr>
        <w:fldChar w:fldCharType="end"/>
      </w:r>
      <w:r w:rsidR="001222CA">
        <w:rPr>
          <w:sz w:val="24"/>
          <w:szCs w:val="24"/>
        </w:rPr>
        <w:t xml:space="preserve">, </w:t>
      </w:r>
      <w:r w:rsidR="0064253F">
        <w:rPr>
          <w:sz w:val="24"/>
          <w:szCs w:val="24"/>
        </w:rPr>
        <w:fldChar w:fldCharType="begin"/>
      </w:r>
      <w:r w:rsidR="001222CA">
        <w:rPr>
          <w:sz w:val="24"/>
          <w:szCs w:val="24"/>
        </w:rPr>
        <w:instrText xml:space="preserve"> REF _Ref442190123 \r \h </w:instrText>
      </w:r>
      <w:r w:rsidR="0064253F">
        <w:rPr>
          <w:sz w:val="24"/>
          <w:szCs w:val="24"/>
        </w:rPr>
      </w:r>
      <w:r w:rsidR="0064253F">
        <w:rPr>
          <w:sz w:val="24"/>
          <w:szCs w:val="24"/>
        </w:rPr>
        <w:fldChar w:fldCharType="separate"/>
      </w:r>
      <w:r w:rsidR="00900633">
        <w:rPr>
          <w:sz w:val="24"/>
          <w:szCs w:val="24"/>
        </w:rPr>
        <w:t>у)</w:t>
      </w:r>
      <w:r w:rsidR="0064253F">
        <w:rPr>
          <w:sz w:val="24"/>
          <w:szCs w:val="24"/>
        </w:rPr>
        <w:fldChar w:fldCharType="end"/>
      </w:r>
      <w:r w:rsidR="00F463E8">
        <w:rPr>
          <w:sz w:val="24"/>
          <w:szCs w:val="24"/>
        </w:rPr>
        <w:t xml:space="preserve"> п. </w:t>
      </w:r>
      <w:r w:rsidR="0064253F">
        <w:rPr>
          <w:sz w:val="24"/>
          <w:szCs w:val="24"/>
        </w:rPr>
        <w:fldChar w:fldCharType="begin"/>
      </w:r>
      <w:r w:rsidR="00F463E8">
        <w:rPr>
          <w:sz w:val="24"/>
          <w:szCs w:val="24"/>
        </w:rPr>
        <w:instrText xml:space="preserve"> REF _Ref306005578 \r \h </w:instrText>
      </w:r>
      <w:r w:rsidR="0064253F">
        <w:rPr>
          <w:sz w:val="24"/>
          <w:szCs w:val="24"/>
        </w:rPr>
      </w:r>
      <w:r w:rsidR="0064253F">
        <w:rPr>
          <w:sz w:val="24"/>
          <w:szCs w:val="24"/>
        </w:rPr>
        <w:fldChar w:fldCharType="separate"/>
      </w:r>
      <w:r w:rsidR="00900633">
        <w:rPr>
          <w:sz w:val="24"/>
          <w:szCs w:val="24"/>
        </w:rPr>
        <w:t>3.3.8.3</w:t>
      </w:r>
      <w:r w:rsidR="0064253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Форма плана распределения объемов оказания услуг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900633">
        <w:rPr>
          <w:bCs w:val="0"/>
          <w:sz w:val="24"/>
          <w:szCs w:val="24"/>
        </w:rPr>
        <w:t>5.16</w:t>
      </w:r>
      <w:r w:rsidR="0064253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900633" w:rsidRPr="00900633">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900633" w:rsidRPr="00900633">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900633" w:rsidRPr="00900633">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900633" w:rsidRPr="00900633">
        <w:rPr>
          <w:bCs w:val="0"/>
          <w:sz w:val="24"/>
          <w:szCs w:val="24"/>
        </w:rPr>
        <w:t>5.15</w:t>
      </w:r>
      <w:r w:rsidR="00131B13">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4253F">
        <w:rPr>
          <w:bCs w:val="0"/>
          <w:sz w:val="24"/>
          <w:szCs w:val="24"/>
        </w:rPr>
        <w:fldChar w:fldCharType="begin"/>
      </w:r>
      <w:r>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900633">
        <w:rPr>
          <w:bCs w:val="0"/>
          <w:sz w:val="24"/>
          <w:szCs w:val="24"/>
        </w:rPr>
        <w:t>3.3.8.3</w:t>
      </w:r>
      <w:r w:rsidR="0064253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r w:rsidR="0039141F" w:rsidRPr="0039141F">
        <w:rPr>
          <w:bCs w:val="0"/>
          <w:sz w:val="24"/>
          <w:szCs w:val="24"/>
        </w:rPr>
        <w:t xml:space="preserve">плана распределения объемов </w:t>
      </w:r>
      <w:r w:rsidR="00B76768">
        <w:rPr>
          <w:bCs w:val="0"/>
          <w:sz w:val="24"/>
          <w:szCs w:val="24"/>
        </w:rPr>
        <w:t>оказания услуг</w:t>
      </w:r>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4253F">
        <w:rPr>
          <w:bCs w:val="0"/>
          <w:sz w:val="24"/>
          <w:szCs w:val="24"/>
        </w:rPr>
        <w:fldChar w:fldCharType="begin"/>
      </w:r>
      <w:r w:rsidR="00D50E8D">
        <w:rPr>
          <w:bCs w:val="0"/>
          <w:sz w:val="24"/>
          <w:szCs w:val="24"/>
        </w:rPr>
        <w:instrText xml:space="preserve"> REF _Ref440376401 \r \h </w:instrText>
      </w:r>
      <w:r w:rsidR="0064253F">
        <w:rPr>
          <w:bCs w:val="0"/>
          <w:sz w:val="24"/>
          <w:szCs w:val="24"/>
        </w:rPr>
      </w:r>
      <w:r w:rsidR="0064253F">
        <w:rPr>
          <w:bCs w:val="0"/>
          <w:sz w:val="24"/>
          <w:szCs w:val="24"/>
        </w:rPr>
        <w:fldChar w:fldCharType="separate"/>
      </w:r>
      <w:r w:rsidR="00900633">
        <w:rPr>
          <w:bCs w:val="0"/>
          <w:sz w:val="24"/>
          <w:szCs w:val="24"/>
        </w:rPr>
        <w:t>5.17</w:t>
      </w:r>
      <w:r w:rsidR="0064253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31B13">
        <w:fldChar w:fldCharType="begin"/>
      </w:r>
      <w:r w:rsidR="00131B13">
        <w:instrText xml:space="preserve"> REF _Ref440274659 \r \h  \* MERGEFORMAT </w:instrText>
      </w:r>
      <w:r w:rsidR="00131B13">
        <w:fldChar w:fldCharType="separate"/>
      </w:r>
      <w:r w:rsidR="00900633" w:rsidRPr="00900633">
        <w:rPr>
          <w:bCs w:val="0"/>
          <w:sz w:val="24"/>
          <w:szCs w:val="24"/>
        </w:rPr>
        <w:t>5.11</w:t>
      </w:r>
      <w:r w:rsidR="00131B13">
        <w:fldChar w:fldCharType="end"/>
      </w:r>
      <w:r w:rsidRPr="00D52133">
        <w:rPr>
          <w:bCs w:val="0"/>
          <w:sz w:val="24"/>
          <w:szCs w:val="24"/>
        </w:rPr>
        <w:t xml:space="preserve">, </w:t>
      </w:r>
      <w:r w:rsidR="00131B13">
        <w:fldChar w:fldCharType="begin"/>
      </w:r>
      <w:r w:rsidR="00131B13">
        <w:instrText xml:space="preserve"> REF _Ref440274733 \r \h  \* MERGEFORMAT </w:instrText>
      </w:r>
      <w:r w:rsidR="00131B13">
        <w:fldChar w:fldCharType="separate"/>
      </w:r>
      <w:r w:rsidR="00900633" w:rsidRPr="00900633">
        <w:rPr>
          <w:bCs w:val="0"/>
          <w:sz w:val="24"/>
          <w:szCs w:val="24"/>
        </w:rPr>
        <w:t>5.12</w:t>
      </w:r>
      <w:r w:rsidR="00131B13">
        <w:fldChar w:fldCharType="end"/>
      </w:r>
      <w:r w:rsidRPr="00D52133">
        <w:rPr>
          <w:bCs w:val="0"/>
          <w:sz w:val="24"/>
          <w:szCs w:val="24"/>
        </w:rPr>
        <w:t xml:space="preserve">, </w:t>
      </w:r>
      <w:r w:rsidR="00131B13">
        <w:fldChar w:fldCharType="begin"/>
      </w:r>
      <w:r w:rsidR="00131B13">
        <w:instrText xml:space="preserve"> REF _Ref440274744 \r \h  \* MERGEFORMAT </w:instrText>
      </w:r>
      <w:r w:rsidR="00131B13">
        <w:fldChar w:fldCharType="separate"/>
      </w:r>
      <w:r w:rsidR="00900633" w:rsidRPr="00900633">
        <w:rPr>
          <w:bCs w:val="0"/>
          <w:sz w:val="24"/>
          <w:szCs w:val="24"/>
        </w:rPr>
        <w:t>5.13</w:t>
      </w:r>
      <w:r w:rsidR="00131B13">
        <w:fldChar w:fldCharType="end"/>
      </w:r>
      <w:r w:rsidRPr="00D52133">
        <w:rPr>
          <w:bCs w:val="0"/>
          <w:sz w:val="24"/>
          <w:szCs w:val="24"/>
        </w:rPr>
        <w:t xml:space="preserve">, </w:t>
      </w:r>
      <w:r w:rsidR="00131B13">
        <w:fldChar w:fldCharType="begin"/>
      </w:r>
      <w:r w:rsidR="00131B13">
        <w:instrText xml:space="preserve"> REF _Ref440274756 \r \h  \* MERGEFORMAT </w:instrText>
      </w:r>
      <w:r w:rsidR="00131B13">
        <w:fldChar w:fldCharType="separate"/>
      </w:r>
      <w:r w:rsidR="00900633" w:rsidRPr="00900633">
        <w:rPr>
          <w:bCs w:val="0"/>
          <w:sz w:val="24"/>
          <w:szCs w:val="24"/>
        </w:rPr>
        <w:t>5.15</w:t>
      </w:r>
      <w:r w:rsidR="00131B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4253F">
        <w:rPr>
          <w:bCs w:val="0"/>
          <w:sz w:val="24"/>
          <w:szCs w:val="24"/>
        </w:rPr>
        <w:fldChar w:fldCharType="begin"/>
      </w:r>
      <w:r w:rsidR="00E963D9">
        <w:rPr>
          <w:bCs w:val="0"/>
          <w:sz w:val="24"/>
          <w:szCs w:val="24"/>
        </w:rPr>
        <w:instrText xml:space="preserve"> REF _Ref306005578 \r \h </w:instrText>
      </w:r>
      <w:r w:rsidR="0064253F">
        <w:rPr>
          <w:bCs w:val="0"/>
          <w:sz w:val="24"/>
          <w:szCs w:val="24"/>
        </w:rPr>
      </w:r>
      <w:r w:rsidR="0064253F">
        <w:rPr>
          <w:bCs w:val="0"/>
          <w:sz w:val="24"/>
          <w:szCs w:val="24"/>
        </w:rPr>
        <w:fldChar w:fldCharType="separate"/>
      </w:r>
      <w:r w:rsidR="00900633">
        <w:rPr>
          <w:bCs w:val="0"/>
          <w:sz w:val="24"/>
          <w:szCs w:val="24"/>
        </w:rPr>
        <w:t>3.3.8.3</w:t>
      </w:r>
      <w:r w:rsidR="0064253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900633">
        <w:rPr>
          <w:bCs w:val="0"/>
          <w:sz w:val="24"/>
          <w:szCs w:val="24"/>
        </w:rPr>
        <w:t>5.3</w:t>
      </w:r>
      <w:r w:rsidR="0064253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64253F">
        <w:rPr>
          <w:bCs w:val="0"/>
          <w:sz w:val="24"/>
          <w:szCs w:val="24"/>
        </w:rPr>
        <w:fldChar w:fldCharType="begin"/>
      </w:r>
      <w:r w:rsidR="001F0858">
        <w:rPr>
          <w:bCs w:val="0"/>
          <w:sz w:val="24"/>
          <w:szCs w:val="24"/>
        </w:rPr>
        <w:instrText xml:space="preserve"> REF _Ref440270602 \r \h </w:instrText>
      </w:r>
      <w:r w:rsidR="0064253F">
        <w:rPr>
          <w:bCs w:val="0"/>
          <w:sz w:val="24"/>
          <w:szCs w:val="24"/>
        </w:rPr>
      </w:r>
      <w:r w:rsidR="0064253F">
        <w:rPr>
          <w:bCs w:val="0"/>
          <w:sz w:val="24"/>
          <w:szCs w:val="24"/>
        </w:rPr>
        <w:fldChar w:fldCharType="separate"/>
      </w:r>
      <w:r w:rsidR="00900633">
        <w:rPr>
          <w:bCs w:val="0"/>
          <w:sz w:val="24"/>
          <w:szCs w:val="24"/>
        </w:rPr>
        <w:t>5</w:t>
      </w:r>
      <w:r w:rsidR="0064253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31B13">
        <w:fldChar w:fldCharType="begin"/>
      </w:r>
      <w:r w:rsidR="00131B13">
        <w:instrText xml:space="preserve"> REF _Ref191386419 \n \h  \* MERGEFORMAT </w:instrText>
      </w:r>
      <w:r w:rsidR="00131B13">
        <w:fldChar w:fldCharType="separate"/>
      </w:r>
      <w:r w:rsidR="00900633" w:rsidRPr="00900633">
        <w:rPr>
          <w:bCs w:val="0"/>
          <w:sz w:val="24"/>
          <w:szCs w:val="24"/>
        </w:rPr>
        <w:t>3.3.2</w:t>
      </w:r>
      <w:r w:rsidR="00131B13">
        <w:fldChar w:fldCharType="end"/>
      </w:r>
      <w:r w:rsidR="00717F60" w:rsidRPr="00E71A48">
        <w:rPr>
          <w:bCs w:val="0"/>
          <w:sz w:val="24"/>
          <w:szCs w:val="24"/>
        </w:rPr>
        <w:t>)</w:t>
      </w:r>
      <w:r w:rsidR="001222CA" w:rsidRPr="001222CA">
        <w:rPr>
          <w:bCs w:val="0"/>
          <w:sz w:val="24"/>
          <w:szCs w:val="24"/>
        </w:rPr>
        <w:t xml:space="preserve">, за исключением документов, указанных в п.п. </w:t>
      </w:r>
      <w:r w:rsidR="00131B13">
        <w:fldChar w:fldCharType="begin"/>
      </w:r>
      <w:r w:rsidR="00131B13">
        <w:instrText xml:space="preserve"> REF _Ref442190123 \r \h  \* MERGEFORMAT </w:instrText>
      </w:r>
      <w:r w:rsidR="00131B13">
        <w:fldChar w:fldCharType="separate"/>
      </w:r>
      <w:r w:rsidR="00900633" w:rsidRPr="00900633">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900633" w:rsidRPr="00900633">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900633" w:rsidRPr="00900633">
        <w:rPr>
          <w:sz w:val="24"/>
          <w:szCs w:val="24"/>
        </w:rPr>
        <w:t>5.18</w:t>
      </w:r>
      <w:r w:rsidR="00131B13">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55279015"/>
      <w:bookmarkStart w:id="178"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177"/>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9"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8"/>
      <w:bookmarkEnd w:id="179"/>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31B13">
        <w:fldChar w:fldCharType="begin"/>
      </w:r>
      <w:r w:rsidR="00131B13">
        <w:instrText xml:space="preserve"> REF _Ref440361959 \r \h  \* MERGEFORMAT </w:instrText>
      </w:r>
      <w:r w:rsidR="00131B13">
        <w:fldChar w:fldCharType="separate"/>
      </w:r>
      <w:r w:rsidR="00900633" w:rsidRPr="00900633">
        <w:rPr>
          <w:bCs w:val="0"/>
          <w:sz w:val="24"/>
          <w:szCs w:val="24"/>
        </w:rPr>
        <w:t>5.5</w:t>
      </w:r>
      <w:r w:rsidR="00131B13">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31B13">
        <w:fldChar w:fldCharType="begin"/>
      </w:r>
      <w:r w:rsidR="00131B13">
        <w:instrText xml:space="preserve"> REF _Ref440271036 \r \h  \* MERGEFORMAT </w:instrText>
      </w:r>
      <w:r w:rsidR="00131B13">
        <w:fldChar w:fldCharType="separate"/>
      </w:r>
      <w:r w:rsidR="00900633" w:rsidRPr="00900633">
        <w:rPr>
          <w:bCs w:val="0"/>
          <w:sz w:val="24"/>
          <w:szCs w:val="24"/>
        </w:rPr>
        <w:t>5.4</w:t>
      </w:r>
      <w:r w:rsidR="00131B13">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31B13">
        <w:fldChar w:fldCharType="begin"/>
      </w:r>
      <w:r w:rsidR="00131B13">
        <w:instrText xml:space="preserve"> REF _Ref55336310 \r \h  \* MERGEFORMAT </w:instrText>
      </w:r>
      <w:r w:rsidR="00131B13">
        <w:fldChar w:fldCharType="separate"/>
      </w:r>
      <w:r w:rsidR="00900633" w:rsidRPr="00900633">
        <w:rPr>
          <w:bCs w:val="0"/>
          <w:sz w:val="24"/>
          <w:szCs w:val="24"/>
        </w:rPr>
        <w:t>5.1</w:t>
      </w:r>
      <w:r w:rsidR="00131B13">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4253F">
        <w:rPr>
          <w:bCs w:val="0"/>
          <w:sz w:val="24"/>
          <w:szCs w:val="24"/>
        </w:rPr>
        <w:fldChar w:fldCharType="begin"/>
      </w:r>
      <w:r w:rsidR="00B71B9D">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900633">
        <w:rPr>
          <w:bCs w:val="0"/>
          <w:sz w:val="24"/>
          <w:szCs w:val="24"/>
        </w:rPr>
        <w:t>5.1</w:t>
      </w:r>
      <w:r w:rsidR="0064253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80" w:name="_Ref115076752"/>
      <w:bookmarkStart w:id="181" w:name="_Ref191386109"/>
      <w:bookmarkStart w:id="182" w:name="_Ref191386419"/>
      <w:bookmarkStart w:id="183" w:name="_Toc440361327"/>
      <w:bookmarkStart w:id="184" w:name="_Toc440376082"/>
      <w:bookmarkStart w:id="185" w:name="_Toc440376209"/>
      <w:bookmarkStart w:id="186" w:name="_Toc440382474"/>
      <w:bookmarkStart w:id="187" w:name="_Toc440447144"/>
      <w:bookmarkStart w:id="188" w:name="_Toc440632304"/>
      <w:bookmarkStart w:id="189" w:name="_Toc440875077"/>
      <w:bookmarkStart w:id="190"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180"/>
      <w:bookmarkEnd w:id="181"/>
      <w:bookmarkEnd w:id="182"/>
      <w:r w:rsidRPr="00E71A48">
        <w:rPr>
          <w:szCs w:val="24"/>
        </w:rPr>
        <w:t>ЭТП</w:t>
      </w:r>
      <w:bookmarkEnd w:id="183"/>
      <w:bookmarkEnd w:id="184"/>
      <w:bookmarkEnd w:id="185"/>
      <w:bookmarkEnd w:id="186"/>
      <w:bookmarkEnd w:id="187"/>
      <w:bookmarkEnd w:id="188"/>
      <w:bookmarkEnd w:id="189"/>
      <w:bookmarkEnd w:id="190"/>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1" w:name="_Ref115076807"/>
      <w:bookmarkStart w:id="192" w:name="_Toc440361328"/>
      <w:bookmarkStart w:id="193" w:name="_Toc440376083"/>
      <w:bookmarkStart w:id="194" w:name="_Toc440376210"/>
      <w:bookmarkStart w:id="195" w:name="_Toc440382475"/>
      <w:bookmarkStart w:id="196" w:name="_Toc440447145"/>
      <w:bookmarkStart w:id="197" w:name="_Toc440632305"/>
      <w:bookmarkStart w:id="198" w:name="_Toc440875078"/>
      <w:bookmarkStart w:id="199"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191"/>
      <w:bookmarkEnd w:id="192"/>
      <w:bookmarkEnd w:id="193"/>
      <w:bookmarkEnd w:id="194"/>
      <w:bookmarkEnd w:id="195"/>
      <w:bookmarkEnd w:id="196"/>
      <w:bookmarkEnd w:id="197"/>
      <w:bookmarkEnd w:id="198"/>
      <w:bookmarkEnd w:id="199"/>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00" w:name="_Ref191386548"/>
      <w:r>
        <w:rPr>
          <w:bCs w:val="0"/>
          <w:sz w:val="24"/>
          <w:szCs w:val="24"/>
        </w:rPr>
        <w:t>Предоставление Участником Заявки в письменной форме не предусмотрено</w:t>
      </w:r>
      <w:r w:rsidR="001222CA" w:rsidRPr="001222CA">
        <w:rPr>
          <w:bCs w:val="0"/>
          <w:sz w:val="24"/>
          <w:szCs w:val="24"/>
        </w:rPr>
        <w:t xml:space="preserve">, за исключением документов, указанных в п.п. </w:t>
      </w:r>
      <w:r w:rsidR="00131B13">
        <w:fldChar w:fldCharType="begin"/>
      </w:r>
      <w:r w:rsidR="00131B13">
        <w:instrText xml:space="preserve"> REF _Ref442190123 \r \h  \* MERGEFORMAT </w:instrText>
      </w:r>
      <w:r w:rsidR="00131B13">
        <w:fldChar w:fldCharType="separate"/>
      </w:r>
      <w:r w:rsidR="00900633" w:rsidRPr="00900633">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900633" w:rsidRPr="00900633">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900633" w:rsidRPr="00900633">
        <w:rPr>
          <w:sz w:val="24"/>
          <w:szCs w:val="24"/>
        </w:rPr>
        <w:t>5.18</w:t>
      </w:r>
      <w:r w:rsidR="00131B13">
        <w:fldChar w:fldCharType="end"/>
      </w:r>
      <w:r>
        <w:rPr>
          <w:bCs w:val="0"/>
          <w:sz w:val="24"/>
          <w:szCs w:val="24"/>
        </w:rPr>
        <w:t>.</w:t>
      </w:r>
      <w:bookmarkEnd w:id="200"/>
    </w:p>
    <w:p w:rsidR="00717F60" w:rsidRPr="00D71E6D" w:rsidRDefault="00717F60" w:rsidP="00E71A48">
      <w:pPr>
        <w:pStyle w:val="3"/>
        <w:spacing w:line="264" w:lineRule="auto"/>
        <w:rPr>
          <w:szCs w:val="24"/>
        </w:rPr>
      </w:pPr>
      <w:bookmarkStart w:id="201" w:name="_Ref306008743"/>
      <w:bookmarkStart w:id="202" w:name="_Toc440361329"/>
      <w:bookmarkStart w:id="203" w:name="_Toc440376084"/>
      <w:bookmarkStart w:id="204" w:name="_Toc440376211"/>
      <w:bookmarkStart w:id="205" w:name="_Toc440382476"/>
      <w:bookmarkStart w:id="206" w:name="_Toc440447146"/>
      <w:bookmarkStart w:id="207" w:name="_Toc440632306"/>
      <w:bookmarkStart w:id="208" w:name="_Toc440875079"/>
      <w:bookmarkStart w:id="209"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01"/>
      <w:bookmarkEnd w:id="202"/>
      <w:bookmarkEnd w:id="203"/>
      <w:bookmarkEnd w:id="204"/>
      <w:bookmarkEnd w:id="205"/>
      <w:bookmarkEnd w:id="206"/>
      <w:bookmarkEnd w:id="207"/>
      <w:bookmarkEnd w:id="208"/>
      <w:bookmarkEnd w:id="209"/>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0"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31B13">
        <w:fldChar w:fldCharType="begin"/>
      </w:r>
      <w:r w:rsidR="00131B13">
        <w:instrText xml:space="preserve"> REF _Ref440289953 \r \h  \* MERGEFORMAT </w:instrText>
      </w:r>
      <w:r w:rsidR="00131B13">
        <w:fldChar w:fldCharType="separate"/>
      </w:r>
      <w:r w:rsidR="00900633" w:rsidRPr="00900633">
        <w:rPr>
          <w:bCs w:val="0"/>
          <w:sz w:val="24"/>
          <w:szCs w:val="24"/>
        </w:rPr>
        <w:t>3.4.1.3</w:t>
      </w:r>
      <w:r w:rsidR="00131B13">
        <w:fldChar w:fldCharType="end"/>
      </w:r>
      <w:r w:rsidR="00D71E6D" w:rsidRPr="00D71E6D">
        <w:rPr>
          <w:bCs w:val="0"/>
          <w:sz w:val="24"/>
          <w:szCs w:val="24"/>
        </w:rPr>
        <w:t>)</w:t>
      </w:r>
      <w:r w:rsidR="00717F60" w:rsidRPr="00D71E6D">
        <w:rPr>
          <w:bCs w:val="0"/>
          <w:sz w:val="24"/>
          <w:szCs w:val="24"/>
        </w:rPr>
        <w:t>.</w:t>
      </w:r>
      <w:bookmarkEnd w:id="210"/>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1" w:name="_Toc440361330"/>
      <w:bookmarkStart w:id="212" w:name="_Toc440376085"/>
      <w:bookmarkStart w:id="213" w:name="_Toc440376212"/>
      <w:bookmarkStart w:id="214" w:name="_Toc440382477"/>
      <w:bookmarkStart w:id="215" w:name="_Toc440447147"/>
      <w:bookmarkStart w:id="216" w:name="_Toc440632307"/>
      <w:bookmarkStart w:id="217" w:name="_Toc440875080"/>
      <w:bookmarkStart w:id="218" w:name="_Toc441131325"/>
      <w:r w:rsidRPr="00E71A48">
        <w:rPr>
          <w:szCs w:val="24"/>
        </w:rPr>
        <w:t xml:space="preserve">Требования к языку </w:t>
      </w:r>
      <w:r w:rsidR="004B5EB3" w:rsidRPr="00E71A48">
        <w:rPr>
          <w:szCs w:val="24"/>
        </w:rPr>
        <w:t>Заявк</w:t>
      </w:r>
      <w:r w:rsidRPr="00E71A48">
        <w:rPr>
          <w:szCs w:val="24"/>
        </w:rPr>
        <w:t>и</w:t>
      </w:r>
      <w:bookmarkEnd w:id="211"/>
      <w:bookmarkEnd w:id="212"/>
      <w:bookmarkEnd w:id="213"/>
      <w:bookmarkEnd w:id="214"/>
      <w:bookmarkEnd w:id="215"/>
      <w:bookmarkEnd w:id="216"/>
      <w:bookmarkEnd w:id="217"/>
      <w:bookmarkEnd w:id="21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9" w:name="_Toc440361331"/>
      <w:bookmarkStart w:id="220" w:name="_Toc440376086"/>
      <w:bookmarkStart w:id="221" w:name="_Toc440376213"/>
      <w:bookmarkStart w:id="222" w:name="_Toc440382478"/>
      <w:bookmarkStart w:id="223" w:name="_Toc440447148"/>
      <w:bookmarkStart w:id="224" w:name="_Toc440632308"/>
      <w:bookmarkStart w:id="225" w:name="_Toc440875081"/>
      <w:bookmarkStart w:id="226" w:name="_Toc441131326"/>
      <w:r w:rsidRPr="00E71A48">
        <w:rPr>
          <w:szCs w:val="24"/>
        </w:rPr>
        <w:t xml:space="preserve">Требования к валюте </w:t>
      </w:r>
      <w:r w:rsidR="004B5EB3" w:rsidRPr="00E71A48">
        <w:rPr>
          <w:szCs w:val="24"/>
        </w:rPr>
        <w:t>Заявк</w:t>
      </w:r>
      <w:r w:rsidRPr="00E71A48">
        <w:rPr>
          <w:szCs w:val="24"/>
        </w:rPr>
        <w:t>и</w:t>
      </w:r>
      <w:bookmarkEnd w:id="219"/>
      <w:bookmarkEnd w:id="220"/>
      <w:bookmarkEnd w:id="221"/>
      <w:bookmarkEnd w:id="222"/>
      <w:bookmarkEnd w:id="223"/>
      <w:bookmarkEnd w:id="224"/>
      <w:bookmarkEnd w:id="225"/>
      <w:bookmarkEnd w:id="226"/>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4A194B"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 xml:space="preserve">исходя из официального курса валюты, установленного </w:t>
      </w:r>
      <w:r w:rsidRPr="004A194B">
        <w:rPr>
          <w:bCs w:val="0"/>
          <w:sz w:val="24"/>
          <w:szCs w:val="24"/>
        </w:rPr>
        <w:t>Центральным банком Российской Федерации, с указанием такового курса и даты его установления.</w:t>
      </w:r>
    </w:p>
    <w:p w:rsidR="00717F60" w:rsidRPr="004A194B"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4A194B">
        <w:rPr>
          <w:bCs w:val="0"/>
          <w:sz w:val="24"/>
          <w:szCs w:val="24"/>
        </w:rPr>
        <w:t xml:space="preserve">Цена </w:t>
      </w:r>
      <w:r w:rsidR="004B5EB3" w:rsidRPr="004A194B">
        <w:rPr>
          <w:bCs w:val="0"/>
          <w:sz w:val="24"/>
          <w:szCs w:val="24"/>
        </w:rPr>
        <w:t>Заявк</w:t>
      </w:r>
      <w:r w:rsidRPr="004A194B">
        <w:rPr>
          <w:bCs w:val="0"/>
          <w:sz w:val="24"/>
          <w:szCs w:val="24"/>
        </w:rPr>
        <w:t xml:space="preserve">и фиксируется в рублях </w:t>
      </w:r>
      <w:r w:rsidR="00676A76" w:rsidRPr="004A194B">
        <w:rPr>
          <w:bCs w:val="0"/>
          <w:sz w:val="24"/>
          <w:szCs w:val="24"/>
        </w:rPr>
        <w:t xml:space="preserve">РФ </w:t>
      </w:r>
      <w:r w:rsidRPr="004A194B">
        <w:rPr>
          <w:bCs w:val="0"/>
          <w:sz w:val="24"/>
          <w:szCs w:val="24"/>
        </w:rPr>
        <w:t>и не подлежит изменению при изменении официального курса валюты.</w:t>
      </w:r>
    </w:p>
    <w:p w:rsidR="00717F60" w:rsidRPr="004A194B" w:rsidRDefault="00717F60" w:rsidP="00E71A48">
      <w:pPr>
        <w:pStyle w:val="3"/>
        <w:spacing w:line="264" w:lineRule="auto"/>
        <w:rPr>
          <w:szCs w:val="24"/>
        </w:rPr>
      </w:pPr>
      <w:bookmarkStart w:id="227" w:name="_Toc440361332"/>
      <w:bookmarkStart w:id="228" w:name="_Toc440376087"/>
      <w:bookmarkStart w:id="229" w:name="_Toc440376214"/>
      <w:bookmarkStart w:id="230" w:name="_Toc440382479"/>
      <w:bookmarkStart w:id="231" w:name="_Toc440447149"/>
      <w:bookmarkStart w:id="232" w:name="_Toc440632309"/>
      <w:bookmarkStart w:id="233" w:name="_Toc440875082"/>
      <w:bookmarkStart w:id="234" w:name="_Toc441131327"/>
      <w:r w:rsidRPr="004A194B">
        <w:rPr>
          <w:szCs w:val="24"/>
        </w:rPr>
        <w:t xml:space="preserve">Начальная (максимальная) цена </w:t>
      </w:r>
      <w:r w:rsidR="00123C70" w:rsidRPr="004A194B">
        <w:rPr>
          <w:szCs w:val="24"/>
        </w:rPr>
        <w:t>Договор</w:t>
      </w:r>
      <w:r w:rsidRPr="004A194B">
        <w:rPr>
          <w:szCs w:val="24"/>
        </w:rPr>
        <w:t>а (цена лота)</w:t>
      </w:r>
      <w:bookmarkEnd w:id="227"/>
      <w:bookmarkEnd w:id="228"/>
      <w:bookmarkEnd w:id="229"/>
      <w:bookmarkEnd w:id="230"/>
      <w:bookmarkEnd w:id="231"/>
      <w:bookmarkEnd w:id="232"/>
      <w:bookmarkEnd w:id="233"/>
      <w:bookmarkEnd w:id="234"/>
    </w:p>
    <w:p w:rsidR="00216641" w:rsidRPr="004A194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35" w:name="_Ref441051750"/>
      <w:r w:rsidRPr="004A194B">
        <w:rPr>
          <w:bCs w:val="0"/>
          <w:sz w:val="24"/>
          <w:szCs w:val="24"/>
        </w:rPr>
        <w:t xml:space="preserve">Начальная (максимальная) цена </w:t>
      </w:r>
      <w:r w:rsidR="00123C70" w:rsidRPr="004A194B">
        <w:rPr>
          <w:bCs w:val="0"/>
          <w:sz w:val="24"/>
          <w:szCs w:val="24"/>
        </w:rPr>
        <w:t>Договор</w:t>
      </w:r>
      <w:r w:rsidRPr="004A194B">
        <w:rPr>
          <w:bCs w:val="0"/>
          <w:sz w:val="24"/>
          <w:szCs w:val="24"/>
        </w:rPr>
        <w:t>а</w:t>
      </w:r>
      <w:r w:rsidR="00216641" w:rsidRPr="004A194B">
        <w:rPr>
          <w:bCs w:val="0"/>
          <w:sz w:val="24"/>
          <w:szCs w:val="24"/>
        </w:rPr>
        <w:t>:</w:t>
      </w:r>
      <w:bookmarkEnd w:id="235"/>
      <w:r w:rsidR="004A194B" w:rsidRPr="004A194B">
        <w:rPr>
          <w:bCs w:val="0"/>
          <w:sz w:val="24"/>
          <w:szCs w:val="24"/>
        </w:rPr>
        <w:t xml:space="preserve"> </w:t>
      </w:r>
      <w:r w:rsidR="00D544B3">
        <w:rPr>
          <w:b/>
          <w:sz w:val="24"/>
          <w:szCs w:val="24"/>
        </w:rPr>
        <w:t>250 000</w:t>
      </w:r>
      <w:r w:rsidR="004A194B" w:rsidRPr="004A194B">
        <w:rPr>
          <w:sz w:val="24"/>
          <w:szCs w:val="24"/>
        </w:rPr>
        <w:t xml:space="preserve"> (</w:t>
      </w:r>
      <w:r w:rsidR="00D544B3">
        <w:rPr>
          <w:sz w:val="24"/>
          <w:szCs w:val="24"/>
        </w:rPr>
        <w:t>Двести пятьдесят тысяч</w:t>
      </w:r>
      <w:r w:rsidR="004A194B" w:rsidRPr="004A194B">
        <w:rPr>
          <w:sz w:val="24"/>
          <w:szCs w:val="24"/>
        </w:rPr>
        <w:t xml:space="preserve">) рублей 00 копеек РФ, без учета НДС; НДС составляет </w:t>
      </w:r>
      <w:r w:rsidR="00D544B3">
        <w:rPr>
          <w:b/>
          <w:sz w:val="24"/>
          <w:szCs w:val="24"/>
        </w:rPr>
        <w:t>45 000</w:t>
      </w:r>
      <w:r w:rsidR="004A194B" w:rsidRPr="004A194B">
        <w:rPr>
          <w:sz w:val="24"/>
          <w:szCs w:val="24"/>
        </w:rPr>
        <w:t xml:space="preserve"> (</w:t>
      </w:r>
      <w:r w:rsidR="00D544B3">
        <w:rPr>
          <w:sz w:val="24"/>
          <w:szCs w:val="24"/>
        </w:rPr>
        <w:t>Сорок пять тысяч</w:t>
      </w:r>
      <w:r w:rsidR="004A194B" w:rsidRPr="004A194B">
        <w:rPr>
          <w:sz w:val="24"/>
          <w:szCs w:val="24"/>
        </w:rPr>
        <w:t xml:space="preserve">) рублей </w:t>
      </w:r>
      <w:r w:rsidR="003F5CB8">
        <w:rPr>
          <w:sz w:val="24"/>
          <w:szCs w:val="24"/>
        </w:rPr>
        <w:t>0</w:t>
      </w:r>
      <w:r w:rsidR="004A194B" w:rsidRPr="004A194B">
        <w:rPr>
          <w:sz w:val="24"/>
          <w:szCs w:val="24"/>
        </w:rPr>
        <w:t xml:space="preserve">0 копеек РФ; </w:t>
      </w:r>
      <w:r w:rsidR="00D544B3">
        <w:rPr>
          <w:b/>
          <w:sz w:val="24"/>
          <w:szCs w:val="24"/>
        </w:rPr>
        <w:t>295 000</w:t>
      </w:r>
      <w:r w:rsidR="004A194B" w:rsidRPr="004A194B">
        <w:rPr>
          <w:sz w:val="24"/>
          <w:szCs w:val="24"/>
        </w:rPr>
        <w:t xml:space="preserve"> (</w:t>
      </w:r>
      <w:r w:rsidR="00D544B3">
        <w:rPr>
          <w:sz w:val="24"/>
          <w:szCs w:val="24"/>
        </w:rPr>
        <w:t>Двести девяносто пять тысяч</w:t>
      </w:r>
      <w:r w:rsidR="003F5CB8">
        <w:rPr>
          <w:sz w:val="24"/>
          <w:szCs w:val="24"/>
        </w:rPr>
        <w:t>) рублей 0</w:t>
      </w:r>
      <w:r w:rsidR="004A194B" w:rsidRPr="004A194B">
        <w:rPr>
          <w:sz w:val="24"/>
          <w:szCs w:val="24"/>
        </w:rPr>
        <w:t>0 копеек РФ, с учетом НДС.</w:t>
      </w:r>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94B">
        <w:rPr>
          <w:bCs w:val="0"/>
          <w:sz w:val="24"/>
          <w:szCs w:val="24"/>
        </w:rPr>
        <w:t>Организатор отклонит Заявку Участника только на том основании, что предложенная Участником</w:t>
      </w:r>
      <w:r w:rsidRPr="00EE52CB">
        <w:rPr>
          <w:bCs w:val="0"/>
          <w:sz w:val="24"/>
          <w:szCs w:val="24"/>
        </w:rPr>
        <w:t xml:space="preserve">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546518" w:rsidRPr="00EE52CB"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E52CB">
        <w:rPr>
          <w:sz w:val="24"/>
          <w:szCs w:val="24"/>
        </w:rPr>
        <w:t xml:space="preserve">Предельная стоимость закупки по каждому из филиалов не может быть </w:t>
      </w:r>
      <w:r w:rsidRPr="00EE52CB">
        <w:rPr>
          <w:sz w:val="24"/>
          <w:szCs w:val="24"/>
        </w:rPr>
        <w:lastRenderedPageBreak/>
        <w:t xml:space="preserve">превышена, в противном случае предложение </w:t>
      </w:r>
      <w:r w:rsidR="00DC6125" w:rsidRPr="00EE52CB">
        <w:rPr>
          <w:sz w:val="24"/>
          <w:szCs w:val="24"/>
        </w:rPr>
        <w:t>Участника</w:t>
      </w:r>
      <w:r w:rsidRPr="00EE52CB">
        <w:rPr>
          <w:sz w:val="24"/>
          <w:szCs w:val="24"/>
        </w:rPr>
        <w:t xml:space="preserve"> будет отклонено.</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31B13">
        <w:fldChar w:fldCharType="begin"/>
      </w:r>
      <w:r w:rsidR="00131B13">
        <w:instrText xml:space="preserve"> REF _Ref441051750 \r \h  \* MERGEFORMAT </w:instrText>
      </w:r>
      <w:r w:rsidR="00131B13">
        <w:fldChar w:fldCharType="separate"/>
      </w:r>
      <w:r w:rsidR="00900633" w:rsidRPr="00900633">
        <w:rPr>
          <w:sz w:val="24"/>
          <w:szCs w:val="24"/>
        </w:rPr>
        <w:t>3.3.7.1</w:t>
      </w:r>
      <w:r w:rsidR="00131B13">
        <w:fldChar w:fldCharType="end"/>
      </w:r>
      <w:r w:rsidRPr="00EE52CB">
        <w:rPr>
          <w:sz w:val="24"/>
          <w:szCs w:val="24"/>
        </w:rPr>
        <w:t xml:space="preserve">, является ценой заключаемого договора по каждому из лотов,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64253F">
        <w:rPr>
          <w:bCs w:val="0"/>
          <w:sz w:val="24"/>
          <w:szCs w:val="24"/>
        </w:rPr>
        <w:fldChar w:fldCharType="begin"/>
      </w:r>
      <w:r>
        <w:rPr>
          <w:bCs w:val="0"/>
          <w:sz w:val="24"/>
          <w:szCs w:val="24"/>
        </w:rPr>
        <w:instrText xml:space="preserve"> REF _Ref440271072 \r \h </w:instrText>
      </w:r>
      <w:r w:rsidR="0064253F">
        <w:rPr>
          <w:bCs w:val="0"/>
          <w:sz w:val="24"/>
          <w:szCs w:val="24"/>
        </w:rPr>
      </w:r>
      <w:r w:rsidR="0064253F">
        <w:rPr>
          <w:bCs w:val="0"/>
          <w:sz w:val="24"/>
          <w:szCs w:val="24"/>
        </w:rPr>
        <w:fldChar w:fldCharType="separate"/>
      </w:r>
      <w:r w:rsidR="00900633">
        <w:rPr>
          <w:bCs w:val="0"/>
          <w:sz w:val="24"/>
          <w:szCs w:val="24"/>
        </w:rPr>
        <w:t>5.2</w:t>
      </w:r>
      <w:r w:rsidR="0064253F">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64253F">
        <w:rPr>
          <w:sz w:val="24"/>
          <w:szCs w:val="24"/>
        </w:rPr>
        <w:fldChar w:fldCharType="begin"/>
      </w:r>
      <w:r>
        <w:rPr>
          <w:sz w:val="24"/>
          <w:szCs w:val="24"/>
        </w:rPr>
        <w:instrText xml:space="preserve"> REF _Ref306138385 \r \h </w:instrText>
      </w:r>
      <w:r w:rsidR="0064253F">
        <w:rPr>
          <w:sz w:val="24"/>
          <w:szCs w:val="24"/>
        </w:rPr>
      </w:r>
      <w:r w:rsidR="0064253F">
        <w:rPr>
          <w:sz w:val="24"/>
          <w:szCs w:val="24"/>
        </w:rPr>
        <w:fldChar w:fldCharType="separate"/>
      </w:r>
      <w:r w:rsidR="00900633">
        <w:rPr>
          <w:sz w:val="24"/>
          <w:szCs w:val="24"/>
        </w:rPr>
        <w:t>3.6.4</w:t>
      </w:r>
      <w:r w:rsidR="0064253F">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64253F">
        <w:rPr>
          <w:bCs w:val="0"/>
          <w:sz w:val="24"/>
          <w:szCs w:val="24"/>
        </w:rPr>
        <w:fldChar w:fldCharType="begin"/>
      </w:r>
      <w:r w:rsidR="003F3A69">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900633">
        <w:rPr>
          <w:bCs w:val="0"/>
          <w:sz w:val="24"/>
          <w:szCs w:val="24"/>
        </w:rPr>
        <w:t>5.1</w:t>
      </w:r>
      <w:r w:rsidR="0064253F">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64253F">
        <w:rPr>
          <w:sz w:val="24"/>
          <w:szCs w:val="24"/>
        </w:rPr>
        <w:fldChar w:fldCharType="begin"/>
      </w:r>
      <w:r w:rsidR="00892D7B">
        <w:rPr>
          <w:sz w:val="24"/>
          <w:szCs w:val="24"/>
        </w:rPr>
        <w:instrText xml:space="preserve"> REF _Ref441051750 \r \h </w:instrText>
      </w:r>
      <w:r w:rsidR="0064253F">
        <w:rPr>
          <w:sz w:val="24"/>
          <w:szCs w:val="24"/>
        </w:rPr>
      </w:r>
      <w:r w:rsidR="0064253F">
        <w:rPr>
          <w:sz w:val="24"/>
          <w:szCs w:val="24"/>
        </w:rPr>
        <w:fldChar w:fldCharType="separate"/>
      </w:r>
      <w:r w:rsidR="00900633">
        <w:rPr>
          <w:sz w:val="24"/>
          <w:szCs w:val="24"/>
        </w:rPr>
        <w:t>3.3.7.1</w:t>
      </w:r>
      <w:r w:rsidR="0064253F">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4253F">
        <w:rPr>
          <w:bCs w:val="0"/>
          <w:sz w:val="24"/>
          <w:szCs w:val="24"/>
        </w:rPr>
        <w:fldChar w:fldCharType="begin"/>
      </w:r>
      <w:r w:rsidR="003F3A69">
        <w:rPr>
          <w:bCs w:val="0"/>
          <w:sz w:val="24"/>
          <w:szCs w:val="24"/>
        </w:rPr>
        <w:instrText xml:space="preserve"> REF _Ref306138385 \r \h </w:instrText>
      </w:r>
      <w:r w:rsidR="0064253F">
        <w:rPr>
          <w:bCs w:val="0"/>
          <w:sz w:val="24"/>
          <w:szCs w:val="24"/>
        </w:rPr>
      </w:r>
      <w:r w:rsidR="0064253F">
        <w:rPr>
          <w:bCs w:val="0"/>
          <w:sz w:val="24"/>
          <w:szCs w:val="24"/>
        </w:rPr>
        <w:fldChar w:fldCharType="separate"/>
      </w:r>
      <w:r w:rsidR="00900633">
        <w:rPr>
          <w:bCs w:val="0"/>
          <w:sz w:val="24"/>
          <w:szCs w:val="24"/>
        </w:rPr>
        <w:t>3.6.4</w:t>
      </w:r>
      <w:r w:rsidR="0064253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6" w:name="_Ref191386407"/>
      <w:bookmarkStart w:id="237" w:name="_Ref191386526"/>
      <w:bookmarkStart w:id="238" w:name="_Toc440361333"/>
      <w:bookmarkStart w:id="239" w:name="_Toc440376088"/>
      <w:bookmarkStart w:id="240" w:name="_Toc440376215"/>
      <w:bookmarkStart w:id="241" w:name="_Toc440382480"/>
      <w:bookmarkStart w:id="242" w:name="_Toc440447150"/>
      <w:bookmarkStart w:id="243" w:name="_Toc440632310"/>
      <w:bookmarkStart w:id="244" w:name="_Toc440875083"/>
      <w:bookmarkStart w:id="245" w:name="_Toc441131328"/>
      <w:bookmarkStart w:id="246"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6"/>
      <w:bookmarkEnd w:id="237"/>
      <w:bookmarkEnd w:id="238"/>
      <w:bookmarkEnd w:id="239"/>
      <w:bookmarkEnd w:id="240"/>
      <w:bookmarkEnd w:id="241"/>
      <w:bookmarkEnd w:id="242"/>
      <w:bookmarkEnd w:id="243"/>
      <w:bookmarkEnd w:id="244"/>
      <w:bookmarkEnd w:id="245"/>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7" w:name="_Ref93090116"/>
      <w:bookmarkStart w:id="248" w:name="_Ref191386482"/>
      <w:bookmarkStart w:id="249" w:name="_Ref440291364"/>
      <w:bookmarkEnd w:id="246"/>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7"/>
      <w:r w:rsidRPr="00E71A48">
        <w:rPr>
          <w:bCs w:val="0"/>
          <w:sz w:val="24"/>
          <w:szCs w:val="24"/>
        </w:rPr>
        <w:t>:</w:t>
      </w:r>
      <w:bookmarkStart w:id="250" w:name="_Ref306004833"/>
      <w:bookmarkEnd w:id="248"/>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1C0129">
        <w:rPr>
          <w:bCs w:val="0"/>
          <w:sz w:val="24"/>
          <w:szCs w:val="24"/>
        </w:rPr>
        <w:t xml:space="preserve">, </w:t>
      </w:r>
      <w:r w:rsidR="001C0129" w:rsidRPr="001C0129">
        <w:rPr>
          <w:sz w:val="24"/>
          <w:szCs w:val="24"/>
        </w:rPr>
        <w:t>являющееся субъектом малого и среднего предпринимательства</w:t>
      </w:r>
      <w:r w:rsidRPr="000F4365">
        <w:rPr>
          <w:bCs w:val="0"/>
          <w:sz w:val="24"/>
          <w:szCs w:val="24"/>
        </w:rPr>
        <w:t xml:space="preserve">. </w:t>
      </w:r>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31B13">
        <w:fldChar w:fldCharType="begin"/>
      </w:r>
      <w:r w:rsidR="00131B13">
        <w:instrText xml:space="preserve"> REF _Ref191386451 \n \h  \* MERGEFORMAT </w:instrText>
      </w:r>
      <w:r w:rsidR="00131B13">
        <w:fldChar w:fldCharType="separate"/>
      </w:r>
      <w:r w:rsidR="00900633" w:rsidRPr="00900633">
        <w:rPr>
          <w:bCs w:val="0"/>
          <w:sz w:val="24"/>
          <w:szCs w:val="24"/>
        </w:rPr>
        <w:t>3.3.9</w:t>
      </w:r>
      <w:r w:rsidR="00131B13">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4253F">
        <w:rPr>
          <w:bCs w:val="0"/>
          <w:sz w:val="24"/>
          <w:szCs w:val="24"/>
        </w:rPr>
        <w:fldChar w:fldCharType="begin"/>
      </w:r>
      <w:r w:rsidR="001A63D5">
        <w:rPr>
          <w:bCs w:val="0"/>
          <w:sz w:val="24"/>
          <w:szCs w:val="24"/>
        </w:rPr>
        <w:instrText xml:space="preserve"> REF _Ref440876619 \r \h </w:instrText>
      </w:r>
      <w:r w:rsidR="0064253F">
        <w:rPr>
          <w:bCs w:val="0"/>
          <w:sz w:val="24"/>
          <w:szCs w:val="24"/>
        </w:rPr>
      </w:r>
      <w:r w:rsidR="0064253F">
        <w:rPr>
          <w:bCs w:val="0"/>
          <w:sz w:val="24"/>
          <w:szCs w:val="24"/>
        </w:rPr>
        <w:fldChar w:fldCharType="separate"/>
      </w:r>
      <w:r w:rsidR="00900633">
        <w:rPr>
          <w:bCs w:val="0"/>
          <w:sz w:val="24"/>
          <w:szCs w:val="24"/>
        </w:rPr>
        <w:t>3.3.10</w:t>
      </w:r>
      <w:r w:rsidR="0064253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9"/>
      <w:bookmarkEnd w:id="250"/>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1"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51"/>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2" w:name="_Ref306032455"/>
      <w:r w:rsidRPr="00E71A48">
        <w:rPr>
          <w:bCs w:val="0"/>
          <w:color w:val="000000"/>
          <w:sz w:val="24"/>
          <w:szCs w:val="24"/>
        </w:rPr>
        <w:t xml:space="preserve">должен </w:t>
      </w:r>
      <w:bookmarkStart w:id="253"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2"/>
      <w:bookmarkEnd w:id="253"/>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4"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54"/>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w:t>
      </w:r>
      <w:r w:rsidRPr="009F2BF9">
        <w:rPr>
          <w:sz w:val="24"/>
          <w:szCs w:val="24"/>
        </w:rPr>
        <w:lastRenderedPageBreak/>
        <w:t xml:space="preserve">деятельности в рамках Договора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900633" w:rsidRPr="00900633">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900633">
        <w:t>4</w:t>
      </w:r>
      <w:r w:rsidR="00131B13">
        <w:fldChar w:fldCharType="end"/>
      </w:r>
      <w:r w:rsidRPr="009F2BF9">
        <w:rPr>
          <w:sz w:val="24"/>
          <w:szCs w:val="24"/>
        </w:rPr>
        <w:t xml:space="preserve">, в соответствии с требованиями законодательства Российской </w:t>
      </w:r>
      <w:r w:rsidRPr="004A194B">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1C0129" w:rsidRPr="001C0129" w:rsidRDefault="001C0129" w:rsidP="001C0129">
      <w:pPr>
        <w:widowControl w:val="0"/>
        <w:numPr>
          <w:ilvl w:val="0"/>
          <w:numId w:val="21"/>
        </w:numPr>
        <w:tabs>
          <w:tab w:val="left" w:pos="0"/>
          <w:tab w:val="left" w:pos="1080"/>
        </w:tabs>
        <w:suppressAutoHyphens w:val="0"/>
        <w:spacing w:line="264" w:lineRule="auto"/>
        <w:rPr>
          <w:color w:val="000000"/>
          <w:sz w:val="24"/>
          <w:szCs w:val="24"/>
          <w:lang w:eastAsia="ru-RU"/>
        </w:rPr>
      </w:pPr>
      <w:r w:rsidRPr="001C0129">
        <w:rPr>
          <w:color w:val="000000"/>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5"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6"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5"/>
      <w:bookmarkEnd w:id="256"/>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24B44" w:rsidP="00557C01">
      <w:pPr>
        <w:widowControl w:val="0"/>
        <w:numPr>
          <w:ilvl w:val="0"/>
          <w:numId w:val="48"/>
        </w:numPr>
        <w:tabs>
          <w:tab w:val="left" w:pos="1260"/>
        </w:tabs>
        <w:autoSpaceDE w:val="0"/>
        <w:spacing w:line="264" w:lineRule="auto"/>
        <w:ind w:left="1276"/>
        <w:rPr>
          <w:sz w:val="24"/>
          <w:szCs w:val="24"/>
        </w:rPr>
      </w:pPr>
      <w:bookmarkStart w:id="257"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w:t>
      </w:r>
      <w:r w:rsidR="00553A57" w:rsidRPr="00B20653">
        <w:rPr>
          <w:sz w:val="24"/>
          <w:szCs w:val="24"/>
        </w:rPr>
        <w:lastRenderedPageBreak/>
        <w:t xml:space="preserve">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7"/>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B2138E"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w:t>
      </w:r>
      <w:r w:rsidR="00A600E3" w:rsidRPr="00B2138E">
        <w:rPr>
          <w:sz w:val="24"/>
          <w:szCs w:val="24"/>
        </w:rPr>
        <w:t>(</w:t>
      </w:r>
      <w:r w:rsidR="003F3A69" w:rsidRPr="00B2138E">
        <w:rPr>
          <w:sz w:val="24"/>
          <w:szCs w:val="24"/>
        </w:rPr>
        <w:t>подраздел</w:t>
      </w:r>
      <w:r w:rsidR="00A600E3" w:rsidRPr="00B2138E">
        <w:rPr>
          <w:sz w:val="24"/>
          <w:szCs w:val="24"/>
        </w:rPr>
        <w:t xml:space="preserve"> </w:t>
      </w:r>
      <w:r w:rsidR="00131B13">
        <w:fldChar w:fldCharType="begin"/>
      </w:r>
      <w:r w:rsidR="00131B13">
        <w:instrText xml:space="preserve"> REF _Ref440271993 \r \h  \* MERGEFORMAT </w:instrText>
      </w:r>
      <w:r w:rsidR="00131B13">
        <w:fldChar w:fldCharType="separate"/>
      </w:r>
      <w:r w:rsidR="00900633" w:rsidRPr="00900633">
        <w:rPr>
          <w:sz w:val="24"/>
          <w:szCs w:val="24"/>
        </w:rPr>
        <w:t>5.11</w:t>
      </w:r>
      <w:r w:rsidR="00131B13">
        <w:fldChar w:fldCharType="end"/>
      </w:r>
      <w:r w:rsidR="00A600E3" w:rsidRPr="00B2138E">
        <w:rPr>
          <w:sz w:val="24"/>
          <w:szCs w:val="24"/>
        </w:rPr>
        <w:t>)</w:t>
      </w:r>
      <w:r w:rsidR="00F82225" w:rsidRPr="00B2138E">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8"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4253F">
        <w:rPr>
          <w:sz w:val="24"/>
          <w:szCs w:val="24"/>
        </w:rPr>
        <w:fldChar w:fldCharType="begin"/>
      </w:r>
      <w:r w:rsidR="003F3A69">
        <w:rPr>
          <w:sz w:val="24"/>
          <w:szCs w:val="24"/>
        </w:rPr>
        <w:instrText xml:space="preserve"> REF _Ref440271964 \r \h </w:instrText>
      </w:r>
      <w:r w:rsidR="0064253F">
        <w:rPr>
          <w:sz w:val="24"/>
          <w:szCs w:val="24"/>
        </w:rPr>
      </w:r>
      <w:r w:rsidR="0064253F">
        <w:rPr>
          <w:sz w:val="24"/>
          <w:szCs w:val="24"/>
        </w:rPr>
        <w:fldChar w:fldCharType="separate"/>
      </w:r>
      <w:r w:rsidR="00900633">
        <w:rPr>
          <w:sz w:val="24"/>
          <w:szCs w:val="24"/>
        </w:rPr>
        <w:t>5.1.3</w:t>
      </w:r>
      <w:r w:rsidR="0064253F">
        <w:rPr>
          <w:sz w:val="24"/>
          <w:szCs w:val="24"/>
        </w:rPr>
        <w:fldChar w:fldCharType="end"/>
      </w:r>
      <w:r w:rsidR="00A600E3">
        <w:rPr>
          <w:sz w:val="24"/>
          <w:szCs w:val="24"/>
        </w:rPr>
        <w:t>)</w:t>
      </w:r>
      <w:r w:rsidRPr="00F82225">
        <w:rPr>
          <w:sz w:val="24"/>
          <w:szCs w:val="24"/>
        </w:rPr>
        <w:t>;</w:t>
      </w:r>
      <w:bookmarkEnd w:id="258"/>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4253F">
        <w:rPr>
          <w:sz w:val="24"/>
          <w:szCs w:val="24"/>
        </w:rPr>
        <w:fldChar w:fldCharType="begin"/>
      </w:r>
      <w:r w:rsidR="003F3A69">
        <w:rPr>
          <w:sz w:val="24"/>
          <w:szCs w:val="24"/>
        </w:rPr>
        <w:instrText xml:space="preserve"> REF _Ref440272035 \r \h </w:instrText>
      </w:r>
      <w:r w:rsidR="0064253F">
        <w:rPr>
          <w:sz w:val="24"/>
          <w:szCs w:val="24"/>
        </w:rPr>
      </w:r>
      <w:r w:rsidR="0064253F">
        <w:rPr>
          <w:sz w:val="24"/>
          <w:szCs w:val="24"/>
        </w:rPr>
        <w:fldChar w:fldCharType="separate"/>
      </w:r>
      <w:r w:rsidR="00900633">
        <w:rPr>
          <w:sz w:val="24"/>
          <w:szCs w:val="24"/>
        </w:rPr>
        <w:t>5.12</w:t>
      </w:r>
      <w:r w:rsidR="0064253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4253F">
        <w:rPr>
          <w:sz w:val="24"/>
          <w:szCs w:val="24"/>
        </w:rPr>
        <w:fldChar w:fldCharType="begin"/>
      </w:r>
      <w:r w:rsidR="003F3A69">
        <w:rPr>
          <w:sz w:val="24"/>
          <w:szCs w:val="24"/>
        </w:rPr>
        <w:instrText xml:space="preserve"> REF _Ref440272051 \r \h </w:instrText>
      </w:r>
      <w:r w:rsidR="0064253F">
        <w:rPr>
          <w:sz w:val="24"/>
          <w:szCs w:val="24"/>
        </w:rPr>
      </w:r>
      <w:r w:rsidR="0064253F">
        <w:rPr>
          <w:sz w:val="24"/>
          <w:szCs w:val="24"/>
        </w:rPr>
        <w:fldChar w:fldCharType="separate"/>
      </w:r>
      <w:r w:rsidR="00900633">
        <w:rPr>
          <w:sz w:val="24"/>
          <w:szCs w:val="24"/>
        </w:rPr>
        <w:t>5.13</w:t>
      </w:r>
      <w:r w:rsidR="0064253F">
        <w:rPr>
          <w:sz w:val="24"/>
          <w:szCs w:val="24"/>
        </w:rPr>
        <w:fldChar w:fldCharType="end"/>
      </w:r>
      <w:r w:rsidR="00A600E3" w:rsidRPr="00A92723">
        <w:rPr>
          <w:sz w:val="24"/>
          <w:szCs w:val="24"/>
        </w:rPr>
        <w:t>)</w:t>
      </w:r>
      <w:r w:rsidRPr="00A92723">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9A634C"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43494C">
        <w:rPr>
          <w:sz w:val="24"/>
          <w:szCs w:val="24"/>
        </w:rPr>
        <w:t>05</w:t>
      </w:r>
      <w:r w:rsidR="0043494C" w:rsidRPr="00F82225">
        <w:rPr>
          <w:sz w:val="24"/>
          <w:szCs w:val="24"/>
        </w:rPr>
        <w:t>.0</w:t>
      </w:r>
      <w:r w:rsidR="0043494C">
        <w:rPr>
          <w:sz w:val="24"/>
          <w:szCs w:val="24"/>
        </w:rPr>
        <w:t>6</w:t>
      </w:r>
      <w:r w:rsidR="0043494C" w:rsidRPr="00F82225">
        <w:rPr>
          <w:sz w:val="24"/>
          <w:szCs w:val="24"/>
        </w:rPr>
        <w:t>.201</w:t>
      </w:r>
      <w:r w:rsidR="0043494C">
        <w:rPr>
          <w:sz w:val="24"/>
          <w:szCs w:val="24"/>
        </w:rPr>
        <w:t>5</w:t>
      </w:r>
      <w:r w:rsidR="0043494C" w:rsidRPr="00F82225">
        <w:rPr>
          <w:sz w:val="24"/>
          <w:szCs w:val="24"/>
        </w:rPr>
        <w:t xml:space="preserve"> N ММВ-7-</w:t>
      </w:r>
      <w:r w:rsidR="0043494C">
        <w:rPr>
          <w:sz w:val="24"/>
          <w:szCs w:val="24"/>
        </w:rPr>
        <w:t>17</w:t>
      </w:r>
      <w:r w:rsidR="0043494C" w:rsidRPr="00F82225">
        <w:rPr>
          <w:sz w:val="24"/>
          <w:szCs w:val="24"/>
        </w:rPr>
        <w:t>/</w:t>
      </w:r>
      <w:r w:rsidR="0043494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31B13">
        <w:rPr>
          <w:sz w:val="24"/>
          <w:szCs w:val="24"/>
        </w:rPr>
        <w:t xml:space="preserve"> </w:t>
      </w:r>
      <w:r w:rsidR="00131B13">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w:t>
      </w:r>
      <w:r w:rsidRPr="00F82225">
        <w:rPr>
          <w:sz w:val="24"/>
          <w:szCs w:val="24"/>
        </w:rPr>
        <w:lastRenderedPageBreak/>
        <w:t>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010958" w:rsidRDefault="007D7C50" w:rsidP="00557C01">
      <w:pPr>
        <w:widowControl w:val="0"/>
        <w:numPr>
          <w:ilvl w:val="0"/>
          <w:numId w:val="48"/>
        </w:numPr>
        <w:tabs>
          <w:tab w:val="left" w:pos="1260"/>
        </w:tabs>
        <w:autoSpaceDE w:val="0"/>
        <w:spacing w:line="264" w:lineRule="auto"/>
        <w:ind w:left="1276"/>
        <w:rPr>
          <w:sz w:val="24"/>
          <w:szCs w:val="24"/>
        </w:rPr>
      </w:pPr>
      <w:bookmarkStart w:id="259" w:name="_Ref440371812"/>
      <w:r w:rsidRPr="00010958">
        <w:rPr>
          <w:sz w:val="24"/>
          <w:szCs w:val="24"/>
        </w:rPr>
        <w:t>Анкета Участника закупки</w:t>
      </w:r>
      <w:r w:rsidR="00A154B7" w:rsidRPr="00010958">
        <w:rPr>
          <w:sz w:val="24"/>
          <w:szCs w:val="24"/>
        </w:rPr>
        <w:t xml:space="preserve"> </w:t>
      </w:r>
      <w:r w:rsidR="00A154B7" w:rsidRPr="00010958">
        <w:rPr>
          <w:bCs w:val="0"/>
          <w:sz w:val="24"/>
          <w:szCs w:val="24"/>
        </w:rPr>
        <w:t>по форме и в соответствии с инструкциями, приведенными в настоящей Документации</w:t>
      </w:r>
      <w:r w:rsidR="00F82225" w:rsidRPr="00010958">
        <w:rPr>
          <w:sz w:val="24"/>
          <w:szCs w:val="24"/>
        </w:rPr>
        <w:t xml:space="preserve"> </w:t>
      </w:r>
      <w:r w:rsidR="009948B4" w:rsidRPr="00010958">
        <w:rPr>
          <w:sz w:val="24"/>
          <w:szCs w:val="24"/>
        </w:rPr>
        <w:t>(</w:t>
      </w:r>
      <w:r w:rsidR="003F3A69" w:rsidRPr="00010958">
        <w:rPr>
          <w:sz w:val="24"/>
          <w:szCs w:val="24"/>
        </w:rPr>
        <w:t>подраздел</w:t>
      </w:r>
      <w:r w:rsidR="009948B4" w:rsidRPr="00010958">
        <w:rPr>
          <w:sz w:val="24"/>
          <w:szCs w:val="24"/>
        </w:rPr>
        <w:t xml:space="preserve"> </w:t>
      </w:r>
      <w:r w:rsidR="0064253F" w:rsidRPr="00010958">
        <w:rPr>
          <w:sz w:val="24"/>
          <w:szCs w:val="24"/>
        </w:rPr>
        <w:fldChar w:fldCharType="begin"/>
      </w:r>
      <w:r w:rsidR="003F3A69" w:rsidRPr="00010958">
        <w:rPr>
          <w:sz w:val="24"/>
          <w:szCs w:val="24"/>
        </w:rPr>
        <w:instrText xml:space="preserve"> REF _Ref440272119 \r \h </w:instrText>
      </w:r>
      <w:r w:rsidR="00010958">
        <w:rPr>
          <w:sz w:val="24"/>
          <w:szCs w:val="24"/>
        </w:rPr>
        <w:instrText xml:space="preserve"> \* MERGEFORMAT </w:instrText>
      </w:r>
      <w:r w:rsidR="0064253F" w:rsidRPr="00010958">
        <w:rPr>
          <w:sz w:val="24"/>
          <w:szCs w:val="24"/>
        </w:rPr>
      </w:r>
      <w:r w:rsidR="0064253F" w:rsidRPr="00010958">
        <w:rPr>
          <w:sz w:val="24"/>
          <w:szCs w:val="24"/>
        </w:rPr>
        <w:fldChar w:fldCharType="separate"/>
      </w:r>
      <w:r w:rsidR="00900633">
        <w:rPr>
          <w:sz w:val="24"/>
          <w:szCs w:val="24"/>
        </w:rPr>
        <w:t>5.7.1</w:t>
      </w:r>
      <w:r w:rsidR="0064253F" w:rsidRPr="00010958">
        <w:rPr>
          <w:sz w:val="24"/>
          <w:szCs w:val="24"/>
        </w:rPr>
        <w:fldChar w:fldCharType="end"/>
      </w:r>
      <w:r w:rsidR="009948B4" w:rsidRPr="00010958">
        <w:rPr>
          <w:sz w:val="24"/>
          <w:szCs w:val="24"/>
        </w:rPr>
        <w:t>)</w:t>
      </w:r>
      <w:r w:rsidR="00010958" w:rsidRPr="00010958">
        <w:rPr>
          <w:sz w:val="24"/>
          <w:szCs w:val="24"/>
        </w:rPr>
        <w:t xml:space="preserve"> с приложением </w:t>
      </w:r>
      <w:r w:rsidR="00010958" w:rsidRPr="00010958">
        <w:rPr>
          <w:bCs w:val="0"/>
          <w:sz w:val="24"/>
          <w:szCs w:val="24"/>
        </w:rPr>
        <w:t>файла копии Анкеты Участника запроса предложений, выполненного в формате MS Word</w:t>
      </w:r>
      <w:r w:rsidR="00F82225" w:rsidRPr="00010958">
        <w:rPr>
          <w:sz w:val="24"/>
          <w:szCs w:val="24"/>
        </w:rPr>
        <w:t>;</w:t>
      </w:r>
      <w:bookmarkEnd w:id="259"/>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60"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4253F">
        <w:rPr>
          <w:sz w:val="24"/>
          <w:szCs w:val="24"/>
        </w:rPr>
        <w:fldChar w:fldCharType="begin"/>
      </w:r>
      <w:r w:rsidR="003F3A69">
        <w:rPr>
          <w:sz w:val="24"/>
          <w:szCs w:val="24"/>
        </w:rPr>
        <w:instrText xml:space="preserve"> REF _Ref440272147 \r \h </w:instrText>
      </w:r>
      <w:r w:rsidR="0064253F">
        <w:rPr>
          <w:sz w:val="24"/>
          <w:szCs w:val="24"/>
        </w:rPr>
      </w:r>
      <w:r w:rsidR="0064253F">
        <w:rPr>
          <w:sz w:val="24"/>
          <w:szCs w:val="24"/>
        </w:rPr>
        <w:fldChar w:fldCharType="separate"/>
      </w:r>
      <w:r w:rsidR="00900633">
        <w:rPr>
          <w:sz w:val="24"/>
          <w:szCs w:val="24"/>
        </w:rPr>
        <w:t>5.7.2</w:t>
      </w:r>
      <w:r w:rsidR="0064253F">
        <w:rPr>
          <w:sz w:val="24"/>
          <w:szCs w:val="24"/>
        </w:rPr>
        <w:fldChar w:fldCharType="end"/>
      </w:r>
      <w:r w:rsidR="003F3A69">
        <w:rPr>
          <w:sz w:val="24"/>
          <w:szCs w:val="24"/>
        </w:rPr>
        <w:t>)</w:t>
      </w:r>
      <w:r w:rsidRPr="007D7C50">
        <w:rPr>
          <w:sz w:val="24"/>
          <w:szCs w:val="24"/>
        </w:rPr>
        <w:t>;</w:t>
      </w:r>
      <w:bookmarkEnd w:id="260"/>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31B13">
        <w:fldChar w:fldCharType="begin"/>
      </w:r>
      <w:r w:rsidR="00131B13">
        <w:instrText xml:space="preserve"> REF _Ref440275279 \r \h  \* MERGEFORMAT </w:instrText>
      </w:r>
      <w:r w:rsidR="00131B13">
        <w:fldChar w:fldCharType="separate"/>
      </w:r>
      <w:r w:rsidR="00900633" w:rsidRPr="00900633">
        <w:rPr>
          <w:sz w:val="24"/>
          <w:szCs w:val="24"/>
        </w:rPr>
        <w:t>1.1.4</w:t>
      </w:r>
      <w:r w:rsidR="00131B13">
        <w:fldChar w:fldCharType="end"/>
      </w:r>
      <w:r w:rsidRPr="009F2BF9">
        <w:rPr>
          <w:sz w:val="24"/>
          <w:szCs w:val="24"/>
        </w:rPr>
        <w:t xml:space="preserve"> и разделе </w:t>
      </w:r>
      <w:r w:rsidR="00131B13">
        <w:fldChar w:fldCharType="begin"/>
      </w:r>
      <w:r w:rsidR="00131B13">
        <w:instrText xml:space="preserve"> REF _Ref440270568 \r \h  \* MERGEFORMAT </w:instrText>
      </w:r>
      <w:r w:rsidR="00131B13">
        <w:fldChar w:fldCharType="separate"/>
      </w:r>
      <w:r w:rsidR="00900633">
        <w:t>4</w:t>
      </w:r>
      <w:r w:rsidR="00131B13">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
    <w:p w:rsidR="00920CB0" w:rsidRDefault="00B2138E" w:rsidP="00557C01">
      <w:pPr>
        <w:widowControl w:val="0"/>
        <w:numPr>
          <w:ilvl w:val="0"/>
          <w:numId w:val="48"/>
        </w:numPr>
        <w:tabs>
          <w:tab w:val="left" w:pos="1260"/>
        </w:tabs>
        <w:autoSpaceDE w:val="0"/>
        <w:spacing w:line="264" w:lineRule="auto"/>
        <w:ind w:left="1276"/>
        <w:rPr>
          <w:sz w:val="24"/>
          <w:szCs w:val="24"/>
        </w:rPr>
      </w:pPr>
      <w:r w:rsidRPr="00B2138E">
        <w:rPr>
          <w:sz w:val="24"/>
          <w:szCs w:val="24"/>
        </w:rPr>
        <w:t xml:space="preserve">Справка о перечне и объемах выполнения аналогичных договоров </w:t>
      </w:r>
      <w:r w:rsidR="00A154B7" w:rsidRPr="00B2138E">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64253F">
        <w:rPr>
          <w:sz w:val="24"/>
          <w:szCs w:val="24"/>
        </w:rPr>
        <w:fldChar w:fldCharType="begin"/>
      </w:r>
      <w:r w:rsidR="003C2207">
        <w:rPr>
          <w:sz w:val="24"/>
          <w:szCs w:val="24"/>
        </w:rPr>
        <w:instrText xml:space="preserve"> REF _Ref55336378 \r \h </w:instrText>
      </w:r>
      <w:r w:rsidR="0064253F">
        <w:rPr>
          <w:sz w:val="24"/>
          <w:szCs w:val="24"/>
        </w:rPr>
      </w:r>
      <w:r w:rsidR="0064253F">
        <w:rPr>
          <w:sz w:val="24"/>
          <w:szCs w:val="24"/>
        </w:rPr>
        <w:fldChar w:fldCharType="separate"/>
      </w:r>
      <w:r w:rsidR="00900633">
        <w:rPr>
          <w:sz w:val="24"/>
          <w:szCs w:val="24"/>
        </w:rPr>
        <w:t>5.7.3.1</w:t>
      </w:r>
      <w:r w:rsidR="0064253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 xml:space="preserve">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7705A5" w:rsidRPr="007D7C50">
        <w:rPr>
          <w:sz w:val="24"/>
          <w:szCs w:val="24"/>
        </w:rPr>
        <w:lastRenderedPageBreak/>
        <w:t>(</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_Ref55336389 \r \h </w:instrText>
      </w:r>
      <w:r w:rsidR="0064253F">
        <w:rPr>
          <w:sz w:val="24"/>
          <w:szCs w:val="24"/>
        </w:rPr>
      </w:r>
      <w:r w:rsidR="0064253F">
        <w:rPr>
          <w:sz w:val="24"/>
          <w:szCs w:val="24"/>
        </w:rPr>
        <w:fldChar w:fldCharType="separate"/>
      </w:r>
      <w:r w:rsidR="00900633">
        <w:rPr>
          <w:sz w:val="24"/>
          <w:szCs w:val="24"/>
        </w:rPr>
        <w:t>5.9</w:t>
      </w:r>
      <w:r w:rsidR="0064253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4253F">
        <w:rPr>
          <w:sz w:val="24"/>
          <w:szCs w:val="24"/>
        </w:rPr>
        <w:fldChar w:fldCharType="begin"/>
      </w:r>
      <w:r w:rsidR="003C2207">
        <w:rPr>
          <w:sz w:val="24"/>
          <w:szCs w:val="24"/>
        </w:rPr>
        <w:instrText xml:space="preserve"> REF _Ref55336398 \r \h </w:instrText>
      </w:r>
      <w:r w:rsidR="0064253F">
        <w:rPr>
          <w:sz w:val="24"/>
          <w:szCs w:val="24"/>
        </w:rPr>
      </w:r>
      <w:r w:rsidR="0064253F">
        <w:rPr>
          <w:sz w:val="24"/>
          <w:szCs w:val="24"/>
        </w:rPr>
        <w:fldChar w:fldCharType="separate"/>
      </w:r>
      <w:r w:rsidR="00900633">
        <w:rPr>
          <w:sz w:val="24"/>
          <w:szCs w:val="24"/>
        </w:rPr>
        <w:t>5.10</w:t>
      </w:r>
      <w:r w:rsidR="0064253F">
        <w:rPr>
          <w:sz w:val="24"/>
          <w:szCs w:val="24"/>
        </w:rPr>
        <w:fldChar w:fldCharType="end"/>
      </w:r>
      <w:r w:rsidR="007705A5" w:rsidRPr="007D7C50">
        <w:rPr>
          <w:sz w:val="24"/>
          <w:szCs w:val="24"/>
        </w:rPr>
        <w:t>);</w:t>
      </w:r>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61" w:name="_Ref442190123"/>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4253F">
        <w:rPr>
          <w:sz w:val="24"/>
          <w:szCs w:val="24"/>
        </w:rPr>
        <w:fldChar w:fldCharType="begin"/>
      </w:r>
      <w:r w:rsidR="003C2207">
        <w:rPr>
          <w:sz w:val="24"/>
          <w:szCs w:val="24"/>
        </w:rPr>
        <w:instrText xml:space="preserve"> REF _Ref440272256 \r \h </w:instrText>
      </w:r>
      <w:r w:rsidR="0064253F">
        <w:rPr>
          <w:sz w:val="24"/>
          <w:szCs w:val="24"/>
        </w:rPr>
      </w:r>
      <w:r w:rsidR="0064253F">
        <w:rPr>
          <w:sz w:val="24"/>
          <w:szCs w:val="24"/>
        </w:rPr>
        <w:fldChar w:fldCharType="separate"/>
      </w:r>
      <w:r w:rsidR="00900633">
        <w:rPr>
          <w:sz w:val="24"/>
          <w:szCs w:val="24"/>
        </w:rPr>
        <w:t>5.14</w:t>
      </w:r>
      <w:r w:rsidR="0064253F">
        <w:rPr>
          <w:sz w:val="24"/>
          <w:szCs w:val="24"/>
        </w:rPr>
        <w:fldChar w:fldCharType="end"/>
      </w:r>
      <w:r>
        <w:rPr>
          <w:sz w:val="24"/>
          <w:szCs w:val="24"/>
        </w:rPr>
        <w:t>);</w:t>
      </w:r>
      <w:bookmarkEnd w:id="261"/>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31B13">
        <w:fldChar w:fldCharType="begin"/>
      </w:r>
      <w:r w:rsidR="00131B13">
        <w:instrText xml:space="preserve"> REF _Ref440272274 \r \h  \* MERGEFORMAT </w:instrText>
      </w:r>
      <w:r w:rsidR="00131B13">
        <w:fldChar w:fldCharType="separate"/>
      </w:r>
      <w:r w:rsidR="00900633" w:rsidRPr="00900633">
        <w:rPr>
          <w:sz w:val="24"/>
          <w:szCs w:val="24"/>
        </w:rPr>
        <w:t>5.15</w:t>
      </w:r>
      <w:r w:rsidR="00131B13">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w:t>
      </w:r>
      <w:r w:rsidRPr="00E71A48">
        <w:rPr>
          <w:bCs w:val="0"/>
          <w:sz w:val="24"/>
          <w:szCs w:val="24"/>
        </w:rPr>
        <w:lastRenderedPageBreak/>
        <w:t xml:space="preserve">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2" w:name="_Ref191386451"/>
      <w:bookmarkStart w:id="263" w:name="_Ref440271628"/>
      <w:bookmarkStart w:id="264" w:name="_Toc440361334"/>
      <w:bookmarkStart w:id="265" w:name="_Toc440376089"/>
      <w:bookmarkStart w:id="266" w:name="_Toc440376216"/>
      <w:bookmarkStart w:id="267" w:name="_Toc440382481"/>
      <w:bookmarkStart w:id="268" w:name="_Toc440447151"/>
      <w:bookmarkStart w:id="269" w:name="_Toc440632311"/>
      <w:bookmarkStart w:id="270" w:name="_Toc440875084"/>
      <w:bookmarkStart w:id="271" w:name="_Toc441131329"/>
      <w:r w:rsidRPr="00E71A48">
        <w:rPr>
          <w:szCs w:val="24"/>
        </w:rPr>
        <w:t xml:space="preserve">Привлечение </w:t>
      </w:r>
      <w:bookmarkEnd w:id="262"/>
      <w:bookmarkEnd w:id="263"/>
      <w:bookmarkEnd w:id="264"/>
      <w:bookmarkEnd w:id="265"/>
      <w:bookmarkEnd w:id="266"/>
      <w:r w:rsidR="00362EA4">
        <w:rPr>
          <w:szCs w:val="24"/>
        </w:rPr>
        <w:t>соисполнителей</w:t>
      </w:r>
      <w:bookmarkEnd w:id="267"/>
      <w:bookmarkEnd w:id="268"/>
      <w:bookmarkEnd w:id="269"/>
      <w:bookmarkEnd w:id="270"/>
      <w:bookmarkEnd w:id="271"/>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2" w:name="_Ref191386461"/>
      <w:bookmarkStart w:id="273" w:name="_Toc440361335"/>
      <w:bookmarkStart w:id="274" w:name="_Toc440376090"/>
      <w:bookmarkStart w:id="275"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31B13">
        <w:fldChar w:fldCharType="begin"/>
      </w:r>
      <w:r w:rsidR="00131B13">
        <w:instrText xml:space="preserve"> REF _Ref191386407 \r \h  \* MERGEFORMAT </w:instrText>
      </w:r>
      <w:r w:rsidR="00131B13">
        <w:fldChar w:fldCharType="separate"/>
      </w:r>
      <w:r w:rsidR="00900633" w:rsidRPr="00900633">
        <w:rPr>
          <w:bCs w:val="0"/>
          <w:sz w:val="24"/>
          <w:szCs w:val="24"/>
        </w:rPr>
        <w:t>3.3.8</w:t>
      </w:r>
      <w:r w:rsidR="00131B13">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6"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276"/>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4253F">
        <w:rPr>
          <w:bCs w:val="0"/>
          <w:sz w:val="24"/>
          <w:szCs w:val="24"/>
        </w:rPr>
        <w:fldChar w:fldCharType="begin"/>
      </w:r>
      <w:r w:rsidR="00D57D88">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900633">
        <w:rPr>
          <w:bCs w:val="0"/>
          <w:sz w:val="24"/>
          <w:szCs w:val="24"/>
        </w:rPr>
        <w:t>3.3.8.1</w:t>
      </w:r>
      <w:r w:rsidR="0064253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4253F">
        <w:rPr>
          <w:sz w:val="24"/>
          <w:szCs w:val="24"/>
        </w:rPr>
        <w:fldChar w:fldCharType="begin"/>
      </w:r>
      <w:r>
        <w:rPr>
          <w:bCs w:val="0"/>
          <w:sz w:val="24"/>
          <w:szCs w:val="24"/>
        </w:rPr>
        <w:instrText xml:space="preserve"> REF _Ref303669127 \r \h </w:instrText>
      </w:r>
      <w:r w:rsidR="0064253F">
        <w:rPr>
          <w:sz w:val="24"/>
          <w:szCs w:val="24"/>
        </w:rPr>
      </w:r>
      <w:r w:rsidR="0064253F">
        <w:rPr>
          <w:sz w:val="24"/>
          <w:szCs w:val="24"/>
        </w:rPr>
        <w:fldChar w:fldCharType="separate"/>
      </w:r>
      <w:r w:rsidR="00900633">
        <w:rPr>
          <w:bCs w:val="0"/>
          <w:sz w:val="24"/>
          <w:szCs w:val="24"/>
        </w:rPr>
        <w:t>3.3.8.2</w:t>
      </w:r>
      <w:r w:rsidR="0064253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4253F">
        <w:rPr>
          <w:bCs w:val="0"/>
          <w:sz w:val="24"/>
          <w:szCs w:val="24"/>
        </w:rPr>
        <w:fldChar w:fldCharType="begin"/>
      </w:r>
      <w:r w:rsidR="00362EA4">
        <w:rPr>
          <w:bCs w:val="0"/>
          <w:sz w:val="24"/>
          <w:szCs w:val="24"/>
        </w:rPr>
        <w:instrText xml:space="preserve"> REF _Ref440272510 \r \h </w:instrText>
      </w:r>
      <w:r w:rsidR="0064253F">
        <w:rPr>
          <w:bCs w:val="0"/>
          <w:sz w:val="24"/>
          <w:szCs w:val="24"/>
        </w:rPr>
      </w:r>
      <w:r w:rsidR="0064253F">
        <w:rPr>
          <w:bCs w:val="0"/>
          <w:sz w:val="24"/>
          <w:szCs w:val="24"/>
        </w:rPr>
        <w:fldChar w:fldCharType="separate"/>
      </w:r>
      <w:r w:rsidR="00900633">
        <w:rPr>
          <w:bCs w:val="0"/>
          <w:sz w:val="24"/>
          <w:szCs w:val="24"/>
        </w:rPr>
        <w:t>5.16</w:t>
      </w:r>
      <w:r w:rsidR="0064253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 xml:space="preserve">Любое юридическое лицо или физическое лицо, в т. ч. индивидуальный </w:t>
      </w:r>
      <w:r w:rsidRPr="00E71A48">
        <w:rPr>
          <w:bCs w:val="0"/>
          <w:sz w:val="24"/>
          <w:szCs w:val="24"/>
        </w:rPr>
        <w:lastRenderedPageBreak/>
        <w:t>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7" w:name="_Toc440382482"/>
      <w:bookmarkStart w:id="278" w:name="_Toc440447152"/>
      <w:bookmarkStart w:id="279" w:name="_Toc440632312"/>
      <w:bookmarkStart w:id="280" w:name="_Toc440875085"/>
      <w:bookmarkStart w:id="281" w:name="_Ref440876619"/>
      <w:bookmarkStart w:id="282" w:name="_Ref440876660"/>
      <w:bookmarkStart w:id="283"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2"/>
      <w:bookmarkEnd w:id="273"/>
      <w:bookmarkEnd w:id="274"/>
      <w:bookmarkEnd w:id="275"/>
      <w:bookmarkEnd w:id="277"/>
      <w:bookmarkEnd w:id="278"/>
      <w:bookmarkEnd w:id="279"/>
      <w:bookmarkEnd w:id="280"/>
      <w:bookmarkEnd w:id="281"/>
      <w:bookmarkEnd w:id="282"/>
      <w:bookmarkEnd w:id="283"/>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31B13">
        <w:fldChar w:fldCharType="begin"/>
      </w:r>
      <w:r w:rsidR="00131B13">
        <w:instrText xml:space="preserve"> REF _Ref191386482 \r \h  \* MERGEFORMAT </w:instrText>
      </w:r>
      <w:r w:rsidR="00131B13">
        <w:fldChar w:fldCharType="separate"/>
      </w:r>
      <w:r w:rsidR="00900633" w:rsidRPr="00900633">
        <w:rPr>
          <w:bCs w:val="0"/>
          <w:sz w:val="24"/>
          <w:szCs w:val="24"/>
        </w:rPr>
        <w:t>3.3.8.1</w:t>
      </w:r>
      <w:r w:rsidR="00131B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31B13">
        <w:fldChar w:fldCharType="begin"/>
      </w:r>
      <w:r w:rsidR="00131B13">
        <w:instrText xml:space="preserve"> REF _Ref191386407 \r \h  \* MERGEFORMAT </w:instrText>
      </w:r>
      <w:r w:rsidR="00131B13">
        <w:fldChar w:fldCharType="separate"/>
      </w:r>
      <w:r w:rsidR="00900633" w:rsidRPr="00900633">
        <w:rPr>
          <w:bCs w:val="0"/>
          <w:sz w:val="24"/>
          <w:szCs w:val="24"/>
        </w:rPr>
        <w:t>3.3.8</w:t>
      </w:r>
      <w:r w:rsidR="00131B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900633">
        <w:rPr>
          <w:bCs w:val="0"/>
          <w:sz w:val="24"/>
          <w:szCs w:val="24"/>
        </w:rPr>
        <w:t>3.3.8.1</w:t>
      </w:r>
      <w:r w:rsidR="0064253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6"/>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Pr>
          <w:bCs w:val="0"/>
          <w:sz w:val="24"/>
          <w:szCs w:val="24"/>
        </w:rPr>
        <w:t>а</w:t>
      </w:r>
      <w:r w:rsidRPr="00E71A48">
        <w:rPr>
          <w:bCs w:val="0"/>
          <w:sz w:val="24"/>
          <w:szCs w:val="24"/>
        </w:rPr>
        <w:t xml:space="preserve">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131B13">
        <w:fldChar w:fldCharType="begin"/>
      </w:r>
      <w:r w:rsidR="00131B13">
        <w:instrText xml:space="preserve"> REF _Ref307563248 \r \h  \* MERGEFORMAT </w:instrText>
      </w:r>
      <w:r w:rsidR="00131B13">
        <w:fldChar w:fldCharType="separate"/>
      </w:r>
      <w:r w:rsidR="00900633" w:rsidRPr="00900633">
        <w:rPr>
          <w:bCs w:val="0"/>
          <w:sz w:val="24"/>
          <w:szCs w:val="24"/>
          <w:lang w:val="en-US"/>
        </w:rPr>
        <w:t>a</w:t>
      </w:r>
      <w:r w:rsidR="00900633" w:rsidRPr="00900633">
        <w:rPr>
          <w:bCs w:val="0"/>
          <w:sz w:val="24"/>
          <w:szCs w:val="24"/>
        </w:rPr>
        <w:t>)</w:t>
      </w:r>
      <w:r w:rsidR="00131B13">
        <w:fldChar w:fldCharType="end"/>
      </w:r>
      <w:r w:rsidRPr="00E71A48">
        <w:rPr>
          <w:bCs w:val="0"/>
          <w:sz w:val="24"/>
          <w:szCs w:val="24"/>
        </w:rPr>
        <w:t xml:space="preserve">- </w:t>
      </w:r>
      <w:r w:rsidR="00131B13">
        <w:fldChar w:fldCharType="begin"/>
      </w:r>
      <w:r w:rsidR="00131B13">
        <w:instrText xml:space="preserve"> REF _Ref307563262 \r \h  \* MERGEFORMAT </w:instrText>
      </w:r>
      <w:r w:rsidR="00131B13">
        <w:fldChar w:fldCharType="separate"/>
      </w:r>
      <w:r w:rsidR="00900633" w:rsidRPr="00900633">
        <w:rPr>
          <w:bCs w:val="0"/>
          <w:sz w:val="24"/>
          <w:szCs w:val="24"/>
          <w:lang w:val="en-US"/>
        </w:rPr>
        <w:t>g</w:t>
      </w:r>
      <w:r w:rsidR="00900633" w:rsidRPr="00900633">
        <w:rPr>
          <w:bCs w:val="0"/>
          <w:sz w:val="24"/>
          <w:szCs w:val="24"/>
        </w:rPr>
        <w:t>)</w:t>
      </w:r>
      <w:r w:rsidR="00131B13">
        <w:fldChar w:fldCharType="end"/>
      </w:r>
      <w:r w:rsidRPr="00E71A48">
        <w:rPr>
          <w:bCs w:val="0"/>
          <w:sz w:val="24"/>
          <w:szCs w:val="24"/>
        </w:rPr>
        <w:t xml:space="preserve">п. </w:t>
      </w:r>
      <w:r w:rsidR="00131B13">
        <w:fldChar w:fldCharType="begin"/>
      </w:r>
      <w:r w:rsidR="00131B13">
        <w:instrText xml:space="preserve"> REF _Ref306032591 \r \h  \* MERGEFORMAT </w:instrText>
      </w:r>
      <w:r w:rsidR="00131B13">
        <w:fldChar w:fldCharType="separate"/>
      </w:r>
      <w:r w:rsidR="00900633" w:rsidRPr="00900633">
        <w:rPr>
          <w:bCs w:val="0"/>
          <w:sz w:val="24"/>
          <w:szCs w:val="24"/>
        </w:rPr>
        <w:t>3.3.10.4</w:t>
      </w:r>
      <w:r w:rsidR="00131B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4253F">
        <w:rPr>
          <w:sz w:val="24"/>
          <w:szCs w:val="24"/>
        </w:rPr>
        <w:fldChar w:fldCharType="begin"/>
      </w:r>
      <w:r w:rsidR="000F4365">
        <w:rPr>
          <w:bCs w:val="0"/>
          <w:sz w:val="24"/>
          <w:szCs w:val="24"/>
        </w:rPr>
        <w:instrText xml:space="preserve"> REF _Ref303669127 \r \h </w:instrText>
      </w:r>
      <w:r w:rsidR="0064253F">
        <w:rPr>
          <w:sz w:val="24"/>
          <w:szCs w:val="24"/>
        </w:rPr>
      </w:r>
      <w:r w:rsidR="0064253F">
        <w:rPr>
          <w:sz w:val="24"/>
          <w:szCs w:val="24"/>
        </w:rPr>
        <w:fldChar w:fldCharType="separate"/>
      </w:r>
      <w:r w:rsidR="00900633">
        <w:rPr>
          <w:bCs w:val="0"/>
          <w:sz w:val="24"/>
          <w:szCs w:val="24"/>
        </w:rPr>
        <w:t>3.3.8.2</w:t>
      </w:r>
      <w:r w:rsidR="0064253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4253F">
        <w:rPr>
          <w:bCs w:val="0"/>
          <w:sz w:val="24"/>
          <w:szCs w:val="24"/>
        </w:rPr>
        <w:fldChar w:fldCharType="begin"/>
      </w:r>
      <w:r w:rsidR="00D50E8D">
        <w:rPr>
          <w:bCs w:val="0"/>
          <w:sz w:val="24"/>
          <w:szCs w:val="24"/>
        </w:rPr>
        <w:instrText xml:space="preserve"> REF _Ref440376324 \r \h </w:instrText>
      </w:r>
      <w:r w:rsidR="0064253F">
        <w:rPr>
          <w:bCs w:val="0"/>
          <w:sz w:val="24"/>
          <w:szCs w:val="24"/>
        </w:rPr>
      </w:r>
      <w:r w:rsidR="0064253F">
        <w:rPr>
          <w:bCs w:val="0"/>
          <w:sz w:val="24"/>
          <w:szCs w:val="24"/>
        </w:rPr>
        <w:fldChar w:fldCharType="separate"/>
      </w:r>
      <w:r w:rsidR="00900633">
        <w:rPr>
          <w:bCs w:val="0"/>
          <w:sz w:val="24"/>
          <w:szCs w:val="24"/>
        </w:rPr>
        <w:t>5.17</w:t>
      </w:r>
      <w:r w:rsidR="0064253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64253F">
        <w:rPr>
          <w:bCs w:val="0"/>
          <w:sz w:val="24"/>
          <w:szCs w:val="24"/>
        </w:rPr>
        <w:fldChar w:fldCharType="begin"/>
      </w:r>
      <w:r w:rsidR="000F4365">
        <w:rPr>
          <w:bCs w:val="0"/>
          <w:sz w:val="24"/>
          <w:szCs w:val="24"/>
        </w:rPr>
        <w:instrText xml:space="preserve"> REF _Ref440291364 \r \h </w:instrText>
      </w:r>
      <w:r w:rsidR="0064253F">
        <w:rPr>
          <w:bCs w:val="0"/>
          <w:sz w:val="24"/>
          <w:szCs w:val="24"/>
        </w:rPr>
      </w:r>
      <w:r w:rsidR="0064253F">
        <w:rPr>
          <w:bCs w:val="0"/>
          <w:sz w:val="24"/>
          <w:szCs w:val="24"/>
        </w:rPr>
        <w:fldChar w:fldCharType="separate"/>
      </w:r>
      <w:r w:rsidR="00900633">
        <w:rPr>
          <w:bCs w:val="0"/>
          <w:sz w:val="24"/>
          <w:szCs w:val="24"/>
        </w:rPr>
        <w:t>3.3.8.1</w:t>
      </w:r>
      <w:r w:rsidR="0064253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7" w:name="_Ref306114966"/>
      <w:bookmarkStart w:id="288" w:name="_Toc440361336"/>
      <w:bookmarkStart w:id="289" w:name="_Toc440376091"/>
      <w:bookmarkStart w:id="290" w:name="_Toc440376218"/>
      <w:bookmarkStart w:id="291" w:name="_Toc440382483"/>
      <w:bookmarkStart w:id="292" w:name="_Toc440447153"/>
      <w:bookmarkStart w:id="293" w:name="_Toc440632313"/>
      <w:bookmarkStart w:id="294" w:name="_Toc440875086"/>
      <w:bookmarkStart w:id="295" w:name="_Toc441131331"/>
      <w:r w:rsidRPr="00E71A48">
        <w:rPr>
          <w:szCs w:val="24"/>
        </w:rPr>
        <w:t>Разъяснение Документации по запросу предложений</w:t>
      </w:r>
      <w:bookmarkEnd w:id="287"/>
      <w:bookmarkEnd w:id="288"/>
      <w:bookmarkEnd w:id="289"/>
      <w:bookmarkEnd w:id="290"/>
      <w:bookmarkEnd w:id="291"/>
      <w:bookmarkEnd w:id="292"/>
      <w:bookmarkEnd w:id="293"/>
      <w:bookmarkEnd w:id="294"/>
      <w:bookmarkEnd w:id="29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 xml:space="preserve">случае,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64253F">
        <w:rPr>
          <w:bCs w:val="0"/>
          <w:iCs/>
          <w:sz w:val="24"/>
          <w:szCs w:val="24"/>
        </w:rPr>
        <w:fldChar w:fldCharType="begin"/>
      </w:r>
      <w:r w:rsidR="00E353DA">
        <w:rPr>
          <w:bCs w:val="0"/>
          <w:iCs/>
          <w:sz w:val="24"/>
          <w:szCs w:val="24"/>
        </w:rPr>
        <w:instrText xml:space="preserve"> REF _Ref441057174 \r \h </w:instrText>
      </w:r>
      <w:r w:rsidR="0064253F">
        <w:rPr>
          <w:bCs w:val="0"/>
          <w:iCs/>
          <w:sz w:val="24"/>
          <w:szCs w:val="24"/>
        </w:rPr>
      </w:r>
      <w:r w:rsidR="0064253F">
        <w:rPr>
          <w:bCs w:val="0"/>
          <w:iCs/>
          <w:sz w:val="24"/>
          <w:szCs w:val="24"/>
        </w:rPr>
        <w:fldChar w:fldCharType="separate"/>
      </w:r>
      <w:r w:rsidR="00900633">
        <w:rPr>
          <w:bCs w:val="0"/>
          <w:iCs/>
          <w:sz w:val="24"/>
          <w:szCs w:val="24"/>
        </w:rPr>
        <w:t>3.3.12</w:t>
      </w:r>
      <w:r w:rsidR="0064253F">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31B13">
        <w:fldChar w:fldCharType="begin"/>
      </w:r>
      <w:r w:rsidR="00131B13">
        <w:instrText xml:space="preserve"> REF _Ref440289401 \r \h  \* MERGEFORMAT </w:instrText>
      </w:r>
      <w:r w:rsidR="00131B13">
        <w:fldChar w:fldCharType="separate"/>
      </w:r>
      <w:r w:rsidR="00900633" w:rsidRPr="00900633">
        <w:rPr>
          <w:bCs w:val="0"/>
          <w:iCs/>
          <w:sz w:val="24"/>
          <w:szCs w:val="24"/>
        </w:rPr>
        <w:t>3.3.13</w:t>
      </w:r>
      <w:r w:rsidR="00131B13">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6" w:name="_Toc440361337"/>
      <w:bookmarkStart w:id="297" w:name="_Toc440376092"/>
      <w:bookmarkStart w:id="298" w:name="_Toc440376219"/>
      <w:bookmarkStart w:id="299" w:name="_Toc440382484"/>
      <w:bookmarkStart w:id="300" w:name="_Toc440447154"/>
      <w:bookmarkStart w:id="301" w:name="_Toc440632314"/>
      <w:bookmarkStart w:id="302" w:name="_Toc440875087"/>
      <w:bookmarkStart w:id="303" w:name="_Ref440969948"/>
      <w:bookmarkStart w:id="304" w:name="_Ref441057174"/>
      <w:bookmarkStart w:id="305" w:name="_Toc441131332"/>
      <w:r w:rsidRPr="00E71A48">
        <w:rPr>
          <w:szCs w:val="24"/>
        </w:rPr>
        <w:t>Внесение изменений в Документацию по запросу предложений.</w:t>
      </w:r>
      <w:bookmarkEnd w:id="296"/>
      <w:bookmarkEnd w:id="297"/>
      <w:bookmarkEnd w:id="298"/>
      <w:bookmarkEnd w:id="299"/>
      <w:bookmarkEnd w:id="300"/>
      <w:bookmarkEnd w:id="301"/>
      <w:bookmarkEnd w:id="302"/>
      <w:bookmarkEnd w:id="303"/>
      <w:bookmarkEnd w:id="304"/>
      <w:bookmarkEnd w:id="305"/>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6" w:name="_Ref440289401"/>
      <w:bookmarkStart w:id="307" w:name="_Toc440361338"/>
      <w:bookmarkStart w:id="308" w:name="_Toc440376093"/>
      <w:bookmarkStart w:id="309" w:name="_Toc440376220"/>
      <w:bookmarkStart w:id="310" w:name="_Toc440382485"/>
      <w:bookmarkStart w:id="311" w:name="_Toc440447155"/>
      <w:bookmarkStart w:id="312" w:name="_Toc440632315"/>
      <w:bookmarkStart w:id="313" w:name="_Toc440875088"/>
      <w:bookmarkStart w:id="314" w:name="_Toc441131333"/>
      <w:r w:rsidRPr="00E71A48">
        <w:rPr>
          <w:szCs w:val="24"/>
        </w:rPr>
        <w:t>Продление срока окончания приема Заявок</w:t>
      </w:r>
      <w:bookmarkEnd w:id="306"/>
      <w:bookmarkEnd w:id="307"/>
      <w:bookmarkEnd w:id="308"/>
      <w:bookmarkEnd w:id="309"/>
      <w:bookmarkEnd w:id="310"/>
      <w:bookmarkEnd w:id="311"/>
      <w:bookmarkEnd w:id="312"/>
      <w:bookmarkEnd w:id="313"/>
      <w:bookmarkEnd w:id="31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61339"/>
      <w:bookmarkStart w:id="320" w:name="_Toc440376094"/>
      <w:bookmarkStart w:id="321" w:name="_Toc440376221"/>
      <w:bookmarkStart w:id="322" w:name="_Toc440382486"/>
      <w:bookmarkStart w:id="323" w:name="_Toc440447156"/>
      <w:bookmarkStart w:id="324" w:name="_Toc440632316"/>
      <w:bookmarkStart w:id="325" w:name="_Toc440875089"/>
      <w:bookmarkStart w:id="326"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bookmarkEnd w:id="325"/>
      <w:bookmarkEnd w:id="326"/>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8853A7">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4253F">
        <w:rPr>
          <w:bCs w:val="0"/>
          <w:sz w:val="24"/>
          <w:szCs w:val="24"/>
          <w:lang w:eastAsia="ru-RU"/>
        </w:rPr>
        <w:fldChar w:fldCharType="begin"/>
      </w:r>
      <w:r w:rsidR="003C2207">
        <w:rPr>
          <w:bCs w:val="0"/>
          <w:sz w:val="24"/>
          <w:szCs w:val="24"/>
          <w:lang w:eastAsia="ru-RU"/>
        </w:rPr>
        <w:instrText xml:space="preserve"> REF _Ref440272678 \r \h </w:instrText>
      </w:r>
      <w:r w:rsidR="0064253F">
        <w:rPr>
          <w:bCs w:val="0"/>
          <w:sz w:val="24"/>
          <w:szCs w:val="24"/>
          <w:lang w:eastAsia="ru-RU"/>
        </w:rPr>
      </w:r>
      <w:r w:rsidR="0064253F">
        <w:rPr>
          <w:bCs w:val="0"/>
          <w:sz w:val="24"/>
          <w:szCs w:val="24"/>
          <w:lang w:eastAsia="ru-RU"/>
        </w:rPr>
        <w:fldChar w:fldCharType="separate"/>
      </w:r>
      <w:r w:rsidR="00900633">
        <w:rPr>
          <w:bCs w:val="0"/>
          <w:sz w:val="24"/>
          <w:szCs w:val="24"/>
          <w:lang w:eastAsia="ru-RU"/>
        </w:rPr>
        <w:t>5.14</w:t>
      </w:r>
      <w:r w:rsidR="0064253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8" w:name="_Ref307586570"/>
      <w:r w:rsidRPr="00E71A48">
        <w:rPr>
          <w:bCs w:val="0"/>
          <w:sz w:val="24"/>
          <w:szCs w:val="24"/>
        </w:rPr>
        <w:t>В соглашении о неустойке должно быть указано</w:t>
      </w:r>
      <w:bookmarkStart w:id="32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8"/>
      <w:bookmarkEnd w:id="329"/>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31B13">
        <w:fldChar w:fldCharType="begin"/>
      </w:r>
      <w:r w:rsidR="00131B13">
        <w:instrText xml:space="preserve"> REF _Ref306008743 \r \h  \* MERGEFORMAT </w:instrText>
      </w:r>
      <w:r w:rsidR="00131B13">
        <w:fldChar w:fldCharType="separate"/>
      </w:r>
      <w:r w:rsidR="00900633" w:rsidRPr="00900633">
        <w:rPr>
          <w:bCs w:val="0"/>
          <w:sz w:val="24"/>
          <w:szCs w:val="24"/>
        </w:rPr>
        <w:t>3.3.4</w:t>
      </w:r>
      <w:r w:rsidR="00131B13">
        <w:fldChar w:fldCharType="end"/>
      </w:r>
      <w:r w:rsidRPr="00E71A48">
        <w:rPr>
          <w:bCs w:val="0"/>
          <w:sz w:val="24"/>
          <w:szCs w:val="24"/>
        </w:rPr>
        <w:t xml:space="preserve">) после истечения срока окончания подачи заявок (п. </w:t>
      </w:r>
      <w:r w:rsidR="0064253F">
        <w:rPr>
          <w:sz w:val="24"/>
          <w:szCs w:val="24"/>
        </w:rPr>
        <w:fldChar w:fldCharType="begin"/>
      </w:r>
      <w:r w:rsidR="00065ED6">
        <w:rPr>
          <w:bCs w:val="0"/>
          <w:sz w:val="24"/>
          <w:szCs w:val="24"/>
        </w:rPr>
        <w:instrText xml:space="preserve"> REF _Ref440289953 \r \h </w:instrText>
      </w:r>
      <w:r w:rsidR="0064253F">
        <w:rPr>
          <w:sz w:val="24"/>
          <w:szCs w:val="24"/>
        </w:rPr>
      </w:r>
      <w:r w:rsidR="0064253F">
        <w:rPr>
          <w:sz w:val="24"/>
          <w:szCs w:val="24"/>
        </w:rPr>
        <w:fldChar w:fldCharType="separate"/>
      </w:r>
      <w:r w:rsidR="00900633">
        <w:rPr>
          <w:bCs w:val="0"/>
          <w:sz w:val="24"/>
          <w:szCs w:val="24"/>
        </w:rPr>
        <w:t>3.4.1.3</w:t>
      </w:r>
      <w:r w:rsidR="0064253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w:t>
      </w:r>
      <w:r w:rsidRPr="00E71A48">
        <w:rPr>
          <w:bCs w:val="0"/>
          <w:sz w:val="24"/>
          <w:szCs w:val="24"/>
        </w:rPr>
        <w:lastRenderedPageBreak/>
        <w:t xml:space="preserve">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4253F">
        <w:rPr>
          <w:bCs w:val="0"/>
          <w:sz w:val="24"/>
          <w:szCs w:val="24"/>
        </w:rPr>
        <w:fldChar w:fldCharType="begin"/>
      </w:r>
      <w:r w:rsidR="00414CAF">
        <w:rPr>
          <w:bCs w:val="0"/>
          <w:sz w:val="24"/>
          <w:szCs w:val="24"/>
        </w:rPr>
        <w:instrText xml:space="preserve"> REF _Ref303683929 \r \h </w:instrText>
      </w:r>
      <w:r w:rsidR="0064253F">
        <w:rPr>
          <w:bCs w:val="0"/>
          <w:sz w:val="24"/>
          <w:szCs w:val="24"/>
        </w:rPr>
      </w:r>
      <w:r w:rsidR="0064253F">
        <w:rPr>
          <w:bCs w:val="0"/>
          <w:sz w:val="24"/>
          <w:szCs w:val="24"/>
        </w:rPr>
        <w:fldChar w:fldCharType="separate"/>
      </w:r>
      <w:r w:rsidR="00900633">
        <w:rPr>
          <w:bCs w:val="0"/>
          <w:sz w:val="24"/>
          <w:szCs w:val="24"/>
        </w:rPr>
        <w:t>3.10</w:t>
      </w:r>
      <w:r w:rsidR="0064253F">
        <w:rPr>
          <w:bCs w:val="0"/>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30" w:name="_Ref307563802"/>
      <w:r w:rsidRPr="00E71A48">
        <w:rPr>
          <w:bCs w:val="0"/>
          <w:sz w:val="24"/>
          <w:szCs w:val="24"/>
        </w:rPr>
        <w:t xml:space="preserve">В случаях, указанных в п. </w:t>
      </w:r>
      <w:r w:rsidR="00131B13">
        <w:fldChar w:fldCharType="begin"/>
      </w:r>
      <w:r w:rsidR="00131B13">
        <w:instrText xml:space="preserve"> REF _Ref305753174 \r \h  \* MERGEFORMAT </w:instrText>
      </w:r>
      <w:r w:rsidR="00131B13">
        <w:fldChar w:fldCharType="separate"/>
      </w:r>
      <w:r w:rsidR="00900633" w:rsidRPr="00900633">
        <w:rPr>
          <w:bCs w:val="0"/>
          <w:sz w:val="24"/>
          <w:szCs w:val="24"/>
        </w:rPr>
        <w:t>3.3.14.4</w:t>
      </w:r>
      <w:r w:rsidR="00131B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30"/>
      <w:r w:rsidR="008853A7">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1222CA"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31" w:name="_Ref299109207"/>
      <w:bookmarkStart w:id="332" w:name="_Ref307563826"/>
      <w:r w:rsidRPr="001222CA">
        <w:rPr>
          <w:bCs w:val="0"/>
          <w:sz w:val="24"/>
          <w:szCs w:val="24"/>
        </w:rPr>
        <w:t>Участник</w:t>
      </w:r>
      <w:r w:rsidR="00932C0A" w:rsidRPr="001222CA">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31"/>
      <w:bookmarkEnd w:id="332"/>
    </w:p>
    <w:p w:rsidR="001222CA" w:rsidRPr="001222CA"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222CA">
        <w:rPr>
          <w:bCs w:val="0"/>
          <w:sz w:val="24"/>
          <w:szCs w:val="24"/>
        </w:rPr>
        <w:t>Участник должен предоставить оригинал соглашения о неустойке (</w:t>
      </w:r>
      <w:r w:rsidRPr="001222CA">
        <w:rPr>
          <w:bCs w:val="0"/>
          <w:sz w:val="24"/>
          <w:szCs w:val="24"/>
          <w:lang w:eastAsia="ru-RU"/>
        </w:rPr>
        <w:t xml:space="preserve">подраздел </w:t>
      </w:r>
      <w:r w:rsidR="00131B13">
        <w:fldChar w:fldCharType="begin"/>
      </w:r>
      <w:r w:rsidR="00131B13">
        <w:instrText xml:space="preserve"> REF _Ref440272256 \r \h  \* MERGEFORMAT </w:instrText>
      </w:r>
      <w:r w:rsidR="00131B13">
        <w:fldChar w:fldCharType="separate"/>
      </w:r>
      <w:r w:rsidR="00900633" w:rsidRPr="00900633">
        <w:rPr>
          <w:bCs w:val="0"/>
          <w:sz w:val="24"/>
          <w:szCs w:val="24"/>
          <w:lang w:eastAsia="ru-RU"/>
        </w:rPr>
        <w:t>5.14</w:t>
      </w:r>
      <w:r w:rsidR="00131B13">
        <w:fldChar w:fldCharType="end"/>
      </w:r>
      <w:r w:rsidRPr="001222CA">
        <w:rPr>
          <w:bCs w:val="0"/>
          <w:sz w:val="24"/>
          <w:szCs w:val="24"/>
        </w:rPr>
        <w:t xml:space="preserve">), а также Расписку сдачи-приемки соглашения о неустойке, подготовленную по </w:t>
      </w:r>
      <w:r w:rsidRPr="001222CA">
        <w:rPr>
          <w:bCs w:val="0"/>
          <w:spacing w:val="-1"/>
          <w:sz w:val="24"/>
          <w:szCs w:val="24"/>
        </w:rPr>
        <w:t xml:space="preserve">форме и в соответствии с инструкциями, приведенными в настоящей Документации </w:t>
      </w:r>
      <w:r w:rsidRPr="001222CA">
        <w:rPr>
          <w:bCs w:val="0"/>
          <w:sz w:val="24"/>
          <w:szCs w:val="24"/>
        </w:rPr>
        <w:t>(</w:t>
      </w:r>
      <w:r w:rsidRPr="001222CA">
        <w:rPr>
          <w:bCs w:val="0"/>
          <w:sz w:val="24"/>
          <w:szCs w:val="24"/>
          <w:lang w:eastAsia="ru-RU"/>
        </w:rPr>
        <w:t xml:space="preserve">подраздел </w:t>
      </w:r>
      <w:r w:rsidR="00131B13">
        <w:fldChar w:fldCharType="begin"/>
      </w:r>
      <w:r w:rsidR="00131B13">
        <w:instrText xml:space="preserve"> REF _Ref441574460 \r \h  \* MERGEFORMAT </w:instrText>
      </w:r>
      <w:r w:rsidR="00131B13">
        <w:fldChar w:fldCharType="separate"/>
      </w:r>
      <w:r w:rsidR="00900633" w:rsidRPr="00900633">
        <w:rPr>
          <w:bCs w:val="0"/>
          <w:sz w:val="24"/>
          <w:szCs w:val="24"/>
          <w:lang w:eastAsia="ru-RU"/>
        </w:rPr>
        <w:t>5.18</w:t>
      </w:r>
      <w:r w:rsidR="00131B13">
        <w:fldChar w:fldCharType="end"/>
      </w:r>
      <w:r w:rsidRPr="001222CA">
        <w:rPr>
          <w:bCs w:val="0"/>
          <w:sz w:val="24"/>
          <w:szCs w:val="24"/>
        </w:rPr>
        <w:t xml:space="preserve">), в срок не позднее даты и времени окончания приема заявок, указанных в пункте </w:t>
      </w:r>
      <w:r w:rsidR="00131B13">
        <w:fldChar w:fldCharType="begin"/>
      </w:r>
      <w:r w:rsidR="00131B13">
        <w:instrText xml:space="preserve"> REF _Ref440289953 \r \h  \* MERGEFORMAT </w:instrText>
      </w:r>
      <w:r w:rsidR="00131B13">
        <w:fldChar w:fldCharType="separate"/>
      </w:r>
      <w:r w:rsidR="00900633" w:rsidRPr="00900633">
        <w:rPr>
          <w:bCs w:val="0"/>
          <w:sz w:val="24"/>
          <w:szCs w:val="24"/>
        </w:rPr>
        <w:t>3.4.1.3</w:t>
      </w:r>
      <w:r w:rsidR="00131B13">
        <w:fldChar w:fldCharType="end"/>
      </w:r>
      <w:r w:rsidRPr="001222CA">
        <w:rPr>
          <w:bCs w:val="0"/>
          <w:sz w:val="24"/>
          <w:szCs w:val="24"/>
        </w:rPr>
        <w:t xml:space="preserve"> настоящей Документации, по адресу: </w:t>
      </w:r>
      <w:r w:rsidR="004A194B" w:rsidRPr="00F974C9">
        <w:rPr>
          <w:sz w:val="24"/>
          <w:szCs w:val="24"/>
        </w:rPr>
        <w:t>РФ, г. Брянск, ул. Советская, дом 35, каб. №74</w:t>
      </w:r>
      <w:r w:rsidRPr="001222CA">
        <w:rPr>
          <w:bCs w:val="0"/>
          <w:sz w:val="24"/>
          <w:szCs w:val="24"/>
        </w:rPr>
        <w:t xml:space="preserve">, исполнительный сотрудник – </w:t>
      </w:r>
      <w:r w:rsidR="004A194B" w:rsidRPr="004A194B">
        <w:rPr>
          <w:sz w:val="24"/>
          <w:szCs w:val="24"/>
        </w:rPr>
        <w:t>Кузнецов Павел Николаевич, контактный телефон (4832) 67-23-68</w:t>
      </w:r>
      <w:r w:rsidRPr="004A194B">
        <w:rPr>
          <w:bCs w:val="0"/>
          <w:sz w:val="24"/>
          <w:szCs w:val="24"/>
        </w:rPr>
        <w:t>.</w:t>
      </w:r>
      <w:r w:rsidRPr="001222CA">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Пометка «</w:t>
      </w:r>
      <w:r w:rsidRPr="001222CA">
        <w:rPr>
          <w:bCs w:val="0"/>
          <w:sz w:val="24"/>
          <w:szCs w:val="24"/>
        </w:rPr>
        <w:t>Соглашение о неустойке</w:t>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наименование и адрес Организатора в соответствии с пунктом </w:t>
      </w:r>
      <w:r w:rsidR="00131B13">
        <w:fldChar w:fldCharType="begin"/>
      </w:r>
      <w:r w:rsidR="00131B13">
        <w:instrText xml:space="preserve"> REF _Ref191386085 \r \h  \* MERGEFORMAT </w:instrText>
      </w:r>
      <w:r w:rsidR="00131B13">
        <w:fldChar w:fldCharType="separate"/>
      </w:r>
      <w:r w:rsidR="00900633" w:rsidRPr="00900633">
        <w:rPr>
          <w:sz w:val="24"/>
          <w:szCs w:val="24"/>
        </w:rPr>
        <w:t>1.1.1</w:t>
      </w:r>
      <w:r w:rsidR="00131B13">
        <w:fldChar w:fldCharType="end"/>
      </w:r>
      <w:r w:rsidRPr="001222CA">
        <w:rPr>
          <w:sz w:val="24"/>
          <w:szCs w:val="24"/>
        </w:rPr>
        <w:t>;</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полное фирменное наименование Участника и его почтовый адрес;</w:t>
      </w:r>
    </w:p>
    <w:p w:rsidR="001222CA" w:rsidRPr="001222CA" w:rsidRDefault="001222CA" w:rsidP="001222CA">
      <w:pPr>
        <w:pStyle w:val="aff6"/>
        <w:numPr>
          <w:ilvl w:val="0"/>
          <w:numId w:val="94"/>
        </w:numPr>
        <w:tabs>
          <w:tab w:val="clear" w:pos="1134"/>
          <w:tab w:val="left" w:pos="2127"/>
        </w:tabs>
        <w:suppressAutoHyphens w:val="0"/>
        <w:spacing w:line="240" w:lineRule="auto"/>
        <w:rPr>
          <w:sz w:val="24"/>
          <w:szCs w:val="24"/>
        </w:rPr>
      </w:pPr>
      <w:r w:rsidRPr="001222CA">
        <w:rPr>
          <w:sz w:val="24"/>
          <w:szCs w:val="24"/>
        </w:rPr>
        <w:t xml:space="preserve">предмет Договора в соответствии с пунктом </w:t>
      </w:r>
      <w:r w:rsidR="00131B13">
        <w:fldChar w:fldCharType="begin"/>
      </w:r>
      <w:r w:rsidR="00131B13">
        <w:instrText xml:space="preserve"> REF _Ref303323780 \r \h  \* MERGEFORMAT </w:instrText>
      </w:r>
      <w:r w:rsidR="00131B13">
        <w:fldChar w:fldCharType="separate"/>
      </w:r>
      <w:r w:rsidR="00900633" w:rsidRPr="00900633">
        <w:rPr>
          <w:sz w:val="24"/>
          <w:szCs w:val="24"/>
        </w:rPr>
        <w:t>1.1.4</w:t>
      </w:r>
      <w:r w:rsidR="00131B13">
        <w:fldChar w:fldCharType="end"/>
      </w:r>
      <w:r w:rsidRPr="001222CA">
        <w:rPr>
          <w:sz w:val="24"/>
          <w:szCs w:val="24"/>
        </w:rPr>
        <w:t>.</w:t>
      </w:r>
    </w:p>
    <w:p w:rsidR="001222CA" w:rsidRPr="001222CA" w:rsidRDefault="001222CA" w:rsidP="001222CA">
      <w:pPr>
        <w:widowControl w:val="0"/>
        <w:numPr>
          <w:ilvl w:val="3"/>
          <w:numId w:val="38"/>
        </w:numPr>
        <w:tabs>
          <w:tab w:val="left" w:pos="1620"/>
        </w:tabs>
        <w:suppressAutoHyphens w:val="0"/>
        <w:spacing w:line="264" w:lineRule="auto"/>
        <w:ind w:left="0" w:firstLine="540"/>
        <w:rPr>
          <w:sz w:val="24"/>
          <w:szCs w:val="24"/>
        </w:rPr>
      </w:pPr>
      <w:r w:rsidRPr="001222CA">
        <w:rPr>
          <w:bCs w:val="0"/>
          <w:sz w:val="24"/>
          <w:szCs w:val="24"/>
        </w:rPr>
        <w:t>Предоставление</w:t>
      </w:r>
      <w:r w:rsidRPr="001222CA">
        <w:rPr>
          <w:sz w:val="24"/>
          <w:szCs w:val="24"/>
        </w:rPr>
        <w:t xml:space="preserve"> оригинала </w:t>
      </w:r>
      <w:r w:rsidRPr="001222CA">
        <w:rPr>
          <w:bCs w:val="0"/>
          <w:sz w:val="24"/>
          <w:szCs w:val="24"/>
        </w:rPr>
        <w:t>соглашения о неустойке</w:t>
      </w:r>
      <w:r w:rsidRPr="001222CA">
        <w:rPr>
          <w:sz w:val="24"/>
          <w:szCs w:val="24"/>
        </w:rPr>
        <w:t xml:space="preserve"> без Расписки сдачи-приемки </w:t>
      </w:r>
      <w:r w:rsidRPr="001222CA">
        <w:rPr>
          <w:bCs w:val="0"/>
          <w:sz w:val="24"/>
          <w:szCs w:val="24"/>
        </w:rPr>
        <w:t>соглашения о неустойке</w:t>
      </w:r>
      <w:r w:rsidRPr="001222CA">
        <w:rPr>
          <w:sz w:val="24"/>
          <w:szCs w:val="24"/>
        </w:rPr>
        <w:t xml:space="preserve"> будет считаться Организатором как не предоставление </w:t>
      </w:r>
      <w:r w:rsidRPr="001222CA">
        <w:rPr>
          <w:bCs w:val="0"/>
          <w:sz w:val="24"/>
          <w:szCs w:val="24"/>
        </w:rPr>
        <w:t>соглашения о неустойке</w:t>
      </w:r>
      <w:r w:rsidRPr="001222CA">
        <w:rPr>
          <w:sz w:val="24"/>
          <w:szCs w:val="24"/>
        </w:rPr>
        <w:t xml:space="preserve">, и повлечет за собой последствия, указанные в п. </w:t>
      </w:r>
      <w:r w:rsidR="0064253F">
        <w:rPr>
          <w:sz w:val="24"/>
          <w:szCs w:val="24"/>
        </w:rPr>
        <w:fldChar w:fldCharType="begin"/>
      </w:r>
      <w:r>
        <w:rPr>
          <w:sz w:val="24"/>
          <w:szCs w:val="24"/>
        </w:rPr>
        <w:instrText xml:space="preserve"> REF _Ref442190086 \r \h </w:instrText>
      </w:r>
      <w:r w:rsidR="0064253F">
        <w:rPr>
          <w:sz w:val="24"/>
          <w:szCs w:val="24"/>
        </w:rPr>
      </w:r>
      <w:r w:rsidR="0064253F">
        <w:rPr>
          <w:sz w:val="24"/>
          <w:szCs w:val="24"/>
        </w:rPr>
        <w:fldChar w:fldCharType="separate"/>
      </w:r>
      <w:r w:rsidR="00900633">
        <w:rPr>
          <w:sz w:val="24"/>
          <w:szCs w:val="24"/>
        </w:rPr>
        <w:t>3.3.14.9</w:t>
      </w:r>
      <w:r w:rsidR="0064253F">
        <w:rPr>
          <w:sz w:val="24"/>
          <w:szCs w:val="24"/>
        </w:rPr>
        <w:fldChar w:fldCharType="end"/>
      </w:r>
      <w:r w:rsidRPr="001222C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3" w:name="_Ref442190086"/>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33"/>
    </w:p>
    <w:p w:rsidR="00717F60" w:rsidRPr="00E71A48" w:rsidRDefault="00717F60" w:rsidP="00E71A48">
      <w:pPr>
        <w:pStyle w:val="2"/>
        <w:tabs>
          <w:tab w:val="clear" w:pos="0"/>
          <w:tab w:val="clear" w:pos="1700"/>
          <w:tab w:val="num" w:pos="709"/>
        </w:tabs>
        <w:spacing w:line="264" w:lineRule="auto"/>
      </w:pPr>
      <w:bookmarkStart w:id="334" w:name="_Ref305973214"/>
      <w:bookmarkStart w:id="335" w:name="_Toc441131335"/>
      <w:r w:rsidRPr="00E71A48">
        <w:t>Подача Заявок и их прием</w:t>
      </w:r>
      <w:bookmarkStart w:id="336" w:name="_Ref56229451"/>
      <w:bookmarkEnd w:id="315"/>
      <w:bookmarkEnd w:id="334"/>
      <w:bookmarkEnd w:id="335"/>
    </w:p>
    <w:p w:rsidR="00717F60" w:rsidRPr="00E71A48" w:rsidRDefault="00717F60" w:rsidP="00E71A48">
      <w:pPr>
        <w:pStyle w:val="3"/>
        <w:spacing w:line="264" w:lineRule="auto"/>
        <w:rPr>
          <w:szCs w:val="24"/>
        </w:rPr>
      </w:pPr>
      <w:bookmarkStart w:id="337" w:name="_Toc439323707"/>
      <w:bookmarkStart w:id="338" w:name="_Toc440361341"/>
      <w:bookmarkStart w:id="339" w:name="_Toc440376096"/>
      <w:bookmarkStart w:id="340" w:name="_Toc440376223"/>
      <w:bookmarkStart w:id="341" w:name="_Toc440382488"/>
      <w:bookmarkStart w:id="342" w:name="_Toc440447158"/>
      <w:bookmarkStart w:id="343" w:name="_Toc440632318"/>
      <w:bookmarkStart w:id="344" w:name="_Toc440875091"/>
      <w:bookmarkStart w:id="345" w:name="_Toc441131336"/>
      <w:r w:rsidRPr="00E71A48">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010958">
        <w:rPr>
          <w:bCs w:val="0"/>
          <w:sz w:val="24"/>
          <w:szCs w:val="24"/>
        </w:rPr>
        <w:t>ЭТП в отсканированном виде в</w:t>
      </w:r>
      <w:r w:rsidR="00010958" w:rsidRPr="00010958">
        <w:rPr>
          <w:bCs w:val="0"/>
          <w:sz w:val="24"/>
          <w:szCs w:val="24"/>
        </w:rPr>
        <w:t xml:space="preserve"> (за исключением файла копии Анкеты Участника запроса предложений, выполненного в формате MS Word)</w:t>
      </w:r>
      <w:r w:rsidRPr="00010958">
        <w:rPr>
          <w:bCs w:val="0"/>
          <w:sz w:val="24"/>
          <w:szCs w:val="24"/>
        </w:rPr>
        <w:t xml:space="preserve"> доступном для прочтения формате</w:t>
      </w:r>
      <w:r w:rsidRPr="00E71A48">
        <w:rPr>
          <w:bCs w:val="0"/>
          <w:sz w:val="24"/>
          <w:szCs w:val="24"/>
        </w:rPr>
        <w:t xml:space="preserve">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336D0C"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6" w:name="_Ref440289953"/>
      <w:r w:rsidRPr="00E71A48">
        <w:rPr>
          <w:bCs w:val="0"/>
          <w:sz w:val="24"/>
          <w:szCs w:val="24"/>
        </w:rPr>
        <w:t>Заяв</w:t>
      </w:r>
      <w:r w:rsidRPr="002B4850">
        <w:rPr>
          <w:bCs w:val="0"/>
          <w:sz w:val="24"/>
          <w:szCs w:val="24"/>
        </w:rPr>
        <w:t>к</w:t>
      </w:r>
      <w:r w:rsidR="00717F60" w:rsidRPr="002B4850">
        <w:rPr>
          <w:bCs w:val="0"/>
          <w:sz w:val="24"/>
          <w:szCs w:val="24"/>
        </w:rPr>
        <w:t xml:space="preserve">и на ЭТП могут быть поданы до </w:t>
      </w:r>
      <w:r w:rsidR="002B5044" w:rsidRPr="002B4850">
        <w:rPr>
          <w:b/>
          <w:bCs w:val="0"/>
          <w:sz w:val="24"/>
          <w:szCs w:val="24"/>
        </w:rPr>
        <w:t xml:space="preserve">12 часов 00 минут </w:t>
      </w:r>
      <w:r w:rsidR="008853A7">
        <w:rPr>
          <w:b/>
          <w:bCs w:val="0"/>
          <w:sz w:val="24"/>
          <w:szCs w:val="24"/>
        </w:rPr>
        <w:t>22</w:t>
      </w:r>
      <w:r w:rsidR="002B5044" w:rsidRPr="002B4850">
        <w:rPr>
          <w:b/>
          <w:bCs w:val="0"/>
          <w:sz w:val="24"/>
          <w:szCs w:val="24"/>
        </w:rPr>
        <w:t xml:space="preserve"> </w:t>
      </w:r>
      <w:r w:rsidR="008853A7">
        <w:rPr>
          <w:b/>
          <w:bCs w:val="0"/>
          <w:sz w:val="24"/>
          <w:szCs w:val="24"/>
        </w:rPr>
        <w:t>апреля</w:t>
      </w:r>
      <w:r w:rsidR="002B5044" w:rsidRPr="002B4850">
        <w:rPr>
          <w:b/>
          <w:bCs w:val="0"/>
          <w:sz w:val="24"/>
          <w:szCs w:val="24"/>
        </w:rPr>
        <w:t xml:space="preserve"> 2016 года</w:t>
      </w:r>
      <w:r w:rsidR="00336D0C" w:rsidRPr="002B4850">
        <w:rPr>
          <w:b/>
          <w:bCs w:val="0"/>
          <w:sz w:val="24"/>
          <w:szCs w:val="24"/>
        </w:rPr>
        <w:t xml:space="preserve">, </w:t>
      </w:r>
      <w:r w:rsidR="00336D0C" w:rsidRPr="002B4850">
        <w:rPr>
          <w:bCs w:val="0"/>
          <w:sz w:val="24"/>
          <w:szCs w:val="24"/>
        </w:rPr>
        <w:t>при этом предложенная</w:t>
      </w:r>
      <w:r w:rsidR="00336D0C" w:rsidRPr="00BB27D7">
        <w:rPr>
          <w:bCs w:val="0"/>
          <w:sz w:val="24"/>
          <w:szCs w:val="24"/>
        </w:rPr>
        <w:t xml:space="preserve"> Участником в </w:t>
      </w:r>
      <w:r w:rsidR="00336D0C">
        <w:rPr>
          <w:bCs w:val="0"/>
          <w:sz w:val="24"/>
          <w:szCs w:val="24"/>
        </w:rPr>
        <w:t>Письме о подаче оферты</w:t>
      </w:r>
      <w:r w:rsidR="00336D0C" w:rsidRPr="00BB27D7">
        <w:rPr>
          <w:bCs w:val="0"/>
          <w:sz w:val="24"/>
          <w:szCs w:val="24"/>
        </w:rPr>
        <w:t xml:space="preserve"> </w:t>
      </w:r>
      <w:r w:rsidR="00336D0C" w:rsidRPr="00E71A48">
        <w:rPr>
          <w:bCs w:val="0"/>
          <w:spacing w:val="-2"/>
          <w:sz w:val="24"/>
          <w:szCs w:val="24"/>
        </w:rPr>
        <w:t>(</w:t>
      </w:r>
      <w:r w:rsidR="00336D0C">
        <w:rPr>
          <w:bCs w:val="0"/>
          <w:spacing w:val="-2"/>
          <w:sz w:val="24"/>
          <w:szCs w:val="24"/>
        </w:rPr>
        <w:t>под</w:t>
      </w:r>
      <w:r w:rsidR="00336D0C" w:rsidRPr="00E71A48">
        <w:rPr>
          <w:bCs w:val="0"/>
          <w:sz w:val="24"/>
          <w:szCs w:val="24"/>
        </w:rPr>
        <w:t xml:space="preserve">раздел </w:t>
      </w:r>
      <w:r w:rsidR="0064253F">
        <w:rPr>
          <w:bCs w:val="0"/>
          <w:sz w:val="24"/>
          <w:szCs w:val="24"/>
        </w:rPr>
        <w:fldChar w:fldCharType="begin"/>
      </w:r>
      <w:r w:rsidR="00336D0C">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900633">
        <w:rPr>
          <w:bCs w:val="0"/>
          <w:sz w:val="24"/>
          <w:szCs w:val="24"/>
        </w:rPr>
        <w:t>5.1</w:t>
      </w:r>
      <w:r w:rsidR="0064253F">
        <w:rPr>
          <w:bCs w:val="0"/>
          <w:sz w:val="24"/>
          <w:szCs w:val="24"/>
        </w:rPr>
        <w:fldChar w:fldCharType="end"/>
      </w:r>
      <w:r w:rsidR="00336D0C">
        <w:rPr>
          <w:bCs w:val="0"/>
          <w:sz w:val="24"/>
          <w:szCs w:val="24"/>
          <w:lang w:eastAsia="ru-RU"/>
        </w:rPr>
        <w:t>)</w:t>
      </w:r>
      <w:r w:rsidR="00336D0C" w:rsidRPr="00BB27D7">
        <w:rPr>
          <w:bCs w:val="0"/>
          <w:sz w:val="24"/>
          <w:szCs w:val="24"/>
        </w:rPr>
        <w:t xml:space="preserve"> цена должна соответствовать цене, указанной Участником на «котировочной доске» ЭТП</w:t>
      </w:r>
      <w:r w:rsidR="00717F60" w:rsidRPr="00336D0C">
        <w:rPr>
          <w:bCs w:val="0"/>
          <w:sz w:val="24"/>
          <w:szCs w:val="24"/>
        </w:rPr>
        <w:t>.</w:t>
      </w:r>
      <w:bookmarkEnd w:id="346"/>
    </w:p>
    <w:p w:rsidR="00717F60" w:rsidRPr="00E71A48" w:rsidRDefault="00717F60" w:rsidP="00E71A48">
      <w:pPr>
        <w:pStyle w:val="3"/>
        <w:spacing w:line="264" w:lineRule="auto"/>
        <w:rPr>
          <w:szCs w:val="24"/>
        </w:rPr>
      </w:pPr>
      <w:bookmarkStart w:id="347" w:name="_Ref115077798"/>
      <w:bookmarkStart w:id="348" w:name="_Toc439323708"/>
      <w:bookmarkStart w:id="349" w:name="_Toc440361342"/>
      <w:bookmarkStart w:id="350" w:name="_Toc440376097"/>
      <w:bookmarkStart w:id="351" w:name="_Toc440376224"/>
      <w:bookmarkStart w:id="352" w:name="_Toc440382489"/>
      <w:bookmarkStart w:id="353" w:name="_Toc440447159"/>
      <w:bookmarkStart w:id="354" w:name="_Toc440632319"/>
      <w:bookmarkStart w:id="355" w:name="_Toc440875092"/>
      <w:bookmarkStart w:id="356" w:name="_Toc441131337"/>
      <w:r w:rsidRPr="00E71A48">
        <w:rPr>
          <w:szCs w:val="24"/>
        </w:rPr>
        <w:lastRenderedPageBreak/>
        <w:t>Подача Заявок в письменной форме</w:t>
      </w:r>
      <w:bookmarkEnd w:id="347"/>
      <w:bookmarkEnd w:id="348"/>
      <w:bookmarkEnd w:id="349"/>
      <w:bookmarkEnd w:id="350"/>
      <w:bookmarkEnd w:id="351"/>
      <w:bookmarkEnd w:id="352"/>
      <w:bookmarkEnd w:id="353"/>
      <w:bookmarkEnd w:id="354"/>
      <w:bookmarkEnd w:id="355"/>
      <w:bookmarkEnd w:id="356"/>
    </w:p>
    <w:bookmarkEnd w:id="336"/>
    <w:p w:rsidR="00717F60" w:rsidRPr="001222C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Pr="001222CA">
        <w:rPr>
          <w:bCs w:val="0"/>
          <w:sz w:val="24"/>
          <w:szCs w:val="24"/>
        </w:rPr>
        <w:t>форме не предусмотрена</w:t>
      </w:r>
      <w:r w:rsidR="001222CA" w:rsidRPr="001222CA">
        <w:rPr>
          <w:bCs w:val="0"/>
          <w:sz w:val="24"/>
          <w:szCs w:val="24"/>
        </w:rPr>
        <w:t xml:space="preserve">, за исключением документов, указанных в п.п. </w:t>
      </w:r>
      <w:r w:rsidR="00131B13">
        <w:fldChar w:fldCharType="begin"/>
      </w:r>
      <w:r w:rsidR="00131B13">
        <w:instrText xml:space="preserve"> REF _Ref442190123 \r \h  \* MERGEFORMAT </w:instrText>
      </w:r>
      <w:r w:rsidR="00131B13">
        <w:fldChar w:fldCharType="separate"/>
      </w:r>
      <w:r w:rsidR="00900633" w:rsidRPr="00900633">
        <w:rPr>
          <w:bCs w:val="0"/>
          <w:sz w:val="24"/>
          <w:szCs w:val="24"/>
        </w:rPr>
        <w:t>у)</w:t>
      </w:r>
      <w:r w:rsidR="00131B13">
        <w:fldChar w:fldCharType="end"/>
      </w:r>
      <w:r w:rsidR="001222CA" w:rsidRPr="001222CA">
        <w:rPr>
          <w:sz w:val="24"/>
          <w:szCs w:val="24"/>
        </w:rPr>
        <w:t xml:space="preserve"> п. </w:t>
      </w:r>
      <w:r w:rsidR="00131B13">
        <w:fldChar w:fldCharType="begin"/>
      </w:r>
      <w:r w:rsidR="00131B13">
        <w:instrText xml:space="preserve"> REF _Ref306005578 \r \h  \* MERGEFORMAT </w:instrText>
      </w:r>
      <w:r w:rsidR="00131B13">
        <w:fldChar w:fldCharType="separate"/>
      </w:r>
      <w:r w:rsidR="00900633" w:rsidRPr="00900633">
        <w:rPr>
          <w:sz w:val="24"/>
          <w:szCs w:val="24"/>
        </w:rPr>
        <w:t>3.3.8.3</w:t>
      </w:r>
      <w:r w:rsidR="00131B13">
        <w:fldChar w:fldCharType="end"/>
      </w:r>
      <w:r w:rsidR="001222CA" w:rsidRPr="001222CA">
        <w:rPr>
          <w:sz w:val="24"/>
          <w:szCs w:val="24"/>
        </w:rPr>
        <w:t xml:space="preserve"> и подразделе </w:t>
      </w:r>
      <w:r w:rsidR="00131B13">
        <w:fldChar w:fldCharType="begin"/>
      </w:r>
      <w:r w:rsidR="00131B13">
        <w:instrText xml:space="preserve"> REF _Ref441574649 \r \h  \* MERGEFORMAT </w:instrText>
      </w:r>
      <w:r w:rsidR="00131B13">
        <w:fldChar w:fldCharType="separate"/>
      </w:r>
      <w:r w:rsidR="00900633" w:rsidRPr="00900633">
        <w:rPr>
          <w:sz w:val="24"/>
          <w:szCs w:val="24"/>
        </w:rPr>
        <w:t>5.18</w:t>
      </w:r>
      <w:r w:rsidR="00131B13">
        <w:fldChar w:fldCharType="end"/>
      </w:r>
      <w:r w:rsidRPr="001222CA">
        <w:rPr>
          <w:bCs w:val="0"/>
          <w:sz w:val="24"/>
          <w:szCs w:val="24"/>
        </w:rPr>
        <w:t>.</w:t>
      </w:r>
    </w:p>
    <w:p w:rsidR="00717F60" w:rsidRPr="00E71A48" w:rsidRDefault="00717F60" w:rsidP="00E71A48">
      <w:pPr>
        <w:pStyle w:val="2"/>
        <w:tabs>
          <w:tab w:val="clear" w:pos="1700"/>
          <w:tab w:val="left" w:pos="709"/>
        </w:tabs>
        <w:spacing w:line="264" w:lineRule="auto"/>
      </w:pPr>
      <w:bookmarkStart w:id="357" w:name="_Ref303683883"/>
      <w:bookmarkStart w:id="358" w:name="_Toc441131338"/>
      <w:r w:rsidRPr="00E71A48">
        <w:t xml:space="preserve">Изменение и отзыв </w:t>
      </w:r>
      <w:r w:rsidR="004B5EB3" w:rsidRPr="00E71A48">
        <w:t>Заявк</w:t>
      </w:r>
      <w:r w:rsidRPr="00E71A48">
        <w:t>и</w:t>
      </w:r>
      <w:bookmarkEnd w:id="357"/>
      <w:bookmarkEnd w:id="358"/>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Порядок изменения или отзыва Заявок на ЭТП определяется правилами данной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359" w:name="_Ref305973250"/>
      <w:bookmarkStart w:id="360" w:name="_Toc441131339"/>
      <w:r w:rsidRPr="00E71A48">
        <w:t>Оценка Заявок и проведение переговоров</w:t>
      </w:r>
      <w:bookmarkEnd w:id="359"/>
      <w:bookmarkEnd w:id="360"/>
      <w:r w:rsidRPr="00E71A48">
        <w:t xml:space="preserve"> </w:t>
      </w:r>
    </w:p>
    <w:p w:rsidR="00717F60" w:rsidRPr="00E71A48" w:rsidRDefault="00717F60" w:rsidP="00E71A48">
      <w:pPr>
        <w:pStyle w:val="3"/>
        <w:spacing w:line="264" w:lineRule="auto"/>
        <w:rPr>
          <w:szCs w:val="24"/>
        </w:rPr>
      </w:pPr>
      <w:bookmarkStart w:id="361" w:name="_Toc439323711"/>
      <w:bookmarkStart w:id="362" w:name="_Toc440361345"/>
      <w:bookmarkStart w:id="363" w:name="_Toc440376100"/>
      <w:bookmarkStart w:id="364" w:name="_Toc440376227"/>
      <w:bookmarkStart w:id="365" w:name="_Toc440382492"/>
      <w:bookmarkStart w:id="366" w:name="_Toc440447162"/>
      <w:bookmarkStart w:id="367" w:name="_Toc440632322"/>
      <w:bookmarkStart w:id="368" w:name="_Toc440875095"/>
      <w:bookmarkStart w:id="369" w:name="_Toc441131340"/>
      <w:r w:rsidRPr="00E71A48">
        <w:rPr>
          <w:szCs w:val="24"/>
        </w:rPr>
        <w:t>Общие положения</w:t>
      </w:r>
      <w:bookmarkEnd w:id="361"/>
      <w:bookmarkEnd w:id="362"/>
      <w:bookmarkEnd w:id="363"/>
      <w:bookmarkEnd w:id="364"/>
      <w:bookmarkEnd w:id="365"/>
      <w:bookmarkEnd w:id="366"/>
      <w:bookmarkEnd w:id="367"/>
      <w:bookmarkEnd w:id="368"/>
      <w:bookmarkEnd w:id="36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31B13">
        <w:fldChar w:fldCharType="begin"/>
      </w:r>
      <w:r w:rsidR="00131B13">
        <w:instrText xml:space="preserve"> REF _Ref93089454 \n \h  \* MERGEFORMAT </w:instrText>
      </w:r>
      <w:r w:rsidR="00131B13">
        <w:fldChar w:fldCharType="separate"/>
      </w:r>
      <w:r w:rsidR="00900633" w:rsidRPr="00900633">
        <w:rPr>
          <w:bCs w:val="0"/>
          <w:sz w:val="24"/>
          <w:szCs w:val="24"/>
        </w:rPr>
        <w:t>3.6.2</w:t>
      </w:r>
      <w:r w:rsidR="00131B13">
        <w:fldChar w:fldCharType="end"/>
      </w:r>
      <w:r w:rsidRPr="00E71A48">
        <w:rPr>
          <w:bCs w:val="0"/>
          <w:sz w:val="24"/>
          <w:szCs w:val="24"/>
        </w:rPr>
        <w:t xml:space="preserve">), проведение (при необходимости) переговоров (пункт </w:t>
      </w:r>
      <w:r w:rsidR="00131B13">
        <w:fldChar w:fldCharType="begin"/>
      </w:r>
      <w:r w:rsidR="00131B13">
        <w:instrText xml:space="preserve"> REF _Ref303670674 \n \h  \* MERGEFORMAT </w:instrText>
      </w:r>
      <w:r w:rsidR="00131B13">
        <w:fldChar w:fldCharType="separate"/>
      </w:r>
      <w:r w:rsidR="00900633" w:rsidRPr="00900633">
        <w:rPr>
          <w:bCs w:val="0"/>
          <w:sz w:val="24"/>
          <w:szCs w:val="24"/>
        </w:rPr>
        <w:t>3.6.3</w:t>
      </w:r>
      <w:r w:rsidR="00131B13">
        <w:fldChar w:fldCharType="end"/>
      </w:r>
      <w:r w:rsidRPr="00E71A48">
        <w:rPr>
          <w:bCs w:val="0"/>
          <w:sz w:val="24"/>
          <w:szCs w:val="24"/>
        </w:rPr>
        <w:t>) и оценочную стадию (пункт</w:t>
      </w:r>
      <w:r w:rsidR="007F3FB7" w:rsidRPr="00E71A48">
        <w:rPr>
          <w:bCs w:val="0"/>
          <w:sz w:val="24"/>
          <w:szCs w:val="24"/>
        </w:rPr>
        <w:t xml:space="preserve"> </w:t>
      </w:r>
      <w:r w:rsidR="00131B13">
        <w:fldChar w:fldCharType="begin"/>
      </w:r>
      <w:r w:rsidR="00131B13">
        <w:instrText xml:space="preserve"> REF _Ref306138385 \r \h  \* MERGEFORMAT </w:instrText>
      </w:r>
      <w:r w:rsidR="00131B13">
        <w:fldChar w:fldCharType="separate"/>
      </w:r>
      <w:r w:rsidR="00900633" w:rsidRPr="00900633">
        <w:rPr>
          <w:bCs w:val="0"/>
          <w:sz w:val="24"/>
          <w:szCs w:val="24"/>
        </w:rPr>
        <w:t>3.6.4</w:t>
      </w:r>
      <w:r w:rsidR="00131B13">
        <w:fldChar w:fldCharType="end"/>
      </w:r>
      <w:r w:rsidRPr="00E71A48">
        <w:rPr>
          <w:bCs w:val="0"/>
          <w:sz w:val="24"/>
          <w:szCs w:val="24"/>
        </w:rPr>
        <w:t>).</w:t>
      </w:r>
    </w:p>
    <w:p w:rsidR="00717F60" w:rsidRPr="00E71A48" w:rsidRDefault="00717F60" w:rsidP="00E71A48">
      <w:pPr>
        <w:pStyle w:val="3"/>
        <w:spacing w:line="264" w:lineRule="auto"/>
        <w:rPr>
          <w:szCs w:val="24"/>
        </w:rPr>
      </w:pPr>
      <w:bookmarkStart w:id="370" w:name="_Ref93089454"/>
      <w:bookmarkStart w:id="371" w:name="_Toc439323712"/>
      <w:bookmarkStart w:id="372" w:name="_Toc440361346"/>
      <w:bookmarkStart w:id="373" w:name="_Toc440376101"/>
      <w:bookmarkStart w:id="374" w:name="_Toc440376228"/>
      <w:bookmarkStart w:id="375" w:name="_Toc440382493"/>
      <w:bookmarkStart w:id="376" w:name="_Toc440447163"/>
      <w:bookmarkStart w:id="377" w:name="_Toc440632323"/>
      <w:bookmarkStart w:id="378" w:name="_Toc440875096"/>
      <w:bookmarkStart w:id="379" w:name="_Toc441131341"/>
      <w:r w:rsidRPr="00E71A48">
        <w:rPr>
          <w:szCs w:val="24"/>
        </w:rPr>
        <w:t>Отборочная стадия</w:t>
      </w:r>
      <w:bookmarkEnd w:id="370"/>
      <w:bookmarkEnd w:id="371"/>
      <w:bookmarkEnd w:id="372"/>
      <w:bookmarkEnd w:id="373"/>
      <w:bookmarkEnd w:id="374"/>
      <w:bookmarkEnd w:id="375"/>
      <w:bookmarkEnd w:id="376"/>
      <w:bookmarkEnd w:id="377"/>
      <w:bookmarkEnd w:id="378"/>
      <w:bookmarkEnd w:id="37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Pr="00E71A48">
        <w:rPr>
          <w:bCs w:val="0"/>
          <w:sz w:val="24"/>
          <w:szCs w:val="24"/>
        </w:rPr>
        <w:lastRenderedPageBreak/>
        <w:t xml:space="preserve">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380"/>
      <w:bookmarkEnd w:id="381"/>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31B13">
        <w:fldChar w:fldCharType="begin"/>
      </w:r>
      <w:r w:rsidR="00131B13">
        <w:instrText xml:space="preserve"> REF _Ref306176386 \r \h  \* MERGEFORMAT </w:instrText>
      </w:r>
      <w:r w:rsidR="00131B13">
        <w:fldChar w:fldCharType="separate"/>
      </w:r>
      <w:r w:rsidR="00900633" w:rsidRPr="00900633">
        <w:rPr>
          <w:sz w:val="24"/>
          <w:szCs w:val="24"/>
        </w:rPr>
        <w:t>3.3.14</w:t>
      </w:r>
      <w:r w:rsidR="00131B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2" w:name="_Ref303670674"/>
      <w:bookmarkStart w:id="383" w:name="_Toc439323713"/>
      <w:bookmarkStart w:id="384" w:name="_Toc440361347"/>
      <w:bookmarkStart w:id="385" w:name="_Toc440376102"/>
      <w:bookmarkStart w:id="386" w:name="_Toc440376229"/>
      <w:bookmarkStart w:id="387" w:name="_Toc440382494"/>
      <w:bookmarkStart w:id="388" w:name="_Toc440447164"/>
      <w:bookmarkStart w:id="389" w:name="_Toc440632324"/>
      <w:bookmarkStart w:id="390" w:name="_Toc440875097"/>
      <w:bookmarkStart w:id="391" w:name="_Toc441131342"/>
      <w:r w:rsidRPr="00E71A48">
        <w:rPr>
          <w:szCs w:val="24"/>
        </w:rPr>
        <w:t>Проведение переговоров</w:t>
      </w:r>
      <w:bookmarkEnd w:id="382"/>
      <w:bookmarkEnd w:id="383"/>
      <w:bookmarkEnd w:id="384"/>
      <w:bookmarkEnd w:id="385"/>
      <w:bookmarkEnd w:id="386"/>
      <w:bookmarkEnd w:id="387"/>
      <w:bookmarkEnd w:id="388"/>
      <w:bookmarkEnd w:id="389"/>
      <w:bookmarkEnd w:id="390"/>
      <w:bookmarkEnd w:id="39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2" w:name="_Ref306138385"/>
      <w:bookmarkStart w:id="393" w:name="_Toc439323714"/>
      <w:bookmarkStart w:id="394" w:name="_Toc440361348"/>
      <w:bookmarkStart w:id="395" w:name="_Toc440376103"/>
      <w:bookmarkStart w:id="396" w:name="_Toc440376230"/>
      <w:bookmarkStart w:id="397" w:name="_Toc440382495"/>
      <w:bookmarkStart w:id="398" w:name="_Toc440447165"/>
      <w:bookmarkStart w:id="399" w:name="_Toc440632325"/>
      <w:bookmarkStart w:id="400" w:name="_Toc440875098"/>
      <w:bookmarkStart w:id="401" w:name="_Toc441131343"/>
      <w:r w:rsidRPr="00E71A48">
        <w:rPr>
          <w:szCs w:val="24"/>
        </w:rPr>
        <w:lastRenderedPageBreak/>
        <w:t>Оценочная стадия</w:t>
      </w:r>
      <w:bookmarkEnd w:id="392"/>
      <w:bookmarkEnd w:id="393"/>
      <w:bookmarkEnd w:id="394"/>
      <w:bookmarkEnd w:id="395"/>
      <w:bookmarkEnd w:id="396"/>
      <w:bookmarkEnd w:id="397"/>
      <w:bookmarkEnd w:id="398"/>
      <w:bookmarkEnd w:id="399"/>
      <w:bookmarkEnd w:id="400"/>
      <w:bookmarkEnd w:id="40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2" w:name="_Ref303250967"/>
      <w:bookmarkStart w:id="403" w:name="_Toc305697378"/>
      <w:bookmarkStart w:id="404" w:name="_Toc441131344"/>
      <w:bookmarkStart w:id="405" w:name="_Toc255985696"/>
      <w:r w:rsidRPr="00E71A48">
        <w:t>Аукционная процедура понижени</w:t>
      </w:r>
      <w:r w:rsidR="00E60F8E" w:rsidRPr="00E71A48">
        <w:t>я</w:t>
      </w:r>
      <w:r w:rsidRPr="00E71A48">
        <w:t xml:space="preserve"> цены (переторжка)</w:t>
      </w:r>
      <w:bookmarkEnd w:id="402"/>
      <w:bookmarkEnd w:id="403"/>
      <w:bookmarkEnd w:id="404"/>
      <w:r w:rsidRPr="00E71A48">
        <w:t xml:space="preserve"> </w:t>
      </w:r>
    </w:p>
    <w:bookmarkEnd w:id="405"/>
    <w:p w:rsidR="00F15392" w:rsidRPr="00AA3BD2"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AA3BD2">
        <w:rPr>
          <w:sz w:val="24"/>
          <w:szCs w:val="24"/>
          <w:lang w:eastAsia="ru-RU"/>
        </w:rPr>
        <w:t>запроса предложений</w:t>
      </w:r>
      <w:r w:rsidRPr="00AA3BD2">
        <w:rPr>
          <w:sz w:val="24"/>
          <w:szCs w:val="24"/>
          <w:lang w:eastAsia="ru-RU"/>
        </w:rPr>
        <w:t xml:space="preserve"> возможности добровольно повысить предпочтительность их </w:t>
      </w:r>
      <w:r w:rsidR="00D275BB" w:rsidRPr="00AA3BD2">
        <w:rPr>
          <w:sz w:val="24"/>
          <w:szCs w:val="24"/>
          <w:lang w:eastAsia="ru-RU"/>
        </w:rPr>
        <w:t>Заявок</w:t>
      </w:r>
      <w:r w:rsidRPr="00AA3BD2">
        <w:rPr>
          <w:sz w:val="24"/>
          <w:szCs w:val="24"/>
          <w:lang w:eastAsia="ru-RU"/>
        </w:rPr>
        <w:t xml:space="preserve"> путем снижения первоначальной, указанной в  </w:t>
      </w:r>
      <w:r w:rsidR="004B5EB3" w:rsidRPr="00AA3BD2">
        <w:rPr>
          <w:sz w:val="24"/>
          <w:szCs w:val="24"/>
          <w:lang w:eastAsia="ru-RU"/>
        </w:rPr>
        <w:t>Заявк</w:t>
      </w:r>
      <w:r w:rsidRPr="00AA3BD2">
        <w:rPr>
          <w:sz w:val="24"/>
          <w:szCs w:val="24"/>
          <w:lang w:eastAsia="ru-RU"/>
        </w:rPr>
        <w:t>е, цены.</w:t>
      </w:r>
    </w:p>
    <w:p w:rsidR="00F15392" w:rsidRPr="00AA3BD2"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AA3BD2">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AA3BD2">
        <w:rPr>
          <w:sz w:val="24"/>
          <w:szCs w:val="24"/>
          <w:lang w:eastAsia="ru-RU"/>
        </w:rPr>
        <w:t>.</w:t>
      </w:r>
    </w:p>
    <w:p w:rsidR="00F15392" w:rsidRPr="00985B2A"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2987"/>
      <w:r w:rsidRPr="00AA3BD2">
        <w:rPr>
          <w:sz w:val="24"/>
          <w:szCs w:val="24"/>
          <w:lang w:eastAsia="ru-RU"/>
        </w:rPr>
        <w:t>Участник</w:t>
      </w:r>
      <w:r w:rsidR="00F15392" w:rsidRPr="00AA3BD2">
        <w:rPr>
          <w:sz w:val="24"/>
          <w:szCs w:val="24"/>
          <w:lang w:eastAsia="ru-RU"/>
        </w:rPr>
        <w:t xml:space="preserve"> </w:t>
      </w:r>
      <w:r w:rsidR="00C05EF6" w:rsidRPr="00AA3BD2">
        <w:rPr>
          <w:sz w:val="24"/>
          <w:szCs w:val="24"/>
          <w:lang w:eastAsia="ru-RU"/>
        </w:rPr>
        <w:t>запроса предложений</w:t>
      </w:r>
      <w:r w:rsidR="00F15392" w:rsidRPr="00AA3BD2">
        <w:rPr>
          <w:sz w:val="24"/>
          <w:szCs w:val="24"/>
          <w:lang w:eastAsia="ru-RU"/>
        </w:rPr>
        <w:t xml:space="preserve">, приглашенный на переторжку, вправе не </w:t>
      </w:r>
      <w:r w:rsidR="00F15392" w:rsidRPr="00985B2A">
        <w:rPr>
          <w:sz w:val="24"/>
          <w:szCs w:val="24"/>
          <w:lang w:eastAsia="ru-RU"/>
        </w:rPr>
        <w:t xml:space="preserve">участвовать в ней, тогда его </w:t>
      </w:r>
      <w:r w:rsidR="004B5EB3" w:rsidRPr="00985B2A">
        <w:rPr>
          <w:sz w:val="24"/>
          <w:szCs w:val="24"/>
          <w:lang w:eastAsia="ru-RU"/>
        </w:rPr>
        <w:t>Заявк</w:t>
      </w:r>
      <w:r w:rsidR="00BD05FA" w:rsidRPr="00985B2A">
        <w:rPr>
          <w:sz w:val="24"/>
          <w:szCs w:val="24"/>
          <w:lang w:eastAsia="ru-RU"/>
        </w:rPr>
        <w:t>а</w:t>
      </w:r>
      <w:r w:rsidR="00F15392" w:rsidRPr="00985B2A">
        <w:rPr>
          <w:sz w:val="24"/>
          <w:szCs w:val="24"/>
          <w:lang w:eastAsia="ru-RU"/>
        </w:rPr>
        <w:t xml:space="preserve">, </w:t>
      </w:r>
      <w:r w:rsidR="00F15392" w:rsidRPr="00985B2A">
        <w:rPr>
          <w:i/>
          <w:sz w:val="24"/>
          <w:szCs w:val="24"/>
          <w:lang w:eastAsia="ru-RU"/>
        </w:rPr>
        <w:t>по которо</w:t>
      </w:r>
      <w:r w:rsidR="00BD05FA" w:rsidRPr="00985B2A">
        <w:rPr>
          <w:i/>
          <w:sz w:val="24"/>
          <w:szCs w:val="24"/>
          <w:lang w:eastAsia="ru-RU"/>
        </w:rPr>
        <w:t>й</w:t>
      </w:r>
      <w:r w:rsidR="00F15392" w:rsidRPr="00985B2A">
        <w:rPr>
          <w:i/>
          <w:sz w:val="24"/>
          <w:szCs w:val="24"/>
          <w:lang w:eastAsia="ru-RU"/>
        </w:rPr>
        <w:t xml:space="preserve"> он не участвовал в переторжке, </w:t>
      </w:r>
      <w:r w:rsidR="00F15392" w:rsidRPr="00985B2A">
        <w:rPr>
          <w:sz w:val="24"/>
          <w:szCs w:val="24"/>
          <w:lang w:eastAsia="ru-RU"/>
        </w:rPr>
        <w:t xml:space="preserve">остается </w:t>
      </w:r>
      <w:r w:rsidR="006F17EF" w:rsidRPr="00985B2A">
        <w:rPr>
          <w:sz w:val="24"/>
          <w:szCs w:val="24"/>
          <w:lang w:eastAsia="ru-RU"/>
        </w:rPr>
        <w:t xml:space="preserve">действующей </w:t>
      </w:r>
      <w:r w:rsidR="00F15392" w:rsidRPr="00985B2A">
        <w:rPr>
          <w:sz w:val="24"/>
          <w:szCs w:val="24"/>
          <w:lang w:eastAsia="ru-RU"/>
        </w:rPr>
        <w:t>с ранее объявленной ценой.</w:t>
      </w:r>
      <w:bookmarkEnd w:id="406"/>
    </w:p>
    <w:p w:rsidR="00F15392" w:rsidRPr="00985B2A"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985B2A">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985B2A">
        <w:rPr>
          <w:sz w:val="24"/>
          <w:szCs w:val="24"/>
          <w:lang w:eastAsia="ru-RU"/>
        </w:rPr>
        <w:t>его Заявка остается действующей с ранее объявленной ценой</w:t>
      </w:r>
      <w:r w:rsidR="00F15392" w:rsidRPr="00985B2A">
        <w:rPr>
          <w:sz w:val="24"/>
          <w:szCs w:val="24"/>
          <w:lang w:eastAsia="ru-RU"/>
        </w:rPr>
        <w:t>.</w:t>
      </w:r>
    </w:p>
    <w:p w:rsidR="00F15392" w:rsidRPr="00985B2A"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3005"/>
      <w:r w:rsidRPr="00985B2A">
        <w:rPr>
          <w:sz w:val="24"/>
          <w:szCs w:val="24"/>
          <w:lang w:eastAsia="ru-RU"/>
        </w:rPr>
        <w:t>Процедура переторжки проводится с использованием ЭТП</w:t>
      </w:r>
      <w:r w:rsidRPr="00985B2A">
        <w:rPr>
          <w:iCs/>
          <w:sz w:val="24"/>
          <w:szCs w:val="24"/>
          <w:lang w:eastAsia="ru-RU"/>
        </w:rPr>
        <w:t xml:space="preserve">. </w:t>
      </w:r>
      <w:r w:rsidRPr="00985B2A">
        <w:rPr>
          <w:sz w:val="24"/>
          <w:szCs w:val="24"/>
          <w:lang w:eastAsia="ru-RU"/>
        </w:rPr>
        <w:t>Порядок проведения процедуры переторжки на ЭТП определяется правилами данной системы.</w:t>
      </w:r>
      <w:bookmarkEnd w:id="40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985B2A">
        <w:rPr>
          <w:iCs/>
          <w:sz w:val="24"/>
          <w:szCs w:val="24"/>
          <w:lang w:eastAsia="ru-RU"/>
        </w:rPr>
        <w:t xml:space="preserve">В период с момента начала переторжки на ЭТП </w:t>
      </w:r>
      <w:r w:rsidR="009C744E" w:rsidRPr="00985B2A">
        <w:rPr>
          <w:iCs/>
          <w:sz w:val="24"/>
          <w:szCs w:val="24"/>
          <w:lang w:eastAsia="ru-RU"/>
        </w:rPr>
        <w:t>Участник</w:t>
      </w:r>
      <w:r w:rsidRPr="00985B2A">
        <w:rPr>
          <w:iCs/>
          <w:sz w:val="24"/>
          <w:szCs w:val="24"/>
          <w:lang w:eastAsia="ru-RU"/>
        </w:rPr>
        <w:t>, приглашенный</w:t>
      </w:r>
      <w:r w:rsidRPr="00E71A48">
        <w:rPr>
          <w:iCs/>
          <w:sz w:val="24"/>
          <w:szCs w:val="24"/>
          <w:lang w:eastAsia="ru-RU"/>
        </w:rPr>
        <w:t xml:space="preserve">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lastRenderedPageBreak/>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31B13">
        <w:fldChar w:fldCharType="begin"/>
      </w:r>
      <w:r w:rsidR="00131B13">
        <w:instrText xml:space="preserve"> REF _Ref306352987 \r \h  \* MERGEFORMAT </w:instrText>
      </w:r>
      <w:r w:rsidR="00131B13">
        <w:fldChar w:fldCharType="separate"/>
      </w:r>
      <w:r w:rsidR="00900633" w:rsidRPr="00900633">
        <w:rPr>
          <w:iCs/>
          <w:sz w:val="24"/>
          <w:szCs w:val="24"/>
          <w:lang w:eastAsia="ru-RU"/>
        </w:rPr>
        <w:t>3.7.3</w:t>
      </w:r>
      <w:r w:rsidR="00131B13">
        <w:fldChar w:fldCharType="end"/>
      </w:r>
      <w:r w:rsidRPr="00E71A48">
        <w:rPr>
          <w:iCs/>
          <w:sz w:val="24"/>
          <w:szCs w:val="24"/>
          <w:lang w:eastAsia="ru-RU"/>
        </w:rPr>
        <w:t xml:space="preserve"> - </w:t>
      </w:r>
      <w:r w:rsidR="00131B13">
        <w:fldChar w:fldCharType="begin"/>
      </w:r>
      <w:r w:rsidR="00131B13">
        <w:instrText xml:space="preserve"> REF _Ref306353005 \r \h  \* MERGEFORMAT </w:instrText>
      </w:r>
      <w:r w:rsidR="00131B13">
        <w:fldChar w:fldCharType="separate"/>
      </w:r>
      <w:r w:rsidR="00900633" w:rsidRPr="00900633">
        <w:rPr>
          <w:iCs/>
          <w:sz w:val="24"/>
          <w:szCs w:val="24"/>
          <w:lang w:eastAsia="ru-RU"/>
        </w:rPr>
        <w:t>3.7.5</w:t>
      </w:r>
      <w:r w:rsidR="00131B13">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8" w:name="_Ref303681924"/>
      <w:bookmarkStart w:id="409" w:name="_Ref303683914"/>
      <w:bookmarkStart w:id="410" w:name="_Toc441131345"/>
      <w:r w:rsidRPr="00E71A48">
        <w:t xml:space="preserve">Подведение итогов </w:t>
      </w:r>
      <w:r w:rsidR="00DF639D" w:rsidRPr="00E71A48">
        <w:t>З</w:t>
      </w:r>
      <w:r w:rsidRPr="00E71A48">
        <w:t>апроса предложений</w:t>
      </w:r>
      <w:bookmarkEnd w:id="408"/>
      <w:bookmarkEnd w:id="409"/>
      <w:bookmarkEnd w:id="410"/>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2" w:name="_Ref303251044"/>
      <w:bookmarkStart w:id="413" w:name="_Toc441131346"/>
      <w:bookmarkStart w:id="414" w:name="_Ref191386295"/>
      <w:r w:rsidRPr="00E71A48">
        <w:t>Признание запроса предложений несостоявшимся</w:t>
      </w:r>
      <w:bookmarkEnd w:id="412"/>
      <w:bookmarkEnd w:id="413"/>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17"/>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lastRenderedPageBreak/>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8" w:name="_Ref303683929"/>
      <w:bookmarkStart w:id="419"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4"/>
      <w:bookmarkEnd w:id="418"/>
      <w:bookmarkEnd w:id="419"/>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20" w:name="_Ref294695403"/>
      <w:bookmarkStart w:id="42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20"/>
      <w:bookmarkEnd w:id="421"/>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31B13">
        <w:fldChar w:fldCharType="begin"/>
      </w:r>
      <w:r w:rsidR="00131B13">
        <w:instrText xml:space="preserve"> REF _Ref294695546 \r \h  \* MERGEFORMAT </w:instrText>
      </w:r>
      <w:r w:rsidR="00131B13">
        <w:fldChar w:fldCharType="separate"/>
      </w:r>
      <w:r w:rsidR="00900633" w:rsidRPr="00900633">
        <w:rPr>
          <w:bCs w:val="0"/>
          <w:sz w:val="24"/>
          <w:szCs w:val="24"/>
        </w:rPr>
        <w:t xml:space="preserve"> 1.2.6 </w:t>
      </w:r>
      <w:r w:rsidR="00131B13">
        <w:fldChar w:fldCharType="end"/>
      </w:r>
      <w:r w:rsidRPr="00E71A48">
        <w:rPr>
          <w:bCs w:val="0"/>
          <w:sz w:val="24"/>
          <w:szCs w:val="24"/>
        </w:rPr>
        <w:t>и/или в срок, определенный в п.</w:t>
      </w:r>
      <w:r w:rsidR="001716DB" w:rsidRPr="00E71A48">
        <w:rPr>
          <w:bCs w:val="0"/>
          <w:sz w:val="24"/>
          <w:szCs w:val="24"/>
        </w:rPr>
        <w:t xml:space="preserve"> </w:t>
      </w:r>
      <w:r w:rsidR="00131B13">
        <w:fldChar w:fldCharType="begin"/>
      </w:r>
      <w:r w:rsidR="00131B13">
        <w:instrText xml:space="preserve"> REF _Ref294695403 \n \h  \* MERGEFORMAT </w:instrText>
      </w:r>
      <w:r w:rsidR="00131B13">
        <w:fldChar w:fldCharType="separate"/>
      </w:r>
      <w:r w:rsidR="00900633" w:rsidRPr="00900633">
        <w:rPr>
          <w:bCs w:val="0"/>
          <w:sz w:val="24"/>
          <w:szCs w:val="24"/>
        </w:rPr>
        <w:t>3.10.3</w:t>
      </w:r>
      <w:r w:rsidR="00131B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31B13">
        <w:fldChar w:fldCharType="begin"/>
      </w:r>
      <w:r w:rsidR="00131B13">
        <w:instrText xml:space="preserve"> REF _Ref305979053 \r \h  \* MERGEFORMAT </w:instrText>
      </w:r>
      <w:r w:rsidR="00131B13">
        <w:fldChar w:fldCharType="separate"/>
      </w:r>
      <w:r w:rsidR="00900633" w:rsidRPr="00900633">
        <w:rPr>
          <w:bCs w:val="0"/>
          <w:sz w:val="24"/>
          <w:szCs w:val="24"/>
        </w:rPr>
        <w:t>3.10.4</w:t>
      </w:r>
      <w:r w:rsidR="00131B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w:t>
      </w:r>
      <w:r w:rsidRPr="00414CAF">
        <w:rPr>
          <w:bCs w:val="0"/>
          <w:sz w:val="24"/>
          <w:szCs w:val="24"/>
        </w:rPr>
        <w:lastRenderedPageBreak/>
        <w:t xml:space="preserve">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4" w:name="_Toc181693189"/>
      <w:bookmarkStart w:id="425" w:name="_Ref190680463"/>
      <w:bookmarkStart w:id="426" w:name="_Ref306140410"/>
      <w:bookmarkStart w:id="427" w:name="_Ref306142159"/>
      <w:bookmarkStart w:id="428" w:name="_Toc441131348"/>
      <w:bookmarkStart w:id="429" w:name="_Ref303102866"/>
      <w:bookmarkStart w:id="430" w:name="_Toc305835589"/>
      <w:bookmarkStart w:id="431" w:name="_Ref303683952"/>
      <w:bookmarkStart w:id="432" w:name="__RefNumPara__840_922829174"/>
      <w:bookmarkEnd w:id="423"/>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4"/>
      <w:bookmarkEnd w:id="425"/>
      <w:bookmarkEnd w:id="426"/>
      <w:bookmarkEnd w:id="427"/>
      <w:bookmarkEnd w:id="428"/>
      <w:r w:rsidRPr="00414CAF">
        <w:t xml:space="preserve"> </w:t>
      </w:r>
      <w:bookmarkEnd w:id="429"/>
      <w:bookmarkEnd w:id="430"/>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4253F">
        <w:rPr>
          <w:sz w:val="24"/>
          <w:szCs w:val="24"/>
        </w:rPr>
        <w:fldChar w:fldCharType="begin"/>
      </w:r>
      <w:r w:rsidR="005818B2">
        <w:rPr>
          <w:sz w:val="24"/>
          <w:szCs w:val="24"/>
        </w:rPr>
        <w:instrText xml:space="preserve"> REF _Ref440272931 \r \h </w:instrText>
      </w:r>
      <w:r w:rsidR="0064253F">
        <w:rPr>
          <w:sz w:val="24"/>
          <w:szCs w:val="24"/>
        </w:rPr>
      </w:r>
      <w:r w:rsidR="0064253F">
        <w:rPr>
          <w:sz w:val="24"/>
          <w:szCs w:val="24"/>
        </w:rPr>
        <w:fldChar w:fldCharType="separate"/>
      </w:r>
      <w:r w:rsidR="00900633">
        <w:rPr>
          <w:sz w:val="24"/>
          <w:szCs w:val="24"/>
        </w:rPr>
        <w:t>2</w:t>
      </w:r>
      <w:r w:rsidR="0064253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3" w:name="_Ref303694483"/>
      <w:bookmarkStart w:id="434" w:name="_Toc305835590"/>
      <w:bookmarkStart w:id="435" w:name="_Ref306140451"/>
      <w:bookmarkStart w:id="436" w:name="_Toc441131349"/>
      <w:r w:rsidRPr="006E1884">
        <w:t xml:space="preserve">Уведомление о результатах </w:t>
      </w:r>
      <w:bookmarkEnd w:id="433"/>
      <w:bookmarkEnd w:id="434"/>
      <w:r w:rsidRPr="006E1884">
        <w:t>запроса предложений</w:t>
      </w:r>
      <w:bookmarkEnd w:id="435"/>
      <w:bookmarkEnd w:id="436"/>
    </w:p>
    <w:bookmarkEnd w:id="43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31B13">
        <w:fldChar w:fldCharType="begin"/>
      </w:r>
      <w:r w:rsidR="00131B13">
        <w:instrText xml:space="preserve"> REF _Ref191386085 \r \h  \* MERGEFORMAT </w:instrText>
      </w:r>
      <w:r w:rsidR="00131B13">
        <w:fldChar w:fldCharType="separate"/>
      </w:r>
      <w:r w:rsidR="00900633" w:rsidRPr="00900633">
        <w:rPr>
          <w:iCs/>
          <w:sz w:val="24"/>
          <w:szCs w:val="24"/>
        </w:rPr>
        <w:t>1.1.1</w:t>
      </w:r>
      <w:r w:rsidR="00131B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7" w:name="_Ref440270568"/>
      <w:bookmarkStart w:id="438" w:name="_Ref440274159"/>
      <w:bookmarkStart w:id="439" w:name="_Ref440292555"/>
      <w:bookmarkStart w:id="440" w:name="_Ref440292779"/>
      <w:bookmarkStart w:id="441" w:name="_Toc441131350"/>
      <w:r>
        <w:rPr>
          <w:szCs w:val="24"/>
        </w:rPr>
        <w:lastRenderedPageBreak/>
        <w:t>Техническая часть</w:t>
      </w:r>
      <w:bookmarkEnd w:id="437"/>
      <w:bookmarkEnd w:id="438"/>
      <w:bookmarkEnd w:id="439"/>
      <w:bookmarkEnd w:id="440"/>
      <w:bookmarkEnd w:id="441"/>
      <w:r w:rsidRPr="00E71A48">
        <w:rPr>
          <w:szCs w:val="24"/>
        </w:rPr>
        <w:t xml:space="preserve"> </w:t>
      </w:r>
    </w:p>
    <w:p w:rsidR="002B5044" w:rsidRPr="00C12FA4" w:rsidRDefault="002B5044" w:rsidP="0021751A">
      <w:pPr>
        <w:pStyle w:val="2"/>
        <w:ind w:left="1701" w:hanging="1134"/>
      </w:pPr>
      <w:bookmarkStart w:id="442" w:name="_Toc176064097"/>
      <w:bookmarkStart w:id="443" w:name="_Toc176338525"/>
      <w:bookmarkStart w:id="444" w:name="_Toc180399753"/>
      <w:bookmarkStart w:id="445" w:name="_Toc189457101"/>
      <w:bookmarkStart w:id="446" w:name="_Toc189461737"/>
      <w:bookmarkStart w:id="447" w:name="_Toc189462011"/>
      <w:bookmarkStart w:id="448" w:name="_Toc191273610"/>
      <w:bookmarkStart w:id="449" w:name="_Toc423421726"/>
      <w:bookmarkStart w:id="450" w:name="_Toc441131351"/>
      <w:bookmarkStart w:id="451" w:name="_Toc167189319"/>
      <w:bookmarkStart w:id="452" w:name="_Toc168725254"/>
      <w:r w:rsidRPr="00C12FA4">
        <w:t xml:space="preserve">Перечень, объемы и характеристики </w:t>
      </w:r>
      <w:bookmarkEnd w:id="442"/>
      <w:bookmarkEnd w:id="443"/>
      <w:bookmarkEnd w:id="444"/>
      <w:bookmarkEnd w:id="445"/>
      <w:bookmarkEnd w:id="446"/>
      <w:bookmarkEnd w:id="447"/>
      <w:bookmarkEnd w:id="448"/>
      <w:bookmarkEnd w:id="449"/>
      <w:r w:rsidR="00C3704B">
        <w:t>закупаемых услуг</w:t>
      </w:r>
      <w:bookmarkEnd w:id="450"/>
    </w:p>
    <w:p w:rsidR="002B5044" w:rsidRPr="003803A7" w:rsidRDefault="002B5044" w:rsidP="002B5044">
      <w:pPr>
        <w:pStyle w:val="3"/>
        <w:ind w:left="0" w:firstLine="851"/>
        <w:jc w:val="both"/>
        <w:rPr>
          <w:b w:val="0"/>
          <w:szCs w:val="24"/>
        </w:rPr>
      </w:pPr>
      <w:bookmarkStart w:id="453" w:name="_Toc439166311"/>
      <w:bookmarkStart w:id="454" w:name="_Toc439170659"/>
      <w:bookmarkStart w:id="455" w:name="_Toc439172761"/>
      <w:bookmarkStart w:id="456" w:name="_Toc439173205"/>
      <w:bookmarkStart w:id="457" w:name="_Toc439238199"/>
      <w:bookmarkStart w:id="458" w:name="_Toc439252751"/>
      <w:bookmarkStart w:id="459" w:name="_Toc439323609"/>
      <w:bookmarkStart w:id="460" w:name="_Toc439323725"/>
      <w:bookmarkStart w:id="461" w:name="_Toc440361359"/>
      <w:bookmarkStart w:id="462" w:name="_Toc440376114"/>
      <w:bookmarkStart w:id="463" w:name="_Toc440376241"/>
      <w:bookmarkStart w:id="464" w:name="_Toc440382503"/>
      <w:bookmarkStart w:id="465" w:name="_Toc440447173"/>
      <w:bookmarkStart w:id="466" w:name="_Toc440632334"/>
      <w:bookmarkStart w:id="467" w:name="_Toc440875107"/>
      <w:bookmarkStart w:id="468" w:name="_Toc441131352"/>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Лоту </w:t>
      </w:r>
      <w:r w:rsidR="00A154B7" w:rsidRPr="002B4850">
        <w:rPr>
          <w:b w:val="0"/>
          <w:szCs w:val="24"/>
        </w:rPr>
        <w:t>№1 (</w:t>
      </w:r>
      <w:r w:rsidR="00A154B7">
        <w:rPr>
          <w:b w:val="0"/>
          <w:szCs w:val="24"/>
        </w:rPr>
        <w:t xml:space="preserve">подраздел </w:t>
      </w:r>
      <w:r w:rsidR="0064253F">
        <w:rPr>
          <w:b w:val="0"/>
          <w:szCs w:val="24"/>
        </w:rPr>
        <w:fldChar w:fldCharType="begin"/>
      </w:r>
      <w:r w:rsidR="00A154B7">
        <w:rPr>
          <w:b w:val="0"/>
          <w:szCs w:val="24"/>
        </w:rPr>
        <w:instrText xml:space="preserve"> REF _Ref440275279 \r \h </w:instrText>
      </w:r>
      <w:r w:rsidR="0064253F">
        <w:rPr>
          <w:b w:val="0"/>
          <w:szCs w:val="24"/>
        </w:rPr>
      </w:r>
      <w:r w:rsidR="0064253F">
        <w:rPr>
          <w:b w:val="0"/>
          <w:szCs w:val="24"/>
        </w:rPr>
        <w:fldChar w:fldCharType="separate"/>
      </w:r>
      <w:r w:rsidR="00900633">
        <w:rPr>
          <w:b w:val="0"/>
          <w:szCs w:val="24"/>
        </w:rPr>
        <w:t>1.1.4</w:t>
      </w:r>
      <w:r w:rsidR="0064253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002B4850">
        <w:rPr>
          <w:b w:val="0"/>
          <w:szCs w:val="24"/>
        </w:rPr>
        <w:t xml:space="preserve"> </w:t>
      </w:r>
      <w:r w:rsidRPr="00C12FA4">
        <w:rPr>
          <w:b w:val="0"/>
          <w:szCs w:val="24"/>
        </w:rPr>
        <w:t xml:space="preserve">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803A7" w:rsidRDefault="002B5044" w:rsidP="0021751A">
      <w:pPr>
        <w:pStyle w:val="2"/>
        <w:ind w:left="1701" w:hanging="1134"/>
      </w:pPr>
      <w:bookmarkStart w:id="469" w:name="_Ref194832984"/>
      <w:bookmarkStart w:id="470" w:name="_Ref197686508"/>
      <w:bookmarkStart w:id="471" w:name="_Toc423421727"/>
      <w:bookmarkStart w:id="472" w:name="_Toc441131353"/>
      <w:r w:rsidRPr="003803A7">
        <w:t xml:space="preserve">Требование к </w:t>
      </w:r>
      <w:bookmarkEnd w:id="469"/>
      <w:bookmarkEnd w:id="470"/>
      <w:bookmarkEnd w:id="471"/>
      <w:r w:rsidR="00C3704B">
        <w:t>закупаемым услугам</w:t>
      </w:r>
      <w:bookmarkEnd w:id="472"/>
    </w:p>
    <w:p w:rsidR="002B5044" w:rsidRPr="003776BB" w:rsidRDefault="002B5044" w:rsidP="002B5044">
      <w:pPr>
        <w:pStyle w:val="3"/>
        <w:ind w:left="0" w:firstLine="851"/>
        <w:jc w:val="both"/>
        <w:rPr>
          <w:b w:val="0"/>
          <w:szCs w:val="24"/>
        </w:rPr>
      </w:pPr>
      <w:bookmarkStart w:id="473" w:name="_Toc439166314"/>
      <w:bookmarkStart w:id="474" w:name="_Toc439170662"/>
      <w:bookmarkStart w:id="475" w:name="_Toc439172764"/>
      <w:bookmarkStart w:id="476" w:name="_Toc439173208"/>
      <w:bookmarkStart w:id="477" w:name="_Toc439238202"/>
      <w:bookmarkStart w:id="478" w:name="_Toc439252754"/>
      <w:bookmarkStart w:id="479" w:name="_Toc439323612"/>
      <w:bookmarkStart w:id="480" w:name="_Toc439323728"/>
      <w:bookmarkStart w:id="481" w:name="_Toc440361362"/>
      <w:bookmarkStart w:id="482" w:name="_Toc440376117"/>
      <w:bookmarkStart w:id="483" w:name="_Toc440376244"/>
      <w:bookmarkStart w:id="484" w:name="_Toc440382505"/>
      <w:bookmarkStart w:id="485" w:name="_Toc440447175"/>
      <w:bookmarkStart w:id="486" w:name="_Toc440632336"/>
      <w:bookmarkStart w:id="487" w:name="_Toc440875109"/>
      <w:bookmarkStart w:id="488" w:name="_Toc441131354"/>
      <w:bookmarkStart w:id="489" w:name="_Ref194833053"/>
      <w:bookmarkStart w:id="490" w:name="_Ref223496951"/>
      <w:bookmarkStart w:id="491" w:name="_Ref223496970"/>
      <w:r w:rsidRPr="003803A7">
        <w:rPr>
          <w:b w:val="0"/>
          <w:szCs w:val="24"/>
        </w:rPr>
        <w:t xml:space="preserve">Дополнительные требования к </w:t>
      </w:r>
      <w:r w:rsidR="00C3704B">
        <w:rPr>
          <w:b w:val="0"/>
          <w:szCs w:val="24"/>
        </w:rPr>
        <w:t>закупаемым услугам</w:t>
      </w:r>
      <w:r w:rsidR="002B4850">
        <w:rPr>
          <w:b w:val="0"/>
          <w:szCs w:val="24"/>
          <w:lang w:eastAsia="ru-RU"/>
        </w:rPr>
        <w:t xml:space="preserve">, изложены в Приложении №1 </w:t>
      </w:r>
      <w:r w:rsidR="003776BB" w:rsidRPr="003803A7">
        <w:rPr>
          <w:b w:val="0"/>
          <w:szCs w:val="24"/>
          <w:lang w:eastAsia="ru-RU"/>
        </w:rPr>
        <w:t>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bookmarkEnd w:id="451"/>
    <w:bookmarkEnd w:id="452"/>
    <w:bookmarkEnd w:id="489"/>
    <w:bookmarkEnd w:id="490"/>
    <w:bookmarkEnd w:id="491"/>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2" w:name="_Ref440270602"/>
      <w:bookmarkStart w:id="493" w:name="_Toc441131355"/>
      <w:bookmarkEnd w:id="5"/>
      <w:bookmarkEnd w:id="432"/>
      <w:r w:rsidRPr="00E71A48">
        <w:rPr>
          <w:szCs w:val="24"/>
        </w:rPr>
        <w:lastRenderedPageBreak/>
        <w:t>Образцы основных форм документов, включаемых в Заявку</w:t>
      </w:r>
      <w:bookmarkEnd w:id="492"/>
      <w:bookmarkEnd w:id="493"/>
      <w:r w:rsidRPr="00E71A48">
        <w:rPr>
          <w:szCs w:val="24"/>
        </w:rPr>
        <w:t xml:space="preserve"> </w:t>
      </w:r>
    </w:p>
    <w:p w:rsidR="004F4D80" w:rsidRPr="00F647F7" w:rsidRDefault="004F4D80" w:rsidP="004F4D80">
      <w:pPr>
        <w:pStyle w:val="2"/>
      </w:pPr>
      <w:bookmarkStart w:id="494" w:name="_Ref55336310"/>
      <w:bookmarkStart w:id="495" w:name="_Toc57314672"/>
      <w:bookmarkStart w:id="496" w:name="_Toc69728986"/>
      <w:bookmarkStart w:id="497" w:name="_Toc98253919"/>
      <w:bookmarkStart w:id="498" w:name="_Toc165173847"/>
      <w:bookmarkStart w:id="499" w:name="_Toc423423667"/>
      <w:bookmarkStart w:id="500" w:name="_Toc441131356"/>
      <w:r w:rsidRPr="00F647F7">
        <w:t xml:space="preserve">Письмо о подаче оферты </w:t>
      </w:r>
      <w:bookmarkStart w:id="501" w:name="_Ref22846535"/>
      <w:r w:rsidRPr="00F647F7">
        <w:t>(</w:t>
      </w:r>
      <w:bookmarkEnd w:id="501"/>
      <w:r w:rsidRPr="00F647F7">
        <w:t xml:space="preserve">форма </w:t>
      </w:r>
      <w:r w:rsidRPr="00F647F7">
        <w:rPr>
          <w:noProof/>
        </w:rPr>
        <w:t>1</w:t>
      </w:r>
      <w:r w:rsidRPr="00F647F7">
        <w:t>)</w:t>
      </w:r>
      <w:bookmarkEnd w:id="494"/>
      <w:bookmarkEnd w:id="495"/>
      <w:bookmarkEnd w:id="496"/>
      <w:bookmarkEnd w:id="497"/>
      <w:bookmarkEnd w:id="498"/>
      <w:bookmarkEnd w:id="499"/>
      <w:bookmarkEnd w:id="500"/>
    </w:p>
    <w:p w:rsidR="004F4D80" w:rsidRPr="00C236C0" w:rsidRDefault="004F4D80" w:rsidP="004F4D80">
      <w:pPr>
        <w:pStyle w:val="3"/>
        <w:rPr>
          <w:szCs w:val="24"/>
        </w:rPr>
      </w:pPr>
      <w:bookmarkStart w:id="502" w:name="_Toc98253920"/>
      <w:bookmarkStart w:id="503" w:name="_Toc157248174"/>
      <w:bookmarkStart w:id="504" w:name="_Toc157496543"/>
      <w:bookmarkStart w:id="505" w:name="_Toc158206082"/>
      <w:bookmarkStart w:id="506" w:name="_Toc164057767"/>
      <w:bookmarkStart w:id="507" w:name="_Toc164137117"/>
      <w:bookmarkStart w:id="508" w:name="_Toc164161277"/>
      <w:bookmarkStart w:id="509" w:name="_Toc165173848"/>
      <w:bookmarkStart w:id="510" w:name="_Toc439170673"/>
      <w:bookmarkStart w:id="511" w:name="_Toc439172775"/>
      <w:bookmarkStart w:id="512" w:name="_Toc439173219"/>
      <w:bookmarkStart w:id="513" w:name="_Toc439238213"/>
      <w:bookmarkStart w:id="514" w:name="_Toc440361369"/>
      <w:bookmarkStart w:id="515" w:name="_Toc440376124"/>
      <w:bookmarkStart w:id="516" w:name="_Toc441131357"/>
      <w:r w:rsidRPr="00C236C0">
        <w:rPr>
          <w:szCs w:val="24"/>
        </w:rPr>
        <w:t>Форма письма о подаче оферты</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7"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64253F">
        <w:rPr>
          <w:sz w:val="24"/>
          <w:szCs w:val="24"/>
        </w:rPr>
        <w:fldChar w:fldCharType="begin"/>
      </w:r>
      <w:r w:rsidR="00673C59">
        <w:rPr>
          <w:sz w:val="24"/>
          <w:szCs w:val="24"/>
        </w:rPr>
        <w:instrText xml:space="preserve"> REF _Ref299109207 \r \h </w:instrText>
      </w:r>
      <w:r w:rsidR="0064253F">
        <w:rPr>
          <w:sz w:val="24"/>
          <w:szCs w:val="24"/>
        </w:rPr>
      </w:r>
      <w:r w:rsidR="0064253F">
        <w:rPr>
          <w:sz w:val="24"/>
          <w:szCs w:val="24"/>
        </w:rPr>
        <w:fldChar w:fldCharType="separate"/>
      </w:r>
      <w:r w:rsidR="00900633">
        <w:rPr>
          <w:sz w:val="24"/>
          <w:szCs w:val="24"/>
        </w:rPr>
        <w:t>3.3.14.6</w:t>
      </w:r>
      <w:r w:rsidR="0064253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8" w:name="_Toc98253921"/>
      <w:bookmarkStart w:id="519" w:name="_Toc157248175"/>
      <w:bookmarkStart w:id="520" w:name="_Toc157496544"/>
      <w:bookmarkStart w:id="521" w:name="_Toc158206083"/>
      <w:bookmarkStart w:id="522" w:name="_Toc164057768"/>
      <w:bookmarkStart w:id="523" w:name="_Toc164137118"/>
      <w:bookmarkStart w:id="524" w:name="_Toc164161278"/>
      <w:bookmarkStart w:id="525" w:name="_Toc165173849"/>
      <w:r>
        <w:rPr>
          <w:b/>
          <w:szCs w:val="24"/>
        </w:rPr>
        <w:br w:type="page"/>
      </w:r>
    </w:p>
    <w:p w:rsidR="004F4D80" w:rsidRPr="00C236C0" w:rsidRDefault="004F4D80" w:rsidP="004F4D80">
      <w:pPr>
        <w:pStyle w:val="3"/>
        <w:rPr>
          <w:szCs w:val="24"/>
        </w:rPr>
      </w:pPr>
      <w:bookmarkStart w:id="526" w:name="_Toc439170674"/>
      <w:bookmarkStart w:id="527" w:name="_Toc439172776"/>
      <w:bookmarkStart w:id="528" w:name="_Toc439173220"/>
      <w:bookmarkStart w:id="529" w:name="_Toc439238214"/>
      <w:bookmarkStart w:id="530" w:name="_Toc439252762"/>
      <w:bookmarkStart w:id="531" w:name="_Toc439323736"/>
      <w:bookmarkStart w:id="532" w:name="_Toc440361370"/>
      <w:bookmarkStart w:id="533" w:name="_Toc440376125"/>
      <w:bookmarkStart w:id="534" w:name="_Toc440376252"/>
      <w:bookmarkStart w:id="535" w:name="_Toc440382510"/>
      <w:bookmarkStart w:id="536" w:name="_Toc440447180"/>
      <w:bookmarkStart w:id="537" w:name="_Toc440632341"/>
      <w:bookmarkStart w:id="538" w:name="_Toc440875113"/>
      <w:bookmarkStart w:id="539" w:name="_Toc441131358"/>
      <w:r w:rsidRPr="00C236C0">
        <w:rPr>
          <w:szCs w:val="24"/>
        </w:rPr>
        <w:lastRenderedPageBreak/>
        <w:t>Инструкции по заполнению</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40"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40"/>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4253F">
        <w:rPr>
          <w:sz w:val="24"/>
          <w:szCs w:val="24"/>
        </w:rPr>
        <w:fldChar w:fldCharType="begin"/>
      </w:r>
      <w:r w:rsidR="00673C59">
        <w:rPr>
          <w:sz w:val="24"/>
          <w:szCs w:val="24"/>
        </w:rPr>
        <w:instrText xml:space="preserve"> REF _Ref306008743 \r \h </w:instrText>
      </w:r>
      <w:r w:rsidR="0064253F">
        <w:rPr>
          <w:sz w:val="24"/>
          <w:szCs w:val="24"/>
        </w:rPr>
      </w:r>
      <w:r w:rsidR="0064253F">
        <w:rPr>
          <w:sz w:val="24"/>
          <w:szCs w:val="24"/>
        </w:rPr>
        <w:fldChar w:fldCharType="separate"/>
      </w:r>
      <w:r w:rsidR="00900633">
        <w:rPr>
          <w:sz w:val="24"/>
          <w:szCs w:val="24"/>
        </w:rPr>
        <w:t>3.3.4</w:t>
      </w:r>
      <w:r w:rsidR="0064253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4253F">
        <w:rPr>
          <w:sz w:val="24"/>
          <w:szCs w:val="24"/>
        </w:rPr>
        <w:fldChar w:fldCharType="begin"/>
      </w:r>
      <w:r w:rsidR="00D56F8C">
        <w:rPr>
          <w:sz w:val="24"/>
          <w:szCs w:val="24"/>
        </w:rPr>
        <w:instrText xml:space="preserve"> REF _Ref55279015 \r \h </w:instrText>
      </w:r>
      <w:r w:rsidR="0064253F">
        <w:rPr>
          <w:sz w:val="24"/>
          <w:szCs w:val="24"/>
        </w:rPr>
      </w:r>
      <w:r w:rsidR="0064253F">
        <w:rPr>
          <w:sz w:val="24"/>
          <w:szCs w:val="24"/>
        </w:rPr>
        <w:fldChar w:fldCharType="separate"/>
      </w:r>
      <w:r w:rsidR="00900633">
        <w:rPr>
          <w:sz w:val="24"/>
          <w:szCs w:val="24"/>
        </w:rPr>
        <w:t>3.3.1.6</w:t>
      </w:r>
      <w:r w:rsidR="0064253F">
        <w:rPr>
          <w:sz w:val="24"/>
          <w:szCs w:val="24"/>
        </w:rPr>
        <w:fldChar w:fldCharType="end"/>
      </w:r>
      <w:r w:rsidRPr="00492C8B">
        <w:rPr>
          <w:sz w:val="24"/>
          <w:szCs w:val="24"/>
        </w:rPr>
        <w:t xml:space="preserve"> и </w:t>
      </w:r>
      <w:r w:rsidR="0064253F">
        <w:rPr>
          <w:sz w:val="24"/>
          <w:szCs w:val="24"/>
        </w:rPr>
        <w:fldChar w:fldCharType="begin"/>
      </w:r>
      <w:r w:rsidR="00D56F8C">
        <w:rPr>
          <w:sz w:val="24"/>
          <w:szCs w:val="24"/>
        </w:rPr>
        <w:instrText xml:space="preserve"> REF _Ref195087786 \r \h </w:instrText>
      </w:r>
      <w:r w:rsidR="0064253F">
        <w:rPr>
          <w:sz w:val="24"/>
          <w:szCs w:val="24"/>
        </w:rPr>
      </w:r>
      <w:r w:rsidR="0064253F">
        <w:rPr>
          <w:sz w:val="24"/>
          <w:szCs w:val="24"/>
        </w:rPr>
        <w:fldChar w:fldCharType="separate"/>
      </w:r>
      <w:r w:rsidR="00900633">
        <w:rPr>
          <w:sz w:val="24"/>
          <w:szCs w:val="24"/>
        </w:rPr>
        <w:t>3.3.1.7</w:t>
      </w:r>
      <w:r w:rsidR="0064253F">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31B13">
        <w:fldChar w:fldCharType="begin"/>
      </w:r>
      <w:r w:rsidR="00131B13">
        <w:instrText xml:space="preserve"> REF _Ref441052031 \r \h  \* MERGEFORMAT </w:instrText>
      </w:r>
      <w:r w:rsidR="00131B13">
        <w:fldChar w:fldCharType="separate"/>
      </w:r>
      <w:r w:rsidR="00900633" w:rsidRPr="00900633">
        <w:rPr>
          <w:sz w:val="24"/>
          <w:szCs w:val="24"/>
        </w:rPr>
        <w:t>5.1.2.3</w:t>
      </w:r>
      <w:r w:rsidR="00131B13">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64253F">
        <w:rPr>
          <w:sz w:val="24"/>
          <w:szCs w:val="24"/>
        </w:rPr>
        <w:fldChar w:fldCharType="begin"/>
      </w:r>
      <w:r>
        <w:rPr>
          <w:sz w:val="24"/>
          <w:szCs w:val="24"/>
        </w:rPr>
        <w:instrText xml:space="preserve"> REF _Ref441051750 \r \h </w:instrText>
      </w:r>
      <w:r w:rsidR="0064253F">
        <w:rPr>
          <w:sz w:val="24"/>
          <w:szCs w:val="24"/>
        </w:rPr>
      </w:r>
      <w:r w:rsidR="0064253F">
        <w:rPr>
          <w:sz w:val="24"/>
          <w:szCs w:val="24"/>
        </w:rPr>
        <w:fldChar w:fldCharType="separate"/>
      </w:r>
      <w:r w:rsidR="00900633">
        <w:rPr>
          <w:sz w:val="24"/>
          <w:szCs w:val="24"/>
        </w:rPr>
        <w:t>3.3.7.1</w:t>
      </w:r>
      <w:r w:rsidR="0064253F">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41" w:name="_Ref55335821"/>
      <w:bookmarkStart w:id="542" w:name="_Ref55336345"/>
      <w:bookmarkStart w:id="543" w:name="_Toc57314674"/>
      <w:bookmarkStart w:id="544" w:name="_Toc69728988"/>
      <w:bookmarkStart w:id="545" w:name="_Toc98253922"/>
      <w:bookmarkStart w:id="546" w:name="_Toc165173850"/>
      <w:r>
        <w:br w:type="page"/>
      </w:r>
    </w:p>
    <w:p w:rsidR="00920CB0" w:rsidRDefault="00920CB0" w:rsidP="00920CB0">
      <w:pPr>
        <w:pStyle w:val="3"/>
        <w:rPr>
          <w:szCs w:val="24"/>
        </w:rPr>
      </w:pPr>
      <w:bookmarkStart w:id="547" w:name="_Ref440271964"/>
      <w:bookmarkStart w:id="548" w:name="_Toc440361371"/>
      <w:bookmarkStart w:id="549" w:name="_Toc440376126"/>
      <w:bookmarkStart w:id="550" w:name="_Toc441131359"/>
      <w:r>
        <w:rPr>
          <w:szCs w:val="24"/>
        </w:rPr>
        <w:lastRenderedPageBreak/>
        <w:t>Антикоррупционные обязательства (Форма 1.1).</w:t>
      </w:r>
      <w:bookmarkEnd w:id="547"/>
      <w:bookmarkEnd w:id="548"/>
      <w:bookmarkEnd w:id="549"/>
      <w:bookmarkEnd w:id="550"/>
    </w:p>
    <w:p w:rsidR="00920CB0" w:rsidRPr="00920CB0" w:rsidRDefault="00920CB0" w:rsidP="00557C01">
      <w:pPr>
        <w:pStyle w:val="3"/>
        <w:numPr>
          <w:ilvl w:val="3"/>
          <w:numId w:val="78"/>
        </w:numPr>
        <w:rPr>
          <w:b w:val="0"/>
          <w:szCs w:val="24"/>
        </w:rPr>
      </w:pPr>
      <w:bookmarkStart w:id="551" w:name="_Toc439238216"/>
      <w:bookmarkStart w:id="552" w:name="_Toc439252764"/>
      <w:bookmarkStart w:id="553" w:name="_Toc439323738"/>
      <w:bookmarkStart w:id="554" w:name="_Toc440361372"/>
      <w:bookmarkStart w:id="555" w:name="_Toc440376127"/>
      <w:bookmarkStart w:id="556" w:name="_Toc440376254"/>
      <w:bookmarkStart w:id="557" w:name="_Toc440382512"/>
      <w:bookmarkStart w:id="558" w:name="_Toc440447182"/>
      <w:bookmarkStart w:id="559" w:name="_Toc440632343"/>
      <w:bookmarkStart w:id="560" w:name="_Toc440875115"/>
      <w:bookmarkStart w:id="561" w:name="_Toc441131360"/>
      <w:r w:rsidRPr="00920CB0">
        <w:rPr>
          <w:b w:val="0"/>
          <w:szCs w:val="24"/>
        </w:rPr>
        <w:t xml:space="preserve">Форма </w:t>
      </w:r>
      <w:r>
        <w:rPr>
          <w:b w:val="0"/>
          <w:szCs w:val="24"/>
        </w:rPr>
        <w:t>Антикоррупционных обязательств</w:t>
      </w:r>
      <w:bookmarkEnd w:id="551"/>
      <w:bookmarkEnd w:id="552"/>
      <w:bookmarkEnd w:id="553"/>
      <w:bookmarkEnd w:id="554"/>
      <w:bookmarkEnd w:id="555"/>
      <w:bookmarkEnd w:id="556"/>
      <w:bookmarkEnd w:id="557"/>
      <w:bookmarkEnd w:id="558"/>
      <w:bookmarkEnd w:id="559"/>
      <w:bookmarkEnd w:id="560"/>
      <w:bookmarkEnd w:id="56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2" w:name="_Toc423423668"/>
      <w:bookmarkStart w:id="563" w:name="_Ref440271072"/>
      <w:bookmarkStart w:id="564" w:name="_Ref440273986"/>
      <w:bookmarkStart w:id="565" w:name="_Ref440274337"/>
      <w:bookmarkStart w:id="566" w:name="_Ref440274913"/>
      <w:bookmarkStart w:id="567" w:name="_Ref440284918"/>
      <w:bookmarkStart w:id="568"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41"/>
      <w:bookmarkEnd w:id="542"/>
      <w:bookmarkEnd w:id="543"/>
      <w:bookmarkEnd w:id="544"/>
      <w:bookmarkEnd w:id="545"/>
      <w:bookmarkEnd w:id="546"/>
      <w:bookmarkEnd w:id="562"/>
      <w:bookmarkEnd w:id="563"/>
      <w:bookmarkEnd w:id="564"/>
      <w:bookmarkEnd w:id="565"/>
      <w:bookmarkEnd w:id="566"/>
      <w:bookmarkEnd w:id="567"/>
      <w:bookmarkEnd w:id="568"/>
    </w:p>
    <w:p w:rsidR="004F4D80" w:rsidRPr="00C236C0" w:rsidRDefault="004F4D80" w:rsidP="004F4D80">
      <w:pPr>
        <w:pStyle w:val="3"/>
        <w:rPr>
          <w:szCs w:val="24"/>
        </w:rPr>
      </w:pPr>
      <w:bookmarkStart w:id="569" w:name="_Toc98253923"/>
      <w:bookmarkStart w:id="570" w:name="_Toc157248177"/>
      <w:bookmarkStart w:id="571" w:name="_Toc157496546"/>
      <w:bookmarkStart w:id="572" w:name="_Toc158206085"/>
      <w:bookmarkStart w:id="573" w:name="_Toc164057770"/>
      <w:bookmarkStart w:id="574" w:name="_Toc164137120"/>
      <w:bookmarkStart w:id="575" w:name="_Toc164161280"/>
      <w:bookmarkStart w:id="576" w:name="_Toc165173851"/>
      <w:bookmarkStart w:id="577" w:name="_Ref264038986"/>
      <w:bookmarkStart w:id="578" w:name="_Ref264359294"/>
      <w:bookmarkStart w:id="579" w:name="_Toc439170676"/>
      <w:bookmarkStart w:id="580" w:name="_Toc439172778"/>
      <w:bookmarkStart w:id="581" w:name="_Toc439173222"/>
      <w:bookmarkStart w:id="582" w:name="_Toc439238218"/>
      <w:bookmarkStart w:id="583" w:name="_Toc439252766"/>
      <w:bookmarkStart w:id="584" w:name="_Toc439323740"/>
      <w:bookmarkStart w:id="585" w:name="_Toc440361374"/>
      <w:bookmarkStart w:id="586" w:name="_Toc440376129"/>
      <w:bookmarkStart w:id="587" w:name="_Toc440376256"/>
      <w:bookmarkStart w:id="588" w:name="_Toc440382514"/>
      <w:bookmarkStart w:id="589" w:name="_Toc440447184"/>
      <w:bookmarkStart w:id="590" w:name="_Toc440632345"/>
      <w:bookmarkStart w:id="591" w:name="_Toc440875117"/>
      <w:bookmarkStart w:id="592" w:name="_Toc441131362"/>
      <w:r w:rsidRPr="00C236C0">
        <w:rPr>
          <w:szCs w:val="24"/>
        </w:rPr>
        <w:t xml:space="preserve">Форма </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r w:rsidR="00492C8B">
        <w:rPr>
          <w:szCs w:val="24"/>
        </w:rPr>
        <w:t>Сводной таблицы стоимости</w:t>
      </w:r>
      <w:bookmarkEnd w:id="583"/>
      <w:bookmarkEnd w:id="584"/>
      <w:bookmarkEnd w:id="585"/>
      <w:bookmarkEnd w:id="586"/>
      <w:bookmarkEnd w:id="587"/>
      <w:bookmarkEnd w:id="588"/>
      <w:bookmarkEnd w:id="589"/>
      <w:bookmarkEnd w:id="590"/>
      <w:bookmarkEnd w:id="591"/>
      <w:r w:rsidR="00CC668E">
        <w:rPr>
          <w:szCs w:val="24"/>
        </w:rPr>
        <w:t xml:space="preserve"> </w:t>
      </w:r>
      <w:r w:rsidR="00CC668E" w:rsidRPr="00536E26">
        <w:rPr>
          <w:bCs w:val="0"/>
          <w:szCs w:val="24"/>
        </w:rPr>
        <w:t>услуг</w:t>
      </w:r>
      <w:bookmarkEnd w:id="5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853A7" w:rsidRDefault="00DB1BF4" w:rsidP="005347FA">
            <w:pPr>
              <w:pStyle w:val="aff0"/>
              <w:spacing w:before="0" w:after="0"/>
              <w:rPr>
                <w:color w:val="000000"/>
                <w:sz w:val="24"/>
                <w:szCs w:val="24"/>
              </w:rPr>
            </w:pPr>
            <w:r w:rsidRPr="008853A7">
              <w:rPr>
                <w:color w:val="000000"/>
                <w:sz w:val="24"/>
                <w:szCs w:val="24"/>
              </w:rPr>
              <w:t>_________________________________________________________________________________</w:t>
            </w:r>
          </w:p>
          <w:p w:rsidR="00DB1BF4" w:rsidRPr="008853A7" w:rsidRDefault="00DB1BF4" w:rsidP="005347FA">
            <w:pPr>
              <w:pStyle w:val="aff0"/>
              <w:spacing w:before="0" w:after="0"/>
              <w:jc w:val="center"/>
              <w:rPr>
                <w:b/>
                <w:color w:val="000000"/>
              </w:rPr>
            </w:pPr>
            <w:r w:rsidRPr="008853A7">
              <w:rPr>
                <w:rStyle w:val="aa"/>
                <w:b w:val="0"/>
                <w:sz w:val="20"/>
              </w:rPr>
              <w:t>(Указывается наименование услуг)</w:t>
            </w:r>
          </w:p>
        </w:tc>
      </w:tr>
      <w:tr w:rsidR="009E490A" w:rsidRPr="00324FAE" w:rsidTr="009E490A">
        <w:trPr>
          <w:trHeight w:val="944"/>
        </w:trPr>
        <w:tc>
          <w:tcPr>
            <w:tcW w:w="578" w:type="dxa"/>
          </w:tcPr>
          <w:p w:rsidR="009E490A" w:rsidRPr="008853A7" w:rsidRDefault="009E490A" w:rsidP="005347FA">
            <w:pPr>
              <w:pStyle w:val="aff0"/>
              <w:spacing w:before="0" w:after="0"/>
              <w:rPr>
                <w:sz w:val="24"/>
                <w:szCs w:val="24"/>
              </w:rPr>
            </w:pPr>
            <w:r w:rsidRPr="008853A7">
              <w:rPr>
                <w:sz w:val="24"/>
                <w:szCs w:val="24"/>
              </w:rPr>
              <w:t>№ п/п</w:t>
            </w:r>
          </w:p>
        </w:tc>
        <w:tc>
          <w:tcPr>
            <w:tcW w:w="5943" w:type="dxa"/>
            <w:vAlign w:val="center"/>
          </w:tcPr>
          <w:p w:rsidR="009E490A" w:rsidRPr="008853A7" w:rsidRDefault="009E490A" w:rsidP="009E490A">
            <w:pPr>
              <w:spacing w:line="240" w:lineRule="auto"/>
              <w:ind w:firstLine="0"/>
              <w:jc w:val="center"/>
              <w:rPr>
                <w:sz w:val="24"/>
                <w:szCs w:val="24"/>
              </w:rPr>
            </w:pPr>
            <w:r w:rsidRPr="008853A7">
              <w:rPr>
                <w:sz w:val="24"/>
                <w:szCs w:val="24"/>
              </w:rPr>
              <w:t>Вид услуг</w:t>
            </w:r>
          </w:p>
        </w:tc>
        <w:tc>
          <w:tcPr>
            <w:tcW w:w="1559" w:type="dxa"/>
            <w:vAlign w:val="center"/>
          </w:tcPr>
          <w:p w:rsidR="009E490A" w:rsidRPr="008853A7" w:rsidRDefault="009E490A" w:rsidP="009E490A">
            <w:pPr>
              <w:spacing w:line="240" w:lineRule="auto"/>
              <w:ind w:firstLine="0"/>
              <w:jc w:val="center"/>
              <w:rPr>
                <w:sz w:val="24"/>
                <w:szCs w:val="24"/>
              </w:rPr>
            </w:pPr>
            <w:r w:rsidRPr="008853A7">
              <w:rPr>
                <w:sz w:val="24"/>
                <w:szCs w:val="24"/>
              </w:rPr>
              <w:t>Ед. изм.</w:t>
            </w:r>
          </w:p>
        </w:tc>
        <w:tc>
          <w:tcPr>
            <w:tcW w:w="1701" w:type="dxa"/>
            <w:vAlign w:val="center"/>
          </w:tcPr>
          <w:p w:rsidR="009E490A" w:rsidRPr="008853A7" w:rsidRDefault="009E490A" w:rsidP="007D1F2F">
            <w:pPr>
              <w:spacing w:line="240" w:lineRule="auto"/>
              <w:ind w:firstLine="0"/>
              <w:jc w:val="center"/>
              <w:rPr>
                <w:sz w:val="24"/>
                <w:szCs w:val="24"/>
              </w:rPr>
            </w:pPr>
            <w:r w:rsidRPr="008853A7">
              <w:rPr>
                <w:sz w:val="24"/>
                <w:szCs w:val="24"/>
              </w:rPr>
              <w:t>Цена единицы без НДС, руб.</w:t>
            </w:r>
          </w:p>
        </w:tc>
        <w:tc>
          <w:tcPr>
            <w:tcW w:w="1843" w:type="dxa"/>
            <w:vAlign w:val="center"/>
          </w:tcPr>
          <w:p w:rsidR="009E490A" w:rsidRPr="008853A7" w:rsidRDefault="009E490A" w:rsidP="007D1F2F">
            <w:pPr>
              <w:spacing w:line="240" w:lineRule="auto"/>
              <w:ind w:firstLine="0"/>
              <w:jc w:val="center"/>
              <w:rPr>
                <w:sz w:val="24"/>
                <w:szCs w:val="24"/>
              </w:rPr>
            </w:pPr>
            <w:r w:rsidRPr="008853A7">
              <w:rPr>
                <w:sz w:val="24"/>
                <w:szCs w:val="24"/>
              </w:rPr>
              <w:t>Цена единицы с НДС, руб.</w:t>
            </w:r>
          </w:p>
        </w:tc>
        <w:tc>
          <w:tcPr>
            <w:tcW w:w="3827" w:type="dxa"/>
            <w:vAlign w:val="center"/>
          </w:tcPr>
          <w:p w:rsidR="009E490A" w:rsidRPr="008853A7" w:rsidRDefault="009E490A" w:rsidP="009E490A">
            <w:pPr>
              <w:spacing w:line="240" w:lineRule="auto"/>
              <w:ind w:firstLine="0"/>
              <w:jc w:val="center"/>
              <w:rPr>
                <w:sz w:val="24"/>
                <w:szCs w:val="24"/>
              </w:rPr>
            </w:pPr>
            <w:r w:rsidRPr="008853A7">
              <w:rPr>
                <w:sz w:val="24"/>
                <w:szCs w:val="24"/>
              </w:rPr>
              <w:t>Примечания</w:t>
            </w:r>
          </w:p>
        </w:tc>
      </w:tr>
      <w:tr w:rsidR="00DB1BF4" w:rsidRPr="00324FAE" w:rsidTr="009E490A">
        <w:trPr>
          <w:trHeight w:val="284"/>
        </w:trPr>
        <w:tc>
          <w:tcPr>
            <w:tcW w:w="15451" w:type="dxa"/>
            <w:gridSpan w:val="6"/>
          </w:tcPr>
          <w:p w:rsidR="00DB1BF4" w:rsidRPr="008853A7" w:rsidRDefault="00DB1BF4" w:rsidP="00DB1BF4">
            <w:pPr>
              <w:pStyle w:val="aff1"/>
              <w:numPr>
                <w:ilvl w:val="0"/>
                <w:numId w:val="89"/>
              </w:numPr>
              <w:tabs>
                <w:tab w:val="left" w:pos="-1951"/>
              </w:tabs>
              <w:suppressAutoHyphens w:val="0"/>
              <w:spacing w:before="0" w:after="0"/>
              <w:rPr>
                <w:color w:val="000000"/>
                <w:szCs w:val="24"/>
              </w:rPr>
            </w:pPr>
            <w:r w:rsidRPr="008853A7">
              <w:rPr>
                <w:bCs w:val="0"/>
              </w:rPr>
              <w:t>Филиал ПАО «МРСК Центра»</w:t>
            </w:r>
            <w:r w:rsidRPr="008853A7">
              <w:t xml:space="preserve"> «</w:t>
            </w:r>
            <w:r w:rsidRPr="008853A7">
              <w:rPr>
                <w:rStyle w:val="aa"/>
                <w:b w:val="0"/>
              </w:rPr>
              <w:t>____</w:t>
            </w:r>
            <w:r w:rsidRPr="008853A7">
              <w:rPr>
                <w:rStyle w:val="aa"/>
              </w:rPr>
              <w:t xml:space="preserve"> </w:t>
            </w:r>
            <w:r w:rsidRPr="008853A7">
              <w:t>энерго»</w:t>
            </w:r>
          </w:p>
        </w:tc>
      </w:tr>
      <w:tr w:rsidR="009E490A" w:rsidRPr="00324FAE" w:rsidTr="009E490A">
        <w:trPr>
          <w:trHeight w:val="284"/>
        </w:trPr>
        <w:tc>
          <w:tcPr>
            <w:tcW w:w="578" w:type="dxa"/>
          </w:tcPr>
          <w:p w:rsidR="009E490A" w:rsidRPr="008853A7" w:rsidRDefault="009E490A" w:rsidP="00DB1BF4">
            <w:pPr>
              <w:pStyle w:val="aff1"/>
              <w:numPr>
                <w:ilvl w:val="0"/>
                <w:numId w:val="87"/>
              </w:numPr>
              <w:suppressAutoHyphens w:val="0"/>
              <w:ind w:left="0"/>
              <w:rPr>
                <w:color w:val="000000"/>
                <w:szCs w:val="24"/>
              </w:rPr>
            </w:pPr>
          </w:p>
        </w:tc>
        <w:tc>
          <w:tcPr>
            <w:tcW w:w="5943" w:type="dxa"/>
          </w:tcPr>
          <w:p w:rsidR="009E490A" w:rsidRPr="008853A7" w:rsidRDefault="009E490A" w:rsidP="005347FA">
            <w:pPr>
              <w:pStyle w:val="aff1"/>
              <w:spacing w:before="0" w:after="0"/>
              <w:rPr>
                <w:color w:val="000000"/>
                <w:szCs w:val="24"/>
              </w:rPr>
            </w:pPr>
          </w:p>
        </w:tc>
        <w:tc>
          <w:tcPr>
            <w:tcW w:w="1559" w:type="dxa"/>
          </w:tcPr>
          <w:p w:rsidR="009E490A" w:rsidRPr="008853A7" w:rsidRDefault="009E490A" w:rsidP="005347FA">
            <w:pPr>
              <w:pStyle w:val="aff1"/>
              <w:spacing w:before="0" w:after="0"/>
              <w:rPr>
                <w:color w:val="000000"/>
                <w:szCs w:val="24"/>
              </w:rPr>
            </w:pPr>
          </w:p>
        </w:tc>
        <w:tc>
          <w:tcPr>
            <w:tcW w:w="1701" w:type="dxa"/>
          </w:tcPr>
          <w:p w:rsidR="009E490A" w:rsidRPr="008853A7" w:rsidRDefault="009E490A" w:rsidP="005347FA">
            <w:pPr>
              <w:pStyle w:val="aff1"/>
              <w:spacing w:before="0" w:after="0"/>
              <w:rPr>
                <w:color w:val="000000"/>
                <w:szCs w:val="24"/>
              </w:rPr>
            </w:pPr>
          </w:p>
        </w:tc>
        <w:tc>
          <w:tcPr>
            <w:tcW w:w="1843" w:type="dxa"/>
          </w:tcPr>
          <w:p w:rsidR="009E490A" w:rsidRPr="008853A7" w:rsidRDefault="009E490A" w:rsidP="005347FA">
            <w:pPr>
              <w:pStyle w:val="aff1"/>
              <w:spacing w:before="0" w:after="0"/>
              <w:jc w:val="right"/>
              <w:rPr>
                <w:color w:val="000000"/>
                <w:szCs w:val="24"/>
              </w:rPr>
            </w:pPr>
          </w:p>
        </w:tc>
        <w:tc>
          <w:tcPr>
            <w:tcW w:w="3827" w:type="dxa"/>
          </w:tcPr>
          <w:p w:rsidR="009E490A" w:rsidRPr="008853A7"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8853A7" w:rsidRDefault="009E490A" w:rsidP="00DB1BF4">
            <w:pPr>
              <w:pStyle w:val="aff1"/>
              <w:numPr>
                <w:ilvl w:val="0"/>
                <w:numId w:val="87"/>
              </w:numPr>
              <w:suppressAutoHyphens w:val="0"/>
              <w:ind w:left="0"/>
              <w:rPr>
                <w:color w:val="000000"/>
                <w:szCs w:val="24"/>
              </w:rPr>
            </w:pPr>
          </w:p>
        </w:tc>
        <w:tc>
          <w:tcPr>
            <w:tcW w:w="5943" w:type="dxa"/>
          </w:tcPr>
          <w:p w:rsidR="009E490A" w:rsidRPr="008853A7" w:rsidRDefault="009E490A" w:rsidP="005347FA">
            <w:pPr>
              <w:pStyle w:val="aff1"/>
              <w:spacing w:before="0" w:after="0"/>
              <w:rPr>
                <w:color w:val="000000"/>
                <w:szCs w:val="24"/>
              </w:rPr>
            </w:pPr>
          </w:p>
        </w:tc>
        <w:tc>
          <w:tcPr>
            <w:tcW w:w="1559" w:type="dxa"/>
          </w:tcPr>
          <w:p w:rsidR="009E490A" w:rsidRPr="008853A7" w:rsidRDefault="009E490A" w:rsidP="005347FA">
            <w:pPr>
              <w:pStyle w:val="aff1"/>
              <w:spacing w:before="0" w:after="0"/>
              <w:rPr>
                <w:color w:val="000000"/>
                <w:szCs w:val="24"/>
              </w:rPr>
            </w:pPr>
          </w:p>
        </w:tc>
        <w:tc>
          <w:tcPr>
            <w:tcW w:w="1701" w:type="dxa"/>
          </w:tcPr>
          <w:p w:rsidR="009E490A" w:rsidRPr="008853A7" w:rsidRDefault="009E490A" w:rsidP="005347FA">
            <w:pPr>
              <w:pStyle w:val="aff1"/>
              <w:spacing w:before="0" w:after="0"/>
              <w:rPr>
                <w:color w:val="000000"/>
                <w:szCs w:val="24"/>
              </w:rPr>
            </w:pPr>
          </w:p>
        </w:tc>
        <w:tc>
          <w:tcPr>
            <w:tcW w:w="1843" w:type="dxa"/>
          </w:tcPr>
          <w:p w:rsidR="009E490A" w:rsidRPr="008853A7" w:rsidRDefault="009E490A" w:rsidP="005347FA">
            <w:pPr>
              <w:pStyle w:val="aff1"/>
              <w:spacing w:before="0" w:after="0"/>
              <w:jc w:val="right"/>
              <w:rPr>
                <w:color w:val="000000"/>
                <w:szCs w:val="24"/>
              </w:rPr>
            </w:pPr>
          </w:p>
        </w:tc>
        <w:tc>
          <w:tcPr>
            <w:tcW w:w="3827" w:type="dxa"/>
          </w:tcPr>
          <w:p w:rsidR="009E490A" w:rsidRPr="008853A7"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8853A7" w:rsidRDefault="009E490A" w:rsidP="00DB1BF4">
            <w:pPr>
              <w:pStyle w:val="aff1"/>
              <w:numPr>
                <w:ilvl w:val="0"/>
                <w:numId w:val="87"/>
              </w:numPr>
              <w:suppressAutoHyphens w:val="0"/>
              <w:ind w:left="0"/>
              <w:rPr>
                <w:color w:val="000000"/>
                <w:szCs w:val="24"/>
              </w:rPr>
            </w:pPr>
          </w:p>
        </w:tc>
        <w:tc>
          <w:tcPr>
            <w:tcW w:w="5943" w:type="dxa"/>
          </w:tcPr>
          <w:p w:rsidR="009E490A" w:rsidRPr="008853A7" w:rsidRDefault="009E490A" w:rsidP="005347FA">
            <w:pPr>
              <w:pStyle w:val="aff1"/>
              <w:spacing w:before="0" w:after="0"/>
              <w:rPr>
                <w:color w:val="000000"/>
                <w:szCs w:val="24"/>
              </w:rPr>
            </w:pPr>
          </w:p>
        </w:tc>
        <w:tc>
          <w:tcPr>
            <w:tcW w:w="1559" w:type="dxa"/>
          </w:tcPr>
          <w:p w:rsidR="009E490A" w:rsidRPr="008853A7" w:rsidRDefault="009E490A" w:rsidP="005347FA">
            <w:pPr>
              <w:pStyle w:val="aff1"/>
              <w:spacing w:before="0" w:after="0"/>
              <w:rPr>
                <w:color w:val="000000"/>
                <w:szCs w:val="24"/>
              </w:rPr>
            </w:pPr>
          </w:p>
        </w:tc>
        <w:tc>
          <w:tcPr>
            <w:tcW w:w="1701" w:type="dxa"/>
          </w:tcPr>
          <w:p w:rsidR="009E490A" w:rsidRPr="008853A7" w:rsidRDefault="009E490A" w:rsidP="005347FA">
            <w:pPr>
              <w:pStyle w:val="aff1"/>
              <w:spacing w:before="0" w:after="0"/>
              <w:rPr>
                <w:color w:val="000000"/>
                <w:szCs w:val="24"/>
              </w:rPr>
            </w:pPr>
          </w:p>
        </w:tc>
        <w:tc>
          <w:tcPr>
            <w:tcW w:w="1843" w:type="dxa"/>
          </w:tcPr>
          <w:p w:rsidR="009E490A" w:rsidRPr="008853A7" w:rsidRDefault="009E490A" w:rsidP="005347FA">
            <w:pPr>
              <w:pStyle w:val="aff1"/>
              <w:spacing w:before="0" w:after="0"/>
              <w:jc w:val="right"/>
              <w:rPr>
                <w:color w:val="000000"/>
                <w:szCs w:val="24"/>
              </w:rPr>
            </w:pPr>
          </w:p>
        </w:tc>
        <w:tc>
          <w:tcPr>
            <w:tcW w:w="3827" w:type="dxa"/>
          </w:tcPr>
          <w:p w:rsidR="009E490A" w:rsidRPr="008853A7" w:rsidRDefault="009E490A" w:rsidP="005347FA">
            <w:pPr>
              <w:pStyle w:val="aff1"/>
              <w:spacing w:before="0" w:after="0"/>
              <w:rPr>
                <w:color w:val="000000"/>
                <w:szCs w:val="24"/>
              </w:rPr>
            </w:pPr>
          </w:p>
        </w:tc>
      </w:tr>
    </w:tbl>
    <w:p w:rsidR="002B4850" w:rsidRDefault="002B4850" w:rsidP="004F4D80">
      <w:pPr>
        <w:spacing w:line="240" w:lineRule="auto"/>
        <w:rPr>
          <w:sz w:val="24"/>
          <w:szCs w:val="24"/>
        </w:rPr>
      </w:pPr>
    </w:p>
    <w:p w:rsidR="002B4850" w:rsidRDefault="002B4850" w:rsidP="004F4D80">
      <w:pPr>
        <w:spacing w:line="240" w:lineRule="auto"/>
        <w:rPr>
          <w:sz w:val="24"/>
          <w:szCs w:val="24"/>
        </w:rPr>
      </w:pPr>
    </w:p>
    <w:p w:rsidR="002B4850" w:rsidRDefault="002B4850" w:rsidP="004F4D80">
      <w:pPr>
        <w:spacing w:line="240" w:lineRule="auto"/>
        <w:rPr>
          <w:sz w:val="24"/>
          <w:szCs w:val="24"/>
        </w:rPr>
      </w:pPr>
    </w:p>
    <w:p w:rsidR="002B4850" w:rsidRDefault="002B4850" w:rsidP="004F4D80">
      <w:pPr>
        <w:spacing w:line="240" w:lineRule="auto"/>
        <w:rPr>
          <w:sz w:val="24"/>
          <w:szCs w:val="24"/>
        </w:rPr>
      </w:pPr>
    </w:p>
    <w:p w:rsidR="002B4850" w:rsidRDefault="002B485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3" w:name="_Toc176765534"/>
      <w:bookmarkStart w:id="594" w:name="_Toc198979983"/>
      <w:bookmarkStart w:id="595" w:name="_Toc217466315"/>
      <w:bookmarkStart w:id="596" w:name="_Toc217702856"/>
      <w:bookmarkStart w:id="597" w:name="_Toc233601974"/>
      <w:bookmarkStart w:id="598" w:name="_Toc263343460"/>
      <w:r w:rsidRPr="00F647F7">
        <w:rPr>
          <w:b w:val="0"/>
          <w:szCs w:val="24"/>
        </w:rPr>
        <w:br w:type="page"/>
      </w:r>
      <w:bookmarkStart w:id="599" w:name="_Toc439170677"/>
      <w:bookmarkStart w:id="600" w:name="_Toc439172779"/>
      <w:bookmarkStart w:id="601" w:name="_Toc439173223"/>
      <w:bookmarkStart w:id="602" w:name="_Toc439238219"/>
      <w:bookmarkStart w:id="603" w:name="_Toc439252767"/>
      <w:bookmarkStart w:id="604" w:name="_Toc439323741"/>
      <w:bookmarkStart w:id="605" w:name="_Toc440361375"/>
      <w:bookmarkStart w:id="606" w:name="_Toc440376130"/>
      <w:bookmarkStart w:id="607" w:name="_Toc440376257"/>
      <w:bookmarkStart w:id="608" w:name="_Toc440382515"/>
      <w:bookmarkStart w:id="609" w:name="_Toc440447185"/>
      <w:bookmarkStart w:id="610" w:name="_Toc440632346"/>
      <w:bookmarkStart w:id="611" w:name="_Toc440875118"/>
      <w:bookmarkStart w:id="612" w:name="_Toc441131363"/>
      <w:r w:rsidRPr="00C236C0">
        <w:rPr>
          <w:szCs w:val="24"/>
        </w:rPr>
        <w:lastRenderedPageBreak/>
        <w:t>Инструкции по заполнению</w:t>
      </w:r>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7502E0">
        <w:rPr>
          <w:bCs w:val="0"/>
          <w:sz w:val="24"/>
          <w:szCs w:val="24"/>
        </w:rPr>
        <w:instrText xml:space="preserve"> REF _Ref440537086 \r \h </w:instrText>
      </w:r>
      <w:r w:rsidR="0064253F">
        <w:rPr>
          <w:bCs w:val="0"/>
          <w:sz w:val="24"/>
          <w:szCs w:val="24"/>
        </w:rPr>
      </w:r>
      <w:r w:rsidR="0064253F">
        <w:rPr>
          <w:bCs w:val="0"/>
          <w:sz w:val="24"/>
          <w:szCs w:val="24"/>
        </w:rPr>
        <w:fldChar w:fldCharType="separate"/>
      </w:r>
      <w:r w:rsidR="00900633">
        <w:rPr>
          <w:bCs w:val="0"/>
          <w:sz w:val="24"/>
          <w:szCs w:val="24"/>
        </w:rPr>
        <w:t>5.3</w:t>
      </w:r>
      <w:r w:rsidR="0064253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3" w:name="_Ref86826666"/>
      <w:bookmarkStart w:id="614" w:name="_Toc90385112"/>
      <w:bookmarkStart w:id="615" w:name="_Toc98253925"/>
      <w:bookmarkStart w:id="616" w:name="_Toc165173853"/>
      <w:bookmarkStart w:id="617"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8" w:name="_Ref440537086"/>
      <w:bookmarkStart w:id="619"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3"/>
      <w:bookmarkEnd w:id="614"/>
      <w:bookmarkEnd w:id="615"/>
      <w:bookmarkEnd w:id="616"/>
      <w:bookmarkEnd w:id="617"/>
      <w:bookmarkEnd w:id="618"/>
      <w:bookmarkEnd w:id="619"/>
    </w:p>
    <w:p w:rsidR="004F4D80" w:rsidRPr="00C236C0" w:rsidRDefault="004F4D80" w:rsidP="004F4D80">
      <w:pPr>
        <w:pStyle w:val="3"/>
        <w:rPr>
          <w:szCs w:val="24"/>
        </w:rPr>
      </w:pPr>
      <w:bookmarkStart w:id="620" w:name="_Toc90385113"/>
      <w:bookmarkStart w:id="621" w:name="_Toc98253926"/>
      <w:bookmarkStart w:id="622" w:name="_Toc157248180"/>
      <w:bookmarkStart w:id="623" w:name="_Toc157496549"/>
      <w:bookmarkStart w:id="624" w:name="_Toc158206088"/>
      <w:bookmarkStart w:id="625" w:name="_Toc164057773"/>
      <w:bookmarkStart w:id="626" w:name="_Toc164137123"/>
      <w:bookmarkStart w:id="627" w:name="_Toc164161283"/>
      <w:bookmarkStart w:id="628" w:name="_Toc165173854"/>
      <w:bookmarkStart w:id="629" w:name="_Ref193690005"/>
      <w:bookmarkStart w:id="630" w:name="_Toc439170679"/>
      <w:bookmarkStart w:id="631" w:name="_Toc439172781"/>
      <w:bookmarkStart w:id="632" w:name="_Toc439173225"/>
      <w:bookmarkStart w:id="633" w:name="_Toc439238221"/>
      <w:bookmarkStart w:id="634" w:name="_Toc439252769"/>
      <w:bookmarkStart w:id="635" w:name="_Toc439323743"/>
      <w:bookmarkStart w:id="636" w:name="_Toc440361377"/>
      <w:bookmarkStart w:id="637" w:name="_Toc440376132"/>
      <w:bookmarkStart w:id="638" w:name="_Toc440376259"/>
      <w:bookmarkStart w:id="639" w:name="_Toc440382517"/>
      <w:bookmarkStart w:id="640" w:name="_Toc440447187"/>
      <w:bookmarkStart w:id="641" w:name="_Toc440632348"/>
      <w:bookmarkStart w:id="642" w:name="_Toc440875120"/>
      <w:bookmarkStart w:id="643" w:name="_Toc441131365"/>
      <w:r w:rsidRPr="00C236C0">
        <w:rPr>
          <w:szCs w:val="24"/>
        </w:rPr>
        <w:t xml:space="preserve">Форма </w:t>
      </w:r>
      <w:bookmarkEnd w:id="620"/>
      <w:bookmarkEnd w:id="621"/>
      <w:bookmarkEnd w:id="622"/>
      <w:bookmarkEnd w:id="623"/>
      <w:bookmarkEnd w:id="624"/>
      <w:bookmarkEnd w:id="625"/>
      <w:bookmarkEnd w:id="626"/>
      <w:bookmarkEnd w:id="627"/>
      <w:bookmarkEnd w:id="628"/>
      <w:bookmarkEnd w:id="629"/>
      <w:r w:rsidRPr="00C236C0">
        <w:rPr>
          <w:szCs w:val="24"/>
        </w:rPr>
        <w:t>технического предложения</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4" w:name="_Ref55335818"/>
      <w:bookmarkStart w:id="645" w:name="_Ref55336334"/>
      <w:bookmarkStart w:id="646" w:name="_Toc57314673"/>
      <w:bookmarkStart w:id="647" w:name="_Toc69728987"/>
      <w:bookmarkStart w:id="648" w:name="_Toc98253928"/>
      <w:bookmarkStart w:id="649" w:name="_Toc165173856"/>
      <w:bookmarkStart w:id="650" w:name="_Ref194749150"/>
      <w:bookmarkStart w:id="651" w:name="_Ref194750368"/>
      <w:bookmarkStart w:id="652" w:name="_Ref89649494"/>
      <w:bookmarkStart w:id="65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900633">
        <w:rPr>
          <w:i/>
          <w:color w:val="000000"/>
        </w:rPr>
        <w:t>4</w:t>
      </w:r>
      <w:r w:rsidR="0064253F">
        <w:rPr>
          <w:i/>
          <w:color w:val="000000"/>
        </w:rPr>
        <w:fldChar w:fldCharType="end"/>
      </w:r>
      <w:r>
        <w:rPr>
          <w:i/>
          <w:color w:val="000000"/>
        </w:rPr>
        <w:t>)</w:t>
      </w:r>
      <w:r w:rsidRPr="00843BBD">
        <w:rPr>
          <w:i/>
          <w:color w:val="000000"/>
        </w:rPr>
        <w:t>).</w:t>
      </w:r>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64253F">
        <w:rPr>
          <w:i/>
          <w:color w:val="000000"/>
        </w:rPr>
        <w:fldChar w:fldCharType="begin"/>
      </w:r>
      <w:r>
        <w:rPr>
          <w:i/>
          <w:color w:val="000000"/>
        </w:rPr>
        <w:instrText xml:space="preserve"> REF _Ref440270568 \r \h </w:instrText>
      </w:r>
      <w:r w:rsidR="0064253F">
        <w:rPr>
          <w:i/>
          <w:color w:val="000000"/>
        </w:rPr>
      </w:r>
      <w:r w:rsidR="0064253F">
        <w:rPr>
          <w:i/>
          <w:color w:val="000000"/>
        </w:rPr>
        <w:fldChar w:fldCharType="separate"/>
      </w:r>
      <w:r w:rsidR="00900633">
        <w:rPr>
          <w:i/>
          <w:color w:val="000000"/>
        </w:rPr>
        <w:t>4</w:t>
      </w:r>
      <w:r w:rsidR="0064253F">
        <w:rPr>
          <w:i/>
          <w:color w:val="000000"/>
        </w:rPr>
        <w:fldChar w:fldCharType="end"/>
      </w:r>
      <w:r w:rsidRPr="00843BBD">
        <w:rPr>
          <w:i/>
          <w:color w:val="000000"/>
        </w:rPr>
        <w:t>. Предложение должн</w:t>
      </w:r>
      <w:r w:rsidR="00143492">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4" w:name="_Toc176765537"/>
      <w:bookmarkStart w:id="655" w:name="_Toc198979986"/>
      <w:bookmarkStart w:id="656" w:name="_Toc217466321"/>
      <w:bookmarkStart w:id="657" w:name="_Toc217702859"/>
      <w:bookmarkStart w:id="658" w:name="_Toc233601977"/>
      <w:bookmarkStart w:id="659" w:name="_Toc263343463"/>
      <w:bookmarkStart w:id="660" w:name="_Toc439170680"/>
      <w:bookmarkStart w:id="661" w:name="_Toc439172782"/>
      <w:bookmarkStart w:id="662" w:name="_Toc439173226"/>
      <w:bookmarkStart w:id="663" w:name="_Toc439238222"/>
      <w:bookmarkStart w:id="664" w:name="_Toc439252770"/>
      <w:bookmarkStart w:id="665" w:name="_Toc439323744"/>
      <w:bookmarkStart w:id="666" w:name="_Toc440361378"/>
      <w:bookmarkStart w:id="667" w:name="_Toc440376133"/>
      <w:bookmarkStart w:id="668" w:name="_Toc440376260"/>
      <w:bookmarkStart w:id="669" w:name="_Toc440382518"/>
      <w:bookmarkStart w:id="670" w:name="_Toc440447188"/>
      <w:bookmarkStart w:id="671" w:name="_Toc440632349"/>
      <w:bookmarkStart w:id="672" w:name="_Toc440875121"/>
      <w:bookmarkStart w:id="673" w:name="_Toc441131366"/>
      <w:r w:rsidRPr="00C236C0">
        <w:rPr>
          <w:szCs w:val="24"/>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4253F">
        <w:rPr>
          <w:bCs w:val="0"/>
          <w:sz w:val="24"/>
          <w:szCs w:val="24"/>
        </w:rPr>
        <w:fldChar w:fldCharType="begin"/>
      </w:r>
      <w:r w:rsidR="0029675A">
        <w:rPr>
          <w:bCs w:val="0"/>
          <w:sz w:val="24"/>
          <w:szCs w:val="24"/>
        </w:rPr>
        <w:instrText xml:space="preserve"> REF _Ref55336310 \r \h </w:instrText>
      </w:r>
      <w:r w:rsidR="0064253F">
        <w:rPr>
          <w:bCs w:val="0"/>
          <w:sz w:val="24"/>
          <w:szCs w:val="24"/>
        </w:rPr>
      </w:r>
      <w:r w:rsidR="0064253F">
        <w:rPr>
          <w:bCs w:val="0"/>
          <w:sz w:val="24"/>
          <w:szCs w:val="24"/>
        </w:rPr>
        <w:fldChar w:fldCharType="separate"/>
      </w:r>
      <w:r w:rsidR="00900633">
        <w:rPr>
          <w:bCs w:val="0"/>
          <w:sz w:val="24"/>
          <w:szCs w:val="24"/>
        </w:rPr>
        <w:t>5.1</w:t>
      </w:r>
      <w:r w:rsidR="0064253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31B13">
        <w:fldChar w:fldCharType="begin"/>
      </w:r>
      <w:r w:rsidR="00131B13">
        <w:instrText xml:space="preserve"> REF _Ref440270568 \r \h  \* MERGEFORMAT </w:instrText>
      </w:r>
      <w:r w:rsidR="00131B13">
        <w:fldChar w:fldCharType="separate"/>
      </w:r>
      <w:r w:rsidR="00900633">
        <w:t>4</w:t>
      </w:r>
      <w:r w:rsidR="00131B13">
        <w:fldChar w:fldCharType="end"/>
      </w:r>
      <w:r w:rsidRPr="00EA3F63">
        <w:rPr>
          <w:sz w:val="24"/>
          <w:szCs w:val="24"/>
        </w:rPr>
        <w:t xml:space="preserve"> с учетом предлагаемых условий Договора (раздел </w:t>
      </w:r>
      <w:r w:rsidR="00131B13">
        <w:fldChar w:fldCharType="begin"/>
      </w:r>
      <w:r w:rsidR="00131B13">
        <w:instrText xml:space="preserve"> REF _Ref440272931 \r \h  \* MERGEFORMAT </w:instrText>
      </w:r>
      <w:r w:rsidR="00131B13">
        <w:fldChar w:fldCharType="separate"/>
      </w:r>
      <w:r w:rsidR="00900633">
        <w:t>2</w:t>
      </w:r>
      <w:r w:rsidR="00131B13">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5" w:name="_Toc423423670"/>
      <w:bookmarkStart w:id="676" w:name="_Ref440271036"/>
      <w:bookmarkStart w:id="677" w:name="_Ref440274366"/>
      <w:bookmarkStart w:id="678" w:name="_Ref440274902"/>
      <w:bookmarkStart w:id="679" w:name="_Ref440284947"/>
      <w:bookmarkStart w:id="680" w:name="_Ref440361140"/>
      <w:bookmarkStart w:id="681"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4"/>
      <w:bookmarkEnd w:id="645"/>
      <w:bookmarkEnd w:id="646"/>
      <w:bookmarkEnd w:id="647"/>
      <w:bookmarkEnd w:id="648"/>
      <w:bookmarkEnd w:id="649"/>
      <w:bookmarkEnd w:id="650"/>
      <w:bookmarkEnd w:id="651"/>
      <w:bookmarkEnd w:id="674"/>
      <w:bookmarkEnd w:id="675"/>
      <w:bookmarkEnd w:id="676"/>
      <w:bookmarkEnd w:id="677"/>
      <w:bookmarkEnd w:id="678"/>
      <w:bookmarkEnd w:id="679"/>
      <w:bookmarkEnd w:id="680"/>
      <w:bookmarkEnd w:id="681"/>
    </w:p>
    <w:p w:rsidR="004F4D80" w:rsidRPr="00F647F7" w:rsidRDefault="004F4D80" w:rsidP="004F4D80">
      <w:pPr>
        <w:pStyle w:val="3"/>
        <w:rPr>
          <w:b w:val="0"/>
          <w:szCs w:val="24"/>
        </w:rPr>
      </w:pPr>
      <w:bookmarkStart w:id="682" w:name="_Toc98253929"/>
      <w:bookmarkStart w:id="683" w:name="_Toc157248183"/>
      <w:bookmarkStart w:id="684" w:name="_Toc157496552"/>
      <w:bookmarkStart w:id="685" w:name="_Toc158206091"/>
      <w:bookmarkStart w:id="686" w:name="_Toc164057776"/>
      <w:bookmarkStart w:id="687" w:name="_Toc164137126"/>
      <w:bookmarkStart w:id="688" w:name="_Toc164161286"/>
      <w:bookmarkStart w:id="689" w:name="_Toc165173857"/>
      <w:bookmarkStart w:id="690" w:name="_Toc439170682"/>
      <w:bookmarkStart w:id="691" w:name="_Toc439172784"/>
      <w:bookmarkStart w:id="692" w:name="_Toc439173228"/>
      <w:bookmarkStart w:id="693" w:name="_Toc439238224"/>
      <w:bookmarkStart w:id="694" w:name="_Toc439252772"/>
      <w:bookmarkStart w:id="695" w:name="_Toc439323746"/>
      <w:bookmarkStart w:id="696" w:name="_Toc440361380"/>
      <w:bookmarkStart w:id="697" w:name="_Toc440376135"/>
      <w:bookmarkStart w:id="698" w:name="_Toc440376262"/>
      <w:bookmarkStart w:id="699" w:name="_Toc440382520"/>
      <w:bookmarkStart w:id="700" w:name="_Toc440447190"/>
      <w:bookmarkStart w:id="701" w:name="_Toc440632351"/>
      <w:bookmarkStart w:id="702" w:name="_Toc440875123"/>
      <w:bookmarkStart w:id="703" w:name="_Toc441131368"/>
      <w:r w:rsidRPr="00F647F7">
        <w:rPr>
          <w:b w:val="0"/>
          <w:szCs w:val="24"/>
        </w:rPr>
        <w:t xml:space="preserve">Форма </w:t>
      </w:r>
      <w:bookmarkEnd w:id="682"/>
      <w:r w:rsidRPr="00F647F7">
        <w:rPr>
          <w:b w:val="0"/>
          <w:szCs w:val="24"/>
        </w:rPr>
        <w:t xml:space="preserve">графика </w:t>
      </w:r>
      <w:bookmarkEnd w:id="683"/>
      <w:bookmarkEnd w:id="684"/>
      <w:bookmarkEnd w:id="685"/>
      <w:bookmarkEnd w:id="686"/>
      <w:bookmarkEnd w:id="687"/>
      <w:bookmarkEnd w:id="688"/>
      <w:bookmarkEnd w:id="689"/>
      <w:bookmarkEnd w:id="690"/>
      <w:bookmarkEnd w:id="691"/>
      <w:bookmarkEnd w:id="692"/>
      <w:bookmarkEnd w:id="693"/>
      <w:bookmarkEnd w:id="694"/>
      <w:bookmarkEnd w:id="695"/>
      <w:r w:rsidR="009469A6">
        <w:rPr>
          <w:b w:val="0"/>
          <w:szCs w:val="24"/>
        </w:rPr>
        <w:t>оказания услуг</w:t>
      </w:r>
      <w:bookmarkEnd w:id="696"/>
      <w:bookmarkEnd w:id="697"/>
      <w:bookmarkEnd w:id="698"/>
      <w:bookmarkEnd w:id="699"/>
      <w:bookmarkEnd w:id="700"/>
      <w:bookmarkEnd w:id="701"/>
      <w:bookmarkEnd w:id="702"/>
      <w:bookmarkEnd w:id="7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4" w:name="_Toc171070556"/>
      <w:bookmarkStart w:id="705" w:name="_Toc98253927"/>
      <w:bookmarkStart w:id="706" w:name="_Toc176605808"/>
      <w:bookmarkStart w:id="707" w:name="_Toc176611017"/>
      <w:bookmarkStart w:id="708" w:name="_Toc176611073"/>
      <w:bookmarkStart w:id="709" w:name="_Toc176668676"/>
      <w:bookmarkStart w:id="710" w:name="_Toc176684336"/>
      <w:bookmarkStart w:id="711" w:name="_Toc176746279"/>
      <w:bookmarkStart w:id="712" w:name="_Toc176747346"/>
      <w:bookmarkStart w:id="713" w:name="_Toc198979988"/>
      <w:bookmarkStart w:id="714" w:name="_Toc217466324"/>
      <w:bookmarkStart w:id="715" w:name="_Toc217702862"/>
      <w:bookmarkStart w:id="716" w:name="_Toc233601980"/>
      <w:bookmarkStart w:id="717" w:name="_Toc263343466"/>
      <w:r w:rsidRPr="00F647F7">
        <w:rPr>
          <w:b w:val="0"/>
          <w:szCs w:val="24"/>
        </w:rPr>
        <w:br w:type="page"/>
      </w:r>
      <w:bookmarkStart w:id="718" w:name="_Toc439170683"/>
      <w:bookmarkStart w:id="719" w:name="_Toc439172785"/>
      <w:bookmarkStart w:id="720" w:name="_Toc439173229"/>
      <w:bookmarkStart w:id="721" w:name="_Toc439238225"/>
      <w:bookmarkStart w:id="722" w:name="_Toc439252773"/>
      <w:bookmarkStart w:id="723" w:name="_Toc439323747"/>
      <w:bookmarkStart w:id="724" w:name="_Toc440361381"/>
      <w:bookmarkStart w:id="725" w:name="_Toc440376136"/>
      <w:bookmarkStart w:id="726" w:name="_Toc440376263"/>
      <w:bookmarkStart w:id="727" w:name="_Toc440382521"/>
      <w:bookmarkStart w:id="728" w:name="_Toc440447191"/>
      <w:bookmarkStart w:id="729" w:name="_Toc440632352"/>
      <w:bookmarkStart w:id="730" w:name="_Toc440875124"/>
      <w:bookmarkStart w:id="731" w:name="_Toc441131369"/>
      <w:r w:rsidRPr="00F647F7">
        <w:rPr>
          <w:b w:val="0"/>
          <w:szCs w:val="24"/>
        </w:rPr>
        <w:lastRenderedPageBreak/>
        <w:t>Инструкции по заполнению</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4253F">
        <w:rPr>
          <w:sz w:val="24"/>
          <w:szCs w:val="24"/>
        </w:rPr>
        <w:fldChar w:fldCharType="begin"/>
      </w:r>
      <w:r w:rsidR="00D56F8C">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4253F">
        <w:rPr>
          <w:sz w:val="24"/>
          <w:szCs w:val="24"/>
        </w:rPr>
        <w:fldChar w:fldCharType="begin"/>
      </w:r>
      <w:r w:rsidR="00D56F8C">
        <w:rPr>
          <w:sz w:val="24"/>
          <w:szCs w:val="24"/>
        </w:rPr>
        <w:instrText xml:space="preserve"> REF _Ref440273986 \r \h </w:instrText>
      </w:r>
      <w:r w:rsidR="0064253F">
        <w:rPr>
          <w:sz w:val="24"/>
          <w:szCs w:val="24"/>
        </w:rPr>
      </w:r>
      <w:r w:rsidR="0064253F">
        <w:rPr>
          <w:sz w:val="24"/>
          <w:szCs w:val="24"/>
        </w:rPr>
        <w:fldChar w:fldCharType="separate"/>
      </w:r>
      <w:r w:rsidR="00900633">
        <w:rPr>
          <w:sz w:val="24"/>
          <w:szCs w:val="24"/>
        </w:rPr>
        <w:t>5.2</w:t>
      </w:r>
      <w:r w:rsidR="0064253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2" w:name="_Hlt22846931"/>
      <w:bookmarkStart w:id="733" w:name="_Ref440361439"/>
      <w:bookmarkStart w:id="734" w:name="_Ref440361914"/>
      <w:bookmarkStart w:id="735" w:name="_Ref440361959"/>
      <w:bookmarkStart w:id="736" w:name="_Toc441131370"/>
      <w:bookmarkStart w:id="737" w:name="_Ref93264992"/>
      <w:bookmarkStart w:id="738" w:name="_Ref93265116"/>
      <w:bookmarkStart w:id="739" w:name="_Toc98253933"/>
      <w:bookmarkStart w:id="740" w:name="_Toc165173859"/>
      <w:bookmarkStart w:id="741" w:name="_Toc423423671"/>
      <w:bookmarkEnd w:id="732"/>
      <w:r w:rsidRPr="00F647F7">
        <w:lastRenderedPageBreak/>
        <w:t xml:space="preserve">График </w:t>
      </w:r>
      <w:r>
        <w:t>оплаты оказания услуг</w:t>
      </w:r>
      <w:r w:rsidRPr="00F647F7">
        <w:t xml:space="preserve"> (форма </w:t>
      </w:r>
      <w:r>
        <w:t>5</w:t>
      </w:r>
      <w:r w:rsidRPr="00F647F7">
        <w:t>)</w:t>
      </w:r>
      <w:bookmarkEnd w:id="733"/>
      <w:bookmarkEnd w:id="734"/>
      <w:bookmarkEnd w:id="735"/>
      <w:bookmarkEnd w:id="736"/>
    </w:p>
    <w:p w:rsidR="00B8118F" w:rsidRPr="00F647F7" w:rsidRDefault="00B8118F" w:rsidP="00B8118F">
      <w:pPr>
        <w:pStyle w:val="3"/>
        <w:rPr>
          <w:b w:val="0"/>
          <w:szCs w:val="24"/>
        </w:rPr>
      </w:pPr>
      <w:bookmarkStart w:id="742" w:name="_Toc440361383"/>
      <w:bookmarkStart w:id="743" w:name="_Toc440376138"/>
      <w:bookmarkStart w:id="744" w:name="_Toc440376265"/>
      <w:bookmarkStart w:id="745" w:name="_Toc440382523"/>
      <w:bookmarkStart w:id="746" w:name="_Toc440447193"/>
      <w:bookmarkStart w:id="747" w:name="_Toc440632354"/>
      <w:bookmarkStart w:id="748" w:name="_Toc440875126"/>
      <w:bookmarkStart w:id="749" w:name="_Toc441131371"/>
      <w:r w:rsidRPr="00F647F7">
        <w:rPr>
          <w:b w:val="0"/>
          <w:szCs w:val="24"/>
        </w:rPr>
        <w:t xml:space="preserve">Форма графика </w:t>
      </w:r>
      <w:r>
        <w:rPr>
          <w:b w:val="0"/>
          <w:szCs w:val="24"/>
        </w:rPr>
        <w:t>оплаты оказания услуг</w:t>
      </w:r>
      <w:bookmarkEnd w:id="742"/>
      <w:bookmarkEnd w:id="743"/>
      <w:bookmarkEnd w:id="744"/>
      <w:bookmarkEnd w:id="745"/>
      <w:bookmarkEnd w:id="746"/>
      <w:bookmarkEnd w:id="747"/>
      <w:bookmarkEnd w:id="748"/>
      <w:bookmarkEnd w:id="74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50" w:name="_Toc440361384"/>
      <w:bookmarkStart w:id="751" w:name="_Toc440376139"/>
      <w:bookmarkStart w:id="752" w:name="_Toc440376266"/>
      <w:bookmarkStart w:id="753" w:name="_Toc440382524"/>
      <w:bookmarkStart w:id="754" w:name="_Toc440447194"/>
      <w:bookmarkStart w:id="755" w:name="_Toc440632355"/>
      <w:bookmarkStart w:id="756" w:name="_Toc440875127"/>
      <w:bookmarkStart w:id="757" w:name="_Toc441131372"/>
      <w:r w:rsidRPr="00F647F7">
        <w:rPr>
          <w:b w:val="0"/>
          <w:szCs w:val="24"/>
        </w:rPr>
        <w:lastRenderedPageBreak/>
        <w:t>Инструкции по заполнению</w:t>
      </w:r>
      <w:bookmarkEnd w:id="750"/>
      <w:bookmarkEnd w:id="751"/>
      <w:bookmarkEnd w:id="752"/>
      <w:bookmarkEnd w:id="753"/>
      <w:bookmarkEnd w:id="754"/>
      <w:bookmarkEnd w:id="755"/>
      <w:bookmarkEnd w:id="756"/>
      <w:bookmarkEnd w:id="757"/>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подэтапы, предусмотренные этим Графиком (подраздел </w:t>
      </w:r>
      <w:r w:rsidR="0064253F">
        <w:rPr>
          <w:sz w:val="24"/>
          <w:szCs w:val="24"/>
        </w:rPr>
        <w:fldChar w:fldCharType="begin"/>
      </w:r>
      <w:r>
        <w:rPr>
          <w:sz w:val="24"/>
          <w:szCs w:val="24"/>
        </w:rPr>
        <w:instrText xml:space="preserve"> REF _Ref440361140 \r \h </w:instrText>
      </w:r>
      <w:r w:rsidR="0064253F">
        <w:rPr>
          <w:sz w:val="24"/>
          <w:szCs w:val="24"/>
        </w:rPr>
      </w:r>
      <w:r w:rsidR="0064253F">
        <w:rPr>
          <w:sz w:val="24"/>
          <w:szCs w:val="24"/>
        </w:rPr>
        <w:fldChar w:fldCharType="separate"/>
      </w:r>
      <w:r w:rsidR="00900633">
        <w:rPr>
          <w:sz w:val="24"/>
          <w:szCs w:val="24"/>
        </w:rPr>
        <w:t>5.4</w:t>
      </w:r>
      <w:r w:rsidR="0064253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8" w:name="_Ref440361531"/>
      <w:bookmarkStart w:id="759" w:name="_Ref440361610"/>
      <w:bookmarkStart w:id="760"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2"/>
      <w:bookmarkEnd w:id="653"/>
      <w:bookmarkEnd w:id="737"/>
      <w:bookmarkEnd w:id="738"/>
      <w:bookmarkEnd w:id="739"/>
      <w:bookmarkEnd w:id="740"/>
      <w:bookmarkEnd w:id="741"/>
      <w:bookmarkEnd w:id="758"/>
      <w:bookmarkEnd w:id="759"/>
      <w:bookmarkEnd w:id="760"/>
    </w:p>
    <w:p w:rsidR="004F4D80" w:rsidRPr="00F647F7" w:rsidRDefault="004F4D80" w:rsidP="004F4D80">
      <w:pPr>
        <w:pStyle w:val="3"/>
        <w:rPr>
          <w:b w:val="0"/>
          <w:szCs w:val="24"/>
        </w:rPr>
      </w:pPr>
      <w:bookmarkStart w:id="761" w:name="_Toc439170685"/>
      <w:bookmarkStart w:id="762" w:name="_Toc439172787"/>
      <w:bookmarkStart w:id="763" w:name="_Toc439173231"/>
      <w:bookmarkStart w:id="764" w:name="_Toc439238227"/>
      <w:bookmarkStart w:id="765" w:name="_Toc439252775"/>
      <w:bookmarkStart w:id="766" w:name="_Toc439323749"/>
      <w:bookmarkStart w:id="767" w:name="_Toc440361386"/>
      <w:bookmarkStart w:id="768" w:name="_Toc440376141"/>
      <w:bookmarkStart w:id="769" w:name="_Toc440376268"/>
      <w:bookmarkStart w:id="770" w:name="_Toc440382526"/>
      <w:bookmarkStart w:id="771" w:name="_Toc440447196"/>
      <w:bookmarkStart w:id="772" w:name="_Toc440632357"/>
      <w:bookmarkStart w:id="773" w:name="_Toc440875129"/>
      <w:bookmarkStart w:id="774" w:name="_Toc441131374"/>
      <w:bookmarkStart w:id="775" w:name="_Toc157248186"/>
      <w:bookmarkStart w:id="776" w:name="_Toc157496555"/>
      <w:bookmarkStart w:id="777" w:name="_Toc158206094"/>
      <w:bookmarkStart w:id="778" w:name="_Toc164057779"/>
      <w:bookmarkStart w:id="779" w:name="_Toc164137129"/>
      <w:bookmarkStart w:id="780" w:name="_Toc164161289"/>
      <w:bookmarkStart w:id="78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r w:rsidRPr="00F647F7">
        <w:rPr>
          <w:b w:val="0"/>
          <w:szCs w:val="24"/>
        </w:rPr>
        <w:t xml:space="preserve"> </w:t>
      </w:r>
      <w:bookmarkEnd w:id="775"/>
      <w:bookmarkEnd w:id="776"/>
      <w:bookmarkEnd w:id="777"/>
      <w:bookmarkEnd w:id="778"/>
      <w:bookmarkEnd w:id="779"/>
      <w:bookmarkEnd w:id="780"/>
      <w:bookmarkEnd w:id="7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900633">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BD59CD" w:rsidRPr="00F647F7">
              <w:t xml:space="preserve">раздел </w:t>
            </w:r>
            <w:r w:rsidR="0064253F">
              <w:fldChar w:fldCharType="begin"/>
            </w:r>
            <w:r w:rsidR="00BD59CD">
              <w:instrText xml:space="preserve"> REF _Ref440272931 \r \h </w:instrText>
            </w:r>
            <w:r w:rsidR="0064253F">
              <w:fldChar w:fldCharType="separate"/>
            </w:r>
            <w:r w:rsidR="00900633">
              <w:t>2</w:t>
            </w:r>
            <w:r w:rsidR="0064253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2" w:name="_Toc439170686"/>
      <w:bookmarkStart w:id="783" w:name="_Toc439172788"/>
      <w:bookmarkStart w:id="784" w:name="_Toc439173232"/>
      <w:bookmarkStart w:id="785" w:name="_Toc439238228"/>
      <w:bookmarkStart w:id="786" w:name="_Toc439252776"/>
      <w:bookmarkStart w:id="787" w:name="_Toc439323750"/>
      <w:bookmarkStart w:id="788" w:name="_Toc440361387"/>
      <w:bookmarkStart w:id="789" w:name="_Toc440376142"/>
      <w:bookmarkStart w:id="790" w:name="_Toc440376269"/>
      <w:bookmarkStart w:id="791" w:name="_Toc440382527"/>
      <w:bookmarkStart w:id="792" w:name="_Toc440447197"/>
      <w:bookmarkStart w:id="793" w:name="_Toc440632358"/>
      <w:bookmarkStart w:id="794" w:name="_Toc440875130"/>
      <w:bookmarkStart w:id="795"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4253F">
        <w:rPr>
          <w:sz w:val="24"/>
          <w:szCs w:val="24"/>
        </w:rPr>
        <w:fldChar w:fldCharType="begin"/>
      </w:r>
      <w:r w:rsidR="00D56F8C">
        <w:rPr>
          <w:sz w:val="24"/>
          <w:szCs w:val="24"/>
        </w:rPr>
        <w:instrText xml:space="preserve"> REF _Ref440274025 \r \h </w:instrText>
      </w:r>
      <w:r w:rsidR="0064253F">
        <w:rPr>
          <w:sz w:val="24"/>
          <w:szCs w:val="24"/>
        </w:rPr>
      </w:r>
      <w:r w:rsidR="0064253F">
        <w:rPr>
          <w:sz w:val="24"/>
          <w:szCs w:val="24"/>
        </w:rPr>
        <w:fldChar w:fldCharType="separate"/>
      </w:r>
      <w:r w:rsidR="00900633">
        <w:rPr>
          <w:sz w:val="24"/>
          <w:szCs w:val="24"/>
        </w:rPr>
        <w:t>2</w:t>
      </w:r>
      <w:r w:rsidR="0064253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4253F">
        <w:rPr>
          <w:sz w:val="24"/>
          <w:szCs w:val="24"/>
        </w:rPr>
        <w:fldChar w:fldCharType="begin"/>
      </w:r>
      <w:r w:rsidR="00D56F8C">
        <w:rPr>
          <w:sz w:val="24"/>
          <w:szCs w:val="24"/>
        </w:rPr>
        <w:instrText xml:space="preserve"> REF _Ref294695546 \r \h </w:instrText>
      </w:r>
      <w:r w:rsidR="0064253F">
        <w:rPr>
          <w:sz w:val="24"/>
          <w:szCs w:val="24"/>
        </w:rPr>
      </w:r>
      <w:r w:rsidR="0064253F">
        <w:rPr>
          <w:sz w:val="24"/>
          <w:szCs w:val="24"/>
        </w:rPr>
        <w:fldChar w:fldCharType="separate"/>
      </w:r>
      <w:r w:rsidR="00900633">
        <w:rPr>
          <w:sz w:val="24"/>
          <w:szCs w:val="24"/>
        </w:rPr>
        <w:t xml:space="preserve"> 1.2.6 </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6" w:name="_Ref55335823"/>
      <w:bookmarkStart w:id="797" w:name="_Ref55336359"/>
      <w:bookmarkStart w:id="798" w:name="_Toc57314675"/>
      <w:bookmarkStart w:id="799" w:name="_Toc69728989"/>
      <w:bookmarkStart w:id="800" w:name="_Toc98253939"/>
      <w:bookmarkStart w:id="801" w:name="_Toc165173865"/>
      <w:bookmarkStart w:id="802" w:name="_Toc423423672"/>
      <w:bookmarkStart w:id="803" w:name="_Toc441131376"/>
      <w:bookmarkEnd w:id="517"/>
      <w:r w:rsidRPr="00F647F7">
        <w:lastRenderedPageBreak/>
        <w:t xml:space="preserve">Анкета (форма </w:t>
      </w:r>
      <w:r w:rsidR="00B8118F">
        <w:t>7</w:t>
      </w:r>
      <w:r w:rsidRPr="00F647F7">
        <w:t>)</w:t>
      </w:r>
      <w:bookmarkEnd w:id="796"/>
      <w:bookmarkEnd w:id="797"/>
      <w:bookmarkEnd w:id="798"/>
      <w:bookmarkEnd w:id="799"/>
      <w:bookmarkEnd w:id="800"/>
      <w:bookmarkEnd w:id="801"/>
      <w:bookmarkEnd w:id="802"/>
      <w:bookmarkEnd w:id="803"/>
    </w:p>
    <w:p w:rsidR="004F4D80" w:rsidRPr="00F647F7" w:rsidRDefault="004F4D80" w:rsidP="004F4D80">
      <w:pPr>
        <w:pStyle w:val="3"/>
        <w:rPr>
          <w:b w:val="0"/>
          <w:szCs w:val="24"/>
        </w:rPr>
      </w:pPr>
      <w:bookmarkStart w:id="804" w:name="_Toc98253940"/>
      <w:bookmarkStart w:id="805" w:name="_Toc157248192"/>
      <w:bookmarkStart w:id="806" w:name="_Toc157496561"/>
      <w:bookmarkStart w:id="807" w:name="_Toc158206100"/>
      <w:bookmarkStart w:id="808" w:name="_Toc164057785"/>
      <w:bookmarkStart w:id="809" w:name="_Toc164137135"/>
      <w:bookmarkStart w:id="810" w:name="_Toc164161295"/>
      <w:bookmarkStart w:id="811" w:name="_Toc165173866"/>
      <w:bookmarkStart w:id="812" w:name="_Toc439170688"/>
      <w:bookmarkStart w:id="813" w:name="_Toc439172790"/>
      <w:bookmarkStart w:id="814" w:name="_Toc439173234"/>
      <w:bookmarkStart w:id="815" w:name="_Toc439238230"/>
      <w:bookmarkStart w:id="816" w:name="_Toc439252778"/>
      <w:bookmarkStart w:id="817" w:name="_Ref440272119"/>
      <w:bookmarkStart w:id="818" w:name="_Toc440361389"/>
      <w:bookmarkStart w:id="819" w:name="_Toc441131377"/>
      <w:r w:rsidRPr="00F647F7">
        <w:rPr>
          <w:b w:val="0"/>
          <w:szCs w:val="24"/>
        </w:rPr>
        <w:t xml:space="preserve">Форма Анкеты </w:t>
      </w:r>
      <w:r w:rsidR="00C236C0">
        <w:rPr>
          <w:b w:val="0"/>
          <w:szCs w:val="24"/>
        </w:rPr>
        <w:t>Участник</w:t>
      </w:r>
      <w:r>
        <w:rPr>
          <w:b w:val="0"/>
          <w:szCs w:val="24"/>
        </w:rPr>
        <w:t>а</w:t>
      </w:r>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20" w:name="_Toc439170689"/>
      <w:bookmarkStart w:id="821" w:name="_Toc439172791"/>
      <w:bookmarkStart w:id="822" w:name="_Toc439173235"/>
      <w:bookmarkStart w:id="823" w:name="_Toc439238231"/>
      <w:bookmarkStart w:id="824" w:name="_Toc439252779"/>
      <w:bookmarkStart w:id="825" w:name="_Ref440272147"/>
      <w:bookmarkStart w:id="826" w:name="_Toc440361390"/>
      <w:bookmarkStart w:id="827" w:name="_Toc441131378"/>
      <w:r w:rsidRPr="00D73790">
        <w:rPr>
          <w:b w:val="0"/>
          <w:szCs w:val="24"/>
        </w:rPr>
        <w:lastRenderedPageBreak/>
        <w:t xml:space="preserve">Форма </w:t>
      </w:r>
      <w:bookmarkEnd w:id="820"/>
      <w:bookmarkEnd w:id="821"/>
      <w:bookmarkEnd w:id="822"/>
      <w:bookmarkEnd w:id="82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4"/>
      <w:bookmarkEnd w:id="825"/>
      <w:bookmarkEnd w:id="826"/>
      <w:bookmarkEnd w:id="82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8853A7" w:rsidRPr="00116BE6" w:rsidRDefault="008853A7" w:rsidP="008853A7">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Pr="00B618BA">
        <w:rPr>
          <w:b/>
          <w:sz w:val="26"/>
          <w:szCs w:val="26"/>
        </w:rPr>
        <w:t>/</w:t>
      </w:r>
      <w:r>
        <w:rPr>
          <w:b/>
          <w:sz w:val="26"/>
          <w:szCs w:val="26"/>
        </w:rPr>
        <w:t>соисполнителя/</w:t>
      </w:r>
      <w:r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8853A7" w:rsidRPr="00DB6009" w:rsidRDefault="008853A7" w:rsidP="008853A7">
      <w:pPr>
        <w:autoSpaceDE w:val="0"/>
        <w:autoSpaceDN w:val="0"/>
        <w:adjustRightInd w:val="0"/>
        <w:spacing w:line="240" w:lineRule="auto"/>
        <w:ind w:firstLine="540"/>
        <w:outlineLvl w:val="3"/>
      </w:pPr>
    </w:p>
    <w:p w:rsidR="008853A7" w:rsidRPr="00DB6009" w:rsidRDefault="008853A7" w:rsidP="008853A7">
      <w:pPr>
        <w:autoSpaceDE w:val="0"/>
        <w:autoSpaceDN w:val="0"/>
        <w:adjustRightInd w:val="0"/>
        <w:spacing w:line="240" w:lineRule="auto"/>
        <w:ind w:firstLine="540"/>
        <w:outlineLvl w:val="3"/>
      </w:pPr>
    </w:p>
    <w:p w:rsidR="008853A7" w:rsidRDefault="008853A7" w:rsidP="008853A7">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8853A7" w:rsidRDefault="008853A7" w:rsidP="008853A7">
      <w:pPr>
        <w:pStyle w:val="ConsPlusNonformat"/>
        <w:jc w:val="both"/>
        <w:rPr>
          <w:rFonts w:ascii="Times New Roman" w:hAnsi="Times New Roman" w:cs="Times New Roman"/>
          <w:sz w:val="22"/>
          <w:szCs w:val="22"/>
        </w:rPr>
      </w:pPr>
    </w:p>
    <w:p w:rsidR="008853A7" w:rsidRPr="00B14F64"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8853A7" w:rsidRDefault="008853A7" w:rsidP="008853A7">
      <w:pPr>
        <w:pStyle w:val="ConsPlusNonformat"/>
        <w:jc w:val="both"/>
        <w:rPr>
          <w:rFonts w:ascii="Times New Roman" w:hAnsi="Times New Roman" w:cs="Times New Roman"/>
          <w:sz w:val="22"/>
          <w:szCs w:val="22"/>
        </w:rPr>
      </w:pPr>
    </w:p>
    <w:p w:rsidR="008853A7" w:rsidRPr="00B14F64"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8853A7" w:rsidRDefault="008853A7" w:rsidP="008853A7">
      <w:pPr>
        <w:pStyle w:val="ConsPlusNonformat"/>
        <w:jc w:val="both"/>
        <w:rPr>
          <w:rFonts w:ascii="Times New Roman" w:hAnsi="Times New Roman" w:cs="Times New Roman"/>
          <w:sz w:val="22"/>
          <w:szCs w:val="22"/>
        </w:rPr>
      </w:pPr>
    </w:p>
    <w:p w:rsidR="008853A7" w:rsidRDefault="008853A7" w:rsidP="008853A7">
      <w:pPr>
        <w:pStyle w:val="ConsPlusNonformat"/>
        <w:jc w:val="both"/>
        <w:rPr>
          <w:rFonts w:ascii="Times New Roman" w:hAnsi="Times New Roman" w:cs="Times New Roman"/>
          <w:sz w:val="22"/>
          <w:szCs w:val="22"/>
        </w:rPr>
      </w:pPr>
    </w:p>
    <w:p w:rsidR="008853A7" w:rsidRDefault="008853A7" w:rsidP="008853A7">
      <w:pPr>
        <w:pStyle w:val="ConsPlusNonformat"/>
        <w:jc w:val="both"/>
        <w:rPr>
          <w:rFonts w:ascii="Times New Roman" w:hAnsi="Times New Roman" w:cs="Times New Roman"/>
          <w:sz w:val="22"/>
          <w:szCs w:val="22"/>
        </w:rPr>
      </w:pPr>
    </w:p>
    <w:p w:rsidR="008853A7" w:rsidRPr="00B14F64"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8853A7" w:rsidRPr="00B14F64" w:rsidRDefault="008853A7" w:rsidP="008853A7">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8853A7"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8853A7" w:rsidRDefault="008853A7" w:rsidP="008853A7">
      <w:pPr>
        <w:pStyle w:val="ConsPlusNonformat"/>
        <w:jc w:val="both"/>
        <w:rPr>
          <w:rFonts w:ascii="Times New Roman" w:hAnsi="Times New Roman" w:cs="Times New Roman"/>
          <w:sz w:val="22"/>
          <w:szCs w:val="22"/>
        </w:rPr>
      </w:pPr>
    </w:p>
    <w:p w:rsidR="008853A7" w:rsidRPr="00B14F64"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8853A7"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8853A7" w:rsidRDefault="008853A7" w:rsidP="008853A7">
      <w:pPr>
        <w:pStyle w:val="ConsPlusNonformat"/>
        <w:jc w:val="both"/>
        <w:rPr>
          <w:rFonts w:ascii="Times New Roman" w:hAnsi="Times New Roman" w:cs="Times New Roman"/>
          <w:sz w:val="22"/>
          <w:szCs w:val="22"/>
        </w:rPr>
      </w:pPr>
    </w:p>
    <w:p w:rsidR="008853A7"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8853A7"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8853A7" w:rsidRPr="00B14F64"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8853A7" w:rsidRPr="00B14F64" w:rsidRDefault="008853A7" w:rsidP="008853A7">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8853A7"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8853A7" w:rsidRDefault="008853A7" w:rsidP="008853A7">
      <w:pPr>
        <w:pStyle w:val="ConsPlusNonformat"/>
        <w:jc w:val="both"/>
        <w:rPr>
          <w:rFonts w:ascii="Times New Roman" w:hAnsi="Times New Roman" w:cs="Times New Roman"/>
          <w:sz w:val="22"/>
          <w:szCs w:val="22"/>
        </w:rPr>
      </w:pPr>
    </w:p>
    <w:p w:rsidR="008853A7" w:rsidRPr="00B14F64" w:rsidRDefault="008853A7" w:rsidP="008853A7">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8853A7" w:rsidRPr="00B14F64" w:rsidRDefault="008853A7" w:rsidP="008853A7">
      <w:pPr>
        <w:sectPr w:rsidR="008853A7"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8853A7" w:rsidRPr="00B14F64" w:rsidTr="00371702">
        <w:tc>
          <w:tcPr>
            <w:tcW w:w="557"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8853A7" w:rsidRPr="00B14F64" w:rsidTr="00371702">
        <w:tc>
          <w:tcPr>
            <w:tcW w:w="557"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8853A7" w:rsidRPr="00316742" w:rsidRDefault="008853A7" w:rsidP="0037170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bookmarkStart w:id="828" w:name="P230"/>
            <w:bookmarkEnd w:id="828"/>
            <w:r w:rsidRPr="00316742">
              <w:rPr>
                <w:rFonts w:ascii="Times New Roman" w:hAnsi="Times New Roman" w:cs="Times New Roman"/>
                <w:sz w:val="22"/>
                <w:szCs w:val="22"/>
              </w:rPr>
              <w:t>1.</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8853A7" w:rsidTr="00371702">
        <w:tc>
          <w:tcPr>
            <w:tcW w:w="557" w:type="dxa"/>
            <w:vMerge w:val="restart"/>
          </w:tcPr>
          <w:p w:rsidR="008853A7" w:rsidRPr="00316742" w:rsidRDefault="008853A7" w:rsidP="00371702">
            <w:pPr>
              <w:pStyle w:val="ConsPlusNormal"/>
              <w:ind w:firstLine="0"/>
              <w:rPr>
                <w:rFonts w:ascii="Times New Roman" w:hAnsi="Times New Roman" w:cs="Times New Roman"/>
                <w:sz w:val="22"/>
                <w:szCs w:val="22"/>
              </w:rPr>
            </w:pPr>
            <w:bookmarkStart w:id="829" w:name="P242"/>
            <w:bookmarkEnd w:id="829"/>
            <w:r w:rsidRPr="00316742">
              <w:rPr>
                <w:rFonts w:ascii="Times New Roman" w:hAnsi="Times New Roman" w:cs="Times New Roman"/>
                <w:sz w:val="22"/>
                <w:szCs w:val="22"/>
              </w:rPr>
              <w:t>4.</w:t>
            </w:r>
          </w:p>
        </w:tc>
        <w:tc>
          <w:tcPr>
            <w:tcW w:w="4263" w:type="dxa"/>
            <w:vMerge w:val="restart"/>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8853A7" w:rsidTr="00371702">
        <w:tc>
          <w:tcPr>
            <w:tcW w:w="557" w:type="dxa"/>
            <w:vMerge/>
          </w:tcPr>
          <w:p w:rsidR="008853A7" w:rsidRPr="00316742" w:rsidRDefault="008853A7" w:rsidP="00371702"/>
        </w:tc>
        <w:tc>
          <w:tcPr>
            <w:tcW w:w="4263" w:type="dxa"/>
            <w:vMerge/>
          </w:tcPr>
          <w:p w:rsidR="008853A7" w:rsidRPr="00316742" w:rsidRDefault="008853A7" w:rsidP="00371702"/>
        </w:tc>
        <w:tc>
          <w:tcPr>
            <w:tcW w:w="1799" w:type="dxa"/>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8853A7" w:rsidRPr="00316742" w:rsidRDefault="008853A7" w:rsidP="00371702">
            <w:pPr>
              <w:jc w:val="center"/>
            </w:pPr>
          </w:p>
        </w:tc>
        <w:tc>
          <w:tcPr>
            <w:tcW w:w="1417" w:type="dxa"/>
            <w:vMerge/>
          </w:tcPr>
          <w:p w:rsidR="008853A7" w:rsidRPr="00316742" w:rsidRDefault="008853A7" w:rsidP="00371702">
            <w:pPr>
              <w:jc w:val="center"/>
            </w:pPr>
          </w:p>
        </w:tc>
      </w:tr>
      <w:tr w:rsidR="008853A7" w:rsidTr="00371702">
        <w:tc>
          <w:tcPr>
            <w:tcW w:w="557" w:type="dxa"/>
            <w:vMerge w:val="restart"/>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8853A7" w:rsidTr="00371702">
        <w:tc>
          <w:tcPr>
            <w:tcW w:w="557" w:type="dxa"/>
            <w:vMerge/>
          </w:tcPr>
          <w:p w:rsidR="008853A7" w:rsidRPr="00316742" w:rsidRDefault="008853A7" w:rsidP="00371702"/>
        </w:tc>
        <w:tc>
          <w:tcPr>
            <w:tcW w:w="4263" w:type="dxa"/>
            <w:vMerge/>
          </w:tcPr>
          <w:p w:rsidR="008853A7" w:rsidRPr="00316742" w:rsidRDefault="008853A7" w:rsidP="00371702"/>
        </w:tc>
        <w:tc>
          <w:tcPr>
            <w:tcW w:w="1799" w:type="dxa"/>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8853A7" w:rsidRPr="00316742" w:rsidRDefault="008853A7" w:rsidP="00371702">
            <w:pPr>
              <w:jc w:val="center"/>
            </w:pPr>
          </w:p>
        </w:tc>
        <w:tc>
          <w:tcPr>
            <w:tcW w:w="1417" w:type="dxa"/>
          </w:tcPr>
          <w:p w:rsidR="008853A7" w:rsidRPr="00316742" w:rsidRDefault="008853A7" w:rsidP="00371702">
            <w:pPr>
              <w:pStyle w:val="ConsPlusNormal"/>
              <w:jc w:val="center"/>
              <w:rPr>
                <w:rFonts w:ascii="Times New Roman" w:hAnsi="Times New Roman" w:cs="Times New Roman"/>
                <w:sz w:val="22"/>
                <w:szCs w:val="22"/>
              </w:rPr>
            </w:pP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bookmarkStart w:id="830" w:name="P258"/>
            <w:bookmarkEnd w:id="830"/>
            <w:r w:rsidRPr="00316742">
              <w:rPr>
                <w:rFonts w:ascii="Times New Roman" w:hAnsi="Times New Roman" w:cs="Times New Roman"/>
                <w:sz w:val="22"/>
                <w:szCs w:val="22"/>
              </w:rPr>
              <w:lastRenderedPageBreak/>
              <w:t>7.</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8853A7" w:rsidTr="00371702">
        <w:tc>
          <w:tcPr>
            <w:tcW w:w="557"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8853A7" w:rsidRPr="00316742" w:rsidRDefault="008853A7" w:rsidP="0037170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8853A7" w:rsidRPr="00316742" w:rsidRDefault="008853A7" w:rsidP="0037170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8853A7" w:rsidRDefault="008853A7" w:rsidP="008853A7">
      <w:pPr>
        <w:pStyle w:val="ConsPlusNonformat"/>
        <w:jc w:val="both"/>
        <w:rPr>
          <w:rFonts w:ascii="Times New Roman" w:hAnsi="Times New Roman" w:cs="Times New Roman"/>
          <w:sz w:val="22"/>
          <w:szCs w:val="22"/>
        </w:rPr>
      </w:pPr>
    </w:p>
    <w:p w:rsidR="008853A7" w:rsidRPr="00197CB9" w:rsidRDefault="008853A7" w:rsidP="008853A7">
      <w:pPr>
        <w:pStyle w:val="ConsPlusNonformat"/>
        <w:jc w:val="both"/>
        <w:rPr>
          <w:rFonts w:ascii="Times New Roman" w:hAnsi="Times New Roman" w:cs="Times New Roman"/>
          <w:sz w:val="22"/>
          <w:szCs w:val="22"/>
        </w:rPr>
      </w:pPr>
    </w:p>
    <w:p w:rsidR="008853A7" w:rsidRPr="00DB6009" w:rsidRDefault="008853A7" w:rsidP="008853A7">
      <w:pPr>
        <w:autoSpaceDE w:val="0"/>
        <w:autoSpaceDN w:val="0"/>
        <w:adjustRightInd w:val="0"/>
        <w:spacing w:line="240" w:lineRule="auto"/>
        <w:ind w:firstLine="540"/>
        <w:outlineLvl w:val="3"/>
        <w:rPr>
          <w:bdr w:val="none" w:sz="0" w:space="0" w:color="auto" w:frame="1"/>
        </w:rPr>
      </w:pPr>
    </w:p>
    <w:p w:rsidR="008853A7" w:rsidRPr="00DB6009" w:rsidRDefault="008853A7" w:rsidP="008853A7">
      <w:pPr>
        <w:autoSpaceDE w:val="0"/>
        <w:autoSpaceDN w:val="0"/>
        <w:adjustRightInd w:val="0"/>
        <w:spacing w:line="240" w:lineRule="auto"/>
        <w:outlineLvl w:val="3"/>
      </w:pPr>
    </w:p>
    <w:p w:rsidR="008853A7" w:rsidRPr="00DB6009" w:rsidRDefault="008853A7" w:rsidP="008853A7">
      <w:pPr>
        <w:spacing w:line="240" w:lineRule="auto"/>
      </w:pPr>
    </w:p>
    <w:p w:rsidR="008853A7" w:rsidRPr="00DB6009" w:rsidRDefault="008853A7" w:rsidP="008853A7">
      <w:pPr>
        <w:spacing w:line="240" w:lineRule="auto"/>
      </w:pPr>
    </w:p>
    <w:p w:rsidR="008853A7" w:rsidRPr="00DB6009" w:rsidRDefault="008853A7" w:rsidP="008853A7">
      <w:pPr>
        <w:spacing w:line="240" w:lineRule="auto"/>
        <w:ind w:firstLine="708"/>
      </w:pPr>
    </w:p>
    <w:p w:rsidR="008853A7" w:rsidRPr="00DB6009" w:rsidRDefault="008853A7" w:rsidP="008853A7">
      <w:pPr>
        <w:spacing w:line="240" w:lineRule="auto"/>
      </w:pPr>
    </w:p>
    <w:p w:rsidR="008853A7" w:rsidRPr="00DB6009" w:rsidRDefault="008853A7" w:rsidP="008853A7">
      <w:pPr>
        <w:spacing w:line="240" w:lineRule="auto"/>
        <w:ind w:right="423"/>
        <w:rPr>
          <w:sz w:val="28"/>
        </w:rPr>
      </w:pPr>
    </w:p>
    <w:p w:rsidR="008853A7" w:rsidRPr="00DB6009" w:rsidRDefault="008853A7" w:rsidP="008853A7">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8853A7" w:rsidRPr="00DB6009" w:rsidTr="00371702">
        <w:tc>
          <w:tcPr>
            <w:tcW w:w="3960" w:type="dxa"/>
            <w:tcBorders>
              <w:top w:val="single" w:sz="4" w:space="0" w:color="auto"/>
            </w:tcBorders>
          </w:tcPr>
          <w:p w:rsidR="008853A7" w:rsidRPr="00DB6009" w:rsidRDefault="008853A7" w:rsidP="0037170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8853A7" w:rsidRPr="00DB6009" w:rsidRDefault="008853A7" w:rsidP="00371702">
            <w:pPr>
              <w:tabs>
                <w:tab w:val="left" w:pos="1080"/>
              </w:tabs>
              <w:spacing w:line="240" w:lineRule="auto"/>
              <w:ind w:firstLine="540"/>
              <w:rPr>
                <w:sz w:val="20"/>
                <w:szCs w:val="20"/>
              </w:rPr>
            </w:pPr>
          </w:p>
        </w:tc>
        <w:tc>
          <w:tcPr>
            <w:tcW w:w="4677" w:type="dxa"/>
            <w:tcBorders>
              <w:top w:val="single" w:sz="4" w:space="0" w:color="auto"/>
            </w:tcBorders>
          </w:tcPr>
          <w:p w:rsidR="008853A7" w:rsidRPr="00DB6009" w:rsidRDefault="008853A7" w:rsidP="0037170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8853A7" w:rsidRPr="00DB6009" w:rsidRDefault="008853A7" w:rsidP="008853A7">
      <w:pPr>
        <w:tabs>
          <w:tab w:val="left" w:pos="1080"/>
        </w:tabs>
        <w:spacing w:line="240" w:lineRule="auto"/>
        <w:ind w:firstLine="540"/>
        <w:rPr>
          <w:b/>
        </w:rPr>
      </w:pPr>
      <w:r w:rsidRPr="00DB6009">
        <w:rPr>
          <w:b/>
        </w:rPr>
        <w:t>М.П.</w:t>
      </w:r>
    </w:p>
    <w:p w:rsidR="008853A7" w:rsidRDefault="008853A7" w:rsidP="008853A7">
      <w:pPr>
        <w:ind w:firstLine="0"/>
      </w:pPr>
    </w:p>
    <w:p w:rsidR="008853A7" w:rsidRDefault="008853A7" w:rsidP="008853A7">
      <w:pPr>
        <w:ind w:right="-1"/>
        <w:rPr>
          <w:color w:val="000000"/>
        </w:rPr>
      </w:pPr>
    </w:p>
    <w:p w:rsidR="008853A7" w:rsidRDefault="008853A7" w:rsidP="008853A7">
      <w:pPr>
        <w:spacing w:line="240" w:lineRule="auto"/>
        <w:ind w:right="-1"/>
        <w:rPr>
          <w:color w:val="000000"/>
        </w:rPr>
      </w:pPr>
      <w:r>
        <w:rPr>
          <w:color w:val="000000"/>
        </w:rPr>
        <w:t>____________________________________</w:t>
      </w:r>
    </w:p>
    <w:p w:rsidR="008853A7" w:rsidRDefault="008853A7" w:rsidP="008853A7">
      <w:pPr>
        <w:spacing w:line="240" w:lineRule="auto"/>
        <w:ind w:right="5527"/>
        <w:jc w:val="center"/>
        <w:rPr>
          <w:color w:val="000000"/>
          <w:vertAlign w:val="superscript"/>
        </w:rPr>
      </w:pPr>
      <w:r>
        <w:rPr>
          <w:color w:val="000000"/>
          <w:vertAlign w:val="superscript"/>
        </w:rPr>
        <w:t>(подпись, М.П.)</w:t>
      </w:r>
    </w:p>
    <w:p w:rsidR="008853A7" w:rsidRDefault="008853A7" w:rsidP="008853A7">
      <w:pPr>
        <w:spacing w:line="240" w:lineRule="auto"/>
        <w:ind w:right="-1"/>
        <w:rPr>
          <w:color w:val="000000"/>
        </w:rPr>
      </w:pPr>
      <w:r>
        <w:rPr>
          <w:color w:val="000000"/>
        </w:rPr>
        <w:t>____________________________________</w:t>
      </w:r>
    </w:p>
    <w:p w:rsidR="008853A7" w:rsidRDefault="008853A7" w:rsidP="008853A7">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31" w:name="_Toc439170690"/>
      <w:bookmarkStart w:id="832" w:name="_Toc439172792"/>
      <w:bookmarkStart w:id="833" w:name="_Toc439173236"/>
      <w:bookmarkStart w:id="834" w:name="_Toc439238232"/>
    </w:p>
    <w:bookmarkEnd w:id="831"/>
    <w:bookmarkEnd w:id="832"/>
    <w:bookmarkEnd w:id="833"/>
    <w:bookmarkEnd w:id="83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5" w:name="_Toc125426243"/>
      <w:bookmarkStart w:id="836" w:name="_Toc396984070"/>
      <w:bookmarkStart w:id="837" w:name="_Toc423423673"/>
      <w:r>
        <w:br w:type="page"/>
      </w:r>
    </w:p>
    <w:p w:rsidR="004F4D80" w:rsidRPr="007417E6" w:rsidRDefault="004F4D80" w:rsidP="004F4D80">
      <w:pPr>
        <w:pStyle w:val="3"/>
        <w:rPr>
          <w:sz w:val="22"/>
        </w:rPr>
      </w:pPr>
      <w:bookmarkStart w:id="838" w:name="_Toc439170691"/>
      <w:bookmarkStart w:id="839" w:name="_Toc439172793"/>
      <w:bookmarkStart w:id="840" w:name="_Toc439173237"/>
      <w:bookmarkStart w:id="841" w:name="_Toc439238233"/>
      <w:bookmarkStart w:id="842" w:name="_Toc439252780"/>
      <w:bookmarkStart w:id="843" w:name="_Toc439323754"/>
      <w:bookmarkStart w:id="844" w:name="_Toc440361391"/>
      <w:bookmarkStart w:id="845" w:name="_Toc440376146"/>
      <w:bookmarkStart w:id="846" w:name="_Toc440376273"/>
      <w:bookmarkStart w:id="847" w:name="_Toc440382531"/>
      <w:bookmarkStart w:id="848" w:name="_Toc440447201"/>
      <w:bookmarkStart w:id="849" w:name="_Toc440632362"/>
      <w:bookmarkStart w:id="850" w:name="_Toc440875134"/>
      <w:bookmarkStart w:id="851" w:name="_Toc441131379"/>
      <w:r>
        <w:rPr>
          <w:szCs w:val="24"/>
        </w:rPr>
        <w:lastRenderedPageBreak/>
        <w:t>Инструкции по заполнению</w:t>
      </w:r>
      <w:bookmarkEnd w:id="835"/>
      <w:r>
        <w:rPr>
          <w:szCs w:val="24"/>
        </w:rPr>
        <w:t xml:space="preserve"> Анкеты </w:t>
      </w:r>
      <w:r w:rsidR="00C236C0">
        <w:rPr>
          <w:szCs w:val="24"/>
        </w:rPr>
        <w:t>Участник</w:t>
      </w:r>
      <w:r>
        <w:rPr>
          <w:szCs w:val="24"/>
        </w:rPr>
        <w:t>а</w:t>
      </w:r>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8853A7" w:rsidRPr="00A55F54" w:rsidRDefault="008853A7" w:rsidP="008853A7">
      <w:pPr>
        <w:pStyle w:val="aff6"/>
        <w:numPr>
          <w:ilvl w:val="3"/>
          <w:numId w:val="1"/>
        </w:numPr>
        <w:tabs>
          <w:tab w:val="num" w:pos="1134"/>
        </w:tabs>
        <w:suppressAutoHyphens w:val="0"/>
        <w:snapToGrid w:val="0"/>
        <w:spacing w:line="240" w:lineRule="auto"/>
        <w:rPr>
          <w:sz w:val="24"/>
          <w:szCs w:val="24"/>
        </w:rPr>
      </w:pPr>
      <w:bookmarkStart w:id="852" w:name="_Ref55336378"/>
      <w:bookmarkStart w:id="853" w:name="_Toc57314676"/>
      <w:bookmarkStart w:id="854" w:name="_Toc69728990"/>
      <w:bookmarkStart w:id="855" w:name="_Toc98253942"/>
      <w:bookmarkStart w:id="856" w:name="_Toc165173868"/>
      <w:bookmarkStart w:id="857" w:name="_Toc423423674"/>
      <w:bookmarkStart w:id="858" w:name="_Toc441131380"/>
      <w:r>
        <w:rPr>
          <w:sz w:val="24"/>
          <w:szCs w:val="24"/>
        </w:rPr>
        <w:t>Участник</w:t>
      </w:r>
      <w:r w:rsidRPr="00A55F54">
        <w:rPr>
          <w:sz w:val="24"/>
          <w:szCs w:val="24"/>
        </w:rPr>
        <w:t xml:space="preserve"> указывает дату и номер </w:t>
      </w:r>
      <w:r>
        <w:rPr>
          <w:sz w:val="24"/>
          <w:szCs w:val="24"/>
        </w:rPr>
        <w:t>заявки</w:t>
      </w:r>
      <w:r w:rsidRPr="00A55F54">
        <w:rPr>
          <w:sz w:val="24"/>
          <w:szCs w:val="24"/>
        </w:rPr>
        <w:t xml:space="preserve"> в соответствии с письмом о подаче оферты (подраздел </w:t>
      </w:r>
      <w:r>
        <w:rPr>
          <w:sz w:val="24"/>
          <w:szCs w:val="24"/>
        </w:rPr>
        <w:fldChar w:fldCharType="begin"/>
      </w:r>
      <w:r>
        <w:rPr>
          <w:sz w:val="24"/>
          <w:szCs w:val="24"/>
        </w:rPr>
        <w:instrText xml:space="preserve"> REF _Ref55336310 \r \h </w:instrText>
      </w:r>
      <w:r>
        <w:rPr>
          <w:sz w:val="24"/>
          <w:szCs w:val="24"/>
        </w:rPr>
      </w:r>
      <w:r>
        <w:rPr>
          <w:sz w:val="24"/>
          <w:szCs w:val="24"/>
        </w:rPr>
        <w:fldChar w:fldCharType="separate"/>
      </w:r>
      <w:r w:rsidR="00900633">
        <w:rPr>
          <w:sz w:val="24"/>
          <w:szCs w:val="24"/>
        </w:rPr>
        <w:t>5.1</w:t>
      </w:r>
      <w:r>
        <w:rPr>
          <w:sz w:val="24"/>
          <w:szCs w:val="24"/>
        </w:rPr>
        <w:fldChar w:fldCharType="end"/>
      </w:r>
      <w:r w:rsidRPr="00A55F54">
        <w:rPr>
          <w:sz w:val="24"/>
          <w:szCs w:val="24"/>
        </w:rPr>
        <w:t>).</w:t>
      </w:r>
    </w:p>
    <w:p w:rsidR="008853A7" w:rsidRPr="00A55F54" w:rsidRDefault="008853A7" w:rsidP="008853A7">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Pr="00A55F54">
        <w:rPr>
          <w:sz w:val="24"/>
          <w:szCs w:val="24"/>
        </w:rPr>
        <w:t xml:space="preserve"> указывает свое фирменное наименование (в т.ч. организационно-правовую форму) и свой юридический адрес.</w:t>
      </w:r>
    </w:p>
    <w:p w:rsidR="008853A7" w:rsidRPr="00A55F54" w:rsidRDefault="008853A7" w:rsidP="008853A7">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8853A7" w:rsidRPr="00A55F54" w:rsidRDefault="008853A7" w:rsidP="008853A7">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8853A7" w:rsidRPr="00250D0D" w:rsidRDefault="008853A7" w:rsidP="008853A7">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8853A7" w:rsidRPr="00250D0D" w:rsidRDefault="008853A7" w:rsidP="008853A7">
      <w:pPr>
        <w:pStyle w:val="aff6"/>
        <w:numPr>
          <w:ilvl w:val="3"/>
          <w:numId w:val="1"/>
        </w:numPr>
        <w:tabs>
          <w:tab w:val="num" w:pos="1134"/>
        </w:tabs>
        <w:suppressAutoHyphens w:val="0"/>
        <w:snapToGrid w:val="0"/>
        <w:spacing w:before="100" w:beforeAutospacing="1" w:line="240" w:lineRule="auto"/>
        <w:rPr>
          <w:sz w:val="24"/>
          <w:szCs w:val="24"/>
        </w:rPr>
      </w:pPr>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Pr>
          <w:sz w:val="24"/>
          <w:szCs w:val="24"/>
        </w:rPr>
        <w:fldChar w:fldCharType="begin"/>
      </w:r>
      <w:r>
        <w:rPr>
          <w:sz w:val="24"/>
          <w:szCs w:val="24"/>
        </w:rPr>
        <w:instrText xml:space="preserve"> REF _Ref444170115 \r \h </w:instrText>
      </w:r>
      <w:r>
        <w:rPr>
          <w:sz w:val="24"/>
          <w:szCs w:val="24"/>
        </w:rPr>
        <w:fldChar w:fldCharType="separate"/>
      </w:r>
      <w:r w:rsidR="00900633">
        <w:rPr>
          <w:b/>
          <w:bCs w:val="0"/>
          <w:sz w:val="24"/>
          <w:szCs w:val="24"/>
        </w:rPr>
        <w:t>Ошибка! Источник ссылки не найден.</w:t>
      </w:r>
      <w:r>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2"/>
      <w:bookmarkEnd w:id="853"/>
      <w:bookmarkEnd w:id="854"/>
      <w:bookmarkEnd w:id="855"/>
      <w:bookmarkEnd w:id="856"/>
      <w:bookmarkEnd w:id="857"/>
      <w:bookmarkEnd w:id="858"/>
    </w:p>
    <w:p w:rsidR="004F4D80" w:rsidRPr="00D904EF" w:rsidRDefault="004F4D80" w:rsidP="004F4D80">
      <w:pPr>
        <w:pStyle w:val="3"/>
        <w:rPr>
          <w:szCs w:val="24"/>
        </w:rPr>
      </w:pPr>
      <w:bookmarkStart w:id="859" w:name="_Toc98253943"/>
      <w:bookmarkStart w:id="860" w:name="_Toc157248195"/>
      <w:bookmarkStart w:id="861" w:name="_Toc157496564"/>
      <w:bookmarkStart w:id="862" w:name="_Toc158206103"/>
      <w:bookmarkStart w:id="863" w:name="_Toc164057788"/>
      <w:bookmarkStart w:id="864" w:name="_Toc164137138"/>
      <w:bookmarkStart w:id="865" w:name="_Toc164161298"/>
      <w:bookmarkStart w:id="866" w:name="_Toc165173869"/>
      <w:bookmarkStart w:id="867" w:name="_Toc439170693"/>
      <w:bookmarkStart w:id="868" w:name="_Toc439172795"/>
      <w:bookmarkStart w:id="869" w:name="_Toc439173239"/>
      <w:bookmarkStart w:id="870" w:name="_Toc439238235"/>
      <w:bookmarkStart w:id="871" w:name="_Toc439252782"/>
      <w:bookmarkStart w:id="872" w:name="_Toc439323756"/>
      <w:bookmarkStart w:id="873" w:name="_Toc440361393"/>
      <w:bookmarkStart w:id="874" w:name="_Toc440376275"/>
      <w:bookmarkStart w:id="875" w:name="_Toc440382533"/>
      <w:bookmarkStart w:id="876" w:name="_Toc440447203"/>
      <w:bookmarkStart w:id="877" w:name="_Toc440632364"/>
      <w:bookmarkStart w:id="878" w:name="_Toc440875136"/>
      <w:bookmarkStart w:id="879" w:name="_Toc441131381"/>
      <w:r w:rsidRPr="00D904EF">
        <w:rPr>
          <w:szCs w:val="24"/>
        </w:rPr>
        <w:t>Форма Справки о перечне и годовых объемах выполнения аналогичных договоров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0" w:name="_Toc98253944"/>
      <w:bookmarkStart w:id="881" w:name="_Toc157248196"/>
      <w:bookmarkStart w:id="882" w:name="_Toc157496565"/>
      <w:bookmarkStart w:id="883" w:name="_Toc158206104"/>
      <w:bookmarkStart w:id="884" w:name="_Toc164057789"/>
      <w:bookmarkStart w:id="885" w:name="_Toc164137139"/>
      <w:bookmarkStart w:id="886" w:name="_Toc164161299"/>
      <w:bookmarkStart w:id="887" w:name="_Toc165173870"/>
      <w:r>
        <w:rPr>
          <w:szCs w:val="24"/>
        </w:rPr>
        <w:br w:type="page"/>
      </w:r>
    </w:p>
    <w:p w:rsidR="004F4D80" w:rsidRPr="00D904EF" w:rsidRDefault="004F4D80" w:rsidP="004F4D80">
      <w:pPr>
        <w:pStyle w:val="3"/>
        <w:rPr>
          <w:szCs w:val="24"/>
        </w:rPr>
      </w:pPr>
      <w:bookmarkStart w:id="888" w:name="_Toc439170694"/>
      <w:bookmarkStart w:id="889" w:name="_Toc439172796"/>
      <w:bookmarkStart w:id="890" w:name="_Toc439173240"/>
      <w:bookmarkStart w:id="891" w:name="_Toc439238236"/>
      <w:bookmarkStart w:id="892" w:name="_Toc439252783"/>
      <w:bookmarkStart w:id="893" w:name="_Toc439323757"/>
      <w:bookmarkStart w:id="894" w:name="_Toc440361394"/>
      <w:bookmarkStart w:id="895" w:name="_Toc440376276"/>
      <w:bookmarkStart w:id="896" w:name="_Toc440382534"/>
      <w:bookmarkStart w:id="897" w:name="_Toc440447204"/>
      <w:bookmarkStart w:id="898" w:name="_Toc440632365"/>
      <w:bookmarkStart w:id="899" w:name="_Toc440875137"/>
      <w:bookmarkStart w:id="900" w:name="_Toc441131382"/>
      <w:r w:rsidRPr="00D904EF">
        <w:rPr>
          <w:szCs w:val="24"/>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4253F">
        <w:rPr>
          <w:sz w:val="24"/>
          <w:szCs w:val="24"/>
        </w:rPr>
        <w:fldChar w:fldCharType="begin"/>
      </w:r>
      <w:r w:rsidR="00D90031">
        <w:rPr>
          <w:sz w:val="24"/>
          <w:szCs w:val="24"/>
        </w:rPr>
        <w:instrText xml:space="preserve"> REF _Ref440274159 \r \h </w:instrText>
      </w:r>
      <w:r w:rsidR="0064253F">
        <w:rPr>
          <w:sz w:val="24"/>
          <w:szCs w:val="24"/>
        </w:rPr>
      </w:r>
      <w:r w:rsidR="0064253F">
        <w:rPr>
          <w:sz w:val="24"/>
          <w:szCs w:val="24"/>
        </w:rPr>
        <w:fldChar w:fldCharType="separate"/>
      </w:r>
      <w:r w:rsidR="00900633">
        <w:rPr>
          <w:sz w:val="24"/>
          <w:szCs w:val="24"/>
        </w:rPr>
        <w:t>4</w:t>
      </w:r>
      <w:r w:rsidR="0064253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1" w:name="_Ref55336389"/>
      <w:bookmarkStart w:id="902" w:name="_Toc57314677"/>
      <w:bookmarkStart w:id="903" w:name="_Toc69728991"/>
      <w:bookmarkStart w:id="904" w:name="_Toc98253945"/>
      <w:bookmarkStart w:id="905" w:name="_Toc165173871"/>
      <w:bookmarkStart w:id="906" w:name="_Toc423423675"/>
      <w:bookmarkStart w:id="907" w:name="_Toc441131383"/>
      <w:r w:rsidRPr="00F647F7">
        <w:lastRenderedPageBreak/>
        <w:t xml:space="preserve">Справка о материально-технических ресурсах (форма </w:t>
      </w:r>
      <w:r w:rsidR="00B8118F">
        <w:t>9</w:t>
      </w:r>
      <w:r w:rsidRPr="00F647F7">
        <w:t>)</w:t>
      </w:r>
      <w:bookmarkEnd w:id="901"/>
      <w:bookmarkEnd w:id="902"/>
      <w:bookmarkEnd w:id="903"/>
      <w:bookmarkEnd w:id="904"/>
      <w:bookmarkEnd w:id="905"/>
      <w:bookmarkEnd w:id="906"/>
      <w:bookmarkEnd w:id="907"/>
    </w:p>
    <w:p w:rsidR="004F4D80" w:rsidRPr="00D904EF" w:rsidRDefault="004F4D80" w:rsidP="004F4D80">
      <w:pPr>
        <w:pStyle w:val="3"/>
        <w:rPr>
          <w:szCs w:val="24"/>
        </w:rPr>
      </w:pPr>
      <w:bookmarkStart w:id="908" w:name="_Toc98253946"/>
      <w:bookmarkStart w:id="909" w:name="_Toc157248198"/>
      <w:bookmarkStart w:id="910" w:name="_Toc157496567"/>
      <w:bookmarkStart w:id="911" w:name="_Toc158206106"/>
      <w:bookmarkStart w:id="912" w:name="_Toc164057791"/>
      <w:bookmarkStart w:id="913" w:name="_Toc164137141"/>
      <w:bookmarkStart w:id="914" w:name="_Toc164161301"/>
      <w:bookmarkStart w:id="915" w:name="_Toc165173872"/>
      <w:bookmarkStart w:id="916" w:name="_Toc439170696"/>
      <w:bookmarkStart w:id="917" w:name="_Toc439172798"/>
      <w:bookmarkStart w:id="918" w:name="_Toc439173242"/>
      <w:bookmarkStart w:id="919" w:name="_Toc439238238"/>
      <w:bookmarkStart w:id="920" w:name="_Toc439252785"/>
      <w:bookmarkStart w:id="921" w:name="_Toc439323759"/>
      <w:bookmarkStart w:id="922" w:name="_Toc440361396"/>
      <w:bookmarkStart w:id="923" w:name="_Toc440376278"/>
      <w:bookmarkStart w:id="924" w:name="_Toc440382536"/>
      <w:bookmarkStart w:id="925" w:name="_Toc440447206"/>
      <w:bookmarkStart w:id="926" w:name="_Toc440632367"/>
      <w:bookmarkStart w:id="927" w:name="_Toc440875139"/>
      <w:bookmarkStart w:id="928" w:name="_Toc441131384"/>
      <w:r w:rsidRPr="00D904EF">
        <w:rPr>
          <w:szCs w:val="24"/>
        </w:rPr>
        <w:t>Форма Справки о материально-технических ресурсах</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29" w:name="_Toc98253947"/>
      <w:bookmarkStart w:id="930" w:name="_Toc157248199"/>
      <w:bookmarkStart w:id="931" w:name="_Toc157496568"/>
      <w:bookmarkStart w:id="932" w:name="_Toc158206107"/>
      <w:bookmarkStart w:id="933" w:name="_Toc164057792"/>
      <w:bookmarkStart w:id="934" w:name="_Toc164137142"/>
      <w:bookmarkStart w:id="935" w:name="_Toc164161302"/>
      <w:bookmarkStart w:id="93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7" w:name="_Toc439170697"/>
      <w:bookmarkStart w:id="938" w:name="_Toc439172799"/>
      <w:bookmarkStart w:id="939" w:name="_Toc439173243"/>
      <w:bookmarkStart w:id="940" w:name="_Toc439238239"/>
      <w:bookmarkStart w:id="941" w:name="_Toc439252786"/>
      <w:bookmarkStart w:id="942" w:name="_Toc439323760"/>
      <w:bookmarkStart w:id="943" w:name="_Toc440361397"/>
      <w:bookmarkStart w:id="944" w:name="_Toc440376279"/>
      <w:bookmarkStart w:id="945" w:name="_Toc440382537"/>
      <w:bookmarkStart w:id="946" w:name="_Toc440447207"/>
      <w:bookmarkStart w:id="947" w:name="_Toc440632368"/>
      <w:bookmarkStart w:id="948" w:name="_Toc440875140"/>
      <w:bookmarkStart w:id="949" w:name="_Toc441131385"/>
      <w:r w:rsidRPr="00D904EF">
        <w:rPr>
          <w:szCs w:val="24"/>
        </w:rPr>
        <w:lastRenderedPageBreak/>
        <w:t>Инструкции по заполнению</w:t>
      </w:r>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0" w:name="_Ref55336398"/>
      <w:bookmarkStart w:id="951" w:name="_Toc57314678"/>
      <w:bookmarkStart w:id="952" w:name="_Toc69728992"/>
      <w:bookmarkStart w:id="953" w:name="_Toc98253948"/>
      <w:bookmarkStart w:id="954" w:name="_Toc165173874"/>
      <w:bookmarkStart w:id="955" w:name="_Toc423423676"/>
      <w:bookmarkStart w:id="956" w:name="_Toc441131386"/>
      <w:r w:rsidRPr="00F647F7">
        <w:lastRenderedPageBreak/>
        <w:t xml:space="preserve">Справка о кадровых ресурсах (форма </w:t>
      </w:r>
      <w:r w:rsidR="00B8118F">
        <w:t>10</w:t>
      </w:r>
      <w:r w:rsidRPr="00F647F7">
        <w:t>)</w:t>
      </w:r>
      <w:bookmarkEnd w:id="950"/>
      <w:bookmarkEnd w:id="951"/>
      <w:bookmarkEnd w:id="952"/>
      <w:bookmarkEnd w:id="953"/>
      <w:bookmarkEnd w:id="954"/>
      <w:bookmarkEnd w:id="955"/>
      <w:bookmarkEnd w:id="956"/>
    </w:p>
    <w:p w:rsidR="004F4D80" w:rsidRPr="00D904EF" w:rsidRDefault="004F4D80" w:rsidP="004F4D80">
      <w:pPr>
        <w:pStyle w:val="3"/>
        <w:rPr>
          <w:szCs w:val="24"/>
        </w:rPr>
      </w:pPr>
      <w:bookmarkStart w:id="957" w:name="_Toc98253949"/>
      <w:bookmarkStart w:id="958" w:name="_Toc157248201"/>
      <w:bookmarkStart w:id="959" w:name="_Toc157496570"/>
      <w:bookmarkStart w:id="960" w:name="_Toc158206109"/>
      <w:bookmarkStart w:id="961" w:name="_Toc164057794"/>
      <w:bookmarkStart w:id="962" w:name="_Toc164137144"/>
      <w:bookmarkStart w:id="963" w:name="_Toc164161304"/>
      <w:bookmarkStart w:id="964" w:name="_Toc165173875"/>
      <w:bookmarkStart w:id="965" w:name="_Toc439170699"/>
      <w:bookmarkStart w:id="966" w:name="_Toc439172801"/>
      <w:bookmarkStart w:id="967" w:name="_Toc439173245"/>
      <w:bookmarkStart w:id="968" w:name="_Toc439238241"/>
      <w:bookmarkStart w:id="969" w:name="_Toc439252788"/>
      <w:bookmarkStart w:id="970" w:name="_Toc439323762"/>
      <w:bookmarkStart w:id="971" w:name="_Toc440361399"/>
      <w:bookmarkStart w:id="972" w:name="_Toc440376281"/>
      <w:bookmarkStart w:id="973" w:name="_Toc440382539"/>
      <w:bookmarkStart w:id="974" w:name="_Toc440447209"/>
      <w:bookmarkStart w:id="975" w:name="_Toc440632370"/>
      <w:bookmarkStart w:id="976" w:name="_Toc440875142"/>
      <w:bookmarkStart w:id="977" w:name="_Toc441131387"/>
      <w:r w:rsidRPr="00D904EF">
        <w:rPr>
          <w:szCs w:val="24"/>
        </w:rPr>
        <w:t>Форма Справки о кадровых ресурсах</w:t>
      </w:r>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78" w:name="_Toc98253950"/>
      <w:bookmarkStart w:id="979" w:name="_Toc157248202"/>
      <w:bookmarkStart w:id="980" w:name="_Toc157496571"/>
      <w:bookmarkStart w:id="981" w:name="_Toc158206110"/>
      <w:bookmarkStart w:id="982" w:name="_Toc164057795"/>
      <w:bookmarkStart w:id="983" w:name="_Toc164137145"/>
      <w:bookmarkStart w:id="984" w:name="_Toc164161305"/>
      <w:bookmarkStart w:id="985" w:name="_Toc165173876"/>
      <w:r>
        <w:rPr>
          <w:b/>
          <w:szCs w:val="24"/>
        </w:rPr>
        <w:br w:type="page"/>
      </w:r>
    </w:p>
    <w:p w:rsidR="004F4D80" w:rsidRPr="00D904EF" w:rsidRDefault="004F4D80" w:rsidP="004F4D80">
      <w:pPr>
        <w:pStyle w:val="3"/>
        <w:rPr>
          <w:szCs w:val="24"/>
        </w:rPr>
      </w:pPr>
      <w:bookmarkStart w:id="986" w:name="_Toc439170700"/>
      <w:bookmarkStart w:id="987" w:name="_Toc439172802"/>
      <w:bookmarkStart w:id="988" w:name="_Toc439173246"/>
      <w:bookmarkStart w:id="989" w:name="_Toc439238242"/>
      <w:bookmarkStart w:id="990" w:name="_Toc439252789"/>
      <w:bookmarkStart w:id="991" w:name="_Toc439323763"/>
      <w:bookmarkStart w:id="992" w:name="_Toc440361400"/>
      <w:bookmarkStart w:id="993" w:name="_Toc440376282"/>
      <w:bookmarkStart w:id="994" w:name="_Toc440382540"/>
      <w:bookmarkStart w:id="995" w:name="_Toc440447210"/>
      <w:bookmarkStart w:id="996" w:name="_Toc440632371"/>
      <w:bookmarkStart w:id="997" w:name="_Toc440875143"/>
      <w:bookmarkStart w:id="998" w:name="_Toc441131388"/>
      <w:r w:rsidRPr="00D904EF">
        <w:rPr>
          <w:szCs w:val="24"/>
        </w:rPr>
        <w:lastRenderedPageBreak/>
        <w:t>Инструкции по заполнению</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99" w:name="_Toc165173881"/>
      <w:bookmarkStart w:id="1000" w:name="_Ref194749267"/>
      <w:bookmarkStart w:id="1001" w:name="_Toc423423677"/>
      <w:bookmarkStart w:id="1002" w:name="_Ref440271993"/>
      <w:bookmarkStart w:id="1003" w:name="_Ref440274659"/>
      <w:bookmarkStart w:id="1004" w:name="_Toc441131389"/>
      <w:bookmarkStart w:id="1005" w:name="_Ref90381523"/>
      <w:bookmarkStart w:id="1006" w:name="_Toc90385124"/>
      <w:bookmarkStart w:id="1007" w:name="_Ref96861029"/>
      <w:bookmarkStart w:id="1008" w:name="_Toc97651410"/>
      <w:bookmarkStart w:id="100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999"/>
      <w:bookmarkEnd w:id="1000"/>
      <w:bookmarkEnd w:id="1001"/>
      <w:bookmarkEnd w:id="1002"/>
      <w:bookmarkEnd w:id="1003"/>
      <w:bookmarkEnd w:id="1004"/>
    </w:p>
    <w:p w:rsidR="004F4D80" w:rsidRPr="00D904EF" w:rsidRDefault="004F4D80" w:rsidP="004F4D80">
      <w:pPr>
        <w:pStyle w:val="3"/>
        <w:rPr>
          <w:szCs w:val="24"/>
        </w:rPr>
      </w:pPr>
      <w:bookmarkStart w:id="1010" w:name="_Toc97651411"/>
      <w:bookmarkStart w:id="1011" w:name="_Toc98253956"/>
      <w:bookmarkStart w:id="1012" w:name="_Toc157248208"/>
      <w:bookmarkStart w:id="1013" w:name="_Toc157496577"/>
      <w:bookmarkStart w:id="1014" w:name="_Toc158206116"/>
      <w:bookmarkStart w:id="1015" w:name="_Toc164057801"/>
      <w:bookmarkStart w:id="1016" w:name="_Toc164137151"/>
      <w:bookmarkStart w:id="1017" w:name="_Toc164161311"/>
      <w:bookmarkStart w:id="1018" w:name="_Toc165173882"/>
      <w:bookmarkStart w:id="1019" w:name="_Toc439170702"/>
      <w:bookmarkStart w:id="1020" w:name="_Toc439172804"/>
      <w:bookmarkStart w:id="1021" w:name="_Toc439173248"/>
      <w:bookmarkStart w:id="1022" w:name="_Toc439238244"/>
      <w:bookmarkStart w:id="1023" w:name="_Toc439252791"/>
      <w:bookmarkStart w:id="1024" w:name="_Toc439323765"/>
      <w:bookmarkStart w:id="1025" w:name="_Toc440361402"/>
      <w:bookmarkStart w:id="1026" w:name="_Toc440376284"/>
      <w:bookmarkStart w:id="1027" w:name="_Toc440382542"/>
      <w:bookmarkStart w:id="1028" w:name="_Toc440447212"/>
      <w:bookmarkStart w:id="1029" w:name="_Toc440632373"/>
      <w:bookmarkStart w:id="1030" w:name="_Toc440875145"/>
      <w:bookmarkStart w:id="1031" w:name="_Toc441131390"/>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7651412"/>
      <w:bookmarkStart w:id="1033" w:name="_Toc98253957"/>
      <w:bookmarkStart w:id="1034" w:name="_Toc157248209"/>
      <w:bookmarkStart w:id="1035" w:name="_Toc157496578"/>
      <w:bookmarkStart w:id="1036" w:name="_Toc158206117"/>
      <w:bookmarkStart w:id="1037" w:name="_Toc164057802"/>
      <w:bookmarkStart w:id="1038" w:name="_Toc164137152"/>
      <w:bookmarkStart w:id="1039" w:name="_Toc164161312"/>
      <w:bookmarkStart w:id="1040" w:name="_Toc165173883"/>
      <w:r>
        <w:rPr>
          <w:b/>
          <w:szCs w:val="24"/>
        </w:rPr>
        <w:br w:type="page"/>
      </w:r>
    </w:p>
    <w:p w:rsidR="004F4D80" w:rsidRPr="00D904EF" w:rsidRDefault="004F4D80" w:rsidP="004F4D80">
      <w:pPr>
        <w:pStyle w:val="3"/>
        <w:rPr>
          <w:szCs w:val="24"/>
        </w:rPr>
      </w:pPr>
      <w:bookmarkStart w:id="1041" w:name="_Toc439170703"/>
      <w:bookmarkStart w:id="1042" w:name="_Toc439172805"/>
      <w:bookmarkStart w:id="1043" w:name="_Toc439173249"/>
      <w:bookmarkStart w:id="1044" w:name="_Toc439238245"/>
      <w:bookmarkStart w:id="1045" w:name="_Toc439252792"/>
      <w:bookmarkStart w:id="1046" w:name="_Toc439323766"/>
      <w:bookmarkStart w:id="1047" w:name="_Toc440361403"/>
      <w:bookmarkStart w:id="1048" w:name="_Toc440376285"/>
      <w:bookmarkStart w:id="1049" w:name="_Toc440382543"/>
      <w:bookmarkStart w:id="1050" w:name="_Toc440447213"/>
      <w:bookmarkStart w:id="1051" w:name="_Toc440632374"/>
      <w:bookmarkStart w:id="1052" w:name="_Toc440875146"/>
      <w:bookmarkStart w:id="1053" w:name="_Toc441131391"/>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5"/>
    <w:bookmarkEnd w:id="1006"/>
    <w:bookmarkEnd w:id="1007"/>
    <w:bookmarkEnd w:id="1008"/>
    <w:bookmarkEnd w:id="100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5" w:name="_Toc423423680"/>
      <w:bookmarkStart w:id="1056" w:name="_Ref440272035"/>
      <w:bookmarkStart w:id="1057" w:name="_Ref440274733"/>
      <w:bookmarkStart w:id="1058"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4"/>
      <w:bookmarkEnd w:id="1055"/>
      <w:bookmarkEnd w:id="1056"/>
      <w:bookmarkEnd w:id="1057"/>
      <w:bookmarkEnd w:id="1058"/>
    </w:p>
    <w:p w:rsidR="004F4D80" w:rsidRPr="00E87023" w:rsidRDefault="004F4D80" w:rsidP="004F4D80">
      <w:pPr>
        <w:pStyle w:val="3"/>
        <w:rPr>
          <w:sz w:val="22"/>
        </w:rPr>
      </w:pPr>
      <w:bookmarkStart w:id="1059" w:name="_Toc343690584"/>
      <w:bookmarkStart w:id="1060" w:name="_Toc372294428"/>
      <w:bookmarkStart w:id="1061" w:name="_Toc379288896"/>
      <w:bookmarkStart w:id="1062" w:name="_Toc384734780"/>
      <w:bookmarkStart w:id="1063" w:name="_Toc396984078"/>
      <w:bookmarkStart w:id="1064" w:name="_Toc423423681"/>
      <w:bookmarkStart w:id="1065" w:name="_Toc439170710"/>
      <w:bookmarkStart w:id="1066" w:name="_Toc439172812"/>
      <w:bookmarkStart w:id="1067" w:name="_Toc439173253"/>
      <w:bookmarkStart w:id="1068" w:name="_Toc439238249"/>
      <w:bookmarkStart w:id="1069" w:name="_Toc439252796"/>
      <w:bookmarkStart w:id="1070" w:name="_Toc439323770"/>
      <w:bookmarkStart w:id="1071" w:name="_Toc440361405"/>
      <w:bookmarkStart w:id="1072" w:name="_Toc440376287"/>
      <w:bookmarkStart w:id="1073" w:name="_Toc440382545"/>
      <w:bookmarkStart w:id="1074" w:name="_Toc440447215"/>
      <w:bookmarkStart w:id="1075" w:name="_Toc440632376"/>
      <w:bookmarkStart w:id="1076" w:name="_Toc440875148"/>
      <w:bookmarkStart w:id="1077"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8" w:name="_Toc343690585"/>
      <w:bookmarkStart w:id="1079" w:name="_Toc372294429"/>
      <w:bookmarkStart w:id="1080" w:name="_Toc379288897"/>
      <w:bookmarkStart w:id="1081" w:name="_Toc384734781"/>
      <w:bookmarkStart w:id="1082" w:name="_Toc396984079"/>
      <w:bookmarkStart w:id="1083" w:name="_Toc423423682"/>
      <w:bookmarkStart w:id="1084" w:name="_Toc439170711"/>
      <w:bookmarkStart w:id="1085" w:name="_Toc439172813"/>
      <w:bookmarkStart w:id="1086" w:name="_Toc439173254"/>
      <w:bookmarkStart w:id="1087" w:name="_Toc439238250"/>
      <w:bookmarkStart w:id="1088" w:name="_Toc439252797"/>
      <w:bookmarkStart w:id="1089" w:name="_Toc439323771"/>
      <w:bookmarkStart w:id="1090" w:name="_Toc440361406"/>
      <w:bookmarkStart w:id="1091" w:name="_Toc440376288"/>
      <w:bookmarkStart w:id="1092" w:name="_Toc440382546"/>
      <w:bookmarkStart w:id="1093" w:name="_Toc440447216"/>
      <w:bookmarkStart w:id="1094" w:name="_Toc440632377"/>
      <w:bookmarkStart w:id="1095" w:name="_Toc440875149"/>
      <w:bookmarkStart w:id="1096" w:name="_Toc441131394"/>
      <w:r w:rsidRPr="00D27071">
        <w:rPr>
          <w:szCs w:val="24"/>
        </w:rPr>
        <w:lastRenderedPageBreak/>
        <w:t>Инструкции по заполнению</w:t>
      </w:r>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7"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098" w:name="_Toc423423683"/>
      <w:bookmarkStart w:id="1099" w:name="_Ref440272051"/>
      <w:bookmarkStart w:id="1100" w:name="_Ref440274744"/>
      <w:bookmarkStart w:id="1101"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097"/>
      <w:bookmarkEnd w:id="1098"/>
      <w:bookmarkEnd w:id="1099"/>
      <w:bookmarkEnd w:id="1100"/>
      <w:bookmarkEnd w:id="1101"/>
    </w:p>
    <w:p w:rsidR="004F4D80" w:rsidRPr="008C4223" w:rsidRDefault="004F4D80" w:rsidP="004F4D80">
      <w:pPr>
        <w:pStyle w:val="3"/>
        <w:rPr>
          <w:szCs w:val="24"/>
        </w:rPr>
      </w:pPr>
      <w:bookmarkStart w:id="1102" w:name="_Toc343690587"/>
      <w:bookmarkStart w:id="1103" w:name="_Toc372294431"/>
      <w:bookmarkStart w:id="1104" w:name="_Toc379288899"/>
      <w:bookmarkStart w:id="1105" w:name="_Toc384734783"/>
      <w:bookmarkStart w:id="1106" w:name="_Toc396984081"/>
      <w:bookmarkStart w:id="1107" w:name="_Toc423423684"/>
      <w:bookmarkStart w:id="1108" w:name="_Toc439170713"/>
      <w:bookmarkStart w:id="1109" w:name="_Toc439172815"/>
      <w:bookmarkStart w:id="1110" w:name="_Toc439173256"/>
      <w:bookmarkStart w:id="1111" w:name="_Toc439238252"/>
      <w:bookmarkStart w:id="1112" w:name="_Toc439252799"/>
      <w:bookmarkStart w:id="1113" w:name="_Toc439323773"/>
      <w:bookmarkStart w:id="1114" w:name="_Toc440361408"/>
      <w:bookmarkStart w:id="1115" w:name="_Toc440376290"/>
      <w:bookmarkStart w:id="1116" w:name="_Toc440382548"/>
      <w:bookmarkStart w:id="1117" w:name="_Toc440447218"/>
      <w:bookmarkStart w:id="1118" w:name="_Toc440632379"/>
      <w:bookmarkStart w:id="1119" w:name="_Toc440875151"/>
      <w:bookmarkStart w:id="1120" w:name="_Toc441131396"/>
      <w:r w:rsidRPr="008C4223">
        <w:rPr>
          <w:szCs w:val="24"/>
        </w:rPr>
        <w:t xml:space="preserve">Форма </w:t>
      </w:r>
      <w:bookmarkEnd w:id="1102"/>
      <w:bookmarkEnd w:id="1103"/>
      <w:bookmarkEnd w:id="1104"/>
      <w:bookmarkEnd w:id="1105"/>
      <w:bookmarkEnd w:id="1106"/>
      <w:bookmarkEnd w:id="1107"/>
      <w:bookmarkEnd w:id="1108"/>
      <w:bookmarkEnd w:id="1109"/>
      <w:bookmarkEnd w:id="1110"/>
      <w:bookmarkEnd w:id="1111"/>
      <w:bookmarkEnd w:id="1112"/>
      <w:r w:rsidR="000D70B6" w:rsidRPr="000D70B6">
        <w:rPr>
          <w:szCs w:val="24"/>
        </w:rPr>
        <w:t>Согласия на обработку персональных данных</w:t>
      </w:r>
      <w:bookmarkEnd w:id="1113"/>
      <w:bookmarkEnd w:id="1114"/>
      <w:bookmarkEnd w:id="1115"/>
      <w:bookmarkEnd w:id="1116"/>
      <w:bookmarkEnd w:id="1117"/>
      <w:bookmarkEnd w:id="1118"/>
      <w:bookmarkEnd w:id="1119"/>
      <w:bookmarkEnd w:id="1120"/>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1" w:name="_Toc439252801"/>
      <w:bookmarkStart w:id="1122" w:name="_Toc439323774"/>
      <w:bookmarkStart w:id="1123" w:name="_Toc440361409"/>
      <w:bookmarkStart w:id="1124" w:name="_Toc440376291"/>
      <w:bookmarkStart w:id="1125" w:name="_Toc440382549"/>
      <w:bookmarkStart w:id="1126" w:name="_Toc440447219"/>
      <w:bookmarkStart w:id="1127" w:name="_Toc440632380"/>
      <w:bookmarkStart w:id="1128" w:name="_Toc440875152"/>
      <w:bookmarkStart w:id="1129" w:name="_Toc441131397"/>
      <w:r w:rsidRPr="005A2CAE">
        <w:rPr>
          <w:szCs w:val="24"/>
        </w:rPr>
        <w:lastRenderedPageBreak/>
        <w:t>Инструкции по заполнению</w:t>
      </w:r>
      <w:bookmarkEnd w:id="1121"/>
      <w:bookmarkEnd w:id="1122"/>
      <w:bookmarkEnd w:id="1123"/>
      <w:bookmarkEnd w:id="1124"/>
      <w:bookmarkEnd w:id="1125"/>
      <w:bookmarkEnd w:id="1126"/>
      <w:bookmarkEnd w:id="1127"/>
      <w:bookmarkEnd w:id="1128"/>
      <w:bookmarkEnd w:id="1129"/>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0" w:name="_Ref440272256"/>
      <w:bookmarkStart w:id="1131" w:name="_Ref440272678"/>
      <w:bookmarkStart w:id="1132" w:name="_Ref440274944"/>
      <w:bookmarkStart w:id="1133" w:name="_Toc441131398"/>
      <w:r w:rsidRPr="007A6A39">
        <w:lastRenderedPageBreak/>
        <w:t>Соглашение о неустойке (форма 1</w:t>
      </w:r>
      <w:r w:rsidR="00635719">
        <w:t>4</w:t>
      </w:r>
      <w:r w:rsidRPr="007A6A39">
        <w:t>)</w:t>
      </w:r>
      <w:bookmarkEnd w:id="1130"/>
      <w:bookmarkEnd w:id="1131"/>
      <w:bookmarkEnd w:id="1132"/>
      <w:bookmarkEnd w:id="1133"/>
    </w:p>
    <w:p w:rsidR="007A6A39" w:rsidRPr="007A6A39" w:rsidRDefault="007A6A39" w:rsidP="007A6A39">
      <w:pPr>
        <w:pStyle w:val="3"/>
        <w:rPr>
          <w:szCs w:val="24"/>
        </w:rPr>
      </w:pPr>
      <w:bookmarkStart w:id="1134" w:name="_Toc439170715"/>
      <w:bookmarkStart w:id="1135" w:name="_Toc439172817"/>
      <w:bookmarkStart w:id="1136" w:name="_Toc439173259"/>
      <w:bookmarkStart w:id="1137" w:name="_Toc439238255"/>
      <w:bookmarkStart w:id="1138" w:name="_Toc439252803"/>
      <w:bookmarkStart w:id="1139" w:name="_Toc439323776"/>
      <w:bookmarkStart w:id="1140" w:name="_Toc440361411"/>
      <w:bookmarkStart w:id="1141" w:name="_Toc440376293"/>
      <w:bookmarkStart w:id="1142" w:name="_Toc440382551"/>
      <w:bookmarkStart w:id="1143" w:name="_Toc440447221"/>
      <w:bookmarkStart w:id="1144" w:name="_Toc440632382"/>
      <w:bookmarkStart w:id="1145" w:name="_Toc440875154"/>
      <w:bookmarkStart w:id="1146" w:name="_Toc441131399"/>
      <w:r w:rsidRPr="007A6A39">
        <w:rPr>
          <w:szCs w:val="24"/>
        </w:rPr>
        <w:t>Форма соглашени</w:t>
      </w:r>
      <w:r w:rsidR="00E47073">
        <w:rPr>
          <w:szCs w:val="24"/>
        </w:rPr>
        <w:t>я</w:t>
      </w:r>
      <w:r w:rsidRPr="007A6A39">
        <w:rPr>
          <w:szCs w:val="24"/>
        </w:rPr>
        <w:t xml:space="preserve"> о неустойке</w:t>
      </w:r>
      <w:bookmarkEnd w:id="1134"/>
      <w:bookmarkEnd w:id="1135"/>
      <w:bookmarkEnd w:id="1136"/>
      <w:bookmarkEnd w:id="1137"/>
      <w:bookmarkEnd w:id="1138"/>
      <w:bookmarkEnd w:id="1139"/>
      <w:bookmarkEnd w:id="1140"/>
      <w:bookmarkEnd w:id="1141"/>
      <w:bookmarkEnd w:id="1142"/>
      <w:bookmarkEnd w:id="1143"/>
      <w:bookmarkEnd w:id="1144"/>
      <w:bookmarkEnd w:id="1145"/>
      <w:bookmarkEnd w:id="114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900633">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4253F">
        <w:rPr>
          <w:vertAlign w:val="subscript"/>
        </w:rPr>
        <w:fldChar w:fldCharType="begin"/>
      </w:r>
      <w:r>
        <w:rPr>
          <w:vertAlign w:val="subscript"/>
        </w:rPr>
        <w:instrText xml:space="preserve"> REF _Ref440275279 \r \h </w:instrText>
      </w:r>
      <w:r w:rsidR="0064253F">
        <w:rPr>
          <w:vertAlign w:val="subscript"/>
        </w:rPr>
      </w:r>
      <w:r w:rsidR="0064253F">
        <w:rPr>
          <w:vertAlign w:val="subscript"/>
        </w:rPr>
        <w:fldChar w:fldCharType="separate"/>
      </w:r>
      <w:r w:rsidR="00900633">
        <w:rPr>
          <w:vertAlign w:val="subscript"/>
        </w:rPr>
        <w:t>1.1.4</w:t>
      </w:r>
      <w:r w:rsidR="0064253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47" w:name="_Toc439170716"/>
      <w:bookmarkStart w:id="1148" w:name="_Toc439172818"/>
      <w:bookmarkStart w:id="1149" w:name="_Toc439173260"/>
      <w:bookmarkStart w:id="1150" w:name="_Toc439238256"/>
      <w:bookmarkStart w:id="1151" w:name="_Toc439252804"/>
      <w:bookmarkStart w:id="1152" w:name="_Toc439323777"/>
      <w:bookmarkStart w:id="1153" w:name="_Toc440361412"/>
      <w:bookmarkStart w:id="1154" w:name="_Toc440376294"/>
      <w:bookmarkStart w:id="1155" w:name="_Toc440382552"/>
      <w:bookmarkStart w:id="1156" w:name="_Toc440447222"/>
      <w:bookmarkStart w:id="1157" w:name="_Toc440632383"/>
      <w:bookmarkStart w:id="1158" w:name="_Toc440875155"/>
      <w:bookmarkStart w:id="1159" w:name="_Toc441131400"/>
      <w:r w:rsidRPr="007857E5">
        <w:rPr>
          <w:szCs w:val="24"/>
        </w:rPr>
        <w:lastRenderedPageBreak/>
        <w:t>Инструкции по заполнению</w:t>
      </w:r>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31B13">
        <w:fldChar w:fldCharType="begin"/>
      </w:r>
      <w:r w:rsidR="00131B13">
        <w:instrText xml:space="preserve"> REF _Ref55336310 \r \h  \* MERGEFORMAT </w:instrText>
      </w:r>
      <w:r w:rsidR="00131B13">
        <w:fldChar w:fldCharType="separate"/>
      </w:r>
      <w:r w:rsidR="00900633" w:rsidRPr="00900633">
        <w:rPr>
          <w:sz w:val="24"/>
          <w:szCs w:val="24"/>
        </w:rPr>
        <w:t>5.1</w:t>
      </w:r>
      <w:r w:rsidR="00131B13">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указывает свое фирменное наименование (в т.ч.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0" w:name="_Ref440272274"/>
      <w:bookmarkStart w:id="1161" w:name="_Ref440274756"/>
      <w:bookmarkStart w:id="1162"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0"/>
      <w:bookmarkEnd w:id="1161"/>
      <w:bookmarkEnd w:id="1162"/>
    </w:p>
    <w:p w:rsidR="007857E5" w:rsidRPr="00E47073" w:rsidRDefault="007857E5" w:rsidP="007857E5">
      <w:pPr>
        <w:pStyle w:val="3"/>
        <w:rPr>
          <w:szCs w:val="24"/>
        </w:rPr>
      </w:pPr>
      <w:bookmarkStart w:id="1163" w:name="_Toc439170718"/>
      <w:bookmarkStart w:id="1164" w:name="_Toc439172820"/>
      <w:bookmarkStart w:id="1165" w:name="_Toc439173262"/>
      <w:bookmarkStart w:id="1166" w:name="_Toc439238258"/>
      <w:bookmarkStart w:id="1167" w:name="_Toc439252806"/>
      <w:bookmarkStart w:id="1168" w:name="_Toc439323779"/>
      <w:bookmarkStart w:id="1169" w:name="_Toc440361414"/>
      <w:bookmarkStart w:id="1170" w:name="_Toc440376296"/>
      <w:bookmarkStart w:id="1171" w:name="_Toc440382554"/>
      <w:bookmarkStart w:id="1172" w:name="_Toc440447224"/>
      <w:bookmarkStart w:id="1173" w:name="_Toc440632385"/>
      <w:bookmarkStart w:id="1174" w:name="_Toc440875157"/>
      <w:bookmarkStart w:id="1175" w:name="_Toc441131402"/>
      <w:r w:rsidRPr="00E47073">
        <w:rPr>
          <w:szCs w:val="24"/>
        </w:rPr>
        <w:t xml:space="preserve">Форма </w:t>
      </w:r>
      <w:bookmarkEnd w:id="1163"/>
      <w:r w:rsidR="00E47073" w:rsidRPr="00E47073">
        <w:rPr>
          <w:szCs w:val="24"/>
        </w:rPr>
        <w:t>согласия Участника налоговым органам на разглашение сведений, составляющих налоговую тайну</w:t>
      </w:r>
      <w:bookmarkEnd w:id="1164"/>
      <w:bookmarkEnd w:id="1165"/>
      <w:bookmarkEnd w:id="1166"/>
      <w:bookmarkEnd w:id="1167"/>
      <w:bookmarkEnd w:id="1168"/>
      <w:bookmarkEnd w:id="1169"/>
      <w:bookmarkEnd w:id="1170"/>
      <w:bookmarkEnd w:id="1171"/>
      <w:bookmarkEnd w:id="1172"/>
      <w:bookmarkEnd w:id="1173"/>
      <w:bookmarkEnd w:id="1174"/>
      <w:bookmarkEnd w:id="1175"/>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6" w:name="_Toc300142269"/>
      <w:bookmarkStart w:id="1177" w:name="_Toc309735391"/>
      <w:bookmarkStart w:id="1178"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6"/>
      <w:r w:rsidRPr="007857E5">
        <w:rPr>
          <w:b/>
          <w:bCs w:val="0"/>
          <w:snapToGrid w:val="0"/>
          <w:sz w:val="24"/>
          <w:szCs w:val="24"/>
        </w:rPr>
        <w:t xml:space="preserve"> </w:t>
      </w:r>
      <w:bookmarkEnd w:id="1177"/>
      <w:bookmarkEnd w:id="1178"/>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79" w:name="_Toc439170719"/>
      <w:bookmarkStart w:id="1180" w:name="_Toc439172821"/>
      <w:bookmarkStart w:id="1181" w:name="_Toc439173263"/>
      <w:bookmarkStart w:id="1182" w:name="_Toc439238259"/>
      <w:bookmarkStart w:id="1183" w:name="_Toc439252807"/>
      <w:bookmarkStart w:id="1184" w:name="_Toc439323780"/>
      <w:bookmarkStart w:id="1185" w:name="_Toc440361415"/>
      <w:bookmarkStart w:id="1186" w:name="_Toc440376297"/>
      <w:bookmarkStart w:id="1187" w:name="_Toc440382555"/>
      <w:bookmarkStart w:id="1188" w:name="_Toc440447225"/>
      <w:bookmarkStart w:id="1189" w:name="_Toc440632386"/>
      <w:bookmarkStart w:id="1190" w:name="_Toc440875158"/>
      <w:bookmarkStart w:id="1191" w:name="_Toc441131403"/>
      <w:r w:rsidRPr="007857E5">
        <w:rPr>
          <w:szCs w:val="24"/>
        </w:rPr>
        <w:lastRenderedPageBreak/>
        <w:t>Инструкции по заполнению</w:t>
      </w:r>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2" w:name="_Ref93268095"/>
      <w:bookmarkStart w:id="1193" w:name="_Ref93268099"/>
      <w:bookmarkStart w:id="1194" w:name="_Toc98253958"/>
      <w:bookmarkStart w:id="1195" w:name="_Toc165173884"/>
      <w:bookmarkStart w:id="1196" w:name="_Toc423423678"/>
      <w:bookmarkStart w:id="1197" w:name="_Ref440272510"/>
      <w:bookmarkStart w:id="1198" w:name="_Ref440274961"/>
      <w:bookmarkStart w:id="1199" w:name="_Ref90381141"/>
      <w:bookmarkStart w:id="1200" w:name="_Toc90385121"/>
      <w:bookmarkStart w:id="1201" w:name="_Toc98253952"/>
      <w:bookmarkStart w:id="1202" w:name="_Toc165173878"/>
      <w:bookmarkStart w:id="1203" w:name="_Toc423427449"/>
      <w:bookmarkStart w:id="1204"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p>
    <w:p w:rsidR="00635719" w:rsidRPr="00D904EF" w:rsidRDefault="00635719" w:rsidP="00635719">
      <w:pPr>
        <w:pStyle w:val="3"/>
        <w:rPr>
          <w:szCs w:val="24"/>
        </w:rPr>
      </w:pPr>
      <w:bookmarkStart w:id="1205" w:name="_Toc90385125"/>
      <w:bookmarkStart w:id="1206" w:name="_Toc439170705"/>
      <w:bookmarkStart w:id="1207" w:name="_Toc439172807"/>
      <w:bookmarkStart w:id="1208" w:name="_Toc439173268"/>
      <w:bookmarkStart w:id="1209" w:name="_Toc439238264"/>
      <w:bookmarkStart w:id="1210" w:name="_Toc439252812"/>
      <w:bookmarkStart w:id="1211" w:name="_Toc439323785"/>
      <w:bookmarkStart w:id="1212" w:name="_Toc440361420"/>
      <w:bookmarkStart w:id="1213" w:name="_Toc440376302"/>
      <w:bookmarkStart w:id="1214" w:name="_Toc440382560"/>
      <w:bookmarkStart w:id="1215" w:name="_Toc440447230"/>
      <w:bookmarkStart w:id="1216" w:name="_Toc440632391"/>
      <w:bookmarkStart w:id="1217" w:name="_Toc440875160"/>
      <w:bookmarkStart w:id="1218" w:name="_Toc441131405"/>
      <w:r w:rsidRPr="00D904EF">
        <w:rPr>
          <w:szCs w:val="24"/>
        </w:rPr>
        <w:t xml:space="preserve">Форма </w:t>
      </w:r>
      <w:bookmarkEnd w:id="1205"/>
      <w:bookmarkEnd w:id="1206"/>
      <w:bookmarkEnd w:id="1207"/>
      <w:bookmarkEnd w:id="1208"/>
      <w:bookmarkEnd w:id="1209"/>
      <w:bookmarkEnd w:id="1210"/>
      <w:bookmarkEnd w:id="1211"/>
      <w:bookmarkEnd w:id="1212"/>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13"/>
      <w:bookmarkEnd w:id="1214"/>
      <w:bookmarkEnd w:id="1215"/>
      <w:bookmarkEnd w:id="1216"/>
      <w:bookmarkEnd w:id="1217"/>
      <w:bookmarkEnd w:id="1218"/>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19" w:name="_Toc90385126"/>
      <w:bookmarkStart w:id="1220" w:name="_Toc98253959"/>
      <w:bookmarkStart w:id="1221" w:name="_Toc157248211"/>
      <w:bookmarkStart w:id="1222" w:name="_Toc157496580"/>
      <w:bookmarkStart w:id="1223" w:name="_Toc158206119"/>
      <w:bookmarkStart w:id="1224" w:name="_Toc164057804"/>
      <w:bookmarkStart w:id="1225" w:name="_Toc164137154"/>
      <w:bookmarkStart w:id="1226" w:name="_Toc164161314"/>
      <w:bookmarkStart w:id="1227" w:name="_Toc165173885"/>
      <w:r>
        <w:rPr>
          <w:b/>
          <w:szCs w:val="24"/>
        </w:rPr>
        <w:br w:type="page"/>
      </w:r>
    </w:p>
    <w:p w:rsidR="00635719" w:rsidRPr="00D904EF" w:rsidRDefault="00635719" w:rsidP="00635719">
      <w:pPr>
        <w:pStyle w:val="3"/>
        <w:rPr>
          <w:szCs w:val="24"/>
        </w:rPr>
      </w:pPr>
      <w:bookmarkStart w:id="1228" w:name="_Toc439170706"/>
      <w:bookmarkStart w:id="1229" w:name="_Toc439172808"/>
      <w:bookmarkStart w:id="1230" w:name="_Toc439173269"/>
      <w:bookmarkStart w:id="1231" w:name="_Toc439238265"/>
      <w:bookmarkStart w:id="1232" w:name="_Toc439252813"/>
      <w:bookmarkStart w:id="1233" w:name="_Toc439323786"/>
      <w:bookmarkStart w:id="1234" w:name="_Toc440361421"/>
      <w:bookmarkStart w:id="1235" w:name="_Toc440376303"/>
      <w:bookmarkStart w:id="1236" w:name="_Toc440382561"/>
      <w:bookmarkStart w:id="1237" w:name="_Toc440447231"/>
      <w:bookmarkStart w:id="1238" w:name="_Toc440632392"/>
      <w:bookmarkStart w:id="1239" w:name="_Toc440875161"/>
      <w:bookmarkStart w:id="1240" w:name="_Toc441131406"/>
      <w:r w:rsidRPr="00D904EF">
        <w:rPr>
          <w:szCs w:val="24"/>
        </w:rPr>
        <w:lastRenderedPageBreak/>
        <w:t>Инструкции по заполнению</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4253F">
        <w:rPr>
          <w:sz w:val="24"/>
          <w:szCs w:val="24"/>
        </w:rPr>
        <w:fldChar w:fldCharType="begin"/>
      </w:r>
      <w:r w:rsidR="00C718E2">
        <w:rPr>
          <w:sz w:val="24"/>
          <w:szCs w:val="24"/>
        </w:rPr>
        <w:instrText xml:space="preserve"> REF _Ref440271628 \r \h </w:instrText>
      </w:r>
      <w:r w:rsidR="0064253F">
        <w:rPr>
          <w:sz w:val="24"/>
          <w:szCs w:val="24"/>
        </w:rPr>
      </w:r>
      <w:r w:rsidR="0064253F">
        <w:rPr>
          <w:sz w:val="24"/>
          <w:szCs w:val="24"/>
        </w:rPr>
        <w:fldChar w:fldCharType="separate"/>
      </w:r>
      <w:r w:rsidR="00900633">
        <w:rPr>
          <w:sz w:val="24"/>
          <w:szCs w:val="24"/>
        </w:rPr>
        <w:t>3.3.9</w:t>
      </w:r>
      <w:r w:rsidR="0064253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4253F">
        <w:rPr>
          <w:sz w:val="24"/>
          <w:szCs w:val="24"/>
        </w:rPr>
        <w:fldChar w:fldCharType="begin"/>
      </w:r>
      <w:r w:rsidR="00D90031">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4253F">
        <w:rPr>
          <w:sz w:val="24"/>
          <w:szCs w:val="24"/>
        </w:rPr>
        <w:fldChar w:fldCharType="begin"/>
      </w:r>
      <w:r w:rsidR="00D90031">
        <w:rPr>
          <w:sz w:val="24"/>
          <w:szCs w:val="24"/>
        </w:rPr>
        <w:instrText xml:space="preserve"> REF _Ref440274337 \r \h </w:instrText>
      </w:r>
      <w:r w:rsidR="0064253F">
        <w:rPr>
          <w:sz w:val="24"/>
          <w:szCs w:val="24"/>
        </w:rPr>
      </w:r>
      <w:r w:rsidR="0064253F">
        <w:rPr>
          <w:sz w:val="24"/>
          <w:szCs w:val="24"/>
        </w:rPr>
        <w:fldChar w:fldCharType="separate"/>
      </w:r>
      <w:r w:rsidR="00900633">
        <w:rPr>
          <w:sz w:val="24"/>
          <w:szCs w:val="24"/>
        </w:rPr>
        <w:t>5.2</w:t>
      </w:r>
      <w:r w:rsidR="0064253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4253F">
        <w:rPr>
          <w:sz w:val="24"/>
          <w:szCs w:val="24"/>
        </w:rPr>
        <w:fldChar w:fldCharType="begin"/>
      </w:r>
      <w:r w:rsidR="00D90031">
        <w:rPr>
          <w:sz w:val="24"/>
          <w:szCs w:val="24"/>
        </w:rPr>
        <w:instrText xml:space="preserve"> REF _Ref440274366 \r \h </w:instrText>
      </w:r>
      <w:r w:rsidR="0064253F">
        <w:rPr>
          <w:sz w:val="24"/>
          <w:szCs w:val="24"/>
        </w:rPr>
      </w:r>
      <w:r w:rsidR="0064253F">
        <w:rPr>
          <w:sz w:val="24"/>
          <w:szCs w:val="24"/>
        </w:rPr>
        <w:fldChar w:fldCharType="separate"/>
      </w:r>
      <w:r w:rsidR="00900633">
        <w:rPr>
          <w:sz w:val="24"/>
          <w:szCs w:val="24"/>
        </w:rPr>
        <w:t>5.4</w:t>
      </w:r>
      <w:r w:rsidR="0064253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1" w:name="_Ref440376324"/>
      <w:bookmarkStart w:id="1242" w:name="_Ref440376401"/>
      <w:bookmarkStart w:id="1243"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1"/>
      <w:bookmarkEnd w:id="1242"/>
      <w:bookmarkEnd w:id="1243"/>
    </w:p>
    <w:p w:rsidR="00CA1534" w:rsidRPr="00D904EF" w:rsidRDefault="00CA1534" w:rsidP="00CA1534">
      <w:pPr>
        <w:pStyle w:val="3"/>
        <w:rPr>
          <w:szCs w:val="24"/>
        </w:rPr>
      </w:pPr>
      <w:bookmarkStart w:id="1244" w:name="_Toc440376305"/>
      <w:bookmarkStart w:id="1245" w:name="_Toc440382563"/>
      <w:bookmarkStart w:id="1246" w:name="_Toc440447233"/>
      <w:bookmarkStart w:id="1247" w:name="_Toc440632394"/>
      <w:bookmarkStart w:id="1248" w:name="_Toc440875163"/>
      <w:bookmarkStart w:id="1249" w:name="_Toc441131408"/>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244"/>
      <w:bookmarkEnd w:id="1245"/>
      <w:bookmarkEnd w:id="1246"/>
      <w:bookmarkEnd w:id="1247"/>
      <w:bookmarkEnd w:id="1248"/>
      <w:bookmarkEnd w:id="1249"/>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0" w:name="_Toc440376306"/>
      <w:bookmarkStart w:id="1251" w:name="_Toc440382564"/>
      <w:bookmarkStart w:id="1252" w:name="_Toc440447234"/>
      <w:bookmarkStart w:id="1253" w:name="_Toc440632395"/>
      <w:bookmarkStart w:id="1254" w:name="_Toc440875164"/>
      <w:bookmarkStart w:id="1255" w:name="_Toc441131409"/>
      <w:r w:rsidRPr="00D904EF">
        <w:rPr>
          <w:szCs w:val="24"/>
        </w:rPr>
        <w:lastRenderedPageBreak/>
        <w:t>Инструкции по заполнению</w:t>
      </w:r>
      <w:bookmarkEnd w:id="1250"/>
      <w:bookmarkEnd w:id="1251"/>
      <w:bookmarkEnd w:id="1252"/>
      <w:bookmarkEnd w:id="1253"/>
      <w:bookmarkEnd w:id="1254"/>
      <w:bookmarkEnd w:id="1255"/>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4253F">
        <w:rPr>
          <w:sz w:val="24"/>
          <w:szCs w:val="24"/>
        </w:rPr>
        <w:fldChar w:fldCharType="begin"/>
      </w:r>
      <w:r w:rsidR="001A63D5">
        <w:rPr>
          <w:sz w:val="24"/>
          <w:szCs w:val="24"/>
        </w:rPr>
        <w:instrText xml:space="preserve"> REF _Ref440876660 \r \h </w:instrText>
      </w:r>
      <w:r w:rsidR="0064253F">
        <w:rPr>
          <w:sz w:val="24"/>
          <w:szCs w:val="24"/>
        </w:rPr>
      </w:r>
      <w:r w:rsidR="0064253F">
        <w:rPr>
          <w:sz w:val="24"/>
          <w:szCs w:val="24"/>
        </w:rPr>
        <w:fldChar w:fldCharType="separate"/>
      </w:r>
      <w:r w:rsidR="00900633">
        <w:rPr>
          <w:sz w:val="24"/>
          <w:szCs w:val="24"/>
        </w:rPr>
        <w:t>3.3.10</w:t>
      </w:r>
      <w:r w:rsidR="0064253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4253F">
        <w:rPr>
          <w:sz w:val="24"/>
          <w:szCs w:val="24"/>
        </w:rPr>
        <w:fldChar w:fldCharType="begin"/>
      </w:r>
      <w:r>
        <w:rPr>
          <w:sz w:val="24"/>
          <w:szCs w:val="24"/>
        </w:rPr>
        <w:instrText xml:space="preserve"> REF _Ref55336310 \r \h </w:instrText>
      </w:r>
      <w:r w:rsidR="0064253F">
        <w:rPr>
          <w:sz w:val="24"/>
          <w:szCs w:val="24"/>
        </w:rPr>
      </w:r>
      <w:r w:rsidR="0064253F">
        <w:rPr>
          <w:sz w:val="24"/>
          <w:szCs w:val="24"/>
        </w:rPr>
        <w:fldChar w:fldCharType="separate"/>
      </w:r>
      <w:r w:rsidR="00900633">
        <w:rPr>
          <w:sz w:val="24"/>
          <w:szCs w:val="24"/>
        </w:rPr>
        <w:t>5.1</w:t>
      </w:r>
      <w:r w:rsidR="0064253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4253F">
        <w:rPr>
          <w:sz w:val="24"/>
          <w:szCs w:val="24"/>
        </w:rPr>
        <w:fldChar w:fldCharType="begin"/>
      </w:r>
      <w:r w:rsidR="00CA1534">
        <w:rPr>
          <w:sz w:val="24"/>
          <w:szCs w:val="24"/>
        </w:rPr>
        <w:instrText xml:space="preserve"> REF _Ref440274337 \r \h </w:instrText>
      </w:r>
      <w:r w:rsidR="0064253F">
        <w:rPr>
          <w:sz w:val="24"/>
          <w:szCs w:val="24"/>
        </w:rPr>
      </w:r>
      <w:r w:rsidR="0064253F">
        <w:rPr>
          <w:sz w:val="24"/>
          <w:szCs w:val="24"/>
        </w:rPr>
        <w:fldChar w:fldCharType="separate"/>
      </w:r>
      <w:r w:rsidR="00900633">
        <w:rPr>
          <w:sz w:val="24"/>
          <w:szCs w:val="24"/>
        </w:rPr>
        <w:t>5.2</w:t>
      </w:r>
      <w:r w:rsidR="0064253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4253F">
        <w:rPr>
          <w:sz w:val="24"/>
          <w:szCs w:val="24"/>
        </w:rPr>
        <w:fldChar w:fldCharType="begin"/>
      </w:r>
      <w:r w:rsidR="00CA1534">
        <w:rPr>
          <w:sz w:val="24"/>
          <w:szCs w:val="24"/>
        </w:rPr>
        <w:instrText xml:space="preserve"> REF _Ref440274366 \r \h </w:instrText>
      </w:r>
      <w:r w:rsidR="0064253F">
        <w:rPr>
          <w:sz w:val="24"/>
          <w:szCs w:val="24"/>
        </w:rPr>
      </w:r>
      <w:r w:rsidR="0064253F">
        <w:rPr>
          <w:sz w:val="24"/>
          <w:szCs w:val="24"/>
        </w:rPr>
        <w:fldChar w:fldCharType="separate"/>
      </w:r>
      <w:r w:rsidR="00900633">
        <w:rPr>
          <w:sz w:val="24"/>
          <w:szCs w:val="24"/>
        </w:rPr>
        <w:t>5.4</w:t>
      </w:r>
      <w:r w:rsidR="0064253F">
        <w:rPr>
          <w:sz w:val="24"/>
          <w:szCs w:val="24"/>
        </w:rPr>
        <w:fldChar w:fldCharType="end"/>
      </w:r>
      <w:r w:rsidR="00CA1534" w:rsidRPr="008E5EA3">
        <w:rPr>
          <w:sz w:val="24"/>
          <w:szCs w:val="24"/>
        </w:rPr>
        <w:t>).</w:t>
      </w:r>
    </w:p>
    <w:p w:rsidR="00CA1534" w:rsidRPr="00566071" w:rsidRDefault="00CA1534" w:rsidP="00CA1534">
      <w:pPr>
        <w:rPr>
          <w:sz w:val="24"/>
          <w:szCs w:val="24"/>
        </w:rPr>
      </w:pPr>
    </w:p>
    <w:p w:rsidR="001222CA" w:rsidRDefault="001222CA" w:rsidP="00CA1534">
      <w:pPr>
        <w:sectPr w:rsidR="001222CA" w:rsidSect="00EA3F63">
          <w:pgSz w:w="11906" w:h="16838" w:code="9"/>
          <w:pgMar w:top="680" w:right="567" w:bottom="539" w:left="1134" w:header="709" w:footer="709" w:gutter="0"/>
          <w:cols w:space="720"/>
          <w:docGrid w:linePitch="360"/>
        </w:sectPr>
      </w:pPr>
    </w:p>
    <w:p w:rsidR="001222CA" w:rsidRPr="00CC5A3A"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256" w:name="_Toc426108836"/>
      <w:bookmarkStart w:id="1257" w:name="_Ref441574460"/>
      <w:bookmarkStart w:id="1258" w:name="_Ref441574649"/>
      <w:bookmarkStart w:id="1259" w:name="_Toc441575251"/>
      <w:bookmarkStart w:id="1260" w:name="_Ref442187883"/>
      <w:r w:rsidRPr="00CC5A3A">
        <w:lastRenderedPageBreak/>
        <w:t>Расписка  сдачи-приемки соглашения о неустойке (форма 1</w:t>
      </w:r>
      <w:r>
        <w:t>8</w:t>
      </w:r>
      <w:r w:rsidRPr="00CC5A3A">
        <w:t>)</w:t>
      </w:r>
      <w:bookmarkEnd w:id="1256"/>
      <w:bookmarkEnd w:id="1257"/>
      <w:bookmarkEnd w:id="1258"/>
      <w:bookmarkEnd w:id="1259"/>
      <w:bookmarkEnd w:id="1260"/>
    </w:p>
    <w:p w:rsidR="001222CA" w:rsidRPr="00CC5A3A" w:rsidRDefault="001222CA" w:rsidP="001222CA">
      <w:pPr>
        <w:pStyle w:val="3"/>
        <w:rPr>
          <w:szCs w:val="24"/>
        </w:rPr>
      </w:pPr>
      <w:bookmarkStart w:id="1261" w:name="_Toc426108837"/>
      <w:bookmarkStart w:id="1262" w:name="_Ref441574456"/>
      <w:bookmarkStart w:id="1263" w:name="_Toc441575252"/>
      <w:r w:rsidRPr="00CC5A3A">
        <w:rPr>
          <w:szCs w:val="24"/>
        </w:rPr>
        <w:t xml:space="preserve">Форма Расписки  сдачи-приемки </w:t>
      </w:r>
      <w:bookmarkEnd w:id="1261"/>
      <w:r w:rsidRPr="00CC5A3A">
        <w:rPr>
          <w:szCs w:val="24"/>
        </w:rPr>
        <w:t>соглашения о неустойке</w:t>
      </w:r>
      <w:bookmarkEnd w:id="1262"/>
      <w:bookmarkEnd w:id="1263"/>
    </w:p>
    <w:p w:rsidR="001222CA" w:rsidRPr="00CC5A3A" w:rsidRDefault="001222CA" w:rsidP="001222CA">
      <w:pPr>
        <w:pStyle w:val="26"/>
        <w:tabs>
          <w:tab w:val="clear" w:pos="4536"/>
        </w:tabs>
        <w:spacing w:before="100" w:beforeAutospacing="1" w:after="100" w:afterAutospacing="1"/>
        <w:ind w:firstLine="0"/>
        <w:jc w:val="center"/>
        <w:rPr>
          <w:sz w:val="24"/>
          <w:szCs w:val="24"/>
        </w:rPr>
      </w:pPr>
    </w:p>
    <w:p w:rsidR="001222CA" w:rsidRPr="00CC5A3A" w:rsidRDefault="001222CA" w:rsidP="001222C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222CA" w:rsidRPr="00047DE1" w:rsidRDefault="001222CA" w:rsidP="001222CA">
      <w:pPr>
        <w:ind w:firstLine="0"/>
        <w:jc w:val="center"/>
        <w:rPr>
          <w:b/>
          <w:sz w:val="24"/>
          <w:szCs w:val="24"/>
        </w:rPr>
      </w:pPr>
      <w:r w:rsidRPr="00047DE1">
        <w:rPr>
          <w:b/>
          <w:sz w:val="24"/>
          <w:szCs w:val="24"/>
        </w:rPr>
        <w:t>Расписка  сдачи-приемки соглашения о неустойке</w:t>
      </w:r>
    </w:p>
    <w:p w:rsidR="001222CA" w:rsidRPr="00047DE1"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047DE1" w:rsidTr="007D1F2F">
        <w:tc>
          <w:tcPr>
            <w:tcW w:w="14863" w:type="dxa"/>
            <w:gridSpan w:val="7"/>
            <w:shd w:val="clear" w:color="auto" w:fill="auto"/>
          </w:tcPr>
          <w:p w:rsidR="001222CA" w:rsidRPr="00047DE1" w:rsidRDefault="001222CA" w:rsidP="007D1F2F">
            <w:pPr>
              <w:pStyle w:val="afd"/>
              <w:rPr>
                <w:sz w:val="24"/>
                <w:szCs w:val="24"/>
              </w:rPr>
            </w:pPr>
            <w:r w:rsidRPr="00047DE1">
              <w:rPr>
                <w:b/>
                <w:sz w:val="24"/>
                <w:szCs w:val="24"/>
              </w:rPr>
              <w:t>ПОЛУЧЕНИЕ</w:t>
            </w:r>
            <w:r w:rsidRPr="00047DE1">
              <w:rPr>
                <w:sz w:val="24"/>
                <w:szCs w:val="24"/>
              </w:rPr>
              <w:t>:</w:t>
            </w:r>
          </w:p>
        </w:tc>
      </w:tr>
      <w:tr w:rsidR="001222CA" w:rsidRPr="00047DE1" w:rsidTr="007D1F2F">
        <w:tc>
          <w:tcPr>
            <w:tcW w:w="2262" w:type="dxa"/>
            <w:shd w:val="clear" w:color="auto" w:fill="auto"/>
          </w:tcPr>
          <w:p w:rsidR="001222CA" w:rsidRPr="00047DE1" w:rsidRDefault="001222CA" w:rsidP="007D1F2F">
            <w:pPr>
              <w:pStyle w:val="afd"/>
              <w:ind w:right="754"/>
              <w:rPr>
                <w:sz w:val="24"/>
                <w:szCs w:val="24"/>
              </w:rPr>
            </w:pPr>
            <w:r w:rsidRPr="00047DE1">
              <w:rPr>
                <w:sz w:val="24"/>
                <w:szCs w:val="24"/>
              </w:rPr>
              <w:t>Участник</w:t>
            </w:r>
          </w:p>
        </w:tc>
        <w:tc>
          <w:tcPr>
            <w:tcW w:w="3800" w:type="dxa"/>
            <w:shd w:val="clear" w:color="auto" w:fill="auto"/>
          </w:tcPr>
          <w:p w:rsidR="001222CA" w:rsidRPr="00047DE1" w:rsidRDefault="001222CA" w:rsidP="007D1F2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222CA" w:rsidRPr="00047DE1" w:rsidRDefault="001222CA" w:rsidP="007D1F2F">
            <w:pPr>
              <w:pStyle w:val="afd"/>
              <w:tabs>
                <w:tab w:val="left" w:pos="2995"/>
              </w:tabs>
              <w:rPr>
                <w:sz w:val="24"/>
                <w:szCs w:val="24"/>
              </w:rPr>
            </w:pPr>
            <w:r w:rsidRPr="00047DE1">
              <w:rPr>
                <w:sz w:val="24"/>
                <w:szCs w:val="24"/>
              </w:rPr>
              <w:t>Номер на ЭТП</w:t>
            </w:r>
          </w:p>
        </w:tc>
        <w:tc>
          <w:tcPr>
            <w:tcW w:w="1418" w:type="dxa"/>
            <w:shd w:val="clear" w:color="auto" w:fill="auto"/>
          </w:tcPr>
          <w:p w:rsidR="001222CA" w:rsidRPr="00047DE1" w:rsidRDefault="001222CA" w:rsidP="007D1F2F">
            <w:pPr>
              <w:pStyle w:val="afd"/>
              <w:tabs>
                <w:tab w:val="left" w:pos="2995"/>
              </w:tabs>
              <w:rPr>
                <w:sz w:val="24"/>
                <w:szCs w:val="24"/>
              </w:rPr>
            </w:pPr>
            <w:r w:rsidRPr="00047DE1">
              <w:rPr>
                <w:sz w:val="24"/>
                <w:szCs w:val="24"/>
              </w:rPr>
              <w:t>Дата передачи</w:t>
            </w:r>
          </w:p>
        </w:tc>
        <w:tc>
          <w:tcPr>
            <w:tcW w:w="1299" w:type="dxa"/>
            <w:shd w:val="clear" w:color="auto" w:fill="auto"/>
          </w:tcPr>
          <w:p w:rsidR="001222CA" w:rsidRPr="00047DE1" w:rsidRDefault="001222CA" w:rsidP="007D1F2F">
            <w:pPr>
              <w:pStyle w:val="afd"/>
              <w:rPr>
                <w:sz w:val="24"/>
                <w:szCs w:val="24"/>
              </w:rPr>
            </w:pPr>
            <w:r w:rsidRPr="00047DE1">
              <w:rPr>
                <w:sz w:val="24"/>
                <w:szCs w:val="24"/>
              </w:rPr>
              <w:t>Время получения (МСК)</w:t>
            </w:r>
          </w:p>
        </w:tc>
        <w:tc>
          <w:tcPr>
            <w:tcW w:w="2262" w:type="dxa"/>
            <w:shd w:val="clear" w:color="auto" w:fill="auto"/>
          </w:tcPr>
          <w:p w:rsidR="001222CA" w:rsidRPr="00047DE1" w:rsidRDefault="001222CA" w:rsidP="007D1F2F">
            <w:pPr>
              <w:pStyle w:val="afd"/>
              <w:ind w:right="86"/>
              <w:rPr>
                <w:sz w:val="24"/>
                <w:szCs w:val="24"/>
              </w:rPr>
            </w:pPr>
            <w:r w:rsidRPr="00047DE1">
              <w:rPr>
                <w:sz w:val="24"/>
                <w:szCs w:val="24"/>
              </w:rPr>
              <w:t>Сдал</w:t>
            </w:r>
          </w:p>
          <w:p w:rsidR="001222CA" w:rsidRPr="00047DE1" w:rsidRDefault="001222CA" w:rsidP="007D1F2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222CA" w:rsidRPr="00047DE1" w:rsidRDefault="001222CA" w:rsidP="007D1F2F">
            <w:pPr>
              <w:pStyle w:val="afd"/>
              <w:ind w:right="86"/>
              <w:rPr>
                <w:sz w:val="24"/>
                <w:szCs w:val="24"/>
              </w:rPr>
            </w:pPr>
            <w:r w:rsidRPr="00047DE1">
              <w:rPr>
                <w:sz w:val="24"/>
                <w:szCs w:val="24"/>
              </w:rPr>
              <w:t>ФИО/Подпись</w:t>
            </w:r>
          </w:p>
        </w:tc>
        <w:tc>
          <w:tcPr>
            <w:tcW w:w="2263" w:type="dxa"/>
            <w:shd w:val="clear" w:color="auto" w:fill="auto"/>
          </w:tcPr>
          <w:p w:rsidR="001222CA" w:rsidRPr="00047DE1" w:rsidRDefault="001222CA" w:rsidP="007D1F2F">
            <w:pPr>
              <w:pStyle w:val="afd"/>
              <w:ind w:right="86"/>
              <w:rPr>
                <w:sz w:val="24"/>
                <w:szCs w:val="24"/>
              </w:rPr>
            </w:pPr>
            <w:r w:rsidRPr="00047DE1">
              <w:rPr>
                <w:sz w:val="24"/>
                <w:szCs w:val="24"/>
              </w:rPr>
              <w:t>Получил</w:t>
            </w:r>
          </w:p>
          <w:p w:rsidR="001222CA" w:rsidRPr="00047DE1" w:rsidRDefault="001222CA" w:rsidP="007D1F2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222CA" w:rsidRPr="00047DE1" w:rsidRDefault="001222CA" w:rsidP="007D1F2F">
            <w:pPr>
              <w:pStyle w:val="afd"/>
              <w:ind w:right="86"/>
              <w:rPr>
                <w:sz w:val="24"/>
                <w:szCs w:val="24"/>
              </w:rPr>
            </w:pPr>
            <w:r w:rsidRPr="00047DE1">
              <w:rPr>
                <w:sz w:val="24"/>
                <w:szCs w:val="24"/>
              </w:rPr>
              <w:t>ФИО/Подпись</w:t>
            </w:r>
          </w:p>
        </w:tc>
      </w:tr>
      <w:tr w:rsidR="001222CA" w:rsidRPr="00047DE1" w:rsidTr="007D1F2F">
        <w:tc>
          <w:tcPr>
            <w:tcW w:w="2262" w:type="dxa"/>
            <w:shd w:val="clear" w:color="auto" w:fill="auto"/>
          </w:tcPr>
          <w:p w:rsidR="001222CA" w:rsidRPr="00047DE1" w:rsidRDefault="001222CA" w:rsidP="007D1F2F">
            <w:pPr>
              <w:pStyle w:val="afd"/>
              <w:rPr>
                <w:sz w:val="24"/>
                <w:szCs w:val="24"/>
              </w:rPr>
            </w:pPr>
          </w:p>
          <w:p w:rsidR="001222CA" w:rsidRPr="00047DE1" w:rsidRDefault="001222CA" w:rsidP="007D1F2F">
            <w:pPr>
              <w:pStyle w:val="afd"/>
              <w:rPr>
                <w:sz w:val="24"/>
                <w:szCs w:val="24"/>
              </w:rPr>
            </w:pPr>
          </w:p>
        </w:tc>
        <w:tc>
          <w:tcPr>
            <w:tcW w:w="3800" w:type="dxa"/>
            <w:shd w:val="clear" w:color="auto" w:fill="auto"/>
          </w:tcPr>
          <w:p w:rsidR="001222CA" w:rsidRPr="00047DE1" w:rsidRDefault="001222CA" w:rsidP="007D1F2F">
            <w:pPr>
              <w:pStyle w:val="afd"/>
              <w:rPr>
                <w:sz w:val="24"/>
                <w:szCs w:val="24"/>
              </w:rPr>
            </w:pPr>
          </w:p>
        </w:tc>
        <w:tc>
          <w:tcPr>
            <w:tcW w:w="1559" w:type="dxa"/>
            <w:shd w:val="clear" w:color="auto" w:fill="auto"/>
          </w:tcPr>
          <w:p w:rsidR="001222CA" w:rsidRPr="00047DE1" w:rsidRDefault="001222CA" w:rsidP="007D1F2F">
            <w:pPr>
              <w:pStyle w:val="afd"/>
              <w:rPr>
                <w:sz w:val="24"/>
                <w:szCs w:val="24"/>
              </w:rPr>
            </w:pPr>
          </w:p>
        </w:tc>
        <w:tc>
          <w:tcPr>
            <w:tcW w:w="1418" w:type="dxa"/>
            <w:shd w:val="clear" w:color="auto" w:fill="auto"/>
          </w:tcPr>
          <w:p w:rsidR="001222CA" w:rsidRPr="00047DE1" w:rsidRDefault="001222CA" w:rsidP="007D1F2F">
            <w:pPr>
              <w:pStyle w:val="afd"/>
              <w:rPr>
                <w:sz w:val="24"/>
                <w:szCs w:val="24"/>
              </w:rPr>
            </w:pPr>
          </w:p>
        </w:tc>
        <w:tc>
          <w:tcPr>
            <w:tcW w:w="1299" w:type="dxa"/>
            <w:shd w:val="clear" w:color="auto" w:fill="auto"/>
          </w:tcPr>
          <w:p w:rsidR="001222CA" w:rsidRPr="00047DE1" w:rsidRDefault="001222CA" w:rsidP="007D1F2F">
            <w:pPr>
              <w:pStyle w:val="afd"/>
              <w:rPr>
                <w:sz w:val="24"/>
                <w:szCs w:val="24"/>
              </w:rPr>
            </w:pPr>
          </w:p>
        </w:tc>
        <w:tc>
          <w:tcPr>
            <w:tcW w:w="2262" w:type="dxa"/>
            <w:shd w:val="clear" w:color="auto" w:fill="auto"/>
          </w:tcPr>
          <w:p w:rsidR="001222CA" w:rsidRPr="00047DE1" w:rsidRDefault="001222CA" w:rsidP="007D1F2F">
            <w:pPr>
              <w:pStyle w:val="afd"/>
              <w:rPr>
                <w:sz w:val="24"/>
                <w:szCs w:val="24"/>
              </w:rPr>
            </w:pPr>
          </w:p>
        </w:tc>
        <w:tc>
          <w:tcPr>
            <w:tcW w:w="2263" w:type="dxa"/>
            <w:shd w:val="clear" w:color="auto" w:fill="auto"/>
          </w:tcPr>
          <w:p w:rsidR="001222CA" w:rsidRPr="00047DE1" w:rsidRDefault="001222CA" w:rsidP="007D1F2F">
            <w:pPr>
              <w:pStyle w:val="afd"/>
              <w:rPr>
                <w:sz w:val="24"/>
                <w:szCs w:val="24"/>
              </w:rPr>
            </w:pPr>
          </w:p>
        </w:tc>
      </w:tr>
    </w:tbl>
    <w:p w:rsidR="001222CA" w:rsidRPr="00CC5A3A" w:rsidRDefault="001222CA" w:rsidP="001222CA">
      <w:pPr>
        <w:pStyle w:val="afd"/>
        <w:rPr>
          <w:szCs w:val="24"/>
        </w:rPr>
      </w:pPr>
    </w:p>
    <w:p w:rsidR="001222CA" w:rsidRDefault="001222CA" w:rsidP="001222CA">
      <w:pPr>
        <w:jc w:val="center"/>
        <w:rPr>
          <w:b/>
          <w:bCs w:val="0"/>
          <w:szCs w:val="24"/>
          <w:u w:val="single"/>
        </w:rPr>
      </w:pPr>
    </w:p>
    <w:p w:rsidR="001222CA" w:rsidRPr="00CC5A3A" w:rsidRDefault="001222CA" w:rsidP="001222CA">
      <w:pPr>
        <w:jc w:val="center"/>
        <w:rPr>
          <w:b/>
          <w:bCs w:val="0"/>
          <w:szCs w:val="24"/>
          <w:u w:val="single"/>
        </w:rPr>
      </w:pPr>
    </w:p>
    <w:p w:rsidR="001222CA" w:rsidRPr="00CC5A3A" w:rsidRDefault="001222CA" w:rsidP="001222C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222CA" w:rsidRPr="00CC5A3A" w:rsidRDefault="001222CA" w:rsidP="001222CA">
      <w:pPr>
        <w:pStyle w:val="26"/>
        <w:pageBreakBefore/>
        <w:numPr>
          <w:ilvl w:val="2"/>
          <w:numId w:val="82"/>
        </w:numPr>
        <w:tabs>
          <w:tab w:val="clear" w:pos="2694"/>
          <w:tab w:val="num" w:pos="1134"/>
        </w:tabs>
        <w:ind w:left="1134"/>
        <w:outlineLvl w:val="2"/>
        <w:rPr>
          <w:sz w:val="24"/>
          <w:szCs w:val="24"/>
        </w:rPr>
        <w:sectPr w:rsidR="001222CA" w:rsidRPr="00CC5A3A" w:rsidSect="007D1F2F">
          <w:pgSz w:w="16838" w:h="11906" w:orient="landscape" w:code="9"/>
          <w:pgMar w:top="1134" w:right="680" w:bottom="567" w:left="1134" w:header="680" w:footer="278" w:gutter="0"/>
          <w:cols w:space="708"/>
          <w:titlePg/>
          <w:docGrid w:linePitch="360"/>
        </w:sectPr>
      </w:pPr>
    </w:p>
    <w:p w:rsidR="001222CA" w:rsidRPr="00CC5A3A" w:rsidRDefault="001222CA" w:rsidP="001222CA">
      <w:pPr>
        <w:pStyle w:val="3"/>
        <w:rPr>
          <w:szCs w:val="24"/>
        </w:rPr>
      </w:pPr>
      <w:bookmarkStart w:id="1264" w:name="_Toc426108838"/>
      <w:bookmarkStart w:id="1265" w:name="_Toc441575253"/>
      <w:r w:rsidRPr="00CC5A3A">
        <w:rPr>
          <w:szCs w:val="24"/>
        </w:rPr>
        <w:lastRenderedPageBreak/>
        <w:t>Инструкции по заполнению</w:t>
      </w:r>
      <w:bookmarkEnd w:id="1264"/>
      <w:bookmarkEnd w:id="1265"/>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222CA" w:rsidRPr="00CC5A3A" w:rsidRDefault="001222CA" w:rsidP="001222C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222CA" w:rsidRPr="00CC5A3A" w:rsidRDefault="001222CA" w:rsidP="001222C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222CA" w:rsidRPr="00CC5A3A" w:rsidRDefault="001222CA" w:rsidP="001222CA">
      <w:pPr>
        <w:ind w:firstLine="0"/>
        <w:rPr>
          <w:bCs w:val="0"/>
          <w:szCs w:val="24"/>
        </w:rPr>
      </w:pPr>
    </w:p>
    <w:p w:rsidR="00CA1534" w:rsidRPr="001222CA" w:rsidRDefault="00CA1534" w:rsidP="00CA1534"/>
    <w:sectPr w:rsidR="00CA1534" w:rsidRPr="001222C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4B9B" w:rsidRDefault="00DB4B9B">
      <w:pPr>
        <w:spacing w:line="240" w:lineRule="auto"/>
      </w:pPr>
      <w:r>
        <w:separator/>
      </w:r>
    </w:p>
  </w:endnote>
  <w:endnote w:type="continuationSeparator" w:id="0">
    <w:p w:rsidR="00DB4B9B" w:rsidRDefault="00DB4B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B4B9B" w:rsidRDefault="00DB4B9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Pr="009A3B84" w:rsidRDefault="00DB4B9B" w:rsidP="00FA0376">
    <w:pPr>
      <w:widowControl w:val="0"/>
      <w:suppressAutoHyphens w:val="0"/>
      <w:autoSpaceDE w:val="0"/>
      <w:autoSpaceDN w:val="0"/>
      <w:adjustRightInd w:val="0"/>
      <w:spacing w:line="240" w:lineRule="auto"/>
      <w:jc w:val="center"/>
      <w:rPr>
        <w:sz w:val="16"/>
        <w:szCs w:val="16"/>
        <w:lang w:eastAsia="ru-RU"/>
      </w:rPr>
    </w:pPr>
    <w:r w:rsidRPr="009A3B84">
      <w:rPr>
        <w:sz w:val="16"/>
        <w:szCs w:val="16"/>
        <w:lang w:eastAsia="ru-RU"/>
      </w:rPr>
      <w:t>Стр.</w:t>
    </w:r>
    <w:r w:rsidRPr="009A3B84">
      <w:rPr>
        <w:sz w:val="16"/>
        <w:szCs w:val="16"/>
        <w:lang w:eastAsia="ru-RU"/>
      </w:rPr>
      <w:fldChar w:fldCharType="begin"/>
    </w:r>
    <w:r w:rsidRPr="009A3B84">
      <w:rPr>
        <w:sz w:val="16"/>
        <w:szCs w:val="16"/>
        <w:lang w:eastAsia="ru-RU"/>
      </w:rPr>
      <w:instrText xml:space="preserve"> PAGE </w:instrText>
    </w:r>
    <w:r w:rsidRPr="009A3B84">
      <w:rPr>
        <w:sz w:val="16"/>
        <w:szCs w:val="16"/>
        <w:lang w:eastAsia="ru-RU"/>
      </w:rPr>
      <w:fldChar w:fldCharType="separate"/>
    </w:r>
    <w:r w:rsidR="00900633">
      <w:rPr>
        <w:noProof/>
        <w:sz w:val="16"/>
        <w:szCs w:val="16"/>
        <w:lang w:eastAsia="ru-RU"/>
      </w:rPr>
      <w:t>3</w:t>
    </w:r>
    <w:r w:rsidRPr="009A3B84">
      <w:rPr>
        <w:sz w:val="16"/>
        <w:szCs w:val="16"/>
        <w:lang w:eastAsia="ru-RU"/>
      </w:rPr>
      <w:fldChar w:fldCharType="end"/>
    </w:r>
  </w:p>
  <w:p w:rsidR="00DB4B9B" w:rsidRPr="00EE0539" w:rsidRDefault="00DB4B9B" w:rsidP="00832D0A">
    <w:pPr>
      <w:pStyle w:val="aff2"/>
      <w:jc w:val="center"/>
      <w:rPr>
        <w:sz w:val="18"/>
        <w:szCs w:val="18"/>
      </w:rPr>
    </w:pPr>
    <w:r w:rsidRPr="009A3B84">
      <w:rPr>
        <w:sz w:val="18"/>
        <w:szCs w:val="18"/>
      </w:rPr>
      <w:t xml:space="preserve">Открытый запрос предложений </w:t>
    </w:r>
    <w:r w:rsidRPr="00D544B3">
      <w:rPr>
        <w:sz w:val="18"/>
        <w:szCs w:val="18"/>
      </w:rPr>
      <w:t xml:space="preserve">на право заключения Договора </w:t>
    </w:r>
    <w:r w:rsidR="00D544B3" w:rsidRPr="00D544B3">
      <w:rPr>
        <w:sz w:val="18"/>
        <w:szCs w:val="18"/>
      </w:rPr>
      <w:t>оказания услуг по техническому обслуживанию и ремонту ВОЛС филиала ПАО «МРСК Центра» -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4B9B" w:rsidRDefault="00DB4B9B">
      <w:pPr>
        <w:spacing w:line="240" w:lineRule="auto"/>
      </w:pPr>
      <w:r>
        <w:separator/>
      </w:r>
    </w:p>
  </w:footnote>
  <w:footnote w:type="continuationSeparator" w:id="0">
    <w:p w:rsidR="00DB4B9B" w:rsidRDefault="00DB4B9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Pr="00930031" w:rsidRDefault="00DB4B9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4B9B" w:rsidRDefault="00DB4B9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2"/>
  </w:num>
  <w:num w:numId="56">
    <w:abstractNumId w:val="133"/>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0"/>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20833"/>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29"/>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4850"/>
    <w:rsid w:val="002B5044"/>
    <w:rsid w:val="002B76A5"/>
    <w:rsid w:val="002C589F"/>
    <w:rsid w:val="002D2587"/>
    <w:rsid w:val="002D2C21"/>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5CB8"/>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94B"/>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1F2F"/>
    <w:rsid w:val="007D7C50"/>
    <w:rsid w:val="007E19B6"/>
    <w:rsid w:val="007E216D"/>
    <w:rsid w:val="007E4290"/>
    <w:rsid w:val="007E5B2E"/>
    <w:rsid w:val="007E756B"/>
    <w:rsid w:val="007F3FB7"/>
    <w:rsid w:val="007F7125"/>
    <w:rsid w:val="0080108A"/>
    <w:rsid w:val="00804801"/>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53A7"/>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0633"/>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5B2A"/>
    <w:rsid w:val="0098672B"/>
    <w:rsid w:val="0099066F"/>
    <w:rsid w:val="00992089"/>
    <w:rsid w:val="009948B4"/>
    <w:rsid w:val="00995D58"/>
    <w:rsid w:val="0099627D"/>
    <w:rsid w:val="009A3B84"/>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4B3"/>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B4B9B"/>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08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No Spacing"/>
    <w:uiPriority w:val="1"/>
    <w:qFormat/>
    <w:rsid w:val="00D544B3"/>
    <w:rPr>
      <w:rFonts w:eastAsia="Calibri"/>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F013B-FC27-4FD6-A330-08D09E8D5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80</Pages>
  <Words>22523</Words>
  <Characters>128385</Characters>
  <Application>Microsoft Office Word</Application>
  <DocSecurity>0</DocSecurity>
  <Lines>1069</Lines>
  <Paragraphs>301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150607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78</cp:revision>
  <cp:lastPrinted>2016-04-06T08:39:00Z</cp:lastPrinted>
  <dcterms:created xsi:type="dcterms:W3CDTF">2016-01-13T12:36:00Z</dcterms:created>
  <dcterms:modified xsi:type="dcterms:W3CDTF">2016-04-06T08:41:00Z</dcterms:modified>
</cp:coreProperties>
</file>