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ED6534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9C2BCC" w:rsidRPr="000D67AD" w:rsidRDefault="009C2B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C2BCC" w:rsidRPr="000D67AD" w:rsidRDefault="009C2B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C2BCC" w:rsidRPr="000D67AD" w:rsidRDefault="009C2B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C2BCC" w:rsidRPr="000D67AD" w:rsidRDefault="009C2B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C2BCC" w:rsidRPr="000D67AD" w:rsidRDefault="009C2B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C2BCC" w:rsidRPr="000D67AD" w:rsidRDefault="009C2B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C2BCC" w:rsidRPr="000D67AD" w:rsidRDefault="009C2B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C2BCC" w:rsidRPr="000D67AD" w:rsidRDefault="009C2B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C2BCC" w:rsidRPr="000D67AD" w:rsidRDefault="009C2B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C2BCC" w:rsidRPr="00B44372" w:rsidRDefault="009C2B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4437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4437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443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443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4437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443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443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A54803" w:rsidRPr="00BF3D41" w:rsidRDefault="00A54803" w:rsidP="00A54803">
      <w:pPr>
        <w:ind w:left="5670" w:firstLine="0"/>
        <w:jc w:val="center"/>
        <w:rPr>
          <w:sz w:val="24"/>
          <w:szCs w:val="24"/>
        </w:rPr>
      </w:pPr>
      <w:r w:rsidRPr="00BF3D41">
        <w:rPr>
          <w:sz w:val="24"/>
          <w:szCs w:val="24"/>
        </w:rPr>
        <w:t>УТВЕРЖДАЮ:</w:t>
      </w:r>
    </w:p>
    <w:p w:rsidR="00A54803" w:rsidRPr="00BF3D41" w:rsidRDefault="00A54803" w:rsidP="00A54803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Председатель закупочной комиссии -</w:t>
      </w:r>
    </w:p>
    <w:p w:rsidR="00A54803" w:rsidRPr="00BF3D41" w:rsidRDefault="00A54803" w:rsidP="00A54803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начальник Управления логистики и</w:t>
      </w:r>
    </w:p>
    <w:p w:rsidR="00A54803" w:rsidRPr="00BF3D41" w:rsidRDefault="00A54803" w:rsidP="00A54803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материально-технического обеспечения</w:t>
      </w:r>
    </w:p>
    <w:p w:rsidR="00A54803" w:rsidRPr="00BF3D41" w:rsidRDefault="00A54803" w:rsidP="00A54803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филиала ПАО «МРСК Центра» -</w:t>
      </w:r>
    </w:p>
    <w:p w:rsidR="00A54803" w:rsidRPr="00BF3D41" w:rsidRDefault="00A54803" w:rsidP="00A54803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«Смоленскэнерго»</w:t>
      </w:r>
    </w:p>
    <w:p w:rsidR="00A54803" w:rsidRPr="00BF3D41" w:rsidRDefault="00A54803" w:rsidP="00A54803">
      <w:pPr>
        <w:spacing w:line="240" w:lineRule="auto"/>
        <w:jc w:val="right"/>
      </w:pPr>
    </w:p>
    <w:p w:rsidR="00A54803" w:rsidRPr="00BF3D41" w:rsidRDefault="00A54803" w:rsidP="00A54803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____________________ Д.М. 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A54803" w:rsidRPr="00A54803">
        <w:rPr>
          <w:b/>
          <w:sz w:val="24"/>
          <w:szCs w:val="24"/>
        </w:rPr>
        <w:t xml:space="preserve">Договора на поставку </w:t>
      </w:r>
      <w:r w:rsidR="00DD7312">
        <w:rPr>
          <w:b/>
          <w:sz w:val="24"/>
          <w:szCs w:val="24"/>
        </w:rPr>
        <w:t xml:space="preserve">воды питьевой бутилированной </w:t>
      </w:r>
      <w:r w:rsidR="00A54803" w:rsidRPr="00A54803">
        <w:rPr>
          <w:b/>
          <w:sz w:val="24"/>
          <w:szCs w:val="24"/>
        </w:rPr>
        <w:t>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54803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A5480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 xml:space="preserve">Центра» (далее – Заказчик или </w:t>
      </w:r>
      <w:r w:rsidR="007556FF" w:rsidRPr="002E64AB">
        <w:rPr>
          <w:iCs/>
          <w:sz w:val="24"/>
          <w:szCs w:val="24"/>
        </w:rPr>
        <w:t>Организатор)</w:t>
      </w:r>
      <w:r w:rsidRPr="002E64AB">
        <w:rPr>
          <w:iCs/>
          <w:sz w:val="24"/>
          <w:szCs w:val="24"/>
        </w:rPr>
        <w:t xml:space="preserve"> (почтовый адрес:</w:t>
      </w:r>
      <w:proofErr w:type="gramEnd"/>
      <w:r w:rsidR="007556FF" w:rsidRPr="002E64AB">
        <w:rPr>
          <w:iCs/>
          <w:sz w:val="24"/>
          <w:szCs w:val="24"/>
        </w:rPr>
        <w:t xml:space="preserve"> РФ, 127018, г. Москва, ул. 2-я Ямская, 4</w:t>
      </w:r>
      <w:r w:rsidR="00EC1043" w:rsidRPr="002E64AB">
        <w:rPr>
          <w:iCs/>
          <w:sz w:val="24"/>
          <w:szCs w:val="24"/>
        </w:rPr>
        <w:t>, с</w:t>
      </w:r>
      <w:r w:rsidRPr="002E64AB">
        <w:rPr>
          <w:iCs/>
          <w:sz w:val="24"/>
          <w:szCs w:val="24"/>
        </w:rPr>
        <w:t xml:space="preserve">екретарь Закупочной комиссии – </w:t>
      </w:r>
      <w:r w:rsidR="007556FF" w:rsidRPr="002E64AB">
        <w:rPr>
          <w:iCs/>
          <w:sz w:val="24"/>
          <w:szCs w:val="24"/>
        </w:rPr>
        <w:t xml:space="preserve">ведущий специалист </w:t>
      </w:r>
      <w:r w:rsidR="002E64AB" w:rsidRPr="002E64AB">
        <w:rPr>
          <w:sz w:val="24"/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7556FF" w:rsidRPr="002E64AB">
        <w:rPr>
          <w:iCs/>
          <w:sz w:val="24"/>
          <w:szCs w:val="24"/>
        </w:rPr>
        <w:t xml:space="preserve"> </w:t>
      </w:r>
      <w:r w:rsidR="002E64AB" w:rsidRPr="002E64AB">
        <w:rPr>
          <w:iCs/>
          <w:sz w:val="24"/>
          <w:szCs w:val="24"/>
        </w:rPr>
        <w:t>Лебедев А.А</w:t>
      </w:r>
      <w:r w:rsidR="007556FF" w:rsidRPr="002E64AB">
        <w:rPr>
          <w:iCs/>
          <w:sz w:val="24"/>
          <w:szCs w:val="24"/>
        </w:rPr>
        <w:t>., контактны</w:t>
      </w:r>
      <w:r w:rsidR="00744DF7">
        <w:rPr>
          <w:iCs/>
          <w:sz w:val="24"/>
          <w:szCs w:val="24"/>
        </w:rPr>
        <w:t>й</w:t>
      </w:r>
      <w:r w:rsidR="007556FF" w:rsidRPr="002E64AB">
        <w:rPr>
          <w:iCs/>
          <w:sz w:val="24"/>
          <w:szCs w:val="24"/>
        </w:rPr>
        <w:t xml:space="preserve"> телефон (</w:t>
      </w:r>
      <w:r w:rsidR="002E64AB" w:rsidRPr="002E64AB">
        <w:rPr>
          <w:iCs/>
          <w:sz w:val="24"/>
          <w:szCs w:val="24"/>
        </w:rPr>
        <w:t>4812</w:t>
      </w:r>
      <w:r w:rsidR="007556FF" w:rsidRPr="002E64AB">
        <w:rPr>
          <w:iCs/>
          <w:sz w:val="24"/>
          <w:szCs w:val="24"/>
        </w:rPr>
        <w:t xml:space="preserve">) </w:t>
      </w:r>
      <w:r w:rsidR="002E64AB" w:rsidRPr="002E64AB">
        <w:rPr>
          <w:iCs/>
          <w:sz w:val="24"/>
          <w:szCs w:val="24"/>
        </w:rPr>
        <w:t>42-95-08</w:t>
      </w:r>
      <w:r w:rsidR="007556FF" w:rsidRPr="002E64AB">
        <w:rPr>
          <w:iCs/>
          <w:sz w:val="24"/>
          <w:szCs w:val="24"/>
        </w:rPr>
        <w:t xml:space="preserve">, </w:t>
      </w:r>
      <w:r w:rsidR="00A54803" w:rsidRPr="002E64AB">
        <w:rPr>
          <w:sz w:val="24"/>
          <w:szCs w:val="24"/>
        </w:rPr>
        <w:t>адрес электронной почты:</w:t>
      </w:r>
      <w:r w:rsidR="007556FF" w:rsidRPr="002E64AB">
        <w:rPr>
          <w:iCs/>
          <w:sz w:val="24"/>
          <w:szCs w:val="24"/>
        </w:rPr>
        <w:t xml:space="preserve"> </w:t>
      </w:r>
      <w:hyperlink r:id="rId18" w:history="1">
        <w:r w:rsidR="002E64AB" w:rsidRPr="00947891">
          <w:rPr>
            <w:sz w:val="24"/>
            <w:szCs w:val="24"/>
          </w:rPr>
          <w:t>Lebedev.AAL@mrsk-1.ru</w:t>
        </w:r>
      </w:hyperlink>
      <w:r w:rsidRPr="00947891">
        <w:rPr>
          <w:iCs/>
          <w:sz w:val="24"/>
          <w:szCs w:val="24"/>
        </w:rPr>
        <w:t>, ответственное лицо –</w:t>
      </w:r>
      <w:r w:rsidRPr="00947891">
        <w:rPr>
          <w:sz w:val="24"/>
          <w:szCs w:val="24"/>
        </w:rPr>
        <w:t xml:space="preserve"> </w:t>
      </w:r>
      <w:r w:rsidR="002E64AB" w:rsidRPr="00947891">
        <w:rPr>
          <w:sz w:val="24"/>
          <w:szCs w:val="24"/>
        </w:rPr>
        <w:t xml:space="preserve">Алтунина Надежда </w:t>
      </w:r>
      <w:r w:rsidR="002E64AB" w:rsidRPr="003173F6">
        <w:rPr>
          <w:sz w:val="24"/>
          <w:szCs w:val="24"/>
        </w:rPr>
        <w:t>Андреевна</w:t>
      </w:r>
      <w:r w:rsidR="007556FF" w:rsidRPr="003173F6">
        <w:rPr>
          <w:sz w:val="24"/>
          <w:szCs w:val="24"/>
        </w:rPr>
        <w:t>, контактны</w:t>
      </w:r>
      <w:r w:rsidR="002E64AB" w:rsidRPr="003173F6">
        <w:rPr>
          <w:sz w:val="24"/>
          <w:szCs w:val="24"/>
        </w:rPr>
        <w:t>й</w:t>
      </w:r>
      <w:r w:rsidR="007556FF" w:rsidRPr="003173F6">
        <w:rPr>
          <w:sz w:val="24"/>
          <w:szCs w:val="24"/>
        </w:rPr>
        <w:t xml:space="preserve"> телефон</w:t>
      </w:r>
      <w:r w:rsidR="002E64AB" w:rsidRPr="003173F6">
        <w:rPr>
          <w:sz w:val="24"/>
          <w:szCs w:val="24"/>
        </w:rPr>
        <w:t xml:space="preserve"> </w:t>
      </w:r>
      <w:r w:rsidR="007556FF" w:rsidRPr="003173F6">
        <w:rPr>
          <w:sz w:val="24"/>
          <w:szCs w:val="24"/>
        </w:rPr>
        <w:t>(</w:t>
      </w:r>
      <w:r w:rsidR="002E64AB" w:rsidRPr="003173F6">
        <w:rPr>
          <w:sz w:val="24"/>
          <w:szCs w:val="24"/>
        </w:rPr>
        <w:t>4812</w:t>
      </w:r>
      <w:r w:rsidR="007556FF" w:rsidRPr="003173F6">
        <w:rPr>
          <w:sz w:val="24"/>
          <w:szCs w:val="24"/>
        </w:rPr>
        <w:t xml:space="preserve">) </w:t>
      </w:r>
      <w:r w:rsidR="002E64AB" w:rsidRPr="003173F6">
        <w:rPr>
          <w:sz w:val="24"/>
          <w:szCs w:val="24"/>
        </w:rPr>
        <w:t>42-95-56</w:t>
      </w:r>
      <w:r w:rsidR="007556FF" w:rsidRPr="003173F6">
        <w:rPr>
          <w:sz w:val="24"/>
          <w:szCs w:val="24"/>
        </w:rPr>
        <w:t xml:space="preserve">, адрес электронной почты: </w:t>
      </w:r>
      <w:hyperlink r:id="rId19" w:history="1">
        <w:proofErr w:type="gramStart"/>
        <w:r w:rsidR="002E64AB" w:rsidRPr="003173F6">
          <w:rPr>
            <w:sz w:val="24"/>
            <w:szCs w:val="24"/>
          </w:rPr>
          <w:t>Altunina.NA@mrsk-1.ru</w:t>
        </w:r>
      </w:hyperlink>
      <w:r w:rsidR="00862664" w:rsidRPr="003173F6">
        <w:rPr>
          <w:sz w:val="24"/>
          <w:szCs w:val="24"/>
        </w:rPr>
        <w:t xml:space="preserve"> </w:t>
      </w:r>
      <w:r w:rsidR="004B5EB3" w:rsidRPr="003173F6">
        <w:rPr>
          <w:iCs/>
          <w:sz w:val="24"/>
          <w:szCs w:val="24"/>
        </w:rPr>
        <w:t>Извещени</w:t>
      </w:r>
      <w:r w:rsidRPr="003173F6">
        <w:rPr>
          <w:iCs/>
          <w:sz w:val="24"/>
          <w:szCs w:val="24"/>
        </w:rPr>
        <w:t>ем</w:t>
      </w:r>
      <w:r w:rsidRPr="003173F6">
        <w:rPr>
          <w:sz w:val="24"/>
          <w:szCs w:val="24"/>
        </w:rPr>
        <w:t xml:space="preserve"> о проведении открытого </w:t>
      </w:r>
      <w:r w:rsidRPr="003173F6">
        <w:rPr>
          <w:iCs/>
          <w:sz w:val="24"/>
          <w:szCs w:val="24"/>
        </w:rPr>
        <w:t>запроса предложений</w:t>
      </w:r>
      <w:r w:rsidRPr="003173F6">
        <w:rPr>
          <w:sz w:val="24"/>
          <w:szCs w:val="24"/>
        </w:rPr>
        <w:t xml:space="preserve">, опубликованным </w:t>
      </w:r>
      <w:r w:rsidRPr="003173F6">
        <w:rPr>
          <w:b/>
          <w:sz w:val="24"/>
          <w:szCs w:val="24"/>
        </w:rPr>
        <w:t>«</w:t>
      </w:r>
      <w:r w:rsidR="003173F6" w:rsidRPr="003173F6">
        <w:rPr>
          <w:b/>
          <w:sz w:val="24"/>
          <w:szCs w:val="24"/>
        </w:rPr>
        <w:t>21</w:t>
      </w:r>
      <w:r w:rsidRPr="003173F6">
        <w:rPr>
          <w:b/>
          <w:sz w:val="24"/>
          <w:szCs w:val="24"/>
        </w:rPr>
        <w:t xml:space="preserve">» </w:t>
      </w:r>
      <w:r w:rsidR="00947891" w:rsidRPr="003173F6">
        <w:rPr>
          <w:b/>
          <w:sz w:val="24"/>
          <w:szCs w:val="24"/>
        </w:rPr>
        <w:t xml:space="preserve">октября </w:t>
      </w:r>
      <w:r w:rsidRPr="003173F6">
        <w:rPr>
          <w:b/>
          <w:sz w:val="24"/>
          <w:szCs w:val="24"/>
        </w:rPr>
        <w:t>20</w:t>
      </w:r>
      <w:r w:rsidR="00C12FA4" w:rsidRPr="003173F6">
        <w:rPr>
          <w:b/>
          <w:sz w:val="24"/>
          <w:szCs w:val="24"/>
        </w:rPr>
        <w:t>1</w:t>
      </w:r>
      <w:r w:rsidR="00862664" w:rsidRPr="003173F6">
        <w:rPr>
          <w:b/>
          <w:sz w:val="24"/>
          <w:szCs w:val="24"/>
        </w:rPr>
        <w:t>6</w:t>
      </w:r>
      <w:r w:rsidRPr="003173F6">
        <w:rPr>
          <w:b/>
          <w:sz w:val="24"/>
          <w:szCs w:val="24"/>
        </w:rPr>
        <w:t xml:space="preserve"> г.</w:t>
      </w:r>
      <w:r w:rsidRPr="003173F6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3173F6">
          <w:rPr>
            <w:rStyle w:val="a7"/>
            <w:sz w:val="24"/>
            <w:szCs w:val="24"/>
          </w:rPr>
          <w:t>www.zakupki.</w:t>
        </w:r>
        <w:r w:rsidR="00345CCA" w:rsidRPr="003173F6">
          <w:rPr>
            <w:rStyle w:val="a7"/>
            <w:sz w:val="24"/>
            <w:szCs w:val="24"/>
            <w:lang w:val="en-US"/>
          </w:rPr>
          <w:t>gov</w:t>
        </w:r>
        <w:r w:rsidR="00345CCA" w:rsidRPr="003173F6">
          <w:rPr>
            <w:rStyle w:val="a7"/>
            <w:sz w:val="24"/>
            <w:szCs w:val="24"/>
          </w:rPr>
          <w:t>.ru</w:t>
        </w:r>
      </w:hyperlink>
      <w:r w:rsidRPr="003173F6">
        <w:rPr>
          <w:sz w:val="24"/>
          <w:szCs w:val="24"/>
        </w:rPr>
        <w:t>),</w:t>
      </w:r>
      <w:r w:rsidR="009D7F01" w:rsidRPr="003173F6">
        <w:rPr>
          <w:iCs/>
          <w:sz w:val="24"/>
          <w:szCs w:val="24"/>
        </w:rPr>
        <w:t xml:space="preserve"> </w:t>
      </w:r>
      <w:r w:rsidR="009D7F01" w:rsidRPr="003173F6">
        <w:rPr>
          <w:sz w:val="24"/>
          <w:szCs w:val="24"/>
        </w:rPr>
        <w:t xml:space="preserve">на сайте </w:t>
      </w:r>
      <w:r w:rsidR="007556FF" w:rsidRPr="003173F6">
        <w:rPr>
          <w:iCs/>
          <w:sz w:val="24"/>
          <w:szCs w:val="24"/>
        </w:rPr>
        <w:t>ПАО «МРСК Центра»</w:t>
      </w:r>
      <w:r w:rsidR="009D7F01" w:rsidRPr="003173F6">
        <w:rPr>
          <w:sz w:val="24"/>
          <w:szCs w:val="24"/>
        </w:rPr>
        <w:t xml:space="preserve"> (</w:t>
      </w:r>
      <w:hyperlink r:id="rId21" w:history="1">
        <w:r w:rsidR="007556FF" w:rsidRPr="003173F6">
          <w:rPr>
            <w:rStyle w:val="a7"/>
            <w:sz w:val="24"/>
            <w:szCs w:val="24"/>
          </w:rPr>
          <w:t>www.mrsk-1.ru</w:t>
        </w:r>
      </w:hyperlink>
      <w:r w:rsidR="00862664" w:rsidRPr="003173F6">
        <w:rPr>
          <w:sz w:val="24"/>
          <w:szCs w:val="24"/>
        </w:rPr>
        <w:t>)</w:t>
      </w:r>
      <w:r w:rsidR="00702B2C" w:rsidRPr="003173F6">
        <w:rPr>
          <w:sz w:val="24"/>
          <w:szCs w:val="24"/>
        </w:rPr>
        <w:t xml:space="preserve">, на сайте ЭТП, указанном в п. </w:t>
      </w:r>
      <w:r w:rsidR="00A54803" w:rsidRPr="003173F6">
        <w:fldChar w:fldCharType="begin"/>
      </w:r>
      <w:r w:rsidR="00A54803" w:rsidRPr="003173F6">
        <w:instrText xml:space="preserve"> REF _Ref440269836 \r \h  \* MERGEFORMAT </w:instrText>
      </w:r>
      <w:r w:rsidR="00A54803" w:rsidRPr="003173F6">
        <w:fldChar w:fldCharType="separate"/>
      </w:r>
      <w:r w:rsidR="00E418BB" w:rsidRPr="003173F6">
        <w:rPr>
          <w:sz w:val="24"/>
          <w:szCs w:val="24"/>
        </w:rPr>
        <w:t>1.1.2</w:t>
      </w:r>
      <w:r w:rsidR="00A54803" w:rsidRPr="003173F6">
        <w:fldChar w:fldCharType="end"/>
      </w:r>
      <w:r w:rsidR="00702B2C" w:rsidRPr="003173F6">
        <w:rPr>
          <w:sz w:val="24"/>
          <w:szCs w:val="24"/>
        </w:rPr>
        <w:t xml:space="preserve"> настоящей Документации, </w:t>
      </w:r>
      <w:r w:rsidRPr="003173F6">
        <w:rPr>
          <w:iCs/>
          <w:sz w:val="24"/>
          <w:szCs w:val="24"/>
        </w:rPr>
        <w:t>приг</w:t>
      </w:r>
      <w:r w:rsidRPr="003173F6">
        <w:rPr>
          <w:sz w:val="24"/>
          <w:szCs w:val="24"/>
        </w:rPr>
        <w:t>ласило юридических лиц</w:t>
      </w:r>
      <w:r w:rsidR="005B75A6" w:rsidRPr="003173F6">
        <w:rPr>
          <w:sz w:val="24"/>
          <w:szCs w:val="24"/>
        </w:rPr>
        <w:t xml:space="preserve"> и физических лиц (в т.</w:t>
      </w:r>
      <w:r w:rsidR="003129D4" w:rsidRPr="003173F6">
        <w:rPr>
          <w:sz w:val="24"/>
          <w:szCs w:val="24"/>
        </w:rPr>
        <w:t xml:space="preserve"> </w:t>
      </w:r>
      <w:r w:rsidR="005B75A6" w:rsidRPr="003173F6">
        <w:rPr>
          <w:sz w:val="24"/>
          <w:szCs w:val="24"/>
        </w:rPr>
        <w:t>ч. индивидуальных предпринимателей)</w:t>
      </w:r>
      <w:r w:rsidR="00A54803" w:rsidRPr="003173F6">
        <w:rPr>
          <w:sz w:val="24"/>
          <w:szCs w:val="24"/>
        </w:rPr>
        <w:t>, являющихся субъектами малого и среднего предпринимательства (соответствующих</w:t>
      </w:r>
      <w:r w:rsidR="00A54803" w:rsidRPr="00A54803">
        <w:rPr>
          <w:sz w:val="24"/>
          <w:szCs w:val="24"/>
        </w:rPr>
        <w:t xml:space="preserve"> критериям отнесения к</w:t>
      </w:r>
      <w:proofErr w:type="gramEnd"/>
      <w:r w:rsidR="00A54803" w:rsidRPr="00A54803">
        <w:rPr>
          <w:sz w:val="24"/>
          <w:szCs w:val="24"/>
        </w:rPr>
        <w:t xml:space="preserve"> </w:t>
      </w:r>
      <w:proofErr w:type="gramStart"/>
      <w:r w:rsidR="00A54803" w:rsidRPr="00A54803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A54803">
        <w:rPr>
          <w:sz w:val="24"/>
          <w:szCs w:val="24"/>
        </w:rPr>
        <w:t xml:space="preserve">(далее – Участники) </w:t>
      </w:r>
      <w:r w:rsidR="004B5EB3" w:rsidRPr="00A54803">
        <w:rPr>
          <w:sz w:val="24"/>
          <w:szCs w:val="24"/>
        </w:rPr>
        <w:t>к участию в процедуре О</w:t>
      </w:r>
      <w:r w:rsidRPr="00A54803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A54803">
        <w:rPr>
          <w:sz w:val="24"/>
          <w:szCs w:val="24"/>
        </w:rPr>
        <w:t xml:space="preserve">на право заключения </w:t>
      </w:r>
      <w:r w:rsidR="00A54803" w:rsidRPr="00A54803">
        <w:rPr>
          <w:iCs/>
          <w:sz w:val="24"/>
          <w:szCs w:val="24"/>
          <w:lang w:eastAsia="ru-RU"/>
        </w:rPr>
        <w:t xml:space="preserve">Договора на поставку </w:t>
      </w:r>
      <w:r w:rsidR="00DD7312">
        <w:rPr>
          <w:iCs/>
          <w:sz w:val="24"/>
          <w:szCs w:val="24"/>
          <w:lang w:eastAsia="ru-RU"/>
        </w:rPr>
        <w:t xml:space="preserve">воды питьевой бутилированной </w:t>
      </w:r>
      <w:r w:rsidR="00A54803" w:rsidRPr="00A54803">
        <w:rPr>
          <w:iCs/>
          <w:sz w:val="24"/>
          <w:szCs w:val="24"/>
          <w:lang w:eastAsia="ru-RU"/>
        </w:rPr>
        <w:t>для нужд ПАО «МРСК Центра» (филиала «Смоленскэнерго»</w:t>
      </w:r>
      <w:r w:rsidR="00862664" w:rsidRPr="00A54803">
        <w:rPr>
          <w:sz w:val="24"/>
          <w:szCs w:val="24"/>
        </w:rPr>
        <w:t>, расположенного по адресу:</w:t>
      </w:r>
      <w:proofErr w:type="gramEnd"/>
      <w:r w:rsidR="00862664" w:rsidRPr="00A54803">
        <w:rPr>
          <w:sz w:val="24"/>
          <w:szCs w:val="24"/>
        </w:rPr>
        <w:t xml:space="preserve"> </w:t>
      </w:r>
      <w:proofErr w:type="gramStart"/>
      <w:r w:rsidR="00862664" w:rsidRPr="00A54803">
        <w:rPr>
          <w:sz w:val="24"/>
          <w:szCs w:val="24"/>
        </w:rPr>
        <w:t xml:space="preserve">РФ, 214019, г. </w:t>
      </w:r>
      <w:r w:rsidR="00A54803" w:rsidRPr="00A54803">
        <w:rPr>
          <w:sz w:val="24"/>
          <w:szCs w:val="24"/>
        </w:rPr>
        <w:t>Смоленск, ул. Тенишевой, д. 33</w:t>
      </w:r>
      <w:r w:rsidR="00862664" w:rsidRPr="00A54803">
        <w:rPr>
          <w:sz w:val="24"/>
          <w:szCs w:val="24"/>
        </w:rPr>
        <w:t>)</w:t>
      </w:r>
      <w:r w:rsidRPr="00A54803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A5480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54803">
        <w:rPr>
          <w:sz w:val="24"/>
          <w:szCs w:val="24"/>
        </w:rPr>
        <w:t xml:space="preserve">Настоящий </w:t>
      </w:r>
      <w:r w:rsidR="004B5EB3" w:rsidRPr="00A54803">
        <w:rPr>
          <w:sz w:val="24"/>
          <w:szCs w:val="24"/>
        </w:rPr>
        <w:t>З</w:t>
      </w:r>
      <w:r w:rsidRPr="00A54803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54803">
        <w:rPr>
          <w:sz w:val="24"/>
          <w:szCs w:val="24"/>
        </w:rPr>
        <w:t>электронной торговой площадк</w:t>
      </w:r>
      <w:r w:rsidR="00414AB1" w:rsidRPr="00A54803">
        <w:rPr>
          <w:sz w:val="24"/>
          <w:szCs w:val="24"/>
        </w:rPr>
        <w:t>и</w:t>
      </w:r>
      <w:r w:rsidR="00702B2C" w:rsidRPr="00A54803">
        <w:rPr>
          <w:sz w:val="24"/>
          <w:szCs w:val="24"/>
        </w:rPr>
        <w:t xml:space="preserve"> </w:t>
      </w:r>
      <w:r w:rsidR="000D70B6" w:rsidRPr="00A54803">
        <w:rPr>
          <w:sz w:val="24"/>
          <w:szCs w:val="24"/>
        </w:rPr>
        <w:t>П</w:t>
      </w:r>
      <w:r w:rsidR="00702B2C" w:rsidRPr="00A54803">
        <w:rPr>
          <w:sz w:val="24"/>
          <w:szCs w:val="24"/>
        </w:rPr>
        <w:t xml:space="preserve">АО «Россети» </w:t>
      </w:r>
      <w:hyperlink r:id="rId22" w:history="1">
        <w:r w:rsidR="00862664" w:rsidRPr="00A54803">
          <w:rPr>
            <w:rStyle w:val="a7"/>
            <w:sz w:val="24"/>
            <w:szCs w:val="24"/>
          </w:rPr>
          <w:t>etp.rosseti.ru</w:t>
        </w:r>
      </w:hyperlink>
      <w:r w:rsidR="00862664" w:rsidRPr="00A54803">
        <w:rPr>
          <w:sz w:val="24"/>
          <w:szCs w:val="24"/>
        </w:rPr>
        <w:t xml:space="preserve"> </w:t>
      </w:r>
      <w:r w:rsidR="00702B2C" w:rsidRPr="00A54803">
        <w:rPr>
          <w:sz w:val="24"/>
          <w:szCs w:val="24"/>
        </w:rPr>
        <w:t>(далее — ЭТП)</w:t>
      </w:r>
      <w:r w:rsidR="005B75A6" w:rsidRPr="00A54803">
        <w:rPr>
          <w:sz w:val="24"/>
          <w:szCs w:val="24"/>
        </w:rPr>
        <w:t>.</w:t>
      </w:r>
      <w:bookmarkEnd w:id="14"/>
    </w:p>
    <w:p w:rsidR="00717F60" w:rsidRPr="00A5480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54803">
        <w:rPr>
          <w:sz w:val="24"/>
          <w:szCs w:val="24"/>
        </w:rPr>
        <w:t>Заказчик</w:t>
      </w:r>
      <w:r w:rsidR="00A54803" w:rsidRPr="00A54803">
        <w:rPr>
          <w:sz w:val="24"/>
          <w:szCs w:val="24"/>
        </w:rPr>
        <w:t>:</w:t>
      </w:r>
      <w:r w:rsidRPr="00A54803">
        <w:rPr>
          <w:sz w:val="24"/>
          <w:szCs w:val="24"/>
        </w:rPr>
        <w:t xml:space="preserve"> </w:t>
      </w:r>
      <w:r w:rsidR="00702B2C" w:rsidRPr="00A54803">
        <w:rPr>
          <w:iCs/>
          <w:sz w:val="24"/>
          <w:szCs w:val="24"/>
        </w:rPr>
        <w:t>ПАО «МРСК Центра».</w:t>
      </w:r>
      <w:r w:rsidRPr="00A54803">
        <w:rPr>
          <w:rStyle w:val="aa"/>
          <w:sz w:val="24"/>
          <w:szCs w:val="24"/>
        </w:rPr>
        <w:t xml:space="preserve"> </w:t>
      </w:r>
      <w:bookmarkEnd w:id="15"/>
    </w:p>
    <w:p w:rsidR="008C4223" w:rsidRPr="00A5480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54803">
        <w:rPr>
          <w:sz w:val="24"/>
          <w:szCs w:val="24"/>
        </w:rPr>
        <w:t>Предмет З</w:t>
      </w:r>
      <w:r w:rsidR="00717F60" w:rsidRPr="00A54803">
        <w:rPr>
          <w:sz w:val="24"/>
          <w:szCs w:val="24"/>
        </w:rPr>
        <w:t>апроса предложений</w:t>
      </w:r>
      <w:r w:rsidR="00702B2C" w:rsidRPr="00A54803">
        <w:rPr>
          <w:sz w:val="24"/>
          <w:szCs w:val="24"/>
        </w:rPr>
        <w:t>:</w:t>
      </w:r>
      <w:bookmarkEnd w:id="16"/>
    </w:p>
    <w:p w:rsidR="00A40714" w:rsidRPr="00A54803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54803">
        <w:rPr>
          <w:b/>
          <w:sz w:val="24"/>
          <w:szCs w:val="24"/>
          <w:u w:val="single"/>
        </w:rPr>
        <w:t>Лот №1:</w:t>
      </w:r>
      <w:r w:rsidR="00717F60" w:rsidRPr="00A54803">
        <w:rPr>
          <w:sz w:val="24"/>
          <w:szCs w:val="24"/>
        </w:rPr>
        <w:t xml:space="preserve"> право заключения </w:t>
      </w:r>
      <w:bookmarkEnd w:id="17"/>
      <w:r w:rsidR="00A54803" w:rsidRPr="00A54803">
        <w:rPr>
          <w:sz w:val="24"/>
          <w:szCs w:val="24"/>
        </w:rPr>
        <w:t xml:space="preserve">Договора на поставку </w:t>
      </w:r>
      <w:r w:rsidR="00DD7312">
        <w:rPr>
          <w:sz w:val="24"/>
          <w:szCs w:val="24"/>
        </w:rPr>
        <w:t xml:space="preserve">воды питьевой бутилированной </w:t>
      </w:r>
      <w:r w:rsidR="00A54803" w:rsidRPr="00A54803">
        <w:rPr>
          <w:sz w:val="24"/>
          <w:szCs w:val="24"/>
        </w:rPr>
        <w:t>для нужд ПАО «МРСК Центра» (филиала «Смоленскэнерго»)</w:t>
      </w:r>
      <w:r w:rsidR="00702B2C" w:rsidRPr="00A54803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54803">
        <w:rPr>
          <w:sz w:val="24"/>
          <w:szCs w:val="24"/>
        </w:rPr>
        <w:t xml:space="preserve">Количество лотов: </w:t>
      </w:r>
      <w:r w:rsidRPr="00A54803">
        <w:rPr>
          <w:b/>
          <w:sz w:val="24"/>
          <w:szCs w:val="24"/>
        </w:rPr>
        <w:t>1 (один)</w:t>
      </w:r>
      <w:r w:rsidRPr="00A54803">
        <w:rPr>
          <w:sz w:val="24"/>
          <w:szCs w:val="24"/>
        </w:rPr>
        <w:t>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C2BC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C2BCC">
        <w:rPr>
          <w:sz w:val="24"/>
          <w:szCs w:val="24"/>
        </w:rPr>
        <w:t>Сроки</w:t>
      </w:r>
      <w:r w:rsidR="00717F60" w:rsidRPr="009C2BCC">
        <w:rPr>
          <w:sz w:val="24"/>
          <w:szCs w:val="24"/>
        </w:rPr>
        <w:t xml:space="preserve"> </w:t>
      </w:r>
      <w:r w:rsidR="002946EF" w:rsidRPr="009C2BCC">
        <w:rPr>
          <w:sz w:val="24"/>
          <w:szCs w:val="24"/>
        </w:rPr>
        <w:t xml:space="preserve">выполнения </w:t>
      </w:r>
      <w:r w:rsidR="00702B2C" w:rsidRPr="009C2BCC">
        <w:rPr>
          <w:sz w:val="24"/>
          <w:szCs w:val="24"/>
        </w:rPr>
        <w:t>поставок</w:t>
      </w:r>
      <w:r w:rsidR="00717F60" w:rsidRPr="009C2BCC">
        <w:rPr>
          <w:sz w:val="24"/>
          <w:szCs w:val="24"/>
        </w:rPr>
        <w:t xml:space="preserve">: </w:t>
      </w:r>
      <w:bookmarkEnd w:id="19"/>
      <w:r w:rsidR="009C2BCC" w:rsidRPr="009C2BCC">
        <w:rPr>
          <w:b/>
          <w:sz w:val="24"/>
          <w:szCs w:val="24"/>
        </w:rPr>
        <w:t>январь - декабрь 2017 года</w:t>
      </w:r>
      <w:r w:rsidR="009C2BCC" w:rsidRPr="009C2BCC">
        <w:rPr>
          <w:b/>
          <w:sz w:val="24"/>
          <w:szCs w:val="24"/>
          <w:lang w:val="x-none"/>
        </w:rPr>
        <w:t xml:space="preserve">. </w:t>
      </w:r>
      <w:r w:rsidR="009C2BCC" w:rsidRPr="009C2BCC">
        <w:rPr>
          <w:b/>
          <w:sz w:val="24"/>
          <w:szCs w:val="24"/>
        </w:rPr>
        <w:t>Поставка производится партиями по согласованию с Покупателем за счет Поставщика после заключения договора и в течение 5 рабочих дней с момента подписания спецификации на конкретную партию продукции.</w:t>
      </w:r>
    </w:p>
    <w:p w:rsidR="008D2928" w:rsidRPr="009C2BCC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9C2BCC">
        <w:rPr>
          <w:sz w:val="24"/>
          <w:szCs w:val="24"/>
        </w:rPr>
        <w:t xml:space="preserve">Отгрузочные реквизиты/базис поставки: </w:t>
      </w:r>
      <w:r w:rsidR="008D2928" w:rsidRPr="009C2BCC">
        <w:rPr>
          <w:sz w:val="24"/>
          <w:szCs w:val="24"/>
        </w:rPr>
        <w:t xml:space="preserve">на условиях DDP (Согласно ИНКОТЕРМС </w:t>
      </w:r>
      <w:r w:rsidR="00DA1402" w:rsidRPr="009C2BCC">
        <w:rPr>
          <w:sz w:val="24"/>
          <w:szCs w:val="24"/>
        </w:rPr>
        <w:t>2010</w:t>
      </w:r>
      <w:r w:rsidR="008D2928" w:rsidRPr="009C2BCC">
        <w:rPr>
          <w:sz w:val="24"/>
          <w:szCs w:val="24"/>
        </w:rPr>
        <w:t xml:space="preserve">) </w:t>
      </w:r>
      <w:bookmarkEnd w:id="20"/>
      <w:r w:rsidR="009C2BCC" w:rsidRPr="009C2BCC">
        <w:rPr>
          <w:sz w:val="24"/>
          <w:szCs w:val="24"/>
        </w:rPr>
        <w:t>по следующим адресам структурных подразделений филиала ПАО «МРСК Центра» - «Смоленскэнерго»:</w:t>
      </w:r>
    </w:p>
    <w:p w:rsidR="009C2BCC" w:rsidRPr="009C2BCC" w:rsidRDefault="009C2BCC" w:rsidP="009C2BCC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C2BCC">
        <w:rPr>
          <w:sz w:val="24"/>
          <w:szCs w:val="24"/>
        </w:rPr>
        <w:t>- г. Смоленск, ул. Тенишевой, д. 33, тел. (48142) 42-95-94;</w:t>
      </w:r>
    </w:p>
    <w:p w:rsidR="009C2BCC" w:rsidRPr="009C2BCC" w:rsidRDefault="009C2BCC" w:rsidP="009C2BCC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C2BCC">
        <w:rPr>
          <w:sz w:val="24"/>
          <w:szCs w:val="24"/>
        </w:rPr>
        <w:t>- г. Смоленск, ул. Шевченко, д. 77-а, тел. (4812) 31-06-99;</w:t>
      </w:r>
    </w:p>
    <w:p w:rsidR="009C2BCC" w:rsidRPr="009C2BCC" w:rsidRDefault="009C2BCC" w:rsidP="009C2BCC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C2BCC">
        <w:rPr>
          <w:sz w:val="24"/>
          <w:szCs w:val="24"/>
        </w:rPr>
        <w:t>- г. Смоленск, ул. Попова, д. 7, тел. (4812) 42-94-71;</w:t>
      </w:r>
    </w:p>
    <w:p w:rsidR="009C2BCC" w:rsidRPr="009C2BCC" w:rsidRDefault="009C2BCC" w:rsidP="009C2BCC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C2BCC">
        <w:rPr>
          <w:sz w:val="24"/>
          <w:szCs w:val="24"/>
        </w:rPr>
        <w:lastRenderedPageBreak/>
        <w:t>- Смоленская область, г. Сафоново, ул. Районная подстанция, тел. (48142) 4-59-63;</w:t>
      </w:r>
    </w:p>
    <w:p w:rsidR="009C2BCC" w:rsidRPr="009C2BCC" w:rsidRDefault="009C2BCC" w:rsidP="009C2BCC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proofErr w:type="gramStart"/>
      <w:r w:rsidRPr="009C2BCC">
        <w:rPr>
          <w:sz w:val="24"/>
          <w:szCs w:val="24"/>
        </w:rPr>
        <w:t>- Смоленская область, г. Рославль, ул. Энергетиков, д. 18-а, тел. (48134) 5-14-67;</w:t>
      </w:r>
      <w:proofErr w:type="gramEnd"/>
    </w:p>
    <w:p w:rsidR="009C2BCC" w:rsidRPr="009C2BCC" w:rsidRDefault="009C2BCC" w:rsidP="009C2BCC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C2BCC">
        <w:rPr>
          <w:sz w:val="24"/>
          <w:szCs w:val="24"/>
        </w:rPr>
        <w:t xml:space="preserve">- Смоленская область, г. Вязьма, ул. </w:t>
      </w:r>
      <w:proofErr w:type="spellStart"/>
      <w:r w:rsidRPr="009C2BCC">
        <w:rPr>
          <w:sz w:val="24"/>
          <w:szCs w:val="24"/>
        </w:rPr>
        <w:t>Кронштадская</w:t>
      </w:r>
      <w:proofErr w:type="spellEnd"/>
      <w:r w:rsidRPr="009C2BCC">
        <w:rPr>
          <w:sz w:val="24"/>
          <w:szCs w:val="24"/>
        </w:rPr>
        <w:t>, д. 113, тел. (48131) 3-14-62;</w:t>
      </w:r>
    </w:p>
    <w:p w:rsidR="00717F60" w:rsidRPr="00A54803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9C2BCC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A54803" w:rsidRPr="009C2BCC">
        <w:rPr>
          <w:iCs/>
          <w:sz w:val="24"/>
          <w:szCs w:val="24"/>
        </w:rPr>
        <w:t xml:space="preserve">календарных </w:t>
      </w:r>
      <w:r w:rsidRPr="009C2BCC">
        <w:rPr>
          <w:iCs/>
          <w:sz w:val="24"/>
          <w:szCs w:val="24"/>
        </w:rPr>
        <w:t>дней с момента подписания Сторонами накладной</w:t>
      </w:r>
      <w:r w:rsidR="00A54803" w:rsidRPr="00A54803">
        <w:rPr>
          <w:iCs/>
          <w:sz w:val="24"/>
          <w:szCs w:val="24"/>
        </w:rPr>
        <w:t xml:space="preserve">, предоставления счета-фактуры </w:t>
      </w:r>
      <w:r w:rsidRPr="00A54803">
        <w:rPr>
          <w:iCs/>
          <w:sz w:val="24"/>
          <w:szCs w:val="24"/>
        </w:rPr>
        <w:t>и иных документов, предусмотренных договором.</w:t>
      </w:r>
      <w:bookmarkEnd w:id="21"/>
    </w:p>
    <w:p w:rsidR="00717F60" w:rsidRPr="009C2BC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54803">
        <w:rPr>
          <w:iCs/>
          <w:sz w:val="24"/>
          <w:szCs w:val="24"/>
        </w:rPr>
        <w:t xml:space="preserve">Порядок проведения </w:t>
      </w:r>
      <w:r w:rsidR="00C05EF6" w:rsidRPr="00A54803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9C2BCC">
        <w:rPr>
          <w:iCs/>
          <w:sz w:val="24"/>
          <w:szCs w:val="24"/>
        </w:rPr>
        <w:t>Д</w:t>
      </w:r>
      <w:r w:rsidRPr="009C2BCC">
        <w:rPr>
          <w:iCs/>
          <w:sz w:val="24"/>
          <w:szCs w:val="24"/>
        </w:rPr>
        <w:t xml:space="preserve">окументации). </w:t>
      </w:r>
      <w:r w:rsidRPr="009C2BCC">
        <w:rPr>
          <w:sz w:val="24"/>
          <w:szCs w:val="24"/>
        </w:rPr>
        <w:t xml:space="preserve">Подробные требования к выполняемым </w:t>
      </w:r>
      <w:r w:rsidR="00077FB6" w:rsidRPr="009C2BCC">
        <w:rPr>
          <w:sz w:val="24"/>
          <w:szCs w:val="24"/>
        </w:rPr>
        <w:t xml:space="preserve">поставкам </w:t>
      </w:r>
      <w:r w:rsidRPr="009C2BCC">
        <w:rPr>
          <w:sz w:val="24"/>
          <w:szCs w:val="24"/>
        </w:rPr>
        <w:t>изложены в</w:t>
      </w:r>
      <w:r w:rsidR="00953802" w:rsidRPr="009C2BCC">
        <w:rPr>
          <w:sz w:val="24"/>
          <w:szCs w:val="24"/>
        </w:rPr>
        <w:t xml:space="preserve"> разделе </w:t>
      </w:r>
      <w:r w:rsidR="001952D8" w:rsidRPr="009C2BCC">
        <w:rPr>
          <w:sz w:val="24"/>
          <w:szCs w:val="24"/>
        </w:rPr>
        <w:fldChar w:fldCharType="begin"/>
      </w:r>
      <w:r w:rsidR="008D2928" w:rsidRPr="009C2BCC">
        <w:rPr>
          <w:sz w:val="24"/>
          <w:szCs w:val="24"/>
        </w:rPr>
        <w:instrText xml:space="preserve"> REF _Ref440270568 \r \h </w:instrText>
      </w:r>
      <w:r w:rsidR="009C2BCC">
        <w:rPr>
          <w:sz w:val="24"/>
          <w:szCs w:val="24"/>
        </w:rPr>
        <w:instrText xml:space="preserve"> \* MERGEFORMAT </w:instrText>
      </w:r>
      <w:r w:rsidR="001952D8" w:rsidRPr="009C2BCC">
        <w:rPr>
          <w:sz w:val="24"/>
          <w:szCs w:val="24"/>
        </w:rPr>
      </w:r>
      <w:r w:rsidR="001952D8" w:rsidRPr="009C2BCC">
        <w:rPr>
          <w:sz w:val="24"/>
          <w:szCs w:val="24"/>
        </w:rPr>
        <w:fldChar w:fldCharType="separate"/>
      </w:r>
      <w:r w:rsidR="00E418BB" w:rsidRPr="009C2BCC">
        <w:rPr>
          <w:sz w:val="24"/>
          <w:szCs w:val="24"/>
        </w:rPr>
        <w:t>4</w:t>
      </w:r>
      <w:r w:rsidR="001952D8" w:rsidRPr="009C2BCC">
        <w:rPr>
          <w:sz w:val="24"/>
          <w:szCs w:val="24"/>
        </w:rPr>
        <w:fldChar w:fldCharType="end"/>
      </w:r>
      <w:r w:rsidRPr="009C2BCC">
        <w:rPr>
          <w:sz w:val="24"/>
          <w:szCs w:val="24"/>
        </w:rPr>
        <w:t>.</w:t>
      </w:r>
      <w:r w:rsidR="004B5EB3" w:rsidRPr="009C2BCC">
        <w:rPr>
          <w:sz w:val="24"/>
          <w:szCs w:val="24"/>
        </w:rPr>
        <w:t xml:space="preserve"> Проект</w:t>
      </w:r>
      <w:r w:rsidR="004B5EB3" w:rsidRPr="009C2BCC">
        <w:rPr>
          <w:iCs/>
          <w:sz w:val="24"/>
          <w:szCs w:val="24"/>
        </w:rPr>
        <w:t xml:space="preserve"> </w:t>
      </w:r>
      <w:r w:rsidR="00123C70" w:rsidRPr="009C2BCC">
        <w:rPr>
          <w:iCs/>
          <w:sz w:val="24"/>
          <w:szCs w:val="24"/>
        </w:rPr>
        <w:t>Договор</w:t>
      </w:r>
      <w:r w:rsidRPr="009C2BCC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9C2BCC">
        <w:rPr>
          <w:iCs/>
          <w:sz w:val="24"/>
          <w:szCs w:val="24"/>
        </w:rPr>
        <w:t>З</w:t>
      </w:r>
      <w:r w:rsidR="00C05EF6" w:rsidRPr="009C2BCC">
        <w:rPr>
          <w:iCs/>
          <w:sz w:val="24"/>
          <w:szCs w:val="24"/>
        </w:rPr>
        <w:t>апроса предложений</w:t>
      </w:r>
      <w:r w:rsidRPr="009C2BCC">
        <w:rPr>
          <w:iCs/>
          <w:sz w:val="24"/>
          <w:szCs w:val="24"/>
        </w:rPr>
        <w:t xml:space="preserve">, приведен в разделе </w:t>
      </w:r>
      <w:r w:rsidR="00A54803" w:rsidRPr="009C2BCC">
        <w:fldChar w:fldCharType="begin"/>
      </w:r>
      <w:r w:rsidR="00A54803" w:rsidRPr="009C2BCC">
        <w:instrText xml:space="preserve"> REF _Ref305973574 \r \h  \* MERGEFORMAT </w:instrText>
      </w:r>
      <w:r w:rsidR="00A54803" w:rsidRPr="009C2BCC">
        <w:fldChar w:fldCharType="separate"/>
      </w:r>
      <w:r w:rsidR="00E418BB" w:rsidRPr="009C2BCC">
        <w:t>2</w:t>
      </w:r>
      <w:r w:rsidR="00A54803" w:rsidRPr="009C2BCC">
        <w:fldChar w:fldCharType="end"/>
      </w:r>
      <w:r w:rsidR="004B5EB3" w:rsidRPr="009C2BCC">
        <w:rPr>
          <w:iCs/>
          <w:sz w:val="24"/>
          <w:szCs w:val="24"/>
        </w:rPr>
        <w:t>.</w:t>
      </w:r>
      <w:r w:rsidRPr="009C2BCC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9C2BCC">
        <w:rPr>
          <w:iCs/>
          <w:sz w:val="24"/>
          <w:szCs w:val="24"/>
        </w:rPr>
        <w:t>подготовить и подать в составе Заявк</w:t>
      </w:r>
      <w:r w:rsidR="00953802" w:rsidRPr="009C2BCC">
        <w:rPr>
          <w:iCs/>
          <w:sz w:val="24"/>
          <w:szCs w:val="24"/>
        </w:rPr>
        <w:t xml:space="preserve">и, приведены в разделе </w:t>
      </w:r>
      <w:r w:rsidR="001952D8" w:rsidRPr="009C2BCC">
        <w:rPr>
          <w:iCs/>
          <w:sz w:val="24"/>
          <w:szCs w:val="24"/>
        </w:rPr>
        <w:fldChar w:fldCharType="begin"/>
      </w:r>
      <w:r w:rsidR="008D2928" w:rsidRPr="009C2BCC">
        <w:rPr>
          <w:iCs/>
          <w:sz w:val="24"/>
          <w:szCs w:val="24"/>
        </w:rPr>
        <w:instrText xml:space="preserve"> REF _Ref440270602 \r \h </w:instrText>
      </w:r>
      <w:r w:rsidR="009C2BCC">
        <w:rPr>
          <w:iCs/>
          <w:sz w:val="24"/>
          <w:szCs w:val="24"/>
        </w:rPr>
        <w:instrText xml:space="preserve"> \* MERGEFORMAT </w:instrText>
      </w:r>
      <w:r w:rsidR="001952D8" w:rsidRPr="009C2BCC">
        <w:rPr>
          <w:iCs/>
          <w:sz w:val="24"/>
          <w:szCs w:val="24"/>
        </w:rPr>
      </w:r>
      <w:r w:rsidR="001952D8" w:rsidRPr="009C2BCC">
        <w:rPr>
          <w:iCs/>
          <w:sz w:val="24"/>
          <w:szCs w:val="24"/>
        </w:rPr>
        <w:fldChar w:fldCharType="separate"/>
      </w:r>
      <w:r w:rsidR="00E418BB" w:rsidRPr="009C2BCC">
        <w:rPr>
          <w:iCs/>
          <w:sz w:val="24"/>
          <w:szCs w:val="24"/>
        </w:rPr>
        <w:t>5</w:t>
      </w:r>
      <w:r w:rsidR="001952D8" w:rsidRPr="009C2BCC">
        <w:rPr>
          <w:iCs/>
          <w:sz w:val="24"/>
          <w:szCs w:val="24"/>
        </w:rPr>
        <w:fldChar w:fldCharType="end"/>
      </w:r>
      <w:r w:rsidR="004B5EB3" w:rsidRPr="009C2BCC">
        <w:rPr>
          <w:sz w:val="24"/>
          <w:szCs w:val="24"/>
        </w:rPr>
        <w:t>.</w:t>
      </w:r>
    </w:p>
    <w:p w:rsidR="002A47D1" w:rsidRPr="009C2BCC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9C2BCC">
        <w:rPr>
          <w:sz w:val="24"/>
          <w:szCs w:val="24"/>
        </w:rPr>
        <w:t>В случае</w:t>
      </w:r>
      <w:proofErr w:type="gramStart"/>
      <w:r w:rsidRPr="009C2BCC">
        <w:rPr>
          <w:sz w:val="24"/>
          <w:szCs w:val="24"/>
        </w:rPr>
        <w:t>,</w:t>
      </w:r>
      <w:proofErr w:type="gramEnd"/>
      <w:r w:rsidRPr="009C2BCC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9C2BCC">
        <w:rPr>
          <w:sz w:val="24"/>
          <w:szCs w:val="24"/>
        </w:rPr>
        <w:t>п.п</w:t>
      </w:r>
      <w:proofErr w:type="spellEnd"/>
      <w:r w:rsidRPr="009C2BCC">
        <w:rPr>
          <w:sz w:val="24"/>
          <w:szCs w:val="24"/>
        </w:rPr>
        <w:t xml:space="preserve">. </w:t>
      </w:r>
      <w:r w:rsidR="001952D8" w:rsidRPr="009C2BCC">
        <w:rPr>
          <w:sz w:val="24"/>
          <w:szCs w:val="24"/>
        </w:rPr>
        <w:fldChar w:fldCharType="begin"/>
      </w:r>
      <w:r w:rsidR="008D2928" w:rsidRPr="009C2BCC">
        <w:rPr>
          <w:sz w:val="24"/>
          <w:szCs w:val="24"/>
        </w:rPr>
        <w:instrText xml:space="preserve"> REF _Ref440270637 \r \h </w:instrText>
      </w:r>
      <w:r w:rsidR="00B44372" w:rsidRPr="009C2BCC">
        <w:rPr>
          <w:sz w:val="24"/>
          <w:szCs w:val="24"/>
        </w:rPr>
        <w:instrText xml:space="preserve"> \* MERGEFORMAT </w:instrText>
      </w:r>
      <w:r w:rsidR="001952D8" w:rsidRPr="009C2BCC">
        <w:rPr>
          <w:sz w:val="24"/>
          <w:szCs w:val="24"/>
        </w:rPr>
      </w:r>
      <w:r w:rsidR="001952D8" w:rsidRPr="009C2BCC">
        <w:rPr>
          <w:sz w:val="24"/>
          <w:szCs w:val="24"/>
        </w:rPr>
        <w:fldChar w:fldCharType="separate"/>
      </w:r>
      <w:r w:rsidR="00E418BB" w:rsidRPr="009C2BCC">
        <w:rPr>
          <w:sz w:val="24"/>
          <w:szCs w:val="24"/>
        </w:rPr>
        <w:t>1.1.5</w:t>
      </w:r>
      <w:r w:rsidR="001952D8" w:rsidRPr="009C2BCC">
        <w:rPr>
          <w:sz w:val="24"/>
          <w:szCs w:val="24"/>
        </w:rPr>
        <w:fldChar w:fldCharType="end"/>
      </w:r>
      <w:r w:rsidRPr="009C2BCC">
        <w:rPr>
          <w:sz w:val="24"/>
          <w:szCs w:val="24"/>
        </w:rPr>
        <w:t xml:space="preserve">, </w:t>
      </w:r>
      <w:r w:rsidR="001952D8" w:rsidRPr="009C2BCC">
        <w:rPr>
          <w:sz w:val="24"/>
          <w:szCs w:val="24"/>
        </w:rPr>
        <w:fldChar w:fldCharType="begin"/>
      </w:r>
      <w:r w:rsidR="008D2928" w:rsidRPr="009C2BCC">
        <w:rPr>
          <w:sz w:val="24"/>
          <w:szCs w:val="24"/>
        </w:rPr>
        <w:instrText xml:space="preserve"> REF _Ref440270651 \r \h </w:instrText>
      </w:r>
      <w:r w:rsidR="00B44372" w:rsidRPr="009C2BCC">
        <w:rPr>
          <w:sz w:val="24"/>
          <w:szCs w:val="24"/>
        </w:rPr>
        <w:instrText xml:space="preserve"> \* MERGEFORMAT </w:instrText>
      </w:r>
      <w:r w:rsidR="001952D8" w:rsidRPr="009C2BCC">
        <w:rPr>
          <w:sz w:val="24"/>
          <w:szCs w:val="24"/>
        </w:rPr>
      </w:r>
      <w:r w:rsidR="001952D8" w:rsidRPr="009C2BCC">
        <w:rPr>
          <w:sz w:val="24"/>
          <w:szCs w:val="24"/>
        </w:rPr>
        <w:fldChar w:fldCharType="separate"/>
      </w:r>
      <w:r w:rsidR="00E418BB" w:rsidRPr="009C2BCC">
        <w:rPr>
          <w:sz w:val="24"/>
          <w:szCs w:val="24"/>
        </w:rPr>
        <w:t>1.1.6</w:t>
      </w:r>
      <w:r w:rsidR="001952D8" w:rsidRPr="009C2BCC">
        <w:rPr>
          <w:sz w:val="24"/>
          <w:szCs w:val="24"/>
        </w:rPr>
        <w:fldChar w:fldCharType="end"/>
      </w:r>
      <w:r w:rsidRPr="009C2BCC">
        <w:rPr>
          <w:sz w:val="24"/>
          <w:szCs w:val="24"/>
        </w:rPr>
        <w:t xml:space="preserve">, </w:t>
      </w:r>
      <w:r w:rsidR="001952D8" w:rsidRPr="009C2BCC">
        <w:rPr>
          <w:sz w:val="24"/>
          <w:szCs w:val="24"/>
        </w:rPr>
        <w:fldChar w:fldCharType="begin"/>
      </w:r>
      <w:r w:rsidR="008D2928" w:rsidRPr="009C2BCC">
        <w:rPr>
          <w:sz w:val="24"/>
          <w:szCs w:val="24"/>
        </w:rPr>
        <w:instrText xml:space="preserve"> REF _Ref440270663 \r \h </w:instrText>
      </w:r>
      <w:r w:rsidR="00B44372" w:rsidRPr="009C2BCC">
        <w:rPr>
          <w:sz w:val="24"/>
          <w:szCs w:val="24"/>
        </w:rPr>
        <w:instrText xml:space="preserve"> \* MERGEFORMAT </w:instrText>
      </w:r>
      <w:r w:rsidR="001952D8" w:rsidRPr="009C2BCC">
        <w:rPr>
          <w:sz w:val="24"/>
          <w:szCs w:val="24"/>
        </w:rPr>
      </w:r>
      <w:r w:rsidR="001952D8" w:rsidRPr="009C2BCC">
        <w:rPr>
          <w:sz w:val="24"/>
          <w:szCs w:val="24"/>
        </w:rPr>
        <w:fldChar w:fldCharType="separate"/>
      </w:r>
      <w:r w:rsidR="00E418BB" w:rsidRPr="009C2BCC">
        <w:rPr>
          <w:sz w:val="24"/>
          <w:szCs w:val="24"/>
        </w:rPr>
        <w:t>1.1.7</w:t>
      </w:r>
      <w:r w:rsidR="001952D8" w:rsidRPr="009C2BCC">
        <w:rPr>
          <w:sz w:val="24"/>
          <w:szCs w:val="24"/>
        </w:rPr>
        <w:fldChar w:fldCharType="end"/>
      </w:r>
      <w:r w:rsidRPr="009C2BCC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</w:t>
      </w:r>
      <w:r w:rsidR="009C2BCC" w:rsidRPr="009C2BCC">
        <w:rPr>
          <w:sz w:val="24"/>
          <w:szCs w:val="24"/>
        </w:rPr>
        <w:t>нным в Приложении №1 (Техническом задании</w:t>
      </w:r>
      <w:r w:rsidRPr="009C2BCC">
        <w:rPr>
          <w:sz w:val="24"/>
          <w:szCs w:val="24"/>
        </w:rPr>
        <w:t xml:space="preserve">) </w:t>
      </w:r>
      <w:r w:rsidR="00032CFB" w:rsidRPr="009C2BCC">
        <w:rPr>
          <w:sz w:val="24"/>
          <w:szCs w:val="24"/>
        </w:rPr>
        <w:t>и/или в Приложении №2 (проекте Договора)</w:t>
      </w:r>
      <w:r w:rsidR="00032CFB" w:rsidRPr="009C2BCC">
        <w:rPr>
          <w:bCs w:val="0"/>
          <w:iCs/>
          <w:szCs w:val="24"/>
        </w:rPr>
        <w:t xml:space="preserve"> </w:t>
      </w:r>
      <w:r w:rsidRPr="009C2BCC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9C2BCC">
        <w:rPr>
          <w:sz w:val="24"/>
          <w:szCs w:val="24"/>
        </w:rPr>
        <w:t>п.п</w:t>
      </w:r>
      <w:proofErr w:type="spellEnd"/>
      <w:r w:rsidRPr="009C2BCC">
        <w:rPr>
          <w:sz w:val="24"/>
          <w:szCs w:val="24"/>
        </w:rPr>
        <w:t xml:space="preserve">. </w:t>
      </w:r>
      <w:r w:rsidR="001952D8" w:rsidRPr="009C2BCC">
        <w:rPr>
          <w:sz w:val="24"/>
          <w:szCs w:val="24"/>
        </w:rPr>
        <w:fldChar w:fldCharType="begin"/>
      </w:r>
      <w:r w:rsidR="008D2928" w:rsidRPr="009C2BCC">
        <w:rPr>
          <w:sz w:val="24"/>
          <w:szCs w:val="24"/>
        </w:rPr>
        <w:instrText xml:space="preserve"> REF _Ref440270637 \r \h </w:instrText>
      </w:r>
      <w:r w:rsidR="00B44372" w:rsidRPr="009C2BCC">
        <w:rPr>
          <w:sz w:val="24"/>
          <w:szCs w:val="24"/>
        </w:rPr>
        <w:instrText xml:space="preserve"> \* MERGEFORMAT </w:instrText>
      </w:r>
      <w:r w:rsidR="001952D8" w:rsidRPr="009C2BCC">
        <w:rPr>
          <w:sz w:val="24"/>
          <w:szCs w:val="24"/>
        </w:rPr>
      </w:r>
      <w:r w:rsidR="001952D8" w:rsidRPr="009C2BCC">
        <w:rPr>
          <w:sz w:val="24"/>
          <w:szCs w:val="24"/>
        </w:rPr>
        <w:fldChar w:fldCharType="separate"/>
      </w:r>
      <w:r w:rsidR="00E418BB" w:rsidRPr="009C2BCC">
        <w:rPr>
          <w:sz w:val="24"/>
          <w:szCs w:val="24"/>
        </w:rPr>
        <w:t>1.1.5</w:t>
      </w:r>
      <w:r w:rsidR="001952D8" w:rsidRPr="009C2BCC">
        <w:rPr>
          <w:sz w:val="24"/>
          <w:szCs w:val="24"/>
        </w:rPr>
        <w:fldChar w:fldCharType="end"/>
      </w:r>
      <w:r w:rsidR="008D2928" w:rsidRPr="009C2BCC">
        <w:rPr>
          <w:sz w:val="24"/>
          <w:szCs w:val="24"/>
        </w:rPr>
        <w:t xml:space="preserve">, </w:t>
      </w:r>
      <w:r w:rsidR="001952D8" w:rsidRPr="009C2BCC">
        <w:rPr>
          <w:sz w:val="24"/>
          <w:szCs w:val="24"/>
        </w:rPr>
        <w:fldChar w:fldCharType="begin"/>
      </w:r>
      <w:r w:rsidR="008D2928" w:rsidRPr="009C2BCC">
        <w:rPr>
          <w:sz w:val="24"/>
          <w:szCs w:val="24"/>
        </w:rPr>
        <w:instrText xml:space="preserve"> REF _Ref440270651 \r \h </w:instrText>
      </w:r>
      <w:r w:rsidR="00B44372" w:rsidRPr="009C2BCC">
        <w:rPr>
          <w:sz w:val="24"/>
          <w:szCs w:val="24"/>
        </w:rPr>
        <w:instrText xml:space="preserve"> \* MERGEFORMAT </w:instrText>
      </w:r>
      <w:r w:rsidR="001952D8" w:rsidRPr="009C2BCC">
        <w:rPr>
          <w:sz w:val="24"/>
          <w:szCs w:val="24"/>
        </w:rPr>
      </w:r>
      <w:r w:rsidR="001952D8" w:rsidRPr="009C2BCC">
        <w:rPr>
          <w:sz w:val="24"/>
          <w:szCs w:val="24"/>
        </w:rPr>
        <w:fldChar w:fldCharType="separate"/>
      </w:r>
      <w:r w:rsidR="00E418BB" w:rsidRPr="009C2BCC">
        <w:rPr>
          <w:sz w:val="24"/>
          <w:szCs w:val="24"/>
        </w:rPr>
        <w:t>1.1.6</w:t>
      </w:r>
      <w:r w:rsidR="001952D8" w:rsidRPr="009C2BCC">
        <w:rPr>
          <w:sz w:val="24"/>
          <w:szCs w:val="24"/>
        </w:rPr>
        <w:fldChar w:fldCharType="end"/>
      </w:r>
      <w:r w:rsidR="008D2928" w:rsidRPr="009C2BCC">
        <w:rPr>
          <w:sz w:val="24"/>
          <w:szCs w:val="24"/>
        </w:rPr>
        <w:t xml:space="preserve">, </w:t>
      </w:r>
      <w:r w:rsidR="001952D8" w:rsidRPr="009C2BCC">
        <w:rPr>
          <w:sz w:val="24"/>
          <w:szCs w:val="24"/>
        </w:rPr>
        <w:fldChar w:fldCharType="begin"/>
      </w:r>
      <w:r w:rsidR="008D2928" w:rsidRPr="009C2BCC">
        <w:rPr>
          <w:sz w:val="24"/>
          <w:szCs w:val="24"/>
        </w:rPr>
        <w:instrText xml:space="preserve"> REF _Ref440270663 \r \h </w:instrText>
      </w:r>
      <w:r w:rsidR="00B44372" w:rsidRPr="009C2BCC">
        <w:rPr>
          <w:sz w:val="24"/>
          <w:szCs w:val="24"/>
        </w:rPr>
        <w:instrText xml:space="preserve"> \* MERGEFORMAT </w:instrText>
      </w:r>
      <w:r w:rsidR="001952D8" w:rsidRPr="009C2BCC">
        <w:rPr>
          <w:sz w:val="24"/>
          <w:szCs w:val="24"/>
        </w:rPr>
      </w:r>
      <w:r w:rsidR="001952D8" w:rsidRPr="009C2BCC">
        <w:rPr>
          <w:sz w:val="24"/>
          <w:szCs w:val="24"/>
        </w:rPr>
        <w:fldChar w:fldCharType="separate"/>
      </w:r>
      <w:r w:rsidR="00E418BB" w:rsidRPr="009C2BCC">
        <w:rPr>
          <w:sz w:val="24"/>
          <w:szCs w:val="24"/>
        </w:rPr>
        <w:t>1.1.7</w:t>
      </w:r>
      <w:r w:rsidR="001952D8" w:rsidRPr="009C2BCC">
        <w:rPr>
          <w:sz w:val="24"/>
          <w:szCs w:val="24"/>
        </w:rPr>
        <w:fldChar w:fldCharType="end"/>
      </w:r>
      <w:r w:rsidRPr="009C2BCC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9C2BCC">
        <w:rPr>
          <w:sz w:val="24"/>
          <w:szCs w:val="24"/>
        </w:rPr>
        <w:t>Участник должен указать в составе своей Заявки конкретные</w:t>
      </w:r>
      <w:r w:rsidRPr="00DA1402">
        <w:rPr>
          <w:sz w:val="24"/>
          <w:szCs w:val="24"/>
        </w:rPr>
        <w:t xml:space="preserve">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A54803">
        <w:fldChar w:fldCharType="begin"/>
      </w:r>
      <w:r w:rsidR="00A54803">
        <w:instrText xml:space="preserve"> REF _Ref440270637 \r \h  \* MERGEFORMAT </w:instrText>
      </w:r>
      <w:r w:rsidR="00A54803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A54803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A54803">
        <w:fldChar w:fldCharType="begin"/>
      </w:r>
      <w:r w:rsidR="00A54803">
        <w:instrText xml:space="preserve"> REF _Ref440270663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1.1.7</w:t>
      </w:r>
      <w:r w:rsidR="00A54803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_Ref305973033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3.2</w:t>
      </w:r>
      <w:r w:rsidR="00A54803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lastRenderedPageBreak/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A54803">
        <w:fldChar w:fldCharType="begin"/>
      </w:r>
      <w:r w:rsidR="00A54803">
        <w:instrText xml:space="preserve"> REF _Ref191386109 \n \h  \* MERGEFORMAT </w:instrText>
      </w:r>
      <w:r w:rsidR="00A54803">
        <w:fldChar w:fldCharType="separate"/>
      </w:r>
      <w:r w:rsidR="00E418BB" w:rsidRPr="00E418BB">
        <w:rPr>
          <w:color w:val="000000"/>
          <w:sz w:val="24"/>
          <w:szCs w:val="24"/>
        </w:rPr>
        <w:t>3.3.2</w:t>
      </w:r>
      <w:r w:rsidR="00A54803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A54803">
        <w:fldChar w:fldCharType="begin"/>
      </w:r>
      <w:r w:rsidR="00A54803">
        <w:instrText xml:space="preserve"> REF _Ref442187883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5.14</w:t>
      </w:r>
      <w:r w:rsidR="00A54803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</w:t>
      </w:r>
      <w:r w:rsidRPr="00E71A48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A54803">
        <w:fldChar w:fldCharType="begin"/>
      </w:r>
      <w:r w:rsidR="00A54803">
        <w:instrText xml:space="preserve"> REF _Ref191386164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A54803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A54803">
        <w:fldChar w:fldCharType="begin"/>
      </w:r>
      <w:r w:rsidR="00A54803">
        <w:instrText xml:space="preserve"> REF _Ref306978606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A54803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color w:val="000000"/>
          <w:sz w:val="24"/>
          <w:szCs w:val="24"/>
        </w:rPr>
        <w:lastRenderedPageBreak/>
        <w:t>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_Ref306114966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3.3.11</w:t>
      </w:r>
      <w:r w:rsidR="00A54803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A54803">
        <w:fldChar w:fldCharType="begin"/>
      </w:r>
      <w:r w:rsidR="00A54803">
        <w:instrText xml:space="preserve"> REF _Ref305973147 \r \h  \* MERGEFORMAT </w:instrText>
      </w:r>
      <w:r w:rsidR="00A54803">
        <w:fldChar w:fldCharType="separate"/>
      </w:r>
      <w:r w:rsidR="00E418BB" w:rsidRPr="00E418BB">
        <w:rPr>
          <w:b w:val="0"/>
          <w:szCs w:val="24"/>
        </w:rPr>
        <w:t>3.3</w:t>
      </w:r>
      <w:r w:rsidR="00A54803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A54803">
        <w:fldChar w:fldCharType="begin"/>
      </w:r>
      <w:r w:rsidR="00A54803">
        <w:instrText xml:space="preserve"> REF _Ref55336310 \r \h  \* MERGEFORMAT </w:instrText>
      </w:r>
      <w:r w:rsidR="00A54803">
        <w:fldChar w:fldCharType="separate"/>
      </w:r>
      <w:r w:rsidR="00E418BB" w:rsidRPr="00E418BB">
        <w:rPr>
          <w:b w:val="0"/>
          <w:szCs w:val="24"/>
        </w:rPr>
        <w:t>5.1</w:t>
      </w:r>
      <w:r w:rsidR="00A54803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A54803">
        <w:fldChar w:fldCharType="begin"/>
      </w:r>
      <w:r w:rsidR="00A54803">
        <w:instrText xml:space="preserve"> REF _Ref440284918 \r \h  \* MERGEFORMAT </w:instrText>
      </w:r>
      <w:r w:rsidR="00A54803">
        <w:fldChar w:fldCharType="separate"/>
      </w:r>
      <w:r w:rsidR="00E418BB" w:rsidRPr="00E418BB">
        <w:rPr>
          <w:b w:val="0"/>
          <w:szCs w:val="24"/>
        </w:rPr>
        <w:t>5.2</w:t>
      </w:r>
      <w:r w:rsidR="00A54803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A54803">
        <w:fldChar w:fldCharType="begin"/>
      </w:r>
      <w:r w:rsidR="00A54803">
        <w:instrText xml:space="preserve"> REF _Ref86826666 \r \h  \* MERGEFORMAT </w:instrText>
      </w:r>
      <w:r w:rsidR="00A54803">
        <w:fldChar w:fldCharType="separate"/>
      </w:r>
      <w:r w:rsidR="00E418BB" w:rsidRPr="00E418BB">
        <w:rPr>
          <w:b w:val="0"/>
          <w:szCs w:val="24"/>
        </w:rPr>
        <w:t>5.3</w:t>
      </w:r>
      <w:r w:rsidR="00A54803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A54803">
        <w:fldChar w:fldCharType="begin"/>
      </w:r>
      <w:r w:rsidR="00A54803">
        <w:instrText xml:space="preserve"> REF _Ref440284947 \r \h  \* MERGEFORMAT </w:instrText>
      </w:r>
      <w:r w:rsidR="00A54803">
        <w:fldChar w:fldCharType="separate"/>
      </w:r>
      <w:r w:rsidR="00E418BB" w:rsidRPr="00E418BB">
        <w:rPr>
          <w:b w:val="0"/>
          <w:szCs w:val="24"/>
        </w:rPr>
        <w:t>5.4</w:t>
      </w:r>
      <w:r w:rsidR="00A54803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54803">
        <w:fldChar w:fldCharType="begin"/>
      </w:r>
      <w:r w:rsidR="00A54803">
        <w:instrText xml:space="preserve"> REF _Ref93264992 \r \h  \* MERGEFORMAT </w:instrText>
      </w:r>
      <w:r w:rsidR="00A54803">
        <w:fldChar w:fldCharType="separate"/>
      </w:r>
      <w:r w:rsidR="00E418BB" w:rsidRPr="00E418BB">
        <w:rPr>
          <w:b w:val="0"/>
          <w:szCs w:val="24"/>
        </w:rPr>
        <w:t>5.5</w:t>
      </w:r>
      <w:r w:rsidR="00A54803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lastRenderedPageBreak/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 xml:space="preserve">АО «Россети»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 xml:space="preserve">АО «Россети»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 xml:space="preserve"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«Россет</w:t>
      </w:r>
      <w:r w:rsidRPr="00A052DC">
        <w:rPr>
          <w:rFonts w:ascii="Times New Roman" w:hAnsi="Times New Roman"/>
          <w:i/>
          <w:sz w:val="24"/>
        </w:rPr>
        <w:t>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A54803">
        <w:fldChar w:fldCharType="begin"/>
      </w:r>
      <w:r w:rsidR="00A54803">
        <w:instrText xml:space="preserve"> REF _Ref305973033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A54803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A54803">
        <w:fldChar w:fldCharType="begin"/>
      </w:r>
      <w:r w:rsidR="00A54803">
        <w:instrText xml:space="preserve"> REF _Ref305973147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A54803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A54803">
        <w:fldChar w:fldCharType="begin"/>
      </w:r>
      <w:r w:rsidR="00A54803">
        <w:instrText xml:space="preserve"> REF _Ref305973214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A54803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A54803">
        <w:fldChar w:fldCharType="begin"/>
      </w:r>
      <w:r w:rsidR="00A54803">
        <w:instrText xml:space="preserve"> REF _Ref303683883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A54803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54803">
        <w:fldChar w:fldCharType="begin"/>
      </w:r>
      <w:r w:rsidR="00A54803">
        <w:instrText xml:space="preserve"> REF _Ref305973250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A54803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A54803">
        <w:fldChar w:fldCharType="begin"/>
      </w:r>
      <w:r w:rsidR="00A54803">
        <w:instrText xml:space="preserve"> REF _Ref303250967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A54803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54803">
        <w:fldChar w:fldCharType="begin"/>
      </w:r>
      <w:r w:rsidR="00A54803">
        <w:instrText xml:space="preserve"> REF _Ref303681924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A54803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_Ref303683929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A54803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A54803">
        <w:fldChar w:fldCharType="begin"/>
      </w:r>
      <w:r w:rsidR="00A54803">
        <w:instrText xml:space="preserve"> REF _Ref306140410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A54803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54803">
        <w:fldChar w:fldCharType="begin"/>
      </w:r>
      <w:r w:rsidR="00A54803">
        <w:instrText xml:space="preserve"> REF _Ref306140451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A54803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A54803">
        <w:fldChar w:fldCharType="begin"/>
      </w:r>
      <w:r w:rsidR="00A54803">
        <w:instrText xml:space="preserve"> REF _Ref302563524 \n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1.1.1</w:t>
      </w:r>
      <w:r w:rsidR="00A54803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_Ref55336310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A54803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_Ref440271072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A54803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_Ref440270984 \r \h  \* MERGEFORMAT </w:instrText>
      </w:r>
      <w:r w:rsidR="00A54803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A54803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_Ref440271036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A54803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_Ref191386407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A54803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_Ref93264992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A54803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A54803">
        <w:fldChar w:fldCharType="begin"/>
      </w:r>
      <w:r w:rsidR="00A54803">
        <w:instrText xml:space="preserve"> REF _Ref55336310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A54803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A54803">
        <w:fldChar w:fldCharType="begin"/>
      </w:r>
      <w:r w:rsidR="00A54803">
        <w:instrText xml:space="preserve"> REF _Ref440271964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5.1.3</w:t>
      </w:r>
      <w:r w:rsidR="00A54803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A54803">
        <w:fldChar w:fldCharType="begin"/>
      </w:r>
      <w:r w:rsidR="00A54803">
        <w:instrText xml:space="preserve"> REF _Ref440279062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б)</w:t>
      </w:r>
      <w:r w:rsidR="00A54803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A54803">
        <w:fldChar w:fldCharType="begin"/>
      </w:r>
      <w:r w:rsidR="00A54803">
        <w:instrText xml:space="preserve"> REF _Ref303587815 \r \h  \* MERGEFORMAT </w:instrText>
      </w:r>
      <w:r w:rsidR="00A54803">
        <w:fldChar w:fldCharType="separate"/>
      </w:r>
      <w:r w:rsidR="00B30304" w:rsidRPr="007252E9">
        <w:rPr>
          <w:sz w:val="24"/>
          <w:szCs w:val="24"/>
        </w:rPr>
        <w:t>3.3.8.3</w:t>
      </w:r>
      <w:r w:rsidR="00A54803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A54803">
        <w:fldChar w:fldCharType="begin"/>
      </w:r>
      <w:r w:rsidR="00A54803">
        <w:instrText xml:space="preserve"> REF _Ref86826666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A54803">
        <w:fldChar w:fldCharType="end"/>
      </w:r>
      <w:r w:rsidR="00C3025E" w:rsidRPr="00C3025E">
        <w:rPr>
          <w:sz w:val="24"/>
          <w:szCs w:val="24"/>
        </w:rPr>
        <w:t xml:space="preserve"> </w:t>
      </w:r>
      <w:r w:rsidR="00C3025E" w:rsidRPr="007252E9">
        <w:rPr>
          <w:sz w:val="24"/>
          <w:szCs w:val="24"/>
        </w:rPr>
        <w:t>свидетельства производителей (</w:t>
      </w:r>
      <w:r w:rsidR="00C3025E"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3025E">
        <w:fldChar w:fldCharType="begin"/>
      </w:r>
      <w:r w:rsidR="00C3025E">
        <w:instrText xml:space="preserve"> REF _Ref440275030 \r \h  \* MERGEFORMAT </w:instrText>
      </w:r>
      <w:r w:rsidR="00C3025E">
        <w:fldChar w:fldCharType="separate"/>
      </w:r>
      <w:r w:rsidR="00C3025E" w:rsidRPr="007252E9">
        <w:rPr>
          <w:bCs w:val="0"/>
          <w:sz w:val="24"/>
          <w:szCs w:val="24"/>
          <w:lang w:eastAsia="ru-RU"/>
        </w:rPr>
        <w:t>5.10</w:t>
      </w:r>
      <w:r w:rsidR="00C3025E">
        <w:fldChar w:fldCharType="end"/>
      </w:r>
      <w:r w:rsidR="00C3025E" w:rsidRPr="007252E9">
        <w:rPr>
          <w:sz w:val="24"/>
          <w:szCs w:val="24"/>
        </w:rPr>
        <w:t>)</w:t>
      </w:r>
      <w:r w:rsidR="00C3025E">
        <w:rPr>
          <w:sz w:val="24"/>
          <w:szCs w:val="24"/>
        </w:rPr>
        <w:t xml:space="preserve"> (при наличии)</w:t>
      </w:r>
      <w:r w:rsidR="00C3025E" w:rsidRPr="007252E9">
        <w:rPr>
          <w:sz w:val="24"/>
          <w:szCs w:val="24"/>
        </w:rPr>
        <w:t xml:space="preserve"> </w:t>
      </w:r>
      <w:r w:rsidR="00C3025E"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="00C3025E">
        <w:rPr>
          <w:bCs w:val="0"/>
          <w:spacing w:val="-1"/>
          <w:sz w:val="24"/>
          <w:szCs w:val="24"/>
        </w:rPr>
        <w:t xml:space="preserve"> (при наличии)</w:t>
      </w:r>
      <w:r w:rsidR="00C3025E" w:rsidRPr="007252E9">
        <w:rPr>
          <w:sz w:val="24"/>
          <w:szCs w:val="24"/>
        </w:rPr>
        <w:t xml:space="preserve"> </w:t>
      </w:r>
      <w:r w:rsidR="00C3025E" w:rsidRPr="007252E9">
        <w:rPr>
          <w:bCs w:val="0"/>
          <w:sz w:val="24"/>
          <w:szCs w:val="24"/>
        </w:rPr>
        <w:t xml:space="preserve">оформляются </w:t>
      </w:r>
      <w:r w:rsidRPr="007252E9">
        <w:rPr>
          <w:bCs w:val="0"/>
          <w:sz w:val="24"/>
          <w:szCs w:val="24"/>
        </w:rPr>
        <w:t>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A54803">
        <w:fldChar w:fldCharType="begin"/>
      </w:r>
      <w:r w:rsidR="00A54803">
        <w:instrText xml:space="preserve"> REF _Ref440274913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A54803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A54803">
        <w:fldChar w:fldCharType="begin"/>
      </w:r>
      <w:r w:rsidR="00A54803">
        <w:instrText xml:space="preserve"> REF _Ref440274902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A54803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A54803">
        <w:fldChar w:fldCharType="begin"/>
      </w:r>
      <w:r w:rsidR="00A54803">
        <w:instrText xml:space="preserve"> REF _Ref93264992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A54803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A54803">
        <w:fldChar w:fldCharType="begin"/>
      </w:r>
      <w:r w:rsidR="00A54803">
        <w:instrText xml:space="preserve"> REF _Ref303587815 \r \h  \* MERGEFORMAT </w:instrText>
      </w:r>
      <w:r w:rsidR="00A54803">
        <w:fldChar w:fldCharType="separate"/>
      </w:r>
      <w:r w:rsidR="00B30304" w:rsidRPr="007252E9">
        <w:rPr>
          <w:sz w:val="24"/>
          <w:szCs w:val="24"/>
        </w:rPr>
        <w:t>3.3.8.3</w:t>
      </w:r>
      <w:r w:rsidR="00A54803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A54803">
        <w:fldChar w:fldCharType="begin"/>
      </w:r>
      <w:r w:rsidR="00A54803">
        <w:instrText xml:space="preserve"> REF _Ref440279062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б)</w:t>
      </w:r>
      <w:r w:rsidR="00A54803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A54803">
        <w:fldChar w:fldCharType="begin"/>
      </w:r>
      <w:r w:rsidR="00A54803">
        <w:instrText xml:space="preserve"> REF _Ref440372474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м)</w:t>
      </w:r>
      <w:r w:rsidR="00A54803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A54803">
        <w:fldChar w:fldCharType="begin"/>
      </w:r>
      <w:r w:rsidR="00A54803">
        <w:instrText xml:space="preserve"> REF _Ref442188512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т)</w:t>
      </w:r>
      <w:r w:rsidR="00A54803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A54803">
        <w:fldChar w:fldCharType="begin"/>
      </w:r>
      <w:r w:rsidR="00A54803">
        <w:instrText xml:space="preserve"> REF _Ref303587815 \r \h  \* MERGEFORMAT </w:instrText>
      </w:r>
      <w:r w:rsidR="00A54803">
        <w:fldChar w:fldCharType="separate"/>
      </w:r>
      <w:r w:rsidR="00B30304" w:rsidRPr="007252E9">
        <w:rPr>
          <w:sz w:val="24"/>
          <w:szCs w:val="24"/>
        </w:rPr>
        <w:t>3.3.8.3</w:t>
      </w:r>
      <w:r w:rsidR="00A54803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A54803">
        <w:fldChar w:fldCharType="begin"/>
      </w:r>
      <w:r w:rsidR="00A54803">
        <w:instrText xml:space="preserve"> REF _Ref464116309 \r \h  \* MERGEFORMAT </w:instrText>
      </w:r>
      <w:r w:rsidR="00A54803">
        <w:fldChar w:fldCharType="separate"/>
      </w:r>
      <w:r w:rsidRPr="007252E9">
        <w:rPr>
          <w:sz w:val="24"/>
          <w:szCs w:val="24"/>
        </w:rPr>
        <w:t>3.3.10.7</w:t>
      </w:r>
      <w:r w:rsidR="00A54803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A54803">
        <w:fldChar w:fldCharType="begin"/>
      </w:r>
      <w:r w:rsidR="00A54803">
        <w:instrText xml:space="preserve"> REF _Ref464462953 \r \h  \* MERGEFORMAT </w:instrText>
      </w:r>
      <w:r w:rsidR="00A54803">
        <w:fldChar w:fldCharType="separate"/>
      </w:r>
      <w:r w:rsidRPr="007252E9">
        <w:rPr>
          <w:sz w:val="24"/>
          <w:szCs w:val="24"/>
        </w:rPr>
        <w:t>о)</w:t>
      </w:r>
      <w:r w:rsidR="00A54803">
        <w:fldChar w:fldCharType="end"/>
      </w:r>
      <w:r w:rsidRPr="007252E9">
        <w:rPr>
          <w:sz w:val="24"/>
          <w:szCs w:val="24"/>
        </w:rPr>
        <w:t xml:space="preserve">, </w:t>
      </w:r>
      <w:r w:rsidR="00A54803">
        <w:fldChar w:fldCharType="begin"/>
      </w:r>
      <w:r w:rsidR="00A54803">
        <w:instrText xml:space="preserve"> REF _Ref442188512 \r \h  \* MERGEFORMAT </w:instrText>
      </w:r>
      <w:r w:rsidR="00A54803">
        <w:fldChar w:fldCharType="separate"/>
      </w:r>
      <w:r w:rsidRPr="007252E9">
        <w:rPr>
          <w:sz w:val="24"/>
          <w:szCs w:val="24"/>
        </w:rPr>
        <w:t>т)</w:t>
      </w:r>
      <w:r w:rsidR="00A54803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A54803">
        <w:fldChar w:fldCharType="begin"/>
      </w:r>
      <w:r w:rsidR="00A54803">
        <w:instrText xml:space="preserve"> REF _Ref303587815 \r \h  \* MERGEFORMAT </w:instrText>
      </w:r>
      <w:r w:rsidR="00A54803">
        <w:fldChar w:fldCharType="separate"/>
      </w:r>
      <w:r w:rsidRPr="007252E9">
        <w:rPr>
          <w:sz w:val="24"/>
          <w:szCs w:val="24"/>
        </w:rPr>
        <w:t>3.3.8.3</w:t>
      </w:r>
      <w:r w:rsidR="00A54803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у. В</w:t>
      </w:r>
      <w:r w:rsidR="00A731C1">
        <w:rPr>
          <w:bCs w:val="0"/>
          <w:sz w:val="24"/>
          <w:szCs w:val="24"/>
        </w:rPr>
        <w:t xml:space="preserve"> </w:t>
      </w:r>
      <w:r w:rsidR="00717F60" w:rsidRPr="007252E9">
        <w:rPr>
          <w:bCs w:val="0"/>
          <w:sz w:val="24"/>
          <w:szCs w:val="24"/>
        </w:rPr>
        <w:t xml:space="preserve">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A54803">
        <w:fldChar w:fldCharType="begin"/>
      </w:r>
      <w:r w:rsidR="00A54803">
        <w:instrText xml:space="preserve"> REF _Ref440270602 \r \h  \* MERGEFORMAT </w:instrText>
      </w:r>
      <w:r w:rsidR="00A54803">
        <w:fldChar w:fldCharType="separate"/>
      </w:r>
      <w:r w:rsidR="00E418BB">
        <w:t>5</w:t>
      </w:r>
      <w:r w:rsidR="00A54803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A54803">
        <w:fldChar w:fldCharType="begin"/>
      </w:r>
      <w:r w:rsidR="00A54803">
        <w:instrText xml:space="preserve"> REF _Ref191386419 \n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3.3.2</w:t>
      </w:r>
      <w:r w:rsidR="00A54803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A54803">
        <w:fldChar w:fldCharType="begin"/>
      </w:r>
      <w:r w:rsidR="00A54803">
        <w:instrText xml:space="preserve"> REF _Ref442187883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5.14</w:t>
      </w:r>
      <w:r w:rsidR="00A54803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_Ref86826666 \r \h  \* MERGEFORMAT </w:instrText>
      </w:r>
      <w:r w:rsidR="00A54803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A54803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_Ref86826666 \r \h  \* MERGEFORMAT </w:instrText>
      </w:r>
      <w:r w:rsidR="00A54803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A54803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A54803">
        <w:fldChar w:fldCharType="begin"/>
      </w:r>
      <w:r w:rsidR="00A54803">
        <w:instrText xml:space="preserve"> REF _Ref440271182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3.3.1.9</w:t>
      </w:r>
      <w:r w:rsidR="00A54803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A54803">
        <w:fldChar w:fldCharType="begin"/>
      </w:r>
      <w:r w:rsidR="00A54803">
        <w:instrText xml:space="preserve"> REF _Ref442187883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5.14</w:t>
      </w:r>
      <w:r w:rsidR="00A54803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9C2BCC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9C2BCC">
        <w:rPr>
          <w:b/>
          <w:bCs w:val="0"/>
          <w:sz w:val="24"/>
          <w:szCs w:val="24"/>
          <w:u w:val="single"/>
        </w:rPr>
        <w:t>По Лоту №1:</w:t>
      </w:r>
      <w:r w:rsidR="00717F60" w:rsidRPr="009C2BCC">
        <w:rPr>
          <w:bCs w:val="0"/>
          <w:sz w:val="24"/>
          <w:szCs w:val="24"/>
        </w:rPr>
        <w:t xml:space="preserve"> </w:t>
      </w:r>
      <w:r w:rsidR="009C2BCC" w:rsidRPr="009C2BCC">
        <w:rPr>
          <w:b/>
          <w:sz w:val="24"/>
          <w:szCs w:val="24"/>
        </w:rPr>
        <w:t>1 230 913,68</w:t>
      </w:r>
      <w:r w:rsidR="009C2BCC" w:rsidRPr="009C2BCC">
        <w:rPr>
          <w:sz w:val="24"/>
          <w:szCs w:val="24"/>
        </w:rPr>
        <w:t xml:space="preserve"> (один миллион двести тридцать тысяч девятьсот тринадцать) рублей 68 копеек РФ, без учета НДС; НДС составляет </w:t>
      </w:r>
      <w:r w:rsidR="009C2BCC" w:rsidRPr="009C2BCC">
        <w:rPr>
          <w:b/>
          <w:sz w:val="24"/>
          <w:szCs w:val="24"/>
        </w:rPr>
        <w:t>221 564,46</w:t>
      </w:r>
      <w:r w:rsidR="009C2BCC" w:rsidRPr="009C2BCC">
        <w:rPr>
          <w:sz w:val="24"/>
          <w:szCs w:val="24"/>
        </w:rPr>
        <w:t xml:space="preserve"> (двести двадцать одна тысяча пятьсот шестьдесят четыре) рубля 46 копеек РФ; </w:t>
      </w:r>
      <w:r w:rsidR="009C2BCC" w:rsidRPr="009C2BCC">
        <w:rPr>
          <w:b/>
          <w:sz w:val="24"/>
          <w:szCs w:val="24"/>
        </w:rPr>
        <w:t>1 452 478,14</w:t>
      </w:r>
      <w:r w:rsidR="009C2BCC" w:rsidRPr="009C2BCC">
        <w:rPr>
          <w:sz w:val="24"/>
          <w:szCs w:val="24"/>
        </w:rPr>
        <w:t xml:space="preserve"> (один миллион четыреста пятьдесят две тысячи четыреста семьдесят восемь) рублей 14 копеек РФ, с учетом НДС</w:t>
      </w:r>
      <w:r w:rsidR="00A731C1" w:rsidRPr="009C2BCC">
        <w:rPr>
          <w:sz w:val="24"/>
          <w:szCs w:val="24"/>
        </w:rPr>
        <w:t>.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A54803">
        <w:fldChar w:fldCharType="begin"/>
      </w:r>
      <w:r w:rsidR="00A54803">
        <w:instrText xml:space="preserve"> REF _Ref55336310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A54803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A54803">
        <w:fldChar w:fldCharType="begin"/>
      </w:r>
      <w:r w:rsidR="00A54803">
        <w:instrText xml:space="preserve"> REF _Ref440271072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A54803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рамках оце</w:t>
      </w:r>
      <w:r w:rsidR="00A731C1">
        <w:rPr>
          <w:bCs w:val="0"/>
          <w:sz w:val="24"/>
          <w:szCs w:val="24"/>
        </w:rPr>
        <w:t xml:space="preserve">ночной стадии, предусмотренной </w:t>
      </w:r>
      <w:r w:rsidRPr="007252E9">
        <w:rPr>
          <w:bCs w:val="0"/>
          <w:sz w:val="24"/>
          <w:szCs w:val="24"/>
        </w:rPr>
        <w:t xml:space="preserve">пунктом </w:t>
      </w:r>
      <w:r w:rsidR="00A54803">
        <w:fldChar w:fldCharType="begin"/>
      </w:r>
      <w:r w:rsidR="00A54803">
        <w:instrText xml:space="preserve"> REF _Ref306138385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A54803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A731C1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A731C1">
        <w:rPr>
          <w:szCs w:val="24"/>
        </w:rPr>
        <w:t>Участник</w:t>
      </w:r>
      <w:r w:rsidRPr="00A731C1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A731C1">
        <w:rPr>
          <w:szCs w:val="24"/>
        </w:rPr>
        <w:t xml:space="preserve"> </w:t>
      </w:r>
    </w:p>
    <w:p w:rsidR="00E71628" w:rsidRPr="00A731C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A731C1">
        <w:rPr>
          <w:bCs w:val="0"/>
          <w:sz w:val="24"/>
          <w:szCs w:val="24"/>
        </w:rPr>
        <w:t xml:space="preserve">Требования к </w:t>
      </w:r>
      <w:r w:rsidR="009C744E" w:rsidRPr="00A731C1">
        <w:rPr>
          <w:bCs w:val="0"/>
          <w:sz w:val="24"/>
          <w:szCs w:val="24"/>
        </w:rPr>
        <w:t>Участник</w:t>
      </w:r>
      <w:r w:rsidRPr="00A731C1">
        <w:rPr>
          <w:bCs w:val="0"/>
          <w:sz w:val="24"/>
          <w:szCs w:val="24"/>
        </w:rPr>
        <w:t>ам</w:t>
      </w:r>
      <w:bookmarkEnd w:id="282"/>
      <w:r w:rsidRPr="00A731C1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 w:rsidRPr="00A731C1">
        <w:rPr>
          <w:bCs w:val="0"/>
          <w:sz w:val="24"/>
          <w:szCs w:val="24"/>
        </w:rPr>
        <w:t xml:space="preserve"> у</w:t>
      </w:r>
      <w:r w:rsidRPr="00A731C1">
        <w:rPr>
          <w:bCs w:val="0"/>
          <w:sz w:val="24"/>
          <w:szCs w:val="24"/>
        </w:rPr>
        <w:t xml:space="preserve">частвовать в процедуре </w:t>
      </w:r>
      <w:r w:rsidR="009C744E" w:rsidRPr="00A731C1">
        <w:rPr>
          <w:bCs w:val="0"/>
          <w:sz w:val="24"/>
          <w:szCs w:val="24"/>
        </w:rPr>
        <w:t>З</w:t>
      </w:r>
      <w:r w:rsidRPr="00A731C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731C1">
        <w:rPr>
          <w:bCs w:val="0"/>
          <w:color w:val="000000"/>
          <w:sz w:val="24"/>
          <w:szCs w:val="24"/>
        </w:rPr>
        <w:t>физическое</w:t>
      </w:r>
      <w:r w:rsidRPr="00A731C1">
        <w:rPr>
          <w:bCs w:val="0"/>
          <w:sz w:val="24"/>
          <w:szCs w:val="24"/>
        </w:rPr>
        <w:t xml:space="preserve"> лицо </w:t>
      </w:r>
      <w:r w:rsidR="00E71628" w:rsidRPr="00A731C1">
        <w:rPr>
          <w:bCs w:val="0"/>
          <w:sz w:val="24"/>
          <w:szCs w:val="24"/>
        </w:rPr>
        <w:t>(в т.</w:t>
      </w:r>
      <w:r w:rsidR="003129D4" w:rsidRPr="00A731C1">
        <w:rPr>
          <w:bCs w:val="0"/>
          <w:sz w:val="24"/>
          <w:szCs w:val="24"/>
        </w:rPr>
        <w:t xml:space="preserve"> </w:t>
      </w:r>
      <w:r w:rsidR="00E71628" w:rsidRPr="00A731C1">
        <w:rPr>
          <w:bCs w:val="0"/>
          <w:sz w:val="24"/>
          <w:szCs w:val="24"/>
        </w:rPr>
        <w:t xml:space="preserve">ч. </w:t>
      </w:r>
      <w:r w:rsidRPr="00A731C1">
        <w:rPr>
          <w:bCs w:val="0"/>
          <w:sz w:val="24"/>
          <w:szCs w:val="24"/>
        </w:rPr>
        <w:t>индивидуальный предприниматель</w:t>
      </w:r>
      <w:r w:rsidR="00E71628" w:rsidRPr="00A731C1">
        <w:rPr>
          <w:bCs w:val="0"/>
          <w:sz w:val="24"/>
          <w:szCs w:val="24"/>
        </w:rPr>
        <w:t>)</w:t>
      </w:r>
      <w:r w:rsidR="00A731C1" w:rsidRPr="00A731C1">
        <w:rPr>
          <w:bCs w:val="0"/>
          <w:sz w:val="24"/>
          <w:szCs w:val="24"/>
        </w:rPr>
        <w:t xml:space="preserve">, </w:t>
      </w:r>
      <w:r w:rsidR="00A731C1" w:rsidRPr="00A731C1">
        <w:rPr>
          <w:sz w:val="24"/>
          <w:szCs w:val="24"/>
        </w:rPr>
        <w:t>являющееся субъектом малого и среднего предпринимательства</w:t>
      </w:r>
      <w:r w:rsidRPr="00A731C1">
        <w:rPr>
          <w:bCs w:val="0"/>
          <w:sz w:val="24"/>
          <w:szCs w:val="24"/>
        </w:rPr>
        <w:t xml:space="preserve">. </w:t>
      </w:r>
      <w:r w:rsidR="003F330D" w:rsidRPr="00A731C1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A731C1">
        <w:rPr>
          <w:bCs w:val="0"/>
          <w:sz w:val="24"/>
          <w:szCs w:val="24"/>
        </w:rPr>
        <w:t>со</w:t>
      </w:r>
      <w:r w:rsidR="00036006" w:rsidRPr="00A731C1">
        <w:rPr>
          <w:bCs w:val="0"/>
          <w:sz w:val="24"/>
          <w:szCs w:val="24"/>
        </w:rPr>
        <w:t>поставщиков</w:t>
      </w:r>
      <w:proofErr w:type="spellEnd"/>
      <w:r w:rsidR="00036006" w:rsidRPr="00A731C1">
        <w:rPr>
          <w:bCs w:val="0"/>
          <w:sz w:val="24"/>
          <w:szCs w:val="24"/>
        </w:rPr>
        <w:t xml:space="preserve"> в соответствии с пунктом </w:t>
      </w:r>
      <w:r w:rsidR="001952D8" w:rsidRPr="00A731C1">
        <w:rPr>
          <w:bCs w:val="0"/>
          <w:sz w:val="24"/>
          <w:szCs w:val="24"/>
        </w:rPr>
        <w:fldChar w:fldCharType="begin"/>
      </w:r>
      <w:r w:rsidR="003F3A69" w:rsidRPr="00A731C1">
        <w:rPr>
          <w:bCs w:val="0"/>
          <w:sz w:val="24"/>
          <w:szCs w:val="24"/>
        </w:rPr>
        <w:instrText xml:space="preserve"> REF _Ref440271628 \r \h </w:instrText>
      </w:r>
      <w:r w:rsidR="00A731C1">
        <w:rPr>
          <w:bCs w:val="0"/>
          <w:sz w:val="24"/>
          <w:szCs w:val="24"/>
        </w:rPr>
        <w:instrText xml:space="preserve"> \* MERGEFORMAT </w:instrText>
      </w:r>
      <w:r w:rsidR="001952D8" w:rsidRPr="00A731C1">
        <w:rPr>
          <w:bCs w:val="0"/>
          <w:sz w:val="24"/>
          <w:szCs w:val="24"/>
        </w:rPr>
      </w:r>
      <w:r w:rsidR="001952D8" w:rsidRPr="00A731C1">
        <w:rPr>
          <w:bCs w:val="0"/>
          <w:sz w:val="24"/>
          <w:szCs w:val="24"/>
        </w:rPr>
        <w:fldChar w:fldCharType="separate"/>
      </w:r>
      <w:r w:rsidR="00E418BB" w:rsidRPr="00A731C1">
        <w:rPr>
          <w:bCs w:val="0"/>
          <w:sz w:val="24"/>
          <w:szCs w:val="24"/>
        </w:rPr>
        <w:t>3.3.9</w:t>
      </w:r>
      <w:r w:rsidR="001952D8" w:rsidRPr="00A731C1">
        <w:rPr>
          <w:bCs w:val="0"/>
          <w:sz w:val="24"/>
          <w:szCs w:val="24"/>
        </w:rPr>
        <w:fldChar w:fldCharType="end"/>
      </w:r>
      <w:r w:rsidR="00036006" w:rsidRPr="00A731C1">
        <w:rPr>
          <w:bCs w:val="0"/>
          <w:sz w:val="24"/>
          <w:szCs w:val="24"/>
        </w:rPr>
        <w:t xml:space="preserve"> не допускается. </w:t>
      </w:r>
      <w:proofErr w:type="gramStart"/>
      <w:r w:rsidRPr="00A731C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731C1">
        <w:rPr>
          <w:bCs w:val="0"/>
          <w:sz w:val="24"/>
          <w:szCs w:val="24"/>
        </w:rPr>
        <w:t>У</w:t>
      </w:r>
      <w:r w:rsidRPr="00A731C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A54803" w:rsidRPr="00A731C1">
        <w:fldChar w:fldCharType="begin"/>
      </w:r>
      <w:r w:rsidR="00A54803" w:rsidRPr="00A731C1">
        <w:instrText xml:space="preserve"> REF _Ref191386461 \n \h  \* MERGEFORMAT </w:instrText>
      </w:r>
      <w:r w:rsidR="00A54803" w:rsidRPr="00A731C1">
        <w:fldChar w:fldCharType="separate"/>
      </w:r>
      <w:r w:rsidR="00E418BB" w:rsidRPr="00A731C1">
        <w:rPr>
          <w:bCs w:val="0"/>
          <w:sz w:val="24"/>
          <w:szCs w:val="24"/>
        </w:rPr>
        <w:t>3.3.10</w:t>
      </w:r>
      <w:r w:rsidR="00A54803" w:rsidRPr="00A731C1">
        <w:fldChar w:fldCharType="end"/>
      </w:r>
      <w:r w:rsidRPr="00A731C1">
        <w:rPr>
          <w:bCs w:val="0"/>
          <w:sz w:val="24"/>
          <w:szCs w:val="24"/>
        </w:rPr>
        <w:t>. При проведении запроса предложений на ЭТП, такое</w:t>
      </w:r>
      <w:r w:rsidRPr="00A731C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731C1">
        <w:rPr>
          <w:sz w:val="24"/>
          <w:szCs w:val="24"/>
        </w:rPr>
        <w:t>Участник</w:t>
      </w:r>
      <w:r w:rsidRPr="00A731C1">
        <w:rPr>
          <w:sz w:val="24"/>
          <w:szCs w:val="24"/>
        </w:rPr>
        <w:t xml:space="preserve">а ЭТП, а также в качестве </w:t>
      </w:r>
      <w:r w:rsidR="009C744E" w:rsidRPr="00A731C1">
        <w:rPr>
          <w:sz w:val="24"/>
          <w:szCs w:val="24"/>
        </w:rPr>
        <w:t>Участник</w:t>
      </w:r>
      <w:r w:rsidRPr="00A731C1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A731C1">
        <w:rPr>
          <w:bCs w:val="0"/>
          <w:sz w:val="24"/>
          <w:szCs w:val="24"/>
        </w:rPr>
        <w:t>Чтобы претендовать</w:t>
      </w:r>
      <w:r w:rsidRPr="00E71A48">
        <w:rPr>
          <w:bCs w:val="0"/>
          <w:sz w:val="24"/>
          <w:szCs w:val="24"/>
        </w:rPr>
        <w:t xml:space="preserve">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A731C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</w:t>
      </w:r>
      <w:r w:rsidRPr="00A731C1">
        <w:rPr>
          <w:color w:val="000000"/>
          <w:sz w:val="24"/>
          <w:szCs w:val="24"/>
          <w:lang w:eastAsia="ru-RU"/>
        </w:rPr>
        <w:t>необходимыми профессиональными знаниями, управленческой компетентностью и репутацие</w:t>
      </w:r>
      <w:r w:rsidR="006732CC" w:rsidRPr="00A731C1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A6535F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731C1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A731C1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A731C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731C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731C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731C1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A731C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731C1">
        <w:rPr>
          <w:color w:val="000000"/>
          <w:sz w:val="24"/>
          <w:szCs w:val="24"/>
          <w:lang w:eastAsia="ru-RU"/>
        </w:rPr>
        <w:t xml:space="preserve">. объемам поставок) и общей сумме </w:t>
      </w:r>
      <w:r w:rsidR="00036006" w:rsidRPr="00A6535F">
        <w:rPr>
          <w:color w:val="000000"/>
          <w:sz w:val="24"/>
          <w:szCs w:val="24"/>
          <w:lang w:eastAsia="ru-RU"/>
        </w:rPr>
        <w:t>договора</w:t>
      </w:r>
      <w:r w:rsidR="00A44B30" w:rsidRPr="00A6535F">
        <w:rPr>
          <w:color w:val="000000"/>
          <w:sz w:val="24"/>
          <w:szCs w:val="24"/>
          <w:lang w:eastAsia="ru-RU"/>
        </w:rPr>
        <w:t>)</w:t>
      </w:r>
      <w:r w:rsidR="00036006" w:rsidRPr="00A6535F">
        <w:rPr>
          <w:color w:val="000000"/>
          <w:sz w:val="24"/>
          <w:szCs w:val="24"/>
          <w:lang w:eastAsia="ru-RU"/>
        </w:rPr>
        <w:t xml:space="preserve">. </w:t>
      </w:r>
    </w:p>
    <w:p w:rsidR="00A731C1" w:rsidRPr="00A6535F" w:rsidRDefault="00A731C1" w:rsidP="00A731C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6535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6535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6535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A6535F" w:rsidRPr="00A6535F">
        <w:rPr>
          <w:sz w:val="24"/>
          <w:szCs w:val="24"/>
          <w:lang w:eastAsia="ru-RU"/>
        </w:rPr>
        <w:t>ого задания</w:t>
      </w:r>
      <w:r w:rsidRPr="00A6535F">
        <w:rPr>
          <w:sz w:val="24"/>
          <w:szCs w:val="24"/>
          <w:lang w:eastAsia="ru-RU"/>
        </w:rPr>
        <w:t>, изложен</w:t>
      </w:r>
      <w:r w:rsidR="00A6535F" w:rsidRPr="00A6535F">
        <w:rPr>
          <w:sz w:val="24"/>
          <w:szCs w:val="24"/>
          <w:lang w:eastAsia="ru-RU"/>
        </w:rPr>
        <w:t>о</w:t>
      </w:r>
      <w:r w:rsidRPr="00A6535F">
        <w:rPr>
          <w:sz w:val="24"/>
          <w:szCs w:val="24"/>
          <w:lang w:eastAsia="ru-RU"/>
        </w:rPr>
        <w:t xml:space="preserve"> в Приложении №1 (Техническ</w:t>
      </w:r>
      <w:r w:rsidR="00A6535F" w:rsidRPr="00A6535F">
        <w:rPr>
          <w:sz w:val="24"/>
          <w:szCs w:val="24"/>
          <w:lang w:eastAsia="ru-RU"/>
        </w:rPr>
        <w:t>ом задании</w:t>
      </w:r>
      <w:r w:rsidR="00A731C1" w:rsidRPr="00A6535F">
        <w:rPr>
          <w:sz w:val="24"/>
          <w:szCs w:val="24"/>
          <w:lang w:eastAsia="ru-RU"/>
        </w:rPr>
        <w:t>)</w:t>
      </w:r>
      <w:r w:rsidRPr="00A6535F">
        <w:rPr>
          <w:sz w:val="24"/>
          <w:szCs w:val="24"/>
          <w:lang w:eastAsia="ru-RU"/>
        </w:rPr>
        <w:t xml:space="preserve"> к настоящей Документации. При несоблюдении требований Техническ</w:t>
      </w:r>
      <w:r w:rsidR="00A6535F" w:rsidRPr="00A6535F">
        <w:rPr>
          <w:sz w:val="24"/>
          <w:szCs w:val="24"/>
          <w:lang w:eastAsia="ru-RU"/>
        </w:rPr>
        <w:t>ого задания</w:t>
      </w:r>
      <w:r w:rsidRPr="00A6535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6535F">
        <w:rPr>
          <w:sz w:val="24"/>
          <w:szCs w:val="24"/>
          <w:lang w:eastAsia="ru-RU"/>
        </w:rPr>
        <w:t>Заявку</w:t>
      </w:r>
      <w:r w:rsidRPr="00A6535F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A54803">
        <w:fldChar w:fldCharType="begin"/>
      </w:r>
      <w:r w:rsidR="00A54803">
        <w:instrText xml:space="preserve"> REF _Ref440291364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3.3.8.1</w:t>
      </w:r>
      <w:r w:rsidR="00A54803">
        <w:fldChar w:fldCharType="end"/>
      </w:r>
      <w:r w:rsidRPr="007252E9">
        <w:rPr>
          <w:sz w:val="24"/>
          <w:szCs w:val="24"/>
        </w:rPr>
        <w:t>-</w:t>
      </w:r>
      <w:r w:rsidR="00A54803">
        <w:fldChar w:fldCharType="begin"/>
      </w:r>
      <w:r w:rsidR="00A54803">
        <w:instrText xml:space="preserve"> REF _Ref303669127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3.3.8.2</w:t>
      </w:r>
      <w:r w:rsidR="00A54803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lastRenderedPageBreak/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</w:t>
      </w:r>
      <w:r w:rsidR="00A731C1">
        <w:rPr>
          <w:sz w:val="24"/>
          <w:szCs w:val="24"/>
        </w:rPr>
        <w:t xml:space="preserve">ия лица, подписавшего Заявку, а </w:t>
      </w:r>
      <w:r w:rsidRPr="00F82225">
        <w:rPr>
          <w:sz w:val="24"/>
          <w:szCs w:val="24"/>
        </w:rPr>
        <w:t xml:space="preserve">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_Ref440271993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5.9</w:t>
      </w:r>
      <w:r w:rsidR="00A54803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_Ref440271964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5.1.3</w:t>
      </w:r>
      <w:r w:rsidR="00A54803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_Ref440272035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5.11</w:t>
      </w:r>
      <w:r w:rsidR="00A54803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_Ref440272051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5.12</w:t>
      </w:r>
      <w:r w:rsidR="00A54803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</w:t>
      </w:r>
      <w:r w:rsidR="00B016D1" w:rsidRPr="007252E9">
        <w:rPr>
          <w:sz w:val="24"/>
          <w:szCs w:val="24"/>
        </w:rPr>
        <w:lastRenderedPageBreak/>
        <w:t xml:space="preserve">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</w:t>
      </w:r>
      <w:r w:rsidR="00A731C1">
        <w:rPr>
          <w:sz w:val="24"/>
          <w:szCs w:val="24"/>
        </w:rPr>
        <w:t>«</w:t>
      </w:r>
      <w:r w:rsidRPr="00F82225">
        <w:rPr>
          <w:sz w:val="24"/>
          <w:szCs w:val="24"/>
        </w:rPr>
        <w:t>Бухгалтерская отчетность организации</w:t>
      </w:r>
      <w:r w:rsidR="00A731C1">
        <w:rPr>
          <w:sz w:val="24"/>
          <w:szCs w:val="24"/>
        </w:rPr>
        <w:t>»</w:t>
      </w:r>
      <w:r w:rsidRPr="00F82225">
        <w:rPr>
          <w:sz w:val="24"/>
          <w:szCs w:val="24"/>
        </w:rPr>
        <w:t xml:space="preserve">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</w:t>
      </w:r>
      <w:r w:rsidR="00A731C1">
        <w:rPr>
          <w:sz w:val="24"/>
          <w:szCs w:val="24"/>
        </w:rPr>
        <w:t>«</w:t>
      </w:r>
      <w:r w:rsidRPr="00F82225">
        <w:rPr>
          <w:sz w:val="24"/>
          <w:szCs w:val="24"/>
        </w:rPr>
        <w:t>Бухгалтерская отчетность организации</w:t>
      </w:r>
      <w:r w:rsidR="00A731C1">
        <w:rPr>
          <w:sz w:val="24"/>
          <w:szCs w:val="24"/>
        </w:rPr>
        <w:t>»</w:t>
      </w:r>
      <w:r w:rsidRPr="00F82225">
        <w:rPr>
          <w:sz w:val="24"/>
          <w:szCs w:val="24"/>
        </w:rPr>
        <w:t xml:space="preserve">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</w:t>
      </w:r>
      <w:r w:rsidR="00A731C1">
        <w:rPr>
          <w:sz w:val="24"/>
          <w:szCs w:val="24"/>
        </w:rPr>
        <w:t>жением по бухгалтерскому учету «</w:t>
      </w:r>
      <w:r w:rsidRPr="00F82225">
        <w:rPr>
          <w:sz w:val="24"/>
          <w:szCs w:val="24"/>
        </w:rPr>
        <w:t>Бухгалтерская отчетность организации</w:t>
      </w:r>
      <w:r w:rsidR="00A731C1">
        <w:rPr>
          <w:sz w:val="24"/>
          <w:szCs w:val="24"/>
        </w:rPr>
        <w:t>»</w:t>
      </w:r>
      <w:r w:rsidRPr="00F82225">
        <w:rPr>
          <w:sz w:val="24"/>
          <w:szCs w:val="24"/>
        </w:rPr>
        <w:t xml:space="preserve">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_Ref440272119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5.6.1</w:t>
      </w:r>
      <w:r w:rsidR="00A54803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2E64AB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A54803">
        <w:fldChar w:fldCharType="begin"/>
      </w:r>
      <w:r w:rsidR="00A54803">
        <w:instrText xml:space="preserve"> REF _Ref440272147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5.6.2</w:t>
      </w:r>
      <w:r w:rsidR="00A54803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</w:t>
      </w:r>
      <w:r w:rsidR="00F74202" w:rsidRPr="007252E9">
        <w:rPr>
          <w:sz w:val="24"/>
          <w:szCs w:val="24"/>
        </w:rPr>
        <w:lastRenderedPageBreak/>
        <w:t>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</w:t>
      </w:r>
      <w:r w:rsidR="000A545B" w:rsidRPr="002E64AB">
        <w:rPr>
          <w:sz w:val="24"/>
          <w:szCs w:val="24"/>
        </w:rPr>
        <w:t xml:space="preserve">субъектам малого и среднего предпринимательства, он должен предоставить </w:t>
      </w:r>
      <w:r w:rsidR="00970C8F" w:rsidRPr="002E64AB">
        <w:rPr>
          <w:sz w:val="24"/>
          <w:szCs w:val="24"/>
        </w:rPr>
        <w:t xml:space="preserve">письмо </w:t>
      </w:r>
      <w:r w:rsidR="000A545B" w:rsidRPr="002E64AB">
        <w:rPr>
          <w:sz w:val="24"/>
          <w:szCs w:val="24"/>
        </w:rPr>
        <w:t xml:space="preserve">в </w:t>
      </w:r>
      <w:r w:rsidR="00970C8F" w:rsidRPr="002E64AB">
        <w:rPr>
          <w:sz w:val="24"/>
          <w:szCs w:val="24"/>
        </w:rPr>
        <w:t>произвольной</w:t>
      </w:r>
      <w:r w:rsidR="000A545B" w:rsidRPr="002E64AB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2E64AB">
        <w:rPr>
          <w:sz w:val="24"/>
          <w:szCs w:val="24"/>
        </w:rPr>
        <w:t>;</w:t>
      </w:r>
      <w:bookmarkEnd w:id="295"/>
    </w:p>
    <w:p w:rsidR="002E64AB" w:rsidRPr="002E64AB" w:rsidRDefault="002E64AB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64462953"/>
      <w:proofErr w:type="gramStart"/>
      <w:r w:rsidRPr="002E64AB">
        <w:rPr>
          <w:sz w:val="24"/>
          <w:szCs w:val="24"/>
        </w:rPr>
        <w:t>Копии документов, подтверждающих наличие у Участника правомочий от производителей предлагаемой им продукции на предложение в рамках настоящего Запроса предложений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2E64AB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Pr="002E64AB">
        <w:fldChar w:fldCharType="begin"/>
      </w:r>
      <w:r w:rsidRPr="002E64AB">
        <w:instrText xml:space="preserve"> REF _Ref464120879 \r \h  \* MERGEFORMAT </w:instrText>
      </w:r>
      <w:r w:rsidRPr="002E64AB">
        <w:fldChar w:fldCharType="separate"/>
      </w:r>
      <w:r w:rsidRPr="002E64AB">
        <w:rPr>
          <w:sz w:val="24"/>
          <w:szCs w:val="24"/>
        </w:rPr>
        <w:t>5.10</w:t>
      </w:r>
      <w:r w:rsidRPr="002E64AB">
        <w:fldChar w:fldCharType="end"/>
      </w:r>
      <w:r w:rsidRPr="002E64AB">
        <w:rPr>
          <w:sz w:val="24"/>
          <w:szCs w:val="24"/>
        </w:rPr>
        <w:t>)</w:t>
      </w:r>
      <w:bookmarkEnd w:id="296"/>
      <w:r w:rsidRPr="002E64AB">
        <w:rPr>
          <w:sz w:val="24"/>
          <w:szCs w:val="24"/>
        </w:rPr>
        <w:t xml:space="preserve"> (желательное требование, предоставляется Участником при наличии);</w:t>
      </w:r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E64AB">
        <w:rPr>
          <w:sz w:val="24"/>
          <w:szCs w:val="24"/>
        </w:rPr>
        <w:t>Справк</w:t>
      </w:r>
      <w:r w:rsidR="00DA1402" w:rsidRPr="002E64AB">
        <w:rPr>
          <w:sz w:val="24"/>
          <w:szCs w:val="24"/>
        </w:rPr>
        <w:t>у</w:t>
      </w:r>
      <w:r w:rsidRPr="002E64AB">
        <w:rPr>
          <w:sz w:val="24"/>
          <w:szCs w:val="24"/>
        </w:rPr>
        <w:t xml:space="preserve"> о перечне и объемах</w:t>
      </w:r>
      <w:r w:rsidRPr="007252E9">
        <w:rPr>
          <w:sz w:val="24"/>
          <w:szCs w:val="24"/>
        </w:rPr>
        <w:t xml:space="preserve">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_Ref449017073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5.7</w:t>
      </w:r>
      <w:r w:rsidR="00A54803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_Ref55336398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5.8</w:t>
      </w:r>
      <w:r w:rsidR="00A54803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_Ref440272274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5.15</w:t>
      </w:r>
      <w:r w:rsidR="00A54803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</w:t>
      </w:r>
      <w:r w:rsidRPr="007D7C50">
        <w:rPr>
          <w:i/>
          <w:sz w:val="24"/>
          <w:szCs w:val="24"/>
        </w:rPr>
        <w:lastRenderedPageBreak/>
        <w:t xml:space="preserve">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7252E9">
        <w:rPr>
          <w:sz w:val="24"/>
          <w:szCs w:val="24"/>
        </w:rPr>
        <w:lastRenderedPageBreak/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</w:t>
      </w:r>
      <w:r w:rsidR="00371761">
        <w:rPr>
          <w:sz w:val="24"/>
          <w:szCs w:val="24"/>
        </w:rPr>
        <w:t xml:space="preserve">в в поставленных товарах и/или </w:t>
      </w:r>
      <w:r w:rsidRPr="007252E9">
        <w:rPr>
          <w:sz w:val="24"/>
          <w:szCs w:val="24"/>
        </w:rPr>
        <w:t>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_Ref191386482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A54803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A54803">
        <w:fldChar w:fldCharType="begin"/>
      </w:r>
      <w:r w:rsidR="00A54803">
        <w:instrText xml:space="preserve"> REF _Ref191386407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A54803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lastRenderedPageBreak/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A54803">
        <w:fldChar w:fldCharType="begin"/>
      </w:r>
      <w:r w:rsidR="00A54803">
        <w:instrText xml:space="preserve"> REF _Ref307563248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A54803">
        <w:rPr>
          <w:bCs w:val="0"/>
          <w:sz w:val="24"/>
          <w:szCs w:val="24"/>
        </w:rPr>
        <w:t>)</w:t>
      </w:r>
      <w:r w:rsidR="00A54803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A54803">
        <w:fldChar w:fldCharType="begin"/>
      </w:r>
      <w:r w:rsidR="00A54803">
        <w:instrText xml:space="preserve"> REF _Ref307563262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A54803">
        <w:rPr>
          <w:bCs w:val="0"/>
          <w:sz w:val="24"/>
          <w:szCs w:val="24"/>
        </w:rPr>
        <w:t>)</w:t>
      </w:r>
      <w:r w:rsidR="00A54803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A54803">
        <w:fldChar w:fldCharType="begin"/>
      </w:r>
      <w:r w:rsidR="00A54803">
        <w:instrText xml:space="preserve"> REF _Ref306032591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A54803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_Ref303669127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A54803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</w:t>
      </w:r>
      <w:r w:rsidR="00717F60" w:rsidRPr="00E71A48">
        <w:rPr>
          <w:bCs w:val="0"/>
          <w:sz w:val="24"/>
          <w:szCs w:val="24"/>
        </w:rPr>
        <w:lastRenderedPageBreak/>
        <w:t xml:space="preserve">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A54803">
        <w:fldChar w:fldCharType="begin"/>
      </w:r>
      <w:r w:rsidR="00A54803">
        <w:instrText xml:space="preserve"> REF _Ref440969765 \r \h  \* MERGEFORMAT </w:instrText>
      </w:r>
      <w:r w:rsidR="00A54803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A54803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A54803">
        <w:fldChar w:fldCharType="begin"/>
      </w:r>
      <w:r w:rsidR="00A54803">
        <w:instrText xml:space="preserve"> REF _Ref440289401 \r \h  \* MERGEFORMAT </w:instrText>
      </w:r>
      <w:r w:rsidR="00A54803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A54803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на </w:t>
      </w:r>
      <w:r w:rsidR="00932C0A" w:rsidRPr="00A731C1">
        <w:rPr>
          <w:bCs w:val="0"/>
          <w:sz w:val="24"/>
          <w:szCs w:val="24"/>
        </w:rPr>
        <w:t xml:space="preserve">сумму </w:t>
      </w:r>
      <w:r w:rsidR="00A731C1" w:rsidRPr="00A731C1">
        <w:rPr>
          <w:bCs w:val="0"/>
          <w:sz w:val="24"/>
          <w:szCs w:val="24"/>
        </w:rPr>
        <w:t>2% от стоимости Заявки</w:t>
      </w:r>
      <w:r w:rsidR="00932C0A" w:rsidRPr="00A731C1">
        <w:rPr>
          <w:bCs w:val="0"/>
          <w:sz w:val="24"/>
          <w:szCs w:val="24"/>
        </w:rPr>
        <w:t>, с учетом</w:t>
      </w:r>
      <w:r w:rsidR="00932C0A" w:rsidRPr="00E71A48">
        <w:rPr>
          <w:bCs w:val="0"/>
          <w:sz w:val="24"/>
          <w:szCs w:val="24"/>
        </w:rPr>
        <w:t xml:space="preserve">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A54803">
        <w:fldChar w:fldCharType="begin"/>
      </w:r>
      <w:r w:rsidR="00A54803">
        <w:instrText xml:space="preserve"> REF _Ref306008743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A54803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A54803">
        <w:fldChar w:fldCharType="begin"/>
      </w:r>
      <w:r w:rsidR="00A54803">
        <w:instrText xml:space="preserve"> REF _Ref440289953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A54803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A54803">
        <w:fldChar w:fldCharType="begin"/>
      </w:r>
      <w:r w:rsidR="00A54803">
        <w:instrText xml:space="preserve"> REF _Ref305753174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A54803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</w:t>
      </w:r>
      <w:r w:rsidRPr="00A731C1">
        <w:rPr>
          <w:bCs w:val="0"/>
          <w:sz w:val="24"/>
          <w:szCs w:val="24"/>
        </w:rPr>
        <w:t xml:space="preserve">размере </w:t>
      </w:r>
      <w:bookmarkEnd w:id="358"/>
      <w:r w:rsidR="00A731C1" w:rsidRPr="00A731C1">
        <w:rPr>
          <w:bCs w:val="0"/>
          <w:sz w:val="24"/>
          <w:szCs w:val="24"/>
        </w:rPr>
        <w:t>2%</w:t>
      </w:r>
      <w:r w:rsidR="000A7A8E" w:rsidRPr="00A731C1">
        <w:rPr>
          <w:bCs w:val="0"/>
          <w:sz w:val="24"/>
          <w:szCs w:val="24"/>
        </w:rPr>
        <w:t xml:space="preserve"> от стоимости</w:t>
      </w:r>
      <w:r w:rsidR="000A7A8E" w:rsidRPr="00E71A48">
        <w:rPr>
          <w:bCs w:val="0"/>
          <w:sz w:val="24"/>
          <w:szCs w:val="24"/>
        </w:rPr>
        <w:t xml:space="preserve">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A731C1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A731C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A731C1">
        <w:rPr>
          <w:bCs w:val="0"/>
          <w:sz w:val="24"/>
          <w:szCs w:val="24"/>
          <w:lang w:eastAsia="ru-RU"/>
        </w:rPr>
        <w:t xml:space="preserve">подраздел </w:t>
      </w:r>
      <w:r w:rsidR="00A54803" w:rsidRPr="00A731C1">
        <w:rPr>
          <w:sz w:val="24"/>
          <w:szCs w:val="24"/>
        </w:rPr>
        <w:fldChar w:fldCharType="begin"/>
      </w:r>
      <w:r w:rsidR="00A54803" w:rsidRPr="00A731C1">
        <w:rPr>
          <w:sz w:val="24"/>
          <w:szCs w:val="24"/>
        </w:rPr>
        <w:instrText xml:space="preserve"> REF _Ref440272256 \r \h  \* MERGEFORMAT </w:instrText>
      </w:r>
      <w:r w:rsidR="00A54803" w:rsidRPr="00A731C1">
        <w:rPr>
          <w:sz w:val="24"/>
          <w:szCs w:val="24"/>
        </w:rPr>
      </w:r>
      <w:r w:rsidR="00A54803" w:rsidRPr="00A731C1">
        <w:rPr>
          <w:sz w:val="24"/>
          <w:szCs w:val="24"/>
        </w:rPr>
        <w:fldChar w:fldCharType="separate"/>
      </w:r>
      <w:r w:rsidR="00E418BB" w:rsidRPr="00A731C1">
        <w:rPr>
          <w:bCs w:val="0"/>
          <w:sz w:val="24"/>
          <w:szCs w:val="24"/>
          <w:lang w:eastAsia="ru-RU"/>
        </w:rPr>
        <w:t>5.13</w:t>
      </w:r>
      <w:r w:rsidR="00A54803" w:rsidRPr="00A731C1">
        <w:rPr>
          <w:sz w:val="24"/>
          <w:szCs w:val="24"/>
        </w:rPr>
        <w:fldChar w:fldCharType="end"/>
      </w:r>
      <w:r w:rsidRPr="00A731C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A731C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A731C1">
        <w:rPr>
          <w:bCs w:val="0"/>
          <w:sz w:val="24"/>
          <w:szCs w:val="24"/>
        </w:rPr>
        <w:t>(</w:t>
      </w:r>
      <w:r w:rsidRPr="00A731C1">
        <w:rPr>
          <w:bCs w:val="0"/>
          <w:sz w:val="24"/>
          <w:szCs w:val="24"/>
          <w:lang w:eastAsia="ru-RU"/>
        </w:rPr>
        <w:t xml:space="preserve">подраздел </w:t>
      </w:r>
      <w:r w:rsidR="00A54803" w:rsidRPr="00A731C1">
        <w:rPr>
          <w:sz w:val="24"/>
          <w:szCs w:val="24"/>
        </w:rPr>
        <w:fldChar w:fldCharType="begin"/>
      </w:r>
      <w:r w:rsidR="00A54803" w:rsidRPr="00A731C1">
        <w:rPr>
          <w:sz w:val="24"/>
          <w:szCs w:val="24"/>
        </w:rPr>
        <w:instrText xml:space="preserve"> REF _Ref441574460 \r \h  \* MERGEFORMAT </w:instrText>
      </w:r>
      <w:r w:rsidR="00A54803" w:rsidRPr="00A731C1">
        <w:rPr>
          <w:sz w:val="24"/>
          <w:szCs w:val="24"/>
        </w:rPr>
      </w:r>
      <w:r w:rsidR="00A54803" w:rsidRPr="00A731C1">
        <w:rPr>
          <w:sz w:val="24"/>
          <w:szCs w:val="24"/>
        </w:rPr>
        <w:fldChar w:fldCharType="separate"/>
      </w:r>
      <w:r w:rsidR="00E418BB" w:rsidRPr="00A731C1">
        <w:rPr>
          <w:bCs w:val="0"/>
          <w:sz w:val="24"/>
          <w:szCs w:val="24"/>
          <w:lang w:eastAsia="ru-RU"/>
        </w:rPr>
        <w:t>5.14</w:t>
      </w:r>
      <w:r w:rsidR="00A54803" w:rsidRPr="00A731C1">
        <w:rPr>
          <w:sz w:val="24"/>
          <w:szCs w:val="24"/>
        </w:rPr>
        <w:fldChar w:fldCharType="end"/>
      </w:r>
      <w:r w:rsidRPr="00A731C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A54803" w:rsidRPr="00A731C1">
        <w:rPr>
          <w:sz w:val="24"/>
          <w:szCs w:val="24"/>
        </w:rPr>
        <w:fldChar w:fldCharType="begin"/>
      </w:r>
      <w:r w:rsidR="00A54803" w:rsidRPr="00A731C1">
        <w:rPr>
          <w:sz w:val="24"/>
          <w:szCs w:val="24"/>
        </w:rPr>
        <w:instrText xml:space="preserve"> REF _Ref440289953 \r \h  \* MERGEFORMAT </w:instrText>
      </w:r>
      <w:r w:rsidR="00A54803" w:rsidRPr="00A731C1">
        <w:rPr>
          <w:sz w:val="24"/>
          <w:szCs w:val="24"/>
        </w:rPr>
      </w:r>
      <w:r w:rsidR="00A54803" w:rsidRPr="00A731C1">
        <w:rPr>
          <w:sz w:val="24"/>
          <w:szCs w:val="24"/>
        </w:rPr>
        <w:fldChar w:fldCharType="separate"/>
      </w:r>
      <w:r w:rsidR="00E418BB" w:rsidRPr="00A731C1">
        <w:rPr>
          <w:bCs w:val="0"/>
          <w:sz w:val="24"/>
          <w:szCs w:val="24"/>
        </w:rPr>
        <w:t>3.4.1.3</w:t>
      </w:r>
      <w:r w:rsidR="00A54803" w:rsidRPr="00A731C1">
        <w:rPr>
          <w:sz w:val="24"/>
          <w:szCs w:val="24"/>
        </w:rPr>
        <w:fldChar w:fldCharType="end"/>
      </w:r>
      <w:r w:rsidRPr="00A731C1">
        <w:rPr>
          <w:bCs w:val="0"/>
          <w:sz w:val="24"/>
          <w:szCs w:val="24"/>
        </w:rPr>
        <w:t xml:space="preserve"> настоящей Документации, по адресу: </w:t>
      </w:r>
      <w:r w:rsidR="00DC32FC" w:rsidRPr="00A731C1">
        <w:rPr>
          <w:b/>
          <w:bCs w:val="0"/>
          <w:sz w:val="24"/>
          <w:szCs w:val="24"/>
        </w:rPr>
        <w:t xml:space="preserve">РФ, </w:t>
      </w:r>
      <w:r w:rsidR="00A731C1" w:rsidRPr="00A731C1">
        <w:rPr>
          <w:b/>
          <w:bCs w:val="0"/>
          <w:sz w:val="24"/>
          <w:szCs w:val="24"/>
        </w:rPr>
        <w:t>214019, г. Смоленск, ул. Тенишевой, д. 33, каб. 111</w:t>
      </w:r>
      <w:r w:rsidR="00DC32FC" w:rsidRPr="00A731C1">
        <w:rPr>
          <w:bCs w:val="0"/>
          <w:sz w:val="24"/>
          <w:szCs w:val="24"/>
        </w:rPr>
        <w:t xml:space="preserve">, исполнительный сотрудник </w:t>
      </w:r>
      <w:r w:rsidR="00A731C1" w:rsidRPr="00A731C1">
        <w:rPr>
          <w:bCs w:val="0"/>
          <w:sz w:val="24"/>
          <w:szCs w:val="24"/>
        </w:rPr>
        <w:t>–</w:t>
      </w:r>
      <w:r w:rsidR="00DC32FC" w:rsidRPr="00A731C1">
        <w:rPr>
          <w:bCs w:val="0"/>
          <w:sz w:val="24"/>
          <w:szCs w:val="24"/>
        </w:rPr>
        <w:t xml:space="preserve"> </w:t>
      </w:r>
      <w:r w:rsidR="00A731C1" w:rsidRPr="00A731C1">
        <w:rPr>
          <w:bCs w:val="0"/>
          <w:sz w:val="24"/>
          <w:szCs w:val="24"/>
        </w:rPr>
        <w:t>Алтунина Надежда Андреевна</w:t>
      </w:r>
      <w:r w:rsidR="00DC32FC" w:rsidRPr="00A731C1">
        <w:rPr>
          <w:bCs w:val="0"/>
          <w:sz w:val="24"/>
          <w:szCs w:val="24"/>
        </w:rPr>
        <w:t>, контактный телефон (</w:t>
      </w:r>
      <w:r w:rsidR="00A731C1" w:rsidRPr="00A731C1">
        <w:rPr>
          <w:bCs w:val="0"/>
          <w:sz w:val="24"/>
          <w:szCs w:val="24"/>
        </w:rPr>
        <w:t>4812</w:t>
      </w:r>
      <w:r w:rsidR="00DC32FC" w:rsidRPr="00A731C1">
        <w:rPr>
          <w:bCs w:val="0"/>
          <w:sz w:val="24"/>
          <w:szCs w:val="24"/>
        </w:rPr>
        <w:t xml:space="preserve">) </w:t>
      </w:r>
      <w:r w:rsidR="00A731C1" w:rsidRPr="00A731C1">
        <w:rPr>
          <w:bCs w:val="0"/>
          <w:sz w:val="24"/>
          <w:szCs w:val="24"/>
        </w:rPr>
        <w:t>42-95-56</w:t>
      </w:r>
      <w:r w:rsidRPr="00A731C1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A54803">
        <w:fldChar w:fldCharType="begin"/>
      </w:r>
      <w:r w:rsidR="00A54803">
        <w:instrText xml:space="preserve"> REF _Ref191386085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1.1.1</w:t>
      </w:r>
      <w:r w:rsidR="00A54803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A54803">
        <w:fldChar w:fldCharType="begin"/>
      </w:r>
      <w:r w:rsidR="00A54803">
        <w:instrText xml:space="preserve"> REF _Ref303323780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1.1.4</w:t>
      </w:r>
      <w:r w:rsidR="00A54803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A54803">
        <w:fldChar w:fldCharType="begin"/>
      </w:r>
      <w:r w:rsidR="00A54803">
        <w:instrText xml:space="preserve"> REF _Ref442188624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3.3.14.9</w:t>
      </w:r>
      <w:r w:rsidR="00A54803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173F6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</w:t>
      </w:r>
      <w:r w:rsidRPr="003173F6">
        <w:rPr>
          <w:bCs w:val="0"/>
          <w:sz w:val="24"/>
          <w:szCs w:val="24"/>
        </w:rPr>
        <w:t xml:space="preserve">оформлены в соответствии с требованиями, указанными в настоящей Документации по запросу предложений. Размещение </w:t>
      </w:r>
      <w:r w:rsidR="00D77DCB" w:rsidRPr="003173F6">
        <w:rPr>
          <w:bCs w:val="0"/>
          <w:sz w:val="24"/>
          <w:szCs w:val="24"/>
        </w:rPr>
        <w:t xml:space="preserve">электронных </w:t>
      </w:r>
      <w:r w:rsidRPr="003173F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173F6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3173F6">
        <w:rPr>
          <w:bCs w:val="0"/>
          <w:sz w:val="24"/>
          <w:szCs w:val="24"/>
        </w:rPr>
        <w:t>Заявк</w:t>
      </w:r>
      <w:r w:rsidR="00717F60" w:rsidRPr="003173F6">
        <w:rPr>
          <w:bCs w:val="0"/>
          <w:sz w:val="24"/>
          <w:szCs w:val="24"/>
        </w:rPr>
        <w:t xml:space="preserve">и на ЭТП могут быть поданы до </w:t>
      </w:r>
      <w:r w:rsidR="002B5044" w:rsidRPr="003173F6">
        <w:rPr>
          <w:b/>
          <w:bCs w:val="0"/>
          <w:sz w:val="24"/>
          <w:szCs w:val="24"/>
        </w:rPr>
        <w:t xml:space="preserve">12 часов 00 минут </w:t>
      </w:r>
      <w:r w:rsidR="003173F6" w:rsidRPr="003173F6">
        <w:rPr>
          <w:b/>
          <w:bCs w:val="0"/>
          <w:sz w:val="24"/>
          <w:szCs w:val="24"/>
        </w:rPr>
        <w:t>07</w:t>
      </w:r>
      <w:r w:rsidR="002B5044" w:rsidRPr="003173F6">
        <w:rPr>
          <w:b/>
          <w:bCs w:val="0"/>
          <w:sz w:val="24"/>
          <w:szCs w:val="24"/>
        </w:rPr>
        <w:t xml:space="preserve"> </w:t>
      </w:r>
      <w:r w:rsidR="00947891" w:rsidRPr="003173F6">
        <w:rPr>
          <w:b/>
          <w:bCs w:val="0"/>
          <w:sz w:val="24"/>
          <w:szCs w:val="24"/>
        </w:rPr>
        <w:t xml:space="preserve">ноября </w:t>
      </w:r>
      <w:r w:rsidR="002B5044" w:rsidRPr="003173F6">
        <w:rPr>
          <w:b/>
          <w:bCs w:val="0"/>
          <w:sz w:val="24"/>
          <w:szCs w:val="24"/>
        </w:rPr>
        <w:t>2016 года</w:t>
      </w:r>
      <w:r w:rsidR="00BC2634" w:rsidRPr="003173F6">
        <w:rPr>
          <w:b/>
          <w:bCs w:val="0"/>
          <w:sz w:val="24"/>
          <w:szCs w:val="24"/>
        </w:rPr>
        <w:t xml:space="preserve">, </w:t>
      </w:r>
      <w:r w:rsidR="00BC2634" w:rsidRPr="003173F6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173F6">
        <w:rPr>
          <w:bCs w:val="0"/>
          <w:spacing w:val="-2"/>
          <w:sz w:val="24"/>
          <w:szCs w:val="24"/>
        </w:rPr>
        <w:t>(под</w:t>
      </w:r>
      <w:r w:rsidR="00BC2634" w:rsidRPr="003173F6">
        <w:rPr>
          <w:bCs w:val="0"/>
          <w:sz w:val="24"/>
          <w:szCs w:val="24"/>
        </w:rPr>
        <w:t xml:space="preserve">раздел </w:t>
      </w:r>
      <w:r w:rsidR="001952D8" w:rsidRPr="003173F6">
        <w:rPr>
          <w:bCs w:val="0"/>
          <w:sz w:val="24"/>
          <w:szCs w:val="24"/>
        </w:rPr>
        <w:fldChar w:fldCharType="begin"/>
      </w:r>
      <w:r w:rsidR="00BC2634" w:rsidRPr="003173F6">
        <w:rPr>
          <w:bCs w:val="0"/>
          <w:sz w:val="24"/>
          <w:szCs w:val="24"/>
        </w:rPr>
        <w:instrText xml:space="preserve"> REF _Ref55336310 \r \h </w:instrText>
      </w:r>
      <w:r w:rsidR="00947891" w:rsidRPr="003173F6">
        <w:rPr>
          <w:bCs w:val="0"/>
          <w:sz w:val="24"/>
          <w:szCs w:val="24"/>
        </w:rPr>
        <w:instrText xml:space="preserve"> \* MERGEFORMAT </w:instrText>
      </w:r>
      <w:r w:rsidR="001952D8" w:rsidRPr="003173F6">
        <w:rPr>
          <w:bCs w:val="0"/>
          <w:sz w:val="24"/>
          <w:szCs w:val="24"/>
        </w:rPr>
      </w:r>
      <w:r w:rsidR="001952D8" w:rsidRPr="003173F6">
        <w:rPr>
          <w:bCs w:val="0"/>
          <w:sz w:val="24"/>
          <w:szCs w:val="24"/>
        </w:rPr>
        <w:fldChar w:fldCharType="separate"/>
      </w:r>
      <w:r w:rsidR="00E418BB" w:rsidRPr="003173F6">
        <w:rPr>
          <w:bCs w:val="0"/>
          <w:sz w:val="24"/>
          <w:szCs w:val="24"/>
        </w:rPr>
        <w:t>5.1</w:t>
      </w:r>
      <w:r w:rsidR="001952D8" w:rsidRPr="003173F6">
        <w:rPr>
          <w:bCs w:val="0"/>
          <w:sz w:val="24"/>
          <w:szCs w:val="24"/>
        </w:rPr>
        <w:fldChar w:fldCharType="end"/>
      </w:r>
      <w:r w:rsidR="00BC2634" w:rsidRPr="003173F6">
        <w:rPr>
          <w:bCs w:val="0"/>
          <w:sz w:val="24"/>
          <w:szCs w:val="24"/>
          <w:lang w:eastAsia="ru-RU"/>
        </w:rPr>
        <w:t>)</w:t>
      </w:r>
      <w:r w:rsidR="00BC2634" w:rsidRPr="003173F6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173F6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115077798"/>
      <w:bookmarkStart w:id="375" w:name="_Toc439323708"/>
      <w:bookmarkStart w:id="376" w:name="_Toc440357106"/>
      <w:bookmarkStart w:id="377" w:name="_Toc440359661"/>
      <w:bookmarkStart w:id="378" w:name="_Toc440632124"/>
      <w:bookmarkStart w:id="379" w:name="_Toc440875945"/>
      <w:bookmarkStart w:id="380" w:name="_Toc441130973"/>
      <w:bookmarkStart w:id="381" w:name="_Toc447269788"/>
      <w:r w:rsidRPr="003173F6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7252E9">
        <w:rPr>
          <w:bCs w:val="0"/>
          <w:sz w:val="24"/>
          <w:szCs w:val="24"/>
        </w:rPr>
        <w:t xml:space="preserve"> Заявок Участниками (п. </w:t>
      </w:r>
      <w:r w:rsidR="00A54803">
        <w:fldChar w:fldCharType="begin"/>
      </w:r>
      <w:r w:rsidR="00A54803">
        <w:instrText xml:space="preserve"> REF _Ref440289953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A54803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2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A54803">
        <w:fldChar w:fldCharType="begin"/>
      </w:r>
      <w:r w:rsidR="00A54803">
        <w:instrText xml:space="preserve"> REF _Ref442188512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т)</w:t>
      </w:r>
      <w:r w:rsidR="00A54803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A54803">
        <w:fldChar w:fldCharType="begin"/>
      </w:r>
      <w:r w:rsidR="00A54803">
        <w:instrText xml:space="preserve"> REF _Ref303587815 \r \h  \* MERGEFORMAT </w:instrText>
      </w:r>
      <w:r w:rsidR="00A54803">
        <w:fldChar w:fldCharType="separate"/>
      </w:r>
      <w:r w:rsidR="008E58DC" w:rsidRPr="007252E9">
        <w:rPr>
          <w:sz w:val="24"/>
          <w:szCs w:val="24"/>
        </w:rPr>
        <w:t>3.3.8.3</w:t>
      </w:r>
      <w:r w:rsidR="00A54803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A54803">
        <w:fldChar w:fldCharType="begin"/>
      </w:r>
      <w:r w:rsidR="00A54803">
        <w:instrText xml:space="preserve"> REF _Ref441574649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5.14</w:t>
      </w:r>
      <w:r w:rsidR="00A54803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3" w:name="_Ref303683883"/>
      <w:bookmarkStart w:id="384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3"/>
      <w:bookmarkEnd w:id="384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5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A54803">
        <w:fldChar w:fldCharType="begin"/>
      </w:r>
      <w:r w:rsidR="00A54803">
        <w:instrText xml:space="preserve"> REF _Ref440289953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A54803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A54803">
        <w:lastRenderedPageBreak/>
        <w:fldChar w:fldCharType="begin"/>
      </w:r>
      <w:r w:rsidR="00A54803">
        <w:instrText xml:space="preserve"> REF _Ref440289953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A54803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A54803">
        <w:fldChar w:fldCharType="begin"/>
      </w:r>
      <w:r w:rsidR="00A54803">
        <w:instrText xml:space="preserve"> REF _Ref440289953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A54803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A54803">
        <w:fldChar w:fldCharType="begin"/>
      </w:r>
      <w:r w:rsidR="00A54803">
        <w:instrText xml:space="preserve"> REF _Ref55279015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3.3.1.6</w:t>
      </w:r>
      <w:r w:rsidR="00A54803">
        <w:fldChar w:fldCharType="end"/>
      </w:r>
      <w:r w:rsidRPr="00223D18">
        <w:rPr>
          <w:sz w:val="24"/>
          <w:szCs w:val="24"/>
        </w:rPr>
        <w:t xml:space="preserve">, </w:t>
      </w:r>
      <w:r w:rsidR="00A54803">
        <w:fldChar w:fldCharType="begin"/>
      </w:r>
      <w:r w:rsidR="00A54803">
        <w:instrText xml:space="preserve"> REF _Ref195087786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3.3.1.7</w:t>
      </w:r>
      <w:r w:rsidR="00A54803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6" w:name="_Toc464120612"/>
      <w:r w:rsidRPr="00E71A48">
        <w:t>Оценка Заявок и проведение переговоров</w:t>
      </w:r>
      <w:bookmarkEnd w:id="385"/>
      <w:bookmarkEnd w:id="38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7" w:name="_Toc439323711"/>
      <w:bookmarkStart w:id="388" w:name="_Toc440357109"/>
      <w:bookmarkStart w:id="389" w:name="_Toc440359664"/>
      <w:bookmarkStart w:id="390" w:name="_Toc440632127"/>
      <w:bookmarkStart w:id="391" w:name="_Toc440875948"/>
      <w:bookmarkStart w:id="392" w:name="_Toc441130976"/>
      <w:bookmarkStart w:id="393" w:name="_Toc447269791"/>
      <w:bookmarkStart w:id="394" w:name="_Toc464120613"/>
      <w:r w:rsidRPr="00E71A48">
        <w:rPr>
          <w:szCs w:val="24"/>
        </w:rPr>
        <w:t>Общие положения</w:t>
      </w:r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A54803">
        <w:fldChar w:fldCharType="begin"/>
      </w:r>
      <w:r w:rsidR="00A54803">
        <w:instrText xml:space="preserve"> REF _Ref93089454 \n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A54803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A54803">
        <w:fldChar w:fldCharType="begin"/>
      </w:r>
      <w:r w:rsidR="00A54803">
        <w:instrText xml:space="preserve"> REF _Ref303670674 \n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A54803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_Ref306138385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A54803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5" w:name="_Ref93089454"/>
      <w:bookmarkStart w:id="396" w:name="_Toc439323712"/>
      <w:bookmarkStart w:id="397" w:name="_Toc440357110"/>
      <w:bookmarkStart w:id="398" w:name="_Toc440359665"/>
      <w:bookmarkStart w:id="399" w:name="_Toc440632128"/>
      <w:bookmarkStart w:id="400" w:name="_Toc440875949"/>
      <w:bookmarkStart w:id="401" w:name="_Toc441130977"/>
      <w:bookmarkStart w:id="402" w:name="_Toc447269792"/>
      <w:bookmarkStart w:id="403" w:name="_Toc464120614"/>
      <w:r w:rsidRPr="00E71A48">
        <w:rPr>
          <w:szCs w:val="24"/>
        </w:rPr>
        <w:t>Отборочная стадия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4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lastRenderedPageBreak/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4"/>
      <w:bookmarkEnd w:id="405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A54803">
        <w:fldChar w:fldCharType="begin"/>
      </w:r>
      <w:r w:rsidR="00A54803">
        <w:instrText xml:space="preserve"> REF _Ref444179578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5.11</w:t>
      </w:r>
      <w:r w:rsidR="00A54803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A54803">
        <w:fldChar w:fldCharType="begin"/>
      </w:r>
      <w:r w:rsidR="00A54803">
        <w:instrText xml:space="preserve"> REF _Ref306176386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3.3.14</w:t>
      </w:r>
      <w:r w:rsidR="00A54803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A54803">
        <w:fldChar w:fldCharType="begin"/>
      </w:r>
      <w:r w:rsidR="00A54803">
        <w:instrText xml:space="preserve"> REF _Ref306176386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3.3.14</w:t>
      </w:r>
      <w:r w:rsidR="00A54803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6" w:name="_Ref303670674"/>
      <w:bookmarkStart w:id="407" w:name="_Toc439323713"/>
      <w:bookmarkStart w:id="408" w:name="_Toc440357111"/>
      <w:bookmarkStart w:id="409" w:name="_Toc440359666"/>
      <w:bookmarkStart w:id="410" w:name="_Toc440632129"/>
      <w:bookmarkStart w:id="411" w:name="_Toc440875950"/>
      <w:bookmarkStart w:id="412" w:name="_Toc441130978"/>
      <w:bookmarkStart w:id="413" w:name="_Toc447269793"/>
      <w:bookmarkStart w:id="414" w:name="_Toc464120615"/>
      <w:r w:rsidRPr="00E71A48">
        <w:rPr>
          <w:szCs w:val="24"/>
        </w:rPr>
        <w:t>Проведение переговоров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5" w:name="_Ref306138385"/>
      <w:bookmarkStart w:id="416" w:name="_Toc439323714"/>
      <w:bookmarkStart w:id="417" w:name="_Toc440357112"/>
      <w:bookmarkStart w:id="418" w:name="_Toc440359667"/>
      <w:bookmarkStart w:id="419" w:name="_Toc440632130"/>
      <w:bookmarkStart w:id="420" w:name="_Toc440875951"/>
      <w:bookmarkStart w:id="421" w:name="_Toc441130979"/>
      <w:bookmarkStart w:id="422" w:name="_Toc447269794"/>
      <w:bookmarkStart w:id="423" w:name="_Toc464120616"/>
      <w:r w:rsidRPr="00E71A48">
        <w:rPr>
          <w:szCs w:val="24"/>
        </w:rPr>
        <w:lastRenderedPageBreak/>
        <w:t>Оценочная стадия</w:t>
      </w:r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4" w:name="_Ref303250967"/>
      <w:bookmarkStart w:id="425" w:name="_Toc305697378"/>
      <w:bookmarkStart w:id="426" w:name="_Toc464120617"/>
      <w:bookmarkStart w:id="4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4"/>
      <w:bookmarkEnd w:id="425"/>
      <w:bookmarkEnd w:id="426"/>
      <w:r w:rsidRPr="00E71A48">
        <w:t xml:space="preserve"> </w:t>
      </w:r>
    </w:p>
    <w:bookmarkEnd w:id="427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8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8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29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A54803">
        <w:fldChar w:fldCharType="begin"/>
      </w:r>
      <w:r w:rsidR="00A54803">
        <w:instrText xml:space="preserve"> REF _Ref306352987 \r \h  \* MERGEFORMAT </w:instrText>
      </w:r>
      <w:r w:rsidR="00A54803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A54803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A54803">
        <w:fldChar w:fldCharType="begin"/>
      </w:r>
      <w:r w:rsidR="00A54803">
        <w:instrText xml:space="preserve"> REF _Ref306353005 \r \h  \* MERGEFORMAT </w:instrText>
      </w:r>
      <w:r w:rsidR="00A54803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A54803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7252E9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0" w:name="_Ref303681924"/>
      <w:bookmarkStart w:id="431" w:name="_Ref303683914"/>
      <w:bookmarkStart w:id="432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0"/>
      <w:bookmarkEnd w:id="431"/>
      <w:bookmarkEnd w:id="432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3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4" w:name="_Ref303251044"/>
      <w:bookmarkStart w:id="435" w:name="_Toc464120619"/>
      <w:bookmarkStart w:id="43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4"/>
      <w:bookmarkEnd w:id="435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3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39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0" w:name="_Ref303683929"/>
      <w:bookmarkStart w:id="441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6"/>
      <w:bookmarkEnd w:id="440"/>
      <w:bookmarkEnd w:id="441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2" w:name="_Ref294695403"/>
      <w:bookmarkStart w:id="443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2"/>
      <w:bookmarkEnd w:id="443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4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4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A54803">
        <w:fldChar w:fldCharType="begin"/>
      </w:r>
      <w:r w:rsidR="00A54803">
        <w:instrText xml:space="preserve"> REF _Ref294695546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A54803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_Ref294695403 \n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A54803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_Ref305979053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A54803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6" w:name="_Toc181693189"/>
      <w:bookmarkStart w:id="447" w:name="_Ref190680463"/>
      <w:bookmarkStart w:id="448" w:name="_Ref306140410"/>
      <w:bookmarkStart w:id="449" w:name="_Ref306142159"/>
      <w:bookmarkStart w:id="450" w:name="_Toc464120621"/>
      <w:bookmarkStart w:id="451" w:name="_Ref303102866"/>
      <w:bookmarkStart w:id="452" w:name="_Toc305835589"/>
      <w:bookmarkStart w:id="453" w:name="_Ref303683952"/>
      <w:bookmarkStart w:id="454" w:name="__RefNumPara__840_922829174"/>
      <w:bookmarkEnd w:id="445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6"/>
      <w:bookmarkEnd w:id="447"/>
      <w:bookmarkEnd w:id="448"/>
      <w:bookmarkEnd w:id="449"/>
      <w:bookmarkEnd w:id="450"/>
      <w:r w:rsidRPr="00414CAF">
        <w:t xml:space="preserve"> </w:t>
      </w:r>
      <w:bookmarkEnd w:id="451"/>
      <w:bookmarkEnd w:id="452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5" w:name="_Ref303694483"/>
      <w:bookmarkStart w:id="456" w:name="_Toc305835590"/>
      <w:bookmarkStart w:id="457" w:name="_Ref306140451"/>
      <w:bookmarkStart w:id="458" w:name="_Toc464120622"/>
      <w:r w:rsidRPr="00B42AE0">
        <w:t xml:space="preserve">Уведомление о результатах </w:t>
      </w:r>
      <w:bookmarkEnd w:id="455"/>
      <w:bookmarkEnd w:id="456"/>
      <w:r w:rsidRPr="00B42AE0">
        <w:t>запроса предложений</w:t>
      </w:r>
      <w:bookmarkEnd w:id="457"/>
      <w:bookmarkEnd w:id="458"/>
    </w:p>
    <w:bookmarkEnd w:id="453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A54803">
        <w:fldChar w:fldCharType="begin"/>
      </w:r>
      <w:r w:rsidR="00A54803">
        <w:instrText xml:space="preserve"> REF _Ref191386085 \r \h  \* MERGEFORMAT </w:instrText>
      </w:r>
      <w:r w:rsidR="00A54803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A54803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A6535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59" w:name="_Ref440270568"/>
      <w:bookmarkStart w:id="460" w:name="_Ref440274159"/>
      <w:bookmarkStart w:id="461" w:name="_Ref440292555"/>
      <w:bookmarkStart w:id="462" w:name="_Ref440292779"/>
      <w:bookmarkStart w:id="463" w:name="_Toc464120623"/>
      <w:r w:rsidRPr="00A6535F">
        <w:rPr>
          <w:szCs w:val="24"/>
        </w:rPr>
        <w:lastRenderedPageBreak/>
        <w:t>Техническая часть</w:t>
      </w:r>
      <w:bookmarkEnd w:id="459"/>
      <w:bookmarkEnd w:id="460"/>
      <w:bookmarkEnd w:id="461"/>
      <w:bookmarkEnd w:id="462"/>
      <w:bookmarkEnd w:id="463"/>
      <w:r w:rsidRPr="00A6535F">
        <w:rPr>
          <w:szCs w:val="24"/>
        </w:rPr>
        <w:t xml:space="preserve"> </w:t>
      </w:r>
    </w:p>
    <w:p w:rsidR="002B5044" w:rsidRPr="00A6535F" w:rsidRDefault="002B5044" w:rsidP="002A47D1">
      <w:pPr>
        <w:pStyle w:val="2"/>
        <w:ind w:left="1701" w:hanging="1134"/>
      </w:pPr>
      <w:bookmarkStart w:id="464" w:name="_Toc176064096"/>
      <w:bookmarkStart w:id="465" w:name="_Toc176338524"/>
      <w:bookmarkStart w:id="466" w:name="_Toc180399752"/>
      <w:bookmarkStart w:id="467" w:name="_Toc191205941"/>
      <w:bookmarkStart w:id="468" w:name="_Toc194315544"/>
      <w:bookmarkStart w:id="469" w:name="_Toc423421725"/>
      <w:bookmarkStart w:id="470" w:name="_Toc464120624"/>
      <w:r w:rsidRPr="00A6535F">
        <w:t>Общие требования к условиям поставки продукции</w:t>
      </w:r>
      <w:bookmarkStart w:id="471" w:name="_Toc176064097"/>
      <w:bookmarkStart w:id="472" w:name="_Toc176338525"/>
      <w:bookmarkStart w:id="473" w:name="_Toc180399753"/>
      <w:bookmarkStart w:id="474" w:name="_Toc189457101"/>
      <w:bookmarkStart w:id="475" w:name="_Toc189461737"/>
      <w:bookmarkStart w:id="476" w:name="_Toc189462011"/>
      <w:bookmarkStart w:id="477" w:name="_Toc191273610"/>
      <w:bookmarkStart w:id="478" w:name="_Toc167189319"/>
      <w:bookmarkStart w:id="479" w:name="_Toc168725254"/>
      <w:bookmarkEnd w:id="464"/>
      <w:bookmarkEnd w:id="465"/>
      <w:bookmarkEnd w:id="466"/>
      <w:bookmarkEnd w:id="467"/>
      <w:bookmarkEnd w:id="468"/>
      <w:bookmarkEnd w:id="469"/>
      <w:bookmarkEnd w:id="470"/>
    </w:p>
    <w:p w:rsidR="002B5044" w:rsidRPr="00A6535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0" w:name="_Toc439166308"/>
      <w:bookmarkStart w:id="481" w:name="_Toc439170656"/>
      <w:bookmarkStart w:id="482" w:name="_Toc439172758"/>
      <w:bookmarkStart w:id="483" w:name="_Toc439173202"/>
      <w:bookmarkStart w:id="484" w:name="_Toc439238196"/>
      <w:bookmarkStart w:id="485" w:name="_Toc439252748"/>
      <w:bookmarkStart w:id="486" w:name="_Toc439323606"/>
      <w:bookmarkStart w:id="487" w:name="_Toc439323722"/>
      <w:bookmarkStart w:id="488" w:name="_Toc440357120"/>
      <w:bookmarkStart w:id="489" w:name="_Toc440359675"/>
      <w:bookmarkStart w:id="490" w:name="_Toc440632139"/>
      <w:bookmarkStart w:id="491" w:name="_Toc440875960"/>
      <w:bookmarkStart w:id="492" w:name="_Toc441130988"/>
      <w:bookmarkStart w:id="493" w:name="_Toc447269803"/>
      <w:bookmarkStart w:id="494" w:name="_Toc464120625"/>
      <w:r w:rsidRPr="00A6535F">
        <w:rPr>
          <w:b w:val="0"/>
          <w:szCs w:val="24"/>
        </w:rPr>
        <w:t>Продукция должна быть новой и ранее неиспользованной.</w:t>
      </w:r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</w:p>
    <w:p w:rsidR="002B5044" w:rsidRPr="00A6535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5" w:name="_Toc439166309"/>
      <w:bookmarkStart w:id="496" w:name="_Toc439170657"/>
      <w:bookmarkStart w:id="497" w:name="_Toc439172759"/>
      <w:bookmarkStart w:id="498" w:name="_Toc439173203"/>
      <w:bookmarkStart w:id="499" w:name="_Toc439238197"/>
      <w:bookmarkStart w:id="500" w:name="_Toc439252749"/>
      <w:bookmarkStart w:id="501" w:name="_Toc439323607"/>
      <w:bookmarkStart w:id="502" w:name="_Toc439323723"/>
      <w:bookmarkStart w:id="503" w:name="_Toc440357121"/>
      <w:bookmarkStart w:id="504" w:name="_Toc440359676"/>
      <w:bookmarkStart w:id="505" w:name="_Toc440632140"/>
      <w:bookmarkStart w:id="506" w:name="_Toc440875961"/>
      <w:bookmarkStart w:id="507" w:name="_Toc441130989"/>
      <w:bookmarkStart w:id="508" w:name="_Toc447269804"/>
      <w:bookmarkStart w:id="509" w:name="_Toc464120626"/>
      <w:r w:rsidRPr="00A6535F">
        <w:rPr>
          <w:b w:val="0"/>
          <w:szCs w:val="24"/>
        </w:rPr>
        <w:t>Продукция должна соответствовать ГОСТ, ТУ</w:t>
      </w:r>
      <w:r w:rsidR="00A6535F" w:rsidRPr="00A6535F">
        <w:rPr>
          <w:b w:val="0"/>
          <w:szCs w:val="24"/>
        </w:rPr>
        <w:t>, СанПиН 2.1.4.1116-2002</w:t>
      </w:r>
      <w:r w:rsidRPr="00A6535F">
        <w:rPr>
          <w:b w:val="0"/>
          <w:szCs w:val="24"/>
        </w:rPr>
        <w:t>.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</w:p>
    <w:p w:rsidR="002B5044" w:rsidRPr="00A6535F" w:rsidRDefault="002B5044" w:rsidP="0021751A">
      <w:pPr>
        <w:pStyle w:val="2"/>
        <w:ind w:left="1701" w:hanging="1134"/>
      </w:pPr>
      <w:bookmarkStart w:id="510" w:name="_Toc423421726"/>
      <w:bookmarkStart w:id="511" w:name="_Ref450646963"/>
      <w:bookmarkStart w:id="512" w:name="_Toc464120627"/>
      <w:r w:rsidRPr="00A6535F">
        <w:t>Перечень, объемы и характеристики закупаемой продукции</w:t>
      </w:r>
      <w:bookmarkEnd w:id="471"/>
      <w:bookmarkEnd w:id="472"/>
      <w:bookmarkEnd w:id="473"/>
      <w:bookmarkEnd w:id="474"/>
      <w:bookmarkEnd w:id="475"/>
      <w:bookmarkEnd w:id="476"/>
      <w:bookmarkEnd w:id="477"/>
      <w:bookmarkEnd w:id="510"/>
      <w:bookmarkEnd w:id="511"/>
      <w:bookmarkEnd w:id="512"/>
    </w:p>
    <w:p w:rsidR="002B5044" w:rsidRPr="00A6535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3" w:name="_Toc439166311"/>
      <w:bookmarkStart w:id="514" w:name="_Toc439170659"/>
      <w:bookmarkStart w:id="515" w:name="_Toc439172761"/>
      <w:bookmarkStart w:id="516" w:name="_Toc439173205"/>
      <w:bookmarkStart w:id="517" w:name="_Toc439238199"/>
      <w:bookmarkStart w:id="518" w:name="_Toc439252751"/>
      <w:bookmarkStart w:id="519" w:name="_Toc439323609"/>
      <w:bookmarkStart w:id="520" w:name="_Toc439323725"/>
      <w:bookmarkStart w:id="521" w:name="_Toc440357123"/>
      <w:bookmarkStart w:id="522" w:name="_Toc440359678"/>
      <w:bookmarkStart w:id="523" w:name="_Toc440632142"/>
      <w:bookmarkStart w:id="524" w:name="_Toc440875963"/>
      <w:bookmarkStart w:id="525" w:name="_Toc441130991"/>
      <w:bookmarkStart w:id="526" w:name="_Toc447269806"/>
      <w:bookmarkStart w:id="527" w:name="_Toc464120628"/>
      <w:r w:rsidRPr="00A6535F">
        <w:rPr>
          <w:b w:val="0"/>
          <w:szCs w:val="24"/>
        </w:rPr>
        <w:t>Техническ</w:t>
      </w:r>
      <w:r w:rsidR="00A6535F" w:rsidRPr="00A6535F">
        <w:rPr>
          <w:b w:val="0"/>
          <w:szCs w:val="24"/>
        </w:rPr>
        <w:t>о</w:t>
      </w:r>
      <w:r w:rsidRPr="00A6535F">
        <w:rPr>
          <w:b w:val="0"/>
          <w:szCs w:val="24"/>
        </w:rPr>
        <w:t>е задани</w:t>
      </w:r>
      <w:r w:rsidR="00A6535F" w:rsidRPr="00A6535F">
        <w:rPr>
          <w:b w:val="0"/>
          <w:szCs w:val="24"/>
        </w:rPr>
        <w:t>е</w:t>
      </w:r>
      <w:r w:rsidRPr="00A6535F">
        <w:rPr>
          <w:b w:val="0"/>
          <w:szCs w:val="24"/>
        </w:rPr>
        <w:t xml:space="preserve"> </w:t>
      </w:r>
      <w:r w:rsidR="00A154B7" w:rsidRPr="00A6535F">
        <w:rPr>
          <w:b w:val="0"/>
          <w:szCs w:val="24"/>
        </w:rPr>
        <w:t xml:space="preserve">по Лоту №1 (подраздел </w:t>
      </w:r>
      <w:r w:rsidR="001952D8" w:rsidRPr="00A6535F">
        <w:rPr>
          <w:b w:val="0"/>
          <w:szCs w:val="24"/>
        </w:rPr>
        <w:fldChar w:fldCharType="begin"/>
      </w:r>
      <w:r w:rsidR="00A154B7" w:rsidRPr="00A6535F">
        <w:rPr>
          <w:b w:val="0"/>
          <w:szCs w:val="24"/>
        </w:rPr>
        <w:instrText xml:space="preserve"> REF _Ref440275279 \r \h </w:instrText>
      </w:r>
      <w:r w:rsidR="007B7093" w:rsidRPr="00A6535F">
        <w:rPr>
          <w:b w:val="0"/>
          <w:szCs w:val="24"/>
        </w:rPr>
        <w:instrText xml:space="preserve"> \* MERGEFORMAT </w:instrText>
      </w:r>
      <w:r w:rsidR="001952D8" w:rsidRPr="00A6535F">
        <w:rPr>
          <w:b w:val="0"/>
          <w:szCs w:val="24"/>
        </w:rPr>
      </w:r>
      <w:r w:rsidR="001952D8" w:rsidRPr="00A6535F">
        <w:rPr>
          <w:b w:val="0"/>
          <w:szCs w:val="24"/>
        </w:rPr>
        <w:fldChar w:fldCharType="separate"/>
      </w:r>
      <w:r w:rsidR="00E418BB" w:rsidRPr="00A6535F">
        <w:rPr>
          <w:b w:val="0"/>
          <w:szCs w:val="24"/>
        </w:rPr>
        <w:t>1.1.4</w:t>
      </w:r>
      <w:r w:rsidR="001952D8" w:rsidRPr="00A6535F">
        <w:rPr>
          <w:b w:val="0"/>
          <w:szCs w:val="24"/>
        </w:rPr>
        <w:fldChar w:fldCharType="end"/>
      </w:r>
      <w:r w:rsidR="00A154B7" w:rsidRPr="00A6535F">
        <w:rPr>
          <w:b w:val="0"/>
          <w:szCs w:val="24"/>
        </w:rPr>
        <w:t>)</w:t>
      </w:r>
      <w:r w:rsidRPr="00A6535F">
        <w:rPr>
          <w:b w:val="0"/>
          <w:szCs w:val="24"/>
        </w:rPr>
        <w:t xml:space="preserve"> изложен</w:t>
      </w:r>
      <w:r w:rsidR="00F463E8" w:rsidRPr="00A6535F">
        <w:rPr>
          <w:b w:val="0"/>
          <w:szCs w:val="24"/>
        </w:rPr>
        <w:t>о</w:t>
      </w:r>
      <w:r w:rsidRPr="00A6535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A6535F">
        <w:rPr>
          <w:b w:val="0"/>
          <w:szCs w:val="24"/>
        </w:rPr>
        <w:t>Участник</w:t>
      </w:r>
      <w:r w:rsidRPr="00A6535F">
        <w:rPr>
          <w:b w:val="0"/>
          <w:szCs w:val="24"/>
        </w:rPr>
        <w:t>ам вместе с ней в качестве отдельного документа.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951E53" w:rsidRPr="001206BB" w:rsidRDefault="00951E53" w:rsidP="00951E53">
      <w:pPr>
        <w:pStyle w:val="3"/>
        <w:ind w:left="0" w:firstLine="851"/>
        <w:jc w:val="both"/>
        <w:rPr>
          <w:b w:val="0"/>
          <w:color w:val="000000"/>
          <w:szCs w:val="24"/>
        </w:rPr>
      </w:pPr>
      <w:bookmarkStart w:id="528" w:name="_Toc464120629"/>
      <w:bookmarkStart w:id="529" w:name="_Ref194832984"/>
      <w:bookmarkStart w:id="530" w:name="_Ref197686508"/>
      <w:bookmarkStart w:id="531" w:name="_Toc423421727"/>
      <w:r w:rsidRPr="00A6535F">
        <w:rPr>
          <w:b w:val="0"/>
          <w:color w:val="000000"/>
          <w:szCs w:val="24"/>
        </w:rPr>
        <w:t>Объем закупаемой продукции, приведенный в Техническом задани</w:t>
      </w:r>
      <w:r w:rsidR="00A6535F" w:rsidRPr="00A6535F">
        <w:rPr>
          <w:b w:val="0"/>
          <w:color w:val="000000"/>
          <w:szCs w:val="24"/>
        </w:rPr>
        <w:t>и</w:t>
      </w:r>
      <w:r w:rsidRPr="00A6535F">
        <w:rPr>
          <w:b w:val="0"/>
          <w:color w:val="000000"/>
          <w:szCs w:val="24"/>
        </w:rPr>
        <w:t xml:space="preserve">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</w:t>
      </w:r>
      <w:r w:rsidRPr="001206BB">
        <w:rPr>
          <w:b w:val="0"/>
          <w:color w:val="000000"/>
          <w:szCs w:val="24"/>
        </w:rPr>
        <w:t>понесенные Поставщиком расходы, до момента получения от Заказчика заявки на поставку продукции, возлагаются на Поставщика.</w:t>
      </w:r>
      <w:bookmarkEnd w:id="528"/>
    </w:p>
    <w:p w:rsidR="002B5044" w:rsidRPr="001206BB" w:rsidRDefault="002B5044" w:rsidP="0021751A">
      <w:pPr>
        <w:pStyle w:val="2"/>
        <w:ind w:left="1701" w:hanging="1134"/>
      </w:pPr>
      <w:bookmarkStart w:id="532" w:name="_Toc464120630"/>
      <w:r w:rsidRPr="001206BB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1206BB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1206BB">
        <w:rPr>
          <w:b w:val="0"/>
          <w:szCs w:val="24"/>
        </w:rPr>
        <w:t>Участник</w:t>
      </w:r>
      <w:r w:rsidR="002B5044" w:rsidRPr="001206BB">
        <w:rPr>
          <w:b w:val="0"/>
          <w:szCs w:val="24"/>
        </w:rPr>
        <w:t xml:space="preserve"> в составе свое</w:t>
      </w:r>
      <w:r w:rsidR="00841A6F" w:rsidRPr="001206BB">
        <w:rPr>
          <w:b w:val="0"/>
          <w:szCs w:val="24"/>
        </w:rPr>
        <w:t>й</w:t>
      </w:r>
      <w:r w:rsidR="002B5044" w:rsidRPr="001206BB">
        <w:rPr>
          <w:b w:val="0"/>
          <w:szCs w:val="24"/>
        </w:rPr>
        <w:t xml:space="preserve"> </w:t>
      </w:r>
      <w:r w:rsidR="00841A6F" w:rsidRPr="001206BB">
        <w:rPr>
          <w:b w:val="0"/>
          <w:szCs w:val="24"/>
        </w:rPr>
        <w:t>Заявки</w:t>
      </w:r>
      <w:r w:rsidR="002B5044" w:rsidRPr="001206BB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1206BB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1206BB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120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1206BB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1206BB">
        <w:rPr>
          <w:b w:val="0"/>
          <w:szCs w:val="24"/>
          <w:lang w:eastAsia="ru-RU"/>
        </w:rPr>
        <w:t>Технических</w:t>
      </w:r>
      <w:r w:rsidR="007B7093" w:rsidRPr="001206BB">
        <w:rPr>
          <w:b w:val="0"/>
          <w:szCs w:val="24"/>
          <w:lang w:eastAsia="ru-RU"/>
        </w:rPr>
        <w:t xml:space="preserve"> задани</w:t>
      </w:r>
      <w:r w:rsidR="003776BB" w:rsidRPr="001206BB">
        <w:rPr>
          <w:b w:val="0"/>
          <w:szCs w:val="24"/>
          <w:lang w:eastAsia="ru-RU"/>
        </w:rPr>
        <w:t>й, изложены в Приложении №1 (Техническ</w:t>
      </w:r>
      <w:r w:rsidR="001206BB" w:rsidRPr="001206BB">
        <w:rPr>
          <w:b w:val="0"/>
          <w:szCs w:val="24"/>
          <w:lang w:eastAsia="ru-RU"/>
        </w:rPr>
        <w:t>ом</w:t>
      </w:r>
      <w:r w:rsidR="003776BB" w:rsidRPr="001206BB">
        <w:rPr>
          <w:b w:val="0"/>
          <w:szCs w:val="24"/>
          <w:lang w:eastAsia="ru-RU"/>
        </w:rPr>
        <w:t xml:space="preserve"> задани</w:t>
      </w:r>
      <w:r w:rsidR="001206BB" w:rsidRPr="001206BB">
        <w:rPr>
          <w:b w:val="0"/>
          <w:szCs w:val="24"/>
          <w:lang w:eastAsia="ru-RU"/>
        </w:rPr>
        <w:t>и</w:t>
      </w:r>
      <w:r w:rsidR="003776BB" w:rsidRPr="001206BB">
        <w:rPr>
          <w:b w:val="0"/>
          <w:szCs w:val="24"/>
          <w:lang w:eastAsia="ru-RU"/>
        </w:rPr>
        <w:t>) к настоящей Документации. При несоблюдении требований Техническ</w:t>
      </w:r>
      <w:r w:rsidR="001206BB" w:rsidRPr="001206BB">
        <w:rPr>
          <w:b w:val="0"/>
          <w:szCs w:val="24"/>
          <w:lang w:eastAsia="ru-RU"/>
        </w:rPr>
        <w:t>ого</w:t>
      </w:r>
      <w:r w:rsidR="003776BB" w:rsidRPr="001206BB">
        <w:rPr>
          <w:b w:val="0"/>
          <w:szCs w:val="24"/>
          <w:lang w:eastAsia="ru-RU"/>
        </w:rPr>
        <w:t xml:space="preserve"> задани</w:t>
      </w:r>
      <w:r w:rsidR="001206BB" w:rsidRPr="001206BB">
        <w:rPr>
          <w:b w:val="0"/>
          <w:szCs w:val="24"/>
          <w:lang w:eastAsia="ru-RU"/>
        </w:rPr>
        <w:t>я</w:t>
      </w:r>
      <w:r w:rsidR="003776BB" w:rsidRPr="001206BB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120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1206BB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1206BB">
        <w:t xml:space="preserve">Требование к </w:t>
      </w:r>
      <w:r w:rsidR="0021751A" w:rsidRPr="001206BB">
        <w:t>Участник</w:t>
      </w:r>
      <w:r w:rsidRPr="001206BB">
        <w:t>у</w:t>
      </w:r>
      <w:bookmarkEnd w:id="548"/>
      <w:bookmarkEnd w:id="549"/>
      <w:bookmarkEnd w:id="550"/>
      <w:r w:rsidRPr="001206BB">
        <w:t>.</w:t>
      </w:r>
      <w:bookmarkEnd w:id="566"/>
      <w:bookmarkEnd w:id="567"/>
      <w:bookmarkEnd w:id="568"/>
    </w:p>
    <w:p w:rsidR="002B5044" w:rsidRPr="00120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1206BB">
        <w:rPr>
          <w:b w:val="0"/>
          <w:szCs w:val="24"/>
        </w:rPr>
        <w:t xml:space="preserve">В составе </w:t>
      </w:r>
      <w:r w:rsidR="0094713A" w:rsidRPr="001206BB">
        <w:rPr>
          <w:b w:val="0"/>
          <w:szCs w:val="24"/>
        </w:rPr>
        <w:t>своей Заявки</w:t>
      </w:r>
      <w:r w:rsidRPr="001206BB">
        <w:rPr>
          <w:b w:val="0"/>
          <w:szCs w:val="24"/>
        </w:rPr>
        <w:t xml:space="preserve"> </w:t>
      </w:r>
      <w:r w:rsidR="0021751A" w:rsidRPr="001206BB">
        <w:rPr>
          <w:b w:val="0"/>
          <w:szCs w:val="24"/>
        </w:rPr>
        <w:t>Участник</w:t>
      </w:r>
      <w:r w:rsidRPr="001206BB">
        <w:rPr>
          <w:b w:val="0"/>
          <w:szCs w:val="24"/>
        </w:rPr>
        <w:t xml:space="preserve"> должен предоставить документацию (технические условия на изготовление конкретного вида продукции, утвержденную техническую информацию и т.п.), подтвержд</w:t>
      </w:r>
      <w:r w:rsidR="001206BB" w:rsidRPr="001206BB">
        <w:rPr>
          <w:b w:val="0"/>
          <w:szCs w:val="24"/>
        </w:rPr>
        <w:t>ающую</w:t>
      </w:r>
      <w:r w:rsidRPr="001206BB">
        <w:rPr>
          <w:b w:val="0"/>
          <w:szCs w:val="24"/>
        </w:rPr>
        <w:t xml:space="preserve"> технически</w:t>
      </w:r>
      <w:r w:rsidR="001206BB" w:rsidRPr="001206BB">
        <w:rPr>
          <w:b w:val="0"/>
          <w:szCs w:val="24"/>
        </w:rPr>
        <w:t>е</w:t>
      </w:r>
      <w:r w:rsidRPr="001206BB">
        <w:rPr>
          <w:b w:val="0"/>
          <w:szCs w:val="24"/>
        </w:rPr>
        <w:t xml:space="preserve"> характеристик</w:t>
      </w:r>
      <w:r w:rsidR="001206BB" w:rsidRPr="001206BB">
        <w:rPr>
          <w:b w:val="0"/>
          <w:szCs w:val="24"/>
        </w:rPr>
        <w:t>и</w:t>
      </w:r>
      <w:r w:rsidRPr="001206BB">
        <w:rPr>
          <w:b w:val="0"/>
          <w:szCs w:val="24"/>
        </w:rPr>
        <w:t>, заявленны</w:t>
      </w:r>
      <w:r w:rsidR="001206BB" w:rsidRPr="001206BB">
        <w:rPr>
          <w:b w:val="0"/>
          <w:szCs w:val="24"/>
        </w:rPr>
        <w:t>е</w:t>
      </w:r>
      <w:r w:rsidRPr="001206BB">
        <w:rPr>
          <w:b w:val="0"/>
          <w:szCs w:val="24"/>
        </w:rPr>
        <w:t xml:space="preserve"> </w:t>
      </w:r>
      <w:r w:rsidR="0021751A" w:rsidRPr="001206BB">
        <w:rPr>
          <w:b w:val="0"/>
          <w:szCs w:val="24"/>
        </w:rPr>
        <w:t>Участник</w:t>
      </w:r>
      <w:r w:rsidR="0094713A" w:rsidRPr="001206BB">
        <w:rPr>
          <w:b w:val="0"/>
          <w:szCs w:val="24"/>
        </w:rPr>
        <w:t>ом в Т</w:t>
      </w:r>
      <w:r w:rsidRPr="001206BB">
        <w:rPr>
          <w:b w:val="0"/>
          <w:szCs w:val="24"/>
        </w:rPr>
        <w:t>ехническом предложении (</w:t>
      </w:r>
      <w:r w:rsidR="00D56F8C" w:rsidRPr="001206BB">
        <w:rPr>
          <w:b w:val="0"/>
          <w:szCs w:val="24"/>
        </w:rPr>
        <w:t>подраздел</w:t>
      </w:r>
      <w:r w:rsidR="0094713A" w:rsidRPr="001206BB">
        <w:rPr>
          <w:b w:val="0"/>
          <w:szCs w:val="24"/>
        </w:rPr>
        <w:t xml:space="preserve"> </w:t>
      </w:r>
      <w:r w:rsidR="001952D8" w:rsidRPr="001206BB">
        <w:rPr>
          <w:b w:val="0"/>
          <w:szCs w:val="24"/>
        </w:rPr>
        <w:fldChar w:fldCharType="begin"/>
      </w:r>
      <w:r w:rsidR="00D56F8C" w:rsidRPr="001206BB">
        <w:rPr>
          <w:b w:val="0"/>
          <w:szCs w:val="24"/>
        </w:rPr>
        <w:instrText xml:space="preserve"> REF _Ref86826666 \r \h </w:instrText>
      </w:r>
      <w:r w:rsidR="00371761" w:rsidRPr="001206BB">
        <w:rPr>
          <w:b w:val="0"/>
          <w:szCs w:val="24"/>
        </w:rPr>
        <w:instrText xml:space="preserve"> \* MERGEFORMAT </w:instrText>
      </w:r>
      <w:r w:rsidR="001952D8" w:rsidRPr="001206BB">
        <w:rPr>
          <w:b w:val="0"/>
          <w:szCs w:val="24"/>
        </w:rPr>
      </w:r>
      <w:r w:rsidR="001952D8" w:rsidRPr="001206BB">
        <w:rPr>
          <w:b w:val="0"/>
          <w:szCs w:val="24"/>
        </w:rPr>
        <w:fldChar w:fldCharType="separate"/>
      </w:r>
      <w:r w:rsidR="00E418BB" w:rsidRPr="001206BB">
        <w:rPr>
          <w:b w:val="0"/>
          <w:szCs w:val="24"/>
        </w:rPr>
        <w:t>5.3</w:t>
      </w:r>
      <w:r w:rsidR="001952D8" w:rsidRPr="001206BB">
        <w:rPr>
          <w:b w:val="0"/>
          <w:szCs w:val="24"/>
        </w:rPr>
        <w:fldChar w:fldCharType="end"/>
      </w:r>
      <w:r w:rsidRPr="001206BB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120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1206BB">
        <w:rPr>
          <w:b w:val="0"/>
          <w:szCs w:val="24"/>
        </w:rPr>
        <w:t xml:space="preserve">Непредставление </w:t>
      </w:r>
      <w:r w:rsidR="0021751A" w:rsidRPr="001206BB">
        <w:rPr>
          <w:b w:val="0"/>
          <w:szCs w:val="24"/>
        </w:rPr>
        <w:t>Участник</w:t>
      </w:r>
      <w:r w:rsidRPr="001206BB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1206BB">
        <w:rPr>
          <w:b w:val="0"/>
          <w:szCs w:val="24"/>
        </w:rPr>
        <w:t>ом</w:t>
      </w:r>
      <w:r w:rsidRPr="001206BB">
        <w:rPr>
          <w:b w:val="0"/>
          <w:szCs w:val="24"/>
        </w:rPr>
        <w:t xml:space="preserve"> предложени</w:t>
      </w:r>
      <w:r w:rsidR="0094713A" w:rsidRPr="001206BB">
        <w:rPr>
          <w:b w:val="0"/>
          <w:szCs w:val="24"/>
        </w:rPr>
        <w:t>и</w:t>
      </w:r>
      <w:r w:rsidRPr="001206BB">
        <w:rPr>
          <w:b w:val="0"/>
          <w:szCs w:val="24"/>
        </w:rPr>
        <w:t xml:space="preserve"> </w:t>
      </w:r>
      <w:r w:rsidR="00D56F8C" w:rsidRPr="001206BB">
        <w:rPr>
          <w:b w:val="0"/>
          <w:szCs w:val="24"/>
        </w:rPr>
        <w:t xml:space="preserve">(подраздел </w:t>
      </w:r>
      <w:r w:rsidR="001952D8" w:rsidRPr="001206BB">
        <w:rPr>
          <w:b w:val="0"/>
          <w:szCs w:val="24"/>
        </w:rPr>
        <w:fldChar w:fldCharType="begin"/>
      </w:r>
      <w:r w:rsidR="00D56F8C" w:rsidRPr="001206BB">
        <w:rPr>
          <w:b w:val="0"/>
          <w:szCs w:val="24"/>
        </w:rPr>
        <w:instrText xml:space="preserve"> REF _Ref86826666 \r \h </w:instrText>
      </w:r>
      <w:r w:rsidR="00371761" w:rsidRPr="001206BB">
        <w:rPr>
          <w:b w:val="0"/>
          <w:szCs w:val="24"/>
        </w:rPr>
        <w:instrText xml:space="preserve"> \* MERGEFORMAT </w:instrText>
      </w:r>
      <w:r w:rsidR="001952D8" w:rsidRPr="001206BB">
        <w:rPr>
          <w:b w:val="0"/>
          <w:szCs w:val="24"/>
        </w:rPr>
      </w:r>
      <w:r w:rsidR="001952D8" w:rsidRPr="001206BB">
        <w:rPr>
          <w:b w:val="0"/>
          <w:szCs w:val="24"/>
        </w:rPr>
        <w:fldChar w:fldCharType="separate"/>
      </w:r>
      <w:r w:rsidR="00E418BB" w:rsidRPr="001206BB">
        <w:rPr>
          <w:b w:val="0"/>
          <w:szCs w:val="24"/>
        </w:rPr>
        <w:t>5.3</w:t>
      </w:r>
      <w:r w:rsidR="001952D8" w:rsidRPr="001206BB">
        <w:rPr>
          <w:b w:val="0"/>
          <w:szCs w:val="24"/>
        </w:rPr>
        <w:fldChar w:fldCharType="end"/>
      </w:r>
      <w:r w:rsidR="00D56F8C" w:rsidRPr="001206BB">
        <w:rPr>
          <w:b w:val="0"/>
          <w:szCs w:val="24"/>
        </w:rPr>
        <w:t>)</w:t>
      </w:r>
      <w:r w:rsidRPr="001206BB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1206BB">
        <w:rPr>
          <w:b w:val="0"/>
          <w:szCs w:val="24"/>
        </w:rPr>
        <w:t>Участник</w:t>
      </w:r>
      <w:r w:rsidRPr="001206BB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1206BB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8"/>
      <w:bookmarkEnd w:id="479"/>
      <w:r w:rsidRPr="001206BB">
        <w:t>Иные требования</w:t>
      </w:r>
      <w:bookmarkEnd w:id="600"/>
      <w:bookmarkEnd w:id="601"/>
      <w:bookmarkEnd w:id="602"/>
      <w:bookmarkEnd w:id="603"/>
    </w:p>
    <w:p w:rsidR="0011726E" w:rsidRPr="001206BB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1206BB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1206BB">
        <w:rPr>
          <w:b w:val="0"/>
          <w:szCs w:val="24"/>
        </w:rPr>
        <w:t>.</w:t>
      </w:r>
      <w:bookmarkEnd w:id="604"/>
    </w:p>
    <w:p w:rsidR="002B5044" w:rsidRPr="001206BB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1206BB">
        <w:rPr>
          <w:b w:val="0"/>
          <w:szCs w:val="24"/>
        </w:rPr>
        <w:t>В случае</w:t>
      </w:r>
      <w:proofErr w:type="gramStart"/>
      <w:r w:rsidRPr="001206BB">
        <w:rPr>
          <w:b w:val="0"/>
          <w:szCs w:val="24"/>
        </w:rPr>
        <w:t>,</w:t>
      </w:r>
      <w:proofErr w:type="gramEnd"/>
      <w:r w:rsidRPr="001206BB">
        <w:rPr>
          <w:b w:val="0"/>
          <w:szCs w:val="24"/>
        </w:rPr>
        <w:t xml:space="preserve"> если Участником предлагается </w:t>
      </w:r>
      <w:r w:rsidR="00953987" w:rsidRPr="001206BB">
        <w:rPr>
          <w:b w:val="0"/>
          <w:szCs w:val="24"/>
        </w:rPr>
        <w:t xml:space="preserve">эквивалент </w:t>
      </w:r>
      <w:r w:rsidRPr="001206BB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1206BB">
        <w:rPr>
          <w:b w:val="0"/>
          <w:szCs w:val="24"/>
        </w:rPr>
        <w:t>поставляемой продукции</w:t>
      </w:r>
      <w:r w:rsidRPr="001206BB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1206BB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1206BB">
        <w:t>Альтернативные предложения</w:t>
      </w:r>
      <w:bookmarkStart w:id="609" w:name="_Ref56252639"/>
      <w:bookmarkEnd w:id="607"/>
      <w:bookmarkEnd w:id="608"/>
    </w:p>
    <w:p w:rsidR="00953987" w:rsidRPr="001206BB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1206BB">
        <w:rPr>
          <w:b w:val="0"/>
          <w:szCs w:val="24"/>
        </w:rPr>
        <w:lastRenderedPageBreak/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7B7093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</w:t>
      </w:r>
      <w:r w:rsidR="007B7093" w:rsidRPr="00633924">
        <w:rPr>
          <w:iCs/>
          <w:sz w:val="24"/>
          <w:szCs w:val="24"/>
          <w:lang w:eastAsia="ru-RU"/>
        </w:rPr>
        <w:t xml:space="preserve">Договора на поставку </w:t>
      </w:r>
      <w:r w:rsidR="00DD7312">
        <w:rPr>
          <w:iCs/>
          <w:sz w:val="24"/>
          <w:szCs w:val="24"/>
          <w:lang w:eastAsia="ru-RU"/>
        </w:rPr>
        <w:t xml:space="preserve">воды питьевой бутилированной </w:t>
      </w:r>
      <w:r w:rsidR="007B7093" w:rsidRPr="00633924">
        <w:rPr>
          <w:iCs/>
          <w:sz w:val="24"/>
          <w:szCs w:val="24"/>
          <w:lang w:eastAsia="ru-RU"/>
        </w:rPr>
        <w:t>для нужд ПАО «МРСК Центра» (филиала «Смоленскэнерго»)</w:t>
      </w:r>
      <w:r w:rsidR="007B7093">
        <w:rPr>
          <w:iCs/>
          <w:sz w:val="24"/>
          <w:szCs w:val="24"/>
          <w:lang w:eastAsia="ru-RU"/>
        </w:rPr>
        <w:t xml:space="preserve"> </w:t>
      </w: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7B7093">
        <w:trPr>
          <w:trHeight w:val="58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</w:t>
            </w:r>
            <w:r w:rsidR="007B7093">
              <w:t xml:space="preserve"> руб. РФ.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54803">
        <w:fldChar w:fldCharType="begin"/>
      </w:r>
      <w:r w:rsidR="00A54803">
        <w:instrText xml:space="preserve"> REF _Ref306008743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3.3.4</w:t>
      </w:r>
      <w:r w:rsidR="00A54803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</w:t>
      </w:r>
      <w:r w:rsidR="007B7093">
        <w:rPr>
          <w:color w:val="000000"/>
        </w:rPr>
        <w:t xml:space="preserve">открытого запроса предложений на право заключения </w:t>
      </w:r>
      <w:r w:rsidR="007B7093" w:rsidRPr="007B7093">
        <w:rPr>
          <w:color w:val="000000"/>
        </w:rPr>
        <w:t xml:space="preserve">Договора на поставку </w:t>
      </w:r>
      <w:r w:rsidR="00DD7312">
        <w:rPr>
          <w:color w:val="000000"/>
        </w:rPr>
        <w:t xml:space="preserve">воды питьевой бутилированной </w:t>
      </w:r>
      <w:r w:rsidR="007B7093" w:rsidRPr="007B7093">
        <w:rPr>
          <w:color w:val="000000"/>
        </w:rPr>
        <w:t>для нужд ПАО «МРСК Центра» (филиала «Смоленскэнерго»)</w:t>
      </w:r>
      <w:r w:rsidRPr="00160223">
        <w:rPr>
          <w:color w:val="000000"/>
        </w:rPr>
        <w:t>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40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</w:t>
      </w:r>
      <w:bookmarkStart w:id="711" w:name="_GoBack"/>
      <w:bookmarkEnd w:id="711"/>
      <w:r w:rsidRPr="00F647F7">
        <w:rPr>
          <w:color w:val="000000"/>
          <w:sz w:val="24"/>
          <w:szCs w:val="24"/>
        </w:rPr>
        <w:t xml:space="preserve">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7B7093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B50B01" w:rsidRDefault="004F4D80" w:rsidP="007B709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7B7093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7B7093" w:rsidRDefault="007B7093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2" w:name="_Toc176765534"/>
      <w:bookmarkStart w:id="713" w:name="_Toc198979983"/>
      <w:bookmarkStart w:id="714" w:name="_Toc217466315"/>
      <w:bookmarkStart w:id="715" w:name="_Toc217702856"/>
      <w:bookmarkStart w:id="716" w:name="_Toc233601974"/>
      <w:bookmarkStart w:id="717" w:name="_Toc263343460"/>
      <w:r w:rsidRPr="00F647F7">
        <w:rPr>
          <w:b w:val="0"/>
          <w:szCs w:val="24"/>
        </w:rPr>
        <w:br w:type="page"/>
      </w:r>
      <w:bookmarkStart w:id="718" w:name="_Toc439170677"/>
      <w:bookmarkStart w:id="719" w:name="_Toc439172779"/>
      <w:bookmarkStart w:id="720" w:name="_Toc439173223"/>
      <w:bookmarkStart w:id="721" w:name="_Toc439238219"/>
      <w:bookmarkStart w:id="722" w:name="_Toc439252767"/>
      <w:bookmarkStart w:id="723" w:name="_Toc439323741"/>
      <w:bookmarkStart w:id="724" w:name="_Toc440357139"/>
      <w:bookmarkStart w:id="725" w:name="_Toc440359694"/>
      <w:bookmarkStart w:id="726" w:name="_Toc440632158"/>
      <w:bookmarkStart w:id="727" w:name="_Toc440875978"/>
      <w:bookmarkStart w:id="728" w:name="_Toc441131006"/>
      <w:bookmarkStart w:id="729" w:name="_Toc447269823"/>
      <w:bookmarkStart w:id="730" w:name="_Toc464120649"/>
      <w:r w:rsidRPr="00C236C0">
        <w:rPr>
          <w:szCs w:val="24"/>
        </w:rPr>
        <w:lastRenderedPageBreak/>
        <w:t>Инструкции по заполнению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A54803">
        <w:fldChar w:fldCharType="begin"/>
      </w:r>
      <w:r w:rsidR="00A54803">
        <w:instrText xml:space="preserve"> REF _Ref450646963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4.2</w:t>
      </w:r>
      <w:r w:rsidR="00A54803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A54803">
        <w:fldChar w:fldCharType="begin"/>
      </w:r>
      <w:r w:rsidR="00A54803">
        <w:instrText xml:space="preserve"> REF _Ref86826666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5.3</w:t>
      </w:r>
      <w:r w:rsidR="00A54803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таблице-1 приводится расчет ст</w:t>
      </w:r>
      <w:r w:rsidR="007B7093">
        <w:rPr>
          <w:sz w:val="24"/>
          <w:szCs w:val="24"/>
        </w:rPr>
        <w:t xml:space="preserve">оимости продукции. </w:t>
      </w:r>
      <w:proofErr w:type="gramStart"/>
      <w:r w:rsidR="007B7093">
        <w:rPr>
          <w:sz w:val="24"/>
          <w:szCs w:val="24"/>
        </w:rPr>
        <w:t>Цена единицы</w:t>
      </w:r>
      <w:r w:rsidRPr="007252E9">
        <w:rPr>
          <w:sz w:val="24"/>
          <w:szCs w:val="24"/>
        </w:rPr>
        <w:t xml:space="preserve">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_Ref440292752 \r \h  \* MERGEFORMAT </w:instrText>
      </w:r>
      <w:r w:rsidR="00A54803">
        <w:fldChar w:fldCharType="separate"/>
      </w:r>
      <w:r w:rsidR="00E418BB" w:rsidRPr="007252E9">
        <w:t>2</w:t>
      </w:r>
      <w:r w:rsidR="00A54803">
        <w:fldChar w:fldCharType="end"/>
      </w:r>
      <w:r w:rsidRPr="007252E9">
        <w:rPr>
          <w:sz w:val="24"/>
          <w:szCs w:val="24"/>
        </w:rPr>
        <w:t xml:space="preserve"> и </w:t>
      </w:r>
      <w:r w:rsidR="00A54803">
        <w:fldChar w:fldCharType="begin"/>
      </w:r>
      <w:r w:rsidR="00A54803">
        <w:instrText xml:space="preserve"> REF _Ref440292779 \r \h  \* MERGEFORMAT </w:instrText>
      </w:r>
      <w:r w:rsidR="00A54803">
        <w:fldChar w:fldCharType="separate"/>
      </w:r>
      <w:r w:rsidR="00E418BB" w:rsidRPr="007252E9">
        <w:t>4</w:t>
      </w:r>
      <w:r w:rsidR="00A54803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1" w:name="_Ref86826666"/>
      <w:bookmarkStart w:id="732" w:name="_Toc90385112"/>
      <w:bookmarkStart w:id="733" w:name="_Toc98253925"/>
      <w:bookmarkStart w:id="734" w:name="_Toc165173853"/>
      <w:bookmarkStart w:id="735" w:name="_Toc423423669"/>
      <w:bookmarkStart w:id="736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1"/>
      <w:bookmarkEnd w:id="732"/>
      <w:bookmarkEnd w:id="733"/>
      <w:bookmarkEnd w:id="734"/>
      <w:bookmarkEnd w:id="735"/>
      <w:bookmarkEnd w:id="736"/>
    </w:p>
    <w:p w:rsidR="004F4D80" w:rsidRPr="00C236C0" w:rsidRDefault="004F4D80" w:rsidP="004F4D80">
      <w:pPr>
        <w:pStyle w:val="3"/>
        <w:rPr>
          <w:szCs w:val="24"/>
        </w:rPr>
      </w:pPr>
      <w:bookmarkStart w:id="737" w:name="_Toc90385113"/>
      <w:bookmarkStart w:id="738" w:name="_Toc98253926"/>
      <w:bookmarkStart w:id="739" w:name="_Toc157248180"/>
      <w:bookmarkStart w:id="740" w:name="_Toc157496549"/>
      <w:bookmarkStart w:id="741" w:name="_Toc158206088"/>
      <w:bookmarkStart w:id="742" w:name="_Toc164057773"/>
      <w:bookmarkStart w:id="743" w:name="_Toc164137123"/>
      <w:bookmarkStart w:id="744" w:name="_Toc164161283"/>
      <w:bookmarkStart w:id="745" w:name="_Toc165173854"/>
      <w:bookmarkStart w:id="746" w:name="_Ref193690005"/>
      <w:bookmarkStart w:id="747" w:name="_Toc439170679"/>
      <w:bookmarkStart w:id="748" w:name="_Toc439172781"/>
      <w:bookmarkStart w:id="749" w:name="_Toc439173225"/>
      <w:bookmarkStart w:id="750" w:name="_Toc439238221"/>
      <w:bookmarkStart w:id="751" w:name="_Toc439252769"/>
      <w:bookmarkStart w:id="752" w:name="_Toc439323743"/>
      <w:bookmarkStart w:id="753" w:name="_Toc440357141"/>
      <w:bookmarkStart w:id="754" w:name="_Toc440359696"/>
      <w:bookmarkStart w:id="755" w:name="_Toc440632160"/>
      <w:bookmarkStart w:id="756" w:name="_Toc440875980"/>
      <w:bookmarkStart w:id="757" w:name="_Toc441131008"/>
      <w:bookmarkStart w:id="758" w:name="_Toc447269825"/>
      <w:bookmarkStart w:id="759" w:name="_Toc464120651"/>
      <w:r w:rsidRPr="00C236C0">
        <w:rPr>
          <w:szCs w:val="24"/>
        </w:rPr>
        <w:t xml:space="preserve">Форма 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r w:rsidRPr="00C236C0">
        <w:rPr>
          <w:szCs w:val="24"/>
        </w:rPr>
        <w:t>технического предложения</w:t>
      </w:r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0" w:name="_Ref55335818"/>
      <w:bookmarkStart w:id="761" w:name="_Ref55336334"/>
      <w:bookmarkStart w:id="762" w:name="_Toc57314673"/>
      <w:bookmarkStart w:id="763" w:name="_Toc69728987"/>
      <w:bookmarkStart w:id="764" w:name="_Toc98253928"/>
      <w:bookmarkStart w:id="765" w:name="_Toc165173856"/>
      <w:bookmarkStart w:id="766" w:name="_Ref194749150"/>
      <w:bookmarkStart w:id="767" w:name="_Ref194750368"/>
      <w:bookmarkStart w:id="768" w:name="_Ref89649494"/>
      <w:bookmarkStart w:id="76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0" w:name="_Toc176765537"/>
      <w:bookmarkStart w:id="771" w:name="_Toc198979986"/>
      <w:bookmarkStart w:id="772" w:name="_Toc217466321"/>
      <w:bookmarkStart w:id="773" w:name="_Toc217702859"/>
      <w:bookmarkStart w:id="774" w:name="_Toc233601977"/>
      <w:bookmarkStart w:id="775" w:name="_Toc263343463"/>
      <w:bookmarkStart w:id="776" w:name="_Toc439170680"/>
      <w:bookmarkStart w:id="777" w:name="_Toc439172782"/>
      <w:bookmarkStart w:id="778" w:name="_Toc439173226"/>
      <w:bookmarkStart w:id="779" w:name="_Toc439238222"/>
      <w:bookmarkStart w:id="780" w:name="_Toc439252770"/>
      <w:bookmarkStart w:id="781" w:name="_Toc439323744"/>
      <w:bookmarkStart w:id="782" w:name="_Toc440357142"/>
      <w:bookmarkStart w:id="783" w:name="_Toc440359697"/>
      <w:bookmarkStart w:id="784" w:name="_Toc440632161"/>
      <w:bookmarkStart w:id="785" w:name="_Toc440875981"/>
      <w:bookmarkStart w:id="786" w:name="_Toc441131009"/>
      <w:bookmarkStart w:id="787" w:name="_Toc447269826"/>
      <w:bookmarkStart w:id="788" w:name="_Toc464120652"/>
      <w:r w:rsidRPr="00C236C0">
        <w:rPr>
          <w:szCs w:val="24"/>
        </w:rPr>
        <w:t>Инструкции по заполнению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A54803">
        <w:fldChar w:fldCharType="begin"/>
      </w:r>
      <w:r w:rsidR="00A54803">
        <w:instrText xml:space="preserve"> REF _Ref440292555 \r \h  \* MERGEFORMAT </w:instrText>
      </w:r>
      <w:r w:rsidR="00A54803">
        <w:fldChar w:fldCharType="separate"/>
      </w:r>
      <w:r w:rsidR="00E418BB" w:rsidRPr="007252E9">
        <w:t>4</w:t>
      </w:r>
      <w:r w:rsidR="00A54803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A54803">
        <w:fldChar w:fldCharType="begin"/>
      </w:r>
      <w:r w:rsidR="00A54803">
        <w:instrText xml:space="preserve"> REF _Ref440271182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3.3.1.9</w:t>
      </w:r>
      <w:r w:rsidR="00A54803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0" w:name="_Toc423423670"/>
      <w:bookmarkStart w:id="791" w:name="_Ref440271036"/>
      <w:bookmarkStart w:id="792" w:name="_Ref440274366"/>
      <w:bookmarkStart w:id="793" w:name="_Ref440274902"/>
      <w:bookmarkStart w:id="794" w:name="_Ref440284947"/>
      <w:bookmarkStart w:id="795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4C0021" w:rsidRDefault="004F4D80" w:rsidP="004F4D80">
      <w:pPr>
        <w:pStyle w:val="3"/>
        <w:rPr>
          <w:szCs w:val="24"/>
        </w:rPr>
      </w:pPr>
      <w:bookmarkStart w:id="796" w:name="_Toc98253929"/>
      <w:bookmarkStart w:id="797" w:name="_Toc157248183"/>
      <w:bookmarkStart w:id="798" w:name="_Toc157496552"/>
      <w:bookmarkStart w:id="799" w:name="_Toc158206091"/>
      <w:bookmarkStart w:id="800" w:name="_Toc164057776"/>
      <w:bookmarkStart w:id="801" w:name="_Toc164137126"/>
      <w:bookmarkStart w:id="802" w:name="_Toc164161286"/>
      <w:bookmarkStart w:id="803" w:name="_Toc165173857"/>
      <w:bookmarkStart w:id="804" w:name="_Toc439170682"/>
      <w:bookmarkStart w:id="805" w:name="_Toc439172784"/>
      <w:bookmarkStart w:id="806" w:name="_Toc439173228"/>
      <w:bookmarkStart w:id="807" w:name="_Toc439238224"/>
      <w:bookmarkStart w:id="808" w:name="_Toc439252772"/>
      <w:bookmarkStart w:id="809" w:name="_Toc439323746"/>
      <w:bookmarkStart w:id="810" w:name="_Toc440357144"/>
      <w:bookmarkStart w:id="811" w:name="_Toc440359699"/>
      <w:bookmarkStart w:id="812" w:name="_Toc440632163"/>
      <w:bookmarkStart w:id="813" w:name="_Toc440875983"/>
      <w:bookmarkStart w:id="814" w:name="_Toc441131011"/>
      <w:bookmarkStart w:id="815" w:name="_Toc447269828"/>
      <w:bookmarkStart w:id="816" w:name="_Toc464120654"/>
      <w:r w:rsidRPr="004C0021">
        <w:rPr>
          <w:szCs w:val="24"/>
        </w:rPr>
        <w:t xml:space="preserve">Форма </w:t>
      </w:r>
      <w:bookmarkEnd w:id="796"/>
      <w:r w:rsidRPr="004C0021">
        <w:rPr>
          <w:szCs w:val="24"/>
        </w:rPr>
        <w:t xml:space="preserve">графика 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512B0F" w:rsidRPr="004C0021">
        <w:rPr>
          <w:szCs w:val="24"/>
        </w:rPr>
        <w:t>выполнения поставок</w:t>
      </w:r>
      <w:bookmarkEnd w:id="810"/>
      <w:bookmarkEnd w:id="811"/>
      <w:bookmarkEnd w:id="812"/>
      <w:bookmarkEnd w:id="813"/>
      <w:bookmarkEnd w:id="814"/>
      <w:bookmarkEnd w:id="815"/>
      <w:bookmarkEnd w:id="8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7" w:name="_Toc171070556"/>
      <w:bookmarkStart w:id="818" w:name="_Toc98253927"/>
      <w:bookmarkStart w:id="819" w:name="_Toc176605808"/>
      <w:bookmarkStart w:id="820" w:name="_Toc176611017"/>
      <w:bookmarkStart w:id="821" w:name="_Toc176611073"/>
      <w:bookmarkStart w:id="822" w:name="_Toc176668676"/>
      <w:bookmarkStart w:id="823" w:name="_Toc176684336"/>
      <w:bookmarkStart w:id="824" w:name="_Toc176746279"/>
      <w:bookmarkStart w:id="825" w:name="_Toc176747346"/>
      <w:bookmarkStart w:id="826" w:name="_Toc198979988"/>
      <w:bookmarkStart w:id="827" w:name="_Toc217466324"/>
      <w:bookmarkStart w:id="828" w:name="_Toc217702862"/>
      <w:bookmarkStart w:id="829" w:name="_Toc233601980"/>
      <w:bookmarkStart w:id="830" w:name="_Toc263343466"/>
      <w:r w:rsidRPr="00F647F7">
        <w:rPr>
          <w:b w:val="0"/>
          <w:szCs w:val="24"/>
        </w:rPr>
        <w:br w:type="page"/>
      </w:r>
      <w:bookmarkStart w:id="831" w:name="_Toc439170683"/>
      <w:bookmarkStart w:id="832" w:name="_Toc439172785"/>
      <w:bookmarkStart w:id="833" w:name="_Toc439173229"/>
      <w:bookmarkStart w:id="834" w:name="_Toc439238225"/>
      <w:bookmarkStart w:id="835" w:name="_Toc439252773"/>
      <w:bookmarkStart w:id="836" w:name="_Toc439323747"/>
      <w:bookmarkStart w:id="837" w:name="_Toc440357145"/>
      <w:bookmarkStart w:id="838" w:name="_Toc440359700"/>
      <w:bookmarkStart w:id="839" w:name="_Toc440632164"/>
      <w:bookmarkStart w:id="840" w:name="_Toc440875984"/>
      <w:bookmarkStart w:id="841" w:name="_Toc441131012"/>
      <w:bookmarkStart w:id="842" w:name="_Toc447269829"/>
      <w:bookmarkStart w:id="843" w:name="_Toc464120655"/>
      <w:r w:rsidRPr="004C0021">
        <w:rPr>
          <w:szCs w:val="24"/>
        </w:rPr>
        <w:lastRenderedPageBreak/>
        <w:t>Инструкции по заполнению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4" w:name="_Hlt22846931"/>
      <w:bookmarkStart w:id="845" w:name="_Ref93264992"/>
      <w:bookmarkStart w:id="846" w:name="_Ref93265116"/>
      <w:bookmarkStart w:id="847" w:name="_Toc98253933"/>
      <w:bookmarkStart w:id="848" w:name="_Toc165173859"/>
      <w:bookmarkStart w:id="849" w:name="_Toc423423671"/>
      <w:bookmarkStart w:id="850" w:name="_Toc464120656"/>
      <w:bookmarkEnd w:id="8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8"/>
      <w:bookmarkEnd w:id="769"/>
      <w:bookmarkEnd w:id="845"/>
      <w:bookmarkEnd w:id="846"/>
      <w:bookmarkEnd w:id="847"/>
      <w:bookmarkEnd w:id="848"/>
      <w:bookmarkEnd w:id="849"/>
      <w:bookmarkEnd w:id="850"/>
    </w:p>
    <w:p w:rsidR="004F4D80" w:rsidRPr="004C0021" w:rsidRDefault="004F4D80" w:rsidP="004F4D80">
      <w:pPr>
        <w:pStyle w:val="3"/>
        <w:rPr>
          <w:szCs w:val="24"/>
        </w:rPr>
      </w:pPr>
      <w:bookmarkStart w:id="851" w:name="_Toc439170685"/>
      <w:bookmarkStart w:id="852" w:name="_Toc439172787"/>
      <w:bookmarkStart w:id="853" w:name="_Toc439173231"/>
      <w:bookmarkStart w:id="854" w:name="_Toc439238227"/>
      <w:bookmarkStart w:id="855" w:name="_Toc439252775"/>
      <w:bookmarkStart w:id="856" w:name="_Toc439323749"/>
      <w:bookmarkStart w:id="857" w:name="_Toc440357147"/>
      <w:bookmarkStart w:id="858" w:name="_Toc440359702"/>
      <w:bookmarkStart w:id="859" w:name="_Toc440632166"/>
      <w:bookmarkStart w:id="860" w:name="_Toc440875986"/>
      <w:bookmarkStart w:id="861" w:name="_Toc441131014"/>
      <w:bookmarkStart w:id="862" w:name="_Toc447269831"/>
      <w:bookmarkStart w:id="863" w:name="_Toc464120657"/>
      <w:bookmarkStart w:id="864" w:name="_Toc157248186"/>
      <w:bookmarkStart w:id="865" w:name="_Toc157496555"/>
      <w:bookmarkStart w:id="866" w:name="_Toc158206094"/>
      <w:bookmarkStart w:id="867" w:name="_Toc164057779"/>
      <w:bookmarkStart w:id="868" w:name="_Toc164137129"/>
      <w:bookmarkStart w:id="869" w:name="_Toc164161289"/>
      <w:bookmarkStart w:id="870" w:name="_Toc165173860"/>
      <w:r w:rsidRPr="004C0021">
        <w:rPr>
          <w:szCs w:val="24"/>
        </w:rPr>
        <w:t>Форма Протокола разногласий к проекту Договора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r w:rsidRPr="004C0021">
        <w:rPr>
          <w:szCs w:val="24"/>
        </w:rPr>
        <w:t xml:space="preserve"> </w:t>
      </w:r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1" w:name="_Toc439170686"/>
      <w:bookmarkStart w:id="872" w:name="_Toc439172788"/>
      <w:bookmarkStart w:id="873" w:name="_Toc439173232"/>
      <w:bookmarkStart w:id="874" w:name="_Toc439238228"/>
      <w:bookmarkStart w:id="875" w:name="_Toc439252776"/>
      <w:bookmarkStart w:id="876" w:name="_Toc439323750"/>
      <w:bookmarkStart w:id="877" w:name="_Toc440357148"/>
      <w:bookmarkStart w:id="878" w:name="_Toc440359703"/>
      <w:bookmarkStart w:id="879" w:name="_Toc440632167"/>
      <w:bookmarkStart w:id="880" w:name="_Toc440875987"/>
      <w:bookmarkStart w:id="881" w:name="_Toc441131015"/>
      <w:bookmarkStart w:id="882" w:name="_Toc447269832"/>
      <w:bookmarkStart w:id="883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4" w:name="_Ref55335823"/>
      <w:bookmarkStart w:id="885" w:name="_Ref55336359"/>
      <w:bookmarkStart w:id="886" w:name="_Toc57314675"/>
      <w:bookmarkStart w:id="887" w:name="_Toc69728989"/>
      <w:bookmarkStart w:id="888" w:name="_Toc98253939"/>
      <w:bookmarkStart w:id="889" w:name="_Toc165173865"/>
      <w:bookmarkStart w:id="890" w:name="_Toc423423672"/>
      <w:bookmarkStart w:id="891" w:name="_Toc464120659"/>
      <w:bookmarkEnd w:id="639"/>
      <w:r w:rsidRPr="00F647F7">
        <w:lastRenderedPageBreak/>
        <w:t>Анкета (форма 6)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:rsidR="004F4D80" w:rsidRPr="004C0021" w:rsidRDefault="004F4D80" w:rsidP="004F4D80">
      <w:pPr>
        <w:pStyle w:val="3"/>
        <w:rPr>
          <w:szCs w:val="24"/>
        </w:rPr>
      </w:pPr>
      <w:bookmarkStart w:id="892" w:name="_Toc98253940"/>
      <w:bookmarkStart w:id="893" w:name="_Toc157248192"/>
      <w:bookmarkStart w:id="894" w:name="_Toc157496561"/>
      <w:bookmarkStart w:id="895" w:name="_Toc158206100"/>
      <w:bookmarkStart w:id="896" w:name="_Toc164057785"/>
      <w:bookmarkStart w:id="897" w:name="_Toc164137135"/>
      <w:bookmarkStart w:id="898" w:name="_Toc164161295"/>
      <w:bookmarkStart w:id="899" w:name="_Toc165173866"/>
      <w:bookmarkStart w:id="900" w:name="_Toc439170688"/>
      <w:bookmarkStart w:id="901" w:name="_Toc439172790"/>
      <w:bookmarkStart w:id="902" w:name="_Toc439173234"/>
      <w:bookmarkStart w:id="903" w:name="_Toc439238230"/>
      <w:bookmarkStart w:id="904" w:name="_Toc439252778"/>
      <w:bookmarkStart w:id="905" w:name="_Ref440272119"/>
      <w:bookmarkStart w:id="906" w:name="_Toc440357150"/>
      <w:bookmarkStart w:id="907" w:name="_Toc440359705"/>
      <w:bookmarkStart w:id="908" w:name="_Ref444164229"/>
      <w:bookmarkStart w:id="909" w:name="_Toc447269834"/>
      <w:bookmarkStart w:id="910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6361"/>
        <w:gridCol w:w="3297"/>
      </w:tblGrid>
      <w:tr w:rsidR="004F4D80" w:rsidTr="007B7093">
        <w:trPr>
          <w:cantSplit/>
          <w:trHeight w:val="240"/>
          <w:tblHeader/>
        </w:trPr>
        <w:tc>
          <w:tcPr>
            <w:tcW w:w="3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30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  <w:trHeight w:val="116"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7B7093">
        <w:trPr>
          <w:cantSplit/>
          <w:trHeight w:val="601"/>
        </w:trPr>
        <w:tc>
          <w:tcPr>
            <w:tcW w:w="3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15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7B7093">
        <w:trPr>
          <w:cantSplit/>
          <w:trHeight w:val="649"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7B7093">
        <w:trPr>
          <w:cantSplit/>
          <w:trHeight w:val="409"/>
        </w:trPr>
        <w:tc>
          <w:tcPr>
            <w:tcW w:w="3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15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7B7093">
        <w:trPr>
          <w:cantSplit/>
          <w:trHeight w:val="730"/>
        </w:trPr>
        <w:tc>
          <w:tcPr>
            <w:tcW w:w="36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15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1" w:name="_Toc439170689"/>
      <w:bookmarkStart w:id="912" w:name="_Toc439172791"/>
      <w:bookmarkStart w:id="913" w:name="_Toc439173235"/>
      <w:bookmarkStart w:id="914" w:name="_Toc439238231"/>
      <w:bookmarkStart w:id="915" w:name="_Toc439252779"/>
      <w:bookmarkStart w:id="916" w:name="_Ref440272147"/>
      <w:bookmarkStart w:id="917" w:name="_Toc440357151"/>
      <w:bookmarkStart w:id="918" w:name="_Toc440359706"/>
      <w:bookmarkStart w:id="919" w:name="_Ref444164176"/>
      <w:bookmarkStart w:id="920" w:name="_Ref444164241"/>
      <w:bookmarkStart w:id="921" w:name="_Toc464120661"/>
      <w:r w:rsidRPr="004C0021">
        <w:rPr>
          <w:szCs w:val="24"/>
        </w:rPr>
        <w:lastRenderedPageBreak/>
        <w:t xml:space="preserve">Форма </w:t>
      </w:r>
      <w:bookmarkEnd w:id="911"/>
      <w:bookmarkEnd w:id="912"/>
      <w:bookmarkEnd w:id="913"/>
      <w:bookmarkEnd w:id="914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5"/>
      <w:bookmarkEnd w:id="916"/>
      <w:bookmarkEnd w:id="917"/>
      <w:bookmarkEnd w:id="918"/>
      <w:bookmarkEnd w:id="919"/>
      <w:bookmarkEnd w:id="920"/>
      <w:bookmarkEnd w:id="921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2" w:name="_Toc439170690"/>
      <w:bookmarkStart w:id="923" w:name="_Toc439172792"/>
      <w:bookmarkStart w:id="924" w:name="_Toc439173236"/>
      <w:bookmarkStart w:id="925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6" w:name="_Toc125426243"/>
      <w:bookmarkStart w:id="927" w:name="_Toc396984070"/>
      <w:bookmarkStart w:id="928" w:name="_Toc423423673"/>
      <w:bookmarkStart w:id="929" w:name="_Toc439170691"/>
      <w:bookmarkStart w:id="930" w:name="_Toc439172793"/>
      <w:bookmarkStart w:id="931" w:name="_Toc439173237"/>
      <w:bookmarkStart w:id="932" w:name="_Toc439238233"/>
      <w:bookmarkStart w:id="933" w:name="_Toc439252780"/>
      <w:bookmarkStart w:id="934" w:name="_Toc439323754"/>
      <w:bookmarkStart w:id="935" w:name="_Toc440357152"/>
      <w:bookmarkStart w:id="936" w:name="_Toc440359707"/>
      <w:bookmarkStart w:id="937" w:name="_Toc440632171"/>
      <w:bookmarkStart w:id="938" w:name="_Toc440875991"/>
      <w:bookmarkStart w:id="939" w:name="_Toc441131019"/>
      <w:bookmarkStart w:id="940" w:name="_Toc447269836"/>
      <w:bookmarkEnd w:id="922"/>
      <w:bookmarkEnd w:id="923"/>
      <w:bookmarkEnd w:id="924"/>
      <w:bookmarkEnd w:id="925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7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1" w:name="_Toc464120662"/>
      <w:r w:rsidRPr="007252E9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54803">
        <w:fldChar w:fldCharType="begin"/>
      </w:r>
      <w:r w:rsidR="00A54803">
        <w:instrText xml:space="preserve"> REF _Ref55336310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5.1</w:t>
      </w:r>
      <w:r w:rsidR="00A54803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2" w:name="_Ref55336378"/>
      <w:bookmarkStart w:id="943" w:name="_Toc57314676"/>
      <w:bookmarkStart w:id="944" w:name="_Toc69728990"/>
      <w:bookmarkStart w:id="945" w:name="_Toc98253942"/>
      <w:bookmarkStart w:id="946" w:name="_Toc165173868"/>
      <w:bookmarkStart w:id="947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A54803">
        <w:fldChar w:fldCharType="begin"/>
      </w:r>
      <w:r w:rsidR="00A54803">
        <w:instrText xml:space="preserve"> REF _Ref444164176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5.6.2</w:t>
      </w:r>
      <w:r w:rsidR="00A54803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8" w:name="_Ref449017073"/>
      <w:bookmarkStart w:id="949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904EF" w:rsidRDefault="004F4D80" w:rsidP="004F4D80">
      <w:pPr>
        <w:pStyle w:val="3"/>
        <w:rPr>
          <w:szCs w:val="24"/>
        </w:rPr>
      </w:pPr>
      <w:bookmarkStart w:id="950" w:name="_Toc98253943"/>
      <w:bookmarkStart w:id="951" w:name="_Toc157248195"/>
      <w:bookmarkStart w:id="952" w:name="_Toc157496564"/>
      <w:bookmarkStart w:id="953" w:name="_Toc158206103"/>
      <w:bookmarkStart w:id="954" w:name="_Toc164057788"/>
      <w:bookmarkStart w:id="955" w:name="_Toc164137138"/>
      <w:bookmarkStart w:id="956" w:name="_Toc164161298"/>
      <w:bookmarkStart w:id="957" w:name="_Toc165173869"/>
      <w:bookmarkStart w:id="958" w:name="_Toc439170693"/>
      <w:bookmarkStart w:id="959" w:name="_Toc439172795"/>
      <w:bookmarkStart w:id="960" w:name="_Toc439173239"/>
      <w:bookmarkStart w:id="961" w:name="_Toc439238235"/>
      <w:bookmarkStart w:id="962" w:name="_Toc439252782"/>
      <w:bookmarkStart w:id="963" w:name="_Toc439323756"/>
      <w:bookmarkStart w:id="964" w:name="_Toc440357154"/>
      <w:bookmarkStart w:id="965" w:name="_Toc440359709"/>
      <w:bookmarkStart w:id="966" w:name="_Toc440632173"/>
      <w:bookmarkStart w:id="967" w:name="_Toc440875993"/>
      <w:bookmarkStart w:id="968" w:name="_Toc441131021"/>
      <w:bookmarkStart w:id="969" w:name="_Toc447269838"/>
      <w:bookmarkStart w:id="970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1" w:name="_Toc98253944"/>
      <w:bookmarkStart w:id="972" w:name="_Toc157248196"/>
      <w:bookmarkStart w:id="973" w:name="_Toc157496565"/>
      <w:bookmarkStart w:id="974" w:name="_Toc158206104"/>
      <w:bookmarkStart w:id="975" w:name="_Toc164057789"/>
      <w:bookmarkStart w:id="976" w:name="_Toc164137139"/>
      <w:bookmarkStart w:id="977" w:name="_Toc164161299"/>
      <w:bookmarkStart w:id="97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9" w:name="_Toc439170694"/>
      <w:bookmarkStart w:id="980" w:name="_Toc439172796"/>
      <w:bookmarkStart w:id="981" w:name="_Toc439173240"/>
      <w:bookmarkStart w:id="982" w:name="_Toc439238236"/>
      <w:bookmarkStart w:id="983" w:name="_Toc439252783"/>
      <w:bookmarkStart w:id="984" w:name="_Toc439323757"/>
      <w:bookmarkStart w:id="985" w:name="_Toc440357155"/>
      <w:bookmarkStart w:id="986" w:name="_Toc440359710"/>
      <w:bookmarkStart w:id="987" w:name="_Toc440632174"/>
      <w:bookmarkStart w:id="988" w:name="_Toc440875994"/>
      <w:bookmarkStart w:id="989" w:name="_Toc441131022"/>
      <w:bookmarkStart w:id="990" w:name="_Toc447269839"/>
      <w:bookmarkStart w:id="991" w:name="_Toc464120665"/>
      <w:r w:rsidRPr="00D904EF">
        <w:rPr>
          <w:szCs w:val="24"/>
        </w:rPr>
        <w:lastRenderedPageBreak/>
        <w:t>Инструкции по заполнению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2" w:name="_Ref55336398"/>
      <w:bookmarkStart w:id="993" w:name="_Toc57314678"/>
      <w:bookmarkStart w:id="994" w:name="_Toc69728992"/>
      <w:bookmarkStart w:id="995" w:name="_Toc98253948"/>
      <w:bookmarkStart w:id="996" w:name="_Toc165173874"/>
      <w:bookmarkStart w:id="997" w:name="_Toc423423676"/>
      <w:bookmarkStart w:id="998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D904EF" w:rsidRDefault="004F4D80" w:rsidP="004F4D80">
      <w:pPr>
        <w:pStyle w:val="3"/>
        <w:rPr>
          <w:szCs w:val="24"/>
        </w:rPr>
      </w:pPr>
      <w:bookmarkStart w:id="999" w:name="_Toc98253949"/>
      <w:bookmarkStart w:id="1000" w:name="_Toc157248201"/>
      <w:bookmarkStart w:id="1001" w:name="_Toc157496570"/>
      <w:bookmarkStart w:id="1002" w:name="_Toc158206109"/>
      <w:bookmarkStart w:id="1003" w:name="_Toc164057794"/>
      <w:bookmarkStart w:id="1004" w:name="_Toc164137144"/>
      <w:bookmarkStart w:id="1005" w:name="_Toc164161304"/>
      <w:bookmarkStart w:id="1006" w:name="_Toc165173875"/>
      <w:bookmarkStart w:id="1007" w:name="_Toc439170699"/>
      <w:bookmarkStart w:id="1008" w:name="_Toc439172801"/>
      <w:bookmarkStart w:id="1009" w:name="_Toc439173245"/>
      <w:bookmarkStart w:id="1010" w:name="_Toc439238241"/>
      <w:bookmarkStart w:id="1011" w:name="_Toc439252788"/>
      <w:bookmarkStart w:id="1012" w:name="_Toc439323762"/>
      <w:bookmarkStart w:id="1013" w:name="_Toc440357160"/>
      <w:bookmarkStart w:id="1014" w:name="_Toc440359712"/>
      <w:bookmarkStart w:id="1015" w:name="_Toc440632176"/>
      <w:bookmarkStart w:id="1016" w:name="_Toc440875996"/>
      <w:bookmarkStart w:id="1017" w:name="_Toc441131024"/>
      <w:bookmarkStart w:id="1018" w:name="_Toc447269841"/>
      <w:bookmarkStart w:id="1019" w:name="_Toc464120667"/>
      <w:r w:rsidRPr="00D904EF">
        <w:rPr>
          <w:szCs w:val="24"/>
        </w:rPr>
        <w:t>Форма Справки о кадровых ресурсах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0" w:name="_Toc98253950"/>
      <w:bookmarkStart w:id="1021" w:name="_Toc157248202"/>
      <w:bookmarkStart w:id="1022" w:name="_Toc157496571"/>
      <w:bookmarkStart w:id="1023" w:name="_Toc158206110"/>
      <w:bookmarkStart w:id="1024" w:name="_Toc164057795"/>
      <w:bookmarkStart w:id="1025" w:name="_Toc164137145"/>
      <w:bookmarkStart w:id="1026" w:name="_Toc164161305"/>
      <w:bookmarkStart w:id="102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8" w:name="_Toc439170700"/>
      <w:bookmarkStart w:id="1029" w:name="_Toc439172802"/>
      <w:bookmarkStart w:id="1030" w:name="_Toc439173246"/>
      <w:bookmarkStart w:id="1031" w:name="_Toc439238242"/>
      <w:bookmarkStart w:id="1032" w:name="_Toc439252789"/>
      <w:bookmarkStart w:id="1033" w:name="_Toc439323763"/>
      <w:bookmarkStart w:id="1034" w:name="_Toc440357161"/>
      <w:bookmarkStart w:id="1035" w:name="_Toc440359713"/>
      <w:bookmarkStart w:id="1036" w:name="_Toc440632177"/>
      <w:bookmarkStart w:id="1037" w:name="_Toc440875997"/>
      <w:bookmarkStart w:id="1038" w:name="_Toc441131025"/>
      <w:bookmarkStart w:id="1039" w:name="_Toc447269842"/>
      <w:bookmarkStart w:id="1040" w:name="_Toc464120668"/>
      <w:r w:rsidRPr="00D904EF">
        <w:rPr>
          <w:szCs w:val="24"/>
        </w:rPr>
        <w:lastRenderedPageBreak/>
        <w:t>Инструкции по заполнению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1" w:name="_Toc165173881"/>
      <w:bookmarkStart w:id="1042" w:name="_Ref194749267"/>
      <w:bookmarkStart w:id="1043" w:name="_Toc423423677"/>
      <w:bookmarkStart w:id="1044" w:name="_Ref440271993"/>
      <w:bookmarkStart w:id="1045" w:name="_Ref440274659"/>
      <w:bookmarkStart w:id="1046" w:name="_Toc464120669"/>
      <w:bookmarkStart w:id="1047" w:name="_Ref90381523"/>
      <w:bookmarkStart w:id="1048" w:name="_Toc90385124"/>
      <w:bookmarkStart w:id="1049" w:name="_Ref96861029"/>
      <w:bookmarkStart w:id="1050" w:name="_Toc97651410"/>
      <w:bookmarkStart w:id="105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1"/>
      <w:bookmarkEnd w:id="1042"/>
      <w:bookmarkEnd w:id="1043"/>
      <w:bookmarkEnd w:id="1044"/>
      <w:bookmarkEnd w:id="1045"/>
      <w:bookmarkEnd w:id="1046"/>
    </w:p>
    <w:p w:rsidR="004F4D80" w:rsidRPr="00D904EF" w:rsidRDefault="004F4D80" w:rsidP="004F4D80">
      <w:pPr>
        <w:pStyle w:val="3"/>
        <w:rPr>
          <w:szCs w:val="24"/>
        </w:rPr>
      </w:pPr>
      <w:bookmarkStart w:id="1052" w:name="_Toc97651411"/>
      <w:bookmarkStart w:id="1053" w:name="_Toc98253956"/>
      <w:bookmarkStart w:id="1054" w:name="_Toc157248208"/>
      <w:bookmarkStart w:id="1055" w:name="_Toc157496577"/>
      <w:bookmarkStart w:id="1056" w:name="_Toc158206116"/>
      <w:bookmarkStart w:id="1057" w:name="_Toc164057801"/>
      <w:bookmarkStart w:id="1058" w:name="_Toc164137151"/>
      <w:bookmarkStart w:id="1059" w:name="_Toc164161311"/>
      <w:bookmarkStart w:id="1060" w:name="_Toc165173882"/>
      <w:bookmarkStart w:id="1061" w:name="_Toc439170702"/>
      <w:bookmarkStart w:id="1062" w:name="_Toc439172804"/>
      <w:bookmarkStart w:id="1063" w:name="_Toc439173248"/>
      <w:bookmarkStart w:id="1064" w:name="_Toc439238244"/>
      <w:bookmarkStart w:id="1065" w:name="_Toc439252791"/>
      <w:bookmarkStart w:id="1066" w:name="_Toc439323765"/>
      <w:bookmarkStart w:id="1067" w:name="_Toc440357163"/>
      <w:bookmarkStart w:id="1068" w:name="_Toc440359715"/>
      <w:bookmarkStart w:id="1069" w:name="_Toc440632179"/>
      <w:bookmarkStart w:id="1070" w:name="_Toc440875999"/>
      <w:bookmarkStart w:id="1071" w:name="_Toc441131027"/>
      <w:bookmarkStart w:id="1072" w:name="_Toc447269844"/>
      <w:bookmarkStart w:id="1073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4" w:name="_Toc97651412"/>
      <w:bookmarkStart w:id="1075" w:name="_Toc98253957"/>
      <w:bookmarkStart w:id="1076" w:name="_Toc157248209"/>
      <w:bookmarkStart w:id="1077" w:name="_Toc157496578"/>
      <w:bookmarkStart w:id="1078" w:name="_Toc158206117"/>
      <w:bookmarkStart w:id="1079" w:name="_Toc164057802"/>
      <w:bookmarkStart w:id="1080" w:name="_Toc164137152"/>
      <w:bookmarkStart w:id="1081" w:name="_Toc164161312"/>
      <w:bookmarkStart w:id="108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3" w:name="_Toc439170703"/>
      <w:bookmarkStart w:id="1084" w:name="_Toc439172805"/>
      <w:bookmarkStart w:id="1085" w:name="_Toc439173249"/>
      <w:bookmarkStart w:id="1086" w:name="_Toc439238245"/>
      <w:bookmarkStart w:id="1087" w:name="_Toc439252792"/>
      <w:bookmarkStart w:id="1088" w:name="_Toc439323766"/>
      <w:bookmarkStart w:id="1089" w:name="_Toc440357164"/>
      <w:bookmarkStart w:id="1090" w:name="_Toc440359716"/>
      <w:bookmarkStart w:id="1091" w:name="_Toc440632180"/>
      <w:bookmarkStart w:id="1092" w:name="_Toc440876000"/>
      <w:bookmarkStart w:id="1093" w:name="_Toc441131028"/>
      <w:bookmarkStart w:id="1094" w:name="_Toc447269845"/>
      <w:bookmarkStart w:id="1095" w:name="_Toc464120671"/>
      <w:r w:rsidRPr="00D904EF">
        <w:rPr>
          <w:szCs w:val="24"/>
        </w:rPr>
        <w:lastRenderedPageBreak/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257131475"/>
      <w:bookmarkStart w:id="1097" w:name="_Toc351552284"/>
      <w:bookmarkStart w:id="1098" w:name="_Toc396983131"/>
      <w:bookmarkStart w:id="1099" w:name="_Toc423423679"/>
      <w:bookmarkStart w:id="1100" w:name="_Ref440270984"/>
      <w:bookmarkStart w:id="1101" w:name="_Ref440275030"/>
      <w:bookmarkStart w:id="1102" w:name="_Toc464120672"/>
      <w:bookmarkStart w:id="1103" w:name="_Ref464120879"/>
      <w:bookmarkEnd w:id="1047"/>
      <w:bookmarkEnd w:id="1048"/>
      <w:bookmarkEnd w:id="1049"/>
      <w:bookmarkEnd w:id="1050"/>
      <w:bookmarkEnd w:id="1051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6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Style w:val="3"/>
        <w:rPr>
          <w:szCs w:val="24"/>
        </w:rPr>
      </w:pPr>
      <w:bookmarkStart w:id="1104" w:name="_Toc439170708"/>
      <w:bookmarkStart w:id="1105" w:name="_Toc439172810"/>
      <w:bookmarkStart w:id="1106" w:name="_Toc439173251"/>
      <w:bookmarkStart w:id="1107" w:name="_Toc439252794"/>
      <w:bookmarkStart w:id="1108" w:name="_Toc439323768"/>
      <w:bookmarkStart w:id="1109" w:name="_Toc440357166"/>
      <w:bookmarkStart w:id="1110" w:name="_Toc440359718"/>
      <w:bookmarkStart w:id="1111" w:name="_Toc440632182"/>
      <w:bookmarkStart w:id="1112" w:name="_Toc440876002"/>
      <w:bookmarkStart w:id="1113" w:name="_Toc441131030"/>
      <w:bookmarkStart w:id="1114" w:name="_Toc447269847"/>
      <w:bookmarkStart w:id="1115" w:name="_Toc464120673"/>
      <w:r w:rsidRPr="00F647F7">
        <w:rPr>
          <w:szCs w:val="24"/>
        </w:rPr>
        <w:t>Форма письма производителя продукции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6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7" w:name="_Toc423423680"/>
      <w:bookmarkStart w:id="1118" w:name="_Ref440272035"/>
      <w:bookmarkStart w:id="1119" w:name="_Ref440274733"/>
      <w:bookmarkStart w:id="1120" w:name="_Ref444179578"/>
      <w:bookmarkStart w:id="1121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6"/>
      <w:bookmarkEnd w:id="1117"/>
      <w:bookmarkEnd w:id="1118"/>
      <w:bookmarkEnd w:id="1119"/>
      <w:bookmarkEnd w:id="1120"/>
      <w:bookmarkEnd w:id="1121"/>
    </w:p>
    <w:p w:rsidR="004F4D80" w:rsidRPr="004C0021" w:rsidRDefault="004F4D80" w:rsidP="004F4D80">
      <w:pPr>
        <w:pStyle w:val="3"/>
        <w:rPr>
          <w:szCs w:val="24"/>
        </w:rPr>
      </w:pPr>
      <w:bookmarkStart w:id="1122" w:name="_Toc343690584"/>
      <w:bookmarkStart w:id="1123" w:name="_Toc372294428"/>
      <w:bookmarkStart w:id="1124" w:name="_Toc379288896"/>
      <w:bookmarkStart w:id="1125" w:name="_Toc384734780"/>
      <w:bookmarkStart w:id="1126" w:name="_Toc396984078"/>
      <w:bookmarkStart w:id="1127" w:name="_Toc423423681"/>
      <w:bookmarkStart w:id="1128" w:name="_Toc439170710"/>
      <w:bookmarkStart w:id="1129" w:name="_Toc439172812"/>
      <w:bookmarkStart w:id="1130" w:name="_Toc439173253"/>
      <w:bookmarkStart w:id="1131" w:name="_Toc439238249"/>
      <w:bookmarkStart w:id="1132" w:name="_Toc439252796"/>
      <w:bookmarkStart w:id="1133" w:name="_Toc439323770"/>
      <w:bookmarkStart w:id="1134" w:name="_Toc440357168"/>
      <w:bookmarkStart w:id="1135" w:name="_Toc440359720"/>
      <w:bookmarkStart w:id="1136" w:name="_Toc440632184"/>
      <w:bookmarkStart w:id="1137" w:name="_Toc440876004"/>
      <w:bookmarkStart w:id="1138" w:name="_Toc441131032"/>
      <w:bookmarkStart w:id="1139" w:name="_Toc447269849"/>
      <w:bookmarkStart w:id="1140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1" w:name="_Toc343690585"/>
      <w:bookmarkStart w:id="1142" w:name="_Toc372294429"/>
      <w:bookmarkStart w:id="1143" w:name="_Toc379288897"/>
      <w:bookmarkStart w:id="1144" w:name="_Toc384734781"/>
      <w:bookmarkStart w:id="1145" w:name="_Toc396984079"/>
      <w:bookmarkStart w:id="1146" w:name="_Toc423423682"/>
      <w:bookmarkStart w:id="1147" w:name="_Toc439170711"/>
      <w:bookmarkStart w:id="1148" w:name="_Toc439172813"/>
      <w:bookmarkStart w:id="1149" w:name="_Toc439173254"/>
      <w:bookmarkStart w:id="1150" w:name="_Toc439238250"/>
      <w:bookmarkStart w:id="1151" w:name="_Toc439252797"/>
      <w:bookmarkStart w:id="1152" w:name="_Toc439323771"/>
      <w:bookmarkStart w:id="1153" w:name="_Toc440357169"/>
      <w:bookmarkStart w:id="1154" w:name="_Toc440359721"/>
      <w:bookmarkStart w:id="1155" w:name="_Toc440632185"/>
      <w:bookmarkStart w:id="1156" w:name="_Toc440876005"/>
      <w:bookmarkStart w:id="1157" w:name="_Toc441131033"/>
      <w:bookmarkStart w:id="1158" w:name="_Toc447269850"/>
      <w:bookmarkStart w:id="1159" w:name="_Toc464120676"/>
      <w:r w:rsidRPr="00D27071">
        <w:rPr>
          <w:szCs w:val="24"/>
        </w:rPr>
        <w:lastRenderedPageBreak/>
        <w:t>Инструкции по заполнению</w:t>
      </w:r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1" w:name="_Toc423423683"/>
      <w:bookmarkStart w:id="1162" w:name="_Ref440272051"/>
      <w:bookmarkStart w:id="1163" w:name="_Ref440274744"/>
      <w:bookmarkStart w:id="1164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0"/>
      <w:bookmarkEnd w:id="1161"/>
      <w:bookmarkEnd w:id="1162"/>
      <w:bookmarkEnd w:id="1163"/>
      <w:bookmarkEnd w:id="1164"/>
    </w:p>
    <w:p w:rsidR="004F4D80" w:rsidRPr="00726A75" w:rsidRDefault="004F4D80" w:rsidP="004F4D80">
      <w:pPr>
        <w:pStyle w:val="3"/>
        <w:rPr>
          <w:szCs w:val="24"/>
        </w:rPr>
      </w:pPr>
      <w:bookmarkStart w:id="1165" w:name="_Toc343690587"/>
      <w:bookmarkStart w:id="1166" w:name="_Toc372294431"/>
      <w:bookmarkStart w:id="1167" w:name="_Toc379288899"/>
      <w:bookmarkStart w:id="1168" w:name="_Toc384734783"/>
      <w:bookmarkStart w:id="1169" w:name="_Toc396984081"/>
      <w:bookmarkStart w:id="1170" w:name="_Toc423423684"/>
      <w:bookmarkStart w:id="1171" w:name="_Toc439170713"/>
      <w:bookmarkStart w:id="1172" w:name="_Toc439172815"/>
      <w:bookmarkStart w:id="1173" w:name="_Toc439173256"/>
      <w:bookmarkStart w:id="1174" w:name="_Toc439238252"/>
      <w:bookmarkStart w:id="1175" w:name="_Toc439252799"/>
      <w:bookmarkStart w:id="1176" w:name="_Toc439323773"/>
      <w:bookmarkStart w:id="1177" w:name="_Toc440357171"/>
      <w:bookmarkStart w:id="1178" w:name="_Toc440359723"/>
      <w:bookmarkStart w:id="1179" w:name="_Toc440632187"/>
      <w:bookmarkStart w:id="1180" w:name="_Toc440876007"/>
      <w:bookmarkStart w:id="1181" w:name="_Toc441131035"/>
      <w:bookmarkStart w:id="1182" w:name="_Toc447269852"/>
      <w:bookmarkStart w:id="1183" w:name="_Toc464120678"/>
      <w:r w:rsidRPr="00726A75">
        <w:rPr>
          <w:szCs w:val="24"/>
        </w:rPr>
        <w:t xml:space="preserve">Форма 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r w:rsidR="000D70B6" w:rsidRPr="00726A75">
        <w:rPr>
          <w:szCs w:val="24"/>
        </w:rPr>
        <w:t>Согласия на обработку персональных данных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4" w:name="_Toc439252801"/>
      <w:bookmarkStart w:id="1185" w:name="_Toc439323774"/>
      <w:bookmarkStart w:id="1186" w:name="_Toc440357172"/>
      <w:bookmarkStart w:id="1187" w:name="_Toc440359724"/>
      <w:bookmarkStart w:id="1188" w:name="_Toc440632188"/>
      <w:bookmarkStart w:id="1189" w:name="_Toc440876008"/>
      <w:bookmarkStart w:id="1190" w:name="_Toc441131036"/>
      <w:bookmarkStart w:id="1191" w:name="_Toc447269853"/>
      <w:bookmarkStart w:id="1192" w:name="_Toc464120679"/>
      <w:r w:rsidRPr="007252E9">
        <w:rPr>
          <w:szCs w:val="24"/>
        </w:rPr>
        <w:lastRenderedPageBreak/>
        <w:t>Инструкции по заполнению</w:t>
      </w:r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726A75" w:rsidRPr="007B709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7B7093">
        <w:rPr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составляется представителем субъект</w:t>
      </w:r>
      <w:proofErr w:type="gramStart"/>
      <w:r w:rsidRPr="007B7093">
        <w:rPr>
          <w:bCs w:val="0"/>
          <w:sz w:val="24"/>
          <w:szCs w:val="24"/>
        </w:rPr>
        <w:t>а(</w:t>
      </w:r>
      <w:proofErr w:type="spellStart"/>
      <w:proofErr w:type="gramEnd"/>
      <w:r w:rsidRPr="007B7093">
        <w:rPr>
          <w:bCs w:val="0"/>
          <w:sz w:val="24"/>
          <w:szCs w:val="24"/>
        </w:rPr>
        <w:t>ов</w:t>
      </w:r>
      <w:proofErr w:type="spellEnd"/>
      <w:r w:rsidRPr="007B7093">
        <w:rPr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3" w:name="_Toc461808970"/>
      <w:bookmarkStart w:id="1194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3"/>
      <w:bookmarkEnd w:id="1194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5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5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6" w:name="_Toc461808972"/>
      <w:bookmarkStart w:id="1197" w:name="_Toc464120681"/>
      <w:r w:rsidRPr="007252E9">
        <w:rPr>
          <w:szCs w:val="24"/>
        </w:rPr>
        <w:lastRenderedPageBreak/>
        <w:t>Инструкции по заполнению</w:t>
      </w:r>
      <w:bookmarkEnd w:id="1196"/>
      <w:bookmarkEnd w:id="1197"/>
    </w:p>
    <w:p w:rsidR="00726A75" w:rsidRPr="007B709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sz w:val="24"/>
          <w:szCs w:val="24"/>
        </w:rPr>
      </w:pPr>
      <w:r w:rsidRPr="007B7093">
        <w:rPr>
          <w:sz w:val="24"/>
          <w:szCs w:val="24"/>
        </w:rPr>
        <w:t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составляется собственниками/бенефициарами, являющимися физическими лицами.</w:t>
      </w:r>
    </w:p>
    <w:p w:rsidR="00726A75" w:rsidRPr="007B709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</w:t>
      </w:r>
      <w:r w:rsidR="007B7093">
        <w:rPr>
          <w:sz w:val="24"/>
          <w:szCs w:val="24"/>
        </w:rPr>
        <w:t>ми/бенефициарами, отраженными в</w:t>
      </w:r>
      <w:r w:rsidRPr="007252E9">
        <w:rPr>
          <w:sz w:val="24"/>
          <w:szCs w:val="24"/>
        </w:rPr>
        <w:t xml:space="preserve">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B709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sz w:val="24"/>
          <w:szCs w:val="24"/>
        </w:rPr>
      </w:pPr>
      <w:r w:rsidRPr="007B7093">
        <w:rPr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B7093">
        <w:rPr>
          <w:sz w:val="24"/>
          <w:szCs w:val="24"/>
        </w:rPr>
        <w:t>копия доверенности</w:t>
      </w:r>
      <w:r w:rsidRPr="007B7093">
        <w:rPr>
          <w:sz w:val="24"/>
          <w:szCs w:val="24"/>
        </w:rPr>
        <w:t xml:space="preserve"> прикладывается к </w:t>
      </w:r>
      <w:r w:rsidR="003D4E4C" w:rsidRPr="007B7093">
        <w:rPr>
          <w:sz w:val="24"/>
          <w:szCs w:val="24"/>
        </w:rPr>
        <w:t>Заявке</w:t>
      </w:r>
      <w:r w:rsidRPr="007B7093">
        <w:rPr>
          <w:sz w:val="24"/>
          <w:szCs w:val="24"/>
        </w:rPr>
        <w:t>.</w:t>
      </w:r>
    </w:p>
    <w:p w:rsidR="00726A75" w:rsidRPr="007B709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sz w:val="24"/>
          <w:szCs w:val="24"/>
        </w:rPr>
      </w:pPr>
      <w:r w:rsidRPr="007B7093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8" w:name="_Ref440272256"/>
      <w:bookmarkStart w:id="1199" w:name="_Ref440272678"/>
      <w:bookmarkStart w:id="1200" w:name="_Ref440274944"/>
      <w:bookmarkStart w:id="1201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8"/>
      <w:bookmarkEnd w:id="1199"/>
      <w:bookmarkEnd w:id="1200"/>
      <w:bookmarkEnd w:id="1201"/>
    </w:p>
    <w:p w:rsidR="007A6A39" w:rsidRPr="007A6A39" w:rsidRDefault="007A6A39" w:rsidP="007A6A39">
      <w:pPr>
        <w:pStyle w:val="3"/>
        <w:rPr>
          <w:szCs w:val="24"/>
        </w:rPr>
      </w:pPr>
      <w:bookmarkStart w:id="1202" w:name="_Toc439170715"/>
      <w:bookmarkStart w:id="1203" w:name="_Toc439172817"/>
      <w:bookmarkStart w:id="1204" w:name="_Toc439173259"/>
      <w:bookmarkStart w:id="1205" w:name="_Toc439238255"/>
      <w:bookmarkStart w:id="1206" w:name="_Toc439252803"/>
      <w:bookmarkStart w:id="1207" w:name="_Toc439323776"/>
      <w:bookmarkStart w:id="1208" w:name="_Toc440357174"/>
      <w:bookmarkStart w:id="1209" w:name="_Toc440359726"/>
      <w:bookmarkStart w:id="1210" w:name="_Toc440632190"/>
      <w:bookmarkStart w:id="1211" w:name="_Toc440876010"/>
      <w:bookmarkStart w:id="1212" w:name="_Toc441131038"/>
      <w:bookmarkStart w:id="1213" w:name="_Toc447269855"/>
      <w:bookmarkStart w:id="1214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7A6A39" w:rsidRPr="007B7093" w:rsidRDefault="007A6A39" w:rsidP="00311F48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B7093">
        <w:rPr>
          <w:sz w:val="24"/>
          <w:szCs w:val="24"/>
        </w:rPr>
        <w:t xml:space="preserve">Участник, подавший Заявку на участие в </w:t>
      </w:r>
      <w:r w:rsidR="007B7093" w:rsidRPr="007B7093">
        <w:rPr>
          <w:sz w:val="24"/>
          <w:szCs w:val="24"/>
        </w:rPr>
        <w:t xml:space="preserve">открытом запросе предложений на право заключения </w:t>
      </w:r>
      <w:r w:rsidR="007B7093" w:rsidRPr="007B7093">
        <w:rPr>
          <w:iCs/>
          <w:sz w:val="24"/>
          <w:szCs w:val="24"/>
          <w:lang w:eastAsia="ru-RU"/>
        </w:rPr>
        <w:t xml:space="preserve">Договора на поставку </w:t>
      </w:r>
      <w:r w:rsidR="00DD7312">
        <w:rPr>
          <w:iCs/>
          <w:sz w:val="24"/>
          <w:szCs w:val="24"/>
          <w:lang w:eastAsia="ru-RU"/>
        </w:rPr>
        <w:t xml:space="preserve">воды питьевой бутилированной </w:t>
      </w:r>
      <w:r w:rsidR="007B7093" w:rsidRPr="007B7093">
        <w:rPr>
          <w:iCs/>
          <w:sz w:val="24"/>
          <w:szCs w:val="24"/>
          <w:lang w:eastAsia="ru-RU"/>
        </w:rPr>
        <w:t>для нужд ПАО «МРСК Центра» (филиала «Смоленскэнерго»)</w:t>
      </w:r>
      <w:r w:rsidRPr="007B7093">
        <w:rPr>
          <w:sz w:val="24"/>
          <w:szCs w:val="24"/>
        </w:rPr>
        <w:t xml:space="preserve">, вне зависимости от формы и места проведения обязуется: 1) не изменять (не вносить изменения) </w:t>
      </w:r>
      <w:r w:rsidR="00726A75" w:rsidRPr="007B7093">
        <w:rPr>
          <w:sz w:val="24"/>
          <w:szCs w:val="24"/>
        </w:rPr>
        <w:t>в</w:t>
      </w:r>
      <w:r w:rsidRPr="007B7093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</w:t>
      </w:r>
      <w:proofErr w:type="gramEnd"/>
      <w:r w:rsidRPr="007B7093">
        <w:rPr>
          <w:sz w:val="24"/>
          <w:szCs w:val="24"/>
        </w:rPr>
        <w:t xml:space="preserve"> </w:t>
      </w:r>
      <w:proofErr w:type="gramStart"/>
      <w:r w:rsidRPr="007B7093">
        <w:rPr>
          <w:sz w:val="24"/>
          <w:szCs w:val="24"/>
        </w:rPr>
        <w:t>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B7093">
        <w:rPr>
          <w:sz w:val="24"/>
          <w:szCs w:val="24"/>
        </w:rPr>
        <w:t>; 4</w:t>
      </w:r>
      <w:r w:rsidRPr="007B7093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B7093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B7093">
        <w:rPr>
          <w:sz w:val="24"/>
          <w:szCs w:val="24"/>
        </w:rPr>
        <w:t>)</w:t>
      </w:r>
      <w:proofErr w:type="gramEnd"/>
    </w:p>
    <w:p w:rsidR="007A6A39" w:rsidRPr="007B7093" w:rsidRDefault="007A6A39" w:rsidP="00311F48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B7093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в </w:t>
      </w:r>
      <w:r w:rsidR="007B7093" w:rsidRPr="007B7093">
        <w:rPr>
          <w:sz w:val="24"/>
          <w:szCs w:val="24"/>
        </w:rPr>
        <w:t xml:space="preserve">открытом запросе предложений на право заключения </w:t>
      </w:r>
      <w:r w:rsidR="007B7093" w:rsidRPr="007B7093">
        <w:rPr>
          <w:iCs/>
          <w:sz w:val="24"/>
          <w:szCs w:val="24"/>
          <w:lang w:eastAsia="ru-RU"/>
        </w:rPr>
        <w:t xml:space="preserve">Договора на поставку </w:t>
      </w:r>
      <w:r w:rsidR="00DD7312">
        <w:rPr>
          <w:iCs/>
          <w:sz w:val="24"/>
          <w:szCs w:val="24"/>
          <w:lang w:eastAsia="ru-RU"/>
        </w:rPr>
        <w:t xml:space="preserve">воды питьевой бутилированной </w:t>
      </w:r>
      <w:r w:rsidR="007B7093" w:rsidRPr="007B7093">
        <w:rPr>
          <w:iCs/>
          <w:sz w:val="24"/>
          <w:szCs w:val="24"/>
          <w:lang w:eastAsia="ru-RU"/>
        </w:rPr>
        <w:t>для нужд ПАО «МРСК Центра» (филиала «Смоленскэнерго»)</w:t>
      </w:r>
      <w:r w:rsidRPr="007B7093">
        <w:rPr>
          <w:sz w:val="24"/>
          <w:szCs w:val="24"/>
        </w:rPr>
        <w:t>,</w:t>
      </w:r>
      <w:r w:rsidR="007B7093">
        <w:rPr>
          <w:sz w:val="24"/>
          <w:szCs w:val="24"/>
        </w:rPr>
        <w:t xml:space="preserve"> </w:t>
      </w:r>
      <w:r w:rsidRPr="007B7093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</w:t>
      </w:r>
      <w:proofErr w:type="gramEnd"/>
      <w:r w:rsidRPr="007B7093">
        <w:rPr>
          <w:sz w:val="24"/>
          <w:szCs w:val="24"/>
        </w:rPr>
        <w:t xml:space="preserve">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 xml:space="preserve">Примечание: если такое обеспечение </w:t>
      </w:r>
      <w:r w:rsidRPr="007A6A39">
        <w:rPr>
          <w:i/>
          <w:sz w:val="24"/>
          <w:szCs w:val="24"/>
        </w:rPr>
        <w:lastRenderedPageBreak/>
        <w:t>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5" w:name="_Toc439170716"/>
      <w:bookmarkStart w:id="1216" w:name="_Toc439172818"/>
      <w:bookmarkStart w:id="1217" w:name="_Toc439173260"/>
      <w:bookmarkStart w:id="1218" w:name="_Toc439238256"/>
      <w:bookmarkStart w:id="1219" w:name="_Toc439252804"/>
      <w:bookmarkStart w:id="1220" w:name="_Toc439323777"/>
      <w:bookmarkStart w:id="1221" w:name="_Toc440357175"/>
      <w:bookmarkStart w:id="1222" w:name="_Toc440359727"/>
      <w:bookmarkStart w:id="1223" w:name="_Toc440632191"/>
      <w:bookmarkStart w:id="1224" w:name="_Toc440876011"/>
      <w:bookmarkStart w:id="1225" w:name="_Toc441131039"/>
      <w:bookmarkStart w:id="1226" w:name="_Toc447269856"/>
      <w:bookmarkStart w:id="1227" w:name="_Toc464120684"/>
      <w:r w:rsidRPr="007857E5">
        <w:rPr>
          <w:szCs w:val="24"/>
        </w:rPr>
        <w:lastRenderedPageBreak/>
        <w:t>Инструкции по заполнению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8" w:name="_Toc426108836"/>
      <w:bookmarkStart w:id="1229" w:name="_Ref441574460"/>
      <w:bookmarkStart w:id="1230" w:name="_Ref441574649"/>
      <w:bookmarkStart w:id="1231" w:name="_Toc441575251"/>
      <w:bookmarkStart w:id="1232" w:name="_Ref442187883"/>
      <w:bookmarkStart w:id="1233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8"/>
      <w:bookmarkEnd w:id="1229"/>
      <w:bookmarkEnd w:id="1230"/>
      <w:bookmarkEnd w:id="1231"/>
      <w:bookmarkEnd w:id="1232"/>
      <w:bookmarkEnd w:id="1233"/>
    </w:p>
    <w:p w:rsidR="00726A75" w:rsidRPr="00CC5A3A" w:rsidRDefault="00726A75" w:rsidP="00726A75">
      <w:pPr>
        <w:pStyle w:val="3"/>
        <w:rPr>
          <w:szCs w:val="24"/>
        </w:rPr>
      </w:pPr>
      <w:bookmarkStart w:id="1234" w:name="_Toc426108837"/>
      <w:bookmarkStart w:id="1235" w:name="_Ref441574456"/>
      <w:bookmarkStart w:id="1236" w:name="_Toc441575252"/>
      <w:bookmarkStart w:id="1237" w:name="_Toc447269864"/>
      <w:bookmarkStart w:id="1238" w:name="_Toc464120686"/>
      <w:r w:rsidRPr="00CC5A3A">
        <w:rPr>
          <w:szCs w:val="24"/>
        </w:rPr>
        <w:t xml:space="preserve">Форма Расписки  сдачи-приемки </w:t>
      </w:r>
      <w:bookmarkEnd w:id="1234"/>
      <w:r w:rsidRPr="00CC5A3A">
        <w:rPr>
          <w:szCs w:val="24"/>
        </w:rPr>
        <w:t>соглашения о неустойке</w:t>
      </w:r>
      <w:bookmarkEnd w:id="1235"/>
      <w:bookmarkEnd w:id="1236"/>
      <w:bookmarkEnd w:id="1237"/>
      <w:bookmarkEnd w:id="1238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9" w:name="_Toc426108838"/>
      <w:bookmarkStart w:id="1240" w:name="_Toc441575253"/>
      <w:bookmarkStart w:id="1241" w:name="_Toc447269865"/>
      <w:bookmarkStart w:id="1242" w:name="_Toc464120687"/>
      <w:r w:rsidRPr="00CC5A3A">
        <w:rPr>
          <w:szCs w:val="24"/>
        </w:rPr>
        <w:lastRenderedPageBreak/>
        <w:t>Инструкции по заполнению</w:t>
      </w:r>
      <w:bookmarkEnd w:id="1239"/>
      <w:bookmarkEnd w:id="1240"/>
      <w:bookmarkEnd w:id="1241"/>
      <w:bookmarkEnd w:id="1242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3" w:name="_Ref440272274"/>
      <w:bookmarkStart w:id="1244" w:name="_Ref440274756"/>
      <w:bookmarkStart w:id="1245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3"/>
      <w:bookmarkEnd w:id="1244"/>
      <w:bookmarkEnd w:id="1245"/>
    </w:p>
    <w:p w:rsidR="007857E5" w:rsidRPr="00E47073" w:rsidRDefault="007857E5" w:rsidP="007857E5">
      <w:pPr>
        <w:pStyle w:val="3"/>
        <w:rPr>
          <w:szCs w:val="24"/>
        </w:rPr>
      </w:pPr>
      <w:bookmarkStart w:id="1246" w:name="_Toc439170718"/>
      <w:bookmarkStart w:id="1247" w:name="_Toc439172820"/>
      <w:bookmarkStart w:id="1248" w:name="_Toc439173262"/>
      <w:bookmarkStart w:id="1249" w:name="_Toc439238258"/>
      <w:bookmarkStart w:id="1250" w:name="_Toc439252806"/>
      <w:bookmarkStart w:id="1251" w:name="_Toc439323779"/>
      <w:bookmarkStart w:id="1252" w:name="_Toc440357177"/>
      <w:bookmarkStart w:id="1253" w:name="_Toc440359729"/>
      <w:bookmarkStart w:id="1254" w:name="_Toc440632193"/>
      <w:bookmarkStart w:id="1255" w:name="_Toc440876013"/>
      <w:bookmarkStart w:id="1256" w:name="_Toc441131041"/>
      <w:bookmarkStart w:id="1257" w:name="_Toc447269858"/>
      <w:bookmarkStart w:id="1258" w:name="_Toc464120689"/>
      <w:r w:rsidRPr="00E47073">
        <w:rPr>
          <w:szCs w:val="24"/>
        </w:rPr>
        <w:t xml:space="preserve">Форма </w:t>
      </w:r>
      <w:bookmarkEnd w:id="124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9" w:name="_Toc300142269"/>
      <w:bookmarkStart w:id="1260" w:name="_Toc309735391"/>
      <w:bookmarkStart w:id="1261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9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0"/>
      <w:bookmarkEnd w:id="1261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согласие на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2" w:name="_Toc439170719"/>
      <w:bookmarkStart w:id="1263" w:name="_Toc439172821"/>
      <w:bookmarkStart w:id="1264" w:name="_Toc439173263"/>
      <w:bookmarkStart w:id="1265" w:name="_Toc439238259"/>
      <w:bookmarkStart w:id="1266" w:name="_Toc439252807"/>
      <w:bookmarkStart w:id="1267" w:name="_Toc439323780"/>
      <w:bookmarkStart w:id="1268" w:name="_Toc440357178"/>
      <w:bookmarkStart w:id="1269" w:name="_Toc440359730"/>
      <w:bookmarkStart w:id="1270" w:name="_Toc440632194"/>
      <w:bookmarkStart w:id="1271" w:name="_Toc440876014"/>
      <w:bookmarkStart w:id="1272" w:name="_Toc441131042"/>
      <w:bookmarkStart w:id="1273" w:name="_Toc447269859"/>
      <w:bookmarkStart w:id="1274" w:name="_Toc464120690"/>
      <w:r w:rsidRPr="007857E5">
        <w:rPr>
          <w:szCs w:val="24"/>
        </w:rPr>
        <w:lastRenderedPageBreak/>
        <w:t>Инструкции по заполнению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5" w:name="_Ref93268095"/>
      <w:bookmarkStart w:id="1276" w:name="_Ref93268099"/>
      <w:bookmarkStart w:id="1277" w:name="_Toc98253958"/>
      <w:bookmarkStart w:id="1278" w:name="_Toc165173884"/>
      <w:bookmarkStart w:id="1279" w:name="_Toc423423678"/>
      <w:bookmarkStart w:id="1280" w:name="_Ref440272510"/>
      <w:bookmarkStart w:id="1281" w:name="_Ref440274961"/>
      <w:bookmarkStart w:id="1282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635719" w:rsidRPr="00D904EF" w:rsidRDefault="00635719" w:rsidP="00635719">
      <w:pPr>
        <w:pStyle w:val="3"/>
        <w:rPr>
          <w:szCs w:val="24"/>
        </w:rPr>
      </w:pPr>
      <w:bookmarkStart w:id="1283" w:name="_Toc90385125"/>
      <w:bookmarkStart w:id="1284" w:name="_Toc439170705"/>
      <w:bookmarkStart w:id="1285" w:name="_Toc439172807"/>
      <w:bookmarkStart w:id="1286" w:name="_Toc439173268"/>
      <w:bookmarkStart w:id="1287" w:name="_Toc439238264"/>
      <w:bookmarkStart w:id="1288" w:name="_Toc439252812"/>
      <w:bookmarkStart w:id="1289" w:name="_Toc439323785"/>
      <w:bookmarkStart w:id="1290" w:name="_Toc440357183"/>
      <w:bookmarkStart w:id="1291" w:name="_Toc440359735"/>
      <w:bookmarkStart w:id="1292" w:name="_Toc440632199"/>
      <w:bookmarkStart w:id="1293" w:name="_Toc440876016"/>
      <w:bookmarkStart w:id="1294" w:name="_Toc441131044"/>
      <w:bookmarkStart w:id="1295" w:name="_Toc447269861"/>
      <w:bookmarkStart w:id="1296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7" w:name="_Toc90385126"/>
      <w:bookmarkStart w:id="1298" w:name="_Toc98253959"/>
      <w:bookmarkStart w:id="1299" w:name="_Toc157248211"/>
      <w:bookmarkStart w:id="1300" w:name="_Toc157496580"/>
      <w:bookmarkStart w:id="1301" w:name="_Toc158206119"/>
      <w:bookmarkStart w:id="1302" w:name="_Toc164057804"/>
      <w:bookmarkStart w:id="1303" w:name="_Toc164137154"/>
      <w:bookmarkStart w:id="1304" w:name="_Toc164161314"/>
      <w:bookmarkStart w:id="130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6" w:name="_Toc439170706"/>
      <w:bookmarkStart w:id="1307" w:name="_Toc439172808"/>
      <w:bookmarkStart w:id="1308" w:name="_Toc439173269"/>
      <w:bookmarkStart w:id="1309" w:name="_Toc439238265"/>
      <w:bookmarkStart w:id="1310" w:name="_Toc439252813"/>
      <w:bookmarkStart w:id="1311" w:name="_Toc439323786"/>
      <w:bookmarkStart w:id="1312" w:name="_Toc440357184"/>
      <w:bookmarkStart w:id="1313" w:name="_Toc440359736"/>
      <w:bookmarkStart w:id="1314" w:name="_Toc440632200"/>
      <w:bookmarkStart w:id="1315" w:name="_Toc440876017"/>
      <w:bookmarkStart w:id="1316" w:name="_Toc441131045"/>
      <w:bookmarkStart w:id="1317" w:name="_Toc447269862"/>
      <w:bookmarkStart w:id="1318" w:name="_Toc464120693"/>
      <w:r w:rsidRPr="00D904EF">
        <w:rPr>
          <w:szCs w:val="24"/>
        </w:rPr>
        <w:lastRenderedPageBreak/>
        <w:t>Инструкции по заполнению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534" w:rsidRDefault="00ED6534">
      <w:pPr>
        <w:spacing w:line="240" w:lineRule="auto"/>
      </w:pPr>
      <w:r>
        <w:separator/>
      </w:r>
    </w:p>
  </w:endnote>
  <w:endnote w:type="continuationSeparator" w:id="0">
    <w:p w:rsidR="00ED6534" w:rsidRDefault="00ED65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C2BCC" w:rsidRDefault="009C2BC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Pr="00FA0376" w:rsidRDefault="009C2BC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173F6">
      <w:rPr>
        <w:noProof/>
        <w:sz w:val="16"/>
        <w:szCs w:val="16"/>
        <w:lang w:eastAsia="ru-RU"/>
      </w:rPr>
      <w:t>43</w:t>
    </w:r>
    <w:r w:rsidRPr="00FA0376">
      <w:rPr>
        <w:sz w:val="16"/>
        <w:szCs w:val="16"/>
        <w:lang w:eastAsia="ru-RU"/>
      </w:rPr>
      <w:fldChar w:fldCharType="end"/>
    </w:r>
  </w:p>
  <w:p w:rsidR="009C2BCC" w:rsidRPr="00EE0539" w:rsidRDefault="009C2BC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54803">
      <w:rPr>
        <w:sz w:val="18"/>
        <w:szCs w:val="18"/>
      </w:rPr>
      <w:t xml:space="preserve">Договора на поставку </w:t>
    </w:r>
    <w:r>
      <w:rPr>
        <w:sz w:val="18"/>
        <w:szCs w:val="18"/>
      </w:rPr>
      <w:t xml:space="preserve">воды питьевой бутилированной </w:t>
    </w:r>
    <w:r w:rsidRPr="00A54803">
      <w:rPr>
        <w:sz w:val="18"/>
        <w:szCs w:val="18"/>
      </w:rPr>
      <w:t>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534" w:rsidRDefault="00ED6534">
      <w:pPr>
        <w:spacing w:line="240" w:lineRule="auto"/>
      </w:pPr>
      <w:r>
        <w:separator/>
      </w:r>
    </w:p>
  </w:footnote>
  <w:footnote w:type="continuationSeparator" w:id="0">
    <w:p w:rsidR="00ED6534" w:rsidRDefault="00ED6534">
      <w:pPr>
        <w:spacing w:line="240" w:lineRule="auto"/>
      </w:pPr>
      <w:r>
        <w:continuationSeparator/>
      </w:r>
    </w:p>
  </w:footnote>
  <w:footnote w:id="1">
    <w:p w:rsidR="009C2BCC" w:rsidRDefault="009C2BC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Pr="00930031" w:rsidRDefault="009C2BC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CC" w:rsidRDefault="009C2B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06BB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136"/>
    <w:rsid w:val="002B76A5"/>
    <w:rsid w:val="002C589F"/>
    <w:rsid w:val="002D41BC"/>
    <w:rsid w:val="002D4BC6"/>
    <w:rsid w:val="002D582B"/>
    <w:rsid w:val="002E135E"/>
    <w:rsid w:val="002E6387"/>
    <w:rsid w:val="002E64AB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3F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849"/>
    <w:rsid w:val="00344FCF"/>
    <w:rsid w:val="00345CCA"/>
    <w:rsid w:val="00355099"/>
    <w:rsid w:val="0035708A"/>
    <w:rsid w:val="00357BE8"/>
    <w:rsid w:val="0036334A"/>
    <w:rsid w:val="00363775"/>
    <w:rsid w:val="00365234"/>
    <w:rsid w:val="00371761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111A9"/>
    <w:rsid w:val="0061587A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4DF7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86ECB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B7093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46F7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2487"/>
    <w:rsid w:val="008F389C"/>
    <w:rsid w:val="008F7BD0"/>
    <w:rsid w:val="00900494"/>
    <w:rsid w:val="009027A3"/>
    <w:rsid w:val="0090331E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47891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2BCC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4803"/>
    <w:rsid w:val="00A5705A"/>
    <w:rsid w:val="00A600E3"/>
    <w:rsid w:val="00A639E3"/>
    <w:rsid w:val="00A6535F"/>
    <w:rsid w:val="00A71624"/>
    <w:rsid w:val="00A72612"/>
    <w:rsid w:val="00A731C1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4372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2422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44CE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25E"/>
    <w:rsid w:val="00C30AF4"/>
    <w:rsid w:val="00C33106"/>
    <w:rsid w:val="00C41228"/>
    <w:rsid w:val="00C421E1"/>
    <w:rsid w:val="00C47303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24F5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D7312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534"/>
    <w:rsid w:val="00ED6E97"/>
    <w:rsid w:val="00EE0539"/>
    <w:rsid w:val="00EE2EFB"/>
    <w:rsid w:val="00EE45F1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5CD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header" Target="header6.xm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8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Altunina.NA@mrsk-1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EF66D-6333-40CB-B5C0-991A06540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24372</Words>
  <Characters>138921</Characters>
  <Application>Microsoft Office Word</Application>
  <DocSecurity>0</DocSecurity>
  <Lines>1157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162968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Алтунина Надежда Андреевна</cp:lastModifiedBy>
  <cp:revision>41</cp:revision>
  <cp:lastPrinted>2015-12-29T14:27:00Z</cp:lastPrinted>
  <dcterms:created xsi:type="dcterms:W3CDTF">2016-04-01T06:18:00Z</dcterms:created>
  <dcterms:modified xsi:type="dcterms:W3CDTF">2016-10-21T06:27:00Z</dcterms:modified>
</cp:coreProperties>
</file>