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EF797A"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тел.: +7 (495) 747-92-92,</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5708A7" w:rsidRPr="000D67AD" w:rsidRDefault="005708A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708A7" w:rsidRPr="000D67AD" w:rsidRDefault="005708A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708A7" w:rsidRPr="000D67AD" w:rsidRDefault="005708A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708A7" w:rsidRPr="00966699" w:rsidRDefault="005708A7"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66699">
                    <w:rPr>
                      <w:rFonts w:ascii="Helios" w:hAnsi="Helios"/>
                      <w:sz w:val="12"/>
                      <w:szCs w:val="12"/>
                      <w:lang w:val="en-US"/>
                    </w:rPr>
                    <w:t>-</w:t>
                  </w:r>
                  <w:r w:rsidRPr="000D67AD">
                    <w:rPr>
                      <w:rFonts w:ascii="Helios" w:hAnsi="Helios"/>
                      <w:sz w:val="12"/>
                      <w:szCs w:val="12"/>
                      <w:lang w:val="en-US"/>
                    </w:rPr>
                    <w:t>mail</w:t>
                  </w:r>
                  <w:proofErr w:type="gramEnd"/>
                  <w:r w:rsidRPr="00966699">
                    <w:rPr>
                      <w:rFonts w:ascii="Helios" w:hAnsi="Helios"/>
                      <w:sz w:val="12"/>
                      <w:szCs w:val="12"/>
                      <w:lang w:val="en-US"/>
                    </w:rPr>
                    <w:t xml:space="preserve">: </w:t>
                  </w:r>
                  <w:hyperlink r:id="rId9" w:history="1">
                    <w:r w:rsidRPr="000D67AD">
                      <w:rPr>
                        <w:rFonts w:ascii="Helios" w:hAnsi="Helios"/>
                        <w:sz w:val="12"/>
                        <w:szCs w:val="12"/>
                        <w:lang w:val="en-US"/>
                      </w:rPr>
                      <w:t>posta</w:t>
                    </w:r>
                    <w:r w:rsidRPr="00966699">
                      <w:rPr>
                        <w:rFonts w:ascii="Helios" w:hAnsi="Helios"/>
                        <w:sz w:val="12"/>
                        <w:szCs w:val="12"/>
                        <w:lang w:val="en-US"/>
                      </w:rPr>
                      <w:t>@</w:t>
                    </w:r>
                    <w:r w:rsidRPr="000D67AD">
                      <w:rPr>
                        <w:rFonts w:ascii="Helios" w:hAnsi="Helios"/>
                        <w:sz w:val="12"/>
                        <w:szCs w:val="12"/>
                        <w:lang w:val="en-US"/>
                      </w:rPr>
                      <w:t>mrsk</w:t>
                    </w:r>
                    <w:r w:rsidRPr="00966699">
                      <w:rPr>
                        <w:rFonts w:ascii="Helios" w:hAnsi="Helios"/>
                        <w:sz w:val="12"/>
                        <w:szCs w:val="12"/>
                        <w:lang w:val="en-US"/>
                      </w:rPr>
                      <w:t>-1.</w:t>
                    </w:r>
                    <w:r w:rsidRPr="000D67AD">
                      <w:rPr>
                        <w:rFonts w:ascii="Helios" w:hAnsi="Helios"/>
                        <w:sz w:val="12"/>
                        <w:szCs w:val="12"/>
                        <w:lang w:val="en-US"/>
                      </w:rPr>
                      <w:t>ru</w:t>
                    </w:r>
                  </w:hyperlink>
                  <w:r w:rsidRPr="00966699">
                    <w:rPr>
                      <w:rFonts w:ascii="Helios" w:hAnsi="Helios"/>
                      <w:sz w:val="12"/>
                      <w:szCs w:val="12"/>
                      <w:lang w:val="en-US"/>
                    </w:rPr>
                    <w:t xml:space="preserve">, </w:t>
                  </w:r>
                  <w:hyperlink r:id="rId10" w:history="1">
                    <w:r w:rsidRPr="000D67AD">
                      <w:rPr>
                        <w:rFonts w:ascii="Helios" w:hAnsi="Helios"/>
                        <w:sz w:val="12"/>
                        <w:szCs w:val="12"/>
                        <w:lang w:val="en-US"/>
                      </w:rPr>
                      <w:t>www</w:t>
                    </w:r>
                    <w:r w:rsidRPr="00966699">
                      <w:rPr>
                        <w:rFonts w:ascii="Helios" w:hAnsi="Helios"/>
                        <w:sz w:val="12"/>
                        <w:szCs w:val="12"/>
                        <w:lang w:val="en-US"/>
                      </w:rPr>
                      <w:t>.</w:t>
                    </w:r>
                    <w:r w:rsidRPr="000D67AD">
                      <w:rPr>
                        <w:rFonts w:ascii="Helios" w:hAnsi="Helios"/>
                        <w:sz w:val="12"/>
                        <w:szCs w:val="12"/>
                        <w:lang w:val="en-US"/>
                      </w:rPr>
                      <w:t>mrsk</w:t>
                    </w:r>
                    <w:r w:rsidRPr="00966699">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DA24AF" w:rsidRDefault="00DA24AF" w:rsidP="00DA24AF">
      <w:pPr>
        <w:spacing w:line="240" w:lineRule="auto"/>
        <w:jc w:val="right"/>
        <w:rPr>
          <w:sz w:val="24"/>
          <w:szCs w:val="24"/>
        </w:rPr>
      </w:pPr>
      <w:r>
        <w:rPr>
          <w:sz w:val="24"/>
          <w:szCs w:val="24"/>
        </w:rPr>
        <w:t>Председатель закупочной комиссии -</w:t>
      </w:r>
    </w:p>
    <w:p w:rsidR="00DA24AF" w:rsidRDefault="00DA24AF" w:rsidP="00DA24AF">
      <w:pPr>
        <w:spacing w:line="240" w:lineRule="auto"/>
        <w:jc w:val="right"/>
        <w:rPr>
          <w:sz w:val="24"/>
          <w:szCs w:val="24"/>
        </w:rPr>
      </w:pPr>
      <w:r>
        <w:rPr>
          <w:sz w:val="24"/>
          <w:szCs w:val="24"/>
        </w:rPr>
        <w:t xml:space="preserve">начальник </w:t>
      </w:r>
      <w:proofErr w:type="gramStart"/>
      <w:r>
        <w:rPr>
          <w:sz w:val="24"/>
          <w:szCs w:val="24"/>
        </w:rPr>
        <w:t>УЛ</w:t>
      </w:r>
      <w:proofErr w:type="gramEnd"/>
      <w:r>
        <w:rPr>
          <w:sz w:val="24"/>
          <w:szCs w:val="24"/>
        </w:rPr>
        <w:t xml:space="preserve"> и МТО филиала </w:t>
      </w:r>
    </w:p>
    <w:p w:rsidR="00DA24AF" w:rsidRPr="00C12FA4" w:rsidRDefault="00DA24AF" w:rsidP="00DA24AF">
      <w:pPr>
        <w:spacing w:line="276" w:lineRule="auto"/>
        <w:jc w:val="right"/>
        <w:rPr>
          <w:sz w:val="24"/>
          <w:szCs w:val="24"/>
        </w:rPr>
      </w:pPr>
      <w:r>
        <w:rPr>
          <w:sz w:val="24"/>
          <w:szCs w:val="24"/>
        </w:rPr>
        <w:t>ПАО «МРСК Центра</w:t>
      </w:r>
      <w:proofErr w:type="gramStart"/>
      <w:r>
        <w:rPr>
          <w:sz w:val="24"/>
          <w:szCs w:val="24"/>
        </w:rPr>
        <w:t>»-</w:t>
      </w:r>
      <w:proofErr w:type="gramEnd"/>
      <w:r>
        <w:rPr>
          <w:sz w:val="24"/>
          <w:szCs w:val="24"/>
        </w:rPr>
        <w:t>«Курскэнерго»</w:t>
      </w:r>
    </w:p>
    <w:p w:rsidR="00DA24AF" w:rsidRPr="00C12FA4" w:rsidRDefault="00DA24AF" w:rsidP="00DA24AF">
      <w:pPr>
        <w:spacing w:line="240" w:lineRule="auto"/>
        <w:jc w:val="right"/>
      </w:pPr>
    </w:p>
    <w:p w:rsidR="00DA24AF" w:rsidRPr="00C12FA4" w:rsidRDefault="00DA24AF" w:rsidP="00DA24AF">
      <w:pPr>
        <w:spacing w:line="240" w:lineRule="auto"/>
        <w:jc w:val="right"/>
        <w:rPr>
          <w:sz w:val="24"/>
          <w:szCs w:val="24"/>
        </w:rPr>
      </w:pPr>
      <w:r w:rsidRPr="00C12FA4">
        <w:rPr>
          <w:sz w:val="24"/>
          <w:szCs w:val="24"/>
        </w:rPr>
        <w:t xml:space="preserve">____________________ </w:t>
      </w:r>
      <w:r>
        <w:rPr>
          <w:sz w:val="24"/>
          <w:szCs w:val="24"/>
        </w:rPr>
        <w:t>О.С. Скрынников</w:t>
      </w:r>
    </w:p>
    <w:p w:rsidR="00DA24AF" w:rsidRPr="00C12FA4" w:rsidRDefault="00DA24AF" w:rsidP="00DA24AF">
      <w:pPr>
        <w:spacing w:line="240" w:lineRule="auto"/>
        <w:jc w:val="right"/>
        <w:rPr>
          <w:sz w:val="24"/>
          <w:szCs w:val="24"/>
        </w:rPr>
      </w:pPr>
    </w:p>
    <w:p w:rsidR="007556FF" w:rsidRPr="00C12FA4" w:rsidRDefault="00DA24AF" w:rsidP="00DA24AF">
      <w:pPr>
        <w:ind w:left="5670" w:firstLine="0"/>
        <w:jc w:val="right"/>
        <w:rPr>
          <w:sz w:val="24"/>
          <w:szCs w:val="24"/>
        </w:rPr>
      </w:pPr>
      <w:r w:rsidRPr="00C12FA4">
        <w:rPr>
          <w:sz w:val="24"/>
          <w:szCs w:val="24"/>
        </w:rPr>
        <w:t xml:space="preserve"> «____» ___________________ 201</w:t>
      </w:r>
      <w:r>
        <w:rPr>
          <w:sz w:val="24"/>
          <w:szCs w:val="24"/>
        </w:rPr>
        <w:t>6</w:t>
      </w:r>
      <w:r w:rsidRPr="00C12FA4">
        <w:rPr>
          <w:sz w:val="24"/>
          <w:szCs w:val="24"/>
        </w:rPr>
        <w:t xml:space="preserve"> г</w:t>
      </w:r>
      <w:r w:rsidR="007556FF" w:rsidRPr="00C12FA4">
        <w:rPr>
          <w:sz w:val="24"/>
          <w:szCs w:val="24"/>
        </w:rPr>
        <w:t>.</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DA24AF">
        <w:rPr>
          <w:b/>
          <w:kern w:val="36"/>
          <w:sz w:val="24"/>
          <w:szCs w:val="24"/>
        </w:rPr>
        <w:t>00</w:t>
      </w:r>
      <w:r w:rsidR="00966699">
        <w:rPr>
          <w:b/>
          <w:kern w:val="36"/>
          <w:sz w:val="24"/>
          <w:szCs w:val="24"/>
        </w:rPr>
        <w:t>85</w:t>
      </w:r>
      <w:r w:rsidR="00DA24AF">
        <w:rPr>
          <w:b/>
          <w:kern w:val="36"/>
          <w:sz w:val="24"/>
          <w:szCs w:val="24"/>
        </w:rPr>
        <w:t>-КР-16</w:t>
      </w:r>
    </w:p>
    <w:p w:rsidR="007556FF" w:rsidRPr="00C12FA4" w:rsidRDefault="007556FF" w:rsidP="007556FF">
      <w:pPr>
        <w:spacing w:line="240" w:lineRule="auto"/>
        <w:ind w:left="6804" w:firstLine="0"/>
        <w:rPr>
          <w:b/>
          <w:kern w:val="36"/>
          <w:sz w:val="24"/>
          <w:szCs w:val="24"/>
        </w:rPr>
      </w:pPr>
      <w:r w:rsidRPr="00C12FA4">
        <w:rPr>
          <w:b/>
          <w:kern w:val="36"/>
          <w:sz w:val="24"/>
          <w:szCs w:val="24"/>
        </w:rPr>
        <w:t>от «</w:t>
      </w:r>
      <w:r w:rsidR="00966699">
        <w:rPr>
          <w:b/>
          <w:kern w:val="36"/>
          <w:sz w:val="24"/>
          <w:szCs w:val="24"/>
        </w:rPr>
        <w:t>03</w:t>
      </w:r>
      <w:r w:rsidRPr="00C12FA4">
        <w:rPr>
          <w:b/>
          <w:kern w:val="36"/>
          <w:sz w:val="24"/>
          <w:szCs w:val="24"/>
        </w:rPr>
        <w:t>»</w:t>
      </w:r>
      <w:r w:rsidR="00DA24AF">
        <w:rPr>
          <w:b/>
          <w:kern w:val="36"/>
          <w:sz w:val="24"/>
          <w:szCs w:val="24"/>
        </w:rPr>
        <w:t xml:space="preserve"> </w:t>
      </w:r>
      <w:r w:rsidR="00966699">
        <w:rPr>
          <w:b/>
          <w:kern w:val="36"/>
          <w:sz w:val="24"/>
          <w:szCs w:val="24"/>
        </w:rPr>
        <w:t xml:space="preserve">октября </w:t>
      </w:r>
      <w:r w:rsidRPr="00C12FA4">
        <w:rPr>
          <w:b/>
          <w:kern w:val="36"/>
          <w:sz w:val="24"/>
          <w:szCs w:val="24"/>
        </w:rPr>
        <w:t>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DA24AF" w:rsidRPr="00DA51D9">
        <w:rPr>
          <w:b/>
          <w:sz w:val="24"/>
          <w:szCs w:val="24"/>
        </w:rPr>
        <w:t xml:space="preserve">Договора на поставку </w:t>
      </w:r>
      <w:r w:rsidR="00966699">
        <w:rPr>
          <w:b/>
          <w:sz w:val="24"/>
          <w:szCs w:val="24"/>
        </w:rPr>
        <w:t>щита управления ЩУВ-1М</w:t>
      </w:r>
      <w:r w:rsidR="00DA24AF" w:rsidRPr="00DA51D9">
        <w:rPr>
          <w:b/>
          <w:sz w:val="24"/>
          <w:szCs w:val="24"/>
        </w:rPr>
        <w:t xml:space="preserve"> для нужд ПАО «МРСК Центра» (филиала «Курскэнерго»)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A24AF">
        <w:rPr>
          <w:sz w:val="24"/>
          <w:szCs w:val="24"/>
        </w:rPr>
        <w:t>Курск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763E6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3A3750">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63E64">
        <w:rPr>
          <w:noProof/>
        </w:rPr>
        <w:fldChar w:fldCharType="begin"/>
      </w:r>
      <w:r>
        <w:rPr>
          <w:noProof/>
        </w:rPr>
        <w:instrText xml:space="preserve"> PAGEREF _Toc447269745 \h </w:instrText>
      </w:r>
      <w:r w:rsidR="00763E64">
        <w:rPr>
          <w:noProof/>
        </w:rPr>
      </w:r>
      <w:r w:rsidR="00763E64">
        <w:rPr>
          <w:noProof/>
        </w:rPr>
        <w:fldChar w:fldCharType="separate"/>
      </w:r>
      <w:r w:rsidR="003A3750">
        <w:rPr>
          <w:noProof/>
        </w:rPr>
        <w:t>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63E64">
        <w:rPr>
          <w:noProof/>
        </w:rPr>
        <w:fldChar w:fldCharType="begin"/>
      </w:r>
      <w:r>
        <w:rPr>
          <w:noProof/>
        </w:rPr>
        <w:instrText xml:space="preserve"> PAGEREF _Toc447269746 \h </w:instrText>
      </w:r>
      <w:r w:rsidR="00763E64">
        <w:rPr>
          <w:noProof/>
        </w:rPr>
      </w:r>
      <w:r w:rsidR="00763E64">
        <w:rPr>
          <w:noProof/>
        </w:rPr>
        <w:fldChar w:fldCharType="separate"/>
      </w:r>
      <w:r w:rsidR="003A3750">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63E64">
        <w:rPr>
          <w:noProof/>
        </w:rPr>
        <w:fldChar w:fldCharType="begin"/>
      </w:r>
      <w:r>
        <w:rPr>
          <w:noProof/>
        </w:rPr>
        <w:instrText xml:space="preserve"> PAGEREF _Toc447269747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63E64">
        <w:rPr>
          <w:noProof/>
        </w:rPr>
        <w:fldChar w:fldCharType="begin"/>
      </w:r>
      <w:r>
        <w:rPr>
          <w:noProof/>
        </w:rPr>
        <w:instrText xml:space="preserve"> PAGEREF _Toc447269748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63E64">
        <w:rPr>
          <w:noProof/>
        </w:rPr>
        <w:fldChar w:fldCharType="begin"/>
      </w:r>
      <w:r>
        <w:rPr>
          <w:noProof/>
        </w:rPr>
        <w:instrText xml:space="preserve"> PAGEREF _Toc447269749 \h </w:instrText>
      </w:r>
      <w:r w:rsidR="00763E64">
        <w:rPr>
          <w:noProof/>
        </w:rPr>
      </w:r>
      <w:r w:rsidR="00763E64">
        <w:rPr>
          <w:noProof/>
        </w:rPr>
        <w:fldChar w:fldCharType="separate"/>
      </w:r>
      <w:r w:rsidR="003A3750">
        <w:rPr>
          <w:noProof/>
        </w:rPr>
        <w:t>8</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_Toc447269757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63E64">
        <w:rPr>
          <w:noProof/>
        </w:rPr>
        <w:fldChar w:fldCharType="begin"/>
      </w:r>
      <w:r>
        <w:rPr>
          <w:noProof/>
        </w:rPr>
        <w:instrText xml:space="preserve"> PAGEREF _Toc447269758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_Toc447269762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63E64">
        <w:rPr>
          <w:noProof/>
        </w:rPr>
        <w:fldChar w:fldCharType="begin"/>
      </w:r>
      <w:r>
        <w:rPr>
          <w:noProof/>
        </w:rPr>
        <w:instrText xml:space="preserve"> PAGEREF _Toc447269766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63E64">
        <w:rPr>
          <w:noProof/>
        </w:rPr>
        <w:fldChar w:fldCharType="begin"/>
      </w:r>
      <w:r>
        <w:rPr>
          <w:noProof/>
        </w:rPr>
        <w:instrText xml:space="preserve"> PAGEREF _Toc447269767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63E64">
        <w:rPr>
          <w:noProof/>
        </w:rPr>
        <w:fldChar w:fldCharType="begin"/>
      </w:r>
      <w:r>
        <w:rPr>
          <w:noProof/>
        </w:rPr>
        <w:instrText xml:space="preserve"> PAGEREF _Toc447269770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63E64">
        <w:rPr>
          <w:noProof/>
        </w:rPr>
        <w:fldChar w:fldCharType="begin"/>
      </w:r>
      <w:r>
        <w:rPr>
          <w:noProof/>
        </w:rPr>
        <w:instrText xml:space="preserve"> PAGEREF _Toc447269771 \h </w:instrText>
      </w:r>
      <w:r w:rsidR="00763E64">
        <w:rPr>
          <w:noProof/>
        </w:rPr>
      </w:r>
      <w:r w:rsidR="00763E64">
        <w:rPr>
          <w:noProof/>
        </w:rPr>
        <w:fldChar w:fldCharType="separate"/>
      </w:r>
      <w:r w:rsidR="003A3750">
        <w:rPr>
          <w:noProof/>
        </w:rPr>
        <w:t>14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63E64">
        <w:rPr>
          <w:noProof/>
        </w:rPr>
        <w:fldChar w:fldCharType="begin"/>
      </w:r>
      <w:r>
        <w:rPr>
          <w:noProof/>
        </w:rPr>
        <w:instrText xml:space="preserve"> PAGEREF _Toc447269786 \h </w:instrText>
      </w:r>
      <w:r w:rsidR="00763E64">
        <w:rPr>
          <w:noProof/>
        </w:rPr>
      </w:r>
      <w:r w:rsidR="00763E64">
        <w:rPr>
          <w:noProof/>
        </w:rPr>
        <w:fldChar w:fldCharType="separate"/>
      </w:r>
      <w:r w:rsidR="003A3750">
        <w:rPr>
          <w:noProof/>
        </w:rPr>
        <w:t>28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63E64">
        <w:rPr>
          <w:noProof/>
        </w:rPr>
        <w:fldChar w:fldCharType="begin"/>
      </w:r>
      <w:r>
        <w:rPr>
          <w:noProof/>
        </w:rPr>
        <w:instrText xml:space="preserve"> PAGEREF _Toc447269789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63E64">
        <w:rPr>
          <w:noProof/>
        </w:rPr>
        <w:fldChar w:fldCharType="begin"/>
      </w:r>
      <w:r>
        <w:rPr>
          <w:noProof/>
        </w:rPr>
        <w:instrText xml:space="preserve"> PAGEREF _Toc447269790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63E64">
        <w:rPr>
          <w:noProof/>
        </w:rPr>
        <w:fldChar w:fldCharType="begin"/>
      </w:r>
      <w:r>
        <w:rPr>
          <w:noProof/>
        </w:rPr>
        <w:instrText xml:space="preserve"> PAGEREF _Toc447269795 \h </w:instrText>
      </w:r>
      <w:r w:rsidR="00763E64">
        <w:rPr>
          <w:noProof/>
        </w:rPr>
      </w:r>
      <w:r w:rsidR="00763E64">
        <w:rPr>
          <w:noProof/>
        </w:rPr>
        <w:fldChar w:fldCharType="separate"/>
      </w:r>
      <w:r w:rsidR="003A3750">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63E64">
        <w:rPr>
          <w:noProof/>
        </w:rPr>
        <w:fldChar w:fldCharType="begin"/>
      </w:r>
      <w:r>
        <w:rPr>
          <w:noProof/>
        </w:rPr>
        <w:instrText xml:space="preserve"> PAGEREF _Toc447269796 \h </w:instrText>
      </w:r>
      <w:r w:rsidR="00763E64">
        <w:rPr>
          <w:noProof/>
        </w:rPr>
      </w:r>
      <w:r w:rsidR="00763E64">
        <w:rPr>
          <w:noProof/>
        </w:rPr>
        <w:fldChar w:fldCharType="separate"/>
      </w:r>
      <w:r w:rsidR="003A3750">
        <w:rPr>
          <w:noProof/>
        </w:rPr>
        <w:t>32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63E64">
        <w:rPr>
          <w:noProof/>
        </w:rPr>
        <w:fldChar w:fldCharType="begin"/>
      </w:r>
      <w:r>
        <w:rPr>
          <w:noProof/>
        </w:rPr>
        <w:instrText xml:space="preserve"> PAGEREF _Toc447269797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63E64">
        <w:rPr>
          <w:noProof/>
        </w:rPr>
        <w:fldChar w:fldCharType="begin"/>
      </w:r>
      <w:r>
        <w:rPr>
          <w:noProof/>
        </w:rPr>
        <w:instrText xml:space="preserve"> PAGEREF _Toc447269798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63E64">
        <w:rPr>
          <w:noProof/>
        </w:rPr>
        <w:fldChar w:fldCharType="begin"/>
      </w:r>
      <w:r>
        <w:rPr>
          <w:noProof/>
        </w:rPr>
        <w:instrText xml:space="preserve"> PAGEREF _Toc447269799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63E64">
        <w:rPr>
          <w:noProof/>
        </w:rPr>
        <w:fldChar w:fldCharType="begin"/>
      </w:r>
      <w:r>
        <w:rPr>
          <w:noProof/>
        </w:rPr>
        <w:instrText xml:space="preserve"> PAGEREF _Toc447269800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63E64">
        <w:rPr>
          <w:noProof/>
        </w:rPr>
        <w:fldChar w:fldCharType="begin"/>
      </w:r>
      <w:r>
        <w:rPr>
          <w:noProof/>
        </w:rPr>
        <w:instrText xml:space="preserve"> PAGEREF _Toc447269801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63E64">
        <w:rPr>
          <w:noProof/>
        </w:rPr>
        <w:fldChar w:fldCharType="begin"/>
      </w:r>
      <w:r>
        <w:rPr>
          <w:noProof/>
        </w:rPr>
        <w:instrText xml:space="preserve"> PAGEREF _Toc447269802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63E64">
        <w:rPr>
          <w:noProof/>
        </w:rPr>
        <w:fldChar w:fldCharType="begin"/>
      </w:r>
      <w:r>
        <w:rPr>
          <w:noProof/>
        </w:rPr>
        <w:instrText xml:space="preserve"> PAGEREF _Toc447269805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63E64">
        <w:rPr>
          <w:noProof/>
        </w:rPr>
        <w:fldChar w:fldCharType="begin"/>
      </w:r>
      <w:r>
        <w:rPr>
          <w:noProof/>
        </w:rPr>
        <w:instrText xml:space="preserve"> PAGEREF _Toc447269807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63E64">
        <w:rPr>
          <w:noProof/>
        </w:rPr>
        <w:fldChar w:fldCharType="begin"/>
      </w:r>
      <w:r>
        <w:rPr>
          <w:noProof/>
        </w:rPr>
        <w:instrText xml:space="preserve"> PAGEREF _Toc447269810 \h </w:instrText>
      </w:r>
      <w:r w:rsidR="00763E64">
        <w:rPr>
          <w:noProof/>
        </w:rPr>
      </w:r>
      <w:r w:rsidR="00763E64">
        <w:rPr>
          <w:noProof/>
        </w:rPr>
        <w:fldChar w:fldCharType="separate"/>
      </w:r>
      <w:r w:rsidR="003A3750">
        <w:rPr>
          <w:noProof/>
        </w:rPr>
        <w:t>35</w:t>
      </w:r>
      <w:r w:rsidR="00763E64">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763E64">
        <w:rPr>
          <w:noProof/>
        </w:rPr>
        <w:fldChar w:fldCharType="begin"/>
      </w:r>
      <w:r>
        <w:rPr>
          <w:noProof/>
        </w:rPr>
        <w:instrText xml:space="preserve"> PAGEREF _Toc447269813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63E64">
        <w:rPr>
          <w:noProof/>
        </w:rPr>
        <w:fldChar w:fldCharType="begin"/>
      </w:r>
      <w:r>
        <w:rPr>
          <w:noProof/>
        </w:rPr>
        <w:instrText xml:space="preserve"> PAGEREF _Toc447269815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63E64">
        <w:rPr>
          <w:noProof/>
        </w:rPr>
        <w:fldChar w:fldCharType="begin"/>
      </w:r>
      <w:r>
        <w:rPr>
          <w:noProof/>
        </w:rPr>
        <w:instrText xml:space="preserve"> PAGEREF _Toc447269816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63E64">
        <w:rPr>
          <w:noProof/>
        </w:rPr>
        <w:fldChar w:fldCharType="begin"/>
      </w:r>
      <w:r>
        <w:rPr>
          <w:noProof/>
        </w:rPr>
        <w:instrText xml:space="preserve"> PAGEREF _Toc447269819 \h </w:instrText>
      </w:r>
      <w:r w:rsidR="00763E64">
        <w:rPr>
          <w:noProof/>
        </w:rPr>
      </w:r>
      <w:r w:rsidR="00763E64">
        <w:rPr>
          <w:noProof/>
        </w:rPr>
        <w:fldChar w:fldCharType="separate"/>
      </w:r>
      <w:r w:rsidR="003A3750">
        <w:rPr>
          <w:noProof/>
        </w:rPr>
        <w:t>40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763E64">
        <w:rPr>
          <w:noProof/>
        </w:rPr>
        <w:fldChar w:fldCharType="begin"/>
      </w:r>
      <w:r>
        <w:rPr>
          <w:noProof/>
        </w:rPr>
        <w:instrText xml:space="preserve"> PAGEREF _Toc447269821 \h </w:instrText>
      </w:r>
      <w:r w:rsidR="00763E64">
        <w:rPr>
          <w:noProof/>
        </w:rPr>
      </w:r>
      <w:r w:rsidR="00763E64">
        <w:rPr>
          <w:noProof/>
        </w:rPr>
        <w:fldChar w:fldCharType="separate"/>
      </w:r>
      <w:r w:rsidR="003A3750">
        <w:rPr>
          <w:noProof/>
        </w:rPr>
        <w:t>42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763E64">
        <w:rPr>
          <w:noProof/>
        </w:rPr>
        <w:fldChar w:fldCharType="begin"/>
      </w:r>
      <w:r>
        <w:rPr>
          <w:noProof/>
        </w:rPr>
        <w:instrText xml:space="preserve"> PAGEREF _Toc447269824 \h </w:instrText>
      </w:r>
      <w:r w:rsidR="00763E64">
        <w:rPr>
          <w:noProof/>
        </w:rPr>
      </w:r>
      <w:r w:rsidR="00763E64">
        <w:rPr>
          <w:noProof/>
        </w:rPr>
        <w:fldChar w:fldCharType="separate"/>
      </w:r>
      <w:r w:rsidR="003A3750">
        <w:rPr>
          <w:noProof/>
        </w:rPr>
        <w:t>45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63E64">
        <w:rPr>
          <w:noProof/>
        </w:rPr>
        <w:fldChar w:fldCharType="begin"/>
      </w:r>
      <w:r>
        <w:rPr>
          <w:noProof/>
        </w:rPr>
        <w:instrText xml:space="preserve"> PAGEREF _Toc447269827 \h </w:instrText>
      </w:r>
      <w:r w:rsidR="00763E64">
        <w:rPr>
          <w:noProof/>
        </w:rPr>
      </w:r>
      <w:r w:rsidR="00763E64">
        <w:rPr>
          <w:noProof/>
        </w:rPr>
        <w:fldChar w:fldCharType="separate"/>
      </w:r>
      <w:r w:rsidR="003A3750">
        <w:rPr>
          <w:noProof/>
        </w:rPr>
        <w:t>48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763E64">
        <w:rPr>
          <w:noProof/>
        </w:rPr>
        <w:fldChar w:fldCharType="begin"/>
      </w:r>
      <w:r>
        <w:rPr>
          <w:noProof/>
        </w:rPr>
        <w:instrText xml:space="preserve"> PAGEREF _Toc447269830 \h </w:instrText>
      </w:r>
      <w:r w:rsidR="00763E64">
        <w:rPr>
          <w:noProof/>
        </w:rPr>
      </w:r>
      <w:r w:rsidR="00763E64">
        <w:rPr>
          <w:noProof/>
        </w:rPr>
        <w:fldChar w:fldCharType="separate"/>
      </w:r>
      <w:r w:rsidR="003A3750">
        <w:rPr>
          <w:noProof/>
        </w:rPr>
        <w:t>50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63E64">
        <w:rPr>
          <w:noProof/>
        </w:rPr>
        <w:fldChar w:fldCharType="begin"/>
      </w:r>
      <w:r>
        <w:rPr>
          <w:noProof/>
        </w:rPr>
        <w:instrText xml:space="preserve"> PAGEREF _Toc447269833 \h </w:instrText>
      </w:r>
      <w:r w:rsidR="00763E64">
        <w:rPr>
          <w:noProof/>
        </w:rPr>
      </w:r>
      <w:r w:rsidR="00763E64">
        <w:rPr>
          <w:noProof/>
        </w:rPr>
        <w:fldChar w:fldCharType="separate"/>
      </w:r>
      <w:r w:rsidR="003A3750">
        <w:rPr>
          <w:noProof/>
        </w:rPr>
        <w:t>52</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63E64">
        <w:rPr>
          <w:noProof/>
        </w:rPr>
        <w:fldChar w:fldCharType="begin"/>
      </w:r>
      <w:r>
        <w:rPr>
          <w:noProof/>
        </w:rPr>
        <w:instrText xml:space="preserve"> PAGEREF _Toc447269835 \h </w:instrText>
      </w:r>
      <w:r w:rsidR="00763E64">
        <w:rPr>
          <w:noProof/>
        </w:rPr>
      </w:r>
      <w:r w:rsidR="00763E64">
        <w:rPr>
          <w:noProof/>
        </w:rPr>
        <w:fldChar w:fldCharType="separate"/>
      </w:r>
      <w:r w:rsidR="003A3750">
        <w:rPr>
          <w:noProof/>
        </w:rPr>
        <w:t>54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63E64">
        <w:rPr>
          <w:noProof/>
        </w:rPr>
        <w:fldChar w:fldCharType="begin"/>
      </w:r>
      <w:r>
        <w:rPr>
          <w:noProof/>
        </w:rPr>
        <w:instrText xml:space="preserve"> PAGEREF _Toc447269837 \h </w:instrText>
      </w:r>
      <w:r w:rsidR="00763E64">
        <w:rPr>
          <w:noProof/>
        </w:rPr>
      </w:r>
      <w:r w:rsidR="00763E64">
        <w:rPr>
          <w:noProof/>
        </w:rPr>
        <w:fldChar w:fldCharType="separate"/>
      </w:r>
      <w:r w:rsidR="003A3750">
        <w:rPr>
          <w:noProof/>
        </w:rPr>
        <w:t>59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63E64">
        <w:rPr>
          <w:noProof/>
        </w:rPr>
        <w:fldChar w:fldCharType="begin"/>
      </w:r>
      <w:r>
        <w:rPr>
          <w:noProof/>
        </w:rPr>
        <w:instrText xml:space="preserve"> PAGEREF _Toc447269840 \h </w:instrText>
      </w:r>
      <w:r w:rsidR="00763E64">
        <w:rPr>
          <w:noProof/>
        </w:rPr>
      </w:r>
      <w:r w:rsidR="00763E64">
        <w:rPr>
          <w:noProof/>
        </w:rPr>
        <w:fldChar w:fldCharType="separate"/>
      </w:r>
      <w:r w:rsidR="003A3750">
        <w:rPr>
          <w:noProof/>
        </w:rPr>
        <w:t>61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63E64">
        <w:rPr>
          <w:noProof/>
        </w:rPr>
        <w:fldChar w:fldCharType="begin"/>
      </w:r>
      <w:r>
        <w:rPr>
          <w:noProof/>
        </w:rPr>
        <w:instrText xml:space="preserve"> PAGEREF _Toc447269843 \h </w:instrText>
      </w:r>
      <w:r w:rsidR="00763E64">
        <w:rPr>
          <w:noProof/>
        </w:rPr>
      </w:r>
      <w:r w:rsidR="00763E64">
        <w:rPr>
          <w:noProof/>
        </w:rPr>
        <w:fldChar w:fldCharType="separate"/>
      </w:r>
      <w:r w:rsidR="003A3750">
        <w:rPr>
          <w:noProof/>
        </w:rPr>
        <w:t>63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763E64">
        <w:rPr>
          <w:noProof/>
        </w:rPr>
        <w:fldChar w:fldCharType="begin"/>
      </w:r>
      <w:r>
        <w:rPr>
          <w:noProof/>
        </w:rPr>
        <w:instrText xml:space="preserve"> PAGEREF _Toc447269846 \h </w:instrText>
      </w:r>
      <w:r w:rsidR="00763E64">
        <w:rPr>
          <w:noProof/>
        </w:rPr>
      </w:r>
      <w:r w:rsidR="00763E64">
        <w:rPr>
          <w:noProof/>
        </w:rPr>
        <w:fldChar w:fldCharType="separate"/>
      </w:r>
      <w:r w:rsidR="003A3750">
        <w:rPr>
          <w:noProof/>
        </w:rPr>
        <w:t>65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763E64">
        <w:rPr>
          <w:noProof/>
        </w:rPr>
        <w:fldChar w:fldCharType="begin"/>
      </w:r>
      <w:r>
        <w:rPr>
          <w:noProof/>
        </w:rPr>
        <w:instrText xml:space="preserve"> PAGEREF _Toc447269848 \h </w:instrText>
      </w:r>
      <w:r w:rsidR="00763E64">
        <w:rPr>
          <w:noProof/>
        </w:rPr>
      </w:r>
      <w:r w:rsidR="00763E64">
        <w:rPr>
          <w:noProof/>
        </w:rPr>
        <w:fldChar w:fldCharType="separate"/>
      </w:r>
      <w:r w:rsidR="003A3750">
        <w:rPr>
          <w:noProof/>
        </w:rPr>
        <w:t>66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763E64">
        <w:rPr>
          <w:noProof/>
        </w:rPr>
        <w:fldChar w:fldCharType="begin"/>
      </w:r>
      <w:r>
        <w:rPr>
          <w:noProof/>
        </w:rPr>
        <w:instrText xml:space="preserve"> PAGEREF _Toc447269851 \h </w:instrText>
      </w:r>
      <w:r w:rsidR="00763E64">
        <w:rPr>
          <w:noProof/>
        </w:rPr>
      </w:r>
      <w:r w:rsidR="00763E64">
        <w:rPr>
          <w:noProof/>
        </w:rPr>
        <w:fldChar w:fldCharType="separate"/>
      </w:r>
      <w:r w:rsidR="003A3750">
        <w:rPr>
          <w:noProof/>
        </w:rPr>
        <w:t>69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763E64">
        <w:rPr>
          <w:noProof/>
        </w:rPr>
        <w:fldChar w:fldCharType="begin"/>
      </w:r>
      <w:r>
        <w:rPr>
          <w:noProof/>
        </w:rPr>
        <w:instrText xml:space="preserve"> PAGEREF _Toc447269854 \h </w:instrText>
      </w:r>
      <w:r w:rsidR="00763E64">
        <w:rPr>
          <w:noProof/>
        </w:rPr>
      </w:r>
      <w:r w:rsidR="00763E64">
        <w:rPr>
          <w:noProof/>
        </w:rPr>
        <w:fldChar w:fldCharType="separate"/>
      </w:r>
      <w:r w:rsidR="003A3750">
        <w:rPr>
          <w:noProof/>
        </w:rPr>
        <w:t>71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63E64">
        <w:rPr>
          <w:noProof/>
        </w:rPr>
        <w:fldChar w:fldCharType="begin"/>
      </w:r>
      <w:r>
        <w:rPr>
          <w:noProof/>
        </w:rPr>
        <w:instrText xml:space="preserve"> PAGEREF _Toc447269857 \h </w:instrText>
      </w:r>
      <w:r w:rsidR="00763E64">
        <w:rPr>
          <w:noProof/>
        </w:rPr>
      </w:r>
      <w:r w:rsidR="00763E64">
        <w:rPr>
          <w:noProof/>
        </w:rPr>
        <w:fldChar w:fldCharType="separate"/>
      </w:r>
      <w:r w:rsidR="003A3750">
        <w:rPr>
          <w:noProof/>
        </w:rPr>
        <w:t>74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763E64">
        <w:rPr>
          <w:noProof/>
        </w:rPr>
        <w:fldChar w:fldCharType="begin"/>
      </w:r>
      <w:r>
        <w:rPr>
          <w:noProof/>
        </w:rPr>
        <w:instrText xml:space="preserve"> PAGEREF _Toc447269860 \h </w:instrText>
      </w:r>
      <w:r w:rsidR="00763E64">
        <w:rPr>
          <w:noProof/>
        </w:rPr>
      </w:r>
      <w:r w:rsidR="00763E64">
        <w:rPr>
          <w:noProof/>
        </w:rPr>
        <w:fldChar w:fldCharType="separate"/>
      </w:r>
      <w:r w:rsidR="003A3750">
        <w:rPr>
          <w:noProof/>
        </w:rPr>
        <w:t>76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763E64">
        <w:rPr>
          <w:noProof/>
        </w:rPr>
        <w:fldChar w:fldCharType="begin"/>
      </w:r>
      <w:r>
        <w:rPr>
          <w:noProof/>
        </w:rPr>
        <w:instrText xml:space="preserve"> PAGEREF _Toc447269863 \h </w:instrText>
      </w:r>
      <w:r w:rsidR="00763E64">
        <w:rPr>
          <w:noProof/>
        </w:rPr>
      </w:r>
      <w:r w:rsidR="00763E64">
        <w:rPr>
          <w:noProof/>
        </w:rPr>
        <w:fldChar w:fldCharType="separate"/>
      </w:r>
      <w:r w:rsidR="003A3750">
        <w:rPr>
          <w:noProof/>
        </w:rPr>
        <w:t>78</w:t>
      </w:r>
      <w:r w:rsidR="00763E64">
        <w:rPr>
          <w:noProof/>
        </w:rPr>
        <w:fldChar w:fldCharType="end"/>
      </w:r>
    </w:p>
    <w:p w:rsidR="00717F60" w:rsidRPr="00E71A48" w:rsidRDefault="00763E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966699" w:rsidRDefault="00DA24AF"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ПАО «МРСК </w:t>
      </w:r>
      <w:r w:rsidRPr="00702B2C">
        <w:rPr>
          <w:iCs/>
          <w:sz w:val="24"/>
          <w:szCs w:val="24"/>
        </w:rPr>
        <w:t>Центра» (далее – Заказчик или Организатор) (почтовый адрес:</w:t>
      </w:r>
      <w:proofErr w:type="gramEnd"/>
      <w:r w:rsidRPr="00702B2C">
        <w:rPr>
          <w:iCs/>
          <w:sz w:val="24"/>
          <w:szCs w:val="24"/>
        </w:rPr>
        <w:t xml:space="preserve"> РФ, 127018, г. Москва, ул. 2-я Ямская, 4</w:t>
      </w:r>
      <w:r>
        <w:rPr>
          <w:iCs/>
          <w:sz w:val="24"/>
          <w:szCs w:val="24"/>
        </w:rPr>
        <w:t>, с</w:t>
      </w:r>
      <w:r w:rsidRPr="00702B2C">
        <w:rPr>
          <w:iCs/>
          <w:sz w:val="24"/>
          <w:szCs w:val="24"/>
        </w:rPr>
        <w:t xml:space="preserve">екретарь Закупочной комиссии – </w:t>
      </w:r>
      <w:r>
        <w:rPr>
          <w:iCs/>
          <w:sz w:val="24"/>
          <w:szCs w:val="24"/>
        </w:rPr>
        <w:t xml:space="preserve">специалист 1-й категории отдела закупочной деятельности </w:t>
      </w:r>
      <w:proofErr w:type="gramStart"/>
      <w:r>
        <w:rPr>
          <w:iCs/>
          <w:sz w:val="24"/>
          <w:szCs w:val="24"/>
        </w:rPr>
        <w:t>УЛ</w:t>
      </w:r>
      <w:proofErr w:type="gramEnd"/>
      <w:r>
        <w:rPr>
          <w:iCs/>
          <w:sz w:val="24"/>
          <w:szCs w:val="24"/>
        </w:rPr>
        <w:t xml:space="preserve"> и МТО филиала</w:t>
      </w:r>
      <w:r w:rsidRPr="00702B2C">
        <w:rPr>
          <w:iCs/>
          <w:sz w:val="24"/>
          <w:szCs w:val="24"/>
        </w:rPr>
        <w:t xml:space="preserve"> ПАО «МРСК Центра»</w:t>
      </w:r>
      <w:r>
        <w:rPr>
          <w:iCs/>
          <w:sz w:val="24"/>
          <w:szCs w:val="24"/>
        </w:rPr>
        <w:t xml:space="preserve"> - «Курскэнерго»</w:t>
      </w:r>
      <w:r w:rsidRPr="00702B2C">
        <w:rPr>
          <w:iCs/>
          <w:sz w:val="24"/>
          <w:szCs w:val="24"/>
        </w:rPr>
        <w:t xml:space="preserve"> </w:t>
      </w:r>
      <w:r>
        <w:rPr>
          <w:iCs/>
          <w:sz w:val="24"/>
          <w:szCs w:val="24"/>
        </w:rPr>
        <w:t>Носов А.Б</w:t>
      </w:r>
      <w:r w:rsidRPr="00702B2C">
        <w:rPr>
          <w:iCs/>
          <w:sz w:val="24"/>
          <w:szCs w:val="24"/>
        </w:rPr>
        <w:t>., контактные телефоны: (</w:t>
      </w:r>
      <w:r>
        <w:rPr>
          <w:iCs/>
          <w:sz w:val="24"/>
          <w:szCs w:val="24"/>
        </w:rPr>
        <w:t>4712</w:t>
      </w:r>
      <w:r w:rsidRPr="00EA1920">
        <w:rPr>
          <w:iCs/>
          <w:sz w:val="24"/>
          <w:szCs w:val="24"/>
        </w:rPr>
        <w:t xml:space="preserve">) 55-70-49, </w:t>
      </w:r>
      <w:r w:rsidRPr="00EA1920">
        <w:rPr>
          <w:sz w:val="24"/>
          <w:szCs w:val="24"/>
        </w:rPr>
        <w:t xml:space="preserve">адрес электронной почты: </w:t>
      </w:r>
      <w:r w:rsidRPr="00EA1920">
        <w:rPr>
          <w:iCs/>
          <w:sz w:val="24"/>
          <w:szCs w:val="24"/>
        </w:rPr>
        <w:t xml:space="preserve"> </w:t>
      </w:r>
      <w:hyperlink r:id="rId18" w:history="1">
        <w:r w:rsidRPr="00EA1920">
          <w:rPr>
            <w:rStyle w:val="a7"/>
            <w:sz w:val="24"/>
            <w:szCs w:val="24"/>
            <w:lang w:val="en-US"/>
          </w:rPr>
          <w:t>nosov</w:t>
        </w:r>
        <w:r w:rsidRPr="00EA1920">
          <w:rPr>
            <w:rStyle w:val="a7"/>
            <w:sz w:val="24"/>
            <w:szCs w:val="24"/>
          </w:rPr>
          <w:t>.</w:t>
        </w:r>
        <w:r w:rsidRPr="00EA1920">
          <w:rPr>
            <w:rStyle w:val="a7"/>
            <w:sz w:val="24"/>
            <w:szCs w:val="24"/>
            <w:lang w:val="en-US"/>
          </w:rPr>
          <w:t>ab</w:t>
        </w:r>
        <w:r w:rsidRPr="00EA1920">
          <w:rPr>
            <w:rStyle w:val="a7"/>
            <w:sz w:val="24"/>
            <w:szCs w:val="24"/>
          </w:rPr>
          <w:t>@mrsk-1.ru</w:t>
        </w:r>
      </w:hyperlink>
      <w:r w:rsidRPr="00EA1920">
        <w:rPr>
          <w:iCs/>
          <w:sz w:val="24"/>
          <w:szCs w:val="24"/>
        </w:rPr>
        <w:t>, ответственное лицо –</w:t>
      </w:r>
      <w:r w:rsidRPr="00EA1920">
        <w:rPr>
          <w:sz w:val="24"/>
          <w:szCs w:val="24"/>
        </w:rPr>
        <w:t xml:space="preserve"> Носов Александр Борисович, контактные телефоны - (4712) 55-70-49, адрес электронной почты: </w:t>
      </w:r>
      <w:hyperlink r:id="rId19" w:history="1">
        <w:r w:rsidRPr="00EA1920">
          <w:rPr>
            <w:rStyle w:val="a7"/>
            <w:sz w:val="24"/>
            <w:szCs w:val="24"/>
            <w:lang w:val="en-US"/>
          </w:rPr>
          <w:t>nosov</w:t>
        </w:r>
        <w:r w:rsidRPr="00EA1920">
          <w:rPr>
            <w:rStyle w:val="a7"/>
            <w:sz w:val="24"/>
            <w:szCs w:val="24"/>
          </w:rPr>
          <w:t>.</w:t>
        </w:r>
        <w:r w:rsidRPr="00EA1920">
          <w:rPr>
            <w:rStyle w:val="a7"/>
            <w:sz w:val="24"/>
            <w:szCs w:val="24"/>
            <w:lang w:val="en-US"/>
          </w:rPr>
          <w:t>ab</w:t>
        </w:r>
        <w:r w:rsidRPr="00EA1920">
          <w:rPr>
            <w:rStyle w:val="a7"/>
            <w:sz w:val="24"/>
            <w:szCs w:val="24"/>
          </w:rPr>
          <w:t>@mrsk-1.ru</w:t>
        </w:r>
      </w:hyperlink>
      <w:r w:rsidRPr="0096620E">
        <w:rPr>
          <w:sz w:val="24"/>
          <w:szCs w:val="24"/>
        </w:rPr>
        <w:t>)</w:t>
      </w:r>
      <w:r w:rsidRPr="00862664">
        <w:rPr>
          <w:sz w:val="24"/>
          <w:szCs w:val="24"/>
        </w:rPr>
        <w:t xml:space="preserve"> </w:t>
      </w:r>
      <w:r w:rsidRPr="00862664">
        <w:rPr>
          <w:iCs/>
          <w:sz w:val="24"/>
          <w:szCs w:val="24"/>
        </w:rPr>
        <w:t>Извещением</w:t>
      </w:r>
      <w:r w:rsidRPr="00862664">
        <w:rPr>
          <w:sz w:val="24"/>
          <w:szCs w:val="24"/>
        </w:rPr>
        <w:t xml:space="preserve"> о проведении открытого </w:t>
      </w:r>
      <w:r w:rsidRPr="00862664">
        <w:rPr>
          <w:iCs/>
          <w:sz w:val="24"/>
          <w:szCs w:val="24"/>
        </w:rPr>
        <w:t xml:space="preserve">запроса </w:t>
      </w:r>
      <w:proofErr w:type="gramStart"/>
      <w:r w:rsidRPr="00862664">
        <w:rPr>
          <w:iCs/>
          <w:sz w:val="24"/>
          <w:szCs w:val="24"/>
        </w:rPr>
        <w:t>предложений</w:t>
      </w:r>
      <w:r w:rsidRPr="00862664">
        <w:rPr>
          <w:sz w:val="24"/>
          <w:szCs w:val="24"/>
        </w:rPr>
        <w:t xml:space="preserve">, </w:t>
      </w:r>
      <w:r w:rsidRPr="00DA51D9">
        <w:rPr>
          <w:sz w:val="24"/>
          <w:szCs w:val="24"/>
        </w:rPr>
        <w:t xml:space="preserve">опубликованным </w:t>
      </w:r>
      <w:r w:rsidRPr="00DA51D9">
        <w:rPr>
          <w:b/>
          <w:sz w:val="24"/>
          <w:szCs w:val="24"/>
        </w:rPr>
        <w:t>«</w:t>
      </w:r>
      <w:r w:rsidR="00966699">
        <w:rPr>
          <w:b/>
          <w:sz w:val="24"/>
          <w:szCs w:val="24"/>
        </w:rPr>
        <w:t>03</w:t>
      </w:r>
      <w:r w:rsidRPr="00DA51D9">
        <w:rPr>
          <w:b/>
          <w:sz w:val="24"/>
          <w:szCs w:val="24"/>
        </w:rPr>
        <w:t xml:space="preserve">» </w:t>
      </w:r>
      <w:r w:rsidR="00966699">
        <w:rPr>
          <w:b/>
          <w:sz w:val="24"/>
          <w:szCs w:val="24"/>
        </w:rPr>
        <w:t>октября</w:t>
      </w:r>
      <w:r w:rsidRPr="00DA51D9">
        <w:rPr>
          <w:b/>
          <w:sz w:val="24"/>
          <w:szCs w:val="24"/>
        </w:rPr>
        <w:t xml:space="preserve"> 2016 г.</w:t>
      </w:r>
      <w:r w:rsidRPr="00862664">
        <w:rPr>
          <w:sz w:val="24"/>
          <w:szCs w:val="24"/>
        </w:rPr>
        <w:t xml:space="preserve"> на официальном сайте (</w:t>
      </w:r>
      <w:hyperlink r:id="rId20" w:history="1">
        <w:r w:rsidRPr="00862664">
          <w:rPr>
            <w:rStyle w:val="a7"/>
            <w:sz w:val="24"/>
            <w:szCs w:val="24"/>
          </w:rPr>
          <w:t>www.zakupki.</w:t>
        </w:r>
        <w:r w:rsidRPr="00862664">
          <w:rPr>
            <w:rStyle w:val="a7"/>
            <w:sz w:val="24"/>
            <w:szCs w:val="24"/>
            <w:lang w:val="en-US"/>
          </w:rPr>
          <w:t>gov</w:t>
        </w:r>
        <w:r w:rsidRPr="00862664">
          <w:rPr>
            <w:rStyle w:val="a7"/>
            <w:sz w:val="24"/>
            <w:szCs w:val="24"/>
          </w:rPr>
          <w:t>.ru</w:t>
        </w:r>
      </w:hyperlink>
      <w:r w:rsidRPr="00862664">
        <w:rPr>
          <w:sz w:val="24"/>
          <w:szCs w:val="24"/>
        </w:rPr>
        <w:t>),</w:t>
      </w:r>
      <w:r w:rsidRPr="00862664">
        <w:rPr>
          <w:iCs/>
          <w:sz w:val="24"/>
          <w:szCs w:val="24"/>
        </w:rPr>
        <w:t xml:space="preserve"> </w:t>
      </w:r>
      <w:r w:rsidRPr="00862664">
        <w:rPr>
          <w:sz w:val="24"/>
          <w:szCs w:val="24"/>
        </w:rPr>
        <w:t xml:space="preserve">на </w:t>
      </w:r>
      <w:r w:rsidRPr="00433EB1">
        <w:rPr>
          <w:sz w:val="24"/>
          <w:szCs w:val="24"/>
        </w:rPr>
        <w:t xml:space="preserve">сайте </w:t>
      </w:r>
      <w:r w:rsidRPr="00433EB1">
        <w:rPr>
          <w:iCs/>
          <w:sz w:val="24"/>
          <w:szCs w:val="24"/>
        </w:rPr>
        <w:t>ПАО «МРСК Центра»</w:t>
      </w:r>
      <w:r w:rsidRPr="00433EB1">
        <w:rPr>
          <w:sz w:val="24"/>
          <w:szCs w:val="24"/>
        </w:rPr>
        <w:t xml:space="preserve"> (</w:t>
      </w:r>
      <w:hyperlink r:id="rId21" w:history="1">
        <w:r w:rsidRPr="00433EB1">
          <w:rPr>
            <w:rStyle w:val="a7"/>
            <w:sz w:val="24"/>
            <w:szCs w:val="24"/>
          </w:rPr>
          <w:t>www.mrsk-1.ru</w:t>
        </w:r>
      </w:hyperlink>
      <w:r w:rsidRPr="00433EB1">
        <w:rPr>
          <w:sz w:val="24"/>
          <w:szCs w:val="24"/>
        </w:rPr>
        <w:t xml:space="preserve">), на сайте электронной торговой площадки ПАО «Россети» </w:t>
      </w:r>
      <w:hyperlink r:id="rId22" w:history="1">
        <w:r w:rsidRPr="00433EB1">
          <w:rPr>
            <w:rStyle w:val="a7"/>
            <w:sz w:val="24"/>
            <w:szCs w:val="24"/>
          </w:rPr>
          <w:t>www.b2b-mrsk.ru</w:t>
        </w:r>
      </w:hyperlink>
      <w:r w:rsidRPr="00433EB1">
        <w:rPr>
          <w:sz w:val="24"/>
          <w:szCs w:val="24"/>
        </w:rPr>
        <w:t xml:space="preserve"> (далее — ЭТП), </w:t>
      </w:r>
      <w:r w:rsidRPr="00433EB1">
        <w:rPr>
          <w:iCs/>
          <w:sz w:val="24"/>
          <w:szCs w:val="24"/>
        </w:rPr>
        <w:t xml:space="preserve"> приг</w:t>
      </w:r>
      <w:r w:rsidRPr="00433EB1">
        <w:rPr>
          <w:sz w:val="24"/>
          <w:szCs w:val="24"/>
        </w:rPr>
        <w:t>ласило юридических лиц и физических лиц (в т. ч. индивидуальных</w:t>
      </w:r>
      <w:r w:rsidRPr="00862664">
        <w:rPr>
          <w:sz w:val="24"/>
          <w:szCs w:val="24"/>
        </w:rPr>
        <w:t xml:space="preserve"> предпринимателей</w:t>
      </w:r>
      <w:r w:rsidRPr="008838F6">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w:t>
      </w:r>
      <w:proofErr w:type="gramEnd"/>
      <w:r w:rsidRPr="008838F6">
        <w:rPr>
          <w:sz w:val="24"/>
          <w:szCs w:val="24"/>
        </w:rPr>
        <w:t xml:space="preserve"> </w:t>
      </w:r>
      <w:proofErr w:type="gramStart"/>
      <w:r w:rsidRPr="008838F6">
        <w:rPr>
          <w:sz w:val="24"/>
          <w:szCs w:val="24"/>
        </w:rPr>
        <w:t>соответствии</w:t>
      </w:r>
      <w:proofErr w:type="gramEnd"/>
      <w:r w:rsidRPr="008838F6">
        <w:rPr>
          <w:sz w:val="24"/>
          <w:szCs w:val="24"/>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r w:rsidRPr="00862664">
        <w:rPr>
          <w:sz w:val="24"/>
          <w:szCs w:val="24"/>
        </w:rPr>
        <w:t xml:space="preserve"> </w:t>
      </w:r>
      <w:r>
        <w:rPr>
          <w:sz w:val="24"/>
          <w:szCs w:val="24"/>
        </w:rPr>
        <w:t xml:space="preserve">(далее – Участники) </w:t>
      </w:r>
      <w:r w:rsidRPr="00862664">
        <w:rPr>
          <w:sz w:val="24"/>
          <w:szCs w:val="24"/>
        </w:rPr>
        <w:t xml:space="preserve">к участию в процедуре Открытого запроса предложений (далее – запрос предложений) </w:t>
      </w:r>
      <w:bookmarkEnd w:id="10"/>
      <w:r w:rsidRPr="00862664">
        <w:rPr>
          <w:sz w:val="24"/>
          <w:szCs w:val="24"/>
        </w:rPr>
        <w:t xml:space="preserve">на право заключения </w:t>
      </w:r>
      <w:r w:rsidR="00966699" w:rsidRPr="00966699">
        <w:rPr>
          <w:sz w:val="24"/>
          <w:szCs w:val="24"/>
        </w:rPr>
        <w:t>Договора на поставку щита управления ЩУВ-1М для нужд ПАО «МРСК Центра» (филиала «Курскэнерго»)</w:t>
      </w:r>
      <w:r w:rsidR="00717F60" w:rsidRPr="00862664">
        <w:rPr>
          <w:sz w:val="24"/>
          <w:szCs w:val="24"/>
        </w:rPr>
        <w:t>.</w:t>
      </w:r>
      <w:bookmarkEnd w:id="11"/>
      <w:bookmarkEnd w:id="12"/>
      <w:bookmarkEnd w:id="13"/>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DA24AF">
        <w:rPr>
          <w:sz w:val="24"/>
          <w:szCs w:val="24"/>
        </w:rPr>
        <w:t>АО «Россети»</w:t>
      </w:r>
      <w:r w:rsidR="00702B2C" w:rsidRPr="00C12FA4">
        <w:rPr>
          <w:sz w:val="24"/>
          <w:szCs w:val="24"/>
        </w:rPr>
        <w:t xml:space="preserve"> </w:t>
      </w:r>
      <w:hyperlink r:id="rId23" w:history="1">
        <w:r w:rsidR="00862664" w:rsidRPr="00DA24AF">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717F60"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sz w:val="24"/>
          <w:szCs w:val="24"/>
        </w:rPr>
        <w:t xml:space="preserve">право заключения </w:t>
      </w:r>
      <w:bookmarkEnd w:id="17"/>
      <w:r w:rsidR="00966699" w:rsidRPr="00966699">
        <w:rPr>
          <w:sz w:val="24"/>
          <w:szCs w:val="24"/>
        </w:rPr>
        <w:t>Договора на поставку щита управления ЩУВ-1М для нужд ПАО «МРСК Центра» (филиала «Курскэнерго»)</w:t>
      </w:r>
      <w:r w:rsidR="00702B2C" w:rsidRPr="00C12FA4">
        <w:rPr>
          <w:sz w:val="24"/>
          <w:szCs w:val="24"/>
        </w:rPr>
        <w:t>.</w:t>
      </w:r>
    </w:p>
    <w:bookmarkEnd w:id="18"/>
    <w:p w:rsidR="009D7F01" w:rsidRPr="00C53177" w:rsidRDefault="009D7F01" w:rsidP="00E722B6">
      <w:pPr>
        <w:keepNext/>
        <w:autoSpaceDE w:val="0"/>
        <w:autoSpaceDN w:val="0"/>
        <w:spacing w:line="264" w:lineRule="auto"/>
        <w:ind w:firstLine="540"/>
        <w:rPr>
          <w:i/>
          <w:sz w:val="24"/>
          <w:szCs w:val="24"/>
        </w:rPr>
      </w:pPr>
      <w:r w:rsidRPr="00C53177">
        <w:rPr>
          <w:i/>
          <w:sz w:val="24"/>
          <w:szCs w:val="24"/>
        </w:rPr>
        <w:t xml:space="preserve">Участник самостоятельно, в рамках своей </w:t>
      </w:r>
      <w:r w:rsidR="00702B2C" w:rsidRPr="00C53177">
        <w:rPr>
          <w:i/>
          <w:sz w:val="24"/>
          <w:szCs w:val="24"/>
        </w:rPr>
        <w:t>Заявки</w:t>
      </w:r>
      <w:r w:rsidRPr="00C53177">
        <w:rPr>
          <w:i/>
          <w:sz w:val="24"/>
          <w:szCs w:val="24"/>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E71A4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B3591A" w:rsidRPr="006A261C">
        <w:rPr>
          <w:sz w:val="24"/>
          <w:szCs w:val="24"/>
        </w:rPr>
        <w:t>в течение 10 календарных дней с момента подачи заявки от филиала, но не позднее 30.06.2017г</w:t>
      </w:r>
      <w:r w:rsidR="00717F60" w:rsidRPr="00E71A48">
        <w:rPr>
          <w:sz w:val="24"/>
          <w:szCs w:val="24"/>
        </w:rPr>
        <w:t>.</w:t>
      </w:r>
      <w:bookmarkEnd w:id="19"/>
    </w:p>
    <w:p w:rsidR="008D2928" w:rsidRPr="00DA24AF" w:rsidRDefault="002A47D1" w:rsidP="00DA24AF">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r w:rsidR="008D2928" w:rsidRPr="008D2928">
        <w:rPr>
          <w:sz w:val="24"/>
          <w:szCs w:val="24"/>
        </w:rPr>
        <w:t xml:space="preserve">на условиях DDP (Согласно ИНКОТЕРМС 2000) по адресам филиалов ПАО «МРСК </w:t>
      </w:r>
      <w:r w:rsidR="008D2928" w:rsidRPr="00DA24AF">
        <w:rPr>
          <w:sz w:val="24"/>
          <w:szCs w:val="24"/>
        </w:rPr>
        <w:t>Центра</w:t>
      </w:r>
      <w:bookmarkEnd w:id="20"/>
      <w:r w:rsidR="002556E6" w:rsidRPr="00DA24AF">
        <w:rPr>
          <w:sz w:val="24"/>
          <w:szCs w:val="24"/>
        </w:rPr>
        <w:t>.</w:t>
      </w:r>
    </w:p>
    <w:p w:rsidR="008D2928" w:rsidRPr="00DA24AF" w:rsidRDefault="008D2928" w:rsidP="00BC19F9">
      <w:pPr>
        <w:pStyle w:val="afffffff2"/>
        <w:keepNext/>
        <w:numPr>
          <w:ilvl w:val="0"/>
          <w:numId w:val="81"/>
        </w:numPr>
        <w:tabs>
          <w:tab w:val="num" w:pos="1560"/>
        </w:tabs>
        <w:spacing w:line="240" w:lineRule="auto"/>
        <w:rPr>
          <w:rFonts w:ascii="Times New Roman" w:hAnsi="Times New Roman"/>
          <w:sz w:val="24"/>
          <w:szCs w:val="24"/>
        </w:rPr>
      </w:pPr>
      <w:r w:rsidRPr="00DA24AF">
        <w:rPr>
          <w:rFonts w:ascii="Times New Roman" w:hAnsi="Times New Roman"/>
          <w:sz w:val="24"/>
          <w:szCs w:val="24"/>
        </w:rPr>
        <w:t>«Курскэнерго», РФ, Курская область, Курский р-н, п. Ворошнево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DA24AF">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63E64">
        <w:rPr>
          <w:iCs/>
          <w:sz w:val="24"/>
          <w:szCs w:val="24"/>
        </w:rPr>
        <w:fldChar w:fldCharType="begin"/>
      </w:r>
      <w:r w:rsidR="00E71A48">
        <w:rPr>
          <w:iCs/>
          <w:sz w:val="24"/>
          <w:szCs w:val="24"/>
        </w:rPr>
        <w:instrText xml:space="preserve"> REF _Ref311232052 \r \h </w:instrText>
      </w:r>
      <w:r w:rsidR="00763E64">
        <w:rPr>
          <w:iCs/>
          <w:sz w:val="24"/>
          <w:szCs w:val="24"/>
        </w:rPr>
      </w:r>
      <w:r w:rsidR="00763E64">
        <w:rPr>
          <w:iCs/>
          <w:sz w:val="24"/>
          <w:szCs w:val="24"/>
        </w:rPr>
        <w:fldChar w:fldCharType="separate"/>
      </w:r>
      <w:r w:rsidR="00622B69">
        <w:rPr>
          <w:iCs/>
          <w:sz w:val="24"/>
          <w:szCs w:val="24"/>
        </w:rPr>
        <w:t>3</w:t>
      </w:r>
      <w:r w:rsidR="00763E6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63E64">
        <w:rPr>
          <w:sz w:val="24"/>
          <w:szCs w:val="24"/>
        </w:rPr>
        <w:fldChar w:fldCharType="begin"/>
      </w:r>
      <w:r w:rsidR="008D2928">
        <w:rPr>
          <w:sz w:val="24"/>
          <w:szCs w:val="24"/>
        </w:rPr>
        <w:instrText xml:space="preserve"> REF _Ref440270568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5708A7">
        <w:fldChar w:fldCharType="begin"/>
      </w:r>
      <w:r w:rsidR="005708A7">
        <w:instrText xml:space="preserve"> REF _Ref305973574 \r \h  \* MERGEFORMAT </w:instrText>
      </w:r>
      <w:r w:rsidR="005708A7">
        <w:fldChar w:fldCharType="separate"/>
      </w:r>
      <w:r w:rsidR="00622B69">
        <w:t>2</w:t>
      </w:r>
      <w:r w:rsidR="005708A7">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763E64">
        <w:rPr>
          <w:iCs/>
          <w:sz w:val="24"/>
          <w:szCs w:val="24"/>
        </w:rPr>
        <w:fldChar w:fldCharType="begin"/>
      </w:r>
      <w:r w:rsidR="008D2928">
        <w:rPr>
          <w:iCs/>
          <w:sz w:val="24"/>
          <w:szCs w:val="24"/>
        </w:rPr>
        <w:instrText xml:space="preserve"> REF _Ref440270602 \r \h </w:instrText>
      </w:r>
      <w:r w:rsidR="00763E64">
        <w:rPr>
          <w:iCs/>
          <w:sz w:val="24"/>
          <w:szCs w:val="24"/>
        </w:rPr>
      </w:r>
      <w:r w:rsidR="00763E64">
        <w:rPr>
          <w:iCs/>
          <w:sz w:val="24"/>
          <w:szCs w:val="24"/>
        </w:rPr>
        <w:fldChar w:fldCharType="separate"/>
      </w:r>
      <w:r w:rsidR="00622B69">
        <w:rPr>
          <w:iCs/>
          <w:sz w:val="24"/>
          <w:szCs w:val="24"/>
        </w:rPr>
        <w:t>5</w:t>
      </w:r>
      <w:r w:rsidR="00763E64">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5708A7">
        <w:fldChar w:fldCharType="begin"/>
      </w:r>
      <w:r w:rsidR="005708A7">
        <w:instrText xml:space="preserve"> REF _Ref305973033 \r \h  \* MERGEFORMAT </w:instrText>
      </w:r>
      <w:r w:rsidR="005708A7">
        <w:fldChar w:fldCharType="separate"/>
      </w:r>
      <w:r w:rsidR="00622B69" w:rsidRPr="00622B69">
        <w:rPr>
          <w:sz w:val="24"/>
          <w:szCs w:val="24"/>
        </w:rPr>
        <w:t>3.2</w:t>
      </w:r>
      <w:r w:rsidR="005708A7">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5708A7">
        <w:fldChar w:fldCharType="begin"/>
      </w:r>
      <w:r w:rsidR="005708A7">
        <w:instrText xml:space="preserve"> REF _Ref191386109 \n \h  \* MERGEFORMAT </w:instrText>
      </w:r>
      <w:r w:rsidR="005708A7">
        <w:fldChar w:fldCharType="separate"/>
      </w:r>
      <w:r w:rsidR="00622B69" w:rsidRPr="00622B69">
        <w:rPr>
          <w:color w:val="000000"/>
          <w:sz w:val="24"/>
          <w:szCs w:val="24"/>
        </w:rPr>
        <w:t>3.3.2</w:t>
      </w:r>
      <w:r w:rsidR="005708A7">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_Ref442187883 \r \h  \* MERGEFORMAT </w:instrText>
      </w:r>
      <w:r w:rsidR="005708A7">
        <w:fldChar w:fldCharType="separate"/>
      </w:r>
      <w:r w:rsidR="00622B69" w:rsidRPr="00622B69">
        <w:rPr>
          <w:sz w:val="24"/>
          <w:szCs w:val="24"/>
        </w:rPr>
        <w:t>5.16</w:t>
      </w:r>
      <w:r w:rsidR="005708A7">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5708A7">
        <w:fldChar w:fldCharType="begin"/>
      </w:r>
      <w:r w:rsidR="005708A7">
        <w:instrText xml:space="preserve"> REF _Ref191386164 \r \h  \* MERGEFORMAT </w:instrText>
      </w:r>
      <w:r w:rsidR="005708A7">
        <w:fldChar w:fldCharType="separate"/>
      </w:r>
      <w:r w:rsidR="00622B69" w:rsidRPr="00622B69">
        <w:rPr>
          <w:sz w:val="24"/>
          <w:szCs w:val="24"/>
        </w:rPr>
        <w:t xml:space="preserve"> 1.4.1 </w:t>
      </w:r>
      <w:r w:rsidR="005708A7">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5708A7">
        <w:fldChar w:fldCharType="begin"/>
      </w:r>
      <w:r w:rsidR="005708A7">
        <w:instrText xml:space="preserve"> REF _Ref306978606 \r \h  \* MERGEFORMAT </w:instrText>
      </w:r>
      <w:r w:rsidR="005708A7">
        <w:fldChar w:fldCharType="separate"/>
      </w:r>
      <w:r w:rsidR="00622B69" w:rsidRPr="00622B69">
        <w:rPr>
          <w:sz w:val="24"/>
          <w:szCs w:val="24"/>
        </w:rPr>
        <w:t xml:space="preserve"> 1.4.2 </w:t>
      </w:r>
      <w:r w:rsidR="005708A7">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5708A7">
        <w:fldChar w:fldCharType="begin"/>
      </w:r>
      <w:r w:rsidR="005708A7">
        <w:instrText xml:space="preserve"> REF _Ref306114966 \r \h  \* MERGEFORMAT </w:instrText>
      </w:r>
      <w:r w:rsidR="005708A7">
        <w:fldChar w:fldCharType="separate"/>
      </w:r>
      <w:r w:rsidR="00622B69" w:rsidRPr="00622B69">
        <w:rPr>
          <w:sz w:val="24"/>
          <w:szCs w:val="24"/>
        </w:rPr>
        <w:t>3.3.11</w:t>
      </w:r>
      <w:r w:rsidR="005708A7">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D4BC6" w:rsidRDefault="00E420A2" w:rsidP="00E722B6">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bookmarkStart w:id="41"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47269757"/>
      <w:bookmarkEnd w:id="41"/>
      <w:bookmarkEnd w:id="42"/>
      <w:r w:rsidRPr="006238AF">
        <w:rPr>
          <w:szCs w:val="24"/>
        </w:rPr>
        <w:lastRenderedPageBreak/>
        <w:t xml:space="preserve">Проект </w:t>
      </w:r>
      <w:r w:rsidR="00123C70" w:rsidRPr="006238AF">
        <w:rPr>
          <w:szCs w:val="24"/>
        </w:rPr>
        <w:t>Договор</w:t>
      </w:r>
      <w:r w:rsidRPr="006238AF">
        <w:rPr>
          <w:szCs w:val="24"/>
        </w:rPr>
        <w:t>а</w:t>
      </w:r>
      <w:bookmarkEnd w:id="4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4"/>
      <w:bookmarkEnd w:id="45"/>
      <w:bookmarkEnd w:id="46"/>
      <w:bookmarkEnd w:id="47"/>
    </w:p>
    <w:p w:rsidR="00953802" w:rsidRPr="006238AF" w:rsidRDefault="00216641" w:rsidP="00953802">
      <w:pPr>
        <w:pStyle w:val="2"/>
        <w:tabs>
          <w:tab w:val="clear" w:pos="1700"/>
          <w:tab w:val="left" w:pos="567"/>
        </w:tabs>
        <w:spacing w:line="264" w:lineRule="auto"/>
      </w:pPr>
      <w:bookmarkStart w:id="48" w:name="_Toc447269758"/>
      <w:r w:rsidRPr="006238AF">
        <w:t>Проект договора</w:t>
      </w:r>
      <w:bookmarkEnd w:id="48"/>
    </w:p>
    <w:p w:rsidR="00953802" w:rsidRPr="003803A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9"/>
      <w:bookmarkEnd w:id="50"/>
      <w:bookmarkEnd w:id="51"/>
      <w:bookmarkEnd w:id="52"/>
      <w:bookmarkEnd w:id="53"/>
      <w:bookmarkEnd w:id="54"/>
      <w:bookmarkEnd w:id="55"/>
      <w:bookmarkEnd w:id="56"/>
      <w:bookmarkEnd w:id="57"/>
      <w:bookmarkEnd w:id="58"/>
      <w:bookmarkEnd w:id="59"/>
    </w:p>
    <w:p w:rsidR="00953802" w:rsidRPr="006238AF" w:rsidRDefault="0094713A" w:rsidP="0094713A">
      <w:pPr>
        <w:pStyle w:val="3"/>
        <w:ind w:left="0" w:firstLine="709"/>
        <w:jc w:val="both"/>
        <w:rPr>
          <w:b w:val="0"/>
        </w:rPr>
      </w:pPr>
      <w:bookmarkStart w:id="60" w:name="_Toc439238032"/>
      <w:bookmarkStart w:id="61" w:name="_Toc439238154"/>
      <w:bookmarkStart w:id="62" w:name="_Toc439252706"/>
      <w:bookmarkStart w:id="63" w:name="_Toc439323564"/>
      <w:bookmarkStart w:id="64" w:name="_Toc439323680"/>
      <w:bookmarkStart w:id="65" w:name="_Toc440357078"/>
      <w:bookmarkStart w:id="66" w:name="_Toc440359633"/>
      <w:bookmarkStart w:id="67" w:name="_Toc440632096"/>
      <w:bookmarkStart w:id="68" w:name="_Toc440875917"/>
      <w:bookmarkStart w:id="69" w:name="_Toc441130945"/>
      <w:bookmarkStart w:id="70"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63E64">
        <w:rPr>
          <w:b w:val="0"/>
        </w:rPr>
        <w:fldChar w:fldCharType="begin"/>
      </w:r>
      <w:r w:rsidR="008D2928">
        <w:rPr>
          <w:b w:val="0"/>
        </w:rPr>
        <w:instrText xml:space="preserve"> REF _Ref93264992 \r \h </w:instrText>
      </w:r>
      <w:r w:rsidR="00763E64">
        <w:rPr>
          <w:b w:val="0"/>
        </w:rPr>
      </w:r>
      <w:r w:rsidR="00763E64">
        <w:rPr>
          <w:b w:val="0"/>
        </w:rPr>
        <w:fldChar w:fldCharType="separate"/>
      </w:r>
      <w:r w:rsidR="00622B69">
        <w:rPr>
          <w:b w:val="0"/>
        </w:rPr>
        <w:t>5.5</w:t>
      </w:r>
      <w:r w:rsidR="00763E64">
        <w:rPr>
          <w:b w:val="0"/>
        </w:rPr>
        <w:fldChar w:fldCharType="end"/>
      </w:r>
      <w:r w:rsidRPr="006238AF">
        <w:rPr>
          <w:b w:val="0"/>
        </w:rPr>
        <w:t>) и приложить его к своей Заявке.</w:t>
      </w:r>
      <w:bookmarkEnd w:id="60"/>
      <w:bookmarkEnd w:id="61"/>
      <w:bookmarkEnd w:id="62"/>
      <w:bookmarkEnd w:id="63"/>
      <w:bookmarkEnd w:id="64"/>
      <w:bookmarkEnd w:id="65"/>
      <w:bookmarkEnd w:id="66"/>
      <w:bookmarkEnd w:id="67"/>
      <w:bookmarkEnd w:id="68"/>
      <w:bookmarkEnd w:id="69"/>
      <w:bookmarkEnd w:id="70"/>
    </w:p>
    <w:p w:rsidR="0094713A" w:rsidRPr="003303E9" w:rsidRDefault="0094713A" w:rsidP="0094713A">
      <w:pPr>
        <w:pStyle w:val="3"/>
        <w:ind w:left="0" w:firstLine="709"/>
        <w:jc w:val="both"/>
        <w:rPr>
          <w:b w:val="0"/>
        </w:rPr>
      </w:pPr>
      <w:bookmarkStart w:id="71" w:name="_Toc439238033"/>
      <w:bookmarkStart w:id="72" w:name="_Toc439238155"/>
      <w:bookmarkStart w:id="73" w:name="_Toc439252707"/>
      <w:bookmarkStart w:id="74" w:name="_Toc439323565"/>
      <w:bookmarkStart w:id="75" w:name="_Toc439323681"/>
      <w:bookmarkStart w:id="76" w:name="_Toc440357079"/>
      <w:bookmarkStart w:id="77" w:name="_Toc440359634"/>
      <w:bookmarkStart w:id="78" w:name="_Toc440632097"/>
      <w:bookmarkStart w:id="79" w:name="_Toc440875918"/>
      <w:bookmarkStart w:id="80" w:name="_Toc441130946"/>
      <w:bookmarkStart w:id="81"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1"/>
      <w:bookmarkEnd w:id="72"/>
      <w:bookmarkEnd w:id="73"/>
      <w:bookmarkEnd w:id="74"/>
      <w:bookmarkEnd w:id="75"/>
      <w:bookmarkEnd w:id="76"/>
      <w:bookmarkEnd w:id="77"/>
      <w:bookmarkEnd w:id="78"/>
      <w:bookmarkEnd w:id="79"/>
      <w:bookmarkEnd w:id="80"/>
      <w:bookmarkEnd w:id="81"/>
    </w:p>
    <w:p w:rsidR="00953802" w:rsidRPr="003303E9" w:rsidRDefault="00953802" w:rsidP="00953802">
      <w:pPr>
        <w:pStyle w:val="2"/>
        <w:tabs>
          <w:tab w:val="clear" w:pos="1700"/>
          <w:tab w:val="left" w:pos="567"/>
        </w:tabs>
        <w:spacing w:line="264" w:lineRule="auto"/>
      </w:pPr>
      <w:bookmarkStart w:id="82" w:name="_Toc447269762"/>
      <w:r w:rsidRPr="003303E9">
        <w:rPr>
          <w:bCs w:val="0"/>
        </w:rPr>
        <w:t>Антикоррупционная оговорка, включаемая в проект договора</w:t>
      </w:r>
      <w:bookmarkEnd w:id="82"/>
    </w:p>
    <w:p w:rsidR="00953802" w:rsidRPr="003303E9" w:rsidRDefault="0094713A" w:rsidP="0094713A">
      <w:pPr>
        <w:pStyle w:val="3"/>
        <w:ind w:left="0" w:firstLine="709"/>
        <w:jc w:val="both"/>
        <w:rPr>
          <w:b w:val="0"/>
        </w:rPr>
      </w:pPr>
      <w:bookmarkStart w:id="83" w:name="_Toc439238157"/>
      <w:bookmarkStart w:id="84" w:name="_Toc439252709"/>
      <w:bookmarkStart w:id="85" w:name="_Toc439323567"/>
      <w:bookmarkStart w:id="86" w:name="_Toc439323683"/>
      <w:bookmarkStart w:id="87" w:name="_Toc440357081"/>
      <w:bookmarkStart w:id="88" w:name="_Toc440359636"/>
      <w:bookmarkStart w:id="89" w:name="_Toc440632099"/>
      <w:bookmarkStart w:id="90" w:name="_Toc440875920"/>
      <w:bookmarkStart w:id="91" w:name="_Toc441130948"/>
      <w:bookmarkStart w:id="92"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Pr>
          <w:b w:val="0"/>
        </w:rPr>
        <w:fldChar w:fldCharType="begin"/>
      </w:r>
      <w:r w:rsidR="008D2928">
        <w:rPr>
          <w:b w:val="0"/>
        </w:rPr>
        <w:instrText xml:space="preserve"> REF _Ref440270867 \r \h </w:instrText>
      </w:r>
      <w:r w:rsidR="00763E64">
        <w:rPr>
          <w:b w:val="0"/>
        </w:rPr>
      </w:r>
      <w:r w:rsidR="00763E64">
        <w:rPr>
          <w:b w:val="0"/>
        </w:rPr>
        <w:fldChar w:fldCharType="separate"/>
      </w:r>
      <w:r w:rsidR="00622B69">
        <w:rPr>
          <w:b w:val="0"/>
        </w:rPr>
        <w:t>2.2.3</w:t>
      </w:r>
      <w:r w:rsidR="00763E64">
        <w:rPr>
          <w:b w:val="0"/>
        </w:rPr>
        <w:fldChar w:fldCharType="end"/>
      </w:r>
      <w:r w:rsidRPr="003303E9">
        <w:rPr>
          <w:b w:val="0"/>
        </w:rPr>
        <w:t>).</w:t>
      </w:r>
      <w:bookmarkEnd w:id="83"/>
      <w:bookmarkEnd w:id="84"/>
      <w:bookmarkEnd w:id="85"/>
      <w:bookmarkEnd w:id="86"/>
      <w:bookmarkEnd w:id="87"/>
      <w:bookmarkEnd w:id="88"/>
      <w:bookmarkEnd w:id="89"/>
      <w:bookmarkEnd w:id="90"/>
      <w:bookmarkEnd w:id="91"/>
      <w:bookmarkEnd w:id="92"/>
    </w:p>
    <w:p w:rsidR="0094713A" w:rsidRPr="003303E9" w:rsidRDefault="0094713A" w:rsidP="0094713A">
      <w:pPr>
        <w:pStyle w:val="3"/>
        <w:ind w:left="0" w:firstLine="709"/>
        <w:jc w:val="both"/>
        <w:rPr>
          <w:b w:val="0"/>
        </w:rPr>
      </w:pPr>
      <w:bookmarkStart w:id="93" w:name="_Toc439238158"/>
      <w:bookmarkStart w:id="94" w:name="_Toc439252710"/>
      <w:bookmarkStart w:id="95" w:name="_Toc439323568"/>
      <w:bookmarkStart w:id="96" w:name="_Toc439323684"/>
      <w:bookmarkStart w:id="97" w:name="_Toc440357082"/>
      <w:bookmarkStart w:id="98" w:name="_Toc440359637"/>
      <w:bookmarkStart w:id="99" w:name="_Toc440632100"/>
      <w:bookmarkStart w:id="100" w:name="_Toc440875921"/>
      <w:bookmarkStart w:id="101" w:name="_Toc441130949"/>
      <w:bookmarkStart w:id="102"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93"/>
      <w:bookmarkEnd w:id="94"/>
      <w:bookmarkEnd w:id="95"/>
      <w:bookmarkEnd w:id="96"/>
      <w:bookmarkEnd w:id="97"/>
      <w:bookmarkEnd w:id="98"/>
      <w:bookmarkEnd w:id="99"/>
      <w:bookmarkEnd w:id="100"/>
      <w:bookmarkEnd w:id="101"/>
      <w:bookmarkEnd w:id="102"/>
    </w:p>
    <w:p w:rsidR="0094713A" w:rsidRPr="003303E9" w:rsidRDefault="0094713A" w:rsidP="0094713A">
      <w:pPr>
        <w:pStyle w:val="3"/>
        <w:ind w:left="0" w:firstLine="709"/>
        <w:jc w:val="both"/>
        <w:rPr>
          <w:b w:val="0"/>
        </w:rPr>
      </w:pPr>
      <w:bookmarkStart w:id="103" w:name="_Toc439238159"/>
      <w:bookmarkStart w:id="104" w:name="_Toc439252711"/>
      <w:bookmarkStart w:id="105" w:name="_Toc439323569"/>
      <w:bookmarkStart w:id="106" w:name="_Toc439323685"/>
      <w:bookmarkStart w:id="107" w:name="_Ref440270867"/>
      <w:bookmarkStart w:id="108" w:name="_Toc440357083"/>
      <w:bookmarkStart w:id="109" w:name="_Toc440359638"/>
      <w:bookmarkStart w:id="110" w:name="_Toc440632101"/>
      <w:bookmarkStart w:id="111" w:name="_Toc440875922"/>
      <w:bookmarkStart w:id="112" w:name="_Toc441130950"/>
      <w:bookmarkStart w:id="113" w:name="_Toc447269765"/>
      <w:r w:rsidRPr="003303E9">
        <w:rPr>
          <w:b w:val="0"/>
        </w:rPr>
        <w:t>Текст Антикоррупционной оговорки:</w:t>
      </w:r>
      <w:bookmarkEnd w:id="103"/>
      <w:bookmarkEnd w:id="104"/>
      <w:bookmarkEnd w:id="105"/>
      <w:bookmarkEnd w:id="106"/>
      <w:bookmarkEnd w:id="107"/>
      <w:bookmarkEnd w:id="108"/>
      <w:bookmarkEnd w:id="109"/>
      <w:bookmarkEnd w:id="110"/>
      <w:bookmarkEnd w:id="111"/>
      <w:bookmarkEnd w:id="112"/>
      <w:bookmarkEnd w:id="113"/>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«Россет</w:t>
      </w:r>
      <w:r w:rsidRPr="00A052DC">
        <w:rPr>
          <w:rFonts w:ascii="Times New Roman" w:hAnsi="Times New Roman"/>
          <w:i/>
          <w:sz w:val="24"/>
        </w:rPr>
        <w:t>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14" w:name="_Ref303622434"/>
      <w:bookmarkStart w:id="115" w:name="_Ref303624273"/>
      <w:bookmarkStart w:id="116" w:name="_Ref303682476"/>
      <w:bookmarkStart w:id="117" w:name="_Ref303683017"/>
      <w:bookmarkEnd w:id="114"/>
      <w:bookmarkEnd w:id="115"/>
      <w:bookmarkEnd w:id="116"/>
      <w:bookmarkEnd w:id="117"/>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18" w:name="_Ref303711222"/>
      <w:bookmarkStart w:id="119" w:name="_Ref311232052"/>
      <w:bookmarkStart w:id="120"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18"/>
      <w:r w:rsidR="00D51A0B" w:rsidRPr="00E71A48">
        <w:rPr>
          <w:szCs w:val="24"/>
        </w:rPr>
        <w:t>Заявок</w:t>
      </w:r>
      <w:bookmarkEnd w:id="119"/>
      <w:bookmarkEnd w:id="120"/>
    </w:p>
    <w:p w:rsidR="00717F60" w:rsidRPr="00E71A48" w:rsidRDefault="00717F60" w:rsidP="00E71A48">
      <w:pPr>
        <w:pStyle w:val="2"/>
        <w:tabs>
          <w:tab w:val="clear" w:pos="1700"/>
          <w:tab w:val="left" w:pos="567"/>
        </w:tabs>
        <w:spacing w:line="264" w:lineRule="auto"/>
      </w:pPr>
      <w:bookmarkStart w:id="121" w:name="_Toc447269767"/>
      <w:r w:rsidRPr="00E71A48">
        <w:t xml:space="preserve">Общий порядок проведения </w:t>
      </w:r>
      <w:r w:rsidR="00440928" w:rsidRPr="00E71A48">
        <w:t>З</w:t>
      </w:r>
      <w:r w:rsidRPr="00E71A48">
        <w:t>апроса предложений</w:t>
      </w:r>
      <w:bookmarkEnd w:id="121"/>
    </w:p>
    <w:p w:rsidR="00717F60" w:rsidRPr="00E71A48" w:rsidRDefault="00717F60" w:rsidP="00953802">
      <w:pPr>
        <w:pStyle w:val="3"/>
        <w:rPr>
          <w:bCs w:val="0"/>
          <w:szCs w:val="24"/>
        </w:rPr>
      </w:pPr>
      <w:bookmarkStart w:id="122" w:name="_Toc439323688"/>
      <w:bookmarkStart w:id="123" w:name="_Toc440357086"/>
      <w:bookmarkStart w:id="124" w:name="_Toc440359641"/>
      <w:bookmarkStart w:id="125" w:name="_Toc440632104"/>
      <w:bookmarkStart w:id="126" w:name="_Toc440875925"/>
      <w:bookmarkStart w:id="127" w:name="_Toc441130953"/>
      <w:bookmarkStart w:id="128" w:name="_Toc447269768"/>
      <w:r w:rsidRPr="00E71A48">
        <w:rPr>
          <w:szCs w:val="24"/>
        </w:rPr>
        <w:t>Запрос</w:t>
      </w:r>
      <w:r w:rsidRPr="00E71A48">
        <w:rPr>
          <w:bCs w:val="0"/>
          <w:szCs w:val="24"/>
        </w:rPr>
        <w:t xml:space="preserve"> предложений проводится в следующем порядке:</w:t>
      </w:r>
      <w:bookmarkEnd w:id="122"/>
      <w:bookmarkEnd w:id="123"/>
      <w:bookmarkEnd w:id="124"/>
      <w:bookmarkEnd w:id="125"/>
      <w:bookmarkEnd w:id="126"/>
      <w:bookmarkEnd w:id="127"/>
      <w:bookmarkEnd w:id="128"/>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5708A7">
        <w:fldChar w:fldCharType="begin"/>
      </w:r>
      <w:r w:rsidR="005708A7">
        <w:instrText xml:space="preserve"> REF _Ref305973033 \r \h  \* MERGEFORMAT </w:instrText>
      </w:r>
      <w:r w:rsidR="005708A7">
        <w:fldChar w:fldCharType="separate"/>
      </w:r>
      <w:r w:rsidR="00622B69" w:rsidRPr="00622B69">
        <w:rPr>
          <w:bCs w:val="0"/>
          <w:sz w:val="24"/>
          <w:szCs w:val="24"/>
        </w:rPr>
        <w:t>3.2</w:t>
      </w:r>
      <w:r w:rsidR="005708A7">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5708A7">
        <w:fldChar w:fldCharType="begin"/>
      </w:r>
      <w:r w:rsidR="005708A7">
        <w:instrText xml:space="preserve"> REF _Ref305973147 \r \h  \* MERGEFORMAT </w:instrText>
      </w:r>
      <w:r w:rsidR="005708A7">
        <w:fldChar w:fldCharType="separate"/>
      </w:r>
      <w:r w:rsidR="00622B69" w:rsidRPr="00622B69">
        <w:rPr>
          <w:bCs w:val="0"/>
          <w:sz w:val="24"/>
          <w:szCs w:val="24"/>
        </w:rPr>
        <w:t>3.3</w:t>
      </w:r>
      <w:r w:rsidR="005708A7">
        <w:fldChar w:fldCharType="end"/>
      </w:r>
      <w:r w:rsidR="00763E6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9" w:name="__RefNumPara__828_922829174"/>
      <w:bookmarkEnd w:id="129"/>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63E6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5708A7">
        <w:fldChar w:fldCharType="begin"/>
      </w:r>
      <w:r w:rsidR="005708A7">
        <w:instrText xml:space="preserve"> REF _Ref305973214 \r \h  \* MERGEFORMAT </w:instrText>
      </w:r>
      <w:r w:rsidR="005708A7">
        <w:fldChar w:fldCharType="separate"/>
      </w:r>
      <w:r w:rsidR="00622B69" w:rsidRPr="00622B69">
        <w:rPr>
          <w:bCs w:val="0"/>
          <w:sz w:val="24"/>
          <w:szCs w:val="24"/>
        </w:rPr>
        <w:t>3.4</w:t>
      </w:r>
      <w:r w:rsidR="005708A7">
        <w:fldChar w:fldCharType="end"/>
      </w:r>
      <w:r w:rsidR="00096E9D" w:rsidRPr="00E71A48">
        <w:rPr>
          <w:bCs w:val="0"/>
          <w:sz w:val="24"/>
          <w:szCs w:val="24"/>
        </w:rPr>
        <w:t xml:space="preserve">, </w:t>
      </w:r>
      <w:r w:rsidR="005708A7">
        <w:fldChar w:fldCharType="begin"/>
      </w:r>
      <w:r w:rsidR="005708A7">
        <w:instrText xml:space="preserve"> REF _Ref303683883 \r \h  \* MERGEFORMAT </w:instrText>
      </w:r>
      <w:r w:rsidR="005708A7">
        <w:fldChar w:fldCharType="separate"/>
      </w:r>
      <w:r w:rsidR="00622B69" w:rsidRPr="00622B69">
        <w:rPr>
          <w:bCs w:val="0"/>
          <w:sz w:val="24"/>
          <w:szCs w:val="24"/>
        </w:rPr>
        <w:t>3.5</w:t>
      </w:r>
      <w:r w:rsidR="005708A7">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0" w:name="__RefNumPara__832_922829174"/>
      <w:bookmarkEnd w:id="130"/>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5708A7">
        <w:fldChar w:fldCharType="begin"/>
      </w:r>
      <w:r w:rsidR="005708A7">
        <w:instrText xml:space="preserve"> REF _Ref305973250 \r \h  \* MERGEFORMAT </w:instrText>
      </w:r>
      <w:r w:rsidR="005708A7">
        <w:fldChar w:fldCharType="separate"/>
      </w:r>
      <w:r w:rsidR="00622B69" w:rsidRPr="00622B69">
        <w:rPr>
          <w:bCs w:val="0"/>
          <w:sz w:val="24"/>
          <w:szCs w:val="24"/>
        </w:rPr>
        <w:t>3.5</w:t>
      </w:r>
      <w:r w:rsidR="00622B69">
        <w:t>.1</w:t>
      </w:r>
      <w:r w:rsidR="005708A7">
        <w:fldChar w:fldCharType="end"/>
      </w:r>
      <w:r w:rsidR="00763E6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31" w:name="__RefNumPara__834_922829174"/>
      <w:bookmarkEnd w:id="131"/>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5708A7">
        <w:fldChar w:fldCharType="begin"/>
      </w:r>
      <w:r w:rsidR="005708A7">
        <w:instrText xml:space="preserve"> REF _Ref303250967 \r \h  \* MERGEFORMAT </w:instrText>
      </w:r>
      <w:r w:rsidR="005708A7">
        <w:fldChar w:fldCharType="separate"/>
      </w:r>
      <w:r w:rsidR="00622B69" w:rsidRPr="00622B69">
        <w:rPr>
          <w:bCs w:val="0"/>
          <w:sz w:val="24"/>
          <w:szCs w:val="24"/>
        </w:rPr>
        <w:t>3.7</w:t>
      </w:r>
      <w:r w:rsidR="005708A7">
        <w:fldChar w:fldCharType="end"/>
      </w:r>
      <w:r w:rsidR="00763E6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2" w:name="__RefNumPara__836_922829174"/>
      <w:bookmarkEnd w:id="132"/>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5708A7">
        <w:fldChar w:fldCharType="begin"/>
      </w:r>
      <w:r w:rsidR="005708A7">
        <w:instrText xml:space="preserve"> REF _Ref303681924 \r \h  \* MERGEFORMAT </w:instrText>
      </w:r>
      <w:r w:rsidR="005708A7">
        <w:fldChar w:fldCharType="separate"/>
      </w:r>
      <w:r w:rsidR="00622B69" w:rsidRPr="00622B69">
        <w:rPr>
          <w:bCs w:val="0"/>
          <w:sz w:val="24"/>
          <w:szCs w:val="24"/>
        </w:rPr>
        <w:t>3.8</w:t>
      </w:r>
      <w:r w:rsidR="005708A7">
        <w:fldChar w:fldCharType="end"/>
      </w:r>
      <w:r w:rsidR="00763E6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5708A7">
        <w:fldChar w:fldCharType="begin"/>
      </w:r>
      <w:r w:rsidR="005708A7">
        <w:instrText xml:space="preserve"> REF _Ref303683929 \r \h  \* MERGEFORMAT </w:instrText>
      </w:r>
      <w:r w:rsidR="005708A7">
        <w:fldChar w:fldCharType="separate"/>
      </w:r>
      <w:r w:rsidR="00622B69" w:rsidRPr="00622B69">
        <w:rPr>
          <w:bCs w:val="0"/>
          <w:sz w:val="24"/>
          <w:szCs w:val="24"/>
        </w:rPr>
        <w:t>3.10</w:t>
      </w:r>
      <w:r w:rsidR="005708A7">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5708A7">
        <w:fldChar w:fldCharType="begin"/>
      </w:r>
      <w:r w:rsidR="005708A7">
        <w:instrText xml:space="preserve"> REF _Ref306140410 \r \h  \* MERGEFORMAT </w:instrText>
      </w:r>
      <w:r w:rsidR="005708A7">
        <w:fldChar w:fldCharType="separate"/>
      </w:r>
      <w:r w:rsidR="00622B69" w:rsidRPr="00622B69">
        <w:rPr>
          <w:bCs w:val="0"/>
          <w:sz w:val="24"/>
          <w:szCs w:val="24"/>
        </w:rPr>
        <w:t>3.11</w:t>
      </w:r>
      <w:r w:rsidR="005708A7">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5708A7">
        <w:fldChar w:fldCharType="begin"/>
      </w:r>
      <w:r w:rsidR="005708A7">
        <w:instrText xml:space="preserve"> REF _Ref306140451 \r \h  \* MERGEFORMAT </w:instrText>
      </w:r>
      <w:r w:rsidR="005708A7">
        <w:fldChar w:fldCharType="separate"/>
      </w:r>
      <w:r w:rsidR="00622B69" w:rsidRPr="00622B69">
        <w:rPr>
          <w:bCs w:val="0"/>
          <w:sz w:val="24"/>
          <w:szCs w:val="24"/>
        </w:rPr>
        <w:t>3.12</w:t>
      </w:r>
      <w:r w:rsidR="005708A7">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33" w:name="_Toc439323689"/>
      <w:bookmarkStart w:id="134" w:name="_Toc440357087"/>
      <w:bookmarkStart w:id="135" w:name="_Toc440359642"/>
      <w:bookmarkStart w:id="136" w:name="_Toc440632105"/>
      <w:bookmarkStart w:id="137" w:name="_Toc440875926"/>
      <w:bookmarkStart w:id="138" w:name="_Toc441130954"/>
      <w:bookmarkStart w:id="139"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33"/>
      <w:bookmarkEnd w:id="134"/>
      <w:bookmarkEnd w:id="135"/>
      <w:bookmarkEnd w:id="136"/>
      <w:bookmarkEnd w:id="137"/>
      <w:bookmarkEnd w:id="138"/>
      <w:bookmarkEnd w:id="13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40" w:name="_Ref303250835"/>
      <w:bookmarkStart w:id="141" w:name="_Ref305973033"/>
      <w:bookmarkStart w:id="142" w:name="_Toc447269770"/>
      <w:bookmarkStart w:id="14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40"/>
      <w:r w:rsidRPr="00E71A48">
        <w:t xml:space="preserve"> по запросу предложений</w:t>
      </w:r>
      <w:bookmarkEnd w:id="141"/>
      <w:bookmarkEnd w:id="14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5708A7">
        <w:fldChar w:fldCharType="begin"/>
      </w:r>
      <w:r w:rsidR="005708A7">
        <w:instrText xml:space="preserve"> REF _Ref302563524 \n \h  \* MERGEFORMAT </w:instrText>
      </w:r>
      <w:r w:rsidR="005708A7">
        <w:fldChar w:fldCharType="separate"/>
      </w:r>
      <w:r w:rsidR="00622B69" w:rsidRPr="00622B69">
        <w:rPr>
          <w:sz w:val="24"/>
          <w:szCs w:val="24"/>
        </w:rPr>
        <w:t>1.1.1</w:t>
      </w:r>
      <w:r w:rsidR="005708A7">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44" w:name="__RefNumPara__444_922829174"/>
      <w:bookmarkStart w:id="145" w:name="_Ref191386216"/>
      <w:bookmarkStart w:id="146" w:name="_Ref305973147"/>
      <w:bookmarkStart w:id="147" w:name="_Toc447269771"/>
      <w:bookmarkEnd w:id="143"/>
      <w:bookmarkEnd w:id="144"/>
      <w:r w:rsidRPr="00E71A48">
        <w:lastRenderedPageBreak/>
        <w:t xml:space="preserve">Подготовка </w:t>
      </w:r>
      <w:bookmarkEnd w:id="145"/>
      <w:r w:rsidRPr="00E71A48">
        <w:t>Заявок</w:t>
      </w:r>
      <w:bookmarkEnd w:id="146"/>
      <w:bookmarkEnd w:id="147"/>
    </w:p>
    <w:p w:rsidR="00717F60" w:rsidRPr="00E71A48" w:rsidRDefault="00717F60" w:rsidP="00E71A48">
      <w:pPr>
        <w:pStyle w:val="3"/>
        <w:spacing w:line="264" w:lineRule="auto"/>
        <w:rPr>
          <w:szCs w:val="24"/>
        </w:rPr>
      </w:pPr>
      <w:bookmarkStart w:id="148" w:name="_Ref306114638"/>
      <w:bookmarkStart w:id="149" w:name="_Toc440357090"/>
      <w:bookmarkStart w:id="150" w:name="_Toc440359645"/>
      <w:bookmarkStart w:id="151" w:name="_Toc440632108"/>
      <w:bookmarkStart w:id="152" w:name="_Toc440875929"/>
      <w:bookmarkStart w:id="153" w:name="_Toc441130957"/>
      <w:bookmarkStart w:id="154" w:name="_Toc447269772"/>
      <w:r w:rsidRPr="00E71A48">
        <w:rPr>
          <w:szCs w:val="24"/>
        </w:rPr>
        <w:t xml:space="preserve">Общие требования к </w:t>
      </w:r>
      <w:r w:rsidR="004B5EB3" w:rsidRPr="00E71A48">
        <w:rPr>
          <w:szCs w:val="24"/>
        </w:rPr>
        <w:t>Заявк</w:t>
      </w:r>
      <w:r w:rsidRPr="00E71A48">
        <w:rPr>
          <w:szCs w:val="24"/>
        </w:rPr>
        <w:t>е</w:t>
      </w:r>
      <w:bookmarkEnd w:id="148"/>
      <w:bookmarkEnd w:id="149"/>
      <w:bookmarkEnd w:id="150"/>
      <w:bookmarkEnd w:id="151"/>
      <w:bookmarkEnd w:id="152"/>
      <w:bookmarkEnd w:id="153"/>
      <w:bookmarkEnd w:id="154"/>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настоящей документации по запросу предложений </w:t>
      </w:r>
      <w:r w:rsidRPr="006A1B1E">
        <w:rPr>
          <w:bCs w:val="0"/>
          <w:spacing w:val="-2"/>
          <w:sz w:val="24"/>
          <w:szCs w:val="24"/>
        </w:rPr>
        <w:t>(</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5708A7">
        <w:fldChar w:fldCharType="begin"/>
      </w:r>
      <w:r w:rsidR="005708A7">
        <w:instrText xml:space="preserve"> REF _Ref55336310 \r \h  \* MERGEFORMAT </w:instrText>
      </w:r>
      <w:r w:rsidR="005708A7">
        <w:fldChar w:fldCharType="separate"/>
      </w:r>
      <w:r w:rsidR="00622B69" w:rsidRPr="006A1B1E">
        <w:rPr>
          <w:bCs w:val="0"/>
          <w:sz w:val="24"/>
          <w:szCs w:val="24"/>
        </w:rPr>
        <w:t>5.1</w:t>
      </w:r>
      <w:r w:rsidR="005708A7">
        <w:fldChar w:fldCharType="end"/>
      </w:r>
      <w:r w:rsidR="00D80639" w:rsidRPr="006A1B1E">
        <w:rPr>
          <w:bCs w:val="0"/>
          <w:sz w:val="24"/>
          <w:szCs w:val="24"/>
          <w:lang w:eastAsia="ru-RU"/>
        </w:rPr>
        <w:t>)</w:t>
      </w:r>
      <w:r w:rsidR="00B71B9D" w:rsidRPr="006A1B1E">
        <w:rPr>
          <w:bCs w:val="0"/>
          <w:sz w:val="24"/>
          <w:szCs w:val="24"/>
          <w:lang w:eastAsia="ru-RU"/>
        </w:rPr>
        <w:t>;</w:t>
      </w:r>
    </w:p>
    <w:p w:rsidR="00B71B9D" w:rsidRPr="006A1B1E"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z w:val="24"/>
          <w:szCs w:val="24"/>
        </w:rPr>
        <w:t xml:space="preserve">Сводную таблицу стоимости </w:t>
      </w:r>
      <w:r w:rsidR="00F04258" w:rsidRPr="006A1B1E">
        <w:rPr>
          <w:bCs w:val="0"/>
          <w:sz w:val="24"/>
          <w:szCs w:val="24"/>
        </w:rPr>
        <w:t xml:space="preserve">поставок </w:t>
      </w:r>
      <w:r w:rsidRPr="006A1B1E">
        <w:rPr>
          <w:bCs w:val="0"/>
          <w:sz w:val="24"/>
          <w:szCs w:val="24"/>
        </w:rPr>
        <w:t xml:space="preserve">по форме и в соответствии с инструкциями, </w:t>
      </w:r>
      <w:r w:rsidRPr="006A1B1E">
        <w:rPr>
          <w:bCs w:val="0"/>
          <w:spacing w:val="-1"/>
          <w:sz w:val="24"/>
          <w:szCs w:val="24"/>
        </w:rPr>
        <w:t>приведенными в настоящей Документации</w:t>
      </w:r>
      <w:r w:rsidRPr="006A1B1E">
        <w:rPr>
          <w:bCs w:val="0"/>
          <w:sz w:val="24"/>
          <w:szCs w:val="24"/>
        </w:rPr>
        <w:t xml:space="preserve"> (</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5708A7">
        <w:fldChar w:fldCharType="begin"/>
      </w:r>
      <w:r w:rsidR="005708A7">
        <w:instrText xml:space="preserve"> REF _Ref440271072 \r \h  \* MERGEFORMAT </w:instrText>
      </w:r>
      <w:r w:rsidR="005708A7">
        <w:fldChar w:fldCharType="separate"/>
      </w:r>
      <w:r w:rsidR="00622B69" w:rsidRPr="006A1B1E">
        <w:rPr>
          <w:bCs w:val="0"/>
          <w:sz w:val="24"/>
          <w:szCs w:val="24"/>
        </w:rPr>
        <w:t>5.2</w:t>
      </w:r>
      <w:r w:rsidR="005708A7">
        <w:fldChar w:fldCharType="end"/>
      </w:r>
      <w:r w:rsidRPr="006A1B1E">
        <w:rPr>
          <w:bCs w:val="0"/>
          <w:sz w:val="24"/>
          <w:szCs w:val="24"/>
        </w:rPr>
        <w:t>);</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A1B1E">
        <w:rPr>
          <w:bCs w:val="0"/>
          <w:spacing w:val="-2"/>
          <w:sz w:val="24"/>
          <w:szCs w:val="24"/>
        </w:rPr>
        <w:t>под</w:t>
      </w:r>
      <w:r w:rsidR="003F3A69" w:rsidRPr="006A1B1E">
        <w:rPr>
          <w:bCs w:val="0"/>
          <w:sz w:val="24"/>
          <w:szCs w:val="24"/>
        </w:rPr>
        <w:t>раздел</w:t>
      </w:r>
      <w:r w:rsidRPr="006A1B1E">
        <w:rPr>
          <w:bCs w:val="0"/>
          <w:spacing w:val="-1"/>
          <w:sz w:val="24"/>
          <w:szCs w:val="24"/>
        </w:rPr>
        <w:t xml:space="preserve"> </w:t>
      </w:r>
      <w:r w:rsidR="005708A7">
        <w:fldChar w:fldCharType="begin"/>
      </w:r>
      <w:r w:rsidR="005708A7">
        <w:instrText xml:space="preserve"> REF _Ref86826666 \r \h  \* MERGEFORMAT </w:instrText>
      </w:r>
      <w:r w:rsidR="005708A7">
        <w:fldChar w:fldCharType="separate"/>
      </w:r>
      <w:r w:rsidR="00622B69" w:rsidRPr="006A1B1E">
        <w:rPr>
          <w:bCs w:val="0"/>
          <w:spacing w:val="-1"/>
          <w:sz w:val="24"/>
          <w:szCs w:val="24"/>
        </w:rPr>
        <w:t>5.3</w:t>
      </w:r>
      <w:r w:rsidR="005708A7">
        <w:fldChar w:fldCharType="end"/>
      </w:r>
      <w:r w:rsidRPr="006A1B1E">
        <w:rPr>
          <w:bCs w:val="0"/>
          <w:spacing w:val="-1"/>
          <w:sz w:val="24"/>
          <w:szCs w:val="24"/>
        </w:rPr>
        <w:t>)</w:t>
      </w:r>
      <w:r w:rsidR="00E17CEB" w:rsidRPr="006A1B1E">
        <w:rPr>
          <w:bCs w:val="0"/>
          <w:spacing w:val="-1"/>
          <w:sz w:val="24"/>
          <w:szCs w:val="24"/>
        </w:rPr>
        <w:t xml:space="preserve">, </w:t>
      </w:r>
      <w:r w:rsidR="00DA6907" w:rsidRPr="006A1B1E">
        <w:rPr>
          <w:sz w:val="24"/>
          <w:szCs w:val="24"/>
        </w:rPr>
        <w:t xml:space="preserve">копии документов, подтверждающих наличие у Участника запроса предложений </w:t>
      </w:r>
      <w:r w:rsidR="00146DD0">
        <w:rPr>
          <w:sz w:val="24"/>
          <w:szCs w:val="24"/>
        </w:rPr>
        <w:t>полномочий</w:t>
      </w:r>
      <w:r w:rsidR="00DA6907" w:rsidRPr="006A1B1E">
        <w:rPr>
          <w:sz w:val="24"/>
          <w:szCs w:val="24"/>
        </w:rPr>
        <w:t xml:space="preserve"> от </w:t>
      </w:r>
      <w:proofErr w:type="gramStart"/>
      <w:r w:rsidR="00DA6907" w:rsidRPr="006A1B1E">
        <w:rPr>
          <w:sz w:val="24"/>
          <w:szCs w:val="24"/>
        </w:rPr>
        <w:t>производителей</w:t>
      </w:r>
      <w:proofErr w:type="gramEnd"/>
      <w:r w:rsidR="00DA6907" w:rsidRPr="006A1B1E">
        <w:rPr>
          <w:sz w:val="24"/>
          <w:szCs w:val="24"/>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6A1B1E">
        <w:rPr>
          <w:bCs w:val="0"/>
          <w:spacing w:val="-1"/>
          <w:sz w:val="24"/>
          <w:szCs w:val="24"/>
        </w:rPr>
        <w:t xml:space="preserve"> </w:t>
      </w:r>
      <w:r w:rsidR="00E17CEB" w:rsidRPr="006A1B1E">
        <w:rPr>
          <w:bCs w:val="0"/>
          <w:spacing w:val="-1"/>
          <w:sz w:val="24"/>
          <w:szCs w:val="24"/>
        </w:rPr>
        <w:t>(</w:t>
      </w:r>
      <w:r w:rsidR="003F3A69" w:rsidRPr="006A1B1E">
        <w:rPr>
          <w:bCs w:val="0"/>
          <w:spacing w:val="-2"/>
          <w:sz w:val="24"/>
          <w:szCs w:val="24"/>
        </w:rPr>
        <w:t>под</w:t>
      </w:r>
      <w:r w:rsidR="003F3A69" w:rsidRPr="006A1B1E">
        <w:rPr>
          <w:bCs w:val="0"/>
          <w:sz w:val="24"/>
          <w:szCs w:val="24"/>
        </w:rPr>
        <w:t>раздел</w:t>
      </w:r>
      <w:r w:rsidR="00E17CEB" w:rsidRPr="006A1B1E">
        <w:rPr>
          <w:bCs w:val="0"/>
          <w:spacing w:val="-1"/>
          <w:sz w:val="24"/>
          <w:szCs w:val="24"/>
        </w:rPr>
        <w:t xml:space="preserve"> </w:t>
      </w:r>
      <w:r w:rsidR="005708A7">
        <w:fldChar w:fldCharType="begin"/>
      </w:r>
      <w:r w:rsidR="005708A7">
        <w:instrText xml:space="preserve"> REF _Ref440270984 \r \h  \* MERGEFORMAT </w:instrText>
      </w:r>
      <w:r w:rsidR="005708A7">
        <w:fldChar w:fldCharType="separate"/>
      </w:r>
      <w:r w:rsidR="00622B69" w:rsidRPr="006A1B1E">
        <w:rPr>
          <w:bCs w:val="0"/>
          <w:spacing w:val="-1"/>
          <w:sz w:val="24"/>
          <w:szCs w:val="24"/>
        </w:rPr>
        <w:t>5.10</w:t>
      </w:r>
      <w:r w:rsidR="005708A7">
        <w:fldChar w:fldCharType="end"/>
      </w:r>
      <w:r w:rsidR="00DA6907" w:rsidRPr="006A1B1E">
        <w:rPr>
          <w:bCs w:val="0"/>
          <w:spacing w:val="-1"/>
          <w:sz w:val="24"/>
          <w:szCs w:val="24"/>
        </w:rPr>
        <w:t>)</w:t>
      </w:r>
      <w:r w:rsidR="00E17CEB" w:rsidRPr="006A1B1E">
        <w:rPr>
          <w:bCs w:val="0"/>
          <w:spacing w:val="-1"/>
          <w:sz w:val="24"/>
          <w:szCs w:val="24"/>
        </w:rPr>
        <w:t>;</w:t>
      </w:r>
      <w:r w:rsidR="00F030B1" w:rsidRPr="006A1B1E">
        <w:rPr>
          <w:bCs w:val="0"/>
          <w:spacing w:val="-1"/>
          <w:sz w:val="24"/>
          <w:szCs w:val="24"/>
        </w:rPr>
        <w:t xml:space="preserve"> </w:t>
      </w:r>
    </w:p>
    <w:p w:rsidR="00717F60" w:rsidRPr="006A1B1E"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A1B1E">
        <w:rPr>
          <w:bCs w:val="0"/>
          <w:sz w:val="24"/>
          <w:szCs w:val="24"/>
        </w:rPr>
        <w:t xml:space="preserve">График </w:t>
      </w:r>
      <w:r w:rsidR="00F030B1" w:rsidRPr="006A1B1E">
        <w:rPr>
          <w:bCs w:val="0"/>
          <w:sz w:val="24"/>
          <w:szCs w:val="24"/>
        </w:rPr>
        <w:t xml:space="preserve">выполнения </w:t>
      </w:r>
      <w:r w:rsidR="00512B0F" w:rsidRPr="006A1B1E">
        <w:rPr>
          <w:bCs w:val="0"/>
          <w:sz w:val="24"/>
          <w:szCs w:val="24"/>
        </w:rPr>
        <w:t>поставок</w:t>
      </w:r>
      <w:r w:rsidR="006561C2" w:rsidRPr="006A1B1E">
        <w:rPr>
          <w:bCs w:val="0"/>
          <w:sz w:val="24"/>
          <w:szCs w:val="24"/>
        </w:rPr>
        <w:t xml:space="preserve"> </w:t>
      </w:r>
      <w:r w:rsidRPr="006A1B1E">
        <w:rPr>
          <w:bCs w:val="0"/>
          <w:sz w:val="24"/>
          <w:szCs w:val="24"/>
        </w:rPr>
        <w:t>по</w:t>
      </w:r>
      <w:r w:rsidR="00717F60" w:rsidRPr="006A1B1E">
        <w:rPr>
          <w:bCs w:val="0"/>
          <w:sz w:val="24"/>
          <w:szCs w:val="24"/>
        </w:rPr>
        <w:t xml:space="preserve"> форме и в соответствии с инструкциями, приведенными в настоящей </w:t>
      </w:r>
      <w:r w:rsidR="00AE0F91" w:rsidRPr="006A1B1E">
        <w:rPr>
          <w:bCs w:val="0"/>
          <w:sz w:val="24"/>
          <w:szCs w:val="24"/>
        </w:rPr>
        <w:t>Д</w:t>
      </w:r>
      <w:r w:rsidR="00717F60" w:rsidRPr="006A1B1E">
        <w:rPr>
          <w:bCs w:val="0"/>
          <w:sz w:val="24"/>
          <w:szCs w:val="24"/>
        </w:rPr>
        <w:t>окументации (</w:t>
      </w:r>
      <w:r w:rsidR="003F3A69" w:rsidRPr="006A1B1E">
        <w:rPr>
          <w:bCs w:val="0"/>
          <w:spacing w:val="-2"/>
          <w:sz w:val="24"/>
          <w:szCs w:val="24"/>
        </w:rPr>
        <w:t>под</w:t>
      </w:r>
      <w:r w:rsidR="003F3A69" w:rsidRPr="006A1B1E">
        <w:rPr>
          <w:bCs w:val="0"/>
          <w:sz w:val="24"/>
          <w:szCs w:val="24"/>
        </w:rPr>
        <w:t>раздел</w:t>
      </w:r>
      <w:r w:rsidR="00717F60" w:rsidRPr="006A1B1E">
        <w:rPr>
          <w:bCs w:val="0"/>
          <w:sz w:val="24"/>
          <w:szCs w:val="24"/>
        </w:rPr>
        <w:t xml:space="preserve"> </w:t>
      </w:r>
      <w:r w:rsidR="005708A7">
        <w:fldChar w:fldCharType="begin"/>
      </w:r>
      <w:r w:rsidR="005708A7">
        <w:instrText xml:space="preserve"> REF _Ref440271036 \r \h  \* MERGEFORMAT </w:instrText>
      </w:r>
      <w:r w:rsidR="005708A7">
        <w:fldChar w:fldCharType="separate"/>
      </w:r>
      <w:r w:rsidR="00622B69" w:rsidRPr="006A1B1E">
        <w:rPr>
          <w:bCs w:val="0"/>
          <w:sz w:val="24"/>
          <w:szCs w:val="24"/>
        </w:rPr>
        <w:t>5.4</w:t>
      </w:r>
      <w:r w:rsidR="005708A7">
        <w:fldChar w:fldCharType="end"/>
      </w:r>
      <w:r w:rsidR="00717F60" w:rsidRPr="006A1B1E">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A1B1E">
        <w:rPr>
          <w:bCs w:val="0"/>
          <w:sz w:val="24"/>
          <w:szCs w:val="24"/>
        </w:rPr>
        <w:t xml:space="preserve">Документы, подтверждающие соответствие </w:t>
      </w:r>
      <w:r w:rsidR="009C744E" w:rsidRPr="006A1B1E">
        <w:rPr>
          <w:bCs w:val="0"/>
          <w:sz w:val="24"/>
          <w:szCs w:val="24"/>
        </w:rPr>
        <w:t>Участник</w:t>
      </w:r>
      <w:r w:rsidRPr="006A1B1E">
        <w:rPr>
          <w:bCs w:val="0"/>
          <w:sz w:val="24"/>
          <w:szCs w:val="24"/>
        </w:rPr>
        <w:t>а требованиям</w:t>
      </w:r>
      <w:r w:rsidRPr="00E71A48">
        <w:rPr>
          <w:bCs w:val="0"/>
          <w:sz w:val="24"/>
          <w:szCs w:val="24"/>
        </w:rPr>
        <w:t xml:space="preserve">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5708A7">
        <w:fldChar w:fldCharType="begin"/>
      </w:r>
      <w:r w:rsidR="005708A7">
        <w:instrText xml:space="preserve"> REF _Ref191386407 \r \h  \* MERGEFORMAT </w:instrText>
      </w:r>
      <w:r w:rsidR="005708A7">
        <w:fldChar w:fldCharType="separate"/>
      </w:r>
      <w:r w:rsidR="00622B69" w:rsidRPr="00622B69">
        <w:rPr>
          <w:bCs w:val="0"/>
          <w:sz w:val="24"/>
          <w:szCs w:val="24"/>
        </w:rPr>
        <w:t>3.3.8</w:t>
      </w:r>
      <w:r w:rsidR="005708A7">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5708A7">
        <w:fldChar w:fldCharType="begin"/>
      </w:r>
      <w:r w:rsidR="005708A7">
        <w:instrText xml:space="preserve"> REF _Ref93264992 \r \h  \* MERGEFORMAT </w:instrText>
      </w:r>
      <w:r w:rsidR="005708A7">
        <w:fldChar w:fldCharType="separate"/>
      </w:r>
      <w:r w:rsidR="00622B69" w:rsidRPr="00622B69">
        <w:rPr>
          <w:bCs w:val="0"/>
          <w:sz w:val="24"/>
          <w:szCs w:val="24"/>
        </w:rPr>
        <w:t>5.5</w:t>
      </w:r>
      <w:r w:rsidR="005708A7">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55"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55"/>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_Ref55336310 \r \h  \* MERGEFORMAT </w:instrText>
      </w:r>
      <w:r w:rsidR="005708A7">
        <w:fldChar w:fldCharType="separate"/>
      </w:r>
      <w:r w:rsidR="00622B69" w:rsidRPr="00622B69">
        <w:rPr>
          <w:bCs w:val="0"/>
          <w:sz w:val="24"/>
          <w:szCs w:val="24"/>
          <w:lang w:eastAsia="ru-RU"/>
        </w:rPr>
        <w:t>5.1</w:t>
      </w:r>
      <w:r w:rsidR="005708A7">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5708A7">
        <w:fldChar w:fldCharType="begin"/>
      </w:r>
      <w:r w:rsidR="005708A7">
        <w:instrText xml:space="preserve"> REF _Ref440279062 \r \h  \* MERGEFORMAT </w:instrText>
      </w:r>
      <w:r w:rsidR="005708A7">
        <w:fldChar w:fldCharType="separate"/>
      </w:r>
      <w:r w:rsidR="00622B69" w:rsidRPr="00622B69">
        <w:rPr>
          <w:sz w:val="24"/>
          <w:szCs w:val="24"/>
        </w:rPr>
        <w:t>б)</w:t>
      </w:r>
      <w:r w:rsidR="005708A7">
        <w:fldChar w:fldCharType="end"/>
      </w:r>
      <w:r w:rsidR="00F463E8" w:rsidRPr="00F958E8">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763E64">
        <w:fldChar w:fldCharType="begin"/>
      </w:r>
      <w:r>
        <w:rPr>
          <w:bCs w:val="0"/>
          <w:sz w:val="24"/>
          <w:szCs w:val="24"/>
          <w:lang w:eastAsia="ru-RU"/>
        </w:rPr>
        <w:instrText xml:space="preserve"> REF _Ref444164229 \r \h </w:instrText>
      </w:r>
      <w:r w:rsidR="00763E64">
        <w:fldChar w:fldCharType="separate"/>
      </w:r>
      <w:r w:rsidR="00622B69">
        <w:rPr>
          <w:bCs w:val="0"/>
          <w:sz w:val="24"/>
          <w:szCs w:val="24"/>
          <w:lang w:eastAsia="ru-RU"/>
        </w:rPr>
        <w:t>5.6.1</w:t>
      </w:r>
      <w:r w:rsidR="00763E64">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fldChar w:fldCharType="begin"/>
      </w:r>
      <w:r>
        <w:rPr>
          <w:sz w:val="24"/>
          <w:szCs w:val="24"/>
        </w:rPr>
        <w:instrText xml:space="preserve"> REF _Ref444164241 \r \h </w:instrText>
      </w:r>
      <w:r w:rsidR="00763E64">
        <w:fldChar w:fldCharType="separate"/>
      </w:r>
      <w:r w:rsidR="00622B69">
        <w:rPr>
          <w:sz w:val="24"/>
          <w:szCs w:val="24"/>
        </w:rPr>
        <w:t>5.6.2</w:t>
      </w:r>
      <w:r w:rsidR="00763E64">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_Ref440274902 \r \h  \* MERGEFORMAT </w:instrText>
      </w:r>
      <w:r w:rsidR="005708A7">
        <w:fldChar w:fldCharType="separate"/>
      </w:r>
      <w:r w:rsidR="00622B69" w:rsidRPr="00622B69">
        <w:rPr>
          <w:bCs w:val="0"/>
          <w:sz w:val="24"/>
          <w:szCs w:val="24"/>
          <w:lang w:eastAsia="ru-RU"/>
        </w:rPr>
        <w:t>5.4</w:t>
      </w:r>
      <w:r w:rsidR="005708A7">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lastRenderedPageBreak/>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_Ref440274913 \r \h  \* MERGEFORMAT </w:instrText>
      </w:r>
      <w:r w:rsidR="005708A7">
        <w:fldChar w:fldCharType="separate"/>
      </w:r>
      <w:r w:rsidR="00622B69" w:rsidRPr="00622B69">
        <w:rPr>
          <w:bCs w:val="0"/>
          <w:sz w:val="24"/>
          <w:szCs w:val="24"/>
          <w:lang w:eastAsia="ru-RU"/>
        </w:rPr>
        <w:t>5.2</w:t>
      </w:r>
      <w:r w:rsidR="005708A7">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_Ref93264992 \r \h  \* MERGEFORMAT </w:instrText>
      </w:r>
      <w:r w:rsidR="005708A7">
        <w:fldChar w:fldCharType="separate"/>
      </w:r>
      <w:r w:rsidR="00622B69" w:rsidRPr="00622B69">
        <w:rPr>
          <w:bCs w:val="0"/>
          <w:sz w:val="24"/>
          <w:szCs w:val="24"/>
          <w:lang w:eastAsia="ru-RU"/>
        </w:rPr>
        <w:t>5.5</w:t>
      </w:r>
      <w:r w:rsidR="005708A7">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5708A7">
        <w:fldChar w:fldCharType="begin"/>
      </w:r>
      <w:r w:rsidR="005708A7">
        <w:instrText xml:space="preserve"> REF _Ref306005578 \r \h  \* MERGEFORMAT </w:instrText>
      </w:r>
      <w:r w:rsidR="005708A7">
        <w:fldChar w:fldCharType="separate"/>
      </w:r>
      <w:r w:rsidR="00622B69" w:rsidRPr="00622B69">
        <w:rPr>
          <w:bCs w:val="0"/>
          <w:sz w:val="24"/>
          <w:szCs w:val="24"/>
        </w:rPr>
        <w:t>3.3.8.3</w:t>
      </w:r>
      <w:r w:rsidR="005708A7">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5708A7">
        <w:fldChar w:fldCharType="begin"/>
      </w:r>
      <w:r w:rsidR="005708A7">
        <w:instrText xml:space="preserve"> REF _Ref440279062 \r \h  \* MERGEFORMAT </w:instrText>
      </w:r>
      <w:r w:rsidR="005708A7">
        <w:fldChar w:fldCharType="separate"/>
      </w:r>
      <w:r w:rsidR="00622B69" w:rsidRPr="00622B69">
        <w:rPr>
          <w:sz w:val="24"/>
          <w:szCs w:val="24"/>
        </w:rPr>
        <w:t>б)</w:t>
      </w:r>
      <w:r w:rsidR="005708A7">
        <w:fldChar w:fldCharType="end"/>
      </w:r>
      <w:r w:rsidR="00F958E8" w:rsidRPr="00F958E8">
        <w:rPr>
          <w:sz w:val="24"/>
          <w:szCs w:val="24"/>
        </w:rPr>
        <w:t xml:space="preserve">, </w:t>
      </w:r>
      <w:r w:rsidR="005708A7">
        <w:fldChar w:fldCharType="begin"/>
      </w:r>
      <w:r w:rsidR="005708A7">
        <w:instrText xml:space="preserve"> REF _Ref440372460 \r \h  \* MERGEFORMAT </w:instrText>
      </w:r>
      <w:r w:rsidR="005708A7">
        <w:fldChar w:fldCharType="separate"/>
      </w:r>
      <w:r w:rsidR="00622B69" w:rsidRPr="00622B69">
        <w:rPr>
          <w:sz w:val="24"/>
          <w:szCs w:val="24"/>
        </w:rPr>
        <w:t>д)</w:t>
      </w:r>
      <w:r w:rsidR="005708A7">
        <w:fldChar w:fldCharType="end"/>
      </w:r>
      <w:r w:rsidR="00F958E8" w:rsidRPr="00F958E8">
        <w:rPr>
          <w:sz w:val="24"/>
          <w:szCs w:val="24"/>
        </w:rPr>
        <w:t xml:space="preserve">, </w:t>
      </w:r>
      <w:r w:rsidR="005708A7">
        <w:fldChar w:fldCharType="begin"/>
      </w:r>
      <w:r w:rsidR="005708A7">
        <w:instrText xml:space="preserve"> REF _Ref440372474 \r \h  \* MERGEFORMAT </w:instrText>
      </w:r>
      <w:r w:rsidR="005708A7">
        <w:fldChar w:fldCharType="separate"/>
      </w:r>
      <w:r w:rsidR="00622B69" w:rsidRPr="00622B69">
        <w:rPr>
          <w:sz w:val="24"/>
          <w:szCs w:val="24"/>
        </w:rPr>
        <w:t>м)</w:t>
      </w:r>
      <w:r w:rsidR="005708A7">
        <w:fldChar w:fldCharType="end"/>
      </w:r>
      <w:r w:rsidR="00F958E8" w:rsidRPr="00F958E8">
        <w:rPr>
          <w:sz w:val="24"/>
          <w:szCs w:val="24"/>
        </w:rPr>
        <w:t xml:space="preserve">, </w:t>
      </w:r>
      <w:r w:rsidR="005708A7">
        <w:fldChar w:fldCharType="begin"/>
      </w:r>
      <w:r w:rsidR="005708A7">
        <w:instrText xml:space="preserve"> REF _Ref440372477 \r \h  \* MERGEFORMAT </w:instrText>
      </w:r>
      <w:r w:rsidR="005708A7">
        <w:fldChar w:fldCharType="separate"/>
      </w:r>
      <w:r w:rsidR="00622B69" w:rsidRPr="00622B69">
        <w:rPr>
          <w:sz w:val="24"/>
          <w:szCs w:val="24"/>
        </w:rPr>
        <w:t>н)</w:t>
      </w:r>
      <w:r w:rsidR="005708A7">
        <w:fldChar w:fldCharType="end"/>
      </w:r>
      <w:r w:rsidR="00A24167">
        <w:t xml:space="preserve">, </w:t>
      </w:r>
      <w:r w:rsidR="00763E64">
        <w:fldChar w:fldCharType="begin"/>
      </w:r>
      <w:r w:rsidR="00A24167">
        <w:instrText xml:space="preserve"> REF _Ref442188512 \r \h </w:instrText>
      </w:r>
      <w:r w:rsidR="00763E64">
        <w:fldChar w:fldCharType="separate"/>
      </w:r>
      <w:r w:rsidR="00622B69">
        <w:t>т)</w:t>
      </w:r>
      <w:r w:rsidR="00763E64">
        <w:fldChar w:fldCharType="end"/>
      </w:r>
      <w:r w:rsidR="00F463E8" w:rsidRPr="00F958E8">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5708A7">
        <w:fldChar w:fldCharType="begin"/>
      </w:r>
      <w:r w:rsidR="005708A7">
        <w:instrText xml:space="preserve"> REF _Ref440274961 \r \h  \* MERGEFORMAT </w:instrText>
      </w:r>
      <w:r w:rsidR="005708A7">
        <w:fldChar w:fldCharType="separate"/>
      </w:r>
      <w:r w:rsidR="00622B69" w:rsidRPr="00622B69">
        <w:rPr>
          <w:bCs w:val="0"/>
          <w:sz w:val="24"/>
          <w:szCs w:val="24"/>
        </w:rPr>
        <w:t>5.15</w:t>
      </w:r>
      <w:r w:rsidR="005708A7">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5708A7">
        <w:fldChar w:fldCharType="begin"/>
      </w:r>
      <w:r w:rsidR="005708A7">
        <w:instrText xml:space="preserve"> REF _Ref440274659 \r \h  \* MERGEFORMAT </w:instrText>
      </w:r>
      <w:r w:rsidR="005708A7">
        <w:fldChar w:fldCharType="separate"/>
      </w:r>
      <w:r w:rsidR="00622B69" w:rsidRPr="00622B69">
        <w:rPr>
          <w:bCs w:val="0"/>
          <w:sz w:val="24"/>
          <w:szCs w:val="24"/>
        </w:rPr>
        <w:t>5.9</w:t>
      </w:r>
      <w:r w:rsidR="005708A7">
        <w:fldChar w:fldCharType="end"/>
      </w:r>
      <w:r w:rsidRPr="00CF7D45">
        <w:rPr>
          <w:bCs w:val="0"/>
          <w:sz w:val="24"/>
          <w:szCs w:val="24"/>
        </w:rPr>
        <w:t xml:space="preserve">, </w:t>
      </w:r>
      <w:r w:rsidR="005708A7">
        <w:fldChar w:fldCharType="begin"/>
      </w:r>
      <w:r w:rsidR="005708A7">
        <w:instrText xml:space="preserve"> REF _Ref440274733 \r \h  \* MERGEFORMAT </w:instrText>
      </w:r>
      <w:r w:rsidR="005708A7">
        <w:fldChar w:fldCharType="separate"/>
      </w:r>
      <w:r w:rsidR="00622B69" w:rsidRPr="00622B69">
        <w:rPr>
          <w:bCs w:val="0"/>
          <w:sz w:val="24"/>
          <w:szCs w:val="24"/>
        </w:rPr>
        <w:t>5.11</w:t>
      </w:r>
      <w:r w:rsidR="005708A7">
        <w:fldChar w:fldCharType="end"/>
      </w:r>
      <w:r w:rsidRPr="00CF7D45">
        <w:rPr>
          <w:bCs w:val="0"/>
          <w:sz w:val="24"/>
          <w:szCs w:val="24"/>
        </w:rPr>
        <w:t xml:space="preserve">, </w:t>
      </w:r>
      <w:r w:rsidR="005708A7">
        <w:fldChar w:fldCharType="begin"/>
      </w:r>
      <w:r w:rsidR="005708A7">
        <w:instrText xml:space="preserve"> REF _Ref440274744 \r \h  \* MERGEFORMAT </w:instrText>
      </w:r>
      <w:r w:rsidR="005708A7">
        <w:fldChar w:fldCharType="separate"/>
      </w:r>
      <w:r w:rsidR="00622B69" w:rsidRPr="00622B69">
        <w:rPr>
          <w:bCs w:val="0"/>
          <w:sz w:val="24"/>
          <w:szCs w:val="24"/>
        </w:rPr>
        <w:t>5.12</w:t>
      </w:r>
      <w:r w:rsidR="005708A7">
        <w:fldChar w:fldCharType="end"/>
      </w:r>
      <w:r w:rsidRPr="00CF7D45">
        <w:rPr>
          <w:bCs w:val="0"/>
          <w:sz w:val="24"/>
          <w:szCs w:val="24"/>
        </w:rPr>
        <w:t xml:space="preserve">, </w:t>
      </w:r>
      <w:r w:rsidR="005708A7">
        <w:fldChar w:fldCharType="begin"/>
      </w:r>
      <w:r w:rsidR="005708A7">
        <w:instrText xml:space="preserve"> REF _Ref440274756 \r \h  \* MERGEFORMAT </w:instrText>
      </w:r>
      <w:r w:rsidR="005708A7">
        <w:fldChar w:fldCharType="separate"/>
      </w:r>
      <w:r w:rsidR="00622B69" w:rsidRPr="00622B69">
        <w:rPr>
          <w:bCs w:val="0"/>
          <w:sz w:val="24"/>
          <w:szCs w:val="24"/>
        </w:rPr>
        <w:t>5.14</w:t>
      </w:r>
      <w:r w:rsidR="005708A7">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5708A7">
        <w:fldChar w:fldCharType="begin"/>
      </w:r>
      <w:r w:rsidR="005708A7">
        <w:instrText xml:space="preserve"> REF _Ref306005578 \r \h  \* MERGEFORMAT </w:instrText>
      </w:r>
      <w:r w:rsidR="005708A7">
        <w:fldChar w:fldCharType="separate"/>
      </w:r>
      <w:r w:rsidR="00622B69" w:rsidRPr="00622B69">
        <w:rPr>
          <w:bCs w:val="0"/>
          <w:sz w:val="24"/>
          <w:szCs w:val="24"/>
        </w:rPr>
        <w:t>3.3.8.3</w:t>
      </w:r>
      <w:r w:rsidR="005708A7">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5708A7">
        <w:fldChar w:fldCharType="begin"/>
      </w:r>
      <w:r w:rsidR="005708A7">
        <w:instrText xml:space="preserve"> REF _Ref86826666 \r \h  \* MERGEFORMAT </w:instrText>
      </w:r>
      <w:r w:rsidR="005708A7">
        <w:fldChar w:fldCharType="separate"/>
      </w:r>
      <w:r w:rsidR="00622B69" w:rsidRPr="00622B69">
        <w:rPr>
          <w:bCs w:val="0"/>
          <w:sz w:val="24"/>
          <w:szCs w:val="24"/>
          <w:lang w:eastAsia="ru-RU"/>
        </w:rPr>
        <w:t>5.3</w:t>
      </w:r>
      <w:r w:rsidR="005708A7">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5708A7">
        <w:fldChar w:fldCharType="begin"/>
      </w:r>
      <w:r w:rsidR="005708A7">
        <w:instrText xml:space="preserve"> REF _Ref440275030 \r \h  \* MERGEFORMAT </w:instrText>
      </w:r>
      <w:r w:rsidR="005708A7">
        <w:fldChar w:fldCharType="separate"/>
      </w:r>
      <w:r w:rsidR="00622B69" w:rsidRPr="00622B69">
        <w:rPr>
          <w:bCs w:val="0"/>
          <w:sz w:val="24"/>
          <w:szCs w:val="24"/>
          <w:lang w:eastAsia="ru-RU"/>
        </w:rPr>
        <w:t>5.10</w:t>
      </w:r>
      <w:r w:rsidR="005708A7">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6"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56"/>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5708A7">
        <w:fldChar w:fldCharType="begin"/>
      </w:r>
      <w:r w:rsidR="005708A7">
        <w:instrText xml:space="preserve"> REF _Ref440270602 \r \h  \* MERGEFORMAT </w:instrText>
      </w:r>
      <w:r w:rsidR="005708A7">
        <w:fldChar w:fldCharType="separate"/>
      </w:r>
      <w:r w:rsidR="00622B69">
        <w:t>5</w:t>
      </w:r>
      <w:r w:rsidR="005708A7">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5708A7">
        <w:fldChar w:fldCharType="begin"/>
      </w:r>
      <w:r w:rsidR="005708A7">
        <w:instrText xml:space="preserve"> REF _Ref191386419 \n \h  \* MERGEFORMAT </w:instrText>
      </w:r>
      <w:r w:rsidR="005708A7">
        <w:fldChar w:fldCharType="separate"/>
      </w:r>
      <w:r w:rsidR="00622B69" w:rsidRPr="00622B69">
        <w:rPr>
          <w:bCs w:val="0"/>
          <w:sz w:val="24"/>
          <w:szCs w:val="24"/>
        </w:rPr>
        <w:t>3.3.2</w:t>
      </w:r>
      <w:r w:rsidR="005708A7">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_Ref442187883 \r \h  \* MERGEFORMAT </w:instrText>
      </w:r>
      <w:r w:rsidR="005708A7">
        <w:fldChar w:fldCharType="separate"/>
      </w:r>
      <w:r w:rsidR="00622B69" w:rsidRPr="00622B69">
        <w:rPr>
          <w:sz w:val="24"/>
          <w:szCs w:val="24"/>
        </w:rPr>
        <w:t>5.16</w:t>
      </w:r>
      <w:r w:rsidR="005708A7">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7" w:name="_Ref55279015"/>
      <w:bookmarkStart w:id="158"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57"/>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9"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58"/>
      <w:bookmarkEnd w:id="15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60"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60"/>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63E64">
        <w:rPr>
          <w:sz w:val="24"/>
          <w:szCs w:val="24"/>
        </w:rPr>
        <w:fldChar w:fldCharType="begin"/>
      </w:r>
      <w:r w:rsidR="00B71B9D">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0E5AC7">
        <w:rPr>
          <w:sz w:val="24"/>
          <w:szCs w:val="24"/>
        </w:rPr>
        <w:t xml:space="preserve"> настоящей документации, будет указано «в соответствии с </w:t>
      </w:r>
      <w:r w:rsidRPr="000E5AC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63E64">
        <w:rPr>
          <w:bCs w:val="0"/>
          <w:sz w:val="24"/>
          <w:szCs w:val="24"/>
        </w:rPr>
        <w:fldChar w:fldCharType="begin"/>
      </w:r>
      <w:r w:rsidR="00B71B9D">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63E64">
        <w:rPr>
          <w:bCs w:val="0"/>
          <w:sz w:val="24"/>
          <w:szCs w:val="24"/>
        </w:rPr>
        <w:fldChar w:fldCharType="begin"/>
      </w:r>
      <w:r w:rsidR="00B71B9D">
        <w:rPr>
          <w:bCs w:val="0"/>
          <w:sz w:val="24"/>
          <w:szCs w:val="24"/>
        </w:rPr>
        <w:instrText xml:space="preserve"> REF _Ref440271036 \r \h </w:instrText>
      </w:r>
      <w:r w:rsidR="00763E64">
        <w:rPr>
          <w:bCs w:val="0"/>
          <w:sz w:val="24"/>
          <w:szCs w:val="24"/>
        </w:rPr>
      </w:r>
      <w:r w:rsidR="00763E64">
        <w:rPr>
          <w:bCs w:val="0"/>
          <w:sz w:val="24"/>
          <w:szCs w:val="24"/>
        </w:rPr>
        <w:fldChar w:fldCharType="separate"/>
      </w:r>
      <w:r w:rsidR="00622B69">
        <w:rPr>
          <w:bCs w:val="0"/>
          <w:sz w:val="24"/>
          <w:szCs w:val="24"/>
        </w:rPr>
        <w:t>5.4</w:t>
      </w:r>
      <w:r w:rsidR="00763E64">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61" w:name="_Ref115076752"/>
      <w:bookmarkStart w:id="162" w:name="_Ref191386109"/>
      <w:bookmarkStart w:id="163" w:name="_Ref191386419"/>
      <w:bookmarkStart w:id="164" w:name="_Toc440357091"/>
      <w:bookmarkStart w:id="165" w:name="_Toc440359646"/>
      <w:bookmarkStart w:id="166" w:name="_Toc440632109"/>
      <w:bookmarkStart w:id="167" w:name="_Toc440875930"/>
      <w:bookmarkStart w:id="168" w:name="_Toc441130958"/>
      <w:bookmarkStart w:id="169"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161"/>
      <w:bookmarkEnd w:id="162"/>
      <w:bookmarkEnd w:id="163"/>
      <w:r w:rsidRPr="00E71A48">
        <w:rPr>
          <w:szCs w:val="24"/>
        </w:rPr>
        <w:t>ЭТП</w:t>
      </w:r>
      <w:bookmarkEnd w:id="164"/>
      <w:bookmarkEnd w:id="165"/>
      <w:bookmarkEnd w:id="166"/>
      <w:bookmarkEnd w:id="167"/>
      <w:bookmarkEnd w:id="168"/>
      <w:bookmarkEnd w:id="169"/>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70" w:name="_Ref115076807"/>
      <w:bookmarkStart w:id="171" w:name="_Toc440357092"/>
      <w:bookmarkStart w:id="172" w:name="_Toc440359647"/>
      <w:bookmarkStart w:id="173" w:name="_Toc440632110"/>
      <w:bookmarkStart w:id="174" w:name="_Toc440875931"/>
      <w:bookmarkStart w:id="175" w:name="_Toc441130959"/>
      <w:bookmarkStart w:id="176"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170"/>
      <w:bookmarkEnd w:id="171"/>
      <w:bookmarkEnd w:id="172"/>
      <w:bookmarkEnd w:id="173"/>
      <w:bookmarkEnd w:id="174"/>
      <w:bookmarkEnd w:id="175"/>
      <w:bookmarkEnd w:id="17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177"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_Ref442187883 \r \h  \* MERGEFORMAT </w:instrText>
      </w:r>
      <w:r w:rsidR="005708A7">
        <w:fldChar w:fldCharType="separate"/>
      </w:r>
      <w:r w:rsidR="00622B69" w:rsidRPr="00622B69">
        <w:rPr>
          <w:sz w:val="24"/>
          <w:szCs w:val="24"/>
        </w:rPr>
        <w:t>5.16</w:t>
      </w:r>
      <w:r w:rsidR="005708A7">
        <w:fldChar w:fldCharType="end"/>
      </w:r>
      <w:r w:rsidR="008D1B83" w:rsidRPr="008D1B83">
        <w:rPr>
          <w:color w:val="000000"/>
          <w:sz w:val="24"/>
          <w:szCs w:val="24"/>
        </w:rPr>
        <w:t>.</w:t>
      </w:r>
      <w:bookmarkEnd w:id="177"/>
    </w:p>
    <w:p w:rsidR="00717F60" w:rsidRPr="00E71A48" w:rsidRDefault="00717F60" w:rsidP="00E71A48">
      <w:pPr>
        <w:pStyle w:val="3"/>
        <w:spacing w:line="264" w:lineRule="auto"/>
        <w:rPr>
          <w:szCs w:val="24"/>
        </w:rPr>
      </w:pPr>
      <w:bookmarkStart w:id="178" w:name="_Ref306008743"/>
      <w:bookmarkStart w:id="179" w:name="_Toc440357093"/>
      <w:bookmarkStart w:id="180" w:name="_Toc440359648"/>
      <w:bookmarkStart w:id="181" w:name="_Toc440632111"/>
      <w:bookmarkStart w:id="182" w:name="_Toc440875932"/>
      <w:bookmarkStart w:id="183" w:name="_Toc441130960"/>
      <w:bookmarkStart w:id="184"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178"/>
      <w:bookmarkEnd w:id="179"/>
      <w:bookmarkEnd w:id="180"/>
      <w:bookmarkEnd w:id="181"/>
      <w:bookmarkEnd w:id="182"/>
      <w:bookmarkEnd w:id="183"/>
      <w:bookmarkEnd w:id="184"/>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185"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63E64">
        <w:rPr>
          <w:bCs w:val="0"/>
          <w:sz w:val="24"/>
          <w:szCs w:val="24"/>
        </w:rPr>
        <w:fldChar w:fldCharType="begin"/>
      </w:r>
      <w:r w:rsidR="003F5CDB">
        <w:rPr>
          <w:bCs w:val="0"/>
          <w:sz w:val="24"/>
          <w:szCs w:val="24"/>
        </w:rPr>
        <w:instrText xml:space="preserve"> REF _Ref440289953 \r \h </w:instrText>
      </w:r>
      <w:r w:rsidR="00763E64">
        <w:rPr>
          <w:bCs w:val="0"/>
          <w:sz w:val="24"/>
          <w:szCs w:val="24"/>
        </w:rPr>
      </w:r>
      <w:r w:rsidR="00763E64">
        <w:rPr>
          <w:bCs w:val="0"/>
          <w:sz w:val="24"/>
          <w:szCs w:val="24"/>
        </w:rPr>
        <w:fldChar w:fldCharType="separate"/>
      </w:r>
      <w:r w:rsidR="00622B69">
        <w:rPr>
          <w:bCs w:val="0"/>
          <w:sz w:val="24"/>
          <w:szCs w:val="24"/>
        </w:rPr>
        <w:t>3.4.1.3</w:t>
      </w:r>
      <w:r w:rsidR="00763E64">
        <w:rPr>
          <w:bCs w:val="0"/>
          <w:sz w:val="24"/>
          <w:szCs w:val="24"/>
        </w:rPr>
        <w:fldChar w:fldCharType="end"/>
      </w:r>
      <w:r w:rsidR="003F5CDB">
        <w:rPr>
          <w:bCs w:val="0"/>
          <w:sz w:val="24"/>
          <w:szCs w:val="24"/>
        </w:rPr>
        <w:t>)</w:t>
      </w:r>
      <w:r w:rsidR="00717F60" w:rsidRPr="00E71A48">
        <w:rPr>
          <w:bCs w:val="0"/>
          <w:sz w:val="24"/>
          <w:szCs w:val="24"/>
        </w:rPr>
        <w:t>.</w:t>
      </w:r>
      <w:bookmarkEnd w:id="185"/>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186" w:name="_Toc440357094"/>
      <w:bookmarkStart w:id="187" w:name="_Toc440359649"/>
      <w:bookmarkStart w:id="188" w:name="_Toc440632112"/>
      <w:bookmarkStart w:id="189" w:name="_Toc440875933"/>
      <w:bookmarkStart w:id="190" w:name="_Toc441130961"/>
      <w:bookmarkStart w:id="191" w:name="_Toc447269776"/>
      <w:r w:rsidRPr="00E71A48">
        <w:rPr>
          <w:szCs w:val="24"/>
        </w:rPr>
        <w:t xml:space="preserve">Требования к языку </w:t>
      </w:r>
      <w:r w:rsidR="004B5EB3" w:rsidRPr="00E71A48">
        <w:rPr>
          <w:szCs w:val="24"/>
        </w:rPr>
        <w:t>Заявк</w:t>
      </w:r>
      <w:r w:rsidRPr="00E71A48">
        <w:rPr>
          <w:szCs w:val="24"/>
        </w:rPr>
        <w:t>и</w:t>
      </w:r>
      <w:bookmarkEnd w:id="186"/>
      <w:bookmarkEnd w:id="187"/>
      <w:bookmarkEnd w:id="188"/>
      <w:bookmarkEnd w:id="189"/>
      <w:bookmarkEnd w:id="190"/>
      <w:bookmarkEnd w:id="191"/>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192" w:name="_Toc440357095"/>
      <w:bookmarkStart w:id="193" w:name="_Toc440359650"/>
      <w:bookmarkStart w:id="194" w:name="_Toc440632113"/>
      <w:bookmarkStart w:id="195" w:name="_Toc440875934"/>
      <w:bookmarkStart w:id="196" w:name="_Toc441130962"/>
      <w:bookmarkStart w:id="197" w:name="_Toc447269777"/>
      <w:r w:rsidRPr="00E71A48">
        <w:rPr>
          <w:szCs w:val="24"/>
        </w:rPr>
        <w:t xml:space="preserve">Требования к валюте </w:t>
      </w:r>
      <w:r w:rsidR="004B5EB3" w:rsidRPr="00E71A48">
        <w:rPr>
          <w:szCs w:val="24"/>
        </w:rPr>
        <w:t>Заявк</w:t>
      </w:r>
      <w:r w:rsidRPr="00E71A48">
        <w:rPr>
          <w:szCs w:val="24"/>
        </w:rPr>
        <w:t>и</w:t>
      </w:r>
      <w:bookmarkEnd w:id="192"/>
      <w:bookmarkEnd w:id="193"/>
      <w:bookmarkEnd w:id="194"/>
      <w:bookmarkEnd w:id="195"/>
      <w:bookmarkEnd w:id="196"/>
      <w:bookmarkEnd w:id="197"/>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198" w:name="_Toc440357096"/>
      <w:bookmarkStart w:id="199" w:name="_Toc440359651"/>
      <w:bookmarkStart w:id="200" w:name="_Toc440632114"/>
      <w:bookmarkStart w:id="201" w:name="_Toc440875935"/>
      <w:bookmarkStart w:id="202" w:name="_Toc441130963"/>
      <w:bookmarkStart w:id="203" w:name="_Toc447269778"/>
      <w:r w:rsidRPr="00C12FA4">
        <w:rPr>
          <w:szCs w:val="24"/>
        </w:rPr>
        <w:t xml:space="preserve">Начальная (максимальная) цена </w:t>
      </w:r>
      <w:r w:rsidR="00123C70" w:rsidRPr="00C12FA4">
        <w:rPr>
          <w:szCs w:val="24"/>
        </w:rPr>
        <w:t>Договор</w:t>
      </w:r>
      <w:r w:rsidRPr="00C12FA4">
        <w:rPr>
          <w:szCs w:val="24"/>
        </w:rPr>
        <w:t>а</w:t>
      </w:r>
      <w:bookmarkEnd w:id="198"/>
      <w:bookmarkEnd w:id="199"/>
      <w:bookmarkEnd w:id="200"/>
      <w:bookmarkEnd w:id="201"/>
      <w:bookmarkEnd w:id="202"/>
      <w:bookmarkEnd w:id="203"/>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966699" w:rsidP="005708A7">
      <w:pPr>
        <w:widowControl w:val="0"/>
        <w:shd w:val="clear" w:color="auto" w:fill="FFFFFF"/>
        <w:tabs>
          <w:tab w:val="left" w:pos="709"/>
          <w:tab w:val="left" w:pos="1701"/>
        </w:tabs>
        <w:autoSpaceDE w:val="0"/>
        <w:spacing w:after="100" w:line="264" w:lineRule="auto"/>
        <w:ind w:right="17" w:firstLine="709"/>
        <w:rPr>
          <w:bCs w:val="0"/>
          <w:sz w:val="24"/>
          <w:szCs w:val="24"/>
        </w:rPr>
      </w:pPr>
      <w:r>
        <w:rPr>
          <w:b/>
          <w:sz w:val="24"/>
          <w:szCs w:val="24"/>
        </w:rPr>
        <w:t>115 051</w:t>
      </w:r>
      <w:r w:rsidR="00155DAF" w:rsidRPr="005708A7">
        <w:rPr>
          <w:sz w:val="24"/>
          <w:szCs w:val="24"/>
        </w:rPr>
        <w:t xml:space="preserve"> (</w:t>
      </w:r>
      <w:r w:rsidRPr="00966699">
        <w:rPr>
          <w:sz w:val="24"/>
          <w:szCs w:val="24"/>
        </w:rPr>
        <w:t>сто пятна</w:t>
      </w:r>
      <w:r>
        <w:rPr>
          <w:sz w:val="24"/>
          <w:szCs w:val="24"/>
        </w:rPr>
        <w:t>дцать тысяч пятьдесят один</w:t>
      </w:r>
      <w:r w:rsidR="00155DAF" w:rsidRPr="005708A7">
        <w:rPr>
          <w:sz w:val="24"/>
          <w:szCs w:val="24"/>
        </w:rPr>
        <w:t>) рубл</w:t>
      </w:r>
      <w:r>
        <w:rPr>
          <w:sz w:val="24"/>
          <w:szCs w:val="24"/>
        </w:rPr>
        <w:t>ь</w:t>
      </w:r>
      <w:r w:rsidR="00155DAF" w:rsidRPr="005708A7">
        <w:rPr>
          <w:sz w:val="24"/>
          <w:szCs w:val="24"/>
        </w:rPr>
        <w:t xml:space="preserve"> 00 копеек РФ, без учета НДС; НДС составляет </w:t>
      </w:r>
      <w:r>
        <w:rPr>
          <w:b/>
          <w:sz w:val="24"/>
          <w:szCs w:val="24"/>
        </w:rPr>
        <w:t>20 709</w:t>
      </w:r>
      <w:r w:rsidR="00155DAF" w:rsidRPr="005708A7">
        <w:rPr>
          <w:sz w:val="24"/>
          <w:szCs w:val="24"/>
        </w:rPr>
        <w:t xml:space="preserve"> (</w:t>
      </w:r>
      <w:r w:rsidRPr="00966699">
        <w:rPr>
          <w:sz w:val="24"/>
          <w:szCs w:val="24"/>
        </w:rPr>
        <w:t>двад</w:t>
      </w:r>
      <w:r>
        <w:rPr>
          <w:sz w:val="24"/>
          <w:szCs w:val="24"/>
        </w:rPr>
        <w:t>цать тысяч семьсот девять</w:t>
      </w:r>
      <w:r w:rsidR="00155DAF" w:rsidRPr="005708A7">
        <w:rPr>
          <w:sz w:val="24"/>
          <w:szCs w:val="24"/>
        </w:rPr>
        <w:t xml:space="preserve">) рублей </w:t>
      </w:r>
      <w:r>
        <w:rPr>
          <w:sz w:val="24"/>
          <w:szCs w:val="24"/>
        </w:rPr>
        <w:t>18</w:t>
      </w:r>
      <w:r w:rsidR="00155DAF" w:rsidRPr="005708A7">
        <w:rPr>
          <w:sz w:val="24"/>
          <w:szCs w:val="24"/>
        </w:rPr>
        <w:t xml:space="preserve"> копеек РФ; </w:t>
      </w:r>
      <w:r>
        <w:rPr>
          <w:b/>
          <w:sz w:val="24"/>
          <w:szCs w:val="24"/>
        </w:rPr>
        <w:t>135 760</w:t>
      </w:r>
      <w:r w:rsidR="00155DAF" w:rsidRPr="005708A7">
        <w:rPr>
          <w:sz w:val="24"/>
          <w:szCs w:val="24"/>
        </w:rPr>
        <w:t xml:space="preserve"> (</w:t>
      </w:r>
      <w:r w:rsidR="006B088C" w:rsidRPr="006B088C">
        <w:rPr>
          <w:sz w:val="24"/>
          <w:szCs w:val="24"/>
        </w:rPr>
        <w:t>сто тридцать пять</w:t>
      </w:r>
      <w:r w:rsidR="006B088C">
        <w:rPr>
          <w:sz w:val="24"/>
          <w:szCs w:val="24"/>
        </w:rPr>
        <w:t xml:space="preserve"> тысяч семьсот шестьдесят</w:t>
      </w:r>
      <w:r w:rsidR="00155DAF" w:rsidRPr="005708A7">
        <w:rPr>
          <w:sz w:val="24"/>
          <w:szCs w:val="24"/>
        </w:rPr>
        <w:t xml:space="preserve">) рублей </w:t>
      </w:r>
      <w:r>
        <w:rPr>
          <w:sz w:val="24"/>
          <w:szCs w:val="24"/>
        </w:rPr>
        <w:t>18</w:t>
      </w:r>
      <w:r w:rsidR="00155DAF" w:rsidRPr="005708A7">
        <w:rPr>
          <w:sz w:val="24"/>
          <w:szCs w:val="24"/>
        </w:rPr>
        <w:t xml:space="preserve"> копеек РФ, с учетом НДС</w:t>
      </w:r>
      <w:r w:rsidR="00FF0DE1" w:rsidRPr="005708A7">
        <w:rPr>
          <w:sz w:val="24"/>
          <w:szCs w:val="24"/>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63E64">
        <w:rPr>
          <w:bCs w:val="0"/>
          <w:sz w:val="24"/>
          <w:szCs w:val="24"/>
        </w:rPr>
        <w:fldChar w:fldCharType="begin"/>
      </w:r>
      <w:r w:rsidR="003F3A69">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63E64">
        <w:rPr>
          <w:bCs w:val="0"/>
          <w:sz w:val="24"/>
          <w:szCs w:val="24"/>
        </w:rPr>
        <w:fldChar w:fldCharType="begin"/>
      </w:r>
      <w:r w:rsidR="003F3A69">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63E64">
        <w:rPr>
          <w:bCs w:val="0"/>
          <w:sz w:val="24"/>
          <w:szCs w:val="24"/>
        </w:rPr>
        <w:fldChar w:fldCharType="begin"/>
      </w:r>
      <w:r w:rsidR="003F3A69">
        <w:rPr>
          <w:bCs w:val="0"/>
          <w:sz w:val="24"/>
          <w:szCs w:val="24"/>
        </w:rPr>
        <w:instrText xml:space="preserve"> REF _Ref306138385 \r \h </w:instrText>
      </w:r>
      <w:r w:rsidR="00763E64">
        <w:rPr>
          <w:bCs w:val="0"/>
          <w:sz w:val="24"/>
          <w:szCs w:val="24"/>
        </w:rPr>
      </w:r>
      <w:r w:rsidR="00763E64">
        <w:rPr>
          <w:bCs w:val="0"/>
          <w:sz w:val="24"/>
          <w:szCs w:val="24"/>
        </w:rPr>
        <w:fldChar w:fldCharType="separate"/>
      </w:r>
      <w:r w:rsidR="00622B69">
        <w:rPr>
          <w:bCs w:val="0"/>
          <w:sz w:val="24"/>
          <w:szCs w:val="24"/>
        </w:rPr>
        <w:t>3.6.4</w:t>
      </w:r>
      <w:r w:rsidR="00763E6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04" w:name="_Ref191386407"/>
      <w:bookmarkStart w:id="205" w:name="_Ref191386526"/>
      <w:bookmarkStart w:id="206" w:name="_Toc440357097"/>
      <w:bookmarkStart w:id="207" w:name="_Toc440359652"/>
      <w:bookmarkStart w:id="208" w:name="_Toc440632115"/>
      <w:bookmarkStart w:id="209" w:name="_Toc440875936"/>
      <w:bookmarkStart w:id="210" w:name="_Toc441130964"/>
      <w:bookmarkStart w:id="211" w:name="_Toc447269779"/>
      <w:bookmarkStart w:id="212"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04"/>
      <w:bookmarkEnd w:id="205"/>
      <w:bookmarkEnd w:id="206"/>
      <w:bookmarkEnd w:id="207"/>
      <w:bookmarkEnd w:id="208"/>
      <w:bookmarkEnd w:id="209"/>
      <w:bookmarkEnd w:id="210"/>
      <w:bookmarkEnd w:id="211"/>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3" w:name="_Ref93090116"/>
      <w:bookmarkStart w:id="214" w:name="_Ref191386482"/>
      <w:bookmarkStart w:id="215" w:name="_Ref440291364"/>
      <w:bookmarkEnd w:id="212"/>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13"/>
      <w:r w:rsidRPr="00E71A48">
        <w:rPr>
          <w:bCs w:val="0"/>
          <w:sz w:val="24"/>
          <w:szCs w:val="24"/>
        </w:rPr>
        <w:t>:</w:t>
      </w:r>
      <w:bookmarkStart w:id="216" w:name="_Ref306004833"/>
      <w:bookmarkEnd w:id="214"/>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F86CC7">
        <w:rPr>
          <w:bCs w:val="0"/>
          <w:sz w:val="24"/>
          <w:szCs w:val="24"/>
        </w:rPr>
        <w:t xml:space="preserve">, </w:t>
      </w:r>
      <w:r w:rsidR="00F86CC7" w:rsidRPr="00F86CC7">
        <w:rPr>
          <w:sz w:val="24"/>
          <w:szCs w:val="24"/>
        </w:rPr>
        <w:t>являющееся субъектом малого и среднего предпринимательства</w:t>
      </w:r>
      <w:r w:rsidRPr="00F86CC7">
        <w:rPr>
          <w:bCs w:val="0"/>
          <w:sz w:val="24"/>
          <w:szCs w:val="24"/>
        </w:rPr>
        <w:t>.</w:t>
      </w:r>
      <w:r w:rsidRPr="000F4365">
        <w:rPr>
          <w:bCs w:val="0"/>
          <w:sz w:val="24"/>
          <w:szCs w:val="24"/>
        </w:rPr>
        <w:t xml:space="preserve"> </w:t>
      </w:r>
      <w:r w:rsidR="003F330D">
        <w:rPr>
          <w:bCs w:val="0"/>
          <w:sz w:val="24"/>
          <w:szCs w:val="24"/>
        </w:rPr>
        <w:t>Привлечение со</w:t>
      </w:r>
      <w:r w:rsidR="00036006" w:rsidRPr="000F4365">
        <w:rPr>
          <w:bCs w:val="0"/>
          <w:sz w:val="24"/>
          <w:szCs w:val="24"/>
        </w:rPr>
        <w:t xml:space="preserve">поставщиков в соответствии с пунктом </w:t>
      </w:r>
      <w:r w:rsidR="00763E64" w:rsidRPr="000F4365">
        <w:rPr>
          <w:bCs w:val="0"/>
          <w:sz w:val="24"/>
          <w:szCs w:val="24"/>
        </w:rPr>
        <w:fldChar w:fldCharType="begin"/>
      </w:r>
      <w:r w:rsidR="003F3A69" w:rsidRPr="000F4365">
        <w:rPr>
          <w:bCs w:val="0"/>
          <w:sz w:val="24"/>
          <w:szCs w:val="24"/>
        </w:rPr>
        <w:instrText xml:space="preserve"> REF _Ref440271628 \r \h </w:instrText>
      </w:r>
      <w:r w:rsidR="00763E64" w:rsidRPr="000F4365">
        <w:rPr>
          <w:bCs w:val="0"/>
          <w:sz w:val="24"/>
          <w:szCs w:val="24"/>
        </w:rPr>
      </w:r>
      <w:r w:rsidR="00763E64" w:rsidRPr="000F4365">
        <w:rPr>
          <w:bCs w:val="0"/>
          <w:sz w:val="24"/>
          <w:szCs w:val="24"/>
        </w:rPr>
        <w:fldChar w:fldCharType="separate"/>
      </w:r>
      <w:r w:rsidR="00622B69">
        <w:rPr>
          <w:bCs w:val="0"/>
          <w:sz w:val="24"/>
          <w:szCs w:val="24"/>
        </w:rPr>
        <w:t>3.3.9</w:t>
      </w:r>
      <w:r w:rsidR="00763E64"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5708A7">
        <w:fldChar w:fldCharType="begin"/>
      </w:r>
      <w:r w:rsidR="005708A7">
        <w:instrText xml:space="preserve"> REF _Ref191386461 \n \h  \* MERGEFORMAT </w:instrText>
      </w:r>
      <w:r w:rsidR="005708A7">
        <w:fldChar w:fldCharType="separate"/>
      </w:r>
      <w:r w:rsidR="00622B69" w:rsidRPr="00622B69">
        <w:rPr>
          <w:bCs w:val="0"/>
          <w:sz w:val="24"/>
          <w:szCs w:val="24"/>
        </w:rPr>
        <w:t>3.3.10</w:t>
      </w:r>
      <w:r w:rsidR="005708A7">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w:t>
      </w:r>
      <w:r w:rsidRPr="000F4365">
        <w:rPr>
          <w:sz w:val="24"/>
          <w:szCs w:val="24"/>
        </w:rPr>
        <w:lastRenderedPageBreak/>
        <w:t xml:space="preserve">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15"/>
      <w:bookmarkEnd w:id="216"/>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7"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17"/>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18" w:name="_Ref306032455"/>
      <w:r w:rsidRPr="00E71A48">
        <w:rPr>
          <w:bCs w:val="0"/>
          <w:color w:val="000000"/>
          <w:sz w:val="24"/>
          <w:szCs w:val="24"/>
        </w:rPr>
        <w:t xml:space="preserve">должен </w:t>
      </w:r>
      <w:bookmarkStart w:id="219"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18"/>
      <w:bookmarkEnd w:id="219"/>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20"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20"/>
      <w:proofErr w:type="gramEnd"/>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6A1B1E"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за последние 3 года не менее 1 завершенного аналогичного</w:t>
      </w:r>
      <w:r w:rsidR="00A44B30" w:rsidRPr="006A1B1E">
        <w:rPr>
          <w:color w:val="000000"/>
          <w:sz w:val="24"/>
          <w:szCs w:val="24"/>
          <w:lang w:eastAsia="ru-RU"/>
        </w:rPr>
        <w:t xml:space="preserve"> договора</w:t>
      </w:r>
      <w:r w:rsidR="00036006" w:rsidRPr="006A1B1E">
        <w:rPr>
          <w:color w:val="000000"/>
          <w:sz w:val="24"/>
          <w:szCs w:val="24"/>
          <w:lang w:eastAsia="ru-RU"/>
        </w:rPr>
        <w:t xml:space="preserve"> по выполняемым поставкам, (в </w:t>
      </w:r>
      <w:proofErr w:type="spellStart"/>
      <w:r w:rsidR="00036006" w:rsidRPr="006A1B1E">
        <w:rPr>
          <w:color w:val="000000"/>
          <w:sz w:val="24"/>
          <w:szCs w:val="24"/>
          <w:lang w:eastAsia="ru-RU"/>
        </w:rPr>
        <w:t>т.ч</w:t>
      </w:r>
      <w:proofErr w:type="spellEnd"/>
      <w:r w:rsidR="00036006" w:rsidRPr="006A1B1E">
        <w:rPr>
          <w:color w:val="000000"/>
          <w:sz w:val="24"/>
          <w:szCs w:val="24"/>
          <w:lang w:eastAsia="ru-RU"/>
        </w:rPr>
        <w:t>. объемам поставок) и общей сумме договора</w:t>
      </w:r>
      <w:r w:rsidR="00A44B30" w:rsidRPr="006A1B1E">
        <w:rPr>
          <w:color w:val="000000"/>
          <w:sz w:val="24"/>
          <w:szCs w:val="24"/>
          <w:lang w:eastAsia="ru-RU"/>
        </w:rPr>
        <w:t>)</w:t>
      </w:r>
      <w:r w:rsidR="00036006" w:rsidRPr="006A1B1E">
        <w:rPr>
          <w:color w:val="000000"/>
          <w:sz w:val="24"/>
          <w:szCs w:val="24"/>
          <w:lang w:eastAsia="ru-RU"/>
        </w:rPr>
        <w:t xml:space="preserve">. </w:t>
      </w:r>
    </w:p>
    <w:p w:rsidR="009D7F01" w:rsidRDefault="00DA6907" w:rsidP="00D75CA2">
      <w:pPr>
        <w:numPr>
          <w:ilvl w:val="0"/>
          <w:numId w:val="21"/>
        </w:numPr>
        <w:suppressAutoHyphens w:val="0"/>
        <w:spacing w:line="264" w:lineRule="auto"/>
        <w:rPr>
          <w:sz w:val="24"/>
          <w:szCs w:val="24"/>
          <w:lang w:eastAsia="ru-RU"/>
        </w:rPr>
      </w:pPr>
      <w:r w:rsidRPr="006A1B1E">
        <w:rPr>
          <w:sz w:val="24"/>
          <w:szCs w:val="24"/>
        </w:rPr>
        <w:t>иметь необходимые полномочия на поставку продукции от производител</w:t>
      </w:r>
      <w:proofErr w:type="gramStart"/>
      <w:r w:rsidRPr="006A1B1E">
        <w:rPr>
          <w:sz w:val="24"/>
          <w:szCs w:val="24"/>
        </w:rPr>
        <w:t>я(</w:t>
      </w:r>
      <w:proofErr w:type="gramEnd"/>
      <w:r w:rsidRPr="006A1B1E">
        <w:rPr>
          <w:sz w:val="24"/>
          <w:szCs w:val="24"/>
        </w:rPr>
        <w:t>ей) данной продукции</w:t>
      </w:r>
      <w:r w:rsidR="009D7F01" w:rsidRPr="006A1B1E">
        <w:rPr>
          <w:sz w:val="24"/>
          <w:szCs w:val="24"/>
          <w:lang w:eastAsia="ru-RU"/>
        </w:rPr>
        <w:t>;</w:t>
      </w:r>
    </w:p>
    <w:p w:rsidR="00F86CC7" w:rsidRPr="00F86CC7" w:rsidRDefault="00F86CC7" w:rsidP="00F86CC7">
      <w:pPr>
        <w:numPr>
          <w:ilvl w:val="0"/>
          <w:numId w:val="21"/>
        </w:numPr>
        <w:suppressAutoHyphens w:val="0"/>
        <w:spacing w:line="264" w:lineRule="auto"/>
        <w:rPr>
          <w:sz w:val="24"/>
          <w:szCs w:val="24"/>
          <w:lang w:eastAsia="ru-RU"/>
        </w:rPr>
      </w:pPr>
      <w:r w:rsidRPr="00F86CC7">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6A1B1E">
        <w:rPr>
          <w:sz w:val="24"/>
          <w:szCs w:val="24"/>
          <w:lang w:eastAsia="ru-RU"/>
        </w:rPr>
        <w:t>Дополнительные требования к Участникам, наличию документов, подтверждающих их соответствие</w:t>
      </w:r>
      <w:r w:rsidRPr="003803A7">
        <w:rPr>
          <w:sz w:val="24"/>
          <w:szCs w:val="24"/>
          <w:lang w:eastAsia="ru-RU"/>
        </w:rPr>
        <w:t xml:space="preserve">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w:t>
      </w:r>
      <w:r w:rsidRPr="00CF39D0">
        <w:rPr>
          <w:color w:val="000000"/>
          <w:sz w:val="24"/>
          <w:szCs w:val="24"/>
        </w:rPr>
        <w:lastRenderedPageBreak/>
        <w:t>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21"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22"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21"/>
      <w:bookmarkEnd w:id="222"/>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23"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23"/>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5708A7">
        <w:fldChar w:fldCharType="begin"/>
      </w:r>
      <w:r w:rsidR="005708A7">
        <w:instrText xml:space="preserve"> REF _Ref440271993 \r \h  \* MERGEFORMAT </w:instrText>
      </w:r>
      <w:r w:rsidR="005708A7">
        <w:fldChar w:fldCharType="separate"/>
      </w:r>
      <w:r w:rsidR="00622B69" w:rsidRPr="00622B69">
        <w:rPr>
          <w:sz w:val="24"/>
          <w:szCs w:val="24"/>
        </w:rPr>
        <w:t>5.9</w:t>
      </w:r>
      <w:r w:rsidR="005708A7">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24"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63E64">
        <w:rPr>
          <w:sz w:val="24"/>
          <w:szCs w:val="24"/>
        </w:rPr>
        <w:fldChar w:fldCharType="begin"/>
      </w:r>
      <w:r w:rsidR="003F3A69">
        <w:rPr>
          <w:sz w:val="24"/>
          <w:szCs w:val="24"/>
        </w:rPr>
        <w:instrText xml:space="preserve"> REF _Ref440271964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sidR="00A600E3">
        <w:rPr>
          <w:sz w:val="24"/>
          <w:szCs w:val="24"/>
        </w:rPr>
        <w:t>)</w:t>
      </w:r>
      <w:r w:rsidRPr="00F82225">
        <w:rPr>
          <w:sz w:val="24"/>
          <w:szCs w:val="24"/>
        </w:rPr>
        <w:t>;</w:t>
      </w:r>
      <w:bookmarkEnd w:id="224"/>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63E64">
        <w:rPr>
          <w:sz w:val="24"/>
          <w:szCs w:val="24"/>
        </w:rPr>
        <w:fldChar w:fldCharType="begin"/>
      </w:r>
      <w:r w:rsidR="003F3A69">
        <w:rPr>
          <w:sz w:val="24"/>
          <w:szCs w:val="24"/>
        </w:rPr>
        <w:instrText xml:space="preserve"> REF _Ref440272035 \r \h </w:instrText>
      </w:r>
      <w:r w:rsidR="00763E64">
        <w:rPr>
          <w:sz w:val="24"/>
          <w:szCs w:val="24"/>
        </w:rPr>
      </w:r>
      <w:r w:rsidR="00763E64">
        <w:rPr>
          <w:sz w:val="24"/>
          <w:szCs w:val="24"/>
        </w:rPr>
        <w:fldChar w:fldCharType="separate"/>
      </w:r>
      <w:r w:rsidR="00622B69">
        <w:rPr>
          <w:sz w:val="24"/>
          <w:szCs w:val="24"/>
        </w:rPr>
        <w:t>5.11</w:t>
      </w:r>
      <w:r w:rsidR="00763E64">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63E64">
        <w:rPr>
          <w:sz w:val="24"/>
          <w:szCs w:val="24"/>
        </w:rPr>
        <w:fldChar w:fldCharType="begin"/>
      </w:r>
      <w:r w:rsidR="003F3A69">
        <w:rPr>
          <w:sz w:val="24"/>
          <w:szCs w:val="24"/>
        </w:rPr>
        <w:instrText xml:space="preserve"> REF _Ref440272051 \r \h </w:instrText>
      </w:r>
      <w:r w:rsidR="00763E64">
        <w:rPr>
          <w:sz w:val="24"/>
          <w:szCs w:val="24"/>
        </w:rPr>
      </w:r>
      <w:r w:rsidR="00763E64">
        <w:rPr>
          <w:sz w:val="24"/>
          <w:szCs w:val="24"/>
        </w:rPr>
        <w:fldChar w:fldCharType="separate"/>
      </w:r>
      <w:r w:rsidR="00622B69">
        <w:rPr>
          <w:sz w:val="24"/>
          <w:szCs w:val="24"/>
        </w:rPr>
        <w:t>5.12</w:t>
      </w:r>
      <w:r w:rsidR="00763E64">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lastRenderedPageBreak/>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25"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5708A7">
        <w:fldChar w:fldCharType="begin"/>
      </w:r>
      <w:r w:rsidR="005708A7">
        <w:instrText xml:space="preserve"> REF _Ref440272119 \r \h  \* MERGEFORMAT </w:instrText>
      </w:r>
      <w:r w:rsidR="005708A7">
        <w:fldChar w:fldCharType="separate"/>
      </w:r>
      <w:r w:rsidR="00622B69" w:rsidRPr="00622B69">
        <w:rPr>
          <w:sz w:val="24"/>
          <w:szCs w:val="24"/>
        </w:rPr>
        <w:t>5.6.1</w:t>
      </w:r>
      <w:r w:rsidR="005708A7">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lastRenderedPageBreak/>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25"/>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26"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5708A7">
        <w:fldChar w:fldCharType="begin"/>
      </w:r>
      <w:r w:rsidR="005708A7">
        <w:instrText xml:space="preserve"> REF _Ref440272147 \r \h  \* MERGEFORMAT </w:instrText>
      </w:r>
      <w:r w:rsidR="005708A7">
        <w:fldChar w:fldCharType="separate"/>
      </w:r>
      <w:r w:rsidR="00622B69" w:rsidRPr="00622B69">
        <w:rPr>
          <w:sz w:val="24"/>
          <w:szCs w:val="24"/>
        </w:rPr>
        <w:t>5.6.2</w:t>
      </w:r>
      <w:r w:rsidR="005708A7">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26"/>
    </w:p>
    <w:p w:rsidR="00F82225" w:rsidRPr="006A1B1E" w:rsidRDefault="00DA6907" w:rsidP="00BC19F9">
      <w:pPr>
        <w:widowControl w:val="0"/>
        <w:numPr>
          <w:ilvl w:val="0"/>
          <w:numId w:val="48"/>
        </w:numPr>
        <w:tabs>
          <w:tab w:val="left" w:pos="1260"/>
        </w:tabs>
        <w:autoSpaceDE w:val="0"/>
        <w:spacing w:line="264" w:lineRule="auto"/>
        <w:ind w:left="1276"/>
        <w:rPr>
          <w:sz w:val="24"/>
          <w:szCs w:val="24"/>
        </w:rPr>
      </w:pPr>
      <w:r w:rsidRPr="006A1B1E">
        <w:rPr>
          <w:sz w:val="24"/>
          <w:szCs w:val="24"/>
        </w:rPr>
        <w:t>Копии документов (письма, свидетельства, дилерские сертификаты, договоры, иные документы от производител</w:t>
      </w:r>
      <w:proofErr w:type="gramStart"/>
      <w:r w:rsidRPr="006A1B1E">
        <w:rPr>
          <w:sz w:val="24"/>
          <w:szCs w:val="24"/>
        </w:rPr>
        <w:t>я(</w:t>
      </w:r>
      <w:proofErr w:type="gramEnd"/>
      <w:r w:rsidRPr="006A1B1E">
        <w:rPr>
          <w:sz w:val="24"/>
          <w:szCs w:val="24"/>
        </w:rPr>
        <w:t xml:space="preserve">ей) Участнику, в том числе через дилеров, </w:t>
      </w:r>
      <w:proofErr w:type="spellStart"/>
      <w:r w:rsidRPr="006A1B1E">
        <w:rPr>
          <w:sz w:val="24"/>
          <w:szCs w:val="24"/>
        </w:rPr>
        <w:t>дистрибьютеров</w:t>
      </w:r>
      <w:proofErr w:type="spellEnd"/>
      <w:r w:rsidRPr="006A1B1E">
        <w:rPr>
          <w:sz w:val="24"/>
          <w:szCs w:val="24"/>
        </w:rPr>
        <w:t xml:space="preserve"> и т.д.), подтверждающие наличие у Участника закупочной процедуры полномочий</w:t>
      </w:r>
      <w:r w:rsidR="00920CB0" w:rsidRPr="006A1B1E">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763E64">
        <w:rPr>
          <w:sz w:val="24"/>
          <w:szCs w:val="24"/>
        </w:rPr>
        <w:fldChar w:fldCharType="begin"/>
      </w:r>
      <w:r w:rsidR="005111C8">
        <w:rPr>
          <w:sz w:val="24"/>
          <w:szCs w:val="24"/>
        </w:rPr>
        <w:instrText xml:space="preserve"> REF _Ref449017073 \r \h </w:instrText>
      </w:r>
      <w:r w:rsidR="00763E64">
        <w:rPr>
          <w:sz w:val="24"/>
          <w:szCs w:val="24"/>
        </w:rPr>
      </w:r>
      <w:r w:rsidR="00763E64">
        <w:rPr>
          <w:sz w:val="24"/>
          <w:szCs w:val="24"/>
        </w:rPr>
        <w:fldChar w:fldCharType="separate"/>
      </w:r>
      <w:r w:rsidR="005111C8">
        <w:rPr>
          <w:sz w:val="24"/>
          <w:szCs w:val="24"/>
        </w:rPr>
        <w:t>5.7</w:t>
      </w:r>
      <w:r w:rsidR="00763E64">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63E64">
        <w:rPr>
          <w:sz w:val="24"/>
          <w:szCs w:val="24"/>
        </w:rPr>
        <w:fldChar w:fldCharType="begin"/>
      </w:r>
      <w:r w:rsidR="003C2207">
        <w:rPr>
          <w:sz w:val="24"/>
          <w:szCs w:val="24"/>
        </w:rPr>
        <w:instrText xml:space="preserve"> REF _Ref55336398 \r \h </w:instrText>
      </w:r>
      <w:r w:rsidR="00763E64">
        <w:rPr>
          <w:sz w:val="24"/>
          <w:szCs w:val="24"/>
        </w:rPr>
      </w:r>
      <w:r w:rsidR="00763E64">
        <w:rPr>
          <w:sz w:val="24"/>
          <w:szCs w:val="24"/>
        </w:rPr>
        <w:fldChar w:fldCharType="separate"/>
      </w:r>
      <w:r w:rsidR="00622B69">
        <w:rPr>
          <w:sz w:val="24"/>
          <w:szCs w:val="24"/>
        </w:rPr>
        <w:t>5.8</w:t>
      </w:r>
      <w:r w:rsidR="00763E64">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27"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63E64">
        <w:rPr>
          <w:sz w:val="24"/>
          <w:szCs w:val="24"/>
        </w:rPr>
        <w:fldChar w:fldCharType="begin"/>
      </w:r>
      <w:r w:rsidR="003C2207">
        <w:rPr>
          <w:sz w:val="24"/>
          <w:szCs w:val="24"/>
        </w:rPr>
        <w:instrText xml:space="preserve"> REF _Ref440272256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Pr>
          <w:sz w:val="24"/>
          <w:szCs w:val="24"/>
        </w:rPr>
        <w:t>);</w:t>
      </w:r>
      <w:bookmarkEnd w:id="227"/>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5708A7">
        <w:fldChar w:fldCharType="begin"/>
      </w:r>
      <w:r w:rsidR="005708A7">
        <w:instrText xml:space="preserve"> REF _Ref440272274 \r \h  \* MERGEFORMAT </w:instrText>
      </w:r>
      <w:r w:rsidR="005708A7">
        <w:fldChar w:fldCharType="separate"/>
      </w:r>
      <w:r w:rsidR="00622B69" w:rsidRPr="00622B69">
        <w:rPr>
          <w:sz w:val="24"/>
          <w:szCs w:val="24"/>
        </w:rPr>
        <w:t>5.14</w:t>
      </w:r>
      <w:r w:rsidR="005708A7">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xml:space="preserve">, подтверждающая право единоличного или </w:t>
      </w:r>
      <w:r w:rsidRPr="007D7C50">
        <w:rPr>
          <w:i/>
          <w:sz w:val="24"/>
          <w:szCs w:val="24"/>
        </w:rPr>
        <w:lastRenderedPageBreak/>
        <w:t>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w:t>
      </w:r>
      <w:r w:rsidRPr="007D7C50">
        <w:rPr>
          <w:sz w:val="24"/>
          <w:szCs w:val="24"/>
        </w:rPr>
        <w:lastRenderedPageBreak/>
        <w:t>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28" w:name="_Ref191386451"/>
      <w:bookmarkStart w:id="229" w:name="_Ref440271628"/>
      <w:bookmarkStart w:id="230" w:name="_Toc440357098"/>
      <w:bookmarkStart w:id="231" w:name="_Toc440359653"/>
      <w:bookmarkStart w:id="232" w:name="_Toc440632116"/>
      <w:bookmarkStart w:id="233" w:name="_Toc440875937"/>
      <w:bookmarkStart w:id="234" w:name="_Toc441130965"/>
      <w:bookmarkStart w:id="235" w:name="_Toc447269780"/>
      <w:r w:rsidRPr="00E71A48">
        <w:rPr>
          <w:szCs w:val="24"/>
        </w:rPr>
        <w:t xml:space="preserve">Привлечение </w:t>
      </w:r>
      <w:bookmarkEnd w:id="228"/>
      <w:r w:rsidR="005B074F" w:rsidRPr="00E71A48">
        <w:rPr>
          <w:szCs w:val="24"/>
        </w:rPr>
        <w:t>сопоставщиков</w:t>
      </w:r>
      <w:bookmarkEnd w:id="229"/>
      <w:bookmarkEnd w:id="230"/>
      <w:bookmarkEnd w:id="231"/>
      <w:bookmarkEnd w:id="232"/>
      <w:bookmarkEnd w:id="233"/>
      <w:bookmarkEnd w:id="234"/>
      <w:bookmarkEnd w:id="235"/>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36" w:name="_Ref191386461"/>
      <w:bookmarkStart w:id="237" w:name="_Toc440357099"/>
      <w:bookmarkStart w:id="238" w:name="_Toc440359654"/>
      <w:bookmarkStart w:id="239" w:name="_Toc440632117"/>
      <w:bookmarkStart w:id="240" w:name="_Toc440875938"/>
      <w:bookmarkStart w:id="241" w:name="_Toc441130966"/>
      <w:bookmarkStart w:id="242"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36"/>
      <w:bookmarkEnd w:id="237"/>
      <w:bookmarkEnd w:id="238"/>
      <w:bookmarkEnd w:id="239"/>
      <w:bookmarkEnd w:id="240"/>
      <w:bookmarkEnd w:id="241"/>
      <w:bookmarkEnd w:id="242"/>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5708A7">
        <w:fldChar w:fldCharType="begin"/>
      </w:r>
      <w:r w:rsidR="005708A7">
        <w:instrText xml:space="preserve"> REF _Ref191386482 \r \h  \* MERGEFORMAT </w:instrText>
      </w:r>
      <w:r w:rsidR="005708A7">
        <w:fldChar w:fldCharType="separate"/>
      </w:r>
      <w:r w:rsidR="00622B69" w:rsidRPr="00622B69">
        <w:rPr>
          <w:bCs w:val="0"/>
          <w:sz w:val="24"/>
          <w:szCs w:val="24"/>
        </w:rPr>
        <w:t>3.3.8.1</w:t>
      </w:r>
      <w:r w:rsidR="005708A7">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5708A7">
        <w:fldChar w:fldCharType="begin"/>
      </w:r>
      <w:r w:rsidR="005708A7">
        <w:instrText xml:space="preserve"> REF _Ref191386407 \r \h  \* MERGEFORMAT </w:instrText>
      </w:r>
      <w:r w:rsidR="005708A7">
        <w:fldChar w:fldCharType="separate"/>
      </w:r>
      <w:r w:rsidR="00622B69" w:rsidRPr="00622B69">
        <w:rPr>
          <w:bCs w:val="0"/>
          <w:sz w:val="24"/>
          <w:szCs w:val="24"/>
        </w:rPr>
        <w:t>3.3.8</w:t>
      </w:r>
      <w:r w:rsidR="005708A7">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43"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43"/>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44" w:name="_Ref307563248"/>
      <w:r w:rsidRPr="00E71A48">
        <w:rPr>
          <w:bCs w:val="0"/>
          <w:sz w:val="24"/>
          <w:szCs w:val="24"/>
        </w:rPr>
        <w:lastRenderedPageBreak/>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44"/>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45"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45"/>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5708A7">
        <w:fldChar w:fldCharType="begin"/>
      </w:r>
      <w:r w:rsidR="005708A7">
        <w:instrText xml:space="preserve"> REF _Ref307563248 \r \h  \* MERGEFORMAT </w:instrText>
      </w:r>
      <w:r w:rsidR="005708A7">
        <w:fldChar w:fldCharType="separate"/>
      </w:r>
      <w:r w:rsidR="00622B69" w:rsidRPr="00622B69">
        <w:rPr>
          <w:bCs w:val="0"/>
          <w:sz w:val="24"/>
          <w:szCs w:val="24"/>
          <w:lang w:val="en-US"/>
        </w:rPr>
        <w:t>a</w:t>
      </w:r>
      <w:r w:rsidR="00622B69" w:rsidRPr="00DA24AF">
        <w:rPr>
          <w:bCs w:val="0"/>
          <w:sz w:val="24"/>
          <w:szCs w:val="24"/>
        </w:rPr>
        <w:t>)</w:t>
      </w:r>
      <w:r w:rsidR="005708A7">
        <w:fldChar w:fldCharType="end"/>
      </w:r>
      <w:r w:rsidRPr="00E71A48">
        <w:rPr>
          <w:bCs w:val="0"/>
          <w:sz w:val="24"/>
          <w:szCs w:val="24"/>
        </w:rPr>
        <w:t xml:space="preserve">- </w:t>
      </w:r>
      <w:r w:rsidR="005708A7">
        <w:fldChar w:fldCharType="begin"/>
      </w:r>
      <w:r w:rsidR="005708A7">
        <w:instrText xml:space="preserve"> REF _Ref307563262 \r \h  \* MERGEFORMAT </w:instrText>
      </w:r>
      <w:r w:rsidR="005708A7">
        <w:fldChar w:fldCharType="separate"/>
      </w:r>
      <w:r w:rsidR="00622B69" w:rsidRPr="00622B69">
        <w:rPr>
          <w:bCs w:val="0"/>
          <w:sz w:val="24"/>
          <w:szCs w:val="24"/>
          <w:lang w:val="en-US"/>
        </w:rPr>
        <w:t>g</w:t>
      </w:r>
      <w:r w:rsidR="00622B69" w:rsidRPr="00DA24AF">
        <w:rPr>
          <w:bCs w:val="0"/>
          <w:sz w:val="24"/>
          <w:szCs w:val="24"/>
        </w:rPr>
        <w:t>)</w:t>
      </w:r>
      <w:r w:rsidR="005708A7">
        <w:fldChar w:fldCharType="end"/>
      </w:r>
      <w:r w:rsidRPr="00E71A48">
        <w:rPr>
          <w:bCs w:val="0"/>
          <w:sz w:val="24"/>
          <w:szCs w:val="24"/>
        </w:rPr>
        <w:t xml:space="preserve">п. </w:t>
      </w:r>
      <w:r w:rsidR="005708A7">
        <w:fldChar w:fldCharType="begin"/>
      </w:r>
      <w:r w:rsidR="005708A7">
        <w:instrText xml:space="preserve"> REF _Ref306032591 \r \h  \* MERGEFORMAT </w:instrText>
      </w:r>
      <w:r w:rsidR="005708A7">
        <w:fldChar w:fldCharType="separate"/>
      </w:r>
      <w:r w:rsidR="00622B69" w:rsidRPr="00622B69">
        <w:rPr>
          <w:bCs w:val="0"/>
          <w:sz w:val="24"/>
          <w:szCs w:val="24"/>
        </w:rPr>
        <w:t>3.3.10.4</w:t>
      </w:r>
      <w:r w:rsidR="005708A7">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63E64">
        <w:rPr>
          <w:sz w:val="24"/>
          <w:szCs w:val="24"/>
        </w:rPr>
        <w:fldChar w:fldCharType="begin"/>
      </w:r>
      <w:r w:rsidR="000F4365">
        <w:rPr>
          <w:bCs w:val="0"/>
          <w:sz w:val="24"/>
          <w:szCs w:val="24"/>
        </w:rPr>
        <w:instrText xml:space="preserve"> REF _Ref303669127 \r \h </w:instrText>
      </w:r>
      <w:r w:rsidR="00763E64">
        <w:rPr>
          <w:sz w:val="24"/>
          <w:szCs w:val="24"/>
        </w:rPr>
      </w:r>
      <w:r w:rsidR="00763E64">
        <w:rPr>
          <w:sz w:val="24"/>
          <w:szCs w:val="24"/>
        </w:rPr>
        <w:fldChar w:fldCharType="separate"/>
      </w:r>
      <w:r w:rsidR="00622B69">
        <w:rPr>
          <w:bCs w:val="0"/>
          <w:sz w:val="24"/>
          <w:szCs w:val="24"/>
        </w:rPr>
        <w:t>3.3.8.2</w:t>
      </w:r>
      <w:r w:rsidR="00763E6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63E64">
        <w:rPr>
          <w:bCs w:val="0"/>
          <w:sz w:val="24"/>
          <w:szCs w:val="24"/>
        </w:rPr>
        <w:fldChar w:fldCharType="begin"/>
      </w:r>
      <w:r w:rsidR="003C2207">
        <w:rPr>
          <w:bCs w:val="0"/>
          <w:sz w:val="24"/>
          <w:szCs w:val="24"/>
        </w:rPr>
        <w:instrText xml:space="preserve"> REF _Ref440272510 \r \h </w:instrText>
      </w:r>
      <w:r w:rsidR="00763E64">
        <w:rPr>
          <w:bCs w:val="0"/>
          <w:sz w:val="24"/>
          <w:szCs w:val="24"/>
        </w:rPr>
      </w:r>
      <w:r w:rsidR="00763E64">
        <w:rPr>
          <w:bCs w:val="0"/>
          <w:sz w:val="24"/>
          <w:szCs w:val="24"/>
        </w:rPr>
        <w:fldChar w:fldCharType="separate"/>
      </w:r>
      <w:r w:rsidR="00622B69">
        <w:rPr>
          <w:bCs w:val="0"/>
          <w:sz w:val="24"/>
          <w:szCs w:val="24"/>
        </w:rPr>
        <w:t>5.15</w:t>
      </w:r>
      <w:r w:rsidR="00763E64">
        <w:rPr>
          <w:bCs w:val="0"/>
          <w:sz w:val="24"/>
          <w:szCs w:val="24"/>
        </w:rPr>
        <w:fldChar w:fldCharType="end"/>
      </w:r>
      <w:r w:rsidR="00717F60" w:rsidRPr="00E71A48">
        <w:rPr>
          <w:bCs w:val="0"/>
          <w:sz w:val="24"/>
          <w:szCs w:val="24"/>
        </w:rPr>
        <w:t>)</w:t>
      </w:r>
      <w:r w:rsidR="00AE556B">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w:t>
      </w:r>
      <w:r w:rsidRPr="00332B6A">
        <w:rPr>
          <w:bCs w:val="0"/>
          <w:sz w:val="24"/>
          <w:szCs w:val="24"/>
        </w:rPr>
        <w:lastRenderedPageBreak/>
        <w:t xml:space="preserve">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46" w:name="_Ref306114966"/>
      <w:bookmarkStart w:id="247" w:name="_Toc440357100"/>
      <w:bookmarkStart w:id="248" w:name="_Toc440359655"/>
      <w:bookmarkStart w:id="249" w:name="_Toc440632118"/>
      <w:bookmarkStart w:id="250" w:name="_Toc440875939"/>
      <w:bookmarkStart w:id="251" w:name="_Toc441130967"/>
      <w:bookmarkStart w:id="252" w:name="_Toc447269782"/>
      <w:r w:rsidRPr="00E71A48">
        <w:rPr>
          <w:szCs w:val="24"/>
        </w:rPr>
        <w:t>Разъяснение Документации по запросу предложений</w:t>
      </w:r>
      <w:bookmarkEnd w:id="246"/>
      <w:bookmarkEnd w:id="247"/>
      <w:bookmarkEnd w:id="248"/>
      <w:bookmarkEnd w:id="249"/>
      <w:bookmarkEnd w:id="250"/>
      <w:bookmarkEnd w:id="251"/>
      <w:bookmarkEnd w:id="252"/>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5708A7">
        <w:fldChar w:fldCharType="begin"/>
      </w:r>
      <w:r w:rsidR="005708A7">
        <w:instrText xml:space="preserve"> REF _Ref440969765 \r \h  \* MERGEFORMAT </w:instrText>
      </w:r>
      <w:r w:rsidR="005708A7">
        <w:fldChar w:fldCharType="separate"/>
      </w:r>
      <w:r w:rsidR="00622B69" w:rsidRPr="00622B69">
        <w:rPr>
          <w:bCs w:val="0"/>
          <w:iCs/>
          <w:sz w:val="24"/>
          <w:szCs w:val="24"/>
        </w:rPr>
        <w:t>3.3.12</w:t>
      </w:r>
      <w:r w:rsidR="005708A7">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5708A7">
        <w:fldChar w:fldCharType="begin"/>
      </w:r>
      <w:r w:rsidR="005708A7">
        <w:instrText xml:space="preserve"> REF _Ref440289401 \r \h  \* MERGEFORMAT </w:instrText>
      </w:r>
      <w:r w:rsidR="005708A7">
        <w:fldChar w:fldCharType="separate"/>
      </w:r>
      <w:r w:rsidR="00622B69" w:rsidRPr="00622B69">
        <w:rPr>
          <w:bCs w:val="0"/>
          <w:iCs/>
          <w:sz w:val="24"/>
          <w:szCs w:val="24"/>
        </w:rPr>
        <w:t>3.3.13</w:t>
      </w:r>
      <w:r w:rsidR="005708A7">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53" w:name="_Toc440357101"/>
      <w:bookmarkStart w:id="254" w:name="_Toc440359656"/>
      <w:bookmarkStart w:id="255" w:name="_Toc440632119"/>
      <w:bookmarkStart w:id="256" w:name="_Toc440875940"/>
      <w:bookmarkStart w:id="257" w:name="_Ref440969765"/>
      <w:bookmarkStart w:id="258" w:name="_Toc441130968"/>
      <w:bookmarkStart w:id="259" w:name="_Toc447269783"/>
      <w:r w:rsidRPr="00E71A48">
        <w:rPr>
          <w:szCs w:val="24"/>
        </w:rPr>
        <w:t>Внесение изменений в Документацию по запросу предложений.</w:t>
      </w:r>
      <w:bookmarkEnd w:id="253"/>
      <w:bookmarkEnd w:id="254"/>
      <w:bookmarkEnd w:id="255"/>
      <w:bookmarkEnd w:id="256"/>
      <w:bookmarkEnd w:id="257"/>
      <w:bookmarkEnd w:id="258"/>
      <w:bookmarkEnd w:id="259"/>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60" w:name="_Ref440289401"/>
      <w:bookmarkStart w:id="261" w:name="_Toc440357102"/>
      <w:bookmarkStart w:id="262" w:name="_Toc440359657"/>
      <w:bookmarkStart w:id="263" w:name="_Toc440632120"/>
      <w:bookmarkStart w:id="264" w:name="_Toc440875941"/>
      <w:bookmarkStart w:id="265" w:name="_Toc441130969"/>
      <w:bookmarkStart w:id="266" w:name="_Toc447269784"/>
      <w:r w:rsidRPr="00E71A48">
        <w:rPr>
          <w:szCs w:val="24"/>
        </w:rPr>
        <w:t>Продление срока окончания приема Заявок</w:t>
      </w:r>
      <w:bookmarkEnd w:id="260"/>
      <w:bookmarkEnd w:id="261"/>
      <w:bookmarkEnd w:id="262"/>
      <w:bookmarkEnd w:id="263"/>
      <w:bookmarkEnd w:id="264"/>
      <w:bookmarkEnd w:id="265"/>
      <w:bookmarkEnd w:id="266"/>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67" w:name="_Ref191386249"/>
    </w:p>
    <w:p w:rsidR="00AC1995" w:rsidRPr="00E71A48" w:rsidRDefault="00AC1995" w:rsidP="00E71A48">
      <w:pPr>
        <w:pStyle w:val="3"/>
        <w:spacing w:line="264" w:lineRule="auto"/>
        <w:rPr>
          <w:szCs w:val="24"/>
          <w:lang w:eastAsia="ru-RU"/>
        </w:rPr>
      </w:pPr>
      <w:bookmarkStart w:id="268" w:name="_Toc299701566"/>
      <w:bookmarkStart w:id="269" w:name="_Ref306176386"/>
      <w:bookmarkStart w:id="270" w:name="_Ref440285128"/>
      <w:bookmarkStart w:id="271" w:name="_Toc440357103"/>
      <w:bookmarkStart w:id="272" w:name="_Toc440359658"/>
      <w:bookmarkStart w:id="273" w:name="_Toc440632121"/>
      <w:bookmarkStart w:id="274" w:name="_Toc440875942"/>
      <w:bookmarkStart w:id="275" w:name="_Toc441130970"/>
      <w:bookmarkStart w:id="276" w:name="_Toc447269785"/>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68"/>
      <w:bookmarkEnd w:id="269"/>
      <w:bookmarkEnd w:id="270"/>
      <w:bookmarkEnd w:id="271"/>
      <w:bookmarkEnd w:id="272"/>
      <w:bookmarkEnd w:id="273"/>
      <w:bookmarkEnd w:id="274"/>
      <w:bookmarkEnd w:id="275"/>
      <w:bookmarkEnd w:id="276"/>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w:t>
      </w:r>
      <w:r w:rsidR="00932C0A" w:rsidRPr="00E71A48">
        <w:rPr>
          <w:bCs w:val="0"/>
          <w:sz w:val="24"/>
          <w:szCs w:val="24"/>
        </w:rPr>
        <w:lastRenderedPageBreak/>
        <w:t xml:space="preserve">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563CDC">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7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63E64">
        <w:rPr>
          <w:bCs w:val="0"/>
          <w:sz w:val="24"/>
          <w:szCs w:val="24"/>
          <w:lang w:eastAsia="ru-RU"/>
        </w:rPr>
        <w:fldChar w:fldCharType="begin"/>
      </w:r>
      <w:r w:rsidR="003C2207">
        <w:rPr>
          <w:bCs w:val="0"/>
          <w:sz w:val="24"/>
          <w:szCs w:val="24"/>
          <w:lang w:eastAsia="ru-RU"/>
        </w:rPr>
        <w:instrText xml:space="preserve"> REF _Ref440272678 \r \h </w:instrText>
      </w:r>
      <w:r w:rsidR="00763E64">
        <w:rPr>
          <w:bCs w:val="0"/>
          <w:sz w:val="24"/>
          <w:szCs w:val="24"/>
          <w:lang w:eastAsia="ru-RU"/>
        </w:rPr>
      </w:r>
      <w:r w:rsidR="00763E64">
        <w:rPr>
          <w:bCs w:val="0"/>
          <w:sz w:val="24"/>
          <w:szCs w:val="24"/>
          <w:lang w:eastAsia="ru-RU"/>
        </w:rPr>
        <w:fldChar w:fldCharType="separate"/>
      </w:r>
      <w:r w:rsidR="00622B69">
        <w:rPr>
          <w:bCs w:val="0"/>
          <w:sz w:val="24"/>
          <w:szCs w:val="24"/>
          <w:lang w:eastAsia="ru-RU"/>
        </w:rPr>
        <w:t>5.13</w:t>
      </w:r>
      <w:r w:rsidR="00763E64">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8" w:name="_Ref307586570"/>
      <w:r w:rsidRPr="00E71A48">
        <w:rPr>
          <w:bCs w:val="0"/>
          <w:sz w:val="24"/>
          <w:szCs w:val="24"/>
        </w:rPr>
        <w:t>В соглашении о неустойке должно быть указано</w:t>
      </w:r>
      <w:bookmarkStart w:id="27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78"/>
      <w:bookmarkEnd w:id="279"/>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5708A7">
        <w:fldChar w:fldCharType="begin"/>
      </w:r>
      <w:r w:rsidR="005708A7">
        <w:instrText xml:space="preserve"> REF _Ref306008743 \r \h  \* MERGEFORMAT </w:instrText>
      </w:r>
      <w:r w:rsidR="005708A7">
        <w:fldChar w:fldCharType="separate"/>
      </w:r>
      <w:r w:rsidR="00622B69" w:rsidRPr="00622B69">
        <w:rPr>
          <w:bCs w:val="0"/>
          <w:sz w:val="24"/>
          <w:szCs w:val="24"/>
        </w:rPr>
        <w:t>3.3.4</w:t>
      </w:r>
      <w:r w:rsidR="005708A7">
        <w:fldChar w:fldCharType="end"/>
      </w:r>
      <w:r w:rsidRPr="00E71A48">
        <w:rPr>
          <w:bCs w:val="0"/>
          <w:sz w:val="24"/>
          <w:szCs w:val="24"/>
        </w:rPr>
        <w:t xml:space="preserve">) после истечения срока окончания подачи заявок (п. </w:t>
      </w:r>
      <w:r w:rsidR="00763E64">
        <w:rPr>
          <w:sz w:val="24"/>
          <w:szCs w:val="24"/>
        </w:rPr>
        <w:fldChar w:fldCharType="begin"/>
      </w:r>
      <w:r w:rsidR="00065ED6">
        <w:rPr>
          <w:bCs w:val="0"/>
          <w:sz w:val="24"/>
          <w:szCs w:val="24"/>
        </w:rPr>
        <w:instrText xml:space="preserve"> REF _Ref440289953 \r \h </w:instrText>
      </w:r>
      <w:r w:rsidR="00763E64">
        <w:rPr>
          <w:sz w:val="24"/>
          <w:szCs w:val="24"/>
        </w:rPr>
      </w:r>
      <w:r w:rsidR="00763E64">
        <w:rPr>
          <w:sz w:val="24"/>
          <w:szCs w:val="24"/>
        </w:rPr>
        <w:fldChar w:fldCharType="separate"/>
      </w:r>
      <w:r w:rsidR="00622B69">
        <w:rPr>
          <w:bCs w:val="0"/>
          <w:sz w:val="24"/>
          <w:szCs w:val="24"/>
        </w:rPr>
        <w:t>3.4.1.3</w:t>
      </w:r>
      <w:r w:rsidR="00763E64">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63E64">
        <w:rPr>
          <w:bCs w:val="0"/>
          <w:sz w:val="24"/>
          <w:szCs w:val="24"/>
        </w:rPr>
        <w:fldChar w:fldCharType="begin"/>
      </w:r>
      <w:r w:rsidR="00414CAF">
        <w:rPr>
          <w:bCs w:val="0"/>
          <w:sz w:val="24"/>
          <w:szCs w:val="24"/>
        </w:rPr>
        <w:instrText xml:space="preserve"> REF _Ref303683929 \r \h </w:instrText>
      </w:r>
      <w:r w:rsidR="00763E64">
        <w:rPr>
          <w:bCs w:val="0"/>
          <w:sz w:val="24"/>
          <w:szCs w:val="24"/>
        </w:rPr>
      </w:r>
      <w:r w:rsidR="00763E64">
        <w:rPr>
          <w:bCs w:val="0"/>
          <w:sz w:val="24"/>
          <w:szCs w:val="24"/>
        </w:rPr>
        <w:fldChar w:fldCharType="separate"/>
      </w:r>
      <w:r w:rsidR="00622B69">
        <w:rPr>
          <w:bCs w:val="0"/>
          <w:sz w:val="24"/>
          <w:szCs w:val="24"/>
        </w:rPr>
        <w:t>3.10</w:t>
      </w:r>
      <w:r w:rsidR="00763E64">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80" w:name="_Ref307563802"/>
      <w:r w:rsidRPr="00E71A48">
        <w:rPr>
          <w:bCs w:val="0"/>
          <w:sz w:val="24"/>
          <w:szCs w:val="24"/>
        </w:rPr>
        <w:t xml:space="preserve">В случаях, указанных в п. </w:t>
      </w:r>
      <w:r w:rsidR="005708A7">
        <w:fldChar w:fldCharType="begin"/>
      </w:r>
      <w:r w:rsidR="005708A7">
        <w:instrText xml:space="preserve"> REF _Ref305753174 \r \h  \* MERGEFORMAT </w:instrText>
      </w:r>
      <w:r w:rsidR="005708A7">
        <w:fldChar w:fldCharType="separate"/>
      </w:r>
      <w:r w:rsidR="00622B69" w:rsidRPr="00622B69">
        <w:rPr>
          <w:bCs w:val="0"/>
          <w:sz w:val="24"/>
          <w:szCs w:val="24"/>
        </w:rPr>
        <w:t>3.3.14.4</w:t>
      </w:r>
      <w:r w:rsidR="005708A7">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80"/>
      <w:r w:rsidR="00563CDC">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281" w:name="_Ref299109207"/>
      <w:bookmarkStart w:id="28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81"/>
      <w:bookmarkEnd w:id="282"/>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5708A7">
        <w:fldChar w:fldCharType="begin"/>
      </w:r>
      <w:r w:rsidR="005708A7">
        <w:instrText xml:space="preserve"> REF _Ref440272256 \r \h  \* MERGEFORMAT </w:instrText>
      </w:r>
      <w:r w:rsidR="005708A7">
        <w:fldChar w:fldCharType="separate"/>
      </w:r>
      <w:r w:rsidR="00622B69" w:rsidRPr="00622B69">
        <w:rPr>
          <w:bCs w:val="0"/>
          <w:sz w:val="24"/>
          <w:szCs w:val="24"/>
          <w:lang w:eastAsia="ru-RU"/>
        </w:rPr>
        <w:t>5.13</w:t>
      </w:r>
      <w:r w:rsidR="005708A7">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5708A7">
        <w:fldChar w:fldCharType="begin"/>
      </w:r>
      <w:r w:rsidR="005708A7">
        <w:instrText xml:space="preserve"> REF _Ref441574460 \r \h  \* MERGEFORMAT </w:instrText>
      </w:r>
      <w:r w:rsidR="005708A7">
        <w:fldChar w:fldCharType="separate"/>
      </w:r>
      <w:r w:rsidR="00622B69" w:rsidRPr="00622B69">
        <w:rPr>
          <w:bCs w:val="0"/>
          <w:sz w:val="24"/>
          <w:szCs w:val="24"/>
          <w:lang w:eastAsia="ru-RU"/>
        </w:rPr>
        <w:t>5.16</w:t>
      </w:r>
      <w:r w:rsidR="005708A7">
        <w:fldChar w:fldCharType="end"/>
      </w:r>
      <w:r w:rsidRPr="008D1B83">
        <w:rPr>
          <w:bCs w:val="0"/>
          <w:sz w:val="24"/>
          <w:szCs w:val="24"/>
        </w:rPr>
        <w:t xml:space="preserve">), в срок не позднее даты и времени окончания приема заявок, указанных в пункте </w:t>
      </w:r>
      <w:r w:rsidR="005708A7">
        <w:fldChar w:fldCharType="begin"/>
      </w:r>
      <w:r w:rsidR="005708A7">
        <w:instrText xml:space="preserve"> REF _Ref440289953 \r \h  \* MERGEFORMAT </w:instrText>
      </w:r>
      <w:r w:rsidR="005708A7">
        <w:fldChar w:fldCharType="separate"/>
      </w:r>
      <w:r w:rsidR="00622B69" w:rsidRPr="00622B69">
        <w:rPr>
          <w:bCs w:val="0"/>
          <w:sz w:val="24"/>
          <w:szCs w:val="24"/>
        </w:rPr>
        <w:t>3.4.1.3</w:t>
      </w:r>
      <w:r w:rsidR="005708A7">
        <w:fldChar w:fldCharType="end"/>
      </w:r>
      <w:r w:rsidRPr="008D1B83">
        <w:rPr>
          <w:bCs w:val="0"/>
          <w:sz w:val="24"/>
          <w:szCs w:val="24"/>
        </w:rPr>
        <w:t xml:space="preserve"> настоящей Документации, по адресу: </w:t>
      </w:r>
      <w:hyperlink r:id="rId35" w:history="1">
        <w:r w:rsidR="00563CDC" w:rsidRPr="00E936A9">
          <w:rPr>
            <w:bCs w:val="0"/>
            <w:sz w:val="24"/>
            <w:szCs w:val="24"/>
          </w:rPr>
          <w:t>Россия, 305029, Курская область, г. Курск, ул. К. Маркса, 27</w:t>
        </w:r>
      </w:hyperlink>
      <w:r w:rsidR="00563CDC" w:rsidRPr="007A4D4C">
        <w:rPr>
          <w:bCs w:val="0"/>
          <w:sz w:val="24"/>
          <w:szCs w:val="24"/>
        </w:rPr>
        <w:t xml:space="preserve">, </w:t>
      </w:r>
      <w:proofErr w:type="spellStart"/>
      <w:r w:rsidR="00563CDC" w:rsidRPr="007A4D4C">
        <w:rPr>
          <w:bCs w:val="0"/>
          <w:sz w:val="24"/>
          <w:szCs w:val="24"/>
        </w:rPr>
        <w:t>каб</w:t>
      </w:r>
      <w:proofErr w:type="spellEnd"/>
      <w:r w:rsidR="00563CDC" w:rsidRPr="007A4D4C">
        <w:rPr>
          <w:bCs w:val="0"/>
          <w:sz w:val="24"/>
          <w:szCs w:val="24"/>
        </w:rPr>
        <w:t>. №</w:t>
      </w:r>
      <w:r w:rsidR="00563CDC">
        <w:rPr>
          <w:bCs w:val="0"/>
          <w:sz w:val="24"/>
          <w:szCs w:val="24"/>
        </w:rPr>
        <w:t xml:space="preserve"> 407</w:t>
      </w:r>
      <w:r w:rsidR="00563CDC" w:rsidRPr="007A4D4C">
        <w:rPr>
          <w:bCs w:val="0"/>
          <w:sz w:val="24"/>
          <w:szCs w:val="24"/>
        </w:rPr>
        <w:t xml:space="preserve">, исполнительный сотрудник </w:t>
      </w:r>
      <w:r w:rsidR="00563CDC">
        <w:rPr>
          <w:bCs w:val="0"/>
          <w:sz w:val="24"/>
          <w:szCs w:val="24"/>
        </w:rPr>
        <w:t>–</w:t>
      </w:r>
      <w:r w:rsidR="00563CDC" w:rsidRPr="007A4D4C">
        <w:rPr>
          <w:bCs w:val="0"/>
          <w:sz w:val="24"/>
          <w:szCs w:val="24"/>
        </w:rPr>
        <w:t xml:space="preserve"> </w:t>
      </w:r>
      <w:r w:rsidR="00563CDC">
        <w:rPr>
          <w:bCs w:val="0"/>
          <w:sz w:val="24"/>
          <w:szCs w:val="24"/>
        </w:rPr>
        <w:t>Носов Александр Борисович</w:t>
      </w:r>
      <w:r w:rsidR="00563CDC" w:rsidRPr="007A4D4C">
        <w:rPr>
          <w:bCs w:val="0"/>
          <w:sz w:val="24"/>
          <w:szCs w:val="24"/>
        </w:rPr>
        <w:t xml:space="preserve"> (либо </w:t>
      </w:r>
      <w:r w:rsidR="00563CDC">
        <w:rPr>
          <w:bCs w:val="0"/>
          <w:sz w:val="24"/>
          <w:szCs w:val="24"/>
        </w:rPr>
        <w:t>Бортко Андрей Валерьевич</w:t>
      </w:r>
      <w:r w:rsidR="00563CDC" w:rsidRPr="007A4D4C">
        <w:rPr>
          <w:bCs w:val="0"/>
          <w:sz w:val="24"/>
          <w:szCs w:val="24"/>
        </w:rPr>
        <w:t>), контактный телефон (</w:t>
      </w:r>
      <w:r w:rsidR="00563CDC">
        <w:rPr>
          <w:bCs w:val="0"/>
          <w:sz w:val="24"/>
          <w:szCs w:val="24"/>
        </w:rPr>
        <w:t>4712</w:t>
      </w:r>
      <w:r w:rsidR="00563CDC" w:rsidRPr="007A4D4C">
        <w:rPr>
          <w:bCs w:val="0"/>
          <w:sz w:val="24"/>
          <w:szCs w:val="24"/>
        </w:rPr>
        <w:t xml:space="preserve">) </w:t>
      </w:r>
      <w:r w:rsidR="00563CDC">
        <w:rPr>
          <w:bCs w:val="0"/>
          <w:sz w:val="24"/>
          <w:szCs w:val="24"/>
        </w:rPr>
        <w:t>55</w:t>
      </w:r>
      <w:r w:rsidR="00563CDC" w:rsidRPr="007A4D4C">
        <w:rPr>
          <w:bCs w:val="0"/>
          <w:sz w:val="24"/>
          <w:szCs w:val="24"/>
        </w:rPr>
        <w:t>-</w:t>
      </w:r>
      <w:r w:rsidR="00563CDC">
        <w:rPr>
          <w:bCs w:val="0"/>
          <w:sz w:val="24"/>
          <w:szCs w:val="24"/>
        </w:rPr>
        <w:t>70</w:t>
      </w:r>
      <w:r w:rsidR="00563CDC" w:rsidRPr="007A4D4C">
        <w:rPr>
          <w:bCs w:val="0"/>
          <w:sz w:val="24"/>
          <w:szCs w:val="24"/>
        </w:rPr>
        <w:t>-</w:t>
      </w:r>
      <w:r w:rsidR="00563CDC">
        <w:rPr>
          <w:bCs w:val="0"/>
          <w:sz w:val="24"/>
          <w:szCs w:val="24"/>
        </w:rPr>
        <w:t>49</w:t>
      </w:r>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5708A7">
        <w:fldChar w:fldCharType="begin"/>
      </w:r>
      <w:r w:rsidR="005708A7">
        <w:instrText xml:space="preserve"> REF _Ref191386085 \r \h  \* MERGEFORMAT </w:instrText>
      </w:r>
      <w:r w:rsidR="005708A7">
        <w:fldChar w:fldCharType="separate"/>
      </w:r>
      <w:r w:rsidR="00622B69" w:rsidRPr="00622B69">
        <w:rPr>
          <w:sz w:val="24"/>
          <w:szCs w:val="24"/>
        </w:rPr>
        <w:t>1.1.1</w:t>
      </w:r>
      <w:r w:rsidR="005708A7">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5708A7">
        <w:fldChar w:fldCharType="begin"/>
      </w:r>
      <w:r w:rsidR="005708A7">
        <w:instrText xml:space="preserve"> REF _Ref303323780 \r \h  \* MERGEFORMAT </w:instrText>
      </w:r>
      <w:r w:rsidR="005708A7">
        <w:fldChar w:fldCharType="separate"/>
      </w:r>
      <w:r w:rsidR="00622B69" w:rsidRPr="00622B69">
        <w:rPr>
          <w:sz w:val="24"/>
          <w:szCs w:val="24"/>
        </w:rPr>
        <w:t>1.1.4</w:t>
      </w:r>
      <w:r w:rsidR="005708A7">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763E64">
        <w:rPr>
          <w:sz w:val="24"/>
          <w:szCs w:val="24"/>
        </w:rPr>
        <w:fldChar w:fldCharType="begin"/>
      </w:r>
      <w:r>
        <w:rPr>
          <w:sz w:val="24"/>
          <w:szCs w:val="24"/>
        </w:rPr>
        <w:instrText xml:space="preserve"> REF _Ref442188624 \r \h </w:instrText>
      </w:r>
      <w:r w:rsidR="00763E64">
        <w:rPr>
          <w:sz w:val="24"/>
          <w:szCs w:val="24"/>
        </w:rPr>
      </w:r>
      <w:r w:rsidR="00763E64">
        <w:rPr>
          <w:sz w:val="24"/>
          <w:szCs w:val="24"/>
        </w:rPr>
        <w:fldChar w:fldCharType="separate"/>
      </w:r>
      <w:r w:rsidR="00622B69">
        <w:rPr>
          <w:sz w:val="24"/>
          <w:szCs w:val="24"/>
        </w:rPr>
        <w:t>3.3.14.9</w:t>
      </w:r>
      <w:r w:rsidR="00763E64">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283" w:name="_Ref442188624"/>
      <w:r w:rsidRPr="00E71A48">
        <w:rPr>
          <w:bCs w:val="0"/>
          <w:sz w:val="24"/>
          <w:szCs w:val="24"/>
        </w:rPr>
        <w:lastRenderedPageBreak/>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283"/>
    </w:p>
    <w:p w:rsidR="00717F60" w:rsidRPr="00E71A48" w:rsidRDefault="00717F60" w:rsidP="00E71A48">
      <w:pPr>
        <w:pStyle w:val="2"/>
        <w:tabs>
          <w:tab w:val="clear" w:pos="0"/>
          <w:tab w:val="clear" w:pos="1700"/>
          <w:tab w:val="num" w:pos="709"/>
        </w:tabs>
        <w:spacing w:line="264" w:lineRule="auto"/>
      </w:pPr>
      <w:bookmarkStart w:id="284" w:name="_Ref305973214"/>
      <w:bookmarkStart w:id="285" w:name="_Toc447269786"/>
      <w:r w:rsidRPr="00E71A48">
        <w:t>Подача Заявок и их прием</w:t>
      </w:r>
      <w:bookmarkStart w:id="286" w:name="_Ref56229451"/>
      <w:bookmarkEnd w:id="267"/>
      <w:bookmarkEnd w:id="284"/>
      <w:bookmarkEnd w:id="285"/>
    </w:p>
    <w:p w:rsidR="00717F60" w:rsidRPr="00E71A48" w:rsidRDefault="00717F60" w:rsidP="00E71A48">
      <w:pPr>
        <w:pStyle w:val="3"/>
        <w:spacing w:line="264" w:lineRule="auto"/>
        <w:rPr>
          <w:szCs w:val="24"/>
        </w:rPr>
      </w:pPr>
      <w:bookmarkStart w:id="287" w:name="_Toc439323707"/>
      <w:bookmarkStart w:id="288" w:name="_Toc440357105"/>
      <w:bookmarkStart w:id="289" w:name="_Toc440359660"/>
      <w:bookmarkStart w:id="290" w:name="_Toc440632123"/>
      <w:bookmarkStart w:id="291" w:name="_Toc440875944"/>
      <w:bookmarkStart w:id="292" w:name="_Toc441130972"/>
      <w:bookmarkStart w:id="293" w:name="_Toc447269787"/>
      <w:r w:rsidRPr="00E71A48">
        <w:rPr>
          <w:szCs w:val="24"/>
        </w:rPr>
        <w:t>Подача Заявок через ЭТП</w:t>
      </w:r>
      <w:bookmarkEnd w:id="287"/>
      <w:bookmarkEnd w:id="288"/>
      <w:bookmarkEnd w:id="289"/>
      <w:bookmarkEnd w:id="290"/>
      <w:bookmarkEnd w:id="291"/>
      <w:bookmarkEnd w:id="292"/>
      <w:bookmarkEnd w:id="293"/>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294"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563CDC">
        <w:rPr>
          <w:b/>
          <w:bCs w:val="0"/>
          <w:sz w:val="24"/>
          <w:szCs w:val="24"/>
        </w:rPr>
        <w:t xml:space="preserve">минут </w:t>
      </w:r>
      <w:r w:rsidR="00563CDC" w:rsidRPr="00563CDC">
        <w:rPr>
          <w:b/>
          <w:bCs w:val="0"/>
          <w:sz w:val="24"/>
          <w:szCs w:val="24"/>
        </w:rPr>
        <w:t>1</w:t>
      </w:r>
      <w:r w:rsidR="006B088C">
        <w:rPr>
          <w:b/>
          <w:bCs w:val="0"/>
          <w:sz w:val="24"/>
          <w:szCs w:val="24"/>
        </w:rPr>
        <w:t>8</w:t>
      </w:r>
      <w:r w:rsidR="002B5044" w:rsidRPr="00563CDC">
        <w:rPr>
          <w:b/>
          <w:bCs w:val="0"/>
          <w:sz w:val="24"/>
          <w:szCs w:val="24"/>
        </w:rPr>
        <w:t xml:space="preserve"> </w:t>
      </w:r>
      <w:r w:rsidR="00563CDC" w:rsidRPr="00563CDC">
        <w:rPr>
          <w:b/>
          <w:bCs w:val="0"/>
          <w:sz w:val="24"/>
          <w:szCs w:val="24"/>
        </w:rPr>
        <w:t>октября</w:t>
      </w:r>
      <w:r w:rsidR="002B5044" w:rsidRPr="00563CDC">
        <w:rPr>
          <w:b/>
          <w:bCs w:val="0"/>
          <w:sz w:val="24"/>
          <w:szCs w:val="24"/>
        </w:rPr>
        <w:t xml:space="preserve"> 2016</w:t>
      </w:r>
      <w:r w:rsidR="002B5044" w:rsidRPr="002B5044">
        <w:rPr>
          <w:b/>
          <w:bCs w:val="0"/>
          <w:sz w:val="24"/>
          <w:szCs w:val="24"/>
        </w:rPr>
        <w:t xml:space="preserve"> года</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w:t>
      </w:r>
      <w:bookmarkStart w:id="295" w:name="_GoBack"/>
      <w:bookmarkEnd w:id="295"/>
      <w:r w:rsidR="00BC2634">
        <w:rPr>
          <w:bCs w:val="0"/>
          <w:sz w:val="24"/>
          <w:szCs w:val="24"/>
        </w:rPr>
        <w:t>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763E64">
        <w:rPr>
          <w:bCs w:val="0"/>
          <w:sz w:val="24"/>
          <w:szCs w:val="24"/>
        </w:rPr>
        <w:fldChar w:fldCharType="begin"/>
      </w:r>
      <w:r w:rsidR="00BC2634">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294"/>
    </w:p>
    <w:p w:rsidR="00717F60" w:rsidRPr="00E71A48" w:rsidRDefault="00717F60" w:rsidP="00E71A48">
      <w:pPr>
        <w:pStyle w:val="3"/>
        <w:spacing w:line="264" w:lineRule="auto"/>
        <w:rPr>
          <w:szCs w:val="24"/>
        </w:rPr>
      </w:pPr>
      <w:bookmarkStart w:id="296" w:name="_Ref115077798"/>
      <w:bookmarkStart w:id="297" w:name="_Toc439323708"/>
      <w:bookmarkStart w:id="298" w:name="_Toc440357106"/>
      <w:bookmarkStart w:id="299" w:name="_Toc440359661"/>
      <w:bookmarkStart w:id="300" w:name="_Toc440632124"/>
      <w:bookmarkStart w:id="301" w:name="_Toc440875945"/>
      <w:bookmarkStart w:id="302" w:name="_Toc441130973"/>
      <w:bookmarkStart w:id="303"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296"/>
      <w:bookmarkEnd w:id="297"/>
      <w:bookmarkEnd w:id="298"/>
      <w:bookmarkEnd w:id="299"/>
      <w:bookmarkEnd w:id="300"/>
      <w:bookmarkEnd w:id="301"/>
      <w:bookmarkEnd w:id="302"/>
      <w:bookmarkEnd w:id="303"/>
    </w:p>
    <w:bookmarkEnd w:id="286"/>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_Ref441574649 \r \h  \* MERGEFORMAT </w:instrText>
      </w:r>
      <w:r w:rsidR="005708A7">
        <w:fldChar w:fldCharType="separate"/>
      </w:r>
      <w:r w:rsidR="00622B69" w:rsidRPr="00622B69">
        <w:rPr>
          <w:sz w:val="24"/>
          <w:szCs w:val="24"/>
        </w:rPr>
        <w:t>5.16</w:t>
      </w:r>
      <w:r w:rsidR="005708A7">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04" w:name="_Ref303683883"/>
      <w:bookmarkStart w:id="305" w:name="_Toc447269789"/>
      <w:r w:rsidRPr="00E71A48">
        <w:t xml:space="preserve">Изменение и отзыв </w:t>
      </w:r>
      <w:r w:rsidR="004B5EB3" w:rsidRPr="00E71A48">
        <w:t>Заявк</w:t>
      </w:r>
      <w:r w:rsidRPr="00E71A48">
        <w:t>и</w:t>
      </w:r>
      <w:bookmarkEnd w:id="304"/>
      <w:bookmarkEnd w:id="305"/>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06" w:name="_Ref305973250"/>
      <w:r w:rsidRPr="00E71A48">
        <w:rPr>
          <w:bCs w:val="0"/>
          <w:sz w:val="24"/>
          <w:szCs w:val="24"/>
        </w:rPr>
        <w:t xml:space="preserve">До окончания </w:t>
      </w:r>
      <w:r w:rsidRPr="00223D18">
        <w:rPr>
          <w:bCs w:val="0"/>
          <w:sz w:val="24"/>
          <w:szCs w:val="24"/>
        </w:rPr>
        <w:t xml:space="preserve">срока подачи заявок (п. </w:t>
      </w:r>
      <w:r w:rsidR="005708A7">
        <w:fldChar w:fldCharType="begin"/>
      </w:r>
      <w:r w:rsidR="005708A7">
        <w:instrText xml:space="preserve"> REF _Ref440289953 \r \h  \* MERGEFORMAT </w:instrText>
      </w:r>
      <w:r w:rsidR="005708A7">
        <w:fldChar w:fldCharType="separate"/>
      </w:r>
      <w:r w:rsidRPr="00622B69">
        <w:rPr>
          <w:bCs w:val="0"/>
          <w:sz w:val="24"/>
          <w:szCs w:val="24"/>
        </w:rPr>
        <w:t>3.4.1.3</w:t>
      </w:r>
      <w:r w:rsidR="005708A7">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5708A7">
        <w:fldChar w:fldCharType="begin"/>
      </w:r>
      <w:r w:rsidR="005708A7">
        <w:instrText xml:space="preserve"> REF _Ref440289953 \r \h  \* MERGEFORMAT </w:instrText>
      </w:r>
      <w:r w:rsidR="005708A7">
        <w:fldChar w:fldCharType="separate"/>
      </w:r>
      <w:r>
        <w:rPr>
          <w:bCs w:val="0"/>
          <w:sz w:val="24"/>
          <w:szCs w:val="24"/>
        </w:rPr>
        <w:t>3.4.1.3</w:t>
      </w:r>
      <w:r w:rsidR="005708A7">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5708A7">
        <w:fldChar w:fldCharType="begin"/>
      </w:r>
      <w:r w:rsidR="005708A7">
        <w:instrText xml:space="preserve"> REF _Ref440289953 \r \h  \* MERGEFORMAT </w:instrText>
      </w:r>
      <w:r w:rsidR="005708A7">
        <w:fldChar w:fldCharType="separate"/>
      </w:r>
      <w:r w:rsidRPr="00622B69">
        <w:rPr>
          <w:bCs w:val="0"/>
          <w:sz w:val="24"/>
          <w:szCs w:val="24"/>
        </w:rPr>
        <w:t>3.4.1.3</w:t>
      </w:r>
      <w:r w:rsidR="005708A7">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5708A7">
        <w:fldChar w:fldCharType="begin"/>
      </w:r>
      <w:r w:rsidR="005708A7">
        <w:instrText xml:space="preserve"> REF _Ref55279015 \r \h  \* MERGEFORMAT </w:instrText>
      </w:r>
      <w:r w:rsidR="005708A7">
        <w:fldChar w:fldCharType="separate"/>
      </w:r>
      <w:r w:rsidRPr="00622B69">
        <w:rPr>
          <w:sz w:val="24"/>
          <w:szCs w:val="24"/>
        </w:rPr>
        <w:t>3.3.1.6</w:t>
      </w:r>
      <w:r w:rsidR="005708A7">
        <w:fldChar w:fldCharType="end"/>
      </w:r>
      <w:r w:rsidRPr="00223D18">
        <w:rPr>
          <w:sz w:val="24"/>
          <w:szCs w:val="24"/>
        </w:rPr>
        <w:t xml:space="preserve">, </w:t>
      </w:r>
      <w:r w:rsidR="005708A7">
        <w:fldChar w:fldCharType="begin"/>
      </w:r>
      <w:r w:rsidR="005708A7">
        <w:instrText xml:space="preserve"> REF _Ref195087786 \r \h  \* MERGEFORMAT </w:instrText>
      </w:r>
      <w:r w:rsidR="005708A7">
        <w:fldChar w:fldCharType="separate"/>
      </w:r>
      <w:r w:rsidRPr="00622B69">
        <w:rPr>
          <w:sz w:val="24"/>
          <w:szCs w:val="24"/>
        </w:rPr>
        <w:t>3.3.1.7</w:t>
      </w:r>
      <w:r w:rsidR="005708A7">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07" w:name="_Toc447269790"/>
      <w:r w:rsidRPr="00E71A48">
        <w:t>Оценка Заявок и проведение переговоров</w:t>
      </w:r>
      <w:bookmarkEnd w:id="306"/>
      <w:bookmarkEnd w:id="307"/>
      <w:r w:rsidRPr="00E71A48">
        <w:t xml:space="preserve"> </w:t>
      </w:r>
    </w:p>
    <w:p w:rsidR="00717F60" w:rsidRPr="00E71A48" w:rsidRDefault="00717F60" w:rsidP="00E71A48">
      <w:pPr>
        <w:pStyle w:val="3"/>
        <w:spacing w:line="264" w:lineRule="auto"/>
        <w:rPr>
          <w:szCs w:val="24"/>
        </w:rPr>
      </w:pPr>
      <w:bookmarkStart w:id="308" w:name="_Toc439323711"/>
      <w:bookmarkStart w:id="309" w:name="_Toc440357109"/>
      <w:bookmarkStart w:id="310" w:name="_Toc440359664"/>
      <w:bookmarkStart w:id="311" w:name="_Toc440632127"/>
      <w:bookmarkStart w:id="312" w:name="_Toc440875948"/>
      <w:bookmarkStart w:id="313" w:name="_Toc441130976"/>
      <w:bookmarkStart w:id="314" w:name="_Toc447269791"/>
      <w:r w:rsidRPr="00E71A48">
        <w:rPr>
          <w:szCs w:val="24"/>
        </w:rPr>
        <w:t>Общие положения</w:t>
      </w:r>
      <w:bookmarkEnd w:id="308"/>
      <w:bookmarkEnd w:id="309"/>
      <w:bookmarkEnd w:id="310"/>
      <w:bookmarkEnd w:id="311"/>
      <w:bookmarkEnd w:id="312"/>
      <w:bookmarkEnd w:id="313"/>
      <w:bookmarkEnd w:id="314"/>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5708A7">
        <w:fldChar w:fldCharType="begin"/>
      </w:r>
      <w:r w:rsidR="005708A7">
        <w:instrText xml:space="preserve"> REF _Ref93089454 \n \h  \* MERGEFORMAT </w:instrText>
      </w:r>
      <w:r w:rsidR="005708A7">
        <w:fldChar w:fldCharType="separate"/>
      </w:r>
      <w:r w:rsidR="00622B69" w:rsidRPr="00622B69">
        <w:rPr>
          <w:bCs w:val="0"/>
          <w:sz w:val="24"/>
          <w:szCs w:val="24"/>
        </w:rPr>
        <w:t>3.6.2</w:t>
      </w:r>
      <w:r w:rsidR="005708A7">
        <w:fldChar w:fldCharType="end"/>
      </w:r>
      <w:r w:rsidRPr="00E71A48">
        <w:rPr>
          <w:bCs w:val="0"/>
          <w:sz w:val="24"/>
          <w:szCs w:val="24"/>
        </w:rPr>
        <w:t xml:space="preserve">), проведение (при необходимости) переговоров (пункт </w:t>
      </w:r>
      <w:r w:rsidR="005708A7">
        <w:fldChar w:fldCharType="begin"/>
      </w:r>
      <w:r w:rsidR="005708A7">
        <w:instrText xml:space="preserve"> REF _Ref303670674 \n \h  \* MERGEFORMAT </w:instrText>
      </w:r>
      <w:r w:rsidR="005708A7">
        <w:fldChar w:fldCharType="separate"/>
      </w:r>
      <w:r w:rsidR="00622B69" w:rsidRPr="00622B69">
        <w:rPr>
          <w:bCs w:val="0"/>
          <w:sz w:val="24"/>
          <w:szCs w:val="24"/>
        </w:rPr>
        <w:t>3.6.3</w:t>
      </w:r>
      <w:r w:rsidR="005708A7">
        <w:fldChar w:fldCharType="end"/>
      </w:r>
      <w:r w:rsidRPr="00E71A48">
        <w:rPr>
          <w:bCs w:val="0"/>
          <w:sz w:val="24"/>
          <w:szCs w:val="24"/>
        </w:rPr>
        <w:t>) и оценочную стадию (пункт</w:t>
      </w:r>
      <w:r w:rsidR="007F3FB7" w:rsidRPr="00E71A48">
        <w:rPr>
          <w:bCs w:val="0"/>
          <w:sz w:val="24"/>
          <w:szCs w:val="24"/>
        </w:rPr>
        <w:t xml:space="preserve"> </w:t>
      </w:r>
      <w:r w:rsidR="005708A7">
        <w:fldChar w:fldCharType="begin"/>
      </w:r>
      <w:r w:rsidR="005708A7">
        <w:instrText xml:space="preserve"> REF _Ref306138385 \r \h  \* MERGEFORMAT </w:instrText>
      </w:r>
      <w:r w:rsidR="005708A7">
        <w:fldChar w:fldCharType="separate"/>
      </w:r>
      <w:r w:rsidR="00622B69" w:rsidRPr="00622B69">
        <w:rPr>
          <w:bCs w:val="0"/>
          <w:sz w:val="24"/>
          <w:szCs w:val="24"/>
        </w:rPr>
        <w:t>3.6.4</w:t>
      </w:r>
      <w:r w:rsidR="005708A7">
        <w:fldChar w:fldCharType="end"/>
      </w:r>
      <w:r w:rsidRPr="00E71A48">
        <w:rPr>
          <w:bCs w:val="0"/>
          <w:sz w:val="24"/>
          <w:szCs w:val="24"/>
        </w:rPr>
        <w:t>).</w:t>
      </w:r>
    </w:p>
    <w:p w:rsidR="00717F60" w:rsidRPr="00E71A48" w:rsidRDefault="00717F60" w:rsidP="00E71A48">
      <w:pPr>
        <w:pStyle w:val="3"/>
        <w:spacing w:line="264" w:lineRule="auto"/>
        <w:rPr>
          <w:szCs w:val="24"/>
        </w:rPr>
      </w:pPr>
      <w:bookmarkStart w:id="315" w:name="_Ref93089454"/>
      <w:bookmarkStart w:id="316" w:name="_Toc439323712"/>
      <w:bookmarkStart w:id="317" w:name="_Toc440357110"/>
      <w:bookmarkStart w:id="318" w:name="_Toc440359665"/>
      <w:bookmarkStart w:id="319" w:name="_Toc440632128"/>
      <w:bookmarkStart w:id="320" w:name="_Toc440875949"/>
      <w:bookmarkStart w:id="321" w:name="_Toc441130977"/>
      <w:bookmarkStart w:id="322" w:name="_Toc447269792"/>
      <w:r w:rsidRPr="00E71A48">
        <w:rPr>
          <w:szCs w:val="24"/>
        </w:rPr>
        <w:t>Отборочная стадия</w:t>
      </w:r>
      <w:bookmarkEnd w:id="315"/>
      <w:bookmarkEnd w:id="316"/>
      <w:bookmarkEnd w:id="317"/>
      <w:bookmarkEnd w:id="318"/>
      <w:bookmarkEnd w:id="319"/>
      <w:bookmarkEnd w:id="320"/>
      <w:bookmarkEnd w:id="321"/>
      <w:bookmarkEnd w:id="322"/>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w:t>
      </w:r>
      <w:r w:rsidR="004E2064">
        <w:rPr>
          <w:bCs w:val="0"/>
          <w:sz w:val="24"/>
          <w:szCs w:val="24"/>
        </w:rPr>
        <w:t>максимальной) цене Договора</w:t>
      </w:r>
      <w:r w:rsidR="003A59B8" w:rsidRPr="003A59B8">
        <w:rPr>
          <w:bCs w:val="0"/>
          <w:sz w:val="24"/>
          <w:szCs w:val="24"/>
        </w:rPr>
        <w:t>,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3"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4"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23"/>
      <w:bookmarkEnd w:id="324"/>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lastRenderedPageBreak/>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w:t>
      </w:r>
      <w:proofErr w:type="spellStart"/>
      <w:r w:rsidRPr="003A59B8">
        <w:rPr>
          <w:sz w:val="24"/>
          <w:szCs w:val="24"/>
        </w:rPr>
        <w:t>т.ч</w:t>
      </w:r>
      <w:proofErr w:type="spellEnd"/>
      <w:r w:rsidRPr="003A59B8">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5708A7">
        <w:fldChar w:fldCharType="begin"/>
      </w:r>
      <w:r w:rsidR="005708A7">
        <w:instrText xml:space="preserve"> REF _Ref444179578 \r \h  \* MERGEFORMAT </w:instrText>
      </w:r>
      <w:r w:rsidR="005708A7">
        <w:fldChar w:fldCharType="separate"/>
      </w:r>
      <w:r w:rsidRPr="003A59B8">
        <w:rPr>
          <w:sz w:val="24"/>
          <w:szCs w:val="24"/>
        </w:rPr>
        <w:t>5.11</w:t>
      </w:r>
      <w:r w:rsidR="005708A7">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5708A7">
        <w:fldChar w:fldCharType="begin"/>
      </w:r>
      <w:r w:rsidR="005708A7">
        <w:instrText xml:space="preserve"> REF _Ref306176386 \r \h  \* MERGEFORMAT </w:instrText>
      </w:r>
      <w:r w:rsidR="005708A7">
        <w:fldChar w:fldCharType="separate"/>
      </w:r>
      <w:r w:rsidRPr="003A59B8">
        <w:rPr>
          <w:sz w:val="24"/>
          <w:szCs w:val="24"/>
        </w:rPr>
        <w:t>3.3.14</w:t>
      </w:r>
      <w:r w:rsidR="005708A7">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5708A7">
        <w:fldChar w:fldCharType="begin"/>
      </w:r>
      <w:r w:rsidR="005708A7">
        <w:instrText xml:space="preserve"> REF _Ref306176386 \r \h  \* MERGEFORMAT </w:instrText>
      </w:r>
      <w:r w:rsidR="005708A7">
        <w:fldChar w:fldCharType="separate"/>
      </w:r>
      <w:r w:rsidR="00622B69" w:rsidRPr="00622B69">
        <w:rPr>
          <w:sz w:val="24"/>
          <w:szCs w:val="24"/>
        </w:rPr>
        <w:t>3.3.14</w:t>
      </w:r>
      <w:r w:rsidR="005708A7">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25" w:name="_Ref303670674"/>
      <w:bookmarkStart w:id="326" w:name="_Toc439323713"/>
      <w:bookmarkStart w:id="327" w:name="_Toc440357111"/>
      <w:bookmarkStart w:id="328" w:name="_Toc440359666"/>
      <w:bookmarkStart w:id="329" w:name="_Toc440632129"/>
      <w:bookmarkStart w:id="330" w:name="_Toc440875950"/>
      <w:bookmarkStart w:id="331" w:name="_Toc441130978"/>
      <w:bookmarkStart w:id="332" w:name="_Toc447269793"/>
      <w:r w:rsidRPr="00E71A48">
        <w:rPr>
          <w:szCs w:val="24"/>
        </w:rPr>
        <w:t>Проведение переговоров</w:t>
      </w:r>
      <w:bookmarkEnd w:id="325"/>
      <w:bookmarkEnd w:id="326"/>
      <w:bookmarkEnd w:id="327"/>
      <w:bookmarkEnd w:id="328"/>
      <w:bookmarkEnd w:id="329"/>
      <w:bookmarkEnd w:id="330"/>
      <w:bookmarkEnd w:id="331"/>
      <w:bookmarkEnd w:id="332"/>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33" w:name="_Ref306138385"/>
      <w:bookmarkStart w:id="334" w:name="_Toc439323714"/>
      <w:bookmarkStart w:id="335" w:name="_Toc440357112"/>
      <w:bookmarkStart w:id="336" w:name="_Toc440359667"/>
      <w:bookmarkStart w:id="337" w:name="_Toc440632130"/>
      <w:bookmarkStart w:id="338" w:name="_Toc440875951"/>
      <w:bookmarkStart w:id="339" w:name="_Toc441130979"/>
      <w:bookmarkStart w:id="340" w:name="_Toc447269794"/>
      <w:r w:rsidRPr="00E71A48">
        <w:rPr>
          <w:szCs w:val="24"/>
        </w:rPr>
        <w:t>Оценочная стадия</w:t>
      </w:r>
      <w:bookmarkEnd w:id="333"/>
      <w:bookmarkEnd w:id="334"/>
      <w:bookmarkEnd w:id="335"/>
      <w:bookmarkEnd w:id="336"/>
      <w:bookmarkEnd w:id="337"/>
      <w:bookmarkEnd w:id="338"/>
      <w:bookmarkEnd w:id="339"/>
      <w:bookmarkEnd w:id="340"/>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41" w:name="_Ref303250967"/>
      <w:bookmarkStart w:id="342" w:name="_Toc305697378"/>
      <w:bookmarkStart w:id="343" w:name="_Toc447269795"/>
      <w:bookmarkStart w:id="344" w:name="_Toc255985696"/>
      <w:r w:rsidRPr="00E71A48">
        <w:t>Аукционная процедура понижени</w:t>
      </w:r>
      <w:r w:rsidR="00E60F8E" w:rsidRPr="00E71A48">
        <w:t>я</w:t>
      </w:r>
      <w:r w:rsidRPr="00E71A48">
        <w:t xml:space="preserve"> цены (переторжка)</w:t>
      </w:r>
      <w:bookmarkEnd w:id="341"/>
      <w:bookmarkEnd w:id="342"/>
      <w:bookmarkEnd w:id="343"/>
      <w:r w:rsidRPr="00E71A48">
        <w:t xml:space="preserve"> </w:t>
      </w:r>
    </w:p>
    <w:bookmarkEnd w:id="344"/>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 xml:space="preserve">Организатор может воспользоваться объявленным правом на проведение </w:t>
      </w:r>
      <w:r w:rsidRPr="000A4AA3">
        <w:rPr>
          <w:sz w:val="24"/>
          <w:szCs w:val="24"/>
          <w:lang w:eastAsia="ru-RU"/>
        </w:rPr>
        <w:lastRenderedPageBreak/>
        <w:t>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5"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45"/>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6"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4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5708A7">
        <w:fldChar w:fldCharType="begin"/>
      </w:r>
      <w:r w:rsidR="005708A7">
        <w:instrText xml:space="preserve"> REF _Ref306352987 \r \h  \* MERGEFORMAT </w:instrText>
      </w:r>
      <w:r w:rsidR="005708A7">
        <w:fldChar w:fldCharType="separate"/>
      </w:r>
      <w:r w:rsidR="00622B69" w:rsidRPr="00622B69">
        <w:rPr>
          <w:iCs/>
          <w:sz w:val="24"/>
          <w:szCs w:val="24"/>
          <w:lang w:eastAsia="ru-RU"/>
        </w:rPr>
        <w:t>3.7.3</w:t>
      </w:r>
      <w:r w:rsidR="005708A7">
        <w:fldChar w:fldCharType="end"/>
      </w:r>
      <w:r w:rsidRPr="00E71A48">
        <w:rPr>
          <w:iCs/>
          <w:sz w:val="24"/>
          <w:szCs w:val="24"/>
          <w:lang w:eastAsia="ru-RU"/>
        </w:rPr>
        <w:t xml:space="preserve"> - </w:t>
      </w:r>
      <w:r w:rsidR="005708A7">
        <w:fldChar w:fldCharType="begin"/>
      </w:r>
      <w:r w:rsidR="005708A7">
        <w:instrText xml:space="preserve"> REF _Ref306353005 \r \h  \* MERGEFORMAT </w:instrText>
      </w:r>
      <w:r w:rsidR="005708A7">
        <w:fldChar w:fldCharType="separate"/>
      </w:r>
      <w:r w:rsidR="00622B69" w:rsidRPr="00622B69">
        <w:rPr>
          <w:iCs/>
          <w:sz w:val="24"/>
          <w:szCs w:val="24"/>
          <w:lang w:eastAsia="ru-RU"/>
        </w:rPr>
        <w:t>3.7.5</w:t>
      </w:r>
      <w:r w:rsidR="005708A7">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47" w:name="_Ref303681924"/>
      <w:bookmarkStart w:id="348" w:name="_Ref303683914"/>
      <w:bookmarkStart w:id="349" w:name="_Toc447269796"/>
      <w:r w:rsidRPr="00BC19F9">
        <w:lastRenderedPageBreak/>
        <w:t xml:space="preserve">Подведение итогов </w:t>
      </w:r>
      <w:r w:rsidR="00DF639D" w:rsidRPr="00BC19F9">
        <w:t>З</w:t>
      </w:r>
      <w:r w:rsidRPr="00BC19F9">
        <w:t>апроса предложений</w:t>
      </w:r>
      <w:bookmarkEnd w:id="347"/>
      <w:bookmarkEnd w:id="348"/>
      <w:bookmarkEnd w:id="349"/>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5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5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51" w:name="_Ref303251044"/>
      <w:bookmarkStart w:id="352" w:name="_Toc447269797"/>
      <w:bookmarkStart w:id="353" w:name="_Ref191386295"/>
      <w:r w:rsidRPr="00E71A48">
        <w:t xml:space="preserve">Признание запроса предложений </w:t>
      </w:r>
      <w:proofErr w:type="gramStart"/>
      <w:r w:rsidRPr="00E71A48">
        <w:t>несостоявшимся</w:t>
      </w:r>
      <w:bookmarkEnd w:id="351"/>
      <w:bookmarkEnd w:id="352"/>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5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5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5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5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5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56"/>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57" w:name="_Ref303683929"/>
      <w:bookmarkStart w:id="358"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53"/>
      <w:bookmarkEnd w:id="357"/>
      <w:bookmarkEnd w:id="358"/>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59" w:name="_Ref294695403"/>
      <w:bookmarkStart w:id="36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59"/>
      <w:bookmarkEnd w:id="360"/>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6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6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5708A7">
        <w:fldChar w:fldCharType="begin"/>
      </w:r>
      <w:r w:rsidR="005708A7">
        <w:instrText xml:space="preserve"> REF _Ref294695546 \r \h  \* MERGEFORMAT </w:instrText>
      </w:r>
      <w:r w:rsidR="005708A7">
        <w:fldChar w:fldCharType="separate"/>
      </w:r>
      <w:r w:rsidR="00622B69" w:rsidRPr="00622B69">
        <w:rPr>
          <w:bCs w:val="0"/>
          <w:sz w:val="24"/>
          <w:szCs w:val="24"/>
        </w:rPr>
        <w:t xml:space="preserve"> 1.2.6 </w:t>
      </w:r>
      <w:r w:rsidR="005708A7">
        <w:fldChar w:fldCharType="end"/>
      </w:r>
      <w:r w:rsidRPr="00E71A48">
        <w:rPr>
          <w:bCs w:val="0"/>
          <w:sz w:val="24"/>
          <w:szCs w:val="24"/>
        </w:rPr>
        <w:t>и/или в срок, определенный в п.</w:t>
      </w:r>
      <w:r w:rsidR="001716DB" w:rsidRPr="00E71A48">
        <w:rPr>
          <w:bCs w:val="0"/>
          <w:sz w:val="24"/>
          <w:szCs w:val="24"/>
        </w:rPr>
        <w:t xml:space="preserve"> </w:t>
      </w:r>
      <w:r w:rsidR="005708A7">
        <w:fldChar w:fldCharType="begin"/>
      </w:r>
      <w:r w:rsidR="005708A7">
        <w:instrText xml:space="preserve"> REF _Ref294695403 \n \h  \* MERGEFORMAT </w:instrText>
      </w:r>
      <w:r w:rsidR="005708A7">
        <w:fldChar w:fldCharType="separate"/>
      </w:r>
      <w:r w:rsidR="00622B69" w:rsidRPr="00622B69">
        <w:rPr>
          <w:bCs w:val="0"/>
          <w:sz w:val="24"/>
          <w:szCs w:val="24"/>
        </w:rPr>
        <w:t>3.10.3</w:t>
      </w:r>
      <w:r w:rsidR="005708A7">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5708A7">
        <w:fldChar w:fldCharType="begin"/>
      </w:r>
      <w:r w:rsidR="005708A7">
        <w:instrText xml:space="preserve"> REF _Ref305979053 \r \h  \* MERGEFORMAT </w:instrText>
      </w:r>
      <w:r w:rsidR="005708A7">
        <w:fldChar w:fldCharType="separate"/>
      </w:r>
      <w:r w:rsidR="00622B69" w:rsidRPr="00622B69">
        <w:rPr>
          <w:bCs w:val="0"/>
          <w:sz w:val="24"/>
          <w:szCs w:val="24"/>
        </w:rPr>
        <w:t>3.10.4</w:t>
      </w:r>
      <w:r w:rsidR="005708A7">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6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63" w:name="_Toc181693189"/>
      <w:bookmarkStart w:id="364" w:name="_Ref190680463"/>
      <w:bookmarkStart w:id="365" w:name="_Ref306140410"/>
      <w:bookmarkStart w:id="366" w:name="_Ref306142159"/>
      <w:bookmarkStart w:id="367" w:name="_Toc447269799"/>
      <w:bookmarkStart w:id="368" w:name="_Ref303102866"/>
      <w:bookmarkStart w:id="369" w:name="_Toc305835589"/>
      <w:bookmarkStart w:id="370" w:name="_Ref303683952"/>
      <w:bookmarkStart w:id="371" w:name="__RefNumPara__840_922829174"/>
      <w:bookmarkEnd w:id="362"/>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63"/>
      <w:bookmarkEnd w:id="364"/>
      <w:bookmarkEnd w:id="365"/>
      <w:bookmarkEnd w:id="366"/>
      <w:bookmarkEnd w:id="367"/>
      <w:r w:rsidRPr="00414CAF">
        <w:t xml:space="preserve"> </w:t>
      </w:r>
      <w:bookmarkEnd w:id="368"/>
      <w:bookmarkEnd w:id="369"/>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63E64">
        <w:rPr>
          <w:sz w:val="24"/>
          <w:szCs w:val="24"/>
        </w:rPr>
        <w:fldChar w:fldCharType="begin"/>
      </w:r>
      <w:r w:rsidR="005818B2">
        <w:rPr>
          <w:sz w:val="24"/>
          <w:szCs w:val="24"/>
        </w:rPr>
        <w:instrText xml:space="preserve"> REF _Ref440272931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72" w:name="_Ref303694483"/>
      <w:bookmarkStart w:id="373" w:name="_Toc305835590"/>
      <w:bookmarkStart w:id="374" w:name="_Ref306140451"/>
      <w:bookmarkStart w:id="375" w:name="_Toc447269800"/>
      <w:r w:rsidRPr="00B42AE0">
        <w:t xml:space="preserve">Уведомление о результатах </w:t>
      </w:r>
      <w:bookmarkEnd w:id="372"/>
      <w:bookmarkEnd w:id="373"/>
      <w:r w:rsidRPr="00B42AE0">
        <w:t>запроса предложений</w:t>
      </w:r>
      <w:bookmarkEnd w:id="374"/>
      <w:bookmarkEnd w:id="375"/>
    </w:p>
    <w:bookmarkEnd w:id="370"/>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5708A7">
        <w:fldChar w:fldCharType="begin"/>
      </w:r>
      <w:r w:rsidR="005708A7">
        <w:instrText xml:space="preserve"> REF _Ref191386085 \r \h  \* MERGEFORMAT </w:instrText>
      </w:r>
      <w:r w:rsidR="005708A7">
        <w:fldChar w:fldCharType="separate"/>
      </w:r>
      <w:r w:rsidR="00622B69" w:rsidRPr="00622B69">
        <w:rPr>
          <w:iCs/>
          <w:sz w:val="24"/>
          <w:szCs w:val="24"/>
        </w:rPr>
        <w:t>1.1.1</w:t>
      </w:r>
      <w:r w:rsidR="005708A7">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76" w:name="_Ref440270568"/>
      <w:bookmarkStart w:id="377" w:name="_Ref440274159"/>
      <w:bookmarkStart w:id="378" w:name="_Ref440292555"/>
      <w:bookmarkStart w:id="379" w:name="_Ref440292779"/>
      <w:bookmarkStart w:id="380" w:name="_Toc447269801"/>
      <w:r>
        <w:rPr>
          <w:szCs w:val="24"/>
        </w:rPr>
        <w:lastRenderedPageBreak/>
        <w:t>Техническая часть</w:t>
      </w:r>
      <w:bookmarkEnd w:id="376"/>
      <w:bookmarkEnd w:id="377"/>
      <w:bookmarkEnd w:id="378"/>
      <w:bookmarkEnd w:id="379"/>
      <w:bookmarkEnd w:id="380"/>
      <w:r w:rsidRPr="00E71A48">
        <w:rPr>
          <w:szCs w:val="24"/>
        </w:rPr>
        <w:t xml:space="preserve"> </w:t>
      </w:r>
    </w:p>
    <w:p w:rsidR="002B5044" w:rsidRPr="002A47D1" w:rsidRDefault="002B5044" w:rsidP="002A47D1">
      <w:pPr>
        <w:pStyle w:val="2"/>
        <w:ind w:left="1701" w:hanging="1134"/>
      </w:pPr>
      <w:bookmarkStart w:id="381" w:name="_Toc176064096"/>
      <w:bookmarkStart w:id="382" w:name="_Toc176338524"/>
      <w:bookmarkStart w:id="383" w:name="_Toc180399752"/>
      <w:bookmarkStart w:id="384" w:name="_Toc191205941"/>
      <w:bookmarkStart w:id="385" w:name="_Toc194315544"/>
      <w:bookmarkStart w:id="386" w:name="_Toc423421725"/>
      <w:bookmarkStart w:id="387" w:name="_Toc447269802"/>
      <w:r w:rsidRPr="002B5044">
        <w:t>Общие требования к условиям поставки продукции</w:t>
      </w:r>
      <w:bookmarkStart w:id="388" w:name="_Toc176064097"/>
      <w:bookmarkStart w:id="389" w:name="_Toc176338525"/>
      <w:bookmarkStart w:id="390" w:name="_Toc180399753"/>
      <w:bookmarkStart w:id="391" w:name="_Toc189457101"/>
      <w:bookmarkStart w:id="392" w:name="_Toc189461737"/>
      <w:bookmarkStart w:id="393" w:name="_Toc189462011"/>
      <w:bookmarkStart w:id="394" w:name="_Toc191273610"/>
      <w:bookmarkStart w:id="395" w:name="_Toc167189319"/>
      <w:bookmarkStart w:id="396" w:name="_Toc168725254"/>
      <w:bookmarkEnd w:id="381"/>
      <w:bookmarkEnd w:id="382"/>
      <w:bookmarkEnd w:id="383"/>
      <w:bookmarkEnd w:id="384"/>
      <w:bookmarkEnd w:id="385"/>
      <w:bookmarkEnd w:id="386"/>
      <w:bookmarkEnd w:id="387"/>
    </w:p>
    <w:p w:rsidR="002B5044" w:rsidRPr="002B5044" w:rsidRDefault="002B5044" w:rsidP="002B5044">
      <w:pPr>
        <w:pStyle w:val="3"/>
        <w:ind w:left="0" w:firstLine="851"/>
        <w:jc w:val="both"/>
        <w:rPr>
          <w:b w:val="0"/>
          <w:szCs w:val="24"/>
        </w:rPr>
      </w:pPr>
      <w:bookmarkStart w:id="397" w:name="_Toc439166308"/>
      <w:bookmarkStart w:id="398" w:name="_Toc439170656"/>
      <w:bookmarkStart w:id="399" w:name="_Toc439172758"/>
      <w:bookmarkStart w:id="400" w:name="_Toc439173202"/>
      <w:bookmarkStart w:id="401" w:name="_Toc439238196"/>
      <w:bookmarkStart w:id="402" w:name="_Toc439252748"/>
      <w:bookmarkStart w:id="403" w:name="_Toc439323606"/>
      <w:bookmarkStart w:id="404" w:name="_Toc439323722"/>
      <w:bookmarkStart w:id="405" w:name="_Toc440357120"/>
      <w:bookmarkStart w:id="406" w:name="_Toc440359675"/>
      <w:bookmarkStart w:id="407" w:name="_Toc440632139"/>
      <w:bookmarkStart w:id="408" w:name="_Toc440875960"/>
      <w:bookmarkStart w:id="409" w:name="_Toc441130988"/>
      <w:bookmarkStart w:id="410" w:name="_Toc447269803"/>
      <w:r w:rsidRPr="002B5044">
        <w:rPr>
          <w:b w:val="0"/>
          <w:szCs w:val="24"/>
        </w:rPr>
        <w:t>Продукция должна быть новой и ранее неиспользованной.</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rsidR="002B5044" w:rsidRPr="002B5044" w:rsidRDefault="002B5044" w:rsidP="002B5044">
      <w:pPr>
        <w:pStyle w:val="3"/>
        <w:ind w:left="0" w:firstLine="851"/>
        <w:jc w:val="both"/>
        <w:rPr>
          <w:b w:val="0"/>
          <w:szCs w:val="24"/>
        </w:rPr>
      </w:pPr>
      <w:bookmarkStart w:id="411" w:name="_Toc439166309"/>
      <w:bookmarkStart w:id="412" w:name="_Toc439170657"/>
      <w:bookmarkStart w:id="413" w:name="_Toc439172759"/>
      <w:bookmarkStart w:id="414" w:name="_Toc439173203"/>
      <w:bookmarkStart w:id="415" w:name="_Toc439238197"/>
      <w:bookmarkStart w:id="416" w:name="_Toc439252749"/>
      <w:bookmarkStart w:id="417" w:name="_Toc439323607"/>
      <w:bookmarkStart w:id="418" w:name="_Toc439323723"/>
      <w:bookmarkStart w:id="419" w:name="_Toc440357121"/>
      <w:bookmarkStart w:id="420" w:name="_Toc440359676"/>
      <w:bookmarkStart w:id="421" w:name="_Toc440632140"/>
      <w:bookmarkStart w:id="422" w:name="_Toc440875961"/>
      <w:bookmarkStart w:id="423" w:name="_Toc441130989"/>
      <w:bookmarkStart w:id="424" w:name="_Toc447269804"/>
      <w:r w:rsidRPr="002B5044">
        <w:rPr>
          <w:b w:val="0"/>
          <w:szCs w:val="24"/>
        </w:rPr>
        <w:t>Продукция должна соответствовать ГОСТ, ТУ и Технической политике ПАО «МРСК Центра».</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2B5044" w:rsidRPr="00C12FA4" w:rsidRDefault="002B5044" w:rsidP="0021751A">
      <w:pPr>
        <w:pStyle w:val="2"/>
        <w:ind w:left="1701" w:hanging="1134"/>
      </w:pPr>
      <w:bookmarkStart w:id="425" w:name="_Toc423421726"/>
      <w:bookmarkStart w:id="426" w:name="_Toc447269805"/>
      <w:bookmarkStart w:id="427" w:name="_Ref450646963"/>
      <w:r w:rsidRPr="00C12FA4">
        <w:t>Перечень, объемы и характеристики закупаемой продукции</w:t>
      </w:r>
      <w:bookmarkEnd w:id="388"/>
      <w:bookmarkEnd w:id="389"/>
      <w:bookmarkEnd w:id="390"/>
      <w:bookmarkEnd w:id="391"/>
      <w:bookmarkEnd w:id="392"/>
      <w:bookmarkEnd w:id="393"/>
      <w:bookmarkEnd w:id="394"/>
      <w:bookmarkEnd w:id="425"/>
      <w:bookmarkEnd w:id="426"/>
      <w:bookmarkEnd w:id="427"/>
    </w:p>
    <w:p w:rsidR="002B5044" w:rsidRPr="003803A7" w:rsidRDefault="002B5044" w:rsidP="002B5044">
      <w:pPr>
        <w:pStyle w:val="3"/>
        <w:ind w:left="0" w:firstLine="851"/>
        <w:jc w:val="both"/>
        <w:rPr>
          <w:b w:val="0"/>
          <w:szCs w:val="24"/>
        </w:rPr>
      </w:pPr>
      <w:bookmarkStart w:id="428" w:name="_Toc439166311"/>
      <w:bookmarkStart w:id="429" w:name="_Toc439170659"/>
      <w:bookmarkStart w:id="430" w:name="_Toc439172761"/>
      <w:bookmarkStart w:id="431" w:name="_Toc439173205"/>
      <w:bookmarkStart w:id="432" w:name="_Toc439238199"/>
      <w:bookmarkStart w:id="433" w:name="_Toc439252751"/>
      <w:bookmarkStart w:id="434" w:name="_Toc439323609"/>
      <w:bookmarkStart w:id="435" w:name="_Toc439323725"/>
      <w:bookmarkStart w:id="436" w:name="_Toc440357123"/>
      <w:bookmarkStart w:id="437" w:name="_Toc440359678"/>
      <w:bookmarkStart w:id="438" w:name="_Toc440632142"/>
      <w:bookmarkStart w:id="439" w:name="_Toc440875963"/>
      <w:bookmarkStart w:id="440" w:name="_Toc441130991"/>
      <w:bookmarkStart w:id="441" w:name="_Toc447269806"/>
      <w:r w:rsidRPr="003776BB">
        <w:rPr>
          <w:b w:val="0"/>
          <w:szCs w:val="24"/>
        </w:rPr>
        <w:t>Технические задания</w:t>
      </w:r>
      <w:r w:rsidR="00563CDC">
        <w:rPr>
          <w:b w:val="0"/>
          <w:szCs w:val="24"/>
        </w:rPr>
        <w:t xml:space="preserve"> </w:t>
      </w:r>
      <w:r w:rsidR="00A154B7">
        <w:rPr>
          <w:b w:val="0"/>
          <w:szCs w:val="24"/>
        </w:rPr>
        <w:t xml:space="preserve">(подраздел </w:t>
      </w:r>
      <w:r w:rsidR="00763E64">
        <w:rPr>
          <w:b w:val="0"/>
          <w:szCs w:val="24"/>
        </w:rPr>
        <w:fldChar w:fldCharType="begin"/>
      </w:r>
      <w:r w:rsidR="00A154B7">
        <w:rPr>
          <w:b w:val="0"/>
          <w:szCs w:val="24"/>
        </w:rPr>
        <w:instrText xml:space="preserve"> REF _Ref440275279 \r \h </w:instrText>
      </w:r>
      <w:r w:rsidR="00763E64">
        <w:rPr>
          <w:b w:val="0"/>
          <w:szCs w:val="24"/>
        </w:rPr>
      </w:r>
      <w:r w:rsidR="00763E64">
        <w:rPr>
          <w:b w:val="0"/>
          <w:szCs w:val="24"/>
        </w:rPr>
        <w:fldChar w:fldCharType="separate"/>
      </w:r>
      <w:r w:rsidR="00622B69">
        <w:rPr>
          <w:b w:val="0"/>
          <w:szCs w:val="24"/>
        </w:rPr>
        <w:t>1.1.4</w:t>
      </w:r>
      <w:r w:rsidR="00763E64">
        <w:rPr>
          <w:b w:val="0"/>
          <w:szCs w:val="24"/>
        </w:rPr>
        <w:fldChar w:fldCharType="end"/>
      </w:r>
      <w:r w:rsidR="00A154B7">
        <w:rPr>
          <w:b w:val="0"/>
          <w:szCs w:val="24"/>
        </w:rPr>
        <w:t>)</w:t>
      </w:r>
      <w:r w:rsidRPr="00C12FA4">
        <w:rPr>
          <w:b w:val="0"/>
          <w:szCs w:val="24"/>
        </w:rPr>
        <w:t xml:space="preserve"> изложены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rsidR="002B5044" w:rsidRPr="003803A7" w:rsidRDefault="002B5044" w:rsidP="0021751A">
      <w:pPr>
        <w:pStyle w:val="2"/>
        <w:ind w:left="1701" w:hanging="1134"/>
      </w:pPr>
      <w:bookmarkStart w:id="442" w:name="_Ref194832984"/>
      <w:bookmarkStart w:id="443" w:name="_Ref197686508"/>
      <w:bookmarkStart w:id="444" w:name="_Toc423421727"/>
      <w:bookmarkStart w:id="445" w:name="_Toc447269807"/>
      <w:r w:rsidRPr="003803A7">
        <w:t>Требование к поставляемой продукции</w:t>
      </w:r>
      <w:bookmarkEnd w:id="442"/>
      <w:bookmarkEnd w:id="443"/>
      <w:bookmarkEnd w:id="444"/>
      <w:bookmarkEnd w:id="445"/>
    </w:p>
    <w:p w:rsidR="002B5044" w:rsidRPr="003803A7" w:rsidRDefault="0021751A" w:rsidP="002B5044">
      <w:pPr>
        <w:pStyle w:val="3"/>
        <w:ind w:left="0" w:firstLine="851"/>
        <w:jc w:val="both"/>
        <w:rPr>
          <w:b w:val="0"/>
          <w:szCs w:val="24"/>
        </w:rPr>
      </w:pPr>
      <w:bookmarkStart w:id="446" w:name="_Toc439166313"/>
      <w:bookmarkStart w:id="447" w:name="_Toc439170661"/>
      <w:bookmarkStart w:id="448" w:name="_Toc439172763"/>
      <w:bookmarkStart w:id="449" w:name="_Toc439173207"/>
      <w:bookmarkStart w:id="450" w:name="_Toc439238201"/>
      <w:bookmarkStart w:id="451" w:name="_Toc439252753"/>
      <w:bookmarkStart w:id="452" w:name="_Toc439323611"/>
      <w:bookmarkStart w:id="453" w:name="_Toc439323727"/>
      <w:bookmarkStart w:id="454" w:name="_Toc440357125"/>
      <w:bookmarkStart w:id="455" w:name="_Toc440359680"/>
      <w:bookmarkStart w:id="456" w:name="_Toc440632144"/>
      <w:bookmarkStart w:id="457" w:name="_Toc440875965"/>
      <w:bookmarkStart w:id="458" w:name="_Toc441130993"/>
      <w:bookmarkStart w:id="459" w:name="_Toc447269808"/>
      <w:bookmarkStart w:id="460" w:name="_Ref194833053"/>
      <w:bookmarkStart w:id="461" w:name="_Ref223496951"/>
      <w:bookmarkStart w:id="462"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p w:rsidR="002B5044" w:rsidRPr="003776BB" w:rsidRDefault="002B5044" w:rsidP="002B5044">
      <w:pPr>
        <w:pStyle w:val="3"/>
        <w:ind w:left="0" w:firstLine="851"/>
        <w:jc w:val="both"/>
        <w:rPr>
          <w:b w:val="0"/>
          <w:szCs w:val="24"/>
        </w:rPr>
      </w:pPr>
      <w:bookmarkStart w:id="463" w:name="_Toc439166314"/>
      <w:bookmarkStart w:id="464" w:name="_Toc439170662"/>
      <w:bookmarkStart w:id="465" w:name="_Toc439172764"/>
      <w:bookmarkStart w:id="466" w:name="_Toc439173208"/>
      <w:bookmarkStart w:id="467" w:name="_Toc439238202"/>
      <w:bookmarkStart w:id="468" w:name="_Toc439252754"/>
      <w:bookmarkStart w:id="469" w:name="_Toc439323612"/>
      <w:bookmarkStart w:id="470" w:name="_Toc439323728"/>
      <w:bookmarkStart w:id="471" w:name="_Toc440357126"/>
      <w:bookmarkStart w:id="472" w:name="_Toc440359681"/>
      <w:bookmarkStart w:id="473" w:name="_Toc440632145"/>
      <w:bookmarkStart w:id="474" w:name="_Toc440875966"/>
      <w:bookmarkStart w:id="475" w:name="_Toc441130994"/>
      <w:bookmarkStart w:id="476"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563CDC">
        <w:rPr>
          <w:b w:val="0"/>
          <w:szCs w:val="24"/>
          <w:lang w:eastAsia="ru-RU"/>
        </w:rPr>
        <w:t>Технических заданий</w:t>
      </w:r>
      <w:r w:rsidR="003776BB" w:rsidRPr="003803A7">
        <w:rPr>
          <w:b w:val="0"/>
          <w:szCs w:val="24"/>
          <w:lang w:eastAsia="ru-RU"/>
        </w:rPr>
        <w:t>, излож</w:t>
      </w:r>
      <w:r w:rsidR="00563CDC">
        <w:rPr>
          <w:b w:val="0"/>
          <w:szCs w:val="24"/>
          <w:lang w:eastAsia="ru-RU"/>
        </w:rPr>
        <w:t>ены в Приложении №1 (Технических заданиях)</w:t>
      </w:r>
      <w:r w:rsidR="003776BB" w:rsidRPr="003803A7">
        <w:rPr>
          <w:b w:val="0"/>
          <w:szCs w:val="24"/>
          <w:lang w:eastAsia="ru-RU"/>
        </w:rPr>
        <w:t xml:space="preserve"> к настоящей Документации. При несоб</w:t>
      </w:r>
      <w:r w:rsidR="00563CDC">
        <w:rPr>
          <w:b w:val="0"/>
          <w:szCs w:val="24"/>
          <w:lang w:eastAsia="ru-RU"/>
        </w:rPr>
        <w:t>людении требований Техническ</w:t>
      </w:r>
      <w:r w:rsidR="003776BB" w:rsidRPr="003803A7">
        <w:rPr>
          <w:b w:val="0"/>
          <w:szCs w:val="24"/>
          <w:lang w:eastAsia="ru-RU"/>
        </w:rPr>
        <w:t>их</w:t>
      </w:r>
      <w:r w:rsidR="00563CDC">
        <w:rPr>
          <w:b w:val="0"/>
          <w:szCs w:val="24"/>
          <w:lang w:eastAsia="ru-RU"/>
        </w:rPr>
        <w:t xml:space="preserve"> заданий</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p w:rsidR="002B5044" w:rsidRPr="002B5044" w:rsidRDefault="002B5044" w:rsidP="0021751A">
      <w:pPr>
        <w:pStyle w:val="2"/>
        <w:ind w:left="1701" w:hanging="1134"/>
      </w:pPr>
      <w:bookmarkStart w:id="477" w:name="_Ref247513861"/>
      <w:bookmarkStart w:id="478" w:name="_Toc423421728"/>
      <w:bookmarkStart w:id="479" w:name="_Toc447269810"/>
      <w:r w:rsidRPr="002B5044">
        <w:t xml:space="preserve">Требование к </w:t>
      </w:r>
      <w:r w:rsidR="0021751A">
        <w:t>Участник</w:t>
      </w:r>
      <w:r w:rsidRPr="002B5044">
        <w:t>у</w:t>
      </w:r>
      <w:bookmarkEnd w:id="460"/>
      <w:bookmarkEnd w:id="461"/>
      <w:bookmarkEnd w:id="462"/>
      <w:r w:rsidRPr="002B5044">
        <w:t>.</w:t>
      </w:r>
      <w:bookmarkEnd w:id="477"/>
      <w:bookmarkEnd w:id="478"/>
      <w:bookmarkEnd w:id="479"/>
    </w:p>
    <w:p w:rsidR="002B5044" w:rsidRPr="002B5044" w:rsidRDefault="002B5044" w:rsidP="002B5044">
      <w:pPr>
        <w:pStyle w:val="3"/>
        <w:ind w:left="0" w:firstLine="851"/>
        <w:jc w:val="both"/>
        <w:rPr>
          <w:b w:val="0"/>
          <w:szCs w:val="24"/>
        </w:rPr>
      </w:pPr>
      <w:bookmarkStart w:id="480" w:name="_Toc439166317"/>
      <w:bookmarkStart w:id="481" w:name="_Toc439170665"/>
      <w:bookmarkStart w:id="482" w:name="_Toc439172767"/>
      <w:bookmarkStart w:id="483" w:name="_Toc439173211"/>
      <w:bookmarkStart w:id="484" w:name="_Toc439238205"/>
      <w:bookmarkStart w:id="485" w:name="_Toc439252756"/>
      <w:bookmarkStart w:id="486" w:name="_Toc439323614"/>
      <w:bookmarkStart w:id="487" w:name="_Toc439323730"/>
      <w:bookmarkStart w:id="488" w:name="_Ref440292618"/>
      <w:bookmarkStart w:id="489" w:name="_Toc440357128"/>
      <w:bookmarkStart w:id="490" w:name="_Toc440359683"/>
      <w:bookmarkStart w:id="491" w:name="_Toc440632147"/>
      <w:bookmarkStart w:id="492" w:name="_Toc440875968"/>
      <w:bookmarkStart w:id="493" w:name="_Toc441130996"/>
      <w:bookmarkStart w:id="494"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Pr="002B5044">
        <w:rPr>
          <w:b w:val="0"/>
          <w:szCs w:val="24"/>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2B5044" w:rsidRPr="002B5044" w:rsidRDefault="002B5044" w:rsidP="002B5044">
      <w:pPr>
        <w:pStyle w:val="3"/>
        <w:ind w:left="0" w:firstLine="851"/>
        <w:jc w:val="both"/>
        <w:rPr>
          <w:b w:val="0"/>
          <w:szCs w:val="24"/>
        </w:rPr>
      </w:pPr>
      <w:bookmarkStart w:id="495" w:name="_Toc439166318"/>
      <w:bookmarkStart w:id="496" w:name="_Toc439170666"/>
      <w:bookmarkStart w:id="497" w:name="_Toc439172768"/>
      <w:bookmarkStart w:id="498" w:name="_Toc439173212"/>
      <w:bookmarkStart w:id="499" w:name="_Toc439238206"/>
      <w:bookmarkStart w:id="500" w:name="_Toc439252757"/>
      <w:bookmarkStart w:id="501" w:name="_Toc439323615"/>
      <w:bookmarkStart w:id="502" w:name="_Toc439323731"/>
      <w:bookmarkStart w:id="503" w:name="_Toc440357129"/>
      <w:bookmarkStart w:id="504" w:name="_Toc440359684"/>
      <w:bookmarkStart w:id="505" w:name="_Toc440632148"/>
      <w:bookmarkStart w:id="506" w:name="_Toc440875969"/>
      <w:bookmarkStart w:id="507" w:name="_Toc441130997"/>
      <w:bookmarkStart w:id="508"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464832" w:rsidRPr="0011726E" w:rsidRDefault="00464832" w:rsidP="00464832">
      <w:pPr>
        <w:pStyle w:val="2"/>
        <w:ind w:left="1701" w:hanging="1134"/>
      </w:pPr>
      <w:bookmarkStart w:id="509" w:name="_Toc248219573"/>
      <w:bookmarkStart w:id="510" w:name="_Toc256099315"/>
      <w:bookmarkStart w:id="511" w:name="_Toc423421664"/>
      <w:bookmarkStart w:id="512" w:name="_Toc447269813"/>
      <w:bookmarkEnd w:id="395"/>
      <w:bookmarkEnd w:id="396"/>
      <w:r w:rsidRPr="0011726E">
        <w:t>Иные требования</w:t>
      </w:r>
      <w:bookmarkEnd w:id="509"/>
      <w:bookmarkEnd w:id="510"/>
      <w:bookmarkEnd w:id="511"/>
      <w:bookmarkEnd w:id="512"/>
    </w:p>
    <w:p w:rsidR="0011726E" w:rsidRPr="00F02992" w:rsidRDefault="0011726E" w:rsidP="0011726E">
      <w:pPr>
        <w:pStyle w:val="3"/>
        <w:ind w:left="0" w:firstLine="851"/>
        <w:jc w:val="both"/>
        <w:rPr>
          <w:b w:val="0"/>
          <w:szCs w:val="24"/>
        </w:rPr>
      </w:pPr>
      <w:bookmarkStart w:id="513"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w:t>
      </w:r>
      <w:proofErr w:type="gramStart"/>
      <w:r w:rsidRPr="00F02992">
        <w:rPr>
          <w:b w:val="0"/>
          <w:szCs w:val="24"/>
        </w:rPr>
        <w:t>,</w:t>
      </w:r>
      <w:proofErr w:type="gramEnd"/>
      <w:r w:rsidRPr="00F02992">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13"/>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7269815"/>
      <w:bookmarkEnd w:id="5"/>
      <w:bookmarkEnd w:id="371"/>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7269816"/>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7269817"/>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w:t>
      </w:r>
      <w:r w:rsidR="004E2064">
        <w:rPr>
          <w:sz w:val="24"/>
          <w:szCs w:val="24"/>
        </w:rPr>
        <w:t>льную) цену договора</w:t>
      </w:r>
      <w:r w:rsidRPr="00414CAF">
        <w:rPr>
          <w:sz w:val="24"/>
          <w:szCs w:val="24"/>
        </w:rPr>
        <w:t>;</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bookmarkStart w:id="559" w:name="_Toc447269818"/>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63E64">
        <w:rPr>
          <w:sz w:val="24"/>
          <w:szCs w:val="24"/>
        </w:rPr>
        <w:fldChar w:fldCharType="begin"/>
      </w:r>
      <w:r w:rsidR="009C271D">
        <w:rPr>
          <w:sz w:val="24"/>
          <w:szCs w:val="24"/>
        </w:rPr>
        <w:instrText xml:space="preserve"> REF _Ref306008743 \r \h </w:instrText>
      </w:r>
      <w:r w:rsidR="00763E64">
        <w:rPr>
          <w:sz w:val="24"/>
          <w:szCs w:val="24"/>
        </w:rPr>
      </w:r>
      <w:r w:rsidR="00763E64">
        <w:rPr>
          <w:sz w:val="24"/>
          <w:szCs w:val="24"/>
        </w:rPr>
        <w:fldChar w:fldCharType="separate"/>
      </w:r>
      <w:r w:rsidR="00622B69">
        <w:rPr>
          <w:sz w:val="24"/>
          <w:szCs w:val="24"/>
        </w:rPr>
        <w:t>3.3.4</w:t>
      </w:r>
      <w:r w:rsidR="00763E6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63E64">
        <w:rPr>
          <w:sz w:val="24"/>
          <w:szCs w:val="24"/>
        </w:rPr>
        <w:fldChar w:fldCharType="begin"/>
      </w:r>
      <w:r w:rsidR="00D56F8C">
        <w:rPr>
          <w:sz w:val="24"/>
          <w:szCs w:val="24"/>
        </w:rPr>
        <w:instrText xml:space="preserve"> REF _Ref55279015 \r \h </w:instrText>
      </w:r>
      <w:r w:rsidR="00763E64">
        <w:rPr>
          <w:sz w:val="24"/>
          <w:szCs w:val="24"/>
        </w:rPr>
      </w:r>
      <w:r w:rsidR="00763E64">
        <w:rPr>
          <w:sz w:val="24"/>
          <w:szCs w:val="24"/>
        </w:rPr>
        <w:fldChar w:fldCharType="separate"/>
      </w:r>
      <w:r w:rsidR="00622B69">
        <w:rPr>
          <w:sz w:val="24"/>
          <w:szCs w:val="24"/>
        </w:rPr>
        <w:t>3.3.1.6</w:t>
      </w:r>
      <w:r w:rsidR="00763E64">
        <w:rPr>
          <w:sz w:val="24"/>
          <w:szCs w:val="24"/>
        </w:rPr>
        <w:fldChar w:fldCharType="end"/>
      </w:r>
      <w:r w:rsidRPr="00492C8B">
        <w:rPr>
          <w:sz w:val="24"/>
          <w:szCs w:val="24"/>
        </w:rPr>
        <w:t xml:space="preserve"> и </w:t>
      </w:r>
      <w:r w:rsidR="00763E64">
        <w:rPr>
          <w:sz w:val="24"/>
          <w:szCs w:val="24"/>
        </w:rPr>
        <w:fldChar w:fldCharType="begin"/>
      </w:r>
      <w:r w:rsidR="00D56F8C">
        <w:rPr>
          <w:sz w:val="24"/>
          <w:szCs w:val="24"/>
        </w:rPr>
        <w:instrText xml:space="preserve"> REF _Ref195087786 \r \h </w:instrText>
      </w:r>
      <w:r w:rsidR="00763E64">
        <w:rPr>
          <w:sz w:val="24"/>
          <w:szCs w:val="24"/>
        </w:rPr>
      </w:r>
      <w:r w:rsidR="00763E64">
        <w:rPr>
          <w:sz w:val="24"/>
          <w:szCs w:val="24"/>
        </w:rPr>
        <w:fldChar w:fldCharType="separate"/>
      </w:r>
      <w:r w:rsidR="00622B69">
        <w:rPr>
          <w:sz w:val="24"/>
          <w:szCs w:val="24"/>
        </w:rPr>
        <w:t>3.3.1.7</w:t>
      </w:r>
      <w:r w:rsidR="00763E6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60" w:name="_Ref55335821"/>
      <w:bookmarkStart w:id="561" w:name="_Ref55336345"/>
      <w:bookmarkStart w:id="562" w:name="_Toc57314674"/>
      <w:bookmarkStart w:id="563" w:name="_Toc69728988"/>
      <w:bookmarkStart w:id="564" w:name="_Toc98253922"/>
      <w:bookmarkStart w:id="565" w:name="_Toc165173850"/>
      <w:r>
        <w:br w:type="page"/>
      </w:r>
    </w:p>
    <w:p w:rsidR="00920CB0" w:rsidRDefault="00920CB0" w:rsidP="00920CB0">
      <w:pPr>
        <w:pStyle w:val="3"/>
        <w:rPr>
          <w:szCs w:val="24"/>
        </w:rPr>
      </w:pPr>
      <w:bookmarkStart w:id="566" w:name="_Ref440271964"/>
      <w:bookmarkStart w:id="567" w:name="_Toc440357135"/>
      <w:bookmarkStart w:id="568" w:name="_Toc440359690"/>
      <w:bookmarkStart w:id="569" w:name="_Toc447269819"/>
      <w:r>
        <w:rPr>
          <w:szCs w:val="24"/>
        </w:rPr>
        <w:lastRenderedPageBreak/>
        <w:t>Антикоррупционные обязательства (Форма 1.1).</w:t>
      </w:r>
      <w:bookmarkEnd w:id="566"/>
      <w:bookmarkEnd w:id="567"/>
      <w:bookmarkEnd w:id="568"/>
      <w:bookmarkEnd w:id="569"/>
    </w:p>
    <w:p w:rsidR="00920CB0" w:rsidRPr="00920CB0" w:rsidRDefault="00920CB0" w:rsidP="00BC19F9">
      <w:pPr>
        <w:pStyle w:val="3"/>
        <w:numPr>
          <w:ilvl w:val="3"/>
          <w:numId w:val="76"/>
        </w:numPr>
        <w:rPr>
          <w:b w:val="0"/>
          <w:szCs w:val="24"/>
        </w:rPr>
      </w:pPr>
      <w:bookmarkStart w:id="570" w:name="_Toc439238216"/>
      <w:bookmarkStart w:id="571" w:name="_Toc439252764"/>
      <w:bookmarkStart w:id="572" w:name="_Toc439323738"/>
      <w:bookmarkStart w:id="573" w:name="_Toc440357136"/>
      <w:bookmarkStart w:id="574" w:name="_Toc440359691"/>
      <w:bookmarkStart w:id="575" w:name="_Toc440632155"/>
      <w:bookmarkStart w:id="576" w:name="_Toc440875975"/>
      <w:bookmarkStart w:id="577" w:name="_Toc441131003"/>
      <w:bookmarkStart w:id="578" w:name="_Toc447269820"/>
      <w:r w:rsidRPr="00920CB0">
        <w:rPr>
          <w:b w:val="0"/>
          <w:szCs w:val="24"/>
        </w:rPr>
        <w:t xml:space="preserve">Форма </w:t>
      </w:r>
      <w:r>
        <w:rPr>
          <w:b w:val="0"/>
          <w:szCs w:val="24"/>
        </w:rPr>
        <w:t>Антикоррупционных обязательств</w:t>
      </w:r>
      <w:bookmarkEnd w:id="570"/>
      <w:bookmarkEnd w:id="571"/>
      <w:bookmarkEnd w:id="572"/>
      <w:bookmarkEnd w:id="573"/>
      <w:bookmarkEnd w:id="574"/>
      <w:bookmarkEnd w:id="575"/>
      <w:bookmarkEnd w:id="576"/>
      <w:bookmarkEnd w:id="577"/>
      <w:bookmarkEnd w:id="57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1"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2"/>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9" w:name="_Toc423423668"/>
      <w:bookmarkStart w:id="580" w:name="_Ref440271072"/>
      <w:bookmarkStart w:id="581" w:name="_Ref440273986"/>
      <w:bookmarkStart w:id="582" w:name="_Ref440274337"/>
      <w:bookmarkStart w:id="583" w:name="_Ref440274913"/>
      <w:bookmarkStart w:id="584" w:name="_Ref440284918"/>
      <w:bookmarkStart w:id="585"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60"/>
      <w:bookmarkEnd w:id="561"/>
      <w:bookmarkEnd w:id="562"/>
      <w:bookmarkEnd w:id="563"/>
      <w:bookmarkEnd w:id="564"/>
      <w:bookmarkEnd w:id="565"/>
      <w:bookmarkEnd w:id="579"/>
      <w:bookmarkEnd w:id="580"/>
      <w:bookmarkEnd w:id="581"/>
      <w:bookmarkEnd w:id="582"/>
      <w:bookmarkEnd w:id="583"/>
      <w:bookmarkEnd w:id="584"/>
      <w:bookmarkEnd w:id="585"/>
    </w:p>
    <w:p w:rsidR="004F4D80" w:rsidRPr="00C236C0" w:rsidRDefault="004F4D80" w:rsidP="004F4D80">
      <w:pPr>
        <w:pStyle w:val="3"/>
        <w:rPr>
          <w:szCs w:val="24"/>
        </w:rPr>
      </w:pPr>
      <w:bookmarkStart w:id="586" w:name="_Toc98253923"/>
      <w:bookmarkStart w:id="587" w:name="_Toc157248177"/>
      <w:bookmarkStart w:id="588" w:name="_Toc157496546"/>
      <w:bookmarkStart w:id="589" w:name="_Toc158206085"/>
      <w:bookmarkStart w:id="590" w:name="_Toc164057770"/>
      <w:bookmarkStart w:id="591" w:name="_Toc164137120"/>
      <w:bookmarkStart w:id="592" w:name="_Toc164161280"/>
      <w:bookmarkStart w:id="593" w:name="_Toc165173851"/>
      <w:bookmarkStart w:id="594" w:name="_Ref264038986"/>
      <w:bookmarkStart w:id="595" w:name="_Ref264359294"/>
      <w:bookmarkStart w:id="596" w:name="_Toc439170676"/>
      <w:bookmarkStart w:id="597" w:name="_Toc439172778"/>
      <w:bookmarkStart w:id="598" w:name="_Toc439173222"/>
      <w:bookmarkStart w:id="599" w:name="_Toc439238218"/>
      <w:bookmarkStart w:id="600" w:name="_Toc439252766"/>
      <w:bookmarkStart w:id="601" w:name="_Toc439323740"/>
      <w:bookmarkStart w:id="602" w:name="_Toc440357138"/>
      <w:bookmarkStart w:id="603" w:name="_Toc440359693"/>
      <w:bookmarkStart w:id="604" w:name="_Toc440632157"/>
      <w:bookmarkStart w:id="605" w:name="_Toc440875977"/>
      <w:bookmarkStart w:id="606" w:name="_Toc441131005"/>
      <w:bookmarkStart w:id="607" w:name="_Toc447269822"/>
      <w:r w:rsidRPr="00C236C0">
        <w:rPr>
          <w:szCs w:val="24"/>
        </w:rPr>
        <w:t xml:space="preserve">Форма </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r w:rsidR="00492C8B">
        <w:rPr>
          <w:szCs w:val="24"/>
        </w:rPr>
        <w:t>Сводной таблицы стоимости</w:t>
      </w:r>
      <w:bookmarkEnd w:id="600"/>
      <w:bookmarkEnd w:id="601"/>
      <w:bookmarkEnd w:id="602"/>
      <w:bookmarkEnd w:id="603"/>
      <w:bookmarkEnd w:id="604"/>
      <w:bookmarkEnd w:id="605"/>
      <w:r w:rsidR="00F04258" w:rsidRPr="00F04258">
        <w:rPr>
          <w:bCs w:val="0"/>
          <w:szCs w:val="24"/>
        </w:rPr>
        <w:t xml:space="preserve"> </w:t>
      </w:r>
      <w:r w:rsidR="00F04258" w:rsidRPr="009A70A4">
        <w:rPr>
          <w:bCs w:val="0"/>
          <w:szCs w:val="24"/>
        </w:rPr>
        <w:t>поставок</w:t>
      </w:r>
      <w:bookmarkEnd w:id="606"/>
      <w:bookmarkEnd w:id="60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FD5E96" w:rsidP="004F4D80">
            <w:pPr>
              <w:spacing w:line="240" w:lineRule="auto"/>
              <w:ind w:firstLine="0"/>
              <w:jc w:val="left"/>
              <w:rPr>
                <w:sz w:val="18"/>
                <w:szCs w:val="18"/>
              </w:rPr>
            </w:pPr>
            <w:r>
              <w:rPr>
                <w:b/>
                <w:sz w:val="18"/>
                <w:szCs w:val="18"/>
              </w:rPr>
              <w:t>Итого</w:t>
            </w:r>
            <w:r w:rsidR="004F4D80" w:rsidRPr="00027E2F">
              <w:rPr>
                <w:b/>
                <w:sz w:val="18"/>
                <w:szCs w:val="18"/>
              </w:rPr>
              <w:t xml:space="preserve"> </w:t>
            </w:r>
            <w:r w:rsidR="004F4D80"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8" w:name="_Toc176765534"/>
      <w:bookmarkStart w:id="609" w:name="_Toc198979983"/>
      <w:bookmarkStart w:id="610" w:name="_Toc217466315"/>
      <w:bookmarkStart w:id="611" w:name="_Toc217702856"/>
      <w:bookmarkStart w:id="612" w:name="_Toc233601974"/>
      <w:bookmarkStart w:id="613" w:name="_Toc263343460"/>
      <w:r w:rsidRPr="00F647F7">
        <w:rPr>
          <w:b w:val="0"/>
          <w:szCs w:val="24"/>
        </w:rPr>
        <w:br w:type="page"/>
      </w:r>
      <w:bookmarkStart w:id="614" w:name="_Toc439170677"/>
      <w:bookmarkStart w:id="615" w:name="_Toc439172779"/>
      <w:bookmarkStart w:id="616" w:name="_Toc439173223"/>
      <w:bookmarkStart w:id="617" w:name="_Toc439238219"/>
      <w:bookmarkStart w:id="618" w:name="_Toc439252767"/>
      <w:bookmarkStart w:id="619" w:name="_Toc439323741"/>
      <w:bookmarkStart w:id="620" w:name="_Toc440357139"/>
      <w:bookmarkStart w:id="621" w:name="_Toc440359694"/>
      <w:bookmarkStart w:id="622" w:name="_Toc440632158"/>
      <w:bookmarkStart w:id="623" w:name="_Toc440875978"/>
      <w:bookmarkStart w:id="624" w:name="_Toc441131006"/>
      <w:bookmarkStart w:id="625" w:name="_Toc447269823"/>
      <w:r w:rsidRPr="00C236C0">
        <w:rPr>
          <w:szCs w:val="24"/>
        </w:rPr>
        <w:lastRenderedPageBreak/>
        <w:t>Инструкции по заполнению</w:t>
      </w:r>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Техническог</w:t>
      </w:r>
      <w:proofErr w:type="gramStart"/>
      <w:r w:rsidR="008179BB">
        <w:rPr>
          <w:sz w:val="24"/>
          <w:szCs w:val="24"/>
        </w:rPr>
        <w:t>о(</w:t>
      </w:r>
      <w:proofErr w:type="gramEnd"/>
      <w:r w:rsidR="008179BB">
        <w:rPr>
          <w:sz w:val="24"/>
          <w:szCs w:val="24"/>
        </w:rPr>
        <w:t xml:space="preserve">их) задания(й) (п. </w:t>
      </w:r>
      <w:r w:rsidR="00763E64">
        <w:rPr>
          <w:sz w:val="24"/>
          <w:szCs w:val="24"/>
        </w:rPr>
        <w:fldChar w:fldCharType="begin"/>
      </w:r>
      <w:r w:rsidR="008179BB">
        <w:rPr>
          <w:sz w:val="24"/>
          <w:szCs w:val="24"/>
        </w:rPr>
        <w:instrText xml:space="preserve"> REF _Ref450646963 \r \h </w:instrText>
      </w:r>
      <w:r w:rsidR="00763E64">
        <w:rPr>
          <w:sz w:val="24"/>
          <w:szCs w:val="24"/>
        </w:rPr>
      </w:r>
      <w:r w:rsidR="00763E64">
        <w:rPr>
          <w:sz w:val="24"/>
          <w:szCs w:val="24"/>
        </w:rPr>
        <w:fldChar w:fldCharType="separate"/>
      </w:r>
      <w:r w:rsidR="008179BB">
        <w:rPr>
          <w:sz w:val="24"/>
          <w:szCs w:val="24"/>
        </w:rPr>
        <w:t>4.2</w:t>
      </w:r>
      <w:r w:rsidR="00763E64">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763E64">
        <w:rPr>
          <w:sz w:val="24"/>
          <w:szCs w:val="24"/>
        </w:rPr>
        <w:fldChar w:fldCharType="begin"/>
      </w:r>
      <w:r w:rsidR="00D56F8C">
        <w:rPr>
          <w:sz w:val="24"/>
          <w:szCs w:val="24"/>
        </w:rPr>
        <w:instrText xml:space="preserve"> REF _Ref86826666 \r \h </w:instrText>
      </w:r>
      <w:r w:rsidR="00763E64">
        <w:rPr>
          <w:sz w:val="24"/>
          <w:szCs w:val="24"/>
        </w:rPr>
      </w:r>
      <w:r w:rsidR="00763E64">
        <w:rPr>
          <w:sz w:val="24"/>
          <w:szCs w:val="24"/>
        </w:rPr>
        <w:fldChar w:fldCharType="separate"/>
      </w:r>
      <w:r w:rsidR="00622B69">
        <w:rPr>
          <w:sz w:val="24"/>
          <w:szCs w:val="24"/>
        </w:rPr>
        <w:t>5.3</w:t>
      </w:r>
      <w:r w:rsidR="00763E64">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763E64">
        <w:rPr>
          <w:sz w:val="24"/>
          <w:szCs w:val="24"/>
        </w:rPr>
        <w:fldChar w:fldCharType="begin"/>
      </w:r>
      <w:r w:rsidR="004E7FE3">
        <w:rPr>
          <w:sz w:val="24"/>
          <w:szCs w:val="24"/>
        </w:rPr>
        <w:instrText xml:space="preserve"> REF _Ref440292752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B86686">
        <w:rPr>
          <w:sz w:val="24"/>
          <w:szCs w:val="24"/>
        </w:rPr>
        <w:t xml:space="preserve"> и </w:t>
      </w:r>
      <w:r w:rsidR="00763E64">
        <w:rPr>
          <w:sz w:val="24"/>
          <w:szCs w:val="24"/>
        </w:rPr>
        <w:fldChar w:fldCharType="begin"/>
      </w:r>
      <w:r w:rsidR="004E7FE3">
        <w:rPr>
          <w:sz w:val="24"/>
          <w:szCs w:val="24"/>
        </w:rPr>
        <w:instrText xml:space="preserve"> REF _Ref440292779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proofErr w:type="gramStart"/>
      <w:r w:rsidR="00C236C0" w:rsidRPr="00F02992">
        <w:rPr>
          <w:sz w:val="24"/>
          <w:szCs w:val="24"/>
        </w:rPr>
        <w:t>Участник</w:t>
      </w:r>
      <w:r w:rsidRPr="00F02992">
        <w:rPr>
          <w:sz w:val="24"/>
          <w:szCs w:val="24"/>
        </w:rPr>
        <w:t>ом</w:t>
      </w:r>
      <w:proofErr w:type="gramEnd"/>
      <w:r w:rsidRPr="00F02992">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6" w:name="_Ref86826666"/>
      <w:bookmarkStart w:id="627" w:name="_Toc90385112"/>
      <w:bookmarkStart w:id="628" w:name="_Toc98253925"/>
      <w:bookmarkStart w:id="629" w:name="_Toc165173853"/>
      <w:bookmarkStart w:id="630" w:name="_Toc423423669"/>
      <w:bookmarkStart w:id="631"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6"/>
      <w:bookmarkEnd w:id="627"/>
      <w:bookmarkEnd w:id="628"/>
      <w:bookmarkEnd w:id="629"/>
      <w:bookmarkEnd w:id="630"/>
      <w:bookmarkEnd w:id="631"/>
    </w:p>
    <w:p w:rsidR="004F4D80" w:rsidRPr="00C236C0" w:rsidRDefault="004F4D80" w:rsidP="004F4D80">
      <w:pPr>
        <w:pStyle w:val="3"/>
        <w:rPr>
          <w:szCs w:val="24"/>
        </w:rPr>
      </w:pPr>
      <w:bookmarkStart w:id="632" w:name="_Toc90385113"/>
      <w:bookmarkStart w:id="633" w:name="_Toc98253926"/>
      <w:bookmarkStart w:id="634" w:name="_Toc157248180"/>
      <w:bookmarkStart w:id="635" w:name="_Toc157496549"/>
      <w:bookmarkStart w:id="636" w:name="_Toc158206088"/>
      <w:bookmarkStart w:id="637" w:name="_Toc164057773"/>
      <w:bookmarkStart w:id="638" w:name="_Toc164137123"/>
      <w:bookmarkStart w:id="639" w:name="_Toc164161283"/>
      <w:bookmarkStart w:id="640" w:name="_Toc165173854"/>
      <w:bookmarkStart w:id="641" w:name="_Ref193690005"/>
      <w:bookmarkStart w:id="642" w:name="_Toc439170679"/>
      <w:bookmarkStart w:id="643" w:name="_Toc439172781"/>
      <w:bookmarkStart w:id="644" w:name="_Toc439173225"/>
      <w:bookmarkStart w:id="645" w:name="_Toc439238221"/>
      <w:bookmarkStart w:id="646" w:name="_Toc439252769"/>
      <w:bookmarkStart w:id="647" w:name="_Toc439323743"/>
      <w:bookmarkStart w:id="648" w:name="_Toc440357141"/>
      <w:bookmarkStart w:id="649" w:name="_Toc440359696"/>
      <w:bookmarkStart w:id="650" w:name="_Toc440632160"/>
      <w:bookmarkStart w:id="651" w:name="_Toc440875980"/>
      <w:bookmarkStart w:id="652" w:name="_Toc441131008"/>
      <w:bookmarkStart w:id="653" w:name="_Toc447269825"/>
      <w:r w:rsidRPr="00C236C0">
        <w:rPr>
          <w:szCs w:val="24"/>
        </w:rPr>
        <w:t xml:space="preserve">Форма </w:t>
      </w:r>
      <w:bookmarkEnd w:id="632"/>
      <w:bookmarkEnd w:id="633"/>
      <w:bookmarkEnd w:id="634"/>
      <w:bookmarkEnd w:id="635"/>
      <w:bookmarkEnd w:id="636"/>
      <w:bookmarkEnd w:id="637"/>
      <w:bookmarkEnd w:id="638"/>
      <w:bookmarkEnd w:id="639"/>
      <w:bookmarkEnd w:id="640"/>
      <w:bookmarkEnd w:id="641"/>
      <w:r w:rsidRPr="00C236C0">
        <w:rPr>
          <w:szCs w:val="24"/>
        </w:rPr>
        <w:t>технического предложения</w:t>
      </w:r>
      <w:bookmarkEnd w:id="642"/>
      <w:bookmarkEnd w:id="643"/>
      <w:bookmarkEnd w:id="644"/>
      <w:bookmarkEnd w:id="645"/>
      <w:bookmarkEnd w:id="646"/>
      <w:bookmarkEnd w:id="647"/>
      <w:bookmarkEnd w:id="648"/>
      <w:bookmarkEnd w:id="649"/>
      <w:bookmarkEnd w:id="650"/>
      <w:bookmarkEnd w:id="651"/>
      <w:bookmarkEnd w:id="652"/>
      <w:bookmarkEnd w:id="65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54" w:name="_Ref55335818"/>
      <w:bookmarkStart w:id="655" w:name="_Ref55336334"/>
      <w:bookmarkStart w:id="656" w:name="_Toc57314673"/>
      <w:bookmarkStart w:id="657" w:name="_Toc69728987"/>
      <w:bookmarkStart w:id="658" w:name="_Toc98253928"/>
      <w:bookmarkStart w:id="659" w:name="_Toc165173856"/>
      <w:bookmarkStart w:id="660" w:name="_Ref194749150"/>
      <w:bookmarkStart w:id="661" w:name="_Ref194750368"/>
      <w:bookmarkStart w:id="662" w:name="_Ref89649494"/>
      <w:bookmarkStart w:id="66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64" w:name="_Toc176765537"/>
      <w:bookmarkStart w:id="665" w:name="_Toc198979986"/>
      <w:bookmarkStart w:id="666" w:name="_Toc217466321"/>
      <w:bookmarkStart w:id="667" w:name="_Toc217702859"/>
      <w:bookmarkStart w:id="668" w:name="_Toc233601977"/>
      <w:bookmarkStart w:id="669" w:name="_Toc263343463"/>
      <w:bookmarkStart w:id="670" w:name="_Toc439170680"/>
      <w:bookmarkStart w:id="671" w:name="_Toc439172782"/>
      <w:bookmarkStart w:id="672" w:name="_Toc439173226"/>
      <w:bookmarkStart w:id="673" w:name="_Toc439238222"/>
      <w:bookmarkStart w:id="674" w:name="_Toc439252770"/>
      <w:bookmarkStart w:id="675" w:name="_Toc439323744"/>
      <w:bookmarkStart w:id="676" w:name="_Toc440357142"/>
      <w:bookmarkStart w:id="677" w:name="_Toc440359697"/>
      <w:bookmarkStart w:id="678" w:name="_Toc440632161"/>
      <w:bookmarkStart w:id="679" w:name="_Toc440875981"/>
      <w:bookmarkStart w:id="680" w:name="_Toc441131009"/>
      <w:bookmarkStart w:id="681" w:name="_Toc447269826"/>
      <w:r w:rsidRPr="00C236C0">
        <w:rPr>
          <w:szCs w:val="24"/>
        </w:rPr>
        <w:lastRenderedPageBreak/>
        <w:t>Инструкции по заполнению</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63E64">
        <w:rPr>
          <w:sz w:val="24"/>
          <w:szCs w:val="24"/>
        </w:rPr>
        <w:fldChar w:fldCharType="begin"/>
      </w:r>
      <w:r w:rsidR="0019725C">
        <w:rPr>
          <w:sz w:val="24"/>
          <w:szCs w:val="24"/>
        </w:rPr>
        <w:instrText xml:space="preserve"> REF _Ref440292555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63E64">
        <w:rPr>
          <w:sz w:val="24"/>
          <w:szCs w:val="24"/>
        </w:rPr>
        <w:fldChar w:fldCharType="begin"/>
      </w:r>
      <w:r w:rsidR="00D56F8C">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Pr>
          <w:sz w:val="24"/>
          <w:szCs w:val="24"/>
        </w:rPr>
        <w:fldChar w:fldCharType="begin"/>
      </w:r>
      <w:r w:rsidR="0019725C">
        <w:rPr>
          <w:sz w:val="24"/>
          <w:szCs w:val="24"/>
        </w:rPr>
        <w:instrText xml:space="preserve"> REF _Ref440292618 \r \h </w:instrText>
      </w:r>
      <w:r w:rsidR="00763E64">
        <w:rPr>
          <w:sz w:val="24"/>
          <w:szCs w:val="24"/>
        </w:rPr>
      </w:r>
      <w:r w:rsidR="00763E64">
        <w:rPr>
          <w:sz w:val="24"/>
          <w:szCs w:val="24"/>
        </w:rPr>
        <w:fldChar w:fldCharType="separate"/>
      </w:r>
      <w:r w:rsidR="00622B69">
        <w:rPr>
          <w:sz w:val="24"/>
          <w:szCs w:val="24"/>
        </w:rPr>
        <w:t>4.4.1</w:t>
      </w:r>
      <w:r w:rsidR="00763E64">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8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83" w:name="_Toc423423670"/>
      <w:bookmarkStart w:id="684" w:name="_Ref440271036"/>
      <w:bookmarkStart w:id="685" w:name="_Ref440274366"/>
      <w:bookmarkStart w:id="686" w:name="_Ref440274902"/>
      <w:bookmarkStart w:id="687" w:name="_Ref440284947"/>
      <w:bookmarkStart w:id="688"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54"/>
      <w:bookmarkEnd w:id="655"/>
      <w:bookmarkEnd w:id="656"/>
      <w:bookmarkEnd w:id="657"/>
      <w:bookmarkEnd w:id="658"/>
      <w:bookmarkEnd w:id="659"/>
      <w:bookmarkEnd w:id="660"/>
      <w:bookmarkEnd w:id="661"/>
      <w:bookmarkEnd w:id="682"/>
      <w:bookmarkEnd w:id="683"/>
      <w:bookmarkEnd w:id="684"/>
      <w:bookmarkEnd w:id="685"/>
      <w:bookmarkEnd w:id="686"/>
      <w:bookmarkEnd w:id="687"/>
      <w:bookmarkEnd w:id="688"/>
    </w:p>
    <w:p w:rsidR="004F4D80" w:rsidRPr="00F647F7" w:rsidRDefault="004F4D80" w:rsidP="004F4D80">
      <w:pPr>
        <w:pStyle w:val="3"/>
        <w:rPr>
          <w:b w:val="0"/>
          <w:szCs w:val="24"/>
        </w:rPr>
      </w:pPr>
      <w:bookmarkStart w:id="689" w:name="_Toc98253929"/>
      <w:bookmarkStart w:id="690" w:name="_Toc157248183"/>
      <w:bookmarkStart w:id="691" w:name="_Toc157496552"/>
      <w:bookmarkStart w:id="692" w:name="_Toc158206091"/>
      <w:bookmarkStart w:id="693" w:name="_Toc164057776"/>
      <w:bookmarkStart w:id="694" w:name="_Toc164137126"/>
      <w:bookmarkStart w:id="695" w:name="_Toc164161286"/>
      <w:bookmarkStart w:id="696" w:name="_Toc165173857"/>
      <w:bookmarkStart w:id="697" w:name="_Toc439170682"/>
      <w:bookmarkStart w:id="698" w:name="_Toc439172784"/>
      <w:bookmarkStart w:id="699" w:name="_Toc439173228"/>
      <w:bookmarkStart w:id="700" w:name="_Toc439238224"/>
      <w:bookmarkStart w:id="701" w:name="_Toc439252772"/>
      <w:bookmarkStart w:id="702" w:name="_Toc439323746"/>
      <w:bookmarkStart w:id="703" w:name="_Toc440357144"/>
      <w:bookmarkStart w:id="704" w:name="_Toc440359699"/>
      <w:bookmarkStart w:id="705" w:name="_Toc440632163"/>
      <w:bookmarkStart w:id="706" w:name="_Toc440875983"/>
      <w:bookmarkStart w:id="707" w:name="_Toc441131011"/>
      <w:bookmarkStart w:id="708" w:name="_Toc447269828"/>
      <w:r w:rsidRPr="00F647F7">
        <w:rPr>
          <w:b w:val="0"/>
          <w:szCs w:val="24"/>
        </w:rPr>
        <w:t xml:space="preserve">Форма </w:t>
      </w:r>
      <w:bookmarkEnd w:id="689"/>
      <w:r w:rsidRPr="00F647F7">
        <w:rPr>
          <w:b w:val="0"/>
          <w:szCs w:val="24"/>
        </w:rPr>
        <w:t xml:space="preserve">графика </w:t>
      </w:r>
      <w:bookmarkEnd w:id="690"/>
      <w:bookmarkEnd w:id="691"/>
      <w:bookmarkEnd w:id="692"/>
      <w:bookmarkEnd w:id="693"/>
      <w:bookmarkEnd w:id="694"/>
      <w:bookmarkEnd w:id="695"/>
      <w:bookmarkEnd w:id="696"/>
      <w:bookmarkEnd w:id="697"/>
      <w:bookmarkEnd w:id="698"/>
      <w:bookmarkEnd w:id="699"/>
      <w:bookmarkEnd w:id="700"/>
      <w:bookmarkEnd w:id="701"/>
      <w:bookmarkEnd w:id="702"/>
      <w:r w:rsidR="00512B0F">
        <w:rPr>
          <w:b w:val="0"/>
          <w:szCs w:val="24"/>
        </w:rPr>
        <w:t>выполнения поставок</w:t>
      </w:r>
      <w:bookmarkEnd w:id="703"/>
      <w:bookmarkEnd w:id="704"/>
      <w:bookmarkEnd w:id="705"/>
      <w:bookmarkEnd w:id="706"/>
      <w:bookmarkEnd w:id="707"/>
      <w:bookmarkEnd w:id="70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9" w:name="_Toc171070556"/>
      <w:bookmarkStart w:id="710" w:name="_Toc98253927"/>
      <w:bookmarkStart w:id="711" w:name="_Toc176605808"/>
      <w:bookmarkStart w:id="712" w:name="_Toc176611017"/>
      <w:bookmarkStart w:id="713" w:name="_Toc176611073"/>
      <w:bookmarkStart w:id="714" w:name="_Toc176668676"/>
      <w:bookmarkStart w:id="715" w:name="_Toc176684336"/>
      <w:bookmarkStart w:id="716" w:name="_Toc176746279"/>
      <w:bookmarkStart w:id="717" w:name="_Toc176747346"/>
      <w:bookmarkStart w:id="718" w:name="_Toc198979988"/>
      <w:bookmarkStart w:id="719" w:name="_Toc217466324"/>
      <w:bookmarkStart w:id="720" w:name="_Toc217702862"/>
      <w:bookmarkStart w:id="721" w:name="_Toc233601980"/>
      <w:bookmarkStart w:id="722" w:name="_Toc263343466"/>
      <w:r w:rsidRPr="00F647F7">
        <w:rPr>
          <w:b w:val="0"/>
          <w:szCs w:val="24"/>
        </w:rPr>
        <w:br w:type="page"/>
      </w:r>
      <w:bookmarkStart w:id="723" w:name="_Toc439170683"/>
      <w:bookmarkStart w:id="724" w:name="_Toc439172785"/>
      <w:bookmarkStart w:id="725" w:name="_Toc439173229"/>
      <w:bookmarkStart w:id="726" w:name="_Toc439238225"/>
      <w:bookmarkStart w:id="727" w:name="_Toc439252773"/>
      <w:bookmarkStart w:id="728" w:name="_Toc439323747"/>
      <w:bookmarkStart w:id="729" w:name="_Toc440357145"/>
      <w:bookmarkStart w:id="730" w:name="_Toc440359700"/>
      <w:bookmarkStart w:id="731" w:name="_Toc440632164"/>
      <w:bookmarkStart w:id="732" w:name="_Toc440875984"/>
      <w:bookmarkStart w:id="733" w:name="_Toc441131012"/>
      <w:bookmarkStart w:id="734" w:name="_Toc447269829"/>
      <w:r w:rsidRPr="00F647F7">
        <w:rPr>
          <w:b w:val="0"/>
          <w:szCs w:val="24"/>
        </w:rPr>
        <w:lastRenderedPageBreak/>
        <w:t>Инструкции по заполнению</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763E64">
        <w:rPr>
          <w:sz w:val="24"/>
          <w:szCs w:val="24"/>
        </w:rPr>
        <w:fldChar w:fldCharType="begin"/>
      </w:r>
      <w:r w:rsidR="00D56F8C">
        <w:rPr>
          <w:sz w:val="24"/>
          <w:szCs w:val="24"/>
        </w:rPr>
        <w:instrText xml:space="preserve"> REF _Ref440273986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35" w:name="_Hlt22846931"/>
      <w:bookmarkStart w:id="736" w:name="_Ref93264992"/>
      <w:bookmarkStart w:id="737" w:name="_Ref93265116"/>
      <w:bookmarkStart w:id="738" w:name="_Toc98253933"/>
      <w:bookmarkStart w:id="739" w:name="_Toc165173859"/>
      <w:bookmarkStart w:id="740" w:name="_Toc423423671"/>
      <w:bookmarkStart w:id="741" w:name="_Toc447269830"/>
      <w:bookmarkEnd w:id="73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62"/>
      <w:bookmarkEnd w:id="663"/>
      <w:bookmarkEnd w:id="736"/>
      <w:bookmarkEnd w:id="737"/>
      <w:bookmarkEnd w:id="738"/>
      <w:bookmarkEnd w:id="739"/>
      <w:bookmarkEnd w:id="740"/>
      <w:bookmarkEnd w:id="741"/>
    </w:p>
    <w:p w:rsidR="004F4D80" w:rsidRPr="00F647F7" w:rsidRDefault="004F4D80" w:rsidP="004F4D80">
      <w:pPr>
        <w:pStyle w:val="3"/>
        <w:rPr>
          <w:b w:val="0"/>
          <w:szCs w:val="24"/>
        </w:rPr>
      </w:pPr>
      <w:bookmarkStart w:id="742" w:name="_Toc439170685"/>
      <w:bookmarkStart w:id="743" w:name="_Toc439172787"/>
      <w:bookmarkStart w:id="744" w:name="_Toc439173231"/>
      <w:bookmarkStart w:id="745" w:name="_Toc439238227"/>
      <w:bookmarkStart w:id="746" w:name="_Toc439252775"/>
      <w:bookmarkStart w:id="747" w:name="_Toc439323749"/>
      <w:bookmarkStart w:id="748" w:name="_Toc440357147"/>
      <w:bookmarkStart w:id="749" w:name="_Toc440359702"/>
      <w:bookmarkStart w:id="750" w:name="_Toc440632166"/>
      <w:bookmarkStart w:id="751" w:name="_Toc440875986"/>
      <w:bookmarkStart w:id="752" w:name="_Toc441131014"/>
      <w:bookmarkStart w:id="753" w:name="_Toc447269831"/>
      <w:bookmarkStart w:id="754" w:name="_Toc157248186"/>
      <w:bookmarkStart w:id="755" w:name="_Toc157496555"/>
      <w:bookmarkStart w:id="756" w:name="_Toc158206094"/>
      <w:bookmarkStart w:id="757" w:name="_Toc164057779"/>
      <w:bookmarkStart w:id="758" w:name="_Toc164137129"/>
      <w:bookmarkStart w:id="759" w:name="_Toc164161289"/>
      <w:bookmarkStart w:id="76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42"/>
      <w:bookmarkEnd w:id="743"/>
      <w:bookmarkEnd w:id="744"/>
      <w:bookmarkEnd w:id="745"/>
      <w:bookmarkEnd w:id="746"/>
      <w:bookmarkEnd w:id="747"/>
      <w:bookmarkEnd w:id="748"/>
      <w:bookmarkEnd w:id="749"/>
      <w:bookmarkEnd w:id="750"/>
      <w:bookmarkEnd w:id="751"/>
      <w:bookmarkEnd w:id="752"/>
      <w:bookmarkEnd w:id="753"/>
      <w:r w:rsidRPr="00F647F7">
        <w:rPr>
          <w:b w:val="0"/>
          <w:szCs w:val="24"/>
        </w:rPr>
        <w:t xml:space="preserve"> </w:t>
      </w:r>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61" w:name="_Toc439170686"/>
      <w:bookmarkStart w:id="762" w:name="_Toc439172788"/>
      <w:bookmarkStart w:id="763" w:name="_Toc439173232"/>
      <w:bookmarkStart w:id="764" w:name="_Toc439238228"/>
      <w:bookmarkStart w:id="765" w:name="_Toc439252776"/>
      <w:bookmarkStart w:id="766" w:name="_Toc439323750"/>
      <w:bookmarkStart w:id="767" w:name="_Toc440357148"/>
      <w:bookmarkStart w:id="768" w:name="_Toc440359703"/>
      <w:bookmarkStart w:id="769" w:name="_Toc440632167"/>
      <w:bookmarkStart w:id="770" w:name="_Toc440875987"/>
      <w:bookmarkStart w:id="771" w:name="_Toc441131015"/>
      <w:bookmarkStart w:id="772"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61"/>
      <w:bookmarkEnd w:id="762"/>
      <w:bookmarkEnd w:id="763"/>
      <w:bookmarkEnd w:id="764"/>
      <w:bookmarkEnd w:id="765"/>
      <w:bookmarkEnd w:id="766"/>
      <w:bookmarkEnd w:id="767"/>
      <w:bookmarkEnd w:id="768"/>
      <w:bookmarkEnd w:id="769"/>
      <w:bookmarkEnd w:id="770"/>
      <w:bookmarkEnd w:id="771"/>
      <w:bookmarkEnd w:id="77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63E64">
        <w:rPr>
          <w:sz w:val="24"/>
          <w:szCs w:val="24"/>
        </w:rPr>
        <w:fldChar w:fldCharType="begin"/>
      </w:r>
      <w:r>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63E64">
        <w:rPr>
          <w:sz w:val="24"/>
          <w:szCs w:val="24"/>
        </w:rPr>
        <w:fldChar w:fldCharType="begin"/>
      </w:r>
      <w:r w:rsidR="00D56F8C">
        <w:rPr>
          <w:sz w:val="24"/>
          <w:szCs w:val="24"/>
        </w:rPr>
        <w:instrText xml:space="preserve"> REF _Ref440274025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63E64">
        <w:rPr>
          <w:sz w:val="24"/>
          <w:szCs w:val="24"/>
        </w:rPr>
        <w:fldChar w:fldCharType="begin"/>
      </w:r>
      <w:r w:rsidR="00D56F8C">
        <w:rPr>
          <w:sz w:val="24"/>
          <w:szCs w:val="24"/>
        </w:rPr>
        <w:instrText xml:space="preserve"> REF _Ref294695546 \r \h </w:instrText>
      </w:r>
      <w:r w:rsidR="00763E64">
        <w:rPr>
          <w:sz w:val="24"/>
          <w:szCs w:val="24"/>
        </w:rPr>
      </w:r>
      <w:r w:rsidR="00763E64">
        <w:rPr>
          <w:sz w:val="24"/>
          <w:szCs w:val="24"/>
        </w:rPr>
        <w:fldChar w:fldCharType="separate"/>
      </w:r>
      <w:r w:rsidR="00622B69">
        <w:rPr>
          <w:sz w:val="24"/>
          <w:szCs w:val="24"/>
        </w:rPr>
        <w:t xml:space="preserve"> 1.2.6 </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3" w:name="_Ref55335823"/>
      <w:bookmarkStart w:id="774" w:name="_Ref55336359"/>
      <w:bookmarkStart w:id="775" w:name="_Toc57314675"/>
      <w:bookmarkStart w:id="776" w:name="_Toc69728989"/>
      <w:bookmarkStart w:id="777" w:name="_Toc98253939"/>
      <w:bookmarkStart w:id="778" w:name="_Toc165173865"/>
      <w:bookmarkStart w:id="779" w:name="_Toc423423672"/>
      <w:bookmarkStart w:id="780" w:name="_Toc447269833"/>
      <w:bookmarkEnd w:id="539"/>
      <w:r w:rsidRPr="00F647F7">
        <w:lastRenderedPageBreak/>
        <w:t>Анкета (форма 6)</w:t>
      </w:r>
      <w:bookmarkEnd w:id="773"/>
      <w:bookmarkEnd w:id="774"/>
      <w:bookmarkEnd w:id="775"/>
      <w:bookmarkEnd w:id="776"/>
      <w:bookmarkEnd w:id="777"/>
      <w:bookmarkEnd w:id="778"/>
      <w:bookmarkEnd w:id="779"/>
      <w:bookmarkEnd w:id="780"/>
    </w:p>
    <w:p w:rsidR="004F4D80" w:rsidRPr="00F647F7" w:rsidRDefault="004F4D80" w:rsidP="004F4D80">
      <w:pPr>
        <w:pStyle w:val="3"/>
        <w:rPr>
          <w:b w:val="0"/>
          <w:szCs w:val="24"/>
        </w:rPr>
      </w:pPr>
      <w:bookmarkStart w:id="781" w:name="_Toc98253940"/>
      <w:bookmarkStart w:id="782" w:name="_Toc157248192"/>
      <w:bookmarkStart w:id="783" w:name="_Toc157496561"/>
      <w:bookmarkStart w:id="784" w:name="_Toc158206100"/>
      <w:bookmarkStart w:id="785" w:name="_Toc164057785"/>
      <w:bookmarkStart w:id="786" w:name="_Toc164137135"/>
      <w:bookmarkStart w:id="787" w:name="_Toc164161295"/>
      <w:bookmarkStart w:id="788" w:name="_Toc165173866"/>
      <w:bookmarkStart w:id="789" w:name="_Toc439170688"/>
      <w:bookmarkStart w:id="790" w:name="_Toc439172790"/>
      <w:bookmarkStart w:id="791" w:name="_Toc439173234"/>
      <w:bookmarkStart w:id="792" w:name="_Toc439238230"/>
      <w:bookmarkStart w:id="793" w:name="_Toc439252778"/>
      <w:bookmarkStart w:id="794" w:name="_Ref440272119"/>
      <w:bookmarkStart w:id="795" w:name="_Toc440357150"/>
      <w:bookmarkStart w:id="796" w:name="_Toc440359705"/>
      <w:bookmarkStart w:id="797" w:name="_Ref444164229"/>
      <w:bookmarkStart w:id="798" w:name="_Toc447269834"/>
      <w:r w:rsidRPr="00F647F7">
        <w:rPr>
          <w:b w:val="0"/>
          <w:szCs w:val="24"/>
        </w:rPr>
        <w:t xml:space="preserve">Форма Анкеты </w:t>
      </w:r>
      <w:r w:rsidR="00C236C0">
        <w:rPr>
          <w:b w:val="0"/>
          <w:szCs w:val="24"/>
        </w:rPr>
        <w:t>Участник</w:t>
      </w:r>
      <w:r>
        <w:rPr>
          <w:b w:val="0"/>
          <w:szCs w:val="24"/>
        </w:rPr>
        <w:t>а</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99" w:name="_Toc439170689"/>
      <w:bookmarkStart w:id="800" w:name="_Toc439172791"/>
      <w:bookmarkStart w:id="801" w:name="_Toc439173235"/>
      <w:bookmarkStart w:id="802" w:name="_Toc439238231"/>
      <w:bookmarkStart w:id="803" w:name="_Toc439252779"/>
      <w:bookmarkStart w:id="804" w:name="_Ref440272147"/>
      <w:bookmarkStart w:id="805" w:name="_Toc440357151"/>
      <w:bookmarkStart w:id="806" w:name="_Toc440359706"/>
      <w:bookmarkStart w:id="807" w:name="_Ref444164176"/>
      <w:bookmarkStart w:id="808" w:name="_Ref444164241"/>
      <w:bookmarkStart w:id="809" w:name="_Toc447269835"/>
      <w:r w:rsidRPr="00D73790">
        <w:rPr>
          <w:b w:val="0"/>
          <w:szCs w:val="24"/>
        </w:rPr>
        <w:lastRenderedPageBreak/>
        <w:t xml:space="preserve">Форма </w:t>
      </w:r>
      <w:bookmarkEnd w:id="799"/>
      <w:bookmarkEnd w:id="800"/>
      <w:bookmarkEnd w:id="801"/>
      <w:bookmarkEnd w:id="80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03"/>
      <w:bookmarkEnd w:id="804"/>
      <w:bookmarkEnd w:id="805"/>
      <w:bookmarkEnd w:id="806"/>
      <w:bookmarkEnd w:id="807"/>
      <w:bookmarkEnd w:id="808"/>
      <w:bookmarkEnd w:id="80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810" w:name="_Toc439170690"/>
      <w:bookmarkStart w:id="811" w:name="_Toc439172792"/>
      <w:bookmarkStart w:id="812" w:name="_Toc439173236"/>
      <w:bookmarkStart w:id="813"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814" w:name="_Toc125426243"/>
      <w:bookmarkStart w:id="815" w:name="_Toc396984070"/>
      <w:bookmarkStart w:id="816" w:name="_Toc423423673"/>
      <w:bookmarkStart w:id="817" w:name="_Toc439170691"/>
      <w:bookmarkStart w:id="818" w:name="_Toc439172793"/>
      <w:bookmarkStart w:id="819" w:name="_Toc439173237"/>
      <w:bookmarkStart w:id="820" w:name="_Toc439238233"/>
      <w:bookmarkStart w:id="821" w:name="_Toc439252780"/>
      <w:bookmarkStart w:id="822" w:name="_Toc439323754"/>
      <w:bookmarkStart w:id="823" w:name="_Toc440357152"/>
      <w:bookmarkStart w:id="824" w:name="_Toc440359707"/>
      <w:bookmarkStart w:id="825" w:name="_Toc440632171"/>
      <w:bookmarkStart w:id="826" w:name="_Toc440875991"/>
      <w:bookmarkStart w:id="827" w:name="_Toc441131019"/>
      <w:bookmarkStart w:id="828" w:name="_Toc447269836"/>
      <w:bookmarkEnd w:id="810"/>
      <w:bookmarkEnd w:id="811"/>
      <w:bookmarkEnd w:id="812"/>
      <w:bookmarkEnd w:id="813"/>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5708A7">
        <w:trPr>
          <w:cantSplit/>
          <w:tblHeader/>
        </w:trPr>
        <w:tc>
          <w:tcPr>
            <w:tcW w:w="567" w:type="dxa"/>
            <w:vAlign w:val="center"/>
          </w:tcPr>
          <w:p w:rsidR="00A71624" w:rsidRPr="00154BCB" w:rsidRDefault="00A71624" w:rsidP="005708A7">
            <w:pPr>
              <w:ind w:firstLine="0"/>
              <w:jc w:val="center"/>
            </w:pPr>
            <w:r w:rsidRPr="00154BCB">
              <w:t xml:space="preserve">№ </w:t>
            </w:r>
            <w:proofErr w:type="gramStart"/>
            <w:r w:rsidRPr="00154BCB">
              <w:t>п</w:t>
            </w:r>
            <w:proofErr w:type="gramEnd"/>
            <w:r w:rsidRPr="00154BCB">
              <w:t>/п</w:t>
            </w:r>
          </w:p>
        </w:tc>
        <w:tc>
          <w:tcPr>
            <w:tcW w:w="4649" w:type="dxa"/>
            <w:vAlign w:val="center"/>
          </w:tcPr>
          <w:p w:rsidR="00A71624" w:rsidRPr="00154BCB" w:rsidRDefault="00A71624" w:rsidP="005708A7">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5708A7">
            <w:pPr>
              <w:ind w:firstLine="0"/>
              <w:jc w:val="center"/>
            </w:pPr>
            <w:r w:rsidRPr="00154BCB">
              <w:t>Малые предприятия</w:t>
            </w:r>
          </w:p>
        </w:tc>
        <w:tc>
          <w:tcPr>
            <w:tcW w:w="1588" w:type="dxa"/>
            <w:vAlign w:val="center"/>
          </w:tcPr>
          <w:p w:rsidR="00A71624" w:rsidRPr="00154BCB" w:rsidRDefault="00A71624" w:rsidP="005708A7">
            <w:pPr>
              <w:ind w:firstLine="0"/>
              <w:jc w:val="center"/>
            </w:pPr>
            <w:r w:rsidRPr="00154BCB">
              <w:t>Средние предприятия</w:t>
            </w:r>
          </w:p>
        </w:tc>
        <w:tc>
          <w:tcPr>
            <w:tcW w:w="1588" w:type="dxa"/>
            <w:vAlign w:val="center"/>
          </w:tcPr>
          <w:p w:rsidR="00A71624" w:rsidRPr="00154BCB" w:rsidRDefault="00A71624" w:rsidP="005708A7">
            <w:pPr>
              <w:ind w:firstLine="0"/>
              <w:jc w:val="center"/>
            </w:pPr>
            <w:r w:rsidRPr="00154BCB">
              <w:t>Показатель</w:t>
            </w:r>
          </w:p>
        </w:tc>
      </w:tr>
      <w:tr w:rsidR="00A71624" w:rsidRPr="00154BCB" w:rsidTr="005708A7">
        <w:trPr>
          <w:cantSplit/>
          <w:tblHeader/>
        </w:trPr>
        <w:tc>
          <w:tcPr>
            <w:tcW w:w="567" w:type="dxa"/>
          </w:tcPr>
          <w:p w:rsidR="00A71624" w:rsidRPr="00154BCB" w:rsidRDefault="00A71624" w:rsidP="005708A7">
            <w:pPr>
              <w:ind w:firstLine="0"/>
              <w:jc w:val="center"/>
            </w:pPr>
            <w:r w:rsidRPr="00154BCB">
              <w:t>1</w:t>
            </w:r>
            <w:r>
              <w:rPr>
                <w:rStyle w:val="afffffff9"/>
              </w:rPr>
              <w:t>3</w:t>
            </w:r>
          </w:p>
        </w:tc>
        <w:tc>
          <w:tcPr>
            <w:tcW w:w="4649" w:type="dxa"/>
          </w:tcPr>
          <w:p w:rsidR="00A71624" w:rsidRPr="00154BCB" w:rsidRDefault="00A71624" w:rsidP="005708A7">
            <w:pPr>
              <w:ind w:firstLine="0"/>
              <w:jc w:val="center"/>
            </w:pPr>
            <w:r w:rsidRPr="00154BCB">
              <w:t>2</w:t>
            </w:r>
          </w:p>
        </w:tc>
        <w:tc>
          <w:tcPr>
            <w:tcW w:w="1588" w:type="dxa"/>
          </w:tcPr>
          <w:p w:rsidR="00A71624" w:rsidRPr="00154BCB" w:rsidRDefault="00A71624" w:rsidP="005708A7">
            <w:pPr>
              <w:ind w:firstLine="0"/>
              <w:jc w:val="center"/>
            </w:pPr>
            <w:r w:rsidRPr="00154BCB">
              <w:t>3</w:t>
            </w:r>
          </w:p>
        </w:tc>
        <w:tc>
          <w:tcPr>
            <w:tcW w:w="1588" w:type="dxa"/>
          </w:tcPr>
          <w:p w:rsidR="00A71624" w:rsidRPr="00154BCB" w:rsidRDefault="00A71624" w:rsidP="005708A7">
            <w:pPr>
              <w:ind w:firstLine="0"/>
              <w:jc w:val="center"/>
            </w:pPr>
            <w:r w:rsidRPr="00154BCB">
              <w:t>4</w:t>
            </w:r>
          </w:p>
        </w:tc>
        <w:tc>
          <w:tcPr>
            <w:tcW w:w="1588" w:type="dxa"/>
          </w:tcPr>
          <w:p w:rsidR="00A71624" w:rsidRPr="00154BCB" w:rsidRDefault="00A71624" w:rsidP="005708A7">
            <w:pPr>
              <w:ind w:firstLine="0"/>
              <w:jc w:val="center"/>
            </w:pPr>
            <w:r w:rsidRPr="00154BCB">
              <w:t>5</w:t>
            </w:r>
          </w:p>
        </w:tc>
      </w:tr>
      <w:tr w:rsidR="00A71624" w:rsidRPr="00154BCB" w:rsidTr="005708A7">
        <w:trPr>
          <w:cantSplit/>
        </w:trPr>
        <w:tc>
          <w:tcPr>
            <w:tcW w:w="567" w:type="dxa"/>
          </w:tcPr>
          <w:p w:rsidR="00A71624" w:rsidRPr="00154BCB" w:rsidRDefault="00A71624" w:rsidP="005708A7">
            <w:pPr>
              <w:ind w:firstLine="0"/>
              <w:jc w:val="center"/>
            </w:pPr>
            <w:r w:rsidRPr="00154BCB">
              <w:t>1</w:t>
            </w:r>
          </w:p>
        </w:tc>
        <w:tc>
          <w:tcPr>
            <w:tcW w:w="4649" w:type="dxa"/>
          </w:tcPr>
          <w:p w:rsidR="00A71624" w:rsidRPr="00154BCB" w:rsidRDefault="00A71624" w:rsidP="005708A7">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5708A7">
            <w:pPr>
              <w:ind w:firstLine="0"/>
              <w:jc w:val="center"/>
            </w:pPr>
            <w:r w:rsidRPr="00154BCB">
              <w:t>не более 25</w:t>
            </w:r>
          </w:p>
        </w:tc>
        <w:tc>
          <w:tcPr>
            <w:tcW w:w="1588" w:type="dxa"/>
          </w:tcPr>
          <w:p w:rsidR="00A71624" w:rsidRPr="00154BCB" w:rsidRDefault="00A71624" w:rsidP="005708A7">
            <w:pPr>
              <w:ind w:left="57" w:firstLine="0"/>
            </w:pPr>
            <w:r w:rsidRPr="00154BCB">
              <w:sym w:font="Symbol" w:char="F02D"/>
            </w:r>
          </w:p>
        </w:tc>
      </w:tr>
      <w:tr w:rsidR="00A71624" w:rsidRPr="00154BCB" w:rsidTr="005708A7">
        <w:trPr>
          <w:cantSplit/>
        </w:trPr>
        <w:tc>
          <w:tcPr>
            <w:tcW w:w="567" w:type="dxa"/>
          </w:tcPr>
          <w:p w:rsidR="00A71624" w:rsidRPr="00154BCB" w:rsidRDefault="00A71624" w:rsidP="005708A7">
            <w:pPr>
              <w:ind w:firstLine="0"/>
              <w:jc w:val="center"/>
            </w:pPr>
            <w:r w:rsidRPr="00154BCB">
              <w:lastRenderedPageBreak/>
              <w:t>2</w:t>
            </w:r>
          </w:p>
        </w:tc>
        <w:tc>
          <w:tcPr>
            <w:tcW w:w="4649" w:type="dxa"/>
          </w:tcPr>
          <w:p w:rsidR="00A71624" w:rsidRPr="00154BCB" w:rsidRDefault="00A71624" w:rsidP="005708A7">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5708A7">
            <w:pPr>
              <w:ind w:firstLine="0"/>
              <w:jc w:val="center"/>
            </w:pPr>
            <w:r w:rsidRPr="00154BCB">
              <w:t>не более 49</w:t>
            </w:r>
          </w:p>
        </w:tc>
        <w:tc>
          <w:tcPr>
            <w:tcW w:w="1588" w:type="dxa"/>
          </w:tcPr>
          <w:p w:rsidR="00A71624" w:rsidRPr="00154BCB" w:rsidRDefault="00A71624" w:rsidP="005708A7">
            <w:pPr>
              <w:ind w:left="57" w:firstLine="0"/>
            </w:pPr>
            <w:r w:rsidRPr="00154BCB">
              <w:sym w:font="Symbol" w:char="F02D"/>
            </w:r>
          </w:p>
        </w:tc>
      </w:tr>
      <w:tr w:rsidR="00A71624" w:rsidRPr="00154BCB" w:rsidTr="005708A7">
        <w:trPr>
          <w:cantSplit/>
        </w:trPr>
        <w:tc>
          <w:tcPr>
            <w:tcW w:w="567" w:type="dxa"/>
          </w:tcPr>
          <w:p w:rsidR="00A71624" w:rsidRPr="00154BCB" w:rsidRDefault="00A71624" w:rsidP="005708A7">
            <w:pPr>
              <w:ind w:firstLine="0"/>
              <w:jc w:val="center"/>
            </w:pPr>
            <w:r w:rsidRPr="00154BCB">
              <w:t>3</w:t>
            </w:r>
          </w:p>
        </w:tc>
        <w:tc>
          <w:tcPr>
            <w:tcW w:w="4649" w:type="dxa"/>
          </w:tcPr>
          <w:p w:rsidR="00A71624" w:rsidRPr="00154BCB" w:rsidRDefault="00A71624" w:rsidP="005708A7">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_</w:t>
            </w:r>
          </w:p>
        </w:tc>
      </w:tr>
      <w:tr w:rsidR="00A71624" w:rsidRPr="00154BCB" w:rsidTr="005708A7">
        <w:trPr>
          <w:cantSplit/>
        </w:trPr>
        <w:tc>
          <w:tcPr>
            <w:tcW w:w="567" w:type="dxa"/>
          </w:tcPr>
          <w:p w:rsidR="00A71624" w:rsidRPr="00154BCB" w:rsidRDefault="00A71624" w:rsidP="005708A7">
            <w:pPr>
              <w:ind w:firstLine="0"/>
              <w:jc w:val="center"/>
              <w:rPr>
                <w:lang w:val="en-US"/>
              </w:rPr>
            </w:pPr>
            <w:r w:rsidRPr="00154BCB">
              <w:rPr>
                <w:lang w:val="en-US"/>
              </w:rPr>
              <w:t>4</w:t>
            </w:r>
          </w:p>
        </w:tc>
        <w:tc>
          <w:tcPr>
            <w:tcW w:w="4649" w:type="dxa"/>
          </w:tcPr>
          <w:p w:rsidR="00A71624" w:rsidRPr="00154BCB" w:rsidRDefault="00A71624" w:rsidP="005708A7">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w:t>
            </w:r>
          </w:p>
        </w:tc>
      </w:tr>
      <w:tr w:rsidR="00A71624" w:rsidRPr="00154BCB" w:rsidTr="005708A7">
        <w:trPr>
          <w:cantSplit/>
        </w:trPr>
        <w:tc>
          <w:tcPr>
            <w:tcW w:w="567" w:type="dxa"/>
          </w:tcPr>
          <w:p w:rsidR="00A71624" w:rsidRPr="00154BCB" w:rsidRDefault="00A71624" w:rsidP="005708A7">
            <w:pPr>
              <w:ind w:firstLine="0"/>
              <w:jc w:val="center"/>
              <w:rPr>
                <w:lang w:val="en-US"/>
              </w:rPr>
            </w:pPr>
            <w:r w:rsidRPr="00154BCB">
              <w:rPr>
                <w:lang w:val="en-US"/>
              </w:rPr>
              <w:t>5</w:t>
            </w:r>
          </w:p>
        </w:tc>
        <w:tc>
          <w:tcPr>
            <w:tcW w:w="4649" w:type="dxa"/>
          </w:tcPr>
          <w:p w:rsidR="00A71624" w:rsidRPr="00154BCB" w:rsidRDefault="00A71624" w:rsidP="005708A7">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w:t>
            </w:r>
          </w:p>
        </w:tc>
      </w:tr>
      <w:tr w:rsidR="00A71624" w:rsidRPr="00154BCB" w:rsidTr="005708A7">
        <w:trPr>
          <w:cantSplit/>
        </w:trPr>
        <w:tc>
          <w:tcPr>
            <w:tcW w:w="567" w:type="dxa"/>
          </w:tcPr>
          <w:p w:rsidR="00A71624" w:rsidRPr="00154BCB" w:rsidRDefault="00A71624" w:rsidP="005708A7">
            <w:pPr>
              <w:ind w:firstLine="0"/>
              <w:jc w:val="center"/>
              <w:rPr>
                <w:lang w:val="en-US"/>
              </w:rPr>
            </w:pPr>
            <w:r w:rsidRPr="00154BCB">
              <w:rPr>
                <w:lang w:val="en-US"/>
              </w:rPr>
              <w:lastRenderedPageBreak/>
              <w:t>6</w:t>
            </w:r>
          </w:p>
        </w:tc>
        <w:tc>
          <w:tcPr>
            <w:tcW w:w="4649" w:type="dxa"/>
          </w:tcPr>
          <w:p w:rsidR="00A71624" w:rsidRPr="00154BCB" w:rsidRDefault="00A71624" w:rsidP="005708A7">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w:t>
            </w:r>
          </w:p>
        </w:tc>
      </w:tr>
      <w:tr w:rsidR="00A71624" w:rsidRPr="00154BCB" w:rsidTr="005708A7">
        <w:trPr>
          <w:cantSplit/>
        </w:trPr>
        <w:tc>
          <w:tcPr>
            <w:tcW w:w="567" w:type="dxa"/>
            <w:vMerge w:val="restart"/>
          </w:tcPr>
          <w:p w:rsidR="00A71624" w:rsidRPr="00154BCB" w:rsidRDefault="00A71624" w:rsidP="005708A7">
            <w:pPr>
              <w:ind w:firstLine="0"/>
              <w:jc w:val="center"/>
              <w:rPr>
                <w:lang w:val="en-US"/>
              </w:rPr>
            </w:pPr>
            <w:r w:rsidRPr="00154BCB">
              <w:rPr>
                <w:lang w:val="en-US"/>
              </w:rPr>
              <w:t>7</w:t>
            </w:r>
          </w:p>
        </w:tc>
        <w:tc>
          <w:tcPr>
            <w:tcW w:w="4649" w:type="dxa"/>
            <w:vMerge w:val="restart"/>
          </w:tcPr>
          <w:p w:rsidR="00A71624" w:rsidRPr="00154BCB" w:rsidRDefault="00A71624" w:rsidP="005708A7">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5708A7">
            <w:pPr>
              <w:ind w:firstLine="0"/>
              <w:jc w:val="center"/>
            </w:pPr>
            <w:r w:rsidRPr="00154BCB">
              <w:t>до 100 включительно</w:t>
            </w:r>
          </w:p>
        </w:tc>
        <w:tc>
          <w:tcPr>
            <w:tcW w:w="1588" w:type="dxa"/>
            <w:vMerge w:val="restart"/>
          </w:tcPr>
          <w:p w:rsidR="00A71624" w:rsidRPr="00154BCB" w:rsidRDefault="00A71624" w:rsidP="005708A7">
            <w:pPr>
              <w:ind w:firstLine="0"/>
              <w:jc w:val="center"/>
            </w:pPr>
            <w:r w:rsidRPr="00154BCB">
              <w:t>от 101 до 250 включительно</w:t>
            </w:r>
          </w:p>
        </w:tc>
        <w:tc>
          <w:tcPr>
            <w:tcW w:w="1588" w:type="dxa"/>
            <w:vMerge w:val="restart"/>
          </w:tcPr>
          <w:p w:rsidR="00A71624" w:rsidRPr="00154BCB" w:rsidRDefault="00A71624" w:rsidP="005708A7">
            <w:pPr>
              <w:ind w:left="57" w:firstLine="0"/>
            </w:pPr>
            <w:r w:rsidRPr="00154BCB">
              <w:t>указывается количество человек</w:t>
            </w:r>
            <w:r w:rsidRPr="00154BCB">
              <w:br/>
              <w:t>(за предшествующий календарный год)</w:t>
            </w:r>
          </w:p>
        </w:tc>
      </w:tr>
      <w:tr w:rsidR="00A71624" w:rsidRPr="00154BCB" w:rsidTr="005708A7">
        <w:trPr>
          <w:cantSplit/>
        </w:trPr>
        <w:tc>
          <w:tcPr>
            <w:tcW w:w="567" w:type="dxa"/>
            <w:vMerge/>
          </w:tcPr>
          <w:p w:rsidR="00A71624" w:rsidRPr="00154BCB" w:rsidRDefault="00A71624" w:rsidP="005708A7">
            <w:pPr>
              <w:ind w:firstLine="0"/>
              <w:jc w:val="center"/>
            </w:pPr>
          </w:p>
        </w:tc>
        <w:tc>
          <w:tcPr>
            <w:tcW w:w="4649" w:type="dxa"/>
            <w:vMerge/>
          </w:tcPr>
          <w:p w:rsidR="00A71624" w:rsidRPr="00154BCB" w:rsidRDefault="00A71624" w:rsidP="005708A7">
            <w:pPr>
              <w:ind w:left="57" w:firstLine="0"/>
            </w:pPr>
          </w:p>
        </w:tc>
        <w:tc>
          <w:tcPr>
            <w:tcW w:w="1588" w:type="dxa"/>
          </w:tcPr>
          <w:p w:rsidR="00A71624" w:rsidRPr="00154BCB" w:rsidRDefault="00A71624" w:rsidP="005708A7">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A71624" w:rsidRPr="00154BCB" w:rsidRDefault="00A71624" w:rsidP="005708A7">
            <w:pPr>
              <w:ind w:firstLine="0"/>
            </w:pPr>
          </w:p>
        </w:tc>
        <w:tc>
          <w:tcPr>
            <w:tcW w:w="1588" w:type="dxa"/>
            <w:vMerge/>
          </w:tcPr>
          <w:p w:rsidR="00A71624" w:rsidRPr="00154BCB" w:rsidRDefault="00A71624" w:rsidP="005708A7">
            <w:pPr>
              <w:ind w:left="57" w:firstLine="0"/>
            </w:pPr>
          </w:p>
        </w:tc>
      </w:tr>
      <w:tr w:rsidR="00A71624" w:rsidRPr="00154BCB" w:rsidTr="005708A7">
        <w:trPr>
          <w:cantSplit/>
        </w:trPr>
        <w:tc>
          <w:tcPr>
            <w:tcW w:w="567" w:type="dxa"/>
            <w:vMerge w:val="restart"/>
          </w:tcPr>
          <w:p w:rsidR="00A71624" w:rsidRPr="00154BCB" w:rsidRDefault="00A71624" w:rsidP="005708A7">
            <w:pPr>
              <w:ind w:firstLine="0"/>
              <w:jc w:val="center"/>
            </w:pPr>
            <w:r w:rsidRPr="00154BCB">
              <w:t>8</w:t>
            </w:r>
          </w:p>
        </w:tc>
        <w:tc>
          <w:tcPr>
            <w:tcW w:w="4649" w:type="dxa"/>
            <w:vMerge w:val="restart"/>
          </w:tcPr>
          <w:p w:rsidR="00A71624" w:rsidRPr="00154BCB" w:rsidRDefault="00A71624" w:rsidP="005708A7">
            <w:pPr>
              <w:ind w:left="57" w:firstLine="0"/>
            </w:pPr>
            <w:r w:rsidRPr="00154BCB">
              <w:t>Доход за предшествующий календарный год, который</w:t>
            </w:r>
          </w:p>
          <w:p w:rsidR="00A71624" w:rsidRPr="00154BCB" w:rsidRDefault="00A71624" w:rsidP="005708A7">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5708A7">
            <w:pPr>
              <w:ind w:firstLine="0"/>
              <w:jc w:val="center"/>
            </w:pPr>
            <w:r w:rsidRPr="00154BCB">
              <w:t>800</w:t>
            </w:r>
          </w:p>
        </w:tc>
        <w:tc>
          <w:tcPr>
            <w:tcW w:w="1588" w:type="dxa"/>
            <w:vMerge w:val="restart"/>
          </w:tcPr>
          <w:p w:rsidR="00A71624" w:rsidRPr="00154BCB" w:rsidRDefault="00A71624" w:rsidP="005708A7">
            <w:pPr>
              <w:ind w:firstLine="0"/>
              <w:jc w:val="center"/>
            </w:pPr>
            <w:r w:rsidRPr="00154BCB">
              <w:t>2000</w:t>
            </w:r>
          </w:p>
        </w:tc>
        <w:tc>
          <w:tcPr>
            <w:tcW w:w="1588" w:type="dxa"/>
          </w:tcPr>
          <w:p w:rsidR="00A71624" w:rsidRPr="00154BCB" w:rsidRDefault="00A71624" w:rsidP="005708A7">
            <w:pPr>
              <w:ind w:left="57" w:firstLine="0"/>
            </w:pPr>
            <w:r w:rsidRPr="00154BCB">
              <w:t>указывается в млн. рублей</w:t>
            </w:r>
            <w:r w:rsidRPr="00154BCB">
              <w:br/>
              <w:t>(за предшествующий календарный год)</w:t>
            </w:r>
          </w:p>
        </w:tc>
      </w:tr>
      <w:tr w:rsidR="00A71624" w:rsidRPr="00154BCB" w:rsidTr="005708A7">
        <w:trPr>
          <w:cantSplit/>
        </w:trPr>
        <w:tc>
          <w:tcPr>
            <w:tcW w:w="567" w:type="dxa"/>
            <w:vMerge/>
          </w:tcPr>
          <w:p w:rsidR="00A71624" w:rsidRPr="00154BCB" w:rsidRDefault="00A71624" w:rsidP="005708A7">
            <w:pPr>
              <w:ind w:firstLine="0"/>
              <w:jc w:val="center"/>
            </w:pPr>
          </w:p>
        </w:tc>
        <w:tc>
          <w:tcPr>
            <w:tcW w:w="4649" w:type="dxa"/>
            <w:vMerge/>
          </w:tcPr>
          <w:p w:rsidR="00A71624" w:rsidRPr="00154BCB" w:rsidRDefault="00A71624" w:rsidP="005708A7">
            <w:pPr>
              <w:ind w:firstLine="0"/>
            </w:pPr>
          </w:p>
        </w:tc>
        <w:tc>
          <w:tcPr>
            <w:tcW w:w="1588" w:type="dxa"/>
          </w:tcPr>
          <w:p w:rsidR="00A71624" w:rsidRPr="00154BCB" w:rsidRDefault="00A71624" w:rsidP="005708A7">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A71624" w:rsidRPr="00154BCB" w:rsidRDefault="00A71624" w:rsidP="005708A7">
            <w:pPr>
              <w:ind w:firstLine="0"/>
            </w:pPr>
          </w:p>
        </w:tc>
        <w:tc>
          <w:tcPr>
            <w:tcW w:w="1588" w:type="dxa"/>
          </w:tcPr>
          <w:p w:rsidR="00A71624" w:rsidRPr="00154BCB" w:rsidRDefault="00A71624" w:rsidP="005708A7">
            <w:pPr>
              <w:ind w:left="57" w:firstLine="0"/>
            </w:pPr>
          </w:p>
        </w:tc>
      </w:tr>
      <w:tr w:rsidR="00A71624" w:rsidRPr="00154BCB" w:rsidTr="005708A7">
        <w:trPr>
          <w:cantSplit/>
        </w:trPr>
        <w:tc>
          <w:tcPr>
            <w:tcW w:w="567" w:type="dxa"/>
          </w:tcPr>
          <w:p w:rsidR="00A71624" w:rsidRPr="00154BCB" w:rsidRDefault="00A71624" w:rsidP="005708A7">
            <w:pPr>
              <w:ind w:firstLine="0"/>
              <w:jc w:val="center"/>
            </w:pPr>
            <w:r w:rsidRPr="00154BCB">
              <w:t>9</w:t>
            </w:r>
          </w:p>
        </w:tc>
        <w:tc>
          <w:tcPr>
            <w:tcW w:w="4649" w:type="dxa"/>
          </w:tcPr>
          <w:p w:rsidR="00A71624" w:rsidRPr="00154BCB" w:rsidRDefault="00A71624" w:rsidP="005708A7">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5708A7">
            <w:pPr>
              <w:ind w:firstLine="0"/>
              <w:jc w:val="center"/>
            </w:pPr>
            <w:r w:rsidRPr="00154BCB">
              <w:t>Подлежит заполнению</w:t>
            </w:r>
          </w:p>
        </w:tc>
      </w:tr>
      <w:tr w:rsidR="00A71624" w:rsidRPr="00154BCB" w:rsidTr="005708A7">
        <w:trPr>
          <w:cantSplit/>
        </w:trPr>
        <w:tc>
          <w:tcPr>
            <w:tcW w:w="567" w:type="dxa"/>
          </w:tcPr>
          <w:p w:rsidR="00A71624" w:rsidRPr="00154BCB" w:rsidRDefault="00A71624" w:rsidP="005708A7">
            <w:pPr>
              <w:ind w:firstLine="0"/>
              <w:jc w:val="center"/>
            </w:pPr>
            <w:r w:rsidRPr="00154BCB">
              <w:lastRenderedPageBreak/>
              <w:t>10</w:t>
            </w:r>
          </w:p>
        </w:tc>
        <w:tc>
          <w:tcPr>
            <w:tcW w:w="4649" w:type="dxa"/>
          </w:tcPr>
          <w:p w:rsidR="00A71624" w:rsidRPr="00154BCB" w:rsidRDefault="00A71624" w:rsidP="005708A7">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5708A7">
            <w:pPr>
              <w:ind w:firstLine="0"/>
              <w:jc w:val="center"/>
            </w:pPr>
            <w:r w:rsidRPr="00154BCB">
              <w:t>Подлежит заполнению</w:t>
            </w:r>
          </w:p>
        </w:tc>
      </w:tr>
      <w:tr w:rsidR="00A71624" w:rsidRPr="00154BCB" w:rsidTr="005708A7">
        <w:trPr>
          <w:cantSplit/>
        </w:trPr>
        <w:tc>
          <w:tcPr>
            <w:tcW w:w="567" w:type="dxa"/>
          </w:tcPr>
          <w:p w:rsidR="00A71624" w:rsidRPr="00154BCB" w:rsidRDefault="00A71624" w:rsidP="005708A7">
            <w:pPr>
              <w:ind w:firstLine="0"/>
              <w:jc w:val="center"/>
            </w:pPr>
            <w:r w:rsidRPr="00154BCB">
              <w:t>11</w:t>
            </w:r>
          </w:p>
        </w:tc>
        <w:tc>
          <w:tcPr>
            <w:tcW w:w="4649" w:type="dxa"/>
          </w:tcPr>
          <w:p w:rsidR="00A71624" w:rsidRPr="00154BCB" w:rsidRDefault="00A71624" w:rsidP="005708A7">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5708A7">
            <w:pPr>
              <w:ind w:firstLine="0"/>
              <w:jc w:val="center"/>
            </w:pPr>
            <w:r w:rsidRPr="00154BCB">
              <w:t>Подлежит заполнению</w:t>
            </w:r>
          </w:p>
        </w:tc>
      </w:tr>
      <w:tr w:rsidR="00A71624" w:rsidRPr="00154BCB" w:rsidTr="005708A7">
        <w:trPr>
          <w:cantSplit/>
        </w:trPr>
        <w:tc>
          <w:tcPr>
            <w:tcW w:w="567" w:type="dxa"/>
          </w:tcPr>
          <w:p w:rsidR="00A71624" w:rsidRPr="00154BCB" w:rsidRDefault="00A71624" w:rsidP="005708A7">
            <w:pPr>
              <w:ind w:firstLine="0"/>
              <w:jc w:val="center"/>
            </w:pPr>
            <w:r w:rsidRPr="00154BCB">
              <w:t>12</w:t>
            </w:r>
          </w:p>
        </w:tc>
        <w:tc>
          <w:tcPr>
            <w:tcW w:w="4649" w:type="dxa"/>
          </w:tcPr>
          <w:p w:rsidR="00A71624" w:rsidRPr="00154BCB" w:rsidRDefault="00A71624" w:rsidP="005708A7">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5708A7">
            <w:pPr>
              <w:ind w:firstLine="0"/>
              <w:jc w:val="center"/>
            </w:pPr>
            <w:r w:rsidRPr="00154BCB">
              <w:t>да (нет)</w:t>
            </w:r>
            <w:r w:rsidRPr="00154BCB">
              <w:br/>
            </w:r>
          </w:p>
        </w:tc>
      </w:tr>
      <w:tr w:rsidR="00A71624" w:rsidRPr="00154BCB" w:rsidTr="005708A7">
        <w:trPr>
          <w:cantSplit/>
        </w:trPr>
        <w:tc>
          <w:tcPr>
            <w:tcW w:w="567" w:type="dxa"/>
          </w:tcPr>
          <w:p w:rsidR="00A71624" w:rsidRPr="00154BCB" w:rsidRDefault="00A71624" w:rsidP="005708A7">
            <w:pPr>
              <w:ind w:firstLine="0"/>
              <w:jc w:val="center"/>
            </w:pPr>
            <w:r w:rsidRPr="00154BCB">
              <w:t>13</w:t>
            </w:r>
          </w:p>
        </w:tc>
        <w:tc>
          <w:tcPr>
            <w:tcW w:w="4649" w:type="dxa"/>
          </w:tcPr>
          <w:p w:rsidR="00A71624" w:rsidRPr="00154BCB" w:rsidRDefault="00A71624" w:rsidP="005708A7">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5708A7">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5708A7">
        <w:trPr>
          <w:cantSplit/>
        </w:trPr>
        <w:tc>
          <w:tcPr>
            <w:tcW w:w="567" w:type="dxa"/>
          </w:tcPr>
          <w:p w:rsidR="00A71624" w:rsidRPr="00154BCB" w:rsidRDefault="00A71624" w:rsidP="005708A7">
            <w:pPr>
              <w:ind w:firstLine="0"/>
              <w:jc w:val="center"/>
            </w:pPr>
            <w:r w:rsidRPr="00154BCB">
              <w:t>14</w:t>
            </w:r>
          </w:p>
        </w:tc>
        <w:tc>
          <w:tcPr>
            <w:tcW w:w="4649" w:type="dxa"/>
          </w:tcPr>
          <w:p w:rsidR="00A71624" w:rsidRPr="00154BCB" w:rsidRDefault="00A71624" w:rsidP="005708A7">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A71624" w:rsidRPr="00154BCB" w:rsidRDefault="00A71624" w:rsidP="005708A7">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5708A7">
        <w:trPr>
          <w:cantSplit/>
        </w:trPr>
        <w:tc>
          <w:tcPr>
            <w:tcW w:w="567" w:type="dxa"/>
          </w:tcPr>
          <w:p w:rsidR="00A71624" w:rsidRPr="00154BCB" w:rsidRDefault="00A71624" w:rsidP="005708A7">
            <w:pPr>
              <w:ind w:firstLine="0"/>
              <w:jc w:val="center"/>
            </w:pPr>
            <w:r w:rsidRPr="00154BCB">
              <w:lastRenderedPageBreak/>
              <w:t>15</w:t>
            </w:r>
          </w:p>
        </w:tc>
        <w:tc>
          <w:tcPr>
            <w:tcW w:w="4649" w:type="dxa"/>
          </w:tcPr>
          <w:p w:rsidR="00A71624" w:rsidRPr="00154BCB" w:rsidRDefault="00A71624" w:rsidP="005708A7">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A71624" w:rsidRPr="00154BCB" w:rsidRDefault="00A71624" w:rsidP="005708A7">
            <w:pPr>
              <w:ind w:firstLine="0"/>
              <w:jc w:val="center"/>
            </w:pPr>
            <w:r w:rsidRPr="00154BCB">
              <w:t>да (нет)</w:t>
            </w:r>
          </w:p>
        </w:tc>
      </w:tr>
      <w:tr w:rsidR="00A71624" w:rsidRPr="00154BCB" w:rsidTr="005708A7">
        <w:trPr>
          <w:cantSplit/>
        </w:trPr>
        <w:tc>
          <w:tcPr>
            <w:tcW w:w="567" w:type="dxa"/>
          </w:tcPr>
          <w:p w:rsidR="00A71624" w:rsidRPr="00154BCB" w:rsidRDefault="00A71624" w:rsidP="005708A7">
            <w:pPr>
              <w:ind w:firstLine="0"/>
              <w:jc w:val="center"/>
            </w:pPr>
            <w:r w:rsidRPr="00154BCB">
              <w:t>16</w:t>
            </w:r>
          </w:p>
        </w:tc>
        <w:tc>
          <w:tcPr>
            <w:tcW w:w="4649" w:type="dxa"/>
          </w:tcPr>
          <w:p w:rsidR="00A71624" w:rsidRPr="00154BCB" w:rsidRDefault="00A71624" w:rsidP="005708A7">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154BCB">
                <w:t>О закупках товаров</w:t>
              </w:r>
            </w:hyperlink>
            <w:r w:rsidRPr="00154BCB">
              <w:t>, работ, услуг отдельными видами юридических лиц" и "</w:t>
            </w:r>
            <w:hyperlink r:id="rId48"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5708A7">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49465E">
          <w:t>подпунктах "в"</w:t>
        </w:r>
      </w:hyperlink>
      <w:r>
        <w:t xml:space="preserve"> - </w:t>
      </w:r>
      <w:hyperlink r:id="rId50"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14"/>
      <w:r>
        <w:rPr>
          <w:szCs w:val="24"/>
        </w:rPr>
        <w:t xml:space="preserve"> Анкеты </w:t>
      </w:r>
      <w:r w:rsidR="00C236C0">
        <w:rPr>
          <w:szCs w:val="24"/>
        </w:rPr>
        <w:t>Участник</w:t>
      </w:r>
      <w:r>
        <w:rPr>
          <w:szCs w:val="24"/>
        </w:rPr>
        <w:t>а</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9" w:name="_Ref55336378"/>
      <w:bookmarkStart w:id="830" w:name="_Toc57314676"/>
      <w:bookmarkStart w:id="831" w:name="_Toc69728990"/>
      <w:bookmarkStart w:id="832" w:name="_Toc98253942"/>
      <w:bookmarkStart w:id="833" w:name="_Toc165173868"/>
      <w:bookmarkStart w:id="834"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63E64">
        <w:rPr>
          <w:sz w:val="24"/>
          <w:szCs w:val="24"/>
        </w:rPr>
        <w:fldChar w:fldCharType="begin"/>
      </w:r>
      <w:r>
        <w:rPr>
          <w:sz w:val="24"/>
          <w:szCs w:val="24"/>
        </w:rPr>
        <w:instrText xml:space="preserve"> REF _Ref444164176 \r \h </w:instrText>
      </w:r>
      <w:r w:rsidR="00763E64">
        <w:rPr>
          <w:sz w:val="24"/>
          <w:szCs w:val="24"/>
        </w:rPr>
      </w:r>
      <w:r w:rsidR="00763E64">
        <w:rPr>
          <w:sz w:val="24"/>
          <w:szCs w:val="24"/>
        </w:rPr>
        <w:fldChar w:fldCharType="separate"/>
      </w:r>
      <w:r w:rsidR="00622B69">
        <w:rPr>
          <w:sz w:val="24"/>
          <w:szCs w:val="24"/>
        </w:rPr>
        <w:t>5.6.2</w:t>
      </w:r>
      <w:r w:rsidR="00763E64">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35" w:name="_Toc447269837"/>
      <w:bookmarkStart w:id="836" w:name="_Ref449017073"/>
      <w:r w:rsidRPr="00F647F7">
        <w:lastRenderedPageBreak/>
        <w:t>Справка о перечне и годовых объемах выполнения аналогичных договоров (форма 7)</w:t>
      </w:r>
      <w:bookmarkEnd w:id="829"/>
      <w:bookmarkEnd w:id="830"/>
      <w:bookmarkEnd w:id="831"/>
      <w:bookmarkEnd w:id="832"/>
      <w:bookmarkEnd w:id="833"/>
      <w:bookmarkEnd w:id="834"/>
      <w:bookmarkEnd w:id="835"/>
      <w:bookmarkEnd w:id="836"/>
    </w:p>
    <w:p w:rsidR="004F4D80" w:rsidRPr="00D904EF" w:rsidRDefault="004F4D80" w:rsidP="004F4D80">
      <w:pPr>
        <w:pStyle w:val="3"/>
        <w:rPr>
          <w:szCs w:val="24"/>
        </w:rPr>
      </w:pPr>
      <w:bookmarkStart w:id="837" w:name="_Toc98253943"/>
      <w:bookmarkStart w:id="838" w:name="_Toc157248195"/>
      <w:bookmarkStart w:id="839" w:name="_Toc157496564"/>
      <w:bookmarkStart w:id="840" w:name="_Toc158206103"/>
      <w:bookmarkStart w:id="841" w:name="_Toc164057788"/>
      <w:bookmarkStart w:id="842" w:name="_Toc164137138"/>
      <w:bookmarkStart w:id="843" w:name="_Toc164161298"/>
      <w:bookmarkStart w:id="844" w:name="_Toc165173869"/>
      <w:bookmarkStart w:id="845" w:name="_Toc439170693"/>
      <w:bookmarkStart w:id="846" w:name="_Toc439172795"/>
      <w:bookmarkStart w:id="847" w:name="_Toc439173239"/>
      <w:bookmarkStart w:id="848" w:name="_Toc439238235"/>
      <w:bookmarkStart w:id="849" w:name="_Toc439252782"/>
      <w:bookmarkStart w:id="850" w:name="_Toc439323756"/>
      <w:bookmarkStart w:id="851" w:name="_Toc440357154"/>
      <w:bookmarkStart w:id="852" w:name="_Toc440359709"/>
      <w:bookmarkStart w:id="853" w:name="_Toc440632173"/>
      <w:bookmarkStart w:id="854" w:name="_Toc440875993"/>
      <w:bookmarkStart w:id="855" w:name="_Toc441131021"/>
      <w:bookmarkStart w:id="856" w:name="_Toc447269838"/>
      <w:r w:rsidRPr="00D904EF">
        <w:rPr>
          <w:szCs w:val="24"/>
        </w:rPr>
        <w:t>Форма Справки о перечне и годовых объемах выполнения аналогичных договоров</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57" w:name="_Toc98253944"/>
      <w:bookmarkStart w:id="858" w:name="_Toc157248196"/>
      <w:bookmarkStart w:id="859" w:name="_Toc157496565"/>
      <w:bookmarkStart w:id="860" w:name="_Toc158206104"/>
      <w:bookmarkStart w:id="861" w:name="_Toc164057789"/>
      <w:bookmarkStart w:id="862" w:name="_Toc164137139"/>
      <w:bookmarkStart w:id="863" w:name="_Toc164161299"/>
      <w:bookmarkStart w:id="864" w:name="_Toc165173870"/>
      <w:r>
        <w:rPr>
          <w:szCs w:val="24"/>
        </w:rPr>
        <w:br w:type="page"/>
      </w:r>
    </w:p>
    <w:p w:rsidR="004F4D80" w:rsidRPr="00D904EF" w:rsidRDefault="004F4D80" w:rsidP="004F4D80">
      <w:pPr>
        <w:pStyle w:val="3"/>
        <w:rPr>
          <w:szCs w:val="24"/>
        </w:rPr>
      </w:pPr>
      <w:bookmarkStart w:id="865" w:name="_Toc439170694"/>
      <w:bookmarkStart w:id="866" w:name="_Toc439172796"/>
      <w:bookmarkStart w:id="867" w:name="_Toc439173240"/>
      <w:bookmarkStart w:id="868" w:name="_Toc439238236"/>
      <w:bookmarkStart w:id="869" w:name="_Toc439252783"/>
      <w:bookmarkStart w:id="870" w:name="_Toc439323757"/>
      <w:bookmarkStart w:id="871" w:name="_Toc440357155"/>
      <w:bookmarkStart w:id="872" w:name="_Toc440359710"/>
      <w:bookmarkStart w:id="873" w:name="_Toc440632174"/>
      <w:bookmarkStart w:id="874" w:name="_Toc440875994"/>
      <w:bookmarkStart w:id="875" w:name="_Toc441131022"/>
      <w:bookmarkStart w:id="876" w:name="_Toc447269839"/>
      <w:r w:rsidRPr="00D904EF">
        <w:rPr>
          <w:szCs w:val="24"/>
        </w:rPr>
        <w:lastRenderedPageBreak/>
        <w:t>Инструкции по заполнению</w:t>
      </w:r>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Pr>
          <w:sz w:val="24"/>
          <w:szCs w:val="24"/>
        </w:rPr>
        <w:fldChar w:fldCharType="begin"/>
      </w:r>
      <w:r w:rsidR="00D90031">
        <w:rPr>
          <w:sz w:val="24"/>
          <w:szCs w:val="24"/>
        </w:rPr>
        <w:instrText xml:space="preserve"> REF _Ref440274159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77" w:name="_Ref55336398"/>
      <w:bookmarkStart w:id="878" w:name="_Toc57314678"/>
      <w:bookmarkStart w:id="879" w:name="_Toc69728992"/>
      <w:bookmarkStart w:id="880" w:name="_Toc98253948"/>
      <w:bookmarkStart w:id="881" w:name="_Toc165173874"/>
      <w:bookmarkStart w:id="882" w:name="_Toc423423676"/>
      <w:bookmarkStart w:id="883" w:name="_Toc447269840"/>
      <w:r w:rsidRPr="00F647F7">
        <w:lastRenderedPageBreak/>
        <w:t xml:space="preserve">Справка о кадровых ресурсах (форма </w:t>
      </w:r>
      <w:r w:rsidR="000D67AD">
        <w:t>8</w:t>
      </w:r>
      <w:r w:rsidRPr="00F647F7">
        <w:t>)</w:t>
      </w:r>
      <w:bookmarkEnd w:id="877"/>
      <w:bookmarkEnd w:id="878"/>
      <w:bookmarkEnd w:id="879"/>
      <w:bookmarkEnd w:id="880"/>
      <w:bookmarkEnd w:id="881"/>
      <w:bookmarkEnd w:id="882"/>
      <w:bookmarkEnd w:id="883"/>
    </w:p>
    <w:p w:rsidR="004F4D80" w:rsidRPr="00D904EF" w:rsidRDefault="004F4D80" w:rsidP="004F4D80">
      <w:pPr>
        <w:pStyle w:val="3"/>
        <w:rPr>
          <w:szCs w:val="24"/>
        </w:rPr>
      </w:pPr>
      <w:bookmarkStart w:id="884" w:name="_Toc98253949"/>
      <w:bookmarkStart w:id="885" w:name="_Toc157248201"/>
      <w:bookmarkStart w:id="886" w:name="_Toc157496570"/>
      <w:bookmarkStart w:id="887" w:name="_Toc158206109"/>
      <w:bookmarkStart w:id="888" w:name="_Toc164057794"/>
      <w:bookmarkStart w:id="889" w:name="_Toc164137144"/>
      <w:bookmarkStart w:id="890" w:name="_Toc164161304"/>
      <w:bookmarkStart w:id="891" w:name="_Toc165173875"/>
      <w:bookmarkStart w:id="892" w:name="_Toc439170699"/>
      <w:bookmarkStart w:id="893" w:name="_Toc439172801"/>
      <w:bookmarkStart w:id="894" w:name="_Toc439173245"/>
      <w:bookmarkStart w:id="895" w:name="_Toc439238241"/>
      <w:bookmarkStart w:id="896" w:name="_Toc439252788"/>
      <w:bookmarkStart w:id="897" w:name="_Toc439323762"/>
      <w:bookmarkStart w:id="898" w:name="_Toc440357160"/>
      <w:bookmarkStart w:id="899" w:name="_Toc440359712"/>
      <w:bookmarkStart w:id="900" w:name="_Toc440632176"/>
      <w:bookmarkStart w:id="901" w:name="_Toc440875996"/>
      <w:bookmarkStart w:id="902" w:name="_Toc441131024"/>
      <w:bookmarkStart w:id="903" w:name="_Toc447269841"/>
      <w:r w:rsidRPr="00D904EF">
        <w:rPr>
          <w:szCs w:val="24"/>
        </w:rPr>
        <w:t>Форма Справки о кадровых ресурсах</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04" w:name="_Toc98253950"/>
      <w:bookmarkStart w:id="905" w:name="_Toc157248202"/>
      <w:bookmarkStart w:id="906" w:name="_Toc157496571"/>
      <w:bookmarkStart w:id="907" w:name="_Toc158206110"/>
      <w:bookmarkStart w:id="908" w:name="_Toc164057795"/>
      <w:bookmarkStart w:id="909" w:name="_Toc164137145"/>
      <w:bookmarkStart w:id="910" w:name="_Toc164161305"/>
      <w:bookmarkStart w:id="911" w:name="_Toc165173876"/>
      <w:r>
        <w:rPr>
          <w:b/>
          <w:szCs w:val="24"/>
        </w:rPr>
        <w:br w:type="page"/>
      </w:r>
    </w:p>
    <w:p w:rsidR="004F4D80" w:rsidRPr="00D904EF" w:rsidRDefault="004F4D80" w:rsidP="004F4D80">
      <w:pPr>
        <w:pStyle w:val="3"/>
        <w:rPr>
          <w:szCs w:val="24"/>
        </w:rPr>
      </w:pPr>
      <w:bookmarkStart w:id="912" w:name="_Toc439170700"/>
      <w:bookmarkStart w:id="913" w:name="_Toc439172802"/>
      <w:bookmarkStart w:id="914" w:name="_Toc439173246"/>
      <w:bookmarkStart w:id="915" w:name="_Toc439238242"/>
      <w:bookmarkStart w:id="916" w:name="_Toc439252789"/>
      <w:bookmarkStart w:id="917" w:name="_Toc439323763"/>
      <w:bookmarkStart w:id="918" w:name="_Toc440357161"/>
      <w:bookmarkStart w:id="919" w:name="_Toc440359713"/>
      <w:bookmarkStart w:id="920" w:name="_Toc440632177"/>
      <w:bookmarkStart w:id="921" w:name="_Toc440875997"/>
      <w:bookmarkStart w:id="922" w:name="_Toc441131025"/>
      <w:bookmarkStart w:id="923" w:name="_Toc447269842"/>
      <w:r w:rsidRPr="00D904E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24" w:name="_Toc165173881"/>
      <w:bookmarkStart w:id="925" w:name="_Ref194749267"/>
      <w:bookmarkStart w:id="926" w:name="_Toc423423677"/>
      <w:bookmarkStart w:id="927" w:name="_Ref440271993"/>
      <w:bookmarkStart w:id="928" w:name="_Ref440274659"/>
      <w:bookmarkStart w:id="929" w:name="_Toc447269843"/>
      <w:bookmarkStart w:id="930" w:name="_Ref90381523"/>
      <w:bookmarkStart w:id="931" w:name="_Toc90385124"/>
      <w:bookmarkStart w:id="932" w:name="_Ref96861029"/>
      <w:bookmarkStart w:id="933" w:name="_Toc97651410"/>
      <w:bookmarkStart w:id="934"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24"/>
      <w:bookmarkEnd w:id="925"/>
      <w:bookmarkEnd w:id="926"/>
      <w:bookmarkEnd w:id="927"/>
      <w:bookmarkEnd w:id="928"/>
      <w:bookmarkEnd w:id="929"/>
    </w:p>
    <w:p w:rsidR="004F4D80" w:rsidRPr="00D904EF" w:rsidRDefault="004F4D80" w:rsidP="004F4D80">
      <w:pPr>
        <w:pStyle w:val="3"/>
        <w:rPr>
          <w:szCs w:val="24"/>
        </w:rPr>
      </w:pPr>
      <w:bookmarkStart w:id="935" w:name="_Toc97651411"/>
      <w:bookmarkStart w:id="936" w:name="_Toc98253956"/>
      <w:bookmarkStart w:id="937" w:name="_Toc157248208"/>
      <w:bookmarkStart w:id="938" w:name="_Toc157496577"/>
      <w:bookmarkStart w:id="939" w:name="_Toc158206116"/>
      <w:bookmarkStart w:id="940" w:name="_Toc164057801"/>
      <w:bookmarkStart w:id="941" w:name="_Toc164137151"/>
      <w:bookmarkStart w:id="942" w:name="_Toc164161311"/>
      <w:bookmarkStart w:id="943" w:name="_Toc165173882"/>
      <w:bookmarkStart w:id="944" w:name="_Toc439170702"/>
      <w:bookmarkStart w:id="945" w:name="_Toc439172804"/>
      <w:bookmarkStart w:id="946" w:name="_Toc439173248"/>
      <w:bookmarkStart w:id="947" w:name="_Toc439238244"/>
      <w:bookmarkStart w:id="948" w:name="_Toc439252791"/>
      <w:bookmarkStart w:id="949" w:name="_Toc439323765"/>
      <w:bookmarkStart w:id="950" w:name="_Toc440357163"/>
      <w:bookmarkStart w:id="951" w:name="_Toc440359715"/>
      <w:bookmarkStart w:id="952" w:name="_Toc440632179"/>
      <w:bookmarkStart w:id="953" w:name="_Toc440875999"/>
      <w:bookmarkStart w:id="954" w:name="_Toc441131027"/>
      <w:bookmarkStart w:id="955"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6" w:name="_Toc97651412"/>
      <w:bookmarkStart w:id="957" w:name="_Toc98253957"/>
      <w:bookmarkStart w:id="958" w:name="_Toc157248209"/>
      <w:bookmarkStart w:id="959" w:name="_Toc157496578"/>
      <w:bookmarkStart w:id="960" w:name="_Toc158206117"/>
      <w:bookmarkStart w:id="961" w:name="_Toc164057802"/>
      <w:bookmarkStart w:id="962" w:name="_Toc164137152"/>
      <w:bookmarkStart w:id="963" w:name="_Toc164161312"/>
      <w:bookmarkStart w:id="964" w:name="_Toc165173883"/>
      <w:r>
        <w:rPr>
          <w:b/>
          <w:szCs w:val="24"/>
        </w:rPr>
        <w:br w:type="page"/>
      </w:r>
    </w:p>
    <w:p w:rsidR="004F4D80" w:rsidRPr="00D904EF" w:rsidRDefault="004F4D80" w:rsidP="004F4D80">
      <w:pPr>
        <w:pStyle w:val="3"/>
        <w:rPr>
          <w:szCs w:val="24"/>
        </w:rPr>
      </w:pPr>
      <w:bookmarkStart w:id="965" w:name="_Toc439170703"/>
      <w:bookmarkStart w:id="966" w:name="_Toc439172805"/>
      <w:bookmarkStart w:id="967" w:name="_Toc439173249"/>
      <w:bookmarkStart w:id="968" w:name="_Toc439238245"/>
      <w:bookmarkStart w:id="969" w:name="_Toc439252792"/>
      <w:bookmarkStart w:id="970" w:name="_Toc439323766"/>
      <w:bookmarkStart w:id="971" w:name="_Toc440357164"/>
      <w:bookmarkStart w:id="972" w:name="_Toc440359716"/>
      <w:bookmarkStart w:id="973" w:name="_Toc440632180"/>
      <w:bookmarkStart w:id="974" w:name="_Toc440876000"/>
      <w:bookmarkStart w:id="975" w:name="_Toc441131028"/>
      <w:bookmarkStart w:id="976" w:name="_Toc447269845"/>
      <w:r w:rsidRPr="00D904EF">
        <w:rPr>
          <w:szCs w:val="24"/>
        </w:rPr>
        <w:lastRenderedPageBreak/>
        <w:t>Инструкции по заполнению</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7" w:name="_Ref257131475"/>
      <w:bookmarkStart w:id="978" w:name="_Toc351552284"/>
      <w:bookmarkStart w:id="979" w:name="_Toc396983131"/>
      <w:bookmarkStart w:id="980" w:name="_Toc423423679"/>
      <w:bookmarkStart w:id="981" w:name="_Ref440270984"/>
      <w:bookmarkStart w:id="982" w:name="_Ref440275030"/>
      <w:bookmarkStart w:id="983" w:name="_Toc447269846"/>
      <w:bookmarkEnd w:id="930"/>
      <w:bookmarkEnd w:id="931"/>
      <w:bookmarkEnd w:id="932"/>
      <w:bookmarkEnd w:id="933"/>
      <w:bookmarkEnd w:id="934"/>
      <w:r>
        <w:rPr>
          <w:sz w:val="22"/>
          <w:szCs w:val="22"/>
        </w:rPr>
        <w:lastRenderedPageBreak/>
        <w:t>Письмо</w:t>
      </w:r>
      <w:r w:rsidRPr="007417E6">
        <w:rPr>
          <w:sz w:val="22"/>
          <w:szCs w:val="22"/>
        </w:rPr>
        <w:t xml:space="preserve"> </w:t>
      </w:r>
      <w:bookmarkEnd w:id="977"/>
      <w:r>
        <w:rPr>
          <w:sz w:val="22"/>
          <w:szCs w:val="22"/>
        </w:rPr>
        <w:t>производителя продукции (форма 1</w:t>
      </w:r>
      <w:r w:rsidR="000D67AD">
        <w:rPr>
          <w:sz w:val="22"/>
          <w:szCs w:val="22"/>
        </w:rPr>
        <w:t>0</w:t>
      </w:r>
      <w:r>
        <w:rPr>
          <w:sz w:val="22"/>
          <w:szCs w:val="22"/>
        </w:rPr>
        <w:t>)</w:t>
      </w:r>
      <w:bookmarkEnd w:id="978"/>
      <w:bookmarkEnd w:id="979"/>
      <w:bookmarkEnd w:id="980"/>
      <w:bookmarkEnd w:id="981"/>
      <w:bookmarkEnd w:id="982"/>
      <w:bookmarkEnd w:id="983"/>
    </w:p>
    <w:p w:rsidR="004F4D80" w:rsidRPr="00F647F7" w:rsidRDefault="004F4D80" w:rsidP="004F4D80">
      <w:pPr>
        <w:pStyle w:val="3"/>
        <w:rPr>
          <w:szCs w:val="24"/>
        </w:rPr>
      </w:pPr>
      <w:bookmarkStart w:id="984" w:name="_Toc439170708"/>
      <w:bookmarkStart w:id="985" w:name="_Toc439172810"/>
      <w:bookmarkStart w:id="986" w:name="_Toc439173251"/>
      <w:bookmarkStart w:id="987" w:name="_Toc439252794"/>
      <w:bookmarkStart w:id="988" w:name="_Toc439323768"/>
      <w:bookmarkStart w:id="989" w:name="_Toc440357166"/>
      <w:bookmarkStart w:id="990" w:name="_Toc440359718"/>
      <w:bookmarkStart w:id="991" w:name="_Toc440632182"/>
      <w:bookmarkStart w:id="992" w:name="_Toc440876002"/>
      <w:bookmarkStart w:id="993" w:name="_Toc441131030"/>
      <w:bookmarkStart w:id="994" w:name="_Toc447269847"/>
      <w:r w:rsidRPr="00F647F7">
        <w:rPr>
          <w:szCs w:val="24"/>
        </w:rPr>
        <w:t>Форма письма производителя продукции</w:t>
      </w:r>
      <w:bookmarkEnd w:id="984"/>
      <w:bookmarkEnd w:id="985"/>
      <w:bookmarkEnd w:id="986"/>
      <w:bookmarkEnd w:id="987"/>
      <w:bookmarkEnd w:id="988"/>
      <w:bookmarkEnd w:id="989"/>
      <w:bookmarkEnd w:id="990"/>
      <w:bookmarkEnd w:id="991"/>
      <w:bookmarkEnd w:id="992"/>
      <w:bookmarkEnd w:id="993"/>
      <w:bookmarkEnd w:id="99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763E64">
        <w:rPr>
          <w:vertAlign w:val="subscript"/>
        </w:rPr>
        <w:fldChar w:fldCharType="begin"/>
      </w:r>
      <w:r w:rsidR="00B963F9">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95"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96" w:name="_Toc423423680"/>
      <w:bookmarkStart w:id="997" w:name="_Ref440272035"/>
      <w:bookmarkStart w:id="998" w:name="_Ref440274733"/>
      <w:bookmarkStart w:id="999" w:name="_Ref444179578"/>
      <w:bookmarkStart w:id="1000"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95"/>
      <w:bookmarkEnd w:id="996"/>
      <w:bookmarkEnd w:id="997"/>
      <w:bookmarkEnd w:id="998"/>
      <w:bookmarkEnd w:id="999"/>
      <w:bookmarkEnd w:id="1000"/>
    </w:p>
    <w:p w:rsidR="004F4D80" w:rsidRPr="00E87023" w:rsidRDefault="004F4D80" w:rsidP="004F4D80">
      <w:pPr>
        <w:pStyle w:val="3"/>
        <w:rPr>
          <w:sz w:val="22"/>
        </w:rPr>
      </w:pPr>
      <w:bookmarkStart w:id="1001" w:name="_Toc343690584"/>
      <w:bookmarkStart w:id="1002" w:name="_Toc372294428"/>
      <w:bookmarkStart w:id="1003" w:name="_Toc379288896"/>
      <w:bookmarkStart w:id="1004" w:name="_Toc384734780"/>
      <w:bookmarkStart w:id="1005" w:name="_Toc396984078"/>
      <w:bookmarkStart w:id="1006" w:name="_Toc423423681"/>
      <w:bookmarkStart w:id="1007" w:name="_Toc439170710"/>
      <w:bookmarkStart w:id="1008" w:name="_Toc439172812"/>
      <w:bookmarkStart w:id="1009" w:name="_Toc439173253"/>
      <w:bookmarkStart w:id="1010" w:name="_Toc439238249"/>
      <w:bookmarkStart w:id="1011" w:name="_Toc439252796"/>
      <w:bookmarkStart w:id="1012" w:name="_Toc439323770"/>
      <w:bookmarkStart w:id="1013" w:name="_Toc440357168"/>
      <w:bookmarkStart w:id="1014" w:name="_Toc440359720"/>
      <w:bookmarkStart w:id="1015" w:name="_Toc440632184"/>
      <w:bookmarkStart w:id="1016" w:name="_Toc440876004"/>
      <w:bookmarkStart w:id="1017" w:name="_Toc441131032"/>
      <w:bookmarkStart w:id="1018"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19" w:name="_Toc343690585"/>
      <w:bookmarkStart w:id="1020" w:name="_Toc372294429"/>
      <w:bookmarkStart w:id="1021" w:name="_Toc379288897"/>
      <w:bookmarkStart w:id="1022" w:name="_Toc384734781"/>
      <w:bookmarkStart w:id="1023" w:name="_Toc396984079"/>
      <w:bookmarkStart w:id="1024" w:name="_Toc423423682"/>
      <w:bookmarkStart w:id="1025" w:name="_Toc439170711"/>
      <w:bookmarkStart w:id="1026" w:name="_Toc439172813"/>
      <w:bookmarkStart w:id="1027" w:name="_Toc439173254"/>
      <w:bookmarkStart w:id="1028" w:name="_Toc439238250"/>
      <w:bookmarkStart w:id="1029" w:name="_Toc439252797"/>
      <w:bookmarkStart w:id="1030" w:name="_Toc439323771"/>
      <w:bookmarkStart w:id="1031" w:name="_Toc440357169"/>
      <w:bookmarkStart w:id="1032" w:name="_Toc440359721"/>
      <w:bookmarkStart w:id="1033" w:name="_Toc440632185"/>
      <w:bookmarkStart w:id="1034" w:name="_Toc440876005"/>
      <w:bookmarkStart w:id="1035" w:name="_Toc441131033"/>
      <w:bookmarkStart w:id="1036" w:name="_Toc447269850"/>
      <w:r w:rsidRPr="00D27071">
        <w:rPr>
          <w:szCs w:val="24"/>
        </w:rPr>
        <w:lastRenderedPageBreak/>
        <w:t>Инструкции по заполнению</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3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38" w:name="_Toc423423683"/>
      <w:bookmarkStart w:id="1039" w:name="_Ref440272051"/>
      <w:bookmarkStart w:id="1040" w:name="_Ref440274744"/>
      <w:bookmarkStart w:id="1041"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37"/>
      <w:bookmarkEnd w:id="1038"/>
      <w:bookmarkEnd w:id="1039"/>
      <w:bookmarkEnd w:id="1040"/>
      <w:bookmarkEnd w:id="1041"/>
    </w:p>
    <w:p w:rsidR="004F4D80" w:rsidRPr="008C4223" w:rsidRDefault="004F4D80" w:rsidP="004F4D80">
      <w:pPr>
        <w:pStyle w:val="3"/>
        <w:rPr>
          <w:szCs w:val="24"/>
        </w:rPr>
      </w:pPr>
      <w:bookmarkStart w:id="1042" w:name="_Toc343690587"/>
      <w:bookmarkStart w:id="1043" w:name="_Toc372294431"/>
      <w:bookmarkStart w:id="1044" w:name="_Toc379288899"/>
      <w:bookmarkStart w:id="1045" w:name="_Toc384734783"/>
      <w:bookmarkStart w:id="1046" w:name="_Toc396984081"/>
      <w:bookmarkStart w:id="1047" w:name="_Toc423423684"/>
      <w:bookmarkStart w:id="1048" w:name="_Toc439170713"/>
      <w:bookmarkStart w:id="1049" w:name="_Toc439172815"/>
      <w:bookmarkStart w:id="1050" w:name="_Toc439173256"/>
      <w:bookmarkStart w:id="1051" w:name="_Toc439238252"/>
      <w:bookmarkStart w:id="1052" w:name="_Toc439252799"/>
      <w:bookmarkStart w:id="1053" w:name="_Toc439323773"/>
      <w:bookmarkStart w:id="1054" w:name="_Toc440357171"/>
      <w:bookmarkStart w:id="1055" w:name="_Toc440359723"/>
      <w:bookmarkStart w:id="1056" w:name="_Toc440632187"/>
      <w:bookmarkStart w:id="1057" w:name="_Toc440876007"/>
      <w:bookmarkStart w:id="1058" w:name="_Toc441131035"/>
      <w:bookmarkStart w:id="1059" w:name="_Toc447269852"/>
      <w:r w:rsidRPr="008C4223">
        <w:rPr>
          <w:szCs w:val="24"/>
        </w:rPr>
        <w:t xml:space="preserve">Форма </w:t>
      </w:r>
      <w:bookmarkEnd w:id="1042"/>
      <w:bookmarkEnd w:id="1043"/>
      <w:bookmarkEnd w:id="1044"/>
      <w:bookmarkEnd w:id="1045"/>
      <w:bookmarkEnd w:id="1046"/>
      <w:bookmarkEnd w:id="1047"/>
      <w:bookmarkEnd w:id="1048"/>
      <w:bookmarkEnd w:id="1049"/>
      <w:bookmarkEnd w:id="1050"/>
      <w:bookmarkEnd w:id="1051"/>
      <w:bookmarkEnd w:id="1052"/>
      <w:r w:rsidR="000D70B6" w:rsidRPr="000D70B6">
        <w:rPr>
          <w:szCs w:val="24"/>
        </w:rPr>
        <w:t>Согласия на обработку персональных данных</w:t>
      </w:r>
      <w:bookmarkEnd w:id="1053"/>
      <w:bookmarkEnd w:id="1054"/>
      <w:bookmarkEnd w:id="1055"/>
      <w:bookmarkEnd w:id="1056"/>
      <w:bookmarkEnd w:id="1057"/>
      <w:bookmarkEnd w:id="1058"/>
      <w:bookmarkEnd w:id="1059"/>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60" w:name="_Toc439252801"/>
      <w:bookmarkStart w:id="1061" w:name="_Toc439323774"/>
      <w:bookmarkStart w:id="1062" w:name="_Toc440357172"/>
      <w:bookmarkStart w:id="1063" w:name="_Toc440359724"/>
      <w:bookmarkStart w:id="1064" w:name="_Toc440632188"/>
      <w:bookmarkStart w:id="1065" w:name="_Toc440876008"/>
      <w:bookmarkStart w:id="1066" w:name="_Toc441131036"/>
      <w:bookmarkStart w:id="1067" w:name="_Toc447269853"/>
      <w:r w:rsidRPr="005A2CAE">
        <w:rPr>
          <w:szCs w:val="24"/>
        </w:rPr>
        <w:lastRenderedPageBreak/>
        <w:t>Инструкции по заполнению</w:t>
      </w:r>
      <w:bookmarkEnd w:id="1060"/>
      <w:bookmarkEnd w:id="1061"/>
      <w:bookmarkEnd w:id="1062"/>
      <w:bookmarkEnd w:id="1063"/>
      <w:bookmarkEnd w:id="1064"/>
      <w:bookmarkEnd w:id="1065"/>
      <w:bookmarkEnd w:id="1066"/>
      <w:bookmarkEnd w:id="106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68" w:name="_Ref440272256"/>
      <w:bookmarkStart w:id="1069" w:name="_Ref440272678"/>
      <w:bookmarkStart w:id="1070" w:name="_Ref440274944"/>
      <w:bookmarkStart w:id="1071" w:name="_Toc447269854"/>
      <w:r w:rsidRPr="007A6A39">
        <w:lastRenderedPageBreak/>
        <w:t>Соглашение о неустойке (форма 1</w:t>
      </w:r>
      <w:r w:rsidR="000D67AD">
        <w:t>3</w:t>
      </w:r>
      <w:r w:rsidRPr="007A6A39">
        <w:t>)</w:t>
      </w:r>
      <w:bookmarkEnd w:id="1068"/>
      <w:bookmarkEnd w:id="1069"/>
      <w:bookmarkEnd w:id="1070"/>
      <w:bookmarkEnd w:id="1071"/>
    </w:p>
    <w:p w:rsidR="007A6A39" w:rsidRPr="007A6A39" w:rsidRDefault="007A6A39" w:rsidP="007A6A39">
      <w:pPr>
        <w:pStyle w:val="3"/>
        <w:rPr>
          <w:szCs w:val="24"/>
        </w:rPr>
      </w:pPr>
      <w:bookmarkStart w:id="1072" w:name="_Toc439170715"/>
      <w:bookmarkStart w:id="1073" w:name="_Toc439172817"/>
      <w:bookmarkStart w:id="1074" w:name="_Toc439173259"/>
      <w:bookmarkStart w:id="1075" w:name="_Toc439238255"/>
      <w:bookmarkStart w:id="1076" w:name="_Toc439252803"/>
      <w:bookmarkStart w:id="1077" w:name="_Toc439323776"/>
      <w:bookmarkStart w:id="1078" w:name="_Toc440357174"/>
      <w:bookmarkStart w:id="1079" w:name="_Toc440359726"/>
      <w:bookmarkStart w:id="1080" w:name="_Toc440632190"/>
      <w:bookmarkStart w:id="1081" w:name="_Toc440876010"/>
      <w:bookmarkStart w:id="1082" w:name="_Toc441131038"/>
      <w:bookmarkStart w:id="1083" w:name="_Toc447269855"/>
      <w:r w:rsidRPr="007A6A39">
        <w:rPr>
          <w:szCs w:val="24"/>
        </w:rPr>
        <w:t>Форма соглашени</w:t>
      </w:r>
      <w:r w:rsidR="00E47073">
        <w:rPr>
          <w:szCs w:val="24"/>
        </w:rPr>
        <w:t>я</w:t>
      </w:r>
      <w:r w:rsidRPr="007A6A39">
        <w:rPr>
          <w:szCs w:val="24"/>
        </w:rPr>
        <w:t xml:space="preserve"> о неустойке</w:t>
      </w:r>
      <w:bookmarkEnd w:id="1072"/>
      <w:bookmarkEnd w:id="1073"/>
      <w:bookmarkEnd w:id="1074"/>
      <w:bookmarkEnd w:id="1075"/>
      <w:bookmarkEnd w:id="1076"/>
      <w:bookmarkEnd w:id="1077"/>
      <w:bookmarkEnd w:id="1078"/>
      <w:bookmarkEnd w:id="1079"/>
      <w:bookmarkEnd w:id="1080"/>
      <w:bookmarkEnd w:id="1081"/>
      <w:bookmarkEnd w:id="1082"/>
      <w:bookmarkEnd w:id="108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84" w:name="_Toc439170716"/>
      <w:bookmarkStart w:id="1085" w:name="_Toc439172818"/>
      <w:bookmarkStart w:id="1086" w:name="_Toc439173260"/>
      <w:bookmarkStart w:id="1087" w:name="_Toc439238256"/>
      <w:bookmarkStart w:id="1088" w:name="_Toc439252804"/>
      <w:bookmarkStart w:id="1089" w:name="_Toc439323777"/>
      <w:bookmarkStart w:id="1090" w:name="_Toc440357175"/>
      <w:bookmarkStart w:id="1091" w:name="_Toc440359727"/>
      <w:bookmarkStart w:id="1092" w:name="_Toc440632191"/>
      <w:bookmarkStart w:id="1093" w:name="_Toc440876011"/>
      <w:bookmarkStart w:id="1094" w:name="_Toc441131039"/>
      <w:bookmarkStart w:id="1095" w:name="_Toc447269856"/>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bookmarkEnd w:id="109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96" w:name="_Ref440272274"/>
      <w:bookmarkStart w:id="1097" w:name="_Ref440274756"/>
      <w:bookmarkStart w:id="1098"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96"/>
      <w:bookmarkEnd w:id="1097"/>
      <w:bookmarkEnd w:id="1098"/>
    </w:p>
    <w:p w:rsidR="007857E5" w:rsidRPr="00E47073" w:rsidRDefault="007857E5" w:rsidP="007857E5">
      <w:pPr>
        <w:pStyle w:val="3"/>
        <w:rPr>
          <w:szCs w:val="24"/>
        </w:rPr>
      </w:pPr>
      <w:bookmarkStart w:id="1099" w:name="_Toc439170718"/>
      <w:bookmarkStart w:id="1100" w:name="_Toc439172820"/>
      <w:bookmarkStart w:id="1101" w:name="_Toc439173262"/>
      <w:bookmarkStart w:id="1102" w:name="_Toc439238258"/>
      <w:bookmarkStart w:id="1103" w:name="_Toc439252806"/>
      <w:bookmarkStart w:id="1104" w:name="_Toc439323779"/>
      <w:bookmarkStart w:id="1105" w:name="_Toc440357177"/>
      <w:bookmarkStart w:id="1106" w:name="_Toc440359729"/>
      <w:bookmarkStart w:id="1107" w:name="_Toc440632193"/>
      <w:bookmarkStart w:id="1108" w:name="_Toc440876013"/>
      <w:bookmarkStart w:id="1109" w:name="_Toc441131041"/>
      <w:bookmarkStart w:id="1110" w:name="_Toc447269858"/>
      <w:r w:rsidRPr="00E47073">
        <w:rPr>
          <w:szCs w:val="24"/>
        </w:rPr>
        <w:t xml:space="preserve">Форма </w:t>
      </w:r>
      <w:bookmarkEnd w:id="1099"/>
      <w:r w:rsidR="00E47073" w:rsidRPr="00E47073">
        <w:rPr>
          <w:szCs w:val="24"/>
        </w:rPr>
        <w:t>согласия Участника налоговым органам на разглашение сведений, составляющих налоговую тайну</w:t>
      </w:r>
      <w:bookmarkEnd w:id="1100"/>
      <w:bookmarkEnd w:id="1101"/>
      <w:bookmarkEnd w:id="1102"/>
      <w:bookmarkEnd w:id="1103"/>
      <w:bookmarkEnd w:id="1104"/>
      <w:bookmarkEnd w:id="1105"/>
      <w:bookmarkEnd w:id="1106"/>
      <w:bookmarkEnd w:id="1107"/>
      <w:bookmarkEnd w:id="1108"/>
      <w:bookmarkEnd w:id="1109"/>
      <w:bookmarkEnd w:id="111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11" w:name="_Toc300142269"/>
      <w:bookmarkStart w:id="1112" w:name="_Toc309735391"/>
      <w:bookmarkStart w:id="111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11"/>
      <w:r w:rsidRPr="007857E5">
        <w:rPr>
          <w:b/>
          <w:bCs w:val="0"/>
          <w:snapToGrid w:val="0"/>
          <w:sz w:val="24"/>
          <w:szCs w:val="24"/>
        </w:rPr>
        <w:t xml:space="preserve"> </w:t>
      </w:r>
      <w:bookmarkEnd w:id="1112"/>
      <w:bookmarkEnd w:id="111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14" w:name="_Toc439170719"/>
      <w:bookmarkStart w:id="1115" w:name="_Toc439172821"/>
      <w:bookmarkStart w:id="1116" w:name="_Toc439173263"/>
      <w:bookmarkStart w:id="1117" w:name="_Toc439238259"/>
      <w:bookmarkStart w:id="1118" w:name="_Toc439252807"/>
      <w:bookmarkStart w:id="1119" w:name="_Toc439323780"/>
      <w:bookmarkStart w:id="1120" w:name="_Toc440357178"/>
      <w:bookmarkStart w:id="1121" w:name="_Toc440359730"/>
      <w:bookmarkStart w:id="1122" w:name="_Toc440632194"/>
      <w:bookmarkStart w:id="1123" w:name="_Toc440876014"/>
      <w:bookmarkStart w:id="1124" w:name="_Toc441131042"/>
      <w:bookmarkStart w:id="1125" w:name="_Toc447269859"/>
      <w:r w:rsidRPr="007857E5">
        <w:rPr>
          <w:szCs w:val="24"/>
        </w:rPr>
        <w:lastRenderedPageBreak/>
        <w:t>Инструкции по заполнению</w:t>
      </w:r>
      <w:bookmarkEnd w:id="1114"/>
      <w:bookmarkEnd w:id="1115"/>
      <w:bookmarkEnd w:id="1116"/>
      <w:bookmarkEnd w:id="1117"/>
      <w:bookmarkEnd w:id="1118"/>
      <w:bookmarkEnd w:id="1119"/>
      <w:bookmarkEnd w:id="1120"/>
      <w:bookmarkEnd w:id="1121"/>
      <w:bookmarkEnd w:id="1122"/>
      <w:bookmarkEnd w:id="1123"/>
      <w:bookmarkEnd w:id="1124"/>
      <w:bookmarkEnd w:id="112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26" w:name="_Ref93268095"/>
      <w:bookmarkStart w:id="1127" w:name="_Ref93268099"/>
      <w:bookmarkStart w:id="1128" w:name="_Toc98253958"/>
      <w:bookmarkStart w:id="1129" w:name="_Toc165173884"/>
      <w:bookmarkStart w:id="1130" w:name="_Toc423423678"/>
      <w:bookmarkStart w:id="1131" w:name="_Ref440272510"/>
      <w:bookmarkStart w:id="1132" w:name="_Ref440274961"/>
      <w:bookmarkStart w:id="1133"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26"/>
      <w:bookmarkEnd w:id="1127"/>
      <w:bookmarkEnd w:id="1128"/>
      <w:bookmarkEnd w:id="1129"/>
      <w:bookmarkEnd w:id="1130"/>
      <w:bookmarkEnd w:id="1131"/>
      <w:bookmarkEnd w:id="1132"/>
      <w:bookmarkEnd w:id="1133"/>
    </w:p>
    <w:p w:rsidR="00635719" w:rsidRPr="00D904EF" w:rsidRDefault="00635719" w:rsidP="00635719">
      <w:pPr>
        <w:pStyle w:val="3"/>
        <w:rPr>
          <w:szCs w:val="24"/>
        </w:rPr>
      </w:pPr>
      <w:bookmarkStart w:id="1134" w:name="_Toc90385125"/>
      <w:bookmarkStart w:id="1135" w:name="_Toc439170705"/>
      <w:bookmarkStart w:id="1136" w:name="_Toc439172807"/>
      <w:bookmarkStart w:id="1137" w:name="_Toc439173268"/>
      <w:bookmarkStart w:id="1138" w:name="_Toc439238264"/>
      <w:bookmarkStart w:id="1139" w:name="_Toc439252812"/>
      <w:bookmarkStart w:id="1140" w:name="_Toc439323785"/>
      <w:bookmarkStart w:id="1141" w:name="_Toc440357183"/>
      <w:bookmarkStart w:id="1142" w:name="_Toc440359735"/>
      <w:bookmarkStart w:id="1143" w:name="_Toc440632199"/>
      <w:bookmarkStart w:id="1144" w:name="_Toc440876016"/>
      <w:bookmarkStart w:id="1145" w:name="_Toc441131044"/>
      <w:bookmarkStart w:id="1146"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47" w:name="_Toc90385126"/>
      <w:bookmarkStart w:id="1148" w:name="_Toc98253959"/>
      <w:bookmarkStart w:id="1149" w:name="_Toc157248211"/>
      <w:bookmarkStart w:id="1150" w:name="_Toc157496580"/>
      <w:bookmarkStart w:id="1151" w:name="_Toc158206119"/>
      <w:bookmarkStart w:id="1152" w:name="_Toc164057804"/>
      <w:bookmarkStart w:id="1153" w:name="_Toc164137154"/>
      <w:bookmarkStart w:id="1154" w:name="_Toc164161314"/>
      <w:bookmarkStart w:id="1155" w:name="_Toc165173885"/>
      <w:r>
        <w:rPr>
          <w:b/>
          <w:szCs w:val="24"/>
        </w:rPr>
        <w:br w:type="page"/>
      </w:r>
    </w:p>
    <w:p w:rsidR="00635719" w:rsidRPr="00D904EF" w:rsidRDefault="00635719" w:rsidP="00635719">
      <w:pPr>
        <w:pStyle w:val="3"/>
        <w:rPr>
          <w:szCs w:val="24"/>
        </w:rPr>
      </w:pPr>
      <w:bookmarkStart w:id="1156" w:name="_Toc439170706"/>
      <w:bookmarkStart w:id="1157" w:name="_Toc439172808"/>
      <w:bookmarkStart w:id="1158" w:name="_Toc439173269"/>
      <w:bookmarkStart w:id="1159" w:name="_Toc439238265"/>
      <w:bookmarkStart w:id="1160" w:name="_Toc439252813"/>
      <w:bookmarkStart w:id="1161" w:name="_Toc439323786"/>
      <w:bookmarkStart w:id="1162" w:name="_Toc440357184"/>
      <w:bookmarkStart w:id="1163" w:name="_Toc440359736"/>
      <w:bookmarkStart w:id="1164" w:name="_Toc440632200"/>
      <w:bookmarkStart w:id="1165" w:name="_Toc440876017"/>
      <w:bookmarkStart w:id="1166" w:name="_Toc441131045"/>
      <w:bookmarkStart w:id="1167" w:name="_Toc447269862"/>
      <w:r w:rsidRPr="00D904EF">
        <w:rPr>
          <w:szCs w:val="24"/>
        </w:rPr>
        <w:lastRenderedPageBreak/>
        <w:t>Инструкции по заполнению</w:t>
      </w:r>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63E64">
        <w:rPr>
          <w:sz w:val="24"/>
          <w:szCs w:val="24"/>
        </w:rPr>
        <w:fldChar w:fldCharType="begin"/>
      </w:r>
      <w:r w:rsidR="00D90031">
        <w:rPr>
          <w:sz w:val="24"/>
          <w:szCs w:val="24"/>
        </w:rPr>
        <w:instrText xml:space="preserve"> REF _Ref191386461 \r \h </w:instrText>
      </w:r>
      <w:r w:rsidR="00763E64">
        <w:rPr>
          <w:sz w:val="24"/>
          <w:szCs w:val="24"/>
        </w:rPr>
      </w:r>
      <w:r w:rsidR="00763E64">
        <w:rPr>
          <w:sz w:val="24"/>
          <w:szCs w:val="24"/>
        </w:rPr>
        <w:fldChar w:fldCharType="separate"/>
      </w:r>
      <w:r w:rsidR="00622B69">
        <w:rPr>
          <w:sz w:val="24"/>
          <w:szCs w:val="24"/>
        </w:rPr>
        <w:t>3.3.10</w:t>
      </w:r>
      <w:r w:rsidR="00763E6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63E64">
        <w:rPr>
          <w:sz w:val="24"/>
          <w:szCs w:val="24"/>
        </w:rPr>
        <w:fldChar w:fldCharType="begin"/>
      </w:r>
      <w:r w:rsidR="00D90031">
        <w:rPr>
          <w:sz w:val="24"/>
          <w:szCs w:val="24"/>
        </w:rPr>
        <w:instrText xml:space="preserve"> REF _Ref440274337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63E64">
        <w:rPr>
          <w:sz w:val="24"/>
          <w:szCs w:val="24"/>
        </w:rPr>
        <w:fldChar w:fldCharType="begin"/>
      </w:r>
      <w:r w:rsidR="00D90031">
        <w:rPr>
          <w:sz w:val="24"/>
          <w:szCs w:val="24"/>
        </w:rPr>
        <w:instrText xml:space="preserve"> REF _Ref440274366 \r \h </w:instrText>
      </w:r>
      <w:r w:rsidR="00763E64">
        <w:rPr>
          <w:sz w:val="24"/>
          <w:szCs w:val="24"/>
        </w:rPr>
      </w:r>
      <w:r w:rsidR="00763E64">
        <w:rPr>
          <w:sz w:val="24"/>
          <w:szCs w:val="24"/>
        </w:rPr>
        <w:fldChar w:fldCharType="separate"/>
      </w:r>
      <w:r w:rsidR="00622B69">
        <w:rPr>
          <w:sz w:val="24"/>
          <w:szCs w:val="24"/>
        </w:rPr>
        <w:t>5.4</w:t>
      </w:r>
      <w:r w:rsidR="00763E64">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68" w:name="_Toc426108836"/>
      <w:bookmarkStart w:id="1169" w:name="_Ref441574460"/>
      <w:bookmarkStart w:id="1170" w:name="_Ref441574649"/>
      <w:bookmarkStart w:id="1171" w:name="_Toc441575251"/>
      <w:bookmarkStart w:id="1172" w:name="_Ref442187883"/>
      <w:bookmarkStart w:id="1173" w:name="_Toc447269863"/>
      <w:r w:rsidRPr="00CC5A3A">
        <w:lastRenderedPageBreak/>
        <w:t>Расписка  сдачи-приемки соглашения о неустойке (форма 1</w:t>
      </w:r>
      <w:r>
        <w:t>6</w:t>
      </w:r>
      <w:r w:rsidRPr="00CC5A3A">
        <w:t>)</w:t>
      </w:r>
      <w:bookmarkEnd w:id="1168"/>
      <w:bookmarkEnd w:id="1169"/>
      <w:bookmarkEnd w:id="1170"/>
      <w:bookmarkEnd w:id="1171"/>
      <w:bookmarkEnd w:id="1172"/>
      <w:bookmarkEnd w:id="1173"/>
    </w:p>
    <w:p w:rsidR="008D1B83" w:rsidRPr="00CC5A3A" w:rsidRDefault="008D1B83" w:rsidP="008D1B83">
      <w:pPr>
        <w:pStyle w:val="3"/>
        <w:rPr>
          <w:szCs w:val="24"/>
        </w:rPr>
      </w:pPr>
      <w:bookmarkStart w:id="1174" w:name="_Toc426108837"/>
      <w:bookmarkStart w:id="1175" w:name="_Ref441574456"/>
      <w:bookmarkStart w:id="1176" w:name="_Toc441575252"/>
      <w:bookmarkStart w:id="1177" w:name="_Toc447269864"/>
      <w:r w:rsidRPr="00CC5A3A">
        <w:rPr>
          <w:szCs w:val="24"/>
        </w:rPr>
        <w:t xml:space="preserve">Форма Расписки  сдачи-приемки </w:t>
      </w:r>
      <w:bookmarkEnd w:id="1174"/>
      <w:r w:rsidRPr="00CC5A3A">
        <w:rPr>
          <w:szCs w:val="24"/>
        </w:rPr>
        <w:t>соглашения о неустойке</w:t>
      </w:r>
      <w:bookmarkEnd w:id="1175"/>
      <w:bookmarkEnd w:id="1176"/>
      <w:bookmarkEnd w:id="1177"/>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78" w:name="_Toc426108838"/>
      <w:bookmarkStart w:id="1179" w:name="_Toc441575253"/>
      <w:bookmarkStart w:id="1180" w:name="_Toc447269865"/>
      <w:r w:rsidRPr="00CC5A3A">
        <w:rPr>
          <w:szCs w:val="24"/>
        </w:rPr>
        <w:lastRenderedPageBreak/>
        <w:t>Инструкции по заполнению</w:t>
      </w:r>
      <w:bookmarkEnd w:id="1178"/>
      <w:bookmarkEnd w:id="1179"/>
      <w:bookmarkEnd w:id="1180"/>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797A" w:rsidRDefault="00EF797A">
      <w:pPr>
        <w:spacing w:line="240" w:lineRule="auto"/>
      </w:pPr>
      <w:r>
        <w:separator/>
      </w:r>
    </w:p>
  </w:endnote>
  <w:endnote w:type="continuationSeparator" w:id="0">
    <w:p w:rsidR="00EF797A" w:rsidRDefault="00EF797A">
      <w:pPr>
        <w:spacing w:line="240" w:lineRule="auto"/>
      </w:pPr>
      <w:r>
        <w:continuationSeparator/>
      </w:r>
    </w:p>
  </w:endnote>
  <w:endnote w:id="1">
    <w:p w:rsidR="005708A7" w:rsidRDefault="005708A7"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708A7" w:rsidRDefault="005708A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Pr="00FA0376" w:rsidRDefault="005708A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6B088C">
      <w:rPr>
        <w:noProof/>
        <w:sz w:val="16"/>
        <w:szCs w:val="16"/>
        <w:lang w:eastAsia="ru-RU"/>
      </w:rPr>
      <w:t>30</w:t>
    </w:r>
    <w:r w:rsidRPr="00FA0376">
      <w:rPr>
        <w:sz w:val="16"/>
        <w:szCs w:val="16"/>
        <w:lang w:eastAsia="ru-RU"/>
      </w:rPr>
      <w:fldChar w:fldCharType="end"/>
    </w:r>
  </w:p>
  <w:p w:rsidR="005708A7" w:rsidRPr="00EE0539" w:rsidRDefault="005708A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966699" w:rsidRPr="00966699">
      <w:rPr>
        <w:sz w:val="18"/>
        <w:szCs w:val="18"/>
      </w:rPr>
      <w:t>Договора на поставку щита управления ЩУВ-1М 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797A" w:rsidRDefault="00EF797A">
      <w:pPr>
        <w:spacing w:line="240" w:lineRule="auto"/>
      </w:pPr>
      <w:r>
        <w:separator/>
      </w:r>
    </w:p>
  </w:footnote>
  <w:footnote w:type="continuationSeparator" w:id="0">
    <w:p w:rsidR="00EF797A" w:rsidRDefault="00EF797A">
      <w:pPr>
        <w:spacing w:line="240" w:lineRule="auto"/>
      </w:pPr>
      <w:r>
        <w:continuationSeparator/>
      </w:r>
    </w:p>
  </w:footnote>
  <w:footnote w:id="1">
    <w:p w:rsidR="005708A7" w:rsidRDefault="005708A7"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Pr="00930031" w:rsidRDefault="005708A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590A"/>
    <w:rsid w:val="0012598D"/>
    <w:rsid w:val="001324A1"/>
    <w:rsid w:val="0013328C"/>
    <w:rsid w:val="00134962"/>
    <w:rsid w:val="00146DD0"/>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682"/>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064"/>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63CDC"/>
    <w:rsid w:val="00570124"/>
    <w:rsid w:val="005708A7"/>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8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2B36"/>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193D"/>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2977"/>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1492"/>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66699"/>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675"/>
    <w:rsid w:val="00B068E7"/>
    <w:rsid w:val="00B075DF"/>
    <w:rsid w:val="00B12653"/>
    <w:rsid w:val="00B20653"/>
    <w:rsid w:val="00B21EC0"/>
    <w:rsid w:val="00B22B2F"/>
    <w:rsid w:val="00B24E19"/>
    <w:rsid w:val="00B26A26"/>
    <w:rsid w:val="00B27CCD"/>
    <w:rsid w:val="00B32859"/>
    <w:rsid w:val="00B3591A"/>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3177"/>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24AF"/>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EF797A"/>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86CC7"/>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D5E96"/>
    <w:rsid w:val="00FE0052"/>
    <w:rsid w:val="00FE1CA6"/>
    <w:rsid w:val="00FE239E"/>
    <w:rsid w:val="00FE5731"/>
    <w:rsid w:val="00FE630F"/>
    <w:rsid w:val="00FF0DE1"/>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nosov.ab@mrsk-1.ru" TargetMode="External"/><Relationship Id="rId26" Type="http://schemas.openxmlformats.org/officeDocument/2006/relationships/footer" Target="footer4.xml"/><Relationship Id="rId39" Type="http://schemas.openxmlformats.org/officeDocument/2006/relationships/header" Target="header12.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86C855FF9931DA9E8282C60C4DADA77D6E3EF003C42A67668DFC4D0EA15A09C79EF59205D5DDAFE5yExC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footer" Target="footer8.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yperlink" Target="http://www.rosseti.ru/about/contacts/opinion/" TargetMode="Externa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0.xml"/><Relationship Id="rId49" Type="http://schemas.openxmlformats.org/officeDocument/2006/relationships/hyperlink" Target="consultantplus://offline/ref=86C855FF9931DA9E8282C60C4DADA77D6E3EF003C42A67668DFC4D0EA15A09C79EF59205D5DDAFE5yEx2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nosov.ab@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yperlink" Target="http://www.b2b-mrsk.ru/market/view.html?id=703201" TargetMode="Externa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E1B19-D92C-45EB-8268-BE64BDB31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78</Pages>
  <Words>23220</Words>
  <Characters>132354</Characters>
  <Application>Microsoft Office Word</Application>
  <DocSecurity>0</DocSecurity>
  <Lines>1102</Lines>
  <Paragraphs>310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155264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Носов Александр Борисович</cp:lastModifiedBy>
  <cp:revision>34</cp:revision>
  <cp:lastPrinted>2015-12-29T14:27:00Z</cp:lastPrinted>
  <dcterms:created xsi:type="dcterms:W3CDTF">2016-04-01T06:18:00Z</dcterms:created>
  <dcterms:modified xsi:type="dcterms:W3CDTF">2016-10-03T05:41:00Z</dcterms:modified>
</cp:coreProperties>
</file>