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F258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7588A" w:rsidRPr="000D67AD" w:rsidRDefault="00D7588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7588A" w:rsidRPr="000D67AD" w:rsidRDefault="00D7588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7588A" w:rsidRPr="000D67AD" w:rsidRDefault="00D7588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7588A" w:rsidRPr="000D67AD" w:rsidRDefault="00D7588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7588A" w:rsidRPr="000D67AD" w:rsidRDefault="00D7588A" w:rsidP="00A13E63">
                  <w:pPr>
                    <w:spacing w:line="240" w:lineRule="auto"/>
                    <w:ind w:right="-23"/>
                    <w:rPr>
                      <w:rFonts w:ascii="Helios" w:hAnsi="Helios"/>
                      <w:sz w:val="12"/>
                      <w:szCs w:val="12"/>
                    </w:rPr>
                  </w:pPr>
                  <w:r w:rsidRPr="000D67AD">
                    <w:rPr>
                      <w:rFonts w:ascii="Helios" w:hAnsi="Helios"/>
                      <w:sz w:val="12"/>
                      <w:szCs w:val="12"/>
                    </w:rPr>
                    <w:t>тел.: +7 (495) 747-92-92,</w:t>
                  </w:r>
                </w:p>
                <w:p w:rsidR="00D7588A" w:rsidRPr="000D67AD" w:rsidRDefault="00D7588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7588A" w:rsidRPr="000D67AD" w:rsidRDefault="00D7588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7588A" w:rsidRPr="000D67AD" w:rsidRDefault="00D7588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7588A" w:rsidRPr="000D67AD" w:rsidRDefault="00D7588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7588A" w:rsidRPr="00163A3B" w:rsidRDefault="00D7588A"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163A3B">
                    <w:rPr>
                      <w:rFonts w:ascii="Helios" w:hAnsi="Helios"/>
                      <w:sz w:val="12"/>
                      <w:szCs w:val="12"/>
                      <w:lang w:val="en-US"/>
                    </w:rPr>
                    <w:t>-</w:t>
                  </w:r>
                  <w:r w:rsidRPr="000D67AD">
                    <w:rPr>
                      <w:rFonts w:ascii="Helios" w:hAnsi="Helios"/>
                      <w:sz w:val="12"/>
                      <w:szCs w:val="12"/>
                      <w:lang w:val="en-US"/>
                    </w:rPr>
                    <w:t>mail</w:t>
                  </w:r>
                  <w:proofErr w:type="gramEnd"/>
                  <w:r w:rsidRPr="00163A3B">
                    <w:rPr>
                      <w:rFonts w:ascii="Helios" w:hAnsi="Helios"/>
                      <w:sz w:val="12"/>
                      <w:szCs w:val="12"/>
                      <w:lang w:val="en-US"/>
                    </w:rPr>
                    <w:t xml:space="preserve">: </w:t>
                  </w:r>
                  <w:r w:rsidR="00BF258C">
                    <w:fldChar w:fldCharType="begin"/>
                  </w:r>
                  <w:r w:rsidR="00BF258C" w:rsidRPr="00163A3B">
                    <w:rPr>
                      <w:lang w:val="en-US"/>
                    </w:rPr>
                    <w:instrText xml:space="preserve"> HYPERLINK "mailto:posta@mrsk-1.ru" </w:instrText>
                  </w:r>
                  <w:r w:rsidR="00BF258C">
                    <w:fldChar w:fldCharType="separate"/>
                  </w:r>
                  <w:r w:rsidRPr="000D67AD">
                    <w:rPr>
                      <w:rFonts w:ascii="Helios" w:hAnsi="Helios"/>
                      <w:sz w:val="12"/>
                      <w:szCs w:val="12"/>
                      <w:lang w:val="en-US"/>
                    </w:rPr>
                    <w:t>posta</w:t>
                  </w:r>
                  <w:r w:rsidRPr="00163A3B">
                    <w:rPr>
                      <w:rFonts w:ascii="Helios" w:hAnsi="Helios"/>
                      <w:sz w:val="12"/>
                      <w:szCs w:val="12"/>
                      <w:lang w:val="en-US"/>
                    </w:rPr>
                    <w:t>@</w:t>
                  </w:r>
                  <w:r w:rsidRPr="000D67AD">
                    <w:rPr>
                      <w:rFonts w:ascii="Helios" w:hAnsi="Helios"/>
                      <w:sz w:val="12"/>
                      <w:szCs w:val="12"/>
                      <w:lang w:val="en-US"/>
                    </w:rPr>
                    <w:t>mrsk</w:t>
                  </w:r>
                  <w:r w:rsidRPr="00163A3B">
                    <w:rPr>
                      <w:rFonts w:ascii="Helios" w:hAnsi="Helios"/>
                      <w:sz w:val="12"/>
                      <w:szCs w:val="12"/>
                      <w:lang w:val="en-US"/>
                    </w:rPr>
                    <w:t>-1.</w:t>
                  </w:r>
                  <w:r w:rsidRPr="000D67AD">
                    <w:rPr>
                      <w:rFonts w:ascii="Helios" w:hAnsi="Helios"/>
                      <w:sz w:val="12"/>
                      <w:szCs w:val="12"/>
                      <w:lang w:val="en-US"/>
                    </w:rPr>
                    <w:t>ru</w:t>
                  </w:r>
                  <w:r w:rsidR="00BF258C">
                    <w:rPr>
                      <w:rFonts w:ascii="Helios" w:hAnsi="Helios"/>
                      <w:sz w:val="12"/>
                      <w:szCs w:val="12"/>
                      <w:lang w:val="en-US"/>
                    </w:rPr>
                    <w:fldChar w:fldCharType="end"/>
                  </w:r>
                  <w:r w:rsidRPr="00163A3B">
                    <w:rPr>
                      <w:rFonts w:ascii="Helios" w:hAnsi="Helios"/>
                      <w:sz w:val="12"/>
                      <w:szCs w:val="12"/>
                      <w:lang w:val="en-US"/>
                    </w:rPr>
                    <w:t xml:space="preserve">, </w:t>
                  </w:r>
                  <w:r w:rsidR="00BF258C">
                    <w:fldChar w:fldCharType="begin"/>
                  </w:r>
                  <w:r w:rsidR="00BF258C" w:rsidRPr="00163A3B">
                    <w:rPr>
                      <w:lang w:val="en-US"/>
                    </w:rPr>
                    <w:instrText xml:space="preserve"> HYPERLINK "http://www.mrsk-1.ru" </w:instrText>
                  </w:r>
                  <w:r w:rsidR="00BF258C">
                    <w:fldChar w:fldCharType="separate"/>
                  </w:r>
                  <w:r w:rsidRPr="000D67AD">
                    <w:rPr>
                      <w:rFonts w:ascii="Helios" w:hAnsi="Helios"/>
                      <w:sz w:val="12"/>
                      <w:szCs w:val="12"/>
                      <w:lang w:val="en-US"/>
                    </w:rPr>
                    <w:t>www</w:t>
                  </w:r>
                  <w:r w:rsidRPr="00163A3B">
                    <w:rPr>
                      <w:rFonts w:ascii="Helios" w:hAnsi="Helios"/>
                      <w:sz w:val="12"/>
                      <w:szCs w:val="12"/>
                      <w:lang w:val="en-US"/>
                    </w:rPr>
                    <w:t>.</w:t>
                  </w:r>
                  <w:r w:rsidRPr="000D67AD">
                    <w:rPr>
                      <w:rFonts w:ascii="Helios" w:hAnsi="Helios"/>
                      <w:sz w:val="12"/>
                      <w:szCs w:val="12"/>
                      <w:lang w:val="en-US"/>
                    </w:rPr>
                    <w:t>mrsk</w:t>
                  </w:r>
                  <w:r w:rsidRPr="00163A3B">
                    <w:rPr>
                      <w:rFonts w:ascii="Helios" w:hAnsi="Helios"/>
                      <w:sz w:val="12"/>
                      <w:szCs w:val="12"/>
                      <w:lang w:val="en-US"/>
                    </w:rPr>
                    <w:t>-1.</w:t>
                  </w:r>
                  <w:proofErr w:type="spellStart"/>
                  <w:r w:rsidRPr="000D67AD">
                    <w:rPr>
                      <w:rFonts w:ascii="Helios" w:hAnsi="Helios"/>
                      <w:sz w:val="12"/>
                      <w:szCs w:val="12"/>
                      <w:lang w:val="en-US"/>
                    </w:rPr>
                    <w:t>ru</w:t>
                  </w:r>
                  <w:proofErr w:type="spellEnd"/>
                  <w:r w:rsidR="00BF258C">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7588A" w:rsidRPr="00830CA3" w:rsidRDefault="00D7588A" w:rsidP="00D7588A">
      <w:pPr>
        <w:spacing w:line="240" w:lineRule="auto"/>
        <w:ind w:left="5670" w:firstLine="0"/>
        <w:jc w:val="right"/>
        <w:rPr>
          <w:sz w:val="24"/>
          <w:szCs w:val="24"/>
        </w:rPr>
      </w:pPr>
      <w:r w:rsidRPr="00D7588A">
        <w:rPr>
          <w:sz w:val="24"/>
          <w:szCs w:val="24"/>
        </w:rPr>
        <w:tab/>
      </w:r>
      <w:r w:rsidRPr="00830CA3">
        <w:rPr>
          <w:sz w:val="24"/>
          <w:szCs w:val="24"/>
        </w:rPr>
        <w:t>УТВЕРЖДАЮ:</w:t>
      </w:r>
    </w:p>
    <w:p w:rsidR="00D7588A" w:rsidRDefault="00D7588A" w:rsidP="00D7588A">
      <w:pPr>
        <w:spacing w:line="240" w:lineRule="auto"/>
        <w:ind w:left="5670" w:firstLine="0"/>
        <w:jc w:val="right"/>
        <w:rPr>
          <w:sz w:val="24"/>
          <w:szCs w:val="24"/>
        </w:rPr>
      </w:pPr>
      <w:r>
        <w:rPr>
          <w:sz w:val="24"/>
          <w:szCs w:val="24"/>
        </w:rPr>
        <w:t>Председатель закупочной комиссии -</w:t>
      </w:r>
    </w:p>
    <w:p w:rsidR="00D7588A" w:rsidRDefault="00D7588A" w:rsidP="00D7588A">
      <w:pPr>
        <w:spacing w:line="240" w:lineRule="auto"/>
        <w:ind w:left="5670" w:firstLine="0"/>
        <w:jc w:val="right"/>
        <w:rPr>
          <w:sz w:val="24"/>
          <w:szCs w:val="24"/>
        </w:rPr>
      </w:pPr>
      <w:r>
        <w:rPr>
          <w:sz w:val="24"/>
          <w:szCs w:val="24"/>
        </w:rPr>
        <w:t>начальник Управления логистики и</w:t>
      </w:r>
    </w:p>
    <w:p w:rsidR="00D7588A" w:rsidRDefault="00D7588A" w:rsidP="00D7588A">
      <w:pPr>
        <w:spacing w:line="240" w:lineRule="auto"/>
        <w:ind w:left="5670" w:firstLine="0"/>
        <w:jc w:val="right"/>
        <w:rPr>
          <w:sz w:val="24"/>
          <w:szCs w:val="24"/>
        </w:rPr>
      </w:pPr>
      <w:r>
        <w:rPr>
          <w:sz w:val="24"/>
          <w:szCs w:val="24"/>
        </w:rPr>
        <w:t>материально-технического обеспечения</w:t>
      </w:r>
    </w:p>
    <w:p w:rsidR="00D7588A" w:rsidRDefault="00D7588A" w:rsidP="00D7588A">
      <w:pPr>
        <w:spacing w:line="240" w:lineRule="auto"/>
        <w:ind w:left="5670" w:firstLine="0"/>
        <w:jc w:val="right"/>
        <w:rPr>
          <w:sz w:val="24"/>
          <w:szCs w:val="24"/>
        </w:rPr>
      </w:pPr>
      <w:r>
        <w:rPr>
          <w:sz w:val="24"/>
          <w:szCs w:val="24"/>
        </w:rPr>
        <w:t>филиала ПАО «МРСК Центра» -</w:t>
      </w:r>
    </w:p>
    <w:p w:rsidR="00D7588A" w:rsidRDefault="00D7588A" w:rsidP="00D7588A">
      <w:pPr>
        <w:spacing w:line="240" w:lineRule="auto"/>
        <w:ind w:left="5670" w:firstLine="0"/>
        <w:jc w:val="right"/>
        <w:rPr>
          <w:sz w:val="24"/>
          <w:szCs w:val="24"/>
        </w:rPr>
      </w:pPr>
      <w:r>
        <w:rPr>
          <w:sz w:val="24"/>
          <w:szCs w:val="24"/>
        </w:rPr>
        <w:t>«Смоленскэнерго»</w:t>
      </w:r>
    </w:p>
    <w:p w:rsidR="00D7588A" w:rsidRPr="00D7588A" w:rsidRDefault="00D7588A" w:rsidP="00D7588A">
      <w:pPr>
        <w:spacing w:line="240" w:lineRule="auto"/>
        <w:ind w:left="5670" w:firstLine="0"/>
        <w:jc w:val="right"/>
        <w:rPr>
          <w:sz w:val="24"/>
          <w:szCs w:val="24"/>
        </w:rPr>
      </w:pPr>
    </w:p>
    <w:p w:rsidR="00D7588A" w:rsidRDefault="00D7588A" w:rsidP="00D7588A">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7588A" w:rsidRPr="00D7588A">
        <w:rPr>
          <w:b/>
          <w:sz w:val="24"/>
          <w:szCs w:val="24"/>
        </w:rPr>
        <w:t>Договора</w:t>
      </w:r>
      <w:proofErr w:type="gramEnd"/>
      <w:r w:rsidR="00366652" w:rsidRPr="00D7588A">
        <w:rPr>
          <w:b/>
          <w:sz w:val="24"/>
          <w:szCs w:val="24"/>
        </w:rPr>
        <w:t xml:space="preserve"> </w:t>
      </w:r>
      <w:r w:rsidR="00D7588A" w:rsidRPr="00D7588A">
        <w:rPr>
          <w:b/>
          <w:sz w:val="24"/>
          <w:szCs w:val="24"/>
        </w:rPr>
        <w:t>на оказание услуг по техническому обслуживанию кондиционеров и сплит-систем в зданиях и сооружениях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7588A">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F91F2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Pr>
          <w:noProof/>
        </w:rPr>
        <w:fldChar w:fldCharType="begin"/>
      </w:r>
      <w:r w:rsidR="00536E26">
        <w:rPr>
          <w:noProof/>
        </w:rPr>
        <w:instrText xml:space="preserve"> PAGEREF _Toc441130432 \h </w:instrText>
      </w:r>
      <w:r>
        <w:rPr>
          <w:noProof/>
        </w:rPr>
      </w:r>
      <w:r>
        <w:rPr>
          <w:noProof/>
        </w:rPr>
        <w:fldChar w:fldCharType="separate"/>
      </w:r>
      <w:r w:rsidR="00536E26">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91F24">
        <w:rPr>
          <w:noProof/>
        </w:rPr>
        <w:fldChar w:fldCharType="begin"/>
      </w:r>
      <w:r>
        <w:rPr>
          <w:noProof/>
        </w:rPr>
        <w:instrText xml:space="preserve"> PAGEREF _Toc441130433 \h </w:instrText>
      </w:r>
      <w:r w:rsidR="00F91F24">
        <w:rPr>
          <w:noProof/>
        </w:rPr>
      </w:r>
      <w:r w:rsidR="00F91F24">
        <w:rPr>
          <w:noProof/>
        </w:rPr>
        <w:fldChar w:fldCharType="separate"/>
      </w:r>
      <w:r>
        <w:rPr>
          <w:noProof/>
        </w:rPr>
        <w:t>4</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91F24">
        <w:rPr>
          <w:noProof/>
        </w:rPr>
        <w:fldChar w:fldCharType="begin"/>
      </w:r>
      <w:r>
        <w:rPr>
          <w:noProof/>
        </w:rPr>
        <w:instrText xml:space="preserve"> PAGEREF _Toc441130434 \h </w:instrText>
      </w:r>
      <w:r w:rsidR="00F91F24">
        <w:rPr>
          <w:noProof/>
        </w:rPr>
      </w:r>
      <w:r w:rsidR="00F91F24">
        <w:rPr>
          <w:noProof/>
        </w:rPr>
        <w:fldChar w:fldCharType="separate"/>
      </w:r>
      <w:r>
        <w:rPr>
          <w:noProof/>
        </w:rPr>
        <w:t>5</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91F24">
        <w:rPr>
          <w:noProof/>
        </w:rPr>
        <w:fldChar w:fldCharType="begin"/>
      </w:r>
      <w:r>
        <w:rPr>
          <w:noProof/>
        </w:rPr>
        <w:instrText xml:space="preserve"> PAGEREF _Toc441130435 \h </w:instrText>
      </w:r>
      <w:r w:rsidR="00F91F24">
        <w:rPr>
          <w:noProof/>
        </w:rPr>
      </w:r>
      <w:r w:rsidR="00F91F24">
        <w:rPr>
          <w:noProof/>
        </w:rPr>
        <w:fldChar w:fldCharType="separate"/>
      </w:r>
      <w:r>
        <w:rPr>
          <w:noProof/>
        </w:rPr>
        <w:t>6</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91F24">
        <w:rPr>
          <w:noProof/>
        </w:rPr>
        <w:fldChar w:fldCharType="begin"/>
      </w:r>
      <w:r>
        <w:rPr>
          <w:noProof/>
        </w:rPr>
        <w:instrText xml:space="preserve"> PAGEREF _Toc441130436 \h </w:instrText>
      </w:r>
      <w:r w:rsidR="00F91F24">
        <w:rPr>
          <w:noProof/>
        </w:rPr>
      </w:r>
      <w:r w:rsidR="00F91F24">
        <w:rPr>
          <w:noProof/>
        </w:rPr>
        <w:fldChar w:fldCharType="separate"/>
      </w:r>
      <w:r>
        <w:rPr>
          <w:noProof/>
        </w:rPr>
        <w:t>6</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91F24">
        <w:rPr>
          <w:noProof/>
        </w:rPr>
        <w:fldChar w:fldCharType="begin"/>
      </w:r>
      <w:r>
        <w:rPr>
          <w:noProof/>
        </w:rPr>
        <w:instrText xml:space="preserve"> PAGEREF _Toc441130437 \h </w:instrText>
      </w:r>
      <w:r w:rsidR="00F91F24">
        <w:rPr>
          <w:noProof/>
        </w:rPr>
      </w:r>
      <w:r w:rsidR="00F91F24">
        <w:rPr>
          <w:noProof/>
        </w:rPr>
        <w:fldChar w:fldCharType="separate"/>
      </w:r>
      <w:r>
        <w:rPr>
          <w:noProof/>
        </w:rPr>
        <w:t>7</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91F24">
        <w:rPr>
          <w:noProof/>
        </w:rPr>
        <w:fldChar w:fldCharType="begin"/>
      </w:r>
      <w:r>
        <w:rPr>
          <w:noProof/>
        </w:rPr>
        <w:instrText xml:space="preserve"> PAGEREF _Toc441130438 \h </w:instrText>
      </w:r>
      <w:r w:rsidR="00F91F24">
        <w:rPr>
          <w:noProof/>
        </w:rPr>
      </w:r>
      <w:r w:rsidR="00F91F24">
        <w:rPr>
          <w:noProof/>
        </w:rPr>
        <w:fldChar w:fldCharType="separate"/>
      </w:r>
      <w:r>
        <w:rPr>
          <w:noProof/>
        </w:rPr>
        <w:t>8</w:t>
      </w:r>
      <w:r w:rsidR="00F91F24">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sidR="00F91F24">
        <w:rPr>
          <w:noProof/>
        </w:rPr>
        <w:fldChar w:fldCharType="begin"/>
      </w:r>
      <w:r>
        <w:rPr>
          <w:noProof/>
        </w:rPr>
        <w:instrText xml:space="preserve"> PAGEREF _Toc441130445 \h </w:instrText>
      </w:r>
      <w:r w:rsidR="00F91F24">
        <w:rPr>
          <w:noProof/>
        </w:rPr>
      </w:r>
      <w:r w:rsidR="00F91F24">
        <w:rPr>
          <w:noProof/>
        </w:rPr>
        <w:fldChar w:fldCharType="separate"/>
      </w:r>
      <w:r>
        <w:rPr>
          <w:noProof/>
        </w:rPr>
        <w:t>10</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91F24">
        <w:rPr>
          <w:noProof/>
        </w:rPr>
        <w:fldChar w:fldCharType="begin"/>
      </w:r>
      <w:r>
        <w:rPr>
          <w:noProof/>
        </w:rPr>
        <w:instrText xml:space="preserve"> PAGEREF _Toc441130446 \h </w:instrText>
      </w:r>
      <w:r w:rsidR="00F91F24">
        <w:rPr>
          <w:noProof/>
        </w:rPr>
      </w:r>
      <w:r w:rsidR="00F91F24">
        <w:rPr>
          <w:noProof/>
        </w:rPr>
        <w:fldChar w:fldCharType="separate"/>
      </w:r>
      <w:r>
        <w:rPr>
          <w:noProof/>
        </w:rPr>
        <w:t>10</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sidR="00F91F24">
        <w:rPr>
          <w:noProof/>
        </w:rPr>
        <w:fldChar w:fldCharType="begin"/>
      </w:r>
      <w:r>
        <w:rPr>
          <w:noProof/>
        </w:rPr>
        <w:instrText xml:space="preserve"> PAGEREF _Toc441130450 \h </w:instrText>
      </w:r>
      <w:r w:rsidR="00F91F24">
        <w:rPr>
          <w:noProof/>
        </w:rPr>
      </w:r>
      <w:r w:rsidR="00F91F24">
        <w:rPr>
          <w:noProof/>
        </w:rPr>
        <w:fldChar w:fldCharType="separate"/>
      </w:r>
      <w:r>
        <w:rPr>
          <w:noProof/>
        </w:rPr>
        <w:t>10</w:t>
      </w:r>
      <w:r w:rsidR="00F91F24">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91F24">
        <w:rPr>
          <w:noProof/>
        </w:rPr>
        <w:fldChar w:fldCharType="begin"/>
      </w:r>
      <w:r>
        <w:rPr>
          <w:noProof/>
        </w:rPr>
        <w:instrText xml:space="preserve"> PAGEREF _Toc441130454 \h </w:instrText>
      </w:r>
      <w:r w:rsidR="00F91F24">
        <w:rPr>
          <w:noProof/>
        </w:rPr>
      </w:r>
      <w:r w:rsidR="00F91F24">
        <w:rPr>
          <w:noProof/>
        </w:rPr>
        <w:fldChar w:fldCharType="separate"/>
      </w:r>
      <w:r>
        <w:rPr>
          <w:noProof/>
        </w:rPr>
        <w:t>13</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91F24">
        <w:rPr>
          <w:noProof/>
        </w:rPr>
        <w:fldChar w:fldCharType="begin"/>
      </w:r>
      <w:r>
        <w:rPr>
          <w:noProof/>
        </w:rPr>
        <w:instrText xml:space="preserve"> PAGEREF _Toc441130455 \h </w:instrText>
      </w:r>
      <w:r w:rsidR="00F91F24">
        <w:rPr>
          <w:noProof/>
        </w:rPr>
      </w:r>
      <w:r w:rsidR="00F91F24">
        <w:rPr>
          <w:noProof/>
        </w:rPr>
        <w:fldChar w:fldCharType="separate"/>
      </w:r>
      <w:r>
        <w:rPr>
          <w:noProof/>
        </w:rPr>
        <w:t>13</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91F24">
        <w:rPr>
          <w:noProof/>
        </w:rPr>
        <w:fldChar w:fldCharType="begin"/>
      </w:r>
      <w:r>
        <w:rPr>
          <w:noProof/>
        </w:rPr>
        <w:instrText xml:space="preserve"> PAGEREF _Toc441130458 \h </w:instrText>
      </w:r>
      <w:r w:rsidR="00F91F24">
        <w:rPr>
          <w:noProof/>
        </w:rPr>
      </w:r>
      <w:r w:rsidR="00F91F24">
        <w:rPr>
          <w:noProof/>
        </w:rPr>
        <w:fldChar w:fldCharType="separate"/>
      </w:r>
      <w:r>
        <w:rPr>
          <w:noProof/>
        </w:rPr>
        <w:t>13</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91F24">
        <w:rPr>
          <w:noProof/>
        </w:rPr>
        <w:fldChar w:fldCharType="begin"/>
      </w:r>
      <w:r>
        <w:rPr>
          <w:noProof/>
        </w:rPr>
        <w:instrText xml:space="preserve"> PAGEREF _Toc441130459 \h </w:instrText>
      </w:r>
      <w:r w:rsidR="00F91F24">
        <w:rPr>
          <w:noProof/>
        </w:rPr>
      </w:r>
      <w:r w:rsidR="00F91F24">
        <w:rPr>
          <w:noProof/>
        </w:rPr>
        <w:fldChar w:fldCharType="separate"/>
      </w:r>
      <w:r>
        <w:rPr>
          <w:noProof/>
        </w:rPr>
        <w:t>14</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91F24">
        <w:rPr>
          <w:noProof/>
        </w:rPr>
        <w:fldChar w:fldCharType="begin"/>
      </w:r>
      <w:r>
        <w:rPr>
          <w:noProof/>
        </w:rPr>
        <w:instrText xml:space="preserve"> PAGEREF _Toc441130474 \h </w:instrText>
      </w:r>
      <w:r w:rsidR="00F91F24">
        <w:rPr>
          <w:noProof/>
        </w:rPr>
      </w:r>
      <w:r w:rsidR="00F91F24">
        <w:rPr>
          <w:noProof/>
        </w:rPr>
        <w:fldChar w:fldCharType="separate"/>
      </w:r>
      <w:r>
        <w:rPr>
          <w:noProof/>
        </w:rPr>
        <w:t>29</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91F24">
        <w:rPr>
          <w:noProof/>
        </w:rPr>
        <w:fldChar w:fldCharType="begin"/>
      </w:r>
      <w:r>
        <w:rPr>
          <w:noProof/>
        </w:rPr>
        <w:instrText xml:space="preserve"> PAGEREF _Toc441130477 \h </w:instrText>
      </w:r>
      <w:r w:rsidR="00F91F24">
        <w:rPr>
          <w:noProof/>
        </w:rPr>
      </w:r>
      <w:r w:rsidR="00F91F24">
        <w:rPr>
          <w:noProof/>
        </w:rPr>
        <w:fldChar w:fldCharType="separate"/>
      </w:r>
      <w:r>
        <w:rPr>
          <w:noProof/>
        </w:rPr>
        <w:t>29</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91F24">
        <w:rPr>
          <w:noProof/>
        </w:rPr>
        <w:fldChar w:fldCharType="begin"/>
      </w:r>
      <w:r>
        <w:rPr>
          <w:noProof/>
        </w:rPr>
        <w:instrText xml:space="preserve"> PAGEREF _Toc441130478 \h </w:instrText>
      </w:r>
      <w:r w:rsidR="00F91F24">
        <w:rPr>
          <w:noProof/>
        </w:rPr>
      </w:r>
      <w:r w:rsidR="00F91F24">
        <w:rPr>
          <w:noProof/>
        </w:rPr>
        <w:fldChar w:fldCharType="separate"/>
      </w:r>
      <w:r>
        <w:rPr>
          <w:noProof/>
        </w:rPr>
        <w:t>30</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91F24">
        <w:rPr>
          <w:noProof/>
        </w:rPr>
        <w:fldChar w:fldCharType="begin"/>
      </w:r>
      <w:r>
        <w:rPr>
          <w:noProof/>
        </w:rPr>
        <w:instrText xml:space="preserve"> PAGEREF _Toc441130483 \h </w:instrText>
      </w:r>
      <w:r w:rsidR="00F91F24">
        <w:rPr>
          <w:noProof/>
        </w:rPr>
      </w:r>
      <w:r w:rsidR="00F91F24">
        <w:rPr>
          <w:noProof/>
        </w:rPr>
        <w:fldChar w:fldCharType="separate"/>
      </w:r>
      <w:r>
        <w:rPr>
          <w:noProof/>
        </w:rPr>
        <w:t>32</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91F24">
        <w:rPr>
          <w:noProof/>
        </w:rPr>
        <w:fldChar w:fldCharType="begin"/>
      </w:r>
      <w:r>
        <w:rPr>
          <w:noProof/>
        </w:rPr>
        <w:instrText xml:space="preserve"> PAGEREF _Toc441130484 \h </w:instrText>
      </w:r>
      <w:r w:rsidR="00F91F24">
        <w:rPr>
          <w:noProof/>
        </w:rPr>
      </w:r>
      <w:r w:rsidR="00F91F24">
        <w:rPr>
          <w:noProof/>
        </w:rPr>
        <w:fldChar w:fldCharType="separate"/>
      </w:r>
      <w:r>
        <w:rPr>
          <w:noProof/>
        </w:rPr>
        <w:t>34</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91F24">
        <w:rPr>
          <w:noProof/>
        </w:rPr>
        <w:fldChar w:fldCharType="begin"/>
      </w:r>
      <w:r>
        <w:rPr>
          <w:noProof/>
        </w:rPr>
        <w:instrText xml:space="preserve"> PAGEREF _Toc441130485 \h </w:instrText>
      </w:r>
      <w:r w:rsidR="00F91F24">
        <w:rPr>
          <w:noProof/>
        </w:rPr>
      </w:r>
      <w:r w:rsidR="00F91F24">
        <w:rPr>
          <w:noProof/>
        </w:rPr>
        <w:fldChar w:fldCharType="separate"/>
      </w:r>
      <w:r>
        <w:rPr>
          <w:noProof/>
        </w:rPr>
        <w:t>35</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91F24">
        <w:rPr>
          <w:noProof/>
        </w:rPr>
        <w:fldChar w:fldCharType="begin"/>
      </w:r>
      <w:r>
        <w:rPr>
          <w:noProof/>
        </w:rPr>
        <w:instrText xml:space="preserve"> PAGEREF _Toc441130486 \h </w:instrText>
      </w:r>
      <w:r w:rsidR="00F91F24">
        <w:rPr>
          <w:noProof/>
        </w:rPr>
      </w:r>
      <w:r w:rsidR="00F91F24">
        <w:rPr>
          <w:noProof/>
        </w:rPr>
        <w:fldChar w:fldCharType="separate"/>
      </w:r>
      <w:r>
        <w:rPr>
          <w:noProof/>
        </w:rPr>
        <w:t>35</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91F24">
        <w:rPr>
          <w:noProof/>
        </w:rPr>
        <w:fldChar w:fldCharType="begin"/>
      </w:r>
      <w:r>
        <w:rPr>
          <w:noProof/>
        </w:rPr>
        <w:instrText xml:space="preserve"> PAGEREF _Toc441130487 \h </w:instrText>
      </w:r>
      <w:r w:rsidR="00F91F24">
        <w:rPr>
          <w:noProof/>
        </w:rPr>
      </w:r>
      <w:r w:rsidR="00F91F24">
        <w:rPr>
          <w:noProof/>
        </w:rPr>
        <w:fldChar w:fldCharType="separate"/>
      </w:r>
      <w:r>
        <w:rPr>
          <w:noProof/>
        </w:rPr>
        <w:t>36</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91F24">
        <w:rPr>
          <w:noProof/>
        </w:rPr>
        <w:fldChar w:fldCharType="begin"/>
      </w:r>
      <w:r>
        <w:rPr>
          <w:noProof/>
        </w:rPr>
        <w:instrText xml:space="preserve"> PAGEREF _Toc441130488 \h </w:instrText>
      </w:r>
      <w:r w:rsidR="00F91F24">
        <w:rPr>
          <w:noProof/>
        </w:rPr>
      </w:r>
      <w:r w:rsidR="00F91F24">
        <w:rPr>
          <w:noProof/>
        </w:rPr>
        <w:fldChar w:fldCharType="separate"/>
      </w:r>
      <w:r>
        <w:rPr>
          <w:noProof/>
        </w:rPr>
        <w:t>36</w:t>
      </w:r>
      <w:r w:rsidR="00F91F24">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91F24">
        <w:rPr>
          <w:noProof/>
        </w:rPr>
        <w:fldChar w:fldCharType="begin"/>
      </w:r>
      <w:r>
        <w:rPr>
          <w:noProof/>
        </w:rPr>
        <w:instrText xml:space="preserve"> PAGEREF _Toc441130489 \h </w:instrText>
      </w:r>
      <w:r w:rsidR="00F91F24">
        <w:rPr>
          <w:noProof/>
        </w:rPr>
      </w:r>
      <w:r w:rsidR="00F91F24">
        <w:rPr>
          <w:noProof/>
        </w:rPr>
        <w:fldChar w:fldCharType="separate"/>
      </w:r>
      <w:r>
        <w:rPr>
          <w:noProof/>
        </w:rPr>
        <w:t>37</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91F24">
        <w:rPr>
          <w:noProof/>
        </w:rPr>
        <w:fldChar w:fldCharType="begin"/>
      </w:r>
      <w:r>
        <w:rPr>
          <w:noProof/>
        </w:rPr>
        <w:instrText xml:space="preserve"> PAGEREF _Toc441130490 \h </w:instrText>
      </w:r>
      <w:r w:rsidR="00F91F24">
        <w:rPr>
          <w:noProof/>
        </w:rPr>
      </w:r>
      <w:r w:rsidR="00F91F24">
        <w:rPr>
          <w:noProof/>
        </w:rPr>
        <w:fldChar w:fldCharType="separate"/>
      </w:r>
      <w:r>
        <w:rPr>
          <w:noProof/>
        </w:rPr>
        <w:t>37</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91F24">
        <w:rPr>
          <w:noProof/>
        </w:rPr>
        <w:fldChar w:fldCharType="begin"/>
      </w:r>
      <w:r>
        <w:rPr>
          <w:noProof/>
        </w:rPr>
        <w:instrText xml:space="preserve"> PAGEREF _Toc441130492 \h </w:instrText>
      </w:r>
      <w:r w:rsidR="00F91F24">
        <w:rPr>
          <w:noProof/>
        </w:rPr>
      </w:r>
      <w:r w:rsidR="00F91F24">
        <w:rPr>
          <w:noProof/>
        </w:rPr>
        <w:fldChar w:fldCharType="separate"/>
      </w:r>
      <w:r>
        <w:rPr>
          <w:noProof/>
        </w:rPr>
        <w:t>37</w:t>
      </w:r>
      <w:r w:rsidR="00F91F24">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91F24">
        <w:rPr>
          <w:noProof/>
        </w:rPr>
        <w:fldChar w:fldCharType="begin"/>
      </w:r>
      <w:r>
        <w:rPr>
          <w:noProof/>
        </w:rPr>
        <w:instrText xml:space="preserve"> PAGEREF _Toc441130494 \h </w:instrText>
      </w:r>
      <w:r w:rsidR="00F91F24">
        <w:rPr>
          <w:noProof/>
        </w:rPr>
      </w:r>
      <w:r w:rsidR="00F91F24">
        <w:rPr>
          <w:noProof/>
        </w:rPr>
        <w:fldChar w:fldCharType="separate"/>
      </w:r>
      <w:r>
        <w:rPr>
          <w:noProof/>
        </w:rPr>
        <w:t>38</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91F24">
        <w:rPr>
          <w:noProof/>
        </w:rPr>
        <w:fldChar w:fldCharType="begin"/>
      </w:r>
      <w:r>
        <w:rPr>
          <w:noProof/>
        </w:rPr>
        <w:instrText xml:space="preserve"> PAGEREF _Toc441130495 \h </w:instrText>
      </w:r>
      <w:r w:rsidR="00F91F24">
        <w:rPr>
          <w:noProof/>
        </w:rPr>
      </w:r>
      <w:r w:rsidR="00F91F24">
        <w:rPr>
          <w:noProof/>
        </w:rPr>
        <w:fldChar w:fldCharType="separate"/>
      </w:r>
      <w:r>
        <w:rPr>
          <w:noProof/>
        </w:rPr>
        <w:t>38</w:t>
      </w:r>
      <w:r w:rsidR="00F91F24">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91F24">
        <w:rPr>
          <w:noProof/>
        </w:rPr>
        <w:fldChar w:fldCharType="begin"/>
      </w:r>
      <w:r>
        <w:rPr>
          <w:noProof/>
        </w:rPr>
        <w:instrText xml:space="preserve"> PAGEREF _Toc441130496 \h </w:instrText>
      </w:r>
      <w:r w:rsidR="00F91F24">
        <w:rPr>
          <w:noProof/>
        </w:rPr>
      </w:r>
      <w:r w:rsidR="00F91F24">
        <w:rPr>
          <w:noProof/>
        </w:rPr>
        <w:fldChar w:fldCharType="separate"/>
      </w:r>
      <w:r>
        <w:rPr>
          <w:noProof/>
        </w:rPr>
        <w:t>38</w:t>
      </w:r>
      <w:r w:rsidR="00F91F24">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91F24">
        <w:rPr>
          <w:noProof/>
        </w:rPr>
        <w:fldChar w:fldCharType="begin"/>
      </w:r>
      <w:r>
        <w:rPr>
          <w:noProof/>
        </w:rPr>
        <w:instrText xml:space="preserve"> PAGEREF _Toc441130498 \h </w:instrText>
      </w:r>
      <w:r w:rsidR="00F91F24">
        <w:rPr>
          <w:noProof/>
        </w:rPr>
      </w:r>
      <w:r w:rsidR="00F91F24">
        <w:rPr>
          <w:noProof/>
        </w:rPr>
        <w:fldChar w:fldCharType="separate"/>
      </w:r>
      <w:r>
        <w:rPr>
          <w:noProof/>
        </w:rPr>
        <w:t>42</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sidR="00F91F24">
        <w:rPr>
          <w:noProof/>
        </w:rPr>
        <w:fldChar w:fldCharType="begin"/>
      </w:r>
      <w:r>
        <w:rPr>
          <w:noProof/>
        </w:rPr>
        <w:instrText xml:space="preserve"> PAGEREF _Toc441130500 \h </w:instrText>
      </w:r>
      <w:r w:rsidR="00F91F24">
        <w:rPr>
          <w:noProof/>
        </w:rPr>
      </w:r>
      <w:r w:rsidR="00F91F24">
        <w:rPr>
          <w:noProof/>
        </w:rPr>
        <w:fldChar w:fldCharType="separate"/>
      </w:r>
      <w:r>
        <w:rPr>
          <w:noProof/>
        </w:rPr>
        <w:t>44</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sidR="00F91F24">
        <w:rPr>
          <w:noProof/>
        </w:rPr>
        <w:fldChar w:fldCharType="begin"/>
      </w:r>
      <w:r>
        <w:rPr>
          <w:noProof/>
        </w:rPr>
        <w:instrText xml:space="preserve"> PAGEREF _Toc441130503 \h </w:instrText>
      </w:r>
      <w:r w:rsidR="00F91F24">
        <w:rPr>
          <w:noProof/>
        </w:rPr>
      </w:r>
      <w:r w:rsidR="00F91F24">
        <w:rPr>
          <w:noProof/>
        </w:rPr>
        <w:fldChar w:fldCharType="separate"/>
      </w:r>
      <w:r>
        <w:rPr>
          <w:noProof/>
        </w:rPr>
        <w:t>47</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91F24">
        <w:rPr>
          <w:noProof/>
        </w:rPr>
        <w:fldChar w:fldCharType="begin"/>
      </w:r>
      <w:r>
        <w:rPr>
          <w:noProof/>
        </w:rPr>
        <w:instrText xml:space="preserve"> PAGEREF _Toc441130506 \h </w:instrText>
      </w:r>
      <w:r w:rsidR="00F91F24">
        <w:rPr>
          <w:noProof/>
        </w:rPr>
      </w:r>
      <w:r w:rsidR="00F91F24">
        <w:rPr>
          <w:noProof/>
        </w:rPr>
        <w:fldChar w:fldCharType="separate"/>
      </w:r>
      <w:r>
        <w:rPr>
          <w:noProof/>
        </w:rPr>
        <w:t>49</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91F24">
        <w:rPr>
          <w:noProof/>
        </w:rPr>
        <w:fldChar w:fldCharType="begin"/>
      </w:r>
      <w:r>
        <w:rPr>
          <w:noProof/>
        </w:rPr>
        <w:instrText xml:space="preserve"> PAGEREF _Toc441130509 \h </w:instrText>
      </w:r>
      <w:r w:rsidR="00F91F24">
        <w:rPr>
          <w:noProof/>
        </w:rPr>
      </w:r>
      <w:r w:rsidR="00F91F24">
        <w:rPr>
          <w:noProof/>
        </w:rPr>
        <w:fldChar w:fldCharType="separate"/>
      </w:r>
      <w:r>
        <w:rPr>
          <w:noProof/>
        </w:rPr>
        <w:t>51</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sidR="00F91F24">
        <w:rPr>
          <w:noProof/>
        </w:rPr>
        <w:fldChar w:fldCharType="begin"/>
      </w:r>
      <w:r>
        <w:rPr>
          <w:noProof/>
        </w:rPr>
        <w:instrText xml:space="preserve"> PAGEREF _Toc441130512 \h </w:instrText>
      </w:r>
      <w:r w:rsidR="00F91F24">
        <w:rPr>
          <w:noProof/>
        </w:rPr>
      </w:r>
      <w:r w:rsidR="00F91F24">
        <w:rPr>
          <w:noProof/>
        </w:rPr>
        <w:fldChar w:fldCharType="separate"/>
      </w:r>
      <w:r>
        <w:rPr>
          <w:noProof/>
        </w:rPr>
        <w:t>53</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91F24">
        <w:rPr>
          <w:noProof/>
        </w:rPr>
        <w:fldChar w:fldCharType="begin"/>
      </w:r>
      <w:r>
        <w:rPr>
          <w:noProof/>
        </w:rPr>
        <w:instrText xml:space="preserve"> PAGEREF _Toc441130515 \h </w:instrText>
      </w:r>
      <w:r w:rsidR="00F91F24">
        <w:rPr>
          <w:noProof/>
        </w:rPr>
      </w:r>
      <w:r w:rsidR="00F91F24">
        <w:rPr>
          <w:noProof/>
        </w:rPr>
        <w:fldChar w:fldCharType="separate"/>
      </w:r>
      <w:r>
        <w:rPr>
          <w:noProof/>
        </w:rPr>
        <w:t>55</w:t>
      </w:r>
      <w:r w:rsidR="00F91F24">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sidR="00F91F24">
        <w:rPr>
          <w:noProof/>
        </w:rPr>
        <w:fldChar w:fldCharType="begin"/>
      </w:r>
      <w:r>
        <w:rPr>
          <w:noProof/>
        </w:rPr>
        <w:instrText xml:space="preserve"> PAGEREF _Toc441130516 \h </w:instrText>
      </w:r>
      <w:r w:rsidR="00F91F24">
        <w:rPr>
          <w:noProof/>
        </w:rPr>
      </w:r>
      <w:r w:rsidR="00F91F24">
        <w:rPr>
          <w:noProof/>
        </w:rPr>
        <w:fldChar w:fldCharType="separate"/>
      </w:r>
      <w:r>
        <w:rPr>
          <w:noProof/>
        </w:rPr>
        <w:t>55</w:t>
      </w:r>
      <w:r w:rsidR="00F91F24">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91F24">
        <w:rPr>
          <w:noProof/>
        </w:rPr>
        <w:fldChar w:fldCharType="begin"/>
      </w:r>
      <w:r>
        <w:rPr>
          <w:noProof/>
        </w:rPr>
        <w:instrText xml:space="preserve"> PAGEREF _Toc441130517 \h </w:instrText>
      </w:r>
      <w:r w:rsidR="00F91F24">
        <w:rPr>
          <w:noProof/>
        </w:rPr>
      </w:r>
      <w:r w:rsidR="00F91F24">
        <w:rPr>
          <w:noProof/>
        </w:rPr>
        <w:fldChar w:fldCharType="separate"/>
      </w:r>
      <w:r>
        <w:rPr>
          <w:noProof/>
        </w:rPr>
        <w:t>57</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91F24">
        <w:rPr>
          <w:noProof/>
        </w:rPr>
        <w:fldChar w:fldCharType="begin"/>
      </w:r>
      <w:r>
        <w:rPr>
          <w:noProof/>
        </w:rPr>
        <w:instrText xml:space="preserve"> PAGEREF _Toc441130519 \h </w:instrText>
      </w:r>
      <w:r w:rsidR="00F91F24">
        <w:rPr>
          <w:noProof/>
        </w:rPr>
      </w:r>
      <w:r w:rsidR="00F91F24">
        <w:rPr>
          <w:noProof/>
        </w:rPr>
        <w:fldChar w:fldCharType="separate"/>
      </w:r>
      <w:r>
        <w:rPr>
          <w:noProof/>
        </w:rPr>
        <w:t>60</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91F24">
        <w:rPr>
          <w:noProof/>
        </w:rPr>
        <w:fldChar w:fldCharType="begin"/>
      </w:r>
      <w:r>
        <w:rPr>
          <w:noProof/>
        </w:rPr>
        <w:instrText xml:space="preserve"> PAGEREF _Toc441130522 \h </w:instrText>
      </w:r>
      <w:r w:rsidR="00F91F24">
        <w:rPr>
          <w:noProof/>
        </w:rPr>
      </w:r>
      <w:r w:rsidR="00F91F24">
        <w:rPr>
          <w:noProof/>
        </w:rPr>
        <w:fldChar w:fldCharType="separate"/>
      </w:r>
      <w:r>
        <w:rPr>
          <w:noProof/>
        </w:rPr>
        <w:t>62</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91F24">
        <w:rPr>
          <w:noProof/>
        </w:rPr>
        <w:fldChar w:fldCharType="begin"/>
      </w:r>
      <w:r>
        <w:rPr>
          <w:noProof/>
        </w:rPr>
        <w:instrText xml:space="preserve"> PAGEREF _Toc441130525 \h </w:instrText>
      </w:r>
      <w:r w:rsidR="00F91F24">
        <w:rPr>
          <w:noProof/>
        </w:rPr>
      </w:r>
      <w:r w:rsidR="00F91F24">
        <w:rPr>
          <w:noProof/>
        </w:rPr>
        <w:fldChar w:fldCharType="separate"/>
      </w:r>
      <w:r>
        <w:rPr>
          <w:noProof/>
        </w:rPr>
        <w:t>64</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91F24">
        <w:rPr>
          <w:noProof/>
        </w:rPr>
        <w:fldChar w:fldCharType="begin"/>
      </w:r>
      <w:r>
        <w:rPr>
          <w:noProof/>
        </w:rPr>
        <w:instrText xml:space="preserve"> PAGEREF _Toc441130528 \h </w:instrText>
      </w:r>
      <w:r w:rsidR="00F91F24">
        <w:rPr>
          <w:noProof/>
        </w:rPr>
      </w:r>
      <w:r w:rsidR="00F91F24">
        <w:rPr>
          <w:noProof/>
        </w:rPr>
        <w:fldChar w:fldCharType="separate"/>
      </w:r>
      <w:r>
        <w:rPr>
          <w:noProof/>
        </w:rPr>
        <w:t>66</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91F24">
        <w:rPr>
          <w:noProof/>
        </w:rPr>
        <w:fldChar w:fldCharType="begin"/>
      </w:r>
      <w:r>
        <w:rPr>
          <w:noProof/>
        </w:rPr>
        <w:instrText xml:space="preserve"> PAGEREF _Toc441130531 \h </w:instrText>
      </w:r>
      <w:r w:rsidR="00F91F24">
        <w:rPr>
          <w:noProof/>
        </w:rPr>
      </w:r>
      <w:r w:rsidR="00F91F24">
        <w:rPr>
          <w:noProof/>
        </w:rPr>
        <w:fldChar w:fldCharType="separate"/>
      </w:r>
      <w:r>
        <w:rPr>
          <w:noProof/>
        </w:rPr>
        <w:t>68</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91F24">
        <w:rPr>
          <w:noProof/>
        </w:rPr>
        <w:fldChar w:fldCharType="begin"/>
      </w:r>
      <w:r>
        <w:rPr>
          <w:noProof/>
        </w:rPr>
        <w:instrText xml:space="preserve"> PAGEREF _Toc441130534 \h </w:instrText>
      </w:r>
      <w:r w:rsidR="00F91F24">
        <w:rPr>
          <w:noProof/>
        </w:rPr>
      </w:r>
      <w:r w:rsidR="00F91F24">
        <w:rPr>
          <w:noProof/>
        </w:rPr>
        <w:fldChar w:fldCharType="separate"/>
      </w:r>
      <w:r>
        <w:rPr>
          <w:noProof/>
        </w:rPr>
        <w:t>71</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91F24">
        <w:rPr>
          <w:noProof/>
        </w:rPr>
        <w:fldChar w:fldCharType="begin"/>
      </w:r>
      <w:r>
        <w:rPr>
          <w:noProof/>
        </w:rPr>
        <w:instrText xml:space="preserve"> PAGEREF _Toc441130537 \h </w:instrText>
      </w:r>
      <w:r w:rsidR="00F91F24">
        <w:rPr>
          <w:noProof/>
        </w:rPr>
      </w:r>
      <w:r w:rsidR="00F91F24">
        <w:rPr>
          <w:noProof/>
        </w:rPr>
        <w:fldChar w:fldCharType="separate"/>
      </w:r>
      <w:r>
        <w:rPr>
          <w:noProof/>
        </w:rPr>
        <w:t>73</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91F24">
        <w:rPr>
          <w:noProof/>
        </w:rPr>
        <w:fldChar w:fldCharType="begin"/>
      </w:r>
      <w:r>
        <w:rPr>
          <w:noProof/>
        </w:rPr>
        <w:instrText xml:space="preserve"> PAGEREF _Toc441130540 \h </w:instrText>
      </w:r>
      <w:r w:rsidR="00F91F24">
        <w:rPr>
          <w:noProof/>
        </w:rPr>
      </w:r>
      <w:r w:rsidR="00F91F24">
        <w:rPr>
          <w:noProof/>
        </w:rPr>
        <w:fldChar w:fldCharType="separate"/>
      </w:r>
      <w:r>
        <w:rPr>
          <w:noProof/>
        </w:rPr>
        <w:t>76</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sidR="00F91F24">
        <w:rPr>
          <w:noProof/>
        </w:rPr>
        <w:fldChar w:fldCharType="begin"/>
      </w:r>
      <w:r>
        <w:rPr>
          <w:noProof/>
        </w:rPr>
        <w:instrText xml:space="preserve"> PAGEREF _Toc441130543 \h </w:instrText>
      </w:r>
      <w:r w:rsidR="00F91F24">
        <w:rPr>
          <w:noProof/>
        </w:rPr>
      </w:r>
      <w:r w:rsidR="00F91F24">
        <w:rPr>
          <w:noProof/>
        </w:rPr>
        <w:fldChar w:fldCharType="separate"/>
      </w:r>
      <w:r>
        <w:rPr>
          <w:noProof/>
        </w:rPr>
        <w:t>78</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sidR="00F91F24">
        <w:rPr>
          <w:noProof/>
        </w:rPr>
        <w:fldChar w:fldCharType="begin"/>
      </w:r>
      <w:r>
        <w:rPr>
          <w:noProof/>
        </w:rPr>
        <w:instrText xml:space="preserve"> PAGEREF _Toc441130546 \h </w:instrText>
      </w:r>
      <w:r w:rsidR="00F91F24">
        <w:rPr>
          <w:noProof/>
        </w:rPr>
      </w:r>
      <w:r w:rsidR="00F91F24">
        <w:rPr>
          <w:noProof/>
        </w:rPr>
        <w:fldChar w:fldCharType="separate"/>
      </w:r>
      <w:r>
        <w:rPr>
          <w:noProof/>
        </w:rPr>
        <w:t>80</w:t>
      </w:r>
      <w:r w:rsidR="00F91F24">
        <w:rPr>
          <w:noProof/>
        </w:rPr>
        <w:fldChar w:fldCharType="end"/>
      </w:r>
    </w:p>
    <w:p w:rsidR="00717F60" w:rsidRPr="00E71A48" w:rsidRDefault="00F91F2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5B75A6" w:rsidRPr="00D7588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7588A" w:rsidRPr="00774218">
        <w:rPr>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w:t>
      </w:r>
      <w:r w:rsidR="00D7588A" w:rsidRPr="00163A3B">
        <w:rPr>
          <w:sz w:val="24"/>
          <w:szCs w:val="24"/>
        </w:rPr>
        <w:t>Смоленскэнерго»</w:t>
      </w:r>
      <w:r w:rsidR="00D7588A" w:rsidRPr="00163A3B">
        <w:rPr>
          <w:iCs/>
          <w:sz w:val="24"/>
          <w:szCs w:val="24"/>
        </w:rPr>
        <w:t xml:space="preserve"> Лебедев А.А., контактный телефон (4812) 42-95-08, </w:t>
      </w:r>
      <w:r w:rsidR="00D7588A" w:rsidRPr="00163A3B">
        <w:rPr>
          <w:sz w:val="24"/>
          <w:szCs w:val="24"/>
        </w:rPr>
        <w:t xml:space="preserve">адрес электронной почты: </w:t>
      </w:r>
      <w:hyperlink r:id="rId16" w:history="1">
        <w:r w:rsidR="00D7588A" w:rsidRPr="00163A3B">
          <w:rPr>
            <w:rStyle w:val="a7"/>
            <w:sz w:val="24"/>
            <w:szCs w:val="24"/>
          </w:rPr>
          <w:t>L</w:t>
        </w:r>
        <w:r w:rsidR="00D7588A" w:rsidRPr="00163A3B">
          <w:rPr>
            <w:rStyle w:val="a7"/>
            <w:sz w:val="24"/>
            <w:szCs w:val="24"/>
            <w:lang w:val="en-US"/>
          </w:rPr>
          <w:t>ebedev</w:t>
        </w:r>
        <w:r w:rsidR="00D7588A" w:rsidRPr="00163A3B">
          <w:rPr>
            <w:rStyle w:val="a7"/>
            <w:sz w:val="24"/>
            <w:szCs w:val="24"/>
          </w:rPr>
          <w:t>.</w:t>
        </w:r>
        <w:r w:rsidR="00D7588A" w:rsidRPr="00163A3B">
          <w:rPr>
            <w:rStyle w:val="a7"/>
            <w:sz w:val="24"/>
            <w:szCs w:val="24"/>
            <w:lang w:val="en-US"/>
          </w:rPr>
          <w:t>AAL</w:t>
        </w:r>
        <w:r w:rsidR="00D7588A" w:rsidRPr="00163A3B">
          <w:rPr>
            <w:rStyle w:val="a7"/>
            <w:sz w:val="24"/>
            <w:szCs w:val="24"/>
          </w:rPr>
          <w:t>@mrsk-1.ru</w:t>
        </w:r>
      </w:hyperlink>
      <w:r w:rsidR="00D7588A" w:rsidRPr="00163A3B">
        <w:rPr>
          <w:iCs/>
          <w:sz w:val="24"/>
          <w:szCs w:val="24"/>
        </w:rPr>
        <w:t>, ответственное лицо –</w:t>
      </w:r>
      <w:r w:rsidR="00D7588A" w:rsidRPr="00163A3B">
        <w:rPr>
          <w:sz w:val="24"/>
          <w:szCs w:val="24"/>
        </w:rPr>
        <w:t xml:space="preserve"> Алтунина Надежда Андреевна, контактный телефон (4812) 42-95-56, адрес электронной почты: </w:t>
      </w:r>
      <w:hyperlink r:id="rId17" w:history="1">
        <w:r w:rsidR="00D7588A" w:rsidRPr="00163A3B">
          <w:rPr>
            <w:rStyle w:val="a7"/>
            <w:sz w:val="24"/>
            <w:szCs w:val="24"/>
            <w:lang w:val="en-US"/>
          </w:rPr>
          <w:t>Altunina</w:t>
        </w:r>
        <w:r w:rsidR="00D7588A" w:rsidRPr="00163A3B">
          <w:rPr>
            <w:rStyle w:val="a7"/>
            <w:sz w:val="24"/>
            <w:szCs w:val="24"/>
          </w:rPr>
          <w:t>.</w:t>
        </w:r>
        <w:r w:rsidR="00D7588A" w:rsidRPr="00163A3B">
          <w:rPr>
            <w:rStyle w:val="a7"/>
            <w:sz w:val="24"/>
            <w:szCs w:val="24"/>
            <w:lang w:val="en-US"/>
          </w:rPr>
          <w:t>NA</w:t>
        </w:r>
        <w:r w:rsidR="00D7588A" w:rsidRPr="00163A3B">
          <w:rPr>
            <w:rStyle w:val="a7"/>
            <w:sz w:val="24"/>
            <w:szCs w:val="24"/>
          </w:rPr>
          <w:t>@mrsk-1.ru</w:t>
        </w:r>
      </w:hyperlink>
      <w:r w:rsidR="00D7588A" w:rsidRPr="00163A3B">
        <w:rPr>
          <w:sz w:val="24"/>
          <w:szCs w:val="24"/>
        </w:rPr>
        <w:t xml:space="preserve">) </w:t>
      </w:r>
      <w:r w:rsidR="004B5EB3" w:rsidRPr="00163A3B">
        <w:rPr>
          <w:iCs/>
          <w:sz w:val="24"/>
          <w:szCs w:val="24"/>
        </w:rPr>
        <w:t>Извещени</w:t>
      </w:r>
      <w:r w:rsidRPr="00163A3B">
        <w:rPr>
          <w:iCs/>
          <w:sz w:val="24"/>
          <w:szCs w:val="24"/>
        </w:rPr>
        <w:t>ем</w:t>
      </w:r>
      <w:r w:rsidRPr="00163A3B">
        <w:rPr>
          <w:sz w:val="24"/>
          <w:szCs w:val="24"/>
        </w:rPr>
        <w:t xml:space="preserve"> о проведении открытого </w:t>
      </w:r>
      <w:r w:rsidRPr="00163A3B">
        <w:rPr>
          <w:iCs/>
          <w:sz w:val="24"/>
          <w:szCs w:val="24"/>
        </w:rPr>
        <w:t>запроса предложений</w:t>
      </w:r>
      <w:r w:rsidRPr="00163A3B">
        <w:rPr>
          <w:sz w:val="24"/>
          <w:szCs w:val="24"/>
        </w:rPr>
        <w:t xml:space="preserve">, опубликованным </w:t>
      </w:r>
      <w:r w:rsidRPr="00163A3B">
        <w:rPr>
          <w:b/>
          <w:sz w:val="24"/>
          <w:szCs w:val="24"/>
        </w:rPr>
        <w:t>«</w:t>
      </w:r>
      <w:r w:rsidR="00163A3B" w:rsidRPr="00163A3B">
        <w:rPr>
          <w:b/>
          <w:sz w:val="24"/>
          <w:szCs w:val="24"/>
        </w:rPr>
        <w:t>17</w:t>
      </w:r>
      <w:r w:rsidRPr="00163A3B">
        <w:rPr>
          <w:b/>
          <w:sz w:val="24"/>
          <w:szCs w:val="24"/>
        </w:rPr>
        <w:t xml:space="preserve">» </w:t>
      </w:r>
      <w:r w:rsidR="00163A3B" w:rsidRPr="00163A3B">
        <w:rPr>
          <w:b/>
          <w:sz w:val="24"/>
          <w:szCs w:val="24"/>
        </w:rPr>
        <w:t xml:space="preserve">февраля </w:t>
      </w:r>
      <w:r w:rsidRPr="00163A3B">
        <w:rPr>
          <w:b/>
          <w:sz w:val="24"/>
          <w:szCs w:val="24"/>
        </w:rPr>
        <w:t>20</w:t>
      </w:r>
      <w:r w:rsidR="00C12FA4" w:rsidRPr="00163A3B">
        <w:rPr>
          <w:b/>
          <w:sz w:val="24"/>
          <w:szCs w:val="24"/>
        </w:rPr>
        <w:t>1</w:t>
      </w:r>
      <w:r w:rsidR="00862664" w:rsidRPr="00163A3B">
        <w:rPr>
          <w:b/>
          <w:sz w:val="24"/>
          <w:szCs w:val="24"/>
        </w:rPr>
        <w:t>6</w:t>
      </w:r>
      <w:r w:rsidRPr="00163A3B">
        <w:rPr>
          <w:b/>
          <w:sz w:val="24"/>
          <w:szCs w:val="24"/>
        </w:rPr>
        <w:t xml:space="preserve"> г.</w:t>
      </w:r>
      <w:r w:rsidRPr="00163A3B">
        <w:rPr>
          <w:sz w:val="24"/>
          <w:szCs w:val="24"/>
        </w:rPr>
        <w:t xml:space="preserve"> на официальном сайте (</w:t>
      </w:r>
      <w:hyperlink r:id="rId18" w:history="1">
        <w:r w:rsidR="00345CCA" w:rsidRPr="00163A3B">
          <w:rPr>
            <w:rStyle w:val="a7"/>
            <w:sz w:val="24"/>
            <w:szCs w:val="24"/>
          </w:rPr>
          <w:t>www.zakupki.</w:t>
        </w:r>
        <w:r w:rsidR="00345CCA" w:rsidRPr="00163A3B">
          <w:rPr>
            <w:rStyle w:val="a7"/>
            <w:sz w:val="24"/>
            <w:szCs w:val="24"/>
            <w:lang w:val="en-US"/>
          </w:rPr>
          <w:t>gov</w:t>
        </w:r>
        <w:r w:rsidR="00345CCA" w:rsidRPr="00163A3B">
          <w:rPr>
            <w:rStyle w:val="a7"/>
            <w:sz w:val="24"/>
            <w:szCs w:val="24"/>
          </w:rPr>
          <w:t>.ru</w:t>
        </w:r>
      </w:hyperlink>
      <w:r w:rsidRPr="00163A3B">
        <w:rPr>
          <w:sz w:val="24"/>
          <w:szCs w:val="24"/>
        </w:rPr>
        <w:t>),</w:t>
      </w:r>
      <w:r w:rsidR="009D7F01" w:rsidRPr="00163A3B">
        <w:rPr>
          <w:iCs/>
          <w:sz w:val="24"/>
          <w:szCs w:val="24"/>
        </w:rPr>
        <w:t xml:space="preserve"> </w:t>
      </w:r>
      <w:r w:rsidR="009D7F01" w:rsidRPr="00163A3B">
        <w:rPr>
          <w:sz w:val="24"/>
          <w:szCs w:val="24"/>
        </w:rPr>
        <w:t xml:space="preserve">на сайте </w:t>
      </w:r>
      <w:r w:rsidR="007556FF" w:rsidRPr="00163A3B">
        <w:rPr>
          <w:iCs/>
          <w:sz w:val="24"/>
          <w:szCs w:val="24"/>
        </w:rPr>
        <w:t>ПАО «МРСК Центра»</w:t>
      </w:r>
      <w:r w:rsidR="009D7F01" w:rsidRPr="00163A3B">
        <w:rPr>
          <w:sz w:val="24"/>
          <w:szCs w:val="24"/>
        </w:rPr>
        <w:t xml:space="preserve"> (</w:t>
      </w:r>
      <w:hyperlink r:id="rId19" w:history="1">
        <w:r w:rsidR="007556FF" w:rsidRPr="00163A3B">
          <w:rPr>
            <w:rStyle w:val="a7"/>
            <w:sz w:val="24"/>
            <w:szCs w:val="24"/>
          </w:rPr>
          <w:t>www.mrsk-1.ru</w:t>
        </w:r>
      </w:hyperlink>
      <w:r w:rsidR="00862664" w:rsidRPr="00163A3B">
        <w:rPr>
          <w:sz w:val="24"/>
          <w:szCs w:val="24"/>
        </w:rPr>
        <w:t>)</w:t>
      </w:r>
      <w:r w:rsidR="00702B2C" w:rsidRPr="00163A3B">
        <w:rPr>
          <w:sz w:val="24"/>
          <w:szCs w:val="24"/>
        </w:rPr>
        <w:t xml:space="preserve">, на сайте </w:t>
      </w:r>
      <w:r w:rsidR="00F71B88" w:rsidRPr="00163A3B">
        <w:rPr>
          <w:sz w:val="24"/>
          <w:szCs w:val="24"/>
        </w:rPr>
        <w:t xml:space="preserve">электронной торговой площадки ПАО «Россети» </w:t>
      </w:r>
      <w:hyperlink r:id="rId20" w:history="1">
        <w:r w:rsidR="00F71B88" w:rsidRPr="00163A3B">
          <w:rPr>
            <w:rStyle w:val="a7"/>
            <w:sz w:val="24"/>
            <w:szCs w:val="24"/>
          </w:rPr>
          <w:t>www.b2b-mrsk.ru</w:t>
        </w:r>
      </w:hyperlink>
      <w:r w:rsidR="00F71B88" w:rsidRPr="00163A3B">
        <w:rPr>
          <w:sz w:val="24"/>
          <w:szCs w:val="24"/>
        </w:rPr>
        <w:t xml:space="preserve"> (далее — ЭТП)</w:t>
      </w:r>
      <w:r w:rsidR="00702B2C" w:rsidRPr="00163A3B">
        <w:rPr>
          <w:sz w:val="24"/>
          <w:szCs w:val="24"/>
        </w:rPr>
        <w:t xml:space="preserve">, </w:t>
      </w:r>
      <w:r w:rsidRPr="00163A3B">
        <w:rPr>
          <w:iCs/>
          <w:sz w:val="24"/>
          <w:szCs w:val="24"/>
        </w:rPr>
        <w:t>приг</w:t>
      </w:r>
      <w:r w:rsidRPr="00163A3B">
        <w:rPr>
          <w:sz w:val="24"/>
          <w:szCs w:val="24"/>
        </w:rPr>
        <w:t>ласило юридических лиц</w:t>
      </w:r>
      <w:r w:rsidR="005B75A6" w:rsidRPr="00163A3B">
        <w:rPr>
          <w:sz w:val="24"/>
          <w:szCs w:val="24"/>
        </w:rPr>
        <w:t xml:space="preserve"> и физических лиц (в т.</w:t>
      </w:r>
      <w:r w:rsidR="003129D4" w:rsidRPr="00163A3B">
        <w:rPr>
          <w:sz w:val="24"/>
          <w:szCs w:val="24"/>
        </w:rPr>
        <w:t xml:space="preserve"> </w:t>
      </w:r>
      <w:r w:rsidR="005B75A6" w:rsidRPr="00163A3B">
        <w:rPr>
          <w:sz w:val="24"/>
          <w:szCs w:val="24"/>
        </w:rPr>
        <w:t>ч. индивидуальных предпринимателей)</w:t>
      </w:r>
      <w:r w:rsidR="00DC6125" w:rsidRPr="00163A3B">
        <w:rPr>
          <w:sz w:val="24"/>
          <w:szCs w:val="24"/>
        </w:rPr>
        <w:t xml:space="preserve"> </w:t>
      </w:r>
      <w:r w:rsidR="00D7588A" w:rsidRPr="00163A3B">
        <w:rPr>
          <w:sz w:val="24"/>
          <w:szCs w:val="24"/>
        </w:rPr>
        <w:t>являющихся субъектами малого и среднего предпринимательства</w:t>
      </w:r>
      <w:r w:rsidR="00D7588A" w:rsidRPr="00D7588A">
        <w:rPr>
          <w:sz w:val="24"/>
          <w:szCs w:val="24"/>
        </w:rPr>
        <w:t xml:space="preserve">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D7588A">
        <w:rPr>
          <w:sz w:val="24"/>
          <w:szCs w:val="24"/>
        </w:rPr>
        <w:t>(далее - Участники)</w:t>
      </w:r>
      <w:r w:rsidR="009D7F01" w:rsidRPr="00D7588A">
        <w:rPr>
          <w:sz w:val="24"/>
          <w:szCs w:val="24"/>
        </w:rPr>
        <w:t xml:space="preserve"> </w:t>
      </w:r>
      <w:r w:rsidR="004B5EB3" w:rsidRPr="00D7588A">
        <w:rPr>
          <w:sz w:val="24"/>
          <w:szCs w:val="24"/>
        </w:rPr>
        <w:t>к участию в процедуре О</w:t>
      </w:r>
      <w:r w:rsidRPr="00D7588A">
        <w:rPr>
          <w:sz w:val="24"/>
          <w:szCs w:val="24"/>
        </w:rPr>
        <w:t>ткрытого запроса предложений (далее – запрос</w:t>
      </w:r>
      <w:r w:rsidRPr="00862664">
        <w:rPr>
          <w:sz w:val="24"/>
          <w:szCs w:val="24"/>
        </w:rPr>
        <w:t xml:space="preserve"> предложений) </w:t>
      </w:r>
      <w:bookmarkEnd w:id="10"/>
      <w:r w:rsidR="004B5EB3" w:rsidRPr="00862664">
        <w:rPr>
          <w:sz w:val="24"/>
          <w:szCs w:val="24"/>
        </w:rPr>
        <w:t xml:space="preserve">на право заключения </w:t>
      </w:r>
      <w:r w:rsidR="00D7588A">
        <w:rPr>
          <w:sz w:val="24"/>
          <w:szCs w:val="24"/>
        </w:rPr>
        <w:t xml:space="preserve">Договора </w:t>
      </w:r>
      <w:r w:rsidR="00D7588A" w:rsidRPr="00D7588A">
        <w:rPr>
          <w:sz w:val="24"/>
          <w:szCs w:val="24"/>
        </w:rPr>
        <w:t>на оказание услуг по техническому обслуживанию кондиционеров и сплит-систем в зданиях и сооружениях для нужд ПАО «МРСК Центра» (филиала «Смоленскэнерго»</w:t>
      </w:r>
      <w:r w:rsidR="00862664" w:rsidRPr="00D7588A">
        <w:rPr>
          <w:sz w:val="24"/>
          <w:szCs w:val="24"/>
        </w:rPr>
        <w:t>, расположенного по адресу: РФ, 214019, г.</w:t>
      </w:r>
      <w:r w:rsidR="00D7588A" w:rsidRPr="00D7588A">
        <w:rPr>
          <w:sz w:val="24"/>
          <w:szCs w:val="24"/>
        </w:rPr>
        <w:t xml:space="preserve"> Смоленск, ул. Тенишевой, д. 33</w:t>
      </w:r>
      <w:r w:rsidR="00862664" w:rsidRPr="00D7588A">
        <w:rPr>
          <w:sz w:val="24"/>
          <w:szCs w:val="24"/>
        </w:rPr>
        <w:t>)</w:t>
      </w:r>
      <w:r w:rsidRPr="00862664">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D7588A">
        <w:rPr>
          <w:sz w:val="24"/>
          <w:szCs w:val="24"/>
        </w:rPr>
        <w:t xml:space="preserve">Договора </w:t>
      </w:r>
      <w:r w:rsidR="00D7588A" w:rsidRPr="00F91205">
        <w:rPr>
          <w:rFonts w:eastAsiaTheme="minorHAnsi"/>
          <w:sz w:val="24"/>
          <w:szCs w:val="24"/>
          <w:lang w:eastAsia="en-US"/>
        </w:rPr>
        <w:t>на оказание услуг по техническому обслуживанию кондиционеров и сплит-систем в зданиях и сооружениях для нужд ПАО «МРСК Центра» (филиала «Смоленскэнерго»)</w:t>
      </w:r>
      <w:r w:rsidR="00702B2C" w:rsidRPr="00C12FA4">
        <w:rPr>
          <w:sz w:val="24"/>
          <w:szCs w:val="24"/>
        </w:rPr>
        <w:t>.</w:t>
      </w:r>
    </w:p>
    <w:p w:rsidR="008C4223" w:rsidRPr="00D7588A" w:rsidRDefault="008C4223" w:rsidP="00750D4A">
      <w:pPr>
        <w:keepNext/>
        <w:autoSpaceDE w:val="0"/>
        <w:autoSpaceDN w:val="0"/>
        <w:spacing w:line="264" w:lineRule="auto"/>
        <w:ind w:firstLine="540"/>
        <w:rPr>
          <w:sz w:val="24"/>
          <w:szCs w:val="24"/>
          <w:lang w:eastAsia="ru-RU"/>
        </w:rPr>
      </w:pPr>
      <w:r w:rsidRPr="00D7588A">
        <w:rPr>
          <w:sz w:val="24"/>
          <w:szCs w:val="24"/>
        </w:rPr>
        <w:t xml:space="preserve">Количество лотов: </w:t>
      </w:r>
      <w:r w:rsidRPr="00D7588A">
        <w:rPr>
          <w:b/>
          <w:sz w:val="24"/>
          <w:szCs w:val="24"/>
        </w:rPr>
        <w:t>1 (один)</w:t>
      </w:r>
      <w:r w:rsidRPr="00D7588A">
        <w:rPr>
          <w:sz w:val="24"/>
          <w:szCs w:val="24"/>
        </w:rPr>
        <w:t>.</w:t>
      </w:r>
    </w:p>
    <w:bookmarkEnd w:id="18"/>
    <w:p w:rsidR="00804801" w:rsidRPr="00D7588A" w:rsidRDefault="00B5344A" w:rsidP="00750D4A">
      <w:pPr>
        <w:pStyle w:val="a"/>
        <w:keepNext/>
        <w:numPr>
          <w:ilvl w:val="0"/>
          <w:numId w:val="0"/>
        </w:numPr>
        <w:spacing w:line="264" w:lineRule="auto"/>
        <w:ind w:left="360" w:hanging="360"/>
        <w:rPr>
          <w:sz w:val="24"/>
          <w:szCs w:val="24"/>
        </w:rPr>
      </w:pPr>
      <w:r w:rsidRPr="00D7588A">
        <w:rPr>
          <w:sz w:val="24"/>
          <w:szCs w:val="24"/>
        </w:rPr>
        <w:t xml:space="preserve">Частичное </w:t>
      </w:r>
      <w:r w:rsidR="00366652" w:rsidRPr="00D7588A">
        <w:rPr>
          <w:sz w:val="24"/>
          <w:szCs w:val="24"/>
        </w:rPr>
        <w:t xml:space="preserve">оказание </w:t>
      </w:r>
      <w:r w:rsidR="00AD3EBC" w:rsidRPr="00D7588A">
        <w:rPr>
          <w:sz w:val="24"/>
          <w:szCs w:val="24"/>
        </w:rPr>
        <w:t>услуг</w:t>
      </w:r>
      <w:r w:rsidRPr="00D7588A">
        <w:rPr>
          <w:sz w:val="24"/>
          <w:szCs w:val="24"/>
        </w:rPr>
        <w:t xml:space="preserve"> не допускается.</w:t>
      </w:r>
    </w:p>
    <w:p w:rsidR="00717F60" w:rsidRPr="00D7588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7588A">
        <w:rPr>
          <w:sz w:val="24"/>
          <w:szCs w:val="24"/>
        </w:rPr>
        <w:t>Сроки</w:t>
      </w:r>
      <w:r w:rsidR="00717F60" w:rsidRPr="00D7588A">
        <w:rPr>
          <w:sz w:val="24"/>
          <w:szCs w:val="24"/>
        </w:rPr>
        <w:t xml:space="preserve"> </w:t>
      </w:r>
      <w:r w:rsidR="00366652" w:rsidRPr="00D7588A">
        <w:rPr>
          <w:sz w:val="24"/>
          <w:szCs w:val="24"/>
        </w:rPr>
        <w:t>оказания услуг</w:t>
      </w:r>
      <w:r w:rsidR="00717F60" w:rsidRPr="00D7588A">
        <w:rPr>
          <w:sz w:val="24"/>
          <w:szCs w:val="24"/>
        </w:rPr>
        <w:t xml:space="preserve">: </w:t>
      </w:r>
      <w:r w:rsidR="00D7588A" w:rsidRPr="00D7588A">
        <w:rPr>
          <w:sz w:val="24"/>
          <w:szCs w:val="24"/>
        </w:rPr>
        <w:t>2 раза в год:1-е ТО с 04.05.2016 по 30.05.2016; 2-е ТО с 01.10.2016 по 31.10.2016</w:t>
      </w:r>
      <w:r w:rsidR="00717F60" w:rsidRPr="00D7588A">
        <w:rPr>
          <w:sz w:val="24"/>
          <w:szCs w:val="24"/>
        </w:rPr>
        <w:t>.</w:t>
      </w:r>
      <w:bookmarkEnd w:id="19"/>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00D7588A" w:rsidRPr="00D7588A">
        <w:rPr>
          <w:sz w:val="24"/>
          <w:szCs w:val="24"/>
        </w:rPr>
        <w:t>в г. Смоленске и Смоленской области</w:t>
      </w:r>
      <w:r w:rsidRPr="00D7588A">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D7588A">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91F24">
        <w:rPr>
          <w:iCs/>
          <w:sz w:val="24"/>
          <w:szCs w:val="24"/>
        </w:rPr>
        <w:fldChar w:fldCharType="begin"/>
      </w:r>
      <w:r w:rsidR="00E71A48">
        <w:rPr>
          <w:iCs/>
          <w:sz w:val="24"/>
          <w:szCs w:val="24"/>
        </w:rPr>
        <w:instrText xml:space="preserve"> REF _Ref311232052 \r \h </w:instrText>
      </w:r>
      <w:r w:rsidR="00F91F24">
        <w:rPr>
          <w:iCs/>
          <w:sz w:val="24"/>
          <w:szCs w:val="24"/>
        </w:rPr>
      </w:r>
      <w:r w:rsidR="00F91F24">
        <w:rPr>
          <w:iCs/>
          <w:sz w:val="24"/>
          <w:szCs w:val="24"/>
        </w:rPr>
        <w:fldChar w:fldCharType="separate"/>
      </w:r>
      <w:r w:rsidR="006D28DA">
        <w:rPr>
          <w:iCs/>
          <w:sz w:val="24"/>
          <w:szCs w:val="24"/>
        </w:rPr>
        <w:t>3</w:t>
      </w:r>
      <w:r w:rsidR="00F91F2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91F24">
        <w:rPr>
          <w:sz w:val="24"/>
          <w:szCs w:val="24"/>
        </w:rPr>
        <w:fldChar w:fldCharType="begin"/>
      </w:r>
      <w:r w:rsidR="008D2928">
        <w:rPr>
          <w:sz w:val="24"/>
          <w:szCs w:val="24"/>
        </w:rPr>
        <w:instrText xml:space="preserve"> REF _Ref440270568 \r \h </w:instrText>
      </w:r>
      <w:r w:rsidR="00F91F24">
        <w:rPr>
          <w:sz w:val="24"/>
          <w:szCs w:val="24"/>
        </w:rPr>
      </w:r>
      <w:r w:rsidR="00F91F24">
        <w:rPr>
          <w:sz w:val="24"/>
          <w:szCs w:val="24"/>
        </w:rPr>
        <w:fldChar w:fldCharType="separate"/>
      </w:r>
      <w:r w:rsidR="006D28DA">
        <w:rPr>
          <w:sz w:val="24"/>
          <w:szCs w:val="24"/>
        </w:rPr>
        <w:t>4</w:t>
      </w:r>
      <w:r w:rsidR="00F91F2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70E2">
        <w:fldChar w:fldCharType="begin"/>
      </w:r>
      <w:r w:rsidR="001670E2">
        <w:instrText xml:space="preserve"> REF _Ref305973574 \r \h  \* MERGEFORMAT </w:instrText>
      </w:r>
      <w:r w:rsidR="001670E2">
        <w:fldChar w:fldCharType="separate"/>
      </w:r>
      <w:r w:rsidR="006D28DA">
        <w:t>2</w:t>
      </w:r>
      <w:r w:rsidR="001670E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F91F24">
        <w:rPr>
          <w:iCs/>
          <w:sz w:val="24"/>
          <w:szCs w:val="24"/>
        </w:rPr>
        <w:fldChar w:fldCharType="begin"/>
      </w:r>
      <w:r w:rsidR="008D2928">
        <w:rPr>
          <w:iCs/>
          <w:sz w:val="24"/>
          <w:szCs w:val="24"/>
        </w:rPr>
        <w:instrText xml:space="preserve"> REF _Ref440270602 \r \h </w:instrText>
      </w:r>
      <w:r w:rsidR="00F91F24">
        <w:rPr>
          <w:iCs/>
          <w:sz w:val="24"/>
          <w:szCs w:val="24"/>
        </w:rPr>
      </w:r>
      <w:r w:rsidR="00F91F24">
        <w:rPr>
          <w:iCs/>
          <w:sz w:val="24"/>
          <w:szCs w:val="24"/>
        </w:rPr>
        <w:fldChar w:fldCharType="separate"/>
      </w:r>
      <w:r w:rsidR="006D28DA">
        <w:rPr>
          <w:iCs/>
          <w:sz w:val="24"/>
          <w:szCs w:val="24"/>
        </w:rPr>
        <w:t>5</w:t>
      </w:r>
      <w:r w:rsidR="00F91F24">
        <w:rPr>
          <w:iCs/>
          <w:sz w:val="24"/>
          <w:szCs w:val="24"/>
        </w:rPr>
        <w:fldChar w:fldCharType="end"/>
      </w:r>
      <w:r w:rsidR="004D7428">
        <w:rPr>
          <w:sz w:val="24"/>
          <w:szCs w:val="24"/>
        </w:rPr>
        <w:t>.</w:t>
      </w:r>
    </w:p>
    <w:p w:rsidR="002A47D1" w:rsidRPr="000B605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670E2">
        <w:fldChar w:fldCharType="begin"/>
      </w:r>
      <w:r w:rsidR="001670E2">
        <w:instrText xml:space="preserve"> REF _Ref440270637 \r \h  \* MERGEFORMAT </w:instrText>
      </w:r>
      <w:r w:rsidR="001670E2">
        <w:fldChar w:fldCharType="separate"/>
      </w:r>
      <w:r w:rsidR="006D28DA">
        <w:rPr>
          <w:sz w:val="24"/>
          <w:szCs w:val="24"/>
        </w:rPr>
        <w:t>1.1.5</w:t>
      </w:r>
      <w:r w:rsidR="001670E2">
        <w:fldChar w:fldCharType="end"/>
      </w:r>
      <w:r w:rsidRPr="00366652">
        <w:rPr>
          <w:sz w:val="24"/>
          <w:szCs w:val="24"/>
        </w:rPr>
        <w:t xml:space="preserve">, </w:t>
      </w:r>
      <w:r w:rsidR="001670E2">
        <w:fldChar w:fldCharType="begin"/>
      </w:r>
      <w:r w:rsidR="001670E2">
        <w:instrText xml:space="preserve"> REF _Ref440270663 \r \h  \* MERGEFORMAT </w:instrText>
      </w:r>
      <w:r w:rsidR="001670E2">
        <w:fldChar w:fldCharType="separate"/>
      </w:r>
      <w:r w:rsidR="006D28DA">
        <w:rPr>
          <w:sz w:val="24"/>
          <w:szCs w:val="24"/>
        </w:rPr>
        <w:t>1.1.7</w:t>
      </w:r>
      <w:r w:rsidR="001670E2">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w:t>
      </w:r>
      <w:r w:rsidR="00366652" w:rsidRPr="000B6054">
        <w:rPr>
          <w:sz w:val="24"/>
          <w:szCs w:val="24"/>
        </w:rPr>
        <w:t>форме и порядку оплаты</w:t>
      </w:r>
      <w:r w:rsidRPr="000B6054">
        <w:rPr>
          <w:sz w:val="24"/>
          <w:szCs w:val="24"/>
        </w:rPr>
        <w:t>, указанным в Приложении №1 (Техническ</w:t>
      </w:r>
      <w:r w:rsidR="008A3437">
        <w:rPr>
          <w:sz w:val="24"/>
          <w:szCs w:val="24"/>
        </w:rPr>
        <w:t>ом</w:t>
      </w:r>
      <w:r w:rsidRPr="000B6054">
        <w:rPr>
          <w:sz w:val="24"/>
          <w:szCs w:val="24"/>
        </w:rPr>
        <w:t xml:space="preserve"> задани</w:t>
      </w:r>
      <w:r w:rsidR="00A154B7" w:rsidRPr="000B6054">
        <w:rPr>
          <w:sz w:val="24"/>
          <w:szCs w:val="24"/>
        </w:rPr>
        <w:t>и</w:t>
      </w:r>
      <w:r w:rsidRPr="000B6054">
        <w:rPr>
          <w:sz w:val="24"/>
          <w:szCs w:val="24"/>
        </w:rPr>
        <w:t xml:space="preserve">) </w:t>
      </w:r>
      <w:r w:rsidR="000B6054" w:rsidRPr="000B6054">
        <w:rPr>
          <w:sz w:val="24"/>
          <w:szCs w:val="24"/>
        </w:rPr>
        <w:t>и/или в Приложении №2 (проекте Договора)</w:t>
      </w:r>
      <w:r w:rsidR="000B6054" w:rsidRPr="000B6054">
        <w:rPr>
          <w:bCs w:val="0"/>
          <w:iCs/>
          <w:sz w:val="24"/>
          <w:szCs w:val="24"/>
        </w:rPr>
        <w:t xml:space="preserve"> </w:t>
      </w:r>
      <w:r w:rsidRPr="000B6054">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B6054">
        <w:rPr>
          <w:sz w:val="24"/>
          <w:szCs w:val="24"/>
        </w:rPr>
        <w:t>п.п</w:t>
      </w:r>
      <w:proofErr w:type="spellEnd"/>
      <w:r w:rsidRPr="000B6054">
        <w:rPr>
          <w:sz w:val="24"/>
          <w:szCs w:val="24"/>
        </w:rPr>
        <w:t xml:space="preserve">. </w:t>
      </w:r>
      <w:r w:rsidR="001670E2">
        <w:fldChar w:fldCharType="begin"/>
      </w:r>
      <w:r w:rsidR="001670E2">
        <w:instrText xml:space="preserve"> REF _Ref440270637 \r \h  \* MERGEFORMAT </w:instrText>
      </w:r>
      <w:r w:rsidR="001670E2">
        <w:fldChar w:fldCharType="separate"/>
      </w:r>
      <w:r w:rsidR="006D28DA" w:rsidRPr="000B6054">
        <w:rPr>
          <w:sz w:val="24"/>
          <w:szCs w:val="24"/>
        </w:rPr>
        <w:t>1.1.5</w:t>
      </w:r>
      <w:r w:rsidR="001670E2">
        <w:fldChar w:fldCharType="end"/>
      </w:r>
      <w:r w:rsidR="008D2928" w:rsidRPr="000B6054">
        <w:rPr>
          <w:sz w:val="24"/>
          <w:szCs w:val="24"/>
        </w:rPr>
        <w:t xml:space="preserve">, </w:t>
      </w:r>
      <w:r w:rsidR="001670E2">
        <w:fldChar w:fldCharType="begin"/>
      </w:r>
      <w:r w:rsidR="001670E2">
        <w:instrText xml:space="preserve"> REF _Ref440270663 \r \h  \* MERGEFORMAT </w:instrText>
      </w:r>
      <w:r w:rsidR="001670E2">
        <w:fldChar w:fldCharType="separate"/>
      </w:r>
      <w:r w:rsidR="006D28DA" w:rsidRPr="000B6054">
        <w:rPr>
          <w:sz w:val="24"/>
          <w:szCs w:val="24"/>
        </w:rPr>
        <w:t>1.1.7</w:t>
      </w:r>
      <w:r w:rsidR="001670E2">
        <w:fldChar w:fldCharType="end"/>
      </w:r>
      <w:r w:rsidRPr="000B6054">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91F24">
        <w:rPr>
          <w:sz w:val="24"/>
          <w:szCs w:val="24"/>
        </w:rPr>
        <w:fldChar w:fldCharType="begin"/>
      </w:r>
      <w:r w:rsidR="008D2928">
        <w:rPr>
          <w:sz w:val="24"/>
          <w:szCs w:val="24"/>
        </w:rPr>
        <w:instrText xml:space="preserve"> REF _Ref440270663 \r \h </w:instrText>
      </w:r>
      <w:r w:rsidR="00F91F24">
        <w:rPr>
          <w:sz w:val="24"/>
          <w:szCs w:val="24"/>
        </w:rPr>
      </w:r>
      <w:r w:rsidR="00F91F24">
        <w:rPr>
          <w:sz w:val="24"/>
          <w:szCs w:val="24"/>
        </w:rPr>
        <w:fldChar w:fldCharType="separate"/>
      </w:r>
      <w:r w:rsidR="006D28DA">
        <w:rPr>
          <w:sz w:val="24"/>
          <w:szCs w:val="24"/>
        </w:rPr>
        <w:t>1.1.7</w:t>
      </w:r>
      <w:r w:rsidR="00F91F24">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70E2">
        <w:fldChar w:fldCharType="begin"/>
      </w:r>
      <w:r w:rsidR="001670E2">
        <w:instrText xml:space="preserve"> REF _Ref305973033 \r \h  \* MERGEFORMAT </w:instrText>
      </w:r>
      <w:r w:rsidR="001670E2">
        <w:fldChar w:fldCharType="separate"/>
      </w:r>
      <w:r w:rsidR="006D28DA">
        <w:rPr>
          <w:sz w:val="24"/>
          <w:szCs w:val="24"/>
        </w:rPr>
        <w:t>3.2</w:t>
      </w:r>
      <w:r w:rsidR="001670E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70E2">
        <w:fldChar w:fldCharType="begin"/>
      </w:r>
      <w:r w:rsidR="001670E2">
        <w:instrText xml:space="preserve"> REF _Ref191386164 \r \h  \* MERGEFORMAT </w:instrText>
      </w:r>
      <w:r w:rsidR="001670E2">
        <w:fldChar w:fldCharType="separate"/>
      </w:r>
      <w:r w:rsidR="006D28DA">
        <w:rPr>
          <w:sz w:val="24"/>
          <w:szCs w:val="24"/>
        </w:rPr>
        <w:t xml:space="preserve"> 1.4.1 </w:t>
      </w:r>
      <w:r w:rsidR="001670E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70E2">
        <w:fldChar w:fldCharType="begin"/>
      </w:r>
      <w:r w:rsidR="001670E2">
        <w:instrText xml:space="preserve"> REF _Ref306978606 \r \h  \* MERGEFORMAT </w:instrText>
      </w:r>
      <w:r w:rsidR="001670E2">
        <w:fldChar w:fldCharType="separate"/>
      </w:r>
      <w:r w:rsidR="006D28DA">
        <w:rPr>
          <w:sz w:val="24"/>
          <w:szCs w:val="24"/>
        </w:rPr>
        <w:t xml:space="preserve"> 1.4.2 </w:t>
      </w:r>
      <w:r w:rsidR="001670E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70E2">
        <w:fldChar w:fldCharType="begin"/>
      </w:r>
      <w:r w:rsidR="001670E2">
        <w:instrText xml:space="preserve"> REF _Ref306114966 \r \h  \* MERGEFORMAT </w:instrText>
      </w:r>
      <w:r w:rsidR="001670E2">
        <w:fldChar w:fldCharType="separate"/>
      </w:r>
      <w:r w:rsidR="006D28DA">
        <w:rPr>
          <w:sz w:val="24"/>
          <w:szCs w:val="24"/>
        </w:rPr>
        <w:t>3.3.11</w:t>
      </w:r>
      <w:r w:rsidR="001670E2">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1670E2">
        <w:fldChar w:fldCharType="begin"/>
      </w:r>
      <w:r w:rsidR="001670E2">
        <w:instrText xml:space="preserve"> REF _Ref191386085 \r \h  \* MERGEFORMAT </w:instrText>
      </w:r>
      <w:r w:rsidR="001670E2">
        <w:fldChar w:fldCharType="separate"/>
      </w:r>
      <w:r w:rsidR="006D28DA">
        <w:rPr>
          <w:iCs/>
          <w:sz w:val="24"/>
          <w:szCs w:val="24"/>
        </w:rPr>
        <w:t>1.1.1</w:t>
      </w:r>
      <w:r w:rsidR="001670E2">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91F24">
        <w:rPr>
          <w:b w:val="0"/>
        </w:rPr>
        <w:fldChar w:fldCharType="begin"/>
      </w:r>
      <w:r w:rsidR="002D4BC6">
        <w:rPr>
          <w:b w:val="0"/>
        </w:rPr>
        <w:instrText xml:space="preserve"> REF _Ref440275279 \r \h </w:instrText>
      </w:r>
      <w:r w:rsidR="00F91F24">
        <w:rPr>
          <w:b w:val="0"/>
        </w:rPr>
      </w:r>
      <w:r w:rsidR="00F91F24">
        <w:rPr>
          <w:b w:val="0"/>
        </w:rPr>
        <w:fldChar w:fldCharType="separate"/>
      </w:r>
      <w:r w:rsidR="006D28DA">
        <w:rPr>
          <w:b w:val="0"/>
        </w:rPr>
        <w:t>1.1.4</w:t>
      </w:r>
      <w:r w:rsidR="00F91F2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70E2">
        <w:fldChar w:fldCharType="begin"/>
      </w:r>
      <w:r w:rsidR="001670E2">
        <w:instrText xml:space="preserve"> REF _Ref305973147 \r \h  \* MERGEFORMAT </w:instrText>
      </w:r>
      <w:r w:rsidR="001670E2">
        <w:fldChar w:fldCharType="separate"/>
      </w:r>
      <w:r w:rsidR="006D28DA">
        <w:rPr>
          <w:b w:val="0"/>
          <w:szCs w:val="24"/>
        </w:rPr>
        <w:t>3.3</w:t>
      </w:r>
      <w:r w:rsidR="001670E2">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2D4BC6">
        <w:rPr>
          <w:b w:val="0"/>
          <w:szCs w:val="24"/>
        </w:rPr>
        <w:t xml:space="preserve">Письмо о подаче оферты (подраздел </w:t>
      </w:r>
      <w:r w:rsidR="001670E2">
        <w:fldChar w:fldCharType="begin"/>
      </w:r>
      <w:r w:rsidR="001670E2">
        <w:instrText xml:space="preserve"> REF _Ref55336310 \r \h  \* MERGEFORMAT </w:instrText>
      </w:r>
      <w:r w:rsidR="001670E2">
        <w:fldChar w:fldCharType="separate"/>
      </w:r>
      <w:r w:rsidR="006D28DA">
        <w:rPr>
          <w:b w:val="0"/>
          <w:szCs w:val="24"/>
        </w:rPr>
        <w:t>5.1</w:t>
      </w:r>
      <w:r w:rsidR="001670E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1670E2">
        <w:fldChar w:fldCharType="begin"/>
      </w:r>
      <w:r w:rsidR="001670E2">
        <w:instrText xml:space="preserve"> REF _Ref440284918 \r \h  \* MERGEFORMAT </w:instrText>
      </w:r>
      <w:r w:rsidR="001670E2">
        <w:fldChar w:fldCharType="separate"/>
      </w:r>
      <w:r w:rsidR="006D28DA">
        <w:rPr>
          <w:b w:val="0"/>
          <w:szCs w:val="24"/>
        </w:rPr>
        <w:t>5.2</w:t>
      </w:r>
      <w:r w:rsidR="001670E2">
        <w:fldChar w:fldCharType="end"/>
      </w:r>
      <w:r w:rsidRPr="002D4BC6">
        <w:rPr>
          <w:b w:val="0"/>
          <w:szCs w:val="24"/>
        </w:rPr>
        <w:t xml:space="preserve">), Техническое предложение (подраздел </w:t>
      </w:r>
      <w:r w:rsidR="00F91F24">
        <w:rPr>
          <w:b w:val="0"/>
          <w:szCs w:val="24"/>
        </w:rPr>
        <w:fldChar w:fldCharType="begin"/>
      </w:r>
      <w:r w:rsidR="00E51A35">
        <w:rPr>
          <w:b w:val="0"/>
          <w:szCs w:val="24"/>
        </w:rPr>
        <w:instrText xml:space="preserve"> REF _Ref440537120 \r \h </w:instrText>
      </w:r>
      <w:r w:rsidR="00F91F24">
        <w:rPr>
          <w:b w:val="0"/>
          <w:szCs w:val="24"/>
        </w:rPr>
      </w:r>
      <w:r w:rsidR="00F91F24">
        <w:rPr>
          <w:b w:val="0"/>
          <w:szCs w:val="24"/>
        </w:rPr>
        <w:fldChar w:fldCharType="separate"/>
      </w:r>
      <w:r w:rsidR="006D28DA">
        <w:rPr>
          <w:b w:val="0"/>
          <w:szCs w:val="24"/>
        </w:rPr>
        <w:t>5.3</w:t>
      </w:r>
      <w:r w:rsidR="00F91F24">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670E2">
        <w:fldChar w:fldCharType="begin"/>
      </w:r>
      <w:r w:rsidR="001670E2">
        <w:instrText xml:space="preserve"> REF _Ref440284947 \r \h  \* MERGEFORMAT </w:instrText>
      </w:r>
      <w:r w:rsidR="001670E2">
        <w:fldChar w:fldCharType="separate"/>
      </w:r>
      <w:r w:rsidR="006D28DA">
        <w:rPr>
          <w:b w:val="0"/>
          <w:szCs w:val="24"/>
        </w:rPr>
        <w:t>5.4</w:t>
      </w:r>
      <w:r w:rsidR="001670E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91F24">
        <w:rPr>
          <w:b w:val="0"/>
          <w:szCs w:val="24"/>
        </w:rPr>
        <w:fldChar w:fldCharType="begin"/>
      </w:r>
      <w:r w:rsidR="00B8118F">
        <w:rPr>
          <w:b w:val="0"/>
          <w:szCs w:val="24"/>
        </w:rPr>
        <w:instrText xml:space="preserve"> REF _Ref440361439 \r \h </w:instrText>
      </w:r>
      <w:r w:rsidR="00F91F24">
        <w:rPr>
          <w:b w:val="0"/>
          <w:szCs w:val="24"/>
        </w:rPr>
      </w:r>
      <w:r w:rsidR="00F91F24">
        <w:rPr>
          <w:b w:val="0"/>
          <w:szCs w:val="24"/>
        </w:rPr>
        <w:fldChar w:fldCharType="separate"/>
      </w:r>
      <w:r w:rsidR="006D28DA">
        <w:rPr>
          <w:b w:val="0"/>
          <w:szCs w:val="24"/>
        </w:rPr>
        <w:t>5.5</w:t>
      </w:r>
      <w:r w:rsidR="00F91F24">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91F24">
        <w:rPr>
          <w:b w:val="0"/>
          <w:szCs w:val="24"/>
        </w:rPr>
        <w:fldChar w:fldCharType="begin"/>
      </w:r>
      <w:r w:rsidR="00B8118F">
        <w:rPr>
          <w:b w:val="0"/>
          <w:szCs w:val="24"/>
        </w:rPr>
        <w:instrText xml:space="preserve"> REF _Ref440361531 \r \h </w:instrText>
      </w:r>
      <w:r w:rsidR="00F91F24">
        <w:rPr>
          <w:b w:val="0"/>
          <w:szCs w:val="24"/>
        </w:rPr>
      </w:r>
      <w:r w:rsidR="00F91F24">
        <w:rPr>
          <w:b w:val="0"/>
          <w:szCs w:val="24"/>
        </w:rPr>
        <w:fldChar w:fldCharType="separate"/>
      </w:r>
      <w:r w:rsidR="006D28DA">
        <w:rPr>
          <w:b w:val="0"/>
          <w:szCs w:val="24"/>
        </w:rPr>
        <w:t>5.6</w:t>
      </w:r>
      <w:r w:rsidR="00F91F24">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91F24">
        <w:rPr>
          <w:b w:val="0"/>
          <w:szCs w:val="24"/>
        </w:rPr>
        <w:fldChar w:fldCharType="begin"/>
      </w:r>
      <w:r>
        <w:rPr>
          <w:b w:val="0"/>
          <w:szCs w:val="24"/>
        </w:rPr>
        <w:instrText xml:space="preserve"> REF _Ref440285128 \r \h </w:instrText>
      </w:r>
      <w:r w:rsidR="00F91F24">
        <w:rPr>
          <w:b w:val="0"/>
          <w:szCs w:val="24"/>
        </w:rPr>
      </w:r>
      <w:r w:rsidR="00F91F24">
        <w:rPr>
          <w:b w:val="0"/>
          <w:szCs w:val="24"/>
        </w:rPr>
        <w:fldChar w:fldCharType="separate"/>
      </w:r>
      <w:r w:rsidR="006D28DA">
        <w:rPr>
          <w:b w:val="0"/>
          <w:szCs w:val="24"/>
        </w:rPr>
        <w:t>3.3.14</w:t>
      </w:r>
      <w:r w:rsidR="00F91F24">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F91F24">
        <w:rPr>
          <w:b w:val="0"/>
          <w:szCs w:val="24"/>
        </w:rPr>
        <w:fldChar w:fldCharType="begin"/>
      </w:r>
      <w:r>
        <w:rPr>
          <w:b w:val="0"/>
          <w:szCs w:val="24"/>
        </w:rPr>
        <w:instrText xml:space="preserve"> REF _Ref305973250 \r \h </w:instrText>
      </w:r>
      <w:r w:rsidR="00F91F24">
        <w:rPr>
          <w:b w:val="0"/>
          <w:szCs w:val="24"/>
        </w:rPr>
      </w:r>
      <w:r w:rsidR="00F91F24">
        <w:rPr>
          <w:b w:val="0"/>
          <w:szCs w:val="24"/>
        </w:rPr>
        <w:fldChar w:fldCharType="separate"/>
      </w:r>
      <w:r w:rsidR="006D28DA">
        <w:rPr>
          <w:b w:val="0"/>
          <w:szCs w:val="24"/>
        </w:rPr>
        <w:t>3.6</w:t>
      </w:r>
      <w:r w:rsidR="00F91F2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91F24">
        <w:rPr>
          <w:b w:val="0"/>
          <w:szCs w:val="24"/>
        </w:rPr>
        <w:fldChar w:fldCharType="begin"/>
      </w:r>
      <w:r>
        <w:rPr>
          <w:b w:val="0"/>
          <w:szCs w:val="24"/>
        </w:rPr>
        <w:instrText xml:space="preserve"> REF _Ref303681924 \r \h </w:instrText>
      </w:r>
      <w:r w:rsidR="00F91F24">
        <w:rPr>
          <w:b w:val="0"/>
          <w:szCs w:val="24"/>
        </w:rPr>
      </w:r>
      <w:r w:rsidR="00F91F24">
        <w:rPr>
          <w:b w:val="0"/>
          <w:szCs w:val="24"/>
        </w:rPr>
        <w:fldChar w:fldCharType="separate"/>
      </w:r>
      <w:r w:rsidR="006D28DA">
        <w:rPr>
          <w:b w:val="0"/>
          <w:szCs w:val="24"/>
        </w:rPr>
        <w:t>3.8</w:t>
      </w:r>
      <w:r w:rsidR="00F91F2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446"/>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91F24">
        <w:rPr>
          <w:b w:val="0"/>
        </w:rPr>
        <w:fldChar w:fldCharType="begin"/>
      </w:r>
      <w:r w:rsidR="008D2928">
        <w:rPr>
          <w:b w:val="0"/>
        </w:rPr>
        <w:instrText xml:space="preserve"> REF _Ref93264992 \r \h </w:instrText>
      </w:r>
      <w:r w:rsidR="00F91F24">
        <w:rPr>
          <w:b w:val="0"/>
        </w:rPr>
      </w:r>
      <w:r w:rsidR="00F91F24">
        <w:rPr>
          <w:b w:val="0"/>
        </w:rPr>
        <w:fldChar w:fldCharType="separate"/>
      </w:r>
      <w:r w:rsidR="006D28DA">
        <w:rPr>
          <w:b w:val="0"/>
        </w:rPr>
        <w:t>5.5</w:t>
      </w:r>
      <w:r w:rsidR="00F91F24">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450"/>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91F24">
        <w:rPr>
          <w:b w:val="0"/>
        </w:rPr>
        <w:fldChar w:fldCharType="begin"/>
      </w:r>
      <w:r w:rsidR="008D2928">
        <w:rPr>
          <w:b w:val="0"/>
        </w:rPr>
        <w:instrText xml:space="preserve"> REF _Ref440270867 \r \h </w:instrText>
      </w:r>
      <w:r w:rsidR="00F91F24">
        <w:rPr>
          <w:b w:val="0"/>
        </w:rPr>
      </w:r>
      <w:r w:rsidR="00F91F24">
        <w:rPr>
          <w:b w:val="0"/>
        </w:rPr>
        <w:fldChar w:fldCharType="separate"/>
      </w:r>
      <w:r w:rsidR="006D28DA">
        <w:rPr>
          <w:b w:val="0"/>
        </w:rPr>
        <w:t>2.2.3</w:t>
      </w:r>
      <w:r w:rsidR="00F91F24">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455"/>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70E2">
        <w:fldChar w:fldCharType="begin"/>
      </w:r>
      <w:r w:rsidR="001670E2">
        <w:instrText xml:space="preserve"> REF _Ref305973033 \r \h  \* MERGEFORMAT </w:instrText>
      </w:r>
      <w:r w:rsidR="001670E2">
        <w:fldChar w:fldCharType="separate"/>
      </w:r>
      <w:r w:rsidR="006D28DA">
        <w:rPr>
          <w:bCs w:val="0"/>
          <w:sz w:val="24"/>
          <w:szCs w:val="24"/>
        </w:rPr>
        <w:t>3.2</w:t>
      </w:r>
      <w:r w:rsidR="001670E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70E2">
        <w:fldChar w:fldCharType="begin"/>
      </w:r>
      <w:r w:rsidR="001670E2">
        <w:instrText xml:space="preserve"> REF _Ref305973147 \r \h  \* MERGEFORMAT </w:instrText>
      </w:r>
      <w:r w:rsidR="001670E2">
        <w:fldChar w:fldCharType="separate"/>
      </w:r>
      <w:r w:rsidR="006D28DA">
        <w:rPr>
          <w:bCs w:val="0"/>
          <w:sz w:val="24"/>
          <w:szCs w:val="24"/>
        </w:rPr>
        <w:t>3.3</w:t>
      </w:r>
      <w:r w:rsidR="001670E2">
        <w:fldChar w:fldCharType="end"/>
      </w:r>
      <w:r w:rsidR="00F91F2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91F24" w:rsidRPr="00E71A48">
        <w:rPr>
          <w:bCs w:val="0"/>
          <w:sz w:val="24"/>
          <w:szCs w:val="24"/>
        </w:rPr>
      </w:r>
      <w:r w:rsidR="00F91F2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91F2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91F24" w:rsidRPr="00E71A48">
        <w:rPr>
          <w:bCs w:val="0"/>
          <w:sz w:val="24"/>
          <w:szCs w:val="24"/>
        </w:rPr>
      </w:r>
      <w:r w:rsidR="00F91F24" w:rsidRPr="00E71A48">
        <w:rPr>
          <w:bCs w:val="0"/>
          <w:sz w:val="24"/>
          <w:szCs w:val="24"/>
        </w:rPr>
        <w:fldChar w:fldCharType="end"/>
      </w:r>
      <w:r w:rsidR="001670E2">
        <w:fldChar w:fldCharType="begin"/>
      </w:r>
      <w:r w:rsidR="001670E2">
        <w:instrText xml:space="preserve"> REF _Ref305973214 \r \h  \* MERGEFORMAT </w:instrText>
      </w:r>
      <w:r w:rsidR="001670E2">
        <w:fldChar w:fldCharType="separate"/>
      </w:r>
      <w:r w:rsidR="006D28DA">
        <w:rPr>
          <w:bCs w:val="0"/>
          <w:sz w:val="24"/>
          <w:szCs w:val="24"/>
        </w:rPr>
        <w:t>3.4</w:t>
      </w:r>
      <w:r w:rsidR="001670E2">
        <w:fldChar w:fldCharType="end"/>
      </w:r>
      <w:r w:rsidR="00096E9D" w:rsidRPr="00E71A48">
        <w:rPr>
          <w:bCs w:val="0"/>
          <w:sz w:val="24"/>
          <w:szCs w:val="24"/>
        </w:rPr>
        <w:t xml:space="preserve">, </w:t>
      </w:r>
      <w:r w:rsidR="00F91F24">
        <w:rPr>
          <w:bCs w:val="0"/>
          <w:sz w:val="24"/>
          <w:szCs w:val="24"/>
        </w:rPr>
        <w:fldChar w:fldCharType="begin"/>
      </w:r>
      <w:r w:rsidR="00AA426F">
        <w:rPr>
          <w:bCs w:val="0"/>
          <w:sz w:val="24"/>
          <w:szCs w:val="24"/>
        </w:rPr>
        <w:instrText xml:space="preserve"> REF _Ref440881267 \r \h </w:instrText>
      </w:r>
      <w:r w:rsidR="00F91F24">
        <w:rPr>
          <w:bCs w:val="0"/>
          <w:sz w:val="24"/>
          <w:szCs w:val="24"/>
        </w:rPr>
      </w:r>
      <w:r w:rsidR="00F91F24">
        <w:rPr>
          <w:bCs w:val="0"/>
          <w:sz w:val="24"/>
          <w:szCs w:val="24"/>
        </w:rPr>
        <w:fldChar w:fldCharType="separate"/>
      </w:r>
      <w:r w:rsidR="00AA426F">
        <w:rPr>
          <w:bCs w:val="0"/>
          <w:sz w:val="24"/>
          <w:szCs w:val="24"/>
        </w:rPr>
        <w:t>3.5</w:t>
      </w:r>
      <w:r w:rsidR="00F91F24">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670E2">
        <w:fldChar w:fldCharType="begin"/>
      </w:r>
      <w:r w:rsidR="001670E2">
        <w:instrText xml:space="preserve"> REF _Ref305973250 \r \h  \* MERGEFORMAT </w:instrText>
      </w:r>
      <w:r w:rsidR="001670E2">
        <w:fldChar w:fldCharType="separate"/>
      </w:r>
      <w:r w:rsidR="006D28DA">
        <w:rPr>
          <w:bCs w:val="0"/>
          <w:sz w:val="24"/>
          <w:szCs w:val="24"/>
        </w:rPr>
        <w:t>3.6</w:t>
      </w:r>
      <w:r w:rsidR="001670E2">
        <w:fldChar w:fldCharType="end"/>
      </w:r>
      <w:r w:rsidR="00F91F2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91F24" w:rsidRPr="00E71A48">
        <w:rPr>
          <w:bCs w:val="0"/>
          <w:sz w:val="24"/>
          <w:szCs w:val="24"/>
        </w:rPr>
      </w:r>
      <w:r w:rsidR="00F91F2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70E2">
        <w:fldChar w:fldCharType="begin"/>
      </w:r>
      <w:r w:rsidR="001670E2">
        <w:instrText xml:space="preserve"> REF _Ref303250967 \r \h  \* MERGEFORMAT </w:instrText>
      </w:r>
      <w:r w:rsidR="001670E2">
        <w:fldChar w:fldCharType="separate"/>
      </w:r>
      <w:r w:rsidR="006D28DA">
        <w:rPr>
          <w:bCs w:val="0"/>
          <w:sz w:val="24"/>
          <w:szCs w:val="24"/>
        </w:rPr>
        <w:t>3.7</w:t>
      </w:r>
      <w:r w:rsidR="001670E2">
        <w:fldChar w:fldCharType="end"/>
      </w:r>
      <w:r w:rsidR="00F91F2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91F24" w:rsidRPr="00E71A48">
        <w:rPr>
          <w:bCs w:val="0"/>
          <w:sz w:val="24"/>
          <w:szCs w:val="24"/>
        </w:rPr>
      </w:r>
      <w:r w:rsidR="00F91F2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670E2">
        <w:fldChar w:fldCharType="begin"/>
      </w:r>
      <w:r w:rsidR="001670E2">
        <w:instrText xml:space="preserve"> REF _Ref303681924 \r \h  \* MERGEFORMAT </w:instrText>
      </w:r>
      <w:r w:rsidR="001670E2">
        <w:fldChar w:fldCharType="separate"/>
      </w:r>
      <w:r w:rsidR="006D28DA">
        <w:rPr>
          <w:bCs w:val="0"/>
          <w:sz w:val="24"/>
          <w:szCs w:val="24"/>
        </w:rPr>
        <w:t>3.8</w:t>
      </w:r>
      <w:r w:rsidR="001670E2">
        <w:fldChar w:fldCharType="end"/>
      </w:r>
      <w:r w:rsidR="00F91F2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91F24" w:rsidRPr="00E71A48">
        <w:rPr>
          <w:bCs w:val="0"/>
          <w:sz w:val="24"/>
          <w:szCs w:val="24"/>
        </w:rPr>
      </w:r>
      <w:r w:rsidR="00F91F2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670E2">
        <w:fldChar w:fldCharType="begin"/>
      </w:r>
      <w:r w:rsidR="001670E2">
        <w:instrText xml:space="preserve"> REF _Ref303683929 \r \h  \* MERGEFORMAT </w:instrText>
      </w:r>
      <w:r w:rsidR="001670E2">
        <w:fldChar w:fldCharType="separate"/>
      </w:r>
      <w:r w:rsidR="006D28DA">
        <w:rPr>
          <w:bCs w:val="0"/>
          <w:sz w:val="24"/>
          <w:szCs w:val="24"/>
        </w:rPr>
        <w:t>3.10</w:t>
      </w:r>
      <w:r w:rsidR="001670E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70E2">
        <w:fldChar w:fldCharType="begin"/>
      </w:r>
      <w:r w:rsidR="001670E2">
        <w:instrText xml:space="preserve"> REF _Ref306140410 \r \h  \* MERGEFORMAT </w:instrText>
      </w:r>
      <w:r w:rsidR="001670E2">
        <w:fldChar w:fldCharType="separate"/>
      </w:r>
      <w:r w:rsidR="006D28DA">
        <w:rPr>
          <w:bCs w:val="0"/>
          <w:sz w:val="24"/>
          <w:szCs w:val="24"/>
        </w:rPr>
        <w:t>3.11</w:t>
      </w:r>
      <w:r w:rsidR="001670E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70E2">
        <w:fldChar w:fldCharType="begin"/>
      </w:r>
      <w:r w:rsidR="001670E2">
        <w:instrText xml:space="preserve"> REF _Ref306140451 \r \h  \* MERGEFORMAT </w:instrText>
      </w:r>
      <w:r w:rsidR="001670E2">
        <w:fldChar w:fldCharType="separate"/>
      </w:r>
      <w:r w:rsidR="006D28DA">
        <w:rPr>
          <w:bCs w:val="0"/>
          <w:sz w:val="24"/>
          <w:szCs w:val="24"/>
        </w:rPr>
        <w:t>3.12</w:t>
      </w:r>
      <w:r w:rsidR="001670E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70E2">
        <w:fldChar w:fldCharType="begin"/>
      </w:r>
      <w:r w:rsidR="001670E2">
        <w:instrText xml:space="preserve"> REF _Ref302563524 \n \h  \* MERGEFORMAT </w:instrText>
      </w:r>
      <w:r w:rsidR="001670E2">
        <w:fldChar w:fldCharType="separate"/>
      </w:r>
      <w:r w:rsidR="006D28DA">
        <w:rPr>
          <w:sz w:val="24"/>
          <w:szCs w:val="24"/>
        </w:rPr>
        <w:t>1.1.1</w:t>
      </w:r>
      <w:r w:rsidR="001670E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91F24">
        <w:rPr>
          <w:bCs w:val="0"/>
          <w:sz w:val="24"/>
          <w:szCs w:val="24"/>
        </w:rPr>
        <w:fldChar w:fldCharType="begin"/>
      </w:r>
      <w:r w:rsidR="008D2928">
        <w:rPr>
          <w:bCs w:val="0"/>
          <w:sz w:val="24"/>
          <w:szCs w:val="24"/>
        </w:rPr>
        <w:instrText xml:space="preserve"> REF _Ref55336310 \r \h </w:instrText>
      </w:r>
      <w:r w:rsidR="00F91F24">
        <w:rPr>
          <w:bCs w:val="0"/>
          <w:sz w:val="24"/>
          <w:szCs w:val="24"/>
        </w:rPr>
      </w:r>
      <w:r w:rsidR="00F91F24">
        <w:rPr>
          <w:bCs w:val="0"/>
          <w:sz w:val="24"/>
          <w:szCs w:val="24"/>
        </w:rPr>
        <w:fldChar w:fldCharType="separate"/>
      </w:r>
      <w:r w:rsidR="006D28DA">
        <w:rPr>
          <w:bCs w:val="0"/>
          <w:sz w:val="24"/>
          <w:szCs w:val="24"/>
        </w:rPr>
        <w:t>5.1</w:t>
      </w:r>
      <w:r w:rsidR="00F91F24">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91F24">
        <w:rPr>
          <w:bCs w:val="0"/>
          <w:sz w:val="24"/>
          <w:szCs w:val="24"/>
        </w:rPr>
        <w:fldChar w:fldCharType="begin"/>
      </w:r>
      <w:r>
        <w:rPr>
          <w:bCs w:val="0"/>
          <w:sz w:val="24"/>
          <w:szCs w:val="24"/>
        </w:rPr>
        <w:instrText xml:space="preserve"> REF _Ref440271072 \r \h </w:instrText>
      </w:r>
      <w:r w:rsidR="00F91F24">
        <w:rPr>
          <w:bCs w:val="0"/>
          <w:sz w:val="24"/>
          <w:szCs w:val="24"/>
        </w:rPr>
      </w:r>
      <w:r w:rsidR="00F91F24">
        <w:rPr>
          <w:bCs w:val="0"/>
          <w:sz w:val="24"/>
          <w:szCs w:val="24"/>
        </w:rPr>
        <w:fldChar w:fldCharType="separate"/>
      </w:r>
      <w:r w:rsidR="006D28DA">
        <w:rPr>
          <w:bCs w:val="0"/>
          <w:sz w:val="24"/>
          <w:szCs w:val="24"/>
        </w:rPr>
        <w:t>5.2</w:t>
      </w:r>
      <w:r w:rsidR="00F91F24">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F91F24">
        <w:rPr>
          <w:bCs w:val="0"/>
          <w:spacing w:val="-1"/>
          <w:sz w:val="24"/>
          <w:szCs w:val="24"/>
        </w:rPr>
        <w:fldChar w:fldCharType="begin"/>
      </w:r>
      <w:r w:rsidR="00E51A35">
        <w:rPr>
          <w:bCs w:val="0"/>
          <w:spacing w:val="-1"/>
          <w:sz w:val="24"/>
          <w:szCs w:val="24"/>
        </w:rPr>
        <w:instrText xml:space="preserve"> REF _Ref440537056 \r \h </w:instrText>
      </w:r>
      <w:r w:rsidR="00F91F24">
        <w:rPr>
          <w:bCs w:val="0"/>
          <w:spacing w:val="-1"/>
          <w:sz w:val="24"/>
          <w:szCs w:val="24"/>
        </w:rPr>
      </w:r>
      <w:r w:rsidR="00F91F24">
        <w:rPr>
          <w:bCs w:val="0"/>
          <w:spacing w:val="-1"/>
          <w:sz w:val="24"/>
          <w:szCs w:val="24"/>
        </w:rPr>
        <w:fldChar w:fldCharType="separate"/>
      </w:r>
      <w:r w:rsidR="006D28DA">
        <w:rPr>
          <w:bCs w:val="0"/>
          <w:spacing w:val="-1"/>
          <w:sz w:val="24"/>
          <w:szCs w:val="24"/>
        </w:rPr>
        <w:t>5.3</w:t>
      </w:r>
      <w:r w:rsidR="00F91F24">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91F24">
        <w:rPr>
          <w:bCs w:val="0"/>
          <w:sz w:val="24"/>
          <w:szCs w:val="24"/>
        </w:rPr>
        <w:fldChar w:fldCharType="begin"/>
      </w:r>
      <w:r w:rsidR="00B71B9D">
        <w:rPr>
          <w:bCs w:val="0"/>
          <w:sz w:val="24"/>
          <w:szCs w:val="24"/>
        </w:rPr>
        <w:instrText xml:space="preserve"> REF _Ref440271036 \r \h </w:instrText>
      </w:r>
      <w:r w:rsidR="00F91F24">
        <w:rPr>
          <w:bCs w:val="0"/>
          <w:sz w:val="24"/>
          <w:szCs w:val="24"/>
        </w:rPr>
      </w:r>
      <w:r w:rsidR="00F91F24">
        <w:rPr>
          <w:bCs w:val="0"/>
          <w:sz w:val="24"/>
          <w:szCs w:val="24"/>
        </w:rPr>
        <w:fldChar w:fldCharType="separate"/>
      </w:r>
      <w:r w:rsidR="006D28DA">
        <w:rPr>
          <w:bCs w:val="0"/>
          <w:sz w:val="24"/>
          <w:szCs w:val="24"/>
        </w:rPr>
        <w:t>5.4</w:t>
      </w:r>
      <w:r w:rsidR="00F91F24">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91F24">
        <w:rPr>
          <w:bCs w:val="0"/>
          <w:sz w:val="24"/>
          <w:szCs w:val="24"/>
        </w:rPr>
        <w:fldChar w:fldCharType="begin"/>
      </w:r>
      <w:r>
        <w:rPr>
          <w:bCs w:val="0"/>
          <w:sz w:val="24"/>
          <w:szCs w:val="24"/>
        </w:rPr>
        <w:instrText xml:space="preserve"> REF _Ref440361914 \r \h </w:instrText>
      </w:r>
      <w:r w:rsidR="00F91F24">
        <w:rPr>
          <w:bCs w:val="0"/>
          <w:sz w:val="24"/>
          <w:szCs w:val="24"/>
        </w:rPr>
      </w:r>
      <w:r w:rsidR="00F91F24">
        <w:rPr>
          <w:bCs w:val="0"/>
          <w:sz w:val="24"/>
          <w:szCs w:val="24"/>
        </w:rPr>
        <w:fldChar w:fldCharType="separate"/>
      </w:r>
      <w:r w:rsidR="006D28DA">
        <w:rPr>
          <w:bCs w:val="0"/>
          <w:sz w:val="24"/>
          <w:szCs w:val="24"/>
        </w:rPr>
        <w:t>5.5</w:t>
      </w:r>
      <w:r w:rsidR="00F91F24">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70E2">
        <w:fldChar w:fldCharType="begin"/>
      </w:r>
      <w:r w:rsidR="001670E2">
        <w:instrText xml:space="preserve"> REF _Ref191386407 \r \h  \* MERGEFORMAT </w:instrText>
      </w:r>
      <w:r w:rsidR="001670E2">
        <w:fldChar w:fldCharType="separate"/>
      </w:r>
      <w:r w:rsidR="006D28DA">
        <w:rPr>
          <w:bCs w:val="0"/>
          <w:sz w:val="24"/>
          <w:szCs w:val="24"/>
        </w:rPr>
        <w:t>3.3.8</w:t>
      </w:r>
      <w:r w:rsidR="001670E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91F24">
        <w:rPr>
          <w:bCs w:val="0"/>
          <w:sz w:val="24"/>
          <w:szCs w:val="24"/>
        </w:rPr>
        <w:fldChar w:fldCharType="begin"/>
      </w:r>
      <w:r w:rsidR="000A00E6">
        <w:rPr>
          <w:bCs w:val="0"/>
          <w:sz w:val="24"/>
          <w:szCs w:val="24"/>
        </w:rPr>
        <w:instrText xml:space="preserve"> REF _Ref440361610 \r \h </w:instrText>
      </w:r>
      <w:r w:rsidR="00F91F24">
        <w:rPr>
          <w:bCs w:val="0"/>
          <w:sz w:val="24"/>
          <w:szCs w:val="24"/>
        </w:rPr>
      </w:r>
      <w:r w:rsidR="00F91F24">
        <w:rPr>
          <w:bCs w:val="0"/>
          <w:sz w:val="24"/>
          <w:szCs w:val="24"/>
        </w:rPr>
        <w:fldChar w:fldCharType="separate"/>
      </w:r>
      <w:r w:rsidR="006D28DA">
        <w:rPr>
          <w:bCs w:val="0"/>
          <w:sz w:val="24"/>
          <w:szCs w:val="24"/>
        </w:rPr>
        <w:t>5.6</w:t>
      </w:r>
      <w:r w:rsidR="00F91F24">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91F24">
        <w:rPr>
          <w:bCs w:val="0"/>
          <w:sz w:val="24"/>
          <w:szCs w:val="24"/>
          <w:lang w:eastAsia="ru-RU"/>
        </w:rPr>
        <w:fldChar w:fldCharType="begin"/>
      </w:r>
      <w:r w:rsidR="00A154B7">
        <w:rPr>
          <w:bCs w:val="0"/>
          <w:sz w:val="24"/>
          <w:szCs w:val="24"/>
          <w:lang w:eastAsia="ru-RU"/>
        </w:rPr>
        <w:instrText xml:space="preserve"> REF _Ref55336310 \r \h </w:instrText>
      </w:r>
      <w:r w:rsidR="00F91F24">
        <w:rPr>
          <w:bCs w:val="0"/>
          <w:sz w:val="24"/>
          <w:szCs w:val="24"/>
          <w:lang w:eastAsia="ru-RU"/>
        </w:rPr>
      </w:r>
      <w:r w:rsidR="00F91F24">
        <w:rPr>
          <w:bCs w:val="0"/>
          <w:sz w:val="24"/>
          <w:szCs w:val="24"/>
          <w:lang w:eastAsia="ru-RU"/>
        </w:rPr>
        <w:fldChar w:fldCharType="separate"/>
      </w:r>
      <w:r w:rsidR="006D28DA">
        <w:rPr>
          <w:bCs w:val="0"/>
          <w:sz w:val="24"/>
          <w:szCs w:val="24"/>
          <w:lang w:eastAsia="ru-RU"/>
        </w:rPr>
        <w:t>5.1</w:t>
      </w:r>
      <w:r w:rsidR="00F91F24">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91F24">
        <w:rPr>
          <w:sz w:val="24"/>
          <w:szCs w:val="24"/>
        </w:rPr>
        <w:fldChar w:fldCharType="begin"/>
      </w:r>
      <w:r w:rsidR="00F463E8">
        <w:rPr>
          <w:sz w:val="24"/>
          <w:szCs w:val="24"/>
        </w:rPr>
        <w:instrText xml:space="preserve"> REF _Ref440279062 \r \h </w:instrText>
      </w:r>
      <w:r w:rsidR="00F91F24">
        <w:rPr>
          <w:sz w:val="24"/>
          <w:szCs w:val="24"/>
        </w:rPr>
      </w:r>
      <w:r w:rsidR="00F91F24">
        <w:rPr>
          <w:sz w:val="24"/>
          <w:szCs w:val="24"/>
        </w:rPr>
        <w:fldChar w:fldCharType="separate"/>
      </w:r>
      <w:r w:rsidR="006D28DA">
        <w:rPr>
          <w:sz w:val="24"/>
          <w:szCs w:val="24"/>
        </w:rPr>
        <w:t>б)</w:t>
      </w:r>
      <w:r w:rsidR="00F91F24">
        <w:rPr>
          <w:sz w:val="24"/>
          <w:szCs w:val="24"/>
        </w:rPr>
        <w:fldChar w:fldCharType="end"/>
      </w:r>
      <w:r w:rsidR="00F463E8">
        <w:rPr>
          <w:sz w:val="24"/>
          <w:szCs w:val="24"/>
        </w:rPr>
        <w:t xml:space="preserve"> п. </w:t>
      </w:r>
      <w:r w:rsidR="00F91F24">
        <w:rPr>
          <w:sz w:val="24"/>
          <w:szCs w:val="24"/>
        </w:rPr>
        <w:fldChar w:fldCharType="begin"/>
      </w:r>
      <w:r w:rsidR="00F463E8">
        <w:rPr>
          <w:sz w:val="24"/>
          <w:szCs w:val="24"/>
        </w:rPr>
        <w:instrText xml:space="preserve"> REF _Ref306005578 \r \h </w:instrText>
      </w:r>
      <w:r w:rsidR="00F91F24">
        <w:rPr>
          <w:sz w:val="24"/>
          <w:szCs w:val="24"/>
        </w:rPr>
      </w:r>
      <w:r w:rsidR="00F91F24">
        <w:rPr>
          <w:sz w:val="24"/>
          <w:szCs w:val="24"/>
        </w:rPr>
        <w:fldChar w:fldCharType="separate"/>
      </w:r>
      <w:r w:rsidR="006D28DA">
        <w:rPr>
          <w:sz w:val="24"/>
          <w:szCs w:val="24"/>
        </w:rPr>
        <w:t>3.3.8.3</w:t>
      </w:r>
      <w:r w:rsidR="00F91F24">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91F24">
        <w:rPr>
          <w:bCs w:val="0"/>
          <w:sz w:val="24"/>
          <w:szCs w:val="24"/>
          <w:lang w:eastAsia="ru-RU"/>
        </w:rPr>
        <w:fldChar w:fldCharType="begin"/>
      </w:r>
      <w:r w:rsidR="00A154B7">
        <w:rPr>
          <w:bCs w:val="0"/>
          <w:sz w:val="24"/>
          <w:szCs w:val="24"/>
          <w:lang w:eastAsia="ru-RU"/>
        </w:rPr>
        <w:instrText xml:space="preserve"> REF _Ref55335823 \r \h </w:instrText>
      </w:r>
      <w:r w:rsidR="00F91F24">
        <w:rPr>
          <w:bCs w:val="0"/>
          <w:sz w:val="24"/>
          <w:szCs w:val="24"/>
          <w:lang w:eastAsia="ru-RU"/>
        </w:rPr>
      </w:r>
      <w:r w:rsidR="00F91F24">
        <w:rPr>
          <w:bCs w:val="0"/>
          <w:sz w:val="24"/>
          <w:szCs w:val="24"/>
          <w:lang w:eastAsia="ru-RU"/>
        </w:rPr>
        <w:fldChar w:fldCharType="separate"/>
      </w:r>
      <w:r w:rsidR="006D28DA">
        <w:rPr>
          <w:bCs w:val="0"/>
          <w:sz w:val="24"/>
          <w:szCs w:val="24"/>
          <w:lang w:eastAsia="ru-RU"/>
        </w:rPr>
        <w:t>5.7</w:t>
      </w:r>
      <w:r w:rsidR="00F91F24">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91F24">
        <w:rPr>
          <w:bCs w:val="0"/>
          <w:sz w:val="24"/>
          <w:szCs w:val="24"/>
          <w:lang w:eastAsia="ru-RU"/>
        </w:rPr>
        <w:fldChar w:fldCharType="begin"/>
      </w:r>
      <w:r w:rsidR="00A154B7">
        <w:rPr>
          <w:bCs w:val="0"/>
          <w:sz w:val="24"/>
          <w:szCs w:val="24"/>
          <w:lang w:eastAsia="ru-RU"/>
        </w:rPr>
        <w:instrText xml:space="preserve"> REF _Ref440274902 \r \h </w:instrText>
      </w:r>
      <w:r w:rsidR="00F91F24">
        <w:rPr>
          <w:bCs w:val="0"/>
          <w:sz w:val="24"/>
          <w:szCs w:val="24"/>
          <w:lang w:eastAsia="ru-RU"/>
        </w:rPr>
      </w:r>
      <w:r w:rsidR="00F91F24">
        <w:rPr>
          <w:bCs w:val="0"/>
          <w:sz w:val="24"/>
          <w:szCs w:val="24"/>
          <w:lang w:eastAsia="ru-RU"/>
        </w:rPr>
        <w:fldChar w:fldCharType="separate"/>
      </w:r>
      <w:r w:rsidR="006D28DA">
        <w:rPr>
          <w:bCs w:val="0"/>
          <w:sz w:val="24"/>
          <w:szCs w:val="24"/>
          <w:lang w:eastAsia="ru-RU"/>
        </w:rPr>
        <w:t>5.4</w:t>
      </w:r>
      <w:r w:rsidR="00F91F24">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91F24">
        <w:rPr>
          <w:bCs w:val="0"/>
          <w:sz w:val="24"/>
          <w:szCs w:val="24"/>
          <w:lang w:eastAsia="ru-RU"/>
        </w:rPr>
        <w:fldChar w:fldCharType="begin"/>
      </w:r>
      <w:r w:rsidR="00A154B7">
        <w:rPr>
          <w:bCs w:val="0"/>
          <w:sz w:val="24"/>
          <w:szCs w:val="24"/>
          <w:lang w:eastAsia="ru-RU"/>
        </w:rPr>
        <w:instrText xml:space="preserve"> REF _Ref440274913 \r \h </w:instrText>
      </w:r>
      <w:r w:rsidR="00F91F24">
        <w:rPr>
          <w:bCs w:val="0"/>
          <w:sz w:val="24"/>
          <w:szCs w:val="24"/>
          <w:lang w:eastAsia="ru-RU"/>
        </w:rPr>
      </w:r>
      <w:r w:rsidR="00F91F24">
        <w:rPr>
          <w:bCs w:val="0"/>
          <w:sz w:val="24"/>
          <w:szCs w:val="24"/>
          <w:lang w:eastAsia="ru-RU"/>
        </w:rPr>
        <w:fldChar w:fldCharType="separate"/>
      </w:r>
      <w:r w:rsidR="006D28DA">
        <w:rPr>
          <w:bCs w:val="0"/>
          <w:sz w:val="24"/>
          <w:szCs w:val="24"/>
          <w:lang w:eastAsia="ru-RU"/>
        </w:rPr>
        <w:t>5.2</w:t>
      </w:r>
      <w:r w:rsidR="00F91F24">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91F24">
        <w:rPr>
          <w:bCs w:val="0"/>
          <w:sz w:val="24"/>
          <w:szCs w:val="24"/>
        </w:rPr>
        <w:fldChar w:fldCharType="begin"/>
      </w:r>
      <w:r w:rsidR="000A00E6">
        <w:rPr>
          <w:bCs w:val="0"/>
          <w:sz w:val="24"/>
          <w:szCs w:val="24"/>
        </w:rPr>
        <w:instrText xml:space="preserve"> REF _Ref440361959 \r \h </w:instrText>
      </w:r>
      <w:r w:rsidR="00F91F24">
        <w:rPr>
          <w:bCs w:val="0"/>
          <w:sz w:val="24"/>
          <w:szCs w:val="24"/>
        </w:rPr>
      </w:r>
      <w:r w:rsidR="00F91F24">
        <w:rPr>
          <w:bCs w:val="0"/>
          <w:sz w:val="24"/>
          <w:szCs w:val="24"/>
        </w:rPr>
        <w:fldChar w:fldCharType="separate"/>
      </w:r>
      <w:r w:rsidR="006D28DA">
        <w:rPr>
          <w:bCs w:val="0"/>
          <w:sz w:val="24"/>
          <w:szCs w:val="24"/>
        </w:rPr>
        <w:t>5.5</w:t>
      </w:r>
      <w:r w:rsidR="00F91F24">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91F24">
        <w:rPr>
          <w:bCs w:val="0"/>
          <w:sz w:val="24"/>
          <w:szCs w:val="24"/>
        </w:rPr>
        <w:fldChar w:fldCharType="begin"/>
      </w:r>
      <w:r w:rsidR="000A00E6">
        <w:rPr>
          <w:bCs w:val="0"/>
          <w:sz w:val="24"/>
          <w:szCs w:val="24"/>
        </w:rPr>
        <w:instrText xml:space="preserve"> REF _Ref440361610 \r \h </w:instrText>
      </w:r>
      <w:r w:rsidR="00F91F24">
        <w:rPr>
          <w:bCs w:val="0"/>
          <w:sz w:val="24"/>
          <w:szCs w:val="24"/>
        </w:rPr>
      </w:r>
      <w:r w:rsidR="00F91F24">
        <w:rPr>
          <w:bCs w:val="0"/>
          <w:sz w:val="24"/>
          <w:szCs w:val="24"/>
        </w:rPr>
        <w:fldChar w:fldCharType="separate"/>
      </w:r>
      <w:r w:rsidR="006D28DA">
        <w:rPr>
          <w:bCs w:val="0"/>
          <w:sz w:val="24"/>
          <w:szCs w:val="24"/>
        </w:rPr>
        <w:t>5.6</w:t>
      </w:r>
      <w:r w:rsidR="00F91F24">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91F24">
        <w:rPr>
          <w:bCs w:val="0"/>
          <w:sz w:val="24"/>
          <w:szCs w:val="24"/>
        </w:rPr>
        <w:fldChar w:fldCharType="begin"/>
      </w:r>
      <w:r w:rsidR="00D90031">
        <w:rPr>
          <w:bCs w:val="0"/>
          <w:sz w:val="24"/>
          <w:szCs w:val="24"/>
        </w:rPr>
        <w:instrText xml:space="preserve"> REF _Ref306005578 \r \h </w:instrText>
      </w:r>
      <w:r w:rsidR="00F91F24">
        <w:rPr>
          <w:bCs w:val="0"/>
          <w:sz w:val="24"/>
          <w:szCs w:val="24"/>
        </w:rPr>
      </w:r>
      <w:r w:rsidR="00F91F24">
        <w:rPr>
          <w:bCs w:val="0"/>
          <w:sz w:val="24"/>
          <w:szCs w:val="24"/>
        </w:rPr>
        <w:fldChar w:fldCharType="separate"/>
      </w:r>
      <w:r w:rsidR="006D28DA">
        <w:rPr>
          <w:bCs w:val="0"/>
          <w:sz w:val="24"/>
          <w:szCs w:val="24"/>
        </w:rPr>
        <w:t>3.3.8.3</w:t>
      </w:r>
      <w:r w:rsidR="00F91F24">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91F24">
        <w:rPr>
          <w:sz w:val="24"/>
          <w:szCs w:val="24"/>
        </w:rPr>
        <w:fldChar w:fldCharType="begin"/>
      </w:r>
      <w:r w:rsidR="00F463E8">
        <w:rPr>
          <w:sz w:val="24"/>
          <w:szCs w:val="24"/>
        </w:rPr>
        <w:instrText xml:space="preserve"> REF _Ref440279062 \r \h </w:instrText>
      </w:r>
      <w:r w:rsidR="00F91F24">
        <w:rPr>
          <w:sz w:val="24"/>
          <w:szCs w:val="24"/>
        </w:rPr>
      </w:r>
      <w:r w:rsidR="00F91F24">
        <w:rPr>
          <w:sz w:val="24"/>
          <w:szCs w:val="24"/>
        </w:rPr>
        <w:fldChar w:fldCharType="separate"/>
      </w:r>
      <w:r w:rsidR="006D28DA">
        <w:rPr>
          <w:sz w:val="24"/>
          <w:szCs w:val="24"/>
        </w:rPr>
        <w:t>б)</w:t>
      </w:r>
      <w:r w:rsidR="00F91F24">
        <w:rPr>
          <w:sz w:val="24"/>
          <w:szCs w:val="24"/>
        </w:rPr>
        <w:fldChar w:fldCharType="end"/>
      </w:r>
      <w:r w:rsidR="00FA5339">
        <w:rPr>
          <w:sz w:val="24"/>
          <w:szCs w:val="24"/>
        </w:rPr>
        <w:t>,</w:t>
      </w:r>
      <w:r w:rsidR="007638F4">
        <w:rPr>
          <w:sz w:val="24"/>
          <w:szCs w:val="24"/>
        </w:rPr>
        <w:t xml:space="preserve"> </w:t>
      </w:r>
      <w:r w:rsidR="00F91F24">
        <w:rPr>
          <w:sz w:val="24"/>
          <w:szCs w:val="24"/>
        </w:rPr>
        <w:fldChar w:fldCharType="begin"/>
      </w:r>
      <w:r w:rsidR="007638F4">
        <w:rPr>
          <w:sz w:val="24"/>
          <w:szCs w:val="24"/>
        </w:rPr>
        <w:instrText xml:space="preserve"> REF _Ref440372326 \r \h </w:instrText>
      </w:r>
      <w:r w:rsidR="00F91F24">
        <w:rPr>
          <w:sz w:val="24"/>
          <w:szCs w:val="24"/>
        </w:rPr>
      </w:r>
      <w:r w:rsidR="00F91F24">
        <w:rPr>
          <w:sz w:val="24"/>
          <w:szCs w:val="24"/>
        </w:rPr>
        <w:fldChar w:fldCharType="separate"/>
      </w:r>
      <w:r w:rsidR="006D28DA">
        <w:rPr>
          <w:sz w:val="24"/>
          <w:szCs w:val="24"/>
        </w:rPr>
        <w:t>д)</w:t>
      </w:r>
      <w:r w:rsidR="00F91F24">
        <w:rPr>
          <w:sz w:val="24"/>
          <w:szCs w:val="24"/>
        </w:rPr>
        <w:fldChar w:fldCharType="end"/>
      </w:r>
      <w:r w:rsidR="007638F4">
        <w:rPr>
          <w:sz w:val="24"/>
          <w:szCs w:val="24"/>
        </w:rPr>
        <w:t>,</w:t>
      </w:r>
      <w:r w:rsidR="00FA5339">
        <w:rPr>
          <w:sz w:val="24"/>
          <w:szCs w:val="24"/>
        </w:rPr>
        <w:t xml:space="preserve"> </w:t>
      </w:r>
      <w:r w:rsidR="00F91F24">
        <w:rPr>
          <w:sz w:val="24"/>
          <w:szCs w:val="24"/>
        </w:rPr>
        <w:fldChar w:fldCharType="begin"/>
      </w:r>
      <w:r w:rsidR="00FA5339">
        <w:rPr>
          <w:sz w:val="24"/>
          <w:szCs w:val="24"/>
        </w:rPr>
        <w:instrText xml:space="preserve"> REF _Ref440371812 \r \h </w:instrText>
      </w:r>
      <w:r w:rsidR="00F91F24">
        <w:rPr>
          <w:sz w:val="24"/>
          <w:szCs w:val="24"/>
        </w:rPr>
      </w:r>
      <w:r w:rsidR="00F91F24">
        <w:rPr>
          <w:sz w:val="24"/>
          <w:szCs w:val="24"/>
        </w:rPr>
        <w:fldChar w:fldCharType="separate"/>
      </w:r>
      <w:r w:rsidR="006D28DA">
        <w:rPr>
          <w:sz w:val="24"/>
          <w:szCs w:val="24"/>
        </w:rPr>
        <w:t>м)</w:t>
      </w:r>
      <w:r w:rsidR="00F91F24">
        <w:rPr>
          <w:sz w:val="24"/>
          <w:szCs w:val="24"/>
        </w:rPr>
        <w:fldChar w:fldCharType="end"/>
      </w:r>
      <w:r w:rsidR="00FA5339">
        <w:rPr>
          <w:sz w:val="24"/>
          <w:szCs w:val="24"/>
        </w:rPr>
        <w:t xml:space="preserve">, </w:t>
      </w:r>
      <w:r w:rsidR="00F91F24">
        <w:rPr>
          <w:sz w:val="24"/>
          <w:szCs w:val="24"/>
        </w:rPr>
        <w:fldChar w:fldCharType="begin"/>
      </w:r>
      <w:r w:rsidR="00FA5339">
        <w:rPr>
          <w:sz w:val="24"/>
          <w:szCs w:val="24"/>
        </w:rPr>
        <w:instrText xml:space="preserve"> REF _Ref440371822 \r \h </w:instrText>
      </w:r>
      <w:r w:rsidR="00F91F24">
        <w:rPr>
          <w:sz w:val="24"/>
          <w:szCs w:val="24"/>
        </w:rPr>
      </w:r>
      <w:r w:rsidR="00F91F24">
        <w:rPr>
          <w:sz w:val="24"/>
          <w:szCs w:val="24"/>
        </w:rPr>
        <w:fldChar w:fldCharType="separate"/>
      </w:r>
      <w:r w:rsidR="006D28DA">
        <w:rPr>
          <w:sz w:val="24"/>
          <w:szCs w:val="24"/>
        </w:rPr>
        <w:t>н)</w:t>
      </w:r>
      <w:r w:rsidR="00F91F24">
        <w:rPr>
          <w:sz w:val="24"/>
          <w:szCs w:val="24"/>
        </w:rPr>
        <w:fldChar w:fldCharType="end"/>
      </w:r>
      <w:r w:rsidR="00F463E8">
        <w:rPr>
          <w:sz w:val="24"/>
          <w:szCs w:val="24"/>
        </w:rPr>
        <w:t xml:space="preserve"> п. </w:t>
      </w:r>
      <w:r w:rsidR="00F91F24">
        <w:rPr>
          <w:sz w:val="24"/>
          <w:szCs w:val="24"/>
        </w:rPr>
        <w:fldChar w:fldCharType="begin"/>
      </w:r>
      <w:r w:rsidR="00F463E8">
        <w:rPr>
          <w:sz w:val="24"/>
          <w:szCs w:val="24"/>
        </w:rPr>
        <w:instrText xml:space="preserve"> REF _Ref306005578 \r \h </w:instrText>
      </w:r>
      <w:r w:rsidR="00F91F24">
        <w:rPr>
          <w:sz w:val="24"/>
          <w:szCs w:val="24"/>
        </w:rPr>
      </w:r>
      <w:r w:rsidR="00F91F24">
        <w:rPr>
          <w:sz w:val="24"/>
          <w:szCs w:val="24"/>
        </w:rPr>
        <w:fldChar w:fldCharType="separate"/>
      </w:r>
      <w:r w:rsidR="006D28DA">
        <w:rPr>
          <w:sz w:val="24"/>
          <w:szCs w:val="24"/>
        </w:rPr>
        <w:t>3.3.8.3</w:t>
      </w:r>
      <w:r w:rsidR="00F91F24">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91F24">
        <w:rPr>
          <w:bCs w:val="0"/>
          <w:sz w:val="24"/>
          <w:szCs w:val="24"/>
        </w:rPr>
        <w:fldChar w:fldCharType="begin"/>
      </w:r>
      <w:r w:rsidR="00A154B7">
        <w:rPr>
          <w:bCs w:val="0"/>
          <w:sz w:val="24"/>
          <w:szCs w:val="24"/>
        </w:rPr>
        <w:instrText xml:space="preserve"> REF _Ref440274944 \r \h </w:instrText>
      </w:r>
      <w:r w:rsidR="00F91F24">
        <w:rPr>
          <w:bCs w:val="0"/>
          <w:sz w:val="24"/>
          <w:szCs w:val="24"/>
        </w:rPr>
      </w:r>
      <w:r w:rsidR="00F91F24">
        <w:rPr>
          <w:bCs w:val="0"/>
          <w:sz w:val="24"/>
          <w:szCs w:val="24"/>
        </w:rPr>
        <w:fldChar w:fldCharType="separate"/>
      </w:r>
      <w:r w:rsidR="006D28DA">
        <w:rPr>
          <w:bCs w:val="0"/>
          <w:sz w:val="24"/>
          <w:szCs w:val="24"/>
        </w:rPr>
        <w:t>5.14</w:t>
      </w:r>
      <w:r w:rsidR="00F91F24">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1670E2">
        <w:fldChar w:fldCharType="begin"/>
      </w:r>
      <w:r w:rsidR="001670E2">
        <w:instrText xml:space="preserve"> REF _Ref440272510 \r \h  \* MERGEFORMAT </w:instrText>
      </w:r>
      <w:r w:rsidR="001670E2">
        <w:fldChar w:fldCharType="separate"/>
      </w:r>
      <w:r w:rsidR="006D28DA">
        <w:rPr>
          <w:bCs w:val="0"/>
          <w:sz w:val="24"/>
          <w:szCs w:val="24"/>
        </w:rPr>
        <w:t>5.16</w:t>
      </w:r>
      <w:r w:rsidR="001670E2">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670E2">
        <w:fldChar w:fldCharType="begin"/>
      </w:r>
      <w:r w:rsidR="001670E2">
        <w:instrText xml:space="preserve"> REF _Ref440274659 \r \h  \* MERGEFORMAT </w:instrText>
      </w:r>
      <w:r w:rsidR="001670E2">
        <w:fldChar w:fldCharType="separate"/>
      </w:r>
      <w:r w:rsidR="006D28DA">
        <w:rPr>
          <w:bCs w:val="0"/>
          <w:sz w:val="24"/>
          <w:szCs w:val="24"/>
        </w:rPr>
        <w:t>5.11</w:t>
      </w:r>
      <w:r w:rsidR="001670E2">
        <w:fldChar w:fldCharType="end"/>
      </w:r>
      <w:r w:rsidRPr="004D7428">
        <w:rPr>
          <w:bCs w:val="0"/>
          <w:sz w:val="24"/>
          <w:szCs w:val="24"/>
        </w:rPr>
        <w:t xml:space="preserve">, </w:t>
      </w:r>
      <w:r w:rsidR="001670E2">
        <w:fldChar w:fldCharType="begin"/>
      </w:r>
      <w:r w:rsidR="001670E2">
        <w:instrText xml:space="preserve"> REF _Ref440274733 \r \h  \* MERGEFORMAT </w:instrText>
      </w:r>
      <w:r w:rsidR="001670E2">
        <w:fldChar w:fldCharType="separate"/>
      </w:r>
      <w:r w:rsidR="006D28DA">
        <w:rPr>
          <w:bCs w:val="0"/>
          <w:sz w:val="24"/>
          <w:szCs w:val="24"/>
        </w:rPr>
        <w:t>5.12</w:t>
      </w:r>
      <w:r w:rsidR="001670E2">
        <w:fldChar w:fldCharType="end"/>
      </w:r>
      <w:r w:rsidRPr="004D7428">
        <w:rPr>
          <w:bCs w:val="0"/>
          <w:sz w:val="24"/>
          <w:szCs w:val="24"/>
        </w:rPr>
        <w:t xml:space="preserve">, </w:t>
      </w:r>
      <w:r w:rsidR="001670E2">
        <w:fldChar w:fldCharType="begin"/>
      </w:r>
      <w:r w:rsidR="001670E2">
        <w:instrText xml:space="preserve"> REF _Ref440274744 \r \h  \* MERGEFORMAT </w:instrText>
      </w:r>
      <w:r w:rsidR="001670E2">
        <w:fldChar w:fldCharType="separate"/>
      </w:r>
      <w:r w:rsidR="006D28DA">
        <w:rPr>
          <w:bCs w:val="0"/>
          <w:sz w:val="24"/>
          <w:szCs w:val="24"/>
        </w:rPr>
        <w:t>5.13</w:t>
      </w:r>
      <w:r w:rsidR="001670E2">
        <w:fldChar w:fldCharType="end"/>
      </w:r>
      <w:r w:rsidRPr="004D7428">
        <w:rPr>
          <w:bCs w:val="0"/>
          <w:sz w:val="24"/>
          <w:szCs w:val="24"/>
        </w:rPr>
        <w:t xml:space="preserve">, </w:t>
      </w:r>
      <w:r w:rsidR="001670E2">
        <w:fldChar w:fldCharType="begin"/>
      </w:r>
      <w:r w:rsidR="001670E2">
        <w:instrText xml:space="preserve"> REF _Ref440274756 \r \h  \* MERGEFORMAT </w:instrText>
      </w:r>
      <w:r w:rsidR="001670E2">
        <w:fldChar w:fldCharType="separate"/>
      </w:r>
      <w:r w:rsidR="006D28DA">
        <w:rPr>
          <w:bCs w:val="0"/>
          <w:sz w:val="24"/>
          <w:szCs w:val="24"/>
        </w:rPr>
        <w:t>5.15</w:t>
      </w:r>
      <w:r w:rsidR="001670E2">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1670E2">
        <w:fldChar w:fldCharType="begin"/>
      </w:r>
      <w:r w:rsidR="001670E2">
        <w:instrText xml:space="preserve"> REF _Ref306005578 \r \h  \* MERGEFORMAT </w:instrText>
      </w:r>
      <w:r w:rsidR="001670E2">
        <w:fldChar w:fldCharType="separate"/>
      </w:r>
      <w:r w:rsidR="006D28DA">
        <w:rPr>
          <w:bCs w:val="0"/>
          <w:sz w:val="24"/>
          <w:szCs w:val="24"/>
        </w:rPr>
        <w:t>3.3.8.3</w:t>
      </w:r>
      <w:r w:rsidR="001670E2">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1670E2">
        <w:fldChar w:fldCharType="begin"/>
      </w:r>
      <w:r w:rsidR="001670E2">
        <w:instrText xml:space="preserve"> REF _Ref440376401 \r \h  \* MERGEFORMAT </w:instrText>
      </w:r>
      <w:r w:rsidR="001670E2">
        <w:fldChar w:fldCharType="separate"/>
      </w:r>
      <w:r w:rsidR="006D28DA">
        <w:rPr>
          <w:bCs w:val="0"/>
          <w:sz w:val="24"/>
          <w:szCs w:val="24"/>
        </w:rPr>
        <w:t>5.17</w:t>
      </w:r>
      <w:r w:rsidR="001670E2">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670E2">
        <w:fldChar w:fldCharType="begin"/>
      </w:r>
      <w:r w:rsidR="001670E2">
        <w:instrText xml:space="preserve"> REF _Ref440274659 \r \h  \* MERGEFORMAT </w:instrText>
      </w:r>
      <w:r w:rsidR="001670E2">
        <w:fldChar w:fldCharType="separate"/>
      </w:r>
      <w:r w:rsidR="006D28DA">
        <w:rPr>
          <w:bCs w:val="0"/>
          <w:sz w:val="24"/>
          <w:szCs w:val="24"/>
        </w:rPr>
        <w:t>5.11</w:t>
      </w:r>
      <w:r w:rsidR="001670E2">
        <w:fldChar w:fldCharType="end"/>
      </w:r>
      <w:r w:rsidRPr="004D7428">
        <w:rPr>
          <w:bCs w:val="0"/>
          <w:sz w:val="24"/>
          <w:szCs w:val="24"/>
        </w:rPr>
        <w:t xml:space="preserve">, </w:t>
      </w:r>
      <w:r w:rsidR="001670E2">
        <w:fldChar w:fldCharType="begin"/>
      </w:r>
      <w:r w:rsidR="001670E2">
        <w:instrText xml:space="preserve"> REF _Ref440274733 \r \h  \* MERGEFORMAT </w:instrText>
      </w:r>
      <w:r w:rsidR="001670E2">
        <w:fldChar w:fldCharType="separate"/>
      </w:r>
      <w:r w:rsidR="006D28DA">
        <w:rPr>
          <w:bCs w:val="0"/>
          <w:sz w:val="24"/>
          <w:szCs w:val="24"/>
        </w:rPr>
        <w:t>5.12</w:t>
      </w:r>
      <w:r w:rsidR="001670E2">
        <w:fldChar w:fldCharType="end"/>
      </w:r>
      <w:r w:rsidRPr="004D7428">
        <w:rPr>
          <w:bCs w:val="0"/>
          <w:sz w:val="24"/>
          <w:szCs w:val="24"/>
        </w:rPr>
        <w:t xml:space="preserve">, </w:t>
      </w:r>
      <w:r w:rsidR="001670E2">
        <w:fldChar w:fldCharType="begin"/>
      </w:r>
      <w:r w:rsidR="001670E2">
        <w:instrText xml:space="preserve"> REF _Ref440274744 \r \h  \* MERGEFORMAT </w:instrText>
      </w:r>
      <w:r w:rsidR="001670E2">
        <w:fldChar w:fldCharType="separate"/>
      </w:r>
      <w:r w:rsidR="006D28DA">
        <w:rPr>
          <w:bCs w:val="0"/>
          <w:sz w:val="24"/>
          <w:szCs w:val="24"/>
        </w:rPr>
        <w:t>5.13</w:t>
      </w:r>
      <w:r w:rsidR="001670E2">
        <w:fldChar w:fldCharType="end"/>
      </w:r>
      <w:r w:rsidRPr="004D7428">
        <w:rPr>
          <w:bCs w:val="0"/>
          <w:sz w:val="24"/>
          <w:szCs w:val="24"/>
        </w:rPr>
        <w:t xml:space="preserve">, </w:t>
      </w:r>
      <w:r w:rsidR="001670E2">
        <w:fldChar w:fldCharType="begin"/>
      </w:r>
      <w:r w:rsidR="001670E2">
        <w:instrText xml:space="preserve"> REF _Ref440274756 \r \h  \* MERGEFORMAT </w:instrText>
      </w:r>
      <w:r w:rsidR="001670E2">
        <w:fldChar w:fldCharType="separate"/>
      </w:r>
      <w:r w:rsidR="006D28DA">
        <w:rPr>
          <w:bCs w:val="0"/>
          <w:sz w:val="24"/>
          <w:szCs w:val="24"/>
        </w:rPr>
        <w:t>5.15</w:t>
      </w:r>
      <w:r w:rsidR="001670E2">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1670E2">
        <w:fldChar w:fldCharType="begin"/>
      </w:r>
      <w:r w:rsidR="001670E2">
        <w:instrText xml:space="preserve"> REF _Ref306005578 \r \h  \* MERGEFORMAT </w:instrText>
      </w:r>
      <w:r w:rsidR="001670E2">
        <w:fldChar w:fldCharType="separate"/>
      </w:r>
      <w:r w:rsidR="006D28DA">
        <w:rPr>
          <w:bCs w:val="0"/>
          <w:sz w:val="24"/>
          <w:szCs w:val="24"/>
        </w:rPr>
        <w:t>3.3.8.3</w:t>
      </w:r>
      <w:r w:rsidR="001670E2">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1670E2">
        <w:fldChar w:fldCharType="begin"/>
      </w:r>
      <w:r w:rsidR="001670E2">
        <w:instrText xml:space="preserve"> REF _Ref440537079 \r \h  \* MERGEFORMAT </w:instrText>
      </w:r>
      <w:r w:rsidR="001670E2">
        <w:fldChar w:fldCharType="separate"/>
      </w:r>
      <w:r w:rsidR="006D28DA">
        <w:rPr>
          <w:bCs w:val="0"/>
          <w:sz w:val="24"/>
          <w:szCs w:val="24"/>
          <w:lang w:eastAsia="ru-RU"/>
        </w:rPr>
        <w:t>5.3</w:t>
      </w:r>
      <w:r w:rsidR="001670E2">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F91F24">
        <w:rPr>
          <w:bCs w:val="0"/>
          <w:sz w:val="24"/>
          <w:szCs w:val="24"/>
        </w:rPr>
        <w:fldChar w:fldCharType="begin"/>
      </w:r>
      <w:r w:rsidR="001A2440">
        <w:rPr>
          <w:bCs w:val="0"/>
          <w:sz w:val="24"/>
          <w:szCs w:val="24"/>
        </w:rPr>
        <w:instrText xml:space="preserve"> REF _Ref440270602 \r \h </w:instrText>
      </w:r>
      <w:r w:rsidR="00F91F24">
        <w:rPr>
          <w:bCs w:val="0"/>
          <w:sz w:val="24"/>
          <w:szCs w:val="24"/>
        </w:rPr>
      </w:r>
      <w:r w:rsidR="00F91F24">
        <w:rPr>
          <w:bCs w:val="0"/>
          <w:sz w:val="24"/>
          <w:szCs w:val="24"/>
        </w:rPr>
        <w:fldChar w:fldCharType="separate"/>
      </w:r>
      <w:r w:rsidR="001A2440">
        <w:rPr>
          <w:bCs w:val="0"/>
          <w:sz w:val="24"/>
          <w:szCs w:val="24"/>
        </w:rPr>
        <w:t>5</w:t>
      </w:r>
      <w:r w:rsidR="00F91F24">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1670E2">
        <w:fldChar w:fldCharType="begin"/>
      </w:r>
      <w:r w:rsidR="001670E2">
        <w:instrText xml:space="preserve"> REF _Ref115076807 \n \h  \* MERGEFORMAT </w:instrText>
      </w:r>
      <w:r w:rsidR="001670E2">
        <w:fldChar w:fldCharType="separate"/>
      </w:r>
      <w:r w:rsidR="006D28DA">
        <w:rPr>
          <w:bCs w:val="0"/>
          <w:sz w:val="24"/>
          <w:szCs w:val="24"/>
        </w:rPr>
        <w:t>3.3.3</w:t>
      </w:r>
      <w:r w:rsidR="001670E2">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1670E2">
        <w:fldChar w:fldCharType="begin"/>
      </w:r>
      <w:r w:rsidR="001670E2">
        <w:instrText xml:space="preserve"> REF _Ref440361959 \r \h  \* MERGEFORMAT </w:instrText>
      </w:r>
      <w:r w:rsidR="001670E2">
        <w:fldChar w:fldCharType="separate"/>
      </w:r>
      <w:r w:rsidR="006D28DA">
        <w:rPr>
          <w:bCs w:val="0"/>
          <w:sz w:val="24"/>
          <w:szCs w:val="24"/>
        </w:rPr>
        <w:t>5.5</w:t>
      </w:r>
      <w:r w:rsidR="001670E2">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1670E2">
        <w:fldChar w:fldCharType="begin"/>
      </w:r>
      <w:r w:rsidR="001670E2">
        <w:instrText xml:space="preserve"> REF _Ref440271036 \r \h  \* MERGEFORMAT </w:instrText>
      </w:r>
      <w:r w:rsidR="001670E2">
        <w:fldChar w:fldCharType="separate"/>
      </w:r>
      <w:r w:rsidR="006D28DA">
        <w:rPr>
          <w:bCs w:val="0"/>
          <w:sz w:val="24"/>
          <w:szCs w:val="24"/>
        </w:rPr>
        <w:t>5.4</w:t>
      </w:r>
      <w:r w:rsidR="001670E2">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1670E2">
        <w:fldChar w:fldCharType="begin"/>
      </w:r>
      <w:r w:rsidR="001670E2">
        <w:instrText xml:space="preserve"> REF _Ref55336310 \r \h  \* MERGEFORMAT </w:instrText>
      </w:r>
      <w:r w:rsidR="001670E2">
        <w:fldChar w:fldCharType="separate"/>
      </w:r>
      <w:r w:rsidR="006D28DA">
        <w:rPr>
          <w:bCs w:val="0"/>
          <w:sz w:val="24"/>
          <w:szCs w:val="24"/>
        </w:rPr>
        <w:t>5.1</w:t>
      </w:r>
      <w:r w:rsidR="001670E2">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1670E2">
        <w:fldChar w:fldCharType="begin"/>
      </w:r>
      <w:r w:rsidR="001670E2">
        <w:instrText xml:space="preserve"> REF _Ref55336310 \r \h  \* MERGEFORMAT </w:instrText>
      </w:r>
      <w:r w:rsidR="001670E2">
        <w:fldChar w:fldCharType="separate"/>
      </w:r>
      <w:r w:rsidR="006D28DA">
        <w:rPr>
          <w:bCs w:val="0"/>
          <w:sz w:val="24"/>
          <w:szCs w:val="24"/>
        </w:rPr>
        <w:t>5.1</w:t>
      </w:r>
      <w:r w:rsidR="001670E2">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1670E2">
        <w:fldChar w:fldCharType="begin"/>
      </w:r>
      <w:r w:rsidR="001670E2">
        <w:instrText xml:space="preserve"> REF _Ref306114638 \r \h  \* MERGEFORMAT </w:instrText>
      </w:r>
      <w:r w:rsidR="001670E2">
        <w:fldChar w:fldCharType="separate"/>
      </w:r>
      <w:r w:rsidR="006D28DA">
        <w:rPr>
          <w:bCs w:val="0"/>
          <w:sz w:val="24"/>
          <w:szCs w:val="24"/>
        </w:rPr>
        <w:t>3.3.1</w:t>
      </w:r>
      <w:r w:rsidR="001670E2">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1670E2">
        <w:fldChar w:fldCharType="begin"/>
      </w:r>
      <w:r w:rsidR="001670E2">
        <w:instrText xml:space="preserve"> REF _Ref55279015 \r \h  \* MERGEFORMAT </w:instrText>
      </w:r>
      <w:r w:rsidR="001670E2">
        <w:fldChar w:fldCharType="separate"/>
      </w:r>
      <w:r w:rsidR="006D28DA">
        <w:rPr>
          <w:bCs w:val="0"/>
          <w:sz w:val="24"/>
          <w:szCs w:val="24"/>
        </w:rPr>
        <w:t>3.3.1.6</w:t>
      </w:r>
      <w:r w:rsidR="001670E2">
        <w:fldChar w:fldCharType="end"/>
      </w:r>
      <w:r w:rsidRPr="004D7428">
        <w:rPr>
          <w:bCs w:val="0"/>
          <w:sz w:val="24"/>
          <w:szCs w:val="24"/>
        </w:rPr>
        <w:t xml:space="preserve"> и </w:t>
      </w:r>
      <w:r w:rsidR="001670E2">
        <w:fldChar w:fldCharType="begin"/>
      </w:r>
      <w:r w:rsidR="001670E2">
        <w:instrText xml:space="preserve"> REF _Ref195087786 \r \h  \* MERGEFORMAT </w:instrText>
      </w:r>
      <w:r w:rsidR="001670E2">
        <w:fldChar w:fldCharType="separate"/>
      </w:r>
      <w:r w:rsidR="006D28DA">
        <w:rPr>
          <w:bCs w:val="0"/>
          <w:sz w:val="24"/>
          <w:szCs w:val="24"/>
        </w:rPr>
        <w:t>3.3.1.7</w:t>
      </w:r>
      <w:r w:rsidR="001670E2">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F91F24">
        <w:rPr>
          <w:bCs w:val="0"/>
          <w:sz w:val="24"/>
          <w:szCs w:val="24"/>
        </w:rPr>
        <w:fldChar w:fldCharType="begin"/>
      </w:r>
      <w:r w:rsidR="00457AEB">
        <w:rPr>
          <w:bCs w:val="0"/>
          <w:sz w:val="24"/>
          <w:szCs w:val="24"/>
        </w:rPr>
        <w:instrText xml:space="preserve"> REF _Ref306017842 \r \h </w:instrText>
      </w:r>
      <w:r w:rsidR="00F91F24">
        <w:rPr>
          <w:bCs w:val="0"/>
          <w:sz w:val="24"/>
          <w:szCs w:val="24"/>
        </w:rPr>
      </w:r>
      <w:r w:rsidR="00F91F24">
        <w:rPr>
          <w:bCs w:val="0"/>
          <w:sz w:val="24"/>
          <w:szCs w:val="24"/>
        </w:rPr>
        <w:fldChar w:fldCharType="separate"/>
      </w:r>
      <w:r w:rsidR="00457AEB">
        <w:rPr>
          <w:bCs w:val="0"/>
          <w:sz w:val="24"/>
          <w:szCs w:val="24"/>
        </w:rPr>
        <w:t>3.4.2.4</w:t>
      </w:r>
      <w:r w:rsidR="00F91F24">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8A343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A3437">
        <w:rPr>
          <w:b/>
          <w:bCs w:val="0"/>
          <w:sz w:val="24"/>
          <w:szCs w:val="24"/>
          <w:u w:val="single"/>
        </w:rPr>
        <w:t>По Лоту №1:</w:t>
      </w:r>
      <w:r w:rsidR="00717F60" w:rsidRPr="008A3437">
        <w:rPr>
          <w:bCs w:val="0"/>
          <w:sz w:val="24"/>
          <w:szCs w:val="24"/>
        </w:rPr>
        <w:t xml:space="preserve"> </w:t>
      </w:r>
      <w:r w:rsidR="008A3437" w:rsidRPr="008A3437">
        <w:rPr>
          <w:b/>
          <w:sz w:val="24"/>
          <w:szCs w:val="24"/>
        </w:rPr>
        <w:t>600 000,00</w:t>
      </w:r>
      <w:r w:rsidR="008A3437" w:rsidRPr="008A3437">
        <w:rPr>
          <w:sz w:val="24"/>
          <w:szCs w:val="24"/>
        </w:rPr>
        <w:t xml:space="preserve"> (шестьсот тысяч) рублей 00 копеек РФ, без учета НДС; НДС составляет </w:t>
      </w:r>
      <w:r w:rsidR="008A3437" w:rsidRPr="008A3437">
        <w:rPr>
          <w:b/>
          <w:sz w:val="24"/>
          <w:szCs w:val="24"/>
        </w:rPr>
        <w:t>108 000,00</w:t>
      </w:r>
      <w:r w:rsidR="008A3437" w:rsidRPr="008A3437">
        <w:rPr>
          <w:sz w:val="24"/>
          <w:szCs w:val="24"/>
        </w:rPr>
        <w:t xml:space="preserve"> (сто восемь тысяч) рублей 00 копеек РФ; </w:t>
      </w:r>
      <w:r w:rsidR="008A3437" w:rsidRPr="008A3437">
        <w:rPr>
          <w:b/>
          <w:sz w:val="24"/>
          <w:szCs w:val="24"/>
        </w:rPr>
        <w:t>708 000,00</w:t>
      </w:r>
      <w:r w:rsidR="008A3437" w:rsidRPr="008A3437">
        <w:rPr>
          <w:sz w:val="24"/>
          <w:szCs w:val="24"/>
        </w:rPr>
        <w:t xml:space="preserve"> (семьсот восемь тысяч) рублей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91F24">
        <w:rPr>
          <w:bCs w:val="0"/>
          <w:sz w:val="24"/>
          <w:szCs w:val="24"/>
        </w:rPr>
        <w:fldChar w:fldCharType="begin"/>
      </w:r>
      <w:r w:rsidR="003F3A69">
        <w:rPr>
          <w:bCs w:val="0"/>
          <w:sz w:val="24"/>
          <w:szCs w:val="24"/>
        </w:rPr>
        <w:instrText xml:space="preserve"> REF _Ref55336310 \r \h </w:instrText>
      </w:r>
      <w:r w:rsidR="00F91F24">
        <w:rPr>
          <w:bCs w:val="0"/>
          <w:sz w:val="24"/>
          <w:szCs w:val="24"/>
        </w:rPr>
      </w:r>
      <w:r w:rsidR="00F91F24">
        <w:rPr>
          <w:bCs w:val="0"/>
          <w:sz w:val="24"/>
          <w:szCs w:val="24"/>
        </w:rPr>
        <w:fldChar w:fldCharType="separate"/>
      </w:r>
      <w:r w:rsidR="006D28DA">
        <w:rPr>
          <w:bCs w:val="0"/>
          <w:sz w:val="24"/>
          <w:szCs w:val="24"/>
        </w:rPr>
        <w:t>5.1</w:t>
      </w:r>
      <w:r w:rsidR="00F91F2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F91F24">
        <w:rPr>
          <w:bCs w:val="0"/>
          <w:sz w:val="24"/>
          <w:szCs w:val="24"/>
        </w:rPr>
        <w:fldChar w:fldCharType="begin"/>
      </w:r>
      <w:r w:rsidR="003F3A69">
        <w:rPr>
          <w:bCs w:val="0"/>
          <w:sz w:val="24"/>
          <w:szCs w:val="24"/>
        </w:rPr>
        <w:instrText xml:space="preserve"> REF _Ref440271072 \r \h </w:instrText>
      </w:r>
      <w:r w:rsidR="00F91F24">
        <w:rPr>
          <w:bCs w:val="0"/>
          <w:sz w:val="24"/>
          <w:szCs w:val="24"/>
        </w:rPr>
      </w:r>
      <w:r w:rsidR="00F91F24">
        <w:rPr>
          <w:bCs w:val="0"/>
          <w:sz w:val="24"/>
          <w:szCs w:val="24"/>
        </w:rPr>
        <w:fldChar w:fldCharType="separate"/>
      </w:r>
      <w:r w:rsidR="006D28DA">
        <w:rPr>
          <w:bCs w:val="0"/>
          <w:sz w:val="24"/>
          <w:szCs w:val="24"/>
        </w:rPr>
        <w:t>5.2</w:t>
      </w:r>
      <w:r w:rsidR="00F91F24">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F91F24">
        <w:rPr>
          <w:sz w:val="24"/>
          <w:szCs w:val="24"/>
        </w:rPr>
        <w:fldChar w:fldCharType="begin"/>
      </w:r>
      <w:r w:rsidR="00022F2E">
        <w:rPr>
          <w:sz w:val="24"/>
          <w:szCs w:val="24"/>
        </w:rPr>
        <w:instrText xml:space="preserve"> REF _Ref440361439 \r \h </w:instrText>
      </w:r>
      <w:r w:rsidR="00F91F24">
        <w:rPr>
          <w:sz w:val="24"/>
          <w:szCs w:val="24"/>
        </w:rPr>
      </w:r>
      <w:r w:rsidR="00F91F24">
        <w:rPr>
          <w:sz w:val="24"/>
          <w:szCs w:val="24"/>
        </w:rPr>
        <w:fldChar w:fldCharType="separate"/>
      </w:r>
      <w:r w:rsidR="00022F2E">
        <w:rPr>
          <w:sz w:val="24"/>
          <w:szCs w:val="24"/>
        </w:rPr>
        <w:t>5.5</w:t>
      </w:r>
      <w:r w:rsidR="00F91F24">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91F24">
        <w:rPr>
          <w:bCs w:val="0"/>
          <w:sz w:val="24"/>
          <w:szCs w:val="24"/>
        </w:rPr>
        <w:fldChar w:fldCharType="begin"/>
      </w:r>
      <w:r w:rsidR="003F3A69">
        <w:rPr>
          <w:bCs w:val="0"/>
          <w:sz w:val="24"/>
          <w:szCs w:val="24"/>
        </w:rPr>
        <w:instrText xml:space="preserve"> REF _Ref306138385 \r \h </w:instrText>
      </w:r>
      <w:r w:rsidR="00F91F24">
        <w:rPr>
          <w:bCs w:val="0"/>
          <w:sz w:val="24"/>
          <w:szCs w:val="24"/>
        </w:rPr>
      </w:r>
      <w:r w:rsidR="00F91F24">
        <w:rPr>
          <w:bCs w:val="0"/>
          <w:sz w:val="24"/>
          <w:szCs w:val="24"/>
        </w:rPr>
        <w:fldChar w:fldCharType="separate"/>
      </w:r>
      <w:r w:rsidR="006D28DA">
        <w:rPr>
          <w:bCs w:val="0"/>
          <w:sz w:val="24"/>
          <w:szCs w:val="24"/>
        </w:rPr>
        <w:t>3.6.4</w:t>
      </w:r>
      <w:r w:rsidR="00F91F2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E71628" w:rsidRPr="008A3437">
        <w:rPr>
          <w:bCs w:val="0"/>
          <w:sz w:val="24"/>
          <w:szCs w:val="24"/>
        </w:rPr>
        <w:t>.</w:t>
      </w:r>
      <w:r w:rsidR="003129D4" w:rsidRPr="008A3437">
        <w:rPr>
          <w:bCs w:val="0"/>
          <w:sz w:val="24"/>
          <w:szCs w:val="24"/>
        </w:rPr>
        <w:t xml:space="preserve"> </w:t>
      </w:r>
      <w:r w:rsidR="00E71628" w:rsidRPr="008A3437">
        <w:rPr>
          <w:bCs w:val="0"/>
          <w:sz w:val="24"/>
          <w:szCs w:val="24"/>
        </w:rPr>
        <w:t xml:space="preserve">ч. </w:t>
      </w:r>
      <w:r w:rsidRPr="008A3437">
        <w:rPr>
          <w:bCs w:val="0"/>
          <w:sz w:val="24"/>
          <w:szCs w:val="24"/>
        </w:rPr>
        <w:t>индивидуальный предприниматель</w:t>
      </w:r>
      <w:r w:rsidR="00E71628" w:rsidRPr="008A3437">
        <w:rPr>
          <w:bCs w:val="0"/>
          <w:sz w:val="24"/>
          <w:szCs w:val="24"/>
        </w:rPr>
        <w:t>)</w:t>
      </w:r>
      <w:r w:rsidR="008A3437" w:rsidRPr="008A3437">
        <w:rPr>
          <w:bCs w:val="0"/>
          <w:sz w:val="24"/>
          <w:szCs w:val="24"/>
        </w:rPr>
        <w:t xml:space="preserve">, </w:t>
      </w:r>
      <w:r w:rsidR="008A3437" w:rsidRPr="008A3437">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70E2">
        <w:fldChar w:fldCharType="begin"/>
      </w:r>
      <w:r w:rsidR="001670E2">
        <w:instrText xml:space="preserve"> REF _Ref191386451 \n \h  \* MERGEFORMAT </w:instrText>
      </w:r>
      <w:r w:rsidR="001670E2">
        <w:fldChar w:fldCharType="separate"/>
      </w:r>
      <w:r w:rsidR="006D28DA">
        <w:rPr>
          <w:bCs w:val="0"/>
          <w:sz w:val="24"/>
          <w:szCs w:val="24"/>
        </w:rPr>
        <w:t>3.3.9</w:t>
      </w:r>
      <w:r w:rsidR="001670E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F91F24">
        <w:rPr>
          <w:bCs w:val="0"/>
          <w:sz w:val="24"/>
          <w:szCs w:val="24"/>
        </w:rPr>
        <w:fldChar w:fldCharType="begin"/>
      </w:r>
      <w:r w:rsidR="004D7428">
        <w:rPr>
          <w:bCs w:val="0"/>
          <w:sz w:val="24"/>
          <w:szCs w:val="24"/>
        </w:rPr>
        <w:instrText xml:space="preserve"> REF _Ref440876567 \r \h </w:instrText>
      </w:r>
      <w:r w:rsidR="00F91F24">
        <w:rPr>
          <w:bCs w:val="0"/>
          <w:sz w:val="24"/>
          <w:szCs w:val="24"/>
        </w:rPr>
      </w:r>
      <w:r w:rsidR="00F91F24">
        <w:rPr>
          <w:bCs w:val="0"/>
          <w:sz w:val="24"/>
          <w:szCs w:val="24"/>
        </w:rPr>
        <w:fldChar w:fldCharType="separate"/>
      </w:r>
      <w:r w:rsidR="006D28DA">
        <w:rPr>
          <w:bCs w:val="0"/>
          <w:sz w:val="24"/>
          <w:szCs w:val="24"/>
        </w:rPr>
        <w:t>3.3.10</w:t>
      </w:r>
      <w:r w:rsidR="00F91F24">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8A343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w:t>
      </w:r>
      <w:r w:rsidRPr="008A3437">
        <w:rPr>
          <w:sz w:val="24"/>
          <w:szCs w:val="24"/>
        </w:rPr>
        <w:t xml:space="preserve">наличие данных разрешающих документов необходимо для оказания услуг, указанных в п. </w:t>
      </w:r>
      <w:r w:rsidR="001670E2" w:rsidRPr="008A3437">
        <w:fldChar w:fldCharType="begin"/>
      </w:r>
      <w:r w:rsidR="001670E2" w:rsidRPr="008A3437">
        <w:instrText xml:space="preserve"> REF _Ref440275279 \r \h  \* MERGEFORMAT </w:instrText>
      </w:r>
      <w:r w:rsidR="001670E2" w:rsidRPr="008A3437">
        <w:fldChar w:fldCharType="separate"/>
      </w:r>
      <w:r w:rsidR="006D28DA" w:rsidRPr="008A3437">
        <w:rPr>
          <w:sz w:val="24"/>
          <w:szCs w:val="24"/>
        </w:rPr>
        <w:t>1.1.4</w:t>
      </w:r>
      <w:r w:rsidR="001670E2" w:rsidRPr="008A3437">
        <w:fldChar w:fldCharType="end"/>
      </w:r>
      <w:r w:rsidRPr="008A3437">
        <w:rPr>
          <w:sz w:val="24"/>
          <w:szCs w:val="24"/>
        </w:rPr>
        <w:t xml:space="preserve"> и разделе </w:t>
      </w:r>
      <w:r w:rsidR="001670E2" w:rsidRPr="008A3437">
        <w:fldChar w:fldCharType="begin"/>
      </w:r>
      <w:r w:rsidR="001670E2" w:rsidRPr="008A3437">
        <w:instrText xml:space="preserve"> REF _Ref440270568 \r \h  \* MERGEFORMAT </w:instrText>
      </w:r>
      <w:r w:rsidR="001670E2" w:rsidRPr="008A3437">
        <w:fldChar w:fldCharType="separate"/>
      </w:r>
      <w:r w:rsidR="006D28DA" w:rsidRPr="008A3437">
        <w:t>4</w:t>
      </w:r>
      <w:r w:rsidR="001670E2" w:rsidRPr="008A3437">
        <w:fldChar w:fldCharType="end"/>
      </w:r>
      <w:r w:rsidRPr="008A3437">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A3437">
        <w:rPr>
          <w:color w:val="000000"/>
          <w:sz w:val="24"/>
          <w:szCs w:val="24"/>
          <w:lang w:eastAsia="ru-RU"/>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8A3437"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w:t>
      </w:r>
      <w:r w:rsidRPr="008A3437">
        <w:rPr>
          <w:sz w:val="24"/>
          <w:szCs w:val="24"/>
        </w:rPr>
        <w:t>положительной репутацией (наличие писем-отзывов/рекомендаций об аналогичных выполненных ранее договорах)</w:t>
      </w:r>
      <w:r w:rsidR="009D7F01" w:rsidRPr="008A3437">
        <w:rPr>
          <w:color w:val="000000"/>
          <w:sz w:val="24"/>
          <w:szCs w:val="24"/>
          <w:lang w:eastAsia="ru-RU"/>
        </w:rPr>
        <w:t>;</w:t>
      </w:r>
    </w:p>
    <w:p w:rsidR="008A3437" w:rsidRPr="008A3437" w:rsidRDefault="008A3437" w:rsidP="008A3437">
      <w:pPr>
        <w:numPr>
          <w:ilvl w:val="0"/>
          <w:numId w:val="21"/>
        </w:numPr>
        <w:suppressAutoHyphens w:val="0"/>
        <w:spacing w:line="264" w:lineRule="auto"/>
        <w:rPr>
          <w:sz w:val="24"/>
          <w:szCs w:val="24"/>
          <w:lang w:eastAsia="ru-RU"/>
        </w:rPr>
      </w:pPr>
      <w:r w:rsidRPr="008A343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8A3437">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w:t>
      </w:r>
      <w:r w:rsidRPr="00891311">
        <w:rPr>
          <w:sz w:val="24"/>
          <w:szCs w:val="24"/>
        </w:rPr>
        <w:t>заверенная копия доверенности и вышеуказанные документы на лицо, выдавшее доверенность;</w:t>
      </w:r>
    </w:p>
    <w:p w:rsidR="00F82225" w:rsidRPr="00891311"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Информационное письмо о налич</w:t>
      </w:r>
      <w:proofErr w:type="gramStart"/>
      <w:r w:rsidRPr="00891311">
        <w:rPr>
          <w:sz w:val="24"/>
          <w:szCs w:val="24"/>
        </w:rPr>
        <w:t>ии у У</w:t>
      </w:r>
      <w:proofErr w:type="gramEnd"/>
      <w:r w:rsidRPr="00891311">
        <w:rPr>
          <w:sz w:val="24"/>
          <w:szCs w:val="24"/>
        </w:rPr>
        <w:t xml:space="preserve">частника конфликта интересов и/или связей, носящих характер </w:t>
      </w:r>
      <w:proofErr w:type="spellStart"/>
      <w:r w:rsidRPr="00891311">
        <w:rPr>
          <w:sz w:val="24"/>
          <w:szCs w:val="24"/>
        </w:rPr>
        <w:t>аффилированности</w:t>
      </w:r>
      <w:proofErr w:type="spellEnd"/>
      <w:r w:rsidRPr="00891311">
        <w:rPr>
          <w:sz w:val="24"/>
          <w:szCs w:val="24"/>
        </w:rPr>
        <w:t xml:space="preserve"> с сотрудниками Заказчика или Организатора </w:t>
      </w:r>
      <w:r w:rsidR="00A600E3" w:rsidRPr="00891311">
        <w:rPr>
          <w:sz w:val="24"/>
          <w:szCs w:val="24"/>
        </w:rPr>
        <w:t>(</w:t>
      </w:r>
      <w:r w:rsidR="003F3A69" w:rsidRPr="00891311">
        <w:rPr>
          <w:sz w:val="24"/>
          <w:szCs w:val="24"/>
        </w:rPr>
        <w:t>подраздел</w:t>
      </w:r>
      <w:r w:rsidR="00A600E3" w:rsidRPr="00891311">
        <w:rPr>
          <w:sz w:val="24"/>
          <w:szCs w:val="24"/>
        </w:rPr>
        <w:t xml:space="preserve"> </w:t>
      </w:r>
      <w:r w:rsidR="001670E2">
        <w:fldChar w:fldCharType="begin"/>
      </w:r>
      <w:r w:rsidR="001670E2">
        <w:instrText xml:space="preserve"> REF _Ref440271993 \r \h  \* MERGEFORMAT </w:instrText>
      </w:r>
      <w:r w:rsidR="001670E2">
        <w:fldChar w:fldCharType="separate"/>
      </w:r>
      <w:r w:rsidR="006D28DA" w:rsidRPr="00891311">
        <w:rPr>
          <w:sz w:val="24"/>
          <w:szCs w:val="24"/>
        </w:rPr>
        <w:t>5.11</w:t>
      </w:r>
      <w:r w:rsidR="001670E2">
        <w:fldChar w:fldCharType="end"/>
      </w:r>
      <w:r w:rsidR="00A600E3" w:rsidRPr="00891311">
        <w:rPr>
          <w:sz w:val="24"/>
          <w:szCs w:val="24"/>
        </w:rPr>
        <w:t>)</w:t>
      </w:r>
      <w:r w:rsidR="00F82225" w:rsidRPr="00891311">
        <w:rPr>
          <w:sz w:val="24"/>
          <w:szCs w:val="24"/>
        </w:rPr>
        <w:t>;</w:t>
      </w:r>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891311">
        <w:rPr>
          <w:sz w:val="24"/>
          <w:szCs w:val="24"/>
        </w:rPr>
        <w:t>Антикоррупционные обязательства</w:t>
      </w:r>
      <w:r w:rsidR="00A154B7" w:rsidRPr="00891311">
        <w:rPr>
          <w:sz w:val="24"/>
          <w:szCs w:val="24"/>
        </w:rPr>
        <w:t xml:space="preserve"> </w:t>
      </w:r>
      <w:r w:rsidR="00A154B7" w:rsidRPr="00891311">
        <w:rPr>
          <w:bCs w:val="0"/>
          <w:sz w:val="24"/>
          <w:szCs w:val="24"/>
        </w:rPr>
        <w:t>по форме и в соответствии с инструкциями, приведенными в настоящей Документации</w:t>
      </w:r>
      <w:r w:rsidR="00A600E3" w:rsidRPr="00891311">
        <w:rPr>
          <w:sz w:val="24"/>
          <w:szCs w:val="24"/>
        </w:rPr>
        <w:t xml:space="preserve"> (</w:t>
      </w:r>
      <w:r w:rsidR="003F3A69" w:rsidRPr="00891311">
        <w:rPr>
          <w:sz w:val="24"/>
          <w:szCs w:val="24"/>
        </w:rPr>
        <w:t>подраздел</w:t>
      </w:r>
      <w:r w:rsidR="00A600E3" w:rsidRPr="00891311">
        <w:rPr>
          <w:sz w:val="24"/>
          <w:szCs w:val="24"/>
        </w:rPr>
        <w:t xml:space="preserve"> </w:t>
      </w:r>
      <w:r w:rsidR="001670E2">
        <w:fldChar w:fldCharType="begin"/>
      </w:r>
      <w:r w:rsidR="001670E2">
        <w:instrText xml:space="preserve"> REF _Ref440271964 \r \h  \* MERGEFORMAT </w:instrText>
      </w:r>
      <w:r w:rsidR="001670E2">
        <w:fldChar w:fldCharType="separate"/>
      </w:r>
      <w:r w:rsidR="006D28DA" w:rsidRPr="00891311">
        <w:rPr>
          <w:sz w:val="24"/>
          <w:szCs w:val="24"/>
        </w:rPr>
        <w:t>5.1.3</w:t>
      </w:r>
      <w:r w:rsidR="001670E2">
        <w:fldChar w:fldCharType="end"/>
      </w:r>
      <w:r w:rsidR="00A600E3" w:rsidRPr="00891311">
        <w:rPr>
          <w:sz w:val="24"/>
          <w:szCs w:val="24"/>
        </w:rPr>
        <w:t>)</w:t>
      </w:r>
      <w:r w:rsidRPr="00891311">
        <w:rPr>
          <w:sz w:val="24"/>
          <w:szCs w:val="24"/>
        </w:rPr>
        <w:t>;</w:t>
      </w:r>
      <w:bookmarkEnd w:id="316"/>
    </w:p>
    <w:p w:rsidR="009948B4" w:rsidRPr="00891311" w:rsidRDefault="009948B4" w:rsidP="00557C01">
      <w:pPr>
        <w:widowControl w:val="0"/>
        <w:numPr>
          <w:ilvl w:val="0"/>
          <w:numId w:val="48"/>
        </w:numPr>
        <w:tabs>
          <w:tab w:val="left" w:pos="1260"/>
        </w:tabs>
        <w:autoSpaceDE w:val="0"/>
        <w:spacing w:line="264" w:lineRule="auto"/>
        <w:ind w:left="1276"/>
        <w:rPr>
          <w:sz w:val="24"/>
          <w:szCs w:val="24"/>
        </w:rPr>
      </w:pPr>
      <w:r w:rsidRPr="00891311">
        <w:rPr>
          <w:sz w:val="24"/>
          <w:szCs w:val="24"/>
        </w:rPr>
        <w:lastRenderedPageBreak/>
        <w:t xml:space="preserve">Информация о собственниках </w:t>
      </w:r>
      <w:r w:rsidR="007705A5" w:rsidRPr="00891311">
        <w:rPr>
          <w:sz w:val="24"/>
          <w:szCs w:val="24"/>
        </w:rPr>
        <w:t>Участника</w:t>
      </w:r>
      <w:r w:rsidRPr="0089131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91311">
        <w:rPr>
          <w:sz w:val="24"/>
          <w:szCs w:val="24"/>
        </w:rPr>
        <w:t>подраздел</w:t>
      </w:r>
      <w:r w:rsidR="007705A5" w:rsidRPr="00891311">
        <w:rPr>
          <w:sz w:val="24"/>
          <w:szCs w:val="24"/>
        </w:rPr>
        <w:t xml:space="preserve"> </w:t>
      </w:r>
      <w:r w:rsidR="001670E2">
        <w:fldChar w:fldCharType="begin"/>
      </w:r>
      <w:r w:rsidR="001670E2">
        <w:instrText xml:space="preserve"> REF _Ref440272035 \r \h  \* MERGEFORMAT </w:instrText>
      </w:r>
      <w:r w:rsidR="001670E2">
        <w:fldChar w:fldCharType="separate"/>
      </w:r>
      <w:r w:rsidR="006D28DA" w:rsidRPr="00891311">
        <w:rPr>
          <w:sz w:val="24"/>
          <w:szCs w:val="24"/>
        </w:rPr>
        <w:t>5.12</w:t>
      </w:r>
      <w:r w:rsidR="001670E2">
        <w:fldChar w:fldCharType="end"/>
      </w:r>
      <w:r w:rsidRPr="00891311">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891311">
        <w:rPr>
          <w:sz w:val="24"/>
          <w:szCs w:val="24"/>
        </w:rPr>
        <w:t>Согласие на обработку персональных данных</w:t>
      </w:r>
      <w:r w:rsidR="00A600E3" w:rsidRPr="00891311">
        <w:rPr>
          <w:sz w:val="24"/>
          <w:szCs w:val="24"/>
        </w:rPr>
        <w:t xml:space="preserve"> </w:t>
      </w:r>
      <w:r w:rsidR="008A3437">
        <w:rPr>
          <w:sz w:val="24"/>
          <w:szCs w:val="24"/>
        </w:rPr>
        <w:t>в адрес ПАО «МРСК Центра»</w:t>
      </w:r>
      <w:r w:rsidR="00A92723" w:rsidRPr="00891311">
        <w:rPr>
          <w:sz w:val="24"/>
          <w:szCs w:val="24"/>
        </w:rPr>
        <w:t xml:space="preserve"> по форме и в соответствии с инструкциями, приведенными</w:t>
      </w:r>
      <w:r w:rsidR="00A92723" w:rsidRPr="00A92723">
        <w:rPr>
          <w:sz w:val="24"/>
          <w:szCs w:val="24"/>
        </w:rPr>
        <w:t xml:space="preserve">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91F24">
        <w:rPr>
          <w:sz w:val="24"/>
          <w:szCs w:val="24"/>
        </w:rPr>
        <w:fldChar w:fldCharType="begin"/>
      </w:r>
      <w:r w:rsidR="003F3A69">
        <w:rPr>
          <w:sz w:val="24"/>
          <w:szCs w:val="24"/>
        </w:rPr>
        <w:instrText xml:space="preserve"> REF _Ref440272051 \r \h </w:instrText>
      </w:r>
      <w:r w:rsidR="00F91F24">
        <w:rPr>
          <w:sz w:val="24"/>
          <w:szCs w:val="24"/>
        </w:rPr>
      </w:r>
      <w:r w:rsidR="00F91F24">
        <w:rPr>
          <w:sz w:val="24"/>
          <w:szCs w:val="24"/>
        </w:rPr>
        <w:fldChar w:fldCharType="separate"/>
      </w:r>
      <w:r w:rsidR="006D28DA">
        <w:rPr>
          <w:sz w:val="24"/>
          <w:szCs w:val="24"/>
        </w:rPr>
        <w:t>5.13</w:t>
      </w:r>
      <w:r w:rsidR="00F91F24">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670E2">
        <w:rPr>
          <w:sz w:val="24"/>
          <w:szCs w:val="24"/>
        </w:rPr>
        <w:t xml:space="preserve"> </w:t>
      </w:r>
      <w:r w:rsidR="001670E2" w:rsidRPr="008A3437">
        <w:rPr>
          <w:sz w:val="24"/>
          <w:szCs w:val="24"/>
        </w:rPr>
        <w:t>(желательное условие)</w:t>
      </w:r>
      <w:r w:rsidR="00F82225" w:rsidRPr="00F82225">
        <w:rPr>
          <w:sz w:val="24"/>
          <w:szCs w:val="24"/>
        </w:rPr>
        <w:t>;</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CB240A">
        <w:rPr>
          <w:sz w:val="24"/>
          <w:szCs w:val="24"/>
        </w:rPr>
        <w:t>05</w:t>
      </w:r>
      <w:r w:rsidR="00CB240A" w:rsidRPr="00F82225">
        <w:rPr>
          <w:sz w:val="24"/>
          <w:szCs w:val="24"/>
        </w:rPr>
        <w:t>.0</w:t>
      </w:r>
      <w:r w:rsidR="00CB240A">
        <w:rPr>
          <w:sz w:val="24"/>
          <w:szCs w:val="24"/>
        </w:rPr>
        <w:t>6</w:t>
      </w:r>
      <w:r w:rsidR="00CB240A" w:rsidRPr="00F82225">
        <w:rPr>
          <w:sz w:val="24"/>
          <w:szCs w:val="24"/>
        </w:rPr>
        <w:t>.201</w:t>
      </w:r>
      <w:r w:rsidR="00CB240A">
        <w:rPr>
          <w:sz w:val="24"/>
          <w:szCs w:val="24"/>
        </w:rPr>
        <w:t>5</w:t>
      </w:r>
      <w:r w:rsidR="00CB240A" w:rsidRPr="00F82225">
        <w:rPr>
          <w:sz w:val="24"/>
          <w:szCs w:val="24"/>
        </w:rPr>
        <w:t xml:space="preserve"> N ММВ-7-</w:t>
      </w:r>
      <w:r w:rsidR="00CB240A">
        <w:rPr>
          <w:sz w:val="24"/>
          <w:szCs w:val="24"/>
        </w:rPr>
        <w:t>17</w:t>
      </w:r>
      <w:r w:rsidR="00CB240A" w:rsidRPr="00F82225">
        <w:rPr>
          <w:sz w:val="24"/>
          <w:szCs w:val="24"/>
        </w:rPr>
        <w:t>/</w:t>
      </w:r>
      <w:r w:rsidR="00CB240A">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670E2">
        <w:rPr>
          <w:sz w:val="24"/>
          <w:szCs w:val="24"/>
        </w:rPr>
        <w:t xml:space="preserve"> </w:t>
      </w:r>
      <w:r w:rsidR="001670E2" w:rsidRPr="008A3437">
        <w:rPr>
          <w:sz w:val="24"/>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00A704AF">
        <w:rPr>
          <w:sz w:val="24"/>
          <w:szCs w:val="24"/>
        </w:rPr>
        <w:t>«</w:t>
      </w:r>
      <w:r w:rsidRPr="00F82225">
        <w:rPr>
          <w:sz w:val="24"/>
          <w:szCs w:val="24"/>
        </w:rPr>
        <w:t>Бухгалтерская отчетность организации</w:t>
      </w:r>
      <w:r w:rsidR="00A704AF">
        <w:rPr>
          <w:sz w:val="24"/>
          <w:szCs w:val="24"/>
        </w:rPr>
        <w:t>»</w:t>
      </w:r>
      <w:r w:rsidRPr="00F82225">
        <w:rPr>
          <w:sz w:val="24"/>
          <w:szCs w:val="24"/>
        </w:rPr>
        <w:t xml:space="preserve">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w:t>
      </w:r>
      <w:r w:rsidR="00A704AF">
        <w:rPr>
          <w:sz w:val="24"/>
          <w:szCs w:val="24"/>
        </w:rPr>
        <w:t>ожения по бухгалтерскому учету «</w:t>
      </w:r>
      <w:r w:rsidRPr="00F82225">
        <w:rPr>
          <w:sz w:val="24"/>
          <w:szCs w:val="24"/>
        </w:rPr>
        <w:t>Бухга</w:t>
      </w:r>
      <w:r w:rsidR="00A704AF">
        <w:rPr>
          <w:sz w:val="24"/>
          <w:szCs w:val="24"/>
        </w:rPr>
        <w:t>лтерская отчетность организации»</w:t>
      </w:r>
      <w:r w:rsidRPr="00F82225">
        <w:rPr>
          <w:sz w:val="24"/>
          <w:szCs w:val="24"/>
        </w:rPr>
        <w:t xml:space="preserve">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00A704AF">
        <w:rPr>
          <w:sz w:val="24"/>
          <w:szCs w:val="24"/>
        </w:rPr>
        <w:t>«</w:t>
      </w:r>
      <w:r w:rsidRPr="00F82225">
        <w:rPr>
          <w:sz w:val="24"/>
          <w:szCs w:val="24"/>
        </w:rPr>
        <w:t>Бухга</w:t>
      </w:r>
      <w:r w:rsidR="00A704AF">
        <w:rPr>
          <w:sz w:val="24"/>
          <w:szCs w:val="24"/>
        </w:rPr>
        <w:t>лтерская отчетность организации»</w:t>
      </w:r>
      <w:r w:rsidRPr="00F82225">
        <w:rPr>
          <w:sz w:val="24"/>
          <w:szCs w:val="24"/>
        </w:rPr>
        <w:t xml:space="preserve">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lastRenderedPageBreak/>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91F24">
        <w:rPr>
          <w:sz w:val="24"/>
          <w:szCs w:val="24"/>
        </w:rPr>
        <w:fldChar w:fldCharType="begin"/>
      </w:r>
      <w:r w:rsidR="003F3A69">
        <w:rPr>
          <w:sz w:val="24"/>
          <w:szCs w:val="24"/>
        </w:rPr>
        <w:instrText xml:space="preserve"> REF _Ref440272119 \r \h </w:instrText>
      </w:r>
      <w:r w:rsidR="00F91F24">
        <w:rPr>
          <w:sz w:val="24"/>
          <w:szCs w:val="24"/>
        </w:rPr>
      </w:r>
      <w:r w:rsidR="00F91F24">
        <w:rPr>
          <w:sz w:val="24"/>
          <w:szCs w:val="24"/>
        </w:rPr>
        <w:fldChar w:fldCharType="separate"/>
      </w:r>
      <w:r w:rsidR="006D28DA">
        <w:rPr>
          <w:sz w:val="24"/>
          <w:szCs w:val="24"/>
        </w:rPr>
        <w:t>5.7.1</w:t>
      </w:r>
      <w:r w:rsidR="00F91F24">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91F24">
        <w:rPr>
          <w:sz w:val="24"/>
          <w:szCs w:val="24"/>
        </w:rPr>
        <w:fldChar w:fldCharType="begin"/>
      </w:r>
      <w:r w:rsidR="003F3A69">
        <w:rPr>
          <w:sz w:val="24"/>
          <w:szCs w:val="24"/>
        </w:rPr>
        <w:instrText xml:space="preserve"> REF _Ref440272147 \r \h </w:instrText>
      </w:r>
      <w:r w:rsidR="00F91F24">
        <w:rPr>
          <w:sz w:val="24"/>
          <w:szCs w:val="24"/>
        </w:rPr>
      </w:r>
      <w:r w:rsidR="00F91F24">
        <w:rPr>
          <w:sz w:val="24"/>
          <w:szCs w:val="24"/>
        </w:rPr>
        <w:fldChar w:fldCharType="separate"/>
      </w:r>
      <w:r w:rsidR="006D28DA">
        <w:rPr>
          <w:sz w:val="24"/>
          <w:szCs w:val="24"/>
        </w:rPr>
        <w:t>5.7.2</w:t>
      </w:r>
      <w:r w:rsidR="00F91F24">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670E2">
        <w:fldChar w:fldCharType="begin"/>
      </w:r>
      <w:r w:rsidR="001670E2">
        <w:instrText xml:space="preserve"> REF _Ref440275279 \r \h  \* MERGEFORMAT </w:instrText>
      </w:r>
      <w:r w:rsidR="001670E2">
        <w:fldChar w:fldCharType="separate"/>
      </w:r>
      <w:r w:rsidR="006D28DA">
        <w:rPr>
          <w:sz w:val="24"/>
          <w:szCs w:val="24"/>
        </w:rPr>
        <w:t>1.1.4</w:t>
      </w:r>
      <w:r w:rsidR="001670E2">
        <w:fldChar w:fldCharType="end"/>
      </w:r>
      <w:r w:rsidRPr="009F2BF9">
        <w:rPr>
          <w:sz w:val="24"/>
          <w:szCs w:val="24"/>
        </w:rPr>
        <w:t xml:space="preserve"> и разделе </w:t>
      </w:r>
      <w:r w:rsidR="001670E2">
        <w:fldChar w:fldCharType="begin"/>
      </w:r>
      <w:r w:rsidR="001670E2">
        <w:instrText xml:space="preserve"> REF _Ref440270568 \r \h  \* MERGEFORMAT </w:instrText>
      </w:r>
      <w:r w:rsidR="001670E2">
        <w:fldChar w:fldCharType="separate"/>
      </w:r>
      <w:r w:rsidR="006D28DA">
        <w:t>4</w:t>
      </w:r>
      <w:r w:rsidR="001670E2">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Справка о перечне и объемах выполнения аналогичных договоров </w:t>
      </w:r>
      <w:r w:rsidR="00A154B7" w:rsidRPr="00891311">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91F24">
        <w:rPr>
          <w:sz w:val="24"/>
          <w:szCs w:val="24"/>
        </w:rPr>
        <w:fldChar w:fldCharType="begin"/>
      </w:r>
      <w:r w:rsidR="003C2207">
        <w:rPr>
          <w:sz w:val="24"/>
          <w:szCs w:val="24"/>
        </w:rPr>
        <w:instrText xml:space="preserve"> REF _Ref55336378 \r \h </w:instrText>
      </w:r>
      <w:r w:rsidR="00F91F24">
        <w:rPr>
          <w:sz w:val="24"/>
          <w:szCs w:val="24"/>
        </w:rPr>
      </w:r>
      <w:r w:rsidR="00F91F24">
        <w:rPr>
          <w:sz w:val="24"/>
          <w:szCs w:val="24"/>
        </w:rPr>
        <w:fldChar w:fldCharType="separate"/>
      </w:r>
      <w:r w:rsidR="006D28DA">
        <w:rPr>
          <w:sz w:val="24"/>
          <w:szCs w:val="24"/>
        </w:rPr>
        <w:t>5.8</w:t>
      </w:r>
      <w:r w:rsidR="00F91F24">
        <w:rPr>
          <w:sz w:val="24"/>
          <w:szCs w:val="24"/>
        </w:rPr>
        <w:fldChar w:fldCharType="end"/>
      </w:r>
      <w:r w:rsidR="009948B4">
        <w:rPr>
          <w:sz w:val="24"/>
          <w:szCs w:val="24"/>
        </w:rPr>
        <w:t>)</w:t>
      </w:r>
      <w:r w:rsidR="00920CB0" w:rsidRPr="00920CB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91F24">
        <w:rPr>
          <w:sz w:val="24"/>
          <w:szCs w:val="24"/>
        </w:rPr>
        <w:fldChar w:fldCharType="begin"/>
      </w:r>
      <w:r w:rsidR="003C2207">
        <w:rPr>
          <w:sz w:val="24"/>
          <w:szCs w:val="24"/>
        </w:rPr>
        <w:instrText xml:space="preserve"> REF _Ref55336389 \r \h </w:instrText>
      </w:r>
      <w:r w:rsidR="00F91F24">
        <w:rPr>
          <w:sz w:val="24"/>
          <w:szCs w:val="24"/>
        </w:rPr>
      </w:r>
      <w:r w:rsidR="00F91F24">
        <w:rPr>
          <w:sz w:val="24"/>
          <w:szCs w:val="24"/>
        </w:rPr>
        <w:fldChar w:fldCharType="separate"/>
      </w:r>
      <w:r w:rsidR="006D28DA">
        <w:rPr>
          <w:sz w:val="24"/>
          <w:szCs w:val="24"/>
        </w:rPr>
        <w:t>5.9</w:t>
      </w:r>
      <w:r w:rsidR="00F91F24">
        <w:rPr>
          <w:sz w:val="24"/>
          <w:szCs w:val="24"/>
        </w:rPr>
        <w:fldChar w:fldCharType="end"/>
      </w:r>
      <w:r w:rsidR="00FA5339">
        <w:rPr>
          <w:sz w:val="24"/>
          <w:szCs w:val="24"/>
        </w:rPr>
        <w:t>)</w:t>
      </w:r>
      <w:r w:rsidR="007705A5" w:rsidRPr="007D7C5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91F24">
        <w:rPr>
          <w:sz w:val="24"/>
          <w:szCs w:val="24"/>
        </w:rPr>
        <w:fldChar w:fldCharType="begin"/>
      </w:r>
      <w:r w:rsidR="003C2207">
        <w:rPr>
          <w:sz w:val="24"/>
          <w:szCs w:val="24"/>
        </w:rPr>
        <w:instrText xml:space="preserve"> REF _Ref55336398 \r \h </w:instrText>
      </w:r>
      <w:r w:rsidR="00F91F24">
        <w:rPr>
          <w:sz w:val="24"/>
          <w:szCs w:val="24"/>
        </w:rPr>
      </w:r>
      <w:r w:rsidR="00F91F24">
        <w:rPr>
          <w:sz w:val="24"/>
          <w:szCs w:val="24"/>
        </w:rPr>
        <w:fldChar w:fldCharType="separate"/>
      </w:r>
      <w:r w:rsidR="006D28DA">
        <w:rPr>
          <w:sz w:val="24"/>
          <w:szCs w:val="24"/>
        </w:rPr>
        <w:t>5.10</w:t>
      </w:r>
      <w:r w:rsidR="00F91F24">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91F24">
        <w:rPr>
          <w:sz w:val="24"/>
          <w:szCs w:val="24"/>
        </w:rPr>
        <w:fldChar w:fldCharType="begin"/>
      </w:r>
      <w:r w:rsidR="003C2207">
        <w:rPr>
          <w:sz w:val="24"/>
          <w:szCs w:val="24"/>
        </w:rPr>
        <w:instrText xml:space="preserve"> REF _Ref440272256 \r \h </w:instrText>
      </w:r>
      <w:r w:rsidR="00F91F24">
        <w:rPr>
          <w:sz w:val="24"/>
          <w:szCs w:val="24"/>
        </w:rPr>
      </w:r>
      <w:r w:rsidR="00F91F24">
        <w:rPr>
          <w:sz w:val="24"/>
          <w:szCs w:val="24"/>
        </w:rPr>
        <w:fldChar w:fldCharType="separate"/>
      </w:r>
      <w:r w:rsidR="006D28DA">
        <w:rPr>
          <w:sz w:val="24"/>
          <w:szCs w:val="24"/>
        </w:rPr>
        <w:t>5.14</w:t>
      </w:r>
      <w:r w:rsidR="00F91F24">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1670E2">
        <w:fldChar w:fldCharType="begin"/>
      </w:r>
      <w:r w:rsidR="001670E2">
        <w:instrText xml:space="preserve"> REF _Ref440272274 \r \h  \* MERGEFORMAT </w:instrText>
      </w:r>
      <w:r w:rsidR="001670E2">
        <w:fldChar w:fldCharType="separate"/>
      </w:r>
      <w:r w:rsidR="006D28DA">
        <w:rPr>
          <w:sz w:val="24"/>
          <w:szCs w:val="24"/>
        </w:rPr>
        <w:t>5.15</w:t>
      </w:r>
      <w:r w:rsidR="001670E2">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70E2">
        <w:fldChar w:fldCharType="begin"/>
      </w:r>
      <w:r w:rsidR="001670E2">
        <w:instrText xml:space="preserve"> REF _Ref191386407 \r \h  \* MERGEFORMAT </w:instrText>
      </w:r>
      <w:r w:rsidR="001670E2">
        <w:fldChar w:fldCharType="separate"/>
      </w:r>
      <w:r w:rsidR="006D28DA">
        <w:rPr>
          <w:bCs w:val="0"/>
          <w:sz w:val="24"/>
          <w:szCs w:val="24"/>
        </w:rPr>
        <w:t>3.3.8</w:t>
      </w:r>
      <w:r w:rsidR="001670E2">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91F24">
        <w:rPr>
          <w:bCs w:val="0"/>
          <w:sz w:val="24"/>
          <w:szCs w:val="24"/>
        </w:rPr>
        <w:fldChar w:fldCharType="begin"/>
      </w:r>
      <w:r w:rsidR="00D57D88">
        <w:rPr>
          <w:bCs w:val="0"/>
          <w:sz w:val="24"/>
          <w:szCs w:val="24"/>
        </w:rPr>
        <w:instrText xml:space="preserve"> REF _Ref440291364 \r \h </w:instrText>
      </w:r>
      <w:r w:rsidR="00F91F24">
        <w:rPr>
          <w:bCs w:val="0"/>
          <w:sz w:val="24"/>
          <w:szCs w:val="24"/>
        </w:rPr>
      </w:r>
      <w:r w:rsidR="00F91F24">
        <w:rPr>
          <w:bCs w:val="0"/>
          <w:sz w:val="24"/>
          <w:szCs w:val="24"/>
        </w:rPr>
        <w:fldChar w:fldCharType="separate"/>
      </w:r>
      <w:r w:rsidR="006D28DA">
        <w:rPr>
          <w:bCs w:val="0"/>
          <w:sz w:val="24"/>
          <w:szCs w:val="24"/>
        </w:rPr>
        <w:t>3.3.8.1</w:t>
      </w:r>
      <w:r w:rsidR="00F91F24">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91F24">
        <w:rPr>
          <w:sz w:val="24"/>
          <w:szCs w:val="24"/>
        </w:rPr>
        <w:fldChar w:fldCharType="begin"/>
      </w:r>
      <w:r>
        <w:rPr>
          <w:bCs w:val="0"/>
          <w:sz w:val="24"/>
          <w:szCs w:val="24"/>
        </w:rPr>
        <w:instrText xml:space="preserve"> REF _Ref303669127 \r \h </w:instrText>
      </w:r>
      <w:r w:rsidR="00F91F24">
        <w:rPr>
          <w:sz w:val="24"/>
          <w:szCs w:val="24"/>
        </w:rPr>
      </w:r>
      <w:r w:rsidR="00F91F24">
        <w:rPr>
          <w:sz w:val="24"/>
          <w:szCs w:val="24"/>
        </w:rPr>
        <w:fldChar w:fldCharType="separate"/>
      </w:r>
      <w:r w:rsidR="006D28DA">
        <w:rPr>
          <w:bCs w:val="0"/>
          <w:sz w:val="24"/>
          <w:szCs w:val="24"/>
        </w:rPr>
        <w:t>3.3.8.2</w:t>
      </w:r>
      <w:r w:rsidR="00F91F24">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91F24">
        <w:rPr>
          <w:bCs w:val="0"/>
          <w:sz w:val="24"/>
          <w:szCs w:val="24"/>
        </w:rPr>
        <w:fldChar w:fldCharType="begin"/>
      </w:r>
      <w:r w:rsidR="00362EA4">
        <w:rPr>
          <w:bCs w:val="0"/>
          <w:sz w:val="24"/>
          <w:szCs w:val="24"/>
        </w:rPr>
        <w:instrText xml:space="preserve"> REF _Ref440272510 \r \h </w:instrText>
      </w:r>
      <w:r w:rsidR="00F91F24">
        <w:rPr>
          <w:bCs w:val="0"/>
          <w:sz w:val="24"/>
          <w:szCs w:val="24"/>
        </w:rPr>
      </w:r>
      <w:r w:rsidR="00F91F24">
        <w:rPr>
          <w:bCs w:val="0"/>
          <w:sz w:val="24"/>
          <w:szCs w:val="24"/>
        </w:rPr>
        <w:fldChar w:fldCharType="separate"/>
      </w:r>
      <w:r w:rsidR="006D28DA">
        <w:rPr>
          <w:bCs w:val="0"/>
          <w:sz w:val="24"/>
          <w:szCs w:val="24"/>
        </w:rPr>
        <w:t>5.16</w:t>
      </w:r>
      <w:r w:rsidR="00F91F24">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70E2">
        <w:fldChar w:fldCharType="begin"/>
      </w:r>
      <w:r w:rsidR="001670E2">
        <w:instrText xml:space="preserve"> REF _Ref191386482 \r \h  \* MERGEFORMAT </w:instrText>
      </w:r>
      <w:r w:rsidR="001670E2">
        <w:fldChar w:fldCharType="separate"/>
      </w:r>
      <w:r w:rsidR="006D28DA">
        <w:rPr>
          <w:bCs w:val="0"/>
          <w:sz w:val="24"/>
          <w:szCs w:val="24"/>
        </w:rPr>
        <w:t>3.3.8.1</w:t>
      </w:r>
      <w:r w:rsidR="001670E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70E2">
        <w:fldChar w:fldCharType="begin"/>
      </w:r>
      <w:r w:rsidR="001670E2">
        <w:instrText xml:space="preserve"> REF _Ref191386407 \r \h  \* MERGEFORMAT </w:instrText>
      </w:r>
      <w:r w:rsidR="001670E2">
        <w:fldChar w:fldCharType="separate"/>
      </w:r>
      <w:r w:rsidR="006D28DA">
        <w:rPr>
          <w:bCs w:val="0"/>
          <w:sz w:val="24"/>
          <w:szCs w:val="24"/>
        </w:rPr>
        <w:t>3.3.8</w:t>
      </w:r>
      <w:r w:rsidR="001670E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91F24">
        <w:rPr>
          <w:bCs w:val="0"/>
          <w:sz w:val="24"/>
          <w:szCs w:val="24"/>
        </w:rPr>
        <w:fldChar w:fldCharType="begin"/>
      </w:r>
      <w:r w:rsidR="000F4365">
        <w:rPr>
          <w:bCs w:val="0"/>
          <w:sz w:val="24"/>
          <w:szCs w:val="24"/>
        </w:rPr>
        <w:instrText xml:space="preserve"> REF _Ref440291364 \r \h </w:instrText>
      </w:r>
      <w:r w:rsidR="00F91F24">
        <w:rPr>
          <w:bCs w:val="0"/>
          <w:sz w:val="24"/>
          <w:szCs w:val="24"/>
        </w:rPr>
      </w:r>
      <w:r w:rsidR="00F91F24">
        <w:rPr>
          <w:bCs w:val="0"/>
          <w:sz w:val="24"/>
          <w:szCs w:val="24"/>
        </w:rPr>
        <w:fldChar w:fldCharType="separate"/>
      </w:r>
      <w:r w:rsidR="006D28DA">
        <w:rPr>
          <w:bCs w:val="0"/>
          <w:sz w:val="24"/>
          <w:szCs w:val="24"/>
        </w:rPr>
        <w:t>3.3.8.1</w:t>
      </w:r>
      <w:r w:rsidR="00F91F24">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73427D">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70E2">
        <w:fldChar w:fldCharType="begin"/>
      </w:r>
      <w:r w:rsidR="001670E2">
        <w:instrText xml:space="preserve"> REF _Ref307563248 \r \h  \* MERGEFORMAT </w:instrText>
      </w:r>
      <w:r w:rsidR="001670E2">
        <w:fldChar w:fldCharType="separate"/>
      </w:r>
      <w:r w:rsidR="006D28DA" w:rsidRPr="006D28DA">
        <w:rPr>
          <w:bCs w:val="0"/>
          <w:sz w:val="24"/>
          <w:szCs w:val="24"/>
          <w:lang w:val="en-US"/>
        </w:rPr>
        <w:t>a</w:t>
      </w:r>
      <w:r w:rsidR="006D28DA" w:rsidRPr="001670E2">
        <w:rPr>
          <w:bCs w:val="0"/>
          <w:sz w:val="24"/>
          <w:szCs w:val="24"/>
        </w:rPr>
        <w:t>)</w:t>
      </w:r>
      <w:r w:rsidR="001670E2">
        <w:fldChar w:fldCharType="end"/>
      </w:r>
      <w:r w:rsidRPr="00E71A48">
        <w:rPr>
          <w:bCs w:val="0"/>
          <w:sz w:val="24"/>
          <w:szCs w:val="24"/>
        </w:rPr>
        <w:t xml:space="preserve">- </w:t>
      </w:r>
      <w:r w:rsidR="001670E2">
        <w:fldChar w:fldCharType="begin"/>
      </w:r>
      <w:r w:rsidR="001670E2">
        <w:instrText xml:space="preserve"> REF _Ref307563262 \r \h  \* MERGEFORMAT </w:instrText>
      </w:r>
      <w:r w:rsidR="001670E2">
        <w:fldChar w:fldCharType="separate"/>
      </w:r>
      <w:r w:rsidR="006D28DA">
        <w:rPr>
          <w:bCs w:val="0"/>
          <w:sz w:val="24"/>
          <w:szCs w:val="24"/>
          <w:lang w:val="en-US"/>
        </w:rPr>
        <w:t>g</w:t>
      </w:r>
      <w:r w:rsidR="006D28DA" w:rsidRPr="001670E2">
        <w:rPr>
          <w:bCs w:val="0"/>
          <w:sz w:val="24"/>
          <w:szCs w:val="24"/>
        </w:rPr>
        <w:t>)</w:t>
      </w:r>
      <w:r w:rsidR="001670E2">
        <w:fldChar w:fldCharType="end"/>
      </w:r>
      <w:r w:rsidRPr="00E71A48">
        <w:rPr>
          <w:bCs w:val="0"/>
          <w:sz w:val="24"/>
          <w:szCs w:val="24"/>
        </w:rPr>
        <w:t xml:space="preserve">п. </w:t>
      </w:r>
      <w:r w:rsidR="001670E2">
        <w:fldChar w:fldCharType="begin"/>
      </w:r>
      <w:r w:rsidR="001670E2">
        <w:instrText xml:space="preserve"> REF _Ref306032591 \r \h  \* MERGEFORMAT </w:instrText>
      </w:r>
      <w:r w:rsidR="001670E2">
        <w:fldChar w:fldCharType="separate"/>
      </w:r>
      <w:r w:rsidR="006D28DA" w:rsidRPr="006D28DA">
        <w:rPr>
          <w:bCs w:val="0"/>
          <w:sz w:val="24"/>
          <w:szCs w:val="24"/>
        </w:rPr>
        <w:t>3.3.10.4</w:t>
      </w:r>
      <w:r w:rsidR="001670E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91F24">
        <w:rPr>
          <w:sz w:val="24"/>
          <w:szCs w:val="24"/>
        </w:rPr>
        <w:fldChar w:fldCharType="begin"/>
      </w:r>
      <w:r w:rsidR="000F4365">
        <w:rPr>
          <w:bCs w:val="0"/>
          <w:sz w:val="24"/>
          <w:szCs w:val="24"/>
        </w:rPr>
        <w:instrText xml:space="preserve"> REF _Ref303669127 \r \h </w:instrText>
      </w:r>
      <w:r w:rsidR="00F91F24">
        <w:rPr>
          <w:sz w:val="24"/>
          <w:szCs w:val="24"/>
        </w:rPr>
      </w:r>
      <w:r w:rsidR="00F91F24">
        <w:rPr>
          <w:sz w:val="24"/>
          <w:szCs w:val="24"/>
        </w:rPr>
        <w:fldChar w:fldCharType="separate"/>
      </w:r>
      <w:r w:rsidR="006D28DA">
        <w:rPr>
          <w:bCs w:val="0"/>
          <w:sz w:val="24"/>
          <w:szCs w:val="24"/>
        </w:rPr>
        <w:t>3.3.8.2</w:t>
      </w:r>
      <w:r w:rsidR="00F91F2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91F24">
        <w:rPr>
          <w:bCs w:val="0"/>
          <w:sz w:val="24"/>
          <w:szCs w:val="24"/>
        </w:rPr>
        <w:fldChar w:fldCharType="begin"/>
      </w:r>
      <w:r w:rsidR="00D50E8D">
        <w:rPr>
          <w:bCs w:val="0"/>
          <w:sz w:val="24"/>
          <w:szCs w:val="24"/>
        </w:rPr>
        <w:instrText xml:space="preserve"> REF _Ref440376324 \r \h </w:instrText>
      </w:r>
      <w:r w:rsidR="00F91F24">
        <w:rPr>
          <w:bCs w:val="0"/>
          <w:sz w:val="24"/>
          <w:szCs w:val="24"/>
        </w:rPr>
      </w:r>
      <w:r w:rsidR="00F91F24">
        <w:rPr>
          <w:bCs w:val="0"/>
          <w:sz w:val="24"/>
          <w:szCs w:val="24"/>
        </w:rPr>
        <w:fldChar w:fldCharType="separate"/>
      </w:r>
      <w:r w:rsidR="006D28DA">
        <w:rPr>
          <w:bCs w:val="0"/>
          <w:sz w:val="24"/>
          <w:szCs w:val="24"/>
        </w:rPr>
        <w:t>5.17</w:t>
      </w:r>
      <w:r w:rsidR="00F91F2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w:t>
      </w:r>
      <w:r w:rsidR="00AE556B" w:rsidRPr="00AE556B">
        <w:rPr>
          <w:sz w:val="24"/>
          <w:szCs w:val="24"/>
        </w:rPr>
        <w:lastRenderedPageBreak/>
        <w:t>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91F24">
        <w:rPr>
          <w:bCs w:val="0"/>
          <w:sz w:val="24"/>
          <w:szCs w:val="24"/>
        </w:rPr>
        <w:fldChar w:fldCharType="begin"/>
      </w:r>
      <w:r w:rsidR="000F4365">
        <w:rPr>
          <w:bCs w:val="0"/>
          <w:sz w:val="24"/>
          <w:szCs w:val="24"/>
        </w:rPr>
        <w:instrText xml:space="preserve"> REF _Ref440291364 \r \h </w:instrText>
      </w:r>
      <w:r w:rsidR="00F91F24">
        <w:rPr>
          <w:bCs w:val="0"/>
          <w:sz w:val="24"/>
          <w:szCs w:val="24"/>
        </w:rPr>
      </w:r>
      <w:r w:rsidR="00F91F24">
        <w:rPr>
          <w:bCs w:val="0"/>
          <w:sz w:val="24"/>
          <w:szCs w:val="24"/>
        </w:rPr>
        <w:fldChar w:fldCharType="separate"/>
      </w:r>
      <w:r w:rsidR="006D28DA">
        <w:rPr>
          <w:bCs w:val="0"/>
          <w:sz w:val="24"/>
          <w:szCs w:val="24"/>
        </w:rPr>
        <w:t>3.3.8.1</w:t>
      </w:r>
      <w:r w:rsidR="00F91F2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1670E2">
        <w:fldChar w:fldCharType="begin"/>
      </w:r>
      <w:r w:rsidR="001670E2">
        <w:instrText xml:space="preserve"> REF _Ref440969980 \r \h  \* MERGEFORMAT </w:instrText>
      </w:r>
      <w:r w:rsidR="001670E2">
        <w:fldChar w:fldCharType="separate"/>
      </w:r>
      <w:r w:rsidR="00C510B6" w:rsidRPr="00C510B6">
        <w:rPr>
          <w:bCs w:val="0"/>
          <w:iCs/>
          <w:sz w:val="24"/>
          <w:szCs w:val="24"/>
        </w:rPr>
        <w:t>3.3.12</w:t>
      </w:r>
      <w:r w:rsidR="001670E2">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1670E2">
        <w:fldChar w:fldCharType="begin"/>
      </w:r>
      <w:r w:rsidR="001670E2">
        <w:instrText xml:space="preserve"> REF _Ref440289401 \r \h  \* MERGEFORMAT </w:instrText>
      </w:r>
      <w:r w:rsidR="001670E2">
        <w:fldChar w:fldCharType="separate"/>
      </w:r>
      <w:r w:rsidR="006D28DA" w:rsidRPr="00C510B6">
        <w:rPr>
          <w:bCs w:val="0"/>
          <w:iCs/>
          <w:sz w:val="24"/>
          <w:szCs w:val="24"/>
        </w:rPr>
        <w:t>3.3.13</w:t>
      </w:r>
      <w:r w:rsidR="001670E2">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A704AF">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91F24">
        <w:rPr>
          <w:bCs w:val="0"/>
          <w:sz w:val="24"/>
          <w:szCs w:val="24"/>
          <w:lang w:eastAsia="ru-RU"/>
        </w:rPr>
        <w:fldChar w:fldCharType="begin"/>
      </w:r>
      <w:r w:rsidR="003C2207">
        <w:rPr>
          <w:bCs w:val="0"/>
          <w:sz w:val="24"/>
          <w:szCs w:val="24"/>
          <w:lang w:eastAsia="ru-RU"/>
        </w:rPr>
        <w:instrText xml:space="preserve"> REF _Ref440272678 \r \h </w:instrText>
      </w:r>
      <w:r w:rsidR="00F91F24">
        <w:rPr>
          <w:bCs w:val="0"/>
          <w:sz w:val="24"/>
          <w:szCs w:val="24"/>
          <w:lang w:eastAsia="ru-RU"/>
        </w:rPr>
      </w:r>
      <w:r w:rsidR="00F91F24">
        <w:rPr>
          <w:bCs w:val="0"/>
          <w:sz w:val="24"/>
          <w:szCs w:val="24"/>
          <w:lang w:eastAsia="ru-RU"/>
        </w:rPr>
        <w:fldChar w:fldCharType="separate"/>
      </w:r>
      <w:r w:rsidR="006D28DA">
        <w:rPr>
          <w:bCs w:val="0"/>
          <w:sz w:val="24"/>
          <w:szCs w:val="24"/>
          <w:lang w:eastAsia="ru-RU"/>
        </w:rPr>
        <w:t>5.14</w:t>
      </w:r>
      <w:r w:rsidR="00F91F2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670E2">
        <w:fldChar w:fldCharType="begin"/>
      </w:r>
      <w:r w:rsidR="001670E2">
        <w:instrText xml:space="preserve"> REF _Ref306008743 \r \h  \* MERGEFORMAT </w:instrText>
      </w:r>
      <w:r w:rsidR="001670E2">
        <w:fldChar w:fldCharType="separate"/>
      </w:r>
      <w:r w:rsidR="006D28DA">
        <w:rPr>
          <w:bCs w:val="0"/>
          <w:sz w:val="24"/>
          <w:szCs w:val="24"/>
        </w:rPr>
        <w:t>3.3.3.1</w:t>
      </w:r>
      <w:r w:rsidR="001670E2">
        <w:fldChar w:fldCharType="end"/>
      </w:r>
      <w:r w:rsidRPr="00E71A48">
        <w:rPr>
          <w:bCs w:val="0"/>
          <w:sz w:val="24"/>
          <w:szCs w:val="24"/>
        </w:rPr>
        <w:t xml:space="preserve">) после истечения срока окончания подачи заявок (п. </w:t>
      </w:r>
      <w:r w:rsidR="00F91F24">
        <w:rPr>
          <w:sz w:val="24"/>
          <w:szCs w:val="24"/>
        </w:rPr>
        <w:fldChar w:fldCharType="begin"/>
      </w:r>
      <w:r w:rsidR="000D4A62">
        <w:rPr>
          <w:bCs w:val="0"/>
          <w:sz w:val="24"/>
          <w:szCs w:val="24"/>
        </w:rPr>
        <w:instrText xml:space="preserve"> REF _Ref306017842 \r \h </w:instrText>
      </w:r>
      <w:r w:rsidR="00F91F24">
        <w:rPr>
          <w:sz w:val="24"/>
          <w:szCs w:val="24"/>
        </w:rPr>
      </w:r>
      <w:r w:rsidR="00F91F24">
        <w:rPr>
          <w:sz w:val="24"/>
          <w:szCs w:val="24"/>
        </w:rPr>
        <w:fldChar w:fldCharType="separate"/>
      </w:r>
      <w:r w:rsidR="000D4A62">
        <w:rPr>
          <w:bCs w:val="0"/>
          <w:sz w:val="24"/>
          <w:szCs w:val="24"/>
        </w:rPr>
        <w:t>3.4.2.4</w:t>
      </w:r>
      <w:r w:rsidR="00F91F24">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91F24">
        <w:rPr>
          <w:bCs w:val="0"/>
          <w:sz w:val="24"/>
          <w:szCs w:val="24"/>
        </w:rPr>
        <w:fldChar w:fldCharType="begin"/>
      </w:r>
      <w:r w:rsidR="00414CAF">
        <w:rPr>
          <w:bCs w:val="0"/>
          <w:sz w:val="24"/>
          <w:szCs w:val="24"/>
        </w:rPr>
        <w:instrText xml:space="preserve"> REF _Ref303683929 \r \h </w:instrText>
      </w:r>
      <w:r w:rsidR="00F91F24">
        <w:rPr>
          <w:bCs w:val="0"/>
          <w:sz w:val="24"/>
          <w:szCs w:val="24"/>
        </w:rPr>
      </w:r>
      <w:r w:rsidR="00F91F24">
        <w:rPr>
          <w:bCs w:val="0"/>
          <w:sz w:val="24"/>
          <w:szCs w:val="24"/>
        </w:rPr>
        <w:fldChar w:fldCharType="separate"/>
      </w:r>
      <w:r w:rsidR="006D28DA">
        <w:rPr>
          <w:bCs w:val="0"/>
          <w:sz w:val="24"/>
          <w:szCs w:val="24"/>
        </w:rPr>
        <w:t>3.10</w:t>
      </w:r>
      <w:r w:rsidR="00F91F24">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случаях, указанных в п. </w:t>
      </w:r>
      <w:r w:rsidR="001670E2">
        <w:fldChar w:fldCharType="begin"/>
      </w:r>
      <w:r w:rsidR="001670E2">
        <w:instrText xml:space="preserve"> REF _Ref305753174 \r \h  \* MERGEFORMAT </w:instrText>
      </w:r>
      <w:r w:rsidR="001670E2">
        <w:fldChar w:fldCharType="separate"/>
      </w:r>
      <w:r w:rsidR="006D28DA" w:rsidRPr="006D28DA">
        <w:rPr>
          <w:bCs w:val="0"/>
          <w:sz w:val="24"/>
          <w:szCs w:val="24"/>
        </w:rPr>
        <w:t>3.3.14.4</w:t>
      </w:r>
      <w:r w:rsidR="001670E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A704AF">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474"/>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соответствии с п. </w:t>
      </w:r>
      <w:r w:rsidR="001670E2">
        <w:fldChar w:fldCharType="begin"/>
      </w:r>
      <w:r w:rsidR="001670E2">
        <w:instrText xml:space="preserve"> REF _Ref191386085 \n \h  \* MERGEFORMAT </w:instrText>
      </w:r>
      <w:r w:rsidR="001670E2">
        <w:fldChar w:fldCharType="separate"/>
      </w:r>
      <w:r w:rsidR="006D28DA">
        <w:rPr>
          <w:bCs w:val="0"/>
          <w:sz w:val="24"/>
          <w:szCs w:val="24"/>
        </w:rPr>
        <w:t>1.1.1</w:t>
      </w:r>
      <w:r w:rsidR="001670E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670E2">
        <w:fldChar w:fldCharType="begin"/>
      </w:r>
      <w:r w:rsidR="001670E2">
        <w:instrText xml:space="preserve"> REF _Ref306980366 \r \h  \* MERGEFORMAT </w:instrText>
      </w:r>
      <w:r w:rsidR="001670E2">
        <w:fldChar w:fldCharType="separate"/>
      </w:r>
      <w:r w:rsidR="006D28DA">
        <w:rPr>
          <w:bCs w:val="0"/>
          <w:sz w:val="24"/>
          <w:szCs w:val="24"/>
        </w:rPr>
        <w:t>1.1.4</w:t>
      </w:r>
      <w:r w:rsidR="001670E2">
        <w:fldChar w:fldCharType="end"/>
      </w:r>
    </w:p>
    <w:p w:rsidR="001E2C37" w:rsidRPr="00163A3B"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 xml:space="preserve">Запечатанные конверты с Заявкой и его копиями помещаются в один внешний конверт, который также должен быть надежно </w:t>
      </w:r>
      <w:r w:rsidRPr="00163A3B">
        <w:rPr>
          <w:bCs w:val="0"/>
          <w:sz w:val="24"/>
          <w:szCs w:val="24"/>
        </w:rPr>
        <w:t>запечатан. На внешнем конверте указывается следующая информация:</w:t>
      </w:r>
      <w:bookmarkEnd w:id="413"/>
    </w:p>
    <w:p w:rsidR="001E2C37" w:rsidRPr="00163A3B" w:rsidRDefault="001E2C37" w:rsidP="001E2C37">
      <w:pPr>
        <w:widowControl w:val="0"/>
        <w:numPr>
          <w:ilvl w:val="0"/>
          <w:numId w:val="8"/>
        </w:numPr>
        <w:tabs>
          <w:tab w:val="left" w:pos="426"/>
        </w:tabs>
        <w:autoSpaceDE w:val="0"/>
        <w:spacing w:line="264" w:lineRule="auto"/>
        <w:ind w:left="0" w:firstLine="567"/>
        <w:rPr>
          <w:bCs w:val="0"/>
          <w:sz w:val="24"/>
          <w:szCs w:val="24"/>
        </w:rPr>
      </w:pPr>
      <w:r w:rsidRPr="00163A3B">
        <w:rPr>
          <w:bCs w:val="0"/>
          <w:sz w:val="24"/>
          <w:szCs w:val="24"/>
        </w:rPr>
        <w:t xml:space="preserve">наименование и адрес Организатора в соответствии с п. </w:t>
      </w:r>
      <w:r w:rsidR="001670E2" w:rsidRPr="00163A3B">
        <w:fldChar w:fldCharType="begin"/>
      </w:r>
      <w:r w:rsidR="001670E2" w:rsidRPr="00163A3B">
        <w:instrText xml:space="preserve"> REF _Ref191386085 \n \h  \* MERGEFORMAT </w:instrText>
      </w:r>
      <w:r w:rsidR="001670E2" w:rsidRPr="00163A3B">
        <w:fldChar w:fldCharType="separate"/>
      </w:r>
      <w:r w:rsidR="006D28DA" w:rsidRPr="00163A3B">
        <w:rPr>
          <w:bCs w:val="0"/>
          <w:sz w:val="24"/>
          <w:szCs w:val="24"/>
        </w:rPr>
        <w:t>1.1.1</w:t>
      </w:r>
      <w:r w:rsidR="001670E2" w:rsidRPr="00163A3B">
        <w:fldChar w:fldCharType="end"/>
      </w:r>
      <w:r w:rsidRPr="00163A3B">
        <w:rPr>
          <w:bCs w:val="0"/>
          <w:sz w:val="24"/>
          <w:szCs w:val="24"/>
        </w:rPr>
        <w:t>;</w:t>
      </w:r>
    </w:p>
    <w:p w:rsidR="001E2C37" w:rsidRPr="00163A3B" w:rsidRDefault="001E2C37" w:rsidP="001E2C37">
      <w:pPr>
        <w:widowControl w:val="0"/>
        <w:numPr>
          <w:ilvl w:val="0"/>
          <w:numId w:val="8"/>
        </w:numPr>
        <w:tabs>
          <w:tab w:val="left" w:pos="426"/>
        </w:tabs>
        <w:autoSpaceDE w:val="0"/>
        <w:spacing w:line="264" w:lineRule="auto"/>
        <w:ind w:left="0" w:firstLine="567"/>
        <w:rPr>
          <w:bCs w:val="0"/>
          <w:sz w:val="24"/>
          <w:szCs w:val="24"/>
        </w:rPr>
      </w:pPr>
      <w:r w:rsidRPr="00163A3B">
        <w:rPr>
          <w:bCs w:val="0"/>
          <w:sz w:val="24"/>
          <w:szCs w:val="24"/>
        </w:rPr>
        <w:t>полное фирменное наименование Участника и его почтовый адрес;</w:t>
      </w:r>
    </w:p>
    <w:p w:rsidR="001E2C37" w:rsidRPr="00163A3B" w:rsidRDefault="001E2C37" w:rsidP="001E2C37">
      <w:pPr>
        <w:widowControl w:val="0"/>
        <w:numPr>
          <w:ilvl w:val="0"/>
          <w:numId w:val="8"/>
        </w:numPr>
        <w:tabs>
          <w:tab w:val="left" w:pos="426"/>
        </w:tabs>
        <w:autoSpaceDE w:val="0"/>
        <w:spacing w:line="264" w:lineRule="auto"/>
        <w:ind w:left="0" w:firstLine="567"/>
        <w:rPr>
          <w:bCs w:val="0"/>
          <w:sz w:val="24"/>
          <w:szCs w:val="24"/>
        </w:rPr>
      </w:pPr>
      <w:r w:rsidRPr="00163A3B">
        <w:rPr>
          <w:bCs w:val="0"/>
          <w:sz w:val="24"/>
          <w:szCs w:val="24"/>
        </w:rPr>
        <w:t xml:space="preserve">предмет запроса предложений в соответствии с п. </w:t>
      </w:r>
      <w:r w:rsidR="001670E2" w:rsidRPr="00163A3B">
        <w:fldChar w:fldCharType="begin"/>
      </w:r>
      <w:r w:rsidR="001670E2" w:rsidRPr="00163A3B">
        <w:instrText xml:space="preserve"> REF _Ref306980366 \r \h  \* MERGEFORMAT </w:instrText>
      </w:r>
      <w:r w:rsidR="001670E2" w:rsidRPr="00163A3B">
        <w:fldChar w:fldCharType="separate"/>
      </w:r>
      <w:r w:rsidR="006D28DA" w:rsidRPr="00163A3B">
        <w:rPr>
          <w:bCs w:val="0"/>
          <w:sz w:val="24"/>
          <w:szCs w:val="24"/>
        </w:rPr>
        <w:t>1.1.4</w:t>
      </w:r>
      <w:r w:rsidR="001670E2" w:rsidRPr="00163A3B">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163A3B">
        <w:rPr>
          <w:bCs w:val="0"/>
          <w:sz w:val="24"/>
          <w:szCs w:val="24"/>
        </w:rPr>
        <w:t xml:space="preserve">Участники должны обеспечить доставку своих Заявок </w:t>
      </w:r>
      <w:r w:rsidR="00246B57" w:rsidRPr="00163A3B">
        <w:rPr>
          <w:bCs w:val="0"/>
          <w:sz w:val="24"/>
          <w:szCs w:val="24"/>
        </w:rPr>
        <w:t xml:space="preserve">в срок до </w:t>
      </w:r>
      <w:r w:rsidR="00163A3B" w:rsidRPr="00163A3B">
        <w:rPr>
          <w:b/>
          <w:bCs w:val="0"/>
          <w:sz w:val="24"/>
          <w:szCs w:val="24"/>
        </w:rPr>
        <w:t>13</w:t>
      </w:r>
      <w:r w:rsidR="00246B57" w:rsidRPr="00163A3B">
        <w:rPr>
          <w:b/>
          <w:bCs w:val="0"/>
          <w:sz w:val="24"/>
          <w:szCs w:val="24"/>
        </w:rPr>
        <w:t xml:space="preserve"> часов 00 минут </w:t>
      </w:r>
      <w:r w:rsidR="00163A3B" w:rsidRPr="00163A3B">
        <w:rPr>
          <w:b/>
          <w:bCs w:val="0"/>
          <w:sz w:val="24"/>
          <w:szCs w:val="24"/>
        </w:rPr>
        <w:t>04</w:t>
      </w:r>
      <w:r w:rsidR="00246B57" w:rsidRPr="00163A3B">
        <w:rPr>
          <w:b/>
          <w:bCs w:val="0"/>
          <w:sz w:val="24"/>
          <w:szCs w:val="24"/>
        </w:rPr>
        <w:t xml:space="preserve"> </w:t>
      </w:r>
      <w:r w:rsidR="00163A3B" w:rsidRPr="00163A3B">
        <w:rPr>
          <w:b/>
          <w:bCs w:val="0"/>
          <w:sz w:val="24"/>
          <w:szCs w:val="24"/>
        </w:rPr>
        <w:t xml:space="preserve">марта </w:t>
      </w:r>
      <w:r w:rsidR="00246B57" w:rsidRPr="00163A3B">
        <w:rPr>
          <w:b/>
          <w:bCs w:val="0"/>
          <w:sz w:val="24"/>
          <w:szCs w:val="24"/>
        </w:rPr>
        <w:t xml:space="preserve">2016 года </w:t>
      </w:r>
      <w:r w:rsidRPr="00163A3B">
        <w:rPr>
          <w:bCs w:val="0"/>
          <w:sz w:val="24"/>
          <w:szCs w:val="24"/>
        </w:rPr>
        <w:t xml:space="preserve">по адресу: </w:t>
      </w:r>
      <w:r w:rsidRPr="00163A3B">
        <w:rPr>
          <w:sz w:val="24"/>
          <w:szCs w:val="24"/>
        </w:rPr>
        <w:t xml:space="preserve">РФ, </w:t>
      </w:r>
      <w:r w:rsidR="00A704AF" w:rsidRPr="00163A3B">
        <w:rPr>
          <w:sz w:val="24"/>
          <w:szCs w:val="24"/>
        </w:rPr>
        <w:t xml:space="preserve">214019, г. Смоленск, ул. Тенишевой, д. 33, </w:t>
      </w:r>
      <w:proofErr w:type="spellStart"/>
      <w:r w:rsidR="00A704AF" w:rsidRPr="00163A3B">
        <w:rPr>
          <w:sz w:val="24"/>
          <w:szCs w:val="24"/>
        </w:rPr>
        <w:t>каб</w:t>
      </w:r>
      <w:proofErr w:type="spellEnd"/>
      <w:r w:rsidR="00A704AF" w:rsidRPr="00163A3B">
        <w:rPr>
          <w:sz w:val="24"/>
          <w:szCs w:val="24"/>
        </w:rPr>
        <w:t>. 111</w:t>
      </w:r>
      <w:r w:rsidRPr="00163A3B">
        <w:rPr>
          <w:sz w:val="24"/>
          <w:szCs w:val="24"/>
        </w:rPr>
        <w:t xml:space="preserve">, исполнительные сотрудники – </w:t>
      </w:r>
      <w:r w:rsidR="00A704AF" w:rsidRPr="00163A3B">
        <w:rPr>
          <w:sz w:val="24"/>
          <w:szCs w:val="24"/>
        </w:rPr>
        <w:t>Алтунина Надежда Андреевна</w:t>
      </w:r>
      <w:r w:rsidRPr="00163A3B">
        <w:rPr>
          <w:sz w:val="24"/>
          <w:szCs w:val="24"/>
        </w:rPr>
        <w:t xml:space="preserve">, контактный телефон </w:t>
      </w:r>
      <w:r w:rsidRPr="00163A3B">
        <w:rPr>
          <w:b/>
          <w:sz w:val="24"/>
          <w:szCs w:val="24"/>
        </w:rPr>
        <w:t>(</w:t>
      </w:r>
      <w:r w:rsidR="00A704AF" w:rsidRPr="00163A3B">
        <w:rPr>
          <w:b/>
          <w:sz w:val="24"/>
          <w:szCs w:val="24"/>
        </w:rPr>
        <w:t>4812</w:t>
      </w:r>
      <w:r w:rsidRPr="00163A3B">
        <w:rPr>
          <w:b/>
          <w:sz w:val="24"/>
          <w:szCs w:val="24"/>
        </w:rPr>
        <w:t>)</w:t>
      </w:r>
      <w:r w:rsidR="00A704AF" w:rsidRPr="00163A3B">
        <w:rPr>
          <w:b/>
          <w:sz w:val="24"/>
          <w:szCs w:val="24"/>
        </w:rPr>
        <w:t xml:space="preserve"> 42-95-56</w:t>
      </w:r>
      <w:r w:rsidRPr="00163A3B">
        <w:rPr>
          <w:sz w:val="24"/>
          <w:szCs w:val="24"/>
        </w:rPr>
        <w:t>;</w:t>
      </w:r>
      <w:r w:rsidRPr="00163A3B">
        <w:rPr>
          <w:b/>
          <w:sz w:val="24"/>
          <w:szCs w:val="24"/>
        </w:rPr>
        <w:t xml:space="preserve"> </w:t>
      </w:r>
      <w:r w:rsidR="00A704AF" w:rsidRPr="00163A3B">
        <w:rPr>
          <w:sz w:val="24"/>
          <w:szCs w:val="24"/>
        </w:rPr>
        <w:t>Лебедев Александр Александрович</w:t>
      </w:r>
      <w:r w:rsidRPr="00163A3B">
        <w:rPr>
          <w:sz w:val="24"/>
          <w:szCs w:val="24"/>
        </w:rPr>
        <w:t>, контактный</w:t>
      </w:r>
      <w:bookmarkStart w:id="415" w:name="_GoBack"/>
      <w:bookmarkEnd w:id="415"/>
      <w:r w:rsidRPr="006D28DA">
        <w:rPr>
          <w:sz w:val="24"/>
          <w:szCs w:val="24"/>
        </w:rPr>
        <w:t xml:space="preserve"> телефон </w:t>
      </w:r>
      <w:r w:rsidRPr="006D28DA">
        <w:rPr>
          <w:b/>
          <w:sz w:val="24"/>
          <w:szCs w:val="24"/>
        </w:rPr>
        <w:t>(</w:t>
      </w:r>
      <w:r w:rsidR="00A704AF">
        <w:rPr>
          <w:b/>
          <w:sz w:val="24"/>
          <w:szCs w:val="24"/>
        </w:rPr>
        <w:t>4812</w:t>
      </w:r>
      <w:r w:rsidRPr="006D28DA">
        <w:rPr>
          <w:b/>
          <w:sz w:val="24"/>
          <w:szCs w:val="24"/>
        </w:rPr>
        <w:t>)</w:t>
      </w:r>
      <w:r w:rsidR="00A704AF">
        <w:rPr>
          <w:b/>
          <w:sz w:val="24"/>
          <w:szCs w:val="24"/>
        </w:rPr>
        <w:t xml:space="preserve"> 42-95-08</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1670E2">
        <w:fldChar w:fldCharType="begin"/>
      </w:r>
      <w:r w:rsidR="001670E2">
        <w:instrText xml:space="preserve"> REF _Ref306017842 \r \h  \* MERGEFORMAT </w:instrText>
      </w:r>
      <w:r w:rsidR="001670E2">
        <w:fldChar w:fldCharType="separate"/>
      </w:r>
      <w:r w:rsidR="006D28DA">
        <w:rPr>
          <w:bCs w:val="0"/>
          <w:sz w:val="24"/>
          <w:szCs w:val="24"/>
        </w:rPr>
        <w:t>3.4.2.4</w:t>
      </w:r>
      <w:r w:rsidR="001670E2">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1"/>
      <w:bookmarkEnd w:id="416"/>
      <w:bookmarkEnd w:id="41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1670E2">
        <w:fldChar w:fldCharType="begin"/>
      </w:r>
      <w:r w:rsidR="001670E2">
        <w:instrText xml:space="preserve"> REF _Ref306017842 \r \h  \* MERGEFORMAT </w:instrText>
      </w:r>
      <w:r w:rsidR="001670E2">
        <w:fldChar w:fldCharType="separate"/>
      </w:r>
      <w:r w:rsidR="006D28DA">
        <w:rPr>
          <w:sz w:val="24"/>
          <w:szCs w:val="24"/>
        </w:rPr>
        <w:t>3.4.2.4</w:t>
      </w:r>
      <w:r w:rsidR="001670E2">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8" w:name="_Ref115078477"/>
      <w:r w:rsidRPr="006D28DA">
        <w:rPr>
          <w:bCs w:val="0"/>
          <w:sz w:val="24"/>
          <w:szCs w:val="24"/>
        </w:rPr>
        <w:t>В случае изменения Заявки Участники готовят следующие документы в письменной форме:</w:t>
      </w:r>
      <w:bookmarkEnd w:id="41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1670E2">
        <w:fldChar w:fldCharType="begin"/>
      </w:r>
      <w:r w:rsidR="001670E2">
        <w:instrText xml:space="preserve"> REF _Ref55279015 \r \h  \* MERGEFORMAT </w:instrText>
      </w:r>
      <w:r w:rsidR="001670E2">
        <w:fldChar w:fldCharType="separate"/>
      </w:r>
      <w:r w:rsidR="006D28DA">
        <w:rPr>
          <w:bCs w:val="0"/>
          <w:sz w:val="24"/>
          <w:szCs w:val="24"/>
        </w:rPr>
        <w:t>3.3.1.6</w:t>
      </w:r>
      <w:r w:rsidR="001670E2">
        <w:fldChar w:fldCharType="end"/>
      </w:r>
      <w:r w:rsidRPr="006D28DA">
        <w:rPr>
          <w:bCs w:val="0"/>
          <w:sz w:val="24"/>
          <w:szCs w:val="24"/>
        </w:rPr>
        <w:t xml:space="preserve">, </w:t>
      </w:r>
      <w:r w:rsidR="001670E2">
        <w:fldChar w:fldCharType="begin"/>
      </w:r>
      <w:r w:rsidR="001670E2">
        <w:instrText xml:space="preserve"> REF _Ref195087786 \r \h  \* MERGEFORMAT </w:instrText>
      </w:r>
      <w:r w:rsidR="001670E2">
        <w:fldChar w:fldCharType="separate"/>
      </w:r>
      <w:r w:rsidR="006D28DA">
        <w:rPr>
          <w:bCs w:val="0"/>
          <w:sz w:val="24"/>
          <w:szCs w:val="24"/>
        </w:rPr>
        <w:t>3.3.1.7</w:t>
      </w:r>
      <w:r w:rsidR="001670E2">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1670E2">
        <w:fldChar w:fldCharType="begin"/>
      </w:r>
      <w:r w:rsidR="001670E2">
        <w:instrText xml:space="preserve"> REF _Ref55279015 \r \h  \* MERGEFORMAT </w:instrText>
      </w:r>
      <w:r w:rsidR="001670E2">
        <w:fldChar w:fldCharType="separate"/>
      </w:r>
      <w:r w:rsidR="006D28DA">
        <w:rPr>
          <w:bCs w:val="0"/>
          <w:sz w:val="24"/>
          <w:szCs w:val="24"/>
        </w:rPr>
        <w:t>3.3.1.6</w:t>
      </w:r>
      <w:r w:rsidR="001670E2">
        <w:fldChar w:fldCharType="end"/>
      </w:r>
      <w:r w:rsidRPr="006D28DA">
        <w:rPr>
          <w:bCs w:val="0"/>
          <w:sz w:val="24"/>
          <w:szCs w:val="24"/>
        </w:rPr>
        <w:t xml:space="preserve">, </w:t>
      </w:r>
      <w:r w:rsidR="001670E2">
        <w:fldChar w:fldCharType="begin"/>
      </w:r>
      <w:r w:rsidR="001670E2">
        <w:instrText xml:space="preserve"> REF _Ref195087786 \r \h  \* MERGEFORMAT </w:instrText>
      </w:r>
      <w:r w:rsidR="001670E2">
        <w:fldChar w:fldCharType="separate"/>
      </w:r>
      <w:r w:rsidR="006D28DA">
        <w:rPr>
          <w:bCs w:val="0"/>
          <w:sz w:val="24"/>
          <w:szCs w:val="24"/>
        </w:rPr>
        <w:t>3.3.1.7</w:t>
      </w:r>
      <w:r w:rsidR="001670E2">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1670E2">
        <w:fldChar w:fldCharType="begin"/>
      </w:r>
      <w:r w:rsidR="001670E2">
        <w:instrText xml:space="preserve"> REF _Ref306017842 \r \h  \* MERGEFORMAT </w:instrText>
      </w:r>
      <w:r w:rsidR="001670E2">
        <w:fldChar w:fldCharType="separate"/>
      </w:r>
      <w:r w:rsidR="006D28DA">
        <w:rPr>
          <w:sz w:val="24"/>
          <w:szCs w:val="24"/>
        </w:rPr>
        <w:t>3.4.2.4</w:t>
      </w:r>
      <w:r w:rsidR="001670E2">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9" w:name="_Ref305973250"/>
      <w:bookmarkStart w:id="420" w:name="_Toc441130478"/>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70E2">
        <w:fldChar w:fldCharType="begin"/>
      </w:r>
      <w:r w:rsidR="001670E2">
        <w:instrText xml:space="preserve"> REF _Ref93089454 \n \h  \* MERGEFORMAT </w:instrText>
      </w:r>
      <w:r w:rsidR="001670E2">
        <w:fldChar w:fldCharType="separate"/>
      </w:r>
      <w:r w:rsidR="006D28DA">
        <w:rPr>
          <w:bCs w:val="0"/>
          <w:sz w:val="24"/>
          <w:szCs w:val="24"/>
        </w:rPr>
        <w:t>3.6.2</w:t>
      </w:r>
      <w:r w:rsidR="001670E2">
        <w:fldChar w:fldCharType="end"/>
      </w:r>
      <w:r w:rsidRPr="00E71A48">
        <w:rPr>
          <w:bCs w:val="0"/>
          <w:sz w:val="24"/>
          <w:szCs w:val="24"/>
        </w:rPr>
        <w:t xml:space="preserve">), проведение (при необходимости) переговоров (пункт </w:t>
      </w:r>
      <w:r w:rsidR="001670E2">
        <w:fldChar w:fldCharType="begin"/>
      </w:r>
      <w:r w:rsidR="001670E2">
        <w:instrText xml:space="preserve"> REF _Ref303670674 \n \h  \* MERGEFORMAT </w:instrText>
      </w:r>
      <w:r w:rsidR="001670E2">
        <w:fldChar w:fldCharType="separate"/>
      </w:r>
      <w:r w:rsidR="006D28DA">
        <w:rPr>
          <w:bCs w:val="0"/>
          <w:sz w:val="24"/>
          <w:szCs w:val="24"/>
        </w:rPr>
        <w:t>3.6.3</w:t>
      </w:r>
      <w:r w:rsidR="001670E2">
        <w:fldChar w:fldCharType="end"/>
      </w:r>
      <w:r w:rsidRPr="00E71A48">
        <w:rPr>
          <w:bCs w:val="0"/>
          <w:sz w:val="24"/>
          <w:szCs w:val="24"/>
        </w:rPr>
        <w:t>) и оценочную стадию (пункт</w:t>
      </w:r>
      <w:r w:rsidR="007F3FB7" w:rsidRPr="00E71A48">
        <w:rPr>
          <w:bCs w:val="0"/>
          <w:sz w:val="24"/>
          <w:szCs w:val="24"/>
        </w:rPr>
        <w:t xml:space="preserve"> </w:t>
      </w:r>
      <w:r w:rsidR="001670E2">
        <w:fldChar w:fldCharType="begin"/>
      </w:r>
      <w:r w:rsidR="001670E2">
        <w:instrText xml:space="preserve"> REF _Ref306138385 \r \h  \* MERGEFORMAT </w:instrText>
      </w:r>
      <w:r w:rsidR="001670E2">
        <w:fldChar w:fldCharType="separate"/>
      </w:r>
      <w:r w:rsidR="006D28DA">
        <w:rPr>
          <w:bCs w:val="0"/>
          <w:sz w:val="24"/>
          <w:szCs w:val="24"/>
        </w:rPr>
        <w:t>3.6.4</w:t>
      </w:r>
      <w:r w:rsidR="001670E2">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w:t>
      </w:r>
      <w:r w:rsidRPr="00E71A48">
        <w:rPr>
          <w:sz w:val="24"/>
          <w:szCs w:val="24"/>
        </w:rPr>
        <w:lastRenderedPageBreak/>
        <w:t xml:space="preserve">отклонит </w:t>
      </w:r>
      <w:r w:rsidR="004B5EB3" w:rsidRPr="00E71A48">
        <w:rPr>
          <w:sz w:val="24"/>
          <w:szCs w:val="24"/>
        </w:rPr>
        <w:t>Заявк</w:t>
      </w:r>
      <w:r w:rsidRPr="00E71A48">
        <w:rPr>
          <w:sz w:val="24"/>
          <w:szCs w:val="24"/>
        </w:rPr>
        <w:t>и, которые:</w:t>
      </w:r>
      <w:bookmarkEnd w:id="440"/>
      <w:bookmarkEnd w:id="441"/>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70E2">
        <w:fldChar w:fldCharType="begin"/>
      </w:r>
      <w:r w:rsidR="001670E2">
        <w:instrText xml:space="preserve"> REF _Ref306176386 \r \h  \* MERGEFORMAT </w:instrText>
      </w:r>
      <w:r w:rsidR="001670E2">
        <w:fldChar w:fldCharType="separate"/>
      </w:r>
      <w:r w:rsidR="006D28DA">
        <w:rPr>
          <w:sz w:val="24"/>
          <w:szCs w:val="24"/>
        </w:rPr>
        <w:t>3.3.14</w:t>
      </w:r>
      <w:r w:rsidR="001670E2">
        <w:fldChar w:fldCharType="end"/>
      </w:r>
      <w:r w:rsidR="00A704AF">
        <w:rPr>
          <w:sz w:val="24"/>
          <w:szCs w:val="24"/>
        </w:rPr>
        <w:t>).</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23215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Организатором запроса предложений предусмотрена возможность</w:t>
      </w:r>
      <w:r w:rsidRPr="0023215C">
        <w:rPr>
          <w:sz w:val="24"/>
          <w:szCs w:val="24"/>
        </w:rPr>
        <w:t xml:space="preserve"> </w:t>
      </w:r>
      <w:r w:rsidR="006D28DA" w:rsidRPr="0023215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23215C" w:rsidDel="009F10EB">
        <w:rPr>
          <w:sz w:val="24"/>
          <w:szCs w:val="24"/>
        </w:rPr>
        <w:t xml:space="preserve"> </w:t>
      </w:r>
      <w:r w:rsidR="006D28DA" w:rsidRPr="0023215C">
        <w:rPr>
          <w:sz w:val="24"/>
          <w:szCs w:val="24"/>
        </w:rPr>
        <w:t>без изменений.</w:t>
      </w:r>
    </w:p>
    <w:p w:rsidR="006D28DA" w:rsidRPr="0023215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23215C">
        <w:rPr>
          <w:sz w:val="24"/>
          <w:szCs w:val="24"/>
        </w:rPr>
        <w:t>.</w:t>
      </w:r>
    </w:p>
    <w:p w:rsidR="006D28DA" w:rsidRPr="0023215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lastRenderedPageBreak/>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w:t>
      </w:r>
      <w:r w:rsidRPr="006D28DA">
        <w:rPr>
          <w:sz w:val="24"/>
          <w:szCs w:val="24"/>
        </w:rPr>
        <w:t xml:space="preserve">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405100"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405100">
        <w:rPr>
          <w:iCs/>
          <w:sz w:val="24"/>
          <w:szCs w:val="24"/>
          <w:lang w:eastAsia="ru-RU"/>
        </w:rPr>
        <w:lastRenderedPageBreak/>
        <w:t xml:space="preserve">Предложения Участника по повышению цены не рассматриваются, такой Участник считается не участвовавшим в процедуре переторжки, </w:t>
      </w:r>
      <w:r w:rsidRPr="00405100">
        <w:rPr>
          <w:sz w:val="24"/>
          <w:szCs w:val="24"/>
          <w:lang w:eastAsia="ru-RU"/>
        </w:rPr>
        <w:t>его Заявка остается действующей с ранее объявленной ценой</w:t>
      </w:r>
      <w:r w:rsidR="006D28DA" w:rsidRPr="00405100">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1670E2">
        <w:fldChar w:fldCharType="begin"/>
      </w:r>
      <w:r w:rsidR="001670E2">
        <w:instrText xml:space="preserve"> REF _Ref306004660 \r \h  \* MERGEFORMAT </w:instrText>
      </w:r>
      <w:r w:rsidR="001670E2">
        <w:fldChar w:fldCharType="separate"/>
      </w:r>
      <w:r>
        <w:rPr>
          <w:sz w:val="24"/>
          <w:szCs w:val="24"/>
        </w:rPr>
        <w:t>3.3.1.3</w:t>
      </w:r>
      <w:r w:rsidR="001670E2">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1670E2">
        <w:fldChar w:fldCharType="begin"/>
      </w:r>
      <w:r w:rsidR="001670E2">
        <w:instrText xml:space="preserve"> REF _Ref191386085 \r \h  \* MERGEFORMAT </w:instrText>
      </w:r>
      <w:r w:rsidR="001670E2">
        <w:fldChar w:fldCharType="separate"/>
      </w:r>
      <w:r w:rsidR="006D28DA">
        <w:rPr>
          <w:iCs/>
          <w:sz w:val="24"/>
          <w:szCs w:val="24"/>
        </w:rPr>
        <w:t>1.1.1</w:t>
      </w:r>
      <w:r w:rsidR="001670E2">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70E2">
        <w:fldChar w:fldCharType="begin"/>
      </w:r>
      <w:r w:rsidR="001670E2">
        <w:instrText xml:space="preserve"> REF _Ref294695546 \r \h  \* MERGEFORMAT </w:instrText>
      </w:r>
      <w:r w:rsidR="001670E2">
        <w:fldChar w:fldCharType="separate"/>
      </w:r>
      <w:r w:rsidR="006D28DA">
        <w:rPr>
          <w:bCs w:val="0"/>
          <w:sz w:val="24"/>
          <w:szCs w:val="24"/>
        </w:rPr>
        <w:t xml:space="preserve"> 1.2.6 </w:t>
      </w:r>
      <w:r w:rsidR="001670E2">
        <w:fldChar w:fldCharType="end"/>
      </w:r>
      <w:r w:rsidRPr="00E71A48">
        <w:rPr>
          <w:bCs w:val="0"/>
          <w:sz w:val="24"/>
          <w:szCs w:val="24"/>
        </w:rPr>
        <w:t>и/или в срок, определенный в п.</w:t>
      </w:r>
      <w:r w:rsidR="001716DB" w:rsidRPr="00E71A48">
        <w:rPr>
          <w:bCs w:val="0"/>
          <w:sz w:val="24"/>
          <w:szCs w:val="24"/>
        </w:rPr>
        <w:t xml:space="preserve"> </w:t>
      </w:r>
      <w:r w:rsidR="001670E2">
        <w:fldChar w:fldCharType="begin"/>
      </w:r>
      <w:r w:rsidR="001670E2">
        <w:instrText xml:space="preserve"> REF _Ref294695403 \n \h  \* MERGEFORMAT </w:instrText>
      </w:r>
      <w:r w:rsidR="001670E2">
        <w:fldChar w:fldCharType="separate"/>
      </w:r>
      <w:r w:rsidR="006D28DA">
        <w:rPr>
          <w:bCs w:val="0"/>
          <w:sz w:val="24"/>
          <w:szCs w:val="24"/>
        </w:rPr>
        <w:t>3.10.3</w:t>
      </w:r>
      <w:r w:rsidR="001670E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70E2">
        <w:fldChar w:fldCharType="begin"/>
      </w:r>
      <w:r w:rsidR="001670E2">
        <w:instrText xml:space="preserve"> REF _Ref305979053 \r \h  \* MERGEFORMAT </w:instrText>
      </w:r>
      <w:r w:rsidR="001670E2">
        <w:fldChar w:fldCharType="separate"/>
      </w:r>
      <w:r w:rsidR="006D28DA">
        <w:rPr>
          <w:bCs w:val="0"/>
          <w:sz w:val="24"/>
          <w:szCs w:val="24"/>
        </w:rPr>
        <w:t>3.10.4</w:t>
      </w:r>
      <w:r w:rsidR="001670E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487"/>
      <w:bookmarkStart w:id="486" w:name="_Ref303102866"/>
      <w:bookmarkStart w:id="487" w:name="_Toc305835589"/>
      <w:bookmarkStart w:id="488" w:name="_Ref303683952"/>
      <w:bookmarkStart w:id="489" w:name="__RefNumPara__840_922829174"/>
      <w:bookmarkEnd w:id="480"/>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91F24">
        <w:rPr>
          <w:sz w:val="24"/>
          <w:szCs w:val="24"/>
        </w:rPr>
        <w:fldChar w:fldCharType="begin"/>
      </w:r>
      <w:r w:rsidR="005818B2">
        <w:rPr>
          <w:sz w:val="24"/>
          <w:szCs w:val="24"/>
        </w:rPr>
        <w:instrText xml:space="preserve"> REF _Ref440272931 \r \h </w:instrText>
      </w:r>
      <w:r w:rsidR="00F91F24">
        <w:rPr>
          <w:sz w:val="24"/>
          <w:szCs w:val="24"/>
        </w:rPr>
      </w:r>
      <w:r w:rsidR="00F91F24">
        <w:rPr>
          <w:sz w:val="24"/>
          <w:szCs w:val="24"/>
        </w:rPr>
        <w:fldChar w:fldCharType="separate"/>
      </w:r>
      <w:r w:rsidR="006D28DA">
        <w:rPr>
          <w:sz w:val="24"/>
          <w:szCs w:val="24"/>
        </w:rPr>
        <w:t>2</w:t>
      </w:r>
      <w:r w:rsidR="00F91F24">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488"/>
      <w:r w:rsidRPr="00C72794">
        <w:t xml:space="preserve">Уведомление о результатах </w:t>
      </w:r>
      <w:bookmarkEnd w:id="490"/>
      <w:bookmarkEnd w:id="491"/>
      <w:r w:rsidRPr="00C72794">
        <w:t>запроса предложений</w:t>
      </w:r>
      <w:bookmarkEnd w:id="492"/>
      <w:bookmarkEnd w:id="493"/>
    </w:p>
    <w:bookmarkEnd w:id="488"/>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1670E2">
        <w:fldChar w:fldCharType="begin"/>
      </w:r>
      <w:r w:rsidR="001670E2">
        <w:instrText xml:space="preserve"> REF _Ref191386085 \r \h  \* MERGEFORMAT </w:instrText>
      </w:r>
      <w:r w:rsidR="001670E2">
        <w:fldChar w:fldCharType="separate"/>
      </w:r>
      <w:r w:rsidR="006D28DA">
        <w:rPr>
          <w:iCs/>
          <w:sz w:val="24"/>
          <w:szCs w:val="24"/>
        </w:rPr>
        <w:t>1.1.1</w:t>
      </w:r>
      <w:r w:rsidR="001670E2">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489"/>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A704AF"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0490"/>
      <w:bookmarkStart w:id="508" w:name="_Toc167189319"/>
      <w:bookmarkStart w:id="509" w:name="_Toc168725254"/>
      <w:r w:rsidRPr="00C12FA4">
        <w:t xml:space="preserve">Перечень, объемы и </w:t>
      </w:r>
      <w:r w:rsidRPr="00A704AF">
        <w:t xml:space="preserve">характеристики </w:t>
      </w:r>
      <w:bookmarkEnd w:id="499"/>
      <w:bookmarkEnd w:id="500"/>
      <w:bookmarkEnd w:id="501"/>
      <w:bookmarkEnd w:id="502"/>
      <w:bookmarkEnd w:id="503"/>
      <w:bookmarkEnd w:id="504"/>
      <w:bookmarkEnd w:id="505"/>
      <w:bookmarkEnd w:id="506"/>
      <w:r w:rsidR="00C3704B" w:rsidRPr="00A704AF">
        <w:t>закупаемых услуг</w:t>
      </w:r>
      <w:bookmarkEnd w:id="507"/>
    </w:p>
    <w:p w:rsidR="002B5044" w:rsidRPr="00A704AF"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1716"/>
      <w:bookmarkStart w:id="524" w:name="_Toc440877373"/>
      <w:bookmarkStart w:id="525" w:name="_Toc441130491"/>
      <w:r w:rsidRPr="00A704AF">
        <w:rPr>
          <w:b w:val="0"/>
          <w:szCs w:val="24"/>
        </w:rPr>
        <w:t>Техническ</w:t>
      </w:r>
      <w:r w:rsidR="003776BB" w:rsidRPr="00A704AF">
        <w:rPr>
          <w:b w:val="0"/>
          <w:szCs w:val="24"/>
        </w:rPr>
        <w:t>ое</w:t>
      </w:r>
      <w:r w:rsidRPr="00A704AF">
        <w:rPr>
          <w:b w:val="0"/>
          <w:szCs w:val="24"/>
        </w:rPr>
        <w:t xml:space="preserve"> задани</w:t>
      </w:r>
      <w:r w:rsidR="003776BB" w:rsidRPr="00A704AF">
        <w:rPr>
          <w:b w:val="0"/>
          <w:szCs w:val="24"/>
        </w:rPr>
        <w:t>е</w:t>
      </w:r>
      <w:r w:rsidRPr="00A704AF">
        <w:rPr>
          <w:b w:val="0"/>
          <w:szCs w:val="24"/>
        </w:rPr>
        <w:t xml:space="preserve"> </w:t>
      </w:r>
      <w:r w:rsidR="00A154B7" w:rsidRPr="00A704AF">
        <w:rPr>
          <w:b w:val="0"/>
          <w:szCs w:val="24"/>
        </w:rPr>
        <w:t xml:space="preserve">по Лоту №1 (подраздел </w:t>
      </w:r>
      <w:r w:rsidR="00F91F24" w:rsidRPr="00A704AF">
        <w:rPr>
          <w:b w:val="0"/>
          <w:szCs w:val="24"/>
        </w:rPr>
        <w:fldChar w:fldCharType="begin"/>
      </w:r>
      <w:r w:rsidR="00A154B7" w:rsidRPr="00A704AF">
        <w:rPr>
          <w:b w:val="0"/>
          <w:szCs w:val="24"/>
        </w:rPr>
        <w:instrText xml:space="preserve"> REF _Ref440275279 \r \h </w:instrText>
      </w:r>
      <w:r w:rsidR="00A704AF">
        <w:rPr>
          <w:b w:val="0"/>
          <w:szCs w:val="24"/>
        </w:rPr>
        <w:instrText xml:space="preserve"> \* MERGEFORMAT </w:instrText>
      </w:r>
      <w:r w:rsidR="00F91F24" w:rsidRPr="00A704AF">
        <w:rPr>
          <w:b w:val="0"/>
          <w:szCs w:val="24"/>
        </w:rPr>
      </w:r>
      <w:r w:rsidR="00F91F24" w:rsidRPr="00A704AF">
        <w:rPr>
          <w:b w:val="0"/>
          <w:szCs w:val="24"/>
        </w:rPr>
        <w:fldChar w:fldCharType="separate"/>
      </w:r>
      <w:r w:rsidR="006D28DA" w:rsidRPr="00A704AF">
        <w:rPr>
          <w:b w:val="0"/>
          <w:szCs w:val="24"/>
        </w:rPr>
        <w:t>1.1.4</w:t>
      </w:r>
      <w:r w:rsidR="00F91F24" w:rsidRPr="00A704AF">
        <w:rPr>
          <w:b w:val="0"/>
          <w:szCs w:val="24"/>
        </w:rPr>
        <w:fldChar w:fldCharType="end"/>
      </w:r>
      <w:r w:rsidR="00A154B7" w:rsidRPr="00A704AF">
        <w:rPr>
          <w:b w:val="0"/>
          <w:szCs w:val="24"/>
        </w:rPr>
        <w:t>)</w:t>
      </w:r>
      <w:r w:rsidRPr="00A704AF">
        <w:rPr>
          <w:b w:val="0"/>
          <w:szCs w:val="24"/>
        </w:rPr>
        <w:t xml:space="preserve"> изложен</w:t>
      </w:r>
      <w:r w:rsidR="00F463E8" w:rsidRPr="00A704AF">
        <w:rPr>
          <w:b w:val="0"/>
          <w:szCs w:val="24"/>
        </w:rPr>
        <w:t>о</w:t>
      </w:r>
      <w:r w:rsidRPr="00A704AF">
        <w:rPr>
          <w:b w:val="0"/>
          <w:szCs w:val="24"/>
        </w:rPr>
        <w:t xml:space="preserve"> в Приложении №1, которое является неотъемлемым приложением к настоящей документации и предоставляется </w:t>
      </w:r>
      <w:r w:rsidR="0021751A" w:rsidRPr="00A704AF">
        <w:rPr>
          <w:b w:val="0"/>
          <w:szCs w:val="24"/>
        </w:rPr>
        <w:t>Участник</w:t>
      </w:r>
      <w:r w:rsidRPr="00A704AF">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A704AF" w:rsidRDefault="002B5044" w:rsidP="0021751A">
      <w:pPr>
        <w:pStyle w:val="2"/>
        <w:ind w:left="1701" w:hanging="1134"/>
      </w:pPr>
      <w:bookmarkStart w:id="526" w:name="_Ref194832984"/>
      <w:bookmarkStart w:id="527" w:name="_Ref197686508"/>
      <w:bookmarkStart w:id="528" w:name="_Toc423421727"/>
      <w:bookmarkStart w:id="529" w:name="_Toc441130492"/>
      <w:r w:rsidRPr="00A704AF">
        <w:t xml:space="preserve">Требование к </w:t>
      </w:r>
      <w:bookmarkEnd w:id="526"/>
      <w:bookmarkEnd w:id="527"/>
      <w:bookmarkEnd w:id="528"/>
      <w:r w:rsidR="00C3704B" w:rsidRPr="00A704AF">
        <w:t>закупаемым услугам</w:t>
      </w:r>
      <w:bookmarkEnd w:id="529"/>
    </w:p>
    <w:p w:rsidR="002B5044" w:rsidRPr="00A704AF"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1718"/>
      <w:bookmarkStart w:id="544" w:name="_Toc440877375"/>
      <w:bookmarkStart w:id="545" w:name="_Toc441130493"/>
      <w:bookmarkStart w:id="546" w:name="_Ref194833053"/>
      <w:bookmarkStart w:id="547" w:name="_Ref223496951"/>
      <w:bookmarkStart w:id="548" w:name="_Ref223496970"/>
      <w:r w:rsidRPr="00A704AF">
        <w:rPr>
          <w:b w:val="0"/>
          <w:szCs w:val="24"/>
        </w:rPr>
        <w:t xml:space="preserve">Дополнительные требования к </w:t>
      </w:r>
      <w:r w:rsidR="00C3704B" w:rsidRPr="00A704AF">
        <w:rPr>
          <w:b w:val="0"/>
          <w:szCs w:val="24"/>
        </w:rPr>
        <w:t>закупаемым услугам</w:t>
      </w:r>
      <w:r w:rsidR="003776BB" w:rsidRPr="00A704AF">
        <w:rPr>
          <w:b w:val="0"/>
          <w:szCs w:val="24"/>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A704AF">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0494"/>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0495"/>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0631722"/>
      <w:bookmarkStart w:id="574" w:name="_Toc441130496"/>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91F24">
        <w:rPr>
          <w:sz w:val="24"/>
          <w:szCs w:val="24"/>
        </w:rPr>
        <w:fldChar w:fldCharType="begin"/>
      </w:r>
      <w:r w:rsidR="00673C59">
        <w:rPr>
          <w:sz w:val="24"/>
          <w:szCs w:val="24"/>
        </w:rPr>
        <w:instrText xml:space="preserve"> REF _Ref299109207 \r \h </w:instrText>
      </w:r>
      <w:r w:rsidR="00F91F24">
        <w:rPr>
          <w:sz w:val="24"/>
          <w:szCs w:val="24"/>
        </w:rPr>
      </w:r>
      <w:r w:rsidR="00F91F24">
        <w:rPr>
          <w:sz w:val="24"/>
          <w:szCs w:val="24"/>
        </w:rPr>
        <w:fldChar w:fldCharType="separate"/>
      </w:r>
      <w:r w:rsidR="006D28DA">
        <w:rPr>
          <w:sz w:val="24"/>
          <w:szCs w:val="24"/>
        </w:rPr>
        <w:t>3.3.14.6</w:t>
      </w:r>
      <w:r w:rsidR="00F91F24">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1723"/>
      <w:bookmarkStart w:id="596" w:name="_Toc440877379"/>
      <w:bookmarkStart w:id="597" w:name="_Toc441130497"/>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91F24">
        <w:rPr>
          <w:sz w:val="24"/>
          <w:szCs w:val="24"/>
        </w:rPr>
        <w:fldChar w:fldCharType="begin"/>
      </w:r>
      <w:r w:rsidR="00457AEB">
        <w:rPr>
          <w:sz w:val="24"/>
          <w:szCs w:val="24"/>
        </w:rPr>
        <w:instrText xml:space="preserve"> REF _Ref440879531 \r \h </w:instrText>
      </w:r>
      <w:r w:rsidR="00F91F24">
        <w:rPr>
          <w:sz w:val="24"/>
          <w:szCs w:val="24"/>
        </w:rPr>
      </w:r>
      <w:r w:rsidR="00F91F24">
        <w:rPr>
          <w:sz w:val="24"/>
          <w:szCs w:val="24"/>
        </w:rPr>
        <w:fldChar w:fldCharType="separate"/>
      </w:r>
      <w:r w:rsidR="00457AEB">
        <w:rPr>
          <w:sz w:val="24"/>
          <w:szCs w:val="24"/>
        </w:rPr>
        <w:t>3.3.4</w:t>
      </w:r>
      <w:r w:rsidR="00F91F2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91F24">
        <w:rPr>
          <w:sz w:val="24"/>
          <w:szCs w:val="24"/>
        </w:rPr>
        <w:fldChar w:fldCharType="begin"/>
      </w:r>
      <w:r w:rsidR="00D56F8C">
        <w:rPr>
          <w:sz w:val="24"/>
          <w:szCs w:val="24"/>
        </w:rPr>
        <w:instrText xml:space="preserve"> REF _Ref55279015 \r \h </w:instrText>
      </w:r>
      <w:r w:rsidR="00F91F24">
        <w:rPr>
          <w:sz w:val="24"/>
          <w:szCs w:val="24"/>
        </w:rPr>
      </w:r>
      <w:r w:rsidR="00F91F24">
        <w:rPr>
          <w:sz w:val="24"/>
          <w:szCs w:val="24"/>
        </w:rPr>
        <w:fldChar w:fldCharType="separate"/>
      </w:r>
      <w:r w:rsidR="006D28DA">
        <w:rPr>
          <w:sz w:val="24"/>
          <w:szCs w:val="24"/>
        </w:rPr>
        <w:t>3.3.1.6</w:t>
      </w:r>
      <w:r w:rsidR="00F91F24">
        <w:rPr>
          <w:sz w:val="24"/>
          <w:szCs w:val="24"/>
        </w:rPr>
        <w:fldChar w:fldCharType="end"/>
      </w:r>
      <w:r w:rsidRPr="00492C8B">
        <w:rPr>
          <w:sz w:val="24"/>
          <w:szCs w:val="24"/>
        </w:rPr>
        <w:t xml:space="preserve"> и </w:t>
      </w:r>
      <w:r w:rsidR="00F91F24">
        <w:rPr>
          <w:sz w:val="24"/>
          <w:szCs w:val="24"/>
        </w:rPr>
        <w:fldChar w:fldCharType="begin"/>
      </w:r>
      <w:r w:rsidR="00D56F8C">
        <w:rPr>
          <w:sz w:val="24"/>
          <w:szCs w:val="24"/>
        </w:rPr>
        <w:instrText xml:space="preserve"> REF _Ref195087786 \r \h </w:instrText>
      </w:r>
      <w:r w:rsidR="00F91F24">
        <w:rPr>
          <w:sz w:val="24"/>
          <w:szCs w:val="24"/>
        </w:rPr>
      </w:r>
      <w:r w:rsidR="00F91F24">
        <w:rPr>
          <w:sz w:val="24"/>
          <w:szCs w:val="24"/>
        </w:rPr>
        <w:fldChar w:fldCharType="separate"/>
      </w:r>
      <w:r w:rsidR="006D28DA">
        <w:rPr>
          <w:sz w:val="24"/>
          <w:szCs w:val="24"/>
        </w:rPr>
        <w:t>3.3.1.7</w:t>
      </w:r>
      <w:r w:rsidR="00F91F2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0631724"/>
      <w:bookmarkStart w:id="608" w:name="_Toc441130498"/>
      <w:r>
        <w:rPr>
          <w:szCs w:val="24"/>
        </w:rPr>
        <w:lastRenderedPageBreak/>
        <w:t>Антикоррупционные обязательства (Форма 1.1).</w:t>
      </w:r>
      <w:bookmarkEnd w:id="604"/>
      <w:bookmarkEnd w:id="605"/>
      <w:bookmarkEnd w:id="606"/>
      <w:bookmarkEnd w:id="607"/>
      <w:bookmarkEnd w:id="608"/>
    </w:p>
    <w:p w:rsidR="00920CB0" w:rsidRPr="00920CB0" w:rsidRDefault="00920CB0" w:rsidP="00557C01">
      <w:pPr>
        <w:pStyle w:val="3"/>
        <w:numPr>
          <w:ilvl w:val="3"/>
          <w:numId w:val="78"/>
        </w:numPr>
        <w:rPr>
          <w:b w:val="0"/>
          <w:szCs w:val="24"/>
        </w:rPr>
      </w:pPr>
      <w:bookmarkStart w:id="609" w:name="_Toc439238216"/>
      <w:bookmarkStart w:id="610" w:name="_Toc439252764"/>
      <w:bookmarkStart w:id="611" w:name="_Toc439323738"/>
      <w:bookmarkStart w:id="612" w:name="_Toc440361372"/>
      <w:bookmarkStart w:id="613" w:name="_Toc440376127"/>
      <w:bookmarkStart w:id="614" w:name="_Toc440376254"/>
      <w:bookmarkStart w:id="615" w:name="_Toc440382512"/>
      <w:bookmarkStart w:id="616" w:name="_Toc440447182"/>
      <w:bookmarkStart w:id="617" w:name="_Toc440631725"/>
      <w:bookmarkStart w:id="618" w:name="_Toc440877381"/>
      <w:bookmarkStart w:id="619" w:name="_Toc441130499"/>
      <w:r w:rsidRPr="00920CB0">
        <w:rPr>
          <w:b w:val="0"/>
          <w:szCs w:val="24"/>
        </w:rPr>
        <w:t xml:space="preserve">Форма </w:t>
      </w:r>
      <w:r>
        <w:rPr>
          <w:b w:val="0"/>
          <w:szCs w:val="24"/>
        </w:rPr>
        <w:t>Антикоррупционных обязательств</w:t>
      </w:r>
      <w:bookmarkEnd w:id="609"/>
      <w:bookmarkEnd w:id="610"/>
      <w:bookmarkEnd w:id="611"/>
      <w:bookmarkEnd w:id="612"/>
      <w:bookmarkEnd w:id="613"/>
      <w:bookmarkEnd w:id="614"/>
      <w:bookmarkEnd w:id="615"/>
      <w:bookmarkEnd w:id="616"/>
      <w:bookmarkEnd w:id="617"/>
      <w:bookmarkEnd w:id="618"/>
      <w:bookmarkEnd w:id="61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w:t>
      </w:r>
      <w:r w:rsidR="00A704AF">
        <w:rPr>
          <w:b/>
          <w:bCs w:val="0"/>
          <w:i/>
          <w:iCs/>
          <w:color w:val="000000"/>
        </w:rPr>
        <w:t xml:space="preserve">МРСК </w:t>
      </w:r>
      <w:r w:rsidR="0015087C">
        <w:rPr>
          <w:b/>
          <w:bCs w:val="0"/>
          <w:i/>
          <w:iCs/>
          <w:color w:val="000000"/>
        </w:rPr>
        <w:t>Центра</w:t>
      </w:r>
      <w:r w:rsidRPr="00160223">
        <w:rPr>
          <w:b/>
          <w:bCs w:val="0"/>
          <w:i/>
          <w:iCs/>
          <w:color w:val="000000"/>
        </w:rPr>
        <w:t>» в рамках системы предупреждения и профилактики коррупции:</w:t>
      </w:r>
    </w:p>
    <w:p w:rsidR="00920CB0" w:rsidRPr="00A704AF" w:rsidRDefault="00920CB0" w:rsidP="00920CB0">
      <w:pPr>
        <w:rPr>
          <w:i/>
        </w:rPr>
      </w:pPr>
      <w:r w:rsidRPr="00160223">
        <w:rPr>
          <w:i/>
        </w:rPr>
        <w:t>В ПАО «</w:t>
      </w:r>
      <w:r w:rsidR="00A704AF">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sidR="00A704AF">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xml:space="preserve">, позвонив по телефону «Горячей линии» </w:t>
      </w:r>
      <w:r w:rsidR="00A704AF" w:rsidRPr="00A704AF">
        <w:rPr>
          <w:i/>
        </w:rPr>
        <w:t>+7 (495) 747 9299</w:t>
      </w:r>
      <w:r w:rsidRPr="00A704AF">
        <w:rPr>
          <w:i/>
        </w:rPr>
        <w:t xml:space="preserve">, или направив письменное обращение по адресу: </w:t>
      </w:r>
      <w:r w:rsidR="00A704AF" w:rsidRPr="00A704AF">
        <w:rPr>
          <w:i/>
        </w:rPr>
        <w:t>127018, Россия, г. Москва, 2-я Ямская ул., д.4</w:t>
      </w:r>
      <w:r w:rsidRPr="00A704AF">
        <w:rPr>
          <w:i/>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0" w:name="_Toc423423668"/>
      <w:bookmarkStart w:id="621" w:name="_Ref440271072"/>
      <w:bookmarkStart w:id="622" w:name="_Ref440273986"/>
      <w:bookmarkStart w:id="623" w:name="_Ref440274337"/>
      <w:bookmarkStart w:id="624" w:name="_Ref440274913"/>
      <w:bookmarkStart w:id="625" w:name="_Ref440284918"/>
      <w:bookmarkStart w:id="626"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20"/>
      <w:bookmarkEnd w:id="621"/>
      <w:bookmarkEnd w:id="622"/>
      <w:bookmarkEnd w:id="623"/>
      <w:bookmarkEnd w:id="624"/>
      <w:bookmarkEnd w:id="625"/>
      <w:bookmarkEnd w:id="626"/>
    </w:p>
    <w:p w:rsidR="004F4D80" w:rsidRPr="00C236C0" w:rsidRDefault="004F4D80" w:rsidP="004F4D80">
      <w:pPr>
        <w:pStyle w:val="3"/>
        <w:rPr>
          <w:szCs w:val="24"/>
        </w:rPr>
      </w:pPr>
      <w:bookmarkStart w:id="627" w:name="_Toc98253923"/>
      <w:bookmarkStart w:id="628" w:name="_Toc157248177"/>
      <w:bookmarkStart w:id="629" w:name="_Toc157496546"/>
      <w:bookmarkStart w:id="630" w:name="_Toc158206085"/>
      <w:bookmarkStart w:id="631" w:name="_Toc164057770"/>
      <w:bookmarkStart w:id="632" w:name="_Toc164137120"/>
      <w:bookmarkStart w:id="633" w:name="_Toc164161280"/>
      <w:bookmarkStart w:id="634" w:name="_Toc165173851"/>
      <w:bookmarkStart w:id="635" w:name="_Ref264038986"/>
      <w:bookmarkStart w:id="636" w:name="_Ref264359294"/>
      <w:bookmarkStart w:id="637" w:name="_Toc439170676"/>
      <w:bookmarkStart w:id="638" w:name="_Toc439172778"/>
      <w:bookmarkStart w:id="639" w:name="_Toc439173222"/>
      <w:bookmarkStart w:id="640" w:name="_Toc439238218"/>
      <w:bookmarkStart w:id="641" w:name="_Toc439252766"/>
      <w:bookmarkStart w:id="642" w:name="_Toc439323740"/>
      <w:bookmarkStart w:id="643" w:name="_Toc440361374"/>
      <w:bookmarkStart w:id="644" w:name="_Toc440376129"/>
      <w:bookmarkStart w:id="645" w:name="_Toc440376256"/>
      <w:bookmarkStart w:id="646" w:name="_Toc440382514"/>
      <w:bookmarkStart w:id="647" w:name="_Toc440447184"/>
      <w:bookmarkStart w:id="648" w:name="_Toc440631727"/>
      <w:bookmarkStart w:id="649" w:name="_Toc440877383"/>
      <w:bookmarkStart w:id="650" w:name="_Toc441130501"/>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rsidR="00492C8B">
        <w:rPr>
          <w:szCs w:val="24"/>
        </w:rPr>
        <w:t>Сводной таблицы стоимости</w:t>
      </w:r>
      <w:bookmarkEnd w:id="641"/>
      <w:bookmarkEnd w:id="642"/>
      <w:bookmarkEnd w:id="643"/>
      <w:bookmarkEnd w:id="644"/>
      <w:bookmarkEnd w:id="645"/>
      <w:bookmarkEnd w:id="646"/>
      <w:bookmarkEnd w:id="647"/>
      <w:bookmarkEnd w:id="648"/>
      <w:bookmarkEnd w:id="649"/>
      <w:r w:rsidR="00536E26">
        <w:rPr>
          <w:szCs w:val="24"/>
        </w:rPr>
        <w:t xml:space="preserve"> </w:t>
      </w:r>
      <w:r w:rsidR="00536E26" w:rsidRPr="00536E26">
        <w:rPr>
          <w:bCs w:val="0"/>
          <w:szCs w:val="24"/>
        </w:rPr>
        <w:t>услуг</w:t>
      </w:r>
      <w:bookmarkEnd w:id="65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1" w:name="_Toc176765534"/>
      <w:bookmarkStart w:id="652" w:name="_Toc198979983"/>
      <w:bookmarkStart w:id="653" w:name="_Toc217466315"/>
      <w:bookmarkStart w:id="654" w:name="_Toc217702856"/>
      <w:bookmarkStart w:id="655" w:name="_Toc233601974"/>
      <w:bookmarkStart w:id="656" w:name="_Toc263343460"/>
      <w:r w:rsidRPr="00F647F7">
        <w:rPr>
          <w:b w:val="0"/>
          <w:szCs w:val="24"/>
        </w:rPr>
        <w:br w:type="page"/>
      </w:r>
      <w:bookmarkStart w:id="657" w:name="_Toc439170677"/>
      <w:bookmarkStart w:id="658" w:name="_Toc439172779"/>
      <w:bookmarkStart w:id="659" w:name="_Toc439173223"/>
      <w:bookmarkStart w:id="660" w:name="_Toc439238219"/>
      <w:bookmarkStart w:id="661" w:name="_Toc439252767"/>
      <w:bookmarkStart w:id="662" w:name="_Toc439323741"/>
      <w:bookmarkStart w:id="663" w:name="_Toc440361375"/>
      <w:bookmarkStart w:id="664" w:name="_Toc440376130"/>
      <w:bookmarkStart w:id="665" w:name="_Toc440376257"/>
      <w:bookmarkStart w:id="666" w:name="_Toc440382515"/>
      <w:bookmarkStart w:id="667" w:name="_Toc440447185"/>
      <w:bookmarkStart w:id="668" w:name="_Toc440631728"/>
      <w:bookmarkStart w:id="669" w:name="_Toc440877384"/>
      <w:bookmarkStart w:id="670" w:name="_Toc441130502"/>
      <w:r w:rsidRPr="00C236C0">
        <w:rPr>
          <w:szCs w:val="24"/>
        </w:rPr>
        <w:lastRenderedPageBreak/>
        <w:t>Инструкции по заполнению</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F91F24">
        <w:rPr>
          <w:sz w:val="24"/>
          <w:szCs w:val="24"/>
        </w:rPr>
        <w:fldChar w:fldCharType="begin"/>
      </w:r>
      <w:r w:rsidR="00E51A35">
        <w:rPr>
          <w:sz w:val="24"/>
          <w:szCs w:val="24"/>
        </w:rPr>
        <w:instrText xml:space="preserve"> REF _Ref440537176 \r \h </w:instrText>
      </w:r>
      <w:r w:rsidR="00F91F24">
        <w:rPr>
          <w:sz w:val="24"/>
          <w:szCs w:val="24"/>
        </w:rPr>
      </w:r>
      <w:r w:rsidR="00F91F24">
        <w:rPr>
          <w:sz w:val="24"/>
          <w:szCs w:val="24"/>
        </w:rPr>
        <w:fldChar w:fldCharType="separate"/>
      </w:r>
      <w:r w:rsidR="006D28DA">
        <w:rPr>
          <w:sz w:val="24"/>
          <w:szCs w:val="24"/>
        </w:rPr>
        <w:t>5.3</w:t>
      </w:r>
      <w:r w:rsidR="00F91F24">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1" w:name="_Ref86826666"/>
      <w:bookmarkStart w:id="672" w:name="_Toc90385112"/>
      <w:bookmarkStart w:id="673" w:name="_Toc98253925"/>
      <w:bookmarkStart w:id="674" w:name="_Toc165173853"/>
      <w:bookmarkStart w:id="67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440537056"/>
      <w:bookmarkStart w:id="677" w:name="_Ref440537079"/>
      <w:bookmarkStart w:id="678" w:name="_Ref440537120"/>
      <w:bookmarkStart w:id="679" w:name="_Ref440537176"/>
      <w:bookmarkStart w:id="680"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1"/>
      <w:bookmarkEnd w:id="672"/>
      <w:bookmarkEnd w:id="673"/>
      <w:bookmarkEnd w:id="674"/>
      <w:bookmarkEnd w:id="675"/>
      <w:bookmarkEnd w:id="676"/>
      <w:bookmarkEnd w:id="677"/>
      <w:bookmarkEnd w:id="678"/>
      <w:bookmarkEnd w:id="679"/>
      <w:bookmarkEnd w:id="680"/>
    </w:p>
    <w:p w:rsidR="004F4D80" w:rsidRPr="00C236C0" w:rsidRDefault="004F4D80" w:rsidP="004F4D80">
      <w:pPr>
        <w:pStyle w:val="3"/>
        <w:rPr>
          <w:szCs w:val="24"/>
        </w:rPr>
      </w:pPr>
      <w:bookmarkStart w:id="681" w:name="_Toc90385113"/>
      <w:bookmarkStart w:id="682" w:name="_Toc98253926"/>
      <w:bookmarkStart w:id="683" w:name="_Toc157248180"/>
      <w:bookmarkStart w:id="684" w:name="_Toc157496549"/>
      <w:bookmarkStart w:id="685" w:name="_Toc158206088"/>
      <w:bookmarkStart w:id="686" w:name="_Toc164057773"/>
      <w:bookmarkStart w:id="687" w:name="_Toc164137123"/>
      <w:bookmarkStart w:id="688" w:name="_Toc164161283"/>
      <w:bookmarkStart w:id="689" w:name="_Toc165173854"/>
      <w:bookmarkStart w:id="690" w:name="_Ref193690005"/>
      <w:bookmarkStart w:id="691" w:name="_Toc439170679"/>
      <w:bookmarkStart w:id="692" w:name="_Toc439172781"/>
      <w:bookmarkStart w:id="693" w:name="_Toc439173225"/>
      <w:bookmarkStart w:id="694" w:name="_Toc439238221"/>
      <w:bookmarkStart w:id="695" w:name="_Toc439252769"/>
      <w:bookmarkStart w:id="696" w:name="_Toc439323743"/>
      <w:bookmarkStart w:id="697" w:name="_Toc440361377"/>
      <w:bookmarkStart w:id="698" w:name="_Toc440376132"/>
      <w:bookmarkStart w:id="699" w:name="_Toc440376259"/>
      <w:bookmarkStart w:id="700" w:name="_Toc440382517"/>
      <w:bookmarkStart w:id="701" w:name="_Toc440447187"/>
      <w:bookmarkStart w:id="702" w:name="_Toc440631730"/>
      <w:bookmarkStart w:id="703" w:name="_Toc440877386"/>
      <w:bookmarkStart w:id="704" w:name="_Toc441130504"/>
      <w:r w:rsidRPr="00C236C0">
        <w:rPr>
          <w:szCs w:val="24"/>
        </w:rPr>
        <w:t xml:space="preserve">Форма </w:t>
      </w:r>
      <w:bookmarkEnd w:id="681"/>
      <w:bookmarkEnd w:id="682"/>
      <w:bookmarkEnd w:id="683"/>
      <w:bookmarkEnd w:id="684"/>
      <w:bookmarkEnd w:id="685"/>
      <w:bookmarkEnd w:id="686"/>
      <w:bookmarkEnd w:id="687"/>
      <w:bookmarkEnd w:id="688"/>
      <w:bookmarkEnd w:id="689"/>
      <w:bookmarkEnd w:id="690"/>
      <w:r w:rsidRPr="00C236C0">
        <w:rPr>
          <w:szCs w:val="24"/>
        </w:rPr>
        <w:t>технического предложения</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5" w:name="_Ref55335818"/>
      <w:bookmarkStart w:id="706" w:name="_Ref55336334"/>
      <w:bookmarkStart w:id="707" w:name="_Toc57314673"/>
      <w:bookmarkStart w:id="708" w:name="_Toc69728987"/>
      <w:bookmarkStart w:id="709" w:name="_Toc98253928"/>
      <w:bookmarkStart w:id="710" w:name="_Toc165173856"/>
      <w:bookmarkStart w:id="711" w:name="_Ref194749150"/>
      <w:bookmarkStart w:id="712" w:name="_Ref194750368"/>
      <w:bookmarkStart w:id="713" w:name="_Ref89649494"/>
      <w:bookmarkStart w:id="71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91F24">
        <w:rPr>
          <w:i/>
          <w:color w:val="000000"/>
        </w:rPr>
        <w:fldChar w:fldCharType="begin"/>
      </w:r>
      <w:r>
        <w:rPr>
          <w:i/>
          <w:color w:val="000000"/>
        </w:rPr>
        <w:instrText xml:space="preserve"> REF _Ref440270568 \r \h </w:instrText>
      </w:r>
      <w:r w:rsidR="00F91F24">
        <w:rPr>
          <w:i/>
          <w:color w:val="000000"/>
        </w:rPr>
      </w:r>
      <w:r w:rsidR="00F91F24">
        <w:rPr>
          <w:i/>
          <w:color w:val="000000"/>
        </w:rPr>
        <w:fldChar w:fldCharType="separate"/>
      </w:r>
      <w:r w:rsidR="006D28DA">
        <w:rPr>
          <w:i/>
          <w:color w:val="000000"/>
        </w:rPr>
        <w:t>4</w:t>
      </w:r>
      <w:r w:rsidR="00F91F24">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91F24">
        <w:rPr>
          <w:i/>
          <w:color w:val="000000"/>
        </w:rPr>
        <w:fldChar w:fldCharType="begin"/>
      </w:r>
      <w:r>
        <w:rPr>
          <w:i/>
          <w:color w:val="000000"/>
        </w:rPr>
        <w:instrText xml:space="preserve"> REF _Ref440270568 \r \h </w:instrText>
      </w:r>
      <w:r w:rsidR="00F91F24">
        <w:rPr>
          <w:i/>
          <w:color w:val="000000"/>
        </w:rPr>
      </w:r>
      <w:r w:rsidR="00F91F24">
        <w:rPr>
          <w:i/>
          <w:color w:val="000000"/>
        </w:rPr>
        <w:fldChar w:fldCharType="separate"/>
      </w:r>
      <w:r w:rsidR="006D28DA">
        <w:rPr>
          <w:i/>
          <w:color w:val="000000"/>
        </w:rPr>
        <w:t>4</w:t>
      </w:r>
      <w:r w:rsidR="00F91F24">
        <w:rPr>
          <w:i/>
          <w:color w:val="000000"/>
        </w:rPr>
        <w:fldChar w:fldCharType="end"/>
      </w:r>
      <w:r w:rsidRPr="00843BBD">
        <w:rPr>
          <w:i/>
          <w:color w:val="000000"/>
        </w:rPr>
        <w:t>. Предложение должн</w:t>
      </w:r>
      <w:r w:rsidR="0073427D">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5" w:name="_Toc176765537"/>
      <w:bookmarkStart w:id="716" w:name="_Toc198979986"/>
      <w:bookmarkStart w:id="717" w:name="_Toc217466321"/>
      <w:bookmarkStart w:id="718" w:name="_Toc217702859"/>
      <w:bookmarkStart w:id="719" w:name="_Toc233601977"/>
      <w:bookmarkStart w:id="720" w:name="_Toc263343463"/>
      <w:bookmarkStart w:id="721" w:name="_Toc439170680"/>
      <w:bookmarkStart w:id="722" w:name="_Toc439172782"/>
      <w:bookmarkStart w:id="723" w:name="_Toc439173226"/>
      <w:bookmarkStart w:id="724" w:name="_Toc439238222"/>
      <w:bookmarkStart w:id="725" w:name="_Toc439252770"/>
      <w:bookmarkStart w:id="726" w:name="_Toc439323744"/>
      <w:bookmarkStart w:id="727" w:name="_Toc440361378"/>
      <w:bookmarkStart w:id="728" w:name="_Toc440376133"/>
      <w:bookmarkStart w:id="729" w:name="_Toc440376260"/>
      <w:bookmarkStart w:id="730" w:name="_Toc440382518"/>
      <w:bookmarkStart w:id="731" w:name="_Toc440447188"/>
      <w:bookmarkStart w:id="732" w:name="_Toc440631731"/>
      <w:bookmarkStart w:id="733" w:name="_Toc440877387"/>
      <w:bookmarkStart w:id="734" w:name="_Toc441130505"/>
      <w:r w:rsidRPr="00C236C0">
        <w:rPr>
          <w:szCs w:val="24"/>
        </w:rPr>
        <w:lastRenderedPageBreak/>
        <w:t>Инструкции по заполнению</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F91F24">
        <w:rPr>
          <w:sz w:val="24"/>
          <w:szCs w:val="24"/>
        </w:rPr>
        <w:fldChar w:fldCharType="begin"/>
      </w:r>
      <w:r w:rsidR="00EA3F63">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670E2">
        <w:fldChar w:fldCharType="begin"/>
      </w:r>
      <w:r w:rsidR="001670E2">
        <w:instrText xml:space="preserve"> REF _Ref440270568 \r \h  \* MERGEFORMAT </w:instrText>
      </w:r>
      <w:r w:rsidR="001670E2">
        <w:fldChar w:fldCharType="separate"/>
      </w:r>
      <w:r w:rsidR="006D28DA">
        <w:t>4</w:t>
      </w:r>
      <w:r w:rsidR="001670E2">
        <w:fldChar w:fldCharType="end"/>
      </w:r>
      <w:r w:rsidRPr="00EA3F63">
        <w:rPr>
          <w:sz w:val="24"/>
          <w:szCs w:val="24"/>
        </w:rPr>
        <w:t xml:space="preserve"> с учетом предлагаемых условий Договора (раздел </w:t>
      </w:r>
      <w:r w:rsidR="001670E2">
        <w:fldChar w:fldCharType="begin"/>
      </w:r>
      <w:r w:rsidR="001670E2">
        <w:instrText xml:space="preserve"> REF _Ref440272931 \r \h  \* MERGEFORMAT </w:instrText>
      </w:r>
      <w:r w:rsidR="001670E2">
        <w:fldChar w:fldCharType="separate"/>
      </w:r>
      <w:r w:rsidR="006D28DA">
        <w:t>2</w:t>
      </w:r>
      <w:r w:rsidR="001670E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6" w:name="_Toc423423670"/>
      <w:bookmarkStart w:id="737" w:name="_Ref440271036"/>
      <w:bookmarkStart w:id="738" w:name="_Ref440274366"/>
      <w:bookmarkStart w:id="739" w:name="_Ref440274902"/>
      <w:bookmarkStart w:id="740" w:name="_Ref440284947"/>
      <w:bookmarkStart w:id="741" w:name="_Ref440361140"/>
      <w:bookmarkStart w:id="742"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5"/>
      <w:bookmarkEnd w:id="706"/>
      <w:bookmarkEnd w:id="707"/>
      <w:bookmarkEnd w:id="708"/>
      <w:bookmarkEnd w:id="709"/>
      <w:bookmarkEnd w:id="710"/>
      <w:bookmarkEnd w:id="711"/>
      <w:bookmarkEnd w:id="712"/>
      <w:bookmarkEnd w:id="735"/>
      <w:bookmarkEnd w:id="736"/>
      <w:bookmarkEnd w:id="737"/>
      <w:bookmarkEnd w:id="738"/>
      <w:bookmarkEnd w:id="739"/>
      <w:bookmarkEnd w:id="740"/>
      <w:bookmarkEnd w:id="741"/>
      <w:bookmarkEnd w:id="742"/>
    </w:p>
    <w:p w:rsidR="004F4D80" w:rsidRPr="00F647F7" w:rsidRDefault="004F4D80" w:rsidP="004F4D80">
      <w:pPr>
        <w:pStyle w:val="3"/>
        <w:rPr>
          <w:b w:val="0"/>
          <w:szCs w:val="24"/>
        </w:rPr>
      </w:pPr>
      <w:bookmarkStart w:id="743" w:name="_Toc98253929"/>
      <w:bookmarkStart w:id="744" w:name="_Toc157248183"/>
      <w:bookmarkStart w:id="745" w:name="_Toc157496552"/>
      <w:bookmarkStart w:id="746" w:name="_Toc158206091"/>
      <w:bookmarkStart w:id="747" w:name="_Toc164057776"/>
      <w:bookmarkStart w:id="748" w:name="_Toc164137126"/>
      <w:bookmarkStart w:id="749" w:name="_Toc164161286"/>
      <w:bookmarkStart w:id="750" w:name="_Toc165173857"/>
      <w:bookmarkStart w:id="751" w:name="_Toc439170682"/>
      <w:bookmarkStart w:id="752" w:name="_Toc439172784"/>
      <w:bookmarkStart w:id="753" w:name="_Toc439173228"/>
      <w:bookmarkStart w:id="754" w:name="_Toc439238224"/>
      <w:bookmarkStart w:id="755" w:name="_Toc439252772"/>
      <w:bookmarkStart w:id="756" w:name="_Toc439323746"/>
      <w:bookmarkStart w:id="757" w:name="_Toc440361380"/>
      <w:bookmarkStart w:id="758" w:name="_Toc440376135"/>
      <w:bookmarkStart w:id="759" w:name="_Toc440376262"/>
      <w:bookmarkStart w:id="760" w:name="_Toc440382520"/>
      <w:bookmarkStart w:id="761" w:name="_Toc440447190"/>
      <w:bookmarkStart w:id="762" w:name="_Toc440631733"/>
      <w:bookmarkStart w:id="763" w:name="_Toc440877389"/>
      <w:bookmarkStart w:id="764" w:name="_Toc441130507"/>
      <w:r w:rsidRPr="00F647F7">
        <w:rPr>
          <w:b w:val="0"/>
          <w:szCs w:val="24"/>
        </w:rPr>
        <w:t xml:space="preserve">Форма </w:t>
      </w:r>
      <w:bookmarkEnd w:id="743"/>
      <w:r w:rsidRPr="00F647F7">
        <w:rPr>
          <w:b w:val="0"/>
          <w:szCs w:val="24"/>
        </w:rPr>
        <w:t xml:space="preserve">графика </w:t>
      </w:r>
      <w:bookmarkEnd w:id="744"/>
      <w:bookmarkEnd w:id="745"/>
      <w:bookmarkEnd w:id="746"/>
      <w:bookmarkEnd w:id="747"/>
      <w:bookmarkEnd w:id="748"/>
      <w:bookmarkEnd w:id="749"/>
      <w:bookmarkEnd w:id="750"/>
      <w:bookmarkEnd w:id="751"/>
      <w:bookmarkEnd w:id="752"/>
      <w:bookmarkEnd w:id="753"/>
      <w:bookmarkEnd w:id="754"/>
      <w:bookmarkEnd w:id="755"/>
      <w:bookmarkEnd w:id="756"/>
      <w:r w:rsidR="009469A6">
        <w:rPr>
          <w:b w:val="0"/>
          <w:szCs w:val="24"/>
        </w:rPr>
        <w:t>оказания услуг</w:t>
      </w:r>
      <w:bookmarkEnd w:id="757"/>
      <w:bookmarkEnd w:id="758"/>
      <w:bookmarkEnd w:id="759"/>
      <w:bookmarkEnd w:id="760"/>
      <w:bookmarkEnd w:id="761"/>
      <w:bookmarkEnd w:id="762"/>
      <w:bookmarkEnd w:id="763"/>
      <w:bookmarkEnd w:id="7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5" w:name="_Toc171070556"/>
      <w:bookmarkStart w:id="766" w:name="_Toc98253927"/>
      <w:bookmarkStart w:id="767" w:name="_Toc176605808"/>
      <w:bookmarkStart w:id="768" w:name="_Toc176611017"/>
      <w:bookmarkStart w:id="769" w:name="_Toc176611073"/>
      <w:bookmarkStart w:id="770" w:name="_Toc176668676"/>
      <w:bookmarkStart w:id="771" w:name="_Toc176684336"/>
      <w:bookmarkStart w:id="772" w:name="_Toc176746279"/>
      <w:bookmarkStart w:id="773" w:name="_Toc176747346"/>
      <w:bookmarkStart w:id="774" w:name="_Toc198979988"/>
      <w:bookmarkStart w:id="775" w:name="_Toc217466324"/>
      <w:bookmarkStart w:id="776" w:name="_Toc217702862"/>
      <w:bookmarkStart w:id="777" w:name="_Toc233601980"/>
      <w:bookmarkStart w:id="778" w:name="_Toc263343466"/>
      <w:r w:rsidRPr="00F647F7">
        <w:rPr>
          <w:b w:val="0"/>
          <w:szCs w:val="24"/>
        </w:rPr>
        <w:br w:type="page"/>
      </w:r>
      <w:bookmarkStart w:id="779" w:name="_Toc439170683"/>
      <w:bookmarkStart w:id="780" w:name="_Toc439172785"/>
      <w:bookmarkStart w:id="781" w:name="_Toc439173229"/>
      <w:bookmarkStart w:id="782" w:name="_Toc439238225"/>
      <w:bookmarkStart w:id="783" w:name="_Toc439252773"/>
      <w:bookmarkStart w:id="784" w:name="_Toc439323747"/>
      <w:bookmarkStart w:id="785" w:name="_Toc440361381"/>
      <w:bookmarkStart w:id="786" w:name="_Toc440376136"/>
      <w:bookmarkStart w:id="787" w:name="_Toc440376263"/>
      <w:bookmarkStart w:id="788" w:name="_Toc440382521"/>
      <w:bookmarkStart w:id="789" w:name="_Toc440447191"/>
      <w:bookmarkStart w:id="790" w:name="_Toc440631734"/>
      <w:bookmarkStart w:id="791" w:name="_Toc440877390"/>
      <w:bookmarkStart w:id="792" w:name="_Toc441130508"/>
      <w:r w:rsidRPr="00F647F7">
        <w:rPr>
          <w:b w:val="0"/>
          <w:szCs w:val="24"/>
        </w:rPr>
        <w:lastRenderedPageBreak/>
        <w:t>Инструкции по заполнению</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91F24">
        <w:rPr>
          <w:sz w:val="24"/>
          <w:szCs w:val="24"/>
        </w:rPr>
        <w:fldChar w:fldCharType="begin"/>
      </w:r>
      <w:r w:rsidR="00D56F8C">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91F24">
        <w:rPr>
          <w:sz w:val="24"/>
          <w:szCs w:val="24"/>
        </w:rPr>
        <w:fldChar w:fldCharType="begin"/>
      </w:r>
      <w:r w:rsidR="00D56F8C">
        <w:rPr>
          <w:sz w:val="24"/>
          <w:szCs w:val="24"/>
        </w:rPr>
        <w:instrText xml:space="preserve"> REF _Ref440273986 \r \h </w:instrText>
      </w:r>
      <w:r w:rsidR="00F91F24">
        <w:rPr>
          <w:sz w:val="24"/>
          <w:szCs w:val="24"/>
        </w:rPr>
      </w:r>
      <w:r w:rsidR="00F91F24">
        <w:rPr>
          <w:sz w:val="24"/>
          <w:szCs w:val="24"/>
        </w:rPr>
        <w:fldChar w:fldCharType="separate"/>
      </w:r>
      <w:r w:rsidR="006D28DA">
        <w:rPr>
          <w:sz w:val="24"/>
          <w:szCs w:val="24"/>
        </w:rPr>
        <w:t>5.2</w:t>
      </w:r>
      <w:r w:rsidR="00F91F2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3" w:name="_Hlt22846931"/>
      <w:bookmarkStart w:id="794" w:name="_Ref440361439"/>
      <w:bookmarkStart w:id="795" w:name="_Ref440361914"/>
      <w:bookmarkStart w:id="796" w:name="_Ref440361959"/>
      <w:bookmarkStart w:id="797" w:name="_Toc441130509"/>
      <w:bookmarkStart w:id="798" w:name="_Ref93264992"/>
      <w:bookmarkStart w:id="799" w:name="_Ref93265116"/>
      <w:bookmarkStart w:id="800" w:name="_Toc98253933"/>
      <w:bookmarkStart w:id="801" w:name="_Toc165173859"/>
      <w:bookmarkStart w:id="802" w:name="_Toc423423671"/>
      <w:bookmarkEnd w:id="793"/>
      <w:r w:rsidRPr="00F647F7">
        <w:lastRenderedPageBreak/>
        <w:t xml:space="preserve">График </w:t>
      </w:r>
      <w:r>
        <w:t>оплаты оказания услуг</w:t>
      </w:r>
      <w:r w:rsidRPr="00F647F7">
        <w:t xml:space="preserve"> (форма </w:t>
      </w:r>
      <w:r>
        <w:t>5</w:t>
      </w:r>
      <w:r w:rsidRPr="00F647F7">
        <w:t>)</w:t>
      </w:r>
      <w:bookmarkEnd w:id="794"/>
      <w:bookmarkEnd w:id="795"/>
      <w:bookmarkEnd w:id="796"/>
      <w:bookmarkEnd w:id="797"/>
    </w:p>
    <w:p w:rsidR="00B8118F" w:rsidRPr="00F647F7" w:rsidRDefault="00B8118F" w:rsidP="00B8118F">
      <w:pPr>
        <w:pStyle w:val="3"/>
        <w:rPr>
          <w:b w:val="0"/>
          <w:szCs w:val="24"/>
        </w:rPr>
      </w:pPr>
      <w:bookmarkStart w:id="803" w:name="_Toc440361383"/>
      <w:bookmarkStart w:id="804" w:name="_Toc440376138"/>
      <w:bookmarkStart w:id="805" w:name="_Toc440376265"/>
      <w:bookmarkStart w:id="806" w:name="_Toc440382523"/>
      <w:bookmarkStart w:id="807" w:name="_Toc440447193"/>
      <w:bookmarkStart w:id="808" w:name="_Toc440631736"/>
      <w:bookmarkStart w:id="809" w:name="_Toc440877392"/>
      <w:bookmarkStart w:id="810" w:name="_Toc441130510"/>
      <w:r w:rsidRPr="00F647F7">
        <w:rPr>
          <w:b w:val="0"/>
          <w:szCs w:val="24"/>
        </w:rPr>
        <w:t xml:space="preserve">Форма графика </w:t>
      </w:r>
      <w:r>
        <w:rPr>
          <w:b w:val="0"/>
          <w:szCs w:val="24"/>
        </w:rPr>
        <w:t>оплаты оказания услуг</w:t>
      </w:r>
      <w:bookmarkEnd w:id="803"/>
      <w:bookmarkEnd w:id="804"/>
      <w:bookmarkEnd w:id="805"/>
      <w:bookmarkEnd w:id="806"/>
      <w:bookmarkEnd w:id="807"/>
      <w:bookmarkEnd w:id="808"/>
      <w:bookmarkEnd w:id="809"/>
      <w:bookmarkEnd w:id="81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1" w:name="_Toc440361384"/>
      <w:bookmarkStart w:id="812" w:name="_Toc440376139"/>
      <w:bookmarkStart w:id="813" w:name="_Toc440376266"/>
      <w:bookmarkStart w:id="814" w:name="_Toc440382524"/>
      <w:bookmarkStart w:id="815" w:name="_Toc440447194"/>
      <w:bookmarkStart w:id="816" w:name="_Toc440631737"/>
      <w:bookmarkStart w:id="817" w:name="_Toc440877393"/>
      <w:bookmarkStart w:id="818" w:name="_Toc441130511"/>
      <w:r w:rsidRPr="00F647F7">
        <w:rPr>
          <w:b w:val="0"/>
          <w:szCs w:val="24"/>
        </w:rPr>
        <w:lastRenderedPageBreak/>
        <w:t>Инструкции по заполнению</w:t>
      </w:r>
      <w:bookmarkEnd w:id="811"/>
      <w:bookmarkEnd w:id="812"/>
      <w:bookmarkEnd w:id="813"/>
      <w:bookmarkEnd w:id="814"/>
      <w:bookmarkEnd w:id="815"/>
      <w:bookmarkEnd w:id="816"/>
      <w:bookmarkEnd w:id="817"/>
      <w:bookmarkEnd w:id="81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91F24">
        <w:rPr>
          <w:sz w:val="24"/>
          <w:szCs w:val="24"/>
        </w:rPr>
        <w:fldChar w:fldCharType="begin"/>
      </w:r>
      <w:r>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91F24">
        <w:rPr>
          <w:sz w:val="24"/>
          <w:szCs w:val="24"/>
        </w:rPr>
        <w:fldChar w:fldCharType="begin"/>
      </w:r>
      <w:r>
        <w:rPr>
          <w:sz w:val="24"/>
          <w:szCs w:val="24"/>
        </w:rPr>
        <w:instrText xml:space="preserve"> REF _Ref440361140 \r \h </w:instrText>
      </w:r>
      <w:r w:rsidR="00F91F24">
        <w:rPr>
          <w:sz w:val="24"/>
          <w:szCs w:val="24"/>
        </w:rPr>
      </w:r>
      <w:r w:rsidR="00F91F24">
        <w:rPr>
          <w:sz w:val="24"/>
          <w:szCs w:val="24"/>
        </w:rPr>
        <w:fldChar w:fldCharType="separate"/>
      </w:r>
      <w:r w:rsidR="006D28DA">
        <w:rPr>
          <w:sz w:val="24"/>
          <w:szCs w:val="24"/>
        </w:rPr>
        <w:t>5.4</w:t>
      </w:r>
      <w:r w:rsidR="00F91F24">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9" w:name="_Ref440361531"/>
      <w:bookmarkStart w:id="820" w:name="_Ref440361610"/>
      <w:bookmarkStart w:id="821"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3"/>
      <w:bookmarkEnd w:id="714"/>
      <w:bookmarkEnd w:id="798"/>
      <w:bookmarkEnd w:id="799"/>
      <w:bookmarkEnd w:id="800"/>
      <w:bookmarkEnd w:id="801"/>
      <w:bookmarkEnd w:id="802"/>
      <w:bookmarkEnd w:id="819"/>
      <w:bookmarkEnd w:id="820"/>
      <w:bookmarkEnd w:id="821"/>
    </w:p>
    <w:p w:rsidR="004F4D80" w:rsidRPr="00F647F7" w:rsidRDefault="004F4D80" w:rsidP="004F4D80">
      <w:pPr>
        <w:pStyle w:val="3"/>
        <w:rPr>
          <w:b w:val="0"/>
          <w:szCs w:val="24"/>
        </w:rPr>
      </w:pPr>
      <w:bookmarkStart w:id="822" w:name="_Toc439170685"/>
      <w:bookmarkStart w:id="823" w:name="_Toc439172787"/>
      <w:bookmarkStart w:id="824" w:name="_Toc439173231"/>
      <w:bookmarkStart w:id="825" w:name="_Toc439238227"/>
      <w:bookmarkStart w:id="826" w:name="_Toc439252775"/>
      <w:bookmarkStart w:id="827" w:name="_Toc439323749"/>
      <w:bookmarkStart w:id="828" w:name="_Toc440361386"/>
      <w:bookmarkStart w:id="829" w:name="_Toc440376141"/>
      <w:bookmarkStart w:id="830" w:name="_Toc440376268"/>
      <w:bookmarkStart w:id="831" w:name="_Toc440382526"/>
      <w:bookmarkStart w:id="832" w:name="_Toc440447196"/>
      <w:bookmarkStart w:id="833" w:name="_Toc440631739"/>
      <w:bookmarkStart w:id="834" w:name="_Toc440877395"/>
      <w:bookmarkStart w:id="835" w:name="_Toc441130513"/>
      <w:bookmarkStart w:id="836" w:name="_Toc157248186"/>
      <w:bookmarkStart w:id="837" w:name="_Toc157496555"/>
      <w:bookmarkStart w:id="838" w:name="_Toc158206094"/>
      <w:bookmarkStart w:id="839" w:name="_Toc164057779"/>
      <w:bookmarkStart w:id="840" w:name="_Toc164137129"/>
      <w:bookmarkStart w:id="841" w:name="_Toc164161289"/>
      <w:bookmarkStart w:id="84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r w:rsidRPr="00F647F7">
        <w:rPr>
          <w:b w:val="0"/>
          <w:szCs w:val="24"/>
        </w:rPr>
        <w:t xml:space="preserve"> </w:t>
      </w:r>
      <w:bookmarkEnd w:id="836"/>
      <w:bookmarkEnd w:id="837"/>
      <w:bookmarkEnd w:id="838"/>
      <w:bookmarkEnd w:id="839"/>
      <w:bookmarkEnd w:id="840"/>
      <w:bookmarkEnd w:id="841"/>
      <w:bookmarkEnd w:id="8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1D2494">
              <w:fldChar w:fldCharType="begin"/>
            </w:r>
            <w:r w:rsidR="001D2494">
              <w:instrText xml:space="preserve"> REF _Ref440272931 \r \h </w:instrText>
            </w:r>
            <w:r w:rsidR="001D2494">
              <w:fldChar w:fldCharType="separate"/>
            </w:r>
            <w:r w:rsidR="001D2494">
              <w:t>2</w:t>
            </w:r>
            <w:r w:rsidR="001D249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1D2494">
              <w:fldChar w:fldCharType="begin"/>
            </w:r>
            <w:r w:rsidR="001D2494">
              <w:instrText xml:space="preserve"> REF _Ref440272931 \r \h </w:instrText>
            </w:r>
            <w:r w:rsidR="001D2494">
              <w:fldChar w:fldCharType="separate"/>
            </w:r>
            <w:r w:rsidR="001D2494">
              <w:t>2</w:t>
            </w:r>
            <w:r w:rsidR="001D249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3" w:name="_Toc439170686"/>
      <w:bookmarkStart w:id="844" w:name="_Toc439172788"/>
      <w:bookmarkStart w:id="845" w:name="_Toc439173232"/>
      <w:bookmarkStart w:id="846" w:name="_Toc439238228"/>
      <w:bookmarkStart w:id="847" w:name="_Toc439252776"/>
      <w:bookmarkStart w:id="848" w:name="_Toc439323750"/>
      <w:bookmarkStart w:id="849" w:name="_Toc440361387"/>
      <w:bookmarkStart w:id="850" w:name="_Toc440376142"/>
      <w:bookmarkStart w:id="851" w:name="_Toc440376269"/>
      <w:bookmarkStart w:id="852" w:name="_Toc440382527"/>
      <w:bookmarkStart w:id="853" w:name="_Toc440447197"/>
      <w:bookmarkStart w:id="854" w:name="_Toc440631740"/>
      <w:bookmarkStart w:id="855" w:name="_Toc440877396"/>
      <w:bookmarkStart w:id="856"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91F24">
        <w:rPr>
          <w:sz w:val="24"/>
          <w:szCs w:val="24"/>
        </w:rPr>
        <w:fldChar w:fldCharType="begin"/>
      </w:r>
      <w:r>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91F24">
        <w:rPr>
          <w:sz w:val="24"/>
          <w:szCs w:val="24"/>
        </w:rPr>
        <w:fldChar w:fldCharType="begin"/>
      </w:r>
      <w:r w:rsidR="00D56F8C">
        <w:rPr>
          <w:sz w:val="24"/>
          <w:szCs w:val="24"/>
        </w:rPr>
        <w:instrText xml:space="preserve"> REF _Ref440274025 \r \h </w:instrText>
      </w:r>
      <w:r w:rsidR="00F91F24">
        <w:rPr>
          <w:sz w:val="24"/>
          <w:szCs w:val="24"/>
        </w:rPr>
      </w:r>
      <w:r w:rsidR="00F91F24">
        <w:rPr>
          <w:sz w:val="24"/>
          <w:szCs w:val="24"/>
        </w:rPr>
        <w:fldChar w:fldCharType="separate"/>
      </w:r>
      <w:r w:rsidR="006D28DA">
        <w:rPr>
          <w:sz w:val="24"/>
          <w:szCs w:val="24"/>
        </w:rPr>
        <w:t>2</w:t>
      </w:r>
      <w:r w:rsidR="00F91F2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F91F24">
        <w:rPr>
          <w:sz w:val="24"/>
          <w:szCs w:val="24"/>
        </w:rPr>
        <w:fldChar w:fldCharType="begin"/>
      </w:r>
      <w:r w:rsidR="00D56F8C">
        <w:rPr>
          <w:sz w:val="24"/>
          <w:szCs w:val="24"/>
        </w:rPr>
        <w:instrText xml:space="preserve"> REF _Ref294695546 \r \h </w:instrText>
      </w:r>
      <w:r w:rsidR="00F91F24">
        <w:rPr>
          <w:sz w:val="24"/>
          <w:szCs w:val="24"/>
        </w:rPr>
      </w:r>
      <w:r w:rsidR="00F91F24">
        <w:rPr>
          <w:sz w:val="24"/>
          <w:szCs w:val="24"/>
        </w:rPr>
        <w:fldChar w:fldCharType="separate"/>
      </w:r>
      <w:r w:rsidR="006D28DA">
        <w:rPr>
          <w:sz w:val="24"/>
          <w:szCs w:val="24"/>
        </w:rPr>
        <w:t xml:space="preserve"> 1.2.6 </w:t>
      </w:r>
      <w:r w:rsidR="00F91F2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7" w:name="_Ref55335823"/>
      <w:bookmarkStart w:id="858" w:name="_Ref55336359"/>
      <w:bookmarkStart w:id="859" w:name="_Toc57314675"/>
      <w:bookmarkStart w:id="860" w:name="_Toc69728989"/>
      <w:bookmarkStart w:id="861" w:name="_Toc98253939"/>
      <w:bookmarkStart w:id="862" w:name="_Toc165173865"/>
      <w:bookmarkStart w:id="863" w:name="_Toc423423672"/>
      <w:bookmarkStart w:id="864" w:name="_Toc441130515"/>
      <w:bookmarkEnd w:id="575"/>
      <w:r w:rsidRPr="00F647F7">
        <w:lastRenderedPageBreak/>
        <w:t xml:space="preserve">Анкета (форма </w:t>
      </w:r>
      <w:r w:rsidR="00B8118F">
        <w:t>7</w:t>
      </w:r>
      <w:r w:rsidRPr="00F647F7">
        <w:t>)</w:t>
      </w:r>
      <w:bookmarkEnd w:id="857"/>
      <w:bookmarkEnd w:id="858"/>
      <w:bookmarkEnd w:id="859"/>
      <w:bookmarkEnd w:id="860"/>
      <w:bookmarkEnd w:id="861"/>
      <w:bookmarkEnd w:id="862"/>
      <w:bookmarkEnd w:id="863"/>
      <w:bookmarkEnd w:id="864"/>
    </w:p>
    <w:p w:rsidR="004F4D80" w:rsidRPr="00F647F7" w:rsidRDefault="004F4D80" w:rsidP="004F4D80">
      <w:pPr>
        <w:pStyle w:val="3"/>
        <w:rPr>
          <w:b w:val="0"/>
          <w:szCs w:val="24"/>
        </w:rPr>
      </w:pPr>
      <w:bookmarkStart w:id="865" w:name="_Toc98253940"/>
      <w:bookmarkStart w:id="866" w:name="_Toc157248192"/>
      <w:bookmarkStart w:id="867" w:name="_Toc157496561"/>
      <w:bookmarkStart w:id="868" w:name="_Toc158206100"/>
      <w:bookmarkStart w:id="869" w:name="_Toc164057785"/>
      <w:bookmarkStart w:id="870" w:name="_Toc164137135"/>
      <w:bookmarkStart w:id="871" w:name="_Toc164161295"/>
      <w:bookmarkStart w:id="872" w:name="_Toc165173866"/>
      <w:bookmarkStart w:id="873" w:name="_Toc439170688"/>
      <w:bookmarkStart w:id="874" w:name="_Toc439172790"/>
      <w:bookmarkStart w:id="875" w:name="_Toc439173234"/>
      <w:bookmarkStart w:id="876" w:name="_Toc439238230"/>
      <w:bookmarkStart w:id="877" w:name="_Toc439252778"/>
      <w:bookmarkStart w:id="878" w:name="_Ref440272119"/>
      <w:bookmarkStart w:id="879" w:name="_Toc440361389"/>
      <w:bookmarkStart w:id="880" w:name="_Toc440631742"/>
      <w:bookmarkStart w:id="881" w:name="_Toc440877398"/>
      <w:bookmarkStart w:id="882" w:name="_Toc441130516"/>
      <w:r w:rsidRPr="00F647F7">
        <w:rPr>
          <w:b w:val="0"/>
          <w:szCs w:val="24"/>
        </w:rPr>
        <w:t xml:space="preserve">Форма Анкеты </w:t>
      </w:r>
      <w:r w:rsidR="00C236C0">
        <w:rPr>
          <w:b w:val="0"/>
          <w:szCs w:val="24"/>
        </w:rPr>
        <w:t>Участник</w:t>
      </w:r>
      <w:r>
        <w:rPr>
          <w:b w:val="0"/>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3" w:name="_Toc439170689"/>
      <w:bookmarkStart w:id="884" w:name="_Toc439172791"/>
      <w:bookmarkStart w:id="885" w:name="_Toc439173235"/>
      <w:bookmarkStart w:id="886" w:name="_Toc439238231"/>
      <w:bookmarkStart w:id="887" w:name="_Toc439252779"/>
      <w:bookmarkStart w:id="888" w:name="_Ref440272147"/>
      <w:bookmarkStart w:id="889" w:name="_Toc440361390"/>
      <w:bookmarkStart w:id="890" w:name="_Toc440631743"/>
      <w:bookmarkStart w:id="891" w:name="_Toc440877399"/>
      <w:bookmarkStart w:id="892" w:name="_Toc441130517"/>
      <w:r w:rsidRPr="00D73790">
        <w:rPr>
          <w:b w:val="0"/>
          <w:szCs w:val="24"/>
        </w:rPr>
        <w:lastRenderedPageBreak/>
        <w:t xml:space="preserve">Форма </w:t>
      </w:r>
      <w:bookmarkEnd w:id="883"/>
      <w:bookmarkEnd w:id="884"/>
      <w:bookmarkEnd w:id="885"/>
      <w:bookmarkEnd w:id="88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7"/>
      <w:bookmarkEnd w:id="888"/>
      <w:bookmarkEnd w:id="889"/>
      <w:bookmarkEnd w:id="890"/>
      <w:bookmarkEnd w:id="891"/>
      <w:bookmarkEnd w:id="89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C6DB1" w:rsidRPr="00DB6009" w:rsidRDefault="00FC6DB1" w:rsidP="00FC6DB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C6DB1" w:rsidRPr="00DB6009" w:rsidTr="00D7588A">
        <w:tc>
          <w:tcPr>
            <w:tcW w:w="612" w:type="dxa"/>
            <w:shd w:val="clear" w:color="auto" w:fill="auto"/>
          </w:tcPr>
          <w:p w:rsidR="00FC6DB1" w:rsidRPr="00DB6009" w:rsidRDefault="00FC6DB1" w:rsidP="00D7588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C6DB1" w:rsidRPr="00DB6009" w:rsidRDefault="00FC6DB1" w:rsidP="00D7588A">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C6DB1" w:rsidRPr="00DB6009" w:rsidRDefault="00FC6DB1" w:rsidP="00D7588A">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C6DB1" w:rsidRPr="00DB6009" w:rsidTr="00D7588A">
        <w:tc>
          <w:tcPr>
            <w:tcW w:w="612" w:type="dxa"/>
            <w:shd w:val="clear" w:color="auto" w:fill="auto"/>
          </w:tcPr>
          <w:p w:rsidR="00FC6DB1" w:rsidRPr="00DB6009" w:rsidRDefault="00FC6DB1" w:rsidP="00D7588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FC6DB1" w:rsidRPr="00DB6009" w:rsidRDefault="00FC6DB1" w:rsidP="00D7588A">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C6DB1" w:rsidRPr="00DB6009" w:rsidRDefault="00FC6DB1" w:rsidP="00D7588A">
            <w:pPr>
              <w:autoSpaceDE w:val="0"/>
              <w:autoSpaceDN w:val="0"/>
              <w:adjustRightInd w:val="0"/>
              <w:spacing w:line="240" w:lineRule="auto"/>
              <w:jc w:val="center"/>
              <w:outlineLvl w:val="0"/>
              <w:rPr>
                <w:rFonts w:eastAsia="Calibri"/>
              </w:rPr>
            </w:pPr>
            <w:r w:rsidRPr="00DB6009">
              <w:rPr>
                <w:rFonts w:eastAsia="Calibri"/>
              </w:rPr>
              <w:t>3</w:t>
            </w:r>
          </w:p>
        </w:tc>
      </w:tr>
      <w:tr w:rsidR="00FC6DB1" w:rsidRPr="00DB6009" w:rsidTr="00D7588A">
        <w:tc>
          <w:tcPr>
            <w:tcW w:w="612" w:type="dxa"/>
            <w:vMerge w:val="restart"/>
            <w:tcBorders>
              <w:top w:val="single" w:sz="4" w:space="0" w:color="auto"/>
              <w:left w:val="single" w:sz="4" w:space="0" w:color="auto"/>
              <w:right w:val="single" w:sz="4" w:space="0" w:color="auto"/>
            </w:tcBorders>
            <w:shd w:val="clear" w:color="auto" w:fill="auto"/>
          </w:tcPr>
          <w:p w:rsidR="00FC6DB1" w:rsidRPr="00DB6009" w:rsidRDefault="00FC6DB1" w:rsidP="00D7588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C6DB1" w:rsidRPr="00DB6009" w:rsidRDefault="00FC6DB1" w:rsidP="00D7588A">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C6DB1" w:rsidRDefault="00FC6DB1" w:rsidP="00D7588A">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C6DB1" w:rsidRPr="00DB6009" w:rsidRDefault="00FC6DB1" w:rsidP="00D7588A">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C6DB1" w:rsidRDefault="00FC6DB1" w:rsidP="00D7588A">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C6DB1" w:rsidRPr="00DB6009" w:rsidRDefault="00FC6DB1" w:rsidP="00D7588A">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D7588A">
            <w:pPr>
              <w:autoSpaceDE w:val="0"/>
              <w:autoSpaceDN w:val="0"/>
              <w:adjustRightInd w:val="0"/>
              <w:spacing w:line="240" w:lineRule="auto"/>
              <w:outlineLvl w:val="0"/>
              <w:rPr>
                <w:rFonts w:eastAsia="Calibri"/>
              </w:rPr>
            </w:pPr>
          </w:p>
          <w:p w:rsidR="00FC6DB1" w:rsidRDefault="00FC6DB1" w:rsidP="00D7588A">
            <w:pPr>
              <w:autoSpaceDE w:val="0"/>
              <w:autoSpaceDN w:val="0"/>
              <w:adjustRightInd w:val="0"/>
              <w:spacing w:line="240" w:lineRule="auto"/>
              <w:outlineLvl w:val="0"/>
              <w:rPr>
                <w:rFonts w:eastAsia="Calibri"/>
              </w:rPr>
            </w:pPr>
            <w:r>
              <w:rPr>
                <w:rFonts w:eastAsia="Calibri"/>
              </w:rPr>
              <w:t xml:space="preserve">в 20 __ году - </w:t>
            </w:r>
          </w:p>
          <w:p w:rsidR="00FC6DB1" w:rsidRDefault="00FC6DB1" w:rsidP="00D7588A">
            <w:pPr>
              <w:autoSpaceDE w:val="0"/>
              <w:autoSpaceDN w:val="0"/>
              <w:adjustRightInd w:val="0"/>
              <w:spacing w:line="240" w:lineRule="auto"/>
              <w:outlineLvl w:val="0"/>
              <w:rPr>
                <w:rFonts w:eastAsia="Calibri"/>
              </w:rPr>
            </w:pPr>
          </w:p>
        </w:tc>
      </w:tr>
      <w:tr w:rsidR="00FC6DB1" w:rsidRPr="00DB6009" w:rsidTr="00D7588A">
        <w:tc>
          <w:tcPr>
            <w:tcW w:w="612" w:type="dxa"/>
            <w:vMerge/>
            <w:tcBorders>
              <w:left w:val="single" w:sz="4" w:space="0" w:color="auto"/>
              <w:right w:val="single" w:sz="4" w:space="0" w:color="auto"/>
            </w:tcBorders>
            <w:shd w:val="clear" w:color="auto" w:fill="auto"/>
          </w:tcPr>
          <w:p w:rsidR="00FC6DB1" w:rsidRPr="00DB6009" w:rsidRDefault="00FC6DB1" w:rsidP="00D7588A">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C6DB1" w:rsidRDefault="00FC6DB1" w:rsidP="00D7588A">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D7588A">
            <w:pPr>
              <w:autoSpaceDE w:val="0"/>
              <w:autoSpaceDN w:val="0"/>
              <w:adjustRightInd w:val="0"/>
              <w:spacing w:line="240" w:lineRule="auto"/>
              <w:outlineLvl w:val="0"/>
              <w:rPr>
                <w:rFonts w:eastAsia="Calibri"/>
              </w:rPr>
            </w:pPr>
          </w:p>
          <w:p w:rsidR="00FC6DB1" w:rsidRDefault="00FC6DB1" w:rsidP="00D7588A">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D7588A">
            <w:pPr>
              <w:autoSpaceDE w:val="0"/>
              <w:autoSpaceDN w:val="0"/>
              <w:adjustRightInd w:val="0"/>
              <w:spacing w:line="240" w:lineRule="auto"/>
              <w:outlineLvl w:val="0"/>
              <w:rPr>
                <w:rFonts w:eastAsia="Calibri"/>
              </w:rPr>
            </w:pPr>
          </w:p>
        </w:tc>
      </w:tr>
      <w:tr w:rsidR="00FC6DB1" w:rsidRPr="00DB6009" w:rsidTr="00D7588A">
        <w:tc>
          <w:tcPr>
            <w:tcW w:w="612" w:type="dxa"/>
            <w:vMerge/>
            <w:tcBorders>
              <w:left w:val="single" w:sz="4" w:space="0" w:color="auto"/>
              <w:bottom w:val="single" w:sz="4" w:space="0" w:color="auto"/>
              <w:right w:val="single" w:sz="4" w:space="0" w:color="auto"/>
            </w:tcBorders>
            <w:shd w:val="clear" w:color="auto" w:fill="auto"/>
          </w:tcPr>
          <w:p w:rsidR="00FC6DB1" w:rsidRPr="00DB6009" w:rsidRDefault="00FC6DB1" w:rsidP="00D7588A">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C6DB1" w:rsidRDefault="00FC6DB1" w:rsidP="00D7588A">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D7588A">
            <w:pPr>
              <w:autoSpaceDE w:val="0"/>
              <w:autoSpaceDN w:val="0"/>
              <w:adjustRightInd w:val="0"/>
              <w:spacing w:line="240" w:lineRule="auto"/>
              <w:outlineLvl w:val="0"/>
              <w:rPr>
                <w:rFonts w:eastAsia="Calibri"/>
              </w:rPr>
            </w:pPr>
          </w:p>
          <w:p w:rsidR="00FC6DB1" w:rsidRDefault="00FC6DB1" w:rsidP="00D7588A">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D7588A">
            <w:pPr>
              <w:autoSpaceDE w:val="0"/>
              <w:autoSpaceDN w:val="0"/>
              <w:adjustRightInd w:val="0"/>
              <w:spacing w:line="240" w:lineRule="auto"/>
              <w:outlineLvl w:val="0"/>
              <w:rPr>
                <w:rFonts w:eastAsia="Calibri"/>
              </w:rPr>
            </w:pPr>
          </w:p>
        </w:tc>
      </w:tr>
      <w:tr w:rsidR="00FC6DB1" w:rsidRPr="00DB6009" w:rsidTr="00D7588A">
        <w:tc>
          <w:tcPr>
            <w:tcW w:w="612" w:type="dxa"/>
            <w:vMerge w:val="restart"/>
            <w:tcBorders>
              <w:top w:val="single" w:sz="4" w:space="0" w:color="auto"/>
              <w:left w:val="single" w:sz="4" w:space="0" w:color="auto"/>
              <w:right w:val="single" w:sz="4" w:space="0" w:color="auto"/>
            </w:tcBorders>
            <w:shd w:val="clear" w:color="auto" w:fill="auto"/>
          </w:tcPr>
          <w:p w:rsidR="00FC6DB1" w:rsidRPr="00DB6009" w:rsidRDefault="00FC6DB1" w:rsidP="00D7588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C6DB1" w:rsidRPr="00475F4C" w:rsidRDefault="00FC6DB1" w:rsidP="00D7588A">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C6DB1" w:rsidRPr="00DB6009" w:rsidRDefault="00FC6DB1" w:rsidP="00D7588A">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C6DB1" w:rsidRPr="00DB6009" w:rsidRDefault="00FC6DB1" w:rsidP="00D7588A">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C6DB1" w:rsidRPr="00DB6009" w:rsidRDefault="00FC6DB1" w:rsidP="00D7588A">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C6DB1" w:rsidRPr="00DB6009" w:rsidRDefault="00FC6DB1" w:rsidP="00D7588A">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D7588A">
            <w:pPr>
              <w:autoSpaceDE w:val="0"/>
              <w:autoSpaceDN w:val="0"/>
              <w:adjustRightInd w:val="0"/>
              <w:spacing w:line="240" w:lineRule="auto"/>
              <w:outlineLvl w:val="0"/>
              <w:rPr>
                <w:rFonts w:eastAsia="Calibri"/>
              </w:rPr>
            </w:pPr>
          </w:p>
          <w:p w:rsidR="00FC6DB1" w:rsidRDefault="00FC6DB1" w:rsidP="00D7588A">
            <w:pPr>
              <w:autoSpaceDE w:val="0"/>
              <w:autoSpaceDN w:val="0"/>
              <w:adjustRightInd w:val="0"/>
              <w:spacing w:line="240" w:lineRule="auto"/>
              <w:outlineLvl w:val="0"/>
              <w:rPr>
                <w:rFonts w:eastAsia="Calibri"/>
              </w:rPr>
            </w:pPr>
            <w:r>
              <w:rPr>
                <w:rFonts w:eastAsia="Calibri"/>
              </w:rPr>
              <w:t xml:space="preserve">в 20 __ году - </w:t>
            </w:r>
          </w:p>
          <w:p w:rsidR="00FC6DB1" w:rsidRDefault="00FC6DB1" w:rsidP="00D7588A">
            <w:pPr>
              <w:autoSpaceDE w:val="0"/>
              <w:autoSpaceDN w:val="0"/>
              <w:adjustRightInd w:val="0"/>
              <w:spacing w:line="240" w:lineRule="auto"/>
              <w:outlineLvl w:val="0"/>
              <w:rPr>
                <w:rFonts w:eastAsia="Calibri"/>
              </w:rPr>
            </w:pPr>
          </w:p>
        </w:tc>
      </w:tr>
      <w:tr w:rsidR="00FC6DB1" w:rsidRPr="00DB6009" w:rsidTr="00D7588A">
        <w:tc>
          <w:tcPr>
            <w:tcW w:w="612" w:type="dxa"/>
            <w:vMerge/>
            <w:tcBorders>
              <w:left w:val="single" w:sz="4" w:space="0" w:color="auto"/>
              <w:right w:val="single" w:sz="4" w:space="0" w:color="auto"/>
            </w:tcBorders>
            <w:shd w:val="clear" w:color="auto" w:fill="auto"/>
          </w:tcPr>
          <w:p w:rsidR="00FC6DB1" w:rsidRPr="00DB6009" w:rsidRDefault="00FC6DB1" w:rsidP="00D7588A">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C6DB1" w:rsidRPr="00DB6009" w:rsidRDefault="00FC6DB1" w:rsidP="00D7588A">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D7588A">
            <w:pPr>
              <w:autoSpaceDE w:val="0"/>
              <w:autoSpaceDN w:val="0"/>
              <w:adjustRightInd w:val="0"/>
              <w:spacing w:line="240" w:lineRule="auto"/>
              <w:outlineLvl w:val="0"/>
              <w:rPr>
                <w:rFonts w:eastAsia="Calibri"/>
              </w:rPr>
            </w:pPr>
          </w:p>
          <w:p w:rsidR="00FC6DB1" w:rsidRDefault="00FC6DB1" w:rsidP="00D7588A">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D7588A">
            <w:pPr>
              <w:autoSpaceDE w:val="0"/>
              <w:autoSpaceDN w:val="0"/>
              <w:adjustRightInd w:val="0"/>
              <w:spacing w:line="240" w:lineRule="auto"/>
              <w:outlineLvl w:val="0"/>
              <w:rPr>
                <w:rFonts w:eastAsia="Calibri"/>
              </w:rPr>
            </w:pPr>
          </w:p>
        </w:tc>
      </w:tr>
      <w:tr w:rsidR="00FC6DB1" w:rsidRPr="00DB6009" w:rsidTr="00D7588A">
        <w:tc>
          <w:tcPr>
            <w:tcW w:w="612" w:type="dxa"/>
            <w:vMerge/>
            <w:tcBorders>
              <w:left w:val="single" w:sz="4" w:space="0" w:color="auto"/>
              <w:bottom w:val="single" w:sz="4" w:space="0" w:color="auto"/>
              <w:right w:val="single" w:sz="4" w:space="0" w:color="auto"/>
            </w:tcBorders>
            <w:shd w:val="clear" w:color="auto" w:fill="auto"/>
          </w:tcPr>
          <w:p w:rsidR="00FC6DB1" w:rsidRPr="00DB6009" w:rsidRDefault="00FC6DB1" w:rsidP="00D7588A">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C6DB1" w:rsidRPr="00DB6009" w:rsidRDefault="00FC6DB1" w:rsidP="00D7588A">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D7588A">
            <w:pPr>
              <w:autoSpaceDE w:val="0"/>
              <w:autoSpaceDN w:val="0"/>
              <w:adjustRightInd w:val="0"/>
              <w:spacing w:line="240" w:lineRule="auto"/>
              <w:outlineLvl w:val="0"/>
              <w:rPr>
                <w:rFonts w:eastAsia="Calibri"/>
              </w:rPr>
            </w:pPr>
          </w:p>
          <w:p w:rsidR="00FC6DB1" w:rsidRDefault="00FC6DB1" w:rsidP="00D7588A">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D7588A">
            <w:pPr>
              <w:autoSpaceDE w:val="0"/>
              <w:autoSpaceDN w:val="0"/>
              <w:adjustRightInd w:val="0"/>
              <w:spacing w:line="240" w:lineRule="auto"/>
              <w:outlineLvl w:val="0"/>
              <w:rPr>
                <w:rFonts w:eastAsia="Calibri"/>
              </w:rPr>
            </w:pPr>
          </w:p>
        </w:tc>
      </w:tr>
      <w:tr w:rsidR="00FC6DB1" w:rsidRPr="00DB6009" w:rsidTr="00D7588A">
        <w:tc>
          <w:tcPr>
            <w:tcW w:w="612" w:type="dxa"/>
            <w:shd w:val="clear" w:color="auto" w:fill="auto"/>
          </w:tcPr>
          <w:p w:rsidR="00FC6DB1" w:rsidRPr="00DB6009" w:rsidRDefault="00FC6DB1" w:rsidP="00D7588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FC6DB1" w:rsidRPr="00DB6009" w:rsidRDefault="00FC6DB1" w:rsidP="00D7588A">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C6DB1" w:rsidRPr="00B4088F" w:rsidRDefault="00FC6DB1" w:rsidP="00D7588A">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C6DB1" w:rsidRPr="00B4088F" w:rsidRDefault="00FC6DB1" w:rsidP="00D7588A">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C6DB1" w:rsidRPr="00DB6009" w:rsidRDefault="00FC6DB1" w:rsidP="00D7588A">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C6DB1" w:rsidRPr="00DB6009" w:rsidRDefault="00FC6DB1" w:rsidP="00D7588A">
            <w:pPr>
              <w:autoSpaceDE w:val="0"/>
              <w:autoSpaceDN w:val="0"/>
              <w:adjustRightInd w:val="0"/>
              <w:spacing w:line="240" w:lineRule="auto"/>
              <w:outlineLvl w:val="0"/>
              <w:rPr>
                <w:rFonts w:eastAsia="Calibri"/>
                <w:i/>
              </w:rPr>
            </w:pPr>
          </w:p>
        </w:tc>
      </w:tr>
      <w:tr w:rsidR="00FC6DB1" w:rsidRPr="00DB6009" w:rsidTr="00D7588A">
        <w:tc>
          <w:tcPr>
            <w:tcW w:w="612" w:type="dxa"/>
            <w:shd w:val="clear" w:color="auto" w:fill="auto"/>
          </w:tcPr>
          <w:p w:rsidR="00FC6DB1" w:rsidRPr="00DB6009" w:rsidRDefault="00FC6DB1" w:rsidP="00D7588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FC6DB1" w:rsidRPr="00DB6009" w:rsidRDefault="00FC6DB1" w:rsidP="00D7588A">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C6DB1" w:rsidRPr="00DB6009" w:rsidRDefault="00FC6DB1" w:rsidP="00D7588A">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C6DB1" w:rsidRPr="00DB6009" w:rsidRDefault="00FC6DB1" w:rsidP="00D7588A">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C6DB1" w:rsidRPr="00DB6009" w:rsidRDefault="00FC6DB1" w:rsidP="00D7588A">
            <w:pPr>
              <w:autoSpaceDE w:val="0"/>
              <w:autoSpaceDN w:val="0"/>
              <w:adjustRightInd w:val="0"/>
              <w:spacing w:line="240" w:lineRule="auto"/>
              <w:outlineLvl w:val="0"/>
              <w:rPr>
                <w:rFonts w:eastAsia="Calibri"/>
                <w:i/>
              </w:rPr>
            </w:pPr>
          </w:p>
        </w:tc>
      </w:tr>
    </w:tbl>
    <w:p w:rsidR="00FC6DB1" w:rsidRPr="00DB6009" w:rsidRDefault="00FC6DB1" w:rsidP="00FC6DB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3" w:name="_Toc439170690"/>
      <w:bookmarkStart w:id="894" w:name="_Toc439172792"/>
      <w:bookmarkStart w:id="895" w:name="_Toc439173236"/>
      <w:bookmarkStart w:id="896" w:name="_Toc439238232"/>
    </w:p>
    <w:bookmarkEnd w:id="893"/>
    <w:bookmarkEnd w:id="894"/>
    <w:bookmarkEnd w:id="895"/>
    <w:bookmarkEnd w:id="89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7" w:name="_Toc125426243"/>
      <w:bookmarkStart w:id="898" w:name="_Toc396984070"/>
      <w:bookmarkStart w:id="899" w:name="_Toc423423673"/>
      <w:r>
        <w:br w:type="page"/>
      </w:r>
    </w:p>
    <w:p w:rsidR="004F4D80" w:rsidRPr="007417E6" w:rsidRDefault="004F4D80" w:rsidP="004F4D80">
      <w:pPr>
        <w:pStyle w:val="3"/>
        <w:rPr>
          <w:sz w:val="22"/>
        </w:rPr>
      </w:pPr>
      <w:bookmarkStart w:id="900" w:name="_Toc439170691"/>
      <w:bookmarkStart w:id="901" w:name="_Toc439172793"/>
      <w:bookmarkStart w:id="902" w:name="_Toc439173237"/>
      <w:bookmarkStart w:id="903" w:name="_Toc439238233"/>
      <w:bookmarkStart w:id="904" w:name="_Toc439252780"/>
      <w:bookmarkStart w:id="905" w:name="_Toc439323754"/>
      <w:bookmarkStart w:id="906" w:name="_Toc440361391"/>
      <w:bookmarkStart w:id="907" w:name="_Toc440376146"/>
      <w:bookmarkStart w:id="908" w:name="_Toc440376273"/>
      <w:bookmarkStart w:id="909" w:name="_Toc440382531"/>
      <w:bookmarkStart w:id="910" w:name="_Toc440447201"/>
      <w:bookmarkStart w:id="911" w:name="_Toc440631744"/>
      <w:bookmarkStart w:id="912" w:name="_Toc440877400"/>
      <w:bookmarkStart w:id="913" w:name="_Toc441130518"/>
      <w:r>
        <w:rPr>
          <w:szCs w:val="24"/>
        </w:rPr>
        <w:lastRenderedPageBreak/>
        <w:t>Инструкции по заполнению</w:t>
      </w:r>
      <w:bookmarkEnd w:id="897"/>
      <w:r>
        <w:rPr>
          <w:szCs w:val="24"/>
        </w:rPr>
        <w:t xml:space="preserve"> Анкеты </w:t>
      </w:r>
      <w:r w:rsidR="00C236C0">
        <w:rPr>
          <w:szCs w:val="24"/>
        </w:rPr>
        <w:t>Участник</w:t>
      </w:r>
      <w:r>
        <w:rPr>
          <w:szCs w:val="24"/>
        </w:rPr>
        <w:t>а</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91F24">
        <w:rPr>
          <w:sz w:val="24"/>
          <w:szCs w:val="24"/>
        </w:rPr>
        <w:fldChar w:fldCharType="begin"/>
      </w:r>
      <w:r w:rsidR="00D56F8C">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4" w:name="_Ref55336378"/>
      <w:bookmarkStart w:id="915" w:name="_Toc57314676"/>
      <w:bookmarkStart w:id="916" w:name="_Toc69728990"/>
      <w:bookmarkStart w:id="917" w:name="_Toc98253942"/>
      <w:bookmarkStart w:id="918" w:name="_Toc165173868"/>
      <w:bookmarkStart w:id="919" w:name="_Toc423423674"/>
      <w:bookmarkStart w:id="920"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4"/>
      <w:bookmarkEnd w:id="915"/>
      <w:bookmarkEnd w:id="916"/>
      <w:bookmarkEnd w:id="917"/>
      <w:bookmarkEnd w:id="918"/>
      <w:bookmarkEnd w:id="919"/>
      <w:bookmarkEnd w:id="920"/>
    </w:p>
    <w:p w:rsidR="004F4D80" w:rsidRPr="00D904EF" w:rsidRDefault="004F4D80" w:rsidP="004F4D80">
      <w:pPr>
        <w:pStyle w:val="3"/>
        <w:rPr>
          <w:szCs w:val="24"/>
        </w:rPr>
      </w:pPr>
      <w:bookmarkStart w:id="921" w:name="_Toc98253943"/>
      <w:bookmarkStart w:id="922" w:name="_Toc157248195"/>
      <w:bookmarkStart w:id="923" w:name="_Toc157496564"/>
      <w:bookmarkStart w:id="924" w:name="_Toc158206103"/>
      <w:bookmarkStart w:id="925" w:name="_Toc164057788"/>
      <w:bookmarkStart w:id="926" w:name="_Toc164137138"/>
      <w:bookmarkStart w:id="927" w:name="_Toc164161298"/>
      <w:bookmarkStart w:id="928" w:name="_Toc165173869"/>
      <w:bookmarkStart w:id="929" w:name="_Toc439170693"/>
      <w:bookmarkStart w:id="930" w:name="_Toc439172795"/>
      <w:bookmarkStart w:id="931" w:name="_Toc439173239"/>
      <w:bookmarkStart w:id="932" w:name="_Toc439238235"/>
      <w:bookmarkStart w:id="933" w:name="_Toc439252782"/>
      <w:bookmarkStart w:id="934" w:name="_Toc439323756"/>
      <w:bookmarkStart w:id="935" w:name="_Toc440361393"/>
      <w:bookmarkStart w:id="936" w:name="_Toc440376275"/>
      <w:bookmarkStart w:id="937" w:name="_Toc440382533"/>
      <w:bookmarkStart w:id="938" w:name="_Toc440447203"/>
      <w:bookmarkStart w:id="939" w:name="_Toc440631746"/>
      <w:bookmarkStart w:id="940" w:name="_Toc440877402"/>
      <w:bookmarkStart w:id="941" w:name="_Toc441130520"/>
      <w:r w:rsidRPr="00D904EF">
        <w:rPr>
          <w:szCs w:val="24"/>
        </w:rPr>
        <w:t>Форма Справки о перечне и годовых объемах выполнения аналогичных договоров</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2" w:name="_Toc98253944"/>
      <w:bookmarkStart w:id="943" w:name="_Toc157248196"/>
      <w:bookmarkStart w:id="944" w:name="_Toc157496565"/>
      <w:bookmarkStart w:id="945" w:name="_Toc158206104"/>
      <w:bookmarkStart w:id="946" w:name="_Toc164057789"/>
      <w:bookmarkStart w:id="947" w:name="_Toc164137139"/>
      <w:bookmarkStart w:id="948" w:name="_Toc164161299"/>
      <w:bookmarkStart w:id="949" w:name="_Toc165173870"/>
      <w:r>
        <w:rPr>
          <w:szCs w:val="24"/>
        </w:rPr>
        <w:br w:type="page"/>
      </w:r>
    </w:p>
    <w:p w:rsidR="004F4D80" w:rsidRPr="00D904EF" w:rsidRDefault="004F4D80" w:rsidP="004F4D80">
      <w:pPr>
        <w:pStyle w:val="3"/>
        <w:rPr>
          <w:szCs w:val="24"/>
        </w:rPr>
      </w:pPr>
      <w:bookmarkStart w:id="950" w:name="_Toc439170694"/>
      <w:bookmarkStart w:id="951" w:name="_Toc439172796"/>
      <w:bookmarkStart w:id="952" w:name="_Toc439173240"/>
      <w:bookmarkStart w:id="953" w:name="_Toc439238236"/>
      <w:bookmarkStart w:id="954" w:name="_Toc439252783"/>
      <w:bookmarkStart w:id="955" w:name="_Toc439323757"/>
      <w:bookmarkStart w:id="956" w:name="_Toc440361394"/>
      <w:bookmarkStart w:id="957" w:name="_Toc440376276"/>
      <w:bookmarkStart w:id="958" w:name="_Toc440382534"/>
      <w:bookmarkStart w:id="959" w:name="_Toc440447204"/>
      <w:bookmarkStart w:id="960" w:name="_Toc440631747"/>
      <w:bookmarkStart w:id="961" w:name="_Toc440877403"/>
      <w:bookmarkStart w:id="962" w:name="_Toc441130521"/>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91F24">
        <w:rPr>
          <w:sz w:val="24"/>
          <w:szCs w:val="24"/>
        </w:rPr>
        <w:fldChar w:fldCharType="begin"/>
      </w:r>
      <w:r w:rsidR="00D90031">
        <w:rPr>
          <w:sz w:val="24"/>
          <w:szCs w:val="24"/>
        </w:rPr>
        <w:instrText xml:space="preserve"> REF _Ref440274159 \r \h </w:instrText>
      </w:r>
      <w:r w:rsidR="00F91F24">
        <w:rPr>
          <w:sz w:val="24"/>
          <w:szCs w:val="24"/>
        </w:rPr>
      </w:r>
      <w:r w:rsidR="00F91F24">
        <w:rPr>
          <w:sz w:val="24"/>
          <w:szCs w:val="24"/>
        </w:rPr>
        <w:fldChar w:fldCharType="separate"/>
      </w:r>
      <w:r w:rsidR="006D28DA">
        <w:rPr>
          <w:sz w:val="24"/>
          <w:szCs w:val="24"/>
        </w:rPr>
        <w:t>4</w:t>
      </w:r>
      <w:r w:rsidR="00F91F2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55336389"/>
      <w:bookmarkStart w:id="964" w:name="_Toc57314677"/>
      <w:bookmarkStart w:id="965" w:name="_Toc69728991"/>
      <w:bookmarkStart w:id="966" w:name="_Toc98253945"/>
      <w:bookmarkStart w:id="967" w:name="_Toc165173871"/>
      <w:bookmarkStart w:id="968" w:name="_Toc423423675"/>
      <w:bookmarkStart w:id="969" w:name="_Toc441130522"/>
      <w:r w:rsidRPr="00F647F7">
        <w:lastRenderedPageBreak/>
        <w:t xml:space="preserve">Справка о материально-технических ресурсах (форма </w:t>
      </w:r>
      <w:r w:rsidR="00B8118F">
        <w:t>9</w:t>
      </w:r>
      <w:r w:rsidRPr="00F647F7">
        <w:t>)</w:t>
      </w:r>
      <w:bookmarkEnd w:id="963"/>
      <w:bookmarkEnd w:id="964"/>
      <w:bookmarkEnd w:id="965"/>
      <w:bookmarkEnd w:id="966"/>
      <w:bookmarkEnd w:id="967"/>
      <w:bookmarkEnd w:id="968"/>
      <w:bookmarkEnd w:id="969"/>
    </w:p>
    <w:p w:rsidR="004F4D80" w:rsidRPr="00D904EF" w:rsidRDefault="004F4D80" w:rsidP="004F4D80">
      <w:pPr>
        <w:pStyle w:val="3"/>
        <w:rPr>
          <w:szCs w:val="24"/>
        </w:rPr>
      </w:pPr>
      <w:bookmarkStart w:id="970" w:name="_Toc98253946"/>
      <w:bookmarkStart w:id="971" w:name="_Toc157248198"/>
      <w:bookmarkStart w:id="972" w:name="_Toc157496567"/>
      <w:bookmarkStart w:id="973" w:name="_Toc158206106"/>
      <w:bookmarkStart w:id="974" w:name="_Toc164057791"/>
      <w:bookmarkStart w:id="975" w:name="_Toc164137141"/>
      <w:bookmarkStart w:id="976" w:name="_Toc164161301"/>
      <w:bookmarkStart w:id="977" w:name="_Toc165173872"/>
      <w:bookmarkStart w:id="978" w:name="_Toc439170696"/>
      <w:bookmarkStart w:id="979" w:name="_Toc439172798"/>
      <w:bookmarkStart w:id="980" w:name="_Toc439173242"/>
      <w:bookmarkStart w:id="981" w:name="_Toc439238238"/>
      <w:bookmarkStart w:id="982" w:name="_Toc439252785"/>
      <w:bookmarkStart w:id="983" w:name="_Toc439323759"/>
      <w:bookmarkStart w:id="984" w:name="_Toc440361396"/>
      <w:bookmarkStart w:id="985" w:name="_Toc440376278"/>
      <w:bookmarkStart w:id="986" w:name="_Toc440382536"/>
      <w:bookmarkStart w:id="987" w:name="_Toc440447206"/>
      <w:bookmarkStart w:id="988" w:name="_Toc440631749"/>
      <w:bookmarkStart w:id="989" w:name="_Toc440877405"/>
      <w:bookmarkStart w:id="990" w:name="_Toc441130523"/>
      <w:r w:rsidRPr="00D904EF">
        <w:rPr>
          <w:szCs w:val="24"/>
        </w:rPr>
        <w:t>Форма Справки о материально-технических ресурсах</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1" w:name="_Toc98253947"/>
      <w:bookmarkStart w:id="992" w:name="_Toc157248199"/>
      <w:bookmarkStart w:id="993" w:name="_Toc157496568"/>
      <w:bookmarkStart w:id="994" w:name="_Toc158206107"/>
      <w:bookmarkStart w:id="995" w:name="_Toc164057792"/>
      <w:bookmarkStart w:id="996" w:name="_Toc164137142"/>
      <w:bookmarkStart w:id="997" w:name="_Toc164161302"/>
      <w:bookmarkStart w:id="99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9" w:name="_Toc439170697"/>
      <w:bookmarkStart w:id="1000" w:name="_Toc439172799"/>
      <w:bookmarkStart w:id="1001" w:name="_Toc439173243"/>
      <w:bookmarkStart w:id="1002" w:name="_Toc439238239"/>
      <w:bookmarkStart w:id="1003" w:name="_Toc439252786"/>
      <w:bookmarkStart w:id="1004" w:name="_Toc439323760"/>
      <w:bookmarkStart w:id="1005" w:name="_Toc440361397"/>
      <w:bookmarkStart w:id="1006" w:name="_Toc440376279"/>
      <w:bookmarkStart w:id="1007" w:name="_Toc440382537"/>
      <w:bookmarkStart w:id="1008" w:name="_Toc440447207"/>
      <w:bookmarkStart w:id="1009" w:name="_Toc440631750"/>
      <w:bookmarkStart w:id="1010" w:name="_Toc440877406"/>
      <w:bookmarkStart w:id="1011" w:name="_Toc441130524"/>
      <w:r w:rsidRPr="00D904EF">
        <w:rPr>
          <w:szCs w:val="24"/>
        </w:rPr>
        <w:lastRenderedPageBreak/>
        <w:t>Инструкции по заполнению</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2" w:name="_Ref55336398"/>
      <w:bookmarkStart w:id="1013" w:name="_Toc57314678"/>
      <w:bookmarkStart w:id="1014" w:name="_Toc69728992"/>
      <w:bookmarkStart w:id="1015" w:name="_Toc98253948"/>
      <w:bookmarkStart w:id="1016" w:name="_Toc165173874"/>
      <w:bookmarkStart w:id="1017" w:name="_Toc423423676"/>
      <w:bookmarkStart w:id="1018" w:name="_Toc441130525"/>
      <w:r w:rsidRPr="00F647F7">
        <w:lastRenderedPageBreak/>
        <w:t xml:space="preserve">Справка о кадровых ресурсах (форма </w:t>
      </w:r>
      <w:r w:rsidR="00B8118F">
        <w:t>10</w:t>
      </w:r>
      <w:r w:rsidRPr="00F647F7">
        <w:t>)</w:t>
      </w:r>
      <w:bookmarkEnd w:id="1012"/>
      <w:bookmarkEnd w:id="1013"/>
      <w:bookmarkEnd w:id="1014"/>
      <w:bookmarkEnd w:id="1015"/>
      <w:bookmarkEnd w:id="1016"/>
      <w:bookmarkEnd w:id="1017"/>
      <w:bookmarkEnd w:id="1018"/>
    </w:p>
    <w:p w:rsidR="004F4D80" w:rsidRPr="00D904EF" w:rsidRDefault="004F4D80" w:rsidP="004F4D80">
      <w:pPr>
        <w:pStyle w:val="3"/>
        <w:rPr>
          <w:szCs w:val="24"/>
        </w:rPr>
      </w:pPr>
      <w:bookmarkStart w:id="1019" w:name="_Toc98253949"/>
      <w:bookmarkStart w:id="1020" w:name="_Toc157248201"/>
      <w:bookmarkStart w:id="1021" w:name="_Toc157496570"/>
      <w:bookmarkStart w:id="1022" w:name="_Toc158206109"/>
      <w:bookmarkStart w:id="1023" w:name="_Toc164057794"/>
      <w:bookmarkStart w:id="1024" w:name="_Toc164137144"/>
      <w:bookmarkStart w:id="1025" w:name="_Toc164161304"/>
      <w:bookmarkStart w:id="1026" w:name="_Toc165173875"/>
      <w:bookmarkStart w:id="1027" w:name="_Toc439170699"/>
      <w:bookmarkStart w:id="1028" w:name="_Toc439172801"/>
      <w:bookmarkStart w:id="1029" w:name="_Toc439173245"/>
      <w:bookmarkStart w:id="1030" w:name="_Toc439238241"/>
      <w:bookmarkStart w:id="1031" w:name="_Toc439252788"/>
      <w:bookmarkStart w:id="1032" w:name="_Toc439323762"/>
      <w:bookmarkStart w:id="1033" w:name="_Toc440361399"/>
      <w:bookmarkStart w:id="1034" w:name="_Toc440376281"/>
      <w:bookmarkStart w:id="1035" w:name="_Toc440382539"/>
      <w:bookmarkStart w:id="1036" w:name="_Toc440447209"/>
      <w:bookmarkStart w:id="1037" w:name="_Toc440631752"/>
      <w:bookmarkStart w:id="1038" w:name="_Toc440877408"/>
      <w:bookmarkStart w:id="1039" w:name="_Toc441130526"/>
      <w:r w:rsidRPr="00D904EF">
        <w:rPr>
          <w:szCs w:val="24"/>
        </w:rPr>
        <w:t>Форма Справки о кадровых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0" w:name="_Toc98253950"/>
      <w:bookmarkStart w:id="1041" w:name="_Toc157248202"/>
      <w:bookmarkStart w:id="1042" w:name="_Toc157496571"/>
      <w:bookmarkStart w:id="1043" w:name="_Toc158206110"/>
      <w:bookmarkStart w:id="1044" w:name="_Toc164057795"/>
      <w:bookmarkStart w:id="1045" w:name="_Toc164137145"/>
      <w:bookmarkStart w:id="1046" w:name="_Toc164161305"/>
      <w:bookmarkStart w:id="1047" w:name="_Toc165173876"/>
      <w:r>
        <w:rPr>
          <w:b/>
          <w:szCs w:val="24"/>
        </w:rPr>
        <w:br w:type="page"/>
      </w:r>
    </w:p>
    <w:p w:rsidR="004F4D80" w:rsidRPr="00D904EF" w:rsidRDefault="004F4D80" w:rsidP="004F4D80">
      <w:pPr>
        <w:pStyle w:val="3"/>
        <w:rPr>
          <w:szCs w:val="24"/>
        </w:rPr>
      </w:pPr>
      <w:bookmarkStart w:id="1048" w:name="_Toc439170700"/>
      <w:bookmarkStart w:id="1049" w:name="_Toc439172802"/>
      <w:bookmarkStart w:id="1050" w:name="_Toc439173246"/>
      <w:bookmarkStart w:id="1051" w:name="_Toc439238242"/>
      <w:bookmarkStart w:id="1052" w:name="_Toc439252789"/>
      <w:bookmarkStart w:id="1053" w:name="_Toc439323763"/>
      <w:bookmarkStart w:id="1054" w:name="_Toc440361400"/>
      <w:bookmarkStart w:id="1055" w:name="_Toc440376282"/>
      <w:bookmarkStart w:id="1056" w:name="_Toc440382540"/>
      <w:bookmarkStart w:id="1057" w:name="_Toc440447210"/>
      <w:bookmarkStart w:id="1058" w:name="_Toc440631753"/>
      <w:bookmarkStart w:id="1059" w:name="_Toc440877409"/>
      <w:bookmarkStart w:id="1060" w:name="_Toc441130527"/>
      <w:r w:rsidRPr="00D904EF">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1" w:name="_Toc165173881"/>
      <w:bookmarkStart w:id="1062" w:name="_Ref194749267"/>
      <w:bookmarkStart w:id="1063" w:name="_Toc423423677"/>
      <w:bookmarkStart w:id="1064" w:name="_Ref440271993"/>
      <w:bookmarkStart w:id="1065" w:name="_Ref440274659"/>
      <w:bookmarkStart w:id="1066" w:name="_Toc441130528"/>
      <w:bookmarkStart w:id="1067" w:name="_Ref90381523"/>
      <w:bookmarkStart w:id="1068" w:name="_Toc90385124"/>
      <w:bookmarkStart w:id="1069" w:name="_Ref96861029"/>
      <w:bookmarkStart w:id="1070" w:name="_Toc97651410"/>
      <w:bookmarkStart w:id="107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1"/>
      <w:bookmarkEnd w:id="1062"/>
      <w:bookmarkEnd w:id="1063"/>
      <w:bookmarkEnd w:id="1064"/>
      <w:bookmarkEnd w:id="1065"/>
      <w:bookmarkEnd w:id="1066"/>
    </w:p>
    <w:p w:rsidR="004F4D80" w:rsidRPr="00D904EF" w:rsidRDefault="004F4D80" w:rsidP="004F4D80">
      <w:pPr>
        <w:pStyle w:val="3"/>
        <w:rPr>
          <w:szCs w:val="24"/>
        </w:rPr>
      </w:pPr>
      <w:bookmarkStart w:id="1072" w:name="_Toc97651411"/>
      <w:bookmarkStart w:id="1073" w:name="_Toc98253956"/>
      <w:bookmarkStart w:id="1074" w:name="_Toc157248208"/>
      <w:bookmarkStart w:id="1075" w:name="_Toc157496577"/>
      <w:bookmarkStart w:id="1076" w:name="_Toc158206116"/>
      <w:bookmarkStart w:id="1077" w:name="_Toc164057801"/>
      <w:bookmarkStart w:id="1078" w:name="_Toc164137151"/>
      <w:bookmarkStart w:id="1079" w:name="_Toc164161311"/>
      <w:bookmarkStart w:id="1080" w:name="_Toc165173882"/>
      <w:bookmarkStart w:id="1081" w:name="_Toc439170702"/>
      <w:bookmarkStart w:id="1082" w:name="_Toc439172804"/>
      <w:bookmarkStart w:id="1083" w:name="_Toc439173248"/>
      <w:bookmarkStart w:id="1084" w:name="_Toc439238244"/>
      <w:bookmarkStart w:id="1085" w:name="_Toc439252791"/>
      <w:bookmarkStart w:id="1086" w:name="_Toc439323765"/>
      <w:bookmarkStart w:id="1087" w:name="_Toc440361402"/>
      <w:bookmarkStart w:id="1088" w:name="_Toc440376284"/>
      <w:bookmarkStart w:id="1089" w:name="_Toc440382542"/>
      <w:bookmarkStart w:id="1090" w:name="_Toc440447212"/>
      <w:bookmarkStart w:id="1091" w:name="_Toc440631755"/>
      <w:bookmarkStart w:id="1092" w:name="_Toc440877411"/>
      <w:bookmarkStart w:id="1093"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4" w:name="_Toc97651412"/>
      <w:bookmarkStart w:id="1095" w:name="_Toc98253957"/>
      <w:bookmarkStart w:id="1096" w:name="_Toc157248209"/>
      <w:bookmarkStart w:id="1097" w:name="_Toc157496578"/>
      <w:bookmarkStart w:id="1098" w:name="_Toc158206117"/>
      <w:bookmarkStart w:id="1099" w:name="_Toc164057802"/>
      <w:bookmarkStart w:id="1100" w:name="_Toc164137152"/>
      <w:bookmarkStart w:id="1101" w:name="_Toc164161312"/>
      <w:bookmarkStart w:id="1102" w:name="_Toc165173883"/>
      <w:r>
        <w:rPr>
          <w:b/>
          <w:szCs w:val="24"/>
        </w:rPr>
        <w:br w:type="page"/>
      </w:r>
    </w:p>
    <w:p w:rsidR="004F4D80" w:rsidRPr="00D904EF" w:rsidRDefault="004F4D80" w:rsidP="004F4D80">
      <w:pPr>
        <w:pStyle w:val="3"/>
        <w:rPr>
          <w:szCs w:val="24"/>
        </w:rPr>
      </w:pPr>
      <w:bookmarkStart w:id="1103" w:name="_Toc439170703"/>
      <w:bookmarkStart w:id="1104" w:name="_Toc439172805"/>
      <w:bookmarkStart w:id="1105" w:name="_Toc439173249"/>
      <w:bookmarkStart w:id="1106" w:name="_Toc439238245"/>
      <w:bookmarkStart w:id="1107" w:name="_Toc439252792"/>
      <w:bookmarkStart w:id="1108" w:name="_Toc439323766"/>
      <w:bookmarkStart w:id="1109" w:name="_Toc440361403"/>
      <w:bookmarkStart w:id="1110" w:name="_Toc440376285"/>
      <w:bookmarkStart w:id="1111" w:name="_Toc440382543"/>
      <w:bookmarkStart w:id="1112" w:name="_Toc440447213"/>
      <w:bookmarkStart w:id="1113" w:name="_Toc440631756"/>
      <w:bookmarkStart w:id="1114" w:name="_Toc440877412"/>
      <w:bookmarkStart w:id="1115" w:name="_Toc441130530"/>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7"/>
    <w:bookmarkEnd w:id="1068"/>
    <w:bookmarkEnd w:id="1069"/>
    <w:bookmarkEnd w:id="1070"/>
    <w:bookmarkEnd w:id="107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7" w:name="_Toc423423680"/>
      <w:bookmarkStart w:id="1118" w:name="_Ref440272035"/>
      <w:bookmarkStart w:id="1119" w:name="_Ref440274733"/>
      <w:bookmarkStart w:id="1120"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6"/>
      <w:bookmarkEnd w:id="1117"/>
      <w:bookmarkEnd w:id="1118"/>
      <w:bookmarkEnd w:id="1119"/>
      <w:bookmarkEnd w:id="1120"/>
    </w:p>
    <w:p w:rsidR="004F4D80" w:rsidRPr="00E87023" w:rsidRDefault="004F4D80" w:rsidP="004F4D80">
      <w:pPr>
        <w:pStyle w:val="3"/>
        <w:rPr>
          <w:sz w:val="22"/>
        </w:rPr>
      </w:pPr>
      <w:bookmarkStart w:id="1121" w:name="_Toc343690584"/>
      <w:bookmarkStart w:id="1122" w:name="_Toc372294428"/>
      <w:bookmarkStart w:id="1123" w:name="_Toc379288896"/>
      <w:bookmarkStart w:id="1124" w:name="_Toc384734780"/>
      <w:bookmarkStart w:id="1125" w:name="_Toc396984078"/>
      <w:bookmarkStart w:id="1126" w:name="_Toc423423681"/>
      <w:bookmarkStart w:id="1127" w:name="_Toc439170710"/>
      <w:bookmarkStart w:id="1128" w:name="_Toc439172812"/>
      <w:bookmarkStart w:id="1129" w:name="_Toc439173253"/>
      <w:bookmarkStart w:id="1130" w:name="_Toc439238249"/>
      <w:bookmarkStart w:id="1131" w:name="_Toc439252796"/>
      <w:bookmarkStart w:id="1132" w:name="_Toc439323770"/>
      <w:bookmarkStart w:id="1133" w:name="_Toc440361405"/>
      <w:bookmarkStart w:id="1134" w:name="_Toc440376287"/>
      <w:bookmarkStart w:id="1135" w:name="_Toc440382545"/>
      <w:bookmarkStart w:id="1136" w:name="_Toc440447215"/>
      <w:bookmarkStart w:id="1137" w:name="_Toc440631758"/>
      <w:bookmarkStart w:id="1138" w:name="_Toc440877414"/>
      <w:bookmarkStart w:id="1139"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0" w:name="_Toc343690585"/>
      <w:bookmarkStart w:id="1141" w:name="_Toc372294429"/>
      <w:bookmarkStart w:id="1142" w:name="_Toc379288897"/>
      <w:bookmarkStart w:id="1143" w:name="_Toc384734781"/>
      <w:bookmarkStart w:id="1144" w:name="_Toc396984079"/>
      <w:bookmarkStart w:id="1145" w:name="_Toc423423682"/>
      <w:bookmarkStart w:id="1146" w:name="_Toc439170711"/>
      <w:bookmarkStart w:id="1147" w:name="_Toc439172813"/>
      <w:bookmarkStart w:id="1148" w:name="_Toc439173254"/>
      <w:bookmarkStart w:id="1149" w:name="_Toc439238250"/>
      <w:bookmarkStart w:id="1150" w:name="_Toc439252797"/>
      <w:bookmarkStart w:id="1151" w:name="_Toc439323771"/>
      <w:bookmarkStart w:id="1152" w:name="_Toc440361406"/>
      <w:bookmarkStart w:id="1153" w:name="_Toc440376288"/>
      <w:bookmarkStart w:id="1154" w:name="_Toc440382546"/>
      <w:bookmarkStart w:id="1155" w:name="_Toc440447216"/>
      <w:bookmarkStart w:id="1156" w:name="_Toc440631759"/>
      <w:bookmarkStart w:id="1157" w:name="_Toc440877415"/>
      <w:bookmarkStart w:id="1158" w:name="_Toc441130533"/>
      <w:r w:rsidRPr="00D27071">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0" w:name="_Toc423423683"/>
      <w:bookmarkStart w:id="1161" w:name="_Ref440272051"/>
      <w:bookmarkStart w:id="1162" w:name="_Ref440274744"/>
      <w:bookmarkStart w:id="1163"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9"/>
      <w:bookmarkEnd w:id="1160"/>
      <w:bookmarkEnd w:id="1161"/>
      <w:bookmarkEnd w:id="1162"/>
      <w:bookmarkEnd w:id="1163"/>
    </w:p>
    <w:p w:rsidR="004F4D80" w:rsidRPr="008C4223" w:rsidRDefault="004F4D80" w:rsidP="004F4D80">
      <w:pPr>
        <w:pStyle w:val="3"/>
        <w:rPr>
          <w:szCs w:val="24"/>
        </w:rPr>
      </w:pPr>
      <w:bookmarkStart w:id="1164" w:name="_Toc343690587"/>
      <w:bookmarkStart w:id="1165" w:name="_Toc372294431"/>
      <w:bookmarkStart w:id="1166" w:name="_Toc379288899"/>
      <w:bookmarkStart w:id="1167" w:name="_Toc384734783"/>
      <w:bookmarkStart w:id="1168" w:name="_Toc396984081"/>
      <w:bookmarkStart w:id="1169" w:name="_Toc423423684"/>
      <w:bookmarkStart w:id="1170" w:name="_Toc439170713"/>
      <w:bookmarkStart w:id="1171" w:name="_Toc439172815"/>
      <w:bookmarkStart w:id="1172" w:name="_Toc439173256"/>
      <w:bookmarkStart w:id="1173" w:name="_Toc439238252"/>
      <w:bookmarkStart w:id="1174" w:name="_Toc439252799"/>
      <w:bookmarkStart w:id="1175" w:name="_Toc439323773"/>
      <w:bookmarkStart w:id="1176" w:name="_Toc440361408"/>
      <w:bookmarkStart w:id="1177" w:name="_Toc440376290"/>
      <w:bookmarkStart w:id="1178" w:name="_Toc440382548"/>
      <w:bookmarkStart w:id="1179" w:name="_Toc440447218"/>
      <w:bookmarkStart w:id="1180" w:name="_Toc440631761"/>
      <w:bookmarkStart w:id="1181" w:name="_Toc440877417"/>
      <w:bookmarkStart w:id="1182" w:name="_Toc441130535"/>
      <w:r w:rsidRPr="008C4223">
        <w:rPr>
          <w:szCs w:val="24"/>
        </w:rPr>
        <w:t xml:space="preserve">Форма </w:t>
      </w:r>
      <w:bookmarkEnd w:id="1164"/>
      <w:bookmarkEnd w:id="1165"/>
      <w:bookmarkEnd w:id="1166"/>
      <w:bookmarkEnd w:id="1167"/>
      <w:bookmarkEnd w:id="1168"/>
      <w:bookmarkEnd w:id="1169"/>
      <w:bookmarkEnd w:id="1170"/>
      <w:bookmarkEnd w:id="1171"/>
      <w:bookmarkEnd w:id="1172"/>
      <w:bookmarkEnd w:id="1173"/>
      <w:bookmarkEnd w:id="1174"/>
      <w:r w:rsidR="000D70B6" w:rsidRPr="000D70B6">
        <w:rPr>
          <w:szCs w:val="24"/>
        </w:rPr>
        <w:t>Согласия на обработку персональных данных</w:t>
      </w:r>
      <w:bookmarkEnd w:id="1175"/>
      <w:bookmarkEnd w:id="1176"/>
      <w:bookmarkEnd w:id="1177"/>
      <w:bookmarkEnd w:id="1178"/>
      <w:bookmarkEnd w:id="1179"/>
      <w:bookmarkEnd w:id="1180"/>
      <w:bookmarkEnd w:id="1181"/>
      <w:bookmarkEnd w:id="118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3" w:name="_Toc439252801"/>
      <w:bookmarkStart w:id="1184" w:name="_Toc439323774"/>
      <w:bookmarkStart w:id="1185" w:name="_Toc440361409"/>
      <w:bookmarkStart w:id="1186" w:name="_Toc440376291"/>
      <w:bookmarkStart w:id="1187" w:name="_Toc440382549"/>
      <w:bookmarkStart w:id="1188" w:name="_Toc440447219"/>
      <w:bookmarkStart w:id="1189" w:name="_Toc440631762"/>
      <w:bookmarkStart w:id="1190" w:name="_Toc440877418"/>
      <w:bookmarkStart w:id="1191" w:name="_Toc441130536"/>
      <w:r w:rsidRPr="005A2CAE">
        <w:rPr>
          <w:szCs w:val="24"/>
        </w:rPr>
        <w:lastRenderedPageBreak/>
        <w:t>Инструкции по заполнению</w:t>
      </w:r>
      <w:bookmarkEnd w:id="1183"/>
      <w:bookmarkEnd w:id="1184"/>
      <w:bookmarkEnd w:id="1185"/>
      <w:bookmarkEnd w:id="1186"/>
      <w:bookmarkEnd w:id="1187"/>
      <w:bookmarkEnd w:id="1188"/>
      <w:bookmarkEnd w:id="1189"/>
      <w:bookmarkEnd w:id="1190"/>
      <w:bookmarkEnd w:id="119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2" w:name="_Ref440272256"/>
      <w:bookmarkStart w:id="1193" w:name="_Ref440272678"/>
      <w:bookmarkStart w:id="1194" w:name="_Ref440274944"/>
      <w:bookmarkStart w:id="1195" w:name="_Toc441130537"/>
      <w:r w:rsidRPr="007A6A39">
        <w:lastRenderedPageBreak/>
        <w:t>Соглашение о неустойке (форма 1</w:t>
      </w:r>
      <w:r w:rsidR="00635719">
        <w:t>4</w:t>
      </w:r>
      <w:r w:rsidRPr="007A6A39">
        <w:t>)</w:t>
      </w:r>
      <w:bookmarkEnd w:id="1192"/>
      <w:bookmarkEnd w:id="1193"/>
      <w:bookmarkEnd w:id="1194"/>
      <w:bookmarkEnd w:id="1195"/>
    </w:p>
    <w:p w:rsidR="007A6A39" w:rsidRPr="007A6A39" w:rsidRDefault="007A6A39" w:rsidP="007A6A39">
      <w:pPr>
        <w:pStyle w:val="3"/>
        <w:rPr>
          <w:szCs w:val="24"/>
        </w:rPr>
      </w:pPr>
      <w:bookmarkStart w:id="1196" w:name="_Toc439170715"/>
      <w:bookmarkStart w:id="1197" w:name="_Toc439172817"/>
      <w:bookmarkStart w:id="1198" w:name="_Toc439173259"/>
      <w:bookmarkStart w:id="1199" w:name="_Toc439238255"/>
      <w:bookmarkStart w:id="1200" w:name="_Toc439252803"/>
      <w:bookmarkStart w:id="1201" w:name="_Toc439323776"/>
      <w:bookmarkStart w:id="1202" w:name="_Toc440361411"/>
      <w:bookmarkStart w:id="1203" w:name="_Toc440376293"/>
      <w:bookmarkStart w:id="1204" w:name="_Toc440382551"/>
      <w:bookmarkStart w:id="1205" w:name="_Toc440447221"/>
      <w:bookmarkStart w:id="1206" w:name="_Toc440631764"/>
      <w:bookmarkStart w:id="1207" w:name="_Toc440877420"/>
      <w:bookmarkStart w:id="1208" w:name="_Toc441130538"/>
      <w:r w:rsidRPr="007A6A39">
        <w:rPr>
          <w:szCs w:val="24"/>
        </w:rPr>
        <w:t>Форма соглашени</w:t>
      </w:r>
      <w:r w:rsidR="00E47073">
        <w:rPr>
          <w:szCs w:val="24"/>
        </w:rPr>
        <w:t>я</w:t>
      </w:r>
      <w:r w:rsidRPr="007A6A39">
        <w:rPr>
          <w:szCs w:val="24"/>
        </w:rPr>
        <w:t xml:space="preserve"> о неустойке</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91F24">
        <w:rPr>
          <w:vertAlign w:val="subscript"/>
        </w:rPr>
        <w:fldChar w:fldCharType="begin"/>
      </w:r>
      <w:r>
        <w:rPr>
          <w:vertAlign w:val="subscript"/>
        </w:rPr>
        <w:instrText xml:space="preserve"> REF _Ref440275279 \r \h </w:instrText>
      </w:r>
      <w:r w:rsidR="00F91F24">
        <w:rPr>
          <w:vertAlign w:val="subscript"/>
        </w:rPr>
      </w:r>
      <w:r w:rsidR="00F91F24">
        <w:rPr>
          <w:vertAlign w:val="subscript"/>
        </w:rPr>
        <w:fldChar w:fldCharType="separate"/>
      </w:r>
      <w:r>
        <w:rPr>
          <w:vertAlign w:val="subscript"/>
        </w:rPr>
        <w:t>1.1.4</w:t>
      </w:r>
      <w:r w:rsidR="00F91F24">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91F24">
        <w:rPr>
          <w:vertAlign w:val="subscript"/>
        </w:rPr>
        <w:fldChar w:fldCharType="begin"/>
      </w:r>
      <w:r>
        <w:rPr>
          <w:vertAlign w:val="subscript"/>
        </w:rPr>
        <w:instrText xml:space="preserve"> REF _Ref440275279 \r \h </w:instrText>
      </w:r>
      <w:r w:rsidR="00F91F24">
        <w:rPr>
          <w:vertAlign w:val="subscript"/>
        </w:rPr>
      </w:r>
      <w:r w:rsidR="00F91F24">
        <w:rPr>
          <w:vertAlign w:val="subscript"/>
        </w:rPr>
        <w:fldChar w:fldCharType="separate"/>
      </w:r>
      <w:r>
        <w:rPr>
          <w:vertAlign w:val="subscript"/>
        </w:rPr>
        <w:t>1.1.4</w:t>
      </w:r>
      <w:r w:rsidR="00F91F2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9" w:name="_Toc439170716"/>
      <w:bookmarkStart w:id="1210" w:name="_Toc439172818"/>
      <w:bookmarkStart w:id="1211" w:name="_Toc439173260"/>
      <w:bookmarkStart w:id="1212" w:name="_Toc439238256"/>
      <w:bookmarkStart w:id="1213" w:name="_Toc439252804"/>
      <w:bookmarkStart w:id="1214" w:name="_Toc439323777"/>
      <w:bookmarkStart w:id="1215" w:name="_Toc440361412"/>
      <w:bookmarkStart w:id="1216" w:name="_Toc440376294"/>
      <w:bookmarkStart w:id="1217" w:name="_Toc440382552"/>
      <w:bookmarkStart w:id="1218" w:name="_Toc440447222"/>
      <w:bookmarkStart w:id="1219" w:name="_Toc440631765"/>
      <w:bookmarkStart w:id="1220" w:name="_Toc440877421"/>
      <w:bookmarkStart w:id="1221" w:name="_Toc441130539"/>
      <w:r w:rsidRPr="007857E5">
        <w:rPr>
          <w:szCs w:val="24"/>
        </w:rPr>
        <w:lastRenderedPageBreak/>
        <w:t>Инструкции по заполнению</w:t>
      </w:r>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2" w:name="_Ref440272274"/>
      <w:bookmarkStart w:id="1223" w:name="_Ref440274756"/>
      <w:bookmarkStart w:id="1224"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2"/>
      <w:bookmarkEnd w:id="1223"/>
      <w:bookmarkEnd w:id="1224"/>
    </w:p>
    <w:p w:rsidR="007857E5" w:rsidRPr="00E47073" w:rsidRDefault="007857E5" w:rsidP="007857E5">
      <w:pPr>
        <w:pStyle w:val="3"/>
        <w:rPr>
          <w:szCs w:val="24"/>
        </w:rPr>
      </w:pPr>
      <w:bookmarkStart w:id="1225" w:name="_Toc439170718"/>
      <w:bookmarkStart w:id="1226" w:name="_Toc439172820"/>
      <w:bookmarkStart w:id="1227" w:name="_Toc439173262"/>
      <w:bookmarkStart w:id="1228" w:name="_Toc439238258"/>
      <w:bookmarkStart w:id="1229" w:name="_Toc439252806"/>
      <w:bookmarkStart w:id="1230" w:name="_Toc439323779"/>
      <w:bookmarkStart w:id="1231" w:name="_Toc440361414"/>
      <w:bookmarkStart w:id="1232" w:name="_Toc440376296"/>
      <w:bookmarkStart w:id="1233" w:name="_Toc440382554"/>
      <w:bookmarkStart w:id="1234" w:name="_Toc440447224"/>
      <w:bookmarkStart w:id="1235" w:name="_Toc440631767"/>
      <w:bookmarkStart w:id="1236" w:name="_Toc440877423"/>
      <w:bookmarkStart w:id="1237" w:name="_Toc441130541"/>
      <w:r w:rsidRPr="00E47073">
        <w:rPr>
          <w:szCs w:val="24"/>
        </w:rPr>
        <w:t xml:space="preserve">Форма </w:t>
      </w:r>
      <w:bookmarkEnd w:id="1225"/>
      <w:r w:rsidR="00E47073" w:rsidRPr="00E47073">
        <w:rPr>
          <w:szCs w:val="24"/>
        </w:rPr>
        <w:t>согласия Участника налоговым органам на разглашение сведений, составляющих налоговую тайну</w:t>
      </w:r>
      <w:bookmarkEnd w:id="1226"/>
      <w:bookmarkEnd w:id="1227"/>
      <w:bookmarkEnd w:id="1228"/>
      <w:bookmarkEnd w:id="1229"/>
      <w:bookmarkEnd w:id="1230"/>
      <w:bookmarkEnd w:id="1231"/>
      <w:bookmarkEnd w:id="1232"/>
      <w:bookmarkEnd w:id="1233"/>
      <w:bookmarkEnd w:id="1234"/>
      <w:bookmarkEnd w:id="1235"/>
      <w:bookmarkEnd w:id="1236"/>
      <w:bookmarkEnd w:id="123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8" w:name="_Toc300142269"/>
      <w:bookmarkStart w:id="1239" w:name="_Toc309735391"/>
      <w:bookmarkStart w:id="124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8"/>
      <w:r w:rsidRPr="007857E5">
        <w:rPr>
          <w:b/>
          <w:bCs w:val="0"/>
          <w:snapToGrid w:val="0"/>
          <w:sz w:val="24"/>
          <w:szCs w:val="24"/>
        </w:rPr>
        <w:t xml:space="preserve"> </w:t>
      </w:r>
      <w:bookmarkEnd w:id="1239"/>
      <w:bookmarkEnd w:id="124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1" w:name="_Toc439170719"/>
      <w:bookmarkStart w:id="1242" w:name="_Toc439172821"/>
      <w:bookmarkStart w:id="1243" w:name="_Toc439173263"/>
      <w:bookmarkStart w:id="1244" w:name="_Toc439238259"/>
      <w:bookmarkStart w:id="1245" w:name="_Toc439252807"/>
      <w:bookmarkStart w:id="1246" w:name="_Toc439323780"/>
      <w:bookmarkStart w:id="1247" w:name="_Toc440361415"/>
      <w:bookmarkStart w:id="1248" w:name="_Toc440376297"/>
      <w:bookmarkStart w:id="1249" w:name="_Toc440382555"/>
      <w:bookmarkStart w:id="1250" w:name="_Toc440447225"/>
      <w:bookmarkStart w:id="1251" w:name="_Toc440631768"/>
      <w:bookmarkStart w:id="1252" w:name="_Toc440877424"/>
      <w:bookmarkStart w:id="1253" w:name="_Toc441130542"/>
      <w:r w:rsidRPr="007857E5">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4" w:name="_Ref93268095"/>
      <w:bookmarkStart w:id="1255" w:name="_Ref93268099"/>
      <w:bookmarkStart w:id="1256" w:name="_Toc98253958"/>
      <w:bookmarkStart w:id="1257" w:name="_Toc165173884"/>
      <w:bookmarkStart w:id="1258" w:name="_Toc423423678"/>
      <w:bookmarkStart w:id="1259" w:name="_Ref440272510"/>
      <w:bookmarkStart w:id="1260" w:name="_Ref440274961"/>
      <w:bookmarkStart w:id="1261" w:name="_Ref90381141"/>
      <w:bookmarkStart w:id="1262" w:name="_Toc90385121"/>
      <w:bookmarkStart w:id="1263" w:name="_Toc98253952"/>
      <w:bookmarkStart w:id="1264" w:name="_Toc165173878"/>
      <w:bookmarkStart w:id="1265" w:name="_Toc423427449"/>
      <w:bookmarkStart w:id="1266"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635719" w:rsidRPr="00D904EF" w:rsidRDefault="00635719" w:rsidP="00635719">
      <w:pPr>
        <w:pStyle w:val="3"/>
        <w:rPr>
          <w:szCs w:val="24"/>
        </w:rPr>
      </w:pPr>
      <w:bookmarkStart w:id="1267" w:name="_Toc90385125"/>
      <w:bookmarkStart w:id="1268" w:name="_Toc439170705"/>
      <w:bookmarkStart w:id="1269" w:name="_Toc439172807"/>
      <w:bookmarkStart w:id="1270" w:name="_Toc439173268"/>
      <w:bookmarkStart w:id="1271" w:name="_Toc439238264"/>
      <w:bookmarkStart w:id="1272" w:name="_Toc439252812"/>
      <w:bookmarkStart w:id="1273" w:name="_Toc439323785"/>
      <w:bookmarkStart w:id="1274" w:name="_Toc440361420"/>
      <w:bookmarkStart w:id="1275" w:name="_Toc440376302"/>
      <w:bookmarkStart w:id="1276" w:name="_Toc440382560"/>
      <w:bookmarkStart w:id="1277" w:name="_Toc440447230"/>
      <w:bookmarkStart w:id="1278" w:name="_Toc440631773"/>
      <w:bookmarkStart w:id="1279" w:name="_Toc440877426"/>
      <w:bookmarkStart w:id="1280" w:name="_Toc441130544"/>
      <w:r w:rsidRPr="00D904EF">
        <w:rPr>
          <w:szCs w:val="24"/>
        </w:rPr>
        <w:t xml:space="preserve">Форма </w:t>
      </w:r>
      <w:bookmarkEnd w:id="1267"/>
      <w:bookmarkEnd w:id="1268"/>
      <w:bookmarkEnd w:id="1269"/>
      <w:bookmarkEnd w:id="1270"/>
      <w:bookmarkEnd w:id="1271"/>
      <w:bookmarkEnd w:id="1272"/>
      <w:bookmarkEnd w:id="1273"/>
      <w:bookmarkEnd w:id="127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5"/>
      <w:bookmarkEnd w:id="1276"/>
      <w:bookmarkEnd w:id="1277"/>
      <w:bookmarkEnd w:id="1278"/>
      <w:bookmarkEnd w:id="1279"/>
      <w:bookmarkEnd w:id="128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1" w:name="_Toc90385126"/>
      <w:bookmarkStart w:id="1282" w:name="_Toc98253959"/>
      <w:bookmarkStart w:id="1283" w:name="_Toc157248211"/>
      <w:bookmarkStart w:id="1284" w:name="_Toc157496580"/>
      <w:bookmarkStart w:id="1285" w:name="_Toc158206119"/>
      <w:bookmarkStart w:id="1286" w:name="_Toc164057804"/>
      <w:bookmarkStart w:id="1287" w:name="_Toc164137154"/>
      <w:bookmarkStart w:id="1288" w:name="_Toc164161314"/>
      <w:bookmarkStart w:id="1289" w:name="_Toc165173885"/>
      <w:r>
        <w:rPr>
          <w:b/>
          <w:szCs w:val="24"/>
        </w:rPr>
        <w:br w:type="page"/>
      </w:r>
    </w:p>
    <w:p w:rsidR="00635719" w:rsidRPr="00D904EF" w:rsidRDefault="00635719" w:rsidP="00635719">
      <w:pPr>
        <w:pStyle w:val="3"/>
        <w:rPr>
          <w:szCs w:val="24"/>
        </w:rPr>
      </w:pPr>
      <w:bookmarkStart w:id="1290" w:name="_Toc439170706"/>
      <w:bookmarkStart w:id="1291" w:name="_Toc439172808"/>
      <w:bookmarkStart w:id="1292" w:name="_Toc439173269"/>
      <w:bookmarkStart w:id="1293" w:name="_Toc439238265"/>
      <w:bookmarkStart w:id="1294" w:name="_Toc439252813"/>
      <w:bookmarkStart w:id="1295" w:name="_Toc439323786"/>
      <w:bookmarkStart w:id="1296" w:name="_Toc440361421"/>
      <w:bookmarkStart w:id="1297" w:name="_Toc440376303"/>
      <w:bookmarkStart w:id="1298" w:name="_Toc440382561"/>
      <w:bookmarkStart w:id="1299" w:name="_Toc440447231"/>
      <w:bookmarkStart w:id="1300" w:name="_Toc440631774"/>
      <w:bookmarkStart w:id="1301" w:name="_Toc440877427"/>
      <w:bookmarkStart w:id="1302" w:name="_Toc441130545"/>
      <w:r w:rsidRPr="00D904EF">
        <w:rPr>
          <w:szCs w:val="24"/>
        </w:rPr>
        <w:lastRenderedPageBreak/>
        <w:t>Инструкции по заполнению</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91F24">
        <w:rPr>
          <w:sz w:val="24"/>
          <w:szCs w:val="24"/>
        </w:rPr>
        <w:fldChar w:fldCharType="begin"/>
      </w:r>
      <w:r w:rsidR="00C718E2">
        <w:rPr>
          <w:sz w:val="24"/>
          <w:szCs w:val="24"/>
        </w:rPr>
        <w:instrText xml:space="preserve"> REF _Ref440271628 \r \h </w:instrText>
      </w:r>
      <w:r w:rsidR="00F91F24">
        <w:rPr>
          <w:sz w:val="24"/>
          <w:szCs w:val="24"/>
        </w:rPr>
      </w:r>
      <w:r w:rsidR="00F91F24">
        <w:rPr>
          <w:sz w:val="24"/>
          <w:szCs w:val="24"/>
        </w:rPr>
        <w:fldChar w:fldCharType="separate"/>
      </w:r>
      <w:r w:rsidR="006D28DA">
        <w:rPr>
          <w:sz w:val="24"/>
          <w:szCs w:val="24"/>
        </w:rPr>
        <w:t>3.3.9</w:t>
      </w:r>
      <w:r w:rsidR="00F91F2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91F24">
        <w:rPr>
          <w:sz w:val="24"/>
          <w:szCs w:val="24"/>
        </w:rPr>
        <w:fldChar w:fldCharType="begin"/>
      </w:r>
      <w:r w:rsidR="00D90031">
        <w:rPr>
          <w:sz w:val="24"/>
          <w:szCs w:val="24"/>
        </w:rPr>
        <w:instrText xml:space="preserve"> REF _Ref440274337 \r \h </w:instrText>
      </w:r>
      <w:r w:rsidR="00F91F24">
        <w:rPr>
          <w:sz w:val="24"/>
          <w:szCs w:val="24"/>
        </w:rPr>
      </w:r>
      <w:r w:rsidR="00F91F24">
        <w:rPr>
          <w:sz w:val="24"/>
          <w:szCs w:val="24"/>
        </w:rPr>
        <w:fldChar w:fldCharType="separate"/>
      </w:r>
      <w:r w:rsidR="006D28DA">
        <w:rPr>
          <w:sz w:val="24"/>
          <w:szCs w:val="24"/>
        </w:rPr>
        <w:t>5.2</w:t>
      </w:r>
      <w:r w:rsidR="00F91F24">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91F24">
        <w:rPr>
          <w:sz w:val="24"/>
          <w:szCs w:val="24"/>
        </w:rPr>
        <w:fldChar w:fldCharType="begin"/>
      </w:r>
      <w:r w:rsidR="00D90031">
        <w:rPr>
          <w:sz w:val="24"/>
          <w:szCs w:val="24"/>
        </w:rPr>
        <w:instrText xml:space="preserve"> REF _Ref440274366 \r \h </w:instrText>
      </w:r>
      <w:r w:rsidR="00F91F24">
        <w:rPr>
          <w:sz w:val="24"/>
          <w:szCs w:val="24"/>
        </w:rPr>
      </w:r>
      <w:r w:rsidR="00F91F24">
        <w:rPr>
          <w:sz w:val="24"/>
          <w:szCs w:val="24"/>
        </w:rPr>
        <w:fldChar w:fldCharType="separate"/>
      </w:r>
      <w:r w:rsidR="006D28DA">
        <w:rPr>
          <w:sz w:val="24"/>
          <w:szCs w:val="24"/>
        </w:rPr>
        <w:t>5.4</w:t>
      </w:r>
      <w:r w:rsidR="00F91F24">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3" w:name="_Ref440376324"/>
      <w:bookmarkStart w:id="1304" w:name="_Ref440376401"/>
      <w:bookmarkStart w:id="1305"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3"/>
      <w:bookmarkEnd w:id="1304"/>
      <w:bookmarkEnd w:id="1305"/>
    </w:p>
    <w:p w:rsidR="00CA1534" w:rsidRPr="00D904EF" w:rsidRDefault="00CA1534" w:rsidP="00CA1534">
      <w:pPr>
        <w:pStyle w:val="3"/>
        <w:rPr>
          <w:szCs w:val="24"/>
        </w:rPr>
      </w:pPr>
      <w:bookmarkStart w:id="1306" w:name="_Toc440376305"/>
      <w:bookmarkStart w:id="1307" w:name="_Toc440382563"/>
      <w:bookmarkStart w:id="1308" w:name="_Toc440447233"/>
      <w:bookmarkStart w:id="1309" w:name="_Toc440631776"/>
      <w:bookmarkStart w:id="1310" w:name="_Toc440877429"/>
      <w:bookmarkStart w:id="1311"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6"/>
      <w:bookmarkEnd w:id="1307"/>
      <w:bookmarkEnd w:id="1308"/>
      <w:bookmarkEnd w:id="1309"/>
      <w:bookmarkEnd w:id="1310"/>
      <w:bookmarkEnd w:id="131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2" w:name="_Toc440376306"/>
      <w:bookmarkStart w:id="1313" w:name="_Toc440382564"/>
      <w:bookmarkStart w:id="1314" w:name="_Toc440447234"/>
      <w:bookmarkStart w:id="1315" w:name="_Toc440631777"/>
      <w:bookmarkStart w:id="1316" w:name="_Toc440877430"/>
      <w:bookmarkStart w:id="1317" w:name="_Toc441130548"/>
      <w:r w:rsidRPr="00D904EF">
        <w:rPr>
          <w:szCs w:val="24"/>
        </w:rPr>
        <w:lastRenderedPageBreak/>
        <w:t>Инструкции по заполнению</w:t>
      </w:r>
      <w:bookmarkEnd w:id="1312"/>
      <w:bookmarkEnd w:id="1313"/>
      <w:bookmarkEnd w:id="1314"/>
      <w:bookmarkEnd w:id="1315"/>
      <w:bookmarkEnd w:id="1316"/>
      <w:bookmarkEnd w:id="131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91F24">
        <w:rPr>
          <w:sz w:val="24"/>
          <w:szCs w:val="24"/>
        </w:rPr>
        <w:fldChar w:fldCharType="begin"/>
      </w:r>
      <w:r w:rsidR="000C6A4A">
        <w:rPr>
          <w:sz w:val="24"/>
          <w:szCs w:val="24"/>
        </w:rPr>
        <w:instrText xml:space="preserve"> REF _Ref440876668 \r \h </w:instrText>
      </w:r>
      <w:r w:rsidR="00F91F24">
        <w:rPr>
          <w:sz w:val="24"/>
          <w:szCs w:val="24"/>
        </w:rPr>
      </w:r>
      <w:r w:rsidR="00F91F24">
        <w:rPr>
          <w:sz w:val="24"/>
          <w:szCs w:val="24"/>
        </w:rPr>
        <w:fldChar w:fldCharType="separate"/>
      </w:r>
      <w:r w:rsidR="006D28DA">
        <w:rPr>
          <w:sz w:val="24"/>
          <w:szCs w:val="24"/>
        </w:rPr>
        <w:t>3.3.10</w:t>
      </w:r>
      <w:r w:rsidR="00F91F24">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91F24">
        <w:rPr>
          <w:sz w:val="24"/>
          <w:szCs w:val="24"/>
        </w:rPr>
        <w:fldChar w:fldCharType="begin"/>
      </w:r>
      <w:r>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91F24">
        <w:rPr>
          <w:sz w:val="24"/>
          <w:szCs w:val="24"/>
        </w:rPr>
        <w:fldChar w:fldCharType="begin"/>
      </w:r>
      <w:r w:rsidR="00CA1534">
        <w:rPr>
          <w:sz w:val="24"/>
          <w:szCs w:val="24"/>
        </w:rPr>
        <w:instrText xml:space="preserve"> REF _Ref440274337 \r \h </w:instrText>
      </w:r>
      <w:r w:rsidR="00F91F24">
        <w:rPr>
          <w:sz w:val="24"/>
          <w:szCs w:val="24"/>
        </w:rPr>
      </w:r>
      <w:r w:rsidR="00F91F24">
        <w:rPr>
          <w:sz w:val="24"/>
          <w:szCs w:val="24"/>
        </w:rPr>
        <w:fldChar w:fldCharType="separate"/>
      </w:r>
      <w:r w:rsidR="006D28DA">
        <w:rPr>
          <w:sz w:val="24"/>
          <w:szCs w:val="24"/>
        </w:rPr>
        <w:t>5.2</w:t>
      </w:r>
      <w:r w:rsidR="00F91F24">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91F24">
        <w:rPr>
          <w:sz w:val="24"/>
          <w:szCs w:val="24"/>
        </w:rPr>
        <w:fldChar w:fldCharType="begin"/>
      </w:r>
      <w:r w:rsidR="00CA1534">
        <w:rPr>
          <w:sz w:val="24"/>
          <w:szCs w:val="24"/>
        </w:rPr>
        <w:instrText xml:space="preserve"> REF _Ref440274366 \r \h </w:instrText>
      </w:r>
      <w:r w:rsidR="00F91F24">
        <w:rPr>
          <w:sz w:val="24"/>
          <w:szCs w:val="24"/>
        </w:rPr>
      </w:r>
      <w:r w:rsidR="00F91F24">
        <w:rPr>
          <w:sz w:val="24"/>
          <w:szCs w:val="24"/>
        </w:rPr>
        <w:fldChar w:fldCharType="separate"/>
      </w:r>
      <w:r w:rsidR="006D28DA">
        <w:rPr>
          <w:sz w:val="24"/>
          <w:szCs w:val="24"/>
        </w:rPr>
        <w:t>5.4</w:t>
      </w:r>
      <w:r w:rsidR="00F91F24">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58C" w:rsidRDefault="00BF258C">
      <w:pPr>
        <w:spacing w:line="240" w:lineRule="auto"/>
      </w:pPr>
      <w:r>
        <w:separator/>
      </w:r>
    </w:p>
  </w:endnote>
  <w:endnote w:type="continuationSeparator" w:id="0">
    <w:p w:rsidR="00BF258C" w:rsidRDefault="00BF25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7588A" w:rsidRDefault="00D7588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Pr="00FA0376" w:rsidRDefault="00D7588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63A3B">
      <w:rPr>
        <w:noProof/>
        <w:sz w:val="16"/>
        <w:szCs w:val="16"/>
        <w:lang w:eastAsia="ru-RU"/>
      </w:rPr>
      <w:t>45</w:t>
    </w:r>
    <w:r w:rsidRPr="00FA0376">
      <w:rPr>
        <w:sz w:val="16"/>
        <w:szCs w:val="16"/>
        <w:lang w:eastAsia="ru-RU"/>
      </w:rPr>
      <w:fldChar w:fldCharType="end"/>
    </w:r>
  </w:p>
  <w:p w:rsidR="00D7588A" w:rsidRPr="00EE0539" w:rsidRDefault="00D7588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7588A">
      <w:rPr>
        <w:sz w:val="18"/>
        <w:szCs w:val="18"/>
      </w:rPr>
      <w:t>Договора на оказание услуг по техническому обслуживанию кондиционеров и сплит-систем в зданиях и сооружениях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58C" w:rsidRDefault="00BF258C">
      <w:pPr>
        <w:spacing w:line="240" w:lineRule="auto"/>
      </w:pPr>
      <w:r>
        <w:separator/>
      </w:r>
    </w:p>
  </w:footnote>
  <w:footnote w:type="continuationSeparator" w:id="0">
    <w:p w:rsidR="00BF258C" w:rsidRDefault="00BF258C">
      <w:pPr>
        <w:spacing w:line="240" w:lineRule="auto"/>
      </w:pPr>
      <w:r>
        <w:continuationSeparator/>
      </w:r>
    </w:p>
  </w:footnote>
  <w:footnote w:id="1">
    <w:p w:rsidR="00D7588A" w:rsidRDefault="00D7588A" w:rsidP="00FC6DB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D7588A" w:rsidRDefault="00D7588A" w:rsidP="00FC6DB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Pr="00930031" w:rsidRDefault="00D7588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88A" w:rsidRDefault="00D758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087C"/>
    <w:rsid w:val="001519E9"/>
    <w:rsid w:val="00155DAF"/>
    <w:rsid w:val="00157A6B"/>
    <w:rsid w:val="0016246B"/>
    <w:rsid w:val="00162A8F"/>
    <w:rsid w:val="00163A3B"/>
    <w:rsid w:val="00163E62"/>
    <w:rsid w:val="00166CFA"/>
    <w:rsid w:val="001670E2"/>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77551"/>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437"/>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04AF"/>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258C"/>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88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Altunina.NA@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Lebedev.AAL@mrsk-1.ru" TargetMode="Externa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89615-D4BC-44C5-9FB0-BA8CA006D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78</Pages>
  <Words>22964</Words>
  <Characters>130901</Characters>
  <Application>Microsoft Office Word</Application>
  <DocSecurity>0</DocSecurity>
  <Lines>1090</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153558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32</cp:revision>
  <cp:lastPrinted>2015-12-29T14:27:00Z</cp:lastPrinted>
  <dcterms:created xsi:type="dcterms:W3CDTF">2016-01-15T11:45:00Z</dcterms:created>
  <dcterms:modified xsi:type="dcterms:W3CDTF">2016-02-17T07:23:00Z</dcterms:modified>
</cp:coreProperties>
</file>