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014D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E93244" w:rsidRDefault="003107A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93244">
                    <w:rPr>
                      <w:rFonts w:ascii="Helios" w:hAnsi="Helios"/>
                      <w:sz w:val="12"/>
                      <w:szCs w:val="12"/>
                      <w:lang w:val="en-US"/>
                    </w:rPr>
                    <w:t>-</w:t>
                  </w:r>
                  <w:r w:rsidRPr="000D67AD">
                    <w:rPr>
                      <w:rFonts w:ascii="Helios" w:hAnsi="Helios"/>
                      <w:sz w:val="12"/>
                      <w:szCs w:val="12"/>
                      <w:lang w:val="en-US"/>
                    </w:rPr>
                    <w:t>mail</w:t>
                  </w:r>
                  <w:proofErr w:type="gramEnd"/>
                  <w:r w:rsidRPr="00E93244">
                    <w:rPr>
                      <w:rFonts w:ascii="Helios" w:hAnsi="Helios"/>
                      <w:sz w:val="12"/>
                      <w:szCs w:val="12"/>
                      <w:lang w:val="en-US"/>
                    </w:rPr>
                    <w:t xml:space="preserve">: </w:t>
                  </w:r>
                  <w:hyperlink r:id="rId9" w:history="1">
                    <w:r w:rsidRPr="000D67AD">
                      <w:rPr>
                        <w:rFonts w:ascii="Helios" w:hAnsi="Helios"/>
                        <w:sz w:val="12"/>
                        <w:szCs w:val="12"/>
                        <w:lang w:val="en-US"/>
                      </w:rPr>
                      <w:t>posta</w:t>
                    </w:r>
                    <w:r w:rsidRPr="00E93244">
                      <w:rPr>
                        <w:rFonts w:ascii="Helios" w:hAnsi="Helios"/>
                        <w:sz w:val="12"/>
                        <w:szCs w:val="12"/>
                        <w:lang w:val="en-US"/>
                      </w:rPr>
                      <w:t>@</w:t>
                    </w:r>
                    <w:r w:rsidRPr="000D67AD">
                      <w:rPr>
                        <w:rFonts w:ascii="Helios" w:hAnsi="Helios"/>
                        <w:sz w:val="12"/>
                        <w:szCs w:val="12"/>
                        <w:lang w:val="en-US"/>
                      </w:rPr>
                      <w:t>mrsk</w:t>
                    </w:r>
                    <w:r w:rsidRPr="00E93244">
                      <w:rPr>
                        <w:rFonts w:ascii="Helios" w:hAnsi="Helios"/>
                        <w:sz w:val="12"/>
                        <w:szCs w:val="12"/>
                        <w:lang w:val="en-US"/>
                      </w:rPr>
                      <w:t>-1.</w:t>
                    </w:r>
                    <w:r w:rsidRPr="000D67AD">
                      <w:rPr>
                        <w:rFonts w:ascii="Helios" w:hAnsi="Helios"/>
                        <w:sz w:val="12"/>
                        <w:szCs w:val="12"/>
                        <w:lang w:val="en-US"/>
                      </w:rPr>
                      <w:t>ru</w:t>
                    </w:r>
                  </w:hyperlink>
                  <w:r w:rsidRPr="00E93244">
                    <w:rPr>
                      <w:rFonts w:ascii="Helios" w:hAnsi="Helios"/>
                      <w:sz w:val="12"/>
                      <w:szCs w:val="12"/>
                      <w:lang w:val="en-US"/>
                    </w:rPr>
                    <w:t xml:space="preserve">, </w:t>
                  </w:r>
                  <w:hyperlink r:id="rId10" w:history="1">
                    <w:r w:rsidRPr="000D67AD">
                      <w:rPr>
                        <w:rFonts w:ascii="Helios" w:hAnsi="Helios"/>
                        <w:sz w:val="12"/>
                        <w:szCs w:val="12"/>
                        <w:lang w:val="en-US"/>
                      </w:rPr>
                      <w:t>www</w:t>
                    </w:r>
                    <w:r w:rsidRPr="00E93244">
                      <w:rPr>
                        <w:rFonts w:ascii="Helios" w:hAnsi="Helios"/>
                        <w:sz w:val="12"/>
                        <w:szCs w:val="12"/>
                        <w:lang w:val="en-US"/>
                      </w:rPr>
                      <w:t>.</w:t>
                    </w:r>
                    <w:r w:rsidRPr="000D67AD">
                      <w:rPr>
                        <w:rFonts w:ascii="Helios" w:hAnsi="Helios"/>
                        <w:sz w:val="12"/>
                        <w:szCs w:val="12"/>
                        <w:lang w:val="en-US"/>
                      </w:rPr>
                      <w:t>mrsk</w:t>
                    </w:r>
                    <w:r w:rsidRPr="00E9324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D4952" w:rsidRPr="00C812EB" w:rsidRDefault="00AD4952" w:rsidP="00AD4952">
      <w:pPr>
        <w:spacing w:line="264" w:lineRule="auto"/>
        <w:ind w:firstLine="0"/>
        <w:jc w:val="right"/>
        <w:rPr>
          <w:sz w:val="24"/>
          <w:szCs w:val="24"/>
        </w:rPr>
      </w:pPr>
      <w:r w:rsidRPr="00C812EB">
        <w:rPr>
          <w:sz w:val="24"/>
          <w:szCs w:val="24"/>
        </w:rPr>
        <w:t>Председатель закупочной комиссии -</w:t>
      </w:r>
    </w:p>
    <w:p w:rsidR="00AD4952" w:rsidRPr="00C812EB" w:rsidRDefault="00AD4952" w:rsidP="00AD4952">
      <w:pPr>
        <w:spacing w:line="264" w:lineRule="auto"/>
        <w:ind w:firstLine="0"/>
        <w:jc w:val="right"/>
        <w:rPr>
          <w:sz w:val="24"/>
          <w:szCs w:val="24"/>
        </w:rPr>
      </w:pPr>
      <w:r w:rsidRPr="00C812EB">
        <w:rPr>
          <w:sz w:val="24"/>
          <w:szCs w:val="24"/>
        </w:rPr>
        <w:t>начальник Управления логистики и материально-</w:t>
      </w:r>
    </w:p>
    <w:p w:rsidR="00AD4952" w:rsidRPr="00C812EB" w:rsidRDefault="00AD4952" w:rsidP="00AD4952">
      <w:pPr>
        <w:spacing w:line="264" w:lineRule="auto"/>
        <w:ind w:firstLine="0"/>
        <w:jc w:val="right"/>
        <w:rPr>
          <w:sz w:val="24"/>
          <w:szCs w:val="24"/>
        </w:rPr>
      </w:pPr>
      <w:r w:rsidRPr="00C812EB">
        <w:rPr>
          <w:sz w:val="24"/>
          <w:szCs w:val="24"/>
        </w:rPr>
        <w:t xml:space="preserve">технического обеспечения филиала </w:t>
      </w:r>
    </w:p>
    <w:p w:rsidR="00AD4952" w:rsidRPr="00C812EB" w:rsidRDefault="00AD4952" w:rsidP="00AD4952">
      <w:pPr>
        <w:spacing w:line="264" w:lineRule="auto"/>
        <w:ind w:firstLine="0"/>
        <w:jc w:val="right"/>
        <w:rPr>
          <w:sz w:val="24"/>
          <w:szCs w:val="24"/>
        </w:rPr>
      </w:pPr>
      <w:r w:rsidRPr="00C812EB">
        <w:rPr>
          <w:sz w:val="24"/>
          <w:szCs w:val="24"/>
        </w:rPr>
        <w:t>ПАО «МРСК Центра» - «Ярэнерго»</w:t>
      </w:r>
    </w:p>
    <w:p w:rsidR="007556FF" w:rsidRPr="00C12FA4" w:rsidRDefault="00AD4952" w:rsidP="00AD4952">
      <w:pPr>
        <w:spacing w:line="240" w:lineRule="auto"/>
        <w:jc w:val="right"/>
        <w:rPr>
          <w:sz w:val="24"/>
          <w:szCs w:val="24"/>
        </w:rPr>
      </w:pPr>
      <w:r w:rsidRPr="00C812EB">
        <w:rPr>
          <w:sz w:val="24"/>
          <w:szCs w:val="24"/>
        </w:rPr>
        <w:t>____________________ А.В. Клушин</w:t>
      </w: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AD4952">
        <w:rPr>
          <w:b/>
          <w:sz w:val="24"/>
          <w:szCs w:val="24"/>
        </w:rPr>
        <w:t xml:space="preserve">право заключения </w:t>
      </w:r>
      <w:proofErr w:type="gramStart"/>
      <w:r w:rsidR="00AD4952" w:rsidRPr="00AD4952">
        <w:rPr>
          <w:b/>
          <w:sz w:val="24"/>
          <w:szCs w:val="24"/>
        </w:rPr>
        <w:t>Договора</w:t>
      </w:r>
      <w:proofErr w:type="gramEnd"/>
      <w:r w:rsidR="00366652" w:rsidRPr="00AD4952">
        <w:rPr>
          <w:b/>
          <w:sz w:val="24"/>
          <w:szCs w:val="24"/>
        </w:rPr>
        <w:t xml:space="preserve"> </w:t>
      </w:r>
      <w:r w:rsidR="00AD4952" w:rsidRPr="00AD4952">
        <w:rPr>
          <w:b/>
          <w:sz w:val="24"/>
          <w:szCs w:val="24"/>
        </w:rPr>
        <w:t>на выполнение работ по восстановлению дорожного покрытия и тротуаров после ремонта кабельных линий для нужд ПАО «МРСК Центра» (филиала «Ярэнерго»)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r w:rsidR="00AD4952">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D4952">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5107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34381D">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5107E">
        <w:rPr>
          <w:noProof/>
        </w:rPr>
        <w:fldChar w:fldCharType="begin"/>
      </w:r>
      <w:r>
        <w:rPr>
          <w:noProof/>
        </w:rPr>
        <w:instrText xml:space="preserve"> PAGEREF _Toc441131695 \h </w:instrText>
      </w:r>
      <w:r w:rsidR="0075107E">
        <w:rPr>
          <w:noProof/>
        </w:rPr>
      </w:r>
      <w:r w:rsidR="0075107E">
        <w:rPr>
          <w:noProof/>
        </w:rPr>
        <w:fldChar w:fldCharType="separate"/>
      </w:r>
      <w:r w:rsidR="0034381D">
        <w:rPr>
          <w:noProof/>
        </w:rPr>
        <w:t>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5107E">
        <w:rPr>
          <w:noProof/>
        </w:rPr>
        <w:fldChar w:fldCharType="begin"/>
      </w:r>
      <w:r>
        <w:rPr>
          <w:noProof/>
        </w:rPr>
        <w:instrText xml:space="preserve"> PAGEREF _Toc441131696 \h </w:instrText>
      </w:r>
      <w:r w:rsidR="0075107E">
        <w:rPr>
          <w:noProof/>
        </w:rPr>
      </w:r>
      <w:r w:rsidR="0075107E">
        <w:rPr>
          <w:noProof/>
        </w:rPr>
        <w:fldChar w:fldCharType="separate"/>
      </w:r>
      <w:r w:rsidR="0034381D">
        <w:rPr>
          <w:noProof/>
        </w:rPr>
        <w:t>5</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5107E">
        <w:rPr>
          <w:noProof/>
        </w:rPr>
        <w:fldChar w:fldCharType="begin"/>
      </w:r>
      <w:r>
        <w:rPr>
          <w:noProof/>
        </w:rPr>
        <w:instrText xml:space="preserve"> PAGEREF _Toc441131697 \h </w:instrText>
      </w:r>
      <w:r w:rsidR="0075107E">
        <w:rPr>
          <w:noProof/>
        </w:rPr>
      </w:r>
      <w:r w:rsidR="0075107E">
        <w:rPr>
          <w:noProof/>
        </w:rPr>
        <w:fldChar w:fldCharType="separate"/>
      </w:r>
      <w:r w:rsidR="0034381D">
        <w:rPr>
          <w:noProof/>
        </w:rPr>
        <w:t>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5107E">
        <w:rPr>
          <w:noProof/>
        </w:rPr>
        <w:fldChar w:fldCharType="begin"/>
      </w:r>
      <w:r>
        <w:rPr>
          <w:noProof/>
        </w:rPr>
        <w:instrText xml:space="preserve"> PAGEREF _Toc441131698 \h </w:instrText>
      </w:r>
      <w:r w:rsidR="0075107E">
        <w:rPr>
          <w:noProof/>
        </w:rPr>
      </w:r>
      <w:r w:rsidR="0075107E">
        <w:rPr>
          <w:noProof/>
        </w:rPr>
        <w:fldChar w:fldCharType="separate"/>
      </w:r>
      <w:r w:rsidR="0034381D">
        <w:rPr>
          <w:noProof/>
        </w:rPr>
        <w:t>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5107E">
        <w:rPr>
          <w:noProof/>
        </w:rPr>
        <w:fldChar w:fldCharType="begin"/>
      </w:r>
      <w:r>
        <w:rPr>
          <w:noProof/>
        </w:rPr>
        <w:instrText xml:space="preserve"> PAGEREF _Toc441131699 \h </w:instrText>
      </w:r>
      <w:r w:rsidR="0075107E">
        <w:rPr>
          <w:noProof/>
        </w:rPr>
      </w:r>
      <w:r w:rsidR="0075107E">
        <w:rPr>
          <w:noProof/>
        </w:rPr>
        <w:fldChar w:fldCharType="separate"/>
      </w:r>
      <w:r w:rsidR="0034381D">
        <w:rPr>
          <w:noProof/>
        </w:rPr>
        <w:t>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5107E">
        <w:rPr>
          <w:noProof/>
        </w:rPr>
        <w:fldChar w:fldCharType="begin"/>
      </w:r>
      <w:r>
        <w:rPr>
          <w:noProof/>
        </w:rPr>
        <w:instrText xml:space="preserve"> PAGEREF _Toc441131700 \h </w:instrText>
      </w:r>
      <w:r w:rsidR="0075107E">
        <w:rPr>
          <w:noProof/>
        </w:rPr>
      </w:r>
      <w:r w:rsidR="0075107E">
        <w:rPr>
          <w:noProof/>
        </w:rPr>
        <w:fldChar w:fldCharType="separate"/>
      </w:r>
      <w:r w:rsidR="0034381D">
        <w:rPr>
          <w:noProof/>
        </w:rPr>
        <w:t>8</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5107E">
        <w:rPr>
          <w:noProof/>
        </w:rPr>
        <w:fldChar w:fldCharType="begin"/>
      </w:r>
      <w:r>
        <w:rPr>
          <w:noProof/>
        </w:rPr>
        <w:instrText xml:space="preserve"> PAGEREF _Toc441131707 \h </w:instrText>
      </w:r>
      <w:r w:rsidR="0075107E">
        <w:rPr>
          <w:noProof/>
        </w:rPr>
      </w:r>
      <w:r w:rsidR="0075107E">
        <w:rPr>
          <w:noProof/>
        </w:rPr>
        <w:fldChar w:fldCharType="separate"/>
      </w:r>
      <w:r w:rsidR="0034381D">
        <w:rPr>
          <w:noProof/>
        </w:rPr>
        <w:t>10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5107E">
        <w:rPr>
          <w:noProof/>
        </w:rPr>
        <w:fldChar w:fldCharType="begin"/>
      </w:r>
      <w:r>
        <w:rPr>
          <w:noProof/>
        </w:rPr>
        <w:instrText xml:space="preserve"> PAGEREF _Toc441131708 \h </w:instrText>
      </w:r>
      <w:r w:rsidR="0075107E">
        <w:rPr>
          <w:noProof/>
        </w:rPr>
      </w:r>
      <w:r w:rsidR="0075107E">
        <w:rPr>
          <w:noProof/>
        </w:rPr>
        <w:fldChar w:fldCharType="separate"/>
      </w:r>
      <w:r w:rsidR="0034381D">
        <w:rPr>
          <w:noProof/>
        </w:rPr>
        <w:t>10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5107E">
        <w:rPr>
          <w:noProof/>
        </w:rPr>
        <w:fldChar w:fldCharType="begin"/>
      </w:r>
      <w:r>
        <w:rPr>
          <w:noProof/>
        </w:rPr>
        <w:instrText xml:space="preserve"> PAGEREF _Toc441131712 \h </w:instrText>
      </w:r>
      <w:r w:rsidR="0075107E">
        <w:rPr>
          <w:noProof/>
        </w:rPr>
      </w:r>
      <w:r w:rsidR="0075107E">
        <w:rPr>
          <w:noProof/>
        </w:rPr>
        <w:fldChar w:fldCharType="separate"/>
      </w:r>
      <w:r w:rsidR="0034381D">
        <w:rPr>
          <w:noProof/>
        </w:rPr>
        <w:t>10</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5107E">
        <w:rPr>
          <w:noProof/>
        </w:rPr>
        <w:fldChar w:fldCharType="begin"/>
      </w:r>
      <w:r>
        <w:rPr>
          <w:noProof/>
        </w:rPr>
        <w:instrText xml:space="preserve"> PAGEREF _Toc441131716 \h </w:instrText>
      </w:r>
      <w:r w:rsidR="0075107E">
        <w:rPr>
          <w:noProof/>
        </w:rPr>
      </w:r>
      <w:r w:rsidR="0075107E">
        <w:rPr>
          <w:noProof/>
        </w:rPr>
        <w:fldChar w:fldCharType="separate"/>
      </w:r>
      <w:r w:rsidR="0034381D">
        <w:rPr>
          <w:noProof/>
        </w:rPr>
        <w:t>13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5107E">
        <w:rPr>
          <w:noProof/>
        </w:rPr>
        <w:fldChar w:fldCharType="begin"/>
      </w:r>
      <w:r>
        <w:rPr>
          <w:noProof/>
        </w:rPr>
        <w:instrText xml:space="preserve"> PAGEREF _Toc441131717 \h </w:instrText>
      </w:r>
      <w:r w:rsidR="0075107E">
        <w:rPr>
          <w:noProof/>
        </w:rPr>
      </w:r>
      <w:r w:rsidR="0075107E">
        <w:rPr>
          <w:noProof/>
        </w:rPr>
        <w:fldChar w:fldCharType="separate"/>
      </w:r>
      <w:r w:rsidR="0034381D">
        <w:rPr>
          <w:noProof/>
        </w:rPr>
        <w:t>13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5107E">
        <w:rPr>
          <w:noProof/>
        </w:rPr>
        <w:fldChar w:fldCharType="begin"/>
      </w:r>
      <w:r>
        <w:rPr>
          <w:noProof/>
        </w:rPr>
        <w:instrText xml:space="preserve"> PAGEREF _Toc441131720 \h </w:instrText>
      </w:r>
      <w:r w:rsidR="0075107E">
        <w:rPr>
          <w:noProof/>
        </w:rPr>
      </w:r>
      <w:r w:rsidR="0075107E">
        <w:rPr>
          <w:noProof/>
        </w:rPr>
        <w:fldChar w:fldCharType="separate"/>
      </w:r>
      <w:r w:rsidR="0034381D">
        <w:rPr>
          <w:noProof/>
        </w:rPr>
        <w:t>13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5107E">
        <w:rPr>
          <w:noProof/>
        </w:rPr>
        <w:fldChar w:fldCharType="begin"/>
      </w:r>
      <w:r>
        <w:rPr>
          <w:noProof/>
        </w:rPr>
        <w:instrText xml:space="preserve"> PAGEREF _Toc441131721 \h </w:instrText>
      </w:r>
      <w:r w:rsidR="0075107E">
        <w:rPr>
          <w:noProof/>
        </w:rPr>
      </w:r>
      <w:r w:rsidR="0075107E">
        <w:rPr>
          <w:noProof/>
        </w:rPr>
        <w:fldChar w:fldCharType="separate"/>
      </w:r>
      <w:r w:rsidR="0034381D">
        <w:rPr>
          <w:noProof/>
        </w:rPr>
        <w:t>14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5107E">
        <w:rPr>
          <w:noProof/>
        </w:rPr>
        <w:fldChar w:fldCharType="begin"/>
      </w:r>
      <w:r>
        <w:rPr>
          <w:noProof/>
        </w:rPr>
        <w:instrText xml:space="preserve"> PAGEREF _Toc441131736 \h </w:instrText>
      </w:r>
      <w:r w:rsidR="0075107E">
        <w:rPr>
          <w:noProof/>
        </w:rPr>
      </w:r>
      <w:r w:rsidR="0075107E">
        <w:rPr>
          <w:noProof/>
        </w:rPr>
        <w:fldChar w:fldCharType="separate"/>
      </w:r>
      <w:r w:rsidR="0034381D">
        <w:rPr>
          <w:noProof/>
        </w:rPr>
        <w:t>32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5107E">
        <w:rPr>
          <w:noProof/>
        </w:rPr>
        <w:fldChar w:fldCharType="begin"/>
      </w:r>
      <w:r>
        <w:rPr>
          <w:noProof/>
        </w:rPr>
        <w:instrText xml:space="preserve"> PAGEREF _Toc441131739 \h </w:instrText>
      </w:r>
      <w:r w:rsidR="0075107E">
        <w:rPr>
          <w:noProof/>
        </w:rPr>
      </w:r>
      <w:r w:rsidR="0075107E">
        <w:rPr>
          <w:noProof/>
        </w:rPr>
        <w:fldChar w:fldCharType="separate"/>
      </w:r>
      <w:r w:rsidR="0034381D">
        <w:rPr>
          <w:noProof/>
        </w:rPr>
        <w:t>33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5107E">
        <w:rPr>
          <w:noProof/>
        </w:rPr>
        <w:fldChar w:fldCharType="begin"/>
      </w:r>
      <w:r>
        <w:rPr>
          <w:noProof/>
        </w:rPr>
        <w:instrText xml:space="preserve"> PAGEREF _Toc441131740 \h </w:instrText>
      </w:r>
      <w:r w:rsidR="0075107E">
        <w:rPr>
          <w:noProof/>
        </w:rPr>
      </w:r>
      <w:r w:rsidR="0075107E">
        <w:rPr>
          <w:noProof/>
        </w:rPr>
        <w:fldChar w:fldCharType="separate"/>
      </w:r>
      <w:r w:rsidR="0034381D">
        <w:rPr>
          <w:noProof/>
        </w:rPr>
        <w:t>33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5107E">
        <w:rPr>
          <w:noProof/>
        </w:rPr>
        <w:fldChar w:fldCharType="begin"/>
      </w:r>
      <w:r>
        <w:rPr>
          <w:noProof/>
        </w:rPr>
        <w:instrText xml:space="preserve"> PAGEREF _Toc441131745 \h </w:instrText>
      </w:r>
      <w:r w:rsidR="0075107E">
        <w:rPr>
          <w:noProof/>
        </w:rPr>
      </w:r>
      <w:r w:rsidR="0075107E">
        <w:rPr>
          <w:noProof/>
        </w:rPr>
        <w:fldChar w:fldCharType="separate"/>
      </w:r>
      <w:r w:rsidR="0034381D">
        <w:rPr>
          <w:noProof/>
        </w:rPr>
        <w:t>35</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5107E">
        <w:rPr>
          <w:noProof/>
        </w:rPr>
        <w:fldChar w:fldCharType="begin"/>
      </w:r>
      <w:r>
        <w:rPr>
          <w:noProof/>
        </w:rPr>
        <w:instrText xml:space="preserve"> PAGEREF _Toc441131746 \h </w:instrText>
      </w:r>
      <w:r w:rsidR="0075107E">
        <w:rPr>
          <w:noProof/>
        </w:rPr>
      </w:r>
      <w:r w:rsidR="0075107E">
        <w:rPr>
          <w:noProof/>
        </w:rPr>
        <w:fldChar w:fldCharType="separate"/>
      </w:r>
      <w:r w:rsidR="0034381D">
        <w:rPr>
          <w:noProof/>
        </w:rPr>
        <w:t>36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5107E">
        <w:rPr>
          <w:noProof/>
        </w:rPr>
        <w:fldChar w:fldCharType="begin"/>
      </w:r>
      <w:r>
        <w:rPr>
          <w:noProof/>
        </w:rPr>
        <w:instrText xml:space="preserve"> PAGEREF _Toc441131747 \h </w:instrText>
      </w:r>
      <w:r w:rsidR="0075107E">
        <w:rPr>
          <w:noProof/>
        </w:rPr>
      </w:r>
      <w:r w:rsidR="0075107E">
        <w:rPr>
          <w:noProof/>
        </w:rPr>
        <w:fldChar w:fldCharType="separate"/>
      </w:r>
      <w:r w:rsidR="0034381D">
        <w:rPr>
          <w:noProof/>
        </w:rPr>
        <w:t>37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5107E">
        <w:rPr>
          <w:noProof/>
        </w:rPr>
        <w:fldChar w:fldCharType="begin"/>
      </w:r>
      <w:r>
        <w:rPr>
          <w:noProof/>
        </w:rPr>
        <w:instrText xml:space="preserve"> PAGEREF _Toc441131748 \h </w:instrText>
      </w:r>
      <w:r w:rsidR="0075107E">
        <w:rPr>
          <w:noProof/>
        </w:rPr>
      </w:r>
      <w:r w:rsidR="0075107E">
        <w:rPr>
          <w:noProof/>
        </w:rPr>
        <w:fldChar w:fldCharType="separate"/>
      </w:r>
      <w:r w:rsidR="0034381D">
        <w:rPr>
          <w:noProof/>
        </w:rPr>
        <w:t>37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5107E">
        <w:rPr>
          <w:noProof/>
        </w:rPr>
        <w:fldChar w:fldCharType="begin"/>
      </w:r>
      <w:r>
        <w:rPr>
          <w:noProof/>
        </w:rPr>
        <w:instrText xml:space="preserve"> PAGEREF _Toc441131749 \h </w:instrText>
      </w:r>
      <w:r w:rsidR="0075107E">
        <w:rPr>
          <w:noProof/>
        </w:rPr>
      </w:r>
      <w:r w:rsidR="0075107E">
        <w:rPr>
          <w:noProof/>
        </w:rPr>
        <w:fldChar w:fldCharType="separate"/>
      </w:r>
      <w:r w:rsidR="0034381D">
        <w:rPr>
          <w:noProof/>
        </w:rPr>
        <w:t>38</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5107E">
        <w:rPr>
          <w:noProof/>
        </w:rPr>
        <w:fldChar w:fldCharType="begin"/>
      </w:r>
      <w:r>
        <w:rPr>
          <w:noProof/>
        </w:rPr>
        <w:instrText xml:space="preserve"> PAGEREF _Toc441131750 \h </w:instrText>
      </w:r>
      <w:r w:rsidR="0075107E">
        <w:rPr>
          <w:noProof/>
        </w:rPr>
      </w:r>
      <w:r w:rsidR="0075107E">
        <w:rPr>
          <w:noProof/>
        </w:rPr>
        <w:fldChar w:fldCharType="separate"/>
      </w:r>
      <w:r w:rsidR="0034381D">
        <w:rPr>
          <w:noProof/>
        </w:rPr>
        <w:t>39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5107E">
        <w:rPr>
          <w:noProof/>
        </w:rPr>
        <w:fldChar w:fldCharType="begin"/>
      </w:r>
      <w:r>
        <w:rPr>
          <w:noProof/>
        </w:rPr>
        <w:instrText xml:space="preserve"> PAGEREF _Toc441131751 \h </w:instrText>
      </w:r>
      <w:r w:rsidR="0075107E">
        <w:rPr>
          <w:noProof/>
        </w:rPr>
      </w:r>
      <w:r w:rsidR="0075107E">
        <w:rPr>
          <w:noProof/>
        </w:rPr>
        <w:fldChar w:fldCharType="separate"/>
      </w:r>
      <w:r w:rsidR="0034381D">
        <w:rPr>
          <w:noProof/>
        </w:rPr>
        <w:t>39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5107E">
        <w:rPr>
          <w:noProof/>
        </w:rPr>
        <w:fldChar w:fldCharType="begin"/>
      </w:r>
      <w:r>
        <w:rPr>
          <w:noProof/>
        </w:rPr>
        <w:instrText xml:space="preserve"> PAGEREF _Toc441131753 \h </w:instrText>
      </w:r>
      <w:r w:rsidR="0075107E">
        <w:rPr>
          <w:noProof/>
        </w:rPr>
      </w:r>
      <w:r w:rsidR="0075107E">
        <w:rPr>
          <w:noProof/>
        </w:rPr>
        <w:fldChar w:fldCharType="separate"/>
      </w:r>
      <w:r w:rsidR="0034381D">
        <w:rPr>
          <w:noProof/>
        </w:rPr>
        <w:t>39</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5107E">
        <w:rPr>
          <w:noProof/>
        </w:rPr>
        <w:fldChar w:fldCharType="begin"/>
      </w:r>
      <w:r>
        <w:rPr>
          <w:noProof/>
        </w:rPr>
        <w:instrText xml:space="preserve"> PAGEREF _Toc441131755 \h </w:instrText>
      </w:r>
      <w:r w:rsidR="0075107E">
        <w:rPr>
          <w:noProof/>
        </w:rPr>
      </w:r>
      <w:r w:rsidR="0075107E">
        <w:rPr>
          <w:noProof/>
        </w:rPr>
        <w:fldChar w:fldCharType="separate"/>
      </w:r>
      <w:r w:rsidR="0034381D">
        <w:rPr>
          <w:noProof/>
        </w:rPr>
        <w:t>40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5107E">
        <w:rPr>
          <w:noProof/>
        </w:rPr>
        <w:fldChar w:fldCharType="begin"/>
      </w:r>
      <w:r>
        <w:rPr>
          <w:noProof/>
        </w:rPr>
        <w:instrText xml:space="preserve"> PAGEREF _Toc441131756 \h </w:instrText>
      </w:r>
      <w:r w:rsidR="0075107E">
        <w:rPr>
          <w:noProof/>
        </w:rPr>
      </w:r>
      <w:r w:rsidR="0075107E">
        <w:rPr>
          <w:noProof/>
        </w:rPr>
        <w:fldChar w:fldCharType="separate"/>
      </w:r>
      <w:r w:rsidR="0034381D">
        <w:rPr>
          <w:noProof/>
        </w:rPr>
        <w:t>40</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5107E">
        <w:rPr>
          <w:noProof/>
        </w:rPr>
        <w:fldChar w:fldCharType="begin"/>
      </w:r>
      <w:r>
        <w:rPr>
          <w:noProof/>
        </w:rPr>
        <w:instrText xml:space="preserve"> PAGEREF _Toc441131757 \h </w:instrText>
      </w:r>
      <w:r w:rsidR="0075107E">
        <w:rPr>
          <w:noProof/>
        </w:rPr>
      </w:r>
      <w:r w:rsidR="0075107E">
        <w:rPr>
          <w:noProof/>
        </w:rPr>
        <w:fldChar w:fldCharType="separate"/>
      </w:r>
      <w:r w:rsidR="0034381D">
        <w:rPr>
          <w:noProof/>
        </w:rPr>
        <w:t>40</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5107E">
        <w:rPr>
          <w:noProof/>
        </w:rPr>
        <w:fldChar w:fldCharType="begin"/>
      </w:r>
      <w:r>
        <w:rPr>
          <w:noProof/>
        </w:rPr>
        <w:instrText xml:space="preserve"> PAGEREF _Toc441131759 \h </w:instrText>
      </w:r>
      <w:r w:rsidR="0075107E">
        <w:rPr>
          <w:noProof/>
        </w:rPr>
      </w:r>
      <w:r w:rsidR="0075107E">
        <w:rPr>
          <w:noProof/>
        </w:rPr>
        <w:fldChar w:fldCharType="separate"/>
      </w:r>
      <w:r w:rsidR="0034381D">
        <w:rPr>
          <w:noProof/>
        </w:rPr>
        <w:t>44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5107E">
        <w:rPr>
          <w:noProof/>
        </w:rPr>
        <w:fldChar w:fldCharType="begin"/>
      </w:r>
      <w:r>
        <w:rPr>
          <w:noProof/>
        </w:rPr>
        <w:instrText xml:space="preserve"> PAGEREF _Toc441131761 \h </w:instrText>
      </w:r>
      <w:r w:rsidR="0075107E">
        <w:rPr>
          <w:noProof/>
        </w:rPr>
      </w:r>
      <w:r w:rsidR="0075107E">
        <w:rPr>
          <w:noProof/>
        </w:rPr>
        <w:fldChar w:fldCharType="separate"/>
      </w:r>
      <w:r w:rsidR="0034381D">
        <w:rPr>
          <w:noProof/>
        </w:rPr>
        <w:t>46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5107E">
        <w:rPr>
          <w:noProof/>
        </w:rPr>
        <w:fldChar w:fldCharType="begin"/>
      </w:r>
      <w:r>
        <w:rPr>
          <w:noProof/>
        </w:rPr>
        <w:instrText xml:space="preserve"> PAGEREF _Toc441131764 \h </w:instrText>
      </w:r>
      <w:r w:rsidR="0075107E">
        <w:rPr>
          <w:noProof/>
        </w:rPr>
      </w:r>
      <w:r w:rsidR="0075107E">
        <w:rPr>
          <w:noProof/>
        </w:rPr>
        <w:fldChar w:fldCharType="separate"/>
      </w:r>
      <w:r w:rsidR="0034381D">
        <w:rPr>
          <w:noProof/>
        </w:rPr>
        <w:t>50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5107E">
        <w:rPr>
          <w:noProof/>
        </w:rPr>
        <w:fldChar w:fldCharType="begin"/>
      </w:r>
      <w:r>
        <w:rPr>
          <w:noProof/>
        </w:rPr>
        <w:instrText xml:space="preserve"> PAGEREF _Toc441131767 \h </w:instrText>
      </w:r>
      <w:r w:rsidR="0075107E">
        <w:rPr>
          <w:noProof/>
        </w:rPr>
      </w:r>
      <w:r w:rsidR="0075107E">
        <w:rPr>
          <w:noProof/>
        </w:rPr>
        <w:fldChar w:fldCharType="separate"/>
      </w:r>
      <w:r w:rsidR="0034381D">
        <w:rPr>
          <w:noProof/>
        </w:rPr>
        <w:t>52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5107E">
        <w:rPr>
          <w:noProof/>
        </w:rPr>
        <w:fldChar w:fldCharType="begin"/>
      </w:r>
      <w:r>
        <w:rPr>
          <w:noProof/>
        </w:rPr>
        <w:instrText xml:space="preserve"> PAGEREF _Toc441131770 \h </w:instrText>
      </w:r>
      <w:r w:rsidR="0075107E">
        <w:rPr>
          <w:noProof/>
        </w:rPr>
      </w:r>
      <w:r w:rsidR="0075107E">
        <w:rPr>
          <w:noProof/>
        </w:rPr>
        <w:fldChar w:fldCharType="separate"/>
      </w:r>
      <w:r w:rsidR="0034381D">
        <w:rPr>
          <w:noProof/>
        </w:rPr>
        <w:t>54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5107E">
        <w:rPr>
          <w:noProof/>
        </w:rPr>
        <w:fldChar w:fldCharType="begin"/>
      </w:r>
      <w:r>
        <w:rPr>
          <w:noProof/>
        </w:rPr>
        <w:instrText xml:space="preserve"> PAGEREF _Toc441131773 \h </w:instrText>
      </w:r>
      <w:r w:rsidR="0075107E">
        <w:rPr>
          <w:noProof/>
        </w:rPr>
      </w:r>
      <w:r w:rsidR="0075107E">
        <w:rPr>
          <w:noProof/>
        </w:rPr>
        <w:fldChar w:fldCharType="separate"/>
      </w:r>
      <w:r w:rsidR="0034381D">
        <w:rPr>
          <w:noProof/>
        </w:rPr>
        <w:t>56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5107E">
        <w:rPr>
          <w:noProof/>
        </w:rPr>
        <w:fldChar w:fldCharType="begin"/>
      </w:r>
      <w:r>
        <w:rPr>
          <w:noProof/>
        </w:rPr>
        <w:instrText xml:space="preserve"> PAGEREF _Toc441131776 \h </w:instrText>
      </w:r>
      <w:r w:rsidR="0075107E">
        <w:rPr>
          <w:noProof/>
        </w:rPr>
      </w:r>
      <w:r w:rsidR="0075107E">
        <w:rPr>
          <w:noProof/>
        </w:rPr>
        <w:fldChar w:fldCharType="separate"/>
      </w:r>
      <w:r w:rsidR="0034381D">
        <w:rPr>
          <w:noProof/>
        </w:rPr>
        <w:t>58</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5107E">
        <w:rPr>
          <w:noProof/>
        </w:rPr>
        <w:fldChar w:fldCharType="begin"/>
      </w:r>
      <w:r>
        <w:rPr>
          <w:noProof/>
        </w:rPr>
        <w:instrText xml:space="preserve"> PAGEREF _Toc441131777 \h </w:instrText>
      </w:r>
      <w:r w:rsidR="0075107E">
        <w:rPr>
          <w:noProof/>
        </w:rPr>
      </w:r>
      <w:r w:rsidR="0075107E">
        <w:rPr>
          <w:noProof/>
        </w:rPr>
        <w:fldChar w:fldCharType="separate"/>
      </w:r>
      <w:r w:rsidR="0034381D">
        <w:rPr>
          <w:noProof/>
        </w:rPr>
        <w:t>58</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5107E">
        <w:rPr>
          <w:noProof/>
        </w:rPr>
        <w:fldChar w:fldCharType="begin"/>
      </w:r>
      <w:r>
        <w:rPr>
          <w:noProof/>
        </w:rPr>
        <w:instrText xml:space="preserve"> PAGEREF _Toc441131778 \h </w:instrText>
      </w:r>
      <w:r w:rsidR="0075107E">
        <w:rPr>
          <w:noProof/>
        </w:rPr>
      </w:r>
      <w:r w:rsidR="0075107E">
        <w:rPr>
          <w:noProof/>
        </w:rPr>
        <w:fldChar w:fldCharType="separate"/>
      </w:r>
      <w:r w:rsidR="0034381D">
        <w:rPr>
          <w:noProof/>
        </w:rPr>
        <w:t>60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5107E">
        <w:rPr>
          <w:noProof/>
        </w:rPr>
        <w:fldChar w:fldCharType="begin"/>
      </w:r>
      <w:r>
        <w:rPr>
          <w:noProof/>
        </w:rPr>
        <w:instrText xml:space="preserve"> PAGEREF _Toc441131780 \h </w:instrText>
      </w:r>
      <w:r w:rsidR="0075107E">
        <w:rPr>
          <w:noProof/>
        </w:rPr>
      </w:r>
      <w:r w:rsidR="0075107E">
        <w:rPr>
          <w:noProof/>
        </w:rPr>
        <w:fldChar w:fldCharType="separate"/>
      </w:r>
      <w:r w:rsidR="0034381D">
        <w:rPr>
          <w:noProof/>
        </w:rPr>
        <w:t>64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5107E">
        <w:rPr>
          <w:noProof/>
        </w:rPr>
        <w:fldChar w:fldCharType="begin"/>
      </w:r>
      <w:r>
        <w:rPr>
          <w:noProof/>
        </w:rPr>
        <w:instrText xml:space="preserve"> PAGEREF _Toc441131783 \h </w:instrText>
      </w:r>
      <w:r w:rsidR="0075107E">
        <w:rPr>
          <w:noProof/>
        </w:rPr>
      </w:r>
      <w:r w:rsidR="0075107E">
        <w:rPr>
          <w:noProof/>
        </w:rPr>
        <w:fldChar w:fldCharType="separate"/>
      </w:r>
      <w:r w:rsidR="0034381D">
        <w:rPr>
          <w:noProof/>
        </w:rPr>
        <w:t>67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5107E">
        <w:rPr>
          <w:noProof/>
        </w:rPr>
        <w:fldChar w:fldCharType="begin"/>
      </w:r>
      <w:r>
        <w:rPr>
          <w:noProof/>
        </w:rPr>
        <w:instrText xml:space="preserve"> PAGEREF _Toc441131786 \h </w:instrText>
      </w:r>
      <w:r w:rsidR="0075107E">
        <w:rPr>
          <w:noProof/>
        </w:rPr>
      </w:r>
      <w:r w:rsidR="0075107E">
        <w:rPr>
          <w:noProof/>
        </w:rPr>
        <w:fldChar w:fldCharType="separate"/>
      </w:r>
      <w:r w:rsidR="0034381D">
        <w:rPr>
          <w:noProof/>
        </w:rPr>
        <w:t>69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5107E">
        <w:rPr>
          <w:noProof/>
        </w:rPr>
        <w:fldChar w:fldCharType="begin"/>
      </w:r>
      <w:r>
        <w:rPr>
          <w:noProof/>
        </w:rPr>
        <w:instrText xml:space="preserve"> PAGEREF _Toc441131789 \h </w:instrText>
      </w:r>
      <w:r w:rsidR="0075107E">
        <w:rPr>
          <w:noProof/>
        </w:rPr>
      </w:r>
      <w:r w:rsidR="0075107E">
        <w:rPr>
          <w:noProof/>
        </w:rPr>
        <w:fldChar w:fldCharType="separate"/>
      </w:r>
      <w:r w:rsidR="0034381D">
        <w:rPr>
          <w:noProof/>
        </w:rPr>
        <w:t>72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5107E">
        <w:rPr>
          <w:noProof/>
        </w:rPr>
        <w:fldChar w:fldCharType="begin"/>
      </w:r>
      <w:r>
        <w:rPr>
          <w:noProof/>
        </w:rPr>
        <w:instrText xml:space="preserve"> PAGEREF _Toc441131792 \h </w:instrText>
      </w:r>
      <w:r w:rsidR="0075107E">
        <w:rPr>
          <w:noProof/>
        </w:rPr>
      </w:r>
      <w:r w:rsidR="0075107E">
        <w:rPr>
          <w:noProof/>
        </w:rPr>
        <w:fldChar w:fldCharType="separate"/>
      </w:r>
      <w:r w:rsidR="0034381D">
        <w:rPr>
          <w:noProof/>
        </w:rPr>
        <w:t>74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5107E">
        <w:rPr>
          <w:noProof/>
        </w:rPr>
        <w:fldChar w:fldCharType="begin"/>
      </w:r>
      <w:r>
        <w:rPr>
          <w:noProof/>
        </w:rPr>
        <w:instrText xml:space="preserve"> PAGEREF _Toc441131795 \h </w:instrText>
      </w:r>
      <w:r w:rsidR="0075107E">
        <w:rPr>
          <w:noProof/>
        </w:rPr>
      </w:r>
      <w:r w:rsidR="0075107E">
        <w:rPr>
          <w:noProof/>
        </w:rPr>
        <w:fldChar w:fldCharType="separate"/>
      </w:r>
      <w:r w:rsidR="0034381D">
        <w:rPr>
          <w:noProof/>
        </w:rPr>
        <w:t>77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5107E">
        <w:rPr>
          <w:noProof/>
        </w:rPr>
        <w:fldChar w:fldCharType="begin"/>
      </w:r>
      <w:r>
        <w:rPr>
          <w:noProof/>
        </w:rPr>
        <w:instrText xml:space="preserve"> PAGEREF _Toc441131798 \h </w:instrText>
      </w:r>
      <w:r w:rsidR="0075107E">
        <w:rPr>
          <w:noProof/>
        </w:rPr>
      </w:r>
      <w:r w:rsidR="0075107E">
        <w:rPr>
          <w:noProof/>
        </w:rPr>
        <w:fldChar w:fldCharType="separate"/>
      </w:r>
      <w:r w:rsidR="0034381D">
        <w:rPr>
          <w:noProof/>
        </w:rPr>
        <w:t>79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5107E">
        <w:rPr>
          <w:noProof/>
        </w:rPr>
        <w:fldChar w:fldCharType="begin"/>
      </w:r>
      <w:r>
        <w:rPr>
          <w:noProof/>
        </w:rPr>
        <w:instrText xml:space="preserve"> PAGEREF _Toc441131801 \h </w:instrText>
      </w:r>
      <w:r w:rsidR="0075107E">
        <w:rPr>
          <w:noProof/>
        </w:rPr>
      </w:r>
      <w:r w:rsidR="0075107E">
        <w:rPr>
          <w:noProof/>
        </w:rPr>
        <w:fldChar w:fldCharType="separate"/>
      </w:r>
      <w:r w:rsidR="0034381D">
        <w:rPr>
          <w:noProof/>
        </w:rPr>
        <w:t>82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5107E">
        <w:rPr>
          <w:noProof/>
        </w:rPr>
        <w:fldChar w:fldCharType="begin"/>
      </w:r>
      <w:r>
        <w:rPr>
          <w:noProof/>
        </w:rPr>
        <w:instrText xml:space="preserve"> PAGEREF _Toc441131804 \h </w:instrText>
      </w:r>
      <w:r w:rsidR="0075107E">
        <w:rPr>
          <w:noProof/>
        </w:rPr>
      </w:r>
      <w:r w:rsidR="0075107E">
        <w:rPr>
          <w:noProof/>
        </w:rPr>
        <w:fldChar w:fldCharType="separate"/>
      </w:r>
      <w:r w:rsidR="0034381D">
        <w:rPr>
          <w:noProof/>
        </w:rPr>
        <w:t>84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5107E">
        <w:rPr>
          <w:noProof/>
        </w:rPr>
        <w:fldChar w:fldCharType="begin"/>
      </w:r>
      <w:r>
        <w:rPr>
          <w:noProof/>
        </w:rPr>
        <w:instrText xml:space="preserve"> PAGEREF _Toc441131807 \h </w:instrText>
      </w:r>
      <w:r w:rsidR="0075107E">
        <w:rPr>
          <w:noProof/>
        </w:rPr>
      </w:r>
      <w:r w:rsidR="0075107E">
        <w:rPr>
          <w:noProof/>
        </w:rPr>
        <w:fldChar w:fldCharType="separate"/>
      </w:r>
      <w:r w:rsidR="0034381D">
        <w:rPr>
          <w:noProof/>
        </w:rPr>
        <w:t>86</w:t>
      </w:r>
      <w:r w:rsidR="0075107E">
        <w:rPr>
          <w:noProof/>
        </w:rPr>
        <w:fldChar w:fldCharType="end"/>
      </w:r>
    </w:p>
    <w:p w:rsidR="00717F60" w:rsidRPr="00E71A48" w:rsidRDefault="0075107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AD49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AD4952" w:rsidRPr="001D77D4">
        <w:rPr>
          <w:iCs/>
          <w:sz w:val="24"/>
          <w:szCs w:val="24"/>
        </w:rPr>
        <w:t xml:space="preserve">специалист отдела закупочной деятельности Управления логистики и материально-технического обеспечения филиала ПАО «МРСК Центра»  - «Ярэнерго» </w:t>
      </w:r>
      <w:r w:rsidR="00AD4952" w:rsidRPr="00AC178A">
        <w:rPr>
          <w:sz w:val="24"/>
          <w:szCs w:val="24"/>
        </w:rPr>
        <w:t>Митрофанов</w:t>
      </w:r>
      <w:r w:rsidR="00AD4952">
        <w:t>а</w:t>
      </w:r>
      <w:r w:rsidR="00AD4952" w:rsidRPr="00AC178A">
        <w:rPr>
          <w:sz w:val="24"/>
          <w:szCs w:val="24"/>
        </w:rPr>
        <w:t xml:space="preserve"> Екатерин</w:t>
      </w:r>
      <w:r w:rsidR="00AD4952">
        <w:t>а</w:t>
      </w:r>
      <w:r w:rsidR="00AD4952" w:rsidRPr="00AC178A">
        <w:rPr>
          <w:sz w:val="24"/>
          <w:szCs w:val="24"/>
        </w:rPr>
        <w:t xml:space="preserve"> Николаевн</w:t>
      </w:r>
      <w:r w:rsidR="00AD4952">
        <w:t>а</w:t>
      </w:r>
      <w:r w:rsidR="00AD4952" w:rsidRPr="001D77D4">
        <w:rPr>
          <w:iCs/>
          <w:sz w:val="24"/>
          <w:szCs w:val="24"/>
        </w:rPr>
        <w:t>, контактный телефон: (4852) 78-14-5</w:t>
      </w:r>
      <w:r w:rsidR="00AD4952">
        <w:rPr>
          <w:iCs/>
          <w:sz w:val="24"/>
          <w:szCs w:val="24"/>
        </w:rPr>
        <w:t>4</w:t>
      </w:r>
      <w:r w:rsidR="00AD4952" w:rsidRPr="001D77D4">
        <w:rPr>
          <w:iCs/>
          <w:sz w:val="24"/>
          <w:szCs w:val="24"/>
        </w:rPr>
        <w:t xml:space="preserve">, адрес электронной почты: </w:t>
      </w:r>
      <w:hyperlink r:id="rId18" w:history="1">
        <w:r w:rsidR="00AD4952" w:rsidRPr="00AC178A">
          <w:rPr>
            <w:rStyle w:val="a7"/>
            <w:sz w:val="24"/>
            <w:szCs w:val="24"/>
            <w:lang w:val="en-US"/>
          </w:rPr>
          <w:t>Mitrofanova</w:t>
        </w:r>
        <w:r w:rsidR="00AD4952" w:rsidRPr="00AC178A">
          <w:rPr>
            <w:rStyle w:val="a7"/>
            <w:sz w:val="24"/>
            <w:szCs w:val="24"/>
          </w:rPr>
          <w:t>.</w:t>
        </w:r>
        <w:r w:rsidR="00AD4952" w:rsidRPr="00AC178A">
          <w:rPr>
            <w:rStyle w:val="a7"/>
            <w:sz w:val="24"/>
            <w:szCs w:val="24"/>
            <w:lang w:val="en-US"/>
          </w:rPr>
          <w:t>en</w:t>
        </w:r>
        <w:r w:rsidR="00AD4952" w:rsidRPr="00AC178A">
          <w:rPr>
            <w:rStyle w:val="a7"/>
            <w:sz w:val="24"/>
            <w:szCs w:val="24"/>
          </w:rPr>
          <w:t>@</w:t>
        </w:r>
        <w:r w:rsidR="00AD4952" w:rsidRPr="00AC178A">
          <w:rPr>
            <w:rStyle w:val="a7"/>
            <w:sz w:val="24"/>
            <w:szCs w:val="24"/>
            <w:lang w:val="en-US"/>
          </w:rPr>
          <w:t>mrsk</w:t>
        </w:r>
        <w:r w:rsidR="00AD4952" w:rsidRPr="00AC178A">
          <w:rPr>
            <w:rStyle w:val="a7"/>
            <w:sz w:val="24"/>
            <w:szCs w:val="24"/>
          </w:rPr>
          <w:t>-1.</w:t>
        </w:r>
        <w:r w:rsidR="00AD4952" w:rsidRPr="00AC178A">
          <w:rPr>
            <w:rStyle w:val="a7"/>
            <w:sz w:val="24"/>
            <w:szCs w:val="24"/>
            <w:lang w:val="en-US"/>
          </w:rPr>
          <w:t>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E93244">
        <w:rPr>
          <w:sz w:val="24"/>
          <w:szCs w:val="24"/>
        </w:rPr>
        <w:t xml:space="preserve">опубликованным </w:t>
      </w:r>
      <w:r w:rsidRPr="00E93244">
        <w:rPr>
          <w:b/>
          <w:sz w:val="24"/>
          <w:szCs w:val="24"/>
        </w:rPr>
        <w:t>«</w:t>
      </w:r>
      <w:r w:rsidR="00AD4952" w:rsidRPr="00E93244">
        <w:rPr>
          <w:b/>
          <w:sz w:val="24"/>
          <w:szCs w:val="24"/>
        </w:rPr>
        <w:t>0</w:t>
      </w:r>
      <w:r w:rsidR="00E93244" w:rsidRPr="00E93244">
        <w:rPr>
          <w:b/>
          <w:sz w:val="24"/>
          <w:szCs w:val="24"/>
        </w:rPr>
        <w:t>8</w:t>
      </w:r>
      <w:r w:rsidRPr="00E93244">
        <w:rPr>
          <w:b/>
          <w:sz w:val="24"/>
          <w:szCs w:val="24"/>
        </w:rPr>
        <w:t xml:space="preserve">» </w:t>
      </w:r>
      <w:r w:rsidR="00AD4952" w:rsidRPr="00E93244">
        <w:rPr>
          <w:b/>
          <w:sz w:val="24"/>
          <w:szCs w:val="24"/>
        </w:rPr>
        <w:t>ноября</w:t>
      </w:r>
      <w:r w:rsidRPr="00E93244">
        <w:rPr>
          <w:b/>
          <w:sz w:val="24"/>
          <w:szCs w:val="24"/>
        </w:rPr>
        <w:t xml:space="preserve"> 20</w:t>
      </w:r>
      <w:r w:rsidR="00C12FA4" w:rsidRPr="00E93244">
        <w:rPr>
          <w:b/>
          <w:sz w:val="24"/>
          <w:szCs w:val="24"/>
        </w:rPr>
        <w:t>1</w:t>
      </w:r>
      <w:r w:rsidR="00862664" w:rsidRPr="00E93244">
        <w:rPr>
          <w:b/>
          <w:sz w:val="24"/>
          <w:szCs w:val="24"/>
        </w:rPr>
        <w:t>6</w:t>
      </w:r>
      <w:r w:rsidRPr="00E93244">
        <w:rPr>
          <w:b/>
          <w:sz w:val="24"/>
          <w:szCs w:val="24"/>
        </w:rPr>
        <w:t xml:space="preserve"> г.</w:t>
      </w:r>
      <w:r w:rsidRPr="00E93244">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46490">
        <w:fldChar w:fldCharType="begin"/>
      </w:r>
      <w:r w:rsidR="00E46490">
        <w:instrText xml:space="preserve"> REF _Ref440269836 \r \h  \* MERGEFORMAT </w:instrText>
      </w:r>
      <w:r w:rsidR="00E46490">
        <w:fldChar w:fldCharType="separate"/>
      </w:r>
      <w:r w:rsidR="001A7C23" w:rsidRPr="001A7C23">
        <w:rPr>
          <w:sz w:val="24"/>
          <w:szCs w:val="24"/>
        </w:rPr>
        <w:t>1.1.2</w:t>
      </w:r>
      <w:r w:rsidR="00E46490">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AD4952">
        <w:rPr>
          <w:sz w:val="24"/>
          <w:szCs w:val="24"/>
        </w:rPr>
        <w:t>предпринимателей)</w:t>
      </w:r>
      <w:r w:rsidR="00DC6125" w:rsidRPr="00AD4952">
        <w:rPr>
          <w:sz w:val="24"/>
          <w:szCs w:val="24"/>
        </w:rPr>
        <w:t xml:space="preserve"> (далее - Участники)</w:t>
      </w:r>
      <w:r w:rsidR="009D7F01" w:rsidRPr="00AD4952">
        <w:rPr>
          <w:sz w:val="24"/>
          <w:szCs w:val="24"/>
        </w:rPr>
        <w:t xml:space="preserve"> </w:t>
      </w:r>
      <w:r w:rsidR="004B5EB3" w:rsidRPr="00AD4952">
        <w:rPr>
          <w:sz w:val="24"/>
          <w:szCs w:val="24"/>
        </w:rPr>
        <w:t>к участию в процедуре О</w:t>
      </w:r>
      <w:r w:rsidRPr="00AD4952">
        <w:rPr>
          <w:sz w:val="24"/>
          <w:szCs w:val="24"/>
        </w:rPr>
        <w:t xml:space="preserve">ткрытого запроса предложений (далее – запрос предложений) </w:t>
      </w:r>
      <w:bookmarkEnd w:id="10"/>
      <w:r w:rsidR="004B5EB3" w:rsidRPr="00AD4952">
        <w:rPr>
          <w:sz w:val="24"/>
          <w:szCs w:val="24"/>
        </w:rPr>
        <w:t xml:space="preserve">на право заключения </w:t>
      </w:r>
      <w:r w:rsidR="00366652" w:rsidRPr="00AD4952">
        <w:rPr>
          <w:sz w:val="24"/>
          <w:szCs w:val="24"/>
        </w:rPr>
        <w:t>Договор</w:t>
      </w:r>
      <w:r w:rsidR="00AD4952" w:rsidRPr="00AD4952">
        <w:rPr>
          <w:sz w:val="24"/>
          <w:szCs w:val="24"/>
        </w:rPr>
        <w:t>а</w:t>
      </w:r>
      <w:r w:rsidR="00366652" w:rsidRPr="00AD4952">
        <w:rPr>
          <w:sz w:val="24"/>
          <w:szCs w:val="24"/>
        </w:rPr>
        <w:t xml:space="preserve"> на </w:t>
      </w:r>
      <w:r w:rsidR="00BE644E" w:rsidRPr="00AD4952">
        <w:rPr>
          <w:sz w:val="24"/>
          <w:szCs w:val="24"/>
        </w:rPr>
        <w:t>выполнение работ</w:t>
      </w:r>
      <w:r w:rsidR="00366652" w:rsidRPr="00AD4952">
        <w:rPr>
          <w:sz w:val="24"/>
          <w:szCs w:val="24"/>
        </w:rPr>
        <w:t xml:space="preserve"> </w:t>
      </w:r>
      <w:r w:rsidR="00AD4952" w:rsidRPr="00AD4952">
        <w:rPr>
          <w:sz w:val="24"/>
          <w:szCs w:val="24"/>
        </w:rPr>
        <w:t>по восстановлению дорожного покрытия и тротуаров после ремонта кабельных линий для нужд ПАО «МРСК Центра» (филиала «Ярэнерго»</w:t>
      </w:r>
      <w:r w:rsidR="00862664" w:rsidRPr="00AD4952">
        <w:rPr>
          <w:sz w:val="24"/>
          <w:szCs w:val="24"/>
        </w:rPr>
        <w:t>, расположенного по адресу: РФ, 150003, г. Ярославль, ул. Воинова, д. 12)</w:t>
      </w:r>
      <w:r w:rsidRPr="00AD4952">
        <w:rPr>
          <w:sz w:val="24"/>
          <w:szCs w:val="24"/>
        </w:rPr>
        <w:t>.</w:t>
      </w:r>
      <w:bookmarkEnd w:id="11"/>
      <w:bookmarkEnd w:id="12"/>
      <w:bookmarkEnd w:id="13"/>
      <w:r w:rsidR="00AD4952" w:rsidRPr="00AD4952">
        <w:rPr>
          <w:sz w:val="24"/>
          <w:szCs w:val="24"/>
        </w:rPr>
        <w:t xml:space="preserve"> </w:t>
      </w:r>
    </w:p>
    <w:p w:rsidR="00717F60" w:rsidRPr="00AD49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D4952">
        <w:rPr>
          <w:sz w:val="24"/>
          <w:szCs w:val="24"/>
        </w:rPr>
        <w:t xml:space="preserve">Настоящий </w:t>
      </w:r>
      <w:r w:rsidR="004B5EB3" w:rsidRPr="00AD4952">
        <w:rPr>
          <w:sz w:val="24"/>
          <w:szCs w:val="24"/>
        </w:rPr>
        <w:t>З</w:t>
      </w:r>
      <w:r w:rsidRPr="00AD4952">
        <w:rPr>
          <w:sz w:val="24"/>
          <w:szCs w:val="24"/>
        </w:rPr>
        <w:t xml:space="preserve">апрос предложений проводится в соответствии с правилами и с использованием функционала </w:t>
      </w:r>
      <w:r w:rsidR="00702B2C" w:rsidRPr="00AD4952">
        <w:rPr>
          <w:sz w:val="24"/>
          <w:szCs w:val="24"/>
        </w:rPr>
        <w:t>электронной торговой площадк</w:t>
      </w:r>
      <w:r w:rsidR="00414AB1" w:rsidRPr="00AD4952">
        <w:rPr>
          <w:sz w:val="24"/>
          <w:szCs w:val="24"/>
        </w:rPr>
        <w:t>и</w:t>
      </w:r>
      <w:r w:rsidR="00702B2C" w:rsidRPr="00AD4952">
        <w:rPr>
          <w:sz w:val="24"/>
          <w:szCs w:val="24"/>
        </w:rPr>
        <w:t xml:space="preserve"> </w:t>
      </w:r>
      <w:r w:rsidR="000D70B6" w:rsidRPr="00AD4952">
        <w:rPr>
          <w:sz w:val="24"/>
          <w:szCs w:val="24"/>
        </w:rPr>
        <w:t>П</w:t>
      </w:r>
      <w:r w:rsidR="00702B2C" w:rsidRPr="00AD4952">
        <w:rPr>
          <w:sz w:val="24"/>
          <w:szCs w:val="24"/>
        </w:rPr>
        <w:t xml:space="preserve">АО «Россети» </w:t>
      </w:r>
      <w:hyperlink r:id="rId21" w:history="1">
        <w:r w:rsidR="00862664" w:rsidRPr="00AD4952">
          <w:rPr>
            <w:rStyle w:val="a7"/>
            <w:sz w:val="24"/>
            <w:szCs w:val="24"/>
          </w:rPr>
          <w:t>etp.rosseti.ru</w:t>
        </w:r>
      </w:hyperlink>
      <w:r w:rsidR="00862664" w:rsidRPr="00AD4952">
        <w:rPr>
          <w:sz w:val="24"/>
          <w:szCs w:val="24"/>
        </w:rPr>
        <w:t xml:space="preserve"> </w:t>
      </w:r>
      <w:r w:rsidR="00702B2C" w:rsidRPr="00AD4952">
        <w:rPr>
          <w:sz w:val="24"/>
          <w:szCs w:val="24"/>
        </w:rPr>
        <w:t>(далее — ЭТП)</w:t>
      </w:r>
      <w:r w:rsidR="005B75A6" w:rsidRPr="00AD4952">
        <w:rPr>
          <w:sz w:val="24"/>
          <w:szCs w:val="24"/>
        </w:rPr>
        <w:t>.</w:t>
      </w:r>
      <w:bookmarkEnd w:id="14"/>
    </w:p>
    <w:p w:rsidR="00717F60" w:rsidRPr="00AD49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D4952">
        <w:rPr>
          <w:sz w:val="24"/>
          <w:szCs w:val="24"/>
        </w:rPr>
        <w:t>Заказчик</w:t>
      </w:r>
      <w:r w:rsidR="00702B2C" w:rsidRPr="00AD4952">
        <w:rPr>
          <w:sz w:val="24"/>
          <w:szCs w:val="24"/>
        </w:rPr>
        <w:t xml:space="preserve">: </w:t>
      </w:r>
      <w:r w:rsidRPr="00AD4952">
        <w:rPr>
          <w:sz w:val="24"/>
          <w:szCs w:val="24"/>
        </w:rPr>
        <w:t xml:space="preserve"> </w:t>
      </w:r>
      <w:r w:rsidR="00702B2C" w:rsidRPr="00AD4952">
        <w:rPr>
          <w:iCs/>
          <w:sz w:val="24"/>
          <w:szCs w:val="24"/>
        </w:rPr>
        <w:t>ПАО «МРСК Центра».</w:t>
      </w:r>
      <w:r w:rsidRPr="00AD4952">
        <w:rPr>
          <w:rStyle w:val="aa"/>
          <w:sz w:val="24"/>
          <w:szCs w:val="24"/>
        </w:rPr>
        <w:t xml:space="preserve"> </w:t>
      </w:r>
      <w:bookmarkEnd w:id="15"/>
    </w:p>
    <w:p w:rsidR="008C4223" w:rsidRPr="00AD495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D4952">
        <w:rPr>
          <w:sz w:val="24"/>
          <w:szCs w:val="24"/>
        </w:rPr>
        <w:t>Предмет З</w:t>
      </w:r>
      <w:r w:rsidR="00717F60" w:rsidRPr="00AD4952">
        <w:rPr>
          <w:sz w:val="24"/>
          <w:szCs w:val="24"/>
        </w:rPr>
        <w:t>апроса предложений</w:t>
      </w:r>
      <w:r w:rsidR="00702B2C" w:rsidRPr="00AD4952">
        <w:rPr>
          <w:sz w:val="24"/>
          <w:szCs w:val="24"/>
        </w:rPr>
        <w:t>:</w:t>
      </w:r>
      <w:bookmarkEnd w:id="16"/>
    </w:p>
    <w:p w:rsidR="00A40714" w:rsidRPr="00BE3869"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D4952">
        <w:rPr>
          <w:b/>
          <w:sz w:val="24"/>
          <w:szCs w:val="24"/>
          <w:u w:val="single"/>
        </w:rPr>
        <w:t>Лот №1:</w:t>
      </w:r>
      <w:r w:rsidR="00717F60" w:rsidRPr="00AD4952">
        <w:rPr>
          <w:sz w:val="24"/>
          <w:szCs w:val="24"/>
        </w:rPr>
        <w:t xml:space="preserve"> право заключения </w:t>
      </w:r>
      <w:r w:rsidR="00123C70" w:rsidRPr="00AD4952">
        <w:rPr>
          <w:sz w:val="24"/>
          <w:szCs w:val="24"/>
        </w:rPr>
        <w:t>Договор</w:t>
      </w:r>
      <w:r w:rsidR="00AD4952" w:rsidRPr="00AD4952">
        <w:rPr>
          <w:sz w:val="24"/>
          <w:szCs w:val="24"/>
        </w:rPr>
        <w:t>а</w:t>
      </w:r>
      <w:r w:rsidR="00A40714" w:rsidRPr="00AD4952">
        <w:rPr>
          <w:sz w:val="24"/>
          <w:szCs w:val="24"/>
        </w:rPr>
        <w:t xml:space="preserve"> </w:t>
      </w:r>
      <w:r w:rsidR="00366652" w:rsidRPr="00AD4952">
        <w:rPr>
          <w:sz w:val="24"/>
          <w:szCs w:val="24"/>
        </w:rPr>
        <w:t xml:space="preserve">на </w:t>
      </w:r>
      <w:r w:rsidR="00BE644E" w:rsidRPr="00AD4952">
        <w:rPr>
          <w:sz w:val="24"/>
          <w:szCs w:val="24"/>
        </w:rPr>
        <w:t>выполнение работ</w:t>
      </w:r>
      <w:r w:rsidR="00366652" w:rsidRPr="00AD4952">
        <w:rPr>
          <w:sz w:val="24"/>
          <w:szCs w:val="24"/>
        </w:rPr>
        <w:t xml:space="preserve"> </w:t>
      </w:r>
      <w:bookmarkEnd w:id="17"/>
      <w:r w:rsidR="00AD4952" w:rsidRPr="00AD4952">
        <w:rPr>
          <w:sz w:val="24"/>
          <w:szCs w:val="24"/>
        </w:rPr>
        <w:t xml:space="preserve">по восстановлению дорожного покрытия и </w:t>
      </w:r>
      <w:r w:rsidR="00AD4952" w:rsidRPr="00BE3869">
        <w:rPr>
          <w:sz w:val="24"/>
          <w:szCs w:val="24"/>
        </w:rPr>
        <w:t>тротуаров после ремонта кабельных линий для нужд ПАО «МРСК Центра» (филиала «Ярэнерго»)</w:t>
      </w:r>
      <w:r w:rsidR="00702B2C" w:rsidRPr="00BE3869">
        <w:rPr>
          <w:sz w:val="24"/>
          <w:szCs w:val="24"/>
        </w:rPr>
        <w:t>.</w:t>
      </w:r>
    </w:p>
    <w:p w:rsidR="008C4223" w:rsidRPr="00BE3869" w:rsidRDefault="008C4223" w:rsidP="00750D4A">
      <w:pPr>
        <w:keepNext/>
        <w:autoSpaceDE w:val="0"/>
        <w:autoSpaceDN w:val="0"/>
        <w:spacing w:line="264" w:lineRule="auto"/>
        <w:ind w:firstLine="540"/>
        <w:rPr>
          <w:sz w:val="24"/>
          <w:szCs w:val="24"/>
          <w:lang w:eastAsia="ru-RU"/>
        </w:rPr>
      </w:pPr>
      <w:r w:rsidRPr="00BE3869">
        <w:rPr>
          <w:sz w:val="24"/>
          <w:szCs w:val="24"/>
        </w:rPr>
        <w:t xml:space="preserve">Количество лотов: </w:t>
      </w:r>
      <w:r w:rsidRPr="00BE3869">
        <w:rPr>
          <w:b/>
          <w:sz w:val="24"/>
          <w:szCs w:val="24"/>
        </w:rPr>
        <w:t>1 (один)</w:t>
      </w:r>
      <w:r w:rsidRPr="00BE3869">
        <w:rPr>
          <w:sz w:val="24"/>
          <w:szCs w:val="24"/>
        </w:rPr>
        <w:t>.</w:t>
      </w:r>
    </w:p>
    <w:bookmarkEnd w:id="18"/>
    <w:p w:rsidR="00804801" w:rsidRPr="00AD4952" w:rsidRDefault="00B5344A" w:rsidP="00750D4A">
      <w:pPr>
        <w:pStyle w:val="a"/>
        <w:keepNext/>
        <w:numPr>
          <w:ilvl w:val="0"/>
          <w:numId w:val="0"/>
        </w:numPr>
        <w:spacing w:line="264" w:lineRule="auto"/>
        <w:ind w:left="360" w:hanging="360"/>
        <w:rPr>
          <w:sz w:val="24"/>
          <w:szCs w:val="24"/>
        </w:rPr>
      </w:pPr>
      <w:r w:rsidRPr="00BE3869">
        <w:rPr>
          <w:sz w:val="24"/>
          <w:szCs w:val="24"/>
        </w:rPr>
        <w:t xml:space="preserve">Частичное </w:t>
      </w:r>
      <w:r w:rsidR="00BE644E" w:rsidRPr="00BE3869">
        <w:rPr>
          <w:sz w:val="24"/>
          <w:szCs w:val="24"/>
        </w:rPr>
        <w:t>выполнение работ</w:t>
      </w:r>
      <w:r w:rsidRPr="00BE3869">
        <w:rPr>
          <w:sz w:val="24"/>
          <w:szCs w:val="24"/>
        </w:rPr>
        <w:t xml:space="preserve"> не</w:t>
      </w:r>
      <w:r w:rsidRPr="00AD4952">
        <w:rPr>
          <w:sz w:val="24"/>
          <w:szCs w:val="24"/>
        </w:rPr>
        <w:t xml:space="preserve"> допускается.</w:t>
      </w:r>
    </w:p>
    <w:p w:rsidR="00717F60" w:rsidRPr="00AD495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D4952">
        <w:rPr>
          <w:sz w:val="24"/>
          <w:szCs w:val="24"/>
        </w:rPr>
        <w:t>Сроки</w:t>
      </w:r>
      <w:r w:rsidR="00717F60" w:rsidRPr="00AD4952">
        <w:rPr>
          <w:sz w:val="24"/>
          <w:szCs w:val="24"/>
        </w:rPr>
        <w:t xml:space="preserve"> </w:t>
      </w:r>
      <w:r w:rsidR="00BE644E" w:rsidRPr="00AD4952">
        <w:rPr>
          <w:sz w:val="24"/>
          <w:szCs w:val="24"/>
        </w:rPr>
        <w:t>выполнения работ</w:t>
      </w:r>
      <w:r w:rsidR="00717F60" w:rsidRPr="00AD4952">
        <w:rPr>
          <w:sz w:val="24"/>
          <w:szCs w:val="24"/>
        </w:rPr>
        <w:t xml:space="preserve">: </w:t>
      </w:r>
      <w:r w:rsidR="00AD4952" w:rsidRPr="00AD4952">
        <w:rPr>
          <w:sz w:val="24"/>
          <w:szCs w:val="24"/>
        </w:rPr>
        <w:t>с мая по ноябрь 2017 года</w:t>
      </w:r>
      <w:r w:rsidR="00AD4952" w:rsidRPr="00AD4952">
        <w:rPr>
          <w:b/>
          <w:sz w:val="24"/>
          <w:szCs w:val="24"/>
        </w:rPr>
        <w:t xml:space="preserve"> </w:t>
      </w:r>
      <w:r w:rsidR="00D00D5E" w:rsidRPr="00AD4952">
        <w:rPr>
          <w:b/>
          <w:sz w:val="24"/>
          <w:szCs w:val="24"/>
        </w:rPr>
        <w:t>/в соответствии со сроками, указанными в Приложении №1 настоящей Документации</w:t>
      </w:r>
      <w:r w:rsidR="00717F60" w:rsidRPr="00AD4952">
        <w:rPr>
          <w:sz w:val="24"/>
          <w:szCs w:val="24"/>
        </w:rPr>
        <w:t>.</w:t>
      </w:r>
      <w:bookmarkEnd w:id="19"/>
      <w:r w:rsidR="00AD4952" w:rsidRPr="00AD4952">
        <w:rPr>
          <w:sz w:val="24"/>
          <w:szCs w:val="24"/>
        </w:rPr>
        <w:t xml:space="preserve"> </w:t>
      </w:r>
    </w:p>
    <w:p w:rsidR="008D2928" w:rsidRPr="00AD49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D4952">
        <w:rPr>
          <w:sz w:val="24"/>
          <w:szCs w:val="24"/>
        </w:rPr>
        <w:t>Выполнение работ</w:t>
      </w:r>
      <w:r w:rsidR="00366652" w:rsidRPr="00AD4952">
        <w:rPr>
          <w:sz w:val="24"/>
          <w:szCs w:val="24"/>
        </w:rPr>
        <w:t xml:space="preserve"> Участником будет осуществляться </w:t>
      </w:r>
      <w:r w:rsidR="00AD4952" w:rsidRPr="00AD4952">
        <w:rPr>
          <w:sz w:val="24"/>
          <w:szCs w:val="24"/>
        </w:rPr>
        <w:t>в г. Ярославле</w:t>
      </w:r>
      <w:r w:rsidR="00AD4952" w:rsidRPr="00AD4952">
        <w:rPr>
          <w:b/>
          <w:sz w:val="24"/>
          <w:szCs w:val="24"/>
        </w:rPr>
        <w:t xml:space="preserve"> </w:t>
      </w:r>
      <w:r w:rsidR="00D00D5E" w:rsidRPr="00AD4952">
        <w:rPr>
          <w:b/>
          <w:sz w:val="24"/>
          <w:szCs w:val="24"/>
        </w:rPr>
        <w:t>/</w:t>
      </w:r>
      <w:r w:rsidR="005B47BD" w:rsidRPr="00AD4952">
        <w:rPr>
          <w:b/>
          <w:sz w:val="24"/>
          <w:szCs w:val="24"/>
        </w:rPr>
        <w:t>на объектах</w:t>
      </w:r>
      <w:r w:rsidR="00D00D5E" w:rsidRPr="00AD4952">
        <w:rPr>
          <w:b/>
          <w:sz w:val="24"/>
          <w:szCs w:val="24"/>
        </w:rPr>
        <w:t>, указанны</w:t>
      </w:r>
      <w:r w:rsidR="005B47BD" w:rsidRPr="00AD4952">
        <w:rPr>
          <w:b/>
          <w:sz w:val="24"/>
          <w:szCs w:val="24"/>
        </w:rPr>
        <w:t>х</w:t>
      </w:r>
      <w:r w:rsidR="00D00D5E" w:rsidRPr="00AD4952">
        <w:rPr>
          <w:b/>
          <w:sz w:val="24"/>
          <w:szCs w:val="24"/>
        </w:rPr>
        <w:t xml:space="preserve"> в Приложении №1 настоящей Документации</w:t>
      </w:r>
      <w:r w:rsidR="00366652" w:rsidRPr="00AD4952">
        <w:rPr>
          <w:sz w:val="24"/>
          <w:szCs w:val="24"/>
        </w:rPr>
        <w:t>.</w:t>
      </w:r>
      <w:bookmarkEnd w:id="20"/>
      <w:r w:rsidR="00AD4952" w:rsidRPr="00AD4952">
        <w:rPr>
          <w:sz w:val="24"/>
          <w:szCs w:val="24"/>
        </w:rPr>
        <w:t xml:space="preserve"> </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D4952">
        <w:rPr>
          <w:iCs/>
          <w:sz w:val="24"/>
          <w:szCs w:val="24"/>
        </w:rPr>
        <w:t xml:space="preserve">Форма и порядок оплаты: </w:t>
      </w:r>
      <w:r w:rsidR="00BE644E" w:rsidRPr="00AD4952">
        <w:rPr>
          <w:sz w:val="24"/>
          <w:szCs w:val="24"/>
        </w:rPr>
        <w:t>безналичный расчет, в течение 30 (</w:t>
      </w:r>
      <w:r w:rsidR="00BE644E" w:rsidRPr="002F4103">
        <w:rPr>
          <w:sz w:val="24"/>
          <w:szCs w:val="24"/>
        </w:rPr>
        <w:t>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5107E">
        <w:rPr>
          <w:iCs/>
          <w:sz w:val="24"/>
          <w:szCs w:val="24"/>
        </w:rPr>
        <w:fldChar w:fldCharType="begin"/>
      </w:r>
      <w:r w:rsidR="00E71A48">
        <w:rPr>
          <w:iCs/>
          <w:sz w:val="24"/>
          <w:szCs w:val="24"/>
        </w:rPr>
        <w:instrText xml:space="preserve"> REF _Ref311232052 \r \h </w:instrText>
      </w:r>
      <w:r w:rsidR="0075107E">
        <w:rPr>
          <w:iCs/>
          <w:sz w:val="24"/>
          <w:szCs w:val="24"/>
        </w:rPr>
      </w:r>
      <w:r w:rsidR="0075107E">
        <w:rPr>
          <w:iCs/>
          <w:sz w:val="24"/>
          <w:szCs w:val="24"/>
        </w:rPr>
        <w:fldChar w:fldCharType="separate"/>
      </w:r>
      <w:r w:rsidR="001A7C23">
        <w:rPr>
          <w:iCs/>
          <w:sz w:val="24"/>
          <w:szCs w:val="24"/>
        </w:rPr>
        <w:t>3</w:t>
      </w:r>
      <w:r w:rsidR="0075107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5107E">
        <w:rPr>
          <w:sz w:val="24"/>
          <w:szCs w:val="24"/>
        </w:rPr>
        <w:fldChar w:fldCharType="begin"/>
      </w:r>
      <w:r w:rsidR="008D2928">
        <w:rPr>
          <w:sz w:val="24"/>
          <w:szCs w:val="24"/>
        </w:rPr>
        <w:instrText xml:space="preserve"> REF _Ref440270568 \r \h </w:instrText>
      </w:r>
      <w:r w:rsidR="0075107E">
        <w:rPr>
          <w:sz w:val="24"/>
          <w:szCs w:val="24"/>
        </w:rPr>
      </w:r>
      <w:r w:rsidR="0075107E">
        <w:rPr>
          <w:sz w:val="24"/>
          <w:szCs w:val="24"/>
        </w:rPr>
        <w:fldChar w:fldCharType="separate"/>
      </w:r>
      <w:r w:rsidR="001A7C23">
        <w:rPr>
          <w:sz w:val="24"/>
          <w:szCs w:val="24"/>
        </w:rPr>
        <w:t>4</w:t>
      </w:r>
      <w:r w:rsidR="0075107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46490">
        <w:fldChar w:fldCharType="begin"/>
      </w:r>
      <w:r w:rsidR="00E46490">
        <w:instrText xml:space="preserve"> REF _Ref305973574 \r \h  \* MERGEFORMAT </w:instrText>
      </w:r>
      <w:r w:rsidR="00E46490">
        <w:fldChar w:fldCharType="separate"/>
      </w:r>
      <w:r w:rsidR="001A7C23">
        <w:t>2</w:t>
      </w:r>
      <w:r w:rsidR="00E4649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5107E">
        <w:rPr>
          <w:iCs/>
          <w:sz w:val="24"/>
          <w:szCs w:val="24"/>
        </w:rPr>
        <w:fldChar w:fldCharType="begin"/>
      </w:r>
      <w:r w:rsidR="008D2928">
        <w:rPr>
          <w:iCs/>
          <w:sz w:val="24"/>
          <w:szCs w:val="24"/>
        </w:rPr>
        <w:instrText xml:space="preserve"> REF _Ref440270602 \r \h </w:instrText>
      </w:r>
      <w:r w:rsidR="0075107E">
        <w:rPr>
          <w:iCs/>
          <w:sz w:val="24"/>
          <w:szCs w:val="24"/>
        </w:rPr>
      </w:r>
      <w:r w:rsidR="0075107E">
        <w:rPr>
          <w:iCs/>
          <w:sz w:val="24"/>
          <w:szCs w:val="24"/>
        </w:rPr>
        <w:fldChar w:fldCharType="separate"/>
      </w:r>
      <w:r w:rsidR="001A7C23">
        <w:rPr>
          <w:iCs/>
          <w:sz w:val="24"/>
          <w:szCs w:val="24"/>
        </w:rPr>
        <w:t>5</w:t>
      </w:r>
      <w:r w:rsidR="0075107E">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46490">
        <w:fldChar w:fldCharType="begin"/>
      </w:r>
      <w:r w:rsidR="00E46490">
        <w:instrText xml:space="preserve"> REF _Ref440270637 \r \h  \* MERGEFORMAT </w:instrText>
      </w:r>
      <w:r w:rsidR="00E46490">
        <w:fldChar w:fldCharType="separate"/>
      </w:r>
      <w:r w:rsidR="001A7C23" w:rsidRPr="001A7C23">
        <w:rPr>
          <w:sz w:val="24"/>
          <w:szCs w:val="24"/>
        </w:rPr>
        <w:t>1.1.5</w:t>
      </w:r>
      <w:r w:rsidR="00E46490">
        <w:fldChar w:fldCharType="end"/>
      </w:r>
      <w:r w:rsidRPr="00392410">
        <w:rPr>
          <w:sz w:val="24"/>
          <w:szCs w:val="24"/>
        </w:rPr>
        <w:t xml:space="preserve">, </w:t>
      </w:r>
      <w:r w:rsidR="00E46490">
        <w:fldChar w:fldCharType="begin"/>
      </w:r>
      <w:r w:rsidR="00E46490">
        <w:instrText xml:space="preserve"> REF _Ref440270663 \r \h  \* MERGEFORMAT </w:instrText>
      </w:r>
      <w:r w:rsidR="00E46490">
        <w:fldChar w:fldCharType="separate"/>
      </w:r>
      <w:r w:rsidR="001A7C23" w:rsidRPr="001A7C23">
        <w:rPr>
          <w:sz w:val="24"/>
          <w:szCs w:val="24"/>
        </w:rPr>
        <w:t>1.1.7</w:t>
      </w:r>
      <w:r w:rsidR="00E46490">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w:t>
      </w:r>
      <w:r w:rsidRPr="00392410">
        <w:rPr>
          <w:sz w:val="24"/>
          <w:szCs w:val="24"/>
        </w:rPr>
        <w:lastRenderedPageBreak/>
        <w:t xml:space="preserve">указанными в </w:t>
      </w:r>
      <w:proofErr w:type="spellStart"/>
      <w:r w:rsidRPr="00392410">
        <w:rPr>
          <w:sz w:val="24"/>
          <w:szCs w:val="24"/>
        </w:rPr>
        <w:t>п.п</w:t>
      </w:r>
      <w:proofErr w:type="spellEnd"/>
      <w:r w:rsidRPr="00392410">
        <w:rPr>
          <w:sz w:val="24"/>
          <w:szCs w:val="24"/>
        </w:rPr>
        <w:t xml:space="preserve">. </w:t>
      </w:r>
      <w:r w:rsidR="00E46490">
        <w:fldChar w:fldCharType="begin"/>
      </w:r>
      <w:r w:rsidR="00E46490">
        <w:instrText xml:space="preserve"> REF _Ref440270637 \r \h  \* MERGEFORMAT </w:instrText>
      </w:r>
      <w:r w:rsidR="00E46490">
        <w:fldChar w:fldCharType="separate"/>
      </w:r>
      <w:r w:rsidR="001A7C23" w:rsidRPr="001A7C23">
        <w:rPr>
          <w:sz w:val="24"/>
          <w:szCs w:val="24"/>
        </w:rPr>
        <w:t>1.1.5</w:t>
      </w:r>
      <w:r w:rsidR="00E46490">
        <w:fldChar w:fldCharType="end"/>
      </w:r>
      <w:r w:rsidR="008D2928" w:rsidRPr="00392410">
        <w:rPr>
          <w:sz w:val="24"/>
          <w:szCs w:val="24"/>
        </w:rPr>
        <w:t xml:space="preserve">, </w:t>
      </w:r>
      <w:r w:rsidR="00E46490">
        <w:fldChar w:fldCharType="begin"/>
      </w:r>
      <w:r w:rsidR="00E46490">
        <w:instrText xml:space="preserve"> REF _Ref440270663 \r \h  \* MERGEFORMAT </w:instrText>
      </w:r>
      <w:r w:rsidR="00E46490">
        <w:fldChar w:fldCharType="separate"/>
      </w:r>
      <w:r w:rsidR="001A7C23" w:rsidRPr="001A7C23">
        <w:rPr>
          <w:sz w:val="24"/>
          <w:szCs w:val="24"/>
        </w:rPr>
        <w:t>1.1.7</w:t>
      </w:r>
      <w:r w:rsidR="00E46490">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5107E">
        <w:rPr>
          <w:sz w:val="24"/>
          <w:szCs w:val="24"/>
        </w:rPr>
        <w:fldChar w:fldCharType="begin"/>
      </w:r>
      <w:r w:rsidR="008D2928">
        <w:rPr>
          <w:sz w:val="24"/>
          <w:szCs w:val="24"/>
        </w:rPr>
        <w:instrText xml:space="preserve"> REF _Ref440270663 \r \h </w:instrText>
      </w:r>
      <w:r w:rsidR="0075107E">
        <w:rPr>
          <w:sz w:val="24"/>
          <w:szCs w:val="24"/>
        </w:rPr>
      </w:r>
      <w:r w:rsidR="0075107E">
        <w:rPr>
          <w:sz w:val="24"/>
          <w:szCs w:val="24"/>
        </w:rPr>
        <w:fldChar w:fldCharType="separate"/>
      </w:r>
      <w:r w:rsidR="001A7C23">
        <w:rPr>
          <w:sz w:val="24"/>
          <w:szCs w:val="24"/>
        </w:rPr>
        <w:t>1.1.7</w:t>
      </w:r>
      <w:r w:rsidR="0075107E">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46490">
        <w:fldChar w:fldCharType="begin"/>
      </w:r>
      <w:r w:rsidR="00E46490">
        <w:instrText xml:space="preserve"> REF _Ref305973033 \r \h  \* MERGEFORMAT </w:instrText>
      </w:r>
      <w:r w:rsidR="00E46490">
        <w:fldChar w:fldCharType="separate"/>
      </w:r>
      <w:r w:rsidR="001A7C23" w:rsidRPr="001A7C23">
        <w:rPr>
          <w:sz w:val="24"/>
          <w:szCs w:val="24"/>
        </w:rPr>
        <w:t>3.2</w:t>
      </w:r>
      <w:r w:rsidR="00E4649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E46490">
        <w:fldChar w:fldCharType="begin"/>
      </w:r>
      <w:r w:rsidR="00E46490">
        <w:instrText xml:space="preserve"> REF _Ref191386109 \n \h  \* MERGEFORMAT </w:instrText>
      </w:r>
      <w:r w:rsidR="00E46490">
        <w:fldChar w:fldCharType="separate"/>
      </w:r>
      <w:r w:rsidR="001A7C23" w:rsidRPr="001A7C23">
        <w:rPr>
          <w:color w:val="000000"/>
          <w:sz w:val="24"/>
          <w:szCs w:val="24"/>
        </w:rPr>
        <w:t>3.3.2</w:t>
      </w:r>
      <w:r w:rsidR="00E46490">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E46490">
        <w:fldChar w:fldCharType="begin"/>
      </w:r>
      <w:r w:rsidR="00E46490">
        <w:instrText xml:space="preserve"> REF _Ref306005578 \r \h  \* MERGEFORMAT </w:instrText>
      </w:r>
      <w:r w:rsidR="00E46490">
        <w:fldChar w:fldCharType="separate"/>
      </w:r>
      <w:r w:rsidR="001A7C23" w:rsidRPr="001A7C23">
        <w:rPr>
          <w:sz w:val="24"/>
          <w:szCs w:val="24"/>
        </w:rPr>
        <w:t>3.3.8.3</w:t>
      </w:r>
      <w:r w:rsidR="00E46490">
        <w:fldChar w:fldCharType="end"/>
      </w:r>
      <w:r w:rsidR="00F21407" w:rsidRPr="00F21407">
        <w:rPr>
          <w:sz w:val="24"/>
          <w:szCs w:val="24"/>
        </w:rPr>
        <w:t xml:space="preserve"> и подразделе </w:t>
      </w:r>
      <w:r w:rsidR="00E46490">
        <w:fldChar w:fldCharType="begin"/>
      </w:r>
      <w:r w:rsidR="00E46490">
        <w:instrText xml:space="preserve"> REF _Ref441574649 \r \h  \* MERGEFORMAT </w:instrText>
      </w:r>
      <w:r w:rsidR="00E46490">
        <w:fldChar w:fldCharType="separate"/>
      </w:r>
      <w:r w:rsidR="001A7C23" w:rsidRPr="001A7C23">
        <w:rPr>
          <w:sz w:val="24"/>
          <w:szCs w:val="24"/>
        </w:rPr>
        <w:t>5.18</w:t>
      </w:r>
      <w:r w:rsidR="00E4649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46490">
        <w:fldChar w:fldCharType="begin"/>
      </w:r>
      <w:r w:rsidR="00E46490">
        <w:instrText xml:space="preserve"> REF _Ref191386164 \r \h  \* MERGEFORMAT </w:instrText>
      </w:r>
      <w:r w:rsidR="00E46490">
        <w:fldChar w:fldCharType="separate"/>
      </w:r>
      <w:r w:rsidR="001A7C23" w:rsidRPr="001A7C23">
        <w:rPr>
          <w:sz w:val="24"/>
          <w:szCs w:val="24"/>
        </w:rPr>
        <w:t xml:space="preserve"> 1.4.1 </w:t>
      </w:r>
      <w:r w:rsidR="00E4649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46490">
        <w:fldChar w:fldCharType="begin"/>
      </w:r>
      <w:r w:rsidR="00E46490">
        <w:instrText xml:space="preserve"> REF _Ref306978606 \r \h  \* MERGEFORMAT </w:instrText>
      </w:r>
      <w:r w:rsidR="00E46490">
        <w:fldChar w:fldCharType="separate"/>
      </w:r>
      <w:r w:rsidR="001A7C23" w:rsidRPr="001A7C23">
        <w:rPr>
          <w:sz w:val="24"/>
          <w:szCs w:val="24"/>
        </w:rPr>
        <w:t xml:space="preserve"> 1.4.2 </w:t>
      </w:r>
      <w:r w:rsidR="00E46490">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46490">
        <w:fldChar w:fldCharType="begin"/>
      </w:r>
      <w:r w:rsidR="00E46490">
        <w:instrText xml:space="preserve"> REF _Ref306114966 \r \h  \* MERGEFORMAT </w:instrText>
      </w:r>
      <w:r w:rsidR="00E46490">
        <w:fldChar w:fldCharType="separate"/>
      </w:r>
      <w:r w:rsidR="001A7C23" w:rsidRPr="001A7C23">
        <w:rPr>
          <w:sz w:val="24"/>
          <w:szCs w:val="24"/>
        </w:rPr>
        <w:t>3.3.11</w:t>
      </w:r>
      <w:r w:rsidR="00E4649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5107E">
        <w:rPr>
          <w:b w:val="0"/>
        </w:rPr>
        <w:fldChar w:fldCharType="begin"/>
      </w:r>
      <w:r w:rsidR="002D4BC6">
        <w:rPr>
          <w:b w:val="0"/>
        </w:rPr>
        <w:instrText xml:space="preserve"> REF _Ref440275279 \r \h </w:instrText>
      </w:r>
      <w:r w:rsidR="0075107E">
        <w:rPr>
          <w:b w:val="0"/>
        </w:rPr>
      </w:r>
      <w:r w:rsidR="0075107E">
        <w:rPr>
          <w:b w:val="0"/>
        </w:rPr>
        <w:fldChar w:fldCharType="separate"/>
      </w:r>
      <w:r w:rsidR="001A7C23">
        <w:rPr>
          <w:b w:val="0"/>
        </w:rPr>
        <w:t>1.1.4</w:t>
      </w:r>
      <w:r w:rsidR="0075107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46490">
        <w:fldChar w:fldCharType="begin"/>
      </w:r>
      <w:r w:rsidR="00E46490">
        <w:instrText xml:space="preserve"> REF _Ref305973147 \r \h  \* MERGEFORMAT </w:instrText>
      </w:r>
      <w:r w:rsidR="00E46490">
        <w:fldChar w:fldCharType="separate"/>
      </w:r>
      <w:r w:rsidR="001A7C23" w:rsidRPr="001A7C23">
        <w:rPr>
          <w:b w:val="0"/>
          <w:szCs w:val="24"/>
        </w:rPr>
        <w:t>3.3</w:t>
      </w:r>
      <w:r w:rsidR="00E46490">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E46490">
        <w:fldChar w:fldCharType="begin"/>
      </w:r>
      <w:r w:rsidR="00E46490">
        <w:instrText xml:space="preserve"> REF _Ref55336310 \r \h  \* MERGEFORMAT </w:instrText>
      </w:r>
      <w:r w:rsidR="00E46490">
        <w:fldChar w:fldCharType="separate"/>
      </w:r>
      <w:r w:rsidR="001A7C23" w:rsidRPr="001A7C23">
        <w:rPr>
          <w:b w:val="0"/>
          <w:szCs w:val="24"/>
        </w:rPr>
        <w:t>5.1</w:t>
      </w:r>
      <w:r w:rsidR="00E4649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46490">
        <w:fldChar w:fldCharType="begin"/>
      </w:r>
      <w:r w:rsidR="00E46490">
        <w:instrText xml:space="preserve"> REF _Ref440284918 \r \h  \* MERGEFORMAT </w:instrText>
      </w:r>
      <w:r w:rsidR="00E46490">
        <w:fldChar w:fldCharType="separate"/>
      </w:r>
      <w:r w:rsidR="001A7C23" w:rsidRPr="001A7C23">
        <w:rPr>
          <w:b w:val="0"/>
          <w:szCs w:val="24"/>
        </w:rPr>
        <w:t>5.2</w:t>
      </w:r>
      <w:r w:rsidR="00E4649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46490">
        <w:fldChar w:fldCharType="begin"/>
      </w:r>
      <w:r w:rsidR="00E46490">
        <w:instrText xml:space="preserve"> REF _Ref440537086 \r \h  \* MERGEFORMAT </w:instrText>
      </w:r>
      <w:r w:rsidR="00E46490">
        <w:fldChar w:fldCharType="separate"/>
      </w:r>
      <w:r w:rsidR="001A7C23" w:rsidRPr="001A7C23">
        <w:rPr>
          <w:b w:val="0"/>
          <w:bCs w:val="0"/>
          <w:szCs w:val="24"/>
        </w:rPr>
        <w:t>5.3</w:t>
      </w:r>
      <w:r w:rsidR="00E4649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46490">
        <w:fldChar w:fldCharType="begin"/>
      </w:r>
      <w:r w:rsidR="00E46490">
        <w:instrText xml:space="preserve"> REF _Ref440284947 \r \h  \* MERGEFORMAT </w:instrText>
      </w:r>
      <w:r w:rsidR="00E46490">
        <w:fldChar w:fldCharType="separate"/>
      </w:r>
      <w:r w:rsidR="001A7C23" w:rsidRPr="001A7C23">
        <w:rPr>
          <w:b w:val="0"/>
          <w:szCs w:val="24"/>
        </w:rPr>
        <w:t>5.4</w:t>
      </w:r>
      <w:r w:rsidR="00E4649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5107E">
        <w:rPr>
          <w:b w:val="0"/>
          <w:szCs w:val="24"/>
        </w:rPr>
        <w:fldChar w:fldCharType="begin"/>
      </w:r>
      <w:r w:rsidR="00B8118F">
        <w:rPr>
          <w:b w:val="0"/>
          <w:szCs w:val="24"/>
        </w:rPr>
        <w:instrText xml:space="preserve"> REF _Ref440361439 \r \h </w:instrText>
      </w:r>
      <w:r w:rsidR="0075107E">
        <w:rPr>
          <w:b w:val="0"/>
          <w:szCs w:val="24"/>
        </w:rPr>
      </w:r>
      <w:r w:rsidR="0075107E">
        <w:rPr>
          <w:b w:val="0"/>
          <w:szCs w:val="24"/>
        </w:rPr>
        <w:fldChar w:fldCharType="separate"/>
      </w:r>
      <w:r w:rsidR="001A7C23">
        <w:rPr>
          <w:b w:val="0"/>
          <w:szCs w:val="24"/>
        </w:rPr>
        <w:t>5.5</w:t>
      </w:r>
      <w:r w:rsidR="0075107E">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5107E">
        <w:rPr>
          <w:b w:val="0"/>
          <w:szCs w:val="24"/>
        </w:rPr>
        <w:fldChar w:fldCharType="begin"/>
      </w:r>
      <w:r w:rsidR="00B8118F">
        <w:rPr>
          <w:b w:val="0"/>
          <w:szCs w:val="24"/>
        </w:rPr>
        <w:instrText xml:space="preserve"> REF _Ref440361531 \r \h </w:instrText>
      </w:r>
      <w:r w:rsidR="0075107E">
        <w:rPr>
          <w:b w:val="0"/>
          <w:szCs w:val="24"/>
        </w:rPr>
      </w:r>
      <w:r w:rsidR="0075107E">
        <w:rPr>
          <w:b w:val="0"/>
          <w:szCs w:val="24"/>
        </w:rPr>
        <w:fldChar w:fldCharType="separate"/>
      </w:r>
      <w:r w:rsidR="001A7C23">
        <w:rPr>
          <w:b w:val="0"/>
          <w:szCs w:val="24"/>
        </w:rPr>
        <w:t>5.6</w:t>
      </w:r>
      <w:r w:rsidR="0075107E">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5107E">
        <w:rPr>
          <w:b w:val="0"/>
          <w:szCs w:val="24"/>
        </w:rPr>
        <w:fldChar w:fldCharType="begin"/>
      </w:r>
      <w:r>
        <w:rPr>
          <w:b w:val="0"/>
          <w:szCs w:val="24"/>
        </w:rPr>
        <w:instrText xml:space="preserve"> REF _Ref440285128 \r \h </w:instrText>
      </w:r>
      <w:r w:rsidR="0075107E">
        <w:rPr>
          <w:b w:val="0"/>
          <w:szCs w:val="24"/>
        </w:rPr>
      </w:r>
      <w:r w:rsidR="0075107E">
        <w:rPr>
          <w:b w:val="0"/>
          <w:szCs w:val="24"/>
        </w:rPr>
        <w:fldChar w:fldCharType="separate"/>
      </w:r>
      <w:r w:rsidR="001A7C23">
        <w:rPr>
          <w:b w:val="0"/>
          <w:szCs w:val="24"/>
        </w:rPr>
        <w:t>3.3.14</w:t>
      </w:r>
      <w:r w:rsidR="0075107E">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5107E">
        <w:rPr>
          <w:b w:val="0"/>
          <w:szCs w:val="24"/>
        </w:rPr>
        <w:fldChar w:fldCharType="begin"/>
      </w:r>
      <w:r>
        <w:rPr>
          <w:b w:val="0"/>
          <w:szCs w:val="24"/>
        </w:rPr>
        <w:instrText xml:space="preserve"> REF _Ref305973250 \r \h </w:instrText>
      </w:r>
      <w:r w:rsidR="0075107E">
        <w:rPr>
          <w:b w:val="0"/>
          <w:szCs w:val="24"/>
        </w:rPr>
      </w:r>
      <w:r w:rsidR="0075107E">
        <w:rPr>
          <w:b w:val="0"/>
          <w:szCs w:val="24"/>
        </w:rPr>
        <w:fldChar w:fldCharType="separate"/>
      </w:r>
      <w:r w:rsidR="001A7C23">
        <w:rPr>
          <w:b w:val="0"/>
          <w:szCs w:val="24"/>
        </w:rPr>
        <w:t>3.5.1</w:t>
      </w:r>
      <w:r w:rsidR="0075107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5107E">
        <w:rPr>
          <w:b w:val="0"/>
          <w:szCs w:val="24"/>
        </w:rPr>
        <w:fldChar w:fldCharType="begin"/>
      </w:r>
      <w:r>
        <w:rPr>
          <w:b w:val="0"/>
          <w:szCs w:val="24"/>
        </w:rPr>
        <w:instrText xml:space="preserve"> REF _Ref303681924 \r \h </w:instrText>
      </w:r>
      <w:r w:rsidR="0075107E">
        <w:rPr>
          <w:b w:val="0"/>
          <w:szCs w:val="24"/>
        </w:rPr>
      </w:r>
      <w:r w:rsidR="0075107E">
        <w:rPr>
          <w:b w:val="0"/>
          <w:szCs w:val="24"/>
        </w:rPr>
        <w:fldChar w:fldCharType="separate"/>
      </w:r>
      <w:r w:rsidR="001A7C23">
        <w:rPr>
          <w:b w:val="0"/>
          <w:szCs w:val="24"/>
        </w:rPr>
        <w:t>3.8</w:t>
      </w:r>
      <w:r w:rsidR="0075107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5107E">
        <w:rPr>
          <w:b w:val="0"/>
        </w:rPr>
        <w:fldChar w:fldCharType="begin"/>
      </w:r>
      <w:r w:rsidR="008D2928">
        <w:rPr>
          <w:b w:val="0"/>
        </w:rPr>
        <w:instrText xml:space="preserve"> REF _Ref93264992 \r \h </w:instrText>
      </w:r>
      <w:r w:rsidR="0075107E">
        <w:rPr>
          <w:b w:val="0"/>
        </w:rPr>
      </w:r>
      <w:r w:rsidR="0075107E">
        <w:rPr>
          <w:b w:val="0"/>
        </w:rPr>
        <w:fldChar w:fldCharType="separate"/>
      </w:r>
      <w:r w:rsidR="001A7C23">
        <w:rPr>
          <w:b w:val="0"/>
        </w:rPr>
        <w:t>5.5</w:t>
      </w:r>
      <w:r w:rsidR="0075107E">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5107E">
        <w:rPr>
          <w:b w:val="0"/>
        </w:rPr>
        <w:fldChar w:fldCharType="begin"/>
      </w:r>
      <w:r w:rsidR="008D2928">
        <w:rPr>
          <w:b w:val="0"/>
        </w:rPr>
        <w:instrText xml:space="preserve"> REF _Ref440270867 \r \h </w:instrText>
      </w:r>
      <w:r w:rsidR="0075107E">
        <w:rPr>
          <w:b w:val="0"/>
        </w:rPr>
      </w:r>
      <w:r w:rsidR="0075107E">
        <w:rPr>
          <w:b w:val="0"/>
        </w:rPr>
        <w:fldChar w:fldCharType="separate"/>
      </w:r>
      <w:r w:rsidR="001A7C23">
        <w:rPr>
          <w:b w:val="0"/>
        </w:rPr>
        <w:t>2.2.3</w:t>
      </w:r>
      <w:r w:rsidR="0075107E">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46490">
        <w:fldChar w:fldCharType="begin"/>
      </w:r>
      <w:r w:rsidR="00E46490">
        <w:instrText xml:space="preserve"> REF _Ref305973033 \r \h  \* MERGEFORMAT </w:instrText>
      </w:r>
      <w:r w:rsidR="00E46490">
        <w:fldChar w:fldCharType="separate"/>
      </w:r>
      <w:r w:rsidR="001A7C23" w:rsidRPr="001A7C23">
        <w:rPr>
          <w:bCs w:val="0"/>
          <w:sz w:val="24"/>
          <w:szCs w:val="24"/>
        </w:rPr>
        <w:t>3.2</w:t>
      </w:r>
      <w:r w:rsidR="00E4649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46490">
        <w:fldChar w:fldCharType="begin"/>
      </w:r>
      <w:r w:rsidR="00E46490">
        <w:instrText xml:space="preserve"> REF _Ref305973147 \r \h  \* MERGEFORMAT </w:instrText>
      </w:r>
      <w:r w:rsidR="00E46490">
        <w:fldChar w:fldCharType="separate"/>
      </w:r>
      <w:r w:rsidR="001A7C23" w:rsidRPr="001A7C23">
        <w:rPr>
          <w:bCs w:val="0"/>
          <w:sz w:val="24"/>
          <w:szCs w:val="24"/>
        </w:rPr>
        <w:t>3.3</w:t>
      </w:r>
      <w:r w:rsidR="00E46490">
        <w:fldChar w:fldCharType="end"/>
      </w:r>
      <w:r w:rsidR="0075107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5107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00E46490">
        <w:fldChar w:fldCharType="begin"/>
      </w:r>
      <w:r w:rsidR="00E46490">
        <w:instrText xml:space="preserve"> REF _Ref305973214 \r \h  \* MERGEFORMAT </w:instrText>
      </w:r>
      <w:r w:rsidR="00E46490">
        <w:fldChar w:fldCharType="separate"/>
      </w:r>
      <w:r w:rsidR="001A7C23" w:rsidRPr="001A7C23">
        <w:rPr>
          <w:bCs w:val="0"/>
          <w:sz w:val="24"/>
          <w:szCs w:val="24"/>
        </w:rPr>
        <w:t>3.4</w:t>
      </w:r>
      <w:r w:rsidR="00E46490">
        <w:fldChar w:fldCharType="end"/>
      </w:r>
      <w:r w:rsidR="00096E9D" w:rsidRPr="00E71A48">
        <w:rPr>
          <w:bCs w:val="0"/>
          <w:sz w:val="24"/>
          <w:szCs w:val="24"/>
        </w:rPr>
        <w:t xml:space="preserve">, </w:t>
      </w:r>
      <w:r w:rsidR="00E46490">
        <w:fldChar w:fldCharType="begin"/>
      </w:r>
      <w:r w:rsidR="00E46490">
        <w:instrText xml:space="preserve"> REF _Ref303683883 \r \h  \* MERGEFORMAT </w:instrText>
      </w:r>
      <w:r w:rsidR="00E46490">
        <w:fldChar w:fldCharType="separate"/>
      </w:r>
      <w:r w:rsidR="001A7C23" w:rsidRPr="001A7C23">
        <w:rPr>
          <w:bCs w:val="0"/>
          <w:sz w:val="24"/>
          <w:szCs w:val="24"/>
        </w:rPr>
        <w:t>3.5</w:t>
      </w:r>
      <w:r w:rsidR="00E4649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46490">
        <w:fldChar w:fldCharType="begin"/>
      </w:r>
      <w:r w:rsidR="00E46490">
        <w:instrText xml:space="preserve"> REF _Ref305973250 \r \h  \* MERGEFORMAT </w:instrText>
      </w:r>
      <w:r w:rsidR="00E46490">
        <w:fldChar w:fldCharType="separate"/>
      </w:r>
      <w:r w:rsidR="001A7C23" w:rsidRPr="001A7C23">
        <w:rPr>
          <w:bCs w:val="0"/>
          <w:sz w:val="24"/>
          <w:szCs w:val="24"/>
        </w:rPr>
        <w:t>3.5</w:t>
      </w:r>
      <w:r w:rsidR="001A7C23">
        <w:t>.1</w:t>
      </w:r>
      <w:r w:rsidR="00E46490">
        <w:fldChar w:fldCharType="end"/>
      </w:r>
      <w:r w:rsidR="0075107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46490">
        <w:fldChar w:fldCharType="begin"/>
      </w:r>
      <w:r w:rsidR="00E46490">
        <w:instrText xml:space="preserve"> REF _Ref303250967 \r \h  \* MERGEFORMAT </w:instrText>
      </w:r>
      <w:r w:rsidR="00E46490">
        <w:fldChar w:fldCharType="separate"/>
      </w:r>
      <w:r w:rsidR="001A7C23" w:rsidRPr="001A7C23">
        <w:rPr>
          <w:bCs w:val="0"/>
          <w:sz w:val="24"/>
          <w:szCs w:val="24"/>
        </w:rPr>
        <w:t>3.7</w:t>
      </w:r>
      <w:r w:rsidR="00E46490">
        <w:fldChar w:fldCharType="end"/>
      </w:r>
      <w:r w:rsidR="0075107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46490">
        <w:fldChar w:fldCharType="begin"/>
      </w:r>
      <w:r w:rsidR="00E46490">
        <w:instrText xml:space="preserve"> REF _Ref303681924 \r \h  \* MERGEFORMAT </w:instrText>
      </w:r>
      <w:r w:rsidR="00E46490">
        <w:fldChar w:fldCharType="separate"/>
      </w:r>
      <w:r w:rsidR="001A7C23" w:rsidRPr="001A7C23">
        <w:rPr>
          <w:bCs w:val="0"/>
          <w:sz w:val="24"/>
          <w:szCs w:val="24"/>
        </w:rPr>
        <w:t>3.8</w:t>
      </w:r>
      <w:r w:rsidR="00E46490">
        <w:fldChar w:fldCharType="end"/>
      </w:r>
      <w:r w:rsidR="0075107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46490">
        <w:fldChar w:fldCharType="begin"/>
      </w:r>
      <w:r w:rsidR="00E46490">
        <w:instrText xml:space="preserve"> REF _Ref303683929 \r \h  \* MERGEFORMAT </w:instrText>
      </w:r>
      <w:r w:rsidR="00E46490">
        <w:fldChar w:fldCharType="separate"/>
      </w:r>
      <w:r w:rsidR="001A7C23" w:rsidRPr="001A7C23">
        <w:rPr>
          <w:bCs w:val="0"/>
          <w:sz w:val="24"/>
          <w:szCs w:val="24"/>
        </w:rPr>
        <w:t>3.10</w:t>
      </w:r>
      <w:r w:rsidR="00E4649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46490">
        <w:fldChar w:fldCharType="begin"/>
      </w:r>
      <w:r w:rsidR="00E46490">
        <w:instrText xml:space="preserve"> REF _Ref306140410 \r \h  \* MERGEFORMAT </w:instrText>
      </w:r>
      <w:r w:rsidR="00E46490">
        <w:fldChar w:fldCharType="separate"/>
      </w:r>
      <w:r w:rsidR="001A7C23" w:rsidRPr="001A7C23">
        <w:rPr>
          <w:bCs w:val="0"/>
          <w:sz w:val="24"/>
          <w:szCs w:val="24"/>
        </w:rPr>
        <w:t>3.11</w:t>
      </w:r>
      <w:r w:rsidR="00E4649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46490">
        <w:fldChar w:fldCharType="begin"/>
      </w:r>
      <w:r w:rsidR="00E46490">
        <w:instrText xml:space="preserve"> REF _Ref306140451 \r \h  \* MERGEFORMAT </w:instrText>
      </w:r>
      <w:r w:rsidR="00E46490">
        <w:fldChar w:fldCharType="separate"/>
      </w:r>
      <w:r w:rsidR="001A7C23" w:rsidRPr="001A7C23">
        <w:rPr>
          <w:bCs w:val="0"/>
          <w:sz w:val="24"/>
          <w:szCs w:val="24"/>
        </w:rPr>
        <w:t>3.12</w:t>
      </w:r>
      <w:r w:rsidR="00E4649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46490">
        <w:fldChar w:fldCharType="begin"/>
      </w:r>
      <w:r w:rsidR="00E46490">
        <w:instrText xml:space="preserve"> REF _Ref302563524 \n \h  \* MERGEFORMAT </w:instrText>
      </w:r>
      <w:r w:rsidR="00E46490">
        <w:fldChar w:fldCharType="separate"/>
      </w:r>
      <w:r w:rsidR="001A7C23" w:rsidRPr="001A7C23">
        <w:rPr>
          <w:sz w:val="24"/>
          <w:szCs w:val="24"/>
        </w:rPr>
        <w:t>1.1.1</w:t>
      </w:r>
      <w:r w:rsidR="00E4649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5107E">
        <w:rPr>
          <w:bCs w:val="0"/>
          <w:sz w:val="24"/>
          <w:szCs w:val="24"/>
        </w:rPr>
        <w:fldChar w:fldCharType="begin"/>
      </w:r>
      <w:r w:rsidR="008D2928">
        <w:rPr>
          <w:bCs w:val="0"/>
          <w:sz w:val="24"/>
          <w:szCs w:val="24"/>
        </w:rPr>
        <w:instrText xml:space="preserve"> REF _Ref55336310 \r \h </w:instrText>
      </w:r>
      <w:r w:rsidR="0075107E">
        <w:rPr>
          <w:bCs w:val="0"/>
          <w:sz w:val="24"/>
          <w:szCs w:val="24"/>
        </w:rPr>
      </w:r>
      <w:r w:rsidR="0075107E">
        <w:rPr>
          <w:bCs w:val="0"/>
          <w:sz w:val="24"/>
          <w:szCs w:val="24"/>
        </w:rPr>
        <w:fldChar w:fldCharType="separate"/>
      </w:r>
      <w:r w:rsidR="001A7C23">
        <w:rPr>
          <w:bCs w:val="0"/>
          <w:sz w:val="24"/>
          <w:szCs w:val="24"/>
        </w:rPr>
        <w:t>5.1</w:t>
      </w:r>
      <w:r w:rsidR="0075107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5107E">
        <w:rPr>
          <w:bCs w:val="0"/>
          <w:sz w:val="24"/>
          <w:szCs w:val="24"/>
        </w:rPr>
        <w:fldChar w:fldCharType="begin"/>
      </w:r>
      <w:r>
        <w:rPr>
          <w:bCs w:val="0"/>
          <w:sz w:val="24"/>
          <w:szCs w:val="24"/>
        </w:rPr>
        <w:instrText xml:space="preserve"> REF _Ref440271072 \r \h </w:instrText>
      </w:r>
      <w:r w:rsidR="0075107E">
        <w:rPr>
          <w:bCs w:val="0"/>
          <w:sz w:val="24"/>
          <w:szCs w:val="24"/>
        </w:rPr>
      </w:r>
      <w:r w:rsidR="0075107E">
        <w:rPr>
          <w:bCs w:val="0"/>
          <w:sz w:val="24"/>
          <w:szCs w:val="24"/>
        </w:rPr>
        <w:fldChar w:fldCharType="separate"/>
      </w:r>
      <w:r w:rsidR="001A7C23">
        <w:rPr>
          <w:bCs w:val="0"/>
          <w:sz w:val="24"/>
          <w:szCs w:val="24"/>
        </w:rPr>
        <w:t>5.2</w:t>
      </w:r>
      <w:r w:rsidR="0075107E">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5107E">
        <w:rPr>
          <w:bCs w:val="0"/>
          <w:sz w:val="24"/>
          <w:szCs w:val="24"/>
        </w:rPr>
        <w:fldChar w:fldCharType="begin"/>
      </w:r>
      <w:r w:rsidR="007502E0">
        <w:rPr>
          <w:bCs w:val="0"/>
          <w:sz w:val="24"/>
          <w:szCs w:val="24"/>
        </w:rPr>
        <w:instrText xml:space="preserve"> REF _Ref440537086 \r \h </w:instrText>
      </w:r>
      <w:r w:rsidR="0075107E">
        <w:rPr>
          <w:bCs w:val="0"/>
          <w:sz w:val="24"/>
          <w:szCs w:val="24"/>
        </w:rPr>
      </w:r>
      <w:r w:rsidR="0075107E">
        <w:rPr>
          <w:bCs w:val="0"/>
          <w:sz w:val="24"/>
          <w:szCs w:val="24"/>
        </w:rPr>
        <w:fldChar w:fldCharType="separate"/>
      </w:r>
      <w:r w:rsidR="001A7C23">
        <w:rPr>
          <w:bCs w:val="0"/>
          <w:sz w:val="24"/>
          <w:szCs w:val="24"/>
        </w:rPr>
        <w:t>5.3</w:t>
      </w:r>
      <w:r w:rsidR="0075107E">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5107E">
        <w:rPr>
          <w:bCs w:val="0"/>
          <w:sz w:val="24"/>
          <w:szCs w:val="24"/>
        </w:rPr>
        <w:fldChar w:fldCharType="begin"/>
      </w:r>
      <w:r w:rsidR="00B71B9D">
        <w:rPr>
          <w:bCs w:val="0"/>
          <w:sz w:val="24"/>
          <w:szCs w:val="24"/>
        </w:rPr>
        <w:instrText xml:space="preserve"> REF _Ref440271036 \r \h </w:instrText>
      </w:r>
      <w:r w:rsidR="0075107E">
        <w:rPr>
          <w:bCs w:val="0"/>
          <w:sz w:val="24"/>
          <w:szCs w:val="24"/>
        </w:rPr>
      </w:r>
      <w:r w:rsidR="0075107E">
        <w:rPr>
          <w:bCs w:val="0"/>
          <w:sz w:val="24"/>
          <w:szCs w:val="24"/>
        </w:rPr>
        <w:fldChar w:fldCharType="separate"/>
      </w:r>
      <w:r w:rsidR="001A7C23">
        <w:rPr>
          <w:bCs w:val="0"/>
          <w:sz w:val="24"/>
          <w:szCs w:val="24"/>
        </w:rPr>
        <w:t>5.4</w:t>
      </w:r>
      <w:r w:rsidR="0075107E">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5107E">
        <w:rPr>
          <w:bCs w:val="0"/>
          <w:sz w:val="24"/>
          <w:szCs w:val="24"/>
        </w:rPr>
        <w:fldChar w:fldCharType="begin"/>
      </w:r>
      <w:r>
        <w:rPr>
          <w:bCs w:val="0"/>
          <w:sz w:val="24"/>
          <w:szCs w:val="24"/>
        </w:rPr>
        <w:instrText xml:space="preserve"> REF _Ref440361914 \r \h </w:instrText>
      </w:r>
      <w:r w:rsidR="0075107E">
        <w:rPr>
          <w:bCs w:val="0"/>
          <w:sz w:val="24"/>
          <w:szCs w:val="24"/>
        </w:rPr>
      </w:r>
      <w:r w:rsidR="0075107E">
        <w:rPr>
          <w:bCs w:val="0"/>
          <w:sz w:val="24"/>
          <w:szCs w:val="24"/>
        </w:rPr>
        <w:fldChar w:fldCharType="separate"/>
      </w:r>
      <w:r w:rsidR="001A7C23">
        <w:rPr>
          <w:bCs w:val="0"/>
          <w:sz w:val="24"/>
          <w:szCs w:val="24"/>
        </w:rPr>
        <w:t>5.5</w:t>
      </w:r>
      <w:r w:rsidR="0075107E">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46490">
        <w:fldChar w:fldCharType="begin"/>
      </w:r>
      <w:r w:rsidR="00E46490">
        <w:instrText xml:space="preserve"> REF _Ref191386407 \r \h  \* MERGEFORMAT </w:instrText>
      </w:r>
      <w:r w:rsidR="00E46490">
        <w:fldChar w:fldCharType="separate"/>
      </w:r>
      <w:r w:rsidR="001A7C23" w:rsidRPr="001A7C23">
        <w:rPr>
          <w:bCs w:val="0"/>
          <w:sz w:val="24"/>
          <w:szCs w:val="24"/>
        </w:rPr>
        <w:t>3.3.8</w:t>
      </w:r>
      <w:r w:rsidR="00E46490">
        <w:fldChar w:fldCharType="end"/>
      </w:r>
      <w:r w:rsidR="00FF4BD0" w:rsidRPr="00E71A48">
        <w:rPr>
          <w:bCs w:val="0"/>
          <w:sz w:val="24"/>
          <w:szCs w:val="24"/>
        </w:rPr>
        <w:t>)</w:t>
      </w:r>
      <w:r w:rsidR="00B71B9D">
        <w:rPr>
          <w:bCs w:val="0"/>
          <w:sz w:val="24"/>
          <w:szCs w:val="24"/>
        </w:rPr>
        <w:t>;</w:t>
      </w:r>
    </w:p>
    <w:p w:rsidR="00717F60" w:rsidRPr="00BE386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BE3869">
        <w:rPr>
          <w:bCs w:val="0"/>
          <w:sz w:val="24"/>
          <w:szCs w:val="24"/>
        </w:rPr>
        <w:t xml:space="preserve">Протокол разногласий к проекту </w:t>
      </w:r>
      <w:r w:rsidR="00123C70" w:rsidRPr="00BE3869">
        <w:rPr>
          <w:bCs w:val="0"/>
          <w:sz w:val="24"/>
          <w:szCs w:val="24"/>
        </w:rPr>
        <w:t>Договор</w:t>
      </w:r>
      <w:r w:rsidRPr="00BE3869">
        <w:rPr>
          <w:bCs w:val="0"/>
          <w:sz w:val="24"/>
          <w:szCs w:val="24"/>
        </w:rPr>
        <w:t xml:space="preserve">а по форме и в соответствии с инструкциями, приведенными в настоящей </w:t>
      </w:r>
      <w:r w:rsidR="00AE0F91" w:rsidRPr="00BE3869">
        <w:rPr>
          <w:bCs w:val="0"/>
          <w:sz w:val="24"/>
          <w:szCs w:val="24"/>
        </w:rPr>
        <w:t>Д</w:t>
      </w:r>
      <w:r w:rsidRPr="00BE3869">
        <w:rPr>
          <w:bCs w:val="0"/>
          <w:sz w:val="24"/>
          <w:szCs w:val="24"/>
        </w:rPr>
        <w:t>окументации (</w:t>
      </w:r>
      <w:r w:rsidR="003F3A69" w:rsidRPr="00BE3869">
        <w:rPr>
          <w:bCs w:val="0"/>
          <w:spacing w:val="-2"/>
          <w:sz w:val="24"/>
          <w:szCs w:val="24"/>
        </w:rPr>
        <w:t>под</w:t>
      </w:r>
      <w:r w:rsidR="003F3A69" w:rsidRPr="00BE3869">
        <w:rPr>
          <w:bCs w:val="0"/>
          <w:sz w:val="24"/>
          <w:szCs w:val="24"/>
        </w:rPr>
        <w:t>раздел</w:t>
      </w:r>
      <w:r w:rsidRPr="00BE3869">
        <w:rPr>
          <w:bCs w:val="0"/>
          <w:sz w:val="24"/>
          <w:szCs w:val="24"/>
        </w:rPr>
        <w:t xml:space="preserve"> </w:t>
      </w:r>
      <w:r w:rsidR="0075107E" w:rsidRPr="00BE3869">
        <w:rPr>
          <w:bCs w:val="0"/>
          <w:sz w:val="24"/>
          <w:szCs w:val="24"/>
        </w:rPr>
        <w:fldChar w:fldCharType="begin"/>
      </w:r>
      <w:r w:rsidR="000A00E6" w:rsidRPr="00BE3869">
        <w:rPr>
          <w:bCs w:val="0"/>
          <w:sz w:val="24"/>
          <w:szCs w:val="24"/>
        </w:rPr>
        <w:instrText xml:space="preserve"> REF _Ref440361610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5.6</w:t>
      </w:r>
      <w:r w:rsidR="0075107E" w:rsidRPr="00BE3869">
        <w:rPr>
          <w:bCs w:val="0"/>
          <w:sz w:val="24"/>
          <w:szCs w:val="24"/>
        </w:rPr>
        <w:fldChar w:fldCharType="end"/>
      </w:r>
      <w:r w:rsidR="00B71B9D" w:rsidRPr="00BE3869">
        <w:rPr>
          <w:bCs w:val="0"/>
          <w:sz w:val="24"/>
          <w:szCs w:val="24"/>
        </w:rPr>
        <w:t>);</w:t>
      </w:r>
    </w:p>
    <w:p w:rsidR="0079270A" w:rsidRPr="00BE3869"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248" w:name="_Ref440547715"/>
      <w:r w:rsidRPr="00BE3869">
        <w:rPr>
          <w:bCs w:val="0"/>
          <w:sz w:val="24"/>
          <w:szCs w:val="24"/>
        </w:rPr>
        <w:t>П</w:t>
      </w:r>
      <w:r w:rsidR="00392410" w:rsidRPr="00BE3869">
        <w:rPr>
          <w:bCs w:val="0"/>
          <w:sz w:val="24"/>
          <w:szCs w:val="24"/>
        </w:rPr>
        <w:t>редварительн</w:t>
      </w:r>
      <w:r w:rsidRPr="00BE3869">
        <w:rPr>
          <w:bCs w:val="0"/>
          <w:sz w:val="24"/>
          <w:szCs w:val="24"/>
        </w:rPr>
        <w:t>ый</w:t>
      </w:r>
      <w:r w:rsidR="00392410" w:rsidRPr="00BE3869">
        <w:rPr>
          <w:bCs w:val="0"/>
          <w:sz w:val="24"/>
          <w:szCs w:val="24"/>
        </w:rPr>
        <w:t xml:space="preserve"> </w:t>
      </w:r>
      <w:r w:rsidR="0079270A" w:rsidRPr="00BE3869">
        <w:rPr>
          <w:sz w:val="24"/>
          <w:szCs w:val="24"/>
        </w:rPr>
        <w:t>договор комплексного страхования строительно-монтажных рисков</w:t>
      </w:r>
      <w:r w:rsidRPr="00BE3869">
        <w:rPr>
          <w:sz w:val="24"/>
          <w:szCs w:val="24"/>
        </w:rPr>
        <w:t xml:space="preserve"> </w:t>
      </w:r>
      <w:r w:rsidRPr="00BE3869">
        <w:rPr>
          <w:bCs w:val="0"/>
          <w:sz w:val="24"/>
          <w:szCs w:val="24"/>
        </w:rPr>
        <w:t>(</w:t>
      </w:r>
      <w:proofErr w:type="spellStart"/>
      <w:r w:rsidRPr="00BE3869">
        <w:rPr>
          <w:bCs w:val="0"/>
          <w:sz w:val="24"/>
          <w:szCs w:val="24"/>
        </w:rPr>
        <w:t>пп</w:t>
      </w:r>
      <w:proofErr w:type="spellEnd"/>
      <w:r w:rsidRPr="00BE3869">
        <w:rPr>
          <w:bCs w:val="0"/>
          <w:sz w:val="24"/>
          <w:szCs w:val="24"/>
        </w:rPr>
        <w:t xml:space="preserve">. </w:t>
      </w:r>
      <w:r w:rsidR="0075107E" w:rsidRPr="00BE3869">
        <w:rPr>
          <w:bCs w:val="0"/>
          <w:sz w:val="24"/>
          <w:szCs w:val="24"/>
        </w:rPr>
        <w:fldChar w:fldCharType="begin"/>
      </w:r>
      <w:r w:rsidR="00AB2CB8" w:rsidRPr="00BE3869">
        <w:rPr>
          <w:bCs w:val="0"/>
          <w:sz w:val="24"/>
          <w:szCs w:val="24"/>
        </w:rPr>
        <w:instrText xml:space="preserve"> REF _Ref440552284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г)</w:t>
      </w:r>
      <w:r w:rsidR="0075107E" w:rsidRPr="00BE3869">
        <w:rPr>
          <w:bCs w:val="0"/>
          <w:sz w:val="24"/>
          <w:szCs w:val="24"/>
        </w:rPr>
        <w:fldChar w:fldCharType="end"/>
      </w:r>
      <w:r w:rsidRPr="00BE3869">
        <w:rPr>
          <w:bCs w:val="0"/>
          <w:sz w:val="24"/>
          <w:szCs w:val="24"/>
        </w:rPr>
        <w:t xml:space="preserve"> пункта </w:t>
      </w:r>
      <w:r w:rsidR="0075107E" w:rsidRPr="00BE3869">
        <w:rPr>
          <w:bCs w:val="0"/>
          <w:sz w:val="24"/>
          <w:szCs w:val="24"/>
        </w:rPr>
        <w:fldChar w:fldCharType="begin"/>
      </w:r>
      <w:r w:rsidRPr="00BE3869">
        <w:rPr>
          <w:bCs w:val="0"/>
          <w:sz w:val="24"/>
          <w:szCs w:val="24"/>
        </w:rPr>
        <w:instrText xml:space="preserve"> REF _Ref306005578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3.3.8.3</w:t>
      </w:r>
      <w:r w:rsidR="0075107E" w:rsidRPr="00BE3869">
        <w:rPr>
          <w:bCs w:val="0"/>
          <w:sz w:val="24"/>
          <w:szCs w:val="24"/>
        </w:rPr>
        <w:fldChar w:fldCharType="end"/>
      </w:r>
      <w:r w:rsidRPr="00BE3869">
        <w:rPr>
          <w:bCs w:val="0"/>
          <w:sz w:val="24"/>
          <w:szCs w:val="24"/>
        </w:rPr>
        <w:t>);</w:t>
      </w:r>
    </w:p>
    <w:bookmarkEnd w:id="248"/>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BE3869">
        <w:rPr>
          <w:bCs w:val="0"/>
          <w:sz w:val="24"/>
          <w:szCs w:val="24"/>
        </w:rPr>
        <w:t xml:space="preserve">Иные документы, которые, по мнению </w:t>
      </w:r>
      <w:r w:rsidR="009C744E" w:rsidRPr="00BE3869">
        <w:rPr>
          <w:bCs w:val="0"/>
          <w:sz w:val="24"/>
          <w:szCs w:val="24"/>
        </w:rPr>
        <w:t>Участник</w:t>
      </w:r>
      <w:r w:rsidRPr="00BE3869">
        <w:rPr>
          <w:bCs w:val="0"/>
          <w:sz w:val="24"/>
          <w:szCs w:val="24"/>
        </w:rPr>
        <w:t>а, подтверждают соответствие установленным требованиям, с соответствующими</w:t>
      </w:r>
      <w:r w:rsidRPr="00E71A48">
        <w:rPr>
          <w:bCs w:val="0"/>
          <w:sz w:val="24"/>
          <w:szCs w:val="24"/>
        </w:rPr>
        <w:t xml:space="preserve">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9"/>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5107E">
        <w:rPr>
          <w:bCs w:val="0"/>
          <w:sz w:val="24"/>
          <w:szCs w:val="24"/>
          <w:lang w:eastAsia="ru-RU"/>
        </w:rPr>
        <w:fldChar w:fldCharType="begin"/>
      </w:r>
      <w:r w:rsidR="00A154B7">
        <w:rPr>
          <w:bCs w:val="0"/>
          <w:sz w:val="24"/>
          <w:szCs w:val="24"/>
          <w:lang w:eastAsia="ru-RU"/>
        </w:rPr>
        <w:instrText xml:space="preserve"> REF _Ref55336310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5.1</w:t>
      </w:r>
      <w:r w:rsidR="0075107E">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5107E">
        <w:rPr>
          <w:sz w:val="24"/>
          <w:szCs w:val="24"/>
        </w:rPr>
        <w:fldChar w:fldCharType="begin"/>
      </w:r>
      <w:r w:rsidR="00F463E8">
        <w:rPr>
          <w:sz w:val="24"/>
          <w:szCs w:val="24"/>
        </w:rPr>
        <w:instrText xml:space="preserve"> REF _Ref440279062 \r \h </w:instrText>
      </w:r>
      <w:r w:rsidR="0075107E">
        <w:rPr>
          <w:sz w:val="24"/>
          <w:szCs w:val="24"/>
        </w:rPr>
      </w:r>
      <w:r w:rsidR="0075107E">
        <w:rPr>
          <w:sz w:val="24"/>
          <w:szCs w:val="24"/>
        </w:rPr>
        <w:fldChar w:fldCharType="separate"/>
      </w:r>
      <w:r w:rsidR="001A7C23">
        <w:rPr>
          <w:sz w:val="24"/>
          <w:szCs w:val="24"/>
        </w:rPr>
        <w:t>б)</w:t>
      </w:r>
      <w:r w:rsidR="0075107E">
        <w:rPr>
          <w:sz w:val="24"/>
          <w:szCs w:val="24"/>
        </w:rPr>
        <w:fldChar w:fldCharType="end"/>
      </w:r>
      <w:r w:rsidR="00F463E8">
        <w:rPr>
          <w:sz w:val="24"/>
          <w:szCs w:val="24"/>
        </w:rPr>
        <w:t xml:space="preserve"> п. </w:t>
      </w:r>
      <w:r w:rsidR="0075107E">
        <w:rPr>
          <w:sz w:val="24"/>
          <w:szCs w:val="24"/>
        </w:rPr>
        <w:fldChar w:fldCharType="begin"/>
      </w:r>
      <w:r w:rsidR="00F463E8">
        <w:rPr>
          <w:sz w:val="24"/>
          <w:szCs w:val="24"/>
        </w:rPr>
        <w:instrText xml:space="preserve"> REF _Ref306005578 \r \h </w:instrText>
      </w:r>
      <w:r w:rsidR="0075107E">
        <w:rPr>
          <w:sz w:val="24"/>
          <w:szCs w:val="24"/>
        </w:rPr>
      </w:r>
      <w:r w:rsidR="0075107E">
        <w:rPr>
          <w:sz w:val="24"/>
          <w:szCs w:val="24"/>
        </w:rPr>
        <w:fldChar w:fldCharType="separate"/>
      </w:r>
      <w:r w:rsidR="001A7C23">
        <w:rPr>
          <w:sz w:val="24"/>
          <w:szCs w:val="24"/>
        </w:rPr>
        <w:t>3.3.8.3</w:t>
      </w:r>
      <w:r w:rsidR="0075107E">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46490">
        <w:fldChar w:fldCharType="begin"/>
      </w:r>
      <w:r w:rsidR="00E46490">
        <w:instrText xml:space="preserve"> REF _Ref444168907 \r \h  \* MERGEFORMAT </w:instrText>
      </w:r>
      <w:r w:rsidR="00E46490">
        <w:fldChar w:fldCharType="separate"/>
      </w:r>
      <w:r w:rsidR="001A7C23" w:rsidRPr="001A7C23">
        <w:rPr>
          <w:bCs w:val="0"/>
          <w:sz w:val="24"/>
          <w:szCs w:val="24"/>
          <w:lang w:eastAsia="ru-RU"/>
        </w:rPr>
        <w:t>5.7.1</w:t>
      </w:r>
      <w:r w:rsidR="00E46490">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E46490">
        <w:fldChar w:fldCharType="begin"/>
      </w:r>
      <w:r w:rsidR="00E46490">
        <w:instrText xml:space="preserve"> REF _Ref444168917 \r \h  \* MERGEFORMAT </w:instrText>
      </w:r>
      <w:r w:rsidR="00E46490">
        <w:fldChar w:fldCharType="separate"/>
      </w:r>
      <w:r w:rsidR="001A7C23" w:rsidRPr="001A7C23">
        <w:rPr>
          <w:sz w:val="24"/>
          <w:szCs w:val="24"/>
        </w:rPr>
        <w:t>5.7.2</w:t>
      </w:r>
      <w:r w:rsidR="00E46490">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5107E">
        <w:rPr>
          <w:bCs w:val="0"/>
          <w:sz w:val="24"/>
          <w:szCs w:val="24"/>
          <w:lang w:eastAsia="ru-RU"/>
        </w:rPr>
        <w:fldChar w:fldCharType="begin"/>
      </w:r>
      <w:r w:rsidR="00A154B7">
        <w:rPr>
          <w:bCs w:val="0"/>
          <w:sz w:val="24"/>
          <w:szCs w:val="24"/>
          <w:lang w:eastAsia="ru-RU"/>
        </w:rPr>
        <w:instrText xml:space="preserve"> REF _Ref440274902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5.4</w:t>
      </w:r>
      <w:r w:rsidR="0075107E">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5107E">
        <w:rPr>
          <w:bCs w:val="0"/>
          <w:sz w:val="24"/>
          <w:szCs w:val="24"/>
          <w:lang w:eastAsia="ru-RU"/>
        </w:rPr>
        <w:fldChar w:fldCharType="begin"/>
      </w:r>
      <w:r w:rsidR="00A154B7">
        <w:rPr>
          <w:bCs w:val="0"/>
          <w:sz w:val="24"/>
          <w:szCs w:val="24"/>
          <w:lang w:eastAsia="ru-RU"/>
        </w:rPr>
        <w:instrText xml:space="preserve"> REF _Ref440274913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5.2</w:t>
      </w:r>
      <w:r w:rsidR="0075107E">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5107E">
        <w:rPr>
          <w:bCs w:val="0"/>
          <w:sz w:val="24"/>
          <w:szCs w:val="24"/>
        </w:rPr>
        <w:fldChar w:fldCharType="begin"/>
      </w:r>
      <w:r w:rsidR="000A00E6">
        <w:rPr>
          <w:bCs w:val="0"/>
          <w:sz w:val="24"/>
          <w:szCs w:val="24"/>
        </w:rPr>
        <w:instrText xml:space="preserve"> REF _Ref440361959 \r \h </w:instrText>
      </w:r>
      <w:r w:rsidR="0075107E">
        <w:rPr>
          <w:bCs w:val="0"/>
          <w:sz w:val="24"/>
          <w:szCs w:val="24"/>
        </w:rPr>
      </w:r>
      <w:r w:rsidR="0075107E">
        <w:rPr>
          <w:bCs w:val="0"/>
          <w:sz w:val="24"/>
          <w:szCs w:val="24"/>
        </w:rPr>
        <w:fldChar w:fldCharType="separate"/>
      </w:r>
      <w:r w:rsidR="001A7C23">
        <w:rPr>
          <w:bCs w:val="0"/>
          <w:sz w:val="24"/>
          <w:szCs w:val="24"/>
        </w:rPr>
        <w:t>5.5</w:t>
      </w:r>
      <w:r w:rsidR="0075107E">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5107E">
        <w:rPr>
          <w:bCs w:val="0"/>
          <w:sz w:val="24"/>
          <w:szCs w:val="24"/>
        </w:rPr>
        <w:fldChar w:fldCharType="begin"/>
      </w:r>
      <w:r w:rsidR="000A00E6">
        <w:rPr>
          <w:bCs w:val="0"/>
          <w:sz w:val="24"/>
          <w:szCs w:val="24"/>
        </w:rPr>
        <w:instrText xml:space="preserve"> REF _Ref440361610 \r \h </w:instrText>
      </w:r>
      <w:r w:rsidR="0075107E">
        <w:rPr>
          <w:bCs w:val="0"/>
          <w:sz w:val="24"/>
          <w:szCs w:val="24"/>
        </w:rPr>
      </w:r>
      <w:r w:rsidR="0075107E">
        <w:rPr>
          <w:bCs w:val="0"/>
          <w:sz w:val="24"/>
          <w:szCs w:val="24"/>
        </w:rPr>
        <w:fldChar w:fldCharType="separate"/>
      </w:r>
      <w:r w:rsidR="001A7C23">
        <w:rPr>
          <w:bCs w:val="0"/>
          <w:sz w:val="24"/>
          <w:szCs w:val="24"/>
        </w:rPr>
        <w:t>5.6</w:t>
      </w:r>
      <w:r w:rsidR="0075107E">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BE386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w:t>
      </w:r>
      <w:r w:rsidR="00D90031" w:rsidRPr="00AB2CB8">
        <w:rPr>
          <w:bCs w:val="0"/>
          <w:sz w:val="24"/>
          <w:szCs w:val="24"/>
        </w:rPr>
        <w:lastRenderedPageBreak/>
        <w:t xml:space="preserve">(подраздел </w:t>
      </w:r>
      <w:r w:rsidR="00E46490">
        <w:fldChar w:fldCharType="begin"/>
      </w:r>
      <w:r w:rsidR="00E46490">
        <w:instrText xml:space="preserve"> REF _Ref306005578 \r \h  \* MERGEFORMAT </w:instrText>
      </w:r>
      <w:r w:rsidR="00E46490">
        <w:fldChar w:fldCharType="separate"/>
      </w:r>
      <w:r w:rsidR="001A7C23" w:rsidRPr="001A7C23">
        <w:rPr>
          <w:bCs w:val="0"/>
          <w:sz w:val="24"/>
          <w:szCs w:val="24"/>
        </w:rPr>
        <w:t>3.3.8.3</w:t>
      </w:r>
      <w:r w:rsidR="00E46490">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xml:space="preserve">, </w:t>
      </w:r>
      <w:r w:rsidR="00F463E8" w:rsidRPr="00BE3869">
        <w:rPr>
          <w:bCs w:val="0"/>
          <w:sz w:val="24"/>
          <w:szCs w:val="24"/>
        </w:rPr>
        <w:t>указанн</w:t>
      </w:r>
      <w:r w:rsidR="00FA5339" w:rsidRPr="00BE3869">
        <w:rPr>
          <w:bCs w:val="0"/>
          <w:sz w:val="24"/>
          <w:szCs w:val="24"/>
        </w:rPr>
        <w:t>ых</w:t>
      </w:r>
      <w:r w:rsidR="00F463E8" w:rsidRPr="00BE3869">
        <w:rPr>
          <w:bCs w:val="0"/>
          <w:sz w:val="24"/>
          <w:szCs w:val="24"/>
        </w:rPr>
        <w:t xml:space="preserve"> в </w:t>
      </w:r>
      <w:proofErr w:type="spellStart"/>
      <w:r w:rsidR="00F463E8" w:rsidRPr="00BE3869">
        <w:rPr>
          <w:sz w:val="24"/>
          <w:szCs w:val="24"/>
        </w:rPr>
        <w:t>пп</w:t>
      </w:r>
      <w:proofErr w:type="spellEnd"/>
      <w:r w:rsidR="00F463E8" w:rsidRPr="00BE3869">
        <w:rPr>
          <w:sz w:val="24"/>
          <w:szCs w:val="24"/>
        </w:rPr>
        <w:t xml:space="preserve">. </w:t>
      </w:r>
      <w:r w:rsidR="00E46490" w:rsidRPr="00BE3869">
        <w:fldChar w:fldCharType="begin"/>
      </w:r>
      <w:r w:rsidR="00E46490" w:rsidRPr="00BE3869">
        <w:instrText xml:space="preserve"> REF _Ref440279062 \r \h  \* MERGEFORMAT </w:instrText>
      </w:r>
      <w:r w:rsidR="00E46490" w:rsidRPr="00BE3869">
        <w:fldChar w:fldCharType="separate"/>
      </w:r>
      <w:r w:rsidR="001A7C23" w:rsidRPr="00BE3869">
        <w:rPr>
          <w:sz w:val="24"/>
          <w:szCs w:val="24"/>
        </w:rPr>
        <w:t>б)</w:t>
      </w:r>
      <w:r w:rsidR="00E46490" w:rsidRPr="00BE3869">
        <w:fldChar w:fldCharType="end"/>
      </w:r>
      <w:r w:rsidR="00FA5339" w:rsidRPr="00BE3869">
        <w:rPr>
          <w:sz w:val="24"/>
          <w:szCs w:val="24"/>
        </w:rPr>
        <w:t>,</w:t>
      </w:r>
      <w:r w:rsidR="007638F4" w:rsidRPr="00BE3869">
        <w:rPr>
          <w:sz w:val="24"/>
          <w:szCs w:val="24"/>
        </w:rPr>
        <w:t xml:space="preserve"> </w:t>
      </w:r>
      <w:r w:rsidR="00E46490" w:rsidRPr="00BE3869">
        <w:fldChar w:fldCharType="begin"/>
      </w:r>
      <w:r w:rsidR="00E46490" w:rsidRPr="00BE3869">
        <w:instrText xml:space="preserve"> REF _Ref440552284 \r \h  \* MERGEFORMAT </w:instrText>
      </w:r>
      <w:r w:rsidR="00E46490" w:rsidRPr="00BE3869">
        <w:fldChar w:fldCharType="separate"/>
      </w:r>
      <w:r w:rsidR="001A7C23" w:rsidRPr="00BE3869">
        <w:rPr>
          <w:bCs w:val="0"/>
          <w:sz w:val="24"/>
          <w:szCs w:val="24"/>
        </w:rPr>
        <w:t>г)</w:t>
      </w:r>
      <w:r w:rsidR="00E46490" w:rsidRPr="00BE3869">
        <w:fldChar w:fldCharType="end"/>
      </w:r>
      <w:r w:rsidR="00AB2CB8" w:rsidRPr="00BE3869">
        <w:rPr>
          <w:bCs w:val="0"/>
          <w:sz w:val="24"/>
          <w:szCs w:val="24"/>
        </w:rPr>
        <w:t xml:space="preserve">, </w:t>
      </w:r>
      <w:r w:rsidR="00E46490" w:rsidRPr="00BE3869">
        <w:fldChar w:fldCharType="begin"/>
      </w:r>
      <w:r w:rsidR="00E46490" w:rsidRPr="00BE3869">
        <w:instrText xml:space="preserve"> REF _Ref440372326 \r \h  \* MERGEFORMAT </w:instrText>
      </w:r>
      <w:r w:rsidR="00E46490" w:rsidRPr="00BE3869">
        <w:fldChar w:fldCharType="separate"/>
      </w:r>
      <w:r w:rsidR="001A7C23" w:rsidRPr="00BE3869">
        <w:rPr>
          <w:sz w:val="24"/>
          <w:szCs w:val="24"/>
        </w:rPr>
        <w:t>е)</w:t>
      </w:r>
      <w:r w:rsidR="00E46490" w:rsidRPr="00BE3869">
        <w:fldChar w:fldCharType="end"/>
      </w:r>
      <w:r w:rsidR="007638F4" w:rsidRPr="00BE3869">
        <w:rPr>
          <w:sz w:val="24"/>
          <w:szCs w:val="24"/>
        </w:rPr>
        <w:t>,</w:t>
      </w:r>
      <w:r w:rsidR="00FA5339" w:rsidRPr="00BE3869">
        <w:rPr>
          <w:sz w:val="24"/>
          <w:szCs w:val="24"/>
        </w:rPr>
        <w:t xml:space="preserve"> </w:t>
      </w:r>
      <w:r w:rsidR="00E46490" w:rsidRPr="00BE3869">
        <w:fldChar w:fldCharType="begin"/>
      </w:r>
      <w:r w:rsidR="00E46490" w:rsidRPr="00BE3869">
        <w:instrText xml:space="preserve"> REF _Ref440371812 \r \h  \* MERGEFORMAT </w:instrText>
      </w:r>
      <w:r w:rsidR="00E46490" w:rsidRPr="00BE3869">
        <w:fldChar w:fldCharType="separate"/>
      </w:r>
      <w:r w:rsidR="001A7C23" w:rsidRPr="00BE3869">
        <w:rPr>
          <w:sz w:val="24"/>
          <w:szCs w:val="24"/>
        </w:rPr>
        <w:t>н)</w:t>
      </w:r>
      <w:r w:rsidR="00E46490" w:rsidRPr="00BE3869">
        <w:fldChar w:fldCharType="end"/>
      </w:r>
      <w:r w:rsidR="00FA5339" w:rsidRPr="00BE3869">
        <w:rPr>
          <w:sz w:val="24"/>
          <w:szCs w:val="24"/>
        </w:rPr>
        <w:t xml:space="preserve">, </w:t>
      </w:r>
      <w:r w:rsidR="00E46490" w:rsidRPr="00BE3869">
        <w:fldChar w:fldCharType="begin"/>
      </w:r>
      <w:r w:rsidR="00E46490" w:rsidRPr="00BE3869">
        <w:instrText xml:space="preserve"> REF _Ref440371822 \r \h  \* MERGEFORMAT </w:instrText>
      </w:r>
      <w:r w:rsidR="00E46490" w:rsidRPr="00BE3869">
        <w:fldChar w:fldCharType="separate"/>
      </w:r>
      <w:r w:rsidR="001A7C23" w:rsidRPr="00BE3869">
        <w:rPr>
          <w:sz w:val="24"/>
          <w:szCs w:val="24"/>
        </w:rPr>
        <w:t>о)</w:t>
      </w:r>
      <w:r w:rsidR="00E46490" w:rsidRPr="00BE3869">
        <w:fldChar w:fldCharType="end"/>
      </w:r>
      <w:r w:rsidR="00F21407" w:rsidRPr="00BE3869">
        <w:rPr>
          <w:sz w:val="24"/>
          <w:szCs w:val="24"/>
        </w:rPr>
        <w:t xml:space="preserve">, </w:t>
      </w:r>
      <w:r w:rsidR="00E46490" w:rsidRPr="00BE3869">
        <w:fldChar w:fldCharType="begin"/>
      </w:r>
      <w:r w:rsidR="00E46490" w:rsidRPr="00BE3869">
        <w:instrText xml:space="preserve"> REF _Ref442189588 \r \h  \* MERGEFORMAT </w:instrText>
      </w:r>
      <w:r w:rsidR="00E46490" w:rsidRPr="00BE3869">
        <w:fldChar w:fldCharType="separate"/>
      </w:r>
      <w:r w:rsidR="001A7C23" w:rsidRPr="00BE3869">
        <w:rPr>
          <w:sz w:val="24"/>
          <w:szCs w:val="24"/>
        </w:rPr>
        <w:t>ф)</w:t>
      </w:r>
      <w:r w:rsidR="00E46490" w:rsidRPr="00BE3869">
        <w:fldChar w:fldCharType="end"/>
      </w:r>
      <w:r w:rsidR="00F463E8" w:rsidRPr="00BE3869">
        <w:rPr>
          <w:sz w:val="24"/>
          <w:szCs w:val="24"/>
        </w:rPr>
        <w:t xml:space="preserve"> п. </w:t>
      </w:r>
      <w:r w:rsidR="00E46490" w:rsidRPr="00BE3869">
        <w:fldChar w:fldCharType="begin"/>
      </w:r>
      <w:r w:rsidR="00E46490" w:rsidRPr="00BE3869">
        <w:instrText xml:space="preserve"> REF _Ref306005578 \r \h  \* MERGEFORMAT </w:instrText>
      </w:r>
      <w:r w:rsidR="00E46490" w:rsidRPr="00BE3869">
        <w:fldChar w:fldCharType="separate"/>
      </w:r>
      <w:r w:rsidR="001A7C23" w:rsidRPr="00BE3869">
        <w:rPr>
          <w:sz w:val="24"/>
          <w:szCs w:val="24"/>
        </w:rPr>
        <w:t>3.3.8.3</w:t>
      </w:r>
      <w:r w:rsidR="00E46490" w:rsidRPr="00BE3869">
        <w:fldChar w:fldCharType="end"/>
      </w:r>
      <w:r w:rsidR="00D90031" w:rsidRPr="00BE3869">
        <w:rPr>
          <w:bCs w:val="0"/>
          <w:sz w:val="24"/>
          <w:szCs w:val="24"/>
        </w:rPr>
        <w:t>)</w:t>
      </w:r>
      <w:r w:rsidRPr="00BE3869">
        <w:rPr>
          <w:bCs w:val="0"/>
          <w:sz w:val="24"/>
          <w:szCs w:val="24"/>
        </w:rPr>
        <w:t>;</w:t>
      </w:r>
    </w:p>
    <w:p w:rsidR="00D57D88" w:rsidRPr="00BE3869"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BE3869">
        <w:rPr>
          <w:bCs w:val="0"/>
          <w:sz w:val="24"/>
          <w:szCs w:val="24"/>
        </w:rPr>
        <w:t xml:space="preserve">Если Заявка подается Участником с привлечением </w:t>
      </w:r>
      <w:r w:rsidR="0046282D" w:rsidRPr="00BE3869">
        <w:rPr>
          <w:bCs w:val="0"/>
          <w:sz w:val="24"/>
          <w:szCs w:val="24"/>
        </w:rPr>
        <w:t>субподрядчиков</w:t>
      </w:r>
      <w:r w:rsidRPr="00BE3869">
        <w:rPr>
          <w:bCs w:val="0"/>
          <w:sz w:val="24"/>
          <w:szCs w:val="24"/>
        </w:rPr>
        <w:t xml:space="preserve"> – Форма </w:t>
      </w:r>
      <w:proofErr w:type="gramStart"/>
      <w:r w:rsidRPr="00BE3869">
        <w:rPr>
          <w:bCs w:val="0"/>
          <w:sz w:val="24"/>
          <w:szCs w:val="24"/>
        </w:rPr>
        <w:t xml:space="preserve">плана распределения объемов </w:t>
      </w:r>
      <w:r w:rsidR="0046282D" w:rsidRPr="00BE3869">
        <w:rPr>
          <w:bCs w:val="0"/>
          <w:sz w:val="24"/>
          <w:szCs w:val="24"/>
        </w:rPr>
        <w:t>выполнения работ</w:t>
      </w:r>
      <w:proofErr w:type="gramEnd"/>
      <w:r w:rsidRPr="00BE3869">
        <w:rPr>
          <w:bCs w:val="0"/>
          <w:sz w:val="24"/>
          <w:szCs w:val="24"/>
        </w:rPr>
        <w:t xml:space="preserve"> между Участником и </w:t>
      </w:r>
      <w:r w:rsidR="0046282D" w:rsidRPr="00BE3869">
        <w:rPr>
          <w:bCs w:val="0"/>
          <w:sz w:val="24"/>
          <w:szCs w:val="24"/>
        </w:rPr>
        <w:t>субподрядчиками</w:t>
      </w:r>
      <w:r w:rsidRPr="00BE3869">
        <w:rPr>
          <w:bCs w:val="0"/>
          <w:sz w:val="24"/>
          <w:szCs w:val="24"/>
        </w:rPr>
        <w:t xml:space="preserve"> (подраздел </w:t>
      </w:r>
      <w:r w:rsidR="0075107E" w:rsidRPr="00BE3869">
        <w:rPr>
          <w:bCs w:val="0"/>
          <w:sz w:val="24"/>
          <w:szCs w:val="24"/>
        </w:rPr>
        <w:fldChar w:fldCharType="begin"/>
      </w:r>
      <w:r w:rsidRPr="00BE3869">
        <w:rPr>
          <w:bCs w:val="0"/>
          <w:sz w:val="24"/>
          <w:szCs w:val="24"/>
        </w:rPr>
        <w:instrText xml:space="preserve"> REF _Ref440272510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5.16</w:t>
      </w:r>
      <w:r w:rsidR="0075107E" w:rsidRPr="00BE3869">
        <w:rPr>
          <w:bCs w:val="0"/>
          <w:sz w:val="24"/>
          <w:szCs w:val="24"/>
        </w:rPr>
        <w:fldChar w:fldCharType="end"/>
      </w:r>
      <w:r w:rsidRPr="00BE3869">
        <w:rPr>
          <w:bCs w:val="0"/>
          <w:sz w:val="24"/>
          <w:szCs w:val="24"/>
        </w:rPr>
        <w:t>);</w:t>
      </w:r>
    </w:p>
    <w:p w:rsidR="00D57D88" w:rsidRPr="00BE3869"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BE3869">
        <w:rPr>
          <w:bCs w:val="0"/>
          <w:sz w:val="24"/>
          <w:szCs w:val="24"/>
        </w:rPr>
        <w:t xml:space="preserve">Если Заявка подается Участником с привлечением </w:t>
      </w:r>
      <w:r w:rsidR="0046282D" w:rsidRPr="00BE3869">
        <w:rPr>
          <w:bCs w:val="0"/>
          <w:sz w:val="24"/>
          <w:szCs w:val="24"/>
        </w:rPr>
        <w:t>субподрядчиков</w:t>
      </w:r>
      <w:r w:rsidRPr="00BE3869">
        <w:rPr>
          <w:bCs w:val="0"/>
          <w:sz w:val="24"/>
          <w:szCs w:val="24"/>
        </w:rPr>
        <w:t xml:space="preserve"> - Для каждого </w:t>
      </w:r>
      <w:r w:rsidR="0046282D" w:rsidRPr="00BE3869">
        <w:rPr>
          <w:bCs w:val="0"/>
          <w:sz w:val="24"/>
          <w:szCs w:val="24"/>
        </w:rPr>
        <w:t>субподрядчика</w:t>
      </w:r>
      <w:r w:rsidRPr="00BE3869">
        <w:rPr>
          <w:bCs w:val="0"/>
          <w:sz w:val="24"/>
          <w:szCs w:val="24"/>
        </w:rPr>
        <w:t xml:space="preserve"> (с оформлением отдельного архива  «Документы </w:t>
      </w:r>
      <w:r w:rsidR="0046282D" w:rsidRPr="00BE3869">
        <w:rPr>
          <w:bCs w:val="0"/>
          <w:sz w:val="24"/>
          <w:szCs w:val="24"/>
        </w:rPr>
        <w:t>субподрядчика</w:t>
      </w:r>
      <w:r w:rsidRPr="00BE3869">
        <w:rPr>
          <w:bCs w:val="0"/>
          <w:sz w:val="24"/>
          <w:szCs w:val="24"/>
        </w:rPr>
        <w:t xml:space="preserve"> _________________»):</w:t>
      </w:r>
    </w:p>
    <w:p w:rsidR="00D57D88" w:rsidRPr="00BE3869" w:rsidRDefault="00D57D88" w:rsidP="00D57D88">
      <w:pPr>
        <w:widowControl w:val="0"/>
        <w:numPr>
          <w:ilvl w:val="1"/>
          <w:numId w:val="5"/>
        </w:numPr>
        <w:tabs>
          <w:tab w:val="left" w:pos="540"/>
        </w:tabs>
        <w:overflowPunct w:val="0"/>
        <w:autoSpaceDE w:val="0"/>
        <w:spacing w:line="264" w:lineRule="auto"/>
        <w:rPr>
          <w:bCs w:val="0"/>
          <w:sz w:val="24"/>
          <w:szCs w:val="24"/>
        </w:rPr>
      </w:pPr>
      <w:r w:rsidRPr="00BE3869">
        <w:rPr>
          <w:bCs w:val="0"/>
          <w:sz w:val="24"/>
          <w:szCs w:val="24"/>
        </w:rPr>
        <w:t xml:space="preserve">Формы, указанные в подразделах </w:t>
      </w:r>
      <w:r w:rsidR="00E46490" w:rsidRPr="00BE3869">
        <w:fldChar w:fldCharType="begin"/>
      </w:r>
      <w:r w:rsidR="00E46490" w:rsidRPr="00BE3869">
        <w:instrText xml:space="preserve"> REF _Ref440274659 \r \h  \* MERGEFORMAT </w:instrText>
      </w:r>
      <w:r w:rsidR="00E46490" w:rsidRPr="00BE3869">
        <w:fldChar w:fldCharType="separate"/>
      </w:r>
      <w:r w:rsidR="001A7C23" w:rsidRPr="00BE3869">
        <w:rPr>
          <w:bCs w:val="0"/>
          <w:sz w:val="24"/>
          <w:szCs w:val="24"/>
        </w:rPr>
        <w:t>5.11</w:t>
      </w:r>
      <w:r w:rsidR="00E46490" w:rsidRPr="00BE3869">
        <w:fldChar w:fldCharType="end"/>
      </w:r>
      <w:r w:rsidRPr="00BE3869">
        <w:rPr>
          <w:bCs w:val="0"/>
          <w:sz w:val="24"/>
          <w:szCs w:val="24"/>
        </w:rPr>
        <w:t xml:space="preserve">, </w:t>
      </w:r>
      <w:r w:rsidR="00E46490" w:rsidRPr="00BE3869">
        <w:fldChar w:fldCharType="begin"/>
      </w:r>
      <w:r w:rsidR="00E46490" w:rsidRPr="00BE3869">
        <w:instrText xml:space="preserve"> REF _Ref440274733 \r \h  \* MERGEFORMAT </w:instrText>
      </w:r>
      <w:r w:rsidR="00E46490" w:rsidRPr="00BE3869">
        <w:fldChar w:fldCharType="separate"/>
      </w:r>
      <w:r w:rsidR="001A7C23" w:rsidRPr="00BE3869">
        <w:rPr>
          <w:bCs w:val="0"/>
          <w:sz w:val="24"/>
          <w:szCs w:val="24"/>
        </w:rPr>
        <w:t>5.12</w:t>
      </w:r>
      <w:r w:rsidR="00E46490" w:rsidRPr="00BE3869">
        <w:fldChar w:fldCharType="end"/>
      </w:r>
      <w:r w:rsidRPr="00BE3869">
        <w:rPr>
          <w:bCs w:val="0"/>
          <w:sz w:val="24"/>
          <w:szCs w:val="24"/>
        </w:rPr>
        <w:t xml:space="preserve">, </w:t>
      </w:r>
      <w:r w:rsidR="00E46490" w:rsidRPr="00BE3869">
        <w:fldChar w:fldCharType="begin"/>
      </w:r>
      <w:r w:rsidR="00E46490" w:rsidRPr="00BE3869">
        <w:instrText xml:space="preserve"> REF _Ref440274744 \r \h  \* MERGEFORMAT </w:instrText>
      </w:r>
      <w:r w:rsidR="00E46490" w:rsidRPr="00BE3869">
        <w:fldChar w:fldCharType="separate"/>
      </w:r>
      <w:r w:rsidR="001A7C23" w:rsidRPr="00BE3869">
        <w:rPr>
          <w:bCs w:val="0"/>
          <w:sz w:val="24"/>
          <w:szCs w:val="24"/>
        </w:rPr>
        <w:t>5.13</w:t>
      </w:r>
      <w:r w:rsidR="00E46490" w:rsidRPr="00BE3869">
        <w:fldChar w:fldCharType="end"/>
      </w:r>
      <w:r w:rsidRPr="00BE3869">
        <w:rPr>
          <w:bCs w:val="0"/>
          <w:sz w:val="24"/>
          <w:szCs w:val="24"/>
        </w:rPr>
        <w:t xml:space="preserve">, </w:t>
      </w:r>
      <w:r w:rsidR="00E46490" w:rsidRPr="00BE3869">
        <w:fldChar w:fldCharType="begin"/>
      </w:r>
      <w:r w:rsidR="00E46490" w:rsidRPr="00BE3869">
        <w:instrText xml:space="preserve"> REF _Ref440274756 \r \h  \* MERGEFORMAT </w:instrText>
      </w:r>
      <w:r w:rsidR="00E46490" w:rsidRPr="00BE3869">
        <w:fldChar w:fldCharType="separate"/>
      </w:r>
      <w:r w:rsidR="001A7C23" w:rsidRPr="00BE3869">
        <w:rPr>
          <w:bCs w:val="0"/>
          <w:sz w:val="24"/>
          <w:szCs w:val="24"/>
        </w:rPr>
        <w:t>5.15</w:t>
      </w:r>
      <w:r w:rsidR="00E46490" w:rsidRPr="00BE3869">
        <w:fldChar w:fldCharType="end"/>
      </w:r>
      <w:r w:rsidRPr="00BE3869">
        <w:rPr>
          <w:bCs w:val="0"/>
          <w:sz w:val="24"/>
          <w:szCs w:val="24"/>
        </w:rPr>
        <w:t>;</w:t>
      </w:r>
    </w:p>
    <w:p w:rsidR="00D57D88" w:rsidRPr="00BE3869" w:rsidRDefault="00D57D88" w:rsidP="00D57D88">
      <w:pPr>
        <w:widowControl w:val="0"/>
        <w:numPr>
          <w:ilvl w:val="1"/>
          <w:numId w:val="5"/>
        </w:numPr>
        <w:tabs>
          <w:tab w:val="left" w:pos="540"/>
        </w:tabs>
        <w:overflowPunct w:val="0"/>
        <w:autoSpaceDE w:val="0"/>
        <w:spacing w:line="264" w:lineRule="auto"/>
        <w:rPr>
          <w:bCs w:val="0"/>
          <w:sz w:val="24"/>
          <w:szCs w:val="24"/>
        </w:rPr>
      </w:pPr>
      <w:r w:rsidRPr="00BE3869">
        <w:rPr>
          <w:bCs w:val="0"/>
          <w:sz w:val="24"/>
          <w:szCs w:val="24"/>
        </w:rPr>
        <w:t xml:space="preserve">Документы, подтверждающие правоспособность данной организации (подраздел </w:t>
      </w:r>
      <w:r w:rsidR="0075107E" w:rsidRPr="00BE3869">
        <w:rPr>
          <w:bCs w:val="0"/>
          <w:sz w:val="24"/>
          <w:szCs w:val="24"/>
        </w:rPr>
        <w:fldChar w:fldCharType="begin"/>
      </w:r>
      <w:r w:rsidRPr="00BE3869">
        <w:rPr>
          <w:bCs w:val="0"/>
          <w:sz w:val="24"/>
          <w:szCs w:val="24"/>
        </w:rPr>
        <w:instrText xml:space="preserve"> REF _Ref306005578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3.3.8.3</w:t>
      </w:r>
      <w:r w:rsidR="0075107E" w:rsidRPr="00BE3869">
        <w:rPr>
          <w:bCs w:val="0"/>
          <w:sz w:val="24"/>
          <w:szCs w:val="24"/>
        </w:rPr>
        <w:fldChar w:fldCharType="end"/>
      </w:r>
      <w:r w:rsidRPr="00BE3869">
        <w:rPr>
          <w:bCs w:val="0"/>
          <w:sz w:val="24"/>
          <w:szCs w:val="24"/>
        </w:rPr>
        <w:t>);</w:t>
      </w:r>
    </w:p>
    <w:p w:rsidR="000E746F" w:rsidRPr="00BE386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BE3869">
        <w:rPr>
          <w:bCs w:val="0"/>
          <w:sz w:val="24"/>
          <w:szCs w:val="24"/>
        </w:rPr>
        <w:t xml:space="preserve">Если Заявка подается коллективным Участником </w:t>
      </w:r>
      <w:r w:rsidR="0039141F" w:rsidRPr="00BE3869">
        <w:rPr>
          <w:bCs w:val="0"/>
          <w:sz w:val="24"/>
          <w:szCs w:val="24"/>
        </w:rPr>
        <w:t xml:space="preserve"> - Форма </w:t>
      </w:r>
      <w:proofErr w:type="gramStart"/>
      <w:r w:rsidR="0039141F" w:rsidRPr="00BE3869">
        <w:rPr>
          <w:bCs w:val="0"/>
          <w:sz w:val="24"/>
          <w:szCs w:val="24"/>
        </w:rPr>
        <w:t xml:space="preserve">плана распределения объемов </w:t>
      </w:r>
      <w:r w:rsidR="007F76D6" w:rsidRPr="00BE3869">
        <w:rPr>
          <w:bCs w:val="0"/>
          <w:sz w:val="24"/>
          <w:szCs w:val="24"/>
        </w:rPr>
        <w:t>выполнения работ</w:t>
      </w:r>
      <w:proofErr w:type="gramEnd"/>
      <w:r w:rsidR="0039141F" w:rsidRPr="00BE3869">
        <w:rPr>
          <w:bCs w:val="0"/>
          <w:sz w:val="24"/>
          <w:szCs w:val="24"/>
        </w:rPr>
        <w:t xml:space="preserve"> внутри коллективного Участника </w:t>
      </w:r>
      <w:r w:rsidR="00A154B7" w:rsidRPr="00BE3869">
        <w:rPr>
          <w:bCs w:val="0"/>
          <w:sz w:val="24"/>
          <w:szCs w:val="24"/>
        </w:rPr>
        <w:t>(</w:t>
      </w:r>
      <w:r w:rsidR="00A154B7" w:rsidRPr="00BE3869">
        <w:rPr>
          <w:bCs w:val="0"/>
          <w:spacing w:val="-2"/>
          <w:sz w:val="24"/>
          <w:szCs w:val="24"/>
        </w:rPr>
        <w:t>под</w:t>
      </w:r>
      <w:r w:rsidR="00A154B7" w:rsidRPr="00BE3869">
        <w:rPr>
          <w:bCs w:val="0"/>
          <w:sz w:val="24"/>
          <w:szCs w:val="24"/>
        </w:rPr>
        <w:t xml:space="preserve">раздел </w:t>
      </w:r>
      <w:r w:rsidR="0075107E" w:rsidRPr="00BE3869">
        <w:rPr>
          <w:bCs w:val="0"/>
          <w:sz w:val="24"/>
          <w:szCs w:val="24"/>
        </w:rPr>
        <w:fldChar w:fldCharType="begin"/>
      </w:r>
      <w:r w:rsidR="00D50E8D" w:rsidRPr="00BE3869">
        <w:rPr>
          <w:bCs w:val="0"/>
          <w:sz w:val="24"/>
          <w:szCs w:val="24"/>
        </w:rPr>
        <w:instrText xml:space="preserve"> REF _Ref440376401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5.17</w:t>
      </w:r>
      <w:r w:rsidR="0075107E" w:rsidRPr="00BE3869">
        <w:rPr>
          <w:bCs w:val="0"/>
          <w:sz w:val="24"/>
          <w:szCs w:val="24"/>
        </w:rPr>
        <w:fldChar w:fldCharType="end"/>
      </w:r>
      <w:r w:rsidR="00A154B7" w:rsidRPr="00BE3869">
        <w:rPr>
          <w:bCs w:val="0"/>
          <w:sz w:val="24"/>
          <w:szCs w:val="24"/>
        </w:rPr>
        <w:t>)</w:t>
      </w:r>
      <w:r w:rsidRPr="00BE3869">
        <w:rPr>
          <w:bCs w:val="0"/>
          <w:sz w:val="24"/>
          <w:szCs w:val="24"/>
        </w:rPr>
        <w:t>;</w:t>
      </w:r>
    </w:p>
    <w:p w:rsidR="00717F60" w:rsidRPr="00BE386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BE3869">
        <w:rPr>
          <w:bCs w:val="0"/>
          <w:sz w:val="24"/>
          <w:szCs w:val="24"/>
        </w:rPr>
        <w:t xml:space="preserve">Если Заявка подается коллективным Участником - </w:t>
      </w:r>
      <w:r w:rsidR="00717F60" w:rsidRPr="00BE3869">
        <w:rPr>
          <w:bCs w:val="0"/>
          <w:sz w:val="24"/>
          <w:szCs w:val="24"/>
        </w:rPr>
        <w:t xml:space="preserve">Для каждого члена коллективного </w:t>
      </w:r>
      <w:r w:rsidR="009C744E" w:rsidRPr="00BE3869">
        <w:rPr>
          <w:bCs w:val="0"/>
          <w:sz w:val="24"/>
          <w:szCs w:val="24"/>
        </w:rPr>
        <w:t>Участник</w:t>
      </w:r>
      <w:r w:rsidR="00717F60" w:rsidRPr="00BE3869">
        <w:rPr>
          <w:bCs w:val="0"/>
          <w:sz w:val="24"/>
          <w:szCs w:val="24"/>
        </w:rPr>
        <w:t>а (с оформлением отдельно</w:t>
      </w:r>
      <w:r w:rsidR="003E170D" w:rsidRPr="00BE3869">
        <w:rPr>
          <w:bCs w:val="0"/>
          <w:sz w:val="24"/>
          <w:szCs w:val="24"/>
        </w:rPr>
        <w:t>го архива</w:t>
      </w:r>
      <w:r w:rsidR="00717F60" w:rsidRPr="00BE3869">
        <w:rPr>
          <w:bCs w:val="0"/>
          <w:sz w:val="24"/>
          <w:szCs w:val="24"/>
        </w:rPr>
        <w:t xml:space="preserve">  «Документы члена коллективного </w:t>
      </w:r>
      <w:r w:rsidR="009C744E" w:rsidRPr="00BE3869">
        <w:rPr>
          <w:bCs w:val="0"/>
          <w:sz w:val="24"/>
          <w:szCs w:val="24"/>
        </w:rPr>
        <w:t>Участник</w:t>
      </w:r>
      <w:r w:rsidR="00717F60" w:rsidRPr="00BE3869">
        <w:rPr>
          <w:bCs w:val="0"/>
          <w:sz w:val="24"/>
          <w:szCs w:val="24"/>
        </w:rPr>
        <w:t>а _________________»):</w:t>
      </w:r>
    </w:p>
    <w:p w:rsidR="007044CB" w:rsidRPr="00BE3869" w:rsidRDefault="00A154B7" w:rsidP="00D75CA2">
      <w:pPr>
        <w:widowControl w:val="0"/>
        <w:numPr>
          <w:ilvl w:val="1"/>
          <w:numId w:val="5"/>
        </w:numPr>
        <w:tabs>
          <w:tab w:val="left" w:pos="540"/>
        </w:tabs>
        <w:overflowPunct w:val="0"/>
        <w:autoSpaceDE w:val="0"/>
        <w:spacing w:line="264" w:lineRule="auto"/>
        <w:rPr>
          <w:bCs w:val="0"/>
          <w:sz w:val="24"/>
          <w:szCs w:val="24"/>
        </w:rPr>
      </w:pPr>
      <w:r w:rsidRPr="00BE3869">
        <w:rPr>
          <w:bCs w:val="0"/>
          <w:sz w:val="24"/>
          <w:szCs w:val="24"/>
        </w:rPr>
        <w:t xml:space="preserve">Формы, указанные в подразделах </w:t>
      </w:r>
      <w:r w:rsidR="00E46490" w:rsidRPr="00BE3869">
        <w:fldChar w:fldCharType="begin"/>
      </w:r>
      <w:r w:rsidR="00E46490" w:rsidRPr="00BE3869">
        <w:instrText xml:space="preserve"> REF _Ref440274659 \r \h  \* MERGEFORMAT </w:instrText>
      </w:r>
      <w:r w:rsidR="00E46490" w:rsidRPr="00BE3869">
        <w:fldChar w:fldCharType="separate"/>
      </w:r>
      <w:r w:rsidR="001A7C23" w:rsidRPr="00BE3869">
        <w:rPr>
          <w:bCs w:val="0"/>
          <w:sz w:val="24"/>
          <w:szCs w:val="24"/>
        </w:rPr>
        <w:t>5.11</w:t>
      </w:r>
      <w:r w:rsidR="00E46490" w:rsidRPr="00BE3869">
        <w:fldChar w:fldCharType="end"/>
      </w:r>
      <w:r w:rsidRPr="00BE3869">
        <w:rPr>
          <w:bCs w:val="0"/>
          <w:sz w:val="24"/>
          <w:szCs w:val="24"/>
        </w:rPr>
        <w:t xml:space="preserve">, </w:t>
      </w:r>
      <w:r w:rsidR="00E46490" w:rsidRPr="00BE3869">
        <w:fldChar w:fldCharType="begin"/>
      </w:r>
      <w:r w:rsidR="00E46490" w:rsidRPr="00BE3869">
        <w:instrText xml:space="preserve"> REF _Ref440274733 \r \h  \* MERGEFORMAT </w:instrText>
      </w:r>
      <w:r w:rsidR="00E46490" w:rsidRPr="00BE3869">
        <w:fldChar w:fldCharType="separate"/>
      </w:r>
      <w:r w:rsidR="001A7C23" w:rsidRPr="00BE3869">
        <w:rPr>
          <w:bCs w:val="0"/>
          <w:sz w:val="24"/>
          <w:szCs w:val="24"/>
        </w:rPr>
        <w:t>5.12</w:t>
      </w:r>
      <w:r w:rsidR="00E46490" w:rsidRPr="00BE3869">
        <w:fldChar w:fldCharType="end"/>
      </w:r>
      <w:r w:rsidRPr="00BE3869">
        <w:rPr>
          <w:bCs w:val="0"/>
          <w:sz w:val="24"/>
          <w:szCs w:val="24"/>
        </w:rPr>
        <w:t xml:space="preserve">, </w:t>
      </w:r>
      <w:r w:rsidR="00E46490" w:rsidRPr="00BE3869">
        <w:fldChar w:fldCharType="begin"/>
      </w:r>
      <w:r w:rsidR="00E46490" w:rsidRPr="00BE3869">
        <w:instrText xml:space="preserve"> REF _Ref440274744 \r \h  \* MERGEFORMAT </w:instrText>
      </w:r>
      <w:r w:rsidR="00E46490" w:rsidRPr="00BE3869">
        <w:fldChar w:fldCharType="separate"/>
      </w:r>
      <w:r w:rsidR="001A7C23" w:rsidRPr="00BE3869">
        <w:rPr>
          <w:bCs w:val="0"/>
          <w:sz w:val="24"/>
          <w:szCs w:val="24"/>
        </w:rPr>
        <w:t>5.13</w:t>
      </w:r>
      <w:r w:rsidR="00E46490" w:rsidRPr="00BE3869">
        <w:fldChar w:fldCharType="end"/>
      </w:r>
      <w:r w:rsidRPr="00BE3869">
        <w:rPr>
          <w:bCs w:val="0"/>
          <w:sz w:val="24"/>
          <w:szCs w:val="24"/>
        </w:rPr>
        <w:t xml:space="preserve">, </w:t>
      </w:r>
      <w:r w:rsidR="00E46490" w:rsidRPr="00BE3869">
        <w:fldChar w:fldCharType="begin"/>
      </w:r>
      <w:r w:rsidR="00E46490" w:rsidRPr="00BE3869">
        <w:instrText xml:space="preserve"> REF _Ref440274756 \r \h  \* MERGEFORMAT </w:instrText>
      </w:r>
      <w:r w:rsidR="00E46490" w:rsidRPr="00BE3869">
        <w:fldChar w:fldCharType="separate"/>
      </w:r>
      <w:r w:rsidR="001A7C23" w:rsidRPr="00BE3869">
        <w:rPr>
          <w:bCs w:val="0"/>
          <w:sz w:val="24"/>
          <w:szCs w:val="24"/>
        </w:rPr>
        <w:t>5.15</w:t>
      </w:r>
      <w:r w:rsidR="00E46490" w:rsidRPr="00BE3869">
        <w:fldChar w:fldCharType="end"/>
      </w:r>
      <w:r w:rsidR="007044CB" w:rsidRPr="00BE3869">
        <w:rPr>
          <w:bCs w:val="0"/>
          <w:sz w:val="24"/>
          <w:szCs w:val="24"/>
        </w:rPr>
        <w:t>;</w:t>
      </w:r>
    </w:p>
    <w:p w:rsidR="00717F60" w:rsidRPr="00BE3869" w:rsidRDefault="00717F60" w:rsidP="00D75CA2">
      <w:pPr>
        <w:widowControl w:val="0"/>
        <w:numPr>
          <w:ilvl w:val="1"/>
          <w:numId w:val="5"/>
        </w:numPr>
        <w:tabs>
          <w:tab w:val="left" w:pos="540"/>
        </w:tabs>
        <w:overflowPunct w:val="0"/>
        <w:autoSpaceDE w:val="0"/>
        <w:spacing w:line="264" w:lineRule="auto"/>
        <w:rPr>
          <w:bCs w:val="0"/>
          <w:sz w:val="24"/>
          <w:szCs w:val="24"/>
        </w:rPr>
      </w:pPr>
      <w:r w:rsidRPr="00BE3869">
        <w:rPr>
          <w:bCs w:val="0"/>
          <w:sz w:val="24"/>
          <w:szCs w:val="24"/>
        </w:rPr>
        <w:t>Документы, подтверждающие правоспособность данной организации</w:t>
      </w:r>
      <w:r w:rsidR="00E963D9" w:rsidRPr="00BE3869">
        <w:rPr>
          <w:bCs w:val="0"/>
          <w:sz w:val="24"/>
          <w:szCs w:val="24"/>
        </w:rPr>
        <w:t xml:space="preserve"> (подраздел </w:t>
      </w:r>
      <w:r w:rsidR="0075107E" w:rsidRPr="00BE3869">
        <w:rPr>
          <w:bCs w:val="0"/>
          <w:sz w:val="24"/>
          <w:szCs w:val="24"/>
        </w:rPr>
        <w:fldChar w:fldCharType="begin"/>
      </w:r>
      <w:r w:rsidR="00E963D9" w:rsidRPr="00BE3869">
        <w:rPr>
          <w:bCs w:val="0"/>
          <w:sz w:val="24"/>
          <w:szCs w:val="24"/>
        </w:rPr>
        <w:instrText xml:space="preserve"> REF _Ref306005578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3.3.8.3</w:t>
      </w:r>
      <w:r w:rsidR="0075107E" w:rsidRPr="00BE3869">
        <w:rPr>
          <w:bCs w:val="0"/>
          <w:sz w:val="24"/>
          <w:szCs w:val="24"/>
        </w:rPr>
        <w:fldChar w:fldCharType="end"/>
      </w:r>
      <w:r w:rsidR="00E963D9" w:rsidRPr="00BE3869">
        <w:rPr>
          <w:bCs w:val="0"/>
          <w:sz w:val="24"/>
          <w:szCs w:val="24"/>
        </w:rPr>
        <w:t>)</w:t>
      </w:r>
      <w:r w:rsidRPr="00BE3869">
        <w:rPr>
          <w:bCs w:val="0"/>
          <w:sz w:val="24"/>
          <w:szCs w:val="24"/>
        </w:rPr>
        <w:t>;</w:t>
      </w:r>
    </w:p>
    <w:p w:rsidR="00717F60" w:rsidRPr="00BE386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BE3869">
        <w:rPr>
          <w:bCs w:val="0"/>
          <w:sz w:val="24"/>
          <w:szCs w:val="24"/>
        </w:rPr>
        <w:t xml:space="preserve">Техническое предложение </w:t>
      </w:r>
      <w:r w:rsidR="007502E0" w:rsidRPr="00BE3869">
        <w:rPr>
          <w:bCs w:val="0"/>
          <w:spacing w:val="-1"/>
          <w:sz w:val="24"/>
          <w:szCs w:val="24"/>
        </w:rPr>
        <w:t>(</w:t>
      </w:r>
      <w:r w:rsidR="007502E0" w:rsidRPr="00BE3869">
        <w:rPr>
          <w:bCs w:val="0"/>
          <w:spacing w:val="-2"/>
          <w:sz w:val="24"/>
          <w:szCs w:val="24"/>
        </w:rPr>
        <w:t>под</w:t>
      </w:r>
      <w:r w:rsidR="007502E0" w:rsidRPr="00BE3869">
        <w:rPr>
          <w:bCs w:val="0"/>
          <w:sz w:val="24"/>
          <w:szCs w:val="24"/>
        </w:rPr>
        <w:t xml:space="preserve">раздел </w:t>
      </w:r>
      <w:r w:rsidR="0075107E" w:rsidRPr="00BE3869">
        <w:rPr>
          <w:bCs w:val="0"/>
          <w:sz w:val="24"/>
          <w:szCs w:val="24"/>
        </w:rPr>
        <w:fldChar w:fldCharType="begin"/>
      </w:r>
      <w:r w:rsidR="007502E0" w:rsidRPr="00BE3869">
        <w:rPr>
          <w:bCs w:val="0"/>
          <w:sz w:val="24"/>
          <w:szCs w:val="24"/>
        </w:rPr>
        <w:instrText xml:space="preserve"> REF _Ref440537086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5.3</w:t>
      </w:r>
      <w:r w:rsidR="0075107E" w:rsidRPr="00BE3869">
        <w:rPr>
          <w:bCs w:val="0"/>
          <w:sz w:val="24"/>
          <w:szCs w:val="24"/>
        </w:rPr>
        <w:fldChar w:fldCharType="end"/>
      </w:r>
      <w:r w:rsidR="007502E0" w:rsidRPr="00BE3869">
        <w:rPr>
          <w:bCs w:val="0"/>
          <w:spacing w:val="-1"/>
          <w:sz w:val="24"/>
          <w:szCs w:val="24"/>
        </w:rPr>
        <w:t>)</w:t>
      </w:r>
      <w:r w:rsidR="0046282D" w:rsidRPr="00BE3869">
        <w:rPr>
          <w:bCs w:val="0"/>
          <w:spacing w:val="-1"/>
          <w:sz w:val="24"/>
          <w:szCs w:val="24"/>
        </w:rPr>
        <w:t xml:space="preserve">, </w:t>
      </w:r>
      <w:r w:rsidR="00BD2FD1" w:rsidRPr="00BE3869">
        <w:rPr>
          <w:bCs w:val="0"/>
          <w:sz w:val="24"/>
          <w:szCs w:val="24"/>
        </w:rPr>
        <w:t xml:space="preserve"> </w:t>
      </w:r>
      <w:r w:rsidR="0079270A" w:rsidRPr="00BE3869">
        <w:rPr>
          <w:sz w:val="24"/>
          <w:szCs w:val="24"/>
        </w:rPr>
        <w:t>предварительный договор комплексного страхования строительно-монтажных рисков</w:t>
      </w:r>
      <w:r w:rsidR="0046282D" w:rsidRPr="00BE3869">
        <w:rPr>
          <w:bCs w:val="0"/>
          <w:sz w:val="24"/>
          <w:szCs w:val="24"/>
        </w:rPr>
        <w:t xml:space="preserve"> (</w:t>
      </w:r>
      <w:proofErr w:type="spellStart"/>
      <w:r w:rsidR="0046282D" w:rsidRPr="00BE3869">
        <w:rPr>
          <w:bCs w:val="0"/>
          <w:sz w:val="24"/>
          <w:szCs w:val="24"/>
        </w:rPr>
        <w:t>пп</w:t>
      </w:r>
      <w:proofErr w:type="spellEnd"/>
      <w:r w:rsidR="0046282D" w:rsidRPr="00BE3869">
        <w:rPr>
          <w:bCs w:val="0"/>
          <w:sz w:val="24"/>
          <w:szCs w:val="24"/>
        </w:rPr>
        <w:t xml:space="preserve">. </w:t>
      </w:r>
      <w:r w:rsidR="0075107E" w:rsidRPr="00BE3869">
        <w:rPr>
          <w:bCs w:val="0"/>
          <w:sz w:val="24"/>
          <w:szCs w:val="24"/>
        </w:rPr>
        <w:fldChar w:fldCharType="begin"/>
      </w:r>
      <w:r w:rsidR="00AB2CB8" w:rsidRPr="00BE3869">
        <w:rPr>
          <w:bCs w:val="0"/>
          <w:sz w:val="24"/>
          <w:szCs w:val="24"/>
        </w:rPr>
        <w:instrText xml:space="preserve"> REF _Ref440552284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г)</w:t>
      </w:r>
      <w:r w:rsidR="0075107E" w:rsidRPr="00BE3869">
        <w:rPr>
          <w:bCs w:val="0"/>
          <w:sz w:val="24"/>
          <w:szCs w:val="24"/>
        </w:rPr>
        <w:fldChar w:fldCharType="end"/>
      </w:r>
      <w:r w:rsidR="00AB2CB8" w:rsidRPr="00BE3869">
        <w:rPr>
          <w:bCs w:val="0"/>
          <w:sz w:val="24"/>
          <w:szCs w:val="24"/>
        </w:rPr>
        <w:t xml:space="preserve"> </w:t>
      </w:r>
      <w:r w:rsidR="0046282D" w:rsidRPr="00BE3869">
        <w:rPr>
          <w:bCs w:val="0"/>
          <w:sz w:val="24"/>
          <w:szCs w:val="24"/>
        </w:rPr>
        <w:t xml:space="preserve">пункта </w:t>
      </w:r>
      <w:r w:rsidR="0075107E" w:rsidRPr="00BE3869">
        <w:rPr>
          <w:bCs w:val="0"/>
          <w:sz w:val="24"/>
          <w:szCs w:val="24"/>
        </w:rPr>
        <w:fldChar w:fldCharType="begin"/>
      </w:r>
      <w:r w:rsidR="00007542" w:rsidRPr="00BE3869">
        <w:rPr>
          <w:bCs w:val="0"/>
          <w:sz w:val="24"/>
          <w:szCs w:val="24"/>
        </w:rPr>
        <w:instrText xml:space="preserve"> REF _Ref306005578 \r \h </w:instrText>
      </w:r>
      <w:r w:rsidR="00BE3869">
        <w:rPr>
          <w:bCs w:val="0"/>
          <w:sz w:val="24"/>
          <w:szCs w:val="24"/>
        </w:rPr>
        <w:instrText xml:space="preserve"> \* MERGEFORMAT </w:instrText>
      </w:r>
      <w:r w:rsidR="0075107E" w:rsidRPr="00BE3869">
        <w:rPr>
          <w:bCs w:val="0"/>
          <w:sz w:val="24"/>
          <w:szCs w:val="24"/>
        </w:rPr>
      </w:r>
      <w:r w:rsidR="0075107E" w:rsidRPr="00BE3869">
        <w:rPr>
          <w:bCs w:val="0"/>
          <w:sz w:val="24"/>
          <w:szCs w:val="24"/>
        </w:rPr>
        <w:fldChar w:fldCharType="separate"/>
      </w:r>
      <w:r w:rsidR="001A7C23" w:rsidRPr="00BE3869">
        <w:rPr>
          <w:bCs w:val="0"/>
          <w:sz w:val="24"/>
          <w:szCs w:val="24"/>
        </w:rPr>
        <w:t>3.3.8.3</w:t>
      </w:r>
      <w:r w:rsidR="0075107E" w:rsidRPr="00BE3869">
        <w:rPr>
          <w:bCs w:val="0"/>
          <w:sz w:val="24"/>
          <w:szCs w:val="24"/>
        </w:rPr>
        <w:fldChar w:fldCharType="end"/>
      </w:r>
      <w:r w:rsidR="0046282D" w:rsidRPr="00BE3869">
        <w:rPr>
          <w:bCs w:val="0"/>
          <w:sz w:val="24"/>
          <w:szCs w:val="24"/>
        </w:rPr>
        <w:t xml:space="preserve">) </w:t>
      </w:r>
      <w:r w:rsidRPr="00BE3869">
        <w:rPr>
          <w:bCs w:val="0"/>
          <w:sz w:val="24"/>
          <w:szCs w:val="24"/>
        </w:rPr>
        <w:t>оформля</w:t>
      </w:r>
      <w:r w:rsidR="0079270A" w:rsidRPr="00BE3869">
        <w:rPr>
          <w:bCs w:val="0"/>
          <w:sz w:val="24"/>
          <w:szCs w:val="24"/>
        </w:rPr>
        <w:t>е</w:t>
      </w:r>
      <w:r w:rsidRPr="00BE3869">
        <w:rPr>
          <w:bCs w:val="0"/>
          <w:sz w:val="24"/>
          <w:szCs w:val="24"/>
        </w:rPr>
        <w:t xml:space="preserve">тся отдельным </w:t>
      </w:r>
      <w:r w:rsidR="003E170D" w:rsidRPr="00BE3869">
        <w:rPr>
          <w:bCs w:val="0"/>
          <w:sz w:val="24"/>
          <w:szCs w:val="24"/>
        </w:rPr>
        <w:t>архивом</w:t>
      </w:r>
      <w:r w:rsidRPr="00BE3869">
        <w:rPr>
          <w:bCs w:val="0"/>
          <w:sz w:val="24"/>
          <w:szCs w:val="24"/>
        </w:rPr>
        <w:t xml:space="preserve"> «Техническое предложение </w:t>
      </w:r>
      <w:r w:rsidR="009C744E" w:rsidRPr="00BE3869">
        <w:rPr>
          <w:bCs w:val="0"/>
          <w:sz w:val="24"/>
          <w:szCs w:val="24"/>
        </w:rPr>
        <w:t>Участник</w:t>
      </w:r>
      <w:r w:rsidRPr="00BE3869">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5107E">
        <w:rPr>
          <w:bCs w:val="0"/>
          <w:sz w:val="24"/>
          <w:szCs w:val="24"/>
        </w:rPr>
        <w:fldChar w:fldCharType="begin"/>
      </w:r>
      <w:r w:rsidR="00D24034">
        <w:rPr>
          <w:bCs w:val="0"/>
          <w:sz w:val="24"/>
          <w:szCs w:val="24"/>
        </w:rPr>
        <w:instrText xml:space="preserve"> REF _Ref440270602 \r \h </w:instrText>
      </w:r>
      <w:r w:rsidR="0075107E">
        <w:rPr>
          <w:bCs w:val="0"/>
          <w:sz w:val="24"/>
          <w:szCs w:val="24"/>
        </w:rPr>
      </w:r>
      <w:r w:rsidR="0075107E">
        <w:rPr>
          <w:bCs w:val="0"/>
          <w:sz w:val="24"/>
          <w:szCs w:val="24"/>
        </w:rPr>
        <w:fldChar w:fldCharType="separate"/>
      </w:r>
      <w:r w:rsidR="001A7C23">
        <w:rPr>
          <w:bCs w:val="0"/>
          <w:sz w:val="24"/>
          <w:szCs w:val="24"/>
        </w:rPr>
        <w:t>5</w:t>
      </w:r>
      <w:r w:rsidR="0075107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E46490">
        <w:fldChar w:fldCharType="begin"/>
      </w:r>
      <w:r w:rsidR="00E46490">
        <w:instrText xml:space="preserve"> REF _Ref191386419 \n \h  \* MERGEFORMAT </w:instrText>
      </w:r>
      <w:r w:rsidR="00E46490">
        <w:fldChar w:fldCharType="separate"/>
      </w:r>
      <w:r w:rsidR="001A7C23" w:rsidRPr="001A7C23">
        <w:rPr>
          <w:bCs w:val="0"/>
          <w:sz w:val="24"/>
          <w:szCs w:val="24"/>
        </w:rPr>
        <w:t>3.3.2</w:t>
      </w:r>
      <w:r w:rsidR="00E46490">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E46490">
        <w:fldChar w:fldCharType="begin"/>
      </w:r>
      <w:r w:rsidR="00E46490">
        <w:instrText xml:space="preserve"> REF _Ref306005578 \r \h  \* MERGEFORMAT </w:instrText>
      </w:r>
      <w:r w:rsidR="00E46490">
        <w:fldChar w:fldCharType="separate"/>
      </w:r>
      <w:r w:rsidR="001A7C23" w:rsidRPr="001A7C23">
        <w:rPr>
          <w:sz w:val="24"/>
          <w:szCs w:val="24"/>
        </w:rPr>
        <w:t>3.3.8.3</w:t>
      </w:r>
      <w:r w:rsidR="00E46490">
        <w:fldChar w:fldCharType="end"/>
      </w:r>
      <w:r w:rsidR="00F21407" w:rsidRPr="00F21407">
        <w:rPr>
          <w:sz w:val="24"/>
          <w:szCs w:val="24"/>
        </w:rPr>
        <w:t xml:space="preserve"> и подразделе </w:t>
      </w:r>
      <w:r w:rsidR="00E46490">
        <w:fldChar w:fldCharType="begin"/>
      </w:r>
      <w:r w:rsidR="00E46490">
        <w:instrText xml:space="preserve"> REF _Ref441574649 \r \h  \* MERGEFORMAT </w:instrText>
      </w:r>
      <w:r w:rsidR="00E46490">
        <w:fldChar w:fldCharType="separate"/>
      </w:r>
      <w:r w:rsidR="001A7C23" w:rsidRPr="001A7C23">
        <w:rPr>
          <w:sz w:val="24"/>
          <w:szCs w:val="24"/>
        </w:rPr>
        <w:t>5.18</w:t>
      </w:r>
      <w:r w:rsidR="00E4649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2"/>
      <w:bookmarkEnd w:id="25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BE386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46490">
        <w:fldChar w:fldCharType="begin"/>
      </w:r>
      <w:r w:rsidR="00E46490">
        <w:instrText xml:space="preserve"> REF _Ref440361959 \r \h  \* MERGEFORMAT </w:instrText>
      </w:r>
      <w:r w:rsidR="00E46490">
        <w:fldChar w:fldCharType="separate"/>
      </w:r>
      <w:r w:rsidR="001A7C23" w:rsidRPr="001A7C23">
        <w:rPr>
          <w:bCs w:val="0"/>
          <w:sz w:val="24"/>
          <w:szCs w:val="24"/>
        </w:rPr>
        <w:t>5.5</w:t>
      </w:r>
      <w:r w:rsidR="00E46490">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46490">
        <w:fldChar w:fldCharType="begin"/>
      </w:r>
      <w:r w:rsidR="00E46490">
        <w:instrText xml:space="preserve"> REF _Ref440271036 \r \h  \* MERGEFORMAT </w:instrText>
      </w:r>
      <w:r w:rsidR="00E46490">
        <w:fldChar w:fldCharType="separate"/>
      </w:r>
      <w:r w:rsidR="001A7C23" w:rsidRPr="001A7C23">
        <w:rPr>
          <w:bCs w:val="0"/>
          <w:sz w:val="24"/>
          <w:szCs w:val="24"/>
        </w:rPr>
        <w:t>5.4</w:t>
      </w:r>
      <w:r w:rsidR="00E46490">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46490">
        <w:fldChar w:fldCharType="begin"/>
      </w:r>
      <w:r w:rsidR="00E46490">
        <w:instrText xml:space="preserve"> REF _Ref55336310 \r \h  \* MERGEFORMAT </w:instrText>
      </w:r>
      <w:r w:rsidR="00E46490">
        <w:fldChar w:fldCharType="separate"/>
      </w:r>
      <w:r w:rsidR="001A7C23" w:rsidRPr="001A7C23">
        <w:rPr>
          <w:bCs w:val="0"/>
          <w:sz w:val="24"/>
          <w:szCs w:val="24"/>
        </w:rPr>
        <w:t>5.1</w:t>
      </w:r>
      <w:r w:rsidR="00E46490">
        <w:fldChar w:fldCharType="end"/>
      </w:r>
      <w:r w:rsidR="00B71B9D" w:rsidRPr="00C22199">
        <w:rPr>
          <w:bCs w:val="0"/>
          <w:sz w:val="24"/>
          <w:szCs w:val="24"/>
          <w:lang w:eastAsia="ru-RU"/>
        </w:rPr>
        <w:t>)</w:t>
      </w:r>
      <w:r w:rsidRPr="00C22199">
        <w:rPr>
          <w:sz w:val="24"/>
          <w:szCs w:val="24"/>
        </w:rPr>
        <w:t xml:space="preserve">. В случае расхождения данных условий, </w:t>
      </w:r>
      <w:r w:rsidRPr="00C22199">
        <w:rPr>
          <w:sz w:val="24"/>
          <w:szCs w:val="24"/>
        </w:rPr>
        <w:lastRenderedPageBreak/>
        <w:t xml:space="preserve">Акцептом </w:t>
      </w:r>
      <w:r w:rsidRPr="00BE3869">
        <w:rPr>
          <w:sz w:val="24"/>
          <w:szCs w:val="24"/>
        </w:rPr>
        <w:t xml:space="preserve">для Заказчика, будут считаться данные указанные в Письме о подаче оферты </w:t>
      </w:r>
      <w:r w:rsidR="00B71B9D" w:rsidRPr="00BE3869">
        <w:rPr>
          <w:bCs w:val="0"/>
          <w:spacing w:val="-2"/>
          <w:sz w:val="24"/>
          <w:szCs w:val="24"/>
        </w:rPr>
        <w:t>(</w:t>
      </w:r>
      <w:r w:rsidR="00B71B9D" w:rsidRPr="00BE3869">
        <w:rPr>
          <w:bCs w:val="0"/>
          <w:sz w:val="24"/>
          <w:szCs w:val="24"/>
        </w:rPr>
        <w:t xml:space="preserve">раздел </w:t>
      </w:r>
      <w:r w:rsidR="00E46490" w:rsidRPr="00BE3869">
        <w:fldChar w:fldCharType="begin"/>
      </w:r>
      <w:r w:rsidR="00E46490" w:rsidRPr="00BE3869">
        <w:instrText xml:space="preserve"> REF _Ref55336310 \r \h  \* MERGEFORMAT </w:instrText>
      </w:r>
      <w:r w:rsidR="00E46490" w:rsidRPr="00BE3869">
        <w:fldChar w:fldCharType="separate"/>
      </w:r>
      <w:r w:rsidR="001A7C23" w:rsidRPr="00BE3869">
        <w:rPr>
          <w:bCs w:val="0"/>
          <w:sz w:val="24"/>
          <w:szCs w:val="24"/>
        </w:rPr>
        <w:t>5.1</w:t>
      </w:r>
      <w:r w:rsidR="00E46490" w:rsidRPr="00BE3869">
        <w:fldChar w:fldCharType="end"/>
      </w:r>
      <w:r w:rsidR="00B71B9D" w:rsidRPr="00BE3869">
        <w:rPr>
          <w:bCs w:val="0"/>
          <w:sz w:val="24"/>
          <w:szCs w:val="24"/>
          <w:lang w:eastAsia="ru-RU"/>
        </w:rPr>
        <w:t>)</w:t>
      </w:r>
      <w:r w:rsidRPr="00BE3869">
        <w:rPr>
          <w:sz w:val="24"/>
          <w:szCs w:val="24"/>
        </w:rPr>
        <w:t>.</w:t>
      </w:r>
    </w:p>
    <w:p w:rsidR="000C1CC4" w:rsidRPr="00BE3869"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4" w:name="_Ref440550568"/>
      <w:r w:rsidRPr="00BE3869">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BE3869">
        <w:rPr>
          <w:sz w:val="24"/>
          <w:szCs w:val="24"/>
        </w:rPr>
        <w:t xml:space="preserve">договор страхования строительно-монтажных работ, являющихся предметом настоящего Запроса предложений, </w:t>
      </w:r>
      <w:r w:rsidRPr="00BE3869">
        <w:rPr>
          <w:sz w:val="24"/>
          <w:szCs w:val="24"/>
        </w:rPr>
        <w:t>с Участником</w:t>
      </w:r>
      <w:r w:rsidRPr="00BE3869">
        <w:rPr>
          <w:bCs w:val="0"/>
          <w:sz w:val="24"/>
          <w:szCs w:val="24"/>
        </w:rPr>
        <w:t xml:space="preserve">, в случае признания Заявки Участника лучшей, </w:t>
      </w:r>
      <w:r w:rsidRPr="00BE3869">
        <w:rPr>
          <w:sz w:val="24"/>
          <w:szCs w:val="24"/>
        </w:rPr>
        <w:t>должен быть заключен со страховой компанией, отвечающей следующим требованиям:</w:t>
      </w:r>
      <w:bookmarkEnd w:id="254"/>
    </w:p>
    <w:p w:rsidR="000C1CC4" w:rsidRPr="00BE3869" w:rsidRDefault="000C1CC4" w:rsidP="00473BFE">
      <w:pPr>
        <w:pStyle w:val="a0"/>
        <w:numPr>
          <w:ilvl w:val="0"/>
          <w:numId w:val="88"/>
        </w:numPr>
        <w:tabs>
          <w:tab w:val="left" w:pos="1134"/>
        </w:tabs>
        <w:suppressAutoHyphens w:val="0"/>
        <w:spacing w:line="240" w:lineRule="auto"/>
        <w:rPr>
          <w:sz w:val="24"/>
          <w:szCs w:val="24"/>
        </w:rPr>
      </w:pPr>
      <w:proofErr w:type="gramStart"/>
      <w:r w:rsidRPr="00BE3869">
        <w:rPr>
          <w:sz w:val="24"/>
          <w:szCs w:val="24"/>
        </w:rPr>
        <w:t>зарегистрирована</w:t>
      </w:r>
      <w:proofErr w:type="gramEnd"/>
      <w:r w:rsidRPr="00BE3869">
        <w:rPr>
          <w:sz w:val="24"/>
          <w:szCs w:val="24"/>
        </w:rPr>
        <w:t xml:space="preserve"> на территории Российской Федерации; </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размер оплаченного уставного капитала составляет не менее 500 млн. рублей;</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опыт работы на страховом рынке - не менее 5 лет;</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размер собственного капитала - не менее 1000 млн. рублей;</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ведение отчетности по международным стандартам финансовой отчетности (МСФО);</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BE3869">
        <w:rPr>
          <w:sz w:val="24"/>
          <w:szCs w:val="24"/>
        </w:rPr>
        <w:t>Fitch</w:t>
      </w:r>
      <w:proofErr w:type="spellEnd"/>
      <w:r w:rsidRPr="00BE3869">
        <w:rPr>
          <w:sz w:val="24"/>
          <w:szCs w:val="24"/>
        </w:rPr>
        <w:t xml:space="preserve"> </w:t>
      </w:r>
      <w:proofErr w:type="spellStart"/>
      <w:r w:rsidRPr="00BE3869">
        <w:rPr>
          <w:sz w:val="24"/>
          <w:szCs w:val="24"/>
        </w:rPr>
        <w:t>Ratings</w:t>
      </w:r>
      <w:proofErr w:type="spellEnd"/>
      <w:r w:rsidRPr="00BE3869">
        <w:rPr>
          <w:sz w:val="24"/>
          <w:szCs w:val="24"/>
        </w:rPr>
        <w:t>» - не ниже «BBB-», агентством «</w:t>
      </w:r>
      <w:proofErr w:type="spellStart"/>
      <w:r w:rsidRPr="00BE3869">
        <w:rPr>
          <w:sz w:val="24"/>
          <w:szCs w:val="24"/>
        </w:rPr>
        <w:t>Moody’s</w:t>
      </w:r>
      <w:proofErr w:type="spellEnd"/>
      <w:r w:rsidRPr="00BE3869">
        <w:rPr>
          <w:sz w:val="24"/>
          <w:szCs w:val="24"/>
        </w:rPr>
        <w:t xml:space="preserve"> </w:t>
      </w:r>
      <w:proofErr w:type="spellStart"/>
      <w:r w:rsidRPr="00BE3869">
        <w:rPr>
          <w:sz w:val="24"/>
          <w:szCs w:val="24"/>
        </w:rPr>
        <w:t>Investors</w:t>
      </w:r>
      <w:proofErr w:type="spellEnd"/>
      <w:r w:rsidRPr="00BE3869">
        <w:rPr>
          <w:sz w:val="24"/>
          <w:szCs w:val="24"/>
        </w:rPr>
        <w:t xml:space="preserve"> </w:t>
      </w:r>
      <w:proofErr w:type="spellStart"/>
      <w:r w:rsidRPr="00BE3869">
        <w:rPr>
          <w:sz w:val="24"/>
          <w:szCs w:val="24"/>
        </w:rPr>
        <w:t>Service</w:t>
      </w:r>
      <w:proofErr w:type="spellEnd"/>
      <w:r w:rsidRPr="00BE3869">
        <w:rPr>
          <w:sz w:val="24"/>
          <w:szCs w:val="24"/>
        </w:rPr>
        <w:t>» - не ниже «</w:t>
      </w:r>
      <w:proofErr w:type="spellStart"/>
      <w:r w:rsidRPr="00BE3869">
        <w:rPr>
          <w:sz w:val="24"/>
          <w:szCs w:val="24"/>
        </w:rPr>
        <w:t>Baa</w:t>
      </w:r>
      <w:proofErr w:type="spellEnd"/>
      <w:r w:rsidRPr="00BE3869">
        <w:rPr>
          <w:sz w:val="24"/>
          <w:szCs w:val="24"/>
        </w:rPr>
        <w:t>»; агентством «</w:t>
      </w:r>
      <w:proofErr w:type="spellStart"/>
      <w:r w:rsidRPr="00BE3869">
        <w:rPr>
          <w:sz w:val="24"/>
          <w:szCs w:val="24"/>
        </w:rPr>
        <w:t>Standart&amp;Poor’s</w:t>
      </w:r>
      <w:proofErr w:type="spellEnd"/>
      <w:r w:rsidRPr="00BE3869">
        <w:rPr>
          <w:sz w:val="24"/>
          <w:szCs w:val="24"/>
        </w:rPr>
        <w:t>» - не ниже «BBB-»;</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наличие опыта участия в страховании и/или перестраховании рисков предприятий российской электроэнергетики;</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наличие лицензии на право проведения страхования строительно-монтажных рисков;</w:t>
      </w:r>
    </w:p>
    <w:p w:rsidR="000C1CC4" w:rsidRPr="00BE3869" w:rsidRDefault="000C1CC4" w:rsidP="00473BFE">
      <w:pPr>
        <w:pStyle w:val="a0"/>
        <w:numPr>
          <w:ilvl w:val="0"/>
          <w:numId w:val="88"/>
        </w:numPr>
        <w:tabs>
          <w:tab w:val="left" w:pos="1134"/>
        </w:tabs>
        <w:suppressAutoHyphens w:val="0"/>
        <w:spacing w:line="240" w:lineRule="auto"/>
        <w:rPr>
          <w:sz w:val="24"/>
          <w:szCs w:val="24"/>
        </w:rPr>
      </w:pPr>
      <w:r w:rsidRPr="00BE3869">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BE3869"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255" w:name="_Ref440550647"/>
      <w:r w:rsidRPr="00BE3869">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BE3869">
        <w:rPr>
          <w:bCs w:val="0"/>
          <w:sz w:val="24"/>
          <w:szCs w:val="24"/>
        </w:rPr>
        <w:t xml:space="preserve">, в случае признания Заявки Участника лучшей, </w:t>
      </w:r>
      <w:r w:rsidRPr="00BE3869">
        <w:rPr>
          <w:sz w:val="24"/>
          <w:szCs w:val="24"/>
        </w:rPr>
        <w:t>должен быть заключен в строгом соответствии со следующими условиями:</w:t>
      </w:r>
      <w:bookmarkEnd w:id="255"/>
    </w:p>
    <w:p w:rsidR="000C1CC4" w:rsidRPr="00BE3869" w:rsidRDefault="000C1CC4" w:rsidP="00473BFE">
      <w:pPr>
        <w:pStyle w:val="a0"/>
        <w:numPr>
          <w:ilvl w:val="0"/>
          <w:numId w:val="91"/>
        </w:numPr>
        <w:suppressAutoHyphens w:val="0"/>
        <w:spacing w:before="14" w:after="14" w:line="240" w:lineRule="auto"/>
        <w:ind w:left="1276" w:hanging="567"/>
        <w:rPr>
          <w:sz w:val="24"/>
          <w:szCs w:val="24"/>
        </w:rPr>
      </w:pPr>
      <w:r w:rsidRPr="00BE3869">
        <w:rPr>
          <w:sz w:val="24"/>
          <w:szCs w:val="24"/>
        </w:rPr>
        <w:t xml:space="preserve"> Требования к условиям страхования:</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BE3869">
        <w:rPr>
          <w:sz w:val="24"/>
          <w:szCs w:val="24"/>
        </w:rPr>
        <w:t>но</w:t>
      </w:r>
      <w:proofErr w:type="gramEnd"/>
      <w:r w:rsidRPr="00BE3869">
        <w:rPr>
          <w:sz w:val="24"/>
          <w:szCs w:val="24"/>
        </w:rPr>
        <w:t xml:space="preserve"> не ограничиваясь следующим:</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пожар, взрыв, удар молнии, падение летательных аппаратов;</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proofErr w:type="gramStart"/>
      <w:r w:rsidRPr="00BE3869">
        <w:rPr>
          <w:sz w:val="24"/>
          <w:szCs w:val="24"/>
        </w:rPr>
        <w:t>стихийные бедствия - буря, град, землетрясение, сель, сход снежных лавин, наводнение, обвал;</w:t>
      </w:r>
      <w:proofErr w:type="gramEnd"/>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просадка грунта, подтопление грунтовыми водами;</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BE3869">
        <w:rPr>
          <w:sz w:val="24"/>
          <w:szCs w:val="24"/>
        </w:rPr>
        <w:t>со</w:t>
      </w:r>
      <w:proofErr w:type="gramEnd"/>
      <w:r w:rsidRPr="00BE3869">
        <w:rPr>
          <w:sz w:val="24"/>
          <w:szCs w:val="24"/>
        </w:rPr>
        <w:t xml:space="preserve"> взломом, грабежа и разбоя;</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авария инженерных сетей - водопровода, канализации, теплоснабжения;</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ошибка при монтаже;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обрушение или повреждение объекта, в том числе обваливающимися или падающими частями.</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 xml:space="preserve">Страховое покрытие при страховании строительно-монтажных работ должно </w:t>
      </w:r>
      <w:r w:rsidRPr="00BE3869">
        <w:rPr>
          <w:sz w:val="24"/>
          <w:szCs w:val="24"/>
        </w:rPr>
        <w:lastRenderedPageBreak/>
        <w:t xml:space="preserve">обеспечивать возмещение убытков и затрат, которые застрахованные лица могут понести в связи: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 причинением материального ущерба </w:t>
      </w:r>
      <w:r w:rsidR="00676267" w:rsidRPr="00BE3869">
        <w:rPr>
          <w:sz w:val="24"/>
          <w:szCs w:val="24"/>
        </w:rPr>
        <w:t>Участнику</w:t>
      </w:r>
      <w:r w:rsidRPr="00BE3869">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 причинением материального ущерба </w:t>
      </w:r>
      <w:r w:rsidR="00676267" w:rsidRPr="00BE3869">
        <w:rPr>
          <w:sz w:val="24"/>
          <w:szCs w:val="24"/>
        </w:rPr>
        <w:t>Участник</w:t>
      </w:r>
      <w:r w:rsidRPr="00BE3869">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BE3869">
        <w:rPr>
          <w:sz w:val="24"/>
          <w:szCs w:val="24"/>
        </w:rPr>
        <w:t>Участник</w:t>
      </w:r>
      <w:r w:rsidRPr="00BE3869">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 </w:t>
      </w:r>
      <w:proofErr w:type="spellStart"/>
      <w:r w:rsidRPr="00BE3869">
        <w:rPr>
          <w:sz w:val="24"/>
          <w:szCs w:val="24"/>
        </w:rPr>
        <w:t>послепусковыми</w:t>
      </w:r>
      <w:proofErr w:type="spellEnd"/>
      <w:r w:rsidRPr="00BE3869">
        <w:rPr>
          <w:sz w:val="24"/>
          <w:szCs w:val="24"/>
        </w:rPr>
        <w:t xml:space="preserve"> гарантийными обязательствами </w:t>
      </w:r>
      <w:r w:rsidR="00676267" w:rsidRPr="00BE3869">
        <w:rPr>
          <w:sz w:val="24"/>
          <w:szCs w:val="24"/>
        </w:rPr>
        <w:t>Участник</w:t>
      </w:r>
      <w:r w:rsidRPr="00BE3869">
        <w:rPr>
          <w:sz w:val="24"/>
          <w:szCs w:val="24"/>
        </w:rPr>
        <w:t xml:space="preserve">а, включая затраты на устранение ошибок при строительстве и монтаже, исправление некачественных работ. </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 xml:space="preserve">В дополнение к базовому страховому покрытию могут быть застрахованы убытки и расходы, которые </w:t>
      </w:r>
      <w:r w:rsidR="00676267" w:rsidRPr="00BE3869">
        <w:rPr>
          <w:sz w:val="24"/>
          <w:szCs w:val="24"/>
        </w:rPr>
        <w:t>Участник</w:t>
      </w:r>
      <w:r w:rsidRPr="00BE3869">
        <w:rPr>
          <w:sz w:val="24"/>
          <w:szCs w:val="24"/>
        </w:rPr>
        <w:t xml:space="preserve"> может понести в связи: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 причинением материального ущерба </w:t>
      </w:r>
      <w:r w:rsidR="00676267" w:rsidRPr="00BE3869">
        <w:rPr>
          <w:sz w:val="24"/>
          <w:szCs w:val="24"/>
        </w:rPr>
        <w:t>Участник</w:t>
      </w:r>
      <w:r w:rsidRPr="00BE3869">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 причинением материального ущерба </w:t>
      </w:r>
      <w:r w:rsidR="00676267" w:rsidRPr="00BE3869">
        <w:rPr>
          <w:sz w:val="24"/>
          <w:szCs w:val="24"/>
        </w:rPr>
        <w:t>Участник</w:t>
      </w:r>
      <w:r w:rsidRPr="00BE3869">
        <w:rPr>
          <w:sz w:val="24"/>
          <w:szCs w:val="24"/>
        </w:rPr>
        <w:t xml:space="preserve">у по застрахованным строительным машинам и оборудованию </w:t>
      </w:r>
      <w:r w:rsidR="00676267" w:rsidRPr="00BE3869">
        <w:rPr>
          <w:sz w:val="24"/>
          <w:szCs w:val="24"/>
        </w:rPr>
        <w:t>Участник</w:t>
      </w:r>
      <w:r w:rsidRPr="00BE3869">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 xml:space="preserve">Страховые суммы по договору страхования должны устанавливаться с учетом следующих требований: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страховая сумма по строительным машинам и оборудованию </w:t>
      </w:r>
      <w:r w:rsidR="00676267" w:rsidRPr="00BE3869">
        <w:rPr>
          <w:sz w:val="24"/>
          <w:szCs w:val="24"/>
        </w:rPr>
        <w:t>Участник</w:t>
      </w:r>
      <w:r w:rsidRPr="00BE3869">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Франшизы и лимиты ответственности.</w:t>
      </w:r>
    </w:p>
    <w:p w:rsidR="000C1CC4" w:rsidRPr="00BE3869" w:rsidRDefault="000C1CC4" w:rsidP="000C1CC4">
      <w:pPr>
        <w:widowControl w:val="0"/>
        <w:spacing w:line="240" w:lineRule="auto"/>
        <w:ind w:left="1843" w:hanging="567"/>
        <w:rPr>
          <w:sz w:val="24"/>
          <w:szCs w:val="24"/>
        </w:rPr>
      </w:pPr>
      <w:r w:rsidRPr="00BE3869">
        <w:rPr>
          <w:sz w:val="24"/>
          <w:szCs w:val="24"/>
        </w:rPr>
        <w:t>Безусловная франшиза на каждый страховой случай  не может превышать:</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50 000,00 рублей для строительно-монтажных работ общей стоимостью до 1 млн. рублей:</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100 000,00 рублей для строительно-монтажных работ общей стоимостью свыше 1 млн. рублей  до 200 млн. рублей;</w:t>
      </w:r>
    </w:p>
    <w:p w:rsidR="000C1CC4" w:rsidRPr="00BE3869" w:rsidRDefault="000C1CC4" w:rsidP="00473BFE">
      <w:pPr>
        <w:pStyle w:val="affffff0"/>
        <w:numPr>
          <w:ilvl w:val="0"/>
          <w:numId w:val="89"/>
        </w:numPr>
        <w:suppressAutoHyphens w:val="0"/>
        <w:spacing w:before="14" w:after="14" w:line="276" w:lineRule="auto"/>
        <w:ind w:left="1843" w:hanging="567"/>
        <w:contextualSpacing/>
        <w:rPr>
          <w:sz w:val="24"/>
          <w:szCs w:val="24"/>
        </w:rPr>
      </w:pPr>
      <w:r w:rsidRPr="00BE3869">
        <w:rPr>
          <w:sz w:val="24"/>
          <w:szCs w:val="24"/>
        </w:rPr>
        <w:t>250 000,00 рублей для строительно-монтажных работ общей стоимостью свыше 200 млн. рублей;</w:t>
      </w:r>
    </w:p>
    <w:p w:rsidR="000C1CC4" w:rsidRPr="00BE3869" w:rsidRDefault="000C1CC4" w:rsidP="000C1CC4">
      <w:pPr>
        <w:widowControl w:val="0"/>
        <w:spacing w:line="240" w:lineRule="auto"/>
        <w:ind w:left="1276" w:firstLine="0"/>
        <w:rPr>
          <w:sz w:val="24"/>
          <w:szCs w:val="24"/>
        </w:rPr>
      </w:pPr>
      <w:r w:rsidRPr="00BE3869">
        <w:rPr>
          <w:sz w:val="24"/>
          <w:szCs w:val="24"/>
        </w:rPr>
        <w:t>Установление франшиз другого размера устанавливаются по согласованию с Заказчиком.</w:t>
      </w:r>
    </w:p>
    <w:p w:rsidR="000C1CC4" w:rsidRPr="00BE3869" w:rsidRDefault="000C1CC4" w:rsidP="000C1CC4">
      <w:pPr>
        <w:widowControl w:val="0"/>
        <w:spacing w:line="240" w:lineRule="auto"/>
        <w:ind w:left="1276" w:firstLine="0"/>
        <w:rPr>
          <w:sz w:val="24"/>
          <w:szCs w:val="24"/>
        </w:rPr>
      </w:pPr>
      <w:r w:rsidRPr="00BE3869">
        <w:rPr>
          <w:sz w:val="24"/>
          <w:szCs w:val="24"/>
        </w:rPr>
        <w:t xml:space="preserve">Лимиты ответственности по договору страхования устанавливаются  по согласованию с Заказчиком. </w:t>
      </w:r>
    </w:p>
    <w:p w:rsidR="000C1CC4" w:rsidRPr="00BE3869" w:rsidRDefault="000C1CC4" w:rsidP="00473BFE">
      <w:pPr>
        <w:pStyle w:val="affffff0"/>
        <w:widowControl w:val="0"/>
        <w:numPr>
          <w:ilvl w:val="1"/>
          <w:numId w:val="90"/>
        </w:numPr>
        <w:suppressAutoHyphens w:val="0"/>
        <w:spacing w:before="14" w:after="14" w:line="276" w:lineRule="auto"/>
        <w:ind w:left="1276" w:hanging="283"/>
        <w:contextualSpacing/>
        <w:rPr>
          <w:sz w:val="24"/>
          <w:szCs w:val="24"/>
        </w:rPr>
      </w:pPr>
      <w:r w:rsidRPr="00BE3869">
        <w:rPr>
          <w:sz w:val="24"/>
          <w:szCs w:val="24"/>
        </w:rPr>
        <w:t>Срок действия договора страхования.</w:t>
      </w:r>
    </w:p>
    <w:p w:rsidR="000C1CC4" w:rsidRPr="00BE3869" w:rsidRDefault="000C1CC4" w:rsidP="000C1CC4">
      <w:pPr>
        <w:widowControl w:val="0"/>
        <w:spacing w:line="240" w:lineRule="auto"/>
        <w:ind w:left="1276" w:firstLine="0"/>
        <w:rPr>
          <w:sz w:val="24"/>
          <w:szCs w:val="24"/>
        </w:rPr>
      </w:pPr>
      <w:r w:rsidRPr="00BE386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BE3869">
        <w:rPr>
          <w:sz w:val="24"/>
          <w:szCs w:val="24"/>
        </w:rPr>
        <w:t>послепусковых</w:t>
      </w:r>
      <w:proofErr w:type="spellEnd"/>
      <w:r w:rsidRPr="00BE386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0C1CC4" w:rsidRPr="00BE3869" w:rsidRDefault="000C1CC4" w:rsidP="00473BFE">
      <w:pPr>
        <w:pStyle w:val="a0"/>
        <w:numPr>
          <w:ilvl w:val="0"/>
          <w:numId w:val="91"/>
        </w:numPr>
        <w:suppressAutoHyphens w:val="0"/>
        <w:spacing w:before="14" w:after="14" w:line="240" w:lineRule="auto"/>
        <w:ind w:left="1276" w:hanging="567"/>
        <w:rPr>
          <w:sz w:val="24"/>
          <w:szCs w:val="24"/>
        </w:rPr>
      </w:pPr>
      <w:r w:rsidRPr="00BE3869">
        <w:rPr>
          <w:sz w:val="24"/>
          <w:szCs w:val="24"/>
        </w:rPr>
        <w:t xml:space="preserve">Страхование не освобождает Заказчика и </w:t>
      </w:r>
      <w:r w:rsidR="00676267" w:rsidRPr="00BE3869">
        <w:rPr>
          <w:sz w:val="24"/>
          <w:szCs w:val="24"/>
        </w:rPr>
        <w:t>Участник</w:t>
      </w:r>
      <w:r w:rsidRPr="00BE3869">
        <w:rPr>
          <w:sz w:val="24"/>
          <w:szCs w:val="24"/>
        </w:rPr>
        <w:t>а от обязанности принять необходимые меры для предотвращения наступления страхового случая.</w:t>
      </w:r>
    </w:p>
    <w:p w:rsidR="000C1CC4" w:rsidRPr="00BE3869" w:rsidRDefault="000C1CC4" w:rsidP="00473BFE">
      <w:pPr>
        <w:pStyle w:val="a0"/>
        <w:numPr>
          <w:ilvl w:val="0"/>
          <w:numId w:val="91"/>
        </w:numPr>
        <w:suppressAutoHyphens w:val="0"/>
        <w:spacing w:before="14" w:after="14" w:line="240" w:lineRule="auto"/>
        <w:ind w:left="1276" w:hanging="567"/>
        <w:rPr>
          <w:sz w:val="24"/>
          <w:szCs w:val="24"/>
        </w:rPr>
      </w:pPr>
      <w:r w:rsidRPr="00BE386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BE3869" w:rsidRDefault="00717F60" w:rsidP="00E71A48">
      <w:pPr>
        <w:pStyle w:val="3"/>
        <w:spacing w:line="264" w:lineRule="auto"/>
        <w:rPr>
          <w:szCs w:val="24"/>
        </w:rPr>
      </w:pPr>
      <w:bookmarkStart w:id="256" w:name="_Ref115076752"/>
      <w:bookmarkStart w:id="257" w:name="_Ref191386109"/>
      <w:bookmarkStart w:id="258" w:name="_Ref191386419"/>
      <w:bookmarkStart w:id="259" w:name="_Toc440361327"/>
      <w:bookmarkStart w:id="260" w:name="_Toc440376082"/>
      <w:bookmarkStart w:id="261" w:name="_Toc440376209"/>
      <w:bookmarkStart w:id="262" w:name="_Toc440382474"/>
      <w:bookmarkStart w:id="263" w:name="_Toc440447144"/>
      <w:bookmarkStart w:id="264" w:name="_Toc440620824"/>
      <w:bookmarkStart w:id="265" w:name="_Toc440631459"/>
      <w:bookmarkStart w:id="266" w:name="_Toc440875699"/>
      <w:bookmarkStart w:id="267" w:name="_Toc441131723"/>
      <w:r w:rsidRPr="00BE3869">
        <w:rPr>
          <w:szCs w:val="24"/>
        </w:rPr>
        <w:t xml:space="preserve">Порядок подготовки </w:t>
      </w:r>
      <w:r w:rsidR="004B5EB3" w:rsidRPr="00BE3869">
        <w:rPr>
          <w:szCs w:val="24"/>
        </w:rPr>
        <w:t>Заявк</w:t>
      </w:r>
      <w:r w:rsidRPr="00BE3869">
        <w:rPr>
          <w:szCs w:val="24"/>
        </w:rPr>
        <w:t>и через </w:t>
      </w:r>
      <w:bookmarkEnd w:id="256"/>
      <w:bookmarkEnd w:id="257"/>
      <w:bookmarkEnd w:id="258"/>
      <w:r w:rsidRPr="00BE3869">
        <w:rPr>
          <w:szCs w:val="24"/>
        </w:rPr>
        <w:t>ЭТП</w:t>
      </w:r>
      <w:bookmarkEnd w:id="259"/>
      <w:bookmarkEnd w:id="260"/>
      <w:bookmarkEnd w:id="261"/>
      <w:bookmarkEnd w:id="262"/>
      <w:bookmarkEnd w:id="263"/>
      <w:bookmarkEnd w:id="264"/>
      <w:bookmarkEnd w:id="265"/>
      <w:bookmarkEnd w:id="266"/>
      <w:bookmarkEnd w:id="267"/>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8" w:name="_Ref115076807"/>
      <w:bookmarkStart w:id="269" w:name="_Toc440361328"/>
      <w:bookmarkStart w:id="270" w:name="_Toc440376083"/>
      <w:bookmarkStart w:id="271" w:name="_Toc440376210"/>
      <w:bookmarkStart w:id="272" w:name="_Toc440382475"/>
      <w:bookmarkStart w:id="273" w:name="_Toc440447145"/>
      <w:bookmarkStart w:id="274" w:name="_Toc440620825"/>
      <w:bookmarkStart w:id="275" w:name="_Toc440631460"/>
      <w:bookmarkStart w:id="276" w:name="_Toc440875700"/>
      <w:bookmarkStart w:id="277"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8"/>
      <w:bookmarkEnd w:id="269"/>
      <w:bookmarkEnd w:id="270"/>
      <w:bookmarkEnd w:id="271"/>
      <w:bookmarkEnd w:id="272"/>
      <w:bookmarkEnd w:id="273"/>
      <w:bookmarkEnd w:id="274"/>
      <w:bookmarkEnd w:id="275"/>
      <w:bookmarkEnd w:id="276"/>
      <w:bookmarkEnd w:id="27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E46490">
        <w:fldChar w:fldCharType="begin"/>
      </w:r>
      <w:r w:rsidR="00E46490">
        <w:instrText xml:space="preserve"> REF _Ref306005578 \r \h  \* MERGEFORMAT </w:instrText>
      </w:r>
      <w:r w:rsidR="00E46490">
        <w:fldChar w:fldCharType="separate"/>
      </w:r>
      <w:r w:rsidR="001A7C23" w:rsidRPr="001A7C23">
        <w:rPr>
          <w:sz w:val="24"/>
          <w:szCs w:val="24"/>
        </w:rPr>
        <w:t>3.3.8.3</w:t>
      </w:r>
      <w:r w:rsidR="00E46490">
        <w:fldChar w:fldCharType="end"/>
      </w:r>
      <w:r w:rsidR="00F21407" w:rsidRPr="00F21407">
        <w:rPr>
          <w:sz w:val="24"/>
          <w:szCs w:val="24"/>
        </w:rPr>
        <w:t xml:space="preserve"> и подразделе </w:t>
      </w:r>
      <w:r w:rsidR="00E46490">
        <w:fldChar w:fldCharType="begin"/>
      </w:r>
      <w:r w:rsidR="00E46490">
        <w:instrText xml:space="preserve"> REF _Ref441574649 \r \h  \* MERGEFORMAT </w:instrText>
      </w:r>
      <w:r w:rsidR="00E46490">
        <w:fldChar w:fldCharType="separate"/>
      </w:r>
      <w:r w:rsidR="001A7C23" w:rsidRPr="001A7C23">
        <w:rPr>
          <w:sz w:val="24"/>
          <w:szCs w:val="24"/>
        </w:rPr>
        <w:t>5.18</w:t>
      </w:r>
      <w:r w:rsidR="00E46490">
        <w:fldChar w:fldCharType="end"/>
      </w:r>
      <w:r>
        <w:rPr>
          <w:bCs w:val="0"/>
          <w:sz w:val="24"/>
          <w:szCs w:val="24"/>
        </w:rPr>
        <w:t>.</w:t>
      </w:r>
      <w:bookmarkEnd w:id="278"/>
    </w:p>
    <w:p w:rsidR="00717F60" w:rsidRPr="00D71E6D"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9"/>
      <w:bookmarkEnd w:id="280"/>
      <w:bookmarkEnd w:id="281"/>
      <w:bookmarkEnd w:id="282"/>
      <w:bookmarkEnd w:id="283"/>
      <w:bookmarkEnd w:id="284"/>
      <w:bookmarkEnd w:id="285"/>
      <w:bookmarkEnd w:id="286"/>
      <w:bookmarkEnd w:id="287"/>
      <w:bookmarkEnd w:id="28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E46490">
        <w:fldChar w:fldCharType="begin"/>
      </w:r>
      <w:r w:rsidR="00E46490">
        <w:instrText xml:space="preserve"> REF _Ref440289953 \r \h  \* MERGEFORMAT </w:instrText>
      </w:r>
      <w:r w:rsidR="00E46490">
        <w:fldChar w:fldCharType="separate"/>
      </w:r>
      <w:r w:rsidR="001A7C23" w:rsidRPr="001A7C23">
        <w:rPr>
          <w:bCs w:val="0"/>
          <w:sz w:val="24"/>
          <w:szCs w:val="24"/>
        </w:rPr>
        <w:t>3.4.1.3</w:t>
      </w:r>
      <w:r w:rsidR="00E46490">
        <w:fldChar w:fldCharType="end"/>
      </w:r>
      <w:r w:rsidR="00D71E6D" w:rsidRPr="00D71E6D">
        <w:rPr>
          <w:bCs w:val="0"/>
          <w:sz w:val="24"/>
          <w:szCs w:val="24"/>
        </w:rPr>
        <w:t>)</w:t>
      </w:r>
      <w:r w:rsidR="00717F60" w:rsidRPr="00D71E6D">
        <w:rPr>
          <w:bCs w:val="0"/>
          <w:sz w:val="24"/>
          <w:szCs w:val="24"/>
        </w:rPr>
        <w:t>.</w:t>
      </w:r>
      <w:bookmarkEnd w:id="28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90" w:name="_Toc440361330"/>
      <w:bookmarkStart w:id="291" w:name="_Toc440376085"/>
      <w:bookmarkStart w:id="292" w:name="_Toc440376212"/>
      <w:bookmarkStart w:id="293" w:name="_Toc440382477"/>
      <w:bookmarkStart w:id="294" w:name="_Toc440447147"/>
      <w:bookmarkStart w:id="295" w:name="_Toc440620827"/>
      <w:bookmarkStart w:id="296" w:name="_Toc440631462"/>
      <w:bookmarkStart w:id="297" w:name="_Toc440875702"/>
      <w:bookmarkStart w:id="298" w:name="_Toc441131726"/>
      <w:r w:rsidRPr="00E71A48">
        <w:rPr>
          <w:szCs w:val="24"/>
        </w:rPr>
        <w:t xml:space="preserve">Требования к языку </w:t>
      </w:r>
      <w:r w:rsidR="004B5EB3" w:rsidRPr="00E71A48">
        <w:rPr>
          <w:szCs w:val="24"/>
        </w:rPr>
        <w:t>Заявк</w:t>
      </w:r>
      <w:r w:rsidRPr="00E71A48">
        <w:rPr>
          <w:szCs w:val="24"/>
        </w:rPr>
        <w:t>и</w:t>
      </w:r>
      <w:bookmarkEnd w:id="290"/>
      <w:bookmarkEnd w:id="291"/>
      <w:bookmarkEnd w:id="292"/>
      <w:bookmarkEnd w:id="293"/>
      <w:bookmarkEnd w:id="294"/>
      <w:bookmarkEnd w:id="295"/>
      <w:bookmarkEnd w:id="296"/>
      <w:bookmarkEnd w:id="297"/>
      <w:bookmarkEnd w:id="29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9" w:name="_Toc440361331"/>
      <w:bookmarkStart w:id="300" w:name="_Toc440376086"/>
      <w:bookmarkStart w:id="301" w:name="_Toc440376213"/>
      <w:bookmarkStart w:id="302" w:name="_Toc440382478"/>
      <w:bookmarkStart w:id="303" w:name="_Toc440447148"/>
      <w:bookmarkStart w:id="304" w:name="_Toc440620828"/>
      <w:bookmarkStart w:id="305" w:name="_Toc440631463"/>
      <w:bookmarkStart w:id="306" w:name="_Toc440875703"/>
      <w:bookmarkStart w:id="307" w:name="_Toc441131727"/>
      <w:r w:rsidRPr="00E71A48">
        <w:rPr>
          <w:szCs w:val="24"/>
        </w:rPr>
        <w:t xml:space="preserve">Требования к валюте </w:t>
      </w:r>
      <w:r w:rsidR="004B5EB3" w:rsidRPr="00E71A48">
        <w:rPr>
          <w:szCs w:val="24"/>
        </w:rPr>
        <w:t>Заявк</w:t>
      </w:r>
      <w:r w:rsidRPr="00E71A48">
        <w:rPr>
          <w:szCs w:val="24"/>
        </w:rPr>
        <w:t>и</w:t>
      </w:r>
      <w:bookmarkEnd w:id="299"/>
      <w:bookmarkEnd w:id="300"/>
      <w:bookmarkEnd w:id="301"/>
      <w:bookmarkEnd w:id="302"/>
      <w:bookmarkEnd w:id="303"/>
      <w:bookmarkEnd w:id="304"/>
      <w:bookmarkEnd w:id="305"/>
      <w:bookmarkEnd w:id="306"/>
      <w:bookmarkEnd w:id="307"/>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8" w:name="_Toc440361332"/>
      <w:bookmarkStart w:id="309" w:name="_Toc440376087"/>
      <w:bookmarkStart w:id="310" w:name="_Toc440376214"/>
      <w:bookmarkStart w:id="311" w:name="_Toc440382479"/>
      <w:bookmarkStart w:id="312" w:name="_Toc440447149"/>
      <w:bookmarkStart w:id="313" w:name="_Toc440620829"/>
      <w:bookmarkStart w:id="314" w:name="_Toc440631464"/>
      <w:bookmarkStart w:id="315" w:name="_Toc440875704"/>
      <w:bookmarkStart w:id="316"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8"/>
      <w:bookmarkEnd w:id="309"/>
      <w:bookmarkEnd w:id="310"/>
      <w:bookmarkEnd w:id="311"/>
      <w:bookmarkEnd w:id="312"/>
      <w:bookmarkEnd w:id="313"/>
      <w:bookmarkEnd w:id="314"/>
      <w:bookmarkEnd w:id="315"/>
      <w:bookmarkEnd w:id="316"/>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7"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7"/>
    </w:p>
    <w:p w:rsidR="00280464" w:rsidRPr="00BE3869" w:rsidRDefault="00216641" w:rsidP="00BE386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BE3869">
        <w:rPr>
          <w:b/>
          <w:bCs w:val="0"/>
          <w:sz w:val="24"/>
          <w:szCs w:val="24"/>
          <w:u w:val="single"/>
        </w:rPr>
        <w:lastRenderedPageBreak/>
        <w:t>По Лоту №1:</w:t>
      </w:r>
      <w:r w:rsidR="00717F60" w:rsidRPr="00BE3869">
        <w:rPr>
          <w:bCs w:val="0"/>
          <w:sz w:val="24"/>
          <w:szCs w:val="24"/>
        </w:rPr>
        <w:t xml:space="preserve"> </w:t>
      </w:r>
      <w:r w:rsidR="00BE3869" w:rsidRPr="00BE3869">
        <w:rPr>
          <w:b/>
          <w:sz w:val="24"/>
          <w:szCs w:val="24"/>
        </w:rPr>
        <w:t>811 800,00</w:t>
      </w:r>
      <w:r w:rsidR="00BE3869" w:rsidRPr="00BE3869">
        <w:rPr>
          <w:sz w:val="24"/>
          <w:szCs w:val="24"/>
        </w:rPr>
        <w:t xml:space="preserve"> (восемьсот одиннадцать тысяч восемьсот) рублей 00 копеек РФ, без учета НДС; НДС составляет </w:t>
      </w:r>
      <w:r w:rsidR="00BE3869" w:rsidRPr="00BE3869">
        <w:rPr>
          <w:b/>
          <w:sz w:val="24"/>
          <w:szCs w:val="24"/>
        </w:rPr>
        <w:t>146 124,00</w:t>
      </w:r>
      <w:r w:rsidR="00BE3869" w:rsidRPr="00BE3869">
        <w:rPr>
          <w:sz w:val="24"/>
          <w:szCs w:val="24"/>
        </w:rPr>
        <w:t xml:space="preserve"> (сто сорок шесть тысяч сто двадцать четыре) рубля 00 копеек РФ; </w:t>
      </w:r>
      <w:r w:rsidR="00BE3869" w:rsidRPr="00BE3869">
        <w:rPr>
          <w:b/>
          <w:sz w:val="24"/>
          <w:szCs w:val="24"/>
        </w:rPr>
        <w:t>957 924,00</w:t>
      </w:r>
      <w:r w:rsidR="00BE3869" w:rsidRPr="00BE3869">
        <w:rPr>
          <w:sz w:val="24"/>
          <w:szCs w:val="24"/>
        </w:rPr>
        <w:t xml:space="preserve"> (девятьсот пятьдесят семь тысяч девятьсот двадцать четыре) рубля 00 копеек РФ, с учетом НДС.</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5107E">
        <w:rPr>
          <w:bCs w:val="0"/>
          <w:sz w:val="24"/>
          <w:szCs w:val="24"/>
        </w:rPr>
        <w:fldChar w:fldCharType="begin"/>
      </w:r>
      <w:r w:rsidR="003F3A69">
        <w:rPr>
          <w:bCs w:val="0"/>
          <w:sz w:val="24"/>
          <w:szCs w:val="24"/>
        </w:rPr>
        <w:instrText xml:space="preserve"> REF _Ref55336310 \r \h </w:instrText>
      </w:r>
      <w:r w:rsidR="0075107E">
        <w:rPr>
          <w:bCs w:val="0"/>
          <w:sz w:val="24"/>
          <w:szCs w:val="24"/>
        </w:rPr>
      </w:r>
      <w:r w:rsidR="0075107E">
        <w:rPr>
          <w:bCs w:val="0"/>
          <w:sz w:val="24"/>
          <w:szCs w:val="24"/>
        </w:rPr>
        <w:fldChar w:fldCharType="separate"/>
      </w:r>
      <w:r w:rsidR="001A7C23">
        <w:rPr>
          <w:bCs w:val="0"/>
          <w:sz w:val="24"/>
          <w:szCs w:val="24"/>
        </w:rPr>
        <w:t>5.1</w:t>
      </w:r>
      <w:r w:rsidR="0075107E">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5107E">
        <w:rPr>
          <w:bCs w:val="0"/>
          <w:sz w:val="24"/>
          <w:szCs w:val="24"/>
        </w:rPr>
        <w:fldChar w:fldCharType="begin"/>
      </w:r>
      <w:r w:rsidR="003F3A69">
        <w:rPr>
          <w:bCs w:val="0"/>
          <w:sz w:val="24"/>
          <w:szCs w:val="24"/>
        </w:rPr>
        <w:instrText xml:space="preserve"> REF _Ref440271072 \r \h </w:instrText>
      </w:r>
      <w:r w:rsidR="0075107E">
        <w:rPr>
          <w:bCs w:val="0"/>
          <w:sz w:val="24"/>
          <w:szCs w:val="24"/>
        </w:rPr>
      </w:r>
      <w:r w:rsidR="0075107E">
        <w:rPr>
          <w:bCs w:val="0"/>
          <w:sz w:val="24"/>
          <w:szCs w:val="24"/>
        </w:rPr>
        <w:fldChar w:fldCharType="separate"/>
      </w:r>
      <w:r w:rsidR="001A7C23">
        <w:rPr>
          <w:bCs w:val="0"/>
          <w:sz w:val="24"/>
          <w:szCs w:val="24"/>
        </w:rPr>
        <w:t>5.2</w:t>
      </w:r>
      <w:r w:rsidR="0075107E">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5107E">
        <w:rPr>
          <w:sz w:val="24"/>
          <w:szCs w:val="24"/>
        </w:rPr>
        <w:fldChar w:fldCharType="begin"/>
      </w:r>
      <w:r w:rsidR="00EA1723">
        <w:rPr>
          <w:sz w:val="24"/>
          <w:szCs w:val="24"/>
        </w:rPr>
        <w:instrText xml:space="preserve"> REF _Ref440361439 \r \h </w:instrText>
      </w:r>
      <w:r w:rsidR="0075107E">
        <w:rPr>
          <w:sz w:val="24"/>
          <w:szCs w:val="24"/>
        </w:rPr>
      </w:r>
      <w:r w:rsidR="0075107E">
        <w:rPr>
          <w:sz w:val="24"/>
          <w:szCs w:val="24"/>
        </w:rPr>
        <w:fldChar w:fldCharType="separate"/>
      </w:r>
      <w:r w:rsidR="001A7C23">
        <w:rPr>
          <w:sz w:val="24"/>
          <w:szCs w:val="24"/>
        </w:rPr>
        <w:t>5.5</w:t>
      </w:r>
      <w:r w:rsidR="0075107E">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5107E">
        <w:rPr>
          <w:bCs w:val="0"/>
          <w:sz w:val="24"/>
          <w:szCs w:val="24"/>
        </w:rPr>
        <w:fldChar w:fldCharType="begin"/>
      </w:r>
      <w:r w:rsidR="003F3A69">
        <w:rPr>
          <w:bCs w:val="0"/>
          <w:sz w:val="24"/>
          <w:szCs w:val="24"/>
        </w:rPr>
        <w:instrText xml:space="preserve"> REF _Ref306138385 \r \h </w:instrText>
      </w:r>
      <w:r w:rsidR="0075107E">
        <w:rPr>
          <w:bCs w:val="0"/>
          <w:sz w:val="24"/>
          <w:szCs w:val="24"/>
        </w:rPr>
      </w:r>
      <w:r w:rsidR="0075107E">
        <w:rPr>
          <w:bCs w:val="0"/>
          <w:sz w:val="24"/>
          <w:szCs w:val="24"/>
        </w:rPr>
        <w:fldChar w:fldCharType="separate"/>
      </w:r>
      <w:r w:rsidR="001A7C23">
        <w:rPr>
          <w:bCs w:val="0"/>
          <w:sz w:val="24"/>
          <w:szCs w:val="24"/>
        </w:rPr>
        <w:t>3.6.4</w:t>
      </w:r>
      <w:r w:rsidR="0075107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8" w:name="_Ref191386407"/>
      <w:bookmarkStart w:id="319" w:name="_Ref191386526"/>
      <w:bookmarkStart w:id="320" w:name="_Toc440361333"/>
      <w:bookmarkStart w:id="321" w:name="_Toc440376088"/>
      <w:bookmarkStart w:id="322" w:name="_Toc440376215"/>
      <w:bookmarkStart w:id="323" w:name="_Toc440382480"/>
      <w:bookmarkStart w:id="324" w:name="_Toc440447150"/>
      <w:bookmarkStart w:id="325" w:name="_Toc440620830"/>
      <w:bookmarkStart w:id="326" w:name="_Toc440631465"/>
      <w:bookmarkStart w:id="327" w:name="_Toc440875705"/>
      <w:bookmarkStart w:id="328" w:name="_Toc441131729"/>
      <w:bookmarkStart w:id="32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8"/>
      <w:bookmarkEnd w:id="319"/>
      <w:bookmarkEnd w:id="320"/>
      <w:bookmarkEnd w:id="321"/>
      <w:bookmarkEnd w:id="322"/>
      <w:bookmarkEnd w:id="323"/>
      <w:bookmarkEnd w:id="324"/>
      <w:bookmarkEnd w:id="325"/>
      <w:bookmarkEnd w:id="326"/>
      <w:bookmarkEnd w:id="327"/>
      <w:bookmarkEnd w:id="32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0" w:name="_Ref93090116"/>
      <w:bookmarkStart w:id="331" w:name="_Ref191386482"/>
      <w:bookmarkStart w:id="332" w:name="_Ref440291364"/>
      <w:bookmarkEnd w:id="32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30"/>
      <w:r w:rsidRPr="00E71A48">
        <w:rPr>
          <w:bCs w:val="0"/>
          <w:sz w:val="24"/>
          <w:szCs w:val="24"/>
        </w:rPr>
        <w:t>:</w:t>
      </w:r>
      <w:bookmarkStart w:id="333" w:name="_Ref306004833"/>
      <w:bookmarkEnd w:id="33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46490">
        <w:fldChar w:fldCharType="begin"/>
      </w:r>
      <w:r w:rsidR="00E46490">
        <w:instrText xml:space="preserve"> REF _Ref191386451 \n \h  \* MERGEFORMAT </w:instrText>
      </w:r>
      <w:r w:rsidR="00E46490">
        <w:fldChar w:fldCharType="separate"/>
      </w:r>
      <w:r w:rsidR="001A7C23" w:rsidRPr="001A7C23">
        <w:rPr>
          <w:bCs w:val="0"/>
          <w:sz w:val="24"/>
          <w:szCs w:val="24"/>
        </w:rPr>
        <w:t>3.3.9</w:t>
      </w:r>
      <w:r w:rsidR="00E4649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5107E">
        <w:fldChar w:fldCharType="begin"/>
      </w:r>
      <w:r w:rsidR="001E2AA2">
        <w:rPr>
          <w:bCs w:val="0"/>
          <w:sz w:val="24"/>
          <w:szCs w:val="24"/>
        </w:rPr>
        <w:instrText xml:space="preserve"> REF _Ref440876618 \r \h </w:instrText>
      </w:r>
      <w:r w:rsidR="0075107E">
        <w:fldChar w:fldCharType="separate"/>
      </w:r>
      <w:r w:rsidR="001A7C23">
        <w:rPr>
          <w:bCs w:val="0"/>
          <w:sz w:val="24"/>
          <w:szCs w:val="24"/>
        </w:rPr>
        <w:t>3.3.10</w:t>
      </w:r>
      <w:r w:rsidR="0075107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32"/>
      <w:bookmarkEnd w:id="333"/>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5" w:name="_Ref306032455"/>
      <w:r w:rsidRPr="00E71A48">
        <w:rPr>
          <w:bCs w:val="0"/>
          <w:color w:val="000000"/>
          <w:sz w:val="24"/>
          <w:szCs w:val="24"/>
        </w:rPr>
        <w:t xml:space="preserve">должен </w:t>
      </w:r>
      <w:bookmarkStart w:id="33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5"/>
      <w:bookmarkEnd w:id="33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7"/>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E46490">
        <w:fldChar w:fldCharType="begin"/>
      </w:r>
      <w:r w:rsidR="00E46490">
        <w:instrText xml:space="preserve"> REF _Ref440275279 \r \h  \* MERGEFORMAT </w:instrText>
      </w:r>
      <w:r w:rsidR="00E46490">
        <w:fldChar w:fldCharType="separate"/>
      </w:r>
      <w:r w:rsidR="001A7C23" w:rsidRPr="001A7C23">
        <w:rPr>
          <w:sz w:val="24"/>
          <w:szCs w:val="24"/>
        </w:rPr>
        <w:t>1.1.4</w:t>
      </w:r>
      <w:r w:rsidR="00E46490">
        <w:fldChar w:fldCharType="end"/>
      </w:r>
      <w:r w:rsidRPr="009F2BF9">
        <w:rPr>
          <w:sz w:val="24"/>
          <w:szCs w:val="24"/>
        </w:rPr>
        <w:t xml:space="preserve"> и разделе </w:t>
      </w:r>
      <w:r w:rsidR="00E46490">
        <w:fldChar w:fldCharType="begin"/>
      </w:r>
      <w:r w:rsidR="00E46490">
        <w:instrText xml:space="preserve"> REF _Ref440270568 \r \h  \* MERGEFORMAT </w:instrText>
      </w:r>
      <w:r w:rsidR="00E46490">
        <w:fldChar w:fldCharType="separate"/>
      </w:r>
      <w:r w:rsidR="001A7C23">
        <w:t>4</w:t>
      </w:r>
      <w:r w:rsidR="00E46490">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8"/>
      <w:bookmarkEnd w:id="339"/>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40"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w:t>
      </w:r>
      <w:r w:rsidR="00553A57" w:rsidRPr="00B20653">
        <w:rPr>
          <w:sz w:val="24"/>
          <w:szCs w:val="24"/>
        </w:rPr>
        <w:lastRenderedPageBreak/>
        <w:t xml:space="preserve">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40"/>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E46490">
        <w:fldChar w:fldCharType="begin"/>
      </w:r>
      <w:r w:rsidR="00E46490">
        <w:instrText xml:space="preserve"> REF _Ref440271993 \r \h  \* MERGEFORMAT </w:instrText>
      </w:r>
      <w:r w:rsidR="00E46490">
        <w:fldChar w:fldCharType="separate"/>
      </w:r>
      <w:r w:rsidR="001A7C23" w:rsidRPr="001A7C23">
        <w:rPr>
          <w:sz w:val="24"/>
          <w:szCs w:val="24"/>
        </w:rPr>
        <w:t>5.11</w:t>
      </w:r>
      <w:r w:rsidR="00E46490">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41"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5107E">
        <w:rPr>
          <w:sz w:val="24"/>
          <w:szCs w:val="24"/>
        </w:rPr>
        <w:fldChar w:fldCharType="begin"/>
      </w:r>
      <w:r w:rsidR="003F3A69">
        <w:rPr>
          <w:sz w:val="24"/>
          <w:szCs w:val="24"/>
        </w:rPr>
        <w:instrText xml:space="preserve"> REF _Ref440271964 \r \h </w:instrText>
      </w:r>
      <w:r w:rsidR="0075107E">
        <w:rPr>
          <w:sz w:val="24"/>
          <w:szCs w:val="24"/>
        </w:rPr>
      </w:r>
      <w:r w:rsidR="0075107E">
        <w:rPr>
          <w:sz w:val="24"/>
          <w:szCs w:val="24"/>
        </w:rPr>
        <w:fldChar w:fldCharType="separate"/>
      </w:r>
      <w:r w:rsidR="001A7C23">
        <w:rPr>
          <w:sz w:val="24"/>
          <w:szCs w:val="24"/>
        </w:rPr>
        <w:t>5.1.3</w:t>
      </w:r>
      <w:r w:rsidR="0075107E">
        <w:rPr>
          <w:sz w:val="24"/>
          <w:szCs w:val="24"/>
        </w:rPr>
        <w:fldChar w:fldCharType="end"/>
      </w:r>
      <w:r w:rsidR="00A600E3">
        <w:rPr>
          <w:sz w:val="24"/>
          <w:szCs w:val="24"/>
        </w:rPr>
        <w:t>)</w:t>
      </w:r>
      <w:r w:rsidRPr="00F82225">
        <w:rPr>
          <w:sz w:val="24"/>
          <w:szCs w:val="24"/>
        </w:rPr>
        <w:t>;</w:t>
      </w:r>
      <w:bookmarkEnd w:id="341"/>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5107E">
        <w:rPr>
          <w:sz w:val="24"/>
          <w:szCs w:val="24"/>
        </w:rPr>
        <w:fldChar w:fldCharType="begin"/>
      </w:r>
      <w:r w:rsidR="003F3A69">
        <w:rPr>
          <w:sz w:val="24"/>
          <w:szCs w:val="24"/>
        </w:rPr>
        <w:instrText xml:space="preserve"> REF _Ref440272035 \r \h </w:instrText>
      </w:r>
      <w:r w:rsidR="0075107E">
        <w:rPr>
          <w:sz w:val="24"/>
          <w:szCs w:val="24"/>
        </w:rPr>
      </w:r>
      <w:r w:rsidR="0075107E">
        <w:rPr>
          <w:sz w:val="24"/>
          <w:szCs w:val="24"/>
        </w:rPr>
        <w:fldChar w:fldCharType="separate"/>
      </w:r>
      <w:r w:rsidR="001A7C23">
        <w:rPr>
          <w:sz w:val="24"/>
          <w:szCs w:val="24"/>
        </w:rPr>
        <w:t>5.12</w:t>
      </w:r>
      <w:r w:rsidR="0075107E">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5107E">
        <w:rPr>
          <w:sz w:val="24"/>
          <w:szCs w:val="24"/>
        </w:rPr>
        <w:fldChar w:fldCharType="begin"/>
      </w:r>
      <w:r w:rsidR="003F3A69">
        <w:rPr>
          <w:sz w:val="24"/>
          <w:szCs w:val="24"/>
        </w:rPr>
        <w:instrText xml:space="preserve"> REF _Ref440272051 \r \h </w:instrText>
      </w:r>
      <w:r w:rsidR="0075107E">
        <w:rPr>
          <w:sz w:val="24"/>
          <w:szCs w:val="24"/>
        </w:rPr>
      </w:r>
      <w:r w:rsidR="0075107E">
        <w:rPr>
          <w:sz w:val="24"/>
          <w:szCs w:val="24"/>
        </w:rPr>
        <w:fldChar w:fldCharType="separate"/>
      </w:r>
      <w:r w:rsidR="001A7C23">
        <w:rPr>
          <w:sz w:val="24"/>
          <w:szCs w:val="24"/>
        </w:rPr>
        <w:t>5.13</w:t>
      </w:r>
      <w:r w:rsidR="0075107E">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42"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E46490">
        <w:fldChar w:fldCharType="begin"/>
      </w:r>
      <w:r w:rsidR="00E46490">
        <w:instrText xml:space="preserve"> REF _Ref440272119 \r \h  \* MERGEFORMAT </w:instrText>
      </w:r>
      <w:r w:rsidR="00E46490">
        <w:fldChar w:fldCharType="separate"/>
      </w:r>
      <w:r w:rsidR="001A7C23" w:rsidRPr="001A7C23">
        <w:rPr>
          <w:sz w:val="24"/>
          <w:szCs w:val="24"/>
        </w:rPr>
        <w:t>5.7.1</w:t>
      </w:r>
      <w:r w:rsidR="00E46490">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42"/>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3"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5107E">
        <w:rPr>
          <w:sz w:val="24"/>
          <w:szCs w:val="24"/>
        </w:rPr>
        <w:fldChar w:fldCharType="begin"/>
      </w:r>
      <w:r w:rsidR="003F3A69">
        <w:rPr>
          <w:sz w:val="24"/>
          <w:szCs w:val="24"/>
        </w:rPr>
        <w:instrText xml:space="preserve"> REF _Ref440272147 \r \h </w:instrText>
      </w:r>
      <w:r w:rsidR="0075107E">
        <w:rPr>
          <w:sz w:val="24"/>
          <w:szCs w:val="24"/>
        </w:rPr>
      </w:r>
      <w:r w:rsidR="0075107E">
        <w:rPr>
          <w:sz w:val="24"/>
          <w:szCs w:val="24"/>
        </w:rPr>
        <w:fldChar w:fldCharType="separate"/>
      </w:r>
      <w:r w:rsidR="001A7C23">
        <w:rPr>
          <w:sz w:val="24"/>
          <w:szCs w:val="24"/>
        </w:rPr>
        <w:t>5.7.2</w:t>
      </w:r>
      <w:r w:rsidR="0075107E">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3"/>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E46490">
        <w:fldChar w:fldCharType="begin"/>
      </w:r>
      <w:r w:rsidR="00E46490">
        <w:instrText xml:space="preserve"> REF _Ref440275279 \r \h  \* MERGEFORMAT </w:instrText>
      </w:r>
      <w:r w:rsidR="00E46490">
        <w:fldChar w:fldCharType="separate"/>
      </w:r>
      <w:r w:rsidR="001A7C23" w:rsidRPr="001A7C23">
        <w:rPr>
          <w:sz w:val="24"/>
          <w:szCs w:val="24"/>
        </w:rPr>
        <w:t>1.1.4</w:t>
      </w:r>
      <w:r w:rsidR="00E46490">
        <w:fldChar w:fldCharType="end"/>
      </w:r>
      <w:r w:rsidRPr="00DB4CA4">
        <w:rPr>
          <w:sz w:val="24"/>
          <w:szCs w:val="24"/>
        </w:rPr>
        <w:t xml:space="preserve"> и разделе </w:t>
      </w:r>
      <w:r w:rsidR="00E46490">
        <w:lastRenderedPageBreak/>
        <w:fldChar w:fldCharType="begin"/>
      </w:r>
      <w:r w:rsidR="00E46490">
        <w:instrText xml:space="preserve"> REF _Ref440270568 \r \h  \* MERGEFORMAT </w:instrText>
      </w:r>
      <w:r w:rsidR="00E46490">
        <w:fldChar w:fldCharType="separate"/>
      </w:r>
      <w:r w:rsidR="001A7C23">
        <w:t>4</w:t>
      </w:r>
      <w:r w:rsidR="00E46490">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5107E">
        <w:rPr>
          <w:sz w:val="24"/>
          <w:szCs w:val="24"/>
        </w:rPr>
        <w:fldChar w:fldCharType="begin"/>
      </w:r>
      <w:r w:rsidR="00EF41BB">
        <w:rPr>
          <w:sz w:val="24"/>
          <w:szCs w:val="24"/>
        </w:rPr>
        <w:instrText xml:space="preserve"> REF _Ref449016908 \r \h </w:instrText>
      </w:r>
      <w:r w:rsidR="0075107E">
        <w:rPr>
          <w:sz w:val="24"/>
          <w:szCs w:val="24"/>
        </w:rPr>
      </w:r>
      <w:r w:rsidR="0075107E">
        <w:rPr>
          <w:sz w:val="24"/>
          <w:szCs w:val="24"/>
        </w:rPr>
        <w:fldChar w:fldCharType="separate"/>
      </w:r>
      <w:r w:rsidR="00EF41BB">
        <w:rPr>
          <w:sz w:val="24"/>
          <w:szCs w:val="24"/>
        </w:rPr>
        <w:t>5.8</w:t>
      </w:r>
      <w:r w:rsidR="0075107E">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5107E">
        <w:rPr>
          <w:sz w:val="24"/>
          <w:szCs w:val="24"/>
        </w:rPr>
        <w:fldChar w:fldCharType="begin"/>
      </w:r>
      <w:r w:rsidR="00CF7FAD">
        <w:rPr>
          <w:sz w:val="24"/>
          <w:szCs w:val="24"/>
        </w:rPr>
        <w:instrText xml:space="preserve"> REF _Ref440881887 \r \h </w:instrText>
      </w:r>
      <w:r w:rsidR="0075107E">
        <w:rPr>
          <w:sz w:val="24"/>
          <w:szCs w:val="24"/>
        </w:rPr>
      </w:r>
      <w:r w:rsidR="0075107E">
        <w:rPr>
          <w:sz w:val="24"/>
          <w:szCs w:val="24"/>
        </w:rPr>
        <w:fldChar w:fldCharType="separate"/>
      </w:r>
      <w:r w:rsidR="001A7C23">
        <w:rPr>
          <w:sz w:val="24"/>
          <w:szCs w:val="24"/>
        </w:rPr>
        <w:t>5.9</w:t>
      </w:r>
      <w:r w:rsidR="0075107E">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5107E">
        <w:rPr>
          <w:sz w:val="24"/>
          <w:szCs w:val="24"/>
        </w:rPr>
        <w:fldChar w:fldCharType="begin"/>
      </w:r>
      <w:r w:rsidR="00CF7FAD">
        <w:rPr>
          <w:sz w:val="24"/>
          <w:szCs w:val="24"/>
        </w:rPr>
        <w:instrText xml:space="preserve"> REF _Ref440881894 \r \h </w:instrText>
      </w:r>
      <w:r w:rsidR="0075107E">
        <w:rPr>
          <w:sz w:val="24"/>
          <w:szCs w:val="24"/>
        </w:rPr>
      </w:r>
      <w:r w:rsidR="0075107E">
        <w:rPr>
          <w:sz w:val="24"/>
          <w:szCs w:val="24"/>
        </w:rPr>
        <w:fldChar w:fldCharType="separate"/>
      </w:r>
      <w:r w:rsidR="001A7C23">
        <w:rPr>
          <w:sz w:val="24"/>
          <w:szCs w:val="24"/>
        </w:rPr>
        <w:t>5.10</w:t>
      </w:r>
      <w:r w:rsidR="0075107E">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4"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5107E">
        <w:rPr>
          <w:sz w:val="24"/>
          <w:szCs w:val="24"/>
        </w:rPr>
        <w:fldChar w:fldCharType="begin"/>
      </w:r>
      <w:r w:rsidR="003C2207">
        <w:rPr>
          <w:sz w:val="24"/>
          <w:szCs w:val="24"/>
        </w:rPr>
        <w:instrText xml:space="preserve"> REF _Ref440272256 \r \h </w:instrText>
      </w:r>
      <w:r w:rsidR="0075107E">
        <w:rPr>
          <w:sz w:val="24"/>
          <w:szCs w:val="24"/>
        </w:rPr>
      </w:r>
      <w:r w:rsidR="0075107E">
        <w:rPr>
          <w:sz w:val="24"/>
          <w:szCs w:val="24"/>
        </w:rPr>
        <w:fldChar w:fldCharType="separate"/>
      </w:r>
      <w:r w:rsidR="001A7C23">
        <w:rPr>
          <w:sz w:val="24"/>
          <w:szCs w:val="24"/>
        </w:rPr>
        <w:t>5.14</w:t>
      </w:r>
      <w:r w:rsidR="0075107E">
        <w:rPr>
          <w:sz w:val="24"/>
          <w:szCs w:val="24"/>
        </w:rPr>
        <w:fldChar w:fldCharType="end"/>
      </w:r>
      <w:r>
        <w:rPr>
          <w:sz w:val="24"/>
          <w:szCs w:val="24"/>
        </w:rPr>
        <w:t>);</w:t>
      </w:r>
      <w:bookmarkEnd w:id="344"/>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E46490">
        <w:fldChar w:fldCharType="begin"/>
      </w:r>
      <w:r w:rsidR="00E46490">
        <w:instrText xml:space="preserve"> REF _Ref440272274 \r \h  \* MERGEFORMAT </w:instrText>
      </w:r>
      <w:r w:rsidR="00E46490">
        <w:fldChar w:fldCharType="separate"/>
      </w:r>
      <w:r w:rsidR="001A7C23" w:rsidRPr="001A7C23">
        <w:rPr>
          <w:sz w:val="24"/>
          <w:szCs w:val="24"/>
        </w:rPr>
        <w:t>5.15</w:t>
      </w:r>
      <w:r w:rsidR="00E46490">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lastRenderedPageBreak/>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5" w:name="_Ref191386451"/>
      <w:bookmarkStart w:id="346" w:name="_Ref440271628"/>
      <w:bookmarkStart w:id="347" w:name="_Toc440361334"/>
      <w:bookmarkStart w:id="348" w:name="_Toc440376089"/>
      <w:bookmarkStart w:id="349" w:name="_Toc440376216"/>
      <w:bookmarkStart w:id="350" w:name="_Toc440382481"/>
      <w:bookmarkStart w:id="351" w:name="_Toc440447151"/>
      <w:bookmarkStart w:id="352" w:name="_Toc440620831"/>
      <w:bookmarkStart w:id="353" w:name="_Toc440631466"/>
      <w:bookmarkStart w:id="354" w:name="_Toc440875706"/>
      <w:bookmarkStart w:id="355" w:name="_Toc441131730"/>
      <w:r w:rsidRPr="00E71A48">
        <w:rPr>
          <w:szCs w:val="24"/>
        </w:rPr>
        <w:t xml:space="preserve">Привлечение </w:t>
      </w:r>
      <w:bookmarkEnd w:id="345"/>
      <w:bookmarkEnd w:id="346"/>
      <w:bookmarkEnd w:id="347"/>
      <w:bookmarkEnd w:id="348"/>
      <w:bookmarkEnd w:id="349"/>
      <w:bookmarkEnd w:id="350"/>
      <w:bookmarkEnd w:id="351"/>
      <w:r w:rsidR="00176B20">
        <w:rPr>
          <w:szCs w:val="24"/>
        </w:rPr>
        <w:t>субподрядчиков</w:t>
      </w:r>
      <w:bookmarkEnd w:id="352"/>
      <w:bookmarkEnd w:id="353"/>
      <w:bookmarkEnd w:id="354"/>
      <w:bookmarkEnd w:id="355"/>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6" w:name="_Ref191386461"/>
      <w:bookmarkStart w:id="357" w:name="_Toc440361335"/>
      <w:bookmarkStart w:id="358" w:name="_Toc440376090"/>
      <w:bookmarkStart w:id="359"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46490">
        <w:fldChar w:fldCharType="begin"/>
      </w:r>
      <w:r w:rsidR="00E46490">
        <w:instrText xml:space="preserve"> REF _Ref191386407 \r \h  \* MERGEFORMAT </w:instrText>
      </w:r>
      <w:r w:rsidR="00E46490">
        <w:fldChar w:fldCharType="separate"/>
      </w:r>
      <w:r w:rsidR="001A7C23" w:rsidRPr="001A7C23">
        <w:rPr>
          <w:bCs w:val="0"/>
          <w:sz w:val="24"/>
          <w:szCs w:val="24"/>
        </w:rPr>
        <w:t>3.3.8</w:t>
      </w:r>
      <w:r w:rsidR="00E46490">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0"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60"/>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5107E">
        <w:rPr>
          <w:bCs w:val="0"/>
          <w:sz w:val="24"/>
          <w:szCs w:val="24"/>
        </w:rPr>
        <w:fldChar w:fldCharType="begin"/>
      </w:r>
      <w:r w:rsidR="00D57D88">
        <w:rPr>
          <w:bCs w:val="0"/>
          <w:sz w:val="24"/>
          <w:szCs w:val="24"/>
        </w:rPr>
        <w:instrText xml:space="preserve"> REF _Ref440291364 \r \h </w:instrText>
      </w:r>
      <w:r w:rsidR="0075107E">
        <w:rPr>
          <w:bCs w:val="0"/>
          <w:sz w:val="24"/>
          <w:szCs w:val="24"/>
        </w:rPr>
      </w:r>
      <w:r w:rsidR="0075107E">
        <w:rPr>
          <w:bCs w:val="0"/>
          <w:sz w:val="24"/>
          <w:szCs w:val="24"/>
        </w:rPr>
        <w:fldChar w:fldCharType="separate"/>
      </w:r>
      <w:r w:rsidR="001A7C23">
        <w:rPr>
          <w:bCs w:val="0"/>
          <w:sz w:val="24"/>
          <w:szCs w:val="24"/>
        </w:rPr>
        <w:t>3.3.8.1</w:t>
      </w:r>
      <w:r w:rsidR="0075107E">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5107E">
        <w:rPr>
          <w:sz w:val="24"/>
          <w:szCs w:val="24"/>
        </w:rPr>
        <w:fldChar w:fldCharType="begin"/>
      </w:r>
      <w:r>
        <w:rPr>
          <w:bCs w:val="0"/>
          <w:sz w:val="24"/>
          <w:szCs w:val="24"/>
        </w:rPr>
        <w:instrText xml:space="preserve"> REF _Ref303669127 \r \h </w:instrText>
      </w:r>
      <w:r w:rsidR="0075107E">
        <w:rPr>
          <w:sz w:val="24"/>
          <w:szCs w:val="24"/>
        </w:rPr>
      </w:r>
      <w:r w:rsidR="0075107E">
        <w:rPr>
          <w:sz w:val="24"/>
          <w:szCs w:val="24"/>
        </w:rPr>
        <w:fldChar w:fldCharType="separate"/>
      </w:r>
      <w:r w:rsidR="001A7C23">
        <w:rPr>
          <w:bCs w:val="0"/>
          <w:sz w:val="24"/>
          <w:szCs w:val="24"/>
        </w:rPr>
        <w:t>3.3.8.2</w:t>
      </w:r>
      <w:r w:rsidR="0075107E">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w:t>
      </w:r>
      <w:r w:rsidRPr="00E71A48">
        <w:rPr>
          <w:bCs w:val="0"/>
          <w:sz w:val="24"/>
          <w:szCs w:val="24"/>
        </w:rPr>
        <w:lastRenderedPageBreak/>
        <w:t xml:space="preserve">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5107E">
        <w:rPr>
          <w:bCs w:val="0"/>
          <w:sz w:val="24"/>
          <w:szCs w:val="24"/>
        </w:rPr>
        <w:fldChar w:fldCharType="begin"/>
      </w:r>
      <w:r w:rsidR="00362EA4">
        <w:rPr>
          <w:bCs w:val="0"/>
          <w:sz w:val="24"/>
          <w:szCs w:val="24"/>
        </w:rPr>
        <w:instrText xml:space="preserve"> REF _Ref440272510 \r \h </w:instrText>
      </w:r>
      <w:r w:rsidR="0075107E">
        <w:rPr>
          <w:bCs w:val="0"/>
          <w:sz w:val="24"/>
          <w:szCs w:val="24"/>
        </w:rPr>
      </w:r>
      <w:r w:rsidR="0075107E">
        <w:rPr>
          <w:bCs w:val="0"/>
          <w:sz w:val="24"/>
          <w:szCs w:val="24"/>
        </w:rPr>
        <w:fldChar w:fldCharType="separate"/>
      </w:r>
      <w:r w:rsidR="001A7C23">
        <w:rPr>
          <w:bCs w:val="0"/>
          <w:sz w:val="24"/>
          <w:szCs w:val="24"/>
        </w:rPr>
        <w:t>5.16</w:t>
      </w:r>
      <w:r w:rsidR="0075107E">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61" w:name="_Toc440382482"/>
      <w:bookmarkStart w:id="362" w:name="_Toc440447152"/>
      <w:bookmarkStart w:id="363" w:name="_Toc440620832"/>
      <w:bookmarkStart w:id="364" w:name="_Toc440631467"/>
      <w:bookmarkStart w:id="365" w:name="_Toc440875707"/>
      <w:bookmarkStart w:id="366" w:name="_Ref440876618"/>
      <w:bookmarkStart w:id="367" w:name="_Ref440876703"/>
      <w:bookmarkStart w:id="368"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6"/>
      <w:bookmarkEnd w:id="357"/>
      <w:bookmarkEnd w:id="358"/>
      <w:bookmarkEnd w:id="359"/>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46490">
        <w:fldChar w:fldCharType="begin"/>
      </w:r>
      <w:r w:rsidR="00E46490">
        <w:instrText xml:space="preserve"> REF _Ref191386482 \r \h  \* MERGEFORMAT </w:instrText>
      </w:r>
      <w:r w:rsidR="00E46490">
        <w:fldChar w:fldCharType="separate"/>
      </w:r>
      <w:r w:rsidR="001A7C23" w:rsidRPr="001A7C23">
        <w:rPr>
          <w:bCs w:val="0"/>
          <w:sz w:val="24"/>
          <w:szCs w:val="24"/>
        </w:rPr>
        <w:t>3.3.8.1</w:t>
      </w:r>
      <w:r w:rsidR="00E4649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46490">
        <w:fldChar w:fldCharType="begin"/>
      </w:r>
      <w:r w:rsidR="00E46490">
        <w:instrText xml:space="preserve"> REF _Ref191386407 \r \h  \* MERGEFORMAT </w:instrText>
      </w:r>
      <w:r w:rsidR="00E46490">
        <w:fldChar w:fldCharType="separate"/>
      </w:r>
      <w:r w:rsidR="001A7C23" w:rsidRPr="001A7C23">
        <w:rPr>
          <w:bCs w:val="0"/>
          <w:sz w:val="24"/>
          <w:szCs w:val="24"/>
        </w:rPr>
        <w:t>3.3.8</w:t>
      </w:r>
      <w:r w:rsidR="00E4649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5107E">
        <w:rPr>
          <w:bCs w:val="0"/>
          <w:sz w:val="24"/>
          <w:szCs w:val="24"/>
        </w:rPr>
        <w:fldChar w:fldCharType="begin"/>
      </w:r>
      <w:r w:rsidR="000F4365">
        <w:rPr>
          <w:bCs w:val="0"/>
          <w:sz w:val="24"/>
          <w:szCs w:val="24"/>
        </w:rPr>
        <w:instrText xml:space="preserve"> REF _Ref440291364 \r \h </w:instrText>
      </w:r>
      <w:r w:rsidR="0075107E">
        <w:rPr>
          <w:bCs w:val="0"/>
          <w:sz w:val="24"/>
          <w:szCs w:val="24"/>
        </w:rPr>
      </w:r>
      <w:r w:rsidR="0075107E">
        <w:rPr>
          <w:bCs w:val="0"/>
          <w:sz w:val="24"/>
          <w:szCs w:val="24"/>
        </w:rPr>
        <w:fldChar w:fldCharType="separate"/>
      </w:r>
      <w:r w:rsidR="001A7C23">
        <w:rPr>
          <w:bCs w:val="0"/>
          <w:sz w:val="24"/>
          <w:szCs w:val="24"/>
        </w:rPr>
        <w:t>3.3.8.1</w:t>
      </w:r>
      <w:r w:rsidR="0075107E">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7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7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46490">
        <w:fldChar w:fldCharType="begin"/>
      </w:r>
      <w:r w:rsidR="00E46490">
        <w:instrText xml:space="preserve"> REF _Ref307563248 \r \h  \* MERGEFORMAT </w:instrText>
      </w:r>
      <w:r w:rsidR="00E46490">
        <w:fldChar w:fldCharType="separate"/>
      </w:r>
      <w:r w:rsidR="001A7C23" w:rsidRPr="001A7C23">
        <w:rPr>
          <w:bCs w:val="0"/>
          <w:sz w:val="24"/>
          <w:szCs w:val="24"/>
          <w:lang w:val="en-US"/>
        </w:rPr>
        <w:t>a</w:t>
      </w:r>
      <w:r w:rsidR="001A7C23" w:rsidRPr="00AD4952">
        <w:rPr>
          <w:bCs w:val="0"/>
          <w:sz w:val="24"/>
          <w:szCs w:val="24"/>
        </w:rPr>
        <w:t>)</w:t>
      </w:r>
      <w:r w:rsidR="00E46490">
        <w:fldChar w:fldCharType="end"/>
      </w:r>
      <w:r w:rsidRPr="00E71A48">
        <w:rPr>
          <w:bCs w:val="0"/>
          <w:sz w:val="24"/>
          <w:szCs w:val="24"/>
        </w:rPr>
        <w:t xml:space="preserve">- </w:t>
      </w:r>
      <w:r w:rsidR="00E46490">
        <w:fldChar w:fldCharType="begin"/>
      </w:r>
      <w:r w:rsidR="00E46490">
        <w:instrText xml:space="preserve"> REF _Ref307563262 \r \h  \* MERGEFORMAT </w:instrText>
      </w:r>
      <w:r w:rsidR="00E46490">
        <w:fldChar w:fldCharType="separate"/>
      </w:r>
      <w:r w:rsidR="001A7C23" w:rsidRPr="001A7C23">
        <w:rPr>
          <w:bCs w:val="0"/>
          <w:sz w:val="24"/>
          <w:szCs w:val="24"/>
          <w:lang w:val="en-US"/>
        </w:rPr>
        <w:t>g</w:t>
      </w:r>
      <w:r w:rsidR="001A7C23" w:rsidRPr="00AD4952">
        <w:rPr>
          <w:bCs w:val="0"/>
          <w:sz w:val="24"/>
          <w:szCs w:val="24"/>
        </w:rPr>
        <w:t>)</w:t>
      </w:r>
      <w:r w:rsidR="00E46490">
        <w:fldChar w:fldCharType="end"/>
      </w:r>
      <w:r w:rsidRPr="00E71A48">
        <w:rPr>
          <w:bCs w:val="0"/>
          <w:sz w:val="24"/>
          <w:szCs w:val="24"/>
        </w:rPr>
        <w:t xml:space="preserve">п. </w:t>
      </w:r>
      <w:r w:rsidR="00E46490">
        <w:fldChar w:fldCharType="begin"/>
      </w:r>
      <w:r w:rsidR="00E46490">
        <w:instrText xml:space="preserve"> REF _Ref306032591 \r \h  \* MERGEFORMAT </w:instrText>
      </w:r>
      <w:r w:rsidR="00E46490">
        <w:fldChar w:fldCharType="separate"/>
      </w:r>
      <w:r w:rsidR="001A7C23" w:rsidRPr="001A7C23">
        <w:rPr>
          <w:bCs w:val="0"/>
          <w:sz w:val="24"/>
          <w:szCs w:val="24"/>
        </w:rPr>
        <w:t>3.3.10.4</w:t>
      </w:r>
      <w:r w:rsidR="00E4649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5107E">
        <w:rPr>
          <w:sz w:val="24"/>
          <w:szCs w:val="24"/>
        </w:rPr>
        <w:fldChar w:fldCharType="begin"/>
      </w:r>
      <w:r w:rsidR="000F4365">
        <w:rPr>
          <w:bCs w:val="0"/>
          <w:sz w:val="24"/>
          <w:szCs w:val="24"/>
        </w:rPr>
        <w:instrText xml:space="preserve"> REF _Ref303669127 \r \h </w:instrText>
      </w:r>
      <w:r w:rsidR="0075107E">
        <w:rPr>
          <w:sz w:val="24"/>
          <w:szCs w:val="24"/>
        </w:rPr>
      </w:r>
      <w:r w:rsidR="0075107E">
        <w:rPr>
          <w:sz w:val="24"/>
          <w:szCs w:val="24"/>
        </w:rPr>
        <w:fldChar w:fldCharType="separate"/>
      </w:r>
      <w:r w:rsidR="001A7C23">
        <w:rPr>
          <w:bCs w:val="0"/>
          <w:sz w:val="24"/>
          <w:szCs w:val="24"/>
        </w:rPr>
        <w:t>3.3.8.2</w:t>
      </w:r>
      <w:r w:rsidR="0075107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5107E">
        <w:rPr>
          <w:bCs w:val="0"/>
          <w:sz w:val="24"/>
          <w:szCs w:val="24"/>
        </w:rPr>
        <w:fldChar w:fldCharType="begin"/>
      </w:r>
      <w:r w:rsidR="00D50E8D">
        <w:rPr>
          <w:bCs w:val="0"/>
          <w:sz w:val="24"/>
          <w:szCs w:val="24"/>
        </w:rPr>
        <w:instrText xml:space="preserve"> REF _Ref440376324 \r \h </w:instrText>
      </w:r>
      <w:r w:rsidR="0075107E">
        <w:rPr>
          <w:bCs w:val="0"/>
          <w:sz w:val="24"/>
          <w:szCs w:val="24"/>
        </w:rPr>
      </w:r>
      <w:r w:rsidR="0075107E">
        <w:rPr>
          <w:bCs w:val="0"/>
          <w:sz w:val="24"/>
          <w:szCs w:val="24"/>
        </w:rPr>
        <w:fldChar w:fldCharType="separate"/>
      </w:r>
      <w:r w:rsidR="001A7C23">
        <w:rPr>
          <w:bCs w:val="0"/>
          <w:sz w:val="24"/>
          <w:szCs w:val="24"/>
        </w:rPr>
        <w:t>5.17</w:t>
      </w:r>
      <w:r w:rsidR="0075107E">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5107E">
        <w:rPr>
          <w:bCs w:val="0"/>
          <w:sz w:val="24"/>
          <w:szCs w:val="24"/>
        </w:rPr>
        <w:fldChar w:fldCharType="begin"/>
      </w:r>
      <w:r w:rsidR="000F4365">
        <w:rPr>
          <w:bCs w:val="0"/>
          <w:sz w:val="24"/>
          <w:szCs w:val="24"/>
        </w:rPr>
        <w:instrText xml:space="preserve"> REF _Ref440291364 \r \h </w:instrText>
      </w:r>
      <w:r w:rsidR="0075107E">
        <w:rPr>
          <w:bCs w:val="0"/>
          <w:sz w:val="24"/>
          <w:szCs w:val="24"/>
        </w:rPr>
      </w:r>
      <w:r w:rsidR="0075107E">
        <w:rPr>
          <w:bCs w:val="0"/>
          <w:sz w:val="24"/>
          <w:szCs w:val="24"/>
        </w:rPr>
        <w:fldChar w:fldCharType="separate"/>
      </w:r>
      <w:r w:rsidR="001A7C23">
        <w:rPr>
          <w:bCs w:val="0"/>
          <w:sz w:val="24"/>
          <w:szCs w:val="24"/>
        </w:rPr>
        <w:t>3.3.8.1</w:t>
      </w:r>
      <w:r w:rsidR="0075107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2" w:name="_Ref306114966"/>
      <w:bookmarkStart w:id="373" w:name="_Toc440361336"/>
      <w:bookmarkStart w:id="374" w:name="_Toc440376091"/>
      <w:bookmarkStart w:id="375" w:name="_Toc440376218"/>
      <w:bookmarkStart w:id="376" w:name="_Toc440382483"/>
      <w:bookmarkStart w:id="377" w:name="_Toc440447153"/>
      <w:bookmarkStart w:id="378" w:name="_Toc440620833"/>
      <w:bookmarkStart w:id="379" w:name="_Toc440631468"/>
      <w:bookmarkStart w:id="380" w:name="_Toc440875708"/>
      <w:bookmarkStart w:id="381" w:name="_Toc441131732"/>
      <w:r w:rsidRPr="00E71A48">
        <w:rPr>
          <w:szCs w:val="24"/>
        </w:rPr>
        <w:lastRenderedPageBreak/>
        <w:t>Разъяснение Документации по запросу предложений</w:t>
      </w:r>
      <w:bookmarkEnd w:id="372"/>
      <w:bookmarkEnd w:id="373"/>
      <w:bookmarkEnd w:id="374"/>
      <w:bookmarkEnd w:id="375"/>
      <w:bookmarkEnd w:id="376"/>
      <w:bookmarkEnd w:id="377"/>
      <w:bookmarkEnd w:id="378"/>
      <w:bookmarkEnd w:id="379"/>
      <w:bookmarkEnd w:id="380"/>
      <w:bookmarkEnd w:id="38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46490">
        <w:fldChar w:fldCharType="begin"/>
      </w:r>
      <w:r w:rsidR="00E46490">
        <w:instrText xml:space="preserve"> REF _Ref440969856 \r \h  \* MERGEFORMAT </w:instrText>
      </w:r>
      <w:r w:rsidR="00E46490">
        <w:fldChar w:fldCharType="separate"/>
      </w:r>
      <w:r w:rsidR="001A7C23" w:rsidRPr="001A7C23">
        <w:rPr>
          <w:bCs w:val="0"/>
          <w:iCs/>
          <w:sz w:val="24"/>
          <w:szCs w:val="24"/>
        </w:rPr>
        <w:t>3.3.12</w:t>
      </w:r>
      <w:r w:rsidR="00E46490">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46490">
        <w:fldChar w:fldCharType="begin"/>
      </w:r>
      <w:r w:rsidR="00E46490">
        <w:instrText xml:space="preserve"> REF _Ref440289401 \r \h  \* MERGEFORMAT </w:instrText>
      </w:r>
      <w:r w:rsidR="00E46490">
        <w:fldChar w:fldCharType="separate"/>
      </w:r>
      <w:r w:rsidR="001A7C23" w:rsidRPr="001A7C23">
        <w:rPr>
          <w:bCs w:val="0"/>
          <w:iCs/>
          <w:sz w:val="24"/>
          <w:szCs w:val="24"/>
        </w:rPr>
        <w:t>3.3.13</w:t>
      </w:r>
      <w:r w:rsidR="00E46490">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2" w:name="_Toc440361337"/>
      <w:bookmarkStart w:id="383" w:name="_Toc440376092"/>
      <w:bookmarkStart w:id="384" w:name="_Toc440376219"/>
      <w:bookmarkStart w:id="385" w:name="_Toc440382484"/>
      <w:bookmarkStart w:id="386" w:name="_Toc440447154"/>
      <w:bookmarkStart w:id="387" w:name="_Toc440620834"/>
      <w:bookmarkStart w:id="388" w:name="_Toc440631469"/>
      <w:bookmarkStart w:id="389" w:name="_Toc440875709"/>
      <w:bookmarkStart w:id="390" w:name="_Ref440969856"/>
      <w:bookmarkStart w:id="391" w:name="_Toc441131733"/>
      <w:r w:rsidRPr="00E71A48">
        <w:rPr>
          <w:szCs w:val="24"/>
        </w:rPr>
        <w:t>Внесение изменений в Документацию по запросу предложений.</w:t>
      </w:r>
      <w:bookmarkEnd w:id="382"/>
      <w:bookmarkEnd w:id="383"/>
      <w:bookmarkEnd w:id="384"/>
      <w:bookmarkEnd w:id="385"/>
      <w:bookmarkEnd w:id="386"/>
      <w:bookmarkEnd w:id="387"/>
      <w:bookmarkEnd w:id="388"/>
      <w:bookmarkEnd w:id="389"/>
      <w:bookmarkEnd w:id="390"/>
      <w:bookmarkEnd w:id="39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2" w:name="_Ref440289401"/>
      <w:bookmarkStart w:id="393" w:name="_Toc440361338"/>
      <w:bookmarkStart w:id="394" w:name="_Toc440376093"/>
      <w:bookmarkStart w:id="395" w:name="_Toc440376220"/>
      <w:bookmarkStart w:id="396" w:name="_Toc440382485"/>
      <w:bookmarkStart w:id="397" w:name="_Toc440447155"/>
      <w:bookmarkStart w:id="398" w:name="_Toc440620835"/>
      <w:bookmarkStart w:id="399" w:name="_Toc440631470"/>
      <w:bookmarkStart w:id="400" w:name="_Toc440875710"/>
      <w:bookmarkStart w:id="401" w:name="_Toc441131734"/>
      <w:r w:rsidRPr="00E71A48">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E71A48"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61339"/>
      <w:bookmarkStart w:id="407" w:name="_Toc440376094"/>
      <w:bookmarkStart w:id="408" w:name="_Toc440376221"/>
      <w:bookmarkStart w:id="409" w:name="_Toc440382486"/>
      <w:bookmarkStart w:id="410" w:name="_Toc440447156"/>
      <w:bookmarkStart w:id="411" w:name="_Toc440620836"/>
      <w:bookmarkStart w:id="412" w:name="_Toc440631471"/>
      <w:bookmarkStart w:id="413" w:name="_Toc440875711"/>
      <w:bookmarkStart w:id="414"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5107E">
        <w:rPr>
          <w:bCs w:val="0"/>
          <w:sz w:val="24"/>
          <w:szCs w:val="24"/>
          <w:lang w:eastAsia="ru-RU"/>
        </w:rPr>
        <w:fldChar w:fldCharType="begin"/>
      </w:r>
      <w:r w:rsidR="003C2207">
        <w:rPr>
          <w:bCs w:val="0"/>
          <w:sz w:val="24"/>
          <w:szCs w:val="24"/>
          <w:lang w:eastAsia="ru-RU"/>
        </w:rPr>
        <w:instrText xml:space="preserve"> REF _Ref440272678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5.14</w:t>
      </w:r>
      <w:r w:rsidR="0075107E">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6" w:name="_Ref307586570"/>
      <w:r w:rsidRPr="00E71A48">
        <w:rPr>
          <w:bCs w:val="0"/>
          <w:sz w:val="24"/>
          <w:szCs w:val="24"/>
        </w:rPr>
        <w:lastRenderedPageBreak/>
        <w:t>В соглашении о неустойке должно быть указано</w:t>
      </w:r>
      <w:bookmarkStart w:id="41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6"/>
      <w:bookmarkEnd w:id="41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46490">
        <w:fldChar w:fldCharType="begin"/>
      </w:r>
      <w:r w:rsidR="00E46490">
        <w:instrText xml:space="preserve"> REF _Ref306008743 \r \h  \* MERGEFORMAT </w:instrText>
      </w:r>
      <w:r w:rsidR="00E46490">
        <w:fldChar w:fldCharType="separate"/>
      </w:r>
      <w:r w:rsidR="001A7C23" w:rsidRPr="001A7C23">
        <w:rPr>
          <w:bCs w:val="0"/>
          <w:sz w:val="24"/>
          <w:szCs w:val="24"/>
        </w:rPr>
        <w:t>3.3.4</w:t>
      </w:r>
      <w:r w:rsidR="00E46490">
        <w:fldChar w:fldCharType="end"/>
      </w:r>
      <w:r w:rsidRPr="00E71A48">
        <w:rPr>
          <w:bCs w:val="0"/>
          <w:sz w:val="24"/>
          <w:szCs w:val="24"/>
        </w:rPr>
        <w:t xml:space="preserve">) после истечения срока окончания подачи заявок (п. </w:t>
      </w:r>
      <w:r w:rsidR="0075107E">
        <w:rPr>
          <w:sz w:val="24"/>
          <w:szCs w:val="24"/>
        </w:rPr>
        <w:fldChar w:fldCharType="begin"/>
      </w:r>
      <w:r w:rsidR="00065ED6">
        <w:rPr>
          <w:bCs w:val="0"/>
          <w:sz w:val="24"/>
          <w:szCs w:val="24"/>
        </w:rPr>
        <w:instrText xml:space="preserve"> REF _Ref440289953 \r \h </w:instrText>
      </w:r>
      <w:r w:rsidR="0075107E">
        <w:rPr>
          <w:sz w:val="24"/>
          <w:szCs w:val="24"/>
        </w:rPr>
      </w:r>
      <w:r w:rsidR="0075107E">
        <w:rPr>
          <w:sz w:val="24"/>
          <w:szCs w:val="24"/>
        </w:rPr>
        <w:fldChar w:fldCharType="separate"/>
      </w:r>
      <w:r w:rsidR="001A7C23">
        <w:rPr>
          <w:bCs w:val="0"/>
          <w:sz w:val="24"/>
          <w:szCs w:val="24"/>
        </w:rPr>
        <w:t>3.4.1.3</w:t>
      </w:r>
      <w:r w:rsidR="0075107E">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5107E">
        <w:rPr>
          <w:bCs w:val="0"/>
          <w:sz w:val="24"/>
          <w:szCs w:val="24"/>
        </w:rPr>
        <w:fldChar w:fldCharType="begin"/>
      </w:r>
      <w:r w:rsidR="00414CAF">
        <w:rPr>
          <w:bCs w:val="0"/>
          <w:sz w:val="24"/>
          <w:szCs w:val="24"/>
        </w:rPr>
        <w:instrText xml:space="preserve"> REF _Ref303683929 \r \h </w:instrText>
      </w:r>
      <w:r w:rsidR="0075107E">
        <w:rPr>
          <w:bCs w:val="0"/>
          <w:sz w:val="24"/>
          <w:szCs w:val="24"/>
        </w:rPr>
      </w:r>
      <w:r w:rsidR="0075107E">
        <w:rPr>
          <w:bCs w:val="0"/>
          <w:sz w:val="24"/>
          <w:szCs w:val="24"/>
        </w:rPr>
        <w:fldChar w:fldCharType="separate"/>
      </w:r>
      <w:r w:rsidR="001A7C23">
        <w:rPr>
          <w:bCs w:val="0"/>
          <w:sz w:val="24"/>
          <w:szCs w:val="24"/>
        </w:rPr>
        <w:t>3.10</w:t>
      </w:r>
      <w:r w:rsidR="0075107E">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8" w:name="_Ref307563802"/>
      <w:r w:rsidRPr="00E71A48">
        <w:rPr>
          <w:bCs w:val="0"/>
          <w:sz w:val="24"/>
          <w:szCs w:val="24"/>
        </w:rPr>
        <w:t xml:space="preserve">В случаях, указанных в п. </w:t>
      </w:r>
      <w:r w:rsidR="00E46490">
        <w:fldChar w:fldCharType="begin"/>
      </w:r>
      <w:r w:rsidR="00E46490">
        <w:instrText xml:space="preserve"> REF _Ref305753174 \r \h  \* MERGEFORMAT </w:instrText>
      </w:r>
      <w:r w:rsidR="00E46490">
        <w:fldChar w:fldCharType="separate"/>
      </w:r>
      <w:r w:rsidR="001A7C23" w:rsidRPr="001A7C23">
        <w:rPr>
          <w:bCs w:val="0"/>
          <w:sz w:val="24"/>
          <w:szCs w:val="24"/>
        </w:rPr>
        <w:t>3.3.14.4</w:t>
      </w:r>
      <w:r w:rsidR="00E4649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299109207"/>
      <w:bookmarkStart w:id="42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9"/>
      <w:bookmarkEnd w:id="420"/>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E46490">
        <w:fldChar w:fldCharType="begin"/>
      </w:r>
      <w:r w:rsidR="00E46490">
        <w:instrText xml:space="preserve"> REF _Ref440272256 \r \h  \* MERGEFORMAT </w:instrText>
      </w:r>
      <w:r w:rsidR="00E46490">
        <w:fldChar w:fldCharType="separate"/>
      </w:r>
      <w:r w:rsidR="001A7C23" w:rsidRPr="001A7C23">
        <w:rPr>
          <w:bCs w:val="0"/>
          <w:sz w:val="24"/>
          <w:szCs w:val="24"/>
          <w:lang w:eastAsia="ru-RU"/>
        </w:rPr>
        <w:t>5.14</w:t>
      </w:r>
      <w:r w:rsidR="00E46490">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E46490">
        <w:fldChar w:fldCharType="begin"/>
      </w:r>
      <w:r w:rsidR="00E46490">
        <w:instrText xml:space="preserve"> REF _Ref441574460 \r \h  \* MERGEFORMAT </w:instrText>
      </w:r>
      <w:r w:rsidR="00E46490">
        <w:fldChar w:fldCharType="separate"/>
      </w:r>
      <w:r w:rsidR="001A7C23" w:rsidRPr="001A7C23">
        <w:rPr>
          <w:bCs w:val="0"/>
          <w:sz w:val="24"/>
          <w:szCs w:val="24"/>
          <w:lang w:eastAsia="ru-RU"/>
        </w:rPr>
        <w:t>5.18</w:t>
      </w:r>
      <w:r w:rsidR="00E46490">
        <w:fldChar w:fldCharType="end"/>
      </w:r>
      <w:r w:rsidRPr="00F21407">
        <w:rPr>
          <w:bCs w:val="0"/>
          <w:sz w:val="24"/>
          <w:szCs w:val="24"/>
        </w:rPr>
        <w:t xml:space="preserve">), в срок не позднее даты и времени окончания приема заявок, указанных в пункте </w:t>
      </w:r>
      <w:r w:rsidR="00E46490">
        <w:fldChar w:fldCharType="begin"/>
      </w:r>
      <w:r w:rsidR="00E46490">
        <w:instrText xml:space="preserve"> REF _Ref440289953 \r \h  \* MERGEFORMAT </w:instrText>
      </w:r>
      <w:r w:rsidR="00E46490">
        <w:fldChar w:fldCharType="separate"/>
      </w:r>
      <w:r w:rsidR="001A7C23" w:rsidRPr="001A7C23">
        <w:rPr>
          <w:bCs w:val="0"/>
          <w:sz w:val="24"/>
          <w:szCs w:val="24"/>
        </w:rPr>
        <w:t>3.4.1.3</w:t>
      </w:r>
      <w:r w:rsidR="00E46490">
        <w:fldChar w:fldCharType="end"/>
      </w:r>
      <w:r w:rsidRPr="00F21407">
        <w:rPr>
          <w:bCs w:val="0"/>
          <w:sz w:val="24"/>
          <w:szCs w:val="24"/>
        </w:rPr>
        <w:t xml:space="preserve"> настоящей Документации, по адресу: </w:t>
      </w:r>
      <w:r w:rsidR="009510B4" w:rsidRPr="005A1229">
        <w:rPr>
          <w:sz w:val="24"/>
          <w:szCs w:val="24"/>
        </w:rPr>
        <w:t>РФ, 150003, г. Ярославль, ул. Северная подстанция, д. 9</w:t>
      </w:r>
      <w:r w:rsidR="009510B4" w:rsidRPr="005A1229">
        <w:rPr>
          <w:bCs w:val="0"/>
          <w:sz w:val="24"/>
          <w:szCs w:val="24"/>
        </w:rPr>
        <w:t xml:space="preserve">, кабинет логистики, исполнительный сотрудник – </w:t>
      </w:r>
      <w:r w:rsidR="009510B4">
        <w:rPr>
          <w:bCs w:val="0"/>
          <w:sz w:val="24"/>
          <w:szCs w:val="24"/>
        </w:rPr>
        <w:t>Митрофанова Екатерина Николаевна</w:t>
      </w:r>
      <w:r w:rsidR="009510B4" w:rsidRPr="005A1229">
        <w:rPr>
          <w:bCs w:val="0"/>
          <w:sz w:val="24"/>
          <w:szCs w:val="24"/>
        </w:rPr>
        <w:t>, контактный телефон (4852) 78-14-</w:t>
      </w:r>
      <w:r w:rsidR="009510B4">
        <w:rPr>
          <w:bCs w:val="0"/>
          <w:sz w:val="24"/>
          <w:szCs w:val="24"/>
        </w:rPr>
        <w:t>54</w:t>
      </w:r>
      <w:r w:rsidRPr="00F21407">
        <w:rPr>
          <w:bCs w:val="0"/>
          <w:sz w:val="24"/>
          <w:szCs w:val="24"/>
        </w:rPr>
        <w:t>. Оригинал соглашения о неустойке должен быть надежно запечатан в конверт, на котором указывается следующая информация:</w:t>
      </w:r>
      <w:r w:rsidR="009510B4">
        <w:rPr>
          <w:bCs w:val="0"/>
          <w:sz w:val="24"/>
          <w:szCs w:val="24"/>
        </w:rPr>
        <w:t xml:space="preserve"> </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46490">
        <w:fldChar w:fldCharType="begin"/>
      </w:r>
      <w:r w:rsidR="00E46490">
        <w:instrText xml:space="preserve"> REF _Ref191386085 \r \h  \* MERGEFORMAT </w:instrText>
      </w:r>
      <w:r w:rsidR="00E46490">
        <w:fldChar w:fldCharType="separate"/>
      </w:r>
      <w:r w:rsidR="001A7C23" w:rsidRPr="001A7C23">
        <w:rPr>
          <w:sz w:val="24"/>
          <w:szCs w:val="24"/>
        </w:rPr>
        <w:t>1.1.1</w:t>
      </w:r>
      <w:r w:rsidR="00E46490">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46490">
        <w:fldChar w:fldCharType="begin"/>
      </w:r>
      <w:r w:rsidR="00E46490">
        <w:instrText xml:space="preserve"> REF _Ref303323780 \r \h  \* MERGEFORMAT </w:instrText>
      </w:r>
      <w:r w:rsidR="00E46490">
        <w:fldChar w:fldCharType="separate"/>
      </w:r>
      <w:r w:rsidR="001A7C23" w:rsidRPr="001A7C23">
        <w:rPr>
          <w:sz w:val="24"/>
          <w:szCs w:val="24"/>
        </w:rPr>
        <w:t>1.1.4</w:t>
      </w:r>
      <w:r w:rsidR="00E46490">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75107E">
        <w:rPr>
          <w:sz w:val="24"/>
          <w:szCs w:val="24"/>
        </w:rPr>
        <w:fldChar w:fldCharType="begin"/>
      </w:r>
      <w:r>
        <w:rPr>
          <w:sz w:val="24"/>
          <w:szCs w:val="24"/>
        </w:rPr>
        <w:instrText xml:space="preserve"> REF _Ref442189545 \r \h </w:instrText>
      </w:r>
      <w:r w:rsidR="0075107E">
        <w:rPr>
          <w:sz w:val="24"/>
          <w:szCs w:val="24"/>
        </w:rPr>
      </w:r>
      <w:r w:rsidR="0075107E">
        <w:rPr>
          <w:sz w:val="24"/>
          <w:szCs w:val="24"/>
        </w:rPr>
        <w:fldChar w:fldCharType="separate"/>
      </w:r>
      <w:r w:rsidR="001A7C23">
        <w:rPr>
          <w:sz w:val="24"/>
          <w:szCs w:val="24"/>
        </w:rPr>
        <w:t>3.3.14.9</w:t>
      </w:r>
      <w:r w:rsidR="0075107E">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1"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1"/>
    </w:p>
    <w:p w:rsidR="00717F60" w:rsidRPr="00E71A48" w:rsidRDefault="00717F60" w:rsidP="00E71A48">
      <w:pPr>
        <w:pStyle w:val="2"/>
        <w:tabs>
          <w:tab w:val="clear" w:pos="0"/>
          <w:tab w:val="clear" w:pos="1700"/>
          <w:tab w:val="num" w:pos="709"/>
        </w:tabs>
        <w:spacing w:line="264" w:lineRule="auto"/>
      </w:pPr>
      <w:bookmarkStart w:id="422" w:name="_Ref305973214"/>
      <w:bookmarkStart w:id="423" w:name="_Toc441131736"/>
      <w:r w:rsidRPr="00E71A48">
        <w:t>Подача Заявок и их прием</w:t>
      </w:r>
      <w:bookmarkStart w:id="424" w:name="_Ref56229451"/>
      <w:bookmarkEnd w:id="402"/>
      <w:bookmarkEnd w:id="422"/>
      <w:bookmarkEnd w:id="423"/>
    </w:p>
    <w:p w:rsidR="00717F60" w:rsidRPr="00E71A48" w:rsidRDefault="00717F60" w:rsidP="00E71A48">
      <w:pPr>
        <w:pStyle w:val="3"/>
        <w:spacing w:line="264" w:lineRule="auto"/>
        <w:rPr>
          <w:szCs w:val="24"/>
        </w:rPr>
      </w:pPr>
      <w:bookmarkStart w:id="425" w:name="_Toc439323707"/>
      <w:bookmarkStart w:id="426" w:name="_Toc440361341"/>
      <w:bookmarkStart w:id="427" w:name="_Toc440376096"/>
      <w:bookmarkStart w:id="428" w:name="_Toc440376223"/>
      <w:bookmarkStart w:id="429" w:name="_Toc440382488"/>
      <w:bookmarkStart w:id="430" w:name="_Toc440447158"/>
      <w:bookmarkStart w:id="431" w:name="_Toc440620838"/>
      <w:bookmarkStart w:id="432" w:name="_Toc440631473"/>
      <w:bookmarkStart w:id="433" w:name="_Toc440875713"/>
      <w:bookmarkStart w:id="434" w:name="_Toc441131737"/>
      <w:r w:rsidRPr="00E71A48">
        <w:rPr>
          <w:szCs w:val="24"/>
        </w:rPr>
        <w:t>Подача Заявок через ЭТП</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E93244">
        <w:rPr>
          <w:b/>
          <w:bCs w:val="0"/>
          <w:sz w:val="24"/>
          <w:szCs w:val="24"/>
        </w:rPr>
        <w:t xml:space="preserve">минут </w:t>
      </w:r>
      <w:r w:rsidR="00E93244" w:rsidRPr="00E93244">
        <w:rPr>
          <w:b/>
          <w:bCs w:val="0"/>
          <w:sz w:val="24"/>
          <w:szCs w:val="24"/>
        </w:rPr>
        <w:t>25</w:t>
      </w:r>
      <w:r w:rsidR="002B5044" w:rsidRPr="00E93244">
        <w:rPr>
          <w:b/>
          <w:bCs w:val="0"/>
          <w:sz w:val="24"/>
          <w:szCs w:val="24"/>
        </w:rPr>
        <w:t xml:space="preserve"> </w:t>
      </w:r>
      <w:r w:rsidR="009510B4" w:rsidRPr="00E93244">
        <w:rPr>
          <w:b/>
          <w:bCs w:val="0"/>
          <w:sz w:val="24"/>
          <w:szCs w:val="24"/>
        </w:rPr>
        <w:t>нояб</w:t>
      </w:r>
      <w:r w:rsidR="002B5044" w:rsidRPr="00E93244">
        <w:rPr>
          <w:b/>
          <w:bCs w:val="0"/>
          <w:sz w:val="24"/>
          <w:szCs w:val="24"/>
        </w:rPr>
        <w:t>ря 2016</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75107E">
        <w:rPr>
          <w:bCs w:val="0"/>
          <w:sz w:val="24"/>
          <w:szCs w:val="24"/>
        </w:rPr>
        <w:fldChar w:fldCharType="begin"/>
      </w:r>
      <w:r w:rsidR="00BF60B6">
        <w:rPr>
          <w:bCs w:val="0"/>
          <w:sz w:val="24"/>
          <w:szCs w:val="24"/>
        </w:rPr>
        <w:instrText xml:space="preserve"> REF _Ref55336310 \r \h </w:instrText>
      </w:r>
      <w:r w:rsidR="0075107E">
        <w:rPr>
          <w:bCs w:val="0"/>
          <w:sz w:val="24"/>
          <w:szCs w:val="24"/>
        </w:rPr>
      </w:r>
      <w:r w:rsidR="0075107E">
        <w:rPr>
          <w:bCs w:val="0"/>
          <w:sz w:val="24"/>
          <w:szCs w:val="24"/>
        </w:rPr>
        <w:fldChar w:fldCharType="separate"/>
      </w:r>
      <w:r w:rsidR="001A7C23">
        <w:rPr>
          <w:bCs w:val="0"/>
          <w:sz w:val="24"/>
          <w:szCs w:val="24"/>
        </w:rPr>
        <w:t>5.1</w:t>
      </w:r>
      <w:r w:rsidR="0075107E">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w:t>
      </w:r>
      <w:bookmarkStart w:id="436" w:name="_GoBack"/>
      <w:bookmarkEnd w:id="436"/>
      <w:r w:rsidR="00EF1023">
        <w:rPr>
          <w:bCs w:val="0"/>
          <w:sz w:val="24"/>
          <w:szCs w:val="24"/>
        </w:rPr>
        <w:t>очной доске» ЭТП</w:t>
      </w:r>
      <w:r w:rsidR="00717F60" w:rsidRPr="00BF60B6">
        <w:rPr>
          <w:bCs w:val="0"/>
          <w:sz w:val="24"/>
          <w:szCs w:val="24"/>
        </w:rPr>
        <w:t>.</w:t>
      </w:r>
      <w:bookmarkEnd w:id="435"/>
    </w:p>
    <w:p w:rsidR="00717F60" w:rsidRPr="00E71A48" w:rsidRDefault="00717F60" w:rsidP="00E71A48">
      <w:pPr>
        <w:pStyle w:val="3"/>
        <w:spacing w:line="264" w:lineRule="auto"/>
        <w:rPr>
          <w:szCs w:val="24"/>
        </w:rPr>
      </w:pPr>
      <w:bookmarkStart w:id="437" w:name="_Ref115077798"/>
      <w:bookmarkStart w:id="438" w:name="_Toc439323708"/>
      <w:bookmarkStart w:id="439" w:name="_Toc440361342"/>
      <w:bookmarkStart w:id="440" w:name="_Toc440376097"/>
      <w:bookmarkStart w:id="441" w:name="_Toc440376224"/>
      <w:bookmarkStart w:id="442" w:name="_Toc440382489"/>
      <w:bookmarkStart w:id="443" w:name="_Toc440447159"/>
      <w:bookmarkStart w:id="444" w:name="_Toc440620839"/>
      <w:bookmarkStart w:id="445" w:name="_Toc440631474"/>
      <w:bookmarkStart w:id="446" w:name="_Toc440875714"/>
      <w:bookmarkStart w:id="447"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7"/>
      <w:bookmarkEnd w:id="438"/>
      <w:bookmarkEnd w:id="439"/>
      <w:bookmarkEnd w:id="440"/>
      <w:bookmarkEnd w:id="441"/>
      <w:bookmarkEnd w:id="442"/>
      <w:bookmarkEnd w:id="443"/>
      <w:bookmarkEnd w:id="444"/>
      <w:bookmarkEnd w:id="445"/>
      <w:bookmarkEnd w:id="446"/>
      <w:bookmarkEnd w:id="447"/>
    </w:p>
    <w:bookmarkEnd w:id="424"/>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E46490">
        <w:fldChar w:fldCharType="begin"/>
      </w:r>
      <w:r w:rsidR="00E46490">
        <w:instrText xml:space="preserve"> REF _Ref306005578 \r \h  \* MERGEFORMAT </w:instrText>
      </w:r>
      <w:r w:rsidR="00E46490">
        <w:fldChar w:fldCharType="separate"/>
      </w:r>
      <w:r w:rsidR="001A7C23" w:rsidRPr="001A7C23">
        <w:rPr>
          <w:sz w:val="24"/>
          <w:szCs w:val="24"/>
        </w:rPr>
        <w:t>3.3.8.3</w:t>
      </w:r>
      <w:r w:rsidR="00E46490">
        <w:fldChar w:fldCharType="end"/>
      </w:r>
      <w:r w:rsidR="00F21407" w:rsidRPr="00F21407">
        <w:rPr>
          <w:sz w:val="24"/>
          <w:szCs w:val="24"/>
        </w:rPr>
        <w:t xml:space="preserve"> и подразделе </w:t>
      </w:r>
      <w:r w:rsidR="00E46490">
        <w:fldChar w:fldCharType="begin"/>
      </w:r>
      <w:r w:rsidR="00E46490">
        <w:instrText xml:space="preserve"> REF _Ref441574649 \r \h  \* MERGEFORMAT </w:instrText>
      </w:r>
      <w:r w:rsidR="00E46490">
        <w:fldChar w:fldCharType="separate"/>
      </w:r>
      <w:r w:rsidR="001A7C23" w:rsidRPr="001A7C23">
        <w:rPr>
          <w:sz w:val="24"/>
          <w:szCs w:val="24"/>
        </w:rPr>
        <w:t>5.18</w:t>
      </w:r>
      <w:r w:rsidR="00E46490">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8" w:name="_Ref303683883"/>
      <w:bookmarkStart w:id="449" w:name="_Toc441131739"/>
      <w:r w:rsidRPr="00E71A48">
        <w:t xml:space="preserve">Изменение и отзыв </w:t>
      </w:r>
      <w:r w:rsidR="004B5EB3" w:rsidRPr="00E71A48">
        <w:t>Заявк</w:t>
      </w:r>
      <w:r w:rsidRPr="00E71A48">
        <w:t>и</w:t>
      </w:r>
      <w:bookmarkEnd w:id="448"/>
      <w:bookmarkEnd w:id="449"/>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50" w:name="_Ref305973250"/>
      <w:bookmarkStart w:id="451" w:name="_Toc441131740"/>
      <w:r w:rsidRPr="00E71A48">
        <w:rPr>
          <w:bCs w:val="0"/>
          <w:sz w:val="24"/>
          <w:szCs w:val="24"/>
        </w:rPr>
        <w:t xml:space="preserve">До окончания </w:t>
      </w:r>
      <w:r w:rsidRPr="00223D18">
        <w:rPr>
          <w:bCs w:val="0"/>
          <w:sz w:val="24"/>
          <w:szCs w:val="24"/>
        </w:rPr>
        <w:t xml:space="preserve">срока подачи заявок (п. </w:t>
      </w:r>
      <w:r w:rsidR="00E46490">
        <w:fldChar w:fldCharType="begin"/>
      </w:r>
      <w:r w:rsidR="00E46490">
        <w:instrText xml:space="preserve"> REF _Ref440289953 \r \h  \* MERGEFORMAT </w:instrText>
      </w:r>
      <w:r w:rsidR="00E46490">
        <w:fldChar w:fldCharType="separate"/>
      </w:r>
      <w:r w:rsidRPr="001A7C23">
        <w:rPr>
          <w:bCs w:val="0"/>
          <w:sz w:val="24"/>
          <w:szCs w:val="24"/>
        </w:rPr>
        <w:t>3.4.1.3</w:t>
      </w:r>
      <w:r w:rsidR="00E4649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46490">
        <w:fldChar w:fldCharType="begin"/>
      </w:r>
      <w:r w:rsidR="00E46490">
        <w:instrText xml:space="preserve"> REF _Ref440289953 \r \h  \* MERGEFORMAT </w:instrText>
      </w:r>
      <w:r w:rsidR="00E46490">
        <w:fldChar w:fldCharType="separate"/>
      </w:r>
      <w:r>
        <w:rPr>
          <w:bCs w:val="0"/>
          <w:sz w:val="24"/>
          <w:szCs w:val="24"/>
        </w:rPr>
        <w:t>3.4.1.3</w:t>
      </w:r>
      <w:r w:rsidR="00E4649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46490">
        <w:fldChar w:fldCharType="begin"/>
      </w:r>
      <w:r w:rsidR="00E46490">
        <w:instrText xml:space="preserve"> REF _Ref440289953 \r \h  \* MERGEFORMAT </w:instrText>
      </w:r>
      <w:r w:rsidR="00E46490">
        <w:fldChar w:fldCharType="separate"/>
      </w:r>
      <w:r w:rsidRPr="001A7C23">
        <w:rPr>
          <w:bCs w:val="0"/>
          <w:sz w:val="24"/>
          <w:szCs w:val="24"/>
        </w:rPr>
        <w:t>3.4.1.3</w:t>
      </w:r>
      <w:r w:rsidR="00E4649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46490">
        <w:fldChar w:fldCharType="begin"/>
      </w:r>
      <w:r w:rsidR="00E46490">
        <w:instrText xml:space="preserve"> REF _Ref55279015 \r \h  \* MERGEFORMAT </w:instrText>
      </w:r>
      <w:r w:rsidR="00E46490">
        <w:fldChar w:fldCharType="separate"/>
      </w:r>
      <w:r w:rsidRPr="001A7C23">
        <w:rPr>
          <w:sz w:val="24"/>
          <w:szCs w:val="24"/>
        </w:rPr>
        <w:t>3.3.1.6</w:t>
      </w:r>
      <w:r w:rsidR="00E46490">
        <w:fldChar w:fldCharType="end"/>
      </w:r>
      <w:r w:rsidRPr="00223D18">
        <w:rPr>
          <w:sz w:val="24"/>
          <w:szCs w:val="24"/>
        </w:rPr>
        <w:t xml:space="preserve">, </w:t>
      </w:r>
      <w:r w:rsidR="00E46490">
        <w:fldChar w:fldCharType="begin"/>
      </w:r>
      <w:r w:rsidR="00E46490">
        <w:instrText xml:space="preserve"> REF _Ref195087786 \r \h  \* MERGEFORMAT </w:instrText>
      </w:r>
      <w:r w:rsidR="00E46490">
        <w:fldChar w:fldCharType="separate"/>
      </w:r>
      <w:r w:rsidRPr="001A7C23">
        <w:rPr>
          <w:sz w:val="24"/>
          <w:szCs w:val="24"/>
        </w:rPr>
        <w:t>3.3.1.7</w:t>
      </w:r>
      <w:r w:rsidR="00E4649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50"/>
      <w:bookmarkEnd w:id="451"/>
      <w:r w:rsidRPr="00E71A48">
        <w:t xml:space="preserve"> </w:t>
      </w:r>
    </w:p>
    <w:p w:rsidR="00717F60" w:rsidRPr="00E71A48" w:rsidRDefault="00717F60" w:rsidP="00E71A48">
      <w:pPr>
        <w:pStyle w:val="3"/>
        <w:spacing w:line="264" w:lineRule="auto"/>
        <w:rPr>
          <w:szCs w:val="24"/>
        </w:rPr>
      </w:pPr>
      <w:bookmarkStart w:id="452" w:name="_Toc439323711"/>
      <w:bookmarkStart w:id="453" w:name="_Toc440361345"/>
      <w:bookmarkStart w:id="454" w:name="_Toc440376100"/>
      <w:bookmarkStart w:id="455" w:name="_Toc440376227"/>
      <w:bookmarkStart w:id="456" w:name="_Toc440382492"/>
      <w:bookmarkStart w:id="457" w:name="_Toc440447162"/>
      <w:bookmarkStart w:id="458" w:name="_Toc440620842"/>
      <w:bookmarkStart w:id="459" w:name="_Toc440631477"/>
      <w:bookmarkStart w:id="460" w:name="_Toc440875717"/>
      <w:bookmarkStart w:id="461" w:name="_Toc441131741"/>
      <w:r w:rsidRPr="00E71A48">
        <w:rPr>
          <w:szCs w:val="24"/>
        </w:rPr>
        <w:t>Общие положения</w:t>
      </w:r>
      <w:bookmarkEnd w:id="452"/>
      <w:bookmarkEnd w:id="453"/>
      <w:bookmarkEnd w:id="454"/>
      <w:bookmarkEnd w:id="455"/>
      <w:bookmarkEnd w:id="456"/>
      <w:bookmarkEnd w:id="457"/>
      <w:bookmarkEnd w:id="458"/>
      <w:bookmarkEnd w:id="459"/>
      <w:bookmarkEnd w:id="460"/>
      <w:bookmarkEnd w:id="461"/>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46490">
        <w:fldChar w:fldCharType="begin"/>
      </w:r>
      <w:r w:rsidR="00E46490">
        <w:instrText xml:space="preserve"> REF _Ref93089454 \n \h  \* MERGEFORMAT </w:instrText>
      </w:r>
      <w:r w:rsidR="00E46490">
        <w:fldChar w:fldCharType="separate"/>
      </w:r>
      <w:r w:rsidR="001A7C23" w:rsidRPr="001A7C23">
        <w:rPr>
          <w:bCs w:val="0"/>
          <w:sz w:val="24"/>
          <w:szCs w:val="24"/>
        </w:rPr>
        <w:t>3.6.2</w:t>
      </w:r>
      <w:r w:rsidR="00E46490">
        <w:fldChar w:fldCharType="end"/>
      </w:r>
      <w:r w:rsidRPr="00E71A48">
        <w:rPr>
          <w:bCs w:val="0"/>
          <w:sz w:val="24"/>
          <w:szCs w:val="24"/>
        </w:rPr>
        <w:t xml:space="preserve">), проведение (при необходимости) переговоров (пункт </w:t>
      </w:r>
      <w:r w:rsidR="00E46490">
        <w:fldChar w:fldCharType="begin"/>
      </w:r>
      <w:r w:rsidR="00E46490">
        <w:instrText xml:space="preserve"> REF _Ref303670674 \n \h  \* MERGEFORMAT </w:instrText>
      </w:r>
      <w:r w:rsidR="00E46490">
        <w:fldChar w:fldCharType="separate"/>
      </w:r>
      <w:r w:rsidR="001A7C23" w:rsidRPr="001A7C23">
        <w:rPr>
          <w:bCs w:val="0"/>
          <w:sz w:val="24"/>
          <w:szCs w:val="24"/>
        </w:rPr>
        <w:t>3.6.3</w:t>
      </w:r>
      <w:r w:rsidR="00E46490">
        <w:fldChar w:fldCharType="end"/>
      </w:r>
      <w:r w:rsidRPr="00E71A48">
        <w:rPr>
          <w:bCs w:val="0"/>
          <w:sz w:val="24"/>
          <w:szCs w:val="24"/>
        </w:rPr>
        <w:t>) и оценочную стадию (пункт</w:t>
      </w:r>
      <w:r w:rsidR="007F3FB7" w:rsidRPr="00E71A48">
        <w:rPr>
          <w:bCs w:val="0"/>
          <w:sz w:val="24"/>
          <w:szCs w:val="24"/>
        </w:rPr>
        <w:t xml:space="preserve"> </w:t>
      </w:r>
      <w:r w:rsidR="00E46490">
        <w:fldChar w:fldCharType="begin"/>
      </w:r>
      <w:r w:rsidR="00E46490">
        <w:instrText xml:space="preserve"> REF _Ref306138385 \r \h  \* MERGEFORMAT </w:instrText>
      </w:r>
      <w:r w:rsidR="00E46490">
        <w:fldChar w:fldCharType="separate"/>
      </w:r>
      <w:r w:rsidR="001A7C23" w:rsidRPr="001A7C23">
        <w:rPr>
          <w:bCs w:val="0"/>
          <w:sz w:val="24"/>
          <w:szCs w:val="24"/>
        </w:rPr>
        <w:t>3.6.4</w:t>
      </w:r>
      <w:r w:rsidR="00E46490">
        <w:fldChar w:fldCharType="end"/>
      </w:r>
      <w:r w:rsidRPr="00E71A48">
        <w:rPr>
          <w:bCs w:val="0"/>
          <w:sz w:val="24"/>
          <w:szCs w:val="24"/>
        </w:rPr>
        <w:t>).</w:t>
      </w:r>
    </w:p>
    <w:p w:rsidR="00717F60" w:rsidRPr="00E71A48" w:rsidRDefault="00717F60" w:rsidP="00E71A48">
      <w:pPr>
        <w:pStyle w:val="3"/>
        <w:spacing w:line="264" w:lineRule="auto"/>
        <w:rPr>
          <w:szCs w:val="24"/>
        </w:rPr>
      </w:pPr>
      <w:bookmarkStart w:id="462" w:name="_Ref93089454"/>
      <w:bookmarkStart w:id="463" w:name="_Toc439323712"/>
      <w:bookmarkStart w:id="464" w:name="_Toc440361346"/>
      <w:bookmarkStart w:id="465" w:name="_Toc440376101"/>
      <w:bookmarkStart w:id="466" w:name="_Toc440376228"/>
      <w:bookmarkStart w:id="467" w:name="_Toc440382493"/>
      <w:bookmarkStart w:id="468" w:name="_Toc440447163"/>
      <w:bookmarkStart w:id="469" w:name="_Toc440620843"/>
      <w:bookmarkStart w:id="470" w:name="_Toc440631478"/>
      <w:bookmarkStart w:id="471" w:name="_Toc440875718"/>
      <w:bookmarkStart w:id="472" w:name="_Toc441131742"/>
      <w:r w:rsidRPr="00E71A48">
        <w:rPr>
          <w:szCs w:val="24"/>
        </w:rPr>
        <w:t>Отборочная стадия</w:t>
      </w:r>
      <w:bookmarkEnd w:id="462"/>
      <w:bookmarkEnd w:id="463"/>
      <w:bookmarkEnd w:id="464"/>
      <w:bookmarkEnd w:id="465"/>
      <w:bookmarkEnd w:id="466"/>
      <w:bookmarkEnd w:id="467"/>
      <w:bookmarkEnd w:id="468"/>
      <w:bookmarkEnd w:id="469"/>
      <w:bookmarkEnd w:id="470"/>
      <w:bookmarkEnd w:id="471"/>
      <w:bookmarkEnd w:id="47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73"/>
      <w:bookmarkEnd w:id="474"/>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E46490">
        <w:fldChar w:fldCharType="begin"/>
      </w:r>
      <w:r w:rsidR="00E46490">
        <w:instrText xml:space="preserve"> REF _Ref444180906 \r \h  \* MERGEFORMAT </w:instrText>
      </w:r>
      <w:r w:rsidR="00E46490">
        <w:fldChar w:fldCharType="separate"/>
      </w:r>
      <w:r w:rsidRPr="008E312A">
        <w:rPr>
          <w:sz w:val="24"/>
          <w:szCs w:val="24"/>
        </w:rPr>
        <w:t>5.12</w:t>
      </w:r>
      <w:r w:rsidR="00E46490">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00E46490">
        <w:fldChar w:fldCharType="begin"/>
      </w:r>
      <w:r w:rsidR="00E46490">
        <w:instrText xml:space="preserve"> REF _Ref306176386 \r \h  \* MERGEFORMAT </w:instrText>
      </w:r>
      <w:r w:rsidR="00E46490">
        <w:fldChar w:fldCharType="separate"/>
      </w:r>
      <w:r w:rsidRPr="008E312A">
        <w:rPr>
          <w:sz w:val="24"/>
          <w:szCs w:val="24"/>
        </w:rPr>
        <w:t>3.3.14</w:t>
      </w:r>
      <w:r w:rsidR="00E46490">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46490">
        <w:fldChar w:fldCharType="begin"/>
      </w:r>
      <w:r w:rsidR="00E46490">
        <w:instrText xml:space="preserve"> REF _Ref306176386 \r \h  \* MERGEFORMAT </w:instrText>
      </w:r>
      <w:r w:rsidR="00E46490">
        <w:fldChar w:fldCharType="separate"/>
      </w:r>
      <w:r w:rsidR="001A7C23" w:rsidRPr="001A7C23">
        <w:rPr>
          <w:sz w:val="24"/>
          <w:szCs w:val="24"/>
        </w:rPr>
        <w:t>3.3.14</w:t>
      </w:r>
      <w:r w:rsidR="00E4649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5" w:name="_Ref303670674"/>
      <w:bookmarkStart w:id="476" w:name="_Toc439323713"/>
      <w:bookmarkStart w:id="477" w:name="_Toc440361347"/>
      <w:bookmarkStart w:id="478" w:name="_Toc440376102"/>
      <w:bookmarkStart w:id="479" w:name="_Toc440376229"/>
      <w:bookmarkStart w:id="480" w:name="_Toc440382494"/>
      <w:bookmarkStart w:id="481" w:name="_Toc440447164"/>
      <w:bookmarkStart w:id="482" w:name="_Toc440620844"/>
      <w:bookmarkStart w:id="483" w:name="_Toc440631479"/>
      <w:bookmarkStart w:id="484" w:name="_Toc440875719"/>
      <w:bookmarkStart w:id="485" w:name="_Toc441131743"/>
      <w:r w:rsidRPr="00E71A48">
        <w:rPr>
          <w:szCs w:val="24"/>
        </w:rPr>
        <w:t>Проведение переговоров</w:t>
      </w:r>
      <w:bookmarkEnd w:id="475"/>
      <w:bookmarkEnd w:id="476"/>
      <w:bookmarkEnd w:id="477"/>
      <w:bookmarkEnd w:id="478"/>
      <w:bookmarkEnd w:id="479"/>
      <w:bookmarkEnd w:id="480"/>
      <w:bookmarkEnd w:id="481"/>
      <w:bookmarkEnd w:id="482"/>
      <w:bookmarkEnd w:id="483"/>
      <w:bookmarkEnd w:id="484"/>
      <w:bookmarkEnd w:id="485"/>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6" w:name="_Ref306138385"/>
      <w:bookmarkStart w:id="487" w:name="_Toc439323714"/>
      <w:bookmarkStart w:id="488" w:name="_Toc440361348"/>
      <w:bookmarkStart w:id="489" w:name="_Toc440376103"/>
      <w:bookmarkStart w:id="490" w:name="_Toc440376230"/>
      <w:bookmarkStart w:id="491" w:name="_Toc440382495"/>
      <w:bookmarkStart w:id="492" w:name="_Toc440447165"/>
      <w:bookmarkStart w:id="493" w:name="_Toc440620845"/>
      <w:bookmarkStart w:id="494" w:name="_Toc440631480"/>
      <w:bookmarkStart w:id="495" w:name="_Toc440875720"/>
      <w:bookmarkStart w:id="496" w:name="_Toc441131744"/>
      <w:r w:rsidRPr="00E71A48">
        <w:rPr>
          <w:szCs w:val="24"/>
        </w:rPr>
        <w:t>Оценочная стадия</w:t>
      </w:r>
      <w:bookmarkEnd w:id="486"/>
      <w:bookmarkEnd w:id="487"/>
      <w:bookmarkEnd w:id="488"/>
      <w:bookmarkEnd w:id="489"/>
      <w:bookmarkEnd w:id="490"/>
      <w:bookmarkEnd w:id="491"/>
      <w:bookmarkEnd w:id="492"/>
      <w:bookmarkEnd w:id="493"/>
      <w:bookmarkEnd w:id="494"/>
      <w:bookmarkEnd w:id="495"/>
      <w:bookmarkEnd w:id="49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7" w:name="_Ref303250967"/>
      <w:bookmarkStart w:id="498" w:name="_Toc305697378"/>
      <w:bookmarkStart w:id="499" w:name="_Toc441131745"/>
      <w:bookmarkStart w:id="500" w:name="_Toc255985696"/>
      <w:r w:rsidRPr="00E71A48">
        <w:t>Аукционная процедура понижени</w:t>
      </w:r>
      <w:r w:rsidR="00E60F8E" w:rsidRPr="00E71A48">
        <w:t>я</w:t>
      </w:r>
      <w:r w:rsidRPr="00E71A48">
        <w:t xml:space="preserve"> цены (переторжка)</w:t>
      </w:r>
      <w:bookmarkEnd w:id="497"/>
      <w:bookmarkEnd w:id="498"/>
      <w:bookmarkEnd w:id="499"/>
      <w:r w:rsidRPr="00E71A48">
        <w:t xml:space="preserve"> </w:t>
      </w:r>
    </w:p>
    <w:bookmarkEnd w:id="50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lastRenderedPageBreak/>
        <w:t xml:space="preserve">действующей </w:t>
      </w:r>
      <w:r w:rsidR="00F15392" w:rsidRPr="00612EAB">
        <w:rPr>
          <w:sz w:val="24"/>
          <w:szCs w:val="24"/>
          <w:lang w:eastAsia="ru-RU"/>
        </w:rPr>
        <w:t>с ранее объявленной ценой.</w:t>
      </w:r>
      <w:bookmarkEnd w:id="50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E46490">
        <w:fldChar w:fldCharType="begin"/>
      </w:r>
      <w:r w:rsidR="00E46490">
        <w:instrText xml:space="preserve"> REF _Ref306352987 \r \h  \* MERGEFORMAT </w:instrText>
      </w:r>
      <w:r w:rsidR="00E46490">
        <w:fldChar w:fldCharType="separate"/>
      </w:r>
      <w:r w:rsidR="001A7C23" w:rsidRPr="001A7C23">
        <w:rPr>
          <w:iCs/>
          <w:sz w:val="24"/>
          <w:szCs w:val="24"/>
          <w:lang w:eastAsia="ru-RU"/>
        </w:rPr>
        <w:t>3.7.3</w:t>
      </w:r>
      <w:r w:rsidR="00E46490">
        <w:fldChar w:fldCharType="end"/>
      </w:r>
      <w:r w:rsidRPr="00E71A48">
        <w:rPr>
          <w:iCs/>
          <w:sz w:val="24"/>
          <w:szCs w:val="24"/>
          <w:lang w:eastAsia="ru-RU"/>
        </w:rPr>
        <w:t xml:space="preserve"> - </w:t>
      </w:r>
      <w:r w:rsidR="00E46490">
        <w:fldChar w:fldCharType="begin"/>
      </w:r>
      <w:r w:rsidR="00E46490">
        <w:instrText xml:space="preserve"> REF _Ref306353005 \r \h  \* MERGEFORMAT </w:instrText>
      </w:r>
      <w:r w:rsidR="00E46490">
        <w:fldChar w:fldCharType="separate"/>
      </w:r>
      <w:r w:rsidR="001A7C23" w:rsidRPr="001A7C23">
        <w:rPr>
          <w:iCs/>
          <w:sz w:val="24"/>
          <w:szCs w:val="24"/>
          <w:lang w:eastAsia="ru-RU"/>
        </w:rPr>
        <w:t>3.7.5</w:t>
      </w:r>
      <w:r w:rsidR="00E46490">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3" w:name="_Ref303681924"/>
      <w:bookmarkStart w:id="504" w:name="_Ref303683914"/>
      <w:bookmarkStart w:id="505" w:name="_Toc441131746"/>
      <w:r w:rsidRPr="00E71A48">
        <w:t xml:space="preserve">Подведение итогов </w:t>
      </w:r>
      <w:r w:rsidR="00DF639D" w:rsidRPr="00E71A48">
        <w:t>З</w:t>
      </w:r>
      <w:r w:rsidRPr="00E71A48">
        <w:t>апроса предложений</w:t>
      </w:r>
      <w:bookmarkEnd w:id="503"/>
      <w:bookmarkEnd w:id="504"/>
      <w:bookmarkEnd w:id="50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Pr="00E71A48">
        <w:rPr>
          <w:bCs w:val="0"/>
          <w:sz w:val="24"/>
          <w:szCs w:val="24"/>
        </w:rPr>
        <w:lastRenderedPageBreak/>
        <w:t>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7" w:name="_Ref303251044"/>
      <w:bookmarkStart w:id="508" w:name="_Toc441131747"/>
      <w:bookmarkStart w:id="509" w:name="_Ref191386295"/>
      <w:r w:rsidRPr="00E71A48">
        <w:t xml:space="preserve">Признание запроса предложений </w:t>
      </w:r>
      <w:proofErr w:type="gramStart"/>
      <w:r w:rsidRPr="00E71A48">
        <w:t>несостоявшимся</w:t>
      </w:r>
      <w:bookmarkEnd w:id="507"/>
      <w:bookmarkEnd w:id="50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1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3" w:name="_Ref303683929"/>
      <w:bookmarkStart w:id="514"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9"/>
      <w:bookmarkEnd w:id="513"/>
      <w:bookmarkEnd w:id="51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5" w:name="_Ref294695403"/>
      <w:bookmarkStart w:id="51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w:t>
      </w:r>
      <w:r w:rsidR="00717F60" w:rsidRPr="00E71A48">
        <w:rPr>
          <w:bCs w:val="0"/>
          <w:color w:val="000000"/>
          <w:sz w:val="24"/>
          <w:szCs w:val="24"/>
        </w:rPr>
        <w:lastRenderedPageBreak/>
        <w:t xml:space="preserve">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5"/>
      <w:bookmarkEnd w:id="51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46490">
        <w:fldChar w:fldCharType="begin"/>
      </w:r>
      <w:r w:rsidR="00E46490">
        <w:instrText xml:space="preserve"> REF _Ref294695546 \r \h  \* MERGEFORMAT </w:instrText>
      </w:r>
      <w:r w:rsidR="00E46490">
        <w:fldChar w:fldCharType="separate"/>
      </w:r>
      <w:r w:rsidR="001A7C23" w:rsidRPr="001A7C23">
        <w:rPr>
          <w:bCs w:val="0"/>
          <w:sz w:val="24"/>
          <w:szCs w:val="24"/>
        </w:rPr>
        <w:t xml:space="preserve"> 1.2.6 </w:t>
      </w:r>
      <w:r w:rsidR="00E46490">
        <w:fldChar w:fldCharType="end"/>
      </w:r>
      <w:r w:rsidRPr="00E71A48">
        <w:rPr>
          <w:bCs w:val="0"/>
          <w:sz w:val="24"/>
          <w:szCs w:val="24"/>
        </w:rPr>
        <w:t>и/или в срок, определенный в п.</w:t>
      </w:r>
      <w:r w:rsidR="001716DB" w:rsidRPr="00E71A48">
        <w:rPr>
          <w:bCs w:val="0"/>
          <w:sz w:val="24"/>
          <w:szCs w:val="24"/>
        </w:rPr>
        <w:t xml:space="preserve"> </w:t>
      </w:r>
      <w:r w:rsidR="00E46490">
        <w:fldChar w:fldCharType="begin"/>
      </w:r>
      <w:r w:rsidR="00E46490">
        <w:instrText xml:space="preserve"> REF _Ref294695403 \n \h  \* MERGEFORMAT </w:instrText>
      </w:r>
      <w:r w:rsidR="00E46490">
        <w:fldChar w:fldCharType="separate"/>
      </w:r>
      <w:r w:rsidR="001A7C23" w:rsidRPr="001A7C23">
        <w:rPr>
          <w:bCs w:val="0"/>
          <w:sz w:val="24"/>
          <w:szCs w:val="24"/>
        </w:rPr>
        <w:t>3.10.3</w:t>
      </w:r>
      <w:r w:rsidR="00E4649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46490">
        <w:fldChar w:fldCharType="begin"/>
      </w:r>
      <w:r w:rsidR="00E46490">
        <w:instrText xml:space="preserve"> REF _Ref305979053 \r \h  \* MERGEFORMAT </w:instrText>
      </w:r>
      <w:r w:rsidR="00E46490">
        <w:fldChar w:fldCharType="separate"/>
      </w:r>
      <w:r w:rsidR="001A7C23" w:rsidRPr="001A7C23">
        <w:rPr>
          <w:bCs w:val="0"/>
          <w:sz w:val="24"/>
          <w:szCs w:val="24"/>
        </w:rPr>
        <w:t>3.10.4</w:t>
      </w:r>
      <w:r w:rsidR="00E4649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9" w:name="_Toc181693189"/>
      <w:bookmarkStart w:id="520" w:name="_Ref190680463"/>
      <w:bookmarkStart w:id="521" w:name="_Ref306140410"/>
      <w:bookmarkStart w:id="522" w:name="_Ref306142159"/>
      <w:bookmarkStart w:id="523" w:name="_Toc441131749"/>
      <w:bookmarkStart w:id="524" w:name="_Ref303102866"/>
      <w:bookmarkStart w:id="525" w:name="_Toc305835589"/>
      <w:bookmarkStart w:id="526" w:name="_Ref303683952"/>
      <w:bookmarkStart w:id="527" w:name="__RefNumPara__840_922829174"/>
      <w:bookmarkEnd w:id="518"/>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9"/>
      <w:bookmarkEnd w:id="520"/>
      <w:bookmarkEnd w:id="521"/>
      <w:bookmarkEnd w:id="522"/>
      <w:bookmarkEnd w:id="523"/>
      <w:r w:rsidRPr="00414CAF">
        <w:t xml:space="preserve"> </w:t>
      </w:r>
      <w:bookmarkEnd w:id="524"/>
      <w:bookmarkEnd w:id="52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5107E">
        <w:rPr>
          <w:sz w:val="24"/>
          <w:szCs w:val="24"/>
        </w:rPr>
        <w:fldChar w:fldCharType="begin"/>
      </w:r>
      <w:r w:rsidR="005818B2">
        <w:rPr>
          <w:sz w:val="24"/>
          <w:szCs w:val="24"/>
        </w:rPr>
        <w:instrText xml:space="preserve"> REF _Ref440272931 \r \h </w:instrText>
      </w:r>
      <w:r w:rsidR="0075107E">
        <w:rPr>
          <w:sz w:val="24"/>
          <w:szCs w:val="24"/>
        </w:rPr>
      </w:r>
      <w:r w:rsidR="0075107E">
        <w:rPr>
          <w:sz w:val="24"/>
          <w:szCs w:val="24"/>
        </w:rPr>
        <w:fldChar w:fldCharType="separate"/>
      </w:r>
      <w:r w:rsidR="001A7C23">
        <w:rPr>
          <w:sz w:val="24"/>
          <w:szCs w:val="24"/>
        </w:rPr>
        <w:t>2</w:t>
      </w:r>
      <w:r w:rsidR="0075107E">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8" w:name="_Ref303694483"/>
      <w:bookmarkStart w:id="529" w:name="_Toc305835590"/>
      <w:bookmarkStart w:id="530" w:name="_Ref306140451"/>
      <w:r w:rsidRPr="00414CAF">
        <w:rPr>
          <w:b/>
          <w:bCs w:val="0"/>
          <w:snapToGrid w:val="0"/>
          <w:sz w:val="24"/>
          <w:szCs w:val="24"/>
          <w:lang w:eastAsia="ru-RU"/>
        </w:rPr>
        <w:t xml:space="preserve">Уведомление о результатах </w:t>
      </w:r>
      <w:bookmarkEnd w:id="528"/>
      <w:bookmarkEnd w:id="529"/>
      <w:r w:rsidRPr="00414CAF">
        <w:rPr>
          <w:b/>
          <w:bCs w:val="0"/>
          <w:snapToGrid w:val="0"/>
          <w:sz w:val="24"/>
          <w:szCs w:val="24"/>
          <w:lang w:eastAsia="ru-RU"/>
        </w:rPr>
        <w:t>запроса предложений</w:t>
      </w:r>
      <w:bookmarkEnd w:id="530"/>
    </w:p>
    <w:bookmarkEnd w:id="526"/>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E46490">
        <w:fldChar w:fldCharType="begin"/>
      </w:r>
      <w:r w:rsidR="00E46490">
        <w:instrText xml:space="preserve"> REF _Ref191386085 \r \h  \* MERGEFORMAT </w:instrText>
      </w:r>
      <w:r w:rsidR="00E46490">
        <w:fldChar w:fldCharType="separate"/>
      </w:r>
      <w:r w:rsidR="001A7C23" w:rsidRPr="001A7C23">
        <w:rPr>
          <w:iCs/>
          <w:sz w:val="24"/>
          <w:szCs w:val="24"/>
        </w:rPr>
        <w:t>1.1.1</w:t>
      </w:r>
      <w:r w:rsidR="00E4649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1" w:name="_Ref440270568"/>
      <w:bookmarkStart w:id="532" w:name="_Ref440274159"/>
      <w:bookmarkStart w:id="533" w:name="_Ref440292555"/>
      <w:bookmarkStart w:id="534" w:name="_Ref440292779"/>
      <w:bookmarkStart w:id="535" w:name="_Toc441131750"/>
      <w:r>
        <w:rPr>
          <w:szCs w:val="24"/>
        </w:rPr>
        <w:lastRenderedPageBreak/>
        <w:t>Техническая часть</w:t>
      </w:r>
      <w:bookmarkEnd w:id="531"/>
      <w:bookmarkEnd w:id="532"/>
      <w:bookmarkEnd w:id="533"/>
      <w:bookmarkEnd w:id="534"/>
      <w:bookmarkEnd w:id="535"/>
      <w:r w:rsidRPr="00E71A48">
        <w:rPr>
          <w:szCs w:val="24"/>
        </w:rPr>
        <w:t xml:space="preserve"> </w:t>
      </w:r>
    </w:p>
    <w:p w:rsidR="002B5044" w:rsidRPr="00C12FA4" w:rsidRDefault="002B5044" w:rsidP="0021751A">
      <w:pPr>
        <w:pStyle w:val="2"/>
        <w:ind w:left="1701" w:hanging="1134"/>
      </w:pPr>
      <w:bookmarkStart w:id="536" w:name="_Toc176064097"/>
      <w:bookmarkStart w:id="537" w:name="_Toc176338525"/>
      <w:bookmarkStart w:id="538" w:name="_Toc180399753"/>
      <w:bookmarkStart w:id="539" w:name="_Toc189457101"/>
      <w:bookmarkStart w:id="540" w:name="_Toc189461737"/>
      <w:bookmarkStart w:id="541" w:name="_Toc189462011"/>
      <w:bookmarkStart w:id="542" w:name="_Toc191273610"/>
      <w:bookmarkStart w:id="543" w:name="_Toc423421726"/>
      <w:bookmarkStart w:id="544" w:name="_Toc441131751"/>
      <w:bookmarkStart w:id="545" w:name="_Toc167189319"/>
      <w:bookmarkStart w:id="546" w:name="_Toc168725254"/>
      <w:r w:rsidRPr="00C12FA4">
        <w:t xml:space="preserve">Перечень, объемы и характеристики </w:t>
      </w:r>
      <w:bookmarkEnd w:id="536"/>
      <w:bookmarkEnd w:id="537"/>
      <w:bookmarkEnd w:id="538"/>
      <w:bookmarkEnd w:id="539"/>
      <w:bookmarkEnd w:id="540"/>
      <w:bookmarkEnd w:id="541"/>
      <w:bookmarkEnd w:id="542"/>
      <w:bookmarkEnd w:id="543"/>
      <w:r w:rsidR="00C3704B">
        <w:t xml:space="preserve">закупаемых </w:t>
      </w:r>
      <w:r w:rsidR="00CD1816">
        <w:t>работ</w:t>
      </w:r>
      <w:bookmarkEnd w:id="544"/>
    </w:p>
    <w:p w:rsidR="002B5044" w:rsidRPr="003803A7" w:rsidRDefault="002B5044" w:rsidP="002B5044">
      <w:pPr>
        <w:pStyle w:val="3"/>
        <w:ind w:left="0" w:firstLine="851"/>
        <w:jc w:val="both"/>
        <w:rPr>
          <w:b w:val="0"/>
          <w:szCs w:val="24"/>
        </w:rPr>
      </w:pPr>
      <w:bookmarkStart w:id="547" w:name="_Toc439166311"/>
      <w:bookmarkStart w:id="548" w:name="_Toc439170659"/>
      <w:bookmarkStart w:id="549" w:name="_Toc439172761"/>
      <w:bookmarkStart w:id="550" w:name="_Toc439173205"/>
      <w:bookmarkStart w:id="551" w:name="_Toc439238199"/>
      <w:bookmarkStart w:id="552" w:name="_Toc439252751"/>
      <w:bookmarkStart w:id="553" w:name="_Toc439323609"/>
      <w:bookmarkStart w:id="554" w:name="_Toc439323725"/>
      <w:bookmarkStart w:id="555" w:name="_Toc440361359"/>
      <w:bookmarkStart w:id="556" w:name="_Toc440376114"/>
      <w:bookmarkStart w:id="557" w:name="_Toc440376241"/>
      <w:bookmarkStart w:id="558" w:name="_Toc440382503"/>
      <w:bookmarkStart w:id="559" w:name="_Toc440447173"/>
      <w:bookmarkStart w:id="560" w:name="_Toc440620853"/>
      <w:bookmarkStart w:id="561" w:name="_Toc440631488"/>
      <w:bookmarkStart w:id="562" w:name="_Toc440875728"/>
      <w:bookmarkStart w:id="563"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75107E">
        <w:rPr>
          <w:b w:val="0"/>
          <w:szCs w:val="24"/>
        </w:rPr>
        <w:fldChar w:fldCharType="begin"/>
      </w:r>
      <w:r w:rsidR="00A154B7">
        <w:rPr>
          <w:b w:val="0"/>
          <w:szCs w:val="24"/>
        </w:rPr>
        <w:instrText xml:space="preserve"> REF _Ref440275279 \r \h </w:instrText>
      </w:r>
      <w:r w:rsidR="0075107E">
        <w:rPr>
          <w:b w:val="0"/>
          <w:szCs w:val="24"/>
        </w:rPr>
      </w:r>
      <w:r w:rsidR="0075107E">
        <w:rPr>
          <w:b w:val="0"/>
          <w:szCs w:val="24"/>
        </w:rPr>
        <w:fldChar w:fldCharType="separate"/>
      </w:r>
      <w:r w:rsidR="001A7C23">
        <w:rPr>
          <w:b w:val="0"/>
          <w:szCs w:val="24"/>
        </w:rPr>
        <w:t>1.1.4</w:t>
      </w:r>
      <w:r w:rsidR="0075107E">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2B5044" w:rsidRPr="003803A7" w:rsidRDefault="002B5044" w:rsidP="0021751A">
      <w:pPr>
        <w:pStyle w:val="2"/>
        <w:ind w:left="1701" w:hanging="1134"/>
      </w:pPr>
      <w:bookmarkStart w:id="564" w:name="_Ref194832984"/>
      <w:bookmarkStart w:id="565" w:name="_Ref197686508"/>
      <w:bookmarkStart w:id="566" w:name="_Toc423421727"/>
      <w:bookmarkStart w:id="567" w:name="_Toc441131753"/>
      <w:r w:rsidRPr="003803A7">
        <w:t xml:space="preserve">Требование к </w:t>
      </w:r>
      <w:bookmarkEnd w:id="564"/>
      <w:bookmarkEnd w:id="565"/>
      <w:bookmarkEnd w:id="566"/>
      <w:r w:rsidR="00C3704B">
        <w:t xml:space="preserve">закупаемым </w:t>
      </w:r>
      <w:r w:rsidR="00CD1816">
        <w:t>работам</w:t>
      </w:r>
      <w:bookmarkEnd w:id="567"/>
    </w:p>
    <w:p w:rsidR="002B5044" w:rsidRPr="003776BB" w:rsidRDefault="002B5044" w:rsidP="002B5044">
      <w:pPr>
        <w:pStyle w:val="3"/>
        <w:ind w:left="0" w:firstLine="851"/>
        <w:jc w:val="both"/>
        <w:rPr>
          <w:b w:val="0"/>
          <w:szCs w:val="24"/>
        </w:rPr>
      </w:pPr>
      <w:bookmarkStart w:id="568" w:name="_Toc439166314"/>
      <w:bookmarkStart w:id="569" w:name="_Toc439170662"/>
      <w:bookmarkStart w:id="570" w:name="_Toc439172764"/>
      <w:bookmarkStart w:id="571" w:name="_Toc439173208"/>
      <w:bookmarkStart w:id="572" w:name="_Toc439238202"/>
      <w:bookmarkStart w:id="573" w:name="_Toc439252754"/>
      <w:bookmarkStart w:id="574" w:name="_Toc439323612"/>
      <w:bookmarkStart w:id="575" w:name="_Toc439323728"/>
      <w:bookmarkStart w:id="576" w:name="_Toc440361362"/>
      <w:bookmarkStart w:id="577" w:name="_Toc440376117"/>
      <w:bookmarkStart w:id="578" w:name="_Toc440376244"/>
      <w:bookmarkStart w:id="579" w:name="_Toc440382505"/>
      <w:bookmarkStart w:id="580" w:name="_Toc440447175"/>
      <w:bookmarkStart w:id="581" w:name="_Toc440620855"/>
      <w:bookmarkStart w:id="582" w:name="_Toc440631490"/>
      <w:bookmarkStart w:id="583" w:name="_Toc440875730"/>
      <w:bookmarkStart w:id="584" w:name="_Toc441131754"/>
      <w:bookmarkStart w:id="585" w:name="_Ref194833053"/>
      <w:bookmarkStart w:id="586" w:name="_Ref223496951"/>
      <w:bookmarkStart w:id="587"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bookmarkEnd w:id="545"/>
    <w:bookmarkEnd w:id="546"/>
    <w:bookmarkEnd w:id="585"/>
    <w:bookmarkEnd w:id="586"/>
    <w:bookmarkEnd w:id="58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7"/>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8" w:name="_Ref440270602"/>
      <w:bookmarkStart w:id="589" w:name="_Toc441131755"/>
      <w:r w:rsidRPr="00E71A48">
        <w:rPr>
          <w:szCs w:val="24"/>
        </w:rPr>
        <w:lastRenderedPageBreak/>
        <w:t>Образцы основных форм документов, включаемых в Заявку</w:t>
      </w:r>
      <w:bookmarkEnd w:id="588"/>
      <w:bookmarkEnd w:id="589"/>
      <w:r w:rsidRPr="00E71A48">
        <w:rPr>
          <w:szCs w:val="24"/>
        </w:rPr>
        <w:t xml:space="preserve"> </w:t>
      </w:r>
    </w:p>
    <w:p w:rsidR="004F4D80" w:rsidRPr="00F647F7" w:rsidRDefault="004F4D80" w:rsidP="004F4D80">
      <w:pPr>
        <w:pStyle w:val="2"/>
      </w:pPr>
      <w:bookmarkStart w:id="590" w:name="_Ref55336310"/>
      <w:bookmarkStart w:id="591" w:name="_Toc57314672"/>
      <w:bookmarkStart w:id="592" w:name="_Toc69728986"/>
      <w:bookmarkStart w:id="593" w:name="_Toc98253919"/>
      <w:bookmarkStart w:id="594" w:name="_Toc165173847"/>
      <w:bookmarkStart w:id="595" w:name="_Toc423423667"/>
      <w:bookmarkStart w:id="596" w:name="_Toc441131756"/>
      <w:r w:rsidRPr="00F647F7">
        <w:t xml:space="preserve">Письмо о подаче оферты </w:t>
      </w:r>
      <w:bookmarkStart w:id="597" w:name="_Ref22846535"/>
      <w:r w:rsidRPr="00F647F7">
        <w:t>(</w:t>
      </w:r>
      <w:bookmarkEnd w:id="597"/>
      <w:r w:rsidRPr="00F647F7">
        <w:t xml:space="preserve">форма </w:t>
      </w:r>
      <w:r w:rsidRPr="00F647F7">
        <w:rPr>
          <w:noProof/>
        </w:rPr>
        <w:t>1</w:t>
      </w:r>
      <w:r w:rsidRPr="00F647F7">
        <w:t>)</w:t>
      </w:r>
      <w:bookmarkEnd w:id="590"/>
      <w:bookmarkEnd w:id="591"/>
      <w:bookmarkEnd w:id="592"/>
      <w:bookmarkEnd w:id="593"/>
      <w:bookmarkEnd w:id="594"/>
      <w:bookmarkEnd w:id="595"/>
      <w:bookmarkEnd w:id="596"/>
    </w:p>
    <w:p w:rsidR="004F4D80" w:rsidRPr="00C236C0" w:rsidRDefault="004F4D80" w:rsidP="004F4D80">
      <w:pPr>
        <w:pStyle w:val="3"/>
        <w:rPr>
          <w:szCs w:val="24"/>
        </w:rPr>
      </w:pPr>
      <w:bookmarkStart w:id="598" w:name="_Toc98253920"/>
      <w:bookmarkStart w:id="599" w:name="_Toc157248174"/>
      <w:bookmarkStart w:id="600" w:name="_Toc157496543"/>
      <w:bookmarkStart w:id="601" w:name="_Toc158206082"/>
      <w:bookmarkStart w:id="602" w:name="_Toc164057767"/>
      <w:bookmarkStart w:id="603" w:name="_Toc164137117"/>
      <w:bookmarkStart w:id="604" w:name="_Toc164161277"/>
      <w:bookmarkStart w:id="605" w:name="_Toc165173848"/>
      <w:bookmarkStart w:id="606" w:name="_Toc439170673"/>
      <w:bookmarkStart w:id="607" w:name="_Toc439172775"/>
      <w:bookmarkStart w:id="608" w:name="_Toc439173219"/>
      <w:bookmarkStart w:id="609" w:name="_Toc439238213"/>
      <w:bookmarkStart w:id="610" w:name="_Toc440361369"/>
      <w:bookmarkStart w:id="611" w:name="_Toc440376124"/>
      <w:bookmarkStart w:id="612" w:name="_Toc441131757"/>
      <w:r w:rsidRPr="00C236C0">
        <w:rPr>
          <w:szCs w:val="24"/>
        </w:rPr>
        <w:t>Форма письма о подаче оферты</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4" w:name="_Toc98253921"/>
      <w:bookmarkStart w:id="615" w:name="_Toc157248175"/>
      <w:bookmarkStart w:id="616" w:name="_Toc157496544"/>
      <w:bookmarkStart w:id="617" w:name="_Toc158206083"/>
      <w:bookmarkStart w:id="618" w:name="_Toc164057768"/>
      <w:bookmarkStart w:id="619" w:name="_Toc164137118"/>
      <w:bookmarkStart w:id="620" w:name="_Toc164161278"/>
      <w:bookmarkStart w:id="621" w:name="_Toc165173849"/>
      <w:r>
        <w:rPr>
          <w:b/>
          <w:szCs w:val="24"/>
        </w:rPr>
        <w:br w:type="page"/>
      </w:r>
    </w:p>
    <w:p w:rsidR="004F4D80" w:rsidRPr="00C236C0" w:rsidRDefault="004F4D80" w:rsidP="004F4D80">
      <w:pPr>
        <w:pStyle w:val="3"/>
        <w:rPr>
          <w:szCs w:val="24"/>
        </w:rPr>
      </w:pPr>
      <w:bookmarkStart w:id="622" w:name="_Toc439170674"/>
      <w:bookmarkStart w:id="623" w:name="_Toc439172776"/>
      <w:bookmarkStart w:id="624" w:name="_Toc439173220"/>
      <w:bookmarkStart w:id="625" w:name="_Toc439238214"/>
      <w:bookmarkStart w:id="626" w:name="_Toc439252762"/>
      <w:bookmarkStart w:id="627" w:name="_Toc439323736"/>
      <w:bookmarkStart w:id="628" w:name="_Toc440361370"/>
      <w:bookmarkStart w:id="629" w:name="_Toc440376125"/>
      <w:bookmarkStart w:id="630" w:name="_Toc440376252"/>
      <w:bookmarkStart w:id="631" w:name="_Toc440382510"/>
      <w:bookmarkStart w:id="632" w:name="_Toc440447180"/>
      <w:bookmarkStart w:id="633" w:name="_Toc440620860"/>
      <w:bookmarkStart w:id="634" w:name="_Toc440631495"/>
      <w:bookmarkStart w:id="635" w:name="_Toc440875734"/>
      <w:bookmarkStart w:id="636" w:name="_Toc441131758"/>
      <w:r w:rsidRPr="00C236C0">
        <w:rPr>
          <w:szCs w:val="24"/>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5107E">
        <w:rPr>
          <w:sz w:val="24"/>
          <w:szCs w:val="24"/>
        </w:rPr>
        <w:fldChar w:fldCharType="begin"/>
      </w:r>
      <w:r w:rsidR="00673C59">
        <w:rPr>
          <w:sz w:val="24"/>
          <w:szCs w:val="24"/>
        </w:rPr>
        <w:instrText xml:space="preserve"> REF _Ref306008743 \r \h </w:instrText>
      </w:r>
      <w:r w:rsidR="0075107E">
        <w:rPr>
          <w:sz w:val="24"/>
          <w:szCs w:val="24"/>
        </w:rPr>
      </w:r>
      <w:r w:rsidR="0075107E">
        <w:rPr>
          <w:sz w:val="24"/>
          <w:szCs w:val="24"/>
        </w:rPr>
        <w:fldChar w:fldCharType="separate"/>
      </w:r>
      <w:r w:rsidR="001A7C23">
        <w:rPr>
          <w:sz w:val="24"/>
          <w:szCs w:val="24"/>
        </w:rPr>
        <w:t>3.3.4</w:t>
      </w:r>
      <w:r w:rsidR="0075107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5107E">
        <w:rPr>
          <w:sz w:val="24"/>
          <w:szCs w:val="24"/>
        </w:rPr>
        <w:fldChar w:fldCharType="begin"/>
      </w:r>
      <w:r w:rsidR="00D56F8C">
        <w:rPr>
          <w:sz w:val="24"/>
          <w:szCs w:val="24"/>
        </w:rPr>
        <w:instrText xml:space="preserve"> REF _Ref55279015 \r \h </w:instrText>
      </w:r>
      <w:r w:rsidR="0075107E">
        <w:rPr>
          <w:sz w:val="24"/>
          <w:szCs w:val="24"/>
        </w:rPr>
      </w:r>
      <w:r w:rsidR="0075107E">
        <w:rPr>
          <w:sz w:val="24"/>
          <w:szCs w:val="24"/>
        </w:rPr>
        <w:fldChar w:fldCharType="separate"/>
      </w:r>
      <w:r w:rsidR="001A7C23">
        <w:rPr>
          <w:sz w:val="24"/>
          <w:szCs w:val="24"/>
        </w:rPr>
        <w:t>3.3.1.6</w:t>
      </w:r>
      <w:r w:rsidR="0075107E">
        <w:rPr>
          <w:sz w:val="24"/>
          <w:szCs w:val="24"/>
        </w:rPr>
        <w:fldChar w:fldCharType="end"/>
      </w:r>
      <w:r w:rsidRPr="00492C8B">
        <w:rPr>
          <w:sz w:val="24"/>
          <w:szCs w:val="24"/>
        </w:rPr>
        <w:t xml:space="preserve"> и </w:t>
      </w:r>
      <w:r w:rsidR="0075107E">
        <w:rPr>
          <w:sz w:val="24"/>
          <w:szCs w:val="24"/>
        </w:rPr>
        <w:fldChar w:fldCharType="begin"/>
      </w:r>
      <w:r w:rsidR="00D56F8C">
        <w:rPr>
          <w:sz w:val="24"/>
          <w:szCs w:val="24"/>
        </w:rPr>
        <w:instrText xml:space="preserve"> REF _Ref195087786 \r \h </w:instrText>
      </w:r>
      <w:r w:rsidR="0075107E">
        <w:rPr>
          <w:sz w:val="24"/>
          <w:szCs w:val="24"/>
        </w:rPr>
      </w:r>
      <w:r w:rsidR="0075107E">
        <w:rPr>
          <w:sz w:val="24"/>
          <w:szCs w:val="24"/>
        </w:rPr>
        <w:fldChar w:fldCharType="separate"/>
      </w:r>
      <w:r w:rsidR="001A7C23">
        <w:rPr>
          <w:sz w:val="24"/>
          <w:szCs w:val="24"/>
        </w:rPr>
        <w:t>3.3.1.7</w:t>
      </w:r>
      <w:r w:rsidR="0075107E">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759"/>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760"/>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762"/>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1C4BB0" w:rsidRPr="001C4BB0">
        <w:rPr>
          <w:bCs w:val="0"/>
          <w:szCs w:val="24"/>
        </w:rPr>
        <w:t xml:space="preserve"> </w:t>
      </w:r>
      <w:r w:rsidR="001C4BB0" w:rsidRPr="005D252F">
        <w:rPr>
          <w:bCs w:val="0"/>
          <w:szCs w:val="24"/>
        </w:rPr>
        <w:t>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763"/>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5107E">
        <w:rPr>
          <w:bCs w:val="0"/>
          <w:sz w:val="24"/>
          <w:szCs w:val="24"/>
        </w:rPr>
        <w:fldChar w:fldCharType="begin"/>
      </w:r>
      <w:r w:rsidR="007502E0">
        <w:rPr>
          <w:bCs w:val="0"/>
          <w:sz w:val="24"/>
          <w:szCs w:val="24"/>
        </w:rPr>
        <w:instrText xml:space="preserve"> REF _Ref440537086 \r \h </w:instrText>
      </w:r>
      <w:r w:rsidR="0075107E">
        <w:rPr>
          <w:bCs w:val="0"/>
          <w:sz w:val="24"/>
          <w:szCs w:val="24"/>
        </w:rPr>
      </w:r>
      <w:r w:rsidR="0075107E">
        <w:rPr>
          <w:bCs w:val="0"/>
          <w:sz w:val="24"/>
          <w:szCs w:val="24"/>
        </w:rPr>
        <w:fldChar w:fldCharType="separate"/>
      </w:r>
      <w:r w:rsidR="001A7C23">
        <w:rPr>
          <w:bCs w:val="0"/>
          <w:sz w:val="24"/>
          <w:szCs w:val="24"/>
        </w:rPr>
        <w:t>5.3</w:t>
      </w:r>
      <w:r w:rsidR="0075107E">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765"/>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5107E">
        <w:rPr>
          <w:i/>
          <w:color w:val="000000"/>
        </w:rPr>
        <w:fldChar w:fldCharType="begin"/>
      </w:r>
      <w:r w:rsidR="00EA3F63">
        <w:rPr>
          <w:i/>
          <w:color w:val="000000"/>
        </w:rPr>
        <w:instrText xml:space="preserve"> REF _Ref440270568 \r \h </w:instrText>
      </w:r>
      <w:r w:rsidR="0075107E">
        <w:rPr>
          <w:i/>
          <w:color w:val="000000"/>
        </w:rPr>
      </w:r>
      <w:r w:rsidR="0075107E">
        <w:rPr>
          <w:i/>
          <w:color w:val="000000"/>
        </w:rPr>
        <w:fldChar w:fldCharType="separate"/>
      </w:r>
      <w:r w:rsidR="001A7C23">
        <w:rPr>
          <w:i/>
          <w:color w:val="000000"/>
        </w:rPr>
        <w:t>4</w:t>
      </w:r>
      <w:r w:rsidR="0075107E">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5107E">
        <w:rPr>
          <w:i/>
          <w:color w:val="000000"/>
        </w:rPr>
        <w:fldChar w:fldCharType="begin"/>
      </w:r>
      <w:r>
        <w:rPr>
          <w:i/>
          <w:color w:val="000000"/>
        </w:rPr>
        <w:instrText xml:space="preserve"> REF _Ref440270568 \r \h </w:instrText>
      </w:r>
      <w:r w:rsidR="0075107E">
        <w:rPr>
          <w:i/>
          <w:color w:val="000000"/>
        </w:rPr>
      </w:r>
      <w:r w:rsidR="0075107E">
        <w:rPr>
          <w:i/>
          <w:color w:val="000000"/>
        </w:rPr>
        <w:fldChar w:fldCharType="separate"/>
      </w:r>
      <w:r w:rsidR="001A7C23">
        <w:rPr>
          <w:i/>
          <w:color w:val="000000"/>
        </w:rPr>
        <w:t>4</w:t>
      </w:r>
      <w:r w:rsidR="0075107E">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766"/>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5107E">
        <w:rPr>
          <w:sz w:val="24"/>
          <w:szCs w:val="24"/>
        </w:rPr>
        <w:fldChar w:fldCharType="begin"/>
      </w:r>
      <w:r w:rsidR="00DA1BA0">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46490">
        <w:fldChar w:fldCharType="begin"/>
      </w:r>
      <w:r w:rsidR="00E46490">
        <w:instrText xml:space="preserve"> REF _Ref440270568 \r \h  \* MERGEFORMAT </w:instrText>
      </w:r>
      <w:r w:rsidR="00E46490">
        <w:fldChar w:fldCharType="separate"/>
      </w:r>
      <w:r w:rsidR="001A7C23">
        <w:t>4</w:t>
      </w:r>
      <w:r w:rsidR="00E46490">
        <w:fldChar w:fldCharType="end"/>
      </w:r>
      <w:r w:rsidRPr="00EA3F63">
        <w:rPr>
          <w:sz w:val="24"/>
          <w:szCs w:val="24"/>
        </w:rPr>
        <w:t xml:space="preserve"> с учетом предлагаемых условий Договора (раздел </w:t>
      </w:r>
      <w:r w:rsidR="00E46490">
        <w:fldChar w:fldCharType="begin"/>
      </w:r>
      <w:r w:rsidR="00E46490">
        <w:instrText xml:space="preserve"> REF _Ref440272931 \r \h  \* MERGEFORMAT </w:instrText>
      </w:r>
      <w:r w:rsidR="00E46490">
        <w:fldChar w:fldCharType="separate"/>
      </w:r>
      <w:r w:rsidR="001A7C23">
        <w:t>2</w:t>
      </w:r>
      <w:r w:rsidR="00E4649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768"/>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769"/>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5107E">
        <w:rPr>
          <w:sz w:val="24"/>
          <w:szCs w:val="24"/>
        </w:rPr>
        <w:fldChar w:fldCharType="begin"/>
      </w:r>
      <w:r w:rsidR="00D56F8C">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5107E">
        <w:rPr>
          <w:sz w:val="24"/>
          <w:szCs w:val="24"/>
        </w:rPr>
        <w:fldChar w:fldCharType="begin"/>
      </w:r>
      <w:r w:rsidR="00D56F8C">
        <w:rPr>
          <w:sz w:val="24"/>
          <w:szCs w:val="24"/>
        </w:rPr>
        <w:instrText xml:space="preserve"> REF _Ref440273986 \r \h </w:instrText>
      </w:r>
      <w:r w:rsidR="0075107E">
        <w:rPr>
          <w:sz w:val="24"/>
          <w:szCs w:val="24"/>
        </w:rPr>
      </w:r>
      <w:r w:rsidR="0075107E">
        <w:rPr>
          <w:sz w:val="24"/>
          <w:szCs w:val="24"/>
        </w:rPr>
        <w:fldChar w:fldCharType="separate"/>
      </w:r>
      <w:r w:rsidR="001A7C23">
        <w:rPr>
          <w:sz w:val="24"/>
          <w:szCs w:val="24"/>
        </w:rPr>
        <w:t>5.2</w:t>
      </w:r>
      <w:r w:rsidR="0075107E">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770"/>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771"/>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772"/>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5107E">
        <w:rPr>
          <w:sz w:val="24"/>
          <w:szCs w:val="24"/>
        </w:rPr>
        <w:fldChar w:fldCharType="begin"/>
      </w:r>
      <w:r>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5107E">
        <w:rPr>
          <w:sz w:val="24"/>
          <w:szCs w:val="24"/>
        </w:rPr>
        <w:fldChar w:fldCharType="begin"/>
      </w:r>
      <w:r>
        <w:rPr>
          <w:sz w:val="24"/>
          <w:szCs w:val="24"/>
        </w:rPr>
        <w:instrText xml:space="preserve"> REF _Ref440361140 \r \h </w:instrText>
      </w:r>
      <w:r w:rsidR="0075107E">
        <w:rPr>
          <w:sz w:val="24"/>
          <w:szCs w:val="24"/>
        </w:rPr>
      </w:r>
      <w:r w:rsidR="0075107E">
        <w:rPr>
          <w:sz w:val="24"/>
          <w:szCs w:val="24"/>
        </w:rPr>
        <w:fldChar w:fldCharType="separate"/>
      </w:r>
      <w:r w:rsidR="001A7C23">
        <w:rPr>
          <w:sz w:val="24"/>
          <w:szCs w:val="24"/>
        </w:rPr>
        <w:t>5.4</w:t>
      </w:r>
      <w:r w:rsidR="0075107E">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774"/>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5107E">
              <w:fldChar w:fldCharType="begin"/>
            </w:r>
            <w:r w:rsidR="008247F3">
              <w:instrText xml:space="preserve"> REF _Ref440272931 \r \h </w:instrText>
            </w:r>
            <w:r w:rsidR="0075107E">
              <w:fldChar w:fldCharType="separate"/>
            </w:r>
            <w:r w:rsidR="001A7C23">
              <w:t>2</w:t>
            </w:r>
            <w:r w:rsidR="0075107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5107E">
              <w:fldChar w:fldCharType="begin"/>
            </w:r>
            <w:r w:rsidR="008247F3">
              <w:instrText xml:space="preserve"> REF _Ref440272931 \r \h </w:instrText>
            </w:r>
            <w:r w:rsidR="0075107E">
              <w:fldChar w:fldCharType="separate"/>
            </w:r>
            <w:r w:rsidR="001A7C23">
              <w:t>2</w:t>
            </w:r>
            <w:r w:rsidR="0075107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5107E">
        <w:rPr>
          <w:sz w:val="24"/>
          <w:szCs w:val="24"/>
        </w:rPr>
        <w:fldChar w:fldCharType="begin"/>
      </w:r>
      <w:r>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5107E">
        <w:rPr>
          <w:sz w:val="24"/>
          <w:szCs w:val="24"/>
        </w:rPr>
        <w:fldChar w:fldCharType="begin"/>
      </w:r>
      <w:r w:rsidR="00D56F8C">
        <w:rPr>
          <w:sz w:val="24"/>
          <w:szCs w:val="24"/>
        </w:rPr>
        <w:instrText xml:space="preserve"> REF _Ref440274025 \r \h </w:instrText>
      </w:r>
      <w:r w:rsidR="0075107E">
        <w:rPr>
          <w:sz w:val="24"/>
          <w:szCs w:val="24"/>
        </w:rPr>
      </w:r>
      <w:r w:rsidR="0075107E">
        <w:rPr>
          <w:sz w:val="24"/>
          <w:szCs w:val="24"/>
        </w:rPr>
        <w:fldChar w:fldCharType="separate"/>
      </w:r>
      <w:r w:rsidR="001A7C23">
        <w:rPr>
          <w:sz w:val="24"/>
          <w:szCs w:val="24"/>
        </w:rPr>
        <w:t>2</w:t>
      </w:r>
      <w:r w:rsidR="0075107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5107E">
        <w:rPr>
          <w:sz w:val="24"/>
          <w:szCs w:val="24"/>
        </w:rPr>
        <w:fldChar w:fldCharType="begin"/>
      </w:r>
      <w:r w:rsidR="00D56F8C">
        <w:rPr>
          <w:sz w:val="24"/>
          <w:szCs w:val="24"/>
        </w:rPr>
        <w:instrText xml:space="preserve"> REF _Ref294695546 \r \h </w:instrText>
      </w:r>
      <w:r w:rsidR="0075107E">
        <w:rPr>
          <w:sz w:val="24"/>
          <w:szCs w:val="24"/>
        </w:rPr>
      </w:r>
      <w:r w:rsidR="0075107E">
        <w:rPr>
          <w:sz w:val="24"/>
          <w:szCs w:val="24"/>
        </w:rPr>
        <w:fldChar w:fldCharType="separate"/>
      </w:r>
      <w:r w:rsidR="001A7C23">
        <w:rPr>
          <w:sz w:val="24"/>
          <w:szCs w:val="24"/>
        </w:rPr>
        <w:t xml:space="preserve"> 1.2.6 </w:t>
      </w:r>
      <w:r w:rsidR="0075107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776"/>
      <w:bookmarkEnd w:id="613"/>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777"/>
      <w:bookmarkStart w:id="927" w:name="_Ref444168907"/>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778"/>
      <w:bookmarkStart w:id="936" w:name="_Ref444168874"/>
      <w:bookmarkStart w:id="937" w:name="_Ref444168917"/>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804BE0" w:rsidRDefault="00FB00C0" w:rsidP="00FB00C0">
      <w:pPr>
        <w:autoSpaceDE w:val="0"/>
        <w:autoSpaceDN w:val="0"/>
        <w:adjustRightInd w:val="0"/>
        <w:spacing w:line="240" w:lineRule="auto"/>
        <w:ind w:firstLine="540"/>
        <w:jc w:val="center"/>
        <w:outlineLvl w:val="3"/>
        <w:rPr>
          <w:b/>
          <w:sz w:val="24"/>
          <w:szCs w:val="24"/>
        </w:rPr>
      </w:pPr>
      <w:r w:rsidRPr="00804BE0">
        <w:rPr>
          <w:b/>
          <w:sz w:val="24"/>
          <w:szCs w:val="24"/>
        </w:rPr>
        <w:t>Декларация о соответствии Участника</w:t>
      </w:r>
      <w:r w:rsidR="00B618BA" w:rsidRPr="00804BE0">
        <w:rPr>
          <w:b/>
          <w:sz w:val="24"/>
          <w:szCs w:val="24"/>
        </w:rPr>
        <w:t>/</w:t>
      </w:r>
      <w:r w:rsidR="00AC681D" w:rsidRPr="00804BE0">
        <w:rPr>
          <w:b/>
          <w:sz w:val="24"/>
          <w:szCs w:val="24"/>
        </w:rPr>
        <w:t>субподрядчика</w:t>
      </w:r>
      <w:r w:rsidR="00C3704B" w:rsidRPr="00804BE0">
        <w:rPr>
          <w:b/>
          <w:sz w:val="24"/>
          <w:szCs w:val="24"/>
        </w:rPr>
        <w:t>/</w:t>
      </w:r>
      <w:r w:rsidR="00B618BA" w:rsidRPr="00804BE0">
        <w:rPr>
          <w:b/>
          <w:sz w:val="24"/>
          <w:szCs w:val="24"/>
        </w:rPr>
        <w:t>члена Коллективного участника</w:t>
      </w:r>
      <w:r w:rsidRPr="00804BE0">
        <w:rPr>
          <w:b/>
          <w:sz w:val="24"/>
          <w:szCs w:val="24"/>
        </w:rPr>
        <w:t xml:space="preserve"> критериям отнесения к субъектам малого и среднего предпринимательства </w:t>
      </w:r>
    </w:p>
    <w:p w:rsidR="00663BF7" w:rsidRDefault="00663BF7" w:rsidP="00663BF7">
      <w:pPr>
        <w:rPr>
          <w:szCs w:val="24"/>
        </w:rPr>
      </w:pPr>
      <w:bookmarkStart w:id="938" w:name="_Toc125426243"/>
      <w:bookmarkStart w:id="939" w:name="_Toc396984070"/>
      <w:bookmarkStart w:id="940" w:name="_Toc423423673"/>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779"/>
      <w:r>
        <w:rPr>
          <w:szCs w:val="24"/>
        </w:rPr>
        <w:t xml:space="preserve">Подтверждаем, что  </w:t>
      </w:r>
    </w:p>
    <w:p w:rsidR="00663BF7" w:rsidRDefault="00663BF7" w:rsidP="00663BF7">
      <w:pPr>
        <w:pBdr>
          <w:top w:val="single" w:sz="4" w:space="1" w:color="auto"/>
        </w:pBdr>
        <w:spacing w:after="120"/>
        <w:ind w:left="2637"/>
        <w:jc w:val="center"/>
      </w:pPr>
      <w:r>
        <w:t>(указывается наименование участника закупки)</w:t>
      </w:r>
    </w:p>
    <w:p w:rsidR="00663BF7" w:rsidRDefault="00663BF7" w:rsidP="00663BF7">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63BF7" w:rsidRDefault="00663BF7" w:rsidP="00663BF7">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663BF7" w:rsidRDefault="00663BF7" w:rsidP="00663BF7">
      <w:pPr>
        <w:rPr>
          <w:szCs w:val="24"/>
        </w:rPr>
      </w:pPr>
      <w:r>
        <w:rPr>
          <w:szCs w:val="24"/>
        </w:rPr>
        <w:t>предпринимательства, и сообщаем следующую информацию:</w:t>
      </w:r>
    </w:p>
    <w:p w:rsidR="00663BF7" w:rsidRDefault="00663BF7" w:rsidP="00663BF7">
      <w:pPr>
        <w:ind w:left="567"/>
        <w:rPr>
          <w:szCs w:val="24"/>
        </w:rPr>
      </w:pPr>
      <w:r>
        <w:rPr>
          <w:szCs w:val="24"/>
        </w:rPr>
        <w:t xml:space="preserve">1. Адрес местонахождения (юридический адрес):  </w:t>
      </w:r>
    </w:p>
    <w:p w:rsidR="00663BF7" w:rsidRDefault="00663BF7" w:rsidP="00663BF7">
      <w:pPr>
        <w:pBdr>
          <w:top w:val="single" w:sz="4" w:space="1" w:color="auto"/>
        </w:pBdr>
        <w:ind w:left="5755"/>
        <w:rPr>
          <w:sz w:val="2"/>
          <w:szCs w:val="2"/>
        </w:rPr>
      </w:pPr>
    </w:p>
    <w:p w:rsidR="00663BF7" w:rsidRDefault="00663BF7" w:rsidP="00663BF7">
      <w:pPr>
        <w:tabs>
          <w:tab w:val="right" w:pos="9923"/>
        </w:tabs>
        <w:rPr>
          <w:szCs w:val="24"/>
        </w:rPr>
      </w:pPr>
      <w:r>
        <w:rPr>
          <w:szCs w:val="24"/>
        </w:rPr>
        <w:tab/>
        <w:t>.</w:t>
      </w:r>
    </w:p>
    <w:p w:rsidR="00663BF7" w:rsidRDefault="00663BF7" w:rsidP="00663BF7">
      <w:pPr>
        <w:pBdr>
          <w:top w:val="single" w:sz="4" w:space="1" w:color="auto"/>
        </w:pBdr>
        <w:ind w:right="113"/>
        <w:rPr>
          <w:sz w:val="2"/>
          <w:szCs w:val="2"/>
        </w:rPr>
      </w:pPr>
    </w:p>
    <w:p w:rsidR="00663BF7" w:rsidRDefault="00663BF7" w:rsidP="00663BF7">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663BF7" w:rsidRDefault="00663BF7" w:rsidP="00663BF7">
      <w:pPr>
        <w:pBdr>
          <w:top w:val="single" w:sz="4" w:space="1" w:color="auto"/>
        </w:pBdr>
        <w:ind w:left="2098" w:right="113"/>
        <w:jc w:val="center"/>
      </w:pPr>
      <w:r>
        <w:t>(№, сведения о дате выдачи документа и выдавшем его органе)</w:t>
      </w:r>
    </w:p>
    <w:p w:rsidR="00663BF7" w:rsidRDefault="00663BF7" w:rsidP="00663BF7">
      <w:pPr>
        <w:tabs>
          <w:tab w:val="right" w:pos="9923"/>
        </w:tabs>
        <w:ind w:left="567"/>
        <w:rPr>
          <w:szCs w:val="24"/>
        </w:rPr>
      </w:pPr>
      <w:r>
        <w:rPr>
          <w:szCs w:val="24"/>
        </w:rPr>
        <w:t xml:space="preserve">3. ОГРН:  </w:t>
      </w:r>
      <w:r>
        <w:rPr>
          <w:szCs w:val="24"/>
        </w:rPr>
        <w:tab/>
        <w:t>.</w:t>
      </w:r>
    </w:p>
    <w:p w:rsidR="00663BF7" w:rsidRDefault="00663BF7" w:rsidP="00663BF7">
      <w:pPr>
        <w:pBdr>
          <w:top w:val="single" w:sz="4" w:space="1" w:color="auto"/>
        </w:pBdr>
        <w:ind w:left="1616" w:right="113"/>
        <w:rPr>
          <w:sz w:val="2"/>
          <w:szCs w:val="2"/>
        </w:rPr>
      </w:pPr>
    </w:p>
    <w:p w:rsidR="00663BF7" w:rsidRDefault="00663BF7" w:rsidP="00663BF7">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Default="00663BF7" w:rsidP="00663BF7">
      <w:pPr>
        <w:pBdr>
          <w:top w:val="single" w:sz="4" w:space="1" w:color="auto"/>
        </w:pBdr>
        <w:ind w:left="7002"/>
        <w:rPr>
          <w:sz w:val="2"/>
          <w:szCs w:val="2"/>
        </w:rPr>
      </w:pPr>
    </w:p>
    <w:p w:rsidR="00663BF7" w:rsidRDefault="00663BF7" w:rsidP="00663BF7">
      <w:pPr>
        <w:tabs>
          <w:tab w:val="right" w:pos="9923"/>
        </w:tabs>
        <w:rPr>
          <w:szCs w:val="24"/>
        </w:rPr>
      </w:pPr>
      <w:r w:rsidRPr="00610CB3">
        <w:rPr>
          <w:szCs w:val="24"/>
        </w:rPr>
        <w:tab/>
      </w:r>
      <w:r>
        <w:rPr>
          <w:szCs w:val="24"/>
        </w:rPr>
        <w:t>.</w:t>
      </w:r>
    </w:p>
    <w:p w:rsidR="00663BF7" w:rsidRDefault="00663BF7" w:rsidP="00663BF7">
      <w:pPr>
        <w:pBdr>
          <w:top w:val="single" w:sz="4" w:space="1" w:color="auto"/>
        </w:pBdr>
        <w:ind w:right="113"/>
        <w:jc w:val="center"/>
      </w:pPr>
      <w:r>
        <w:t>(наименование уполномоченного органа, дата внесения в реестр и номер в реестре)</w:t>
      </w:r>
    </w:p>
    <w:p w:rsidR="00663BF7" w:rsidRDefault="00663BF7" w:rsidP="00663BF7">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154BCB" w:rsidTr="001C054F">
        <w:trPr>
          <w:cantSplit/>
          <w:tblHeader/>
        </w:trPr>
        <w:tc>
          <w:tcPr>
            <w:tcW w:w="567" w:type="dxa"/>
            <w:vAlign w:val="center"/>
          </w:tcPr>
          <w:p w:rsidR="00663BF7" w:rsidRPr="00154BCB" w:rsidRDefault="00663BF7"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663BF7" w:rsidRPr="00154BCB" w:rsidRDefault="00663BF7" w:rsidP="001C054F">
            <w:pPr>
              <w:ind w:firstLine="0"/>
              <w:jc w:val="center"/>
            </w:pPr>
            <w:r w:rsidRPr="00154BCB">
              <w:t>Наименование сведений</w:t>
            </w:r>
            <w:r>
              <w:rPr>
                <w:rStyle w:val="afffffff9"/>
              </w:rPr>
              <w:t>2</w:t>
            </w:r>
          </w:p>
        </w:tc>
        <w:tc>
          <w:tcPr>
            <w:tcW w:w="1588" w:type="dxa"/>
            <w:vAlign w:val="center"/>
          </w:tcPr>
          <w:p w:rsidR="00663BF7" w:rsidRPr="00154BCB" w:rsidRDefault="00663BF7" w:rsidP="001C054F">
            <w:pPr>
              <w:ind w:firstLine="0"/>
              <w:jc w:val="center"/>
            </w:pPr>
            <w:r w:rsidRPr="00154BCB">
              <w:t>Малые предприятия</w:t>
            </w:r>
          </w:p>
        </w:tc>
        <w:tc>
          <w:tcPr>
            <w:tcW w:w="1588" w:type="dxa"/>
            <w:vAlign w:val="center"/>
          </w:tcPr>
          <w:p w:rsidR="00663BF7" w:rsidRPr="00154BCB" w:rsidRDefault="00663BF7" w:rsidP="001C054F">
            <w:pPr>
              <w:ind w:firstLine="0"/>
              <w:jc w:val="center"/>
            </w:pPr>
            <w:r w:rsidRPr="00154BCB">
              <w:t>Средние предприятия</w:t>
            </w:r>
          </w:p>
        </w:tc>
        <w:tc>
          <w:tcPr>
            <w:tcW w:w="1588" w:type="dxa"/>
            <w:vAlign w:val="center"/>
          </w:tcPr>
          <w:p w:rsidR="00663BF7" w:rsidRPr="00154BCB" w:rsidRDefault="00663BF7" w:rsidP="001C054F">
            <w:pPr>
              <w:ind w:firstLine="0"/>
              <w:jc w:val="center"/>
            </w:pPr>
            <w:r w:rsidRPr="00154BCB">
              <w:t>Показатель</w:t>
            </w:r>
          </w:p>
        </w:tc>
      </w:tr>
      <w:tr w:rsidR="00663BF7" w:rsidRPr="00154BCB" w:rsidTr="001C054F">
        <w:trPr>
          <w:cantSplit/>
          <w:tblHeader/>
        </w:trPr>
        <w:tc>
          <w:tcPr>
            <w:tcW w:w="567" w:type="dxa"/>
          </w:tcPr>
          <w:p w:rsidR="00663BF7" w:rsidRPr="00154BCB" w:rsidRDefault="00663BF7" w:rsidP="001C054F">
            <w:pPr>
              <w:ind w:firstLine="0"/>
              <w:jc w:val="center"/>
            </w:pPr>
            <w:r w:rsidRPr="00154BCB">
              <w:t>1</w:t>
            </w:r>
            <w:r>
              <w:rPr>
                <w:rStyle w:val="afffffff9"/>
              </w:rPr>
              <w:t>3</w:t>
            </w:r>
          </w:p>
        </w:tc>
        <w:tc>
          <w:tcPr>
            <w:tcW w:w="4649" w:type="dxa"/>
          </w:tcPr>
          <w:p w:rsidR="00663BF7" w:rsidRPr="00154BCB" w:rsidRDefault="00663BF7" w:rsidP="001C054F">
            <w:pPr>
              <w:ind w:firstLine="0"/>
              <w:jc w:val="center"/>
            </w:pPr>
            <w:r w:rsidRPr="00154BCB">
              <w:t>2</w:t>
            </w:r>
          </w:p>
        </w:tc>
        <w:tc>
          <w:tcPr>
            <w:tcW w:w="1588" w:type="dxa"/>
          </w:tcPr>
          <w:p w:rsidR="00663BF7" w:rsidRPr="00154BCB" w:rsidRDefault="00663BF7" w:rsidP="001C054F">
            <w:pPr>
              <w:ind w:firstLine="0"/>
              <w:jc w:val="center"/>
            </w:pPr>
            <w:r w:rsidRPr="00154BCB">
              <w:t>3</w:t>
            </w:r>
          </w:p>
        </w:tc>
        <w:tc>
          <w:tcPr>
            <w:tcW w:w="1588" w:type="dxa"/>
          </w:tcPr>
          <w:p w:rsidR="00663BF7" w:rsidRPr="00154BCB" w:rsidRDefault="00663BF7" w:rsidP="001C054F">
            <w:pPr>
              <w:ind w:firstLine="0"/>
              <w:jc w:val="center"/>
            </w:pPr>
            <w:r w:rsidRPr="00154BCB">
              <w:t>4</w:t>
            </w:r>
          </w:p>
        </w:tc>
        <w:tc>
          <w:tcPr>
            <w:tcW w:w="1588" w:type="dxa"/>
          </w:tcPr>
          <w:p w:rsidR="00663BF7" w:rsidRPr="00154BCB" w:rsidRDefault="00663BF7" w:rsidP="001C054F">
            <w:pPr>
              <w:ind w:firstLine="0"/>
              <w:jc w:val="center"/>
            </w:pPr>
            <w:r w:rsidRPr="00154BCB">
              <w:t>5</w:t>
            </w:r>
          </w:p>
        </w:tc>
      </w:tr>
      <w:tr w:rsidR="00663BF7" w:rsidRPr="00154BCB" w:rsidTr="001C054F">
        <w:trPr>
          <w:cantSplit/>
        </w:trPr>
        <w:tc>
          <w:tcPr>
            <w:tcW w:w="567" w:type="dxa"/>
          </w:tcPr>
          <w:p w:rsidR="00663BF7" w:rsidRPr="00154BCB" w:rsidRDefault="00663BF7" w:rsidP="001C054F">
            <w:pPr>
              <w:ind w:firstLine="0"/>
              <w:jc w:val="center"/>
            </w:pPr>
            <w:r w:rsidRPr="00154BCB">
              <w:t>1</w:t>
            </w:r>
          </w:p>
        </w:tc>
        <w:tc>
          <w:tcPr>
            <w:tcW w:w="4649" w:type="dxa"/>
          </w:tcPr>
          <w:p w:rsidR="00663BF7" w:rsidRPr="00154BCB" w:rsidRDefault="00663BF7"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1C054F">
            <w:pPr>
              <w:ind w:firstLine="0"/>
              <w:jc w:val="center"/>
            </w:pPr>
            <w:r w:rsidRPr="00154BCB">
              <w:t>не более 25</w:t>
            </w:r>
          </w:p>
        </w:tc>
        <w:tc>
          <w:tcPr>
            <w:tcW w:w="1588" w:type="dxa"/>
          </w:tcPr>
          <w:p w:rsidR="00663BF7" w:rsidRPr="00154BCB" w:rsidRDefault="00663BF7" w:rsidP="001C054F">
            <w:pPr>
              <w:ind w:left="57" w:firstLine="0"/>
            </w:pPr>
            <w:r w:rsidRPr="00154BCB">
              <w:sym w:font="Symbol" w:char="F02D"/>
            </w:r>
          </w:p>
        </w:tc>
      </w:tr>
      <w:tr w:rsidR="00663BF7" w:rsidRPr="00154BCB" w:rsidTr="001C054F">
        <w:trPr>
          <w:cantSplit/>
        </w:trPr>
        <w:tc>
          <w:tcPr>
            <w:tcW w:w="567" w:type="dxa"/>
          </w:tcPr>
          <w:p w:rsidR="00663BF7" w:rsidRPr="00154BCB" w:rsidRDefault="00663BF7" w:rsidP="001C054F">
            <w:pPr>
              <w:ind w:firstLine="0"/>
              <w:jc w:val="center"/>
            </w:pPr>
            <w:r w:rsidRPr="00154BCB">
              <w:lastRenderedPageBreak/>
              <w:t>2</w:t>
            </w:r>
          </w:p>
        </w:tc>
        <w:tc>
          <w:tcPr>
            <w:tcW w:w="4649" w:type="dxa"/>
          </w:tcPr>
          <w:p w:rsidR="00663BF7" w:rsidRPr="00154BCB" w:rsidRDefault="00663BF7"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663BF7" w:rsidRPr="00154BCB" w:rsidRDefault="00663BF7" w:rsidP="001C054F">
            <w:pPr>
              <w:ind w:firstLine="0"/>
              <w:jc w:val="center"/>
            </w:pPr>
            <w:r w:rsidRPr="00154BCB">
              <w:t>не более 49</w:t>
            </w:r>
          </w:p>
        </w:tc>
        <w:tc>
          <w:tcPr>
            <w:tcW w:w="1588" w:type="dxa"/>
          </w:tcPr>
          <w:p w:rsidR="00663BF7" w:rsidRPr="00154BCB" w:rsidRDefault="00663BF7" w:rsidP="001C054F">
            <w:pPr>
              <w:ind w:left="57" w:firstLine="0"/>
            </w:pPr>
            <w:r w:rsidRPr="00154BCB">
              <w:sym w:font="Symbol" w:char="F02D"/>
            </w:r>
          </w:p>
        </w:tc>
      </w:tr>
      <w:tr w:rsidR="00663BF7" w:rsidRPr="00154BCB" w:rsidTr="001C054F">
        <w:trPr>
          <w:cantSplit/>
        </w:trPr>
        <w:tc>
          <w:tcPr>
            <w:tcW w:w="567" w:type="dxa"/>
          </w:tcPr>
          <w:p w:rsidR="00663BF7" w:rsidRPr="00154BCB" w:rsidRDefault="00663BF7" w:rsidP="001C054F">
            <w:pPr>
              <w:ind w:firstLine="0"/>
              <w:jc w:val="center"/>
            </w:pPr>
            <w:r w:rsidRPr="00154BCB">
              <w:t>3</w:t>
            </w:r>
          </w:p>
        </w:tc>
        <w:tc>
          <w:tcPr>
            <w:tcW w:w="4649" w:type="dxa"/>
          </w:tcPr>
          <w:p w:rsidR="00663BF7" w:rsidRPr="00154BCB" w:rsidRDefault="00663BF7"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_</w:t>
            </w:r>
          </w:p>
        </w:tc>
      </w:tr>
      <w:tr w:rsidR="00663BF7" w:rsidRPr="00154BCB" w:rsidTr="001C054F">
        <w:trPr>
          <w:cantSplit/>
        </w:trPr>
        <w:tc>
          <w:tcPr>
            <w:tcW w:w="567" w:type="dxa"/>
          </w:tcPr>
          <w:p w:rsidR="00663BF7" w:rsidRPr="00154BCB" w:rsidRDefault="00663BF7" w:rsidP="001C054F">
            <w:pPr>
              <w:ind w:firstLine="0"/>
              <w:jc w:val="center"/>
              <w:rPr>
                <w:lang w:val="en-US"/>
              </w:rPr>
            </w:pPr>
            <w:r w:rsidRPr="00154BCB">
              <w:rPr>
                <w:lang w:val="en-US"/>
              </w:rPr>
              <w:t>4</w:t>
            </w:r>
          </w:p>
        </w:tc>
        <w:tc>
          <w:tcPr>
            <w:tcW w:w="4649" w:type="dxa"/>
          </w:tcPr>
          <w:p w:rsidR="00663BF7" w:rsidRPr="00154BCB" w:rsidRDefault="00663BF7"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w:t>
            </w:r>
          </w:p>
        </w:tc>
      </w:tr>
      <w:tr w:rsidR="00663BF7" w:rsidRPr="00154BCB" w:rsidTr="001C054F">
        <w:trPr>
          <w:cantSplit/>
        </w:trPr>
        <w:tc>
          <w:tcPr>
            <w:tcW w:w="567" w:type="dxa"/>
          </w:tcPr>
          <w:p w:rsidR="00663BF7" w:rsidRPr="00154BCB" w:rsidRDefault="00663BF7" w:rsidP="001C054F">
            <w:pPr>
              <w:ind w:firstLine="0"/>
              <w:jc w:val="center"/>
              <w:rPr>
                <w:lang w:val="en-US"/>
              </w:rPr>
            </w:pPr>
            <w:r w:rsidRPr="00154BCB">
              <w:rPr>
                <w:lang w:val="en-US"/>
              </w:rPr>
              <w:t>5</w:t>
            </w:r>
          </w:p>
        </w:tc>
        <w:tc>
          <w:tcPr>
            <w:tcW w:w="4649" w:type="dxa"/>
          </w:tcPr>
          <w:p w:rsidR="00663BF7" w:rsidRPr="00154BCB" w:rsidRDefault="00663BF7"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w:t>
            </w:r>
          </w:p>
        </w:tc>
      </w:tr>
      <w:tr w:rsidR="00663BF7" w:rsidRPr="00154BCB" w:rsidTr="001C054F">
        <w:trPr>
          <w:cantSplit/>
        </w:trPr>
        <w:tc>
          <w:tcPr>
            <w:tcW w:w="567" w:type="dxa"/>
          </w:tcPr>
          <w:p w:rsidR="00663BF7" w:rsidRPr="00154BCB" w:rsidRDefault="00663BF7" w:rsidP="001C054F">
            <w:pPr>
              <w:ind w:firstLine="0"/>
              <w:jc w:val="center"/>
              <w:rPr>
                <w:lang w:val="en-US"/>
              </w:rPr>
            </w:pPr>
            <w:r w:rsidRPr="00154BCB">
              <w:rPr>
                <w:lang w:val="en-US"/>
              </w:rPr>
              <w:lastRenderedPageBreak/>
              <w:t>6</w:t>
            </w:r>
          </w:p>
        </w:tc>
        <w:tc>
          <w:tcPr>
            <w:tcW w:w="4649" w:type="dxa"/>
          </w:tcPr>
          <w:p w:rsidR="00663BF7" w:rsidRPr="00154BCB" w:rsidRDefault="00663BF7"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1C054F">
            <w:pPr>
              <w:ind w:firstLine="0"/>
              <w:jc w:val="center"/>
            </w:pPr>
            <w:r w:rsidRPr="00154BCB">
              <w:t>да (нет)</w:t>
            </w:r>
          </w:p>
        </w:tc>
        <w:tc>
          <w:tcPr>
            <w:tcW w:w="1588" w:type="dxa"/>
          </w:tcPr>
          <w:p w:rsidR="00663BF7" w:rsidRPr="00154BCB" w:rsidRDefault="00663BF7" w:rsidP="001C054F">
            <w:pPr>
              <w:ind w:left="57" w:firstLine="0"/>
            </w:pPr>
            <w:r w:rsidRPr="00154BCB">
              <w:t>-</w:t>
            </w:r>
          </w:p>
        </w:tc>
      </w:tr>
      <w:tr w:rsidR="00663BF7" w:rsidRPr="00154BCB" w:rsidTr="001C054F">
        <w:trPr>
          <w:cantSplit/>
        </w:trPr>
        <w:tc>
          <w:tcPr>
            <w:tcW w:w="567" w:type="dxa"/>
            <w:vMerge w:val="restart"/>
          </w:tcPr>
          <w:p w:rsidR="00663BF7" w:rsidRPr="00154BCB" w:rsidRDefault="00663BF7" w:rsidP="001C054F">
            <w:pPr>
              <w:ind w:firstLine="0"/>
              <w:jc w:val="center"/>
              <w:rPr>
                <w:lang w:val="en-US"/>
              </w:rPr>
            </w:pPr>
            <w:r w:rsidRPr="00154BCB">
              <w:rPr>
                <w:lang w:val="en-US"/>
              </w:rPr>
              <w:t>7</w:t>
            </w:r>
          </w:p>
        </w:tc>
        <w:tc>
          <w:tcPr>
            <w:tcW w:w="4649" w:type="dxa"/>
            <w:vMerge w:val="restart"/>
          </w:tcPr>
          <w:p w:rsidR="00663BF7" w:rsidRPr="00154BCB" w:rsidRDefault="00663BF7"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1C054F">
            <w:pPr>
              <w:ind w:firstLine="0"/>
              <w:jc w:val="center"/>
            </w:pPr>
            <w:r w:rsidRPr="00154BCB">
              <w:t>до 100 включительно</w:t>
            </w:r>
          </w:p>
        </w:tc>
        <w:tc>
          <w:tcPr>
            <w:tcW w:w="1588" w:type="dxa"/>
            <w:vMerge w:val="restart"/>
          </w:tcPr>
          <w:p w:rsidR="00663BF7" w:rsidRPr="00154BCB" w:rsidRDefault="00663BF7" w:rsidP="001C054F">
            <w:pPr>
              <w:ind w:firstLine="0"/>
              <w:jc w:val="center"/>
            </w:pPr>
            <w:r w:rsidRPr="00154BCB">
              <w:t>от 101 до 250 включительно</w:t>
            </w:r>
          </w:p>
        </w:tc>
        <w:tc>
          <w:tcPr>
            <w:tcW w:w="1588" w:type="dxa"/>
            <w:vMerge w:val="restart"/>
          </w:tcPr>
          <w:p w:rsidR="00663BF7" w:rsidRPr="00154BCB" w:rsidRDefault="00663BF7" w:rsidP="001C054F">
            <w:pPr>
              <w:ind w:left="57" w:firstLine="0"/>
            </w:pPr>
            <w:r w:rsidRPr="00154BCB">
              <w:t>указывается количество человек</w:t>
            </w:r>
            <w:r w:rsidRPr="00154BCB">
              <w:br/>
              <w:t>(за предшествующий календарный год)</w:t>
            </w:r>
          </w:p>
        </w:tc>
      </w:tr>
      <w:tr w:rsidR="00663BF7" w:rsidRPr="00154BCB" w:rsidTr="001C054F">
        <w:trPr>
          <w:cantSplit/>
        </w:trPr>
        <w:tc>
          <w:tcPr>
            <w:tcW w:w="567" w:type="dxa"/>
            <w:vMerge/>
          </w:tcPr>
          <w:p w:rsidR="00663BF7" w:rsidRPr="00154BCB" w:rsidRDefault="00663BF7" w:rsidP="001C054F">
            <w:pPr>
              <w:ind w:firstLine="0"/>
              <w:jc w:val="center"/>
            </w:pPr>
          </w:p>
        </w:tc>
        <w:tc>
          <w:tcPr>
            <w:tcW w:w="4649" w:type="dxa"/>
            <w:vMerge/>
          </w:tcPr>
          <w:p w:rsidR="00663BF7" w:rsidRPr="00154BCB" w:rsidRDefault="00663BF7" w:rsidP="001C054F">
            <w:pPr>
              <w:ind w:left="57" w:firstLine="0"/>
            </w:pPr>
          </w:p>
        </w:tc>
        <w:tc>
          <w:tcPr>
            <w:tcW w:w="1588" w:type="dxa"/>
          </w:tcPr>
          <w:p w:rsidR="00663BF7" w:rsidRPr="00154BCB" w:rsidRDefault="00663BF7"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1C054F">
            <w:pPr>
              <w:ind w:firstLine="0"/>
            </w:pPr>
          </w:p>
        </w:tc>
        <w:tc>
          <w:tcPr>
            <w:tcW w:w="1588" w:type="dxa"/>
            <w:vMerge/>
          </w:tcPr>
          <w:p w:rsidR="00663BF7" w:rsidRPr="00154BCB" w:rsidRDefault="00663BF7" w:rsidP="001C054F">
            <w:pPr>
              <w:ind w:left="57" w:firstLine="0"/>
            </w:pPr>
          </w:p>
        </w:tc>
      </w:tr>
      <w:tr w:rsidR="00663BF7" w:rsidRPr="00154BCB" w:rsidTr="001C054F">
        <w:trPr>
          <w:cantSplit/>
        </w:trPr>
        <w:tc>
          <w:tcPr>
            <w:tcW w:w="567" w:type="dxa"/>
            <w:vMerge w:val="restart"/>
          </w:tcPr>
          <w:p w:rsidR="00663BF7" w:rsidRPr="00154BCB" w:rsidRDefault="00663BF7" w:rsidP="001C054F">
            <w:pPr>
              <w:ind w:firstLine="0"/>
              <w:jc w:val="center"/>
            </w:pPr>
            <w:r w:rsidRPr="00154BCB">
              <w:t>8</w:t>
            </w:r>
          </w:p>
        </w:tc>
        <w:tc>
          <w:tcPr>
            <w:tcW w:w="4649" w:type="dxa"/>
            <w:vMerge w:val="restart"/>
          </w:tcPr>
          <w:p w:rsidR="00663BF7" w:rsidRPr="00154BCB" w:rsidRDefault="00663BF7" w:rsidP="001C054F">
            <w:pPr>
              <w:ind w:left="57" w:firstLine="0"/>
            </w:pPr>
            <w:r w:rsidRPr="00154BCB">
              <w:t>Доход за предшествующий календарный год, который</w:t>
            </w:r>
          </w:p>
          <w:p w:rsidR="00663BF7" w:rsidRPr="00154BCB" w:rsidRDefault="00663BF7"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1C054F">
            <w:pPr>
              <w:ind w:firstLine="0"/>
              <w:jc w:val="center"/>
            </w:pPr>
            <w:r w:rsidRPr="00154BCB">
              <w:t>800</w:t>
            </w:r>
          </w:p>
        </w:tc>
        <w:tc>
          <w:tcPr>
            <w:tcW w:w="1588" w:type="dxa"/>
            <w:vMerge w:val="restart"/>
          </w:tcPr>
          <w:p w:rsidR="00663BF7" w:rsidRPr="00154BCB" w:rsidRDefault="00663BF7" w:rsidP="001C054F">
            <w:pPr>
              <w:ind w:firstLine="0"/>
              <w:jc w:val="center"/>
            </w:pPr>
            <w:r w:rsidRPr="00154BCB">
              <w:t>2000</w:t>
            </w:r>
          </w:p>
        </w:tc>
        <w:tc>
          <w:tcPr>
            <w:tcW w:w="1588" w:type="dxa"/>
          </w:tcPr>
          <w:p w:rsidR="00663BF7" w:rsidRPr="00154BCB" w:rsidRDefault="00663BF7" w:rsidP="001C054F">
            <w:pPr>
              <w:ind w:left="57" w:firstLine="0"/>
            </w:pPr>
            <w:r w:rsidRPr="00154BCB">
              <w:t>указывается в млн. рублей</w:t>
            </w:r>
            <w:r w:rsidRPr="00154BCB">
              <w:br/>
              <w:t>(за предшествующий календарный год)</w:t>
            </w:r>
          </w:p>
        </w:tc>
      </w:tr>
      <w:tr w:rsidR="00663BF7" w:rsidRPr="00154BCB" w:rsidTr="001C054F">
        <w:trPr>
          <w:cantSplit/>
        </w:trPr>
        <w:tc>
          <w:tcPr>
            <w:tcW w:w="567" w:type="dxa"/>
            <w:vMerge/>
          </w:tcPr>
          <w:p w:rsidR="00663BF7" w:rsidRPr="00154BCB" w:rsidRDefault="00663BF7" w:rsidP="001C054F">
            <w:pPr>
              <w:ind w:firstLine="0"/>
              <w:jc w:val="center"/>
            </w:pPr>
          </w:p>
        </w:tc>
        <w:tc>
          <w:tcPr>
            <w:tcW w:w="4649" w:type="dxa"/>
            <w:vMerge/>
          </w:tcPr>
          <w:p w:rsidR="00663BF7" w:rsidRPr="00154BCB" w:rsidRDefault="00663BF7" w:rsidP="001C054F">
            <w:pPr>
              <w:ind w:firstLine="0"/>
            </w:pPr>
          </w:p>
        </w:tc>
        <w:tc>
          <w:tcPr>
            <w:tcW w:w="1588" w:type="dxa"/>
          </w:tcPr>
          <w:p w:rsidR="00663BF7" w:rsidRPr="00154BCB" w:rsidRDefault="00663BF7"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1C054F">
            <w:pPr>
              <w:ind w:firstLine="0"/>
            </w:pPr>
          </w:p>
        </w:tc>
        <w:tc>
          <w:tcPr>
            <w:tcW w:w="1588" w:type="dxa"/>
          </w:tcPr>
          <w:p w:rsidR="00663BF7" w:rsidRPr="00154BCB" w:rsidRDefault="00663BF7" w:rsidP="001C054F">
            <w:pPr>
              <w:ind w:left="57" w:firstLine="0"/>
            </w:pPr>
          </w:p>
        </w:tc>
      </w:tr>
      <w:tr w:rsidR="00663BF7" w:rsidRPr="00154BCB" w:rsidTr="001C054F">
        <w:trPr>
          <w:cantSplit/>
        </w:trPr>
        <w:tc>
          <w:tcPr>
            <w:tcW w:w="567" w:type="dxa"/>
          </w:tcPr>
          <w:p w:rsidR="00663BF7" w:rsidRPr="00154BCB" w:rsidRDefault="00663BF7" w:rsidP="001C054F">
            <w:pPr>
              <w:ind w:firstLine="0"/>
              <w:jc w:val="center"/>
            </w:pPr>
            <w:r w:rsidRPr="00154BCB">
              <w:t>9</w:t>
            </w:r>
          </w:p>
        </w:tc>
        <w:tc>
          <w:tcPr>
            <w:tcW w:w="4649" w:type="dxa"/>
          </w:tcPr>
          <w:p w:rsidR="00663BF7" w:rsidRPr="00154BCB" w:rsidRDefault="00663BF7"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1C054F">
            <w:pPr>
              <w:ind w:firstLine="0"/>
              <w:jc w:val="center"/>
            </w:pPr>
            <w:r w:rsidRPr="00154BCB">
              <w:t>Подлежит заполнению</w:t>
            </w:r>
          </w:p>
        </w:tc>
      </w:tr>
      <w:tr w:rsidR="00663BF7" w:rsidRPr="00154BCB" w:rsidTr="001C054F">
        <w:trPr>
          <w:cantSplit/>
        </w:trPr>
        <w:tc>
          <w:tcPr>
            <w:tcW w:w="567" w:type="dxa"/>
          </w:tcPr>
          <w:p w:rsidR="00663BF7" w:rsidRPr="00154BCB" w:rsidRDefault="00663BF7" w:rsidP="001C054F">
            <w:pPr>
              <w:ind w:firstLine="0"/>
              <w:jc w:val="center"/>
            </w:pPr>
            <w:r w:rsidRPr="00154BCB">
              <w:lastRenderedPageBreak/>
              <w:t>10</w:t>
            </w:r>
          </w:p>
        </w:tc>
        <w:tc>
          <w:tcPr>
            <w:tcW w:w="4649" w:type="dxa"/>
          </w:tcPr>
          <w:p w:rsidR="00663BF7" w:rsidRPr="00154BCB" w:rsidRDefault="00663BF7"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1C054F">
            <w:pPr>
              <w:ind w:firstLine="0"/>
              <w:jc w:val="center"/>
            </w:pPr>
            <w:r w:rsidRPr="00154BCB">
              <w:t>Подлежит заполнению</w:t>
            </w:r>
          </w:p>
        </w:tc>
      </w:tr>
      <w:tr w:rsidR="00663BF7" w:rsidRPr="00154BCB" w:rsidTr="001C054F">
        <w:trPr>
          <w:cantSplit/>
        </w:trPr>
        <w:tc>
          <w:tcPr>
            <w:tcW w:w="567" w:type="dxa"/>
          </w:tcPr>
          <w:p w:rsidR="00663BF7" w:rsidRPr="00154BCB" w:rsidRDefault="00663BF7" w:rsidP="001C054F">
            <w:pPr>
              <w:ind w:firstLine="0"/>
              <w:jc w:val="center"/>
            </w:pPr>
            <w:r w:rsidRPr="00154BCB">
              <w:t>11</w:t>
            </w:r>
          </w:p>
        </w:tc>
        <w:tc>
          <w:tcPr>
            <w:tcW w:w="4649" w:type="dxa"/>
          </w:tcPr>
          <w:p w:rsidR="00663BF7" w:rsidRPr="00154BCB" w:rsidRDefault="00663BF7"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1C054F">
            <w:pPr>
              <w:ind w:firstLine="0"/>
              <w:jc w:val="center"/>
            </w:pPr>
            <w:r w:rsidRPr="00154BCB">
              <w:t>Подлежит заполнению</w:t>
            </w:r>
          </w:p>
        </w:tc>
      </w:tr>
      <w:tr w:rsidR="00663BF7" w:rsidRPr="00154BCB" w:rsidTr="001C054F">
        <w:trPr>
          <w:cantSplit/>
        </w:trPr>
        <w:tc>
          <w:tcPr>
            <w:tcW w:w="567" w:type="dxa"/>
          </w:tcPr>
          <w:p w:rsidR="00663BF7" w:rsidRPr="00154BCB" w:rsidRDefault="00663BF7" w:rsidP="001C054F">
            <w:pPr>
              <w:ind w:firstLine="0"/>
              <w:jc w:val="center"/>
            </w:pPr>
            <w:r w:rsidRPr="00154BCB">
              <w:t>12</w:t>
            </w:r>
          </w:p>
        </w:tc>
        <w:tc>
          <w:tcPr>
            <w:tcW w:w="4649" w:type="dxa"/>
          </w:tcPr>
          <w:p w:rsidR="00663BF7" w:rsidRPr="00154BCB" w:rsidRDefault="00663BF7"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1C054F">
            <w:pPr>
              <w:ind w:firstLine="0"/>
              <w:jc w:val="center"/>
            </w:pPr>
            <w:r w:rsidRPr="00154BCB">
              <w:t>да (нет)</w:t>
            </w:r>
            <w:r w:rsidRPr="00154BCB">
              <w:br/>
            </w:r>
          </w:p>
        </w:tc>
      </w:tr>
      <w:tr w:rsidR="00663BF7" w:rsidRPr="00154BCB" w:rsidTr="001C054F">
        <w:trPr>
          <w:cantSplit/>
        </w:trPr>
        <w:tc>
          <w:tcPr>
            <w:tcW w:w="567" w:type="dxa"/>
          </w:tcPr>
          <w:p w:rsidR="00663BF7" w:rsidRPr="00154BCB" w:rsidRDefault="00663BF7" w:rsidP="001C054F">
            <w:pPr>
              <w:ind w:firstLine="0"/>
              <w:jc w:val="center"/>
            </w:pPr>
            <w:r w:rsidRPr="00154BCB">
              <w:t>13</w:t>
            </w:r>
          </w:p>
        </w:tc>
        <w:tc>
          <w:tcPr>
            <w:tcW w:w="4649" w:type="dxa"/>
          </w:tcPr>
          <w:p w:rsidR="00663BF7" w:rsidRPr="00154BCB" w:rsidRDefault="00663BF7"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1C054F">
        <w:trPr>
          <w:cantSplit/>
        </w:trPr>
        <w:tc>
          <w:tcPr>
            <w:tcW w:w="567" w:type="dxa"/>
          </w:tcPr>
          <w:p w:rsidR="00663BF7" w:rsidRPr="00154BCB" w:rsidRDefault="00663BF7" w:rsidP="001C054F">
            <w:pPr>
              <w:ind w:firstLine="0"/>
              <w:jc w:val="center"/>
            </w:pPr>
            <w:r w:rsidRPr="00154BCB">
              <w:t>14</w:t>
            </w:r>
          </w:p>
        </w:tc>
        <w:tc>
          <w:tcPr>
            <w:tcW w:w="4649" w:type="dxa"/>
          </w:tcPr>
          <w:p w:rsidR="00663BF7" w:rsidRPr="00154BCB" w:rsidRDefault="00663BF7"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1C054F">
        <w:trPr>
          <w:cantSplit/>
        </w:trPr>
        <w:tc>
          <w:tcPr>
            <w:tcW w:w="567" w:type="dxa"/>
          </w:tcPr>
          <w:p w:rsidR="00663BF7" w:rsidRPr="00154BCB" w:rsidRDefault="00663BF7" w:rsidP="001C054F">
            <w:pPr>
              <w:ind w:firstLine="0"/>
              <w:jc w:val="center"/>
            </w:pPr>
            <w:r w:rsidRPr="00154BCB">
              <w:lastRenderedPageBreak/>
              <w:t>15</w:t>
            </w:r>
          </w:p>
        </w:tc>
        <w:tc>
          <w:tcPr>
            <w:tcW w:w="4649" w:type="dxa"/>
          </w:tcPr>
          <w:p w:rsidR="00663BF7" w:rsidRPr="00154BCB" w:rsidRDefault="00663BF7"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1C054F">
            <w:pPr>
              <w:ind w:firstLine="0"/>
              <w:jc w:val="center"/>
            </w:pPr>
            <w:r w:rsidRPr="00154BCB">
              <w:t>да (нет)</w:t>
            </w:r>
          </w:p>
        </w:tc>
      </w:tr>
      <w:tr w:rsidR="00663BF7" w:rsidRPr="00154BCB" w:rsidTr="001C054F">
        <w:trPr>
          <w:cantSplit/>
        </w:trPr>
        <w:tc>
          <w:tcPr>
            <w:tcW w:w="567" w:type="dxa"/>
          </w:tcPr>
          <w:p w:rsidR="00663BF7" w:rsidRPr="00154BCB" w:rsidRDefault="00663BF7" w:rsidP="001C054F">
            <w:pPr>
              <w:ind w:firstLine="0"/>
              <w:jc w:val="center"/>
            </w:pPr>
            <w:r w:rsidRPr="00154BCB">
              <w:t>16</w:t>
            </w:r>
          </w:p>
        </w:tc>
        <w:tc>
          <w:tcPr>
            <w:tcW w:w="4649" w:type="dxa"/>
          </w:tcPr>
          <w:p w:rsidR="00663BF7" w:rsidRPr="00154BCB" w:rsidRDefault="00663BF7"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1C054F">
            <w:pPr>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956" w:name="_Toc439170690"/>
      <w:bookmarkStart w:id="957" w:name="_Toc439172792"/>
      <w:bookmarkStart w:id="958" w:name="_Toc439173236"/>
      <w:bookmarkStart w:id="95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p w:rsidR="00663BF7" w:rsidRPr="00D37ACE" w:rsidRDefault="00663BF7" w:rsidP="00663BF7">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56"/>
    <w:bookmarkEnd w:id="957"/>
    <w:bookmarkEnd w:id="958"/>
    <w:bookmarkEnd w:id="959"/>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5107E">
        <w:rPr>
          <w:sz w:val="24"/>
          <w:szCs w:val="24"/>
        </w:rPr>
        <w:fldChar w:fldCharType="begin"/>
      </w:r>
      <w:r w:rsidR="00D56F8C">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5107E">
        <w:rPr>
          <w:sz w:val="24"/>
          <w:szCs w:val="24"/>
        </w:rPr>
        <w:fldChar w:fldCharType="begin"/>
      </w:r>
      <w:r>
        <w:rPr>
          <w:sz w:val="24"/>
          <w:szCs w:val="24"/>
        </w:rPr>
        <w:instrText xml:space="preserve"> REF _Ref444168874 \r \h </w:instrText>
      </w:r>
      <w:r w:rsidR="0075107E">
        <w:rPr>
          <w:sz w:val="24"/>
          <w:szCs w:val="24"/>
        </w:rPr>
      </w:r>
      <w:r w:rsidR="0075107E">
        <w:rPr>
          <w:sz w:val="24"/>
          <w:szCs w:val="24"/>
        </w:rPr>
        <w:fldChar w:fldCharType="separate"/>
      </w:r>
      <w:r w:rsidR="001A7C23">
        <w:rPr>
          <w:sz w:val="24"/>
          <w:szCs w:val="24"/>
        </w:rPr>
        <w:t>5.7.2</w:t>
      </w:r>
      <w:r w:rsidR="0075107E">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781"/>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782"/>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5107E">
        <w:rPr>
          <w:sz w:val="24"/>
          <w:szCs w:val="24"/>
        </w:rPr>
        <w:fldChar w:fldCharType="begin"/>
      </w:r>
      <w:r w:rsidR="00D90031">
        <w:rPr>
          <w:sz w:val="24"/>
          <w:szCs w:val="24"/>
        </w:rPr>
        <w:instrText xml:space="preserve"> REF _Ref440274159 \r \h </w:instrText>
      </w:r>
      <w:r w:rsidR="0075107E">
        <w:rPr>
          <w:sz w:val="24"/>
          <w:szCs w:val="24"/>
        </w:rPr>
      </w:r>
      <w:r w:rsidR="0075107E">
        <w:rPr>
          <w:sz w:val="24"/>
          <w:szCs w:val="24"/>
        </w:rPr>
        <w:fldChar w:fldCharType="separate"/>
      </w:r>
      <w:r w:rsidR="001A7C23">
        <w:rPr>
          <w:sz w:val="24"/>
          <w:szCs w:val="24"/>
        </w:rPr>
        <w:t>4</w:t>
      </w:r>
      <w:r w:rsidR="0075107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783"/>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784"/>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785"/>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786"/>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787"/>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788"/>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789"/>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791"/>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792"/>
      <w:bookmarkStart w:id="1178"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794"/>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796"/>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797"/>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798"/>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799"/>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5107E">
        <w:rPr>
          <w:vertAlign w:val="subscript"/>
        </w:rPr>
        <w:fldChar w:fldCharType="begin"/>
      </w:r>
      <w:r>
        <w:rPr>
          <w:vertAlign w:val="subscript"/>
        </w:rPr>
        <w:instrText xml:space="preserve"> REF _Ref440275279 \r \h </w:instrText>
      </w:r>
      <w:r w:rsidR="0075107E">
        <w:rPr>
          <w:vertAlign w:val="subscript"/>
        </w:rPr>
      </w:r>
      <w:r w:rsidR="0075107E">
        <w:rPr>
          <w:vertAlign w:val="subscript"/>
        </w:rPr>
        <w:fldChar w:fldCharType="separate"/>
      </w:r>
      <w:r w:rsidR="001A7C23">
        <w:rPr>
          <w:vertAlign w:val="subscript"/>
        </w:rPr>
        <w:t>1.1.4</w:t>
      </w:r>
      <w:r w:rsidR="0075107E">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5107E">
        <w:rPr>
          <w:vertAlign w:val="subscript"/>
        </w:rPr>
        <w:fldChar w:fldCharType="begin"/>
      </w:r>
      <w:r>
        <w:rPr>
          <w:vertAlign w:val="subscript"/>
        </w:rPr>
        <w:instrText xml:space="preserve"> REF _Ref440275279 \r \h </w:instrText>
      </w:r>
      <w:r w:rsidR="0075107E">
        <w:rPr>
          <w:vertAlign w:val="subscript"/>
        </w:rPr>
      </w:r>
      <w:r w:rsidR="0075107E">
        <w:rPr>
          <w:vertAlign w:val="subscript"/>
        </w:rPr>
        <w:fldChar w:fldCharType="separate"/>
      </w:r>
      <w:r w:rsidR="001A7C23">
        <w:rPr>
          <w:vertAlign w:val="subscript"/>
        </w:rPr>
        <w:t>1.1.4</w:t>
      </w:r>
      <w:r w:rsidR="0075107E">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800"/>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802"/>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803"/>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805"/>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806"/>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5107E">
        <w:rPr>
          <w:sz w:val="24"/>
          <w:szCs w:val="24"/>
        </w:rPr>
        <w:fldChar w:fldCharType="begin"/>
      </w:r>
      <w:r w:rsidR="00C718E2">
        <w:rPr>
          <w:sz w:val="24"/>
          <w:szCs w:val="24"/>
        </w:rPr>
        <w:instrText xml:space="preserve"> REF _Ref440271628 \r \h </w:instrText>
      </w:r>
      <w:r w:rsidR="0075107E">
        <w:rPr>
          <w:sz w:val="24"/>
          <w:szCs w:val="24"/>
        </w:rPr>
      </w:r>
      <w:r w:rsidR="0075107E">
        <w:rPr>
          <w:sz w:val="24"/>
          <w:szCs w:val="24"/>
        </w:rPr>
        <w:fldChar w:fldCharType="separate"/>
      </w:r>
      <w:r w:rsidR="001A7C23">
        <w:rPr>
          <w:sz w:val="24"/>
          <w:szCs w:val="24"/>
        </w:rPr>
        <w:t>3.3.9</w:t>
      </w:r>
      <w:r w:rsidR="0075107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5107E">
        <w:rPr>
          <w:sz w:val="24"/>
          <w:szCs w:val="24"/>
        </w:rPr>
        <w:fldChar w:fldCharType="begin"/>
      </w:r>
      <w:r w:rsidR="00D90031">
        <w:rPr>
          <w:sz w:val="24"/>
          <w:szCs w:val="24"/>
        </w:rPr>
        <w:instrText xml:space="preserve"> REF _Ref440274337 \r \h </w:instrText>
      </w:r>
      <w:r w:rsidR="0075107E">
        <w:rPr>
          <w:sz w:val="24"/>
          <w:szCs w:val="24"/>
        </w:rPr>
      </w:r>
      <w:r w:rsidR="0075107E">
        <w:rPr>
          <w:sz w:val="24"/>
          <w:szCs w:val="24"/>
        </w:rPr>
        <w:fldChar w:fldCharType="separate"/>
      </w:r>
      <w:r w:rsidR="001A7C23">
        <w:rPr>
          <w:sz w:val="24"/>
          <w:szCs w:val="24"/>
        </w:rPr>
        <w:t>5.2</w:t>
      </w:r>
      <w:r w:rsidR="0075107E">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5107E">
        <w:rPr>
          <w:sz w:val="24"/>
          <w:szCs w:val="24"/>
        </w:rPr>
        <w:fldChar w:fldCharType="begin"/>
      </w:r>
      <w:r w:rsidR="00D90031">
        <w:rPr>
          <w:sz w:val="24"/>
          <w:szCs w:val="24"/>
        </w:rPr>
        <w:instrText xml:space="preserve"> REF _Ref440274366 \r \h </w:instrText>
      </w:r>
      <w:r w:rsidR="0075107E">
        <w:rPr>
          <w:sz w:val="24"/>
          <w:szCs w:val="24"/>
        </w:rPr>
      </w:r>
      <w:r w:rsidR="0075107E">
        <w:rPr>
          <w:sz w:val="24"/>
          <w:szCs w:val="24"/>
        </w:rPr>
        <w:fldChar w:fldCharType="separate"/>
      </w:r>
      <w:r w:rsidR="001A7C23">
        <w:rPr>
          <w:sz w:val="24"/>
          <w:szCs w:val="24"/>
        </w:rPr>
        <w:t>5.4</w:t>
      </w:r>
      <w:r w:rsidR="0075107E">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809"/>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5107E">
        <w:rPr>
          <w:sz w:val="24"/>
          <w:szCs w:val="24"/>
        </w:rPr>
        <w:fldChar w:fldCharType="begin"/>
      </w:r>
      <w:r w:rsidR="00EA17A9">
        <w:rPr>
          <w:sz w:val="24"/>
          <w:szCs w:val="24"/>
        </w:rPr>
        <w:instrText xml:space="preserve"> REF _Ref440876703 \r \h </w:instrText>
      </w:r>
      <w:r w:rsidR="0075107E">
        <w:rPr>
          <w:sz w:val="24"/>
          <w:szCs w:val="24"/>
        </w:rPr>
      </w:r>
      <w:r w:rsidR="0075107E">
        <w:rPr>
          <w:sz w:val="24"/>
          <w:szCs w:val="24"/>
        </w:rPr>
        <w:fldChar w:fldCharType="separate"/>
      </w:r>
      <w:r w:rsidR="001A7C23">
        <w:rPr>
          <w:sz w:val="24"/>
          <w:szCs w:val="24"/>
        </w:rPr>
        <w:t>3.3.10</w:t>
      </w:r>
      <w:r w:rsidR="0075107E">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5107E">
        <w:rPr>
          <w:sz w:val="24"/>
          <w:szCs w:val="24"/>
        </w:rPr>
        <w:fldChar w:fldCharType="begin"/>
      </w:r>
      <w:r>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5107E">
        <w:rPr>
          <w:sz w:val="24"/>
          <w:szCs w:val="24"/>
        </w:rPr>
        <w:fldChar w:fldCharType="begin"/>
      </w:r>
      <w:r w:rsidR="00CA1534">
        <w:rPr>
          <w:sz w:val="24"/>
          <w:szCs w:val="24"/>
        </w:rPr>
        <w:instrText xml:space="preserve"> REF _Ref440274337 \r \h </w:instrText>
      </w:r>
      <w:r w:rsidR="0075107E">
        <w:rPr>
          <w:sz w:val="24"/>
          <w:szCs w:val="24"/>
        </w:rPr>
      </w:r>
      <w:r w:rsidR="0075107E">
        <w:rPr>
          <w:sz w:val="24"/>
          <w:szCs w:val="24"/>
        </w:rPr>
        <w:fldChar w:fldCharType="separate"/>
      </w:r>
      <w:r w:rsidR="001A7C23">
        <w:rPr>
          <w:sz w:val="24"/>
          <w:szCs w:val="24"/>
        </w:rPr>
        <w:t>5.2</w:t>
      </w:r>
      <w:r w:rsidR="0075107E">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5107E">
        <w:rPr>
          <w:sz w:val="24"/>
          <w:szCs w:val="24"/>
        </w:rPr>
        <w:fldChar w:fldCharType="begin"/>
      </w:r>
      <w:r w:rsidR="00CA1534">
        <w:rPr>
          <w:sz w:val="24"/>
          <w:szCs w:val="24"/>
        </w:rPr>
        <w:instrText xml:space="preserve"> REF _Ref440274366 \r \h </w:instrText>
      </w:r>
      <w:r w:rsidR="0075107E">
        <w:rPr>
          <w:sz w:val="24"/>
          <w:szCs w:val="24"/>
        </w:rPr>
      </w:r>
      <w:r w:rsidR="0075107E">
        <w:rPr>
          <w:sz w:val="24"/>
          <w:szCs w:val="24"/>
        </w:rPr>
        <w:fldChar w:fldCharType="separate"/>
      </w:r>
      <w:r w:rsidR="001A7C23">
        <w:rPr>
          <w:sz w:val="24"/>
          <w:szCs w:val="24"/>
        </w:rPr>
        <w:t>5.4</w:t>
      </w:r>
      <w:r w:rsidR="0075107E">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F21407" w:rsidRPr="00CC5A3A" w:rsidRDefault="00F21407" w:rsidP="00F2140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E01F85">
        <w:tc>
          <w:tcPr>
            <w:tcW w:w="14863" w:type="dxa"/>
            <w:gridSpan w:val="7"/>
            <w:shd w:val="clear" w:color="auto" w:fill="auto"/>
          </w:tcPr>
          <w:p w:rsidR="00F21407" w:rsidRPr="00047DE1" w:rsidRDefault="00F21407" w:rsidP="00E01F85">
            <w:pPr>
              <w:pStyle w:val="afd"/>
              <w:rPr>
                <w:sz w:val="24"/>
                <w:szCs w:val="24"/>
              </w:rPr>
            </w:pPr>
            <w:r w:rsidRPr="00047DE1">
              <w:rPr>
                <w:b/>
                <w:sz w:val="24"/>
                <w:szCs w:val="24"/>
              </w:rPr>
              <w:t>ПОЛУЧЕНИЕ</w:t>
            </w:r>
            <w:r w:rsidRPr="00047DE1">
              <w:rPr>
                <w:sz w:val="24"/>
                <w:szCs w:val="24"/>
              </w:rPr>
              <w:t>:</w:t>
            </w:r>
          </w:p>
        </w:tc>
      </w:tr>
      <w:tr w:rsidR="00F21407" w:rsidRPr="00047DE1" w:rsidTr="00E01F85">
        <w:tc>
          <w:tcPr>
            <w:tcW w:w="2262" w:type="dxa"/>
            <w:shd w:val="clear" w:color="auto" w:fill="auto"/>
          </w:tcPr>
          <w:p w:rsidR="00F21407" w:rsidRPr="00047DE1" w:rsidRDefault="00F21407" w:rsidP="00E01F85">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E01F85">
            <w:pPr>
              <w:pStyle w:val="afd"/>
              <w:ind w:right="86"/>
              <w:rPr>
                <w:sz w:val="24"/>
                <w:szCs w:val="24"/>
              </w:rPr>
            </w:pPr>
            <w:r w:rsidRPr="00047DE1">
              <w:rPr>
                <w:sz w:val="24"/>
                <w:szCs w:val="24"/>
              </w:rPr>
              <w:t>Сдал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E01F85">
            <w:pPr>
              <w:pStyle w:val="afd"/>
              <w:ind w:right="86"/>
              <w:rPr>
                <w:sz w:val="24"/>
                <w:szCs w:val="24"/>
              </w:rPr>
            </w:pPr>
            <w:r w:rsidRPr="00047DE1">
              <w:rPr>
                <w:sz w:val="24"/>
                <w:szCs w:val="24"/>
              </w:rPr>
              <w:t>Получил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r>
      <w:tr w:rsidR="00F21407" w:rsidRPr="00047DE1" w:rsidTr="00E01F85">
        <w:tc>
          <w:tcPr>
            <w:tcW w:w="2262" w:type="dxa"/>
            <w:shd w:val="clear" w:color="auto" w:fill="auto"/>
          </w:tcPr>
          <w:p w:rsidR="00F21407" w:rsidRPr="00047DE1" w:rsidRDefault="00F21407" w:rsidP="00E01F85">
            <w:pPr>
              <w:pStyle w:val="afd"/>
              <w:rPr>
                <w:sz w:val="24"/>
                <w:szCs w:val="24"/>
              </w:rPr>
            </w:pPr>
          </w:p>
          <w:p w:rsidR="00F21407" w:rsidRPr="00047DE1" w:rsidRDefault="00F21407" w:rsidP="00E01F85">
            <w:pPr>
              <w:pStyle w:val="afd"/>
              <w:rPr>
                <w:sz w:val="24"/>
                <w:szCs w:val="24"/>
              </w:rPr>
            </w:pPr>
          </w:p>
        </w:tc>
        <w:tc>
          <w:tcPr>
            <w:tcW w:w="3800" w:type="dxa"/>
            <w:shd w:val="clear" w:color="auto" w:fill="auto"/>
          </w:tcPr>
          <w:p w:rsidR="00F21407" w:rsidRPr="00047DE1" w:rsidRDefault="00F21407" w:rsidP="00E01F85">
            <w:pPr>
              <w:pStyle w:val="afd"/>
              <w:rPr>
                <w:sz w:val="24"/>
                <w:szCs w:val="24"/>
              </w:rPr>
            </w:pPr>
          </w:p>
        </w:tc>
        <w:tc>
          <w:tcPr>
            <w:tcW w:w="1559" w:type="dxa"/>
            <w:shd w:val="clear" w:color="auto" w:fill="auto"/>
          </w:tcPr>
          <w:p w:rsidR="00F21407" w:rsidRPr="00047DE1" w:rsidRDefault="00F21407" w:rsidP="00E01F85">
            <w:pPr>
              <w:pStyle w:val="afd"/>
              <w:rPr>
                <w:sz w:val="24"/>
                <w:szCs w:val="24"/>
              </w:rPr>
            </w:pPr>
          </w:p>
        </w:tc>
        <w:tc>
          <w:tcPr>
            <w:tcW w:w="1418" w:type="dxa"/>
            <w:shd w:val="clear" w:color="auto" w:fill="auto"/>
          </w:tcPr>
          <w:p w:rsidR="00F21407" w:rsidRPr="00047DE1" w:rsidRDefault="00F21407" w:rsidP="00E01F85">
            <w:pPr>
              <w:pStyle w:val="afd"/>
              <w:rPr>
                <w:sz w:val="24"/>
                <w:szCs w:val="24"/>
              </w:rPr>
            </w:pPr>
          </w:p>
        </w:tc>
        <w:tc>
          <w:tcPr>
            <w:tcW w:w="1299" w:type="dxa"/>
            <w:shd w:val="clear" w:color="auto" w:fill="auto"/>
          </w:tcPr>
          <w:p w:rsidR="00F21407" w:rsidRPr="00047DE1" w:rsidRDefault="00F21407" w:rsidP="00E01F85">
            <w:pPr>
              <w:pStyle w:val="afd"/>
              <w:rPr>
                <w:sz w:val="24"/>
                <w:szCs w:val="24"/>
              </w:rPr>
            </w:pPr>
          </w:p>
        </w:tc>
        <w:tc>
          <w:tcPr>
            <w:tcW w:w="2262" w:type="dxa"/>
            <w:shd w:val="clear" w:color="auto" w:fill="auto"/>
          </w:tcPr>
          <w:p w:rsidR="00F21407" w:rsidRPr="00047DE1" w:rsidRDefault="00F21407" w:rsidP="00E01F85">
            <w:pPr>
              <w:pStyle w:val="afd"/>
              <w:rPr>
                <w:sz w:val="24"/>
                <w:szCs w:val="24"/>
              </w:rPr>
            </w:pPr>
          </w:p>
        </w:tc>
        <w:tc>
          <w:tcPr>
            <w:tcW w:w="2263" w:type="dxa"/>
            <w:shd w:val="clear" w:color="auto" w:fill="auto"/>
          </w:tcPr>
          <w:p w:rsidR="00F21407" w:rsidRPr="00047DE1" w:rsidRDefault="00F21407" w:rsidP="00E01F85">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047DE1">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4DD" w:rsidRDefault="00C014DD">
      <w:pPr>
        <w:spacing w:line="240" w:lineRule="auto"/>
      </w:pPr>
      <w:r>
        <w:separator/>
      </w:r>
    </w:p>
  </w:endnote>
  <w:endnote w:type="continuationSeparator" w:id="0">
    <w:p w:rsidR="00C014DD" w:rsidRDefault="00C014DD">
      <w:pPr>
        <w:spacing w:line="240" w:lineRule="auto"/>
      </w:pPr>
      <w:r>
        <w:continuationSeparator/>
      </w:r>
    </w:p>
  </w:endnote>
  <w:endnote w:id="1">
    <w:p w:rsidR="00663BF7" w:rsidRDefault="00663BF7" w:rsidP="00663BF7">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75107E">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5107E" w:rsidRPr="00FA0376">
      <w:rPr>
        <w:sz w:val="16"/>
        <w:szCs w:val="16"/>
        <w:lang w:eastAsia="ru-RU"/>
      </w:rPr>
      <w:fldChar w:fldCharType="begin"/>
    </w:r>
    <w:r w:rsidRPr="00FA0376">
      <w:rPr>
        <w:sz w:val="16"/>
        <w:szCs w:val="16"/>
        <w:lang w:eastAsia="ru-RU"/>
      </w:rPr>
      <w:instrText xml:space="preserve"> PAGE </w:instrText>
    </w:r>
    <w:r w:rsidR="0075107E" w:rsidRPr="00FA0376">
      <w:rPr>
        <w:sz w:val="16"/>
        <w:szCs w:val="16"/>
        <w:lang w:eastAsia="ru-RU"/>
      </w:rPr>
      <w:fldChar w:fldCharType="separate"/>
    </w:r>
    <w:r w:rsidR="00E93244">
      <w:rPr>
        <w:noProof/>
        <w:sz w:val="16"/>
        <w:szCs w:val="16"/>
        <w:lang w:eastAsia="ru-RU"/>
      </w:rPr>
      <w:t>29</w:t>
    </w:r>
    <w:r w:rsidR="0075107E" w:rsidRPr="00FA0376">
      <w:rPr>
        <w:sz w:val="16"/>
        <w:szCs w:val="16"/>
        <w:lang w:eastAsia="ru-RU"/>
      </w:rPr>
      <w:fldChar w:fldCharType="end"/>
    </w:r>
  </w:p>
  <w:p w:rsidR="003107A7" w:rsidRPr="00EE0539" w:rsidRDefault="003107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AD4952">
      <w:rPr>
        <w:sz w:val="18"/>
        <w:szCs w:val="18"/>
      </w:rPr>
      <w:t>заключения Договор</w:t>
    </w:r>
    <w:r w:rsidR="00AD4952" w:rsidRPr="00AD4952">
      <w:rPr>
        <w:sz w:val="18"/>
        <w:szCs w:val="18"/>
      </w:rPr>
      <w:t>а</w:t>
    </w:r>
    <w:r w:rsidRPr="00AD4952">
      <w:rPr>
        <w:sz w:val="18"/>
        <w:szCs w:val="18"/>
      </w:rPr>
      <w:t xml:space="preserve"> </w:t>
    </w:r>
    <w:r w:rsidR="00AD4952" w:rsidRPr="00AD4952">
      <w:rPr>
        <w:sz w:val="18"/>
        <w:szCs w:val="18"/>
      </w:rPr>
      <w:t>на выполнение работ по восстановлению дорожного покрытия и тротуаров после ремонта кабельных линий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4DD" w:rsidRDefault="00C014DD">
      <w:pPr>
        <w:spacing w:line="240" w:lineRule="auto"/>
      </w:pPr>
      <w:r>
        <w:separator/>
      </w:r>
    </w:p>
  </w:footnote>
  <w:footnote w:type="continuationSeparator" w:id="0">
    <w:p w:rsidR="00C014DD" w:rsidRDefault="00C014DD">
      <w:pPr>
        <w:spacing w:line="240" w:lineRule="auto"/>
      </w:pPr>
      <w:r>
        <w:continuationSeparator/>
      </w:r>
    </w:p>
  </w:footnote>
  <w:footnote w:id="1">
    <w:p w:rsidR="00663BF7" w:rsidRDefault="00663BF7"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10B4"/>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952"/>
    <w:rsid w:val="00AD4A9B"/>
    <w:rsid w:val="00AD4F60"/>
    <w:rsid w:val="00AD553C"/>
    <w:rsid w:val="00AE0F91"/>
    <w:rsid w:val="00AE107C"/>
    <w:rsid w:val="00AE1136"/>
    <w:rsid w:val="00AE54F9"/>
    <w:rsid w:val="00AE556B"/>
    <w:rsid w:val="00AE6158"/>
    <w:rsid w:val="00AE6F20"/>
    <w:rsid w:val="00AF064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869"/>
    <w:rsid w:val="00BE3CE1"/>
    <w:rsid w:val="00BE62BA"/>
    <w:rsid w:val="00BE6319"/>
    <w:rsid w:val="00BE644E"/>
    <w:rsid w:val="00BE6AD1"/>
    <w:rsid w:val="00BE7342"/>
    <w:rsid w:val="00BE7D79"/>
    <w:rsid w:val="00BF0EA6"/>
    <w:rsid w:val="00BF4CA0"/>
    <w:rsid w:val="00BF60B6"/>
    <w:rsid w:val="00C00B95"/>
    <w:rsid w:val="00C014DD"/>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6490"/>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3244"/>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C54A0-0F1C-45DC-A570-7BA32F56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87</Pages>
  <Words>24754</Words>
  <Characters>141099</Characters>
  <Application>Microsoft Office Word</Application>
  <DocSecurity>0</DocSecurity>
  <Lines>1175</Lines>
  <Paragraphs>331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165522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71</cp:revision>
  <cp:lastPrinted>2015-12-29T14:27:00Z</cp:lastPrinted>
  <dcterms:created xsi:type="dcterms:W3CDTF">2016-01-15T08:52:00Z</dcterms:created>
  <dcterms:modified xsi:type="dcterms:W3CDTF">2016-11-08T12:00:00Z</dcterms:modified>
</cp:coreProperties>
</file>