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766E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E0319" w:rsidRPr="00F96B2C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96B2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96B2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96B2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96B2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96B2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96B2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96B2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4C3B27B" wp14:editId="12A309C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474F8" w:rsidRPr="00382A07" w:rsidRDefault="00D474F8" w:rsidP="00D474F8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D474F8" w:rsidRDefault="00D474F8" w:rsidP="00D474F8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D474F8" w:rsidRPr="00382A07" w:rsidRDefault="00D474F8" w:rsidP="00D474F8">
      <w:pPr>
        <w:spacing w:line="240" w:lineRule="auto"/>
        <w:jc w:val="right"/>
      </w:pP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D474F8" w:rsidP="00D474F8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D474F8">
        <w:rPr>
          <w:b/>
          <w:kern w:val="36"/>
          <w:sz w:val="24"/>
          <w:szCs w:val="24"/>
        </w:rPr>
        <w:t>030</w:t>
      </w:r>
      <w:r w:rsidR="006873CA">
        <w:rPr>
          <w:b/>
          <w:kern w:val="36"/>
          <w:sz w:val="24"/>
          <w:szCs w:val="24"/>
        </w:rPr>
        <w:t>4</w:t>
      </w:r>
      <w:r w:rsidR="00D474F8">
        <w:rPr>
          <w:b/>
          <w:kern w:val="36"/>
          <w:sz w:val="24"/>
          <w:szCs w:val="24"/>
        </w:rPr>
        <w:t>-КР-17</w:t>
      </w:r>
    </w:p>
    <w:p w:rsidR="007556FF" w:rsidRPr="00C12FA4" w:rsidRDefault="00D474F8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«16</w:t>
      </w:r>
      <w:r w:rsidR="007556FF"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 xml:space="preserve">ноября </w:t>
      </w:r>
      <w:r w:rsidR="00A87504">
        <w:rPr>
          <w:b/>
          <w:kern w:val="36"/>
          <w:sz w:val="24"/>
          <w:szCs w:val="24"/>
        </w:rPr>
        <w:t>2017</w:t>
      </w:r>
      <w:r w:rsidR="007556FF"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6873C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6873CA" w:rsidRPr="006873CA">
        <w:rPr>
          <w:b/>
          <w:sz w:val="24"/>
          <w:szCs w:val="24"/>
        </w:rPr>
        <w:t>Договора</w:t>
      </w:r>
      <w:proofErr w:type="gramEnd"/>
      <w:r w:rsidR="006873CA" w:rsidRPr="006873CA">
        <w:rPr>
          <w:b/>
          <w:sz w:val="24"/>
          <w:szCs w:val="24"/>
        </w:rPr>
        <w:t xml:space="preserve"> на оказание услуг по ремонту автокранов и грузоподъемных механизмов для нужд ПАО «МРСК Центра» (филиала «Курскэнерго»)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7657E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5568D7" w:rsidRDefault="0063462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382A07">
        <w:rPr>
          <w:iCs/>
          <w:sz w:val="24"/>
          <w:szCs w:val="24"/>
        </w:rPr>
        <w:t xml:space="preserve"> </w:t>
      </w:r>
      <w:proofErr w:type="gramStart"/>
      <w:r w:rsidRPr="00382A07">
        <w:rPr>
          <w:iCs/>
          <w:sz w:val="24"/>
          <w:szCs w:val="24"/>
        </w:rPr>
        <w:t>РФ, 127018, г. Москва, ул. 2-я Ямская</w:t>
      </w:r>
      <w:r w:rsidRPr="005568D7">
        <w:rPr>
          <w:iCs/>
          <w:sz w:val="24"/>
          <w:szCs w:val="24"/>
        </w:rPr>
        <w:t xml:space="preserve">, 4, секретарь Закупочной комиссии – специалист 1-й категории отдела закупочной деятельности </w:t>
      </w:r>
      <w:proofErr w:type="spellStart"/>
      <w:r w:rsidRPr="005568D7">
        <w:rPr>
          <w:iCs/>
          <w:sz w:val="24"/>
          <w:szCs w:val="24"/>
        </w:rPr>
        <w:t>УЛиМТО</w:t>
      </w:r>
      <w:proofErr w:type="spellEnd"/>
      <w:r w:rsidRPr="005568D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5568D7">
        <w:rPr>
          <w:sz w:val="24"/>
          <w:szCs w:val="24"/>
        </w:rPr>
        <w:t xml:space="preserve">адрес электронной почты: </w:t>
      </w:r>
      <w:r w:rsidRPr="005568D7">
        <w:rPr>
          <w:iCs/>
          <w:sz w:val="24"/>
          <w:szCs w:val="24"/>
        </w:rPr>
        <w:t xml:space="preserve"> </w:t>
      </w:r>
      <w:hyperlink r:id="rId18" w:history="1">
        <w:proofErr w:type="gramEnd"/>
        <w:r w:rsidRPr="005568D7">
          <w:rPr>
            <w:rStyle w:val="a7"/>
            <w:sz w:val="24"/>
            <w:szCs w:val="24"/>
            <w:lang w:val="en-US"/>
          </w:rPr>
          <w:t>gorbylev</w:t>
        </w:r>
        <w:r w:rsidRPr="005568D7">
          <w:rPr>
            <w:rStyle w:val="a7"/>
            <w:sz w:val="24"/>
            <w:szCs w:val="24"/>
          </w:rPr>
          <w:t>.</w:t>
        </w:r>
        <w:r w:rsidRPr="005568D7">
          <w:rPr>
            <w:rStyle w:val="a7"/>
            <w:sz w:val="24"/>
            <w:szCs w:val="24"/>
            <w:lang w:val="en-US"/>
          </w:rPr>
          <w:t>av</w:t>
        </w:r>
        <w:r w:rsidRPr="005568D7">
          <w:rPr>
            <w:rStyle w:val="a7"/>
            <w:sz w:val="24"/>
            <w:szCs w:val="24"/>
          </w:rPr>
          <w:t>@mrsk-1.ru</w:t>
        </w:r>
        <w:proofErr w:type="gramStart"/>
      </w:hyperlink>
      <w:r w:rsidRPr="005568D7">
        <w:rPr>
          <w:iCs/>
          <w:sz w:val="24"/>
          <w:szCs w:val="24"/>
        </w:rPr>
        <w:t>, ответственное лицо –</w:t>
      </w:r>
      <w:r w:rsidRPr="005568D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proofErr w:type="gramEnd"/>
        <w:r w:rsidRPr="005568D7">
          <w:rPr>
            <w:rStyle w:val="a7"/>
            <w:sz w:val="24"/>
            <w:szCs w:val="24"/>
            <w:lang w:val="en-US"/>
          </w:rPr>
          <w:t>gorbylev</w:t>
        </w:r>
        <w:r w:rsidRPr="005568D7">
          <w:rPr>
            <w:rStyle w:val="a7"/>
            <w:sz w:val="24"/>
            <w:szCs w:val="24"/>
          </w:rPr>
          <w:t>.</w:t>
        </w:r>
        <w:r w:rsidRPr="005568D7">
          <w:rPr>
            <w:rStyle w:val="a7"/>
            <w:sz w:val="24"/>
            <w:szCs w:val="24"/>
            <w:lang w:val="en-US"/>
          </w:rPr>
          <w:t>av</w:t>
        </w:r>
        <w:r w:rsidRPr="005568D7">
          <w:rPr>
            <w:rStyle w:val="a7"/>
            <w:sz w:val="24"/>
            <w:szCs w:val="24"/>
          </w:rPr>
          <w:t>@mrsk-1.ru</w:t>
        </w:r>
        <w:proofErr w:type="gramStart"/>
      </w:hyperlink>
      <w:r w:rsidRPr="005568D7">
        <w:rPr>
          <w:sz w:val="24"/>
          <w:szCs w:val="24"/>
        </w:rPr>
        <w:t>)</w:t>
      </w:r>
      <w:r w:rsidR="000F1124" w:rsidRPr="005568D7">
        <w:rPr>
          <w:sz w:val="24"/>
          <w:szCs w:val="24"/>
        </w:rPr>
        <w:t>.</w:t>
      </w:r>
      <w:proofErr w:type="gramEnd"/>
      <w:r w:rsidR="00862664" w:rsidRPr="005568D7">
        <w:rPr>
          <w:sz w:val="24"/>
          <w:szCs w:val="24"/>
        </w:rPr>
        <w:t xml:space="preserve"> </w:t>
      </w:r>
      <w:proofErr w:type="gramStart"/>
      <w:r w:rsidR="004B5EB3" w:rsidRPr="005568D7">
        <w:rPr>
          <w:iCs/>
          <w:sz w:val="24"/>
          <w:szCs w:val="24"/>
        </w:rPr>
        <w:t>Извещени</w:t>
      </w:r>
      <w:r w:rsidR="00717F60" w:rsidRPr="005568D7">
        <w:rPr>
          <w:iCs/>
          <w:sz w:val="24"/>
          <w:szCs w:val="24"/>
        </w:rPr>
        <w:t>ем</w:t>
      </w:r>
      <w:r w:rsidR="00717F60" w:rsidRPr="005568D7">
        <w:rPr>
          <w:sz w:val="24"/>
          <w:szCs w:val="24"/>
        </w:rPr>
        <w:t xml:space="preserve"> о проведении открытого </w:t>
      </w:r>
      <w:r w:rsidR="00717F60" w:rsidRPr="005568D7">
        <w:rPr>
          <w:iCs/>
          <w:sz w:val="24"/>
          <w:szCs w:val="24"/>
        </w:rPr>
        <w:t>запроса предложений</w:t>
      </w:r>
      <w:r w:rsidR="00717F60" w:rsidRPr="005568D7">
        <w:rPr>
          <w:sz w:val="24"/>
          <w:szCs w:val="24"/>
        </w:rPr>
        <w:t xml:space="preserve">, опубликованным </w:t>
      </w:r>
      <w:r w:rsidR="00717F60" w:rsidRPr="005568D7">
        <w:rPr>
          <w:b/>
          <w:sz w:val="24"/>
          <w:szCs w:val="24"/>
        </w:rPr>
        <w:t>«</w:t>
      </w:r>
      <w:r w:rsidRPr="005568D7">
        <w:rPr>
          <w:b/>
          <w:sz w:val="24"/>
          <w:szCs w:val="24"/>
        </w:rPr>
        <w:t>2</w:t>
      </w:r>
      <w:r w:rsidR="00AD382C">
        <w:rPr>
          <w:b/>
          <w:sz w:val="24"/>
          <w:szCs w:val="24"/>
        </w:rPr>
        <w:t>3</w:t>
      </w:r>
      <w:r w:rsidR="00717F60" w:rsidRPr="005568D7">
        <w:rPr>
          <w:b/>
          <w:sz w:val="24"/>
          <w:szCs w:val="24"/>
        </w:rPr>
        <w:t xml:space="preserve">» </w:t>
      </w:r>
      <w:r w:rsidRPr="005568D7">
        <w:rPr>
          <w:b/>
          <w:sz w:val="24"/>
          <w:szCs w:val="24"/>
        </w:rPr>
        <w:t xml:space="preserve">ноября </w:t>
      </w:r>
      <w:r w:rsidR="00A87504" w:rsidRPr="005568D7">
        <w:rPr>
          <w:b/>
          <w:sz w:val="24"/>
          <w:szCs w:val="24"/>
        </w:rPr>
        <w:t>2017</w:t>
      </w:r>
      <w:r w:rsidR="00717F60" w:rsidRPr="005568D7">
        <w:rPr>
          <w:b/>
          <w:sz w:val="24"/>
          <w:szCs w:val="24"/>
        </w:rPr>
        <w:t xml:space="preserve"> г.</w:t>
      </w:r>
      <w:r w:rsidR="00717F60" w:rsidRPr="005568D7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5568D7">
          <w:rPr>
            <w:rStyle w:val="a7"/>
            <w:sz w:val="24"/>
            <w:szCs w:val="24"/>
          </w:rPr>
          <w:t>www.zakupki.</w:t>
        </w:r>
        <w:r w:rsidR="00345CCA" w:rsidRPr="005568D7">
          <w:rPr>
            <w:rStyle w:val="a7"/>
            <w:sz w:val="24"/>
            <w:szCs w:val="24"/>
            <w:lang w:val="en-US"/>
          </w:rPr>
          <w:t>gov</w:t>
        </w:r>
        <w:r w:rsidR="00345CCA" w:rsidRPr="005568D7">
          <w:rPr>
            <w:rStyle w:val="a7"/>
            <w:sz w:val="24"/>
            <w:szCs w:val="24"/>
          </w:rPr>
          <w:t>.ru</w:t>
        </w:r>
      </w:hyperlink>
      <w:r w:rsidR="00717F60" w:rsidRPr="005568D7">
        <w:rPr>
          <w:sz w:val="24"/>
          <w:szCs w:val="24"/>
        </w:rPr>
        <w:t>),</w:t>
      </w:r>
      <w:r w:rsidR="009D7F01" w:rsidRPr="005568D7">
        <w:rPr>
          <w:iCs/>
          <w:sz w:val="24"/>
          <w:szCs w:val="24"/>
        </w:rPr>
        <w:t xml:space="preserve"> </w:t>
      </w:r>
      <w:r w:rsidR="009D7F01" w:rsidRPr="005568D7">
        <w:rPr>
          <w:sz w:val="24"/>
          <w:szCs w:val="24"/>
        </w:rPr>
        <w:t xml:space="preserve">на сайте </w:t>
      </w:r>
      <w:r w:rsidR="007556FF" w:rsidRPr="005568D7">
        <w:rPr>
          <w:iCs/>
          <w:sz w:val="24"/>
          <w:szCs w:val="24"/>
        </w:rPr>
        <w:t>ПАО «МРСК Центра»</w:t>
      </w:r>
      <w:r w:rsidR="009D7F01" w:rsidRPr="005568D7">
        <w:rPr>
          <w:sz w:val="24"/>
          <w:szCs w:val="24"/>
        </w:rPr>
        <w:t xml:space="preserve"> (</w:t>
      </w:r>
      <w:hyperlink r:id="rId21" w:history="1">
        <w:proofErr w:type="gramEnd"/>
        <w:r w:rsidR="007556FF" w:rsidRPr="005568D7">
          <w:rPr>
            <w:rStyle w:val="a7"/>
            <w:sz w:val="24"/>
            <w:szCs w:val="24"/>
          </w:rPr>
          <w:t>www.mrsk-1.ru</w:t>
        </w:r>
        <w:proofErr w:type="gramStart"/>
      </w:hyperlink>
      <w:r w:rsidR="00862664" w:rsidRPr="005568D7">
        <w:rPr>
          <w:sz w:val="24"/>
          <w:szCs w:val="24"/>
        </w:rPr>
        <w:t>)</w:t>
      </w:r>
      <w:r w:rsidR="00702B2C" w:rsidRPr="005568D7">
        <w:rPr>
          <w:sz w:val="24"/>
          <w:szCs w:val="24"/>
        </w:rPr>
        <w:t xml:space="preserve">, </w:t>
      </w:r>
      <w:r w:rsidR="00151BF0" w:rsidRPr="00151BF0">
        <w:rPr>
          <w:sz w:val="24"/>
          <w:szCs w:val="24"/>
        </w:rPr>
        <w:t xml:space="preserve">на сайте ЭТП, указанном в п. </w:t>
      </w:r>
      <w:r w:rsidR="00151BF0" w:rsidRPr="00151BF0">
        <w:rPr>
          <w:sz w:val="24"/>
          <w:szCs w:val="24"/>
        </w:rPr>
        <w:fldChar w:fldCharType="begin"/>
      </w:r>
      <w:r w:rsidR="00151BF0" w:rsidRPr="00151BF0">
        <w:rPr>
          <w:sz w:val="24"/>
          <w:szCs w:val="24"/>
        </w:rPr>
        <w:instrText xml:space="preserve"> REF _Ref440269836 \r \h  \* MERGEFORMAT </w:instrText>
      </w:r>
      <w:r w:rsidR="00151BF0" w:rsidRPr="00151BF0">
        <w:rPr>
          <w:sz w:val="24"/>
          <w:szCs w:val="24"/>
        </w:rPr>
      </w:r>
      <w:r w:rsidR="00151BF0" w:rsidRPr="00151BF0">
        <w:rPr>
          <w:sz w:val="24"/>
          <w:szCs w:val="24"/>
        </w:rPr>
        <w:fldChar w:fldCharType="separate"/>
      </w:r>
      <w:r w:rsidR="00151BF0" w:rsidRPr="00151BF0">
        <w:rPr>
          <w:sz w:val="24"/>
          <w:szCs w:val="24"/>
        </w:rPr>
        <w:t>1.1.2</w:t>
      </w:r>
      <w:r w:rsidR="00151BF0" w:rsidRPr="00151BF0">
        <w:rPr>
          <w:sz w:val="24"/>
          <w:szCs w:val="24"/>
        </w:rPr>
        <w:fldChar w:fldCharType="end"/>
      </w:r>
      <w:r w:rsidR="00151BF0" w:rsidRPr="00151BF0">
        <w:rPr>
          <w:sz w:val="24"/>
          <w:szCs w:val="24"/>
        </w:rPr>
        <w:t xml:space="preserve"> настоящей Документации, пригласило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151BF0" w:rsidRPr="00151BF0">
        <w:rPr>
          <w:sz w:val="24"/>
          <w:szCs w:val="24"/>
        </w:rPr>
        <w:t xml:space="preserve"> </w:t>
      </w:r>
      <w:proofErr w:type="gramStart"/>
      <w:r w:rsidR="00151BF0" w:rsidRPr="00151BF0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</w:t>
      </w:r>
      <w:r w:rsidR="004B5EB3" w:rsidRPr="005568D7">
        <w:rPr>
          <w:sz w:val="24"/>
          <w:szCs w:val="24"/>
        </w:rPr>
        <w:t xml:space="preserve"> О</w:t>
      </w:r>
      <w:r w:rsidR="00717F60" w:rsidRPr="005568D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5568D7">
        <w:rPr>
          <w:sz w:val="24"/>
          <w:szCs w:val="24"/>
        </w:rPr>
        <w:t xml:space="preserve">на право заключения </w:t>
      </w:r>
      <w:r w:rsidR="00185F52" w:rsidRPr="00185F52">
        <w:rPr>
          <w:sz w:val="24"/>
          <w:szCs w:val="24"/>
        </w:rPr>
        <w:t>Договора на оказание услуг</w:t>
      </w:r>
      <w:proofErr w:type="gramEnd"/>
      <w:r w:rsidR="00185F52" w:rsidRPr="00185F52">
        <w:rPr>
          <w:sz w:val="24"/>
          <w:szCs w:val="24"/>
        </w:rPr>
        <w:t xml:space="preserve"> по ремонту автокранов и грузоподъемных механизмов для нужд ПАО «МРСК Центра» (филиала «Курскэнерго»)</w:t>
      </w:r>
      <w:r w:rsidR="00862664" w:rsidRPr="005568D7">
        <w:rPr>
          <w:sz w:val="24"/>
          <w:szCs w:val="24"/>
        </w:rPr>
        <w:t xml:space="preserve">, расположенного по адресу: </w:t>
      </w:r>
      <w:proofErr w:type="gramStart"/>
      <w:r w:rsidR="00862664" w:rsidRPr="005568D7">
        <w:rPr>
          <w:sz w:val="24"/>
          <w:szCs w:val="24"/>
        </w:rPr>
        <w:t>РФ, 305029, г. Курск, ул. К. Маркса, 27)</w:t>
      </w:r>
      <w:r w:rsidR="00717F60" w:rsidRPr="005568D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5568D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5568D7">
        <w:rPr>
          <w:sz w:val="24"/>
          <w:szCs w:val="24"/>
        </w:rPr>
        <w:t xml:space="preserve">Настоящий </w:t>
      </w:r>
      <w:r w:rsidR="004B5EB3" w:rsidRPr="005568D7">
        <w:rPr>
          <w:sz w:val="24"/>
          <w:szCs w:val="24"/>
        </w:rPr>
        <w:t>З</w:t>
      </w:r>
      <w:r w:rsidRPr="005568D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568D7">
        <w:rPr>
          <w:sz w:val="24"/>
          <w:szCs w:val="24"/>
        </w:rPr>
        <w:t>электронной торговой площадк</w:t>
      </w:r>
      <w:r w:rsidR="00414AB1" w:rsidRPr="005568D7">
        <w:rPr>
          <w:sz w:val="24"/>
          <w:szCs w:val="24"/>
        </w:rPr>
        <w:t>и</w:t>
      </w:r>
      <w:r w:rsidR="00702B2C" w:rsidRPr="005568D7">
        <w:rPr>
          <w:sz w:val="24"/>
          <w:szCs w:val="24"/>
        </w:rPr>
        <w:t xml:space="preserve"> </w:t>
      </w:r>
      <w:r w:rsidR="000D70B6" w:rsidRPr="005568D7">
        <w:rPr>
          <w:sz w:val="24"/>
          <w:szCs w:val="24"/>
        </w:rPr>
        <w:t>П</w:t>
      </w:r>
      <w:r w:rsidR="00702B2C" w:rsidRPr="005568D7">
        <w:rPr>
          <w:sz w:val="24"/>
          <w:szCs w:val="24"/>
        </w:rPr>
        <w:t>АО «</w:t>
      </w:r>
      <w:proofErr w:type="spellStart"/>
      <w:r w:rsidR="00702B2C" w:rsidRPr="005568D7">
        <w:rPr>
          <w:sz w:val="24"/>
          <w:szCs w:val="24"/>
        </w:rPr>
        <w:t>Россети</w:t>
      </w:r>
      <w:proofErr w:type="spellEnd"/>
      <w:r w:rsidR="00702B2C" w:rsidRPr="005568D7">
        <w:rPr>
          <w:sz w:val="24"/>
          <w:szCs w:val="24"/>
        </w:rPr>
        <w:t xml:space="preserve">» </w:t>
      </w:r>
      <w:hyperlink r:id="rId22" w:history="1">
        <w:r w:rsidR="00702B2C" w:rsidRPr="005568D7">
          <w:rPr>
            <w:rStyle w:val="a7"/>
            <w:sz w:val="24"/>
            <w:szCs w:val="24"/>
          </w:rPr>
          <w:t>www.b2b-mrsk.ru</w:t>
        </w:r>
      </w:hyperlink>
      <w:r w:rsidR="00702B2C" w:rsidRPr="005568D7">
        <w:rPr>
          <w:sz w:val="24"/>
          <w:szCs w:val="24"/>
        </w:rPr>
        <w:t xml:space="preserve"> (далее — ЭТП)</w:t>
      </w:r>
      <w:r w:rsidR="005B75A6" w:rsidRPr="005568D7">
        <w:rPr>
          <w:sz w:val="24"/>
          <w:szCs w:val="24"/>
        </w:rPr>
        <w:t>.</w:t>
      </w:r>
      <w:bookmarkEnd w:id="14"/>
    </w:p>
    <w:p w:rsidR="00717F60" w:rsidRPr="005568D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568D7">
        <w:rPr>
          <w:sz w:val="24"/>
          <w:szCs w:val="24"/>
        </w:rPr>
        <w:t>Заказчик</w:t>
      </w:r>
      <w:r w:rsidR="00702B2C" w:rsidRPr="005568D7">
        <w:rPr>
          <w:sz w:val="24"/>
          <w:szCs w:val="24"/>
        </w:rPr>
        <w:t xml:space="preserve">: </w:t>
      </w:r>
      <w:r w:rsidRPr="005568D7">
        <w:rPr>
          <w:sz w:val="24"/>
          <w:szCs w:val="24"/>
        </w:rPr>
        <w:t xml:space="preserve"> </w:t>
      </w:r>
      <w:r w:rsidR="00702B2C" w:rsidRPr="005568D7">
        <w:rPr>
          <w:iCs/>
          <w:sz w:val="24"/>
          <w:szCs w:val="24"/>
        </w:rPr>
        <w:t>ПАО «МРСК Центра».</w:t>
      </w:r>
      <w:r w:rsidRPr="005568D7">
        <w:rPr>
          <w:rStyle w:val="aa"/>
          <w:sz w:val="24"/>
          <w:szCs w:val="24"/>
        </w:rPr>
        <w:t xml:space="preserve"> </w:t>
      </w:r>
      <w:bookmarkEnd w:id="15"/>
    </w:p>
    <w:p w:rsidR="008C4223" w:rsidRPr="005568D7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568D7">
        <w:rPr>
          <w:sz w:val="24"/>
          <w:szCs w:val="24"/>
        </w:rPr>
        <w:t>Предмет З</w:t>
      </w:r>
      <w:r w:rsidR="00717F60" w:rsidRPr="005568D7">
        <w:rPr>
          <w:sz w:val="24"/>
          <w:szCs w:val="24"/>
        </w:rPr>
        <w:t>апроса предложений</w:t>
      </w:r>
      <w:r w:rsidR="00702B2C" w:rsidRPr="005568D7">
        <w:rPr>
          <w:sz w:val="24"/>
          <w:szCs w:val="24"/>
        </w:rPr>
        <w:t>:</w:t>
      </w:r>
      <w:bookmarkEnd w:id="16"/>
    </w:p>
    <w:p w:rsidR="00A40714" w:rsidRPr="005568D7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568D7">
        <w:rPr>
          <w:b/>
          <w:sz w:val="24"/>
          <w:szCs w:val="24"/>
          <w:u w:val="single"/>
        </w:rPr>
        <w:t>Лот №1:</w:t>
      </w:r>
      <w:r w:rsidR="00717F60" w:rsidRPr="005568D7">
        <w:rPr>
          <w:sz w:val="24"/>
          <w:szCs w:val="24"/>
        </w:rPr>
        <w:t xml:space="preserve"> право заключения </w:t>
      </w:r>
      <w:bookmarkEnd w:id="17"/>
      <w:r w:rsidR="003D6523" w:rsidRPr="00185F52">
        <w:rPr>
          <w:sz w:val="24"/>
          <w:szCs w:val="24"/>
        </w:rPr>
        <w:t>Договора на оказание услуг по ремонту автокранов и грузоподъемных механизмов для нужд ПАО «МРСК Центра» (филиала «Курскэнерго»)</w:t>
      </w:r>
      <w:r w:rsidR="00702B2C" w:rsidRPr="005568D7">
        <w:rPr>
          <w:sz w:val="24"/>
          <w:szCs w:val="24"/>
        </w:rPr>
        <w:t>.</w:t>
      </w:r>
    </w:p>
    <w:p w:rsidR="008C4223" w:rsidRPr="005568D7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568D7">
        <w:rPr>
          <w:sz w:val="24"/>
          <w:szCs w:val="24"/>
        </w:rPr>
        <w:t xml:space="preserve">Количество лотов: </w:t>
      </w:r>
      <w:r w:rsidRPr="005568D7">
        <w:rPr>
          <w:b/>
          <w:sz w:val="24"/>
          <w:szCs w:val="24"/>
        </w:rPr>
        <w:t>1 (один)</w:t>
      </w:r>
      <w:r w:rsidRPr="005568D7">
        <w:rPr>
          <w:sz w:val="24"/>
          <w:szCs w:val="24"/>
        </w:rPr>
        <w:t>.</w:t>
      </w:r>
    </w:p>
    <w:bookmarkEnd w:id="18"/>
    <w:p w:rsidR="00804801" w:rsidRPr="005568D7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568D7">
        <w:rPr>
          <w:sz w:val="24"/>
          <w:szCs w:val="24"/>
        </w:rPr>
        <w:t xml:space="preserve">Частичное </w:t>
      </w:r>
      <w:r w:rsidR="00366652" w:rsidRPr="005568D7">
        <w:rPr>
          <w:sz w:val="24"/>
          <w:szCs w:val="24"/>
        </w:rPr>
        <w:t xml:space="preserve">оказание </w:t>
      </w:r>
      <w:r w:rsidR="00AD3EBC" w:rsidRPr="005568D7">
        <w:rPr>
          <w:sz w:val="24"/>
          <w:szCs w:val="24"/>
        </w:rPr>
        <w:t>услуг</w:t>
      </w:r>
      <w:r w:rsidRPr="005568D7">
        <w:rPr>
          <w:sz w:val="24"/>
          <w:szCs w:val="24"/>
        </w:rPr>
        <w:t xml:space="preserve"> не допускается.</w:t>
      </w:r>
    </w:p>
    <w:p w:rsidR="00717F60" w:rsidRPr="005568D7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5568D7">
        <w:rPr>
          <w:sz w:val="24"/>
          <w:szCs w:val="24"/>
        </w:rPr>
        <w:t>Сроки</w:t>
      </w:r>
      <w:r w:rsidR="00717F60" w:rsidRPr="005568D7">
        <w:rPr>
          <w:sz w:val="24"/>
          <w:szCs w:val="24"/>
        </w:rPr>
        <w:t xml:space="preserve"> </w:t>
      </w:r>
      <w:r w:rsidR="00366652" w:rsidRPr="005568D7">
        <w:rPr>
          <w:sz w:val="24"/>
          <w:szCs w:val="24"/>
        </w:rPr>
        <w:t>оказания услуг</w:t>
      </w:r>
      <w:r w:rsidR="00717F60" w:rsidRPr="005568D7">
        <w:rPr>
          <w:sz w:val="24"/>
          <w:szCs w:val="24"/>
        </w:rPr>
        <w:t xml:space="preserve">: </w:t>
      </w:r>
      <w:r w:rsidR="00571716" w:rsidRPr="005568D7">
        <w:rPr>
          <w:sz w:val="24"/>
          <w:szCs w:val="24"/>
          <w:lang w:val="x-none"/>
        </w:rPr>
        <w:t>р</w:t>
      </w:r>
      <w:r w:rsidR="00571716" w:rsidRPr="005568D7">
        <w:rPr>
          <w:sz w:val="24"/>
          <w:szCs w:val="24"/>
        </w:rPr>
        <w:t xml:space="preserve">емонты производятся в течение 2018 года </w:t>
      </w:r>
      <w:proofErr w:type="gramStart"/>
      <w:r w:rsidR="00571716" w:rsidRPr="005568D7">
        <w:rPr>
          <w:sz w:val="24"/>
          <w:szCs w:val="24"/>
        </w:rPr>
        <w:t>согласно заявок</w:t>
      </w:r>
      <w:proofErr w:type="gramEnd"/>
      <w:r w:rsidR="00571716" w:rsidRPr="005568D7">
        <w:rPr>
          <w:sz w:val="24"/>
          <w:szCs w:val="24"/>
        </w:rPr>
        <w:t xml:space="preserve">, представленных сотрудниками участков </w:t>
      </w:r>
      <w:proofErr w:type="spellStart"/>
      <w:r w:rsidR="00571716" w:rsidRPr="005568D7">
        <w:rPr>
          <w:sz w:val="24"/>
          <w:szCs w:val="24"/>
        </w:rPr>
        <w:t>СМиТ</w:t>
      </w:r>
      <w:proofErr w:type="spellEnd"/>
      <w:r w:rsidR="00571716" w:rsidRPr="005568D7">
        <w:rPr>
          <w:sz w:val="24"/>
          <w:szCs w:val="24"/>
        </w:rPr>
        <w:t xml:space="preserve"> филиала ПАО «МРСК Центра» - «Курскэнерго». Сроки ремонта отдельного автомобиля или агрегата согласовываются с представителями участков </w:t>
      </w:r>
      <w:proofErr w:type="spellStart"/>
      <w:r w:rsidR="00571716" w:rsidRPr="005568D7">
        <w:rPr>
          <w:sz w:val="24"/>
          <w:szCs w:val="24"/>
        </w:rPr>
        <w:t>СМиТ</w:t>
      </w:r>
      <w:proofErr w:type="spellEnd"/>
      <w:r w:rsidR="00571716" w:rsidRPr="005568D7">
        <w:rPr>
          <w:sz w:val="24"/>
          <w:szCs w:val="24"/>
        </w:rPr>
        <w:t xml:space="preserve"> филиала ПАО «МРСК Центра» - «Курскэнерго» и не должны превышать 20 дней с момента принятия в ремонт</w:t>
      </w:r>
      <w:r w:rsidR="00717F60" w:rsidRPr="005568D7">
        <w:rPr>
          <w:sz w:val="24"/>
          <w:szCs w:val="24"/>
        </w:rPr>
        <w:t>.</w:t>
      </w:r>
      <w:bookmarkEnd w:id="19"/>
    </w:p>
    <w:p w:rsidR="008D2928" w:rsidRPr="005568D7" w:rsidRDefault="000F67CA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5568D7">
        <w:rPr>
          <w:sz w:val="24"/>
          <w:szCs w:val="24"/>
        </w:rPr>
        <w:t>Оказание услуг Участником будет осуществляться на своих площадях и своем оборудование</w:t>
      </w:r>
      <w:r w:rsidR="00366652" w:rsidRPr="005568D7">
        <w:rPr>
          <w:sz w:val="24"/>
          <w:szCs w:val="24"/>
        </w:rPr>
        <w:t>.</w:t>
      </w:r>
      <w:bookmarkEnd w:id="20"/>
    </w:p>
    <w:p w:rsidR="00717F60" w:rsidRPr="00716F47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5568D7">
        <w:rPr>
          <w:iCs/>
          <w:sz w:val="24"/>
          <w:szCs w:val="24"/>
        </w:rPr>
        <w:t xml:space="preserve">Форма и порядок оплаты: </w:t>
      </w:r>
      <w:r w:rsidR="00366652" w:rsidRPr="005568D7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E65420">
        <w:rPr>
          <w:iCs/>
          <w:sz w:val="24"/>
          <w:szCs w:val="24"/>
        </w:rPr>
        <w:t>календарных</w:t>
      </w:r>
      <w:r w:rsidR="00366652" w:rsidRPr="005568D7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5568D7">
        <w:rPr>
          <w:iCs/>
          <w:sz w:val="24"/>
          <w:szCs w:val="24"/>
        </w:rPr>
        <w:t>.</w:t>
      </w:r>
      <w:bookmarkEnd w:id="21"/>
      <w:r w:rsidR="001245FA" w:rsidRPr="005568D7">
        <w:rPr>
          <w:iCs/>
          <w:sz w:val="24"/>
          <w:szCs w:val="24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</w:t>
      </w:r>
      <w:r w:rsidRPr="00E71A48">
        <w:rPr>
          <w:iCs/>
          <w:sz w:val="24"/>
          <w:szCs w:val="24"/>
        </w:rPr>
        <w:lastRenderedPageBreak/>
        <w:t xml:space="preserve">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920DB">
        <w:fldChar w:fldCharType="begin"/>
      </w:r>
      <w:r w:rsidR="004920DB">
        <w:instrText xml:space="preserve"> REF _Ref305973574 \r \h  \* MERGEFORMAT </w:instrText>
      </w:r>
      <w:r w:rsidR="004920DB">
        <w:fldChar w:fldCharType="separate"/>
      </w:r>
      <w:r w:rsidR="00DA443D">
        <w:t>2</w:t>
      </w:r>
      <w:r w:rsidR="004920D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_Ref440270637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1.1.5</w:t>
      </w:r>
      <w:r w:rsidR="004920DB">
        <w:fldChar w:fldCharType="end"/>
      </w:r>
      <w:r w:rsidRPr="00366652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_Ref440270663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1.1.7</w:t>
      </w:r>
      <w:r w:rsidR="004920DB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_Ref440270637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1.1.5</w:t>
      </w:r>
      <w:r w:rsidR="004920DB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_Ref440270663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1.1.7</w:t>
      </w:r>
      <w:r w:rsidR="004920DB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_Ref440270637 \r \h  \* MERGEFORMAT </w:instrText>
      </w:r>
      <w:r w:rsidR="004920DB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4920DB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_Ref440270663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1.1.7</w:t>
      </w:r>
      <w:r w:rsidR="004920DB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_Ref305973033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3.2</w:t>
      </w:r>
      <w:r w:rsidR="004920D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920DB">
        <w:fldChar w:fldCharType="begin"/>
      </w:r>
      <w:r w:rsidR="004920DB">
        <w:instrText xml:space="preserve"> REF _Ref191386109 \n \h  \* MERGEFORMAT </w:instrText>
      </w:r>
      <w:r w:rsidR="004920DB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4920DB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920DB">
        <w:fldChar w:fldCharType="begin"/>
      </w:r>
      <w:r w:rsidR="004920DB">
        <w:instrText xml:space="preserve"> REF _Ref191386164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4920D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920DB">
        <w:fldChar w:fldCharType="begin"/>
      </w:r>
      <w:r w:rsidR="004920DB">
        <w:instrText xml:space="preserve"> REF _Ref306978606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4920D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_Ref306114966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3.3.11</w:t>
      </w:r>
      <w:r w:rsidR="004920D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920DB">
        <w:fldChar w:fldCharType="begin"/>
      </w:r>
      <w:r w:rsidR="004920DB">
        <w:instrText xml:space="preserve"> REF _Ref305973147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3.3</w:t>
      </w:r>
      <w:r w:rsidR="004920D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5.1</w:t>
      </w:r>
      <w:r w:rsidR="004920D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920DB">
        <w:fldChar w:fldCharType="begin"/>
      </w:r>
      <w:r w:rsidR="004920DB">
        <w:instrText xml:space="preserve"> REF _Ref440284918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5.2</w:t>
      </w:r>
      <w:r w:rsidR="004920DB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_Ref440537086 \r \h  \* MERGEFORMAT </w:instrText>
      </w:r>
      <w:r w:rsidR="004920DB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4920DB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920DB">
        <w:fldChar w:fldCharType="begin"/>
      </w:r>
      <w:r w:rsidR="004920DB">
        <w:instrText xml:space="preserve"> REF _Ref440284947 \r \h  \* MERGEFORMAT </w:instrText>
      </w:r>
      <w:r w:rsidR="004920DB">
        <w:fldChar w:fldCharType="separate"/>
      </w:r>
      <w:r w:rsidR="00DA443D" w:rsidRPr="00DA443D">
        <w:rPr>
          <w:b w:val="0"/>
          <w:szCs w:val="24"/>
        </w:rPr>
        <w:t>5.4</w:t>
      </w:r>
      <w:r w:rsidR="004920DB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</w:t>
      </w:r>
      <w:r w:rsidRPr="002D4BC6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920DB">
        <w:fldChar w:fldCharType="begin"/>
      </w:r>
      <w:r w:rsidR="004920DB">
        <w:instrText xml:space="preserve"> REF _Ref305973033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4920D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920DB">
        <w:fldChar w:fldCharType="begin"/>
      </w:r>
      <w:r w:rsidR="004920DB">
        <w:instrText xml:space="preserve"> REF _Ref305973147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4920DB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4920DB">
        <w:fldChar w:fldCharType="begin"/>
      </w:r>
      <w:r w:rsidR="004920DB">
        <w:instrText xml:space="preserve"> REF _Ref305973214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4920D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_Ref303683883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920DB">
        <w:fldChar w:fldCharType="begin"/>
      </w:r>
      <w:r w:rsidR="004920DB">
        <w:instrText xml:space="preserve"> REF _Ref303250967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4920DB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920DB">
        <w:fldChar w:fldCharType="begin"/>
      </w:r>
      <w:r w:rsidR="004920DB">
        <w:instrText xml:space="preserve"> REF _Ref306140410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4920D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920DB">
        <w:fldChar w:fldCharType="begin"/>
      </w:r>
      <w:r w:rsidR="004920DB">
        <w:instrText xml:space="preserve"> REF _Ref306140451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4920D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920DB">
        <w:fldChar w:fldCharType="begin"/>
      </w:r>
      <w:r w:rsidR="004920DB">
        <w:instrText xml:space="preserve"> REF _Ref302563524 \n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1.1.1</w:t>
      </w:r>
      <w:r w:rsidR="004920D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_Ref440361610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4920DB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4920D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920DB">
        <w:fldChar w:fldCharType="begin"/>
      </w:r>
      <w:r w:rsidR="004920DB">
        <w:instrText xml:space="preserve"> REF _Ref440271964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5.1.3</w:t>
      </w:r>
      <w:r w:rsidR="004920DB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_Ref440279062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б)</w:t>
      </w:r>
      <w:r w:rsidR="004920DB">
        <w:fldChar w:fldCharType="end"/>
      </w:r>
      <w:r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_Ref440537086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4920DB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920DB">
        <w:fldChar w:fldCharType="begin"/>
      </w:r>
      <w:r w:rsidR="004920DB">
        <w:instrText xml:space="preserve"> REF _Ref440274913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4920D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920DB">
        <w:fldChar w:fldCharType="begin"/>
      </w:r>
      <w:r w:rsidR="004920DB">
        <w:instrText xml:space="preserve"> REF _Ref440274902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4920DB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920DB">
        <w:fldChar w:fldCharType="begin"/>
      </w:r>
      <w:r w:rsidR="004920DB">
        <w:instrText xml:space="preserve"> REF _Ref306005578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4920DB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_Ref440279062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б)</w:t>
      </w:r>
      <w:r w:rsidR="004920DB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_Ref440371812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м)</w:t>
      </w:r>
      <w:r w:rsidR="004920DB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_Ref306005578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920DB">
        <w:fldChar w:fldCharType="begin"/>
      </w:r>
      <w:r w:rsidR="004920DB">
        <w:instrText xml:space="preserve"> REF _Ref306143446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4920DB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920DB">
        <w:fldChar w:fldCharType="begin"/>
      </w:r>
      <w:r w:rsidR="004920DB">
        <w:instrText xml:space="preserve"> REF _Ref465847423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4920DB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920DB">
        <w:fldChar w:fldCharType="begin"/>
      </w:r>
      <w:r w:rsidR="004920DB">
        <w:instrText xml:space="preserve"> REF _Ref442263553 \r \h  \* MERGEFORMAT </w:instrText>
      </w:r>
      <w:r w:rsidR="004920DB">
        <w:fldChar w:fldCharType="separate"/>
      </w:r>
      <w:r w:rsidR="00DA443D" w:rsidRPr="00DA443D">
        <w:rPr>
          <w:szCs w:val="24"/>
        </w:rPr>
        <w:t>3.3.14.4</w:t>
      </w:r>
      <w:r w:rsidR="004920DB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4920DB">
        <w:fldChar w:fldCharType="begin"/>
      </w:r>
      <w:r w:rsidR="004920DB">
        <w:instrText xml:space="preserve"> REF _Ref440270602 \r \h  \* MERGEFORMAT </w:instrText>
      </w:r>
      <w:r w:rsidR="004920DB">
        <w:fldChar w:fldCharType="separate"/>
      </w:r>
      <w:r w:rsidR="00DA443D">
        <w:t>5</w:t>
      </w:r>
      <w:r w:rsidR="004920DB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920DB">
        <w:fldChar w:fldCharType="begin"/>
      </w:r>
      <w:r w:rsidR="004920DB">
        <w:instrText xml:space="preserve"> REF _Ref191386419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4920DB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_Ref440361959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4920DB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4920DB">
        <w:fldChar w:fldCharType="begin"/>
      </w:r>
      <w:r w:rsidR="004920DB">
        <w:instrText xml:space="preserve"> REF _Ref440271036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4920DB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920DB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4920DB">
        <w:fldChar w:fldCharType="begin"/>
      </w:r>
      <w:r w:rsidR="004920DB">
        <w:instrText xml:space="preserve"> REF _Ref55336310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4920DB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280464" w:rsidRPr="00C46398" w:rsidRDefault="00C46398" w:rsidP="00113D6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C46398">
        <w:rPr>
          <w:b/>
          <w:sz w:val="24"/>
          <w:szCs w:val="24"/>
        </w:rPr>
        <w:t xml:space="preserve">2 600 000 </w:t>
      </w:r>
      <w:r w:rsidRPr="00C46398">
        <w:rPr>
          <w:sz w:val="24"/>
          <w:szCs w:val="24"/>
        </w:rPr>
        <w:t xml:space="preserve">(два миллиона шестьсот тысяч) рублей 00 копеек РФ, без учета НДС; НДС составляет </w:t>
      </w:r>
      <w:r w:rsidRPr="00C46398">
        <w:rPr>
          <w:b/>
          <w:sz w:val="24"/>
          <w:szCs w:val="24"/>
        </w:rPr>
        <w:t xml:space="preserve">468 000 </w:t>
      </w:r>
      <w:r w:rsidRPr="00C46398">
        <w:rPr>
          <w:sz w:val="24"/>
          <w:szCs w:val="24"/>
        </w:rPr>
        <w:t xml:space="preserve">(четыреста шестьдесят восемь тысяч) рублей 00 копеек РФ; </w:t>
      </w:r>
      <w:r w:rsidRPr="00C46398">
        <w:rPr>
          <w:b/>
          <w:sz w:val="24"/>
          <w:szCs w:val="24"/>
        </w:rPr>
        <w:t xml:space="preserve">3 068 000 </w:t>
      </w:r>
      <w:r w:rsidRPr="00C46398">
        <w:rPr>
          <w:sz w:val="24"/>
          <w:szCs w:val="24"/>
        </w:rPr>
        <w:t>(три миллиона шестьдесят восемь тысяч) рублей 00 копеек РФ, с учетом НДС</w:t>
      </w:r>
      <w:r w:rsidR="00113D6E" w:rsidRPr="00C46398">
        <w:rPr>
          <w:sz w:val="24"/>
          <w:szCs w:val="24"/>
        </w:rPr>
        <w:t>.</w:t>
      </w:r>
    </w:p>
    <w:p w:rsidR="004F657D" w:rsidRPr="00AA6790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A6790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AA6790">
        <w:rPr>
          <w:sz w:val="24"/>
          <w:szCs w:val="24"/>
        </w:rPr>
        <w:t>Договора (Лота)</w:t>
      </w:r>
      <w:r w:rsidR="00BE0319" w:rsidRPr="00AA6790">
        <w:rPr>
          <w:sz w:val="24"/>
          <w:szCs w:val="24"/>
        </w:rPr>
        <w:t xml:space="preserve"> </w:t>
      </w:r>
      <w:r w:rsidR="00AA6790" w:rsidRPr="00AA6790">
        <w:rPr>
          <w:sz w:val="24"/>
          <w:szCs w:val="24"/>
        </w:rPr>
        <w:t>и/</w:t>
      </w:r>
      <w:r w:rsidR="00BE0319" w:rsidRPr="00AA6790">
        <w:rPr>
          <w:sz w:val="24"/>
          <w:szCs w:val="24"/>
        </w:rPr>
        <w:t xml:space="preserve">или </w:t>
      </w:r>
      <w:r w:rsidR="00AA6790" w:rsidRPr="00AA6790">
        <w:rPr>
          <w:sz w:val="24"/>
          <w:szCs w:val="24"/>
        </w:rPr>
        <w:t xml:space="preserve">максимальную </w:t>
      </w:r>
      <w:r w:rsidR="00BE0319" w:rsidRPr="00AA6790">
        <w:rPr>
          <w:sz w:val="24"/>
          <w:szCs w:val="24"/>
        </w:rPr>
        <w:t>стоимост</w:t>
      </w:r>
      <w:r w:rsidR="00AA6790" w:rsidRPr="00AA6790">
        <w:rPr>
          <w:sz w:val="24"/>
          <w:szCs w:val="24"/>
        </w:rPr>
        <w:t>ь</w:t>
      </w:r>
      <w:r w:rsidR="00BE0319" w:rsidRPr="00AA6790">
        <w:rPr>
          <w:sz w:val="24"/>
          <w:szCs w:val="24"/>
        </w:rPr>
        <w:t xml:space="preserve"> единицы продукции</w:t>
      </w:r>
      <w:r w:rsidR="00AA6790" w:rsidRPr="00AA6790">
        <w:rPr>
          <w:sz w:val="24"/>
          <w:szCs w:val="24"/>
        </w:rPr>
        <w:t xml:space="preserve"> указанную в Приложении № 1 к настоящей документации</w:t>
      </w:r>
      <w:r w:rsidR="004F657D" w:rsidRPr="00AA6790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BC7E33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BC7E33">
        <w:rPr>
          <w:sz w:val="24"/>
          <w:szCs w:val="24"/>
        </w:rPr>
        <w:t xml:space="preserve">Начальная (предельная) цена, указанная в п. </w:t>
      </w:r>
      <w:r w:rsidR="00AD2F1E" w:rsidRPr="00BC7E33">
        <w:rPr>
          <w:sz w:val="24"/>
          <w:szCs w:val="24"/>
        </w:rPr>
        <w:fldChar w:fldCharType="begin"/>
      </w:r>
      <w:r w:rsidRPr="00BC7E33">
        <w:rPr>
          <w:sz w:val="24"/>
          <w:szCs w:val="24"/>
        </w:rPr>
        <w:instrText xml:space="preserve"> REF _Ref467510701 \r \h </w:instrText>
      </w:r>
      <w:r w:rsidR="00BC7E33">
        <w:rPr>
          <w:sz w:val="24"/>
          <w:szCs w:val="24"/>
        </w:rPr>
        <w:instrText xml:space="preserve"> \* MERGEFORMAT </w:instrText>
      </w:r>
      <w:r w:rsidR="00AD2F1E" w:rsidRPr="00BC7E33">
        <w:rPr>
          <w:sz w:val="24"/>
          <w:szCs w:val="24"/>
        </w:rPr>
      </w:r>
      <w:r w:rsidR="00AD2F1E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3.3.7.1</w:t>
      </w:r>
      <w:r w:rsidR="00AD2F1E" w:rsidRPr="00BC7E33">
        <w:rPr>
          <w:sz w:val="24"/>
          <w:szCs w:val="24"/>
        </w:rPr>
        <w:fldChar w:fldCharType="end"/>
      </w:r>
      <w:r w:rsidRPr="00BC7E33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BC7E33">
        <w:rPr>
          <w:bCs w:val="0"/>
          <w:sz w:val="24"/>
          <w:szCs w:val="24"/>
        </w:rPr>
        <w:t>Сводной таблице стоимости услуг (</w:t>
      </w:r>
      <w:r w:rsidRPr="00BC7E33">
        <w:rPr>
          <w:bCs w:val="0"/>
          <w:spacing w:val="-2"/>
          <w:sz w:val="24"/>
          <w:szCs w:val="24"/>
        </w:rPr>
        <w:t>под</w:t>
      </w:r>
      <w:r w:rsidRPr="00BC7E33">
        <w:rPr>
          <w:bCs w:val="0"/>
          <w:sz w:val="24"/>
          <w:szCs w:val="24"/>
        </w:rPr>
        <w:t xml:space="preserve">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_Ref440271072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5.2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>)</w:t>
      </w:r>
      <w:r w:rsidRPr="00BC7E33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BC7E33">
        <w:rPr>
          <w:sz w:val="24"/>
          <w:szCs w:val="24"/>
        </w:rPr>
        <w:fldChar w:fldCharType="begin"/>
      </w:r>
      <w:r w:rsidRPr="00BC7E33">
        <w:rPr>
          <w:sz w:val="24"/>
          <w:szCs w:val="24"/>
        </w:rPr>
        <w:instrText xml:space="preserve"> REF _Ref306138385 \r \h </w:instrText>
      </w:r>
      <w:r w:rsidR="00BC7E33">
        <w:rPr>
          <w:sz w:val="24"/>
          <w:szCs w:val="24"/>
        </w:rPr>
        <w:instrText xml:space="preserve"> \* MERGEFORMAT </w:instrText>
      </w:r>
      <w:r w:rsidR="00AD2F1E" w:rsidRPr="00BC7E33">
        <w:rPr>
          <w:sz w:val="24"/>
          <w:szCs w:val="24"/>
        </w:rPr>
      </w:r>
      <w:r w:rsidR="00AD2F1E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3.6.4</w:t>
      </w:r>
      <w:r w:rsidR="00AD2F1E" w:rsidRPr="00BC7E33">
        <w:rPr>
          <w:sz w:val="24"/>
          <w:szCs w:val="24"/>
        </w:rPr>
        <w:fldChar w:fldCharType="end"/>
      </w:r>
      <w:r w:rsidRPr="00BC7E33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BC7E33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Цена в письме о подаче оферты </w:t>
      </w:r>
      <w:r w:rsidR="003F3A69" w:rsidRPr="00BC7E33">
        <w:rPr>
          <w:bCs w:val="0"/>
          <w:spacing w:val="-2"/>
          <w:sz w:val="24"/>
          <w:szCs w:val="24"/>
        </w:rPr>
        <w:t>(под</w:t>
      </w:r>
      <w:r w:rsidR="003F3A69" w:rsidRPr="00BC7E33">
        <w:rPr>
          <w:bCs w:val="0"/>
          <w:sz w:val="24"/>
          <w:szCs w:val="24"/>
        </w:rPr>
        <w:t xml:space="preserve">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_Ref55336310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5.1</w:t>
      </w:r>
      <w:r w:rsidR="004920DB" w:rsidRPr="00BC7E33">
        <w:rPr>
          <w:sz w:val="24"/>
          <w:szCs w:val="24"/>
        </w:rPr>
        <w:fldChar w:fldCharType="end"/>
      </w:r>
      <w:r w:rsidR="003F3A69" w:rsidRPr="00BC7E33">
        <w:rPr>
          <w:bCs w:val="0"/>
          <w:sz w:val="24"/>
          <w:szCs w:val="24"/>
          <w:lang w:eastAsia="ru-RU"/>
        </w:rPr>
        <w:t>)</w:t>
      </w:r>
      <w:r w:rsidRPr="00BC7E33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BC7E33">
        <w:rPr>
          <w:bCs w:val="0"/>
          <w:sz w:val="24"/>
          <w:szCs w:val="24"/>
        </w:rPr>
        <w:t xml:space="preserve">п.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_Ref467510701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3.3.7.1</w:t>
      </w:r>
      <w:r w:rsidR="004920DB" w:rsidRPr="00BC7E33">
        <w:rPr>
          <w:sz w:val="24"/>
          <w:szCs w:val="24"/>
        </w:rPr>
        <w:fldChar w:fldCharType="end"/>
      </w:r>
      <w:r w:rsidR="00ED6239" w:rsidRPr="00BC7E33">
        <w:rPr>
          <w:bCs w:val="0"/>
          <w:sz w:val="24"/>
          <w:szCs w:val="24"/>
        </w:rPr>
        <w:t xml:space="preserve">, а также в </w:t>
      </w:r>
      <w:r w:rsidR="00EA1723" w:rsidRPr="00BC7E33">
        <w:rPr>
          <w:sz w:val="24"/>
          <w:szCs w:val="24"/>
        </w:rPr>
        <w:t xml:space="preserve">Графике оплаты оказания услуг (подраздел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_Ref440361439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5.5</w:t>
      </w:r>
      <w:r w:rsidR="004920DB" w:rsidRPr="00BC7E33">
        <w:rPr>
          <w:sz w:val="24"/>
          <w:szCs w:val="24"/>
        </w:rPr>
        <w:fldChar w:fldCharType="end"/>
      </w:r>
      <w:r w:rsidR="00EA1723" w:rsidRPr="00BC7E33">
        <w:rPr>
          <w:sz w:val="24"/>
          <w:szCs w:val="24"/>
        </w:rPr>
        <w:t>)</w:t>
      </w:r>
      <w:r w:rsidR="00BD74DF" w:rsidRPr="00BC7E33">
        <w:rPr>
          <w:bCs w:val="0"/>
          <w:sz w:val="24"/>
          <w:szCs w:val="24"/>
        </w:rPr>
        <w:t xml:space="preserve"> и </w:t>
      </w:r>
      <w:r w:rsidR="00BD74DF" w:rsidRPr="00BC7E33">
        <w:rPr>
          <w:sz w:val="24"/>
          <w:szCs w:val="24"/>
        </w:rPr>
        <w:t>на «котировочной доске» ЭТП</w:t>
      </w:r>
      <w:r w:rsidRPr="00BC7E33">
        <w:rPr>
          <w:bCs w:val="0"/>
          <w:sz w:val="24"/>
          <w:szCs w:val="24"/>
        </w:rPr>
        <w:t>. В противном случае Заявк</w:t>
      </w:r>
      <w:r w:rsidR="009F10B1" w:rsidRPr="00BC7E33">
        <w:rPr>
          <w:bCs w:val="0"/>
          <w:sz w:val="24"/>
          <w:szCs w:val="24"/>
        </w:rPr>
        <w:t>а</w:t>
      </w:r>
      <w:r w:rsidRPr="00BC7E33">
        <w:rPr>
          <w:bCs w:val="0"/>
          <w:sz w:val="24"/>
          <w:szCs w:val="24"/>
        </w:rPr>
        <w:t xml:space="preserve"> Участника будет отклонен</w:t>
      </w:r>
      <w:r w:rsidR="009F10B1" w:rsidRPr="00BC7E33">
        <w:rPr>
          <w:bCs w:val="0"/>
          <w:sz w:val="24"/>
          <w:szCs w:val="24"/>
        </w:rPr>
        <w:t>а</w:t>
      </w:r>
      <w:r w:rsidRPr="00BC7E33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BC7E33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_Ref306138385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3.6.4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BC7E33">
        <w:rPr>
          <w:bCs w:val="0"/>
          <w:sz w:val="24"/>
          <w:szCs w:val="24"/>
        </w:rPr>
        <w:t xml:space="preserve">стоимости </w:t>
      </w:r>
      <w:r w:rsidR="00491992" w:rsidRPr="00BC7E33">
        <w:rPr>
          <w:sz w:val="24"/>
          <w:szCs w:val="24"/>
        </w:rPr>
        <w:t>за единицу продукции</w:t>
      </w:r>
      <w:r w:rsidR="00491992" w:rsidRPr="00BC7E33">
        <w:rPr>
          <w:bCs w:val="0"/>
          <w:sz w:val="24"/>
          <w:szCs w:val="24"/>
        </w:rPr>
        <w:t xml:space="preserve"> </w:t>
      </w:r>
      <w:r w:rsidRPr="00BC7E33">
        <w:rPr>
          <w:bCs w:val="0"/>
          <w:sz w:val="24"/>
          <w:szCs w:val="24"/>
        </w:rPr>
        <w:t>без учета НДС.</w:t>
      </w:r>
    </w:p>
    <w:p w:rsidR="00BC1324" w:rsidRPr="00BC7E33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_Ref465670219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3.11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 xml:space="preserve"> данной документации.</w:t>
      </w:r>
    </w:p>
    <w:p w:rsidR="002A5B42" w:rsidRPr="00BC7E33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BC7E33">
        <w:rPr>
          <w:szCs w:val="24"/>
        </w:rPr>
        <w:t xml:space="preserve">Требования к </w:t>
      </w:r>
      <w:r w:rsidR="009C744E" w:rsidRPr="00BC7E33">
        <w:rPr>
          <w:szCs w:val="24"/>
        </w:rPr>
        <w:t>Участник</w:t>
      </w:r>
      <w:r w:rsidRPr="00BC7E33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BC7E33">
        <w:rPr>
          <w:szCs w:val="24"/>
        </w:rPr>
        <w:t xml:space="preserve"> </w:t>
      </w:r>
    </w:p>
    <w:p w:rsidR="00E71628" w:rsidRPr="00BC7E33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BC7E33">
        <w:rPr>
          <w:bCs w:val="0"/>
          <w:sz w:val="24"/>
          <w:szCs w:val="24"/>
        </w:rPr>
        <w:t xml:space="preserve">Требования к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>ам</w:t>
      </w:r>
      <w:bookmarkEnd w:id="469"/>
      <w:r w:rsidRPr="00BC7E33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BC7E33">
        <w:rPr>
          <w:bCs w:val="0"/>
          <w:sz w:val="24"/>
          <w:szCs w:val="24"/>
        </w:rPr>
        <w:t xml:space="preserve"> у</w:t>
      </w:r>
      <w:r w:rsidRPr="00BC7E33">
        <w:rPr>
          <w:bCs w:val="0"/>
          <w:sz w:val="24"/>
          <w:szCs w:val="24"/>
        </w:rPr>
        <w:t xml:space="preserve">частвовать в процедуре </w:t>
      </w:r>
      <w:r w:rsidR="009C744E" w:rsidRPr="00BC7E33">
        <w:rPr>
          <w:bCs w:val="0"/>
          <w:sz w:val="24"/>
          <w:szCs w:val="24"/>
        </w:rPr>
        <w:t>З</w:t>
      </w:r>
      <w:r w:rsidRPr="00BC7E33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BC7E33">
        <w:rPr>
          <w:bCs w:val="0"/>
          <w:color w:val="000000"/>
          <w:sz w:val="24"/>
          <w:szCs w:val="24"/>
        </w:rPr>
        <w:t>физическое</w:t>
      </w:r>
      <w:r w:rsidRPr="00BC7E33">
        <w:rPr>
          <w:bCs w:val="0"/>
          <w:sz w:val="24"/>
          <w:szCs w:val="24"/>
        </w:rPr>
        <w:t xml:space="preserve"> лицо </w:t>
      </w:r>
      <w:r w:rsidR="00E71628" w:rsidRPr="00BC7E33">
        <w:rPr>
          <w:bCs w:val="0"/>
          <w:sz w:val="24"/>
          <w:szCs w:val="24"/>
        </w:rPr>
        <w:t>(в т.</w:t>
      </w:r>
      <w:r w:rsidR="003129D4" w:rsidRPr="00BC7E33">
        <w:rPr>
          <w:bCs w:val="0"/>
          <w:sz w:val="24"/>
          <w:szCs w:val="24"/>
        </w:rPr>
        <w:t xml:space="preserve"> </w:t>
      </w:r>
      <w:r w:rsidR="00E71628" w:rsidRPr="00BC7E33">
        <w:rPr>
          <w:bCs w:val="0"/>
          <w:sz w:val="24"/>
          <w:szCs w:val="24"/>
        </w:rPr>
        <w:t xml:space="preserve">ч. </w:t>
      </w:r>
      <w:r w:rsidRPr="00BC7E33">
        <w:rPr>
          <w:bCs w:val="0"/>
          <w:sz w:val="24"/>
          <w:szCs w:val="24"/>
        </w:rPr>
        <w:t xml:space="preserve">индивидуальный </w:t>
      </w:r>
      <w:r w:rsidRPr="006E0603">
        <w:rPr>
          <w:bCs w:val="0"/>
          <w:sz w:val="24"/>
          <w:szCs w:val="24"/>
        </w:rPr>
        <w:t>предприниматель</w:t>
      </w:r>
      <w:r w:rsidR="00E71628" w:rsidRPr="006E0603">
        <w:rPr>
          <w:bCs w:val="0"/>
          <w:sz w:val="24"/>
          <w:szCs w:val="24"/>
        </w:rPr>
        <w:t>)</w:t>
      </w:r>
      <w:r w:rsidR="006E0603" w:rsidRPr="006E0603">
        <w:rPr>
          <w:bCs w:val="0"/>
          <w:sz w:val="24"/>
          <w:szCs w:val="24"/>
        </w:rPr>
        <w:t xml:space="preserve">, </w:t>
      </w:r>
      <w:r w:rsidR="006E0603" w:rsidRPr="006E0603">
        <w:rPr>
          <w:sz w:val="24"/>
          <w:szCs w:val="24"/>
        </w:rPr>
        <w:t>являющееся субъектом малого и среднего предпринимательства</w:t>
      </w:r>
      <w:r w:rsidRPr="006E0603">
        <w:rPr>
          <w:bCs w:val="0"/>
          <w:sz w:val="24"/>
          <w:szCs w:val="24"/>
        </w:rPr>
        <w:t xml:space="preserve">. </w:t>
      </w:r>
      <w:proofErr w:type="gramStart"/>
      <w:r w:rsidR="00362EA4" w:rsidRPr="006E0603">
        <w:rPr>
          <w:bCs w:val="0"/>
          <w:sz w:val="24"/>
          <w:szCs w:val="24"/>
        </w:rPr>
        <w:t>Дополнительные</w:t>
      </w:r>
      <w:r w:rsidR="00362EA4" w:rsidRPr="00BC7E33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_Ref191386451 \n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3.3.9</w:t>
      </w:r>
      <w:r w:rsidR="004920DB" w:rsidRPr="00BC7E33">
        <w:rPr>
          <w:sz w:val="24"/>
          <w:szCs w:val="24"/>
        </w:rPr>
        <w:fldChar w:fldCharType="end"/>
      </w:r>
      <w:r w:rsidR="00362EA4" w:rsidRPr="00BC7E33">
        <w:rPr>
          <w:bCs w:val="0"/>
          <w:sz w:val="24"/>
          <w:szCs w:val="24"/>
        </w:rPr>
        <w:t>.</w:t>
      </w:r>
      <w:r w:rsidR="00036006" w:rsidRPr="00BC7E33">
        <w:rPr>
          <w:bCs w:val="0"/>
          <w:sz w:val="24"/>
          <w:szCs w:val="24"/>
        </w:rPr>
        <w:t xml:space="preserve"> </w:t>
      </w:r>
      <w:r w:rsidRPr="00BC7E33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BC7E33">
        <w:rPr>
          <w:bCs w:val="0"/>
          <w:sz w:val="24"/>
          <w:szCs w:val="24"/>
        </w:rPr>
        <w:t>У</w:t>
      </w:r>
      <w:r w:rsidRPr="00BC7E33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</w:t>
      </w:r>
      <w:r w:rsidRPr="00BC7E33">
        <w:rPr>
          <w:bCs w:val="0"/>
          <w:sz w:val="24"/>
          <w:szCs w:val="24"/>
        </w:rPr>
        <w:lastRenderedPageBreak/>
        <w:t>приведены в пункте</w:t>
      </w:r>
      <w:r w:rsidR="001A63D5" w:rsidRPr="00BC7E33">
        <w:rPr>
          <w:bCs w:val="0"/>
          <w:sz w:val="24"/>
          <w:szCs w:val="24"/>
        </w:rPr>
        <w:t xml:space="preserve">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_Ref440876619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3.3.10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>. При проведении запроса предложений на ЭТП, такое</w:t>
      </w:r>
      <w:r w:rsidRPr="00BC7E33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BC7E33">
        <w:rPr>
          <w:sz w:val="24"/>
          <w:szCs w:val="24"/>
        </w:rPr>
        <w:t>Участник</w:t>
      </w:r>
      <w:r w:rsidRPr="00BC7E33">
        <w:rPr>
          <w:sz w:val="24"/>
          <w:szCs w:val="24"/>
        </w:rPr>
        <w:t xml:space="preserve">а ЭТП, а также в качестве </w:t>
      </w:r>
      <w:r w:rsidR="009C744E" w:rsidRPr="00BC7E33">
        <w:rPr>
          <w:sz w:val="24"/>
          <w:szCs w:val="24"/>
        </w:rPr>
        <w:t>Участник</w:t>
      </w:r>
      <w:r w:rsidRPr="00BC7E33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BC7E33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BC7E33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BC7E33">
        <w:rPr>
          <w:bCs w:val="0"/>
          <w:sz w:val="24"/>
          <w:szCs w:val="24"/>
        </w:rPr>
        <w:t>З</w:t>
      </w:r>
      <w:r w:rsidRPr="00BC7E33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BC7E33">
        <w:rPr>
          <w:bCs w:val="0"/>
          <w:sz w:val="24"/>
          <w:szCs w:val="24"/>
        </w:rPr>
        <w:t>Договор</w:t>
      </w:r>
      <w:r w:rsidRPr="00BC7E33">
        <w:rPr>
          <w:bCs w:val="0"/>
          <w:sz w:val="24"/>
          <w:szCs w:val="24"/>
        </w:rPr>
        <w:t xml:space="preserve">,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BC7E33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BC7E33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BC7E33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BC7E33">
        <w:rPr>
          <w:sz w:val="24"/>
          <w:szCs w:val="24"/>
          <w:lang w:eastAsia="ru-RU"/>
        </w:rPr>
        <w:t>исполнения</w:t>
      </w:r>
      <w:r w:rsidRPr="00BC7E33">
        <w:rPr>
          <w:bCs w:val="0"/>
          <w:color w:val="000000"/>
          <w:sz w:val="24"/>
          <w:szCs w:val="24"/>
        </w:rPr>
        <w:t xml:space="preserve"> </w:t>
      </w:r>
      <w:r w:rsidR="00123C70" w:rsidRPr="00BC7E33">
        <w:rPr>
          <w:bCs w:val="0"/>
          <w:color w:val="000000"/>
          <w:sz w:val="24"/>
          <w:szCs w:val="24"/>
        </w:rPr>
        <w:t>Договор</w:t>
      </w:r>
      <w:r w:rsidRPr="00BC7E33">
        <w:rPr>
          <w:bCs w:val="0"/>
          <w:color w:val="000000"/>
          <w:sz w:val="24"/>
          <w:szCs w:val="24"/>
        </w:rPr>
        <w:t xml:space="preserve">а </w:t>
      </w:r>
      <w:r w:rsidR="009D7F01" w:rsidRPr="00BC7E33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BC7E33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BC7E33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>а запроса предложений банкротом и об открытии конкурсного производства, на имущество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920DB">
        <w:fldChar w:fldCharType="begin"/>
      </w:r>
      <w:r w:rsidR="004920DB">
        <w:instrText xml:space="preserve"> REF _Ref440275279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9F2BF9">
        <w:rPr>
          <w:sz w:val="24"/>
          <w:szCs w:val="24"/>
        </w:rPr>
        <w:t xml:space="preserve"> и разделе </w:t>
      </w:r>
      <w:r w:rsidR="004920DB">
        <w:fldChar w:fldCharType="begin"/>
      </w:r>
      <w:r w:rsidR="004920DB">
        <w:instrText xml:space="preserve"> REF _Ref440270568 \r \h  \* MERGEFORMAT </w:instrText>
      </w:r>
      <w:r w:rsidR="004920DB">
        <w:fldChar w:fldCharType="separate"/>
      </w:r>
      <w:r w:rsidR="00DA443D">
        <w:t>4</w:t>
      </w:r>
      <w:r w:rsidR="004920DB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BC7E33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9670D3" w:rsidRPr="00AE1D21" w:rsidRDefault="009670D3" w:rsidP="009670D3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Pr="00AE1D21">
        <w:rPr>
          <w:sz w:val="24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их) задания(й) Закупочная комиссия отклонит Заявку Участника.</w:t>
      </w:r>
    </w:p>
    <w:p w:rsidR="009670D3" w:rsidRPr="009670D3" w:rsidRDefault="009670D3" w:rsidP="009670D3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</w:t>
      </w:r>
      <w:r w:rsidRPr="009670D3">
        <w:rPr>
          <w:sz w:val="24"/>
          <w:szCs w:val="24"/>
        </w:rPr>
        <w:t xml:space="preserve">факт </w:t>
      </w:r>
      <w:proofErr w:type="spellStart"/>
      <w:r w:rsidRPr="009670D3">
        <w:rPr>
          <w:sz w:val="24"/>
          <w:szCs w:val="24"/>
        </w:rPr>
        <w:t>аффилированности</w:t>
      </w:r>
      <w:proofErr w:type="spellEnd"/>
      <w:r w:rsidRPr="009670D3">
        <w:rPr>
          <w:sz w:val="24"/>
          <w:szCs w:val="24"/>
        </w:rPr>
        <w:t xml:space="preserve"> предприятий.</w:t>
      </w:r>
    </w:p>
    <w:p w:rsidR="009D7F01" w:rsidRPr="009670D3" w:rsidRDefault="009670D3" w:rsidP="009670D3">
      <w:pPr>
        <w:numPr>
          <w:ilvl w:val="0"/>
          <w:numId w:val="21"/>
        </w:numPr>
        <w:suppressAutoHyphens w:val="0"/>
        <w:spacing w:line="264" w:lineRule="auto"/>
        <w:rPr>
          <w:color w:val="000000"/>
          <w:sz w:val="24"/>
          <w:szCs w:val="24"/>
        </w:rPr>
      </w:pPr>
      <w:r w:rsidRPr="009670D3">
        <w:rPr>
          <w:sz w:val="24"/>
          <w:szCs w:val="24"/>
          <w:lang w:eastAsia="ru-RU"/>
        </w:rPr>
        <w:t>Д</w:t>
      </w:r>
      <w:r w:rsidRPr="009670D3">
        <w:rPr>
          <w:sz w:val="24"/>
          <w:szCs w:val="24"/>
        </w:rPr>
        <w:t>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="009D7F01" w:rsidRPr="009670D3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_Ref440291364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3.3.8.1</w:t>
      </w:r>
      <w:r w:rsidR="004920DB">
        <w:fldChar w:fldCharType="end"/>
      </w:r>
      <w:r w:rsidRPr="00AE1D21">
        <w:rPr>
          <w:sz w:val="24"/>
          <w:szCs w:val="24"/>
        </w:rPr>
        <w:t>-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3.3.8.2</w:t>
      </w:r>
      <w:r w:rsidR="004920DB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_Ref440271993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5.11</w:t>
      </w:r>
      <w:r w:rsidR="004920DB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lastRenderedPageBreak/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_Ref440271964 \r \h  \* MERGEFORMAT </w:instrText>
      </w:r>
      <w:r w:rsidR="004920DB">
        <w:fldChar w:fldCharType="separate"/>
      </w:r>
      <w:r w:rsidR="00DA443D" w:rsidRPr="00720CDD">
        <w:rPr>
          <w:sz w:val="24"/>
          <w:szCs w:val="24"/>
        </w:rPr>
        <w:t>5.1.3</w:t>
      </w:r>
      <w:r w:rsidR="004920DB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_Ref440272035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5.12</w:t>
      </w:r>
      <w:r w:rsidR="004920DB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_Ref440272051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5.13</w:t>
      </w:r>
      <w:r w:rsidR="004920DB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_Ref440272119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5.7.1</w:t>
      </w:r>
      <w:r w:rsidR="004920DB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920DB">
        <w:fldChar w:fldCharType="begin"/>
      </w:r>
      <w:r w:rsidR="004920DB">
        <w:instrText xml:space="preserve"> REF _Ref440275279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9F2BF9">
        <w:rPr>
          <w:sz w:val="24"/>
          <w:szCs w:val="24"/>
        </w:rPr>
        <w:t xml:space="preserve"> и разделе </w:t>
      </w:r>
      <w:r w:rsidR="004920DB">
        <w:fldChar w:fldCharType="begin"/>
      </w:r>
      <w:r w:rsidR="004920DB">
        <w:instrText xml:space="preserve"> REF _Ref440270568 \r \h  \* MERGEFORMAT </w:instrText>
      </w:r>
      <w:r w:rsidR="004920DB">
        <w:fldChar w:fldCharType="separate"/>
      </w:r>
      <w:r w:rsidR="00DA443D">
        <w:t>4</w:t>
      </w:r>
      <w:r w:rsidR="004920DB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</w:t>
      </w:r>
      <w:r w:rsidR="007705A5" w:rsidRPr="007D7C50">
        <w:rPr>
          <w:sz w:val="24"/>
          <w:szCs w:val="24"/>
        </w:rPr>
        <w:lastRenderedPageBreak/>
        <w:t xml:space="preserve">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_Ref55336389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5.9</w:t>
      </w:r>
      <w:r w:rsidR="004920DB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_Ref55336398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5.10</w:t>
      </w:r>
      <w:r w:rsidR="004920DB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444ECC">
        <w:rPr>
          <w:sz w:val="24"/>
          <w:szCs w:val="24"/>
        </w:rPr>
        <w:t>5.14</w:t>
      </w:r>
      <w:r w:rsidR="004920DB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_Ref440272274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5.16</w:t>
      </w:r>
      <w:r w:rsidR="004920DB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920DB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920DB">
        <w:fldChar w:fldCharType="begin"/>
      </w:r>
      <w:r w:rsidR="004920DB">
        <w:instrText xml:space="preserve"> REF _Ref440272510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4920DB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_Ref191386482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920DB">
        <w:fldChar w:fldCharType="begin"/>
      </w:r>
      <w:r w:rsidR="004920DB">
        <w:instrText xml:space="preserve"> REF _Ref307563248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474F8">
        <w:rPr>
          <w:bCs w:val="0"/>
          <w:sz w:val="24"/>
          <w:szCs w:val="24"/>
        </w:rPr>
        <w:t>)</w:t>
      </w:r>
      <w:r w:rsidR="004920DB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920DB">
        <w:fldChar w:fldCharType="begin"/>
      </w:r>
      <w:r w:rsidR="004920DB">
        <w:instrText xml:space="preserve"> REF _Ref307563262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474F8">
        <w:rPr>
          <w:bCs w:val="0"/>
          <w:sz w:val="24"/>
          <w:szCs w:val="24"/>
        </w:rPr>
        <w:t>)</w:t>
      </w:r>
      <w:r w:rsidR="004920DB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920DB">
        <w:fldChar w:fldCharType="begin"/>
      </w:r>
      <w:r w:rsidR="004920DB">
        <w:instrText xml:space="preserve"> REF _Ref306032591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4920DB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920DB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 xml:space="preserve">окументации по </w:t>
      </w:r>
      <w:r w:rsidRPr="00E71A48">
        <w:rPr>
          <w:bCs w:val="0"/>
          <w:sz w:val="24"/>
          <w:szCs w:val="24"/>
        </w:rPr>
        <w:lastRenderedPageBreak/>
        <w:t>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920DB">
        <w:fldChar w:fldCharType="begin"/>
      </w:r>
      <w:r w:rsidR="004920DB">
        <w:instrText xml:space="preserve"> REF _Ref440289401 \r \h  \* MERGEFORMAT </w:instrText>
      </w:r>
      <w:r w:rsidR="004920DB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4920DB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470A87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920DB">
        <w:fldChar w:fldCharType="begin"/>
      </w:r>
      <w:r w:rsidR="004920DB">
        <w:instrText xml:space="preserve"> REF _Ref467168844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3.3.14.3</w:t>
      </w:r>
      <w:r w:rsidR="004920DB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920DB">
        <w:fldChar w:fldCharType="begin"/>
      </w:r>
      <w:r w:rsidR="004920DB">
        <w:instrText xml:space="preserve"> REF _Ref442263553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3.3.14.4</w:t>
      </w:r>
      <w:r w:rsidR="004920DB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</w:t>
      </w:r>
      <w:r w:rsidR="00ED01BF" w:rsidRPr="00E71A48">
        <w:rPr>
          <w:bCs w:val="0"/>
          <w:sz w:val="24"/>
          <w:szCs w:val="24"/>
        </w:rPr>
        <w:lastRenderedPageBreak/>
        <w:t>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920DB">
        <w:fldChar w:fldCharType="begin"/>
      </w:r>
      <w:r w:rsidR="004920DB">
        <w:instrText xml:space="preserve"> REF _Ref440272678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920DB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4920DB">
        <w:fldChar w:fldCharType="begin"/>
      </w:r>
      <w:r w:rsidR="004920DB">
        <w:instrText xml:space="preserve"> REF _Ref306008743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4920DB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4920DB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_Ref468875974 \r \h  \* MERGEFORMAT </w:instrText>
      </w:r>
      <w:r w:rsidR="004920DB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4920DB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4920DB">
        <w:fldChar w:fldCharType="begin"/>
      </w:r>
      <w:r w:rsidR="004920DB">
        <w:instrText xml:space="preserve"> REF _Ref468201028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4920DB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920DB">
        <w:fldChar w:fldCharType="begin"/>
      </w:r>
      <w:r w:rsidR="004920DB">
        <w:instrText xml:space="preserve"> REF _Ref305753174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470A87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920DB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Pr="00DD78D4">
        <w:rPr>
          <w:bCs w:val="0"/>
          <w:spacing w:val="-1"/>
          <w:sz w:val="24"/>
          <w:szCs w:val="24"/>
        </w:rPr>
        <w:t xml:space="preserve">настоящей Документации </w:t>
      </w:r>
      <w:r w:rsidRPr="00DD78D4">
        <w:rPr>
          <w:bCs w:val="0"/>
          <w:sz w:val="24"/>
          <w:szCs w:val="24"/>
        </w:rPr>
        <w:t>(</w:t>
      </w:r>
      <w:r w:rsidRPr="00DD78D4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DD78D4">
        <w:rPr>
          <w:sz w:val="24"/>
          <w:szCs w:val="24"/>
        </w:rPr>
        <w:fldChar w:fldCharType="begin"/>
      </w:r>
      <w:r w:rsidR="00197954" w:rsidRPr="00DD78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DD78D4">
        <w:rPr>
          <w:sz w:val="24"/>
          <w:szCs w:val="24"/>
        </w:rPr>
        <w:instrText xml:space="preserve"> \* MERGEFORMAT </w:instrText>
      </w:r>
      <w:r w:rsidR="00AD2F1E" w:rsidRPr="00DD78D4">
        <w:rPr>
          <w:sz w:val="24"/>
          <w:szCs w:val="24"/>
        </w:rPr>
      </w:r>
      <w:r w:rsidR="00AD2F1E" w:rsidRPr="00DD78D4">
        <w:rPr>
          <w:sz w:val="24"/>
          <w:szCs w:val="24"/>
        </w:rPr>
        <w:fldChar w:fldCharType="separate"/>
      </w:r>
      <w:r w:rsidR="00DA443D" w:rsidRPr="00DD78D4">
        <w:rPr>
          <w:bCs w:val="0"/>
          <w:sz w:val="24"/>
          <w:szCs w:val="24"/>
          <w:lang w:eastAsia="ru-RU"/>
        </w:rPr>
        <w:t>5.15</w:t>
      </w:r>
      <w:r w:rsidR="00AD2F1E" w:rsidRPr="00DD78D4">
        <w:rPr>
          <w:sz w:val="24"/>
          <w:szCs w:val="24"/>
        </w:rPr>
        <w:fldChar w:fldCharType="end"/>
      </w:r>
      <w:r w:rsidRPr="00DD78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920DB" w:rsidRPr="00DD78D4">
        <w:rPr>
          <w:sz w:val="24"/>
          <w:szCs w:val="24"/>
        </w:rPr>
        <w:fldChar w:fldCharType="begin"/>
      </w:r>
      <w:r w:rsidR="004920DB" w:rsidRPr="00DD78D4">
        <w:rPr>
          <w:sz w:val="24"/>
          <w:szCs w:val="24"/>
        </w:rPr>
        <w:instrText xml:space="preserve"> REF _Ref440289953 \r \h  \* MERGEFORMAT </w:instrText>
      </w:r>
      <w:r w:rsidR="004920DB" w:rsidRPr="00DD78D4">
        <w:rPr>
          <w:sz w:val="24"/>
          <w:szCs w:val="24"/>
        </w:rPr>
      </w:r>
      <w:r w:rsidR="004920DB" w:rsidRPr="00DD78D4">
        <w:rPr>
          <w:sz w:val="24"/>
          <w:szCs w:val="24"/>
        </w:rPr>
        <w:fldChar w:fldCharType="separate"/>
      </w:r>
      <w:r w:rsidR="00DA443D" w:rsidRPr="00DD78D4">
        <w:rPr>
          <w:bCs w:val="0"/>
          <w:sz w:val="24"/>
          <w:szCs w:val="24"/>
        </w:rPr>
        <w:t>3.4.1.3</w:t>
      </w:r>
      <w:r w:rsidR="004920DB" w:rsidRPr="00DD78D4">
        <w:rPr>
          <w:sz w:val="24"/>
          <w:szCs w:val="24"/>
        </w:rPr>
        <w:fldChar w:fldCharType="end"/>
      </w:r>
      <w:r w:rsidRPr="00DD78D4">
        <w:rPr>
          <w:bCs w:val="0"/>
          <w:sz w:val="24"/>
          <w:szCs w:val="24"/>
        </w:rPr>
        <w:t xml:space="preserve"> настоящей Документации, по адресу: </w:t>
      </w:r>
      <w:hyperlink r:id="rId36" w:history="1">
        <w:r w:rsidR="00DD78D4" w:rsidRPr="00DD78D4">
          <w:rPr>
            <w:sz w:val="24"/>
            <w:szCs w:val="24"/>
          </w:rPr>
          <w:t>Россия, 305029, Курская область, г. Курск, ул. К. Маркса, 27</w:t>
        </w:r>
      </w:hyperlink>
      <w:r w:rsidR="00DD78D4" w:rsidRPr="00DD78D4">
        <w:rPr>
          <w:sz w:val="24"/>
          <w:szCs w:val="24"/>
        </w:rPr>
        <w:t xml:space="preserve">, </w:t>
      </w:r>
      <w:proofErr w:type="spellStart"/>
      <w:r w:rsidR="00DD78D4" w:rsidRPr="00DD78D4">
        <w:rPr>
          <w:sz w:val="24"/>
          <w:szCs w:val="24"/>
        </w:rPr>
        <w:t>каб</w:t>
      </w:r>
      <w:proofErr w:type="spellEnd"/>
      <w:r w:rsidR="00DD78D4" w:rsidRPr="00DD78D4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DD78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</w:t>
      </w:r>
      <w:r w:rsidRPr="002F273A">
        <w:rPr>
          <w:bCs w:val="0"/>
          <w:sz w:val="24"/>
          <w:szCs w:val="24"/>
        </w:rPr>
        <w:t xml:space="preserve">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920DB">
        <w:fldChar w:fldCharType="begin"/>
      </w:r>
      <w:r w:rsidR="004920DB">
        <w:instrText xml:space="preserve"> REF _Ref191386085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1.1.1</w:t>
      </w:r>
      <w:r w:rsidR="004920DB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920DB">
        <w:fldChar w:fldCharType="begin"/>
      </w:r>
      <w:r w:rsidR="004920DB">
        <w:instrText xml:space="preserve"> REF _Ref303323780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4920DB">
        <w:fldChar w:fldCharType="begin"/>
      </w:r>
      <w:r w:rsidR="004920DB">
        <w:instrText xml:space="preserve"> REF _Ref467508029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3.3.14.5</w:t>
      </w:r>
      <w:r w:rsidR="004920DB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</w:t>
      </w:r>
      <w:r w:rsidRPr="007A5083">
        <w:rPr>
          <w:sz w:val="24"/>
          <w:szCs w:val="24"/>
        </w:rPr>
        <w:lastRenderedPageBreak/>
        <w:t>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920DB">
        <w:fldChar w:fldCharType="begin"/>
      </w:r>
      <w:r w:rsidR="004920DB">
        <w:instrText xml:space="preserve"> REF _Ref55335823 \r \h  \* MERGEFORMAT </w:instrText>
      </w:r>
      <w:r w:rsidR="004920DB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4920DB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D6E98">
        <w:rPr>
          <w:iCs/>
          <w:szCs w:val="24"/>
        </w:rPr>
        <w:t xml:space="preserve">специалисту1-й категории отдела закупочной деятельности </w:t>
      </w:r>
      <w:proofErr w:type="gramStart"/>
      <w:r w:rsidR="00BD6E98">
        <w:rPr>
          <w:iCs/>
          <w:szCs w:val="24"/>
        </w:rPr>
        <w:t>УЛ</w:t>
      </w:r>
      <w:proofErr w:type="gramEnd"/>
      <w:r w:rsidR="00BD6E98">
        <w:rPr>
          <w:iCs/>
          <w:szCs w:val="24"/>
        </w:rPr>
        <w:t xml:space="preserve"> и МТО филиала</w:t>
      </w:r>
      <w:r w:rsidR="00BD6E98" w:rsidRPr="00702B2C">
        <w:rPr>
          <w:iCs/>
          <w:szCs w:val="24"/>
        </w:rPr>
        <w:t xml:space="preserve"> ПАО «МРСК Центра»</w:t>
      </w:r>
      <w:r w:rsidR="00BD6E98">
        <w:rPr>
          <w:iCs/>
          <w:szCs w:val="24"/>
        </w:rPr>
        <w:t xml:space="preserve"> - «Курскэнерго»</w:t>
      </w:r>
      <w:r w:rsidR="00BD6E98" w:rsidRPr="00702B2C">
        <w:rPr>
          <w:iCs/>
          <w:szCs w:val="24"/>
        </w:rPr>
        <w:t xml:space="preserve"> </w:t>
      </w:r>
      <w:r w:rsidR="00BD6E98">
        <w:rPr>
          <w:iCs/>
          <w:szCs w:val="24"/>
        </w:rPr>
        <w:t>Горбылев А.В</w:t>
      </w:r>
      <w:r w:rsidR="00BD6E98" w:rsidRPr="00702B2C">
        <w:rPr>
          <w:iCs/>
          <w:szCs w:val="24"/>
        </w:rPr>
        <w:t>., контактные телефоны: (</w:t>
      </w:r>
      <w:r w:rsidR="00BD6E98">
        <w:rPr>
          <w:iCs/>
          <w:szCs w:val="24"/>
        </w:rPr>
        <w:t>4712</w:t>
      </w:r>
      <w:r w:rsidR="00BD6E98" w:rsidRPr="00EA1920">
        <w:rPr>
          <w:iCs/>
          <w:szCs w:val="24"/>
        </w:rPr>
        <w:t xml:space="preserve">) 55-70-49, </w:t>
      </w:r>
      <w:r w:rsidR="00BD6E98" w:rsidRPr="00EA1920">
        <w:rPr>
          <w:szCs w:val="24"/>
        </w:rPr>
        <w:t xml:space="preserve">адрес электронной почты: </w:t>
      </w:r>
      <w:hyperlink r:id="rId37" w:history="1">
        <w:r w:rsidR="00BD6E98" w:rsidRPr="001A645C">
          <w:rPr>
            <w:rStyle w:val="a7"/>
            <w:szCs w:val="24"/>
            <w:lang w:val="en-US"/>
          </w:rPr>
          <w:t>Gorbylev</w:t>
        </w:r>
        <w:r w:rsidR="00BD6E98" w:rsidRPr="001A645C">
          <w:rPr>
            <w:rStyle w:val="a7"/>
            <w:szCs w:val="24"/>
          </w:rPr>
          <w:t>.</w:t>
        </w:r>
        <w:r w:rsidR="00BD6E98" w:rsidRPr="001A645C">
          <w:rPr>
            <w:rStyle w:val="a7"/>
            <w:szCs w:val="24"/>
            <w:lang w:val="en-US"/>
          </w:rPr>
          <w:t>av</w:t>
        </w:r>
        <w:r w:rsidR="00BD6E98" w:rsidRPr="001A645C">
          <w:rPr>
            <w:rStyle w:val="a7"/>
            <w:szCs w:val="24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201C8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Получатель платежа: Филиал ПАО «МРСК Центра</w:t>
      </w:r>
      <w:proofErr w:type="gramStart"/>
      <w:r w:rsidRPr="00201C8A">
        <w:rPr>
          <w:rFonts w:eastAsia="Calibri"/>
          <w:szCs w:val="24"/>
          <w:lang w:eastAsia="en-US"/>
        </w:rPr>
        <w:t>»-</w:t>
      </w:r>
      <w:proofErr w:type="gramEnd"/>
      <w:r w:rsidRPr="00201C8A">
        <w:rPr>
          <w:rFonts w:eastAsia="Calibri"/>
          <w:szCs w:val="24"/>
          <w:lang w:eastAsia="en-US"/>
        </w:rPr>
        <w:t>«Курскэнерго»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ИНН: 6901067107,КПП: 463202002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 xml:space="preserve">- </w:t>
      </w:r>
      <w:proofErr w:type="gramStart"/>
      <w:r w:rsidRPr="00201C8A">
        <w:rPr>
          <w:rFonts w:eastAsia="Calibri"/>
          <w:szCs w:val="24"/>
          <w:lang w:eastAsia="en-US"/>
        </w:rPr>
        <w:t>р</w:t>
      </w:r>
      <w:proofErr w:type="gramEnd"/>
      <w:r w:rsidRPr="00201C8A">
        <w:rPr>
          <w:rFonts w:eastAsia="Calibri"/>
          <w:szCs w:val="24"/>
          <w:lang w:eastAsia="en-US"/>
        </w:rPr>
        <w:t>/с: 40702810418250001092в Филиале ПАО Банк ВТБ в г Воронеже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БИК: 042007835</w:t>
      </w:r>
    </w:p>
    <w:p w:rsidR="00F64A8B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к/с: 30101810100000000835</w:t>
      </w:r>
    </w:p>
    <w:p w:rsidR="00F64A8B" w:rsidRPr="007A5083" w:rsidRDefault="00F64A8B" w:rsidP="00201C8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4920DB">
        <w:fldChar w:fldCharType="begin"/>
      </w:r>
      <w:r w:rsidR="004920DB">
        <w:instrText xml:space="preserve"> REF _Ref306140451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3.14</w:t>
      </w:r>
      <w:r w:rsidR="004920DB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DA4111">
        <w:rPr>
          <w:bCs w:val="0"/>
          <w:sz w:val="24"/>
          <w:szCs w:val="24"/>
        </w:rPr>
        <w:t>Заявк</w:t>
      </w:r>
      <w:r w:rsidR="00717F60" w:rsidRPr="00DA4111">
        <w:rPr>
          <w:bCs w:val="0"/>
          <w:sz w:val="24"/>
          <w:szCs w:val="24"/>
        </w:rPr>
        <w:t xml:space="preserve">и на ЭТП могут быть поданы до </w:t>
      </w:r>
      <w:r w:rsidR="002B5044" w:rsidRPr="00DA4111">
        <w:rPr>
          <w:b/>
          <w:bCs w:val="0"/>
          <w:sz w:val="24"/>
          <w:szCs w:val="24"/>
        </w:rPr>
        <w:t xml:space="preserve">12 часов 00 минут </w:t>
      </w:r>
      <w:r w:rsidR="00DA4111" w:rsidRPr="00DA4111">
        <w:rPr>
          <w:b/>
          <w:bCs w:val="0"/>
          <w:sz w:val="24"/>
          <w:szCs w:val="24"/>
        </w:rPr>
        <w:t>08</w:t>
      </w:r>
      <w:r w:rsidR="002B5044" w:rsidRPr="00DA4111">
        <w:rPr>
          <w:b/>
          <w:bCs w:val="0"/>
          <w:sz w:val="24"/>
          <w:szCs w:val="24"/>
        </w:rPr>
        <w:t xml:space="preserve"> </w:t>
      </w:r>
      <w:r w:rsidR="00F96B2C">
        <w:rPr>
          <w:b/>
          <w:bCs w:val="0"/>
          <w:sz w:val="24"/>
          <w:szCs w:val="24"/>
        </w:rPr>
        <w:t>декабря</w:t>
      </w:r>
      <w:bookmarkStart w:id="618" w:name="_GoBack"/>
      <w:bookmarkEnd w:id="618"/>
      <w:r w:rsidR="00DA4111" w:rsidRPr="00DA4111">
        <w:rPr>
          <w:b/>
          <w:bCs w:val="0"/>
          <w:sz w:val="24"/>
          <w:szCs w:val="24"/>
        </w:rPr>
        <w:t xml:space="preserve"> </w:t>
      </w:r>
      <w:r w:rsidR="00A87504" w:rsidRPr="00DA4111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 xml:space="preserve">форме не </w:t>
      </w:r>
      <w:r w:rsidRPr="007A5083">
        <w:rPr>
          <w:bCs w:val="0"/>
          <w:sz w:val="24"/>
          <w:szCs w:val="24"/>
        </w:rPr>
        <w:lastRenderedPageBreak/>
        <w:t>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920DB">
        <w:fldChar w:fldCharType="begin"/>
      </w:r>
      <w:r w:rsidR="004920DB">
        <w:instrText xml:space="preserve"> REF _Ref55279015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3.3.1.6</w:t>
      </w:r>
      <w:r w:rsidR="004920DB">
        <w:fldChar w:fldCharType="end"/>
      </w:r>
      <w:r w:rsidRPr="00223D18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_Ref195087786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3.3.1.7</w:t>
      </w:r>
      <w:r w:rsidR="004920D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920DB">
        <w:fldChar w:fldCharType="begin"/>
      </w:r>
      <w:r w:rsidR="004920DB">
        <w:instrText xml:space="preserve"> REF _Ref93089454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920DB">
        <w:fldChar w:fldCharType="begin"/>
      </w:r>
      <w:r w:rsidR="004920DB">
        <w:instrText xml:space="preserve"> REF _Ref303670674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4920D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_Ref306138385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4920D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</w:t>
      </w:r>
      <w:r w:rsidRPr="00E71A48">
        <w:rPr>
          <w:bCs w:val="0"/>
          <w:sz w:val="24"/>
          <w:szCs w:val="24"/>
        </w:rPr>
        <w:lastRenderedPageBreak/>
        <w:t xml:space="preserve">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4920DB">
        <w:fldChar w:fldCharType="begin"/>
      </w:r>
      <w:r w:rsidR="004920DB">
        <w:instrText xml:space="preserve"> REF _Ref444181467 \r \h  \* MERGEFORMAT </w:instrText>
      </w:r>
      <w:r w:rsidR="004920DB">
        <w:fldChar w:fldCharType="separate"/>
      </w:r>
      <w:r w:rsidR="00DA443D" w:rsidRPr="00720CDD">
        <w:rPr>
          <w:sz w:val="24"/>
          <w:szCs w:val="24"/>
        </w:rPr>
        <w:t>5.12</w:t>
      </w:r>
      <w:r w:rsidR="004920DB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920DB">
        <w:fldChar w:fldCharType="begin"/>
      </w:r>
      <w:r w:rsidR="004920DB">
        <w:instrText xml:space="preserve"> REF _Ref306176386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</w:t>
      </w:r>
      <w:r w:rsidR="004920DB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</w:t>
      </w:r>
      <w:r w:rsidRPr="00AE1D21">
        <w:rPr>
          <w:sz w:val="24"/>
          <w:szCs w:val="24"/>
        </w:rPr>
        <w:lastRenderedPageBreak/>
        <w:t xml:space="preserve">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_Ref306176386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</w:t>
      </w:r>
      <w:r w:rsidR="004920DB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920DB">
        <w:fldChar w:fldCharType="begin"/>
      </w:r>
      <w:r w:rsidR="004920DB">
        <w:instrText xml:space="preserve"> REF _Ref471894330 \r \h  \* MERGEFORMAT </w:instrText>
      </w:r>
      <w:r w:rsidR="004920DB">
        <w:fldChar w:fldCharType="separate"/>
      </w:r>
      <w:r w:rsidR="00F7708A" w:rsidRPr="00B33739">
        <w:rPr>
          <w:sz w:val="24"/>
          <w:szCs w:val="24"/>
        </w:rPr>
        <w:t>3.8</w:t>
      </w:r>
      <w:r w:rsidR="004920DB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</w:t>
      </w:r>
      <w:r w:rsidRPr="007C47E3">
        <w:rPr>
          <w:iCs/>
          <w:sz w:val="24"/>
          <w:szCs w:val="24"/>
          <w:lang w:eastAsia="ru-RU"/>
        </w:rPr>
        <w:lastRenderedPageBreak/>
        <w:t xml:space="preserve">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63652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запроса </w:t>
      </w:r>
      <w:r w:rsidRPr="00D63652">
        <w:rPr>
          <w:iCs/>
          <w:sz w:val="24"/>
          <w:szCs w:val="24"/>
          <w:lang w:eastAsia="ru-RU"/>
        </w:rPr>
        <w:t>предложений, участвующие в предыдущей переторжке</w:t>
      </w:r>
      <w:r w:rsidR="00197954" w:rsidRPr="00D6365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_Ref465847813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3.7.9</w:t>
      </w:r>
      <w:r w:rsidR="004920DB" w:rsidRPr="00D63652">
        <w:rPr>
          <w:sz w:val="24"/>
          <w:szCs w:val="24"/>
        </w:rPr>
        <w:fldChar w:fldCharType="end"/>
      </w:r>
      <w:r w:rsidR="00197954" w:rsidRPr="00D63652">
        <w:rPr>
          <w:iCs/>
          <w:sz w:val="24"/>
          <w:szCs w:val="24"/>
          <w:lang w:eastAsia="ru-RU"/>
        </w:rPr>
        <w:t xml:space="preserve">. Решение </w:t>
      </w:r>
      <w:r w:rsidR="00197954" w:rsidRPr="00D6365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D63652">
        <w:rPr>
          <w:iCs/>
          <w:sz w:val="24"/>
          <w:szCs w:val="24"/>
          <w:lang w:eastAsia="ru-RU"/>
        </w:rPr>
        <w:t xml:space="preserve">. </w:t>
      </w:r>
    </w:p>
    <w:p w:rsidR="00685336" w:rsidRPr="00D63652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6365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_Ref306352987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3.7.3</w:t>
      </w:r>
      <w:r w:rsidR="004920DB" w:rsidRPr="00D63652">
        <w:rPr>
          <w:sz w:val="24"/>
          <w:szCs w:val="24"/>
        </w:rPr>
        <w:fldChar w:fldCharType="end"/>
      </w:r>
      <w:r w:rsidRPr="00D63652">
        <w:rPr>
          <w:iCs/>
          <w:sz w:val="24"/>
          <w:szCs w:val="24"/>
          <w:lang w:eastAsia="ru-RU"/>
        </w:rPr>
        <w:t xml:space="preserve"> - 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_Ref306353005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3.7.5</w:t>
      </w:r>
      <w:r w:rsidR="004920DB" w:rsidRPr="00D63652">
        <w:rPr>
          <w:sz w:val="24"/>
          <w:szCs w:val="24"/>
        </w:rPr>
        <w:fldChar w:fldCharType="end"/>
      </w:r>
      <w:r w:rsidRPr="00D63652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D63652">
        <w:rPr>
          <w:sz w:val="24"/>
          <w:szCs w:val="24"/>
          <w:lang w:eastAsia="ru-RU"/>
        </w:rPr>
        <w:t>Участник</w:t>
      </w:r>
      <w:r w:rsidR="00F15392" w:rsidRPr="00D63652">
        <w:rPr>
          <w:sz w:val="24"/>
          <w:szCs w:val="24"/>
          <w:lang w:eastAsia="ru-RU"/>
        </w:rPr>
        <w:t xml:space="preserve"> </w:t>
      </w:r>
      <w:r w:rsidR="00C86793" w:rsidRPr="00D63652">
        <w:rPr>
          <w:sz w:val="24"/>
          <w:szCs w:val="24"/>
          <w:lang w:eastAsia="ru-RU"/>
        </w:rPr>
        <w:t>запроса предложений</w:t>
      </w:r>
      <w:r w:rsidR="00F15392" w:rsidRPr="00D6365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D63652">
        <w:rPr>
          <w:sz w:val="24"/>
          <w:szCs w:val="24"/>
          <w:lang w:eastAsia="ru-RU"/>
        </w:rPr>
        <w:t xml:space="preserve"> </w:t>
      </w:r>
      <w:r w:rsidR="00F8138D" w:rsidRPr="00D63652">
        <w:rPr>
          <w:sz w:val="24"/>
          <w:szCs w:val="24"/>
        </w:rPr>
        <w:t xml:space="preserve">(все документы, входящие в Заявку, которые содержат информацию о предложенной </w:t>
      </w:r>
      <w:r w:rsidR="00F8138D" w:rsidRPr="00AE1D21">
        <w:rPr>
          <w:sz w:val="24"/>
          <w:szCs w:val="24"/>
        </w:rPr>
        <w:t>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920DB">
        <w:fldChar w:fldCharType="begin"/>
      </w:r>
      <w:r w:rsidR="004920DB">
        <w:instrText xml:space="preserve"> REF _Ref465670219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</w:t>
      </w:r>
      <w:r w:rsidR="004920DB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4920DB">
        <w:fldChar w:fldCharType="begin"/>
      </w:r>
      <w:r w:rsidR="004920DB">
        <w:instrText xml:space="preserve"> REF _Ref468875877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3.7.8</w:t>
      </w:r>
      <w:r w:rsidR="004920DB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</w:t>
      </w:r>
      <w:r w:rsidRPr="00A87504">
        <w:rPr>
          <w:sz w:val="24"/>
          <w:szCs w:val="24"/>
        </w:rPr>
        <w:lastRenderedPageBreak/>
        <w:t>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920DB">
        <w:fldChar w:fldCharType="begin"/>
      </w:r>
      <w:r w:rsidR="004920DB">
        <w:instrText xml:space="preserve"> REF _Ref303251044 \r \h  \* MERGEFORMAT </w:instrText>
      </w:r>
      <w:r w:rsidR="004920DB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4920DB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</w:t>
      </w:r>
      <w:r w:rsidRPr="00DD092B">
        <w:rPr>
          <w:sz w:val="24"/>
          <w:szCs w:val="24"/>
        </w:rPr>
        <w:lastRenderedPageBreak/>
        <w:t xml:space="preserve">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2C6C88" w:rsidRDefault="005A2B82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A2B82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5A2B82">
        <w:rPr>
          <w:sz w:val="24"/>
          <w:szCs w:val="24"/>
          <w:lang w:eastAsia="ru-RU"/>
        </w:rPr>
        <w:t xml:space="preserve">. </w:t>
      </w:r>
      <w:r w:rsidR="004444C3" w:rsidRPr="005A2B82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5A2B82">
        <w:rPr>
          <w:sz w:val="24"/>
          <w:szCs w:val="24"/>
        </w:rPr>
        <w:t>е(</w:t>
      </w:r>
      <w:proofErr w:type="gramEnd"/>
      <w:r w:rsidR="004444C3" w:rsidRPr="005A2B82">
        <w:rPr>
          <w:sz w:val="24"/>
          <w:szCs w:val="24"/>
        </w:rPr>
        <w:t>ах) Участника</w:t>
      </w:r>
      <w:r w:rsidR="004444C3" w:rsidRPr="002C6C88">
        <w:rPr>
          <w:sz w:val="24"/>
          <w:szCs w:val="24"/>
        </w:rPr>
        <w:t>(</w:t>
      </w:r>
      <w:proofErr w:type="spellStart"/>
      <w:r w:rsidR="004444C3" w:rsidRPr="002C6C88">
        <w:rPr>
          <w:sz w:val="24"/>
          <w:szCs w:val="24"/>
        </w:rPr>
        <w:t>ов</w:t>
      </w:r>
      <w:proofErr w:type="spellEnd"/>
      <w:r w:rsidR="004444C3" w:rsidRPr="002C6C88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2C6C88">
        <w:rPr>
          <w:sz w:val="24"/>
          <w:szCs w:val="24"/>
        </w:rPr>
        <w:t xml:space="preserve">услугам, </w:t>
      </w:r>
      <w:r w:rsidR="003D71BF" w:rsidRPr="002C6C88">
        <w:rPr>
          <w:sz w:val="24"/>
          <w:szCs w:val="24"/>
        </w:rPr>
        <w:lastRenderedPageBreak/>
        <w:t>оказываемым российскими лицами</w:t>
      </w:r>
      <w:r w:rsidR="004444C3" w:rsidRPr="002C6C88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9pt;height:60.45pt" o:ole="" fillcolor="window">
            <v:imagedata r:id="rId38" o:title=""/>
          </v:shape>
          <o:OLEObject Type="Embed" ProgID="Equation.3" ShapeID="_x0000_i1025" DrawAspect="Content" ObjectID="_1572892763" r:id="rId39"/>
        </w:object>
      </w:r>
      <w:r w:rsidRPr="002C6C88">
        <w:rPr>
          <w:b w:val="0"/>
        </w:rPr>
        <w:t>&gt;1,33, где:</w:t>
      </w:r>
      <w:bookmarkEnd w:id="737"/>
    </w:p>
    <w:bookmarkStart w:id="739" w:name="_Toc498590201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0"/>
        </w:rPr>
        <w:object w:dxaOrig="1060" w:dyaOrig="440">
          <v:shape id="_x0000_i1026" type="#_x0000_t75" style="width:53pt;height:21.75pt" o:ole="">
            <v:imagedata r:id="rId40" o:title=""/>
          </v:shape>
          <o:OLEObject Type="Embed" ProgID="Equation.3" ShapeID="_x0000_i1026" DrawAspect="Content" ObjectID="_1572892764" r:id="rId41"/>
        </w:object>
      </w:r>
      <w:r w:rsidRPr="002C6C88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2C6C88">
        <w:rPr>
          <w:b w:val="0"/>
        </w:rPr>
        <w:t xml:space="preserve"> </w:t>
      </w:r>
    </w:p>
    <w:bookmarkStart w:id="740" w:name="_Toc498590202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0"/>
        </w:rPr>
        <w:object w:dxaOrig="380" w:dyaOrig="440">
          <v:shape id="_x0000_i1027" type="#_x0000_t75" style="width:19pt;height:21.75pt" o:ole="">
            <v:imagedata r:id="rId42" o:title=""/>
          </v:shape>
          <o:OLEObject Type="Embed" ProgID="Equation.3" ShapeID="_x0000_i1027" DrawAspect="Content" ObjectID="_1572892765" r:id="rId43"/>
        </w:object>
      </w:r>
      <w:r w:rsidRPr="002C6C88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2C6C88">
        <w:rPr>
          <w:b w:val="0"/>
        </w:rPr>
        <w:t xml:space="preserve"> </w:t>
      </w:r>
    </w:p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2C6C88">
        <w:rPr>
          <w:b w:val="0"/>
          <w:i/>
          <w:iCs/>
          <w:lang w:val="en-US"/>
        </w:rPr>
        <w:t>n</w:t>
      </w:r>
      <w:r w:rsidRPr="002C6C88">
        <w:rPr>
          <w:b w:val="0"/>
        </w:rPr>
        <w:t xml:space="preserve"> – </w:t>
      </w:r>
      <w:proofErr w:type="gramStart"/>
      <w:r w:rsidRPr="002C6C88">
        <w:rPr>
          <w:b w:val="0"/>
        </w:rPr>
        <w:t>количество</w:t>
      </w:r>
      <w:proofErr w:type="gramEnd"/>
      <w:r w:rsidRPr="002C6C88">
        <w:rPr>
          <w:b w:val="0"/>
        </w:rPr>
        <w:t xml:space="preserve"> позиций продукции;</w:t>
      </w:r>
      <w:bookmarkEnd w:id="741"/>
    </w:p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2C6C88">
        <w:rPr>
          <w:b w:val="0"/>
          <w:i/>
          <w:iCs/>
        </w:rPr>
        <w:t xml:space="preserve">1,33 </w:t>
      </w:r>
      <w:r w:rsidRPr="002C6C88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661D33" w:rsidRDefault="005A2B82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1D33">
        <w:rPr>
          <w:sz w:val="24"/>
          <w:szCs w:val="24"/>
        </w:rPr>
        <w:t xml:space="preserve"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</w:t>
      </w:r>
      <w:r w:rsidR="00BC1324" w:rsidRPr="00661D33">
        <w:rPr>
          <w:rFonts w:eastAsia="Times New Roman,Italic"/>
          <w:bCs w:val="0"/>
          <w:iCs/>
          <w:sz w:val="24"/>
          <w:szCs w:val="24"/>
        </w:rPr>
        <w:t>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8"/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2C6C88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2C6C88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2C6C88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6C88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6C88">
        <w:rPr>
          <w:sz w:val="24"/>
          <w:szCs w:val="24"/>
        </w:rPr>
        <w:t>производителя</w:t>
      </w:r>
      <w:r w:rsidRPr="002C6C88">
        <w:rPr>
          <w:rFonts w:eastAsia="Times New Roman,Italic"/>
          <w:bCs w:val="0"/>
          <w:iCs/>
          <w:sz w:val="24"/>
          <w:szCs w:val="24"/>
        </w:rPr>
        <w:t>)</w:t>
      </w:r>
      <w:r w:rsidRPr="002C6C88">
        <w:rPr>
          <w:sz w:val="24"/>
          <w:szCs w:val="24"/>
        </w:rPr>
        <w:t>;</w:t>
      </w:r>
      <w:proofErr w:type="gramEnd"/>
      <w:r w:rsidRPr="002C6C88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2C6C88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Непредставление Участником</w:t>
      </w:r>
      <w:r w:rsidR="004444C3" w:rsidRPr="002C6C88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2C6C88">
        <w:rPr>
          <w:bCs w:val="0"/>
          <w:sz w:val="24"/>
          <w:szCs w:val="24"/>
        </w:rPr>
        <w:t xml:space="preserve"> </w:t>
      </w:r>
      <w:r w:rsidRPr="002C6C88">
        <w:rPr>
          <w:bCs w:val="0"/>
          <w:sz w:val="24"/>
          <w:szCs w:val="24"/>
        </w:rPr>
        <w:t xml:space="preserve">в п. </w:t>
      </w:r>
      <w:r w:rsidR="004920DB" w:rsidRPr="002C6C88">
        <w:fldChar w:fldCharType="begin"/>
      </w:r>
      <w:r w:rsidR="004920DB" w:rsidRPr="002C6C88">
        <w:instrText xml:space="preserve"> REF _Ref465675151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3.11.2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2C6C88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</w:t>
      </w:r>
      <w:r w:rsidRPr="002C6C88">
        <w:rPr>
          <w:rFonts w:eastAsia="Times New Roman,Italic"/>
          <w:bCs w:val="0"/>
          <w:iCs/>
          <w:sz w:val="24"/>
          <w:szCs w:val="24"/>
        </w:rPr>
        <w:lastRenderedPageBreak/>
        <w:t xml:space="preserve">право </w:t>
      </w:r>
      <w:r w:rsidRPr="002C6C88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920DB" w:rsidRPr="002C6C88">
        <w:fldChar w:fldCharType="begin"/>
      </w:r>
      <w:r w:rsidR="004920DB" w:rsidRPr="002C6C88">
        <w:instrText xml:space="preserve"> REF _Ref468875938 \r \h  \* MERGEFORMAT </w:instrText>
      </w:r>
      <w:r w:rsidR="004920DB" w:rsidRPr="002C6C88">
        <w:fldChar w:fldCharType="separate"/>
      </w:r>
      <w:r w:rsidR="00DA443D" w:rsidRPr="002C6C88">
        <w:rPr>
          <w:rFonts w:eastAsia="Times New Roman,Italic"/>
          <w:bCs w:val="0"/>
          <w:iCs/>
          <w:sz w:val="24"/>
          <w:szCs w:val="24"/>
        </w:rPr>
        <w:t>3.6.2.5</w:t>
      </w:r>
      <w:r w:rsidR="004920DB" w:rsidRPr="002C6C88">
        <w:fldChar w:fldCharType="end"/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Участник, </w:t>
      </w:r>
      <w:r w:rsidR="0033661D" w:rsidRPr="002C6C88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2C6C88">
        <w:rPr>
          <w:szCs w:val="24"/>
          <w:lang w:eastAsia="ru-RU"/>
        </w:rPr>
        <w:t xml:space="preserve"> </w:t>
      </w:r>
      <w:r w:rsidR="0033661D" w:rsidRPr="002C6C88">
        <w:rPr>
          <w:sz w:val="24"/>
          <w:szCs w:val="24"/>
        </w:rPr>
        <w:t xml:space="preserve">в </w:t>
      </w:r>
      <w:proofErr w:type="spellStart"/>
      <w:r w:rsidR="0033661D" w:rsidRPr="002C6C88">
        <w:rPr>
          <w:sz w:val="24"/>
          <w:szCs w:val="24"/>
        </w:rPr>
        <w:t>пп</w:t>
      </w:r>
      <w:proofErr w:type="spellEnd"/>
      <w:r w:rsidRPr="002C6C88">
        <w:rPr>
          <w:sz w:val="24"/>
          <w:szCs w:val="24"/>
        </w:rPr>
        <w:t xml:space="preserve">.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Pr="002C6C88">
        <w:rPr>
          <w:sz w:val="24"/>
          <w:szCs w:val="24"/>
        </w:rPr>
        <w:t>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В </w:t>
      </w:r>
      <w:r w:rsidRPr="00182C82">
        <w:rPr>
          <w:sz w:val="24"/>
          <w:szCs w:val="24"/>
        </w:rPr>
        <w:t xml:space="preserve">случае, если по итогам анализа документов, представленных </w:t>
      </w:r>
      <w:r w:rsidR="00182C82" w:rsidRPr="00182C82">
        <w:rPr>
          <w:sz w:val="24"/>
          <w:szCs w:val="24"/>
        </w:rPr>
        <w:t>Участнико</w:t>
      </w:r>
      <w:proofErr w:type="gramStart"/>
      <w:r w:rsidR="00182C82" w:rsidRPr="00182C82">
        <w:rPr>
          <w:sz w:val="24"/>
          <w:szCs w:val="24"/>
        </w:rPr>
        <w:t>м(</w:t>
      </w:r>
      <w:proofErr w:type="spellStart"/>
      <w:proofErr w:type="gramEnd"/>
      <w:r w:rsidR="00182C82" w:rsidRPr="00182C82">
        <w:rPr>
          <w:sz w:val="24"/>
          <w:szCs w:val="24"/>
        </w:rPr>
        <w:t>ами</w:t>
      </w:r>
      <w:proofErr w:type="spellEnd"/>
      <w:r w:rsidR="00182C82" w:rsidRPr="00182C82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="00182C82" w:rsidRPr="00182C82">
        <w:rPr>
          <w:sz w:val="24"/>
          <w:szCs w:val="24"/>
        </w:rPr>
        <w:t>ов</w:t>
      </w:r>
      <w:proofErr w:type="spellEnd"/>
      <w:r w:rsidR="00182C82" w:rsidRPr="00182C82">
        <w:rPr>
          <w:sz w:val="24"/>
          <w:szCs w:val="24"/>
        </w:rPr>
        <w:t>)</w:t>
      </w:r>
      <w:r w:rsidR="0033661D" w:rsidRPr="00182C82">
        <w:rPr>
          <w:sz w:val="24"/>
          <w:szCs w:val="24"/>
        </w:rPr>
        <w:t>закупки не является</w:t>
      </w:r>
      <w:r w:rsidR="0033661D" w:rsidRPr="002C6C88">
        <w:rPr>
          <w:sz w:val="24"/>
          <w:szCs w:val="24"/>
        </w:rPr>
        <w:t xml:space="preserve"> аномально низким (</w:t>
      </w:r>
      <w:r w:rsidR="0033661D" w:rsidRPr="002C6C88">
        <w:rPr>
          <w:rFonts w:eastAsia="Times New Roman,Italic"/>
          <w:iCs/>
          <w:sz w:val="24"/>
          <w:szCs w:val="24"/>
        </w:rPr>
        <w:t>демпинговым)</w:t>
      </w:r>
      <w:r w:rsidR="0033661D" w:rsidRPr="002C6C88">
        <w:rPr>
          <w:sz w:val="24"/>
          <w:szCs w:val="24"/>
        </w:rPr>
        <w:t>, закупочная комиссия вправе принять следующие решения</w:t>
      </w:r>
      <w:r w:rsidRPr="002C6C88">
        <w:rPr>
          <w:sz w:val="24"/>
          <w:szCs w:val="24"/>
        </w:rPr>
        <w:t>:</w:t>
      </w:r>
    </w:p>
    <w:p w:rsidR="00BC1324" w:rsidRPr="002C6C88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об отмене </w:t>
      </w:r>
      <w:r w:rsidRPr="00097376">
        <w:rPr>
          <w:sz w:val="24"/>
          <w:szCs w:val="24"/>
        </w:rPr>
        <w:t xml:space="preserve">закупочной процедуры в сроки и порядке, установленном Положением о закупке, и объявлении ее повторно </w:t>
      </w:r>
      <w:r w:rsidR="00097376" w:rsidRPr="00097376">
        <w:rPr>
          <w:sz w:val="24"/>
          <w:szCs w:val="24"/>
        </w:rPr>
        <w:t>с откорректированными условиями</w:t>
      </w:r>
      <w:r w:rsidRPr="00097376">
        <w:rPr>
          <w:sz w:val="24"/>
          <w:szCs w:val="24"/>
        </w:rPr>
        <w:t>;</w:t>
      </w:r>
    </w:p>
    <w:p w:rsidR="00BC1324" w:rsidRPr="002C6C88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о заключении Договора с участником </w:t>
      </w:r>
      <w:r w:rsidR="004444C3" w:rsidRPr="002C6C88">
        <w:rPr>
          <w:sz w:val="24"/>
          <w:szCs w:val="24"/>
        </w:rPr>
        <w:t xml:space="preserve">закупки, чья </w:t>
      </w:r>
      <w:r w:rsidR="0033661D" w:rsidRPr="002C6C88">
        <w:rPr>
          <w:sz w:val="24"/>
          <w:szCs w:val="24"/>
        </w:rPr>
        <w:t>заявка была признана лучшей,</w:t>
      </w:r>
      <w:r w:rsidRPr="002C6C88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2C6C88">
        <w:rPr>
          <w:sz w:val="24"/>
          <w:szCs w:val="24"/>
        </w:rPr>
        <w:t>пп</w:t>
      </w:r>
      <w:proofErr w:type="spellEnd"/>
      <w:r w:rsidRPr="002C6C88">
        <w:rPr>
          <w:sz w:val="24"/>
          <w:szCs w:val="24"/>
        </w:rPr>
        <w:t xml:space="preserve">.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="0033661D" w:rsidRPr="002C6C88">
        <w:t>,</w:t>
      </w:r>
      <w:r w:rsidRPr="002C6C88">
        <w:rPr>
          <w:sz w:val="24"/>
          <w:szCs w:val="24"/>
        </w:rPr>
        <w:t xml:space="preserve"> не применяются.</w:t>
      </w:r>
    </w:p>
    <w:p w:rsidR="00BC1324" w:rsidRPr="002C6C88" w:rsidRDefault="00BC1324" w:rsidP="00BC1324"/>
    <w:p w:rsidR="00717F60" w:rsidRPr="002C6C8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2C6C88">
        <w:t>Проведение пред</w:t>
      </w:r>
      <w:r w:rsidR="006353B1" w:rsidRPr="002C6C88">
        <w:t>д</w:t>
      </w:r>
      <w:r w:rsidR="00123C70" w:rsidRPr="002C6C88">
        <w:t>оговор</w:t>
      </w:r>
      <w:r w:rsidRPr="002C6C88">
        <w:t xml:space="preserve">ных переговоров (по необходимости) и подписание </w:t>
      </w:r>
      <w:r w:rsidR="00123C70" w:rsidRPr="002C6C88">
        <w:t>Договор</w:t>
      </w:r>
      <w:r w:rsidRPr="002C6C88">
        <w:t>а</w:t>
      </w:r>
      <w:bookmarkEnd w:id="728"/>
      <w:bookmarkEnd w:id="736"/>
      <w:bookmarkEnd w:id="743"/>
      <w:bookmarkEnd w:id="744"/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2C6C8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2C6C88">
        <w:rPr>
          <w:bCs w:val="0"/>
          <w:i/>
          <w:sz w:val="24"/>
          <w:szCs w:val="24"/>
        </w:rPr>
        <w:t>Извещени</w:t>
      </w:r>
      <w:r w:rsidRPr="002C6C8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2C6C88">
        <w:rPr>
          <w:bCs w:val="0"/>
          <w:i/>
          <w:sz w:val="24"/>
          <w:szCs w:val="24"/>
        </w:rPr>
        <w:t>Заявк</w:t>
      </w:r>
      <w:r w:rsidRPr="002C6C88">
        <w:rPr>
          <w:bCs w:val="0"/>
          <w:i/>
          <w:sz w:val="24"/>
          <w:szCs w:val="24"/>
        </w:rPr>
        <w:t>и</w:t>
      </w:r>
      <w:r w:rsidR="0087407B" w:rsidRPr="002C6C88">
        <w:rPr>
          <w:bCs w:val="0"/>
          <w:i/>
          <w:sz w:val="24"/>
          <w:szCs w:val="24"/>
        </w:rPr>
        <w:t>, признанной лучшей,</w:t>
      </w:r>
      <w:r w:rsidRPr="002C6C8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2C6C88">
        <w:rPr>
          <w:bCs w:val="0"/>
          <w:i/>
          <w:sz w:val="24"/>
          <w:szCs w:val="24"/>
        </w:rPr>
        <w:t>д</w:t>
      </w:r>
      <w:r w:rsidR="00123C70" w:rsidRPr="002C6C88">
        <w:rPr>
          <w:bCs w:val="0"/>
          <w:i/>
          <w:sz w:val="24"/>
          <w:szCs w:val="24"/>
        </w:rPr>
        <w:t>оговор</w:t>
      </w:r>
      <w:r w:rsidRPr="002C6C8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2C6C88">
        <w:rPr>
          <w:bCs w:val="0"/>
          <w:i/>
          <w:sz w:val="24"/>
          <w:szCs w:val="24"/>
        </w:rPr>
        <w:t>й части</w:t>
      </w:r>
      <w:r w:rsidRPr="002C6C88">
        <w:rPr>
          <w:bCs w:val="0"/>
          <w:i/>
          <w:sz w:val="24"/>
          <w:szCs w:val="24"/>
        </w:rPr>
        <w:t xml:space="preserve"> </w:t>
      </w:r>
      <w:r w:rsidR="004B5EB3" w:rsidRPr="002C6C88">
        <w:rPr>
          <w:bCs w:val="0"/>
          <w:i/>
          <w:sz w:val="24"/>
          <w:szCs w:val="24"/>
        </w:rPr>
        <w:t>Заявк</w:t>
      </w:r>
      <w:r w:rsidRPr="002C6C88">
        <w:rPr>
          <w:bCs w:val="0"/>
          <w:i/>
          <w:sz w:val="24"/>
          <w:szCs w:val="24"/>
        </w:rPr>
        <w:t>и</w:t>
      </w:r>
      <w:r w:rsidR="0087407B" w:rsidRPr="002C6C88">
        <w:rPr>
          <w:bCs w:val="0"/>
          <w:i/>
          <w:sz w:val="24"/>
          <w:szCs w:val="24"/>
        </w:rPr>
        <w:t>, признанной лучшей</w:t>
      </w:r>
      <w:r w:rsidRPr="002C6C8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2C6C88">
        <w:rPr>
          <w:bCs w:val="0"/>
          <w:i/>
          <w:sz w:val="24"/>
          <w:szCs w:val="24"/>
        </w:rPr>
        <w:t>Участник</w:t>
      </w:r>
      <w:r w:rsidR="0087407B" w:rsidRPr="002C6C88">
        <w:rPr>
          <w:bCs w:val="0"/>
          <w:i/>
          <w:sz w:val="24"/>
          <w:szCs w:val="24"/>
        </w:rPr>
        <w:t xml:space="preserve">у </w:t>
      </w:r>
      <w:r w:rsidRPr="002C6C88">
        <w:rPr>
          <w:bCs w:val="0"/>
          <w:i/>
          <w:sz w:val="24"/>
          <w:szCs w:val="24"/>
        </w:rPr>
        <w:t>запроса предложений</w:t>
      </w:r>
      <w:r w:rsidR="0087407B" w:rsidRPr="002C6C88">
        <w:rPr>
          <w:bCs w:val="0"/>
          <w:i/>
          <w:sz w:val="24"/>
          <w:szCs w:val="24"/>
        </w:rPr>
        <w:t xml:space="preserve">, </w:t>
      </w:r>
      <w:r w:rsidR="0087407B" w:rsidRPr="002C6C88">
        <w:rPr>
          <w:i/>
          <w:sz w:val="24"/>
          <w:szCs w:val="24"/>
        </w:rPr>
        <w:t xml:space="preserve">чья </w:t>
      </w:r>
      <w:r w:rsidR="004B5EB3" w:rsidRPr="002C6C88">
        <w:rPr>
          <w:i/>
          <w:sz w:val="24"/>
          <w:szCs w:val="24"/>
        </w:rPr>
        <w:t>Заявк</w:t>
      </w:r>
      <w:r w:rsidR="0087407B" w:rsidRPr="002C6C88">
        <w:rPr>
          <w:i/>
          <w:sz w:val="24"/>
          <w:szCs w:val="24"/>
        </w:rPr>
        <w:t>а признана лучшей,</w:t>
      </w:r>
      <w:r w:rsidRPr="002C6C8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2C6C88">
        <w:rPr>
          <w:bCs w:val="0"/>
          <w:sz w:val="24"/>
          <w:szCs w:val="24"/>
        </w:rPr>
        <w:t>.</w:t>
      </w:r>
      <w:proofErr w:type="gramEnd"/>
    </w:p>
    <w:p w:rsidR="00717F60" w:rsidRPr="002C6C8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2C6C8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C6C88">
        <w:rPr>
          <w:rStyle w:val="adskobk"/>
          <w:i/>
          <w:sz w:val="24"/>
          <w:szCs w:val="24"/>
        </w:rPr>
        <w:t>д</w:t>
      </w:r>
      <w:r w:rsidR="00123C70" w:rsidRPr="002C6C88">
        <w:rPr>
          <w:rStyle w:val="adskobk"/>
          <w:i/>
          <w:sz w:val="24"/>
          <w:szCs w:val="24"/>
        </w:rPr>
        <w:t>оговор</w:t>
      </w:r>
      <w:r w:rsidRPr="002C6C88">
        <w:rPr>
          <w:rStyle w:val="adskobk"/>
          <w:i/>
          <w:sz w:val="24"/>
          <w:szCs w:val="24"/>
        </w:rPr>
        <w:t>ных переговоров</w:t>
      </w:r>
      <w:r w:rsidR="00E60F8E" w:rsidRPr="002C6C88">
        <w:rPr>
          <w:rStyle w:val="adskobk"/>
          <w:i/>
          <w:sz w:val="24"/>
          <w:szCs w:val="24"/>
        </w:rPr>
        <w:t>,</w:t>
      </w:r>
      <w:r w:rsidR="00E60F8E" w:rsidRPr="002C6C8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C6C88">
        <w:rPr>
          <w:rStyle w:val="adskobk"/>
          <w:i/>
          <w:sz w:val="24"/>
          <w:szCs w:val="24"/>
        </w:rPr>
        <w:t>.</w:t>
      </w:r>
    </w:p>
    <w:p w:rsidR="00717F60" w:rsidRPr="002C6C8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C6C88">
        <w:rPr>
          <w:bCs w:val="0"/>
          <w:sz w:val="24"/>
          <w:szCs w:val="24"/>
        </w:rPr>
        <w:t>Договор</w:t>
      </w:r>
      <w:r w:rsidR="00717F60" w:rsidRPr="002C6C88">
        <w:rPr>
          <w:bCs w:val="0"/>
          <w:sz w:val="24"/>
          <w:szCs w:val="24"/>
        </w:rPr>
        <w:t xml:space="preserve"> между Заказчиком и </w:t>
      </w:r>
      <w:r w:rsidR="009C744E" w:rsidRPr="002C6C88">
        <w:rPr>
          <w:bCs w:val="0"/>
          <w:sz w:val="24"/>
          <w:szCs w:val="24"/>
        </w:rPr>
        <w:t>Участник</w:t>
      </w:r>
      <w:r w:rsidR="0087407B" w:rsidRPr="002C6C88">
        <w:rPr>
          <w:bCs w:val="0"/>
          <w:sz w:val="24"/>
          <w:szCs w:val="24"/>
        </w:rPr>
        <w:t xml:space="preserve">ом, чья </w:t>
      </w:r>
      <w:r w:rsidR="004B5EB3" w:rsidRPr="002C6C88">
        <w:rPr>
          <w:bCs w:val="0"/>
          <w:sz w:val="24"/>
          <w:szCs w:val="24"/>
        </w:rPr>
        <w:t>Заявк</w:t>
      </w:r>
      <w:r w:rsidR="0087407B" w:rsidRPr="002C6C88">
        <w:rPr>
          <w:bCs w:val="0"/>
          <w:sz w:val="24"/>
          <w:szCs w:val="24"/>
        </w:rPr>
        <w:t xml:space="preserve">а признана лучшей, </w:t>
      </w:r>
      <w:r w:rsidR="00717F60" w:rsidRPr="002C6C88">
        <w:rPr>
          <w:bCs w:val="0"/>
          <w:sz w:val="24"/>
          <w:szCs w:val="24"/>
        </w:rPr>
        <w:t xml:space="preserve">подписывается </w:t>
      </w:r>
      <w:r w:rsidR="00426618" w:rsidRPr="002C6C88">
        <w:rPr>
          <w:sz w:val="24"/>
          <w:szCs w:val="24"/>
        </w:rPr>
        <w:t>не ранее чем через 10 (десять) дней</w:t>
      </w:r>
      <w:r w:rsidR="00426618" w:rsidRPr="002C6C88">
        <w:rPr>
          <w:bCs w:val="0"/>
          <w:sz w:val="24"/>
          <w:szCs w:val="24"/>
        </w:rPr>
        <w:t xml:space="preserve"> и не позднее чем через </w:t>
      </w:r>
      <w:r w:rsidR="00426618" w:rsidRPr="002C6C88">
        <w:rPr>
          <w:sz w:val="24"/>
          <w:szCs w:val="24"/>
        </w:rPr>
        <w:t>20 (двадцать) рабочих дней</w:t>
      </w:r>
      <w:r w:rsidR="006F758C" w:rsidRPr="002C6C88">
        <w:rPr>
          <w:bCs w:val="0"/>
          <w:sz w:val="24"/>
          <w:szCs w:val="24"/>
        </w:rPr>
        <w:t xml:space="preserve"> </w:t>
      </w:r>
      <w:r w:rsidR="00717F60" w:rsidRPr="002C6C88">
        <w:rPr>
          <w:bCs w:val="0"/>
          <w:sz w:val="24"/>
          <w:szCs w:val="24"/>
        </w:rPr>
        <w:t xml:space="preserve">с момента определения </w:t>
      </w:r>
      <w:r w:rsidR="0087407B" w:rsidRPr="002C6C88">
        <w:rPr>
          <w:bCs w:val="0"/>
          <w:sz w:val="24"/>
          <w:szCs w:val="24"/>
        </w:rPr>
        <w:t xml:space="preserve">лучшей </w:t>
      </w:r>
      <w:r w:rsidR="004B5EB3" w:rsidRPr="002C6C88">
        <w:rPr>
          <w:bCs w:val="0"/>
          <w:sz w:val="24"/>
          <w:szCs w:val="24"/>
        </w:rPr>
        <w:t>Заявк</w:t>
      </w:r>
      <w:r w:rsidR="0087407B" w:rsidRPr="002C6C88">
        <w:rPr>
          <w:bCs w:val="0"/>
          <w:sz w:val="24"/>
          <w:szCs w:val="24"/>
        </w:rPr>
        <w:t>и</w:t>
      </w:r>
      <w:r w:rsidR="00717F60" w:rsidRPr="002C6C88">
        <w:rPr>
          <w:bCs w:val="0"/>
          <w:sz w:val="24"/>
          <w:szCs w:val="24"/>
        </w:rPr>
        <w:t>.</w:t>
      </w:r>
      <w:r w:rsidR="00717F60" w:rsidRPr="002C6C8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C6C88">
        <w:rPr>
          <w:bCs w:val="0"/>
          <w:color w:val="000000"/>
          <w:sz w:val="24"/>
          <w:szCs w:val="24"/>
        </w:rPr>
        <w:t xml:space="preserve">Для </w:t>
      </w:r>
      <w:r w:rsidR="009C744E" w:rsidRPr="002C6C88">
        <w:rPr>
          <w:bCs w:val="0"/>
          <w:color w:val="000000"/>
          <w:sz w:val="24"/>
          <w:szCs w:val="24"/>
        </w:rPr>
        <w:t>Участник</w:t>
      </w:r>
      <w:r w:rsidR="0087407B" w:rsidRPr="002C6C88">
        <w:rPr>
          <w:bCs w:val="0"/>
          <w:color w:val="000000"/>
          <w:sz w:val="24"/>
          <w:szCs w:val="24"/>
        </w:rPr>
        <w:t xml:space="preserve">а, </w:t>
      </w:r>
      <w:r w:rsidR="0087407B" w:rsidRPr="002C6C88">
        <w:rPr>
          <w:sz w:val="24"/>
          <w:szCs w:val="24"/>
        </w:rPr>
        <w:t xml:space="preserve">чья </w:t>
      </w:r>
      <w:r w:rsidR="004B5EB3" w:rsidRPr="002C6C88">
        <w:rPr>
          <w:sz w:val="24"/>
          <w:szCs w:val="24"/>
        </w:rPr>
        <w:t>Заявк</w:t>
      </w:r>
      <w:r w:rsidR="0087407B" w:rsidRPr="002C6C88">
        <w:rPr>
          <w:sz w:val="24"/>
          <w:szCs w:val="24"/>
        </w:rPr>
        <w:t>а признана лучшей,</w:t>
      </w:r>
      <w:r w:rsidR="0087407B" w:rsidRPr="002C6C88">
        <w:rPr>
          <w:bCs w:val="0"/>
          <w:color w:val="000000"/>
          <w:sz w:val="24"/>
          <w:szCs w:val="24"/>
        </w:rPr>
        <w:t xml:space="preserve"> </w:t>
      </w:r>
      <w:r w:rsidR="00717F60" w:rsidRPr="002C6C88">
        <w:rPr>
          <w:bCs w:val="0"/>
          <w:color w:val="000000"/>
          <w:sz w:val="24"/>
          <w:szCs w:val="24"/>
        </w:rPr>
        <w:t xml:space="preserve">срок для подписания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2C6C88">
        <w:rPr>
          <w:bCs w:val="0"/>
          <w:color w:val="000000"/>
          <w:sz w:val="24"/>
          <w:szCs w:val="24"/>
        </w:rPr>
        <w:t>Д</w:t>
      </w:r>
      <w:r w:rsidR="00717F60" w:rsidRPr="002C6C88">
        <w:rPr>
          <w:bCs w:val="0"/>
          <w:color w:val="000000"/>
          <w:sz w:val="24"/>
          <w:szCs w:val="24"/>
        </w:rPr>
        <w:t>окументации</w:t>
      </w:r>
      <w:r w:rsidR="00DF639D" w:rsidRPr="002C6C88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2C6C8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2C6C88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2C6C88">
        <w:rPr>
          <w:sz w:val="24"/>
          <w:szCs w:val="24"/>
        </w:rPr>
        <w:t xml:space="preserve">Условия </w:t>
      </w:r>
      <w:proofErr w:type="gramStart"/>
      <w:r w:rsidRPr="002C6C88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2C6C88">
        <w:rPr>
          <w:sz w:val="24"/>
          <w:szCs w:val="24"/>
        </w:rPr>
        <w:t>Исполнителя</w:t>
      </w:r>
      <w:proofErr w:type="gramEnd"/>
      <w:r w:rsidRPr="002C6C88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4920DB" w:rsidRPr="002C6C88">
        <w:fldChar w:fldCharType="begin"/>
      </w:r>
      <w:r w:rsidR="004920DB" w:rsidRPr="002C6C88">
        <w:instrText xml:space="preserve"> REF _Ref465670219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3.11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, обговариваются на этапе преддоговорных переговоров с учетом требований, </w:t>
      </w:r>
      <w:r w:rsidRPr="002C6C88">
        <w:rPr>
          <w:sz w:val="24"/>
          <w:szCs w:val="24"/>
        </w:rPr>
        <w:lastRenderedPageBreak/>
        <w:t xml:space="preserve">изложенных в подпунктах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 </w:t>
      </w:r>
      <w:r w:rsidRPr="002C6C88">
        <w:rPr>
          <w:bCs w:val="0"/>
          <w:sz w:val="24"/>
          <w:szCs w:val="24"/>
        </w:rPr>
        <w:t xml:space="preserve">Конкурсной </w:t>
      </w:r>
      <w:r w:rsidRPr="002C6C88">
        <w:rPr>
          <w:sz w:val="24"/>
          <w:szCs w:val="24"/>
        </w:rPr>
        <w:t>Документации.</w:t>
      </w:r>
    </w:p>
    <w:p w:rsidR="00717F60" w:rsidRPr="002C6C8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2C6C88">
        <w:rPr>
          <w:sz w:val="24"/>
          <w:szCs w:val="24"/>
        </w:rPr>
        <w:t>Участник</w:t>
      </w:r>
      <w:r w:rsidR="00717F60" w:rsidRPr="002C6C88">
        <w:rPr>
          <w:sz w:val="24"/>
          <w:szCs w:val="24"/>
        </w:rPr>
        <w:t xml:space="preserve"> запроса предложений</w:t>
      </w:r>
      <w:r w:rsidR="0087407B" w:rsidRPr="002C6C88">
        <w:rPr>
          <w:sz w:val="24"/>
          <w:szCs w:val="24"/>
        </w:rPr>
        <w:t xml:space="preserve">, чья </w:t>
      </w:r>
      <w:r w:rsidR="004B5EB3" w:rsidRPr="002C6C88">
        <w:rPr>
          <w:sz w:val="24"/>
          <w:szCs w:val="24"/>
        </w:rPr>
        <w:t>Заявк</w:t>
      </w:r>
      <w:r w:rsidR="0087407B" w:rsidRPr="002C6C88">
        <w:rPr>
          <w:sz w:val="24"/>
          <w:szCs w:val="24"/>
        </w:rPr>
        <w:t xml:space="preserve">а </w:t>
      </w:r>
      <w:r w:rsidR="00717F60" w:rsidRPr="002C6C88">
        <w:rPr>
          <w:sz w:val="24"/>
          <w:szCs w:val="24"/>
        </w:rPr>
        <w:t xml:space="preserve">утрачивает статус </w:t>
      </w:r>
      <w:proofErr w:type="gramStart"/>
      <w:r w:rsidR="00696966" w:rsidRPr="002C6C88">
        <w:rPr>
          <w:sz w:val="24"/>
          <w:szCs w:val="24"/>
        </w:rPr>
        <w:t>наилучшей</w:t>
      </w:r>
      <w:proofErr w:type="gramEnd"/>
      <w:r w:rsidR="00717F60" w:rsidRPr="002C6C8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2C6C88">
        <w:rPr>
          <w:sz w:val="24"/>
          <w:szCs w:val="24"/>
        </w:rPr>
        <w:t>Договор</w:t>
      </w:r>
      <w:r w:rsidR="00717F60" w:rsidRPr="002C6C88">
        <w:rPr>
          <w:sz w:val="24"/>
          <w:szCs w:val="24"/>
        </w:rPr>
        <w:t>а в следующих случаях:</w:t>
      </w:r>
      <w:bookmarkEnd w:id="747"/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 xml:space="preserve"> на условиях, определяемых в п.</w:t>
      </w:r>
      <w:r w:rsidR="004920DB" w:rsidRPr="002C6C88">
        <w:fldChar w:fldCharType="begin"/>
      </w:r>
      <w:r w:rsidR="004920DB" w:rsidRPr="002C6C88">
        <w:instrText xml:space="preserve"> REF _Ref294695546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 xml:space="preserve"> 1.2.6 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и/или в срок, определенный в п.</w:t>
      </w:r>
      <w:r w:rsidR="001716DB" w:rsidRPr="002C6C88">
        <w:rPr>
          <w:bCs w:val="0"/>
          <w:sz w:val="24"/>
          <w:szCs w:val="24"/>
        </w:rPr>
        <w:t xml:space="preserve"> </w:t>
      </w:r>
      <w:r w:rsidR="004920DB" w:rsidRPr="002C6C88">
        <w:fldChar w:fldCharType="begin"/>
      </w:r>
      <w:r w:rsidR="004920DB" w:rsidRPr="002C6C88">
        <w:instrText xml:space="preserve"> REF _Ref294695403 \n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3.12.3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;</w:t>
      </w:r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>у</w:t>
      </w:r>
      <w:r w:rsidR="00573BDB" w:rsidRPr="002C6C88">
        <w:rPr>
          <w:bCs w:val="0"/>
          <w:sz w:val="24"/>
          <w:szCs w:val="24"/>
        </w:rPr>
        <w:t xml:space="preserve"> п.</w:t>
      </w:r>
      <w:r w:rsidR="004920DB" w:rsidRPr="002C6C88">
        <w:fldChar w:fldCharType="begin"/>
      </w:r>
      <w:r w:rsidR="004920DB" w:rsidRPr="002C6C88">
        <w:instrText xml:space="preserve"> REF _Ref468201106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3.13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 в течение установленного в </w:t>
      </w:r>
      <w:r w:rsidR="007D07A7" w:rsidRPr="002C6C88">
        <w:rPr>
          <w:bCs w:val="0"/>
          <w:sz w:val="24"/>
          <w:szCs w:val="24"/>
        </w:rPr>
        <w:t>Д</w:t>
      </w:r>
      <w:r w:rsidRPr="002C6C8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2C6C88">
        <w:rPr>
          <w:bCs w:val="0"/>
          <w:sz w:val="24"/>
          <w:szCs w:val="24"/>
        </w:rPr>
        <w:t>При наступ</w:t>
      </w:r>
      <w:r w:rsidR="00CF6A0E" w:rsidRPr="002C6C88">
        <w:rPr>
          <w:bCs w:val="0"/>
          <w:sz w:val="24"/>
          <w:szCs w:val="24"/>
        </w:rPr>
        <w:t>лении случаев, определенных в п.</w:t>
      </w:r>
      <w:r w:rsidR="001716DB" w:rsidRPr="002C6C88">
        <w:rPr>
          <w:bCs w:val="0"/>
          <w:sz w:val="24"/>
          <w:szCs w:val="24"/>
        </w:rPr>
        <w:t xml:space="preserve"> </w:t>
      </w:r>
      <w:r w:rsidR="004920DB" w:rsidRPr="002C6C88">
        <w:fldChar w:fldCharType="begin"/>
      </w:r>
      <w:r w:rsidR="004920DB" w:rsidRPr="002C6C88">
        <w:instrText xml:space="preserve"> REF _Ref305979053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3.12.5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2C6C88">
        <w:rPr>
          <w:bCs w:val="0"/>
          <w:sz w:val="24"/>
          <w:szCs w:val="24"/>
        </w:rPr>
        <w:t>Заявк</w:t>
      </w:r>
      <w:r w:rsidRPr="002C6C88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2C6C88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2C6C88">
        <w:rPr>
          <w:bCs w:val="0"/>
          <w:sz w:val="24"/>
          <w:szCs w:val="24"/>
        </w:rPr>
        <w:t xml:space="preserve">, </w:t>
      </w:r>
      <w:r w:rsidRPr="002C6C88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2C6C88">
        <w:rPr>
          <w:bCs w:val="0"/>
          <w:sz w:val="24"/>
          <w:szCs w:val="24"/>
        </w:rPr>
        <w:t>Участник</w:t>
      </w:r>
      <w:r w:rsidRPr="002C6C88">
        <w:rPr>
          <w:bCs w:val="0"/>
          <w:sz w:val="24"/>
          <w:szCs w:val="24"/>
        </w:rPr>
        <w:t xml:space="preserve">а, </w:t>
      </w:r>
      <w:r w:rsidR="00D663E3" w:rsidRPr="002C6C88">
        <w:rPr>
          <w:bCs w:val="0"/>
          <w:sz w:val="24"/>
          <w:szCs w:val="24"/>
        </w:rPr>
        <w:t xml:space="preserve">чья </w:t>
      </w:r>
      <w:r w:rsidR="004B5EB3" w:rsidRPr="002C6C88">
        <w:rPr>
          <w:bCs w:val="0"/>
          <w:sz w:val="24"/>
          <w:szCs w:val="24"/>
        </w:rPr>
        <w:t>Заявк</w:t>
      </w:r>
      <w:r w:rsidR="00D663E3" w:rsidRPr="002C6C88">
        <w:rPr>
          <w:bCs w:val="0"/>
          <w:sz w:val="24"/>
          <w:szCs w:val="24"/>
        </w:rPr>
        <w:t xml:space="preserve">а утратила </w:t>
      </w:r>
      <w:r w:rsidRPr="002C6C88">
        <w:rPr>
          <w:bCs w:val="0"/>
          <w:sz w:val="24"/>
          <w:szCs w:val="24"/>
        </w:rPr>
        <w:t xml:space="preserve">статус </w:t>
      </w:r>
      <w:r w:rsidR="00D663E3" w:rsidRPr="002C6C88">
        <w:rPr>
          <w:bCs w:val="0"/>
          <w:sz w:val="24"/>
          <w:szCs w:val="24"/>
        </w:rPr>
        <w:t>лучшей</w:t>
      </w:r>
      <w:r w:rsidRPr="002C6C8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2C6C88">
        <w:rPr>
          <w:bCs w:val="0"/>
          <w:sz w:val="24"/>
          <w:szCs w:val="24"/>
        </w:rPr>
        <w:t>З</w:t>
      </w:r>
      <w:r w:rsidR="00C74146" w:rsidRPr="002C6C88">
        <w:rPr>
          <w:bCs w:val="0"/>
          <w:sz w:val="24"/>
          <w:szCs w:val="24"/>
        </w:rPr>
        <w:t>О</w:t>
      </w:r>
      <w:r w:rsidRPr="002C6C88">
        <w:rPr>
          <w:bCs w:val="0"/>
          <w:sz w:val="24"/>
          <w:szCs w:val="24"/>
        </w:rPr>
        <w:t xml:space="preserve"> </w:t>
      </w:r>
      <w:r w:rsidR="00E74632" w:rsidRPr="002C6C88">
        <w:rPr>
          <w:bCs w:val="0"/>
          <w:sz w:val="24"/>
          <w:szCs w:val="24"/>
        </w:rPr>
        <w:t>ПАО</w:t>
      </w:r>
      <w:r w:rsidRPr="002C6C88">
        <w:rPr>
          <w:bCs w:val="0"/>
          <w:sz w:val="24"/>
          <w:szCs w:val="24"/>
        </w:rPr>
        <w:t xml:space="preserve"> «</w:t>
      </w:r>
      <w:r w:rsidR="00C12FA4" w:rsidRPr="002C6C88">
        <w:rPr>
          <w:bCs w:val="0"/>
          <w:sz w:val="24"/>
          <w:szCs w:val="24"/>
        </w:rPr>
        <w:t>МРСК Центра</w:t>
      </w:r>
      <w:r w:rsidRPr="002C6C88">
        <w:rPr>
          <w:bCs w:val="0"/>
          <w:sz w:val="24"/>
          <w:szCs w:val="24"/>
        </w:rPr>
        <w:t>».</w:t>
      </w:r>
      <w:bookmarkEnd w:id="748"/>
      <w:r w:rsidRPr="002C6C88">
        <w:rPr>
          <w:bCs w:val="0"/>
          <w:sz w:val="24"/>
          <w:szCs w:val="24"/>
        </w:rPr>
        <w:t xml:space="preserve"> 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2C6C88">
        <w:rPr>
          <w:sz w:val="24"/>
          <w:szCs w:val="24"/>
        </w:rPr>
        <w:t xml:space="preserve">В случае признания </w:t>
      </w:r>
      <w:r w:rsidR="004B5EB3" w:rsidRPr="002C6C88">
        <w:rPr>
          <w:sz w:val="24"/>
          <w:szCs w:val="24"/>
        </w:rPr>
        <w:t>Заявк</w:t>
      </w:r>
      <w:r w:rsidR="00EB1E5E" w:rsidRPr="002C6C88">
        <w:rPr>
          <w:sz w:val="24"/>
          <w:szCs w:val="24"/>
        </w:rPr>
        <w:t xml:space="preserve">и </w:t>
      </w:r>
      <w:r w:rsidR="009C744E" w:rsidRPr="002C6C88">
        <w:rPr>
          <w:sz w:val="24"/>
          <w:szCs w:val="24"/>
        </w:rPr>
        <w:t>Участник</w:t>
      </w:r>
      <w:r w:rsidR="00EB1E5E" w:rsidRPr="002C6C88">
        <w:rPr>
          <w:sz w:val="24"/>
          <w:szCs w:val="24"/>
        </w:rPr>
        <w:t>а лучшей</w:t>
      </w:r>
      <w:r w:rsidRPr="002C6C88">
        <w:rPr>
          <w:sz w:val="24"/>
          <w:szCs w:val="24"/>
        </w:rPr>
        <w:t xml:space="preserve">, заключение </w:t>
      </w:r>
      <w:r w:rsidR="00DF639D" w:rsidRPr="002C6C88">
        <w:rPr>
          <w:sz w:val="24"/>
          <w:szCs w:val="24"/>
        </w:rPr>
        <w:t>Д</w:t>
      </w:r>
      <w:r w:rsidRPr="002C6C88">
        <w:rPr>
          <w:sz w:val="24"/>
          <w:szCs w:val="24"/>
        </w:rPr>
        <w:t>оговора с</w:t>
      </w:r>
      <w:r w:rsidR="00EB1E5E" w:rsidRPr="002C6C88">
        <w:rPr>
          <w:sz w:val="24"/>
          <w:szCs w:val="24"/>
        </w:rPr>
        <w:t xml:space="preserve"> данным </w:t>
      </w:r>
      <w:r w:rsidR="009C744E" w:rsidRPr="002C6C88">
        <w:rPr>
          <w:sz w:val="24"/>
          <w:szCs w:val="24"/>
        </w:rPr>
        <w:t>Участник</w:t>
      </w:r>
      <w:r w:rsidR="00EB1E5E" w:rsidRPr="002C6C88">
        <w:rPr>
          <w:sz w:val="24"/>
          <w:szCs w:val="24"/>
        </w:rPr>
        <w:t>ом</w:t>
      </w:r>
      <w:r w:rsidRPr="002C6C8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2C6C88">
        <w:rPr>
          <w:sz w:val="24"/>
          <w:szCs w:val="24"/>
        </w:rPr>
        <w:t>ПАО «МРСК Центра»</w:t>
      </w:r>
      <w:r w:rsidRPr="002C6C8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2C6C88">
        <w:rPr>
          <w:sz w:val="24"/>
          <w:szCs w:val="24"/>
        </w:rPr>
        <w:t>Договор</w:t>
      </w:r>
      <w:r w:rsidRPr="002C6C88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2C6C88">
        <w:rPr>
          <w:sz w:val="24"/>
          <w:szCs w:val="24"/>
        </w:rPr>
        <w:t>ПАО</w:t>
      </w:r>
      <w:r w:rsidRPr="002C6C88">
        <w:rPr>
          <w:sz w:val="24"/>
          <w:szCs w:val="24"/>
        </w:rPr>
        <w:t xml:space="preserve"> «</w:t>
      </w:r>
      <w:r w:rsidR="00C12FA4" w:rsidRPr="002C6C88">
        <w:rPr>
          <w:sz w:val="24"/>
          <w:szCs w:val="24"/>
        </w:rPr>
        <w:t>МРСК Центра</w:t>
      </w:r>
      <w:r w:rsidRPr="002C6C88">
        <w:rPr>
          <w:sz w:val="24"/>
          <w:szCs w:val="24"/>
        </w:rPr>
        <w:t>».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2C6C88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2C6C88">
        <w:rPr>
          <w:bCs w:val="0"/>
          <w:sz w:val="24"/>
          <w:szCs w:val="24"/>
        </w:rPr>
        <w:t>Д</w:t>
      </w:r>
      <w:r w:rsidRPr="002C6C88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2C6C88">
        <w:rPr>
          <w:bCs w:val="0"/>
          <w:color w:val="000000"/>
          <w:sz w:val="24"/>
          <w:szCs w:val="24"/>
        </w:rPr>
        <w:t>закупаем</w:t>
      </w:r>
      <w:r w:rsidR="00541FAB" w:rsidRPr="002C6C88">
        <w:rPr>
          <w:bCs w:val="0"/>
          <w:color w:val="000000"/>
          <w:sz w:val="24"/>
          <w:szCs w:val="24"/>
        </w:rPr>
        <w:t>ых</w:t>
      </w:r>
      <w:r w:rsidRPr="002C6C88">
        <w:rPr>
          <w:bCs w:val="0"/>
          <w:color w:val="000000"/>
          <w:sz w:val="24"/>
          <w:szCs w:val="24"/>
        </w:rPr>
        <w:t xml:space="preserve"> </w:t>
      </w:r>
      <w:r w:rsidR="00541FAB" w:rsidRPr="002C6C88">
        <w:rPr>
          <w:bCs w:val="0"/>
          <w:color w:val="000000"/>
          <w:sz w:val="24"/>
          <w:szCs w:val="24"/>
        </w:rPr>
        <w:t>услуг</w:t>
      </w:r>
      <w:r w:rsidRPr="002C6C88">
        <w:rPr>
          <w:bCs w:val="0"/>
          <w:color w:val="000000"/>
          <w:sz w:val="24"/>
          <w:szCs w:val="24"/>
        </w:rPr>
        <w:t xml:space="preserve"> в пределах</w:t>
      </w:r>
      <w:r w:rsidR="006F758C" w:rsidRPr="002C6C88">
        <w:rPr>
          <w:bCs w:val="0"/>
          <w:color w:val="000000"/>
          <w:sz w:val="24"/>
          <w:szCs w:val="24"/>
        </w:rPr>
        <w:t xml:space="preserve"> 10%, </w:t>
      </w:r>
      <w:r w:rsidRPr="002C6C88">
        <w:rPr>
          <w:bCs w:val="0"/>
          <w:sz w:val="24"/>
          <w:szCs w:val="24"/>
        </w:rPr>
        <w:t xml:space="preserve">не меняя при этом цену единицы </w:t>
      </w:r>
      <w:r w:rsidR="00C3704B" w:rsidRPr="002C6C88">
        <w:rPr>
          <w:bCs w:val="0"/>
          <w:color w:val="000000"/>
          <w:sz w:val="24"/>
          <w:szCs w:val="24"/>
        </w:rPr>
        <w:t>оказываемых услуг</w:t>
      </w:r>
      <w:r w:rsidRPr="002C6C88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2C6C88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2C6C88">
        <w:t xml:space="preserve">Обеспечение исполнения обязательств </w:t>
      </w:r>
      <w:r w:rsidR="00C3704B" w:rsidRPr="002C6C88">
        <w:t>Исполнителя</w:t>
      </w:r>
      <w:r w:rsidR="00972AAA" w:rsidRPr="002C6C88">
        <w:t xml:space="preserve"> </w:t>
      </w:r>
      <w:r w:rsidRPr="002C6C88">
        <w:t>по </w:t>
      </w:r>
      <w:r w:rsidR="00123C70" w:rsidRPr="002C6C88">
        <w:t>Договор</w:t>
      </w:r>
      <w:r w:rsidRPr="002C6C88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2C6C88">
        <w:t xml:space="preserve"> </w:t>
      </w:r>
      <w:bookmarkEnd w:id="757"/>
      <w:bookmarkEnd w:id="758"/>
    </w:p>
    <w:p w:rsidR="00932C0A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C6C88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920DB" w:rsidRPr="002C6C88">
        <w:fldChar w:fldCharType="begin"/>
      </w:r>
      <w:r w:rsidR="004920DB" w:rsidRPr="002C6C88">
        <w:instrText xml:space="preserve"> REF _Ref440272931 \r \h  \* MERGEFORMAT </w:instrText>
      </w:r>
      <w:r w:rsidR="004920DB" w:rsidRPr="002C6C88">
        <w:fldChar w:fldCharType="separate"/>
      </w:r>
      <w:r w:rsidR="00DA443D" w:rsidRPr="002C6C88">
        <w:t>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) и подпункте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, не требуется.</w:t>
      </w:r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2C6C88">
        <w:rPr>
          <w:sz w:val="24"/>
          <w:szCs w:val="24"/>
        </w:rPr>
        <w:t>Участник</w:t>
      </w:r>
      <w:r w:rsidR="004444C3" w:rsidRPr="002C6C88">
        <w:rPr>
          <w:sz w:val="24"/>
          <w:szCs w:val="24"/>
        </w:rPr>
        <w:t xml:space="preserve">, </w:t>
      </w:r>
      <w:r w:rsidR="004444C3" w:rsidRPr="002C6C88">
        <w:rPr>
          <w:sz w:val="24"/>
          <w:szCs w:val="24"/>
          <w:lang w:eastAsia="ru-RU"/>
        </w:rPr>
        <w:t>чья Заявка была признана лучшей</w:t>
      </w:r>
      <w:r w:rsidRPr="002C6C88">
        <w:rPr>
          <w:sz w:val="24"/>
          <w:szCs w:val="24"/>
        </w:rPr>
        <w:t xml:space="preserve">, предложивший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2C6C88">
        <w:rPr>
          <w:sz w:val="24"/>
          <w:szCs w:val="24"/>
          <w:lang w:eastAsia="ru-RU"/>
        </w:rPr>
        <w:t>цену, должен</w:t>
      </w:r>
      <w:r w:rsidRPr="002C6C88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2C6C88">
        <w:rPr>
          <w:sz w:val="24"/>
          <w:szCs w:val="24"/>
        </w:rPr>
        <w:t>Исполнителя</w:t>
      </w:r>
      <w:r w:rsidRPr="002C6C88">
        <w:rPr>
          <w:sz w:val="24"/>
          <w:szCs w:val="24"/>
        </w:rPr>
        <w:t xml:space="preserve"> по Договору в размере 5% от стоимости Заявки</w:t>
      </w:r>
      <w:r w:rsidR="004444C3" w:rsidRPr="002C6C88">
        <w:rPr>
          <w:sz w:val="24"/>
          <w:szCs w:val="24"/>
        </w:rPr>
        <w:t>, указанной в Письме о подаче оферты</w:t>
      </w:r>
      <w:r w:rsidRPr="002C6C88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C6C88">
        <w:rPr>
          <w:sz w:val="24"/>
          <w:szCs w:val="24"/>
        </w:rPr>
        <w:t xml:space="preserve">Обеспечение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2C6C88">
        <w:rPr>
          <w:bCs w:val="0"/>
          <w:sz w:val="24"/>
          <w:szCs w:val="24"/>
        </w:rPr>
        <w:t>Заказчика</w:t>
      </w:r>
      <w:r w:rsidR="00DA2790" w:rsidRPr="002C6C88">
        <w:rPr>
          <w:bCs w:val="0"/>
          <w:sz w:val="24"/>
          <w:szCs w:val="24"/>
        </w:rPr>
        <w:t xml:space="preserve"> (п. </w:t>
      </w:r>
      <w:r w:rsidR="004920DB" w:rsidRPr="002C6C88">
        <w:fldChar w:fldCharType="begin"/>
      </w:r>
      <w:r w:rsidR="004920DB" w:rsidRPr="002C6C88">
        <w:instrText xml:space="preserve"> REF _Ref468973864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3.3.14.4.4</w:t>
      </w:r>
      <w:r w:rsidR="004920DB" w:rsidRPr="002C6C88">
        <w:fldChar w:fldCharType="end"/>
      </w:r>
      <w:r w:rsidR="00DA2790" w:rsidRPr="002C6C88">
        <w:rPr>
          <w:bCs w:val="0"/>
          <w:sz w:val="24"/>
          <w:szCs w:val="24"/>
        </w:rPr>
        <w:t>)</w:t>
      </w:r>
      <w:r w:rsidRPr="002C6C88">
        <w:rPr>
          <w:bCs w:val="0"/>
          <w:sz w:val="24"/>
          <w:szCs w:val="24"/>
        </w:rPr>
        <w:t xml:space="preserve">. Выбор </w:t>
      </w:r>
      <w:proofErr w:type="gramStart"/>
      <w:r w:rsidRPr="002C6C88">
        <w:rPr>
          <w:bCs w:val="0"/>
          <w:sz w:val="24"/>
          <w:szCs w:val="24"/>
        </w:rPr>
        <w:t xml:space="preserve">способа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>Исполнителя</w:t>
      </w:r>
      <w:proofErr w:type="gramEnd"/>
      <w:r w:rsidR="0033661D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>по Договору</w:t>
      </w:r>
      <w:r w:rsidRPr="002C6C88">
        <w:rPr>
          <w:bCs w:val="0"/>
          <w:sz w:val="24"/>
          <w:szCs w:val="24"/>
        </w:rPr>
        <w:t xml:space="preserve"> осуществляется </w:t>
      </w:r>
      <w:r w:rsidR="00B43879" w:rsidRPr="002C6C88">
        <w:rPr>
          <w:bCs w:val="0"/>
          <w:sz w:val="24"/>
          <w:szCs w:val="24"/>
        </w:rPr>
        <w:t>Участником/Победителем.</w:t>
      </w:r>
      <w:r w:rsidRPr="002C6C88">
        <w:rPr>
          <w:bCs w:val="0"/>
          <w:sz w:val="24"/>
          <w:szCs w:val="24"/>
        </w:rPr>
        <w:t xml:space="preserve"> Условия и содержание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920DB" w:rsidRPr="002C6C88">
        <w:fldChar w:fldCharType="begin"/>
      </w:r>
      <w:r w:rsidR="004920DB" w:rsidRPr="002C6C88">
        <w:instrText xml:space="preserve"> REF _Ref440272931 \r \h  \* MERGEFORMAT </w:instrText>
      </w:r>
      <w:r w:rsidR="004920DB" w:rsidRPr="002C6C88">
        <w:fldChar w:fldCharType="separate"/>
      </w:r>
      <w:r w:rsidR="00DA443D" w:rsidRPr="002C6C88">
        <w:t>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) с учетом требований, изложенных в подпункте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, а также на этапе </w:t>
      </w:r>
      <w:proofErr w:type="spellStart"/>
      <w:r w:rsidRPr="002C6C88">
        <w:rPr>
          <w:sz w:val="24"/>
          <w:szCs w:val="24"/>
        </w:rPr>
        <w:t>преддговорных</w:t>
      </w:r>
      <w:proofErr w:type="spellEnd"/>
      <w:r w:rsidRPr="002C6C88">
        <w:rPr>
          <w:sz w:val="24"/>
          <w:szCs w:val="24"/>
        </w:rPr>
        <w:t xml:space="preserve"> переговоров (п. </w:t>
      </w:r>
      <w:r w:rsidR="004920DB" w:rsidRPr="002C6C88">
        <w:fldChar w:fldCharType="begin"/>
      </w:r>
      <w:r w:rsidR="004920DB" w:rsidRPr="002C6C88">
        <w:instrText xml:space="preserve"> REF _Ref468875974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3.12</w:t>
      </w:r>
      <w:r w:rsidR="004920DB" w:rsidRPr="002C6C88">
        <w:fldChar w:fldCharType="end"/>
      </w:r>
      <w:r w:rsidRPr="002C6C88">
        <w:rPr>
          <w:sz w:val="24"/>
          <w:szCs w:val="24"/>
        </w:rPr>
        <w:t>).</w:t>
      </w:r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2C6C88">
        <w:rPr>
          <w:bCs w:val="0"/>
          <w:sz w:val="24"/>
          <w:szCs w:val="24"/>
        </w:rPr>
        <w:t xml:space="preserve">Непредставление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>по Договору, связанного с выполнением антидемпинговых мер,</w:t>
      </w:r>
      <w:r w:rsidRPr="002C6C88">
        <w:rPr>
          <w:bCs w:val="0"/>
          <w:sz w:val="24"/>
          <w:szCs w:val="24"/>
        </w:rPr>
        <w:t xml:space="preserve"> до заключения Договора </w:t>
      </w:r>
      <w:r w:rsidRPr="002C6C88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r w:rsidRPr="002C6C88">
        <w:rPr>
          <w:sz w:val="24"/>
          <w:szCs w:val="24"/>
        </w:rPr>
        <w:lastRenderedPageBreak/>
        <w:t xml:space="preserve">подпункте </w:t>
      </w:r>
      <w:r w:rsidR="004920DB" w:rsidRPr="002C6C88">
        <w:fldChar w:fldCharType="begin"/>
      </w:r>
      <w:r w:rsidR="004920DB" w:rsidRPr="002C6C88">
        <w:instrText xml:space="preserve"> REF _Ref468875995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3.12.6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.</w:t>
      </w:r>
      <w:bookmarkEnd w:id="762"/>
    </w:p>
    <w:p w:rsidR="00932C0A" w:rsidRPr="002C6C88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2C6C88">
        <w:t xml:space="preserve">Уведомление о результатах </w:t>
      </w:r>
      <w:bookmarkEnd w:id="763"/>
      <w:bookmarkEnd w:id="764"/>
      <w:r w:rsidRPr="002C6C88">
        <w:t>запроса предложений</w:t>
      </w:r>
      <w:bookmarkEnd w:id="765"/>
      <w:bookmarkEnd w:id="766"/>
    </w:p>
    <w:p w:rsidR="00ED5C7C" w:rsidRPr="002C6C88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2C6C88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2C6C88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2C6C88">
        <w:rPr>
          <w:b w:val="0"/>
          <w:iCs/>
        </w:rPr>
        <w:t>Извещение</w:t>
      </w:r>
      <w:r w:rsidR="00D56F8C" w:rsidRPr="002C6C88">
        <w:rPr>
          <w:b w:val="0"/>
        </w:rPr>
        <w:t xml:space="preserve"> о проведении открытого </w:t>
      </w:r>
      <w:r w:rsidR="00D56F8C" w:rsidRPr="002C6C88">
        <w:rPr>
          <w:b w:val="0"/>
          <w:iCs/>
        </w:rPr>
        <w:t xml:space="preserve">запроса предложений (подраздел </w:t>
      </w:r>
      <w:r w:rsidR="004920DB" w:rsidRPr="002C6C88">
        <w:fldChar w:fldCharType="begin"/>
      </w:r>
      <w:r w:rsidR="004920DB" w:rsidRPr="002C6C88">
        <w:instrText xml:space="preserve"> REF _Ref191386085 \r \h  \* MERGEFORMAT </w:instrText>
      </w:r>
      <w:r w:rsidR="004920DB" w:rsidRPr="002C6C88">
        <w:fldChar w:fldCharType="separate"/>
      </w:r>
      <w:r w:rsidR="00DA443D" w:rsidRPr="002C6C88">
        <w:rPr>
          <w:b w:val="0"/>
          <w:iCs/>
        </w:rPr>
        <w:t>1.1.1</w:t>
      </w:r>
      <w:r w:rsidR="004920DB" w:rsidRPr="002C6C88">
        <w:fldChar w:fldCharType="end"/>
      </w:r>
      <w:r w:rsidR="00D56F8C" w:rsidRPr="002C6C88">
        <w:rPr>
          <w:b w:val="0"/>
          <w:iCs/>
        </w:rPr>
        <w:t>)</w:t>
      </w:r>
      <w:r w:rsidR="00D56F8C" w:rsidRPr="002C6C88">
        <w:rPr>
          <w:b w:val="0"/>
        </w:rPr>
        <w:t>,</w:t>
      </w:r>
      <w:r w:rsidR="00D56F8C" w:rsidRPr="002C6C88">
        <w:rPr>
          <w:b w:val="0"/>
          <w:lang w:eastAsia="ru-RU"/>
        </w:rPr>
        <w:t xml:space="preserve">  </w:t>
      </w:r>
      <w:r w:rsidRPr="002C6C88">
        <w:rPr>
          <w:b w:val="0"/>
          <w:lang w:eastAsia="ru-RU"/>
        </w:rPr>
        <w:t xml:space="preserve">для всех </w:t>
      </w:r>
      <w:r w:rsidR="00DC6125" w:rsidRPr="002C6C88">
        <w:rPr>
          <w:b w:val="0"/>
          <w:lang w:eastAsia="ru-RU"/>
        </w:rPr>
        <w:t>Участников</w:t>
      </w:r>
      <w:r w:rsidRPr="002C6C88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2C6C88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2C6C88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2C6C88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2C6C88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2C6C88">
        <w:rPr>
          <w:bCs w:val="0"/>
          <w:sz w:val="24"/>
          <w:szCs w:val="24"/>
          <w:lang w:eastAsia="ru-RU"/>
        </w:rPr>
        <w:t>Заявки</w:t>
      </w:r>
      <w:r w:rsidRPr="002C6C88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2C6C88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2C6C88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Pr="002C6C88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2C6C88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2C6C88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2C6C88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 w:rsidRPr="002C6C88"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2C6C88">
        <w:rPr>
          <w:szCs w:val="24"/>
        </w:rPr>
        <w:t xml:space="preserve"> </w:t>
      </w:r>
    </w:p>
    <w:p w:rsidR="002B5044" w:rsidRPr="002C6C88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2C6C88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2C6C88">
        <w:t>закупаемых услуг</w:t>
      </w:r>
      <w:bookmarkEnd w:id="784"/>
    </w:p>
    <w:p w:rsidR="002B5044" w:rsidRPr="002C6C8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2C6C88">
        <w:rPr>
          <w:b w:val="0"/>
          <w:szCs w:val="24"/>
        </w:rPr>
        <w:t>Техническ</w:t>
      </w:r>
      <w:r w:rsidR="003776BB" w:rsidRPr="002C6C88">
        <w:rPr>
          <w:b w:val="0"/>
          <w:szCs w:val="24"/>
        </w:rPr>
        <w:t>о</w:t>
      </w:r>
      <w:proofErr w:type="gramStart"/>
      <w:r w:rsidR="003776BB" w:rsidRPr="002C6C88">
        <w:rPr>
          <w:b w:val="0"/>
          <w:szCs w:val="24"/>
        </w:rPr>
        <w:t>е(</w:t>
      </w:r>
      <w:proofErr w:type="spellStart"/>
      <w:proofErr w:type="gramEnd"/>
      <w:r w:rsidRPr="002C6C88">
        <w:rPr>
          <w:b w:val="0"/>
          <w:szCs w:val="24"/>
        </w:rPr>
        <w:t>ие</w:t>
      </w:r>
      <w:proofErr w:type="spellEnd"/>
      <w:r w:rsidR="003776BB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задани</w:t>
      </w:r>
      <w:r w:rsidR="003776BB" w:rsidRPr="002C6C88">
        <w:rPr>
          <w:b w:val="0"/>
          <w:szCs w:val="24"/>
        </w:rPr>
        <w:t>е(</w:t>
      </w:r>
      <w:r w:rsidRPr="002C6C88">
        <w:rPr>
          <w:b w:val="0"/>
          <w:szCs w:val="24"/>
        </w:rPr>
        <w:t>я</w:t>
      </w:r>
      <w:r w:rsidR="003776BB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</w:t>
      </w:r>
      <w:r w:rsidR="00A154B7" w:rsidRPr="002C6C88">
        <w:rPr>
          <w:b w:val="0"/>
          <w:szCs w:val="24"/>
        </w:rPr>
        <w:t xml:space="preserve">по Лоту №1 (подраздел </w:t>
      </w:r>
      <w:r w:rsidR="00AD2F1E" w:rsidRPr="002C6C88">
        <w:rPr>
          <w:b w:val="0"/>
          <w:szCs w:val="24"/>
        </w:rPr>
        <w:fldChar w:fldCharType="begin"/>
      </w:r>
      <w:r w:rsidR="00A154B7" w:rsidRPr="002C6C88">
        <w:rPr>
          <w:b w:val="0"/>
          <w:szCs w:val="24"/>
        </w:rPr>
        <w:instrText xml:space="preserve"> REF _Ref440275279 \r \h </w:instrText>
      </w:r>
      <w:r w:rsidR="00D63652" w:rsidRPr="002C6C88">
        <w:rPr>
          <w:b w:val="0"/>
          <w:szCs w:val="24"/>
        </w:rPr>
        <w:instrText xml:space="preserve"> \* MERGEFORMAT </w:instrText>
      </w:r>
      <w:r w:rsidR="00AD2F1E" w:rsidRPr="002C6C88">
        <w:rPr>
          <w:b w:val="0"/>
          <w:szCs w:val="24"/>
        </w:rPr>
      </w:r>
      <w:r w:rsidR="00AD2F1E" w:rsidRPr="002C6C88">
        <w:rPr>
          <w:b w:val="0"/>
          <w:szCs w:val="24"/>
        </w:rPr>
        <w:fldChar w:fldCharType="separate"/>
      </w:r>
      <w:r w:rsidR="00DA443D" w:rsidRPr="002C6C88">
        <w:rPr>
          <w:b w:val="0"/>
          <w:szCs w:val="24"/>
        </w:rPr>
        <w:t>1.1.4</w:t>
      </w:r>
      <w:r w:rsidR="00AD2F1E" w:rsidRPr="002C6C88">
        <w:rPr>
          <w:b w:val="0"/>
          <w:szCs w:val="24"/>
        </w:rPr>
        <w:fldChar w:fldCharType="end"/>
      </w:r>
      <w:r w:rsidR="00A154B7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изложен</w:t>
      </w:r>
      <w:r w:rsidR="00F463E8" w:rsidRPr="002C6C88">
        <w:rPr>
          <w:b w:val="0"/>
          <w:szCs w:val="24"/>
        </w:rPr>
        <w:t>о(</w:t>
      </w:r>
      <w:r w:rsidRPr="002C6C88">
        <w:rPr>
          <w:b w:val="0"/>
          <w:szCs w:val="24"/>
        </w:rPr>
        <w:t>ы</w:t>
      </w:r>
      <w:r w:rsidR="00F463E8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2C6C88">
        <w:rPr>
          <w:b w:val="0"/>
          <w:szCs w:val="24"/>
        </w:rPr>
        <w:t>Участник</w:t>
      </w:r>
      <w:r w:rsidRPr="002C6C88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2C6C88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2C6C88">
        <w:t xml:space="preserve">Требование к </w:t>
      </w:r>
      <w:bookmarkEnd w:id="809"/>
      <w:bookmarkEnd w:id="810"/>
      <w:bookmarkEnd w:id="811"/>
      <w:r w:rsidR="00C3704B" w:rsidRPr="002C6C88">
        <w:t>закупаемым услугам</w:t>
      </w:r>
      <w:bookmarkEnd w:id="812"/>
    </w:p>
    <w:p w:rsidR="002B5044" w:rsidRPr="002C6C8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2C6C88">
        <w:rPr>
          <w:b w:val="0"/>
          <w:szCs w:val="24"/>
        </w:rPr>
        <w:t xml:space="preserve">Дополнительные требования к </w:t>
      </w:r>
      <w:r w:rsidR="00C3704B" w:rsidRPr="002C6C88">
        <w:rPr>
          <w:b w:val="0"/>
          <w:szCs w:val="24"/>
        </w:rPr>
        <w:t>закупаемым услугам</w:t>
      </w:r>
      <w:r w:rsidR="003776BB" w:rsidRPr="002C6C88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2C6C88">
        <w:rPr>
          <w:b w:val="0"/>
          <w:szCs w:val="24"/>
          <w:lang w:eastAsia="ru-RU"/>
        </w:rPr>
        <w:t>м(</w:t>
      </w:r>
      <w:proofErr w:type="gramEnd"/>
      <w:r w:rsidR="003776BB" w:rsidRPr="002C6C88">
        <w:rPr>
          <w:b w:val="0"/>
          <w:szCs w:val="24"/>
          <w:lang w:eastAsia="ru-RU"/>
        </w:rPr>
        <w:t>их) задании(</w:t>
      </w:r>
      <w:proofErr w:type="spellStart"/>
      <w:r w:rsidR="003776BB" w:rsidRPr="002C6C88">
        <w:rPr>
          <w:b w:val="0"/>
          <w:szCs w:val="24"/>
          <w:lang w:eastAsia="ru-RU"/>
        </w:rPr>
        <w:t>ях</w:t>
      </w:r>
      <w:proofErr w:type="spellEnd"/>
      <w:r w:rsidR="003776BB" w:rsidRPr="002C6C88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2C6C88">
        <w:rPr>
          <w:b w:val="0"/>
          <w:szCs w:val="24"/>
          <w:lang w:eastAsia="ru-RU"/>
        </w:rPr>
        <w:t>о(</w:t>
      </w:r>
      <w:proofErr w:type="gramEnd"/>
      <w:r w:rsidR="003776BB" w:rsidRPr="002C6C88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2C6C88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2C6C88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2C6C88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2C6C88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2C6C88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2C6C88" w:rsidRDefault="002B5044" w:rsidP="002B5044">
      <w:pPr>
        <w:spacing w:before="100" w:beforeAutospacing="1" w:after="100" w:afterAutospacing="1" w:line="240" w:lineRule="auto"/>
      </w:pPr>
    </w:p>
    <w:p w:rsidR="002B5044" w:rsidRPr="002C6C88" w:rsidRDefault="002B5044" w:rsidP="002B5044">
      <w:pPr>
        <w:pStyle w:val="11"/>
        <w:rPr>
          <w:lang w:eastAsia="ru-RU"/>
        </w:rPr>
      </w:pPr>
    </w:p>
    <w:p w:rsidR="00E35404" w:rsidRPr="002C6C88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2C6C8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2C6C88">
        <w:rPr>
          <w:szCs w:val="24"/>
        </w:rPr>
        <w:t xml:space="preserve"> </w:t>
      </w:r>
    </w:p>
    <w:p w:rsidR="004F4D80" w:rsidRPr="002C6C88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2C6C88">
        <w:t xml:space="preserve">Письмо о подаче оферты </w:t>
      </w:r>
      <w:bookmarkStart w:id="860" w:name="_Ref22846535"/>
      <w:r w:rsidRPr="002C6C88">
        <w:t>(</w:t>
      </w:r>
      <w:bookmarkEnd w:id="860"/>
      <w:r w:rsidRPr="002C6C88">
        <w:t xml:space="preserve">форма </w:t>
      </w:r>
      <w:r w:rsidRPr="002C6C88">
        <w:rPr>
          <w:noProof/>
        </w:rPr>
        <w:t>1</w:t>
      </w:r>
      <w:r w:rsidRPr="002C6C88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2C6C88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2C6C88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2C6C88">
        <w:rPr>
          <w:sz w:val="24"/>
          <w:szCs w:val="24"/>
        </w:rPr>
        <w:t>«_____»_______________ года</w:t>
      </w:r>
    </w:p>
    <w:p w:rsidR="004F4D80" w:rsidRPr="002C6C88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2C6C88">
        <w:rPr>
          <w:sz w:val="24"/>
          <w:szCs w:val="24"/>
        </w:rPr>
        <w:t>№________________________</w:t>
      </w:r>
    </w:p>
    <w:p w:rsidR="004F4D80" w:rsidRPr="002C6C88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2C6C88">
        <w:rPr>
          <w:sz w:val="24"/>
          <w:szCs w:val="24"/>
        </w:rPr>
        <w:t>Уважаемые господа!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Изучив Извещение о проведении </w:t>
      </w:r>
      <w:r w:rsidR="00C236C0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 xml:space="preserve">, опубликованное </w:t>
      </w:r>
      <w:proofErr w:type="gramStart"/>
      <w:r w:rsidRPr="002C6C88">
        <w:rPr>
          <w:sz w:val="24"/>
          <w:szCs w:val="24"/>
        </w:rPr>
        <w:t>в</w:t>
      </w:r>
      <w:proofErr w:type="gramEnd"/>
      <w:r w:rsidRPr="002C6C88">
        <w:rPr>
          <w:sz w:val="24"/>
          <w:szCs w:val="24"/>
        </w:rPr>
        <w:t xml:space="preserve"> [</w:t>
      </w:r>
      <w:r w:rsidRPr="002C6C88">
        <w:rPr>
          <w:rStyle w:val="aa"/>
          <w:sz w:val="24"/>
          <w:szCs w:val="24"/>
        </w:rPr>
        <w:t xml:space="preserve">указывается </w:t>
      </w:r>
      <w:proofErr w:type="gramStart"/>
      <w:r w:rsidRPr="002C6C88">
        <w:rPr>
          <w:rStyle w:val="aa"/>
          <w:sz w:val="24"/>
          <w:szCs w:val="24"/>
        </w:rPr>
        <w:t>дата</w:t>
      </w:r>
      <w:proofErr w:type="gramEnd"/>
      <w:r w:rsidRPr="002C6C88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2C6C88">
        <w:rPr>
          <w:rStyle w:val="aa"/>
          <w:sz w:val="24"/>
          <w:szCs w:val="24"/>
        </w:rPr>
        <w:t>запроса предложений</w:t>
      </w:r>
      <w:r w:rsidRPr="002C6C88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2C6C88">
        <w:rPr>
          <w:sz w:val="24"/>
          <w:szCs w:val="24"/>
        </w:rPr>
        <w:t xml:space="preserve">], и </w:t>
      </w:r>
      <w:r w:rsidR="00C236C0" w:rsidRPr="002C6C88">
        <w:rPr>
          <w:sz w:val="24"/>
          <w:szCs w:val="24"/>
        </w:rPr>
        <w:t>Документацию по запросу предложений</w:t>
      </w:r>
      <w:r w:rsidRPr="002C6C88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>,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_____________________________________________________________________________,</w:t>
      </w: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(полное наименование </w:t>
      </w:r>
      <w:r w:rsidR="00C236C0" w:rsidRPr="002C6C88">
        <w:rPr>
          <w:sz w:val="24"/>
          <w:szCs w:val="24"/>
          <w:vertAlign w:val="superscript"/>
        </w:rPr>
        <w:t>Участник</w:t>
      </w:r>
      <w:r w:rsidRPr="002C6C88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зарегистрированное</w:t>
      </w:r>
      <w:proofErr w:type="gramEnd"/>
      <w:r w:rsidRPr="002C6C88">
        <w:rPr>
          <w:sz w:val="24"/>
          <w:szCs w:val="24"/>
        </w:rPr>
        <w:t xml:space="preserve"> по адресу ___________________________________________________,</w:t>
      </w: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(юридический адрес </w:t>
      </w:r>
      <w:r w:rsidR="00C236C0" w:rsidRPr="002C6C88">
        <w:rPr>
          <w:sz w:val="24"/>
          <w:szCs w:val="24"/>
          <w:vertAlign w:val="superscript"/>
        </w:rPr>
        <w:t>Участник</w:t>
      </w:r>
      <w:r w:rsidRPr="002C6C88">
        <w:rPr>
          <w:sz w:val="24"/>
          <w:szCs w:val="24"/>
          <w:vertAlign w:val="superscript"/>
        </w:rPr>
        <w:t>а)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предлагает заключить Договор на </w:t>
      </w:r>
      <w:r w:rsidR="00541FAB" w:rsidRPr="002C6C88">
        <w:rPr>
          <w:sz w:val="24"/>
          <w:szCs w:val="24"/>
        </w:rPr>
        <w:t>оказание</w:t>
      </w:r>
      <w:r w:rsidRPr="002C6C88">
        <w:rPr>
          <w:sz w:val="24"/>
          <w:szCs w:val="24"/>
        </w:rPr>
        <w:t xml:space="preserve"> следующ</w:t>
      </w:r>
      <w:r w:rsidR="00541FAB" w:rsidRPr="002C6C88">
        <w:rPr>
          <w:sz w:val="24"/>
          <w:szCs w:val="24"/>
        </w:rPr>
        <w:t>их</w:t>
      </w:r>
      <w:r w:rsidRPr="002C6C88">
        <w:rPr>
          <w:sz w:val="24"/>
          <w:szCs w:val="24"/>
        </w:rPr>
        <w:t xml:space="preserve"> </w:t>
      </w:r>
      <w:r w:rsidR="00541FAB" w:rsidRPr="002C6C88">
        <w:rPr>
          <w:sz w:val="24"/>
          <w:szCs w:val="24"/>
        </w:rPr>
        <w:t>услуг</w:t>
      </w:r>
      <w:r w:rsidRPr="002C6C88">
        <w:rPr>
          <w:sz w:val="24"/>
          <w:szCs w:val="24"/>
        </w:rPr>
        <w:t>: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_______________________________________________________________________________</w:t>
      </w:r>
    </w:p>
    <w:p w:rsidR="004F4D80" w:rsidRPr="002C6C88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(краткое описание предлагаем</w:t>
      </w:r>
      <w:r w:rsidR="00541FAB" w:rsidRPr="002C6C88">
        <w:rPr>
          <w:sz w:val="24"/>
          <w:szCs w:val="24"/>
          <w:vertAlign w:val="superscript"/>
        </w:rPr>
        <w:t>ых</w:t>
      </w:r>
      <w:r w:rsidRPr="002C6C88">
        <w:rPr>
          <w:sz w:val="24"/>
          <w:szCs w:val="24"/>
          <w:vertAlign w:val="superscript"/>
        </w:rPr>
        <w:t xml:space="preserve"> </w:t>
      </w:r>
      <w:r w:rsidR="00541FAB" w:rsidRPr="002C6C88">
        <w:rPr>
          <w:sz w:val="24"/>
          <w:szCs w:val="24"/>
          <w:vertAlign w:val="superscript"/>
        </w:rPr>
        <w:t>услуг</w:t>
      </w:r>
      <w:r w:rsidRPr="002C6C88">
        <w:rPr>
          <w:sz w:val="24"/>
          <w:szCs w:val="24"/>
          <w:vertAlign w:val="superscript"/>
        </w:rPr>
        <w:t>)</w:t>
      </w:r>
    </w:p>
    <w:p w:rsidR="004F4D80" w:rsidRPr="002C6C88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на условиях и в соответствии с </w:t>
      </w:r>
      <w:r w:rsidR="00975C64" w:rsidRPr="002C6C88">
        <w:rPr>
          <w:sz w:val="24"/>
          <w:szCs w:val="24"/>
        </w:rPr>
        <w:t xml:space="preserve">Техническим предложением, Графиком </w:t>
      </w:r>
      <w:r w:rsidR="00673C59" w:rsidRPr="002C6C88">
        <w:rPr>
          <w:sz w:val="24"/>
          <w:szCs w:val="24"/>
        </w:rPr>
        <w:t>оказания услуг</w:t>
      </w:r>
      <w:r w:rsidR="00975C64" w:rsidRPr="002C6C88">
        <w:rPr>
          <w:sz w:val="24"/>
          <w:szCs w:val="24"/>
        </w:rPr>
        <w:t xml:space="preserve">, </w:t>
      </w:r>
      <w:r w:rsidR="00673C59" w:rsidRPr="002C6C88">
        <w:rPr>
          <w:sz w:val="24"/>
          <w:szCs w:val="24"/>
        </w:rPr>
        <w:t>Графиком оплаты оказания услуг</w:t>
      </w:r>
      <w:r w:rsidR="00975C64" w:rsidRPr="002C6C88">
        <w:rPr>
          <w:sz w:val="24"/>
          <w:szCs w:val="24"/>
        </w:rPr>
        <w:t>, 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975C64" w:rsidRPr="002C6C88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2C6C88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2C6C88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</w:pPr>
            <w:r w:rsidRPr="002C6C88">
              <w:t xml:space="preserve">Итоговая стоимость </w:t>
            </w:r>
            <w:r w:rsidR="00C236C0" w:rsidRPr="002C6C88">
              <w:t>Заявки</w:t>
            </w:r>
            <w:r w:rsidRPr="002C6C88">
              <w:t xml:space="preserve"> без НДС, </w:t>
            </w:r>
            <w:proofErr w:type="spellStart"/>
            <w:r w:rsidRPr="002C6C88">
              <w:t>руб.РФ</w:t>
            </w:r>
            <w:proofErr w:type="spellEnd"/>
            <w:r w:rsidRPr="002C6C88">
              <w:t>.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</w:pPr>
            <w:r w:rsidRPr="002C6C88">
              <w:rPr>
                <w:rStyle w:val="aa"/>
                <w:b w:val="0"/>
                <w:i w:val="0"/>
              </w:rPr>
              <w:t xml:space="preserve">по лоту № </w:t>
            </w:r>
            <w:r w:rsidRPr="002C6C88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2C6C88">
              <w:rPr>
                <w:rStyle w:val="aa"/>
                <w:b w:val="0"/>
              </w:rPr>
              <w:t>Участник</w:t>
            </w:r>
            <w:r w:rsidRPr="002C6C88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(итоговая стоимость, рублей</w:t>
            </w:r>
            <w:r w:rsidRPr="002C6C88">
              <w:rPr>
                <w:rStyle w:val="aa"/>
                <w:b w:val="0"/>
                <w:i w:val="0"/>
              </w:rPr>
              <w:t xml:space="preserve"> РФ</w:t>
            </w:r>
            <w:r w:rsidRPr="002C6C88">
              <w:t>, без НДС)</w:t>
            </w:r>
          </w:p>
        </w:tc>
      </w:tr>
      <w:tr w:rsidR="004F4D80" w:rsidRPr="002C6C88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</w:tbl>
    <w:p w:rsidR="004F4D80" w:rsidRPr="002C6C88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2C6C88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2C6C88" w:rsidTr="004F4D80">
        <w:trPr>
          <w:trHeight w:val="546"/>
        </w:trPr>
        <w:tc>
          <w:tcPr>
            <w:tcW w:w="547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№</w:t>
            </w:r>
          </w:p>
          <w:p w:rsidR="004F4D80" w:rsidRPr="002C6C88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2C6C88">
              <w:rPr>
                <w:rStyle w:val="aa"/>
                <w:b w:val="0"/>
                <w:i w:val="0"/>
              </w:rPr>
              <w:t>п</w:t>
            </w:r>
            <w:proofErr w:type="gramEnd"/>
            <w:r w:rsidRPr="002C6C88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(полная итоговая стоимость, рублей, без НДС)</w:t>
            </w:r>
          </w:p>
        </w:tc>
      </w:tr>
      <w:tr w:rsidR="004F4D80" w:rsidRPr="002C6C88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(полная итоговая стоимость, рублей, без НДС)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</w:tbl>
    <w:p w:rsidR="004F4D80" w:rsidRPr="002C6C88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2C6C88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2C6C88">
        <w:rPr>
          <w:b/>
          <w:szCs w:val="24"/>
        </w:rPr>
        <w:t xml:space="preserve">Срок </w:t>
      </w:r>
      <w:r w:rsidR="00CC3DAD" w:rsidRPr="002C6C88">
        <w:rPr>
          <w:b/>
          <w:szCs w:val="24"/>
        </w:rPr>
        <w:t>оказания услуг</w:t>
      </w:r>
      <w:r w:rsidRPr="002C6C88">
        <w:rPr>
          <w:b/>
          <w:szCs w:val="24"/>
        </w:rPr>
        <w:t xml:space="preserve">: </w:t>
      </w:r>
    </w:p>
    <w:p w:rsidR="004F4D80" w:rsidRPr="002C6C88" w:rsidRDefault="004F4D80" w:rsidP="004F4D80">
      <w:pPr>
        <w:pStyle w:val="Times120"/>
        <w:widowControl w:val="0"/>
        <w:rPr>
          <w:szCs w:val="24"/>
        </w:rPr>
      </w:pPr>
      <w:r w:rsidRPr="002C6C88">
        <w:rPr>
          <w:szCs w:val="24"/>
        </w:rPr>
        <w:t xml:space="preserve">Начало </w:t>
      </w:r>
      <w:r w:rsidR="00CC3DAD" w:rsidRPr="002C6C88">
        <w:rPr>
          <w:szCs w:val="24"/>
        </w:rPr>
        <w:t>оказания услуг</w:t>
      </w:r>
      <w:r w:rsidRPr="002C6C88">
        <w:rPr>
          <w:szCs w:val="24"/>
        </w:rPr>
        <w:t xml:space="preserve">: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2C6C88">
        <w:rPr>
          <w:szCs w:val="24"/>
        </w:rPr>
        <w:t>.</w:t>
      </w:r>
    </w:p>
    <w:p w:rsidR="004F4D80" w:rsidRPr="002C6C88" w:rsidRDefault="004F4D80" w:rsidP="004F4D80">
      <w:pPr>
        <w:pStyle w:val="Times120"/>
        <w:widowControl w:val="0"/>
        <w:rPr>
          <w:szCs w:val="24"/>
        </w:rPr>
      </w:pPr>
      <w:r w:rsidRPr="002C6C88">
        <w:rPr>
          <w:szCs w:val="24"/>
        </w:rPr>
        <w:t xml:space="preserve">Окончание </w:t>
      </w:r>
      <w:r w:rsidR="00CC3DAD" w:rsidRPr="002C6C88">
        <w:rPr>
          <w:szCs w:val="24"/>
        </w:rPr>
        <w:t>оказания услуг</w:t>
      </w:r>
      <w:r w:rsidRPr="002C6C88">
        <w:rPr>
          <w:szCs w:val="24"/>
        </w:rPr>
        <w:t xml:space="preserve">: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2C6C88">
        <w:rPr>
          <w:szCs w:val="24"/>
        </w:rPr>
        <w:t>.</w:t>
      </w:r>
    </w:p>
    <w:p w:rsidR="004F4D80" w:rsidRPr="002C6C88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2C6C88">
        <w:rPr>
          <w:b/>
          <w:szCs w:val="24"/>
        </w:rPr>
        <w:t xml:space="preserve">Условия оплаты </w:t>
      </w:r>
      <w:r w:rsidR="00CC3DAD" w:rsidRPr="002C6C88">
        <w:rPr>
          <w:b/>
          <w:szCs w:val="24"/>
        </w:rPr>
        <w:t>оказания услуг</w:t>
      </w:r>
      <w:r w:rsidRPr="002C6C88">
        <w:rPr>
          <w:b/>
          <w:iCs/>
          <w:szCs w:val="24"/>
        </w:rPr>
        <w:t>:</w:t>
      </w:r>
      <w:r w:rsidRPr="002C6C88">
        <w:rPr>
          <w:iCs/>
          <w:szCs w:val="24"/>
        </w:rPr>
        <w:t xml:space="preserve">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2C6C88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2C6C88">
        <w:rPr>
          <w:rStyle w:val="aa"/>
          <w:bCs w:val="0"/>
          <w:snapToGrid w:val="0"/>
          <w:sz w:val="16"/>
          <w:szCs w:val="16"/>
        </w:rPr>
        <w:t>__</w:t>
      </w:r>
      <w:r w:rsidRPr="002C6C88">
        <w:rPr>
          <w:iCs/>
          <w:szCs w:val="24"/>
        </w:rPr>
        <w:t>.</w:t>
      </w:r>
    </w:p>
    <w:p w:rsidR="004F4D80" w:rsidRPr="002C6C88" w:rsidRDefault="004F4D80" w:rsidP="004F4D80">
      <w:pPr>
        <w:spacing w:after="120" w:line="240" w:lineRule="auto"/>
        <w:rPr>
          <w:sz w:val="24"/>
          <w:szCs w:val="24"/>
        </w:rPr>
      </w:pPr>
      <w:r w:rsidRPr="002C6C88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2C6C88" w:rsidRDefault="004F4D80" w:rsidP="004F4D80">
      <w:pPr>
        <w:spacing w:after="60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Настоящая </w:t>
      </w:r>
      <w:r w:rsidR="00C236C0" w:rsidRPr="002C6C88">
        <w:rPr>
          <w:sz w:val="24"/>
          <w:szCs w:val="24"/>
        </w:rPr>
        <w:t>Заявка</w:t>
      </w:r>
      <w:r w:rsidRPr="002C6C88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2C6C88">
        <w:rPr>
          <w:sz w:val="24"/>
          <w:szCs w:val="24"/>
        </w:rPr>
        <w:t>1</w:t>
      </w:r>
      <w:r w:rsidRPr="002C6C88">
        <w:rPr>
          <w:sz w:val="24"/>
          <w:szCs w:val="24"/>
        </w:rPr>
        <w:t>_ года.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Данная Заявка подается с пониманием того, что: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вы оставляете за собой право: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отклонить все заявки.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2C6C88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не изменять (не вносить изменения) в Заявку </w:t>
      </w:r>
      <w:r w:rsidR="00975C64" w:rsidRPr="002C6C88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предоставлять достоверные и не</w:t>
      </w:r>
      <w:r w:rsidR="006B4ED4" w:rsidRPr="002C6C88">
        <w:rPr>
          <w:sz w:val="24"/>
          <w:szCs w:val="24"/>
        </w:rPr>
        <w:t>фальсифицированны</w:t>
      </w:r>
      <w:r w:rsidRPr="002C6C88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предоставить в качестве </w:t>
      </w:r>
      <w:proofErr w:type="gramStart"/>
      <w:r w:rsidRPr="002C6C88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2C6C88">
        <w:rPr>
          <w:sz w:val="24"/>
          <w:szCs w:val="24"/>
        </w:rPr>
        <w:t xml:space="preserve"> в составе подаваемой Заявки Соглашение о неустойке </w:t>
      </w:r>
      <w:r w:rsidRPr="002C6C88">
        <w:rPr>
          <w:bCs w:val="0"/>
          <w:sz w:val="24"/>
          <w:szCs w:val="24"/>
        </w:rPr>
        <w:t xml:space="preserve">по форме и в соответствии с инструкциями, </w:t>
      </w:r>
      <w:r w:rsidRPr="002C6C88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2C6C88">
        <w:rPr>
          <w:spacing w:val="-1"/>
          <w:sz w:val="24"/>
          <w:szCs w:val="24"/>
        </w:rPr>
        <w:t>,</w:t>
      </w:r>
      <w:r w:rsidR="005C0B25" w:rsidRPr="002C6C88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2C6C88">
        <w:rPr>
          <w:sz w:val="24"/>
          <w:szCs w:val="24"/>
        </w:rPr>
        <w:t xml:space="preserve"> в установленный в документации о закупке срок</w:t>
      </w:r>
      <w:r w:rsidRPr="002C6C88">
        <w:rPr>
          <w:i/>
          <w:sz w:val="24"/>
          <w:szCs w:val="24"/>
        </w:rPr>
        <w:t>.</w:t>
      </w:r>
    </w:p>
    <w:p w:rsidR="00975C64" w:rsidRPr="002C6C88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t>является полностью правоспособным;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является полностью дееспособным [</w:t>
      </w:r>
      <w:r w:rsidRPr="002C6C88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2C6C88">
        <w:rPr>
          <w:rStyle w:val="FTN-"/>
          <w:sz w:val="24"/>
          <w:szCs w:val="24"/>
        </w:rPr>
        <w:t xml:space="preserve"> </w:t>
      </w:r>
      <w:proofErr w:type="gramStart"/>
      <w:r w:rsidRPr="002C6C88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2C6C88">
        <w:rPr>
          <w:sz w:val="24"/>
          <w:szCs w:val="24"/>
        </w:rPr>
        <w:t>;</w:t>
      </w:r>
      <w:proofErr w:type="gramEnd"/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2C6C88">
        <w:rPr>
          <w:sz w:val="24"/>
          <w:szCs w:val="24"/>
        </w:rPr>
        <w:t xml:space="preserve">  ________________________(</w:t>
      </w:r>
      <w:proofErr w:type="gramStart"/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 не приостановлена.</w:t>
      </w:r>
      <w:proofErr w:type="gramEnd"/>
    </w:p>
    <w:p w:rsidR="00975C64" w:rsidRPr="002C6C88" w:rsidRDefault="00975C64" w:rsidP="00975C64">
      <w:pPr>
        <w:spacing w:after="120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2C6C88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C6C88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2C6C88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2C6C88" w:rsidRDefault="00DF4A13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Pr="002C6C88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2C6C88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Письмо следует оформить на официальном бланке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а.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стоимость </w:t>
      </w:r>
      <w:r w:rsidR="00541FAB" w:rsidRPr="002C6C88">
        <w:rPr>
          <w:sz w:val="24"/>
          <w:szCs w:val="24"/>
        </w:rPr>
        <w:t>оказания услуг</w:t>
      </w:r>
      <w:r w:rsidR="004F4D80" w:rsidRPr="002C6C88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2C6C88">
        <w:rPr>
          <w:sz w:val="24"/>
          <w:szCs w:val="24"/>
        </w:rPr>
        <w:t>ХХХ</w:t>
      </w:r>
      <w:proofErr w:type="spellEnd"/>
      <w:r w:rsidR="004F4D80" w:rsidRPr="002C6C88">
        <w:rPr>
          <w:sz w:val="24"/>
          <w:szCs w:val="24"/>
        </w:rPr>
        <w:t> ХХХ</w:t>
      </w:r>
      <w:proofErr w:type="gramStart"/>
      <w:r w:rsidR="004F4D80" w:rsidRPr="002C6C88">
        <w:rPr>
          <w:sz w:val="24"/>
          <w:szCs w:val="24"/>
        </w:rPr>
        <w:t>,Х</w:t>
      </w:r>
      <w:proofErr w:type="gramEnd"/>
      <w:r w:rsidR="004F4D80" w:rsidRPr="002C6C88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06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 w:rsidRPr="002C6C88">
        <w:rPr>
          <w:sz w:val="24"/>
          <w:szCs w:val="24"/>
        </w:rPr>
        <w:fldChar w:fldCharType="begin"/>
      </w:r>
      <w:r w:rsidR="00673C59" w:rsidRPr="002C6C88">
        <w:rPr>
          <w:sz w:val="24"/>
          <w:szCs w:val="24"/>
        </w:rPr>
        <w:instrText xml:space="preserve"> REF _Ref306008743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3.3.4</w:t>
      </w:r>
      <w:r w:rsidR="00AD2F1E" w:rsidRPr="002C6C88">
        <w:rPr>
          <w:sz w:val="24"/>
          <w:szCs w:val="24"/>
        </w:rPr>
        <w:fldChar w:fldCharType="end"/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_Ref55279015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3.3.1.6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 xml:space="preserve"> и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_Ref195087786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3.3.1.7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91992" w:rsidRPr="002C6C88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Начальная (предельная) цена, указываемая согласно п. </w:t>
      </w:r>
      <w:r w:rsidR="00AD2F1E" w:rsidRPr="002C6C88">
        <w:fldChar w:fldCharType="begin"/>
      </w:r>
      <w:r w:rsidRPr="002C6C88">
        <w:rPr>
          <w:sz w:val="24"/>
          <w:szCs w:val="24"/>
        </w:rPr>
        <w:instrText xml:space="preserve"> REF _Ref467510974 \r \h </w:instrText>
      </w:r>
      <w:r w:rsidR="002C6C88">
        <w:instrText xml:space="preserve"> \* MERGEFORMAT </w:instrText>
      </w:r>
      <w:r w:rsidR="00AD2F1E" w:rsidRPr="002C6C88">
        <w:fldChar w:fldCharType="separate"/>
      </w:r>
      <w:r w:rsidR="00DA443D" w:rsidRPr="002C6C88">
        <w:rPr>
          <w:sz w:val="24"/>
          <w:szCs w:val="24"/>
        </w:rPr>
        <w:t>5.1.2.3</w:t>
      </w:r>
      <w:r w:rsidR="00AD2F1E" w:rsidRPr="002C6C88">
        <w:fldChar w:fldCharType="end"/>
      </w:r>
      <w:r w:rsidRPr="002C6C88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_Ref467510701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3.3.7.1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 xml:space="preserve"> настоящей Документации.</w:t>
      </w:r>
    </w:p>
    <w:p w:rsidR="00920CB0" w:rsidRPr="002C6C88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 w:rsidRPr="002C6C88">
        <w:br w:type="page"/>
      </w:r>
    </w:p>
    <w:p w:rsidR="00920CB0" w:rsidRPr="002C6C88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 w:rsidRPr="002C6C88"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2C6C88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2C6C88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2C6C88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начало формы</w:t>
      </w:r>
    </w:p>
    <w:p w:rsidR="00920CB0" w:rsidRPr="002C6C88" w:rsidRDefault="00920CB0" w:rsidP="00920CB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Приложение 1 к письму о подаче оферты</w:t>
      </w:r>
    </w:p>
    <w:p w:rsidR="00920CB0" w:rsidRPr="002C6C88" w:rsidRDefault="00920CB0" w:rsidP="00920CB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920CB0" w:rsidRPr="002C6C88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2C6C88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2C6C88">
        <w:rPr>
          <w:b/>
          <w:bCs w:val="0"/>
          <w:color w:val="000000"/>
        </w:rPr>
        <w:t>Антикоррупционные обязательства</w:t>
      </w:r>
    </w:p>
    <w:p w:rsidR="00920CB0" w:rsidRPr="002C6C88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»/ДЗО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2C6C88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»/ДЗО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2C6C88" w:rsidRDefault="00920CB0" w:rsidP="00920CB0">
      <w:pPr>
        <w:widowControl w:val="0"/>
        <w:spacing w:line="240" w:lineRule="auto"/>
        <w:ind w:firstLine="709"/>
        <w:contextualSpacing/>
      </w:pPr>
      <w:r w:rsidRPr="002C6C88">
        <w:t>1.1</w:t>
      </w:r>
      <w:r w:rsidRPr="002C6C88">
        <w:tab/>
        <w:t>Ознакомлен с Антикоррупционной политикой ПАО «</w:t>
      </w:r>
      <w:proofErr w:type="spellStart"/>
      <w:r w:rsidRPr="002C6C88">
        <w:t>Россети</w:t>
      </w:r>
      <w:proofErr w:type="spellEnd"/>
      <w:r w:rsidRPr="002C6C88">
        <w:t>» и его ДЗО, утвержденной решением Совета директоров ПАО «</w:t>
      </w:r>
      <w:proofErr w:type="spellStart"/>
      <w:r w:rsidRPr="002C6C88">
        <w:t>Россети</w:t>
      </w:r>
      <w:proofErr w:type="spellEnd"/>
      <w:r w:rsidRPr="002C6C88">
        <w:t>»/</w:t>
      </w:r>
      <w:r w:rsidRPr="002C6C88">
        <w:rPr>
          <w:rFonts w:ascii="Calibri" w:hAnsi="Calibri"/>
        </w:rPr>
        <w:t xml:space="preserve"> </w:t>
      </w:r>
      <w:r w:rsidRPr="002C6C88">
        <w:t>ДЗО ПАО «</w:t>
      </w:r>
      <w:proofErr w:type="spellStart"/>
      <w:r w:rsidRPr="002C6C88">
        <w:t>Россети</w:t>
      </w:r>
      <w:proofErr w:type="spellEnd"/>
      <w:r w:rsidRPr="002C6C88">
        <w:t>» (протокол от 28.11.2014 №171) (далее - Антикоррупционная политика).</w:t>
      </w:r>
    </w:p>
    <w:p w:rsidR="00920CB0" w:rsidRPr="002C6C88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2C6C88">
        <w:t>Согласен с принимаемыми в ПАО «</w:t>
      </w:r>
      <w:proofErr w:type="spellStart"/>
      <w:r w:rsidRPr="002C6C88">
        <w:t>Россети</w:t>
      </w:r>
      <w:proofErr w:type="spellEnd"/>
      <w:r w:rsidRPr="002C6C88">
        <w:t>»/ДЗО ПАО «</w:t>
      </w:r>
      <w:proofErr w:type="spellStart"/>
      <w:r w:rsidRPr="002C6C88">
        <w:t>Россети</w:t>
      </w:r>
      <w:proofErr w:type="spellEnd"/>
      <w:r w:rsidRPr="002C6C88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2C6C88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2C6C88">
        <w:t>Надлежащим образом заверенный перевод на русский язык документов</w:t>
      </w:r>
      <w:r w:rsidR="00C12FA4" w:rsidRPr="002C6C88">
        <w:t xml:space="preserve"> </w:t>
      </w:r>
      <w:r w:rsidRPr="002C6C88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 w:rsidRPr="002C6C88">
        <w:t>Заявок</w:t>
      </w:r>
      <w:r w:rsidRPr="002C6C88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2C6C88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2C6C88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2C6C88">
        <w:rPr>
          <w:bCs w:val="0"/>
          <w:color w:val="000000"/>
        </w:rPr>
        <w:t>Запрещённые действия</w:t>
      </w:r>
      <w:r w:rsidRPr="002C6C88">
        <w:rPr>
          <w:color w:val="000000"/>
        </w:rPr>
        <w:t>»).</w:t>
      </w: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color w:val="000000"/>
        </w:rPr>
        <w:t>2. 1. К Запрещ</w:t>
      </w:r>
      <w:r w:rsidRPr="002C6C88">
        <w:rPr>
          <w:bCs w:val="0"/>
          <w:color w:val="000000"/>
        </w:rPr>
        <w:t>ё</w:t>
      </w:r>
      <w:r w:rsidRPr="002C6C88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2C6C88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2C6C88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2C6C88">
        <w:rPr>
          <w:color w:val="000000"/>
        </w:rPr>
        <w:t>пред</w:t>
      </w:r>
      <w:proofErr w:type="gramEnd"/>
      <w:r w:rsidRPr="002C6C88">
        <w:rPr>
          <w:color w:val="000000"/>
        </w:rPr>
        <w:t>/</w:t>
      </w:r>
      <w:proofErr w:type="gramStart"/>
      <w:r w:rsidRPr="002C6C88">
        <w:rPr>
          <w:color w:val="000000"/>
        </w:rPr>
        <w:t>конфликта</w:t>
      </w:r>
      <w:proofErr w:type="gramEnd"/>
      <w:r w:rsidRPr="002C6C88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оказание, предложение или обещание оказать услуги;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2C6C88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2C6C88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2C6C88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2C6C88">
        <w:rPr>
          <w:lang w:val="en-US"/>
        </w:rPr>
        <w:t>C</w:t>
      </w:r>
      <w:proofErr w:type="spellStart"/>
      <w:r w:rsidRPr="002C6C88">
        <w:t>тимулирование</w:t>
      </w:r>
      <w:proofErr w:type="spellEnd"/>
      <w:r w:rsidRPr="002C6C88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2C6C88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2C6C88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каких-либо гарантий;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ускорение существующих процедур;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b/>
          <w:bCs w:val="0"/>
          <w:color w:val="000000"/>
        </w:rPr>
        <w:t xml:space="preserve">Участник: </w:t>
      </w:r>
      <w:r w:rsidRPr="002C6C88">
        <w:rPr>
          <w:color w:val="000000"/>
        </w:rPr>
        <w:t>_______________/</w:t>
      </w: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2C6C88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2C6C88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2C6C88" w:rsidRDefault="007C47E3" w:rsidP="007C47E3">
      <w:pPr>
        <w:spacing w:line="240" w:lineRule="auto"/>
        <w:rPr>
          <w:sz w:val="24"/>
          <w:szCs w:val="24"/>
        </w:rPr>
      </w:pPr>
      <w:r w:rsidRPr="002C6C88">
        <w:rPr>
          <w:i/>
          <w:sz w:val="24"/>
          <w:szCs w:val="24"/>
        </w:rPr>
        <w:t xml:space="preserve">В ПАО «МРСК Центра действует система </w:t>
      </w:r>
      <w:r w:rsidRPr="002C6C88">
        <w:rPr>
          <w:i/>
          <w:iCs/>
          <w:sz w:val="24"/>
          <w:szCs w:val="24"/>
        </w:rPr>
        <w:t>предупреждения и профилактики коррупции.</w:t>
      </w:r>
      <w:r w:rsidRPr="002C6C88">
        <w:rPr>
          <w:i/>
          <w:sz w:val="24"/>
          <w:szCs w:val="24"/>
        </w:rPr>
        <w:t xml:space="preserve"> </w:t>
      </w:r>
      <w:proofErr w:type="gramStart"/>
      <w:r w:rsidRPr="002C6C88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2C6C88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2C6C88">
        <w:rPr>
          <w:i/>
          <w:sz w:val="24"/>
          <w:szCs w:val="24"/>
        </w:rPr>
        <w:t xml:space="preserve"> на корпоративном веб-сайте</w:t>
      </w:r>
      <w:r w:rsidRPr="002C6C88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2C6C88">
        <w:rPr>
          <w:i/>
          <w:sz w:val="24"/>
          <w:szCs w:val="24"/>
        </w:rPr>
        <w:t> </w:t>
      </w:r>
      <w:hyperlink r:id="rId50" w:tgtFrame="_blank" w:history="1">
        <w:r w:rsidRPr="002C6C88">
          <w:rPr>
            <w:i/>
            <w:sz w:val="24"/>
            <w:szCs w:val="24"/>
          </w:rPr>
          <w:t>doverie@mrsk-1.ru</w:t>
        </w:r>
      </w:hyperlink>
      <w:r w:rsidRPr="002C6C88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2C6C88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Pr="002C6C88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br w:type="page"/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2C6C88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2C6C88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 w:rsidRPr="002C6C88">
        <w:lastRenderedPageBreak/>
        <w:t>Сводная таблица стоимости</w:t>
      </w:r>
      <w:r w:rsidR="00525723" w:rsidRPr="002C6C88">
        <w:t xml:space="preserve"> </w:t>
      </w:r>
      <w:r w:rsidR="00525723" w:rsidRPr="002C6C88">
        <w:rPr>
          <w:bCs w:val="0"/>
        </w:rPr>
        <w:t>услуг</w:t>
      </w:r>
      <w:r w:rsidR="004F4D80" w:rsidRPr="002C6C88">
        <w:t xml:space="preserve"> (форма </w:t>
      </w:r>
      <w:r w:rsidR="004F4D80" w:rsidRPr="002C6C88">
        <w:rPr>
          <w:noProof/>
        </w:rPr>
        <w:t>2</w:t>
      </w:r>
      <w:r w:rsidR="004F4D80" w:rsidRPr="002C6C88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2C6C88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 w:rsidRPr="002C6C88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 w:rsidRPr="002C6C88">
        <w:rPr>
          <w:szCs w:val="24"/>
        </w:rPr>
        <w:t xml:space="preserve"> </w:t>
      </w:r>
      <w:r w:rsidR="00525723" w:rsidRPr="002C6C88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начало формы</w:t>
      </w:r>
    </w:p>
    <w:p w:rsidR="004F4D80" w:rsidRPr="002C6C88" w:rsidRDefault="004F4D80" w:rsidP="004F4D8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920CB0" w:rsidRPr="002C6C88">
        <w:rPr>
          <w:sz w:val="24"/>
          <w:szCs w:val="24"/>
        </w:rPr>
        <w:t>2</w:t>
      </w:r>
      <w:r w:rsidRPr="002C6C88">
        <w:rPr>
          <w:sz w:val="24"/>
          <w:szCs w:val="24"/>
        </w:rPr>
        <w:t xml:space="preserve"> к письму о подаче оферты</w:t>
      </w:r>
    </w:p>
    <w:p w:rsidR="004F4D80" w:rsidRPr="002C6C88" w:rsidRDefault="004F4D80" w:rsidP="004F4D8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92C8B" w:rsidP="004F4D80">
      <w:pPr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Сводная таблица стоимости</w:t>
      </w:r>
      <w:r w:rsidR="00525723" w:rsidRPr="002C6C88">
        <w:rPr>
          <w:b/>
          <w:sz w:val="24"/>
          <w:szCs w:val="24"/>
        </w:rPr>
        <w:t xml:space="preserve"> услуг</w:t>
      </w:r>
    </w:p>
    <w:p w:rsidR="00491992" w:rsidRPr="002C6C88" w:rsidRDefault="00491992" w:rsidP="00491992">
      <w:pPr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2C6C88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2C6C88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2C6C88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2C6C88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2C6C88" w:rsidTr="00BC1324">
        <w:trPr>
          <w:trHeight w:val="944"/>
        </w:trPr>
        <w:tc>
          <w:tcPr>
            <w:tcW w:w="578" w:type="dxa"/>
          </w:tcPr>
          <w:p w:rsidR="00491992" w:rsidRPr="002C6C88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Примечания</w:t>
            </w:r>
          </w:p>
        </w:tc>
      </w:tr>
      <w:tr w:rsidR="00491992" w:rsidRPr="002C6C88" w:rsidTr="00BC1324">
        <w:trPr>
          <w:trHeight w:val="284"/>
        </w:trPr>
        <w:tc>
          <w:tcPr>
            <w:tcW w:w="15451" w:type="dxa"/>
            <w:gridSpan w:val="6"/>
          </w:tcPr>
          <w:p w:rsidR="00491992" w:rsidRPr="002C6C88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15451" w:type="dxa"/>
            <w:gridSpan w:val="6"/>
          </w:tcPr>
          <w:p w:rsidR="00491992" w:rsidRPr="002C6C88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504"/>
        </w:trPr>
        <w:tc>
          <w:tcPr>
            <w:tcW w:w="578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2C6C88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2C6C88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2C6C88">
        <w:rPr>
          <w:sz w:val="24"/>
          <w:szCs w:val="24"/>
        </w:rPr>
        <w:t>ая</w:t>
      </w:r>
      <w:r w:rsidR="004F4D80" w:rsidRPr="002C6C88">
        <w:rPr>
          <w:sz w:val="24"/>
          <w:szCs w:val="24"/>
        </w:rPr>
        <w:t xml:space="preserve"> </w:t>
      </w:r>
      <w:r w:rsidR="00841A6F" w:rsidRPr="002C6C88">
        <w:rPr>
          <w:sz w:val="24"/>
          <w:szCs w:val="24"/>
        </w:rPr>
        <w:t>Сводная таблица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Сводная таблица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F4D80" w:rsidRPr="002C6C88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2C6C88">
        <w:rPr>
          <w:bCs w:val="0"/>
          <w:spacing w:val="-1"/>
          <w:sz w:val="24"/>
          <w:szCs w:val="24"/>
        </w:rPr>
        <w:t>(</w:t>
      </w:r>
      <w:r w:rsidR="007502E0" w:rsidRPr="002C6C88">
        <w:rPr>
          <w:bCs w:val="0"/>
          <w:spacing w:val="-2"/>
          <w:sz w:val="24"/>
          <w:szCs w:val="24"/>
        </w:rPr>
        <w:t>под</w:t>
      </w:r>
      <w:r w:rsidR="007502E0" w:rsidRPr="002C6C88">
        <w:rPr>
          <w:bCs w:val="0"/>
          <w:sz w:val="24"/>
          <w:szCs w:val="24"/>
        </w:rPr>
        <w:t xml:space="preserve">раздел </w:t>
      </w:r>
      <w:r w:rsidR="00AD2F1E" w:rsidRPr="002C6C88">
        <w:rPr>
          <w:bCs w:val="0"/>
          <w:sz w:val="24"/>
          <w:szCs w:val="24"/>
        </w:rPr>
        <w:fldChar w:fldCharType="begin"/>
      </w:r>
      <w:r w:rsidR="007502E0" w:rsidRPr="002C6C88">
        <w:rPr>
          <w:bCs w:val="0"/>
          <w:sz w:val="24"/>
          <w:szCs w:val="24"/>
        </w:rPr>
        <w:instrText xml:space="preserve"> REF _Ref440537086 \r \h </w:instrText>
      </w:r>
      <w:r w:rsidR="002C6C88">
        <w:rPr>
          <w:bCs w:val="0"/>
          <w:sz w:val="24"/>
          <w:szCs w:val="24"/>
        </w:rPr>
        <w:instrText xml:space="preserve"> \* MERGEFORMAT </w:instrText>
      </w:r>
      <w:r w:rsidR="00AD2F1E" w:rsidRPr="002C6C88">
        <w:rPr>
          <w:bCs w:val="0"/>
          <w:sz w:val="24"/>
          <w:szCs w:val="24"/>
        </w:rPr>
      </w:r>
      <w:r w:rsidR="00AD2F1E" w:rsidRPr="002C6C88">
        <w:rPr>
          <w:bCs w:val="0"/>
          <w:sz w:val="24"/>
          <w:szCs w:val="24"/>
        </w:rPr>
        <w:fldChar w:fldCharType="separate"/>
      </w:r>
      <w:r w:rsidR="00DA443D" w:rsidRPr="002C6C88">
        <w:rPr>
          <w:bCs w:val="0"/>
          <w:sz w:val="24"/>
          <w:szCs w:val="24"/>
        </w:rPr>
        <w:t>5.3</w:t>
      </w:r>
      <w:r w:rsidR="00AD2F1E" w:rsidRPr="002C6C88">
        <w:rPr>
          <w:bCs w:val="0"/>
          <w:sz w:val="24"/>
          <w:szCs w:val="24"/>
        </w:rPr>
        <w:fldChar w:fldCharType="end"/>
      </w:r>
      <w:r w:rsidR="007502E0" w:rsidRPr="002C6C88">
        <w:rPr>
          <w:bCs w:val="0"/>
          <w:spacing w:val="-1"/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Сводной таблице стоимости </w:t>
      </w:r>
      <w:r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 единицы без НДС и цена единицы с НДС. Также могут быть приведены примечания и комментарии</w:t>
      </w:r>
      <w:r w:rsidR="00BA41D1" w:rsidRPr="002C6C88">
        <w:rPr>
          <w:sz w:val="24"/>
          <w:szCs w:val="24"/>
        </w:rPr>
        <w:t>.</w:t>
      </w:r>
    </w:p>
    <w:p w:rsidR="004F4D80" w:rsidRPr="002C6C88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Все суммы в 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2C6C88">
        <w:rPr>
          <w:sz w:val="24"/>
          <w:szCs w:val="24"/>
        </w:rPr>
        <w:t>XXX</w:t>
      </w:r>
      <w:proofErr w:type="spellEnd"/>
      <w:r w:rsidRPr="002C6C88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не допускаются.</w:t>
      </w:r>
    </w:p>
    <w:p w:rsidR="004F4D80" w:rsidRPr="002C6C88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Арифметические ошибки в </w:t>
      </w:r>
      <w:r w:rsidR="00492C8B" w:rsidRPr="002C6C88">
        <w:rPr>
          <w:sz w:val="24"/>
          <w:szCs w:val="24"/>
        </w:rPr>
        <w:t>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92C8B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могут быть причиной отклонения </w:t>
      </w:r>
      <w:r w:rsidR="00C236C0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EA3F63" w:rsidRPr="002C6C88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RPr="002C6C88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2C6C88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2C6C88">
        <w:rPr>
          <w:color w:val="000000"/>
        </w:rPr>
        <w:lastRenderedPageBreak/>
        <w:t xml:space="preserve">Техническое предложение (форма </w:t>
      </w:r>
      <w:r w:rsidRPr="002C6C88">
        <w:rPr>
          <w:noProof/>
          <w:color w:val="000000"/>
        </w:rPr>
        <w:t>3</w:t>
      </w:r>
      <w:r w:rsidRPr="002C6C88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2C6C88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2C6C88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="00B21EC0" w:rsidRPr="002C6C88">
        <w:rPr>
          <w:color w:val="000000"/>
          <w:sz w:val="24"/>
          <w:szCs w:val="24"/>
        </w:rPr>
        <w:t>3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2C6C88">
        <w:rPr>
          <w:b/>
          <w:sz w:val="24"/>
          <w:szCs w:val="24"/>
        </w:rPr>
        <w:t>Техническое предложение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2C6C88" w:rsidRDefault="00EA3F63" w:rsidP="00EA3F63">
      <w:pPr>
        <w:spacing w:before="100" w:beforeAutospacing="1" w:line="240" w:lineRule="auto"/>
      </w:pPr>
      <w:r w:rsidRPr="002C6C88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задания, которые Участник обязуется выполнить в полном объеме и соответствии с требованиями документации.</w:t>
      </w:r>
    </w:p>
    <w:p w:rsidR="00EA3F63" w:rsidRPr="002C6C88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2C6C88">
        <w:rPr>
          <w:i/>
          <w:color w:val="000000"/>
        </w:rPr>
        <w:t xml:space="preserve">В случае иных предложений по оказанию услуг </w:t>
      </w:r>
      <w:r w:rsidR="00DC552A" w:rsidRPr="002C6C88">
        <w:rPr>
          <w:i/>
          <w:color w:val="000000"/>
        </w:rPr>
        <w:t>Участник</w:t>
      </w:r>
      <w:r w:rsidRPr="002C6C88">
        <w:rPr>
          <w:i/>
          <w:color w:val="000000"/>
        </w:rPr>
        <w:t xml:space="preserve"> заполняет таблицу разногласий к Техническому заданию (раздел </w:t>
      </w:r>
      <w:r w:rsidR="00AD2F1E" w:rsidRPr="002C6C88">
        <w:rPr>
          <w:i/>
          <w:color w:val="000000"/>
        </w:rPr>
        <w:fldChar w:fldCharType="begin"/>
      </w:r>
      <w:r w:rsidRPr="002C6C88">
        <w:rPr>
          <w:i/>
          <w:color w:val="000000"/>
        </w:rPr>
        <w:instrText xml:space="preserve"> REF _Ref440270568 \r \h </w:instrText>
      </w:r>
      <w:r w:rsidR="002C6C88">
        <w:rPr>
          <w:i/>
          <w:color w:val="000000"/>
        </w:rPr>
        <w:instrText xml:space="preserve"> \* MERGEFORMAT </w:instrText>
      </w:r>
      <w:r w:rsidR="00AD2F1E" w:rsidRPr="002C6C88">
        <w:rPr>
          <w:i/>
          <w:color w:val="000000"/>
        </w:rPr>
      </w:r>
      <w:r w:rsidR="00AD2F1E" w:rsidRPr="002C6C88">
        <w:rPr>
          <w:i/>
          <w:color w:val="000000"/>
        </w:rPr>
        <w:fldChar w:fldCharType="separate"/>
      </w:r>
      <w:r w:rsidR="00DA443D" w:rsidRPr="002C6C88">
        <w:rPr>
          <w:i/>
          <w:color w:val="000000"/>
        </w:rPr>
        <w:t>4</w:t>
      </w:r>
      <w:r w:rsidR="00AD2F1E" w:rsidRPr="002C6C88">
        <w:rPr>
          <w:i/>
          <w:color w:val="000000"/>
        </w:rPr>
        <w:fldChar w:fldCharType="end"/>
      </w:r>
      <w:r w:rsidRPr="002C6C88">
        <w:rPr>
          <w:i/>
          <w:color w:val="000000"/>
        </w:rPr>
        <w:t>)).</w:t>
      </w:r>
      <w:proofErr w:type="gramEnd"/>
    </w:p>
    <w:p w:rsidR="00EA3F63" w:rsidRPr="002C6C88" w:rsidRDefault="00EA3F63" w:rsidP="00EA3F63">
      <w:pPr>
        <w:jc w:val="right"/>
        <w:rPr>
          <w:i/>
          <w:color w:val="000000"/>
        </w:rPr>
      </w:pPr>
      <w:r w:rsidRPr="002C6C88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№</w:t>
            </w:r>
          </w:p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2C6C8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Предложения Участника</w:t>
            </w:r>
          </w:p>
        </w:tc>
      </w:tr>
      <w:tr w:rsidR="00EA3F63" w:rsidRPr="002C6C88" w:rsidTr="005347FA">
        <w:tc>
          <w:tcPr>
            <w:tcW w:w="10014" w:type="dxa"/>
            <w:gridSpan w:val="3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14" w:type="dxa"/>
            <w:gridSpan w:val="3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2C6C88" w:rsidRDefault="00EA3F63" w:rsidP="00EA3F63">
      <w:pPr>
        <w:jc w:val="right"/>
        <w:rPr>
          <w:i/>
          <w:color w:val="000000"/>
        </w:rPr>
      </w:pPr>
    </w:p>
    <w:p w:rsidR="00EA3F63" w:rsidRPr="002C6C88" w:rsidRDefault="00EA3F63" w:rsidP="00EA3F63">
      <w:pPr>
        <w:rPr>
          <w:i/>
        </w:rPr>
      </w:pPr>
      <w:r w:rsidRPr="002C6C88">
        <w:t>Технологические и организационно – технические предложения по оказанию услуг:</w:t>
      </w:r>
      <w:r w:rsidRPr="002C6C88">
        <w:rPr>
          <w:i/>
        </w:rPr>
        <w:t xml:space="preserve"> </w:t>
      </w:r>
    </w:p>
    <w:p w:rsidR="00EA3F63" w:rsidRPr="002C6C88" w:rsidRDefault="00EA3F63" w:rsidP="00EA3F63">
      <w:pPr>
        <w:spacing w:before="100" w:beforeAutospacing="1" w:line="240" w:lineRule="auto"/>
        <w:rPr>
          <w:i/>
        </w:rPr>
      </w:pPr>
      <w:r w:rsidRPr="002C6C88">
        <w:rPr>
          <w:i/>
          <w:color w:val="000000"/>
        </w:rPr>
        <w:t xml:space="preserve">(Участник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2C6C88">
        <w:rPr>
          <w:i/>
          <w:color w:val="000000"/>
        </w:rPr>
        <w:t>задание</w:t>
      </w:r>
      <w:proofErr w:type="gramEnd"/>
      <w:r w:rsidRPr="002C6C88">
        <w:rPr>
          <w:i/>
          <w:color w:val="000000"/>
        </w:rPr>
        <w:t xml:space="preserve"> на оказание услуг в соответствии с требованиями раздела </w:t>
      </w:r>
      <w:r w:rsidR="00AD2F1E" w:rsidRPr="002C6C88">
        <w:rPr>
          <w:i/>
          <w:color w:val="000000"/>
        </w:rPr>
        <w:fldChar w:fldCharType="begin"/>
      </w:r>
      <w:r w:rsidRPr="002C6C88">
        <w:rPr>
          <w:i/>
          <w:color w:val="000000"/>
        </w:rPr>
        <w:instrText xml:space="preserve"> REF _Ref440270568 \r \h </w:instrText>
      </w:r>
      <w:r w:rsidR="002C6C88">
        <w:rPr>
          <w:i/>
          <w:color w:val="000000"/>
        </w:rPr>
        <w:instrText xml:space="preserve"> \* MERGEFORMAT </w:instrText>
      </w:r>
      <w:r w:rsidR="00AD2F1E" w:rsidRPr="002C6C88">
        <w:rPr>
          <w:i/>
          <w:color w:val="000000"/>
        </w:rPr>
      </w:r>
      <w:r w:rsidR="00AD2F1E" w:rsidRPr="002C6C88">
        <w:rPr>
          <w:i/>
          <w:color w:val="000000"/>
        </w:rPr>
        <w:fldChar w:fldCharType="separate"/>
      </w:r>
      <w:r w:rsidR="00DA443D" w:rsidRPr="002C6C88">
        <w:rPr>
          <w:i/>
          <w:color w:val="000000"/>
        </w:rPr>
        <w:t>4</w:t>
      </w:r>
      <w:r w:rsidR="00AD2F1E" w:rsidRPr="002C6C88">
        <w:rPr>
          <w:i/>
          <w:color w:val="000000"/>
        </w:rPr>
        <w:fldChar w:fldCharType="end"/>
      </w:r>
      <w:r w:rsidRPr="002C6C88">
        <w:rPr>
          <w:i/>
          <w:color w:val="000000"/>
        </w:rPr>
        <w:t>. Предложение должн</w:t>
      </w:r>
      <w:r w:rsidR="00C4420E" w:rsidRPr="002C6C88">
        <w:rPr>
          <w:i/>
          <w:color w:val="000000"/>
        </w:rPr>
        <w:t>о</w:t>
      </w:r>
      <w:r w:rsidRPr="002C6C88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2C6C88" w:rsidRDefault="00EA3F63" w:rsidP="00EA3F63">
      <w:pPr>
        <w:spacing w:before="100" w:beforeAutospacing="1"/>
        <w:rPr>
          <w:vertAlign w:val="superscript"/>
        </w:rPr>
      </w:pPr>
      <w:r w:rsidRPr="002C6C88">
        <w:t>____________________________________</w:t>
      </w:r>
      <w:r w:rsidRPr="002C6C88">
        <w:rPr>
          <w:vertAlign w:val="superscript"/>
        </w:rPr>
        <w:t>(подпись, М.П.)</w:t>
      </w:r>
    </w:p>
    <w:p w:rsidR="00EA3F63" w:rsidRPr="002C6C88" w:rsidRDefault="00EA3F63" w:rsidP="00EA3F63">
      <w:pPr>
        <w:rPr>
          <w:vertAlign w:val="superscript"/>
        </w:rPr>
      </w:pPr>
      <w:r w:rsidRPr="002C6C88">
        <w:t>____________________________________</w:t>
      </w:r>
      <w:r w:rsidRPr="002C6C88">
        <w:rPr>
          <w:vertAlign w:val="superscript"/>
        </w:rPr>
        <w:t xml:space="preserve">(фамилия, имя, отчество </w:t>
      </w:r>
      <w:proofErr w:type="gramStart"/>
      <w:r w:rsidRPr="002C6C88">
        <w:rPr>
          <w:vertAlign w:val="superscript"/>
        </w:rPr>
        <w:t>подписавшего</w:t>
      </w:r>
      <w:proofErr w:type="gramEnd"/>
      <w:r w:rsidRPr="002C6C88">
        <w:rPr>
          <w:vertAlign w:val="superscript"/>
        </w:rPr>
        <w:t>, должность)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br w:type="page"/>
      </w:r>
    </w:p>
    <w:p w:rsidR="004F4D80" w:rsidRPr="002C6C88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2C6C88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 w:rsidRPr="002C6C88">
        <w:rPr>
          <w:sz w:val="24"/>
          <w:szCs w:val="24"/>
        </w:rPr>
        <w:t xml:space="preserve"> </w:t>
      </w:r>
      <w:r w:rsidR="007502E0" w:rsidRPr="002C6C88">
        <w:rPr>
          <w:bCs w:val="0"/>
          <w:spacing w:val="-1"/>
          <w:sz w:val="24"/>
          <w:szCs w:val="24"/>
        </w:rPr>
        <w:t>(</w:t>
      </w:r>
      <w:r w:rsidR="007502E0" w:rsidRPr="002C6C88">
        <w:rPr>
          <w:bCs w:val="0"/>
          <w:spacing w:val="-2"/>
          <w:sz w:val="24"/>
          <w:szCs w:val="24"/>
        </w:rPr>
        <w:t>под</w:t>
      </w:r>
      <w:r w:rsidR="007502E0" w:rsidRPr="002C6C88">
        <w:rPr>
          <w:bCs w:val="0"/>
          <w:sz w:val="24"/>
          <w:szCs w:val="24"/>
        </w:rPr>
        <w:t xml:space="preserve">раздел </w:t>
      </w:r>
      <w:r w:rsidR="00AD2F1E" w:rsidRPr="002C6C88">
        <w:rPr>
          <w:bCs w:val="0"/>
          <w:sz w:val="24"/>
          <w:szCs w:val="24"/>
        </w:rPr>
        <w:fldChar w:fldCharType="begin"/>
      </w:r>
      <w:r w:rsidR="0029675A" w:rsidRPr="002C6C88">
        <w:rPr>
          <w:bCs w:val="0"/>
          <w:sz w:val="24"/>
          <w:szCs w:val="24"/>
        </w:rPr>
        <w:instrText xml:space="preserve"> REF _Ref55336310 \r \h </w:instrText>
      </w:r>
      <w:r w:rsidR="002C6C88">
        <w:rPr>
          <w:bCs w:val="0"/>
          <w:sz w:val="24"/>
          <w:szCs w:val="24"/>
        </w:rPr>
        <w:instrText xml:space="preserve"> \* MERGEFORMAT </w:instrText>
      </w:r>
      <w:r w:rsidR="00AD2F1E" w:rsidRPr="002C6C88">
        <w:rPr>
          <w:bCs w:val="0"/>
          <w:sz w:val="24"/>
          <w:szCs w:val="24"/>
        </w:rPr>
      </w:r>
      <w:r w:rsidR="00AD2F1E" w:rsidRPr="002C6C88">
        <w:rPr>
          <w:bCs w:val="0"/>
          <w:sz w:val="24"/>
          <w:szCs w:val="24"/>
        </w:rPr>
        <w:fldChar w:fldCharType="separate"/>
      </w:r>
      <w:r w:rsidR="00DA443D" w:rsidRPr="002C6C88">
        <w:rPr>
          <w:bCs w:val="0"/>
          <w:sz w:val="24"/>
          <w:szCs w:val="24"/>
        </w:rPr>
        <w:t>5.1</w:t>
      </w:r>
      <w:r w:rsidR="00AD2F1E" w:rsidRPr="002C6C88">
        <w:rPr>
          <w:bCs w:val="0"/>
          <w:sz w:val="24"/>
          <w:szCs w:val="24"/>
        </w:rPr>
        <w:fldChar w:fldCharType="end"/>
      </w:r>
      <w:r w:rsidR="007502E0" w:rsidRPr="002C6C88">
        <w:rPr>
          <w:bCs w:val="0"/>
          <w:spacing w:val="-1"/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Техническом предложении описываются все позиции </w:t>
      </w:r>
      <w:r w:rsidR="009F5821" w:rsidRPr="002C6C88">
        <w:rPr>
          <w:sz w:val="24"/>
          <w:szCs w:val="24"/>
        </w:rPr>
        <w:t>Технического задания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2C6C88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2C6C88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2C6C88">
        <w:lastRenderedPageBreak/>
        <w:t xml:space="preserve">График </w:t>
      </w:r>
      <w:r w:rsidR="009469A6" w:rsidRPr="002C6C88">
        <w:t>оказания услуг</w:t>
      </w:r>
      <w:r w:rsidRPr="002C6C88">
        <w:t xml:space="preserve"> (форма </w:t>
      </w:r>
      <w:r w:rsidRPr="002C6C88">
        <w:rPr>
          <w:noProof/>
        </w:rPr>
        <w:t>4</w:t>
      </w:r>
      <w:r w:rsidRPr="002C6C88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2C6C88">
        <w:rPr>
          <w:szCs w:val="24"/>
        </w:rPr>
        <w:t xml:space="preserve">Форма </w:t>
      </w:r>
      <w:bookmarkEnd w:id="1076"/>
      <w:r w:rsidRPr="002C6C88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2C6C88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21EC0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График </w:t>
      </w:r>
      <w:r w:rsidR="00C8364E" w:rsidRPr="002C6C88">
        <w:rPr>
          <w:b/>
          <w:color w:val="000000"/>
          <w:sz w:val="24"/>
          <w:szCs w:val="24"/>
        </w:rPr>
        <w:t>оказания услуг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2C6C88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9469A6" w:rsidRPr="002C6C88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 xml:space="preserve">График оказания услуг в </w:t>
            </w:r>
            <w:r w:rsidR="008B28CE" w:rsidRPr="002C6C88">
              <w:rPr>
                <w:color w:val="000000"/>
              </w:rPr>
              <w:t>днях/</w:t>
            </w:r>
            <w:r w:rsidRPr="002C6C88">
              <w:rPr>
                <w:color w:val="000000"/>
              </w:rPr>
              <w:t>неделях ________ (</w:t>
            </w:r>
            <w:r w:rsidRPr="002C6C88">
              <w:rPr>
                <w:i/>
                <w:color w:val="000000"/>
              </w:rPr>
              <w:t>с момента подписания Договора</w:t>
            </w:r>
            <w:r w:rsidRPr="002C6C88">
              <w:rPr>
                <w:color w:val="000000"/>
              </w:rPr>
              <w:t>)</w:t>
            </w:r>
          </w:p>
        </w:tc>
      </w:tr>
      <w:tr w:rsidR="009469A6" w:rsidRPr="002C6C88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…</w:t>
            </w: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2C6C88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2C6C88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4F4D80" w:rsidRPr="002C6C88">
        <w:rPr>
          <w:sz w:val="24"/>
          <w:szCs w:val="24"/>
        </w:rPr>
        <w:t>).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данном Графике </w:t>
      </w:r>
      <w:r w:rsidR="009469A6" w:rsidRPr="002C6C88">
        <w:rPr>
          <w:sz w:val="24"/>
          <w:szCs w:val="24"/>
        </w:rPr>
        <w:t>оказания услуг</w:t>
      </w:r>
      <w:r w:rsidRPr="002C6C88">
        <w:rPr>
          <w:sz w:val="24"/>
          <w:szCs w:val="24"/>
        </w:rPr>
        <w:t xml:space="preserve"> приводятся расчетные сроки </w:t>
      </w:r>
      <w:r w:rsidR="008B28CE" w:rsidRPr="002C6C88">
        <w:rPr>
          <w:sz w:val="24"/>
          <w:szCs w:val="24"/>
        </w:rPr>
        <w:t>оказания услуг</w:t>
      </w:r>
      <w:r w:rsidR="00841A6F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>в рамках Договора, перечисленн</w:t>
      </w:r>
      <w:r w:rsidR="00841A6F" w:rsidRPr="002C6C88">
        <w:rPr>
          <w:sz w:val="24"/>
          <w:szCs w:val="24"/>
        </w:rPr>
        <w:t>ой</w:t>
      </w:r>
      <w:r w:rsidRPr="002C6C88">
        <w:rPr>
          <w:sz w:val="24"/>
          <w:szCs w:val="24"/>
        </w:rPr>
        <w:t xml:space="preserve"> в </w:t>
      </w:r>
      <w:r w:rsidR="00841A6F" w:rsidRPr="002C6C88">
        <w:rPr>
          <w:sz w:val="24"/>
          <w:szCs w:val="24"/>
        </w:rPr>
        <w:t>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(</w:t>
      </w:r>
      <w:r w:rsidR="00D56F8C" w:rsidRPr="002C6C88">
        <w:rPr>
          <w:sz w:val="24"/>
          <w:szCs w:val="24"/>
        </w:rPr>
        <w:t>подраздел</w:t>
      </w:r>
      <w:r w:rsidR="00841A6F" w:rsidRPr="002C6C88">
        <w:rPr>
          <w:sz w:val="24"/>
          <w:szCs w:val="24"/>
        </w:rPr>
        <w:t xml:space="preserve">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_Ref440273986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2C6C88">
        <w:rPr>
          <w:sz w:val="24"/>
          <w:szCs w:val="24"/>
        </w:rPr>
        <w:t>подэтапа</w:t>
      </w:r>
      <w:proofErr w:type="spellEnd"/>
      <w:r w:rsidRPr="002C6C88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2C6C88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8B28CE" w:rsidRPr="002C6C88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График оказания услуг в днях/неделях _______ (</w:t>
            </w:r>
            <w:r w:rsidRPr="002C6C88">
              <w:rPr>
                <w:i/>
                <w:color w:val="000000"/>
              </w:rPr>
              <w:t>с момента подписания Договора</w:t>
            </w:r>
            <w:r w:rsidRPr="002C6C88">
              <w:rPr>
                <w:color w:val="000000"/>
              </w:rPr>
              <w:t>)</w:t>
            </w:r>
          </w:p>
        </w:tc>
      </w:tr>
      <w:tr w:rsidR="008B28CE" w:rsidRPr="002C6C88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2C6C88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2C6C88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…</w:t>
            </w: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2C6C88">
        <w:rPr>
          <w:sz w:val="24"/>
          <w:szCs w:val="24"/>
        </w:rPr>
        <w:t>Microsoft</w:t>
      </w:r>
      <w:proofErr w:type="spellEnd"/>
      <w:r w:rsidRPr="002C6C88">
        <w:rPr>
          <w:sz w:val="24"/>
          <w:szCs w:val="24"/>
        </w:rPr>
        <w:t xml:space="preserve"> </w:t>
      </w:r>
      <w:proofErr w:type="spellStart"/>
      <w:r w:rsidRPr="002C6C88">
        <w:rPr>
          <w:sz w:val="24"/>
          <w:szCs w:val="24"/>
        </w:rPr>
        <w:t>Project</w:t>
      </w:r>
      <w:proofErr w:type="spellEnd"/>
      <w:r w:rsidRPr="002C6C88">
        <w:rPr>
          <w:sz w:val="24"/>
          <w:szCs w:val="24"/>
        </w:rPr>
        <w:t xml:space="preserve"> и т.п.).</w:t>
      </w:r>
    </w:p>
    <w:p w:rsidR="00B8118F" w:rsidRPr="002C6C88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2C6C88">
        <w:lastRenderedPageBreak/>
        <w:t>График оплаты оказания услуг (форма 5)</w:t>
      </w:r>
      <w:bookmarkEnd w:id="1139"/>
      <w:bookmarkEnd w:id="1140"/>
      <w:bookmarkEnd w:id="1141"/>
      <w:bookmarkEnd w:id="1142"/>
    </w:p>
    <w:p w:rsidR="00B8118F" w:rsidRPr="002C6C88" w:rsidRDefault="00B8118F" w:rsidP="00B8118F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B8118F" w:rsidRPr="002C6C88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2C6C88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2C6C88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2C6C88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5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B8118F" w:rsidRPr="002C6C88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График оплаты </w:t>
      </w:r>
      <w:r w:rsidRPr="002C6C88">
        <w:rPr>
          <w:b/>
          <w:color w:val="000000"/>
          <w:sz w:val="24"/>
          <w:szCs w:val="24"/>
        </w:rPr>
        <w:t>оказания услуг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2C6C88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2C6C88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2C6C88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2C6C88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4077" w:type="dxa"/>
            <w:gridSpan w:val="2"/>
          </w:tcPr>
          <w:p w:rsidR="00B8118F" w:rsidRPr="002C6C88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B8118F" w:rsidRPr="002C6C88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B8118F" w:rsidRPr="002C6C88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2C6C88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2C6C88" w:rsidRDefault="00B8118F" w:rsidP="00B8118F">
      <w:pPr>
        <w:pStyle w:val="3"/>
        <w:rPr>
          <w:szCs w:val="24"/>
        </w:rPr>
      </w:pPr>
      <w:r w:rsidRPr="002C6C88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2C6C88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адрес.</w:t>
      </w:r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2C6C88">
        <w:rPr>
          <w:color w:val="000000"/>
          <w:sz w:val="24"/>
          <w:szCs w:val="24"/>
        </w:rPr>
        <w:t xml:space="preserve">оказания услуг </w:t>
      </w:r>
      <w:r w:rsidRPr="002C6C88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2C6C88">
        <w:rPr>
          <w:sz w:val="24"/>
          <w:szCs w:val="24"/>
        </w:rPr>
        <w:t>подэтапы</w:t>
      </w:r>
      <w:proofErr w:type="spellEnd"/>
      <w:r w:rsidRPr="002C6C88">
        <w:rPr>
          <w:sz w:val="24"/>
          <w:szCs w:val="24"/>
        </w:rPr>
        <w:t xml:space="preserve">, предусмотренные этим Графиком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_Ref440361140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5.4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491992" w:rsidRPr="002C6C88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Итоговая сумма в Графике оплаты оказания услуг должна соответствовать цене, указанной в Письме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и</w:t>
      </w:r>
      <w:r w:rsidRPr="002C6C88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2C6C88">
        <w:rPr>
          <w:color w:val="000000"/>
        </w:rPr>
        <w:lastRenderedPageBreak/>
        <w:t xml:space="preserve">Протокол разногласий к проекту Договора (форма </w:t>
      </w:r>
      <w:r w:rsidR="00B8118F" w:rsidRPr="002C6C88">
        <w:rPr>
          <w:color w:val="000000"/>
        </w:rPr>
        <w:t>6</w:t>
      </w:r>
      <w:r w:rsidRPr="002C6C88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2C6C88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2C6C88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="00B8118F" w:rsidRPr="002C6C88">
        <w:rPr>
          <w:color w:val="000000"/>
          <w:sz w:val="24"/>
          <w:szCs w:val="24"/>
        </w:rPr>
        <w:t>6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Протокол разногласий к проекту Договора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2C6C88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№ пункта проекта Договора (</w:t>
            </w:r>
            <w:r w:rsidR="003C1FE1" w:rsidRPr="002C6C88">
              <w:t xml:space="preserve">раздел </w:t>
            </w:r>
            <w:r w:rsidR="00AD2F1E" w:rsidRPr="002C6C88">
              <w:fldChar w:fldCharType="begin"/>
            </w:r>
            <w:r w:rsidR="003C1FE1" w:rsidRPr="002C6C88">
              <w:instrText xml:space="preserve"> REF _Ref440272931 \r \h </w:instrText>
            </w:r>
            <w:r w:rsidR="002C6C88">
              <w:instrText xml:space="preserve"> \* MERGEFORMAT </w:instrText>
            </w:r>
            <w:r w:rsidR="00AD2F1E" w:rsidRPr="002C6C88">
              <w:fldChar w:fldCharType="separate"/>
            </w:r>
            <w:r w:rsidR="00DA443D" w:rsidRPr="002C6C88">
              <w:t>2</w:t>
            </w:r>
            <w:r w:rsidR="00AD2F1E" w:rsidRPr="002C6C88">
              <w:fldChar w:fldCharType="end"/>
            </w:r>
            <w:r w:rsidRPr="002C6C88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Предложения </w:t>
            </w:r>
            <w:r w:rsidR="00C236C0" w:rsidRPr="002C6C88">
              <w:t>Участник</w:t>
            </w:r>
            <w:r w:rsidRPr="002C6C88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Примечания, обоснование</w:t>
            </w: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jc w:val="center"/>
        <w:rPr>
          <w:b/>
          <w:bCs w:val="0"/>
          <w:color w:val="000000"/>
        </w:rPr>
      </w:pPr>
    </w:p>
    <w:p w:rsidR="004F4D80" w:rsidRPr="002C6C88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2C6C88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№ пункта проекта Договора (</w:t>
            </w:r>
            <w:r w:rsidR="003C1FE1" w:rsidRPr="002C6C88">
              <w:t xml:space="preserve">раздел </w:t>
            </w:r>
            <w:r w:rsidR="00AD2F1E" w:rsidRPr="002C6C88">
              <w:fldChar w:fldCharType="begin"/>
            </w:r>
            <w:r w:rsidR="003C1FE1" w:rsidRPr="002C6C88">
              <w:instrText xml:space="preserve"> REF _Ref440272931 \r \h </w:instrText>
            </w:r>
            <w:r w:rsidR="002C6C88">
              <w:instrText xml:space="preserve"> \* MERGEFORMAT </w:instrText>
            </w:r>
            <w:r w:rsidR="00AD2F1E" w:rsidRPr="002C6C88">
              <w:fldChar w:fldCharType="separate"/>
            </w:r>
            <w:r w:rsidR="00DA443D" w:rsidRPr="002C6C88">
              <w:t>2</w:t>
            </w:r>
            <w:r w:rsidR="00AD2F1E" w:rsidRPr="002C6C88">
              <w:fldChar w:fldCharType="end"/>
            </w:r>
            <w:r w:rsidRPr="002C6C88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Предложения </w:t>
            </w:r>
            <w:r w:rsidR="00C236C0" w:rsidRPr="002C6C88">
              <w:t>Участник</w:t>
            </w:r>
            <w:r w:rsidRPr="002C6C88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Примечания, обоснование</w:t>
            </w: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ab/>
        <w:t>конец формы</w:t>
      </w:r>
      <w:r w:rsidRPr="002C6C88">
        <w:rPr>
          <w:b/>
          <w:color w:val="000000"/>
          <w:spacing w:val="36"/>
          <w:sz w:val="24"/>
          <w:szCs w:val="24"/>
        </w:rPr>
        <w:tab/>
      </w:r>
    </w:p>
    <w:p w:rsidR="00D56F8C" w:rsidRPr="002C6C88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br w:type="page"/>
      </w:r>
    </w:p>
    <w:p w:rsidR="004F4D80" w:rsidRPr="002C6C88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2C6C88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2C6C88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2C6C88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_Ref440274025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случае наличия 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представить в составе своей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2C6C88">
        <w:rPr>
          <w:sz w:val="24"/>
          <w:szCs w:val="24"/>
        </w:rPr>
        <w:t>отклонение</w:t>
      </w:r>
      <w:proofErr w:type="gramEnd"/>
      <w:r w:rsidRPr="002C6C88">
        <w:rPr>
          <w:sz w:val="24"/>
          <w:szCs w:val="24"/>
        </w:rPr>
        <w:t xml:space="preserve"> которых Организатором не повлечет отказа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Условия Договора будут определят</w:t>
      </w:r>
      <w:r w:rsidR="00A135CC" w:rsidRPr="002C6C88">
        <w:rPr>
          <w:sz w:val="24"/>
          <w:szCs w:val="24"/>
        </w:rPr>
        <w:t>ь</w:t>
      </w:r>
      <w:r w:rsidRPr="002C6C88">
        <w:rPr>
          <w:sz w:val="24"/>
          <w:szCs w:val="24"/>
        </w:rPr>
        <w:t xml:space="preserve">ся в соответствии с пунктом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_Ref294695546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 xml:space="preserve"> 1.2.6 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2C6C88">
        <w:rPr>
          <w:sz w:val="24"/>
          <w:szCs w:val="24"/>
        </w:rPr>
        <w:t>,</w:t>
      </w:r>
      <w:proofErr w:type="gramEnd"/>
      <w:r w:rsidRPr="002C6C88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2C6C88">
        <w:rPr>
          <w:sz w:val="24"/>
          <w:szCs w:val="24"/>
        </w:rPr>
        <w:t>Документации</w:t>
      </w:r>
      <w:r w:rsidRPr="002C6C88">
        <w:rPr>
          <w:sz w:val="24"/>
          <w:szCs w:val="24"/>
        </w:rPr>
        <w:t xml:space="preserve"> и </w:t>
      </w:r>
      <w:r w:rsidR="00D904EF" w:rsidRPr="002C6C88">
        <w:rPr>
          <w:sz w:val="24"/>
          <w:szCs w:val="24"/>
        </w:rPr>
        <w:t>Заявке</w:t>
      </w:r>
      <w:r w:rsidRPr="002C6C88">
        <w:rPr>
          <w:sz w:val="24"/>
          <w:szCs w:val="24"/>
        </w:rPr>
        <w:t xml:space="preserve"> Победителя.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любом случае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иметь в виду что:</w:t>
      </w:r>
    </w:p>
    <w:p w:rsidR="004F4D80" w:rsidRPr="002C6C88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ом, будет неприемлемо для Организатора, такая </w:t>
      </w:r>
      <w:r w:rsidR="00D904EF" w:rsidRPr="002C6C88">
        <w:rPr>
          <w:sz w:val="24"/>
          <w:szCs w:val="24"/>
        </w:rPr>
        <w:t>Заявка</w:t>
      </w:r>
      <w:r w:rsidRPr="002C6C88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2C6C88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любом случае, предоставление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2C6C88">
        <w:lastRenderedPageBreak/>
        <w:t xml:space="preserve">Анкета (форма </w:t>
      </w:r>
      <w:r w:rsidR="00B8118F" w:rsidRPr="002C6C88">
        <w:t>7</w:t>
      </w:r>
      <w:r w:rsidRPr="002C6C88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2C6C88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2C6C88">
        <w:rPr>
          <w:szCs w:val="24"/>
        </w:rPr>
        <w:t xml:space="preserve">Форма Анкеты </w:t>
      </w:r>
      <w:r w:rsidR="00C236C0" w:rsidRPr="002C6C88">
        <w:rPr>
          <w:szCs w:val="24"/>
        </w:rPr>
        <w:t>Участник</w:t>
      </w:r>
      <w:r w:rsidRPr="002C6C88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7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Анкета </w:t>
      </w:r>
      <w:r w:rsidR="00C236C0" w:rsidRPr="002C6C88">
        <w:rPr>
          <w:b/>
          <w:sz w:val="24"/>
          <w:szCs w:val="24"/>
        </w:rPr>
        <w:t>Участник</w:t>
      </w:r>
      <w:r w:rsidRPr="002C6C88">
        <w:rPr>
          <w:b/>
          <w:sz w:val="24"/>
          <w:szCs w:val="24"/>
        </w:rPr>
        <w:t>а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2C6C88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Сведения </w:t>
            </w:r>
            <w:proofErr w:type="gramStart"/>
            <w:r w:rsidRPr="002C6C88">
              <w:rPr>
                <w:sz w:val="24"/>
                <w:szCs w:val="24"/>
              </w:rPr>
              <w:t>о</w:t>
            </w:r>
            <w:proofErr w:type="gramEnd"/>
            <w:r w:rsidRPr="002C6C88">
              <w:rPr>
                <w:sz w:val="24"/>
                <w:szCs w:val="24"/>
              </w:rPr>
              <w:t xml:space="preserve">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е</w:t>
            </w: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2C6C88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ИНН/КПП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2C6C88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RPr="002C6C88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C6C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C6C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C6C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C6C88">
              <w:rPr>
                <w:szCs w:val="24"/>
              </w:rPr>
              <w:t>Россети</w:t>
            </w:r>
            <w:proofErr w:type="spellEnd"/>
            <w:r w:rsidRPr="002C6C88">
              <w:rPr>
                <w:szCs w:val="24"/>
              </w:rPr>
              <w:t>» (при наличии, указать сумму и наименование компании)</w:t>
            </w:r>
            <w:r w:rsidRPr="002C6C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C6C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2C6C88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RPr="002C6C88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2C6C88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Телефоны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Факс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Адрес электронной почты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</w:t>
            </w:r>
            <w:r w:rsidRPr="002C6C88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2C6C88">
              <w:rPr>
                <w:sz w:val="24"/>
                <w:szCs w:val="24"/>
              </w:rPr>
              <w:t>резидентства</w:t>
            </w:r>
            <w:proofErr w:type="spellEnd"/>
            <w:r w:rsidRPr="002C6C88">
              <w:rPr>
                <w:sz w:val="24"/>
                <w:szCs w:val="24"/>
              </w:rPr>
              <w:t xml:space="preserve">)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2C6C88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2C6C88">
              <w:rPr>
                <w:sz w:val="24"/>
                <w:szCs w:val="24"/>
              </w:rPr>
              <w:t>резидентства</w:t>
            </w:r>
            <w:proofErr w:type="spellEnd"/>
            <w:r w:rsidRPr="002C6C88">
              <w:rPr>
                <w:sz w:val="24"/>
                <w:szCs w:val="24"/>
              </w:rPr>
              <w:t xml:space="preserve">)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</w:t>
            </w:r>
            <w:r w:rsidR="004F4D80" w:rsidRPr="002C6C88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2C6C88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</w:t>
            </w:r>
            <w:r w:rsidR="004F4D80" w:rsidRPr="002C6C88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RPr="002C6C8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2C6C88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RPr="002C6C8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2C6C88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2C6C88">
              <w:rPr>
                <w:rStyle w:val="afffffff9"/>
                <w:sz w:val="20"/>
                <w:szCs w:val="20"/>
              </w:rPr>
              <w:endnoteReference w:id="1"/>
            </w:r>
            <w:r w:rsidRPr="002C6C88">
              <w:rPr>
                <w:sz w:val="20"/>
                <w:szCs w:val="20"/>
              </w:rPr>
              <w:t xml:space="preserve"> </w:t>
            </w:r>
            <w:r w:rsidRPr="002C6C88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2C6C88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2C6C88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2C6C88" w:rsidRDefault="00AC3208" w:rsidP="00AC3208"/>
    <w:p w:rsidR="00AC3208" w:rsidRPr="002C6C88" w:rsidRDefault="00AC3208" w:rsidP="00AC3208">
      <w:pPr>
        <w:ind w:right="5527"/>
        <w:rPr>
          <w:color w:val="000000"/>
        </w:rPr>
      </w:pPr>
      <w:r w:rsidRPr="002C6C88">
        <w:rPr>
          <w:color w:val="000000"/>
        </w:rPr>
        <w:t>___________________________________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>(подпись, М.П.)</w:t>
      </w:r>
    </w:p>
    <w:p w:rsidR="00AC3208" w:rsidRPr="002C6C88" w:rsidRDefault="00AC3208" w:rsidP="00AC3208">
      <w:pPr>
        <w:ind w:right="5527"/>
        <w:rPr>
          <w:color w:val="000000"/>
        </w:rPr>
      </w:pPr>
      <w:r w:rsidRPr="002C6C88">
        <w:rPr>
          <w:color w:val="000000"/>
        </w:rPr>
        <w:t>___________________________________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vertAlign w:val="superscript"/>
        </w:rPr>
        <w:t>подписавшего</w:t>
      </w:r>
      <w:proofErr w:type="gramEnd"/>
      <w:r w:rsidRPr="002C6C88">
        <w:rPr>
          <w:color w:val="000000"/>
          <w:vertAlign w:val="superscript"/>
        </w:rPr>
        <w:t>, должность)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2C6C8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 w:rsidRPr="002C6C88">
        <w:rPr>
          <w:rStyle w:val="afffffff9"/>
        </w:rPr>
        <w:footnoteRef/>
      </w:r>
      <w:r w:rsidRPr="002C6C88">
        <w:t xml:space="preserve"> </w:t>
      </w:r>
      <w:r w:rsidRPr="002C6C8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2C6C88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2C6C88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2C6C88">
        <w:rPr>
          <w:szCs w:val="24"/>
        </w:rPr>
        <w:t>Декларации о соответствии Участника/</w:t>
      </w:r>
      <w:r w:rsidR="00C3704B" w:rsidRPr="002C6C88">
        <w:rPr>
          <w:szCs w:val="24"/>
        </w:rPr>
        <w:t>соисполнителя/</w:t>
      </w:r>
      <w:r w:rsidR="00FB00C0" w:rsidRPr="002C6C88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2C6C88">
        <w:rPr>
          <w:szCs w:val="24"/>
        </w:rPr>
        <w:t>7</w:t>
      </w:r>
      <w:r w:rsidR="00FB00C0" w:rsidRPr="002C6C88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2C6C88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</w:t>
      </w:r>
      <w:r w:rsidR="00553A57" w:rsidRPr="002C6C88">
        <w:rPr>
          <w:sz w:val="24"/>
          <w:szCs w:val="24"/>
        </w:rPr>
        <w:t xml:space="preserve"> </w:t>
      </w:r>
      <w:r w:rsidR="00B8118F" w:rsidRPr="002C6C88">
        <w:rPr>
          <w:sz w:val="24"/>
          <w:szCs w:val="24"/>
        </w:rPr>
        <w:t>7</w:t>
      </w:r>
      <w:r w:rsidRPr="002C6C88">
        <w:rPr>
          <w:noProof/>
          <w:sz w:val="24"/>
          <w:szCs w:val="24"/>
        </w:rPr>
        <w:t>.1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ind w:firstLine="709"/>
        <w:jc w:val="right"/>
        <w:rPr>
          <w:b/>
          <w:szCs w:val="24"/>
        </w:rPr>
      </w:pP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2C6C88">
        <w:rPr>
          <w:b/>
          <w:sz w:val="26"/>
          <w:szCs w:val="26"/>
        </w:rPr>
        <w:t>Декларация о соответствии Участника</w:t>
      </w:r>
      <w:r w:rsidR="00B618BA" w:rsidRPr="002C6C88">
        <w:rPr>
          <w:b/>
          <w:sz w:val="26"/>
          <w:szCs w:val="26"/>
        </w:rPr>
        <w:t>/</w:t>
      </w:r>
      <w:r w:rsidR="00C3704B" w:rsidRPr="002C6C88">
        <w:rPr>
          <w:b/>
          <w:sz w:val="26"/>
          <w:szCs w:val="26"/>
        </w:rPr>
        <w:t>соисполнителя/</w:t>
      </w:r>
      <w:r w:rsidR="00B618BA" w:rsidRPr="002C6C88">
        <w:rPr>
          <w:b/>
          <w:sz w:val="26"/>
          <w:szCs w:val="26"/>
        </w:rPr>
        <w:t>члена Коллективного участника</w:t>
      </w:r>
      <w:r w:rsidRPr="002C6C88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 w:rsidRPr="002C6C88">
        <w:rPr>
          <w:sz w:val="24"/>
          <w:szCs w:val="24"/>
        </w:rPr>
        <w:t xml:space="preserve">Подтверждаем, что  </w:t>
      </w: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 w:rsidRPr="002C6C88">
        <w:t>(указывается наименование участника закупки)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соответствии со статьей 4 Федерального закона </w:t>
      </w:r>
      <w:r w:rsidR="007C47E3" w:rsidRPr="002C6C88">
        <w:rPr>
          <w:sz w:val="24"/>
          <w:szCs w:val="24"/>
        </w:rPr>
        <w:t xml:space="preserve">Российской Федерации №209-ФЗ от 24.07.2007 с изменениями </w:t>
      </w:r>
      <w:r w:rsidRPr="002C6C88">
        <w:rPr>
          <w:sz w:val="24"/>
          <w:szCs w:val="24"/>
        </w:rPr>
        <w:t xml:space="preserve">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 w:rsidRPr="002C6C88">
        <w:t>(указывается субъект малого или среднего предпринимательства</w:t>
      </w:r>
      <w:r w:rsidRPr="002C6C88">
        <w:br/>
        <w:t>в зависимости от критериев отнесения)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предпринимательства, и сообщаем следующую информацию:</w:t>
      </w:r>
    </w:p>
    <w:p w:rsidR="004937CA" w:rsidRPr="002C6C88" w:rsidRDefault="004937CA" w:rsidP="00B131B9">
      <w:pPr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 xml:space="preserve">1. Адрес местонахождения (юридический адрес):  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>2.</w:t>
      </w:r>
      <w:r w:rsidRPr="002C6C88">
        <w:rPr>
          <w:sz w:val="24"/>
          <w:szCs w:val="24"/>
          <w:lang w:val="en-US"/>
        </w:rPr>
        <w:t> </w:t>
      </w:r>
      <w:r w:rsidRPr="002C6C88">
        <w:rPr>
          <w:sz w:val="24"/>
          <w:szCs w:val="24"/>
        </w:rPr>
        <w:t xml:space="preserve">ИНН/КПП:  </w:t>
      </w: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 w:rsidRPr="002C6C88">
        <w:t>(№, сведения о дате выдачи документа и выдавшем его органе)</w:t>
      </w: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 xml:space="preserve">3. ОГРН:  </w:t>
      </w: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2C6C88" w:rsidRDefault="00B131B9" w:rsidP="00B131B9">
      <w:pPr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>4</w:t>
      </w:r>
      <w:r w:rsidR="004937CA" w:rsidRPr="002C6C88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2C6C88">
        <w:rPr>
          <w:szCs w:val="24"/>
        </w:rPr>
        <w:t>деятельности</w:t>
      </w:r>
      <w:r w:rsidR="007C47E3" w:rsidRPr="002C6C88">
        <w:rPr>
          <w:rStyle w:val="afffffff9"/>
          <w:sz w:val="24"/>
          <w:szCs w:val="24"/>
        </w:rPr>
        <w:footnoteRef/>
      </w:r>
      <w:r w:rsidR="004937CA" w:rsidRPr="002C6C88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2C6C88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4649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Наименование сведений</w:t>
            </w:r>
            <w:r w:rsidRPr="002C6C88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Показатель</w:t>
            </w:r>
          </w:p>
        </w:tc>
      </w:tr>
      <w:tr w:rsidR="004937CA" w:rsidRPr="002C6C88" w:rsidTr="005106E7">
        <w:trPr>
          <w:cantSplit/>
          <w:tblHeader/>
        </w:trPr>
        <w:tc>
          <w:tcPr>
            <w:tcW w:w="567" w:type="dxa"/>
          </w:tcPr>
          <w:p w:rsidR="004937CA" w:rsidRPr="002C6C88" w:rsidRDefault="007C47E3" w:rsidP="005106E7">
            <w:pPr>
              <w:spacing w:line="240" w:lineRule="auto"/>
              <w:ind w:firstLine="0"/>
              <w:jc w:val="center"/>
            </w:pPr>
            <w:r w:rsidRPr="002C6C88">
              <w:t>1</w:t>
            </w:r>
            <w:r w:rsidRPr="002C6C88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3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4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5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не более 25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sym w:font="Symbol" w:char="F02D"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2C6C88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не более 49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sym w:font="Symbol" w:char="F02D"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3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_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2C6C88">
                <w:t>законом</w:t>
              </w:r>
            </w:hyperlink>
            <w:r w:rsidRPr="002C6C88">
              <w:t xml:space="preserve"> "Об инновационном центре "</w:t>
            </w:r>
            <w:proofErr w:type="spellStart"/>
            <w:r w:rsidRPr="002C6C88">
              <w:t>Сколково</w:t>
            </w:r>
            <w:proofErr w:type="spellEnd"/>
            <w:r w:rsidRPr="002C6C88">
              <w:t>"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2C6C88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2C6C88">
                <w:t>законом</w:t>
              </w:r>
            </w:hyperlink>
            <w:r w:rsidRPr="002C6C88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указывается количество человек</w:t>
            </w:r>
            <w:r w:rsidRPr="002C6C88">
              <w:br/>
              <w:t>(за предшествующий календарный год)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 xml:space="preserve">до 15 – </w:t>
            </w:r>
            <w:proofErr w:type="spellStart"/>
            <w:r w:rsidRPr="002C6C88">
              <w:t>микропред</w:t>
            </w:r>
            <w:r w:rsidRPr="002C6C88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8</w:t>
            </w:r>
          </w:p>
        </w:tc>
        <w:tc>
          <w:tcPr>
            <w:tcW w:w="4649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Доход за предшествующий календарный год, который</w:t>
            </w:r>
          </w:p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800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2000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указывается в млн. рублей</w:t>
            </w:r>
            <w:r w:rsidRPr="002C6C88">
              <w:br/>
              <w:t>(за предшествующий календарный год)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 xml:space="preserve">120 в год – </w:t>
            </w:r>
            <w:proofErr w:type="spellStart"/>
            <w:r w:rsidRPr="002C6C88">
              <w:t>микро</w:t>
            </w:r>
            <w:r w:rsidRPr="002C6C88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lastRenderedPageBreak/>
              <w:t>9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10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2C6C88">
              <w:t>2</w:t>
            </w:r>
            <w:proofErr w:type="gramEnd"/>
            <w:r w:rsidRPr="002C6C88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11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2C6C88">
              <w:t>2</w:t>
            </w:r>
            <w:proofErr w:type="gramEnd"/>
            <w:r w:rsidRPr="002C6C88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13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  <w:t xml:space="preserve">(в случае участия </w:t>
            </w:r>
            <w:r w:rsidRPr="002C6C88">
              <w:sym w:font="Symbol" w:char="F02D"/>
            </w:r>
            <w:r w:rsidRPr="002C6C88">
              <w:t xml:space="preserve"> наименование заказчика, реализующего программу партнерства)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14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2C6C88">
                <w:t>законом</w:t>
              </w:r>
            </w:hyperlink>
            <w:r w:rsidRPr="002C6C88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2C6C88">
                <w:t>законом</w:t>
              </w:r>
            </w:hyperlink>
            <w:r w:rsidRPr="002C6C88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  <w:t xml:space="preserve">(при наличии </w:t>
            </w:r>
            <w:r w:rsidRPr="002C6C88">
              <w:sym w:font="Symbol" w:char="F02D"/>
            </w:r>
            <w:r w:rsidRPr="002C6C88">
              <w:t xml:space="preserve"> количество исполненных контрактов и общая сумма)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15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2C6C88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lastRenderedPageBreak/>
              <w:t>16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2C6C88">
                <w:t>О закупках товаров</w:t>
              </w:r>
            </w:hyperlink>
            <w:r w:rsidRPr="002C6C88">
              <w:t>, работ, услуг отдельными видами юридических лиц" и "</w:t>
            </w:r>
            <w:hyperlink r:id="rId57" w:history="1">
              <w:r w:rsidRPr="002C6C88">
                <w:t>О контрактной системе</w:t>
              </w:r>
            </w:hyperlink>
            <w:r w:rsidRPr="002C6C88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</w:tr>
    </w:tbl>
    <w:p w:rsidR="004937CA" w:rsidRPr="002C6C88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2C6C88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 w:rsidRPr="002C6C88">
        <w:t>(подпись)</w:t>
      </w:r>
    </w:p>
    <w:p w:rsidR="004937CA" w:rsidRPr="002C6C88" w:rsidRDefault="004937CA" w:rsidP="004937CA">
      <w:pPr>
        <w:spacing w:line="240" w:lineRule="auto"/>
        <w:ind w:left="851"/>
        <w:rPr>
          <w:sz w:val="24"/>
          <w:szCs w:val="24"/>
        </w:rPr>
      </w:pPr>
      <w:r w:rsidRPr="002C6C88">
        <w:rPr>
          <w:sz w:val="24"/>
          <w:szCs w:val="24"/>
        </w:rPr>
        <w:t>М.П.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jc w:val="center"/>
      </w:pPr>
      <w:r w:rsidRPr="002C6C88">
        <w:t xml:space="preserve">(фамилия, имя, отчество (при наличии) </w:t>
      </w:r>
      <w:proofErr w:type="gramStart"/>
      <w:r w:rsidRPr="002C6C88">
        <w:t>подписавшего</w:t>
      </w:r>
      <w:proofErr w:type="gramEnd"/>
      <w:r w:rsidRPr="002C6C88">
        <w:t>, должность)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</w:p>
    <w:p w:rsidR="004937CA" w:rsidRPr="002C6C88" w:rsidRDefault="004937CA" w:rsidP="004937CA">
      <w:pPr>
        <w:spacing w:line="240" w:lineRule="auto"/>
        <w:jc w:val="right"/>
        <w:outlineLvl w:val="0"/>
      </w:pPr>
    </w:p>
    <w:p w:rsidR="004937CA" w:rsidRPr="002C6C88" w:rsidRDefault="004937CA" w:rsidP="004937CA">
      <w:pPr>
        <w:pStyle w:val="afffffff7"/>
        <w:jc w:val="both"/>
      </w:pPr>
      <w:r w:rsidRPr="002C6C88">
        <w:rPr>
          <w:rStyle w:val="afffffff9"/>
        </w:rPr>
        <w:footnoteRef/>
      </w:r>
      <w:r w:rsidRPr="002C6C88">
        <w:t xml:space="preserve"> </w:t>
      </w:r>
      <w:r w:rsidRPr="002C6C88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Pr="002C6C88" w:rsidRDefault="004937CA" w:rsidP="004937CA">
      <w:pPr>
        <w:pStyle w:val="afffffff7"/>
        <w:jc w:val="both"/>
      </w:pPr>
    </w:p>
    <w:p w:rsidR="004937CA" w:rsidRPr="002C6C88" w:rsidRDefault="004937CA" w:rsidP="004937CA">
      <w:pPr>
        <w:pStyle w:val="afffffff7"/>
        <w:jc w:val="both"/>
      </w:pPr>
      <w:r w:rsidRPr="002C6C88">
        <w:rPr>
          <w:rStyle w:val="afffffff9"/>
        </w:rPr>
        <w:t>2</w:t>
      </w:r>
      <w:r w:rsidRPr="002C6C88">
        <w:t xml:space="preserve"> </w:t>
      </w:r>
      <w:r w:rsidRPr="002C6C88">
        <w:rPr>
          <w:sz w:val="22"/>
        </w:rPr>
        <w:t>Пункты 1 – 11 являются обязательными для заполнения.</w:t>
      </w:r>
    </w:p>
    <w:p w:rsidR="004937CA" w:rsidRPr="002C6C88" w:rsidRDefault="004937CA" w:rsidP="004937CA">
      <w:pPr>
        <w:pStyle w:val="afffffff7"/>
      </w:pPr>
    </w:p>
    <w:p w:rsidR="007C47E3" w:rsidRPr="002C6C88" w:rsidRDefault="007C47E3" w:rsidP="007C47E3">
      <w:pPr>
        <w:spacing w:line="240" w:lineRule="auto"/>
        <w:ind w:firstLine="0"/>
      </w:pPr>
      <w:r w:rsidRPr="002C6C88">
        <w:rPr>
          <w:rStyle w:val="afffffff9"/>
        </w:rPr>
        <w:t>3</w:t>
      </w:r>
      <w:r w:rsidRPr="002C6C88">
        <w:t xml:space="preserve"> </w:t>
      </w:r>
      <w:proofErr w:type="gramStart"/>
      <w:r w:rsidRPr="002C6C88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2C6C88">
        <w:t xml:space="preserve"> среднего предпринимательства в Российской Федерации".</w:t>
      </w:r>
    </w:p>
    <w:p w:rsidR="004937CA" w:rsidRPr="002C6C88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Pr="002C6C88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Pr="002C6C88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2C6C88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конец формы</w:t>
      </w:r>
    </w:p>
    <w:p w:rsidR="004F4D80" w:rsidRPr="002C6C88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 w:rsidRPr="002C6C88">
        <w:br w:type="page"/>
      </w:r>
    </w:p>
    <w:p w:rsidR="004F4D80" w:rsidRPr="002C6C88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2C6C88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4F4D80" w:rsidRPr="002C6C88">
        <w:rPr>
          <w:sz w:val="24"/>
          <w:szCs w:val="24"/>
        </w:rPr>
        <w:t>).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2C6C88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и должны заполнить </w:t>
      </w:r>
      <w:r w:rsidR="007C47E3" w:rsidRPr="002C6C88">
        <w:rPr>
          <w:sz w:val="24"/>
          <w:szCs w:val="24"/>
        </w:rPr>
        <w:t xml:space="preserve">приведенные выше таблицы </w:t>
      </w:r>
      <w:r w:rsidR="004F4D80" w:rsidRPr="002C6C88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Pr="002C6C88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 w:rsidRPr="002C6C88">
        <w:rPr>
          <w:b/>
        </w:rPr>
        <w:t>Перечень публичных должностных лиц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2C6C88">
          <w:rPr>
            <w:sz w:val="24"/>
            <w:szCs w:val="24"/>
          </w:rPr>
          <w:t>Конвенцией</w:t>
        </w:r>
      </w:hyperlink>
      <w:r w:rsidRPr="002C6C88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2C6C88">
        <w:rPr>
          <w:sz w:val="24"/>
          <w:szCs w:val="24"/>
        </w:rPr>
        <w:t>еи ОО</w:t>
      </w:r>
      <w:proofErr w:type="gramEnd"/>
      <w:r w:rsidRPr="002C6C88">
        <w:rPr>
          <w:sz w:val="24"/>
          <w:szCs w:val="24"/>
        </w:rPr>
        <w:t xml:space="preserve">Н от 31 октября 2003 года. 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2C6C88">
          <w:rPr>
            <w:sz w:val="24"/>
            <w:szCs w:val="24"/>
          </w:rPr>
          <w:t>Конвенцию</w:t>
        </w:r>
      </w:hyperlink>
      <w:r w:rsidRPr="002C6C88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2C6C88">
          <w:rPr>
            <w:sz w:val="24"/>
            <w:szCs w:val="24"/>
          </w:rPr>
          <w:t>закон</w:t>
        </w:r>
      </w:hyperlink>
      <w:r w:rsidRPr="002C6C88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2C6C88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6C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2C6C88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2C6C88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1. </w:t>
      </w:r>
      <w:proofErr w:type="gramStart"/>
      <w:r w:rsidRPr="002C6C88">
        <w:rPr>
          <w:b/>
          <w:sz w:val="24"/>
          <w:szCs w:val="24"/>
        </w:rPr>
        <w:t>ПУБЛИЧНОЕ ДОЛЖНОСТНОЕ ЛИЦО (ПДЛ)</w:t>
      </w:r>
      <w:r w:rsidRPr="002C6C88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2C6C88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>2.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sz w:val="24"/>
          <w:szCs w:val="24"/>
        </w:rPr>
        <w:t>ИНОСТРАННОЕ ПУБЛИЧНОЕ ДОЛЖНОСТНОЕ ЛИЦО (ИПДЛ)</w:t>
      </w:r>
      <w:r w:rsidRPr="002C6C88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2C6C88">
        <w:rPr>
          <w:sz w:val="24"/>
          <w:szCs w:val="24"/>
        </w:rPr>
        <w:t>Вольфсбергской</w:t>
      </w:r>
      <w:proofErr w:type="spellEnd"/>
      <w:r w:rsidRPr="002C6C88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2C6C88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3. </w:t>
      </w:r>
      <w:proofErr w:type="gramStart"/>
      <w:r w:rsidRPr="002C6C88">
        <w:rPr>
          <w:b/>
          <w:sz w:val="24"/>
          <w:szCs w:val="24"/>
        </w:rPr>
        <w:t>РОССИЙСКИЕ ПУБЛИЧНЫЕ ДОЛЖНОСТНЫЕ ЛИЦА (РПДЛ)</w:t>
      </w:r>
      <w:r w:rsidRPr="002C6C88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2C6C88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2C6C88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2C6C88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2C6C88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2C6C88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>4. МЕЖДУНАРОДНОЕ ПУБЛИЧНОЕ ДОЛЖНОСТНОЕ ЛИЦО (МПДЛ</w:t>
      </w:r>
      <w:r w:rsidRPr="002C6C88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2C6C88">
        <w:rPr>
          <w:sz w:val="24"/>
          <w:szCs w:val="24"/>
        </w:rPr>
        <w:t>1</w:t>
      </w:r>
      <w:proofErr w:type="gramEnd"/>
      <w:r w:rsidRPr="002C6C88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5. </w:t>
      </w:r>
      <w:proofErr w:type="gramStart"/>
      <w:r w:rsidRPr="002C6C88">
        <w:rPr>
          <w:b/>
          <w:sz w:val="24"/>
          <w:szCs w:val="24"/>
        </w:rPr>
        <w:t>ЛИЦО, СВЯЗАННОЕ С ПДЛ</w:t>
      </w:r>
      <w:r w:rsidRPr="002C6C88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2C6C88">
        <w:rPr>
          <w:sz w:val="24"/>
          <w:szCs w:val="24"/>
        </w:rPr>
        <w:t>неполнородный</w:t>
      </w:r>
      <w:proofErr w:type="spellEnd"/>
      <w:r w:rsidRPr="002C6C88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2C6C88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2C6C88">
        <w:rPr>
          <w:b/>
          <w:sz w:val="24"/>
          <w:szCs w:val="24"/>
        </w:rPr>
        <w:lastRenderedPageBreak/>
        <w:t>6. Международные организации</w:t>
      </w:r>
      <w:r w:rsidRPr="002C6C88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2C6C88">
        <w:rPr>
          <w:sz w:val="24"/>
          <w:szCs w:val="24"/>
        </w:rPr>
        <w:t>и-</w:t>
      </w:r>
      <w:proofErr w:type="gramEnd"/>
      <w:r w:rsidRPr="002C6C88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2C6C88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2C6C88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2C6C88">
        <w:rPr>
          <w:sz w:val="24"/>
          <w:szCs w:val="24"/>
        </w:rPr>
        <w:t>В графе 1</w:t>
      </w:r>
      <w:r w:rsidR="00817D59" w:rsidRPr="002C6C88">
        <w:rPr>
          <w:sz w:val="24"/>
          <w:szCs w:val="24"/>
        </w:rPr>
        <w:t>6</w:t>
      </w:r>
      <w:r w:rsidRPr="002C6C88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2C6C88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2C6C88">
        <w:rPr>
          <w:sz w:val="24"/>
          <w:szCs w:val="24"/>
        </w:rPr>
        <w:t>В графе 1</w:t>
      </w:r>
      <w:r w:rsidR="00817D59" w:rsidRPr="002C6C88">
        <w:rPr>
          <w:sz w:val="24"/>
          <w:szCs w:val="24"/>
        </w:rPr>
        <w:t>7</w:t>
      </w:r>
      <w:r w:rsidRPr="002C6C88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2C6C88">
        <w:rPr>
          <w:sz w:val="24"/>
          <w:szCs w:val="24"/>
        </w:rPr>
        <w:t xml:space="preserve"> №209-ФЗ от 24.07.2007 с изменениями</w:t>
      </w:r>
      <w:r w:rsidRPr="002C6C88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2C6C88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_Ref491178928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Pr="002C6C88">
        <w:rPr>
          <w:sz w:val="24"/>
          <w:szCs w:val="24"/>
        </w:rPr>
        <w:t>5.7.2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подаётся в случае отсутствия сведений об участнике/соисполнителе/членах Коллективного участника закупки, которы</w:t>
      </w:r>
      <w:proofErr w:type="gramStart"/>
      <w:r w:rsidRPr="002C6C88">
        <w:rPr>
          <w:sz w:val="24"/>
          <w:szCs w:val="24"/>
        </w:rPr>
        <w:t>й(</w:t>
      </w:r>
      <w:proofErr w:type="spellStart"/>
      <w:proofErr w:type="gramEnd"/>
      <w:r w:rsidRPr="002C6C88">
        <w:rPr>
          <w:sz w:val="24"/>
          <w:szCs w:val="24"/>
        </w:rPr>
        <w:t>ые</w:t>
      </w:r>
      <w:proofErr w:type="spellEnd"/>
      <w:r w:rsidRPr="002C6C88">
        <w:rPr>
          <w:sz w:val="24"/>
          <w:szCs w:val="24"/>
        </w:rPr>
        <w:t>) являет(ют)</w:t>
      </w:r>
      <w:proofErr w:type="spellStart"/>
      <w:r w:rsidRPr="002C6C88">
        <w:rPr>
          <w:sz w:val="24"/>
          <w:szCs w:val="24"/>
        </w:rPr>
        <w:t>ся</w:t>
      </w:r>
      <w:proofErr w:type="spellEnd"/>
      <w:r w:rsidRPr="002C6C88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2C6C88">
        <w:rPr>
          <w:sz w:val="24"/>
          <w:szCs w:val="24"/>
        </w:rPr>
        <w:t>реестре</w:t>
      </w:r>
      <w:proofErr w:type="gramEnd"/>
      <w:r w:rsidRPr="002C6C88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2C6C88">
        <w:rPr>
          <w:sz w:val="24"/>
          <w:szCs w:val="24"/>
        </w:rPr>
        <w:t>,</w:t>
      </w:r>
      <w:proofErr w:type="gramEnd"/>
      <w:r w:rsidRPr="002C6C88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2C6C88">
        <w:lastRenderedPageBreak/>
        <w:t xml:space="preserve">Справка о перечне и годовых объемах выполнения аналогичных договоров (форма </w:t>
      </w:r>
      <w:r w:rsidR="00B8118F" w:rsidRPr="002C6C88">
        <w:t>8</w:t>
      </w:r>
      <w:r w:rsidRPr="002C6C88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2C6C88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2C6C88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8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2C6C88">
        <w:rPr>
          <w:b/>
          <w:sz w:val="24"/>
          <w:szCs w:val="24"/>
        </w:rPr>
        <w:t>за</w:t>
      </w:r>
      <w:proofErr w:type="gramEnd"/>
      <w:r w:rsidRPr="002C6C88">
        <w:rPr>
          <w:b/>
          <w:sz w:val="24"/>
          <w:szCs w:val="24"/>
        </w:rPr>
        <w:t xml:space="preserve"> последние 3 года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2C6C88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52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Заказчик </w:t>
            </w:r>
            <w:r w:rsidRPr="002C6C88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2C6C88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2C6C88">
              <w:t>Описание договора</w:t>
            </w:r>
            <w:r w:rsidRPr="002C6C88">
              <w:br/>
              <w:t xml:space="preserve">(объем и состав </w:t>
            </w:r>
            <w:r w:rsidR="00CC3DAD" w:rsidRPr="002C6C88">
              <w:t>услуг</w:t>
            </w:r>
            <w:r w:rsidRPr="002C6C88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Сведения о рекламациях по перечисленным договорам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 полный год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>указать год, например «201</w:t>
            </w:r>
            <w:r w:rsidR="00A87504" w:rsidRPr="002C6C88">
              <w:rPr>
                <w:rStyle w:val="aa"/>
                <w:sz w:val="22"/>
              </w:rPr>
              <w:t>4</w:t>
            </w:r>
            <w:r w:rsidRPr="002C6C88">
              <w:rPr>
                <w:rStyle w:val="aa"/>
                <w:sz w:val="22"/>
              </w:rPr>
              <w:t>»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 полный год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>указать год, например «201</w:t>
            </w:r>
            <w:r w:rsidR="00A87504" w:rsidRPr="002C6C88">
              <w:rPr>
                <w:rStyle w:val="aa"/>
                <w:sz w:val="22"/>
              </w:rPr>
              <w:t>5</w:t>
            </w:r>
            <w:r w:rsidRPr="002C6C88">
              <w:rPr>
                <w:rStyle w:val="aa"/>
                <w:sz w:val="22"/>
              </w:rPr>
              <w:t>»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 xml:space="preserve">указать, </w:t>
            </w:r>
            <w:proofErr w:type="gramStart"/>
            <w:r w:rsidRPr="002C6C88">
              <w:rPr>
                <w:rStyle w:val="aa"/>
                <w:sz w:val="22"/>
              </w:rPr>
              <w:t>в</w:t>
            </w:r>
            <w:proofErr w:type="gramEnd"/>
            <w:r w:rsidRPr="002C6C88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A87504" w:rsidRPr="002C6C88">
              <w:rPr>
                <w:rStyle w:val="aa"/>
                <w:sz w:val="22"/>
              </w:rPr>
              <w:t>6</w:t>
            </w:r>
            <w:r w:rsidRPr="002C6C88">
              <w:rPr>
                <w:rStyle w:val="aa"/>
                <w:sz w:val="22"/>
              </w:rPr>
              <w:t xml:space="preserve"> года», «201</w:t>
            </w:r>
            <w:r w:rsidR="00A87504" w:rsidRPr="002C6C88">
              <w:rPr>
                <w:rStyle w:val="aa"/>
                <w:sz w:val="22"/>
              </w:rPr>
              <w:t>6</w:t>
            </w:r>
            <w:r w:rsidRPr="002C6C88">
              <w:rPr>
                <w:rStyle w:val="aa"/>
                <w:sz w:val="22"/>
              </w:rPr>
              <w:t xml:space="preserve"> год» и т.д.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 w:rsidRPr="002C6C88">
        <w:rPr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2C6C88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этой форме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_Ref440274159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4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Следует указать не менее </w:t>
      </w:r>
      <w:r w:rsidR="007C47E3" w:rsidRPr="002C6C88">
        <w:rPr>
          <w:sz w:val="24"/>
          <w:szCs w:val="24"/>
        </w:rPr>
        <w:t>одного, но не более десяти аналогичных договоров</w:t>
      </w:r>
      <w:r w:rsidR="008D108C" w:rsidRPr="002C6C88">
        <w:rPr>
          <w:sz w:val="24"/>
          <w:szCs w:val="24"/>
        </w:rPr>
        <w:t xml:space="preserve"> (п</w:t>
      </w:r>
      <w:r w:rsidR="008D108C" w:rsidRPr="002C6C88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2C6C88">
        <w:rPr>
          <w:sz w:val="24"/>
          <w:szCs w:val="24"/>
        </w:rPr>
        <w:t xml:space="preserve">).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2C6C88">
        <w:lastRenderedPageBreak/>
        <w:t xml:space="preserve">Справка о материально-технических ресурсах (форма </w:t>
      </w:r>
      <w:r w:rsidR="00B8118F" w:rsidRPr="002C6C88">
        <w:t>9</w:t>
      </w:r>
      <w:r w:rsidRPr="002C6C88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2C6C88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2C6C88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9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материально-технических ресурсах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2C6C88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2C6C88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2C6C88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2C6C88">
        <w:lastRenderedPageBreak/>
        <w:t xml:space="preserve">Справка о кадровых ресурсах (форма </w:t>
      </w:r>
      <w:r w:rsidR="00B8118F" w:rsidRPr="002C6C88">
        <w:t>10</w:t>
      </w:r>
      <w:r w:rsidRPr="002C6C88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2C6C88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2C6C88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10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кадровых ресурсах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Таблица-1. Основные кадровые ресурсы</w:t>
      </w: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2C6C88" w:rsidTr="004F4D80">
        <w:trPr>
          <w:trHeight w:val="551"/>
        </w:trPr>
        <w:tc>
          <w:tcPr>
            <w:tcW w:w="695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  <w:r w:rsidRPr="002C6C88">
              <w:br/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268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Стаж работы в данной или аналогичной должности, лет</w:t>
            </w: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</w:pP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2C6C88">
        <w:rPr>
          <w:b/>
        </w:rPr>
        <w:t>Таблица-2. Прочий персонал</w:t>
      </w: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C6C88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C6C88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2C6C88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ом в ходе выполнения Договора.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таблице-2 данной справки </w:t>
      </w:r>
      <w:proofErr w:type="gramStart"/>
      <w:r w:rsidRPr="002C6C88">
        <w:rPr>
          <w:sz w:val="24"/>
          <w:szCs w:val="24"/>
        </w:rPr>
        <w:t>указывается</w:t>
      </w:r>
      <w:proofErr w:type="gramEnd"/>
      <w:r w:rsidRPr="002C6C88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2C6C88">
        <w:lastRenderedPageBreak/>
        <w:t>Информационное письмо о налич</w:t>
      </w:r>
      <w:proofErr w:type="gramStart"/>
      <w:r w:rsidRPr="002C6C88">
        <w:t xml:space="preserve">ии у </w:t>
      </w:r>
      <w:r w:rsidR="00C236C0" w:rsidRPr="002C6C88">
        <w:t>У</w:t>
      </w:r>
      <w:proofErr w:type="gramEnd"/>
      <w:r w:rsidR="00C236C0" w:rsidRPr="002C6C88">
        <w:t>частник</w:t>
      </w:r>
      <w:r w:rsidRPr="002C6C88">
        <w:t xml:space="preserve">а </w:t>
      </w:r>
      <w:r w:rsidR="00A600E3" w:rsidRPr="002C6C88">
        <w:t xml:space="preserve">конфликта интересов и/или </w:t>
      </w:r>
      <w:r w:rsidRPr="002C6C88">
        <w:t xml:space="preserve">связей, носящих характер </w:t>
      </w:r>
      <w:proofErr w:type="spellStart"/>
      <w:r w:rsidRPr="002C6C88">
        <w:t>аффилированности</w:t>
      </w:r>
      <w:proofErr w:type="spellEnd"/>
      <w:r w:rsidRPr="002C6C88">
        <w:t xml:space="preserve"> с сотрудниками Заказчика или Организатора (форма 1</w:t>
      </w:r>
      <w:r w:rsidR="00B8118F" w:rsidRPr="002C6C88">
        <w:t>1</w:t>
      </w:r>
      <w:r w:rsidRPr="002C6C88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2C6C88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2C6C88">
        <w:rPr>
          <w:szCs w:val="24"/>
        </w:rPr>
        <w:t>Форма письма о налич</w:t>
      </w:r>
      <w:proofErr w:type="gramStart"/>
      <w:r w:rsidRPr="002C6C88">
        <w:rPr>
          <w:szCs w:val="24"/>
        </w:rPr>
        <w:t xml:space="preserve">ии у </w:t>
      </w:r>
      <w:r w:rsidR="00C236C0" w:rsidRPr="002C6C88">
        <w:rPr>
          <w:szCs w:val="24"/>
        </w:rPr>
        <w:t>У</w:t>
      </w:r>
      <w:proofErr w:type="gramEnd"/>
      <w:r w:rsidR="00C236C0" w:rsidRPr="002C6C88">
        <w:rPr>
          <w:szCs w:val="24"/>
        </w:rPr>
        <w:t>частник</w:t>
      </w:r>
      <w:r w:rsidRPr="002C6C88">
        <w:rPr>
          <w:szCs w:val="24"/>
        </w:rPr>
        <w:t xml:space="preserve">а </w:t>
      </w:r>
      <w:r w:rsidR="00A600E3" w:rsidRPr="002C6C88">
        <w:rPr>
          <w:szCs w:val="24"/>
        </w:rPr>
        <w:t xml:space="preserve">конфликта интересов и/или </w:t>
      </w:r>
      <w:r w:rsidRPr="002C6C88">
        <w:rPr>
          <w:szCs w:val="24"/>
        </w:rPr>
        <w:t xml:space="preserve">связей, носящих характер </w:t>
      </w:r>
      <w:proofErr w:type="spellStart"/>
      <w:r w:rsidRPr="002C6C88">
        <w:rPr>
          <w:szCs w:val="24"/>
        </w:rPr>
        <w:t>аффилированности</w:t>
      </w:r>
      <w:proofErr w:type="spellEnd"/>
      <w:r w:rsidRPr="002C6C88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553A57" w:rsidRPr="002C6C88">
        <w:rPr>
          <w:sz w:val="24"/>
          <w:szCs w:val="24"/>
        </w:rPr>
        <w:t>1</w:t>
      </w:r>
      <w:r w:rsidR="00B8118F" w:rsidRPr="002C6C88">
        <w:rPr>
          <w:sz w:val="24"/>
          <w:szCs w:val="24"/>
        </w:rPr>
        <w:t>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</w:rPr>
      </w:pPr>
      <w:r w:rsidRPr="002C6C88">
        <w:rPr>
          <w:sz w:val="24"/>
          <w:szCs w:val="24"/>
        </w:rPr>
        <w:t>Уважаемые господа!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b/>
          <w:sz w:val="24"/>
          <w:szCs w:val="24"/>
        </w:rPr>
      </w:pPr>
      <w:r w:rsidRPr="002C6C88">
        <w:rPr>
          <w:sz w:val="24"/>
          <w:szCs w:val="24"/>
        </w:rPr>
        <w:t xml:space="preserve">При рассмотрении нашей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просим учесть следующие сведения о наличии у </w:t>
      </w:r>
      <w:r w:rsidRPr="002C6C88">
        <w:rPr>
          <w:b/>
          <w:i/>
          <w:sz w:val="24"/>
          <w:szCs w:val="24"/>
        </w:rPr>
        <w:t xml:space="preserve">{указывается наименование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>а}</w:t>
      </w:r>
      <w:r w:rsidRPr="002C6C88">
        <w:rPr>
          <w:i/>
          <w:sz w:val="24"/>
          <w:szCs w:val="24"/>
        </w:rPr>
        <w:t xml:space="preserve"> </w:t>
      </w:r>
      <w:r w:rsidR="007C47E3" w:rsidRPr="002C6C88">
        <w:rPr>
          <w:snapToGrid w:val="0"/>
          <w:sz w:val="24"/>
          <w:szCs w:val="24"/>
        </w:rPr>
        <w:t>конфликта интересов и/или связей</w:t>
      </w:r>
      <w:r w:rsidRPr="002C6C88">
        <w:rPr>
          <w:sz w:val="24"/>
          <w:szCs w:val="24"/>
        </w:rPr>
        <w:t xml:space="preserve">, носящих характер </w:t>
      </w:r>
      <w:proofErr w:type="spellStart"/>
      <w:r w:rsidRPr="002C6C88">
        <w:rPr>
          <w:sz w:val="24"/>
          <w:szCs w:val="24"/>
        </w:rPr>
        <w:t>аффилированности</w:t>
      </w:r>
      <w:proofErr w:type="spellEnd"/>
      <w:r w:rsidRPr="002C6C88">
        <w:rPr>
          <w:sz w:val="24"/>
          <w:szCs w:val="24"/>
        </w:rPr>
        <w:t xml:space="preserve"> с лицами, являющимися </w:t>
      </w:r>
      <w:r w:rsidRPr="002C6C88">
        <w:rPr>
          <w:b/>
          <w:i/>
          <w:sz w:val="24"/>
          <w:szCs w:val="24"/>
        </w:rPr>
        <w:t>{</w:t>
      </w:r>
      <w:proofErr w:type="gramStart"/>
      <w:r w:rsidRPr="002C6C88">
        <w:rPr>
          <w:b/>
          <w:i/>
          <w:sz w:val="24"/>
          <w:szCs w:val="24"/>
        </w:rPr>
        <w:t>указывается</w:t>
      </w:r>
      <w:proofErr w:type="gramEnd"/>
      <w:r w:rsidRPr="002C6C88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2C6C88">
        <w:rPr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Заказчика </w:t>
      </w:r>
      <w:r w:rsidRPr="002C6C88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2C6C88">
        <w:rPr>
          <w:b/>
          <w:i/>
          <w:sz w:val="24"/>
          <w:szCs w:val="24"/>
        </w:rPr>
        <w:t>запроса предложений</w:t>
      </w:r>
      <w:r w:rsidRPr="002C6C88">
        <w:rPr>
          <w:b/>
          <w:i/>
          <w:sz w:val="24"/>
          <w:szCs w:val="24"/>
        </w:rPr>
        <w:t>}</w:t>
      </w:r>
      <w:r w:rsidRPr="002C6C88">
        <w:rPr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 а именно: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 xml:space="preserve">ом могут быть расценены </w:t>
      </w:r>
      <w:r w:rsidR="007C47E3" w:rsidRPr="002C6C88">
        <w:rPr>
          <w:b/>
          <w:i/>
          <w:sz w:val="24"/>
          <w:szCs w:val="24"/>
        </w:rPr>
        <w:t xml:space="preserve">как </w:t>
      </w:r>
      <w:r w:rsidR="007C47E3" w:rsidRPr="002C6C88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2C6C88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2C6C88">
        <w:rPr>
          <w:b/>
          <w:i/>
          <w:sz w:val="24"/>
          <w:szCs w:val="24"/>
        </w:rPr>
        <w:t xml:space="preserve"> }</w:t>
      </w:r>
      <w:proofErr w:type="gramEnd"/>
      <w:r w:rsidRPr="002C6C88">
        <w:rPr>
          <w:b/>
          <w:i/>
          <w:sz w:val="24"/>
          <w:szCs w:val="24"/>
        </w:rPr>
        <w:t>;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 xml:space="preserve">ом могут быть расценены </w:t>
      </w:r>
      <w:r w:rsidR="007C47E3" w:rsidRPr="002C6C88">
        <w:rPr>
          <w:b/>
          <w:i/>
          <w:sz w:val="24"/>
          <w:szCs w:val="24"/>
        </w:rPr>
        <w:t xml:space="preserve">как </w:t>
      </w:r>
      <w:r w:rsidR="007C47E3" w:rsidRPr="002C6C88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2C6C88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2C6C88">
        <w:rPr>
          <w:b/>
          <w:i/>
          <w:sz w:val="24"/>
          <w:szCs w:val="24"/>
        </w:rPr>
        <w:t xml:space="preserve"> }</w:t>
      </w:r>
      <w:proofErr w:type="gramEnd"/>
      <w:r w:rsidRPr="002C6C88">
        <w:rPr>
          <w:b/>
          <w:i/>
          <w:sz w:val="24"/>
          <w:szCs w:val="24"/>
        </w:rPr>
        <w:t>;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>……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2C6C88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2C6C88">
        <w:rPr>
          <w:sz w:val="24"/>
          <w:szCs w:val="24"/>
        </w:rPr>
        <w:t xml:space="preserve"> 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2C6C88">
        <w:t>(согласно ст. 4 закона РСФСР от 22.03.1991 № 948-1)</w:t>
      </w:r>
      <w:r w:rsidR="004F4D80" w:rsidRPr="002C6C88">
        <w:rPr>
          <w:sz w:val="24"/>
          <w:szCs w:val="24"/>
        </w:rPr>
        <w:t xml:space="preserve">.  В случае если, по мнению </w:t>
      </w: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а таких </w:t>
      </w:r>
      <w:proofErr w:type="gramStart"/>
      <w:r w:rsidR="004F4D80" w:rsidRPr="002C6C88">
        <w:rPr>
          <w:sz w:val="24"/>
          <w:szCs w:val="24"/>
        </w:rPr>
        <w:t>лиц</w:t>
      </w:r>
      <w:proofErr w:type="gramEnd"/>
      <w:r w:rsidR="004F4D80" w:rsidRPr="002C6C88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2C6C88">
        <w:rPr>
          <w:sz w:val="24"/>
          <w:szCs w:val="24"/>
        </w:rPr>
        <w:t>Заявки</w:t>
      </w:r>
      <w:r w:rsidR="004F4D80" w:rsidRPr="002C6C88">
        <w:rPr>
          <w:sz w:val="24"/>
          <w:szCs w:val="24"/>
        </w:rPr>
        <w:t xml:space="preserve"> просим учесть, что у </w:t>
      </w:r>
      <w:r w:rsidR="004F4D80" w:rsidRPr="002C6C88">
        <w:rPr>
          <w:b/>
          <w:i/>
          <w:sz w:val="24"/>
          <w:szCs w:val="24"/>
        </w:rPr>
        <w:t xml:space="preserve">{указывается наименование </w:t>
      </w:r>
      <w:r w:rsidRPr="002C6C88">
        <w:rPr>
          <w:b/>
          <w:i/>
          <w:sz w:val="24"/>
          <w:szCs w:val="24"/>
        </w:rPr>
        <w:t>Участник</w:t>
      </w:r>
      <w:r w:rsidR="004F4D80" w:rsidRPr="002C6C88">
        <w:rPr>
          <w:b/>
          <w:i/>
          <w:sz w:val="24"/>
          <w:szCs w:val="24"/>
        </w:rPr>
        <w:t xml:space="preserve">а} </w:t>
      </w:r>
      <w:r w:rsidR="007C47E3" w:rsidRPr="002C6C88">
        <w:rPr>
          <w:sz w:val="24"/>
          <w:szCs w:val="24"/>
        </w:rPr>
        <w:t>НЕТ</w:t>
      </w:r>
      <w:r w:rsidR="007C47E3" w:rsidRPr="002C6C88">
        <w:rPr>
          <w:i/>
          <w:sz w:val="24"/>
          <w:szCs w:val="24"/>
        </w:rPr>
        <w:t xml:space="preserve"> </w:t>
      </w:r>
      <w:r w:rsidR="007C47E3" w:rsidRPr="002C6C88">
        <w:rPr>
          <w:sz w:val="24"/>
          <w:szCs w:val="24"/>
        </w:rPr>
        <w:t>лиц, в отношении которых</w:t>
      </w:r>
      <w:r w:rsidR="007C47E3" w:rsidRPr="002C6C88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2C6C88">
        <w:rPr>
          <w:sz w:val="24"/>
          <w:szCs w:val="24"/>
        </w:rPr>
        <w:t>с лицами,</w:t>
      </w:r>
      <w:r w:rsidR="00AF12BB" w:rsidRPr="002C6C88">
        <w:rPr>
          <w:sz w:val="24"/>
          <w:szCs w:val="24"/>
        </w:rPr>
        <w:t xml:space="preserve"> т</w:t>
      </w:r>
      <w:r w:rsidR="004F4D80" w:rsidRPr="002C6C88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2C6C88">
        <w:rPr>
          <w:sz w:val="24"/>
          <w:szCs w:val="24"/>
        </w:rPr>
        <w:t>,</w:t>
      </w:r>
      <w:r w:rsidR="004F4D80" w:rsidRPr="002C6C88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2C6C88">
        <w:rPr>
          <w:sz w:val="24"/>
          <w:szCs w:val="24"/>
        </w:rPr>
        <w:t>запроса предложений</w:t>
      </w:r>
      <w:r w:rsidR="004F4D80"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При составлении данного письма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2C6C88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 w:rsidRPr="002C6C88">
        <w:rPr>
          <w:rFonts w:eastAsia="Calibri"/>
          <w:sz w:val="24"/>
          <w:szCs w:val="24"/>
          <w:lang w:eastAsia="en-US"/>
        </w:rPr>
        <w:t>/или</w:t>
      </w:r>
      <w:r w:rsidR="00AF12BB" w:rsidRPr="002C6C88">
        <w:rPr>
          <w:rFonts w:eastAsia="Calibri"/>
          <w:sz w:val="24"/>
          <w:szCs w:val="24"/>
          <w:lang w:eastAsia="en-US"/>
        </w:rPr>
        <w:t xml:space="preserve"> </w:t>
      </w:r>
      <w:r w:rsidRPr="002C6C88">
        <w:rPr>
          <w:sz w:val="24"/>
          <w:szCs w:val="24"/>
        </w:rPr>
        <w:t xml:space="preserve">связей, носящих характер </w:t>
      </w:r>
      <w:proofErr w:type="spellStart"/>
      <w:r w:rsidRPr="002C6C88">
        <w:rPr>
          <w:sz w:val="24"/>
          <w:szCs w:val="24"/>
        </w:rPr>
        <w:t>аффилированности</w:t>
      </w:r>
      <w:proofErr w:type="spellEnd"/>
      <w:r w:rsidRPr="002C6C88">
        <w:rPr>
          <w:sz w:val="24"/>
          <w:szCs w:val="24"/>
        </w:rPr>
        <w:t xml:space="preserve"> между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2C6C88">
        <w:rPr>
          <w:sz w:val="24"/>
          <w:szCs w:val="24"/>
        </w:rPr>
        <w:t>,</w:t>
      </w:r>
      <w:r w:rsidRPr="002C6C88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 xml:space="preserve"> может быть признано </w:t>
      </w:r>
      <w:r w:rsidR="00D904EF" w:rsidRPr="002C6C88">
        <w:rPr>
          <w:sz w:val="24"/>
          <w:szCs w:val="24"/>
        </w:rPr>
        <w:t>Закупочной комиссией</w:t>
      </w:r>
      <w:r w:rsidRPr="002C6C88">
        <w:rPr>
          <w:sz w:val="24"/>
          <w:szCs w:val="24"/>
        </w:rPr>
        <w:t xml:space="preserve"> существенным нарушением условий данного </w:t>
      </w:r>
      <w:r w:rsidR="00D904EF" w:rsidRPr="002C6C88">
        <w:rPr>
          <w:sz w:val="24"/>
          <w:szCs w:val="24"/>
        </w:rPr>
        <w:t>запроса</w:t>
      </w:r>
      <w:proofErr w:type="gramEnd"/>
      <w:r w:rsidR="00D904EF" w:rsidRPr="002C6C88">
        <w:rPr>
          <w:sz w:val="24"/>
          <w:szCs w:val="24"/>
        </w:rPr>
        <w:t xml:space="preserve"> предложений</w:t>
      </w:r>
      <w:r w:rsidRPr="002C6C88">
        <w:rPr>
          <w:sz w:val="24"/>
          <w:szCs w:val="24"/>
        </w:rPr>
        <w:t xml:space="preserve">, и повлечь отклонение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такого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2C6C88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2C6C88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2C6C8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2C6C88">
        <w:t xml:space="preserve"> (форма 1</w:t>
      </w:r>
      <w:r w:rsidR="00635719" w:rsidRPr="002C6C88">
        <w:t>2</w:t>
      </w:r>
      <w:r w:rsidR="004F4D80" w:rsidRPr="002C6C88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2C6C88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2C6C88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2C6C8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2C6C88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2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2C6C88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2C6C88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2C6C88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2C6C88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2C6C88" w:rsidTr="00BE031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2C6C88" w:rsidTr="00BE031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2C6C88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Pr="002C6C88" w:rsidRDefault="00F86C07" w:rsidP="00F86C07">
      <w:pPr>
        <w:spacing w:line="240" w:lineRule="auto"/>
        <w:rPr>
          <w:color w:val="000000"/>
        </w:rPr>
      </w:pPr>
    </w:p>
    <w:p w:rsidR="004F4D80" w:rsidRPr="002C6C88" w:rsidRDefault="004F4D80" w:rsidP="004F4D80">
      <w:pPr>
        <w:spacing w:line="240" w:lineRule="auto"/>
        <w:rPr>
          <w:color w:val="000000"/>
        </w:rPr>
      </w:pPr>
      <w:r w:rsidRPr="002C6C88">
        <w:rPr>
          <w:color w:val="000000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</w:rPr>
      </w:pPr>
      <w:r w:rsidRPr="002C6C88">
        <w:rPr>
          <w:color w:val="000000"/>
        </w:rPr>
        <w:t>____________________________________</w:t>
      </w:r>
    </w:p>
    <w:p w:rsidR="004F4D80" w:rsidRPr="002C6C88" w:rsidRDefault="004F4D80" w:rsidP="00F86C07">
      <w:pPr>
        <w:spacing w:line="240" w:lineRule="auto"/>
        <w:ind w:right="3684"/>
        <w:jc w:val="center"/>
      </w:pPr>
      <w:r w:rsidRPr="002C6C88">
        <w:rPr>
          <w:color w:val="000000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vertAlign w:val="superscript"/>
        </w:rPr>
        <w:t>подписавшего</w:t>
      </w:r>
      <w:proofErr w:type="gramEnd"/>
      <w:r w:rsidRPr="002C6C88">
        <w:rPr>
          <w:color w:val="000000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конец формы</w:t>
      </w:r>
    </w:p>
    <w:p w:rsidR="004F4D80" w:rsidRPr="002C6C88" w:rsidRDefault="004F4D80" w:rsidP="004F4D80">
      <w:pPr>
        <w:pStyle w:val="3"/>
        <w:rPr>
          <w:sz w:val="22"/>
        </w:rPr>
        <w:sectPr w:rsidR="004F4D80" w:rsidRPr="002C6C88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2C6C88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2C6C88">
        <w:rPr>
          <w:szCs w:val="24"/>
        </w:rPr>
        <w:lastRenderedPageBreak/>
        <w:t>Инструкции по 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2C6C88">
        <w:rPr>
          <w:sz w:val="24"/>
          <w:szCs w:val="24"/>
        </w:rPr>
        <w:t xml:space="preserve"> адрес Участника.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2C6C8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В случае</w:t>
      </w:r>
      <w:proofErr w:type="gramStart"/>
      <w:r w:rsidRPr="002C6C88">
        <w:rPr>
          <w:snapToGrid w:val="0"/>
          <w:sz w:val="24"/>
          <w:szCs w:val="24"/>
        </w:rPr>
        <w:t>,</w:t>
      </w:r>
      <w:proofErr w:type="gramEnd"/>
      <w:r w:rsidRPr="002C6C8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2C6C8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2C6C8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2C6C88">
        <w:rPr>
          <w:b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в формате: </w:t>
      </w:r>
      <w:r w:rsidRPr="002C6C88">
        <w:rPr>
          <w:b/>
          <w:sz w:val="24"/>
          <w:szCs w:val="24"/>
        </w:rPr>
        <w:t>ХХХХХХХХХХ</w:t>
      </w:r>
      <w:r w:rsidRPr="002C6C88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2C6C88">
        <w:rPr>
          <w:b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в формате: </w:t>
      </w:r>
      <w:r w:rsidRPr="002C6C88">
        <w:rPr>
          <w:b/>
          <w:sz w:val="24"/>
          <w:szCs w:val="24"/>
        </w:rPr>
        <w:t>ХХХХХХХХХХ</w:t>
      </w:r>
      <w:r w:rsidRPr="002C6C88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 xml:space="preserve">1. собственник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1.1. собственник собственника №1.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1.2. собственник собственника №1.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1.1.1. собственник собственника №1.1.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1.2.1. собственник собственника №1.2.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2C6C88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2C6C88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2C6C88">
        <w:rPr>
          <w:sz w:val="24"/>
          <w:szCs w:val="24"/>
        </w:rPr>
        <w:t>, АО</w:t>
      </w:r>
      <w:r w:rsidRPr="002C6C88">
        <w:rPr>
          <w:sz w:val="24"/>
          <w:szCs w:val="24"/>
        </w:rPr>
        <w:t xml:space="preserve"> и </w:t>
      </w:r>
      <w:r w:rsidR="000D70B6" w:rsidRPr="002C6C88">
        <w:rPr>
          <w:sz w:val="24"/>
          <w:szCs w:val="24"/>
        </w:rPr>
        <w:t>П</w:t>
      </w:r>
      <w:r w:rsidRPr="002C6C88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2C6C88">
        <w:rPr>
          <w:sz w:val="24"/>
          <w:szCs w:val="24"/>
        </w:rPr>
        <w:t>гос. учреждения</w:t>
      </w:r>
      <w:proofErr w:type="gramEnd"/>
      <w:r w:rsidRPr="002C6C88">
        <w:rPr>
          <w:sz w:val="24"/>
          <w:szCs w:val="24"/>
        </w:rPr>
        <w:t xml:space="preserve"> РФ, физические лица, кроме руководителей).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2C6C8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2C6C88">
        <w:rPr>
          <w:sz w:val="24"/>
          <w:szCs w:val="24"/>
        </w:rPr>
        <w:t>а(</w:t>
      </w:r>
      <w:proofErr w:type="spellStart"/>
      <w:proofErr w:type="gramEnd"/>
      <w:r w:rsidRPr="002C6C88">
        <w:rPr>
          <w:sz w:val="24"/>
          <w:szCs w:val="24"/>
        </w:rPr>
        <w:t>ов</w:t>
      </w:r>
      <w:proofErr w:type="spellEnd"/>
      <w:r w:rsidRPr="002C6C88">
        <w:rPr>
          <w:sz w:val="24"/>
          <w:szCs w:val="24"/>
        </w:rPr>
        <w:t>) общества</w:t>
      </w:r>
      <w:r w:rsidRPr="002C6C8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2C6C8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2C6C88">
        <w:rPr>
          <w:sz w:val="24"/>
          <w:szCs w:val="24"/>
        </w:rPr>
        <w:t>Скан-копии</w:t>
      </w:r>
      <w:proofErr w:type="gramEnd"/>
      <w:r w:rsidRPr="002C6C8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br w:type="page"/>
      </w:r>
      <w:r w:rsidRPr="002C6C8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2C6C8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2C6C88" w:rsidTr="00BE031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6C8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2C6C88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C6C8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2C6C88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2C6C88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2C6C8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2C6C88" w:rsidTr="00BE031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2C6C88" w:rsidTr="00BE031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2C6C8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2C6C8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2C6C8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2C6C88" w:rsidRDefault="00F86C07" w:rsidP="00F86C07">
      <w:pPr>
        <w:rPr>
          <w:szCs w:val="24"/>
        </w:rPr>
      </w:pPr>
      <w:r w:rsidRPr="002C6C88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2C6C88" w:rsidRDefault="00F86C07" w:rsidP="00F86C07">
      <w:pPr>
        <w:pStyle w:val="2"/>
        <w:sectPr w:rsidR="00F86C07" w:rsidRPr="002C6C88" w:rsidSect="00BE031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2C6C88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2C6C88">
        <w:lastRenderedPageBreak/>
        <w:t>Согласие на обработку персональных данных</w:t>
      </w:r>
      <w:r w:rsidR="004F4D80" w:rsidRPr="002C6C88">
        <w:t xml:space="preserve"> (форма 1</w:t>
      </w:r>
      <w:r w:rsidR="00635719" w:rsidRPr="002C6C88">
        <w:t>3</w:t>
      </w:r>
      <w:r w:rsidR="004F4D80" w:rsidRPr="002C6C88">
        <w:t>)</w:t>
      </w:r>
      <w:bookmarkEnd w:id="1607"/>
      <w:bookmarkEnd w:id="1608"/>
      <w:bookmarkEnd w:id="1609"/>
      <w:bookmarkEnd w:id="1610"/>
      <w:bookmarkEnd w:id="1611"/>
    </w:p>
    <w:p w:rsidR="004F4D80" w:rsidRPr="002C6C88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2C6C88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2C6C88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2C6C88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3</w:t>
      </w:r>
      <w:r w:rsidR="00AF12BB" w:rsidRPr="002C6C88">
        <w:rPr>
          <w:sz w:val="24"/>
          <w:szCs w:val="24"/>
        </w:rPr>
        <w:t>.1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2C6C88" w:rsidRDefault="002B5044" w:rsidP="002B5044">
      <w:pPr>
        <w:rPr>
          <w:lang w:eastAsia="ru-RU"/>
        </w:rPr>
      </w:pPr>
    </w:p>
    <w:p w:rsidR="003311F3" w:rsidRPr="002C6C88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2C6C88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2C6C88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2C6C88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2C6C88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2C6C88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Настоящим </w:t>
      </w:r>
      <w:r w:rsidRPr="002C6C88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C6C88">
        <w:rPr>
          <w:sz w:val="24"/>
          <w:szCs w:val="24"/>
        </w:rPr>
        <w:t>,</w:t>
      </w:r>
      <w:r w:rsidRPr="002C6C88">
        <w:rPr>
          <w:b/>
          <w:i/>
          <w:sz w:val="24"/>
          <w:szCs w:val="24"/>
        </w:rPr>
        <w:t xml:space="preserve"> действующего на основании _________</w:t>
      </w:r>
      <w:r w:rsidRPr="002C6C88">
        <w:rPr>
          <w:i/>
          <w:sz w:val="24"/>
          <w:szCs w:val="24"/>
        </w:rPr>
        <w:t>_,</w:t>
      </w:r>
      <w:r w:rsidRPr="002C6C88">
        <w:rPr>
          <w:b/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дает свое согласие на </w:t>
      </w:r>
      <w:r w:rsidRPr="002C6C88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C6C88">
        <w:rPr>
          <w:snapToGrid w:val="0"/>
          <w:sz w:val="24"/>
          <w:szCs w:val="24"/>
        </w:rPr>
        <w:t>Россети</w:t>
      </w:r>
      <w:proofErr w:type="spellEnd"/>
      <w:r w:rsidRPr="002C6C88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C6C88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C6C88">
        <w:rPr>
          <w:sz w:val="24"/>
          <w:szCs w:val="24"/>
        </w:rPr>
        <w:t>субконтрагентов</w:t>
      </w:r>
      <w:proofErr w:type="spellEnd"/>
      <w:r w:rsidRPr="002C6C88">
        <w:rPr>
          <w:sz w:val="24"/>
          <w:szCs w:val="24"/>
        </w:rPr>
        <w:t xml:space="preserve"> и</w:t>
      </w:r>
      <w:proofErr w:type="gramEnd"/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C6C88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C6C88">
        <w:rPr>
          <w:snapToGrid w:val="0"/>
          <w:sz w:val="24"/>
          <w:szCs w:val="24"/>
        </w:rPr>
        <w:t xml:space="preserve"> ИНН </w:t>
      </w:r>
      <w:r w:rsidRPr="002C6C88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C6C88">
        <w:rPr>
          <w:sz w:val="24"/>
          <w:szCs w:val="24"/>
        </w:rPr>
        <w:t>Росфинмониторинг</w:t>
      </w:r>
      <w:proofErr w:type="spellEnd"/>
      <w:r w:rsidRPr="002C6C88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C6C88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C6C8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C6C8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C6C8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2C6C88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М.П.</w:t>
      </w: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По поручению:</w:t>
      </w:r>
    </w:p>
    <w:p w:rsidR="00AF12BB" w:rsidRPr="002C6C88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__________________ </w:t>
      </w:r>
      <w:r w:rsidRPr="002C6C88">
        <w:rPr>
          <w:b/>
          <w:i/>
          <w:sz w:val="24"/>
          <w:szCs w:val="24"/>
        </w:rPr>
        <w:t>{указывается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2C6C88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3311F3" w:rsidRPr="002C6C88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2C6C88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2C6C88">
        <w:rPr>
          <w:b/>
          <w:bCs w:val="0"/>
          <w:sz w:val="24"/>
          <w:szCs w:val="24"/>
        </w:rPr>
        <w:t>Россети</w:t>
      </w:r>
      <w:proofErr w:type="spellEnd"/>
      <w:r w:rsidRPr="002C6C88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2C6C88">
        <w:rPr>
          <w:b/>
          <w:sz w:val="24"/>
          <w:szCs w:val="24"/>
        </w:rPr>
        <w:t xml:space="preserve">составляется </w:t>
      </w:r>
      <w:r w:rsidRPr="002C6C88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2C6C88">
        <w:rPr>
          <w:b/>
          <w:bCs w:val="0"/>
          <w:sz w:val="24"/>
          <w:szCs w:val="24"/>
        </w:rPr>
        <w:t>а(</w:t>
      </w:r>
      <w:proofErr w:type="spellStart"/>
      <w:proofErr w:type="gramEnd"/>
      <w:r w:rsidRPr="002C6C88">
        <w:rPr>
          <w:b/>
          <w:bCs w:val="0"/>
          <w:sz w:val="24"/>
          <w:szCs w:val="24"/>
        </w:rPr>
        <w:t>ов</w:t>
      </w:r>
      <w:proofErr w:type="spellEnd"/>
      <w:r w:rsidRPr="002C6C88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2C6C88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2C6C88">
        <w:rPr>
          <w:bCs w:val="0"/>
          <w:sz w:val="24"/>
          <w:szCs w:val="24"/>
        </w:rPr>
        <w:t>Россети</w:t>
      </w:r>
      <w:proofErr w:type="spellEnd"/>
      <w:r w:rsidRPr="002C6C88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2C6C88">
        <w:rPr>
          <w:bCs w:val="0"/>
          <w:sz w:val="24"/>
          <w:szCs w:val="24"/>
        </w:rPr>
        <w:t>субконтрагентов</w:t>
      </w:r>
      <w:proofErr w:type="spellEnd"/>
      <w:r w:rsidRPr="002C6C88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2C6C88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2C6C88">
        <w:rPr>
          <w:bCs w:val="0"/>
          <w:sz w:val="24"/>
          <w:szCs w:val="24"/>
        </w:rPr>
        <w:t>субконтрагента</w:t>
      </w:r>
      <w:proofErr w:type="spellEnd"/>
      <w:r w:rsidRPr="002C6C88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2C6C88">
        <w:rPr>
          <w:bCs w:val="0"/>
          <w:sz w:val="24"/>
          <w:szCs w:val="24"/>
        </w:rPr>
        <w:t>субконтрагентов</w:t>
      </w:r>
      <w:proofErr w:type="spellEnd"/>
      <w:r w:rsidRPr="002C6C88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2C6C88">
        <w:rPr>
          <w:bCs w:val="0"/>
          <w:sz w:val="24"/>
          <w:szCs w:val="24"/>
        </w:rPr>
        <w:t>Россети</w:t>
      </w:r>
      <w:proofErr w:type="spellEnd"/>
      <w:r w:rsidRPr="002C6C88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2C6C8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AF12BB" w:rsidRPr="002C6C88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2C6C88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2C6C88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13.2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AF12BB" w:rsidRPr="002C6C88" w:rsidRDefault="00AF12BB" w:rsidP="00AF12BB">
      <w:pPr>
        <w:contextualSpacing/>
        <w:jc w:val="right"/>
        <w:rPr>
          <w:szCs w:val="24"/>
        </w:rPr>
      </w:pPr>
    </w:p>
    <w:p w:rsidR="00AF12BB" w:rsidRPr="002C6C88" w:rsidRDefault="00AF12BB" w:rsidP="00AF12BB">
      <w:pPr>
        <w:rPr>
          <w:szCs w:val="24"/>
        </w:rPr>
      </w:pPr>
    </w:p>
    <w:p w:rsidR="00AF12BB" w:rsidRPr="002C6C88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2C6C88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2C6C88">
        <w:rPr>
          <w:b/>
          <w:sz w:val="24"/>
          <w:szCs w:val="24"/>
        </w:rPr>
        <w:t xml:space="preserve"> </w:t>
      </w:r>
    </w:p>
    <w:p w:rsidR="00AF12BB" w:rsidRPr="002C6C88" w:rsidRDefault="00AF12BB" w:rsidP="00AF12BB">
      <w:pPr>
        <w:contextualSpacing/>
        <w:jc w:val="right"/>
        <w:rPr>
          <w:sz w:val="24"/>
          <w:szCs w:val="24"/>
        </w:rPr>
      </w:pPr>
      <w:r w:rsidRPr="002C6C88">
        <w:rPr>
          <w:b/>
          <w:snapToGrid w:val="0"/>
          <w:sz w:val="24"/>
          <w:szCs w:val="24"/>
        </w:rPr>
        <w:t>от «_____» ____________ 201____ г.</w:t>
      </w:r>
    </w:p>
    <w:p w:rsidR="00AF12BB" w:rsidRPr="002C6C88" w:rsidRDefault="00AF12BB" w:rsidP="00AF12BB">
      <w:pPr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     </w:t>
      </w:r>
      <w:proofErr w:type="gramStart"/>
      <w:r w:rsidRPr="002C6C88">
        <w:rPr>
          <w:sz w:val="24"/>
          <w:szCs w:val="24"/>
        </w:rPr>
        <w:t xml:space="preserve">Я, ________________________________________________ </w:t>
      </w:r>
      <w:r w:rsidRPr="002C6C88">
        <w:rPr>
          <w:i/>
          <w:sz w:val="24"/>
          <w:szCs w:val="24"/>
        </w:rPr>
        <w:t>(указать полностью ФИО собственника/бенефициара)</w:t>
      </w:r>
      <w:r w:rsidRPr="002C6C88">
        <w:rPr>
          <w:sz w:val="24"/>
          <w:szCs w:val="24"/>
        </w:rPr>
        <w:t xml:space="preserve">, зарегистрирован (а) по адресу: ______________________________________ </w:t>
      </w:r>
      <w:r w:rsidRPr="002C6C88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2C6C88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2C6C88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2C6C88">
        <w:rPr>
          <w:sz w:val="24"/>
          <w:szCs w:val="24"/>
        </w:rPr>
        <w:t xml:space="preserve">, дата, год и место рождения ____________________________ </w:t>
      </w:r>
      <w:r w:rsidRPr="002C6C88">
        <w:rPr>
          <w:i/>
          <w:sz w:val="24"/>
          <w:szCs w:val="24"/>
        </w:rPr>
        <w:t xml:space="preserve">(указать), </w:t>
      </w:r>
      <w:r w:rsidRPr="002C6C88">
        <w:rPr>
          <w:sz w:val="24"/>
          <w:szCs w:val="24"/>
        </w:rPr>
        <w:t>должность и место работы (</w:t>
      </w:r>
      <w:r w:rsidRPr="002C6C88">
        <w:rPr>
          <w:i/>
          <w:sz w:val="24"/>
          <w:szCs w:val="24"/>
        </w:rPr>
        <w:t>собственника/бенефициара</w:t>
      </w:r>
      <w:r w:rsidRPr="002C6C88">
        <w:rPr>
          <w:sz w:val="24"/>
          <w:szCs w:val="24"/>
        </w:rPr>
        <w:t xml:space="preserve">) ___________________________ </w:t>
      </w:r>
      <w:r w:rsidRPr="002C6C88">
        <w:rPr>
          <w:i/>
          <w:sz w:val="24"/>
          <w:szCs w:val="24"/>
        </w:rPr>
        <w:t>(указать полностью без сокращений)</w:t>
      </w:r>
      <w:r w:rsidRPr="002C6C88">
        <w:rPr>
          <w:sz w:val="24"/>
          <w:szCs w:val="24"/>
        </w:rPr>
        <w:t xml:space="preserve">, </w:t>
      </w:r>
      <w:proofErr w:type="gramEnd"/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2C6C88">
        <w:rPr>
          <w:i/>
          <w:sz w:val="24"/>
          <w:szCs w:val="24"/>
        </w:rPr>
        <w:t>(указывается наименование Участника закупочной процедуры</w:t>
      </w:r>
      <w:r w:rsidRPr="002C6C88">
        <w:rPr>
          <w:sz w:val="24"/>
          <w:szCs w:val="24"/>
        </w:rPr>
        <w:t>) (зарегистрировано по адресу: _____________________,</w:t>
      </w:r>
      <w:proofErr w:type="gramEnd"/>
      <w:r w:rsidRPr="002C6C88">
        <w:rPr>
          <w:sz w:val="24"/>
          <w:szCs w:val="24"/>
        </w:rPr>
        <w:t xml:space="preserve"> ОГРН: ______________, ИНН: _________________, </w:t>
      </w:r>
      <w:proofErr w:type="gramStart"/>
      <w:r w:rsidRPr="002C6C88">
        <w:rPr>
          <w:sz w:val="24"/>
          <w:szCs w:val="24"/>
        </w:rPr>
        <w:t>КПП: ________________) в лице _________________________(</w:t>
      </w:r>
      <w:r w:rsidRPr="002C6C88">
        <w:rPr>
          <w:i/>
          <w:sz w:val="24"/>
          <w:szCs w:val="24"/>
        </w:rPr>
        <w:t>*)</w:t>
      </w:r>
      <w:r w:rsidRPr="002C6C88">
        <w:rPr>
          <w:sz w:val="24"/>
          <w:szCs w:val="24"/>
        </w:rPr>
        <w:t xml:space="preserve"> </w:t>
      </w:r>
      <w:r w:rsidRPr="002C6C88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2C6C88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2C6C88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2C6C88">
        <w:rPr>
          <w:sz w:val="24"/>
          <w:szCs w:val="24"/>
        </w:rPr>
        <w:t>дств дл</w:t>
      </w:r>
      <w:proofErr w:type="gramEnd"/>
      <w:r w:rsidRPr="002C6C88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2C6C88">
        <w:rPr>
          <w:i/>
          <w:sz w:val="24"/>
          <w:szCs w:val="24"/>
        </w:rPr>
        <w:t xml:space="preserve">, </w:t>
      </w:r>
      <w:r w:rsidRPr="002C6C88">
        <w:rPr>
          <w:sz w:val="24"/>
          <w:szCs w:val="24"/>
        </w:rPr>
        <w:t xml:space="preserve">Минэнерго России, </w:t>
      </w:r>
      <w:proofErr w:type="spellStart"/>
      <w:r w:rsidRPr="002C6C88">
        <w:rPr>
          <w:sz w:val="24"/>
          <w:szCs w:val="24"/>
        </w:rPr>
        <w:t>Росфинмониторинг</w:t>
      </w:r>
      <w:proofErr w:type="spellEnd"/>
      <w:r w:rsidRPr="002C6C88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2C6C88">
        <w:rPr>
          <w:sz w:val="24"/>
          <w:szCs w:val="24"/>
        </w:rPr>
        <w:t xml:space="preserve">_________________________ </w:t>
      </w:r>
      <w:r w:rsidRPr="002C6C88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2C6C88" w:rsidRDefault="00AF12BB" w:rsidP="00AF12BB">
      <w:pPr>
        <w:pStyle w:val="3"/>
        <w:tabs>
          <w:tab w:val="num" w:pos="1134"/>
        </w:tabs>
        <w:rPr>
          <w:szCs w:val="24"/>
        </w:rPr>
      </w:pPr>
      <w:r w:rsidRPr="002C6C88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2C6C88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2C6C88">
        <w:rPr>
          <w:b/>
          <w:bCs w:val="0"/>
          <w:sz w:val="24"/>
          <w:szCs w:val="24"/>
        </w:rPr>
        <w:t>Россети</w:t>
      </w:r>
      <w:proofErr w:type="spellEnd"/>
      <w:r w:rsidRPr="002C6C88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2C6C88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720CDD" w:rsidRPr="002C6C88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2C6C88">
        <w:rPr>
          <w:sz w:val="24"/>
          <w:szCs w:val="24"/>
        </w:rPr>
        <w:t>».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2C6C88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Pr="002C6C88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7A6A39" w:rsidRPr="002C6C88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2C6C88">
        <w:lastRenderedPageBreak/>
        <w:t>Соглашение о неустойке (форма 1</w:t>
      </w:r>
      <w:r w:rsidR="00635719" w:rsidRPr="002C6C88">
        <w:t>4</w:t>
      </w:r>
      <w:r w:rsidRPr="002C6C88">
        <w:t>)</w:t>
      </w:r>
      <w:bookmarkEnd w:id="1669"/>
      <w:bookmarkEnd w:id="1670"/>
      <w:bookmarkEnd w:id="1671"/>
      <w:bookmarkEnd w:id="1672"/>
    </w:p>
    <w:p w:rsidR="007A6A39" w:rsidRPr="002C6C88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2C6C88">
        <w:rPr>
          <w:szCs w:val="24"/>
        </w:rPr>
        <w:t>Форма соглашени</w:t>
      </w:r>
      <w:r w:rsidR="00E47073" w:rsidRPr="002C6C88">
        <w:rPr>
          <w:szCs w:val="24"/>
        </w:rPr>
        <w:t>я</w:t>
      </w:r>
      <w:r w:rsidRPr="002C6C88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2C6C88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Pr="002C6C8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2C6C88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7A6A39" w:rsidRPr="002C6C88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2C6C88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Соглашение о неустойке</w:t>
      </w:r>
    </w:p>
    <w:p w:rsidR="007A6A39" w:rsidRPr="002C6C88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г. Москва</w:t>
      </w:r>
    </w:p>
    <w:p w:rsidR="007A6A39" w:rsidRPr="002C6C88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2C6C88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___________________________, именуемое в дальнейшем Организатор, в лице ______________________________________________________,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2C6C88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Pr="002C6C88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2C6C88">
        <w:rPr>
          <w:sz w:val="24"/>
          <w:szCs w:val="24"/>
        </w:rPr>
        <w:t>в</w:t>
      </w:r>
      <w:proofErr w:type="gramEnd"/>
      <w:r w:rsidRPr="002C6C88">
        <w:rPr>
          <w:sz w:val="24"/>
          <w:szCs w:val="24"/>
        </w:rPr>
        <w:t xml:space="preserve"> _____________________________________________________________________________, 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vertAlign w:val="subscript"/>
        </w:rPr>
        <w:t>указывается предмет запроса предложений в соответствии с п.</w:t>
      </w:r>
      <w:r w:rsidR="00AD2F1E" w:rsidRPr="002C6C88">
        <w:rPr>
          <w:vertAlign w:val="subscript"/>
        </w:rPr>
        <w:fldChar w:fldCharType="begin"/>
      </w:r>
      <w:r w:rsidRPr="002C6C88">
        <w:rPr>
          <w:vertAlign w:val="subscript"/>
        </w:rPr>
        <w:instrText xml:space="preserve"> REF _Ref440275279 \r \h </w:instrText>
      </w:r>
      <w:r w:rsidR="002C6C88">
        <w:rPr>
          <w:vertAlign w:val="subscript"/>
        </w:rPr>
        <w:instrText xml:space="preserve"> \* MERGEFORMAT </w:instrText>
      </w:r>
      <w:r w:rsidR="00AD2F1E" w:rsidRPr="002C6C88">
        <w:rPr>
          <w:vertAlign w:val="subscript"/>
        </w:rPr>
      </w:r>
      <w:r w:rsidR="00AD2F1E" w:rsidRPr="002C6C88">
        <w:rPr>
          <w:vertAlign w:val="subscript"/>
        </w:rPr>
        <w:fldChar w:fldCharType="separate"/>
      </w:r>
      <w:r w:rsidR="00DA443D" w:rsidRPr="002C6C88">
        <w:rPr>
          <w:vertAlign w:val="subscript"/>
        </w:rPr>
        <w:t>1.1.4</w:t>
      </w:r>
      <w:r w:rsidR="00AD2F1E" w:rsidRPr="002C6C88">
        <w:rPr>
          <w:vertAlign w:val="subscript"/>
        </w:rPr>
        <w:fldChar w:fldCharType="end"/>
      </w:r>
      <w:r w:rsidRPr="002C6C88">
        <w:rPr>
          <w:vertAlign w:val="subscript"/>
        </w:rPr>
        <w:t xml:space="preserve"> Документации по запросу предложений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2C6C88">
        <w:rPr>
          <w:sz w:val="24"/>
          <w:szCs w:val="24"/>
        </w:rPr>
        <w:t xml:space="preserve">в Заявку </w:t>
      </w:r>
      <w:r w:rsidRPr="002C6C88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2C6C88">
        <w:rPr>
          <w:sz w:val="24"/>
          <w:szCs w:val="24"/>
        </w:rPr>
        <w:t xml:space="preserve">нефальсифицированные </w:t>
      </w:r>
      <w:r w:rsidRPr="002C6C88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2C6C88">
        <w:rPr>
          <w:sz w:val="24"/>
          <w:szCs w:val="24"/>
        </w:rPr>
        <w:t xml:space="preserve">; </w:t>
      </w:r>
      <w:r w:rsidR="00AF12BB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2C6C88">
        <w:rPr>
          <w:sz w:val="24"/>
          <w:szCs w:val="24"/>
        </w:rPr>
        <w:t xml:space="preserve"> (</w:t>
      </w:r>
      <w:r w:rsidRPr="002C6C8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2C6C88">
        <w:rPr>
          <w:sz w:val="24"/>
          <w:szCs w:val="24"/>
        </w:rPr>
        <w:t>)</w:t>
      </w:r>
    </w:p>
    <w:p w:rsidR="00C5024F" w:rsidRPr="002C6C88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C6C88">
        <w:rPr>
          <w:sz w:val="24"/>
          <w:szCs w:val="24"/>
        </w:rPr>
        <w:t>в</w:t>
      </w:r>
      <w:proofErr w:type="gramEnd"/>
      <w:r w:rsidRPr="002C6C88">
        <w:rPr>
          <w:sz w:val="24"/>
          <w:szCs w:val="24"/>
        </w:rPr>
        <w:t xml:space="preserve"> _____________________________________________________________________________,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vertAlign w:val="subscript"/>
        </w:rPr>
        <w:t xml:space="preserve">указывается предмет запроса предложений в соответствии с п. </w:t>
      </w:r>
      <w:r w:rsidR="00AD2F1E" w:rsidRPr="002C6C88">
        <w:rPr>
          <w:vertAlign w:val="subscript"/>
        </w:rPr>
        <w:fldChar w:fldCharType="begin"/>
      </w:r>
      <w:r w:rsidRPr="002C6C88">
        <w:rPr>
          <w:vertAlign w:val="subscript"/>
        </w:rPr>
        <w:instrText xml:space="preserve"> REF _Ref440275279 \r \h </w:instrText>
      </w:r>
      <w:r w:rsidR="002C6C88">
        <w:rPr>
          <w:vertAlign w:val="subscript"/>
        </w:rPr>
        <w:instrText xml:space="preserve"> \* MERGEFORMAT </w:instrText>
      </w:r>
      <w:r w:rsidR="00AD2F1E" w:rsidRPr="002C6C88">
        <w:rPr>
          <w:vertAlign w:val="subscript"/>
        </w:rPr>
      </w:r>
      <w:r w:rsidR="00AD2F1E" w:rsidRPr="002C6C88">
        <w:rPr>
          <w:vertAlign w:val="subscript"/>
        </w:rPr>
        <w:fldChar w:fldCharType="separate"/>
      </w:r>
      <w:r w:rsidR="00DA443D" w:rsidRPr="002C6C88">
        <w:rPr>
          <w:vertAlign w:val="subscript"/>
        </w:rPr>
        <w:t>1.1.4</w:t>
      </w:r>
      <w:r w:rsidR="00AD2F1E" w:rsidRPr="002C6C88">
        <w:rPr>
          <w:vertAlign w:val="subscript"/>
        </w:rPr>
        <w:fldChar w:fldCharType="end"/>
      </w:r>
      <w:r w:rsidRPr="002C6C88">
        <w:rPr>
          <w:vertAlign w:val="subscript"/>
        </w:rPr>
        <w:t xml:space="preserve"> Документации по запросу предложений</w:t>
      </w:r>
    </w:p>
    <w:p w:rsidR="00311F48" w:rsidRPr="002C6C8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2C6C8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C6C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2C6C88">
        <w:rPr>
          <w:sz w:val="24"/>
          <w:szCs w:val="24"/>
        </w:rPr>
        <w:t xml:space="preserve"> _____________________ (_______________) </w:t>
      </w:r>
      <w:proofErr w:type="gramEnd"/>
      <w:r w:rsidRPr="002C6C88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2C6C88">
        <w:rPr>
          <w:sz w:val="24"/>
          <w:szCs w:val="24"/>
        </w:rPr>
        <w:t xml:space="preserve">будет считаться дата </w:t>
      </w:r>
      <w:r w:rsidR="00EA1723" w:rsidRPr="002C6C88">
        <w:rPr>
          <w:sz w:val="24"/>
          <w:szCs w:val="24"/>
        </w:rPr>
        <w:t>окончания приема</w:t>
      </w:r>
      <w:r w:rsidR="005A2CAE" w:rsidRPr="002C6C88">
        <w:rPr>
          <w:sz w:val="24"/>
          <w:szCs w:val="24"/>
        </w:rPr>
        <w:t xml:space="preserve"> поступивших на открытый запрос предложений</w:t>
      </w:r>
      <w:r w:rsidR="00EA1723" w:rsidRPr="002C6C88">
        <w:rPr>
          <w:sz w:val="24"/>
          <w:szCs w:val="24"/>
        </w:rPr>
        <w:t xml:space="preserve"> Заявок</w:t>
      </w:r>
      <w:r w:rsidR="005A2CAE" w:rsidRPr="002C6C88">
        <w:rPr>
          <w:sz w:val="24"/>
          <w:szCs w:val="24"/>
        </w:rPr>
        <w:t xml:space="preserve">. 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2C6C88">
        <w:rPr>
          <w:sz w:val="24"/>
          <w:szCs w:val="24"/>
        </w:rPr>
        <w:t>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2C6C8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2C6C88">
        <w:rPr>
          <w:sz w:val="24"/>
          <w:szCs w:val="24"/>
        </w:rPr>
        <w:t>Заявку</w:t>
      </w:r>
      <w:r w:rsidRPr="002C6C8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2C6C88">
        <w:rPr>
          <w:sz w:val="24"/>
          <w:szCs w:val="24"/>
        </w:rPr>
        <w:t>Заявок</w:t>
      </w:r>
      <w:r w:rsidRPr="002C6C8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; </w:t>
      </w:r>
      <w:r w:rsidR="00311F48" w:rsidRPr="002C6C88">
        <w:rPr>
          <w:sz w:val="24"/>
          <w:szCs w:val="24"/>
        </w:rPr>
        <w:t>3</w:t>
      </w:r>
      <w:r w:rsidRPr="002C6C88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>) предоставит финансовое обеспечение по договору (</w:t>
      </w:r>
      <w:r w:rsidRPr="002C6C8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2C6C88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2C6C88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2C6C88">
        <w:rPr>
          <w:sz w:val="24"/>
          <w:szCs w:val="24"/>
        </w:rPr>
        <w:t>предоставлять иные документы</w:t>
      </w:r>
      <w:proofErr w:type="gramEnd"/>
      <w:r w:rsidRPr="002C6C88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Участника.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2C6C88" w:rsidRDefault="007A6A39" w:rsidP="007A6A39">
      <w:pPr>
        <w:pStyle w:val="afd"/>
        <w:rPr>
          <w:sz w:val="24"/>
          <w:szCs w:val="24"/>
        </w:rPr>
      </w:pPr>
    </w:p>
    <w:p w:rsidR="007A6A39" w:rsidRPr="002C6C88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2C6C88" w:rsidTr="00311F48"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2C6C88" w:rsidTr="00311F48"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________________/_______________/</w:t>
            </w: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________________/_______________/</w:t>
            </w: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2C6C88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2C6C88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2C6C88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szCs w:val="24"/>
        </w:rPr>
        <w:br w:type="page"/>
      </w:r>
    </w:p>
    <w:p w:rsidR="007A6A39" w:rsidRPr="002C6C88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2C6C88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адрес.</w:t>
      </w:r>
    </w:p>
    <w:p w:rsidR="00C5024F" w:rsidRPr="002C6C88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RPr="002C6C88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2C6C88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2C6C88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2C6C88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2C6C88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2C6C88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2C6C88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2C6C88">
        <w:rPr>
          <w:b/>
          <w:color w:val="000000"/>
          <w:spacing w:val="36"/>
          <w:szCs w:val="24"/>
        </w:rPr>
        <w:t>начало формы</w:t>
      </w:r>
    </w:p>
    <w:p w:rsidR="00AF12BB" w:rsidRPr="002C6C88" w:rsidRDefault="00AF12BB" w:rsidP="00AF12BB">
      <w:pPr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2C6C88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2C6C88" w:rsidTr="00AF12BB">
        <w:tc>
          <w:tcPr>
            <w:tcW w:w="14863" w:type="dxa"/>
            <w:gridSpan w:val="7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b/>
                <w:sz w:val="24"/>
                <w:szCs w:val="24"/>
              </w:rPr>
              <w:t>ПОЛУЧЕНИЕ</w:t>
            </w:r>
            <w:r w:rsidRPr="002C6C88">
              <w:rPr>
                <w:sz w:val="24"/>
                <w:szCs w:val="24"/>
              </w:rPr>
              <w:t>:</w:t>
            </w:r>
          </w:p>
        </w:tc>
      </w:tr>
      <w:tr w:rsidR="00AF12BB" w:rsidRPr="002C6C88" w:rsidTr="00AF12BB"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2C6C88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2C6C88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Время получения (</w:t>
            </w:r>
            <w:proofErr w:type="gramStart"/>
            <w:r w:rsidRPr="002C6C88">
              <w:rPr>
                <w:sz w:val="24"/>
                <w:szCs w:val="24"/>
              </w:rPr>
              <w:t>МСК</w:t>
            </w:r>
            <w:proofErr w:type="gramEnd"/>
            <w:r w:rsidRPr="002C6C88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Сдал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(</w:t>
            </w:r>
            <w:r w:rsidRPr="002C6C88">
              <w:rPr>
                <w:b/>
                <w:sz w:val="24"/>
                <w:szCs w:val="24"/>
              </w:rPr>
              <w:t>представитель Участника</w:t>
            </w:r>
            <w:r w:rsidRPr="002C6C88">
              <w:rPr>
                <w:sz w:val="24"/>
                <w:szCs w:val="24"/>
              </w:rPr>
              <w:t>)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Получил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(</w:t>
            </w:r>
            <w:r w:rsidRPr="002C6C88">
              <w:rPr>
                <w:b/>
                <w:sz w:val="24"/>
                <w:szCs w:val="24"/>
              </w:rPr>
              <w:t>представитель Организатора</w:t>
            </w:r>
            <w:r w:rsidRPr="002C6C88">
              <w:rPr>
                <w:sz w:val="24"/>
                <w:szCs w:val="24"/>
              </w:rPr>
              <w:t>)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ФИО/Подпись</w:t>
            </w:r>
          </w:p>
        </w:tc>
      </w:tr>
      <w:tr w:rsidR="00AF12BB" w:rsidRPr="002C6C88" w:rsidTr="00AF12BB"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2C6C88" w:rsidRDefault="00AF12BB" w:rsidP="00AF12BB">
      <w:pPr>
        <w:pStyle w:val="afd"/>
        <w:rPr>
          <w:szCs w:val="24"/>
        </w:rPr>
      </w:pPr>
    </w:p>
    <w:p w:rsidR="00AF12BB" w:rsidRPr="002C6C88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2C6C88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2C6C88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2C6C88">
        <w:rPr>
          <w:b/>
          <w:color w:val="000000"/>
          <w:spacing w:val="36"/>
          <w:szCs w:val="24"/>
        </w:rPr>
        <w:t>конец формы</w:t>
      </w:r>
    </w:p>
    <w:p w:rsidR="00AF12BB" w:rsidRPr="002C6C88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2C6C88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2C6C88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2C6C88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предварительно заполняет графы: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«Участник», в </w:t>
      </w:r>
      <w:proofErr w:type="gramStart"/>
      <w:r w:rsidRPr="002C6C88">
        <w:rPr>
          <w:sz w:val="24"/>
          <w:szCs w:val="24"/>
        </w:rPr>
        <w:t>которой</w:t>
      </w:r>
      <w:proofErr w:type="gramEnd"/>
      <w:r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адрес;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2C6C88" w:rsidRDefault="00AF12BB" w:rsidP="00AF12BB">
      <w:pPr>
        <w:ind w:firstLine="0"/>
        <w:rPr>
          <w:bCs w:val="0"/>
          <w:szCs w:val="24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RPr="002C6C88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2C6C88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2C6C88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2C6C88">
        <w:t xml:space="preserve"> (форма 1</w:t>
      </w:r>
      <w:r w:rsidR="00AF12BB" w:rsidRPr="002C6C88">
        <w:t>6</w:t>
      </w:r>
      <w:r w:rsidR="007857E5" w:rsidRPr="002C6C88">
        <w:t>)</w:t>
      </w:r>
      <w:bookmarkEnd w:id="1727"/>
      <w:bookmarkEnd w:id="1728"/>
      <w:bookmarkEnd w:id="1729"/>
    </w:p>
    <w:p w:rsidR="007857E5" w:rsidRPr="002C6C88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2C6C88">
        <w:rPr>
          <w:szCs w:val="24"/>
        </w:rPr>
        <w:t xml:space="preserve">Форма </w:t>
      </w:r>
      <w:bookmarkEnd w:id="1730"/>
      <w:r w:rsidR="00E47073" w:rsidRPr="002C6C88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2C6C88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2C6C88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2C6C88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5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7857E5" w:rsidRPr="002C6C88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2C6C88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2C6C88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2C6C88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2C6C88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2C6C88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2C6C88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Настоящим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2C6C88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2C6C88">
        <w:rPr>
          <w:sz w:val="24"/>
          <w:szCs w:val="24"/>
        </w:rPr>
        <w:t xml:space="preserve">предпринимателей) </w:t>
      </w:r>
      <w:proofErr w:type="gramEnd"/>
      <w:r w:rsidRPr="002C6C88">
        <w:rPr>
          <w:sz w:val="24"/>
          <w:szCs w:val="24"/>
        </w:rPr>
        <w:t xml:space="preserve">отчётности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2C6C88">
        <w:rPr>
          <w:sz w:val="24"/>
          <w:szCs w:val="24"/>
        </w:rPr>
        <w:t xml:space="preserve"> за </w:t>
      </w:r>
      <w:r w:rsidRPr="002C6C88">
        <w:rPr>
          <w:sz w:val="24"/>
          <w:szCs w:val="24"/>
          <w:shd w:val="clear" w:color="auto" w:fill="FFFF99"/>
        </w:rPr>
        <w:t>{указываются налоговые периоды}</w:t>
      </w:r>
      <w:r w:rsidRPr="002C6C88">
        <w:rPr>
          <w:sz w:val="24"/>
          <w:szCs w:val="24"/>
        </w:rPr>
        <w:t xml:space="preserve"> общедоступными.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2C6C88">
        <w:rPr>
          <w:sz w:val="24"/>
          <w:szCs w:val="24"/>
        </w:rPr>
        <w:t xml:space="preserve"> </w:t>
      </w:r>
      <w:r w:rsidR="00AF12BB" w:rsidRPr="002C6C88">
        <w:rPr>
          <w:sz w:val="24"/>
          <w:szCs w:val="24"/>
        </w:rPr>
        <w:t>в адрес ПАО «МРСК Центра» (ИНН 6901067107, ОГРН 1046900099498)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2C6C88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2C6C88">
        <w:rPr>
          <w:b/>
          <w:snapToGrid w:val="0"/>
          <w:sz w:val="24"/>
          <w:szCs w:val="24"/>
        </w:rPr>
        <w:t>М.П.</w:t>
      </w:r>
    </w:p>
    <w:p w:rsidR="007857E5" w:rsidRPr="002C6C88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2C6C88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2C6C88" w:rsidTr="007857E5"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2C6C88" w:rsidTr="007857E5"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2C6C88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2C6C88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2C6C88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szCs w:val="24"/>
        </w:rPr>
        <w:br w:type="page"/>
      </w:r>
    </w:p>
    <w:p w:rsidR="007857E5" w:rsidRPr="002C6C88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2C6C88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2C6C88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E47073" w:rsidRPr="002C6C88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2C6C88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2C6C88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2C6C88">
        <w:lastRenderedPageBreak/>
        <w:t xml:space="preserve">План распределения объемов </w:t>
      </w:r>
      <w:r w:rsidRPr="002C6C88">
        <w:rPr>
          <w:color w:val="000000"/>
        </w:rPr>
        <w:t>оказания услуг</w:t>
      </w:r>
      <w:r w:rsidRPr="002C6C88">
        <w:t xml:space="preserve"> между Участником и соисполнителями </w:t>
      </w:r>
      <w:r w:rsidRPr="002C6C88">
        <w:rPr>
          <w:color w:val="000000"/>
        </w:rPr>
        <w:t>(форма </w:t>
      </w:r>
      <w:r w:rsidRPr="002C6C88">
        <w:rPr>
          <w:noProof/>
          <w:color w:val="000000"/>
        </w:rPr>
        <w:t>1</w:t>
      </w:r>
      <w:r w:rsidR="00AF12BB" w:rsidRPr="002C6C88">
        <w:rPr>
          <w:noProof/>
          <w:color w:val="000000"/>
        </w:rPr>
        <w:t>7</w:t>
      </w:r>
      <w:r w:rsidRPr="002C6C88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2C6C88" w:rsidRDefault="00635719" w:rsidP="00635719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635719" w:rsidRPr="002C6C88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2C6C88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 w:rsidRPr="002C6C88">
        <w:rPr>
          <w:szCs w:val="24"/>
        </w:rPr>
        <w:t xml:space="preserve">Плана распределения объемов </w:t>
      </w:r>
      <w:r w:rsidR="00C718E2" w:rsidRPr="002C6C88">
        <w:rPr>
          <w:color w:val="000000"/>
          <w:szCs w:val="24"/>
        </w:rPr>
        <w:t>оказания услуг</w:t>
      </w:r>
      <w:proofErr w:type="gramEnd"/>
      <w:r w:rsidR="00C718E2" w:rsidRPr="002C6C88">
        <w:rPr>
          <w:szCs w:val="24"/>
        </w:rPr>
        <w:t xml:space="preserve"> между </w:t>
      </w:r>
      <w:r w:rsidR="00C718E2" w:rsidRPr="002C6C88">
        <w:t>Участником</w:t>
      </w:r>
      <w:r w:rsidR="00C718E2" w:rsidRPr="002C6C88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2C6C88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2C6C88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Pr="002C6C88">
        <w:rPr>
          <w:noProof/>
          <w:color w:val="000000"/>
          <w:sz w:val="24"/>
          <w:szCs w:val="24"/>
        </w:rPr>
        <w:t>1</w:t>
      </w:r>
      <w:r w:rsidR="005347FA" w:rsidRPr="002C6C88">
        <w:rPr>
          <w:noProof/>
          <w:color w:val="000000"/>
          <w:sz w:val="24"/>
          <w:szCs w:val="24"/>
        </w:rPr>
        <w:t>6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2C6C88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2C6C88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2C6C88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№ </w:t>
            </w:r>
            <w:proofErr w:type="gramStart"/>
            <w:r w:rsidRPr="002C6C88">
              <w:rPr>
                <w:b/>
              </w:rPr>
              <w:t>п</w:t>
            </w:r>
            <w:proofErr w:type="gramEnd"/>
            <w:r w:rsidRPr="002C6C88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2C6C88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Наименование </w:t>
            </w:r>
            <w:r w:rsidR="00C718E2" w:rsidRPr="002C6C88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Наименование организации,</w:t>
            </w:r>
            <w:r w:rsidR="00C718E2" w:rsidRPr="002C6C88">
              <w:rPr>
                <w:b/>
              </w:rPr>
              <w:t xml:space="preserve">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2C6C88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Стоимость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2C6C88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Сроки </w:t>
            </w:r>
            <w:r w:rsidR="00CC3DAD" w:rsidRPr="002C6C88">
              <w:rPr>
                <w:b/>
              </w:rPr>
              <w:t>оказания услуг</w:t>
            </w:r>
            <w:r w:rsidRPr="002C6C88">
              <w:rPr>
                <w:b/>
              </w:rPr>
              <w:t xml:space="preserve"> (начало и окончание)</w:t>
            </w:r>
          </w:p>
        </w:tc>
      </w:tr>
      <w:tr w:rsidR="00635719" w:rsidRPr="002C6C88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2C6C88">
              <w:rPr>
                <w:b/>
              </w:rPr>
              <w:t>в</w:t>
            </w:r>
            <w:proofErr w:type="gramEnd"/>
            <w:r w:rsidRPr="002C6C88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635719" w:rsidRPr="002C6C88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635719" w:rsidRPr="002C6C88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2C6C88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Pr="002C6C88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 w:rsidRPr="002C6C88">
        <w:rPr>
          <w:b/>
          <w:szCs w:val="24"/>
        </w:rPr>
        <w:br w:type="page"/>
      </w:r>
    </w:p>
    <w:p w:rsidR="00635719" w:rsidRPr="002C6C88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2C6C88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только в том случае, если Заявка подается Участником </w:t>
      </w:r>
      <w:r w:rsidR="00C718E2" w:rsidRPr="002C6C88">
        <w:rPr>
          <w:sz w:val="24"/>
          <w:szCs w:val="24"/>
        </w:rPr>
        <w:t xml:space="preserve">с привлечением соисполнителей </w:t>
      </w:r>
      <w:r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C718E2" w:rsidRPr="002C6C88">
        <w:rPr>
          <w:sz w:val="24"/>
          <w:szCs w:val="24"/>
        </w:rPr>
        <w:instrText xml:space="preserve"> REF _Ref440271628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3.3.9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данной форме Участник указывает: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перечень выполняемых Участником и каждым соисполнителем услуг</w:t>
      </w:r>
      <w:r w:rsidR="00635719" w:rsidRPr="002C6C88">
        <w:rPr>
          <w:sz w:val="24"/>
          <w:szCs w:val="24"/>
        </w:rPr>
        <w:t>;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стоимость услуг по Участнику и соисполнителям в денежном и процентном выражении в соответствии со</w:t>
      </w:r>
      <w:r w:rsidR="00635719" w:rsidRPr="002C6C88">
        <w:rPr>
          <w:sz w:val="24"/>
          <w:szCs w:val="24"/>
        </w:rPr>
        <w:t xml:space="preserve"> </w:t>
      </w:r>
      <w:r w:rsidR="00841A6F" w:rsidRPr="002C6C88">
        <w:rPr>
          <w:sz w:val="24"/>
          <w:szCs w:val="24"/>
        </w:rPr>
        <w:t>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841A6F" w:rsidRPr="002C6C88">
        <w:rPr>
          <w:sz w:val="24"/>
          <w:szCs w:val="24"/>
        </w:rPr>
        <w:t xml:space="preserve"> </w:t>
      </w:r>
      <w:r w:rsidR="00635719" w:rsidRPr="002C6C88">
        <w:rPr>
          <w:sz w:val="24"/>
          <w:szCs w:val="24"/>
        </w:rPr>
        <w:t>(</w:t>
      </w:r>
      <w:r w:rsidR="00D90031" w:rsidRPr="002C6C88">
        <w:rPr>
          <w:sz w:val="24"/>
          <w:szCs w:val="24"/>
        </w:rPr>
        <w:t>подраздел</w:t>
      </w:r>
      <w:r w:rsidR="00841A6F" w:rsidRPr="002C6C88">
        <w:rPr>
          <w:sz w:val="24"/>
          <w:szCs w:val="24"/>
        </w:rPr>
        <w:t xml:space="preserve">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_Ref440274337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="00635719" w:rsidRPr="002C6C88">
        <w:rPr>
          <w:sz w:val="24"/>
          <w:szCs w:val="24"/>
        </w:rPr>
        <w:t>);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сроки оказания услуг </w:t>
      </w:r>
      <w:r w:rsidR="00FC4C06" w:rsidRPr="002C6C88">
        <w:rPr>
          <w:sz w:val="24"/>
          <w:szCs w:val="24"/>
        </w:rPr>
        <w:t>Участником</w:t>
      </w:r>
      <w:r w:rsidRPr="002C6C88">
        <w:rPr>
          <w:sz w:val="24"/>
          <w:szCs w:val="24"/>
        </w:rPr>
        <w:t xml:space="preserve"> и каждым соисполнителем в соответствии с Графиком оказания услуг</w:t>
      </w:r>
      <w:r w:rsidR="00635719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_Ref440274366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5.4</w:t>
      </w:r>
      <w:r w:rsidR="00AD2F1E" w:rsidRPr="002C6C88">
        <w:rPr>
          <w:sz w:val="24"/>
          <w:szCs w:val="24"/>
        </w:rPr>
        <w:fldChar w:fldCharType="end"/>
      </w:r>
      <w:r w:rsidR="00635719" w:rsidRPr="002C6C88">
        <w:rPr>
          <w:sz w:val="24"/>
          <w:szCs w:val="24"/>
        </w:rPr>
        <w:t>).</w:t>
      </w:r>
    </w:p>
    <w:p w:rsidR="00635719" w:rsidRPr="002C6C88" w:rsidRDefault="00635719" w:rsidP="00635719">
      <w:pPr>
        <w:rPr>
          <w:sz w:val="24"/>
          <w:szCs w:val="24"/>
        </w:rPr>
      </w:pPr>
    </w:p>
    <w:p w:rsidR="00635719" w:rsidRPr="002C6C88" w:rsidRDefault="00635719" w:rsidP="00635719"/>
    <w:p w:rsidR="00635719" w:rsidRPr="002C6C88" w:rsidRDefault="00635719" w:rsidP="00635719"/>
    <w:p w:rsidR="00CA1534" w:rsidRPr="002C6C88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CA1534" w:rsidRPr="002C6C88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2C6C88">
        <w:lastRenderedPageBreak/>
        <w:t xml:space="preserve">План распределения объемов </w:t>
      </w:r>
      <w:r w:rsidR="00C718E2" w:rsidRPr="002C6C88">
        <w:t>оказания услуг</w:t>
      </w:r>
      <w:r w:rsidRPr="002C6C88">
        <w:t xml:space="preserve"> внутри коллективного Участника </w:t>
      </w:r>
      <w:r w:rsidRPr="002C6C88">
        <w:rPr>
          <w:color w:val="000000"/>
        </w:rPr>
        <w:t>(форма 1</w:t>
      </w:r>
      <w:r w:rsidR="00AF12BB" w:rsidRPr="002C6C88">
        <w:rPr>
          <w:color w:val="000000"/>
        </w:rPr>
        <w:t>8</w:t>
      </w:r>
      <w:r w:rsidRPr="002C6C88">
        <w:rPr>
          <w:color w:val="000000"/>
        </w:rPr>
        <w:t>)</w:t>
      </w:r>
      <w:bookmarkEnd w:id="1832"/>
      <w:bookmarkEnd w:id="1833"/>
      <w:bookmarkEnd w:id="1834"/>
    </w:p>
    <w:p w:rsidR="00CA1534" w:rsidRPr="002C6C88" w:rsidRDefault="00CA1534" w:rsidP="00CA1534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CA1534" w:rsidRPr="002C6C88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2C6C88">
        <w:rPr>
          <w:szCs w:val="24"/>
        </w:rPr>
        <w:t xml:space="preserve">Форма </w:t>
      </w:r>
      <w:proofErr w:type="gramStart"/>
      <w:r w:rsidRPr="002C6C88">
        <w:rPr>
          <w:szCs w:val="24"/>
        </w:rPr>
        <w:t xml:space="preserve">плана распределения объемов </w:t>
      </w:r>
      <w:r w:rsidR="00C718E2" w:rsidRPr="002C6C88">
        <w:rPr>
          <w:szCs w:val="24"/>
        </w:rPr>
        <w:t>оказания услуг</w:t>
      </w:r>
      <w:proofErr w:type="gramEnd"/>
      <w:r w:rsidRPr="002C6C88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2C6C88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2C6C88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Pr="002C6C88">
        <w:rPr>
          <w:noProof/>
          <w:color w:val="000000"/>
          <w:sz w:val="24"/>
          <w:szCs w:val="24"/>
        </w:rPr>
        <w:t>1</w:t>
      </w:r>
      <w:r w:rsidR="005347FA" w:rsidRPr="002C6C88">
        <w:rPr>
          <w:noProof/>
          <w:color w:val="000000"/>
          <w:sz w:val="24"/>
          <w:szCs w:val="24"/>
        </w:rPr>
        <w:t>7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План распределения объемов </w:t>
      </w:r>
      <w:r w:rsidR="00C718E2" w:rsidRPr="002C6C88">
        <w:rPr>
          <w:b/>
          <w:sz w:val="24"/>
          <w:szCs w:val="24"/>
        </w:rPr>
        <w:t>оказания услуг</w:t>
      </w:r>
      <w:r w:rsidRPr="002C6C88">
        <w:rPr>
          <w:b/>
          <w:sz w:val="24"/>
          <w:szCs w:val="24"/>
        </w:rPr>
        <w:t xml:space="preserve"> внутри коллективного Участника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лидера коллективного Участника: _______________________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2C6C88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2C6C88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№ </w:t>
            </w:r>
            <w:proofErr w:type="gramStart"/>
            <w:r w:rsidRPr="002C6C88">
              <w:rPr>
                <w:b/>
              </w:rPr>
              <w:t>п</w:t>
            </w:r>
            <w:proofErr w:type="gramEnd"/>
            <w:r w:rsidRPr="002C6C88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2C6C88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Наименование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2C6C88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Наименование организации,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2C6C88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Стоимость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2C6C88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Сроки </w:t>
            </w:r>
            <w:r w:rsidR="00CC3DAD" w:rsidRPr="002C6C88">
              <w:rPr>
                <w:b/>
              </w:rPr>
              <w:t>оказания услуг</w:t>
            </w:r>
            <w:r w:rsidRPr="002C6C88">
              <w:rPr>
                <w:b/>
              </w:rPr>
              <w:t xml:space="preserve"> (начало и окончание)</w:t>
            </w:r>
          </w:p>
        </w:tc>
      </w:tr>
      <w:tr w:rsidR="00CA1534" w:rsidRPr="002C6C88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2C6C88">
              <w:rPr>
                <w:b/>
              </w:rPr>
              <w:t>в</w:t>
            </w:r>
            <w:proofErr w:type="gramEnd"/>
            <w:r w:rsidRPr="002C6C88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CA1534" w:rsidRPr="002C6C88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CA1534" w:rsidRPr="002C6C88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2C6C88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Pr="002C6C88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b/>
          <w:szCs w:val="24"/>
        </w:rPr>
        <w:br w:type="page"/>
      </w:r>
    </w:p>
    <w:p w:rsidR="00CA1534" w:rsidRPr="002C6C88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2C6C88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AD2F1E" w:rsidRPr="002C6C88">
        <w:rPr>
          <w:sz w:val="24"/>
          <w:szCs w:val="24"/>
        </w:rPr>
        <w:fldChar w:fldCharType="begin"/>
      </w:r>
      <w:r w:rsidR="001A63D5" w:rsidRPr="002C6C88">
        <w:rPr>
          <w:sz w:val="24"/>
          <w:szCs w:val="24"/>
        </w:rPr>
        <w:instrText xml:space="preserve"> REF _Ref440876660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3.3.10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данной форме лидер коллективного Участника указывает:</w:t>
      </w:r>
    </w:p>
    <w:p w:rsidR="00CA1534" w:rsidRPr="002C6C88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перечень оказываемых каждым членом коллективного Участника услуг</w:t>
      </w:r>
      <w:r w:rsidR="00CA1534" w:rsidRPr="002C6C88">
        <w:rPr>
          <w:sz w:val="24"/>
          <w:szCs w:val="24"/>
        </w:rPr>
        <w:t>;</w:t>
      </w:r>
    </w:p>
    <w:p w:rsidR="00CA1534" w:rsidRPr="002C6C88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стоимость услуг по каждому члену коллективного Участника в денежном и процентном выражении в соответствии со </w:t>
      </w:r>
      <w:r w:rsidR="00CA1534" w:rsidRPr="002C6C88">
        <w:rPr>
          <w:sz w:val="24"/>
          <w:szCs w:val="24"/>
        </w:rPr>
        <w:t>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CA1534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CA1534" w:rsidRPr="002C6C88">
        <w:rPr>
          <w:sz w:val="24"/>
          <w:szCs w:val="24"/>
        </w:rPr>
        <w:instrText xml:space="preserve"> REF _Ref440274337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="00CA1534" w:rsidRPr="002C6C88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сроки оказания услуг каждым членом коллективного Участника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6EF" w:rsidRDefault="00A766EF">
      <w:pPr>
        <w:spacing w:line="240" w:lineRule="auto"/>
      </w:pPr>
      <w:r>
        <w:separator/>
      </w:r>
    </w:p>
  </w:endnote>
  <w:endnote w:type="continuationSeparator" w:id="0">
    <w:p w:rsidR="00A766EF" w:rsidRDefault="00A766EF">
      <w:pPr>
        <w:spacing w:line="240" w:lineRule="auto"/>
      </w:pPr>
      <w:r>
        <w:continuationSeparator/>
      </w:r>
    </w:p>
  </w:endnote>
  <w:endnote w:id="1">
    <w:p w:rsidR="00BE0319" w:rsidRPr="00F86C07" w:rsidRDefault="00BE0319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0319" w:rsidRDefault="00BE031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Pr="00FA0376" w:rsidRDefault="00BE031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96B2C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BE0319" w:rsidRPr="00EE0539" w:rsidRDefault="00BE0319" w:rsidP="006873CA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873CA">
      <w:rPr>
        <w:sz w:val="18"/>
        <w:szCs w:val="18"/>
      </w:rPr>
      <w:t>Договора на оказание услуг по ремонту автокранов и грузоподъемных механизмов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6EF" w:rsidRDefault="00A766EF">
      <w:pPr>
        <w:spacing w:line="240" w:lineRule="auto"/>
      </w:pPr>
      <w:r>
        <w:separator/>
      </w:r>
    </w:p>
  </w:footnote>
  <w:footnote w:type="continuationSeparator" w:id="0">
    <w:p w:rsidR="00A766EF" w:rsidRDefault="00A766EF">
      <w:pPr>
        <w:spacing w:line="240" w:lineRule="auto"/>
      </w:pPr>
      <w:r>
        <w:continuationSeparator/>
      </w:r>
    </w:p>
  </w:footnote>
  <w:footnote w:id="1">
    <w:p w:rsidR="00BE0319" w:rsidRPr="00B36685" w:rsidRDefault="00BE03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E0319" w:rsidRDefault="00BE03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E0319" w:rsidRDefault="00BE031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E0319" w:rsidRPr="00F83889" w:rsidRDefault="00BE031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E0319" w:rsidRPr="00F83889" w:rsidRDefault="00BE031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E0319" w:rsidRPr="00F83889" w:rsidRDefault="00BE031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E0319" w:rsidRPr="00F83889" w:rsidRDefault="00BE031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E0319" w:rsidRDefault="00BE031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Pr="00930031" w:rsidRDefault="00BE031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0668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97376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2A31"/>
    <w:rsid w:val="000C60B4"/>
    <w:rsid w:val="000C6DCF"/>
    <w:rsid w:val="000D1FE1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0F67CA"/>
    <w:rsid w:val="00102081"/>
    <w:rsid w:val="001024F0"/>
    <w:rsid w:val="00104B1E"/>
    <w:rsid w:val="00110E1F"/>
    <w:rsid w:val="00111C79"/>
    <w:rsid w:val="001124F8"/>
    <w:rsid w:val="00113D6E"/>
    <w:rsid w:val="0011547D"/>
    <w:rsid w:val="00117068"/>
    <w:rsid w:val="00123C70"/>
    <w:rsid w:val="001245FA"/>
    <w:rsid w:val="00124B7F"/>
    <w:rsid w:val="00125292"/>
    <w:rsid w:val="0012590A"/>
    <w:rsid w:val="001324A1"/>
    <w:rsid w:val="0013328C"/>
    <w:rsid w:val="00134962"/>
    <w:rsid w:val="00137C0D"/>
    <w:rsid w:val="00142401"/>
    <w:rsid w:val="00144EDB"/>
    <w:rsid w:val="001519E9"/>
    <w:rsid w:val="00151BF0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2C82"/>
    <w:rsid w:val="00185F52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203C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1C8A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2C3E"/>
    <w:rsid w:val="002B456C"/>
    <w:rsid w:val="002B5044"/>
    <w:rsid w:val="002B76A5"/>
    <w:rsid w:val="002C589F"/>
    <w:rsid w:val="002C6C88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E0C"/>
    <w:rsid w:val="003260D1"/>
    <w:rsid w:val="003303E9"/>
    <w:rsid w:val="00330669"/>
    <w:rsid w:val="003311F3"/>
    <w:rsid w:val="00332B6A"/>
    <w:rsid w:val="00332C88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4033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6523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0A87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0DB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21FB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8D7"/>
    <w:rsid w:val="00556C74"/>
    <w:rsid w:val="00557C01"/>
    <w:rsid w:val="005631D9"/>
    <w:rsid w:val="00566071"/>
    <w:rsid w:val="00570124"/>
    <w:rsid w:val="0057169D"/>
    <w:rsid w:val="00571716"/>
    <w:rsid w:val="00572EA1"/>
    <w:rsid w:val="00573BDB"/>
    <w:rsid w:val="005818B2"/>
    <w:rsid w:val="005832CD"/>
    <w:rsid w:val="00584DFA"/>
    <w:rsid w:val="005878D5"/>
    <w:rsid w:val="00595528"/>
    <w:rsid w:val="00596921"/>
    <w:rsid w:val="005A2B82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39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171E3"/>
    <w:rsid w:val="00620D7C"/>
    <w:rsid w:val="00623429"/>
    <w:rsid w:val="006238AF"/>
    <w:rsid w:val="00630B39"/>
    <w:rsid w:val="00631318"/>
    <w:rsid w:val="006318E6"/>
    <w:rsid w:val="00631F54"/>
    <w:rsid w:val="00632F4B"/>
    <w:rsid w:val="0063462E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57D74"/>
    <w:rsid w:val="0066072F"/>
    <w:rsid w:val="00661C17"/>
    <w:rsid w:val="00661D33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873CA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0603"/>
    <w:rsid w:val="006E1884"/>
    <w:rsid w:val="006E2E3F"/>
    <w:rsid w:val="006E4BA1"/>
    <w:rsid w:val="006E78FA"/>
    <w:rsid w:val="006F17EF"/>
    <w:rsid w:val="006F1A76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6F47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2984"/>
    <w:rsid w:val="007638F4"/>
    <w:rsid w:val="00766900"/>
    <w:rsid w:val="007705A5"/>
    <w:rsid w:val="00771E29"/>
    <w:rsid w:val="0077289C"/>
    <w:rsid w:val="007738A8"/>
    <w:rsid w:val="00773FA9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1A0A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4785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831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670D3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C7D4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35AA8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66EF"/>
    <w:rsid w:val="00A773C9"/>
    <w:rsid w:val="00A77A16"/>
    <w:rsid w:val="00A805FF"/>
    <w:rsid w:val="00A82353"/>
    <w:rsid w:val="00A8291F"/>
    <w:rsid w:val="00A8505C"/>
    <w:rsid w:val="00A87504"/>
    <w:rsid w:val="00A87B3D"/>
    <w:rsid w:val="00A87C40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6790"/>
    <w:rsid w:val="00AB401A"/>
    <w:rsid w:val="00AB4714"/>
    <w:rsid w:val="00AB54F8"/>
    <w:rsid w:val="00AC1995"/>
    <w:rsid w:val="00AC2737"/>
    <w:rsid w:val="00AC3208"/>
    <w:rsid w:val="00AD0D57"/>
    <w:rsid w:val="00AD2F1E"/>
    <w:rsid w:val="00AD382C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B93"/>
    <w:rsid w:val="00B42DA0"/>
    <w:rsid w:val="00B43879"/>
    <w:rsid w:val="00B45A04"/>
    <w:rsid w:val="00B47890"/>
    <w:rsid w:val="00B51504"/>
    <w:rsid w:val="00B51A18"/>
    <w:rsid w:val="00B5307E"/>
    <w:rsid w:val="00B5344A"/>
    <w:rsid w:val="00B56312"/>
    <w:rsid w:val="00B618BA"/>
    <w:rsid w:val="00B67C78"/>
    <w:rsid w:val="00B71B9D"/>
    <w:rsid w:val="00B72AA3"/>
    <w:rsid w:val="00B73FF9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C7E33"/>
    <w:rsid w:val="00BD05FA"/>
    <w:rsid w:val="00BD21D7"/>
    <w:rsid w:val="00BD2FD1"/>
    <w:rsid w:val="00BD40A3"/>
    <w:rsid w:val="00BD51DF"/>
    <w:rsid w:val="00BD5A0D"/>
    <w:rsid w:val="00BD6D03"/>
    <w:rsid w:val="00BD6E98"/>
    <w:rsid w:val="00BD7161"/>
    <w:rsid w:val="00BD74DF"/>
    <w:rsid w:val="00BD7AD3"/>
    <w:rsid w:val="00BE00F3"/>
    <w:rsid w:val="00BE0319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6398"/>
    <w:rsid w:val="00C47845"/>
    <w:rsid w:val="00C5024F"/>
    <w:rsid w:val="00C50CD1"/>
    <w:rsid w:val="00C521DF"/>
    <w:rsid w:val="00C52CCB"/>
    <w:rsid w:val="00C55B59"/>
    <w:rsid w:val="00C56955"/>
    <w:rsid w:val="00C573A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7F2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474F8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231"/>
    <w:rsid w:val="00D57D88"/>
    <w:rsid w:val="00D60828"/>
    <w:rsid w:val="00D60982"/>
    <w:rsid w:val="00D6365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111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6740"/>
    <w:rsid w:val="00DC7643"/>
    <w:rsid w:val="00DD0524"/>
    <w:rsid w:val="00DD092B"/>
    <w:rsid w:val="00DD78D4"/>
    <w:rsid w:val="00DE2870"/>
    <w:rsid w:val="00DE4CCA"/>
    <w:rsid w:val="00DE5F20"/>
    <w:rsid w:val="00DF0299"/>
    <w:rsid w:val="00DF3778"/>
    <w:rsid w:val="00DF4A13"/>
    <w:rsid w:val="00DF639D"/>
    <w:rsid w:val="00E00CD5"/>
    <w:rsid w:val="00E02350"/>
    <w:rsid w:val="00E03690"/>
    <w:rsid w:val="00E06C31"/>
    <w:rsid w:val="00E10AB1"/>
    <w:rsid w:val="00E1124E"/>
    <w:rsid w:val="00E11A58"/>
    <w:rsid w:val="00E1357C"/>
    <w:rsid w:val="00E15F4F"/>
    <w:rsid w:val="00E16A3C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FB4"/>
    <w:rsid w:val="00E56FCD"/>
    <w:rsid w:val="00E57C24"/>
    <w:rsid w:val="00E6083F"/>
    <w:rsid w:val="00E60F8E"/>
    <w:rsid w:val="00E61708"/>
    <w:rsid w:val="00E639AE"/>
    <w:rsid w:val="00E63F0A"/>
    <w:rsid w:val="00E64AEC"/>
    <w:rsid w:val="00E65420"/>
    <w:rsid w:val="00E6743A"/>
    <w:rsid w:val="00E71628"/>
    <w:rsid w:val="00E71A48"/>
    <w:rsid w:val="00E74632"/>
    <w:rsid w:val="00E749E5"/>
    <w:rsid w:val="00E7657E"/>
    <w:rsid w:val="00E77D4D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0D7"/>
    <w:rsid w:val="00F92373"/>
    <w:rsid w:val="00F93610"/>
    <w:rsid w:val="00F96B2C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499A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Gorbylev.a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CA07F-6187-4B33-AC99-F43544ECB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94</Pages>
  <Words>29581</Words>
  <Characters>168616</Characters>
  <Application>Microsoft Office Word</Application>
  <DocSecurity>0</DocSecurity>
  <Lines>1405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197802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238</cp:revision>
  <cp:lastPrinted>2015-12-29T14:27:00Z</cp:lastPrinted>
  <dcterms:created xsi:type="dcterms:W3CDTF">2016-01-13T12:36:00Z</dcterms:created>
  <dcterms:modified xsi:type="dcterms:W3CDTF">2017-11-22T18:53:00Z</dcterms:modified>
</cp:coreProperties>
</file>