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E00D3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724" w:rsidRPr="00C0101D" w:rsidRDefault="005377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B437B13" wp14:editId="26D56D5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0101D" w:rsidP="00C010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0101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0101D" w:rsidRPr="00537724">
        <w:rPr>
          <w:b/>
          <w:bCs w:val="0"/>
          <w:sz w:val="24"/>
          <w:szCs w:val="24"/>
          <w:lang w:eastAsia="ru-RU"/>
        </w:rPr>
        <w:t xml:space="preserve">Договора </w:t>
      </w:r>
      <w:r w:rsidR="00C0101D" w:rsidRPr="00537724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4642EF" w:rsidRPr="004642EF">
        <w:rPr>
          <w:rFonts w:eastAsia="Calibri"/>
          <w:b/>
          <w:bCs w:val="0"/>
          <w:sz w:val="24"/>
          <w:szCs w:val="24"/>
          <w:lang w:eastAsia="en-US"/>
        </w:rPr>
  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  </w:r>
      <w:r w:rsidR="00E00F76" w:rsidRPr="00537724">
        <w:rPr>
          <w:b/>
          <w:sz w:val="24"/>
          <w:szCs w:val="24"/>
        </w:rPr>
        <w:t xml:space="preserve"> </w:t>
      </w:r>
      <w:r w:rsidR="00C0101D" w:rsidRPr="00537724">
        <w:rPr>
          <w:b/>
          <w:sz w:val="24"/>
          <w:szCs w:val="24"/>
        </w:rPr>
        <w:t>для нужд ПАО</w:t>
      </w:r>
      <w:r w:rsidR="00C0101D" w:rsidRPr="00E00F76">
        <w:rPr>
          <w:b/>
          <w:sz w:val="24"/>
          <w:szCs w:val="24"/>
        </w:rPr>
        <w:t xml:space="preserve">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101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10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0101D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0101D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0101D">
        <w:rPr>
          <w:b/>
          <w:sz w:val="24"/>
          <w:szCs w:val="24"/>
          <w:highlight w:val="yellow"/>
        </w:rPr>
        <w:t>2</w:t>
      </w:r>
      <w:r w:rsidR="004642EF">
        <w:rPr>
          <w:b/>
          <w:sz w:val="24"/>
          <w:szCs w:val="24"/>
          <w:highlight w:val="yellow"/>
        </w:rPr>
        <w:t>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0101D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37724">
        <w:rPr>
          <w:sz w:val="24"/>
          <w:szCs w:val="24"/>
        </w:rPr>
        <w:t xml:space="preserve">, </w:t>
      </w:r>
      <w:r w:rsidR="00537724" w:rsidRPr="003C633E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4642EF" w:rsidRPr="004642EF">
        <w:rPr>
          <w:rFonts w:eastAsia="Calibri"/>
          <w:bCs w:val="0"/>
          <w:sz w:val="24"/>
          <w:szCs w:val="24"/>
          <w:lang w:eastAsia="en-US"/>
        </w:rPr>
  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0101D">
        <w:rPr>
          <w:bCs w:val="0"/>
          <w:sz w:val="24"/>
          <w:szCs w:val="24"/>
          <w:lang w:eastAsia="ru-RU"/>
        </w:rPr>
        <w:t>ентра» (филиала «</w:t>
      </w:r>
      <w:r w:rsidR="00C0101D" w:rsidRPr="00C0101D">
        <w:rPr>
          <w:bCs w:val="0"/>
          <w:sz w:val="24"/>
          <w:szCs w:val="24"/>
          <w:lang w:eastAsia="ru-RU"/>
        </w:rPr>
        <w:t>Тамбовэнерго»)</w:t>
      </w:r>
      <w:r w:rsidR="00862664" w:rsidRPr="00C0101D">
        <w:rPr>
          <w:sz w:val="24"/>
          <w:szCs w:val="24"/>
        </w:rPr>
        <w:t>, расположенного по адресу: РФ, 392680, г. Тамб</w:t>
      </w:r>
      <w:r w:rsidR="00C0101D" w:rsidRPr="00C0101D">
        <w:rPr>
          <w:sz w:val="24"/>
          <w:szCs w:val="24"/>
        </w:rPr>
        <w:t>ов, ул. Моршанское шоссе, д. 23</w:t>
      </w:r>
      <w:r w:rsidRPr="00C0101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hyperlink r:id="rId20" w:history="1">
          <w:r w:rsidR="00673B39" w:rsidRPr="00673B39">
            <w:rPr>
              <w:rFonts w:ascii="Calibri" w:eastAsia="Calibri" w:hAnsi="Calibri"/>
              <w:color w:val="0000FF"/>
              <w:u w:val="single"/>
              <w:lang w:eastAsia="en-US"/>
            </w:rPr>
            <w:t>etp.rosseti.ru</w:t>
          </w:r>
        </w:hyperlink>
      </w:hyperlink>
      <w:r w:rsidR="00862664" w:rsidRPr="00C0101D">
        <w:rPr>
          <w:sz w:val="24"/>
          <w:szCs w:val="24"/>
        </w:rPr>
        <w:t xml:space="preserve"> </w:t>
      </w:r>
      <w:r w:rsidR="00702B2C" w:rsidRPr="00C0101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</w:t>
      </w:r>
      <w:bookmarkStart w:id="16" w:name="_GoBack"/>
      <w:bookmarkEnd w:id="16"/>
      <w:r w:rsidR="00702B2C" w:rsidRPr="00C12FA4">
        <w:rPr>
          <w:iCs/>
          <w:sz w:val="24"/>
          <w:szCs w:val="24"/>
        </w:rPr>
        <w:t>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0101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4642EF" w:rsidRPr="004642EF">
        <w:rPr>
          <w:rFonts w:eastAsia="Calibri"/>
          <w:bCs w:val="0"/>
          <w:sz w:val="24"/>
          <w:szCs w:val="24"/>
          <w:lang w:eastAsia="en-US"/>
        </w:rPr>
  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8C4223" w:rsidRPr="00C0101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101D">
        <w:rPr>
          <w:sz w:val="24"/>
          <w:szCs w:val="24"/>
        </w:rPr>
        <w:t xml:space="preserve">Количество лотов: </w:t>
      </w:r>
      <w:r w:rsidRPr="00C0101D">
        <w:rPr>
          <w:b/>
          <w:sz w:val="24"/>
          <w:szCs w:val="24"/>
        </w:rPr>
        <w:t>1 (один)</w:t>
      </w:r>
      <w:r w:rsidRPr="00C0101D">
        <w:rPr>
          <w:sz w:val="24"/>
          <w:szCs w:val="24"/>
        </w:rPr>
        <w:t>.</w:t>
      </w:r>
    </w:p>
    <w:bookmarkEnd w:id="19"/>
    <w:p w:rsidR="00804801" w:rsidRPr="00C0101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101D">
        <w:rPr>
          <w:sz w:val="24"/>
          <w:szCs w:val="24"/>
        </w:rPr>
        <w:t xml:space="preserve">Частичное </w:t>
      </w:r>
      <w:r w:rsidR="00366652" w:rsidRPr="00C0101D">
        <w:rPr>
          <w:sz w:val="24"/>
          <w:szCs w:val="24"/>
        </w:rPr>
        <w:t xml:space="preserve">оказание </w:t>
      </w:r>
      <w:r w:rsidR="00AD3EBC" w:rsidRPr="00C0101D">
        <w:rPr>
          <w:sz w:val="24"/>
          <w:szCs w:val="24"/>
        </w:rPr>
        <w:t>услуг</w:t>
      </w:r>
      <w:r w:rsidRPr="00C0101D">
        <w:rPr>
          <w:sz w:val="24"/>
          <w:szCs w:val="24"/>
        </w:rPr>
        <w:t xml:space="preserve"> не допускается.</w:t>
      </w:r>
    </w:p>
    <w:p w:rsidR="00717F60" w:rsidRPr="00C0101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C0101D">
        <w:rPr>
          <w:sz w:val="24"/>
          <w:szCs w:val="24"/>
        </w:rPr>
        <w:t>Сроки</w:t>
      </w:r>
      <w:r w:rsidR="00717F60" w:rsidRPr="00C0101D">
        <w:rPr>
          <w:sz w:val="24"/>
          <w:szCs w:val="24"/>
        </w:rPr>
        <w:t xml:space="preserve"> </w:t>
      </w:r>
      <w:r w:rsidR="00366652" w:rsidRPr="00C0101D">
        <w:rPr>
          <w:sz w:val="24"/>
          <w:szCs w:val="24"/>
        </w:rPr>
        <w:t>оказания услуг</w:t>
      </w:r>
      <w:r w:rsidR="00717F60" w:rsidRPr="00C0101D">
        <w:rPr>
          <w:sz w:val="24"/>
          <w:szCs w:val="24"/>
        </w:rPr>
        <w:t xml:space="preserve">: </w:t>
      </w:r>
      <w:r w:rsidR="004642EF" w:rsidRPr="004642EF">
        <w:rPr>
          <w:rFonts w:eastAsia="Calibri"/>
          <w:bCs w:val="0"/>
          <w:sz w:val="24"/>
          <w:szCs w:val="24"/>
          <w:lang w:eastAsia="en-US"/>
        </w:rPr>
        <w:t>С момента заключения договора по 31 декабря 2018 года согласно заявок представленных сотрудниками СМиТ филиала  ПАО «МРСК Центра» - «Тамбовэнерго»</w:t>
      </w:r>
      <w:r w:rsidR="00717F60" w:rsidRPr="00C0101D">
        <w:rPr>
          <w:sz w:val="24"/>
          <w:szCs w:val="24"/>
        </w:rPr>
        <w:t>.</w:t>
      </w:r>
      <w:bookmarkEnd w:id="20"/>
    </w:p>
    <w:p w:rsidR="008D2928" w:rsidRPr="00C010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C0101D">
        <w:rPr>
          <w:sz w:val="24"/>
          <w:szCs w:val="24"/>
        </w:rPr>
        <w:t xml:space="preserve">Оказание услуг </w:t>
      </w:r>
      <w:r w:rsidR="00C0101D" w:rsidRPr="00C0101D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C0101D">
        <w:rPr>
          <w:sz w:val="24"/>
          <w:szCs w:val="24"/>
        </w:rPr>
        <w:t>.</w:t>
      </w:r>
      <w:bookmarkEnd w:id="21"/>
    </w:p>
    <w:p w:rsidR="00717F60" w:rsidRPr="00C0101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271A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C0101D">
        <w:rPr>
          <w:iCs/>
          <w:sz w:val="24"/>
          <w:szCs w:val="24"/>
        </w:rPr>
        <w:t>.</w:t>
      </w:r>
      <w:bookmarkEnd w:id="22"/>
      <w:r w:rsidR="001245FA" w:rsidRPr="00C0101D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4642E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642EF">
        <w:rPr>
          <w:b/>
          <w:bCs w:val="0"/>
          <w:sz w:val="24"/>
          <w:szCs w:val="24"/>
          <w:lang w:eastAsia="ru-RU"/>
        </w:rPr>
        <w:t>521 327,00</w:t>
      </w:r>
      <w:r w:rsidRPr="004642EF">
        <w:rPr>
          <w:bCs w:val="0"/>
          <w:sz w:val="24"/>
          <w:szCs w:val="24"/>
          <w:lang w:eastAsia="ru-RU"/>
        </w:rPr>
        <w:t xml:space="preserve"> (Пятьсот двадцать одна тысяча триста двадцать семь) рублей 00 копеек РФ, без учета НДС; НДС составляет </w:t>
      </w:r>
      <w:r w:rsidRPr="004642EF">
        <w:rPr>
          <w:b/>
          <w:bCs w:val="0"/>
          <w:sz w:val="24"/>
          <w:szCs w:val="24"/>
          <w:lang w:eastAsia="ru-RU"/>
        </w:rPr>
        <w:t>93 838,86</w:t>
      </w:r>
      <w:r w:rsidRPr="004642EF">
        <w:rPr>
          <w:bCs w:val="0"/>
          <w:sz w:val="24"/>
          <w:szCs w:val="24"/>
          <w:lang w:eastAsia="ru-RU"/>
        </w:rPr>
        <w:t xml:space="preserve"> (Девяносто три тысячи восемьсот тридцать восемь) рублей 86 копеек РФ; </w:t>
      </w:r>
      <w:r w:rsidRPr="004642EF">
        <w:rPr>
          <w:b/>
          <w:bCs w:val="0"/>
          <w:sz w:val="24"/>
          <w:szCs w:val="24"/>
          <w:lang w:eastAsia="ru-RU"/>
        </w:rPr>
        <w:t>615 165,86</w:t>
      </w:r>
      <w:r w:rsidRPr="004642EF">
        <w:rPr>
          <w:bCs w:val="0"/>
          <w:sz w:val="24"/>
          <w:szCs w:val="24"/>
          <w:lang w:eastAsia="ru-RU"/>
        </w:rPr>
        <w:t xml:space="preserve"> (Шестьсот пятнадцать тысяч сто шестьдесят пять) рублей 86 копеек РФ</w:t>
      </w:r>
      <w:r w:rsidR="00C0101D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0101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D2638">
        <w:rPr>
          <w:bCs w:val="0"/>
          <w:sz w:val="24"/>
          <w:szCs w:val="24"/>
        </w:rPr>
        <w:t xml:space="preserve">, </w:t>
      </w:r>
      <w:r w:rsidR="00ED2638" w:rsidRPr="008423B6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C010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0101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D2638" w:rsidRDefault="00ED263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</w:t>
      </w:r>
      <w:r w:rsidR="00932C0A" w:rsidRPr="007A5083">
        <w:rPr>
          <w:bCs w:val="0"/>
          <w:sz w:val="24"/>
          <w:szCs w:val="24"/>
        </w:rPr>
        <w:lastRenderedPageBreak/>
        <w:t xml:space="preserve">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53772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3772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101D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C0101D" w:rsidRPr="00C0101D">
        <w:rPr>
          <w:iCs/>
          <w:sz w:val="24"/>
          <w:szCs w:val="24"/>
        </w:rPr>
        <w:t>Кобелева Елена Юрьевна, контактный телефон: (4752) 57-82-06</w:t>
      </w:r>
      <w:r w:rsidRPr="00C0101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101D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0101D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101D" w:rsidRPr="002D5CFA" w:rsidRDefault="00C0101D" w:rsidP="00C0101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0101D">
        <w:rPr>
          <w:b/>
          <w:bCs w:val="0"/>
          <w:sz w:val="24"/>
          <w:szCs w:val="24"/>
          <w:highlight w:val="yellow"/>
        </w:rPr>
        <w:t>1</w:t>
      </w:r>
      <w:r w:rsidR="004642EF">
        <w:rPr>
          <w:b/>
          <w:bCs w:val="0"/>
          <w:sz w:val="24"/>
          <w:szCs w:val="24"/>
          <w:highlight w:val="yellow"/>
        </w:rPr>
        <w:t>8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0101D">
        <w:rPr>
          <w:b/>
          <w:bCs w:val="0"/>
          <w:sz w:val="24"/>
          <w:szCs w:val="24"/>
          <w:highlight w:val="yellow"/>
        </w:rPr>
        <w:t>июля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lastRenderedPageBreak/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r w:rsidRPr="0033661D">
        <w:rPr>
          <w:sz w:val="24"/>
          <w:szCs w:val="24"/>
        </w:rPr>
        <w:lastRenderedPageBreak/>
        <w:t xml:space="preserve">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57.75pt" o:ole="" fillcolor="window">
            <v:imagedata r:id="rId34" o:title=""/>
          </v:shape>
          <o:OLEObject Type="Embed" ProgID="Equation.3" ShapeID="_x0000_i1025" DrawAspect="Content" ObjectID="_1591705127" r:id="rId35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0.25pt;height:21.75pt" o:ole="">
            <v:imagedata r:id="rId36" o:title=""/>
          </v:shape>
          <o:OLEObject Type="Embed" ProgID="Equation.3" ShapeID="_x0000_i1026" DrawAspect="Content" ObjectID="_1591705128" r:id="rId37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21.75pt;height:21.75pt" o:ole="">
            <v:imagedata r:id="rId38" o:title=""/>
          </v:shape>
          <o:OLEObject Type="Embed" ProgID="Equation.3" ShapeID="_x0000_i1027" DrawAspect="Content" ObjectID="_1591705129" r:id="rId39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</w:t>
      </w:r>
      <w:r w:rsidRPr="00224D01">
        <w:rPr>
          <w:bCs w:val="0"/>
          <w:sz w:val="24"/>
          <w:szCs w:val="24"/>
        </w:rPr>
        <w:lastRenderedPageBreak/>
        <w:t>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53772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53772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53772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53772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537724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53772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53772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53772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письменного обращения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D34" w:rsidRDefault="00E00D34">
      <w:pPr>
        <w:spacing w:line="240" w:lineRule="auto"/>
      </w:pPr>
      <w:r>
        <w:separator/>
      </w:r>
    </w:p>
  </w:endnote>
  <w:endnote w:type="continuationSeparator" w:id="0">
    <w:p w:rsidR="00E00D34" w:rsidRDefault="00E00D34">
      <w:pPr>
        <w:spacing w:line="240" w:lineRule="auto"/>
      </w:pPr>
      <w:r>
        <w:continuationSeparator/>
      </w:r>
    </w:p>
  </w:endnote>
  <w:endnote w:id="1">
    <w:p w:rsidR="00537724" w:rsidRPr="00F86C07" w:rsidRDefault="0053772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724" w:rsidRDefault="005377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FA0376" w:rsidRDefault="005377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73B39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537724" w:rsidRPr="00EE0539" w:rsidRDefault="0053772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101D">
      <w:rPr>
        <w:sz w:val="18"/>
        <w:szCs w:val="18"/>
      </w:rPr>
      <w:t xml:space="preserve">Договора на оказание услуг </w:t>
    </w:r>
    <w:r w:rsidR="004642EF" w:rsidRPr="004642EF">
      <w:rPr>
        <w:sz w:val="18"/>
        <w:szCs w:val="18"/>
      </w:rPr>
      <w:t>по экспертизе промышленной безопасности грузоподъемных механизмов, проверка и обслуживание приборов безопасности грузоподъемных механизмов</w:t>
    </w:r>
    <w:r w:rsidRPr="00C0101D">
      <w:rPr>
        <w:sz w:val="18"/>
        <w:szCs w:val="18"/>
      </w:rPr>
      <w:t xml:space="preserve">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D34" w:rsidRDefault="00E00D34">
      <w:pPr>
        <w:spacing w:line="240" w:lineRule="auto"/>
      </w:pPr>
      <w:r>
        <w:separator/>
      </w:r>
    </w:p>
  </w:footnote>
  <w:footnote w:type="continuationSeparator" w:id="0">
    <w:p w:rsidR="00E00D34" w:rsidRDefault="00E00D34">
      <w:pPr>
        <w:spacing w:line="240" w:lineRule="auto"/>
      </w:pPr>
      <w:r>
        <w:continuationSeparator/>
      </w:r>
    </w:p>
  </w:footnote>
  <w:footnote w:id="1">
    <w:p w:rsidR="00537724" w:rsidRPr="00B36685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724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724" w:rsidRDefault="00537724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7724" w:rsidRDefault="005377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930031" w:rsidRDefault="005377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71AD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642EF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7724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BC8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478D9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B39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57F67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C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01D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D34"/>
    <w:rsid w:val="00E00F76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2638"/>
    <w:rsid w:val="00ED30BB"/>
    <w:rsid w:val="00ED4699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1B07F9-C396-4237-A913-36C5FFB4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0101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0101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3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yperlink" Target="http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5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66863-5BB1-4D2E-AED2-AF89B7E30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29431</Words>
  <Characters>167763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196801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158</cp:revision>
  <cp:lastPrinted>2015-12-29T14:27:00Z</cp:lastPrinted>
  <dcterms:created xsi:type="dcterms:W3CDTF">2016-01-13T12:36:00Z</dcterms:created>
  <dcterms:modified xsi:type="dcterms:W3CDTF">2018-06-28T12:32:00Z</dcterms:modified>
</cp:coreProperties>
</file>