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063" w:tblpY="1756"/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661"/>
        <w:gridCol w:w="7120"/>
      </w:tblGrid>
      <w:tr w:rsidR="000031D3" w:rsidRPr="000031D3" w:rsidTr="000654D5">
        <w:trPr>
          <w:trHeight w:val="558"/>
        </w:trPr>
        <w:tc>
          <w:tcPr>
            <w:tcW w:w="708" w:type="dxa"/>
          </w:tcPr>
          <w:p w:rsidR="000031D3" w:rsidRPr="000031D3" w:rsidRDefault="000031D3" w:rsidP="000031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031D3" w:rsidRPr="000031D3" w:rsidRDefault="000031D3" w:rsidP="00003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31D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031D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61" w:type="dxa"/>
          </w:tcPr>
          <w:p w:rsidR="000031D3" w:rsidRPr="000031D3" w:rsidRDefault="000031D3" w:rsidP="000031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7120" w:type="dxa"/>
          </w:tcPr>
          <w:p w:rsidR="000031D3" w:rsidRPr="000031D3" w:rsidRDefault="000031D3" w:rsidP="000031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b/>
                <w:sz w:val="24"/>
                <w:szCs w:val="24"/>
              </w:rPr>
              <w:t>Адрес поставки</w:t>
            </w:r>
          </w:p>
        </w:tc>
      </w:tr>
      <w:tr w:rsidR="000031D3" w:rsidRPr="000031D3" w:rsidTr="000654D5">
        <w:trPr>
          <w:trHeight w:val="232"/>
        </w:trPr>
        <w:tc>
          <w:tcPr>
            <w:tcW w:w="708" w:type="dxa"/>
          </w:tcPr>
          <w:p w:rsidR="000031D3" w:rsidRPr="000654D5" w:rsidRDefault="000031D3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031D3" w:rsidRPr="000031D3" w:rsidRDefault="000654D5" w:rsidP="000031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ИД Белгородэнерго</w:t>
            </w:r>
          </w:p>
        </w:tc>
        <w:tc>
          <w:tcPr>
            <w:tcW w:w="7120" w:type="dxa"/>
          </w:tcPr>
          <w:p w:rsidR="000031D3" w:rsidRPr="000031D3" w:rsidRDefault="000654D5" w:rsidP="00003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4D5">
              <w:rPr>
                <w:rFonts w:ascii="Times New Roman" w:hAnsi="Times New Roman" w:cs="Times New Roman"/>
                <w:sz w:val="24"/>
                <w:szCs w:val="24"/>
              </w:rPr>
              <w:t xml:space="preserve">308002,Белгородская </w:t>
            </w:r>
            <w:proofErr w:type="spellStart"/>
            <w:proofErr w:type="gramStart"/>
            <w:r w:rsidRPr="000654D5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0654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4D5">
              <w:rPr>
                <w:rFonts w:ascii="Times New Roman" w:hAnsi="Times New Roman" w:cs="Times New Roman"/>
                <w:sz w:val="24"/>
                <w:szCs w:val="24"/>
              </w:rPr>
              <w:t>г Белгород,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4D5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0654D5">
              <w:rPr>
                <w:rFonts w:ascii="Times New Roman" w:hAnsi="Times New Roman" w:cs="Times New Roman"/>
                <w:sz w:val="24"/>
                <w:szCs w:val="24"/>
              </w:rPr>
              <w:t xml:space="preserve"> Б.Хмельницкого,Д.111Б</w:t>
            </w:r>
          </w:p>
        </w:tc>
      </w:tr>
      <w:tr w:rsidR="000654D5" w:rsidRPr="000031D3" w:rsidTr="000654D5">
        <w:trPr>
          <w:trHeight w:val="232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ИД Белгородэнерго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308000,г.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Белгород, ул. Преображенская, д.42</w:t>
            </w:r>
          </w:p>
        </w:tc>
      </w:tr>
      <w:tr w:rsidR="000654D5" w:rsidRPr="000031D3" w:rsidTr="000654D5">
        <w:trPr>
          <w:trHeight w:val="232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ИД Белгородэнерго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4D5">
              <w:rPr>
                <w:rFonts w:ascii="Times New Roman" w:hAnsi="Times New Roman" w:cs="Times New Roman"/>
                <w:sz w:val="24"/>
                <w:szCs w:val="24"/>
              </w:rPr>
              <w:t>308023,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0654D5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</w:t>
            </w:r>
            <w:proofErr w:type="spellStart"/>
            <w:r w:rsidRPr="000654D5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 w:rsidRPr="000654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4D5">
              <w:rPr>
                <w:rFonts w:ascii="Times New Roman" w:hAnsi="Times New Roman" w:cs="Times New Roman"/>
                <w:sz w:val="24"/>
                <w:szCs w:val="24"/>
              </w:rPr>
              <w:t>г Белгород,</w:t>
            </w:r>
            <w:r w:rsidR="00E60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0654D5">
              <w:rPr>
                <w:rFonts w:ascii="Times New Roman" w:hAnsi="Times New Roman" w:cs="Times New Roman"/>
                <w:sz w:val="24"/>
                <w:szCs w:val="24"/>
              </w:rPr>
              <w:t>пер Заводской 5-й,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4D5">
              <w:rPr>
                <w:rFonts w:ascii="Times New Roman" w:hAnsi="Times New Roman" w:cs="Times New Roman"/>
                <w:sz w:val="24"/>
                <w:szCs w:val="24"/>
              </w:rPr>
              <w:t>Д.17</w:t>
            </w:r>
          </w:p>
        </w:tc>
      </w:tr>
      <w:tr w:rsidR="000654D5" w:rsidRPr="000031D3" w:rsidTr="000654D5">
        <w:trPr>
          <w:trHeight w:val="273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БЭС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308000,г.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Белгород, пер. 2-й карьерный 12А</w:t>
            </w:r>
          </w:p>
        </w:tc>
      </w:tr>
      <w:tr w:rsidR="000654D5" w:rsidRPr="000031D3" w:rsidTr="000654D5">
        <w:trPr>
          <w:trHeight w:val="273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СОЭС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309500, г. Старый Оскол, Комсомольский проспект, д. 75</w:t>
            </w:r>
          </w:p>
        </w:tc>
      </w:tr>
      <w:tr w:rsidR="000654D5" w:rsidRPr="000031D3" w:rsidTr="000654D5">
        <w:trPr>
          <w:trHeight w:val="273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Белгородский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308000,г.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Белгород, ул. Энергетиков 5</w:t>
            </w:r>
          </w:p>
        </w:tc>
      </w:tr>
      <w:tr w:rsidR="000654D5" w:rsidRPr="000031D3" w:rsidTr="000654D5">
        <w:trPr>
          <w:trHeight w:val="288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Губкинский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309210, г. Губкин, ул. Комсомольская 14</w:t>
            </w:r>
            <w:proofErr w:type="gramStart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0654D5" w:rsidRPr="000031D3" w:rsidTr="000654D5">
        <w:trPr>
          <w:trHeight w:val="273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Шебекинский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309294, г. Шебекино, пер. Коммунальный 3</w:t>
            </w:r>
          </w:p>
        </w:tc>
      </w:tr>
      <w:tr w:rsidR="000654D5" w:rsidRPr="000031D3" w:rsidTr="000654D5">
        <w:trPr>
          <w:trHeight w:val="273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Валуйский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 xml:space="preserve">309990, г. Валуйки, ул. </w:t>
            </w:r>
            <w:proofErr w:type="spellStart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Суржикова</w:t>
            </w:r>
            <w:proofErr w:type="spellEnd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, 114</w:t>
            </w:r>
          </w:p>
        </w:tc>
      </w:tr>
      <w:tr w:rsidR="000654D5" w:rsidRPr="000031D3" w:rsidTr="000654D5">
        <w:trPr>
          <w:trHeight w:val="311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Алексеевский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 xml:space="preserve">309850, г. Алексеевка, пер. </w:t>
            </w:r>
            <w:proofErr w:type="spellStart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Острогожский</w:t>
            </w:r>
            <w:proofErr w:type="spellEnd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, 5А</w:t>
            </w:r>
          </w:p>
        </w:tc>
      </w:tr>
      <w:tr w:rsidR="000654D5" w:rsidRPr="000031D3" w:rsidTr="000654D5">
        <w:trPr>
          <w:trHeight w:val="273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Яковлевский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309070, Яковлевский район, г. Строитель, ул. 2-я Заводская, 5</w:t>
            </w:r>
          </w:p>
        </w:tc>
      </w:tr>
      <w:tr w:rsidR="000654D5" w:rsidRPr="000031D3" w:rsidTr="000654D5">
        <w:trPr>
          <w:trHeight w:val="273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Новооскольский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 xml:space="preserve">309611, Новооскольский район, </w:t>
            </w:r>
            <w:proofErr w:type="gramStart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 xml:space="preserve">. Старая </w:t>
            </w:r>
            <w:proofErr w:type="spellStart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Безгинка</w:t>
            </w:r>
            <w:proofErr w:type="spellEnd"/>
          </w:p>
        </w:tc>
      </w:tr>
      <w:tr w:rsidR="000654D5" w:rsidRPr="000031D3" w:rsidTr="000654D5">
        <w:trPr>
          <w:trHeight w:val="273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Корочанский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 xml:space="preserve">309220, с. </w:t>
            </w:r>
            <w:proofErr w:type="spellStart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Погореловка</w:t>
            </w:r>
            <w:proofErr w:type="spellEnd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 xml:space="preserve">, пер. </w:t>
            </w:r>
            <w:proofErr w:type="gramStart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Красноармейский</w:t>
            </w:r>
            <w:proofErr w:type="gramEnd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</w:tc>
      </w:tr>
      <w:tr w:rsidR="000654D5" w:rsidRPr="000031D3" w:rsidTr="000654D5">
        <w:trPr>
          <w:trHeight w:val="273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Красногвардейский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 xml:space="preserve">309926, с. </w:t>
            </w:r>
            <w:proofErr w:type="spellStart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Засосна</w:t>
            </w:r>
            <w:proofErr w:type="spellEnd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, ул. Воли 1</w:t>
            </w:r>
          </w:p>
        </w:tc>
      </w:tr>
      <w:tr w:rsidR="000654D5" w:rsidRPr="000031D3" w:rsidTr="000654D5">
        <w:trPr>
          <w:trHeight w:val="273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Прохоровский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309000, п. Прохоровка, 1-й Советский переулок 9</w:t>
            </w:r>
          </w:p>
        </w:tc>
      </w:tr>
      <w:tr w:rsidR="000654D5" w:rsidRPr="000031D3" w:rsidTr="000654D5">
        <w:trPr>
          <w:trHeight w:val="273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Ракитянский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 xml:space="preserve">309310, п. </w:t>
            </w:r>
            <w:proofErr w:type="gramStart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Ракитное</w:t>
            </w:r>
            <w:proofErr w:type="gramEnd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, ул. Коммунаров 15</w:t>
            </w:r>
          </w:p>
        </w:tc>
      </w:tr>
      <w:tr w:rsidR="000654D5" w:rsidRPr="000031D3" w:rsidTr="000654D5">
        <w:trPr>
          <w:trHeight w:val="273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Волоконовский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309650, п. Волоконовка, ул. Маршала Жукова 1</w:t>
            </w:r>
          </w:p>
        </w:tc>
      </w:tr>
      <w:tr w:rsidR="000654D5" w:rsidRPr="000031D3" w:rsidTr="000654D5">
        <w:trPr>
          <w:trHeight w:val="273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Чернянский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309560, п. Чернянка, ул. Маринченко 48</w:t>
            </w:r>
          </w:p>
        </w:tc>
      </w:tr>
      <w:tr w:rsidR="000654D5" w:rsidRPr="000031D3" w:rsidTr="000654D5">
        <w:trPr>
          <w:trHeight w:val="214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Грайворонский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309372, г. Грайворон, ул. Тарана 1А</w:t>
            </w:r>
          </w:p>
        </w:tc>
      </w:tr>
      <w:tr w:rsidR="000654D5" w:rsidRPr="000031D3" w:rsidTr="000654D5">
        <w:trPr>
          <w:trHeight w:val="273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Краснояружский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309420, п. Красная Яруга, ул. Транспортная, 26</w:t>
            </w:r>
          </w:p>
        </w:tc>
      </w:tr>
      <w:tr w:rsidR="000654D5" w:rsidRPr="000031D3" w:rsidTr="000654D5">
        <w:trPr>
          <w:trHeight w:val="273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Ивнянский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 xml:space="preserve">309111, п. Ивня, ул. </w:t>
            </w:r>
            <w:proofErr w:type="spellStart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Горовца</w:t>
            </w:r>
            <w:proofErr w:type="spellEnd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 xml:space="preserve"> 63</w:t>
            </w:r>
          </w:p>
        </w:tc>
      </w:tr>
      <w:tr w:rsidR="000654D5" w:rsidRPr="000031D3" w:rsidTr="000654D5">
        <w:trPr>
          <w:trHeight w:val="307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Ровеньской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 xml:space="preserve">309560, п. Ровеньки, ул. </w:t>
            </w:r>
            <w:proofErr w:type="gramStart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  <w:proofErr w:type="gramEnd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0654D5" w:rsidRPr="000031D3" w:rsidTr="000654D5">
        <w:trPr>
          <w:trHeight w:val="272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Вейделевский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309720, п. Вейделевка, ул. Октябрьская 28</w:t>
            </w:r>
          </w:p>
        </w:tc>
      </w:tr>
      <w:tr w:rsidR="000654D5" w:rsidRPr="000031D3" w:rsidTr="000654D5">
        <w:trPr>
          <w:trHeight w:val="64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Борисовский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309342, п. Борисовка, ул. Ленина 11</w:t>
            </w:r>
          </w:p>
        </w:tc>
      </w:tr>
      <w:tr w:rsidR="000654D5" w:rsidRPr="000031D3" w:rsidTr="000654D5">
        <w:trPr>
          <w:trHeight w:val="64"/>
        </w:trPr>
        <w:tc>
          <w:tcPr>
            <w:tcW w:w="708" w:type="dxa"/>
          </w:tcPr>
          <w:p w:rsidR="000654D5" w:rsidRPr="000654D5" w:rsidRDefault="000654D5" w:rsidP="000654D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:rsidR="000654D5" w:rsidRPr="000031D3" w:rsidRDefault="000654D5" w:rsidP="00065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Красненский РЭС</w:t>
            </w:r>
          </w:p>
        </w:tc>
        <w:tc>
          <w:tcPr>
            <w:tcW w:w="7120" w:type="dxa"/>
          </w:tcPr>
          <w:p w:rsidR="000654D5" w:rsidRPr="000031D3" w:rsidRDefault="000654D5" w:rsidP="0006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1D3">
              <w:rPr>
                <w:rFonts w:ascii="Times New Roman" w:hAnsi="Times New Roman" w:cs="Times New Roman"/>
                <w:sz w:val="24"/>
                <w:szCs w:val="24"/>
              </w:rPr>
              <w:t xml:space="preserve">309888, с. </w:t>
            </w:r>
            <w:proofErr w:type="spellStart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Сетище</w:t>
            </w:r>
            <w:proofErr w:type="spellEnd"/>
            <w:r w:rsidRPr="000031D3">
              <w:rPr>
                <w:rFonts w:ascii="Times New Roman" w:hAnsi="Times New Roman" w:cs="Times New Roman"/>
                <w:sz w:val="24"/>
                <w:szCs w:val="24"/>
              </w:rPr>
              <w:t>, ул. Солнечная, д. 1</w:t>
            </w:r>
          </w:p>
        </w:tc>
      </w:tr>
    </w:tbl>
    <w:p w:rsidR="000031D3" w:rsidRPr="000031D3" w:rsidRDefault="000031D3" w:rsidP="000031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по поставке</w:t>
      </w:r>
      <w:r w:rsidRPr="000031D3">
        <w:rPr>
          <w:rFonts w:ascii="Times New Roman" w:hAnsi="Times New Roman" w:cs="Times New Roman"/>
          <w:b/>
          <w:bCs/>
          <w:sz w:val="24"/>
          <w:szCs w:val="24"/>
        </w:rPr>
        <w:t xml:space="preserve"> детских новогодних подарков</w:t>
      </w:r>
    </w:p>
    <w:p w:rsidR="0014403E" w:rsidRPr="000031D3" w:rsidRDefault="0014403E" w:rsidP="000031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36CA" w:rsidRPr="000031D3" w:rsidRDefault="007836CA" w:rsidP="00144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836CA" w:rsidRPr="000031D3" w:rsidSect="000031D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F0812"/>
    <w:multiLevelType w:val="hybridMultilevel"/>
    <w:tmpl w:val="A5E84DFC"/>
    <w:lvl w:ilvl="0" w:tplc="0FA6C5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03E"/>
    <w:rsid w:val="000031D3"/>
    <w:rsid w:val="000654D5"/>
    <w:rsid w:val="0014403E"/>
    <w:rsid w:val="007836CA"/>
    <w:rsid w:val="00E6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4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Боровицкая Олеся Александровна</dc:creator>
  <cp:lastModifiedBy>Боровицкая Олеся Александровна</cp:lastModifiedBy>
  <cp:revision>4</cp:revision>
  <dcterms:created xsi:type="dcterms:W3CDTF">2016-08-16T08:33:00Z</dcterms:created>
  <dcterms:modified xsi:type="dcterms:W3CDTF">2016-08-16T08:46:00Z</dcterms:modified>
</cp:coreProperties>
</file>