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3A1B4F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E2197F" w:rsidRPr="000D67AD" w:rsidRDefault="00E2197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2197F" w:rsidRPr="000D67AD" w:rsidRDefault="00E2197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2197F" w:rsidRPr="000D67AD" w:rsidRDefault="00E2197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2197F" w:rsidRPr="000D67AD" w:rsidRDefault="00E2197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2197F" w:rsidRPr="000D67AD" w:rsidRDefault="00E2197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2197F" w:rsidRPr="000D67AD" w:rsidRDefault="00E2197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2197F" w:rsidRPr="000D67AD" w:rsidRDefault="00E2197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2197F" w:rsidRPr="000D67AD" w:rsidRDefault="00E2197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2197F" w:rsidRPr="000D67AD" w:rsidRDefault="00E2197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2197F" w:rsidRPr="007E3BF0" w:rsidRDefault="00E2197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E3BF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E3BF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3A1B4F">
                    <w:fldChar w:fldCharType="begin"/>
                  </w:r>
                  <w:r w:rsidR="003A1B4F" w:rsidRPr="007E3BF0">
                    <w:rPr>
                      <w:lang w:val="en-US"/>
                    </w:rPr>
                    <w:instrText xml:space="preserve"> HYPERLINK "mailto:posta@mrsk-1.ru" </w:instrText>
                  </w:r>
                  <w:r w:rsidR="003A1B4F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7E3BF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7E3BF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3A1B4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7E3BF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3A1B4F">
                    <w:fldChar w:fldCharType="begin"/>
                  </w:r>
                  <w:r w:rsidR="003A1B4F" w:rsidRPr="007E3BF0">
                    <w:rPr>
                      <w:lang w:val="en-US"/>
                    </w:rPr>
                    <w:instrText xml:space="preserve"> HYPERLINK "http://www.mrsk-1.ru" </w:instrText>
                  </w:r>
                  <w:r w:rsidR="003A1B4F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7E3BF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7E3BF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3A1B4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DD26DE" w:rsidRPr="00BF3D41" w:rsidRDefault="00DD26DE" w:rsidP="00DD26DE">
      <w:pPr>
        <w:ind w:left="5670" w:firstLine="0"/>
        <w:jc w:val="center"/>
        <w:rPr>
          <w:sz w:val="24"/>
          <w:szCs w:val="24"/>
        </w:rPr>
      </w:pPr>
      <w:r w:rsidRPr="00BF3D41">
        <w:rPr>
          <w:sz w:val="24"/>
          <w:szCs w:val="24"/>
        </w:rPr>
        <w:t>УТВЕРЖДАЮ:</w:t>
      </w:r>
    </w:p>
    <w:p w:rsidR="00DD26DE" w:rsidRPr="00BF3D41" w:rsidRDefault="00DD26DE" w:rsidP="00DD26DE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Председатель закупочной комиссии -</w:t>
      </w:r>
    </w:p>
    <w:p w:rsidR="00DD26DE" w:rsidRPr="00BF3D41" w:rsidRDefault="00DD26DE" w:rsidP="00DD26DE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начальник Управления логистики и</w:t>
      </w:r>
    </w:p>
    <w:p w:rsidR="00DD26DE" w:rsidRPr="00BF3D41" w:rsidRDefault="00DD26DE" w:rsidP="00DD26DE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материально-технического обеспечения</w:t>
      </w:r>
    </w:p>
    <w:p w:rsidR="00DD26DE" w:rsidRPr="00BF3D41" w:rsidRDefault="00DD26DE" w:rsidP="00DD26DE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филиала ПАО «МРСК Центра» -</w:t>
      </w:r>
    </w:p>
    <w:p w:rsidR="00DD26DE" w:rsidRPr="00BF3D41" w:rsidRDefault="00DD26DE" w:rsidP="00DD26DE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«Смоленскэнерго»</w:t>
      </w:r>
    </w:p>
    <w:p w:rsidR="00DD26DE" w:rsidRPr="00BF3D41" w:rsidRDefault="00DD26DE" w:rsidP="00DD26DE">
      <w:pPr>
        <w:spacing w:line="240" w:lineRule="auto"/>
        <w:jc w:val="right"/>
      </w:pPr>
    </w:p>
    <w:p w:rsidR="00DD26DE" w:rsidRPr="00BF3D41" w:rsidRDefault="00DD26DE" w:rsidP="00DD26DE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____________________ Д.М. Ковалев</w:t>
      </w:r>
    </w:p>
    <w:p w:rsidR="00DD26DE" w:rsidRPr="00C12FA4" w:rsidRDefault="00DD26DE" w:rsidP="00DD26DE">
      <w:pPr>
        <w:spacing w:line="240" w:lineRule="auto"/>
        <w:jc w:val="right"/>
        <w:rPr>
          <w:sz w:val="24"/>
          <w:szCs w:val="24"/>
        </w:rPr>
      </w:pPr>
    </w:p>
    <w:p w:rsidR="00DD26DE" w:rsidRPr="00C12FA4" w:rsidRDefault="00DD26DE" w:rsidP="00DD26DE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DD26DE" w:rsidRPr="00C12FA4" w:rsidRDefault="00DD26DE" w:rsidP="00DD26DE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>
        <w:rPr>
          <w:b/>
          <w:sz w:val="24"/>
          <w:szCs w:val="24"/>
        </w:rPr>
        <w:t>Договора на поставку</w:t>
      </w:r>
      <w:r w:rsidRPr="00394B16">
        <w:rPr>
          <w:b/>
          <w:sz w:val="24"/>
          <w:szCs w:val="24"/>
        </w:rPr>
        <w:t xml:space="preserve"> панелей собственных нужд, щитов постоянного тока</w:t>
      </w:r>
      <w:r w:rsidRPr="00A54803">
        <w:rPr>
          <w:b/>
          <w:sz w:val="24"/>
          <w:szCs w:val="24"/>
        </w:rPr>
        <w:t xml:space="preserve">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D26DE" w:rsidRDefault="00DD26D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D26DE" w:rsidRPr="00C12FA4" w:rsidRDefault="00DD26D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DD26DE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B847E5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27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40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42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45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58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65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68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72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75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B847E5">
        <w:rPr>
          <w:noProof/>
        </w:rPr>
        <w:t>79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DD26DE" w:rsidRPr="00E2197F" w:rsidRDefault="00717F60" w:rsidP="00DD26DE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="00DD26DE">
        <w:rPr>
          <w:iCs/>
          <w:sz w:val="24"/>
          <w:szCs w:val="24"/>
        </w:rPr>
        <w:t>екретарь Закупочной комиссии –</w:t>
      </w:r>
      <w:r w:rsidR="00DD26DE" w:rsidRPr="002E64AB">
        <w:rPr>
          <w:iCs/>
          <w:sz w:val="24"/>
          <w:szCs w:val="24"/>
        </w:rPr>
        <w:t xml:space="preserve"> ведущий специалист </w:t>
      </w:r>
      <w:r w:rsidR="00DD26DE" w:rsidRPr="002E64AB">
        <w:rPr>
          <w:sz w:val="24"/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DD26DE" w:rsidRPr="002E64AB">
        <w:rPr>
          <w:iCs/>
          <w:sz w:val="24"/>
          <w:szCs w:val="24"/>
        </w:rPr>
        <w:t xml:space="preserve"> Лебедев А.А., контактны</w:t>
      </w:r>
      <w:r w:rsidR="00DD26DE">
        <w:rPr>
          <w:iCs/>
          <w:sz w:val="24"/>
          <w:szCs w:val="24"/>
        </w:rPr>
        <w:t>й</w:t>
      </w:r>
      <w:r w:rsidR="00DD26DE" w:rsidRPr="002E64AB">
        <w:rPr>
          <w:iCs/>
          <w:sz w:val="24"/>
          <w:szCs w:val="24"/>
        </w:rPr>
        <w:t xml:space="preserve"> </w:t>
      </w:r>
      <w:r w:rsidR="00DD26DE" w:rsidRPr="00DD26DE">
        <w:rPr>
          <w:iCs/>
          <w:sz w:val="24"/>
          <w:szCs w:val="24"/>
        </w:rPr>
        <w:t xml:space="preserve">телефон (4812) 42-95-08, </w:t>
      </w:r>
      <w:r w:rsidR="00DD26DE" w:rsidRPr="00DD26DE">
        <w:rPr>
          <w:sz w:val="24"/>
          <w:szCs w:val="24"/>
        </w:rPr>
        <w:t>адрес электронной почты:</w:t>
      </w:r>
      <w:r w:rsidR="00DD26DE" w:rsidRPr="00DD26DE">
        <w:rPr>
          <w:iCs/>
          <w:sz w:val="24"/>
          <w:szCs w:val="24"/>
        </w:rPr>
        <w:t xml:space="preserve"> </w:t>
      </w:r>
      <w:hyperlink r:id="rId16" w:history="1">
        <w:r w:rsidR="00DD26DE" w:rsidRPr="00DD26DE">
          <w:rPr>
            <w:sz w:val="24"/>
            <w:szCs w:val="24"/>
          </w:rPr>
          <w:t>Lebedev.AAL@mrsk-1.ru</w:t>
        </w:r>
      </w:hyperlink>
      <w:r w:rsidR="00DD26DE" w:rsidRPr="00DD26DE">
        <w:rPr>
          <w:iCs/>
          <w:sz w:val="24"/>
          <w:szCs w:val="24"/>
        </w:rPr>
        <w:t>, ответственное лицо –</w:t>
      </w:r>
      <w:r w:rsidR="00DD26DE" w:rsidRPr="00DD26DE">
        <w:rPr>
          <w:sz w:val="24"/>
          <w:szCs w:val="24"/>
        </w:rPr>
        <w:t xml:space="preserve"> </w:t>
      </w:r>
      <w:r w:rsidR="00DD26DE" w:rsidRPr="00DD26DE">
        <w:rPr>
          <w:iCs/>
          <w:sz w:val="24"/>
          <w:szCs w:val="24"/>
        </w:rPr>
        <w:t xml:space="preserve">Лебедев А.А., контактный телефон (4812) 42-95-08, </w:t>
      </w:r>
      <w:r w:rsidR="00DD26DE" w:rsidRPr="00DD26DE">
        <w:rPr>
          <w:sz w:val="24"/>
          <w:szCs w:val="24"/>
        </w:rPr>
        <w:t>адрес электронной почты:</w:t>
      </w:r>
      <w:r w:rsidR="00DD26DE" w:rsidRPr="00DD26DE">
        <w:rPr>
          <w:iCs/>
          <w:sz w:val="24"/>
          <w:szCs w:val="24"/>
        </w:rPr>
        <w:t xml:space="preserve"> </w:t>
      </w:r>
      <w:hyperlink r:id="rId17" w:history="1">
        <w:proofErr w:type="gramStart"/>
        <w:r w:rsidR="00DD26DE" w:rsidRPr="00DD26DE">
          <w:rPr>
            <w:sz w:val="24"/>
            <w:szCs w:val="24"/>
          </w:rPr>
          <w:t>Lebedev.AAL@mrsk-1.ru</w:t>
        </w:r>
      </w:hyperlink>
      <w:r w:rsidR="00DD26DE" w:rsidRPr="00DD26DE">
        <w:rPr>
          <w:sz w:val="24"/>
          <w:szCs w:val="24"/>
        </w:rPr>
        <w:t>,</w:t>
      </w:r>
      <w:r w:rsidR="00862664" w:rsidRPr="00DD26DE">
        <w:rPr>
          <w:sz w:val="24"/>
          <w:szCs w:val="24"/>
        </w:rPr>
        <w:t xml:space="preserve"> </w:t>
      </w:r>
      <w:r w:rsidR="004B5EB3" w:rsidRPr="00DD26DE">
        <w:rPr>
          <w:iCs/>
          <w:sz w:val="24"/>
          <w:szCs w:val="24"/>
        </w:rPr>
        <w:t>Извещени</w:t>
      </w:r>
      <w:r w:rsidRPr="00DD26DE">
        <w:rPr>
          <w:iCs/>
          <w:sz w:val="24"/>
          <w:szCs w:val="24"/>
        </w:rPr>
        <w:t>ем</w:t>
      </w:r>
      <w:r w:rsidRPr="00DD26DE">
        <w:rPr>
          <w:sz w:val="24"/>
          <w:szCs w:val="24"/>
        </w:rPr>
        <w:t xml:space="preserve"> о проведении открытого </w:t>
      </w:r>
      <w:r w:rsidRPr="00DD26DE">
        <w:rPr>
          <w:iCs/>
          <w:sz w:val="24"/>
          <w:szCs w:val="24"/>
        </w:rPr>
        <w:t>запроса предложений</w:t>
      </w:r>
      <w:r w:rsidRPr="00DD26DE">
        <w:rPr>
          <w:sz w:val="24"/>
          <w:szCs w:val="24"/>
        </w:rPr>
        <w:t xml:space="preserve">, опубликованным </w:t>
      </w:r>
      <w:r w:rsidRPr="00DD26DE">
        <w:rPr>
          <w:b/>
          <w:sz w:val="24"/>
          <w:szCs w:val="24"/>
        </w:rPr>
        <w:t>«</w:t>
      </w:r>
      <w:r w:rsidR="007E3BF0">
        <w:rPr>
          <w:b/>
          <w:sz w:val="24"/>
          <w:szCs w:val="24"/>
        </w:rPr>
        <w:t>21</w:t>
      </w:r>
      <w:r w:rsidRPr="00DD26DE">
        <w:rPr>
          <w:b/>
          <w:sz w:val="24"/>
          <w:szCs w:val="24"/>
        </w:rPr>
        <w:t xml:space="preserve">» </w:t>
      </w:r>
      <w:r w:rsidR="00DD26DE" w:rsidRPr="00DD26DE">
        <w:rPr>
          <w:b/>
          <w:sz w:val="24"/>
          <w:szCs w:val="24"/>
        </w:rPr>
        <w:t>октяб</w:t>
      </w:r>
      <w:r w:rsidR="00862664" w:rsidRPr="00DD26DE">
        <w:rPr>
          <w:b/>
          <w:sz w:val="24"/>
          <w:szCs w:val="24"/>
        </w:rPr>
        <w:t>ря</w:t>
      </w:r>
      <w:r w:rsidRPr="00DD26DE">
        <w:rPr>
          <w:b/>
          <w:sz w:val="24"/>
          <w:szCs w:val="24"/>
        </w:rPr>
        <w:t xml:space="preserve"> 20</w:t>
      </w:r>
      <w:r w:rsidR="00C12FA4" w:rsidRPr="00DD26DE">
        <w:rPr>
          <w:b/>
          <w:sz w:val="24"/>
          <w:szCs w:val="24"/>
        </w:rPr>
        <w:t>1</w:t>
      </w:r>
      <w:r w:rsidR="00862664" w:rsidRPr="00DD26DE">
        <w:rPr>
          <w:b/>
          <w:sz w:val="24"/>
          <w:szCs w:val="24"/>
        </w:rPr>
        <w:t>6</w:t>
      </w:r>
      <w:r w:rsidRPr="00DD26DE">
        <w:rPr>
          <w:b/>
          <w:sz w:val="24"/>
          <w:szCs w:val="24"/>
        </w:rPr>
        <w:t xml:space="preserve"> г.</w:t>
      </w:r>
      <w:r w:rsidRPr="00DD26DE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DD26DE">
          <w:rPr>
            <w:rStyle w:val="a7"/>
            <w:sz w:val="24"/>
            <w:szCs w:val="24"/>
          </w:rPr>
          <w:t>www.zakupki.</w:t>
        </w:r>
        <w:r w:rsidR="00345CCA" w:rsidRPr="00DD26DE">
          <w:rPr>
            <w:rStyle w:val="a7"/>
            <w:sz w:val="24"/>
            <w:szCs w:val="24"/>
            <w:lang w:val="en-US"/>
          </w:rPr>
          <w:t>gov</w:t>
        </w:r>
        <w:r w:rsidR="00345CCA" w:rsidRPr="00DD26DE">
          <w:rPr>
            <w:rStyle w:val="a7"/>
            <w:sz w:val="24"/>
            <w:szCs w:val="24"/>
          </w:rPr>
          <w:t>.ru</w:t>
        </w:r>
      </w:hyperlink>
      <w:r w:rsidRPr="00DD26DE">
        <w:rPr>
          <w:sz w:val="24"/>
          <w:szCs w:val="24"/>
        </w:rPr>
        <w:t>),</w:t>
      </w:r>
      <w:r w:rsidR="009D7F01" w:rsidRPr="00DD26DE">
        <w:rPr>
          <w:iCs/>
          <w:sz w:val="24"/>
          <w:szCs w:val="24"/>
        </w:rPr>
        <w:t xml:space="preserve"> </w:t>
      </w:r>
      <w:r w:rsidR="009D7F01" w:rsidRPr="00DD26DE">
        <w:rPr>
          <w:sz w:val="24"/>
          <w:szCs w:val="24"/>
        </w:rPr>
        <w:t xml:space="preserve">на сайте </w:t>
      </w:r>
      <w:r w:rsidR="007556FF" w:rsidRPr="00DD26DE">
        <w:rPr>
          <w:iCs/>
          <w:sz w:val="24"/>
          <w:szCs w:val="24"/>
        </w:rPr>
        <w:t>ПАО «МРСК Центра»</w:t>
      </w:r>
      <w:r w:rsidR="009D7F01" w:rsidRPr="00DD26DE">
        <w:rPr>
          <w:sz w:val="24"/>
          <w:szCs w:val="24"/>
        </w:rPr>
        <w:t xml:space="preserve"> (</w:t>
      </w:r>
      <w:hyperlink r:id="rId19" w:history="1">
        <w:r w:rsidR="007556FF" w:rsidRPr="00DD26DE">
          <w:rPr>
            <w:rStyle w:val="a7"/>
            <w:sz w:val="24"/>
            <w:szCs w:val="24"/>
          </w:rPr>
          <w:t>www.mrsk-1.ru</w:t>
        </w:r>
      </w:hyperlink>
      <w:r w:rsidR="00862664" w:rsidRPr="00DD26DE">
        <w:rPr>
          <w:sz w:val="24"/>
          <w:szCs w:val="24"/>
        </w:rPr>
        <w:t>)</w:t>
      </w:r>
      <w:r w:rsidR="00702B2C" w:rsidRPr="00DD26DE">
        <w:rPr>
          <w:sz w:val="24"/>
          <w:szCs w:val="24"/>
        </w:rPr>
        <w:t xml:space="preserve">, на сайте ЭТП, указанном в п. </w:t>
      </w:r>
      <w:r w:rsidR="00DD26DE" w:rsidRPr="00DD26DE">
        <w:fldChar w:fldCharType="begin"/>
      </w:r>
      <w:r w:rsidR="00DD26DE" w:rsidRPr="00DD26DE">
        <w:instrText xml:space="preserve"> REF _Ref440269836 \r \h  \* MERGEFORMAT </w:instrText>
      </w:r>
      <w:r w:rsidR="00DD26DE" w:rsidRPr="00DD26DE">
        <w:fldChar w:fldCharType="separate"/>
      </w:r>
      <w:r w:rsidR="00B847E5" w:rsidRPr="00B847E5">
        <w:rPr>
          <w:sz w:val="24"/>
          <w:szCs w:val="24"/>
        </w:rPr>
        <w:t>1.1.2</w:t>
      </w:r>
      <w:r w:rsidR="00DD26DE" w:rsidRPr="00DD26DE">
        <w:fldChar w:fldCharType="end"/>
      </w:r>
      <w:r w:rsidR="00702B2C" w:rsidRPr="00DD26DE">
        <w:rPr>
          <w:sz w:val="24"/>
          <w:szCs w:val="24"/>
        </w:rPr>
        <w:t xml:space="preserve"> настоящей Документации, </w:t>
      </w:r>
      <w:r w:rsidR="009A7733" w:rsidRPr="00DD26DE">
        <w:rPr>
          <w:iCs/>
          <w:sz w:val="24"/>
          <w:szCs w:val="24"/>
        </w:rPr>
        <w:t xml:space="preserve"> </w:t>
      </w:r>
      <w:r w:rsidRPr="00DD26DE">
        <w:rPr>
          <w:iCs/>
          <w:sz w:val="24"/>
          <w:szCs w:val="24"/>
        </w:rPr>
        <w:t>приг</w:t>
      </w:r>
      <w:r w:rsidRPr="00DD26DE">
        <w:rPr>
          <w:sz w:val="24"/>
          <w:szCs w:val="24"/>
        </w:rPr>
        <w:t>ласило юридических лиц</w:t>
      </w:r>
      <w:r w:rsidR="005B75A6" w:rsidRPr="00DD26DE">
        <w:rPr>
          <w:sz w:val="24"/>
          <w:szCs w:val="24"/>
        </w:rPr>
        <w:t xml:space="preserve"> и физических лиц (в т.</w:t>
      </w:r>
      <w:r w:rsidR="003129D4" w:rsidRPr="00DD26DE">
        <w:rPr>
          <w:sz w:val="24"/>
          <w:szCs w:val="24"/>
        </w:rPr>
        <w:t xml:space="preserve"> </w:t>
      </w:r>
      <w:r w:rsidR="005B75A6" w:rsidRPr="00DD26DE">
        <w:rPr>
          <w:sz w:val="24"/>
          <w:szCs w:val="24"/>
        </w:rPr>
        <w:t>ч. индивидуальных предпринимателей)</w:t>
      </w:r>
      <w:r w:rsidR="00DD26DE" w:rsidRPr="00DD26DE">
        <w:rPr>
          <w:sz w:val="24"/>
          <w:szCs w:val="24"/>
        </w:rPr>
        <w:t>,</w:t>
      </w:r>
      <w:r w:rsidR="009D7F01" w:rsidRPr="00DD26DE">
        <w:rPr>
          <w:sz w:val="24"/>
          <w:szCs w:val="24"/>
        </w:rPr>
        <w:t xml:space="preserve"> </w:t>
      </w:r>
      <w:r w:rsidR="00DD26DE" w:rsidRPr="00DD26DE">
        <w:rPr>
          <w:sz w:val="24"/>
          <w:szCs w:val="24"/>
        </w:rPr>
        <w:t xml:space="preserve">являющихся субъектами малого и среднего </w:t>
      </w:r>
      <w:bookmarkStart w:id="14" w:name="_GoBack"/>
      <w:bookmarkEnd w:id="14"/>
      <w:r w:rsidR="00DD26DE" w:rsidRPr="00DD26DE">
        <w:rPr>
          <w:sz w:val="24"/>
          <w:szCs w:val="24"/>
        </w:rPr>
        <w:t>предпринимательства (соответствующих критериям отнесения к</w:t>
      </w:r>
      <w:proofErr w:type="gramEnd"/>
      <w:r w:rsidR="00DD26DE" w:rsidRPr="00DD26DE">
        <w:rPr>
          <w:sz w:val="24"/>
          <w:szCs w:val="24"/>
        </w:rPr>
        <w:t xml:space="preserve"> </w:t>
      </w:r>
      <w:proofErr w:type="gramStart"/>
      <w:r w:rsidR="00DD26DE" w:rsidRPr="00DD26DE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Федерации от 24 июля </w:t>
      </w:r>
      <w:r w:rsidR="00DD26DE" w:rsidRPr="00E2197F">
        <w:rPr>
          <w:sz w:val="24"/>
          <w:szCs w:val="24"/>
        </w:rPr>
        <w:t xml:space="preserve">2007 г. N 209-ФЗ «О развитии малого и среднего предпринимательства в Российской Федерации») </w:t>
      </w:r>
      <w:r w:rsidR="00D15381" w:rsidRPr="00E2197F">
        <w:rPr>
          <w:sz w:val="24"/>
          <w:szCs w:val="24"/>
        </w:rPr>
        <w:t xml:space="preserve">(далее – Участники) </w:t>
      </w:r>
      <w:r w:rsidR="004B5EB3" w:rsidRPr="00E2197F">
        <w:rPr>
          <w:sz w:val="24"/>
          <w:szCs w:val="24"/>
        </w:rPr>
        <w:t>к участию в процедуре О</w:t>
      </w:r>
      <w:r w:rsidRPr="00E2197F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DD26DE" w:rsidRPr="00E2197F">
        <w:rPr>
          <w:sz w:val="24"/>
          <w:szCs w:val="24"/>
        </w:rPr>
        <w:t xml:space="preserve">на право заключения </w:t>
      </w:r>
      <w:r w:rsidR="00DD26DE" w:rsidRPr="00E2197F">
        <w:rPr>
          <w:iCs/>
          <w:sz w:val="24"/>
          <w:szCs w:val="24"/>
          <w:lang w:eastAsia="ru-RU"/>
        </w:rPr>
        <w:t>Договора на поставку</w:t>
      </w:r>
      <w:r w:rsidR="00DD26DE" w:rsidRPr="00E2197F">
        <w:rPr>
          <w:sz w:val="24"/>
          <w:szCs w:val="24"/>
        </w:rPr>
        <w:t xml:space="preserve"> панелей собственных нужд, щитов постоянного тока</w:t>
      </w:r>
      <w:r w:rsidR="00DD26DE" w:rsidRPr="00E2197F">
        <w:rPr>
          <w:iCs/>
          <w:sz w:val="24"/>
          <w:szCs w:val="24"/>
          <w:lang w:eastAsia="ru-RU"/>
        </w:rPr>
        <w:t xml:space="preserve"> для нужд ПАО «МРСК Центра» (филиала «Смоленскэнерго»</w:t>
      </w:r>
      <w:r w:rsidR="00DD26DE" w:rsidRPr="00E2197F">
        <w:rPr>
          <w:sz w:val="24"/>
          <w:szCs w:val="24"/>
        </w:rPr>
        <w:t>, расположенного</w:t>
      </w:r>
      <w:proofErr w:type="gramEnd"/>
      <w:r w:rsidR="00DD26DE" w:rsidRPr="00E2197F">
        <w:rPr>
          <w:sz w:val="24"/>
          <w:szCs w:val="24"/>
        </w:rPr>
        <w:t xml:space="preserve"> по адресу: </w:t>
      </w:r>
      <w:proofErr w:type="gramStart"/>
      <w:r w:rsidR="00DD26DE" w:rsidRPr="00E2197F">
        <w:rPr>
          <w:sz w:val="24"/>
          <w:szCs w:val="24"/>
        </w:rPr>
        <w:t xml:space="preserve">РФ, 214019, г. Смоленск, ул. </w:t>
      </w:r>
      <w:proofErr w:type="spellStart"/>
      <w:r w:rsidR="00DD26DE" w:rsidRPr="00E2197F">
        <w:rPr>
          <w:sz w:val="24"/>
          <w:szCs w:val="24"/>
        </w:rPr>
        <w:t>Тенишевой</w:t>
      </w:r>
      <w:proofErr w:type="spellEnd"/>
      <w:r w:rsidR="00DD26DE" w:rsidRPr="00E2197F">
        <w:rPr>
          <w:sz w:val="24"/>
          <w:szCs w:val="24"/>
        </w:rPr>
        <w:t>, д. 33).</w:t>
      </w:r>
      <w:proofErr w:type="gramEnd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bookmarkEnd w:id="11"/>
      <w:bookmarkEnd w:id="12"/>
      <w:bookmarkEnd w:id="13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</w:t>
      </w:r>
      <w:proofErr w:type="gramStart"/>
      <w:r w:rsidRPr="00C12FA4">
        <w:rPr>
          <w:sz w:val="24"/>
          <w:szCs w:val="24"/>
        </w:rPr>
        <w:t>соответствии</w:t>
      </w:r>
      <w:proofErr w:type="gramEnd"/>
      <w:r w:rsidRPr="00C12FA4">
        <w:rPr>
          <w:sz w:val="24"/>
          <w:szCs w:val="24"/>
        </w:rPr>
        <w:t xml:space="preserve"> с правилами и с </w:t>
      </w:r>
      <w:r w:rsidRPr="00DD26DE">
        <w:rPr>
          <w:sz w:val="24"/>
          <w:szCs w:val="24"/>
        </w:rPr>
        <w:t xml:space="preserve">использованием функционала </w:t>
      </w:r>
      <w:r w:rsidR="00702B2C" w:rsidRPr="00DD26DE">
        <w:rPr>
          <w:sz w:val="24"/>
          <w:szCs w:val="24"/>
        </w:rPr>
        <w:t>электронной торговой площадк</w:t>
      </w:r>
      <w:r w:rsidR="00414AB1" w:rsidRPr="00DD26DE">
        <w:rPr>
          <w:sz w:val="24"/>
          <w:szCs w:val="24"/>
        </w:rPr>
        <w:t>и</w:t>
      </w:r>
      <w:r w:rsidR="00702B2C" w:rsidRPr="00DD26DE">
        <w:rPr>
          <w:sz w:val="24"/>
          <w:szCs w:val="24"/>
        </w:rPr>
        <w:t xml:space="preserve"> </w:t>
      </w:r>
      <w:r w:rsidR="000D70B6" w:rsidRPr="00DD26DE">
        <w:rPr>
          <w:sz w:val="24"/>
          <w:szCs w:val="24"/>
        </w:rPr>
        <w:t>П</w:t>
      </w:r>
      <w:r w:rsidR="00702B2C" w:rsidRPr="00DD26DE">
        <w:rPr>
          <w:sz w:val="24"/>
          <w:szCs w:val="24"/>
        </w:rPr>
        <w:t>АО «</w:t>
      </w:r>
      <w:proofErr w:type="spellStart"/>
      <w:r w:rsidR="00702B2C" w:rsidRPr="00DD26DE">
        <w:rPr>
          <w:sz w:val="24"/>
          <w:szCs w:val="24"/>
        </w:rPr>
        <w:t>Россети</w:t>
      </w:r>
      <w:proofErr w:type="spellEnd"/>
      <w:r w:rsidR="00702B2C" w:rsidRPr="00DD26DE">
        <w:rPr>
          <w:sz w:val="24"/>
          <w:szCs w:val="24"/>
        </w:rPr>
        <w:t xml:space="preserve">» </w:t>
      </w:r>
      <w:hyperlink r:id="rId20" w:history="1">
        <w:r w:rsidR="00862664" w:rsidRPr="00DD26DE">
          <w:rPr>
            <w:rStyle w:val="a7"/>
            <w:sz w:val="24"/>
            <w:szCs w:val="24"/>
          </w:rPr>
          <w:t>etp.rosseti.ru</w:t>
        </w:r>
      </w:hyperlink>
      <w:r w:rsidR="00862664" w:rsidRPr="00DD26DE">
        <w:rPr>
          <w:sz w:val="24"/>
          <w:szCs w:val="24"/>
        </w:rPr>
        <w:t xml:space="preserve"> </w:t>
      </w:r>
      <w:r w:rsidR="00702B2C" w:rsidRPr="00DD26DE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Pr="00E2197F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2197F">
        <w:rPr>
          <w:sz w:val="24"/>
          <w:szCs w:val="24"/>
        </w:rPr>
        <w:t>Предмет З</w:t>
      </w:r>
      <w:r w:rsidR="00717F60" w:rsidRPr="00E2197F">
        <w:rPr>
          <w:sz w:val="24"/>
          <w:szCs w:val="24"/>
        </w:rPr>
        <w:t>апроса предложений</w:t>
      </w:r>
      <w:r w:rsidR="00702B2C" w:rsidRPr="00E2197F">
        <w:rPr>
          <w:sz w:val="24"/>
          <w:szCs w:val="24"/>
        </w:rPr>
        <w:t>:</w:t>
      </w:r>
      <w:bookmarkEnd w:id="17"/>
    </w:p>
    <w:p w:rsidR="00A40714" w:rsidRPr="00E2197F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2197F">
        <w:rPr>
          <w:b/>
          <w:sz w:val="24"/>
          <w:szCs w:val="24"/>
          <w:u w:val="single"/>
        </w:rPr>
        <w:t>Лот №1:</w:t>
      </w:r>
      <w:r w:rsidR="00717F60" w:rsidRPr="00E2197F">
        <w:rPr>
          <w:sz w:val="24"/>
          <w:szCs w:val="24"/>
        </w:rPr>
        <w:t xml:space="preserve"> право заключения </w:t>
      </w:r>
      <w:r w:rsidR="00EF558B" w:rsidRPr="00E2197F">
        <w:rPr>
          <w:iCs/>
          <w:sz w:val="24"/>
          <w:szCs w:val="24"/>
          <w:lang w:eastAsia="ru-RU"/>
        </w:rPr>
        <w:t>Договора на поставку</w:t>
      </w:r>
      <w:r w:rsidR="00EF558B" w:rsidRPr="00E2197F">
        <w:rPr>
          <w:sz w:val="24"/>
          <w:szCs w:val="24"/>
        </w:rPr>
        <w:t xml:space="preserve"> панелей собственных нужд, щитов постоянного тока</w:t>
      </w:r>
      <w:r w:rsidR="00EF558B" w:rsidRPr="00E2197F">
        <w:rPr>
          <w:iCs/>
          <w:sz w:val="24"/>
          <w:szCs w:val="24"/>
          <w:lang w:eastAsia="ru-RU"/>
        </w:rPr>
        <w:t xml:space="preserve"> для нужд ПАО «МРСК Центра» (филиала «Смоленскэнерго»</w:t>
      </w:r>
      <w:r w:rsidR="00702B2C" w:rsidRPr="00E2197F">
        <w:rPr>
          <w:sz w:val="24"/>
          <w:szCs w:val="24"/>
        </w:rPr>
        <w:t>)</w:t>
      </w:r>
      <w:bookmarkEnd w:id="18"/>
      <w:r w:rsidR="00702B2C" w:rsidRPr="00E2197F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2197F">
        <w:rPr>
          <w:sz w:val="24"/>
          <w:szCs w:val="24"/>
        </w:rPr>
        <w:t xml:space="preserve">Количество лотов: </w:t>
      </w:r>
      <w:r w:rsidRPr="00E2197F">
        <w:rPr>
          <w:b/>
          <w:sz w:val="24"/>
          <w:szCs w:val="24"/>
        </w:rPr>
        <w:t>1 (один)</w:t>
      </w:r>
      <w:r w:rsidRPr="00E2197F">
        <w:rPr>
          <w:sz w:val="24"/>
          <w:szCs w:val="24"/>
        </w:rPr>
        <w:t>.</w:t>
      </w:r>
    </w:p>
    <w:bookmarkEnd w:id="19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</w:t>
      </w:r>
      <w:proofErr w:type="gramStart"/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рамках</w:t>
      </w:r>
      <w:proofErr w:type="gramEnd"/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2197F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 w:rsidRPr="00E2197F">
        <w:rPr>
          <w:sz w:val="24"/>
          <w:szCs w:val="24"/>
        </w:rPr>
        <w:t>поставок</w:t>
      </w:r>
      <w:r w:rsidR="00717F60" w:rsidRPr="00E2197F">
        <w:rPr>
          <w:sz w:val="24"/>
          <w:szCs w:val="24"/>
        </w:rPr>
        <w:t xml:space="preserve">: </w:t>
      </w:r>
      <w:r w:rsidR="00EF558B" w:rsidRPr="00E2197F">
        <w:rPr>
          <w:b/>
          <w:sz w:val="24"/>
          <w:szCs w:val="24"/>
        </w:rPr>
        <w:t>поставка осуществляется в период с 11.01.2017 по 30.06.2017 по отдельным заявкам филиала. Срок поставки по каждой отдельной заявке не должен превышать 45 календарных дней с момента подачи заявки</w:t>
      </w:r>
      <w:r w:rsidR="00717F60" w:rsidRPr="00E2197F">
        <w:rPr>
          <w:sz w:val="24"/>
          <w:szCs w:val="24"/>
        </w:rPr>
        <w:t>.</w:t>
      </w:r>
      <w:bookmarkEnd w:id="20"/>
    </w:p>
    <w:p w:rsidR="008D2928" w:rsidRPr="00E2197F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E2197F">
        <w:rPr>
          <w:sz w:val="24"/>
          <w:szCs w:val="24"/>
        </w:rPr>
        <w:t xml:space="preserve">Отгрузочные реквизиты/базис поставки: </w:t>
      </w:r>
      <w:r w:rsidR="008D2928" w:rsidRPr="00E2197F">
        <w:rPr>
          <w:sz w:val="24"/>
          <w:szCs w:val="24"/>
        </w:rPr>
        <w:t xml:space="preserve">на условиях DDP (Согласно ИНКОТЕРМС </w:t>
      </w:r>
      <w:r w:rsidR="00DA1402" w:rsidRPr="00E2197F">
        <w:rPr>
          <w:sz w:val="24"/>
          <w:szCs w:val="24"/>
        </w:rPr>
        <w:t>2010</w:t>
      </w:r>
      <w:r w:rsidR="008D2928" w:rsidRPr="00E2197F">
        <w:rPr>
          <w:sz w:val="24"/>
          <w:szCs w:val="24"/>
        </w:rPr>
        <w:t>) по адрес</w:t>
      </w:r>
      <w:bookmarkEnd w:id="21"/>
      <w:r w:rsidR="00EF558B" w:rsidRPr="00E2197F">
        <w:rPr>
          <w:sz w:val="24"/>
          <w:szCs w:val="24"/>
        </w:rPr>
        <w:t>у:</w:t>
      </w:r>
    </w:p>
    <w:p w:rsidR="00EF558B" w:rsidRPr="00EF558B" w:rsidRDefault="00EF558B" w:rsidP="00EF558B">
      <w:pPr>
        <w:pStyle w:val="afffffff2"/>
        <w:keepNext/>
        <w:numPr>
          <w:ilvl w:val="0"/>
          <w:numId w:val="8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F558B">
        <w:rPr>
          <w:rFonts w:ascii="Times New Roman" w:hAnsi="Times New Roman"/>
          <w:sz w:val="24"/>
          <w:szCs w:val="24"/>
        </w:rPr>
        <w:t xml:space="preserve">на условиях DDP (Согласно ИНКОТЕРМС 2010) по адресу: 214031, г. Смоленск, ул. </w:t>
      </w:r>
      <w:proofErr w:type="gramStart"/>
      <w:r w:rsidRPr="00EF558B">
        <w:rPr>
          <w:rFonts w:ascii="Times New Roman" w:hAnsi="Times New Roman"/>
          <w:sz w:val="24"/>
          <w:szCs w:val="24"/>
        </w:rPr>
        <w:t>Индустриальная</w:t>
      </w:r>
      <w:proofErr w:type="gramEnd"/>
      <w:r w:rsidRPr="00EF558B">
        <w:rPr>
          <w:rFonts w:ascii="Times New Roman" w:hAnsi="Times New Roman"/>
          <w:sz w:val="24"/>
          <w:szCs w:val="24"/>
        </w:rPr>
        <w:t xml:space="preserve">, д.5. 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>Форма и порядок оплаты: безналичный р</w:t>
      </w:r>
      <w:r w:rsidR="00EF558B">
        <w:rPr>
          <w:iCs/>
          <w:sz w:val="24"/>
          <w:szCs w:val="24"/>
        </w:rPr>
        <w:t>асчет, в течение 30 (тридцати) календарны</w:t>
      </w:r>
      <w:r w:rsidRPr="0022360B">
        <w:rPr>
          <w:iCs/>
          <w:sz w:val="24"/>
          <w:szCs w:val="24"/>
        </w:rPr>
        <w:t>х дней с момента  подписания Сторонами накладной, предоставления счета-</w:t>
      </w:r>
      <w:r w:rsidRPr="0022360B">
        <w:rPr>
          <w:iCs/>
          <w:sz w:val="24"/>
          <w:szCs w:val="24"/>
        </w:rPr>
        <w:lastRenderedPageBreak/>
        <w:t>фактуры  и иных документов, предусмотренных договором.</w:t>
      </w:r>
      <w:bookmarkEnd w:id="22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B847E5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D26DE">
        <w:fldChar w:fldCharType="begin"/>
      </w:r>
      <w:r w:rsidR="00DD26DE">
        <w:instrText xml:space="preserve"> REF _Ref305973574 \r \h  \* MERGEFORMAT </w:instrText>
      </w:r>
      <w:r w:rsidR="00DD26DE">
        <w:fldChar w:fldCharType="separate"/>
      </w:r>
      <w:r w:rsidR="00B847E5">
        <w:t>2</w:t>
      </w:r>
      <w:r w:rsidR="00DD26DE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B847E5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</w:t>
      </w:r>
      <w:proofErr w:type="gramStart"/>
      <w:r w:rsidRPr="00DA1402">
        <w:rPr>
          <w:sz w:val="24"/>
          <w:szCs w:val="24"/>
        </w:rPr>
        <w:t>составе</w:t>
      </w:r>
      <w:proofErr w:type="gramEnd"/>
      <w:r w:rsidRPr="00DA1402">
        <w:rPr>
          <w:sz w:val="24"/>
          <w:szCs w:val="24"/>
        </w:rPr>
        <w:t xml:space="preserve">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DD26DE">
        <w:fldChar w:fldCharType="begin"/>
      </w:r>
      <w:r w:rsidR="00DD26DE">
        <w:instrText xml:space="preserve"> REF _Ref440270637 \r \h  \* MERGEFORMAT </w:instrText>
      </w:r>
      <w:r w:rsidR="00DD26DE">
        <w:fldChar w:fldCharType="separate"/>
      </w:r>
      <w:r w:rsidR="00B847E5" w:rsidRPr="00B847E5">
        <w:rPr>
          <w:bCs w:val="0"/>
          <w:iCs/>
          <w:sz w:val="24"/>
          <w:szCs w:val="24"/>
        </w:rPr>
        <w:t>1.1.5</w:t>
      </w:r>
      <w:r w:rsidR="00DD26DE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DD26DE">
        <w:fldChar w:fldCharType="begin"/>
      </w:r>
      <w:r w:rsidR="00DD26DE">
        <w:instrText xml:space="preserve"> REF _Ref440270663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1.1.7</w:t>
      </w:r>
      <w:r w:rsidR="00DD26DE">
        <w:fldChar w:fldCharType="end"/>
      </w:r>
      <w:r w:rsidRPr="007252E9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4120568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_Ref305973033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3.2</w:t>
      </w:r>
      <w:r w:rsidR="00DD26DE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</w:t>
      </w:r>
      <w:proofErr w:type="gramStart"/>
      <w:r w:rsidR="00717F60" w:rsidRPr="00E71A48">
        <w:rPr>
          <w:sz w:val="24"/>
          <w:szCs w:val="24"/>
        </w:rPr>
        <w:t>соо</w:t>
      </w:r>
      <w:r w:rsidR="00717F60" w:rsidRPr="00E71A48">
        <w:rPr>
          <w:bCs w:val="0"/>
          <w:sz w:val="24"/>
          <w:szCs w:val="24"/>
        </w:rPr>
        <w:t>тветствии</w:t>
      </w:r>
      <w:proofErr w:type="gramEnd"/>
      <w:r w:rsidR="00717F60" w:rsidRPr="00E71A48">
        <w:rPr>
          <w:bCs w:val="0"/>
          <w:sz w:val="24"/>
          <w:szCs w:val="24"/>
        </w:rPr>
        <w:t xml:space="preserve">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lastRenderedPageBreak/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412056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</w:t>
      </w:r>
      <w:proofErr w:type="gramStart"/>
      <w:r w:rsidR="00717F60" w:rsidRPr="008D1B83">
        <w:rPr>
          <w:color w:val="000000"/>
          <w:sz w:val="24"/>
          <w:szCs w:val="24"/>
        </w:rPr>
        <w:t>виде</w:t>
      </w:r>
      <w:proofErr w:type="gramEnd"/>
      <w:r w:rsidR="00717F60" w:rsidRPr="008D1B83">
        <w:rPr>
          <w:color w:val="000000"/>
          <w:sz w:val="24"/>
          <w:szCs w:val="24"/>
        </w:rPr>
        <w:t xml:space="preserve"> на ЭТП (подраздел </w:t>
      </w:r>
      <w:r w:rsidR="00DD26DE">
        <w:fldChar w:fldCharType="begin"/>
      </w:r>
      <w:r w:rsidR="00DD26DE">
        <w:instrText xml:space="preserve"> REF _Ref191386109 \n \h  \* MERGEFORMAT </w:instrText>
      </w:r>
      <w:r w:rsidR="00DD26DE">
        <w:fldChar w:fldCharType="separate"/>
      </w:r>
      <w:r w:rsidR="00B847E5" w:rsidRPr="00B847E5">
        <w:rPr>
          <w:color w:val="000000"/>
          <w:sz w:val="24"/>
          <w:szCs w:val="24"/>
        </w:rPr>
        <w:t>3.3.2</w:t>
      </w:r>
      <w:r w:rsidR="00DD26DE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B847E5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DD26DE">
        <w:fldChar w:fldCharType="begin"/>
      </w:r>
      <w:r w:rsidR="00DD26DE">
        <w:instrText xml:space="preserve"> REF _Ref442187883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5.14</w:t>
      </w:r>
      <w:r w:rsidR="00DD26DE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4120570"/>
      <w:bookmarkEnd w:id="35"/>
      <w:r w:rsidRPr="00E71A48">
        <w:t>Обжалование</w:t>
      </w:r>
      <w:bookmarkEnd w:id="36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DD26DE">
        <w:fldChar w:fldCharType="begin"/>
      </w:r>
      <w:r w:rsidR="00DD26DE">
        <w:instrText xml:space="preserve"> REF _Ref191386164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 xml:space="preserve"> 1.4.1 </w:t>
      </w:r>
      <w:r w:rsidR="00DD26DE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</w:t>
      </w:r>
      <w:proofErr w:type="gramStart"/>
      <w:r w:rsidR="00717F60" w:rsidRPr="00E71A48">
        <w:rPr>
          <w:sz w:val="24"/>
          <w:szCs w:val="24"/>
        </w:rPr>
        <w:t>орган</w:t>
      </w:r>
      <w:r w:rsidR="00E722B6">
        <w:rPr>
          <w:sz w:val="24"/>
          <w:szCs w:val="24"/>
        </w:rPr>
        <w:t>е</w:t>
      </w:r>
      <w:proofErr w:type="gramEnd"/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D26DE">
        <w:fldChar w:fldCharType="begin"/>
      </w:r>
      <w:r w:rsidR="00DD26DE">
        <w:instrText xml:space="preserve"> REF _Ref306978606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 xml:space="preserve"> 1.4.2 </w:t>
      </w:r>
      <w:r w:rsidR="00DD26DE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4120571"/>
      <w:bookmarkEnd w:id="40"/>
      <w:r w:rsidRPr="00E71A48">
        <w:t>Прочие положения</w:t>
      </w:r>
      <w:bookmarkEnd w:id="41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_Ref306114966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3.3.11</w:t>
      </w:r>
      <w:r w:rsidR="00DD26DE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4120572"/>
      <w:bookmarkStart w:id="53" w:name="_Ref306144164"/>
      <w:r w:rsidRPr="00F647F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B847E5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1" w:name="_Toc440357070"/>
      <w:bookmarkStart w:id="62" w:name="_Toc440359625"/>
      <w:bookmarkStart w:id="63" w:name="_Toc440632088"/>
      <w:bookmarkStart w:id="64" w:name="_Toc440875909"/>
      <w:bookmarkStart w:id="65" w:name="_Toc441130937"/>
      <w:bookmarkStart w:id="66" w:name="_Toc447269752"/>
      <w:bookmarkStart w:id="67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DD26DE">
        <w:fldChar w:fldCharType="begin"/>
      </w:r>
      <w:r w:rsidR="00DD26DE">
        <w:instrText xml:space="preserve"> REF _Ref305973147 \r \h  \* MERGEFORMAT </w:instrText>
      </w:r>
      <w:r w:rsidR="00DD26DE">
        <w:fldChar w:fldCharType="separate"/>
      </w:r>
      <w:r w:rsidR="00B847E5" w:rsidRPr="00B847E5">
        <w:rPr>
          <w:b w:val="0"/>
          <w:szCs w:val="24"/>
        </w:rPr>
        <w:t>3.3</w:t>
      </w:r>
      <w:r w:rsidR="00DD26DE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8" w:name="_Toc440357071"/>
      <w:bookmarkStart w:id="69" w:name="_Toc440359626"/>
      <w:bookmarkStart w:id="70" w:name="_Toc440632089"/>
      <w:bookmarkStart w:id="71" w:name="_Toc440875910"/>
      <w:bookmarkStart w:id="72" w:name="_Toc441130938"/>
      <w:bookmarkStart w:id="73" w:name="_Toc447269753"/>
      <w:bookmarkStart w:id="74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DD26DE">
        <w:fldChar w:fldCharType="begin"/>
      </w:r>
      <w:r w:rsidR="00DD26DE">
        <w:instrText xml:space="preserve"> REF _Ref55336310 \r \h  \* MERGEFORMAT </w:instrText>
      </w:r>
      <w:r w:rsidR="00DD26DE">
        <w:fldChar w:fldCharType="separate"/>
      </w:r>
      <w:r w:rsidR="00B847E5" w:rsidRPr="00B847E5">
        <w:rPr>
          <w:b w:val="0"/>
          <w:szCs w:val="24"/>
        </w:rPr>
        <w:t>5.1</w:t>
      </w:r>
      <w:r w:rsidR="00DD26DE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8"/>
      <w:bookmarkEnd w:id="69"/>
      <w:bookmarkEnd w:id="70"/>
      <w:bookmarkEnd w:id="71"/>
      <w:bookmarkEnd w:id="72"/>
      <w:bookmarkEnd w:id="73"/>
      <w:bookmarkEnd w:id="74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5" w:name="_Toc440357072"/>
      <w:bookmarkStart w:id="76" w:name="_Toc440359627"/>
      <w:bookmarkStart w:id="77" w:name="_Toc440632090"/>
      <w:bookmarkStart w:id="78" w:name="_Toc440875911"/>
      <w:bookmarkStart w:id="79" w:name="_Toc441130939"/>
      <w:bookmarkStart w:id="80" w:name="_Toc447269754"/>
      <w:bookmarkStart w:id="81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DD26DE">
        <w:fldChar w:fldCharType="begin"/>
      </w:r>
      <w:r w:rsidR="00DD26DE">
        <w:instrText xml:space="preserve"> REF _Ref440284918 \r \h  \* MERGEFORMAT </w:instrText>
      </w:r>
      <w:r w:rsidR="00DD26DE">
        <w:fldChar w:fldCharType="separate"/>
      </w:r>
      <w:r w:rsidR="00B847E5" w:rsidRPr="00B847E5">
        <w:rPr>
          <w:b w:val="0"/>
          <w:szCs w:val="24"/>
        </w:rPr>
        <w:t>5.2</w:t>
      </w:r>
      <w:r w:rsidR="00DD26DE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DD26DE">
        <w:fldChar w:fldCharType="begin"/>
      </w:r>
      <w:r w:rsidR="00DD26DE">
        <w:instrText xml:space="preserve"> REF _Ref86826666 \r \h  \* MERGEFORMAT </w:instrText>
      </w:r>
      <w:r w:rsidR="00DD26DE">
        <w:fldChar w:fldCharType="separate"/>
      </w:r>
      <w:r w:rsidR="00B847E5" w:rsidRPr="00B847E5">
        <w:rPr>
          <w:b w:val="0"/>
          <w:szCs w:val="24"/>
        </w:rPr>
        <w:t>5.3</w:t>
      </w:r>
      <w:r w:rsidR="00DD26DE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DD26DE">
        <w:fldChar w:fldCharType="begin"/>
      </w:r>
      <w:r w:rsidR="00DD26DE">
        <w:instrText xml:space="preserve"> REF _Ref440284947 \r \h  \* MERGEFORMAT </w:instrText>
      </w:r>
      <w:r w:rsidR="00DD26DE">
        <w:fldChar w:fldCharType="separate"/>
      </w:r>
      <w:r w:rsidR="00B847E5" w:rsidRPr="00B847E5">
        <w:rPr>
          <w:b w:val="0"/>
          <w:szCs w:val="24"/>
        </w:rPr>
        <w:t>5.4</w:t>
      </w:r>
      <w:r w:rsidR="00DD26DE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DD26DE">
        <w:fldChar w:fldCharType="begin"/>
      </w:r>
      <w:r w:rsidR="00DD26DE">
        <w:instrText xml:space="preserve"> REF _Ref93264992 \r \h  \* MERGEFORMAT </w:instrText>
      </w:r>
      <w:r w:rsidR="00DD26DE">
        <w:fldChar w:fldCharType="separate"/>
      </w:r>
      <w:r w:rsidR="00B847E5" w:rsidRPr="00B847E5">
        <w:rPr>
          <w:b w:val="0"/>
          <w:szCs w:val="24"/>
        </w:rPr>
        <w:t>5.5</w:t>
      </w:r>
      <w:r w:rsidR="00DD26DE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5"/>
      <w:bookmarkEnd w:id="76"/>
      <w:bookmarkEnd w:id="77"/>
      <w:bookmarkEnd w:id="78"/>
      <w:bookmarkEnd w:id="79"/>
      <w:bookmarkEnd w:id="80"/>
      <w:bookmarkEnd w:id="81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2" w:name="_Toc440357073"/>
      <w:bookmarkStart w:id="83" w:name="_Toc440359628"/>
      <w:bookmarkStart w:id="84" w:name="_Toc440632091"/>
      <w:bookmarkStart w:id="85" w:name="_Toc440875912"/>
      <w:bookmarkStart w:id="86" w:name="_Toc441130940"/>
      <w:bookmarkStart w:id="87" w:name="_Toc447269755"/>
      <w:bookmarkStart w:id="88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847E5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9" w:name="_Toc440357074"/>
      <w:bookmarkStart w:id="90" w:name="_Toc440359629"/>
      <w:bookmarkStart w:id="91" w:name="_Toc440632092"/>
      <w:bookmarkStart w:id="92" w:name="_Toc440875913"/>
      <w:bookmarkStart w:id="93" w:name="_Toc441130941"/>
      <w:bookmarkStart w:id="94" w:name="_Toc447269756"/>
      <w:bookmarkStart w:id="95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847E5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847E5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9"/>
      <w:bookmarkEnd w:id="90"/>
      <w:bookmarkEnd w:id="91"/>
      <w:bookmarkEnd w:id="92"/>
      <w:bookmarkEnd w:id="93"/>
      <w:bookmarkEnd w:id="94"/>
      <w:bookmarkEnd w:id="95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6" w:name="_Проект_договора"/>
      <w:bookmarkStart w:id="97" w:name="_Ref305973574"/>
      <w:bookmarkStart w:id="98" w:name="_Ref440272931"/>
      <w:bookmarkStart w:id="99" w:name="_Ref440274025"/>
      <w:bookmarkStart w:id="100" w:name="_Ref440292752"/>
      <w:bookmarkStart w:id="101" w:name="_Toc464120579"/>
      <w:bookmarkEnd w:id="53"/>
      <w:bookmarkEnd w:id="9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8"/>
      <w:bookmarkEnd w:id="99"/>
      <w:bookmarkEnd w:id="100"/>
      <w:bookmarkEnd w:id="10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2" w:name="_Toc464120580"/>
      <w:r w:rsidRPr="006238AF">
        <w:t>Проект договора</w:t>
      </w:r>
      <w:bookmarkEnd w:id="10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3" w:name="_Toc439238031"/>
      <w:bookmarkStart w:id="104" w:name="_Toc439238153"/>
      <w:bookmarkStart w:id="105" w:name="_Toc439252705"/>
      <w:bookmarkStart w:id="106" w:name="_Toc439323563"/>
      <w:bookmarkStart w:id="107" w:name="_Toc439323679"/>
      <w:bookmarkStart w:id="108" w:name="_Toc440357077"/>
      <w:bookmarkStart w:id="109" w:name="_Toc440359632"/>
      <w:bookmarkStart w:id="110" w:name="_Toc440632095"/>
      <w:bookmarkStart w:id="111" w:name="_Toc440875916"/>
      <w:bookmarkStart w:id="112" w:name="_Toc441130944"/>
      <w:bookmarkStart w:id="113" w:name="_Toc447269759"/>
      <w:bookmarkStart w:id="114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 xml:space="preserve">изложен в </w:t>
      </w:r>
      <w:proofErr w:type="gramStart"/>
      <w:r w:rsidRPr="003803A7">
        <w:rPr>
          <w:b w:val="0"/>
        </w:rPr>
        <w:t>Приложении</w:t>
      </w:r>
      <w:proofErr w:type="gramEnd"/>
      <w:r w:rsidRPr="003803A7">
        <w:rPr>
          <w:b w:val="0"/>
        </w:rPr>
        <w:t xml:space="preserve">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5" w:name="_Toc439238032"/>
      <w:bookmarkStart w:id="116" w:name="_Toc439238154"/>
      <w:bookmarkStart w:id="117" w:name="_Toc439252706"/>
      <w:bookmarkStart w:id="118" w:name="_Toc439323564"/>
      <w:bookmarkStart w:id="119" w:name="_Toc439323680"/>
      <w:bookmarkStart w:id="120" w:name="_Toc440357078"/>
      <w:bookmarkStart w:id="121" w:name="_Toc440359633"/>
      <w:bookmarkStart w:id="122" w:name="_Toc440632096"/>
      <w:bookmarkStart w:id="123" w:name="_Toc440875917"/>
      <w:bookmarkStart w:id="124" w:name="_Toc441130945"/>
      <w:bookmarkStart w:id="125" w:name="_Toc447269760"/>
      <w:bookmarkStart w:id="126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B847E5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7" w:name="_Toc439238033"/>
      <w:bookmarkStart w:id="128" w:name="_Toc439238155"/>
      <w:bookmarkStart w:id="129" w:name="_Toc439252707"/>
      <w:bookmarkStart w:id="130" w:name="_Toc439323565"/>
      <w:bookmarkStart w:id="131" w:name="_Toc439323681"/>
      <w:bookmarkStart w:id="132" w:name="_Toc440357079"/>
      <w:bookmarkStart w:id="133" w:name="_Toc440359634"/>
      <w:bookmarkStart w:id="134" w:name="_Toc440632097"/>
      <w:bookmarkStart w:id="135" w:name="_Toc440875918"/>
      <w:bookmarkStart w:id="136" w:name="_Toc441130946"/>
      <w:bookmarkStart w:id="137" w:name="_Toc447269761"/>
      <w:bookmarkStart w:id="138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9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7"/>
      <w:bookmarkStart w:id="141" w:name="_Toc439252709"/>
      <w:bookmarkStart w:id="142" w:name="_Toc439323567"/>
      <w:bookmarkStart w:id="143" w:name="_Toc439323683"/>
      <w:bookmarkStart w:id="144" w:name="_Toc440357081"/>
      <w:bookmarkStart w:id="145" w:name="_Toc440359636"/>
      <w:bookmarkStart w:id="146" w:name="_Toc440632099"/>
      <w:bookmarkStart w:id="147" w:name="_Toc440875920"/>
      <w:bookmarkStart w:id="148" w:name="_Toc441130948"/>
      <w:bookmarkStart w:id="149" w:name="_Toc447269763"/>
      <w:bookmarkStart w:id="150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B847E5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1" w:name="_Toc439238158"/>
      <w:bookmarkStart w:id="152" w:name="_Toc439252710"/>
      <w:bookmarkStart w:id="153" w:name="_Toc439323568"/>
      <w:bookmarkStart w:id="154" w:name="_Toc439323684"/>
      <w:bookmarkStart w:id="155" w:name="_Toc440357082"/>
      <w:bookmarkStart w:id="156" w:name="_Toc440359637"/>
      <w:bookmarkStart w:id="157" w:name="_Toc440632100"/>
      <w:bookmarkStart w:id="158" w:name="_Toc440875921"/>
      <w:bookmarkStart w:id="159" w:name="_Toc441130949"/>
      <w:bookmarkStart w:id="160" w:name="_Toc447269764"/>
      <w:bookmarkStart w:id="161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159"/>
      <w:bookmarkStart w:id="163" w:name="_Toc439252711"/>
      <w:bookmarkStart w:id="164" w:name="_Toc439323569"/>
      <w:bookmarkStart w:id="165" w:name="_Toc439323685"/>
      <w:bookmarkStart w:id="166" w:name="_Ref440270867"/>
      <w:bookmarkStart w:id="167" w:name="_Toc440357083"/>
      <w:bookmarkStart w:id="168" w:name="_Toc440359638"/>
      <w:bookmarkStart w:id="169" w:name="_Toc440632101"/>
      <w:bookmarkStart w:id="170" w:name="_Toc440875922"/>
      <w:bookmarkStart w:id="171" w:name="_Toc441130950"/>
      <w:bookmarkStart w:id="172" w:name="_Toc447269765"/>
      <w:bookmarkStart w:id="173" w:name="_Toc464120587"/>
      <w:r w:rsidRPr="003303E9">
        <w:rPr>
          <w:b w:val="0"/>
        </w:rPr>
        <w:t>Текст Антикоррупционной оговорки: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участвуют в коллективных антикоррупционных </w:t>
      </w:r>
      <w:proofErr w:type="gramStart"/>
      <w:r w:rsidRPr="00A052DC">
        <w:rPr>
          <w:rFonts w:ascii="Times New Roman" w:hAnsi="Times New Roman"/>
          <w:i/>
          <w:sz w:val="24"/>
        </w:rPr>
        <w:t>инициативах</w:t>
      </w:r>
      <w:proofErr w:type="gramEnd"/>
      <w:r w:rsidRPr="00A052DC">
        <w:rPr>
          <w:rFonts w:ascii="Times New Roman" w:hAnsi="Times New Roman"/>
          <w:i/>
          <w:sz w:val="24"/>
        </w:rPr>
        <w:t>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иные действия, выполняемые работником в </w:t>
      </w:r>
      <w:proofErr w:type="gramStart"/>
      <w:r w:rsidRPr="00A052DC">
        <w:rPr>
          <w:i/>
          <w:sz w:val="24"/>
          <w:szCs w:val="24"/>
        </w:rPr>
        <w:t>рамках</w:t>
      </w:r>
      <w:proofErr w:type="gramEnd"/>
      <w:r w:rsidRPr="00A052DC">
        <w:rPr>
          <w:i/>
          <w:sz w:val="24"/>
          <w:szCs w:val="24"/>
        </w:rPr>
        <w:t xml:space="preserve">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 xml:space="preserve">В </w:t>
      </w:r>
      <w:proofErr w:type="gramStart"/>
      <w:r w:rsidRPr="00A052DC">
        <w:rPr>
          <w:rFonts w:ascii="Times New Roman" w:hAnsi="Times New Roman"/>
          <w:i/>
          <w:sz w:val="24"/>
        </w:rPr>
        <w:t>случае</w:t>
      </w:r>
      <w:proofErr w:type="gramEnd"/>
      <w:r w:rsidRPr="00A052DC">
        <w:rPr>
          <w:rFonts w:ascii="Times New Roman" w:hAnsi="Times New Roman"/>
          <w:i/>
          <w:sz w:val="24"/>
        </w:rPr>
        <w:t xml:space="preserve">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</w:t>
      </w:r>
      <w:proofErr w:type="gramStart"/>
      <w:r w:rsidRPr="00A052DC">
        <w:rPr>
          <w:rFonts w:ascii="Times New Roman" w:hAnsi="Times New Roman"/>
          <w:i/>
          <w:sz w:val="24"/>
        </w:rPr>
        <w:t>порядке</w:t>
      </w:r>
      <w:proofErr w:type="gramEnd"/>
      <w:r w:rsidRPr="00A052DC">
        <w:rPr>
          <w:rFonts w:ascii="Times New Roman" w:hAnsi="Times New Roman"/>
          <w:i/>
          <w:sz w:val="24"/>
        </w:rPr>
        <w:t xml:space="preserve"> полностью или в части, направив письменное уведомление о расторжении. Сторона, по чьей инициативе был, расторгнут Договор в </w:t>
      </w:r>
      <w:proofErr w:type="gramStart"/>
      <w:r w:rsidRPr="00A052DC">
        <w:rPr>
          <w:rFonts w:ascii="Times New Roman" w:hAnsi="Times New Roman"/>
          <w:i/>
          <w:sz w:val="24"/>
        </w:rPr>
        <w:t>соответствии</w:t>
      </w:r>
      <w:proofErr w:type="gramEnd"/>
      <w:r w:rsidRPr="00A052DC">
        <w:rPr>
          <w:rFonts w:ascii="Times New Roman" w:hAnsi="Times New Roman"/>
          <w:i/>
          <w:sz w:val="24"/>
        </w:rPr>
        <w:t xml:space="preserve">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*Наименование контрагента указывается в </w:t>
      </w:r>
      <w:proofErr w:type="gramStart"/>
      <w:r w:rsidRPr="00A052DC">
        <w:rPr>
          <w:i/>
          <w:sz w:val="24"/>
          <w:szCs w:val="24"/>
        </w:rPr>
        <w:t>соответствии</w:t>
      </w:r>
      <w:proofErr w:type="gramEnd"/>
      <w:r w:rsidRPr="00A052DC">
        <w:rPr>
          <w:i/>
          <w:sz w:val="24"/>
          <w:szCs w:val="24"/>
        </w:rPr>
        <w:t xml:space="preserve">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4" w:name="_Ref303622434"/>
      <w:bookmarkStart w:id="175" w:name="_Ref303624273"/>
      <w:bookmarkStart w:id="176" w:name="_Ref303682476"/>
      <w:bookmarkStart w:id="177" w:name="_Ref303683017"/>
      <w:bookmarkEnd w:id="174"/>
      <w:bookmarkEnd w:id="175"/>
      <w:bookmarkEnd w:id="176"/>
      <w:bookmarkEnd w:id="177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8" w:name="_Ref303711222"/>
      <w:bookmarkStart w:id="179" w:name="_Ref311232052"/>
      <w:bookmarkStart w:id="180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8"/>
      <w:r w:rsidR="00D51A0B" w:rsidRPr="00E71A48">
        <w:rPr>
          <w:szCs w:val="24"/>
        </w:rPr>
        <w:t>Заявок</w:t>
      </w:r>
      <w:bookmarkEnd w:id="179"/>
      <w:bookmarkEnd w:id="18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2" w:name="_Toc439323688"/>
      <w:bookmarkStart w:id="183" w:name="_Toc440357086"/>
      <w:bookmarkStart w:id="184" w:name="_Toc440359641"/>
      <w:bookmarkStart w:id="185" w:name="_Toc440632104"/>
      <w:bookmarkStart w:id="186" w:name="_Toc440875925"/>
      <w:bookmarkStart w:id="187" w:name="_Toc441130953"/>
      <w:bookmarkStart w:id="188" w:name="_Toc447269768"/>
      <w:bookmarkStart w:id="189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</w:t>
      </w:r>
      <w:proofErr w:type="gramStart"/>
      <w:r w:rsidRPr="00E71A48">
        <w:rPr>
          <w:bCs w:val="0"/>
          <w:szCs w:val="24"/>
        </w:rPr>
        <w:t>следующем</w:t>
      </w:r>
      <w:proofErr w:type="gramEnd"/>
      <w:r w:rsidRPr="00E71A48">
        <w:rPr>
          <w:bCs w:val="0"/>
          <w:szCs w:val="24"/>
        </w:rPr>
        <w:t xml:space="preserve"> порядке: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D26DE">
        <w:fldChar w:fldCharType="begin"/>
      </w:r>
      <w:r w:rsidR="00DD26DE">
        <w:instrText xml:space="preserve"> REF _Ref305973033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3.2</w:t>
      </w:r>
      <w:r w:rsidR="00DD26DE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D26DE">
        <w:fldChar w:fldCharType="begin"/>
      </w:r>
      <w:r w:rsidR="00DD26DE">
        <w:instrText xml:space="preserve"> REF _Ref305973147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</w:t>
      </w:r>
      <w:r w:rsidR="00DD26DE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28_922829174"/>
      <w:bookmarkEnd w:id="190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DD26DE">
        <w:fldChar w:fldCharType="begin"/>
      </w:r>
      <w:r w:rsidR="00DD26DE">
        <w:instrText xml:space="preserve"> REF _Ref305973214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3.4</w:t>
      </w:r>
      <w:r w:rsidR="00DD26DE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D26DE">
        <w:fldChar w:fldCharType="begin"/>
      </w:r>
      <w:r w:rsidR="00DD26DE">
        <w:instrText xml:space="preserve"> REF _Ref303683883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3.5</w:t>
      </w:r>
      <w:r w:rsidR="00DD26DE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2_922829174"/>
      <w:bookmarkEnd w:id="191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DD26DE">
        <w:fldChar w:fldCharType="begin"/>
      </w:r>
      <w:r w:rsidR="00DD26DE">
        <w:instrText xml:space="preserve"> REF _Ref305973250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3.5</w:t>
      </w:r>
      <w:r w:rsidR="00B847E5">
        <w:t>.1</w:t>
      </w:r>
      <w:r w:rsidR="00DD26DE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4_922829174"/>
      <w:bookmarkEnd w:id="192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D26DE">
        <w:fldChar w:fldCharType="begin"/>
      </w:r>
      <w:r w:rsidR="00DD26DE">
        <w:instrText xml:space="preserve"> REF _Ref303250967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3.7</w:t>
      </w:r>
      <w:r w:rsidR="00DD26DE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3" w:name="__RefNumPara__836_922829174"/>
      <w:bookmarkEnd w:id="193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D26DE">
        <w:fldChar w:fldCharType="begin"/>
      </w:r>
      <w:r w:rsidR="00DD26DE">
        <w:instrText xml:space="preserve"> REF _Ref303681924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3.8</w:t>
      </w:r>
      <w:r w:rsidR="00DD26DE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_Ref303683929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3.10</w:t>
      </w:r>
      <w:r w:rsidR="00DD26D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D26DE">
        <w:fldChar w:fldCharType="begin"/>
      </w:r>
      <w:r w:rsidR="00DD26DE">
        <w:instrText xml:space="preserve"> REF _Ref306140410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3.11</w:t>
      </w:r>
      <w:r w:rsidR="00DD26DE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D26DE">
        <w:fldChar w:fldCharType="begin"/>
      </w:r>
      <w:r w:rsidR="00DD26DE">
        <w:instrText xml:space="preserve"> REF _Ref306140451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3.12</w:t>
      </w:r>
      <w:r w:rsidR="00DD26DE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4" w:name="_Toc439323689"/>
      <w:bookmarkStart w:id="195" w:name="_Toc440357087"/>
      <w:bookmarkStart w:id="196" w:name="_Toc440359642"/>
      <w:bookmarkStart w:id="197" w:name="_Toc440632105"/>
      <w:bookmarkStart w:id="198" w:name="_Toc440875926"/>
      <w:bookmarkStart w:id="199" w:name="_Toc441130954"/>
      <w:bookmarkStart w:id="200" w:name="_Toc447269769"/>
      <w:bookmarkStart w:id="201" w:name="_Toc464120591"/>
      <w:r w:rsidRPr="00E71A48">
        <w:rPr>
          <w:szCs w:val="24"/>
          <w:lang w:eastAsia="ru-RU"/>
        </w:rPr>
        <w:t xml:space="preserve">В </w:t>
      </w:r>
      <w:proofErr w:type="gramStart"/>
      <w:r w:rsidRPr="00E71A48">
        <w:rPr>
          <w:bCs w:val="0"/>
          <w:szCs w:val="24"/>
        </w:rPr>
        <w:t>процессе</w:t>
      </w:r>
      <w:proofErr w:type="gramEnd"/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</w:t>
      </w:r>
      <w:proofErr w:type="gramStart"/>
      <w:r w:rsidR="0099066F" w:rsidRPr="007252E9">
        <w:rPr>
          <w:sz w:val="24"/>
          <w:szCs w:val="24"/>
          <w:lang w:eastAsia="ru-RU"/>
        </w:rPr>
        <w:t>процессе</w:t>
      </w:r>
      <w:proofErr w:type="gramEnd"/>
      <w:r w:rsidR="0099066F" w:rsidRPr="007252E9">
        <w:rPr>
          <w:sz w:val="24"/>
          <w:szCs w:val="24"/>
          <w:lang w:eastAsia="ru-RU"/>
        </w:rPr>
        <w:t xml:space="preserve">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Ref303250835"/>
      <w:bookmarkStart w:id="203" w:name="_Ref305973033"/>
      <w:bookmarkStart w:id="204" w:name="_Toc464120592"/>
      <w:bookmarkStart w:id="20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2"/>
      <w:r w:rsidRPr="00E71A48">
        <w:t xml:space="preserve"> по запросу предложений</w:t>
      </w:r>
      <w:bookmarkEnd w:id="203"/>
      <w:bookmarkEnd w:id="20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D26DE">
        <w:fldChar w:fldCharType="begin"/>
      </w:r>
      <w:r w:rsidR="00DD26DE">
        <w:instrText xml:space="preserve"> REF _Ref302563524 \n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1.1.1</w:t>
      </w:r>
      <w:r w:rsidR="00DD26DE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6" w:name="__RefNumPara__444_922829174"/>
      <w:bookmarkStart w:id="207" w:name="_Ref191386216"/>
      <w:bookmarkStart w:id="208" w:name="_Ref305973147"/>
      <w:bookmarkStart w:id="209" w:name="_Toc464120593"/>
      <w:bookmarkEnd w:id="205"/>
      <w:bookmarkEnd w:id="206"/>
      <w:r w:rsidRPr="00E71A48">
        <w:lastRenderedPageBreak/>
        <w:t xml:space="preserve">Подготовка </w:t>
      </w:r>
      <w:bookmarkEnd w:id="207"/>
      <w:r w:rsidRPr="00E71A48">
        <w:t>Заявок</w:t>
      </w:r>
      <w:bookmarkEnd w:id="208"/>
      <w:bookmarkEnd w:id="20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0" w:name="_Ref306114638"/>
      <w:bookmarkStart w:id="211" w:name="_Toc440357090"/>
      <w:bookmarkStart w:id="212" w:name="_Toc440359645"/>
      <w:bookmarkStart w:id="213" w:name="_Toc440632108"/>
      <w:bookmarkStart w:id="214" w:name="_Toc440875929"/>
      <w:bookmarkStart w:id="215" w:name="_Toc441130957"/>
      <w:bookmarkStart w:id="216" w:name="_Toc447269772"/>
      <w:bookmarkStart w:id="217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_Ref55336310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5.1</w:t>
      </w:r>
      <w:r w:rsidR="00DD26DE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_Ref440271072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5.2</w:t>
      </w:r>
      <w:r w:rsidR="00DD26DE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7252E9">
        <w:rPr>
          <w:bCs w:val="0"/>
          <w:spacing w:val="-1"/>
          <w:sz w:val="24"/>
          <w:szCs w:val="24"/>
        </w:rPr>
        <w:t>соответствии</w:t>
      </w:r>
      <w:proofErr w:type="gramEnd"/>
      <w:r w:rsidRPr="007252E9">
        <w:rPr>
          <w:bCs w:val="0"/>
          <w:spacing w:val="-1"/>
          <w:sz w:val="24"/>
          <w:szCs w:val="24"/>
        </w:rPr>
        <w:t xml:space="preserve">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_Ref440270984 \r \h  \* MERGEFORMAT </w:instrText>
      </w:r>
      <w:r w:rsidR="00DD26DE">
        <w:fldChar w:fldCharType="separate"/>
      </w:r>
      <w:r w:rsidR="00B847E5" w:rsidRPr="00B847E5">
        <w:rPr>
          <w:bCs w:val="0"/>
          <w:spacing w:val="-1"/>
          <w:sz w:val="24"/>
          <w:szCs w:val="24"/>
        </w:rPr>
        <w:t>5.10</w:t>
      </w:r>
      <w:r w:rsidR="00DD26DE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</w:t>
      </w:r>
      <w:proofErr w:type="gramStart"/>
      <w:r w:rsidR="00717F60" w:rsidRPr="007252E9">
        <w:rPr>
          <w:bCs w:val="0"/>
          <w:sz w:val="24"/>
          <w:szCs w:val="24"/>
        </w:rPr>
        <w:t>соответствии</w:t>
      </w:r>
      <w:proofErr w:type="gramEnd"/>
      <w:r w:rsidR="00717F60" w:rsidRPr="007252E9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_Ref440271036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5.4</w:t>
      </w:r>
      <w:r w:rsidR="00DD26DE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_Ref191386407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3.3.8</w:t>
      </w:r>
      <w:r w:rsidR="00DD26DE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</w:t>
      </w:r>
      <w:proofErr w:type="gramStart"/>
      <w:r w:rsidRPr="007252E9">
        <w:rPr>
          <w:bCs w:val="0"/>
          <w:sz w:val="24"/>
          <w:szCs w:val="24"/>
        </w:rPr>
        <w:t>соответствии</w:t>
      </w:r>
      <w:proofErr w:type="gramEnd"/>
      <w:r w:rsidRPr="007252E9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_Ref93264992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5.5</w:t>
      </w:r>
      <w:r w:rsidR="00DD26DE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8" w:name="_Ref303683384"/>
      <w:r w:rsidRPr="007252E9">
        <w:rPr>
          <w:sz w:val="24"/>
          <w:szCs w:val="24"/>
        </w:rPr>
        <w:t xml:space="preserve">Порядок размещения документов в </w:t>
      </w:r>
      <w:proofErr w:type="gramStart"/>
      <w:r w:rsidRPr="007252E9">
        <w:rPr>
          <w:sz w:val="24"/>
          <w:szCs w:val="24"/>
        </w:rPr>
        <w:t>составе</w:t>
      </w:r>
      <w:proofErr w:type="gramEnd"/>
      <w:r w:rsidRPr="007252E9">
        <w:rPr>
          <w:sz w:val="24"/>
          <w:szCs w:val="24"/>
        </w:rPr>
        <w:t xml:space="preserve">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8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DD26DE">
        <w:fldChar w:fldCharType="begin"/>
      </w:r>
      <w:r w:rsidR="00DD26DE">
        <w:instrText xml:space="preserve"> REF _Ref55336310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eastAsia="ru-RU"/>
        </w:rPr>
        <w:t>5.1</w:t>
      </w:r>
      <w:r w:rsidR="00DD26DE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DD26DE">
        <w:fldChar w:fldCharType="begin"/>
      </w:r>
      <w:r w:rsidR="00DD26DE">
        <w:instrText xml:space="preserve"> REF _Ref440271964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5.1.3</w:t>
      </w:r>
      <w:r w:rsidR="00DD26DE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DD26DE">
        <w:fldChar w:fldCharType="begin"/>
      </w:r>
      <w:r w:rsidR="00DD26DE">
        <w:instrText xml:space="preserve"> REF _Ref440279062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б)</w:t>
      </w:r>
      <w:r w:rsidR="00DD26DE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DD26DE">
        <w:fldChar w:fldCharType="begin"/>
      </w:r>
      <w:r w:rsidR="00DD26DE">
        <w:instrText xml:space="preserve"> REF _Ref303587815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3.3.8.3</w:t>
      </w:r>
      <w:r w:rsidR="00DD26DE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DD26DE">
        <w:fldChar w:fldCharType="begin"/>
      </w:r>
      <w:r w:rsidR="00DD26DE">
        <w:instrText xml:space="preserve"> REF _Ref86826666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eastAsia="ru-RU"/>
        </w:rPr>
        <w:t>5.3</w:t>
      </w:r>
      <w:r w:rsidR="00DD26DE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DD26DE">
        <w:fldChar w:fldCharType="begin"/>
      </w:r>
      <w:r w:rsidR="00DD26DE">
        <w:instrText xml:space="preserve"> REF _Ref440275030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eastAsia="ru-RU"/>
        </w:rPr>
        <w:t>5.10</w:t>
      </w:r>
      <w:r w:rsidR="00DD26DE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DD26DE">
        <w:fldChar w:fldCharType="begin"/>
      </w:r>
      <w:r w:rsidR="00DD26DE">
        <w:instrText xml:space="preserve"> REF _Ref440274913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eastAsia="ru-RU"/>
        </w:rPr>
        <w:t>5.2</w:t>
      </w:r>
      <w:r w:rsidR="00DD26DE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DD26DE">
        <w:fldChar w:fldCharType="begin"/>
      </w:r>
      <w:r w:rsidR="00DD26DE">
        <w:instrText xml:space="preserve"> REF _Ref440274902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eastAsia="ru-RU"/>
        </w:rPr>
        <w:t>5.4</w:t>
      </w:r>
      <w:r w:rsidR="00DD26DE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DD26DE">
        <w:fldChar w:fldCharType="begin"/>
      </w:r>
      <w:r w:rsidR="00DD26DE">
        <w:instrText xml:space="preserve"> REF _Ref93264992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eastAsia="ru-RU"/>
        </w:rPr>
        <w:t>5.5</w:t>
      </w:r>
      <w:r w:rsidR="00DD26DE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B847E5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B847E5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 xml:space="preserve">. В </w:t>
      </w:r>
      <w:proofErr w:type="gramStart"/>
      <w:r w:rsidR="000A545B" w:rsidRPr="007252E9">
        <w:rPr>
          <w:sz w:val="24"/>
          <w:szCs w:val="24"/>
        </w:rPr>
        <w:t>случае</w:t>
      </w:r>
      <w:proofErr w:type="gramEnd"/>
      <w:r w:rsidR="000A545B" w:rsidRPr="007252E9">
        <w:rPr>
          <w:sz w:val="24"/>
          <w:szCs w:val="24"/>
        </w:rPr>
        <w:t xml:space="preserve">,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DD26DE">
        <w:fldChar w:fldCharType="begin"/>
      </w:r>
      <w:r w:rsidR="00DD26DE">
        <w:instrText xml:space="preserve"> REF _Ref303587815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3.3.8.3</w:t>
      </w:r>
      <w:r w:rsidR="00DD26DE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DD26DE">
        <w:fldChar w:fldCharType="begin"/>
      </w:r>
      <w:r w:rsidR="00DD26DE">
        <w:instrText xml:space="preserve"> REF _Ref440279062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б)</w:t>
      </w:r>
      <w:r w:rsidR="00DD26DE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DD26DE">
        <w:fldChar w:fldCharType="begin"/>
      </w:r>
      <w:r w:rsidR="00DD26DE">
        <w:instrText xml:space="preserve"> REF _Ref440372474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м)</w:t>
      </w:r>
      <w:r w:rsidR="00DD26DE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DD26DE">
        <w:fldChar w:fldCharType="begin"/>
      </w:r>
      <w:r w:rsidR="00DD26DE">
        <w:instrText xml:space="preserve"> REF _Ref442188512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т)</w:t>
      </w:r>
      <w:r w:rsidR="00DD26DE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DD26DE">
        <w:fldChar w:fldCharType="begin"/>
      </w:r>
      <w:r w:rsidR="00DD26DE">
        <w:instrText xml:space="preserve"> REF _Ref303587815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3.3.8.3</w:t>
      </w:r>
      <w:r w:rsidR="00DD26DE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7252E9">
        <w:rPr>
          <w:bCs w:val="0"/>
          <w:sz w:val="24"/>
          <w:szCs w:val="24"/>
        </w:rPr>
        <w:t>подразделе</w:t>
      </w:r>
      <w:proofErr w:type="gramEnd"/>
      <w:r w:rsidRPr="007252E9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_Ref464116309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3.3.10.7</w:t>
      </w:r>
      <w:r w:rsidR="00DD26DE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DD26DE">
        <w:fldChar w:fldCharType="begin"/>
      </w:r>
      <w:r w:rsidR="00DD26DE">
        <w:instrText xml:space="preserve"> REF _Ref464462953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о)</w:t>
      </w:r>
      <w:r w:rsidR="00DD26DE">
        <w:fldChar w:fldCharType="end"/>
      </w:r>
      <w:r w:rsidRPr="007252E9">
        <w:rPr>
          <w:sz w:val="24"/>
          <w:szCs w:val="24"/>
        </w:rPr>
        <w:t xml:space="preserve">, </w:t>
      </w:r>
      <w:r w:rsidR="00DD26DE">
        <w:fldChar w:fldCharType="begin"/>
      </w:r>
      <w:r w:rsidR="00DD26DE">
        <w:instrText xml:space="preserve"> REF _Ref442188512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т)</w:t>
      </w:r>
      <w:r w:rsidR="00DD26DE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="00B847E5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DD26DE">
        <w:fldChar w:fldCharType="begin"/>
      </w:r>
      <w:r w:rsidR="00DD26DE">
        <w:instrText xml:space="preserve"> REF _Ref303587815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3.3.8.3</w:t>
      </w:r>
      <w:r w:rsidR="00DD26DE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9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у. В </w:t>
      </w:r>
      <w:proofErr w:type="gramStart"/>
      <w:r w:rsidR="00717F60" w:rsidRPr="007252E9">
        <w:rPr>
          <w:bCs w:val="0"/>
          <w:sz w:val="24"/>
          <w:szCs w:val="24"/>
        </w:rPr>
        <w:t>случае</w:t>
      </w:r>
      <w:proofErr w:type="gramEnd"/>
      <w:r w:rsidR="00717F60" w:rsidRPr="007252E9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9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DD26DE">
        <w:fldChar w:fldCharType="begin"/>
      </w:r>
      <w:r w:rsidR="00DD26DE">
        <w:instrText xml:space="preserve"> REF _Ref440270602 \r \h  \* MERGEFORMAT </w:instrText>
      </w:r>
      <w:r w:rsidR="00DD26DE">
        <w:fldChar w:fldCharType="separate"/>
      </w:r>
      <w:r w:rsidR="00B847E5">
        <w:t>5</w:t>
      </w:r>
      <w:r w:rsidR="00DD26DE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DD26DE">
        <w:fldChar w:fldCharType="begin"/>
      </w:r>
      <w:r w:rsidR="00DD26DE">
        <w:instrText xml:space="preserve"> REF _Ref191386419 \n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3.3.2</w:t>
      </w:r>
      <w:r w:rsidR="00DD26DE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DD26DE">
        <w:fldChar w:fldCharType="begin"/>
      </w:r>
      <w:r w:rsidR="00DD26DE">
        <w:instrText xml:space="preserve"> REF _Ref442187883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5.14</w:t>
      </w:r>
      <w:r w:rsidR="00DD26DE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0" w:name="_Ref55279015"/>
      <w:bookmarkStart w:id="221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</w:t>
      </w:r>
      <w:proofErr w:type="gramStart"/>
      <w:r w:rsidR="00123A9F" w:rsidRPr="007252E9">
        <w:rPr>
          <w:sz w:val="24"/>
          <w:szCs w:val="24"/>
        </w:rPr>
        <w:t>последнем</w:t>
      </w:r>
      <w:proofErr w:type="gramEnd"/>
      <w:r w:rsidR="00123A9F" w:rsidRPr="007252E9">
        <w:rPr>
          <w:sz w:val="24"/>
          <w:szCs w:val="24"/>
        </w:rPr>
        <w:t xml:space="preserve">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20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2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1"/>
      <w:bookmarkEnd w:id="222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</w:t>
      </w:r>
      <w:proofErr w:type="gramStart"/>
      <w:r w:rsidRPr="007252E9">
        <w:rPr>
          <w:sz w:val="24"/>
          <w:szCs w:val="24"/>
        </w:rPr>
        <w:t>случае</w:t>
      </w:r>
      <w:proofErr w:type="gramEnd"/>
      <w:r w:rsidRPr="007252E9">
        <w:rPr>
          <w:sz w:val="24"/>
          <w:szCs w:val="24"/>
        </w:rPr>
        <w:t xml:space="preserve">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3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_Ref86826666 \r \h  \* MERGEFORMAT </w:instrText>
      </w:r>
      <w:r w:rsidR="00DD26DE">
        <w:fldChar w:fldCharType="separate"/>
      </w:r>
      <w:r w:rsidR="00B847E5" w:rsidRPr="00B847E5">
        <w:rPr>
          <w:bCs w:val="0"/>
          <w:spacing w:val="-1"/>
          <w:sz w:val="24"/>
          <w:szCs w:val="24"/>
        </w:rPr>
        <w:t>5.3</w:t>
      </w:r>
      <w:r w:rsidR="00DD26DE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3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 xml:space="preserve">, если в Техническом </w:t>
      </w:r>
      <w:proofErr w:type="gramStart"/>
      <w:r w:rsidR="001D1162" w:rsidRPr="007252E9">
        <w:rPr>
          <w:sz w:val="24"/>
          <w:szCs w:val="24"/>
        </w:rPr>
        <w:t>предложении</w:t>
      </w:r>
      <w:proofErr w:type="gramEnd"/>
      <w:r w:rsidR="001D1162" w:rsidRPr="007252E9">
        <w:rPr>
          <w:sz w:val="24"/>
          <w:szCs w:val="24"/>
        </w:rPr>
        <w:t xml:space="preserve">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_Ref86826666 \r \h  \* MERGEFORMAT </w:instrText>
      </w:r>
      <w:r w:rsidR="00DD26DE">
        <w:fldChar w:fldCharType="separate"/>
      </w:r>
      <w:r w:rsidR="00B847E5" w:rsidRPr="00B847E5">
        <w:rPr>
          <w:bCs w:val="0"/>
          <w:spacing w:val="-1"/>
          <w:sz w:val="24"/>
          <w:szCs w:val="24"/>
        </w:rPr>
        <w:t>5.3</w:t>
      </w:r>
      <w:r w:rsidR="00DD26DE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DD26DE">
        <w:fldChar w:fldCharType="begin"/>
      </w:r>
      <w:r w:rsidR="00DD26DE">
        <w:instrText xml:space="preserve"> REF _Ref440271182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3.3.1.9</w:t>
      </w:r>
      <w:r w:rsidR="00DD26DE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  <w:proofErr w:type="gramEnd"/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</w:t>
      </w:r>
      <w:proofErr w:type="gramStart"/>
      <w:r w:rsidRPr="000E5AC7">
        <w:rPr>
          <w:sz w:val="24"/>
          <w:szCs w:val="24"/>
        </w:rPr>
        <w:t>случае</w:t>
      </w:r>
      <w:proofErr w:type="gramEnd"/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115076752"/>
      <w:bookmarkStart w:id="225" w:name="_Ref191386109"/>
      <w:bookmarkStart w:id="226" w:name="_Ref191386419"/>
      <w:bookmarkStart w:id="227" w:name="_Toc440357091"/>
      <w:bookmarkStart w:id="228" w:name="_Toc440359646"/>
      <w:bookmarkStart w:id="229" w:name="_Toc440632109"/>
      <w:bookmarkStart w:id="230" w:name="_Toc440875930"/>
      <w:bookmarkStart w:id="231" w:name="_Toc441130958"/>
      <w:bookmarkStart w:id="232" w:name="_Toc447269773"/>
      <w:bookmarkStart w:id="233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4"/>
      <w:bookmarkEnd w:id="225"/>
      <w:bookmarkEnd w:id="226"/>
      <w:r w:rsidRPr="00E71A48">
        <w:rPr>
          <w:szCs w:val="24"/>
        </w:rPr>
        <w:t>ЭТП</w:t>
      </w:r>
      <w:bookmarkEnd w:id="227"/>
      <w:bookmarkEnd w:id="228"/>
      <w:bookmarkEnd w:id="229"/>
      <w:bookmarkEnd w:id="230"/>
      <w:bookmarkEnd w:id="231"/>
      <w:bookmarkEnd w:id="232"/>
      <w:bookmarkEnd w:id="233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4" w:name="_Ref115076807"/>
      <w:bookmarkStart w:id="235" w:name="_Toc440357092"/>
      <w:bookmarkStart w:id="236" w:name="_Toc440359647"/>
      <w:bookmarkStart w:id="237" w:name="_Toc440632110"/>
      <w:bookmarkStart w:id="238" w:name="_Toc440875931"/>
      <w:bookmarkStart w:id="239" w:name="_Toc441130959"/>
      <w:bookmarkStart w:id="240" w:name="_Toc447269774"/>
      <w:bookmarkStart w:id="241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B847E5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DD26DE">
        <w:fldChar w:fldCharType="begin"/>
      </w:r>
      <w:r w:rsidR="00DD26DE">
        <w:instrText xml:space="preserve"> REF _Ref442187883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5.14</w:t>
      </w:r>
      <w:r w:rsidR="00DD26DE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3" w:name="_Ref306008743"/>
      <w:bookmarkStart w:id="244" w:name="_Toc440357093"/>
      <w:bookmarkStart w:id="245" w:name="_Toc440359648"/>
      <w:bookmarkStart w:id="246" w:name="_Toc440632111"/>
      <w:bookmarkStart w:id="247" w:name="_Toc440875932"/>
      <w:bookmarkStart w:id="248" w:name="_Toc441130960"/>
      <w:bookmarkStart w:id="249" w:name="_Toc447269775"/>
      <w:bookmarkStart w:id="250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1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</w:t>
      </w:r>
      <w:proofErr w:type="gramStart"/>
      <w:r w:rsidR="00717F60" w:rsidRPr="00E71A48">
        <w:rPr>
          <w:bCs w:val="0"/>
          <w:sz w:val="24"/>
          <w:szCs w:val="24"/>
        </w:rPr>
        <w:t>письме</w:t>
      </w:r>
      <w:proofErr w:type="gramEnd"/>
      <w:r w:rsidR="00717F60" w:rsidRPr="00E71A48">
        <w:rPr>
          <w:bCs w:val="0"/>
          <w:sz w:val="24"/>
          <w:szCs w:val="24"/>
        </w:rPr>
        <w:t xml:space="preserve"> о подаче оферты. В </w:t>
      </w:r>
      <w:proofErr w:type="gramStart"/>
      <w:r w:rsidR="00717F60" w:rsidRPr="00E71A48">
        <w:rPr>
          <w:bCs w:val="0"/>
          <w:sz w:val="24"/>
          <w:szCs w:val="24"/>
        </w:rPr>
        <w:t>любом</w:t>
      </w:r>
      <w:proofErr w:type="gramEnd"/>
      <w:r w:rsidR="00717F60" w:rsidRPr="00E71A48">
        <w:rPr>
          <w:bCs w:val="0"/>
          <w:sz w:val="24"/>
          <w:szCs w:val="24"/>
        </w:rPr>
        <w:t xml:space="preserve">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1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2" w:name="_Toc440357094"/>
      <w:bookmarkStart w:id="253" w:name="_Toc440359649"/>
      <w:bookmarkStart w:id="254" w:name="_Toc440632112"/>
      <w:bookmarkStart w:id="255" w:name="_Toc440875933"/>
      <w:bookmarkStart w:id="256" w:name="_Toc441130961"/>
      <w:bookmarkStart w:id="257" w:name="_Toc447269776"/>
      <w:bookmarkStart w:id="258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9" w:name="_Toc440357095"/>
      <w:bookmarkStart w:id="260" w:name="_Toc440359650"/>
      <w:bookmarkStart w:id="261" w:name="_Toc440632113"/>
      <w:bookmarkStart w:id="262" w:name="_Toc440875934"/>
      <w:bookmarkStart w:id="263" w:name="_Toc441130962"/>
      <w:bookmarkStart w:id="264" w:name="_Toc447269777"/>
      <w:bookmarkStart w:id="265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proofErr w:type="gramStart"/>
      <w:r w:rsidR="002B5717" w:rsidRPr="00E71A48">
        <w:rPr>
          <w:bCs w:val="0"/>
          <w:sz w:val="24"/>
          <w:szCs w:val="24"/>
        </w:rPr>
        <w:t>рублях</w:t>
      </w:r>
      <w:proofErr w:type="gramEnd"/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6" w:name="_Toc440357096"/>
      <w:bookmarkStart w:id="267" w:name="_Toc440359651"/>
      <w:bookmarkStart w:id="268" w:name="_Toc440632114"/>
      <w:bookmarkStart w:id="269" w:name="_Toc440875935"/>
      <w:bookmarkStart w:id="270" w:name="_Toc441130963"/>
      <w:bookmarkStart w:id="271" w:name="_Toc447269778"/>
      <w:bookmarkStart w:id="272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6"/>
      <w:bookmarkEnd w:id="267"/>
      <w:bookmarkEnd w:id="268"/>
      <w:bookmarkEnd w:id="269"/>
      <w:bookmarkEnd w:id="270"/>
      <w:bookmarkEnd w:id="271"/>
      <w:bookmarkEnd w:id="272"/>
    </w:p>
    <w:p w:rsidR="00216641" w:rsidRPr="00E2197F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2197F">
        <w:rPr>
          <w:bCs w:val="0"/>
          <w:sz w:val="24"/>
          <w:szCs w:val="24"/>
        </w:rPr>
        <w:t xml:space="preserve">Начальная (максимальная) цена </w:t>
      </w:r>
      <w:r w:rsidR="00123C70" w:rsidRPr="00E2197F">
        <w:rPr>
          <w:bCs w:val="0"/>
          <w:sz w:val="24"/>
          <w:szCs w:val="24"/>
        </w:rPr>
        <w:t>Договор</w:t>
      </w:r>
      <w:r w:rsidRPr="00E2197F">
        <w:rPr>
          <w:bCs w:val="0"/>
          <w:sz w:val="24"/>
          <w:szCs w:val="24"/>
        </w:rPr>
        <w:t>а</w:t>
      </w:r>
      <w:r w:rsidR="00216641" w:rsidRPr="00E2197F">
        <w:rPr>
          <w:bCs w:val="0"/>
          <w:sz w:val="24"/>
          <w:szCs w:val="24"/>
        </w:rPr>
        <w:t>:</w:t>
      </w:r>
    </w:p>
    <w:p w:rsidR="00717F60" w:rsidRPr="00EF558B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2197F">
        <w:rPr>
          <w:b/>
          <w:bCs w:val="0"/>
          <w:sz w:val="24"/>
          <w:szCs w:val="24"/>
          <w:u w:val="single"/>
        </w:rPr>
        <w:t>По Лоту №1:</w:t>
      </w:r>
      <w:r w:rsidR="00717F60" w:rsidRPr="00E2197F">
        <w:rPr>
          <w:bCs w:val="0"/>
          <w:sz w:val="24"/>
          <w:szCs w:val="24"/>
        </w:rPr>
        <w:t xml:space="preserve"> </w:t>
      </w:r>
      <w:r w:rsidR="00EF558B" w:rsidRPr="00E2197F">
        <w:rPr>
          <w:b/>
          <w:sz w:val="24"/>
          <w:szCs w:val="24"/>
        </w:rPr>
        <w:t xml:space="preserve">735 130,00 </w:t>
      </w:r>
      <w:r w:rsidR="00EF558B" w:rsidRPr="00E2197F">
        <w:rPr>
          <w:sz w:val="24"/>
          <w:szCs w:val="24"/>
        </w:rPr>
        <w:t>(семьсот тридцать пять тысяч сто тридцать) рублей 00 копеек РФ, без учета НДС; НДС составляет</w:t>
      </w:r>
      <w:r w:rsidR="00EF558B" w:rsidRPr="00E2197F">
        <w:rPr>
          <w:b/>
          <w:sz w:val="24"/>
          <w:szCs w:val="24"/>
        </w:rPr>
        <w:t xml:space="preserve">  132 323,40 </w:t>
      </w:r>
      <w:r w:rsidR="00EF558B" w:rsidRPr="00E2197F">
        <w:rPr>
          <w:sz w:val="24"/>
          <w:szCs w:val="24"/>
        </w:rPr>
        <w:t>(сто тридцать две тысячи триста двадцать три) рубля 40 копеек РФ;</w:t>
      </w:r>
      <w:r w:rsidR="00EF558B" w:rsidRPr="00E2197F">
        <w:rPr>
          <w:b/>
          <w:sz w:val="24"/>
          <w:szCs w:val="24"/>
        </w:rPr>
        <w:t xml:space="preserve"> 867 453,40 </w:t>
      </w:r>
      <w:r w:rsidR="00EF558B" w:rsidRPr="00E2197F">
        <w:rPr>
          <w:sz w:val="24"/>
          <w:szCs w:val="24"/>
        </w:rPr>
        <w:t>(восемьсот шестьдесят семь тысяч четыреста пятьдесят три) рубля 40 копеек РФ, с учетом НДС.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Заявка Участника может быть отклонена, в </w:t>
      </w:r>
      <w:proofErr w:type="gramStart"/>
      <w:r w:rsidRPr="007252E9">
        <w:rPr>
          <w:sz w:val="24"/>
          <w:szCs w:val="24"/>
        </w:rPr>
        <w:t>случае</w:t>
      </w:r>
      <w:proofErr w:type="gramEnd"/>
      <w:r w:rsidRPr="007252E9">
        <w:rPr>
          <w:sz w:val="24"/>
          <w:szCs w:val="24"/>
        </w:rPr>
        <w:t xml:space="preserve">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</w:t>
      </w:r>
      <w:proofErr w:type="gramStart"/>
      <w:r w:rsidRPr="007252E9">
        <w:rPr>
          <w:bCs w:val="0"/>
          <w:sz w:val="24"/>
          <w:szCs w:val="24"/>
        </w:rPr>
        <w:t>письме</w:t>
      </w:r>
      <w:proofErr w:type="gramEnd"/>
      <w:r w:rsidRPr="007252E9">
        <w:rPr>
          <w:bCs w:val="0"/>
          <w:sz w:val="24"/>
          <w:szCs w:val="24"/>
        </w:rPr>
        <w:t xml:space="preserve">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DD26DE">
        <w:fldChar w:fldCharType="begin"/>
      </w:r>
      <w:r w:rsidR="00DD26DE">
        <w:instrText xml:space="preserve"> REF _Ref55336310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5.1</w:t>
      </w:r>
      <w:r w:rsidR="00DD26DE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DD26DE">
        <w:fldChar w:fldCharType="begin"/>
      </w:r>
      <w:r w:rsidR="00DD26DE">
        <w:instrText xml:space="preserve"> REF _Ref440271072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5.2</w:t>
      </w:r>
      <w:r w:rsidR="00DD26DE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 xml:space="preserve">. В противном </w:t>
      </w:r>
      <w:proofErr w:type="gramStart"/>
      <w:r w:rsidRPr="007252E9">
        <w:rPr>
          <w:bCs w:val="0"/>
          <w:sz w:val="24"/>
          <w:szCs w:val="24"/>
        </w:rPr>
        <w:t>случае</w:t>
      </w:r>
      <w:proofErr w:type="gramEnd"/>
      <w:r w:rsidRPr="007252E9">
        <w:rPr>
          <w:bCs w:val="0"/>
          <w:sz w:val="24"/>
          <w:szCs w:val="24"/>
        </w:rPr>
        <w:t xml:space="preserve">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</w:t>
      </w:r>
      <w:proofErr w:type="gramStart"/>
      <w:r w:rsidRPr="007252E9">
        <w:rPr>
          <w:bCs w:val="0"/>
          <w:sz w:val="24"/>
          <w:szCs w:val="24"/>
        </w:rPr>
        <w:t>рамках</w:t>
      </w:r>
      <w:proofErr w:type="gramEnd"/>
      <w:r w:rsidRPr="007252E9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DD26DE">
        <w:fldChar w:fldCharType="begin"/>
      </w:r>
      <w:r w:rsidR="00DD26DE">
        <w:instrText xml:space="preserve"> REF _Ref306138385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3.6.4</w:t>
      </w:r>
      <w:r w:rsidR="00DD26DE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3" w:name="_Ref191386407"/>
      <w:bookmarkStart w:id="274" w:name="_Ref191386526"/>
      <w:bookmarkStart w:id="275" w:name="_Toc440357097"/>
      <w:bookmarkStart w:id="276" w:name="_Toc440359652"/>
      <w:bookmarkStart w:id="277" w:name="_Toc440632115"/>
      <w:bookmarkStart w:id="278" w:name="_Toc440875936"/>
      <w:bookmarkStart w:id="279" w:name="_Toc441130964"/>
      <w:bookmarkStart w:id="280" w:name="_Toc447269779"/>
      <w:bookmarkStart w:id="281" w:name="_Toc464120601"/>
      <w:bookmarkStart w:id="28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3" w:name="_Ref93090116"/>
      <w:bookmarkStart w:id="284" w:name="_Ref191386482"/>
      <w:bookmarkStart w:id="285" w:name="_Ref440291364"/>
      <w:bookmarkEnd w:id="28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3"/>
      <w:r w:rsidRPr="00E71A48">
        <w:rPr>
          <w:bCs w:val="0"/>
          <w:sz w:val="24"/>
          <w:szCs w:val="24"/>
        </w:rPr>
        <w:t>:</w:t>
      </w:r>
      <w:bookmarkStart w:id="286" w:name="_Ref306004833"/>
      <w:bookmarkEnd w:id="28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</w:t>
      </w:r>
      <w:r w:rsidRPr="004A0E2C">
        <w:rPr>
          <w:bCs w:val="0"/>
          <w:sz w:val="24"/>
          <w:szCs w:val="24"/>
        </w:rPr>
        <w:t xml:space="preserve">может любое юридическое, </w:t>
      </w:r>
      <w:r w:rsidRPr="004A0E2C">
        <w:rPr>
          <w:bCs w:val="0"/>
          <w:color w:val="000000"/>
          <w:sz w:val="24"/>
          <w:szCs w:val="24"/>
        </w:rPr>
        <w:t>физическое</w:t>
      </w:r>
      <w:r w:rsidRPr="004A0E2C">
        <w:rPr>
          <w:bCs w:val="0"/>
          <w:sz w:val="24"/>
          <w:szCs w:val="24"/>
        </w:rPr>
        <w:t xml:space="preserve"> лицо </w:t>
      </w:r>
      <w:r w:rsidR="00E71628" w:rsidRPr="004A0E2C">
        <w:rPr>
          <w:bCs w:val="0"/>
          <w:sz w:val="24"/>
          <w:szCs w:val="24"/>
        </w:rPr>
        <w:t>(в т.</w:t>
      </w:r>
      <w:r w:rsidR="003129D4" w:rsidRPr="004A0E2C">
        <w:rPr>
          <w:bCs w:val="0"/>
          <w:sz w:val="24"/>
          <w:szCs w:val="24"/>
        </w:rPr>
        <w:t xml:space="preserve"> </w:t>
      </w:r>
      <w:r w:rsidR="00E71628" w:rsidRPr="004A0E2C">
        <w:rPr>
          <w:bCs w:val="0"/>
          <w:sz w:val="24"/>
          <w:szCs w:val="24"/>
        </w:rPr>
        <w:t xml:space="preserve">ч. </w:t>
      </w:r>
      <w:r w:rsidRPr="004A0E2C">
        <w:rPr>
          <w:bCs w:val="0"/>
          <w:sz w:val="24"/>
          <w:szCs w:val="24"/>
        </w:rPr>
        <w:t>индивидуальный предприниматель</w:t>
      </w:r>
      <w:r w:rsidR="00E71628" w:rsidRPr="004A0E2C">
        <w:rPr>
          <w:bCs w:val="0"/>
          <w:sz w:val="24"/>
          <w:szCs w:val="24"/>
        </w:rPr>
        <w:t>)</w:t>
      </w:r>
      <w:r w:rsidR="004A0E2C" w:rsidRPr="004A0E2C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4A0E2C">
        <w:rPr>
          <w:bCs w:val="0"/>
          <w:sz w:val="24"/>
          <w:szCs w:val="24"/>
        </w:rPr>
        <w:t xml:space="preserve">. </w:t>
      </w:r>
      <w:r w:rsidR="003F330D" w:rsidRPr="004A0E2C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0E2C">
        <w:rPr>
          <w:bCs w:val="0"/>
          <w:sz w:val="24"/>
          <w:szCs w:val="24"/>
        </w:rPr>
        <w:t>со</w:t>
      </w:r>
      <w:r w:rsidR="00036006" w:rsidRPr="004A0E2C">
        <w:rPr>
          <w:bCs w:val="0"/>
          <w:sz w:val="24"/>
          <w:szCs w:val="24"/>
        </w:rPr>
        <w:t>поставщиков</w:t>
      </w:r>
      <w:proofErr w:type="spellEnd"/>
      <w:r w:rsidR="00036006" w:rsidRPr="004A0E2C">
        <w:rPr>
          <w:bCs w:val="0"/>
          <w:sz w:val="24"/>
          <w:szCs w:val="24"/>
        </w:rPr>
        <w:t xml:space="preserve"> в </w:t>
      </w:r>
      <w:proofErr w:type="gramStart"/>
      <w:r w:rsidR="00036006" w:rsidRPr="004A0E2C">
        <w:rPr>
          <w:bCs w:val="0"/>
          <w:sz w:val="24"/>
          <w:szCs w:val="24"/>
        </w:rPr>
        <w:t>соответствии</w:t>
      </w:r>
      <w:proofErr w:type="gramEnd"/>
      <w:r w:rsidR="00036006" w:rsidRPr="004A0E2C">
        <w:rPr>
          <w:bCs w:val="0"/>
          <w:sz w:val="24"/>
          <w:szCs w:val="24"/>
        </w:rPr>
        <w:t xml:space="preserve"> с пунктом </w:t>
      </w:r>
      <w:r w:rsidR="001952D8" w:rsidRPr="004A0E2C">
        <w:rPr>
          <w:bCs w:val="0"/>
          <w:sz w:val="24"/>
          <w:szCs w:val="24"/>
        </w:rPr>
        <w:fldChar w:fldCharType="begin"/>
      </w:r>
      <w:r w:rsidR="003F3A69" w:rsidRPr="004A0E2C">
        <w:rPr>
          <w:bCs w:val="0"/>
          <w:sz w:val="24"/>
          <w:szCs w:val="24"/>
        </w:rPr>
        <w:instrText xml:space="preserve"> REF _Ref440271628 \r \h </w:instrText>
      </w:r>
      <w:r w:rsidR="004A0E2C">
        <w:rPr>
          <w:bCs w:val="0"/>
          <w:sz w:val="24"/>
          <w:szCs w:val="24"/>
        </w:rPr>
        <w:instrText xml:space="preserve"> \* MERGEFORMAT </w:instrText>
      </w:r>
      <w:r w:rsidR="001952D8" w:rsidRPr="004A0E2C">
        <w:rPr>
          <w:bCs w:val="0"/>
          <w:sz w:val="24"/>
          <w:szCs w:val="24"/>
        </w:rPr>
      </w:r>
      <w:r w:rsidR="001952D8" w:rsidRPr="004A0E2C">
        <w:rPr>
          <w:bCs w:val="0"/>
          <w:sz w:val="24"/>
          <w:szCs w:val="24"/>
        </w:rPr>
        <w:fldChar w:fldCharType="separate"/>
      </w:r>
      <w:r w:rsidR="00B847E5" w:rsidRPr="004A0E2C">
        <w:rPr>
          <w:bCs w:val="0"/>
          <w:sz w:val="24"/>
          <w:szCs w:val="24"/>
        </w:rPr>
        <w:t>3.3.9</w:t>
      </w:r>
      <w:r w:rsidR="001952D8" w:rsidRPr="004A0E2C">
        <w:rPr>
          <w:bCs w:val="0"/>
          <w:sz w:val="24"/>
          <w:szCs w:val="24"/>
        </w:rPr>
        <w:fldChar w:fldCharType="end"/>
      </w:r>
      <w:r w:rsidR="00036006" w:rsidRPr="004A0E2C">
        <w:rPr>
          <w:bCs w:val="0"/>
          <w:sz w:val="24"/>
          <w:szCs w:val="24"/>
        </w:rPr>
        <w:t xml:space="preserve"> не допускается</w:t>
      </w:r>
      <w:r w:rsidR="00036006" w:rsidRPr="000F4365">
        <w:rPr>
          <w:bCs w:val="0"/>
          <w:sz w:val="24"/>
          <w:szCs w:val="24"/>
        </w:rPr>
        <w:t xml:space="preserve">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DD26DE">
        <w:fldChar w:fldCharType="begin"/>
      </w:r>
      <w:r w:rsidR="00DD26DE">
        <w:instrText xml:space="preserve"> REF _Ref191386461 \n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3.3.10</w:t>
      </w:r>
      <w:r w:rsidR="00DD26DE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5"/>
      <w:bookmarkEnd w:id="286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</w:t>
      </w:r>
      <w:proofErr w:type="gramStart"/>
      <w:r w:rsidRPr="00E71A48">
        <w:rPr>
          <w:bCs w:val="0"/>
          <w:color w:val="000000"/>
          <w:sz w:val="24"/>
          <w:szCs w:val="24"/>
        </w:rPr>
        <w:t>объеме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8"/>
      <w:bookmarkEnd w:id="28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  <w:proofErr w:type="gramEnd"/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9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90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4A0E2C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A0E2C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4A0E2C">
        <w:rPr>
          <w:sz w:val="24"/>
          <w:szCs w:val="24"/>
        </w:rPr>
        <w:t>я(</w:t>
      </w:r>
      <w:proofErr w:type="gramEnd"/>
      <w:r w:rsidRPr="004A0E2C">
        <w:rPr>
          <w:sz w:val="24"/>
          <w:szCs w:val="24"/>
        </w:rPr>
        <w:t>ей) данной продукции</w:t>
      </w:r>
      <w:r w:rsidR="009D7F01" w:rsidRPr="004A0E2C">
        <w:rPr>
          <w:sz w:val="24"/>
          <w:szCs w:val="24"/>
          <w:lang w:eastAsia="ru-RU"/>
        </w:rPr>
        <w:t>;</w:t>
      </w:r>
    </w:p>
    <w:p w:rsidR="004A0E2C" w:rsidRPr="004A0E2C" w:rsidRDefault="004A0E2C" w:rsidP="004A0E2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A0E2C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</w:t>
      </w:r>
      <w:proofErr w:type="gramStart"/>
      <w:r w:rsidRPr="004A0E2C">
        <w:rPr>
          <w:sz w:val="24"/>
          <w:szCs w:val="24"/>
        </w:rPr>
        <w:t>соответствии</w:t>
      </w:r>
      <w:proofErr w:type="gramEnd"/>
      <w:r w:rsidRPr="004A0E2C">
        <w:rPr>
          <w:sz w:val="24"/>
          <w:szCs w:val="24"/>
        </w:rPr>
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4A0E2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1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7252E9">
        <w:rPr>
          <w:sz w:val="24"/>
          <w:szCs w:val="24"/>
        </w:rPr>
        <w:t>составе</w:t>
      </w:r>
      <w:proofErr w:type="gramEnd"/>
      <w:r w:rsidRPr="007252E9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2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7252E9">
        <w:rPr>
          <w:sz w:val="24"/>
          <w:szCs w:val="24"/>
        </w:rPr>
        <w:t>каждом</w:t>
      </w:r>
      <w:proofErr w:type="gramEnd"/>
      <w:r w:rsidRPr="007252E9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DD26DE">
        <w:fldChar w:fldCharType="begin"/>
      </w:r>
      <w:r w:rsidR="00DD26DE">
        <w:instrText xml:space="preserve"> REF _Ref440291364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3.3.8.1</w:t>
      </w:r>
      <w:r w:rsidR="00DD26DE">
        <w:fldChar w:fldCharType="end"/>
      </w:r>
      <w:r w:rsidRPr="007252E9">
        <w:rPr>
          <w:sz w:val="24"/>
          <w:szCs w:val="24"/>
        </w:rPr>
        <w:t>-</w:t>
      </w:r>
      <w:r w:rsidR="00DD26DE">
        <w:fldChar w:fldCharType="begin"/>
      </w:r>
      <w:r w:rsidR="00DD26DE">
        <w:instrText xml:space="preserve"> REF _Ref303669127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3.3.8.2</w:t>
      </w:r>
      <w:r w:rsidR="00DD26DE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1"/>
      <w:bookmarkEnd w:id="292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proofErr w:type="gramStart"/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3"/>
      <w:proofErr w:type="gramEnd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_Ref440271993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5.9</w:t>
      </w:r>
      <w:r w:rsidR="00DD26DE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_Ref440271964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5.1.3</w:t>
      </w:r>
      <w:r w:rsidR="00DD26DE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4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_Ref440272035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5.11</w:t>
      </w:r>
      <w:r w:rsidR="00DD26DE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_Ref440272051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5.12</w:t>
      </w:r>
      <w:r w:rsidR="00DD26DE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</w:t>
      </w:r>
      <w:proofErr w:type="gramStart"/>
      <w:r w:rsidRPr="00F82225">
        <w:rPr>
          <w:sz w:val="24"/>
          <w:szCs w:val="24"/>
        </w:rPr>
        <w:t>случаях</w:t>
      </w:r>
      <w:proofErr w:type="gramEnd"/>
      <w:r w:rsidRPr="00F82225">
        <w:rPr>
          <w:sz w:val="24"/>
          <w:szCs w:val="24"/>
        </w:rPr>
        <w:t xml:space="preserve">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_Ref440272119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5.6.1</w:t>
      </w:r>
      <w:r w:rsidR="00DD26DE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5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DD26DE">
        <w:fldChar w:fldCharType="begin"/>
      </w:r>
      <w:r w:rsidR="00DD26DE">
        <w:instrText xml:space="preserve"> REF _Ref440272147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5.6.2</w:t>
      </w:r>
      <w:r w:rsidR="00DD26DE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</w:t>
      </w:r>
      <w:r w:rsidR="00F74202" w:rsidRPr="007252E9">
        <w:rPr>
          <w:sz w:val="24"/>
          <w:szCs w:val="24"/>
        </w:rPr>
        <w:lastRenderedPageBreak/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</w:t>
      </w:r>
      <w:proofErr w:type="gramStart"/>
      <w:r w:rsidR="00DA1402" w:rsidRPr="007252E9">
        <w:rPr>
          <w:sz w:val="24"/>
          <w:szCs w:val="24"/>
        </w:rPr>
        <w:t>случае</w:t>
      </w:r>
      <w:proofErr w:type="gramEnd"/>
      <w:r w:rsidR="00DA1402" w:rsidRPr="007252E9">
        <w:rPr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 xml:space="preserve">В </w:t>
      </w:r>
      <w:proofErr w:type="gramStart"/>
      <w:r w:rsidR="000A545B" w:rsidRPr="007252E9">
        <w:rPr>
          <w:sz w:val="24"/>
          <w:szCs w:val="24"/>
        </w:rPr>
        <w:t>случае</w:t>
      </w:r>
      <w:proofErr w:type="gramEnd"/>
      <w:r w:rsidR="000A545B" w:rsidRPr="007252E9">
        <w:rPr>
          <w:sz w:val="24"/>
          <w:szCs w:val="24"/>
        </w:rPr>
        <w:t xml:space="preserve">,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6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7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DD26DE">
        <w:fldChar w:fldCharType="begin"/>
      </w:r>
      <w:r w:rsidR="00DD26DE">
        <w:instrText xml:space="preserve"> REF _Ref464120879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5.10</w:t>
      </w:r>
      <w:r w:rsidR="00DD26DE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7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_Ref449017073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5.7</w:t>
      </w:r>
      <w:r w:rsidR="00DD26DE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_Ref55336398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5.8</w:t>
      </w:r>
      <w:r w:rsidR="00DD26DE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8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_Ref440272274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5.15</w:t>
      </w:r>
      <w:r w:rsidR="00DD26DE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9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</w:t>
      </w:r>
      <w:proofErr w:type="gramStart"/>
      <w:r w:rsidRPr="007252E9">
        <w:rPr>
          <w:bCs w:val="0"/>
          <w:sz w:val="24"/>
          <w:szCs w:val="24"/>
        </w:rPr>
        <w:t>случае</w:t>
      </w:r>
      <w:proofErr w:type="gramEnd"/>
      <w:r w:rsidRPr="007252E9">
        <w:rPr>
          <w:bCs w:val="0"/>
          <w:sz w:val="24"/>
          <w:szCs w:val="24"/>
        </w:rPr>
        <w:t xml:space="preserve">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 xml:space="preserve">- наличие существенных замечаний Заказчика по составу и качеству поставки, задержка устранения дефектов в поставленных </w:t>
      </w:r>
      <w:proofErr w:type="gramStart"/>
      <w:r w:rsidRPr="007252E9">
        <w:rPr>
          <w:sz w:val="24"/>
          <w:szCs w:val="24"/>
        </w:rPr>
        <w:t>товарах</w:t>
      </w:r>
      <w:proofErr w:type="gramEnd"/>
      <w:r w:rsidRPr="007252E9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</w:t>
      </w:r>
      <w:proofErr w:type="gramStart"/>
      <w:r w:rsidRPr="007252E9">
        <w:rPr>
          <w:bCs w:val="0"/>
          <w:sz w:val="24"/>
          <w:szCs w:val="24"/>
        </w:rPr>
        <w:t>случае</w:t>
      </w:r>
      <w:proofErr w:type="gramEnd"/>
      <w:r w:rsidRPr="007252E9">
        <w:rPr>
          <w:bCs w:val="0"/>
          <w:sz w:val="24"/>
          <w:szCs w:val="24"/>
        </w:rPr>
        <w:t xml:space="preserve">,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В </w:t>
      </w:r>
      <w:proofErr w:type="gramStart"/>
      <w:r w:rsidRPr="007252E9">
        <w:rPr>
          <w:sz w:val="24"/>
          <w:szCs w:val="24"/>
        </w:rPr>
        <w:t>случае</w:t>
      </w:r>
      <w:proofErr w:type="gramEnd"/>
      <w:r w:rsidRPr="007252E9">
        <w:rPr>
          <w:sz w:val="24"/>
          <w:szCs w:val="24"/>
        </w:rPr>
        <w:t xml:space="preserve">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Ref191386451"/>
      <w:bookmarkStart w:id="301" w:name="_Ref440271628"/>
      <w:bookmarkStart w:id="302" w:name="_Toc440357098"/>
      <w:bookmarkStart w:id="303" w:name="_Toc440359653"/>
      <w:bookmarkStart w:id="304" w:name="_Toc440632116"/>
      <w:bookmarkStart w:id="305" w:name="_Toc440875937"/>
      <w:bookmarkStart w:id="306" w:name="_Toc441130965"/>
      <w:bookmarkStart w:id="307" w:name="_Toc447269780"/>
      <w:bookmarkStart w:id="308" w:name="_Toc464120602"/>
      <w:r w:rsidRPr="00E71A48">
        <w:rPr>
          <w:szCs w:val="24"/>
        </w:rPr>
        <w:t xml:space="preserve">Привлечение </w:t>
      </w:r>
      <w:bookmarkEnd w:id="300"/>
      <w:proofErr w:type="spellStart"/>
      <w:r w:rsidR="005B074F" w:rsidRPr="00E71A48">
        <w:rPr>
          <w:szCs w:val="24"/>
        </w:rPr>
        <w:t>сопоставщиков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9" w:name="_Ref191386461"/>
      <w:bookmarkStart w:id="310" w:name="_Toc440357099"/>
      <w:bookmarkStart w:id="311" w:name="_Toc440359654"/>
      <w:bookmarkStart w:id="312" w:name="_Toc440632117"/>
      <w:bookmarkStart w:id="313" w:name="_Toc440875938"/>
      <w:bookmarkStart w:id="314" w:name="_Toc441130966"/>
      <w:bookmarkStart w:id="315" w:name="_Toc447269781"/>
      <w:bookmarkStart w:id="316" w:name="_Toc464120603"/>
      <w:r w:rsidRPr="00E71A48">
        <w:rPr>
          <w:szCs w:val="24"/>
        </w:rPr>
        <w:t xml:space="preserve">Участие в </w:t>
      </w:r>
      <w:proofErr w:type="gramStart"/>
      <w:r w:rsidRPr="00E71A48">
        <w:rPr>
          <w:szCs w:val="24"/>
        </w:rPr>
        <w:t>запросе</w:t>
      </w:r>
      <w:proofErr w:type="gramEnd"/>
      <w:r w:rsidRPr="00E71A48">
        <w:rPr>
          <w:szCs w:val="24"/>
        </w:rPr>
        <w:t xml:space="preserve">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_Ref191386482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3.3.8.1</w:t>
      </w:r>
      <w:r w:rsidR="00DD26DE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D26DE">
        <w:fldChar w:fldCharType="begin"/>
      </w:r>
      <w:r w:rsidR="00DD26DE">
        <w:instrText xml:space="preserve"> REF _Ref191386407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3.3.8</w:t>
      </w:r>
      <w:r w:rsidR="00DD26DE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7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8" w:name="_Ref307563248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9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DD26DE">
        <w:fldChar w:fldCharType="begin"/>
      </w:r>
      <w:r w:rsidR="00DD26DE">
        <w:instrText xml:space="preserve"> REF _Ref307563248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val="en-US"/>
        </w:rPr>
        <w:t>a</w:t>
      </w:r>
      <w:r w:rsidR="00B847E5" w:rsidRPr="00B847E5">
        <w:rPr>
          <w:bCs w:val="0"/>
          <w:sz w:val="24"/>
          <w:szCs w:val="24"/>
        </w:rPr>
        <w:t>)</w:t>
      </w:r>
      <w:r w:rsidR="00DD26DE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DD26DE">
        <w:fldChar w:fldCharType="begin"/>
      </w:r>
      <w:r w:rsidR="00DD26DE">
        <w:instrText xml:space="preserve"> REF _Ref307563262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  <w:lang w:val="en-US"/>
        </w:rPr>
        <w:t>g</w:t>
      </w:r>
      <w:r w:rsidR="00B847E5" w:rsidRPr="00B847E5">
        <w:rPr>
          <w:bCs w:val="0"/>
          <w:sz w:val="24"/>
          <w:szCs w:val="24"/>
        </w:rPr>
        <w:t>)</w:t>
      </w:r>
      <w:r w:rsidR="00DD26DE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DD26DE">
        <w:fldChar w:fldCharType="begin"/>
      </w:r>
      <w:r w:rsidR="00DD26DE">
        <w:instrText xml:space="preserve"> REF _Ref306032591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3.3.10.4</w:t>
      </w:r>
      <w:r w:rsidR="00DD26DE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</w:t>
      </w:r>
      <w:proofErr w:type="gramEnd"/>
      <w:r w:rsidRPr="007252E9">
        <w:rPr>
          <w:sz w:val="24"/>
          <w:szCs w:val="24"/>
        </w:rPr>
        <w:t xml:space="preserve"> В </w:t>
      </w:r>
      <w:proofErr w:type="gramStart"/>
      <w:r w:rsidRPr="007252E9">
        <w:rPr>
          <w:sz w:val="24"/>
          <w:szCs w:val="24"/>
        </w:rPr>
        <w:t>случае</w:t>
      </w:r>
      <w:proofErr w:type="gramEnd"/>
      <w:r w:rsidRPr="007252E9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0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20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_Ref303669127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3.3.8.2</w:t>
      </w:r>
      <w:r w:rsidR="00DD26DE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1" w:name="_Ref306114966"/>
      <w:bookmarkStart w:id="322" w:name="_Toc440357100"/>
      <w:bookmarkStart w:id="323" w:name="_Toc440359655"/>
      <w:bookmarkStart w:id="324" w:name="_Toc440632118"/>
      <w:bookmarkStart w:id="325" w:name="_Toc440875939"/>
      <w:bookmarkStart w:id="326" w:name="_Toc441130967"/>
      <w:bookmarkStart w:id="327" w:name="_Toc447269782"/>
      <w:bookmarkStart w:id="328" w:name="_Toc464120604"/>
      <w:r w:rsidRPr="00E71A48">
        <w:rPr>
          <w:szCs w:val="24"/>
        </w:rPr>
        <w:t>Разъяснение Документации по запросу предложений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</w:t>
      </w:r>
      <w:proofErr w:type="gramStart"/>
      <w:r w:rsidRPr="00E71A48">
        <w:rPr>
          <w:bCs w:val="0"/>
          <w:iCs/>
          <w:sz w:val="24"/>
          <w:szCs w:val="24"/>
        </w:rPr>
        <w:t>процессе</w:t>
      </w:r>
      <w:proofErr w:type="gramEnd"/>
      <w:r w:rsidRPr="00E71A48">
        <w:rPr>
          <w:bCs w:val="0"/>
          <w:iCs/>
          <w:sz w:val="24"/>
          <w:szCs w:val="24"/>
        </w:rPr>
        <w:t xml:space="preserve">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</w:t>
      </w:r>
      <w:proofErr w:type="gramStart"/>
      <w:r w:rsidRPr="00E71A48">
        <w:rPr>
          <w:bCs w:val="0"/>
          <w:iCs/>
          <w:sz w:val="24"/>
          <w:szCs w:val="24"/>
        </w:rPr>
        <w:t>тексте</w:t>
      </w:r>
      <w:proofErr w:type="gramEnd"/>
      <w:r w:rsidRPr="00E71A48">
        <w:rPr>
          <w:bCs w:val="0"/>
          <w:iCs/>
          <w:sz w:val="24"/>
          <w:szCs w:val="24"/>
        </w:rPr>
        <w:t xml:space="preserve"> ответа не будет указано иное</w:t>
      </w:r>
      <w:r w:rsidRPr="007441D3">
        <w:rPr>
          <w:bCs w:val="0"/>
          <w:iCs/>
          <w:sz w:val="24"/>
          <w:szCs w:val="24"/>
        </w:rPr>
        <w:t xml:space="preserve">. В </w:t>
      </w:r>
      <w:proofErr w:type="gramStart"/>
      <w:r w:rsidRPr="007441D3">
        <w:rPr>
          <w:bCs w:val="0"/>
          <w:iCs/>
          <w:sz w:val="24"/>
          <w:szCs w:val="24"/>
        </w:rPr>
        <w:t>случае</w:t>
      </w:r>
      <w:proofErr w:type="gramEnd"/>
      <w:r w:rsidRPr="007441D3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DD26DE">
        <w:fldChar w:fldCharType="begin"/>
      </w:r>
      <w:r w:rsidR="00DD26DE">
        <w:instrText xml:space="preserve"> REF _Ref440969765 \r \h  \* MERGEFORMAT </w:instrText>
      </w:r>
      <w:r w:rsidR="00DD26DE">
        <w:fldChar w:fldCharType="separate"/>
      </w:r>
      <w:r w:rsidR="00B847E5" w:rsidRPr="00B847E5">
        <w:rPr>
          <w:bCs w:val="0"/>
          <w:iCs/>
          <w:sz w:val="24"/>
          <w:szCs w:val="24"/>
        </w:rPr>
        <w:t>3.3.12</w:t>
      </w:r>
      <w:r w:rsidR="00DD26DE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D26DE">
        <w:fldChar w:fldCharType="begin"/>
      </w:r>
      <w:r w:rsidR="00DD26DE">
        <w:instrText xml:space="preserve"> REF _Ref440289401 \r \h  \* MERGEFORMAT </w:instrText>
      </w:r>
      <w:r w:rsidR="00DD26DE">
        <w:fldChar w:fldCharType="separate"/>
      </w:r>
      <w:r w:rsidR="00B847E5" w:rsidRPr="00B847E5">
        <w:rPr>
          <w:bCs w:val="0"/>
          <w:iCs/>
          <w:sz w:val="24"/>
          <w:szCs w:val="24"/>
        </w:rPr>
        <w:t>3.3.13</w:t>
      </w:r>
      <w:r w:rsidR="00DD26DE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Toc440357101"/>
      <w:bookmarkStart w:id="330" w:name="_Toc440359656"/>
      <w:bookmarkStart w:id="331" w:name="_Toc440632119"/>
      <w:bookmarkStart w:id="332" w:name="_Toc440875940"/>
      <w:bookmarkStart w:id="333" w:name="_Ref440969765"/>
      <w:bookmarkStart w:id="334" w:name="_Toc441130968"/>
      <w:bookmarkStart w:id="335" w:name="_Toc447269783"/>
      <w:bookmarkStart w:id="336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440289401"/>
      <w:bookmarkStart w:id="338" w:name="_Toc440357102"/>
      <w:bookmarkStart w:id="339" w:name="_Toc440359657"/>
      <w:bookmarkStart w:id="340" w:name="_Toc440632120"/>
      <w:bookmarkStart w:id="341" w:name="_Toc440875941"/>
      <w:bookmarkStart w:id="342" w:name="_Toc441130969"/>
      <w:bookmarkStart w:id="343" w:name="_Toc447269784"/>
      <w:bookmarkStart w:id="344" w:name="_Toc464120606"/>
      <w:r w:rsidRPr="00E71A48">
        <w:rPr>
          <w:szCs w:val="24"/>
        </w:rPr>
        <w:t>Продление срока окончания приема Заявок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6" w:name="_Toc299701566"/>
      <w:bookmarkStart w:id="347" w:name="_Ref306176386"/>
      <w:bookmarkStart w:id="348" w:name="_Ref440285128"/>
      <w:bookmarkStart w:id="349" w:name="_Toc440357103"/>
      <w:bookmarkStart w:id="350" w:name="_Toc440359658"/>
      <w:bookmarkStart w:id="351" w:name="_Toc440632121"/>
      <w:bookmarkStart w:id="352" w:name="_Toc440875942"/>
      <w:bookmarkStart w:id="353" w:name="_Toc441130970"/>
      <w:bookmarkStart w:id="354" w:name="_Toc447269785"/>
      <w:bookmarkStart w:id="355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932C0A" w:rsidRPr="00E2197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</w:t>
      </w:r>
      <w:proofErr w:type="gramStart"/>
      <w:r w:rsidR="00932C0A" w:rsidRPr="00E71A48">
        <w:rPr>
          <w:bCs w:val="0"/>
          <w:sz w:val="24"/>
          <w:szCs w:val="24"/>
        </w:rPr>
        <w:t>составе</w:t>
      </w:r>
      <w:proofErr w:type="gramEnd"/>
      <w:r w:rsidR="00932C0A" w:rsidRPr="00E71A48">
        <w:rPr>
          <w:bCs w:val="0"/>
          <w:sz w:val="24"/>
          <w:szCs w:val="24"/>
        </w:rPr>
        <w:t xml:space="preserve">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E2197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E2197F">
        <w:rPr>
          <w:bCs w:val="0"/>
          <w:sz w:val="24"/>
          <w:szCs w:val="24"/>
        </w:rPr>
        <w:t>запросе предложений</w:t>
      </w:r>
      <w:r w:rsidR="00932C0A" w:rsidRPr="00E2197F">
        <w:rPr>
          <w:bCs w:val="0"/>
          <w:sz w:val="24"/>
          <w:szCs w:val="24"/>
        </w:rPr>
        <w:t xml:space="preserve"> и подачей </w:t>
      </w:r>
      <w:r w:rsidR="004B5EB3" w:rsidRPr="00E2197F">
        <w:rPr>
          <w:bCs w:val="0"/>
          <w:sz w:val="24"/>
          <w:szCs w:val="24"/>
        </w:rPr>
        <w:t>Заявк</w:t>
      </w:r>
      <w:r w:rsidR="00932C0A" w:rsidRPr="00E2197F">
        <w:rPr>
          <w:bCs w:val="0"/>
          <w:sz w:val="24"/>
          <w:szCs w:val="24"/>
        </w:rPr>
        <w:t xml:space="preserve">и, на сумму </w:t>
      </w:r>
      <w:r w:rsidR="00B847E5" w:rsidRPr="00E2197F">
        <w:rPr>
          <w:bCs w:val="0"/>
          <w:sz w:val="24"/>
          <w:szCs w:val="24"/>
        </w:rPr>
        <w:t xml:space="preserve"> 2</w:t>
      </w:r>
      <w:r w:rsidR="00932C0A" w:rsidRPr="00E2197F">
        <w:rPr>
          <w:bCs w:val="0"/>
          <w:sz w:val="24"/>
          <w:szCs w:val="24"/>
        </w:rPr>
        <w:t xml:space="preserve">% от стоимости </w:t>
      </w:r>
      <w:r w:rsidR="004B5EB3" w:rsidRPr="00E2197F">
        <w:rPr>
          <w:bCs w:val="0"/>
          <w:sz w:val="24"/>
          <w:szCs w:val="24"/>
        </w:rPr>
        <w:t>Заявк</w:t>
      </w:r>
      <w:r w:rsidR="00932C0A" w:rsidRPr="00E2197F">
        <w:rPr>
          <w:bCs w:val="0"/>
          <w:sz w:val="24"/>
          <w:szCs w:val="24"/>
        </w:rPr>
        <w:t xml:space="preserve">и, с учетом НДС. </w:t>
      </w:r>
    </w:p>
    <w:p w:rsidR="00932C0A" w:rsidRPr="00E2197F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2197F">
        <w:rPr>
          <w:bCs w:val="0"/>
          <w:sz w:val="24"/>
          <w:szCs w:val="24"/>
        </w:rPr>
        <w:t xml:space="preserve">Обеспечение </w:t>
      </w:r>
      <w:proofErr w:type="gramStart"/>
      <w:r w:rsidRPr="00E2197F">
        <w:rPr>
          <w:bCs w:val="0"/>
          <w:sz w:val="24"/>
          <w:szCs w:val="24"/>
        </w:rPr>
        <w:t xml:space="preserve">исполнения обязательств </w:t>
      </w:r>
      <w:r w:rsidR="009C744E" w:rsidRPr="00E2197F">
        <w:rPr>
          <w:bCs w:val="0"/>
          <w:sz w:val="24"/>
          <w:szCs w:val="24"/>
        </w:rPr>
        <w:t>Участник</w:t>
      </w:r>
      <w:r w:rsidRPr="00E2197F">
        <w:rPr>
          <w:bCs w:val="0"/>
          <w:sz w:val="24"/>
          <w:szCs w:val="24"/>
        </w:rPr>
        <w:t xml:space="preserve">а </w:t>
      </w:r>
      <w:r w:rsidR="0089163E" w:rsidRPr="00E2197F">
        <w:rPr>
          <w:bCs w:val="0"/>
          <w:sz w:val="24"/>
          <w:szCs w:val="24"/>
        </w:rPr>
        <w:t>запроса предложений</w:t>
      </w:r>
      <w:proofErr w:type="gramEnd"/>
      <w:r w:rsidR="0089163E" w:rsidRPr="00E2197F">
        <w:rPr>
          <w:bCs w:val="0"/>
          <w:sz w:val="24"/>
          <w:szCs w:val="24"/>
        </w:rPr>
        <w:t xml:space="preserve"> </w:t>
      </w:r>
      <w:r w:rsidRPr="00E2197F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6390343"/>
      <w:r w:rsidRPr="00E2197F">
        <w:rPr>
          <w:bCs w:val="0"/>
          <w:sz w:val="24"/>
          <w:szCs w:val="24"/>
        </w:rPr>
        <w:t>Форма соглашения о неустойке должна</w:t>
      </w:r>
      <w:r w:rsidR="00ED01BF" w:rsidRPr="00E2197F">
        <w:rPr>
          <w:bCs w:val="0"/>
          <w:sz w:val="24"/>
          <w:szCs w:val="24"/>
        </w:rPr>
        <w:t xml:space="preserve"> соответствовать требованиям ст</w:t>
      </w:r>
      <w:r w:rsidRPr="00E2197F">
        <w:rPr>
          <w:bCs w:val="0"/>
          <w:sz w:val="24"/>
          <w:szCs w:val="24"/>
        </w:rPr>
        <w:t>.330, 331 Гражданского кодекса Российской Федерации</w:t>
      </w:r>
      <w:bookmarkEnd w:id="356"/>
      <w:r w:rsidR="003C2207" w:rsidRPr="00E2197F">
        <w:rPr>
          <w:bCs w:val="0"/>
          <w:sz w:val="24"/>
          <w:szCs w:val="24"/>
        </w:rPr>
        <w:t xml:space="preserve"> и быть подготовлена по </w:t>
      </w:r>
      <w:r w:rsidR="005818B2" w:rsidRPr="00E2197F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</w:t>
      </w:r>
      <w:r w:rsidR="005818B2" w:rsidRPr="00E71A48">
        <w:rPr>
          <w:bCs w:val="0"/>
          <w:spacing w:val="-1"/>
          <w:sz w:val="24"/>
          <w:szCs w:val="24"/>
        </w:rPr>
        <w:t xml:space="preserve">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B847E5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7586570"/>
      <w:r w:rsidRPr="007252E9">
        <w:rPr>
          <w:bCs w:val="0"/>
          <w:sz w:val="24"/>
          <w:szCs w:val="24"/>
        </w:rPr>
        <w:t xml:space="preserve">В </w:t>
      </w:r>
      <w:proofErr w:type="gramStart"/>
      <w:r w:rsidRPr="007252E9">
        <w:rPr>
          <w:bCs w:val="0"/>
          <w:sz w:val="24"/>
          <w:szCs w:val="24"/>
        </w:rPr>
        <w:t>соглашении</w:t>
      </w:r>
      <w:proofErr w:type="gramEnd"/>
      <w:r w:rsidRPr="007252E9">
        <w:rPr>
          <w:bCs w:val="0"/>
          <w:sz w:val="24"/>
          <w:szCs w:val="24"/>
        </w:rPr>
        <w:t xml:space="preserve"> о неустойке должно быть указано</w:t>
      </w:r>
      <w:bookmarkStart w:id="358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7"/>
      <w:bookmarkEnd w:id="358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D26DE">
        <w:fldChar w:fldCharType="begin"/>
      </w:r>
      <w:r w:rsidR="00DD26DE">
        <w:instrText xml:space="preserve"> REF _Ref306008743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3.3.4</w:t>
      </w:r>
      <w:r w:rsidR="00DD26DE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D26DE">
        <w:fldChar w:fldCharType="begin"/>
      </w:r>
      <w:r w:rsidR="00DD26DE">
        <w:instrText xml:space="preserve"> REF _Ref440289953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3.4.1.3</w:t>
      </w:r>
      <w:r w:rsidR="00DD26DE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B847E5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2197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2197F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2197F">
        <w:rPr>
          <w:bCs w:val="0"/>
          <w:sz w:val="24"/>
          <w:szCs w:val="24"/>
        </w:rPr>
        <w:t>Договор</w:t>
      </w:r>
      <w:r w:rsidRPr="00E2197F">
        <w:rPr>
          <w:bCs w:val="0"/>
          <w:sz w:val="24"/>
          <w:szCs w:val="24"/>
        </w:rPr>
        <w:t>у</w:t>
      </w:r>
      <w:r w:rsidR="00311F48" w:rsidRPr="00E2197F">
        <w:rPr>
          <w:bCs w:val="0"/>
          <w:sz w:val="24"/>
          <w:szCs w:val="24"/>
        </w:rPr>
        <w:t>.</w:t>
      </w:r>
    </w:p>
    <w:p w:rsidR="00932C0A" w:rsidRPr="00E2197F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9" w:name="_Ref307563802"/>
      <w:r w:rsidRPr="00E2197F">
        <w:rPr>
          <w:bCs w:val="0"/>
          <w:sz w:val="24"/>
          <w:szCs w:val="24"/>
        </w:rPr>
        <w:t xml:space="preserve">В </w:t>
      </w:r>
      <w:proofErr w:type="gramStart"/>
      <w:r w:rsidRPr="00E2197F">
        <w:rPr>
          <w:bCs w:val="0"/>
          <w:sz w:val="24"/>
          <w:szCs w:val="24"/>
        </w:rPr>
        <w:t>случаях</w:t>
      </w:r>
      <w:proofErr w:type="gramEnd"/>
      <w:r w:rsidRPr="00E2197F">
        <w:rPr>
          <w:bCs w:val="0"/>
          <w:sz w:val="24"/>
          <w:szCs w:val="24"/>
        </w:rPr>
        <w:t xml:space="preserve">, указанных в п. </w:t>
      </w:r>
      <w:r w:rsidR="00DD26DE" w:rsidRPr="00E2197F">
        <w:fldChar w:fldCharType="begin"/>
      </w:r>
      <w:r w:rsidR="00DD26DE" w:rsidRPr="00E2197F">
        <w:instrText xml:space="preserve"> REF _Ref305753174 \r \h  \* MERGEFORMAT </w:instrText>
      </w:r>
      <w:r w:rsidR="00DD26DE" w:rsidRPr="00E2197F">
        <w:fldChar w:fldCharType="separate"/>
      </w:r>
      <w:r w:rsidR="00B847E5" w:rsidRPr="00E2197F">
        <w:rPr>
          <w:bCs w:val="0"/>
          <w:sz w:val="24"/>
          <w:szCs w:val="24"/>
        </w:rPr>
        <w:t>3.3.14.4</w:t>
      </w:r>
      <w:r w:rsidR="00DD26DE" w:rsidRPr="00E2197F">
        <w:fldChar w:fldCharType="end"/>
      </w:r>
      <w:r w:rsidRPr="00E2197F">
        <w:rPr>
          <w:bCs w:val="0"/>
          <w:sz w:val="24"/>
          <w:szCs w:val="24"/>
        </w:rPr>
        <w:t xml:space="preserve"> </w:t>
      </w:r>
      <w:r w:rsidR="009C744E" w:rsidRPr="00E2197F">
        <w:rPr>
          <w:bCs w:val="0"/>
          <w:sz w:val="24"/>
          <w:szCs w:val="24"/>
        </w:rPr>
        <w:t>Участник</w:t>
      </w:r>
      <w:r w:rsidRPr="00E2197F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9"/>
      <w:r w:rsidR="00B847E5" w:rsidRPr="00E2197F">
        <w:rPr>
          <w:bCs w:val="0"/>
          <w:sz w:val="24"/>
          <w:szCs w:val="24"/>
        </w:rPr>
        <w:t>2</w:t>
      </w:r>
      <w:r w:rsidR="000A7A8E" w:rsidRPr="00E2197F">
        <w:rPr>
          <w:bCs w:val="0"/>
          <w:sz w:val="24"/>
          <w:szCs w:val="24"/>
        </w:rPr>
        <w:t>% от стоимости Заявки, с учетом НДС.</w:t>
      </w:r>
    </w:p>
    <w:p w:rsidR="00932C0A" w:rsidRPr="00E2197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E2197F">
        <w:rPr>
          <w:bCs w:val="0"/>
          <w:sz w:val="24"/>
          <w:szCs w:val="24"/>
        </w:rPr>
        <w:t>Участник</w:t>
      </w:r>
      <w:r w:rsidR="00932C0A" w:rsidRPr="00E2197F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2197F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E2197F">
        <w:rPr>
          <w:bCs w:val="0"/>
          <w:sz w:val="24"/>
          <w:szCs w:val="24"/>
          <w:lang w:eastAsia="ru-RU"/>
        </w:rPr>
        <w:t xml:space="preserve">подраздел </w:t>
      </w:r>
      <w:r w:rsidR="00DD26DE" w:rsidRPr="00E2197F">
        <w:fldChar w:fldCharType="begin"/>
      </w:r>
      <w:r w:rsidR="00DD26DE" w:rsidRPr="00E2197F">
        <w:instrText xml:space="preserve"> REF _Ref440272256 \r \h  \* MERGEFORMAT </w:instrText>
      </w:r>
      <w:r w:rsidR="00DD26DE" w:rsidRPr="00E2197F">
        <w:fldChar w:fldCharType="separate"/>
      </w:r>
      <w:r w:rsidR="00B847E5" w:rsidRPr="00E2197F">
        <w:rPr>
          <w:bCs w:val="0"/>
          <w:sz w:val="24"/>
          <w:szCs w:val="24"/>
          <w:lang w:eastAsia="ru-RU"/>
        </w:rPr>
        <w:t>5.13</w:t>
      </w:r>
      <w:r w:rsidR="00DD26DE" w:rsidRPr="00E2197F">
        <w:fldChar w:fldCharType="end"/>
      </w:r>
      <w:r w:rsidRPr="00E2197F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2197F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2197F">
        <w:rPr>
          <w:bCs w:val="0"/>
          <w:sz w:val="24"/>
          <w:szCs w:val="24"/>
        </w:rPr>
        <w:t>(</w:t>
      </w:r>
      <w:r w:rsidRPr="00E2197F">
        <w:rPr>
          <w:bCs w:val="0"/>
          <w:sz w:val="24"/>
          <w:szCs w:val="24"/>
          <w:lang w:eastAsia="ru-RU"/>
        </w:rPr>
        <w:t xml:space="preserve">подраздел </w:t>
      </w:r>
      <w:r w:rsidR="00DD26DE" w:rsidRPr="00E2197F">
        <w:fldChar w:fldCharType="begin"/>
      </w:r>
      <w:r w:rsidR="00DD26DE" w:rsidRPr="00E2197F">
        <w:instrText xml:space="preserve"> REF _Ref441574460 \r \h  \* MERGEFORMAT </w:instrText>
      </w:r>
      <w:r w:rsidR="00DD26DE" w:rsidRPr="00E2197F">
        <w:fldChar w:fldCharType="separate"/>
      </w:r>
      <w:r w:rsidR="00B847E5" w:rsidRPr="00E2197F">
        <w:rPr>
          <w:bCs w:val="0"/>
          <w:sz w:val="24"/>
          <w:szCs w:val="24"/>
          <w:lang w:eastAsia="ru-RU"/>
        </w:rPr>
        <w:t>5.14</w:t>
      </w:r>
      <w:r w:rsidR="00DD26DE" w:rsidRPr="00E2197F">
        <w:fldChar w:fldCharType="end"/>
      </w:r>
      <w:r w:rsidRPr="00E2197F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D26DE" w:rsidRPr="00E2197F">
        <w:fldChar w:fldCharType="begin"/>
      </w:r>
      <w:r w:rsidR="00DD26DE" w:rsidRPr="00E2197F">
        <w:instrText xml:space="preserve"> REF _Ref440289953 \r \h  \* MERGEFORMAT </w:instrText>
      </w:r>
      <w:r w:rsidR="00DD26DE" w:rsidRPr="00E2197F">
        <w:fldChar w:fldCharType="separate"/>
      </w:r>
      <w:r w:rsidR="00B847E5" w:rsidRPr="00E2197F">
        <w:rPr>
          <w:bCs w:val="0"/>
          <w:sz w:val="24"/>
          <w:szCs w:val="24"/>
        </w:rPr>
        <w:t>3.4.1.3</w:t>
      </w:r>
      <w:r w:rsidR="00DD26DE" w:rsidRPr="00E2197F">
        <w:fldChar w:fldCharType="end"/>
      </w:r>
      <w:r w:rsidRPr="00E2197F">
        <w:rPr>
          <w:bCs w:val="0"/>
          <w:sz w:val="24"/>
          <w:szCs w:val="24"/>
        </w:rPr>
        <w:t xml:space="preserve"> настоящей Документации, по адресу: </w:t>
      </w:r>
      <w:r w:rsidR="00B847E5" w:rsidRPr="00E2197F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B847E5" w:rsidRPr="00E2197F">
        <w:rPr>
          <w:b/>
          <w:bCs w:val="0"/>
          <w:sz w:val="24"/>
          <w:szCs w:val="24"/>
        </w:rPr>
        <w:t>Тенишевой</w:t>
      </w:r>
      <w:proofErr w:type="spellEnd"/>
      <w:r w:rsidR="00B847E5" w:rsidRPr="00E2197F">
        <w:rPr>
          <w:b/>
          <w:bCs w:val="0"/>
          <w:sz w:val="24"/>
          <w:szCs w:val="24"/>
        </w:rPr>
        <w:t xml:space="preserve">, д. 33, </w:t>
      </w:r>
      <w:proofErr w:type="spellStart"/>
      <w:r w:rsidR="00B847E5" w:rsidRPr="00E2197F">
        <w:rPr>
          <w:b/>
          <w:bCs w:val="0"/>
          <w:sz w:val="24"/>
          <w:szCs w:val="24"/>
        </w:rPr>
        <w:t>каб</w:t>
      </w:r>
      <w:proofErr w:type="spellEnd"/>
      <w:r w:rsidR="00B847E5" w:rsidRPr="00E2197F">
        <w:rPr>
          <w:b/>
          <w:bCs w:val="0"/>
          <w:sz w:val="24"/>
          <w:szCs w:val="24"/>
        </w:rPr>
        <w:t>. 111</w:t>
      </w:r>
      <w:r w:rsidR="00B847E5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E2197F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</w:t>
      </w:r>
      <w:r w:rsidRPr="008D1B83">
        <w:rPr>
          <w:bCs w:val="0"/>
          <w:sz w:val="24"/>
          <w:szCs w:val="24"/>
        </w:rPr>
        <w:t xml:space="preserve">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</w:t>
      </w:r>
      <w:proofErr w:type="gramStart"/>
      <w:r w:rsidRPr="008D1B83">
        <w:rPr>
          <w:sz w:val="24"/>
          <w:szCs w:val="24"/>
        </w:rPr>
        <w:t>соответствии</w:t>
      </w:r>
      <w:proofErr w:type="gramEnd"/>
      <w:r w:rsidRPr="008D1B83">
        <w:rPr>
          <w:sz w:val="24"/>
          <w:szCs w:val="24"/>
        </w:rPr>
        <w:t xml:space="preserve"> с пунктом </w:t>
      </w:r>
      <w:r w:rsidR="00DD26DE">
        <w:fldChar w:fldCharType="begin"/>
      </w:r>
      <w:r w:rsidR="00DD26DE">
        <w:instrText xml:space="preserve"> REF _Ref191386085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1.1.1</w:t>
      </w:r>
      <w:r w:rsidR="00DD26DE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</w:t>
      </w:r>
      <w:proofErr w:type="gramStart"/>
      <w:r w:rsidRPr="008D1B83">
        <w:rPr>
          <w:sz w:val="24"/>
          <w:szCs w:val="24"/>
        </w:rPr>
        <w:t>соответствии</w:t>
      </w:r>
      <w:proofErr w:type="gramEnd"/>
      <w:r w:rsidRPr="008D1B83">
        <w:rPr>
          <w:sz w:val="24"/>
          <w:szCs w:val="24"/>
        </w:rPr>
        <w:t xml:space="preserve"> с пунктом </w:t>
      </w:r>
      <w:r w:rsidR="00DD26DE">
        <w:fldChar w:fldCharType="begin"/>
      </w:r>
      <w:r w:rsidR="00DD26DE">
        <w:instrText xml:space="preserve"> REF _Ref303323780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1.1.4</w:t>
      </w:r>
      <w:r w:rsidR="00DD26DE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DD26DE">
        <w:fldChar w:fldCharType="begin"/>
      </w:r>
      <w:r w:rsidR="00DD26DE">
        <w:instrText xml:space="preserve"> REF _Ref442188624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3.3.14.9</w:t>
      </w:r>
      <w:r w:rsidR="00DD26DE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5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6E10CC">
        <w:rPr>
          <w:bCs w:val="0"/>
          <w:sz w:val="24"/>
          <w:szCs w:val="24"/>
        </w:rPr>
        <w:t xml:space="preserve">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F603B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0F603B">
        <w:rPr>
          <w:bCs w:val="0"/>
          <w:sz w:val="24"/>
          <w:szCs w:val="24"/>
        </w:rPr>
        <w:t>Заявк</w:t>
      </w:r>
      <w:r w:rsidR="00717F60" w:rsidRPr="000F603B">
        <w:rPr>
          <w:bCs w:val="0"/>
          <w:sz w:val="24"/>
          <w:szCs w:val="24"/>
        </w:rPr>
        <w:t xml:space="preserve">и на ЭТП могут быть поданы до </w:t>
      </w:r>
      <w:r w:rsidR="002B5044" w:rsidRPr="000F603B">
        <w:rPr>
          <w:b/>
          <w:bCs w:val="0"/>
          <w:sz w:val="24"/>
          <w:szCs w:val="24"/>
        </w:rPr>
        <w:t xml:space="preserve">12 часов 00 минут </w:t>
      </w:r>
      <w:r w:rsidR="00B847E5" w:rsidRPr="000F603B">
        <w:rPr>
          <w:b/>
          <w:bCs w:val="0"/>
          <w:sz w:val="24"/>
          <w:szCs w:val="24"/>
        </w:rPr>
        <w:t>09 нояб</w:t>
      </w:r>
      <w:r w:rsidR="002B5044" w:rsidRPr="000F603B">
        <w:rPr>
          <w:b/>
          <w:bCs w:val="0"/>
          <w:sz w:val="24"/>
          <w:szCs w:val="24"/>
        </w:rPr>
        <w:t>ря 2016 года</w:t>
      </w:r>
      <w:r w:rsidR="00BC2634" w:rsidRPr="000F603B">
        <w:rPr>
          <w:b/>
          <w:bCs w:val="0"/>
          <w:sz w:val="24"/>
          <w:szCs w:val="24"/>
        </w:rPr>
        <w:t xml:space="preserve">, </w:t>
      </w:r>
      <w:r w:rsidR="00BC2634" w:rsidRPr="000F603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0F603B">
        <w:rPr>
          <w:bCs w:val="0"/>
          <w:spacing w:val="-2"/>
          <w:sz w:val="24"/>
          <w:szCs w:val="24"/>
        </w:rPr>
        <w:t>(под</w:t>
      </w:r>
      <w:r w:rsidR="00BC2634" w:rsidRPr="000F603B">
        <w:rPr>
          <w:bCs w:val="0"/>
          <w:sz w:val="24"/>
          <w:szCs w:val="24"/>
        </w:rPr>
        <w:t xml:space="preserve">раздел </w:t>
      </w:r>
      <w:r w:rsidR="001952D8" w:rsidRPr="000F603B">
        <w:rPr>
          <w:bCs w:val="0"/>
          <w:sz w:val="24"/>
          <w:szCs w:val="24"/>
        </w:rPr>
        <w:fldChar w:fldCharType="begin"/>
      </w:r>
      <w:r w:rsidR="00BC2634" w:rsidRPr="000F603B">
        <w:rPr>
          <w:bCs w:val="0"/>
          <w:sz w:val="24"/>
          <w:szCs w:val="24"/>
        </w:rPr>
        <w:instrText xml:space="preserve"> REF _Ref55336310 \r \h </w:instrText>
      </w:r>
      <w:r w:rsidR="000F603B">
        <w:rPr>
          <w:bCs w:val="0"/>
          <w:sz w:val="24"/>
          <w:szCs w:val="24"/>
        </w:rPr>
        <w:instrText xml:space="preserve"> \* MERGEFORMAT </w:instrText>
      </w:r>
      <w:r w:rsidR="001952D8" w:rsidRPr="000F603B">
        <w:rPr>
          <w:bCs w:val="0"/>
          <w:sz w:val="24"/>
          <w:szCs w:val="24"/>
        </w:rPr>
      </w:r>
      <w:r w:rsidR="001952D8" w:rsidRPr="000F603B">
        <w:rPr>
          <w:bCs w:val="0"/>
          <w:sz w:val="24"/>
          <w:szCs w:val="24"/>
        </w:rPr>
        <w:fldChar w:fldCharType="separate"/>
      </w:r>
      <w:r w:rsidR="00B847E5" w:rsidRPr="000F603B">
        <w:rPr>
          <w:bCs w:val="0"/>
          <w:sz w:val="24"/>
          <w:szCs w:val="24"/>
        </w:rPr>
        <w:t>5.1</w:t>
      </w:r>
      <w:r w:rsidR="001952D8" w:rsidRPr="000F603B">
        <w:rPr>
          <w:bCs w:val="0"/>
          <w:sz w:val="24"/>
          <w:szCs w:val="24"/>
        </w:rPr>
        <w:fldChar w:fldCharType="end"/>
      </w:r>
      <w:r w:rsidR="00BC2634" w:rsidRPr="000F603B">
        <w:rPr>
          <w:bCs w:val="0"/>
          <w:sz w:val="24"/>
          <w:szCs w:val="24"/>
          <w:lang w:eastAsia="ru-RU"/>
        </w:rPr>
        <w:t>)</w:t>
      </w:r>
      <w:r w:rsidR="00BC2634" w:rsidRPr="000F603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F603B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0F603B">
        <w:rPr>
          <w:bCs w:val="0"/>
          <w:sz w:val="24"/>
          <w:szCs w:val="24"/>
        </w:rPr>
        <w:t>После наступления даты и времени завершения</w:t>
      </w:r>
      <w:r w:rsidRPr="007252E9">
        <w:rPr>
          <w:bCs w:val="0"/>
          <w:sz w:val="24"/>
          <w:szCs w:val="24"/>
        </w:rPr>
        <w:t xml:space="preserve"> срока подачи Заявок Участниками (п. </w:t>
      </w:r>
      <w:r w:rsidR="00DD26DE">
        <w:fldChar w:fldCharType="begin"/>
      </w:r>
      <w:r w:rsidR="00DD26DE">
        <w:instrText xml:space="preserve"> REF _Ref440289953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3.4.1.3</w:t>
      </w:r>
      <w:r w:rsidR="00DD26DE">
        <w:fldChar w:fldCharType="end"/>
      </w:r>
      <w:r w:rsidRPr="007252E9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7252E9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DD26DE">
        <w:fldChar w:fldCharType="begin"/>
      </w:r>
      <w:r w:rsidR="00DD26DE">
        <w:instrText xml:space="preserve"> REF _Ref442188512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т)</w:t>
      </w:r>
      <w:r w:rsidR="00DD26DE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DD26DE">
        <w:fldChar w:fldCharType="begin"/>
      </w:r>
      <w:r w:rsidR="00DD26DE">
        <w:instrText xml:space="preserve"> REF _Ref303587815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3.3.8.3</w:t>
      </w:r>
      <w:r w:rsidR="00DD26DE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DD26DE">
        <w:fldChar w:fldCharType="begin"/>
      </w:r>
      <w:r w:rsidR="00DD26DE">
        <w:instrText xml:space="preserve"> REF _Ref441574649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5.14</w:t>
      </w:r>
      <w:r w:rsidR="00DD26DE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DD26DE">
        <w:fldChar w:fldCharType="begin"/>
      </w:r>
      <w:r w:rsidR="00DD26DE">
        <w:instrText xml:space="preserve"> REF _Ref440289953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3.4.1.3</w:t>
      </w:r>
      <w:r w:rsidR="00DD26DE">
        <w:fldChar w:fldCharType="end"/>
      </w:r>
      <w:r w:rsidRPr="007252E9">
        <w:rPr>
          <w:bCs w:val="0"/>
          <w:sz w:val="24"/>
          <w:szCs w:val="24"/>
        </w:rPr>
        <w:t xml:space="preserve">) Участник вправе изменить или </w:t>
      </w:r>
      <w:r w:rsidRPr="007252E9">
        <w:rPr>
          <w:bCs w:val="0"/>
          <w:sz w:val="24"/>
          <w:szCs w:val="24"/>
        </w:rPr>
        <w:lastRenderedPageBreak/>
        <w:t>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D26DE">
        <w:fldChar w:fldCharType="begin"/>
      </w:r>
      <w:r w:rsidR="00DD26DE">
        <w:instrText xml:space="preserve"> REF _Ref440289953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3.4.1.3</w:t>
      </w:r>
      <w:r w:rsidR="00DD26DE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D26DE">
        <w:fldChar w:fldCharType="begin"/>
      </w:r>
      <w:r w:rsidR="00DD26DE">
        <w:instrText xml:space="preserve"> REF _Ref440289953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3.4.1.3</w:t>
      </w:r>
      <w:r w:rsidR="00DD26DE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D26DE">
        <w:fldChar w:fldCharType="begin"/>
      </w:r>
      <w:r w:rsidR="00DD26DE">
        <w:instrText xml:space="preserve"> REF _Ref55279015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3.3.1.6</w:t>
      </w:r>
      <w:r w:rsidR="00DD26DE">
        <w:fldChar w:fldCharType="end"/>
      </w:r>
      <w:r w:rsidRPr="00223D18">
        <w:rPr>
          <w:sz w:val="24"/>
          <w:szCs w:val="24"/>
        </w:rPr>
        <w:t xml:space="preserve">, </w:t>
      </w:r>
      <w:r w:rsidR="00DD26DE">
        <w:fldChar w:fldCharType="begin"/>
      </w:r>
      <w:r w:rsidR="00DD26DE">
        <w:instrText xml:space="preserve"> REF _Ref195087786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3.3.1.7</w:t>
      </w:r>
      <w:r w:rsidR="00DD26DE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D26DE">
        <w:fldChar w:fldCharType="begin"/>
      </w:r>
      <w:r w:rsidR="00DD26DE">
        <w:instrText xml:space="preserve"> REF _Ref93089454 \n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3.6.2</w:t>
      </w:r>
      <w:r w:rsidR="00DD26DE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D26DE">
        <w:fldChar w:fldCharType="begin"/>
      </w:r>
      <w:r w:rsidR="00DD26DE">
        <w:instrText xml:space="preserve"> REF _Ref303670674 \n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3.6.3</w:t>
      </w:r>
      <w:r w:rsidR="00DD26DE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_Ref306138385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3.6.4</w:t>
      </w:r>
      <w:r w:rsidR="00DD26DE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рамках</w:t>
      </w:r>
      <w:proofErr w:type="gramEnd"/>
      <w:r w:rsidRPr="00E71A48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</w:t>
      </w:r>
      <w:r w:rsidR="003A59B8" w:rsidRPr="003A59B8">
        <w:rPr>
          <w:bCs w:val="0"/>
          <w:sz w:val="24"/>
          <w:szCs w:val="24"/>
        </w:rPr>
        <w:lastRenderedPageBreak/>
        <w:t>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</w:t>
      </w:r>
      <w:proofErr w:type="gramStart"/>
      <w:r w:rsidRPr="003A59B8">
        <w:rPr>
          <w:sz w:val="24"/>
          <w:szCs w:val="24"/>
        </w:rPr>
        <w:t>рамках</w:t>
      </w:r>
      <w:proofErr w:type="gramEnd"/>
      <w:r w:rsidRPr="003A59B8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DD26DE">
        <w:fldChar w:fldCharType="begin"/>
      </w:r>
      <w:r w:rsidR="00DD26DE">
        <w:instrText xml:space="preserve"> REF _Ref444179578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5.11</w:t>
      </w:r>
      <w:r w:rsidR="00DD26DE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</w:t>
      </w:r>
      <w:proofErr w:type="gramStart"/>
      <w:r w:rsidRPr="007252E9">
        <w:rPr>
          <w:sz w:val="24"/>
          <w:szCs w:val="24"/>
        </w:rPr>
        <w:t>соответствии</w:t>
      </w:r>
      <w:proofErr w:type="gramEnd"/>
      <w:r w:rsidRPr="007252E9">
        <w:rPr>
          <w:sz w:val="24"/>
          <w:szCs w:val="24"/>
        </w:rPr>
        <w:t xml:space="preserve"> с п. </w:t>
      </w:r>
      <w:r w:rsidR="00DD26DE">
        <w:fldChar w:fldCharType="begin"/>
      </w:r>
      <w:r w:rsidR="00DD26DE">
        <w:instrText xml:space="preserve"> REF _Ref306176386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3.3.14</w:t>
      </w:r>
      <w:r w:rsidR="00DD26DE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D26DE">
        <w:fldChar w:fldCharType="begin"/>
      </w:r>
      <w:r w:rsidR="00DD26DE">
        <w:instrText xml:space="preserve"> REF _Ref306176386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3.3.14</w:t>
      </w:r>
      <w:r w:rsidR="00DD26DE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D26DE">
        <w:fldChar w:fldCharType="begin"/>
      </w:r>
      <w:r w:rsidR="00DD26DE">
        <w:instrText xml:space="preserve"> REF _Ref306352987 \r \h  \* MERGEFORMAT </w:instrText>
      </w:r>
      <w:r w:rsidR="00DD26DE">
        <w:fldChar w:fldCharType="separate"/>
      </w:r>
      <w:r w:rsidR="00B847E5" w:rsidRPr="00B847E5">
        <w:rPr>
          <w:iCs/>
          <w:sz w:val="24"/>
          <w:szCs w:val="24"/>
          <w:lang w:eastAsia="ru-RU"/>
        </w:rPr>
        <w:t>3.7.3</w:t>
      </w:r>
      <w:r w:rsidR="00DD26DE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DD26DE">
        <w:fldChar w:fldCharType="begin"/>
      </w:r>
      <w:r w:rsidR="00DD26DE">
        <w:instrText xml:space="preserve"> REF _Ref306353005 \r \h  \* MERGEFORMAT </w:instrText>
      </w:r>
      <w:r w:rsidR="00DD26DE">
        <w:fldChar w:fldCharType="separate"/>
      </w:r>
      <w:r w:rsidR="00B847E5" w:rsidRPr="00B847E5">
        <w:rPr>
          <w:iCs/>
          <w:sz w:val="24"/>
          <w:szCs w:val="24"/>
          <w:lang w:eastAsia="ru-RU"/>
        </w:rPr>
        <w:t>3.7.5</w:t>
      </w:r>
      <w:r w:rsidR="00DD26DE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</w:t>
      </w:r>
      <w:r w:rsidR="00F15392" w:rsidRPr="007252E9">
        <w:rPr>
          <w:sz w:val="24"/>
          <w:szCs w:val="24"/>
          <w:lang w:eastAsia="ru-RU"/>
        </w:rPr>
        <w:lastRenderedPageBreak/>
        <w:t>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 xml:space="preserve">В </w:t>
      </w:r>
      <w:proofErr w:type="gramStart"/>
      <w:r w:rsidRPr="007252E9">
        <w:rPr>
          <w:sz w:val="24"/>
          <w:szCs w:val="24"/>
        </w:rPr>
        <w:t>случае</w:t>
      </w:r>
      <w:proofErr w:type="gramEnd"/>
      <w:r w:rsidRPr="007252E9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</w:t>
      </w:r>
      <w:proofErr w:type="gramStart"/>
      <w:r w:rsidRPr="00E71A48">
        <w:rPr>
          <w:sz w:val="24"/>
          <w:szCs w:val="24"/>
        </w:rPr>
        <w:t>несостоявшимся</w:t>
      </w:r>
      <w:proofErr w:type="gramEnd"/>
      <w:r w:rsidRPr="00E71A48">
        <w:rPr>
          <w:sz w:val="24"/>
          <w:szCs w:val="24"/>
        </w:rPr>
        <w:t xml:space="preserve">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 xml:space="preserve">Ход переговоров и достигнутые результаты фиксируются в </w:t>
      </w:r>
      <w:proofErr w:type="gramStart"/>
      <w:r w:rsidRPr="00E71A48">
        <w:rPr>
          <w:rStyle w:val="adskobk"/>
          <w:i/>
          <w:sz w:val="24"/>
          <w:szCs w:val="24"/>
        </w:rPr>
        <w:t>Протоколе</w:t>
      </w:r>
      <w:proofErr w:type="gramEnd"/>
      <w:r w:rsidRPr="00E71A48">
        <w:rPr>
          <w:rStyle w:val="adskobk"/>
          <w:i/>
          <w:sz w:val="24"/>
          <w:szCs w:val="24"/>
        </w:rPr>
        <w:t xml:space="preserve">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DD26DE">
        <w:fldChar w:fldCharType="begin"/>
      </w:r>
      <w:r w:rsidR="00DD26DE">
        <w:instrText xml:space="preserve"> REF _Ref294695546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 xml:space="preserve"> 1.2.6 </w:t>
      </w:r>
      <w:r w:rsidR="00DD26DE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_Ref294695403 \n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3.10.3</w:t>
      </w:r>
      <w:r w:rsidR="00DD26DE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_Ref305979053 \r \h  \* MERGEFORMAT </w:instrText>
      </w:r>
      <w:r w:rsidR="00DD26DE">
        <w:fldChar w:fldCharType="separate"/>
      </w:r>
      <w:r w:rsidR="00B847E5" w:rsidRPr="00B847E5">
        <w:rPr>
          <w:bCs w:val="0"/>
          <w:sz w:val="24"/>
          <w:szCs w:val="24"/>
        </w:rPr>
        <w:t>3.10.4</w:t>
      </w:r>
      <w:r w:rsidR="00DD26DE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proofErr w:type="gramStart"/>
      <w:r w:rsidR="005818B2">
        <w:rPr>
          <w:sz w:val="24"/>
          <w:szCs w:val="24"/>
        </w:rPr>
        <w:t>проекте</w:t>
      </w:r>
      <w:proofErr w:type="gramEnd"/>
      <w:r w:rsidR="005818B2">
        <w:rPr>
          <w:sz w:val="24"/>
          <w:szCs w:val="24"/>
        </w:rPr>
        <w:t xml:space="preserve">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DD26DE">
        <w:fldChar w:fldCharType="begin"/>
      </w:r>
      <w:r w:rsidR="00DD26DE">
        <w:instrText xml:space="preserve"> REF _Ref191386085 \r \h  \* MERGEFORMAT </w:instrText>
      </w:r>
      <w:r w:rsidR="00DD26DE">
        <w:fldChar w:fldCharType="separate"/>
      </w:r>
      <w:r w:rsidR="00B847E5" w:rsidRPr="00B847E5">
        <w:rPr>
          <w:iCs/>
          <w:sz w:val="24"/>
          <w:szCs w:val="24"/>
        </w:rPr>
        <w:t>1.1.1</w:t>
      </w:r>
      <w:r w:rsidR="00DD26DE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B847E5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 xml:space="preserve">Перечень, объемы и </w:t>
      </w:r>
      <w:r w:rsidRPr="00B847E5">
        <w:t>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B847E5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B847E5">
        <w:rPr>
          <w:b w:val="0"/>
          <w:szCs w:val="24"/>
        </w:rPr>
        <w:t>Техническ</w:t>
      </w:r>
      <w:r w:rsidR="003776BB" w:rsidRPr="00B847E5">
        <w:rPr>
          <w:b w:val="0"/>
          <w:szCs w:val="24"/>
        </w:rPr>
        <w:t>о</w:t>
      </w:r>
      <w:proofErr w:type="gramStart"/>
      <w:r w:rsidR="003776BB" w:rsidRPr="00B847E5">
        <w:rPr>
          <w:b w:val="0"/>
          <w:szCs w:val="24"/>
        </w:rPr>
        <w:t>е(</w:t>
      </w:r>
      <w:proofErr w:type="spellStart"/>
      <w:proofErr w:type="gramEnd"/>
      <w:r w:rsidRPr="00B847E5">
        <w:rPr>
          <w:b w:val="0"/>
          <w:szCs w:val="24"/>
        </w:rPr>
        <w:t>ие</w:t>
      </w:r>
      <w:proofErr w:type="spellEnd"/>
      <w:r w:rsidR="003776BB" w:rsidRPr="00B847E5">
        <w:rPr>
          <w:b w:val="0"/>
          <w:szCs w:val="24"/>
        </w:rPr>
        <w:t>)</w:t>
      </w:r>
      <w:r w:rsidRPr="00B847E5">
        <w:rPr>
          <w:b w:val="0"/>
          <w:szCs w:val="24"/>
        </w:rPr>
        <w:t xml:space="preserve"> задани</w:t>
      </w:r>
      <w:r w:rsidR="003776BB" w:rsidRPr="00B847E5">
        <w:rPr>
          <w:b w:val="0"/>
          <w:szCs w:val="24"/>
        </w:rPr>
        <w:t>е(</w:t>
      </w:r>
      <w:r w:rsidRPr="00B847E5">
        <w:rPr>
          <w:b w:val="0"/>
          <w:szCs w:val="24"/>
        </w:rPr>
        <w:t>я</w:t>
      </w:r>
      <w:r w:rsidR="003776BB" w:rsidRPr="00B847E5">
        <w:rPr>
          <w:b w:val="0"/>
          <w:szCs w:val="24"/>
        </w:rPr>
        <w:t>)</w:t>
      </w:r>
      <w:r w:rsidRPr="00B847E5">
        <w:rPr>
          <w:b w:val="0"/>
          <w:szCs w:val="24"/>
        </w:rPr>
        <w:t xml:space="preserve"> </w:t>
      </w:r>
      <w:r w:rsidR="00A154B7" w:rsidRPr="00B847E5">
        <w:rPr>
          <w:b w:val="0"/>
          <w:szCs w:val="24"/>
        </w:rPr>
        <w:t xml:space="preserve">по Лоту №1 (подраздел </w:t>
      </w:r>
      <w:r w:rsidR="001952D8" w:rsidRPr="00B847E5">
        <w:rPr>
          <w:b w:val="0"/>
          <w:szCs w:val="24"/>
        </w:rPr>
        <w:fldChar w:fldCharType="begin"/>
      </w:r>
      <w:r w:rsidR="00A154B7" w:rsidRPr="00B847E5">
        <w:rPr>
          <w:b w:val="0"/>
          <w:szCs w:val="24"/>
        </w:rPr>
        <w:instrText xml:space="preserve"> REF _Ref440275279 \r \h </w:instrText>
      </w:r>
      <w:r w:rsidR="00B847E5">
        <w:rPr>
          <w:b w:val="0"/>
          <w:szCs w:val="24"/>
        </w:rPr>
        <w:instrText xml:space="preserve"> \* MERGEFORMAT </w:instrText>
      </w:r>
      <w:r w:rsidR="001952D8" w:rsidRPr="00B847E5">
        <w:rPr>
          <w:b w:val="0"/>
          <w:szCs w:val="24"/>
        </w:rPr>
      </w:r>
      <w:r w:rsidR="001952D8" w:rsidRPr="00B847E5">
        <w:rPr>
          <w:b w:val="0"/>
          <w:szCs w:val="24"/>
        </w:rPr>
        <w:fldChar w:fldCharType="separate"/>
      </w:r>
      <w:r w:rsidR="00B847E5" w:rsidRPr="00B847E5">
        <w:rPr>
          <w:b w:val="0"/>
          <w:szCs w:val="24"/>
        </w:rPr>
        <w:t>1.1.4</w:t>
      </w:r>
      <w:r w:rsidR="001952D8" w:rsidRPr="00B847E5">
        <w:rPr>
          <w:b w:val="0"/>
          <w:szCs w:val="24"/>
        </w:rPr>
        <w:fldChar w:fldCharType="end"/>
      </w:r>
      <w:r w:rsidR="00A154B7" w:rsidRPr="00B847E5">
        <w:rPr>
          <w:b w:val="0"/>
          <w:szCs w:val="24"/>
        </w:rPr>
        <w:t>)</w:t>
      </w:r>
      <w:r w:rsidRPr="00B847E5">
        <w:rPr>
          <w:b w:val="0"/>
          <w:szCs w:val="24"/>
        </w:rPr>
        <w:t xml:space="preserve"> изложен</w:t>
      </w:r>
      <w:r w:rsidR="00F463E8" w:rsidRPr="00B847E5">
        <w:rPr>
          <w:b w:val="0"/>
          <w:szCs w:val="24"/>
        </w:rPr>
        <w:t>о(</w:t>
      </w:r>
      <w:r w:rsidRPr="00B847E5">
        <w:rPr>
          <w:b w:val="0"/>
          <w:szCs w:val="24"/>
        </w:rPr>
        <w:t>ы</w:t>
      </w:r>
      <w:r w:rsidR="00F463E8" w:rsidRPr="00B847E5">
        <w:rPr>
          <w:b w:val="0"/>
          <w:szCs w:val="24"/>
        </w:rPr>
        <w:t>)</w:t>
      </w:r>
      <w:r w:rsidRPr="00B847E5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B847E5">
        <w:rPr>
          <w:b w:val="0"/>
          <w:szCs w:val="24"/>
        </w:rPr>
        <w:t>Участник</w:t>
      </w:r>
      <w:r w:rsidRPr="00B847E5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51E53" w:rsidRPr="00B847E5" w:rsidRDefault="00951E53" w:rsidP="00951E53">
      <w:pPr>
        <w:pStyle w:val="3"/>
        <w:ind w:left="0" w:firstLine="851"/>
        <w:jc w:val="both"/>
        <w:rPr>
          <w:b w:val="0"/>
          <w:color w:val="000000"/>
          <w:szCs w:val="24"/>
        </w:rPr>
      </w:pPr>
      <w:bookmarkStart w:id="529" w:name="_Toc464120629"/>
      <w:bookmarkStart w:id="530" w:name="_Ref194832984"/>
      <w:bookmarkStart w:id="531" w:name="_Ref197686508"/>
      <w:bookmarkStart w:id="532" w:name="_Toc423421727"/>
      <w:r w:rsidRPr="00B847E5">
        <w:rPr>
          <w:b w:val="0"/>
          <w:color w:val="00000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529"/>
    </w:p>
    <w:p w:rsidR="002B5044" w:rsidRPr="003803A7" w:rsidRDefault="002B5044" w:rsidP="0021751A">
      <w:pPr>
        <w:pStyle w:val="2"/>
        <w:ind w:left="1701" w:hanging="1134"/>
      </w:pPr>
      <w:bookmarkStart w:id="533" w:name="_Toc464120630"/>
      <w:r w:rsidRPr="003803A7">
        <w:t>Требование к поставляемой продукции</w:t>
      </w:r>
      <w:bookmarkEnd w:id="530"/>
      <w:bookmarkEnd w:id="531"/>
      <w:bookmarkEnd w:id="532"/>
      <w:bookmarkEnd w:id="533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4" w:name="_Toc439166313"/>
      <w:bookmarkStart w:id="535" w:name="_Toc439170661"/>
      <w:bookmarkStart w:id="536" w:name="_Toc439172763"/>
      <w:bookmarkStart w:id="537" w:name="_Toc439173207"/>
      <w:bookmarkStart w:id="538" w:name="_Toc439238201"/>
      <w:bookmarkStart w:id="539" w:name="_Toc439252753"/>
      <w:bookmarkStart w:id="540" w:name="_Toc439323611"/>
      <w:bookmarkStart w:id="541" w:name="_Toc439323727"/>
      <w:bookmarkStart w:id="542" w:name="_Toc440357125"/>
      <w:bookmarkStart w:id="543" w:name="_Toc440359680"/>
      <w:bookmarkStart w:id="544" w:name="_Toc440632144"/>
      <w:bookmarkStart w:id="545" w:name="_Toc440875965"/>
      <w:bookmarkStart w:id="546" w:name="_Toc441130993"/>
      <w:bookmarkStart w:id="547" w:name="_Toc447269808"/>
      <w:bookmarkStart w:id="548" w:name="_Toc464120631"/>
      <w:bookmarkStart w:id="549" w:name="_Ref194833053"/>
      <w:bookmarkStart w:id="550" w:name="_Ref223496951"/>
      <w:bookmarkStart w:id="551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</w:t>
      </w:r>
      <w:proofErr w:type="gramStart"/>
      <w:r w:rsidR="002B5044" w:rsidRPr="007252E9">
        <w:rPr>
          <w:b w:val="0"/>
          <w:szCs w:val="24"/>
        </w:rPr>
        <w:t>составе</w:t>
      </w:r>
      <w:proofErr w:type="gramEnd"/>
      <w:r w:rsidR="002B5044" w:rsidRPr="007252E9">
        <w:rPr>
          <w:b w:val="0"/>
          <w:szCs w:val="24"/>
        </w:rPr>
        <w:t xml:space="preserve">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2" w:name="_Toc439166314"/>
      <w:bookmarkStart w:id="553" w:name="_Toc439170662"/>
      <w:bookmarkStart w:id="554" w:name="_Toc439172764"/>
      <w:bookmarkStart w:id="555" w:name="_Toc439173208"/>
      <w:bookmarkStart w:id="556" w:name="_Toc439238202"/>
      <w:bookmarkStart w:id="557" w:name="_Toc439252754"/>
      <w:bookmarkStart w:id="558" w:name="_Toc439323612"/>
      <w:bookmarkStart w:id="559" w:name="_Toc439323728"/>
      <w:bookmarkStart w:id="560" w:name="_Toc440357126"/>
      <w:bookmarkStart w:id="561" w:name="_Toc440359681"/>
      <w:bookmarkStart w:id="562" w:name="_Toc440632145"/>
      <w:bookmarkStart w:id="563" w:name="_Toc440875966"/>
      <w:bookmarkStart w:id="564" w:name="_Toc441130994"/>
      <w:bookmarkStart w:id="565" w:name="_Toc447269809"/>
      <w:bookmarkStart w:id="566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2B5044" w:rsidRPr="002B5044" w:rsidRDefault="002B5044" w:rsidP="0021751A">
      <w:pPr>
        <w:pStyle w:val="2"/>
        <w:ind w:left="1701" w:hanging="1134"/>
      </w:pPr>
      <w:bookmarkStart w:id="567" w:name="_Ref247513861"/>
      <w:bookmarkStart w:id="568" w:name="_Toc423421728"/>
      <w:bookmarkStart w:id="569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9"/>
      <w:bookmarkEnd w:id="550"/>
      <w:bookmarkEnd w:id="551"/>
      <w:r w:rsidRPr="002B5044">
        <w:t>.</w:t>
      </w:r>
      <w:bookmarkEnd w:id="567"/>
      <w:bookmarkEnd w:id="568"/>
      <w:bookmarkEnd w:id="56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0" w:name="_Toc439166317"/>
      <w:bookmarkStart w:id="571" w:name="_Toc439170665"/>
      <w:bookmarkStart w:id="572" w:name="_Toc439172767"/>
      <w:bookmarkStart w:id="573" w:name="_Toc439173211"/>
      <w:bookmarkStart w:id="574" w:name="_Toc439238205"/>
      <w:bookmarkStart w:id="575" w:name="_Toc439252756"/>
      <w:bookmarkStart w:id="576" w:name="_Toc439323614"/>
      <w:bookmarkStart w:id="577" w:name="_Toc439323730"/>
      <w:bookmarkStart w:id="578" w:name="_Ref440292618"/>
      <w:bookmarkStart w:id="579" w:name="_Toc440357128"/>
      <w:bookmarkStart w:id="580" w:name="_Toc440359683"/>
      <w:bookmarkStart w:id="581" w:name="_Toc440632147"/>
      <w:bookmarkStart w:id="582" w:name="_Toc440875968"/>
      <w:bookmarkStart w:id="583" w:name="_Toc441130996"/>
      <w:bookmarkStart w:id="584" w:name="_Toc447269811"/>
      <w:bookmarkStart w:id="585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 xml:space="preserve">ехническом </w:t>
      </w:r>
      <w:proofErr w:type="gramStart"/>
      <w:r w:rsidRPr="002B5044">
        <w:rPr>
          <w:b w:val="0"/>
          <w:szCs w:val="24"/>
        </w:rPr>
        <w:t>предложении</w:t>
      </w:r>
      <w:proofErr w:type="gramEnd"/>
      <w:r w:rsidRPr="002B5044">
        <w:rPr>
          <w:b w:val="0"/>
          <w:szCs w:val="24"/>
        </w:rPr>
        <w:t xml:space="preserve">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847E5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6" w:name="_Toc439166318"/>
      <w:bookmarkStart w:id="587" w:name="_Toc439170666"/>
      <w:bookmarkStart w:id="588" w:name="_Toc439172768"/>
      <w:bookmarkStart w:id="589" w:name="_Toc439173212"/>
      <w:bookmarkStart w:id="590" w:name="_Toc439238206"/>
      <w:bookmarkStart w:id="591" w:name="_Toc439252757"/>
      <w:bookmarkStart w:id="592" w:name="_Toc439323615"/>
      <w:bookmarkStart w:id="593" w:name="_Toc439323731"/>
      <w:bookmarkStart w:id="594" w:name="_Toc440357129"/>
      <w:bookmarkStart w:id="595" w:name="_Toc440359684"/>
      <w:bookmarkStart w:id="596" w:name="_Toc440632148"/>
      <w:bookmarkStart w:id="597" w:name="_Toc440875969"/>
      <w:bookmarkStart w:id="598" w:name="_Toc441130997"/>
      <w:bookmarkStart w:id="599" w:name="_Toc447269812"/>
      <w:bookmarkStart w:id="600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ом технических параметров </w:t>
      </w:r>
      <w:proofErr w:type="gramStart"/>
      <w:r w:rsidRPr="002B5044">
        <w:rPr>
          <w:b w:val="0"/>
          <w:szCs w:val="24"/>
        </w:rPr>
        <w:t>на</w:t>
      </w:r>
      <w:proofErr w:type="gramEnd"/>
      <w:r w:rsidRPr="002B5044">
        <w:rPr>
          <w:b w:val="0"/>
          <w:szCs w:val="24"/>
        </w:rPr>
        <w:t xml:space="preserve"> </w:t>
      </w:r>
      <w:proofErr w:type="gramStart"/>
      <w:r w:rsidRPr="002B5044">
        <w:rPr>
          <w:b w:val="0"/>
          <w:szCs w:val="24"/>
        </w:rPr>
        <w:t>предлагаемую</w:t>
      </w:r>
      <w:proofErr w:type="gramEnd"/>
      <w:r w:rsidRPr="002B5044">
        <w:rPr>
          <w:b w:val="0"/>
          <w:szCs w:val="24"/>
        </w:rPr>
        <w:t xml:space="preserve">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B847E5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464832" w:rsidRPr="007252E9" w:rsidRDefault="00464832" w:rsidP="00464832">
      <w:pPr>
        <w:pStyle w:val="2"/>
        <w:ind w:left="1701" w:hanging="1134"/>
      </w:pPr>
      <w:bookmarkStart w:id="601" w:name="_Toc248219573"/>
      <w:bookmarkStart w:id="602" w:name="_Toc256099315"/>
      <w:bookmarkStart w:id="603" w:name="_Toc423421664"/>
      <w:bookmarkStart w:id="604" w:name="_Toc464120636"/>
      <w:bookmarkEnd w:id="479"/>
      <w:bookmarkEnd w:id="480"/>
      <w:r w:rsidRPr="007252E9">
        <w:t>Иные требования</w:t>
      </w:r>
      <w:bookmarkEnd w:id="601"/>
      <w:bookmarkEnd w:id="602"/>
      <w:bookmarkEnd w:id="603"/>
      <w:bookmarkEnd w:id="604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5" w:name="_Toc464120637"/>
      <w:bookmarkStart w:id="606" w:name="_Toc447269814"/>
      <w:r w:rsidRPr="007252E9">
        <w:rPr>
          <w:b w:val="0"/>
        </w:rPr>
        <w:t xml:space="preserve"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</w:t>
      </w:r>
      <w:proofErr w:type="gramStart"/>
      <w:r w:rsidRPr="007252E9">
        <w:rPr>
          <w:b w:val="0"/>
        </w:rPr>
        <w:t>составе</w:t>
      </w:r>
      <w:proofErr w:type="gramEnd"/>
      <w:r w:rsidRPr="007252E9">
        <w:rPr>
          <w:b w:val="0"/>
        </w:rPr>
        <w:t xml:space="preserve">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5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7" w:name="_Toc464120638"/>
      <w:proofErr w:type="gramStart"/>
      <w:r w:rsidRPr="007252E9">
        <w:rPr>
          <w:b w:val="0"/>
          <w:szCs w:val="24"/>
        </w:rPr>
        <w:t xml:space="preserve">В случае,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6"/>
      <w:bookmarkEnd w:id="607"/>
      <w:proofErr w:type="gramEnd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8" w:name="_Toc461808930"/>
      <w:bookmarkStart w:id="609" w:name="_Toc464120639"/>
      <w:r w:rsidRPr="007252E9">
        <w:lastRenderedPageBreak/>
        <w:t>Альтернативные предложения</w:t>
      </w:r>
      <w:bookmarkStart w:id="610" w:name="_Ref56252639"/>
      <w:bookmarkEnd w:id="608"/>
      <w:bookmarkEnd w:id="609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1" w:name="_Toc461808802"/>
      <w:bookmarkStart w:id="612" w:name="_Toc461808931"/>
      <w:bookmarkStart w:id="613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0"/>
      <w:bookmarkEnd w:id="611"/>
      <w:bookmarkEnd w:id="612"/>
      <w:bookmarkEnd w:id="613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4" w:name="_Ref440270602"/>
      <w:bookmarkStart w:id="615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4"/>
      <w:bookmarkEnd w:id="615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6" w:name="_Ref55336310"/>
      <w:bookmarkStart w:id="617" w:name="_Toc57314672"/>
      <w:bookmarkStart w:id="618" w:name="_Toc69728986"/>
      <w:bookmarkStart w:id="619" w:name="_Toc98253919"/>
      <w:bookmarkStart w:id="620" w:name="_Toc165173847"/>
      <w:bookmarkStart w:id="621" w:name="_Toc423423667"/>
      <w:bookmarkStart w:id="622" w:name="_Toc464120642"/>
      <w:r w:rsidRPr="00F647F7">
        <w:t xml:space="preserve">Письмо о подаче оферты </w:t>
      </w:r>
      <w:bookmarkStart w:id="623" w:name="_Ref22846535"/>
      <w:r w:rsidRPr="00F647F7">
        <w:t>(</w:t>
      </w:r>
      <w:bookmarkEnd w:id="62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6"/>
      <w:bookmarkEnd w:id="617"/>
      <w:bookmarkEnd w:id="618"/>
      <w:bookmarkEnd w:id="619"/>
      <w:bookmarkEnd w:id="620"/>
      <w:bookmarkEnd w:id="621"/>
      <w:bookmarkEnd w:id="622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0"/>
      <w:bookmarkStart w:id="625" w:name="_Toc157248174"/>
      <w:bookmarkStart w:id="626" w:name="_Toc157496543"/>
      <w:bookmarkStart w:id="627" w:name="_Toc158206082"/>
      <w:bookmarkStart w:id="628" w:name="_Toc164057767"/>
      <w:bookmarkStart w:id="629" w:name="_Toc164137117"/>
      <w:bookmarkStart w:id="630" w:name="_Toc164161277"/>
      <w:bookmarkStart w:id="631" w:name="_Toc165173848"/>
      <w:bookmarkStart w:id="632" w:name="_Toc439170673"/>
      <w:bookmarkStart w:id="633" w:name="_Toc439172775"/>
      <w:bookmarkStart w:id="634" w:name="_Toc439173219"/>
      <w:bookmarkStart w:id="635" w:name="_Toc439238213"/>
      <w:bookmarkStart w:id="636" w:name="_Toc440357133"/>
      <w:bookmarkStart w:id="637" w:name="_Toc440359688"/>
      <w:bookmarkStart w:id="638" w:name="_Toc447269817"/>
      <w:bookmarkStart w:id="639" w:name="_Toc464120643"/>
      <w:r w:rsidRPr="00C236C0">
        <w:rPr>
          <w:szCs w:val="24"/>
        </w:rPr>
        <w:t>Форма письма о подаче оферты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 xml:space="preserve"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</w:t>
      </w:r>
      <w:proofErr w:type="gramStart"/>
      <w:r w:rsidRPr="00414CAF">
        <w:rPr>
          <w:sz w:val="24"/>
          <w:szCs w:val="24"/>
        </w:rPr>
        <w:t>законодательстве</w:t>
      </w:r>
      <w:proofErr w:type="gramEnd"/>
      <w:r w:rsidRPr="00414CAF">
        <w:rPr>
          <w:sz w:val="24"/>
          <w:szCs w:val="24"/>
        </w:rPr>
        <w:t xml:space="preserve">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 xml:space="preserve">принять или отклонить любую Заявку в </w:t>
      </w:r>
      <w:proofErr w:type="gramStart"/>
      <w:r w:rsidRPr="00414CAF">
        <w:rPr>
          <w:sz w:val="24"/>
          <w:szCs w:val="24"/>
        </w:rPr>
        <w:t>соответствии</w:t>
      </w:r>
      <w:proofErr w:type="gramEnd"/>
      <w:r w:rsidRPr="00414CAF">
        <w:rPr>
          <w:sz w:val="24"/>
          <w:szCs w:val="24"/>
        </w:rPr>
        <w:t xml:space="preserve">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</w:t>
      </w:r>
      <w:proofErr w:type="gramStart"/>
      <w:r w:rsidRPr="00414CAF">
        <w:rPr>
          <w:sz w:val="24"/>
          <w:szCs w:val="24"/>
        </w:rPr>
        <w:t>составе</w:t>
      </w:r>
      <w:proofErr w:type="gramEnd"/>
      <w:r w:rsidRPr="00414CAF">
        <w:rPr>
          <w:sz w:val="24"/>
          <w:szCs w:val="24"/>
        </w:rPr>
        <w:t xml:space="preserve">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финансовое обеспечение по Договору, заключенному по итогам проведения закупки, в </w:t>
      </w:r>
      <w:proofErr w:type="gramStart"/>
      <w:r w:rsidRPr="00414CAF">
        <w:rPr>
          <w:sz w:val="24"/>
          <w:szCs w:val="24"/>
        </w:rPr>
        <w:t>случае</w:t>
      </w:r>
      <w:proofErr w:type="gramEnd"/>
      <w:r w:rsidRPr="00414CAF">
        <w:rPr>
          <w:sz w:val="24"/>
          <w:szCs w:val="24"/>
        </w:rPr>
        <w:t xml:space="preserve">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1" w:name="_Toc98253921"/>
      <w:bookmarkStart w:id="642" w:name="_Toc157248175"/>
      <w:bookmarkStart w:id="643" w:name="_Toc157496544"/>
      <w:bookmarkStart w:id="644" w:name="_Toc158206083"/>
      <w:bookmarkStart w:id="645" w:name="_Toc164057768"/>
      <w:bookmarkStart w:id="646" w:name="_Toc164137118"/>
      <w:bookmarkStart w:id="647" w:name="_Toc164161278"/>
      <w:bookmarkStart w:id="64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9" w:name="_Toc439170674"/>
      <w:bookmarkStart w:id="650" w:name="_Toc439172776"/>
      <w:bookmarkStart w:id="651" w:name="_Toc439173220"/>
      <w:bookmarkStart w:id="652" w:name="_Toc439238214"/>
      <w:bookmarkStart w:id="653" w:name="_Toc439252762"/>
      <w:bookmarkStart w:id="654" w:name="_Toc439323736"/>
      <w:bookmarkStart w:id="655" w:name="_Toc440357134"/>
      <w:bookmarkStart w:id="656" w:name="_Toc440359689"/>
      <w:bookmarkStart w:id="657" w:name="_Toc440632153"/>
      <w:bookmarkStart w:id="658" w:name="_Toc440875973"/>
      <w:bookmarkStart w:id="659" w:name="_Toc441131001"/>
      <w:bookmarkStart w:id="660" w:name="_Toc447269818"/>
      <w:bookmarkStart w:id="661" w:name="_Toc464120644"/>
      <w:r w:rsidRPr="00C236C0">
        <w:rPr>
          <w:szCs w:val="24"/>
        </w:rPr>
        <w:lastRenderedPageBreak/>
        <w:t>Инструкции по заполнению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DD26DE">
        <w:fldChar w:fldCharType="begin"/>
      </w:r>
      <w:r w:rsidR="00DD26DE">
        <w:instrText xml:space="preserve"> REF _Ref306008743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3.3.4</w:t>
      </w:r>
      <w:r w:rsidR="00DD26DE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2" w:name="_Ref55335821"/>
      <w:bookmarkStart w:id="663" w:name="_Ref55336345"/>
      <w:bookmarkStart w:id="664" w:name="_Toc57314674"/>
      <w:bookmarkStart w:id="665" w:name="_Toc69728988"/>
      <w:bookmarkStart w:id="666" w:name="_Toc98253922"/>
      <w:bookmarkStart w:id="66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8" w:name="_Ref440271964"/>
      <w:bookmarkStart w:id="669" w:name="_Toc440357135"/>
      <w:bookmarkStart w:id="670" w:name="_Toc440359690"/>
      <w:bookmarkStart w:id="671" w:name="_Toc464120645"/>
      <w:r>
        <w:rPr>
          <w:szCs w:val="24"/>
        </w:rPr>
        <w:lastRenderedPageBreak/>
        <w:t>Антикоррупционные обязательства (Форма 1.1).</w:t>
      </w:r>
      <w:bookmarkEnd w:id="668"/>
      <w:bookmarkEnd w:id="669"/>
      <w:bookmarkEnd w:id="670"/>
      <w:bookmarkEnd w:id="671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2" w:name="_Toc439238216"/>
      <w:bookmarkStart w:id="673" w:name="_Toc439252764"/>
      <w:bookmarkStart w:id="674" w:name="_Toc439323738"/>
      <w:bookmarkStart w:id="675" w:name="_Toc440357136"/>
      <w:bookmarkStart w:id="676" w:name="_Toc440359691"/>
      <w:bookmarkStart w:id="677" w:name="_Toc440632155"/>
      <w:bookmarkStart w:id="678" w:name="_Toc440875975"/>
      <w:bookmarkStart w:id="679" w:name="_Toc441131003"/>
      <w:bookmarkStart w:id="680" w:name="_Toc447269820"/>
      <w:bookmarkStart w:id="681" w:name="_Toc464120646"/>
      <w:r w:rsidRPr="004C0021">
        <w:rPr>
          <w:szCs w:val="24"/>
        </w:rPr>
        <w:t>Форма Антикоррупционных обязательств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аффилированные лица, бенефициары, работники, посредники и/или иные лица, действующие в </w:t>
      </w:r>
      <w:proofErr w:type="gramStart"/>
      <w:r w:rsidRPr="00160223">
        <w:rPr>
          <w:color w:val="000000"/>
        </w:rPr>
        <w:t>интересах</w:t>
      </w:r>
      <w:proofErr w:type="gramEnd"/>
      <w:r w:rsidRPr="00160223">
        <w:rPr>
          <w:color w:val="000000"/>
        </w:rPr>
        <w:t xml:space="preserve">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иные действия, выполняемые работником в </w:t>
      </w:r>
      <w:proofErr w:type="gramStart"/>
      <w:r w:rsidRPr="00160223">
        <w:rPr>
          <w:color w:val="000000"/>
        </w:rPr>
        <w:t>рамках</w:t>
      </w:r>
      <w:proofErr w:type="gramEnd"/>
      <w:r w:rsidRPr="00160223">
        <w:rPr>
          <w:color w:val="000000"/>
        </w:rPr>
        <w:t xml:space="preserve">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 xml:space="preserve">форме. В </w:t>
      </w:r>
      <w:proofErr w:type="gramStart"/>
      <w:r w:rsidRPr="00673FC7">
        <w:rPr>
          <w:color w:val="000000"/>
        </w:rPr>
        <w:t>таком</w:t>
      </w:r>
      <w:proofErr w:type="gramEnd"/>
      <w:r w:rsidRPr="00673FC7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8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2" w:name="_Toc423423668"/>
      <w:bookmarkStart w:id="683" w:name="_Ref440271072"/>
      <w:bookmarkStart w:id="684" w:name="_Ref440273986"/>
      <w:bookmarkStart w:id="685" w:name="_Ref440274337"/>
      <w:bookmarkStart w:id="686" w:name="_Ref440274913"/>
      <w:bookmarkStart w:id="687" w:name="_Ref440284918"/>
      <w:bookmarkStart w:id="688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2"/>
      <w:bookmarkEnd w:id="663"/>
      <w:bookmarkEnd w:id="664"/>
      <w:bookmarkEnd w:id="665"/>
      <w:bookmarkEnd w:id="666"/>
      <w:bookmarkEnd w:id="667"/>
      <w:bookmarkEnd w:id="682"/>
      <w:bookmarkEnd w:id="683"/>
      <w:bookmarkEnd w:id="684"/>
      <w:bookmarkEnd w:id="685"/>
      <w:bookmarkEnd w:id="686"/>
      <w:bookmarkEnd w:id="687"/>
      <w:bookmarkEnd w:id="688"/>
    </w:p>
    <w:p w:rsidR="004F4D80" w:rsidRPr="00C236C0" w:rsidRDefault="004F4D80" w:rsidP="004F4D80">
      <w:pPr>
        <w:pStyle w:val="3"/>
        <w:rPr>
          <w:szCs w:val="24"/>
        </w:rPr>
      </w:pPr>
      <w:bookmarkStart w:id="689" w:name="_Toc98253923"/>
      <w:bookmarkStart w:id="690" w:name="_Toc157248177"/>
      <w:bookmarkStart w:id="691" w:name="_Toc157496546"/>
      <w:bookmarkStart w:id="692" w:name="_Toc158206085"/>
      <w:bookmarkStart w:id="693" w:name="_Toc164057770"/>
      <w:bookmarkStart w:id="694" w:name="_Toc164137120"/>
      <w:bookmarkStart w:id="695" w:name="_Toc164161280"/>
      <w:bookmarkStart w:id="696" w:name="_Toc165173851"/>
      <w:bookmarkStart w:id="697" w:name="_Ref264038986"/>
      <w:bookmarkStart w:id="698" w:name="_Ref264359294"/>
      <w:bookmarkStart w:id="699" w:name="_Toc439170676"/>
      <w:bookmarkStart w:id="700" w:name="_Toc439172778"/>
      <w:bookmarkStart w:id="701" w:name="_Toc439173222"/>
      <w:bookmarkStart w:id="702" w:name="_Toc439238218"/>
      <w:bookmarkStart w:id="703" w:name="_Toc439252766"/>
      <w:bookmarkStart w:id="704" w:name="_Toc439323740"/>
      <w:bookmarkStart w:id="705" w:name="_Toc440357138"/>
      <w:bookmarkStart w:id="706" w:name="_Toc440359693"/>
      <w:bookmarkStart w:id="707" w:name="_Toc440632157"/>
      <w:bookmarkStart w:id="708" w:name="_Toc440875977"/>
      <w:bookmarkStart w:id="709" w:name="_Toc441131005"/>
      <w:bookmarkStart w:id="710" w:name="_Toc447269822"/>
      <w:bookmarkStart w:id="711" w:name="_Toc464120648"/>
      <w:r w:rsidRPr="00C236C0">
        <w:rPr>
          <w:szCs w:val="24"/>
        </w:rPr>
        <w:t xml:space="preserve">Форма 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r w:rsidR="00492C8B">
        <w:rPr>
          <w:szCs w:val="24"/>
        </w:rPr>
        <w:t>Сводной таблицы стоимости</w:t>
      </w:r>
      <w:bookmarkEnd w:id="703"/>
      <w:bookmarkEnd w:id="704"/>
      <w:bookmarkEnd w:id="705"/>
      <w:bookmarkEnd w:id="706"/>
      <w:bookmarkEnd w:id="707"/>
      <w:bookmarkEnd w:id="708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9"/>
      <w:bookmarkEnd w:id="710"/>
      <w:bookmarkEnd w:id="7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ом в случае если предлагаемая продукция отличается от </w:t>
            </w:r>
            <w:proofErr w:type="gramStart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заявленной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2" w:name="_Toc176765534"/>
      <w:bookmarkStart w:id="713" w:name="_Toc198979983"/>
      <w:bookmarkStart w:id="714" w:name="_Toc217466315"/>
      <w:bookmarkStart w:id="715" w:name="_Toc217702856"/>
      <w:bookmarkStart w:id="716" w:name="_Toc233601974"/>
      <w:bookmarkStart w:id="717" w:name="_Toc263343460"/>
      <w:r w:rsidRPr="00F647F7">
        <w:rPr>
          <w:b w:val="0"/>
          <w:szCs w:val="24"/>
        </w:rPr>
        <w:br w:type="page"/>
      </w:r>
      <w:bookmarkStart w:id="718" w:name="_Toc439170677"/>
      <w:bookmarkStart w:id="719" w:name="_Toc439172779"/>
      <w:bookmarkStart w:id="720" w:name="_Toc439173223"/>
      <w:bookmarkStart w:id="721" w:name="_Toc439238219"/>
      <w:bookmarkStart w:id="722" w:name="_Toc439252767"/>
      <w:bookmarkStart w:id="723" w:name="_Toc439323741"/>
      <w:bookmarkStart w:id="724" w:name="_Toc440357139"/>
      <w:bookmarkStart w:id="725" w:name="_Toc440359694"/>
      <w:bookmarkStart w:id="726" w:name="_Toc440632158"/>
      <w:bookmarkStart w:id="727" w:name="_Toc440875978"/>
      <w:bookmarkStart w:id="728" w:name="_Toc441131006"/>
      <w:bookmarkStart w:id="729" w:name="_Toc447269823"/>
      <w:bookmarkStart w:id="730" w:name="_Toc464120649"/>
      <w:r w:rsidRPr="00C236C0">
        <w:rPr>
          <w:szCs w:val="24"/>
        </w:rPr>
        <w:lastRenderedPageBreak/>
        <w:t>Инструкции по заполнению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DD26DE">
        <w:fldChar w:fldCharType="begin"/>
      </w:r>
      <w:r w:rsidR="00DD26DE">
        <w:instrText xml:space="preserve"> REF _Ref450646963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4.2</w:t>
      </w:r>
      <w:r w:rsidR="00DD26DE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DD26DE">
        <w:fldChar w:fldCharType="begin"/>
      </w:r>
      <w:r w:rsidR="00DD26DE">
        <w:instrText xml:space="preserve"> REF _Ref86826666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5.3</w:t>
      </w:r>
      <w:r w:rsidR="00DD26DE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</w:t>
      </w:r>
      <w:proofErr w:type="gramStart"/>
      <w:r w:rsidR="000C39DE" w:rsidRPr="007252E9">
        <w:rPr>
          <w:sz w:val="24"/>
          <w:szCs w:val="24"/>
        </w:rPr>
        <w:t>предложении</w:t>
      </w:r>
      <w:proofErr w:type="gramEnd"/>
      <w:r w:rsidR="000C39DE" w:rsidRPr="007252E9">
        <w:rPr>
          <w:sz w:val="24"/>
          <w:szCs w:val="24"/>
        </w:rPr>
        <w:t xml:space="preserve">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proofErr w:type="gramStart"/>
      <w:r w:rsidR="00492C8B" w:rsidRPr="007252E9">
        <w:rPr>
          <w:sz w:val="24"/>
          <w:szCs w:val="24"/>
        </w:rPr>
        <w:t>предложении</w:t>
      </w:r>
      <w:proofErr w:type="gramEnd"/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DD26DE">
        <w:fldChar w:fldCharType="begin"/>
      </w:r>
      <w:r w:rsidR="00DD26DE">
        <w:instrText xml:space="preserve"> REF _Ref440292752 \r \h  \* MERGEFORMAT </w:instrText>
      </w:r>
      <w:r w:rsidR="00DD26DE">
        <w:fldChar w:fldCharType="separate"/>
      </w:r>
      <w:proofErr w:type="gramStart"/>
      <w:r w:rsidR="00B847E5">
        <w:t>2</w:t>
      </w:r>
      <w:r w:rsidR="00DD26DE">
        <w:fldChar w:fldCharType="end"/>
      </w:r>
      <w:r w:rsidRPr="007252E9">
        <w:rPr>
          <w:sz w:val="24"/>
          <w:szCs w:val="24"/>
        </w:rPr>
        <w:t xml:space="preserve"> и </w:t>
      </w:r>
      <w:r w:rsidR="00DD26DE">
        <w:fldChar w:fldCharType="begin"/>
      </w:r>
      <w:r w:rsidR="00DD26DE">
        <w:instrText xml:space="preserve"> REF _Ref440292779 \r \h  \* MERGEFORMAT </w:instrText>
      </w:r>
      <w:r w:rsidR="00DD26DE">
        <w:fldChar w:fldCharType="separate"/>
      </w:r>
      <w:r w:rsidR="00B847E5">
        <w:t>4</w:t>
      </w:r>
      <w:r w:rsidR="00DD26DE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в случае если предлагаемая продукция отличается от заявленной Заказчиком) Наименование, тип</w:t>
      </w:r>
      <w:proofErr w:type="gramEnd"/>
      <w:r w:rsidRPr="007252E9">
        <w:rPr>
          <w:sz w:val="24"/>
          <w:szCs w:val="24"/>
        </w:rPr>
        <w:t xml:space="preserve">, марка, ГОСТ, ТУ и прочие сведения об эквиваленте». В противном </w:t>
      </w:r>
      <w:proofErr w:type="gramStart"/>
      <w:r w:rsidRPr="007252E9">
        <w:rPr>
          <w:sz w:val="24"/>
          <w:szCs w:val="24"/>
        </w:rPr>
        <w:t>случае</w:t>
      </w:r>
      <w:proofErr w:type="gramEnd"/>
      <w:r w:rsidRPr="007252E9">
        <w:rPr>
          <w:sz w:val="24"/>
          <w:szCs w:val="24"/>
        </w:rPr>
        <w:t xml:space="preserve">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</w:t>
      </w:r>
      <w:proofErr w:type="gramStart"/>
      <w:r w:rsidRPr="007252E9">
        <w:rPr>
          <w:sz w:val="24"/>
          <w:szCs w:val="24"/>
        </w:rPr>
        <w:t>случае</w:t>
      </w:r>
      <w:proofErr w:type="gramEnd"/>
      <w:r w:rsidRPr="007252E9">
        <w:rPr>
          <w:sz w:val="24"/>
          <w:szCs w:val="24"/>
        </w:rPr>
        <w:t xml:space="preserve">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</w:t>
      </w:r>
      <w:proofErr w:type="gramStart"/>
      <w:r w:rsidRPr="007252E9">
        <w:rPr>
          <w:sz w:val="24"/>
          <w:szCs w:val="24"/>
        </w:rPr>
        <w:t>случае</w:t>
      </w:r>
      <w:proofErr w:type="gramEnd"/>
      <w:r w:rsidRPr="007252E9">
        <w:rPr>
          <w:sz w:val="24"/>
          <w:szCs w:val="24"/>
        </w:rPr>
        <w:t xml:space="preserve">,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</w:t>
      </w:r>
      <w:proofErr w:type="gramEnd"/>
      <w:r w:rsidRPr="007252E9">
        <w:rPr>
          <w:sz w:val="24"/>
          <w:szCs w:val="24"/>
        </w:rPr>
        <w:t xml:space="preserve">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1" w:name="_Ref86826666"/>
      <w:bookmarkStart w:id="732" w:name="_Toc90385112"/>
      <w:bookmarkStart w:id="733" w:name="_Toc98253925"/>
      <w:bookmarkStart w:id="734" w:name="_Toc165173853"/>
      <w:bookmarkStart w:id="735" w:name="_Toc423423669"/>
      <w:bookmarkStart w:id="736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1"/>
      <w:bookmarkEnd w:id="732"/>
      <w:bookmarkEnd w:id="733"/>
      <w:bookmarkEnd w:id="734"/>
      <w:bookmarkEnd w:id="735"/>
      <w:bookmarkEnd w:id="736"/>
    </w:p>
    <w:p w:rsidR="004F4D80" w:rsidRPr="00C236C0" w:rsidRDefault="004F4D80" w:rsidP="004F4D80">
      <w:pPr>
        <w:pStyle w:val="3"/>
        <w:rPr>
          <w:szCs w:val="24"/>
        </w:rPr>
      </w:pPr>
      <w:bookmarkStart w:id="737" w:name="_Toc90385113"/>
      <w:bookmarkStart w:id="738" w:name="_Toc98253926"/>
      <w:bookmarkStart w:id="739" w:name="_Toc157248180"/>
      <w:bookmarkStart w:id="740" w:name="_Toc157496549"/>
      <w:bookmarkStart w:id="741" w:name="_Toc158206088"/>
      <w:bookmarkStart w:id="742" w:name="_Toc164057773"/>
      <w:bookmarkStart w:id="743" w:name="_Toc164137123"/>
      <w:bookmarkStart w:id="744" w:name="_Toc164161283"/>
      <w:bookmarkStart w:id="745" w:name="_Toc165173854"/>
      <w:bookmarkStart w:id="746" w:name="_Ref193690005"/>
      <w:bookmarkStart w:id="747" w:name="_Toc439170679"/>
      <w:bookmarkStart w:id="748" w:name="_Toc439172781"/>
      <w:bookmarkStart w:id="749" w:name="_Toc439173225"/>
      <w:bookmarkStart w:id="750" w:name="_Toc439238221"/>
      <w:bookmarkStart w:id="751" w:name="_Toc439252769"/>
      <w:bookmarkStart w:id="752" w:name="_Toc439323743"/>
      <w:bookmarkStart w:id="753" w:name="_Toc440357141"/>
      <w:bookmarkStart w:id="754" w:name="_Toc440359696"/>
      <w:bookmarkStart w:id="755" w:name="_Toc440632160"/>
      <w:bookmarkStart w:id="756" w:name="_Toc440875980"/>
      <w:bookmarkStart w:id="757" w:name="_Toc441131008"/>
      <w:bookmarkStart w:id="758" w:name="_Toc447269825"/>
      <w:bookmarkStart w:id="759" w:name="_Toc464120651"/>
      <w:r w:rsidRPr="00C236C0">
        <w:rPr>
          <w:szCs w:val="24"/>
        </w:rPr>
        <w:t xml:space="preserve">Форма 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r w:rsidRPr="00C236C0">
        <w:rPr>
          <w:szCs w:val="24"/>
        </w:rPr>
        <w:t>технического предложения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0" w:name="_Ref55335818"/>
      <w:bookmarkStart w:id="761" w:name="_Ref55336334"/>
      <w:bookmarkStart w:id="762" w:name="_Toc57314673"/>
      <w:bookmarkStart w:id="763" w:name="_Toc69728987"/>
      <w:bookmarkStart w:id="764" w:name="_Toc98253928"/>
      <w:bookmarkStart w:id="765" w:name="_Toc165173856"/>
      <w:bookmarkStart w:id="766" w:name="_Ref194749150"/>
      <w:bookmarkStart w:id="767" w:name="_Ref194750368"/>
      <w:bookmarkStart w:id="768" w:name="_Ref89649494"/>
      <w:bookmarkStart w:id="76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0" w:name="_Toc176765537"/>
      <w:bookmarkStart w:id="771" w:name="_Toc198979986"/>
      <w:bookmarkStart w:id="772" w:name="_Toc217466321"/>
      <w:bookmarkStart w:id="773" w:name="_Toc217702859"/>
      <w:bookmarkStart w:id="774" w:name="_Toc233601977"/>
      <w:bookmarkStart w:id="775" w:name="_Toc263343463"/>
      <w:bookmarkStart w:id="776" w:name="_Toc439170680"/>
      <w:bookmarkStart w:id="777" w:name="_Toc439172782"/>
      <w:bookmarkStart w:id="778" w:name="_Toc439173226"/>
      <w:bookmarkStart w:id="779" w:name="_Toc439238222"/>
      <w:bookmarkStart w:id="780" w:name="_Toc439252770"/>
      <w:bookmarkStart w:id="781" w:name="_Toc439323744"/>
      <w:bookmarkStart w:id="782" w:name="_Toc440357142"/>
      <w:bookmarkStart w:id="783" w:name="_Toc440359697"/>
      <w:bookmarkStart w:id="784" w:name="_Toc440632161"/>
      <w:bookmarkStart w:id="785" w:name="_Toc440875981"/>
      <w:bookmarkStart w:id="786" w:name="_Toc441131009"/>
      <w:bookmarkStart w:id="787" w:name="_Toc447269826"/>
      <w:bookmarkStart w:id="788" w:name="_Toc464120652"/>
      <w:r w:rsidRPr="00C236C0">
        <w:rPr>
          <w:szCs w:val="24"/>
        </w:rPr>
        <w:t>Инструкции по заполнению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</w:t>
      </w:r>
      <w:proofErr w:type="gramStart"/>
      <w:r w:rsidRPr="007252E9">
        <w:rPr>
          <w:sz w:val="24"/>
          <w:szCs w:val="24"/>
        </w:rPr>
        <w:t>предложении</w:t>
      </w:r>
      <w:proofErr w:type="gramEnd"/>
      <w:r w:rsidRPr="007252E9">
        <w:rPr>
          <w:sz w:val="24"/>
          <w:szCs w:val="24"/>
        </w:rPr>
        <w:t xml:space="preserve">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DD26DE">
        <w:fldChar w:fldCharType="begin"/>
      </w:r>
      <w:r w:rsidR="00DD26DE">
        <w:instrText xml:space="preserve"> REF _Ref440292555 \r \h  \* MERGEFORMAT </w:instrText>
      </w:r>
      <w:r w:rsidR="00DD26DE">
        <w:fldChar w:fldCharType="separate"/>
      </w:r>
      <w:r w:rsidR="00B847E5">
        <w:t>4</w:t>
      </w:r>
      <w:r w:rsidR="00DD26DE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DD26DE">
        <w:fldChar w:fldCharType="begin"/>
      </w:r>
      <w:r w:rsidR="00DD26DE">
        <w:instrText xml:space="preserve"> REF _Ref440271182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3.3.1.9</w:t>
      </w:r>
      <w:r w:rsidR="00DD26DE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</w:t>
      </w:r>
      <w:proofErr w:type="gramStart"/>
      <w:r w:rsidRPr="00C83252">
        <w:rPr>
          <w:sz w:val="24"/>
          <w:szCs w:val="24"/>
        </w:rPr>
        <w:t>предложении</w:t>
      </w:r>
      <w:proofErr w:type="gramEnd"/>
      <w:r w:rsidRPr="00C83252">
        <w:rPr>
          <w:sz w:val="24"/>
          <w:szCs w:val="24"/>
        </w:rPr>
        <w:t xml:space="preserve">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0" w:name="_Toc423423670"/>
      <w:bookmarkStart w:id="791" w:name="_Ref440271036"/>
      <w:bookmarkStart w:id="792" w:name="_Ref440274366"/>
      <w:bookmarkStart w:id="793" w:name="_Ref440274902"/>
      <w:bookmarkStart w:id="794" w:name="_Ref440284947"/>
      <w:bookmarkStart w:id="795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4C0021" w:rsidRDefault="004F4D80" w:rsidP="004F4D80">
      <w:pPr>
        <w:pStyle w:val="3"/>
        <w:rPr>
          <w:szCs w:val="24"/>
        </w:rPr>
      </w:pPr>
      <w:bookmarkStart w:id="796" w:name="_Toc98253929"/>
      <w:bookmarkStart w:id="797" w:name="_Toc157248183"/>
      <w:bookmarkStart w:id="798" w:name="_Toc157496552"/>
      <w:bookmarkStart w:id="799" w:name="_Toc158206091"/>
      <w:bookmarkStart w:id="800" w:name="_Toc164057776"/>
      <w:bookmarkStart w:id="801" w:name="_Toc164137126"/>
      <w:bookmarkStart w:id="802" w:name="_Toc164161286"/>
      <w:bookmarkStart w:id="803" w:name="_Toc165173857"/>
      <w:bookmarkStart w:id="804" w:name="_Toc439170682"/>
      <w:bookmarkStart w:id="805" w:name="_Toc439172784"/>
      <w:bookmarkStart w:id="806" w:name="_Toc439173228"/>
      <w:bookmarkStart w:id="807" w:name="_Toc439238224"/>
      <w:bookmarkStart w:id="808" w:name="_Toc439252772"/>
      <w:bookmarkStart w:id="809" w:name="_Toc439323746"/>
      <w:bookmarkStart w:id="810" w:name="_Toc440357144"/>
      <w:bookmarkStart w:id="811" w:name="_Toc440359699"/>
      <w:bookmarkStart w:id="812" w:name="_Toc440632163"/>
      <w:bookmarkStart w:id="813" w:name="_Toc440875983"/>
      <w:bookmarkStart w:id="814" w:name="_Toc441131011"/>
      <w:bookmarkStart w:id="815" w:name="_Toc447269828"/>
      <w:bookmarkStart w:id="816" w:name="_Toc464120654"/>
      <w:r w:rsidRPr="004C0021">
        <w:rPr>
          <w:szCs w:val="24"/>
        </w:rPr>
        <w:t xml:space="preserve">Форма </w:t>
      </w:r>
      <w:bookmarkEnd w:id="796"/>
      <w:r w:rsidRPr="004C0021">
        <w:rPr>
          <w:szCs w:val="24"/>
        </w:rPr>
        <w:t xml:space="preserve">графика 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512B0F" w:rsidRPr="004C0021">
        <w:rPr>
          <w:szCs w:val="24"/>
        </w:rPr>
        <w:t>выполнения поставок</w:t>
      </w:r>
      <w:bookmarkEnd w:id="810"/>
      <w:bookmarkEnd w:id="811"/>
      <w:bookmarkEnd w:id="812"/>
      <w:bookmarkEnd w:id="813"/>
      <w:bookmarkEnd w:id="814"/>
      <w:bookmarkEnd w:id="815"/>
      <w:bookmarkEnd w:id="8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7" w:name="_Toc171070556"/>
      <w:bookmarkStart w:id="818" w:name="_Toc98253927"/>
      <w:bookmarkStart w:id="819" w:name="_Toc176605808"/>
      <w:bookmarkStart w:id="820" w:name="_Toc176611017"/>
      <w:bookmarkStart w:id="821" w:name="_Toc176611073"/>
      <w:bookmarkStart w:id="822" w:name="_Toc176668676"/>
      <w:bookmarkStart w:id="823" w:name="_Toc176684336"/>
      <w:bookmarkStart w:id="824" w:name="_Toc176746279"/>
      <w:bookmarkStart w:id="825" w:name="_Toc176747346"/>
      <w:bookmarkStart w:id="826" w:name="_Toc198979988"/>
      <w:bookmarkStart w:id="827" w:name="_Toc217466324"/>
      <w:bookmarkStart w:id="828" w:name="_Toc217702862"/>
      <w:bookmarkStart w:id="829" w:name="_Toc233601980"/>
      <w:bookmarkStart w:id="830" w:name="_Toc263343466"/>
      <w:r w:rsidRPr="00F647F7">
        <w:rPr>
          <w:b w:val="0"/>
          <w:szCs w:val="24"/>
        </w:rPr>
        <w:br w:type="page"/>
      </w:r>
      <w:bookmarkStart w:id="831" w:name="_Toc439170683"/>
      <w:bookmarkStart w:id="832" w:name="_Toc439172785"/>
      <w:bookmarkStart w:id="833" w:name="_Toc439173229"/>
      <w:bookmarkStart w:id="834" w:name="_Toc439238225"/>
      <w:bookmarkStart w:id="835" w:name="_Toc439252773"/>
      <w:bookmarkStart w:id="836" w:name="_Toc439323747"/>
      <w:bookmarkStart w:id="837" w:name="_Toc440357145"/>
      <w:bookmarkStart w:id="838" w:name="_Toc440359700"/>
      <w:bookmarkStart w:id="839" w:name="_Toc440632164"/>
      <w:bookmarkStart w:id="840" w:name="_Toc440875984"/>
      <w:bookmarkStart w:id="841" w:name="_Toc441131012"/>
      <w:bookmarkStart w:id="842" w:name="_Toc447269829"/>
      <w:bookmarkStart w:id="843" w:name="_Toc464120655"/>
      <w:r w:rsidRPr="004C0021">
        <w:rPr>
          <w:szCs w:val="24"/>
        </w:rPr>
        <w:lastRenderedPageBreak/>
        <w:t>Инструкции по заполнению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4" w:name="_Hlt22846931"/>
      <w:bookmarkStart w:id="845" w:name="_Ref93264992"/>
      <w:bookmarkStart w:id="846" w:name="_Ref93265116"/>
      <w:bookmarkStart w:id="847" w:name="_Toc98253933"/>
      <w:bookmarkStart w:id="848" w:name="_Toc165173859"/>
      <w:bookmarkStart w:id="849" w:name="_Toc423423671"/>
      <w:bookmarkStart w:id="850" w:name="_Toc464120656"/>
      <w:bookmarkEnd w:id="8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8"/>
      <w:bookmarkEnd w:id="769"/>
      <w:bookmarkEnd w:id="845"/>
      <w:bookmarkEnd w:id="846"/>
      <w:bookmarkEnd w:id="847"/>
      <w:bookmarkEnd w:id="848"/>
      <w:bookmarkEnd w:id="849"/>
      <w:bookmarkEnd w:id="850"/>
    </w:p>
    <w:p w:rsidR="004F4D80" w:rsidRPr="004C0021" w:rsidRDefault="004F4D80" w:rsidP="004F4D80">
      <w:pPr>
        <w:pStyle w:val="3"/>
        <w:rPr>
          <w:szCs w:val="24"/>
        </w:rPr>
      </w:pPr>
      <w:bookmarkStart w:id="851" w:name="_Toc439170685"/>
      <w:bookmarkStart w:id="852" w:name="_Toc439172787"/>
      <w:bookmarkStart w:id="853" w:name="_Toc439173231"/>
      <w:bookmarkStart w:id="854" w:name="_Toc439238227"/>
      <w:bookmarkStart w:id="855" w:name="_Toc439252775"/>
      <w:bookmarkStart w:id="856" w:name="_Toc439323749"/>
      <w:bookmarkStart w:id="857" w:name="_Toc440357147"/>
      <w:bookmarkStart w:id="858" w:name="_Toc440359702"/>
      <w:bookmarkStart w:id="859" w:name="_Toc440632166"/>
      <w:bookmarkStart w:id="860" w:name="_Toc440875986"/>
      <w:bookmarkStart w:id="861" w:name="_Toc441131014"/>
      <w:bookmarkStart w:id="862" w:name="_Toc447269831"/>
      <w:bookmarkStart w:id="863" w:name="_Toc464120657"/>
      <w:bookmarkStart w:id="864" w:name="_Toc157248186"/>
      <w:bookmarkStart w:id="865" w:name="_Toc157496555"/>
      <w:bookmarkStart w:id="866" w:name="_Toc158206094"/>
      <w:bookmarkStart w:id="867" w:name="_Toc164057779"/>
      <w:bookmarkStart w:id="868" w:name="_Toc164137129"/>
      <w:bookmarkStart w:id="869" w:name="_Toc164161289"/>
      <w:bookmarkStart w:id="870" w:name="_Toc165173860"/>
      <w:r w:rsidRPr="004C0021">
        <w:rPr>
          <w:szCs w:val="24"/>
        </w:rPr>
        <w:t>Форма Протокола разногласий к проекту Договора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r w:rsidRPr="004C0021">
        <w:rPr>
          <w:szCs w:val="24"/>
        </w:rPr>
        <w:t xml:space="preserve"> 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B847E5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B847E5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1" w:name="_Toc439170686"/>
      <w:bookmarkStart w:id="872" w:name="_Toc439172788"/>
      <w:bookmarkStart w:id="873" w:name="_Toc439173232"/>
      <w:bookmarkStart w:id="874" w:name="_Toc439238228"/>
      <w:bookmarkStart w:id="875" w:name="_Toc439252776"/>
      <w:bookmarkStart w:id="876" w:name="_Toc439323750"/>
      <w:bookmarkStart w:id="877" w:name="_Toc440357148"/>
      <w:bookmarkStart w:id="878" w:name="_Toc440359703"/>
      <w:bookmarkStart w:id="879" w:name="_Toc440632167"/>
      <w:bookmarkStart w:id="880" w:name="_Toc440875987"/>
      <w:bookmarkStart w:id="881" w:name="_Toc441131015"/>
      <w:bookmarkStart w:id="882" w:name="_Toc447269832"/>
      <w:bookmarkStart w:id="883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4" w:name="_Ref55335823"/>
      <w:bookmarkStart w:id="885" w:name="_Ref55336359"/>
      <w:bookmarkStart w:id="886" w:name="_Toc57314675"/>
      <w:bookmarkStart w:id="887" w:name="_Toc69728989"/>
      <w:bookmarkStart w:id="888" w:name="_Toc98253939"/>
      <w:bookmarkStart w:id="889" w:name="_Toc165173865"/>
      <w:bookmarkStart w:id="890" w:name="_Toc423423672"/>
      <w:bookmarkStart w:id="891" w:name="_Toc464120659"/>
      <w:bookmarkEnd w:id="640"/>
      <w:r w:rsidRPr="00F647F7">
        <w:lastRenderedPageBreak/>
        <w:t>Анкета (форма 6)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4C0021" w:rsidRDefault="004F4D80" w:rsidP="004F4D80">
      <w:pPr>
        <w:pStyle w:val="3"/>
        <w:rPr>
          <w:szCs w:val="24"/>
        </w:rPr>
      </w:pPr>
      <w:bookmarkStart w:id="892" w:name="_Toc98253940"/>
      <w:bookmarkStart w:id="893" w:name="_Toc157248192"/>
      <w:bookmarkStart w:id="894" w:name="_Toc157496561"/>
      <w:bookmarkStart w:id="895" w:name="_Toc158206100"/>
      <w:bookmarkStart w:id="896" w:name="_Toc164057785"/>
      <w:bookmarkStart w:id="897" w:name="_Toc164137135"/>
      <w:bookmarkStart w:id="898" w:name="_Toc164161295"/>
      <w:bookmarkStart w:id="899" w:name="_Toc165173866"/>
      <w:bookmarkStart w:id="900" w:name="_Toc439170688"/>
      <w:bookmarkStart w:id="901" w:name="_Toc439172790"/>
      <w:bookmarkStart w:id="902" w:name="_Toc439173234"/>
      <w:bookmarkStart w:id="903" w:name="_Toc439238230"/>
      <w:bookmarkStart w:id="904" w:name="_Toc439252778"/>
      <w:bookmarkStart w:id="905" w:name="_Ref440272119"/>
      <w:bookmarkStart w:id="906" w:name="_Toc440357150"/>
      <w:bookmarkStart w:id="907" w:name="_Toc440359705"/>
      <w:bookmarkStart w:id="908" w:name="_Ref444164229"/>
      <w:bookmarkStart w:id="909" w:name="_Toc447269834"/>
      <w:bookmarkStart w:id="910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</w:t>
            </w:r>
            <w:proofErr w:type="gramStart"/>
            <w:r w:rsidR="004F4D80" w:rsidRPr="005A2CAE">
              <w:rPr>
                <w:szCs w:val="24"/>
              </w:rPr>
              <w:t>соответствии</w:t>
            </w:r>
            <w:proofErr w:type="gramEnd"/>
            <w:r w:rsidR="004F4D80" w:rsidRPr="005A2CAE">
              <w:rPr>
                <w:szCs w:val="24"/>
              </w:rPr>
              <w:t xml:space="preserve">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1" w:name="_Toc439170689"/>
      <w:bookmarkStart w:id="912" w:name="_Toc439172791"/>
      <w:bookmarkStart w:id="913" w:name="_Toc439173235"/>
      <w:bookmarkStart w:id="914" w:name="_Toc439238231"/>
      <w:bookmarkStart w:id="915" w:name="_Toc439252779"/>
      <w:bookmarkStart w:id="916" w:name="_Ref440272147"/>
      <w:bookmarkStart w:id="917" w:name="_Toc440357151"/>
      <w:bookmarkStart w:id="918" w:name="_Toc440359706"/>
      <w:bookmarkStart w:id="919" w:name="_Ref444164176"/>
      <w:bookmarkStart w:id="920" w:name="_Ref444164241"/>
      <w:bookmarkStart w:id="921" w:name="_Toc464120661"/>
      <w:r w:rsidRPr="004C0021">
        <w:rPr>
          <w:szCs w:val="24"/>
        </w:rPr>
        <w:lastRenderedPageBreak/>
        <w:t xml:space="preserve">Форма </w:t>
      </w:r>
      <w:bookmarkEnd w:id="911"/>
      <w:bookmarkEnd w:id="912"/>
      <w:bookmarkEnd w:id="913"/>
      <w:bookmarkEnd w:id="914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5"/>
      <w:bookmarkEnd w:id="916"/>
      <w:bookmarkEnd w:id="917"/>
      <w:bookmarkEnd w:id="918"/>
      <w:bookmarkEnd w:id="919"/>
      <w:bookmarkEnd w:id="920"/>
      <w:bookmarkEnd w:id="921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г.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2" w:name="_Toc439170690"/>
      <w:bookmarkStart w:id="923" w:name="_Toc439172792"/>
      <w:bookmarkStart w:id="924" w:name="_Toc439173236"/>
      <w:bookmarkStart w:id="925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6" w:name="_Toc125426243"/>
      <w:bookmarkStart w:id="927" w:name="_Toc396984070"/>
      <w:bookmarkStart w:id="928" w:name="_Toc423423673"/>
      <w:bookmarkStart w:id="929" w:name="_Toc439170691"/>
      <w:bookmarkStart w:id="930" w:name="_Toc439172793"/>
      <w:bookmarkStart w:id="931" w:name="_Toc439173237"/>
      <w:bookmarkStart w:id="932" w:name="_Toc439238233"/>
      <w:bookmarkStart w:id="933" w:name="_Toc439252780"/>
      <w:bookmarkStart w:id="934" w:name="_Toc439323754"/>
      <w:bookmarkStart w:id="935" w:name="_Toc440357152"/>
      <w:bookmarkStart w:id="936" w:name="_Toc440359707"/>
      <w:bookmarkStart w:id="937" w:name="_Toc440632171"/>
      <w:bookmarkStart w:id="938" w:name="_Toc440875991"/>
      <w:bookmarkStart w:id="939" w:name="_Toc441131019"/>
      <w:bookmarkStart w:id="940" w:name="_Toc447269836"/>
      <w:bookmarkEnd w:id="922"/>
      <w:bookmarkEnd w:id="923"/>
      <w:bookmarkEnd w:id="924"/>
      <w:bookmarkEnd w:id="925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</w:t>
      </w:r>
      <w:proofErr w:type="gramStart"/>
      <w:r w:rsidRPr="00726A75">
        <w:rPr>
          <w:sz w:val="24"/>
          <w:szCs w:val="24"/>
        </w:rPr>
        <w:t>соответствии</w:t>
      </w:r>
      <w:proofErr w:type="gramEnd"/>
      <w:r w:rsidRPr="00726A75">
        <w:rPr>
          <w:sz w:val="24"/>
          <w:szCs w:val="24"/>
        </w:rPr>
        <w:t xml:space="preserve">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(наименование уполномоченного органа, дата внесения в реестр и номер в </w:t>
      </w:r>
      <w:proofErr w:type="gramStart"/>
      <w:r w:rsidRPr="00726A75">
        <w:rPr>
          <w:sz w:val="24"/>
          <w:szCs w:val="24"/>
        </w:rPr>
        <w:t>реестре</w:t>
      </w:r>
      <w:proofErr w:type="gramEnd"/>
      <w:r w:rsidRPr="00726A75">
        <w:rPr>
          <w:sz w:val="24"/>
          <w:szCs w:val="24"/>
        </w:rPr>
        <w:t>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</w:t>
            </w:r>
            <w:proofErr w:type="gramStart"/>
            <w:r w:rsidRPr="00726A75">
              <w:t>капитале</w:t>
            </w:r>
            <w:proofErr w:type="gramEnd"/>
            <w:r w:rsidRPr="00726A75">
              <w:t xml:space="preserve">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726A75">
              <w:t>соответствии</w:t>
            </w:r>
            <w:proofErr w:type="gramEnd"/>
            <w:r w:rsidRPr="00726A75">
              <w:t xml:space="preserve"> с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</w:t>
            </w:r>
            <w:proofErr w:type="gramStart"/>
            <w:r w:rsidRPr="00726A75">
              <w:t>порядке</w:t>
            </w:r>
            <w:proofErr w:type="gramEnd"/>
            <w:r w:rsidRPr="00726A75">
              <w:t xml:space="preserve">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Содержащиеся в Едином государственном </w:t>
            </w:r>
            <w:proofErr w:type="gramStart"/>
            <w:r w:rsidRPr="00726A75">
              <w:t>реестре</w:t>
            </w:r>
            <w:proofErr w:type="gramEnd"/>
            <w:r w:rsidRPr="00726A75"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</w:t>
            </w:r>
            <w:proofErr w:type="gramStart"/>
            <w:r w:rsidRPr="00726A75">
              <w:t>случае</w:t>
            </w:r>
            <w:proofErr w:type="gramEnd"/>
            <w:r w:rsidRPr="00726A75">
              <w:t xml:space="preserve">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5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</w:t>
      </w:r>
      <w:proofErr w:type="gramStart"/>
      <w:r w:rsidRPr="00726A75">
        <w:rPr>
          <w:sz w:val="24"/>
          <w:szCs w:val="24"/>
        </w:rPr>
        <w:t>случае</w:t>
      </w:r>
      <w:proofErr w:type="gramEnd"/>
      <w:r w:rsidRPr="00726A75">
        <w:rPr>
          <w:sz w:val="24"/>
          <w:szCs w:val="24"/>
        </w:rPr>
        <w:t xml:space="preserve">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1" w:name="_Toc464120662"/>
      <w:r w:rsidRPr="007252E9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7252E9">
        <w:rPr>
          <w:sz w:val="24"/>
          <w:szCs w:val="24"/>
        </w:rPr>
        <w:t>соответствии</w:t>
      </w:r>
      <w:proofErr w:type="gramEnd"/>
      <w:r w:rsidR="004F4D80" w:rsidRPr="007252E9">
        <w:rPr>
          <w:sz w:val="24"/>
          <w:szCs w:val="24"/>
        </w:rPr>
        <w:t xml:space="preserve"> с письмом о подаче оферты (подраздел </w:t>
      </w:r>
      <w:r w:rsidR="00DD26DE">
        <w:fldChar w:fldCharType="begin"/>
      </w:r>
      <w:r w:rsidR="00DD26DE">
        <w:instrText xml:space="preserve"> REF _Ref55336310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5.1</w:t>
      </w:r>
      <w:r w:rsidR="00DD26DE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</w:t>
      </w:r>
      <w:proofErr w:type="gramStart"/>
      <w:r w:rsidR="004F4D80" w:rsidRPr="007252E9">
        <w:rPr>
          <w:sz w:val="24"/>
          <w:szCs w:val="24"/>
        </w:rPr>
        <w:t>случае</w:t>
      </w:r>
      <w:proofErr w:type="gramEnd"/>
      <w:r w:rsidR="004F4D80" w:rsidRPr="007252E9">
        <w:rPr>
          <w:sz w:val="24"/>
          <w:szCs w:val="24"/>
        </w:rPr>
        <w:t xml:space="preserve">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2" w:name="_Ref55336378"/>
      <w:bookmarkStart w:id="943" w:name="_Toc57314676"/>
      <w:bookmarkStart w:id="944" w:name="_Toc69728990"/>
      <w:bookmarkStart w:id="945" w:name="_Toc98253942"/>
      <w:bookmarkStart w:id="946" w:name="_Toc165173868"/>
      <w:bookmarkStart w:id="947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DD26DE">
        <w:fldChar w:fldCharType="begin"/>
      </w:r>
      <w:r w:rsidR="00DD26DE">
        <w:instrText xml:space="preserve"> REF _Ref444164176 \r \h  \* MERGEFORMAT </w:instrText>
      </w:r>
      <w:r w:rsidR="00DD26DE">
        <w:fldChar w:fldCharType="separate"/>
      </w:r>
      <w:r w:rsidR="00B847E5" w:rsidRPr="00B847E5">
        <w:rPr>
          <w:sz w:val="24"/>
          <w:szCs w:val="24"/>
        </w:rPr>
        <w:t>5.6.2</w:t>
      </w:r>
      <w:r w:rsidR="00DD26DE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</w:t>
      </w:r>
      <w:proofErr w:type="gramStart"/>
      <w:r w:rsidR="000A545B" w:rsidRPr="007252E9">
        <w:rPr>
          <w:sz w:val="24"/>
          <w:szCs w:val="24"/>
        </w:rPr>
        <w:t>случае</w:t>
      </w:r>
      <w:proofErr w:type="gramEnd"/>
      <w:r w:rsidR="000A545B" w:rsidRPr="007252E9">
        <w:rPr>
          <w:sz w:val="24"/>
          <w:szCs w:val="24"/>
        </w:rPr>
        <w:t>,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8" w:name="_Ref449017073"/>
      <w:bookmarkStart w:id="949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904EF" w:rsidRDefault="004F4D80" w:rsidP="004F4D80">
      <w:pPr>
        <w:pStyle w:val="3"/>
        <w:rPr>
          <w:szCs w:val="24"/>
        </w:rPr>
      </w:pPr>
      <w:bookmarkStart w:id="950" w:name="_Toc98253943"/>
      <w:bookmarkStart w:id="951" w:name="_Toc157248195"/>
      <w:bookmarkStart w:id="952" w:name="_Toc157496564"/>
      <w:bookmarkStart w:id="953" w:name="_Toc158206103"/>
      <w:bookmarkStart w:id="954" w:name="_Toc164057788"/>
      <w:bookmarkStart w:id="955" w:name="_Toc164137138"/>
      <w:bookmarkStart w:id="956" w:name="_Toc164161298"/>
      <w:bookmarkStart w:id="957" w:name="_Toc165173869"/>
      <w:bookmarkStart w:id="958" w:name="_Toc439170693"/>
      <w:bookmarkStart w:id="959" w:name="_Toc439172795"/>
      <w:bookmarkStart w:id="960" w:name="_Toc439173239"/>
      <w:bookmarkStart w:id="961" w:name="_Toc439238235"/>
      <w:bookmarkStart w:id="962" w:name="_Toc439252782"/>
      <w:bookmarkStart w:id="963" w:name="_Toc439323756"/>
      <w:bookmarkStart w:id="964" w:name="_Toc440357154"/>
      <w:bookmarkStart w:id="965" w:name="_Toc440359709"/>
      <w:bookmarkStart w:id="966" w:name="_Toc440632173"/>
      <w:bookmarkStart w:id="967" w:name="_Toc440875993"/>
      <w:bookmarkStart w:id="968" w:name="_Toc441131021"/>
      <w:bookmarkStart w:id="969" w:name="_Toc447269838"/>
      <w:bookmarkStart w:id="970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1" w:name="_Toc98253944"/>
      <w:bookmarkStart w:id="972" w:name="_Toc157248196"/>
      <w:bookmarkStart w:id="973" w:name="_Toc157496565"/>
      <w:bookmarkStart w:id="974" w:name="_Toc158206104"/>
      <w:bookmarkStart w:id="975" w:name="_Toc164057789"/>
      <w:bookmarkStart w:id="976" w:name="_Toc164137139"/>
      <w:bookmarkStart w:id="977" w:name="_Toc164161299"/>
      <w:bookmarkStart w:id="97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9" w:name="_Toc439170694"/>
      <w:bookmarkStart w:id="980" w:name="_Toc439172796"/>
      <w:bookmarkStart w:id="981" w:name="_Toc439173240"/>
      <w:bookmarkStart w:id="982" w:name="_Toc439238236"/>
      <w:bookmarkStart w:id="983" w:name="_Toc439252783"/>
      <w:bookmarkStart w:id="984" w:name="_Toc439323757"/>
      <w:bookmarkStart w:id="985" w:name="_Toc440357155"/>
      <w:bookmarkStart w:id="986" w:name="_Toc440359710"/>
      <w:bookmarkStart w:id="987" w:name="_Toc440632174"/>
      <w:bookmarkStart w:id="988" w:name="_Toc440875994"/>
      <w:bookmarkStart w:id="989" w:name="_Toc441131022"/>
      <w:bookmarkStart w:id="990" w:name="_Toc447269839"/>
      <w:bookmarkStart w:id="991" w:name="_Toc464120665"/>
      <w:r w:rsidRPr="00D904EF">
        <w:rPr>
          <w:szCs w:val="24"/>
        </w:rPr>
        <w:lastRenderedPageBreak/>
        <w:t>Инструкции по заполнению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2" w:name="_Ref55336398"/>
      <w:bookmarkStart w:id="993" w:name="_Toc57314678"/>
      <w:bookmarkStart w:id="994" w:name="_Toc69728992"/>
      <w:bookmarkStart w:id="995" w:name="_Toc98253948"/>
      <w:bookmarkStart w:id="996" w:name="_Toc165173874"/>
      <w:bookmarkStart w:id="997" w:name="_Toc423423676"/>
      <w:bookmarkStart w:id="998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D904EF" w:rsidRDefault="004F4D80" w:rsidP="004F4D80">
      <w:pPr>
        <w:pStyle w:val="3"/>
        <w:rPr>
          <w:szCs w:val="24"/>
        </w:rPr>
      </w:pPr>
      <w:bookmarkStart w:id="999" w:name="_Toc98253949"/>
      <w:bookmarkStart w:id="1000" w:name="_Toc157248201"/>
      <w:bookmarkStart w:id="1001" w:name="_Toc157496570"/>
      <w:bookmarkStart w:id="1002" w:name="_Toc158206109"/>
      <w:bookmarkStart w:id="1003" w:name="_Toc164057794"/>
      <w:bookmarkStart w:id="1004" w:name="_Toc164137144"/>
      <w:bookmarkStart w:id="1005" w:name="_Toc164161304"/>
      <w:bookmarkStart w:id="1006" w:name="_Toc165173875"/>
      <w:bookmarkStart w:id="1007" w:name="_Toc439170699"/>
      <w:bookmarkStart w:id="1008" w:name="_Toc439172801"/>
      <w:bookmarkStart w:id="1009" w:name="_Toc439173245"/>
      <w:bookmarkStart w:id="1010" w:name="_Toc439238241"/>
      <w:bookmarkStart w:id="1011" w:name="_Toc439252788"/>
      <w:bookmarkStart w:id="1012" w:name="_Toc439323762"/>
      <w:bookmarkStart w:id="1013" w:name="_Toc440357160"/>
      <w:bookmarkStart w:id="1014" w:name="_Toc440359712"/>
      <w:bookmarkStart w:id="1015" w:name="_Toc440632176"/>
      <w:bookmarkStart w:id="1016" w:name="_Toc440875996"/>
      <w:bookmarkStart w:id="1017" w:name="_Toc441131024"/>
      <w:bookmarkStart w:id="1018" w:name="_Toc447269841"/>
      <w:bookmarkStart w:id="1019" w:name="_Toc464120667"/>
      <w:r w:rsidRPr="00D904EF">
        <w:rPr>
          <w:szCs w:val="24"/>
        </w:rPr>
        <w:t>Форма Справки о кадровых ресурсах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0" w:name="_Toc98253950"/>
      <w:bookmarkStart w:id="1021" w:name="_Toc157248202"/>
      <w:bookmarkStart w:id="1022" w:name="_Toc157496571"/>
      <w:bookmarkStart w:id="1023" w:name="_Toc158206110"/>
      <w:bookmarkStart w:id="1024" w:name="_Toc164057795"/>
      <w:bookmarkStart w:id="1025" w:name="_Toc164137145"/>
      <w:bookmarkStart w:id="1026" w:name="_Toc164161305"/>
      <w:bookmarkStart w:id="102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8" w:name="_Toc439170700"/>
      <w:bookmarkStart w:id="1029" w:name="_Toc439172802"/>
      <w:bookmarkStart w:id="1030" w:name="_Toc439173246"/>
      <w:bookmarkStart w:id="1031" w:name="_Toc439238242"/>
      <w:bookmarkStart w:id="1032" w:name="_Toc439252789"/>
      <w:bookmarkStart w:id="1033" w:name="_Toc439323763"/>
      <w:bookmarkStart w:id="1034" w:name="_Toc440357161"/>
      <w:bookmarkStart w:id="1035" w:name="_Toc440359713"/>
      <w:bookmarkStart w:id="1036" w:name="_Toc440632177"/>
      <w:bookmarkStart w:id="1037" w:name="_Toc440875997"/>
      <w:bookmarkStart w:id="1038" w:name="_Toc441131025"/>
      <w:bookmarkStart w:id="1039" w:name="_Toc447269842"/>
      <w:bookmarkStart w:id="1040" w:name="_Toc464120668"/>
      <w:r w:rsidRPr="00D904EF">
        <w:rPr>
          <w:szCs w:val="24"/>
        </w:rPr>
        <w:lastRenderedPageBreak/>
        <w:t>Инструкции по заполнению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1" w:name="_Toc165173881"/>
      <w:bookmarkStart w:id="1042" w:name="_Ref194749267"/>
      <w:bookmarkStart w:id="1043" w:name="_Toc423423677"/>
      <w:bookmarkStart w:id="1044" w:name="_Ref440271993"/>
      <w:bookmarkStart w:id="1045" w:name="_Ref440274659"/>
      <w:bookmarkStart w:id="1046" w:name="_Toc464120669"/>
      <w:bookmarkStart w:id="1047" w:name="_Ref90381523"/>
      <w:bookmarkStart w:id="1048" w:name="_Toc90385124"/>
      <w:bookmarkStart w:id="1049" w:name="_Ref96861029"/>
      <w:bookmarkStart w:id="1050" w:name="_Toc97651410"/>
      <w:bookmarkStart w:id="105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1"/>
      <w:bookmarkEnd w:id="1042"/>
      <w:bookmarkEnd w:id="1043"/>
      <w:bookmarkEnd w:id="1044"/>
      <w:bookmarkEnd w:id="1045"/>
      <w:bookmarkEnd w:id="1046"/>
    </w:p>
    <w:p w:rsidR="004F4D80" w:rsidRPr="00D904EF" w:rsidRDefault="004F4D80" w:rsidP="004F4D80">
      <w:pPr>
        <w:pStyle w:val="3"/>
        <w:rPr>
          <w:szCs w:val="24"/>
        </w:rPr>
      </w:pPr>
      <w:bookmarkStart w:id="1052" w:name="_Toc97651411"/>
      <w:bookmarkStart w:id="1053" w:name="_Toc98253956"/>
      <w:bookmarkStart w:id="1054" w:name="_Toc157248208"/>
      <w:bookmarkStart w:id="1055" w:name="_Toc157496577"/>
      <w:bookmarkStart w:id="1056" w:name="_Toc158206116"/>
      <w:bookmarkStart w:id="1057" w:name="_Toc164057801"/>
      <w:bookmarkStart w:id="1058" w:name="_Toc164137151"/>
      <w:bookmarkStart w:id="1059" w:name="_Toc164161311"/>
      <w:bookmarkStart w:id="1060" w:name="_Toc165173882"/>
      <w:bookmarkStart w:id="1061" w:name="_Toc439170702"/>
      <w:bookmarkStart w:id="1062" w:name="_Toc439172804"/>
      <w:bookmarkStart w:id="1063" w:name="_Toc439173248"/>
      <w:bookmarkStart w:id="1064" w:name="_Toc439238244"/>
      <w:bookmarkStart w:id="1065" w:name="_Toc439252791"/>
      <w:bookmarkStart w:id="1066" w:name="_Toc439323765"/>
      <w:bookmarkStart w:id="1067" w:name="_Toc440357163"/>
      <w:bookmarkStart w:id="1068" w:name="_Toc440359715"/>
      <w:bookmarkStart w:id="1069" w:name="_Toc440632179"/>
      <w:bookmarkStart w:id="1070" w:name="_Toc440875999"/>
      <w:bookmarkStart w:id="1071" w:name="_Toc441131027"/>
      <w:bookmarkStart w:id="1072" w:name="_Toc447269844"/>
      <w:bookmarkStart w:id="1073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4" w:name="_Toc97651412"/>
      <w:bookmarkStart w:id="1075" w:name="_Toc98253957"/>
      <w:bookmarkStart w:id="1076" w:name="_Toc157248209"/>
      <w:bookmarkStart w:id="1077" w:name="_Toc157496578"/>
      <w:bookmarkStart w:id="1078" w:name="_Toc158206117"/>
      <w:bookmarkStart w:id="1079" w:name="_Toc164057802"/>
      <w:bookmarkStart w:id="1080" w:name="_Toc164137152"/>
      <w:bookmarkStart w:id="1081" w:name="_Toc164161312"/>
      <w:bookmarkStart w:id="108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3" w:name="_Toc439170703"/>
      <w:bookmarkStart w:id="1084" w:name="_Toc439172805"/>
      <w:bookmarkStart w:id="1085" w:name="_Toc439173249"/>
      <w:bookmarkStart w:id="1086" w:name="_Toc439238245"/>
      <w:bookmarkStart w:id="1087" w:name="_Toc439252792"/>
      <w:bookmarkStart w:id="1088" w:name="_Toc439323766"/>
      <w:bookmarkStart w:id="1089" w:name="_Toc440357164"/>
      <w:bookmarkStart w:id="1090" w:name="_Toc440359716"/>
      <w:bookmarkStart w:id="1091" w:name="_Toc440632180"/>
      <w:bookmarkStart w:id="1092" w:name="_Toc440876000"/>
      <w:bookmarkStart w:id="1093" w:name="_Toc441131028"/>
      <w:bookmarkStart w:id="1094" w:name="_Toc447269845"/>
      <w:bookmarkStart w:id="1095" w:name="_Toc464120671"/>
      <w:r w:rsidRPr="00D904EF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257131475"/>
      <w:bookmarkStart w:id="1097" w:name="_Toc351552284"/>
      <w:bookmarkStart w:id="1098" w:name="_Toc396983131"/>
      <w:bookmarkStart w:id="1099" w:name="_Toc423423679"/>
      <w:bookmarkStart w:id="1100" w:name="_Ref440270984"/>
      <w:bookmarkStart w:id="1101" w:name="_Ref440275030"/>
      <w:bookmarkStart w:id="1102" w:name="_Toc464120672"/>
      <w:bookmarkStart w:id="1103" w:name="_Ref464120879"/>
      <w:bookmarkEnd w:id="1047"/>
      <w:bookmarkEnd w:id="1048"/>
      <w:bookmarkEnd w:id="1049"/>
      <w:bookmarkEnd w:id="1050"/>
      <w:bookmarkEnd w:id="1051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6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Style w:val="3"/>
        <w:rPr>
          <w:szCs w:val="24"/>
        </w:rPr>
      </w:pPr>
      <w:bookmarkStart w:id="1104" w:name="_Toc439170708"/>
      <w:bookmarkStart w:id="1105" w:name="_Toc439172810"/>
      <w:bookmarkStart w:id="1106" w:name="_Toc439173251"/>
      <w:bookmarkStart w:id="1107" w:name="_Toc439252794"/>
      <w:bookmarkStart w:id="1108" w:name="_Toc439323768"/>
      <w:bookmarkStart w:id="1109" w:name="_Toc440357166"/>
      <w:bookmarkStart w:id="1110" w:name="_Toc440359718"/>
      <w:bookmarkStart w:id="1111" w:name="_Toc440632182"/>
      <w:bookmarkStart w:id="1112" w:name="_Toc440876002"/>
      <w:bookmarkStart w:id="1113" w:name="_Toc441131030"/>
      <w:bookmarkStart w:id="1114" w:name="_Toc447269847"/>
      <w:bookmarkStart w:id="1115" w:name="_Toc464120673"/>
      <w:r w:rsidRPr="00F647F7">
        <w:rPr>
          <w:szCs w:val="24"/>
        </w:rPr>
        <w:t>Форма письма производителя продукции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B847E5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6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7" w:name="_Toc423423680"/>
      <w:bookmarkStart w:id="1118" w:name="_Ref440272035"/>
      <w:bookmarkStart w:id="1119" w:name="_Ref440274733"/>
      <w:bookmarkStart w:id="1120" w:name="_Ref444179578"/>
      <w:bookmarkStart w:id="1121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6"/>
      <w:bookmarkEnd w:id="1117"/>
      <w:bookmarkEnd w:id="1118"/>
      <w:bookmarkEnd w:id="1119"/>
      <w:bookmarkEnd w:id="1120"/>
      <w:bookmarkEnd w:id="1121"/>
    </w:p>
    <w:p w:rsidR="004F4D80" w:rsidRPr="004C0021" w:rsidRDefault="004F4D80" w:rsidP="004F4D80">
      <w:pPr>
        <w:pStyle w:val="3"/>
        <w:rPr>
          <w:szCs w:val="24"/>
        </w:rPr>
      </w:pPr>
      <w:bookmarkStart w:id="1122" w:name="_Toc343690584"/>
      <w:bookmarkStart w:id="1123" w:name="_Toc372294428"/>
      <w:bookmarkStart w:id="1124" w:name="_Toc379288896"/>
      <w:bookmarkStart w:id="1125" w:name="_Toc384734780"/>
      <w:bookmarkStart w:id="1126" w:name="_Toc396984078"/>
      <w:bookmarkStart w:id="1127" w:name="_Toc423423681"/>
      <w:bookmarkStart w:id="1128" w:name="_Toc439170710"/>
      <w:bookmarkStart w:id="1129" w:name="_Toc439172812"/>
      <w:bookmarkStart w:id="1130" w:name="_Toc439173253"/>
      <w:bookmarkStart w:id="1131" w:name="_Toc439238249"/>
      <w:bookmarkStart w:id="1132" w:name="_Toc439252796"/>
      <w:bookmarkStart w:id="1133" w:name="_Toc439323770"/>
      <w:bookmarkStart w:id="1134" w:name="_Toc440357168"/>
      <w:bookmarkStart w:id="1135" w:name="_Toc440359720"/>
      <w:bookmarkStart w:id="1136" w:name="_Toc440632184"/>
      <w:bookmarkStart w:id="1137" w:name="_Toc440876004"/>
      <w:bookmarkStart w:id="1138" w:name="_Toc441131032"/>
      <w:bookmarkStart w:id="1139" w:name="_Toc447269849"/>
      <w:bookmarkStart w:id="1140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1" w:name="_Toc343690585"/>
      <w:bookmarkStart w:id="1142" w:name="_Toc372294429"/>
      <w:bookmarkStart w:id="1143" w:name="_Toc379288897"/>
      <w:bookmarkStart w:id="1144" w:name="_Toc384734781"/>
      <w:bookmarkStart w:id="1145" w:name="_Toc396984079"/>
      <w:bookmarkStart w:id="1146" w:name="_Toc423423682"/>
      <w:bookmarkStart w:id="1147" w:name="_Toc439170711"/>
      <w:bookmarkStart w:id="1148" w:name="_Toc439172813"/>
      <w:bookmarkStart w:id="1149" w:name="_Toc439173254"/>
      <w:bookmarkStart w:id="1150" w:name="_Toc439238250"/>
      <w:bookmarkStart w:id="1151" w:name="_Toc439252797"/>
      <w:bookmarkStart w:id="1152" w:name="_Toc439323771"/>
      <w:bookmarkStart w:id="1153" w:name="_Toc440357169"/>
      <w:bookmarkStart w:id="1154" w:name="_Toc440359721"/>
      <w:bookmarkStart w:id="1155" w:name="_Toc440632185"/>
      <w:bookmarkStart w:id="1156" w:name="_Toc440876005"/>
      <w:bookmarkStart w:id="1157" w:name="_Toc441131033"/>
      <w:bookmarkStart w:id="1158" w:name="_Toc447269850"/>
      <w:bookmarkStart w:id="1159" w:name="_Toc464120676"/>
      <w:r w:rsidRPr="00D27071">
        <w:rPr>
          <w:szCs w:val="24"/>
        </w:rPr>
        <w:lastRenderedPageBreak/>
        <w:t>Инструкции по заполнению</w:t>
      </w:r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  <w:proofErr w:type="gramEnd"/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</w:t>
      </w:r>
      <w:proofErr w:type="gramStart"/>
      <w:r w:rsidRPr="00D27071">
        <w:rPr>
          <w:sz w:val="24"/>
          <w:szCs w:val="24"/>
        </w:rPr>
        <w:t>следующем</w:t>
      </w:r>
      <w:proofErr w:type="gramEnd"/>
      <w:r w:rsidRPr="00D27071">
        <w:rPr>
          <w:sz w:val="24"/>
          <w:szCs w:val="24"/>
        </w:rPr>
        <w:t xml:space="preserve">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1" w:name="_Toc423423683"/>
      <w:bookmarkStart w:id="1162" w:name="_Ref440272051"/>
      <w:bookmarkStart w:id="1163" w:name="_Ref440274744"/>
      <w:bookmarkStart w:id="1164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0"/>
      <w:bookmarkEnd w:id="1161"/>
      <w:bookmarkEnd w:id="1162"/>
      <w:bookmarkEnd w:id="1163"/>
      <w:bookmarkEnd w:id="1164"/>
    </w:p>
    <w:p w:rsidR="004F4D80" w:rsidRPr="00726A75" w:rsidRDefault="004F4D80" w:rsidP="004F4D80">
      <w:pPr>
        <w:pStyle w:val="3"/>
        <w:rPr>
          <w:szCs w:val="24"/>
        </w:rPr>
      </w:pPr>
      <w:bookmarkStart w:id="1165" w:name="_Toc343690587"/>
      <w:bookmarkStart w:id="1166" w:name="_Toc372294431"/>
      <w:bookmarkStart w:id="1167" w:name="_Toc379288899"/>
      <w:bookmarkStart w:id="1168" w:name="_Toc384734783"/>
      <w:bookmarkStart w:id="1169" w:name="_Toc396984081"/>
      <w:bookmarkStart w:id="1170" w:name="_Toc423423684"/>
      <w:bookmarkStart w:id="1171" w:name="_Toc439170713"/>
      <w:bookmarkStart w:id="1172" w:name="_Toc439172815"/>
      <w:bookmarkStart w:id="1173" w:name="_Toc439173256"/>
      <w:bookmarkStart w:id="1174" w:name="_Toc439238252"/>
      <w:bookmarkStart w:id="1175" w:name="_Toc439252799"/>
      <w:bookmarkStart w:id="1176" w:name="_Toc439323773"/>
      <w:bookmarkStart w:id="1177" w:name="_Toc440357171"/>
      <w:bookmarkStart w:id="1178" w:name="_Toc440359723"/>
      <w:bookmarkStart w:id="1179" w:name="_Toc440632187"/>
      <w:bookmarkStart w:id="1180" w:name="_Toc440876007"/>
      <w:bookmarkStart w:id="1181" w:name="_Toc441131035"/>
      <w:bookmarkStart w:id="1182" w:name="_Toc447269852"/>
      <w:bookmarkStart w:id="1183" w:name="_Toc464120678"/>
      <w:r w:rsidRPr="00726A75">
        <w:rPr>
          <w:szCs w:val="24"/>
        </w:rPr>
        <w:t xml:space="preserve">Форма 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r w:rsidR="000D70B6" w:rsidRPr="00726A75">
        <w:rPr>
          <w:szCs w:val="24"/>
        </w:rPr>
        <w:t>Согласия на обработку персональных данных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г.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4" w:name="_Toc439252801"/>
      <w:bookmarkStart w:id="1185" w:name="_Toc439323774"/>
      <w:bookmarkStart w:id="1186" w:name="_Toc440357172"/>
      <w:bookmarkStart w:id="1187" w:name="_Toc440359724"/>
      <w:bookmarkStart w:id="1188" w:name="_Toc440632188"/>
      <w:bookmarkStart w:id="1189" w:name="_Toc440876008"/>
      <w:bookmarkStart w:id="1190" w:name="_Toc441131036"/>
      <w:bookmarkStart w:id="1191" w:name="_Toc447269853"/>
      <w:bookmarkStart w:id="1192" w:name="_Toc464120679"/>
      <w:r w:rsidRPr="007252E9">
        <w:rPr>
          <w:szCs w:val="24"/>
        </w:rPr>
        <w:lastRenderedPageBreak/>
        <w:t>Инструкции по заполнению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Согласие должно быть составлено в </w:t>
      </w:r>
      <w:proofErr w:type="gramStart"/>
      <w:r w:rsidRPr="007252E9">
        <w:rPr>
          <w:sz w:val="24"/>
          <w:szCs w:val="24"/>
        </w:rPr>
        <w:t>отношении</w:t>
      </w:r>
      <w:proofErr w:type="gramEnd"/>
      <w:r w:rsidRPr="007252E9">
        <w:rPr>
          <w:sz w:val="24"/>
          <w:szCs w:val="24"/>
        </w:rPr>
        <w:t xml:space="preserve">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3" w:name="_Toc461808970"/>
      <w:bookmarkStart w:id="1194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3"/>
      <w:bookmarkEnd w:id="1194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г.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5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5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6" w:name="_Toc461808972"/>
      <w:bookmarkStart w:id="1197" w:name="_Toc464120681"/>
      <w:r w:rsidRPr="007252E9">
        <w:rPr>
          <w:szCs w:val="24"/>
        </w:rPr>
        <w:lastRenderedPageBreak/>
        <w:t>Инструкции по заполнению</w:t>
      </w:r>
      <w:bookmarkEnd w:id="1196"/>
      <w:bookmarkEnd w:id="1197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</w:t>
      </w:r>
      <w:proofErr w:type="gramStart"/>
      <w:r w:rsidRPr="007252E9">
        <w:rPr>
          <w:b/>
          <w:bCs w:val="0"/>
          <w:sz w:val="24"/>
          <w:szCs w:val="24"/>
        </w:rPr>
        <w:t>случае</w:t>
      </w:r>
      <w:proofErr w:type="gramEnd"/>
      <w:r w:rsidRPr="007252E9">
        <w:rPr>
          <w:b/>
          <w:bCs w:val="0"/>
          <w:sz w:val="24"/>
          <w:szCs w:val="24"/>
        </w:rPr>
        <w:t>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 </w:t>
      </w:r>
      <w:proofErr w:type="gramStart"/>
      <w:r w:rsidRPr="007252E9">
        <w:rPr>
          <w:sz w:val="24"/>
          <w:szCs w:val="24"/>
        </w:rPr>
        <w:t>Приложении</w:t>
      </w:r>
      <w:proofErr w:type="gramEnd"/>
      <w:r w:rsidRPr="007252E9">
        <w:rPr>
          <w:sz w:val="24"/>
          <w:szCs w:val="24"/>
        </w:rPr>
        <w:t xml:space="preserve">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</w:t>
      </w:r>
      <w:proofErr w:type="gramStart"/>
      <w:r w:rsidRPr="007252E9">
        <w:rPr>
          <w:b/>
          <w:sz w:val="24"/>
          <w:szCs w:val="24"/>
        </w:rPr>
        <w:t>соответствии</w:t>
      </w:r>
      <w:proofErr w:type="gramEnd"/>
      <w:r w:rsidRPr="007252E9">
        <w:rPr>
          <w:b/>
          <w:sz w:val="24"/>
          <w:szCs w:val="24"/>
        </w:rPr>
        <w:t xml:space="preserve">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7252E9">
        <w:rPr>
          <w:b/>
          <w:sz w:val="24"/>
          <w:szCs w:val="24"/>
        </w:rPr>
        <w:t>последнем</w:t>
      </w:r>
      <w:proofErr w:type="gramEnd"/>
      <w:r w:rsidRPr="007252E9">
        <w:rPr>
          <w:b/>
          <w:sz w:val="24"/>
          <w:szCs w:val="24"/>
        </w:rPr>
        <w:t xml:space="preserve">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8" w:name="_Ref440272256"/>
      <w:bookmarkStart w:id="1199" w:name="_Ref440272678"/>
      <w:bookmarkStart w:id="1200" w:name="_Ref440274944"/>
      <w:bookmarkStart w:id="1201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8"/>
      <w:bookmarkEnd w:id="1199"/>
      <w:bookmarkEnd w:id="1200"/>
      <w:bookmarkEnd w:id="1201"/>
    </w:p>
    <w:p w:rsidR="007A6A39" w:rsidRPr="007A6A39" w:rsidRDefault="007A6A39" w:rsidP="007A6A39">
      <w:pPr>
        <w:pStyle w:val="3"/>
        <w:rPr>
          <w:szCs w:val="24"/>
        </w:rPr>
      </w:pPr>
      <w:bookmarkStart w:id="1202" w:name="_Toc439170715"/>
      <w:bookmarkStart w:id="1203" w:name="_Toc439172817"/>
      <w:bookmarkStart w:id="1204" w:name="_Toc439173259"/>
      <w:bookmarkStart w:id="1205" w:name="_Toc439238255"/>
      <w:bookmarkStart w:id="1206" w:name="_Toc439252803"/>
      <w:bookmarkStart w:id="1207" w:name="_Toc439323776"/>
      <w:bookmarkStart w:id="1208" w:name="_Toc440357174"/>
      <w:bookmarkStart w:id="1209" w:name="_Toc440359726"/>
      <w:bookmarkStart w:id="1210" w:name="_Toc440632190"/>
      <w:bookmarkStart w:id="1211" w:name="_Toc440876010"/>
      <w:bookmarkStart w:id="1212" w:name="_Toc441131038"/>
      <w:bookmarkStart w:id="1213" w:name="_Toc447269855"/>
      <w:bookmarkStart w:id="1214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________ «_________________», именуемое в </w:t>
      </w:r>
      <w:proofErr w:type="gramStart"/>
      <w:r w:rsidRPr="007A6A39">
        <w:rPr>
          <w:sz w:val="24"/>
          <w:szCs w:val="24"/>
        </w:rPr>
        <w:t>дальнейшем</w:t>
      </w:r>
      <w:proofErr w:type="gramEnd"/>
      <w:r w:rsidRPr="007A6A39">
        <w:rPr>
          <w:sz w:val="24"/>
          <w:szCs w:val="24"/>
        </w:rPr>
        <w:t xml:space="preserve">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B847E5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 xml:space="preserve">) предоставить финансовое обеспечение по договору, заключенному по итогам запроса предложений, в </w:t>
      </w:r>
      <w:proofErr w:type="gramStart"/>
      <w:r w:rsidRPr="007252E9">
        <w:rPr>
          <w:sz w:val="24"/>
          <w:szCs w:val="24"/>
        </w:rPr>
        <w:t>случае</w:t>
      </w:r>
      <w:proofErr w:type="gramEnd"/>
      <w:r w:rsidRPr="007252E9">
        <w:rPr>
          <w:sz w:val="24"/>
          <w:szCs w:val="24"/>
        </w:rPr>
        <w:t xml:space="preserve">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 xml:space="preserve">В </w:t>
      </w:r>
      <w:proofErr w:type="gramStart"/>
      <w:r w:rsidRPr="007252E9">
        <w:rPr>
          <w:sz w:val="24"/>
          <w:szCs w:val="24"/>
        </w:rPr>
        <w:t>случае</w:t>
      </w:r>
      <w:proofErr w:type="gramEnd"/>
      <w:r w:rsidRPr="007252E9">
        <w:rPr>
          <w:sz w:val="24"/>
          <w:szCs w:val="24"/>
        </w:rPr>
        <w:t xml:space="preserve">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в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B847E5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5" w:name="_Toc439170716"/>
      <w:bookmarkStart w:id="1216" w:name="_Toc439172818"/>
      <w:bookmarkStart w:id="1217" w:name="_Toc439173260"/>
      <w:bookmarkStart w:id="1218" w:name="_Toc439238256"/>
      <w:bookmarkStart w:id="1219" w:name="_Toc439252804"/>
      <w:bookmarkStart w:id="1220" w:name="_Toc439323777"/>
      <w:bookmarkStart w:id="1221" w:name="_Toc440357175"/>
      <w:bookmarkStart w:id="1222" w:name="_Toc440359727"/>
      <w:bookmarkStart w:id="1223" w:name="_Toc440632191"/>
      <w:bookmarkStart w:id="1224" w:name="_Toc440876011"/>
      <w:bookmarkStart w:id="1225" w:name="_Toc441131039"/>
      <w:bookmarkStart w:id="1226" w:name="_Toc447269856"/>
      <w:bookmarkStart w:id="1227" w:name="_Toc464120684"/>
      <w:r w:rsidRPr="007857E5">
        <w:rPr>
          <w:szCs w:val="24"/>
        </w:rPr>
        <w:lastRenderedPageBreak/>
        <w:t>Инструкции по заполнению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8" w:name="_Toc426108836"/>
      <w:bookmarkStart w:id="1229" w:name="_Ref441574460"/>
      <w:bookmarkStart w:id="1230" w:name="_Ref441574649"/>
      <w:bookmarkStart w:id="1231" w:name="_Toc441575251"/>
      <w:bookmarkStart w:id="1232" w:name="_Ref442187883"/>
      <w:bookmarkStart w:id="1233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8"/>
      <w:bookmarkEnd w:id="1229"/>
      <w:bookmarkEnd w:id="1230"/>
      <w:bookmarkEnd w:id="1231"/>
      <w:bookmarkEnd w:id="1232"/>
      <w:bookmarkEnd w:id="1233"/>
    </w:p>
    <w:p w:rsidR="00726A75" w:rsidRPr="00CC5A3A" w:rsidRDefault="00726A75" w:rsidP="00726A75">
      <w:pPr>
        <w:pStyle w:val="3"/>
        <w:rPr>
          <w:szCs w:val="24"/>
        </w:rPr>
      </w:pPr>
      <w:bookmarkStart w:id="1234" w:name="_Toc426108837"/>
      <w:bookmarkStart w:id="1235" w:name="_Ref441574456"/>
      <w:bookmarkStart w:id="1236" w:name="_Toc441575252"/>
      <w:bookmarkStart w:id="1237" w:name="_Toc447269864"/>
      <w:bookmarkStart w:id="1238" w:name="_Toc464120686"/>
      <w:r w:rsidRPr="00CC5A3A">
        <w:rPr>
          <w:szCs w:val="24"/>
        </w:rPr>
        <w:t xml:space="preserve">Форма Расписки  сдачи-приемки </w:t>
      </w:r>
      <w:bookmarkEnd w:id="1234"/>
      <w:r w:rsidRPr="00CC5A3A">
        <w:rPr>
          <w:szCs w:val="24"/>
        </w:rPr>
        <w:t>соглашения о неустойке</w:t>
      </w:r>
      <w:bookmarkEnd w:id="1235"/>
      <w:bookmarkEnd w:id="1236"/>
      <w:bookmarkEnd w:id="1237"/>
      <w:bookmarkEnd w:id="1238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9" w:name="_Toc426108838"/>
      <w:bookmarkStart w:id="1240" w:name="_Toc441575253"/>
      <w:bookmarkStart w:id="1241" w:name="_Toc447269865"/>
      <w:bookmarkStart w:id="1242" w:name="_Toc464120687"/>
      <w:r w:rsidRPr="00CC5A3A">
        <w:rPr>
          <w:szCs w:val="24"/>
        </w:rPr>
        <w:lastRenderedPageBreak/>
        <w:t>Инструкции по заполнению</w:t>
      </w:r>
      <w:bookmarkEnd w:id="1239"/>
      <w:bookmarkEnd w:id="1240"/>
      <w:bookmarkEnd w:id="1241"/>
      <w:bookmarkEnd w:id="1242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3" w:name="_Ref440272274"/>
      <w:bookmarkStart w:id="1244" w:name="_Ref440274756"/>
      <w:bookmarkStart w:id="1245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3"/>
      <w:bookmarkEnd w:id="1244"/>
      <w:bookmarkEnd w:id="1245"/>
    </w:p>
    <w:p w:rsidR="007857E5" w:rsidRPr="00E47073" w:rsidRDefault="007857E5" w:rsidP="007857E5">
      <w:pPr>
        <w:pStyle w:val="3"/>
        <w:rPr>
          <w:szCs w:val="24"/>
        </w:rPr>
      </w:pPr>
      <w:bookmarkStart w:id="1246" w:name="_Toc439170718"/>
      <w:bookmarkStart w:id="1247" w:name="_Toc439172820"/>
      <w:bookmarkStart w:id="1248" w:name="_Toc439173262"/>
      <w:bookmarkStart w:id="1249" w:name="_Toc439238258"/>
      <w:bookmarkStart w:id="1250" w:name="_Toc439252806"/>
      <w:bookmarkStart w:id="1251" w:name="_Toc439323779"/>
      <w:bookmarkStart w:id="1252" w:name="_Toc440357177"/>
      <w:bookmarkStart w:id="1253" w:name="_Toc440359729"/>
      <w:bookmarkStart w:id="1254" w:name="_Toc440632193"/>
      <w:bookmarkStart w:id="1255" w:name="_Toc440876013"/>
      <w:bookmarkStart w:id="1256" w:name="_Toc441131041"/>
      <w:bookmarkStart w:id="1257" w:name="_Toc447269858"/>
      <w:bookmarkStart w:id="1258" w:name="_Toc464120689"/>
      <w:r w:rsidRPr="00E47073">
        <w:rPr>
          <w:szCs w:val="24"/>
        </w:rPr>
        <w:t xml:space="preserve">Форма </w:t>
      </w:r>
      <w:bookmarkEnd w:id="124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9" w:name="_Toc300142269"/>
      <w:bookmarkStart w:id="1260" w:name="_Toc309735391"/>
      <w:bookmarkStart w:id="126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0"/>
      <w:bookmarkEnd w:id="126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2" w:name="_Toc439170719"/>
      <w:bookmarkStart w:id="1263" w:name="_Toc439172821"/>
      <w:bookmarkStart w:id="1264" w:name="_Toc439173263"/>
      <w:bookmarkStart w:id="1265" w:name="_Toc439238259"/>
      <w:bookmarkStart w:id="1266" w:name="_Toc439252807"/>
      <w:bookmarkStart w:id="1267" w:name="_Toc439323780"/>
      <w:bookmarkStart w:id="1268" w:name="_Toc440357178"/>
      <w:bookmarkStart w:id="1269" w:name="_Toc440359730"/>
      <w:bookmarkStart w:id="1270" w:name="_Toc440632194"/>
      <w:bookmarkStart w:id="1271" w:name="_Toc440876014"/>
      <w:bookmarkStart w:id="1272" w:name="_Toc441131042"/>
      <w:bookmarkStart w:id="1273" w:name="_Toc447269859"/>
      <w:bookmarkStart w:id="1274" w:name="_Toc464120690"/>
      <w:r w:rsidRPr="007857E5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Полное наименование Участника закупочной процедуры указывается в </w:t>
      </w:r>
      <w:proofErr w:type="gramStart"/>
      <w:r w:rsidRPr="007857E5">
        <w:rPr>
          <w:sz w:val="24"/>
          <w:szCs w:val="24"/>
        </w:rPr>
        <w:t>соответствии</w:t>
      </w:r>
      <w:proofErr w:type="gramEnd"/>
      <w:r w:rsidRPr="007857E5">
        <w:rPr>
          <w:sz w:val="24"/>
          <w:szCs w:val="24"/>
        </w:rPr>
        <w:t xml:space="preserve">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5" w:name="_Ref93268095"/>
      <w:bookmarkStart w:id="1276" w:name="_Ref93268099"/>
      <w:bookmarkStart w:id="1277" w:name="_Toc98253958"/>
      <w:bookmarkStart w:id="1278" w:name="_Toc165173884"/>
      <w:bookmarkStart w:id="1279" w:name="_Toc423423678"/>
      <w:bookmarkStart w:id="1280" w:name="_Ref440272510"/>
      <w:bookmarkStart w:id="1281" w:name="_Ref440274961"/>
      <w:bookmarkStart w:id="1282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635719" w:rsidRPr="00D904EF" w:rsidRDefault="00635719" w:rsidP="00635719">
      <w:pPr>
        <w:pStyle w:val="3"/>
        <w:rPr>
          <w:szCs w:val="24"/>
        </w:rPr>
      </w:pPr>
      <w:bookmarkStart w:id="1283" w:name="_Toc90385125"/>
      <w:bookmarkStart w:id="1284" w:name="_Toc439170705"/>
      <w:bookmarkStart w:id="1285" w:name="_Toc439172807"/>
      <w:bookmarkStart w:id="1286" w:name="_Toc439173268"/>
      <w:bookmarkStart w:id="1287" w:name="_Toc439238264"/>
      <w:bookmarkStart w:id="1288" w:name="_Toc439252812"/>
      <w:bookmarkStart w:id="1289" w:name="_Toc439323785"/>
      <w:bookmarkStart w:id="1290" w:name="_Toc440357183"/>
      <w:bookmarkStart w:id="1291" w:name="_Toc440359735"/>
      <w:bookmarkStart w:id="1292" w:name="_Toc440632199"/>
      <w:bookmarkStart w:id="1293" w:name="_Toc440876016"/>
      <w:bookmarkStart w:id="1294" w:name="_Toc441131044"/>
      <w:bookmarkStart w:id="1295" w:name="_Toc447269861"/>
      <w:bookmarkStart w:id="1296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7" w:name="_Toc90385126"/>
      <w:bookmarkStart w:id="1298" w:name="_Toc98253959"/>
      <w:bookmarkStart w:id="1299" w:name="_Toc157248211"/>
      <w:bookmarkStart w:id="1300" w:name="_Toc157496580"/>
      <w:bookmarkStart w:id="1301" w:name="_Toc158206119"/>
      <w:bookmarkStart w:id="1302" w:name="_Toc164057804"/>
      <w:bookmarkStart w:id="1303" w:name="_Toc164137154"/>
      <w:bookmarkStart w:id="1304" w:name="_Toc164161314"/>
      <w:bookmarkStart w:id="130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6" w:name="_Toc439170706"/>
      <w:bookmarkStart w:id="1307" w:name="_Toc439172808"/>
      <w:bookmarkStart w:id="1308" w:name="_Toc439173269"/>
      <w:bookmarkStart w:id="1309" w:name="_Toc439238265"/>
      <w:bookmarkStart w:id="1310" w:name="_Toc439252813"/>
      <w:bookmarkStart w:id="1311" w:name="_Toc439323786"/>
      <w:bookmarkStart w:id="1312" w:name="_Toc440357184"/>
      <w:bookmarkStart w:id="1313" w:name="_Toc440359736"/>
      <w:bookmarkStart w:id="1314" w:name="_Toc440632200"/>
      <w:bookmarkStart w:id="1315" w:name="_Toc440876017"/>
      <w:bookmarkStart w:id="1316" w:name="_Toc441131045"/>
      <w:bookmarkStart w:id="1317" w:name="_Toc447269862"/>
      <w:bookmarkStart w:id="1318" w:name="_Toc464120693"/>
      <w:r w:rsidRPr="00D904EF">
        <w:rPr>
          <w:szCs w:val="24"/>
        </w:rPr>
        <w:lastRenderedPageBreak/>
        <w:t>Инструкции по заполнению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B847E5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B4F" w:rsidRDefault="003A1B4F">
      <w:pPr>
        <w:spacing w:line="240" w:lineRule="auto"/>
      </w:pPr>
      <w:r>
        <w:separator/>
      </w:r>
    </w:p>
  </w:endnote>
  <w:endnote w:type="continuationSeparator" w:id="0">
    <w:p w:rsidR="003A1B4F" w:rsidRDefault="003A1B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197F" w:rsidRDefault="00E2197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Pr="00FA0376" w:rsidRDefault="00E2197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E3BF0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E2197F" w:rsidRPr="00EE0539" w:rsidRDefault="00E2197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D26DE">
      <w:rPr>
        <w:sz w:val="18"/>
        <w:szCs w:val="18"/>
      </w:rPr>
      <w:t>Договора на поставку панелей собственных нужд, щитов постоянного тока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B4F" w:rsidRDefault="003A1B4F">
      <w:pPr>
        <w:spacing w:line="240" w:lineRule="auto"/>
      </w:pPr>
      <w:r>
        <w:separator/>
      </w:r>
    </w:p>
  </w:footnote>
  <w:footnote w:type="continuationSeparator" w:id="0">
    <w:p w:rsidR="003A1B4F" w:rsidRDefault="003A1B4F">
      <w:pPr>
        <w:spacing w:line="240" w:lineRule="auto"/>
      </w:pPr>
      <w:r>
        <w:continuationSeparator/>
      </w:r>
    </w:p>
  </w:footnote>
  <w:footnote w:id="1">
    <w:p w:rsidR="00E2197F" w:rsidRDefault="00E2197F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Pr="00930031" w:rsidRDefault="00E2197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97F" w:rsidRDefault="00E2197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5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5F447A3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4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2">
    <w:nsid w:val="5DCB0E0C"/>
    <w:multiLevelType w:val="hybridMultilevel"/>
    <w:tmpl w:val="B200340C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7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9"/>
  </w:num>
  <w:num w:numId="23">
    <w:abstractNumId w:val="100"/>
  </w:num>
  <w:num w:numId="24">
    <w:abstractNumId w:val="131"/>
  </w:num>
  <w:num w:numId="25">
    <w:abstractNumId w:val="119"/>
  </w:num>
  <w:num w:numId="26">
    <w:abstractNumId w:val="110"/>
  </w:num>
  <w:num w:numId="27">
    <w:abstractNumId w:val="75"/>
  </w:num>
  <w:num w:numId="28">
    <w:abstractNumId w:val="99"/>
  </w:num>
  <w:num w:numId="29">
    <w:abstractNumId w:val="132"/>
  </w:num>
  <w:num w:numId="30">
    <w:abstractNumId w:val="94"/>
  </w:num>
  <w:num w:numId="31">
    <w:abstractNumId w:val="95"/>
  </w:num>
  <w:num w:numId="32">
    <w:abstractNumId w:val="117"/>
  </w:num>
  <w:num w:numId="33">
    <w:abstractNumId w:val="135"/>
  </w:num>
  <w:num w:numId="34">
    <w:abstractNumId w:val="121"/>
  </w:num>
  <w:num w:numId="35">
    <w:abstractNumId w:val="109"/>
  </w:num>
  <w:num w:numId="36">
    <w:abstractNumId w:val="78"/>
  </w:num>
  <w:num w:numId="37">
    <w:abstractNumId w:val="80"/>
  </w:num>
  <w:num w:numId="38">
    <w:abstractNumId w:val="87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4"/>
  </w:num>
  <w:num w:numId="44">
    <w:abstractNumId w:val="102"/>
  </w:num>
  <w:num w:numId="45">
    <w:abstractNumId w:val="127"/>
  </w:num>
  <w:num w:numId="46">
    <w:abstractNumId w:val="0"/>
  </w:num>
  <w:num w:numId="47">
    <w:abstractNumId w:val="111"/>
  </w:num>
  <w:num w:numId="48">
    <w:abstractNumId w:val="124"/>
  </w:num>
  <w:num w:numId="49">
    <w:abstractNumId w:val="128"/>
  </w:num>
  <w:num w:numId="50">
    <w:abstractNumId w:val="120"/>
  </w:num>
  <w:num w:numId="51">
    <w:abstractNumId w:val="140"/>
  </w:num>
  <w:num w:numId="52">
    <w:abstractNumId w:val="123"/>
  </w:num>
  <w:num w:numId="53">
    <w:abstractNumId w:val="90"/>
  </w:num>
  <w:num w:numId="54">
    <w:abstractNumId w:val="79"/>
  </w:num>
  <w:num w:numId="55">
    <w:abstractNumId w:val="130"/>
  </w:num>
  <w:num w:numId="56">
    <w:abstractNumId w:val="101"/>
  </w:num>
  <w:num w:numId="57">
    <w:abstractNumId w:val="81"/>
  </w:num>
  <w:num w:numId="58">
    <w:abstractNumId w:val="83"/>
  </w:num>
  <w:num w:numId="59">
    <w:abstractNumId w:val="71"/>
  </w:num>
  <w:num w:numId="60">
    <w:abstractNumId w:val="105"/>
  </w:num>
  <w:num w:numId="61">
    <w:abstractNumId w:val="116"/>
  </w:num>
  <w:num w:numId="62">
    <w:abstractNumId w:val="72"/>
  </w:num>
  <w:num w:numId="63">
    <w:abstractNumId w:val="89"/>
  </w:num>
  <w:num w:numId="64">
    <w:abstractNumId w:val="73"/>
  </w:num>
  <w:num w:numId="65">
    <w:abstractNumId w:val="136"/>
  </w:num>
  <w:num w:numId="66">
    <w:abstractNumId w:val="98"/>
  </w:num>
  <w:num w:numId="6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6"/>
  </w:num>
  <w:num w:numId="69">
    <w:abstractNumId w:val="133"/>
    <w:lvlOverride w:ilvl="0">
      <w:startOverride w:val="1"/>
    </w:lvlOverride>
  </w:num>
  <w:num w:numId="70">
    <w:abstractNumId w:val="76"/>
  </w:num>
  <w:num w:numId="71">
    <w:abstractNumId w:val="138"/>
  </w:num>
  <w:num w:numId="72">
    <w:abstractNumId w:val="85"/>
  </w:num>
  <w:num w:numId="73">
    <w:abstractNumId w:val="113"/>
  </w:num>
  <w:num w:numId="74">
    <w:abstractNumId w:val="97"/>
  </w:num>
  <w:num w:numId="75">
    <w:abstractNumId w:val="115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5"/>
  </w:num>
  <w:num w:numId="78">
    <w:abstractNumId w:val="137"/>
  </w:num>
  <w:num w:numId="79">
    <w:abstractNumId w:val="88"/>
  </w:num>
  <w:num w:numId="80">
    <w:abstractNumId w:val="114"/>
  </w:num>
  <w:num w:numId="81">
    <w:abstractNumId w:val="139"/>
  </w:num>
  <w:num w:numId="82">
    <w:abstractNumId w:val="118"/>
  </w:num>
  <w:num w:numId="83">
    <w:abstractNumId w:val="108"/>
  </w:num>
  <w:num w:numId="84">
    <w:abstractNumId w:val="112"/>
  </w:num>
  <w:num w:numId="85">
    <w:abstractNumId w:val="92"/>
  </w:num>
  <w:num w:numId="86">
    <w:abstractNumId w:val="106"/>
  </w:num>
  <w:num w:numId="87">
    <w:abstractNumId w:val="103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93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86B11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603B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4B5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3262"/>
    <w:rsid w:val="00375A91"/>
    <w:rsid w:val="003776BB"/>
    <w:rsid w:val="003803A7"/>
    <w:rsid w:val="003832F6"/>
    <w:rsid w:val="003902C8"/>
    <w:rsid w:val="0039141F"/>
    <w:rsid w:val="00395BC1"/>
    <w:rsid w:val="003A1B4F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0E2C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044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3BF0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47E5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4E5F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D26DE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97F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58B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tabs>
        <w:tab w:val="num" w:pos="1800"/>
      </w:tabs>
      <w:ind w:left="1800" w:hanging="360"/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tabs>
        <w:tab w:val="num" w:pos="0"/>
      </w:tabs>
      <w:suppressAutoHyphens w:val="0"/>
      <w:ind w:firstLine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spacing w:before="480" w:after="360" w:line="240" w:lineRule="auto"/>
      <w:ind w:left="390" w:hanging="360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Lebedev.AAL@mrsk-1.ru" TargetMode="External"/><Relationship Id="rId25" Type="http://schemas.openxmlformats.org/officeDocument/2006/relationships/footer" Target="footer5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mailto:Lebedev.AAL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20607-7392-412C-931A-7C172D436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80</Pages>
  <Words>24453</Words>
  <Characters>139383</Characters>
  <Application>Microsoft Office Word</Application>
  <DocSecurity>0</DocSecurity>
  <Lines>1161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163509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34</cp:revision>
  <cp:lastPrinted>2016-10-19T17:50:00Z</cp:lastPrinted>
  <dcterms:created xsi:type="dcterms:W3CDTF">2016-04-01T06:18:00Z</dcterms:created>
  <dcterms:modified xsi:type="dcterms:W3CDTF">2016-10-21T06:17:00Z</dcterms:modified>
</cp:coreProperties>
</file>