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D84495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F92E3E" w:rsidRPr="000D67AD" w:rsidRDefault="00F92E3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F92E3E" w:rsidRPr="000D67AD" w:rsidRDefault="00F92E3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F92E3E" w:rsidRPr="000D67AD" w:rsidRDefault="00F92E3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F92E3E" w:rsidRPr="000D67AD" w:rsidRDefault="00F92E3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F92E3E" w:rsidRPr="000D67AD" w:rsidRDefault="00F92E3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F92E3E" w:rsidRPr="000D67AD" w:rsidRDefault="00F92E3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F92E3E" w:rsidRPr="000D67AD" w:rsidRDefault="00F92E3E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F92E3E" w:rsidRPr="000D67AD" w:rsidRDefault="00F92E3E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F92E3E" w:rsidRPr="000D67AD" w:rsidRDefault="00F92E3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F92E3E" w:rsidRPr="00F92E3E" w:rsidRDefault="00F92E3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F92E3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F92E3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F92E3E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92E3E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F92E3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F92E3E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92E3E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7556FF" w:rsidRDefault="00F92E3E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начальник Управления логистики и</w:t>
      </w:r>
    </w:p>
    <w:p w:rsidR="00F92E3E" w:rsidRPr="00C12FA4" w:rsidRDefault="00F92E3E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материально-технического обеспечения</w:t>
      </w:r>
    </w:p>
    <w:p w:rsidR="007556FF" w:rsidRDefault="00F92E3E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филиала </w:t>
      </w:r>
      <w:r w:rsidR="007556FF" w:rsidRPr="00C12FA4">
        <w:rPr>
          <w:sz w:val="24"/>
          <w:szCs w:val="24"/>
        </w:rPr>
        <w:t>ПАО «МРСК Центра»</w:t>
      </w:r>
      <w:r>
        <w:rPr>
          <w:sz w:val="24"/>
          <w:szCs w:val="24"/>
        </w:rPr>
        <w:t xml:space="preserve"> -</w:t>
      </w:r>
    </w:p>
    <w:p w:rsidR="00F92E3E" w:rsidRPr="00C12FA4" w:rsidRDefault="00F92E3E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«Смоленскэнерго»</w:t>
      </w:r>
    </w:p>
    <w:p w:rsidR="007556FF" w:rsidRPr="00C12FA4" w:rsidRDefault="007556FF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>____________________ Д.</w:t>
      </w:r>
      <w:r w:rsidR="00F92E3E">
        <w:rPr>
          <w:sz w:val="24"/>
          <w:szCs w:val="24"/>
        </w:rPr>
        <w:t>М. Ковалев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341A84">
        <w:rPr>
          <w:b/>
          <w:kern w:val="36"/>
          <w:sz w:val="24"/>
          <w:szCs w:val="24"/>
        </w:rPr>
        <w:t>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F92E3E" w:rsidRPr="00F92E3E">
        <w:rPr>
          <w:b/>
          <w:sz w:val="24"/>
          <w:szCs w:val="24"/>
        </w:rPr>
        <w:t>Договора</w:t>
      </w:r>
      <w:proofErr w:type="gramEnd"/>
      <w:r w:rsidR="00F92E3E" w:rsidRPr="00F92E3E">
        <w:rPr>
          <w:b/>
          <w:sz w:val="24"/>
          <w:szCs w:val="24"/>
        </w:rPr>
        <w:t xml:space="preserve"> на оказание услуг по измерению показателей качества электроэнергии в распределительных электрических сетях 6-10/0,4кВ для нужд ПАО «МРСК Центра» (филиала «Смоленскэнерго»)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F92E3E">
        <w:rPr>
          <w:sz w:val="24"/>
          <w:szCs w:val="24"/>
        </w:rPr>
        <w:t>Смоленск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0F4625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751A4B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5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6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6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7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8</w:t>
      </w:r>
      <w:r w:rsidR="000F4625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10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10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10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11</w:t>
      </w:r>
      <w:r w:rsidR="000F4625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13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13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13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14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31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34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36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37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37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38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39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40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40</w:t>
      </w:r>
      <w:r w:rsidR="000F4625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42</w:t>
      </w:r>
      <w:r w:rsidR="000F4625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43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43</w:t>
      </w:r>
      <w:r w:rsidR="000F4625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47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49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52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54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56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58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60</w:t>
      </w:r>
      <w:r w:rsidR="000F4625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62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67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69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71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73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75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78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82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85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87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89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91</w:t>
      </w:r>
      <w:r w:rsidR="000F4625">
        <w:rPr>
          <w:noProof/>
        </w:rPr>
        <w:fldChar w:fldCharType="end"/>
      </w:r>
    </w:p>
    <w:p w:rsidR="00717F60" w:rsidRPr="00E71A48" w:rsidRDefault="000F4625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F92E3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r w:rsidR="00EC1043" w:rsidRPr="00F92E3E">
        <w:rPr>
          <w:iCs/>
          <w:sz w:val="24"/>
          <w:szCs w:val="24"/>
        </w:rPr>
        <w:t>с</w:t>
      </w:r>
      <w:r w:rsidRPr="00F92E3E">
        <w:rPr>
          <w:iCs/>
          <w:sz w:val="24"/>
          <w:szCs w:val="24"/>
        </w:rPr>
        <w:t xml:space="preserve">екретарь Закупочной комиссии – </w:t>
      </w:r>
      <w:r w:rsidR="00F92E3E" w:rsidRPr="00F92E3E">
        <w:rPr>
          <w:sz w:val="24"/>
          <w:szCs w:val="24"/>
        </w:rPr>
        <w:t>ведущий специалист отдела закупочной деятельности Управления логистики и материально-технического обеспечения филиала ПАО «МРСК Центра» - «</w:t>
      </w:r>
      <w:r w:rsidR="00F92E3E" w:rsidRPr="00E172A3">
        <w:rPr>
          <w:sz w:val="24"/>
          <w:szCs w:val="24"/>
        </w:rPr>
        <w:t>Смоленскэнерго»</w:t>
      </w:r>
      <w:r w:rsidR="007556FF" w:rsidRPr="00E172A3">
        <w:rPr>
          <w:iCs/>
          <w:sz w:val="24"/>
          <w:szCs w:val="24"/>
        </w:rPr>
        <w:t xml:space="preserve"> </w:t>
      </w:r>
      <w:r w:rsidR="00F92E3E" w:rsidRPr="00E172A3">
        <w:rPr>
          <w:iCs/>
          <w:sz w:val="24"/>
          <w:szCs w:val="24"/>
        </w:rPr>
        <w:t>Лебедев А.А</w:t>
      </w:r>
      <w:r w:rsidR="007556FF" w:rsidRPr="00E172A3">
        <w:rPr>
          <w:iCs/>
          <w:sz w:val="24"/>
          <w:szCs w:val="24"/>
        </w:rPr>
        <w:t>., контактны</w:t>
      </w:r>
      <w:r w:rsidR="00F92E3E" w:rsidRPr="00E172A3">
        <w:rPr>
          <w:iCs/>
          <w:sz w:val="24"/>
          <w:szCs w:val="24"/>
        </w:rPr>
        <w:t>й</w:t>
      </w:r>
      <w:r w:rsidR="007556FF" w:rsidRPr="00E172A3">
        <w:rPr>
          <w:iCs/>
          <w:sz w:val="24"/>
          <w:szCs w:val="24"/>
        </w:rPr>
        <w:t xml:space="preserve"> телефон</w:t>
      </w:r>
      <w:r w:rsidR="00F92E3E" w:rsidRPr="00E172A3">
        <w:rPr>
          <w:iCs/>
          <w:sz w:val="24"/>
          <w:szCs w:val="24"/>
        </w:rPr>
        <w:t>:</w:t>
      </w:r>
      <w:r w:rsidR="007556FF" w:rsidRPr="00E172A3">
        <w:rPr>
          <w:iCs/>
          <w:sz w:val="24"/>
          <w:szCs w:val="24"/>
        </w:rPr>
        <w:t xml:space="preserve"> (</w:t>
      </w:r>
      <w:r w:rsidR="00F92E3E" w:rsidRPr="00E172A3">
        <w:rPr>
          <w:iCs/>
          <w:sz w:val="24"/>
          <w:szCs w:val="24"/>
        </w:rPr>
        <w:t>4812</w:t>
      </w:r>
      <w:r w:rsidR="007556FF" w:rsidRPr="00E172A3">
        <w:rPr>
          <w:iCs/>
          <w:sz w:val="24"/>
          <w:szCs w:val="24"/>
        </w:rPr>
        <w:t xml:space="preserve">) </w:t>
      </w:r>
      <w:r w:rsidR="00F92E3E" w:rsidRPr="00E172A3">
        <w:rPr>
          <w:iCs/>
          <w:sz w:val="24"/>
          <w:szCs w:val="24"/>
        </w:rPr>
        <w:t xml:space="preserve">42-95-08, </w:t>
      </w:r>
      <w:r w:rsidR="007556FF" w:rsidRPr="00E172A3">
        <w:rPr>
          <w:sz w:val="24"/>
          <w:szCs w:val="24"/>
        </w:rPr>
        <w:t>адрес эле</w:t>
      </w:r>
      <w:r w:rsidR="00F92E3E" w:rsidRPr="00E172A3">
        <w:rPr>
          <w:sz w:val="24"/>
          <w:szCs w:val="24"/>
        </w:rPr>
        <w:t xml:space="preserve">ктронной почты: </w:t>
      </w:r>
      <w:hyperlink r:id="rId18" w:history="1">
        <w:r w:rsidR="00F92E3E" w:rsidRPr="00E172A3">
          <w:rPr>
            <w:sz w:val="24"/>
            <w:szCs w:val="24"/>
          </w:rPr>
          <w:t>Lebedev.AAL@mrsk-1.ru</w:t>
        </w:r>
      </w:hyperlink>
      <w:r w:rsidRPr="00E172A3">
        <w:rPr>
          <w:iCs/>
          <w:sz w:val="24"/>
          <w:szCs w:val="24"/>
        </w:rPr>
        <w:t>, ответственное лицо –</w:t>
      </w:r>
      <w:r w:rsidRPr="00E172A3">
        <w:rPr>
          <w:sz w:val="24"/>
          <w:szCs w:val="24"/>
        </w:rPr>
        <w:t xml:space="preserve"> </w:t>
      </w:r>
      <w:r w:rsidR="00F92E3E" w:rsidRPr="00E172A3">
        <w:rPr>
          <w:sz w:val="24"/>
          <w:szCs w:val="24"/>
        </w:rPr>
        <w:t>Алтунина Надежда Андреевна,</w:t>
      </w:r>
      <w:r w:rsidR="007556FF" w:rsidRPr="00E172A3">
        <w:rPr>
          <w:sz w:val="24"/>
          <w:szCs w:val="24"/>
        </w:rPr>
        <w:t xml:space="preserve"> контактны</w:t>
      </w:r>
      <w:r w:rsidR="00F92E3E" w:rsidRPr="00E172A3">
        <w:rPr>
          <w:sz w:val="24"/>
          <w:szCs w:val="24"/>
        </w:rPr>
        <w:t>й</w:t>
      </w:r>
      <w:r w:rsidR="007556FF" w:rsidRPr="00E172A3">
        <w:rPr>
          <w:sz w:val="24"/>
          <w:szCs w:val="24"/>
        </w:rPr>
        <w:t xml:space="preserve"> телефон</w:t>
      </w:r>
      <w:r w:rsidR="00F92E3E" w:rsidRPr="00E172A3">
        <w:rPr>
          <w:sz w:val="24"/>
          <w:szCs w:val="24"/>
        </w:rPr>
        <w:t>:</w:t>
      </w:r>
      <w:r w:rsidR="007556FF" w:rsidRPr="00E172A3">
        <w:rPr>
          <w:sz w:val="24"/>
          <w:szCs w:val="24"/>
        </w:rPr>
        <w:t xml:space="preserve"> (</w:t>
      </w:r>
      <w:r w:rsidR="00F92E3E" w:rsidRPr="00E172A3">
        <w:rPr>
          <w:sz w:val="24"/>
          <w:szCs w:val="24"/>
        </w:rPr>
        <w:t>4812</w:t>
      </w:r>
      <w:r w:rsidR="007556FF" w:rsidRPr="00E172A3">
        <w:rPr>
          <w:sz w:val="24"/>
          <w:szCs w:val="24"/>
        </w:rPr>
        <w:t xml:space="preserve">) </w:t>
      </w:r>
      <w:r w:rsidR="00F92E3E" w:rsidRPr="00E172A3">
        <w:rPr>
          <w:sz w:val="24"/>
          <w:szCs w:val="24"/>
        </w:rPr>
        <w:t>42-95-56</w:t>
      </w:r>
      <w:r w:rsidR="007556FF" w:rsidRPr="00E172A3">
        <w:rPr>
          <w:sz w:val="24"/>
          <w:szCs w:val="24"/>
        </w:rPr>
        <w:t xml:space="preserve">, адрес электронной почты: </w:t>
      </w:r>
      <w:hyperlink r:id="rId19" w:history="1">
        <w:proofErr w:type="gramStart"/>
        <w:r w:rsidR="00F92E3E" w:rsidRPr="00E172A3">
          <w:rPr>
            <w:sz w:val="24"/>
            <w:szCs w:val="24"/>
          </w:rPr>
          <w:t>Altunina.NA@mrsk-1.ru</w:t>
        </w:r>
      </w:hyperlink>
      <w:r w:rsidR="00F27D39" w:rsidRPr="00E172A3">
        <w:rPr>
          <w:sz w:val="24"/>
          <w:szCs w:val="24"/>
        </w:rPr>
        <w:t xml:space="preserve"> </w:t>
      </w:r>
      <w:r w:rsidR="004B5EB3" w:rsidRPr="00E172A3">
        <w:rPr>
          <w:iCs/>
          <w:sz w:val="24"/>
          <w:szCs w:val="24"/>
        </w:rPr>
        <w:t>Извещени</w:t>
      </w:r>
      <w:r w:rsidRPr="00E172A3">
        <w:rPr>
          <w:iCs/>
          <w:sz w:val="24"/>
          <w:szCs w:val="24"/>
        </w:rPr>
        <w:t>ем</w:t>
      </w:r>
      <w:r w:rsidRPr="00E172A3">
        <w:rPr>
          <w:sz w:val="24"/>
          <w:szCs w:val="24"/>
        </w:rPr>
        <w:t xml:space="preserve"> о проведении открытого </w:t>
      </w:r>
      <w:r w:rsidRPr="00E172A3">
        <w:rPr>
          <w:iCs/>
          <w:sz w:val="24"/>
          <w:szCs w:val="24"/>
        </w:rPr>
        <w:t>запроса предложений</w:t>
      </w:r>
      <w:r w:rsidRPr="00E172A3">
        <w:rPr>
          <w:sz w:val="24"/>
          <w:szCs w:val="24"/>
        </w:rPr>
        <w:t xml:space="preserve">, опубликованным </w:t>
      </w:r>
      <w:r w:rsidRPr="00E172A3">
        <w:rPr>
          <w:b/>
          <w:sz w:val="24"/>
          <w:szCs w:val="24"/>
        </w:rPr>
        <w:t>«</w:t>
      </w:r>
      <w:r w:rsidR="00E172A3" w:rsidRPr="00E172A3">
        <w:rPr>
          <w:b/>
          <w:sz w:val="24"/>
          <w:szCs w:val="24"/>
        </w:rPr>
        <w:t>06</w:t>
      </w:r>
      <w:r w:rsidRPr="00E172A3">
        <w:rPr>
          <w:b/>
          <w:sz w:val="24"/>
          <w:szCs w:val="24"/>
        </w:rPr>
        <w:t xml:space="preserve">» </w:t>
      </w:r>
      <w:r w:rsidR="00E172A3" w:rsidRPr="00E172A3">
        <w:rPr>
          <w:b/>
          <w:sz w:val="24"/>
          <w:szCs w:val="24"/>
        </w:rPr>
        <w:t xml:space="preserve">февраля </w:t>
      </w:r>
      <w:r w:rsidRPr="00E172A3">
        <w:rPr>
          <w:b/>
          <w:sz w:val="24"/>
          <w:szCs w:val="24"/>
        </w:rPr>
        <w:t>20</w:t>
      </w:r>
      <w:r w:rsidR="00C12FA4" w:rsidRPr="00E172A3">
        <w:rPr>
          <w:b/>
          <w:sz w:val="24"/>
          <w:szCs w:val="24"/>
        </w:rPr>
        <w:t>1</w:t>
      </w:r>
      <w:r w:rsidR="00DB05D8" w:rsidRPr="00E172A3">
        <w:rPr>
          <w:b/>
          <w:sz w:val="24"/>
          <w:szCs w:val="24"/>
        </w:rPr>
        <w:t>7</w:t>
      </w:r>
      <w:r w:rsidRPr="00E172A3">
        <w:rPr>
          <w:b/>
          <w:sz w:val="24"/>
          <w:szCs w:val="24"/>
        </w:rPr>
        <w:t xml:space="preserve"> г.</w:t>
      </w:r>
      <w:r w:rsidRPr="00E172A3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E172A3">
          <w:rPr>
            <w:rStyle w:val="a7"/>
            <w:sz w:val="24"/>
            <w:szCs w:val="24"/>
          </w:rPr>
          <w:t>www.zakupki.</w:t>
        </w:r>
        <w:r w:rsidR="00345CCA" w:rsidRPr="00E172A3">
          <w:rPr>
            <w:rStyle w:val="a7"/>
            <w:sz w:val="24"/>
            <w:szCs w:val="24"/>
            <w:lang w:val="en-US"/>
          </w:rPr>
          <w:t>gov</w:t>
        </w:r>
        <w:r w:rsidR="00345CCA" w:rsidRPr="00E172A3">
          <w:rPr>
            <w:rStyle w:val="a7"/>
            <w:sz w:val="24"/>
            <w:szCs w:val="24"/>
          </w:rPr>
          <w:t>.ru</w:t>
        </w:r>
      </w:hyperlink>
      <w:r w:rsidRPr="00E172A3">
        <w:rPr>
          <w:sz w:val="24"/>
          <w:szCs w:val="24"/>
        </w:rPr>
        <w:t>),</w:t>
      </w:r>
      <w:r w:rsidR="009D7F01" w:rsidRPr="00E172A3">
        <w:rPr>
          <w:iCs/>
          <w:sz w:val="24"/>
          <w:szCs w:val="24"/>
        </w:rPr>
        <w:t xml:space="preserve"> </w:t>
      </w:r>
      <w:r w:rsidR="009D7F01" w:rsidRPr="00E172A3">
        <w:rPr>
          <w:sz w:val="24"/>
          <w:szCs w:val="24"/>
        </w:rPr>
        <w:t xml:space="preserve">на сайте </w:t>
      </w:r>
      <w:r w:rsidR="007556FF" w:rsidRPr="00E172A3">
        <w:rPr>
          <w:iCs/>
          <w:sz w:val="24"/>
          <w:szCs w:val="24"/>
        </w:rPr>
        <w:t>ПАО «МРСК Центра»</w:t>
      </w:r>
      <w:r w:rsidR="009D7F01" w:rsidRPr="00E172A3">
        <w:rPr>
          <w:sz w:val="24"/>
          <w:szCs w:val="24"/>
        </w:rPr>
        <w:t xml:space="preserve"> (</w:t>
      </w:r>
      <w:hyperlink r:id="rId21" w:history="1">
        <w:r w:rsidR="007556FF" w:rsidRPr="00E172A3">
          <w:rPr>
            <w:rStyle w:val="a7"/>
            <w:sz w:val="24"/>
            <w:szCs w:val="24"/>
          </w:rPr>
          <w:t>www.mrsk-1.ru</w:t>
        </w:r>
      </w:hyperlink>
      <w:r w:rsidR="00862664" w:rsidRPr="00E172A3">
        <w:rPr>
          <w:sz w:val="24"/>
          <w:szCs w:val="24"/>
        </w:rPr>
        <w:t>)</w:t>
      </w:r>
      <w:r w:rsidR="00702B2C" w:rsidRPr="00E172A3">
        <w:rPr>
          <w:sz w:val="24"/>
          <w:szCs w:val="24"/>
        </w:rPr>
        <w:t xml:space="preserve">, на сайте ЭТП, указанном в п. </w:t>
      </w:r>
      <w:r w:rsidR="00F92E3E" w:rsidRPr="00E172A3">
        <w:fldChar w:fldCharType="begin"/>
      </w:r>
      <w:r w:rsidR="00F92E3E" w:rsidRPr="00E172A3">
        <w:instrText xml:space="preserve"> REF _Ref440269836 \r \h  \* MERGEFORMAT </w:instrText>
      </w:r>
      <w:r w:rsidR="00F92E3E" w:rsidRPr="00E172A3">
        <w:fldChar w:fldCharType="separate"/>
      </w:r>
      <w:r w:rsidR="00093638" w:rsidRPr="00E172A3">
        <w:rPr>
          <w:sz w:val="24"/>
          <w:szCs w:val="24"/>
        </w:rPr>
        <w:t>1.1.2</w:t>
      </w:r>
      <w:r w:rsidR="00F92E3E" w:rsidRPr="00E172A3">
        <w:fldChar w:fldCharType="end"/>
      </w:r>
      <w:r w:rsidR="00702B2C" w:rsidRPr="00E172A3">
        <w:rPr>
          <w:sz w:val="24"/>
          <w:szCs w:val="24"/>
        </w:rPr>
        <w:t xml:space="preserve"> настоящей Документации,</w:t>
      </w:r>
      <w:r w:rsidR="009A7733" w:rsidRPr="00E172A3">
        <w:rPr>
          <w:iCs/>
          <w:sz w:val="24"/>
          <w:szCs w:val="24"/>
        </w:rPr>
        <w:t xml:space="preserve"> </w:t>
      </w:r>
      <w:r w:rsidRPr="00E172A3">
        <w:rPr>
          <w:iCs/>
          <w:sz w:val="24"/>
          <w:szCs w:val="24"/>
        </w:rPr>
        <w:t>приг</w:t>
      </w:r>
      <w:r w:rsidRPr="00E172A3">
        <w:rPr>
          <w:sz w:val="24"/>
          <w:szCs w:val="24"/>
        </w:rPr>
        <w:t>ласило юридических лиц</w:t>
      </w:r>
      <w:r w:rsidR="005B75A6" w:rsidRPr="00E172A3">
        <w:rPr>
          <w:sz w:val="24"/>
          <w:szCs w:val="24"/>
        </w:rPr>
        <w:t xml:space="preserve"> и физических лиц (в т.</w:t>
      </w:r>
      <w:r w:rsidR="003129D4" w:rsidRPr="00E172A3">
        <w:rPr>
          <w:sz w:val="24"/>
          <w:szCs w:val="24"/>
        </w:rPr>
        <w:t xml:space="preserve"> </w:t>
      </w:r>
      <w:r w:rsidR="005B75A6" w:rsidRPr="00E172A3">
        <w:rPr>
          <w:sz w:val="24"/>
          <w:szCs w:val="24"/>
        </w:rPr>
        <w:t>ч. индивидуальных предпринимателей)</w:t>
      </w:r>
      <w:r w:rsidR="00DC6125" w:rsidRPr="00E172A3">
        <w:rPr>
          <w:sz w:val="24"/>
          <w:szCs w:val="24"/>
        </w:rPr>
        <w:t xml:space="preserve"> (далее - Участники)</w:t>
      </w:r>
      <w:r w:rsidR="009D7F01" w:rsidRPr="00E172A3">
        <w:rPr>
          <w:sz w:val="24"/>
          <w:szCs w:val="24"/>
        </w:rPr>
        <w:t xml:space="preserve"> </w:t>
      </w:r>
      <w:r w:rsidR="004B5EB3" w:rsidRPr="00E172A3">
        <w:rPr>
          <w:sz w:val="24"/>
          <w:szCs w:val="24"/>
        </w:rPr>
        <w:t>к участию в процедуре О</w:t>
      </w:r>
      <w:r w:rsidRPr="00E172A3">
        <w:rPr>
          <w:sz w:val="24"/>
          <w:szCs w:val="24"/>
        </w:rPr>
        <w:t>ткрытого запроса предложений (</w:t>
      </w:r>
      <w:r w:rsidRPr="00862664">
        <w:rPr>
          <w:sz w:val="24"/>
          <w:szCs w:val="24"/>
        </w:rPr>
        <w:t>далее</w:t>
      </w:r>
      <w:proofErr w:type="gramEnd"/>
      <w:r w:rsidRPr="00862664">
        <w:rPr>
          <w:sz w:val="24"/>
          <w:szCs w:val="24"/>
        </w:rPr>
        <w:t xml:space="preserve">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F92E3E" w:rsidRPr="00F92E3E">
        <w:rPr>
          <w:sz w:val="24"/>
          <w:szCs w:val="24"/>
        </w:rPr>
        <w:t>Договора на оказание услуг по измерению показателей качества электроэнергии в распределительных электрических сетях 6-10/0,4кВ для нужд ПАО «МРСК Центра» (филиала «Смоленскэнерго»</w:t>
      </w:r>
      <w:r w:rsidR="00862664" w:rsidRPr="00F92E3E">
        <w:rPr>
          <w:sz w:val="24"/>
          <w:szCs w:val="24"/>
        </w:rPr>
        <w:t xml:space="preserve">, расположенного по адресу: </w:t>
      </w:r>
      <w:proofErr w:type="gramStart"/>
      <w:r w:rsidR="00862664" w:rsidRPr="00F92E3E">
        <w:rPr>
          <w:sz w:val="24"/>
          <w:szCs w:val="24"/>
        </w:rPr>
        <w:t>РФ, 214019, г.</w:t>
      </w:r>
      <w:r w:rsidR="00F92E3E" w:rsidRPr="00F92E3E">
        <w:rPr>
          <w:sz w:val="24"/>
          <w:szCs w:val="24"/>
        </w:rPr>
        <w:t xml:space="preserve"> Смоленск, ул. Тенишевой, д. 33</w:t>
      </w:r>
      <w:r w:rsidR="00862664" w:rsidRPr="00F92E3E">
        <w:rPr>
          <w:sz w:val="24"/>
          <w:szCs w:val="24"/>
        </w:rPr>
        <w:t>)</w:t>
      </w:r>
      <w:r w:rsidRPr="0086266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F92E3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</w:t>
      </w:r>
      <w:r w:rsidRPr="00F92E3E">
        <w:rPr>
          <w:sz w:val="24"/>
          <w:szCs w:val="24"/>
        </w:rPr>
        <w:t xml:space="preserve">функционала </w:t>
      </w:r>
      <w:r w:rsidR="00702B2C" w:rsidRPr="00F92E3E">
        <w:rPr>
          <w:sz w:val="24"/>
          <w:szCs w:val="24"/>
        </w:rPr>
        <w:t>электронной торговой площадк</w:t>
      </w:r>
      <w:r w:rsidR="00414AB1" w:rsidRPr="00F92E3E">
        <w:rPr>
          <w:sz w:val="24"/>
          <w:szCs w:val="24"/>
        </w:rPr>
        <w:t>и</w:t>
      </w:r>
      <w:r w:rsidR="00702B2C" w:rsidRPr="00F92E3E">
        <w:rPr>
          <w:sz w:val="24"/>
          <w:szCs w:val="24"/>
        </w:rPr>
        <w:t xml:space="preserve"> </w:t>
      </w:r>
      <w:r w:rsidR="000D70B6" w:rsidRPr="00F92E3E">
        <w:rPr>
          <w:sz w:val="24"/>
          <w:szCs w:val="24"/>
        </w:rPr>
        <w:t>П</w:t>
      </w:r>
      <w:r w:rsidR="00702B2C" w:rsidRPr="00F92E3E">
        <w:rPr>
          <w:sz w:val="24"/>
          <w:szCs w:val="24"/>
        </w:rPr>
        <w:t xml:space="preserve">АО «Россети» </w:t>
      </w:r>
      <w:hyperlink r:id="rId22" w:history="1">
        <w:r w:rsidR="00702B2C" w:rsidRPr="00F92E3E">
          <w:rPr>
            <w:rStyle w:val="a7"/>
            <w:sz w:val="24"/>
            <w:szCs w:val="24"/>
          </w:rPr>
          <w:t>www.b2b-mrsk.ru</w:t>
        </w:r>
      </w:hyperlink>
      <w:r w:rsidR="00702B2C" w:rsidRPr="00F92E3E">
        <w:rPr>
          <w:sz w:val="24"/>
          <w:szCs w:val="24"/>
        </w:rPr>
        <w:t xml:space="preserve"> (далее — ЭТП)</w:t>
      </w:r>
      <w:r w:rsidR="005B75A6" w:rsidRPr="00F92E3E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F92E3E">
        <w:rPr>
          <w:sz w:val="24"/>
          <w:szCs w:val="24"/>
        </w:rPr>
        <w:t>Заказчик</w:t>
      </w:r>
      <w:r w:rsidR="00702B2C" w:rsidRPr="00F92E3E">
        <w:rPr>
          <w:sz w:val="24"/>
          <w:szCs w:val="24"/>
        </w:rPr>
        <w:t>:</w:t>
      </w:r>
      <w:r w:rsidRPr="00F92E3E">
        <w:rPr>
          <w:sz w:val="24"/>
          <w:szCs w:val="24"/>
        </w:rPr>
        <w:t xml:space="preserve"> </w:t>
      </w:r>
      <w:r w:rsidR="00702B2C" w:rsidRPr="00F92E3E">
        <w:rPr>
          <w:iCs/>
          <w:sz w:val="24"/>
          <w:szCs w:val="24"/>
        </w:rPr>
        <w:t>ПАО «МРСК Центра</w:t>
      </w:r>
      <w:r w:rsidR="00702B2C" w:rsidRPr="00C12FA4">
        <w:rPr>
          <w:iCs/>
          <w:sz w:val="24"/>
          <w:szCs w:val="24"/>
        </w:rPr>
        <w:t>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F92E3E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F92E3E" w:rsidRPr="00F92E3E">
        <w:rPr>
          <w:sz w:val="24"/>
          <w:szCs w:val="24"/>
        </w:rPr>
        <w:t>Договора на оказание услуг по измерению показателей качества электроэнергии в распределительных электрических сетях 6-10/0,4кВ для нужд ПАО «МРСК Центра» (филиала «Смоленскэнерго»)</w:t>
      </w:r>
      <w:r w:rsidR="00702B2C" w:rsidRPr="00F92E3E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92E3E">
        <w:rPr>
          <w:sz w:val="24"/>
          <w:szCs w:val="24"/>
        </w:rPr>
        <w:t xml:space="preserve">Количество лотов: </w:t>
      </w:r>
      <w:r w:rsidRPr="00F92E3E">
        <w:rPr>
          <w:b/>
          <w:sz w:val="24"/>
          <w:szCs w:val="24"/>
        </w:rPr>
        <w:t>1 (один)</w:t>
      </w:r>
      <w:r w:rsidRPr="00F92E3E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F92E3E" w:rsidRPr="00F92E3E">
        <w:rPr>
          <w:b/>
          <w:sz w:val="24"/>
          <w:szCs w:val="24"/>
        </w:rPr>
        <w:t xml:space="preserve">июнь – октябрь 2017 года </w:t>
      </w:r>
      <w:proofErr w:type="gramStart"/>
      <w:r w:rsidR="00F92E3E" w:rsidRPr="00F92E3E">
        <w:rPr>
          <w:b/>
          <w:sz w:val="24"/>
          <w:szCs w:val="24"/>
        </w:rPr>
        <w:t>согласно графика</w:t>
      </w:r>
      <w:proofErr w:type="gramEnd"/>
      <w:r w:rsidR="00F92E3E" w:rsidRPr="00F92E3E">
        <w:rPr>
          <w:b/>
          <w:sz w:val="24"/>
          <w:szCs w:val="24"/>
        </w:rPr>
        <w:t>, изложенного в Приложении №1 к настоящей документации</w:t>
      </w:r>
      <w:r w:rsidR="00717F60" w:rsidRPr="00FA7326">
        <w:rPr>
          <w:sz w:val="24"/>
          <w:szCs w:val="24"/>
        </w:rPr>
        <w:t>.</w:t>
      </w:r>
      <w:bookmarkEnd w:id="19"/>
    </w:p>
    <w:p w:rsidR="008D2928" w:rsidRPr="00366652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Участником будет осуществляться </w:t>
      </w:r>
      <w:r w:rsidR="00F92E3E" w:rsidRPr="00F92E3E">
        <w:rPr>
          <w:sz w:val="24"/>
          <w:szCs w:val="24"/>
        </w:rPr>
        <w:t>на объектах, указанных в Приложении №1 к настоящей документации</w:t>
      </w:r>
      <w:r w:rsidRPr="00F92E3E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0F4625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0F4625">
        <w:rPr>
          <w:iCs/>
          <w:sz w:val="24"/>
          <w:szCs w:val="24"/>
        </w:rPr>
      </w:r>
      <w:r w:rsidR="000F4625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0F4625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0F4625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0F4625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F92E3E">
        <w:fldChar w:fldCharType="begin"/>
      </w:r>
      <w:r w:rsidR="00F92E3E">
        <w:instrText xml:space="preserve"> REF _Ref305973574 \r \h  \* MERGEFORMAT </w:instrText>
      </w:r>
      <w:r w:rsidR="00F92E3E">
        <w:fldChar w:fldCharType="separate"/>
      </w:r>
      <w:r w:rsidR="00093638">
        <w:t>2</w:t>
      </w:r>
      <w:r w:rsidR="00F92E3E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0F4625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0F4625">
        <w:rPr>
          <w:iCs/>
          <w:sz w:val="24"/>
          <w:szCs w:val="24"/>
        </w:rPr>
      </w:r>
      <w:r w:rsidR="000F4625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0F4625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lastRenderedPageBreak/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F92E3E">
        <w:fldChar w:fldCharType="begin"/>
      </w:r>
      <w:r w:rsidR="00F92E3E">
        <w:instrText xml:space="preserve"> REF _Ref440270637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1.1.5</w:t>
      </w:r>
      <w:r w:rsidR="00F92E3E">
        <w:fldChar w:fldCharType="end"/>
      </w:r>
      <w:r w:rsidRPr="00366652">
        <w:rPr>
          <w:sz w:val="24"/>
          <w:szCs w:val="24"/>
        </w:rPr>
        <w:t xml:space="preserve">, </w:t>
      </w:r>
      <w:r w:rsidR="00F92E3E">
        <w:fldChar w:fldCharType="begin"/>
      </w:r>
      <w:r w:rsidR="00F92E3E">
        <w:instrText xml:space="preserve"> REF _Ref440270663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1.1.7</w:t>
      </w:r>
      <w:r w:rsidR="00F92E3E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F92E3E">
        <w:fldChar w:fldCharType="begin"/>
      </w:r>
      <w:r w:rsidR="00F92E3E">
        <w:instrText xml:space="preserve"> REF _Ref440270637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1.1.5</w:t>
      </w:r>
      <w:r w:rsidR="00F92E3E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F92E3E">
        <w:fldChar w:fldCharType="begin"/>
      </w:r>
      <w:r w:rsidR="00F92E3E">
        <w:instrText xml:space="preserve"> REF _Ref440270663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1.1.7</w:t>
      </w:r>
      <w:r w:rsidR="00F92E3E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F92E3E">
        <w:fldChar w:fldCharType="begin"/>
      </w:r>
      <w:r w:rsidR="00F92E3E">
        <w:instrText xml:space="preserve"> REF _Ref440270637 \r \h  \* MERGEFORMAT </w:instrText>
      </w:r>
      <w:r w:rsidR="00F92E3E">
        <w:fldChar w:fldCharType="separate"/>
      </w:r>
      <w:r w:rsidR="00093638" w:rsidRPr="00093638">
        <w:rPr>
          <w:bCs w:val="0"/>
          <w:iCs/>
          <w:sz w:val="24"/>
          <w:szCs w:val="24"/>
        </w:rPr>
        <w:t>1.1.5</w:t>
      </w:r>
      <w:r w:rsidR="00F92E3E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F92E3E">
        <w:fldChar w:fldCharType="begin"/>
      </w:r>
      <w:r w:rsidR="00F92E3E">
        <w:instrText xml:space="preserve"> REF _Ref440270663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1.1.7</w:t>
      </w:r>
      <w:r w:rsidR="00F92E3E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F92E3E">
        <w:fldChar w:fldCharType="begin"/>
      </w:r>
      <w:r w:rsidR="00F92E3E">
        <w:instrText xml:space="preserve"> REF _Ref305973033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3.2</w:t>
      </w:r>
      <w:r w:rsidR="00F92E3E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F92E3E">
        <w:fldChar w:fldCharType="begin"/>
      </w:r>
      <w:r w:rsidR="00F92E3E">
        <w:instrText xml:space="preserve"> REF _Ref191386109 \n \h  \* MERGEFORMAT </w:instrText>
      </w:r>
      <w:r w:rsidR="00F92E3E">
        <w:fldChar w:fldCharType="separate"/>
      </w:r>
      <w:r w:rsidR="00093638" w:rsidRPr="00093638">
        <w:rPr>
          <w:color w:val="000000"/>
          <w:sz w:val="24"/>
          <w:szCs w:val="24"/>
        </w:rPr>
        <w:t>3.3.2</w:t>
      </w:r>
      <w:r w:rsidR="00F92E3E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F92E3E">
        <w:fldChar w:fldCharType="begin"/>
      </w:r>
      <w:r w:rsidR="00F92E3E">
        <w:instrText xml:space="preserve"> REF _Ref440272256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5.14</w:t>
      </w:r>
      <w:r w:rsidR="00F92E3E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92E3E">
        <w:fldChar w:fldCharType="begin"/>
      </w:r>
      <w:r w:rsidR="00F92E3E">
        <w:instrText xml:space="preserve"> REF _Ref465847449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5.15</w:t>
      </w:r>
      <w:r w:rsidR="00F92E3E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F92E3E">
        <w:fldChar w:fldCharType="begin"/>
      </w:r>
      <w:r w:rsidR="00F92E3E">
        <w:instrText xml:space="preserve"> REF _Ref191386164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 xml:space="preserve"> 1.4.1 </w:t>
      </w:r>
      <w:r w:rsidR="00F92E3E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F92E3E">
        <w:fldChar w:fldCharType="begin"/>
      </w:r>
      <w:r w:rsidR="00F92E3E">
        <w:instrText xml:space="preserve"> REF _Ref306978606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 xml:space="preserve"> 1.4.2 </w:t>
      </w:r>
      <w:r w:rsidR="00F92E3E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F92E3E">
        <w:fldChar w:fldCharType="begin"/>
      </w:r>
      <w:r w:rsidR="00F92E3E">
        <w:instrText xml:space="preserve"> REF _Ref306114966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3.3.11</w:t>
      </w:r>
      <w:r w:rsidR="00F92E3E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0F4625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0F4625">
        <w:rPr>
          <w:b w:val="0"/>
        </w:rPr>
      </w:r>
      <w:r w:rsidR="000F4625">
        <w:rPr>
          <w:b w:val="0"/>
        </w:rPr>
        <w:fldChar w:fldCharType="separate"/>
      </w:r>
      <w:r w:rsidR="00093638">
        <w:rPr>
          <w:b w:val="0"/>
        </w:rPr>
        <w:t>1.1.4</w:t>
      </w:r>
      <w:r w:rsidR="000F4625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F92E3E">
        <w:fldChar w:fldCharType="begin"/>
      </w:r>
      <w:r w:rsidR="00F92E3E">
        <w:instrText xml:space="preserve"> REF _Ref305973147 \r \h  \* MERGEFORMAT </w:instrText>
      </w:r>
      <w:r w:rsidR="00F92E3E">
        <w:fldChar w:fldCharType="separate"/>
      </w:r>
      <w:r w:rsidR="00093638" w:rsidRPr="00093638">
        <w:rPr>
          <w:b w:val="0"/>
          <w:szCs w:val="24"/>
        </w:rPr>
        <w:t>3.3</w:t>
      </w:r>
      <w:r w:rsidR="00F92E3E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F92E3E">
        <w:fldChar w:fldCharType="begin"/>
      </w:r>
      <w:r w:rsidR="00F92E3E">
        <w:instrText xml:space="preserve"> REF _Ref55336310 \r \h  \* MERGEFORMAT </w:instrText>
      </w:r>
      <w:r w:rsidR="00F92E3E">
        <w:fldChar w:fldCharType="separate"/>
      </w:r>
      <w:r w:rsidR="00093638" w:rsidRPr="00093638">
        <w:rPr>
          <w:b w:val="0"/>
          <w:szCs w:val="24"/>
        </w:rPr>
        <w:t>5.1</w:t>
      </w:r>
      <w:r w:rsidR="00F92E3E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F92E3E">
        <w:fldChar w:fldCharType="begin"/>
      </w:r>
      <w:r w:rsidR="00F92E3E">
        <w:instrText xml:space="preserve"> REF _Ref440284918 \r \h  \* MERGEFORMAT </w:instrText>
      </w:r>
      <w:r w:rsidR="00F92E3E">
        <w:fldChar w:fldCharType="separate"/>
      </w:r>
      <w:r w:rsidR="00093638" w:rsidRPr="00093638">
        <w:rPr>
          <w:b w:val="0"/>
          <w:szCs w:val="24"/>
        </w:rPr>
        <w:t>5.2</w:t>
      </w:r>
      <w:r w:rsidR="00F92E3E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F92E3E">
        <w:fldChar w:fldCharType="begin"/>
      </w:r>
      <w:r w:rsidR="00F92E3E">
        <w:instrText xml:space="preserve"> REF _Ref440537086 \r \h  \* MERGEFORMAT </w:instrText>
      </w:r>
      <w:r w:rsidR="00F92E3E">
        <w:fldChar w:fldCharType="separate"/>
      </w:r>
      <w:r w:rsidR="00093638" w:rsidRPr="00093638">
        <w:rPr>
          <w:b w:val="0"/>
          <w:bCs w:val="0"/>
          <w:szCs w:val="24"/>
        </w:rPr>
        <w:t>5.3</w:t>
      </w:r>
      <w:r w:rsidR="00F92E3E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F92E3E">
        <w:fldChar w:fldCharType="begin"/>
      </w:r>
      <w:r w:rsidR="00F92E3E">
        <w:instrText xml:space="preserve"> REF _Ref440284947 \r \h  \* MERGEFORMAT </w:instrText>
      </w:r>
      <w:r w:rsidR="00F92E3E">
        <w:fldChar w:fldCharType="separate"/>
      </w:r>
      <w:r w:rsidR="00093638" w:rsidRPr="00093638">
        <w:rPr>
          <w:b w:val="0"/>
          <w:szCs w:val="24"/>
        </w:rPr>
        <w:t>5.4</w:t>
      </w:r>
      <w:r w:rsidR="00F92E3E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0F4625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0F4625">
        <w:rPr>
          <w:b w:val="0"/>
          <w:szCs w:val="24"/>
        </w:rPr>
      </w:r>
      <w:r w:rsidR="000F4625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0F4625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0F4625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0F4625">
        <w:rPr>
          <w:b w:val="0"/>
          <w:szCs w:val="24"/>
        </w:rPr>
      </w:r>
      <w:r w:rsidR="000F4625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0F4625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0F4625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0F4625">
        <w:rPr>
          <w:b w:val="0"/>
          <w:szCs w:val="24"/>
        </w:rPr>
      </w:r>
      <w:r w:rsidR="000F4625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0F4625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lastRenderedPageBreak/>
        <w:t>Оценка заявок (подраздел</w:t>
      </w:r>
      <w:r w:rsidR="00043F1B">
        <w:rPr>
          <w:b w:val="0"/>
          <w:szCs w:val="24"/>
        </w:rPr>
        <w:t xml:space="preserve"> </w:t>
      </w:r>
      <w:r w:rsidR="000F4625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0F4625">
        <w:rPr>
          <w:b w:val="0"/>
          <w:szCs w:val="24"/>
        </w:rPr>
      </w:r>
      <w:r w:rsidR="000F4625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0F4625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0F4625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0F4625">
        <w:rPr>
          <w:b w:val="0"/>
          <w:szCs w:val="24"/>
        </w:rPr>
      </w:r>
      <w:r w:rsidR="000F4625">
        <w:rPr>
          <w:b w:val="0"/>
          <w:szCs w:val="24"/>
        </w:rPr>
        <w:fldChar w:fldCharType="separate"/>
      </w:r>
      <w:r w:rsidR="000F4625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0F4625">
        <w:rPr>
          <w:b w:val="0"/>
          <w:szCs w:val="24"/>
        </w:rPr>
      </w:r>
      <w:r w:rsidR="000F4625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0F4625">
        <w:rPr>
          <w:b w:val="0"/>
          <w:szCs w:val="24"/>
        </w:rPr>
        <w:fldChar w:fldCharType="end"/>
      </w:r>
      <w:r w:rsidR="000F4625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0F4625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0F4625">
        <w:rPr>
          <w:b w:val="0"/>
        </w:rPr>
      </w:r>
      <w:r w:rsidR="000F4625">
        <w:rPr>
          <w:b w:val="0"/>
        </w:rPr>
        <w:fldChar w:fldCharType="separate"/>
      </w:r>
      <w:r w:rsidR="00093638">
        <w:rPr>
          <w:b w:val="0"/>
        </w:rPr>
        <w:t>5.6</w:t>
      </w:r>
      <w:r w:rsidR="000F4625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F4625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0F4625">
        <w:rPr>
          <w:b w:val="0"/>
        </w:rPr>
      </w:r>
      <w:r w:rsidR="000F4625">
        <w:rPr>
          <w:b w:val="0"/>
        </w:rPr>
        <w:fldChar w:fldCharType="separate"/>
      </w:r>
      <w:r w:rsidR="00093638">
        <w:rPr>
          <w:b w:val="0"/>
        </w:rPr>
        <w:t>2.2.3</w:t>
      </w:r>
      <w:r w:rsidR="000F4625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«Россети»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 xml:space="preserve">), - полностью принимает положения Антикоррупционной политики ПАО «Россети»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0F4625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0F4625">
        <w:rPr>
          <w:b w:val="0"/>
        </w:rPr>
      </w:r>
      <w:r w:rsidR="000F4625">
        <w:rPr>
          <w:b w:val="0"/>
        </w:rPr>
        <w:fldChar w:fldCharType="separate"/>
      </w:r>
      <w:r w:rsidR="00093638">
        <w:rPr>
          <w:b w:val="0"/>
        </w:rPr>
        <w:t>2.3.3</w:t>
      </w:r>
      <w:r w:rsidR="000F4625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F92E3E">
        <w:fldChar w:fldCharType="begin"/>
      </w:r>
      <w:r w:rsidR="00F92E3E">
        <w:instrText xml:space="preserve"> REF _Ref305973033 \r \h  \* MERGEFORMAT </w:instrText>
      </w:r>
      <w:r w:rsidR="00F92E3E">
        <w:fldChar w:fldCharType="separate"/>
      </w:r>
      <w:r w:rsidR="00093638" w:rsidRPr="00093638">
        <w:rPr>
          <w:bCs w:val="0"/>
          <w:sz w:val="24"/>
          <w:szCs w:val="24"/>
        </w:rPr>
        <w:t>3.2</w:t>
      </w:r>
      <w:r w:rsidR="00F92E3E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F92E3E">
        <w:fldChar w:fldCharType="begin"/>
      </w:r>
      <w:r w:rsidR="00F92E3E">
        <w:instrText xml:space="preserve"> REF _Ref305973147 \r \h  \* MERGEFORMAT </w:instrText>
      </w:r>
      <w:r w:rsidR="00F92E3E">
        <w:fldChar w:fldCharType="separate"/>
      </w:r>
      <w:r w:rsidR="00093638" w:rsidRPr="00093638">
        <w:rPr>
          <w:bCs w:val="0"/>
          <w:sz w:val="24"/>
          <w:szCs w:val="24"/>
        </w:rPr>
        <w:t>3.3</w:t>
      </w:r>
      <w:r w:rsidR="00F92E3E">
        <w:fldChar w:fldCharType="end"/>
      </w:r>
      <w:r w:rsidR="000F462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F4625" w:rsidRPr="00E71A48">
        <w:rPr>
          <w:bCs w:val="0"/>
          <w:sz w:val="24"/>
          <w:szCs w:val="24"/>
        </w:rPr>
      </w:r>
      <w:r w:rsidR="000F4625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0F462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F4625" w:rsidRPr="00E71A48">
        <w:rPr>
          <w:bCs w:val="0"/>
          <w:sz w:val="24"/>
          <w:szCs w:val="24"/>
        </w:rPr>
      </w:r>
      <w:r w:rsidR="000F4625" w:rsidRPr="00E71A48">
        <w:rPr>
          <w:bCs w:val="0"/>
          <w:sz w:val="24"/>
          <w:szCs w:val="24"/>
        </w:rPr>
        <w:fldChar w:fldCharType="end"/>
      </w:r>
      <w:r w:rsidR="00F92E3E">
        <w:fldChar w:fldCharType="begin"/>
      </w:r>
      <w:r w:rsidR="00F92E3E">
        <w:instrText xml:space="preserve"> REF _Ref305973214 \r \h  \* MERGEFORMAT </w:instrText>
      </w:r>
      <w:r w:rsidR="00F92E3E">
        <w:fldChar w:fldCharType="separate"/>
      </w:r>
      <w:r w:rsidR="00093638" w:rsidRPr="00093638">
        <w:rPr>
          <w:bCs w:val="0"/>
          <w:sz w:val="24"/>
          <w:szCs w:val="24"/>
        </w:rPr>
        <w:t>3.4</w:t>
      </w:r>
      <w:r w:rsidR="00F92E3E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F92E3E">
        <w:fldChar w:fldCharType="begin"/>
      </w:r>
      <w:r w:rsidR="00F92E3E">
        <w:instrText xml:space="preserve"> REF _Ref303683883 \r \h  \* MERGEFORMAT </w:instrText>
      </w:r>
      <w:r w:rsidR="00F92E3E">
        <w:fldChar w:fldCharType="separate"/>
      </w:r>
      <w:r w:rsidR="00093638" w:rsidRPr="00093638">
        <w:rPr>
          <w:bCs w:val="0"/>
          <w:sz w:val="24"/>
          <w:szCs w:val="24"/>
        </w:rPr>
        <w:t>3.5</w:t>
      </w:r>
      <w:r w:rsidR="00F92E3E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0F4625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0F4625">
        <w:fldChar w:fldCharType="separate"/>
      </w:r>
      <w:r w:rsidR="00093638">
        <w:rPr>
          <w:bCs w:val="0"/>
          <w:sz w:val="24"/>
          <w:szCs w:val="24"/>
        </w:rPr>
        <w:t>3.6</w:t>
      </w:r>
      <w:r w:rsidR="000F4625">
        <w:fldChar w:fldCharType="end"/>
      </w:r>
      <w:r w:rsidR="000F462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F4625" w:rsidRPr="00E71A48">
        <w:rPr>
          <w:bCs w:val="0"/>
          <w:sz w:val="24"/>
          <w:szCs w:val="24"/>
        </w:rPr>
      </w:r>
      <w:r w:rsidR="000F4625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F92E3E">
        <w:fldChar w:fldCharType="begin"/>
      </w:r>
      <w:r w:rsidR="00F92E3E">
        <w:instrText xml:space="preserve"> REF _Ref303250967 \r \h  \* MERGEFORMAT </w:instrText>
      </w:r>
      <w:r w:rsidR="00F92E3E">
        <w:fldChar w:fldCharType="separate"/>
      </w:r>
      <w:r w:rsidR="00093638" w:rsidRPr="00093638">
        <w:rPr>
          <w:bCs w:val="0"/>
          <w:sz w:val="24"/>
          <w:szCs w:val="24"/>
        </w:rPr>
        <w:t>3.7</w:t>
      </w:r>
      <w:r w:rsidR="00F92E3E">
        <w:fldChar w:fldCharType="end"/>
      </w:r>
      <w:r w:rsidR="000F4625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F4625" w:rsidRPr="00E71A48">
        <w:rPr>
          <w:bCs w:val="0"/>
          <w:sz w:val="24"/>
          <w:szCs w:val="24"/>
        </w:rPr>
      </w:r>
      <w:r w:rsidR="000F4625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0F4625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0F4625">
        <w:rPr>
          <w:bCs w:val="0"/>
          <w:sz w:val="24"/>
          <w:szCs w:val="24"/>
        </w:rPr>
        <w:fldChar w:fldCharType="end"/>
      </w:r>
      <w:r w:rsidR="000F462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F4625" w:rsidRPr="00E71A48">
        <w:rPr>
          <w:bCs w:val="0"/>
          <w:sz w:val="24"/>
          <w:szCs w:val="24"/>
        </w:rPr>
      </w:r>
      <w:r w:rsidR="000F4625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0F4625">
        <w:fldChar w:fldCharType="begin"/>
      </w:r>
      <w:r w:rsidR="00E54225">
        <w:instrText xml:space="preserve"> REF _Ref468875001 \r \h </w:instrText>
      </w:r>
      <w:r w:rsidR="000F4625">
        <w:fldChar w:fldCharType="separate"/>
      </w:r>
      <w:r w:rsidR="00E54225">
        <w:t>3.12</w:t>
      </w:r>
      <w:r w:rsidR="000F4625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F92E3E">
        <w:fldChar w:fldCharType="begin"/>
      </w:r>
      <w:r w:rsidR="00F92E3E">
        <w:instrText xml:space="preserve"> REF _Ref306140410 \r \h  \* MERGEFORMAT </w:instrText>
      </w:r>
      <w:r w:rsidR="00F92E3E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F92E3E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92E3E">
        <w:fldChar w:fldCharType="begin"/>
      </w:r>
      <w:r w:rsidR="00F92E3E">
        <w:instrText xml:space="preserve"> REF _Ref306140451 \r \h  \* MERGEFORMAT </w:instrText>
      </w:r>
      <w:r w:rsidR="00F92E3E">
        <w:fldChar w:fldCharType="separate"/>
      </w:r>
      <w:r w:rsidR="00093638" w:rsidRPr="00093638">
        <w:rPr>
          <w:bCs w:val="0"/>
          <w:sz w:val="24"/>
          <w:szCs w:val="24"/>
        </w:rPr>
        <w:t>3.14</w:t>
      </w:r>
      <w:r w:rsidR="00F92E3E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F92E3E">
        <w:fldChar w:fldCharType="begin"/>
      </w:r>
      <w:r w:rsidR="00F92E3E">
        <w:instrText xml:space="preserve"> REF _Ref302563524 \n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1.1.1</w:t>
      </w:r>
      <w:r w:rsidR="00F92E3E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0F4625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0F4625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0F4625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0F4625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0F4625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F92E3E">
        <w:fldChar w:fldCharType="begin"/>
      </w:r>
      <w:r w:rsidR="00F92E3E">
        <w:instrText xml:space="preserve"> REF _Ref191386407 \r \h  \* MERGEFORMAT </w:instrText>
      </w:r>
      <w:r w:rsidR="00F92E3E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F92E3E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F92E3E">
        <w:fldChar w:fldCharType="begin"/>
      </w:r>
      <w:r w:rsidR="00F92E3E">
        <w:instrText xml:space="preserve"> REF _Ref440361610 \r \h  \* MERGEFORMAT </w:instrText>
      </w:r>
      <w:r w:rsidR="00F92E3E">
        <w:fldChar w:fldCharType="separate"/>
      </w:r>
      <w:r w:rsidR="00093638" w:rsidRPr="00093638">
        <w:rPr>
          <w:bCs w:val="0"/>
          <w:sz w:val="24"/>
          <w:szCs w:val="24"/>
        </w:rPr>
        <w:t>5.6</w:t>
      </w:r>
      <w:r w:rsidR="00F92E3E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F92E3E">
        <w:fldChar w:fldCharType="begin"/>
      </w:r>
      <w:r w:rsidR="00F92E3E">
        <w:instrText xml:space="preserve"> REF _Ref55336310 \r \h  \* MERGEFORMAT </w:instrText>
      </w:r>
      <w:r w:rsidR="00F92E3E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</w:t>
      </w:r>
      <w:r w:rsidR="00F92E3E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F92E3E">
        <w:fldChar w:fldCharType="begin"/>
      </w:r>
      <w:r w:rsidR="00F92E3E">
        <w:instrText xml:space="preserve"> REF _Ref440271964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5.1.3</w:t>
      </w:r>
      <w:r w:rsidR="00F92E3E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92E3E">
        <w:fldChar w:fldCharType="begin"/>
      </w:r>
      <w:r w:rsidR="00F92E3E">
        <w:instrText xml:space="preserve"> REF _Ref440279062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б)</w:t>
      </w:r>
      <w:r w:rsidR="00F92E3E">
        <w:fldChar w:fldCharType="end"/>
      </w:r>
      <w:r w:rsidRPr="00AE1D21">
        <w:rPr>
          <w:sz w:val="24"/>
          <w:szCs w:val="24"/>
        </w:rPr>
        <w:t xml:space="preserve"> п. </w:t>
      </w:r>
      <w:r w:rsidR="00F92E3E">
        <w:fldChar w:fldCharType="begin"/>
      </w:r>
      <w:r w:rsidR="00F92E3E">
        <w:instrText xml:space="preserve"> REF _Ref303587815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3.3.8.3</w:t>
      </w:r>
      <w:r w:rsidR="00F92E3E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F92E3E">
        <w:fldChar w:fldCharType="begin"/>
      </w:r>
      <w:r w:rsidR="00F92E3E">
        <w:instrText xml:space="preserve"> REF _Ref440537086 \r \h  \* MERGEFORMAT </w:instrText>
      </w:r>
      <w:r w:rsidR="00F92E3E">
        <w:fldChar w:fldCharType="separate"/>
      </w:r>
      <w:r w:rsidR="00093638" w:rsidRPr="00093638">
        <w:rPr>
          <w:bCs w:val="0"/>
          <w:sz w:val="24"/>
          <w:szCs w:val="24"/>
        </w:rPr>
        <w:t>5.3</w:t>
      </w:r>
      <w:r w:rsidR="00F92E3E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92E3E">
        <w:fldChar w:fldCharType="begin"/>
      </w:r>
      <w:r w:rsidR="00F92E3E">
        <w:instrText xml:space="preserve"> REF _Ref440274913 \r \h  \* MERGEFORMAT </w:instrText>
      </w:r>
      <w:r w:rsidR="00F92E3E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5.2</w:t>
      </w:r>
      <w:r w:rsidR="00F92E3E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92E3E">
        <w:fldChar w:fldCharType="begin"/>
      </w:r>
      <w:r w:rsidR="00F92E3E">
        <w:instrText xml:space="preserve"> REF _Ref440274902 \r \h  \* MERGEFORMAT </w:instrText>
      </w:r>
      <w:r w:rsidR="00F92E3E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5.4</w:t>
      </w:r>
      <w:r w:rsidR="00F92E3E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0F4625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0F4625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0F4625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0F462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0F4625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F92E3E">
        <w:fldChar w:fldCharType="begin"/>
      </w:r>
      <w:r w:rsidR="00F92E3E">
        <w:instrText xml:space="preserve"> REF _Ref306005578 \r \h  \* MERGEFORMAT </w:instrText>
      </w:r>
      <w:r w:rsidR="00F92E3E">
        <w:fldChar w:fldCharType="separate"/>
      </w:r>
      <w:r w:rsidR="00093638" w:rsidRPr="00093638">
        <w:rPr>
          <w:bCs w:val="0"/>
          <w:sz w:val="24"/>
          <w:szCs w:val="24"/>
        </w:rPr>
        <w:t>3.3.8.3</w:t>
      </w:r>
      <w:r w:rsidR="00F92E3E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F92E3E">
        <w:fldChar w:fldCharType="begin"/>
      </w:r>
      <w:r w:rsidR="00F92E3E">
        <w:instrText xml:space="preserve"> REF _Ref440279062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б)</w:t>
      </w:r>
      <w:r w:rsidR="00F92E3E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F92E3E">
        <w:fldChar w:fldCharType="begin"/>
      </w:r>
      <w:r w:rsidR="00F92E3E">
        <w:instrText xml:space="preserve"> REF _Ref440372326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д)</w:t>
      </w:r>
      <w:r w:rsidR="00F92E3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F92E3E">
        <w:fldChar w:fldCharType="begin"/>
      </w:r>
      <w:r w:rsidR="00F92E3E">
        <w:instrText xml:space="preserve"> REF _Ref440371812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м)</w:t>
      </w:r>
      <w:r w:rsidR="00F92E3E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F92E3E">
        <w:fldChar w:fldCharType="begin"/>
      </w:r>
      <w:r w:rsidR="00F92E3E">
        <w:instrText xml:space="preserve"> REF _Ref440371822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н)</w:t>
      </w:r>
      <w:r w:rsidR="00F92E3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F92E3E">
        <w:fldChar w:fldCharType="begin"/>
      </w:r>
      <w:r w:rsidR="00F92E3E">
        <w:instrText xml:space="preserve"> REF _Ref442190626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у)</w:t>
      </w:r>
      <w:r w:rsidR="00F92E3E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F92E3E">
        <w:fldChar w:fldCharType="begin"/>
      </w:r>
      <w:r w:rsidR="00F92E3E">
        <w:instrText xml:space="preserve"> REF _Ref306005578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3.3.8.3</w:t>
      </w:r>
      <w:r w:rsidR="00F92E3E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F92E3E">
        <w:fldChar w:fldCharType="begin"/>
      </w:r>
      <w:r w:rsidR="00F92E3E">
        <w:instrText xml:space="preserve"> REF _Ref306143446 \r \h  \* MERGEFORMAT </w:instrText>
      </w:r>
      <w:r w:rsidR="00F92E3E">
        <w:fldChar w:fldCharType="separate"/>
      </w:r>
      <w:r w:rsidR="00093638" w:rsidRPr="00093638">
        <w:rPr>
          <w:bCs w:val="0"/>
          <w:sz w:val="24"/>
          <w:szCs w:val="24"/>
        </w:rPr>
        <w:t>3.3.9.3</w:t>
      </w:r>
      <w:r w:rsidR="00F92E3E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F92E3E">
        <w:fldChar w:fldCharType="begin"/>
      </w:r>
      <w:r w:rsidR="00F92E3E">
        <w:instrText xml:space="preserve"> REF _Ref465847423 \r \h  \* MERGEFORMAT </w:instrText>
      </w:r>
      <w:r w:rsidR="00F92E3E">
        <w:fldChar w:fldCharType="separate"/>
      </w:r>
      <w:r w:rsidR="00093638" w:rsidRPr="00093638">
        <w:rPr>
          <w:bCs w:val="0"/>
          <w:sz w:val="24"/>
          <w:szCs w:val="24"/>
        </w:rPr>
        <w:t>3.3.10.7</w:t>
      </w:r>
      <w:r w:rsidR="00F92E3E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F92E3E">
        <w:fldChar w:fldCharType="begin"/>
      </w:r>
      <w:r w:rsidR="00F92E3E">
        <w:instrText xml:space="preserve"> REF _Ref442263553 \r \h  \* MERGEFORMAT </w:instrText>
      </w:r>
      <w:r w:rsidR="00F92E3E">
        <w:fldChar w:fldCharType="separate"/>
      </w:r>
      <w:r w:rsidR="00093638" w:rsidRPr="00093638">
        <w:rPr>
          <w:szCs w:val="24"/>
        </w:rPr>
        <w:t>3.3.14.4</w:t>
      </w:r>
      <w:r w:rsidR="00F92E3E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F92E3E">
        <w:fldChar w:fldCharType="begin"/>
      </w:r>
      <w:r w:rsidR="00F92E3E">
        <w:instrText xml:space="preserve"> REF _Ref440270602 \r \h  \* MERGEFORMAT </w:instrText>
      </w:r>
      <w:r w:rsidR="00F92E3E">
        <w:fldChar w:fldCharType="separate"/>
      </w:r>
      <w:r w:rsidR="00093638">
        <w:t>5</w:t>
      </w:r>
      <w:r w:rsidR="00F92E3E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F92E3E">
        <w:fldChar w:fldCharType="begin"/>
      </w:r>
      <w:r w:rsidR="00F92E3E">
        <w:instrText xml:space="preserve"> REF _Ref191386419 \n \h  \* MERGEFORMAT </w:instrText>
      </w:r>
      <w:r w:rsidR="00F92E3E">
        <w:fldChar w:fldCharType="separate"/>
      </w:r>
      <w:r w:rsidR="00093638" w:rsidRPr="00093638">
        <w:rPr>
          <w:bCs w:val="0"/>
          <w:sz w:val="24"/>
          <w:szCs w:val="24"/>
        </w:rPr>
        <w:t>3.3.2</w:t>
      </w:r>
      <w:r w:rsidR="00F92E3E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F92E3E">
        <w:fldChar w:fldCharType="begin"/>
      </w:r>
      <w:r w:rsidR="00F92E3E">
        <w:instrText xml:space="preserve"> REF _Ref440272256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5.14</w:t>
      </w:r>
      <w:r w:rsidR="00F92E3E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92E3E">
        <w:fldChar w:fldCharType="begin"/>
      </w:r>
      <w:r w:rsidR="00F92E3E">
        <w:instrText xml:space="preserve"> REF _Ref465847449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5.15</w:t>
      </w:r>
      <w:r w:rsidR="00F92E3E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lastRenderedPageBreak/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F92E3E">
        <w:fldChar w:fldCharType="begin"/>
      </w:r>
      <w:r w:rsidR="00F92E3E">
        <w:instrText xml:space="preserve"> REF _Ref440361959 \r \h  \* MERGEFORMAT </w:instrText>
      </w:r>
      <w:r w:rsidR="00F92E3E">
        <w:fldChar w:fldCharType="separate"/>
      </w:r>
      <w:r w:rsidR="00093638" w:rsidRPr="00093638">
        <w:rPr>
          <w:bCs w:val="0"/>
          <w:sz w:val="24"/>
          <w:szCs w:val="24"/>
        </w:rPr>
        <w:t>5.5</w:t>
      </w:r>
      <w:r w:rsidR="00F92E3E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F92E3E">
        <w:fldChar w:fldCharType="begin"/>
      </w:r>
      <w:r w:rsidR="00F92E3E">
        <w:instrText xml:space="preserve"> REF _Ref440271036 \r \h  \* MERGEFORMAT </w:instrText>
      </w:r>
      <w:r w:rsidR="00F92E3E">
        <w:fldChar w:fldCharType="separate"/>
      </w:r>
      <w:r w:rsidR="00093638" w:rsidRPr="00093638">
        <w:rPr>
          <w:bCs w:val="0"/>
          <w:sz w:val="24"/>
          <w:szCs w:val="24"/>
        </w:rPr>
        <w:t>5.4</w:t>
      </w:r>
      <w:r w:rsidR="00F92E3E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F92E3E">
        <w:fldChar w:fldCharType="begin"/>
      </w:r>
      <w:r w:rsidR="00F92E3E">
        <w:instrText xml:space="preserve"> REF _Ref55336310 \r \h  \* MERGEFORMAT </w:instrText>
      </w:r>
      <w:r w:rsidR="00F92E3E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F92E3E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F92E3E">
        <w:fldChar w:fldCharType="begin"/>
      </w:r>
      <w:r w:rsidR="00F92E3E">
        <w:instrText xml:space="preserve"> REF _Ref55336310 \r \h  \* MERGEFORMAT </w:instrText>
      </w:r>
      <w:r w:rsidR="00F92E3E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F92E3E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F92E3E">
        <w:fldChar w:fldCharType="begin"/>
      </w:r>
      <w:r w:rsidR="00F92E3E">
        <w:instrText xml:space="preserve"> REF _Ref440272256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5.14</w:t>
      </w:r>
      <w:r w:rsidR="00F92E3E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92E3E">
        <w:fldChar w:fldCharType="begin"/>
      </w:r>
      <w:r w:rsidR="00F92E3E">
        <w:instrText xml:space="preserve"> REF _Ref465847449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5.15</w:t>
      </w:r>
      <w:r w:rsidR="00F92E3E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F92E3E">
        <w:fldChar w:fldCharType="begin"/>
      </w:r>
      <w:r w:rsidR="00F92E3E">
        <w:instrText xml:space="preserve"> REF _Ref440289953 \r \h  \* MERGEFORMAT </w:instrText>
      </w:r>
      <w:r w:rsidR="00F92E3E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F92E3E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F92E3E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F92E3E">
        <w:rPr>
          <w:bCs w:val="0"/>
          <w:sz w:val="24"/>
          <w:szCs w:val="24"/>
        </w:rPr>
        <w:t xml:space="preserve">Начальная (максимальная) цена </w:t>
      </w:r>
      <w:r w:rsidR="00123C70" w:rsidRPr="00F92E3E">
        <w:rPr>
          <w:bCs w:val="0"/>
          <w:sz w:val="24"/>
          <w:szCs w:val="24"/>
        </w:rPr>
        <w:t>Договор</w:t>
      </w:r>
      <w:r w:rsidRPr="00F92E3E">
        <w:rPr>
          <w:bCs w:val="0"/>
          <w:sz w:val="24"/>
          <w:szCs w:val="24"/>
        </w:rPr>
        <w:t>а</w:t>
      </w:r>
      <w:r w:rsidR="00216641" w:rsidRPr="00F92E3E">
        <w:rPr>
          <w:bCs w:val="0"/>
          <w:sz w:val="24"/>
          <w:szCs w:val="24"/>
        </w:rPr>
        <w:t>:</w:t>
      </w:r>
    </w:p>
    <w:p w:rsidR="00717F60" w:rsidRPr="00F92E3E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F92E3E">
        <w:rPr>
          <w:b/>
          <w:bCs w:val="0"/>
          <w:sz w:val="24"/>
          <w:szCs w:val="24"/>
          <w:u w:val="single"/>
        </w:rPr>
        <w:t>По Лоту №1:</w:t>
      </w:r>
      <w:r w:rsidR="00717F60" w:rsidRPr="00F92E3E">
        <w:rPr>
          <w:bCs w:val="0"/>
          <w:sz w:val="24"/>
          <w:szCs w:val="24"/>
        </w:rPr>
        <w:t xml:space="preserve"> </w:t>
      </w:r>
      <w:r w:rsidR="00F92E3E" w:rsidRPr="00F92E3E">
        <w:rPr>
          <w:b/>
          <w:sz w:val="24"/>
          <w:szCs w:val="24"/>
        </w:rPr>
        <w:t>2 831 000,00</w:t>
      </w:r>
      <w:r w:rsidR="00F92E3E" w:rsidRPr="00F92E3E">
        <w:rPr>
          <w:sz w:val="24"/>
          <w:szCs w:val="24"/>
        </w:rPr>
        <w:t xml:space="preserve"> (два миллиона восемьсот тридцать одна тысяча) рублей 00 копеек РФ, без учета НДС; НДС составляет </w:t>
      </w:r>
      <w:r w:rsidR="00F92E3E" w:rsidRPr="00F92E3E">
        <w:rPr>
          <w:b/>
          <w:sz w:val="24"/>
          <w:szCs w:val="24"/>
        </w:rPr>
        <w:t>509 580,00</w:t>
      </w:r>
      <w:r w:rsidR="00F92E3E" w:rsidRPr="00F92E3E">
        <w:rPr>
          <w:sz w:val="24"/>
          <w:szCs w:val="24"/>
        </w:rPr>
        <w:t xml:space="preserve"> (пятьсот девять тысяч пятьсот восемьдесят) рублей 00 копеек РФ; </w:t>
      </w:r>
      <w:r w:rsidR="00F92E3E" w:rsidRPr="00F92E3E">
        <w:rPr>
          <w:b/>
          <w:sz w:val="24"/>
          <w:szCs w:val="24"/>
        </w:rPr>
        <w:t>3 340 580,00</w:t>
      </w:r>
      <w:r w:rsidR="00F92E3E" w:rsidRPr="00F92E3E">
        <w:rPr>
          <w:sz w:val="24"/>
          <w:szCs w:val="24"/>
        </w:rPr>
        <w:t xml:space="preserve"> (три миллиона триста сорок тысяч пятьсот восемьдесят) рублей 00 копеек РФ, с учетом НДС.</w:t>
      </w:r>
    </w:p>
    <w:p w:rsidR="004F657D" w:rsidRPr="00F92E3E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F92E3E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653830" w:rsidRPr="00F92E3E">
        <w:rPr>
          <w:sz w:val="24"/>
          <w:szCs w:val="24"/>
        </w:rPr>
        <w:t>Договора (Лота)</w:t>
      </w:r>
      <w:r w:rsidR="004F657D" w:rsidRPr="00F92E3E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F92E3E">
        <w:fldChar w:fldCharType="begin"/>
      </w:r>
      <w:r w:rsidR="00F92E3E">
        <w:instrText xml:space="preserve"> REF _Ref55336310 \r \h  \* MERGEFORMAT </w:instrText>
      </w:r>
      <w:r w:rsidR="00F92E3E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F92E3E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F92E3E">
        <w:fldChar w:fldCharType="begin"/>
      </w:r>
      <w:r w:rsidR="00F92E3E">
        <w:instrText xml:space="preserve"> REF _Ref440271072 \r \h  \* MERGEFORMAT </w:instrText>
      </w:r>
      <w:r w:rsidR="00F92E3E">
        <w:fldChar w:fldCharType="separate"/>
      </w:r>
      <w:r w:rsidR="00093638" w:rsidRPr="00093638">
        <w:rPr>
          <w:bCs w:val="0"/>
          <w:sz w:val="24"/>
          <w:szCs w:val="24"/>
        </w:rPr>
        <w:t>5.2</w:t>
      </w:r>
      <w:r w:rsidR="00F92E3E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F92E3E">
        <w:fldChar w:fldCharType="begin"/>
      </w:r>
      <w:r w:rsidR="00F92E3E">
        <w:instrText xml:space="preserve"> REF _Ref440361439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5.5</w:t>
      </w:r>
      <w:r w:rsidR="00F92E3E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F92E3E">
        <w:fldChar w:fldCharType="begin"/>
      </w:r>
      <w:r w:rsidR="00F92E3E">
        <w:instrText xml:space="preserve"> REF _Ref306138385 \r \h  \* MERGEFORMAT </w:instrText>
      </w:r>
      <w:r w:rsidR="00F92E3E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F92E3E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92E3E">
        <w:fldChar w:fldCharType="begin"/>
      </w:r>
      <w:r w:rsidR="00F92E3E">
        <w:instrText xml:space="preserve"> REF _Ref465670219 \r \h  \* MERGEFORMAT </w:instrText>
      </w:r>
      <w:r w:rsidR="00F92E3E">
        <w:fldChar w:fldCharType="separate"/>
      </w:r>
      <w:r w:rsidR="00093638" w:rsidRPr="00093638">
        <w:rPr>
          <w:bCs w:val="0"/>
          <w:sz w:val="24"/>
          <w:szCs w:val="24"/>
        </w:rPr>
        <w:t>3.11</w:t>
      </w:r>
      <w:r w:rsidR="00F92E3E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39"/>
      <w:r w:rsidRPr="00EB7BE2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F92E3E">
        <w:fldChar w:fldCharType="begin"/>
      </w:r>
      <w:r w:rsidR="00F92E3E">
        <w:instrText xml:space="preserve"> REF _Ref191386451 \n \h  \* MERGEFORMAT </w:instrText>
      </w:r>
      <w:r w:rsidR="00F92E3E">
        <w:fldChar w:fldCharType="separate"/>
      </w:r>
      <w:r w:rsidR="00093638" w:rsidRPr="00093638">
        <w:rPr>
          <w:bCs w:val="0"/>
          <w:sz w:val="24"/>
          <w:szCs w:val="24"/>
        </w:rPr>
        <w:t>3.3.9</w:t>
      </w:r>
      <w:r w:rsidR="00F92E3E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F92E3E">
        <w:fldChar w:fldCharType="begin"/>
      </w:r>
      <w:r w:rsidR="00F92E3E">
        <w:instrText xml:space="preserve"> REF _Ref440876619 \r \h  \* MERGEFORMAT </w:instrText>
      </w:r>
      <w:r w:rsidR="00F92E3E">
        <w:fldChar w:fldCharType="separate"/>
      </w:r>
      <w:r w:rsidR="00093638" w:rsidRPr="00093638">
        <w:rPr>
          <w:bCs w:val="0"/>
          <w:sz w:val="24"/>
          <w:szCs w:val="24"/>
        </w:rPr>
        <w:t>3.3.10</w:t>
      </w:r>
      <w:r w:rsidR="00F92E3E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lastRenderedPageBreak/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A96D2C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</w:t>
      </w:r>
      <w:r w:rsidRPr="00A96D2C">
        <w:rPr>
          <w:rFonts w:eastAsia="Arial Unicode MS"/>
          <w:sz w:val="24"/>
          <w:szCs w:val="24"/>
          <w:lang w:eastAsia="ru-RU"/>
        </w:rPr>
        <w:t xml:space="preserve">от </w:t>
      </w:r>
      <w:r w:rsidR="00E87CB8" w:rsidRPr="00A96D2C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96D2C">
        <w:rPr>
          <w:rFonts w:eastAsia="Arial Unicode MS"/>
          <w:sz w:val="24"/>
          <w:szCs w:val="24"/>
          <w:lang w:eastAsia="ru-RU"/>
        </w:rPr>
        <w:t>;</w:t>
      </w:r>
      <w:bookmarkEnd w:id="446"/>
      <w:proofErr w:type="gramEnd"/>
    </w:p>
    <w:p w:rsidR="00DC7643" w:rsidRPr="00356C06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96D2C">
        <w:rPr>
          <w:sz w:val="24"/>
          <w:szCs w:val="24"/>
        </w:rPr>
        <w:t xml:space="preserve">должен иметь </w:t>
      </w:r>
      <w:r w:rsidRPr="00356C06">
        <w:rPr>
          <w:sz w:val="24"/>
          <w:szCs w:val="24"/>
        </w:rPr>
        <w:t>соответствующие разрешающие документы на выполнение видов деятельности в рамках Договора (</w:t>
      </w:r>
      <w:r w:rsidR="00356C06" w:rsidRPr="00A96D2C">
        <w:rPr>
          <w:sz w:val="24"/>
          <w:szCs w:val="24"/>
        </w:rPr>
        <w:t xml:space="preserve">в случае, если наличие данных разрешающих документов необходимо для оказания услуг, указанных в п. </w:t>
      </w:r>
      <w:r w:rsidR="00356C06" w:rsidRPr="00A96D2C">
        <w:fldChar w:fldCharType="begin"/>
      </w:r>
      <w:r w:rsidR="00356C06" w:rsidRPr="00A96D2C">
        <w:instrText xml:space="preserve"> REF _Ref440275279 \r \h  \* MERGEFORMAT </w:instrText>
      </w:r>
      <w:r w:rsidR="00356C06" w:rsidRPr="00A96D2C">
        <w:fldChar w:fldCharType="separate"/>
      </w:r>
      <w:r w:rsidR="00356C06" w:rsidRPr="00A96D2C">
        <w:rPr>
          <w:sz w:val="24"/>
          <w:szCs w:val="24"/>
        </w:rPr>
        <w:t>1.1.4</w:t>
      </w:r>
      <w:r w:rsidR="00356C06" w:rsidRPr="00A96D2C">
        <w:fldChar w:fldCharType="end"/>
      </w:r>
      <w:r w:rsidR="00356C06" w:rsidRPr="00A96D2C">
        <w:rPr>
          <w:sz w:val="24"/>
          <w:szCs w:val="24"/>
        </w:rPr>
        <w:t xml:space="preserve"> и разделе </w:t>
      </w:r>
      <w:r w:rsidR="00356C06" w:rsidRPr="00A96D2C">
        <w:fldChar w:fldCharType="begin"/>
      </w:r>
      <w:r w:rsidR="00356C06" w:rsidRPr="00A96D2C">
        <w:instrText xml:space="preserve"> REF _Ref440270568 \r \h  \* MERGEFORMAT </w:instrText>
      </w:r>
      <w:r w:rsidR="00356C06" w:rsidRPr="00A96D2C">
        <w:fldChar w:fldCharType="separate"/>
      </w:r>
      <w:r w:rsidR="00356C06" w:rsidRPr="00A96D2C">
        <w:t>4</w:t>
      </w:r>
      <w:r w:rsidR="00356C06" w:rsidRPr="00A96D2C">
        <w:fldChar w:fldCharType="end"/>
      </w:r>
      <w:r w:rsidR="00356C06" w:rsidRPr="00A96D2C">
        <w:rPr>
          <w:sz w:val="24"/>
          <w:szCs w:val="24"/>
        </w:rPr>
        <w:t>, в соответствии с требованиями законодательства Российской Федерации</w:t>
      </w:r>
      <w:r w:rsidRPr="00356C06">
        <w:rPr>
          <w:sz w:val="24"/>
          <w:szCs w:val="24"/>
        </w:rPr>
        <w:t>);</w:t>
      </w:r>
    </w:p>
    <w:p w:rsidR="009D7F01" w:rsidRPr="00A96D2C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356C06">
        <w:rPr>
          <w:color w:val="000000"/>
          <w:sz w:val="24"/>
          <w:szCs w:val="24"/>
          <w:lang w:eastAsia="ru-RU"/>
        </w:rPr>
        <w:t>обладать необходимыми пр</w:t>
      </w:r>
      <w:r w:rsidRPr="00A96D2C">
        <w:rPr>
          <w:color w:val="000000"/>
          <w:sz w:val="24"/>
          <w:szCs w:val="24"/>
          <w:lang w:eastAsia="ru-RU"/>
        </w:rPr>
        <w:t xml:space="preserve">офессиональными </w:t>
      </w:r>
      <w:r w:rsidR="00BD74DF" w:rsidRPr="00A96D2C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96D2C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4411D7">
        <w:rPr>
          <w:color w:val="000000"/>
          <w:sz w:val="24"/>
          <w:szCs w:val="24"/>
          <w:lang w:eastAsia="ru-RU"/>
        </w:rPr>
        <w:t>;</w:t>
      </w:r>
    </w:p>
    <w:p w:rsidR="004411D7" w:rsidRPr="004411D7" w:rsidRDefault="004411D7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11D7">
        <w:rPr>
          <w:color w:val="000000"/>
          <w:sz w:val="24"/>
          <w:szCs w:val="24"/>
          <w:lang w:eastAsia="ru-RU"/>
        </w:rPr>
        <w:t xml:space="preserve">наличие </w:t>
      </w:r>
      <w:r w:rsidR="00592986">
        <w:rPr>
          <w:color w:val="000000"/>
          <w:sz w:val="24"/>
          <w:szCs w:val="24"/>
          <w:lang w:eastAsia="ru-RU"/>
        </w:rPr>
        <w:t>средств измерения</w:t>
      </w:r>
      <w:r w:rsidRPr="004411D7">
        <w:rPr>
          <w:color w:val="000000"/>
          <w:sz w:val="24"/>
          <w:szCs w:val="24"/>
          <w:lang w:eastAsia="ru-RU"/>
        </w:rPr>
        <w:t xml:space="preserve"> показателей качества электрической энергии</w:t>
      </w:r>
      <w:r w:rsidR="00592986">
        <w:rPr>
          <w:color w:val="000000"/>
          <w:sz w:val="24"/>
          <w:szCs w:val="24"/>
          <w:lang w:eastAsia="ru-RU"/>
        </w:rPr>
        <w:t>,</w:t>
      </w:r>
      <w:r w:rsidRPr="004411D7">
        <w:rPr>
          <w:color w:val="000000"/>
          <w:sz w:val="24"/>
          <w:szCs w:val="24"/>
          <w:lang w:eastAsia="ru-RU"/>
        </w:rPr>
        <w:t xml:space="preserve"> удовлетворяющих требованиям ГОСТ 30804.4.30-2013 «Класс</w:t>
      </w:r>
      <w:proofErr w:type="gramStart"/>
      <w:r w:rsidRPr="004411D7">
        <w:rPr>
          <w:color w:val="000000"/>
          <w:sz w:val="24"/>
          <w:szCs w:val="24"/>
          <w:lang w:eastAsia="ru-RU"/>
        </w:rPr>
        <w:t xml:space="preserve"> А</w:t>
      </w:r>
      <w:proofErr w:type="gramEnd"/>
      <w:r w:rsidRPr="004411D7">
        <w:rPr>
          <w:color w:val="000000"/>
          <w:sz w:val="24"/>
          <w:szCs w:val="24"/>
          <w:lang w:eastAsia="ru-RU"/>
        </w:rPr>
        <w:t>» не менее 50 шт.;</w:t>
      </w:r>
    </w:p>
    <w:p w:rsidR="004411D7" w:rsidRPr="004411D7" w:rsidRDefault="004411D7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11D7">
        <w:rPr>
          <w:color w:val="000000"/>
          <w:sz w:val="24"/>
          <w:szCs w:val="24"/>
          <w:lang w:eastAsia="ru-RU"/>
        </w:rPr>
        <w:t xml:space="preserve">наличие поверенных дополнительных </w:t>
      </w:r>
      <w:r w:rsidR="00592986">
        <w:rPr>
          <w:color w:val="000000"/>
          <w:sz w:val="24"/>
          <w:szCs w:val="24"/>
          <w:lang w:eastAsia="ru-RU"/>
        </w:rPr>
        <w:t>средств измерений,</w:t>
      </w:r>
      <w:r w:rsidRPr="004411D7">
        <w:rPr>
          <w:color w:val="000000"/>
          <w:sz w:val="24"/>
          <w:szCs w:val="24"/>
          <w:lang w:eastAsia="ru-RU"/>
        </w:rPr>
        <w:t xml:space="preserve"> измеряющих температуру, влажност</w:t>
      </w:r>
      <w:r w:rsidR="00356C06">
        <w:rPr>
          <w:color w:val="000000"/>
          <w:sz w:val="24"/>
          <w:szCs w:val="24"/>
          <w:lang w:eastAsia="ru-RU"/>
        </w:rPr>
        <w:t>ь, давление и напряжение сети</w:t>
      </w:r>
      <w:r w:rsidRPr="004411D7">
        <w:rPr>
          <w:color w:val="000000"/>
          <w:sz w:val="24"/>
          <w:szCs w:val="24"/>
          <w:lang w:eastAsia="ru-RU"/>
        </w:rPr>
        <w:t>;</w:t>
      </w:r>
    </w:p>
    <w:p w:rsidR="004411D7" w:rsidRPr="004411D7" w:rsidRDefault="004411D7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11D7">
        <w:rPr>
          <w:color w:val="000000"/>
          <w:sz w:val="24"/>
          <w:szCs w:val="24"/>
          <w:lang w:eastAsia="ru-RU"/>
        </w:rPr>
        <w:t>наличие в организации персонала</w:t>
      </w:r>
      <w:r w:rsidR="00592986">
        <w:rPr>
          <w:color w:val="000000"/>
          <w:sz w:val="24"/>
          <w:szCs w:val="24"/>
          <w:lang w:eastAsia="ru-RU"/>
        </w:rPr>
        <w:t>,</w:t>
      </w:r>
      <w:r w:rsidRPr="004411D7">
        <w:rPr>
          <w:color w:val="000000"/>
          <w:sz w:val="24"/>
          <w:szCs w:val="24"/>
          <w:lang w:eastAsia="ru-RU"/>
        </w:rPr>
        <w:t xml:space="preserve"> участвующ</w:t>
      </w:r>
      <w:r w:rsidR="00592986">
        <w:rPr>
          <w:color w:val="000000"/>
          <w:sz w:val="24"/>
          <w:szCs w:val="24"/>
          <w:lang w:eastAsia="ru-RU"/>
        </w:rPr>
        <w:t>его</w:t>
      </w:r>
      <w:r w:rsidRPr="004411D7">
        <w:rPr>
          <w:color w:val="000000"/>
          <w:sz w:val="24"/>
          <w:szCs w:val="24"/>
          <w:lang w:eastAsia="ru-RU"/>
        </w:rPr>
        <w:t xml:space="preserve"> в проведении испытаний</w:t>
      </w:r>
      <w:r w:rsidR="00592986">
        <w:rPr>
          <w:color w:val="000000"/>
          <w:sz w:val="24"/>
          <w:szCs w:val="24"/>
          <w:lang w:eastAsia="ru-RU"/>
        </w:rPr>
        <w:t>,</w:t>
      </w:r>
      <w:r w:rsidRPr="004411D7">
        <w:rPr>
          <w:color w:val="000000"/>
          <w:sz w:val="24"/>
          <w:szCs w:val="24"/>
          <w:lang w:eastAsia="ru-RU"/>
        </w:rPr>
        <w:t xml:space="preserve"> с группой допуска по электробезопасности не ниже 5, в количестве не менее 4 человек;</w:t>
      </w:r>
    </w:p>
    <w:p w:rsidR="00592986" w:rsidRPr="00592986" w:rsidRDefault="004411D7" w:rsidP="00592986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11D7">
        <w:rPr>
          <w:color w:val="000000"/>
          <w:sz w:val="24"/>
          <w:szCs w:val="24"/>
          <w:lang w:eastAsia="ru-RU"/>
        </w:rPr>
        <w:t xml:space="preserve">наличие транспортных средств (не менее 2), для передвижения персонала </w:t>
      </w:r>
      <w:r w:rsidR="00356C06">
        <w:rPr>
          <w:color w:val="000000"/>
          <w:sz w:val="24"/>
          <w:szCs w:val="24"/>
          <w:lang w:eastAsia="ru-RU"/>
        </w:rPr>
        <w:t>испытательной лаборатории</w:t>
      </w:r>
      <w:r w:rsidR="00592986" w:rsidRPr="00592986">
        <w:rPr>
          <w:color w:val="000000"/>
          <w:sz w:val="24"/>
          <w:szCs w:val="24"/>
          <w:lang w:eastAsia="ru-RU"/>
        </w:rPr>
        <w:t>.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A96D2C">
      <w:pPr>
        <w:suppressAutoHyphens w:val="0"/>
        <w:spacing w:line="264" w:lineRule="auto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</w:t>
      </w:r>
      <w:r w:rsidRPr="00AE1D21">
        <w:rPr>
          <w:sz w:val="24"/>
          <w:szCs w:val="24"/>
        </w:rPr>
        <w:lastRenderedPageBreak/>
        <w:t>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92E3E">
        <w:fldChar w:fldCharType="begin"/>
      </w:r>
      <w:r w:rsidR="00F92E3E">
        <w:instrText xml:space="preserve"> REF _Ref440291364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3.3.8.1</w:t>
      </w:r>
      <w:r w:rsidR="00F92E3E">
        <w:fldChar w:fldCharType="end"/>
      </w:r>
      <w:r w:rsidRPr="00AE1D21">
        <w:rPr>
          <w:sz w:val="24"/>
          <w:szCs w:val="24"/>
        </w:rPr>
        <w:t>-</w:t>
      </w:r>
      <w:r w:rsidR="00F92E3E">
        <w:fldChar w:fldCharType="begin"/>
      </w:r>
      <w:r w:rsidR="00F92E3E">
        <w:instrText xml:space="preserve"> REF _Ref303669127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3.3.8.2</w:t>
      </w:r>
      <w:r w:rsidR="00F92E3E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92E3E">
        <w:fldChar w:fldCharType="begin"/>
      </w:r>
      <w:r w:rsidR="00F92E3E">
        <w:instrText xml:space="preserve"> REF _Ref440271993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5.11</w:t>
      </w:r>
      <w:r w:rsidR="00F92E3E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AE1D21">
        <w:rPr>
          <w:bCs w:val="0"/>
          <w:sz w:val="24"/>
          <w:szCs w:val="24"/>
        </w:rPr>
        <w:lastRenderedPageBreak/>
        <w:t>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92E3E">
        <w:fldChar w:fldCharType="begin"/>
      </w:r>
      <w:r w:rsidR="00F92E3E">
        <w:instrText xml:space="preserve"> REF _Ref440271964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5.1.3</w:t>
      </w:r>
      <w:r w:rsidR="00F92E3E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92E3E">
        <w:fldChar w:fldCharType="begin"/>
      </w:r>
      <w:r w:rsidR="00F92E3E">
        <w:instrText xml:space="preserve"> REF _Ref440272035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5.12</w:t>
      </w:r>
      <w:r w:rsidR="00F92E3E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92E3E">
        <w:fldChar w:fldCharType="begin"/>
      </w:r>
      <w:r w:rsidR="00F92E3E">
        <w:instrText xml:space="preserve"> REF _Ref440272051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5.13</w:t>
      </w:r>
      <w:r w:rsidR="00F92E3E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</w:t>
      </w:r>
      <w:r w:rsidR="00A96D2C">
        <w:rPr>
          <w:sz w:val="24"/>
          <w:szCs w:val="24"/>
        </w:rPr>
        <w:t>«</w:t>
      </w:r>
      <w:r w:rsidRPr="00F82225">
        <w:rPr>
          <w:sz w:val="24"/>
          <w:szCs w:val="24"/>
        </w:rPr>
        <w:t>Бухгалтерская отчетность организации</w:t>
      </w:r>
      <w:r w:rsidR="00A96D2C">
        <w:rPr>
          <w:sz w:val="24"/>
          <w:szCs w:val="24"/>
        </w:rPr>
        <w:t>»</w:t>
      </w:r>
      <w:r w:rsidRPr="00F82225">
        <w:rPr>
          <w:sz w:val="24"/>
          <w:szCs w:val="24"/>
        </w:rPr>
        <w:t xml:space="preserve">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</w:t>
      </w:r>
      <w:r w:rsidR="00A96D2C">
        <w:rPr>
          <w:sz w:val="24"/>
          <w:szCs w:val="24"/>
        </w:rPr>
        <w:t>ожения по бухгалтерскому учету «</w:t>
      </w:r>
      <w:r w:rsidRPr="00F82225">
        <w:rPr>
          <w:sz w:val="24"/>
          <w:szCs w:val="24"/>
        </w:rPr>
        <w:t>Бухгалтерская отчетность организации</w:t>
      </w:r>
      <w:r w:rsidR="00A96D2C">
        <w:rPr>
          <w:sz w:val="24"/>
          <w:szCs w:val="24"/>
        </w:rPr>
        <w:t>»</w:t>
      </w:r>
      <w:r w:rsidRPr="00F82225">
        <w:rPr>
          <w:sz w:val="24"/>
          <w:szCs w:val="24"/>
        </w:rPr>
        <w:t xml:space="preserve">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</w:t>
      </w:r>
      <w:r w:rsidR="00A96D2C">
        <w:rPr>
          <w:sz w:val="24"/>
          <w:szCs w:val="24"/>
        </w:rPr>
        <w:t>«</w:t>
      </w:r>
      <w:r w:rsidRPr="00F82225">
        <w:rPr>
          <w:sz w:val="24"/>
          <w:szCs w:val="24"/>
        </w:rPr>
        <w:t>Бухгалтерская отчетность организации</w:t>
      </w:r>
      <w:r w:rsidR="00A96D2C">
        <w:rPr>
          <w:sz w:val="24"/>
          <w:szCs w:val="24"/>
        </w:rPr>
        <w:t>»</w:t>
      </w:r>
      <w:r w:rsidRPr="00F82225">
        <w:rPr>
          <w:sz w:val="24"/>
          <w:szCs w:val="24"/>
        </w:rPr>
        <w:t xml:space="preserve">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lastRenderedPageBreak/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F92E3E">
        <w:fldChar w:fldCharType="begin"/>
      </w:r>
      <w:r w:rsidR="00F92E3E">
        <w:instrText xml:space="preserve"> REF _Ref440272119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5.7.1</w:t>
      </w:r>
      <w:r w:rsidR="00F92E3E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1"/>
    </w:p>
    <w:p w:rsidR="00F82225" w:rsidRPr="00A96D2C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0F4625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0F4625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</w:t>
      </w:r>
      <w:r w:rsidR="00D15047" w:rsidRPr="00A96D2C">
        <w:rPr>
          <w:sz w:val="24"/>
          <w:szCs w:val="24"/>
        </w:rPr>
        <w:t>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A96D2C">
        <w:rPr>
          <w:sz w:val="24"/>
          <w:szCs w:val="24"/>
        </w:rPr>
        <w:t>;</w:t>
      </w:r>
      <w:bookmarkEnd w:id="452"/>
    </w:p>
    <w:p w:rsidR="00F82225" w:rsidRPr="00A96D2C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96D2C">
        <w:rPr>
          <w:sz w:val="24"/>
          <w:szCs w:val="24"/>
        </w:rPr>
        <w:t>З</w:t>
      </w:r>
      <w:r w:rsidR="00A316B7" w:rsidRPr="00A96D2C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A96D2C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F92E3E" w:rsidRPr="00A96D2C">
        <w:fldChar w:fldCharType="begin"/>
      </w:r>
      <w:r w:rsidR="00F92E3E" w:rsidRPr="00A96D2C">
        <w:instrText xml:space="preserve"> REF _Ref440275279 \r \h  \* MERGEFORMAT </w:instrText>
      </w:r>
      <w:r w:rsidR="00F92E3E" w:rsidRPr="00A96D2C">
        <w:fldChar w:fldCharType="separate"/>
      </w:r>
      <w:r w:rsidR="00093638" w:rsidRPr="00A96D2C">
        <w:rPr>
          <w:sz w:val="24"/>
          <w:szCs w:val="24"/>
        </w:rPr>
        <w:t>1.1.4</w:t>
      </w:r>
      <w:r w:rsidR="00F92E3E" w:rsidRPr="00A96D2C">
        <w:fldChar w:fldCharType="end"/>
      </w:r>
      <w:r w:rsidRPr="00A96D2C">
        <w:rPr>
          <w:sz w:val="24"/>
          <w:szCs w:val="24"/>
        </w:rPr>
        <w:t xml:space="preserve"> и разделе </w:t>
      </w:r>
      <w:r w:rsidR="00F92E3E" w:rsidRPr="00A96D2C">
        <w:fldChar w:fldCharType="begin"/>
      </w:r>
      <w:r w:rsidR="00F92E3E" w:rsidRPr="00A96D2C">
        <w:instrText xml:space="preserve"> REF _Ref440270568 \r \h  \* MERGEFORMAT </w:instrText>
      </w:r>
      <w:r w:rsidR="00F92E3E" w:rsidRPr="00A96D2C">
        <w:fldChar w:fldCharType="separate"/>
      </w:r>
      <w:r w:rsidR="00093638" w:rsidRPr="00A96D2C">
        <w:t>4</w:t>
      </w:r>
      <w:r w:rsidR="00F92E3E" w:rsidRPr="00A96D2C">
        <w:fldChar w:fldCharType="end"/>
      </w:r>
      <w:r w:rsidRPr="00A96D2C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A96D2C">
        <w:rPr>
          <w:sz w:val="24"/>
          <w:szCs w:val="24"/>
        </w:rPr>
        <w:t>;</w:t>
      </w:r>
      <w:proofErr w:type="gramEnd"/>
    </w:p>
    <w:p w:rsidR="00920CB0" w:rsidRPr="00356C06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96D2C">
        <w:rPr>
          <w:sz w:val="24"/>
          <w:szCs w:val="24"/>
        </w:rPr>
        <w:t>Справк</w:t>
      </w:r>
      <w:r w:rsidR="00BD74DF" w:rsidRPr="00A96D2C">
        <w:rPr>
          <w:sz w:val="24"/>
          <w:szCs w:val="24"/>
        </w:rPr>
        <w:t>у</w:t>
      </w:r>
      <w:r w:rsidRPr="00A96D2C">
        <w:rPr>
          <w:sz w:val="24"/>
          <w:szCs w:val="24"/>
        </w:rPr>
        <w:t xml:space="preserve"> о перечне и </w:t>
      </w:r>
      <w:r w:rsidRPr="00356C06">
        <w:rPr>
          <w:sz w:val="24"/>
          <w:szCs w:val="24"/>
        </w:rPr>
        <w:t xml:space="preserve">объемах выполнения аналогичных договоров </w:t>
      </w:r>
      <w:r w:rsidR="00A154B7" w:rsidRPr="00356C06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56C06">
        <w:rPr>
          <w:sz w:val="24"/>
          <w:szCs w:val="24"/>
        </w:rPr>
        <w:t xml:space="preserve"> (</w:t>
      </w:r>
      <w:r w:rsidR="003C2207" w:rsidRPr="00356C06">
        <w:rPr>
          <w:sz w:val="24"/>
          <w:szCs w:val="24"/>
        </w:rPr>
        <w:t>подраздел</w:t>
      </w:r>
      <w:r w:rsidR="00552FBF" w:rsidRPr="00356C06">
        <w:rPr>
          <w:sz w:val="24"/>
          <w:szCs w:val="24"/>
        </w:rPr>
        <w:t xml:space="preserve"> </w:t>
      </w:r>
      <w:r w:rsidR="000F4625" w:rsidRPr="00356C06">
        <w:rPr>
          <w:sz w:val="24"/>
          <w:szCs w:val="24"/>
        </w:rPr>
        <w:fldChar w:fldCharType="begin"/>
      </w:r>
      <w:r w:rsidR="00552FBF" w:rsidRPr="00356C06">
        <w:rPr>
          <w:sz w:val="24"/>
          <w:szCs w:val="24"/>
        </w:rPr>
        <w:instrText xml:space="preserve"> REF _Ref449016627 \r \h </w:instrText>
      </w:r>
      <w:r w:rsidR="00A96D2C" w:rsidRPr="00356C06">
        <w:rPr>
          <w:sz w:val="24"/>
          <w:szCs w:val="24"/>
        </w:rPr>
        <w:instrText xml:space="preserve"> \* MERGEFORMAT </w:instrText>
      </w:r>
      <w:r w:rsidR="000F4625" w:rsidRPr="00356C06">
        <w:rPr>
          <w:sz w:val="24"/>
          <w:szCs w:val="24"/>
        </w:rPr>
      </w:r>
      <w:r w:rsidR="000F4625" w:rsidRPr="00356C06">
        <w:rPr>
          <w:sz w:val="24"/>
          <w:szCs w:val="24"/>
        </w:rPr>
        <w:fldChar w:fldCharType="separate"/>
      </w:r>
      <w:r w:rsidR="00093638" w:rsidRPr="00356C06">
        <w:rPr>
          <w:sz w:val="24"/>
          <w:szCs w:val="24"/>
        </w:rPr>
        <w:t>5.8</w:t>
      </w:r>
      <w:r w:rsidR="000F4625" w:rsidRPr="00356C06">
        <w:rPr>
          <w:sz w:val="24"/>
          <w:szCs w:val="24"/>
        </w:rPr>
        <w:fldChar w:fldCharType="end"/>
      </w:r>
      <w:r w:rsidR="009948B4" w:rsidRPr="00356C06">
        <w:rPr>
          <w:sz w:val="24"/>
          <w:szCs w:val="24"/>
        </w:rPr>
        <w:t>)</w:t>
      </w:r>
      <w:r w:rsidR="00920CB0" w:rsidRPr="00356C06">
        <w:rPr>
          <w:sz w:val="24"/>
          <w:szCs w:val="24"/>
        </w:rPr>
        <w:t>;</w:t>
      </w:r>
    </w:p>
    <w:p w:rsidR="007705A5" w:rsidRPr="00356C06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56C06">
        <w:rPr>
          <w:sz w:val="24"/>
          <w:szCs w:val="24"/>
        </w:rPr>
        <w:t>Справку</w:t>
      </w:r>
      <w:r w:rsidR="00FE6C1A" w:rsidRPr="00356C06">
        <w:rPr>
          <w:sz w:val="24"/>
          <w:szCs w:val="24"/>
        </w:rPr>
        <w:t xml:space="preserve"> </w:t>
      </w:r>
      <w:r w:rsidR="007705A5" w:rsidRPr="00356C06">
        <w:rPr>
          <w:sz w:val="24"/>
          <w:szCs w:val="24"/>
        </w:rPr>
        <w:t>о материально-технических ресурсах, которые будут использованы в рамках выполнения Договора</w:t>
      </w:r>
      <w:r w:rsidR="00356C06" w:rsidRPr="00356C06">
        <w:rPr>
          <w:sz w:val="24"/>
          <w:szCs w:val="24"/>
        </w:rPr>
        <w:t xml:space="preserve"> с приложением копий паспортов средств измерений либо свидетельств о поверке средств измерений</w:t>
      </w:r>
      <w:r w:rsidR="007705A5" w:rsidRPr="00356C06">
        <w:rPr>
          <w:sz w:val="24"/>
          <w:szCs w:val="24"/>
        </w:rPr>
        <w:t xml:space="preserve"> по установленной в настоящей Документации по запросу предложений форме — Справка о материально-технических ресурсах (</w:t>
      </w:r>
      <w:r w:rsidR="003C2207" w:rsidRPr="00356C06">
        <w:rPr>
          <w:sz w:val="24"/>
          <w:szCs w:val="24"/>
        </w:rPr>
        <w:t>подраздел</w:t>
      </w:r>
      <w:r w:rsidR="007705A5" w:rsidRPr="00356C06">
        <w:rPr>
          <w:sz w:val="24"/>
          <w:szCs w:val="24"/>
        </w:rPr>
        <w:t xml:space="preserve"> </w:t>
      </w:r>
      <w:r w:rsidR="00F92E3E" w:rsidRPr="00356C06">
        <w:rPr>
          <w:sz w:val="24"/>
          <w:szCs w:val="24"/>
        </w:rPr>
        <w:fldChar w:fldCharType="begin"/>
      </w:r>
      <w:r w:rsidR="00F92E3E" w:rsidRPr="00356C06">
        <w:rPr>
          <w:sz w:val="24"/>
          <w:szCs w:val="24"/>
        </w:rPr>
        <w:instrText xml:space="preserve"> REF _Ref55336389 \r \h  \* MERGEFORMAT </w:instrText>
      </w:r>
      <w:r w:rsidR="00F92E3E" w:rsidRPr="00356C06">
        <w:rPr>
          <w:sz w:val="24"/>
          <w:szCs w:val="24"/>
        </w:rPr>
      </w:r>
      <w:r w:rsidR="00F92E3E" w:rsidRPr="00356C06">
        <w:rPr>
          <w:sz w:val="24"/>
          <w:szCs w:val="24"/>
        </w:rPr>
        <w:fldChar w:fldCharType="separate"/>
      </w:r>
      <w:r w:rsidR="00093638" w:rsidRPr="00356C06">
        <w:rPr>
          <w:sz w:val="24"/>
          <w:szCs w:val="24"/>
        </w:rPr>
        <w:t>5.9</w:t>
      </w:r>
      <w:r w:rsidR="00F92E3E" w:rsidRPr="00356C06">
        <w:rPr>
          <w:sz w:val="24"/>
          <w:szCs w:val="24"/>
        </w:rPr>
        <w:fldChar w:fldCharType="end"/>
      </w:r>
      <w:r w:rsidR="00FA5339" w:rsidRPr="00356C06">
        <w:rPr>
          <w:sz w:val="24"/>
          <w:szCs w:val="24"/>
        </w:rPr>
        <w:t>)</w:t>
      </w:r>
      <w:r w:rsidR="007705A5" w:rsidRPr="00356C06">
        <w:rPr>
          <w:sz w:val="24"/>
          <w:szCs w:val="24"/>
        </w:rPr>
        <w:t>;</w:t>
      </w:r>
      <w:proofErr w:type="gramEnd"/>
    </w:p>
    <w:p w:rsidR="007705A5" w:rsidRPr="00356C06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56C06">
        <w:rPr>
          <w:sz w:val="24"/>
          <w:szCs w:val="24"/>
        </w:rPr>
        <w:t>Справк</w:t>
      </w:r>
      <w:r w:rsidR="00197954" w:rsidRPr="00356C06">
        <w:rPr>
          <w:sz w:val="24"/>
          <w:szCs w:val="24"/>
        </w:rPr>
        <w:t>у</w:t>
      </w:r>
      <w:r w:rsidRPr="00356C06">
        <w:rPr>
          <w:sz w:val="24"/>
          <w:szCs w:val="24"/>
        </w:rPr>
        <w:t xml:space="preserve"> </w:t>
      </w:r>
      <w:r w:rsidR="007705A5" w:rsidRPr="00356C06">
        <w:rPr>
          <w:sz w:val="24"/>
          <w:szCs w:val="24"/>
        </w:rPr>
        <w:t xml:space="preserve">о кадровых ресурсах, </w:t>
      </w:r>
      <w:r w:rsidR="00BD74DF" w:rsidRPr="00356C06">
        <w:rPr>
          <w:sz w:val="24"/>
          <w:szCs w:val="24"/>
        </w:rPr>
        <w:t>которые будут привлечены в ходе выполнения Договора</w:t>
      </w:r>
      <w:r w:rsidR="00356C06" w:rsidRPr="00356C06">
        <w:rPr>
          <w:sz w:val="24"/>
          <w:szCs w:val="24"/>
        </w:rPr>
        <w:t xml:space="preserve"> с приложением копий протоколов проверки знаний или копий </w:t>
      </w:r>
      <w:r w:rsidR="00356C06" w:rsidRPr="00356C06">
        <w:rPr>
          <w:sz w:val="24"/>
          <w:szCs w:val="24"/>
        </w:rPr>
        <w:lastRenderedPageBreak/>
        <w:t>удостоверений о проверке знаний для персонала с группой допуска по электробезопасности не ниже 5</w:t>
      </w:r>
      <w:r w:rsidR="00BD74DF" w:rsidRPr="00356C06">
        <w:rPr>
          <w:sz w:val="24"/>
          <w:szCs w:val="24"/>
        </w:rPr>
        <w:t xml:space="preserve">, по установленной в настоящей Документации форме </w:t>
      </w:r>
      <w:r w:rsidR="007705A5" w:rsidRPr="00356C06">
        <w:rPr>
          <w:sz w:val="24"/>
          <w:szCs w:val="24"/>
        </w:rPr>
        <w:t>— Справка о кадровых ресурсах (</w:t>
      </w:r>
      <w:r w:rsidR="003C2207" w:rsidRPr="00356C06">
        <w:rPr>
          <w:sz w:val="24"/>
          <w:szCs w:val="24"/>
        </w:rPr>
        <w:t>подраздел</w:t>
      </w:r>
      <w:r w:rsidR="007705A5" w:rsidRPr="00356C06">
        <w:rPr>
          <w:sz w:val="24"/>
          <w:szCs w:val="24"/>
        </w:rPr>
        <w:t xml:space="preserve"> </w:t>
      </w:r>
      <w:r w:rsidR="00F92E3E" w:rsidRPr="00356C06">
        <w:rPr>
          <w:sz w:val="24"/>
          <w:szCs w:val="24"/>
        </w:rPr>
        <w:fldChar w:fldCharType="begin"/>
      </w:r>
      <w:r w:rsidR="00F92E3E" w:rsidRPr="00356C06">
        <w:rPr>
          <w:sz w:val="24"/>
          <w:szCs w:val="24"/>
        </w:rPr>
        <w:instrText xml:space="preserve"> REF _Ref55336398 \r \h  \* MERGEFORMAT </w:instrText>
      </w:r>
      <w:r w:rsidR="00F92E3E" w:rsidRPr="00356C06">
        <w:rPr>
          <w:sz w:val="24"/>
          <w:szCs w:val="24"/>
        </w:rPr>
      </w:r>
      <w:r w:rsidR="00F92E3E" w:rsidRPr="00356C06">
        <w:rPr>
          <w:sz w:val="24"/>
          <w:szCs w:val="24"/>
        </w:rPr>
        <w:fldChar w:fldCharType="separate"/>
      </w:r>
      <w:r w:rsidR="00093638" w:rsidRPr="00356C06">
        <w:rPr>
          <w:sz w:val="24"/>
          <w:szCs w:val="24"/>
        </w:rPr>
        <w:t>5.10</w:t>
      </w:r>
      <w:r w:rsidR="00F92E3E" w:rsidRPr="00356C06">
        <w:rPr>
          <w:sz w:val="24"/>
          <w:szCs w:val="24"/>
        </w:rPr>
        <w:fldChar w:fldCharType="end"/>
      </w:r>
      <w:r w:rsidR="007705A5" w:rsidRPr="00356C06">
        <w:rPr>
          <w:sz w:val="24"/>
          <w:szCs w:val="24"/>
        </w:rPr>
        <w:t>);</w:t>
      </w:r>
    </w:p>
    <w:p w:rsidR="00920CB0" w:rsidRPr="00356C06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56C06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240E62" w:rsidRPr="00356C06">
        <w:rPr>
          <w:sz w:val="24"/>
          <w:szCs w:val="24"/>
        </w:rPr>
        <w:t>желательное требование, предоставляется Участником при наличии</w:t>
      </w:r>
      <w:r w:rsidRPr="00356C06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356C06">
        <w:rPr>
          <w:sz w:val="24"/>
          <w:szCs w:val="24"/>
        </w:rPr>
        <w:t>Соглашение</w:t>
      </w:r>
      <w:r w:rsidRPr="00A96D2C">
        <w:rPr>
          <w:sz w:val="24"/>
          <w:szCs w:val="24"/>
        </w:rPr>
        <w:t xml:space="preserve"> о неустойке</w:t>
      </w:r>
      <w:r w:rsidRPr="001E3137">
        <w:rPr>
          <w:sz w:val="24"/>
          <w:szCs w:val="24"/>
        </w:rPr>
        <w:t xml:space="preserve">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F92E3E">
        <w:fldChar w:fldCharType="begin"/>
      </w:r>
      <w:r w:rsidR="00F92E3E">
        <w:instrText xml:space="preserve"> REF _Ref440272256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5.14</w:t>
      </w:r>
      <w:r w:rsidR="00F92E3E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F92E3E">
        <w:fldChar w:fldCharType="begin"/>
      </w:r>
      <w:r w:rsidR="00F92E3E">
        <w:instrText xml:space="preserve"> REF _Ref440272274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5.16</w:t>
      </w:r>
      <w:r w:rsidR="00F92E3E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</w:t>
      </w:r>
      <w:r w:rsidRPr="007D7C50">
        <w:rPr>
          <w:sz w:val="24"/>
          <w:szCs w:val="24"/>
        </w:rPr>
        <w:lastRenderedPageBreak/>
        <w:t>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F92E3E">
        <w:fldChar w:fldCharType="begin"/>
      </w:r>
      <w:r w:rsidR="00F92E3E">
        <w:instrText xml:space="preserve"> REF _Ref465675151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3.11.2</w:t>
      </w:r>
      <w:r w:rsidR="00F92E3E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A933E7">
      <w:pPr>
        <w:widowControl w:val="0"/>
        <w:numPr>
          <w:ilvl w:val="0"/>
          <w:numId w:val="80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A933E7">
      <w:pPr>
        <w:widowControl w:val="0"/>
        <w:numPr>
          <w:ilvl w:val="0"/>
          <w:numId w:val="80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A933E7">
      <w:pPr>
        <w:widowControl w:val="0"/>
        <w:numPr>
          <w:ilvl w:val="0"/>
          <w:numId w:val="80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F92E3E">
        <w:fldChar w:fldCharType="begin"/>
      </w:r>
      <w:r w:rsidR="00F92E3E">
        <w:instrText xml:space="preserve"> REF _Ref191386407 \r \h  \* MERGEFORMAT </w:instrText>
      </w:r>
      <w:r w:rsidR="00F92E3E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F92E3E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  <w:proofErr w:type="gramEnd"/>
    </w:p>
    <w:p w:rsidR="00D50E8D" w:rsidRPr="00E71A48" w:rsidRDefault="00D50E8D" w:rsidP="00A933E7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A933E7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0F4625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0F4625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A933E7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F92E3E">
        <w:fldChar w:fldCharType="begin"/>
      </w:r>
      <w:r w:rsidR="00F92E3E">
        <w:instrText xml:space="preserve"> REF _Ref303669127 \r \h  \* MERGEFORMAT </w:instrText>
      </w:r>
      <w:r w:rsidR="00F92E3E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F92E3E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92E3E">
        <w:fldChar w:fldCharType="begin"/>
      </w:r>
      <w:r w:rsidR="00F92E3E">
        <w:instrText xml:space="preserve"> REF _Ref442190626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у)</w:t>
      </w:r>
      <w:r w:rsidR="00F92E3E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92E3E">
        <w:fldChar w:fldCharType="begin"/>
      </w:r>
      <w:r w:rsidR="00F92E3E">
        <w:instrText xml:space="preserve"> REF _Ref303587815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3.3.8.3</w:t>
      </w:r>
      <w:r w:rsidR="00F92E3E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A933E7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F92E3E">
        <w:fldChar w:fldCharType="begin"/>
      </w:r>
      <w:r w:rsidR="00F92E3E">
        <w:instrText xml:space="preserve"> REF _Ref440272510 \r \h  \* MERGEFORMAT </w:instrText>
      </w:r>
      <w:r w:rsidR="00F92E3E">
        <w:fldChar w:fldCharType="separate"/>
      </w:r>
      <w:r w:rsidR="00093638" w:rsidRPr="00093638">
        <w:rPr>
          <w:bCs w:val="0"/>
          <w:sz w:val="24"/>
          <w:szCs w:val="24"/>
        </w:rPr>
        <w:t>5.17</w:t>
      </w:r>
      <w:r w:rsidR="00F92E3E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</w:t>
      </w:r>
      <w:r w:rsidRPr="00E71A48">
        <w:rPr>
          <w:bCs w:val="0"/>
          <w:sz w:val="24"/>
          <w:szCs w:val="24"/>
        </w:rPr>
        <w:lastRenderedPageBreak/>
        <w:t xml:space="preserve">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F92E3E">
        <w:fldChar w:fldCharType="begin"/>
      </w:r>
      <w:r w:rsidR="00F92E3E">
        <w:instrText xml:space="preserve"> REF _Ref191386482 \r \h  \* MERGEFORMAT </w:instrText>
      </w:r>
      <w:r w:rsidR="00F92E3E">
        <w:fldChar w:fldCharType="separate"/>
      </w:r>
      <w:r w:rsidR="00093638" w:rsidRPr="00093638">
        <w:rPr>
          <w:bCs w:val="0"/>
          <w:sz w:val="24"/>
          <w:szCs w:val="24"/>
        </w:rPr>
        <w:t>3.3.8.1</w:t>
      </w:r>
      <w:r w:rsidR="00F92E3E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F92E3E">
        <w:fldChar w:fldCharType="begin"/>
      </w:r>
      <w:r w:rsidR="00F92E3E">
        <w:instrText xml:space="preserve"> REF _Ref191386407 \r \h  \* MERGEFORMAT </w:instrText>
      </w:r>
      <w:r w:rsidR="00F92E3E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F92E3E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0F4625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0F4625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в целом, включая платежи, совершаются исключительно с лидером, </w:t>
      </w:r>
      <w:r w:rsidRPr="00E71A48">
        <w:rPr>
          <w:bCs w:val="0"/>
          <w:sz w:val="24"/>
          <w:szCs w:val="24"/>
        </w:rPr>
        <w:lastRenderedPageBreak/>
        <w:t>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F92E3E">
        <w:fldChar w:fldCharType="begin"/>
      </w:r>
      <w:r w:rsidR="00F92E3E">
        <w:instrText xml:space="preserve"> REF _Ref307563248 \r \h  \* MERGEFORMAT </w:instrText>
      </w:r>
      <w:r w:rsidR="00F92E3E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a</w:t>
      </w:r>
      <w:r w:rsidR="00093638" w:rsidRPr="00F92E3E">
        <w:rPr>
          <w:bCs w:val="0"/>
          <w:sz w:val="24"/>
          <w:szCs w:val="24"/>
        </w:rPr>
        <w:t>)</w:t>
      </w:r>
      <w:r w:rsidR="00F92E3E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F92E3E">
        <w:fldChar w:fldCharType="begin"/>
      </w:r>
      <w:r w:rsidR="00F92E3E">
        <w:instrText xml:space="preserve"> REF _Ref307563262 \r \h  \* MERGEFORMAT </w:instrText>
      </w:r>
      <w:r w:rsidR="00F92E3E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g</w:t>
      </w:r>
      <w:r w:rsidR="00093638" w:rsidRPr="00F92E3E">
        <w:rPr>
          <w:bCs w:val="0"/>
          <w:sz w:val="24"/>
          <w:szCs w:val="24"/>
        </w:rPr>
        <w:t>)</w:t>
      </w:r>
      <w:r w:rsidR="00F92E3E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F92E3E">
        <w:fldChar w:fldCharType="begin"/>
      </w:r>
      <w:r w:rsidR="00F92E3E">
        <w:instrText xml:space="preserve"> REF _Ref306032591 \r \h  \* MERGEFORMAT </w:instrText>
      </w:r>
      <w:r w:rsidR="00F92E3E">
        <w:fldChar w:fldCharType="separate"/>
      </w:r>
      <w:r w:rsidR="00093638" w:rsidRPr="00093638">
        <w:rPr>
          <w:bCs w:val="0"/>
          <w:sz w:val="24"/>
          <w:szCs w:val="24"/>
        </w:rPr>
        <w:t>3.3.10.4</w:t>
      </w:r>
      <w:r w:rsidR="00F92E3E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F92E3E">
        <w:fldChar w:fldCharType="begin"/>
      </w:r>
      <w:r w:rsidR="00F92E3E">
        <w:instrText xml:space="preserve"> REF _Ref303669127 \r \h  \* MERGEFORMAT </w:instrText>
      </w:r>
      <w:r w:rsidR="00F92E3E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F92E3E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92E3E">
        <w:fldChar w:fldCharType="begin"/>
      </w:r>
      <w:r w:rsidR="00F92E3E">
        <w:instrText xml:space="preserve"> REF _Ref442190626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у)</w:t>
      </w:r>
      <w:r w:rsidR="00F92E3E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92E3E">
        <w:fldChar w:fldCharType="begin"/>
      </w:r>
      <w:r w:rsidR="00F92E3E">
        <w:instrText xml:space="preserve"> REF _Ref303587815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3.3.8.3</w:t>
      </w:r>
      <w:r w:rsidR="00F92E3E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0F4625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0F4625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</w:t>
      </w:r>
      <w:r w:rsidRPr="00E71A48">
        <w:rPr>
          <w:bCs w:val="0"/>
          <w:iCs/>
          <w:sz w:val="24"/>
          <w:szCs w:val="24"/>
        </w:rPr>
        <w:lastRenderedPageBreak/>
        <w:t xml:space="preserve">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0F4625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0F4625">
        <w:rPr>
          <w:bCs w:val="0"/>
          <w:iCs/>
          <w:sz w:val="24"/>
          <w:szCs w:val="24"/>
        </w:rPr>
      </w:r>
      <w:r w:rsidR="000F4625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0F4625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F92E3E">
        <w:fldChar w:fldCharType="begin"/>
      </w:r>
      <w:r w:rsidR="00F92E3E">
        <w:instrText xml:space="preserve"> REF _Ref440289401 \r \h  \* MERGEFORMAT </w:instrText>
      </w:r>
      <w:r w:rsidR="00F92E3E">
        <w:fldChar w:fldCharType="separate"/>
      </w:r>
      <w:r w:rsidR="00093638" w:rsidRPr="00093638">
        <w:rPr>
          <w:bCs w:val="0"/>
          <w:iCs/>
          <w:sz w:val="24"/>
          <w:szCs w:val="24"/>
        </w:rPr>
        <w:t>3.3.13</w:t>
      </w:r>
      <w:r w:rsidR="00F92E3E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F92E3E">
        <w:fldChar w:fldCharType="begin"/>
      </w:r>
      <w:r w:rsidR="00F92E3E">
        <w:instrText xml:space="preserve"> REF _Ref467168844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3.3.14.3</w:t>
      </w:r>
      <w:r w:rsidR="00F92E3E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F92E3E">
        <w:fldChar w:fldCharType="begin"/>
      </w:r>
      <w:r w:rsidR="00F92E3E">
        <w:instrText xml:space="preserve"> REF _Ref442263553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3.3.14.4</w:t>
      </w:r>
      <w:r w:rsidR="00F92E3E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A933E7">
      <w:pPr>
        <w:widowControl w:val="0"/>
        <w:numPr>
          <w:ilvl w:val="5"/>
          <w:numId w:val="86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 xml:space="preserve">инструкциями, приведенными в </w:t>
      </w:r>
      <w:r w:rsidR="005818B2" w:rsidRPr="00AE1D21">
        <w:rPr>
          <w:bCs w:val="0"/>
          <w:spacing w:val="-1"/>
          <w:sz w:val="24"/>
          <w:szCs w:val="24"/>
        </w:rPr>
        <w:lastRenderedPageBreak/>
        <w:t>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F92E3E">
        <w:fldChar w:fldCharType="begin"/>
      </w:r>
      <w:r w:rsidR="00F92E3E">
        <w:instrText xml:space="preserve"> REF _Ref440272678 \r \h  \* MERGEFORMAT </w:instrText>
      </w:r>
      <w:r w:rsidR="00F92E3E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F92E3E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A933E7">
      <w:pPr>
        <w:widowControl w:val="0"/>
        <w:numPr>
          <w:ilvl w:val="5"/>
          <w:numId w:val="86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A933E7">
      <w:pPr>
        <w:widowControl w:val="0"/>
        <w:numPr>
          <w:ilvl w:val="4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F92E3E">
        <w:fldChar w:fldCharType="begin"/>
      </w:r>
      <w:r w:rsidR="00F92E3E">
        <w:instrText xml:space="preserve"> REF _Ref306008743 \r \h  \* MERGEFORMAT </w:instrText>
      </w:r>
      <w:r w:rsidR="00F92E3E">
        <w:fldChar w:fldCharType="separate"/>
      </w:r>
      <w:r w:rsidR="00093638" w:rsidRPr="00093638">
        <w:rPr>
          <w:bCs w:val="0"/>
          <w:sz w:val="24"/>
          <w:szCs w:val="24"/>
        </w:rPr>
        <w:t>3.3.4</w:t>
      </w:r>
      <w:r w:rsidR="00F92E3E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F92E3E">
        <w:fldChar w:fldCharType="begin"/>
      </w:r>
      <w:r w:rsidR="00F92E3E">
        <w:instrText xml:space="preserve"> REF _Ref440289953 \r \h  \* MERGEFORMAT </w:instrText>
      </w:r>
      <w:r w:rsidR="00F92E3E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F92E3E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A933E7">
      <w:pPr>
        <w:widowControl w:val="0"/>
        <w:numPr>
          <w:ilvl w:val="4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A933E7">
      <w:pPr>
        <w:widowControl w:val="0"/>
        <w:numPr>
          <w:ilvl w:val="4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0F4625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0F4625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A933E7">
      <w:pPr>
        <w:widowControl w:val="0"/>
        <w:numPr>
          <w:ilvl w:val="4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0F4625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0F4625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A933E7">
      <w:pPr>
        <w:widowControl w:val="0"/>
        <w:numPr>
          <w:ilvl w:val="5"/>
          <w:numId w:val="87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F92E3E">
        <w:fldChar w:fldCharType="begin"/>
      </w:r>
      <w:r w:rsidR="00F92E3E">
        <w:instrText xml:space="preserve"> REF _Ref305753174 \r \h  \* MERGEFORMAT </w:instrText>
      </w:r>
      <w:r w:rsidR="00F92E3E">
        <w:fldChar w:fldCharType="separate"/>
      </w:r>
      <w:r w:rsidR="00093638" w:rsidRPr="00093638">
        <w:rPr>
          <w:bCs w:val="0"/>
          <w:sz w:val="24"/>
          <w:szCs w:val="24"/>
        </w:rPr>
        <w:t>-3.3.14.3</w:t>
      </w:r>
      <w:r w:rsidR="00093638">
        <w:t>.2</w:t>
      </w:r>
      <w:r w:rsidR="00F92E3E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6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A933E7">
      <w:pPr>
        <w:widowControl w:val="0"/>
        <w:numPr>
          <w:ilvl w:val="5"/>
          <w:numId w:val="87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7"/>
      <w:bookmarkEnd w:id="558"/>
    </w:p>
    <w:p w:rsidR="002F273A" w:rsidRPr="00A96D2C" w:rsidRDefault="002F273A" w:rsidP="00A933E7">
      <w:pPr>
        <w:widowControl w:val="0"/>
        <w:numPr>
          <w:ilvl w:val="5"/>
          <w:numId w:val="87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92E3E">
        <w:fldChar w:fldCharType="begin"/>
      </w:r>
      <w:r w:rsidR="00F92E3E">
        <w:instrText xml:space="preserve"> REF _Ref440272256 \r \h  \* MERGEFORMAT </w:instrText>
      </w:r>
      <w:r w:rsidR="00F92E3E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F92E3E">
        <w:fldChar w:fldCharType="end"/>
      </w:r>
      <w:r w:rsidRPr="002F273A">
        <w:rPr>
          <w:bCs w:val="0"/>
          <w:sz w:val="24"/>
          <w:szCs w:val="24"/>
        </w:rPr>
        <w:t xml:space="preserve">), а также </w:t>
      </w:r>
      <w:r w:rsidRPr="00A96D2C">
        <w:rPr>
          <w:bCs w:val="0"/>
          <w:sz w:val="24"/>
          <w:szCs w:val="24"/>
        </w:rPr>
        <w:t xml:space="preserve">Расписку сдачи-приемки соглашения о неустойке, подготовленную по </w:t>
      </w:r>
      <w:r w:rsidRPr="00A96D2C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A96D2C">
        <w:rPr>
          <w:bCs w:val="0"/>
          <w:sz w:val="24"/>
          <w:szCs w:val="24"/>
        </w:rPr>
        <w:t>(</w:t>
      </w:r>
      <w:r w:rsidRPr="00A96D2C">
        <w:rPr>
          <w:bCs w:val="0"/>
          <w:sz w:val="24"/>
          <w:szCs w:val="24"/>
          <w:lang w:eastAsia="ru-RU"/>
        </w:rPr>
        <w:t xml:space="preserve">подраздел </w:t>
      </w:r>
      <w:r w:rsidR="000F4625" w:rsidRPr="00A96D2C">
        <w:fldChar w:fldCharType="begin"/>
      </w:r>
      <w:r w:rsidR="00197954" w:rsidRPr="00A96D2C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96D2C">
        <w:instrText xml:space="preserve"> \* MERGEFORMAT </w:instrText>
      </w:r>
      <w:r w:rsidR="000F4625" w:rsidRPr="00A96D2C">
        <w:fldChar w:fldCharType="separate"/>
      </w:r>
      <w:r w:rsidR="00093638" w:rsidRPr="00A96D2C">
        <w:rPr>
          <w:bCs w:val="0"/>
          <w:sz w:val="24"/>
          <w:szCs w:val="24"/>
          <w:lang w:eastAsia="ru-RU"/>
        </w:rPr>
        <w:t>5.15</w:t>
      </w:r>
      <w:r w:rsidR="000F4625" w:rsidRPr="00A96D2C">
        <w:fldChar w:fldCharType="end"/>
      </w:r>
      <w:r w:rsidRPr="00A96D2C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F92E3E" w:rsidRPr="00A96D2C">
        <w:fldChar w:fldCharType="begin"/>
      </w:r>
      <w:r w:rsidR="00F92E3E" w:rsidRPr="00A96D2C">
        <w:instrText xml:space="preserve"> REF _Ref440289953 \r \h  \* MERGEFORMAT </w:instrText>
      </w:r>
      <w:r w:rsidR="00F92E3E" w:rsidRPr="00A96D2C">
        <w:fldChar w:fldCharType="separate"/>
      </w:r>
      <w:r w:rsidR="00093638" w:rsidRPr="00A96D2C">
        <w:rPr>
          <w:bCs w:val="0"/>
          <w:sz w:val="24"/>
          <w:szCs w:val="24"/>
        </w:rPr>
        <w:t>3.4.1.3</w:t>
      </w:r>
      <w:r w:rsidR="00F92E3E" w:rsidRPr="00A96D2C">
        <w:fldChar w:fldCharType="end"/>
      </w:r>
      <w:r w:rsidRPr="00A96D2C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A96D2C">
        <w:rPr>
          <w:bCs w:val="0"/>
          <w:sz w:val="24"/>
          <w:szCs w:val="24"/>
        </w:rPr>
        <w:t xml:space="preserve">РФ, </w:t>
      </w:r>
      <w:r w:rsidR="00A96D2C" w:rsidRPr="00A96D2C">
        <w:rPr>
          <w:bCs w:val="0"/>
          <w:sz w:val="24"/>
          <w:szCs w:val="24"/>
        </w:rPr>
        <w:t>214019, г. Смоленск, ул. Тенишевой, д. 33, каб. 111</w:t>
      </w:r>
      <w:r w:rsidR="00BB6553" w:rsidRPr="00A96D2C">
        <w:rPr>
          <w:bCs w:val="0"/>
          <w:sz w:val="24"/>
          <w:szCs w:val="24"/>
        </w:rPr>
        <w:t>, исполнительны</w:t>
      </w:r>
      <w:r w:rsidR="00A96D2C" w:rsidRPr="00A96D2C">
        <w:rPr>
          <w:bCs w:val="0"/>
          <w:sz w:val="24"/>
          <w:szCs w:val="24"/>
        </w:rPr>
        <w:t>е</w:t>
      </w:r>
      <w:r w:rsidR="00BB6553" w:rsidRPr="00A96D2C">
        <w:rPr>
          <w:bCs w:val="0"/>
          <w:sz w:val="24"/>
          <w:szCs w:val="24"/>
        </w:rPr>
        <w:t xml:space="preserve"> сотрудник</w:t>
      </w:r>
      <w:r w:rsidR="00A96D2C" w:rsidRPr="00A96D2C">
        <w:rPr>
          <w:bCs w:val="0"/>
          <w:sz w:val="24"/>
          <w:szCs w:val="24"/>
        </w:rPr>
        <w:t>и:</w:t>
      </w:r>
      <w:r w:rsidR="00BB6553" w:rsidRPr="00A96D2C">
        <w:rPr>
          <w:bCs w:val="0"/>
          <w:sz w:val="24"/>
          <w:szCs w:val="24"/>
        </w:rPr>
        <w:t xml:space="preserve"> </w:t>
      </w:r>
      <w:r w:rsidR="00A96D2C" w:rsidRPr="00A96D2C">
        <w:rPr>
          <w:bCs w:val="0"/>
          <w:sz w:val="24"/>
          <w:szCs w:val="24"/>
        </w:rPr>
        <w:t>Алтунина</w:t>
      </w:r>
      <w:r w:rsidR="00BB6553" w:rsidRPr="00A96D2C">
        <w:rPr>
          <w:bCs w:val="0"/>
          <w:sz w:val="24"/>
          <w:szCs w:val="24"/>
        </w:rPr>
        <w:t xml:space="preserve"> </w:t>
      </w:r>
      <w:r w:rsidR="00A96D2C" w:rsidRPr="00A96D2C">
        <w:rPr>
          <w:bCs w:val="0"/>
          <w:sz w:val="24"/>
          <w:szCs w:val="24"/>
        </w:rPr>
        <w:t xml:space="preserve">Надежда Андреевна, контактный телефон: (4812) 42-95-56) </w:t>
      </w:r>
      <w:r w:rsidR="00BB6553" w:rsidRPr="00A96D2C">
        <w:rPr>
          <w:bCs w:val="0"/>
          <w:sz w:val="24"/>
          <w:szCs w:val="24"/>
        </w:rPr>
        <w:t xml:space="preserve">либо </w:t>
      </w:r>
      <w:r w:rsidR="00A96D2C" w:rsidRPr="00A96D2C">
        <w:rPr>
          <w:bCs w:val="0"/>
          <w:sz w:val="24"/>
          <w:szCs w:val="24"/>
        </w:rPr>
        <w:t>Лебедев Александр Александрович</w:t>
      </w:r>
      <w:r w:rsidR="00BB6553" w:rsidRPr="00A96D2C">
        <w:rPr>
          <w:bCs w:val="0"/>
          <w:sz w:val="24"/>
          <w:szCs w:val="24"/>
        </w:rPr>
        <w:t>, контактный телефон</w:t>
      </w:r>
      <w:r w:rsidR="00A96D2C" w:rsidRPr="00A96D2C">
        <w:rPr>
          <w:bCs w:val="0"/>
          <w:sz w:val="24"/>
          <w:szCs w:val="24"/>
        </w:rPr>
        <w:t>:</w:t>
      </w:r>
      <w:r w:rsidR="00BB6553" w:rsidRPr="00A96D2C">
        <w:rPr>
          <w:bCs w:val="0"/>
          <w:sz w:val="24"/>
          <w:szCs w:val="24"/>
        </w:rPr>
        <w:t xml:space="preserve"> (</w:t>
      </w:r>
      <w:r w:rsidR="00A96D2C" w:rsidRPr="00A96D2C">
        <w:rPr>
          <w:bCs w:val="0"/>
          <w:sz w:val="24"/>
          <w:szCs w:val="24"/>
        </w:rPr>
        <w:t>4812</w:t>
      </w:r>
      <w:r w:rsidR="00BB6553" w:rsidRPr="00A96D2C">
        <w:rPr>
          <w:bCs w:val="0"/>
          <w:sz w:val="24"/>
          <w:szCs w:val="24"/>
        </w:rPr>
        <w:t xml:space="preserve">) </w:t>
      </w:r>
      <w:r w:rsidR="00A96D2C" w:rsidRPr="00A96D2C">
        <w:rPr>
          <w:bCs w:val="0"/>
          <w:sz w:val="24"/>
          <w:szCs w:val="24"/>
        </w:rPr>
        <w:t>42-95-08</w:t>
      </w:r>
      <w:r w:rsidRPr="00A96D2C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A96D2C" w:rsidRDefault="002F273A" w:rsidP="00A933E7">
      <w:pPr>
        <w:pStyle w:val="aff6"/>
        <w:numPr>
          <w:ilvl w:val="0"/>
          <w:numId w:val="8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A96D2C">
        <w:rPr>
          <w:sz w:val="24"/>
          <w:szCs w:val="24"/>
        </w:rPr>
        <w:t>Пометка «</w:t>
      </w:r>
      <w:r w:rsidRPr="00A96D2C">
        <w:rPr>
          <w:bCs w:val="0"/>
          <w:sz w:val="24"/>
          <w:szCs w:val="24"/>
        </w:rPr>
        <w:t xml:space="preserve"> Соглашение о неустойке</w:t>
      </w:r>
      <w:r w:rsidRPr="00A96D2C">
        <w:rPr>
          <w:sz w:val="24"/>
          <w:szCs w:val="24"/>
        </w:rPr>
        <w:t>»;</w:t>
      </w:r>
    </w:p>
    <w:p w:rsidR="002F273A" w:rsidRPr="00A96D2C" w:rsidRDefault="002F273A" w:rsidP="00A933E7">
      <w:pPr>
        <w:pStyle w:val="aff6"/>
        <w:numPr>
          <w:ilvl w:val="0"/>
          <w:numId w:val="8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A96D2C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F92E3E" w:rsidRPr="00A96D2C">
        <w:fldChar w:fldCharType="begin"/>
      </w:r>
      <w:r w:rsidR="00F92E3E" w:rsidRPr="00A96D2C">
        <w:instrText xml:space="preserve"> REF _Ref191386085 \r \h  \* MERGEFORMAT </w:instrText>
      </w:r>
      <w:r w:rsidR="00F92E3E" w:rsidRPr="00A96D2C">
        <w:fldChar w:fldCharType="separate"/>
      </w:r>
      <w:r w:rsidR="00093638" w:rsidRPr="00A96D2C">
        <w:rPr>
          <w:sz w:val="24"/>
          <w:szCs w:val="24"/>
        </w:rPr>
        <w:t>1.1.1</w:t>
      </w:r>
      <w:r w:rsidR="00F92E3E" w:rsidRPr="00A96D2C">
        <w:fldChar w:fldCharType="end"/>
      </w:r>
      <w:r w:rsidRPr="00A96D2C">
        <w:rPr>
          <w:sz w:val="24"/>
          <w:szCs w:val="24"/>
        </w:rPr>
        <w:t>;</w:t>
      </w:r>
    </w:p>
    <w:p w:rsidR="002F273A" w:rsidRPr="002F273A" w:rsidRDefault="002F273A" w:rsidP="00A933E7">
      <w:pPr>
        <w:pStyle w:val="aff6"/>
        <w:numPr>
          <w:ilvl w:val="0"/>
          <w:numId w:val="8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A96D2C">
        <w:rPr>
          <w:sz w:val="24"/>
          <w:szCs w:val="24"/>
        </w:rPr>
        <w:t>полное фирменное наименование Участника</w:t>
      </w:r>
      <w:r w:rsidRPr="002F273A">
        <w:rPr>
          <w:sz w:val="24"/>
          <w:szCs w:val="24"/>
        </w:rPr>
        <w:t xml:space="preserve"> и его почтовый адрес;</w:t>
      </w:r>
    </w:p>
    <w:p w:rsidR="002F273A" w:rsidRPr="002F273A" w:rsidRDefault="002F273A" w:rsidP="00A933E7">
      <w:pPr>
        <w:pStyle w:val="aff6"/>
        <w:numPr>
          <w:ilvl w:val="0"/>
          <w:numId w:val="8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F92E3E">
        <w:fldChar w:fldCharType="begin"/>
      </w:r>
      <w:r w:rsidR="00F92E3E">
        <w:instrText xml:space="preserve"> REF _Ref303323780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1.1.4</w:t>
      </w:r>
      <w:r w:rsidR="00F92E3E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A933E7">
      <w:pPr>
        <w:widowControl w:val="0"/>
        <w:numPr>
          <w:ilvl w:val="5"/>
          <w:numId w:val="87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F92E3E">
        <w:fldChar w:fldCharType="begin"/>
      </w:r>
      <w:r w:rsidR="00F92E3E">
        <w:instrText xml:space="preserve"> REF _Ref467508029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3.3.14.5</w:t>
      </w:r>
      <w:r w:rsidR="00F92E3E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</w:t>
      </w:r>
      <w:r w:rsidRPr="001E3137">
        <w:rPr>
          <w:sz w:val="24"/>
          <w:szCs w:val="24"/>
        </w:rPr>
        <w:lastRenderedPageBreak/>
        <w:t>следующим требованиям:</w:t>
      </w:r>
      <w:bookmarkEnd w:id="559"/>
    </w:p>
    <w:p w:rsidR="00F64A8B" w:rsidRPr="001E3137" w:rsidRDefault="00F64A8B" w:rsidP="00A933E7">
      <w:pPr>
        <w:pStyle w:val="Times120"/>
        <w:numPr>
          <w:ilvl w:val="5"/>
          <w:numId w:val="88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F92E3E">
        <w:fldChar w:fldCharType="begin"/>
      </w:r>
      <w:r w:rsidR="00F92E3E">
        <w:instrText xml:space="preserve"> REF _Ref440289953 \r \h  \* MERGEFORMAT </w:instrText>
      </w:r>
      <w:r w:rsidR="00F92E3E">
        <w:fldChar w:fldCharType="separate"/>
      </w:r>
      <w:r w:rsidR="00093638" w:rsidRPr="00093638">
        <w:rPr>
          <w:szCs w:val="24"/>
        </w:rPr>
        <w:t>3.4.1.3</w:t>
      </w:r>
      <w:r w:rsidR="00F92E3E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F92E3E">
        <w:fldChar w:fldCharType="begin"/>
      </w:r>
      <w:r w:rsidR="00F92E3E">
        <w:instrText xml:space="preserve"> REF _Ref440289953 \r \h  \* MERGEFORMAT </w:instrText>
      </w:r>
      <w:r w:rsidR="00F92E3E">
        <w:fldChar w:fldCharType="separate"/>
      </w:r>
      <w:r w:rsidR="00093638" w:rsidRPr="00093638">
        <w:rPr>
          <w:szCs w:val="24"/>
        </w:rPr>
        <w:t>3.4.1.3</w:t>
      </w:r>
      <w:r w:rsidR="00F92E3E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A933E7">
      <w:pPr>
        <w:pStyle w:val="Times120"/>
        <w:numPr>
          <w:ilvl w:val="5"/>
          <w:numId w:val="88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A96D2C" w:rsidRDefault="00F64A8B" w:rsidP="00A933E7">
      <w:pPr>
        <w:pStyle w:val="Times120"/>
        <w:numPr>
          <w:ilvl w:val="5"/>
          <w:numId w:val="88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</w:t>
      </w:r>
      <w:r w:rsidRPr="00A96D2C">
        <w:rPr>
          <w:rFonts w:eastAsia="Calibri"/>
          <w:szCs w:val="24"/>
          <w:lang w:eastAsia="en-US"/>
        </w:rPr>
        <w:t xml:space="preserve">обеспечения Заявки, вместе с Анкетой Участника (п. </w:t>
      </w:r>
      <w:r w:rsidR="00F92E3E" w:rsidRPr="00A96D2C">
        <w:rPr>
          <w:szCs w:val="24"/>
        </w:rPr>
        <w:fldChar w:fldCharType="begin"/>
      </w:r>
      <w:r w:rsidR="00F92E3E" w:rsidRPr="00A96D2C">
        <w:rPr>
          <w:szCs w:val="24"/>
        </w:rPr>
        <w:instrText xml:space="preserve"> REF _Ref55335823 \r \h  \* MERGEFORMAT </w:instrText>
      </w:r>
      <w:r w:rsidR="00F92E3E" w:rsidRPr="00A96D2C">
        <w:rPr>
          <w:szCs w:val="24"/>
        </w:rPr>
      </w:r>
      <w:r w:rsidR="00F92E3E" w:rsidRPr="00A96D2C">
        <w:rPr>
          <w:szCs w:val="24"/>
        </w:rPr>
        <w:fldChar w:fldCharType="separate"/>
      </w:r>
      <w:r w:rsidR="00093638" w:rsidRPr="00A96D2C">
        <w:rPr>
          <w:rFonts w:eastAsia="Calibri"/>
          <w:szCs w:val="24"/>
          <w:lang w:eastAsia="en-US"/>
        </w:rPr>
        <w:t>5.7</w:t>
      </w:r>
      <w:r w:rsidR="00F92E3E" w:rsidRPr="00A96D2C">
        <w:rPr>
          <w:szCs w:val="24"/>
        </w:rPr>
        <w:fldChar w:fldCharType="end"/>
      </w:r>
      <w:r w:rsidRPr="00A96D2C">
        <w:rPr>
          <w:rFonts w:eastAsia="Calibri"/>
          <w:szCs w:val="24"/>
          <w:lang w:eastAsia="en-US"/>
        </w:rPr>
        <w:t xml:space="preserve">) Участник обязан направить на электронную почту ведущему специалисту </w:t>
      </w:r>
      <w:r w:rsidR="00A96D2C" w:rsidRPr="00A96D2C">
        <w:rPr>
          <w:szCs w:val="24"/>
        </w:rPr>
        <w:t>закупочной деятельности Управления логистики и материально-технического обеспечения филиала ПАО «МРСК Центра» - «Смоленскэнерго»</w:t>
      </w:r>
      <w:r w:rsidRPr="00A96D2C">
        <w:rPr>
          <w:rFonts w:eastAsia="Calibri"/>
          <w:szCs w:val="24"/>
          <w:lang w:eastAsia="en-US"/>
        </w:rPr>
        <w:t xml:space="preserve"> </w:t>
      </w:r>
      <w:r w:rsidR="00A96D2C" w:rsidRPr="00A96D2C">
        <w:rPr>
          <w:rFonts w:eastAsia="Calibri"/>
          <w:szCs w:val="24"/>
          <w:lang w:eastAsia="en-US"/>
        </w:rPr>
        <w:t>Алтуниной Надежда Андреевне,</w:t>
      </w:r>
      <w:r w:rsidRPr="00A96D2C">
        <w:rPr>
          <w:rFonts w:eastAsia="Calibri"/>
          <w:szCs w:val="24"/>
          <w:lang w:eastAsia="en-US"/>
        </w:rPr>
        <w:t xml:space="preserve"> контактный</w:t>
      </w:r>
      <w:proofErr w:type="gramEnd"/>
      <w:r w:rsidRPr="00A96D2C">
        <w:rPr>
          <w:rFonts w:eastAsia="Calibri"/>
          <w:szCs w:val="24"/>
          <w:lang w:eastAsia="en-US"/>
        </w:rPr>
        <w:t xml:space="preserve"> телефон</w:t>
      </w:r>
      <w:r w:rsidR="00A96D2C" w:rsidRPr="00A96D2C">
        <w:rPr>
          <w:rFonts w:eastAsia="Calibri"/>
          <w:szCs w:val="24"/>
          <w:lang w:eastAsia="en-US"/>
        </w:rPr>
        <w:t>:</w:t>
      </w:r>
      <w:r w:rsidRPr="00A96D2C">
        <w:rPr>
          <w:rFonts w:eastAsia="Calibri"/>
          <w:szCs w:val="24"/>
          <w:lang w:eastAsia="en-US"/>
        </w:rPr>
        <w:t xml:space="preserve"> (</w:t>
      </w:r>
      <w:r w:rsidR="00A96D2C" w:rsidRPr="00A96D2C">
        <w:rPr>
          <w:rFonts w:eastAsia="Calibri"/>
          <w:szCs w:val="24"/>
          <w:lang w:eastAsia="en-US"/>
        </w:rPr>
        <w:t>4812</w:t>
      </w:r>
      <w:r w:rsidRPr="00A96D2C">
        <w:rPr>
          <w:rFonts w:eastAsia="Calibri"/>
          <w:szCs w:val="24"/>
          <w:lang w:eastAsia="en-US"/>
        </w:rPr>
        <w:t xml:space="preserve">) </w:t>
      </w:r>
      <w:r w:rsidR="00A96D2C" w:rsidRPr="00A96D2C">
        <w:rPr>
          <w:rFonts w:eastAsia="Calibri"/>
          <w:szCs w:val="24"/>
          <w:lang w:eastAsia="en-US"/>
        </w:rPr>
        <w:t xml:space="preserve">42-95-56, </w:t>
      </w:r>
      <w:r w:rsidRPr="00A96D2C">
        <w:rPr>
          <w:rFonts w:eastAsia="Calibri"/>
          <w:szCs w:val="24"/>
          <w:lang w:eastAsia="en-US"/>
        </w:rPr>
        <w:t xml:space="preserve">адрес электронной почты: </w:t>
      </w:r>
      <w:hyperlink r:id="rId35" w:history="1">
        <w:r w:rsidR="00A96D2C" w:rsidRPr="00A96D2C">
          <w:rPr>
            <w:color w:val="345D75"/>
            <w:szCs w:val="24"/>
          </w:rPr>
          <w:t>Altunina.NA@mrsk-1.ru</w:t>
        </w:r>
      </w:hyperlink>
      <w:r w:rsidRPr="00A96D2C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A96D2C">
        <w:rPr>
          <w:szCs w:val="24"/>
        </w:rPr>
        <w:t xml:space="preserve">до момента истечения срока окончания приема заявок (п. </w:t>
      </w:r>
      <w:r w:rsidR="00F92E3E" w:rsidRPr="00A96D2C">
        <w:rPr>
          <w:szCs w:val="24"/>
        </w:rPr>
        <w:fldChar w:fldCharType="begin"/>
      </w:r>
      <w:r w:rsidR="00F92E3E" w:rsidRPr="00A96D2C">
        <w:rPr>
          <w:szCs w:val="24"/>
        </w:rPr>
        <w:instrText xml:space="preserve"> REF _Ref440289953 \r \h  \* MERGEFORMAT </w:instrText>
      </w:r>
      <w:r w:rsidR="00F92E3E" w:rsidRPr="00A96D2C">
        <w:rPr>
          <w:szCs w:val="24"/>
        </w:rPr>
      </w:r>
      <w:r w:rsidR="00F92E3E" w:rsidRPr="00A96D2C">
        <w:rPr>
          <w:szCs w:val="24"/>
        </w:rPr>
        <w:fldChar w:fldCharType="separate"/>
      </w:r>
      <w:r w:rsidR="00093638" w:rsidRPr="00A96D2C">
        <w:rPr>
          <w:szCs w:val="24"/>
        </w:rPr>
        <w:t>3.4.1.3</w:t>
      </w:r>
      <w:r w:rsidR="00F92E3E" w:rsidRPr="00A96D2C">
        <w:rPr>
          <w:szCs w:val="24"/>
        </w:rPr>
        <w:fldChar w:fldCharType="end"/>
      </w:r>
      <w:r w:rsidRPr="00A96D2C">
        <w:rPr>
          <w:szCs w:val="24"/>
        </w:rPr>
        <w:t>).</w:t>
      </w:r>
    </w:p>
    <w:p w:rsidR="00F64A8B" w:rsidRPr="001E3137" w:rsidRDefault="00F64A8B" w:rsidP="00A933E7">
      <w:pPr>
        <w:pStyle w:val="Times120"/>
        <w:numPr>
          <w:ilvl w:val="5"/>
          <w:numId w:val="88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1" w:name="_Ref468973892"/>
      <w:r w:rsidRPr="00A96D2C">
        <w:rPr>
          <w:rFonts w:eastAsia="Calibri"/>
          <w:szCs w:val="24"/>
          <w:lang w:eastAsia="en-US"/>
        </w:rPr>
        <w:t>Реквизиты</w:t>
      </w:r>
      <w:r w:rsidRPr="00A96D2C">
        <w:rPr>
          <w:szCs w:val="24"/>
        </w:rPr>
        <w:t xml:space="preserve"> Заказчика для перечи</w:t>
      </w:r>
      <w:r w:rsidRPr="001E3137">
        <w:rPr>
          <w:szCs w:val="24"/>
        </w:rPr>
        <w:t>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1"/>
    </w:p>
    <w:p w:rsidR="00A96D2C" w:rsidRPr="00140798" w:rsidRDefault="00A96D2C" w:rsidP="004411D7">
      <w:pPr>
        <w:pStyle w:val="aff6"/>
        <w:numPr>
          <w:ilvl w:val="0"/>
          <w:numId w:val="0"/>
        </w:numPr>
        <w:tabs>
          <w:tab w:val="left" w:pos="-7797"/>
        </w:tabs>
        <w:spacing w:before="120" w:line="240" w:lineRule="auto"/>
        <w:ind w:left="1134"/>
        <w:jc w:val="center"/>
        <w:rPr>
          <w:sz w:val="24"/>
          <w:szCs w:val="24"/>
          <w:u w:val="single"/>
        </w:rPr>
      </w:pPr>
      <w:r w:rsidRPr="00140798">
        <w:rPr>
          <w:sz w:val="24"/>
          <w:szCs w:val="24"/>
          <w:u w:val="single"/>
        </w:rPr>
        <w:t xml:space="preserve">Получатель платежа: филиал Публичного акционерного </w:t>
      </w:r>
      <w:r w:rsidRPr="004411D7">
        <w:rPr>
          <w:sz w:val="24"/>
          <w:szCs w:val="24"/>
        </w:rPr>
        <w:t>общества</w:t>
      </w:r>
      <w:r w:rsidRPr="00140798">
        <w:rPr>
          <w:sz w:val="24"/>
          <w:szCs w:val="24"/>
          <w:u w:val="single"/>
        </w:rPr>
        <w:t xml:space="preserve"> «Межрегиональная распределительная сетевая компания Центра» - «Смоленскэнерго»</w:t>
      </w:r>
    </w:p>
    <w:p w:rsidR="00A96D2C" w:rsidRPr="00140798" w:rsidRDefault="00A96D2C" w:rsidP="004411D7">
      <w:pPr>
        <w:pStyle w:val="aff6"/>
        <w:numPr>
          <w:ilvl w:val="0"/>
          <w:numId w:val="0"/>
        </w:numPr>
        <w:snapToGrid w:val="0"/>
        <w:spacing w:line="240" w:lineRule="auto"/>
        <w:ind w:left="1134"/>
        <w:jc w:val="center"/>
        <w:rPr>
          <w:sz w:val="24"/>
          <w:szCs w:val="24"/>
        </w:rPr>
      </w:pPr>
      <w:r w:rsidRPr="00140798">
        <w:rPr>
          <w:sz w:val="24"/>
          <w:szCs w:val="24"/>
        </w:rPr>
        <w:t>214019 г. Смоленск, ул. Тенишевой, д. 33</w:t>
      </w:r>
    </w:p>
    <w:p w:rsidR="00A96D2C" w:rsidRPr="00140798" w:rsidRDefault="00A96D2C" w:rsidP="004411D7">
      <w:pPr>
        <w:pStyle w:val="aff6"/>
        <w:numPr>
          <w:ilvl w:val="0"/>
          <w:numId w:val="0"/>
        </w:numPr>
        <w:snapToGrid w:val="0"/>
        <w:spacing w:line="240" w:lineRule="auto"/>
        <w:ind w:left="1134"/>
        <w:jc w:val="center"/>
        <w:rPr>
          <w:sz w:val="24"/>
          <w:szCs w:val="24"/>
        </w:rPr>
      </w:pPr>
      <w:r w:rsidRPr="00140798">
        <w:rPr>
          <w:sz w:val="24"/>
          <w:szCs w:val="24"/>
        </w:rPr>
        <w:t>ОГРН 1046900099498 в ИФНС № 15 по г. Москве</w:t>
      </w:r>
    </w:p>
    <w:p w:rsidR="00A96D2C" w:rsidRPr="00140798" w:rsidRDefault="00A96D2C" w:rsidP="004411D7">
      <w:pPr>
        <w:pStyle w:val="aff6"/>
        <w:numPr>
          <w:ilvl w:val="0"/>
          <w:numId w:val="0"/>
        </w:numPr>
        <w:tabs>
          <w:tab w:val="left" w:pos="-7797"/>
        </w:tabs>
        <w:spacing w:before="120" w:line="240" w:lineRule="auto"/>
        <w:ind w:left="1134"/>
        <w:jc w:val="center"/>
        <w:rPr>
          <w:sz w:val="24"/>
          <w:szCs w:val="24"/>
        </w:rPr>
      </w:pPr>
      <w:r w:rsidRPr="00140798">
        <w:rPr>
          <w:sz w:val="24"/>
          <w:szCs w:val="24"/>
        </w:rPr>
        <w:t>ИНН/КПП: 6901067107/673102001</w:t>
      </w:r>
      <w:r>
        <w:rPr>
          <w:sz w:val="24"/>
          <w:szCs w:val="24"/>
        </w:rPr>
        <w:t>;</w:t>
      </w:r>
    </w:p>
    <w:p w:rsidR="00A96D2C" w:rsidRPr="00140798" w:rsidRDefault="00A96D2C" w:rsidP="004411D7">
      <w:pPr>
        <w:pStyle w:val="aff6"/>
        <w:numPr>
          <w:ilvl w:val="0"/>
          <w:numId w:val="0"/>
        </w:numPr>
        <w:tabs>
          <w:tab w:val="left" w:pos="-7797"/>
        </w:tabs>
        <w:spacing w:line="240" w:lineRule="auto"/>
        <w:ind w:left="1134"/>
        <w:jc w:val="center"/>
        <w:rPr>
          <w:sz w:val="24"/>
          <w:szCs w:val="24"/>
        </w:rPr>
      </w:pPr>
      <w:r w:rsidRPr="00140798">
        <w:rPr>
          <w:sz w:val="24"/>
          <w:szCs w:val="24"/>
        </w:rPr>
        <w:lastRenderedPageBreak/>
        <w:t>ОКПО</w:t>
      </w:r>
      <w:r>
        <w:rPr>
          <w:sz w:val="24"/>
          <w:szCs w:val="24"/>
        </w:rPr>
        <w:t>:</w:t>
      </w:r>
      <w:r w:rsidRPr="00140798">
        <w:rPr>
          <w:sz w:val="24"/>
          <w:szCs w:val="24"/>
        </w:rPr>
        <w:t xml:space="preserve"> 00107436</w:t>
      </w:r>
      <w:r>
        <w:rPr>
          <w:sz w:val="24"/>
          <w:szCs w:val="24"/>
        </w:rPr>
        <w:t>;</w:t>
      </w:r>
    </w:p>
    <w:p w:rsidR="00A96D2C" w:rsidRPr="00140798" w:rsidRDefault="00A96D2C" w:rsidP="004411D7">
      <w:pPr>
        <w:pStyle w:val="aff6"/>
        <w:numPr>
          <w:ilvl w:val="0"/>
          <w:numId w:val="0"/>
        </w:numPr>
        <w:tabs>
          <w:tab w:val="left" w:pos="-7797"/>
        </w:tabs>
        <w:spacing w:line="240" w:lineRule="auto"/>
        <w:ind w:left="1134"/>
        <w:jc w:val="center"/>
        <w:rPr>
          <w:sz w:val="24"/>
          <w:szCs w:val="24"/>
        </w:rPr>
      </w:pPr>
      <w:proofErr w:type="gramStart"/>
      <w:r w:rsidRPr="00140798">
        <w:rPr>
          <w:sz w:val="24"/>
          <w:szCs w:val="24"/>
        </w:rPr>
        <w:t>р</w:t>
      </w:r>
      <w:proofErr w:type="gramEnd"/>
      <w:r w:rsidRPr="00140798">
        <w:rPr>
          <w:sz w:val="24"/>
          <w:szCs w:val="24"/>
        </w:rPr>
        <w:t>/с: 40702810623250000008 в филиале Банка ВТБ (ПАО) в г. Воронеже</w:t>
      </w:r>
      <w:r>
        <w:rPr>
          <w:sz w:val="24"/>
          <w:szCs w:val="24"/>
        </w:rPr>
        <w:t>;</w:t>
      </w:r>
    </w:p>
    <w:p w:rsidR="00A96D2C" w:rsidRPr="00140798" w:rsidRDefault="00A96D2C" w:rsidP="004411D7">
      <w:pPr>
        <w:pStyle w:val="aff6"/>
        <w:numPr>
          <w:ilvl w:val="0"/>
          <w:numId w:val="0"/>
        </w:numPr>
        <w:tabs>
          <w:tab w:val="left" w:pos="-7797"/>
        </w:tabs>
        <w:spacing w:line="240" w:lineRule="auto"/>
        <w:ind w:left="1134"/>
        <w:jc w:val="center"/>
        <w:rPr>
          <w:sz w:val="24"/>
          <w:szCs w:val="24"/>
        </w:rPr>
      </w:pPr>
      <w:r w:rsidRPr="00140798">
        <w:rPr>
          <w:sz w:val="24"/>
          <w:szCs w:val="24"/>
        </w:rPr>
        <w:t>БИК: 042007835</w:t>
      </w:r>
      <w:r>
        <w:rPr>
          <w:sz w:val="24"/>
          <w:szCs w:val="24"/>
        </w:rPr>
        <w:t>;</w:t>
      </w:r>
    </w:p>
    <w:p w:rsidR="00A96D2C" w:rsidRPr="00140798" w:rsidRDefault="00A96D2C" w:rsidP="004411D7">
      <w:pPr>
        <w:pStyle w:val="aff6"/>
        <w:numPr>
          <w:ilvl w:val="0"/>
          <w:numId w:val="0"/>
        </w:numPr>
        <w:tabs>
          <w:tab w:val="left" w:pos="-7797"/>
        </w:tabs>
        <w:spacing w:line="240" w:lineRule="auto"/>
        <w:ind w:left="1134"/>
        <w:jc w:val="center"/>
        <w:rPr>
          <w:sz w:val="24"/>
          <w:szCs w:val="24"/>
        </w:rPr>
      </w:pPr>
      <w:r w:rsidRPr="00140798">
        <w:rPr>
          <w:sz w:val="24"/>
          <w:szCs w:val="24"/>
        </w:rPr>
        <w:t>к/с: 30101810100000000835</w:t>
      </w:r>
      <w:r>
        <w:rPr>
          <w:sz w:val="24"/>
          <w:szCs w:val="24"/>
        </w:rPr>
        <w:t>.</w:t>
      </w:r>
    </w:p>
    <w:p w:rsidR="00F64A8B" w:rsidRPr="001E3137" w:rsidRDefault="00F64A8B" w:rsidP="00A933E7">
      <w:pPr>
        <w:pStyle w:val="Times120"/>
        <w:numPr>
          <w:ilvl w:val="5"/>
          <w:numId w:val="88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A933E7">
      <w:pPr>
        <w:pStyle w:val="a1"/>
        <w:numPr>
          <w:ilvl w:val="0"/>
          <w:numId w:val="89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A933E7">
      <w:pPr>
        <w:pStyle w:val="a1"/>
        <w:numPr>
          <w:ilvl w:val="0"/>
          <w:numId w:val="89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A933E7">
      <w:pPr>
        <w:pStyle w:val="a1"/>
        <w:numPr>
          <w:ilvl w:val="0"/>
          <w:numId w:val="89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A933E7">
      <w:pPr>
        <w:pStyle w:val="a1"/>
        <w:numPr>
          <w:ilvl w:val="0"/>
          <w:numId w:val="89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F92E3E">
        <w:fldChar w:fldCharType="begin"/>
      </w:r>
      <w:r w:rsidR="00F92E3E">
        <w:instrText xml:space="preserve"> REF _Ref306140451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3.14</w:t>
      </w:r>
      <w:r w:rsidR="00F92E3E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A933E7">
      <w:pPr>
        <w:pStyle w:val="a1"/>
        <w:numPr>
          <w:ilvl w:val="0"/>
          <w:numId w:val="89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2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0"/>
      <w:bookmarkEnd w:id="562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71894902"/>
      <w:r w:rsidRPr="00AE1D21">
        <w:t>Подача Заявок и их прием</w:t>
      </w:r>
      <w:bookmarkStart w:id="565" w:name="_Ref56229451"/>
      <w:bookmarkEnd w:id="535"/>
      <w:bookmarkEnd w:id="563"/>
      <w:bookmarkEnd w:id="5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32318"/>
      <w:bookmarkStart w:id="573" w:name="_Toc440875091"/>
      <w:bookmarkStart w:id="574" w:name="_Toc441131078"/>
      <w:bookmarkStart w:id="575" w:name="_Toc465774599"/>
      <w:bookmarkStart w:id="576" w:name="_Toc465848828"/>
      <w:bookmarkStart w:id="577" w:name="_Toc468875330"/>
      <w:bookmarkStart w:id="578" w:name="_Toc469488382"/>
      <w:bookmarkStart w:id="579" w:name="_Toc471894903"/>
      <w:r w:rsidRPr="00E71A48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172A3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</w:t>
      </w:r>
      <w:r w:rsidRPr="00E172A3">
        <w:rPr>
          <w:bCs w:val="0"/>
          <w:sz w:val="24"/>
          <w:szCs w:val="24"/>
        </w:rPr>
        <w:t>томов) на ЭТП не допускается.</w:t>
      </w:r>
    </w:p>
    <w:p w:rsidR="00717F60" w:rsidRPr="00E172A3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0" w:name="_Ref440289953"/>
      <w:r w:rsidRPr="00E172A3">
        <w:rPr>
          <w:bCs w:val="0"/>
          <w:sz w:val="24"/>
          <w:szCs w:val="24"/>
        </w:rPr>
        <w:t>Заявк</w:t>
      </w:r>
      <w:r w:rsidR="00717F60" w:rsidRPr="00E172A3">
        <w:rPr>
          <w:bCs w:val="0"/>
          <w:sz w:val="24"/>
          <w:szCs w:val="24"/>
        </w:rPr>
        <w:t xml:space="preserve">и на ЭТП могут быть поданы до </w:t>
      </w:r>
      <w:r w:rsidR="002B5044" w:rsidRPr="00E172A3">
        <w:rPr>
          <w:b/>
          <w:bCs w:val="0"/>
          <w:sz w:val="24"/>
          <w:szCs w:val="24"/>
        </w:rPr>
        <w:t xml:space="preserve">12 часов 00 минут </w:t>
      </w:r>
      <w:r w:rsidR="00E172A3" w:rsidRPr="00E172A3">
        <w:rPr>
          <w:b/>
          <w:bCs w:val="0"/>
          <w:sz w:val="24"/>
          <w:szCs w:val="24"/>
        </w:rPr>
        <w:t>21</w:t>
      </w:r>
      <w:r w:rsidR="002B5044" w:rsidRPr="00E172A3">
        <w:rPr>
          <w:b/>
          <w:bCs w:val="0"/>
          <w:sz w:val="24"/>
          <w:szCs w:val="24"/>
        </w:rPr>
        <w:t xml:space="preserve"> </w:t>
      </w:r>
      <w:r w:rsidR="00E172A3" w:rsidRPr="00E172A3">
        <w:rPr>
          <w:b/>
          <w:bCs w:val="0"/>
          <w:sz w:val="24"/>
          <w:szCs w:val="24"/>
        </w:rPr>
        <w:t xml:space="preserve">февраля </w:t>
      </w:r>
      <w:r w:rsidR="002B5044" w:rsidRPr="00E172A3">
        <w:rPr>
          <w:b/>
          <w:bCs w:val="0"/>
          <w:sz w:val="24"/>
          <w:szCs w:val="24"/>
        </w:rPr>
        <w:t>201</w:t>
      </w:r>
      <w:r w:rsidR="00DB05D8" w:rsidRPr="00E172A3">
        <w:rPr>
          <w:b/>
          <w:bCs w:val="0"/>
          <w:sz w:val="24"/>
          <w:szCs w:val="24"/>
        </w:rPr>
        <w:t>7</w:t>
      </w:r>
      <w:r w:rsidR="002B5044" w:rsidRPr="00E172A3">
        <w:rPr>
          <w:b/>
          <w:bCs w:val="0"/>
          <w:sz w:val="24"/>
          <w:szCs w:val="24"/>
        </w:rPr>
        <w:t xml:space="preserve"> года</w:t>
      </w:r>
      <w:r w:rsidR="00BB27D7" w:rsidRPr="00E172A3">
        <w:rPr>
          <w:b/>
          <w:bCs w:val="0"/>
          <w:sz w:val="24"/>
          <w:szCs w:val="24"/>
        </w:rPr>
        <w:t xml:space="preserve">, </w:t>
      </w:r>
      <w:r w:rsidR="00BB27D7" w:rsidRPr="00E172A3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E172A3">
        <w:rPr>
          <w:bCs w:val="0"/>
          <w:spacing w:val="-2"/>
          <w:sz w:val="24"/>
          <w:szCs w:val="24"/>
        </w:rPr>
        <w:t>(под</w:t>
      </w:r>
      <w:r w:rsidR="00BB27D7" w:rsidRPr="00E172A3">
        <w:rPr>
          <w:bCs w:val="0"/>
          <w:sz w:val="24"/>
          <w:szCs w:val="24"/>
        </w:rPr>
        <w:t xml:space="preserve">раздел </w:t>
      </w:r>
      <w:r w:rsidR="000F4625" w:rsidRPr="00E172A3">
        <w:rPr>
          <w:bCs w:val="0"/>
          <w:sz w:val="24"/>
          <w:szCs w:val="24"/>
        </w:rPr>
        <w:fldChar w:fldCharType="begin"/>
      </w:r>
      <w:r w:rsidR="00BB27D7" w:rsidRPr="00E172A3">
        <w:rPr>
          <w:bCs w:val="0"/>
          <w:sz w:val="24"/>
          <w:szCs w:val="24"/>
        </w:rPr>
        <w:instrText xml:space="preserve"> REF _Ref55336310 \r \h </w:instrText>
      </w:r>
      <w:r w:rsidR="000F4625" w:rsidRPr="00E172A3">
        <w:rPr>
          <w:bCs w:val="0"/>
          <w:sz w:val="24"/>
          <w:szCs w:val="24"/>
        </w:rPr>
      </w:r>
      <w:r w:rsidR="00E172A3">
        <w:rPr>
          <w:bCs w:val="0"/>
          <w:sz w:val="24"/>
          <w:szCs w:val="24"/>
        </w:rPr>
        <w:instrText xml:space="preserve"> \* MERGEFORMAT </w:instrText>
      </w:r>
      <w:r w:rsidR="000F4625" w:rsidRPr="00E172A3">
        <w:rPr>
          <w:bCs w:val="0"/>
          <w:sz w:val="24"/>
          <w:szCs w:val="24"/>
        </w:rPr>
        <w:fldChar w:fldCharType="separate"/>
      </w:r>
      <w:r w:rsidR="00093638" w:rsidRPr="00E172A3">
        <w:rPr>
          <w:bCs w:val="0"/>
          <w:sz w:val="24"/>
          <w:szCs w:val="24"/>
        </w:rPr>
        <w:t>5.1</w:t>
      </w:r>
      <w:r w:rsidR="000F4625" w:rsidRPr="00E172A3">
        <w:rPr>
          <w:bCs w:val="0"/>
          <w:sz w:val="24"/>
          <w:szCs w:val="24"/>
        </w:rPr>
        <w:fldChar w:fldCharType="end"/>
      </w:r>
      <w:r w:rsidR="00BB27D7" w:rsidRPr="00E172A3">
        <w:rPr>
          <w:bCs w:val="0"/>
          <w:sz w:val="24"/>
          <w:szCs w:val="24"/>
          <w:lang w:eastAsia="ru-RU"/>
        </w:rPr>
        <w:t>)</w:t>
      </w:r>
      <w:r w:rsidR="00BB27D7" w:rsidRPr="00E172A3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E172A3">
        <w:rPr>
          <w:bCs w:val="0"/>
          <w:sz w:val="24"/>
          <w:szCs w:val="24"/>
        </w:rPr>
        <w:t>.</w:t>
      </w:r>
      <w:bookmarkEnd w:id="580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172A3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F92E3E" w:rsidRPr="00E172A3">
        <w:fldChar w:fldCharType="begin"/>
      </w:r>
      <w:r w:rsidR="00F92E3E" w:rsidRPr="00E172A3">
        <w:instrText xml:space="preserve"> REF _Ref440289953 \r \h  \* MERGEFORMAT </w:instrText>
      </w:r>
      <w:r w:rsidR="00F92E3E" w:rsidRPr="00E172A3">
        <w:fldChar w:fldCharType="separate"/>
      </w:r>
      <w:r w:rsidR="00093638" w:rsidRPr="00E172A3">
        <w:rPr>
          <w:bCs w:val="0"/>
          <w:sz w:val="24"/>
          <w:szCs w:val="24"/>
        </w:rPr>
        <w:t>3.4.1.3</w:t>
      </w:r>
      <w:r w:rsidR="00F92E3E" w:rsidRPr="00E172A3">
        <w:fldChar w:fldCharType="end"/>
      </w:r>
      <w:r w:rsidRPr="00E172A3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</w:t>
      </w:r>
      <w:bookmarkStart w:id="581" w:name="_GoBack"/>
      <w:bookmarkEnd w:id="581"/>
      <w:r w:rsidRPr="00AE1D21">
        <w:rPr>
          <w:bCs w:val="0"/>
          <w:sz w:val="24"/>
          <w:szCs w:val="24"/>
        </w:rPr>
        <w:t xml:space="preserve">, </w:t>
      </w:r>
      <w:r w:rsidRPr="00AE1D21">
        <w:rPr>
          <w:bCs w:val="0"/>
          <w:sz w:val="24"/>
          <w:szCs w:val="24"/>
        </w:rPr>
        <w:lastRenderedPageBreak/>
        <w:t>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5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F92E3E">
        <w:fldChar w:fldCharType="begin"/>
      </w:r>
      <w:r w:rsidR="00F92E3E">
        <w:instrText xml:space="preserve"> REF _Ref440272256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5.14</w:t>
      </w:r>
      <w:r w:rsidR="00F92E3E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92E3E">
        <w:fldChar w:fldCharType="begin"/>
      </w:r>
      <w:r w:rsidR="00F92E3E">
        <w:instrText xml:space="preserve"> REF _Ref465847449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5.15</w:t>
      </w:r>
      <w:r w:rsidR="00F92E3E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F92E3E">
        <w:fldChar w:fldCharType="begin"/>
      </w:r>
      <w:r w:rsidR="00F92E3E">
        <w:instrText xml:space="preserve"> REF _Ref440289953 \r \h  \* MERGEFORMAT </w:instrText>
      </w:r>
      <w:r w:rsidR="00F92E3E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F92E3E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F92E3E">
        <w:fldChar w:fldCharType="begin"/>
      </w:r>
      <w:r w:rsidR="00F92E3E">
        <w:instrText xml:space="preserve"> REF _Ref440289953 \r \h  \* MERGEFORMAT </w:instrText>
      </w:r>
      <w:r w:rsidR="00F92E3E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F92E3E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F92E3E">
        <w:fldChar w:fldCharType="begin"/>
      </w:r>
      <w:r w:rsidR="00F92E3E">
        <w:instrText xml:space="preserve"> REF _Ref440289953 \r \h  \* MERGEFORMAT </w:instrText>
      </w:r>
      <w:r w:rsidR="00F92E3E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F92E3E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F92E3E">
        <w:fldChar w:fldCharType="begin"/>
      </w:r>
      <w:r w:rsidR="00F92E3E">
        <w:instrText xml:space="preserve"> REF _Ref55279015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3.3.1.6</w:t>
      </w:r>
      <w:r w:rsidR="00F92E3E">
        <w:fldChar w:fldCharType="end"/>
      </w:r>
      <w:r w:rsidRPr="00223D18">
        <w:rPr>
          <w:sz w:val="24"/>
          <w:szCs w:val="24"/>
        </w:rPr>
        <w:t xml:space="preserve">, </w:t>
      </w:r>
      <w:r w:rsidR="00F92E3E">
        <w:fldChar w:fldCharType="begin"/>
      </w:r>
      <w:r w:rsidR="00F92E3E">
        <w:instrText xml:space="preserve"> REF _Ref195087786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3.3.1.7</w:t>
      </w:r>
      <w:r w:rsidR="00F92E3E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F92E3E">
        <w:fldChar w:fldCharType="begin"/>
      </w:r>
      <w:r w:rsidR="00F92E3E">
        <w:instrText xml:space="preserve"> REF _Ref93089454 \n \h  \* MERGEFORMAT </w:instrText>
      </w:r>
      <w:r w:rsidR="00F92E3E">
        <w:fldChar w:fldCharType="separate"/>
      </w:r>
      <w:r w:rsidR="00093638" w:rsidRPr="00093638">
        <w:rPr>
          <w:bCs w:val="0"/>
          <w:sz w:val="24"/>
          <w:szCs w:val="24"/>
        </w:rPr>
        <w:t>3.6.2</w:t>
      </w:r>
      <w:r w:rsidR="00F92E3E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F92E3E">
        <w:fldChar w:fldCharType="begin"/>
      </w:r>
      <w:r w:rsidR="00F92E3E">
        <w:instrText xml:space="preserve"> REF _Ref303670674 \n \h  \* MERGEFORMAT </w:instrText>
      </w:r>
      <w:r w:rsidR="00F92E3E">
        <w:fldChar w:fldCharType="separate"/>
      </w:r>
      <w:r w:rsidR="00093638" w:rsidRPr="00093638">
        <w:rPr>
          <w:bCs w:val="0"/>
          <w:sz w:val="24"/>
          <w:szCs w:val="24"/>
        </w:rPr>
        <w:t>3.6.3</w:t>
      </w:r>
      <w:r w:rsidR="00F92E3E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F92E3E">
        <w:fldChar w:fldCharType="begin"/>
      </w:r>
      <w:r w:rsidR="00F92E3E">
        <w:instrText xml:space="preserve"> REF _Ref306138385 \r \h  \* MERGEFORMAT </w:instrText>
      </w:r>
      <w:r w:rsidR="00F92E3E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F92E3E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lastRenderedPageBreak/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A933E7">
      <w:pPr>
        <w:pStyle w:val="affffff0"/>
        <w:widowControl w:val="0"/>
        <w:numPr>
          <w:ilvl w:val="0"/>
          <w:numId w:val="85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A933E7">
      <w:pPr>
        <w:pStyle w:val="affffff0"/>
        <w:widowControl w:val="0"/>
        <w:numPr>
          <w:ilvl w:val="0"/>
          <w:numId w:val="85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F92E3E">
        <w:fldChar w:fldCharType="begin"/>
      </w:r>
      <w:r w:rsidR="00F92E3E">
        <w:instrText xml:space="preserve"> REF _Ref444181467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5.12</w:t>
      </w:r>
      <w:r w:rsidR="00F92E3E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A933E7">
      <w:pPr>
        <w:pStyle w:val="affffff0"/>
        <w:widowControl w:val="0"/>
        <w:numPr>
          <w:ilvl w:val="0"/>
          <w:numId w:val="85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F92E3E">
        <w:fldChar w:fldCharType="begin"/>
      </w:r>
      <w:r w:rsidR="00F92E3E">
        <w:instrText xml:space="preserve"> REF _Ref306176386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3.3.14</w:t>
      </w:r>
      <w:r w:rsidR="00F92E3E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A933E7">
      <w:pPr>
        <w:pStyle w:val="affffff0"/>
        <w:widowControl w:val="0"/>
        <w:numPr>
          <w:ilvl w:val="0"/>
          <w:numId w:val="85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A933E7">
      <w:pPr>
        <w:pStyle w:val="affffff0"/>
        <w:widowControl w:val="0"/>
        <w:numPr>
          <w:ilvl w:val="0"/>
          <w:numId w:val="85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A933E7">
      <w:pPr>
        <w:pStyle w:val="affffff0"/>
        <w:widowControl w:val="0"/>
        <w:numPr>
          <w:ilvl w:val="0"/>
          <w:numId w:val="85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A933E7">
      <w:pPr>
        <w:pStyle w:val="affffff0"/>
        <w:widowControl w:val="0"/>
        <w:numPr>
          <w:ilvl w:val="0"/>
          <w:numId w:val="85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поданы с нарушением порядка подачи Заявок, установленного в настоящей </w:t>
      </w:r>
      <w:r w:rsidRPr="00AE1D21">
        <w:rPr>
          <w:sz w:val="24"/>
          <w:szCs w:val="24"/>
        </w:rPr>
        <w:lastRenderedPageBreak/>
        <w:t>документации;</w:t>
      </w:r>
      <w:proofErr w:type="gramEnd"/>
    </w:p>
    <w:p w:rsidR="007C47E3" w:rsidRPr="00AE1D21" w:rsidRDefault="007C47E3" w:rsidP="00A933E7">
      <w:pPr>
        <w:pStyle w:val="affffff0"/>
        <w:widowControl w:val="0"/>
        <w:numPr>
          <w:ilvl w:val="0"/>
          <w:numId w:val="85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A933E7">
      <w:pPr>
        <w:pStyle w:val="affffff0"/>
        <w:widowControl w:val="0"/>
        <w:numPr>
          <w:ilvl w:val="0"/>
          <w:numId w:val="85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F92E3E">
        <w:fldChar w:fldCharType="begin"/>
      </w:r>
      <w:r w:rsidR="00F92E3E">
        <w:instrText xml:space="preserve"> REF _Ref306176386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3.3.14</w:t>
      </w:r>
      <w:r w:rsidR="00F92E3E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E71A48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4411D7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и проводит их </w:t>
      </w:r>
      <w:r w:rsidRPr="004411D7">
        <w:rPr>
          <w:sz w:val="24"/>
          <w:szCs w:val="24"/>
        </w:rPr>
        <w:t>ранжирование по степени предпочтительности для Заказчика</w:t>
      </w:r>
      <w:r w:rsidR="00D275BB" w:rsidRPr="004411D7">
        <w:rPr>
          <w:sz w:val="24"/>
          <w:szCs w:val="24"/>
        </w:rPr>
        <w:t xml:space="preserve">. Порядок проведения оценочной стадии, </w:t>
      </w:r>
      <w:r w:rsidRPr="004411D7">
        <w:rPr>
          <w:sz w:val="24"/>
          <w:szCs w:val="24"/>
        </w:rPr>
        <w:t>критери</w:t>
      </w:r>
      <w:r w:rsidR="00D275BB" w:rsidRPr="004411D7">
        <w:rPr>
          <w:sz w:val="24"/>
          <w:szCs w:val="24"/>
        </w:rPr>
        <w:t>и</w:t>
      </w:r>
      <w:r w:rsidRPr="004411D7">
        <w:rPr>
          <w:sz w:val="24"/>
          <w:szCs w:val="24"/>
        </w:rPr>
        <w:t xml:space="preserve"> и их весов</w:t>
      </w:r>
      <w:r w:rsidR="00D275BB" w:rsidRPr="004411D7">
        <w:rPr>
          <w:sz w:val="24"/>
          <w:szCs w:val="24"/>
        </w:rPr>
        <w:t>ые</w:t>
      </w:r>
      <w:r w:rsidRPr="004411D7">
        <w:rPr>
          <w:sz w:val="24"/>
          <w:szCs w:val="24"/>
        </w:rPr>
        <w:t xml:space="preserve"> коэффициент</w:t>
      </w:r>
      <w:r w:rsidR="00D275BB" w:rsidRPr="004411D7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4411D7">
        <w:rPr>
          <w:sz w:val="24"/>
          <w:szCs w:val="24"/>
        </w:rPr>
        <w:t xml:space="preserve">Закупочная комиссия ранжирует </w:t>
      </w:r>
      <w:r w:rsidR="004B5EB3" w:rsidRPr="004411D7">
        <w:rPr>
          <w:sz w:val="24"/>
          <w:szCs w:val="24"/>
        </w:rPr>
        <w:t>Заявк</w:t>
      </w:r>
      <w:r w:rsidRPr="004411D7">
        <w:rPr>
          <w:sz w:val="24"/>
          <w:szCs w:val="24"/>
        </w:rPr>
        <w:t xml:space="preserve">и </w:t>
      </w:r>
      <w:r w:rsidR="009C744E" w:rsidRPr="004411D7">
        <w:rPr>
          <w:sz w:val="24"/>
          <w:szCs w:val="24"/>
        </w:rPr>
        <w:t>Участник</w:t>
      </w:r>
      <w:r w:rsidRPr="004411D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4411D7">
        <w:rPr>
          <w:sz w:val="24"/>
          <w:szCs w:val="24"/>
        </w:rPr>
        <w:t>Участник</w:t>
      </w:r>
      <w:r w:rsidRPr="004411D7">
        <w:rPr>
          <w:sz w:val="24"/>
          <w:szCs w:val="24"/>
        </w:rPr>
        <w:t xml:space="preserve">ами. </w:t>
      </w:r>
      <w:r w:rsidR="00854CC7" w:rsidRPr="004411D7">
        <w:rPr>
          <w:sz w:val="24"/>
          <w:szCs w:val="24"/>
        </w:rPr>
        <w:t>Предоставление приоритета при закупке услуг, оказываемых российскими</w:t>
      </w:r>
      <w:r w:rsidR="00854CC7" w:rsidRPr="00751A4B">
        <w:rPr>
          <w:sz w:val="24"/>
          <w:szCs w:val="24"/>
        </w:rPr>
        <w:t xml:space="preserve"> лицами, осуществляется на условиях, указанных в разделе </w:t>
      </w:r>
      <w:r w:rsidR="00F92E3E">
        <w:fldChar w:fldCharType="begin"/>
      </w:r>
      <w:r w:rsidR="00F92E3E">
        <w:instrText xml:space="preserve"> REF _Ref471894330 \r \h  \* MERGEFORMAT </w:instrText>
      </w:r>
      <w:r w:rsidR="00F92E3E">
        <w:fldChar w:fldCharType="separate"/>
      </w:r>
      <w:r w:rsidR="00854CC7" w:rsidRPr="00751A4B">
        <w:rPr>
          <w:sz w:val="24"/>
          <w:szCs w:val="24"/>
        </w:rPr>
        <w:t>3.8</w:t>
      </w:r>
      <w:r w:rsidR="00F92E3E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 xml:space="preserve">а остается </w:t>
      </w:r>
      <w:r w:rsidR="00F15392" w:rsidRPr="00DC5BAE">
        <w:rPr>
          <w:sz w:val="24"/>
          <w:szCs w:val="24"/>
          <w:lang w:eastAsia="ru-RU"/>
        </w:rPr>
        <w:lastRenderedPageBreak/>
        <w:t>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F92E3E">
        <w:fldChar w:fldCharType="begin"/>
      </w:r>
      <w:r w:rsidR="00F92E3E">
        <w:instrText xml:space="preserve"> REF _Ref465847813 \r \h  \* MERGEFORMAT </w:instrText>
      </w:r>
      <w:r w:rsidR="00F92E3E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3.7.9</w:t>
      </w:r>
      <w:r w:rsidR="00F92E3E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F92E3E">
        <w:fldChar w:fldCharType="begin"/>
      </w:r>
      <w:r w:rsidR="00F92E3E">
        <w:instrText xml:space="preserve"> REF _Ref306352987 \r \h  \* MERGEFORMAT </w:instrText>
      </w:r>
      <w:r w:rsidR="00F92E3E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3.7.3</w:t>
      </w:r>
      <w:r w:rsidR="00F92E3E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F92E3E">
        <w:fldChar w:fldCharType="begin"/>
      </w:r>
      <w:r w:rsidR="00F92E3E">
        <w:instrText xml:space="preserve"> REF _Ref306353005 \r \h  \* MERGEFORMAT </w:instrText>
      </w:r>
      <w:r w:rsidR="00F92E3E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3.7.5</w:t>
      </w:r>
      <w:r w:rsidR="00F92E3E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92E3E">
        <w:fldChar w:fldCharType="begin"/>
      </w:r>
      <w:r w:rsidR="00F92E3E">
        <w:instrText xml:space="preserve"> REF _Ref465670219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3.11</w:t>
      </w:r>
      <w:r w:rsidR="00F92E3E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F92E3E">
        <w:fldChar w:fldCharType="begin"/>
      </w:r>
      <w:r w:rsidR="00F92E3E">
        <w:instrText xml:space="preserve"> REF _Ref468874106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3.7.8</w:t>
      </w:r>
      <w:r w:rsidR="00F92E3E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F92E3E">
        <w:fldChar w:fldCharType="begin"/>
      </w:r>
      <w:r w:rsidR="00F92E3E">
        <w:instrText xml:space="preserve"> REF _Ref465675151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3.11.2</w:t>
      </w:r>
      <w:r w:rsidR="00F92E3E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</w:t>
      </w:r>
      <w:r w:rsidRPr="00EB7BE2">
        <w:rPr>
          <w:sz w:val="24"/>
          <w:szCs w:val="24"/>
        </w:rPr>
        <w:lastRenderedPageBreak/>
        <w:t xml:space="preserve">на понижение цены (переторжки) цена, предложенная Участником, была опять снижена, документы, предусмотренные подпунктом </w:t>
      </w:r>
      <w:r w:rsidR="00F92E3E">
        <w:fldChar w:fldCharType="begin"/>
      </w:r>
      <w:r w:rsidR="00F92E3E">
        <w:instrText xml:space="preserve"> REF _Ref465675151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3.11.2</w:t>
      </w:r>
      <w:r w:rsidR="00F92E3E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751A4B" w:rsidRDefault="00A5754C" w:rsidP="00A933E7">
      <w:pPr>
        <w:pStyle w:val="a1"/>
        <w:numPr>
          <w:ilvl w:val="2"/>
          <w:numId w:val="92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933E7">
      <w:pPr>
        <w:pStyle w:val="a1"/>
        <w:numPr>
          <w:ilvl w:val="2"/>
          <w:numId w:val="92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933E7">
      <w:pPr>
        <w:pStyle w:val="a1"/>
        <w:numPr>
          <w:ilvl w:val="2"/>
          <w:numId w:val="92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4411D7" w:rsidRDefault="00A5754C" w:rsidP="00A933E7">
      <w:pPr>
        <w:pStyle w:val="a1"/>
        <w:numPr>
          <w:ilvl w:val="2"/>
          <w:numId w:val="92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</w:t>
      </w:r>
      <w:r w:rsidRPr="004411D7">
        <w:rPr>
          <w:sz w:val="24"/>
          <w:szCs w:val="24"/>
        </w:rPr>
        <w:t xml:space="preserve">, сниженной на 15 процентов (коэффициент приоритета при закупке услуг, оказываемых российскими лицами </w:t>
      </w:r>
      <w:proofErr w:type="gramStart"/>
      <w:r w:rsidRPr="004411D7">
        <w:rPr>
          <w:i/>
          <w:sz w:val="24"/>
          <w:szCs w:val="24"/>
          <w:lang w:val="en-US"/>
        </w:rPr>
        <w:t>k</w:t>
      </w:r>
      <w:proofErr w:type="gramEnd"/>
      <w:r w:rsidRPr="004411D7">
        <w:rPr>
          <w:i/>
          <w:sz w:val="24"/>
          <w:szCs w:val="24"/>
          <w:vertAlign w:val="subscript"/>
        </w:rPr>
        <w:t>ПРИОР</w:t>
      </w:r>
      <w:r w:rsidRPr="004411D7">
        <w:rPr>
          <w:sz w:val="24"/>
          <w:szCs w:val="24"/>
        </w:rPr>
        <w:t xml:space="preserve">=0,85, иначе </w:t>
      </w:r>
      <w:r w:rsidRPr="004411D7">
        <w:rPr>
          <w:i/>
          <w:sz w:val="24"/>
          <w:szCs w:val="24"/>
          <w:lang w:val="en-US"/>
        </w:rPr>
        <w:t>k</w:t>
      </w:r>
      <w:r w:rsidRPr="004411D7">
        <w:rPr>
          <w:i/>
          <w:sz w:val="24"/>
          <w:szCs w:val="24"/>
          <w:vertAlign w:val="subscript"/>
        </w:rPr>
        <w:t>ПРИОР</w:t>
      </w:r>
      <w:r w:rsidRPr="004411D7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4411D7" w:rsidRDefault="00A5754C" w:rsidP="00A933E7">
      <w:pPr>
        <w:pStyle w:val="a1"/>
        <w:numPr>
          <w:ilvl w:val="2"/>
          <w:numId w:val="92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4411D7">
        <w:rPr>
          <w:sz w:val="24"/>
          <w:szCs w:val="24"/>
        </w:rPr>
        <w:t>Приоритет не предоставляется в случаях, если:</w:t>
      </w:r>
    </w:p>
    <w:p w:rsidR="00A5754C" w:rsidRPr="004411D7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11D7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F92E3E" w:rsidRPr="004411D7">
        <w:fldChar w:fldCharType="begin"/>
      </w:r>
      <w:r w:rsidR="00F92E3E" w:rsidRPr="004411D7">
        <w:instrText xml:space="preserve"> REF _Ref303251044 \r \h  \* MERGEFORMAT </w:instrText>
      </w:r>
      <w:r w:rsidR="00F92E3E" w:rsidRPr="004411D7">
        <w:fldChar w:fldCharType="separate"/>
      </w:r>
      <w:r w:rsidR="00093638" w:rsidRPr="004411D7">
        <w:rPr>
          <w:rFonts w:ascii="Times New Roman" w:hAnsi="Times New Roman" w:cs="Times New Roman"/>
          <w:sz w:val="24"/>
          <w:szCs w:val="24"/>
        </w:rPr>
        <w:t>3.10</w:t>
      </w:r>
      <w:r w:rsidR="00F92E3E" w:rsidRPr="004411D7">
        <w:fldChar w:fldCharType="end"/>
      </w:r>
      <w:r w:rsidRPr="004411D7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4411D7">
        <w:rPr>
          <w:rFonts w:ascii="Times New Roman" w:hAnsi="Times New Roman" w:cs="Times New Roman"/>
          <w:sz w:val="24"/>
          <w:szCs w:val="24"/>
        </w:rPr>
        <w:t>закупоч</w:t>
      </w:r>
      <w:r w:rsidRPr="004411D7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4411D7">
        <w:rPr>
          <w:rFonts w:ascii="Times New Roman" w:hAnsi="Times New Roman" w:cs="Times New Roman"/>
          <w:sz w:val="24"/>
          <w:szCs w:val="24"/>
        </w:rPr>
        <w:t>закупоч</w:t>
      </w:r>
      <w:r w:rsidRPr="004411D7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4411D7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11D7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4411D7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4411D7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4411D7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11D7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4411D7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4411D7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4411D7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4411D7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11D7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</w:t>
      </w:r>
      <w:r w:rsidRPr="00751A4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</w:t>
      </w:r>
      <w:r w:rsidRPr="00751A4B">
        <w:rPr>
          <w:rFonts w:ascii="Times New Roman" w:hAnsi="Times New Roman" w:cs="Times New Roman"/>
          <w:sz w:val="24"/>
          <w:szCs w:val="24"/>
        </w:rPr>
        <w:lastRenderedPageBreak/>
        <w:t>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933E7">
      <w:pPr>
        <w:pStyle w:val="a1"/>
        <w:numPr>
          <w:ilvl w:val="2"/>
          <w:numId w:val="92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4"/>
      <w:bookmarkEnd w:id="68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lastRenderedPageBreak/>
        <w:t>Антидемпинговые меры</w:t>
      </w:r>
      <w:bookmarkEnd w:id="690"/>
      <w:bookmarkEnd w:id="691"/>
      <w:bookmarkEnd w:id="692"/>
    </w:p>
    <w:p w:rsidR="006371C4" w:rsidRPr="00EB7BE2" w:rsidRDefault="006371C4" w:rsidP="00A933E7">
      <w:pPr>
        <w:numPr>
          <w:ilvl w:val="2"/>
          <w:numId w:val="77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F92E3E">
        <w:fldChar w:fldCharType="begin"/>
      </w:r>
      <w:r w:rsidR="00F92E3E">
        <w:instrText xml:space="preserve"> REF _Ref468874794 \r \h  \* MERGEFORMAT </w:instrText>
      </w:r>
      <w:r w:rsidR="00F92E3E">
        <w:fldChar w:fldCharType="separate"/>
      </w:r>
      <w:r w:rsidR="00093638" w:rsidRPr="00093638">
        <w:rPr>
          <w:rFonts w:eastAsia="Times New Roman,Italic"/>
          <w:bCs w:val="0"/>
          <w:iCs/>
          <w:sz w:val="24"/>
          <w:szCs w:val="24"/>
        </w:rPr>
        <w:t>3.3.7</w:t>
      </w:r>
      <w:r w:rsidR="00F92E3E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A933E7">
      <w:pPr>
        <w:numPr>
          <w:ilvl w:val="2"/>
          <w:numId w:val="77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A933E7">
      <w:pPr>
        <w:numPr>
          <w:ilvl w:val="0"/>
          <w:numId w:val="90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A933E7">
      <w:pPr>
        <w:numPr>
          <w:ilvl w:val="0"/>
          <w:numId w:val="90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A933E7">
      <w:pPr>
        <w:numPr>
          <w:ilvl w:val="0"/>
          <w:numId w:val="90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A933E7">
      <w:pPr>
        <w:numPr>
          <w:ilvl w:val="2"/>
          <w:numId w:val="77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F92E3E">
        <w:fldChar w:fldCharType="begin"/>
      </w:r>
      <w:r w:rsidR="00F92E3E">
        <w:instrText xml:space="preserve"> REF _Ref465675151 \r \h  \* MERGEFORMAT </w:instrText>
      </w:r>
      <w:r w:rsidR="00F92E3E">
        <w:fldChar w:fldCharType="separate"/>
      </w:r>
      <w:r w:rsidR="00093638" w:rsidRPr="001D3EAC">
        <w:rPr>
          <w:bCs w:val="0"/>
          <w:sz w:val="24"/>
          <w:szCs w:val="24"/>
        </w:rPr>
        <w:t>3.11.2</w:t>
      </w:r>
      <w:r w:rsidR="00F92E3E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A933E7">
      <w:pPr>
        <w:numPr>
          <w:ilvl w:val="2"/>
          <w:numId w:val="77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F92E3E">
        <w:fldChar w:fldCharType="begin"/>
      </w:r>
      <w:r w:rsidR="00F92E3E">
        <w:instrText xml:space="preserve"> REF _Ref468874893 \r \h  \* MERGEFORMAT </w:instrText>
      </w:r>
      <w:r w:rsidR="00F92E3E">
        <w:fldChar w:fldCharType="separate"/>
      </w:r>
      <w:r w:rsidR="00093638" w:rsidRPr="001D3EAC">
        <w:rPr>
          <w:rFonts w:eastAsia="Times New Roman,Italic"/>
          <w:bCs w:val="0"/>
          <w:iCs/>
          <w:sz w:val="24"/>
          <w:szCs w:val="24"/>
        </w:rPr>
        <w:t>3.6.2.5</w:t>
      </w:r>
      <w:r w:rsidR="00F92E3E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A933E7">
      <w:pPr>
        <w:numPr>
          <w:ilvl w:val="2"/>
          <w:numId w:val="77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A933E7">
      <w:pPr>
        <w:numPr>
          <w:ilvl w:val="2"/>
          <w:numId w:val="77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lastRenderedPageBreak/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F92E3E">
        <w:fldChar w:fldCharType="begin"/>
      </w:r>
      <w:r w:rsidR="00F92E3E">
        <w:instrText xml:space="preserve"> REF _Ref465437572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3.13.2</w:t>
      </w:r>
      <w:r w:rsidR="00F92E3E">
        <w:fldChar w:fldCharType="end"/>
      </w:r>
      <w:r w:rsidRPr="00EB7BE2">
        <w:rPr>
          <w:sz w:val="24"/>
          <w:szCs w:val="24"/>
        </w:rPr>
        <w:t>-</w:t>
      </w:r>
      <w:r w:rsidR="00F92E3E">
        <w:fldChar w:fldCharType="begin"/>
      </w:r>
      <w:r w:rsidR="00F92E3E">
        <w:instrText xml:space="preserve"> REF _Ref465440181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3.13.4</w:t>
      </w:r>
      <w:r w:rsidR="00F92E3E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A933E7">
      <w:pPr>
        <w:numPr>
          <w:ilvl w:val="2"/>
          <w:numId w:val="77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A933E7">
      <w:pPr>
        <w:numPr>
          <w:ilvl w:val="0"/>
          <w:numId w:val="91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A933E7">
      <w:pPr>
        <w:numPr>
          <w:ilvl w:val="0"/>
          <w:numId w:val="91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0F4625">
        <w:fldChar w:fldCharType="begin"/>
      </w:r>
      <w:r w:rsidR="000F4625">
        <w:instrText xml:space="preserve"> REF _Ref465437572 \r \h  \* MERGEFORMAT </w:instrText>
      </w:r>
      <w:r w:rsidR="000F4625">
        <w:fldChar w:fldCharType="separate"/>
      </w:r>
      <w:r w:rsidR="00093638" w:rsidRPr="00093638">
        <w:rPr>
          <w:sz w:val="24"/>
          <w:szCs w:val="24"/>
        </w:rPr>
        <w:t>3.13.2</w:t>
      </w:r>
      <w:r w:rsidR="000F4625">
        <w:fldChar w:fldCharType="end"/>
      </w:r>
      <w:r w:rsidRPr="00EB7BE2">
        <w:rPr>
          <w:sz w:val="24"/>
          <w:szCs w:val="24"/>
        </w:rPr>
        <w:t>-</w:t>
      </w:r>
      <w:r w:rsidR="00F92E3E">
        <w:fldChar w:fldCharType="begin"/>
      </w:r>
      <w:r w:rsidR="00F92E3E">
        <w:instrText xml:space="preserve"> REF _Ref465440181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3.13.4</w:t>
      </w:r>
      <w:r w:rsidR="00F92E3E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F92E3E">
        <w:fldChar w:fldCharType="begin"/>
      </w:r>
      <w:r w:rsidR="00F92E3E">
        <w:instrText xml:space="preserve"> REF _Ref465670219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3.11</w:t>
      </w:r>
      <w:r w:rsidR="00F92E3E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F92E3E">
        <w:fldChar w:fldCharType="begin"/>
      </w:r>
      <w:r w:rsidR="00F92E3E">
        <w:instrText xml:space="preserve"> REF _Ref465437572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3.13.2</w:t>
      </w:r>
      <w:r w:rsidR="00F92E3E">
        <w:fldChar w:fldCharType="end"/>
      </w:r>
      <w:r w:rsidRPr="00EB7BE2">
        <w:rPr>
          <w:sz w:val="24"/>
          <w:szCs w:val="24"/>
        </w:rPr>
        <w:t>-</w:t>
      </w:r>
      <w:r w:rsidR="00F92E3E">
        <w:fldChar w:fldCharType="begin"/>
      </w:r>
      <w:r w:rsidR="00F92E3E">
        <w:instrText xml:space="preserve"> REF _Ref465440181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3.13.4</w:t>
      </w:r>
      <w:r w:rsidR="00F92E3E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F92E3E">
        <w:fldChar w:fldCharType="begin"/>
      </w:r>
      <w:r w:rsidR="00F92E3E">
        <w:instrText xml:space="preserve"> REF _Ref294695546 \r \h  \* MERGEFORMAT </w:instrText>
      </w:r>
      <w:r w:rsidR="00F92E3E">
        <w:fldChar w:fldCharType="separate"/>
      </w:r>
      <w:r w:rsidR="00093638" w:rsidRPr="00093638">
        <w:rPr>
          <w:bCs w:val="0"/>
          <w:sz w:val="24"/>
          <w:szCs w:val="24"/>
        </w:rPr>
        <w:t xml:space="preserve"> 1.2.6 </w:t>
      </w:r>
      <w:r w:rsidR="00F92E3E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F92E3E">
        <w:fldChar w:fldCharType="begin"/>
      </w:r>
      <w:r w:rsidR="00F92E3E">
        <w:instrText xml:space="preserve"> REF _Ref294695403 \n \h  \* MERGEFORMAT </w:instrText>
      </w:r>
      <w:r w:rsidR="00F92E3E">
        <w:fldChar w:fldCharType="separate"/>
      </w:r>
      <w:r w:rsidR="00093638" w:rsidRPr="00093638">
        <w:rPr>
          <w:bCs w:val="0"/>
          <w:sz w:val="24"/>
          <w:szCs w:val="24"/>
        </w:rPr>
        <w:t>3.12.3</w:t>
      </w:r>
      <w:r w:rsidR="00F92E3E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F92E3E">
        <w:fldChar w:fldCharType="begin"/>
      </w:r>
      <w:r w:rsidR="00F92E3E">
        <w:instrText xml:space="preserve"> REF _Ref468201447 \r \h  \* MERGEFORMAT </w:instrText>
      </w:r>
      <w:r w:rsidR="00F92E3E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F92E3E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а путем проведения </w:t>
      </w:r>
      <w:r w:rsidRPr="00EB7BE2">
        <w:rPr>
          <w:bCs w:val="0"/>
          <w:sz w:val="24"/>
          <w:szCs w:val="24"/>
        </w:rPr>
        <w:lastRenderedPageBreak/>
        <w:t>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F92E3E">
        <w:fldChar w:fldCharType="begin"/>
      </w:r>
      <w:r w:rsidR="00F92E3E">
        <w:instrText xml:space="preserve"> REF _Ref305979053 \r \h  \* MERGEFORMAT </w:instrText>
      </w:r>
      <w:r w:rsidR="00F92E3E">
        <w:fldChar w:fldCharType="separate"/>
      </w:r>
      <w:r w:rsidR="00093638" w:rsidRPr="00751A4B">
        <w:rPr>
          <w:bCs w:val="0"/>
          <w:sz w:val="24"/>
          <w:szCs w:val="24"/>
        </w:rPr>
        <w:t>3.12.5</w:t>
      </w:r>
      <w:r w:rsidR="00F92E3E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F92E3E">
        <w:fldChar w:fldCharType="begin"/>
      </w:r>
      <w:r w:rsidR="00F92E3E">
        <w:instrText xml:space="preserve"> REF _Ref440272931 \r \h  \* MERGEFORMAT </w:instrText>
      </w:r>
      <w:r w:rsidR="00F92E3E">
        <w:fldChar w:fldCharType="separate"/>
      </w:r>
      <w:r w:rsidR="00093638">
        <w:t>2</w:t>
      </w:r>
      <w:r w:rsidR="00F92E3E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F92E3E">
        <w:fldChar w:fldCharType="begin"/>
      </w:r>
      <w:r w:rsidR="00F92E3E">
        <w:instrText xml:space="preserve"> REF _Ref465437572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3.13.2</w:t>
      </w:r>
      <w:r w:rsidR="00F92E3E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F92E3E">
        <w:fldChar w:fldCharType="begin"/>
      </w:r>
      <w:r w:rsidR="00F92E3E">
        <w:instrText xml:space="preserve"> REF _Ref468973892 \r \h  \* MERGEFORMAT </w:instrText>
      </w:r>
      <w:r w:rsidR="00F92E3E">
        <w:fldChar w:fldCharType="separate"/>
      </w:r>
      <w:r w:rsidR="00093638" w:rsidRPr="00093638">
        <w:rPr>
          <w:bCs w:val="0"/>
          <w:sz w:val="24"/>
          <w:szCs w:val="24"/>
        </w:rPr>
        <w:t>3.3.14.4.4</w:t>
      </w:r>
      <w:r w:rsidR="00F92E3E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F92E3E">
        <w:fldChar w:fldCharType="begin"/>
      </w:r>
      <w:r w:rsidR="00F92E3E">
        <w:instrText xml:space="preserve"> REF _Ref440272931 \r \h  \* MERGEFORMAT </w:instrText>
      </w:r>
      <w:r w:rsidR="00F92E3E">
        <w:fldChar w:fldCharType="separate"/>
      </w:r>
      <w:r w:rsidR="00093638">
        <w:t>2</w:t>
      </w:r>
      <w:r w:rsidR="00F92E3E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F92E3E">
        <w:fldChar w:fldCharType="begin"/>
      </w:r>
      <w:r w:rsidR="00F92E3E">
        <w:instrText xml:space="preserve"> REF _Ref465437572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3.13.2</w:t>
      </w:r>
      <w:r w:rsidR="00F92E3E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F92E3E">
        <w:fldChar w:fldCharType="begin"/>
      </w:r>
      <w:r w:rsidR="00F92E3E">
        <w:instrText xml:space="preserve"> REF _Ref468875001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3.12</w:t>
      </w:r>
      <w:r w:rsidR="00F92E3E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F92E3E">
        <w:fldChar w:fldCharType="begin"/>
      </w:r>
      <w:r w:rsidR="00F92E3E">
        <w:instrText xml:space="preserve"> REF _Ref468875070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3.12.6</w:t>
      </w:r>
      <w:r w:rsidR="00F92E3E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F92E3E">
        <w:fldChar w:fldCharType="begin"/>
      </w:r>
      <w:r w:rsidR="00F92E3E">
        <w:instrText xml:space="preserve"> REF _Ref191386085 \r \h  \* MERGEFORMAT </w:instrText>
      </w:r>
      <w:r w:rsidR="00F92E3E">
        <w:fldChar w:fldCharType="separate"/>
      </w:r>
      <w:r w:rsidR="00093638" w:rsidRPr="00093638">
        <w:rPr>
          <w:iCs/>
          <w:sz w:val="24"/>
          <w:szCs w:val="24"/>
        </w:rPr>
        <w:t>1.1.1</w:t>
      </w:r>
      <w:r w:rsidR="00F92E3E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</w:t>
      </w:r>
      <w:r w:rsidR="00ED5C7C" w:rsidRPr="00E963D9">
        <w:rPr>
          <w:bCs w:val="0"/>
          <w:sz w:val="24"/>
          <w:szCs w:val="24"/>
          <w:lang w:eastAsia="ru-RU"/>
        </w:rPr>
        <w:lastRenderedPageBreak/>
        <w:t>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4411D7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4411D7">
        <w:rPr>
          <w:b w:val="0"/>
          <w:szCs w:val="24"/>
        </w:rPr>
        <w:t xml:space="preserve">Лоту №1 (подраздел </w:t>
      </w:r>
      <w:r w:rsidR="000F4625" w:rsidRPr="004411D7">
        <w:rPr>
          <w:b w:val="0"/>
          <w:szCs w:val="24"/>
        </w:rPr>
        <w:fldChar w:fldCharType="begin"/>
      </w:r>
      <w:r w:rsidR="00A154B7" w:rsidRPr="004411D7">
        <w:rPr>
          <w:b w:val="0"/>
          <w:szCs w:val="24"/>
        </w:rPr>
        <w:instrText xml:space="preserve"> REF _Ref440275279 \r \h </w:instrText>
      </w:r>
      <w:r w:rsidR="004411D7">
        <w:rPr>
          <w:b w:val="0"/>
          <w:szCs w:val="24"/>
        </w:rPr>
        <w:instrText xml:space="preserve"> \* MERGEFORMAT </w:instrText>
      </w:r>
      <w:r w:rsidR="000F4625" w:rsidRPr="004411D7">
        <w:rPr>
          <w:b w:val="0"/>
          <w:szCs w:val="24"/>
        </w:rPr>
      </w:r>
      <w:r w:rsidR="000F4625" w:rsidRPr="004411D7">
        <w:rPr>
          <w:b w:val="0"/>
          <w:szCs w:val="24"/>
        </w:rPr>
        <w:fldChar w:fldCharType="separate"/>
      </w:r>
      <w:r w:rsidR="00093638" w:rsidRPr="004411D7">
        <w:rPr>
          <w:b w:val="0"/>
          <w:szCs w:val="24"/>
        </w:rPr>
        <w:t>1.1.4</w:t>
      </w:r>
      <w:r w:rsidR="000F4625" w:rsidRPr="004411D7">
        <w:rPr>
          <w:b w:val="0"/>
          <w:szCs w:val="24"/>
        </w:rPr>
        <w:fldChar w:fldCharType="end"/>
      </w:r>
      <w:r w:rsidR="00A154B7" w:rsidRPr="004411D7">
        <w:rPr>
          <w:b w:val="0"/>
          <w:szCs w:val="24"/>
        </w:rPr>
        <w:t>)</w:t>
      </w:r>
      <w:r w:rsidRPr="004411D7">
        <w:rPr>
          <w:b w:val="0"/>
          <w:szCs w:val="24"/>
        </w:rPr>
        <w:t xml:space="preserve"> изложен</w:t>
      </w:r>
      <w:r w:rsidR="00F463E8" w:rsidRPr="004411D7">
        <w:rPr>
          <w:b w:val="0"/>
          <w:szCs w:val="24"/>
        </w:rPr>
        <w:t>о</w:t>
      </w:r>
      <w:r w:rsidRPr="004411D7">
        <w:rPr>
          <w:b w:val="0"/>
          <w:szCs w:val="24"/>
        </w:rPr>
        <w:t xml:space="preserve"> в Приложении №1, которое является неотъемлемым приложением к настоящей</w:t>
      </w:r>
      <w:r w:rsidRPr="003803A7">
        <w:rPr>
          <w:b w:val="0"/>
          <w:szCs w:val="24"/>
        </w:rPr>
        <w:t xml:space="preserve">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56C06">
        <w:rPr>
          <w:b w:val="0"/>
          <w:szCs w:val="24"/>
        </w:rPr>
        <w:t xml:space="preserve">Дополнительные требования к </w:t>
      </w:r>
      <w:r w:rsidR="00C3704B" w:rsidRPr="00356C06">
        <w:rPr>
          <w:b w:val="0"/>
          <w:szCs w:val="24"/>
        </w:rPr>
        <w:t>закупаемым</w:t>
      </w:r>
      <w:r w:rsidR="00C3704B">
        <w:rPr>
          <w:b w:val="0"/>
          <w:szCs w:val="24"/>
        </w:rPr>
        <w:t xml:space="preserve"> услугам</w:t>
      </w:r>
      <w:r w:rsidR="003776BB" w:rsidRPr="003803A7">
        <w:rPr>
          <w:b w:val="0"/>
          <w:szCs w:val="24"/>
        </w:rPr>
        <w:t>, изложены в Приложении №1 (Техническом задании) к настоящей Документации. При несоблюдении требований Технического</w:t>
      </w:r>
      <w:r w:rsidR="003776BB" w:rsidRPr="003776BB">
        <w:rPr>
          <w:b w:val="0"/>
          <w:szCs w:val="24"/>
        </w:rPr>
        <w:t xml:space="preserve"> задания </w:t>
      </w:r>
      <w:r w:rsidR="003776BB" w:rsidRPr="00AE1D21">
        <w:rPr>
          <w:b w:val="0"/>
          <w:szCs w:val="24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411D7">
        <w:trPr>
          <w:trHeight w:val="58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</w:t>
            </w:r>
            <w:r w:rsidR="004411D7">
              <w:t xml:space="preserve"> РФ.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A933E7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A933E7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A933E7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A933E7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A933E7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A933E7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A933E7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A933E7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A933E7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A933E7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A933E7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A933E7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A933E7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</w:t>
            </w:r>
            <w:r w:rsidRPr="00414CAF">
              <w:rPr>
                <w:sz w:val="24"/>
                <w:szCs w:val="24"/>
              </w:rPr>
              <w:lastRenderedPageBreak/>
              <w:t>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r w:rsidRPr="00414CAF">
              <w:rPr>
                <w:sz w:val="24"/>
                <w:szCs w:val="24"/>
              </w:rPr>
              <w:lastRenderedPageBreak/>
              <w:t>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 xml:space="preserve">Число    </w:t>
            </w:r>
            <w:r w:rsidRPr="00414CAF">
              <w:rPr>
                <w:sz w:val="24"/>
                <w:szCs w:val="24"/>
              </w:rPr>
              <w:lastRenderedPageBreak/>
              <w:t>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F4625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0F4625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0F4625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0F4625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A933E7">
      <w:pPr>
        <w:pStyle w:val="3"/>
        <w:numPr>
          <w:ilvl w:val="3"/>
          <w:numId w:val="73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A933E7">
      <w:pPr>
        <w:numPr>
          <w:ilvl w:val="0"/>
          <w:numId w:val="68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proofErr w:type="gramStart"/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</w:t>
      </w:r>
      <w:r w:rsidR="004411D7">
        <w:rPr>
          <w:color w:val="000000"/>
        </w:rPr>
        <w:t xml:space="preserve">открытого запроса предложений на право заключения </w:t>
      </w:r>
      <w:r w:rsidR="004411D7" w:rsidRPr="004411D7">
        <w:rPr>
          <w:color w:val="000000"/>
        </w:rPr>
        <w:t>Договора на оказание услуг по измерению показателей качества электроэнергии в распределительных электрических сетях 6-10/0,4кВ для нужд ПАО «МРСК Центра» (филиала «Смоленскэнерго»)</w:t>
      </w:r>
      <w:r w:rsidRPr="00160223">
        <w:rPr>
          <w:color w:val="000000"/>
        </w:rPr>
        <w:t>, именуемое в дальнейшем «Заказчик», после ознакомления с закупочной документацией гарантирует и</w:t>
      </w:r>
      <w:proofErr w:type="gramEnd"/>
      <w:r w:rsidRPr="00160223">
        <w:rPr>
          <w:color w:val="000000"/>
        </w:rPr>
        <w:t xml:space="preserve">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A933E7">
      <w:pPr>
        <w:widowControl w:val="0"/>
        <w:numPr>
          <w:ilvl w:val="1"/>
          <w:numId w:val="72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A933E7">
      <w:pPr>
        <w:numPr>
          <w:ilvl w:val="0"/>
          <w:numId w:val="68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A933E7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A933E7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A933E7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A933E7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A933E7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A933E7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A933E7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A933E7">
      <w:pPr>
        <w:numPr>
          <w:ilvl w:val="1"/>
          <w:numId w:val="70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A933E7">
      <w:pPr>
        <w:numPr>
          <w:ilvl w:val="1"/>
          <w:numId w:val="70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A933E7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A933E7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A933E7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A933E7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A933E7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A933E7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A933E7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A933E7">
            <w:pPr>
              <w:pStyle w:val="aff1"/>
              <w:numPr>
                <w:ilvl w:val="0"/>
                <w:numId w:val="82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A933E7">
            <w:pPr>
              <w:pStyle w:val="aff1"/>
              <w:numPr>
                <w:ilvl w:val="0"/>
                <w:numId w:val="82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4411D7" w:rsidP="004411D7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0F4625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0F4625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0F4625">
        <w:rPr>
          <w:i/>
          <w:color w:val="000000"/>
        </w:rPr>
      </w:r>
      <w:r w:rsidR="000F4625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0F4625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0F4625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0F4625">
        <w:rPr>
          <w:i/>
          <w:color w:val="000000"/>
        </w:rPr>
      </w:r>
      <w:r w:rsidR="000F4625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0F4625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0F4625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A933E7">
            <w:pPr>
              <w:pStyle w:val="aff1"/>
              <w:numPr>
                <w:ilvl w:val="0"/>
                <w:numId w:val="65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A933E7">
            <w:pPr>
              <w:pStyle w:val="aff1"/>
              <w:numPr>
                <w:ilvl w:val="0"/>
                <w:numId w:val="65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A933E7">
            <w:pPr>
              <w:pStyle w:val="aff1"/>
              <w:numPr>
                <w:ilvl w:val="0"/>
                <w:numId w:val="65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0F4625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A933E7">
            <w:pPr>
              <w:pStyle w:val="aff1"/>
              <w:numPr>
                <w:ilvl w:val="0"/>
                <w:numId w:val="78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A933E7">
            <w:pPr>
              <w:pStyle w:val="aff1"/>
              <w:numPr>
                <w:ilvl w:val="0"/>
                <w:numId w:val="78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A933E7">
            <w:pPr>
              <w:pStyle w:val="aff1"/>
              <w:numPr>
                <w:ilvl w:val="0"/>
                <w:numId w:val="78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4411D7" w:rsidP="00B8118F">
            <w:pPr>
              <w:pStyle w:val="aff0"/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Право заключения </w:t>
            </w:r>
            <w:r w:rsidRPr="00BA462E">
              <w:rPr>
                <w:rFonts w:eastAsiaTheme="minorHAnsi"/>
                <w:sz w:val="24"/>
                <w:szCs w:val="24"/>
                <w:lang w:eastAsia="en-US"/>
              </w:rPr>
              <w:t>Договора на оказание услуг по измерению показателей качества электроэнергии в распределительных электрических сетях 6-10/0,4кВ для нужд ПАО «МРСК Центра» (филиала «Смоленскэнерго»)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A933E7">
            <w:pPr>
              <w:pStyle w:val="aff1"/>
              <w:numPr>
                <w:ilvl w:val="0"/>
                <w:numId w:val="79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A933E7">
            <w:pPr>
              <w:pStyle w:val="aff1"/>
              <w:numPr>
                <w:ilvl w:val="0"/>
                <w:numId w:val="79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A933E7">
            <w:pPr>
              <w:pStyle w:val="aff1"/>
              <w:numPr>
                <w:ilvl w:val="0"/>
                <w:numId w:val="79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0F462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0F462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0F4625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0F4625">
              <w:fldChar w:fldCharType="begin"/>
            </w:r>
            <w:r w:rsidR="003C1FE1">
              <w:instrText xml:space="preserve"> REF _Ref440272931 \r \h </w:instrText>
            </w:r>
            <w:r w:rsidR="000F4625">
              <w:fldChar w:fldCharType="separate"/>
            </w:r>
            <w:r w:rsidR="00093638">
              <w:t>2</w:t>
            </w:r>
            <w:r w:rsidR="000F4625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A933E7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A933E7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A933E7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0F4625">
              <w:fldChar w:fldCharType="begin"/>
            </w:r>
            <w:r w:rsidR="003C1FE1">
              <w:instrText xml:space="preserve"> REF _Ref440272931 \r \h </w:instrText>
            </w:r>
            <w:r w:rsidR="000F4625">
              <w:fldChar w:fldCharType="separate"/>
            </w:r>
            <w:r w:rsidR="00093638">
              <w:t>2</w:t>
            </w:r>
            <w:r w:rsidR="000F4625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A933E7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A933E7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A933E7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0F462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0F462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0F462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A933E7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A933E7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A933E7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A933E7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A933E7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A933E7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A933E7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A933E7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A933E7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A933E7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A933E7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A933E7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A933E7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A933E7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A933E7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A933E7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A933E7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A933E7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A933E7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A933E7">
            <w:pPr>
              <w:numPr>
                <w:ilvl w:val="0"/>
                <w:numId w:val="66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A933E7">
            <w:pPr>
              <w:pStyle w:val="affffff0"/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A933E7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A933E7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A933E7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4" w:name="_Toc439170689"/>
      <w:bookmarkStart w:id="1185" w:name="_Toc439172791"/>
      <w:bookmarkStart w:id="1186" w:name="_Toc439173235"/>
      <w:bookmarkStart w:id="1187" w:name="_Toc439238231"/>
      <w:bookmarkStart w:id="1188" w:name="_Toc439252779"/>
      <w:bookmarkStart w:id="1189" w:name="_Ref440272147"/>
      <w:bookmarkStart w:id="1190" w:name="_Toc440361390"/>
      <w:bookmarkStart w:id="1191" w:name="_Ref444170284"/>
      <w:bookmarkStart w:id="1192" w:name="_Ref444170359"/>
      <w:bookmarkStart w:id="1193" w:name="_Toc471894949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F92E3E">
        <w:fldChar w:fldCharType="begin"/>
      </w:r>
      <w:r w:rsidR="00F92E3E">
        <w:instrText xml:space="preserve"> REF _Ref55336310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5.1</w:t>
      </w:r>
      <w:r w:rsidR="00F92E3E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F92E3E">
        <w:fldChar w:fldCharType="begin"/>
      </w:r>
      <w:r w:rsidR="00F92E3E">
        <w:instrText xml:space="preserve"> REF _Ref444170359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5.7.2</w:t>
      </w:r>
      <w:r w:rsidR="00F92E3E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A933E7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A933E7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A933E7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A933E7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A933E7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A933E7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A933E7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A933E7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A933E7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0F462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A933E7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A933E7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A933E7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A933E7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A933E7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A933E7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A933E7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A933E7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A933E7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A933E7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A933E7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A933E7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A933E7">
      <w:pPr>
        <w:numPr>
          <w:ilvl w:val="0"/>
          <w:numId w:val="62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A933E7">
      <w:pPr>
        <w:numPr>
          <w:ilvl w:val="0"/>
          <w:numId w:val="62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A933E7">
      <w:pPr>
        <w:numPr>
          <w:ilvl w:val="0"/>
          <w:numId w:val="62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F92E3E">
        <w:fldChar w:fldCharType="begin"/>
      </w:r>
      <w:r w:rsidR="00F92E3E">
        <w:instrText xml:space="preserve"> REF _Ref55336310 \r \h  \* MERGEFORMAT </w:instrText>
      </w:r>
      <w:r w:rsidR="00F92E3E">
        <w:fldChar w:fldCharType="separate"/>
      </w:r>
      <w:r w:rsidR="00093638" w:rsidRPr="00093638">
        <w:rPr>
          <w:sz w:val="24"/>
          <w:szCs w:val="24"/>
        </w:rPr>
        <w:t>5.1</w:t>
      </w:r>
      <w:r w:rsidR="00F92E3E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4411D7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sz w:val="24"/>
          <w:szCs w:val="24"/>
        </w:rPr>
      </w:pPr>
      <w:r w:rsidRPr="004411D7">
        <w:rPr>
          <w:sz w:val="24"/>
          <w:szCs w:val="24"/>
        </w:rPr>
        <w:t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составляется собственниками/бенефициарами, являющимися физическими лицами.</w:t>
      </w:r>
    </w:p>
    <w:p w:rsidR="00AF12BB" w:rsidRPr="004411D7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4411D7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sz w:val="24"/>
          <w:szCs w:val="24"/>
        </w:rPr>
      </w:pPr>
      <w:r w:rsidRPr="004411D7">
        <w:rPr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4411D7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sz w:val="24"/>
          <w:szCs w:val="24"/>
        </w:rPr>
      </w:pPr>
      <w:r w:rsidRPr="004411D7">
        <w:rPr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Pr="004411D7" w:rsidRDefault="00C5024F" w:rsidP="00A933E7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4411D7">
        <w:rPr>
          <w:sz w:val="24"/>
          <w:szCs w:val="24"/>
        </w:rPr>
        <w:t xml:space="preserve">Участник, подавший Заявку на участие в </w:t>
      </w:r>
      <w:r w:rsidR="004411D7" w:rsidRPr="004411D7">
        <w:rPr>
          <w:sz w:val="24"/>
          <w:szCs w:val="24"/>
        </w:rPr>
        <w:t xml:space="preserve">открытом запросе предложений на право заключения Договора на оказание услуг по измерению показателей качества электроэнергии в распределительных электрических сетях 6-10/0,4кВ для нужд ПАО «МРСК Центра» (филиала «Смоленскэнерго») </w:t>
      </w:r>
      <w:r w:rsidRPr="004411D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4411D7">
        <w:rPr>
          <w:sz w:val="24"/>
          <w:szCs w:val="24"/>
        </w:rPr>
        <w:t xml:space="preserve">в Заявку </w:t>
      </w:r>
      <w:r w:rsidRPr="004411D7">
        <w:rPr>
          <w:sz w:val="24"/>
          <w:szCs w:val="24"/>
        </w:rPr>
        <w:t>в течение срока ее действия после истечения срока окончания</w:t>
      </w:r>
      <w:proofErr w:type="gramEnd"/>
      <w:r w:rsidRPr="004411D7">
        <w:rPr>
          <w:sz w:val="24"/>
          <w:szCs w:val="24"/>
        </w:rPr>
        <w:t xml:space="preserve"> приема Заявок; 2) предоставлять достоверные и </w:t>
      </w:r>
      <w:r w:rsidR="00AF12BB" w:rsidRPr="004411D7">
        <w:rPr>
          <w:sz w:val="24"/>
          <w:szCs w:val="24"/>
        </w:rPr>
        <w:t xml:space="preserve">нефальсифицированные </w:t>
      </w:r>
      <w:r w:rsidRPr="004411D7">
        <w:rPr>
          <w:sz w:val="24"/>
          <w:szCs w:val="24"/>
        </w:rPr>
        <w:t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4411D7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4411D7">
        <w:rPr>
          <w:sz w:val="24"/>
          <w:szCs w:val="24"/>
        </w:rPr>
        <w:t xml:space="preserve">; </w:t>
      </w:r>
      <w:r w:rsidR="00AF12BB" w:rsidRPr="004411D7">
        <w:rPr>
          <w:sz w:val="24"/>
          <w:szCs w:val="24"/>
        </w:rPr>
        <w:t>4</w:t>
      </w:r>
      <w:r w:rsidRPr="004411D7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4411D7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4411D7">
        <w:rPr>
          <w:sz w:val="24"/>
          <w:szCs w:val="24"/>
        </w:rPr>
        <w:t xml:space="preserve"> (</w:t>
      </w:r>
      <w:r w:rsidRPr="004411D7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4411D7">
        <w:rPr>
          <w:sz w:val="24"/>
          <w:szCs w:val="24"/>
        </w:rPr>
        <w:t>)</w:t>
      </w:r>
    </w:p>
    <w:p w:rsidR="007A6A39" w:rsidRPr="004411D7" w:rsidRDefault="00C5024F" w:rsidP="00A933E7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4411D7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в </w:t>
      </w:r>
      <w:r w:rsidR="004411D7" w:rsidRPr="004411D7">
        <w:rPr>
          <w:sz w:val="24"/>
          <w:szCs w:val="24"/>
        </w:rPr>
        <w:t xml:space="preserve">открытом запросе предложений на право заключения </w:t>
      </w:r>
      <w:r w:rsidR="004411D7" w:rsidRPr="004411D7">
        <w:rPr>
          <w:rFonts w:eastAsiaTheme="minorHAnsi"/>
          <w:sz w:val="24"/>
          <w:szCs w:val="24"/>
          <w:lang w:eastAsia="en-US"/>
        </w:rPr>
        <w:t>Договора на оказание услуг по измерению показателей качества электроэнергии в распределительных электрических сетях 6-10/0,4кВ для нужд ПАО «МРСК Центра» (филиала «Смоленскэнерго»)</w:t>
      </w:r>
      <w:r w:rsidR="004411D7">
        <w:rPr>
          <w:rFonts w:eastAsiaTheme="minorHAnsi"/>
          <w:sz w:val="24"/>
          <w:szCs w:val="24"/>
          <w:lang w:eastAsia="en-US"/>
        </w:rPr>
        <w:t xml:space="preserve"> </w:t>
      </w:r>
      <w:r w:rsidR="007A6A39" w:rsidRPr="004411D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</w:t>
      </w:r>
      <w:proofErr w:type="gramEnd"/>
      <w:r w:rsidR="007A6A39" w:rsidRPr="004411D7">
        <w:rPr>
          <w:sz w:val="24"/>
          <w:szCs w:val="24"/>
        </w:rPr>
        <w:t xml:space="preserve">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A933E7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A933E7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A933E7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</w:t>
      </w:r>
      <w:r w:rsidRPr="008A4155">
        <w:rPr>
          <w:sz w:val="24"/>
          <w:szCs w:val="24"/>
        </w:rPr>
        <w:lastRenderedPageBreak/>
        <w:t xml:space="preserve">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A933E7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A933E7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A933E7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A933E7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A933E7">
      <w:pPr>
        <w:pStyle w:val="26"/>
        <w:pageBreakBefore/>
        <w:numPr>
          <w:ilvl w:val="2"/>
          <w:numId w:val="77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A933E7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A933E7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A933E7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A933E7">
            <w:pPr>
              <w:pStyle w:val="aff1"/>
              <w:numPr>
                <w:ilvl w:val="0"/>
                <w:numId w:val="61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A933E7">
            <w:pPr>
              <w:pStyle w:val="aff1"/>
              <w:numPr>
                <w:ilvl w:val="0"/>
                <w:numId w:val="61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A933E7">
            <w:pPr>
              <w:pStyle w:val="aff1"/>
              <w:numPr>
                <w:ilvl w:val="0"/>
                <w:numId w:val="61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0F462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0F4625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0F4625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A933E7">
            <w:pPr>
              <w:pStyle w:val="aff1"/>
              <w:numPr>
                <w:ilvl w:val="0"/>
                <w:numId w:val="61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A933E7">
            <w:pPr>
              <w:pStyle w:val="aff1"/>
              <w:numPr>
                <w:ilvl w:val="0"/>
                <w:numId w:val="61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A933E7">
            <w:pPr>
              <w:pStyle w:val="aff1"/>
              <w:numPr>
                <w:ilvl w:val="0"/>
                <w:numId w:val="61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0F4625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0F462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0F4625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0F4625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0F4625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495" w:rsidRDefault="00D84495">
      <w:pPr>
        <w:spacing w:line="240" w:lineRule="auto"/>
      </w:pPr>
      <w:r>
        <w:separator/>
      </w:r>
    </w:p>
  </w:endnote>
  <w:endnote w:type="continuationSeparator" w:id="0">
    <w:p w:rsidR="00D84495" w:rsidRDefault="00D844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E3E" w:rsidRDefault="00F92E3E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E3E" w:rsidRDefault="00F92E3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92E3E" w:rsidRDefault="00F92E3E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E3E" w:rsidRDefault="00F92E3E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E3E" w:rsidRDefault="00F92E3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E3E" w:rsidRPr="00FA0376" w:rsidRDefault="00F92E3E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E172A3">
      <w:rPr>
        <w:noProof/>
        <w:sz w:val="16"/>
        <w:szCs w:val="16"/>
        <w:lang w:eastAsia="ru-RU"/>
      </w:rPr>
      <w:t>90</w:t>
    </w:r>
    <w:r w:rsidRPr="00FA0376">
      <w:rPr>
        <w:sz w:val="16"/>
        <w:szCs w:val="16"/>
        <w:lang w:eastAsia="ru-RU"/>
      </w:rPr>
      <w:fldChar w:fldCharType="end"/>
    </w:r>
  </w:p>
  <w:p w:rsidR="00F92E3E" w:rsidRPr="00EE0539" w:rsidRDefault="00F92E3E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F92E3E">
      <w:rPr>
        <w:sz w:val="18"/>
        <w:szCs w:val="18"/>
      </w:rPr>
      <w:t>Договора на оказание услуг по измерению показателей качества электроэнергии в распределительных электрических сетях 6-10/0,4кВ для нужд ПАО «МРСК Центра» (филиала «Смоленскэнерго»)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E3E" w:rsidRDefault="00F92E3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E3E" w:rsidRDefault="00F92E3E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E3E" w:rsidRDefault="00F92E3E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E3E" w:rsidRDefault="00F92E3E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E3E" w:rsidRDefault="00F92E3E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E3E" w:rsidRDefault="00F92E3E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E3E" w:rsidRDefault="00F92E3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495" w:rsidRDefault="00D84495">
      <w:pPr>
        <w:spacing w:line="240" w:lineRule="auto"/>
      </w:pPr>
      <w:r>
        <w:separator/>
      </w:r>
    </w:p>
  </w:footnote>
  <w:footnote w:type="continuationSeparator" w:id="0">
    <w:p w:rsidR="00D84495" w:rsidRDefault="00D84495">
      <w:pPr>
        <w:spacing w:line="240" w:lineRule="auto"/>
      </w:pPr>
      <w:r>
        <w:continuationSeparator/>
      </w:r>
    </w:p>
  </w:footnote>
  <w:footnote w:id="1">
    <w:p w:rsidR="00F92E3E" w:rsidRPr="00B36685" w:rsidRDefault="00F92E3E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F92E3E" w:rsidRDefault="00F92E3E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F92E3E" w:rsidRDefault="00F92E3E" w:rsidP="00886100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F92E3E" w:rsidRDefault="00F92E3E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E3E" w:rsidRDefault="00F92E3E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E3E" w:rsidRDefault="00F92E3E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E3E" w:rsidRDefault="00F92E3E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E3E" w:rsidRDefault="00F92E3E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E3E" w:rsidRDefault="00F92E3E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E3E" w:rsidRPr="00930031" w:rsidRDefault="00F92E3E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E3E" w:rsidRDefault="00F92E3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E3E" w:rsidRDefault="00F92E3E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E3E" w:rsidRDefault="00F92E3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E3E" w:rsidRDefault="00F92E3E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E3E" w:rsidRDefault="00F92E3E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E3E" w:rsidRDefault="00F92E3E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E3E" w:rsidRDefault="00F92E3E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E3E" w:rsidRDefault="00F92E3E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E3E" w:rsidRDefault="00F92E3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3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4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5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6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7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8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9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5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6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08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9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1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3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4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5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9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6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7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38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3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4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100"/>
  </w:num>
  <w:num w:numId="24">
    <w:abstractNumId w:val="132"/>
  </w:num>
  <w:num w:numId="25">
    <w:abstractNumId w:val="120"/>
  </w:num>
  <w:num w:numId="26">
    <w:abstractNumId w:val="112"/>
  </w:num>
  <w:num w:numId="27">
    <w:abstractNumId w:val="77"/>
  </w:num>
  <w:num w:numId="28">
    <w:abstractNumId w:val="99"/>
  </w:num>
  <w:num w:numId="29">
    <w:abstractNumId w:val="133"/>
  </w:num>
  <w:num w:numId="30">
    <w:abstractNumId w:val="95"/>
  </w:num>
  <w:num w:numId="31">
    <w:abstractNumId w:val="96"/>
  </w:num>
  <w:num w:numId="32">
    <w:abstractNumId w:val="118"/>
  </w:num>
  <w:num w:numId="33">
    <w:abstractNumId w:val="138"/>
  </w:num>
  <w:num w:numId="34">
    <w:abstractNumId w:val="123"/>
  </w:num>
  <w:num w:numId="35">
    <w:abstractNumId w:val="111"/>
  </w:num>
  <w:num w:numId="36">
    <w:abstractNumId w:val="80"/>
  </w:num>
  <w:num w:numId="37">
    <w:abstractNumId w:val="82"/>
  </w:num>
  <w:num w:numId="38">
    <w:abstractNumId w:val="90"/>
  </w:num>
  <w:num w:numId="39">
    <w:abstractNumId w:val="97"/>
  </w:num>
  <w:num w:numId="40">
    <w:abstractNumId w:val="109"/>
  </w:num>
  <w:num w:numId="41">
    <w:abstractNumId w:val="84"/>
  </w:num>
  <w:num w:numId="42">
    <w:abstractNumId w:val="79"/>
  </w:num>
  <w:num w:numId="43">
    <w:abstractNumId w:val="136"/>
  </w:num>
  <w:num w:numId="44">
    <w:abstractNumId w:val="102"/>
  </w:num>
  <w:num w:numId="45">
    <w:abstractNumId w:val="128"/>
  </w:num>
  <w:num w:numId="46">
    <w:abstractNumId w:val="0"/>
  </w:num>
  <w:num w:numId="47">
    <w:abstractNumId w:val="113"/>
  </w:num>
  <w:num w:numId="48">
    <w:abstractNumId w:val="126"/>
  </w:num>
  <w:num w:numId="49">
    <w:abstractNumId w:val="129"/>
  </w:num>
  <w:num w:numId="50">
    <w:abstractNumId w:val="121"/>
  </w:num>
  <w:num w:numId="51">
    <w:abstractNumId w:val="143"/>
  </w:num>
  <w:num w:numId="52">
    <w:abstractNumId w:val="81"/>
  </w:num>
  <w:num w:numId="53">
    <w:abstractNumId w:val="131"/>
  </w:num>
  <w:num w:numId="54">
    <w:abstractNumId w:val="103"/>
  </w:num>
  <w:num w:numId="55">
    <w:abstractNumId w:val="101"/>
  </w:num>
  <w:num w:numId="56">
    <w:abstractNumId w:val="83"/>
  </w:num>
  <w:num w:numId="57">
    <w:abstractNumId w:val="85"/>
  </w:num>
  <w:num w:numId="58">
    <w:abstractNumId w:val="73"/>
  </w:num>
  <w:num w:numId="59">
    <w:abstractNumId w:val="106"/>
  </w:num>
  <w:num w:numId="60">
    <w:abstractNumId w:val="117"/>
  </w:num>
  <w:num w:numId="61">
    <w:abstractNumId w:val="74"/>
  </w:num>
  <w:num w:numId="62">
    <w:abstractNumId w:val="92"/>
  </w:num>
  <w:num w:numId="63">
    <w:abstractNumId w:val="75"/>
  </w:num>
  <w:num w:numId="64">
    <w:abstractNumId w:val="139"/>
  </w:num>
  <w:num w:numId="65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35"/>
    <w:lvlOverride w:ilvl="0">
      <w:startOverride w:val="1"/>
    </w:lvlOverride>
  </w:num>
  <w:num w:numId="67">
    <w:abstractNumId w:val="78"/>
  </w:num>
  <w:num w:numId="68">
    <w:abstractNumId w:val="141"/>
  </w:num>
  <w:num w:numId="69">
    <w:abstractNumId w:val="87"/>
  </w:num>
  <w:num w:numId="70">
    <w:abstractNumId w:val="114"/>
  </w:num>
  <w:num w:numId="71">
    <w:abstractNumId w:val="98"/>
  </w:num>
  <w:num w:numId="72">
    <w:abstractNumId w:val="116"/>
  </w:num>
  <w:num w:numId="73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4">
    <w:abstractNumId w:val="127"/>
  </w:num>
  <w:num w:numId="75">
    <w:abstractNumId w:val="140"/>
  </w:num>
  <w:num w:numId="76">
    <w:abstractNumId w:val="91"/>
  </w:num>
  <w:num w:numId="77">
    <w:abstractNumId w:val="115"/>
  </w:num>
  <w:num w:numId="78">
    <w:abstractNumId w:val="89"/>
  </w:num>
  <w:num w:numId="79">
    <w:abstractNumId w:val="137"/>
  </w:num>
  <w:num w:numId="80">
    <w:abstractNumId w:val="13"/>
  </w:num>
  <w:num w:numId="81">
    <w:abstractNumId w:val="20"/>
  </w:num>
  <w:num w:numId="82">
    <w:abstractNumId w:val="70"/>
  </w:num>
  <w:num w:numId="83">
    <w:abstractNumId w:val="110"/>
  </w:num>
  <w:num w:numId="84">
    <w:abstractNumId w:val="119"/>
  </w:num>
  <w:num w:numId="85">
    <w:abstractNumId w:val="122"/>
  </w:num>
  <w:num w:numId="86">
    <w:abstractNumId w:val="93"/>
  </w:num>
  <w:num w:numId="87">
    <w:abstractNumId w:val="107"/>
  </w:num>
  <w:num w:numId="88">
    <w:abstractNumId w:val="108"/>
  </w:num>
  <w:num w:numId="89">
    <w:abstractNumId w:val="124"/>
  </w:num>
  <w:num w:numId="90">
    <w:abstractNumId w:val="142"/>
  </w:num>
  <w:num w:numId="91">
    <w:abstractNumId w:val="105"/>
  </w:num>
  <w:num w:numId="92">
    <w:abstractNumId w:val="134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6C06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11D7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2986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33E7"/>
    <w:rsid w:val="00A9405F"/>
    <w:rsid w:val="00A94355"/>
    <w:rsid w:val="00A956F6"/>
    <w:rsid w:val="00A95FEE"/>
    <w:rsid w:val="00A96D2C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495"/>
    <w:rsid w:val="00D84AC7"/>
    <w:rsid w:val="00D90031"/>
    <w:rsid w:val="00D904EF"/>
    <w:rsid w:val="00D92448"/>
    <w:rsid w:val="00D933BA"/>
    <w:rsid w:val="00DA22E5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2A3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2E3E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3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4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A96D2C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Lebedev.AAL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Altunina.NA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b2b-mrsk.ru/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Altunina.NA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354E9-EC1A-47F0-9F2D-21B050135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26930</Words>
  <Characters>153506</Characters>
  <Application>Microsoft Office Word</Application>
  <DocSecurity>0</DocSecurity>
  <Lines>1279</Lines>
  <Paragraphs>360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180076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Алтунина Надежда Андреевна</cp:lastModifiedBy>
  <cp:revision>125</cp:revision>
  <cp:lastPrinted>2015-12-29T14:27:00Z</cp:lastPrinted>
  <dcterms:created xsi:type="dcterms:W3CDTF">2016-01-13T12:36:00Z</dcterms:created>
  <dcterms:modified xsi:type="dcterms:W3CDTF">2017-02-06T05:42:00Z</dcterms:modified>
</cp:coreProperties>
</file>