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5616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56160" w:rsidRPr="000D67AD" w:rsidRDefault="00B5616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56160" w:rsidRPr="000D67AD" w:rsidRDefault="00B5616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56160" w:rsidRPr="000D67AD" w:rsidRDefault="00B5616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56160" w:rsidRPr="000D67AD" w:rsidRDefault="00B5616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56160" w:rsidRPr="000D67AD" w:rsidRDefault="00B5616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56160" w:rsidRPr="000D67AD" w:rsidRDefault="00B5616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56160" w:rsidRPr="000D67AD" w:rsidRDefault="00B5616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56160" w:rsidRPr="000D67AD" w:rsidRDefault="00B5616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56160" w:rsidRPr="000D67AD" w:rsidRDefault="00B5616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56160" w:rsidRPr="00BC4F94" w:rsidRDefault="00B5616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7E2DB8" w:rsidRPr="007E2DB8">
        <w:rPr>
          <w:b/>
          <w:sz w:val="24"/>
          <w:szCs w:val="24"/>
        </w:rPr>
        <w:t>на выполнение работ по техническому обслуживанию устройств противоаварийной автоматики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43160E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7E2DB8">
        <w:rPr>
          <w:b/>
          <w:sz w:val="24"/>
          <w:szCs w:val="24"/>
        </w:rPr>
        <w:t>07</w:t>
      </w:r>
      <w:r w:rsidRPr="00261CD4">
        <w:rPr>
          <w:b/>
          <w:sz w:val="24"/>
          <w:szCs w:val="24"/>
        </w:rPr>
        <w:t xml:space="preserve">» </w:t>
      </w:r>
      <w:r w:rsidR="007E2DB8">
        <w:rPr>
          <w:b/>
          <w:sz w:val="24"/>
          <w:szCs w:val="24"/>
        </w:rPr>
        <w:t>мая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</w:t>
      </w:r>
      <w:r w:rsidR="00B56160" w:rsidRPr="00B5616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B56160" w:rsidRPr="00B56160">
        <w:rPr>
          <w:sz w:val="24"/>
          <w:szCs w:val="24"/>
        </w:rPr>
        <w:t xml:space="preserve"> </w:t>
      </w:r>
      <w:proofErr w:type="gramStart"/>
      <w:r w:rsidR="00B56160" w:rsidRPr="00B56160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B56160">
        <w:rPr>
          <w:sz w:val="24"/>
          <w:szCs w:val="24"/>
        </w:rPr>
        <w:t>(</w:t>
      </w:r>
      <w:r w:rsidR="00DC6125" w:rsidRPr="00261CD4">
        <w:rPr>
          <w:sz w:val="24"/>
          <w:szCs w:val="24"/>
        </w:rPr>
        <w:t>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 xml:space="preserve">на право 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7E2DB8" w:rsidRPr="007E2DB8">
        <w:rPr>
          <w:sz w:val="24"/>
          <w:szCs w:val="24"/>
        </w:rPr>
        <w:t>на выполнение работ по техническому обслуживанию устройств противоаварийной автоматики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7E2DB8" w:rsidRPr="007E2DB8">
        <w:rPr>
          <w:sz w:val="24"/>
          <w:szCs w:val="24"/>
        </w:rPr>
        <w:t>на выполнение работ по техническому обслуживанию устрой</w:t>
      </w:r>
      <w:proofErr w:type="gramStart"/>
      <w:r w:rsidR="007E2DB8" w:rsidRPr="007E2DB8">
        <w:rPr>
          <w:sz w:val="24"/>
          <w:szCs w:val="24"/>
        </w:rPr>
        <w:t>ств пр</w:t>
      </w:r>
      <w:proofErr w:type="gramEnd"/>
      <w:r w:rsidR="007E2DB8" w:rsidRPr="007E2DB8">
        <w:rPr>
          <w:sz w:val="24"/>
          <w:szCs w:val="24"/>
        </w:rPr>
        <w:t>отивоаварийной автоматики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7E2DB8" w:rsidRPr="007E2DB8">
        <w:rPr>
          <w:sz w:val="24"/>
          <w:szCs w:val="24"/>
        </w:rPr>
        <w:t>С 1 июня 2018 года по 31 августа 2018 года.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bookmarkEnd w:id="21"/>
      <w:r w:rsidR="00B56160" w:rsidRPr="00B56160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691FB1" w:rsidRPr="00261CD4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7E2DB8" w:rsidRDefault="007E2DB8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7E2DB8">
        <w:rPr>
          <w:b/>
          <w:sz w:val="24"/>
          <w:szCs w:val="24"/>
        </w:rPr>
        <w:t>1 695 000,00</w:t>
      </w:r>
      <w:r w:rsidRPr="007E2DB8">
        <w:rPr>
          <w:sz w:val="24"/>
          <w:szCs w:val="24"/>
        </w:rPr>
        <w:t xml:space="preserve"> (один миллион шестьсот девяносто пять тысяч) рублей 00 копеек РФ, без учета НДС; НДС составляет </w:t>
      </w:r>
      <w:r w:rsidRPr="007E2DB8">
        <w:rPr>
          <w:b/>
          <w:sz w:val="24"/>
          <w:szCs w:val="24"/>
        </w:rPr>
        <w:t>305 100,00</w:t>
      </w:r>
      <w:r w:rsidRPr="007E2DB8">
        <w:rPr>
          <w:sz w:val="24"/>
          <w:szCs w:val="24"/>
        </w:rPr>
        <w:t xml:space="preserve"> (триста пять тысяч сто) рублей 00 копеек РФ; </w:t>
      </w:r>
      <w:r w:rsidRPr="007E2DB8">
        <w:rPr>
          <w:b/>
          <w:sz w:val="24"/>
          <w:szCs w:val="24"/>
        </w:rPr>
        <w:t>2 000 100,00</w:t>
      </w:r>
      <w:r w:rsidRPr="007E2DB8">
        <w:rPr>
          <w:sz w:val="24"/>
          <w:szCs w:val="24"/>
        </w:rPr>
        <w:t xml:space="preserve"> (два миллиона сто тысяч) рублей 00 копеек РФ, с учетом НДС</w:t>
      </w:r>
      <w:r w:rsidR="00261CD4" w:rsidRPr="007E2DB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B56160">
        <w:rPr>
          <w:bCs w:val="0"/>
          <w:sz w:val="24"/>
          <w:szCs w:val="24"/>
        </w:rPr>
        <w:t xml:space="preserve"> </w:t>
      </w:r>
      <w:r w:rsidR="00B56160" w:rsidRPr="00B56160">
        <w:rPr>
          <w:sz w:val="24"/>
          <w:szCs w:val="24"/>
        </w:rPr>
        <w:t>являющееся субъектом малого и среднего предпринимательства</w:t>
      </w:r>
      <w:r w:rsidRPr="00B56160">
        <w:rPr>
          <w:bCs w:val="0"/>
          <w:sz w:val="24"/>
          <w:szCs w:val="24"/>
        </w:rPr>
        <w:t xml:space="preserve">. </w:t>
      </w:r>
      <w:proofErr w:type="gramStart"/>
      <w:r w:rsidR="00362EA4" w:rsidRPr="00B56160">
        <w:rPr>
          <w:bCs w:val="0"/>
          <w:sz w:val="24"/>
          <w:szCs w:val="24"/>
        </w:rPr>
        <w:t>Доп</w:t>
      </w:r>
      <w:r w:rsidR="00362EA4" w:rsidRPr="00EB7BE2">
        <w:rPr>
          <w:bCs w:val="0"/>
          <w:sz w:val="24"/>
          <w:szCs w:val="24"/>
        </w:rPr>
        <w:t>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1B632E" w:rsidRPr="001B632E" w:rsidRDefault="001B632E" w:rsidP="001B632E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B632E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1B632E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1B632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>12 часов 00 мину</w:t>
      </w:r>
      <w:bookmarkStart w:id="617" w:name="_GoBack"/>
      <w:bookmarkEnd w:id="617"/>
      <w:r w:rsidR="002B5044" w:rsidRPr="00261CD4">
        <w:rPr>
          <w:b/>
          <w:bCs w:val="0"/>
          <w:sz w:val="24"/>
          <w:szCs w:val="24"/>
        </w:rPr>
        <w:t xml:space="preserve">т </w:t>
      </w:r>
      <w:r w:rsidR="007E2DB8">
        <w:rPr>
          <w:b/>
          <w:bCs w:val="0"/>
          <w:sz w:val="24"/>
          <w:szCs w:val="24"/>
        </w:rPr>
        <w:t>23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7E2DB8">
        <w:rPr>
          <w:b/>
          <w:bCs w:val="0"/>
          <w:sz w:val="24"/>
          <w:szCs w:val="24"/>
        </w:rPr>
        <w:t>мая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lastRenderedPageBreak/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B56160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B56160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B5616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B56160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B56160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B56160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B5616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B56160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6C1" w:rsidRDefault="001B46C1">
      <w:pPr>
        <w:spacing w:line="240" w:lineRule="auto"/>
      </w:pPr>
      <w:r>
        <w:separator/>
      </w:r>
    </w:p>
  </w:endnote>
  <w:endnote w:type="continuationSeparator" w:id="0">
    <w:p w:rsidR="001B46C1" w:rsidRDefault="001B46C1">
      <w:pPr>
        <w:spacing w:line="240" w:lineRule="auto"/>
      </w:pPr>
      <w:r>
        <w:continuationSeparator/>
      </w:r>
    </w:p>
  </w:endnote>
  <w:endnote w:id="1">
    <w:p w:rsidR="00B56160" w:rsidRPr="004D25B8" w:rsidRDefault="00B56160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6160" w:rsidRDefault="00B5616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Pr="00FA0376" w:rsidRDefault="00B5616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B632E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B56160" w:rsidRPr="00EE0539" w:rsidRDefault="00B5616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 xml:space="preserve">право заключения Договора </w:t>
    </w:r>
    <w:r w:rsidRPr="007E2DB8">
      <w:rPr>
        <w:sz w:val="18"/>
        <w:szCs w:val="18"/>
      </w:rPr>
      <w:t>на выполнение работ по техническому обслуживанию устрой</w:t>
    </w:r>
    <w:proofErr w:type="gramStart"/>
    <w:r w:rsidRPr="007E2DB8">
      <w:rPr>
        <w:sz w:val="18"/>
        <w:szCs w:val="18"/>
      </w:rPr>
      <w:t>ств пр</w:t>
    </w:r>
    <w:proofErr w:type="gramEnd"/>
    <w:r w:rsidRPr="007E2DB8">
      <w:rPr>
        <w:sz w:val="18"/>
        <w:szCs w:val="18"/>
      </w:rPr>
      <w:t>отивоаварийной автоматики</w:t>
    </w:r>
    <w:r w:rsidRPr="00261CD4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6C1" w:rsidRDefault="001B46C1">
      <w:pPr>
        <w:spacing w:line="240" w:lineRule="auto"/>
      </w:pPr>
      <w:r>
        <w:separator/>
      </w:r>
    </w:p>
  </w:footnote>
  <w:footnote w:type="continuationSeparator" w:id="0">
    <w:p w:rsidR="001B46C1" w:rsidRDefault="001B46C1">
      <w:pPr>
        <w:spacing w:line="240" w:lineRule="auto"/>
      </w:pPr>
      <w:r>
        <w:continuationSeparator/>
      </w:r>
    </w:p>
  </w:footnote>
  <w:footnote w:id="1">
    <w:p w:rsidR="00B56160" w:rsidRPr="00B36685" w:rsidRDefault="00B5616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56160" w:rsidRDefault="00B5616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56160" w:rsidRDefault="00B56160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56160" w:rsidRPr="00F83889" w:rsidRDefault="00B56160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56160" w:rsidRPr="00F83889" w:rsidRDefault="00B56160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56160" w:rsidRPr="00F83889" w:rsidRDefault="00B56160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56160" w:rsidRPr="00F83889" w:rsidRDefault="00B56160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56160" w:rsidRDefault="00B5616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Pr="00930031" w:rsidRDefault="00B5616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160" w:rsidRDefault="00B561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6C1"/>
    <w:rsid w:val="001B4776"/>
    <w:rsid w:val="001B632E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160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2DB8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160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3B4F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86559-0190-4B1B-AF3F-2D652F6DA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92</Pages>
  <Words>29328</Words>
  <Characters>167175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196111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150</cp:revision>
  <cp:lastPrinted>2015-12-29T14:27:00Z</cp:lastPrinted>
  <dcterms:created xsi:type="dcterms:W3CDTF">2016-01-13T12:36:00Z</dcterms:created>
  <dcterms:modified xsi:type="dcterms:W3CDTF">2018-05-07T12:42:00Z</dcterms:modified>
</cp:coreProperties>
</file>