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347F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347F3" w:rsidRPr="000D67AD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347F3" w:rsidRPr="005F28E8" w:rsidRDefault="005347F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28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F28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28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28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28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28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28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B557866" wp14:editId="78F8BBF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</w:t>
      </w:r>
      <w:r w:rsidR="005347F3">
        <w:rPr>
          <w:bCs w:val="0"/>
          <w:sz w:val="24"/>
          <w:szCs w:val="24"/>
          <w:lang w:eastAsia="ru-RU"/>
        </w:rPr>
        <w:t>6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апреля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10</w:t>
      </w:r>
      <w:r w:rsidR="005347F3">
        <w:rPr>
          <w:b/>
          <w:kern w:val="36"/>
          <w:sz w:val="24"/>
          <w:szCs w:val="24"/>
        </w:rPr>
        <w:t>5</w:t>
      </w:r>
      <w:r w:rsidRPr="008F620F">
        <w:rPr>
          <w:b/>
          <w:kern w:val="36"/>
          <w:sz w:val="24"/>
          <w:szCs w:val="24"/>
        </w:rPr>
        <w:t>-БР-18</w:t>
      </w:r>
    </w:p>
    <w:p w:rsidR="005F28E8" w:rsidRPr="004C5D06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Pr="005F28E8">
        <w:rPr>
          <w:b/>
          <w:kern w:val="36"/>
          <w:sz w:val="24"/>
          <w:szCs w:val="24"/>
        </w:rPr>
        <w:t>1</w:t>
      </w:r>
      <w:r w:rsidR="005347F3">
        <w:rPr>
          <w:b/>
          <w:kern w:val="36"/>
          <w:sz w:val="24"/>
          <w:szCs w:val="24"/>
        </w:rPr>
        <w:t>6</w:t>
      </w:r>
      <w:r w:rsidRPr="005F28E8">
        <w:rPr>
          <w:b/>
          <w:kern w:val="36"/>
          <w:sz w:val="24"/>
          <w:szCs w:val="24"/>
        </w:rPr>
        <w:t xml:space="preserve">» апреля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F28E8" w:rsidRPr="008F620F">
        <w:rPr>
          <w:b/>
          <w:sz w:val="24"/>
          <w:szCs w:val="24"/>
        </w:rPr>
        <w:t xml:space="preserve">Договора поставки </w:t>
      </w:r>
      <w:r w:rsidR="005347F3" w:rsidRPr="005347F3">
        <w:rPr>
          <w:b/>
          <w:sz w:val="24"/>
          <w:szCs w:val="24"/>
        </w:rPr>
        <w:t>строительных материалов</w:t>
      </w:r>
      <w:r w:rsidR="005F28E8" w:rsidRPr="008F620F">
        <w:rPr>
          <w:b/>
          <w:sz w:val="24"/>
          <w:szCs w:val="24"/>
        </w:rPr>
        <w:t xml:space="preserve"> для нужд </w:t>
      </w:r>
      <w:r w:rsidR="005347F3">
        <w:rPr>
          <w:b/>
          <w:sz w:val="24"/>
          <w:szCs w:val="24"/>
        </w:rPr>
        <w:t xml:space="preserve">                                                 </w:t>
      </w:r>
      <w:r w:rsidR="005F28E8" w:rsidRPr="008F620F">
        <w:rPr>
          <w:b/>
          <w:sz w:val="24"/>
          <w:szCs w:val="24"/>
        </w:rPr>
        <w:t>ПАО «МРСК Центра»</w:t>
      </w:r>
      <w:r w:rsidR="005347F3">
        <w:rPr>
          <w:b/>
          <w:sz w:val="24"/>
          <w:szCs w:val="24"/>
        </w:rPr>
        <w:t xml:space="preserve"> </w:t>
      </w:r>
      <w:r w:rsidR="005F28E8" w:rsidRPr="008F620F">
        <w:rPr>
          <w:b/>
          <w:sz w:val="24"/>
          <w:szCs w:val="24"/>
        </w:rPr>
        <w:t>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Pr="00382A07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F28E8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837634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86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5F28E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27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bookmarkEnd w:id="10"/>
      <w:r w:rsidR="005F28E8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5F28E8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5F28E8" w:rsidRPr="00B570BF">
        <w:rPr>
          <w:rStyle w:val="a7"/>
          <w:color w:val="auto"/>
          <w:sz w:val="24"/>
          <w:szCs w:val="24"/>
          <w:u w:val="none"/>
        </w:rPr>
        <w:t>),</w:t>
      </w:r>
      <w:r w:rsidR="005F28E8" w:rsidRPr="00B570BF">
        <w:rPr>
          <w:sz w:val="24"/>
          <w:szCs w:val="24"/>
        </w:rPr>
        <w:t xml:space="preserve"> </w:t>
      </w:r>
      <w:r w:rsidR="005F28E8" w:rsidRPr="00ED1247">
        <w:rPr>
          <w:iCs/>
          <w:sz w:val="24"/>
          <w:szCs w:val="24"/>
        </w:rPr>
        <w:t>Извещением</w:t>
      </w:r>
      <w:r w:rsidR="005F28E8" w:rsidRPr="00ED1247">
        <w:rPr>
          <w:sz w:val="24"/>
          <w:szCs w:val="24"/>
        </w:rPr>
        <w:t xml:space="preserve"> о проведении открытого </w:t>
      </w:r>
      <w:r w:rsidR="005F28E8" w:rsidRPr="00ED1247">
        <w:rPr>
          <w:iCs/>
          <w:sz w:val="24"/>
          <w:szCs w:val="24"/>
        </w:rPr>
        <w:t>запроса предложений</w:t>
      </w:r>
      <w:r w:rsidR="005F28E8" w:rsidRPr="00ED1247">
        <w:rPr>
          <w:sz w:val="24"/>
          <w:szCs w:val="24"/>
        </w:rPr>
        <w:t xml:space="preserve">, опубликованным </w:t>
      </w:r>
      <w:r w:rsidR="005F28E8">
        <w:rPr>
          <w:b/>
          <w:sz w:val="24"/>
          <w:szCs w:val="24"/>
        </w:rPr>
        <w:t>«1</w:t>
      </w:r>
      <w:r w:rsidR="005347F3">
        <w:rPr>
          <w:b/>
          <w:sz w:val="24"/>
          <w:szCs w:val="24"/>
        </w:rPr>
        <w:t>6</w:t>
      </w:r>
      <w:r w:rsidR="005F28E8" w:rsidRPr="00ED1247">
        <w:rPr>
          <w:b/>
          <w:sz w:val="24"/>
          <w:szCs w:val="24"/>
        </w:rPr>
        <w:t xml:space="preserve">» </w:t>
      </w:r>
      <w:r w:rsidR="005F28E8">
        <w:rPr>
          <w:b/>
          <w:sz w:val="24"/>
          <w:szCs w:val="24"/>
        </w:rPr>
        <w:t>апреля</w:t>
      </w:r>
      <w:r w:rsidR="005F28E8" w:rsidRPr="00ED1247">
        <w:rPr>
          <w:b/>
          <w:sz w:val="24"/>
          <w:szCs w:val="24"/>
        </w:rPr>
        <w:t xml:space="preserve"> 201</w:t>
      </w:r>
      <w:r w:rsidR="005F28E8">
        <w:rPr>
          <w:b/>
          <w:sz w:val="24"/>
          <w:szCs w:val="24"/>
        </w:rPr>
        <w:t>8</w:t>
      </w:r>
      <w:r w:rsidR="005F28E8" w:rsidRPr="00ED1247">
        <w:rPr>
          <w:b/>
          <w:sz w:val="24"/>
          <w:szCs w:val="24"/>
        </w:rPr>
        <w:t xml:space="preserve"> г.</w:t>
      </w:r>
      <w:r w:rsidR="005F28E8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5F28E8" w:rsidRPr="00ED1247">
          <w:rPr>
            <w:rStyle w:val="a7"/>
            <w:sz w:val="24"/>
            <w:szCs w:val="24"/>
          </w:rPr>
          <w:t>www.zakupki.</w:t>
        </w:r>
        <w:r w:rsidR="005F28E8" w:rsidRPr="00ED1247">
          <w:rPr>
            <w:rStyle w:val="a7"/>
            <w:sz w:val="24"/>
            <w:szCs w:val="24"/>
            <w:lang w:val="en-US"/>
          </w:rPr>
          <w:t>gov</w:t>
        </w:r>
        <w:r w:rsidR="005F28E8" w:rsidRPr="00ED1247">
          <w:rPr>
            <w:rStyle w:val="a7"/>
            <w:sz w:val="24"/>
            <w:szCs w:val="24"/>
          </w:rPr>
          <w:t>.ru</w:t>
        </w:r>
      </w:hyperlink>
      <w:r w:rsidR="005F28E8" w:rsidRPr="00ED1247">
        <w:rPr>
          <w:sz w:val="24"/>
          <w:szCs w:val="24"/>
        </w:rPr>
        <w:t>),</w:t>
      </w:r>
      <w:r w:rsidR="005F28E8" w:rsidRPr="00ED1247">
        <w:rPr>
          <w:iCs/>
          <w:sz w:val="24"/>
          <w:szCs w:val="24"/>
        </w:rPr>
        <w:t xml:space="preserve"> </w:t>
      </w:r>
      <w:r w:rsidR="005F28E8" w:rsidRPr="00ED1247">
        <w:rPr>
          <w:sz w:val="24"/>
          <w:szCs w:val="24"/>
        </w:rPr>
        <w:t xml:space="preserve">на сайте </w:t>
      </w:r>
      <w:r w:rsidR="005F28E8" w:rsidRPr="00ED1247">
        <w:rPr>
          <w:iCs/>
          <w:sz w:val="24"/>
          <w:szCs w:val="24"/>
        </w:rPr>
        <w:t>ПАО «МРСК Центра</w:t>
      </w:r>
      <w:r w:rsidR="005F28E8" w:rsidRPr="00B570BF">
        <w:rPr>
          <w:iCs/>
          <w:sz w:val="24"/>
          <w:szCs w:val="24"/>
        </w:rPr>
        <w:t>»</w:t>
      </w:r>
      <w:r w:rsidR="005F28E8" w:rsidRPr="00B570BF">
        <w:rPr>
          <w:sz w:val="24"/>
          <w:szCs w:val="24"/>
        </w:rPr>
        <w:t xml:space="preserve"> (</w:t>
      </w:r>
      <w:hyperlink r:id="rId20" w:history="1">
        <w:r w:rsidR="005F28E8" w:rsidRPr="00B570BF">
          <w:rPr>
            <w:rStyle w:val="a7"/>
            <w:sz w:val="24"/>
            <w:szCs w:val="24"/>
          </w:rPr>
          <w:t>www.mrsk-1.ru</w:t>
        </w:r>
      </w:hyperlink>
      <w:r w:rsidR="005F28E8" w:rsidRPr="00B570BF">
        <w:rPr>
          <w:sz w:val="24"/>
          <w:szCs w:val="24"/>
        </w:rPr>
        <w:t xml:space="preserve">), на сайте ЭТП, указанном в п. </w:t>
      </w:r>
      <w:r w:rsidR="005F28E8" w:rsidRPr="00B570BF">
        <w:rPr>
          <w:sz w:val="24"/>
          <w:szCs w:val="24"/>
        </w:rPr>
        <w:fldChar w:fldCharType="begin"/>
      </w:r>
      <w:r w:rsidR="005F28E8" w:rsidRPr="00B570BF">
        <w:rPr>
          <w:sz w:val="24"/>
          <w:szCs w:val="24"/>
        </w:rPr>
        <w:instrText xml:space="preserve"> REF _Ref440269836 \r \h  \* MERGEFORMAT </w:instrText>
      </w:r>
      <w:r w:rsidR="005F28E8" w:rsidRPr="00B570BF">
        <w:rPr>
          <w:sz w:val="24"/>
          <w:szCs w:val="24"/>
        </w:rPr>
      </w:r>
      <w:r w:rsidR="005F28E8" w:rsidRPr="00B570BF">
        <w:rPr>
          <w:sz w:val="24"/>
          <w:szCs w:val="24"/>
        </w:rPr>
        <w:fldChar w:fldCharType="separate"/>
      </w:r>
      <w:r w:rsidR="005F28E8" w:rsidRPr="00B570BF">
        <w:rPr>
          <w:sz w:val="24"/>
          <w:szCs w:val="24"/>
        </w:rPr>
        <w:t>1.1.2</w:t>
      </w:r>
      <w:r w:rsidR="005F28E8" w:rsidRPr="00B570BF">
        <w:rPr>
          <w:sz w:val="24"/>
          <w:szCs w:val="24"/>
        </w:rPr>
        <w:fldChar w:fldCharType="end"/>
      </w:r>
      <w:r w:rsidR="005F28E8" w:rsidRPr="00B570BF">
        <w:rPr>
          <w:sz w:val="24"/>
          <w:szCs w:val="24"/>
        </w:rPr>
        <w:t xml:space="preserve"> настоящей Документации,</w:t>
      </w:r>
      <w:r w:rsidR="005F28E8" w:rsidRPr="00B570BF">
        <w:rPr>
          <w:iCs/>
          <w:sz w:val="24"/>
          <w:szCs w:val="24"/>
        </w:rPr>
        <w:t xml:space="preserve"> приг</w:t>
      </w:r>
      <w:r w:rsidR="005F28E8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5F28E8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5F28E8" w:rsidRPr="00C92257">
        <w:rPr>
          <w:sz w:val="24"/>
          <w:szCs w:val="24"/>
        </w:rPr>
        <w:t xml:space="preserve"> </w:t>
      </w:r>
      <w:proofErr w:type="gramStart"/>
      <w:r w:rsidR="005F28E8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5F28E8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поставки </w:t>
      </w:r>
      <w:r w:rsidR="005347F3" w:rsidRPr="005347F3">
        <w:rPr>
          <w:rFonts w:cs="Courier New"/>
          <w:sz w:val="24"/>
          <w:szCs w:val="24"/>
        </w:rPr>
        <w:t>строительных материалов</w:t>
      </w:r>
      <w:r w:rsidR="005F28E8" w:rsidRPr="008F620F">
        <w:rPr>
          <w:rFonts w:cs="Courier New"/>
          <w:sz w:val="24"/>
          <w:szCs w:val="24"/>
        </w:rPr>
        <w:t xml:space="preserve"> </w:t>
      </w:r>
      <w:r w:rsidR="005F28E8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5F28E8" w:rsidRPr="008F620F">
        <w:rPr>
          <w:sz w:val="24"/>
          <w:szCs w:val="24"/>
        </w:rPr>
        <w:t xml:space="preserve"> </w:t>
      </w:r>
      <w:proofErr w:type="gramStart"/>
      <w:r w:rsidR="005F28E8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1" w:history="1">
        <w:r w:rsidR="00862664" w:rsidRPr="005F28E8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5F28E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5F28E8">
        <w:rPr>
          <w:sz w:val="24"/>
          <w:szCs w:val="24"/>
        </w:rPr>
        <w:t>Д</w:t>
      </w:r>
      <w:r w:rsidR="005F28E8" w:rsidRPr="005F28E8">
        <w:rPr>
          <w:sz w:val="24"/>
          <w:szCs w:val="24"/>
        </w:rPr>
        <w:t xml:space="preserve">оговора поставки </w:t>
      </w:r>
      <w:r w:rsidR="005347F3" w:rsidRPr="005347F3">
        <w:rPr>
          <w:sz w:val="24"/>
          <w:szCs w:val="24"/>
        </w:rPr>
        <w:t>строительных материалов</w:t>
      </w:r>
      <w:r w:rsidR="005F28E8" w:rsidRPr="005F28E8">
        <w:rPr>
          <w:sz w:val="24"/>
          <w:szCs w:val="24"/>
        </w:rPr>
        <w:t xml:space="preserve"> для нужд ПАО «МРСК Центра» (филиала «Брянскэнерго»)</w:t>
      </w:r>
      <w:r w:rsidR="00702B2C" w:rsidRPr="005F28E8">
        <w:rPr>
          <w:sz w:val="24"/>
          <w:szCs w:val="24"/>
        </w:rPr>
        <w:t>.</w:t>
      </w:r>
    </w:p>
    <w:p w:rsidR="005F28E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5F28E8">
        <w:rPr>
          <w:sz w:val="24"/>
          <w:szCs w:val="24"/>
        </w:rPr>
        <w:t xml:space="preserve">Количество лотов: </w:t>
      </w:r>
      <w:r w:rsidRPr="005F28E8">
        <w:rPr>
          <w:b/>
          <w:sz w:val="24"/>
          <w:szCs w:val="24"/>
        </w:rPr>
        <w:t>1 (один)</w:t>
      </w:r>
      <w:r w:rsidRPr="005F28E8">
        <w:rPr>
          <w:sz w:val="24"/>
          <w:szCs w:val="24"/>
        </w:rPr>
        <w:t>.</w:t>
      </w:r>
    </w:p>
    <w:p w:rsidR="008C4223" w:rsidRPr="005F28E8" w:rsidRDefault="005F28E8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  <w:lang w:eastAsia="ru-RU"/>
        </w:rPr>
      </w:pPr>
      <w:r w:rsidRPr="005F28E8">
        <w:rPr>
          <w:i/>
          <w:sz w:val="24"/>
          <w:szCs w:val="24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Заказчиком.</w:t>
      </w:r>
    </w:p>
    <w:bookmarkEnd w:id="18"/>
    <w:p w:rsidR="00804801" w:rsidRPr="005F28E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F28E8">
        <w:rPr>
          <w:sz w:val="24"/>
          <w:szCs w:val="24"/>
        </w:rPr>
        <w:t>Частичное выполнение</w:t>
      </w:r>
      <w:r w:rsidR="002946EF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>поставок</w:t>
      </w:r>
      <w:r w:rsidRPr="005F28E8">
        <w:rPr>
          <w:sz w:val="24"/>
          <w:szCs w:val="24"/>
        </w:rPr>
        <w:t xml:space="preserve"> не допускается.</w:t>
      </w:r>
    </w:p>
    <w:p w:rsidR="00717F60" w:rsidRPr="005F28E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F28E8">
        <w:rPr>
          <w:sz w:val="24"/>
          <w:szCs w:val="24"/>
        </w:rPr>
        <w:t>Сроки</w:t>
      </w:r>
      <w:r w:rsidR="00717F60" w:rsidRPr="005F28E8">
        <w:rPr>
          <w:sz w:val="24"/>
          <w:szCs w:val="24"/>
        </w:rPr>
        <w:t xml:space="preserve"> </w:t>
      </w:r>
      <w:r w:rsidR="002946EF" w:rsidRPr="005F28E8">
        <w:rPr>
          <w:sz w:val="24"/>
          <w:szCs w:val="24"/>
        </w:rPr>
        <w:t xml:space="preserve">выполнения </w:t>
      </w:r>
      <w:r w:rsidR="00702B2C" w:rsidRPr="005F28E8">
        <w:rPr>
          <w:sz w:val="24"/>
          <w:szCs w:val="24"/>
        </w:rPr>
        <w:t>поставок</w:t>
      </w:r>
      <w:r w:rsidR="00717F60" w:rsidRPr="005F28E8">
        <w:rPr>
          <w:sz w:val="24"/>
          <w:szCs w:val="24"/>
        </w:rPr>
        <w:t xml:space="preserve">: </w:t>
      </w:r>
      <w:r w:rsidRPr="005F28E8">
        <w:rPr>
          <w:b/>
          <w:sz w:val="24"/>
          <w:szCs w:val="24"/>
        </w:rPr>
        <w:t xml:space="preserve">в течение </w:t>
      </w:r>
      <w:r w:rsidR="005347F3">
        <w:rPr>
          <w:b/>
          <w:sz w:val="24"/>
          <w:szCs w:val="24"/>
        </w:rPr>
        <w:t>5</w:t>
      </w:r>
      <w:r w:rsidR="005F28E8" w:rsidRPr="005F28E8">
        <w:rPr>
          <w:b/>
          <w:sz w:val="24"/>
          <w:szCs w:val="24"/>
        </w:rPr>
        <w:t>0</w:t>
      </w:r>
      <w:r w:rsidRPr="005F28E8">
        <w:rPr>
          <w:b/>
          <w:sz w:val="24"/>
          <w:szCs w:val="24"/>
        </w:rPr>
        <w:t xml:space="preserve"> </w:t>
      </w:r>
      <w:r w:rsidR="005F28E8" w:rsidRPr="005F28E8">
        <w:rPr>
          <w:b/>
          <w:sz w:val="24"/>
          <w:szCs w:val="24"/>
        </w:rPr>
        <w:t>(</w:t>
      </w:r>
      <w:r w:rsidR="005347F3">
        <w:rPr>
          <w:b/>
          <w:sz w:val="24"/>
          <w:szCs w:val="24"/>
        </w:rPr>
        <w:t>пятидесяти</w:t>
      </w:r>
      <w:r w:rsidR="005F28E8" w:rsidRPr="005F28E8">
        <w:rPr>
          <w:b/>
          <w:sz w:val="24"/>
          <w:szCs w:val="24"/>
        </w:rPr>
        <w:t xml:space="preserve">) </w:t>
      </w:r>
      <w:r w:rsidRPr="005F28E8">
        <w:rPr>
          <w:b/>
          <w:sz w:val="24"/>
          <w:szCs w:val="24"/>
        </w:rPr>
        <w:t>календарных дней с момента заключения Договора</w:t>
      </w:r>
      <w:r w:rsidR="00717F60" w:rsidRPr="005F28E8">
        <w:rPr>
          <w:sz w:val="24"/>
          <w:szCs w:val="24"/>
        </w:rPr>
        <w:t>.</w:t>
      </w:r>
      <w:bookmarkEnd w:id="19"/>
    </w:p>
    <w:p w:rsidR="008D2928" w:rsidRPr="005F28E8" w:rsidRDefault="002A47D1" w:rsidP="005F28E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F28E8">
        <w:rPr>
          <w:sz w:val="24"/>
          <w:szCs w:val="24"/>
        </w:rPr>
        <w:t xml:space="preserve">Отгрузочные реквизиты/базис поставки: </w:t>
      </w:r>
      <w:r w:rsidR="008D2928" w:rsidRPr="005F28E8">
        <w:rPr>
          <w:sz w:val="24"/>
          <w:szCs w:val="24"/>
        </w:rPr>
        <w:t xml:space="preserve">на условиях DDP (Согласно ИНКОТЕРМС </w:t>
      </w:r>
      <w:r w:rsidR="00DA1402" w:rsidRPr="005F28E8">
        <w:rPr>
          <w:sz w:val="24"/>
          <w:szCs w:val="24"/>
        </w:rPr>
        <w:t>2010</w:t>
      </w:r>
      <w:r w:rsidR="008D2928" w:rsidRPr="005F28E8">
        <w:rPr>
          <w:sz w:val="24"/>
          <w:szCs w:val="24"/>
        </w:rPr>
        <w:t>) по адрес</w:t>
      </w:r>
      <w:r w:rsidR="005F28E8" w:rsidRPr="005F28E8">
        <w:rPr>
          <w:sz w:val="24"/>
          <w:szCs w:val="24"/>
        </w:rPr>
        <w:t>у</w:t>
      </w:r>
      <w:r w:rsidR="008D2928" w:rsidRPr="005F28E8">
        <w:rPr>
          <w:sz w:val="24"/>
          <w:szCs w:val="24"/>
        </w:rPr>
        <w:t xml:space="preserve"> филиал</w:t>
      </w:r>
      <w:r w:rsidR="005F28E8" w:rsidRPr="005F28E8">
        <w:rPr>
          <w:sz w:val="24"/>
          <w:szCs w:val="24"/>
        </w:rPr>
        <w:t>а</w:t>
      </w:r>
      <w:r w:rsidR="008D2928" w:rsidRPr="005F28E8">
        <w:rPr>
          <w:sz w:val="24"/>
          <w:szCs w:val="24"/>
        </w:rPr>
        <w:t xml:space="preserve"> ПАО «МРСК Центра»:</w:t>
      </w:r>
      <w:bookmarkEnd w:id="20"/>
      <w:r w:rsidR="002556E6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 xml:space="preserve"> </w:t>
      </w:r>
      <w:r w:rsidR="008D2928" w:rsidRPr="005F28E8">
        <w:rPr>
          <w:sz w:val="24"/>
          <w:szCs w:val="24"/>
        </w:rPr>
        <w:t>«Бр</w:t>
      </w:r>
      <w:r w:rsidR="00E066E7">
        <w:rPr>
          <w:sz w:val="24"/>
          <w:szCs w:val="24"/>
        </w:rPr>
        <w:t>янскэнерго», РФ, г. Брянск, пр-</w:t>
      </w:r>
      <w:r w:rsidR="008D2928" w:rsidRPr="005F28E8">
        <w:rPr>
          <w:sz w:val="24"/>
          <w:szCs w:val="24"/>
        </w:rPr>
        <w:t>т  Мос</w:t>
      </w:r>
      <w:r w:rsidR="005F28E8" w:rsidRPr="005F28E8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F28E8" w:rsidRPr="005F28E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F3375" w:rsidRDefault="00717F60" w:rsidP="00DF337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proofErr w:type="gramStart"/>
      <w:r w:rsidRPr="00DF3375">
        <w:rPr>
          <w:bCs w:val="0"/>
          <w:sz w:val="24"/>
          <w:szCs w:val="24"/>
        </w:rPr>
        <w:t xml:space="preserve">Начальная (максимальная) цена </w:t>
      </w:r>
      <w:r w:rsidR="00123C70" w:rsidRPr="00DF3375">
        <w:rPr>
          <w:bCs w:val="0"/>
          <w:sz w:val="24"/>
          <w:szCs w:val="24"/>
        </w:rPr>
        <w:t>Договор</w:t>
      </w:r>
      <w:r w:rsidRPr="00DF3375">
        <w:rPr>
          <w:bCs w:val="0"/>
          <w:sz w:val="24"/>
          <w:szCs w:val="24"/>
        </w:rPr>
        <w:t>а</w:t>
      </w:r>
      <w:r w:rsidR="00216641" w:rsidRPr="00DF3375">
        <w:rPr>
          <w:bCs w:val="0"/>
          <w:sz w:val="24"/>
          <w:szCs w:val="24"/>
        </w:rPr>
        <w:t>:</w:t>
      </w:r>
      <w:bookmarkEnd w:id="327"/>
      <w:r w:rsidR="00DF3375" w:rsidRPr="00DF3375">
        <w:rPr>
          <w:bCs w:val="0"/>
          <w:sz w:val="24"/>
          <w:szCs w:val="24"/>
        </w:rPr>
        <w:t xml:space="preserve"> </w:t>
      </w:r>
      <w:r w:rsidR="005347F3">
        <w:rPr>
          <w:b/>
          <w:sz w:val="24"/>
          <w:szCs w:val="24"/>
        </w:rPr>
        <w:t>1 374 800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>Один миллион триста семьдесят четыре тысячи восемьсот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ей</w:t>
      </w:r>
      <w:r w:rsidR="00155DAF" w:rsidRPr="00DF3375">
        <w:rPr>
          <w:sz w:val="24"/>
          <w:szCs w:val="24"/>
        </w:rPr>
        <w:t xml:space="preserve"> 00 копеек РФ, без учета НДС; НДС составляет </w:t>
      </w:r>
      <w:r w:rsidR="005347F3">
        <w:rPr>
          <w:b/>
          <w:sz w:val="24"/>
          <w:szCs w:val="24"/>
        </w:rPr>
        <w:t>247 464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>Двести сорок семь тысяч четыреста шестьдесят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РФ; </w:t>
      </w:r>
      <w:r w:rsidR="005347F3">
        <w:rPr>
          <w:b/>
          <w:sz w:val="24"/>
          <w:szCs w:val="24"/>
        </w:rPr>
        <w:t>1 622 264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>Один миллион шестьсот двадцать две тысячи двести шестьдесят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РФ, с учетом НДС</w:t>
      </w:r>
      <w:r w:rsidR="00DF3375" w:rsidRPr="00DF3375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</w:t>
      </w:r>
      <w:r w:rsidRPr="007306A6">
        <w:rPr>
          <w:bCs w:val="0"/>
          <w:sz w:val="24"/>
          <w:szCs w:val="24"/>
        </w:rPr>
        <w:t xml:space="preserve">юридическое, физическое лицо </w:t>
      </w:r>
      <w:r w:rsidR="00E71628" w:rsidRPr="007306A6">
        <w:rPr>
          <w:bCs w:val="0"/>
          <w:sz w:val="24"/>
          <w:szCs w:val="24"/>
        </w:rPr>
        <w:t>(в т.</w:t>
      </w:r>
      <w:r w:rsidR="003129D4" w:rsidRPr="007306A6">
        <w:rPr>
          <w:bCs w:val="0"/>
          <w:sz w:val="24"/>
          <w:szCs w:val="24"/>
        </w:rPr>
        <w:t xml:space="preserve"> </w:t>
      </w:r>
      <w:r w:rsidR="00E71628" w:rsidRPr="007306A6">
        <w:rPr>
          <w:bCs w:val="0"/>
          <w:sz w:val="24"/>
          <w:szCs w:val="24"/>
        </w:rPr>
        <w:t xml:space="preserve">ч. </w:t>
      </w:r>
      <w:r w:rsidRPr="007306A6">
        <w:rPr>
          <w:bCs w:val="0"/>
          <w:sz w:val="24"/>
          <w:szCs w:val="24"/>
        </w:rPr>
        <w:t>индивидуальный предприниматель</w:t>
      </w:r>
      <w:r w:rsidR="00E71628" w:rsidRPr="007306A6">
        <w:rPr>
          <w:bCs w:val="0"/>
          <w:sz w:val="24"/>
          <w:szCs w:val="24"/>
        </w:rPr>
        <w:t>)</w:t>
      </w:r>
      <w:r w:rsidR="007306A6" w:rsidRPr="007306A6">
        <w:rPr>
          <w:bCs w:val="0"/>
          <w:sz w:val="24"/>
          <w:szCs w:val="24"/>
        </w:rPr>
        <w:t xml:space="preserve">, </w:t>
      </w:r>
      <w:r w:rsidR="007306A6" w:rsidRPr="007306A6">
        <w:rPr>
          <w:sz w:val="24"/>
          <w:szCs w:val="24"/>
        </w:rPr>
        <w:t>являющееся субъектом малого и среднего предпринимательства</w:t>
      </w:r>
      <w:r w:rsidRPr="007306A6">
        <w:rPr>
          <w:bCs w:val="0"/>
          <w:sz w:val="24"/>
          <w:szCs w:val="24"/>
        </w:rPr>
        <w:t xml:space="preserve">. </w:t>
      </w:r>
      <w:r w:rsidR="003F330D" w:rsidRPr="007306A6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7306A6">
        <w:rPr>
          <w:bCs w:val="0"/>
          <w:sz w:val="24"/>
          <w:szCs w:val="24"/>
        </w:rPr>
        <w:t>со</w:t>
      </w:r>
      <w:r w:rsidR="00036006" w:rsidRPr="007306A6">
        <w:rPr>
          <w:bCs w:val="0"/>
          <w:sz w:val="24"/>
          <w:szCs w:val="24"/>
        </w:rPr>
        <w:t>поставщиков</w:t>
      </w:r>
      <w:proofErr w:type="spellEnd"/>
      <w:r w:rsidR="00036006" w:rsidRPr="007306A6">
        <w:rPr>
          <w:bCs w:val="0"/>
          <w:sz w:val="24"/>
          <w:szCs w:val="24"/>
        </w:rPr>
        <w:t xml:space="preserve"> в соответствии с пунктом </w:t>
      </w:r>
      <w:r w:rsidR="00007625" w:rsidRPr="007306A6">
        <w:fldChar w:fldCharType="begin"/>
      </w:r>
      <w:r w:rsidR="00007625" w:rsidRPr="007306A6">
        <w:instrText xml:space="preserve"> REF _Ref440271628 \r \h  \* MERGEFORMAT </w:instrText>
      </w:r>
      <w:r w:rsidR="00007625" w:rsidRPr="007306A6">
        <w:fldChar w:fldCharType="separate"/>
      </w:r>
      <w:r w:rsidR="0000216B" w:rsidRPr="007306A6">
        <w:rPr>
          <w:bCs w:val="0"/>
          <w:sz w:val="24"/>
          <w:szCs w:val="24"/>
        </w:rPr>
        <w:t>3.3.9</w:t>
      </w:r>
      <w:r w:rsidR="00007625" w:rsidRPr="007306A6">
        <w:fldChar w:fldCharType="end"/>
      </w:r>
      <w:r w:rsidR="00036006" w:rsidRPr="007306A6">
        <w:rPr>
          <w:bCs w:val="0"/>
          <w:sz w:val="24"/>
          <w:szCs w:val="24"/>
        </w:rPr>
        <w:t xml:space="preserve"> не допускается. </w:t>
      </w:r>
      <w:proofErr w:type="gramStart"/>
      <w:r w:rsidRPr="007306A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306A6">
        <w:rPr>
          <w:bCs w:val="0"/>
          <w:sz w:val="24"/>
          <w:szCs w:val="24"/>
        </w:rPr>
        <w:t>У</w:t>
      </w:r>
      <w:r w:rsidRPr="007306A6">
        <w:rPr>
          <w:bCs w:val="0"/>
          <w:sz w:val="24"/>
          <w:szCs w:val="24"/>
        </w:rPr>
        <w:t>частникам и порядку подтверждения</w:t>
      </w:r>
      <w:r w:rsidRPr="00382A07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7306A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7306A6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7306A6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7306A6">
        <w:rPr>
          <w:sz w:val="24"/>
          <w:szCs w:val="24"/>
        </w:rPr>
        <w:t xml:space="preserve">; </w:t>
      </w:r>
      <w:bookmarkEnd w:id="348"/>
      <w:bookmarkEnd w:id="349"/>
    </w:p>
    <w:p w:rsidR="007306A6" w:rsidRPr="007306A6" w:rsidRDefault="007306A6" w:rsidP="007306A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306A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306A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306A6">
        <w:rPr>
          <w:bCs w:val="0"/>
          <w:sz w:val="24"/>
          <w:szCs w:val="24"/>
        </w:rPr>
        <w:t>Участник</w:t>
      </w:r>
      <w:r w:rsidRPr="007306A6">
        <w:rPr>
          <w:bCs w:val="0"/>
          <w:sz w:val="24"/>
          <w:szCs w:val="24"/>
        </w:rPr>
        <w:t>а запроса предложений банкротом и об открытии конкурсного производства,</w:t>
      </w:r>
      <w:r w:rsidRPr="00382A07">
        <w:rPr>
          <w:bCs w:val="0"/>
          <w:sz w:val="24"/>
          <w:szCs w:val="24"/>
        </w:rPr>
        <w:t xml:space="preserve">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DF3375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DF3375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</w:t>
      </w:r>
      <w:r w:rsidRPr="001B3BC9">
        <w:rPr>
          <w:sz w:val="24"/>
          <w:szCs w:val="24"/>
        </w:rPr>
        <w:t xml:space="preserve">окончания приема заявок, указанных в пункте </w:t>
      </w:r>
      <w:r w:rsidR="00007625" w:rsidRPr="001B3BC9">
        <w:fldChar w:fldCharType="begin"/>
      </w:r>
      <w:r w:rsidR="00007625" w:rsidRPr="001B3BC9">
        <w:instrText xml:space="preserve"> REF _Ref440289953 \r \h  \* MERGEFORMAT </w:instrText>
      </w:r>
      <w:r w:rsidR="00007625" w:rsidRPr="001B3BC9">
        <w:fldChar w:fldCharType="separate"/>
      </w:r>
      <w:r w:rsidR="0000216B" w:rsidRPr="001B3BC9">
        <w:rPr>
          <w:sz w:val="24"/>
          <w:szCs w:val="24"/>
        </w:rPr>
        <w:t>3.4.1.3</w:t>
      </w:r>
      <w:r w:rsidR="00007625" w:rsidRPr="001B3BC9">
        <w:fldChar w:fldCharType="end"/>
      </w:r>
      <w:r w:rsidRPr="001B3BC9">
        <w:rPr>
          <w:sz w:val="24"/>
          <w:szCs w:val="24"/>
        </w:rPr>
        <w:t xml:space="preserve"> настоящей Документации, по адресу: </w:t>
      </w:r>
      <w:r w:rsidR="001B3BC9" w:rsidRPr="001B3BC9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1B3BC9" w:rsidRPr="001B3BC9">
        <w:rPr>
          <w:bCs/>
          <w:sz w:val="24"/>
          <w:szCs w:val="24"/>
        </w:rPr>
        <w:t>каб</w:t>
      </w:r>
      <w:proofErr w:type="spellEnd"/>
      <w:r w:rsidR="001B3BC9" w:rsidRPr="001B3BC9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1B3BC9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B3BC9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1B3BC9">
        <w:rPr>
          <w:rFonts w:eastAsia="Calibri"/>
          <w:szCs w:val="24"/>
          <w:lang w:eastAsia="en-US"/>
        </w:rPr>
        <w:t>Кузнецову Павлу Николаевичу</w:t>
      </w:r>
      <w:r w:rsidR="001B3BC9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3BC9" w:rsidRPr="00D52ED1">
        <w:rPr>
          <w:szCs w:val="24"/>
        </w:rPr>
        <w:t>4832) 67-23-68</w:t>
      </w:r>
      <w:r w:rsidR="001B3BC9" w:rsidRPr="00A666E0">
        <w:rPr>
          <w:rFonts w:eastAsia="Calibri"/>
          <w:szCs w:val="24"/>
          <w:lang w:eastAsia="en-US"/>
        </w:rPr>
        <w:t>, адрес</w:t>
      </w:r>
      <w:proofErr w:type="gramEnd"/>
      <w:r w:rsidR="001B3BC9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1B3BC9" w:rsidRPr="00EE6B30">
          <w:rPr>
            <w:rStyle w:val="a7"/>
            <w:iCs/>
            <w:szCs w:val="24"/>
          </w:rPr>
          <w:t>Kuznetsov.PN@mrsk-</w:t>
        </w:r>
        <w:r w:rsidR="001B3BC9" w:rsidRPr="00EE6B30">
          <w:rPr>
            <w:rStyle w:val="a7"/>
            <w:iCs/>
            <w:szCs w:val="24"/>
          </w:rPr>
          <w:lastRenderedPageBreak/>
          <w:t>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1B3BC9" w:rsidRPr="00A666E0" w:rsidRDefault="001B3BC9" w:rsidP="001B3BC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3BC9" w:rsidRPr="00A666E0" w:rsidRDefault="001B3BC9" w:rsidP="001B3BC9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1B3BC9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1B3BC9" w:rsidRPr="00A666E0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1B3BC9" w:rsidRPr="00413D86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="00837634">
        <w:rPr>
          <w:sz w:val="24"/>
          <w:szCs w:val="24"/>
        </w:rPr>
        <w:t>/с: 30101810400000000601.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lastRenderedPageBreak/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1B3BC9">
        <w:rPr>
          <w:b/>
          <w:bCs w:val="0"/>
          <w:sz w:val="24"/>
          <w:szCs w:val="24"/>
        </w:rPr>
        <w:t>«</w:t>
      </w:r>
      <w:r w:rsidR="003D70C2">
        <w:rPr>
          <w:b/>
          <w:bCs w:val="0"/>
          <w:sz w:val="24"/>
          <w:szCs w:val="24"/>
        </w:rPr>
        <w:t>03</w:t>
      </w:r>
      <w:r w:rsidR="001B3BC9">
        <w:rPr>
          <w:b/>
          <w:bCs w:val="0"/>
          <w:sz w:val="24"/>
          <w:szCs w:val="24"/>
        </w:rPr>
        <w:t xml:space="preserve">» </w:t>
      </w:r>
      <w:r w:rsidR="003D70C2">
        <w:rPr>
          <w:b/>
          <w:bCs w:val="0"/>
          <w:sz w:val="24"/>
          <w:szCs w:val="24"/>
        </w:rPr>
        <w:t>мая</w:t>
      </w:r>
      <w:r w:rsidR="001B3BC9">
        <w:rPr>
          <w:b/>
          <w:bCs w:val="0"/>
          <w:sz w:val="24"/>
          <w:szCs w:val="24"/>
        </w:rPr>
        <w:t xml:space="preserve"> 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>=1,</w:t>
      </w:r>
      <w:r w:rsidRPr="001B3BC9">
        <w:rPr>
          <w:sz w:val="24"/>
          <w:szCs w:val="24"/>
        </w:rPr>
        <w:t>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B3BC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BC9">
        <w:rPr>
          <w:rFonts w:ascii="Times New Roman" w:hAnsi="Times New Roman" w:cs="Times New Roman"/>
          <w:sz w:val="24"/>
          <w:szCs w:val="24"/>
        </w:rPr>
        <w:t>а) закупка признана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lastRenderedPageBreak/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bookmarkStart w:id="566" w:name="_GoBack"/>
      <w:bookmarkEnd w:id="56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7" w:name="_Ref472412060"/>
      <w:bookmarkStart w:id="568" w:name="_Ref472412072"/>
      <w:bookmarkStart w:id="569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7"/>
      <w:bookmarkEnd w:id="568"/>
      <w:bookmarkEnd w:id="569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0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0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251044"/>
      <w:bookmarkStart w:id="572" w:name="_Toc498588905"/>
      <w:bookmarkStart w:id="573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1"/>
      <w:bookmarkEnd w:id="572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4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5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6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6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7" w:name="_Ref465670219"/>
      <w:bookmarkStart w:id="578" w:name="_Toc468441704"/>
      <w:bookmarkStart w:id="579" w:name="_Toc498588906"/>
      <w:bookmarkStart w:id="580" w:name="_Ref303683929"/>
      <w:r w:rsidRPr="004A1A68">
        <w:rPr>
          <w:bCs w:val="0"/>
        </w:rPr>
        <w:t>Антидемпинговые меры</w:t>
      </w:r>
      <w:bookmarkEnd w:id="577"/>
      <w:bookmarkEnd w:id="578"/>
      <w:bookmarkEnd w:id="579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1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1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 xml:space="preserve">ая комиссия вправе </w:t>
      </w:r>
      <w:r w:rsidRPr="004A1A68">
        <w:rPr>
          <w:sz w:val="24"/>
          <w:szCs w:val="24"/>
        </w:rPr>
        <w:lastRenderedPageBreak/>
        <w:t>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2" w:name="_Ref468462141"/>
      <w:bookmarkStart w:id="583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3"/>
      <w:bookmarkEnd w:id="580"/>
      <w:bookmarkEnd w:id="582"/>
      <w:bookmarkEnd w:id="583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4" w:name="_Ref294695403"/>
      <w:bookmarkStart w:id="585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lastRenderedPageBreak/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4"/>
      <w:bookmarkEnd w:id="585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6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6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7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Toc181693189"/>
      <w:bookmarkStart w:id="590" w:name="_Ref190680463"/>
      <w:bookmarkStart w:id="591" w:name="_Ref306140410"/>
      <w:bookmarkStart w:id="592" w:name="_Ref306142159"/>
      <w:bookmarkStart w:id="593" w:name="_Ref468200380"/>
      <w:bookmarkStart w:id="594" w:name="_Ref468200508"/>
      <w:bookmarkStart w:id="595" w:name="_Ref303102866"/>
      <w:bookmarkStart w:id="596" w:name="_Toc305835589"/>
      <w:bookmarkStart w:id="597" w:name="_Ref303683952"/>
      <w:bookmarkStart w:id="598" w:name="__RefNumPara__840_922829174"/>
      <w:bookmarkEnd w:id="588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</w:t>
      </w:r>
      <w:r w:rsidRPr="001018D6">
        <w:rPr>
          <w:sz w:val="24"/>
          <w:szCs w:val="24"/>
        </w:rPr>
        <w:lastRenderedPageBreak/>
        <w:t xml:space="preserve">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72412218"/>
      <w:bookmarkStart w:id="600" w:name="_Ref472412231"/>
      <w:bookmarkStart w:id="601" w:name="_Ref472412248"/>
      <w:bookmarkStart w:id="602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9"/>
      <w:bookmarkEnd w:id="590"/>
      <w:bookmarkEnd w:id="591"/>
      <w:bookmarkEnd w:id="592"/>
      <w:bookmarkEnd w:id="593"/>
      <w:bookmarkEnd w:id="594"/>
      <w:bookmarkEnd w:id="599"/>
      <w:bookmarkEnd w:id="600"/>
      <w:bookmarkEnd w:id="601"/>
      <w:bookmarkEnd w:id="602"/>
      <w:r w:rsidRPr="001018D6">
        <w:t xml:space="preserve"> </w:t>
      </w:r>
      <w:bookmarkEnd w:id="595"/>
      <w:bookmarkEnd w:id="596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3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3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4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4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303694483"/>
      <w:bookmarkStart w:id="606" w:name="_Toc305835590"/>
      <w:bookmarkStart w:id="607" w:name="_Ref306140451"/>
      <w:bookmarkStart w:id="608" w:name="_Toc498588909"/>
      <w:r w:rsidRPr="004A1A68">
        <w:t xml:space="preserve">Уведомление о результатах </w:t>
      </w:r>
      <w:bookmarkEnd w:id="605"/>
      <w:bookmarkEnd w:id="606"/>
      <w:r w:rsidRPr="004A1A68">
        <w:t>запроса предложений</w:t>
      </w:r>
      <w:bookmarkEnd w:id="607"/>
      <w:bookmarkEnd w:id="608"/>
    </w:p>
    <w:bookmarkEnd w:id="597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9" w:name="_Ref440270568"/>
      <w:bookmarkStart w:id="610" w:name="_Ref440274159"/>
      <w:bookmarkStart w:id="611" w:name="_Ref440292555"/>
      <w:bookmarkStart w:id="612" w:name="_Ref440292779"/>
      <w:bookmarkStart w:id="613" w:name="_Toc498588910"/>
      <w:r w:rsidRPr="00382A07">
        <w:rPr>
          <w:szCs w:val="24"/>
        </w:rPr>
        <w:lastRenderedPageBreak/>
        <w:t>Техническая часть</w:t>
      </w:r>
      <w:bookmarkEnd w:id="609"/>
      <w:bookmarkEnd w:id="610"/>
      <w:bookmarkEnd w:id="611"/>
      <w:bookmarkEnd w:id="612"/>
      <w:bookmarkEnd w:id="613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4" w:name="_Toc176064096"/>
      <w:bookmarkStart w:id="615" w:name="_Toc176338524"/>
      <w:bookmarkStart w:id="616" w:name="_Toc180399752"/>
      <w:bookmarkStart w:id="617" w:name="_Toc191205941"/>
      <w:bookmarkStart w:id="618" w:name="_Toc194315544"/>
      <w:bookmarkStart w:id="619" w:name="_Toc423421725"/>
      <w:bookmarkStart w:id="620" w:name="_Toc498588911"/>
      <w:r w:rsidRPr="00382A07">
        <w:t>Общие требования к условиям поставки продукции</w:t>
      </w:r>
      <w:bookmarkStart w:id="621" w:name="_Toc176064097"/>
      <w:bookmarkStart w:id="622" w:name="_Toc176338525"/>
      <w:bookmarkStart w:id="623" w:name="_Toc180399753"/>
      <w:bookmarkStart w:id="624" w:name="_Toc189457101"/>
      <w:bookmarkStart w:id="625" w:name="_Toc189461737"/>
      <w:bookmarkStart w:id="626" w:name="_Toc189462011"/>
      <w:bookmarkStart w:id="627" w:name="_Toc191273610"/>
      <w:bookmarkStart w:id="628" w:name="_Toc167189319"/>
      <w:bookmarkStart w:id="629" w:name="_Toc168725254"/>
      <w:bookmarkEnd w:id="614"/>
      <w:bookmarkEnd w:id="615"/>
      <w:bookmarkEnd w:id="616"/>
      <w:bookmarkEnd w:id="617"/>
      <w:bookmarkEnd w:id="618"/>
      <w:bookmarkEnd w:id="619"/>
      <w:bookmarkEnd w:id="62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0" w:name="_Toc439166308"/>
      <w:bookmarkStart w:id="631" w:name="_Toc439170656"/>
      <w:bookmarkStart w:id="632" w:name="_Toc439172758"/>
      <w:bookmarkStart w:id="633" w:name="_Toc439173202"/>
      <w:bookmarkStart w:id="634" w:name="_Toc439238196"/>
      <w:bookmarkStart w:id="635" w:name="_Toc439252748"/>
      <w:bookmarkStart w:id="636" w:name="_Toc439323606"/>
      <w:bookmarkStart w:id="637" w:name="_Toc439323722"/>
      <w:bookmarkStart w:id="638" w:name="_Toc440357120"/>
      <w:bookmarkStart w:id="639" w:name="_Toc440359675"/>
      <w:bookmarkStart w:id="640" w:name="_Toc440632139"/>
      <w:bookmarkStart w:id="641" w:name="_Toc440875960"/>
      <w:bookmarkStart w:id="642" w:name="_Toc441130988"/>
      <w:bookmarkStart w:id="643" w:name="_Toc447269803"/>
      <w:bookmarkStart w:id="644" w:name="_Toc464120625"/>
      <w:bookmarkStart w:id="645" w:name="_Toc466970545"/>
      <w:bookmarkStart w:id="646" w:name="_Toc468462459"/>
      <w:bookmarkStart w:id="647" w:name="_Toc469482052"/>
      <w:bookmarkStart w:id="648" w:name="_Toc472411827"/>
      <w:bookmarkStart w:id="649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09"/>
      <w:bookmarkStart w:id="651" w:name="_Toc439170657"/>
      <w:bookmarkStart w:id="652" w:name="_Toc439172759"/>
      <w:bookmarkStart w:id="653" w:name="_Toc439173203"/>
      <w:bookmarkStart w:id="654" w:name="_Toc439238197"/>
      <w:bookmarkStart w:id="655" w:name="_Toc439252749"/>
      <w:bookmarkStart w:id="656" w:name="_Toc439323607"/>
      <w:bookmarkStart w:id="657" w:name="_Toc439323723"/>
      <w:bookmarkStart w:id="658" w:name="_Toc440357121"/>
      <w:bookmarkStart w:id="659" w:name="_Toc440359676"/>
      <w:bookmarkStart w:id="660" w:name="_Toc440632140"/>
      <w:bookmarkStart w:id="661" w:name="_Toc440875961"/>
      <w:bookmarkStart w:id="662" w:name="_Toc441130989"/>
      <w:bookmarkStart w:id="663" w:name="_Toc447269804"/>
      <w:bookmarkStart w:id="664" w:name="_Toc464120626"/>
      <w:bookmarkStart w:id="665" w:name="_Toc466970546"/>
      <w:bookmarkStart w:id="666" w:name="_Toc468462460"/>
      <w:bookmarkStart w:id="667" w:name="_Toc469482053"/>
      <w:bookmarkStart w:id="668" w:name="_Toc472411828"/>
      <w:bookmarkStart w:id="669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2B5044" w:rsidRPr="00382A07" w:rsidRDefault="002B5044" w:rsidP="0021751A">
      <w:pPr>
        <w:pStyle w:val="2"/>
        <w:ind w:left="1701" w:hanging="1134"/>
      </w:pPr>
      <w:bookmarkStart w:id="670" w:name="_Toc423421726"/>
      <w:bookmarkStart w:id="671" w:name="_Ref450646963"/>
      <w:bookmarkStart w:id="672" w:name="_Toc498588914"/>
      <w:r w:rsidRPr="00382A07">
        <w:t>Перечень, объемы и характеристики закупаемой продукции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70"/>
      <w:bookmarkEnd w:id="671"/>
      <w:bookmarkEnd w:id="67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3" w:name="_Toc439166311"/>
      <w:bookmarkStart w:id="674" w:name="_Toc439170659"/>
      <w:bookmarkStart w:id="675" w:name="_Toc439172761"/>
      <w:bookmarkStart w:id="676" w:name="_Toc439173205"/>
      <w:bookmarkStart w:id="677" w:name="_Toc439238199"/>
      <w:bookmarkStart w:id="678" w:name="_Toc439252751"/>
      <w:bookmarkStart w:id="679" w:name="_Toc439323609"/>
      <w:bookmarkStart w:id="680" w:name="_Toc439323725"/>
      <w:bookmarkStart w:id="681" w:name="_Toc440357123"/>
      <w:bookmarkStart w:id="682" w:name="_Toc440359678"/>
      <w:bookmarkStart w:id="683" w:name="_Toc440632142"/>
      <w:bookmarkStart w:id="684" w:name="_Toc440875963"/>
      <w:bookmarkStart w:id="685" w:name="_Toc441130991"/>
      <w:bookmarkStart w:id="686" w:name="_Toc447269806"/>
      <w:bookmarkStart w:id="687" w:name="_Toc464120628"/>
      <w:bookmarkStart w:id="688" w:name="_Toc466970548"/>
      <w:bookmarkStart w:id="689" w:name="_Toc468462462"/>
      <w:bookmarkStart w:id="690" w:name="_Toc469482055"/>
      <w:bookmarkStart w:id="691" w:name="_Toc472411830"/>
      <w:bookmarkStart w:id="692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="001B3BC9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задани</w:t>
      </w:r>
      <w:r w:rsidR="003776BB" w:rsidRPr="00382A07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1B3BC9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1B3BC9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:rsidR="002B5044" w:rsidRPr="00382A07" w:rsidRDefault="002B5044" w:rsidP="0021751A">
      <w:pPr>
        <w:pStyle w:val="2"/>
        <w:ind w:left="1701" w:hanging="1134"/>
      </w:pPr>
      <w:bookmarkStart w:id="693" w:name="_Ref194832984"/>
      <w:bookmarkStart w:id="694" w:name="_Ref197686508"/>
      <w:bookmarkStart w:id="695" w:name="_Toc423421727"/>
      <w:bookmarkStart w:id="696" w:name="_Toc498588917"/>
      <w:r w:rsidRPr="00382A07">
        <w:t>Требование к поставляемой продукции</w:t>
      </w:r>
      <w:bookmarkEnd w:id="693"/>
      <w:bookmarkEnd w:id="694"/>
      <w:bookmarkEnd w:id="695"/>
      <w:bookmarkEnd w:id="69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7" w:name="_Toc439166313"/>
      <w:bookmarkStart w:id="698" w:name="_Toc439170661"/>
      <w:bookmarkStart w:id="699" w:name="_Toc439172763"/>
      <w:bookmarkStart w:id="700" w:name="_Toc439173207"/>
      <w:bookmarkStart w:id="701" w:name="_Toc439238201"/>
      <w:bookmarkStart w:id="702" w:name="_Toc439252753"/>
      <w:bookmarkStart w:id="703" w:name="_Toc439323611"/>
      <w:bookmarkStart w:id="704" w:name="_Toc439323727"/>
      <w:bookmarkStart w:id="705" w:name="_Toc440357125"/>
      <w:bookmarkStart w:id="706" w:name="_Toc440359680"/>
      <w:bookmarkStart w:id="707" w:name="_Toc440632144"/>
      <w:bookmarkStart w:id="708" w:name="_Toc440875965"/>
      <w:bookmarkStart w:id="709" w:name="_Toc441130993"/>
      <w:bookmarkStart w:id="710" w:name="_Toc447269808"/>
      <w:bookmarkStart w:id="711" w:name="_Toc464120631"/>
      <w:bookmarkStart w:id="712" w:name="_Toc466970551"/>
      <w:bookmarkStart w:id="713" w:name="_Toc468462465"/>
      <w:bookmarkStart w:id="714" w:name="_Toc469482058"/>
      <w:bookmarkStart w:id="715" w:name="_Toc472411833"/>
      <w:bookmarkStart w:id="716" w:name="_Toc498588918"/>
      <w:bookmarkStart w:id="717" w:name="_Ref194833053"/>
      <w:bookmarkStart w:id="718" w:name="_Ref223496951"/>
      <w:bookmarkStart w:id="71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14"/>
      <w:bookmarkStart w:id="721" w:name="_Toc439170662"/>
      <w:bookmarkStart w:id="722" w:name="_Toc439172764"/>
      <w:bookmarkStart w:id="723" w:name="_Toc439173208"/>
      <w:bookmarkStart w:id="724" w:name="_Toc439238202"/>
      <w:bookmarkStart w:id="725" w:name="_Toc439252754"/>
      <w:bookmarkStart w:id="726" w:name="_Toc439323612"/>
      <w:bookmarkStart w:id="727" w:name="_Toc439323728"/>
      <w:bookmarkStart w:id="728" w:name="_Toc440357126"/>
      <w:bookmarkStart w:id="729" w:name="_Toc440359681"/>
      <w:bookmarkStart w:id="730" w:name="_Toc440632145"/>
      <w:bookmarkStart w:id="731" w:name="_Toc440875966"/>
      <w:bookmarkStart w:id="732" w:name="_Toc441130994"/>
      <w:bookmarkStart w:id="733" w:name="_Toc447269809"/>
      <w:bookmarkStart w:id="734" w:name="_Toc464120632"/>
      <w:bookmarkStart w:id="735" w:name="_Toc466970552"/>
      <w:bookmarkStart w:id="736" w:name="_Toc468462466"/>
      <w:bookmarkStart w:id="737" w:name="_Toc469482059"/>
      <w:bookmarkStart w:id="738" w:name="_Toc472411834"/>
      <w:bookmarkStart w:id="73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382A07" w:rsidRDefault="002B5044" w:rsidP="0021751A">
      <w:pPr>
        <w:pStyle w:val="2"/>
        <w:ind w:left="1701" w:hanging="1134"/>
      </w:pPr>
      <w:bookmarkStart w:id="740" w:name="_Ref247513861"/>
      <w:bookmarkStart w:id="741" w:name="_Toc423421728"/>
      <w:bookmarkStart w:id="74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7"/>
      <w:bookmarkEnd w:id="718"/>
      <w:bookmarkEnd w:id="719"/>
      <w:r w:rsidRPr="00382A07">
        <w:t>.</w:t>
      </w:r>
      <w:bookmarkEnd w:id="740"/>
      <w:bookmarkEnd w:id="741"/>
      <w:bookmarkEnd w:id="74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3" w:name="_Toc439166317"/>
      <w:bookmarkStart w:id="744" w:name="_Toc439170665"/>
      <w:bookmarkStart w:id="745" w:name="_Toc439172767"/>
      <w:bookmarkStart w:id="746" w:name="_Toc439173211"/>
      <w:bookmarkStart w:id="747" w:name="_Toc439238205"/>
      <w:bookmarkStart w:id="748" w:name="_Toc439252756"/>
      <w:bookmarkStart w:id="749" w:name="_Toc439323614"/>
      <w:bookmarkStart w:id="750" w:name="_Toc439323730"/>
      <w:bookmarkStart w:id="751" w:name="_Ref440292618"/>
      <w:bookmarkStart w:id="752" w:name="_Toc440357128"/>
      <w:bookmarkStart w:id="753" w:name="_Toc440359683"/>
      <w:bookmarkStart w:id="754" w:name="_Toc440632147"/>
      <w:bookmarkStart w:id="755" w:name="_Toc440875968"/>
      <w:bookmarkStart w:id="756" w:name="_Toc441130996"/>
      <w:bookmarkStart w:id="757" w:name="_Toc447269811"/>
      <w:bookmarkStart w:id="758" w:name="_Toc464120634"/>
      <w:bookmarkStart w:id="759" w:name="_Toc466970554"/>
      <w:bookmarkStart w:id="760" w:name="_Toc468462468"/>
      <w:bookmarkStart w:id="761" w:name="_Toc469482061"/>
      <w:bookmarkStart w:id="762" w:name="_Toc472411836"/>
      <w:bookmarkStart w:id="76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8"/>
      <w:bookmarkStart w:id="765" w:name="_Toc439170666"/>
      <w:bookmarkStart w:id="766" w:name="_Toc439172768"/>
      <w:bookmarkStart w:id="767" w:name="_Toc439173212"/>
      <w:bookmarkStart w:id="768" w:name="_Toc439238206"/>
      <w:bookmarkStart w:id="769" w:name="_Toc439252757"/>
      <w:bookmarkStart w:id="770" w:name="_Toc439323615"/>
      <w:bookmarkStart w:id="771" w:name="_Toc439323731"/>
      <w:bookmarkStart w:id="772" w:name="_Toc440357129"/>
      <w:bookmarkStart w:id="773" w:name="_Toc440359684"/>
      <w:bookmarkStart w:id="774" w:name="_Toc440632148"/>
      <w:bookmarkStart w:id="775" w:name="_Toc440875969"/>
      <w:bookmarkStart w:id="776" w:name="_Toc441130997"/>
      <w:bookmarkStart w:id="777" w:name="_Toc447269812"/>
      <w:bookmarkStart w:id="778" w:name="_Toc464120635"/>
      <w:bookmarkStart w:id="779" w:name="_Toc466970555"/>
      <w:bookmarkStart w:id="780" w:name="_Toc468462469"/>
      <w:bookmarkStart w:id="781" w:name="_Toc469482062"/>
      <w:bookmarkStart w:id="782" w:name="_Toc472411837"/>
      <w:bookmarkStart w:id="78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64832" w:rsidRPr="00382A07" w:rsidRDefault="00464832" w:rsidP="00464832">
      <w:pPr>
        <w:pStyle w:val="2"/>
        <w:ind w:left="1701" w:hanging="1134"/>
      </w:pPr>
      <w:bookmarkStart w:id="784" w:name="_Toc248219573"/>
      <w:bookmarkStart w:id="785" w:name="_Toc256099315"/>
      <w:bookmarkStart w:id="786" w:name="_Toc423421664"/>
      <w:bookmarkStart w:id="787" w:name="_Toc498588923"/>
      <w:bookmarkEnd w:id="628"/>
      <w:bookmarkEnd w:id="629"/>
      <w:r w:rsidRPr="00382A07">
        <w:t>Иные требования</w:t>
      </w:r>
      <w:bookmarkEnd w:id="784"/>
      <w:bookmarkEnd w:id="785"/>
      <w:bookmarkEnd w:id="786"/>
      <w:bookmarkEnd w:id="78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8" w:name="_Toc464120637"/>
      <w:bookmarkStart w:id="789" w:name="_Toc466970557"/>
      <w:bookmarkStart w:id="790" w:name="_Toc468462471"/>
      <w:bookmarkStart w:id="791" w:name="_Toc469482064"/>
      <w:bookmarkStart w:id="792" w:name="_Toc472411839"/>
      <w:bookmarkStart w:id="793" w:name="_Toc498588924"/>
      <w:bookmarkStart w:id="79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8"/>
      <w:bookmarkEnd w:id="789"/>
      <w:bookmarkEnd w:id="790"/>
      <w:bookmarkEnd w:id="791"/>
      <w:bookmarkEnd w:id="792"/>
      <w:bookmarkEnd w:id="79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795" w:name="_Toc464120638"/>
      <w:bookmarkStart w:id="796" w:name="_Toc466970558"/>
      <w:bookmarkStart w:id="797" w:name="_Toc468462472"/>
      <w:bookmarkStart w:id="798" w:name="_Toc469482065"/>
      <w:bookmarkStart w:id="799" w:name="_Toc472411840"/>
      <w:bookmarkStart w:id="80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4"/>
      <w:bookmarkEnd w:id="795"/>
      <w:bookmarkEnd w:id="796"/>
      <w:bookmarkEnd w:id="797"/>
      <w:bookmarkEnd w:id="798"/>
      <w:bookmarkEnd w:id="799"/>
      <w:bookmarkEnd w:id="80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1" w:name="_Toc461808930"/>
      <w:bookmarkStart w:id="802" w:name="_Toc498588926"/>
      <w:r w:rsidRPr="00382A07">
        <w:t>Альтернативные предложения</w:t>
      </w:r>
      <w:bookmarkStart w:id="803" w:name="_Ref56252639"/>
      <w:bookmarkEnd w:id="801"/>
      <w:bookmarkEnd w:id="80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4" w:name="_Toc461808802"/>
      <w:bookmarkStart w:id="805" w:name="_Toc461808931"/>
      <w:bookmarkStart w:id="806" w:name="_Toc464120640"/>
      <w:bookmarkStart w:id="807" w:name="_Toc466970560"/>
      <w:bookmarkStart w:id="808" w:name="_Toc468462474"/>
      <w:bookmarkStart w:id="809" w:name="_Toc469482067"/>
      <w:bookmarkStart w:id="810" w:name="_Toc472411842"/>
      <w:bookmarkStart w:id="81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2" w:name="_Ref440270602"/>
      <w:bookmarkStart w:id="813" w:name="_Toc498588928"/>
      <w:bookmarkEnd w:id="5"/>
      <w:bookmarkEnd w:id="598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2"/>
      <w:bookmarkEnd w:id="81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4" w:name="_Ref55336310"/>
      <w:bookmarkStart w:id="815" w:name="_Toc57314672"/>
      <w:bookmarkStart w:id="816" w:name="_Toc69728986"/>
      <w:bookmarkStart w:id="817" w:name="_Toc98253919"/>
      <w:bookmarkStart w:id="818" w:name="_Toc165173847"/>
      <w:bookmarkStart w:id="819" w:name="_Toc423423667"/>
      <w:bookmarkStart w:id="820" w:name="_Toc498588929"/>
      <w:r w:rsidRPr="00382A07">
        <w:t xml:space="preserve">Письмо о подаче оферты </w:t>
      </w:r>
      <w:bookmarkStart w:id="821" w:name="_Ref22846535"/>
      <w:r w:rsidRPr="00382A07">
        <w:t>(</w:t>
      </w:r>
      <w:bookmarkEnd w:id="82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4"/>
      <w:bookmarkEnd w:id="815"/>
      <w:bookmarkEnd w:id="816"/>
      <w:bookmarkEnd w:id="817"/>
      <w:bookmarkEnd w:id="818"/>
      <w:bookmarkEnd w:id="819"/>
      <w:bookmarkEnd w:id="820"/>
    </w:p>
    <w:p w:rsidR="004F4D80" w:rsidRPr="00382A07" w:rsidRDefault="004F4D80" w:rsidP="004F4D80">
      <w:pPr>
        <w:pStyle w:val="3"/>
        <w:rPr>
          <w:szCs w:val="24"/>
        </w:rPr>
      </w:pPr>
      <w:bookmarkStart w:id="822" w:name="_Toc98253920"/>
      <w:bookmarkStart w:id="823" w:name="_Toc157248174"/>
      <w:bookmarkStart w:id="824" w:name="_Toc157496543"/>
      <w:bookmarkStart w:id="825" w:name="_Toc158206082"/>
      <w:bookmarkStart w:id="826" w:name="_Toc164057767"/>
      <w:bookmarkStart w:id="827" w:name="_Toc164137117"/>
      <w:bookmarkStart w:id="828" w:name="_Toc164161277"/>
      <w:bookmarkStart w:id="829" w:name="_Toc165173848"/>
      <w:bookmarkStart w:id="830" w:name="_Toc439170673"/>
      <w:bookmarkStart w:id="831" w:name="_Toc439172775"/>
      <w:bookmarkStart w:id="832" w:name="_Toc439173219"/>
      <w:bookmarkStart w:id="833" w:name="_Toc439238213"/>
      <w:bookmarkStart w:id="834" w:name="_Toc440357133"/>
      <w:bookmarkStart w:id="835" w:name="_Toc440359688"/>
      <w:bookmarkStart w:id="836" w:name="_Toc447269817"/>
      <w:bookmarkStart w:id="837" w:name="_Toc464120643"/>
      <w:bookmarkStart w:id="838" w:name="_Toc466970563"/>
      <w:bookmarkStart w:id="839" w:name="_Toc472411845"/>
      <w:bookmarkStart w:id="840" w:name="_Toc498588930"/>
      <w:r w:rsidRPr="00382A07">
        <w:rPr>
          <w:szCs w:val="24"/>
        </w:rPr>
        <w:t>Форма письма о подаче оферты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2" w:name="_Toc98253921"/>
      <w:bookmarkStart w:id="843" w:name="_Toc157248175"/>
      <w:bookmarkStart w:id="844" w:name="_Toc157496544"/>
      <w:bookmarkStart w:id="845" w:name="_Toc158206083"/>
      <w:bookmarkStart w:id="846" w:name="_Toc164057768"/>
      <w:bookmarkStart w:id="847" w:name="_Toc164137118"/>
      <w:bookmarkStart w:id="848" w:name="_Toc164161278"/>
      <w:bookmarkStart w:id="84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0" w:name="_Toc439170674"/>
      <w:bookmarkStart w:id="851" w:name="_Toc439172776"/>
      <w:bookmarkStart w:id="852" w:name="_Toc439173220"/>
      <w:bookmarkStart w:id="853" w:name="_Toc439238214"/>
      <w:bookmarkStart w:id="854" w:name="_Toc439252762"/>
      <w:bookmarkStart w:id="855" w:name="_Toc439323736"/>
      <w:bookmarkStart w:id="856" w:name="_Toc440357134"/>
      <w:bookmarkStart w:id="857" w:name="_Toc440359689"/>
      <w:bookmarkStart w:id="858" w:name="_Toc440632153"/>
      <w:bookmarkStart w:id="859" w:name="_Toc440875973"/>
      <w:bookmarkStart w:id="860" w:name="_Toc441131001"/>
      <w:bookmarkStart w:id="861" w:name="_Toc447269818"/>
      <w:bookmarkStart w:id="862" w:name="_Toc464120644"/>
      <w:bookmarkStart w:id="863" w:name="_Toc466970564"/>
      <w:bookmarkStart w:id="864" w:name="_Toc472411846"/>
      <w:bookmarkStart w:id="865" w:name="_Toc498588931"/>
      <w:r w:rsidRPr="00382A07">
        <w:rPr>
          <w:szCs w:val="24"/>
        </w:rPr>
        <w:lastRenderedPageBreak/>
        <w:t>Инструкции по заполнению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6" w:name="_Ref55335821"/>
      <w:bookmarkStart w:id="867" w:name="_Ref55336345"/>
      <w:bookmarkStart w:id="868" w:name="_Toc57314674"/>
      <w:bookmarkStart w:id="869" w:name="_Toc69728988"/>
      <w:bookmarkStart w:id="870" w:name="_Toc98253922"/>
      <w:bookmarkStart w:id="87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2" w:name="_Ref440271964"/>
      <w:bookmarkStart w:id="873" w:name="_Toc440357135"/>
      <w:bookmarkStart w:id="874" w:name="_Toc440359690"/>
      <w:bookmarkStart w:id="87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2"/>
      <w:bookmarkEnd w:id="873"/>
      <w:bookmarkEnd w:id="874"/>
      <w:bookmarkEnd w:id="87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6" w:name="_Toc439238216"/>
      <w:bookmarkStart w:id="877" w:name="_Toc439252764"/>
      <w:bookmarkStart w:id="878" w:name="_Toc439323738"/>
      <w:bookmarkStart w:id="879" w:name="_Toc440357136"/>
      <w:bookmarkStart w:id="880" w:name="_Toc440359691"/>
      <w:bookmarkStart w:id="881" w:name="_Toc440632155"/>
      <w:bookmarkStart w:id="882" w:name="_Toc440875975"/>
      <w:bookmarkStart w:id="883" w:name="_Toc441131003"/>
      <w:bookmarkStart w:id="884" w:name="_Toc447269820"/>
      <w:bookmarkStart w:id="885" w:name="_Toc464120646"/>
      <w:bookmarkStart w:id="886" w:name="_Toc466970566"/>
      <w:bookmarkStart w:id="887" w:name="_Toc472411848"/>
      <w:bookmarkStart w:id="888" w:name="_Toc498588933"/>
      <w:r w:rsidRPr="00382A07">
        <w:rPr>
          <w:szCs w:val="24"/>
        </w:rPr>
        <w:t>Форма Антикоррупционных обязательств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9" w:name="_Toc423423668"/>
      <w:bookmarkStart w:id="890" w:name="_Ref440271072"/>
      <w:bookmarkStart w:id="891" w:name="_Ref440273986"/>
      <w:bookmarkStart w:id="892" w:name="_Ref440274337"/>
      <w:bookmarkStart w:id="893" w:name="_Ref440274913"/>
      <w:bookmarkStart w:id="894" w:name="_Ref440284918"/>
      <w:bookmarkStart w:id="89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6"/>
      <w:bookmarkEnd w:id="867"/>
      <w:bookmarkEnd w:id="868"/>
      <w:bookmarkEnd w:id="869"/>
      <w:bookmarkEnd w:id="870"/>
      <w:bookmarkEnd w:id="871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382A07" w:rsidRDefault="004F4D80" w:rsidP="004F4D80">
      <w:pPr>
        <w:pStyle w:val="3"/>
        <w:rPr>
          <w:szCs w:val="24"/>
        </w:rPr>
      </w:pPr>
      <w:bookmarkStart w:id="896" w:name="_Toc98253923"/>
      <w:bookmarkStart w:id="897" w:name="_Toc157248177"/>
      <w:bookmarkStart w:id="898" w:name="_Toc157496546"/>
      <w:bookmarkStart w:id="899" w:name="_Toc158206085"/>
      <w:bookmarkStart w:id="900" w:name="_Toc164057770"/>
      <w:bookmarkStart w:id="901" w:name="_Toc164137120"/>
      <w:bookmarkStart w:id="902" w:name="_Toc164161280"/>
      <w:bookmarkStart w:id="903" w:name="_Toc165173851"/>
      <w:bookmarkStart w:id="904" w:name="_Ref264038986"/>
      <w:bookmarkStart w:id="905" w:name="_Ref264359294"/>
      <w:bookmarkStart w:id="906" w:name="_Toc439170676"/>
      <w:bookmarkStart w:id="907" w:name="_Toc439172778"/>
      <w:bookmarkStart w:id="908" w:name="_Toc439173222"/>
      <w:bookmarkStart w:id="909" w:name="_Toc439238218"/>
      <w:bookmarkStart w:id="910" w:name="_Toc439252766"/>
      <w:bookmarkStart w:id="911" w:name="_Toc439323740"/>
      <w:bookmarkStart w:id="912" w:name="_Toc440357138"/>
      <w:bookmarkStart w:id="913" w:name="_Toc440359693"/>
      <w:bookmarkStart w:id="914" w:name="_Toc440632157"/>
      <w:bookmarkStart w:id="915" w:name="_Toc440875977"/>
      <w:bookmarkStart w:id="916" w:name="_Toc441131005"/>
      <w:bookmarkStart w:id="917" w:name="_Toc447269822"/>
      <w:bookmarkStart w:id="918" w:name="_Toc464120648"/>
      <w:bookmarkStart w:id="919" w:name="_Toc466970568"/>
      <w:bookmarkStart w:id="920" w:name="_Toc468462482"/>
      <w:bookmarkStart w:id="921" w:name="_Toc469482075"/>
      <w:bookmarkStart w:id="922" w:name="_Toc472411850"/>
      <w:bookmarkStart w:id="923" w:name="_Toc498588935"/>
      <w:r w:rsidRPr="00382A07">
        <w:rPr>
          <w:szCs w:val="24"/>
        </w:rPr>
        <w:t xml:space="preserve">Форма 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r w:rsidR="00492C8B" w:rsidRPr="00382A07">
        <w:rPr>
          <w:szCs w:val="24"/>
        </w:rPr>
        <w:t>Сводной таблицы стоимости</w:t>
      </w:r>
      <w:bookmarkEnd w:id="910"/>
      <w:bookmarkEnd w:id="911"/>
      <w:bookmarkEnd w:id="912"/>
      <w:bookmarkEnd w:id="913"/>
      <w:bookmarkEnd w:id="914"/>
      <w:bookmarkEnd w:id="915"/>
      <w:r w:rsidR="00F04258" w:rsidRPr="00382A07">
        <w:rPr>
          <w:bCs w:val="0"/>
          <w:szCs w:val="24"/>
        </w:rPr>
        <w:t xml:space="preserve"> поставок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4" w:name="_Toc176765534"/>
      <w:bookmarkStart w:id="925" w:name="_Toc198979983"/>
      <w:bookmarkStart w:id="926" w:name="_Toc217466315"/>
      <w:bookmarkStart w:id="927" w:name="_Toc217702856"/>
      <w:bookmarkStart w:id="928" w:name="_Toc233601974"/>
      <w:bookmarkStart w:id="929" w:name="_Toc263343460"/>
      <w:r w:rsidRPr="00382A07">
        <w:rPr>
          <w:b w:val="0"/>
          <w:szCs w:val="24"/>
        </w:rPr>
        <w:br w:type="page"/>
      </w:r>
      <w:bookmarkStart w:id="930" w:name="_Toc439170677"/>
      <w:bookmarkStart w:id="931" w:name="_Toc439172779"/>
      <w:bookmarkStart w:id="932" w:name="_Toc439173223"/>
      <w:bookmarkStart w:id="933" w:name="_Toc439238219"/>
      <w:bookmarkStart w:id="934" w:name="_Toc439252767"/>
      <w:bookmarkStart w:id="935" w:name="_Toc439323741"/>
      <w:bookmarkStart w:id="936" w:name="_Toc440357139"/>
      <w:bookmarkStart w:id="937" w:name="_Toc440359694"/>
      <w:bookmarkStart w:id="938" w:name="_Toc440632158"/>
      <w:bookmarkStart w:id="939" w:name="_Toc440875978"/>
      <w:bookmarkStart w:id="940" w:name="_Toc441131006"/>
      <w:bookmarkStart w:id="941" w:name="_Toc447269823"/>
      <w:bookmarkStart w:id="942" w:name="_Toc464120649"/>
      <w:bookmarkStart w:id="943" w:name="_Toc466970569"/>
      <w:bookmarkStart w:id="944" w:name="_Toc468462483"/>
      <w:bookmarkStart w:id="945" w:name="_Toc469482076"/>
      <w:bookmarkStart w:id="946" w:name="_Toc472411851"/>
      <w:bookmarkStart w:id="947" w:name="_Toc498588936"/>
      <w:r w:rsidRPr="00382A07">
        <w:rPr>
          <w:szCs w:val="24"/>
        </w:rPr>
        <w:lastRenderedPageBreak/>
        <w:t>Инструкции по заполнению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8" w:name="_Ref86826666"/>
      <w:bookmarkStart w:id="949" w:name="_Toc90385112"/>
      <w:bookmarkStart w:id="950" w:name="_Toc98253925"/>
      <w:bookmarkStart w:id="951" w:name="_Toc165173853"/>
      <w:bookmarkStart w:id="952" w:name="_Toc423423669"/>
      <w:bookmarkStart w:id="95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8"/>
      <w:bookmarkEnd w:id="949"/>
      <w:bookmarkEnd w:id="950"/>
      <w:bookmarkEnd w:id="951"/>
      <w:bookmarkEnd w:id="952"/>
      <w:bookmarkEnd w:id="953"/>
    </w:p>
    <w:p w:rsidR="004F4D80" w:rsidRPr="00382A07" w:rsidRDefault="004F4D80" w:rsidP="004F4D80">
      <w:pPr>
        <w:pStyle w:val="3"/>
        <w:rPr>
          <w:szCs w:val="24"/>
        </w:rPr>
      </w:pPr>
      <w:bookmarkStart w:id="954" w:name="_Toc90385113"/>
      <w:bookmarkStart w:id="955" w:name="_Toc98253926"/>
      <w:bookmarkStart w:id="956" w:name="_Toc157248180"/>
      <w:bookmarkStart w:id="957" w:name="_Toc157496549"/>
      <w:bookmarkStart w:id="958" w:name="_Toc158206088"/>
      <w:bookmarkStart w:id="959" w:name="_Toc164057773"/>
      <w:bookmarkStart w:id="960" w:name="_Toc164137123"/>
      <w:bookmarkStart w:id="961" w:name="_Toc164161283"/>
      <w:bookmarkStart w:id="962" w:name="_Toc165173854"/>
      <w:bookmarkStart w:id="963" w:name="_Ref193690005"/>
      <w:bookmarkStart w:id="964" w:name="_Toc439170679"/>
      <w:bookmarkStart w:id="965" w:name="_Toc439172781"/>
      <w:bookmarkStart w:id="966" w:name="_Toc439173225"/>
      <w:bookmarkStart w:id="967" w:name="_Toc439238221"/>
      <w:bookmarkStart w:id="968" w:name="_Toc439252769"/>
      <w:bookmarkStart w:id="969" w:name="_Toc439323743"/>
      <w:bookmarkStart w:id="970" w:name="_Toc440357141"/>
      <w:bookmarkStart w:id="971" w:name="_Toc440359696"/>
      <w:bookmarkStart w:id="972" w:name="_Toc440632160"/>
      <w:bookmarkStart w:id="973" w:name="_Toc440875980"/>
      <w:bookmarkStart w:id="974" w:name="_Toc441131008"/>
      <w:bookmarkStart w:id="975" w:name="_Toc447269825"/>
      <w:bookmarkStart w:id="976" w:name="_Toc464120651"/>
      <w:bookmarkStart w:id="977" w:name="_Toc466970571"/>
      <w:bookmarkStart w:id="978" w:name="_Toc468462485"/>
      <w:bookmarkStart w:id="979" w:name="_Toc469482078"/>
      <w:bookmarkStart w:id="980" w:name="_Toc472411853"/>
      <w:bookmarkStart w:id="981" w:name="_Toc498588938"/>
      <w:r w:rsidRPr="00382A07">
        <w:rPr>
          <w:szCs w:val="24"/>
        </w:rPr>
        <w:t xml:space="preserve">Форма 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r w:rsidRPr="00382A07">
        <w:rPr>
          <w:szCs w:val="24"/>
        </w:rPr>
        <w:t>технического предложения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2" w:name="_Ref55335818"/>
      <w:bookmarkStart w:id="983" w:name="_Ref55336334"/>
      <w:bookmarkStart w:id="984" w:name="_Toc57314673"/>
      <w:bookmarkStart w:id="985" w:name="_Toc69728987"/>
      <w:bookmarkStart w:id="986" w:name="_Toc98253928"/>
      <w:bookmarkStart w:id="987" w:name="_Toc165173856"/>
      <w:bookmarkStart w:id="988" w:name="_Ref194749150"/>
      <w:bookmarkStart w:id="989" w:name="_Ref194750368"/>
      <w:bookmarkStart w:id="990" w:name="_Ref89649494"/>
      <w:bookmarkStart w:id="99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2" w:name="_Toc176765537"/>
      <w:bookmarkStart w:id="993" w:name="_Toc198979986"/>
      <w:bookmarkStart w:id="994" w:name="_Toc217466321"/>
      <w:bookmarkStart w:id="995" w:name="_Toc217702859"/>
      <w:bookmarkStart w:id="996" w:name="_Toc233601977"/>
      <w:bookmarkStart w:id="997" w:name="_Toc263343463"/>
      <w:bookmarkStart w:id="998" w:name="_Toc439170680"/>
      <w:bookmarkStart w:id="999" w:name="_Toc439172782"/>
      <w:bookmarkStart w:id="1000" w:name="_Toc439173226"/>
      <w:bookmarkStart w:id="1001" w:name="_Toc439238222"/>
      <w:bookmarkStart w:id="1002" w:name="_Toc439252770"/>
      <w:bookmarkStart w:id="1003" w:name="_Toc439323744"/>
      <w:bookmarkStart w:id="1004" w:name="_Toc440357142"/>
      <w:bookmarkStart w:id="1005" w:name="_Toc440359697"/>
      <w:bookmarkStart w:id="1006" w:name="_Toc440632161"/>
      <w:bookmarkStart w:id="1007" w:name="_Toc440875981"/>
      <w:bookmarkStart w:id="1008" w:name="_Toc441131009"/>
      <w:bookmarkStart w:id="1009" w:name="_Toc447269826"/>
      <w:bookmarkStart w:id="1010" w:name="_Toc464120652"/>
      <w:bookmarkStart w:id="1011" w:name="_Toc466970572"/>
      <w:bookmarkStart w:id="1012" w:name="_Toc468462486"/>
      <w:bookmarkStart w:id="1013" w:name="_Toc469482079"/>
      <w:bookmarkStart w:id="1014" w:name="_Toc472411854"/>
      <w:bookmarkStart w:id="1015" w:name="_Toc498588939"/>
      <w:r w:rsidRPr="00382A07">
        <w:rPr>
          <w:szCs w:val="24"/>
        </w:rPr>
        <w:t>Инструкции по заполнению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7" w:name="_Toc423423670"/>
      <w:bookmarkStart w:id="1018" w:name="_Ref440271036"/>
      <w:bookmarkStart w:id="1019" w:name="_Ref440274366"/>
      <w:bookmarkStart w:id="1020" w:name="_Ref440274902"/>
      <w:bookmarkStart w:id="1021" w:name="_Ref440284947"/>
      <w:bookmarkStart w:id="102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1016"/>
      <w:bookmarkEnd w:id="1017"/>
      <w:bookmarkEnd w:id="1018"/>
      <w:bookmarkEnd w:id="1019"/>
      <w:bookmarkEnd w:id="1020"/>
      <w:bookmarkEnd w:id="1021"/>
      <w:bookmarkEnd w:id="1022"/>
    </w:p>
    <w:p w:rsidR="004F4D80" w:rsidRPr="00382A07" w:rsidRDefault="004F4D80" w:rsidP="004F4D80">
      <w:pPr>
        <w:pStyle w:val="3"/>
        <w:rPr>
          <w:szCs w:val="24"/>
        </w:rPr>
      </w:pPr>
      <w:bookmarkStart w:id="1023" w:name="_Toc98253929"/>
      <w:bookmarkStart w:id="1024" w:name="_Toc157248183"/>
      <w:bookmarkStart w:id="1025" w:name="_Toc157496552"/>
      <w:bookmarkStart w:id="1026" w:name="_Toc158206091"/>
      <w:bookmarkStart w:id="1027" w:name="_Toc164057776"/>
      <w:bookmarkStart w:id="1028" w:name="_Toc164137126"/>
      <w:bookmarkStart w:id="1029" w:name="_Toc164161286"/>
      <w:bookmarkStart w:id="1030" w:name="_Toc165173857"/>
      <w:bookmarkStart w:id="1031" w:name="_Toc439170682"/>
      <w:bookmarkStart w:id="1032" w:name="_Toc439172784"/>
      <w:bookmarkStart w:id="1033" w:name="_Toc439173228"/>
      <w:bookmarkStart w:id="1034" w:name="_Toc439238224"/>
      <w:bookmarkStart w:id="1035" w:name="_Toc439252772"/>
      <w:bookmarkStart w:id="1036" w:name="_Toc439323746"/>
      <w:bookmarkStart w:id="1037" w:name="_Toc440357144"/>
      <w:bookmarkStart w:id="1038" w:name="_Toc440359699"/>
      <w:bookmarkStart w:id="1039" w:name="_Toc440632163"/>
      <w:bookmarkStart w:id="1040" w:name="_Toc440875983"/>
      <w:bookmarkStart w:id="1041" w:name="_Toc441131011"/>
      <w:bookmarkStart w:id="1042" w:name="_Toc447269828"/>
      <w:bookmarkStart w:id="1043" w:name="_Toc464120654"/>
      <w:bookmarkStart w:id="1044" w:name="_Toc466970574"/>
      <w:bookmarkStart w:id="1045" w:name="_Toc468462488"/>
      <w:bookmarkStart w:id="1046" w:name="_Toc469482081"/>
      <w:bookmarkStart w:id="1047" w:name="_Toc472411856"/>
      <w:bookmarkStart w:id="1048" w:name="_Toc498588941"/>
      <w:r w:rsidRPr="00382A07">
        <w:rPr>
          <w:szCs w:val="24"/>
        </w:rPr>
        <w:t xml:space="preserve">Форма </w:t>
      </w:r>
      <w:bookmarkEnd w:id="1023"/>
      <w:r w:rsidRPr="00382A07">
        <w:rPr>
          <w:szCs w:val="24"/>
        </w:rPr>
        <w:t xml:space="preserve">графика </w:t>
      </w:r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r w:rsidR="00512B0F" w:rsidRPr="00382A07">
        <w:rPr>
          <w:szCs w:val="24"/>
        </w:rPr>
        <w:t>выполнения поставок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9" w:name="_Toc171070556"/>
      <w:bookmarkStart w:id="1050" w:name="_Toc98253927"/>
      <w:bookmarkStart w:id="1051" w:name="_Toc176605808"/>
      <w:bookmarkStart w:id="1052" w:name="_Toc176611017"/>
      <w:bookmarkStart w:id="1053" w:name="_Toc176611073"/>
      <w:bookmarkStart w:id="1054" w:name="_Toc176668676"/>
      <w:bookmarkStart w:id="1055" w:name="_Toc176684336"/>
      <w:bookmarkStart w:id="1056" w:name="_Toc176746279"/>
      <w:bookmarkStart w:id="1057" w:name="_Toc176747346"/>
      <w:bookmarkStart w:id="1058" w:name="_Toc198979988"/>
      <w:bookmarkStart w:id="1059" w:name="_Toc217466324"/>
      <w:bookmarkStart w:id="1060" w:name="_Toc217702862"/>
      <w:bookmarkStart w:id="1061" w:name="_Toc233601980"/>
      <w:bookmarkStart w:id="1062" w:name="_Toc263343466"/>
      <w:r w:rsidRPr="00382A07">
        <w:rPr>
          <w:b w:val="0"/>
          <w:szCs w:val="24"/>
        </w:rPr>
        <w:br w:type="page"/>
      </w:r>
      <w:bookmarkStart w:id="1063" w:name="_Toc439170683"/>
      <w:bookmarkStart w:id="1064" w:name="_Toc439172785"/>
      <w:bookmarkStart w:id="1065" w:name="_Toc439173229"/>
      <w:bookmarkStart w:id="1066" w:name="_Toc439238225"/>
      <w:bookmarkStart w:id="1067" w:name="_Toc439252773"/>
      <w:bookmarkStart w:id="1068" w:name="_Toc439323747"/>
      <w:bookmarkStart w:id="1069" w:name="_Toc440357145"/>
      <w:bookmarkStart w:id="1070" w:name="_Toc440359700"/>
      <w:bookmarkStart w:id="1071" w:name="_Toc440632164"/>
      <w:bookmarkStart w:id="1072" w:name="_Toc440875984"/>
      <w:bookmarkStart w:id="1073" w:name="_Toc441131012"/>
      <w:bookmarkStart w:id="1074" w:name="_Toc447269829"/>
      <w:bookmarkStart w:id="1075" w:name="_Toc464120655"/>
      <w:bookmarkStart w:id="1076" w:name="_Toc466970575"/>
      <w:bookmarkStart w:id="1077" w:name="_Toc468462489"/>
      <w:bookmarkStart w:id="1078" w:name="_Toc469482082"/>
      <w:bookmarkStart w:id="1079" w:name="_Toc472411857"/>
      <w:bookmarkStart w:id="1080" w:name="_Toc498588942"/>
      <w:r w:rsidRPr="00382A07">
        <w:rPr>
          <w:szCs w:val="24"/>
        </w:rPr>
        <w:lastRenderedPageBreak/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1" w:name="_Hlt22846931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Start w:id="1087" w:name="_Toc498588943"/>
      <w:bookmarkEnd w:id="108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0"/>
      <w:bookmarkEnd w:id="991"/>
      <w:bookmarkEnd w:id="1082"/>
      <w:bookmarkEnd w:id="1083"/>
      <w:bookmarkEnd w:id="1084"/>
      <w:bookmarkEnd w:id="1085"/>
      <w:bookmarkEnd w:id="1086"/>
      <w:bookmarkEnd w:id="1087"/>
    </w:p>
    <w:p w:rsidR="004F4D80" w:rsidRPr="00382A07" w:rsidRDefault="004F4D80" w:rsidP="004F4D80">
      <w:pPr>
        <w:pStyle w:val="3"/>
        <w:rPr>
          <w:szCs w:val="24"/>
        </w:rPr>
      </w:pPr>
      <w:bookmarkStart w:id="1088" w:name="_Toc439170685"/>
      <w:bookmarkStart w:id="1089" w:name="_Toc439172787"/>
      <w:bookmarkStart w:id="1090" w:name="_Toc439173231"/>
      <w:bookmarkStart w:id="1091" w:name="_Toc439238227"/>
      <w:bookmarkStart w:id="1092" w:name="_Toc439252775"/>
      <w:bookmarkStart w:id="1093" w:name="_Toc439323749"/>
      <w:bookmarkStart w:id="1094" w:name="_Toc440357147"/>
      <w:bookmarkStart w:id="1095" w:name="_Toc440359702"/>
      <w:bookmarkStart w:id="1096" w:name="_Toc440632166"/>
      <w:bookmarkStart w:id="1097" w:name="_Toc440875986"/>
      <w:bookmarkStart w:id="1098" w:name="_Toc441131014"/>
      <w:bookmarkStart w:id="1099" w:name="_Toc447269831"/>
      <w:bookmarkStart w:id="1100" w:name="_Toc464120657"/>
      <w:bookmarkStart w:id="1101" w:name="_Toc466970577"/>
      <w:bookmarkStart w:id="1102" w:name="_Toc468462491"/>
      <w:bookmarkStart w:id="1103" w:name="_Toc469482084"/>
      <w:bookmarkStart w:id="1104" w:name="_Toc472411859"/>
      <w:bookmarkStart w:id="1105" w:name="_Toc498588944"/>
      <w:bookmarkStart w:id="1106" w:name="_Toc157248186"/>
      <w:bookmarkStart w:id="1107" w:name="_Toc157496555"/>
      <w:bookmarkStart w:id="1108" w:name="_Toc158206094"/>
      <w:bookmarkStart w:id="1109" w:name="_Toc164057779"/>
      <w:bookmarkStart w:id="1110" w:name="_Toc164137129"/>
      <w:bookmarkStart w:id="1111" w:name="_Toc164161289"/>
      <w:bookmarkStart w:id="1112" w:name="_Toc165173860"/>
      <w:r w:rsidRPr="00382A07">
        <w:rPr>
          <w:szCs w:val="24"/>
        </w:rPr>
        <w:t>Форма Протокола разногласий к проекту Договора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r w:rsidRPr="00382A07">
        <w:rPr>
          <w:szCs w:val="24"/>
        </w:rPr>
        <w:t xml:space="preserve"> </w:t>
      </w:r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3" w:name="_Toc439170686"/>
      <w:bookmarkStart w:id="1114" w:name="_Toc439172788"/>
      <w:bookmarkStart w:id="1115" w:name="_Toc439173232"/>
      <w:bookmarkStart w:id="1116" w:name="_Toc439238228"/>
      <w:bookmarkStart w:id="1117" w:name="_Toc439252776"/>
      <w:bookmarkStart w:id="1118" w:name="_Toc439323750"/>
      <w:bookmarkStart w:id="1119" w:name="_Toc440357148"/>
      <w:bookmarkStart w:id="1120" w:name="_Toc440359703"/>
      <w:bookmarkStart w:id="1121" w:name="_Toc440632167"/>
      <w:bookmarkStart w:id="1122" w:name="_Toc440875987"/>
      <w:bookmarkStart w:id="1123" w:name="_Toc441131015"/>
      <w:bookmarkStart w:id="1124" w:name="_Toc447269832"/>
      <w:bookmarkStart w:id="1125" w:name="_Toc464120658"/>
      <w:bookmarkStart w:id="1126" w:name="_Toc466970578"/>
      <w:bookmarkStart w:id="1127" w:name="_Toc468462492"/>
      <w:bookmarkStart w:id="1128" w:name="_Toc469482085"/>
      <w:bookmarkStart w:id="1129" w:name="_Toc472411860"/>
      <w:bookmarkStart w:id="113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88946"/>
      <w:bookmarkEnd w:id="841"/>
      <w:r w:rsidRPr="00382A07">
        <w:lastRenderedPageBreak/>
        <w:t>Анкета (форма 6)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57150"/>
      <w:bookmarkStart w:id="1154" w:name="_Toc440359705"/>
      <w:bookmarkStart w:id="1155" w:name="_Ref444164229"/>
      <w:bookmarkStart w:id="1156" w:name="_Toc447269834"/>
      <w:bookmarkStart w:id="1157" w:name="_Toc464120660"/>
      <w:bookmarkStart w:id="1158" w:name="_Toc466970580"/>
      <w:bookmarkStart w:id="1159" w:name="_Toc472411862"/>
      <w:bookmarkStart w:id="116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1" w:name="_Toc439170689"/>
            <w:bookmarkStart w:id="1162" w:name="_Toc439172791"/>
            <w:bookmarkStart w:id="1163" w:name="_Toc439173235"/>
            <w:bookmarkStart w:id="1164" w:name="_Toc439238231"/>
            <w:bookmarkStart w:id="1165" w:name="_Toc439252779"/>
            <w:bookmarkStart w:id="1166" w:name="_Ref440272147"/>
            <w:bookmarkStart w:id="1167" w:name="_Toc440357151"/>
            <w:bookmarkStart w:id="1168" w:name="_Toc440359706"/>
            <w:bookmarkStart w:id="1169" w:name="_Ref444164176"/>
            <w:bookmarkStart w:id="117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1" w:name="_Ref491179450"/>
      <w:bookmarkStart w:id="1172" w:name="_Toc498588948"/>
      <w:r w:rsidRPr="00382A07">
        <w:rPr>
          <w:szCs w:val="24"/>
        </w:rPr>
        <w:lastRenderedPageBreak/>
        <w:t xml:space="preserve">Форма </w:t>
      </w:r>
      <w:bookmarkEnd w:id="1161"/>
      <w:bookmarkEnd w:id="1162"/>
      <w:bookmarkEnd w:id="1163"/>
      <w:bookmarkEnd w:id="116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3" w:name="_Toc439170690"/>
      <w:bookmarkStart w:id="1174" w:name="_Toc439172792"/>
      <w:bookmarkStart w:id="1175" w:name="_Toc439173236"/>
      <w:bookmarkStart w:id="117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7" w:name="_Toc125426243"/>
      <w:bookmarkStart w:id="1178" w:name="_Toc396984070"/>
      <w:bookmarkStart w:id="1179" w:name="_Toc423423673"/>
      <w:bookmarkStart w:id="1180" w:name="_Toc439170691"/>
      <w:bookmarkStart w:id="1181" w:name="_Toc439172793"/>
      <w:bookmarkStart w:id="1182" w:name="_Toc439173237"/>
      <w:bookmarkStart w:id="1183" w:name="_Toc439238233"/>
      <w:bookmarkStart w:id="1184" w:name="_Toc439252780"/>
      <w:bookmarkStart w:id="1185" w:name="_Toc439323754"/>
      <w:bookmarkStart w:id="1186" w:name="_Toc440357152"/>
      <w:bookmarkStart w:id="1187" w:name="_Toc440359707"/>
      <w:bookmarkStart w:id="1188" w:name="_Toc440632171"/>
      <w:bookmarkStart w:id="1189" w:name="_Toc440875991"/>
      <w:bookmarkStart w:id="1190" w:name="_Toc441131019"/>
      <w:bookmarkStart w:id="1191" w:name="_Toc447269836"/>
      <w:bookmarkEnd w:id="1173"/>
      <w:bookmarkEnd w:id="1174"/>
      <w:bookmarkEnd w:id="1175"/>
      <w:bookmarkEnd w:id="117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2" w:name="_Toc464120662"/>
      <w:bookmarkStart w:id="1193" w:name="_Toc466970582"/>
      <w:bookmarkStart w:id="1194" w:name="_Toc472411864"/>
      <w:bookmarkStart w:id="1195" w:name="_Toc498588949"/>
      <w:r w:rsidRPr="00382A07">
        <w:rPr>
          <w:szCs w:val="24"/>
        </w:rPr>
        <w:lastRenderedPageBreak/>
        <w:t>Инструкции по заполнению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6" w:name="_Ref55336378"/>
      <w:bookmarkStart w:id="1197" w:name="_Toc57314676"/>
      <w:bookmarkStart w:id="1198" w:name="_Toc69728990"/>
      <w:bookmarkStart w:id="1199" w:name="_Toc98253942"/>
      <w:bookmarkStart w:id="1200" w:name="_Toc165173868"/>
      <w:bookmarkStart w:id="120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2" w:name="_Ref449017073"/>
      <w:bookmarkStart w:id="120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4F4D80" w:rsidRPr="00382A07" w:rsidRDefault="004F4D80" w:rsidP="004F4D80">
      <w:pPr>
        <w:pStyle w:val="3"/>
        <w:rPr>
          <w:szCs w:val="24"/>
        </w:rPr>
      </w:pPr>
      <w:bookmarkStart w:id="1204" w:name="_Toc98253943"/>
      <w:bookmarkStart w:id="1205" w:name="_Toc157248195"/>
      <w:bookmarkStart w:id="1206" w:name="_Toc157496564"/>
      <w:bookmarkStart w:id="1207" w:name="_Toc158206103"/>
      <w:bookmarkStart w:id="1208" w:name="_Toc164057788"/>
      <w:bookmarkStart w:id="1209" w:name="_Toc164137138"/>
      <w:bookmarkStart w:id="1210" w:name="_Toc164161298"/>
      <w:bookmarkStart w:id="1211" w:name="_Toc165173869"/>
      <w:bookmarkStart w:id="1212" w:name="_Toc439170693"/>
      <w:bookmarkStart w:id="1213" w:name="_Toc439172795"/>
      <w:bookmarkStart w:id="1214" w:name="_Toc439173239"/>
      <w:bookmarkStart w:id="1215" w:name="_Toc439238235"/>
      <w:bookmarkStart w:id="1216" w:name="_Toc439252782"/>
      <w:bookmarkStart w:id="1217" w:name="_Toc439323756"/>
      <w:bookmarkStart w:id="1218" w:name="_Toc440357154"/>
      <w:bookmarkStart w:id="1219" w:name="_Toc440359709"/>
      <w:bookmarkStart w:id="1220" w:name="_Toc440632173"/>
      <w:bookmarkStart w:id="1221" w:name="_Toc440875993"/>
      <w:bookmarkStart w:id="1222" w:name="_Toc441131021"/>
      <w:bookmarkStart w:id="1223" w:name="_Toc447269838"/>
      <w:bookmarkStart w:id="1224" w:name="_Toc464120664"/>
      <w:bookmarkStart w:id="1225" w:name="_Toc466970584"/>
      <w:bookmarkStart w:id="1226" w:name="_Toc468462498"/>
      <w:bookmarkStart w:id="1227" w:name="_Toc469482091"/>
      <w:bookmarkStart w:id="1228" w:name="_Toc472411866"/>
      <w:bookmarkStart w:id="122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57155"/>
      <w:bookmarkStart w:id="1245" w:name="_Toc440359710"/>
      <w:bookmarkStart w:id="1246" w:name="_Toc440632174"/>
      <w:bookmarkStart w:id="1247" w:name="_Toc440875994"/>
      <w:bookmarkStart w:id="1248" w:name="_Toc441131022"/>
      <w:bookmarkStart w:id="1249" w:name="_Toc447269839"/>
      <w:bookmarkStart w:id="1250" w:name="_Toc464120665"/>
      <w:bookmarkStart w:id="1251" w:name="_Toc466970585"/>
      <w:bookmarkStart w:id="1252" w:name="_Toc468462499"/>
      <w:bookmarkStart w:id="1253" w:name="_Toc469482092"/>
      <w:bookmarkStart w:id="1254" w:name="_Toc472411867"/>
      <w:bookmarkStart w:id="1255" w:name="_Toc498588952"/>
      <w:r w:rsidRPr="00382A07">
        <w:rPr>
          <w:szCs w:val="24"/>
        </w:rPr>
        <w:lastRenderedPageBreak/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6" w:name="_Ref55336398"/>
      <w:bookmarkStart w:id="1257" w:name="_Toc57314678"/>
      <w:bookmarkStart w:id="1258" w:name="_Toc69728992"/>
      <w:bookmarkStart w:id="1259" w:name="_Toc98253948"/>
      <w:bookmarkStart w:id="1260" w:name="_Toc165173874"/>
      <w:bookmarkStart w:id="1261" w:name="_Toc423423676"/>
      <w:bookmarkStart w:id="126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pStyle w:val="3"/>
        <w:rPr>
          <w:szCs w:val="24"/>
        </w:rPr>
      </w:pPr>
      <w:bookmarkStart w:id="1263" w:name="_Toc98253949"/>
      <w:bookmarkStart w:id="1264" w:name="_Toc157248201"/>
      <w:bookmarkStart w:id="1265" w:name="_Toc157496570"/>
      <w:bookmarkStart w:id="1266" w:name="_Toc158206109"/>
      <w:bookmarkStart w:id="1267" w:name="_Toc164057794"/>
      <w:bookmarkStart w:id="1268" w:name="_Toc164137144"/>
      <w:bookmarkStart w:id="1269" w:name="_Toc164161304"/>
      <w:bookmarkStart w:id="1270" w:name="_Toc165173875"/>
      <w:bookmarkStart w:id="1271" w:name="_Toc439170699"/>
      <w:bookmarkStart w:id="1272" w:name="_Toc439172801"/>
      <w:bookmarkStart w:id="1273" w:name="_Toc439173245"/>
      <w:bookmarkStart w:id="1274" w:name="_Toc439238241"/>
      <w:bookmarkStart w:id="1275" w:name="_Toc439252788"/>
      <w:bookmarkStart w:id="1276" w:name="_Toc439323762"/>
      <w:bookmarkStart w:id="1277" w:name="_Toc440357160"/>
      <w:bookmarkStart w:id="1278" w:name="_Toc440359712"/>
      <w:bookmarkStart w:id="1279" w:name="_Toc440632176"/>
      <w:bookmarkStart w:id="1280" w:name="_Toc440875996"/>
      <w:bookmarkStart w:id="1281" w:name="_Toc441131024"/>
      <w:bookmarkStart w:id="1282" w:name="_Toc447269841"/>
      <w:bookmarkStart w:id="1283" w:name="_Toc464120667"/>
      <w:bookmarkStart w:id="1284" w:name="_Toc466970587"/>
      <w:bookmarkStart w:id="1285" w:name="_Toc468462501"/>
      <w:bookmarkStart w:id="1286" w:name="_Toc469482094"/>
      <w:bookmarkStart w:id="1287" w:name="_Toc472411869"/>
      <w:bookmarkStart w:id="1288" w:name="_Toc498588954"/>
      <w:r w:rsidRPr="00382A07">
        <w:rPr>
          <w:szCs w:val="24"/>
        </w:rPr>
        <w:t>Форма Справки о кадровых ресурсах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9" w:name="_Toc98253950"/>
      <w:bookmarkStart w:id="1290" w:name="_Toc157248202"/>
      <w:bookmarkStart w:id="1291" w:name="_Toc157496571"/>
      <w:bookmarkStart w:id="1292" w:name="_Toc158206110"/>
      <w:bookmarkStart w:id="1293" w:name="_Toc164057795"/>
      <w:bookmarkStart w:id="1294" w:name="_Toc164137145"/>
      <w:bookmarkStart w:id="1295" w:name="_Toc164161305"/>
      <w:bookmarkStart w:id="129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7" w:name="_Toc439170700"/>
      <w:bookmarkStart w:id="1298" w:name="_Toc439172802"/>
      <w:bookmarkStart w:id="1299" w:name="_Toc439173246"/>
      <w:bookmarkStart w:id="1300" w:name="_Toc439238242"/>
      <w:bookmarkStart w:id="1301" w:name="_Toc439252789"/>
      <w:bookmarkStart w:id="1302" w:name="_Toc439323763"/>
      <w:bookmarkStart w:id="1303" w:name="_Toc440357161"/>
      <w:bookmarkStart w:id="1304" w:name="_Toc440359713"/>
      <w:bookmarkStart w:id="1305" w:name="_Toc440632177"/>
      <w:bookmarkStart w:id="1306" w:name="_Toc440875997"/>
      <w:bookmarkStart w:id="1307" w:name="_Toc441131025"/>
      <w:bookmarkStart w:id="1308" w:name="_Toc447269842"/>
      <w:bookmarkStart w:id="1309" w:name="_Toc464120668"/>
      <w:bookmarkStart w:id="1310" w:name="_Toc466970588"/>
      <w:bookmarkStart w:id="1311" w:name="_Toc468462502"/>
      <w:bookmarkStart w:id="1312" w:name="_Toc469482095"/>
      <w:bookmarkStart w:id="1313" w:name="_Toc472411870"/>
      <w:bookmarkStart w:id="1314" w:name="_Toc498588955"/>
      <w:r w:rsidRPr="00382A07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5" w:name="_Toc165173881"/>
      <w:bookmarkStart w:id="1316" w:name="_Ref194749267"/>
      <w:bookmarkStart w:id="1317" w:name="_Toc423423677"/>
      <w:bookmarkStart w:id="1318" w:name="_Ref440271993"/>
      <w:bookmarkStart w:id="1319" w:name="_Ref440274659"/>
      <w:bookmarkStart w:id="1320" w:name="_Toc498588956"/>
      <w:bookmarkStart w:id="1321" w:name="_Ref90381523"/>
      <w:bookmarkStart w:id="1322" w:name="_Toc90385124"/>
      <w:bookmarkStart w:id="1323" w:name="_Ref96861029"/>
      <w:bookmarkStart w:id="1324" w:name="_Toc97651410"/>
      <w:bookmarkStart w:id="132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5"/>
      <w:bookmarkEnd w:id="1316"/>
      <w:bookmarkEnd w:id="1317"/>
      <w:bookmarkEnd w:id="1318"/>
      <w:bookmarkEnd w:id="1319"/>
      <w:bookmarkEnd w:id="1320"/>
    </w:p>
    <w:p w:rsidR="004F4D80" w:rsidRPr="00382A07" w:rsidRDefault="004F4D80" w:rsidP="004F4D80">
      <w:pPr>
        <w:pStyle w:val="3"/>
        <w:rPr>
          <w:szCs w:val="24"/>
        </w:rPr>
      </w:pPr>
      <w:bookmarkStart w:id="1326" w:name="_Toc97651411"/>
      <w:bookmarkStart w:id="1327" w:name="_Toc98253956"/>
      <w:bookmarkStart w:id="1328" w:name="_Toc157248208"/>
      <w:bookmarkStart w:id="1329" w:name="_Toc157496577"/>
      <w:bookmarkStart w:id="1330" w:name="_Toc158206116"/>
      <w:bookmarkStart w:id="1331" w:name="_Toc164057801"/>
      <w:bookmarkStart w:id="1332" w:name="_Toc164137151"/>
      <w:bookmarkStart w:id="1333" w:name="_Toc164161311"/>
      <w:bookmarkStart w:id="1334" w:name="_Toc165173882"/>
      <w:bookmarkStart w:id="1335" w:name="_Toc439170702"/>
      <w:bookmarkStart w:id="1336" w:name="_Toc439172804"/>
      <w:bookmarkStart w:id="1337" w:name="_Toc439173248"/>
      <w:bookmarkStart w:id="1338" w:name="_Toc439238244"/>
      <w:bookmarkStart w:id="1339" w:name="_Toc439252791"/>
      <w:bookmarkStart w:id="1340" w:name="_Toc439323765"/>
      <w:bookmarkStart w:id="1341" w:name="_Toc440357163"/>
      <w:bookmarkStart w:id="1342" w:name="_Toc440359715"/>
      <w:bookmarkStart w:id="1343" w:name="_Toc440632179"/>
      <w:bookmarkStart w:id="1344" w:name="_Toc440875999"/>
      <w:bookmarkStart w:id="1345" w:name="_Toc441131027"/>
      <w:bookmarkStart w:id="1346" w:name="_Toc447269844"/>
      <w:bookmarkStart w:id="1347" w:name="_Toc464120670"/>
      <w:bookmarkStart w:id="1348" w:name="_Toc466970590"/>
      <w:bookmarkStart w:id="1349" w:name="_Toc468462504"/>
      <w:bookmarkStart w:id="1350" w:name="_Toc469482097"/>
      <w:bookmarkStart w:id="1351" w:name="_Toc472411872"/>
      <w:bookmarkStart w:id="135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3" w:name="_Toc97651412"/>
      <w:bookmarkStart w:id="1354" w:name="_Toc98253957"/>
      <w:bookmarkStart w:id="1355" w:name="_Toc157248209"/>
      <w:bookmarkStart w:id="1356" w:name="_Toc157496578"/>
      <w:bookmarkStart w:id="1357" w:name="_Toc158206117"/>
      <w:bookmarkStart w:id="1358" w:name="_Toc164057802"/>
      <w:bookmarkStart w:id="1359" w:name="_Toc164137152"/>
      <w:bookmarkStart w:id="1360" w:name="_Toc164161312"/>
      <w:bookmarkStart w:id="136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2" w:name="_Toc439170703"/>
      <w:bookmarkStart w:id="1363" w:name="_Toc439172805"/>
      <w:bookmarkStart w:id="1364" w:name="_Toc439173249"/>
      <w:bookmarkStart w:id="1365" w:name="_Toc439238245"/>
      <w:bookmarkStart w:id="1366" w:name="_Toc439252792"/>
      <w:bookmarkStart w:id="1367" w:name="_Toc439323766"/>
      <w:bookmarkStart w:id="1368" w:name="_Toc440357164"/>
      <w:bookmarkStart w:id="1369" w:name="_Toc440359716"/>
      <w:bookmarkStart w:id="1370" w:name="_Toc440632180"/>
      <w:bookmarkStart w:id="1371" w:name="_Toc440876000"/>
      <w:bookmarkStart w:id="1372" w:name="_Toc441131028"/>
      <w:bookmarkStart w:id="1373" w:name="_Toc447269845"/>
      <w:bookmarkStart w:id="1374" w:name="_Toc464120671"/>
      <w:bookmarkStart w:id="1375" w:name="_Toc466970591"/>
      <w:bookmarkStart w:id="1376" w:name="_Toc468462505"/>
      <w:bookmarkStart w:id="1377" w:name="_Toc469482098"/>
      <w:bookmarkStart w:id="1378" w:name="_Toc472411873"/>
      <w:bookmarkStart w:id="1379" w:name="_Toc498588958"/>
      <w:r w:rsidRPr="00382A07">
        <w:rPr>
          <w:szCs w:val="24"/>
        </w:rPr>
        <w:lastRenderedPageBreak/>
        <w:t>Инструкции по заполнению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1"/>
    <w:bookmarkEnd w:id="1322"/>
    <w:bookmarkEnd w:id="1323"/>
    <w:bookmarkEnd w:id="1324"/>
    <w:bookmarkEnd w:id="132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23423680"/>
      <w:bookmarkStart w:id="1382" w:name="_Ref440272035"/>
      <w:bookmarkStart w:id="1383" w:name="_Ref440274733"/>
      <w:bookmarkStart w:id="1384" w:name="_Ref444179578"/>
      <w:bookmarkStart w:id="138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0"/>
      <w:bookmarkEnd w:id="1381"/>
      <w:bookmarkEnd w:id="1382"/>
      <w:bookmarkEnd w:id="1383"/>
      <w:bookmarkEnd w:id="1384"/>
      <w:bookmarkEnd w:id="1385"/>
    </w:p>
    <w:p w:rsidR="004F4D80" w:rsidRPr="001D6DBB" w:rsidRDefault="001D6DBB" w:rsidP="004F4D80">
      <w:pPr>
        <w:pStyle w:val="3"/>
        <w:rPr>
          <w:szCs w:val="24"/>
        </w:rPr>
      </w:pPr>
      <w:bookmarkStart w:id="1386" w:name="_Toc343690584"/>
      <w:bookmarkStart w:id="1387" w:name="_Toc372294428"/>
      <w:bookmarkStart w:id="1388" w:name="_Toc379288896"/>
      <w:bookmarkStart w:id="1389" w:name="_Toc384734780"/>
      <w:bookmarkStart w:id="1390" w:name="_Toc396984078"/>
      <w:bookmarkStart w:id="1391" w:name="_Toc423423681"/>
      <w:bookmarkStart w:id="1392" w:name="_Toc439170710"/>
      <w:bookmarkStart w:id="1393" w:name="_Toc439172812"/>
      <w:bookmarkStart w:id="1394" w:name="_Toc439173253"/>
      <w:bookmarkStart w:id="1395" w:name="_Toc439238249"/>
      <w:bookmarkStart w:id="1396" w:name="_Toc439252796"/>
      <w:bookmarkStart w:id="1397" w:name="_Toc439323770"/>
      <w:bookmarkStart w:id="1398" w:name="_Toc440361405"/>
      <w:bookmarkStart w:id="1399" w:name="_Toc440376287"/>
      <w:bookmarkStart w:id="1400" w:name="_Toc440382545"/>
      <w:bookmarkStart w:id="1401" w:name="_Toc440447215"/>
      <w:bookmarkStart w:id="1402" w:name="_Toc440632376"/>
      <w:bookmarkStart w:id="1403" w:name="_Toc440875148"/>
      <w:bookmarkStart w:id="1404" w:name="_Toc441131135"/>
      <w:bookmarkStart w:id="1405" w:name="_Toc441572140"/>
      <w:bookmarkStart w:id="1406" w:name="_Toc441575232"/>
      <w:bookmarkStart w:id="1407" w:name="_Toc442195898"/>
      <w:bookmarkStart w:id="1408" w:name="_Toc442251940"/>
      <w:bookmarkStart w:id="1409" w:name="_Toc442258889"/>
      <w:bookmarkStart w:id="1410" w:name="_Toc442259129"/>
      <w:bookmarkStart w:id="1411" w:name="_Toc447292892"/>
      <w:bookmarkStart w:id="1412" w:name="_Toc461808964"/>
      <w:bookmarkStart w:id="1413" w:name="_Toc463514796"/>
      <w:bookmarkStart w:id="1414" w:name="_Toc466967523"/>
      <w:bookmarkStart w:id="1415" w:name="_Toc467574715"/>
      <w:bookmarkStart w:id="1416" w:name="_Toc468441758"/>
      <w:bookmarkStart w:id="1417" w:name="_Toc469480233"/>
      <w:bookmarkStart w:id="1418" w:name="_Toc472409262"/>
      <w:bookmarkStart w:id="1419" w:name="_Toc498417409"/>
      <w:bookmarkStart w:id="1420" w:name="_Toc498588960"/>
      <w:r w:rsidRPr="001D6DBB">
        <w:rPr>
          <w:szCs w:val="24"/>
        </w:rPr>
        <w:t xml:space="preserve">Форма 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9"/>
      <w:bookmarkEnd w:id="142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5F28E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57169"/>
      <w:bookmarkStart w:id="1434" w:name="_Toc440359721"/>
      <w:bookmarkStart w:id="1435" w:name="_Toc440632185"/>
      <w:bookmarkStart w:id="1436" w:name="_Toc440876005"/>
      <w:bookmarkStart w:id="1437" w:name="_Toc441131033"/>
      <w:bookmarkStart w:id="1438" w:name="_Toc447269850"/>
      <w:bookmarkStart w:id="1439" w:name="_Toc464120676"/>
      <w:bookmarkStart w:id="1440" w:name="_Toc466970594"/>
      <w:bookmarkStart w:id="1441" w:name="_Toc468462508"/>
      <w:bookmarkStart w:id="1442" w:name="_Toc469482101"/>
      <w:bookmarkStart w:id="1443" w:name="_Toc472411876"/>
      <w:bookmarkStart w:id="144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5" w:name="_Toc329588495"/>
      <w:bookmarkStart w:id="1446" w:name="_Toc423423683"/>
      <w:bookmarkStart w:id="1447" w:name="_Ref440272051"/>
      <w:bookmarkStart w:id="1448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5F28E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5F28E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5F28E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5"/>
      <w:bookmarkEnd w:id="1446"/>
      <w:bookmarkEnd w:id="1447"/>
      <w:bookmarkEnd w:id="1448"/>
      <w:bookmarkEnd w:id="1449"/>
    </w:p>
    <w:p w:rsidR="004F4D80" w:rsidRPr="00382A07" w:rsidRDefault="004F4D80" w:rsidP="004F4D80">
      <w:pPr>
        <w:pStyle w:val="3"/>
        <w:rPr>
          <w:szCs w:val="24"/>
        </w:rPr>
      </w:pPr>
      <w:bookmarkStart w:id="1450" w:name="_Toc343690587"/>
      <w:bookmarkStart w:id="1451" w:name="_Toc372294431"/>
      <w:bookmarkStart w:id="1452" w:name="_Toc379288899"/>
      <w:bookmarkStart w:id="1453" w:name="_Toc384734783"/>
      <w:bookmarkStart w:id="1454" w:name="_Toc396984081"/>
      <w:bookmarkStart w:id="1455" w:name="_Toc423423684"/>
      <w:bookmarkStart w:id="1456" w:name="_Toc439170713"/>
      <w:bookmarkStart w:id="1457" w:name="_Toc439172815"/>
      <w:bookmarkStart w:id="1458" w:name="_Toc439173256"/>
      <w:bookmarkStart w:id="1459" w:name="_Toc439238252"/>
      <w:bookmarkStart w:id="1460" w:name="_Toc439252799"/>
      <w:bookmarkStart w:id="1461" w:name="_Toc439323773"/>
      <w:bookmarkStart w:id="1462" w:name="_Toc440357171"/>
      <w:bookmarkStart w:id="1463" w:name="_Toc440359723"/>
      <w:bookmarkStart w:id="1464" w:name="_Toc440632187"/>
      <w:bookmarkStart w:id="1465" w:name="_Toc440876007"/>
      <w:bookmarkStart w:id="1466" w:name="_Toc441131035"/>
      <w:bookmarkStart w:id="1467" w:name="_Toc447269852"/>
      <w:bookmarkStart w:id="1468" w:name="_Toc464120678"/>
      <w:bookmarkStart w:id="1469" w:name="_Toc466970596"/>
      <w:bookmarkStart w:id="1470" w:name="_Toc468462510"/>
      <w:bookmarkStart w:id="1471" w:name="_Toc469482103"/>
      <w:bookmarkStart w:id="1472" w:name="_Toc472411878"/>
      <w:bookmarkStart w:id="1473" w:name="_Toc498588963"/>
      <w:r w:rsidRPr="00382A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r w:rsidR="000D70B6" w:rsidRPr="00382A07">
        <w:rPr>
          <w:szCs w:val="24"/>
        </w:rPr>
        <w:t>Согласия на обработку персональных данных</w:t>
      </w:r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4" w:name="_Toc439252801"/>
      <w:bookmarkStart w:id="1475" w:name="_Toc439323774"/>
      <w:bookmarkStart w:id="1476" w:name="_Toc440357172"/>
      <w:bookmarkStart w:id="1477" w:name="_Toc440359724"/>
      <w:bookmarkStart w:id="1478" w:name="_Toc440632188"/>
      <w:bookmarkStart w:id="1479" w:name="_Toc440876008"/>
      <w:bookmarkStart w:id="1480" w:name="_Toc441131036"/>
      <w:bookmarkStart w:id="1481" w:name="_Toc447269853"/>
      <w:bookmarkStart w:id="1482" w:name="_Toc464120679"/>
      <w:bookmarkStart w:id="1483" w:name="_Toc466970597"/>
      <w:bookmarkStart w:id="1484" w:name="_Toc468462511"/>
      <w:bookmarkStart w:id="1485" w:name="_Toc469482104"/>
      <w:bookmarkStart w:id="1486" w:name="_Toc472411879"/>
      <w:bookmarkStart w:id="1487" w:name="_Toc498588964"/>
      <w:r w:rsidRPr="00382A07">
        <w:rPr>
          <w:szCs w:val="24"/>
        </w:rPr>
        <w:lastRenderedPageBreak/>
        <w:t>Инструкции по заполнению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6970598"/>
      <w:bookmarkStart w:id="1491" w:name="_Toc468462512"/>
      <w:bookmarkStart w:id="1492" w:name="_Toc469482105"/>
      <w:bookmarkStart w:id="1493" w:name="_Toc472411880"/>
      <w:bookmarkStart w:id="1494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  <w:bookmarkEnd w:id="1494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5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495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496" w:name="_Toc461808972"/>
      <w:bookmarkStart w:id="1497" w:name="_Toc464120681"/>
      <w:bookmarkStart w:id="1498" w:name="_Toc466970599"/>
      <w:bookmarkStart w:id="1499" w:name="_Toc468462513"/>
      <w:bookmarkStart w:id="1500" w:name="_Toc469482106"/>
      <w:bookmarkStart w:id="1501" w:name="_Toc472411881"/>
      <w:bookmarkStart w:id="1502" w:name="_Toc498588966"/>
      <w:r w:rsidRPr="00382A07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3" w:name="_Ref440272256"/>
      <w:bookmarkStart w:id="1504" w:name="_Ref440272678"/>
      <w:bookmarkStart w:id="1505" w:name="_Ref440274944"/>
      <w:bookmarkStart w:id="150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3"/>
      <w:bookmarkEnd w:id="1504"/>
      <w:bookmarkEnd w:id="1505"/>
      <w:bookmarkEnd w:id="1506"/>
    </w:p>
    <w:p w:rsidR="007A6A39" w:rsidRPr="00382A07" w:rsidRDefault="007A6A39" w:rsidP="007A6A39">
      <w:pPr>
        <w:pStyle w:val="3"/>
        <w:rPr>
          <w:szCs w:val="24"/>
        </w:rPr>
      </w:pPr>
      <w:bookmarkStart w:id="1507" w:name="_Toc439170715"/>
      <w:bookmarkStart w:id="1508" w:name="_Toc439172817"/>
      <w:bookmarkStart w:id="1509" w:name="_Toc439173259"/>
      <w:bookmarkStart w:id="1510" w:name="_Toc439238255"/>
      <w:bookmarkStart w:id="1511" w:name="_Toc439252803"/>
      <w:bookmarkStart w:id="1512" w:name="_Toc439323776"/>
      <w:bookmarkStart w:id="1513" w:name="_Toc440357174"/>
      <w:bookmarkStart w:id="1514" w:name="_Toc440359726"/>
      <w:bookmarkStart w:id="1515" w:name="_Toc440632190"/>
      <w:bookmarkStart w:id="1516" w:name="_Toc440876010"/>
      <w:bookmarkStart w:id="1517" w:name="_Toc441131038"/>
      <w:bookmarkStart w:id="1518" w:name="_Toc447269855"/>
      <w:bookmarkStart w:id="1519" w:name="_Toc464120683"/>
      <w:bookmarkStart w:id="1520" w:name="_Toc466970601"/>
      <w:bookmarkStart w:id="1521" w:name="_Toc468462515"/>
      <w:bookmarkStart w:id="1522" w:name="_Toc469482108"/>
      <w:bookmarkStart w:id="1523" w:name="_Toc472411883"/>
      <w:bookmarkStart w:id="152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25" w:name="_Toc439170716"/>
      <w:bookmarkStart w:id="1526" w:name="_Toc439172818"/>
      <w:bookmarkStart w:id="1527" w:name="_Toc439173260"/>
      <w:bookmarkStart w:id="1528" w:name="_Toc439238256"/>
      <w:bookmarkStart w:id="1529" w:name="_Toc439252804"/>
      <w:bookmarkStart w:id="1530" w:name="_Toc439323777"/>
      <w:bookmarkStart w:id="1531" w:name="_Toc440357175"/>
      <w:bookmarkStart w:id="1532" w:name="_Toc440359727"/>
      <w:bookmarkStart w:id="1533" w:name="_Toc440632191"/>
      <w:bookmarkStart w:id="1534" w:name="_Toc440876011"/>
      <w:bookmarkStart w:id="1535" w:name="_Toc441131039"/>
      <w:bookmarkStart w:id="1536" w:name="_Toc447269856"/>
      <w:bookmarkStart w:id="1537" w:name="_Toc464120684"/>
      <w:bookmarkStart w:id="1538" w:name="_Toc466970602"/>
      <w:bookmarkStart w:id="1539" w:name="_Toc468462516"/>
      <w:bookmarkStart w:id="1540" w:name="_Toc469482109"/>
      <w:bookmarkStart w:id="1541" w:name="_Toc472411884"/>
      <w:bookmarkStart w:id="1542" w:name="_Toc498588969"/>
      <w:r w:rsidRPr="00382A07">
        <w:rPr>
          <w:szCs w:val="24"/>
        </w:rPr>
        <w:lastRenderedPageBreak/>
        <w:t>Инструкции по заполнению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3" w:name="_Toc426108836"/>
      <w:bookmarkStart w:id="1544" w:name="_Ref441574460"/>
      <w:bookmarkStart w:id="1545" w:name="_Ref441574649"/>
      <w:bookmarkStart w:id="1546" w:name="_Toc441575251"/>
      <w:bookmarkStart w:id="1547" w:name="_Ref442187883"/>
      <w:bookmarkStart w:id="1548" w:name="_Ref467569419"/>
      <w:bookmarkStart w:id="154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3"/>
      <w:bookmarkEnd w:id="1544"/>
      <w:bookmarkEnd w:id="1545"/>
      <w:bookmarkEnd w:id="1546"/>
      <w:bookmarkEnd w:id="1547"/>
      <w:bookmarkEnd w:id="1548"/>
      <w:bookmarkEnd w:id="1549"/>
    </w:p>
    <w:p w:rsidR="00726A75" w:rsidRPr="00382A07" w:rsidRDefault="00726A75" w:rsidP="00726A75">
      <w:pPr>
        <w:pStyle w:val="3"/>
        <w:rPr>
          <w:szCs w:val="24"/>
        </w:rPr>
      </w:pPr>
      <w:bookmarkStart w:id="1550" w:name="_Toc426108837"/>
      <w:bookmarkStart w:id="1551" w:name="_Ref441574456"/>
      <w:bookmarkStart w:id="1552" w:name="_Toc441575252"/>
      <w:bookmarkStart w:id="1553" w:name="_Toc447269864"/>
      <w:bookmarkStart w:id="1554" w:name="_Toc464120686"/>
      <w:bookmarkStart w:id="1555" w:name="_Toc466970604"/>
      <w:bookmarkStart w:id="1556" w:name="_Toc468462518"/>
      <w:bookmarkStart w:id="1557" w:name="_Toc469482111"/>
      <w:bookmarkStart w:id="1558" w:name="_Toc472411886"/>
      <w:bookmarkStart w:id="1559" w:name="_Toc498588971"/>
      <w:r w:rsidRPr="00382A07">
        <w:rPr>
          <w:szCs w:val="24"/>
        </w:rPr>
        <w:t xml:space="preserve">Форма Расписки  сдачи-приемки </w:t>
      </w:r>
      <w:bookmarkEnd w:id="1550"/>
      <w:r w:rsidRPr="00382A07">
        <w:rPr>
          <w:szCs w:val="24"/>
        </w:rPr>
        <w:t>соглашения о неустойке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0" w:name="_Toc426108838"/>
      <w:bookmarkStart w:id="1561" w:name="_Toc441575253"/>
      <w:bookmarkStart w:id="1562" w:name="_Toc447269865"/>
      <w:bookmarkStart w:id="1563" w:name="_Toc464120687"/>
      <w:bookmarkStart w:id="1564" w:name="_Toc466970605"/>
      <w:bookmarkStart w:id="1565" w:name="_Toc468462519"/>
      <w:bookmarkStart w:id="1566" w:name="_Toc469482112"/>
      <w:bookmarkStart w:id="1567" w:name="_Toc472411887"/>
      <w:bookmarkStart w:id="1568" w:name="_Toc498588972"/>
      <w:r w:rsidRPr="00382A07">
        <w:rPr>
          <w:szCs w:val="24"/>
        </w:rPr>
        <w:lastRenderedPageBreak/>
        <w:t>Инструкции по заполнению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69" w:name="_Ref440272274"/>
      <w:bookmarkStart w:id="1570" w:name="_Ref440274756"/>
      <w:bookmarkStart w:id="157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69"/>
      <w:bookmarkEnd w:id="1570"/>
      <w:bookmarkEnd w:id="1571"/>
    </w:p>
    <w:p w:rsidR="007857E5" w:rsidRPr="00382A07" w:rsidRDefault="007857E5" w:rsidP="007857E5">
      <w:pPr>
        <w:pStyle w:val="3"/>
        <w:rPr>
          <w:szCs w:val="24"/>
        </w:rPr>
      </w:pPr>
      <w:bookmarkStart w:id="1572" w:name="_Toc439170718"/>
      <w:bookmarkStart w:id="1573" w:name="_Toc439172820"/>
      <w:bookmarkStart w:id="1574" w:name="_Toc439173262"/>
      <w:bookmarkStart w:id="1575" w:name="_Toc439238258"/>
      <w:bookmarkStart w:id="1576" w:name="_Toc439252806"/>
      <w:bookmarkStart w:id="1577" w:name="_Toc439323779"/>
      <w:bookmarkStart w:id="1578" w:name="_Toc440357177"/>
      <w:bookmarkStart w:id="1579" w:name="_Toc440359729"/>
      <w:bookmarkStart w:id="1580" w:name="_Toc440632193"/>
      <w:bookmarkStart w:id="1581" w:name="_Toc440876013"/>
      <w:bookmarkStart w:id="1582" w:name="_Toc441131041"/>
      <w:bookmarkStart w:id="1583" w:name="_Toc447269858"/>
      <w:bookmarkStart w:id="1584" w:name="_Toc464120689"/>
      <w:bookmarkStart w:id="1585" w:name="_Toc466970607"/>
      <w:bookmarkStart w:id="1586" w:name="_Toc468462521"/>
      <w:bookmarkStart w:id="1587" w:name="_Toc469482114"/>
      <w:bookmarkStart w:id="1588" w:name="_Toc472411889"/>
      <w:bookmarkStart w:id="1589" w:name="_Toc498588974"/>
      <w:r w:rsidRPr="00382A07">
        <w:rPr>
          <w:szCs w:val="24"/>
        </w:rPr>
        <w:t xml:space="preserve">Форма </w:t>
      </w:r>
      <w:bookmarkEnd w:id="157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0" w:name="_Toc300142269"/>
      <w:bookmarkStart w:id="1591" w:name="_Toc309735391"/>
      <w:bookmarkStart w:id="159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1"/>
      <w:bookmarkEnd w:id="159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3" w:name="_Toc439170719"/>
      <w:bookmarkStart w:id="1594" w:name="_Toc439172821"/>
      <w:bookmarkStart w:id="1595" w:name="_Toc439173263"/>
      <w:bookmarkStart w:id="1596" w:name="_Toc439238259"/>
      <w:bookmarkStart w:id="1597" w:name="_Toc439252807"/>
      <w:bookmarkStart w:id="1598" w:name="_Toc439323780"/>
      <w:bookmarkStart w:id="1599" w:name="_Toc440357178"/>
      <w:bookmarkStart w:id="1600" w:name="_Toc440359730"/>
      <w:bookmarkStart w:id="1601" w:name="_Toc440632194"/>
      <w:bookmarkStart w:id="1602" w:name="_Toc440876014"/>
      <w:bookmarkStart w:id="1603" w:name="_Toc441131042"/>
      <w:bookmarkStart w:id="1604" w:name="_Toc447269859"/>
      <w:bookmarkStart w:id="1605" w:name="_Toc464120690"/>
      <w:bookmarkStart w:id="1606" w:name="_Toc466970608"/>
      <w:bookmarkStart w:id="1607" w:name="_Toc468462522"/>
      <w:bookmarkStart w:id="1608" w:name="_Toc469482115"/>
      <w:bookmarkStart w:id="1609" w:name="_Toc472411890"/>
      <w:bookmarkStart w:id="1610" w:name="_Toc498588975"/>
      <w:r w:rsidRPr="00382A07">
        <w:rPr>
          <w:szCs w:val="24"/>
        </w:rPr>
        <w:lastRenderedPageBreak/>
        <w:t>Инструкции по заполнению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1" w:name="_Ref93268095"/>
      <w:bookmarkStart w:id="1612" w:name="_Ref93268099"/>
      <w:bookmarkStart w:id="1613" w:name="_Toc98253958"/>
      <w:bookmarkStart w:id="1614" w:name="_Toc165173884"/>
      <w:bookmarkStart w:id="1615" w:name="_Toc423423678"/>
      <w:bookmarkStart w:id="1616" w:name="_Ref440272510"/>
      <w:bookmarkStart w:id="1617" w:name="_Ref440274961"/>
      <w:bookmarkStart w:id="161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382A07" w:rsidRDefault="00635719" w:rsidP="00635719">
      <w:pPr>
        <w:pStyle w:val="3"/>
        <w:rPr>
          <w:szCs w:val="24"/>
        </w:rPr>
      </w:pPr>
      <w:bookmarkStart w:id="1619" w:name="_Toc90385125"/>
      <w:bookmarkStart w:id="1620" w:name="_Toc439170705"/>
      <w:bookmarkStart w:id="1621" w:name="_Toc439172807"/>
      <w:bookmarkStart w:id="1622" w:name="_Toc439173268"/>
      <w:bookmarkStart w:id="1623" w:name="_Toc439238264"/>
      <w:bookmarkStart w:id="1624" w:name="_Toc439252812"/>
      <w:bookmarkStart w:id="1625" w:name="_Toc439323785"/>
      <w:bookmarkStart w:id="1626" w:name="_Toc440357183"/>
      <w:bookmarkStart w:id="1627" w:name="_Toc440359735"/>
      <w:bookmarkStart w:id="1628" w:name="_Toc440632199"/>
      <w:bookmarkStart w:id="1629" w:name="_Toc440876016"/>
      <w:bookmarkStart w:id="1630" w:name="_Toc441131044"/>
      <w:bookmarkStart w:id="1631" w:name="_Toc447269861"/>
      <w:bookmarkStart w:id="1632" w:name="_Toc464120692"/>
      <w:bookmarkStart w:id="1633" w:name="_Toc466970610"/>
      <w:bookmarkStart w:id="1634" w:name="_Toc468462524"/>
      <w:bookmarkStart w:id="1635" w:name="_Toc469482117"/>
      <w:bookmarkStart w:id="1636" w:name="_Toc472411892"/>
      <w:bookmarkStart w:id="163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38" w:name="_Toc90385126"/>
      <w:bookmarkStart w:id="1639" w:name="_Toc98253959"/>
      <w:bookmarkStart w:id="1640" w:name="_Toc157248211"/>
      <w:bookmarkStart w:id="1641" w:name="_Toc157496580"/>
      <w:bookmarkStart w:id="1642" w:name="_Toc158206119"/>
      <w:bookmarkStart w:id="1643" w:name="_Toc164057804"/>
      <w:bookmarkStart w:id="1644" w:name="_Toc164137154"/>
      <w:bookmarkStart w:id="1645" w:name="_Toc164161314"/>
      <w:bookmarkStart w:id="164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47" w:name="_Toc439170706"/>
      <w:bookmarkStart w:id="1648" w:name="_Toc439172808"/>
      <w:bookmarkStart w:id="1649" w:name="_Toc439173269"/>
      <w:bookmarkStart w:id="1650" w:name="_Toc439238265"/>
      <w:bookmarkStart w:id="1651" w:name="_Toc439252813"/>
      <w:bookmarkStart w:id="1652" w:name="_Toc439323786"/>
      <w:bookmarkStart w:id="1653" w:name="_Toc440357184"/>
      <w:bookmarkStart w:id="1654" w:name="_Toc440359736"/>
      <w:bookmarkStart w:id="1655" w:name="_Toc440632200"/>
      <w:bookmarkStart w:id="1656" w:name="_Toc440876017"/>
      <w:bookmarkStart w:id="1657" w:name="_Toc441131045"/>
      <w:bookmarkStart w:id="1658" w:name="_Toc447269862"/>
      <w:bookmarkStart w:id="1659" w:name="_Toc464120693"/>
      <w:bookmarkStart w:id="1660" w:name="_Toc466970611"/>
      <w:bookmarkStart w:id="1661" w:name="_Toc468462525"/>
      <w:bookmarkStart w:id="1662" w:name="_Toc469482118"/>
      <w:bookmarkStart w:id="1663" w:name="_Toc472411893"/>
      <w:bookmarkStart w:id="1664" w:name="_Toc498588978"/>
      <w:r w:rsidRPr="00382A07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7F3" w:rsidRDefault="005347F3">
      <w:pPr>
        <w:spacing w:line="240" w:lineRule="auto"/>
      </w:pPr>
      <w:r>
        <w:separator/>
      </w:r>
    </w:p>
  </w:endnote>
  <w:endnote w:type="continuationSeparator" w:id="0">
    <w:p w:rsidR="005347F3" w:rsidRDefault="005347F3">
      <w:pPr>
        <w:spacing w:line="240" w:lineRule="auto"/>
      </w:pPr>
      <w:r>
        <w:continuationSeparator/>
      </w:r>
    </w:p>
  </w:endnote>
  <w:endnote w:id="1">
    <w:p w:rsidR="005347F3" w:rsidRPr="001D6DBB" w:rsidRDefault="005347F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47F3" w:rsidRDefault="005347F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Pr="00FA0376" w:rsidRDefault="005347F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37634">
      <w:rPr>
        <w:noProof/>
        <w:sz w:val="16"/>
        <w:szCs w:val="16"/>
        <w:lang w:eastAsia="ru-RU"/>
      </w:rPr>
      <w:t>15</w:t>
    </w:r>
    <w:r w:rsidRPr="00FA0376">
      <w:rPr>
        <w:sz w:val="16"/>
        <w:szCs w:val="16"/>
        <w:lang w:eastAsia="ru-RU"/>
      </w:rPr>
      <w:fldChar w:fldCharType="end"/>
    </w:r>
  </w:p>
  <w:p w:rsidR="005347F3" w:rsidRPr="00EE0539" w:rsidRDefault="005347F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F28E8">
      <w:rPr>
        <w:sz w:val="18"/>
        <w:szCs w:val="18"/>
      </w:rPr>
      <w:t xml:space="preserve">Договора поставки </w:t>
    </w:r>
    <w:r w:rsidRPr="005347F3">
      <w:rPr>
        <w:sz w:val="18"/>
        <w:szCs w:val="18"/>
      </w:rPr>
      <w:t>строительных материалов</w:t>
    </w:r>
    <w:r w:rsidRPr="005F28E8">
      <w:rPr>
        <w:sz w:val="18"/>
        <w:szCs w:val="18"/>
      </w:rPr>
      <w:t xml:space="preserve"> для нужд </w:t>
    </w:r>
    <w:r>
      <w:rPr>
        <w:sz w:val="18"/>
        <w:szCs w:val="18"/>
      </w:rPr>
      <w:t xml:space="preserve">                                                             </w:t>
    </w:r>
    <w:r w:rsidRPr="005F28E8">
      <w:rPr>
        <w:sz w:val="18"/>
        <w:szCs w:val="18"/>
      </w:rPr>
      <w:t>ПАО «МРСК Центра»</w:t>
    </w:r>
    <w:r>
      <w:rPr>
        <w:sz w:val="18"/>
        <w:szCs w:val="18"/>
      </w:rPr>
      <w:t xml:space="preserve"> </w:t>
    </w:r>
    <w:r w:rsidRPr="005F28E8">
      <w:rPr>
        <w:sz w:val="18"/>
        <w:szCs w:val="18"/>
      </w:rPr>
      <w:t>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7F3" w:rsidRDefault="005347F3">
      <w:pPr>
        <w:spacing w:line="240" w:lineRule="auto"/>
      </w:pPr>
      <w:r>
        <w:separator/>
      </w:r>
    </w:p>
  </w:footnote>
  <w:footnote w:type="continuationSeparator" w:id="0">
    <w:p w:rsidR="005347F3" w:rsidRDefault="005347F3">
      <w:pPr>
        <w:spacing w:line="240" w:lineRule="auto"/>
      </w:pPr>
      <w:r>
        <w:continuationSeparator/>
      </w:r>
    </w:p>
  </w:footnote>
  <w:footnote w:id="1">
    <w:p w:rsidR="005347F3" w:rsidRPr="00B36685" w:rsidRDefault="005347F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47F3" w:rsidRDefault="005347F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47F3" w:rsidRDefault="005347F3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47F3" w:rsidRPr="00F83889" w:rsidRDefault="005347F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47F3" w:rsidRPr="00F83889" w:rsidRDefault="005347F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47F3" w:rsidRPr="00F83889" w:rsidRDefault="005347F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47F3" w:rsidRPr="00F83889" w:rsidRDefault="005347F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47F3" w:rsidRDefault="005347F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Pr="00930031" w:rsidRDefault="005347F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F3" w:rsidRDefault="005347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3BC9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0C2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7F3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8E8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06A6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7634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375"/>
    <w:rsid w:val="00DF3778"/>
    <w:rsid w:val="00DF4A13"/>
    <w:rsid w:val="00DF639D"/>
    <w:rsid w:val="00E02350"/>
    <w:rsid w:val="00E03690"/>
    <w:rsid w:val="00E066E7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3BC9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B4E7-CBCC-4F9F-99DC-4BF90B4E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87</Pages>
  <Words>29665</Words>
  <Characters>169095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198364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60</cp:revision>
  <cp:lastPrinted>2015-12-29T14:27:00Z</cp:lastPrinted>
  <dcterms:created xsi:type="dcterms:W3CDTF">2016-12-02T12:44:00Z</dcterms:created>
  <dcterms:modified xsi:type="dcterms:W3CDTF">2018-04-16T09:04:00Z</dcterms:modified>
</cp:coreProperties>
</file>