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Default="00197C60"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97C60" w:rsidRPr="000D67AD" w:rsidRDefault="00197C6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97C60" w:rsidRPr="000D67AD" w:rsidRDefault="00197C6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97C60" w:rsidRPr="000D67AD" w:rsidRDefault="00197C6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97C60" w:rsidRPr="000D67AD" w:rsidRDefault="00197C6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97C60" w:rsidRPr="000D67AD" w:rsidRDefault="00197C60" w:rsidP="00BF0828">
                  <w:pPr>
                    <w:spacing w:line="240" w:lineRule="auto"/>
                    <w:ind w:right="-23"/>
                    <w:rPr>
                      <w:rFonts w:ascii="Helios" w:hAnsi="Helios"/>
                      <w:sz w:val="12"/>
                      <w:szCs w:val="12"/>
                    </w:rPr>
                  </w:pPr>
                  <w:r w:rsidRPr="000D67AD">
                    <w:rPr>
                      <w:rFonts w:ascii="Helios" w:hAnsi="Helios"/>
                      <w:sz w:val="12"/>
                      <w:szCs w:val="12"/>
                    </w:rPr>
                    <w:t>тел.: +7 (495) 747-92-92,</w:t>
                  </w:r>
                </w:p>
                <w:p w:rsidR="00197C60" w:rsidRPr="000D67AD" w:rsidRDefault="00197C6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197C60" w:rsidRPr="000D67AD" w:rsidRDefault="00197C6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97C60" w:rsidRPr="000D67AD" w:rsidRDefault="00197C6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97C60" w:rsidRPr="000D67AD" w:rsidRDefault="00197C6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97C60" w:rsidRPr="00CB550A" w:rsidRDefault="00197C60"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CB550A">
                    <w:rPr>
                      <w:rFonts w:ascii="Helios" w:hAnsi="Helios"/>
                      <w:sz w:val="12"/>
                      <w:szCs w:val="12"/>
                      <w:lang w:val="en-US"/>
                    </w:rPr>
                    <w:t>-</w:t>
                  </w:r>
                  <w:r w:rsidRPr="000D67AD">
                    <w:rPr>
                      <w:rFonts w:ascii="Helios" w:hAnsi="Helios"/>
                      <w:sz w:val="12"/>
                      <w:szCs w:val="12"/>
                      <w:lang w:val="en-US"/>
                    </w:rPr>
                    <w:t>mail</w:t>
                  </w:r>
                  <w:r w:rsidRPr="00CB550A">
                    <w:rPr>
                      <w:rFonts w:ascii="Helios" w:hAnsi="Helios"/>
                      <w:sz w:val="12"/>
                      <w:szCs w:val="12"/>
                      <w:lang w:val="en-US"/>
                    </w:rPr>
                    <w:t xml:space="preserve">: </w:t>
                  </w:r>
                  <w:hyperlink r:id="rId8" w:history="1">
                    <w:r w:rsidRPr="000D67AD">
                      <w:rPr>
                        <w:rFonts w:ascii="Helios" w:hAnsi="Helios"/>
                        <w:sz w:val="12"/>
                        <w:szCs w:val="12"/>
                        <w:lang w:val="en-US"/>
                      </w:rPr>
                      <w:t>posta</w:t>
                    </w:r>
                    <w:r w:rsidRPr="00CB550A">
                      <w:rPr>
                        <w:rFonts w:ascii="Helios" w:hAnsi="Helios"/>
                        <w:sz w:val="12"/>
                        <w:szCs w:val="12"/>
                        <w:lang w:val="en-US"/>
                      </w:rPr>
                      <w:t>@</w:t>
                    </w:r>
                    <w:r w:rsidRPr="000D67AD">
                      <w:rPr>
                        <w:rFonts w:ascii="Helios" w:hAnsi="Helios"/>
                        <w:sz w:val="12"/>
                        <w:szCs w:val="12"/>
                        <w:lang w:val="en-US"/>
                      </w:rPr>
                      <w:t>mrsk</w:t>
                    </w:r>
                    <w:r w:rsidRPr="00CB550A">
                      <w:rPr>
                        <w:rFonts w:ascii="Helios" w:hAnsi="Helios"/>
                        <w:sz w:val="12"/>
                        <w:szCs w:val="12"/>
                        <w:lang w:val="en-US"/>
                      </w:rPr>
                      <w:t>-1.</w:t>
                    </w:r>
                    <w:r w:rsidRPr="000D67AD">
                      <w:rPr>
                        <w:rFonts w:ascii="Helios" w:hAnsi="Helios"/>
                        <w:sz w:val="12"/>
                        <w:szCs w:val="12"/>
                        <w:lang w:val="en-US"/>
                      </w:rPr>
                      <w:t>ru</w:t>
                    </w:r>
                  </w:hyperlink>
                  <w:r w:rsidRPr="00CB550A">
                    <w:rPr>
                      <w:rFonts w:ascii="Helios" w:hAnsi="Helios"/>
                      <w:sz w:val="12"/>
                      <w:szCs w:val="12"/>
                      <w:lang w:val="en-US"/>
                    </w:rPr>
                    <w:t xml:space="preserve">, </w:t>
                  </w:r>
                  <w:hyperlink r:id="rId9" w:history="1">
                    <w:r w:rsidRPr="000D67AD">
                      <w:rPr>
                        <w:rFonts w:ascii="Helios" w:hAnsi="Helios"/>
                        <w:sz w:val="12"/>
                        <w:szCs w:val="12"/>
                        <w:lang w:val="en-US"/>
                      </w:rPr>
                      <w:t>www</w:t>
                    </w:r>
                    <w:r w:rsidRPr="00CB550A">
                      <w:rPr>
                        <w:rFonts w:ascii="Helios" w:hAnsi="Helios"/>
                        <w:sz w:val="12"/>
                        <w:szCs w:val="12"/>
                        <w:lang w:val="en-US"/>
                      </w:rPr>
                      <w:t>.</w:t>
                    </w:r>
                    <w:r w:rsidRPr="000D67AD">
                      <w:rPr>
                        <w:rFonts w:ascii="Helios" w:hAnsi="Helios"/>
                        <w:sz w:val="12"/>
                        <w:szCs w:val="12"/>
                        <w:lang w:val="en-US"/>
                      </w:rPr>
                      <w:t>mrsk</w:t>
                    </w:r>
                    <w:r w:rsidRPr="00CB550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197C60" w:rsidRDefault="00197C60" w:rsidP="00197C60">
      <w:pPr>
        <w:ind w:left="7088"/>
        <w:jc w:val="center"/>
        <w:rPr>
          <w:sz w:val="24"/>
          <w:szCs w:val="24"/>
        </w:rPr>
      </w:pPr>
      <w:r>
        <w:rPr>
          <w:sz w:val="24"/>
          <w:szCs w:val="24"/>
        </w:rPr>
        <w:t>УТВЕРЖДАЮ:</w:t>
      </w:r>
    </w:p>
    <w:p w:rsidR="00197C60" w:rsidRDefault="00197C60" w:rsidP="00197C60">
      <w:pPr>
        <w:spacing w:line="240" w:lineRule="auto"/>
        <w:jc w:val="right"/>
        <w:rPr>
          <w:sz w:val="24"/>
          <w:szCs w:val="24"/>
        </w:rPr>
      </w:pPr>
      <w:r>
        <w:rPr>
          <w:sz w:val="24"/>
          <w:szCs w:val="24"/>
        </w:rPr>
        <w:t>Председатель закупочной комиссии –</w:t>
      </w:r>
    </w:p>
    <w:p w:rsidR="00197C60" w:rsidRDefault="00197C60" w:rsidP="00197C60">
      <w:pPr>
        <w:spacing w:line="240" w:lineRule="auto"/>
        <w:jc w:val="right"/>
        <w:rPr>
          <w:sz w:val="24"/>
          <w:szCs w:val="24"/>
        </w:rPr>
      </w:pPr>
      <w:r>
        <w:rPr>
          <w:sz w:val="24"/>
          <w:szCs w:val="24"/>
        </w:rPr>
        <w:t>начальник Управления логистики и МТО</w:t>
      </w:r>
    </w:p>
    <w:p w:rsidR="00197C60" w:rsidRDefault="00197C60" w:rsidP="00197C60">
      <w:pPr>
        <w:spacing w:line="240" w:lineRule="auto"/>
        <w:jc w:val="right"/>
        <w:rPr>
          <w:sz w:val="24"/>
          <w:szCs w:val="24"/>
        </w:rPr>
      </w:pPr>
      <w:r>
        <w:rPr>
          <w:sz w:val="24"/>
          <w:szCs w:val="24"/>
        </w:rPr>
        <w:t xml:space="preserve">                                                                     филиала ПАО «МРСК Центра» -</w:t>
      </w:r>
    </w:p>
    <w:p w:rsidR="00197C60" w:rsidRDefault="00197C60" w:rsidP="00197C60">
      <w:pPr>
        <w:spacing w:line="240" w:lineRule="auto"/>
        <w:jc w:val="right"/>
        <w:rPr>
          <w:sz w:val="24"/>
          <w:szCs w:val="24"/>
        </w:rPr>
      </w:pPr>
      <w:r>
        <w:rPr>
          <w:sz w:val="24"/>
          <w:szCs w:val="24"/>
        </w:rPr>
        <w:t xml:space="preserve"> «Костромаэнерго»</w:t>
      </w:r>
    </w:p>
    <w:p w:rsidR="00197C60" w:rsidRDefault="00197C60" w:rsidP="00197C60">
      <w:pPr>
        <w:jc w:val="right"/>
        <w:rPr>
          <w:sz w:val="24"/>
          <w:szCs w:val="24"/>
        </w:rPr>
      </w:pPr>
    </w:p>
    <w:p w:rsidR="00197C60" w:rsidRDefault="00197C60" w:rsidP="00197C60">
      <w:pPr>
        <w:jc w:val="right"/>
        <w:rPr>
          <w:sz w:val="24"/>
          <w:szCs w:val="24"/>
        </w:rPr>
      </w:pPr>
      <w:r>
        <w:rPr>
          <w:sz w:val="24"/>
          <w:szCs w:val="24"/>
        </w:rPr>
        <w:t>____________ А.Н. Алешков</w:t>
      </w:r>
    </w:p>
    <w:p w:rsidR="00197C60" w:rsidRDefault="00197C60" w:rsidP="00197C60">
      <w:pPr>
        <w:spacing w:line="240" w:lineRule="auto"/>
        <w:jc w:val="right"/>
        <w:rPr>
          <w:sz w:val="24"/>
          <w:szCs w:val="24"/>
        </w:rPr>
      </w:pPr>
      <w:r>
        <w:rPr>
          <w:sz w:val="24"/>
          <w:szCs w:val="24"/>
        </w:rPr>
        <w:t xml:space="preserve"> «___» ____________ 2016 года</w:t>
      </w:r>
    </w:p>
    <w:p w:rsidR="00197C60" w:rsidRDefault="00197C60" w:rsidP="00197C60">
      <w:pPr>
        <w:ind w:left="5670" w:firstLine="0"/>
        <w:jc w:val="center"/>
        <w:rPr>
          <w:sz w:val="24"/>
          <w:szCs w:val="24"/>
        </w:rPr>
      </w:pPr>
    </w:p>
    <w:p w:rsidR="00197C60" w:rsidRPr="007417E6" w:rsidRDefault="00197C60" w:rsidP="00197C60">
      <w:pPr>
        <w:ind w:firstLine="0"/>
        <w:jc w:val="left"/>
        <w:rPr>
          <w:sz w:val="24"/>
          <w:szCs w:val="24"/>
        </w:rPr>
      </w:pPr>
    </w:p>
    <w:p w:rsidR="00197C60" w:rsidRPr="007417E6" w:rsidRDefault="00197C60" w:rsidP="00197C60">
      <w:pPr>
        <w:spacing w:line="240" w:lineRule="auto"/>
        <w:ind w:left="6804" w:firstLine="0"/>
        <w:rPr>
          <w:b/>
          <w:kern w:val="36"/>
          <w:sz w:val="24"/>
          <w:szCs w:val="24"/>
        </w:rPr>
      </w:pPr>
      <w:r w:rsidRPr="007417E6">
        <w:rPr>
          <w:b/>
          <w:kern w:val="36"/>
          <w:sz w:val="24"/>
          <w:szCs w:val="24"/>
        </w:rPr>
        <w:t>Согласовано на заседании</w:t>
      </w:r>
    </w:p>
    <w:p w:rsidR="00197C60" w:rsidRPr="007417E6" w:rsidRDefault="00197C60" w:rsidP="00197C60">
      <w:pPr>
        <w:spacing w:line="240" w:lineRule="auto"/>
        <w:ind w:left="6804" w:firstLine="0"/>
        <w:rPr>
          <w:b/>
          <w:kern w:val="36"/>
          <w:sz w:val="24"/>
          <w:szCs w:val="24"/>
        </w:rPr>
      </w:pPr>
      <w:r w:rsidRPr="007417E6">
        <w:rPr>
          <w:b/>
          <w:kern w:val="36"/>
          <w:sz w:val="24"/>
          <w:szCs w:val="24"/>
        </w:rPr>
        <w:t>закупочной комиссии</w:t>
      </w:r>
    </w:p>
    <w:p w:rsidR="00197C60" w:rsidRPr="007417E6" w:rsidRDefault="00197C60" w:rsidP="00197C60">
      <w:pPr>
        <w:spacing w:line="240" w:lineRule="auto"/>
        <w:ind w:left="6804" w:firstLine="0"/>
        <w:rPr>
          <w:b/>
          <w:kern w:val="36"/>
          <w:sz w:val="24"/>
          <w:szCs w:val="24"/>
        </w:rPr>
      </w:pPr>
      <w:r w:rsidRPr="007417E6">
        <w:rPr>
          <w:b/>
          <w:kern w:val="36"/>
          <w:sz w:val="24"/>
          <w:szCs w:val="24"/>
        </w:rPr>
        <w:t>Протокол №</w:t>
      </w:r>
      <w:r>
        <w:rPr>
          <w:b/>
          <w:kern w:val="36"/>
          <w:sz w:val="24"/>
          <w:szCs w:val="24"/>
        </w:rPr>
        <w:t>9-КО-15</w:t>
      </w:r>
    </w:p>
    <w:p w:rsidR="00197C60" w:rsidRPr="007417E6" w:rsidRDefault="00197C60" w:rsidP="00197C60">
      <w:pPr>
        <w:spacing w:line="240" w:lineRule="auto"/>
        <w:ind w:left="6804" w:firstLine="0"/>
        <w:rPr>
          <w:b/>
          <w:kern w:val="36"/>
          <w:sz w:val="24"/>
          <w:szCs w:val="24"/>
        </w:rPr>
      </w:pPr>
      <w:r w:rsidRPr="007417E6">
        <w:rPr>
          <w:b/>
          <w:kern w:val="36"/>
          <w:sz w:val="24"/>
          <w:szCs w:val="24"/>
        </w:rPr>
        <w:t xml:space="preserve">от «___» _______ </w:t>
      </w:r>
      <w:r>
        <w:rPr>
          <w:b/>
          <w:kern w:val="36"/>
          <w:sz w:val="24"/>
          <w:szCs w:val="24"/>
        </w:rPr>
        <w:t>2016</w:t>
      </w:r>
      <w:r w:rsidRPr="007417E6">
        <w:rPr>
          <w:b/>
          <w:kern w:val="36"/>
          <w:sz w:val="24"/>
          <w:szCs w:val="24"/>
        </w:rPr>
        <w:t xml:space="preserve"> года</w:t>
      </w:r>
    </w:p>
    <w:p w:rsidR="00197C60" w:rsidRPr="00C12FA4" w:rsidRDefault="00197C60" w:rsidP="00197C60">
      <w:pPr>
        <w:spacing w:line="264" w:lineRule="auto"/>
        <w:jc w:val="center"/>
        <w:rPr>
          <w:sz w:val="24"/>
          <w:szCs w:val="24"/>
        </w:rPr>
      </w:pPr>
    </w:p>
    <w:p w:rsidR="00197C60" w:rsidRPr="00C12FA4" w:rsidRDefault="00197C60" w:rsidP="00197C60">
      <w:pPr>
        <w:spacing w:line="264" w:lineRule="auto"/>
        <w:jc w:val="center"/>
        <w:rPr>
          <w:sz w:val="24"/>
          <w:szCs w:val="24"/>
        </w:rPr>
      </w:pPr>
    </w:p>
    <w:p w:rsidR="00197C60" w:rsidRPr="00C12FA4" w:rsidRDefault="00197C60" w:rsidP="00197C60">
      <w:pPr>
        <w:spacing w:line="264" w:lineRule="auto"/>
        <w:jc w:val="center"/>
        <w:rPr>
          <w:sz w:val="24"/>
          <w:szCs w:val="24"/>
        </w:rPr>
      </w:pPr>
    </w:p>
    <w:p w:rsidR="00197C60" w:rsidRPr="00C12FA4" w:rsidRDefault="00197C60" w:rsidP="00197C60">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197C60" w:rsidRPr="00C12FA4" w:rsidRDefault="00197C60" w:rsidP="00197C60">
      <w:pPr>
        <w:pStyle w:val="1f4"/>
        <w:spacing w:line="264" w:lineRule="auto"/>
        <w:ind w:left="0" w:right="0"/>
        <w:jc w:val="center"/>
        <w:rPr>
          <w:rFonts w:ascii="Times New Roman" w:hAnsi="Times New Roman"/>
          <w:sz w:val="24"/>
          <w:szCs w:val="24"/>
        </w:rPr>
      </w:pPr>
    </w:p>
    <w:p w:rsidR="00197C60" w:rsidRPr="00C12FA4" w:rsidRDefault="00197C60" w:rsidP="00197C60">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197C60" w:rsidRPr="00C12FA4" w:rsidRDefault="00197C60" w:rsidP="00197C60">
      <w:pPr>
        <w:spacing w:line="264" w:lineRule="auto"/>
        <w:ind w:firstLine="0"/>
        <w:jc w:val="center"/>
        <w:rPr>
          <w:b/>
          <w:sz w:val="24"/>
          <w:szCs w:val="24"/>
        </w:rPr>
      </w:pPr>
      <w:r w:rsidRPr="00C12FA4">
        <w:rPr>
          <w:b/>
          <w:sz w:val="24"/>
          <w:szCs w:val="24"/>
        </w:rPr>
        <w:t xml:space="preserve">на право заключения </w:t>
      </w:r>
      <w:r w:rsidRPr="00FA4EA3">
        <w:rPr>
          <w:b/>
          <w:sz w:val="24"/>
          <w:szCs w:val="24"/>
        </w:rPr>
        <w:t xml:space="preserve">Договора на </w:t>
      </w:r>
      <w:r w:rsidRPr="00197C60">
        <w:rPr>
          <w:b/>
          <w:sz w:val="24"/>
          <w:szCs w:val="24"/>
        </w:rPr>
        <w:t>поставку расходных материалов для аварийного запаса ЗИП СДТУ</w:t>
      </w:r>
      <w:r w:rsidRPr="00FA4EA3">
        <w:rPr>
          <w:b/>
          <w:sz w:val="24"/>
          <w:szCs w:val="24"/>
        </w:rPr>
        <w:t xml:space="preserve"> для нужд ПАО «МРСК Центра» (филиала «Костромаэнерго»).</w:t>
      </w:r>
    </w:p>
    <w:p w:rsidR="00197C60" w:rsidRPr="00C12FA4" w:rsidRDefault="00197C60" w:rsidP="00197C60">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197C60" w:rsidRPr="00C12FA4" w:rsidRDefault="00197C60" w:rsidP="00197C60">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197C60" w:rsidRPr="00C12FA4" w:rsidRDefault="00197C60" w:rsidP="00197C60">
      <w:pPr>
        <w:spacing w:line="264" w:lineRule="auto"/>
        <w:ind w:firstLine="0"/>
        <w:rPr>
          <w:sz w:val="24"/>
          <w:szCs w:val="24"/>
        </w:rPr>
      </w:pPr>
    </w:p>
    <w:p w:rsidR="00197C60" w:rsidRPr="00C12FA4" w:rsidRDefault="00197C60" w:rsidP="00197C60">
      <w:pPr>
        <w:spacing w:line="264" w:lineRule="auto"/>
        <w:ind w:firstLine="0"/>
        <w:rPr>
          <w:sz w:val="24"/>
          <w:szCs w:val="24"/>
        </w:rPr>
      </w:pPr>
    </w:p>
    <w:p w:rsidR="00197C60" w:rsidRPr="00C12FA4" w:rsidRDefault="00197C60" w:rsidP="00197C60">
      <w:pPr>
        <w:spacing w:line="264" w:lineRule="auto"/>
        <w:ind w:firstLine="0"/>
        <w:jc w:val="center"/>
        <w:rPr>
          <w:b/>
          <w:sz w:val="24"/>
          <w:szCs w:val="24"/>
        </w:rPr>
      </w:pPr>
    </w:p>
    <w:p w:rsidR="00197C60" w:rsidRPr="00C12FA4" w:rsidRDefault="00197C60" w:rsidP="00197C60">
      <w:pPr>
        <w:spacing w:line="264" w:lineRule="auto"/>
        <w:ind w:firstLine="0"/>
        <w:jc w:val="center"/>
        <w:rPr>
          <w:b/>
          <w:sz w:val="24"/>
          <w:szCs w:val="24"/>
        </w:rPr>
      </w:pPr>
    </w:p>
    <w:p w:rsidR="00197C60" w:rsidRPr="00C12FA4" w:rsidRDefault="00197C60" w:rsidP="00197C60">
      <w:pPr>
        <w:spacing w:line="264" w:lineRule="auto"/>
        <w:ind w:firstLine="0"/>
        <w:jc w:val="center"/>
        <w:rPr>
          <w:b/>
          <w:sz w:val="24"/>
          <w:szCs w:val="24"/>
        </w:rPr>
      </w:pPr>
    </w:p>
    <w:p w:rsidR="00197C60" w:rsidRPr="00C12FA4" w:rsidRDefault="00197C60" w:rsidP="00197C60">
      <w:pPr>
        <w:spacing w:line="264" w:lineRule="auto"/>
        <w:ind w:firstLine="0"/>
        <w:jc w:val="center"/>
        <w:rPr>
          <w:b/>
          <w:sz w:val="24"/>
          <w:szCs w:val="24"/>
        </w:rPr>
      </w:pPr>
    </w:p>
    <w:p w:rsidR="00197C60" w:rsidRPr="00C12FA4" w:rsidRDefault="00197C60" w:rsidP="00197C60">
      <w:pPr>
        <w:spacing w:line="264" w:lineRule="auto"/>
        <w:ind w:firstLine="0"/>
        <w:jc w:val="center"/>
        <w:rPr>
          <w:b/>
          <w:sz w:val="24"/>
          <w:szCs w:val="24"/>
        </w:rPr>
      </w:pPr>
    </w:p>
    <w:p w:rsidR="00197C60" w:rsidRPr="00C12FA4" w:rsidRDefault="00197C60" w:rsidP="00197C60">
      <w:pPr>
        <w:spacing w:line="264" w:lineRule="auto"/>
        <w:ind w:firstLine="0"/>
        <w:jc w:val="center"/>
        <w:rPr>
          <w:b/>
          <w:sz w:val="24"/>
          <w:szCs w:val="24"/>
        </w:rPr>
      </w:pPr>
    </w:p>
    <w:p w:rsidR="00197C60" w:rsidRPr="00C12FA4" w:rsidRDefault="00197C60" w:rsidP="00197C60">
      <w:pPr>
        <w:spacing w:line="264" w:lineRule="auto"/>
        <w:ind w:firstLine="0"/>
        <w:jc w:val="center"/>
        <w:rPr>
          <w:b/>
          <w:sz w:val="24"/>
          <w:szCs w:val="24"/>
        </w:rPr>
      </w:pPr>
    </w:p>
    <w:p w:rsidR="00197C60" w:rsidRDefault="00197C60" w:rsidP="00197C60">
      <w:pPr>
        <w:spacing w:line="264" w:lineRule="auto"/>
        <w:ind w:firstLine="0"/>
        <w:jc w:val="center"/>
        <w:rPr>
          <w:b/>
          <w:sz w:val="24"/>
          <w:szCs w:val="24"/>
        </w:rPr>
      </w:pPr>
    </w:p>
    <w:p w:rsidR="00197C60" w:rsidRDefault="00197C60" w:rsidP="00197C60">
      <w:pPr>
        <w:spacing w:line="264" w:lineRule="auto"/>
        <w:ind w:firstLine="0"/>
        <w:jc w:val="center"/>
        <w:rPr>
          <w:b/>
          <w:sz w:val="24"/>
          <w:szCs w:val="24"/>
        </w:rPr>
      </w:pPr>
    </w:p>
    <w:p w:rsidR="00197C60" w:rsidRPr="00C12FA4" w:rsidRDefault="00197C60" w:rsidP="00197C60">
      <w:pPr>
        <w:spacing w:line="264" w:lineRule="auto"/>
        <w:ind w:firstLine="0"/>
        <w:jc w:val="center"/>
        <w:rPr>
          <w:b/>
          <w:sz w:val="24"/>
          <w:szCs w:val="24"/>
        </w:rPr>
      </w:pPr>
    </w:p>
    <w:p w:rsidR="00197C60" w:rsidRPr="00C12FA4" w:rsidRDefault="00197C60" w:rsidP="00197C60">
      <w:pPr>
        <w:spacing w:line="264" w:lineRule="auto"/>
        <w:ind w:firstLine="0"/>
        <w:jc w:val="center"/>
        <w:rPr>
          <w:b/>
          <w:sz w:val="24"/>
          <w:szCs w:val="24"/>
        </w:rPr>
      </w:pPr>
    </w:p>
    <w:p w:rsidR="00197C60" w:rsidRPr="00D77FC1" w:rsidRDefault="00197C60" w:rsidP="00197C60">
      <w:pPr>
        <w:spacing w:line="240" w:lineRule="auto"/>
        <w:ind w:firstLine="0"/>
        <w:jc w:val="center"/>
        <w:rPr>
          <w:sz w:val="24"/>
          <w:szCs w:val="24"/>
        </w:rPr>
      </w:pPr>
      <w:r w:rsidRPr="00C12FA4">
        <w:rPr>
          <w:sz w:val="24"/>
          <w:szCs w:val="24"/>
        </w:rPr>
        <w:t xml:space="preserve">г. </w:t>
      </w:r>
      <w:r>
        <w:rPr>
          <w:sz w:val="24"/>
          <w:szCs w:val="24"/>
        </w:rPr>
        <w:t>Кострома</w:t>
      </w:r>
      <w:r w:rsidRPr="00C12FA4">
        <w:rPr>
          <w:sz w:val="24"/>
          <w:szCs w:val="24"/>
        </w:rPr>
        <w:br/>
        <w:t>201</w:t>
      </w:r>
      <w:r>
        <w:rPr>
          <w:sz w:val="24"/>
          <w:szCs w:val="24"/>
        </w:rPr>
        <w:t>6</w:t>
      </w:r>
      <w:r w:rsidRPr="00C12FA4">
        <w:rPr>
          <w:sz w:val="24"/>
          <w:szCs w:val="24"/>
        </w:rPr>
        <w:t xml:space="preserve"> г.</w:t>
      </w:r>
    </w:p>
    <w:p w:rsidR="00197C60" w:rsidRPr="00E71A48" w:rsidRDefault="00197C60" w:rsidP="00197C60">
      <w:pPr>
        <w:spacing w:line="264" w:lineRule="auto"/>
        <w:ind w:firstLine="0"/>
        <w:jc w:val="center"/>
        <w:rPr>
          <w:sz w:val="24"/>
          <w:szCs w:val="24"/>
        </w:rPr>
        <w:sectPr w:rsidR="00197C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531A" w:rsidRDefault="0019781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Start w:id="6" w:name="_GoBack"/>
      <w:bookmarkEnd w:id="0"/>
      <w:bookmarkEnd w:id="1"/>
      <w:bookmarkEnd w:id="2"/>
      <w:bookmarkEnd w:id="3"/>
      <w:bookmarkEnd w:id="4"/>
      <w:bookmarkEnd w:id="6"/>
      <w:r w:rsidR="0046531A">
        <w:rPr>
          <w:noProof/>
        </w:rPr>
        <w:t>1</w:t>
      </w:r>
      <w:r w:rsidR="0046531A">
        <w:rPr>
          <w:rFonts w:asciiTheme="minorHAnsi" w:eastAsiaTheme="minorEastAsia" w:hAnsiTheme="minorHAnsi" w:cstheme="minorBidi"/>
          <w:b w:val="0"/>
          <w:caps w:val="0"/>
          <w:noProof/>
          <w:szCs w:val="22"/>
          <w:lang w:eastAsia="ru-RU"/>
        </w:rPr>
        <w:tab/>
      </w:r>
      <w:r w:rsidR="0046531A">
        <w:rPr>
          <w:noProof/>
        </w:rPr>
        <w:t>Общие положения</w:t>
      </w:r>
      <w:r w:rsidR="0046531A">
        <w:rPr>
          <w:noProof/>
        </w:rPr>
        <w:tab/>
      </w:r>
      <w:r w:rsidR="0046531A">
        <w:rPr>
          <w:noProof/>
        </w:rPr>
        <w:fldChar w:fldCharType="begin"/>
      </w:r>
      <w:r w:rsidR="0046531A">
        <w:rPr>
          <w:noProof/>
        </w:rPr>
        <w:instrText xml:space="preserve"> PAGEREF _Toc441821515 \h </w:instrText>
      </w:r>
      <w:r w:rsidR="0046531A">
        <w:rPr>
          <w:noProof/>
        </w:rPr>
      </w:r>
      <w:r w:rsidR="0046531A">
        <w:rPr>
          <w:noProof/>
        </w:rPr>
        <w:fldChar w:fldCharType="separate"/>
      </w:r>
      <w:r w:rsidR="0046531A">
        <w:rPr>
          <w:noProof/>
        </w:rPr>
        <w:t>6</w:t>
      </w:r>
      <w:r w:rsidR="0046531A">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_Toc441821516 \h </w:instrText>
      </w:r>
      <w:r>
        <w:rPr>
          <w:noProof/>
        </w:rPr>
      </w:r>
      <w:r>
        <w:rPr>
          <w:noProof/>
        </w:rPr>
        <w:fldChar w:fldCharType="separate"/>
      </w:r>
      <w:r>
        <w:rPr>
          <w:noProof/>
        </w:rPr>
        <w:t>6</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_Toc441821517 \h </w:instrText>
      </w:r>
      <w:r>
        <w:rPr>
          <w:noProof/>
        </w:rPr>
      </w:r>
      <w:r>
        <w:rPr>
          <w:noProof/>
        </w:rPr>
        <w:fldChar w:fldCharType="separate"/>
      </w:r>
      <w:r>
        <w:rPr>
          <w:noProof/>
        </w:rPr>
        <w:t>7</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_Toc441821518 \h </w:instrText>
      </w:r>
      <w:r>
        <w:rPr>
          <w:noProof/>
        </w:rPr>
      </w:r>
      <w:r>
        <w:rPr>
          <w:noProof/>
        </w:rPr>
        <w:fldChar w:fldCharType="separate"/>
      </w:r>
      <w:r>
        <w:rPr>
          <w:noProof/>
        </w:rPr>
        <w:t>8</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_Toc441821519 \h </w:instrText>
      </w:r>
      <w:r>
        <w:rPr>
          <w:noProof/>
        </w:rPr>
      </w:r>
      <w:r>
        <w:rPr>
          <w:noProof/>
        </w:rPr>
        <w:fldChar w:fldCharType="separate"/>
      </w:r>
      <w:r>
        <w:rPr>
          <w:noProof/>
        </w:rPr>
        <w:t>8</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_Toc441821520 \h </w:instrText>
      </w:r>
      <w:r>
        <w:rPr>
          <w:noProof/>
        </w:rPr>
      </w:r>
      <w:r>
        <w:rPr>
          <w:noProof/>
        </w:rPr>
        <w:fldChar w:fldCharType="separate"/>
      </w:r>
      <w:r>
        <w:rPr>
          <w:noProof/>
        </w:rPr>
        <w:t>9</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Pr>
          <w:noProof/>
        </w:rPr>
        <w:fldChar w:fldCharType="begin"/>
      </w:r>
      <w:r>
        <w:rPr>
          <w:noProof/>
        </w:rPr>
        <w:instrText xml:space="preserve"> PAGEREF _Toc441821521 \h </w:instrText>
      </w:r>
      <w:r>
        <w:rPr>
          <w:noProof/>
        </w:rPr>
      </w:r>
      <w:r>
        <w:rPr>
          <w:noProof/>
        </w:rPr>
        <w:fldChar w:fldCharType="separate"/>
      </w:r>
      <w:r>
        <w:rPr>
          <w:noProof/>
        </w:rPr>
        <w:t>10</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1.6.1</w:t>
      </w:r>
      <w:r>
        <w:rPr>
          <w:rFonts w:asciiTheme="minorHAnsi" w:eastAsiaTheme="minorEastAsia" w:hAnsiTheme="minorHAnsi" w:cstheme="minorBidi"/>
          <w:bCs w:val="0"/>
          <w:iCs w:val="0"/>
          <w:noProof/>
          <w:sz w:val="22"/>
          <w:szCs w:val="22"/>
          <w:lang w:eastAsia="ru-RU"/>
        </w:rPr>
        <w:tab/>
      </w:r>
      <w:r w:rsidRPr="00043400">
        <w:rPr>
          <w:noProof/>
        </w:rPr>
        <w:t>Участник может подать Заявку на любой лот, любые несколько лотов или все лоты по собственному выбору. Разбиение на лоты установлено в подразделе 1.1.4. При этом не допускается разбиение отдельного лота на части, то есть подача Заявки на часть лота по отдельным его позициям или на часть объема лота.</w:t>
      </w:r>
      <w:r>
        <w:rPr>
          <w:noProof/>
        </w:rPr>
        <w:tab/>
      </w:r>
      <w:r>
        <w:rPr>
          <w:noProof/>
        </w:rPr>
        <w:fldChar w:fldCharType="begin"/>
      </w:r>
      <w:r>
        <w:rPr>
          <w:noProof/>
        </w:rPr>
        <w:instrText xml:space="preserve"> PAGEREF _Toc441821522 \h </w:instrText>
      </w:r>
      <w:r>
        <w:rPr>
          <w:noProof/>
        </w:rPr>
      </w:r>
      <w:r>
        <w:rPr>
          <w:noProof/>
        </w:rPr>
        <w:fldChar w:fldCharType="separate"/>
      </w:r>
      <w:r>
        <w:rPr>
          <w:noProof/>
        </w:rPr>
        <w:t>10</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1.6.2</w:t>
      </w:r>
      <w:r>
        <w:rPr>
          <w:rFonts w:asciiTheme="minorHAnsi" w:eastAsiaTheme="minorEastAsia" w:hAnsiTheme="minorHAnsi" w:cstheme="minorBidi"/>
          <w:bCs w:val="0"/>
          <w:iCs w:val="0"/>
          <w:noProof/>
          <w:sz w:val="22"/>
          <w:szCs w:val="22"/>
          <w:lang w:eastAsia="ru-RU"/>
        </w:rPr>
        <w:tab/>
      </w:r>
      <w:r w:rsidRPr="00043400">
        <w:rPr>
          <w:noProof/>
        </w:rPr>
        <w:t>В случае подачи Заявки на несколько лотов в дополнение к требованиям подраздела 3.3 должны быть соблюдены следующие требования:</w:t>
      </w:r>
      <w:r>
        <w:rPr>
          <w:noProof/>
        </w:rPr>
        <w:tab/>
      </w:r>
      <w:r>
        <w:rPr>
          <w:noProof/>
        </w:rPr>
        <w:fldChar w:fldCharType="begin"/>
      </w:r>
      <w:r>
        <w:rPr>
          <w:noProof/>
        </w:rPr>
        <w:instrText xml:space="preserve"> PAGEREF _Toc441821523 \h </w:instrText>
      </w:r>
      <w:r>
        <w:rPr>
          <w:noProof/>
        </w:rPr>
      </w:r>
      <w:r>
        <w:rPr>
          <w:noProof/>
        </w:rPr>
        <w:fldChar w:fldCharType="separate"/>
      </w:r>
      <w:r>
        <w:rPr>
          <w:noProof/>
        </w:rPr>
        <w:t>10</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1.6.2.1</w:t>
      </w:r>
      <w:r>
        <w:rPr>
          <w:rFonts w:asciiTheme="minorHAnsi" w:eastAsiaTheme="minorEastAsia" w:hAnsiTheme="minorHAnsi" w:cstheme="minorBidi"/>
          <w:bCs w:val="0"/>
          <w:iCs w:val="0"/>
          <w:noProof/>
          <w:sz w:val="22"/>
          <w:szCs w:val="22"/>
          <w:lang w:eastAsia="ru-RU"/>
        </w:rPr>
        <w:tab/>
      </w:r>
      <w:r w:rsidRPr="00043400">
        <w:rPr>
          <w:noProof/>
        </w:rPr>
        <w:t>Письмо о подаче оферты (подраздел 5.1) должно содержать указание номера и названия каждого лота, а в качестве общей суммы — сумму по каждому из лотов.</w:t>
      </w:r>
      <w:r>
        <w:rPr>
          <w:noProof/>
        </w:rPr>
        <w:tab/>
      </w:r>
      <w:r>
        <w:rPr>
          <w:noProof/>
        </w:rPr>
        <w:fldChar w:fldCharType="begin"/>
      </w:r>
      <w:r>
        <w:rPr>
          <w:noProof/>
        </w:rPr>
        <w:instrText xml:space="preserve"> PAGEREF _Toc441821524 \h </w:instrText>
      </w:r>
      <w:r>
        <w:rPr>
          <w:noProof/>
        </w:rPr>
      </w:r>
      <w:r>
        <w:rPr>
          <w:noProof/>
        </w:rPr>
        <w:fldChar w:fldCharType="separate"/>
      </w:r>
      <w:r>
        <w:rPr>
          <w:noProof/>
        </w:rPr>
        <w:t>10</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1.6.2.2</w:t>
      </w:r>
      <w:r>
        <w:rPr>
          <w:rFonts w:asciiTheme="minorHAnsi" w:eastAsiaTheme="minorEastAsia" w:hAnsiTheme="minorHAnsi" w:cstheme="minorBidi"/>
          <w:bCs w:val="0"/>
          <w:iCs w:val="0"/>
          <w:noProof/>
          <w:sz w:val="22"/>
          <w:szCs w:val="22"/>
          <w:lang w:eastAsia="ru-RU"/>
        </w:rPr>
        <w:tab/>
      </w:r>
      <w:r w:rsidRPr="00043400">
        <w:rPr>
          <w:noProof/>
        </w:rPr>
        <w:t>Сводная таблица стоимости</w:t>
      </w:r>
      <w:r w:rsidRPr="00043400">
        <w:rPr>
          <w:bCs w:val="0"/>
          <w:noProof/>
        </w:rPr>
        <w:t xml:space="preserve"> </w:t>
      </w:r>
      <w:r w:rsidRPr="00043400">
        <w:rPr>
          <w:noProof/>
        </w:rPr>
        <w:t xml:space="preserve">поставок (подраздел 5.2), Техническое предложение (подраздел 5.3), </w:t>
      </w:r>
      <w:r w:rsidRPr="00043400">
        <w:rPr>
          <w:bCs w:val="0"/>
          <w:noProof/>
        </w:rPr>
        <w:t xml:space="preserve">График выполнения поставок </w:t>
      </w:r>
      <w:r w:rsidRPr="00043400">
        <w:rPr>
          <w:noProof/>
        </w:rPr>
        <w:t>(подраздел 5.4) и Протокол разногласий к проекту Договора (подраздел 5.5) должны быть подготовлены отдельно по каждому из лотов с указанием номера и названия лота.</w:t>
      </w:r>
      <w:r>
        <w:rPr>
          <w:noProof/>
        </w:rPr>
        <w:tab/>
      </w:r>
      <w:r>
        <w:rPr>
          <w:noProof/>
        </w:rPr>
        <w:fldChar w:fldCharType="begin"/>
      </w:r>
      <w:r>
        <w:rPr>
          <w:noProof/>
        </w:rPr>
        <w:instrText xml:space="preserve"> PAGEREF _Toc441821525 \h </w:instrText>
      </w:r>
      <w:r>
        <w:rPr>
          <w:noProof/>
        </w:rPr>
      </w:r>
      <w:r>
        <w:rPr>
          <w:noProof/>
        </w:rPr>
        <w:fldChar w:fldCharType="separate"/>
      </w:r>
      <w:r>
        <w:rPr>
          <w:noProof/>
        </w:rPr>
        <w:t>10</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1.6.3</w:t>
      </w:r>
      <w:r>
        <w:rPr>
          <w:rFonts w:asciiTheme="minorHAnsi" w:eastAsiaTheme="minorEastAsia" w:hAnsiTheme="minorHAnsi" w:cstheme="minorBidi"/>
          <w:bCs w:val="0"/>
          <w:iCs w:val="0"/>
          <w:noProof/>
          <w:sz w:val="22"/>
          <w:szCs w:val="22"/>
          <w:lang w:eastAsia="ru-RU"/>
        </w:rPr>
        <w:tab/>
      </w:r>
      <w:r w:rsidRPr="00043400">
        <w:rPr>
          <w:noProof/>
        </w:rPr>
        <w:t>Обеспечение исполнения обязательств Участника в соответствии с подразделом 3.3.14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 запроса предложений.</w:t>
      </w:r>
      <w:r>
        <w:rPr>
          <w:noProof/>
        </w:rPr>
        <w:tab/>
      </w:r>
      <w:r>
        <w:rPr>
          <w:noProof/>
        </w:rPr>
        <w:fldChar w:fldCharType="begin"/>
      </w:r>
      <w:r>
        <w:rPr>
          <w:noProof/>
        </w:rPr>
        <w:instrText xml:space="preserve"> PAGEREF _Toc441821526 \h </w:instrText>
      </w:r>
      <w:r>
        <w:rPr>
          <w:noProof/>
        </w:rPr>
      </w:r>
      <w:r>
        <w:rPr>
          <w:noProof/>
        </w:rPr>
        <w:fldChar w:fldCharType="separate"/>
      </w:r>
      <w:r>
        <w:rPr>
          <w:noProof/>
        </w:rPr>
        <w:t>10</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1.6.4</w:t>
      </w:r>
      <w:r>
        <w:rPr>
          <w:rFonts w:asciiTheme="minorHAnsi" w:eastAsiaTheme="minorEastAsia" w:hAnsiTheme="minorHAnsi" w:cstheme="minorBidi"/>
          <w:bCs w:val="0"/>
          <w:iCs w:val="0"/>
          <w:noProof/>
          <w:sz w:val="22"/>
          <w:szCs w:val="22"/>
          <w:lang w:eastAsia="ru-RU"/>
        </w:rPr>
        <w:tab/>
      </w:r>
      <w:r w:rsidRPr="00043400">
        <w:rPr>
          <w:noProof/>
        </w:rPr>
        <w:t>Оценка заявок (подраздел 3.6) и подведение итогов запроса предложений (подраздел 3.8) будет осуществляться раздельно и независимо по каждому из лотов. По каждому из лотов будет определен один Победитель запроса предложений.</w:t>
      </w:r>
      <w:r>
        <w:rPr>
          <w:noProof/>
        </w:rPr>
        <w:tab/>
      </w:r>
      <w:r>
        <w:rPr>
          <w:noProof/>
        </w:rPr>
        <w:fldChar w:fldCharType="begin"/>
      </w:r>
      <w:r>
        <w:rPr>
          <w:noProof/>
        </w:rPr>
        <w:instrText xml:space="preserve"> PAGEREF _Toc441821527 \h </w:instrText>
      </w:r>
      <w:r>
        <w:rPr>
          <w:noProof/>
        </w:rPr>
      </w:r>
      <w:r>
        <w:rPr>
          <w:noProof/>
        </w:rPr>
        <w:fldChar w:fldCharType="separate"/>
      </w:r>
      <w:r>
        <w:rPr>
          <w:noProof/>
        </w:rPr>
        <w:t>10</w:t>
      </w:r>
      <w:r>
        <w:rPr>
          <w:noProof/>
        </w:rPr>
        <w:fldChar w:fldCharType="end"/>
      </w:r>
    </w:p>
    <w:p w:rsidR="0046531A" w:rsidRDefault="0046531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043400">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_Toc441821528 \h </w:instrText>
      </w:r>
      <w:r>
        <w:rPr>
          <w:noProof/>
        </w:rPr>
      </w:r>
      <w:r>
        <w:rPr>
          <w:noProof/>
        </w:rPr>
        <w:fldChar w:fldCharType="separate"/>
      </w:r>
      <w:r>
        <w:rPr>
          <w:noProof/>
        </w:rPr>
        <w:t>11</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_Toc441821529 \h </w:instrText>
      </w:r>
      <w:r>
        <w:rPr>
          <w:noProof/>
        </w:rPr>
      </w:r>
      <w:r>
        <w:rPr>
          <w:noProof/>
        </w:rPr>
        <w:fldChar w:fldCharType="separate"/>
      </w:r>
      <w:r>
        <w:rPr>
          <w:noProof/>
        </w:rPr>
        <w:t>11</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2.1.1</w:t>
      </w:r>
      <w:r>
        <w:rPr>
          <w:rFonts w:asciiTheme="minorHAnsi" w:eastAsiaTheme="minorEastAsia" w:hAnsiTheme="minorHAnsi" w:cstheme="minorBidi"/>
          <w:bCs w:val="0"/>
          <w:iCs w:val="0"/>
          <w:noProof/>
          <w:sz w:val="22"/>
          <w:szCs w:val="22"/>
          <w:lang w:eastAsia="ru-RU"/>
        </w:rPr>
        <w:tab/>
      </w:r>
      <w:r w:rsidRPr="00043400">
        <w:rPr>
          <w:noProof/>
        </w:rPr>
        <w:t>Проект договора на поставку изложен в Приложении №2 к настоящей Документации по запросу предложений.</w:t>
      </w:r>
      <w:r>
        <w:rPr>
          <w:noProof/>
        </w:rPr>
        <w:tab/>
      </w:r>
      <w:r>
        <w:rPr>
          <w:noProof/>
        </w:rPr>
        <w:fldChar w:fldCharType="begin"/>
      </w:r>
      <w:r>
        <w:rPr>
          <w:noProof/>
        </w:rPr>
        <w:instrText xml:space="preserve"> PAGEREF _Toc441821530 \h </w:instrText>
      </w:r>
      <w:r>
        <w:rPr>
          <w:noProof/>
        </w:rPr>
      </w:r>
      <w:r>
        <w:rPr>
          <w:noProof/>
        </w:rPr>
        <w:fldChar w:fldCharType="separate"/>
      </w:r>
      <w:r>
        <w:rPr>
          <w:noProof/>
        </w:rPr>
        <w:t>11</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2.1.2</w:t>
      </w:r>
      <w:r>
        <w:rPr>
          <w:rFonts w:asciiTheme="minorHAnsi" w:eastAsiaTheme="minorEastAsia" w:hAnsiTheme="minorHAnsi" w:cstheme="minorBidi"/>
          <w:bCs w:val="0"/>
          <w:iCs w:val="0"/>
          <w:noProof/>
          <w:sz w:val="22"/>
          <w:szCs w:val="22"/>
          <w:lang w:eastAsia="ru-RU"/>
        </w:rPr>
        <w:tab/>
      </w:r>
      <w:r w:rsidRPr="00043400">
        <w:rPr>
          <w:noProof/>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(раздел 5.5) и приложить его к своей Заявке.</w:t>
      </w:r>
      <w:r>
        <w:rPr>
          <w:noProof/>
        </w:rPr>
        <w:tab/>
      </w:r>
      <w:r>
        <w:rPr>
          <w:noProof/>
        </w:rPr>
        <w:fldChar w:fldCharType="begin"/>
      </w:r>
      <w:r>
        <w:rPr>
          <w:noProof/>
        </w:rPr>
        <w:instrText xml:space="preserve"> PAGEREF _Toc441821531 \h </w:instrText>
      </w:r>
      <w:r>
        <w:rPr>
          <w:noProof/>
        </w:rPr>
      </w:r>
      <w:r>
        <w:rPr>
          <w:noProof/>
        </w:rPr>
        <w:fldChar w:fldCharType="separate"/>
      </w:r>
      <w:r>
        <w:rPr>
          <w:noProof/>
        </w:rPr>
        <w:t>11</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2.1.3</w:t>
      </w:r>
      <w:r>
        <w:rPr>
          <w:rFonts w:asciiTheme="minorHAnsi" w:eastAsiaTheme="minorEastAsia" w:hAnsiTheme="minorHAnsi" w:cstheme="minorBidi"/>
          <w:bCs w:val="0"/>
          <w:iCs w:val="0"/>
          <w:noProof/>
          <w:sz w:val="22"/>
          <w:szCs w:val="22"/>
          <w:lang w:eastAsia="ru-RU"/>
        </w:rPr>
        <w:tab/>
      </w:r>
      <w:r w:rsidRPr="00043400">
        <w:rPr>
          <w:noProof/>
        </w:rPr>
        <w:t>Настоящий проект Договора не является окончательным, редакция Договора может быть изменена Заказчиком.</w:t>
      </w:r>
      <w:r>
        <w:rPr>
          <w:noProof/>
        </w:rPr>
        <w:tab/>
      </w:r>
      <w:r>
        <w:rPr>
          <w:noProof/>
        </w:rPr>
        <w:fldChar w:fldCharType="begin"/>
      </w:r>
      <w:r>
        <w:rPr>
          <w:noProof/>
        </w:rPr>
        <w:instrText xml:space="preserve"> PAGEREF _Toc441821532 \h </w:instrText>
      </w:r>
      <w:r>
        <w:rPr>
          <w:noProof/>
        </w:rPr>
      </w:r>
      <w:r>
        <w:rPr>
          <w:noProof/>
        </w:rPr>
        <w:fldChar w:fldCharType="separate"/>
      </w:r>
      <w:r>
        <w:rPr>
          <w:noProof/>
        </w:rPr>
        <w:t>11</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043400">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_Toc441821533 \h </w:instrText>
      </w:r>
      <w:r>
        <w:rPr>
          <w:noProof/>
        </w:rPr>
      </w:r>
      <w:r>
        <w:rPr>
          <w:noProof/>
        </w:rPr>
        <w:fldChar w:fldCharType="separate"/>
      </w:r>
      <w:r>
        <w:rPr>
          <w:noProof/>
        </w:rPr>
        <w:t>11</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2.2.1</w:t>
      </w:r>
      <w:r>
        <w:rPr>
          <w:rFonts w:asciiTheme="minorHAnsi" w:eastAsiaTheme="minorEastAsia" w:hAnsiTheme="minorHAnsi" w:cstheme="minorBidi"/>
          <w:bCs w:val="0"/>
          <w:iCs w:val="0"/>
          <w:noProof/>
          <w:sz w:val="22"/>
          <w:szCs w:val="22"/>
          <w:lang w:eastAsia="ru-RU"/>
        </w:rPr>
        <w:tab/>
      </w:r>
      <w:r w:rsidRPr="00043400">
        <w:rPr>
          <w:noProof/>
        </w:rPr>
        <w:t xml:space="preserve">При подписании по результатам настоящего запроса предложений Договора между Заказчиком и Участником, чья Заявка признана </w:t>
      </w:r>
      <w:r w:rsidRPr="00043400">
        <w:rPr>
          <w:noProof/>
        </w:rPr>
        <w:lastRenderedPageBreak/>
        <w:t>лучшей, в текст договора должна быть включена Антикоррупционная оговорка (пункт. 2.2.3).</w:t>
      </w:r>
      <w:r>
        <w:rPr>
          <w:noProof/>
        </w:rPr>
        <w:tab/>
      </w:r>
      <w:r>
        <w:rPr>
          <w:noProof/>
        </w:rPr>
        <w:fldChar w:fldCharType="begin"/>
      </w:r>
      <w:r>
        <w:rPr>
          <w:noProof/>
        </w:rPr>
        <w:instrText xml:space="preserve"> PAGEREF _Toc441821534 \h </w:instrText>
      </w:r>
      <w:r>
        <w:rPr>
          <w:noProof/>
        </w:rPr>
      </w:r>
      <w:r>
        <w:rPr>
          <w:noProof/>
        </w:rPr>
        <w:fldChar w:fldCharType="separate"/>
      </w:r>
      <w:r>
        <w:rPr>
          <w:noProof/>
        </w:rPr>
        <w:t>11</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2.2.2</w:t>
      </w:r>
      <w:r>
        <w:rPr>
          <w:rFonts w:asciiTheme="minorHAnsi" w:eastAsiaTheme="minorEastAsia" w:hAnsiTheme="minorHAnsi" w:cstheme="minorBidi"/>
          <w:bCs w:val="0"/>
          <w:iCs w:val="0"/>
          <w:noProof/>
          <w:sz w:val="22"/>
          <w:szCs w:val="22"/>
          <w:lang w:eastAsia="ru-RU"/>
        </w:rPr>
        <w:tab/>
      </w:r>
      <w:r w:rsidRPr="00043400">
        <w:rPr>
          <w:noProof/>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r>
        <w:rPr>
          <w:noProof/>
        </w:rPr>
        <w:tab/>
      </w:r>
      <w:r>
        <w:rPr>
          <w:noProof/>
        </w:rPr>
        <w:fldChar w:fldCharType="begin"/>
      </w:r>
      <w:r>
        <w:rPr>
          <w:noProof/>
        </w:rPr>
        <w:instrText xml:space="preserve"> PAGEREF _Toc441821535 \h </w:instrText>
      </w:r>
      <w:r>
        <w:rPr>
          <w:noProof/>
        </w:rPr>
      </w:r>
      <w:r>
        <w:rPr>
          <w:noProof/>
        </w:rPr>
        <w:fldChar w:fldCharType="separate"/>
      </w:r>
      <w:r>
        <w:rPr>
          <w:noProof/>
        </w:rPr>
        <w:t>11</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2.2.3</w:t>
      </w:r>
      <w:r>
        <w:rPr>
          <w:rFonts w:asciiTheme="minorHAnsi" w:eastAsiaTheme="minorEastAsia" w:hAnsiTheme="minorHAnsi" w:cstheme="minorBidi"/>
          <w:bCs w:val="0"/>
          <w:iCs w:val="0"/>
          <w:noProof/>
          <w:sz w:val="22"/>
          <w:szCs w:val="22"/>
          <w:lang w:eastAsia="ru-RU"/>
        </w:rPr>
        <w:tab/>
      </w:r>
      <w:r w:rsidRPr="00043400">
        <w:rPr>
          <w:noProof/>
        </w:rPr>
        <w:t>Текст Антикоррупционной оговорки:</w:t>
      </w:r>
      <w:r>
        <w:rPr>
          <w:noProof/>
        </w:rPr>
        <w:tab/>
      </w:r>
      <w:r>
        <w:rPr>
          <w:noProof/>
        </w:rPr>
        <w:fldChar w:fldCharType="begin"/>
      </w:r>
      <w:r>
        <w:rPr>
          <w:noProof/>
        </w:rPr>
        <w:instrText xml:space="preserve"> PAGEREF _Toc441821536 \h </w:instrText>
      </w:r>
      <w:r>
        <w:rPr>
          <w:noProof/>
        </w:rPr>
      </w:r>
      <w:r>
        <w:rPr>
          <w:noProof/>
        </w:rPr>
        <w:fldChar w:fldCharType="separate"/>
      </w:r>
      <w:r>
        <w:rPr>
          <w:noProof/>
        </w:rPr>
        <w:t>11</w:t>
      </w:r>
      <w:r>
        <w:rPr>
          <w:noProof/>
        </w:rPr>
        <w:fldChar w:fldCharType="end"/>
      </w:r>
    </w:p>
    <w:p w:rsidR="0046531A" w:rsidRDefault="0046531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_Toc441821537 \h </w:instrText>
      </w:r>
      <w:r>
        <w:rPr>
          <w:noProof/>
        </w:rPr>
      </w:r>
      <w:r>
        <w:rPr>
          <w:noProof/>
        </w:rPr>
        <w:fldChar w:fldCharType="separate"/>
      </w:r>
      <w:r>
        <w:rPr>
          <w:noProof/>
        </w:rPr>
        <w:t>14</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_Toc441821538 \h </w:instrText>
      </w:r>
      <w:r>
        <w:rPr>
          <w:noProof/>
        </w:rPr>
      </w:r>
      <w:r>
        <w:rPr>
          <w:noProof/>
        </w:rPr>
        <w:fldChar w:fldCharType="separate"/>
      </w:r>
      <w:r>
        <w:rPr>
          <w:noProof/>
        </w:rPr>
        <w:t>14</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bCs w:val="0"/>
          <w:noProof/>
        </w:rPr>
        <w:t>3.1.1</w:t>
      </w:r>
      <w:r>
        <w:rPr>
          <w:rFonts w:asciiTheme="minorHAnsi" w:eastAsiaTheme="minorEastAsia" w:hAnsiTheme="minorHAnsi" w:cstheme="minorBidi"/>
          <w:bCs w:val="0"/>
          <w:iCs w:val="0"/>
          <w:noProof/>
          <w:sz w:val="22"/>
          <w:szCs w:val="22"/>
          <w:lang w:eastAsia="ru-RU"/>
        </w:rPr>
        <w:tab/>
      </w:r>
      <w:r>
        <w:rPr>
          <w:noProof/>
        </w:rPr>
        <w:t>Запрос</w:t>
      </w:r>
      <w:r w:rsidRPr="00043400">
        <w:rPr>
          <w:bCs w:val="0"/>
          <w:noProof/>
        </w:rPr>
        <w:t xml:space="preserve"> предложений проводится в следующем порядке:</w:t>
      </w:r>
      <w:r>
        <w:rPr>
          <w:noProof/>
        </w:rPr>
        <w:tab/>
      </w:r>
      <w:r>
        <w:rPr>
          <w:noProof/>
        </w:rPr>
        <w:fldChar w:fldCharType="begin"/>
      </w:r>
      <w:r>
        <w:rPr>
          <w:noProof/>
        </w:rPr>
        <w:instrText xml:space="preserve"> PAGEREF _Toc441821539 \h </w:instrText>
      </w:r>
      <w:r>
        <w:rPr>
          <w:noProof/>
        </w:rPr>
      </w:r>
      <w:r>
        <w:rPr>
          <w:noProof/>
        </w:rPr>
        <w:fldChar w:fldCharType="separate"/>
      </w:r>
      <w:r>
        <w:rPr>
          <w:noProof/>
        </w:rPr>
        <w:t>14</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lang w:eastAsia="ru-RU"/>
        </w:rPr>
        <w:t>3.1.2</w:t>
      </w:r>
      <w:r>
        <w:rPr>
          <w:rFonts w:asciiTheme="minorHAnsi" w:eastAsiaTheme="minorEastAsia" w:hAnsiTheme="minorHAnsi" w:cstheme="minorBidi"/>
          <w:bCs w:val="0"/>
          <w:iCs w:val="0"/>
          <w:noProof/>
          <w:sz w:val="22"/>
          <w:szCs w:val="22"/>
          <w:lang w:eastAsia="ru-RU"/>
        </w:rPr>
        <w:tab/>
      </w:r>
      <w:r>
        <w:rPr>
          <w:noProof/>
          <w:lang w:eastAsia="ru-RU"/>
        </w:rPr>
        <w:t xml:space="preserve">В </w:t>
      </w:r>
      <w:r w:rsidRPr="00043400">
        <w:rPr>
          <w:bCs w:val="0"/>
          <w:noProof/>
        </w:rPr>
        <w:t>процессе</w:t>
      </w:r>
      <w:r>
        <w:rPr>
          <w:noProof/>
          <w:lang w:eastAsia="ru-RU"/>
        </w:rPr>
        <w:t xml:space="preserve"> проведения Запроса предложений на официальном сайте в установленные сроки подлежат опубликованию сведения/документы, указанные ниже:</w:t>
      </w:r>
      <w:r>
        <w:rPr>
          <w:noProof/>
        </w:rPr>
        <w:tab/>
      </w:r>
      <w:r>
        <w:rPr>
          <w:noProof/>
        </w:rPr>
        <w:fldChar w:fldCharType="begin"/>
      </w:r>
      <w:r>
        <w:rPr>
          <w:noProof/>
        </w:rPr>
        <w:instrText xml:space="preserve"> PAGEREF _Toc441821540 \h </w:instrText>
      </w:r>
      <w:r>
        <w:rPr>
          <w:noProof/>
        </w:rPr>
      </w:r>
      <w:r>
        <w:rPr>
          <w:noProof/>
        </w:rPr>
        <w:fldChar w:fldCharType="separate"/>
      </w:r>
      <w:r>
        <w:rPr>
          <w:noProof/>
        </w:rPr>
        <w:t>14</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_Toc441821541 \h </w:instrText>
      </w:r>
      <w:r>
        <w:rPr>
          <w:noProof/>
        </w:rPr>
      </w:r>
      <w:r>
        <w:rPr>
          <w:noProof/>
        </w:rPr>
        <w:fldChar w:fldCharType="separate"/>
      </w:r>
      <w:r>
        <w:rPr>
          <w:noProof/>
        </w:rPr>
        <w:t>14</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_Toc441821542 \h </w:instrText>
      </w:r>
      <w:r>
        <w:rPr>
          <w:noProof/>
        </w:rPr>
      </w:r>
      <w:r>
        <w:rPr>
          <w:noProof/>
        </w:rPr>
        <w:fldChar w:fldCharType="separate"/>
      </w:r>
      <w:r>
        <w:rPr>
          <w:noProof/>
        </w:rPr>
        <w:t>15</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3.3.1</w:t>
      </w:r>
      <w:r>
        <w:rPr>
          <w:rFonts w:asciiTheme="minorHAnsi" w:eastAsiaTheme="minorEastAsia" w:hAnsiTheme="minorHAnsi" w:cstheme="minorBidi"/>
          <w:bCs w:val="0"/>
          <w:iCs w:val="0"/>
          <w:noProof/>
          <w:sz w:val="22"/>
          <w:szCs w:val="22"/>
          <w:lang w:eastAsia="ru-RU"/>
        </w:rPr>
        <w:tab/>
      </w:r>
      <w:r>
        <w:rPr>
          <w:noProof/>
        </w:rPr>
        <w:t>Общие требования к Заявке</w:t>
      </w:r>
      <w:r>
        <w:rPr>
          <w:noProof/>
        </w:rPr>
        <w:tab/>
      </w:r>
      <w:r>
        <w:rPr>
          <w:noProof/>
        </w:rPr>
        <w:fldChar w:fldCharType="begin"/>
      </w:r>
      <w:r>
        <w:rPr>
          <w:noProof/>
        </w:rPr>
        <w:instrText xml:space="preserve"> PAGEREF _Toc441821543 \h </w:instrText>
      </w:r>
      <w:r>
        <w:rPr>
          <w:noProof/>
        </w:rPr>
      </w:r>
      <w:r>
        <w:rPr>
          <w:noProof/>
        </w:rPr>
        <w:fldChar w:fldCharType="separate"/>
      </w:r>
      <w:r>
        <w:rPr>
          <w:noProof/>
        </w:rPr>
        <w:t>15</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3.3.2</w:t>
      </w:r>
      <w:r>
        <w:rPr>
          <w:rFonts w:asciiTheme="minorHAnsi" w:eastAsiaTheme="minorEastAsia" w:hAnsiTheme="minorHAnsi" w:cstheme="minorBidi"/>
          <w:bCs w:val="0"/>
          <w:iCs w:val="0"/>
          <w:noProof/>
          <w:sz w:val="22"/>
          <w:szCs w:val="22"/>
          <w:lang w:eastAsia="ru-RU"/>
        </w:rPr>
        <w:tab/>
      </w:r>
      <w:r>
        <w:rPr>
          <w:noProof/>
        </w:rPr>
        <w:t>Порядок подготовки Заявки через ЭТП</w:t>
      </w:r>
      <w:r>
        <w:rPr>
          <w:noProof/>
        </w:rPr>
        <w:tab/>
      </w:r>
      <w:r>
        <w:rPr>
          <w:noProof/>
        </w:rPr>
        <w:fldChar w:fldCharType="begin"/>
      </w:r>
      <w:r>
        <w:rPr>
          <w:noProof/>
        </w:rPr>
        <w:instrText xml:space="preserve"> PAGEREF _Toc441821544 \h </w:instrText>
      </w:r>
      <w:r>
        <w:rPr>
          <w:noProof/>
        </w:rPr>
      </w:r>
      <w:r>
        <w:rPr>
          <w:noProof/>
        </w:rPr>
        <w:fldChar w:fldCharType="separate"/>
      </w:r>
      <w:r>
        <w:rPr>
          <w:noProof/>
        </w:rPr>
        <w:t>16</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3.3.3</w:t>
      </w:r>
      <w:r>
        <w:rPr>
          <w:rFonts w:asciiTheme="minorHAnsi" w:eastAsiaTheme="minorEastAsia" w:hAnsiTheme="minorHAnsi" w:cstheme="minorBidi"/>
          <w:bCs w:val="0"/>
          <w:iCs w:val="0"/>
          <w:noProof/>
          <w:sz w:val="22"/>
          <w:szCs w:val="22"/>
          <w:lang w:eastAsia="ru-RU"/>
        </w:rPr>
        <w:tab/>
      </w:r>
      <w:r>
        <w:rPr>
          <w:noProof/>
        </w:rPr>
        <w:t>Порядок подготовки Заявки в письменной форме</w:t>
      </w:r>
      <w:r>
        <w:rPr>
          <w:noProof/>
        </w:rPr>
        <w:tab/>
      </w:r>
      <w:r>
        <w:rPr>
          <w:noProof/>
        </w:rPr>
        <w:fldChar w:fldCharType="begin"/>
      </w:r>
      <w:r>
        <w:rPr>
          <w:noProof/>
        </w:rPr>
        <w:instrText xml:space="preserve"> PAGEREF _Toc441821545 \h </w:instrText>
      </w:r>
      <w:r>
        <w:rPr>
          <w:noProof/>
        </w:rPr>
      </w:r>
      <w:r>
        <w:rPr>
          <w:noProof/>
        </w:rPr>
        <w:fldChar w:fldCharType="separate"/>
      </w:r>
      <w:r>
        <w:rPr>
          <w:noProof/>
        </w:rPr>
        <w:t>17</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3.3.4</w:t>
      </w:r>
      <w:r>
        <w:rPr>
          <w:rFonts w:asciiTheme="minorHAnsi" w:eastAsiaTheme="minorEastAsia" w:hAnsiTheme="minorHAnsi" w:cstheme="minorBidi"/>
          <w:bCs w:val="0"/>
          <w:iCs w:val="0"/>
          <w:noProof/>
          <w:sz w:val="22"/>
          <w:szCs w:val="22"/>
          <w:lang w:eastAsia="ru-RU"/>
        </w:rPr>
        <w:tab/>
      </w:r>
      <w:r>
        <w:rPr>
          <w:noProof/>
        </w:rPr>
        <w:t>Требования к сроку действия Заявки</w:t>
      </w:r>
      <w:r>
        <w:rPr>
          <w:noProof/>
        </w:rPr>
        <w:tab/>
      </w:r>
      <w:r>
        <w:rPr>
          <w:noProof/>
        </w:rPr>
        <w:fldChar w:fldCharType="begin"/>
      </w:r>
      <w:r>
        <w:rPr>
          <w:noProof/>
        </w:rPr>
        <w:instrText xml:space="preserve"> PAGEREF _Toc441821546 \h </w:instrText>
      </w:r>
      <w:r>
        <w:rPr>
          <w:noProof/>
        </w:rPr>
      </w:r>
      <w:r>
        <w:rPr>
          <w:noProof/>
        </w:rPr>
        <w:fldChar w:fldCharType="separate"/>
      </w:r>
      <w:r>
        <w:rPr>
          <w:noProof/>
        </w:rPr>
        <w:t>17</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3.3.5</w:t>
      </w:r>
      <w:r>
        <w:rPr>
          <w:rFonts w:asciiTheme="minorHAnsi" w:eastAsiaTheme="minorEastAsia" w:hAnsiTheme="minorHAnsi" w:cstheme="minorBidi"/>
          <w:bCs w:val="0"/>
          <w:iCs w:val="0"/>
          <w:noProof/>
          <w:sz w:val="22"/>
          <w:szCs w:val="22"/>
          <w:lang w:eastAsia="ru-RU"/>
        </w:rPr>
        <w:tab/>
      </w:r>
      <w:r>
        <w:rPr>
          <w:noProof/>
        </w:rPr>
        <w:t>Требования к языку Заявки</w:t>
      </w:r>
      <w:r>
        <w:rPr>
          <w:noProof/>
        </w:rPr>
        <w:tab/>
      </w:r>
      <w:r>
        <w:rPr>
          <w:noProof/>
        </w:rPr>
        <w:fldChar w:fldCharType="begin"/>
      </w:r>
      <w:r>
        <w:rPr>
          <w:noProof/>
        </w:rPr>
        <w:instrText xml:space="preserve"> PAGEREF _Toc441821547 \h </w:instrText>
      </w:r>
      <w:r>
        <w:rPr>
          <w:noProof/>
        </w:rPr>
      </w:r>
      <w:r>
        <w:rPr>
          <w:noProof/>
        </w:rPr>
        <w:fldChar w:fldCharType="separate"/>
      </w:r>
      <w:r>
        <w:rPr>
          <w:noProof/>
        </w:rPr>
        <w:t>18</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3.3.6</w:t>
      </w:r>
      <w:r>
        <w:rPr>
          <w:rFonts w:asciiTheme="minorHAnsi" w:eastAsiaTheme="minorEastAsia" w:hAnsiTheme="minorHAnsi" w:cstheme="minorBidi"/>
          <w:bCs w:val="0"/>
          <w:iCs w:val="0"/>
          <w:noProof/>
          <w:sz w:val="22"/>
          <w:szCs w:val="22"/>
          <w:lang w:eastAsia="ru-RU"/>
        </w:rPr>
        <w:tab/>
      </w:r>
      <w:r>
        <w:rPr>
          <w:noProof/>
        </w:rPr>
        <w:t>Требования к валюте Заявки</w:t>
      </w:r>
      <w:r>
        <w:rPr>
          <w:noProof/>
        </w:rPr>
        <w:tab/>
      </w:r>
      <w:r>
        <w:rPr>
          <w:noProof/>
        </w:rPr>
        <w:fldChar w:fldCharType="begin"/>
      </w:r>
      <w:r>
        <w:rPr>
          <w:noProof/>
        </w:rPr>
        <w:instrText xml:space="preserve"> PAGEREF _Toc441821548 \h </w:instrText>
      </w:r>
      <w:r>
        <w:rPr>
          <w:noProof/>
        </w:rPr>
      </w:r>
      <w:r>
        <w:rPr>
          <w:noProof/>
        </w:rPr>
        <w:fldChar w:fldCharType="separate"/>
      </w:r>
      <w:r>
        <w:rPr>
          <w:noProof/>
        </w:rPr>
        <w:t>18</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3.3.7</w:t>
      </w:r>
      <w:r>
        <w:rPr>
          <w:rFonts w:asciiTheme="minorHAnsi" w:eastAsiaTheme="minorEastAsia" w:hAnsiTheme="minorHAnsi" w:cstheme="minorBidi"/>
          <w:bCs w:val="0"/>
          <w:iCs w:val="0"/>
          <w:noProof/>
          <w:sz w:val="22"/>
          <w:szCs w:val="22"/>
          <w:lang w:eastAsia="ru-RU"/>
        </w:rPr>
        <w:tab/>
      </w:r>
      <w:r>
        <w:rPr>
          <w:noProof/>
        </w:rPr>
        <w:t>Начальная (максимальная) цена Договора (цена лота)</w:t>
      </w:r>
      <w:r>
        <w:rPr>
          <w:noProof/>
        </w:rPr>
        <w:tab/>
      </w:r>
      <w:r>
        <w:rPr>
          <w:noProof/>
        </w:rPr>
        <w:fldChar w:fldCharType="begin"/>
      </w:r>
      <w:r>
        <w:rPr>
          <w:noProof/>
        </w:rPr>
        <w:instrText xml:space="preserve"> PAGEREF _Toc441821549 \h </w:instrText>
      </w:r>
      <w:r>
        <w:rPr>
          <w:noProof/>
        </w:rPr>
      </w:r>
      <w:r>
        <w:rPr>
          <w:noProof/>
        </w:rPr>
        <w:fldChar w:fldCharType="separate"/>
      </w:r>
      <w:r>
        <w:rPr>
          <w:noProof/>
        </w:rPr>
        <w:t>18</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3.3.8</w:t>
      </w:r>
      <w:r>
        <w:rPr>
          <w:rFonts w:asciiTheme="minorHAnsi" w:eastAsiaTheme="minorEastAsia" w:hAnsiTheme="minorHAnsi" w:cstheme="minorBidi"/>
          <w:bCs w:val="0"/>
          <w:iCs w:val="0"/>
          <w:noProof/>
          <w:sz w:val="22"/>
          <w:szCs w:val="22"/>
          <w:lang w:eastAsia="ru-RU"/>
        </w:rPr>
        <w:tab/>
      </w:r>
      <w:r>
        <w:rPr>
          <w:noProof/>
        </w:rPr>
        <w:t>Требования к Участнику. Подтверждение соответствия предъявляемым требованиям</w:t>
      </w:r>
      <w:r>
        <w:rPr>
          <w:noProof/>
        </w:rPr>
        <w:tab/>
      </w:r>
      <w:r>
        <w:rPr>
          <w:noProof/>
        </w:rPr>
        <w:fldChar w:fldCharType="begin"/>
      </w:r>
      <w:r>
        <w:rPr>
          <w:noProof/>
        </w:rPr>
        <w:instrText xml:space="preserve"> PAGEREF _Toc441821550 \h </w:instrText>
      </w:r>
      <w:r>
        <w:rPr>
          <w:noProof/>
        </w:rPr>
      </w:r>
      <w:r>
        <w:rPr>
          <w:noProof/>
        </w:rPr>
        <w:fldChar w:fldCharType="separate"/>
      </w:r>
      <w:r>
        <w:rPr>
          <w:noProof/>
        </w:rPr>
        <w:t>19</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3.3.9</w:t>
      </w:r>
      <w:r>
        <w:rPr>
          <w:rFonts w:asciiTheme="minorHAnsi" w:eastAsiaTheme="minorEastAsia" w:hAnsiTheme="minorHAnsi" w:cstheme="minorBidi"/>
          <w:bCs w:val="0"/>
          <w:iCs w:val="0"/>
          <w:noProof/>
          <w:sz w:val="22"/>
          <w:szCs w:val="22"/>
          <w:lang w:eastAsia="ru-RU"/>
        </w:rPr>
        <w:tab/>
      </w:r>
      <w:r>
        <w:rPr>
          <w:noProof/>
        </w:rPr>
        <w:t>Привлечение сопоставщиков</w:t>
      </w:r>
      <w:r>
        <w:rPr>
          <w:noProof/>
        </w:rPr>
        <w:tab/>
      </w:r>
      <w:r>
        <w:rPr>
          <w:noProof/>
        </w:rPr>
        <w:fldChar w:fldCharType="begin"/>
      </w:r>
      <w:r>
        <w:rPr>
          <w:noProof/>
        </w:rPr>
        <w:instrText xml:space="preserve"> PAGEREF _Toc441821551 \h </w:instrText>
      </w:r>
      <w:r>
        <w:rPr>
          <w:noProof/>
        </w:rPr>
      </w:r>
      <w:r>
        <w:rPr>
          <w:noProof/>
        </w:rPr>
        <w:fldChar w:fldCharType="separate"/>
      </w:r>
      <w:r>
        <w:rPr>
          <w:noProof/>
        </w:rPr>
        <w:t>24</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3.3.10</w:t>
      </w:r>
      <w:r>
        <w:rPr>
          <w:rFonts w:asciiTheme="minorHAnsi" w:eastAsiaTheme="minorEastAsia" w:hAnsiTheme="minorHAnsi" w:cstheme="minorBidi"/>
          <w:bCs w:val="0"/>
          <w:iCs w:val="0"/>
          <w:noProof/>
          <w:sz w:val="22"/>
          <w:szCs w:val="22"/>
          <w:lang w:eastAsia="ru-RU"/>
        </w:rPr>
        <w:tab/>
      </w:r>
      <w:r>
        <w:rPr>
          <w:noProof/>
        </w:rPr>
        <w:t>Участие в запросе предложений коллективных Участников</w:t>
      </w:r>
      <w:r>
        <w:rPr>
          <w:noProof/>
        </w:rPr>
        <w:tab/>
      </w:r>
      <w:r>
        <w:rPr>
          <w:noProof/>
        </w:rPr>
        <w:fldChar w:fldCharType="begin"/>
      </w:r>
      <w:r>
        <w:rPr>
          <w:noProof/>
        </w:rPr>
        <w:instrText xml:space="preserve"> PAGEREF _Toc441821552 \h </w:instrText>
      </w:r>
      <w:r>
        <w:rPr>
          <w:noProof/>
        </w:rPr>
      </w:r>
      <w:r>
        <w:rPr>
          <w:noProof/>
        </w:rPr>
        <w:fldChar w:fldCharType="separate"/>
      </w:r>
      <w:r>
        <w:rPr>
          <w:noProof/>
        </w:rPr>
        <w:t>24</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3.3.11</w:t>
      </w:r>
      <w:r>
        <w:rPr>
          <w:rFonts w:asciiTheme="minorHAnsi" w:eastAsiaTheme="minorEastAsia" w:hAnsiTheme="minorHAnsi" w:cstheme="minorBidi"/>
          <w:bCs w:val="0"/>
          <w:iCs w:val="0"/>
          <w:noProof/>
          <w:sz w:val="22"/>
          <w:szCs w:val="22"/>
          <w:lang w:eastAsia="ru-RU"/>
        </w:rPr>
        <w:tab/>
      </w:r>
      <w:r>
        <w:rPr>
          <w:noProof/>
        </w:rPr>
        <w:t>Разъяснение Документации по запросу предложений</w:t>
      </w:r>
      <w:r>
        <w:rPr>
          <w:noProof/>
        </w:rPr>
        <w:tab/>
      </w:r>
      <w:r>
        <w:rPr>
          <w:noProof/>
        </w:rPr>
        <w:fldChar w:fldCharType="begin"/>
      </w:r>
      <w:r>
        <w:rPr>
          <w:noProof/>
        </w:rPr>
        <w:instrText xml:space="preserve"> PAGEREF _Toc441821553 \h </w:instrText>
      </w:r>
      <w:r>
        <w:rPr>
          <w:noProof/>
        </w:rPr>
      </w:r>
      <w:r>
        <w:rPr>
          <w:noProof/>
        </w:rPr>
        <w:fldChar w:fldCharType="separate"/>
      </w:r>
      <w:r>
        <w:rPr>
          <w:noProof/>
        </w:rPr>
        <w:t>26</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3.3.12</w:t>
      </w:r>
      <w:r>
        <w:rPr>
          <w:rFonts w:asciiTheme="minorHAnsi" w:eastAsiaTheme="minorEastAsia" w:hAnsiTheme="minorHAnsi" w:cstheme="minorBidi"/>
          <w:bCs w:val="0"/>
          <w:iCs w:val="0"/>
          <w:noProof/>
          <w:sz w:val="22"/>
          <w:szCs w:val="22"/>
          <w:lang w:eastAsia="ru-RU"/>
        </w:rPr>
        <w:tab/>
      </w:r>
      <w:r>
        <w:rPr>
          <w:noProof/>
        </w:rPr>
        <w:t>Внесение изменений в Документацию по запросу предложений.</w:t>
      </w:r>
      <w:r>
        <w:rPr>
          <w:noProof/>
        </w:rPr>
        <w:tab/>
      </w:r>
      <w:r>
        <w:rPr>
          <w:noProof/>
        </w:rPr>
        <w:fldChar w:fldCharType="begin"/>
      </w:r>
      <w:r>
        <w:rPr>
          <w:noProof/>
        </w:rPr>
        <w:instrText xml:space="preserve"> PAGEREF _Toc441821554 \h </w:instrText>
      </w:r>
      <w:r>
        <w:rPr>
          <w:noProof/>
        </w:rPr>
      </w:r>
      <w:r>
        <w:rPr>
          <w:noProof/>
        </w:rPr>
        <w:fldChar w:fldCharType="separate"/>
      </w:r>
      <w:r>
        <w:rPr>
          <w:noProof/>
        </w:rPr>
        <w:t>26</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3.3.13</w:t>
      </w:r>
      <w:r>
        <w:rPr>
          <w:rFonts w:asciiTheme="minorHAnsi" w:eastAsiaTheme="minorEastAsia" w:hAnsiTheme="minorHAnsi" w:cstheme="minorBidi"/>
          <w:bCs w:val="0"/>
          <w:iCs w:val="0"/>
          <w:noProof/>
          <w:sz w:val="22"/>
          <w:szCs w:val="22"/>
          <w:lang w:eastAsia="ru-RU"/>
        </w:rPr>
        <w:tab/>
      </w:r>
      <w:r>
        <w:rPr>
          <w:noProof/>
        </w:rPr>
        <w:t>Продление срока окончания приема Заявок</w:t>
      </w:r>
      <w:r>
        <w:rPr>
          <w:noProof/>
        </w:rPr>
        <w:tab/>
      </w:r>
      <w:r>
        <w:rPr>
          <w:noProof/>
        </w:rPr>
        <w:fldChar w:fldCharType="begin"/>
      </w:r>
      <w:r>
        <w:rPr>
          <w:noProof/>
        </w:rPr>
        <w:instrText xml:space="preserve"> PAGEREF _Toc441821555 \h </w:instrText>
      </w:r>
      <w:r>
        <w:rPr>
          <w:noProof/>
        </w:rPr>
      </w:r>
      <w:r>
        <w:rPr>
          <w:noProof/>
        </w:rPr>
        <w:fldChar w:fldCharType="separate"/>
      </w:r>
      <w:r>
        <w:rPr>
          <w:noProof/>
        </w:rPr>
        <w:t>26</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lang w:eastAsia="ru-RU"/>
        </w:rPr>
        <w:t>3.3.14</w:t>
      </w:r>
      <w:r>
        <w:rPr>
          <w:rFonts w:asciiTheme="minorHAnsi" w:eastAsiaTheme="minorEastAsia" w:hAnsiTheme="minorHAnsi" w:cstheme="minorBidi"/>
          <w:bCs w:val="0"/>
          <w:iCs w:val="0"/>
          <w:noProof/>
          <w:sz w:val="22"/>
          <w:szCs w:val="22"/>
          <w:lang w:eastAsia="ru-RU"/>
        </w:rPr>
        <w:tab/>
      </w:r>
      <w:r w:rsidRPr="00043400">
        <w:rPr>
          <w:bCs w:val="0"/>
          <w:noProof/>
          <w:lang w:eastAsia="ru-RU"/>
        </w:rPr>
        <w:t xml:space="preserve">Обеспечение </w:t>
      </w:r>
      <w:r>
        <w:rPr>
          <w:noProof/>
        </w:rPr>
        <w:t>исполнения</w:t>
      </w:r>
      <w:r w:rsidRPr="00043400">
        <w:rPr>
          <w:bCs w:val="0"/>
          <w:noProof/>
          <w:lang w:eastAsia="ru-RU"/>
        </w:rPr>
        <w:t xml:space="preserve"> Участника запроса предложений.</w:t>
      </w:r>
      <w:r>
        <w:rPr>
          <w:noProof/>
        </w:rPr>
        <w:tab/>
      </w:r>
      <w:r>
        <w:rPr>
          <w:noProof/>
        </w:rPr>
        <w:fldChar w:fldCharType="begin"/>
      </w:r>
      <w:r>
        <w:rPr>
          <w:noProof/>
        </w:rPr>
        <w:instrText xml:space="preserve"> PAGEREF _Toc441821556 \h </w:instrText>
      </w:r>
      <w:r>
        <w:rPr>
          <w:noProof/>
        </w:rPr>
      </w:r>
      <w:r>
        <w:rPr>
          <w:noProof/>
        </w:rPr>
        <w:fldChar w:fldCharType="separate"/>
      </w:r>
      <w:r>
        <w:rPr>
          <w:noProof/>
        </w:rPr>
        <w:t>27</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_Toc441821557 \h </w:instrText>
      </w:r>
      <w:r>
        <w:rPr>
          <w:noProof/>
        </w:rPr>
      </w:r>
      <w:r>
        <w:rPr>
          <w:noProof/>
        </w:rPr>
        <w:fldChar w:fldCharType="separate"/>
      </w:r>
      <w:r>
        <w:rPr>
          <w:noProof/>
        </w:rPr>
        <w:t>27</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3.4.1</w:t>
      </w:r>
      <w:r>
        <w:rPr>
          <w:rFonts w:asciiTheme="minorHAnsi" w:eastAsiaTheme="minorEastAsia" w:hAnsiTheme="minorHAnsi" w:cstheme="minorBidi"/>
          <w:bCs w:val="0"/>
          <w:iCs w:val="0"/>
          <w:noProof/>
          <w:sz w:val="22"/>
          <w:szCs w:val="22"/>
          <w:lang w:eastAsia="ru-RU"/>
        </w:rPr>
        <w:tab/>
      </w:r>
      <w:r>
        <w:rPr>
          <w:noProof/>
        </w:rPr>
        <w:t>Подача Заявок через ЭТП</w:t>
      </w:r>
      <w:r>
        <w:rPr>
          <w:noProof/>
        </w:rPr>
        <w:tab/>
      </w:r>
      <w:r>
        <w:rPr>
          <w:noProof/>
        </w:rPr>
        <w:fldChar w:fldCharType="begin"/>
      </w:r>
      <w:r>
        <w:rPr>
          <w:noProof/>
        </w:rPr>
        <w:instrText xml:space="preserve"> PAGEREF _Toc441821558 \h </w:instrText>
      </w:r>
      <w:r>
        <w:rPr>
          <w:noProof/>
        </w:rPr>
      </w:r>
      <w:r>
        <w:rPr>
          <w:noProof/>
        </w:rPr>
        <w:fldChar w:fldCharType="separate"/>
      </w:r>
      <w:r>
        <w:rPr>
          <w:noProof/>
        </w:rPr>
        <w:t>27</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3.4.2</w:t>
      </w:r>
      <w:r>
        <w:rPr>
          <w:rFonts w:asciiTheme="minorHAnsi" w:eastAsiaTheme="minorEastAsia" w:hAnsiTheme="minorHAnsi" w:cstheme="minorBidi"/>
          <w:bCs w:val="0"/>
          <w:iCs w:val="0"/>
          <w:noProof/>
          <w:sz w:val="22"/>
          <w:szCs w:val="22"/>
          <w:lang w:eastAsia="ru-RU"/>
        </w:rPr>
        <w:tab/>
      </w:r>
      <w:r>
        <w:rPr>
          <w:noProof/>
        </w:rPr>
        <w:t>Подача Заявок в письменной форме</w:t>
      </w:r>
      <w:r>
        <w:rPr>
          <w:noProof/>
        </w:rPr>
        <w:tab/>
      </w:r>
      <w:r>
        <w:rPr>
          <w:noProof/>
        </w:rPr>
        <w:fldChar w:fldCharType="begin"/>
      </w:r>
      <w:r>
        <w:rPr>
          <w:noProof/>
        </w:rPr>
        <w:instrText xml:space="preserve"> PAGEREF _Toc441821559 \h </w:instrText>
      </w:r>
      <w:r>
        <w:rPr>
          <w:noProof/>
        </w:rPr>
      </w:r>
      <w:r>
        <w:rPr>
          <w:noProof/>
        </w:rPr>
        <w:fldChar w:fldCharType="separate"/>
      </w:r>
      <w:r>
        <w:rPr>
          <w:noProof/>
        </w:rPr>
        <w:t>27</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_Toc441821560 \h </w:instrText>
      </w:r>
      <w:r>
        <w:rPr>
          <w:noProof/>
        </w:rPr>
      </w:r>
      <w:r>
        <w:rPr>
          <w:noProof/>
        </w:rPr>
        <w:fldChar w:fldCharType="separate"/>
      </w:r>
      <w:r>
        <w:rPr>
          <w:noProof/>
        </w:rPr>
        <w:t>28</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_Toc441821561 \h </w:instrText>
      </w:r>
      <w:r>
        <w:rPr>
          <w:noProof/>
        </w:rPr>
      </w:r>
      <w:r>
        <w:rPr>
          <w:noProof/>
        </w:rPr>
        <w:fldChar w:fldCharType="separate"/>
      </w:r>
      <w:r>
        <w:rPr>
          <w:noProof/>
        </w:rPr>
        <w:t>29</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3.6.1</w:t>
      </w:r>
      <w:r>
        <w:rPr>
          <w:rFonts w:asciiTheme="minorHAnsi" w:eastAsiaTheme="minorEastAsia" w:hAnsiTheme="minorHAnsi" w:cstheme="minorBidi"/>
          <w:bCs w:val="0"/>
          <w:iCs w:val="0"/>
          <w:noProof/>
          <w:sz w:val="22"/>
          <w:szCs w:val="22"/>
          <w:lang w:eastAsia="ru-RU"/>
        </w:rPr>
        <w:tab/>
      </w:r>
      <w:r>
        <w:rPr>
          <w:noProof/>
        </w:rPr>
        <w:t>Общие положения</w:t>
      </w:r>
      <w:r>
        <w:rPr>
          <w:noProof/>
        </w:rPr>
        <w:tab/>
      </w:r>
      <w:r>
        <w:rPr>
          <w:noProof/>
        </w:rPr>
        <w:fldChar w:fldCharType="begin"/>
      </w:r>
      <w:r>
        <w:rPr>
          <w:noProof/>
        </w:rPr>
        <w:instrText xml:space="preserve"> PAGEREF _Toc441821562 \h </w:instrText>
      </w:r>
      <w:r>
        <w:rPr>
          <w:noProof/>
        </w:rPr>
      </w:r>
      <w:r>
        <w:rPr>
          <w:noProof/>
        </w:rPr>
        <w:fldChar w:fldCharType="separate"/>
      </w:r>
      <w:r>
        <w:rPr>
          <w:noProof/>
        </w:rPr>
        <w:t>29</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3.6.2</w:t>
      </w:r>
      <w:r>
        <w:rPr>
          <w:rFonts w:asciiTheme="minorHAnsi" w:eastAsiaTheme="minorEastAsia" w:hAnsiTheme="minorHAnsi" w:cstheme="minorBidi"/>
          <w:bCs w:val="0"/>
          <w:iCs w:val="0"/>
          <w:noProof/>
          <w:sz w:val="22"/>
          <w:szCs w:val="22"/>
          <w:lang w:eastAsia="ru-RU"/>
        </w:rPr>
        <w:tab/>
      </w:r>
      <w:r>
        <w:rPr>
          <w:noProof/>
        </w:rPr>
        <w:t>Отборочная стадия</w:t>
      </w:r>
      <w:r>
        <w:rPr>
          <w:noProof/>
        </w:rPr>
        <w:tab/>
      </w:r>
      <w:r>
        <w:rPr>
          <w:noProof/>
        </w:rPr>
        <w:fldChar w:fldCharType="begin"/>
      </w:r>
      <w:r>
        <w:rPr>
          <w:noProof/>
        </w:rPr>
        <w:instrText xml:space="preserve"> PAGEREF _Toc441821563 \h </w:instrText>
      </w:r>
      <w:r>
        <w:rPr>
          <w:noProof/>
        </w:rPr>
      </w:r>
      <w:r>
        <w:rPr>
          <w:noProof/>
        </w:rPr>
        <w:fldChar w:fldCharType="separate"/>
      </w:r>
      <w:r>
        <w:rPr>
          <w:noProof/>
        </w:rPr>
        <w:t>29</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3.6.3</w:t>
      </w:r>
      <w:r>
        <w:rPr>
          <w:rFonts w:asciiTheme="minorHAnsi" w:eastAsiaTheme="minorEastAsia" w:hAnsiTheme="minorHAnsi" w:cstheme="minorBidi"/>
          <w:bCs w:val="0"/>
          <w:iCs w:val="0"/>
          <w:noProof/>
          <w:sz w:val="22"/>
          <w:szCs w:val="22"/>
          <w:lang w:eastAsia="ru-RU"/>
        </w:rPr>
        <w:tab/>
      </w:r>
      <w:r>
        <w:rPr>
          <w:noProof/>
        </w:rPr>
        <w:t>Проведение переговоров</w:t>
      </w:r>
      <w:r>
        <w:rPr>
          <w:noProof/>
        </w:rPr>
        <w:tab/>
      </w:r>
      <w:r>
        <w:rPr>
          <w:noProof/>
        </w:rPr>
        <w:fldChar w:fldCharType="begin"/>
      </w:r>
      <w:r>
        <w:rPr>
          <w:noProof/>
        </w:rPr>
        <w:instrText xml:space="preserve"> PAGEREF _Toc441821564 \h </w:instrText>
      </w:r>
      <w:r>
        <w:rPr>
          <w:noProof/>
        </w:rPr>
      </w:r>
      <w:r>
        <w:rPr>
          <w:noProof/>
        </w:rPr>
        <w:fldChar w:fldCharType="separate"/>
      </w:r>
      <w:r>
        <w:rPr>
          <w:noProof/>
        </w:rPr>
        <w:t>30</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3.6.4</w:t>
      </w:r>
      <w:r>
        <w:rPr>
          <w:rFonts w:asciiTheme="minorHAnsi" w:eastAsiaTheme="minorEastAsia" w:hAnsiTheme="minorHAnsi" w:cstheme="minorBidi"/>
          <w:bCs w:val="0"/>
          <w:iCs w:val="0"/>
          <w:noProof/>
          <w:sz w:val="22"/>
          <w:szCs w:val="22"/>
          <w:lang w:eastAsia="ru-RU"/>
        </w:rPr>
        <w:tab/>
      </w:r>
      <w:r>
        <w:rPr>
          <w:noProof/>
        </w:rPr>
        <w:t>Оценочная стадия</w:t>
      </w:r>
      <w:r>
        <w:rPr>
          <w:noProof/>
        </w:rPr>
        <w:tab/>
      </w:r>
      <w:r>
        <w:rPr>
          <w:noProof/>
        </w:rPr>
        <w:fldChar w:fldCharType="begin"/>
      </w:r>
      <w:r>
        <w:rPr>
          <w:noProof/>
        </w:rPr>
        <w:instrText xml:space="preserve"> PAGEREF _Toc441821565 \h </w:instrText>
      </w:r>
      <w:r>
        <w:rPr>
          <w:noProof/>
        </w:rPr>
      </w:r>
      <w:r>
        <w:rPr>
          <w:noProof/>
        </w:rPr>
        <w:fldChar w:fldCharType="separate"/>
      </w:r>
      <w:r>
        <w:rPr>
          <w:noProof/>
        </w:rPr>
        <w:t>30</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_Toc441821566 \h </w:instrText>
      </w:r>
      <w:r>
        <w:rPr>
          <w:noProof/>
        </w:rPr>
      </w:r>
      <w:r>
        <w:rPr>
          <w:noProof/>
        </w:rPr>
        <w:fldChar w:fldCharType="separate"/>
      </w:r>
      <w:r>
        <w:rPr>
          <w:noProof/>
        </w:rPr>
        <w:t>30</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_Toc441821567 \h </w:instrText>
      </w:r>
      <w:r>
        <w:rPr>
          <w:noProof/>
        </w:rPr>
      </w:r>
      <w:r>
        <w:rPr>
          <w:noProof/>
        </w:rPr>
        <w:fldChar w:fldCharType="separate"/>
      </w:r>
      <w:r>
        <w:rPr>
          <w:noProof/>
        </w:rPr>
        <w:t>33</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_Toc441821568 \h </w:instrText>
      </w:r>
      <w:r>
        <w:rPr>
          <w:noProof/>
        </w:rPr>
      </w:r>
      <w:r>
        <w:rPr>
          <w:noProof/>
        </w:rPr>
        <w:fldChar w:fldCharType="separate"/>
      </w:r>
      <w:r>
        <w:rPr>
          <w:noProof/>
        </w:rPr>
        <w:t>33</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_Toc441821569 \h </w:instrText>
      </w:r>
      <w:r>
        <w:rPr>
          <w:noProof/>
        </w:rPr>
      </w:r>
      <w:r>
        <w:rPr>
          <w:noProof/>
        </w:rPr>
        <w:fldChar w:fldCharType="separate"/>
      </w:r>
      <w:r>
        <w:rPr>
          <w:noProof/>
        </w:rPr>
        <w:t>34</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Pr>
          <w:noProof/>
        </w:rPr>
        <w:fldChar w:fldCharType="begin"/>
      </w:r>
      <w:r>
        <w:rPr>
          <w:noProof/>
        </w:rPr>
        <w:instrText xml:space="preserve"> PAGEREF _Toc441821570 \h </w:instrText>
      </w:r>
      <w:r>
        <w:rPr>
          <w:noProof/>
        </w:rPr>
      </w:r>
      <w:r>
        <w:rPr>
          <w:noProof/>
        </w:rPr>
        <w:fldChar w:fldCharType="separate"/>
      </w:r>
      <w:r>
        <w:rPr>
          <w:noProof/>
        </w:rPr>
        <w:t>35</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_Toc441821571 \h </w:instrText>
      </w:r>
      <w:r>
        <w:rPr>
          <w:noProof/>
        </w:rPr>
      </w:r>
      <w:r>
        <w:rPr>
          <w:noProof/>
        </w:rPr>
        <w:fldChar w:fldCharType="separate"/>
      </w:r>
      <w:r>
        <w:rPr>
          <w:noProof/>
        </w:rPr>
        <w:t>35</w:t>
      </w:r>
      <w:r>
        <w:rPr>
          <w:noProof/>
        </w:rPr>
        <w:fldChar w:fldCharType="end"/>
      </w:r>
    </w:p>
    <w:p w:rsidR="0046531A" w:rsidRDefault="0046531A">
      <w:pPr>
        <w:pStyle w:val="1f3"/>
        <w:rPr>
          <w:rFonts w:asciiTheme="minorHAnsi" w:eastAsiaTheme="minorEastAsia" w:hAnsiTheme="minorHAnsi" w:cstheme="minorBidi"/>
          <w:b w:val="0"/>
          <w:caps w:val="0"/>
          <w:noProof/>
          <w:szCs w:val="22"/>
          <w:lang w:eastAsia="ru-RU"/>
        </w:rPr>
      </w:pPr>
      <w:r w:rsidRPr="00043400">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_Toc441821572 \h </w:instrText>
      </w:r>
      <w:r>
        <w:rPr>
          <w:noProof/>
        </w:rPr>
      </w:r>
      <w:r>
        <w:rPr>
          <w:noProof/>
        </w:rPr>
        <w:fldChar w:fldCharType="separate"/>
      </w:r>
      <w:r>
        <w:rPr>
          <w:noProof/>
        </w:rPr>
        <w:t>36</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Pr>
          <w:noProof/>
        </w:rPr>
        <w:fldChar w:fldCharType="begin"/>
      </w:r>
      <w:r>
        <w:rPr>
          <w:noProof/>
        </w:rPr>
        <w:instrText xml:space="preserve"> PAGEREF _Toc441821573 \h </w:instrText>
      </w:r>
      <w:r>
        <w:rPr>
          <w:noProof/>
        </w:rPr>
      </w:r>
      <w:r>
        <w:rPr>
          <w:noProof/>
        </w:rPr>
        <w:fldChar w:fldCharType="separate"/>
      </w:r>
      <w:r>
        <w:rPr>
          <w:noProof/>
        </w:rPr>
        <w:t>36</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4.1.1</w:t>
      </w:r>
      <w:r>
        <w:rPr>
          <w:rFonts w:asciiTheme="minorHAnsi" w:eastAsiaTheme="minorEastAsia" w:hAnsiTheme="minorHAnsi" w:cstheme="minorBidi"/>
          <w:bCs w:val="0"/>
          <w:iCs w:val="0"/>
          <w:noProof/>
          <w:sz w:val="22"/>
          <w:szCs w:val="22"/>
          <w:lang w:eastAsia="ru-RU"/>
        </w:rPr>
        <w:tab/>
      </w:r>
      <w:r w:rsidRPr="00043400">
        <w:rPr>
          <w:noProof/>
        </w:rPr>
        <w:t>Продукция должна быть новой и ранее неиспользованной.</w:t>
      </w:r>
      <w:r>
        <w:rPr>
          <w:noProof/>
        </w:rPr>
        <w:tab/>
      </w:r>
      <w:r>
        <w:rPr>
          <w:noProof/>
        </w:rPr>
        <w:fldChar w:fldCharType="begin"/>
      </w:r>
      <w:r>
        <w:rPr>
          <w:noProof/>
        </w:rPr>
        <w:instrText xml:space="preserve"> PAGEREF _Toc441821574 \h </w:instrText>
      </w:r>
      <w:r>
        <w:rPr>
          <w:noProof/>
        </w:rPr>
      </w:r>
      <w:r>
        <w:rPr>
          <w:noProof/>
        </w:rPr>
        <w:fldChar w:fldCharType="separate"/>
      </w:r>
      <w:r>
        <w:rPr>
          <w:noProof/>
        </w:rPr>
        <w:t>36</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4.1.2</w:t>
      </w:r>
      <w:r>
        <w:rPr>
          <w:rFonts w:asciiTheme="minorHAnsi" w:eastAsiaTheme="minorEastAsia" w:hAnsiTheme="minorHAnsi" w:cstheme="minorBidi"/>
          <w:bCs w:val="0"/>
          <w:iCs w:val="0"/>
          <w:noProof/>
          <w:sz w:val="22"/>
          <w:szCs w:val="22"/>
          <w:lang w:eastAsia="ru-RU"/>
        </w:rPr>
        <w:tab/>
      </w:r>
      <w:r w:rsidRPr="00043400">
        <w:rPr>
          <w:noProof/>
        </w:rPr>
        <w:t>Продукция должна соответствовать ГОСТ, ТУ и Технической политике ПАО «МРСК Центра».</w:t>
      </w:r>
      <w:r>
        <w:rPr>
          <w:noProof/>
        </w:rPr>
        <w:tab/>
      </w:r>
      <w:r>
        <w:rPr>
          <w:noProof/>
        </w:rPr>
        <w:fldChar w:fldCharType="begin"/>
      </w:r>
      <w:r>
        <w:rPr>
          <w:noProof/>
        </w:rPr>
        <w:instrText xml:space="preserve"> PAGEREF _Toc441821575 \h </w:instrText>
      </w:r>
      <w:r>
        <w:rPr>
          <w:noProof/>
        </w:rPr>
      </w:r>
      <w:r>
        <w:rPr>
          <w:noProof/>
        </w:rPr>
        <w:fldChar w:fldCharType="separate"/>
      </w:r>
      <w:r>
        <w:rPr>
          <w:noProof/>
        </w:rPr>
        <w:t>36</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lastRenderedPageBreak/>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Pr>
          <w:noProof/>
        </w:rPr>
        <w:fldChar w:fldCharType="begin"/>
      </w:r>
      <w:r>
        <w:rPr>
          <w:noProof/>
        </w:rPr>
        <w:instrText xml:space="preserve"> PAGEREF _Toc441821576 \h </w:instrText>
      </w:r>
      <w:r>
        <w:rPr>
          <w:noProof/>
        </w:rPr>
      </w:r>
      <w:r>
        <w:rPr>
          <w:noProof/>
        </w:rPr>
        <w:fldChar w:fldCharType="separate"/>
      </w:r>
      <w:r>
        <w:rPr>
          <w:noProof/>
        </w:rPr>
        <w:t>36</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4.2.1</w:t>
      </w:r>
      <w:r>
        <w:rPr>
          <w:rFonts w:asciiTheme="minorHAnsi" w:eastAsiaTheme="minorEastAsia" w:hAnsiTheme="minorHAnsi" w:cstheme="minorBidi"/>
          <w:bCs w:val="0"/>
          <w:iCs w:val="0"/>
          <w:noProof/>
          <w:sz w:val="22"/>
          <w:szCs w:val="22"/>
          <w:lang w:eastAsia="ru-RU"/>
        </w:rPr>
        <w:tab/>
      </w:r>
      <w:r w:rsidRPr="00043400">
        <w:rPr>
          <w:noProof/>
        </w:rPr>
        <w:t>Техническое(ие) задание(я) по Лоту №1 (подраздел 1.1.4) изложено(ы) в Приложении №1, которое является неотъемлемым приложением к настоящей документации и предоставляется Участникам вместе с ней в качестве отдельного документа.</w:t>
      </w:r>
      <w:r>
        <w:rPr>
          <w:noProof/>
        </w:rPr>
        <w:tab/>
      </w:r>
      <w:r>
        <w:rPr>
          <w:noProof/>
        </w:rPr>
        <w:fldChar w:fldCharType="begin"/>
      </w:r>
      <w:r>
        <w:rPr>
          <w:noProof/>
        </w:rPr>
        <w:instrText xml:space="preserve"> PAGEREF _Toc441821577 \h </w:instrText>
      </w:r>
      <w:r>
        <w:rPr>
          <w:noProof/>
        </w:rPr>
      </w:r>
      <w:r>
        <w:rPr>
          <w:noProof/>
        </w:rPr>
        <w:fldChar w:fldCharType="separate"/>
      </w:r>
      <w:r>
        <w:rPr>
          <w:noProof/>
        </w:rPr>
        <w:t>36</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Pr>
          <w:noProof/>
        </w:rPr>
        <w:fldChar w:fldCharType="begin"/>
      </w:r>
      <w:r>
        <w:rPr>
          <w:noProof/>
        </w:rPr>
        <w:instrText xml:space="preserve"> PAGEREF _Toc441821578 \h </w:instrText>
      </w:r>
      <w:r>
        <w:rPr>
          <w:noProof/>
        </w:rPr>
      </w:r>
      <w:r>
        <w:rPr>
          <w:noProof/>
        </w:rPr>
        <w:fldChar w:fldCharType="separate"/>
      </w:r>
      <w:r>
        <w:rPr>
          <w:noProof/>
        </w:rPr>
        <w:t>36</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4.3.1</w:t>
      </w:r>
      <w:r>
        <w:rPr>
          <w:rFonts w:asciiTheme="minorHAnsi" w:eastAsiaTheme="minorEastAsia" w:hAnsiTheme="minorHAnsi" w:cstheme="minorBidi"/>
          <w:bCs w:val="0"/>
          <w:iCs w:val="0"/>
          <w:noProof/>
          <w:sz w:val="22"/>
          <w:szCs w:val="22"/>
          <w:lang w:eastAsia="ru-RU"/>
        </w:rPr>
        <w:tab/>
      </w:r>
      <w:r w:rsidRPr="00043400">
        <w:rPr>
          <w:noProof/>
        </w:rPr>
        <w:t>Участник в составе своей Заявки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r>
        <w:rPr>
          <w:noProof/>
        </w:rPr>
        <w:tab/>
      </w:r>
      <w:r>
        <w:rPr>
          <w:noProof/>
        </w:rPr>
        <w:fldChar w:fldCharType="begin"/>
      </w:r>
      <w:r>
        <w:rPr>
          <w:noProof/>
        </w:rPr>
        <w:instrText xml:space="preserve"> PAGEREF _Toc441821579 \h </w:instrText>
      </w:r>
      <w:r>
        <w:rPr>
          <w:noProof/>
        </w:rPr>
      </w:r>
      <w:r>
        <w:rPr>
          <w:noProof/>
        </w:rPr>
        <w:fldChar w:fldCharType="separate"/>
      </w:r>
      <w:r>
        <w:rPr>
          <w:noProof/>
        </w:rPr>
        <w:t>36</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4.3.2</w:t>
      </w:r>
      <w:r>
        <w:rPr>
          <w:rFonts w:asciiTheme="minorHAnsi" w:eastAsiaTheme="minorEastAsia" w:hAnsiTheme="minorHAnsi" w:cstheme="minorBidi"/>
          <w:bCs w:val="0"/>
          <w:iCs w:val="0"/>
          <w:noProof/>
          <w:sz w:val="22"/>
          <w:szCs w:val="22"/>
          <w:lang w:eastAsia="ru-RU"/>
        </w:rPr>
        <w:tab/>
      </w:r>
      <w:r w:rsidRPr="00043400">
        <w:rPr>
          <w:noProof/>
        </w:rPr>
        <w:t xml:space="preserve">Дополнительные требования к поставляемой продукции, наличию документов, подтверждающих ее соответствие требованиям </w:t>
      </w:r>
      <w:r w:rsidRPr="00043400">
        <w:rPr>
          <w:noProof/>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043400">
        <w:rPr>
          <w:noProof/>
        </w:rPr>
        <w:t>.</w:t>
      </w:r>
      <w:r>
        <w:rPr>
          <w:noProof/>
        </w:rPr>
        <w:tab/>
      </w:r>
      <w:r>
        <w:rPr>
          <w:noProof/>
        </w:rPr>
        <w:fldChar w:fldCharType="begin"/>
      </w:r>
      <w:r>
        <w:rPr>
          <w:noProof/>
        </w:rPr>
        <w:instrText xml:space="preserve"> PAGEREF _Toc441821580 \h </w:instrText>
      </w:r>
      <w:r>
        <w:rPr>
          <w:noProof/>
        </w:rPr>
      </w:r>
      <w:r>
        <w:rPr>
          <w:noProof/>
        </w:rPr>
        <w:fldChar w:fldCharType="separate"/>
      </w:r>
      <w:r>
        <w:rPr>
          <w:noProof/>
        </w:rPr>
        <w:t>36</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Pr>
          <w:noProof/>
        </w:rPr>
        <w:fldChar w:fldCharType="begin"/>
      </w:r>
      <w:r>
        <w:rPr>
          <w:noProof/>
        </w:rPr>
        <w:instrText xml:space="preserve"> PAGEREF _Toc441821581 \h </w:instrText>
      </w:r>
      <w:r>
        <w:rPr>
          <w:noProof/>
        </w:rPr>
      </w:r>
      <w:r>
        <w:rPr>
          <w:noProof/>
        </w:rPr>
        <w:fldChar w:fldCharType="separate"/>
      </w:r>
      <w:r>
        <w:rPr>
          <w:noProof/>
        </w:rPr>
        <w:t>36</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4.4.1</w:t>
      </w:r>
      <w:r>
        <w:rPr>
          <w:rFonts w:asciiTheme="minorHAnsi" w:eastAsiaTheme="minorEastAsia" w:hAnsiTheme="minorHAnsi" w:cstheme="minorBidi"/>
          <w:bCs w:val="0"/>
          <w:iCs w:val="0"/>
          <w:noProof/>
          <w:sz w:val="22"/>
          <w:szCs w:val="22"/>
          <w:lang w:eastAsia="ru-RU"/>
        </w:rPr>
        <w:tab/>
      </w:r>
      <w:r w:rsidRPr="00043400">
        <w:rPr>
          <w:noProof/>
        </w:rPr>
        <w:t>В составе своей Заявки Участник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Участником оборудования в Техническом предложении (подраздел 5.3).</w:t>
      </w:r>
      <w:r>
        <w:rPr>
          <w:noProof/>
        </w:rPr>
        <w:tab/>
      </w:r>
      <w:r>
        <w:rPr>
          <w:noProof/>
        </w:rPr>
        <w:fldChar w:fldCharType="begin"/>
      </w:r>
      <w:r>
        <w:rPr>
          <w:noProof/>
        </w:rPr>
        <w:instrText xml:space="preserve"> PAGEREF _Toc441821582 \h </w:instrText>
      </w:r>
      <w:r>
        <w:rPr>
          <w:noProof/>
        </w:rPr>
      </w:r>
      <w:r>
        <w:rPr>
          <w:noProof/>
        </w:rPr>
        <w:fldChar w:fldCharType="separate"/>
      </w:r>
      <w:r>
        <w:rPr>
          <w:noProof/>
        </w:rPr>
        <w:t>36</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4.4.2</w:t>
      </w:r>
      <w:r>
        <w:rPr>
          <w:rFonts w:asciiTheme="minorHAnsi" w:eastAsiaTheme="minorEastAsia" w:hAnsiTheme="minorHAnsi" w:cstheme="minorBidi"/>
          <w:bCs w:val="0"/>
          <w:iCs w:val="0"/>
          <w:noProof/>
          <w:sz w:val="22"/>
          <w:szCs w:val="22"/>
          <w:lang w:eastAsia="ru-RU"/>
        </w:rPr>
        <w:tab/>
      </w:r>
      <w:r w:rsidRPr="00043400">
        <w:rPr>
          <w:noProof/>
        </w:rPr>
        <w:t>Непредставление Участником технических параметров на предлагаемую к поставке продукцию в Техническом предложении (подраздел 5.3) будет являться причиной для отклонения предложения Участника.</w:t>
      </w:r>
      <w:r>
        <w:rPr>
          <w:noProof/>
        </w:rPr>
        <w:tab/>
      </w:r>
      <w:r>
        <w:rPr>
          <w:noProof/>
        </w:rPr>
        <w:fldChar w:fldCharType="begin"/>
      </w:r>
      <w:r>
        <w:rPr>
          <w:noProof/>
        </w:rPr>
        <w:instrText xml:space="preserve"> PAGEREF _Toc441821583 \h </w:instrText>
      </w:r>
      <w:r>
        <w:rPr>
          <w:noProof/>
        </w:rPr>
      </w:r>
      <w:r>
        <w:rPr>
          <w:noProof/>
        </w:rPr>
        <w:fldChar w:fldCharType="separate"/>
      </w:r>
      <w:r>
        <w:rPr>
          <w:noProof/>
        </w:rPr>
        <w:t>36</w:t>
      </w:r>
      <w:r>
        <w:rPr>
          <w:noProof/>
        </w:rPr>
        <w:fldChar w:fldCharType="end"/>
      </w:r>
    </w:p>
    <w:p w:rsidR="0046531A" w:rsidRDefault="0046531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_Toc441821584 \h </w:instrText>
      </w:r>
      <w:r>
        <w:rPr>
          <w:noProof/>
        </w:rPr>
      </w:r>
      <w:r>
        <w:rPr>
          <w:noProof/>
        </w:rPr>
        <w:fldChar w:fldCharType="separate"/>
      </w:r>
      <w:r>
        <w:rPr>
          <w:noProof/>
        </w:rPr>
        <w:t>37</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_Toc441821585 \h </w:instrText>
      </w:r>
      <w:r>
        <w:rPr>
          <w:noProof/>
        </w:rPr>
      </w:r>
      <w:r>
        <w:rPr>
          <w:noProof/>
        </w:rPr>
        <w:fldChar w:fldCharType="separate"/>
      </w:r>
      <w:r>
        <w:rPr>
          <w:noProof/>
        </w:rPr>
        <w:t>37</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_Toc441821586 \h </w:instrText>
      </w:r>
      <w:r>
        <w:rPr>
          <w:noProof/>
        </w:rPr>
      </w:r>
      <w:r>
        <w:rPr>
          <w:noProof/>
        </w:rPr>
        <w:fldChar w:fldCharType="separate"/>
      </w:r>
      <w:r>
        <w:rPr>
          <w:noProof/>
        </w:rPr>
        <w:t>37</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_Toc441821587 \h </w:instrText>
      </w:r>
      <w:r>
        <w:rPr>
          <w:noProof/>
        </w:rPr>
      </w:r>
      <w:r>
        <w:rPr>
          <w:noProof/>
        </w:rPr>
        <w:fldChar w:fldCharType="separate"/>
      </w:r>
      <w:r>
        <w:rPr>
          <w:noProof/>
        </w:rPr>
        <w:t>40</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_Toc441821588 \h </w:instrText>
      </w:r>
      <w:r>
        <w:rPr>
          <w:noProof/>
        </w:rPr>
      </w:r>
      <w:r>
        <w:rPr>
          <w:noProof/>
        </w:rPr>
        <w:fldChar w:fldCharType="separate"/>
      </w:r>
      <w:r>
        <w:rPr>
          <w:noProof/>
        </w:rPr>
        <w:t>41</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5.1.3.1</w:t>
      </w:r>
      <w:r>
        <w:rPr>
          <w:rFonts w:asciiTheme="minorHAnsi" w:eastAsiaTheme="minorEastAsia" w:hAnsiTheme="minorHAnsi" w:cstheme="minorBidi"/>
          <w:bCs w:val="0"/>
          <w:iCs w:val="0"/>
          <w:noProof/>
          <w:sz w:val="22"/>
          <w:szCs w:val="22"/>
          <w:lang w:eastAsia="ru-RU"/>
        </w:rPr>
        <w:tab/>
      </w:r>
      <w:r w:rsidRPr="00043400">
        <w:rPr>
          <w:noProof/>
        </w:rPr>
        <w:t>Форма Антикоррупционных обязательств</w:t>
      </w:r>
      <w:r>
        <w:rPr>
          <w:noProof/>
        </w:rPr>
        <w:tab/>
      </w:r>
      <w:r>
        <w:rPr>
          <w:noProof/>
        </w:rPr>
        <w:fldChar w:fldCharType="begin"/>
      </w:r>
      <w:r>
        <w:rPr>
          <w:noProof/>
        </w:rPr>
        <w:instrText xml:space="preserve"> PAGEREF _Toc441821589 \h </w:instrText>
      </w:r>
      <w:r>
        <w:rPr>
          <w:noProof/>
        </w:rPr>
      </w:r>
      <w:r>
        <w:rPr>
          <w:noProof/>
        </w:rPr>
        <w:fldChar w:fldCharType="separate"/>
      </w:r>
      <w:r>
        <w:rPr>
          <w:noProof/>
        </w:rPr>
        <w:t>41</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043400">
        <w:rPr>
          <w:bCs w:val="0"/>
          <w:noProof/>
        </w:rPr>
        <w:t xml:space="preserve">поставок </w:t>
      </w:r>
      <w:r>
        <w:rPr>
          <w:noProof/>
        </w:rPr>
        <w:t>(форма 2)</w:t>
      </w:r>
      <w:r>
        <w:rPr>
          <w:noProof/>
        </w:rPr>
        <w:tab/>
      </w:r>
      <w:r>
        <w:rPr>
          <w:noProof/>
        </w:rPr>
        <w:fldChar w:fldCharType="begin"/>
      </w:r>
      <w:r>
        <w:rPr>
          <w:noProof/>
        </w:rPr>
        <w:instrText xml:space="preserve"> PAGEREF _Toc441821590 \h </w:instrText>
      </w:r>
      <w:r>
        <w:rPr>
          <w:noProof/>
        </w:rPr>
      </w:r>
      <w:r>
        <w:rPr>
          <w:noProof/>
        </w:rPr>
        <w:fldChar w:fldCharType="separate"/>
      </w:r>
      <w:r>
        <w:rPr>
          <w:noProof/>
        </w:rPr>
        <w:t>43</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5.2.1</w:t>
      </w:r>
      <w:r>
        <w:rPr>
          <w:rFonts w:asciiTheme="minorHAnsi" w:eastAsiaTheme="minorEastAsia" w:hAnsiTheme="minorHAnsi" w:cstheme="minorBidi"/>
          <w:bCs w:val="0"/>
          <w:iCs w:val="0"/>
          <w:noProof/>
          <w:sz w:val="22"/>
          <w:szCs w:val="22"/>
          <w:lang w:eastAsia="ru-RU"/>
        </w:rPr>
        <w:tab/>
      </w:r>
      <w:r>
        <w:rPr>
          <w:noProof/>
        </w:rPr>
        <w:t>Форма Сводной таблицы стоимости</w:t>
      </w:r>
      <w:r w:rsidRPr="00043400">
        <w:rPr>
          <w:bCs w:val="0"/>
          <w:noProof/>
        </w:rPr>
        <w:t xml:space="preserve"> поставок</w:t>
      </w:r>
      <w:r>
        <w:rPr>
          <w:noProof/>
        </w:rPr>
        <w:tab/>
      </w:r>
      <w:r>
        <w:rPr>
          <w:noProof/>
        </w:rPr>
        <w:fldChar w:fldCharType="begin"/>
      </w:r>
      <w:r>
        <w:rPr>
          <w:noProof/>
        </w:rPr>
        <w:instrText xml:space="preserve"> PAGEREF _Toc441821591 \h </w:instrText>
      </w:r>
      <w:r>
        <w:rPr>
          <w:noProof/>
        </w:rPr>
      </w:r>
      <w:r>
        <w:rPr>
          <w:noProof/>
        </w:rPr>
        <w:fldChar w:fldCharType="separate"/>
      </w:r>
      <w:r>
        <w:rPr>
          <w:noProof/>
        </w:rPr>
        <w:t>43</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_Toc441821592 \h </w:instrText>
      </w:r>
      <w:r>
        <w:rPr>
          <w:noProof/>
        </w:rPr>
      </w:r>
      <w:r>
        <w:rPr>
          <w:noProof/>
        </w:rPr>
        <w:fldChar w:fldCharType="separate"/>
      </w:r>
      <w:r>
        <w:rPr>
          <w:noProof/>
        </w:rPr>
        <w:t>45</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sidRPr="00043400">
        <w:rPr>
          <w:noProof/>
          <w:color w:val="000000"/>
        </w:rPr>
        <w:t>5.3</w:t>
      </w:r>
      <w:r>
        <w:rPr>
          <w:rFonts w:asciiTheme="minorHAnsi" w:eastAsiaTheme="minorEastAsia" w:hAnsiTheme="minorHAnsi" w:cstheme="minorBidi"/>
          <w:b w:val="0"/>
          <w:bCs w:val="0"/>
          <w:noProof/>
          <w:sz w:val="22"/>
          <w:szCs w:val="22"/>
          <w:lang w:eastAsia="ru-RU"/>
        </w:rPr>
        <w:tab/>
      </w:r>
      <w:r w:rsidRPr="00043400">
        <w:rPr>
          <w:noProof/>
          <w:color w:val="000000"/>
        </w:rPr>
        <w:t>Техническое предложение (форма 3)</w:t>
      </w:r>
      <w:r>
        <w:rPr>
          <w:noProof/>
        </w:rPr>
        <w:tab/>
      </w:r>
      <w:r>
        <w:rPr>
          <w:noProof/>
        </w:rPr>
        <w:fldChar w:fldCharType="begin"/>
      </w:r>
      <w:r>
        <w:rPr>
          <w:noProof/>
        </w:rPr>
        <w:instrText xml:space="preserve"> PAGEREF _Toc441821593 \h </w:instrText>
      </w:r>
      <w:r>
        <w:rPr>
          <w:noProof/>
        </w:rPr>
      </w:r>
      <w:r>
        <w:rPr>
          <w:noProof/>
        </w:rPr>
        <w:fldChar w:fldCharType="separate"/>
      </w:r>
      <w:r>
        <w:rPr>
          <w:noProof/>
        </w:rPr>
        <w:t>46</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5.3.1</w:t>
      </w:r>
      <w:r>
        <w:rPr>
          <w:rFonts w:asciiTheme="minorHAnsi" w:eastAsiaTheme="minorEastAsia" w:hAnsiTheme="minorHAnsi" w:cstheme="minorBidi"/>
          <w:bCs w:val="0"/>
          <w:iCs w:val="0"/>
          <w:noProof/>
          <w:sz w:val="22"/>
          <w:szCs w:val="22"/>
          <w:lang w:eastAsia="ru-RU"/>
        </w:rPr>
        <w:tab/>
      </w:r>
      <w:r>
        <w:rPr>
          <w:noProof/>
        </w:rPr>
        <w:t>Форма технического предложения</w:t>
      </w:r>
      <w:r>
        <w:rPr>
          <w:noProof/>
        </w:rPr>
        <w:tab/>
      </w:r>
      <w:r>
        <w:rPr>
          <w:noProof/>
        </w:rPr>
        <w:fldChar w:fldCharType="begin"/>
      </w:r>
      <w:r>
        <w:rPr>
          <w:noProof/>
        </w:rPr>
        <w:instrText xml:space="preserve"> PAGEREF _Toc441821594 \h </w:instrText>
      </w:r>
      <w:r>
        <w:rPr>
          <w:noProof/>
        </w:rPr>
      </w:r>
      <w:r>
        <w:rPr>
          <w:noProof/>
        </w:rPr>
        <w:fldChar w:fldCharType="separate"/>
      </w:r>
      <w:r>
        <w:rPr>
          <w:noProof/>
        </w:rPr>
        <w:t>46</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_Toc441821595 \h </w:instrText>
      </w:r>
      <w:r>
        <w:rPr>
          <w:noProof/>
        </w:rPr>
      </w:r>
      <w:r>
        <w:rPr>
          <w:noProof/>
        </w:rPr>
        <w:fldChar w:fldCharType="separate"/>
      </w:r>
      <w:r>
        <w:rPr>
          <w:noProof/>
        </w:rPr>
        <w:t>48</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Pr>
          <w:noProof/>
        </w:rPr>
        <w:fldChar w:fldCharType="begin"/>
      </w:r>
      <w:r>
        <w:rPr>
          <w:noProof/>
        </w:rPr>
        <w:instrText xml:space="preserve"> PAGEREF _Toc441821596 \h </w:instrText>
      </w:r>
      <w:r>
        <w:rPr>
          <w:noProof/>
        </w:rPr>
      </w:r>
      <w:r>
        <w:rPr>
          <w:noProof/>
        </w:rPr>
        <w:fldChar w:fldCharType="separate"/>
      </w:r>
      <w:r>
        <w:rPr>
          <w:noProof/>
        </w:rPr>
        <w:t>49</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5.4.1</w:t>
      </w:r>
      <w:r>
        <w:rPr>
          <w:rFonts w:asciiTheme="minorHAnsi" w:eastAsiaTheme="minorEastAsia" w:hAnsiTheme="minorHAnsi" w:cstheme="minorBidi"/>
          <w:bCs w:val="0"/>
          <w:iCs w:val="0"/>
          <w:noProof/>
          <w:sz w:val="22"/>
          <w:szCs w:val="22"/>
          <w:lang w:eastAsia="ru-RU"/>
        </w:rPr>
        <w:tab/>
      </w:r>
      <w:r w:rsidRPr="00043400">
        <w:rPr>
          <w:noProof/>
        </w:rPr>
        <w:t>Форма графика выполнения поставок</w:t>
      </w:r>
      <w:r>
        <w:rPr>
          <w:noProof/>
        </w:rPr>
        <w:tab/>
      </w:r>
      <w:r>
        <w:rPr>
          <w:noProof/>
        </w:rPr>
        <w:fldChar w:fldCharType="begin"/>
      </w:r>
      <w:r>
        <w:rPr>
          <w:noProof/>
        </w:rPr>
        <w:instrText xml:space="preserve"> PAGEREF _Toc441821597 \h </w:instrText>
      </w:r>
      <w:r>
        <w:rPr>
          <w:noProof/>
        </w:rPr>
      </w:r>
      <w:r>
        <w:rPr>
          <w:noProof/>
        </w:rPr>
        <w:fldChar w:fldCharType="separate"/>
      </w:r>
      <w:r>
        <w:rPr>
          <w:noProof/>
        </w:rPr>
        <w:t>49</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5.4.2</w:t>
      </w:r>
      <w:r>
        <w:rPr>
          <w:rFonts w:asciiTheme="minorHAnsi" w:eastAsiaTheme="minorEastAsia" w:hAnsiTheme="minorHAnsi" w:cstheme="minorBidi"/>
          <w:bCs w:val="0"/>
          <w:iCs w:val="0"/>
          <w:noProof/>
          <w:sz w:val="22"/>
          <w:szCs w:val="22"/>
          <w:lang w:eastAsia="ru-RU"/>
        </w:rPr>
        <w:tab/>
      </w:r>
      <w:r w:rsidRPr="00043400">
        <w:rPr>
          <w:noProof/>
        </w:rPr>
        <w:t>Инструкции по заполнению</w:t>
      </w:r>
      <w:r>
        <w:rPr>
          <w:noProof/>
        </w:rPr>
        <w:tab/>
      </w:r>
      <w:r>
        <w:rPr>
          <w:noProof/>
        </w:rPr>
        <w:fldChar w:fldCharType="begin"/>
      </w:r>
      <w:r>
        <w:rPr>
          <w:noProof/>
        </w:rPr>
        <w:instrText xml:space="preserve"> PAGEREF _Toc441821598 \h </w:instrText>
      </w:r>
      <w:r>
        <w:rPr>
          <w:noProof/>
        </w:rPr>
      </w:r>
      <w:r>
        <w:rPr>
          <w:noProof/>
        </w:rPr>
        <w:fldChar w:fldCharType="separate"/>
      </w:r>
      <w:r>
        <w:rPr>
          <w:noProof/>
        </w:rPr>
        <w:t>50</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sidRPr="00043400">
        <w:rPr>
          <w:noProof/>
          <w:color w:val="000000"/>
        </w:rPr>
        <w:t>5.5</w:t>
      </w:r>
      <w:r>
        <w:rPr>
          <w:rFonts w:asciiTheme="minorHAnsi" w:eastAsiaTheme="minorEastAsia" w:hAnsiTheme="minorHAnsi" w:cstheme="minorBidi"/>
          <w:b w:val="0"/>
          <w:bCs w:val="0"/>
          <w:noProof/>
          <w:sz w:val="22"/>
          <w:szCs w:val="22"/>
          <w:lang w:eastAsia="ru-RU"/>
        </w:rPr>
        <w:tab/>
      </w:r>
      <w:r w:rsidRPr="00043400">
        <w:rPr>
          <w:noProof/>
          <w:color w:val="000000"/>
        </w:rPr>
        <w:t>Протокол разногласий к проекту Договора (форма 5)</w:t>
      </w:r>
      <w:r>
        <w:rPr>
          <w:noProof/>
        </w:rPr>
        <w:tab/>
      </w:r>
      <w:r>
        <w:rPr>
          <w:noProof/>
        </w:rPr>
        <w:fldChar w:fldCharType="begin"/>
      </w:r>
      <w:r>
        <w:rPr>
          <w:noProof/>
        </w:rPr>
        <w:instrText xml:space="preserve"> PAGEREF _Toc441821599 \h </w:instrText>
      </w:r>
      <w:r>
        <w:rPr>
          <w:noProof/>
        </w:rPr>
      </w:r>
      <w:r>
        <w:rPr>
          <w:noProof/>
        </w:rPr>
        <w:fldChar w:fldCharType="separate"/>
      </w:r>
      <w:r>
        <w:rPr>
          <w:noProof/>
        </w:rPr>
        <w:t>51</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5.5.1</w:t>
      </w:r>
      <w:r>
        <w:rPr>
          <w:rFonts w:asciiTheme="minorHAnsi" w:eastAsiaTheme="minorEastAsia" w:hAnsiTheme="minorHAnsi" w:cstheme="minorBidi"/>
          <w:bCs w:val="0"/>
          <w:iCs w:val="0"/>
          <w:noProof/>
          <w:sz w:val="22"/>
          <w:szCs w:val="22"/>
          <w:lang w:eastAsia="ru-RU"/>
        </w:rPr>
        <w:tab/>
      </w:r>
      <w:r w:rsidRPr="00043400">
        <w:rPr>
          <w:noProof/>
        </w:rPr>
        <w:t>Форма Протокола разногласий к проекту Договора</w:t>
      </w:r>
      <w:r>
        <w:rPr>
          <w:noProof/>
        </w:rPr>
        <w:tab/>
      </w:r>
      <w:r>
        <w:rPr>
          <w:noProof/>
        </w:rPr>
        <w:fldChar w:fldCharType="begin"/>
      </w:r>
      <w:r>
        <w:rPr>
          <w:noProof/>
        </w:rPr>
        <w:instrText xml:space="preserve"> PAGEREF _Toc441821600 \h </w:instrText>
      </w:r>
      <w:r>
        <w:rPr>
          <w:noProof/>
        </w:rPr>
      </w:r>
      <w:r>
        <w:rPr>
          <w:noProof/>
        </w:rPr>
        <w:fldChar w:fldCharType="separate"/>
      </w:r>
      <w:r>
        <w:rPr>
          <w:noProof/>
        </w:rPr>
        <w:t>51</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5.5.2</w:t>
      </w:r>
      <w:r>
        <w:rPr>
          <w:rFonts w:asciiTheme="minorHAnsi" w:eastAsiaTheme="minorEastAsia" w:hAnsiTheme="minorHAnsi" w:cstheme="minorBidi"/>
          <w:bCs w:val="0"/>
          <w:iCs w:val="0"/>
          <w:noProof/>
          <w:sz w:val="22"/>
          <w:szCs w:val="22"/>
          <w:lang w:eastAsia="ru-RU"/>
        </w:rPr>
        <w:tab/>
      </w:r>
      <w:r w:rsidRPr="00043400">
        <w:rPr>
          <w:noProof/>
        </w:rPr>
        <w:t>Инструкции по заполнению Протокола разногласий к проекту Договора</w:t>
      </w:r>
      <w:r>
        <w:rPr>
          <w:noProof/>
        </w:rPr>
        <w:tab/>
      </w:r>
      <w:r>
        <w:rPr>
          <w:noProof/>
        </w:rPr>
        <w:fldChar w:fldCharType="begin"/>
      </w:r>
      <w:r>
        <w:rPr>
          <w:noProof/>
        </w:rPr>
        <w:instrText xml:space="preserve"> PAGEREF _Toc441821601 \h </w:instrText>
      </w:r>
      <w:r>
        <w:rPr>
          <w:noProof/>
        </w:rPr>
      </w:r>
      <w:r>
        <w:rPr>
          <w:noProof/>
        </w:rPr>
        <w:fldChar w:fldCharType="separate"/>
      </w:r>
      <w:r>
        <w:rPr>
          <w:noProof/>
        </w:rPr>
        <w:t>52</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Pr>
          <w:noProof/>
        </w:rPr>
        <w:fldChar w:fldCharType="begin"/>
      </w:r>
      <w:r>
        <w:rPr>
          <w:noProof/>
        </w:rPr>
        <w:instrText xml:space="preserve"> PAGEREF _Toc441821602 \h </w:instrText>
      </w:r>
      <w:r>
        <w:rPr>
          <w:noProof/>
        </w:rPr>
      </w:r>
      <w:r>
        <w:rPr>
          <w:noProof/>
        </w:rPr>
        <w:fldChar w:fldCharType="separate"/>
      </w:r>
      <w:r>
        <w:rPr>
          <w:noProof/>
        </w:rPr>
        <w:t>53</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t>5.6.1</w:t>
      </w:r>
      <w:r>
        <w:rPr>
          <w:rFonts w:asciiTheme="minorHAnsi" w:eastAsiaTheme="minorEastAsia" w:hAnsiTheme="minorHAnsi" w:cstheme="minorBidi"/>
          <w:bCs w:val="0"/>
          <w:iCs w:val="0"/>
          <w:noProof/>
          <w:sz w:val="22"/>
          <w:szCs w:val="22"/>
          <w:lang w:eastAsia="ru-RU"/>
        </w:rPr>
        <w:tab/>
      </w:r>
      <w:r w:rsidRPr="00043400">
        <w:rPr>
          <w:noProof/>
        </w:rPr>
        <w:t>Форма Анкеты Участника</w:t>
      </w:r>
      <w:r>
        <w:rPr>
          <w:noProof/>
        </w:rPr>
        <w:tab/>
      </w:r>
      <w:r>
        <w:rPr>
          <w:noProof/>
        </w:rPr>
        <w:fldChar w:fldCharType="begin"/>
      </w:r>
      <w:r>
        <w:rPr>
          <w:noProof/>
        </w:rPr>
        <w:instrText xml:space="preserve"> PAGEREF _Toc441821603 \h </w:instrText>
      </w:r>
      <w:r>
        <w:rPr>
          <w:noProof/>
        </w:rPr>
      </w:r>
      <w:r>
        <w:rPr>
          <w:noProof/>
        </w:rPr>
        <w:fldChar w:fldCharType="separate"/>
      </w:r>
      <w:r>
        <w:rPr>
          <w:noProof/>
        </w:rPr>
        <w:t>53</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sidRPr="00043400">
        <w:rPr>
          <w:noProof/>
        </w:rPr>
        <w:lastRenderedPageBreak/>
        <w:t>5.6.2</w:t>
      </w:r>
      <w:r>
        <w:rPr>
          <w:rFonts w:asciiTheme="minorHAnsi" w:eastAsiaTheme="minorEastAsia" w:hAnsiTheme="minorHAnsi" w:cstheme="minorBidi"/>
          <w:bCs w:val="0"/>
          <w:iCs w:val="0"/>
          <w:noProof/>
          <w:sz w:val="22"/>
          <w:szCs w:val="22"/>
          <w:lang w:eastAsia="ru-RU"/>
        </w:rPr>
        <w:tab/>
      </w:r>
      <w:r w:rsidRPr="00043400">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Pr>
          <w:noProof/>
        </w:rPr>
        <w:fldChar w:fldCharType="begin"/>
      </w:r>
      <w:r>
        <w:rPr>
          <w:noProof/>
        </w:rPr>
        <w:instrText xml:space="preserve"> PAGEREF _Toc441821604 \h </w:instrText>
      </w:r>
      <w:r>
        <w:rPr>
          <w:noProof/>
        </w:rPr>
      </w:r>
      <w:r>
        <w:rPr>
          <w:noProof/>
        </w:rPr>
        <w:fldChar w:fldCharType="separate"/>
      </w:r>
      <w:r>
        <w:rPr>
          <w:noProof/>
        </w:rPr>
        <w:t>55</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5.6.3</w:t>
      </w:r>
      <w:r>
        <w:rPr>
          <w:rFonts w:asciiTheme="minorHAnsi" w:eastAsiaTheme="minorEastAsia" w:hAnsiTheme="minorHAnsi" w:cstheme="minorBidi"/>
          <w:bCs w:val="0"/>
          <w:iCs w:val="0"/>
          <w:noProof/>
          <w:sz w:val="22"/>
          <w:szCs w:val="22"/>
          <w:lang w:eastAsia="ru-RU"/>
        </w:rPr>
        <w:tab/>
      </w:r>
      <w:r>
        <w:rPr>
          <w:noProof/>
        </w:rPr>
        <w:t>Инструкции по заполнению Анкеты Участника</w:t>
      </w:r>
      <w:r>
        <w:rPr>
          <w:noProof/>
        </w:rPr>
        <w:tab/>
      </w:r>
      <w:r>
        <w:rPr>
          <w:noProof/>
        </w:rPr>
        <w:fldChar w:fldCharType="begin"/>
      </w:r>
      <w:r>
        <w:rPr>
          <w:noProof/>
        </w:rPr>
        <w:instrText xml:space="preserve"> PAGEREF _Toc441821605 \h </w:instrText>
      </w:r>
      <w:r>
        <w:rPr>
          <w:noProof/>
        </w:rPr>
      </w:r>
      <w:r>
        <w:rPr>
          <w:noProof/>
        </w:rPr>
        <w:fldChar w:fldCharType="separate"/>
      </w:r>
      <w:r>
        <w:rPr>
          <w:noProof/>
        </w:rPr>
        <w:t>57</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Pr>
          <w:noProof/>
        </w:rPr>
        <w:fldChar w:fldCharType="begin"/>
      </w:r>
      <w:r>
        <w:rPr>
          <w:noProof/>
        </w:rPr>
        <w:instrText xml:space="preserve"> PAGEREF _Toc441821606 \h </w:instrText>
      </w:r>
      <w:r>
        <w:rPr>
          <w:noProof/>
        </w:rPr>
      </w:r>
      <w:r>
        <w:rPr>
          <w:noProof/>
        </w:rPr>
        <w:fldChar w:fldCharType="separate"/>
      </w:r>
      <w:r>
        <w:rPr>
          <w:noProof/>
        </w:rPr>
        <w:t>58</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5.7.1</w:t>
      </w:r>
      <w:r>
        <w:rPr>
          <w:rFonts w:asciiTheme="minorHAnsi" w:eastAsiaTheme="minorEastAsia" w:hAnsiTheme="minorHAnsi" w:cstheme="minorBidi"/>
          <w:bCs w:val="0"/>
          <w:iCs w:val="0"/>
          <w:noProof/>
          <w:sz w:val="22"/>
          <w:szCs w:val="22"/>
          <w:lang w:eastAsia="ru-RU"/>
        </w:rPr>
        <w:tab/>
      </w:r>
      <w:r>
        <w:rPr>
          <w:noProof/>
        </w:rPr>
        <w:t>Форма Справки о перечне и годовых объемах выполнения аналогичных договоров</w:t>
      </w:r>
      <w:r>
        <w:rPr>
          <w:noProof/>
        </w:rPr>
        <w:tab/>
      </w:r>
      <w:r>
        <w:rPr>
          <w:noProof/>
        </w:rPr>
        <w:fldChar w:fldCharType="begin"/>
      </w:r>
      <w:r>
        <w:rPr>
          <w:noProof/>
        </w:rPr>
        <w:instrText xml:space="preserve"> PAGEREF _Toc441821607 \h </w:instrText>
      </w:r>
      <w:r>
        <w:rPr>
          <w:noProof/>
        </w:rPr>
      </w:r>
      <w:r>
        <w:rPr>
          <w:noProof/>
        </w:rPr>
        <w:fldChar w:fldCharType="separate"/>
      </w:r>
      <w:r>
        <w:rPr>
          <w:noProof/>
        </w:rPr>
        <w:t>58</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_Toc441821608 \h </w:instrText>
      </w:r>
      <w:r>
        <w:rPr>
          <w:noProof/>
        </w:rPr>
      </w:r>
      <w:r>
        <w:rPr>
          <w:noProof/>
        </w:rPr>
        <w:fldChar w:fldCharType="separate"/>
      </w:r>
      <w:r>
        <w:rPr>
          <w:noProof/>
        </w:rPr>
        <w:t>59</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Pr>
          <w:noProof/>
        </w:rPr>
        <w:fldChar w:fldCharType="begin"/>
      </w:r>
      <w:r>
        <w:rPr>
          <w:noProof/>
        </w:rPr>
        <w:instrText xml:space="preserve"> PAGEREF _Toc441821609 \h </w:instrText>
      </w:r>
      <w:r>
        <w:rPr>
          <w:noProof/>
        </w:rPr>
      </w:r>
      <w:r>
        <w:rPr>
          <w:noProof/>
        </w:rPr>
        <w:fldChar w:fldCharType="separate"/>
      </w:r>
      <w:r>
        <w:rPr>
          <w:noProof/>
        </w:rPr>
        <w:t>60</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5.8.1</w:t>
      </w:r>
      <w:r>
        <w:rPr>
          <w:rFonts w:asciiTheme="minorHAnsi" w:eastAsiaTheme="minorEastAsia" w:hAnsiTheme="minorHAnsi" w:cstheme="minorBidi"/>
          <w:bCs w:val="0"/>
          <w:iCs w:val="0"/>
          <w:noProof/>
          <w:sz w:val="22"/>
          <w:szCs w:val="22"/>
          <w:lang w:eastAsia="ru-RU"/>
        </w:rPr>
        <w:tab/>
      </w:r>
      <w:r>
        <w:rPr>
          <w:noProof/>
        </w:rPr>
        <w:t>Форма Справки о кадровых ресурсах</w:t>
      </w:r>
      <w:r>
        <w:rPr>
          <w:noProof/>
        </w:rPr>
        <w:tab/>
      </w:r>
      <w:r>
        <w:rPr>
          <w:noProof/>
        </w:rPr>
        <w:fldChar w:fldCharType="begin"/>
      </w:r>
      <w:r>
        <w:rPr>
          <w:noProof/>
        </w:rPr>
        <w:instrText xml:space="preserve"> PAGEREF _Toc441821610 \h </w:instrText>
      </w:r>
      <w:r>
        <w:rPr>
          <w:noProof/>
        </w:rPr>
      </w:r>
      <w:r>
        <w:rPr>
          <w:noProof/>
        </w:rPr>
        <w:fldChar w:fldCharType="separate"/>
      </w:r>
      <w:r>
        <w:rPr>
          <w:noProof/>
        </w:rPr>
        <w:t>60</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5.8.2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_Toc441821611 \h </w:instrText>
      </w:r>
      <w:r>
        <w:rPr>
          <w:noProof/>
        </w:rPr>
      </w:r>
      <w:r>
        <w:rPr>
          <w:noProof/>
        </w:rPr>
        <w:fldChar w:fldCharType="separate"/>
      </w:r>
      <w:r>
        <w:rPr>
          <w:noProof/>
        </w:rPr>
        <w:t>61</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Pr>
          <w:noProof/>
        </w:rPr>
        <w:fldChar w:fldCharType="begin"/>
      </w:r>
      <w:r>
        <w:rPr>
          <w:noProof/>
        </w:rPr>
        <w:instrText xml:space="preserve"> PAGEREF _Toc441821612 \h </w:instrText>
      </w:r>
      <w:r>
        <w:rPr>
          <w:noProof/>
        </w:rPr>
      </w:r>
      <w:r>
        <w:rPr>
          <w:noProof/>
        </w:rPr>
        <w:fldChar w:fldCharType="separate"/>
      </w:r>
      <w:r>
        <w:rPr>
          <w:noProof/>
        </w:rPr>
        <w:t>62</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5.9.1</w:t>
      </w:r>
      <w:r>
        <w:rPr>
          <w:rFonts w:asciiTheme="minorHAnsi" w:eastAsiaTheme="minorEastAsia" w:hAnsiTheme="minorHAnsi" w:cstheme="minorBidi"/>
          <w:bCs w:val="0"/>
          <w:iCs w:val="0"/>
          <w:noProof/>
          <w:sz w:val="22"/>
          <w:szCs w:val="22"/>
          <w:lang w:eastAsia="ru-RU"/>
        </w:rPr>
        <w:tab/>
      </w:r>
      <w:r>
        <w:rPr>
          <w:noProof/>
        </w:rPr>
        <w:t>Форма письма о наличии у Участника конфликта интересов и/или связей, носящих характер аффилированности с сотрудниками Заказчика или Организатора</w:t>
      </w:r>
      <w:r>
        <w:rPr>
          <w:noProof/>
        </w:rPr>
        <w:tab/>
      </w:r>
      <w:r>
        <w:rPr>
          <w:noProof/>
        </w:rPr>
        <w:fldChar w:fldCharType="begin"/>
      </w:r>
      <w:r>
        <w:rPr>
          <w:noProof/>
        </w:rPr>
        <w:instrText xml:space="preserve"> PAGEREF _Toc441821613 \h </w:instrText>
      </w:r>
      <w:r>
        <w:rPr>
          <w:noProof/>
        </w:rPr>
      </w:r>
      <w:r>
        <w:rPr>
          <w:noProof/>
        </w:rPr>
        <w:fldChar w:fldCharType="separate"/>
      </w:r>
      <w:r>
        <w:rPr>
          <w:noProof/>
        </w:rPr>
        <w:t>62</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5.9.2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_Toc441821614 \h </w:instrText>
      </w:r>
      <w:r>
        <w:rPr>
          <w:noProof/>
        </w:rPr>
      </w:r>
      <w:r>
        <w:rPr>
          <w:noProof/>
        </w:rPr>
        <w:fldChar w:fldCharType="separate"/>
      </w:r>
      <w:r>
        <w:rPr>
          <w:noProof/>
        </w:rPr>
        <w:t>63</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Pr>
          <w:noProof/>
        </w:rPr>
        <w:fldChar w:fldCharType="begin"/>
      </w:r>
      <w:r>
        <w:rPr>
          <w:noProof/>
        </w:rPr>
        <w:instrText xml:space="preserve"> PAGEREF _Toc441821615 \h </w:instrText>
      </w:r>
      <w:r>
        <w:rPr>
          <w:noProof/>
        </w:rPr>
      </w:r>
      <w:r>
        <w:rPr>
          <w:noProof/>
        </w:rPr>
        <w:fldChar w:fldCharType="separate"/>
      </w:r>
      <w:r>
        <w:rPr>
          <w:noProof/>
        </w:rPr>
        <w:t>64</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5.10.1</w:t>
      </w:r>
      <w:r>
        <w:rPr>
          <w:rFonts w:asciiTheme="minorHAnsi" w:eastAsiaTheme="minorEastAsia" w:hAnsiTheme="minorHAnsi" w:cstheme="minorBidi"/>
          <w:bCs w:val="0"/>
          <w:iCs w:val="0"/>
          <w:noProof/>
          <w:sz w:val="22"/>
          <w:szCs w:val="22"/>
          <w:lang w:eastAsia="ru-RU"/>
        </w:rPr>
        <w:tab/>
      </w:r>
      <w:r>
        <w:rPr>
          <w:noProof/>
        </w:rPr>
        <w:t>Форма письма производителя продукции</w:t>
      </w:r>
      <w:r>
        <w:rPr>
          <w:noProof/>
        </w:rPr>
        <w:tab/>
      </w:r>
      <w:r>
        <w:rPr>
          <w:noProof/>
        </w:rPr>
        <w:fldChar w:fldCharType="begin"/>
      </w:r>
      <w:r>
        <w:rPr>
          <w:noProof/>
        </w:rPr>
        <w:instrText xml:space="preserve"> PAGEREF _Toc441821616 \h </w:instrText>
      </w:r>
      <w:r>
        <w:rPr>
          <w:noProof/>
        </w:rPr>
      </w:r>
      <w:r>
        <w:rPr>
          <w:noProof/>
        </w:rPr>
        <w:fldChar w:fldCharType="separate"/>
      </w:r>
      <w:r>
        <w:rPr>
          <w:noProof/>
        </w:rPr>
        <w:t>64</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Pr>
          <w:noProof/>
        </w:rPr>
        <w:fldChar w:fldCharType="begin"/>
      </w:r>
      <w:r>
        <w:rPr>
          <w:noProof/>
        </w:rPr>
        <w:instrText xml:space="preserve"> PAGEREF _Toc441821617 \h </w:instrText>
      </w:r>
      <w:r>
        <w:rPr>
          <w:noProof/>
        </w:rPr>
      </w:r>
      <w:r>
        <w:rPr>
          <w:noProof/>
        </w:rPr>
        <w:fldChar w:fldCharType="separate"/>
      </w:r>
      <w:r>
        <w:rPr>
          <w:noProof/>
        </w:rPr>
        <w:t>65</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5.11.1</w:t>
      </w:r>
      <w:r>
        <w:rPr>
          <w:rFonts w:asciiTheme="minorHAnsi" w:eastAsiaTheme="minorEastAsia" w:hAnsiTheme="minorHAnsi" w:cstheme="minorBidi"/>
          <w:bCs w:val="0"/>
          <w:iCs w:val="0"/>
          <w:noProof/>
          <w:sz w:val="22"/>
          <w:szCs w:val="22"/>
          <w:lang w:eastAsia="ru-RU"/>
        </w:rPr>
        <w:tab/>
      </w:r>
      <w:r>
        <w:rPr>
          <w:noProof/>
        </w:rPr>
        <w:t>Форма информации о собственниках Участника (включая конечных бенефициаров)</w:t>
      </w:r>
      <w:r>
        <w:rPr>
          <w:noProof/>
        </w:rPr>
        <w:tab/>
      </w:r>
      <w:r>
        <w:rPr>
          <w:noProof/>
        </w:rPr>
        <w:fldChar w:fldCharType="begin"/>
      </w:r>
      <w:r>
        <w:rPr>
          <w:noProof/>
        </w:rPr>
        <w:instrText xml:space="preserve"> PAGEREF _Toc441821618 \h </w:instrText>
      </w:r>
      <w:r>
        <w:rPr>
          <w:noProof/>
        </w:rPr>
      </w:r>
      <w:r>
        <w:rPr>
          <w:noProof/>
        </w:rPr>
        <w:fldChar w:fldCharType="separate"/>
      </w:r>
      <w:r>
        <w:rPr>
          <w:noProof/>
        </w:rPr>
        <w:t>65</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5.11.2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_Toc441821619 \h </w:instrText>
      </w:r>
      <w:r>
        <w:rPr>
          <w:noProof/>
        </w:rPr>
      </w:r>
      <w:r>
        <w:rPr>
          <w:noProof/>
        </w:rPr>
        <w:fldChar w:fldCharType="separate"/>
      </w:r>
      <w:r>
        <w:rPr>
          <w:noProof/>
        </w:rPr>
        <w:t>66</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Pr>
          <w:noProof/>
        </w:rPr>
        <w:fldChar w:fldCharType="begin"/>
      </w:r>
      <w:r>
        <w:rPr>
          <w:noProof/>
        </w:rPr>
        <w:instrText xml:space="preserve"> PAGEREF _Toc441821620 \h </w:instrText>
      </w:r>
      <w:r>
        <w:rPr>
          <w:noProof/>
        </w:rPr>
      </w:r>
      <w:r>
        <w:rPr>
          <w:noProof/>
        </w:rPr>
        <w:fldChar w:fldCharType="separate"/>
      </w:r>
      <w:r>
        <w:rPr>
          <w:noProof/>
        </w:rPr>
        <w:t>68</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5.12.1</w:t>
      </w:r>
      <w:r>
        <w:rPr>
          <w:rFonts w:asciiTheme="minorHAnsi" w:eastAsiaTheme="minorEastAsia" w:hAnsiTheme="minorHAnsi" w:cstheme="minorBidi"/>
          <w:bCs w:val="0"/>
          <w:iCs w:val="0"/>
          <w:noProof/>
          <w:sz w:val="22"/>
          <w:szCs w:val="22"/>
          <w:lang w:eastAsia="ru-RU"/>
        </w:rPr>
        <w:tab/>
      </w:r>
      <w:r>
        <w:rPr>
          <w:noProof/>
        </w:rPr>
        <w:t>Форма Согласия на обработку персональных данных</w:t>
      </w:r>
      <w:r>
        <w:rPr>
          <w:noProof/>
        </w:rPr>
        <w:tab/>
      </w:r>
      <w:r>
        <w:rPr>
          <w:noProof/>
        </w:rPr>
        <w:fldChar w:fldCharType="begin"/>
      </w:r>
      <w:r>
        <w:rPr>
          <w:noProof/>
        </w:rPr>
        <w:instrText xml:space="preserve"> PAGEREF _Toc441821621 \h </w:instrText>
      </w:r>
      <w:r>
        <w:rPr>
          <w:noProof/>
        </w:rPr>
      </w:r>
      <w:r>
        <w:rPr>
          <w:noProof/>
        </w:rPr>
        <w:fldChar w:fldCharType="separate"/>
      </w:r>
      <w:r>
        <w:rPr>
          <w:noProof/>
        </w:rPr>
        <w:t>68</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5.12.2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_Toc441821622 \h </w:instrText>
      </w:r>
      <w:r>
        <w:rPr>
          <w:noProof/>
        </w:rPr>
      </w:r>
      <w:r>
        <w:rPr>
          <w:noProof/>
        </w:rPr>
        <w:fldChar w:fldCharType="separate"/>
      </w:r>
      <w:r>
        <w:rPr>
          <w:noProof/>
        </w:rPr>
        <w:t>69</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Pr>
          <w:noProof/>
        </w:rPr>
        <w:fldChar w:fldCharType="begin"/>
      </w:r>
      <w:r>
        <w:rPr>
          <w:noProof/>
        </w:rPr>
        <w:instrText xml:space="preserve"> PAGEREF _Toc441821623 \h </w:instrText>
      </w:r>
      <w:r>
        <w:rPr>
          <w:noProof/>
        </w:rPr>
      </w:r>
      <w:r>
        <w:rPr>
          <w:noProof/>
        </w:rPr>
        <w:fldChar w:fldCharType="separate"/>
      </w:r>
      <w:r>
        <w:rPr>
          <w:noProof/>
        </w:rPr>
        <w:t>70</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5.13.1</w:t>
      </w:r>
      <w:r>
        <w:rPr>
          <w:rFonts w:asciiTheme="minorHAnsi" w:eastAsiaTheme="minorEastAsia" w:hAnsiTheme="minorHAnsi" w:cstheme="minorBidi"/>
          <w:bCs w:val="0"/>
          <w:iCs w:val="0"/>
          <w:noProof/>
          <w:sz w:val="22"/>
          <w:szCs w:val="22"/>
          <w:lang w:eastAsia="ru-RU"/>
        </w:rPr>
        <w:tab/>
      </w:r>
      <w:r>
        <w:rPr>
          <w:noProof/>
        </w:rPr>
        <w:t>Форма соглашения о неустойке</w:t>
      </w:r>
      <w:r>
        <w:rPr>
          <w:noProof/>
        </w:rPr>
        <w:tab/>
      </w:r>
      <w:r>
        <w:rPr>
          <w:noProof/>
        </w:rPr>
        <w:fldChar w:fldCharType="begin"/>
      </w:r>
      <w:r>
        <w:rPr>
          <w:noProof/>
        </w:rPr>
        <w:instrText xml:space="preserve"> PAGEREF _Toc441821624 \h </w:instrText>
      </w:r>
      <w:r>
        <w:rPr>
          <w:noProof/>
        </w:rPr>
      </w:r>
      <w:r>
        <w:rPr>
          <w:noProof/>
        </w:rPr>
        <w:fldChar w:fldCharType="separate"/>
      </w:r>
      <w:r>
        <w:rPr>
          <w:noProof/>
        </w:rPr>
        <w:t>70</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5.13.2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_Toc441821625 \h </w:instrText>
      </w:r>
      <w:r>
        <w:rPr>
          <w:noProof/>
        </w:rPr>
      </w:r>
      <w:r>
        <w:rPr>
          <w:noProof/>
        </w:rPr>
        <w:fldChar w:fldCharType="separate"/>
      </w:r>
      <w:r>
        <w:rPr>
          <w:noProof/>
        </w:rPr>
        <w:t>72</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Pr>
          <w:noProof/>
        </w:rPr>
        <w:fldChar w:fldCharType="begin"/>
      </w:r>
      <w:r>
        <w:rPr>
          <w:noProof/>
        </w:rPr>
        <w:instrText xml:space="preserve"> PAGEREF _Toc441821626 \h </w:instrText>
      </w:r>
      <w:r>
        <w:rPr>
          <w:noProof/>
        </w:rPr>
      </w:r>
      <w:r>
        <w:rPr>
          <w:noProof/>
        </w:rPr>
        <w:fldChar w:fldCharType="separate"/>
      </w:r>
      <w:r>
        <w:rPr>
          <w:noProof/>
        </w:rPr>
        <w:t>73</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5.14.1</w:t>
      </w:r>
      <w:r>
        <w:rPr>
          <w:rFonts w:asciiTheme="minorHAnsi" w:eastAsiaTheme="minorEastAsia" w:hAnsiTheme="minorHAnsi" w:cstheme="minorBidi"/>
          <w:bCs w:val="0"/>
          <w:iCs w:val="0"/>
          <w:noProof/>
          <w:sz w:val="22"/>
          <w:szCs w:val="22"/>
          <w:lang w:eastAsia="ru-RU"/>
        </w:rPr>
        <w:tab/>
      </w:r>
      <w:r>
        <w:rPr>
          <w:noProof/>
        </w:rPr>
        <w:t>Форма согласия Участника налоговым органам на разглашение сведений, составляющих налоговую тайну</w:t>
      </w:r>
      <w:r>
        <w:rPr>
          <w:noProof/>
        </w:rPr>
        <w:tab/>
      </w:r>
      <w:r>
        <w:rPr>
          <w:noProof/>
        </w:rPr>
        <w:fldChar w:fldCharType="begin"/>
      </w:r>
      <w:r>
        <w:rPr>
          <w:noProof/>
        </w:rPr>
        <w:instrText xml:space="preserve"> PAGEREF _Toc441821627 \h </w:instrText>
      </w:r>
      <w:r>
        <w:rPr>
          <w:noProof/>
        </w:rPr>
      </w:r>
      <w:r>
        <w:rPr>
          <w:noProof/>
        </w:rPr>
        <w:fldChar w:fldCharType="separate"/>
      </w:r>
      <w:r>
        <w:rPr>
          <w:noProof/>
        </w:rPr>
        <w:t>73</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5.14.2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_Toc441821628 \h </w:instrText>
      </w:r>
      <w:r>
        <w:rPr>
          <w:noProof/>
        </w:rPr>
      </w:r>
      <w:r>
        <w:rPr>
          <w:noProof/>
        </w:rPr>
        <w:fldChar w:fldCharType="separate"/>
      </w:r>
      <w:r>
        <w:rPr>
          <w:noProof/>
        </w:rPr>
        <w:t>74</w:t>
      </w:r>
      <w:r>
        <w:rPr>
          <w:noProof/>
        </w:rPr>
        <w:fldChar w:fldCharType="end"/>
      </w:r>
    </w:p>
    <w:p w:rsidR="0046531A" w:rsidRDefault="0046531A">
      <w:pPr>
        <w:pStyle w:val="28"/>
        <w:rPr>
          <w:rFonts w:asciiTheme="minorHAnsi" w:eastAsiaTheme="minorEastAsia" w:hAnsiTheme="minorHAnsi" w:cstheme="minorBidi"/>
          <w:b w:val="0"/>
          <w:bCs w:val="0"/>
          <w:noProof/>
          <w:sz w:val="22"/>
          <w:szCs w:val="22"/>
          <w:lang w:eastAsia="ru-RU"/>
        </w:rPr>
      </w:pPr>
      <w:r w:rsidRPr="00043400">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043400">
        <w:rPr>
          <w:noProof/>
          <w:color w:val="000000"/>
        </w:rPr>
        <w:t>(форма 15)</w:t>
      </w:r>
      <w:r>
        <w:rPr>
          <w:noProof/>
        </w:rPr>
        <w:tab/>
      </w:r>
      <w:r>
        <w:rPr>
          <w:noProof/>
        </w:rPr>
        <w:fldChar w:fldCharType="begin"/>
      </w:r>
      <w:r>
        <w:rPr>
          <w:noProof/>
        </w:rPr>
        <w:instrText xml:space="preserve"> PAGEREF _Toc441821629 \h </w:instrText>
      </w:r>
      <w:r>
        <w:rPr>
          <w:noProof/>
        </w:rPr>
      </w:r>
      <w:r>
        <w:rPr>
          <w:noProof/>
        </w:rPr>
        <w:fldChar w:fldCharType="separate"/>
      </w:r>
      <w:r>
        <w:rPr>
          <w:noProof/>
        </w:rPr>
        <w:t>75</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5.15.1</w:t>
      </w:r>
      <w:r>
        <w:rPr>
          <w:rFonts w:asciiTheme="minorHAnsi" w:eastAsiaTheme="minorEastAsia" w:hAnsiTheme="minorHAnsi" w:cstheme="minorBidi"/>
          <w:bCs w:val="0"/>
          <w:iCs w:val="0"/>
          <w:noProof/>
          <w:sz w:val="22"/>
          <w:szCs w:val="22"/>
          <w:lang w:eastAsia="ru-RU"/>
        </w:rPr>
        <w:tab/>
      </w:r>
      <w:r>
        <w:rPr>
          <w:noProof/>
        </w:rPr>
        <w:t>Форма плана распределения объемов выполнения поставок внутри коллективного Участника</w:t>
      </w:r>
      <w:r>
        <w:rPr>
          <w:noProof/>
        </w:rPr>
        <w:tab/>
      </w:r>
      <w:r>
        <w:rPr>
          <w:noProof/>
        </w:rPr>
        <w:fldChar w:fldCharType="begin"/>
      </w:r>
      <w:r>
        <w:rPr>
          <w:noProof/>
        </w:rPr>
        <w:instrText xml:space="preserve"> PAGEREF _Toc441821630 \h </w:instrText>
      </w:r>
      <w:r>
        <w:rPr>
          <w:noProof/>
        </w:rPr>
      </w:r>
      <w:r>
        <w:rPr>
          <w:noProof/>
        </w:rPr>
        <w:fldChar w:fldCharType="separate"/>
      </w:r>
      <w:r>
        <w:rPr>
          <w:noProof/>
        </w:rPr>
        <w:t>75</w:t>
      </w:r>
      <w:r>
        <w:rPr>
          <w:noProof/>
        </w:rPr>
        <w:fldChar w:fldCharType="end"/>
      </w:r>
    </w:p>
    <w:p w:rsidR="0046531A" w:rsidRDefault="0046531A">
      <w:pPr>
        <w:pStyle w:val="32"/>
        <w:rPr>
          <w:rFonts w:asciiTheme="minorHAnsi" w:eastAsiaTheme="minorEastAsia" w:hAnsiTheme="minorHAnsi" w:cstheme="minorBidi"/>
          <w:bCs w:val="0"/>
          <w:iCs w:val="0"/>
          <w:noProof/>
          <w:sz w:val="22"/>
          <w:szCs w:val="22"/>
          <w:lang w:eastAsia="ru-RU"/>
        </w:rPr>
      </w:pPr>
      <w:r>
        <w:rPr>
          <w:noProof/>
        </w:rPr>
        <w:t>5.15.2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_Toc441821631 \h </w:instrText>
      </w:r>
      <w:r>
        <w:rPr>
          <w:noProof/>
        </w:rPr>
      </w:r>
      <w:r>
        <w:rPr>
          <w:noProof/>
        </w:rPr>
        <w:fldChar w:fldCharType="separate"/>
      </w:r>
      <w:r>
        <w:rPr>
          <w:noProof/>
        </w:rPr>
        <w:t>76</w:t>
      </w:r>
      <w:r>
        <w:rPr>
          <w:noProof/>
        </w:rPr>
        <w:fldChar w:fldCharType="end"/>
      </w:r>
    </w:p>
    <w:p w:rsidR="00717F60" w:rsidRPr="00E71A48" w:rsidRDefault="0019781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41821515"/>
      <w:bookmarkEnd w:id="7"/>
      <w:r w:rsidRPr="00E71A48">
        <w:rPr>
          <w:szCs w:val="24"/>
        </w:rPr>
        <w:lastRenderedPageBreak/>
        <w:t>Общие положения</w:t>
      </w:r>
      <w:bookmarkEnd w:id="8"/>
    </w:p>
    <w:p w:rsidR="00717F60" w:rsidRPr="00E71A48" w:rsidRDefault="00717F60" w:rsidP="00E722B6">
      <w:pPr>
        <w:pStyle w:val="2"/>
        <w:tabs>
          <w:tab w:val="clear" w:pos="1700"/>
          <w:tab w:val="left" w:pos="567"/>
        </w:tabs>
        <w:spacing w:line="264" w:lineRule="auto"/>
      </w:pPr>
      <w:bookmarkStart w:id="9" w:name="__RefHeading__393_1298132286"/>
      <w:bookmarkStart w:id="10" w:name="_Toc441821516"/>
      <w:bookmarkEnd w:id="9"/>
      <w:r w:rsidRPr="00E71A48">
        <w:t>Общие сведения о процедуре запроса предложений</w:t>
      </w:r>
      <w:bookmarkEnd w:id="10"/>
    </w:p>
    <w:p w:rsidR="005B75A6" w:rsidRPr="00197C60" w:rsidRDefault="00717F60" w:rsidP="00197C60">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1" w:name="_Ref55193512"/>
      <w:bookmarkStart w:id="12" w:name="_Ref191386085"/>
      <w:bookmarkStart w:id="13" w:name="_Ref302563524"/>
      <w:bookmarkStart w:id="14"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xml:space="preserve">, </w:t>
      </w:r>
      <w:r w:rsidR="00197C60">
        <w:rPr>
          <w:iCs/>
          <w:sz w:val="24"/>
          <w:szCs w:val="24"/>
        </w:rPr>
        <w:t>с</w:t>
      </w:r>
      <w:r w:rsidR="00197C60" w:rsidRPr="00702B2C">
        <w:rPr>
          <w:iCs/>
          <w:sz w:val="24"/>
          <w:szCs w:val="24"/>
        </w:rPr>
        <w:t>екретарь Закупочной комиссии</w:t>
      </w:r>
      <w:r w:rsidR="00197C60">
        <w:rPr>
          <w:iCs/>
          <w:sz w:val="24"/>
          <w:szCs w:val="24"/>
        </w:rPr>
        <w:t xml:space="preserve"> и </w:t>
      </w:r>
      <w:r w:rsidR="00197C60" w:rsidRPr="00702B2C">
        <w:rPr>
          <w:iCs/>
          <w:sz w:val="24"/>
          <w:szCs w:val="24"/>
        </w:rPr>
        <w:t>ответственное лицо –</w:t>
      </w:r>
      <w:r w:rsidR="00197C60">
        <w:rPr>
          <w:iCs/>
          <w:sz w:val="24"/>
          <w:szCs w:val="24"/>
        </w:rPr>
        <w:t xml:space="preserve"> </w:t>
      </w:r>
      <w:r w:rsidR="00197C60" w:rsidRPr="00702B2C">
        <w:rPr>
          <w:iCs/>
          <w:sz w:val="24"/>
          <w:szCs w:val="24"/>
        </w:rPr>
        <w:t xml:space="preserve">специалист </w:t>
      </w:r>
      <w:r w:rsidR="00197C60">
        <w:rPr>
          <w:iCs/>
          <w:sz w:val="24"/>
          <w:szCs w:val="24"/>
        </w:rPr>
        <w:t xml:space="preserve">2-й категории </w:t>
      </w:r>
      <w:r w:rsidR="00197C60" w:rsidRPr="0054134E">
        <w:rPr>
          <w:sz w:val="24"/>
          <w:szCs w:val="24"/>
        </w:rPr>
        <w:t>отдела закупочной деятельности филиала ПАО «МРСК Центра» - «Костромаэнерго»</w:t>
      </w:r>
      <w:r w:rsidR="00197C60" w:rsidRPr="00702B2C">
        <w:rPr>
          <w:iCs/>
          <w:sz w:val="24"/>
          <w:szCs w:val="24"/>
        </w:rPr>
        <w:t xml:space="preserve"> </w:t>
      </w:r>
      <w:r w:rsidR="00197C60">
        <w:rPr>
          <w:iCs/>
          <w:sz w:val="24"/>
          <w:szCs w:val="24"/>
        </w:rPr>
        <w:t>Инякин</w:t>
      </w:r>
      <w:r w:rsidR="00197C60" w:rsidRPr="00702B2C">
        <w:rPr>
          <w:iCs/>
          <w:sz w:val="24"/>
          <w:szCs w:val="24"/>
        </w:rPr>
        <w:t xml:space="preserve"> </w:t>
      </w:r>
      <w:r w:rsidR="00197C60">
        <w:rPr>
          <w:iCs/>
          <w:sz w:val="24"/>
          <w:szCs w:val="24"/>
        </w:rPr>
        <w:t>Р</w:t>
      </w:r>
      <w:r w:rsidR="00197C60" w:rsidRPr="00702B2C">
        <w:rPr>
          <w:iCs/>
          <w:sz w:val="24"/>
          <w:szCs w:val="24"/>
        </w:rPr>
        <w:t>.</w:t>
      </w:r>
      <w:r w:rsidR="00197C60">
        <w:rPr>
          <w:iCs/>
          <w:sz w:val="24"/>
          <w:szCs w:val="24"/>
        </w:rPr>
        <w:t>К</w:t>
      </w:r>
      <w:r w:rsidR="00197C60" w:rsidRPr="00702B2C">
        <w:rPr>
          <w:iCs/>
          <w:sz w:val="24"/>
          <w:szCs w:val="24"/>
        </w:rPr>
        <w:t>., контактные телефоны: (49</w:t>
      </w:r>
      <w:r w:rsidR="00197C60">
        <w:rPr>
          <w:iCs/>
          <w:sz w:val="24"/>
          <w:szCs w:val="24"/>
        </w:rPr>
        <w:t>42</w:t>
      </w:r>
      <w:r w:rsidR="00197C60" w:rsidRPr="00702B2C">
        <w:rPr>
          <w:iCs/>
          <w:sz w:val="24"/>
          <w:szCs w:val="24"/>
        </w:rPr>
        <w:t xml:space="preserve">) </w:t>
      </w:r>
      <w:r w:rsidR="00197C60">
        <w:rPr>
          <w:iCs/>
          <w:sz w:val="24"/>
          <w:szCs w:val="24"/>
        </w:rPr>
        <w:t>396 - 482</w:t>
      </w:r>
      <w:r w:rsidR="00197C60" w:rsidRPr="00702B2C">
        <w:rPr>
          <w:iCs/>
          <w:sz w:val="24"/>
          <w:szCs w:val="24"/>
        </w:rPr>
        <w:t xml:space="preserve">, </w:t>
      </w:r>
      <w:r w:rsidR="00197C60" w:rsidRPr="00702B2C">
        <w:rPr>
          <w:sz w:val="24"/>
          <w:szCs w:val="24"/>
        </w:rPr>
        <w:t xml:space="preserve">адрес электронной почты: </w:t>
      </w:r>
      <w:r w:rsidR="00197C60" w:rsidRPr="00702B2C">
        <w:rPr>
          <w:iCs/>
          <w:sz w:val="24"/>
          <w:szCs w:val="24"/>
        </w:rPr>
        <w:t xml:space="preserve"> </w:t>
      </w:r>
      <w:r w:rsidR="00197C60" w:rsidRPr="000F573E">
        <w:rPr>
          <w:rStyle w:val="a7"/>
          <w:lang w:val="x-none" w:eastAsia="x-none"/>
        </w:rPr>
        <w:t>Inyakin.RK@mrsk-1.ru</w:t>
      </w:r>
      <w:r w:rsidR="00197C60">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197C60">
        <w:rPr>
          <w:sz w:val="24"/>
          <w:szCs w:val="24"/>
        </w:rPr>
        <w:t xml:space="preserve">опубликованным </w:t>
      </w:r>
      <w:r w:rsidRPr="00197C60">
        <w:rPr>
          <w:b/>
          <w:sz w:val="24"/>
          <w:szCs w:val="24"/>
        </w:rPr>
        <w:t>«</w:t>
      </w:r>
      <w:r w:rsidR="00197C60" w:rsidRPr="00197C60">
        <w:rPr>
          <w:b/>
          <w:sz w:val="24"/>
          <w:szCs w:val="24"/>
        </w:rPr>
        <w:t>29</w:t>
      </w:r>
      <w:r w:rsidRPr="00197C60">
        <w:rPr>
          <w:b/>
          <w:sz w:val="24"/>
          <w:szCs w:val="24"/>
        </w:rPr>
        <w:t xml:space="preserve">» </w:t>
      </w:r>
      <w:r w:rsidR="00862664" w:rsidRPr="00197C60">
        <w:rPr>
          <w:b/>
          <w:sz w:val="24"/>
          <w:szCs w:val="24"/>
        </w:rPr>
        <w:t>января</w:t>
      </w:r>
      <w:r w:rsidRPr="00197C60">
        <w:rPr>
          <w:b/>
          <w:sz w:val="24"/>
          <w:szCs w:val="24"/>
        </w:rPr>
        <w:t xml:space="preserve"> 20</w:t>
      </w:r>
      <w:r w:rsidR="00C12FA4" w:rsidRPr="00197C60">
        <w:rPr>
          <w:b/>
          <w:sz w:val="24"/>
          <w:szCs w:val="24"/>
        </w:rPr>
        <w:t>1</w:t>
      </w:r>
      <w:r w:rsidR="00862664" w:rsidRPr="00197C60">
        <w:rPr>
          <w:b/>
          <w:sz w:val="24"/>
          <w:szCs w:val="24"/>
        </w:rPr>
        <w:t>6</w:t>
      </w:r>
      <w:r w:rsidRPr="00197C60">
        <w:rPr>
          <w:b/>
          <w:sz w:val="24"/>
          <w:szCs w:val="24"/>
        </w:rPr>
        <w:t xml:space="preserve"> г.</w:t>
      </w:r>
      <w:r w:rsidRPr="00197C60">
        <w:rPr>
          <w:sz w:val="24"/>
          <w:szCs w:val="24"/>
        </w:rPr>
        <w:t xml:space="preserve"> на официальном сайте (</w:t>
      </w:r>
      <w:hyperlink r:id="rId17" w:history="1">
        <w:r w:rsidR="00345CCA" w:rsidRPr="00197C60">
          <w:rPr>
            <w:rStyle w:val="a7"/>
            <w:sz w:val="24"/>
            <w:szCs w:val="24"/>
          </w:rPr>
          <w:t>www.zakupki.</w:t>
        </w:r>
        <w:r w:rsidR="00345CCA" w:rsidRPr="00197C60">
          <w:rPr>
            <w:rStyle w:val="a7"/>
            <w:sz w:val="24"/>
            <w:szCs w:val="24"/>
            <w:lang w:val="en-US"/>
          </w:rPr>
          <w:t>gov</w:t>
        </w:r>
        <w:r w:rsidR="00345CCA" w:rsidRPr="00197C60">
          <w:rPr>
            <w:rStyle w:val="a7"/>
            <w:sz w:val="24"/>
            <w:szCs w:val="24"/>
          </w:rPr>
          <w:t>.ru</w:t>
        </w:r>
      </w:hyperlink>
      <w:r w:rsidRPr="00197C60">
        <w:rPr>
          <w:sz w:val="24"/>
          <w:szCs w:val="24"/>
        </w:rPr>
        <w:t>),</w:t>
      </w:r>
      <w:r w:rsidR="009D7F01" w:rsidRPr="00197C60">
        <w:rPr>
          <w:iCs/>
          <w:sz w:val="24"/>
          <w:szCs w:val="24"/>
        </w:rPr>
        <w:t xml:space="preserve"> </w:t>
      </w:r>
      <w:r w:rsidR="009D7F01" w:rsidRPr="00197C60">
        <w:rPr>
          <w:sz w:val="24"/>
          <w:szCs w:val="24"/>
        </w:rPr>
        <w:t>на</w:t>
      </w:r>
      <w:r w:rsidR="009D7F01" w:rsidRPr="00862664">
        <w:rPr>
          <w:sz w:val="24"/>
          <w:szCs w:val="24"/>
        </w:rPr>
        <w:t xml:space="preserve"> </w:t>
      </w:r>
      <w:r w:rsidR="009D7F01" w:rsidRPr="00433EB1">
        <w:rPr>
          <w:sz w:val="24"/>
          <w:szCs w:val="24"/>
        </w:rPr>
        <w:t xml:space="preserve">сайте </w:t>
      </w:r>
      <w:r w:rsidR="007556FF" w:rsidRPr="00433EB1">
        <w:rPr>
          <w:iCs/>
          <w:sz w:val="24"/>
          <w:szCs w:val="24"/>
        </w:rPr>
        <w:t>ПАО «МРСК Центра»</w:t>
      </w:r>
      <w:r w:rsidR="009D7F01" w:rsidRPr="00433EB1">
        <w:rPr>
          <w:sz w:val="24"/>
          <w:szCs w:val="24"/>
        </w:rPr>
        <w:t xml:space="preserve"> (</w:t>
      </w:r>
      <w:hyperlink r:id="rId18" w:history="1">
        <w:r w:rsidR="007556FF" w:rsidRPr="00433EB1">
          <w:rPr>
            <w:rStyle w:val="a7"/>
            <w:sz w:val="24"/>
            <w:szCs w:val="24"/>
          </w:rPr>
          <w:t>www.mrsk-1.ru</w:t>
        </w:r>
      </w:hyperlink>
      <w:r w:rsidR="00862664" w:rsidRPr="00433EB1">
        <w:rPr>
          <w:sz w:val="24"/>
          <w:szCs w:val="24"/>
        </w:rPr>
        <w:t>)</w:t>
      </w:r>
      <w:r w:rsidR="00702B2C" w:rsidRPr="00433EB1">
        <w:rPr>
          <w:sz w:val="24"/>
          <w:szCs w:val="24"/>
        </w:rPr>
        <w:t xml:space="preserve">, </w:t>
      </w:r>
      <w:r w:rsidR="00433EB1" w:rsidRPr="00433EB1">
        <w:rPr>
          <w:sz w:val="24"/>
          <w:szCs w:val="24"/>
        </w:rPr>
        <w:t xml:space="preserve">на сайте электронной торговой площадки ПАО «Россети» </w:t>
      </w:r>
      <w:hyperlink r:id="rId19" w:history="1">
        <w:r w:rsidR="00433EB1" w:rsidRPr="00433EB1">
          <w:rPr>
            <w:rStyle w:val="a7"/>
            <w:sz w:val="24"/>
            <w:szCs w:val="24"/>
          </w:rPr>
          <w:t>www.b2b-mrsk.ru</w:t>
        </w:r>
      </w:hyperlink>
      <w:r w:rsidR="00433EB1" w:rsidRPr="00433EB1">
        <w:rPr>
          <w:sz w:val="24"/>
          <w:szCs w:val="24"/>
        </w:rPr>
        <w:t xml:space="preserve"> (далее — ЭТП)</w:t>
      </w:r>
      <w:r w:rsidR="00702B2C" w:rsidRPr="00433EB1">
        <w:rPr>
          <w:sz w:val="24"/>
          <w:szCs w:val="24"/>
        </w:rPr>
        <w:t xml:space="preserve">, </w:t>
      </w:r>
      <w:r w:rsidR="009A7733" w:rsidRPr="00433EB1">
        <w:rPr>
          <w:iCs/>
          <w:sz w:val="24"/>
          <w:szCs w:val="24"/>
        </w:rPr>
        <w:t xml:space="preserve"> </w:t>
      </w:r>
      <w:r w:rsidRPr="00433EB1">
        <w:rPr>
          <w:iCs/>
          <w:sz w:val="24"/>
          <w:szCs w:val="24"/>
        </w:rPr>
        <w:t>приг</w:t>
      </w:r>
      <w:r w:rsidRPr="00433EB1">
        <w:rPr>
          <w:sz w:val="24"/>
          <w:szCs w:val="24"/>
        </w:rPr>
        <w:t>ласило юридических лиц</w:t>
      </w:r>
      <w:r w:rsidR="005B75A6" w:rsidRPr="00433EB1">
        <w:rPr>
          <w:sz w:val="24"/>
          <w:szCs w:val="24"/>
        </w:rPr>
        <w:t xml:space="preserve"> и физических лиц (в т.</w:t>
      </w:r>
      <w:r w:rsidR="003129D4" w:rsidRPr="00433EB1">
        <w:rPr>
          <w:sz w:val="24"/>
          <w:szCs w:val="24"/>
        </w:rPr>
        <w:t xml:space="preserve"> </w:t>
      </w:r>
      <w:r w:rsidR="005B75A6" w:rsidRPr="00433EB1">
        <w:rPr>
          <w:sz w:val="24"/>
          <w:szCs w:val="24"/>
        </w:rPr>
        <w:t>ч. индивидуальных</w:t>
      </w:r>
      <w:r w:rsidR="005B75A6" w:rsidRPr="00862664">
        <w:rPr>
          <w:sz w:val="24"/>
          <w:szCs w:val="24"/>
        </w:rPr>
        <w:t xml:space="preserve"> предпринимателей)</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 xml:space="preserve">на право заключения </w:t>
      </w:r>
      <w:bookmarkEnd w:id="12"/>
      <w:bookmarkEnd w:id="13"/>
      <w:bookmarkEnd w:id="14"/>
      <w:r w:rsidR="00197C60" w:rsidRPr="00197C60">
        <w:rPr>
          <w:sz w:val="24"/>
          <w:szCs w:val="24"/>
        </w:rPr>
        <w:t>Договора на поставку расходных материалов для аварийного запаса ЗИП СДТУ для нужд ПАО «МРСК Центра» (филиала «Костромаэнерго»).</w:t>
      </w:r>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433EB1">
        <w:rPr>
          <w:sz w:val="24"/>
          <w:szCs w:val="24"/>
        </w:rPr>
        <w:t>Настоящий Запрос предложений проводится без использования функционала ЭТП.</w:t>
      </w:r>
      <w:bookmarkEnd w:id="15"/>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197C60" w:rsidRDefault="008C4223" w:rsidP="00197C60">
      <w:pPr>
        <w:keepNext/>
        <w:widowControl w:val="0"/>
        <w:tabs>
          <w:tab w:val="num" w:pos="1650"/>
        </w:tabs>
        <w:suppressAutoHyphens w:val="0"/>
        <w:autoSpaceDE w:val="0"/>
        <w:autoSpaceDN w:val="0"/>
        <w:adjustRightInd w:val="0"/>
        <w:spacing w:before="60" w:line="264" w:lineRule="auto"/>
        <w:rPr>
          <w:sz w:val="24"/>
          <w:szCs w:val="24"/>
        </w:rPr>
      </w:pPr>
      <w:r w:rsidRPr="00197C60">
        <w:rPr>
          <w:b/>
          <w:sz w:val="24"/>
          <w:szCs w:val="24"/>
          <w:u w:val="single"/>
        </w:rPr>
        <w:t>Лот №1:</w:t>
      </w:r>
      <w:r w:rsidR="00717F60" w:rsidRPr="00197C60">
        <w:rPr>
          <w:sz w:val="24"/>
          <w:szCs w:val="24"/>
        </w:rPr>
        <w:t xml:space="preserve"> право заключения </w:t>
      </w:r>
      <w:bookmarkEnd w:id="18"/>
      <w:r w:rsidR="00197C60" w:rsidRPr="00197C60">
        <w:rPr>
          <w:sz w:val="24"/>
          <w:szCs w:val="24"/>
        </w:rPr>
        <w:t>Договора на поставку расходных материалов для аварийного запаса ЗИП СДТУ для нужд ПАО «МРСК Центра» (филиала «Костромаэнерго»).</w:t>
      </w:r>
    </w:p>
    <w:p w:rsidR="008C4223" w:rsidRPr="00E71A48" w:rsidRDefault="008C4223" w:rsidP="00E722B6">
      <w:pPr>
        <w:keepNext/>
        <w:autoSpaceDE w:val="0"/>
        <w:autoSpaceDN w:val="0"/>
        <w:spacing w:line="264" w:lineRule="auto"/>
        <w:ind w:firstLine="540"/>
        <w:rPr>
          <w:sz w:val="24"/>
          <w:szCs w:val="24"/>
          <w:lang w:eastAsia="ru-RU"/>
        </w:rPr>
      </w:pPr>
      <w:r w:rsidRPr="00197C60">
        <w:rPr>
          <w:sz w:val="24"/>
          <w:szCs w:val="24"/>
        </w:rPr>
        <w:t xml:space="preserve">Количество лотов: </w:t>
      </w:r>
      <w:r w:rsidRPr="00197C60">
        <w:rPr>
          <w:b/>
          <w:sz w:val="24"/>
          <w:szCs w:val="24"/>
        </w:rPr>
        <w:t>1 (один)</w:t>
      </w:r>
      <w:r w:rsidRPr="00197C60">
        <w:rPr>
          <w:sz w:val="24"/>
          <w:szCs w:val="24"/>
        </w:rPr>
        <w:t>.</w:t>
      </w:r>
    </w:p>
    <w:bookmarkEnd w:id="19"/>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197C60">
        <w:t xml:space="preserve">с момента заключения договора до </w:t>
      </w:r>
      <w:r w:rsidR="00197C60" w:rsidRPr="00FE1847">
        <w:t xml:space="preserve">30.04.2016 </w:t>
      </w:r>
      <w:bookmarkEnd w:id="20"/>
      <w:r w:rsidR="00197C60">
        <w:t>г.</w:t>
      </w:r>
    </w:p>
    <w:p w:rsidR="002A47D1" w:rsidRPr="00197C60" w:rsidRDefault="002A47D1" w:rsidP="00197C60">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адресам филиалов ПАО «МРСК Центра»:</w:t>
      </w:r>
      <w:bookmarkEnd w:id="21"/>
      <w:r w:rsidR="00197C60">
        <w:rPr>
          <w:sz w:val="24"/>
          <w:szCs w:val="24"/>
        </w:rPr>
        <w:t xml:space="preserve"> </w:t>
      </w:r>
      <w:r w:rsidR="00197C60" w:rsidRPr="00197C60">
        <w:rPr>
          <w:sz w:val="24"/>
        </w:rPr>
        <w:t>Центральный склад филиала ПАО «МРСК Центра» - «Костромаэнерго»: РФ, 156013, г. Кострома, ул. Катушечная, д. 157.</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безналичный расчет, в течение 30 (тридцати) рабочих дней с </w:t>
      </w:r>
      <w:r w:rsidR="00197C60" w:rsidRPr="0022360B">
        <w:rPr>
          <w:iCs/>
          <w:sz w:val="24"/>
          <w:szCs w:val="24"/>
        </w:rPr>
        <w:t>момента подписания</w:t>
      </w:r>
      <w:r w:rsidRPr="0022360B">
        <w:rPr>
          <w:iCs/>
          <w:sz w:val="24"/>
          <w:szCs w:val="24"/>
        </w:rPr>
        <w:t xml:space="preserve"> Сторонами накладной, предоставления счета-</w:t>
      </w:r>
      <w:r w:rsidR="00197C60" w:rsidRPr="0022360B">
        <w:rPr>
          <w:iCs/>
          <w:sz w:val="24"/>
          <w:szCs w:val="24"/>
        </w:rPr>
        <w:t>фактуры и</w:t>
      </w:r>
      <w:r w:rsidRPr="0022360B">
        <w:rPr>
          <w:iCs/>
          <w:sz w:val="24"/>
          <w:szCs w:val="24"/>
        </w:rPr>
        <w:t xml:space="preserve">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97815">
        <w:rPr>
          <w:iCs/>
          <w:sz w:val="24"/>
          <w:szCs w:val="24"/>
        </w:rPr>
        <w:fldChar w:fldCharType="begin"/>
      </w:r>
      <w:r w:rsidR="00E71A48">
        <w:rPr>
          <w:iCs/>
          <w:sz w:val="24"/>
          <w:szCs w:val="24"/>
        </w:rPr>
        <w:instrText xml:space="preserve"> REF _Ref311232052 \r \h </w:instrText>
      </w:r>
      <w:r w:rsidR="00197815">
        <w:rPr>
          <w:iCs/>
          <w:sz w:val="24"/>
          <w:szCs w:val="24"/>
        </w:rPr>
      </w:r>
      <w:r w:rsidR="00197815">
        <w:rPr>
          <w:iCs/>
          <w:sz w:val="24"/>
          <w:szCs w:val="24"/>
        </w:rPr>
        <w:fldChar w:fldCharType="separate"/>
      </w:r>
      <w:r w:rsidR="00E453B6">
        <w:rPr>
          <w:iCs/>
          <w:sz w:val="24"/>
          <w:szCs w:val="24"/>
        </w:rPr>
        <w:t>3</w:t>
      </w:r>
      <w:r w:rsidR="0019781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lastRenderedPageBreak/>
        <w:t xml:space="preserve">разделе </w:t>
      </w:r>
      <w:r w:rsidR="00197815">
        <w:rPr>
          <w:sz w:val="24"/>
          <w:szCs w:val="24"/>
        </w:rPr>
        <w:fldChar w:fldCharType="begin"/>
      </w:r>
      <w:r w:rsidR="008D2928">
        <w:rPr>
          <w:sz w:val="24"/>
          <w:szCs w:val="24"/>
        </w:rPr>
        <w:instrText xml:space="preserve"> REF _Ref440270568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93B92">
        <w:fldChar w:fldCharType="begin"/>
      </w:r>
      <w:r w:rsidR="00793B92">
        <w:instrText xml:space="preserve"> REF _Ref305973574 \r \h  \* MERGEFORMAT </w:instrText>
      </w:r>
      <w:r w:rsidR="00793B92">
        <w:fldChar w:fldCharType="separate"/>
      </w:r>
      <w:r w:rsidR="00E453B6">
        <w:t>2</w:t>
      </w:r>
      <w:r w:rsidR="00793B9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97815">
        <w:rPr>
          <w:iCs/>
          <w:sz w:val="24"/>
          <w:szCs w:val="24"/>
        </w:rPr>
        <w:fldChar w:fldCharType="begin"/>
      </w:r>
      <w:r w:rsidR="008D2928">
        <w:rPr>
          <w:iCs/>
          <w:sz w:val="24"/>
          <w:szCs w:val="24"/>
        </w:rPr>
        <w:instrText xml:space="preserve"> REF _Ref440270602 \r \h </w:instrText>
      </w:r>
      <w:r w:rsidR="00197815">
        <w:rPr>
          <w:iCs/>
          <w:sz w:val="24"/>
          <w:szCs w:val="24"/>
        </w:rPr>
      </w:r>
      <w:r w:rsidR="00197815">
        <w:rPr>
          <w:iCs/>
          <w:sz w:val="24"/>
          <w:szCs w:val="24"/>
        </w:rPr>
        <w:fldChar w:fldCharType="separate"/>
      </w:r>
      <w:r w:rsidR="00E453B6">
        <w:rPr>
          <w:iCs/>
          <w:sz w:val="24"/>
          <w:szCs w:val="24"/>
        </w:rPr>
        <w:t>5</w:t>
      </w:r>
      <w:r w:rsidR="00197815">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197815">
        <w:rPr>
          <w:sz w:val="24"/>
          <w:szCs w:val="24"/>
        </w:rPr>
        <w:fldChar w:fldCharType="begin"/>
      </w:r>
      <w:r w:rsidR="008D2928">
        <w:rPr>
          <w:sz w:val="24"/>
          <w:szCs w:val="24"/>
        </w:rPr>
        <w:instrText xml:space="preserve"> REF _Ref440270637 \r \h </w:instrText>
      </w:r>
      <w:r w:rsidR="00197815">
        <w:rPr>
          <w:sz w:val="24"/>
          <w:szCs w:val="24"/>
        </w:rPr>
      </w:r>
      <w:r w:rsidR="00197815">
        <w:rPr>
          <w:sz w:val="24"/>
          <w:szCs w:val="24"/>
        </w:rPr>
        <w:fldChar w:fldCharType="separate"/>
      </w:r>
      <w:r w:rsidR="00E453B6">
        <w:rPr>
          <w:sz w:val="24"/>
          <w:szCs w:val="24"/>
        </w:rPr>
        <w:t>1.1.5</w:t>
      </w:r>
      <w:r w:rsidR="00197815">
        <w:rPr>
          <w:sz w:val="24"/>
          <w:szCs w:val="24"/>
        </w:rPr>
        <w:fldChar w:fldCharType="end"/>
      </w:r>
      <w:r w:rsidRPr="0022360B">
        <w:rPr>
          <w:sz w:val="24"/>
          <w:szCs w:val="24"/>
        </w:rPr>
        <w:t xml:space="preserve">, </w:t>
      </w:r>
      <w:r w:rsidR="00197815">
        <w:rPr>
          <w:sz w:val="24"/>
          <w:szCs w:val="24"/>
        </w:rPr>
        <w:fldChar w:fldCharType="begin"/>
      </w:r>
      <w:r w:rsidR="008D2928">
        <w:rPr>
          <w:sz w:val="24"/>
          <w:szCs w:val="24"/>
        </w:rPr>
        <w:instrText xml:space="preserve"> REF _Ref440270651 \r \h </w:instrText>
      </w:r>
      <w:r w:rsidR="00197815">
        <w:rPr>
          <w:sz w:val="24"/>
          <w:szCs w:val="24"/>
        </w:rPr>
      </w:r>
      <w:r w:rsidR="00197815">
        <w:rPr>
          <w:sz w:val="24"/>
          <w:szCs w:val="24"/>
        </w:rPr>
        <w:fldChar w:fldCharType="separate"/>
      </w:r>
      <w:r w:rsidR="00E453B6">
        <w:rPr>
          <w:sz w:val="24"/>
          <w:szCs w:val="24"/>
        </w:rPr>
        <w:t>1.1.6</w:t>
      </w:r>
      <w:r w:rsidR="00197815">
        <w:rPr>
          <w:sz w:val="24"/>
          <w:szCs w:val="24"/>
        </w:rPr>
        <w:fldChar w:fldCharType="end"/>
      </w:r>
      <w:r w:rsidRPr="0022360B">
        <w:rPr>
          <w:sz w:val="24"/>
          <w:szCs w:val="24"/>
        </w:rPr>
        <w:t xml:space="preserve">,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ом(</w:t>
      </w:r>
      <w:r w:rsidRPr="003803A7">
        <w:rPr>
          <w:sz w:val="24"/>
          <w:szCs w:val="24"/>
        </w:rPr>
        <w:t>их</w:t>
      </w:r>
      <w:r w:rsidR="00A154B7" w:rsidRPr="003803A7">
        <w:rPr>
          <w:sz w:val="24"/>
          <w:szCs w:val="24"/>
        </w:rPr>
        <w:t>)</w:t>
      </w:r>
      <w:r w:rsidRPr="003803A7">
        <w:rPr>
          <w:sz w:val="24"/>
          <w:szCs w:val="24"/>
        </w:rPr>
        <w:t xml:space="preserve"> задани</w:t>
      </w:r>
      <w:r w:rsidR="00A154B7" w:rsidRPr="003803A7">
        <w:rPr>
          <w:sz w:val="24"/>
          <w:szCs w:val="24"/>
        </w:rPr>
        <w:t>и(</w:t>
      </w:r>
      <w:r w:rsidRPr="003803A7">
        <w:rPr>
          <w:sz w:val="24"/>
          <w:szCs w:val="24"/>
        </w:rPr>
        <w:t>ях</w:t>
      </w:r>
      <w:r w:rsidR="00A154B7" w:rsidRPr="003803A7">
        <w:rPr>
          <w:sz w:val="24"/>
          <w:szCs w:val="24"/>
        </w:rPr>
        <w:t>)</w:t>
      </w:r>
      <w:r w:rsidRPr="003803A7">
        <w:rPr>
          <w:sz w:val="24"/>
          <w:szCs w:val="24"/>
        </w:rPr>
        <w:t>) к настоящей Документации, Участники при подготовке Заявок должны руководствоваться условиями, указанными</w:t>
      </w:r>
      <w:r w:rsidRPr="0022360B">
        <w:rPr>
          <w:sz w:val="24"/>
          <w:szCs w:val="24"/>
        </w:rPr>
        <w:t xml:space="preserve"> в п.п. </w:t>
      </w:r>
      <w:r w:rsidR="00197815">
        <w:rPr>
          <w:sz w:val="24"/>
          <w:szCs w:val="24"/>
        </w:rPr>
        <w:fldChar w:fldCharType="begin"/>
      </w:r>
      <w:r w:rsidR="008D2928">
        <w:rPr>
          <w:sz w:val="24"/>
          <w:szCs w:val="24"/>
        </w:rPr>
        <w:instrText xml:space="preserve"> REF _Ref440270637 \r \h </w:instrText>
      </w:r>
      <w:r w:rsidR="00197815">
        <w:rPr>
          <w:sz w:val="24"/>
          <w:szCs w:val="24"/>
        </w:rPr>
      </w:r>
      <w:r w:rsidR="00197815">
        <w:rPr>
          <w:sz w:val="24"/>
          <w:szCs w:val="24"/>
        </w:rPr>
        <w:fldChar w:fldCharType="separate"/>
      </w:r>
      <w:r w:rsidR="00E453B6">
        <w:rPr>
          <w:sz w:val="24"/>
          <w:szCs w:val="24"/>
        </w:rPr>
        <w:t>1.1.5</w:t>
      </w:r>
      <w:r w:rsidR="00197815">
        <w:rPr>
          <w:sz w:val="24"/>
          <w:szCs w:val="24"/>
        </w:rPr>
        <w:fldChar w:fldCharType="end"/>
      </w:r>
      <w:r w:rsidR="008D2928" w:rsidRPr="0022360B">
        <w:rPr>
          <w:sz w:val="24"/>
          <w:szCs w:val="24"/>
        </w:rPr>
        <w:t xml:space="preserve">, </w:t>
      </w:r>
      <w:r w:rsidR="00197815">
        <w:rPr>
          <w:sz w:val="24"/>
          <w:szCs w:val="24"/>
        </w:rPr>
        <w:fldChar w:fldCharType="begin"/>
      </w:r>
      <w:r w:rsidR="008D2928">
        <w:rPr>
          <w:sz w:val="24"/>
          <w:szCs w:val="24"/>
        </w:rPr>
        <w:instrText xml:space="preserve"> REF _Ref440270651 \r \h </w:instrText>
      </w:r>
      <w:r w:rsidR="00197815">
        <w:rPr>
          <w:sz w:val="24"/>
          <w:szCs w:val="24"/>
        </w:rPr>
      </w:r>
      <w:r w:rsidR="00197815">
        <w:rPr>
          <w:sz w:val="24"/>
          <w:szCs w:val="24"/>
        </w:rPr>
        <w:fldChar w:fldCharType="separate"/>
      </w:r>
      <w:r w:rsidR="00E453B6">
        <w:rPr>
          <w:sz w:val="24"/>
          <w:szCs w:val="24"/>
        </w:rPr>
        <w:t>1.1.6</w:t>
      </w:r>
      <w:r w:rsidR="00197815">
        <w:rPr>
          <w:sz w:val="24"/>
          <w:szCs w:val="24"/>
        </w:rPr>
        <w:fldChar w:fldCharType="end"/>
      </w:r>
      <w:r w:rsidR="008D2928" w:rsidRPr="0022360B">
        <w:rPr>
          <w:sz w:val="24"/>
          <w:szCs w:val="24"/>
        </w:rPr>
        <w:t xml:space="preserve">,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w:t>
      </w:r>
      <w:r w:rsidR="00197C60" w:rsidRPr="0022360B">
        <w:rPr>
          <w:sz w:val="24"/>
          <w:szCs w:val="24"/>
        </w:rPr>
        <w:t>условий,</w:t>
      </w:r>
      <w:r w:rsidRPr="0022360B">
        <w:rPr>
          <w:sz w:val="24"/>
          <w:szCs w:val="24"/>
        </w:rPr>
        <w:t xml:space="preserve"> указанных в п.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1821517"/>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93B92">
        <w:fldChar w:fldCharType="begin"/>
      </w:r>
      <w:r w:rsidR="00793B92">
        <w:instrText xml:space="preserve"> REF _Ref305973033 \r \h  \* MERGEFORMAT </w:instrText>
      </w:r>
      <w:r w:rsidR="00793B92">
        <w:fldChar w:fldCharType="separate"/>
      </w:r>
      <w:r w:rsidR="00E453B6" w:rsidRPr="00E453B6">
        <w:rPr>
          <w:sz w:val="24"/>
          <w:szCs w:val="24"/>
        </w:rPr>
        <w:t>3.2</w:t>
      </w:r>
      <w:r w:rsidR="00793B9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1821518"/>
      <w:bookmarkEnd w:id="33"/>
      <w:r w:rsidRPr="00E71A48">
        <w:t>Особые положения в связи с проведением Запроса предложений на ЭТП</w:t>
      </w:r>
      <w:bookmarkEnd w:id="34"/>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1821519"/>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793B92">
        <w:fldChar w:fldCharType="begin"/>
      </w:r>
      <w:r w:rsidR="00793B92">
        <w:instrText xml:space="preserve"> REF _Ref191386164 \r \h  \* MERGEFORMAT </w:instrText>
      </w:r>
      <w:r w:rsidR="00793B92">
        <w:fldChar w:fldCharType="separate"/>
      </w:r>
      <w:r w:rsidR="00E453B6" w:rsidRPr="00E453B6">
        <w:rPr>
          <w:sz w:val="24"/>
          <w:szCs w:val="24"/>
        </w:rPr>
        <w:t xml:space="preserve"> 1.4.1 </w:t>
      </w:r>
      <w:r w:rsidR="00793B9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93B92">
        <w:fldChar w:fldCharType="begin"/>
      </w:r>
      <w:r w:rsidR="00793B92">
        <w:instrText xml:space="preserve"> REF _Ref306978606 \r \h  \* MERGEFORMAT </w:instrText>
      </w:r>
      <w:r w:rsidR="00793B92">
        <w:fldChar w:fldCharType="separate"/>
      </w:r>
      <w:r w:rsidR="00E453B6" w:rsidRPr="00E453B6">
        <w:rPr>
          <w:sz w:val="24"/>
          <w:szCs w:val="24"/>
        </w:rPr>
        <w:t xml:space="preserve"> 1.4.2 </w:t>
      </w:r>
      <w:r w:rsidR="00793B9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40" w:name="__RefHeading__401_1298132286"/>
      <w:bookmarkStart w:id="41" w:name="_Toc441821520"/>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 xml:space="preserve">а по итогам проведения </w:t>
      </w:r>
      <w:r w:rsidRPr="00E71A48">
        <w:rPr>
          <w:bCs w:val="0"/>
          <w:sz w:val="24"/>
          <w:szCs w:val="24"/>
        </w:rPr>
        <w:lastRenderedPageBreak/>
        <w:t>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93B92">
        <w:fldChar w:fldCharType="begin"/>
      </w:r>
      <w:r w:rsidR="00793B92">
        <w:instrText xml:space="preserve"> REF _Ref306114966 \r \h  \* MERGEFORMAT </w:instrText>
      </w:r>
      <w:r w:rsidR="00793B92">
        <w:fldChar w:fldCharType="separate"/>
      </w:r>
      <w:r w:rsidR="00E453B6" w:rsidRPr="00E453B6">
        <w:rPr>
          <w:sz w:val="24"/>
          <w:szCs w:val="24"/>
        </w:rPr>
        <w:t>3.3.11</w:t>
      </w:r>
      <w:r w:rsidR="00793B92">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интернет-ресурсах,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Pr>
          <w:iCs/>
          <w:sz w:val="24"/>
          <w:szCs w:val="24"/>
        </w:rPr>
        <w:t>1.1.1</w:t>
      </w:r>
      <w:r w:rsidR="00793B92">
        <w:fldChar w:fldCharType="end"/>
      </w:r>
      <w:r w:rsidRPr="00433EB1">
        <w:rPr>
          <w:iCs/>
          <w:sz w:val="24"/>
          <w:szCs w:val="24"/>
        </w:rPr>
        <w:t>)</w:t>
      </w:r>
      <w:r w:rsidRPr="00433EB1">
        <w:rPr>
          <w:sz w:val="24"/>
          <w:szCs w:val="24"/>
        </w:rPr>
        <w:t>.</w:t>
      </w:r>
    </w:p>
    <w:p w:rsidR="002D4BC6" w:rsidRPr="00433EB1"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Ref306144164"/>
      <w:bookmarkStart w:id="53" w:name="_Toc441821521"/>
      <w:r w:rsidRPr="00433EB1">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3"/>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1240"/>
      <w:bookmarkStart w:id="59" w:name="_Toc44182152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97815">
        <w:rPr>
          <w:b w:val="0"/>
        </w:rPr>
        <w:fldChar w:fldCharType="begin"/>
      </w:r>
      <w:r w:rsidR="002D4BC6">
        <w:rPr>
          <w:b w:val="0"/>
        </w:rPr>
        <w:instrText xml:space="preserve"> REF _Ref440275279 \r \h </w:instrText>
      </w:r>
      <w:r w:rsidR="00197815">
        <w:rPr>
          <w:b w:val="0"/>
        </w:rPr>
      </w:r>
      <w:r w:rsidR="00197815">
        <w:rPr>
          <w:b w:val="0"/>
        </w:rPr>
        <w:fldChar w:fldCharType="separate"/>
      </w:r>
      <w:r w:rsidR="00E453B6">
        <w:rPr>
          <w:b w:val="0"/>
        </w:rPr>
        <w:t>1.1.4</w:t>
      </w:r>
      <w:r w:rsidR="0019781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r w:rsidR="002D4BC6">
        <w:rPr>
          <w:b w:val="0"/>
        </w:rPr>
        <w:t xml:space="preserve"> </w:t>
      </w:r>
    </w:p>
    <w:p w:rsidR="002D4BC6" w:rsidRPr="002D4BC6" w:rsidRDefault="002D4BC6" w:rsidP="00E722B6">
      <w:pPr>
        <w:pStyle w:val="3"/>
        <w:ind w:left="0" w:firstLine="709"/>
        <w:jc w:val="both"/>
        <w:rPr>
          <w:b w:val="0"/>
        </w:rPr>
      </w:pPr>
      <w:bookmarkStart w:id="60" w:name="_Toc440357070"/>
      <w:bookmarkStart w:id="61" w:name="_Toc440359625"/>
      <w:bookmarkStart w:id="62" w:name="_Toc440632088"/>
      <w:bookmarkStart w:id="63" w:name="_Toc440875909"/>
      <w:bookmarkStart w:id="64" w:name="_Toc441131241"/>
      <w:bookmarkStart w:id="65" w:name="_Toc44182152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93B92">
        <w:fldChar w:fldCharType="begin"/>
      </w:r>
      <w:r w:rsidR="00793B92">
        <w:instrText xml:space="preserve"> REF _Ref305973147 \r \h  \* MERGEFORMAT </w:instrText>
      </w:r>
      <w:r w:rsidR="00793B92">
        <w:fldChar w:fldCharType="separate"/>
      </w:r>
      <w:r w:rsidR="00E453B6" w:rsidRPr="00E453B6">
        <w:rPr>
          <w:b w:val="0"/>
          <w:szCs w:val="24"/>
        </w:rPr>
        <w:t>3.3</w:t>
      </w:r>
      <w:r w:rsidR="00793B92">
        <w:fldChar w:fldCharType="end"/>
      </w:r>
      <w:r w:rsidRPr="002D4BC6">
        <w:rPr>
          <w:b w:val="0"/>
          <w:szCs w:val="24"/>
        </w:rPr>
        <w:t xml:space="preserve"> должны быть соблюдены следующие требования:</w:t>
      </w:r>
      <w:bookmarkEnd w:id="60"/>
      <w:bookmarkEnd w:id="61"/>
      <w:bookmarkEnd w:id="62"/>
      <w:bookmarkEnd w:id="63"/>
      <w:bookmarkEnd w:id="64"/>
      <w:bookmarkEnd w:id="65"/>
    </w:p>
    <w:p w:rsidR="002D4BC6" w:rsidRPr="002D4BC6" w:rsidRDefault="002D4BC6" w:rsidP="00E722B6">
      <w:pPr>
        <w:pStyle w:val="3"/>
        <w:numPr>
          <w:ilvl w:val="3"/>
          <w:numId w:val="1"/>
        </w:numPr>
        <w:ind w:left="709" w:firstLine="0"/>
        <w:jc w:val="both"/>
        <w:rPr>
          <w:b w:val="0"/>
          <w:szCs w:val="24"/>
        </w:rPr>
      </w:pPr>
      <w:bookmarkStart w:id="66" w:name="_Toc440357071"/>
      <w:bookmarkStart w:id="67" w:name="_Toc440359626"/>
      <w:bookmarkStart w:id="68" w:name="_Toc440632089"/>
      <w:bookmarkStart w:id="69" w:name="_Toc440875910"/>
      <w:bookmarkStart w:id="70" w:name="_Toc441131242"/>
      <w:bookmarkStart w:id="71" w:name="_Toc441821524"/>
      <w:r w:rsidRPr="002D4BC6">
        <w:rPr>
          <w:b w:val="0"/>
          <w:szCs w:val="24"/>
        </w:rPr>
        <w:t xml:space="preserve">Письмо о подаче оферты (подраздел </w:t>
      </w:r>
      <w:r w:rsidR="00793B92">
        <w:fldChar w:fldCharType="begin"/>
      </w:r>
      <w:r w:rsidR="00793B92">
        <w:instrText xml:space="preserve"> REF _Ref55336310 \r \h  \* MERGEFORMAT </w:instrText>
      </w:r>
      <w:r w:rsidR="00793B92">
        <w:fldChar w:fldCharType="separate"/>
      </w:r>
      <w:r w:rsidR="00E453B6" w:rsidRPr="00E453B6">
        <w:rPr>
          <w:b w:val="0"/>
          <w:szCs w:val="24"/>
        </w:rPr>
        <w:t>5.1</w:t>
      </w:r>
      <w:r w:rsidR="00793B9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6"/>
      <w:bookmarkEnd w:id="67"/>
      <w:bookmarkEnd w:id="68"/>
      <w:bookmarkEnd w:id="69"/>
      <w:bookmarkEnd w:id="70"/>
      <w:bookmarkEnd w:id="71"/>
    </w:p>
    <w:p w:rsidR="002D4BC6" w:rsidRPr="002D4BC6" w:rsidRDefault="002D4BC6" w:rsidP="00E722B6">
      <w:pPr>
        <w:pStyle w:val="3"/>
        <w:numPr>
          <w:ilvl w:val="3"/>
          <w:numId w:val="1"/>
        </w:numPr>
        <w:ind w:left="709" w:firstLine="0"/>
        <w:jc w:val="both"/>
        <w:rPr>
          <w:b w:val="0"/>
          <w:szCs w:val="24"/>
        </w:rPr>
      </w:pPr>
      <w:bookmarkStart w:id="72" w:name="_Toc440357072"/>
      <w:bookmarkStart w:id="73" w:name="_Toc440359627"/>
      <w:bookmarkStart w:id="74" w:name="_Toc440632090"/>
      <w:bookmarkStart w:id="75" w:name="_Toc440875911"/>
      <w:bookmarkStart w:id="76" w:name="_Toc441131243"/>
      <w:bookmarkStart w:id="77" w:name="_Toc441821525"/>
      <w:r w:rsidRPr="002D4BC6">
        <w:rPr>
          <w:b w:val="0"/>
          <w:szCs w:val="24"/>
        </w:rPr>
        <w:t>Сводная таблица стоимости</w:t>
      </w:r>
      <w:r w:rsidR="00BA0806" w:rsidRPr="00BA0806">
        <w:rPr>
          <w:bCs w:val="0"/>
          <w:szCs w:val="24"/>
        </w:rPr>
        <w:t xml:space="preserve"> </w:t>
      </w:r>
      <w:r w:rsidR="00BA0806" w:rsidRPr="00BA0806">
        <w:rPr>
          <w:b w:val="0"/>
          <w:szCs w:val="24"/>
        </w:rPr>
        <w:t>поставок</w:t>
      </w:r>
      <w:r w:rsidRPr="002D4BC6">
        <w:rPr>
          <w:b w:val="0"/>
          <w:szCs w:val="24"/>
        </w:rPr>
        <w:t xml:space="preserve"> (подраздел </w:t>
      </w:r>
      <w:r w:rsidR="00793B92">
        <w:fldChar w:fldCharType="begin"/>
      </w:r>
      <w:r w:rsidR="00793B92">
        <w:instrText xml:space="preserve"> REF _Ref440284918 \r \h  \* MERGEFORMAT </w:instrText>
      </w:r>
      <w:r w:rsidR="00793B92">
        <w:fldChar w:fldCharType="separate"/>
      </w:r>
      <w:r w:rsidR="00E453B6" w:rsidRPr="00E453B6">
        <w:rPr>
          <w:b w:val="0"/>
          <w:szCs w:val="24"/>
        </w:rPr>
        <w:t>5.2</w:t>
      </w:r>
      <w:r w:rsidR="00793B92">
        <w:fldChar w:fldCharType="end"/>
      </w:r>
      <w:r w:rsidRPr="002D4BC6">
        <w:rPr>
          <w:b w:val="0"/>
          <w:szCs w:val="24"/>
        </w:rPr>
        <w:t xml:space="preserve">), Техническое предложение (подраздел </w:t>
      </w:r>
      <w:r w:rsidR="00793B92">
        <w:fldChar w:fldCharType="begin"/>
      </w:r>
      <w:r w:rsidR="00793B92">
        <w:instrText xml:space="preserve"> REF _Ref86826666 \r \h  \* MERGEFORMAT </w:instrText>
      </w:r>
      <w:r w:rsidR="00793B92">
        <w:fldChar w:fldCharType="separate"/>
      </w:r>
      <w:r w:rsidR="00E453B6" w:rsidRPr="00E453B6">
        <w:rPr>
          <w:b w:val="0"/>
          <w:szCs w:val="24"/>
        </w:rPr>
        <w:t>5.3</w:t>
      </w:r>
      <w:r w:rsidR="00793B92">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793B92">
        <w:fldChar w:fldCharType="begin"/>
      </w:r>
      <w:r w:rsidR="00793B92">
        <w:instrText xml:space="preserve"> REF _Ref440284947 \r \h  \* MERGEFORMAT </w:instrText>
      </w:r>
      <w:r w:rsidR="00793B92">
        <w:fldChar w:fldCharType="separate"/>
      </w:r>
      <w:r w:rsidR="00E453B6" w:rsidRPr="00E453B6">
        <w:rPr>
          <w:b w:val="0"/>
          <w:szCs w:val="24"/>
        </w:rPr>
        <w:t>5.4</w:t>
      </w:r>
      <w:r w:rsidR="00793B92">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93B92">
        <w:fldChar w:fldCharType="begin"/>
      </w:r>
      <w:r w:rsidR="00793B92">
        <w:instrText xml:space="preserve"> REF _Ref93264992 \r \h  \* MERGEFORMAT </w:instrText>
      </w:r>
      <w:r w:rsidR="00793B92">
        <w:fldChar w:fldCharType="separate"/>
      </w:r>
      <w:r w:rsidR="00E453B6" w:rsidRPr="00E453B6">
        <w:rPr>
          <w:b w:val="0"/>
          <w:szCs w:val="24"/>
        </w:rPr>
        <w:t>5.5</w:t>
      </w:r>
      <w:r w:rsidR="00793B92">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2"/>
      <w:bookmarkEnd w:id="73"/>
      <w:bookmarkEnd w:id="74"/>
      <w:bookmarkEnd w:id="75"/>
      <w:bookmarkEnd w:id="76"/>
      <w:bookmarkEnd w:id="77"/>
      <w:r w:rsidR="00AE556B">
        <w:rPr>
          <w:b w:val="0"/>
          <w:szCs w:val="24"/>
        </w:rPr>
        <w:t xml:space="preserve"> </w:t>
      </w:r>
    </w:p>
    <w:p w:rsidR="002D4BC6" w:rsidRPr="002D4BC6" w:rsidRDefault="002D4BC6" w:rsidP="00E722B6">
      <w:pPr>
        <w:pStyle w:val="3"/>
        <w:ind w:left="0" w:firstLine="709"/>
        <w:jc w:val="both"/>
        <w:rPr>
          <w:b w:val="0"/>
          <w:szCs w:val="24"/>
        </w:rPr>
      </w:pPr>
      <w:bookmarkStart w:id="78" w:name="_Toc440357073"/>
      <w:bookmarkStart w:id="79" w:name="_Toc440359628"/>
      <w:bookmarkStart w:id="80" w:name="_Toc440632091"/>
      <w:bookmarkStart w:id="81" w:name="_Toc440875912"/>
      <w:bookmarkStart w:id="82" w:name="_Toc441131244"/>
      <w:bookmarkStart w:id="83" w:name="_Toc44182152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97815">
        <w:rPr>
          <w:b w:val="0"/>
          <w:szCs w:val="24"/>
        </w:rPr>
        <w:fldChar w:fldCharType="begin"/>
      </w:r>
      <w:r>
        <w:rPr>
          <w:b w:val="0"/>
          <w:szCs w:val="24"/>
        </w:rPr>
        <w:instrText xml:space="preserve"> REF _Ref440285128 \r \h </w:instrText>
      </w:r>
      <w:r w:rsidR="00197815">
        <w:rPr>
          <w:b w:val="0"/>
          <w:szCs w:val="24"/>
        </w:rPr>
      </w:r>
      <w:r w:rsidR="00197815">
        <w:rPr>
          <w:b w:val="0"/>
          <w:szCs w:val="24"/>
        </w:rPr>
        <w:fldChar w:fldCharType="separate"/>
      </w:r>
      <w:r w:rsidR="00E453B6">
        <w:rPr>
          <w:b w:val="0"/>
          <w:szCs w:val="24"/>
        </w:rPr>
        <w:t>3.3.14</w:t>
      </w:r>
      <w:r w:rsidR="00197815">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8"/>
      <w:bookmarkEnd w:id="79"/>
      <w:bookmarkEnd w:id="80"/>
      <w:bookmarkEnd w:id="81"/>
      <w:bookmarkEnd w:id="82"/>
      <w:bookmarkEnd w:id="83"/>
    </w:p>
    <w:p w:rsidR="002D4BC6" w:rsidRPr="002D4BC6" w:rsidRDefault="002D4BC6" w:rsidP="00E722B6">
      <w:pPr>
        <w:pStyle w:val="3"/>
        <w:ind w:left="0" w:firstLine="709"/>
        <w:jc w:val="both"/>
        <w:rPr>
          <w:b w:val="0"/>
          <w:szCs w:val="24"/>
        </w:rPr>
      </w:pPr>
      <w:bookmarkStart w:id="84" w:name="_Toc440357074"/>
      <w:bookmarkStart w:id="85" w:name="_Toc440359629"/>
      <w:bookmarkStart w:id="86" w:name="_Toc440632092"/>
      <w:bookmarkStart w:id="87" w:name="_Toc440875913"/>
      <w:bookmarkStart w:id="88" w:name="_Toc441131245"/>
      <w:bookmarkStart w:id="89" w:name="_Toc441821527"/>
      <w:r w:rsidRPr="002D4BC6">
        <w:rPr>
          <w:b w:val="0"/>
          <w:szCs w:val="24"/>
        </w:rPr>
        <w:t xml:space="preserve">Оценка заявок (подраздел </w:t>
      </w:r>
      <w:r w:rsidR="00197815">
        <w:rPr>
          <w:b w:val="0"/>
          <w:szCs w:val="24"/>
        </w:rPr>
        <w:fldChar w:fldCharType="begin"/>
      </w:r>
      <w:r>
        <w:rPr>
          <w:b w:val="0"/>
          <w:szCs w:val="24"/>
        </w:rPr>
        <w:instrText xml:space="preserve"> REF _Ref305973250 \r \h </w:instrText>
      </w:r>
      <w:r w:rsidR="00197815">
        <w:rPr>
          <w:b w:val="0"/>
          <w:szCs w:val="24"/>
        </w:rPr>
      </w:r>
      <w:r w:rsidR="00197815">
        <w:rPr>
          <w:b w:val="0"/>
          <w:szCs w:val="24"/>
        </w:rPr>
        <w:fldChar w:fldCharType="separate"/>
      </w:r>
      <w:r w:rsidR="00E453B6">
        <w:rPr>
          <w:b w:val="0"/>
          <w:szCs w:val="24"/>
        </w:rPr>
        <w:t>3.6</w:t>
      </w:r>
      <w:r w:rsidR="0019781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97815">
        <w:rPr>
          <w:b w:val="0"/>
          <w:szCs w:val="24"/>
        </w:rPr>
        <w:fldChar w:fldCharType="begin"/>
      </w:r>
      <w:r w:rsidR="008F3E51">
        <w:rPr>
          <w:b w:val="0"/>
          <w:szCs w:val="24"/>
        </w:rPr>
        <w:instrText xml:space="preserve"> REF _Ref440880942 \r \h </w:instrText>
      </w:r>
      <w:r w:rsidR="00197815">
        <w:rPr>
          <w:b w:val="0"/>
          <w:szCs w:val="24"/>
        </w:rPr>
      </w:r>
      <w:r w:rsidR="00197815">
        <w:rPr>
          <w:b w:val="0"/>
          <w:szCs w:val="24"/>
        </w:rPr>
        <w:fldChar w:fldCharType="separate"/>
      </w:r>
      <w:r w:rsidR="008F3E51">
        <w:rPr>
          <w:b w:val="0"/>
          <w:szCs w:val="24"/>
        </w:rPr>
        <w:t>3.8</w:t>
      </w:r>
      <w:r w:rsidR="0019781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4"/>
      <w:bookmarkEnd w:id="85"/>
      <w:bookmarkEnd w:id="86"/>
      <w:bookmarkEnd w:id="87"/>
      <w:bookmarkEnd w:id="88"/>
      <w:bookmarkEnd w:id="89"/>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0" w:name="_Проект_договора"/>
      <w:bookmarkStart w:id="91" w:name="_Ref305973574"/>
      <w:bookmarkStart w:id="92" w:name="_Ref440272931"/>
      <w:bookmarkStart w:id="93" w:name="_Ref440274025"/>
      <w:bookmarkStart w:id="94" w:name="_Ref440292752"/>
      <w:bookmarkStart w:id="95" w:name="_Toc441821528"/>
      <w:bookmarkEnd w:id="52"/>
      <w:bookmarkEnd w:id="90"/>
      <w:r w:rsidRPr="006238AF">
        <w:rPr>
          <w:szCs w:val="24"/>
        </w:rPr>
        <w:lastRenderedPageBreak/>
        <w:t xml:space="preserve">Проект </w:t>
      </w:r>
      <w:r w:rsidR="00123C70" w:rsidRPr="006238AF">
        <w:rPr>
          <w:szCs w:val="24"/>
        </w:rPr>
        <w:t>Договор</w:t>
      </w:r>
      <w:r w:rsidRPr="006238AF">
        <w:rPr>
          <w:szCs w:val="24"/>
        </w:rPr>
        <w:t>а</w:t>
      </w:r>
      <w:bookmarkEnd w:id="91"/>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2"/>
      <w:bookmarkEnd w:id="93"/>
      <w:bookmarkEnd w:id="94"/>
      <w:bookmarkEnd w:id="95"/>
    </w:p>
    <w:p w:rsidR="00953802" w:rsidRPr="006238AF" w:rsidRDefault="00216641" w:rsidP="00953802">
      <w:pPr>
        <w:pStyle w:val="2"/>
        <w:tabs>
          <w:tab w:val="clear" w:pos="1700"/>
          <w:tab w:val="left" w:pos="567"/>
        </w:tabs>
        <w:spacing w:line="264" w:lineRule="auto"/>
      </w:pPr>
      <w:bookmarkStart w:id="96" w:name="_Toc441821529"/>
      <w:r w:rsidRPr="006238AF">
        <w:t>Проект договора</w:t>
      </w:r>
      <w:bookmarkEnd w:id="96"/>
    </w:p>
    <w:p w:rsidR="00953802" w:rsidRPr="003803A7" w:rsidRDefault="00953802" w:rsidP="00953802">
      <w:pPr>
        <w:pStyle w:val="3"/>
        <w:ind w:left="0" w:firstLine="709"/>
        <w:jc w:val="both"/>
        <w:rPr>
          <w:b w:val="0"/>
        </w:rPr>
      </w:pPr>
      <w:bookmarkStart w:id="97" w:name="_Toc439238031"/>
      <w:bookmarkStart w:id="98" w:name="_Toc439238153"/>
      <w:bookmarkStart w:id="99" w:name="_Toc439252705"/>
      <w:bookmarkStart w:id="100" w:name="_Toc439323563"/>
      <w:bookmarkStart w:id="101" w:name="_Toc439323679"/>
      <w:bookmarkStart w:id="102" w:name="_Toc440357077"/>
      <w:bookmarkStart w:id="103" w:name="_Toc440359632"/>
      <w:bookmarkStart w:id="104" w:name="_Toc440632095"/>
      <w:bookmarkStart w:id="105" w:name="_Toc440875916"/>
      <w:bookmarkStart w:id="106" w:name="_Toc441131248"/>
      <w:bookmarkStart w:id="107" w:name="_Toc441821530"/>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7"/>
      <w:bookmarkEnd w:id="98"/>
      <w:bookmarkEnd w:id="99"/>
      <w:bookmarkEnd w:id="100"/>
      <w:bookmarkEnd w:id="101"/>
      <w:bookmarkEnd w:id="102"/>
      <w:bookmarkEnd w:id="103"/>
      <w:bookmarkEnd w:id="104"/>
      <w:bookmarkEnd w:id="105"/>
      <w:bookmarkEnd w:id="106"/>
      <w:bookmarkEnd w:id="107"/>
    </w:p>
    <w:p w:rsidR="00953802" w:rsidRPr="006238AF" w:rsidRDefault="0094713A" w:rsidP="0094713A">
      <w:pPr>
        <w:pStyle w:val="3"/>
        <w:ind w:left="0" w:firstLine="709"/>
        <w:jc w:val="both"/>
        <w:rPr>
          <w:b w:val="0"/>
        </w:rPr>
      </w:pPr>
      <w:bookmarkStart w:id="108" w:name="_Toc439238032"/>
      <w:bookmarkStart w:id="109" w:name="_Toc439238154"/>
      <w:bookmarkStart w:id="110" w:name="_Toc439252706"/>
      <w:bookmarkStart w:id="111" w:name="_Toc439323564"/>
      <w:bookmarkStart w:id="112" w:name="_Toc439323680"/>
      <w:bookmarkStart w:id="113" w:name="_Toc440357078"/>
      <w:bookmarkStart w:id="114" w:name="_Toc440359633"/>
      <w:bookmarkStart w:id="115" w:name="_Toc440632096"/>
      <w:bookmarkStart w:id="116" w:name="_Toc440875917"/>
      <w:bookmarkStart w:id="117" w:name="_Toc441131249"/>
      <w:bookmarkStart w:id="118" w:name="_Toc44182153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97815">
        <w:rPr>
          <w:b w:val="0"/>
        </w:rPr>
        <w:fldChar w:fldCharType="begin"/>
      </w:r>
      <w:r w:rsidR="008D2928">
        <w:rPr>
          <w:b w:val="0"/>
        </w:rPr>
        <w:instrText xml:space="preserve"> REF _Ref93264992 \r \h </w:instrText>
      </w:r>
      <w:r w:rsidR="00197815">
        <w:rPr>
          <w:b w:val="0"/>
        </w:rPr>
      </w:r>
      <w:r w:rsidR="00197815">
        <w:rPr>
          <w:b w:val="0"/>
        </w:rPr>
        <w:fldChar w:fldCharType="separate"/>
      </w:r>
      <w:r w:rsidR="00E453B6">
        <w:rPr>
          <w:b w:val="0"/>
        </w:rPr>
        <w:t>5.5</w:t>
      </w:r>
      <w:r w:rsidR="00197815">
        <w:rPr>
          <w:b w:val="0"/>
        </w:rPr>
        <w:fldChar w:fldCharType="end"/>
      </w:r>
      <w:r w:rsidRPr="006238AF">
        <w:rPr>
          <w:b w:val="0"/>
        </w:rPr>
        <w:t>) и приложить его к своей Заявке.</w:t>
      </w:r>
      <w:bookmarkEnd w:id="108"/>
      <w:bookmarkEnd w:id="109"/>
      <w:bookmarkEnd w:id="110"/>
      <w:bookmarkEnd w:id="111"/>
      <w:bookmarkEnd w:id="112"/>
      <w:bookmarkEnd w:id="113"/>
      <w:bookmarkEnd w:id="114"/>
      <w:bookmarkEnd w:id="115"/>
      <w:bookmarkEnd w:id="116"/>
      <w:bookmarkEnd w:id="117"/>
      <w:bookmarkEnd w:id="118"/>
    </w:p>
    <w:p w:rsidR="0094713A" w:rsidRPr="003303E9" w:rsidRDefault="0094713A" w:rsidP="0094713A">
      <w:pPr>
        <w:pStyle w:val="3"/>
        <w:ind w:left="0" w:firstLine="709"/>
        <w:jc w:val="both"/>
        <w:rPr>
          <w:b w:val="0"/>
        </w:rPr>
      </w:pPr>
      <w:bookmarkStart w:id="119" w:name="_Toc439238033"/>
      <w:bookmarkStart w:id="120" w:name="_Toc439238155"/>
      <w:bookmarkStart w:id="121" w:name="_Toc439252707"/>
      <w:bookmarkStart w:id="122" w:name="_Toc439323565"/>
      <w:bookmarkStart w:id="123" w:name="_Toc439323681"/>
      <w:bookmarkStart w:id="124" w:name="_Toc440357079"/>
      <w:bookmarkStart w:id="125" w:name="_Toc440359634"/>
      <w:bookmarkStart w:id="126" w:name="_Toc440632097"/>
      <w:bookmarkStart w:id="127" w:name="_Toc440875918"/>
      <w:bookmarkStart w:id="128" w:name="_Toc441131250"/>
      <w:bookmarkStart w:id="129" w:name="_Toc44182153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9"/>
      <w:bookmarkEnd w:id="120"/>
      <w:bookmarkEnd w:id="121"/>
      <w:bookmarkEnd w:id="122"/>
      <w:bookmarkEnd w:id="123"/>
      <w:bookmarkEnd w:id="124"/>
      <w:bookmarkEnd w:id="125"/>
      <w:bookmarkEnd w:id="126"/>
      <w:bookmarkEnd w:id="127"/>
      <w:bookmarkEnd w:id="128"/>
      <w:bookmarkEnd w:id="129"/>
    </w:p>
    <w:p w:rsidR="00953802" w:rsidRPr="003303E9" w:rsidRDefault="00953802" w:rsidP="00953802">
      <w:pPr>
        <w:pStyle w:val="2"/>
        <w:tabs>
          <w:tab w:val="clear" w:pos="1700"/>
          <w:tab w:val="left" w:pos="567"/>
        </w:tabs>
        <w:spacing w:line="264" w:lineRule="auto"/>
      </w:pPr>
      <w:bookmarkStart w:id="130" w:name="_Toc441821533"/>
      <w:r w:rsidRPr="003303E9">
        <w:rPr>
          <w:bCs w:val="0"/>
        </w:rPr>
        <w:t>Антикоррупционная оговорка, включаемая в проект договора</w:t>
      </w:r>
      <w:bookmarkEnd w:id="130"/>
    </w:p>
    <w:p w:rsidR="00953802" w:rsidRPr="003303E9" w:rsidRDefault="0094713A" w:rsidP="0094713A">
      <w:pPr>
        <w:pStyle w:val="3"/>
        <w:ind w:left="0" w:firstLine="709"/>
        <w:jc w:val="both"/>
        <w:rPr>
          <w:b w:val="0"/>
        </w:rPr>
      </w:pPr>
      <w:bookmarkStart w:id="131" w:name="_Toc439238157"/>
      <w:bookmarkStart w:id="132" w:name="_Toc439252709"/>
      <w:bookmarkStart w:id="133" w:name="_Toc439323567"/>
      <w:bookmarkStart w:id="134" w:name="_Toc439323683"/>
      <w:bookmarkStart w:id="135" w:name="_Toc440357081"/>
      <w:bookmarkStart w:id="136" w:name="_Toc440359636"/>
      <w:bookmarkStart w:id="137" w:name="_Toc440632099"/>
      <w:bookmarkStart w:id="138" w:name="_Toc440875920"/>
      <w:bookmarkStart w:id="139" w:name="_Toc441131252"/>
      <w:bookmarkStart w:id="140" w:name="_Toc44182153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7815">
        <w:rPr>
          <w:b w:val="0"/>
        </w:rPr>
        <w:fldChar w:fldCharType="begin"/>
      </w:r>
      <w:r w:rsidR="008D2928">
        <w:rPr>
          <w:b w:val="0"/>
        </w:rPr>
        <w:instrText xml:space="preserve"> REF _Ref440270867 \r \h </w:instrText>
      </w:r>
      <w:r w:rsidR="00197815">
        <w:rPr>
          <w:b w:val="0"/>
        </w:rPr>
      </w:r>
      <w:r w:rsidR="00197815">
        <w:rPr>
          <w:b w:val="0"/>
        </w:rPr>
        <w:fldChar w:fldCharType="separate"/>
      </w:r>
      <w:r w:rsidR="00E453B6">
        <w:rPr>
          <w:b w:val="0"/>
        </w:rPr>
        <w:t>2.2.3</w:t>
      </w:r>
      <w:r w:rsidR="00197815">
        <w:rPr>
          <w:b w:val="0"/>
        </w:rPr>
        <w:fldChar w:fldCharType="end"/>
      </w:r>
      <w:r w:rsidRPr="003303E9">
        <w:rPr>
          <w:b w:val="0"/>
        </w:rPr>
        <w:t>).</w:t>
      </w:r>
      <w:bookmarkEnd w:id="131"/>
      <w:bookmarkEnd w:id="132"/>
      <w:bookmarkEnd w:id="133"/>
      <w:bookmarkEnd w:id="134"/>
      <w:bookmarkEnd w:id="135"/>
      <w:bookmarkEnd w:id="136"/>
      <w:bookmarkEnd w:id="137"/>
      <w:bookmarkEnd w:id="138"/>
      <w:bookmarkEnd w:id="139"/>
      <w:bookmarkEnd w:id="140"/>
    </w:p>
    <w:p w:rsidR="0094713A" w:rsidRPr="003303E9" w:rsidRDefault="0094713A" w:rsidP="0094713A">
      <w:pPr>
        <w:pStyle w:val="3"/>
        <w:ind w:left="0" w:firstLine="709"/>
        <w:jc w:val="both"/>
        <w:rPr>
          <w:b w:val="0"/>
        </w:rPr>
      </w:pPr>
      <w:bookmarkStart w:id="141" w:name="_Toc439238158"/>
      <w:bookmarkStart w:id="142" w:name="_Toc439252710"/>
      <w:bookmarkStart w:id="143" w:name="_Toc439323568"/>
      <w:bookmarkStart w:id="144" w:name="_Toc439323684"/>
      <w:bookmarkStart w:id="145" w:name="_Toc440357082"/>
      <w:bookmarkStart w:id="146" w:name="_Toc440359637"/>
      <w:bookmarkStart w:id="147" w:name="_Toc440632100"/>
      <w:bookmarkStart w:id="148" w:name="_Toc440875921"/>
      <w:bookmarkStart w:id="149" w:name="_Toc441131253"/>
      <w:bookmarkStart w:id="150" w:name="_Toc44182153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1"/>
      <w:bookmarkEnd w:id="142"/>
      <w:bookmarkEnd w:id="143"/>
      <w:bookmarkEnd w:id="144"/>
      <w:bookmarkEnd w:id="145"/>
      <w:bookmarkEnd w:id="146"/>
      <w:bookmarkEnd w:id="147"/>
      <w:bookmarkEnd w:id="148"/>
      <w:bookmarkEnd w:id="149"/>
      <w:bookmarkEnd w:id="150"/>
    </w:p>
    <w:p w:rsidR="0094713A" w:rsidRPr="003303E9" w:rsidRDefault="0094713A" w:rsidP="0094713A">
      <w:pPr>
        <w:pStyle w:val="3"/>
        <w:ind w:left="0" w:firstLine="709"/>
        <w:jc w:val="both"/>
        <w:rPr>
          <w:b w:val="0"/>
        </w:rPr>
      </w:pPr>
      <w:bookmarkStart w:id="151" w:name="_Toc439238159"/>
      <w:bookmarkStart w:id="152" w:name="_Toc439252711"/>
      <w:bookmarkStart w:id="153" w:name="_Toc439323569"/>
      <w:bookmarkStart w:id="154" w:name="_Toc439323685"/>
      <w:bookmarkStart w:id="155" w:name="_Ref440270867"/>
      <w:bookmarkStart w:id="156" w:name="_Toc440357083"/>
      <w:bookmarkStart w:id="157" w:name="_Toc440359638"/>
      <w:bookmarkStart w:id="158" w:name="_Toc440632101"/>
      <w:bookmarkStart w:id="159" w:name="_Toc440875922"/>
      <w:bookmarkStart w:id="160" w:name="_Toc441131254"/>
      <w:bookmarkStart w:id="161" w:name="_Toc441821536"/>
      <w:r w:rsidRPr="003303E9">
        <w:rPr>
          <w:b w:val="0"/>
        </w:rPr>
        <w:t>Текст Антикоррупционной оговорки:</w:t>
      </w:r>
      <w:bookmarkEnd w:id="151"/>
      <w:bookmarkEnd w:id="152"/>
      <w:bookmarkEnd w:id="153"/>
      <w:bookmarkEnd w:id="154"/>
      <w:bookmarkEnd w:id="155"/>
      <w:bookmarkEnd w:id="156"/>
      <w:bookmarkEnd w:id="157"/>
      <w:bookmarkEnd w:id="158"/>
      <w:bookmarkEnd w:id="159"/>
      <w:bookmarkEnd w:id="160"/>
      <w:bookmarkEnd w:id="161"/>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2" w:name="_Ref303622434"/>
      <w:bookmarkStart w:id="163" w:name="_Ref303624273"/>
      <w:bookmarkStart w:id="164" w:name="_Ref303682476"/>
      <w:bookmarkStart w:id="165" w:name="_Ref303683017"/>
      <w:bookmarkEnd w:id="162"/>
      <w:bookmarkEnd w:id="163"/>
      <w:bookmarkEnd w:id="164"/>
      <w:bookmarkEnd w:id="165"/>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6" w:name="_Ref303711222"/>
      <w:bookmarkStart w:id="167" w:name="_Ref311232052"/>
      <w:bookmarkStart w:id="168" w:name="_Toc44182153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6"/>
      <w:r w:rsidR="00D51A0B" w:rsidRPr="00E71A48">
        <w:rPr>
          <w:szCs w:val="24"/>
        </w:rPr>
        <w:t>Заявок</w:t>
      </w:r>
      <w:bookmarkEnd w:id="167"/>
      <w:bookmarkEnd w:id="168"/>
    </w:p>
    <w:p w:rsidR="00717F60" w:rsidRPr="00E71A48" w:rsidRDefault="00717F60" w:rsidP="00E71A48">
      <w:pPr>
        <w:pStyle w:val="2"/>
        <w:tabs>
          <w:tab w:val="clear" w:pos="1700"/>
          <w:tab w:val="left" w:pos="567"/>
        </w:tabs>
        <w:spacing w:line="264" w:lineRule="auto"/>
      </w:pPr>
      <w:bookmarkStart w:id="169" w:name="_Toc441821538"/>
      <w:r w:rsidRPr="00E71A48">
        <w:t xml:space="preserve">Общий порядок проведения </w:t>
      </w:r>
      <w:r w:rsidR="00440928" w:rsidRPr="00E71A48">
        <w:t>З</w:t>
      </w:r>
      <w:r w:rsidRPr="00E71A48">
        <w:t>апроса предложений</w:t>
      </w:r>
      <w:bookmarkEnd w:id="169"/>
    </w:p>
    <w:p w:rsidR="00717F60" w:rsidRPr="00E71A48" w:rsidRDefault="00717F60" w:rsidP="00953802">
      <w:pPr>
        <w:pStyle w:val="3"/>
        <w:rPr>
          <w:bCs w:val="0"/>
          <w:szCs w:val="24"/>
        </w:rPr>
      </w:pPr>
      <w:bookmarkStart w:id="170" w:name="_Toc439323688"/>
      <w:bookmarkStart w:id="171" w:name="_Toc440357086"/>
      <w:bookmarkStart w:id="172" w:name="_Toc440359641"/>
      <w:bookmarkStart w:id="173" w:name="_Toc440632104"/>
      <w:bookmarkStart w:id="174" w:name="_Toc440875925"/>
      <w:bookmarkStart w:id="175" w:name="_Toc441131257"/>
      <w:bookmarkStart w:id="176" w:name="_Toc441821539"/>
      <w:r w:rsidRPr="00E71A48">
        <w:rPr>
          <w:szCs w:val="24"/>
        </w:rPr>
        <w:t>Запрос</w:t>
      </w:r>
      <w:r w:rsidRPr="00E71A48">
        <w:rPr>
          <w:bCs w:val="0"/>
          <w:szCs w:val="24"/>
        </w:rPr>
        <w:t xml:space="preserve"> предложений проводится в следующем порядке:</w:t>
      </w:r>
      <w:bookmarkEnd w:id="170"/>
      <w:bookmarkEnd w:id="171"/>
      <w:bookmarkEnd w:id="172"/>
      <w:bookmarkEnd w:id="173"/>
      <w:bookmarkEnd w:id="174"/>
      <w:bookmarkEnd w:id="175"/>
      <w:bookmarkEnd w:id="176"/>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93B92">
        <w:fldChar w:fldCharType="begin"/>
      </w:r>
      <w:r w:rsidR="00793B92">
        <w:instrText xml:space="preserve"> REF _Ref305973033 \r \h  \* MERGEFORMAT </w:instrText>
      </w:r>
      <w:r w:rsidR="00793B92">
        <w:fldChar w:fldCharType="separate"/>
      </w:r>
      <w:r w:rsidR="00E453B6" w:rsidRPr="00E453B6">
        <w:rPr>
          <w:bCs w:val="0"/>
          <w:sz w:val="24"/>
          <w:szCs w:val="24"/>
        </w:rPr>
        <w:t>3.2</w:t>
      </w:r>
      <w:r w:rsidR="00793B9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93B92">
        <w:fldChar w:fldCharType="begin"/>
      </w:r>
      <w:r w:rsidR="00793B92">
        <w:instrText xml:space="preserve"> REF _Ref305973147 \r \h  \* MERGEFORMAT </w:instrText>
      </w:r>
      <w:r w:rsidR="00793B92">
        <w:fldChar w:fldCharType="separate"/>
      </w:r>
      <w:r w:rsidR="00E453B6" w:rsidRPr="00E453B6">
        <w:rPr>
          <w:bCs w:val="0"/>
          <w:sz w:val="24"/>
          <w:szCs w:val="24"/>
        </w:rPr>
        <w:t>3.3</w:t>
      </w:r>
      <w:r w:rsidR="00793B92">
        <w:fldChar w:fldCharType="end"/>
      </w:r>
      <w:r w:rsidR="0019781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28_922829174"/>
      <w:bookmarkEnd w:id="177"/>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9781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00793B92">
        <w:fldChar w:fldCharType="begin"/>
      </w:r>
      <w:r w:rsidR="00793B92">
        <w:instrText xml:space="preserve"> REF _Ref305973214 \r \h  \* MERGEFORMAT </w:instrText>
      </w:r>
      <w:r w:rsidR="00793B92">
        <w:fldChar w:fldCharType="separate"/>
      </w:r>
      <w:r w:rsidR="00E453B6" w:rsidRPr="00E453B6">
        <w:rPr>
          <w:bCs w:val="0"/>
          <w:sz w:val="24"/>
          <w:szCs w:val="24"/>
        </w:rPr>
        <w:t>3.4</w:t>
      </w:r>
      <w:r w:rsidR="00793B92">
        <w:fldChar w:fldCharType="end"/>
      </w:r>
      <w:r w:rsidR="00096E9D" w:rsidRPr="00E71A48">
        <w:rPr>
          <w:bCs w:val="0"/>
          <w:sz w:val="24"/>
          <w:szCs w:val="24"/>
        </w:rPr>
        <w:t xml:space="preserve">, </w:t>
      </w:r>
      <w:r w:rsidR="00793B92">
        <w:fldChar w:fldCharType="begin"/>
      </w:r>
      <w:r w:rsidR="00793B92">
        <w:instrText xml:space="preserve"> REF _Ref303683883 \r \h  \* MERGEFORMAT </w:instrText>
      </w:r>
      <w:r w:rsidR="00793B92">
        <w:fldChar w:fldCharType="separate"/>
      </w:r>
      <w:r w:rsidR="00E453B6" w:rsidRPr="00E453B6">
        <w:rPr>
          <w:bCs w:val="0"/>
          <w:sz w:val="24"/>
          <w:szCs w:val="24"/>
        </w:rPr>
        <w:t>3.5</w:t>
      </w:r>
      <w:r w:rsidR="00793B9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2_922829174"/>
      <w:bookmarkEnd w:id="178"/>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93B92">
        <w:fldChar w:fldCharType="begin"/>
      </w:r>
      <w:r w:rsidR="00793B92">
        <w:instrText xml:space="preserve"> REF _Ref305973250 \r \h  \* MERGEFORMAT </w:instrText>
      </w:r>
      <w:r w:rsidR="00793B92">
        <w:fldChar w:fldCharType="separate"/>
      </w:r>
      <w:r w:rsidR="00E453B6" w:rsidRPr="00E453B6">
        <w:rPr>
          <w:bCs w:val="0"/>
          <w:sz w:val="24"/>
          <w:szCs w:val="24"/>
        </w:rPr>
        <w:t>3.6</w:t>
      </w:r>
      <w:r w:rsidR="00793B92">
        <w:fldChar w:fldCharType="end"/>
      </w:r>
      <w:r w:rsidR="0019781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4_922829174"/>
      <w:bookmarkEnd w:id="179"/>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93B92">
        <w:fldChar w:fldCharType="begin"/>
      </w:r>
      <w:r w:rsidR="00793B92">
        <w:instrText xml:space="preserve"> REF _Ref303250967 \r \h  \* MERGEFORMAT </w:instrText>
      </w:r>
      <w:r w:rsidR="00793B92">
        <w:fldChar w:fldCharType="separate"/>
      </w:r>
      <w:r w:rsidR="00E453B6" w:rsidRPr="00E453B6">
        <w:rPr>
          <w:bCs w:val="0"/>
          <w:sz w:val="24"/>
          <w:szCs w:val="24"/>
        </w:rPr>
        <w:t>3.7</w:t>
      </w:r>
      <w:r w:rsidR="00793B92">
        <w:fldChar w:fldCharType="end"/>
      </w:r>
      <w:r w:rsidR="0019781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0" w:name="__RefNumPara__836_922829174"/>
      <w:bookmarkEnd w:id="180"/>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97815">
        <w:fldChar w:fldCharType="begin"/>
      </w:r>
      <w:r w:rsidR="00240F02">
        <w:rPr>
          <w:bCs w:val="0"/>
          <w:sz w:val="24"/>
          <w:szCs w:val="24"/>
        </w:rPr>
        <w:instrText xml:space="preserve"> REF _Ref440880942 \r \h </w:instrText>
      </w:r>
      <w:r w:rsidR="00197815">
        <w:fldChar w:fldCharType="separate"/>
      </w:r>
      <w:r w:rsidR="00240F02">
        <w:rPr>
          <w:bCs w:val="0"/>
          <w:sz w:val="24"/>
          <w:szCs w:val="24"/>
        </w:rPr>
        <w:t>3.8</w:t>
      </w:r>
      <w:r w:rsidR="00197815">
        <w:fldChar w:fldCharType="end"/>
      </w:r>
      <w:r w:rsidR="0019781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93B92">
        <w:fldChar w:fldCharType="begin"/>
      </w:r>
      <w:r w:rsidR="00793B92">
        <w:instrText xml:space="preserve"> REF _Ref303683929 \r \h  \* MERGEFORMAT </w:instrText>
      </w:r>
      <w:r w:rsidR="00793B92">
        <w:fldChar w:fldCharType="separate"/>
      </w:r>
      <w:r w:rsidR="00E453B6" w:rsidRPr="00E453B6">
        <w:rPr>
          <w:bCs w:val="0"/>
          <w:sz w:val="24"/>
          <w:szCs w:val="24"/>
        </w:rPr>
        <w:t>3.10</w:t>
      </w:r>
      <w:r w:rsidR="00793B9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93B92">
        <w:fldChar w:fldCharType="begin"/>
      </w:r>
      <w:r w:rsidR="00793B92">
        <w:instrText xml:space="preserve"> REF _Ref306140410 \r \h  \* MERGEFORMAT </w:instrText>
      </w:r>
      <w:r w:rsidR="00793B92">
        <w:fldChar w:fldCharType="separate"/>
      </w:r>
      <w:r w:rsidR="00E453B6" w:rsidRPr="00E453B6">
        <w:rPr>
          <w:bCs w:val="0"/>
          <w:sz w:val="24"/>
          <w:szCs w:val="24"/>
        </w:rPr>
        <w:t>3.11</w:t>
      </w:r>
      <w:r w:rsidR="00793B9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93B92">
        <w:fldChar w:fldCharType="begin"/>
      </w:r>
      <w:r w:rsidR="00793B92">
        <w:instrText xml:space="preserve"> REF _Ref306140451 \r \h  \* MERGEFORMAT </w:instrText>
      </w:r>
      <w:r w:rsidR="00793B92">
        <w:fldChar w:fldCharType="separate"/>
      </w:r>
      <w:r w:rsidR="00E453B6" w:rsidRPr="00E453B6">
        <w:rPr>
          <w:bCs w:val="0"/>
          <w:sz w:val="24"/>
          <w:szCs w:val="24"/>
        </w:rPr>
        <w:t>3.12</w:t>
      </w:r>
      <w:r w:rsidR="00793B9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1" w:name="_Toc439323689"/>
      <w:bookmarkStart w:id="182" w:name="_Toc440357087"/>
      <w:bookmarkStart w:id="183" w:name="_Toc440359642"/>
      <w:bookmarkStart w:id="184" w:name="_Toc440632105"/>
      <w:bookmarkStart w:id="185" w:name="_Toc440875926"/>
      <w:bookmarkStart w:id="186" w:name="_Toc441131258"/>
      <w:bookmarkStart w:id="187" w:name="_Toc44182154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1"/>
      <w:bookmarkEnd w:id="182"/>
      <w:bookmarkEnd w:id="183"/>
      <w:bookmarkEnd w:id="184"/>
      <w:bookmarkEnd w:id="185"/>
      <w:bookmarkEnd w:id="186"/>
      <w:bookmarkEnd w:id="18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8" w:name="_Ref303250835"/>
      <w:bookmarkStart w:id="189" w:name="_Ref305973033"/>
      <w:bookmarkStart w:id="190" w:name="_Ref191386178"/>
      <w:bookmarkStart w:id="191" w:name="_Toc441821541"/>
      <w:r w:rsidRPr="00E71A48">
        <w:t xml:space="preserve">Публикация </w:t>
      </w:r>
      <w:r w:rsidR="004B5EB3" w:rsidRPr="00E71A48">
        <w:t>Извещени</w:t>
      </w:r>
      <w:r w:rsidRPr="00E71A48">
        <w:t>я о проведении запроса предложений и Документации</w:t>
      </w:r>
      <w:bookmarkEnd w:id="188"/>
      <w:r w:rsidRPr="00E71A48">
        <w:t xml:space="preserve"> по запросу предложений</w:t>
      </w:r>
      <w:bookmarkEnd w:id="189"/>
      <w:bookmarkEnd w:id="19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93B92">
        <w:fldChar w:fldCharType="begin"/>
      </w:r>
      <w:r w:rsidR="00793B92">
        <w:instrText xml:space="preserve"> REF _Ref302563524 \n \h  \* MERGEFORMAT </w:instrText>
      </w:r>
      <w:r w:rsidR="00793B92">
        <w:fldChar w:fldCharType="separate"/>
      </w:r>
      <w:r w:rsidR="00E453B6" w:rsidRPr="00E453B6">
        <w:rPr>
          <w:sz w:val="24"/>
          <w:szCs w:val="24"/>
        </w:rPr>
        <w:t>1.1.1</w:t>
      </w:r>
      <w:r w:rsidR="00793B9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2" w:name="__RefNumPara__444_922829174"/>
      <w:bookmarkStart w:id="193" w:name="_Ref191386216"/>
      <w:bookmarkStart w:id="194" w:name="_Ref305973147"/>
      <w:bookmarkStart w:id="195" w:name="_Toc441821542"/>
      <w:bookmarkEnd w:id="190"/>
      <w:bookmarkEnd w:id="192"/>
      <w:r w:rsidRPr="00E71A48">
        <w:lastRenderedPageBreak/>
        <w:t xml:space="preserve">Подготовка </w:t>
      </w:r>
      <w:bookmarkEnd w:id="193"/>
      <w:r w:rsidRPr="00E71A48">
        <w:t>Заявок</w:t>
      </w:r>
      <w:bookmarkEnd w:id="194"/>
      <w:bookmarkEnd w:id="195"/>
    </w:p>
    <w:p w:rsidR="00717F60" w:rsidRPr="00E71A48" w:rsidRDefault="00717F60" w:rsidP="00E71A48">
      <w:pPr>
        <w:pStyle w:val="3"/>
        <w:spacing w:line="264" w:lineRule="auto"/>
        <w:rPr>
          <w:szCs w:val="24"/>
        </w:rPr>
      </w:pPr>
      <w:bookmarkStart w:id="196" w:name="_Ref306114638"/>
      <w:bookmarkStart w:id="197" w:name="_Toc440357090"/>
      <w:bookmarkStart w:id="198" w:name="_Toc440359645"/>
      <w:bookmarkStart w:id="199" w:name="_Toc440632108"/>
      <w:bookmarkStart w:id="200" w:name="_Toc440875929"/>
      <w:bookmarkStart w:id="201" w:name="_Toc441131261"/>
      <w:bookmarkStart w:id="202" w:name="_Toc441821543"/>
      <w:r w:rsidRPr="00E71A48">
        <w:rPr>
          <w:szCs w:val="24"/>
        </w:rPr>
        <w:t xml:space="preserve">Общие требования к </w:t>
      </w:r>
      <w:r w:rsidR="004B5EB3" w:rsidRPr="00E71A48">
        <w:rPr>
          <w:szCs w:val="24"/>
        </w:rPr>
        <w:t>Заявк</w:t>
      </w:r>
      <w:r w:rsidRPr="00E71A48">
        <w:rPr>
          <w:szCs w:val="24"/>
        </w:rPr>
        <w:t>е</w:t>
      </w:r>
      <w:bookmarkEnd w:id="196"/>
      <w:bookmarkEnd w:id="197"/>
      <w:bookmarkEnd w:id="198"/>
      <w:bookmarkEnd w:id="199"/>
      <w:bookmarkEnd w:id="200"/>
      <w:bookmarkEnd w:id="201"/>
      <w:bookmarkEnd w:id="202"/>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97815">
        <w:rPr>
          <w:bCs w:val="0"/>
          <w:sz w:val="24"/>
          <w:szCs w:val="24"/>
        </w:rPr>
        <w:fldChar w:fldCharType="begin"/>
      </w:r>
      <w:r w:rsidR="008D2928">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97815">
        <w:rPr>
          <w:bCs w:val="0"/>
          <w:sz w:val="24"/>
          <w:szCs w:val="24"/>
        </w:rPr>
        <w:fldChar w:fldCharType="begin"/>
      </w:r>
      <w:r>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_Ref440270984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5.10</w:t>
      </w:r>
      <w:r w:rsidR="00197815">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97815">
        <w:rPr>
          <w:bCs w:val="0"/>
          <w:sz w:val="24"/>
          <w:szCs w:val="24"/>
        </w:rPr>
        <w:fldChar w:fldCharType="begin"/>
      </w:r>
      <w:r w:rsidR="00B71B9D">
        <w:rPr>
          <w:bCs w:val="0"/>
          <w:sz w:val="24"/>
          <w:szCs w:val="24"/>
        </w:rPr>
        <w:instrText xml:space="preserve"> REF _Ref440271036 \r \h </w:instrText>
      </w:r>
      <w:r w:rsidR="00197815">
        <w:rPr>
          <w:bCs w:val="0"/>
          <w:sz w:val="24"/>
          <w:szCs w:val="24"/>
        </w:rPr>
      </w:r>
      <w:r w:rsidR="00197815">
        <w:rPr>
          <w:bCs w:val="0"/>
          <w:sz w:val="24"/>
          <w:szCs w:val="24"/>
        </w:rPr>
        <w:fldChar w:fldCharType="separate"/>
      </w:r>
      <w:r w:rsidR="00E453B6">
        <w:rPr>
          <w:bCs w:val="0"/>
          <w:sz w:val="24"/>
          <w:szCs w:val="24"/>
        </w:rPr>
        <w:t>5.4</w:t>
      </w:r>
      <w:r w:rsidR="00197815">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793B92">
        <w:fldChar w:fldCharType="begin"/>
      </w:r>
      <w:r w:rsidR="00793B92">
        <w:instrText xml:space="preserve"> REF _Ref191386407 \r \h  \* MERGEFORMAT </w:instrText>
      </w:r>
      <w:r w:rsidR="00793B92">
        <w:fldChar w:fldCharType="separate"/>
      </w:r>
      <w:r w:rsidR="00E453B6" w:rsidRPr="00E453B6">
        <w:rPr>
          <w:bCs w:val="0"/>
          <w:sz w:val="24"/>
          <w:szCs w:val="24"/>
        </w:rPr>
        <w:t>3.3.8</w:t>
      </w:r>
      <w:r w:rsidR="00793B92">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793B92">
        <w:fldChar w:fldCharType="begin"/>
      </w:r>
      <w:r w:rsidR="00793B92">
        <w:instrText xml:space="preserve"> REF _Ref93264992 \r \h  \* MERGEFORMAT </w:instrText>
      </w:r>
      <w:r w:rsidR="00793B92">
        <w:fldChar w:fldCharType="separate"/>
      </w:r>
      <w:r w:rsidR="00E453B6" w:rsidRPr="00E453B6">
        <w:rPr>
          <w:bCs w:val="0"/>
          <w:sz w:val="24"/>
          <w:szCs w:val="24"/>
        </w:rPr>
        <w:t>5.5</w:t>
      </w:r>
      <w:r w:rsidR="00793B92">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203"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3"/>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_Ref55336310 \r \h  \* MERGEFORMAT </w:instrText>
      </w:r>
      <w:r w:rsidR="00793B92">
        <w:fldChar w:fldCharType="separate"/>
      </w:r>
      <w:r w:rsidR="00E453B6" w:rsidRPr="00E453B6">
        <w:rPr>
          <w:bCs w:val="0"/>
          <w:sz w:val="24"/>
          <w:szCs w:val="24"/>
          <w:lang w:eastAsia="ru-RU"/>
        </w:rPr>
        <w:t>5.1</w:t>
      </w:r>
      <w:r w:rsidR="00793B92">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793B92">
        <w:fldChar w:fldCharType="begin"/>
      </w:r>
      <w:r w:rsidR="00793B92">
        <w:instrText xml:space="preserve"> REF _Ref440279062 \r \h  \* MERGEFORMAT </w:instrText>
      </w:r>
      <w:r w:rsidR="00793B92">
        <w:fldChar w:fldCharType="separate"/>
      </w:r>
      <w:r w:rsidR="00E453B6" w:rsidRPr="00E453B6">
        <w:rPr>
          <w:sz w:val="24"/>
          <w:szCs w:val="24"/>
        </w:rPr>
        <w:t>б)</w:t>
      </w:r>
      <w:r w:rsidR="00793B92">
        <w:fldChar w:fldCharType="end"/>
      </w:r>
      <w:r w:rsidR="00F463E8" w:rsidRPr="00F958E8">
        <w:rPr>
          <w:sz w:val="24"/>
          <w:szCs w:val="24"/>
        </w:rPr>
        <w:t xml:space="preserve"> п. </w:t>
      </w:r>
      <w:r w:rsidR="00793B92">
        <w:fldChar w:fldCharType="begin"/>
      </w:r>
      <w:r w:rsidR="00793B92">
        <w:instrText xml:space="preserve"> REF _Ref306005578 \r \h  \* MERGEFORMAT </w:instrText>
      </w:r>
      <w:r w:rsidR="00793B92">
        <w:fldChar w:fldCharType="separate"/>
      </w:r>
      <w:r w:rsidR="00E453B6" w:rsidRPr="00E453B6">
        <w:rPr>
          <w:sz w:val="24"/>
          <w:szCs w:val="24"/>
        </w:rPr>
        <w:t>3.3.8.3</w:t>
      </w:r>
      <w:r w:rsidR="00793B92">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_Ref55335823 \r \h  \* MERGEFORMAT </w:instrText>
      </w:r>
      <w:r w:rsidR="00793B92">
        <w:fldChar w:fldCharType="separate"/>
      </w:r>
      <w:r w:rsidR="00E453B6" w:rsidRPr="00E453B6">
        <w:rPr>
          <w:bCs w:val="0"/>
          <w:sz w:val="24"/>
          <w:szCs w:val="24"/>
          <w:lang w:eastAsia="ru-RU"/>
        </w:rPr>
        <w:t>5.6</w:t>
      </w:r>
      <w:r w:rsidR="00793B92">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_Ref440274902 \r \h  \* MERGEFORMAT </w:instrText>
      </w:r>
      <w:r w:rsidR="00793B92">
        <w:fldChar w:fldCharType="separate"/>
      </w:r>
      <w:r w:rsidR="00E453B6" w:rsidRPr="00E453B6">
        <w:rPr>
          <w:bCs w:val="0"/>
          <w:sz w:val="24"/>
          <w:szCs w:val="24"/>
          <w:lang w:eastAsia="ru-RU"/>
        </w:rPr>
        <w:t>5.4</w:t>
      </w:r>
      <w:r w:rsidR="00793B92">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_Ref440274913 \r \h  \* MERGEFORMAT </w:instrText>
      </w:r>
      <w:r w:rsidR="00793B92">
        <w:fldChar w:fldCharType="separate"/>
      </w:r>
      <w:r w:rsidR="00E453B6" w:rsidRPr="00E453B6">
        <w:rPr>
          <w:bCs w:val="0"/>
          <w:sz w:val="24"/>
          <w:szCs w:val="24"/>
          <w:lang w:eastAsia="ru-RU"/>
        </w:rPr>
        <w:t>5.2</w:t>
      </w:r>
      <w:r w:rsidR="00793B92">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_Ref93264992 \r \h  \* MERGEFORMAT </w:instrText>
      </w:r>
      <w:r w:rsidR="00793B92">
        <w:fldChar w:fldCharType="separate"/>
      </w:r>
      <w:r w:rsidR="00E453B6" w:rsidRPr="00E453B6">
        <w:rPr>
          <w:bCs w:val="0"/>
          <w:sz w:val="24"/>
          <w:szCs w:val="24"/>
          <w:lang w:eastAsia="ru-RU"/>
        </w:rPr>
        <w:t>5.5</w:t>
      </w:r>
      <w:r w:rsidR="00793B92">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793B92">
        <w:fldChar w:fldCharType="begin"/>
      </w:r>
      <w:r w:rsidR="00793B92">
        <w:instrText xml:space="preserve"> REF _Ref306005578 \r \h  \* MERGEFORMAT </w:instrText>
      </w:r>
      <w:r w:rsidR="00793B92">
        <w:fldChar w:fldCharType="separate"/>
      </w:r>
      <w:r w:rsidR="00E453B6" w:rsidRPr="00E453B6">
        <w:rPr>
          <w:bCs w:val="0"/>
          <w:sz w:val="24"/>
          <w:szCs w:val="24"/>
        </w:rPr>
        <w:t>3.3.8.3</w:t>
      </w:r>
      <w:r w:rsidR="00793B92">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793B92">
        <w:fldChar w:fldCharType="begin"/>
      </w:r>
      <w:r w:rsidR="00793B92">
        <w:instrText xml:space="preserve"> REF _Ref440279062 \r \h  \* MERGEFORMAT </w:instrText>
      </w:r>
      <w:r w:rsidR="00793B92">
        <w:fldChar w:fldCharType="separate"/>
      </w:r>
      <w:r w:rsidR="00E453B6" w:rsidRPr="00E453B6">
        <w:rPr>
          <w:sz w:val="24"/>
          <w:szCs w:val="24"/>
        </w:rPr>
        <w:t>б)</w:t>
      </w:r>
      <w:r w:rsidR="00793B92">
        <w:fldChar w:fldCharType="end"/>
      </w:r>
      <w:r w:rsidR="00F958E8" w:rsidRPr="00F958E8">
        <w:rPr>
          <w:sz w:val="24"/>
          <w:szCs w:val="24"/>
        </w:rPr>
        <w:t xml:space="preserve">, </w:t>
      </w:r>
      <w:r w:rsidR="00197815">
        <w:fldChar w:fldCharType="begin"/>
      </w:r>
      <w:r w:rsidR="0016075D">
        <w:instrText xml:space="preserve"> REF _Ref440372460 \r \h  \* MERGEFORMAT </w:instrText>
      </w:r>
      <w:r w:rsidR="00197815">
        <w:fldChar w:fldCharType="separate"/>
      </w:r>
      <w:r w:rsidR="00E453B6" w:rsidRPr="00E453B6">
        <w:rPr>
          <w:sz w:val="24"/>
          <w:szCs w:val="24"/>
        </w:rPr>
        <w:t>д)</w:t>
      </w:r>
      <w:r w:rsidR="00197815">
        <w:fldChar w:fldCharType="end"/>
      </w:r>
      <w:r w:rsidR="00F958E8" w:rsidRPr="00F958E8">
        <w:rPr>
          <w:sz w:val="24"/>
          <w:szCs w:val="24"/>
        </w:rPr>
        <w:t xml:space="preserve">, </w:t>
      </w:r>
      <w:r w:rsidR="00793B92">
        <w:fldChar w:fldCharType="begin"/>
      </w:r>
      <w:r w:rsidR="00793B92">
        <w:instrText xml:space="preserve"> REF _Ref440372474 \r \h  \* MERGEFORMAT </w:instrText>
      </w:r>
      <w:r w:rsidR="00793B92">
        <w:fldChar w:fldCharType="separate"/>
      </w:r>
      <w:r w:rsidR="00E453B6" w:rsidRPr="00E453B6">
        <w:rPr>
          <w:sz w:val="24"/>
          <w:szCs w:val="24"/>
        </w:rPr>
        <w:t>м)</w:t>
      </w:r>
      <w:r w:rsidR="00793B92">
        <w:fldChar w:fldCharType="end"/>
      </w:r>
      <w:r w:rsidR="00F958E8" w:rsidRPr="00F958E8">
        <w:rPr>
          <w:sz w:val="24"/>
          <w:szCs w:val="24"/>
        </w:rPr>
        <w:t xml:space="preserve">, </w:t>
      </w:r>
      <w:r w:rsidR="00197815">
        <w:fldChar w:fldCharType="begin"/>
      </w:r>
      <w:r w:rsidR="0016075D">
        <w:instrText xml:space="preserve"> REF _Ref440372477 \r \h  \* MERGEFORMAT </w:instrText>
      </w:r>
      <w:r w:rsidR="00197815">
        <w:fldChar w:fldCharType="separate"/>
      </w:r>
      <w:r w:rsidR="00E453B6" w:rsidRPr="00E453B6">
        <w:rPr>
          <w:sz w:val="24"/>
          <w:szCs w:val="24"/>
        </w:rPr>
        <w:t>н)</w:t>
      </w:r>
      <w:r w:rsidR="00197815">
        <w:fldChar w:fldCharType="end"/>
      </w:r>
      <w:r w:rsidR="00F463E8" w:rsidRPr="00F958E8">
        <w:rPr>
          <w:sz w:val="24"/>
          <w:szCs w:val="24"/>
        </w:rPr>
        <w:t xml:space="preserve"> п. </w:t>
      </w:r>
      <w:r w:rsidR="00793B92">
        <w:fldChar w:fldCharType="begin"/>
      </w:r>
      <w:r w:rsidR="00793B92">
        <w:instrText xml:space="preserve"> REF _Ref306005578 \r \h  \* MERGEFORMAT </w:instrText>
      </w:r>
      <w:r w:rsidR="00793B92">
        <w:fldChar w:fldCharType="separate"/>
      </w:r>
      <w:r w:rsidR="00E453B6" w:rsidRPr="00E453B6">
        <w:rPr>
          <w:sz w:val="24"/>
          <w:szCs w:val="24"/>
        </w:rPr>
        <w:t>3.3.8.3</w:t>
      </w:r>
      <w:r w:rsidR="00793B92">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793B92">
        <w:fldChar w:fldCharType="begin"/>
      </w:r>
      <w:r w:rsidR="00793B92">
        <w:instrText xml:space="preserve"> REF _Ref440274961 \r \h  \* MERGEFORMAT </w:instrText>
      </w:r>
      <w:r w:rsidR="00793B92">
        <w:fldChar w:fldCharType="separate"/>
      </w:r>
      <w:r w:rsidR="00E453B6" w:rsidRPr="00E453B6">
        <w:rPr>
          <w:bCs w:val="0"/>
          <w:sz w:val="24"/>
          <w:szCs w:val="24"/>
        </w:rPr>
        <w:t>5.15</w:t>
      </w:r>
      <w:r w:rsidR="00793B92">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793B92">
        <w:fldChar w:fldCharType="begin"/>
      </w:r>
      <w:r w:rsidR="00793B92">
        <w:instrText xml:space="preserve"> REF _Ref440274659 \r \h  \* MERGEFORMAT </w:instrText>
      </w:r>
      <w:r w:rsidR="00793B92">
        <w:fldChar w:fldCharType="separate"/>
      </w:r>
      <w:r w:rsidR="00E453B6" w:rsidRPr="00E453B6">
        <w:rPr>
          <w:bCs w:val="0"/>
          <w:sz w:val="24"/>
          <w:szCs w:val="24"/>
        </w:rPr>
        <w:t>5.9</w:t>
      </w:r>
      <w:r w:rsidR="00793B92">
        <w:fldChar w:fldCharType="end"/>
      </w:r>
      <w:r w:rsidRPr="00D52133">
        <w:rPr>
          <w:bCs w:val="0"/>
          <w:sz w:val="24"/>
          <w:szCs w:val="24"/>
        </w:rPr>
        <w:t xml:space="preserve">, </w:t>
      </w:r>
      <w:r w:rsidR="00793B92">
        <w:fldChar w:fldCharType="begin"/>
      </w:r>
      <w:r w:rsidR="00793B92">
        <w:instrText xml:space="preserve"> REF _Ref440274733 \r \h  \* MERGEFORMAT </w:instrText>
      </w:r>
      <w:r w:rsidR="00793B92">
        <w:fldChar w:fldCharType="separate"/>
      </w:r>
      <w:r w:rsidR="00E453B6" w:rsidRPr="00E453B6">
        <w:rPr>
          <w:bCs w:val="0"/>
          <w:sz w:val="24"/>
          <w:szCs w:val="24"/>
        </w:rPr>
        <w:t>5.11</w:t>
      </w:r>
      <w:r w:rsidR="00793B92">
        <w:fldChar w:fldCharType="end"/>
      </w:r>
      <w:r w:rsidRPr="00D52133">
        <w:rPr>
          <w:bCs w:val="0"/>
          <w:sz w:val="24"/>
          <w:szCs w:val="24"/>
        </w:rPr>
        <w:t xml:space="preserve">, </w:t>
      </w:r>
      <w:r w:rsidR="00793B92">
        <w:fldChar w:fldCharType="begin"/>
      </w:r>
      <w:r w:rsidR="00793B92">
        <w:instrText xml:space="preserve"> REF _Ref440274744 \r \h  \* MERGEFORMAT </w:instrText>
      </w:r>
      <w:r w:rsidR="00793B92">
        <w:fldChar w:fldCharType="separate"/>
      </w:r>
      <w:r w:rsidR="00E453B6" w:rsidRPr="00E453B6">
        <w:rPr>
          <w:bCs w:val="0"/>
          <w:sz w:val="24"/>
          <w:szCs w:val="24"/>
        </w:rPr>
        <w:t>5.12</w:t>
      </w:r>
      <w:r w:rsidR="00793B92">
        <w:fldChar w:fldCharType="end"/>
      </w:r>
      <w:r w:rsidRPr="00D52133">
        <w:rPr>
          <w:bCs w:val="0"/>
          <w:sz w:val="24"/>
          <w:szCs w:val="24"/>
        </w:rPr>
        <w:t xml:space="preserve">, </w:t>
      </w:r>
      <w:r w:rsidR="00793B92">
        <w:fldChar w:fldCharType="begin"/>
      </w:r>
      <w:r w:rsidR="00793B92">
        <w:instrText xml:space="preserve"> REF _Ref440274756 \r \h  \* MERGEFORMAT </w:instrText>
      </w:r>
      <w:r w:rsidR="00793B92">
        <w:fldChar w:fldCharType="separate"/>
      </w:r>
      <w:r w:rsidR="00E453B6" w:rsidRPr="00E453B6">
        <w:rPr>
          <w:bCs w:val="0"/>
          <w:sz w:val="24"/>
          <w:szCs w:val="24"/>
        </w:rPr>
        <w:t>5.14</w:t>
      </w:r>
      <w:r w:rsidR="00793B9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197815">
        <w:rPr>
          <w:bCs w:val="0"/>
          <w:sz w:val="24"/>
          <w:szCs w:val="24"/>
        </w:rPr>
        <w:fldChar w:fldCharType="begin"/>
      </w:r>
      <w:r w:rsidR="00E963D9">
        <w:rPr>
          <w:bCs w:val="0"/>
          <w:sz w:val="24"/>
          <w:szCs w:val="24"/>
        </w:rPr>
        <w:instrText xml:space="preserve"> REF _Ref306005578 \r \h </w:instrText>
      </w:r>
      <w:r w:rsidR="00197815">
        <w:rPr>
          <w:bCs w:val="0"/>
          <w:sz w:val="24"/>
          <w:szCs w:val="24"/>
        </w:rPr>
      </w:r>
      <w:r w:rsidR="00197815">
        <w:rPr>
          <w:bCs w:val="0"/>
          <w:sz w:val="24"/>
          <w:szCs w:val="24"/>
        </w:rPr>
        <w:fldChar w:fldCharType="separate"/>
      </w:r>
      <w:r w:rsidR="00E453B6">
        <w:rPr>
          <w:bCs w:val="0"/>
          <w:sz w:val="24"/>
          <w:szCs w:val="24"/>
        </w:rPr>
        <w:t>3.3.8.3</w:t>
      </w:r>
      <w:r w:rsidR="00197815">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lastRenderedPageBreak/>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793B92">
        <w:fldChar w:fldCharType="begin"/>
      </w:r>
      <w:r w:rsidR="00793B92">
        <w:instrText xml:space="preserve"> REF _Ref86826666 \r \h  \* MERGEFORMAT </w:instrText>
      </w:r>
      <w:r w:rsidR="00793B92">
        <w:fldChar w:fldCharType="separate"/>
      </w:r>
      <w:r w:rsidR="00E453B6" w:rsidRPr="00E453B6">
        <w:rPr>
          <w:bCs w:val="0"/>
          <w:sz w:val="24"/>
          <w:szCs w:val="24"/>
          <w:lang w:eastAsia="ru-RU"/>
        </w:rPr>
        <w:t>5.3</w:t>
      </w:r>
      <w:r w:rsidR="00793B92">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793B92">
        <w:fldChar w:fldCharType="begin"/>
      </w:r>
      <w:r w:rsidR="00793B92">
        <w:instrText xml:space="preserve"> REF _Ref440275030 \r \h  \* MERGEFORMAT </w:instrText>
      </w:r>
      <w:r w:rsidR="00793B92">
        <w:fldChar w:fldCharType="separate"/>
      </w:r>
      <w:r w:rsidR="00E453B6" w:rsidRPr="00E453B6">
        <w:rPr>
          <w:bCs w:val="0"/>
          <w:sz w:val="24"/>
          <w:szCs w:val="24"/>
          <w:lang w:eastAsia="ru-RU"/>
        </w:rPr>
        <w:t>5.10</w:t>
      </w:r>
      <w:r w:rsidR="00793B92">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04"/>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197815">
        <w:rPr>
          <w:bCs w:val="0"/>
          <w:sz w:val="24"/>
          <w:szCs w:val="24"/>
        </w:rPr>
        <w:fldChar w:fldCharType="begin"/>
      </w:r>
      <w:r w:rsidR="00532231">
        <w:rPr>
          <w:bCs w:val="0"/>
          <w:sz w:val="24"/>
          <w:szCs w:val="24"/>
        </w:rPr>
        <w:instrText xml:space="preserve"> REF _Ref440270602 \r \h </w:instrText>
      </w:r>
      <w:r w:rsidR="00197815">
        <w:rPr>
          <w:bCs w:val="0"/>
          <w:sz w:val="24"/>
          <w:szCs w:val="24"/>
        </w:rPr>
      </w:r>
      <w:r w:rsidR="00197815">
        <w:rPr>
          <w:bCs w:val="0"/>
          <w:sz w:val="24"/>
          <w:szCs w:val="24"/>
        </w:rPr>
        <w:fldChar w:fldCharType="separate"/>
      </w:r>
      <w:r w:rsidR="00532231">
        <w:rPr>
          <w:bCs w:val="0"/>
          <w:sz w:val="24"/>
          <w:szCs w:val="24"/>
        </w:rPr>
        <w:t>5</w:t>
      </w:r>
      <w:r w:rsidR="0019781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793B92">
        <w:fldChar w:fldCharType="begin"/>
      </w:r>
      <w:r w:rsidR="00793B92">
        <w:instrText xml:space="preserve"> REF _Ref115076807 \n \h  \* MERGEFORMAT </w:instrText>
      </w:r>
      <w:r w:rsidR="00793B92">
        <w:fldChar w:fldCharType="separate"/>
      </w:r>
      <w:r w:rsidR="00E453B6">
        <w:rPr>
          <w:bCs w:val="0"/>
          <w:sz w:val="24"/>
          <w:szCs w:val="24"/>
        </w:rPr>
        <w:t>3.3.3</w:t>
      </w:r>
      <w:r w:rsidR="00793B92">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5" w:name="_Ref55279015"/>
      <w:bookmarkStart w:id="206"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205"/>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7"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206"/>
      <w:bookmarkEnd w:id="207"/>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208"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Предложение будет отклонено, если в Техническом предложении не будет отражена вышеуказанная информация.</w:t>
      </w:r>
      <w:bookmarkEnd w:id="208"/>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197815">
        <w:rPr>
          <w:sz w:val="24"/>
          <w:szCs w:val="24"/>
        </w:rPr>
        <w:fldChar w:fldCharType="begin"/>
      </w:r>
      <w:r w:rsidR="00B71B9D">
        <w:rPr>
          <w:sz w:val="24"/>
          <w:szCs w:val="24"/>
        </w:rPr>
        <w:instrText xml:space="preserve"> REF _Ref440271182 \r \h </w:instrText>
      </w:r>
      <w:r w:rsidR="00197815">
        <w:rPr>
          <w:sz w:val="24"/>
          <w:szCs w:val="24"/>
        </w:rPr>
      </w:r>
      <w:r w:rsidR="00197815">
        <w:rPr>
          <w:sz w:val="24"/>
          <w:szCs w:val="24"/>
        </w:rPr>
        <w:fldChar w:fldCharType="separate"/>
      </w:r>
      <w:r w:rsidR="00E453B6">
        <w:rPr>
          <w:sz w:val="24"/>
          <w:szCs w:val="24"/>
        </w:rPr>
        <w:t>3.3.1.9</w:t>
      </w:r>
      <w:r w:rsidR="00197815">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197815">
        <w:rPr>
          <w:bCs w:val="0"/>
          <w:sz w:val="24"/>
          <w:szCs w:val="24"/>
        </w:rPr>
        <w:fldChar w:fldCharType="begin"/>
      </w:r>
      <w:r w:rsidR="00B71B9D">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197815">
        <w:rPr>
          <w:bCs w:val="0"/>
          <w:sz w:val="24"/>
          <w:szCs w:val="24"/>
        </w:rPr>
        <w:fldChar w:fldCharType="begin"/>
      </w:r>
      <w:r w:rsidR="00B71B9D">
        <w:rPr>
          <w:bCs w:val="0"/>
          <w:sz w:val="24"/>
          <w:szCs w:val="24"/>
        </w:rPr>
        <w:instrText xml:space="preserve"> REF _Ref440271036 \r \h </w:instrText>
      </w:r>
      <w:r w:rsidR="00197815">
        <w:rPr>
          <w:bCs w:val="0"/>
          <w:sz w:val="24"/>
          <w:szCs w:val="24"/>
        </w:rPr>
      </w:r>
      <w:r w:rsidR="00197815">
        <w:rPr>
          <w:bCs w:val="0"/>
          <w:sz w:val="24"/>
          <w:szCs w:val="24"/>
        </w:rPr>
        <w:fldChar w:fldCharType="separate"/>
      </w:r>
      <w:r w:rsidR="00E453B6">
        <w:rPr>
          <w:bCs w:val="0"/>
          <w:sz w:val="24"/>
          <w:szCs w:val="24"/>
        </w:rPr>
        <w:t>5.4</w:t>
      </w:r>
      <w:r w:rsidR="00197815">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197815">
        <w:rPr>
          <w:bCs w:val="0"/>
          <w:sz w:val="24"/>
          <w:szCs w:val="24"/>
        </w:rPr>
        <w:fldChar w:fldCharType="begin"/>
      </w:r>
      <w:r w:rsidR="00B71B9D">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97815">
        <w:rPr>
          <w:bCs w:val="0"/>
          <w:sz w:val="24"/>
          <w:szCs w:val="24"/>
        </w:rPr>
        <w:fldChar w:fldCharType="begin"/>
      </w:r>
      <w:r w:rsidR="00B71B9D">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209" w:name="_Ref115076752"/>
      <w:bookmarkStart w:id="210" w:name="_Ref191386109"/>
      <w:bookmarkStart w:id="211" w:name="_Ref191386419"/>
      <w:bookmarkStart w:id="212" w:name="_Toc440357091"/>
      <w:bookmarkStart w:id="213" w:name="_Toc440359646"/>
      <w:bookmarkStart w:id="214" w:name="_Toc440632109"/>
      <w:bookmarkStart w:id="215" w:name="_Toc440875930"/>
      <w:bookmarkStart w:id="216" w:name="_Toc441131262"/>
      <w:bookmarkStart w:id="217" w:name="_Toc441821544"/>
      <w:r w:rsidRPr="00433EB1">
        <w:rPr>
          <w:szCs w:val="24"/>
        </w:rPr>
        <w:t xml:space="preserve">Порядок подготовки </w:t>
      </w:r>
      <w:r w:rsidR="004B5EB3" w:rsidRPr="00433EB1">
        <w:rPr>
          <w:szCs w:val="24"/>
        </w:rPr>
        <w:t>Заявк</w:t>
      </w:r>
      <w:r w:rsidRPr="00433EB1">
        <w:rPr>
          <w:szCs w:val="24"/>
        </w:rPr>
        <w:t>и через </w:t>
      </w:r>
      <w:bookmarkEnd w:id="209"/>
      <w:bookmarkEnd w:id="210"/>
      <w:bookmarkEnd w:id="211"/>
      <w:r w:rsidRPr="00433EB1">
        <w:rPr>
          <w:szCs w:val="24"/>
        </w:rPr>
        <w:t>ЭТП</w:t>
      </w:r>
      <w:bookmarkEnd w:id="212"/>
      <w:bookmarkEnd w:id="213"/>
      <w:bookmarkEnd w:id="214"/>
      <w:bookmarkEnd w:id="215"/>
      <w:bookmarkEnd w:id="216"/>
      <w:bookmarkEnd w:id="217"/>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218" w:name="_Ref115076807"/>
      <w:bookmarkStart w:id="219" w:name="_Toc440357092"/>
      <w:bookmarkStart w:id="220" w:name="_Toc440359647"/>
      <w:bookmarkStart w:id="221" w:name="_Toc440632110"/>
      <w:bookmarkStart w:id="222" w:name="_Toc440875931"/>
      <w:bookmarkStart w:id="223" w:name="_Toc441131263"/>
      <w:bookmarkStart w:id="224" w:name="_Toc441821545"/>
      <w:r w:rsidRPr="00433EB1">
        <w:rPr>
          <w:szCs w:val="24"/>
        </w:rPr>
        <w:lastRenderedPageBreak/>
        <w:t xml:space="preserve">Порядок подготовки </w:t>
      </w:r>
      <w:r w:rsidR="004B5EB3" w:rsidRPr="00433EB1">
        <w:rPr>
          <w:szCs w:val="24"/>
        </w:rPr>
        <w:t>Заявк</w:t>
      </w:r>
      <w:r w:rsidRPr="00433EB1">
        <w:rPr>
          <w:szCs w:val="24"/>
        </w:rPr>
        <w:t>и в письменной форме</w:t>
      </w:r>
      <w:bookmarkEnd w:id="218"/>
      <w:bookmarkEnd w:id="219"/>
      <w:bookmarkEnd w:id="220"/>
      <w:bookmarkEnd w:id="221"/>
      <w:bookmarkEnd w:id="222"/>
      <w:bookmarkEnd w:id="223"/>
      <w:bookmarkEnd w:id="224"/>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793B92">
        <w:fldChar w:fldCharType="begin"/>
      </w:r>
      <w:r w:rsidR="00793B92">
        <w:instrText xml:space="preserve"> REF _Ref306114638 \r \h  \* MERGEFORMAT </w:instrText>
      </w:r>
      <w:r w:rsidR="00793B92">
        <w:fldChar w:fldCharType="separate"/>
      </w:r>
      <w:r w:rsidR="00E453B6">
        <w:rPr>
          <w:bCs w:val="0"/>
          <w:sz w:val="24"/>
          <w:szCs w:val="24"/>
        </w:rPr>
        <w:t>3.3.1</w:t>
      </w:r>
      <w:r w:rsidR="00793B92">
        <w:fldChar w:fldCharType="end"/>
      </w:r>
      <w:r w:rsidRPr="00433EB1">
        <w:rPr>
          <w:bCs w:val="0"/>
          <w:sz w:val="24"/>
          <w:szCs w:val="24"/>
        </w:rPr>
        <w:t xml:space="preserve">. </w:t>
      </w:r>
      <w:bookmarkEnd w:id="225"/>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433EB1">
        <w:rPr>
          <w:bCs w:val="0"/>
          <w:sz w:val="24"/>
          <w:szCs w:val="24"/>
        </w:rPr>
        <w:t xml:space="preserve"> и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6"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26"/>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27" w:name="_Ref306008743"/>
      <w:bookmarkStart w:id="228" w:name="_Toc440357093"/>
      <w:bookmarkStart w:id="229" w:name="_Toc440359648"/>
      <w:bookmarkStart w:id="230" w:name="_Toc440632111"/>
      <w:bookmarkStart w:id="231" w:name="_Toc440875932"/>
      <w:bookmarkStart w:id="232" w:name="_Toc441131264"/>
      <w:bookmarkStart w:id="233" w:name="_Toc441821546"/>
      <w:r w:rsidRPr="00E71A48">
        <w:rPr>
          <w:szCs w:val="24"/>
        </w:rPr>
        <w:t xml:space="preserve">Требования к сроку действия </w:t>
      </w:r>
      <w:r w:rsidR="004B5EB3" w:rsidRPr="00E71A48">
        <w:rPr>
          <w:szCs w:val="24"/>
        </w:rPr>
        <w:t>Заявк</w:t>
      </w:r>
      <w:r w:rsidRPr="00E71A48">
        <w:rPr>
          <w:szCs w:val="24"/>
        </w:rPr>
        <w:t>и</w:t>
      </w:r>
      <w:bookmarkEnd w:id="227"/>
      <w:bookmarkEnd w:id="228"/>
      <w:bookmarkEnd w:id="229"/>
      <w:bookmarkEnd w:id="230"/>
      <w:bookmarkEnd w:id="231"/>
      <w:bookmarkEnd w:id="232"/>
      <w:bookmarkEnd w:id="233"/>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w:t>
      </w:r>
      <w:r w:rsidR="00717F60" w:rsidRPr="00E71A48">
        <w:rPr>
          <w:bCs w:val="0"/>
          <w:sz w:val="24"/>
          <w:szCs w:val="24"/>
        </w:rPr>
        <w:lastRenderedPageBreak/>
        <w:t xml:space="preserve">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003F5CDB">
        <w:rPr>
          <w:bCs w:val="0"/>
          <w:sz w:val="24"/>
          <w:szCs w:val="24"/>
        </w:rPr>
        <w:t>)</w:t>
      </w:r>
      <w:r w:rsidR="00717F60" w:rsidRPr="00E71A48">
        <w:rPr>
          <w:bCs w:val="0"/>
          <w:sz w:val="24"/>
          <w:szCs w:val="24"/>
        </w:rPr>
        <w:t>.</w:t>
      </w:r>
      <w:bookmarkEnd w:id="234"/>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5" w:name="_Toc440357094"/>
      <w:bookmarkStart w:id="236" w:name="_Toc440359649"/>
      <w:bookmarkStart w:id="237" w:name="_Toc440632112"/>
      <w:bookmarkStart w:id="238" w:name="_Toc440875933"/>
      <w:bookmarkStart w:id="239" w:name="_Toc441131265"/>
      <w:bookmarkStart w:id="240" w:name="_Toc441821547"/>
      <w:r w:rsidRPr="00E71A48">
        <w:rPr>
          <w:szCs w:val="24"/>
        </w:rPr>
        <w:t xml:space="preserve">Требования к языку </w:t>
      </w:r>
      <w:r w:rsidR="004B5EB3" w:rsidRPr="00E71A48">
        <w:rPr>
          <w:szCs w:val="24"/>
        </w:rPr>
        <w:t>Заявк</w:t>
      </w:r>
      <w:r w:rsidRPr="00E71A48">
        <w:rPr>
          <w:szCs w:val="24"/>
        </w:rPr>
        <w:t>и</w:t>
      </w:r>
      <w:bookmarkEnd w:id="235"/>
      <w:bookmarkEnd w:id="236"/>
      <w:bookmarkEnd w:id="237"/>
      <w:bookmarkEnd w:id="238"/>
      <w:bookmarkEnd w:id="239"/>
      <w:bookmarkEnd w:id="24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41" w:name="_Toc440357095"/>
      <w:bookmarkStart w:id="242" w:name="_Toc440359650"/>
      <w:bookmarkStart w:id="243" w:name="_Toc440632113"/>
      <w:bookmarkStart w:id="244" w:name="_Toc440875934"/>
      <w:bookmarkStart w:id="245" w:name="_Toc441131266"/>
      <w:bookmarkStart w:id="246" w:name="_Toc441821548"/>
      <w:r w:rsidRPr="00E71A48">
        <w:rPr>
          <w:szCs w:val="24"/>
        </w:rPr>
        <w:t xml:space="preserve">Требования к валюте </w:t>
      </w:r>
      <w:r w:rsidR="004B5EB3" w:rsidRPr="00E71A48">
        <w:rPr>
          <w:szCs w:val="24"/>
        </w:rPr>
        <w:t>Заявк</w:t>
      </w:r>
      <w:r w:rsidRPr="00E71A48">
        <w:rPr>
          <w:szCs w:val="24"/>
        </w:rPr>
        <w:t>и</w:t>
      </w:r>
      <w:bookmarkEnd w:id="241"/>
      <w:bookmarkEnd w:id="242"/>
      <w:bookmarkEnd w:id="243"/>
      <w:bookmarkEnd w:id="244"/>
      <w:bookmarkEnd w:id="245"/>
      <w:bookmarkEnd w:id="246"/>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7" w:name="_Toc440357096"/>
      <w:bookmarkStart w:id="248" w:name="_Toc440359651"/>
      <w:bookmarkStart w:id="249" w:name="_Toc440632114"/>
      <w:bookmarkStart w:id="250" w:name="_Toc440875935"/>
      <w:bookmarkStart w:id="251" w:name="_Toc441131267"/>
      <w:bookmarkStart w:id="252" w:name="_Toc44182154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7"/>
      <w:bookmarkEnd w:id="248"/>
      <w:bookmarkEnd w:id="249"/>
      <w:bookmarkEnd w:id="250"/>
      <w:bookmarkEnd w:id="251"/>
      <w:bookmarkEnd w:id="252"/>
    </w:p>
    <w:p w:rsidR="00216641" w:rsidRPr="00C12FA4"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197C60">
        <w:rPr>
          <w:b/>
          <w:bCs w:val="0"/>
          <w:sz w:val="24"/>
          <w:szCs w:val="24"/>
          <w:u w:val="single"/>
        </w:rPr>
        <w:t>По Лоту №1:</w:t>
      </w:r>
      <w:r w:rsidR="00717F60" w:rsidRPr="00197C60">
        <w:rPr>
          <w:bCs w:val="0"/>
          <w:sz w:val="24"/>
          <w:szCs w:val="24"/>
        </w:rPr>
        <w:t xml:space="preserve"> </w:t>
      </w:r>
      <w:r w:rsidR="00197C60" w:rsidRPr="00197C60">
        <w:rPr>
          <w:b/>
          <w:bCs w:val="0"/>
          <w:sz w:val="24"/>
          <w:szCs w:val="24"/>
          <w:lang w:eastAsia="ru-RU"/>
        </w:rPr>
        <w:t xml:space="preserve">541 600 </w:t>
      </w:r>
      <w:r w:rsidR="00197C60" w:rsidRPr="00197C60">
        <w:rPr>
          <w:bCs w:val="0"/>
          <w:sz w:val="24"/>
          <w:szCs w:val="24"/>
          <w:lang w:eastAsia="ru-RU"/>
        </w:rPr>
        <w:t>(Пятьсот сорок одна тысяча шестьсот) рублей 00 коп. РФ, без учета НДС;</w:t>
      </w:r>
      <w:r w:rsidR="00197C60" w:rsidRPr="00197C60">
        <w:rPr>
          <w:b/>
          <w:bCs w:val="0"/>
          <w:sz w:val="24"/>
          <w:szCs w:val="24"/>
          <w:lang w:eastAsia="ru-RU"/>
        </w:rPr>
        <w:t xml:space="preserve"> </w:t>
      </w:r>
      <w:r w:rsidR="00197C60" w:rsidRPr="00197C60">
        <w:rPr>
          <w:bCs w:val="0"/>
          <w:sz w:val="24"/>
          <w:szCs w:val="24"/>
          <w:lang w:eastAsia="ru-RU"/>
        </w:rPr>
        <w:t>НДС составляет</w:t>
      </w:r>
      <w:r w:rsidR="00197C60" w:rsidRPr="00197C60">
        <w:rPr>
          <w:b/>
          <w:bCs w:val="0"/>
          <w:sz w:val="24"/>
          <w:szCs w:val="24"/>
          <w:lang w:eastAsia="ru-RU"/>
        </w:rPr>
        <w:t xml:space="preserve"> 97 488 </w:t>
      </w:r>
      <w:r w:rsidR="00197C60" w:rsidRPr="00197C60">
        <w:rPr>
          <w:bCs w:val="0"/>
          <w:sz w:val="24"/>
          <w:szCs w:val="24"/>
          <w:lang w:eastAsia="ru-RU"/>
        </w:rPr>
        <w:t>(Девяносто семь тысяч четыреста восемьдесят восемь) рублей 00 коп. РФ;</w:t>
      </w:r>
      <w:r w:rsidR="00197C60" w:rsidRPr="00197C60">
        <w:rPr>
          <w:b/>
          <w:bCs w:val="0"/>
          <w:sz w:val="24"/>
          <w:szCs w:val="24"/>
          <w:lang w:eastAsia="ru-RU"/>
        </w:rPr>
        <w:t xml:space="preserve"> 639 088 </w:t>
      </w:r>
      <w:r w:rsidR="00197C60" w:rsidRPr="00197C60">
        <w:rPr>
          <w:bCs w:val="0"/>
          <w:sz w:val="24"/>
          <w:szCs w:val="24"/>
          <w:lang w:eastAsia="ru-RU"/>
        </w:rPr>
        <w:t>(Шестьсот тридцать девять тысяч восемьдесят восемь) рублей 00 коп. РФ, с учетом НДС.</w:t>
      </w:r>
    </w:p>
    <w:p w:rsidR="004F657D"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741487" w:rsidRDefault="00546518"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41487">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741487">
        <w:rPr>
          <w:sz w:val="24"/>
          <w:szCs w:val="24"/>
        </w:rPr>
        <w:t>Участника</w:t>
      </w:r>
      <w:r w:rsidRPr="00741487">
        <w:rPr>
          <w:sz w:val="24"/>
          <w:szCs w:val="24"/>
        </w:rPr>
        <w:t xml:space="preserve"> будет отклонено.</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97815">
        <w:rPr>
          <w:bCs w:val="0"/>
          <w:sz w:val="24"/>
          <w:szCs w:val="24"/>
        </w:rPr>
        <w:fldChar w:fldCharType="begin"/>
      </w:r>
      <w:r w:rsidR="003F3A69">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197815">
        <w:rPr>
          <w:bCs w:val="0"/>
          <w:sz w:val="24"/>
          <w:szCs w:val="24"/>
        </w:rPr>
        <w:fldChar w:fldCharType="begin"/>
      </w:r>
      <w:r w:rsidR="003F3A69">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97815">
        <w:rPr>
          <w:bCs w:val="0"/>
          <w:sz w:val="24"/>
          <w:szCs w:val="24"/>
        </w:rPr>
        <w:fldChar w:fldCharType="begin"/>
      </w:r>
      <w:r w:rsidR="003F3A69">
        <w:rPr>
          <w:bCs w:val="0"/>
          <w:sz w:val="24"/>
          <w:szCs w:val="24"/>
        </w:rPr>
        <w:instrText xml:space="preserve"> REF _Ref306138385 \r \h </w:instrText>
      </w:r>
      <w:r w:rsidR="00197815">
        <w:rPr>
          <w:bCs w:val="0"/>
          <w:sz w:val="24"/>
          <w:szCs w:val="24"/>
        </w:rPr>
      </w:r>
      <w:r w:rsidR="00197815">
        <w:rPr>
          <w:bCs w:val="0"/>
          <w:sz w:val="24"/>
          <w:szCs w:val="24"/>
        </w:rPr>
        <w:fldChar w:fldCharType="separate"/>
      </w:r>
      <w:r w:rsidR="00E453B6">
        <w:rPr>
          <w:bCs w:val="0"/>
          <w:sz w:val="24"/>
          <w:szCs w:val="24"/>
        </w:rPr>
        <w:t>3.6.4</w:t>
      </w:r>
      <w:r w:rsidR="00197815">
        <w:rPr>
          <w:bCs w:val="0"/>
          <w:sz w:val="24"/>
          <w:szCs w:val="24"/>
        </w:rPr>
        <w:fldChar w:fldCharType="end"/>
      </w:r>
      <w:r w:rsidRPr="00546518">
        <w:rPr>
          <w:bCs w:val="0"/>
          <w:sz w:val="24"/>
          <w:szCs w:val="24"/>
        </w:rPr>
        <w:t xml:space="preserve"> настоящей </w:t>
      </w:r>
      <w:r w:rsidRPr="00546518">
        <w:rPr>
          <w:bCs w:val="0"/>
          <w:sz w:val="24"/>
          <w:szCs w:val="24"/>
        </w:rPr>
        <w:lastRenderedPageBreak/>
        <w:t>Документации, Закупочная комиссия оценивает и сопоставляет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53" w:name="_Ref191386407"/>
      <w:bookmarkStart w:id="254" w:name="_Ref191386526"/>
      <w:bookmarkStart w:id="255" w:name="_Toc440357097"/>
      <w:bookmarkStart w:id="256" w:name="_Toc440359652"/>
      <w:bookmarkStart w:id="257" w:name="_Toc440632115"/>
      <w:bookmarkStart w:id="258" w:name="_Toc440875936"/>
      <w:bookmarkStart w:id="259" w:name="_Toc441131268"/>
      <w:bookmarkStart w:id="260" w:name="_Ref303624481"/>
      <w:bookmarkStart w:id="261" w:name="_Toc441821550"/>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3"/>
      <w:bookmarkEnd w:id="254"/>
      <w:bookmarkEnd w:id="255"/>
      <w:bookmarkEnd w:id="256"/>
      <w:bookmarkEnd w:id="257"/>
      <w:bookmarkEnd w:id="258"/>
      <w:bookmarkEnd w:id="259"/>
      <w:bookmarkEnd w:id="261"/>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2" w:name="_Ref93090116"/>
      <w:bookmarkStart w:id="263" w:name="_Ref191386482"/>
      <w:bookmarkStart w:id="264" w:name="_Ref440291364"/>
      <w:bookmarkEnd w:id="26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2"/>
      <w:r w:rsidRPr="00E71A48">
        <w:rPr>
          <w:bCs w:val="0"/>
          <w:sz w:val="24"/>
          <w:szCs w:val="24"/>
        </w:rPr>
        <w:t>:</w:t>
      </w:r>
      <w:bookmarkStart w:id="265" w:name="_Ref306004833"/>
      <w:bookmarkEnd w:id="26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197815" w:rsidRPr="000F4365">
        <w:rPr>
          <w:bCs w:val="0"/>
          <w:sz w:val="24"/>
          <w:szCs w:val="24"/>
        </w:rPr>
        <w:fldChar w:fldCharType="begin"/>
      </w:r>
      <w:r w:rsidR="003F3A69" w:rsidRPr="000F4365">
        <w:rPr>
          <w:bCs w:val="0"/>
          <w:sz w:val="24"/>
          <w:szCs w:val="24"/>
        </w:rPr>
        <w:instrText xml:space="preserve"> REF _Ref440271628 \r \h </w:instrText>
      </w:r>
      <w:r w:rsidR="00197815" w:rsidRPr="000F4365">
        <w:rPr>
          <w:bCs w:val="0"/>
          <w:sz w:val="24"/>
          <w:szCs w:val="24"/>
        </w:rPr>
      </w:r>
      <w:r w:rsidR="00197815" w:rsidRPr="000F4365">
        <w:rPr>
          <w:bCs w:val="0"/>
          <w:sz w:val="24"/>
          <w:szCs w:val="24"/>
        </w:rPr>
        <w:fldChar w:fldCharType="separate"/>
      </w:r>
      <w:r w:rsidR="00E453B6">
        <w:rPr>
          <w:bCs w:val="0"/>
          <w:sz w:val="24"/>
          <w:szCs w:val="24"/>
        </w:rPr>
        <w:t>3.3.9</w:t>
      </w:r>
      <w:r w:rsidR="00197815"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93B92">
        <w:fldChar w:fldCharType="begin"/>
      </w:r>
      <w:r w:rsidR="00793B92">
        <w:instrText xml:space="preserve"> REF _Ref191386461 \n \h  \* MERGEFORMAT </w:instrText>
      </w:r>
      <w:r w:rsidR="00793B92">
        <w:fldChar w:fldCharType="separate"/>
      </w:r>
      <w:r w:rsidR="00E453B6" w:rsidRPr="00E453B6">
        <w:rPr>
          <w:bCs w:val="0"/>
          <w:sz w:val="24"/>
          <w:szCs w:val="24"/>
        </w:rPr>
        <w:t>3.3.10</w:t>
      </w:r>
      <w:r w:rsidR="00793B92">
        <w:fldChar w:fldCharType="end"/>
      </w:r>
      <w:r w:rsidRPr="000F4365">
        <w:rPr>
          <w:bCs w:val="0"/>
          <w:sz w:val="24"/>
          <w:szCs w:val="24"/>
        </w:rPr>
        <w:t xml:space="preserve">. </w:t>
      </w:r>
      <w:bookmarkEnd w:id="264"/>
      <w:bookmarkEnd w:id="265"/>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7" w:name="_Ref306032455"/>
      <w:r w:rsidRPr="00E71A48">
        <w:rPr>
          <w:bCs w:val="0"/>
          <w:color w:val="000000"/>
          <w:sz w:val="24"/>
          <w:szCs w:val="24"/>
        </w:rPr>
        <w:t xml:space="preserve">должен </w:t>
      </w:r>
      <w:bookmarkStart w:id="26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7"/>
      <w:bookmarkEnd w:id="26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9"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69"/>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680B79">
        <w:rPr>
          <w:sz w:val="24"/>
          <w:szCs w:val="24"/>
        </w:rPr>
        <w:lastRenderedPageBreak/>
        <w:t>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70"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71"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70"/>
      <w:bookmarkEnd w:id="271"/>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CB550A">
      <w:pPr>
        <w:widowControl w:val="0"/>
        <w:numPr>
          <w:ilvl w:val="0"/>
          <w:numId w:val="48"/>
        </w:numPr>
        <w:tabs>
          <w:tab w:val="left" w:pos="1260"/>
        </w:tabs>
        <w:autoSpaceDE w:val="0"/>
        <w:spacing w:line="264" w:lineRule="auto"/>
        <w:ind w:left="1276"/>
        <w:rPr>
          <w:sz w:val="24"/>
          <w:szCs w:val="24"/>
        </w:rPr>
      </w:pPr>
      <w:bookmarkStart w:id="272"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w:t>
      </w:r>
      <w:r w:rsidR="00553A57" w:rsidRPr="00B20653">
        <w:rPr>
          <w:sz w:val="24"/>
          <w:szCs w:val="24"/>
        </w:rPr>
        <w:lastRenderedPageBreak/>
        <w:t xml:space="preserve">дней до срока окончания приема Заявок (обязательное </w:t>
      </w:r>
      <w:r w:rsidR="00553A57" w:rsidRPr="00CF39D0">
        <w:rPr>
          <w:sz w:val="24"/>
          <w:szCs w:val="24"/>
        </w:rPr>
        <w:t>требование);</w:t>
      </w:r>
      <w:bookmarkEnd w:id="272"/>
    </w:p>
    <w:p w:rsidR="00F82225" w:rsidRPr="00F82225"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о наличии 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197815">
        <w:rPr>
          <w:sz w:val="24"/>
          <w:szCs w:val="24"/>
        </w:rPr>
        <w:fldChar w:fldCharType="begin"/>
      </w:r>
      <w:r w:rsidR="003F3A69">
        <w:rPr>
          <w:sz w:val="24"/>
          <w:szCs w:val="24"/>
        </w:rPr>
        <w:instrText xml:space="preserve"> REF _Ref440271993 \r \h </w:instrText>
      </w:r>
      <w:r w:rsidR="00197815">
        <w:rPr>
          <w:sz w:val="24"/>
          <w:szCs w:val="24"/>
        </w:rPr>
      </w:r>
      <w:r w:rsidR="00197815">
        <w:rPr>
          <w:sz w:val="24"/>
          <w:szCs w:val="24"/>
        </w:rPr>
        <w:fldChar w:fldCharType="separate"/>
      </w:r>
      <w:r w:rsidR="00E453B6">
        <w:rPr>
          <w:sz w:val="24"/>
          <w:szCs w:val="24"/>
        </w:rPr>
        <w:t>5.9</w:t>
      </w:r>
      <w:r w:rsidR="00197815">
        <w:rPr>
          <w:sz w:val="24"/>
          <w:szCs w:val="24"/>
        </w:rPr>
        <w:fldChar w:fldCharType="end"/>
      </w:r>
      <w:r w:rsidR="00A600E3">
        <w:rPr>
          <w:sz w:val="24"/>
          <w:szCs w:val="24"/>
        </w:rPr>
        <w:t>)</w:t>
      </w:r>
      <w:r w:rsidR="00F82225" w:rsidRPr="00F82225">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73"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97815">
        <w:rPr>
          <w:sz w:val="24"/>
          <w:szCs w:val="24"/>
        </w:rPr>
        <w:fldChar w:fldCharType="begin"/>
      </w:r>
      <w:r w:rsidR="003F3A69">
        <w:rPr>
          <w:sz w:val="24"/>
          <w:szCs w:val="24"/>
        </w:rPr>
        <w:instrText xml:space="preserve"> REF _Ref440271964 \r \h </w:instrText>
      </w:r>
      <w:r w:rsidR="00197815">
        <w:rPr>
          <w:sz w:val="24"/>
          <w:szCs w:val="24"/>
        </w:rPr>
      </w:r>
      <w:r w:rsidR="00197815">
        <w:rPr>
          <w:sz w:val="24"/>
          <w:szCs w:val="24"/>
        </w:rPr>
        <w:fldChar w:fldCharType="separate"/>
      </w:r>
      <w:r w:rsidR="00E453B6">
        <w:rPr>
          <w:sz w:val="24"/>
          <w:szCs w:val="24"/>
        </w:rPr>
        <w:t>5.1.3</w:t>
      </w:r>
      <w:r w:rsidR="00197815">
        <w:rPr>
          <w:sz w:val="24"/>
          <w:szCs w:val="24"/>
        </w:rPr>
        <w:fldChar w:fldCharType="end"/>
      </w:r>
      <w:r w:rsidR="00A600E3">
        <w:rPr>
          <w:sz w:val="24"/>
          <w:szCs w:val="24"/>
        </w:rPr>
        <w:t>)</w:t>
      </w:r>
      <w:r w:rsidRPr="00F82225">
        <w:rPr>
          <w:sz w:val="24"/>
          <w:szCs w:val="24"/>
        </w:rPr>
        <w:t>;</w:t>
      </w:r>
      <w:bookmarkEnd w:id="273"/>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97815">
        <w:rPr>
          <w:sz w:val="24"/>
          <w:szCs w:val="24"/>
        </w:rPr>
        <w:fldChar w:fldCharType="begin"/>
      </w:r>
      <w:r w:rsidR="003F3A69">
        <w:rPr>
          <w:sz w:val="24"/>
          <w:szCs w:val="24"/>
        </w:rPr>
        <w:instrText xml:space="preserve"> REF _Ref440272035 \r \h </w:instrText>
      </w:r>
      <w:r w:rsidR="00197815">
        <w:rPr>
          <w:sz w:val="24"/>
          <w:szCs w:val="24"/>
        </w:rPr>
      </w:r>
      <w:r w:rsidR="00197815">
        <w:rPr>
          <w:sz w:val="24"/>
          <w:szCs w:val="24"/>
        </w:rPr>
        <w:fldChar w:fldCharType="separate"/>
      </w:r>
      <w:r w:rsidR="00E453B6">
        <w:rPr>
          <w:sz w:val="24"/>
          <w:szCs w:val="24"/>
        </w:rPr>
        <w:t>5.11</w:t>
      </w:r>
      <w:r w:rsidR="00197815">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97815">
        <w:rPr>
          <w:sz w:val="24"/>
          <w:szCs w:val="24"/>
        </w:rPr>
        <w:fldChar w:fldCharType="begin"/>
      </w:r>
      <w:r w:rsidR="003F3A69">
        <w:rPr>
          <w:sz w:val="24"/>
          <w:szCs w:val="24"/>
        </w:rPr>
        <w:instrText xml:space="preserve"> REF _Ref440272051 \r \h </w:instrText>
      </w:r>
      <w:r w:rsidR="00197815">
        <w:rPr>
          <w:sz w:val="24"/>
          <w:szCs w:val="24"/>
        </w:rPr>
      </w:r>
      <w:r w:rsidR="00197815">
        <w:rPr>
          <w:sz w:val="24"/>
          <w:szCs w:val="24"/>
        </w:rPr>
        <w:fldChar w:fldCharType="separate"/>
      </w:r>
      <w:r w:rsidR="00E453B6">
        <w:rPr>
          <w:sz w:val="24"/>
          <w:szCs w:val="24"/>
        </w:rPr>
        <w:t>5.12</w:t>
      </w:r>
      <w:r w:rsidR="00197815">
        <w:rPr>
          <w:sz w:val="24"/>
          <w:szCs w:val="24"/>
        </w:rPr>
        <w:fldChar w:fldCharType="end"/>
      </w:r>
      <w:r w:rsidR="00A600E3" w:rsidRPr="00A92723">
        <w:rPr>
          <w:sz w:val="24"/>
          <w:szCs w:val="24"/>
        </w:rPr>
        <w:t>)</w:t>
      </w:r>
      <w:r w:rsidRPr="00A92723">
        <w:rPr>
          <w:sz w:val="24"/>
          <w:szCs w:val="24"/>
        </w:rPr>
        <w:t>;</w:t>
      </w:r>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 xml:space="preserve">фина России от </w:t>
      </w:r>
      <w:r>
        <w:rPr>
          <w:sz w:val="24"/>
          <w:szCs w:val="24"/>
        </w:rPr>
        <w:lastRenderedPageBreak/>
        <w:t>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74"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793B92">
        <w:fldChar w:fldCharType="begin"/>
      </w:r>
      <w:r w:rsidR="00793B92">
        <w:instrText xml:space="preserve"> REF _Ref440272119 \r \h  \* MERGEFORMAT </w:instrText>
      </w:r>
      <w:r w:rsidR="00793B92">
        <w:fldChar w:fldCharType="separate"/>
      </w:r>
      <w:r w:rsidR="00E453B6" w:rsidRPr="00CB550A">
        <w:rPr>
          <w:sz w:val="24"/>
          <w:szCs w:val="24"/>
        </w:rPr>
        <w:t>5.6.1</w:t>
      </w:r>
      <w:r w:rsidR="00793B92">
        <w:fldChar w:fldCharType="end"/>
      </w:r>
      <w:r w:rsidR="009948B4" w:rsidRPr="00CB550A">
        <w:rPr>
          <w:sz w:val="24"/>
          <w:szCs w:val="24"/>
        </w:rPr>
        <w:t>)</w:t>
      </w:r>
      <w:r w:rsidR="00F82225" w:rsidRPr="00CB550A">
        <w:rPr>
          <w:sz w:val="24"/>
          <w:szCs w:val="24"/>
        </w:rPr>
        <w:t>;</w:t>
      </w:r>
      <w:bookmarkEnd w:id="274"/>
    </w:p>
    <w:p w:rsidR="00F82225" w:rsidRPr="007D7C50" w:rsidRDefault="00F82225" w:rsidP="00CB550A">
      <w:pPr>
        <w:widowControl w:val="0"/>
        <w:numPr>
          <w:ilvl w:val="0"/>
          <w:numId w:val="48"/>
        </w:numPr>
        <w:tabs>
          <w:tab w:val="left" w:pos="1260"/>
        </w:tabs>
        <w:autoSpaceDE w:val="0"/>
        <w:spacing w:line="264" w:lineRule="auto"/>
        <w:ind w:left="1276"/>
        <w:rPr>
          <w:sz w:val="24"/>
          <w:szCs w:val="24"/>
        </w:rPr>
      </w:pPr>
      <w:bookmarkStart w:id="275" w:name="_Ref440372477"/>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по форме и в соответствии</w:t>
      </w:r>
      <w:r w:rsidR="00A154B7" w:rsidRPr="00E71A48">
        <w:rPr>
          <w:bCs w:val="0"/>
          <w:sz w:val="24"/>
          <w:szCs w:val="24"/>
        </w:rPr>
        <w:t xml:space="preserve"> с инструкциями, приведенными в настоящей Документации</w:t>
      </w:r>
      <w:r w:rsidR="003F3A69">
        <w:rPr>
          <w:sz w:val="24"/>
          <w:szCs w:val="24"/>
        </w:rPr>
        <w:t xml:space="preserve"> (подраздел </w:t>
      </w:r>
      <w:r w:rsidR="00197815">
        <w:rPr>
          <w:sz w:val="24"/>
          <w:szCs w:val="24"/>
        </w:rPr>
        <w:fldChar w:fldCharType="begin"/>
      </w:r>
      <w:r w:rsidR="003F3A69">
        <w:rPr>
          <w:sz w:val="24"/>
          <w:szCs w:val="24"/>
        </w:rPr>
        <w:instrText xml:space="preserve"> REF _Ref440272147 \r \h </w:instrText>
      </w:r>
      <w:r w:rsidR="00197815">
        <w:rPr>
          <w:sz w:val="24"/>
          <w:szCs w:val="24"/>
        </w:rPr>
      </w:r>
      <w:r w:rsidR="00197815">
        <w:rPr>
          <w:sz w:val="24"/>
          <w:szCs w:val="24"/>
        </w:rPr>
        <w:fldChar w:fldCharType="separate"/>
      </w:r>
      <w:r w:rsidR="00E453B6">
        <w:rPr>
          <w:sz w:val="24"/>
          <w:szCs w:val="24"/>
        </w:rPr>
        <w:t>5.6.2</w:t>
      </w:r>
      <w:r w:rsidR="00197815">
        <w:rPr>
          <w:sz w:val="24"/>
          <w:szCs w:val="24"/>
        </w:rPr>
        <w:fldChar w:fldCharType="end"/>
      </w:r>
      <w:r w:rsidR="003F3A69">
        <w:rPr>
          <w:sz w:val="24"/>
          <w:szCs w:val="24"/>
        </w:rPr>
        <w:t>)</w:t>
      </w:r>
      <w:r w:rsidRPr="007D7C50">
        <w:rPr>
          <w:sz w:val="24"/>
          <w:szCs w:val="24"/>
        </w:rPr>
        <w:t>;</w:t>
      </w:r>
      <w:bookmarkEnd w:id="275"/>
    </w:p>
    <w:p w:rsidR="00F82225" w:rsidRPr="00920CB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920CB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97815">
        <w:rPr>
          <w:sz w:val="24"/>
          <w:szCs w:val="24"/>
        </w:rPr>
        <w:fldChar w:fldCharType="begin"/>
      </w:r>
      <w:r w:rsidR="003C2207">
        <w:rPr>
          <w:sz w:val="24"/>
          <w:szCs w:val="24"/>
        </w:rPr>
        <w:instrText xml:space="preserve"> REF _Ref55336378 \r \h </w:instrText>
      </w:r>
      <w:r w:rsidR="00197815">
        <w:rPr>
          <w:sz w:val="24"/>
          <w:szCs w:val="24"/>
        </w:rPr>
      </w:r>
      <w:r w:rsidR="00197815">
        <w:rPr>
          <w:sz w:val="24"/>
          <w:szCs w:val="24"/>
        </w:rPr>
        <w:fldChar w:fldCharType="separate"/>
      </w:r>
      <w:r w:rsidR="00E453B6">
        <w:rPr>
          <w:sz w:val="24"/>
          <w:szCs w:val="24"/>
        </w:rPr>
        <w:t>5.7</w:t>
      </w:r>
      <w:r w:rsidR="00197815">
        <w:rPr>
          <w:sz w:val="24"/>
          <w:szCs w:val="24"/>
        </w:rPr>
        <w:fldChar w:fldCharType="end"/>
      </w:r>
      <w:r w:rsidR="009948B4">
        <w:rPr>
          <w:sz w:val="24"/>
          <w:szCs w:val="24"/>
        </w:rPr>
        <w:t>)</w:t>
      </w:r>
      <w:r w:rsidR="00920CB0" w:rsidRPr="00920CB0">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97815">
        <w:rPr>
          <w:sz w:val="24"/>
          <w:szCs w:val="24"/>
        </w:rPr>
        <w:fldChar w:fldCharType="begin"/>
      </w:r>
      <w:r w:rsidR="003C2207">
        <w:rPr>
          <w:sz w:val="24"/>
          <w:szCs w:val="24"/>
        </w:rPr>
        <w:instrText xml:space="preserve"> REF _Ref55336398 \r \h </w:instrText>
      </w:r>
      <w:r w:rsidR="00197815">
        <w:rPr>
          <w:sz w:val="24"/>
          <w:szCs w:val="24"/>
        </w:rPr>
      </w:r>
      <w:r w:rsidR="00197815">
        <w:rPr>
          <w:sz w:val="24"/>
          <w:szCs w:val="24"/>
        </w:rPr>
        <w:fldChar w:fldCharType="separate"/>
      </w:r>
      <w:r w:rsidR="00E453B6">
        <w:rPr>
          <w:sz w:val="24"/>
          <w:szCs w:val="24"/>
        </w:rPr>
        <w:t>5.8</w:t>
      </w:r>
      <w:r w:rsidR="00197815">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97815">
        <w:rPr>
          <w:sz w:val="24"/>
          <w:szCs w:val="24"/>
        </w:rPr>
        <w:fldChar w:fldCharType="begin"/>
      </w:r>
      <w:r w:rsidR="003C2207">
        <w:rPr>
          <w:sz w:val="24"/>
          <w:szCs w:val="24"/>
        </w:rPr>
        <w:instrText xml:space="preserve"> REF _Ref440272256 \r \h </w:instrText>
      </w:r>
      <w:r w:rsidR="00197815">
        <w:rPr>
          <w:sz w:val="24"/>
          <w:szCs w:val="24"/>
        </w:rPr>
      </w:r>
      <w:r w:rsidR="00197815">
        <w:rPr>
          <w:sz w:val="24"/>
          <w:szCs w:val="24"/>
        </w:rPr>
        <w:fldChar w:fldCharType="separate"/>
      </w:r>
      <w:r w:rsidR="00E453B6">
        <w:rPr>
          <w:sz w:val="24"/>
          <w:szCs w:val="24"/>
        </w:rPr>
        <w:t>5.13</w:t>
      </w:r>
      <w:r w:rsidR="00197815">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793B92">
        <w:fldChar w:fldCharType="begin"/>
      </w:r>
      <w:r w:rsidR="00793B92">
        <w:instrText xml:space="preserve"> REF _Ref440272274 \r \h  \* MERGEFORMAT </w:instrText>
      </w:r>
      <w:r w:rsidR="00793B92">
        <w:fldChar w:fldCharType="separate"/>
      </w:r>
      <w:r w:rsidR="00E453B6" w:rsidRPr="00E453B6">
        <w:rPr>
          <w:sz w:val="24"/>
          <w:szCs w:val="24"/>
        </w:rPr>
        <w:t>5.14</w:t>
      </w:r>
      <w:r w:rsidR="00793B92">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6" w:name="_Ref191386451"/>
      <w:bookmarkStart w:id="277" w:name="_Ref440271628"/>
      <w:bookmarkStart w:id="278" w:name="_Toc440357098"/>
      <w:bookmarkStart w:id="279" w:name="_Toc440359653"/>
      <w:bookmarkStart w:id="280" w:name="_Toc440632116"/>
      <w:bookmarkStart w:id="281" w:name="_Toc440875937"/>
      <w:bookmarkStart w:id="282" w:name="_Toc441131269"/>
      <w:bookmarkStart w:id="283" w:name="_Toc441821551"/>
      <w:r w:rsidRPr="00E71A48">
        <w:rPr>
          <w:szCs w:val="24"/>
        </w:rPr>
        <w:t xml:space="preserve">Привлечение </w:t>
      </w:r>
      <w:bookmarkEnd w:id="276"/>
      <w:r w:rsidR="005B074F" w:rsidRPr="00E71A48">
        <w:rPr>
          <w:szCs w:val="24"/>
        </w:rPr>
        <w:t>сопоставщиков</w:t>
      </w:r>
      <w:bookmarkEnd w:id="277"/>
      <w:bookmarkEnd w:id="278"/>
      <w:bookmarkEnd w:id="279"/>
      <w:bookmarkEnd w:id="280"/>
      <w:bookmarkEnd w:id="281"/>
      <w:bookmarkEnd w:id="282"/>
      <w:bookmarkEnd w:id="283"/>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4" w:name="_Ref191386461"/>
      <w:bookmarkStart w:id="285" w:name="_Toc440357099"/>
      <w:bookmarkStart w:id="286" w:name="_Toc440359654"/>
      <w:bookmarkStart w:id="287" w:name="_Toc440632117"/>
      <w:bookmarkStart w:id="288" w:name="_Toc440875938"/>
      <w:bookmarkStart w:id="289" w:name="_Toc441131270"/>
      <w:bookmarkStart w:id="290" w:name="_Toc44182155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4"/>
      <w:bookmarkEnd w:id="285"/>
      <w:bookmarkEnd w:id="286"/>
      <w:bookmarkEnd w:id="287"/>
      <w:bookmarkEnd w:id="288"/>
      <w:bookmarkEnd w:id="289"/>
      <w:bookmarkEnd w:id="290"/>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93B92">
        <w:fldChar w:fldCharType="begin"/>
      </w:r>
      <w:r w:rsidR="00793B92">
        <w:instrText xml:space="preserve"> REF _Ref191386482 \r \h  \* MERGEFORMAT </w:instrText>
      </w:r>
      <w:r w:rsidR="00793B92">
        <w:fldChar w:fldCharType="separate"/>
      </w:r>
      <w:r w:rsidR="00E453B6" w:rsidRPr="00E453B6">
        <w:rPr>
          <w:bCs w:val="0"/>
          <w:sz w:val="24"/>
          <w:szCs w:val="24"/>
        </w:rPr>
        <w:t>3.3.8.1</w:t>
      </w:r>
      <w:r w:rsidR="00793B9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93B92">
        <w:fldChar w:fldCharType="begin"/>
      </w:r>
      <w:r w:rsidR="00793B92">
        <w:instrText xml:space="preserve"> REF _Ref191386407 \r \h  \* MERGEFORMAT </w:instrText>
      </w:r>
      <w:r w:rsidR="00793B92">
        <w:fldChar w:fldCharType="separate"/>
      </w:r>
      <w:r w:rsidR="00E453B6" w:rsidRPr="00E453B6">
        <w:rPr>
          <w:bCs w:val="0"/>
          <w:sz w:val="24"/>
          <w:szCs w:val="24"/>
        </w:rPr>
        <w:t>3.3.8</w:t>
      </w:r>
      <w:r w:rsidR="00793B9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w:t>
      </w:r>
      <w:r w:rsidRPr="00D52133">
        <w:rPr>
          <w:bCs w:val="0"/>
          <w:sz w:val="24"/>
          <w:szCs w:val="24"/>
        </w:rPr>
        <w:lastRenderedPageBreak/>
        <w:t xml:space="preserve">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97815">
        <w:rPr>
          <w:bCs w:val="0"/>
          <w:sz w:val="24"/>
          <w:szCs w:val="24"/>
        </w:rPr>
        <w:fldChar w:fldCharType="begin"/>
      </w:r>
      <w:r w:rsidR="000F4365">
        <w:rPr>
          <w:bCs w:val="0"/>
          <w:sz w:val="24"/>
          <w:szCs w:val="24"/>
        </w:rPr>
        <w:instrText xml:space="preserve"> REF _Ref440291364 \r \h </w:instrText>
      </w:r>
      <w:r w:rsidR="00197815">
        <w:rPr>
          <w:bCs w:val="0"/>
          <w:sz w:val="24"/>
          <w:szCs w:val="24"/>
        </w:rPr>
      </w:r>
      <w:r w:rsidR="00197815">
        <w:rPr>
          <w:bCs w:val="0"/>
          <w:sz w:val="24"/>
          <w:szCs w:val="24"/>
        </w:rPr>
        <w:fldChar w:fldCharType="separate"/>
      </w:r>
      <w:r w:rsidR="00E453B6">
        <w:rPr>
          <w:bCs w:val="0"/>
          <w:sz w:val="24"/>
          <w:szCs w:val="24"/>
        </w:rPr>
        <w:t>3.3.8.1</w:t>
      </w:r>
      <w:r w:rsidR="00197815">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3"/>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93B92">
        <w:fldChar w:fldCharType="begin"/>
      </w:r>
      <w:r w:rsidR="00793B92">
        <w:instrText xml:space="preserve"> REF _Ref307563248 \r \h  \* MERGEFORMAT </w:instrText>
      </w:r>
      <w:r w:rsidR="00793B92">
        <w:fldChar w:fldCharType="separate"/>
      </w:r>
      <w:r w:rsidR="00E453B6" w:rsidRPr="00E453B6">
        <w:rPr>
          <w:bCs w:val="0"/>
          <w:sz w:val="24"/>
          <w:szCs w:val="24"/>
          <w:lang w:val="en-US"/>
        </w:rPr>
        <w:t>a</w:t>
      </w:r>
      <w:r w:rsidR="00E453B6" w:rsidRPr="00793B92">
        <w:rPr>
          <w:bCs w:val="0"/>
          <w:sz w:val="24"/>
          <w:szCs w:val="24"/>
        </w:rPr>
        <w:t>)</w:t>
      </w:r>
      <w:r w:rsidR="00793B92">
        <w:fldChar w:fldCharType="end"/>
      </w:r>
      <w:r w:rsidRPr="00E71A48">
        <w:rPr>
          <w:bCs w:val="0"/>
          <w:sz w:val="24"/>
          <w:szCs w:val="24"/>
        </w:rPr>
        <w:t xml:space="preserve">- </w:t>
      </w:r>
      <w:r w:rsidR="00793B92">
        <w:fldChar w:fldCharType="begin"/>
      </w:r>
      <w:r w:rsidR="00793B92">
        <w:instrText xml:space="preserve"> REF _Ref307563262 \r \h  \* MERGEFORMAT </w:instrText>
      </w:r>
      <w:r w:rsidR="00793B92">
        <w:fldChar w:fldCharType="separate"/>
      </w:r>
      <w:r w:rsidR="00E453B6" w:rsidRPr="00E453B6">
        <w:rPr>
          <w:bCs w:val="0"/>
          <w:sz w:val="24"/>
          <w:szCs w:val="24"/>
          <w:lang w:val="en-US"/>
        </w:rPr>
        <w:t>g</w:t>
      </w:r>
      <w:r w:rsidR="00E453B6" w:rsidRPr="00793B92">
        <w:rPr>
          <w:bCs w:val="0"/>
          <w:sz w:val="24"/>
          <w:szCs w:val="24"/>
        </w:rPr>
        <w:t>)</w:t>
      </w:r>
      <w:r w:rsidR="00793B92">
        <w:fldChar w:fldCharType="end"/>
      </w:r>
      <w:r w:rsidRPr="00E71A48">
        <w:rPr>
          <w:bCs w:val="0"/>
          <w:sz w:val="24"/>
          <w:szCs w:val="24"/>
        </w:rPr>
        <w:t xml:space="preserve">п. </w:t>
      </w:r>
      <w:r w:rsidR="00793B92">
        <w:fldChar w:fldCharType="begin"/>
      </w:r>
      <w:r w:rsidR="00793B92">
        <w:instrText xml:space="preserve"> REF _Ref306032591 \r \h  \* MERGEFORMAT </w:instrText>
      </w:r>
      <w:r w:rsidR="00793B92">
        <w:fldChar w:fldCharType="separate"/>
      </w:r>
      <w:r w:rsidR="00E453B6" w:rsidRPr="00E453B6">
        <w:rPr>
          <w:bCs w:val="0"/>
          <w:sz w:val="24"/>
          <w:szCs w:val="24"/>
        </w:rPr>
        <w:t>3.3.10.4</w:t>
      </w:r>
      <w:r w:rsidR="00793B9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97815">
        <w:rPr>
          <w:sz w:val="24"/>
          <w:szCs w:val="24"/>
        </w:rPr>
        <w:fldChar w:fldCharType="begin"/>
      </w:r>
      <w:r w:rsidR="000F4365">
        <w:rPr>
          <w:bCs w:val="0"/>
          <w:sz w:val="24"/>
          <w:szCs w:val="24"/>
        </w:rPr>
        <w:instrText xml:space="preserve"> REF _Ref303669127 \r \h </w:instrText>
      </w:r>
      <w:r w:rsidR="00197815">
        <w:rPr>
          <w:sz w:val="24"/>
          <w:szCs w:val="24"/>
        </w:rPr>
      </w:r>
      <w:r w:rsidR="00197815">
        <w:rPr>
          <w:sz w:val="24"/>
          <w:szCs w:val="24"/>
        </w:rPr>
        <w:fldChar w:fldCharType="separate"/>
      </w:r>
      <w:r w:rsidR="00E453B6">
        <w:rPr>
          <w:bCs w:val="0"/>
          <w:sz w:val="24"/>
          <w:szCs w:val="24"/>
        </w:rPr>
        <w:t>3.3.8.2</w:t>
      </w:r>
      <w:r w:rsidR="00197815">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97815">
        <w:rPr>
          <w:bCs w:val="0"/>
          <w:sz w:val="24"/>
          <w:szCs w:val="24"/>
        </w:rPr>
        <w:fldChar w:fldCharType="begin"/>
      </w:r>
      <w:r w:rsidR="003C2207">
        <w:rPr>
          <w:bCs w:val="0"/>
          <w:sz w:val="24"/>
          <w:szCs w:val="24"/>
        </w:rPr>
        <w:instrText xml:space="preserve"> REF _Ref440272510 \r \h </w:instrText>
      </w:r>
      <w:r w:rsidR="00197815">
        <w:rPr>
          <w:bCs w:val="0"/>
          <w:sz w:val="24"/>
          <w:szCs w:val="24"/>
        </w:rPr>
      </w:r>
      <w:r w:rsidR="00197815">
        <w:rPr>
          <w:bCs w:val="0"/>
          <w:sz w:val="24"/>
          <w:szCs w:val="24"/>
        </w:rPr>
        <w:fldChar w:fldCharType="separate"/>
      </w:r>
      <w:r w:rsidR="00E453B6">
        <w:rPr>
          <w:bCs w:val="0"/>
          <w:sz w:val="24"/>
          <w:szCs w:val="24"/>
        </w:rPr>
        <w:t>5.15</w:t>
      </w:r>
      <w:r w:rsidR="0019781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197815">
        <w:rPr>
          <w:bCs w:val="0"/>
          <w:sz w:val="24"/>
          <w:szCs w:val="24"/>
        </w:rPr>
        <w:fldChar w:fldCharType="begin"/>
      </w:r>
      <w:r w:rsidR="000F4365">
        <w:rPr>
          <w:bCs w:val="0"/>
          <w:sz w:val="24"/>
          <w:szCs w:val="24"/>
        </w:rPr>
        <w:instrText xml:space="preserve"> REF _Ref440291364 \r \h </w:instrText>
      </w:r>
      <w:r w:rsidR="00197815">
        <w:rPr>
          <w:bCs w:val="0"/>
          <w:sz w:val="24"/>
          <w:szCs w:val="24"/>
        </w:rPr>
      </w:r>
      <w:r w:rsidR="00197815">
        <w:rPr>
          <w:bCs w:val="0"/>
          <w:sz w:val="24"/>
          <w:szCs w:val="24"/>
        </w:rPr>
        <w:fldChar w:fldCharType="separate"/>
      </w:r>
      <w:r w:rsidR="00E453B6">
        <w:rPr>
          <w:bCs w:val="0"/>
          <w:sz w:val="24"/>
          <w:szCs w:val="24"/>
        </w:rPr>
        <w:t>3.3.8.1</w:t>
      </w:r>
      <w:r w:rsidR="0019781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4" w:name="_Ref306114966"/>
      <w:bookmarkStart w:id="295" w:name="_Toc440357100"/>
      <w:bookmarkStart w:id="296" w:name="_Toc440359655"/>
      <w:bookmarkStart w:id="297" w:name="_Toc440632118"/>
      <w:bookmarkStart w:id="298" w:name="_Toc440875939"/>
      <w:bookmarkStart w:id="299" w:name="_Toc441131271"/>
      <w:bookmarkStart w:id="300" w:name="_Toc441821553"/>
      <w:r w:rsidRPr="00E71A48">
        <w:rPr>
          <w:szCs w:val="24"/>
        </w:rPr>
        <w:t>Разъяснение Документации по запросу предложений</w:t>
      </w:r>
      <w:bookmarkEnd w:id="294"/>
      <w:bookmarkEnd w:id="295"/>
      <w:bookmarkEnd w:id="296"/>
      <w:bookmarkEnd w:id="297"/>
      <w:bookmarkEnd w:id="298"/>
      <w:bookmarkEnd w:id="299"/>
      <w:bookmarkEnd w:id="300"/>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случае,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793B92">
        <w:fldChar w:fldCharType="begin"/>
      </w:r>
      <w:r w:rsidR="00793B92">
        <w:instrText xml:space="preserve"> REF _Ref440969806 \r \h  \* MERGEFORMAT </w:instrText>
      </w:r>
      <w:r w:rsidR="00793B92">
        <w:fldChar w:fldCharType="separate"/>
      </w:r>
      <w:r w:rsidR="003E6627" w:rsidRPr="003E6627">
        <w:rPr>
          <w:bCs w:val="0"/>
          <w:iCs/>
          <w:sz w:val="24"/>
          <w:szCs w:val="24"/>
        </w:rPr>
        <w:t>3.3.12</w:t>
      </w:r>
      <w:r w:rsidR="00793B92">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197815">
        <w:rPr>
          <w:bCs w:val="0"/>
          <w:iCs/>
          <w:sz w:val="24"/>
          <w:szCs w:val="24"/>
        </w:rPr>
        <w:fldChar w:fldCharType="begin"/>
      </w:r>
      <w:r w:rsidR="00A77A16">
        <w:rPr>
          <w:bCs w:val="0"/>
          <w:iCs/>
          <w:sz w:val="24"/>
          <w:szCs w:val="24"/>
        </w:rPr>
        <w:instrText xml:space="preserve"> REF _Ref440289401 \r \h </w:instrText>
      </w:r>
      <w:r w:rsidR="00197815">
        <w:rPr>
          <w:bCs w:val="0"/>
          <w:iCs/>
          <w:sz w:val="24"/>
          <w:szCs w:val="24"/>
        </w:rPr>
      </w:r>
      <w:r w:rsidR="00197815">
        <w:rPr>
          <w:bCs w:val="0"/>
          <w:iCs/>
          <w:sz w:val="24"/>
          <w:szCs w:val="24"/>
        </w:rPr>
        <w:fldChar w:fldCharType="separate"/>
      </w:r>
      <w:r w:rsidR="00E453B6">
        <w:rPr>
          <w:bCs w:val="0"/>
          <w:iCs/>
          <w:sz w:val="24"/>
          <w:szCs w:val="24"/>
        </w:rPr>
        <w:t>3.3.13</w:t>
      </w:r>
      <w:r w:rsidR="00197815">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301" w:name="_Toc440357101"/>
      <w:bookmarkStart w:id="302" w:name="_Toc440359656"/>
      <w:bookmarkStart w:id="303" w:name="_Toc440632119"/>
      <w:bookmarkStart w:id="304" w:name="_Toc440875940"/>
      <w:bookmarkStart w:id="305" w:name="_Ref440969806"/>
      <w:bookmarkStart w:id="306" w:name="_Toc441131272"/>
      <w:bookmarkStart w:id="307" w:name="_Toc441821554"/>
      <w:r w:rsidRPr="00E71A48">
        <w:rPr>
          <w:szCs w:val="24"/>
        </w:rPr>
        <w:t>Внесение изменений в Документацию по запросу предложений.</w:t>
      </w:r>
      <w:bookmarkEnd w:id="301"/>
      <w:bookmarkEnd w:id="302"/>
      <w:bookmarkEnd w:id="303"/>
      <w:bookmarkEnd w:id="304"/>
      <w:bookmarkEnd w:id="305"/>
      <w:bookmarkEnd w:id="306"/>
      <w:bookmarkEnd w:id="307"/>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308" w:name="_Ref440289401"/>
      <w:bookmarkStart w:id="309" w:name="_Toc440357102"/>
      <w:bookmarkStart w:id="310" w:name="_Toc440359657"/>
      <w:bookmarkStart w:id="311" w:name="_Toc440632120"/>
      <w:bookmarkStart w:id="312" w:name="_Toc440875941"/>
      <w:bookmarkStart w:id="313" w:name="_Toc441131273"/>
      <w:bookmarkStart w:id="314" w:name="_Toc441821555"/>
      <w:r w:rsidRPr="00E71A48">
        <w:rPr>
          <w:szCs w:val="24"/>
        </w:rPr>
        <w:t>Продление срока окончания приема Заявок</w:t>
      </w:r>
      <w:bookmarkEnd w:id="308"/>
      <w:bookmarkEnd w:id="309"/>
      <w:bookmarkEnd w:id="310"/>
      <w:bookmarkEnd w:id="311"/>
      <w:bookmarkEnd w:id="312"/>
      <w:bookmarkEnd w:id="313"/>
      <w:bookmarkEnd w:id="314"/>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 xml:space="preserve">ов запроса предложений, </w:t>
      </w:r>
      <w:r w:rsidRPr="00E71A48">
        <w:rPr>
          <w:bCs w:val="0"/>
          <w:sz w:val="24"/>
          <w:szCs w:val="24"/>
        </w:rPr>
        <w:lastRenderedPageBreak/>
        <w:t>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315" w:name="_Ref191386249"/>
    </w:p>
    <w:p w:rsidR="00AC1995" w:rsidRPr="00E71A48"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57103"/>
      <w:bookmarkStart w:id="320" w:name="_Toc440359658"/>
      <w:bookmarkStart w:id="321" w:name="_Toc440632121"/>
      <w:bookmarkStart w:id="322" w:name="_Toc440875942"/>
      <w:bookmarkStart w:id="323" w:name="_Toc441131274"/>
      <w:bookmarkStart w:id="324" w:name="_Toc44182155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16"/>
      <w:bookmarkEnd w:id="317"/>
      <w:bookmarkEnd w:id="318"/>
      <w:bookmarkEnd w:id="319"/>
      <w:bookmarkEnd w:id="320"/>
      <w:bookmarkEnd w:id="321"/>
      <w:bookmarkEnd w:id="322"/>
      <w:bookmarkEnd w:id="323"/>
      <w:bookmarkEnd w:id="324"/>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97815">
        <w:rPr>
          <w:bCs w:val="0"/>
          <w:sz w:val="24"/>
          <w:szCs w:val="24"/>
          <w:lang w:eastAsia="ru-RU"/>
        </w:rPr>
        <w:fldChar w:fldCharType="begin"/>
      </w:r>
      <w:r w:rsidR="003C2207">
        <w:rPr>
          <w:bCs w:val="0"/>
          <w:sz w:val="24"/>
          <w:szCs w:val="24"/>
          <w:lang w:eastAsia="ru-RU"/>
        </w:rPr>
        <w:instrText xml:space="preserve"> REF _Ref440272678 \r \h </w:instrText>
      </w:r>
      <w:r w:rsidR="00197815">
        <w:rPr>
          <w:bCs w:val="0"/>
          <w:sz w:val="24"/>
          <w:szCs w:val="24"/>
          <w:lang w:eastAsia="ru-RU"/>
        </w:rPr>
      </w:r>
      <w:r w:rsidR="00197815">
        <w:rPr>
          <w:bCs w:val="0"/>
          <w:sz w:val="24"/>
          <w:szCs w:val="24"/>
          <w:lang w:eastAsia="ru-RU"/>
        </w:rPr>
        <w:fldChar w:fldCharType="separate"/>
      </w:r>
      <w:r w:rsidR="00E453B6">
        <w:rPr>
          <w:bCs w:val="0"/>
          <w:sz w:val="24"/>
          <w:szCs w:val="24"/>
          <w:lang w:eastAsia="ru-RU"/>
        </w:rPr>
        <w:t>5.13</w:t>
      </w:r>
      <w:r w:rsidR="00197815">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E71A48">
        <w:rPr>
          <w:bCs w:val="0"/>
          <w:sz w:val="24"/>
          <w:szCs w:val="24"/>
        </w:rPr>
        <w:t>В соглашении о неустойке должно быть указано</w:t>
      </w:r>
      <w:bookmarkStart w:id="32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6"/>
      <w:bookmarkEnd w:id="327"/>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93B92">
        <w:fldChar w:fldCharType="begin"/>
      </w:r>
      <w:r w:rsidR="00793B92">
        <w:instrText xml:space="preserve"> REF _Ref306008743 \r \h  \* MERGEFORMAT </w:instrText>
      </w:r>
      <w:r w:rsidR="00793B92">
        <w:fldChar w:fldCharType="separate"/>
      </w:r>
      <w:r w:rsidR="00E453B6" w:rsidRPr="00E453B6">
        <w:rPr>
          <w:bCs w:val="0"/>
          <w:sz w:val="24"/>
          <w:szCs w:val="24"/>
        </w:rPr>
        <w:t>3.3.4</w:t>
      </w:r>
      <w:r w:rsidR="00793B92">
        <w:fldChar w:fldCharType="end"/>
      </w:r>
      <w:r w:rsidRPr="00E71A48">
        <w:rPr>
          <w:bCs w:val="0"/>
          <w:sz w:val="24"/>
          <w:szCs w:val="24"/>
        </w:rPr>
        <w:t xml:space="preserve">) после истечения срока окончания подачи заявок (п. </w:t>
      </w:r>
      <w:r w:rsidR="00197815">
        <w:rPr>
          <w:sz w:val="24"/>
          <w:szCs w:val="24"/>
        </w:rPr>
        <w:fldChar w:fldCharType="begin"/>
      </w:r>
      <w:r w:rsidR="00C12384">
        <w:rPr>
          <w:bCs w:val="0"/>
          <w:sz w:val="24"/>
          <w:szCs w:val="24"/>
        </w:rPr>
        <w:instrText xml:space="preserve"> REF _Ref306017842 \r \h </w:instrText>
      </w:r>
      <w:r w:rsidR="00197815">
        <w:rPr>
          <w:sz w:val="24"/>
          <w:szCs w:val="24"/>
        </w:rPr>
      </w:r>
      <w:r w:rsidR="00197815">
        <w:rPr>
          <w:sz w:val="24"/>
          <w:szCs w:val="24"/>
        </w:rPr>
        <w:fldChar w:fldCharType="separate"/>
      </w:r>
      <w:r w:rsidR="00E453B6">
        <w:rPr>
          <w:bCs w:val="0"/>
          <w:sz w:val="24"/>
          <w:szCs w:val="24"/>
        </w:rPr>
        <w:t>3.4.2.4</w:t>
      </w:r>
      <w:r w:rsidR="00197815">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97815">
        <w:rPr>
          <w:bCs w:val="0"/>
          <w:sz w:val="24"/>
          <w:szCs w:val="24"/>
        </w:rPr>
        <w:fldChar w:fldCharType="begin"/>
      </w:r>
      <w:r w:rsidR="00414CAF">
        <w:rPr>
          <w:bCs w:val="0"/>
          <w:sz w:val="24"/>
          <w:szCs w:val="24"/>
        </w:rPr>
        <w:instrText xml:space="preserve"> REF _Ref303683929 \r \h </w:instrText>
      </w:r>
      <w:r w:rsidR="00197815">
        <w:rPr>
          <w:bCs w:val="0"/>
          <w:sz w:val="24"/>
          <w:szCs w:val="24"/>
        </w:rPr>
      </w:r>
      <w:r w:rsidR="00197815">
        <w:rPr>
          <w:bCs w:val="0"/>
          <w:sz w:val="24"/>
          <w:szCs w:val="24"/>
        </w:rPr>
        <w:fldChar w:fldCharType="separate"/>
      </w:r>
      <w:r w:rsidR="00E453B6">
        <w:rPr>
          <w:bCs w:val="0"/>
          <w:sz w:val="24"/>
          <w:szCs w:val="24"/>
        </w:rPr>
        <w:t>3.10</w:t>
      </w:r>
      <w:r w:rsidR="00197815">
        <w:rPr>
          <w:bCs w:val="0"/>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E71A48">
        <w:rPr>
          <w:bCs w:val="0"/>
          <w:sz w:val="24"/>
          <w:szCs w:val="24"/>
        </w:rPr>
        <w:t xml:space="preserve">В случаях, указанных в п. </w:t>
      </w:r>
      <w:r w:rsidR="00793B92">
        <w:fldChar w:fldCharType="begin"/>
      </w:r>
      <w:r w:rsidR="00793B92">
        <w:instrText xml:space="preserve"> REF _Ref305753174 \r \h  \* MERGEFORMAT </w:instrText>
      </w:r>
      <w:r w:rsidR="00793B92">
        <w:fldChar w:fldCharType="separate"/>
      </w:r>
      <w:r w:rsidR="00E453B6" w:rsidRPr="00E453B6">
        <w:rPr>
          <w:bCs w:val="0"/>
          <w:sz w:val="24"/>
          <w:szCs w:val="24"/>
        </w:rPr>
        <w:t>3.3.14.4</w:t>
      </w:r>
      <w:r w:rsidR="00793B9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1821557"/>
      <w:r w:rsidRPr="00E71A48">
        <w:t>Подача Заявок и их прием</w:t>
      </w:r>
      <w:bookmarkStart w:id="333" w:name="_Ref56229451"/>
      <w:bookmarkEnd w:id="315"/>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1276"/>
      <w:bookmarkStart w:id="340" w:name="_Toc441821558"/>
      <w:r w:rsidRPr="00E71A48">
        <w:rPr>
          <w:szCs w:val="24"/>
        </w:rPr>
        <w:t>Подача Заявок через ЭТП</w:t>
      </w:r>
      <w:bookmarkEnd w:id="334"/>
      <w:bookmarkEnd w:id="335"/>
      <w:bookmarkEnd w:id="336"/>
      <w:bookmarkEnd w:id="337"/>
      <w:bookmarkEnd w:id="338"/>
      <w:bookmarkEnd w:id="339"/>
      <w:bookmarkEnd w:id="340"/>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41" w:name="_Ref115077798"/>
      <w:bookmarkStart w:id="342" w:name="_Toc439323708"/>
      <w:bookmarkStart w:id="343" w:name="_Toc440357106"/>
      <w:bookmarkStart w:id="344" w:name="_Toc440359661"/>
      <w:bookmarkStart w:id="345" w:name="_Toc440632124"/>
      <w:bookmarkStart w:id="346" w:name="_Toc440875945"/>
      <w:bookmarkStart w:id="347" w:name="_Toc441131277"/>
      <w:bookmarkStart w:id="348" w:name="_Toc441821559"/>
      <w:r w:rsidRPr="00E71A48">
        <w:rPr>
          <w:szCs w:val="24"/>
        </w:rPr>
        <w:t>Подача Заявок в письменной форме</w:t>
      </w:r>
      <w:bookmarkEnd w:id="341"/>
      <w:bookmarkEnd w:id="342"/>
      <w:bookmarkEnd w:id="343"/>
      <w:bookmarkEnd w:id="344"/>
      <w:bookmarkEnd w:id="345"/>
      <w:bookmarkEnd w:id="346"/>
      <w:bookmarkEnd w:id="347"/>
      <w:bookmarkEnd w:id="348"/>
    </w:p>
    <w:bookmarkEnd w:id="333"/>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Перед подачей Заявка и его копии должны быть надежно запечатаны в конверты (пакеты, ящики и т.п.). Заявка запечатывается в конверт, обозначаемый словами </w:t>
      </w:r>
      <w:r w:rsidRPr="00C12384">
        <w:rPr>
          <w:bCs w:val="0"/>
          <w:sz w:val="24"/>
          <w:szCs w:val="24"/>
        </w:rPr>
        <w:lastRenderedPageBreak/>
        <w:t>«Предложение».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49" w:name="_Ref93172396"/>
      <w:r w:rsidRPr="00C12384">
        <w:rPr>
          <w:bCs w:val="0"/>
          <w:sz w:val="24"/>
          <w:szCs w:val="24"/>
        </w:rPr>
        <w:t>На каждом из этих конвертов необходимо указать следующие сведения:</w:t>
      </w:r>
      <w:bookmarkEnd w:id="349"/>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50" w:name="_Ref56226704"/>
      <w:r w:rsidRPr="00C12384">
        <w:rPr>
          <w:bCs w:val="0"/>
          <w:sz w:val="24"/>
          <w:szCs w:val="24"/>
        </w:rPr>
        <w:t xml:space="preserve">наименование и адрес Организатора в соответствии с п. </w:t>
      </w:r>
      <w:r w:rsidR="00793B92">
        <w:fldChar w:fldCharType="begin"/>
      </w:r>
      <w:r w:rsidR="00793B92">
        <w:instrText xml:space="preserve"> REF _Ref191386085 \n \h  \* MERGEFORMAT </w:instrText>
      </w:r>
      <w:r w:rsidR="00793B92">
        <w:fldChar w:fldCharType="separate"/>
      </w:r>
      <w:r w:rsidR="00E453B6">
        <w:rPr>
          <w:bCs w:val="0"/>
          <w:sz w:val="24"/>
          <w:szCs w:val="24"/>
        </w:rPr>
        <w:t>1.1.1</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793B92">
        <w:fldChar w:fldCharType="begin"/>
      </w:r>
      <w:r w:rsidR="00793B92">
        <w:instrText xml:space="preserve"> REF _Ref306980366 \r \h  \* MERGEFORMAT </w:instrText>
      </w:r>
      <w:r w:rsidR="00793B92">
        <w:fldChar w:fldCharType="separate"/>
      </w:r>
      <w:r w:rsidR="00E453B6">
        <w:rPr>
          <w:bCs w:val="0"/>
          <w:sz w:val="24"/>
          <w:szCs w:val="24"/>
        </w:rPr>
        <w:t>1.1.4</w:t>
      </w:r>
      <w:r w:rsidR="00793B9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50"/>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793B92">
        <w:fldChar w:fldCharType="begin"/>
      </w:r>
      <w:r w:rsidR="00793B92">
        <w:instrText xml:space="preserve"> REF _Ref191386085 \n \h  \* MERGEFORMAT </w:instrText>
      </w:r>
      <w:r w:rsidR="00793B92">
        <w:fldChar w:fldCharType="separate"/>
      </w:r>
      <w:r w:rsidR="00E453B6">
        <w:rPr>
          <w:bCs w:val="0"/>
          <w:sz w:val="24"/>
          <w:szCs w:val="24"/>
        </w:rPr>
        <w:t>1.1.1</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793B92">
        <w:fldChar w:fldCharType="begin"/>
      </w:r>
      <w:r w:rsidR="00793B92">
        <w:instrText xml:space="preserve"> REF _Ref306980366 \r \h  \* MERGEFORMAT </w:instrText>
      </w:r>
      <w:r w:rsidR="00793B92">
        <w:fldChar w:fldCharType="separate"/>
      </w:r>
      <w:r w:rsidR="00E453B6">
        <w:rPr>
          <w:bCs w:val="0"/>
          <w:sz w:val="24"/>
          <w:szCs w:val="24"/>
        </w:rPr>
        <w:t>1.1.4</w:t>
      </w:r>
      <w:r w:rsidR="00793B9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51" w:name="_Ref306017842"/>
      <w:r w:rsidRPr="00C12384">
        <w:rPr>
          <w:bCs w:val="0"/>
          <w:sz w:val="24"/>
          <w:szCs w:val="24"/>
        </w:rPr>
        <w:t xml:space="preserve">Участники должны обеспечить доставку своих Заявок в срок </w:t>
      </w:r>
      <w:r w:rsidRPr="00197C60">
        <w:rPr>
          <w:bCs w:val="0"/>
          <w:sz w:val="24"/>
          <w:szCs w:val="24"/>
        </w:rPr>
        <w:t xml:space="preserve">до </w:t>
      </w:r>
      <w:r w:rsidRPr="00197C60">
        <w:rPr>
          <w:b/>
          <w:bCs w:val="0"/>
          <w:sz w:val="24"/>
          <w:szCs w:val="24"/>
        </w:rPr>
        <w:t xml:space="preserve">12 часов 00 минут </w:t>
      </w:r>
      <w:r w:rsidR="00197C60" w:rsidRPr="00197C60">
        <w:rPr>
          <w:b/>
          <w:bCs w:val="0"/>
          <w:sz w:val="24"/>
          <w:szCs w:val="24"/>
        </w:rPr>
        <w:t>15</w:t>
      </w:r>
      <w:r w:rsidRPr="00197C60">
        <w:rPr>
          <w:b/>
          <w:bCs w:val="0"/>
          <w:sz w:val="24"/>
          <w:szCs w:val="24"/>
        </w:rPr>
        <w:t xml:space="preserve"> </w:t>
      </w:r>
      <w:r w:rsidR="00197C60" w:rsidRPr="00197C60">
        <w:rPr>
          <w:b/>
          <w:bCs w:val="0"/>
          <w:sz w:val="24"/>
          <w:szCs w:val="24"/>
        </w:rPr>
        <w:t>февраля</w:t>
      </w:r>
      <w:r w:rsidRPr="00197C60">
        <w:rPr>
          <w:b/>
          <w:bCs w:val="0"/>
          <w:sz w:val="24"/>
          <w:szCs w:val="24"/>
        </w:rPr>
        <w:t xml:space="preserve"> 2016 года </w:t>
      </w:r>
      <w:r w:rsidRPr="00197C60">
        <w:rPr>
          <w:bCs w:val="0"/>
          <w:sz w:val="24"/>
          <w:szCs w:val="24"/>
        </w:rPr>
        <w:t xml:space="preserve">по адресу: </w:t>
      </w:r>
      <w:r w:rsidR="00197C60" w:rsidRPr="00197C60">
        <w:rPr>
          <w:sz w:val="24"/>
          <w:szCs w:val="24"/>
        </w:rPr>
        <w:t xml:space="preserve">РФ, 156961, г. Кострома, проспект Мира, </w:t>
      </w:r>
      <w:r w:rsidR="00197C60">
        <w:rPr>
          <w:sz w:val="24"/>
          <w:szCs w:val="24"/>
        </w:rPr>
        <w:t>53,</w:t>
      </w:r>
      <w:r w:rsidRPr="00C12384">
        <w:rPr>
          <w:sz w:val="24"/>
          <w:szCs w:val="24"/>
        </w:rPr>
        <w:t xml:space="preserve"> каб. №3</w:t>
      </w:r>
      <w:r w:rsidR="00197C60">
        <w:rPr>
          <w:sz w:val="24"/>
          <w:szCs w:val="24"/>
        </w:rPr>
        <w:t>18</w:t>
      </w:r>
      <w:r w:rsidRPr="00C12384">
        <w:rPr>
          <w:sz w:val="24"/>
          <w:szCs w:val="24"/>
        </w:rPr>
        <w:t xml:space="preserve">, исполнительные сотрудники – </w:t>
      </w:r>
      <w:r w:rsidR="00197C60" w:rsidRPr="00197C60">
        <w:rPr>
          <w:bCs w:val="0"/>
          <w:sz w:val="24"/>
          <w:szCs w:val="24"/>
          <w:lang w:eastAsia="ru-RU"/>
        </w:rPr>
        <w:t xml:space="preserve">Инякин Роман Константинович, контактный телефон - (4942) 396-482, адрес электронной почты: </w:t>
      </w:r>
      <w:r w:rsidR="00197C60" w:rsidRPr="00197C60">
        <w:rPr>
          <w:color w:val="0000FF"/>
          <w:sz w:val="24"/>
          <w:szCs w:val="24"/>
          <w:u w:val="single"/>
          <w:lang w:val="en-US" w:eastAsia="ru-RU"/>
        </w:rPr>
        <w:t>Inyakin</w:t>
      </w:r>
      <w:r w:rsidR="00197C60" w:rsidRPr="00197C60">
        <w:rPr>
          <w:color w:val="0000FF"/>
          <w:sz w:val="24"/>
          <w:szCs w:val="24"/>
          <w:u w:val="single"/>
          <w:lang w:eastAsia="ru-RU"/>
        </w:rPr>
        <w:t>.</w:t>
      </w:r>
      <w:r w:rsidR="00197C60" w:rsidRPr="00197C60">
        <w:rPr>
          <w:color w:val="0000FF"/>
          <w:sz w:val="24"/>
          <w:szCs w:val="24"/>
          <w:u w:val="single"/>
          <w:lang w:val="en-US" w:eastAsia="ru-RU"/>
        </w:rPr>
        <w:t>RK</w:t>
      </w:r>
      <w:r w:rsidR="00197C60" w:rsidRPr="00197C60">
        <w:rPr>
          <w:color w:val="0000FF"/>
          <w:sz w:val="24"/>
          <w:szCs w:val="24"/>
          <w:u w:val="single"/>
          <w:lang w:eastAsia="ru-RU"/>
        </w:rPr>
        <w:t>@mrsk-1.ru</w:t>
      </w:r>
      <w:r w:rsidRPr="00C12384">
        <w:rPr>
          <w:sz w:val="24"/>
          <w:szCs w:val="24"/>
        </w:rPr>
        <w:t xml:space="preserve"> </w:t>
      </w:r>
      <w:r w:rsidRPr="00C12384">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51"/>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Pr="00C12384">
        <w:rPr>
          <w:bCs w:val="0"/>
          <w:sz w:val="24"/>
          <w:szCs w:val="24"/>
        </w:rPr>
        <w:t xml:space="preserve">. </w:t>
      </w:r>
      <w:r w:rsidRPr="00C12384">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52" w:name="_Ref303683883"/>
      <w:bookmarkStart w:id="353" w:name="_Toc441821560"/>
      <w:r w:rsidRPr="00E71A48">
        <w:t xml:space="preserve">Изменение и отзыв </w:t>
      </w:r>
      <w:r w:rsidR="004B5EB3" w:rsidRPr="00E71A48">
        <w:t>Заявк</w:t>
      </w:r>
      <w:r w:rsidRPr="00E71A48">
        <w:t>и</w:t>
      </w:r>
      <w:bookmarkEnd w:id="352"/>
      <w:bookmarkEnd w:id="353"/>
    </w:p>
    <w:p w:rsidR="00717F60" w:rsidRPr="00C12384" w:rsidRDefault="00717F60"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До окончания срока подачи </w:t>
      </w:r>
      <w:r w:rsidR="00FE5731" w:rsidRPr="00C12384">
        <w:rPr>
          <w:bCs w:val="0"/>
          <w:sz w:val="24"/>
          <w:szCs w:val="24"/>
        </w:rPr>
        <w:t>заявок</w:t>
      </w:r>
      <w:r w:rsidR="00C12384" w:rsidRPr="00C12384">
        <w:rPr>
          <w:bCs w:val="0"/>
          <w:sz w:val="24"/>
          <w:szCs w:val="24"/>
        </w:rPr>
        <w:t xml:space="preserve"> (</w:t>
      </w:r>
      <w:r w:rsidR="00C12384" w:rsidRPr="00C12384">
        <w:rPr>
          <w:sz w:val="24"/>
          <w:szCs w:val="24"/>
        </w:rPr>
        <w:t xml:space="preserve">п. </w:t>
      </w:r>
      <w:r w:rsidR="00793B92">
        <w:fldChar w:fldCharType="begin"/>
      </w:r>
      <w:r w:rsidR="00793B92">
        <w:instrText xml:space="preserve"> REF _Ref306017842 \r \h  \* MERGEFORMAT </w:instrText>
      </w:r>
      <w:r w:rsidR="00793B92">
        <w:fldChar w:fldCharType="separate"/>
      </w:r>
      <w:r w:rsidR="00E453B6">
        <w:rPr>
          <w:sz w:val="24"/>
          <w:szCs w:val="24"/>
        </w:rPr>
        <w:t>3.4.2.4</w:t>
      </w:r>
      <w:r w:rsidR="00793B92">
        <w:fldChar w:fldCharType="end"/>
      </w:r>
      <w:r w:rsidR="00C12384" w:rsidRPr="00C12384">
        <w:rPr>
          <w:bCs w:val="0"/>
          <w:sz w:val="24"/>
          <w:szCs w:val="24"/>
        </w:rPr>
        <w:t>)</w:t>
      </w:r>
      <w:r w:rsidR="00FE5731" w:rsidRPr="00C12384">
        <w:rPr>
          <w:bCs w:val="0"/>
          <w:sz w:val="24"/>
          <w:szCs w:val="24"/>
        </w:rPr>
        <w:t xml:space="preserve"> </w:t>
      </w:r>
      <w:r w:rsidR="009C744E" w:rsidRPr="00C12384">
        <w:rPr>
          <w:bCs w:val="0"/>
          <w:sz w:val="24"/>
          <w:szCs w:val="24"/>
        </w:rPr>
        <w:t>Участник</w:t>
      </w:r>
      <w:r w:rsidRPr="00C12384">
        <w:rPr>
          <w:bCs w:val="0"/>
          <w:sz w:val="24"/>
          <w:szCs w:val="24"/>
        </w:rPr>
        <w:t xml:space="preserve"> запроса предложений вправе изменить или отозвать поданную </w:t>
      </w:r>
      <w:r w:rsidR="004B5EB3" w:rsidRPr="00C12384">
        <w:rPr>
          <w:bCs w:val="0"/>
          <w:sz w:val="24"/>
          <w:szCs w:val="24"/>
        </w:rPr>
        <w:t>Заявк</w:t>
      </w:r>
      <w:r w:rsidRPr="00C12384">
        <w:rPr>
          <w:bCs w:val="0"/>
          <w:sz w:val="24"/>
          <w:szCs w:val="24"/>
        </w:rPr>
        <w:t>у.</w:t>
      </w:r>
    </w:p>
    <w:p w:rsidR="00C12384" w:rsidRPr="00C12384" w:rsidRDefault="00C12384" w:rsidP="00CB550A">
      <w:pPr>
        <w:widowControl w:val="0"/>
        <w:numPr>
          <w:ilvl w:val="2"/>
          <w:numId w:val="29"/>
        </w:numPr>
        <w:autoSpaceDE w:val="0"/>
        <w:spacing w:after="100" w:line="264" w:lineRule="auto"/>
        <w:ind w:left="0" w:firstLine="567"/>
        <w:rPr>
          <w:bCs w:val="0"/>
          <w:sz w:val="24"/>
          <w:szCs w:val="24"/>
        </w:rPr>
      </w:pPr>
      <w:bookmarkStart w:id="354" w:name="_Ref115078477"/>
      <w:r w:rsidRPr="00C12384">
        <w:rPr>
          <w:bCs w:val="0"/>
          <w:sz w:val="24"/>
          <w:szCs w:val="24"/>
        </w:rPr>
        <w:t>В случае изменения Заявки Участники готовят следующие документы в письменной форме:</w:t>
      </w:r>
      <w:bookmarkEnd w:id="354"/>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C12384">
        <w:rPr>
          <w:bCs w:val="0"/>
          <w:sz w:val="24"/>
          <w:szCs w:val="24"/>
        </w:rPr>
        <w:t xml:space="preserve">,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новые версии документов, которые изменяются.</w:t>
      </w:r>
    </w:p>
    <w:p w:rsidR="00C12384" w:rsidRPr="00C12384" w:rsidRDefault="00C12384"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C12384">
        <w:rPr>
          <w:bCs w:val="0"/>
          <w:sz w:val="24"/>
          <w:szCs w:val="24"/>
        </w:rPr>
        <w:t xml:space="preserve">,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C12384">
        <w:rPr>
          <w:bCs w:val="0"/>
          <w:sz w:val="24"/>
          <w:szCs w:val="24"/>
        </w:rPr>
        <w:t xml:space="preserve">. </w:t>
      </w:r>
    </w:p>
    <w:p w:rsidR="00717F60" w:rsidRPr="00C12384" w:rsidRDefault="00C12384"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Pr="00C12384">
        <w:rPr>
          <w:bCs w:val="0"/>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55" w:name="_Ref305973250"/>
      <w:bookmarkStart w:id="356" w:name="_Toc441821561"/>
      <w:r w:rsidRPr="00E71A48">
        <w:lastRenderedPageBreak/>
        <w:t>Оценка Заявок и проведение переговоров</w:t>
      </w:r>
      <w:bookmarkEnd w:id="355"/>
      <w:bookmarkEnd w:id="356"/>
      <w:r w:rsidRPr="00E71A48">
        <w:t xml:space="preserve"> </w:t>
      </w:r>
    </w:p>
    <w:p w:rsidR="00717F60" w:rsidRPr="00E71A48" w:rsidRDefault="00717F60" w:rsidP="00E71A48">
      <w:pPr>
        <w:pStyle w:val="3"/>
        <w:spacing w:line="264" w:lineRule="auto"/>
        <w:rPr>
          <w:szCs w:val="24"/>
        </w:rPr>
      </w:pPr>
      <w:bookmarkStart w:id="357" w:name="_Toc439323711"/>
      <w:bookmarkStart w:id="358" w:name="_Toc440357109"/>
      <w:bookmarkStart w:id="359" w:name="_Toc440359664"/>
      <w:bookmarkStart w:id="360" w:name="_Toc440632127"/>
      <w:bookmarkStart w:id="361" w:name="_Toc440875948"/>
      <w:bookmarkStart w:id="362" w:name="_Toc441131280"/>
      <w:bookmarkStart w:id="363" w:name="_Toc441821562"/>
      <w:r w:rsidRPr="00E71A48">
        <w:rPr>
          <w:szCs w:val="24"/>
        </w:rPr>
        <w:t>Общие положения</w:t>
      </w:r>
      <w:bookmarkEnd w:id="357"/>
      <w:bookmarkEnd w:id="358"/>
      <w:bookmarkEnd w:id="359"/>
      <w:bookmarkEnd w:id="360"/>
      <w:bookmarkEnd w:id="361"/>
      <w:bookmarkEnd w:id="362"/>
      <w:bookmarkEnd w:id="363"/>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93B92">
        <w:fldChar w:fldCharType="begin"/>
      </w:r>
      <w:r w:rsidR="00793B92">
        <w:instrText xml:space="preserve"> REF _Ref93089454 \n \h  \* MERGEFORMAT </w:instrText>
      </w:r>
      <w:r w:rsidR="00793B92">
        <w:fldChar w:fldCharType="separate"/>
      </w:r>
      <w:r w:rsidR="00E453B6" w:rsidRPr="00E453B6">
        <w:rPr>
          <w:bCs w:val="0"/>
          <w:sz w:val="24"/>
          <w:szCs w:val="24"/>
        </w:rPr>
        <w:t>3.6.2</w:t>
      </w:r>
      <w:r w:rsidR="00793B92">
        <w:fldChar w:fldCharType="end"/>
      </w:r>
      <w:r w:rsidRPr="00E71A48">
        <w:rPr>
          <w:bCs w:val="0"/>
          <w:sz w:val="24"/>
          <w:szCs w:val="24"/>
        </w:rPr>
        <w:t xml:space="preserve">), проведение (при необходимости) переговоров (пункт </w:t>
      </w:r>
      <w:r w:rsidR="00793B92">
        <w:fldChar w:fldCharType="begin"/>
      </w:r>
      <w:r w:rsidR="00793B92">
        <w:instrText xml:space="preserve"> REF _Ref303670674 \n \h  \* MERGEFORMAT </w:instrText>
      </w:r>
      <w:r w:rsidR="00793B92">
        <w:fldChar w:fldCharType="separate"/>
      </w:r>
      <w:r w:rsidR="00E453B6" w:rsidRPr="00E453B6">
        <w:rPr>
          <w:bCs w:val="0"/>
          <w:sz w:val="24"/>
          <w:szCs w:val="24"/>
        </w:rPr>
        <w:t>3.6.3</w:t>
      </w:r>
      <w:r w:rsidR="00793B92">
        <w:fldChar w:fldCharType="end"/>
      </w:r>
      <w:r w:rsidRPr="00E71A48">
        <w:rPr>
          <w:bCs w:val="0"/>
          <w:sz w:val="24"/>
          <w:szCs w:val="24"/>
        </w:rPr>
        <w:t>) и оценочную стадию (пункт</w:t>
      </w:r>
      <w:r w:rsidR="007F3FB7" w:rsidRPr="00E71A48">
        <w:rPr>
          <w:bCs w:val="0"/>
          <w:sz w:val="24"/>
          <w:szCs w:val="24"/>
        </w:rPr>
        <w:t xml:space="preserve"> </w:t>
      </w:r>
      <w:r w:rsidR="00793B92">
        <w:fldChar w:fldCharType="begin"/>
      </w:r>
      <w:r w:rsidR="00793B92">
        <w:instrText xml:space="preserve"> REF _Ref306138385 \r \h  \* MERGEFORMAT </w:instrText>
      </w:r>
      <w:r w:rsidR="00793B92">
        <w:fldChar w:fldCharType="separate"/>
      </w:r>
      <w:r w:rsidR="00E453B6" w:rsidRPr="00E453B6">
        <w:rPr>
          <w:bCs w:val="0"/>
          <w:sz w:val="24"/>
          <w:szCs w:val="24"/>
        </w:rPr>
        <w:t>3.6.4</w:t>
      </w:r>
      <w:r w:rsidR="00793B92">
        <w:fldChar w:fldCharType="end"/>
      </w:r>
      <w:r w:rsidRPr="00E71A48">
        <w:rPr>
          <w:bCs w:val="0"/>
          <w:sz w:val="24"/>
          <w:szCs w:val="24"/>
        </w:rPr>
        <w:t>).</w:t>
      </w:r>
    </w:p>
    <w:p w:rsidR="00717F60" w:rsidRPr="00E71A48" w:rsidRDefault="00717F60" w:rsidP="00E71A48">
      <w:pPr>
        <w:pStyle w:val="3"/>
        <w:spacing w:line="264" w:lineRule="auto"/>
        <w:rPr>
          <w:szCs w:val="24"/>
        </w:rPr>
      </w:pPr>
      <w:bookmarkStart w:id="364" w:name="_Ref93089454"/>
      <w:bookmarkStart w:id="365" w:name="_Toc439323712"/>
      <w:bookmarkStart w:id="366" w:name="_Toc440357110"/>
      <w:bookmarkStart w:id="367" w:name="_Toc440359665"/>
      <w:bookmarkStart w:id="368" w:name="_Toc440632128"/>
      <w:bookmarkStart w:id="369" w:name="_Toc440875949"/>
      <w:bookmarkStart w:id="370" w:name="_Toc441131281"/>
      <w:bookmarkStart w:id="371" w:name="_Toc441821563"/>
      <w:r w:rsidRPr="00E71A48">
        <w:rPr>
          <w:szCs w:val="24"/>
        </w:rPr>
        <w:t>Отборочная стадия</w:t>
      </w:r>
      <w:bookmarkEnd w:id="364"/>
      <w:bookmarkEnd w:id="365"/>
      <w:bookmarkEnd w:id="366"/>
      <w:bookmarkEnd w:id="367"/>
      <w:bookmarkEnd w:id="368"/>
      <w:bookmarkEnd w:id="369"/>
      <w:bookmarkEnd w:id="370"/>
      <w:bookmarkEnd w:id="371"/>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2"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3"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72"/>
      <w:bookmarkEnd w:id="373"/>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в существенной мере не отвечают требованиям к оформлению настоящей Документации по запросу предложений;</w:t>
      </w:r>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 xml:space="preserve">поданы Участниками, которые не отвечают требованиям настоящей Документации по запросу предложений; </w:t>
      </w:r>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CB550A" w:rsidRPr="00CB550A" w:rsidRDefault="00CB550A" w:rsidP="00CB550A">
      <w:pPr>
        <w:pStyle w:val="affffff0"/>
        <w:widowControl w:val="0"/>
        <w:numPr>
          <w:ilvl w:val="0"/>
          <w:numId w:val="82"/>
        </w:numPr>
        <w:tabs>
          <w:tab w:val="left" w:pos="426"/>
        </w:tabs>
        <w:autoSpaceDE w:val="0"/>
        <w:spacing w:after="100" w:line="264" w:lineRule="auto"/>
        <w:rPr>
          <w:sz w:val="24"/>
          <w:szCs w:val="24"/>
        </w:rPr>
      </w:pPr>
      <w:r w:rsidRPr="00CB550A">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93B92">
        <w:fldChar w:fldCharType="begin"/>
      </w:r>
      <w:r w:rsidR="00793B92">
        <w:instrText xml:space="preserve"> REF _Ref306176386 \r \h  \* MERGEFORMAT </w:instrText>
      </w:r>
      <w:r w:rsidR="00793B92">
        <w:fldChar w:fldCharType="separate"/>
      </w:r>
      <w:r w:rsidR="00E453B6" w:rsidRPr="00E453B6">
        <w:rPr>
          <w:sz w:val="24"/>
          <w:szCs w:val="24"/>
        </w:rPr>
        <w:t>3.3.14</w:t>
      </w:r>
      <w:r w:rsidR="00793B9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4" w:name="_Ref303670674"/>
      <w:bookmarkStart w:id="375" w:name="_Toc439323713"/>
      <w:bookmarkStart w:id="376" w:name="_Toc440357111"/>
      <w:bookmarkStart w:id="377" w:name="_Toc440359666"/>
      <w:bookmarkStart w:id="378" w:name="_Toc440632129"/>
      <w:bookmarkStart w:id="379" w:name="_Toc440875950"/>
      <w:bookmarkStart w:id="380" w:name="_Toc441131282"/>
      <w:bookmarkStart w:id="381" w:name="_Toc441821564"/>
      <w:r w:rsidRPr="00E71A48">
        <w:rPr>
          <w:szCs w:val="24"/>
        </w:rPr>
        <w:t>Проведение переговоров</w:t>
      </w:r>
      <w:bookmarkEnd w:id="374"/>
      <w:bookmarkEnd w:id="375"/>
      <w:bookmarkEnd w:id="376"/>
      <w:bookmarkEnd w:id="377"/>
      <w:bookmarkEnd w:id="378"/>
      <w:bookmarkEnd w:id="379"/>
      <w:bookmarkEnd w:id="380"/>
      <w:bookmarkEnd w:id="381"/>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2" w:name="_Ref306138385"/>
      <w:bookmarkStart w:id="383" w:name="_Toc439323714"/>
      <w:bookmarkStart w:id="384" w:name="_Toc440357112"/>
      <w:bookmarkStart w:id="385" w:name="_Toc440359667"/>
      <w:bookmarkStart w:id="386" w:name="_Toc440632130"/>
      <w:bookmarkStart w:id="387" w:name="_Toc440875951"/>
      <w:bookmarkStart w:id="388" w:name="_Toc441131283"/>
      <w:bookmarkStart w:id="389" w:name="_Toc441821565"/>
      <w:r w:rsidRPr="00E71A48">
        <w:rPr>
          <w:szCs w:val="24"/>
        </w:rPr>
        <w:t>Оценочная стадия</w:t>
      </w:r>
      <w:bookmarkEnd w:id="382"/>
      <w:bookmarkEnd w:id="383"/>
      <w:bookmarkEnd w:id="384"/>
      <w:bookmarkEnd w:id="385"/>
      <w:bookmarkEnd w:id="386"/>
      <w:bookmarkEnd w:id="387"/>
      <w:bookmarkEnd w:id="388"/>
      <w:bookmarkEnd w:id="389"/>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90" w:name="_Ref303250967"/>
      <w:bookmarkStart w:id="391" w:name="_Toc305697378"/>
      <w:bookmarkStart w:id="392" w:name="_Toc255985696"/>
      <w:bookmarkStart w:id="393" w:name="_Toc441821566"/>
      <w:r w:rsidRPr="00E71A48">
        <w:t>Аукционная процедура понижени</w:t>
      </w:r>
      <w:r w:rsidR="00E60F8E" w:rsidRPr="00E71A48">
        <w:t>я</w:t>
      </w:r>
      <w:r w:rsidRPr="00E71A48">
        <w:t xml:space="preserve"> цены (переторжка)</w:t>
      </w:r>
      <w:bookmarkEnd w:id="390"/>
      <w:bookmarkEnd w:id="391"/>
      <w:bookmarkEnd w:id="393"/>
      <w:r w:rsidRPr="00E71A48">
        <w:t xml:space="preserve"> </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94" w:name="_Ref303681924"/>
      <w:bookmarkStart w:id="395" w:name="_Ref303683914"/>
      <w:bookmarkEnd w:id="392"/>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w:t>
      </w:r>
      <w:r w:rsidRPr="000408CB">
        <w:rPr>
          <w:sz w:val="24"/>
          <w:szCs w:val="24"/>
        </w:rPr>
        <w:lastRenderedPageBreak/>
        <w:t>переторжки, переторжка), при условии сохранения остальных положений Заявки</w:t>
      </w:r>
      <w:r w:rsidRPr="000408CB" w:rsidDel="009F10EB">
        <w:rPr>
          <w:sz w:val="24"/>
          <w:szCs w:val="24"/>
        </w:rPr>
        <w:t xml:space="preserve"> </w:t>
      </w:r>
      <w:r w:rsidRPr="000408CB">
        <w:rPr>
          <w:sz w:val="24"/>
          <w:szCs w:val="24"/>
        </w:rPr>
        <w:t>без изменений.</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793B92">
        <w:fldChar w:fldCharType="begin"/>
      </w:r>
      <w:r w:rsidR="00793B92">
        <w:instrText xml:space="preserve"> REF _Ref306017842 \r \h  \* MERGEFORMAT </w:instrText>
      </w:r>
      <w:r w:rsidR="00793B92">
        <w:fldChar w:fldCharType="separate"/>
      </w:r>
      <w:r w:rsidR="00E453B6">
        <w:rPr>
          <w:sz w:val="24"/>
          <w:szCs w:val="24"/>
          <w:lang w:eastAsia="ru-RU"/>
        </w:rPr>
        <w:t>3.4.2.4</w:t>
      </w:r>
      <w:r w:rsidR="00793B92">
        <w:fldChar w:fldCharType="end"/>
      </w:r>
      <w:r w:rsidRPr="000408CB">
        <w:rPr>
          <w:sz w:val="24"/>
          <w:szCs w:val="24"/>
          <w:lang w:eastAsia="ru-RU"/>
        </w:rPr>
        <w:t xml:space="preserve">) до определения Участника запроса предложений, </w:t>
      </w:r>
      <w:r w:rsidRPr="000408CB">
        <w:rPr>
          <w:sz w:val="24"/>
          <w:szCs w:val="24"/>
        </w:rPr>
        <w:t>чья Заявка признана лучшей</w:t>
      </w:r>
      <w:r w:rsidRPr="000408CB">
        <w:rPr>
          <w:sz w:val="24"/>
          <w:szCs w:val="24"/>
          <w:lang w:eastAsia="ru-RU"/>
        </w:rPr>
        <w:t xml:space="preserve"> (п.</w:t>
      </w:r>
      <w:r w:rsidR="00793B92">
        <w:fldChar w:fldCharType="begin"/>
      </w:r>
      <w:r w:rsidR="00793B92">
        <w:instrText xml:space="preserve"> REF _Ref440290296 \r \h  \* MERGEFORMAT </w:instrText>
      </w:r>
      <w:r w:rsidR="00793B92">
        <w:fldChar w:fldCharType="separate"/>
      </w:r>
      <w:r w:rsidR="00E453B6">
        <w:rPr>
          <w:sz w:val="24"/>
          <w:szCs w:val="24"/>
          <w:lang w:eastAsia="ru-RU"/>
        </w:rPr>
        <w:t>3.8.1</w:t>
      </w:r>
      <w:r w:rsidR="00793B92">
        <w:fldChar w:fldCharType="end"/>
      </w:r>
      <w:r w:rsidRPr="000408CB">
        <w:rPr>
          <w:sz w:val="24"/>
          <w:szCs w:val="24"/>
          <w:lang w:eastAsia="ru-RU"/>
        </w:rPr>
        <w:t>), получит письменную просьбу о проведении переторжки от любого Участника запроса предложений. П</w:t>
      </w:r>
      <w:r w:rsidRPr="000408CB">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w:t>
      </w:r>
      <w:r w:rsidRPr="000408CB">
        <w:rPr>
          <w:sz w:val="24"/>
          <w:szCs w:val="24"/>
        </w:rPr>
        <w:lastRenderedPageBreak/>
        <w:t>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w:t>
      </w:r>
      <w:r w:rsidRPr="000408CB">
        <w:rPr>
          <w:sz w:val="24"/>
          <w:szCs w:val="24"/>
        </w:rPr>
        <w:lastRenderedPageBreak/>
        <w:t>переторжки обязан направить всем Участникам информацию о новых, полученных в результате переторжки ценах.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Предложения Участника по повышению цены не рассматриваются, такой Участник считается не участвовавшим в переторжке.</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793B92">
        <w:fldChar w:fldCharType="begin"/>
      </w:r>
      <w:r w:rsidR="00793B92">
        <w:instrText xml:space="preserve"> REF _Ref306004660 \r \h  \* MERGEFORMAT </w:instrText>
      </w:r>
      <w:r w:rsidR="00793B92">
        <w:fldChar w:fldCharType="separate"/>
      </w:r>
      <w:r w:rsidR="00E453B6">
        <w:rPr>
          <w:sz w:val="24"/>
          <w:szCs w:val="24"/>
        </w:rPr>
        <w:t>3.3.1.3</w:t>
      </w:r>
      <w:r w:rsidR="00793B92">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96" w:name="_Ref440880942"/>
      <w:bookmarkStart w:id="397" w:name="_Toc441821567"/>
      <w:r w:rsidRPr="00E71A48">
        <w:t xml:space="preserve">Подведение итогов </w:t>
      </w:r>
      <w:r w:rsidR="00DF639D" w:rsidRPr="00E71A48">
        <w:t>З</w:t>
      </w:r>
      <w:r w:rsidRPr="00E71A48">
        <w:t>апроса предложений</w:t>
      </w:r>
      <w:bookmarkEnd w:id="394"/>
      <w:bookmarkEnd w:id="395"/>
      <w:bookmarkEnd w:id="396"/>
      <w:bookmarkEnd w:id="397"/>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интернет-ресурсах,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Pr>
          <w:iCs/>
          <w:sz w:val="24"/>
          <w:szCs w:val="24"/>
        </w:rPr>
        <w:t>1.1.1</w:t>
      </w:r>
      <w:r w:rsidR="00793B92">
        <w:fldChar w:fldCharType="end"/>
      </w:r>
      <w:r w:rsidRPr="000408CB">
        <w:rPr>
          <w:iCs/>
          <w:sz w:val="24"/>
          <w:szCs w:val="24"/>
        </w:rPr>
        <w:t>)</w:t>
      </w:r>
      <w:r w:rsidR="00717F60" w:rsidRPr="000408CB">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9" w:name="_Ref303251044"/>
      <w:bookmarkStart w:id="400" w:name="_Ref191386295"/>
      <w:bookmarkStart w:id="401" w:name="_Toc441821568"/>
      <w:r w:rsidRPr="00E71A48">
        <w:t>Признание запроса предложений несостоявшимся</w:t>
      </w:r>
      <w:bookmarkEnd w:id="399"/>
      <w:bookmarkEnd w:id="401"/>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2"/>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40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3"/>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4"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04"/>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5" w:name="_Ref303683929"/>
      <w:bookmarkStart w:id="406" w:name="_Toc44182156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5"/>
      <w:bookmarkEnd w:id="406"/>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407" w:name="_Ref294695403"/>
      <w:bookmarkStart w:id="40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7"/>
      <w:bookmarkEnd w:id="408"/>
      <w:r w:rsidR="00717F60" w:rsidRPr="00E71A48">
        <w:rPr>
          <w:bCs w:val="0"/>
          <w:color w:val="000000"/>
          <w:sz w:val="24"/>
          <w:szCs w:val="24"/>
        </w:rPr>
        <w:t xml:space="preserve"> </w:t>
      </w:r>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40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93B92">
        <w:fldChar w:fldCharType="begin"/>
      </w:r>
      <w:r w:rsidR="00793B92">
        <w:instrText xml:space="preserve"> REF _Ref294695546 \r \h  \* MERGEFORMAT </w:instrText>
      </w:r>
      <w:r w:rsidR="00793B92">
        <w:fldChar w:fldCharType="separate"/>
      </w:r>
      <w:r w:rsidR="00E453B6" w:rsidRPr="00E453B6">
        <w:rPr>
          <w:bCs w:val="0"/>
          <w:sz w:val="24"/>
          <w:szCs w:val="24"/>
        </w:rPr>
        <w:t xml:space="preserve"> 1.2.6 </w:t>
      </w:r>
      <w:r w:rsidR="00793B92">
        <w:fldChar w:fldCharType="end"/>
      </w:r>
      <w:r w:rsidRPr="00E71A48">
        <w:rPr>
          <w:bCs w:val="0"/>
          <w:sz w:val="24"/>
          <w:szCs w:val="24"/>
        </w:rPr>
        <w:t>и/или в срок, определенный в п.</w:t>
      </w:r>
      <w:r w:rsidR="001716DB" w:rsidRPr="00E71A48">
        <w:rPr>
          <w:bCs w:val="0"/>
          <w:sz w:val="24"/>
          <w:szCs w:val="24"/>
        </w:rPr>
        <w:t xml:space="preserve"> </w:t>
      </w:r>
      <w:r w:rsidR="00793B92">
        <w:fldChar w:fldCharType="begin"/>
      </w:r>
      <w:r w:rsidR="00793B92">
        <w:instrText xml:space="preserve"> REF _Ref294695403 \n \h  \* MERGEFORMAT </w:instrText>
      </w:r>
      <w:r w:rsidR="00793B92">
        <w:fldChar w:fldCharType="separate"/>
      </w:r>
      <w:r w:rsidR="00E453B6" w:rsidRPr="00E453B6">
        <w:rPr>
          <w:bCs w:val="0"/>
          <w:sz w:val="24"/>
          <w:szCs w:val="24"/>
        </w:rPr>
        <w:t>3.10.3</w:t>
      </w:r>
      <w:r w:rsidR="00793B9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93B92">
        <w:fldChar w:fldCharType="begin"/>
      </w:r>
      <w:r w:rsidR="00793B92">
        <w:instrText xml:space="preserve"> REF _Ref305979053 \r \h  \* MERGEFORMAT </w:instrText>
      </w:r>
      <w:r w:rsidR="00793B92">
        <w:fldChar w:fldCharType="separate"/>
      </w:r>
      <w:r w:rsidR="00E453B6" w:rsidRPr="00E453B6">
        <w:rPr>
          <w:bCs w:val="0"/>
          <w:sz w:val="24"/>
          <w:szCs w:val="24"/>
        </w:rPr>
        <w:t>3.10.4</w:t>
      </w:r>
      <w:r w:rsidR="00793B9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sidRPr="00E71A48">
        <w:rPr>
          <w:sz w:val="24"/>
          <w:szCs w:val="24"/>
        </w:rPr>
        <w:lastRenderedPageBreak/>
        <w:t>«</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41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1" w:name="_Toc181693189"/>
      <w:bookmarkStart w:id="412" w:name="_Ref190680463"/>
      <w:bookmarkStart w:id="413" w:name="_Ref306140410"/>
      <w:bookmarkStart w:id="414" w:name="_Ref306142159"/>
      <w:bookmarkStart w:id="415" w:name="_Ref303102866"/>
      <w:bookmarkStart w:id="416" w:name="_Toc305835589"/>
      <w:bookmarkStart w:id="417" w:name="_Ref303683952"/>
      <w:bookmarkStart w:id="418" w:name="__RefNumPara__840_922829174"/>
      <w:bookmarkStart w:id="419" w:name="_Toc441821570"/>
      <w:bookmarkEnd w:id="410"/>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1"/>
      <w:bookmarkEnd w:id="412"/>
      <w:bookmarkEnd w:id="413"/>
      <w:bookmarkEnd w:id="414"/>
      <w:bookmarkEnd w:id="419"/>
      <w:r w:rsidRPr="00414CAF">
        <w:t xml:space="preserve"> </w:t>
      </w:r>
      <w:bookmarkEnd w:id="415"/>
      <w:bookmarkEnd w:id="416"/>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97815">
        <w:rPr>
          <w:sz w:val="24"/>
          <w:szCs w:val="24"/>
        </w:rPr>
        <w:fldChar w:fldCharType="begin"/>
      </w:r>
      <w:r w:rsidR="005818B2">
        <w:rPr>
          <w:sz w:val="24"/>
          <w:szCs w:val="24"/>
        </w:rPr>
        <w:instrText xml:space="preserve"> REF _Ref440272931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20" w:name="_Ref303694483"/>
      <w:bookmarkStart w:id="421" w:name="_Toc305835590"/>
      <w:bookmarkStart w:id="422" w:name="_Ref306140451"/>
      <w:bookmarkStart w:id="423" w:name="_Toc441821571"/>
      <w:r w:rsidRPr="00B42AE0">
        <w:t xml:space="preserve">Уведомление о результатах </w:t>
      </w:r>
      <w:bookmarkEnd w:id="420"/>
      <w:bookmarkEnd w:id="421"/>
      <w:r w:rsidRPr="00B42AE0">
        <w:t>запроса предложений</w:t>
      </w:r>
      <w:bookmarkEnd w:id="422"/>
      <w:bookmarkEnd w:id="423"/>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sidRPr="00E453B6">
        <w:rPr>
          <w:iCs/>
          <w:sz w:val="24"/>
          <w:szCs w:val="24"/>
        </w:rPr>
        <w:t>1.1.1</w:t>
      </w:r>
      <w:r w:rsidR="00793B9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4" w:name="_Ref440270568"/>
      <w:bookmarkStart w:id="425" w:name="_Ref440274159"/>
      <w:bookmarkStart w:id="426" w:name="_Ref440292555"/>
      <w:bookmarkStart w:id="427" w:name="_Ref440292779"/>
      <w:bookmarkStart w:id="428" w:name="_Toc441821572"/>
      <w:r>
        <w:rPr>
          <w:szCs w:val="24"/>
        </w:rPr>
        <w:lastRenderedPageBreak/>
        <w:t>Техническая часть</w:t>
      </w:r>
      <w:bookmarkEnd w:id="424"/>
      <w:bookmarkEnd w:id="425"/>
      <w:bookmarkEnd w:id="426"/>
      <w:bookmarkEnd w:id="427"/>
      <w:bookmarkEnd w:id="428"/>
      <w:r w:rsidRPr="00E71A48">
        <w:rPr>
          <w:szCs w:val="24"/>
        </w:rPr>
        <w:t xml:space="preserve"> </w:t>
      </w:r>
    </w:p>
    <w:p w:rsidR="002B5044" w:rsidRPr="002A47D1" w:rsidRDefault="002B5044" w:rsidP="002A47D1">
      <w:pPr>
        <w:pStyle w:val="2"/>
        <w:ind w:left="1701" w:hanging="1134"/>
      </w:pPr>
      <w:bookmarkStart w:id="429" w:name="_Toc176064096"/>
      <w:bookmarkStart w:id="430" w:name="_Toc176338524"/>
      <w:bookmarkStart w:id="431" w:name="_Toc180399752"/>
      <w:bookmarkStart w:id="432" w:name="_Toc191205941"/>
      <w:bookmarkStart w:id="433" w:name="_Toc194315544"/>
      <w:bookmarkStart w:id="434" w:name="_Toc423421725"/>
      <w:bookmarkStart w:id="435" w:name="_Toc441821573"/>
      <w:r w:rsidRPr="002B5044">
        <w:t>Общие требования к условиям поставки продукции</w:t>
      </w:r>
      <w:bookmarkStart w:id="436" w:name="_Toc176064097"/>
      <w:bookmarkStart w:id="437" w:name="_Toc176338525"/>
      <w:bookmarkStart w:id="438" w:name="_Toc180399753"/>
      <w:bookmarkStart w:id="439" w:name="_Toc189457101"/>
      <w:bookmarkStart w:id="440" w:name="_Toc189461737"/>
      <w:bookmarkStart w:id="441" w:name="_Toc189462011"/>
      <w:bookmarkStart w:id="442" w:name="_Toc191273610"/>
      <w:bookmarkStart w:id="443" w:name="_Toc167189319"/>
      <w:bookmarkStart w:id="444" w:name="_Toc168725254"/>
      <w:bookmarkEnd w:id="429"/>
      <w:bookmarkEnd w:id="430"/>
      <w:bookmarkEnd w:id="431"/>
      <w:bookmarkEnd w:id="432"/>
      <w:bookmarkEnd w:id="433"/>
      <w:bookmarkEnd w:id="434"/>
      <w:bookmarkEnd w:id="435"/>
    </w:p>
    <w:p w:rsidR="002B5044" w:rsidRPr="002B5044" w:rsidRDefault="002B5044" w:rsidP="002B5044">
      <w:pPr>
        <w:pStyle w:val="3"/>
        <w:ind w:left="0" w:firstLine="851"/>
        <w:jc w:val="both"/>
        <w:rPr>
          <w:b w:val="0"/>
          <w:szCs w:val="24"/>
        </w:rPr>
      </w:pPr>
      <w:bookmarkStart w:id="445" w:name="_Toc439166308"/>
      <w:bookmarkStart w:id="446" w:name="_Toc439170656"/>
      <w:bookmarkStart w:id="447" w:name="_Toc439172758"/>
      <w:bookmarkStart w:id="448" w:name="_Toc439173202"/>
      <w:bookmarkStart w:id="449" w:name="_Toc439238196"/>
      <w:bookmarkStart w:id="450" w:name="_Toc439252748"/>
      <w:bookmarkStart w:id="451" w:name="_Toc439323606"/>
      <w:bookmarkStart w:id="452" w:name="_Toc439323722"/>
      <w:bookmarkStart w:id="453" w:name="_Toc440357120"/>
      <w:bookmarkStart w:id="454" w:name="_Toc440359675"/>
      <w:bookmarkStart w:id="455" w:name="_Toc440632139"/>
      <w:bookmarkStart w:id="456" w:name="_Toc440875960"/>
      <w:bookmarkStart w:id="457" w:name="_Toc441131292"/>
      <w:bookmarkStart w:id="458" w:name="_Toc441821574"/>
      <w:r w:rsidRPr="002B5044">
        <w:rPr>
          <w:b w:val="0"/>
          <w:szCs w:val="24"/>
        </w:rPr>
        <w:t>Продукция должна быть новой и ранее неиспользованной.</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2B5044" w:rsidRDefault="002B5044" w:rsidP="002B5044">
      <w:pPr>
        <w:pStyle w:val="3"/>
        <w:ind w:left="0" w:firstLine="851"/>
        <w:jc w:val="both"/>
        <w:rPr>
          <w:b w:val="0"/>
          <w:szCs w:val="24"/>
        </w:rPr>
      </w:pPr>
      <w:bookmarkStart w:id="459" w:name="_Toc439166309"/>
      <w:bookmarkStart w:id="460" w:name="_Toc439170657"/>
      <w:bookmarkStart w:id="461" w:name="_Toc439172759"/>
      <w:bookmarkStart w:id="462" w:name="_Toc439173203"/>
      <w:bookmarkStart w:id="463" w:name="_Toc439238197"/>
      <w:bookmarkStart w:id="464" w:name="_Toc439252749"/>
      <w:bookmarkStart w:id="465" w:name="_Toc439323607"/>
      <w:bookmarkStart w:id="466" w:name="_Toc439323723"/>
      <w:bookmarkStart w:id="467" w:name="_Toc440357121"/>
      <w:bookmarkStart w:id="468" w:name="_Toc440359676"/>
      <w:bookmarkStart w:id="469" w:name="_Toc440632140"/>
      <w:bookmarkStart w:id="470" w:name="_Toc440875961"/>
      <w:bookmarkStart w:id="471" w:name="_Toc441131293"/>
      <w:bookmarkStart w:id="472" w:name="_Toc441821575"/>
      <w:r w:rsidRPr="002B5044">
        <w:rPr>
          <w:b w:val="0"/>
          <w:szCs w:val="24"/>
        </w:rPr>
        <w:t>Продукция должна соответствовать ГОСТ, ТУ и Технической политике ПАО «МРСК Центра».</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2B5044" w:rsidRPr="00C12FA4" w:rsidRDefault="002B5044" w:rsidP="0021751A">
      <w:pPr>
        <w:pStyle w:val="2"/>
        <w:ind w:left="1701" w:hanging="1134"/>
      </w:pPr>
      <w:bookmarkStart w:id="473" w:name="_Toc423421726"/>
      <w:bookmarkStart w:id="474" w:name="_Toc441821576"/>
      <w:r w:rsidRPr="00C12FA4">
        <w:t>Перечень, объемы и характеристики закупаемой продукции</w:t>
      </w:r>
      <w:bookmarkEnd w:id="436"/>
      <w:bookmarkEnd w:id="437"/>
      <w:bookmarkEnd w:id="438"/>
      <w:bookmarkEnd w:id="439"/>
      <w:bookmarkEnd w:id="440"/>
      <w:bookmarkEnd w:id="441"/>
      <w:bookmarkEnd w:id="44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1295"/>
      <w:bookmarkStart w:id="488" w:name="_Toc441821577"/>
      <w:r w:rsidRPr="00197C60">
        <w:rPr>
          <w:b w:val="0"/>
          <w:szCs w:val="24"/>
        </w:rPr>
        <w:t>Техническ</w:t>
      </w:r>
      <w:r w:rsidR="003776BB" w:rsidRPr="00197C60">
        <w:rPr>
          <w:b w:val="0"/>
          <w:szCs w:val="24"/>
        </w:rPr>
        <w:t>ое(</w:t>
      </w:r>
      <w:r w:rsidRPr="00197C60">
        <w:rPr>
          <w:b w:val="0"/>
          <w:szCs w:val="24"/>
        </w:rPr>
        <w:t>ие</w:t>
      </w:r>
      <w:r w:rsidR="003776BB" w:rsidRPr="00197C60">
        <w:rPr>
          <w:b w:val="0"/>
          <w:szCs w:val="24"/>
        </w:rPr>
        <w:t>)</w:t>
      </w:r>
      <w:r w:rsidRPr="00197C60">
        <w:rPr>
          <w:b w:val="0"/>
          <w:szCs w:val="24"/>
        </w:rPr>
        <w:t xml:space="preserve"> задани</w:t>
      </w:r>
      <w:r w:rsidR="003776BB" w:rsidRPr="00197C60">
        <w:rPr>
          <w:b w:val="0"/>
          <w:szCs w:val="24"/>
        </w:rPr>
        <w:t>е(</w:t>
      </w:r>
      <w:r w:rsidRPr="00197C60">
        <w:rPr>
          <w:b w:val="0"/>
          <w:szCs w:val="24"/>
        </w:rPr>
        <w:t>я</w:t>
      </w:r>
      <w:r w:rsidR="003776BB" w:rsidRPr="00197C60">
        <w:rPr>
          <w:b w:val="0"/>
          <w:szCs w:val="24"/>
        </w:rPr>
        <w:t>)</w:t>
      </w:r>
      <w:r w:rsidRPr="00197C60">
        <w:rPr>
          <w:b w:val="0"/>
          <w:szCs w:val="24"/>
        </w:rPr>
        <w:t xml:space="preserve"> </w:t>
      </w:r>
      <w:r w:rsidR="00A154B7" w:rsidRPr="00197C60">
        <w:rPr>
          <w:b w:val="0"/>
          <w:szCs w:val="24"/>
        </w:rPr>
        <w:t xml:space="preserve">по Лоту №1 (подраздел </w:t>
      </w:r>
      <w:r w:rsidR="00197815" w:rsidRPr="00197C60">
        <w:rPr>
          <w:b w:val="0"/>
          <w:szCs w:val="24"/>
        </w:rPr>
        <w:fldChar w:fldCharType="begin"/>
      </w:r>
      <w:r w:rsidR="00A154B7" w:rsidRPr="00197C60">
        <w:rPr>
          <w:b w:val="0"/>
          <w:szCs w:val="24"/>
        </w:rPr>
        <w:instrText xml:space="preserve"> REF _Ref440275279 \r \h </w:instrText>
      </w:r>
      <w:r w:rsidR="00197815" w:rsidRPr="00197C60">
        <w:rPr>
          <w:b w:val="0"/>
          <w:szCs w:val="24"/>
        </w:rPr>
      </w:r>
      <w:r w:rsidR="00197C60">
        <w:rPr>
          <w:b w:val="0"/>
          <w:szCs w:val="24"/>
        </w:rPr>
        <w:instrText xml:space="preserve"> \* MERGEFORMAT </w:instrText>
      </w:r>
      <w:r w:rsidR="00197815" w:rsidRPr="00197C60">
        <w:rPr>
          <w:b w:val="0"/>
          <w:szCs w:val="24"/>
        </w:rPr>
        <w:fldChar w:fldCharType="separate"/>
      </w:r>
      <w:r w:rsidR="00E453B6" w:rsidRPr="00197C60">
        <w:rPr>
          <w:b w:val="0"/>
          <w:szCs w:val="24"/>
        </w:rPr>
        <w:t>1.1.4</w:t>
      </w:r>
      <w:r w:rsidR="00197815" w:rsidRPr="00197C60">
        <w:rPr>
          <w:b w:val="0"/>
          <w:szCs w:val="24"/>
        </w:rPr>
        <w:fldChar w:fldCharType="end"/>
      </w:r>
      <w:r w:rsidR="00A154B7" w:rsidRPr="00197C60">
        <w:rPr>
          <w:b w:val="0"/>
          <w:szCs w:val="24"/>
        </w:rPr>
        <w:t>)</w:t>
      </w:r>
      <w:r w:rsidRPr="00197C60">
        <w:rPr>
          <w:b w:val="0"/>
          <w:szCs w:val="24"/>
        </w:rPr>
        <w:t xml:space="preserve"> изложен</w:t>
      </w:r>
      <w:r w:rsidR="00F463E8" w:rsidRPr="00197C60">
        <w:rPr>
          <w:b w:val="0"/>
          <w:szCs w:val="24"/>
        </w:rPr>
        <w:t>о(</w:t>
      </w:r>
      <w:r w:rsidRPr="00197C60">
        <w:rPr>
          <w:b w:val="0"/>
          <w:szCs w:val="24"/>
        </w:rPr>
        <w:t>ы</w:t>
      </w:r>
      <w:r w:rsidR="00F463E8" w:rsidRPr="00197C60">
        <w:rPr>
          <w:b w:val="0"/>
          <w:szCs w:val="24"/>
        </w:rPr>
        <w:t>)</w:t>
      </w:r>
      <w:r w:rsidRPr="00197C60">
        <w:rPr>
          <w:b w:val="0"/>
          <w:szCs w:val="24"/>
        </w:rPr>
        <w:t xml:space="preserve"> в</w:t>
      </w:r>
      <w:r w:rsidRPr="00C12FA4">
        <w:rPr>
          <w:b w:val="0"/>
          <w:szCs w:val="24"/>
        </w:rPr>
        <w:t xml:space="preserve">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1821578"/>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1297"/>
      <w:bookmarkStart w:id="506" w:name="_Ref194833053"/>
      <w:bookmarkStart w:id="507" w:name="_Ref223496951"/>
      <w:bookmarkStart w:id="508" w:name="_Ref223496970"/>
      <w:bookmarkStart w:id="509" w:name="_Toc441821579"/>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9"/>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1298"/>
      <w:bookmarkStart w:id="523" w:name="_Toc441821580"/>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1821581"/>
      <w:r w:rsidRPr="002B5044">
        <w:t xml:space="preserve">Требование к </w:t>
      </w:r>
      <w:r w:rsidR="0021751A">
        <w:t>Участник</w:t>
      </w:r>
      <w:r w:rsidRPr="002B5044">
        <w:t>у</w:t>
      </w:r>
      <w:bookmarkEnd w:id="506"/>
      <w:bookmarkEnd w:id="507"/>
      <w:bookmarkEnd w:id="508"/>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1300"/>
      <w:bookmarkStart w:id="541" w:name="_Toc441821582"/>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197815">
        <w:rPr>
          <w:b w:val="0"/>
          <w:szCs w:val="24"/>
        </w:rPr>
        <w:fldChar w:fldCharType="begin"/>
      </w:r>
      <w:r w:rsidR="00D56F8C">
        <w:rPr>
          <w:b w:val="0"/>
          <w:szCs w:val="24"/>
        </w:rPr>
        <w:instrText xml:space="preserve"> REF _Ref86826666 \r \h </w:instrText>
      </w:r>
      <w:r w:rsidR="00197815">
        <w:rPr>
          <w:b w:val="0"/>
          <w:szCs w:val="24"/>
        </w:rPr>
      </w:r>
      <w:r w:rsidR="00197815">
        <w:rPr>
          <w:b w:val="0"/>
          <w:szCs w:val="24"/>
        </w:rPr>
        <w:fldChar w:fldCharType="separate"/>
      </w:r>
      <w:r w:rsidR="00E453B6">
        <w:rPr>
          <w:b w:val="0"/>
          <w:szCs w:val="24"/>
        </w:rPr>
        <w:t>5.3</w:t>
      </w:r>
      <w:r w:rsidR="00197815">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1301"/>
      <w:bookmarkStart w:id="555" w:name="_Toc441821583"/>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197815">
        <w:rPr>
          <w:b w:val="0"/>
          <w:szCs w:val="24"/>
        </w:rPr>
        <w:fldChar w:fldCharType="begin"/>
      </w:r>
      <w:r w:rsidR="00D56F8C">
        <w:rPr>
          <w:b w:val="0"/>
          <w:szCs w:val="24"/>
        </w:rPr>
        <w:instrText xml:space="preserve"> REF _Ref86826666 \r \h </w:instrText>
      </w:r>
      <w:r w:rsidR="00197815">
        <w:rPr>
          <w:b w:val="0"/>
          <w:szCs w:val="24"/>
        </w:rPr>
      </w:r>
      <w:r w:rsidR="00197815">
        <w:rPr>
          <w:b w:val="0"/>
          <w:szCs w:val="24"/>
        </w:rPr>
        <w:fldChar w:fldCharType="separate"/>
      </w:r>
      <w:r w:rsidR="00E453B6">
        <w:rPr>
          <w:b w:val="0"/>
          <w:szCs w:val="24"/>
        </w:rPr>
        <w:t>5.3</w:t>
      </w:r>
      <w:r w:rsidR="00197815">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bookmarkEnd w:id="443"/>
    <w:bookmarkEnd w:id="44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6" w:name="_Ref440270602"/>
      <w:bookmarkStart w:id="557" w:name="_Toc441821584"/>
      <w:bookmarkEnd w:id="5"/>
      <w:bookmarkEnd w:id="418"/>
      <w:r w:rsidRPr="00E71A48">
        <w:rPr>
          <w:szCs w:val="24"/>
        </w:rPr>
        <w:lastRenderedPageBreak/>
        <w:t>Образцы основных форм документов, включаемых в Заявку</w:t>
      </w:r>
      <w:bookmarkEnd w:id="556"/>
      <w:bookmarkEnd w:id="557"/>
      <w:r w:rsidRPr="00E71A48">
        <w:rPr>
          <w:szCs w:val="24"/>
        </w:rPr>
        <w:t xml:space="preserve"> </w:t>
      </w:r>
    </w:p>
    <w:p w:rsidR="004F4D80" w:rsidRPr="00F647F7" w:rsidRDefault="004F4D80" w:rsidP="004F4D80">
      <w:pPr>
        <w:pStyle w:val="2"/>
      </w:pPr>
      <w:bookmarkStart w:id="558" w:name="_Ref55336310"/>
      <w:bookmarkStart w:id="559" w:name="_Toc57314672"/>
      <w:bookmarkStart w:id="560" w:name="_Toc69728986"/>
      <w:bookmarkStart w:id="561" w:name="_Toc98253919"/>
      <w:bookmarkStart w:id="562" w:name="_Toc165173847"/>
      <w:bookmarkStart w:id="563" w:name="_Toc423423667"/>
      <w:bookmarkStart w:id="564" w:name="_Toc441821585"/>
      <w:r w:rsidRPr="00F647F7">
        <w:t xml:space="preserve">Письмо о подаче оферты </w:t>
      </w:r>
      <w:bookmarkStart w:id="565" w:name="_Ref22846535"/>
      <w:r w:rsidRPr="00F647F7">
        <w:t>(</w:t>
      </w:r>
      <w:bookmarkEnd w:id="565"/>
      <w:r w:rsidRPr="00F647F7">
        <w:t xml:space="preserve">форма </w:t>
      </w:r>
      <w:r w:rsidRPr="00F647F7">
        <w:rPr>
          <w:noProof/>
        </w:rPr>
        <w:t>1</w:t>
      </w:r>
      <w:r w:rsidRPr="00F647F7">
        <w:t>)</w:t>
      </w:r>
      <w:bookmarkEnd w:id="558"/>
      <w:bookmarkEnd w:id="559"/>
      <w:bookmarkEnd w:id="560"/>
      <w:bookmarkEnd w:id="561"/>
      <w:bookmarkEnd w:id="562"/>
      <w:bookmarkEnd w:id="563"/>
      <w:bookmarkEnd w:id="564"/>
    </w:p>
    <w:p w:rsidR="004F4D80" w:rsidRPr="00C236C0" w:rsidRDefault="004F4D80" w:rsidP="004F4D80">
      <w:pPr>
        <w:pStyle w:val="3"/>
        <w:rPr>
          <w:szCs w:val="24"/>
        </w:rPr>
      </w:pPr>
      <w:bookmarkStart w:id="566" w:name="_Toc98253920"/>
      <w:bookmarkStart w:id="567" w:name="_Toc157248174"/>
      <w:bookmarkStart w:id="568" w:name="_Toc157496543"/>
      <w:bookmarkStart w:id="569" w:name="_Toc158206082"/>
      <w:bookmarkStart w:id="570" w:name="_Toc164057767"/>
      <w:bookmarkStart w:id="571" w:name="_Toc164137117"/>
      <w:bookmarkStart w:id="572" w:name="_Toc164161277"/>
      <w:bookmarkStart w:id="573" w:name="_Toc165173848"/>
      <w:bookmarkStart w:id="574" w:name="_Toc439170673"/>
      <w:bookmarkStart w:id="575" w:name="_Toc439172775"/>
      <w:bookmarkStart w:id="576" w:name="_Toc439173219"/>
      <w:bookmarkStart w:id="577" w:name="_Toc439238213"/>
      <w:bookmarkStart w:id="578" w:name="_Toc440357133"/>
      <w:bookmarkStart w:id="579" w:name="_Toc440359688"/>
      <w:bookmarkStart w:id="580" w:name="_Toc441821586"/>
      <w:r w:rsidRPr="00C236C0">
        <w:rPr>
          <w:szCs w:val="24"/>
        </w:rPr>
        <w:t>Форма письма о подаче оферты</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97815">
        <w:rPr>
          <w:sz w:val="24"/>
          <w:szCs w:val="24"/>
        </w:rPr>
        <w:fldChar w:fldCharType="begin"/>
      </w:r>
      <w:r w:rsidR="00B500A2">
        <w:rPr>
          <w:sz w:val="24"/>
          <w:szCs w:val="24"/>
        </w:rPr>
        <w:instrText xml:space="preserve"> REF _Ref299109207 \r \h </w:instrText>
      </w:r>
      <w:r w:rsidR="00197815">
        <w:rPr>
          <w:sz w:val="24"/>
          <w:szCs w:val="24"/>
        </w:rPr>
      </w:r>
      <w:r w:rsidR="00197815">
        <w:rPr>
          <w:sz w:val="24"/>
          <w:szCs w:val="24"/>
        </w:rPr>
        <w:fldChar w:fldCharType="separate"/>
      </w:r>
      <w:r w:rsidR="00E453B6">
        <w:rPr>
          <w:sz w:val="24"/>
          <w:szCs w:val="24"/>
        </w:rPr>
        <w:t>3.3.14.6</w:t>
      </w:r>
      <w:r w:rsidR="00197815">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2" w:name="_Toc98253921"/>
      <w:bookmarkStart w:id="583" w:name="_Toc157248175"/>
      <w:bookmarkStart w:id="584" w:name="_Toc157496544"/>
      <w:bookmarkStart w:id="585" w:name="_Toc158206083"/>
      <w:bookmarkStart w:id="586" w:name="_Toc164057768"/>
      <w:bookmarkStart w:id="587" w:name="_Toc164137118"/>
      <w:bookmarkStart w:id="588" w:name="_Toc164161278"/>
      <w:bookmarkStart w:id="589" w:name="_Toc165173849"/>
      <w:r>
        <w:rPr>
          <w:b/>
          <w:szCs w:val="24"/>
        </w:rPr>
        <w:br w:type="page"/>
      </w:r>
    </w:p>
    <w:p w:rsidR="004F4D80" w:rsidRPr="00C236C0" w:rsidRDefault="004F4D80" w:rsidP="004F4D80">
      <w:pPr>
        <w:pStyle w:val="3"/>
        <w:rPr>
          <w:szCs w:val="24"/>
        </w:rPr>
      </w:pPr>
      <w:bookmarkStart w:id="590" w:name="_Toc439170674"/>
      <w:bookmarkStart w:id="591" w:name="_Toc439172776"/>
      <w:bookmarkStart w:id="592" w:name="_Toc439173220"/>
      <w:bookmarkStart w:id="593" w:name="_Toc439238214"/>
      <w:bookmarkStart w:id="594" w:name="_Toc439252762"/>
      <w:bookmarkStart w:id="595" w:name="_Toc439323736"/>
      <w:bookmarkStart w:id="596" w:name="_Toc440357134"/>
      <w:bookmarkStart w:id="597" w:name="_Toc440359689"/>
      <w:bookmarkStart w:id="598" w:name="_Toc440632153"/>
      <w:bookmarkStart w:id="599" w:name="_Toc440875973"/>
      <w:bookmarkStart w:id="600" w:name="_Toc441131305"/>
      <w:bookmarkStart w:id="601" w:name="_Toc441821587"/>
      <w:r w:rsidRPr="00C236C0">
        <w:rPr>
          <w:szCs w:val="24"/>
        </w:rPr>
        <w:lastRenderedPageBreak/>
        <w:t>Инструкции по заполнению</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97815">
        <w:rPr>
          <w:sz w:val="24"/>
          <w:szCs w:val="24"/>
        </w:rPr>
        <w:fldChar w:fldCharType="begin"/>
      </w:r>
      <w:r w:rsidR="009C271D">
        <w:rPr>
          <w:sz w:val="24"/>
          <w:szCs w:val="24"/>
        </w:rPr>
        <w:instrText xml:space="preserve"> REF _Ref306008743 \r \h </w:instrText>
      </w:r>
      <w:r w:rsidR="00197815">
        <w:rPr>
          <w:sz w:val="24"/>
          <w:szCs w:val="24"/>
        </w:rPr>
      </w:r>
      <w:r w:rsidR="00197815">
        <w:rPr>
          <w:sz w:val="24"/>
          <w:szCs w:val="24"/>
        </w:rPr>
        <w:fldChar w:fldCharType="separate"/>
      </w:r>
      <w:r w:rsidR="00E453B6">
        <w:rPr>
          <w:sz w:val="24"/>
          <w:szCs w:val="24"/>
        </w:rPr>
        <w:t>3.3.4</w:t>
      </w:r>
      <w:r w:rsidR="0019781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97815">
        <w:rPr>
          <w:sz w:val="24"/>
          <w:szCs w:val="24"/>
        </w:rPr>
        <w:fldChar w:fldCharType="begin"/>
      </w:r>
      <w:r w:rsidR="00D56F8C">
        <w:rPr>
          <w:sz w:val="24"/>
          <w:szCs w:val="24"/>
        </w:rPr>
        <w:instrText xml:space="preserve"> REF _Ref55279015 \r \h </w:instrText>
      </w:r>
      <w:r w:rsidR="00197815">
        <w:rPr>
          <w:sz w:val="24"/>
          <w:szCs w:val="24"/>
        </w:rPr>
      </w:r>
      <w:r w:rsidR="00197815">
        <w:rPr>
          <w:sz w:val="24"/>
          <w:szCs w:val="24"/>
        </w:rPr>
        <w:fldChar w:fldCharType="separate"/>
      </w:r>
      <w:r w:rsidR="00E453B6">
        <w:rPr>
          <w:sz w:val="24"/>
          <w:szCs w:val="24"/>
        </w:rPr>
        <w:t>3.3.1.6</w:t>
      </w:r>
      <w:r w:rsidR="00197815">
        <w:rPr>
          <w:sz w:val="24"/>
          <w:szCs w:val="24"/>
        </w:rPr>
        <w:fldChar w:fldCharType="end"/>
      </w:r>
      <w:r w:rsidRPr="00492C8B">
        <w:rPr>
          <w:sz w:val="24"/>
          <w:szCs w:val="24"/>
        </w:rPr>
        <w:t xml:space="preserve"> и </w:t>
      </w:r>
      <w:r w:rsidR="00197815">
        <w:rPr>
          <w:sz w:val="24"/>
          <w:szCs w:val="24"/>
        </w:rPr>
        <w:fldChar w:fldCharType="begin"/>
      </w:r>
      <w:r w:rsidR="00D56F8C">
        <w:rPr>
          <w:sz w:val="24"/>
          <w:szCs w:val="24"/>
        </w:rPr>
        <w:instrText xml:space="preserve"> REF _Ref195087786 \r \h </w:instrText>
      </w:r>
      <w:r w:rsidR="00197815">
        <w:rPr>
          <w:sz w:val="24"/>
          <w:szCs w:val="24"/>
        </w:rPr>
      </w:r>
      <w:r w:rsidR="00197815">
        <w:rPr>
          <w:sz w:val="24"/>
          <w:szCs w:val="24"/>
        </w:rPr>
        <w:fldChar w:fldCharType="separate"/>
      </w:r>
      <w:r w:rsidR="00E453B6">
        <w:rPr>
          <w:sz w:val="24"/>
          <w:szCs w:val="24"/>
        </w:rPr>
        <w:t>3.3.1.7</w:t>
      </w:r>
      <w:r w:rsidR="0019781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2" w:name="_Ref55335821"/>
      <w:bookmarkStart w:id="603" w:name="_Ref55336345"/>
      <w:bookmarkStart w:id="604" w:name="_Toc57314674"/>
      <w:bookmarkStart w:id="605" w:name="_Toc69728988"/>
      <w:bookmarkStart w:id="606" w:name="_Toc98253922"/>
      <w:bookmarkStart w:id="607" w:name="_Toc165173850"/>
      <w:r>
        <w:br w:type="page"/>
      </w:r>
    </w:p>
    <w:p w:rsidR="00920CB0" w:rsidRDefault="00920CB0" w:rsidP="00920CB0">
      <w:pPr>
        <w:pStyle w:val="3"/>
        <w:rPr>
          <w:szCs w:val="24"/>
        </w:rPr>
      </w:pPr>
      <w:bookmarkStart w:id="608" w:name="_Ref440271964"/>
      <w:bookmarkStart w:id="609" w:name="_Toc440357135"/>
      <w:bookmarkStart w:id="610" w:name="_Toc440359690"/>
      <w:bookmarkStart w:id="611" w:name="_Toc441821588"/>
      <w:r>
        <w:rPr>
          <w:szCs w:val="24"/>
        </w:rPr>
        <w:lastRenderedPageBreak/>
        <w:t>Антикоррупционные обязательства (Форма 1.1).</w:t>
      </w:r>
      <w:bookmarkEnd w:id="608"/>
      <w:bookmarkEnd w:id="609"/>
      <w:bookmarkEnd w:id="610"/>
      <w:bookmarkEnd w:id="611"/>
    </w:p>
    <w:p w:rsidR="00920CB0" w:rsidRPr="00920CB0" w:rsidRDefault="00920CB0" w:rsidP="00CB550A">
      <w:pPr>
        <w:pStyle w:val="3"/>
        <w:numPr>
          <w:ilvl w:val="3"/>
          <w:numId w:val="76"/>
        </w:numPr>
        <w:rPr>
          <w:b w:val="0"/>
          <w:szCs w:val="24"/>
        </w:rPr>
      </w:pPr>
      <w:bookmarkStart w:id="612" w:name="_Toc439238216"/>
      <w:bookmarkStart w:id="613" w:name="_Toc439252764"/>
      <w:bookmarkStart w:id="614" w:name="_Toc439323738"/>
      <w:bookmarkStart w:id="615" w:name="_Toc440357136"/>
      <w:bookmarkStart w:id="616" w:name="_Toc440359691"/>
      <w:bookmarkStart w:id="617" w:name="_Toc440632155"/>
      <w:bookmarkStart w:id="618" w:name="_Toc440875975"/>
      <w:bookmarkStart w:id="619" w:name="_Toc441131307"/>
      <w:bookmarkStart w:id="620" w:name="_Toc441821589"/>
      <w:r w:rsidRPr="00920CB0">
        <w:rPr>
          <w:b w:val="0"/>
          <w:szCs w:val="24"/>
        </w:rPr>
        <w:t xml:space="preserve">Форма </w:t>
      </w:r>
      <w:r>
        <w:rPr>
          <w:b w:val="0"/>
          <w:szCs w:val="24"/>
        </w:rPr>
        <w:t>Антикоррупционных обязательств</w:t>
      </w:r>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821590"/>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602"/>
      <w:bookmarkEnd w:id="603"/>
      <w:bookmarkEnd w:id="604"/>
      <w:bookmarkEnd w:id="605"/>
      <w:bookmarkEnd w:id="606"/>
      <w:bookmarkEnd w:id="607"/>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57138"/>
      <w:bookmarkStart w:id="645" w:name="_Toc440359693"/>
      <w:bookmarkStart w:id="646" w:name="_Toc440632157"/>
      <w:bookmarkStart w:id="647" w:name="_Toc440875977"/>
      <w:bookmarkStart w:id="648" w:name="_Toc441131309"/>
      <w:bookmarkStart w:id="649" w:name="_Toc441821591"/>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r w:rsidR="00BA0806" w:rsidRPr="00BA0806">
        <w:rPr>
          <w:bCs w:val="0"/>
          <w:szCs w:val="24"/>
        </w:rPr>
        <w:t xml:space="preserve"> </w:t>
      </w:r>
      <w:r w:rsidR="00BA0806" w:rsidRPr="009A70A4">
        <w:rPr>
          <w:bCs w:val="0"/>
          <w:szCs w:val="24"/>
        </w:rPr>
        <w:t>поставок</w:t>
      </w:r>
      <w:bookmarkEnd w:id="648"/>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57139"/>
      <w:bookmarkStart w:id="663" w:name="_Toc440359694"/>
      <w:bookmarkStart w:id="664" w:name="_Toc440632158"/>
      <w:bookmarkStart w:id="665" w:name="_Toc440875978"/>
      <w:bookmarkStart w:id="666" w:name="_Toc441131310"/>
      <w:bookmarkStart w:id="667" w:name="_Toc441821592"/>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197815">
        <w:rPr>
          <w:sz w:val="24"/>
          <w:szCs w:val="24"/>
        </w:rPr>
        <w:fldChar w:fldCharType="begin"/>
      </w:r>
      <w:r w:rsidR="00D56F8C">
        <w:rPr>
          <w:sz w:val="24"/>
          <w:szCs w:val="24"/>
        </w:rPr>
        <w:instrText xml:space="preserve"> REF _Ref86826666 \r \h </w:instrText>
      </w:r>
      <w:r w:rsidR="00197815">
        <w:rPr>
          <w:sz w:val="24"/>
          <w:szCs w:val="24"/>
        </w:rPr>
      </w:r>
      <w:r w:rsidR="00197815">
        <w:rPr>
          <w:sz w:val="24"/>
          <w:szCs w:val="24"/>
        </w:rPr>
        <w:fldChar w:fldCharType="separate"/>
      </w:r>
      <w:r w:rsidR="00E453B6">
        <w:rPr>
          <w:sz w:val="24"/>
          <w:szCs w:val="24"/>
        </w:rPr>
        <w:t>5.3</w:t>
      </w:r>
      <w:r w:rsidR="00197815">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197815">
        <w:rPr>
          <w:sz w:val="24"/>
          <w:szCs w:val="24"/>
        </w:rPr>
        <w:fldChar w:fldCharType="begin"/>
      </w:r>
      <w:r w:rsidR="004E7FE3">
        <w:rPr>
          <w:sz w:val="24"/>
          <w:szCs w:val="24"/>
        </w:rPr>
        <w:instrText xml:space="preserve"> REF _Ref440292752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B86686">
        <w:rPr>
          <w:sz w:val="24"/>
          <w:szCs w:val="24"/>
        </w:rPr>
        <w:t xml:space="preserve"> и </w:t>
      </w:r>
      <w:r w:rsidR="00197815">
        <w:rPr>
          <w:sz w:val="24"/>
          <w:szCs w:val="24"/>
        </w:rPr>
        <w:fldChar w:fldCharType="begin"/>
      </w:r>
      <w:r w:rsidR="004E7FE3">
        <w:rPr>
          <w:sz w:val="24"/>
          <w:szCs w:val="24"/>
        </w:rPr>
        <w:instrText xml:space="preserve"> REF _Ref440292779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68" w:name="_Ref86826666"/>
      <w:bookmarkStart w:id="669" w:name="_Toc90385112"/>
      <w:bookmarkStart w:id="670" w:name="_Toc98253925"/>
      <w:bookmarkStart w:id="671" w:name="_Toc165173853"/>
      <w:bookmarkStart w:id="672" w:name="_Toc423423669"/>
      <w:bookmarkStart w:id="673" w:name="_Toc44182159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8"/>
      <w:bookmarkEnd w:id="669"/>
      <w:bookmarkEnd w:id="670"/>
      <w:bookmarkEnd w:id="671"/>
      <w:bookmarkEnd w:id="672"/>
      <w:bookmarkEnd w:id="67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4" w:name="_Toc90385113"/>
      <w:bookmarkStart w:id="675" w:name="_Toc98253926"/>
      <w:bookmarkStart w:id="676" w:name="_Toc157248180"/>
      <w:bookmarkStart w:id="677" w:name="_Toc157496549"/>
      <w:bookmarkStart w:id="678" w:name="_Toc158206088"/>
      <w:bookmarkStart w:id="679" w:name="_Toc164057773"/>
      <w:bookmarkStart w:id="680" w:name="_Toc164137123"/>
      <w:bookmarkStart w:id="681" w:name="_Toc164161283"/>
      <w:bookmarkStart w:id="682" w:name="_Toc165173854"/>
      <w:bookmarkStart w:id="683" w:name="_Ref193690005"/>
      <w:bookmarkStart w:id="684" w:name="_Toc439170679"/>
      <w:bookmarkStart w:id="685" w:name="_Toc439172781"/>
      <w:bookmarkStart w:id="686" w:name="_Toc439173225"/>
      <w:bookmarkStart w:id="687" w:name="_Toc439238221"/>
      <w:bookmarkStart w:id="688" w:name="_Toc439252769"/>
      <w:bookmarkStart w:id="689" w:name="_Toc439323743"/>
      <w:bookmarkStart w:id="690" w:name="_Toc440357141"/>
      <w:bookmarkStart w:id="691" w:name="_Toc440359696"/>
      <w:bookmarkStart w:id="692" w:name="_Toc440632160"/>
      <w:bookmarkStart w:id="693" w:name="_Toc440875980"/>
      <w:bookmarkStart w:id="694" w:name="_Toc441131312"/>
      <w:bookmarkStart w:id="695" w:name="_Toc441821594"/>
      <w:r w:rsidRPr="00C236C0">
        <w:rPr>
          <w:szCs w:val="24"/>
        </w:rPr>
        <w:t xml:space="preserve">Форма </w:t>
      </w:r>
      <w:bookmarkEnd w:id="674"/>
      <w:bookmarkEnd w:id="675"/>
      <w:bookmarkEnd w:id="676"/>
      <w:bookmarkEnd w:id="677"/>
      <w:bookmarkEnd w:id="678"/>
      <w:bookmarkEnd w:id="679"/>
      <w:bookmarkEnd w:id="680"/>
      <w:bookmarkEnd w:id="681"/>
      <w:bookmarkEnd w:id="682"/>
      <w:bookmarkEnd w:id="683"/>
      <w:r w:rsidRPr="00C236C0">
        <w:rPr>
          <w:szCs w:val="24"/>
        </w:rPr>
        <w:t>технического предложения</w:t>
      </w:r>
      <w:bookmarkEnd w:id="684"/>
      <w:bookmarkEnd w:id="685"/>
      <w:bookmarkEnd w:id="686"/>
      <w:bookmarkEnd w:id="687"/>
      <w:bookmarkEnd w:id="688"/>
      <w:bookmarkEnd w:id="689"/>
      <w:bookmarkEnd w:id="690"/>
      <w:bookmarkEnd w:id="691"/>
      <w:bookmarkEnd w:id="692"/>
      <w:bookmarkEnd w:id="693"/>
      <w:bookmarkEnd w:id="694"/>
      <w:bookmarkEnd w:id="69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6" w:name="_Ref55335818"/>
      <w:bookmarkStart w:id="697" w:name="_Ref55336334"/>
      <w:bookmarkStart w:id="698" w:name="_Toc57314673"/>
      <w:bookmarkStart w:id="699" w:name="_Toc69728987"/>
      <w:bookmarkStart w:id="700" w:name="_Toc98253928"/>
      <w:bookmarkStart w:id="701" w:name="_Toc165173856"/>
      <w:bookmarkStart w:id="702" w:name="_Ref194749150"/>
      <w:bookmarkStart w:id="703" w:name="_Ref194750368"/>
      <w:bookmarkStart w:id="704" w:name="_Ref89649494"/>
      <w:bookmarkStart w:id="70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6" w:name="_Toc176765537"/>
      <w:bookmarkStart w:id="707" w:name="_Toc198979986"/>
      <w:bookmarkStart w:id="708" w:name="_Toc217466321"/>
      <w:bookmarkStart w:id="709" w:name="_Toc217702859"/>
      <w:bookmarkStart w:id="710" w:name="_Toc233601977"/>
      <w:bookmarkStart w:id="711" w:name="_Toc263343463"/>
      <w:bookmarkStart w:id="712" w:name="_Toc439170680"/>
      <w:bookmarkStart w:id="713" w:name="_Toc439172782"/>
      <w:bookmarkStart w:id="714" w:name="_Toc439173226"/>
      <w:bookmarkStart w:id="715" w:name="_Toc439238222"/>
      <w:bookmarkStart w:id="716" w:name="_Toc439252770"/>
      <w:bookmarkStart w:id="717" w:name="_Toc439323744"/>
      <w:bookmarkStart w:id="718" w:name="_Toc440357142"/>
      <w:bookmarkStart w:id="719" w:name="_Toc440359697"/>
      <w:bookmarkStart w:id="720" w:name="_Toc440632161"/>
      <w:bookmarkStart w:id="721" w:name="_Toc440875981"/>
      <w:bookmarkStart w:id="722" w:name="_Toc441131313"/>
      <w:bookmarkStart w:id="723" w:name="_Toc441821595"/>
      <w:r w:rsidRPr="00C236C0">
        <w:rPr>
          <w:szCs w:val="24"/>
        </w:rPr>
        <w:lastRenderedPageBreak/>
        <w:t>Инструкции по заполнению</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197815">
        <w:rPr>
          <w:sz w:val="24"/>
          <w:szCs w:val="24"/>
        </w:rPr>
        <w:fldChar w:fldCharType="begin"/>
      </w:r>
      <w:r w:rsidR="0019725C">
        <w:rPr>
          <w:sz w:val="24"/>
          <w:szCs w:val="24"/>
        </w:rPr>
        <w:instrText xml:space="preserve"> REF _Ref440292555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197815">
        <w:rPr>
          <w:sz w:val="24"/>
          <w:szCs w:val="24"/>
        </w:rPr>
        <w:fldChar w:fldCharType="begin"/>
      </w:r>
      <w:r w:rsidR="00D56F8C">
        <w:rPr>
          <w:sz w:val="24"/>
          <w:szCs w:val="24"/>
        </w:rPr>
        <w:instrText xml:space="preserve"> REF _Ref440271182 \r \h </w:instrText>
      </w:r>
      <w:r w:rsidR="00197815">
        <w:rPr>
          <w:sz w:val="24"/>
          <w:szCs w:val="24"/>
        </w:rPr>
      </w:r>
      <w:r w:rsidR="00197815">
        <w:rPr>
          <w:sz w:val="24"/>
          <w:szCs w:val="24"/>
        </w:rPr>
        <w:fldChar w:fldCharType="separate"/>
      </w:r>
      <w:r w:rsidR="00E453B6">
        <w:rPr>
          <w:sz w:val="24"/>
          <w:szCs w:val="24"/>
        </w:rPr>
        <w:t>3.3.1.9</w:t>
      </w:r>
      <w:r w:rsidR="00197815">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97815">
        <w:rPr>
          <w:sz w:val="24"/>
          <w:szCs w:val="24"/>
        </w:rPr>
        <w:fldChar w:fldCharType="begin"/>
      </w:r>
      <w:r w:rsidR="0019725C">
        <w:rPr>
          <w:sz w:val="24"/>
          <w:szCs w:val="24"/>
        </w:rPr>
        <w:instrText xml:space="preserve"> REF _Ref440292618 \r \h </w:instrText>
      </w:r>
      <w:r w:rsidR="00197815">
        <w:rPr>
          <w:sz w:val="24"/>
          <w:szCs w:val="24"/>
        </w:rPr>
      </w:r>
      <w:r w:rsidR="00197815">
        <w:rPr>
          <w:sz w:val="24"/>
          <w:szCs w:val="24"/>
        </w:rPr>
        <w:fldChar w:fldCharType="separate"/>
      </w:r>
      <w:r w:rsidR="00E453B6">
        <w:rPr>
          <w:sz w:val="24"/>
          <w:szCs w:val="24"/>
        </w:rPr>
        <w:t>4.4.1</w:t>
      </w:r>
      <w:r w:rsidR="00197815">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5" w:name="_Toc423423670"/>
      <w:bookmarkStart w:id="726" w:name="_Ref440271036"/>
      <w:bookmarkStart w:id="727" w:name="_Ref440274366"/>
      <w:bookmarkStart w:id="728" w:name="_Ref440274902"/>
      <w:bookmarkStart w:id="729" w:name="_Ref440284947"/>
      <w:bookmarkStart w:id="730" w:name="_Toc441821596"/>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96"/>
      <w:bookmarkEnd w:id="697"/>
      <w:bookmarkEnd w:id="698"/>
      <w:bookmarkEnd w:id="699"/>
      <w:bookmarkEnd w:id="700"/>
      <w:bookmarkEnd w:id="701"/>
      <w:bookmarkEnd w:id="702"/>
      <w:bookmarkEnd w:id="703"/>
      <w:bookmarkEnd w:id="724"/>
      <w:bookmarkEnd w:id="725"/>
      <w:bookmarkEnd w:id="726"/>
      <w:bookmarkEnd w:id="727"/>
      <w:bookmarkEnd w:id="728"/>
      <w:bookmarkEnd w:id="729"/>
      <w:bookmarkEnd w:id="73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1" w:name="_Toc98253929"/>
      <w:bookmarkStart w:id="732" w:name="_Toc157248183"/>
      <w:bookmarkStart w:id="733" w:name="_Toc157496552"/>
      <w:bookmarkStart w:id="734" w:name="_Toc158206091"/>
      <w:bookmarkStart w:id="735" w:name="_Toc164057776"/>
      <w:bookmarkStart w:id="736" w:name="_Toc164137126"/>
      <w:bookmarkStart w:id="737" w:name="_Toc164161286"/>
      <w:bookmarkStart w:id="738" w:name="_Toc165173857"/>
      <w:bookmarkStart w:id="739" w:name="_Toc439170682"/>
      <w:bookmarkStart w:id="740" w:name="_Toc439172784"/>
      <w:bookmarkStart w:id="741" w:name="_Toc439173228"/>
      <w:bookmarkStart w:id="742" w:name="_Toc439238224"/>
      <w:bookmarkStart w:id="743" w:name="_Toc439252772"/>
      <w:bookmarkStart w:id="744" w:name="_Toc439323746"/>
      <w:bookmarkStart w:id="745" w:name="_Toc440357144"/>
      <w:bookmarkStart w:id="746" w:name="_Toc440359699"/>
      <w:bookmarkStart w:id="747" w:name="_Toc440632163"/>
      <w:bookmarkStart w:id="748" w:name="_Toc440875983"/>
      <w:bookmarkStart w:id="749" w:name="_Toc441131315"/>
      <w:bookmarkStart w:id="750" w:name="_Toc441821597"/>
      <w:r w:rsidRPr="00F647F7">
        <w:rPr>
          <w:b w:val="0"/>
          <w:szCs w:val="24"/>
        </w:rPr>
        <w:t xml:space="preserve">Форма </w:t>
      </w:r>
      <w:bookmarkEnd w:id="731"/>
      <w:r w:rsidRPr="00F647F7">
        <w:rPr>
          <w:b w:val="0"/>
          <w:szCs w:val="24"/>
        </w:rPr>
        <w:t xml:space="preserve">графика </w:t>
      </w:r>
      <w:bookmarkEnd w:id="732"/>
      <w:bookmarkEnd w:id="733"/>
      <w:bookmarkEnd w:id="734"/>
      <w:bookmarkEnd w:id="735"/>
      <w:bookmarkEnd w:id="736"/>
      <w:bookmarkEnd w:id="737"/>
      <w:bookmarkEnd w:id="738"/>
      <w:bookmarkEnd w:id="739"/>
      <w:bookmarkEnd w:id="740"/>
      <w:bookmarkEnd w:id="741"/>
      <w:bookmarkEnd w:id="742"/>
      <w:bookmarkEnd w:id="743"/>
      <w:bookmarkEnd w:id="744"/>
      <w:r w:rsidR="00512B0F">
        <w:rPr>
          <w:b w:val="0"/>
          <w:szCs w:val="24"/>
        </w:rPr>
        <w:t>выполнения поставок</w:t>
      </w:r>
      <w:bookmarkEnd w:id="745"/>
      <w:bookmarkEnd w:id="746"/>
      <w:bookmarkEnd w:id="747"/>
      <w:bookmarkEnd w:id="748"/>
      <w:bookmarkEnd w:id="749"/>
      <w:bookmarkEnd w:id="7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1" w:name="_Toc171070556"/>
      <w:bookmarkStart w:id="752" w:name="_Toc98253927"/>
      <w:bookmarkStart w:id="753" w:name="_Toc176605808"/>
      <w:bookmarkStart w:id="754" w:name="_Toc176611017"/>
      <w:bookmarkStart w:id="755" w:name="_Toc176611073"/>
      <w:bookmarkStart w:id="756" w:name="_Toc176668676"/>
      <w:bookmarkStart w:id="757" w:name="_Toc176684336"/>
      <w:bookmarkStart w:id="758" w:name="_Toc176746279"/>
      <w:bookmarkStart w:id="759" w:name="_Toc176747346"/>
      <w:bookmarkStart w:id="760" w:name="_Toc198979988"/>
      <w:bookmarkStart w:id="761" w:name="_Toc217466324"/>
      <w:bookmarkStart w:id="762" w:name="_Toc217702862"/>
      <w:bookmarkStart w:id="763" w:name="_Toc233601980"/>
      <w:bookmarkStart w:id="764" w:name="_Toc263343466"/>
      <w:r w:rsidRPr="00F647F7">
        <w:rPr>
          <w:b w:val="0"/>
          <w:szCs w:val="24"/>
        </w:rPr>
        <w:br w:type="page"/>
      </w:r>
      <w:bookmarkStart w:id="765" w:name="_Toc439170683"/>
      <w:bookmarkStart w:id="766" w:name="_Toc439172785"/>
      <w:bookmarkStart w:id="767" w:name="_Toc439173229"/>
      <w:bookmarkStart w:id="768" w:name="_Toc439238225"/>
      <w:bookmarkStart w:id="769" w:name="_Toc439252773"/>
      <w:bookmarkStart w:id="770" w:name="_Toc439323747"/>
      <w:bookmarkStart w:id="771" w:name="_Toc440357145"/>
      <w:bookmarkStart w:id="772" w:name="_Toc440359700"/>
      <w:bookmarkStart w:id="773" w:name="_Toc440632164"/>
      <w:bookmarkStart w:id="774" w:name="_Toc440875984"/>
      <w:bookmarkStart w:id="775" w:name="_Toc441131316"/>
      <w:bookmarkStart w:id="776" w:name="_Toc441821598"/>
      <w:r w:rsidRPr="00F647F7">
        <w:rPr>
          <w:b w:val="0"/>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97815">
        <w:rPr>
          <w:sz w:val="24"/>
          <w:szCs w:val="24"/>
        </w:rPr>
        <w:fldChar w:fldCharType="begin"/>
      </w:r>
      <w:r w:rsidR="00D56F8C">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197815">
        <w:rPr>
          <w:sz w:val="24"/>
          <w:szCs w:val="24"/>
        </w:rPr>
        <w:fldChar w:fldCharType="begin"/>
      </w:r>
      <w:r w:rsidR="00D56F8C">
        <w:rPr>
          <w:sz w:val="24"/>
          <w:szCs w:val="24"/>
        </w:rPr>
        <w:instrText xml:space="preserve"> REF _Ref440273986 \r \h </w:instrText>
      </w:r>
      <w:r w:rsidR="00197815">
        <w:rPr>
          <w:sz w:val="24"/>
          <w:szCs w:val="24"/>
        </w:rPr>
      </w:r>
      <w:r w:rsidR="00197815">
        <w:rPr>
          <w:sz w:val="24"/>
          <w:szCs w:val="24"/>
        </w:rPr>
        <w:fldChar w:fldCharType="separate"/>
      </w:r>
      <w:r w:rsidR="00E453B6">
        <w:rPr>
          <w:sz w:val="24"/>
          <w:szCs w:val="24"/>
        </w:rPr>
        <w:t>5.2</w:t>
      </w:r>
      <w:r w:rsidR="00197815">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77" w:name="_Hlt22846931"/>
      <w:bookmarkStart w:id="778" w:name="_Ref93264992"/>
      <w:bookmarkStart w:id="779" w:name="_Ref93265116"/>
      <w:bookmarkStart w:id="780" w:name="_Toc98253933"/>
      <w:bookmarkStart w:id="781" w:name="_Toc165173859"/>
      <w:bookmarkStart w:id="782" w:name="_Toc423423671"/>
      <w:bookmarkStart w:id="783" w:name="_Toc441821599"/>
      <w:bookmarkEnd w:id="77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4"/>
      <w:bookmarkEnd w:id="705"/>
      <w:bookmarkEnd w:id="778"/>
      <w:bookmarkEnd w:id="779"/>
      <w:bookmarkEnd w:id="780"/>
      <w:bookmarkEnd w:id="781"/>
      <w:bookmarkEnd w:id="782"/>
      <w:bookmarkEnd w:id="7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4" w:name="_Toc439170685"/>
      <w:bookmarkStart w:id="785" w:name="_Toc439172787"/>
      <w:bookmarkStart w:id="786" w:name="_Toc439173231"/>
      <w:bookmarkStart w:id="787" w:name="_Toc439238227"/>
      <w:bookmarkStart w:id="788" w:name="_Toc439252775"/>
      <w:bookmarkStart w:id="789" w:name="_Toc439323749"/>
      <w:bookmarkStart w:id="790" w:name="_Toc440357147"/>
      <w:bookmarkStart w:id="791" w:name="_Toc440359702"/>
      <w:bookmarkStart w:id="792" w:name="_Toc440632166"/>
      <w:bookmarkStart w:id="793" w:name="_Toc440875986"/>
      <w:bookmarkStart w:id="794" w:name="_Toc441131318"/>
      <w:bookmarkStart w:id="795" w:name="_Toc157248186"/>
      <w:bookmarkStart w:id="796" w:name="_Toc157496555"/>
      <w:bookmarkStart w:id="797" w:name="_Toc158206094"/>
      <w:bookmarkStart w:id="798" w:name="_Toc164057779"/>
      <w:bookmarkStart w:id="799" w:name="_Toc164137129"/>
      <w:bookmarkStart w:id="800" w:name="_Toc164161289"/>
      <w:bookmarkStart w:id="801" w:name="_Toc165173860"/>
      <w:bookmarkStart w:id="802" w:name="_Toc44182160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4"/>
      <w:bookmarkEnd w:id="785"/>
      <w:bookmarkEnd w:id="786"/>
      <w:bookmarkEnd w:id="787"/>
      <w:bookmarkEnd w:id="788"/>
      <w:bookmarkEnd w:id="789"/>
      <w:bookmarkEnd w:id="790"/>
      <w:bookmarkEnd w:id="791"/>
      <w:bookmarkEnd w:id="792"/>
      <w:bookmarkEnd w:id="793"/>
      <w:bookmarkEnd w:id="794"/>
      <w:bookmarkEnd w:id="802"/>
      <w:r w:rsidRPr="00F647F7">
        <w:rPr>
          <w:b w:val="0"/>
          <w:szCs w:val="24"/>
        </w:rPr>
        <w:t xml:space="preserve"> </w:t>
      </w:r>
      <w:bookmarkEnd w:id="795"/>
      <w:bookmarkEnd w:id="796"/>
      <w:bookmarkEnd w:id="797"/>
      <w:bookmarkEnd w:id="798"/>
      <w:bookmarkEnd w:id="799"/>
      <w:bookmarkEnd w:id="800"/>
      <w:bookmarkEnd w:id="8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3" w:name="_Toc439170686"/>
      <w:bookmarkStart w:id="804" w:name="_Toc439172788"/>
      <w:bookmarkStart w:id="805" w:name="_Toc439173232"/>
      <w:bookmarkStart w:id="806" w:name="_Toc439238228"/>
      <w:bookmarkStart w:id="807" w:name="_Toc439252776"/>
      <w:bookmarkStart w:id="808" w:name="_Toc439323750"/>
      <w:bookmarkStart w:id="809" w:name="_Toc440357148"/>
      <w:bookmarkStart w:id="810" w:name="_Toc440359703"/>
      <w:bookmarkStart w:id="811" w:name="_Toc440632167"/>
      <w:bookmarkStart w:id="812" w:name="_Toc440875987"/>
      <w:bookmarkStart w:id="813" w:name="_Toc441131319"/>
      <w:bookmarkStart w:id="814" w:name="_Toc441821601"/>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3"/>
      <w:bookmarkEnd w:id="804"/>
      <w:bookmarkEnd w:id="805"/>
      <w:bookmarkEnd w:id="806"/>
      <w:bookmarkEnd w:id="807"/>
      <w:bookmarkEnd w:id="808"/>
      <w:bookmarkEnd w:id="809"/>
      <w:bookmarkEnd w:id="810"/>
      <w:bookmarkEnd w:id="811"/>
      <w:bookmarkEnd w:id="812"/>
      <w:bookmarkEnd w:id="813"/>
      <w:bookmarkEnd w:id="814"/>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97815">
        <w:rPr>
          <w:sz w:val="24"/>
          <w:szCs w:val="24"/>
        </w:rPr>
        <w:fldChar w:fldCharType="begin"/>
      </w:r>
      <w:r>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97815">
        <w:rPr>
          <w:sz w:val="24"/>
          <w:szCs w:val="24"/>
        </w:rPr>
        <w:fldChar w:fldCharType="begin"/>
      </w:r>
      <w:r w:rsidR="00D56F8C">
        <w:rPr>
          <w:sz w:val="24"/>
          <w:szCs w:val="24"/>
        </w:rPr>
        <w:instrText xml:space="preserve"> REF _Ref440274025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197815">
        <w:rPr>
          <w:sz w:val="24"/>
          <w:szCs w:val="24"/>
        </w:rPr>
        <w:fldChar w:fldCharType="begin"/>
      </w:r>
      <w:r w:rsidR="00D56F8C">
        <w:rPr>
          <w:sz w:val="24"/>
          <w:szCs w:val="24"/>
        </w:rPr>
        <w:instrText xml:space="preserve"> REF _Ref294695546 \r \h </w:instrText>
      </w:r>
      <w:r w:rsidR="00197815">
        <w:rPr>
          <w:sz w:val="24"/>
          <w:szCs w:val="24"/>
        </w:rPr>
      </w:r>
      <w:r w:rsidR="00197815">
        <w:rPr>
          <w:sz w:val="24"/>
          <w:szCs w:val="24"/>
        </w:rPr>
        <w:fldChar w:fldCharType="separate"/>
      </w:r>
      <w:r w:rsidR="00E453B6">
        <w:rPr>
          <w:sz w:val="24"/>
          <w:szCs w:val="24"/>
        </w:rPr>
        <w:t xml:space="preserve"> 1.2.6 </w:t>
      </w:r>
      <w:r w:rsidR="0019781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5" w:name="_Ref55335823"/>
      <w:bookmarkStart w:id="816" w:name="_Ref55336359"/>
      <w:bookmarkStart w:id="817" w:name="_Toc57314675"/>
      <w:bookmarkStart w:id="818" w:name="_Toc69728989"/>
      <w:bookmarkStart w:id="819" w:name="_Toc98253939"/>
      <w:bookmarkStart w:id="820" w:name="_Toc165173865"/>
      <w:bookmarkStart w:id="821" w:name="_Toc423423672"/>
      <w:bookmarkStart w:id="822" w:name="_Toc441821602"/>
      <w:bookmarkEnd w:id="581"/>
      <w:r w:rsidRPr="00F647F7">
        <w:lastRenderedPageBreak/>
        <w:t>Анкета (форма 6)</w:t>
      </w:r>
      <w:bookmarkEnd w:id="815"/>
      <w:bookmarkEnd w:id="816"/>
      <w:bookmarkEnd w:id="817"/>
      <w:bookmarkEnd w:id="818"/>
      <w:bookmarkEnd w:id="819"/>
      <w:bookmarkEnd w:id="820"/>
      <w:bookmarkEnd w:id="821"/>
      <w:bookmarkEnd w:id="822"/>
    </w:p>
    <w:p w:rsidR="004F4D80" w:rsidRPr="00F647F7" w:rsidRDefault="004F4D80" w:rsidP="004F4D80">
      <w:pPr>
        <w:pStyle w:val="3"/>
        <w:rPr>
          <w:b w:val="0"/>
          <w:szCs w:val="24"/>
        </w:rPr>
      </w:pPr>
      <w:bookmarkStart w:id="823" w:name="_Toc98253940"/>
      <w:bookmarkStart w:id="824" w:name="_Toc157248192"/>
      <w:bookmarkStart w:id="825" w:name="_Toc157496561"/>
      <w:bookmarkStart w:id="826" w:name="_Toc158206100"/>
      <w:bookmarkStart w:id="827" w:name="_Toc164057785"/>
      <w:bookmarkStart w:id="828" w:name="_Toc164137135"/>
      <w:bookmarkStart w:id="829" w:name="_Toc164161295"/>
      <w:bookmarkStart w:id="830" w:name="_Toc165173866"/>
      <w:bookmarkStart w:id="831" w:name="_Toc439170688"/>
      <w:bookmarkStart w:id="832" w:name="_Toc439172790"/>
      <w:bookmarkStart w:id="833" w:name="_Toc439173234"/>
      <w:bookmarkStart w:id="834" w:name="_Toc439238230"/>
      <w:bookmarkStart w:id="835" w:name="_Toc439252778"/>
      <w:bookmarkStart w:id="836" w:name="_Ref440272119"/>
      <w:bookmarkStart w:id="837" w:name="_Toc440357150"/>
      <w:bookmarkStart w:id="838" w:name="_Toc440359705"/>
      <w:bookmarkStart w:id="839" w:name="_Toc441821603"/>
      <w:r w:rsidRPr="00F647F7">
        <w:rPr>
          <w:b w:val="0"/>
          <w:szCs w:val="24"/>
        </w:rPr>
        <w:t xml:space="preserve">Форма Анкеты </w:t>
      </w:r>
      <w:r w:rsidR="00C236C0">
        <w:rPr>
          <w:b w:val="0"/>
          <w:szCs w:val="24"/>
        </w:rPr>
        <w:t>Участник</w:t>
      </w:r>
      <w:r>
        <w:rPr>
          <w:b w:val="0"/>
          <w:szCs w:val="24"/>
        </w:rPr>
        <w:t>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0" w:name="_Toc439170689"/>
      <w:bookmarkStart w:id="841" w:name="_Toc439172791"/>
      <w:bookmarkStart w:id="842" w:name="_Toc439173235"/>
      <w:bookmarkStart w:id="843" w:name="_Toc439238231"/>
      <w:bookmarkStart w:id="844" w:name="_Toc439252779"/>
      <w:bookmarkStart w:id="845" w:name="_Ref440272147"/>
      <w:bookmarkStart w:id="846" w:name="_Toc440357151"/>
      <w:bookmarkStart w:id="847" w:name="_Toc440359706"/>
      <w:bookmarkStart w:id="848" w:name="_Toc441821604"/>
      <w:r w:rsidRPr="00D73790">
        <w:rPr>
          <w:b w:val="0"/>
          <w:szCs w:val="24"/>
        </w:rPr>
        <w:lastRenderedPageBreak/>
        <w:t xml:space="preserve">Форма </w:t>
      </w:r>
      <w:bookmarkEnd w:id="840"/>
      <w:bookmarkEnd w:id="841"/>
      <w:bookmarkEnd w:id="842"/>
      <w:bookmarkEnd w:id="84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44"/>
      <w:bookmarkEnd w:id="845"/>
      <w:bookmarkEnd w:id="846"/>
      <w:bookmarkEnd w:id="847"/>
      <w:bookmarkEnd w:id="848"/>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уммарная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9" w:name="_Toc439170690"/>
      <w:bookmarkStart w:id="850" w:name="_Toc439172792"/>
      <w:bookmarkStart w:id="851" w:name="_Toc439173236"/>
      <w:bookmarkStart w:id="852" w:name="_Toc439238232"/>
    </w:p>
    <w:bookmarkEnd w:id="849"/>
    <w:bookmarkEnd w:id="850"/>
    <w:bookmarkEnd w:id="851"/>
    <w:bookmarkEnd w:id="85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53" w:name="_Toc125426243"/>
      <w:bookmarkStart w:id="854" w:name="_Toc396984070"/>
      <w:bookmarkStart w:id="855" w:name="_Toc423423673"/>
      <w:r>
        <w:br w:type="page"/>
      </w:r>
    </w:p>
    <w:p w:rsidR="004F4D80" w:rsidRPr="007417E6" w:rsidRDefault="004F4D80" w:rsidP="004F4D80">
      <w:pPr>
        <w:pStyle w:val="3"/>
        <w:rPr>
          <w:sz w:val="22"/>
        </w:rPr>
      </w:pPr>
      <w:bookmarkStart w:id="856" w:name="_Toc439170691"/>
      <w:bookmarkStart w:id="857" w:name="_Toc439172793"/>
      <w:bookmarkStart w:id="858" w:name="_Toc439173237"/>
      <w:bookmarkStart w:id="859" w:name="_Toc439238233"/>
      <w:bookmarkStart w:id="860" w:name="_Toc439252780"/>
      <w:bookmarkStart w:id="861" w:name="_Toc439323754"/>
      <w:bookmarkStart w:id="862" w:name="_Toc440357152"/>
      <w:bookmarkStart w:id="863" w:name="_Toc440359707"/>
      <w:bookmarkStart w:id="864" w:name="_Toc440632171"/>
      <w:bookmarkStart w:id="865" w:name="_Toc440875991"/>
      <w:bookmarkStart w:id="866" w:name="_Toc441131323"/>
      <w:bookmarkStart w:id="867" w:name="_Toc441821605"/>
      <w:r>
        <w:rPr>
          <w:szCs w:val="24"/>
        </w:rPr>
        <w:lastRenderedPageBreak/>
        <w:t>Инструкции по заполнению</w:t>
      </w:r>
      <w:bookmarkEnd w:id="853"/>
      <w:r>
        <w:rPr>
          <w:szCs w:val="24"/>
        </w:rPr>
        <w:t xml:space="preserve"> Анкеты </w:t>
      </w:r>
      <w:r w:rsidR="00C236C0">
        <w:rPr>
          <w:szCs w:val="24"/>
        </w:rPr>
        <w:t>Участник</w:t>
      </w:r>
      <w:r>
        <w:rPr>
          <w:szCs w:val="24"/>
        </w:rPr>
        <w:t>а</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97815">
        <w:rPr>
          <w:sz w:val="24"/>
          <w:szCs w:val="24"/>
        </w:rPr>
        <w:fldChar w:fldCharType="begin"/>
      </w:r>
      <w:r w:rsidR="00D56F8C">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8" w:name="_Ref55336378"/>
      <w:bookmarkStart w:id="869" w:name="_Toc57314676"/>
      <w:bookmarkStart w:id="870" w:name="_Toc69728990"/>
      <w:bookmarkStart w:id="871" w:name="_Toc98253942"/>
      <w:bookmarkStart w:id="872" w:name="_Toc165173868"/>
      <w:bookmarkStart w:id="873" w:name="_Toc423423674"/>
      <w:bookmarkStart w:id="874" w:name="_Toc441821606"/>
      <w:r w:rsidRPr="00F647F7">
        <w:lastRenderedPageBreak/>
        <w:t>Справка о перечне и годовых объемах выполнения аналогичных договоров (форма 7)</w:t>
      </w:r>
      <w:bookmarkEnd w:id="868"/>
      <w:bookmarkEnd w:id="869"/>
      <w:bookmarkEnd w:id="870"/>
      <w:bookmarkEnd w:id="871"/>
      <w:bookmarkEnd w:id="872"/>
      <w:bookmarkEnd w:id="873"/>
      <w:bookmarkEnd w:id="874"/>
    </w:p>
    <w:p w:rsidR="004F4D80" w:rsidRPr="00D904EF" w:rsidRDefault="004F4D80" w:rsidP="004F4D80">
      <w:pPr>
        <w:pStyle w:val="3"/>
        <w:rPr>
          <w:szCs w:val="24"/>
        </w:rPr>
      </w:pPr>
      <w:bookmarkStart w:id="875" w:name="_Toc98253943"/>
      <w:bookmarkStart w:id="876" w:name="_Toc157248195"/>
      <w:bookmarkStart w:id="877" w:name="_Toc157496564"/>
      <w:bookmarkStart w:id="878" w:name="_Toc158206103"/>
      <w:bookmarkStart w:id="879" w:name="_Toc164057788"/>
      <w:bookmarkStart w:id="880" w:name="_Toc164137138"/>
      <w:bookmarkStart w:id="881" w:name="_Toc164161298"/>
      <w:bookmarkStart w:id="882" w:name="_Toc165173869"/>
      <w:bookmarkStart w:id="883" w:name="_Toc439170693"/>
      <w:bookmarkStart w:id="884" w:name="_Toc439172795"/>
      <w:bookmarkStart w:id="885" w:name="_Toc439173239"/>
      <w:bookmarkStart w:id="886" w:name="_Toc439238235"/>
      <w:bookmarkStart w:id="887" w:name="_Toc439252782"/>
      <w:bookmarkStart w:id="888" w:name="_Toc439323756"/>
      <w:bookmarkStart w:id="889" w:name="_Toc440357154"/>
      <w:bookmarkStart w:id="890" w:name="_Toc440359709"/>
      <w:bookmarkStart w:id="891" w:name="_Toc440632173"/>
      <w:bookmarkStart w:id="892" w:name="_Toc440875993"/>
      <w:bookmarkStart w:id="893" w:name="_Toc441131325"/>
      <w:bookmarkStart w:id="894" w:name="_Toc441821607"/>
      <w:r w:rsidRPr="00D904EF">
        <w:rPr>
          <w:szCs w:val="24"/>
        </w:rPr>
        <w:t>Форма Справки о перечне и годовых объемах выполнения аналогичных договоров</w:t>
      </w:r>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95" w:name="_Toc98253944"/>
      <w:bookmarkStart w:id="896" w:name="_Toc157248196"/>
      <w:bookmarkStart w:id="897" w:name="_Toc157496565"/>
      <w:bookmarkStart w:id="898" w:name="_Toc158206104"/>
      <w:bookmarkStart w:id="899" w:name="_Toc164057789"/>
      <w:bookmarkStart w:id="900" w:name="_Toc164137139"/>
      <w:bookmarkStart w:id="901" w:name="_Toc164161299"/>
      <w:bookmarkStart w:id="902" w:name="_Toc165173870"/>
      <w:r>
        <w:rPr>
          <w:szCs w:val="24"/>
        </w:rPr>
        <w:br w:type="page"/>
      </w:r>
    </w:p>
    <w:p w:rsidR="004F4D80" w:rsidRPr="00D904EF" w:rsidRDefault="004F4D80" w:rsidP="004F4D80">
      <w:pPr>
        <w:pStyle w:val="3"/>
        <w:rPr>
          <w:szCs w:val="24"/>
        </w:rPr>
      </w:pPr>
      <w:bookmarkStart w:id="903" w:name="_Toc439170694"/>
      <w:bookmarkStart w:id="904" w:name="_Toc439172796"/>
      <w:bookmarkStart w:id="905" w:name="_Toc439173240"/>
      <w:bookmarkStart w:id="906" w:name="_Toc439238236"/>
      <w:bookmarkStart w:id="907" w:name="_Toc439252783"/>
      <w:bookmarkStart w:id="908" w:name="_Toc439323757"/>
      <w:bookmarkStart w:id="909" w:name="_Toc440357155"/>
      <w:bookmarkStart w:id="910" w:name="_Toc440359710"/>
      <w:bookmarkStart w:id="911" w:name="_Toc440632174"/>
      <w:bookmarkStart w:id="912" w:name="_Toc440875994"/>
      <w:bookmarkStart w:id="913" w:name="_Toc441131326"/>
      <w:bookmarkStart w:id="914" w:name="_Toc441821608"/>
      <w:r w:rsidRPr="00D904EF">
        <w:rPr>
          <w:szCs w:val="24"/>
        </w:rPr>
        <w:lastRenderedPageBreak/>
        <w:t>Инструкции по заполнению</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97815">
        <w:rPr>
          <w:sz w:val="24"/>
          <w:szCs w:val="24"/>
        </w:rPr>
        <w:fldChar w:fldCharType="begin"/>
      </w:r>
      <w:r w:rsidR="00D90031">
        <w:rPr>
          <w:sz w:val="24"/>
          <w:szCs w:val="24"/>
        </w:rPr>
        <w:instrText xml:space="preserve"> REF _Ref440274159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5" w:name="_Ref55336398"/>
      <w:bookmarkStart w:id="916" w:name="_Toc57314678"/>
      <w:bookmarkStart w:id="917" w:name="_Toc69728992"/>
      <w:bookmarkStart w:id="918" w:name="_Toc98253948"/>
      <w:bookmarkStart w:id="919" w:name="_Toc165173874"/>
      <w:bookmarkStart w:id="920" w:name="_Toc423423676"/>
      <w:bookmarkStart w:id="921" w:name="_Toc441821609"/>
      <w:r w:rsidRPr="00F647F7">
        <w:lastRenderedPageBreak/>
        <w:t xml:space="preserve">Справка о кадровых ресурсах (форма </w:t>
      </w:r>
      <w:r w:rsidR="000D67AD">
        <w:t>8</w:t>
      </w:r>
      <w:r w:rsidRPr="00F647F7">
        <w:t>)</w:t>
      </w:r>
      <w:bookmarkEnd w:id="915"/>
      <w:bookmarkEnd w:id="916"/>
      <w:bookmarkEnd w:id="917"/>
      <w:bookmarkEnd w:id="918"/>
      <w:bookmarkEnd w:id="919"/>
      <w:bookmarkEnd w:id="920"/>
      <w:bookmarkEnd w:id="921"/>
    </w:p>
    <w:p w:rsidR="004F4D80" w:rsidRPr="00D904EF" w:rsidRDefault="004F4D80" w:rsidP="004F4D80">
      <w:pPr>
        <w:pStyle w:val="3"/>
        <w:rPr>
          <w:szCs w:val="24"/>
        </w:rPr>
      </w:pPr>
      <w:bookmarkStart w:id="922" w:name="_Toc98253949"/>
      <w:bookmarkStart w:id="923" w:name="_Toc157248201"/>
      <w:bookmarkStart w:id="924" w:name="_Toc157496570"/>
      <w:bookmarkStart w:id="925" w:name="_Toc158206109"/>
      <w:bookmarkStart w:id="926" w:name="_Toc164057794"/>
      <w:bookmarkStart w:id="927" w:name="_Toc164137144"/>
      <w:bookmarkStart w:id="928" w:name="_Toc164161304"/>
      <w:bookmarkStart w:id="929" w:name="_Toc165173875"/>
      <w:bookmarkStart w:id="930" w:name="_Toc439170699"/>
      <w:bookmarkStart w:id="931" w:name="_Toc439172801"/>
      <w:bookmarkStart w:id="932" w:name="_Toc439173245"/>
      <w:bookmarkStart w:id="933" w:name="_Toc439238241"/>
      <w:bookmarkStart w:id="934" w:name="_Toc439252788"/>
      <w:bookmarkStart w:id="935" w:name="_Toc439323762"/>
      <w:bookmarkStart w:id="936" w:name="_Toc440357160"/>
      <w:bookmarkStart w:id="937" w:name="_Toc440359712"/>
      <w:bookmarkStart w:id="938" w:name="_Toc440632176"/>
      <w:bookmarkStart w:id="939" w:name="_Toc440875996"/>
      <w:bookmarkStart w:id="940" w:name="_Toc441131328"/>
      <w:bookmarkStart w:id="941" w:name="_Toc441821610"/>
      <w:r w:rsidRPr="00D904EF">
        <w:rPr>
          <w:szCs w:val="24"/>
        </w:rPr>
        <w:t>Форма Справки о кадровых ресурсах</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8253950"/>
      <w:bookmarkStart w:id="943" w:name="_Toc157248202"/>
      <w:bookmarkStart w:id="944" w:name="_Toc157496571"/>
      <w:bookmarkStart w:id="945" w:name="_Toc158206110"/>
      <w:bookmarkStart w:id="946" w:name="_Toc164057795"/>
      <w:bookmarkStart w:id="947" w:name="_Toc164137145"/>
      <w:bookmarkStart w:id="948" w:name="_Toc164161305"/>
      <w:bookmarkStart w:id="949" w:name="_Toc165173876"/>
      <w:r>
        <w:rPr>
          <w:b/>
          <w:szCs w:val="24"/>
        </w:rPr>
        <w:br w:type="page"/>
      </w:r>
    </w:p>
    <w:p w:rsidR="004F4D80" w:rsidRPr="00D904EF" w:rsidRDefault="004F4D80" w:rsidP="004F4D80">
      <w:pPr>
        <w:pStyle w:val="3"/>
        <w:rPr>
          <w:szCs w:val="24"/>
        </w:rPr>
      </w:pPr>
      <w:bookmarkStart w:id="950" w:name="_Toc439170700"/>
      <w:bookmarkStart w:id="951" w:name="_Toc439172802"/>
      <w:bookmarkStart w:id="952" w:name="_Toc439173246"/>
      <w:bookmarkStart w:id="953" w:name="_Toc439238242"/>
      <w:bookmarkStart w:id="954" w:name="_Toc439252789"/>
      <w:bookmarkStart w:id="955" w:name="_Toc439323763"/>
      <w:bookmarkStart w:id="956" w:name="_Toc440357161"/>
      <w:bookmarkStart w:id="957" w:name="_Toc440359713"/>
      <w:bookmarkStart w:id="958" w:name="_Toc440632177"/>
      <w:bookmarkStart w:id="959" w:name="_Toc440875997"/>
      <w:bookmarkStart w:id="960" w:name="_Toc441131329"/>
      <w:bookmarkStart w:id="961" w:name="_Toc441821611"/>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2" w:name="_Toc165173881"/>
      <w:bookmarkStart w:id="963" w:name="_Ref194749267"/>
      <w:bookmarkStart w:id="964" w:name="_Toc423423677"/>
      <w:bookmarkStart w:id="965" w:name="_Ref440271993"/>
      <w:bookmarkStart w:id="966" w:name="_Ref440274659"/>
      <w:bookmarkStart w:id="967" w:name="_Ref90381523"/>
      <w:bookmarkStart w:id="968" w:name="_Toc90385124"/>
      <w:bookmarkStart w:id="969" w:name="_Ref96861029"/>
      <w:bookmarkStart w:id="970" w:name="_Toc97651410"/>
      <w:bookmarkStart w:id="971" w:name="_Toc98253955"/>
      <w:bookmarkStart w:id="972" w:name="_Toc441821612"/>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62"/>
      <w:bookmarkEnd w:id="963"/>
      <w:bookmarkEnd w:id="964"/>
      <w:bookmarkEnd w:id="965"/>
      <w:bookmarkEnd w:id="966"/>
      <w:bookmarkEnd w:id="972"/>
    </w:p>
    <w:p w:rsidR="004F4D80" w:rsidRPr="00D904EF" w:rsidRDefault="004F4D80" w:rsidP="004F4D80">
      <w:pPr>
        <w:pStyle w:val="3"/>
        <w:rPr>
          <w:szCs w:val="24"/>
        </w:rPr>
      </w:pPr>
      <w:bookmarkStart w:id="973" w:name="_Toc97651411"/>
      <w:bookmarkStart w:id="974" w:name="_Toc98253956"/>
      <w:bookmarkStart w:id="975" w:name="_Toc157248208"/>
      <w:bookmarkStart w:id="976" w:name="_Toc157496577"/>
      <w:bookmarkStart w:id="977" w:name="_Toc158206116"/>
      <w:bookmarkStart w:id="978" w:name="_Toc164057801"/>
      <w:bookmarkStart w:id="979" w:name="_Toc164137151"/>
      <w:bookmarkStart w:id="980" w:name="_Toc164161311"/>
      <w:bookmarkStart w:id="981" w:name="_Toc165173882"/>
      <w:bookmarkStart w:id="982" w:name="_Toc439170702"/>
      <w:bookmarkStart w:id="983" w:name="_Toc439172804"/>
      <w:bookmarkStart w:id="984" w:name="_Toc439173248"/>
      <w:bookmarkStart w:id="985" w:name="_Toc439238244"/>
      <w:bookmarkStart w:id="986" w:name="_Toc439252791"/>
      <w:bookmarkStart w:id="987" w:name="_Toc439323765"/>
      <w:bookmarkStart w:id="988" w:name="_Toc440357163"/>
      <w:bookmarkStart w:id="989" w:name="_Toc440359715"/>
      <w:bookmarkStart w:id="990" w:name="_Toc440632179"/>
      <w:bookmarkStart w:id="991" w:name="_Toc440875999"/>
      <w:bookmarkStart w:id="992" w:name="_Toc441131331"/>
      <w:bookmarkStart w:id="993" w:name="_Toc441821613"/>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94" w:name="_Toc97651412"/>
      <w:bookmarkStart w:id="995" w:name="_Toc98253957"/>
      <w:bookmarkStart w:id="996" w:name="_Toc157248209"/>
      <w:bookmarkStart w:id="997" w:name="_Toc157496578"/>
      <w:bookmarkStart w:id="998" w:name="_Toc158206117"/>
      <w:bookmarkStart w:id="999" w:name="_Toc164057802"/>
      <w:bookmarkStart w:id="1000" w:name="_Toc164137152"/>
      <w:bookmarkStart w:id="1001" w:name="_Toc164161312"/>
      <w:bookmarkStart w:id="1002" w:name="_Toc165173883"/>
      <w:r>
        <w:rPr>
          <w:b/>
          <w:szCs w:val="24"/>
        </w:rPr>
        <w:br w:type="page"/>
      </w:r>
    </w:p>
    <w:p w:rsidR="004F4D80" w:rsidRPr="00D904EF" w:rsidRDefault="004F4D80" w:rsidP="004F4D80">
      <w:pPr>
        <w:pStyle w:val="3"/>
        <w:rPr>
          <w:szCs w:val="24"/>
        </w:rPr>
      </w:pPr>
      <w:bookmarkStart w:id="1003" w:name="_Toc439170703"/>
      <w:bookmarkStart w:id="1004" w:name="_Toc439172805"/>
      <w:bookmarkStart w:id="1005" w:name="_Toc439173249"/>
      <w:bookmarkStart w:id="1006" w:name="_Toc439238245"/>
      <w:bookmarkStart w:id="1007" w:name="_Toc439252792"/>
      <w:bookmarkStart w:id="1008" w:name="_Toc439323766"/>
      <w:bookmarkStart w:id="1009" w:name="_Toc440357164"/>
      <w:bookmarkStart w:id="1010" w:name="_Toc440359716"/>
      <w:bookmarkStart w:id="1011" w:name="_Toc440632180"/>
      <w:bookmarkStart w:id="1012" w:name="_Toc440876000"/>
      <w:bookmarkStart w:id="1013" w:name="_Toc441131332"/>
      <w:bookmarkStart w:id="1014" w:name="_Toc441821614"/>
      <w:r w:rsidRPr="00D904EF">
        <w:rPr>
          <w:szCs w:val="24"/>
        </w:rPr>
        <w:lastRenderedPageBreak/>
        <w:t>Инструкции по заполнению</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5" w:name="_Ref257131475"/>
      <w:bookmarkStart w:id="1016" w:name="_Toc351552284"/>
      <w:bookmarkStart w:id="1017" w:name="_Toc396983131"/>
      <w:bookmarkStart w:id="1018" w:name="_Toc423423679"/>
      <w:bookmarkStart w:id="1019" w:name="_Ref440270984"/>
      <w:bookmarkStart w:id="1020" w:name="_Ref440275030"/>
      <w:bookmarkStart w:id="1021" w:name="_Toc441821615"/>
      <w:bookmarkEnd w:id="967"/>
      <w:bookmarkEnd w:id="968"/>
      <w:bookmarkEnd w:id="969"/>
      <w:bookmarkEnd w:id="970"/>
      <w:bookmarkEnd w:id="971"/>
      <w:r>
        <w:rPr>
          <w:sz w:val="22"/>
          <w:szCs w:val="22"/>
        </w:rPr>
        <w:lastRenderedPageBreak/>
        <w:t>Письмо</w:t>
      </w:r>
      <w:r w:rsidRPr="007417E6">
        <w:rPr>
          <w:sz w:val="22"/>
          <w:szCs w:val="22"/>
        </w:rPr>
        <w:t xml:space="preserve"> </w:t>
      </w:r>
      <w:bookmarkEnd w:id="1015"/>
      <w:r>
        <w:rPr>
          <w:sz w:val="22"/>
          <w:szCs w:val="22"/>
        </w:rPr>
        <w:t>производителя продукции (форма 1</w:t>
      </w:r>
      <w:r w:rsidR="000D67AD">
        <w:rPr>
          <w:sz w:val="22"/>
          <w:szCs w:val="22"/>
        </w:rPr>
        <w:t>0</w:t>
      </w:r>
      <w:r>
        <w:rPr>
          <w:sz w:val="22"/>
          <w:szCs w:val="22"/>
        </w:rPr>
        <w:t>)</w:t>
      </w:r>
      <w:bookmarkEnd w:id="1016"/>
      <w:bookmarkEnd w:id="1017"/>
      <w:bookmarkEnd w:id="1018"/>
      <w:bookmarkEnd w:id="1019"/>
      <w:bookmarkEnd w:id="1020"/>
      <w:bookmarkEnd w:id="1021"/>
    </w:p>
    <w:p w:rsidR="004F4D80" w:rsidRPr="00F647F7" w:rsidRDefault="004F4D80" w:rsidP="004F4D80">
      <w:pPr>
        <w:pStyle w:val="3"/>
        <w:rPr>
          <w:szCs w:val="24"/>
        </w:rPr>
      </w:pPr>
      <w:bookmarkStart w:id="1022" w:name="_Toc439170708"/>
      <w:bookmarkStart w:id="1023" w:name="_Toc439172810"/>
      <w:bookmarkStart w:id="1024" w:name="_Toc439173251"/>
      <w:bookmarkStart w:id="1025" w:name="_Toc439252794"/>
      <w:bookmarkStart w:id="1026" w:name="_Toc439323768"/>
      <w:bookmarkStart w:id="1027" w:name="_Toc440357166"/>
      <w:bookmarkStart w:id="1028" w:name="_Toc440359718"/>
      <w:bookmarkStart w:id="1029" w:name="_Toc440632182"/>
      <w:bookmarkStart w:id="1030" w:name="_Toc440876002"/>
      <w:bookmarkStart w:id="1031" w:name="_Toc441131334"/>
      <w:bookmarkStart w:id="1032" w:name="_Toc441821616"/>
      <w:r w:rsidRPr="00F647F7">
        <w:rPr>
          <w:szCs w:val="24"/>
        </w:rPr>
        <w:t>Форма письма производителя продукции</w:t>
      </w:r>
      <w:bookmarkEnd w:id="1022"/>
      <w:bookmarkEnd w:id="1023"/>
      <w:bookmarkEnd w:id="1024"/>
      <w:bookmarkEnd w:id="1025"/>
      <w:bookmarkEnd w:id="1026"/>
      <w:bookmarkEnd w:id="1027"/>
      <w:bookmarkEnd w:id="1028"/>
      <w:bookmarkEnd w:id="1029"/>
      <w:bookmarkEnd w:id="1030"/>
      <w:bookmarkEnd w:id="1031"/>
      <w:bookmarkEnd w:id="103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3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34" w:name="_Toc423423680"/>
      <w:bookmarkStart w:id="1035" w:name="_Ref440272035"/>
      <w:bookmarkStart w:id="1036" w:name="_Ref440274733"/>
      <w:bookmarkStart w:id="1037" w:name="_Toc44182161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33"/>
      <w:bookmarkEnd w:id="1034"/>
      <w:bookmarkEnd w:id="1035"/>
      <w:bookmarkEnd w:id="1036"/>
      <w:bookmarkEnd w:id="1037"/>
    </w:p>
    <w:p w:rsidR="004F4D80" w:rsidRPr="00E87023" w:rsidRDefault="004F4D80" w:rsidP="004F4D80">
      <w:pPr>
        <w:pStyle w:val="3"/>
        <w:rPr>
          <w:sz w:val="22"/>
        </w:rPr>
      </w:pPr>
      <w:bookmarkStart w:id="1038" w:name="_Toc343690584"/>
      <w:bookmarkStart w:id="1039" w:name="_Toc372294428"/>
      <w:bookmarkStart w:id="1040" w:name="_Toc379288896"/>
      <w:bookmarkStart w:id="1041" w:name="_Toc384734780"/>
      <w:bookmarkStart w:id="1042" w:name="_Toc396984078"/>
      <w:bookmarkStart w:id="1043" w:name="_Toc423423681"/>
      <w:bookmarkStart w:id="1044" w:name="_Toc439170710"/>
      <w:bookmarkStart w:id="1045" w:name="_Toc439172812"/>
      <w:bookmarkStart w:id="1046" w:name="_Toc439173253"/>
      <w:bookmarkStart w:id="1047" w:name="_Toc439238249"/>
      <w:bookmarkStart w:id="1048" w:name="_Toc439252796"/>
      <w:bookmarkStart w:id="1049" w:name="_Toc439323770"/>
      <w:bookmarkStart w:id="1050" w:name="_Toc440357168"/>
      <w:bookmarkStart w:id="1051" w:name="_Toc440359720"/>
      <w:bookmarkStart w:id="1052" w:name="_Toc440632184"/>
      <w:bookmarkStart w:id="1053" w:name="_Toc440876004"/>
      <w:bookmarkStart w:id="1054" w:name="_Toc441131336"/>
      <w:bookmarkStart w:id="1055" w:name="_Toc441821618"/>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56" w:name="_Toc343690585"/>
      <w:bookmarkStart w:id="1057" w:name="_Toc372294429"/>
      <w:bookmarkStart w:id="1058" w:name="_Toc379288897"/>
      <w:bookmarkStart w:id="1059" w:name="_Toc384734781"/>
      <w:bookmarkStart w:id="1060" w:name="_Toc396984079"/>
      <w:bookmarkStart w:id="1061" w:name="_Toc423423682"/>
      <w:bookmarkStart w:id="1062" w:name="_Toc439170711"/>
      <w:bookmarkStart w:id="1063" w:name="_Toc439172813"/>
      <w:bookmarkStart w:id="1064" w:name="_Toc439173254"/>
      <w:bookmarkStart w:id="1065" w:name="_Toc439238250"/>
      <w:bookmarkStart w:id="1066" w:name="_Toc439252797"/>
      <w:bookmarkStart w:id="1067" w:name="_Toc439323771"/>
      <w:bookmarkStart w:id="1068" w:name="_Toc440357169"/>
      <w:bookmarkStart w:id="1069" w:name="_Toc440359721"/>
      <w:bookmarkStart w:id="1070" w:name="_Toc440632185"/>
      <w:bookmarkStart w:id="1071" w:name="_Toc440876005"/>
      <w:bookmarkStart w:id="1072" w:name="_Toc441131337"/>
      <w:bookmarkStart w:id="1073" w:name="_Toc441821619"/>
      <w:r w:rsidRPr="00D27071">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7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75" w:name="_Toc423423683"/>
      <w:bookmarkStart w:id="1076" w:name="_Ref440272051"/>
      <w:bookmarkStart w:id="1077" w:name="_Ref440274744"/>
      <w:bookmarkStart w:id="1078" w:name="_Toc441821620"/>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74"/>
      <w:bookmarkEnd w:id="1075"/>
      <w:bookmarkEnd w:id="1076"/>
      <w:bookmarkEnd w:id="1077"/>
      <w:bookmarkEnd w:id="1078"/>
    </w:p>
    <w:p w:rsidR="004F4D80" w:rsidRPr="008C4223" w:rsidRDefault="004F4D80" w:rsidP="004F4D80">
      <w:pPr>
        <w:pStyle w:val="3"/>
        <w:rPr>
          <w:szCs w:val="24"/>
        </w:rPr>
      </w:pPr>
      <w:bookmarkStart w:id="1079" w:name="_Toc343690587"/>
      <w:bookmarkStart w:id="1080" w:name="_Toc372294431"/>
      <w:bookmarkStart w:id="1081" w:name="_Toc379288899"/>
      <w:bookmarkStart w:id="1082" w:name="_Toc384734783"/>
      <w:bookmarkStart w:id="1083" w:name="_Toc396984081"/>
      <w:bookmarkStart w:id="1084" w:name="_Toc423423684"/>
      <w:bookmarkStart w:id="1085" w:name="_Toc439170713"/>
      <w:bookmarkStart w:id="1086" w:name="_Toc439172815"/>
      <w:bookmarkStart w:id="1087" w:name="_Toc439173256"/>
      <w:bookmarkStart w:id="1088" w:name="_Toc439238252"/>
      <w:bookmarkStart w:id="1089" w:name="_Toc439252799"/>
      <w:bookmarkStart w:id="1090" w:name="_Toc439323773"/>
      <w:bookmarkStart w:id="1091" w:name="_Toc440357171"/>
      <w:bookmarkStart w:id="1092" w:name="_Toc440359723"/>
      <w:bookmarkStart w:id="1093" w:name="_Toc440632187"/>
      <w:bookmarkStart w:id="1094" w:name="_Toc440876007"/>
      <w:bookmarkStart w:id="1095" w:name="_Toc441131339"/>
      <w:bookmarkStart w:id="1096" w:name="_Toc441821621"/>
      <w:r w:rsidRPr="008C4223">
        <w:rPr>
          <w:szCs w:val="24"/>
        </w:rPr>
        <w:t xml:space="preserve">Форма </w:t>
      </w:r>
      <w:bookmarkEnd w:id="1079"/>
      <w:bookmarkEnd w:id="1080"/>
      <w:bookmarkEnd w:id="1081"/>
      <w:bookmarkEnd w:id="1082"/>
      <w:bookmarkEnd w:id="1083"/>
      <w:bookmarkEnd w:id="1084"/>
      <w:bookmarkEnd w:id="1085"/>
      <w:bookmarkEnd w:id="1086"/>
      <w:bookmarkEnd w:id="1087"/>
      <w:bookmarkEnd w:id="1088"/>
      <w:bookmarkEnd w:id="1089"/>
      <w:r w:rsidR="000D70B6" w:rsidRPr="000D70B6">
        <w:rPr>
          <w:szCs w:val="24"/>
        </w:rPr>
        <w:t>Согласия на обработку персональных данных</w:t>
      </w:r>
      <w:bookmarkEnd w:id="1090"/>
      <w:bookmarkEnd w:id="1091"/>
      <w:bookmarkEnd w:id="1092"/>
      <w:bookmarkEnd w:id="1093"/>
      <w:bookmarkEnd w:id="1094"/>
      <w:bookmarkEnd w:id="1095"/>
      <w:bookmarkEnd w:id="109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97" w:name="_Toc439252801"/>
      <w:bookmarkStart w:id="1098" w:name="_Toc439323774"/>
      <w:bookmarkStart w:id="1099" w:name="_Toc440357172"/>
      <w:bookmarkStart w:id="1100" w:name="_Toc440359724"/>
      <w:bookmarkStart w:id="1101" w:name="_Toc440632188"/>
      <w:bookmarkStart w:id="1102" w:name="_Toc440876008"/>
      <w:bookmarkStart w:id="1103" w:name="_Toc441131340"/>
      <w:bookmarkStart w:id="1104" w:name="_Toc441821622"/>
      <w:r w:rsidRPr="005A2CAE">
        <w:rPr>
          <w:szCs w:val="24"/>
        </w:rPr>
        <w:lastRenderedPageBreak/>
        <w:t>Инструкции по заполнению</w:t>
      </w:r>
      <w:bookmarkEnd w:id="1097"/>
      <w:bookmarkEnd w:id="1098"/>
      <w:bookmarkEnd w:id="1099"/>
      <w:bookmarkEnd w:id="1100"/>
      <w:bookmarkEnd w:id="1101"/>
      <w:bookmarkEnd w:id="1102"/>
      <w:bookmarkEnd w:id="1103"/>
      <w:bookmarkEnd w:id="110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05" w:name="_Ref440272256"/>
      <w:bookmarkStart w:id="1106" w:name="_Ref440272678"/>
      <w:bookmarkStart w:id="1107" w:name="_Ref440274944"/>
      <w:bookmarkStart w:id="1108" w:name="_Toc441821623"/>
      <w:r w:rsidRPr="007A6A39">
        <w:lastRenderedPageBreak/>
        <w:t>Соглашение о неустойке (форма 1</w:t>
      </w:r>
      <w:r w:rsidR="000D67AD">
        <w:t>3</w:t>
      </w:r>
      <w:r w:rsidRPr="007A6A39">
        <w:t>)</w:t>
      </w:r>
      <w:bookmarkEnd w:id="1105"/>
      <w:bookmarkEnd w:id="1106"/>
      <w:bookmarkEnd w:id="1107"/>
      <w:bookmarkEnd w:id="1108"/>
    </w:p>
    <w:p w:rsidR="007A6A39" w:rsidRPr="007A6A39" w:rsidRDefault="007A6A39" w:rsidP="007A6A39">
      <w:pPr>
        <w:pStyle w:val="3"/>
        <w:rPr>
          <w:szCs w:val="24"/>
        </w:rPr>
      </w:pPr>
      <w:bookmarkStart w:id="1109" w:name="_Toc439170715"/>
      <w:bookmarkStart w:id="1110" w:name="_Toc439172817"/>
      <w:bookmarkStart w:id="1111" w:name="_Toc439173259"/>
      <w:bookmarkStart w:id="1112" w:name="_Toc439238255"/>
      <w:bookmarkStart w:id="1113" w:name="_Toc439252803"/>
      <w:bookmarkStart w:id="1114" w:name="_Toc439323776"/>
      <w:bookmarkStart w:id="1115" w:name="_Toc440357174"/>
      <w:bookmarkStart w:id="1116" w:name="_Toc440359726"/>
      <w:bookmarkStart w:id="1117" w:name="_Toc440632190"/>
      <w:bookmarkStart w:id="1118" w:name="_Toc440876010"/>
      <w:bookmarkStart w:id="1119" w:name="_Toc441131342"/>
      <w:bookmarkStart w:id="1120" w:name="_Toc441821624"/>
      <w:r w:rsidRPr="007A6A39">
        <w:rPr>
          <w:szCs w:val="24"/>
        </w:rPr>
        <w:t>Форма соглашени</w:t>
      </w:r>
      <w:r w:rsidR="00E47073">
        <w:rPr>
          <w:szCs w:val="24"/>
        </w:rPr>
        <w:t>я</w:t>
      </w:r>
      <w:r w:rsidRPr="007A6A39">
        <w:rPr>
          <w:szCs w:val="24"/>
        </w:rPr>
        <w:t xml:space="preserve"> о неустойке</w:t>
      </w:r>
      <w:bookmarkEnd w:id="1109"/>
      <w:bookmarkEnd w:id="1110"/>
      <w:bookmarkEnd w:id="1111"/>
      <w:bookmarkEnd w:id="1112"/>
      <w:bookmarkEnd w:id="1113"/>
      <w:bookmarkEnd w:id="1114"/>
      <w:bookmarkEnd w:id="1115"/>
      <w:bookmarkEnd w:id="1116"/>
      <w:bookmarkEnd w:id="1117"/>
      <w:bookmarkEnd w:id="1118"/>
      <w:bookmarkEnd w:id="1119"/>
      <w:bookmarkEnd w:id="112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21" w:name="_Toc439170716"/>
      <w:bookmarkStart w:id="1122" w:name="_Toc439172818"/>
      <w:bookmarkStart w:id="1123" w:name="_Toc439173260"/>
      <w:bookmarkStart w:id="1124" w:name="_Toc439238256"/>
      <w:bookmarkStart w:id="1125" w:name="_Toc439252804"/>
      <w:bookmarkStart w:id="1126" w:name="_Toc439323777"/>
      <w:bookmarkStart w:id="1127" w:name="_Toc440357175"/>
      <w:bookmarkStart w:id="1128" w:name="_Toc440359727"/>
      <w:bookmarkStart w:id="1129" w:name="_Toc440632191"/>
      <w:bookmarkStart w:id="1130" w:name="_Toc440876011"/>
      <w:bookmarkStart w:id="1131" w:name="_Toc441131343"/>
      <w:bookmarkStart w:id="1132" w:name="_Toc441821625"/>
      <w:r w:rsidRPr="007857E5">
        <w:rPr>
          <w:szCs w:val="24"/>
        </w:rPr>
        <w:lastRenderedPageBreak/>
        <w:t>Инструкции по заполнению</w:t>
      </w:r>
      <w:bookmarkEnd w:id="1121"/>
      <w:bookmarkEnd w:id="1122"/>
      <w:bookmarkEnd w:id="1123"/>
      <w:bookmarkEnd w:id="1124"/>
      <w:bookmarkEnd w:id="1125"/>
      <w:bookmarkEnd w:id="1126"/>
      <w:bookmarkEnd w:id="1127"/>
      <w:bookmarkEnd w:id="1128"/>
      <w:bookmarkEnd w:id="1129"/>
      <w:bookmarkEnd w:id="1130"/>
      <w:bookmarkEnd w:id="1131"/>
      <w:bookmarkEnd w:id="113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33" w:name="_Ref440272274"/>
      <w:bookmarkStart w:id="1134" w:name="_Ref440274756"/>
      <w:bookmarkStart w:id="1135" w:name="_Toc441821626"/>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33"/>
      <w:bookmarkEnd w:id="1134"/>
      <w:bookmarkEnd w:id="1135"/>
    </w:p>
    <w:p w:rsidR="007857E5" w:rsidRPr="00E47073" w:rsidRDefault="007857E5" w:rsidP="007857E5">
      <w:pPr>
        <w:pStyle w:val="3"/>
        <w:rPr>
          <w:szCs w:val="24"/>
        </w:rPr>
      </w:pPr>
      <w:bookmarkStart w:id="1136" w:name="_Toc439170718"/>
      <w:bookmarkStart w:id="1137" w:name="_Toc439172820"/>
      <w:bookmarkStart w:id="1138" w:name="_Toc439173262"/>
      <w:bookmarkStart w:id="1139" w:name="_Toc439238258"/>
      <w:bookmarkStart w:id="1140" w:name="_Toc439252806"/>
      <w:bookmarkStart w:id="1141" w:name="_Toc439323779"/>
      <w:bookmarkStart w:id="1142" w:name="_Toc440357177"/>
      <w:bookmarkStart w:id="1143" w:name="_Toc440359729"/>
      <w:bookmarkStart w:id="1144" w:name="_Toc440632193"/>
      <w:bookmarkStart w:id="1145" w:name="_Toc440876013"/>
      <w:bookmarkStart w:id="1146" w:name="_Toc441131345"/>
      <w:bookmarkStart w:id="1147" w:name="_Toc441821627"/>
      <w:r w:rsidRPr="00E47073">
        <w:rPr>
          <w:szCs w:val="24"/>
        </w:rPr>
        <w:t xml:space="preserve">Форма </w:t>
      </w:r>
      <w:bookmarkEnd w:id="1136"/>
      <w:r w:rsidR="00E47073" w:rsidRPr="00E47073">
        <w:rPr>
          <w:szCs w:val="24"/>
        </w:rPr>
        <w:t>согласия Участника налоговым органам на разглашение сведений, составляющих налоговую тайну</w:t>
      </w:r>
      <w:bookmarkEnd w:id="1137"/>
      <w:bookmarkEnd w:id="1138"/>
      <w:bookmarkEnd w:id="1139"/>
      <w:bookmarkEnd w:id="1140"/>
      <w:bookmarkEnd w:id="1141"/>
      <w:bookmarkEnd w:id="1142"/>
      <w:bookmarkEnd w:id="1143"/>
      <w:bookmarkEnd w:id="1144"/>
      <w:bookmarkEnd w:id="1145"/>
      <w:bookmarkEnd w:id="1146"/>
      <w:bookmarkEnd w:id="114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48" w:name="_Toc300142269"/>
      <w:bookmarkStart w:id="1149" w:name="_Toc309735391"/>
      <w:bookmarkStart w:id="115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48"/>
      <w:r w:rsidRPr="007857E5">
        <w:rPr>
          <w:b/>
          <w:bCs w:val="0"/>
          <w:snapToGrid w:val="0"/>
          <w:sz w:val="24"/>
          <w:szCs w:val="24"/>
        </w:rPr>
        <w:t xml:space="preserve"> </w:t>
      </w:r>
      <w:bookmarkEnd w:id="1149"/>
      <w:bookmarkEnd w:id="115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51" w:name="_Toc439170719"/>
      <w:bookmarkStart w:id="1152" w:name="_Toc439172821"/>
      <w:bookmarkStart w:id="1153" w:name="_Toc439173263"/>
      <w:bookmarkStart w:id="1154" w:name="_Toc439238259"/>
      <w:bookmarkStart w:id="1155" w:name="_Toc439252807"/>
      <w:bookmarkStart w:id="1156" w:name="_Toc439323780"/>
      <w:bookmarkStart w:id="1157" w:name="_Toc440357178"/>
      <w:bookmarkStart w:id="1158" w:name="_Toc440359730"/>
      <w:bookmarkStart w:id="1159" w:name="_Toc440632194"/>
      <w:bookmarkStart w:id="1160" w:name="_Toc440876014"/>
      <w:bookmarkStart w:id="1161" w:name="_Toc441131346"/>
      <w:bookmarkStart w:id="1162" w:name="_Toc441821628"/>
      <w:r w:rsidRPr="007857E5">
        <w:rPr>
          <w:szCs w:val="24"/>
        </w:rPr>
        <w:lastRenderedPageBreak/>
        <w:t>Инструкции по заполнению</w:t>
      </w:r>
      <w:bookmarkEnd w:id="1151"/>
      <w:bookmarkEnd w:id="1152"/>
      <w:bookmarkEnd w:id="1153"/>
      <w:bookmarkEnd w:id="1154"/>
      <w:bookmarkEnd w:id="1155"/>
      <w:bookmarkEnd w:id="1156"/>
      <w:bookmarkEnd w:id="1157"/>
      <w:bookmarkEnd w:id="1158"/>
      <w:bookmarkEnd w:id="1159"/>
      <w:bookmarkEnd w:id="1160"/>
      <w:bookmarkEnd w:id="1161"/>
      <w:bookmarkEnd w:id="116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63" w:name="_Ref93268095"/>
      <w:bookmarkStart w:id="1164" w:name="_Ref93268099"/>
      <w:bookmarkStart w:id="1165" w:name="_Toc98253958"/>
      <w:bookmarkStart w:id="1166" w:name="_Toc165173884"/>
      <w:bookmarkStart w:id="1167" w:name="_Toc423423678"/>
      <w:bookmarkStart w:id="1168" w:name="_Ref440272510"/>
      <w:bookmarkStart w:id="1169" w:name="_Ref440274961"/>
      <w:bookmarkStart w:id="1170" w:name="_Toc441821629"/>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63"/>
      <w:bookmarkEnd w:id="1164"/>
      <w:bookmarkEnd w:id="1165"/>
      <w:bookmarkEnd w:id="1166"/>
      <w:bookmarkEnd w:id="1167"/>
      <w:bookmarkEnd w:id="1168"/>
      <w:bookmarkEnd w:id="1169"/>
      <w:bookmarkEnd w:id="117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71" w:name="_Toc90385125"/>
      <w:bookmarkStart w:id="1172" w:name="_Toc439170705"/>
      <w:bookmarkStart w:id="1173" w:name="_Toc439172807"/>
      <w:bookmarkStart w:id="1174" w:name="_Toc439173268"/>
      <w:bookmarkStart w:id="1175" w:name="_Toc439238264"/>
      <w:bookmarkStart w:id="1176" w:name="_Toc439252812"/>
      <w:bookmarkStart w:id="1177" w:name="_Toc439323785"/>
      <w:bookmarkStart w:id="1178" w:name="_Toc440357183"/>
      <w:bookmarkStart w:id="1179" w:name="_Toc440359735"/>
      <w:bookmarkStart w:id="1180" w:name="_Toc440632199"/>
      <w:bookmarkStart w:id="1181" w:name="_Toc440876016"/>
      <w:bookmarkStart w:id="1182" w:name="_Toc441131348"/>
      <w:bookmarkStart w:id="1183" w:name="_Toc441821630"/>
      <w:r w:rsidRPr="00D904EF">
        <w:rPr>
          <w:szCs w:val="24"/>
        </w:rPr>
        <w:t>Форма плана распределения объемов выполнения поставок внутри коллективного Участника</w:t>
      </w:r>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84" w:name="_Toc90385126"/>
      <w:bookmarkStart w:id="1185" w:name="_Toc98253959"/>
      <w:bookmarkStart w:id="1186" w:name="_Toc157248211"/>
      <w:bookmarkStart w:id="1187" w:name="_Toc157496580"/>
      <w:bookmarkStart w:id="1188" w:name="_Toc158206119"/>
      <w:bookmarkStart w:id="1189" w:name="_Toc164057804"/>
      <w:bookmarkStart w:id="1190" w:name="_Toc164137154"/>
      <w:bookmarkStart w:id="1191" w:name="_Toc164161314"/>
      <w:bookmarkStart w:id="1192" w:name="_Toc165173885"/>
      <w:r>
        <w:rPr>
          <w:b/>
          <w:szCs w:val="24"/>
        </w:rPr>
        <w:br w:type="page"/>
      </w:r>
    </w:p>
    <w:p w:rsidR="00635719" w:rsidRPr="00D904EF" w:rsidRDefault="00635719" w:rsidP="00635719">
      <w:pPr>
        <w:pStyle w:val="3"/>
        <w:rPr>
          <w:szCs w:val="24"/>
        </w:rPr>
      </w:pPr>
      <w:bookmarkStart w:id="1193" w:name="_Toc439170706"/>
      <w:bookmarkStart w:id="1194" w:name="_Toc439172808"/>
      <w:bookmarkStart w:id="1195" w:name="_Toc439173269"/>
      <w:bookmarkStart w:id="1196" w:name="_Toc439238265"/>
      <w:bookmarkStart w:id="1197" w:name="_Toc439252813"/>
      <w:bookmarkStart w:id="1198" w:name="_Toc439323786"/>
      <w:bookmarkStart w:id="1199" w:name="_Toc440357184"/>
      <w:bookmarkStart w:id="1200" w:name="_Toc440359736"/>
      <w:bookmarkStart w:id="1201" w:name="_Toc440632200"/>
      <w:bookmarkStart w:id="1202" w:name="_Toc440876017"/>
      <w:bookmarkStart w:id="1203" w:name="_Toc441131349"/>
      <w:bookmarkStart w:id="1204" w:name="_Toc441821631"/>
      <w:r w:rsidRPr="00D904EF">
        <w:rPr>
          <w:szCs w:val="24"/>
        </w:rPr>
        <w:lastRenderedPageBreak/>
        <w:t>Инструкции по заполнению</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97815">
        <w:rPr>
          <w:sz w:val="24"/>
          <w:szCs w:val="24"/>
        </w:rPr>
        <w:fldChar w:fldCharType="begin"/>
      </w:r>
      <w:r w:rsidR="00D90031">
        <w:rPr>
          <w:sz w:val="24"/>
          <w:szCs w:val="24"/>
        </w:rPr>
        <w:instrText xml:space="preserve"> REF _Ref191386461 \r \h </w:instrText>
      </w:r>
      <w:r w:rsidR="00197815">
        <w:rPr>
          <w:sz w:val="24"/>
          <w:szCs w:val="24"/>
        </w:rPr>
      </w:r>
      <w:r w:rsidR="00197815">
        <w:rPr>
          <w:sz w:val="24"/>
          <w:szCs w:val="24"/>
        </w:rPr>
        <w:fldChar w:fldCharType="separate"/>
      </w:r>
      <w:r w:rsidR="00E453B6">
        <w:rPr>
          <w:sz w:val="24"/>
          <w:szCs w:val="24"/>
        </w:rPr>
        <w:t>3.3.10</w:t>
      </w:r>
      <w:r w:rsidR="0019781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197815">
        <w:rPr>
          <w:sz w:val="24"/>
          <w:szCs w:val="24"/>
        </w:rPr>
        <w:fldChar w:fldCharType="begin"/>
      </w:r>
      <w:r w:rsidR="00D90031">
        <w:rPr>
          <w:sz w:val="24"/>
          <w:szCs w:val="24"/>
        </w:rPr>
        <w:instrText xml:space="preserve"> REF _Ref440274337 \r \h </w:instrText>
      </w:r>
      <w:r w:rsidR="00197815">
        <w:rPr>
          <w:sz w:val="24"/>
          <w:szCs w:val="24"/>
        </w:rPr>
      </w:r>
      <w:r w:rsidR="00197815">
        <w:rPr>
          <w:sz w:val="24"/>
          <w:szCs w:val="24"/>
        </w:rPr>
        <w:fldChar w:fldCharType="separate"/>
      </w:r>
      <w:r w:rsidR="00E453B6">
        <w:rPr>
          <w:sz w:val="24"/>
          <w:szCs w:val="24"/>
        </w:rPr>
        <w:t>5.2</w:t>
      </w:r>
      <w:r w:rsidR="00197815">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197815">
        <w:rPr>
          <w:sz w:val="24"/>
          <w:szCs w:val="24"/>
        </w:rPr>
        <w:fldChar w:fldCharType="begin"/>
      </w:r>
      <w:r w:rsidR="00D90031">
        <w:rPr>
          <w:sz w:val="24"/>
          <w:szCs w:val="24"/>
        </w:rPr>
        <w:instrText xml:space="preserve"> REF _Ref440274366 \r \h </w:instrText>
      </w:r>
      <w:r w:rsidR="00197815">
        <w:rPr>
          <w:sz w:val="24"/>
          <w:szCs w:val="24"/>
        </w:rPr>
      </w:r>
      <w:r w:rsidR="00197815">
        <w:rPr>
          <w:sz w:val="24"/>
          <w:szCs w:val="24"/>
        </w:rPr>
        <w:fldChar w:fldCharType="separate"/>
      </w:r>
      <w:r w:rsidR="00E453B6">
        <w:rPr>
          <w:sz w:val="24"/>
          <w:szCs w:val="24"/>
        </w:rPr>
        <w:t>5.4</w:t>
      </w:r>
      <w:r w:rsidR="00197815">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67F" w:rsidRDefault="0020567F">
      <w:pPr>
        <w:spacing w:line="240" w:lineRule="auto"/>
      </w:pPr>
      <w:r>
        <w:separator/>
      </w:r>
    </w:p>
  </w:endnote>
  <w:endnote w:type="continuationSeparator" w:id="0">
    <w:p w:rsidR="0020567F" w:rsidRDefault="002056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altName w:val=" MS Sans Serif"/>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altName w:val="Palatino Linotype"/>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97C60" w:rsidRDefault="00197C6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Pr="00FA0376" w:rsidRDefault="00197C6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6531A">
      <w:rPr>
        <w:noProof/>
        <w:sz w:val="16"/>
        <w:szCs w:val="16"/>
        <w:lang w:eastAsia="ru-RU"/>
      </w:rPr>
      <w:t>22</w:t>
    </w:r>
    <w:r w:rsidRPr="00FA0376">
      <w:rPr>
        <w:sz w:val="16"/>
        <w:szCs w:val="16"/>
        <w:lang w:eastAsia="ru-RU"/>
      </w:rPr>
      <w:fldChar w:fldCharType="end"/>
    </w:r>
  </w:p>
  <w:p w:rsidR="00197C60" w:rsidRPr="00EE0539" w:rsidRDefault="00197C6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97C60">
      <w:rPr>
        <w:sz w:val="18"/>
        <w:szCs w:val="18"/>
      </w:rPr>
      <w:t>Договора на поставку расходных материалов для аварийного запаса ЗИП СДТУ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67F" w:rsidRDefault="0020567F">
      <w:pPr>
        <w:spacing w:line="240" w:lineRule="auto"/>
      </w:pPr>
      <w:r>
        <w:separator/>
      </w:r>
    </w:p>
  </w:footnote>
  <w:footnote w:type="continuationSeparator" w:id="0">
    <w:p w:rsidR="0020567F" w:rsidRDefault="0020567F">
      <w:pPr>
        <w:spacing w:line="240" w:lineRule="auto"/>
      </w:pPr>
      <w:r>
        <w:continuationSeparator/>
      </w:r>
    </w:p>
  </w:footnote>
  <w:footnote w:id="1">
    <w:p w:rsidR="00197C60" w:rsidRDefault="00197C60"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97C60" w:rsidRDefault="00197C60"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Pr="00930031" w:rsidRDefault="00197C6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60" w:rsidRDefault="00197C6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3"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15:restartNumberingAfterBreak="0">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9"/>
  </w:num>
  <w:num w:numId="24">
    <w:abstractNumId w:val="125"/>
  </w:num>
  <w:num w:numId="25">
    <w:abstractNumId w:val="113"/>
  </w:num>
  <w:num w:numId="26">
    <w:abstractNumId w:val="106"/>
  </w:num>
  <w:num w:numId="27">
    <w:abstractNumId w:val="75"/>
  </w:num>
  <w:num w:numId="28">
    <w:abstractNumId w:val="98"/>
  </w:num>
  <w:num w:numId="29">
    <w:abstractNumId w:val="126"/>
  </w:num>
  <w:num w:numId="30">
    <w:abstractNumId w:val="93"/>
  </w:num>
  <w:num w:numId="31">
    <w:abstractNumId w:val="94"/>
  </w:num>
  <w:num w:numId="32">
    <w:abstractNumId w:val="112"/>
  </w:num>
  <w:num w:numId="33">
    <w:abstractNumId w:val="129"/>
  </w:num>
  <w:num w:numId="34">
    <w:abstractNumId w:val="115"/>
  </w:num>
  <w:num w:numId="35">
    <w:abstractNumId w:val="105"/>
  </w:num>
  <w:num w:numId="36">
    <w:abstractNumId w:val="78"/>
  </w:num>
  <w:num w:numId="37">
    <w:abstractNumId w:val="80"/>
  </w:num>
  <w:num w:numId="38">
    <w:abstractNumId w:val="87"/>
  </w:num>
  <w:num w:numId="39">
    <w:abstractNumId w:val="95"/>
  </w:num>
  <w:num w:numId="40">
    <w:abstractNumId w:val="104"/>
  </w:num>
  <w:num w:numId="41">
    <w:abstractNumId w:val="82"/>
  </w:num>
  <w:num w:numId="42">
    <w:abstractNumId w:val="77"/>
  </w:num>
  <w:num w:numId="43">
    <w:abstractNumId w:val="128"/>
  </w:num>
  <w:num w:numId="44">
    <w:abstractNumId w:val="101"/>
  </w:num>
  <w:num w:numId="45">
    <w:abstractNumId w:val="121"/>
  </w:num>
  <w:num w:numId="46">
    <w:abstractNumId w:val="0"/>
  </w:num>
  <w:num w:numId="47">
    <w:abstractNumId w:val="107"/>
  </w:num>
  <w:num w:numId="48">
    <w:abstractNumId w:val="118"/>
  </w:num>
  <w:num w:numId="49">
    <w:abstractNumId w:val="122"/>
  </w:num>
  <w:num w:numId="50">
    <w:abstractNumId w:val="114"/>
  </w:num>
  <w:num w:numId="51">
    <w:abstractNumId w:val="134"/>
  </w:num>
  <w:num w:numId="52">
    <w:abstractNumId w:val="117"/>
  </w:num>
  <w:num w:numId="53">
    <w:abstractNumId w:val="91"/>
  </w:num>
  <w:num w:numId="54">
    <w:abstractNumId w:val="79"/>
  </w:num>
  <w:num w:numId="55">
    <w:abstractNumId w:val="124"/>
  </w:num>
  <w:num w:numId="56">
    <w:abstractNumId w:val="100"/>
  </w:num>
  <w:num w:numId="57">
    <w:abstractNumId w:val="81"/>
  </w:num>
  <w:num w:numId="58">
    <w:abstractNumId w:val="83"/>
  </w:num>
  <w:num w:numId="59">
    <w:abstractNumId w:val="71"/>
  </w:num>
  <w:num w:numId="60">
    <w:abstractNumId w:val="103"/>
  </w:num>
  <w:num w:numId="61">
    <w:abstractNumId w:val="111"/>
  </w:num>
  <w:num w:numId="62">
    <w:abstractNumId w:val="72"/>
  </w:num>
  <w:num w:numId="63">
    <w:abstractNumId w:val="89"/>
  </w:num>
  <w:num w:numId="64">
    <w:abstractNumId w:val="73"/>
  </w:num>
  <w:num w:numId="65">
    <w:abstractNumId w:val="130"/>
  </w:num>
  <w:num w:numId="66">
    <w:abstractNumId w:val="97"/>
  </w:num>
  <w:num w:numId="6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8"/>
  </w:num>
  <w:num w:numId="74">
    <w:abstractNumId w:val="96"/>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90"/>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36C0D"/>
    <w:rsid w:val="001519E9"/>
    <w:rsid w:val="00155DAF"/>
    <w:rsid w:val="00157A6B"/>
    <w:rsid w:val="0016075D"/>
    <w:rsid w:val="0016246B"/>
    <w:rsid w:val="00162A8F"/>
    <w:rsid w:val="00166CFA"/>
    <w:rsid w:val="00170C72"/>
    <w:rsid w:val="001716DB"/>
    <w:rsid w:val="0018103F"/>
    <w:rsid w:val="00185F8B"/>
    <w:rsid w:val="00192F71"/>
    <w:rsid w:val="00193067"/>
    <w:rsid w:val="00195450"/>
    <w:rsid w:val="0019725C"/>
    <w:rsid w:val="00197815"/>
    <w:rsid w:val="00197C60"/>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567F"/>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61F58"/>
    <w:rsid w:val="00462A31"/>
    <w:rsid w:val="0046531A"/>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32D0A"/>
    <w:rsid w:val="008335E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3E2D"/>
    <w:rsid w:val="00A2572E"/>
    <w:rsid w:val="00A33B7C"/>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550A"/>
    <w:rsid w:val="00CB6141"/>
    <w:rsid w:val="00CC3810"/>
    <w:rsid w:val="00CC4C3A"/>
    <w:rsid w:val="00CC6D7C"/>
    <w:rsid w:val="00CD0A76"/>
    <w:rsid w:val="00CD4105"/>
    <w:rsid w:val="00CD50EF"/>
    <w:rsid w:val="00CE3C78"/>
    <w:rsid w:val="00CF3523"/>
    <w:rsid w:val="00CF39D0"/>
    <w:rsid w:val="00CF531D"/>
    <w:rsid w:val="00CF6A0E"/>
    <w:rsid w:val="00D0215E"/>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CD11278F-9CE2-4FC8-A87D-D02BFE9BA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1.png"/><Relationship Id="rId19" Type="http://schemas.openxmlformats.org/officeDocument/2006/relationships/hyperlink" Target="http://www.b2b-mrsk.ru/" TargetMode="External"/><Relationship Id="rId31" Type="http://schemas.openxmlformats.org/officeDocument/2006/relationships/header" Target="header1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46B7B-A1CF-4751-9FEB-80D89FCB4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24510</Words>
  <Characters>139711</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163894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19</cp:revision>
  <cp:lastPrinted>2015-12-29T14:27:00Z</cp:lastPrinted>
  <dcterms:created xsi:type="dcterms:W3CDTF">2016-01-18T07:59:00Z</dcterms:created>
  <dcterms:modified xsi:type="dcterms:W3CDTF">2016-01-29T06:03:00Z</dcterms:modified>
</cp:coreProperties>
</file>