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115A2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28.05pt;margin-top:-18.45pt;width:197.1pt;height:93.9pt;z-index:251659264;visibility:visible;mso-wrap-style:square;mso-width-percent:0;mso-height-percent:0;mso-wrap-distance-left:9pt;mso-wrap-distance-top:3.6pt;mso-wrap-distance-right:9pt;mso-wrap-distance-bottom:3.6pt;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15A26" w:rsidRPr="000D67AD" w:rsidRDefault="00115A2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15A26" w:rsidRPr="000D67AD" w:rsidRDefault="00115A2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15A26" w:rsidRPr="000D67AD" w:rsidRDefault="00115A2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15A26" w:rsidRPr="000D67AD" w:rsidRDefault="00115A2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15A26" w:rsidRPr="000D67AD" w:rsidRDefault="00115A26" w:rsidP="00BF0828">
                  <w:pPr>
                    <w:spacing w:line="240" w:lineRule="auto"/>
                    <w:ind w:right="-23"/>
                    <w:rPr>
                      <w:rFonts w:ascii="Helios" w:hAnsi="Helios"/>
                      <w:sz w:val="12"/>
                      <w:szCs w:val="12"/>
                    </w:rPr>
                  </w:pPr>
                  <w:r w:rsidRPr="000D67AD">
                    <w:rPr>
                      <w:rFonts w:ascii="Helios" w:hAnsi="Helios"/>
                      <w:sz w:val="12"/>
                      <w:szCs w:val="12"/>
                    </w:rPr>
                    <w:t>тел.: +7 (495) 747-92-92,</w:t>
                  </w:r>
                </w:p>
                <w:p w:rsidR="00115A26" w:rsidRPr="000D67AD" w:rsidRDefault="00115A2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15A26" w:rsidRPr="000D67AD" w:rsidRDefault="00115A2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15A26" w:rsidRPr="000D67AD" w:rsidRDefault="00115A2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15A26" w:rsidRPr="000D67AD" w:rsidRDefault="00115A2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15A26" w:rsidRPr="00CB550A" w:rsidRDefault="00115A2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550A">
                    <w:rPr>
                      <w:rFonts w:ascii="Helios" w:hAnsi="Helios"/>
                      <w:sz w:val="12"/>
                      <w:szCs w:val="12"/>
                      <w:lang w:val="en-US"/>
                    </w:rPr>
                    <w:t>-</w:t>
                  </w:r>
                  <w:r w:rsidRPr="000D67AD">
                    <w:rPr>
                      <w:rFonts w:ascii="Helios" w:hAnsi="Helios"/>
                      <w:sz w:val="12"/>
                      <w:szCs w:val="12"/>
                      <w:lang w:val="en-US"/>
                    </w:rPr>
                    <w:t>mail</w:t>
                  </w:r>
                  <w:proofErr w:type="gramEnd"/>
                  <w:r w:rsidRPr="00CB550A">
                    <w:rPr>
                      <w:rFonts w:ascii="Helios" w:hAnsi="Helios"/>
                      <w:sz w:val="12"/>
                      <w:szCs w:val="12"/>
                      <w:lang w:val="en-US"/>
                    </w:rPr>
                    <w:t xml:space="preserve">: </w:t>
                  </w:r>
                  <w:hyperlink r:id="rId9" w:history="1">
                    <w:r w:rsidRPr="000D67AD">
                      <w:rPr>
                        <w:rFonts w:ascii="Helios" w:hAnsi="Helios"/>
                        <w:sz w:val="12"/>
                        <w:szCs w:val="12"/>
                        <w:lang w:val="en-US"/>
                      </w:rPr>
                      <w:t>posta</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r w:rsidRPr="00CB550A">
                    <w:rPr>
                      <w:rFonts w:ascii="Helios" w:hAnsi="Helios"/>
                      <w:sz w:val="12"/>
                      <w:szCs w:val="12"/>
                      <w:lang w:val="en-US"/>
                    </w:rPr>
                    <w:t xml:space="preserve">, </w:t>
                  </w:r>
                  <w:hyperlink r:id="rId10" w:history="1">
                    <w:r w:rsidRPr="000D67AD">
                      <w:rPr>
                        <w:rFonts w:ascii="Helios" w:hAnsi="Helios"/>
                        <w:sz w:val="12"/>
                        <w:szCs w:val="12"/>
                        <w:lang w:val="en-US"/>
                      </w:rPr>
                      <w:t>www</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0238E" w:rsidRPr="001E757A" w:rsidRDefault="00B0238E" w:rsidP="00B0238E">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B0238E" w:rsidRPr="001E757A" w:rsidRDefault="00B0238E" w:rsidP="00B0238E">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B0238E" w:rsidRPr="001E757A" w:rsidRDefault="00B0238E" w:rsidP="00B0238E">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B0238E" w:rsidRPr="001E757A" w:rsidRDefault="00B0238E" w:rsidP="00B0238E">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B0238E" w:rsidRPr="001E757A" w:rsidRDefault="00B0238E" w:rsidP="00B0238E">
      <w:pPr>
        <w:suppressAutoHyphens w:val="0"/>
        <w:spacing w:line="240" w:lineRule="auto"/>
        <w:ind w:firstLine="0"/>
        <w:jc w:val="right"/>
        <w:rPr>
          <w:bCs w:val="0"/>
          <w:lang w:eastAsia="ru-RU"/>
        </w:rPr>
      </w:pPr>
    </w:p>
    <w:p w:rsidR="00B0238E" w:rsidRPr="001E757A" w:rsidRDefault="00B0238E" w:rsidP="00B0238E">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B0238E" w:rsidRPr="001E757A" w:rsidRDefault="00B0238E" w:rsidP="00B0238E">
      <w:pPr>
        <w:suppressAutoHyphens w:val="0"/>
        <w:spacing w:line="240" w:lineRule="auto"/>
        <w:ind w:firstLine="0"/>
        <w:jc w:val="right"/>
        <w:rPr>
          <w:b/>
          <w:bCs w:val="0"/>
          <w:kern w:val="36"/>
          <w:sz w:val="24"/>
          <w:szCs w:val="24"/>
          <w:lang w:eastAsia="ru-RU"/>
        </w:rPr>
      </w:pPr>
      <w:r w:rsidRPr="001E757A">
        <w:rPr>
          <w:bCs w:val="0"/>
          <w:sz w:val="24"/>
          <w:szCs w:val="24"/>
          <w:lang w:eastAsia="ru-RU"/>
        </w:rPr>
        <w:t>«2</w:t>
      </w:r>
      <w:r>
        <w:rPr>
          <w:bCs w:val="0"/>
          <w:sz w:val="24"/>
          <w:szCs w:val="24"/>
          <w:lang w:eastAsia="ru-RU"/>
        </w:rPr>
        <w:t>8</w:t>
      </w:r>
      <w:r w:rsidRPr="001E757A">
        <w:rPr>
          <w:bCs w:val="0"/>
          <w:sz w:val="24"/>
          <w:szCs w:val="24"/>
          <w:lang w:eastAsia="ru-RU"/>
        </w:rPr>
        <w:t>» января 2016 года</w:t>
      </w:r>
    </w:p>
    <w:p w:rsidR="00B0238E" w:rsidRDefault="00B0238E" w:rsidP="00B0238E">
      <w:pPr>
        <w:ind w:firstLine="0"/>
        <w:jc w:val="left"/>
        <w:rPr>
          <w:sz w:val="24"/>
          <w:szCs w:val="24"/>
        </w:rPr>
      </w:pPr>
    </w:p>
    <w:p w:rsidR="00B0238E" w:rsidRPr="00C12FA4" w:rsidRDefault="00B0238E" w:rsidP="00B0238E">
      <w:pPr>
        <w:ind w:firstLine="0"/>
        <w:jc w:val="left"/>
        <w:rPr>
          <w:sz w:val="24"/>
          <w:szCs w:val="24"/>
        </w:rPr>
      </w:pPr>
    </w:p>
    <w:p w:rsidR="00B0238E" w:rsidRPr="00C12FA4" w:rsidRDefault="00B0238E" w:rsidP="00B0238E">
      <w:pPr>
        <w:spacing w:line="240" w:lineRule="auto"/>
        <w:ind w:left="6804" w:firstLine="0"/>
        <w:rPr>
          <w:b/>
          <w:kern w:val="36"/>
          <w:sz w:val="24"/>
          <w:szCs w:val="24"/>
        </w:rPr>
      </w:pPr>
      <w:r w:rsidRPr="00C12FA4">
        <w:rPr>
          <w:b/>
          <w:kern w:val="36"/>
          <w:sz w:val="24"/>
          <w:szCs w:val="24"/>
        </w:rPr>
        <w:t>Согласовано на заседании</w:t>
      </w:r>
    </w:p>
    <w:p w:rsidR="00B0238E" w:rsidRPr="00C12FA4" w:rsidRDefault="00B0238E" w:rsidP="00B0238E">
      <w:pPr>
        <w:spacing w:line="240" w:lineRule="auto"/>
        <w:ind w:left="6804" w:firstLine="0"/>
        <w:rPr>
          <w:b/>
          <w:kern w:val="36"/>
          <w:sz w:val="24"/>
          <w:szCs w:val="24"/>
        </w:rPr>
      </w:pPr>
      <w:r w:rsidRPr="00C12FA4">
        <w:rPr>
          <w:b/>
          <w:kern w:val="36"/>
          <w:sz w:val="24"/>
          <w:szCs w:val="24"/>
        </w:rPr>
        <w:t>закупочной комиссии</w:t>
      </w:r>
    </w:p>
    <w:p w:rsidR="00B0238E" w:rsidRPr="00C12FA4" w:rsidRDefault="00B0238E" w:rsidP="00B0238E">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000</w:t>
      </w:r>
      <w:r w:rsidR="00115A26">
        <w:rPr>
          <w:b/>
          <w:kern w:val="36"/>
          <w:sz w:val="24"/>
          <w:szCs w:val="24"/>
        </w:rPr>
        <w:t>6</w:t>
      </w:r>
      <w:r w:rsidRPr="001E757A">
        <w:rPr>
          <w:b/>
          <w:kern w:val="36"/>
          <w:sz w:val="24"/>
          <w:szCs w:val="24"/>
        </w:rPr>
        <w:t>-БР-16</w:t>
      </w:r>
    </w:p>
    <w:p w:rsidR="00B0238E" w:rsidRPr="00C12FA4" w:rsidRDefault="00B0238E" w:rsidP="00B0238E">
      <w:pPr>
        <w:spacing w:line="240" w:lineRule="auto"/>
        <w:ind w:left="6804" w:firstLine="0"/>
        <w:rPr>
          <w:b/>
          <w:kern w:val="36"/>
          <w:sz w:val="24"/>
          <w:szCs w:val="24"/>
        </w:rPr>
      </w:pPr>
      <w:r w:rsidRPr="00C12FA4">
        <w:rPr>
          <w:b/>
          <w:kern w:val="36"/>
          <w:sz w:val="24"/>
          <w:szCs w:val="24"/>
        </w:rPr>
        <w:t xml:space="preserve">от </w:t>
      </w:r>
      <w:r w:rsidRPr="001E757A">
        <w:rPr>
          <w:b/>
          <w:kern w:val="36"/>
          <w:sz w:val="24"/>
          <w:szCs w:val="24"/>
        </w:rPr>
        <w:t>«2</w:t>
      </w:r>
      <w:r>
        <w:rPr>
          <w:b/>
          <w:kern w:val="36"/>
          <w:sz w:val="24"/>
          <w:szCs w:val="24"/>
        </w:rPr>
        <w:t>8</w:t>
      </w:r>
      <w:r w:rsidRPr="001E757A">
        <w:rPr>
          <w:b/>
          <w:kern w:val="36"/>
          <w:sz w:val="24"/>
          <w:szCs w:val="24"/>
        </w:rPr>
        <w:t xml:space="preserve">» января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0238E"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 xml:space="preserve">ОТКРЫТЫЙ </w:t>
      </w:r>
      <w:r w:rsidRPr="00B0238E">
        <w:rPr>
          <w:rFonts w:ascii="Times New Roman" w:hAnsi="Times New Roman"/>
          <w:b/>
          <w:sz w:val="24"/>
          <w:szCs w:val="24"/>
        </w:rPr>
        <w:t>ЗАПРОС ПРЕДЛОЖЕНИЙ</w:t>
      </w:r>
    </w:p>
    <w:p w:rsidR="00717F60" w:rsidRPr="00B0238E" w:rsidRDefault="00717F60" w:rsidP="007556FF">
      <w:pPr>
        <w:spacing w:line="264" w:lineRule="auto"/>
        <w:ind w:firstLine="0"/>
        <w:jc w:val="center"/>
        <w:rPr>
          <w:b/>
          <w:sz w:val="24"/>
          <w:szCs w:val="24"/>
        </w:rPr>
      </w:pPr>
      <w:r w:rsidRPr="00B0238E">
        <w:rPr>
          <w:b/>
          <w:sz w:val="24"/>
          <w:szCs w:val="24"/>
        </w:rPr>
        <w:t xml:space="preserve">на право заключения </w:t>
      </w:r>
      <w:r w:rsidR="007556FF" w:rsidRPr="00B0238E">
        <w:rPr>
          <w:b/>
          <w:sz w:val="24"/>
          <w:szCs w:val="24"/>
        </w:rPr>
        <w:t>Договор</w:t>
      </w:r>
      <w:r w:rsidR="00B0238E" w:rsidRPr="00B0238E">
        <w:rPr>
          <w:b/>
          <w:sz w:val="24"/>
          <w:szCs w:val="24"/>
        </w:rPr>
        <w:t xml:space="preserve">а </w:t>
      </w:r>
      <w:r w:rsidR="00115A26" w:rsidRPr="00115A26">
        <w:rPr>
          <w:b/>
          <w:sz w:val="24"/>
          <w:szCs w:val="24"/>
        </w:rPr>
        <w:t>поставки комплектов индивидуальных медицинских для нужд ПАО «МРСК Центра» (филиала «Брянскэнерго»)</w:t>
      </w:r>
    </w:p>
    <w:p w:rsidR="007556FF" w:rsidRPr="00B0238E"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0238E">
        <w:rPr>
          <w:rFonts w:ascii="Times New Roman" w:eastAsia="Times New Roman" w:hAnsi="Times New Roman" w:cs="Times New Roman"/>
          <w:b/>
          <w:caps/>
        </w:rPr>
        <w:t xml:space="preserve"> «ОБЩАЯ</w:t>
      </w:r>
      <w:r w:rsidR="00B51A18" w:rsidRPr="00B0238E">
        <w:rPr>
          <w:rFonts w:ascii="Times New Roman" w:eastAsia="Times New Roman" w:hAnsi="Times New Roman" w:cs="Times New Roman"/>
          <w:b/>
          <w:caps/>
        </w:rPr>
        <w:t>,</w:t>
      </w:r>
      <w:r w:rsidRPr="00B0238E">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19781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sidR="00BA0806">
        <w:rPr>
          <w:noProof/>
        </w:rPr>
        <w:fldChar w:fldCharType="begin"/>
      </w:r>
      <w:r w:rsidR="00BA0806">
        <w:rPr>
          <w:noProof/>
        </w:rPr>
        <w:instrText xml:space="preserve"> PAGEREF _Toc441131233 \h </w:instrText>
      </w:r>
      <w:r w:rsidR="00BA0806">
        <w:rPr>
          <w:noProof/>
        </w:rPr>
      </w:r>
      <w:r w:rsidR="00BA0806">
        <w:rPr>
          <w:noProof/>
        </w:rPr>
        <w:fldChar w:fldCharType="separate"/>
      </w:r>
      <w:r w:rsidR="00BA0806">
        <w:rPr>
          <w:noProof/>
        </w:rPr>
        <w:t>4</w:t>
      </w:r>
      <w:r w:rsidR="00BA0806">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_Toc441131234 \h </w:instrText>
      </w:r>
      <w:r>
        <w:rPr>
          <w:noProof/>
        </w:rPr>
      </w:r>
      <w:r>
        <w:rPr>
          <w:noProof/>
        </w:rPr>
        <w:fldChar w:fldCharType="separate"/>
      </w:r>
      <w:r>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_Toc441131235 \h </w:instrText>
      </w:r>
      <w:r>
        <w:rPr>
          <w:noProof/>
        </w:rPr>
      </w:r>
      <w:r>
        <w:rPr>
          <w:noProof/>
        </w:rPr>
        <w:fldChar w:fldCharType="separate"/>
      </w:r>
      <w:r>
        <w:rPr>
          <w:noProof/>
        </w:rPr>
        <w:t>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_Toc441131236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_Toc441131237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_Toc441131238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_Toc441131239 \h </w:instrText>
      </w:r>
      <w:r>
        <w:rPr>
          <w:noProof/>
        </w:rPr>
      </w:r>
      <w:r>
        <w:rPr>
          <w:noProof/>
        </w:rPr>
        <w:fldChar w:fldCharType="separate"/>
      </w:r>
      <w:r>
        <w:rPr>
          <w:noProof/>
        </w:rPr>
        <w:t>9</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_Toc441131246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_Toc441131247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_Toc441131251 \h </w:instrText>
      </w:r>
      <w:r>
        <w:rPr>
          <w:noProof/>
        </w:rPr>
      </w:r>
      <w:r>
        <w:rPr>
          <w:noProof/>
        </w:rPr>
        <w:fldChar w:fldCharType="separate"/>
      </w:r>
      <w:r>
        <w:rPr>
          <w:noProof/>
        </w:rPr>
        <w:t>10</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_Toc441131255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_Toc441131256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_Toc441131259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_Toc441131260 \h </w:instrText>
      </w:r>
      <w:r>
        <w:rPr>
          <w:noProof/>
        </w:rPr>
      </w:r>
      <w:r>
        <w:rPr>
          <w:noProof/>
        </w:rPr>
        <w:fldChar w:fldCharType="separate"/>
      </w:r>
      <w:r>
        <w:rPr>
          <w:noProof/>
        </w:rPr>
        <w:t>14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_Toc441131275 \h </w:instrText>
      </w:r>
      <w:r>
        <w:rPr>
          <w:noProof/>
        </w:rPr>
      </w:r>
      <w:r>
        <w:rPr>
          <w:noProof/>
        </w:rPr>
        <w:fldChar w:fldCharType="separate"/>
      </w:r>
      <w:r>
        <w:rPr>
          <w:noProof/>
        </w:rPr>
        <w:t>28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_Toc441131278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_Toc441131279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_Toc441131284 \h </w:instrText>
      </w:r>
      <w:r>
        <w:rPr>
          <w:noProof/>
        </w:rPr>
      </w:r>
      <w:r>
        <w:rPr>
          <w:noProof/>
        </w:rPr>
        <w:fldChar w:fldCharType="separate"/>
      </w:r>
      <w:r>
        <w:rPr>
          <w:noProof/>
        </w:rPr>
        <w:t>31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_Toc441131285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_Toc441131286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_Toc441131287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_Toc441131288 \h </w:instrText>
      </w:r>
      <w:r>
        <w:rPr>
          <w:noProof/>
        </w:rPr>
      </w:r>
      <w:r>
        <w:rPr>
          <w:noProof/>
        </w:rPr>
        <w:fldChar w:fldCharType="separate"/>
      </w:r>
      <w:r>
        <w:rPr>
          <w:noProof/>
        </w:rPr>
        <w:t>35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_Toc441131289 \h </w:instrText>
      </w:r>
      <w:r>
        <w:rPr>
          <w:noProof/>
        </w:rPr>
      </w:r>
      <w:r>
        <w:rPr>
          <w:noProof/>
        </w:rPr>
        <w:fldChar w:fldCharType="separate"/>
      </w:r>
      <w:r>
        <w:rPr>
          <w:noProof/>
        </w:rPr>
        <w:t>35</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_Toc441131290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_Toc441131291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_Toc441131294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_Toc441131296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_Toc441131299 \h </w:instrText>
      </w:r>
      <w:r>
        <w:rPr>
          <w:noProof/>
        </w:rPr>
      </w:r>
      <w:r>
        <w:rPr>
          <w:noProof/>
        </w:rPr>
        <w:fldChar w:fldCharType="separate"/>
      </w:r>
      <w:r>
        <w:rPr>
          <w:noProof/>
        </w:rPr>
        <w:t>37</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_Toc441131302 \h </w:instrText>
      </w:r>
      <w:r>
        <w:rPr>
          <w:noProof/>
        </w:rPr>
      </w:r>
      <w:r>
        <w:rPr>
          <w:noProof/>
        </w:rPr>
        <w:fldChar w:fldCharType="separate"/>
      </w:r>
      <w:r>
        <w:rPr>
          <w:noProof/>
        </w:rPr>
        <w:t>38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_Toc441131303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_Toc441131304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_Toc441131306 \h </w:instrText>
      </w:r>
      <w:r>
        <w:rPr>
          <w:noProof/>
        </w:rPr>
      </w:r>
      <w:r>
        <w:rPr>
          <w:noProof/>
        </w:rPr>
        <w:fldChar w:fldCharType="separate"/>
      </w:r>
      <w:r>
        <w:rPr>
          <w:noProof/>
        </w:rPr>
        <w:t>42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Pr>
          <w:noProof/>
        </w:rPr>
        <w:fldChar w:fldCharType="begin"/>
      </w:r>
      <w:r>
        <w:rPr>
          <w:noProof/>
        </w:rPr>
        <w:instrText xml:space="preserve"> PAGEREF _Toc441131308 \h </w:instrText>
      </w:r>
      <w:r>
        <w:rPr>
          <w:noProof/>
        </w:rPr>
      </w:r>
      <w:r>
        <w:rPr>
          <w:noProof/>
        </w:rPr>
        <w:fldChar w:fldCharType="separate"/>
      </w:r>
      <w:r>
        <w:rPr>
          <w:noProof/>
        </w:rPr>
        <w:t>44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Pr>
          <w:noProof/>
        </w:rPr>
        <w:fldChar w:fldCharType="begin"/>
      </w:r>
      <w:r>
        <w:rPr>
          <w:noProof/>
        </w:rPr>
        <w:instrText xml:space="preserve"> PAGEREF _Toc441131311 \h </w:instrText>
      </w:r>
      <w:r>
        <w:rPr>
          <w:noProof/>
        </w:rPr>
      </w:r>
      <w:r>
        <w:rPr>
          <w:noProof/>
        </w:rPr>
        <w:fldChar w:fldCharType="separate"/>
      </w:r>
      <w:r>
        <w:rPr>
          <w:noProof/>
        </w:rPr>
        <w:t>47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_Toc441131314 \h </w:instrText>
      </w:r>
      <w:r>
        <w:rPr>
          <w:noProof/>
        </w:rPr>
      </w:r>
      <w:r>
        <w:rPr>
          <w:noProof/>
        </w:rPr>
        <w:fldChar w:fldCharType="separate"/>
      </w:r>
      <w:r>
        <w:rPr>
          <w:noProof/>
        </w:rPr>
        <w:t>50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Pr>
          <w:noProof/>
        </w:rPr>
        <w:fldChar w:fldCharType="begin"/>
      </w:r>
      <w:r>
        <w:rPr>
          <w:noProof/>
        </w:rPr>
        <w:instrText xml:space="preserve"> PAGEREF _Toc441131317 \h </w:instrText>
      </w:r>
      <w:r>
        <w:rPr>
          <w:noProof/>
        </w:rPr>
      </w:r>
      <w:r>
        <w:rPr>
          <w:noProof/>
        </w:rPr>
        <w:fldChar w:fldCharType="separate"/>
      </w:r>
      <w:r>
        <w:rPr>
          <w:noProof/>
        </w:rPr>
        <w:t>52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_Toc441131320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Pr>
          <w:noProof/>
        </w:rPr>
        <w:fldChar w:fldCharType="begin"/>
      </w:r>
      <w:r>
        <w:rPr>
          <w:noProof/>
        </w:rPr>
        <w:instrText xml:space="preserve"> PAGEREF _Toc441131321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_Toc441131322 \h </w:instrText>
      </w:r>
      <w:r>
        <w:rPr>
          <w:noProof/>
        </w:rPr>
      </w:r>
      <w:r>
        <w:rPr>
          <w:noProof/>
        </w:rPr>
        <w:fldChar w:fldCharType="separate"/>
      </w:r>
      <w:r>
        <w:rPr>
          <w:noProof/>
        </w:rPr>
        <w:t>56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_Toc441131324 \h </w:instrText>
      </w:r>
      <w:r>
        <w:rPr>
          <w:noProof/>
        </w:rPr>
      </w:r>
      <w:r>
        <w:rPr>
          <w:noProof/>
        </w:rPr>
        <w:fldChar w:fldCharType="separate"/>
      </w:r>
      <w:r>
        <w:rPr>
          <w:noProof/>
        </w:rPr>
        <w:t>59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_Toc441131327 \h </w:instrText>
      </w:r>
      <w:r>
        <w:rPr>
          <w:noProof/>
        </w:rPr>
      </w:r>
      <w:r>
        <w:rPr>
          <w:noProof/>
        </w:rPr>
        <w:fldChar w:fldCharType="separate"/>
      </w:r>
      <w:r>
        <w:rPr>
          <w:noProof/>
        </w:rPr>
        <w:t>61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_Toc441131330 \h </w:instrText>
      </w:r>
      <w:r>
        <w:rPr>
          <w:noProof/>
        </w:rPr>
      </w:r>
      <w:r>
        <w:rPr>
          <w:noProof/>
        </w:rPr>
        <w:fldChar w:fldCharType="separate"/>
      </w:r>
      <w:r>
        <w:rPr>
          <w:noProof/>
        </w:rPr>
        <w:t>63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_Toc441131333 \h </w:instrText>
      </w:r>
      <w:r>
        <w:rPr>
          <w:noProof/>
        </w:rPr>
      </w:r>
      <w:r>
        <w:rPr>
          <w:noProof/>
        </w:rPr>
        <w:fldChar w:fldCharType="separate"/>
      </w:r>
      <w:r>
        <w:rPr>
          <w:noProof/>
        </w:rPr>
        <w:t>65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_Toc441131335 \h </w:instrText>
      </w:r>
      <w:r>
        <w:rPr>
          <w:noProof/>
        </w:rPr>
      </w:r>
      <w:r>
        <w:rPr>
          <w:noProof/>
        </w:rPr>
        <w:fldChar w:fldCharType="separate"/>
      </w:r>
      <w:r>
        <w:rPr>
          <w:noProof/>
        </w:rPr>
        <w:t>66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_Toc441131338 \h </w:instrText>
      </w:r>
      <w:r>
        <w:rPr>
          <w:noProof/>
        </w:rPr>
      </w:r>
      <w:r>
        <w:rPr>
          <w:noProof/>
        </w:rPr>
        <w:fldChar w:fldCharType="separate"/>
      </w:r>
      <w:r>
        <w:rPr>
          <w:noProof/>
        </w:rPr>
        <w:t>69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_Toc441131341 \h </w:instrText>
      </w:r>
      <w:r>
        <w:rPr>
          <w:noProof/>
        </w:rPr>
      </w:r>
      <w:r>
        <w:rPr>
          <w:noProof/>
        </w:rPr>
        <w:fldChar w:fldCharType="separate"/>
      </w:r>
      <w:r>
        <w:rPr>
          <w:noProof/>
        </w:rPr>
        <w:t>71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_Toc441131344 \h </w:instrText>
      </w:r>
      <w:r>
        <w:rPr>
          <w:noProof/>
        </w:rPr>
      </w:r>
      <w:r>
        <w:rPr>
          <w:noProof/>
        </w:rPr>
        <w:fldChar w:fldCharType="separate"/>
      </w:r>
      <w:r>
        <w:rPr>
          <w:noProof/>
        </w:rPr>
        <w:t>74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Pr>
          <w:noProof/>
        </w:rPr>
        <w:fldChar w:fldCharType="begin"/>
      </w:r>
      <w:r>
        <w:rPr>
          <w:noProof/>
        </w:rPr>
        <w:instrText xml:space="preserve"> PAGEREF _Toc441131347 \h </w:instrText>
      </w:r>
      <w:r>
        <w:rPr>
          <w:noProof/>
        </w:rPr>
      </w:r>
      <w:r>
        <w:rPr>
          <w:noProof/>
        </w:rPr>
        <w:fldChar w:fldCharType="separate"/>
      </w:r>
      <w:r>
        <w:rPr>
          <w:noProof/>
        </w:rPr>
        <w:t>76</w:t>
      </w:r>
      <w:r>
        <w:rPr>
          <w:noProof/>
        </w:rPr>
        <w:fldChar w:fldCharType="end"/>
      </w:r>
    </w:p>
    <w:p w:rsidR="00717F60" w:rsidRPr="00E71A48" w:rsidRDefault="0019781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FB73EB" w:rsidRPr="00702B2C">
        <w:rPr>
          <w:iCs/>
          <w:sz w:val="24"/>
          <w:szCs w:val="24"/>
        </w:rPr>
        <w:t xml:space="preserve">ведущий специалист </w:t>
      </w:r>
      <w:r w:rsidR="00FB73EB" w:rsidRPr="001E757A">
        <w:rPr>
          <w:iCs/>
          <w:sz w:val="24"/>
          <w:szCs w:val="24"/>
        </w:rPr>
        <w:t>отдела закупочной деятельности филиала ПАО «МРСК Центра» – «Брянскэнерго»</w:t>
      </w:r>
      <w:r w:rsidR="00FB73EB" w:rsidRPr="00702B2C">
        <w:rPr>
          <w:iCs/>
          <w:sz w:val="24"/>
          <w:szCs w:val="24"/>
        </w:rPr>
        <w:t xml:space="preserve"> </w:t>
      </w:r>
      <w:r w:rsidR="00FB73EB" w:rsidRPr="001E757A">
        <w:rPr>
          <w:iCs/>
          <w:sz w:val="24"/>
          <w:szCs w:val="24"/>
        </w:rPr>
        <w:t>Кузнецов П.Н</w:t>
      </w:r>
      <w:r w:rsidR="00FB73EB" w:rsidRPr="00702B2C">
        <w:rPr>
          <w:iCs/>
          <w:sz w:val="24"/>
          <w:szCs w:val="24"/>
        </w:rPr>
        <w:t>, контактны</w:t>
      </w:r>
      <w:r w:rsidR="00FB73EB">
        <w:rPr>
          <w:iCs/>
          <w:sz w:val="24"/>
          <w:szCs w:val="24"/>
        </w:rPr>
        <w:t>й</w:t>
      </w:r>
      <w:r w:rsidR="00FB73EB" w:rsidRPr="00702B2C">
        <w:rPr>
          <w:iCs/>
          <w:sz w:val="24"/>
          <w:szCs w:val="24"/>
        </w:rPr>
        <w:t xml:space="preserve"> телефон: </w:t>
      </w:r>
      <w:r w:rsidR="00FB73EB" w:rsidRPr="001E757A">
        <w:rPr>
          <w:iCs/>
          <w:sz w:val="24"/>
          <w:szCs w:val="24"/>
        </w:rPr>
        <w:t>(</w:t>
      </w:r>
      <w:r w:rsidR="00FB73EB" w:rsidRPr="00FB73EB">
        <w:rPr>
          <w:iCs/>
          <w:sz w:val="24"/>
          <w:szCs w:val="24"/>
        </w:rPr>
        <w:t xml:space="preserve">4832) 67-23-68, </w:t>
      </w:r>
      <w:r w:rsidR="00FB73EB" w:rsidRPr="00FB73EB">
        <w:rPr>
          <w:sz w:val="24"/>
          <w:szCs w:val="24"/>
        </w:rPr>
        <w:t xml:space="preserve">адрес электронной почты: </w:t>
      </w:r>
      <w:hyperlink r:id="rId18" w:history="1">
        <w:proofErr w:type="gramStart"/>
        <w:r w:rsidR="00FB73EB" w:rsidRPr="00FB73EB">
          <w:rPr>
            <w:rStyle w:val="a7"/>
            <w:sz w:val="24"/>
            <w:szCs w:val="24"/>
          </w:rPr>
          <w:t>Kuznetsov.PN@mrsk-1.ru</w:t>
        </w:r>
      </w:hyperlink>
      <w:r w:rsidR="00FB73EB" w:rsidRPr="00FB73EB">
        <w:rPr>
          <w:rStyle w:val="a7"/>
          <w:sz w:val="24"/>
          <w:szCs w:val="24"/>
        </w:rPr>
        <w:t>,</w:t>
      </w:r>
      <w:r w:rsidR="00862664" w:rsidRPr="00FB73EB">
        <w:rPr>
          <w:sz w:val="24"/>
          <w:szCs w:val="24"/>
        </w:rPr>
        <w:t xml:space="preserve"> </w:t>
      </w:r>
      <w:r w:rsidR="004B5EB3" w:rsidRPr="00FB73EB">
        <w:rPr>
          <w:iCs/>
          <w:sz w:val="24"/>
          <w:szCs w:val="24"/>
        </w:rPr>
        <w:t>Извещени</w:t>
      </w:r>
      <w:r w:rsidRPr="00FB73EB">
        <w:rPr>
          <w:iCs/>
          <w:sz w:val="24"/>
          <w:szCs w:val="24"/>
        </w:rPr>
        <w:t>ем</w:t>
      </w:r>
      <w:r w:rsidRPr="00FB73EB">
        <w:rPr>
          <w:sz w:val="24"/>
          <w:szCs w:val="24"/>
        </w:rPr>
        <w:t xml:space="preserve"> о проведении открытого </w:t>
      </w:r>
      <w:r w:rsidRPr="00FB73EB">
        <w:rPr>
          <w:iCs/>
          <w:sz w:val="24"/>
          <w:szCs w:val="24"/>
        </w:rPr>
        <w:t>запроса предложений</w:t>
      </w:r>
      <w:r w:rsidRPr="00FB73EB">
        <w:rPr>
          <w:sz w:val="24"/>
          <w:szCs w:val="24"/>
        </w:rPr>
        <w:t xml:space="preserve">, опубликованным </w:t>
      </w:r>
      <w:r w:rsidRPr="00FB73EB">
        <w:rPr>
          <w:b/>
          <w:sz w:val="24"/>
          <w:szCs w:val="24"/>
        </w:rPr>
        <w:t>«</w:t>
      </w:r>
      <w:r w:rsidR="00FB73EB" w:rsidRPr="00FB73EB">
        <w:rPr>
          <w:b/>
          <w:sz w:val="24"/>
          <w:szCs w:val="24"/>
        </w:rPr>
        <w:t xml:space="preserve">28» января </w:t>
      </w:r>
      <w:r w:rsidRPr="00FB73EB">
        <w:rPr>
          <w:b/>
          <w:sz w:val="24"/>
          <w:szCs w:val="24"/>
        </w:rPr>
        <w:t>20</w:t>
      </w:r>
      <w:r w:rsidR="00C12FA4" w:rsidRPr="00FB73EB">
        <w:rPr>
          <w:b/>
          <w:sz w:val="24"/>
          <w:szCs w:val="24"/>
        </w:rPr>
        <w:t>1</w:t>
      </w:r>
      <w:r w:rsidR="00862664" w:rsidRPr="00FB73EB">
        <w:rPr>
          <w:b/>
          <w:sz w:val="24"/>
          <w:szCs w:val="24"/>
        </w:rPr>
        <w:t>6</w:t>
      </w:r>
      <w:r w:rsidRPr="00FB73EB">
        <w:rPr>
          <w:b/>
          <w:sz w:val="24"/>
          <w:szCs w:val="24"/>
        </w:rPr>
        <w:t xml:space="preserve"> г.</w:t>
      </w:r>
      <w:r w:rsidRPr="00FB73EB">
        <w:rPr>
          <w:sz w:val="24"/>
          <w:szCs w:val="24"/>
        </w:rPr>
        <w:t xml:space="preserve"> на официальном сайте (</w:t>
      </w:r>
      <w:hyperlink r:id="rId19" w:history="1">
        <w:r w:rsidR="00345CCA" w:rsidRPr="00FB73EB">
          <w:rPr>
            <w:rStyle w:val="a7"/>
            <w:sz w:val="24"/>
            <w:szCs w:val="24"/>
          </w:rPr>
          <w:t>www.zakupki.</w:t>
        </w:r>
        <w:r w:rsidR="00345CCA" w:rsidRPr="00FB73EB">
          <w:rPr>
            <w:rStyle w:val="a7"/>
            <w:sz w:val="24"/>
            <w:szCs w:val="24"/>
            <w:lang w:val="en-US"/>
          </w:rPr>
          <w:t>gov</w:t>
        </w:r>
        <w:r w:rsidR="00345CCA" w:rsidRPr="00FB73EB">
          <w:rPr>
            <w:rStyle w:val="a7"/>
            <w:sz w:val="24"/>
            <w:szCs w:val="24"/>
          </w:rPr>
          <w:t>.ru</w:t>
        </w:r>
      </w:hyperlink>
      <w:r w:rsidRPr="00FB73EB">
        <w:rPr>
          <w:sz w:val="24"/>
          <w:szCs w:val="24"/>
        </w:rPr>
        <w:t>),</w:t>
      </w:r>
      <w:r w:rsidR="009D7F01" w:rsidRPr="00FB73EB">
        <w:rPr>
          <w:iCs/>
          <w:sz w:val="24"/>
          <w:szCs w:val="24"/>
        </w:rPr>
        <w:t xml:space="preserve"> </w:t>
      </w:r>
      <w:r w:rsidR="009D7F01" w:rsidRPr="00FB73EB">
        <w:rPr>
          <w:sz w:val="24"/>
          <w:szCs w:val="24"/>
        </w:rPr>
        <w:t xml:space="preserve">на сайте </w:t>
      </w:r>
      <w:r w:rsidR="007556FF" w:rsidRPr="00FB73EB">
        <w:rPr>
          <w:iCs/>
          <w:sz w:val="24"/>
          <w:szCs w:val="24"/>
        </w:rPr>
        <w:t>ПАО «МРСК Центра»</w:t>
      </w:r>
      <w:r w:rsidR="009D7F01" w:rsidRPr="00FB73EB">
        <w:rPr>
          <w:sz w:val="24"/>
          <w:szCs w:val="24"/>
        </w:rPr>
        <w:t xml:space="preserve"> (</w:t>
      </w:r>
      <w:hyperlink r:id="rId20" w:history="1">
        <w:r w:rsidR="007556FF" w:rsidRPr="00FB73EB">
          <w:rPr>
            <w:rStyle w:val="a7"/>
            <w:sz w:val="24"/>
            <w:szCs w:val="24"/>
          </w:rPr>
          <w:t>www.mrsk-1.ru</w:t>
        </w:r>
      </w:hyperlink>
      <w:r w:rsidR="00862664" w:rsidRPr="00FB73EB">
        <w:rPr>
          <w:sz w:val="24"/>
          <w:szCs w:val="24"/>
        </w:rPr>
        <w:t>)</w:t>
      </w:r>
      <w:r w:rsidR="00702B2C" w:rsidRPr="00FB73EB">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21"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FB73EB">
        <w:rPr>
          <w:iCs/>
          <w:sz w:val="24"/>
          <w:szCs w:val="24"/>
        </w:rPr>
        <w:t>приг</w:t>
      </w:r>
      <w:r w:rsidRPr="00FB73EB">
        <w:rPr>
          <w:sz w:val="24"/>
          <w:szCs w:val="24"/>
        </w:rPr>
        <w:t>ласило юридических лиц</w:t>
      </w:r>
      <w:r w:rsidR="005B75A6" w:rsidRPr="00FB73EB">
        <w:rPr>
          <w:sz w:val="24"/>
          <w:szCs w:val="24"/>
        </w:rPr>
        <w:t xml:space="preserve"> и физических лиц (в т.</w:t>
      </w:r>
      <w:r w:rsidR="003129D4" w:rsidRPr="00FB73EB">
        <w:rPr>
          <w:sz w:val="24"/>
          <w:szCs w:val="24"/>
        </w:rPr>
        <w:t xml:space="preserve"> </w:t>
      </w:r>
      <w:r w:rsidR="005B75A6" w:rsidRPr="00FB73EB">
        <w:rPr>
          <w:sz w:val="24"/>
          <w:szCs w:val="24"/>
        </w:rPr>
        <w:t>ч. индивидуальных предпринимателей)</w:t>
      </w:r>
      <w:r w:rsidR="00B0238E" w:rsidRPr="00FB73EB">
        <w:rPr>
          <w:sz w:val="24"/>
          <w:szCs w:val="24"/>
        </w:rPr>
        <w:t xml:space="preserve"> являющихся субъектами малого и среднего предпринимательства (соответствующих</w:t>
      </w:r>
      <w:proofErr w:type="gramEnd"/>
      <w:r w:rsidR="00B0238E" w:rsidRPr="00FB73EB">
        <w:rPr>
          <w:sz w:val="24"/>
          <w:szCs w:val="24"/>
        </w:rPr>
        <w:t xml:space="preserve"> </w:t>
      </w:r>
      <w:proofErr w:type="gramStart"/>
      <w:r w:rsidR="00B0238E" w:rsidRPr="00FB73EB">
        <w:rPr>
          <w:sz w:val="24"/>
          <w:szCs w:val="24"/>
        </w:rPr>
        <w:t xml:space="preserve">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B73EB">
        <w:rPr>
          <w:sz w:val="24"/>
          <w:szCs w:val="24"/>
        </w:rPr>
        <w:t>(далее</w:t>
      </w:r>
      <w:r w:rsidR="00D15381">
        <w:rPr>
          <w:sz w:val="24"/>
          <w:szCs w:val="24"/>
        </w:rPr>
        <w:t xml:space="preserve"> – Участники) </w:t>
      </w:r>
      <w:r w:rsidR="004B5EB3" w:rsidRPr="00862664">
        <w:rPr>
          <w:sz w:val="24"/>
          <w:szCs w:val="24"/>
        </w:rPr>
        <w:t>к участию в процедуре О</w:t>
      </w:r>
      <w:r w:rsidRPr="00862664">
        <w:rPr>
          <w:sz w:val="24"/>
          <w:szCs w:val="24"/>
        </w:rPr>
        <w:t>ткрытого запроса предложений (</w:t>
      </w:r>
      <w:r w:rsidRPr="00FB73EB">
        <w:rPr>
          <w:sz w:val="24"/>
          <w:szCs w:val="24"/>
        </w:rPr>
        <w:t xml:space="preserve">далее – запрос предложений) </w:t>
      </w:r>
      <w:bookmarkEnd w:id="10"/>
      <w:r w:rsidR="004B5EB3" w:rsidRPr="00FB73EB">
        <w:rPr>
          <w:sz w:val="24"/>
          <w:szCs w:val="24"/>
        </w:rPr>
        <w:t xml:space="preserve">на право заключения </w:t>
      </w:r>
      <w:r w:rsidR="00702B2C" w:rsidRPr="00FB73EB">
        <w:rPr>
          <w:sz w:val="24"/>
          <w:szCs w:val="24"/>
        </w:rPr>
        <w:t>Договор</w:t>
      </w:r>
      <w:r w:rsidR="00FB73EB" w:rsidRPr="00FB73EB">
        <w:rPr>
          <w:sz w:val="24"/>
          <w:szCs w:val="24"/>
        </w:rPr>
        <w:t xml:space="preserve">а </w:t>
      </w:r>
      <w:r w:rsidR="00115A26" w:rsidRPr="00115A26">
        <w:rPr>
          <w:sz w:val="24"/>
          <w:szCs w:val="24"/>
        </w:rPr>
        <w:t xml:space="preserve">поставки комплектов индивидуальных медицинских </w:t>
      </w:r>
      <w:r w:rsidR="00702B2C" w:rsidRPr="00FB73EB">
        <w:rPr>
          <w:sz w:val="24"/>
          <w:szCs w:val="24"/>
        </w:rPr>
        <w:t xml:space="preserve">для нужд ПАО «МРСК Центра» </w:t>
      </w:r>
      <w:r w:rsidR="00862664" w:rsidRPr="00FB73EB">
        <w:rPr>
          <w:sz w:val="24"/>
          <w:szCs w:val="24"/>
        </w:rPr>
        <w:t>(филиала «Брянскэнерго» расположенного по</w:t>
      </w:r>
      <w:proofErr w:type="gramEnd"/>
      <w:r w:rsidR="00862664" w:rsidRPr="00FB73EB">
        <w:rPr>
          <w:sz w:val="24"/>
          <w:szCs w:val="24"/>
        </w:rPr>
        <w:t xml:space="preserve"> адресу: </w:t>
      </w:r>
      <w:proofErr w:type="gramStart"/>
      <w:r w:rsidR="00862664" w:rsidRPr="00FB73EB">
        <w:rPr>
          <w:sz w:val="24"/>
          <w:szCs w:val="24"/>
        </w:rPr>
        <w:t>РФ, 241050, г.</w:t>
      </w:r>
      <w:r w:rsidR="00FB73EB" w:rsidRPr="00FB73EB">
        <w:rPr>
          <w:sz w:val="24"/>
          <w:szCs w:val="24"/>
        </w:rPr>
        <w:t xml:space="preserve"> Брянск, ул. Советская, д. 35</w:t>
      </w:r>
      <w:r w:rsidR="00862664" w:rsidRPr="00FB73EB">
        <w:rPr>
          <w:sz w:val="24"/>
          <w:szCs w:val="24"/>
        </w:rPr>
        <w:t>)</w:t>
      </w:r>
      <w:r w:rsidRPr="00FB73EB">
        <w:rPr>
          <w:sz w:val="24"/>
          <w:szCs w:val="24"/>
        </w:rPr>
        <w:t>.</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B73E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FB73EB">
        <w:rPr>
          <w:sz w:val="24"/>
          <w:szCs w:val="24"/>
        </w:rPr>
        <w:t>З</w:t>
      </w:r>
      <w:r w:rsidR="00717F60" w:rsidRPr="00FB73EB">
        <w:rPr>
          <w:sz w:val="24"/>
          <w:szCs w:val="24"/>
        </w:rPr>
        <w:t>апроса предложений</w:t>
      </w:r>
      <w:r w:rsidR="00702B2C" w:rsidRPr="00FB73EB">
        <w:rPr>
          <w:sz w:val="24"/>
          <w:szCs w:val="24"/>
        </w:rPr>
        <w:t>:</w:t>
      </w:r>
      <w:bookmarkEnd w:id="16"/>
    </w:p>
    <w:p w:rsidR="00A40714" w:rsidRPr="00FB73E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B73EB">
        <w:rPr>
          <w:b/>
          <w:sz w:val="24"/>
          <w:szCs w:val="24"/>
          <w:u w:val="single"/>
        </w:rPr>
        <w:t>Лот №1:</w:t>
      </w:r>
      <w:r w:rsidR="00717F60" w:rsidRPr="00FB73EB">
        <w:rPr>
          <w:sz w:val="24"/>
          <w:szCs w:val="24"/>
        </w:rPr>
        <w:t xml:space="preserve"> право заключения </w:t>
      </w:r>
      <w:r w:rsidR="00123C70" w:rsidRPr="00FB73EB">
        <w:rPr>
          <w:sz w:val="24"/>
          <w:szCs w:val="24"/>
        </w:rPr>
        <w:t>Договор</w:t>
      </w:r>
      <w:r w:rsidR="00FB73EB" w:rsidRPr="00FB73EB">
        <w:rPr>
          <w:sz w:val="24"/>
          <w:szCs w:val="24"/>
        </w:rPr>
        <w:t xml:space="preserve">а </w:t>
      </w:r>
      <w:bookmarkEnd w:id="17"/>
      <w:r w:rsidR="00115A26" w:rsidRPr="00115A26">
        <w:rPr>
          <w:sz w:val="24"/>
          <w:szCs w:val="24"/>
        </w:rPr>
        <w:t>поставки комплектов индивидуальных медицинских для нужд ПАО «МРСК Центра» (филиала «Брянскэнерго»)</w:t>
      </w:r>
      <w:r w:rsidR="00702B2C" w:rsidRPr="00FB73EB">
        <w:rPr>
          <w:sz w:val="24"/>
          <w:szCs w:val="24"/>
        </w:rPr>
        <w:t>.</w:t>
      </w:r>
    </w:p>
    <w:p w:rsidR="008C4223" w:rsidRPr="00FB73EB" w:rsidRDefault="008C4223" w:rsidP="00E722B6">
      <w:pPr>
        <w:keepNext/>
        <w:autoSpaceDE w:val="0"/>
        <w:autoSpaceDN w:val="0"/>
        <w:spacing w:line="264" w:lineRule="auto"/>
        <w:ind w:firstLine="540"/>
        <w:rPr>
          <w:sz w:val="24"/>
          <w:szCs w:val="24"/>
          <w:lang w:eastAsia="ru-RU"/>
        </w:rPr>
      </w:pPr>
      <w:r w:rsidRPr="00FB73EB">
        <w:rPr>
          <w:sz w:val="24"/>
          <w:szCs w:val="24"/>
        </w:rPr>
        <w:t xml:space="preserve">Количество лотов: </w:t>
      </w:r>
      <w:r w:rsidRPr="00FB73EB">
        <w:rPr>
          <w:b/>
          <w:sz w:val="24"/>
          <w:szCs w:val="24"/>
        </w:rPr>
        <w:t>1 (один)</w:t>
      </w:r>
      <w:r w:rsidRPr="00FB73EB">
        <w:rPr>
          <w:sz w:val="24"/>
          <w:szCs w:val="24"/>
        </w:rPr>
        <w:t>.</w:t>
      </w:r>
    </w:p>
    <w:bookmarkEnd w:id="18"/>
    <w:p w:rsidR="002A47D1" w:rsidRPr="00FB73EB" w:rsidRDefault="002A47D1" w:rsidP="00E722B6">
      <w:pPr>
        <w:keepNext/>
        <w:autoSpaceDE w:val="0"/>
        <w:autoSpaceDN w:val="0"/>
        <w:spacing w:line="264" w:lineRule="auto"/>
        <w:ind w:firstLine="540"/>
        <w:rPr>
          <w:color w:val="000000"/>
          <w:sz w:val="24"/>
          <w:szCs w:val="24"/>
          <w:lang w:eastAsia="ru-RU"/>
        </w:rPr>
      </w:pPr>
      <w:r w:rsidRPr="00FB73EB">
        <w:rPr>
          <w:color w:val="000000"/>
          <w:sz w:val="24"/>
          <w:szCs w:val="24"/>
          <w:lang w:eastAsia="ru-RU"/>
        </w:rPr>
        <w:t>Участник должен принять</w:t>
      </w:r>
      <w:r w:rsidRPr="000172FE">
        <w:rPr>
          <w:color w:val="000000"/>
          <w:sz w:val="24"/>
          <w:szCs w:val="24"/>
          <w:lang w:eastAsia="ru-RU"/>
        </w:rPr>
        <w:t xml:space="preserve">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w:t>
      </w:r>
      <w:r w:rsidRPr="00FB73EB">
        <w:rPr>
          <w:color w:val="000000"/>
          <w:sz w:val="24"/>
          <w:szCs w:val="24"/>
          <w:lang w:eastAsia="ru-RU"/>
        </w:rPr>
        <w:t xml:space="preserve">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FB73EB">
        <w:rPr>
          <w:color w:val="000000"/>
          <w:sz w:val="24"/>
          <w:szCs w:val="24"/>
          <w:lang w:eastAsia="ru-RU"/>
        </w:rPr>
        <w:t>Заявки</w:t>
      </w:r>
      <w:r w:rsidRPr="00FB73EB">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FB73EB">
        <w:rPr>
          <w:sz w:val="24"/>
          <w:szCs w:val="24"/>
        </w:rPr>
        <w:t>Частичное выполнение</w:t>
      </w:r>
      <w:r w:rsidR="002946EF" w:rsidRPr="00FB73EB">
        <w:rPr>
          <w:sz w:val="24"/>
          <w:szCs w:val="24"/>
        </w:rPr>
        <w:t xml:space="preserve"> </w:t>
      </w:r>
      <w:r w:rsidR="00FB73EB">
        <w:rPr>
          <w:sz w:val="24"/>
          <w:szCs w:val="24"/>
        </w:rPr>
        <w:t>поставок</w:t>
      </w:r>
      <w:r w:rsidRPr="00FB73EB">
        <w:rPr>
          <w:sz w:val="24"/>
          <w:szCs w:val="24"/>
        </w:rPr>
        <w:t xml:space="preserve"> не допускается</w:t>
      </w:r>
      <w:r w:rsidRPr="00E71A48">
        <w:rPr>
          <w:sz w:val="24"/>
          <w:szCs w:val="24"/>
        </w:rPr>
        <w:t>.</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FB73EB" w:rsidRPr="00234BD5">
        <w:t>в течение 30 (тридцати) календарных дней с момента подписания Договора</w:t>
      </w:r>
      <w:r w:rsidR="00717F60" w:rsidRPr="00E71A48">
        <w:rPr>
          <w:sz w:val="24"/>
          <w:szCs w:val="24"/>
        </w:rPr>
        <w:t>.</w:t>
      </w:r>
      <w:bookmarkEnd w:id="19"/>
    </w:p>
    <w:p w:rsidR="008D2928" w:rsidRPr="00115A26" w:rsidRDefault="002A47D1" w:rsidP="00115A2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B73EB">
        <w:rPr>
          <w:sz w:val="24"/>
          <w:szCs w:val="24"/>
        </w:rPr>
        <w:t xml:space="preserve">Отгрузочные реквизиты/базис поставки: </w:t>
      </w:r>
      <w:r w:rsidR="008D2928" w:rsidRPr="00FB73EB">
        <w:rPr>
          <w:sz w:val="24"/>
          <w:szCs w:val="24"/>
        </w:rPr>
        <w:t>на условиях DDP (Согласно ИНКОТЕРМС 2000) по адрес</w:t>
      </w:r>
      <w:r w:rsidR="00FB73EB">
        <w:rPr>
          <w:sz w:val="24"/>
          <w:szCs w:val="24"/>
        </w:rPr>
        <w:t>у филиала</w:t>
      </w:r>
      <w:r w:rsidR="008D2928" w:rsidRPr="00FB73EB">
        <w:rPr>
          <w:sz w:val="24"/>
          <w:szCs w:val="24"/>
        </w:rPr>
        <w:t xml:space="preserve"> ПАО «МРСК Центра»</w:t>
      </w:r>
      <w:bookmarkEnd w:id="20"/>
      <w:r w:rsidR="00115A26" w:rsidRPr="00115A26">
        <w:rPr>
          <w:sz w:val="24"/>
          <w:szCs w:val="24"/>
        </w:rPr>
        <w:t xml:space="preserve"> </w:t>
      </w:r>
      <w:r w:rsidR="00115A26">
        <w:rPr>
          <w:sz w:val="24"/>
          <w:szCs w:val="24"/>
        </w:rPr>
        <w:t xml:space="preserve">- </w:t>
      </w:r>
      <w:r w:rsidR="00115A26" w:rsidRPr="00FB73EB">
        <w:rPr>
          <w:sz w:val="24"/>
          <w:szCs w:val="24"/>
        </w:rPr>
        <w:t>«Бр</w:t>
      </w:r>
      <w:r w:rsidR="00115A26">
        <w:rPr>
          <w:sz w:val="24"/>
          <w:szCs w:val="24"/>
        </w:rPr>
        <w:t>янскэнерго», РФ, 241020, г. Брянск, пр-</w:t>
      </w:r>
      <w:r w:rsidR="00115A26" w:rsidRPr="00FB73EB">
        <w:rPr>
          <w:sz w:val="24"/>
          <w:szCs w:val="24"/>
        </w:rPr>
        <w:t>т  Московский, 43 (Центральный склад)</w:t>
      </w:r>
      <w:r w:rsidR="00115A26">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B73EB">
        <w:rPr>
          <w:iCs/>
          <w:sz w:val="24"/>
          <w:szCs w:val="24"/>
        </w:rPr>
        <w:t xml:space="preserve">Форма и порядок оплаты: безналичный расчет, в течение 30 (тридцати) </w:t>
      </w:r>
      <w:r w:rsidR="001A308C" w:rsidRPr="00234BD5">
        <w:t>календарных</w:t>
      </w:r>
      <w:r w:rsidRPr="00FB73EB">
        <w:rPr>
          <w:iCs/>
          <w:sz w:val="24"/>
          <w:szCs w:val="24"/>
        </w:rPr>
        <w:t xml:space="preserve">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7815">
        <w:rPr>
          <w:iCs/>
          <w:sz w:val="24"/>
          <w:szCs w:val="24"/>
        </w:rPr>
        <w:fldChar w:fldCharType="begin"/>
      </w:r>
      <w:r w:rsidR="00E71A48">
        <w:rPr>
          <w:iCs/>
          <w:sz w:val="24"/>
          <w:szCs w:val="24"/>
        </w:rPr>
        <w:instrText xml:space="preserve"> REF _Ref311232052 \r \h </w:instrText>
      </w:r>
      <w:r w:rsidR="00197815">
        <w:rPr>
          <w:iCs/>
          <w:sz w:val="24"/>
          <w:szCs w:val="24"/>
        </w:rPr>
      </w:r>
      <w:r w:rsidR="00197815">
        <w:rPr>
          <w:iCs/>
          <w:sz w:val="24"/>
          <w:szCs w:val="24"/>
        </w:rPr>
        <w:fldChar w:fldCharType="separate"/>
      </w:r>
      <w:r w:rsidR="00E453B6">
        <w:rPr>
          <w:iCs/>
          <w:sz w:val="24"/>
          <w:szCs w:val="24"/>
        </w:rPr>
        <w:t>3</w:t>
      </w:r>
      <w:r w:rsidR="0019781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197815">
        <w:rPr>
          <w:sz w:val="24"/>
          <w:szCs w:val="24"/>
        </w:rPr>
        <w:fldChar w:fldCharType="begin"/>
      </w:r>
      <w:r w:rsidR="008D2928">
        <w:rPr>
          <w:sz w:val="24"/>
          <w:szCs w:val="24"/>
        </w:rPr>
        <w:instrText xml:space="preserve"> REF _Ref440270568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93B92">
        <w:fldChar w:fldCharType="begin"/>
      </w:r>
      <w:r w:rsidR="00793B92">
        <w:instrText xml:space="preserve"> REF _Ref305973574 \r \h  \* MERGEFORMAT </w:instrText>
      </w:r>
      <w:r w:rsidR="00793B92">
        <w:fldChar w:fldCharType="separate"/>
      </w:r>
      <w:r w:rsidR="00E453B6">
        <w:t>2</w:t>
      </w:r>
      <w:r w:rsidR="00793B9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97815">
        <w:rPr>
          <w:iCs/>
          <w:sz w:val="24"/>
          <w:szCs w:val="24"/>
        </w:rPr>
        <w:fldChar w:fldCharType="begin"/>
      </w:r>
      <w:r w:rsidR="008D2928">
        <w:rPr>
          <w:iCs/>
          <w:sz w:val="24"/>
          <w:szCs w:val="24"/>
        </w:rPr>
        <w:instrText xml:space="preserve"> REF _Ref440270602 \r \h </w:instrText>
      </w:r>
      <w:r w:rsidR="00197815">
        <w:rPr>
          <w:iCs/>
          <w:sz w:val="24"/>
          <w:szCs w:val="24"/>
        </w:rPr>
      </w:r>
      <w:r w:rsidR="00197815">
        <w:rPr>
          <w:iCs/>
          <w:sz w:val="24"/>
          <w:szCs w:val="24"/>
        </w:rPr>
        <w:fldChar w:fldCharType="separate"/>
      </w:r>
      <w:r w:rsidR="00E453B6">
        <w:rPr>
          <w:iCs/>
          <w:sz w:val="24"/>
          <w:szCs w:val="24"/>
        </w:rPr>
        <w:t>5</w:t>
      </w:r>
      <w:r w:rsidR="00197815">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w:t>
      </w:r>
      <w:r w:rsidR="001A308C">
        <w:rPr>
          <w:sz w:val="24"/>
          <w:szCs w:val="24"/>
        </w:rPr>
        <w:t xml:space="preserve">аты, указанным в Приложении №1 </w:t>
      </w:r>
      <w:r w:rsidRPr="003803A7">
        <w:rPr>
          <w:sz w:val="24"/>
          <w:szCs w:val="24"/>
        </w:rPr>
        <w:t>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3803A7">
        <w:rPr>
          <w:sz w:val="24"/>
          <w:szCs w:val="24"/>
        </w:rPr>
        <w:t xml:space="preserve">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93B92">
        <w:fldChar w:fldCharType="begin"/>
      </w:r>
      <w:r w:rsidR="00793B92">
        <w:instrText xml:space="preserve"> REF _Ref305973033 \r \h  \* MERGEFORMAT </w:instrText>
      </w:r>
      <w:r w:rsidR="00793B92">
        <w:fldChar w:fldCharType="separate"/>
      </w:r>
      <w:r w:rsidR="00E453B6" w:rsidRPr="00E453B6">
        <w:rPr>
          <w:sz w:val="24"/>
          <w:szCs w:val="24"/>
        </w:rPr>
        <w:t>3.2</w:t>
      </w:r>
      <w:r w:rsidR="00793B9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93B92">
        <w:fldChar w:fldCharType="begin"/>
      </w:r>
      <w:r w:rsidR="00793B92">
        <w:instrText xml:space="preserve"> REF _Ref191386164 \r \h  \* MERGEFORMAT </w:instrText>
      </w:r>
      <w:r w:rsidR="00793B92">
        <w:fldChar w:fldCharType="separate"/>
      </w:r>
      <w:r w:rsidR="00E453B6" w:rsidRPr="00E453B6">
        <w:rPr>
          <w:sz w:val="24"/>
          <w:szCs w:val="24"/>
        </w:rPr>
        <w:t xml:space="preserve"> 1.4.1 </w:t>
      </w:r>
      <w:r w:rsidR="00793B9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93B92">
        <w:fldChar w:fldCharType="begin"/>
      </w:r>
      <w:r w:rsidR="00793B92">
        <w:instrText xml:space="preserve"> REF _Ref306978606 \r \h  \* MERGEFORMAT </w:instrText>
      </w:r>
      <w:r w:rsidR="00793B92">
        <w:fldChar w:fldCharType="separate"/>
      </w:r>
      <w:r w:rsidR="00E453B6" w:rsidRPr="00E453B6">
        <w:rPr>
          <w:sz w:val="24"/>
          <w:szCs w:val="24"/>
        </w:rPr>
        <w:t xml:space="preserve"> 1.4.2 </w:t>
      </w:r>
      <w:r w:rsidR="00793B9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93B92">
        <w:fldChar w:fldCharType="begin"/>
      </w:r>
      <w:r w:rsidR="00793B92">
        <w:instrText xml:space="preserve"> REF _Ref306114966 \r \h  \* MERGEFORMAT </w:instrText>
      </w:r>
      <w:r w:rsidR="00793B92">
        <w:fldChar w:fldCharType="separate"/>
      </w:r>
      <w:r w:rsidR="00E453B6" w:rsidRPr="00E453B6">
        <w:rPr>
          <w:sz w:val="24"/>
          <w:szCs w:val="24"/>
        </w:rPr>
        <w:t>3.3.11</w:t>
      </w:r>
      <w:r w:rsidR="00793B9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7815">
        <w:rPr>
          <w:b w:val="0"/>
        </w:rPr>
        <w:fldChar w:fldCharType="begin"/>
      </w:r>
      <w:r w:rsidR="002D4BC6">
        <w:rPr>
          <w:b w:val="0"/>
        </w:rPr>
        <w:instrText xml:space="preserve"> REF _Ref440275279 \r \h </w:instrText>
      </w:r>
      <w:r w:rsidR="00197815">
        <w:rPr>
          <w:b w:val="0"/>
        </w:rPr>
      </w:r>
      <w:r w:rsidR="00197815">
        <w:rPr>
          <w:b w:val="0"/>
        </w:rPr>
        <w:fldChar w:fldCharType="separate"/>
      </w:r>
      <w:r w:rsidR="00E453B6">
        <w:rPr>
          <w:b w:val="0"/>
        </w:rPr>
        <w:t>1.1.4</w:t>
      </w:r>
      <w:r w:rsidR="0019781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93B92">
        <w:fldChar w:fldCharType="begin"/>
      </w:r>
      <w:r w:rsidR="00793B92">
        <w:instrText xml:space="preserve"> REF _Ref305973147 \r \h  \* MERGEFORMAT </w:instrText>
      </w:r>
      <w:r w:rsidR="00793B92">
        <w:fldChar w:fldCharType="separate"/>
      </w:r>
      <w:r w:rsidR="00E453B6" w:rsidRPr="00E453B6">
        <w:rPr>
          <w:b w:val="0"/>
          <w:szCs w:val="24"/>
        </w:rPr>
        <w:t>3.3</w:t>
      </w:r>
      <w:r w:rsidR="00793B9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793B92">
        <w:fldChar w:fldCharType="begin"/>
      </w:r>
      <w:r w:rsidR="00793B92">
        <w:instrText xml:space="preserve"> REF _Ref55336310 \r \h  \* MERGEFORMAT </w:instrText>
      </w:r>
      <w:r w:rsidR="00793B92">
        <w:fldChar w:fldCharType="separate"/>
      </w:r>
      <w:r w:rsidR="00E453B6" w:rsidRPr="00E453B6">
        <w:rPr>
          <w:b w:val="0"/>
          <w:szCs w:val="24"/>
        </w:rPr>
        <w:t>5.1</w:t>
      </w:r>
      <w:r w:rsidR="00793B9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793B92">
        <w:fldChar w:fldCharType="begin"/>
      </w:r>
      <w:r w:rsidR="00793B92">
        <w:instrText xml:space="preserve"> REF _Ref440284918 \r \h  \* MERGEFORMAT </w:instrText>
      </w:r>
      <w:r w:rsidR="00793B92">
        <w:fldChar w:fldCharType="separate"/>
      </w:r>
      <w:r w:rsidR="00E453B6" w:rsidRPr="00E453B6">
        <w:rPr>
          <w:b w:val="0"/>
          <w:szCs w:val="24"/>
        </w:rPr>
        <w:t>5.2</w:t>
      </w:r>
      <w:r w:rsidR="00793B92">
        <w:fldChar w:fldCharType="end"/>
      </w:r>
      <w:r w:rsidRPr="002D4BC6">
        <w:rPr>
          <w:b w:val="0"/>
          <w:szCs w:val="24"/>
        </w:rPr>
        <w:t xml:space="preserve">), Техническое предложение (подраздел </w:t>
      </w:r>
      <w:r w:rsidR="00793B92">
        <w:fldChar w:fldCharType="begin"/>
      </w:r>
      <w:r w:rsidR="00793B92">
        <w:instrText xml:space="preserve"> REF _Ref86826666 \r \h  \* MERGEFORMAT </w:instrText>
      </w:r>
      <w:r w:rsidR="00793B92">
        <w:fldChar w:fldCharType="separate"/>
      </w:r>
      <w:r w:rsidR="00E453B6" w:rsidRPr="00E453B6">
        <w:rPr>
          <w:b w:val="0"/>
          <w:szCs w:val="24"/>
        </w:rPr>
        <w:t>5.3</w:t>
      </w:r>
      <w:r w:rsidR="00793B9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93B92">
        <w:fldChar w:fldCharType="begin"/>
      </w:r>
      <w:r w:rsidR="00793B92">
        <w:instrText xml:space="preserve"> REF _Ref440284947 \r \h  \* MERGEFORMAT </w:instrText>
      </w:r>
      <w:r w:rsidR="00793B92">
        <w:fldChar w:fldCharType="separate"/>
      </w:r>
      <w:r w:rsidR="00E453B6" w:rsidRPr="00E453B6">
        <w:rPr>
          <w:b w:val="0"/>
          <w:szCs w:val="24"/>
        </w:rPr>
        <w:t>5.4</w:t>
      </w:r>
      <w:r w:rsidR="00793B9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93B92">
        <w:fldChar w:fldCharType="begin"/>
      </w:r>
      <w:r w:rsidR="00793B92">
        <w:instrText xml:space="preserve"> REF _Ref93264992 \r \h  \* MERGEFORMAT </w:instrText>
      </w:r>
      <w:r w:rsidR="00793B92">
        <w:fldChar w:fldCharType="separate"/>
      </w:r>
      <w:r w:rsidR="00E453B6" w:rsidRPr="00E453B6">
        <w:rPr>
          <w:b w:val="0"/>
          <w:szCs w:val="24"/>
        </w:rPr>
        <w:t>5.5</w:t>
      </w:r>
      <w:r w:rsidR="00793B9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7815">
        <w:rPr>
          <w:b w:val="0"/>
          <w:szCs w:val="24"/>
        </w:rPr>
        <w:fldChar w:fldCharType="begin"/>
      </w:r>
      <w:r>
        <w:rPr>
          <w:b w:val="0"/>
          <w:szCs w:val="24"/>
        </w:rPr>
        <w:instrText xml:space="preserve"> REF _Ref440285128 \r \h </w:instrText>
      </w:r>
      <w:r w:rsidR="00197815">
        <w:rPr>
          <w:b w:val="0"/>
          <w:szCs w:val="24"/>
        </w:rPr>
      </w:r>
      <w:r w:rsidR="00197815">
        <w:rPr>
          <w:b w:val="0"/>
          <w:szCs w:val="24"/>
        </w:rPr>
        <w:fldChar w:fldCharType="separate"/>
      </w:r>
      <w:r w:rsidR="00E453B6">
        <w:rPr>
          <w:b w:val="0"/>
          <w:szCs w:val="24"/>
        </w:rPr>
        <w:t>3.3.14</w:t>
      </w:r>
      <w:r w:rsidR="00197815">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197815">
        <w:rPr>
          <w:b w:val="0"/>
          <w:szCs w:val="24"/>
        </w:rPr>
        <w:fldChar w:fldCharType="begin"/>
      </w:r>
      <w:r>
        <w:rPr>
          <w:b w:val="0"/>
          <w:szCs w:val="24"/>
        </w:rPr>
        <w:instrText xml:space="preserve"> REF _Ref305973250 \r \h </w:instrText>
      </w:r>
      <w:r w:rsidR="00197815">
        <w:rPr>
          <w:b w:val="0"/>
          <w:szCs w:val="24"/>
        </w:rPr>
      </w:r>
      <w:r w:rsidR="00197815">
        <w:rPr>
          <w:b w:val="0"/>
          <w:szCs w:val="24"/>
        </w:rPr>
        <w:fldChar w:fldCharType="separate"/>
      </w:r>
      <w:r w:rsidR="00E453B6">
        <w:rPr>
          <w:b w:val="0"/>
          <w:szCs w:val="24"/>
        </w:rPr>
        <w:t>3.6</w:t>
      </w:r>
      <w:r w:rsidR="0019781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7815">
        <w:rPr>
          <w:b w:val="0"/>
          <w:szCs w:val="24"/>
        </w:rPr>
        <w:fldChar w:fldCharType="begin"/>
      </w:r>
      <w:r w:rsidR="008F3E51">
        <w:rPr>
          <w:b w:val="0"/>
          <w:szCs w:val="24"/>
        </w:rPr>
        <w:instrText xml:space="preserve"> REF _Ref440880942 \r \h </w:instrText>
      </w:r>
      <w:r w:rsidR="00197815">
        <w:rPr>
          <w:b w:val="0"/>
          <w:szCs w:val="24"/>
        </w:rPr>
      </w:r>
      <w:r w:rsidR="00197815">
        <w:rPr>
          <w:b w:val="0"/>
          <w:szCs w:val="24"/>
        </w:rPr>
        <w:fldChar w:fldCharType="separate"/>
      </w:r>
      <w:r w:rsidR="008F3E51">
        <w:rPr>
          <w:b w:val="0"/>
          <w:szCs w:val="24"/>
        </w:rPr>
        <w:t>3.8</w:t>
      </w:r>
      <w:r w:rsidR="0019781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7815">
        <w:rPr>
          <w:b w:val="0"/>
        </w:rPr>
        <w:fldChar w:fldCharType="begin"/>
      </w:r>
      <w:r w:rsidR="008D2928">
        <w:rPr>
          <w:b w:val="0"/>
        </w:rPr>
        <w:instrText xml:space="preserve"> REF _Ref93264992 \r \h </w:instrText>
      </w:r>
      <w:r w:rsidR="00197815">
        <w:rPr>
          <w:b w:val="0"/>
        </w:rPr>
      </w:r>
      <w:r w:rsidR="00197815">
        <w:rPr>
          <w:b w:val="0"/>
        </w:rPr>
        <w:fldChar w:fldCharType="separate"/>
      </w:r>
      <w:r w:rsidR="00E453B6">
        <w:rPr>
          <w:b w:val="0"/>
        </w:rPr>
        <w:t>5.5</w:t>
      </w:r>
      <w:r w:rsidR="00197815">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Pr>
          <w:b w:val="0"/>
        </w:rPr>
        <w:fldChar w:fldCharType="begin"/>
      </w:r>
      <w:r w:rsidR="008D2928">
        <w:rPr>
          <w:b w:val="0"/>
        </w:rPr>
        <w:instrText xml:space="preserve"> REF _Ref440270867 \r \h </w:instrText>
      </w:r>
      <w:r w:rsidR="00197815">
        <w:rPr>
          <w:b w:val="0"/>
        </w:rPr>
      </w:r>
      <w:r w:rsidR="00197815">
        <w:rPr>
          <w:b w:val="0"/>
        </w:rPr>
        <w:fldChar w:fldCharType="separate"/>
      </w:r>
      <w:r w:rsidR="00E453B6">
        <w:rPr>
          <w:b w:val="0"/>
        </w:rPr>
        <w:t>2.2.3</w:t>
      </w:r>
      <w:r w:rsidR="00197815">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93B92">
        <w:fldChar w:fldCharType="begin"/>
      </w:r>
      <w:r w:rsidR="00793B92">
        <w:instrText xml:space="preserve"> REF _Ref305973033 \r \h  \* MERGEFORMAT </w:instrText>
      </w:r>
      <w:r w:rsidR="00793B92">
        <w:fldChar w:fldCharType="separate"/>
      </w:r>
      <w:r w:rsidR="00E453B6" w:rsidRPr="00E453B6">
        <w:rPr>
          <w:bCs w:val="0"/>
          <w:sz w:val="24"/>
          <w:szCs w:val="24"/>
        </w:rPr>
        <w:t>3.2</w:t>
      </w:r>
      <w:r w:rsidR="00793B9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93B92">
        <w:fldChar w:fldCharType="begin"/>
      </w:r>
      <w:r w:rsidR="00793B92">
        <w:instrText xml:space="preserve"> REF _Ref305973147 \r \h  \* MERGEFORMAT </w:instrText>
      </w:r>
      <w:r w:rsidR="00793B92">
        <w:fldChar w:fldCharType="separate"/>
      </w:r>
      <w:r w:rsidR="00E453B6" w:rsidRPr="00E453B6">
        <w:rPr>
          <w:bCs w:val="0"/>
          <w:sz w:val="24"/>
          <w:szCs w:val="24"/>
        </w:rPr>
        <w:t>3.3</w:t>
      </w:r>
      <w:r w:rsidR="00793B92">
        <w:fldChar w:fldCharType="end"/>
      </w:r>
      <w:r w:rsidR="0019781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781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93B92">
        <w:fldChar w:fldCharType="begin"/>
      </w:r>
      <w:r w:rsidR="00793B92">
        <w:instrText xml:space="preserve"> REF _Ref305973214 \r \h  \* MERGEFORMAT </w:instrText>
      </w:r>
      <w:r w:rsidR="00793B92">
        <w:fldChar w:fldCharType="separate"/>
      </w:r>
      <w:r w:rsidR="00E453B6" w:rsidRPr="00E453B6">
        <w:rPr>
          <w:bCs w:val="0"/>
          <w:sz w:val="24"/>
          <w:szCs w:val="24"/>
        </w:rPr>
        <w:t>3.4</w:t>
      </w:r>
      <w:r w:rsidR="00793B92">
        <w:fldChar w:fldCharType="end"/>
      </w:r>
      <w:r w:rsidR="00096E9D" w:rsidRPr="00E71A48">
        <w:rPr>
          <w:bCs w:val="0"/>
          <w:sz w:val="24"/>
          <w:szCs w:val="24"/>
        </w:rPr>
        <w:t xml:space="preserve">, </w:t>
      </w:r>
      <w:r w:rsidR="00793B92">
        <w:fldChar w:fldCharType="begin"/>
      </w:r>
      <w:r w:rsidR="00793B92">
        <w:instrText xml:space="preserve"> REF _Ref303683883 \r \h  \* MERGEFORMAT </w:instrText>
      </w:r>
      <w:r w:rsidR="00793B92">
        <w:fldChar w:fldCharType="separate"/>
      </w:r>
      <w:r w:rsidR="00E453B6" w:rsidRPr="00E453B6">
        <w:rPr>
          <w:bCs w:val="0"/>
          <w:sz w:val="24"/>
          <w:szCs w:val="24"/>
        </w:rPr>
        <w:t>3.5</w:t>
      </w:r>
      <w:r w:rsidR="00793B9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93B92">
        <w:fldChar w:fldCharType="begin"/>
      </w:r>
      <w:r w:rsidR="00793B92">
        <w:instrText xml:space="preserve"> REF _Ref305973250 \r \h  \* MERGEFORMAT </w:instrText>
      </w:r>
      <w:r w:rsidR="00793B92">
        <w:fldChar w:fldCharType="separate"/>
      </w:r>
      <w:r w:rsidR="00E453B6" w:rsidRPr="00E453B6">
        <w:rPr>
          <w:bCs w:val="0"/>
          <w:sz w:val="24"/>
          <w:szCs w:val="24"/>
        </w:rPr>
        <w:t>3.6</w:t>
      </w:r>
      <w:r w:rsidR="00793B92">
        <w:fldChar w:fldCharType="end"/>
      </w:r>
      <w:r w:rsidR="0019781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93B92">
        <w:fldChar w:fldCharType="begin"/>
      </w:r>
      <w:r w:rsidR="00793B92">
        <w:instrText xml:space="preserve"> REF _Ref303250967 \r \h  \* MERGEFORMAT </w:instrText>
      </w:r>
      <w:r w:rsidR="00793B92">
        <w:fldChar w:fldCharType="separate"/>
      </w:r>
      <w:r w:rsidR="00E453B6" w:rsidRPr="00E453B6">
        <w:rPr>
          <w:bCs w:val="0"/>
          <w:sz w:val="24"/>
          <w:szCs w:val="24"/>
        </w:rPr>
        <w:t>3.7</w:t>
      </w:r>
      <w:r w:rsidR="00793B92">
        <w:fldChar w:fldCharType="end"/>
      </w:r>
      <w:r w:rsidR="0019781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97815">
        <w:fldChar w:fldCharType="begin"/>
      </w:r>
      <w:r w:rsidR="00240F02">
        <w:rPr>
          <w:bCs w:val="0"/>
          <w:sz w:val="24"/>
          <w:szCs w:val="24"/>
        </w:rPr>
        <w:instrText xml:space="preserve"> REF _Ref440880942 \r \h </w:instrText>
      </w:r>
      <w:r w:rsidR="00197815">
        <w:fldChar w:fldCharType="separate"/>
      </w:r>
      <w:r w:rsidR="00240F02">
        <w:rPr>
          <w:bCs w:val="0"/>
          <w:sz w:val="24"/>
          <w:szCs w:val="24"/>
        </w:rPr>
        <w:t>3.8</w:t>
      </w:r>
      <w:r w:rsidR="00197815">
        <w:fldChar w:fldCharType="end"/>
      </w:r>
      <w:r w:rsidR="0019781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93B92">
        <w:fldChar w:fldCharType="begin"/>
      </w:r>
      <w:r w:rsidR="00793B92">
        <w:instrText xml:space="preserve"> REF _Ref303683929 \r \h  \* MERGEFORMAT </w:instrText>
      </w:r>
      <w:r w:rsidR="00793B92">
        <w:fldChar w:fldCharType="separate"/>
      </w:r>
      <w:r w:rsidR="00E453B6" w:rsidRPr="00E453B6">
        <w:rPr>
          <w:bCs w:val="0"/>
          <w:sz w:val="24"/>
          <w:szCs w:val="24"/>
        </w:rPr>
        <w:t>3.10</w:t>
      </w:r>
      <w:r w:rsidR="00793B9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93B92">
        <w:fldChar w:fldCharType="begin"/>
      </w:r>
      <w:r w:rsidR="00793B92">
        <w:instrText xml:space="preserve"> REF _Ref306140410 \r \h  \* MERGEFORMAT </w:instrText>
      </w:r>
      <w:r w:rsidR="00793B92">
        <w:fldChar w:fldCharType="separate"/>
      </w:r>
      <w:r w:rsidR="00E453B6" w:rsidRPr="00E453B6">
        <w:rPr>
          <w:bCs w:val="0"/>
          <w:sz w:val="24"/>
          <w:szCs w:val="24"/>
        </w:rPr>
        <w:t>3.11</w:t>
      </w:r>
      <w:r w:rsidR="00793B9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93B92">
        <w:fldChar w:fldCharType="begin"/>
      </w:r>
      <w:r w:rsidR="00793B92">
        <w:instrText xml:space="preserve"> REF _Ref306140451 \r \h  \* MERGEFORMAT </w:instrText>
      </w:r>
      <w:r w:rsidR="00793B92">
        <w:fldChar w:fldCharType="separate"/>
      </w:r>
      <w:r w:rsidR="00E453B6" w:rsidRPr="00E453B6">
        <w:rPr>
          <w:bCs w:val="0"/>
          <w:sz w:val="24"/>
          <w:szCs w:val="24"/>
        </w:rPr>
        <w:t>3.12</w:t>
      </w:r>
      <w:r w:rsidR="00793B9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93B92">
        <w:fldChar w:fldCharType="begin"/>
      </w:r>
      <w:r w:rsidR="00793B92">
        <w:instrText xml:space="preserve"> REF _Ref302563524 \n \h  \* MERGEFORMAT </w:instrText>
      </w:r>
      <w:r w:rsidR="00793B92">
        <w:fldChar w:fldCharType="separate"/>
      </w:r>
      <w:r w:rsidR="00E453B6" w:rsidRPr="00E453B6">
        <w:rPr>
          <w:sz w:val="24"/>
          <w:szCs w:val="24"/>
        </w:rPr>
        <w:t>1.1.1</w:t>
      </w:r>
      <w:r w:rsidR="00793B9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97815">
        <w:rPr>
          <w:bCs w:val="0"/>
          <w:sz w:val="24"/>
          <w:szCs w:val="24"/>
        </w:rPr>
        <w:fldChar w:fldCharType="begin"/>
      </w:r>
      <w:r w:rsidR="008D2928">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97815">
        <w:rPr>
          <w:bCs w:val="0"/>
          <w:sz w:val="24"/>
          <w:szCs w:val="24"/>
        </w:rPr>
        <w:fldChar w:fldCharType="begin"/>
      </w:r>
      <w:r>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_Ref440270984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5.10</w:t>
      </w:r>
      <w:r w:rsidR="00197815">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rPr>
        <w:t>5.5</w:t>
      </w:r>
      <w:r w:rsidR="00793B9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_Ref55336310 \r \h  \* MERGEFORMAT </w:instrText>
      </w:r>
      <w:r w:rsidR="00793B92">
        <w:fldChar w:fldCharType="separate"/>
      </w:r>
      <w:r w:rsidR="00E453B6" w:rsidRPr="00E453B6">
        <w:rPr>
          <w:bCs w:val="0"/>
          <w:sz w:val="24"/>
          <w:szCs w:val="24"/>
          <w:lang w:eastAsia="ru-RU"/>
        </w:rPr>
        <w:t>5.1</w:t>
      </w:r>
      <w:r w:rsidR="00793B9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_Ref55335823 \r \h  \* MERGEFORMAT </w:instrText>
      </w:r>
      <w:r w:rsidR="00793B92">
        <w:fldChar w:fldCharType="separate"/>
      </w:r>
      <w:r w:rsidR="00E453B6" w:rsidRPr="00E453B6">
        <w:rPr>
          <w:bCs w:val="0"/>
          <w:sz w:val="24"/>
          <w:szCs w:val="24"/>
          <w:lang w:eastAsia="ru-RU"/>
        </w:rPr>
        <w:t>5.6</w:t>
      </w:r>
      <w:r w:rsidR="00793B92">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_Ref440274902 \r \h  \* MERGEFORMAT </w:instrText>
      </w:r>
      <w:r w:rsidR="00793B92">
        <w:fldChar w:fldCharType="separate"/>
      </w:r>
      <w:r w:rsidR="00E453B6" w:rsidRPr="00E453B6">
        <w:rPr>
          <w:bCs w:val="0"/>
          <w:sz w:val="24"/>
          <w:szCs w:val="24"/>
          <w:lang w:eastAsia="ru-RU"/>
        </w:rPr>
        <w:t>5.4</w:t>
      </w:r>
      <w:r w:rsidR="00793B9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_Ref440274913 \r \h  \* MERGEFORMAT </w:instrText>
      </w:r>
      <w:r w:rsidR="00793B92">
        <w:fldChar w:fldCharType="separate"/>
      </w:r>
      <w:r w:rsidR="00E453B6" w:rsidRPr="00E453B6">
        <w:rPr>
          <w:bCs w:val="0"/>
          <w:sz w:val="24"/>
          <w:szCs w:val="24"/>
          <w:lang w:eastAsia="ru-RU"/>
        </w:rPr>
        <w:t>5.2</w:t>
      </w:r>
      <w:r w:rsidR="00793B9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lang w:eastAsia="ru-RU"/>
        </w:rPr>
        <w:t>5.5</w:t>
      </w:r>
      <w:r w:rsidR="00793B9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93B92">
        <w:fldChar w:fldCharType="begin"/>
      </w:r>
      <w:r w:rsidR="00793B92">
        <w:instrText xml:space="preserve"> REF _Ref306005578 \r \h  \* MERGEFORMAT </w:instrText>
      </w:r>
      <w:r w:rsidR="00793B92">
        <w:fldChar w:fldCharType="separate"/>
      </w:r>
      <w:r w:rsidR="00E453B6" w:rsidRPr="00E453B6">
        <w:rPr>
          <w:bCs w:val="0"/>
          <w:sz w:val="24"/>
          <w:szCs w:val="24"/>
        </w:rPr>
        <w:t>3.3.8.3</w:t>
      </w:r>
      <w:r w:rsidR="00793B9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958E8" w:rsidRPr="00F958E8">
        <w:rPr>
          <w:sz w:val="24"/>
          <w:szCs w:val="24"/>
        </w:rPr>
        <w:t xml:space="preserve">, </w:t>
      </w:r>
      <w:r w:rsidR="00197815">
        <w:fldChar w:fldCharType="begin"/>
      </w:r>
      <w:r w:rsidR="0016075D">
        <w:instrText xml:space="preserve"> REF _Ref440372460 \r \h  \* MERGEFORMAT </w:instrText>
      </w:r>
      <w:r w:rsidR="00197815">
        <w:fldChar w:fldCharType="separate"/>
      </w:r>
      <w:r w:rsidR="00E453B6" w:rsidRPr="00E453B6">
        <w:rPr>
          <w:sz w:val="24"/>
          <w:szCs w:val="24"/>
        </w:rPr>
        <w:t>д)</w:t>
      </w:r>
      <w:r w:rsidR="00197815">
        <w:fldChar w:fldCharType="end"/>
      </w:r>
      <w:r w:rsidR="00F958E8" w:rsidRPr="00F958E8">
        <w:rPr>
          <w:sz w:val="24"/>
          <w:szCs w:val="24"/>
        </w:rPr>
        <w:t xml:space="preserve">, </w:t>
      </w:r>
      <w:r w:rsidR="00793B92">
        <w:fldChar w:fldCharType="begin"/>
      </w:r>
      <w:r w:rsidR="00793B92">
        <w:instrText xml:space="preserve"> REF _Ref440372474 \r \h  \* MERGEFORMAT </w:instrText>
      </w:r>
      <w:r w:rsidR="00793B92">
        <w:fldChar w:fldCharType="separate"/>
      </w:r>
      <w:r w:rsidR="00E453B6" w:rsidRPr="00E453B6">
        <w:rPr>
          <w:sz w:val="24"/>
          <w:szCs w:val="24"/>
        </w:rPr>
        <w:t>м)</w:t>
      </w:r>
      <w:r w:rsidR="00793B92">
        <w:fldChar w:fldCharType="end"/>
      </w:r>
      <w:r w:rsidR="00F958E8" w:rsidRPr="00F958E8">
        <w:rPr>
          <w:sz w:val="24"/>
          <w:szCs w:val="24"/>
        </w:rPr>
        <w:t xml:space="preserve">, </w:t>
      </w:r>
      <w:r w:rsidR="00197815">
        <w:fldChar w:fldCharType="begin"/>
      </w:r>
      <w:r w:rsidR="0016075D">
        <w:instrText xml:space="preserve"> REF _Ref440372477 \r \h  \* MERGEFORMAT </w:instrText>
      </w:r>
      <w:r w:rsidR="00197815">
        <w:fldChar w:fldCharType="separate"/>
      </w:r>
      <w:r w:rsidR="00E453B6" w:rsidRPr="00E453B6">
        <w:rPr>
          <w:sz w:val="24"/>
          <w:szCs w:val="24"/>
        </w:rPr>
        <w:t>н)</w:t>
      </w:r>
      <w:r w:rsidR="00197815">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93B92">
        <w:fldChar w:fldCharType="begin"/>
      </w:r>
      <w:r w:rsidR="00793B92">
        <w:instrText xml:space="preserve"> REF _Ref440274961 \r \h  \* MERGEFORMAT </w:instrText>
      </w:r>
      <w:r w:rsidR="00793B92">
        <w:fldChar w:fldCharType="separate"/>
      </w:r>
      <w:r w:rsidR="00E453B6" w:rsidRPr="00E453B6">
        <w:rPr>
          <w:bCs w:val="0"/>
          <w:sz w:val="24"/>
          <w:szCs w:val="24"/>
        </w:rPr>
        <w:t>5.15</w:t>
      </w:r>
      <w:r w:rsidR="00793B9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93B92">
        <w:fldChar w:fldCharType="begin"/>
      </w:r>
      <w:r w:rsidR="00793B92">
        <w:instrText xml:space="preserve"> REF _Ref440274659 \r \h  \* MERGEFORMAT </w:instrText>
      </w:r>
      <w:r w:rsidR="00793B92">
        <w:fldChar w:fldCharType="separate"/>
      </w:r>
      <w:r w:rsidR="00E453B6" w:rsidRPr="00E453B6">
        <w:rPr>
          <w:bCs w:val="0"/>
          <w:sz w:val="24"/>
          <w:szCs w:val="24"/>
        </w:rPr>
        <w:t>5.9</w:t>
      </w:r>
      <w:r w:rsidR="00793B92">
        <w:fldChar w:fldCharType="end"/>
      </w:r>
      <w:r w:rsidRPr="00D52133">
        <w:rPr>
          <w:bCs w:val="0"/>
          <w:sz w:val="24"/>
          <w:szCs w:val="24"/>
        </w:rPr>
        <w:t xml:space="preserve">, </w:t>
      </w:r>
      <w:r w:rsidR="00793B92">
        <w:fldChar w:fldCharType="begin"/>
      </w:r>
      <w:r w:rsidR="00793B92">
        <w:instrText xml:space="preserve"> REF _Ref440274733 \r \h  \* MERGEFORMAT </w:instrText>
      </w:r>
      <w:r w:rsidR="00793B92">
        <w:fldChar w:fldCharType="separate"/>
      </w:r>
      <w:r w:rsidR="00E453B6" w:rsidRPr="00E453B6">
        <w:rPr>
          <w:bCs w:val="0"/>
          <w:sz w:val="24"/>
          <w:szCs w:val="24"/>
        </w:rPr>
        <w:t>5.11</w:t>
      </w:r>
      <w:r w:rsidR="00793B92">
        <w:fldChar w:fldCharType="end"/>
      </w:r>
      <w:r w:rsidRPr="00D52133">
        <w:rPr>
          <w:bCs w:val="0"/>
          <w:sz w:val="24"/>
          <w:szCs w:val="24"/>
        </w:rPr>
        <w:t xml:space="preserve">, </w:t>
      </w:r>
      <w:r w:rsidR="00793B92">
        <w:fldChar w:fldCharType="begin"/>
      </w:r>
      <w:r w:rsidR="00793B92">
        <w:instrText xml:space="preserve"> REF _Ref440274744 \r \h  \* MERGEFORMAT </w:instrText>
      </w:r>
      <w:r w:rsidR="00793B92">
        <w:fldChar w:fldCharType="separate"/>
      </w:r>
      <w:r w:rsidR="00E453B6" w:rsidRPr="00E453B6">
        <w:rPr>
          <w:bCs w:val="0"/>
          <w:sz w:val="24"/>
          <w:szCs w:val="24"/>
        </w:rPr>
        <w:t>5.12</w:t>
      </w:r>
      <w:r w:rsidR="00793B92">
        <w:fldChar w:fldCharType="end"/>
      </w:r>
      <w:r w:rsidRPr="00D52133">
        <w:rPr>
          <w:bCs w:val="0"/>
          <w:sz w:val="24"/>
          <w:szCs w:val="24"/>
        </w:rPr>
        <w:t xml:space="preserve">, </w:t>
      </w:r>
      <w:r w:rsidR="00793B92">
        <w:fldChar w:fldCharType="begin"/>
      </w:r>
      <w:r w:rsidR="00793B92">
        <w:instrText xml:space="preserve"> REF _Ref440274756 \r \h  \* MERGEFORMAT </w:instrText>
      </w:r>
      <w:r w:rsidR="00793B92">
        <w:fldChar w:fldCharType="separate"/>
      </w:r>
      <w:r w:rsidR="00E453B6" w:rsidRPr="00E453B6">
        <w:rPr>
          <w:bCs w:val="0"/>
          <w:sz w:val="24"/>
          <w:szCs w:val="24"/>
        </w:rPr>
        <w:t>5.14</w:t>
      </w:r>
      <w:r w:rsidR="00793B9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197815">
        <w:rPr>
          <w:bCs w:val="0"/>
          <w:sz w:val="24"/>
          <w:szCs w:val="24"/>
        </w:rPr>
        <w:fldChar w:fldCharType="begin"/>
      </w:r>
      <w:r w:rsidR="00E963D9">
        <w:rPr>
          <w:bCs w:val="0"/>
          <w:sz w:val="24"/>
          <w:szCs w:val="24"/>
        </w:rPr>
        <w:instrText xml:space="preserve"> REF _Ref306005578 \r \h </w:instrText>
      </w:r>
      <w:r w:rsidR="00197815">
        <w:rPr>
          <w:bCs w:val="0"/>
          <w:sz w:val="24"/>
          <w:szCs w:val="24"/>
        </w:rPr>
      </w:r>
      <w:r w:rsidR="00197815">
        <w:rPr>
          <w:bCs w:val="0"/>
          <w:sz w:val="24"/>
          <w:szCs w:val="24"/>
        </w:rPr>
        <w:fldChar w:fldCharType="separate"/>
      </w:r>
      <w:r w:rsidR="00E453B6">
        <w:rPr>
          <w:bCs w:val="0"/>
          <w:sz w:val="24"/>
          <w:szCs w:val="24"/>
        </w:rPr>
        <w:t>3.3.8.3</w:t>
      </w:r>
      <w:r w:rsidR="00197815">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lastRenderedPageBreak/>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_Ref86826666 \r \h  \* MERGEFORMAT </w:instrText>
      </w:r>
      <w:r w:rsidR="00793B92">
        <w:fldChar w:fldCharType="separate"/>
      </w:r>
      <w:r w:rsidR="00E453B6" w:rsidRPr="00E453B6">
        <w:rPr>
          <w:bCs w:val="0"/>
          <w:sz w:val="24"/>
          <w:szCs w:val="24"/>
          <w:lang w:eastAsia="ru-RU"/>
        </w:rPr>
        <w:t>5.3</w:t>
      </w:r>
      <w:r w:rsidR="00793B9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_Ref440275030 \r \h  \* MERGEFORMAT </w:instrText>
      </w:r>
      <w:r w:rsidR="00793B92">
        <w:fldChar w:fldCharType="separate"/>
      </w:r>
      <w:r w:rsidR="00E453B6" w:rsidRPr="00E453B6">
        <w:rPr>
          <w:bCs w:val="0"/>
          <w:sz w:val="24"/>
          <w:szCs w:val="24"/>
          <w:lang w:eastAsia="ru-RU"/>
        </w:rPr>
        <w:t>5.10</w:t>
      </w:r>
      <w:r w:rsidR="00793B9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97815">
        <w:rPr>
          <w:bCs w:val="0"/>
          <w:sz w:val="24"/>
          <w:szCs w:val="24"/>
        </w:rPr>
        <w:fldChar w:fldCharType="begin"/>
      </w:r>
      <w:r w:rsidR="00532231">
        <w:rPr>
          <w:bCs w:val="0"/>
          <w:sz w:val="24"/>
          <w:szCs w:val="24"/>
        </w:rPr>
        <w:instrText xml:space="preserve"> REF _Ref440270602 \r \h </w:instrText>
      </w:r>
      <w:r w:rsidR="00197815">
        <w:rPr>
          <w:bCs w:val="0"/>
          <w:sz w:val="24"/>
          <w:szCs w:val="24"/>
        </w:rPr>
      </w:r>
      <w:r w:rsidR="00197815">
        <w:rPr>
          <w:bCs w:val="0"/>
          <w:sz w:val="24"/>
          <w:szCs w:val="24"/>
        </w:rPr>
        <w:fldChar w:fldCharType="separate"/>
      </w:r>
      <w:r w:rsidR="00532231">
        <w:rPr>
          <w:bCs w:val="0"/>
          <w:sz w:val="24"/>
          <w:szCs w:val="24"/>
        </w:rPr>
        <w:t>5</w:t>
      </w:r>
      <w:r w:rsidR="0019781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793B92">
        <w:fldChar w:fldCharType="begin"/>
      </w:r>
      <w:r w:rsidR="00793B92">
        <w:instrText xml:space="preserve"> REF _Ref115076807 \n \h  \* MERGEFORMAT </w:instrText>
      </w:r>
      <w:r w:rsidR="00793B92">
        <w:fldChar w:fldCharType="separate"/>
      </w:r>
      <w:r w:rsidR="00E453B6">
        <w:rPr>
          <w:bCs w:val="0"/>
          <w:sz w:val="24"/>
          <w:szCs w:val="24"/>
        </w:rPr>
        <w:t>3.3.3</w:t>
      </w:r>
      <w:r w:rsidR="00793B9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97815">
        <w:rPr>
          <w:sz w:val="24"/>
          <w:szCs w:val="24"/>
        </w:rPr>
        <w:fldChar w:fldCharType="begin"/>
      </w:r>
      <w:r w:rsidR="00B71B9D">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lastRenderedPageBreak/>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93B92">
        <w:fldChar w:fldCharType="begin"/>
      </w:r>
      <w:r w:rsidR="00793B92">
        <w:instrText xml:space="preserve"> REF _Ref306114638 \r \h  \* MERGEFORMAT </w:instrText>
      </w:r>
      <w:r w:rsidR="00793B92">
        <w:fldChar w:fldCharType="separate"/>
      </w:r>
      <w:r w:rsidR="00E453B6">
        <w:rPr>
          <w:bCs w:val="0"/>
          <w:sz w:val="24"/>
          <w:szCs w:val="24"/>
        </w:rPr>
        <w:t>3.3.1</w:t>
      </w:r>
      <w:r w:rsidR="00793B9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433EB1">
        <w:rPr>
          <w:bCs w:val="0"/>
          <w:sz w:val="24"/>
          <w:szCs w:val="24"/>
        </w:rPr>
        <w:t xml:space="preserve"> и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80464" w:rsidRPr="00115A26" w:rsidRDefault="00717F60" w:rsidP="001A308C">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C12FA4">
        <w:rPr>
          <w:bCs w:val="0"/>
          <w:sz w:val="24"/>
          <w:szCs w:val="24"/>
        </w:rPr>
        <w:t>На</w:t>
      </w:r>
      <w:r w:rsidRPr="00115A26">
        <w:rPr>
          <w:bCs w:val="0"/>
          <w:sz w:val="24"/>
          <w:szCs w:val="24"/>
        </w:rPr>
        <w:t xml:space="preserve">чальная (максимальная) цена </w:t>
      </w:r>
      <w:r w:rsidR="00123C70" w:rsidRPr="00115A26">
        <w:rPr>
          <w:bCs w:val="0"/>
          <w:sz w:val="24"/>
          <w:szCs w:val="24"/>
        </w:rPr>
        <w:t>Договор</w:t>
      </w:r>
      <w:r w:rsidRPr="00115A26">
        <w:rPr>
          <w:bCs w:val="0"/>
          <w:sz w:val="24"/>
          <w:szCs w:val="24"/>
        </w:rPr>
        <w:t>а</w:t>
      </w:r>
      <w:r w:rsidR="00216641" w:rsidRPr="00115A26">
        <w:rPr>
          <w:bCs w:val="0"/>
          <w:sz w:val="24"/>
          <w:szCs w:val="24"/>
        </w:rPr>
        <w:t>:</w:t>
      </w:r>
      <w:r w:rsidR="001A308C" w:rsidRPr="00115A26">
        <w:rPr>
          <w:bCs w:val="0"/>
          <w:sz w:val="24"/>
          <w:szCs w:val="24"/>
        </w:rPr>
        <w:t xml:space="preserve"> </w:t>
      </w:r>
      <w:r w:rsidR="00115A26" w:rsidRPr="00115A26">
        <w:rPr>
          <w:sz w:val="24"/>
          <w:szCs w:val="24"/>
        </w:rPr>
        <w:t>1 694 000 (Один миллион шестьсот девяносто четыре тысячи) рублей 00 копеек РФ, без учета НДС; НДС составляет               304 920 (Триста четыре тысячи девятьсот двадцать) рублей 00 копеек РФ; 1 998 920 (Один миллион девятьсот девяносто восемь тысяч девятьсот двадцать) рублей 00 копеек РФ, с учетом НДС</w:t>
      </w:r>
      <w:r w:rsidR="00280464" w:rsidRPr="00115A26">
        <w:rPr>
          <w:rFonts w:eastAsia="Calibri"/>
          <w:sz w:val="24"/>
          <w:szCs w:val="24"/>
          <w:lang w:eastAsia="en-US"/>
        </w:rPr>
        <w:t>.</w:t>
      </w:r>
      <w:proofErr w:type="gramEnd"/>
    </w:p>
    <w:p w:rsidR="004F657D"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15A26">
        <w:rPr>
          <w:bCs w:val="0"/>
          <w:sz w:val="24"/>
          <w:szCs w:val="24"/>
        </w:rPr>
        <w:t>Организатор отклонит Заявку Участника только на том основании, что предложенная Участником цена превышает установленную</w:t>
      </w:r>
      <w:r w:rsidRPr="00546518">
        <w:rPr>
          <w:bCs w:val="0"/>
          <w:sz w:val="24"/>
          <w:szCs w:val="24"/>
        </w:rPr>
        <w:t xml:space="preserve"> начальную (предельную) цену</w:t>
      </w:r>
      <w:r w:rsidR="00216641" w:rsidRPr="00546518">
        <w:rPr>
          <w:bCs w:val="0"/>
          <w:sz w:val="24"/>
          <w:szCs w:val="24"/>
        </w:rPr>
        <w:t xml:space="preserve"> лота</w:t>
      </w:r>
      <w:r w:rsidRPr="00546518">
        <w:rPr>
          <w:bCs w:val="0"/>
          <w:sz w:val="24"/>
          <w:szCs w:val="24"/>
        </w:rPr>
        <w:t>.</w:t>
      </w:r>
    </w:p>
    <w:p w:rsidR="00546518" w:rsidRPr="00741487" w:rsidRDefault="00546518"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41487">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741487">
        <w:rPr>
          <w:sz w:val="24"/>
          <w:szCs w:val="24"/>
        </w:rPr>
        <w:t>Участника</w:t>
      </w:r>
      <w:r w:rsidRPr="00741487">
        <w:rPr>
          <w:sz w:val="24"/>
          <w:szCs w:val="24"/>
        </w:rPr>
        <w:t xml:space="preserve"> будет отклонено.</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97815">
        <w:rPr>
          <w:bCs w:val="0"/>
          <w:sz w:val="24"/>
          <w:szCs w:val="24"/>
        </w:rPr>
        <w:fldChar w:fldCharType="begin"/>
      </w:r>
      <w:r w:rsidR="003F3A69">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97815">
        <w:rPr>
          <w:bCs w:val="0"/>
          <w:sz w:val="24"/>
          <w:szCs w:val="24"/>
        </w:rPr>
        <w:fldChar w:fldCharType="begin"/>
      </w:r>
      <w:r w:rsidR="003F3A69">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97815">
        <w:rPr>
          <w:bCs w:val="0"/>
          <w:sz w:val="24"/>
          <w:szCs w:val="24"/>
        </w:rPr>
        <w:fldChar w:fldCharType="begin"/>
      </w:r>
      <w:r w:rsidR="003F3A69">
        <w:rPr>
          <w:bCs w:val="0"/>
          <w:sz w:val="24"/>
          <w:szCs w:val="24"/>
        </w:rPr>
        <w:instrText xml:space="preserve"> REF _Ref306138385 \r \h </w:instrText>
      </w:r>
      <w:r w:rsidR="00197815">
        <w:rPr>
          <w:bCs w:val="0"/>
          <w:sz w:val="24"/>
          <w:szCs w:val="24"/>
        </w:rPr>
      </w:r>
      <w:r w:rsidR="00197815">
        <w:rPr>
          <w:bCs w:val="0"/>
          <w:sz w:val="24"/>
          <w:szCs w:val="24"/>
        </w:rPr>
        <w:fldChar w:fldCharType="separate"/>
      </w:r>
      <w:r w:rsidR="00E453B6">
        <w:rPr>
          <w:bCs w:val="0"/>
          <w:sz w:val="24"/>
          <w:szCs w:val="24"/>
        </w:rPr>
        <w:t>3.6.4</w:t>
      </w:r>
      <w:r w:rsidR="0019781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w:t>
      </w:r>
      <w:r w:rsidRPr="00546518">
        <w:rPr>
          <w:bCs w:val="0"/>
          <w:sz w:val="24"/>
          <w:szCs w:val="24"/>
        </w:rPr>
        <w:lastRenderedPageBreak/>
        <w:t>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w:t>
      </w:r>
      <w:r w:rsidRPr="001A308C">
        <w:rPr>
          <w:bCs w:val="0"/>
          <w:sz w:val="24"/>
          <w:szCs w:val="24"/>
        </w:rPr>
        <w:t xml:space="preserve">юридическое, </w:t>
      </w:r>
      <w:r w:rsidRPr="001A308C">
        <w:rPr>
          <w:bCs w:val="0"/>
          <w:color w:val="000000"/>
          <w:sz w:val="24"/>
          <w:szCs w:val="24"/>
        </w:rPr>
        <w:t>физическое</w:t>
      </w:r>
      <w:r w:rsidRPr="001A308C">
        <w:rPr>
          <w:bCs w:val="0"/>
          <w:sz w:val="24"/>
          <w:szCs w:val="24"/>
        </w:rPr>
        <w:t xml:space="preserve"> лицо </w:t>
      </w:r>
      <w:r w:rsidR="00E71628" w:rsidRPr="001A308C">
        <w:rPr>
          <w:bCs w:val="0"/>
          <w:sz w:val="24"/>
          <w:szCs w:val="24"/>
        </w:rPr>
        <w:t>(в т.</w:t>
      </w:r>
      <w:r w:rsidR="003129D4" w:rsidRPr="001A308C">
        <w:rPr>
          <w:bCs w:val="0"/>
          <w:sz w:val="24"/>
          <w:szCs w:val="24"/>
        </w:rPr>
        <w:t xml:space="preserve"> </w:t>
      </w:r>
      <w:r w:rsidR="00E71628" w:rsidRPr="001A308C">
        <w:rPr>
          <w:bCs w:val="0"/>
          <w:sz w:val="24"/>
          <w:szCs w:val="24"/>
        </w:rPr>
        <w:t xml:space="preserve">ч. </w:t>
      </w:r>
      <w:r w:rsidRPr="001A308C">
        <w:rPr>
          <w:bCs w:val="0"/>
          <w:sz w:val="24"/>
          <w:szCs w:val="24"/>
        </w:rPr>
        <w:t>индивидуальный предприниматель</w:t>
      </w:r>
      <w:r w:rsidR="00E71628" w:rsidRPr="001A308C">
        <w:rPr>
          <w:bCs w:val="0"/>
          <w:sz w:val="24"/>
          <w:szCs w:val="24"/>
        </w:rPr>
        <w:t>)</w:t>
      </w:r>
      <w:r w:rsidR="00B0238E" w:rsidRPr="001A308C">
        <w:rPr>
          <w:bCs w:val="0"/>
          <w:sz w:val="24"/>
          <w:szCs w:val="24"/>
        </w:rPr>
        <w:t xml:space="preserve"> </w:t>
      </w:r>
      <w:r w:rsidR="00B0238E" w:rsidRPr="001A308C">
        <w:rPr>
          <w:sz w:val="24"/>
          <w:szCs w:val="24"/>
        </w:rPr>
        <w:t>являющееся субъектом малого и среднего предпринимательства</w:t>
      </w:r>
      <w:r w:rsidRPr="001A308C">
        <w:rPr>
          <w:bCs w:val="0"/>
          <w:sz w:val="24"/>
          <w:szCs w:val="24"/>
        </w:rPr>
        <w:t xml:space="preserve">. </w:t>
      </w:r>
      <w:r w:rsidR="003F330D" w:rsidRPr="001A308C">
        <w:rPr>
          <w:bCs w:val="0"/>
          <w:sz w:val="24"/>
          <w:szCs w:val="24"/>
        </w:rPr>
        <w:t xml:space="preserve">Привлечение </w:t>
      </w:r>
      <w:proofErr w:type="spellStart"/>
      <w:r w:rsidR="003F330D" w:rsidRPr="001A308C">
        <w:rPr>
          <w:bCs w:val="0"/>
          <w:sz w:val="24"/>
          <w:szCs w:val="24"/>
        </w:rPr>
        <w:t>со</w:t>
      </w:r>
      <w:r w:rsidR="00036006" w:rsidRPr="001A308C">
        <w:rPr>
          <w:bCs w:val="0"/>
          <w:sz w:val="24"/>
          <w:szCs w:val="24"/>
        </w:rPr>
        <w:t>поставщиков</w:t>
      </w:r>
      <w:proofErr w:type="spellEnd"/>
      <w:r w:rsidR="00036006" w:rsidRPr="001A308C">
        <w:rPr>
          <w:bCs w:val="0"/>
          <w:sz w:val="24"/>
          <w:szCs w:val="24"/>
        </w:rPr>
        <w:t xml:space="preserve"> в соответствии</w:t>
      </w:r>
      <w:r w:rsidR="00036006" w:rsidRPr="000F4365">
        <w:rPr>
          <w:bCs w:val="0"/>
          <w:sz w:val="24"/>
          <w:szCs w:val="24"/>
        </w:rPr>
        <w:t xml:space="preserve"> с пунктом </w:t>
      </w:r>
      <w:r w:rsidR="00197815" w:rsidRPr="000F4365">
        <w:rPr>
          <w:bCs w:val="0"/>
          <w:sz w:val="24"/>
          <w:szCs w:val="24"/>
        </w:rPr>
        <w:fldChar w:fldCharType="begin"/>
      </w:r>
      <w:r w:rsidR="003F3A69" w:rsidRPr="000F4365">
        <w:rPr>
          <w:bCs w:val="0"/>
          <w:sz w:val="24"/>
          <w:szCs w:val="24"/>
        </w:rPr>
        <w:instrText xml:space="preserve"> REF _Ref440271628 \r \h </w:instrText>
      </w:r>
      <w:r w:rsidR="00197815" w:rsidRPr="000F4365">
        <w:rPr>
          <w:bCs w:val="0"/>
          <w:sz w:val="24"/>
          <w:szCs w:val="24"/>
        </w:rPr>
      </w:r>
      <w:r w:rsidR="00197815" w:rsidRPr="000F4365">
        <w:rPr>
          <w:bCs w:val="0"/>
          <w:sz w:val="24"/>
          <w:szCs w:val="24"/>
        </w:rPr>
        <w:fldChar w:fldCharType="separate"/>
      </w:r>
      <w:r w:rsidR="00E453B6">
        <w:rPr>
          <w:bCs w:val="0"/>
          <w:sz w:val="24"/>
          <w:szCs w:val="24"/>
        </w:rPr>
        <w:t>3.3.9</w:t>
      </w:r>
      <w:r w:rsidR="00197815"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93B92">
        <w:fldChar w:fldCharType="begin"/>
      </w:r>
      <w:r w:rsidR="00793B92">
        <w:instrText xml:space="preserve"> REF _Ref191386461 \n \h  \* MERGEFORMAT </w:instrText>
      </w:r>
      <w:r w:rsidR="00793B92">
        <w:fldChar w:fldCharType="separate"/>
      </w:r>
      <w:r w:rsidR="00E453B6" w:rsidRPr="00E453B6">
        <w:rPr>
          <w:bCs w:val="0"/>
          <w:sz w:val="24"/>
          <w:szCs w:val="24"/>
        </w:rPr>
        <w:t>3.3.10</w:t>
      </w:r>
      <w:r w:rsidR="00793B9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680B79">
        <w:rPr>
          <w:sz w:val="24"/>
          <w:szCs w:val="24"/>
        </w:rPr>
        <w:lastRenderedPageBreak/>
        <w:t>аналогичных выполненных ранее договорах)</w:t>
      </w:r>
      <w:r w:rsidR="009D7F01" w:rsidRPr="00680B79">
        <w:rPr>
          <w:color w:val="000000"/>
          <w:sz w:val="24"/>
          <w:szCs w:val="24"/>
          <w:lang w:eastAsia="ru-RU"/>
        </w:rPr>
        <w:t>;</w:t>
      </w:r>
    </w:p>
    <w:p w:rsidR="009D7F01" w:rsidRPr="001A308C"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w:t>
      </w:r>
      <w:r w:rsidRPr="001A308C">
        <w:rPr>
          <w:sz w:val="24"/>
          <w:szCs w:val="24"/>
          <w:lang w:eastAsia="ru-RU"/>
        </w:rPr>
        <w:t>на оборудование в течение гарантийного срока, оговоренного в Документации по запросу предложений;</w:t>
      </w:r>
    </w:p>
    <w:p w:rsidR="00B0238E" w:rsidRPr="001A308C" w:rsidRDefault="00B0238E" w:rsidP="00B0238E">
      <w:pPr>
        <w:numPr>
          <w:ilvl w:val="0"/>
          <w:numId w:val="21"/>
        </w:numPr>
        <w:suppressAutoHyphens w:val="0"/>
        <w:spacing w:line="264" w:lineRule="auto"/>
        <w:rPr>
          <w:sz w:val="24"/>
          <w:szCs w:val="24"/>
          <w:lang w:eastAsia="ru-RU"/>
        </w:rPr>
      </w:pPr>
      <w:r w:rsidRPr="001A308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A308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1A308C">
        <w:rPr>
          <w:sz w:val="24"/>
          <w:szCs w:val="24"/>
          <w:lang w:eastAsia="ru-RU"/>
        </w:rPr>
        <w:t>ого</w:t>
      </w:r>
      <w:r w:rsidRPr="001A308C">
        <w:rPr>
          <w:sz w:val="24"/>
          <w:szCs w:val="24"/>
          <w:lang w:eastAsia="ru-RU"/>
        </w:rPr>
        <w:t xml:space="preserve"> задани</w:t>
      </w:r>
      <w:r w:rsidR="003776BB" w:rsidRPr="001A308C">
        <w:rPr>
          <w:sz w:val="24"/>
          <w:szCs w:val="24"/>
          <w:lang w:eastAsia="ru-RU"/>
        </w:rPr>
        <w:t>я</w:t>
      </w:r>
      <w:r w:rsidRPr="001A308C">
        <w:rPr>
          <w:sz w:val="24"/>
          <w:szCs w:val="24"/>
          <w:lang w:eastAsia="ru-RU"/>
        </w:rPr>
        <w:t>, изложены в Приложении №1 Техническ</w:t>
      </w:r>
      <w:r w:rsidR="003776BB" w:rsidRPr="001A308C">
        <w:rPr>
          <w:sz w:val="24"/>
          <w:szCs w:val="24"/>
          <w:lang w:eastAsia="ru-RU"/>
        </w:rPr>
        <w:t>ом</w:t>
      </w:r>
      <w:r w:rsidRPr="001A308C">
        <w:rPr>
          <w:sz w:val="24"/>
          <w:szCs w:val="24"/>
          <w:lang w:eastAsia="ru-RU"/>
        </w:rPr>
        <w:t xml:space="preserve"> задани</w:t>
      </w:r>
      <w:r w:rsidR="003776BB" w:rsidRPr="001A308C">
        <w:rPr>
          <w:sz w:val="24"/>
          <w:szCs w:val="24"/>
          <w:lang w:eastAsia="ru-RU"/>
        </w:rPr>
        <w:t>и</w:t>
      </w:r>
      <w:r w:rsidRPr="001A308C">
        <w:rPr>
          <w:sz w:val="24"/>
          <w:szCs w:val="24"/>
          <w:lang w:eastAsia="ru-RU"/>
        </w:rPr>
        <w:t xml:space="preserve"> к настоящей Документации. При несоблюдении требований Техническ</w:t>
      </w:r>
      <w:r w:rsidR="003776BB" w:rsidRPr="001A308C">
        <w:rPr>
          <w:sz w:val="24"/>
          <w:szCs w:val="24"/>
          <w:lang w:eastAsia="ru-RU"/>
        </w:rPr>
        <w:t>ого</w:t>
      </w:r>
      <w:r w:rsidRPr="001A308C">
        <w:rPr>
          <w:sz w:val="24"/>
          <w:szCs w:val="24"/>
          <w:lang w:eastAsia="ru-RU"/>
        </w:rPr>
        <w:t xml:space="preserve"> задани</w:t>
      </w:r>
      <w:r w:rsidR="003776BB" w:rsidRPr="001A308C">
        <w:rPr>
          <w:sz w:val="24"/>
          <w:szCs w:val="24"/>
          <w:lang w:eastAsia="ru-RU"/>
        </w:rPr>
        <w:t>я</w:t>
      </w:r>
      <w:r w:rsidRPr="001A308C">
        <w:rPr>
          <w:sz w:val="24"/>
          <w:szCs w:val="24"/>
          <w:lang w:eastAsia="ru-RU"/>
        </w:rPr>
        <w:t xml:space="preserve"> Закупочная комиссия</w:t>
      </w:r>
      <w:r w:rsidRPr="003776BB">
        <w:rPr>
          <w:sz w:val="24"/>
          <w:szCs w:val="24"/>
          <w:lang w:eastAsia="ru-RU"/>
        </w:rPr>
        <w:t xml:space="preserve">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w:t>
      </w:r>
      <w:r w:rsidR="00553A57" w:rsidRPr="00B20653">
        <w:rPr>
          <w:sz w:val="24"/>
          <w:szCs w:val="24"/>
        </w:rPr>
        <w:lastRenderedPageBreak/>
        <w:t xml:space="preserve">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F82225"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о наличии конфликта интересов и/или связей, носящих характер аффилированности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_Ref440271993 \r \h </w:instrText>
      </w:r>
      <w:r w:rsidR="00197815">
        <w:rPr>
          <w:sz w:val="24"/>
          <w:szCs w:val="24"/>
        </w:rPr>
      </w:r>
      <w:r w:rsidR="00197815">
        <w:rPr>
          <w:sz w:val="24"/>
          <w:szCs w:val="24"/>
        </w:rPr>
        <w:fldChar w:fldCharType="separate"/>
      </w:r>
      <w:r w:rsidR="00E453B6">
        <w:rPr>
          <w:sz w:val="24"/>
          <w:szCs w:val="24"/>
        </w:rPr>
        <w:t>5.9</w:t>
      </w:r>
      <w:r w:rsidR="00197815">
        <w:rPr>
          <w:sz w:val="24"/>
          <w:szCs w:val="24"/>
        </w:rPr>
        <w:fldChar w:fldCharType="end"/>
      </w:r>
      <w:r w:rsidR="00A600E3">
        <w:rPr>
          <w:sz w:val="24"/>
          <w:szCs w:val="24"/>
        </w:rPr>
        <w:t>)</w:t>
      </w:r>
      <w:r w:rsidR="00F82225" w:rsidRPr="00F82225">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_Ref440271964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97815">
        <w:rPr>
          <w:sz w:val="24"/>
          <w:szCs w:val="24"/>
        </w:rPr>
        <w:fldChar w:fldCharType="begin"/>
      </w:r>
      <w:r w:rsidR="003F3A69">
        <w:rPr>
          <w:sz w:val="24"/>
          <w:szCs w:val="24"/>
        </w:rPr>
        <w:instrText xml:space="preserve"> REF _Ref440272035 \r \h </w:instrText>
      </w:r>
      <w:r w:rsidR="00197815">
        <w:rPr>
          <w:sz w:val="24"/>
          <w:szCs w:val="24"/>
        </w:rPr>
      </w:r>
      <w:r w:rsidR="00197815">
        <w:rPr>
          <w:sz w:val="24"/>
          <w:szCs w:val="24"/>
        </w:rPr>
        <w:fldChar w:fldCharType="separate"/>
      </w:r>
      <w:r w:rsidR="00E453B6">
        <w:rPr>
          <w:sz w:val="24"/>
          <w:szCs w:val="24"/>
        </w:rPr>
        <w:t>5.11</w:t>
      </w:r>
      <w:r w:rsidR="00197815">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97815">
        <w:rPr>
          <w:sz w:val="24"/>
          <w:szCs w:val="24"/>
        </w:rPr>
        <w:fldChar w:fldCharType="begin"/>
      </w:r>
      <w:r w:rsidR="003F3A69">
        <w:rPr>
          <w:sz w:val="24"/>
          <w:szCs w:val="24"/>
        </w:rPr>
        <w:instrText xml:space="preserve"> REF _Ref440272051 \r \h </w:instrText>
      </w:r>
      <w:r w:rsidR="00197815">
        <w:rPr>
          <w:sz w:val="24"/>
          <w:szCs w:val="24"/>
        </w:rPr>
      </w:r>
      <w:r w:rsidR="00197815">
        <w:rPr>
          <w:sz w:val="24"/>
          <w:szCs w:val="24"/>
        </w:rPr>
        <w:fldChar w:fldCharType="separate"/>
      </w:r>
      <w:r w:rsidR="00E453B6">
        <w:rPr>
          <w:sz w:val="24"/>
          <w:szCs w:val="24"/>
        </w:rPr>
        <w:t>5.12</w:t>
      </w:r>
      <w:r w:rsidR="00197815">
        <w:rPr>
          <w:sz w:val="24"/>
          <w:szCs w:val="24"/>
        </w:rPr>
        <w:fldChar w:fldCharType="end"/>
      </w:r>
      <w:r w:rsidR="00A600E3" w:rsidRPr="00A92723">
        <w:rPr>
          <w:sz w:val="24"/>
          <w:szCs w:val="24"/>
        </w:rPr>
        <w:t>)</w:t>
      </w:r>
      <w:r w:rsidRPr="00A92723">
        <w:rPr>
          <w:sz w:val="24"/>
          <w:szCs w:val="24"/>
        </w:rPr>
        <w:t>;</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793B92">
        <w:fldChar w:fldCharType="begin"/>
      </w:r>
      <w:r w:rsidR="00793B92">
        <w:instrText xml:space="preserve"> REF _Ref440272119 \r \h  \* MERGEFORMAT </w:instrText>
      </w:r>
      <w:r w:rsidR="00793B92">
        <w:fldChar w:fldCharType="separate"/>
      </w:r>
      <w:r w:rsidR="00E453B6" w:rsidRPr="00CB550A">
        <w:rPr>
          <w:sz w:val="24"/>
          <w:szCs w:val="24"/>
        </w:rPr>
        <w:t>5.6.1</w:t>
      </w:r>
      <w:r w:rsidR="00793B92">
        <w:fldChar w:fldCharType="end"/>
      </w:r>
      <w:r w:rsidR="009948B4" w:rsidRPr="00CB550A">
        <w:rPr>
          <w:sz w:val="24"/>
          <w:szCs w:val="24"/>
        </w:rPr>
        <w:t>)</w:t>
      </w:r>
      <w:r w:rsidR="00F82225" w:rsidRPr="00CB550A">
        <w:rPr>
          <w:sz w:val="24"/>
          <w:szCs w:val="24"/>
        </w:rPr>
        <w:t>;</w:t>
      </w:r>
      <w:bookmarkEnd w:id="251"/>
    </w:p>
    <w:p w:rsidR="00F82225" w:rsidRPr="007D7C50"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по форме и в соответствии</w:t>
      </w:r>
      <w:r w:rsidR="00A154B7" w:rsidRPr="00E71A48">
        <w:rPr>
          <w:bCs w:val="0"/>
          <w:sz w:val="24"/>
          <w:szCs w:val="24"/>
        </w:rPr>
        <w:t xml:space="preserve"> с инструкциями, приведенными в настоящей Документации</w:t>
      </w:r>
      <w:r w:rsidR="003F3A69">
        <w:rPr>
          <w:sz w:val="24"/>
          <w:szCs w:val="24"/>
        </w:rPr>
        <w:t xml:space="preserve"> (подраздел </w:t>
      </w:r>
      <w:r w:rsidR="00197815">
        <w:rPr>
          <w:sz w:val="24"/>
          <w:szCs w:val="24"/>
        </w:rPr>
        <w:fldChar w:fldCharType="begin"/>
      </w:r>
      <w:r w:rsidR="003F3A69">
        <w:rPr>
          <w:sz w:val="24"/>
          <w:szCs w:val="24"/>
        </w:rPr>
        <w:instrText xml:space="preserve"> REF _Ref440272147 \r \h </w:instrText>
      </w:r>
      <w:r w:rsidR="00197815">
        <w:rPr>
          <w:sz w:val="24"/>
          <w:szCs w:val="24"/>
        </w:rPr>
      </w:r>
      <w:r w:rsidR="00197815">
        <w:rPr>
          <w:sz w:val="24"/>
          <w:szCs w:val="24"/>
        </w:rPr>
        <w:fldChar w:fldCharType="separate"/>
      </w:r>
      <w:r w:rsidR="00E453B6">
        <w:rPr>
          <w:sz w:val="24"/>
          <w:szCs w:val="24"/>
        </w:rPr>
        <w:t>5.6.2</w:t>
      </w:r>
      <w:r w:rsidR="00197815">
        <w:rPr>
          <w:sz w:val="24"/>
          <w:szCs w:val="24"/>
        </w:rPr>
        <w:fldChar w:fldCharType="end"/>
      </w:r>
      <w:r w:rsidR="003F3A69">
        <w:rPr>
          <w:sz w:val="24"/>
          <w:szCs w:val="24"/>
        </w:rPr>
        <w:t>)</w:t>
      </w:r>
      <w:r w:rsidRPr="007D7C50">
        <w:rPr>
          <w:sz w:val="24"/>
          <w:szCs w:val="24"/>
        </w:rPr>
        <w:t>;</w:t>
      </w:r>
      <w:bookmarkEnd w:id="252"/>
    </w:p>
    <w:p w:rsidR="00F82225" w:rsidRP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97815">
        <w:rPr>
          <w:sz w:val="24"/>
          <w:szCs w:val="24"/>
        </w:rPr>
        <w:fldChar w:fldCharType="begin"/>
      </w:r>
      <w:r w:rsidR="003C2207">
        <w:rPr>
          <w:sz w:val="24"/>
          <w:szCs w:val="24"/>
        </w:rPr>
        <w:instrText xml:space="preserve"> REF _Ref55336378 \r \h </w:instrText>
      </w:r>
      <w:r w:rsidR="00197815">
        <w:rPr>
          <w:sz w:val="24"/>
          <w:szCs w:val="24"/>
        </w:rPr>
      </w:r>
      <w:r w:rsidR="00197815">
        <w:rPr>
          <w:sz w:val="24"/>
          <w:szCs w:val="24"/>
        </w:rPr>
        <w:fldChar w:fldCharType="separate"/>
      </w:r>
      <w:r w:rsidR="00E453B6">
        <w:rPr>
          <w:sz w:val="24"/>
          <w:szCs w:val="24"/>
        </w:rPr>
        <w:t>5.7</w:t>
      </w:r>
      <w:r w:rsidR="00197815">
        <w:rPr>
          <w:sz w:val="24"/>
          <w:szCs w:val="24"/>
        </w:rPr>
        <w:fldChar w:fldCharType="end"/>
      </w:r>
      <w:r w:rsidR="009948B4">
        <w:rPr>
          <w:sz w:val="24"/>
          <w:szCs w:val="24"/>
        </w:rPr>
        <w:t>)</w:t>
      </w:r>
      <w:r w:rsidR="00920CB0" w:rsidRPr="00920CB0">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97815">
        <w:rPr>
          <w:sz w:val="24"/>
          <w:szCs w:val="24"/>
        </w:rPr>
        <w:fldChar w:fldCharType="begin"/>
      </w:r>
      <w:r w:rsidR="003C2207">
        <w:rPr>
          <w:sz w:val="24"/>
          <w:szCs w:val="24"/>
        </w:rPr>
        <w:instrText xml:space="preserve"> REF _Ref55336398 \r \h </w:instrText>
      </w:r>
      <w:r w:rsidR="00197815">
        <w:rPr>
          <w:sz w:val="24"/>
          <w:szCs w:val="24"/>
        </w:rPr>
      </w:r>
      <w:r w:rsidR="00197815">
        <w:rPr>
          <w:sz w:val="24"/>
          <w:szCs w:val="24"/>
        </w:rPr>
        <w:fldChar w:fldCharType="separate"/>
      </w:r>
      <w:r w:rsidR="00E453B6">
        <w:rPr>
          <w:sz w:val="24"/>
          <w:szCs w:val="24"/>
        </w:rPr>
        <w:t>5.8</w:t>
      </w:r>
      <w:r w:rsidR="00197815">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7815">
        <w:rPr>
          <w:sz w:val="24"/>
          <w:szCs w:val="24"/>
        </w:rPr>
        <w:fldChar w:fldCharType="begin"/>
      </w:r>
      <w:r w:rsidR="003C2207">
        <w:rPr>
          <w:sz w:val="24"/>
          <w:szCs w:val="24"/>
        </w:rPr>
        <w:instrText xml:space="preserve"> REF _Ref440272256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93B92">
        <w:fldChar w:fldCharType="begin"/>
      </w:r>
      <w:r w:rsidR="00793B92">
        <w:instrText xml:space="preserve"> REF _Ref440272274 \r \h  \* MERGEFORMAT </w:instrText>
      </w:r>
      <w:r w:rsidR="00793B92">
        <w:fldChar w:fldCharType="separate"/>
      </w:r>
      <w:r w:rsidR="00E453B6" w:rsidRPr="00E453B6">
        <w:rPr>
          <w:sz w:val="24"/>
          <w:szCs w:val="24"/>
        </w:rPr>
        <w:t>5.14</w:t>
      </w:r>
      <w:r w:rsidR="00793B92">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7D7C50">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7D7C50">
        <w:rPr>
          <w:i/>
          <w:sz w:val="24"/>
          <w:szCs w:val="24"/>
        </w:rPr>
        <w:lastRenderedPageBreak/>
        <w:t>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93B92">
        <w:fldChar w:fldCharType="begin"/>
      </w:r>
      <w:r w:rsidR="00793B92">
        <w:instrText xml:space="preserve"> REF _Ref191386482 \r \h  \* MERGEFORMAT </w:instrText>
      </w:r>
      <w:r w:rsidR="00793B92">
        <w:fldChar w:fldCharType="separate"/>
      </w:r>
      <w:r w:rsidR="00E453B6" w:rsidRPr="00E453B6">
        <w:rPr>
          <w:bCs w:val="0"/>
          <w:sz w:val="24"/>
          <w:szCs w:val="24"/>
        </w:rPr>
        <w:t>3.3.8.1</w:t>
      </w:r>
      <w:r w:rsidR="00793B9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93B92">
        <w:fldChar w:fldCharType="begin"/>
      </w:r>
      <w:r w:rsidR="00793B92">
        <w:instrText xml:space="preserve"> REF _Ref307563248 \r \h  \* MERGEFORMAT </w:instrText>
      </w:r>
      <w:r w:rsidR="00793B92">
        <w:fldChar w:fldCharType="separate"/>
      </w:r>
      <w:r w:rsidR="00E453B6" w:rsidRPr="00E453B6">
        <w:rPr>
          <w:bCs w:val="0"/>
          <w:sz w:val="24"/>
          <w:szCs w:val="24"/>
          <w:lang w:val="en-US"/>
        </w:rPr>
        <w:t>a</w:t>
      </w:r>
      <w:r w:rsidR="00E453B6" w:rsidRPr="00793B92">
        <w:rPr>
          <w:bCs w:val="0"/>
          <w:sz w:val="24"/>
          <w:szCs w:val="24"/>
        </w:rPr>
        <w:t>)</w:t>
      </w:r>
      <w:r w:rsidR="00793B92">
        <w:fldChar w:fldCharType="end"/>
      </w:r>
      <w:r w:rsidRPr="00E71A48">
        <w:rPr>
          <w:bCs w:val="0"/>
          <w:sz w:val="24"/>
          <w:szCs w:val="24"/>
        </w:rPr>
        <w:t xml:space="preserve">- </w:t>
      </w:r>
      <w:r w:rsidR="00793B92">
        <w:fldChar w:fldCharType="begin"/>
      </w:r>
      <w:r w:rsidR="00793B92">
        <w:instrText xml:space="preserve"> REF _Ref307563262 \r \h  \* MERGEFORMAT </w:instrText>
      </w:r>
      <w:r w:rsidR="00793B92">
        <w:fldChar w:fldCharType="separate"/>
      </w:r>
      <w:r w:rsidR="00E453B6" w:rsidRPr="00E453B6">
        <w:rPr>
          <w:bCs w:val="0"/>
          <w:sz w:val="24"/>
          <w:szCs w:val="24"/>
          <w:lang w:val="en-US"/>
        </w:rPr>
        <w:t>g</w:t>
      </w:r>
      <w:r w:rsidR="00E453B6" w:rsidRPr="00793B92">
        <w:rPr>
          <w:bCs w:val="0"/>
          <w:sz w:val="24"/>
          <w:szCs w:val="24"/>
        </w:rPr>
        <w:t>)</w:t>
      </w:r>
      <w:r w:rsidR="00793B92">
        <w:fldChar w:fldCharType="end"/>
      </w:r>
      <w:r w:rsidRPr="00E71A48">
        <w:rPr>
          <w:bCs w:val="0"/>
          <w:sz w:val="24"/>
          <w:szCs w:val="24"/>
        </w:rPr>
        <w:t xml:space="preserve">п. </w:t>
      </w:r>
      <w:r w:rsidR="00793B92">
        <w:fldChar w:fldCharType="begin"/>
      </w:r>
      <w:r w:rsidR="00793B92">
        <w:instrText xml:space="preserve"> REF _Ref306032591 \r \h  \* MERGEFORMAT </w:instrText>
      </w:r>
      <w:r w:rsidR="00793B92">
        <w:fldChar w:fldCharType="separate"/>
      </w:r>
      <w:r w:rsidR="00E453B6" w:rsidRPr="00E453B6">
        <w:rPr>
          <w:bCs w:val="0"/>
          <w:sz w:val="24"/>
          <w:szCs w:val="24"/>
        </w:rPr>
        <w:t>3.3.10.4</w:t>
      </w:r>
      <w:r w:rsidR="00793B9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97815">
        <w:rPr>
          <w:sz w:val="24"/>
          <w:szCs w:val="24"/>
        </w:rPr>
        <w:fldChar w:fldCharType="begin"/>
      </w:r>
      <w:r w:rsidR="000F4365">
        <w:rPr>
          <w:bCs w:val="0"/>
          <w:sz w:val="24"/>
          <w:szCs w:val="24"/>
        </w:rPr>
        <w:instrText xml:space="preserve"> REF _Ref303669127 \r \h </w:instrText>
      </w:r>
      <w:r w:rsidR="00197815">
        <w:rPr>
          <w:sz w:val="24"/>
          <w:szCs w:val="24"/>
        </w:rPr>
      </w:r>
      <w:r w:rsidR="00197815">
        <w:rPr>
          <w:sz w:val="24"/>
          <w:szCs w:val="24"/>
        </w:rPr>
        <w:fldChar w:fldCharType="separate"/>
      </w:r>
      <w:r w:rsidR="00E453B6">
        <w:rPr>
          <w:bCs w:val="0"/>
          <w:sz w:val="24"/>
          <w:szCs w:val="24"/>
        </w:rPr>
        <w:t>3.3.8.2</w:t>
      </w:r>
      <w:r w:rsidR="0019781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7815">
        <w:rPr>
          <w:bCs w:val="0"/>
          <w:sz w:val="24"/>
          <w:szCs w:val="24"/>
        </w:rPr>
        <w:fldChar w:fldCharType="begin"/>
      </w:r>
      <w:r w:rsidR="003C2207">
        <w:rPr>
          <w:bCs w:val="0"/>
          <w:sz w:val="24"/>
          <w:szCs w:val="24"/>
        </w:rPr>
        <w:instrText xml:space="preserve"> REF _Ref440272510 \r \h </w:instrText>
      </w:r>
      <w:r w:rsidR="00197815">
        <w:rPr>
          <w:bCs w:val="0"/>
          <w:sz w:val="24"/>
          <w:szCs w:val="24"/>
        </w:rPr>
      </w:r>
      <w:r w:rsidR="00197815">
        <w:rPr>
          <w:bCs w:val="0"/>
          <w:sz w:val="24"/>
          <w:szCs w:val="24"/>
        </w:rPr>
        <w:fldChar w:fldCharType="separate"/>
      </w:r>
      <w:r w:rsidR="00E453B6">
        <w:rPr>
          <w:bCs w:val="0"/>
          <w:sz w:val="24"/>
          <w:szCs w:val="24"/>
        </w:rPr>
        <w:t>5.15</w:t>
      </w:r>
      <w:r w:rsidR="0019781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793B92">
        <w:fldChar w:fldCharType="begin"/>
      </w:r>
      <w:r w:rsidR="00793B92">
        <w:instrText xml:space="preserve"> REF _Ref440969806 \r \h  \* MERGEFORMAT </w:instrText>
      </w:r>
      <w:r w:rsidR="00793B92">
        <w:fldChar w:fldCharType="separate"/>
      </w:r>
      <w:r w:rsidR="003E6627" w:rsidRPr="003E6627">
        <w:rPr>
          <w:bCs w:val="0"/>
          <w:iCs/>
          <w:sz w:val="24"/>
          <w:szCs w:val="24"/>
        </w:rPr>
        <w:t>3.3.12</w:t>
      </w:r>
      <w:r w:rsidR="00793B9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197815">
        <w:rPr>
          <w:bCs w:val="0"/>
          <w:iCs/>
          <w:sz w:val="24"/>
          <w:szCs w:val="24"/>
        </w:rPr>
        <w:fldChar w:fldCharType="begin"/>
      </w:r>
      <w:r w:rsidR="00A77A16">
        <w:rPr>
          <w:bCs w:val="0"/>
          <w:iCs/>
          <w:sz w:val="24"/>
          <w:szCs w:val="24"/>
        </w:rPr>
        <w:instrText xml:space="preserve"> REF _Ref440289401 \r \h </w:instrText>
      </w:r>
      <w:r w:rsidR="00197815">
        <w:rPr>
          <w:bCs w:val="0"/>
          <w:iCs/>
          <w:sz w:val="24"/>
          <w:szCs w:val="24"/>
        </w:rPr>
      </w:r>
      <w:r w:rsidR="00197815">
        <w:rPr>
          <w:bCs w:val="0"/>
          <w:iCs/>
          <w:sz w:val="24"/>
          <w:szCs w:val="24"/>
        </w:rPr>
        <w:fldChar w:fldCharType="separate"/>
      </w:r>
      <w:r w:rsidR="00E453B6">
        <w:rPr>
          <w:bCs w:val="0"/>
          <w:iCs/>
          <w:sz w:val="24"/>
          <w:szCs w:val="24"/>
        </w:rPr>
        <w:t>3.3.13</w:t>
      </w:r>
      <w:r w:rsidR="00197815">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lastRenderedPageBreak/>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7815">
        <w:rPr>
          <w:bCs w:val="0"/>
          <w:sz w:val="24"/>
          <w:szCs w:val="24"/>
          <w:lang w:eastAsia="ru-RU"/>
        </w:rPr>
        <w:fldChar w:fldCharType="begin"/>
      </w:r>
      <w:r w:rsidR="003C2207">
        <w:rPr>
          <w:bCs w:val="0"/>
          <w:sz w:val="24"/>
          <w:szCs w:val="24"/>
          <w:lang w:eastAsia="ru-RU"/>
        </w:rPr>
        <w:instrText xml:space="preserve"> REF _Ref440272678 \r \h </w:instrText>
      </w:r>
      <w:r w:rsidR="00197815">
        <w:rPr>
          <w:bCs w:val="0"/>
          <w:sz w:val="24"/>
          <w:szCs w:val="24"/>
          <w:lang w:eastAsia="ru-RU"/>
        </w:rPr>
      </w:r>
      <w:r w:rsidR="00197815">
        <w:rPr>
          <w:bCs w:val="0"/>
          <w:sz w:val="24"/>
          <w:szCs w:val="24"/>
          <w:lang w:eastAsia="ru-RU"/>
        </w:rPr>
        <w:fldChar w:fldCharType="separate"/>
      </w:r>
      <w:r w:rsidR="00E453B6">
        <w:rPr>
          <w:bCs w:val="0"/>
          <w:sz w:val="24"/>
          <w:szCs w:val="24"/>
          <w:lang w:eastAsia="ru-RU"/>
        </w:rPr>
        <w:t>5.13</w:t>
      </w:r>
      <w:r w:rsidR="0019781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93B92">
        <w:fldChar w:fldCharType="begin"/>
      </w:r>
      <w:r w:rsidR="00793B92">
        <w:instrText xml:space="preserve"> REF _Ref306008743 \r \h  \* MERGEFORMAT </w:instrText>
      </w:r>
      <w:r w:rsidR="00793B92">
        <w:fldChar w:fldCharType="separate"/>
      </w:r>
      <w:r w:rsidR="00E453B6" w:rsidRPr="00E453B6">
        <w:rPr>
          <w:bCs w:val="0"/>
          <w:sz w:val="24"/>
          <w:szCs w:val="24"/>
        </w:rPr>
        <w:t>3.3.4</w:t>
      </w:r>
      <w:r w:rsidR="00793B92">
        <w:fldChar w:fldCharType="end"/>
      </w:r>
      <w:r w:rsidRPr="00E71A48">
        <w:rPr>
          <w:bCs w:val="0"/>
          <w:sz w:val="24"/>
          <w:szCs w:val="24"/>
        </w:rPr>
        <w:t xml:space="preserve">) после истечения срока окончания подачи заявок (п. </w:t>
      </w:r>
      <w:r w:rsidR="00197815">
        <w:rPr>
          <w:sz w:val="24"/>
          <w:szCs w:val="24"/>
        </w:rPr>
        <w:fldChar w:fldCharType="begin"/>
      </w:r>
      <w:r w:rsidR="00C12384">
        <w:rPr>
          <w:bCs w:val="0"/>
          <w:sz w:val="24"/>
          <w:szCs w:val="24"/>
        </w:rPr>
        <w:instrText xml:space="preserve"> REF _Ref306017842 \r \h </w:instrText>
      </w:r>
      <w:r w:rsidR="00197815">
        <w:rPr>
          <w:sz w:val="24"/>
          <w:szCs w:val="24"/>
        </w:rPr>
      </w:r>
      <w:r w:rsidR="00197815">
        <w:rPr>
          <w:sz w:val="24"/>
          <w:szCs w:val="24"/>
        </w:rPr>
        <w:fldChar w:fldCharType="separate"/>
      </w:r>
      <w:r w:rsidR="00E453B6">
        <w:rPr>
          <w:bCs w:val="0"/>
          <w:sz w:val="24"/>
          <w:szCs w:val="24"/>
        </w:rPr>
        <w:t>3.4.2.4</w:t>
      </w:r>
      <w:r w:rsidR="00197815">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7815">
        <w:rPr>
          <w:bCs w:val="0"/>
          <w:sz w:val="24"/>
          <w:szCs w:val="24"/>
        </w:rPr>
        <w:fldChar w:fldCharType="begin"/>
      </w:r>
      <w:r w:rsidR="00414CAF">
        <w:rPr>
          <w:bCs w:val="0"/>
          <w:sz w:val="24"/>
          <w:szCs w:val="24"/>
        </w:rPr>
        <w:instrText xml:space="preserve"> REF _Ref303683929 \r \h </w:instrText>
      </w:r>
      <w:r w:rsidR="00197815">
        <w:rPr>
          <w:bCs w:val="0"/>
          <w:sz w:val="24"/>
          <w:szCs w:val="24"/>
        </w:rPr>
      </w:r>
      <w:r w:rsidR="00197815">
        <w:rPr>
          <w:bCs w:val="0"/>
          <w:sz w:val="24"/>
          <w:szCs w:val="24"/>
        </w:rPr>
        <w:fldChar w:fldCharType="separate"/>
      </w:r>
      <w:r w:rsidR="00E453B6">
        <w:rPr>
          <w:bCs w:val="0"/>
          <w:sz w:val="24"/>
          <w:szCs w:val="24"/>
        </w:rPr>
        <w:t>3.10</w:t>
      </w:r>
      <w:r w:rsidR="00197815">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793B92">
        <w:fldChar w:fldCharType="begin"/>
      </w:r>
      <w:r w:rsidR="00793B92">
        <w:instrText xml:space="preserve"> REF _Ref305753174 \r \h  \* MERGEFORMAT </w:instrText>
      </w:r>
      <w:r w:rsidR="00793B92">
        <w:fldChar w:fldCharType="separate"/>
      </w:r>
      <w:r w:rsidR="00E453B6" w:rsidRPr="00E453B6">
        <w:rPr>
          <w:bCs w:val="0"/>
          <w:sz w:val="24"/>
          <w:szCs w:val="24"/>
        </w:rPr>
        <w:t>3.3.14.4</w:t>
      </w:r>
      <w:r w:rsidR="00793B9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lastRenderedPageBreak/>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r w:rsidR="001A308C">
        <w:rPr>
          <w:bCs w:val="0"/>
          <w:sz w:val="24"/>
          <w:szCs w:val="24"/>
        </w:rPr>
        <w:t xml:space="preserve"> </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1A308C">
      <w:pPr>
        <w:widowControl w:val="0"/>
        <w:numPr>
          <w:ilvl w:val="3"/>
          <w:numId w:val="28"/>
        </w:numPr>
        <w:overflowPunct w:val="0"/>
        <w:autoSpaceDE w:val="0"/>
        <w:spacing w:after="100" w:line="264" w:lineRule="auto"/>
        <w:ind w:left="0" w:firstLine="567"/>
        <w:rPr>
          <w:bCs w:val="0"/>
          <w:sz w:val="24"/>
          <w:szCs w:val="24"/>
        </w:rPr>
      </w:pPr>
      <w:bookmarkStart w:id="320" w:name="_Ref306017842"/>
      <w:r w:rsidRPr="00C12384">
        <w:rPr>
          <w:bCs w:val="0"/>
          <w:sz w:val="24"/>
          <w:szCs w:val="24"/>
        </w:rPr>
        <w:t xml:space="preserve">Участники должны обеспечить доставку своих Заявок в срок до </w:t>
      </w:r>
      <w:r w:rsidR="001A308C" w:rsidRPr="001A308C">
        <w:rPr>
          <w:b/>
          <w:bCs w:val="0"/>
          <w:sz w:val="24"/>
          <w:szCs w:val="24"/>
        </w:rPr>
        <w:t>12 часов 00 мин</w:t>
      </w:r>
      <w:bookmarkStart w:id="321" w:name="_GoBack"/>
      <w:bookmarkEnd w:id="321"/>
      <w:r w:rsidR="001A308C" w:rsidRPr="001A308C">
        <w:rPr>
          <w:b/>
          <w:bCs w:val="0"/>
          <w:sz w:val="24"/>
          <w:szCs w:val="24"/>
        </w:rPr>
        <w:t xml:space="preserve">ут </w:t>
      </w:r>
      <w:r w:rsidRPr="001A308C">
        <w:rPr>
          <w:b/>
          <w:bCs w:val="0"/>
          <w:sz w:val="24"/>
          <w:szCs w:val="24"/>
        </w:rPr>
        <w:t>1</w:t>
      </w:r>
      <w:r w:rsidR="00115A26">
        <w:rPr>
          <w:b/>
          <w:bCs w:val="0"/>
          <w:sz w:val="24"/>
          <w:szCs w:val="24"/>
        </w:rPr>
        <w:t>2</w:t>
      </w:r>
      <w:r w:rsidRPr="001A308C">
        <w:rPr>
          <w:b/>
          <w:bCs w:val="0"/>
          <w:sz w:val="24"/>
          <w:szCs w:val="24"/>
        </w:rPr>
        <w:t xml:space="preserve"> </w:t>
      </w:r>
      <w:r w:rsidR="001A308C" w:rsidRPr="001A308C">
        <w:rPr>
          <w:b/>
          <w:bCs w:val="0"/>
          <w:sz w:val="24"/>
          <w:szCs w:val="24"/>
        </w:rPr>
        <w:t>февраля</w:t>
      </w:r>
      <w:r w:rsidRPr="001A308C">
        <w:rPr>
          <w:b/>
          <w:bCs w:val="0"/>
          <w:sz w:val="24"/>
          <w:szCs w:val="24"/>
        </w:rPr>
        <w:t xml:space="preserve"> 2016 года</w:t>
      </w:r>
      <w:r w:rsidRPr="001A308C">
        <w:rPr>
          <w:bCs w:val="0"/>
          <w:sz w:val="24"/>
          <w:szCs w:val="24"/>
        </w:rPr>
        <w:t xml:space="preserve"> </w:t>
      </w:r>
      <w:r w:rsidRPr="00C12384">
        <w:rPr>
          <w:bCs w:val="0"/>
          <w:sz w:val="24"/>
          <w:szCs w:val="24"/>
        </w:rPr>
        <w:t xml:space="preserve">по адресу: </w:t>
      </w:r>
      <w:r w:rsidRPr="001A308C">
        <w:rPr>
          <w:bCs w:val="0"/>
          <w:sz w:val="24"/>
          <w:szCs w:val="24"/>
        </w:rPr>
        <w:t xml:space="preserve">РФ, </w:t>
      </w:r>
      <w:r w:rsidR="001A308C" w:rsidRPr="001A308C">
        <w:rPr>
          <w:bCs w:val="0"/>
          <w:sz w:val="24"/>
          <w:szCs w:val="24"/>
        </w:rPr>
        <w:t>241050, г. Брянск, ул. Советская, д. 35</w:t>
      </w:r>
      <w:r w:rsidR="001A308C">
        <w:rPr>
          <w:bCs w:val="0"/>
          <w:sz w:val="24"/>
          <w:szCs w:val="24"/>
        </w:rPr>
        <w:t xml:space="preserve">, </w:t>
      </w:r>
      <w:proofErr w:type="spellStart"/>
      <w:r w:rsidR="001A308C">
        <w:rPr>
          <w:bCs w:val="0"/>
          <w:sz w:val="24"/>
          <w:szCs w:val="24"/>
        </w:rPr>
        <w:t>каб</w:t>
      </w:r>
      <w:proofErr w:type="spellEnd"/>
      <w:r w:rsidR="001A308C">
        <w:rPr>
          <w:bCs w:val="0"/>
          <w:sz w:val="24"/>
          <w:szCs w:val="24"/>
        </w:rPr>
        <w:t>. №74</w:t>
      </w:r>
      <w:r w:rsidRPr="001A308C">
        <w:rPr>
          <w:bCs w:val="0"/>
          <w:sz w:val="24"/>
          <w:szCs w:val="24"/>
        </w:rPr>
        <w:t>, исполнительны</w:t>
      </w:r>
      <w:r w:rsidR="001A308C">
        <w:rPr>
          <w:bCs w:val="0"/>
          <w:sz w:val="24"/>
          <w:szCs w:val="24"/>
        </w:rPr>
        <w:t>й</w:t>
      </w:r>
      <w:r w:rsidRPr="001A308C">
        <w:rPr>
          <w:bCs w:val="0"/>
          <w:sz w:val="24"/>
          <w:szCs w:val="24"/>
        </w:rPr>
        <w:t xml:space="preserve"> сотрудник – </w:t>
      </w:r>
      <w:r w:rsidR="001A308C" w:rsidRPr="001A308C">
        <w:rPr>
          <w:bCs w:val="0"/>
          <w:sz w:val="24"/>
          <w:szCs w:val="24"/>
        </w:rPr>
        <w:t>Кузнецов Пав</w:t>
      </w:r>
      <w:r w:rsidR="001A308C">
        <w:rPr>
          <w:bCs w:val="0"/>
          <w:sz w:val="24"/>
          <w:szCs w:val="24"/>
        </w:rPr>
        <w:t>е</w:t>
      </w:r>
      <w:r w:rsidR="001A308C" w:rsidRPr="001A308C">
        <w:rPr>
          <w:bCs w:val="0"/>
          <w:sz w:val="24"/>
          <w:szCs w:val="24"/>
        </w:rPr>
        <w:t>л Николаевич</w:t>
      </w:r>
      <w:r w:rsidRPr="001A308C">
        <w:rPr>
          <w:bCs w:val="0"/>
          <w:sz w:val="24"/>
          <w:szCs w:val="24"/>
        </w:rPr>
        <w:t>, контактный телефон (</w:t>
      </w:r>
      <w:r w:rsidR="001A308C" w:rsidRPr="001A308C">
        <w:rPr>
          <w:bCs w:val="0"/>
          <w:sz w:val="24"/>
          <w:szCs w:val="24"/>
        </w:rPr>
        <w:t>4832) 67-23-68</w:t>
      </w:r>
      <w:r w:rsidRPr="001A308C">
        <w:rPr>
          <w:bCs w:val="0"/>
          <w:sz w:val="24"/>
          <w:szCs w:val="24"/>
        </w:rPr>
        <w:t>.</w:t>
      </w:r>
      <w:r w:rsidR="001A778F" w:rsidRPr="001A778F">
        <w:rPr>
          <w:rStyle w:val="a7"/>
          <w:color w:val="auto"/>
          <w:u w:val="none"/>
        </w:rPr>
        <w:t xml:space="preserve"> </w:t>
      </w:r>
      <w:r w:rsidRPr="001A778F">
        <w:rPr>
          <w:bCs w:val="0"/>
          <w:sz w:val="24"/>
          <w:szCs w:val="24"/>
        </w:rPr>
        <w:t>При</w:t>
      </w:r>
      <w:r w:rsidRPr="00C12384">
        <w:rPr>
          <w:bCs w:val="0"/>
          <w:sz w:val="24"/>
          <w:szCs w:val="24"/>
        </w:rPr>
        <w:t xml:space="preserve">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717F60" w:rsidRPr="00C12384" w:rsidRDefault="00717F60"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До окончания срока подачи </w:t>
      </w:r>
      <w:r w:rsidR="00FE5731" w:rsidRPr="00C12384">
        <w:rPr>
          <w:bCs w:val="0"/>
          <w:sz w:val="24"/>
          <w:szCs w:val="24"/>
        </w:rPr>
        <w:t>заявок</w:t>
      </w:r>
      <w:r w:rsidR="00C12384" w:rsidRPr="00C12384">
        <w:rPr>
          <w:bCs w:val="0"/>
          <w:sz w:val="24"/>
          <w:szCs w:val="24"/>
        </w:rPr>
        <w:t xml:space="preserve"> (</w:t>
      </w:r>
      <w:r w:rsidR="00C12384" w:rsidRPr="00C12384">
        <w:rPr>
          <w:sz w:val="24"/>
          <w:szCs w:val="24"/>
        </w:rPr>
        <w:t xml:space="preserve">п. </w:t>
      </w:r>
      <w:r w:rsidR="00793B92">
        <w:fldChar w:fldCharType="begin"/>
      </w:r>
      <w:r w:rsidR="00793B92">
        <w:instrText xml:space="preserve"> REF _Ref306017842 \r \h  \* MERGEFORMAT </w:instrText>
      </w:r>
      <w:r w:rsidR="00793B92">
        <w:fldChar w:fldCharType="separate"/>
      </w:r>
      <w:r w:rsidR="00E453B6">
        <w:rPr>
          <w:sz w:val="24"/>
          <w:szCs w:val="24"/>
        </w:rPr>
        <w:t>3.4.2.4</w:t>
      </w:r>
      <w:r w:rsidR="00793B92">
        <w:fldChar w:fldCharType="end"/>
      </w:r>
      <w:r w:rsidR="00C12384" w:rsidRPr="00C12384">
        <w:rPr>
          <w:bCs w:val="0"/>
          <w:sz w:val="24"/>
          <w:szCs w:val="24"/>
        </w:rPr>
        <w:t>)</w:t>
      </w:r>
      <w:r w:rsidR="00FE5731" w:rsidRPr="00C12384">
        <w:rPr>
          <w:bCs w:val="0"/>
          <w:sz w:val="24"/>
          <w:szCs w:val="24"/>
        </w:rPr>
        <w:t xml:space="preserve"> </w:t>
      </w:r>
      <w:r w:rsidR="009C744E" w:rsidRPr="00C12384">
        <w:rPr>
          <w:bCs w:val="0"/>
          <w:sz w:val="24"/>
          <w:szCs w:val="24"/>
        </w:rPr>
        <w:t>Участник</w:t>
      </w:r>
      <w:r w:rsidRPr="00C12384">
        <w:rPr>
          <w:bCs w:val="0"/>
          <w:sz w:val="24"/>
          <w:szCs w:val="24"/>
        </w:rPr>
        <w:t xml:space="preserve"> запроса предложений вправе изменить или отозвать поданную </w:t>
      </w:r>
      <w:r w:rsidR="004B5EB3" w:rsidRPr="00C12384">
        <w:rPr>
          <w:bCs w:val="0"/>
          <w:sz w:val="24"/>
          <w:szCs w:val="24"/>
        </w:rPr>
        <w:t>Заявк</w:t>
      </w:r>
      <w:r w:rsidRPr="00C12384">
        <w:rPr>
          <w:bCs w:val="0"/>
          <w:sz w:val="24"/>
          <w:szCs w:val="24"/>
        </w:rPr>
        <w:t>у.</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bookmarkStart w:id="324" w:name="_Ref115078477"/>
      <w:r w:rsidRPr="00C12384">
        <w:rPr>
          <w:bCs w:val="0"/>
          <w:sz w:val="24"/>
          <w:szCs w:val="24"/>
        </w:rPr>
        <w:t>В случае изменения Заявки Участники готовят следующие документы в письменной форме:</w:t>
      </w:r>
      <w:bookmarkEnd w:id="324"/>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новые версии документов, которые изменяются.</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 xml:space="preserve">. </w:t>
      </w:r>
    </w:p>
    <w:p w:rsidR="00717F60"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xml:space="preserve">, то данные изменения или </w:t>
      </w:r>
      <w:r w:rsidRPr="00C12384">
        <w:rPr>
          <w:bCs w:val="0"/>
          <w:sz w:val="24"/>
          <w:szCs w:val="24"/>
        </w:rPr>
        <w:lastRenderedPageBreak/>
        <w:t>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5" w:name="_Ref305973250"/>
      <w:bookmarkStart w:id="326" w:name="_Toc441131279"/>
      <w:r w:rsidRPr="00E71A48">
        <w:t>Оценка Заявок и проведение переговоров</w:t>
      </w:r>
      <w:bookmarkEnd w:id="325"/>
      <w:bookmarkEnd w:id="326"/>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93B92">
        <w:fldChar w:fldCharType="begin"/>
      </w:r>
      <w:r w:rsidR="00793B92">
        <w:instrText xml:space="preserve"> REF _Ref93089454 \n \h  \* MERGEFORMAT </w:instrText>
      </w:r>
      <w:r w:rsidR="00793B92">
        <w:fldChar w:fldCharType="separate"/>
      </w:r>
      <w:r w:rsidR="00E453B6" w:rsidRPr="00E453B6">
        <w:rPr>
          <w:bCs w:val="0"/>
          <w:sz w:val="24"/>
          <w:szCs w:val="24"/>
        </w:rPr>
        <w:t>3.6.2</w:t>
      </w:r>
      <w:r w:rsidR="00793B92">
        <w:fldChar w:fldCharType="end"/>
      </w:r>
      <w:r w:rsidRPr="00E71A48">
        <w:rPr>
          <w:bCs w:val="0"/>
          <w:sz w:val="24"/>
          <w:szCs w:val="24"/>
        </w:rPr>
        <w:t xml:space="preserve">), проведение (при необходимости) переговоров (пункт </w:t>
      </w:r>
      <w:r w:rsidR="00793B92">
        <w:fldChar w:fldCharType="begin"/>
      </w:r>
      <w:r w:rsidR="00793B92">
        <w:instrText xml:space="preserve"> REF _Ref303670674 \n \h  \* MERGEFORMAT </w:instrText>
      </w:r>
      <w:r w:rsidR="00793B92">
        <w:fldChar w:fldCharType="separate"/>
      </w:r>
      <w:r w:rsidR="00E453B6" w:rsidRPr="00E453B6">
        <w:rPr>
          <w:bCs w:val="0"/>
          <w:sz w:val="24"/>
          <w:szCs w:val="24"/>
        </w:rPr>
        <w:t>3.6.3</w:t>
      </w:r>
      <w:r w:rsidR="00793B92">
        <w:fldChar w:fldCharType="end"/>
      </w:r>
      <w:r w:rsidRPr="00E71A48">
        <w:rPr>
          <w:bCs w:val="0"/>
          <w:sz w:val="24"/>
          <w:szCs w:val="24"/>
        </w:rPr>
        <w:t>) и оценочную стадию (пункт</w:t>
      </w:r>
      <w:r w:rsidR="007F3FB7" w:rsidRPr="00E71A48">
        <w:rPr>
          <w:bCs w:val="0"/>
          <w:sz w:val="24"/>
          <w:szCs w:val="24"/>
        </w:rPr>
        <w:t xml:space="preserve"> </w:t>
      </w:r>
      <w:r w:rsidR="00793B92">
        <w:fldChar w:fldCharType="begin"/>
      </w:r>
      <w:r w:rsidR="00793B92">
        <w:instrText xml:space="preserve"> REF _Ref306138385 \r \h  \* MERGEFORMAT </w:instrText>
      </w:r>
      <w:r w:rsidR="00793B92">
        <w:fldChar w:fldCharType="separate"/>
      </w:r>
      <w:r w:rsidR="00E453B6" w:rsidRPr="00E453B6">
        <w:rPr>
          <w:bCs w:val="0"/>
          <w:sz w:val="24"/>
          <w:szCs w:val="24"/>
        </w:rPr>
        <w:t>3.6.4</w:t>
      </w:r>
      <w:r w:rsidR="00793B9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в существенной мере не отвечают требованиям к оформлению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 xml:space="preserve">поданы Участниками, которые не отвечают требованиям настоящей Документации по запросу предложений; </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after="100" w:line="264" w:lineRule="auto"/>
        <w:rPr>
          <w:sz w:val="24"/>
          <w:szCs w:val="24"/>
        </w:rPr>
      </w:pPr>
      <w:r w:rsidRPr="00CB550A">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93B92">
        <w:fldChar w:fldCharType="begin"/>
      </w:r>
      <w:r w:rsidR="00793B92">
        <w:instrText xml:space="preserve"> REF _Ref306176386 \r \h  \* MERGEFORMAT </w:instrText>
      </w:r>
      <w:r w:rsidR="00793B92">
        <w:fldChar w:fldCharType="separate"/>
      </w:r>
      <w:r w:rsidR="00E453B6" w:rsidRPr="00E453B6">
        <w:rPr>
          <w:sz w:val="24"/>
          <w:szCs w:val="24"/>
        </w:rPr>
        <w:t>3.3.14</w:t>
      </w:r>
      <w:r w:rsidR="00793B9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w:t>
      </w:r>
      <w:r w:rsidRPr="000408CB">
        <w:rPr>
          <w:sz w:val="24"/>
          <w:szCs w:val="24"/>
        </w:rPr>
        <w:lastRenderedPageBreak/>
        <w:t>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0408CB" w:rsidDel="009F10EB">
        <w:rPr>
          <w:sz w:val="24"/>
          <w:szCs w:val="24"/>
        </w:rPr>
        <w:t xml:space="preserve"> </w:t>
      </w:r>
      <w:r w:rsidRPr="000408CB">
        <w:rPr>
          <w:sz w:val="24"/>
          <w:szCs w:val="24"/>
        </w:rPr>
        <w:t>без изменений.</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fldChar w:fldCharType="begin"/>
      </w:r>
      <w:r w:rsidR="00793B92">
        <w:instrText xml:space="preserve"> REF _Ref306017842 \r \h  \* MERGEFORMAT </w:instrText>
      </w:r>
      <w:r w:rsidR="00793B92">
        <w:fldChar w:fldCharType="separate"/>
      </w:r>
      <w:r w:rsidR="00E453B6">
        <w:rPr>
          <w:sz w:val="24"/>
          <w:szCs w:val="24"/>
          <w:lang w:eastAsia="ru-RU"/>
        </w:rPr>
        <w:t>3.4.2.4</w:t>
      </w:r>
      <w:r w:rsidR="00793B92">
        <w:fldChar w:fldCharType="end"/>
      </w:r>
      <w:r w:rsidRPr="000408CB">
        <w:rPr>
          <w:sz w:val="24"/>
          <w:szCs w:val="24"/>
          <w:lang w:eastAsia="ru-RU"/>
        </w:rPr>
        <w:t xml:space="preserve">) до определения Участника запроса предложений, </w:t>
      </w:r>
      <w:r w:rsidRPr="000408CB">
        <w:rPr>
          <w:sz w:val="24"/>
          <w:szCs w:val="24"/>
        </w:rPr>
        <w:t>чья Заявка признана лучшей</w:t>
      </w:r>
      <w:r w:rsidRPr="000408CB">
        <w:rPr>
          <w:sz w:val="24"/>
          <w:szCs w:val="24"/>
          <w:lang w:eastAsia="ru-RU"/>
        </w:rPr>
        <w:t xml:space="preserve"> (п.</w:t>
      </w:r>
      <w:r w:rsidR="00793B92">
        <w:fldChar w:fldCharType="begin"/>
      </w:r>
      <w:r w:rsidR="00793B92">
        <w:instrText xml:space="preserve"> REF _Ref440290296 \r \h  \* MERGEFORMAT </w:instrText>
      </w:r>
      <w:r w:rsidR="00793B92">
        <w:fldChar w:fldCharType="separate"/>
      </w:r>
      <w:r w:rsidR="00E453B6">
        <w:rPr>
          <w:sz w:val="24"/>
          <w:szCs w:val="24"/>
          <w:lang w:eastAsia="ru-RU"/>
        </w:rPr>
        <w:t>3.8.1</w:t>
      </w:r>
      <w:r w:rsidR="00793B92">
        <w:fldChar w:fldCharType="end"/>
      </w:r>
      <w:r w:rsidRPr="000408CB">
        <w:rPr>
          <w:sz w:val="24"/>
          <w:szCs w:val="24"/>
          <w:lang w:eastAsia="ru-RU"/>
        </w:rPr>
        <w:t>), получит письменную просьбу о проведении переторжки от любого Участника запроса предложений.</w:t>
      </w:r>
      <w:proofErr w:type="gramEnd"/>
      <w:r w:rsidRPr="000408CB">
        <w:rPr>
          <w:sz w:val="24"/>
          <w:szCs w:val="24"/>
          <w:lang w:eastAsia="ru-RU"/>
        </w:rPr>
        <w:t xml:space="preserve"> П</w:t>
      </w:r>
      <w:r w:rsidRPr="000408CB">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w:t>
      </w:r>
      <w:r w:rsidRPr="000408CB">
        <w:rPr>
          <w:sz w:val="24"/>
          <w:szCs w:val="24"/>
        </w:rPr>
        <w:lastRenderedPageBreak/>
        <w:t>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w:t>
      </w:r>
      <w:r w:rsidRPr="000408CB">
        <w:rPr>
          <w:sz w:val="24"/>
          <w:szCs w:val="24"/>
        </w:rPr>
        <w:lastRenderedPageBreak/>
        <w:t>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408CB">
        <w:rPr>
          <w:sz w:val="24"/>
          <w:szCs w:val="24"/>
        </w:rPr>
        <w:t xml:space="preserve"> Изменение цены в сторону снижения не должно повлечь за собой изменение иных условий Заявки, </w:t>
      </w:r>
      <w:proofErr w:type="gramStart"/>
      <w:r w:rsidRPr="000408CB">
        <w:rPr>
          <w:sz w:val="24"/>
          <w:szCs w:val="24"/>
        </w:rPr>
        <w:t>кроме</w:t>
      </w:r>
      <w:proofErr w:type="gramEnd"/>
      <w:r w:rsidRPr="000408CB">
        <w:rPr>
          <w:sz w:val="24"/>
          <w:szCs w:val="24"/>
        </w:rPr>
        <w:t xml:space="preserve"> ценовых.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Предложения Участника по повышению цены не рассматриваются, такой Участник считается не участвовавшим в переторжке.</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408CB">
        <w:rPr>
          <w:sz w:val="24"/>
          <w:szCs w:val="24"/>
        </w:rPr>
        <w:t>ранжировки</w:t>
      </w:r>
      <w:proofErr w:type="spellEnd"/>
      <w:r w:rsidRPr="000408CB">
        <w:rPr>
          <w:sz w:val="24"/>
          <w:szCs w:val="24"/>
        </w:rPr>
        <w:t xml:space="preserve"> Заявок. </w:t>
      </w:r>
      <w:proofErr w:type="gramStart"/>
      <w:r w:rsidRPr="000408CB">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793B92">
        <w:fldChar w:fldCharType="begin"/>
      </w:r>
      <w:r w:rsidR="00793B92">
        <w:instrText xml:space="preserve"> REF _Ref306004660 \r \h  \* MERGEFORMAT </w:instrText>
      </w:r>
      <w:r w:rsidR="00793B92">
        <w:fldChar w:fldCharType="separate"/>
      </w:r>
      <w:r w:rsidR="00E453B6">
        <w:rPr>
          <w:sz w:val="24"/>
          <w:szCs w:val="24"/>
        </w:rPr>
        <w:t>3.3.1.3</w:t>
      </w:r>
      <w:r w:rsidR="00793B9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93B92">
        <w:fldChar w:fldCharType="begin"/>
      </w:r>
      <w:r w:rsidR="00793B92">
        <w:instrText xml:space="preserve"> REF _Ref294695546 \r \h  \* MERGEFORMAT </w:instrText>
      </w:r>
      <w:r w:rsidR="00793B92">
        <w:fldChar w:fldCharType="separate"/>
      </w:r>
      <w:r w:rsidR="00E453B6" w:rsidRPr="00E453B6">
        <w:rPr>
          <w:bCs w:val="0"/>
          <w:sz w:val="24"/>
          <w:szCs w:val="24"/>
        </w:rPr>
        <w:t xml:space="preserve"> 1.2.6 </w:t>
      </w:r>
      <w:r w:rsidR="00793B92">
        <w:fldChar w:fldCharType="end"/>
      </w:r>
      <w:r w:rsidRPr="00E71A48">
        <w:rPr>
          <w:bCs w:val="0"/>
          <w:sz w:val="24"/>
          <w:szCs w:val="24"/>
        </w:rPr>
        <w:t>и/или в срок, определенный в п.</w:t>
      </w:r>
      <w:r w:rsidR="001716DB" w:rsidRPr="00E71A48">
        <w:rPr>
          <w:bCs w:val="0"/>
          <w:sz w:val="24"/>
          <w:szCs w:val="24"/>
        </w:rPr>
        <w:t xml:space="preserve"> </w:t>
      </w:r>
      <w:r w:rsidR="00793B92">
        <w:fldChar w:fldCharType="begin"/>
      </w:r>
      <w:r w:rsidR="00793B92">
        <w:instrText xml:space="preserve"> REF _Ref294695403 \n \h  \* MERGEFORMAT </w:instrText>
      </w:r>
      <w:r w:rsidR="00793B92">
        <w:fldChar w:fldCharType="separate"/>
      </w:r>
      <w:r w:rsidR="00E453B6" w:rsidRPr="00E453B6">
        <w:rPr>
          <w:bCs w:val="0"/>
          <w:sz w:val="24"/>
          <w:szCs w:val="24"/>
        </w:rPr>
        <w:t>3.10.3</w:t>
      </w:r>
      <w:r w:rsidR="00793B9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93B92">
        <w:fldChar w:fldCharType="begin"/>
      </w:r>
      <w:r w:rsidR="00793B92">
        <w:instrText xml:space="preserve"> REF _Ref305979053 \r \h  \* MERGEFORMAT </w:instrText>
      </w:r>
      <w:r w:rsidR="00793B92">
        <w:fldChar w:fldCharType="separate"/>
      </w:r>
      <w:r w:rsidR="00E453B6" w:rsidRPr="00E453B6">
        <w:rPr>
          <w:bCs w:val="0"/>
          <w:sz w:val="24"/>
          <w:szCs w:val="24"/>
        </w:rPr>
        <w:t>3.10.4</w:t>
      </w:r>
      <w:r w:rsidR="00793B9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7815">
        <w:rPr>
          <w:sz w:val="24"/>
          <w:szCs w:val="24"/>
        </w:rPr>
        <w:fldChar w:fldCharType="begin"/>
      </w:r>
      <w:r w:rsidR="005818B2">
        <w:rPr>
          <w:sz w:val="24"/>
          <w:szCs w:val="24"/>
        </w:rPr>
        <w:instrText xml:space="preserve"> REF _Ref440272931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sidRPr="00E453B6">
        <w:rPr>
          <w:iCs/>
          <w:sz w:val="24"/>
          <w:szCs w:val="24"/>
        </w:rPr>
        <w:t>1.1.1</w:t>
      </w:r>
      <w:r w:rsidR="00793B9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1A308C">
        <w:rPr>
          <w:b w:val="0"/>
          <w:szCs w:val="24"/>
        </w:rPr>
        <w:t>Лоту №1 (подраздел</w:t>
      </w:r>
      <w:r w:rsidR="00A154B7">
        <w:rPr>
          <w:b w:val="0"/>
          <w:szCs w:val="24"/>
        </w:rPr>
        <w:t xml:space="preserve"> </w:t>
      </w:r>
      <w:r w:rsidR="00197815">
        <w:rPr>
          <w:b w:val="0"/>
          <w:szCs w:val="24"/>
        </w:rPr>
        <w:fldChar w:fldCharType="begin"/>
      </w:r>
      <w:r w:rsidR="00A154B7">
        <w:rPr>
          <w:b w:val="0"/>
          <w:szCs w:val="24"/>
        </w:rPr>
        <w:instrText xml:space="preserve"> REF _Ref440275279 \r \h </w:instrText>
      </w:r>
      <w:r w:rsidR="00197815">
        <w:rPr>
          <w:b w:val="0"/>
          <w:szCs w:val="24"/>
        </w:rPr>
      </w:r>
      <w:r w:rsidR="00197815">
        <w:rPr>
          <w:b w:val="0"/>
          <w:szCs w:val="24"/>
        </w:rPr>
        <w:fldChar w:fldCharType="separate"/>
      </w:r>
      <w:r w:rsidR="00E453B6">
        <w:rPr>
          <w:b w:val="0"/>
          <w:szCs w:val="24"/>
        </w:rPr>
        <w:t>1.1.4</w:t>
      </w:r>
      <w:r w:rsidR="0019781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bookmarkEnd w:id="469"/>
    <w:bookmarkEnd w:id="470"/>
    <w:bookmarkEnd w:id="471"/>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85" w:name="_Ref440270602"/>
      <w:bookmarkStart w:id="486" w:name="_Toc441131302"/>
      <w:bookmarkEnd w:id="5"/>
      <w:bookmarkEnd w:id="385"/>
      <w:r w:rsidRPr="00E71A48">
        <w:rPr>
          <w:szCs w:val="24"/>
        </w:rPr>
        <w:lastRenderedPageBreak/>
        <w:t>Образцы основных форм документов, включаемых в Заявку</w:t>
      </w:r>
      <w:bookmarkEnd w:id="485"/>
      <w:bookmarkEnd w:id="486"/>
      <w:r w:rsidRPr="00E71A48">
        <w:rPr>
          <w:szCs w:val="24"/>
        </w:rPr>
        <w:t xml:space="preserve"> </w:t>
      </w:r>
    </w:p>
    <w:p w:rsidR="004F4D80" w:rsidRPr="00F647F7" w:rsidRDefault="004F4D80" w:rsidP="004F4D80">
      <w:pPr>
        <w:pStyle w:val="2"/>
      </w:pPr>
      <w:bookmarkStart w:id="487" w:name="_Ref55336310"/>
      <w:bookmarkStart w:id="488" w:name="_Toc57314672"/>
      <w:bookmarkStart w:id="489" w:name="_Toc69728986"/>
      <w:bookmarkStart w:id="490" w:name="_Toc98253919"/>
      <w:bookmarkStart w:id="491" w:name="_Toc165173847"/>
      <w:bookmarkStart w:id="492" w:name="_Toc423423667"/>
      <w:bookmarkStart w:id="493" w:name="_Toc441131303"/>
      <w:r w:rsidRPr="00F647F7">
        <w:t xml:space="preserve">Письмо о подаче оферты </w:t>
      </w:r>
      <w:bookmarkStart w:id="494" w:name="_Ref22846535"/>
      <w:r w:rsidRPr="00F647F7">
        <w:t>(</w:t>
      </w:r>
      <w:bookmarkEnd w:id="494"/>
      <w:r w:rsidRPr="00F647F7">
        <w:t xml:space="preserve">форма </w:t>
      </w:r>
      <w:r w:rsidRPr="00F647F7">
        <w:rPr>
          <w:noProof/>
        </w:rPr>
        <w:t>1</w:t>
      </w:r>
      <w:r w:rsidRPr="00F647F7">
        <w:t>)</w:t>
      </w:r>
      <w:bookmarkEnd w:id="487"/>
      <w:bookmarkEnd w:id="488"/>
      <w:bookmarkEnd w:id="489"/>
      <w:bookmarkEnd w:id="490"/>
      <w:bookmarkEnd w:id="491"/>
      <w:bookmarkEnd w:id="492"/>
      <w:bookmarkEnd w:id="493"/>
    </w:p>
    <w:p w:rsidR="004F4D80" w:rsidRPr="00C236C0" w:rsidRDefault="004F4D80" w:rsidP="004F4D80">
      <w:pPr>
        <w:pStyle w:val="3"/>
        <w:rPr>
          <w:szCs w:val="24"/>
        </w:rPr>
      </w:pPr>
      <w:bookmarkStart w:id="495" w:name="_Toc98253920"/>
      <w:bookmarkStart w:id="496" w:name="_Toc157248174"/>
      <w:bookmarkStart w:id="497" w:name="_Toc157496543"/>
      <w:bookmarkStart w:id="498" w:name="_Toc158206082"/>
      <w:bookmarkStart w:id="499" w:name="_Toc164057767"/>
      <w:bookmarkStart w:id="500" w:name="_Toc164137117"/>
      <w:bookmarkStart w:id="501" w:name="_Toc164161277"/>
      <w:bookmarkStart w:id="502" w:name="_Toc165173848"/>
      <w:bookmarkStart w:id="503" w:name="_Toc439170673"/>
      <w:bookmarkStart w:id="504" w:name="_Toc439172775"/>
      <w:bookmarkStart w:id="505" w:name="_Toc439173219"/>
      <w:bookmarkStart w:id="506" w:name="_Toc439238213"/>
      <w:bookmarkStart w:id="507" w:name="_Toc440357133"/>
      <w:bookmarkStart w:id="508" w:name="_Toc440359688"/>
      <w:bookmarkStart w:id="509" w:name="_Toc441131304"/>
      <w:r w:rsidRPr="00C236C0">
        <w:rPr>
          <w:szCs w:val="24"/>
        </w:rPr>
        <w:t>Форма письма о подаче оферты</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97815">
        <w:rPr>
          <w:sz w:val="24"/>
          <w:szCs w:val="24"/>
        </w:rPr>
        <w:fldChar w:fldCharType="begin"/>
      </w:r>
      <w:r w:rsidR="00B500A2">
        <w:rPr>
          <w:sz w:val="24"/>
          <w:szCs w:val="24"/>
        </w:rPr>
        <w:instrText xml:space="preserve"> REF _Ref299109207 \r \h </w:instrText>
      </w:r>
      <w:r w:rsidR="00197815">
        <w:rPr>
          <w:sz w:val="24"/>
          <w:szCs w:val="24"/>
        </w:rPr>
      </w:r>
      <w:r w:rsidR="00197815">
        <w:rPr>
          <w:sz w:val="24"/>
          <w:szCs w:val="24"/>
        </w:rPr>
        <w:fldChar w:fldCharType="separate"/>
      </w:r>
      <w:r w:rsidR="00E453B6">
        <w:rPr>
          <w:sz w:val="24"/>
          <w:szCs w:val="24"/>
        </w:rPr>
        <w:t>3.3.14.6</w:t>
      </w:r>
      <w:r w:rsidR="00197815">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1" w:name="_Toc98253921"/>
      <w:bookmarkStart w:id="512" w:name="_Toc157248175"/>
      <w:bookmarkStart w:id="513" w:name="_Toc157496544"/>
      <w:bookmarkStart w:id="514" w:name="_Toc158206083"/>
      <w:bookmarkStart w:id="515" w:name="_Toc164057768"/>
      <w:bookmarkStart w:id="516" w:name="_Toc164137118"/>
      <w:bookmarkStart w:id="517" w:name="_Toc164161278"/>
      <w:bookmarkStart w:id="518" w:name="_Toc165173849"/>
      <w:r>
        <w:rPr>
          <w:b/>
          <w:szCs w:val="24"/>
        </w:rPr>
        <w:br w:type="page"/>
      </w:r>
    </w:p>
    <w:p w:rsidR="004F4D80" w:rsidRPr="00C236C0" w:rsidRDefault="004F4D80" w:rsidP="004F4D80">
      <w:pPr>
        <w:pStyle w:val="3"/>
        <w:rPr>
          <w:szCs w:val="24"/>
        </w:rPr>
      </w:pPr>
      <w:bookmarkStart w:id="519" w:name="_Toc439170674"/>
      <w:bookmarkStart w:id="520" w:name="_Toc439172776"/>
      <w:bookmarkStart w:id="521" w:name="_Toc439173220"/>
      <w:bookmarkStart w:id="522" w:name="_Toc439238214"/>
      <w:bookmarkStart w:id="523" w:name="_Toc439252762"/>
      <w:bookmarkStart w:id="524" w:name="_Toc439323736"/>
      <w:bookmarkStart w:id="525" w:name="_Toc440357134"/>
      <w:bookmarkStart w:id="526" w:name="_Toc440359689"/>
      <w:bookmarkStart w:id="527" w:name="_Toc440632153"/>
      <w:bookmarkStart w:id="528" w:name="_Toc440875973"/>
      <w:bookmarkStart w:id="529" w:name="_Toc441131305"/>
      <w:r w:rsidRPr="00C236C0">
        <w:rPr>
          <w:szCs w:val="24"/>
        </w:rPr>
        <w:lastRenderedPageBreak/>
        <w:t>Инструкции по заполнению</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97815">
        <w:rPr>
          <w:sz w:val="24"/>
          <w:szCs w:val="24"/>
        </w:rPr>
        <w:fldChar w:fldCharType="begin"/>
      </w:r>
      <w:r w:rsidR="009C271D">
        <w:rPr>
          <w:sz w:val="24"/>
          <w:szCs w:val="24"/>
        </w:rPr>
        <w:instrText xml:space="preserve"> REF _Ref306008743 \r \h </w:instrText>
      </w:r>
      <w:r w:rsidR="00197815">
        <w:rPr>
          <w:sz w:val="24"/>
          <w:szCs w:val="24"/>
        </w:rPr>
      </w:r>
      <w:r w:rsidR="00197815">
        <w:rPr>
          <w:sz w:val="24"/>
          <w:szCs w:val="24"/>
        </w:rPr>
        <w:fldChar w:fldCharType="separate"/>
      </w:r>
      <w:r w:rsidR="00E453B6">
        <w:rPr>
          <w:sz w:val="24"/>
          <w:szCs w:val="24"/>
        </w:rPr>
        <w:t>3.3.4</w:t>
      </w:r>
      <w:r w:rsidR="0019781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7815">
        <w:rPr>
          <w:sz w:val="24"/>
          <w:szCs w:val="24"/>
        </w:rPr>
        <w:fldChar w:fldCharType="begin"/>
      </w:r>
      <w:r w:rsidR="00D56F8C">
        <w:rPr>
          <w:sz w:val="24"/>
          <w:szCs w:val="24"/>
        </w:rPr>
        <w:instrText xml:space="preserve"> REF _Ref55279015 \r \h </w:instrText>
      </w:r>
      <w:r w:rsidR="00197815">
        <w:rPr>
          <w:sz w:val="24"/>
          <w:szCs w:val="24"/>
        </w:rPr>
      </w:r>
      <w:r w:rsidR="00197815">
        <w:rPr>
          <w:sz w:val="24"/>
          <w:szCs w:val="24"/>
        </w:rPr>
        <w:fldChar w:fldCharType="separate"/>
      </w:r>
      <w:r w:rsidR="00E453B6">
        <w:rPr>
          <w:sz w:val="24"/>
          <w:szCs w:val="24"/>
        </w:rPr>
        <w:t>3.3.1.6</w:t>
      </w:r>
      <w:r w:rsidR="00197815">
        <w:rPr>
          <w:sz w:val="24"/>
          <w:szCs w:val="24"/>
        </w:rPr>
        <w:fldChar w:fldCharType="end"/>
      </w:r>
      <w:r w:rsidRPr="00492C8B">
        <w:rPr>
          <w:sz w:val="24"/>
          <w:szCs w:val="24"/>
        </w:rPr>
        <w:t xml:space="preserve"> и </w:t>
      </w:r>
      <w:r w:rsidR="00197815">
        <w:rPr>
          <w:sz w:val="24"/>
          <w:szCs w:val="24"/>
        </w:rPr>
        <w:fldChar w:fldCharType="begin"/>
      </w:r>
      <w:r w:rsidR="00D56F8C">
        <w:rPr>
          <w:sz w:val="24"/>
          <w:szCs w:val="24"/>
        </w:rPr>
        <w:instrText xml:space="preserve"> REF _Ref195087786 \r \h </w:instrText>
      </w:r>
      <w:r w:rsidR="00197815">
        <w:rPr>
          <w:sz w:val="24"/>
          <w:szCs w:val="24"/>
        </w:rPr>
      </w:r>
      <w:r w:rsidR="00197815">
        <w:rPr>
          <w:sz w:val="24"/>
          <w:szCs w:val="24"/>
        </w:rPr>
        <w:fldChar w:fldCharType="separate"/>
      </w:r>
      <w:r w:rsidR="00E453B6">
        <w:rPr>
          <w:sz w:val="24"/>
          <w:szCs w:val="24"/>
        </w:rPr>
        <w:t>3.3.1.7</w:t>
      </w:r>
      <w:r w:rsidR="0019781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30" w:name="_Ref55335821"/>
      <w:bookmarkStart w:id="531" w:name="_Ref55336345"/>
      <w:bookmarkStart w:id="532" w:name="_Toc57314674"/>
      <w:bookmarkStart w:id="533" w:name="_Toc69728988"/>
      <w:bookmarkStart w:id="534" w:name="_Toc98253922"/>
      <w:bookmarkStart w:id="535" w:name="_Toc165173850"/>
      <w:r>
        <w:br w:type="page"/>
      </w:r>
    </w:p>
    <w:p w:rsidR="00920CB0" w:rsidRDefault="00920CB0" w:rsidP="00920CB0">
      <w:pPr>
        <w:pStyle w:val="3"/>
        <w:rPr>
          <w:szCs w:val="24"/>
        </w:rPr>
      </w:pPr>
      <w:bookmarkStart w:id="536" w:name="_Ref440271964"/>
      <w:bookmarkStart w:id="537" w:name="_Toc440357135"/>
      <w:bookmarkStart w:id="538" w:name="_Toc440359690"/>
      <w:bookmarkStart w:id="539" w:name="_Toc441131306"/>
      <w:r>
        <w:rPr>
          <w:szCs w:val="24"/>
        </w:rPr>
        <w:lastRenderedPageBreak/>
        <w:t>Антикоррупционные обязательства (Форма 1.1).</w:t>
      </w:r>
      <w:bookmarkEnd w:id="536"/>
      <w:bookmarkEnd w:id="537"/>
      <w:bookmarkEnd w:id="538"/>
      <w:bookmarkEnd w:id="539"/>
    </w:p>
    <w:p w:rsidR="00920CB0" w:rsidRPr="00920CB0" w:rsidRDefault="00920CB0" w:rsidP="00CB550A">
      <w:pPr>
        <w:pStyle w:val="3"/>
        <w:numPr>
          <w:ilvl w:val="3"/>
          <w:numId w:val="76"/>
        </w:numPr>
        <w:rPr>
          <w:b w:val="0"/>
          <w:szCs w:val="24"/>
        </w:rPr>
      </w:pPr>
      <w:bookmarkStart w:id="540" w:name="_Toc439238216"/>
      <w:bookmarkStart w:id="541" w:name="_Toc439252764"/>
      <w:bookmarkStart w:id="542" w:name="_Toc439323738"/>
      <w:bookmarkStart w:id="543" w:name="_Toc440357136"/>
      <w:bookmarkStart w:id="544" w:name="_Toc440359691"/>
      <w:bookmarkStart w:id="545" w:name="_Toc440632155"/>
      <w:bookmarkStart w:id="546" w:name="_Toc440875975"/>
      <w:bookmarkStart w:id="547" w:name="_Toc441131307"/>
      <w:r w:rsidRPr="00920CB0">
        <w:rPr>
          <w:b w:val="0"/>
          <w:szCs w:val="24"/>
        </w:rPr>
        <w:t xml:space="preserve">Форма </w:t>
      </w:r>
      <w:r>
        <w:rPr>
          <w:b w:val="0"/>
          <w:szCs w:val="24"/>
        </w:rPr>
        <w:t>Антикоррупционных обязательств</w:t>
      </w:r>
      <w:bookmarkEnd w:id="540"/>
      <w:bookmarkEnd w:id="541"/>
      <w:bookmarkEnd w:id="542"/>
      <w:bookmarkEnd w:id="543"/>
      <w:bookmarkEnd w:id="544"/>
      <w:bookmarkEnd w:id="545"/>
      <w:bookmarkEnd w:id="546"/>
      <w:bookmarkEnd w:id="54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48" w:name="_Toc423423668"/>
      <w:bookmarkStart w:id="549" w:name="_Ref440271072"/>
      <w:bookmarkStart w:id="550" w:name="_Ref440273986"/>
      <w:bookmarkStart w:id="551" w:name="_Ref440274337"/>
      <w:bookmarkStart w:id="552" w:name="_Ref440274913"/>
      <w:bookmarkStart w:id="553" w:name="_Ref440284918"/>
      <w:bookmarkStart w:id="55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30"/>
      <w:bookmarkEnd w:id="531"/>
      <w:bookmarkEnd w:id="532"/>
      <w:bookmarkEnd w:id="533"/>
      <w:bookmarkEnd w:id="534"/>
      <w:bookmarkEnd w:id="535"/>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5" w:name="_Toc98253923"/>
      <w:bookmarkStart w:id="556" w:name="_Toc157248177"/>
      <w:bookmarkStart w:id="557" w:name="_Toc157496546"/>
      <w:bookmarkStart w:id="558" w:name="_Toc158206085"/>
      <w:bookmarkStart w:id="559" w:name="_Toc164057770"/>
      <w:bookmarkStart w:id="560" w:name="_Toc164137120"/>
      <w:bookmarkStart w:id="561" w:name="_Toc164161280"/>
      <w:bookmarkStart w:id="562" w:name="_Toc165173851"/>
      <w:bookmarkStart w:id="563" w:name="_Ref264038986"/>
      <w:bookmarkStart w:id="564" w:name="_Ref264359294"/>
      <w:bookmarkStart w:id="565" w:name="_Toc439170676"/>
      <w:bookmarkStart w:id="566" w:name="_Toc439172778"/>
      <w:bookmarkStart w:id="567" w:name="_Toc439173222"/>
      <w:bookmarkStart w:id="568" w:name="_Toc439238218"/>
      <w:bookmarkStart w:id="569" w:name="_Toc439252766"/>
      <w:bookmarkStart w:id="570" w:name="_Toc439323740"/>
      <w:bookmarkStart w:id="571" w:name="_Toc440357138"/>
      <w:bookmarkStart w:id="572" w:name="_Toc440359693"/>
      <w:bookmarkStart w:id="573" w:name="_Toc440632157"/>
      <w:bookmarkStart w:id="574" w:name="_Toc440875977"/>
      <w:bookmarkStart w:id="575" w:name="_Toc441131309"/>
      <w:r w:rsidRPr="00C236C0">
        <w:rPr>
          <w:szCs w:val="24"/>
        </w:rPr>
        <w:t xml:space="preserve">Форма </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00492C8B">
        <w:rPr>
          <w:szCs w:val="24"/>
        </w:rPr>
        <w:t>Сводной таблицы стоимости</w:t>
      </w:r>
      <w:bookmarkEnd w:id="569"/>
      <w:bookmarkEnd w:id="570"/>
      <w:bookmarkEnd w:id="571"/>
      <w:bookmarkEnd w:id="572"/>
      <w:bookmarkEnd w:id="573"/>
      <w:bookmarkEnd w:id="574"/>
      <w:r w:rsidR="00BA0806" w:rsidRPr="00BA0806">
        <w:rPr>
          <w:bCs w:val="0"/>
          <w:szCs w:val="24"/>
        </w:rPr>
        <w:t xml:space="preserve"> </w:t>
      </w:r>
      <w:r w:rsidR="00BA0806" w:rsidRPr="009A70A4">
        <w:rPr>
          <w:bCs w:val="0"/>
          <w:szCs w:val="24"/>
        </w:rPr>
        <w:t>поставок</w:t>
      </w:r>
      <w:bookmarkEnd w:id="57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1A308C">
            <w:pPr>
              <w:suppressAutoHyphens w:val="0"/>
              <w:spacing w:line="240" w:lineRule="auto"/>
              <w:ind w:left="390" w:firstLine="0"/>
              <w:jc w:val="left"/>
              <w:rPr>
                <w:sz w:val="18"/>
                <w:szCs w:val="18"/>
              </w:rPr>
            </w:pPr>
          </w:p>
        </w:tc>
      </w:tr>
      <w:tr w:rsidR="004F4D80" w:rsidRPr="00B50B01" w:rsidTr="001A308C">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r>
      <w:tr w:rsidR="004F4D80" w:rsidRPr="00B50B01"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r w:rsidR="004F4D80" w:rsidRPr="00D179B0" w:rsidTr="001A308C">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76" w:name="_Toc176765534"/>
      <w:bookmarkStart w:id="577" w:name="_Toc198979983"/>
      <w:bookmarkStart w:id="578" w:name="_Toc217466315"/>
      <w:bookmarkStart w:id="579" w:name="_Toc217702856"/>
      <w:bookmarkStart w:id="580" w:name="_Toc233601974"/>
      <w:bookmarkStart w:id="581" w:name="_Toc263343460"/>
      <w:r w:rsidRPr="00F647F7">
        <w:rPr>
          <w:b w:val="0"/>
          <w:szCs w:val="24"/>
        </w:rPr>
        <w:br w:type="page"/>
      </w:r>
      <w:bookmarkStart w:id="582" w:name="_Toc439170677"/>
      <w:bookmarkStart w:id="583" w:name="_Toc439172779"/>
      <w:bookmarkStart w:id="584" w:name="_Toc439173223"/>
      <w:bookmarkStart w:id="585" w:name="_Toc439238219"/>
      <w:bookmarkStart w:id="586" w:name="_Toc439252767"/>
      <w:bookmarkStart w:id="587" w:name="_Toc439323741"/>
      <w:bookmarkStart w:id="588" w:name="_Toc440357139"/>
      <w:bookmarkStart w:id="589" w:name="_Toc440359694"/>
      <w:bookmarkStart w:id="590" w:name="_Toc440632158"/>
      <w:bookmarkStart w:id="591" w:name="_Toc440875978"/>
      <w:bookmarkStart w:id="592" w:name="_Toc44113131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97815">
        <w:rPr>
          <w:sz w:val="24"/>
          <w:szCs w:val="24"/>
        </w:rPr>
        <w:fldChar w:fldCharType="begin"/>
      </w:r>
      <w:r w:rsidR="00D56F8C">
        <w:rPr>
          <w:sz w:val="24"/>
          <w:szCs w:val="24"/>
        </w:rPr>
        <w:instrText xml:space="preserve"> REF _Ref86826666 \r \h </w:instrText>
      </w:r>
      <w:r w:rsidR="00197815">
        <w:rPr>
          <w:sz w:val="24"/>
          <w:szCs w:val="24"/>
        </w:rPr>
      </w:r>
      <w:r w:rsidR="00197815">
        <w:rPr>
          <w:sz w:val="24"/>
          <w:szCs w:val="24"/>
        </w:rPr>
        <w:fldChar w:fldCharType="separate"/>
      </w:r>
      <w:r w:rsidR="00E453B6">
        <w:rPr>
          <w:sz w:val="24"/>
          <w:szCs w:val="24"/>
        </w:rPr>
        <w:t>5.3</w:t>
      </w:r>
      <w:r w:rsidR="00197815">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197815">
        <w:rPr>
          <w:sz w:val="24"/>
          <w:szCs w:val="24"/>
        </w:rPr>
        <w:fldChar w:fldCharType="begin"/>
      </w:r>
      <w:r w:rsidR="004E7FE3">
        <w:rPr>
          <w:sz w:val="24"/>
          <w:szCs w:val="24"/>
        </w:rPr>
        <w:instrText xml:space="preserve"> REF _Ref440292752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B86686">
        <w:rPr>
          <w:sz w:val="24"/>
          <w:szCs w:val="24"/>
        </w:rPr>
        <w:t xml:space="preserve"> и </w:t>
      </w:r>
      <w:r w:rsidR="00197815">
        <w:rPr>
          <w:sz w:val="24"/>
          <w:szCs w:val="24"/>
        </w:rPr>
        <w:fldChar w:fldCharType="begin"/>
      </w:r>
      <w:r w:rsidR="004E7FE3">
        <w:rPr>
          <w:sz w:val="24"/>
          <w:szCs w:val="24"/>
        </w:rPr>
        <w:instrText xml:space="preserve"> REF _Ref440292779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93" w:name="_Ref86826666"/>
      <w:bookmarkStart w:id="594" w:name="_Toc90385112"/>
      <w:bookmarkStart w:id="595" w:name="_Toc98253925"/>
      <w:bookmarkStart w:id="596" w:name="_Toc165173853"/>
      <w:bookmarkStart w:id="597" w:name="_Toc423423669"/>
      <w:bookmarkStart w:id="59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93"/>
      <w:bookmarkEnd w:id="594"/>
      <w:bookmarkEnd w:id="595"/>
      <w:bookmarkEnd w:id="596"/>
      <w:bookmarkEnd w:id="597"/>
      <w:bookmarkEnd w:id="598"/>
    </w:p>
    <w:p w:rsidR="004F4D80" w:rsidRPr="00C236C0" w:rsidRDefault="004F4D80" w:rsidP="004F4D80">
      <w:pPr>
        <w:pStyle w:val="3"/>
        <w:rPr>
          <w:szCs w:val="24"/>
        </w:rPr>
      </w:pPr>
      <w:bookmarkStart w:id="599" w:name="_Toc90385113"/>
      <w:bookmarkStart w:id="600" w:name="_Toc98253926"/>
      <w:bookmarkStart w:id="601" w:name="_Toc157248180"/>
      <w:bookmarkStart w:id="602" w:name="_Toc157496549"/>
      <w:bookmarkStart w:id="603" w:name="_Toc158206088"/>
      <w:bookmarkStart w:id="604" w:name="_Toc164057773"/>
      <w:bookmarkStart w:id="605" w:name="_Toc164137123"/>
      <w:bookmarkStart w:id="606" w:name="_Toc164161283"/>
      <w:bookmarkStart w:id="607" w:name="_Toc165173854"/>
      <w:bookmarkStart w:id="608" w:name="_Ref193690005"/>
      <w:bookmarkStart w:id="609" w:name="_Toc439170679"/>
      <w:bookmarkStart w:id="610" w:name="_Toc439172781"/>
      <w:bookmarkStart w:id="611" w:name="_Toc439173225"/>
      <w:bookmarkStart w:id="612" w:name="_Toc439238221"/>
      <w:bookmarkStart w:id="613" w:name="_Toc439252769"/>
      <w:bookmarkStart w:id="614" w:name="_Toc439323743"/>
      <w:bookmarkStart w:id="615" w:name="_Toc440357141"/>
      <w:bookmarkStart w:id="616" w:name="_Toc440359696"/>
      <w:bookmarkStart w:id="617" w:name="_Toc440632160"/>
      <w:bookmarkStart w:id="618" w:name="_Toc440875980"/>
      <w:bookmarkStart w:id="619" w:name="_Toc441131312"/>
      <w:r w:rsidRPr="00C236C0">
        <w:rPr>
          <w:szCs w:val="24"/>
        </w:rPr>
        <w:t xml:space="preserve">Форма </w:t>
      </w:r>
      <w:bookmarkEnd w:id="599"/>
      <w:bookmarkEnd w:id="600"/>
      <w:bookmarkEnd w:id="601"/>
      <w:bookmarkEnd w:id="602"/>
      <w:bookmarkEnd w:id="603"/>
      <w:bookmarkEnd w:id="604"/>
      <w:bookmarkEnd w:id="605"/>
      <w:bookmarkEnd w:id="606"/>
      <w:bookmarkEnd w:id="607"/>
      <w:bookmarkEnd w:id="608"/>
      <w:r w:rsidRPr="00C236C0">
        <w:rPr>
          <w:szCs w:val="24"/>
        </w:rPr>
        <w:t>технического предложения</w:t>
      </w:r>
      <w:bookmarkEnd w:id="609"/>
      <w:bookmarkEnd w:id="610"/>
      <w:bookmarkEnd w:id="611"/>
      <w:bookmarkEnd w:id="612"/>
      <w:bookmarkEnd w:id="613"/>
      <w:bookmarkEnd w:id="614"/>
      <w:bookmarkEnd w:id="615"/>
      <w:bookmarkEnd w:id="616"/>
      <w:bookmarkEnd w:id="617"/>
      <w:bookmarkEnd w:id="618"/>
      <w:bookmarkEnd w:id="61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20" w:name="_Ref55335818"/>
      <w:bookmarkStart w:id="621" w:name="_Ref55336334"/>
      <w:bookmarkStart w:id="622" w:name="_Toc57314673"/>
      <w:bookmarkStart w:id="623" w:name="_Toc69728987"/>
      <w:bookmarkStart w:id="624" w:name="_Toc98253928"/>
      <w:bookmarkStart w:id="625" w:name="_Toc165173856"/>
      <w:bookmarkStart w:id="626" w:name="_Ref194749150"/>
      <w:bookmarkStart w:id="627" w:name="_Ref194750368"/>
      <w:bookmarkStart w:id="628" w:name="_Ref89649494"/>
      <w:bookmarkStart w:id="62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30" w:name="_Toc176765537"/>
      <w:bookmarkStart w:id="631" w:name="_Toc198979986"/>
      <w:bookmarkStart w:id="632" w:name="_Toc217466321"/>
      <w:bookmarkStart w:id="633" w:name="_Toc217702859"/>
      <w:bookmarkStart w:id="634" w:name="_Toc233601977"/>
      <w:bookmarkStart w:id="635" w:name="_Toc263343463"/>
      <w:bookmarkStart w:id="636" w:name="_Toc439170680"/>
      <w:bookmarkStart w:id="637" w:name="_Toc439172782"/>
      <w:bookmarkStart w:id="638" w:name="_Toc439173226"/>
      <w:bookmarkStart w:id="639" w:name="_Toc439238222"/>
      <w:bookmarkStart w:id="640" w:name="_Toc439252770"/>
      <w:bookmarkStart w:id="641" w:name="_Toc439323744"/>
      <w:bookmarkStart w:id="642" w:name="_Toc440357142"/>
      <w:bookmarkStart w:id="643" w:name="_Toc440359697"/>
      <w:bookmarkStart w:id="644" w:name="_Toc440632161"/>
      <w:bookmarkStart w:id="645" w:name="_Toc440875981"/>
      <w:bookmarkStart w:id="646" w:name="_Toc441131313"/>
      <w:r w:rsidRPr="00C236C0">
        <w:rPr>
          <w:szCs w:val="24"/>
        </w:rPr>
        <w:lastRenderedPageBreak/>
        <w:t>Инструкции по заполнению</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97815">
        <w:rPr>
          <w:sz w:val="24"/>
          <w:szCs w:val="24"/>
        </w:rPr>
        <w:fldChar w:fldCharType="begin"/>
      </w:r>
      <w:r w:rsidR="0019725C">
        <w:rPr>
          <w:sz w:val="24"/>
          <w:szCs w:val="24"/>
        </w:rPr>
        <w:instrText xml:space="preserve"> REF _Ref440292555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97815">
        <w:rPr>
          <w:sz w:val="24"/>
          <w:szCs w:val="24"/>
        </w:rPr>
        <w:fldChar w:fldCharType="begin"/>
      </w:r>
      <w:r w:rsidR="00D56F8C">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7815">
        <w:rPr>
          <w:sz w:val="24"/>
          <w:szCs w:val="24"/>
        </w:rPr>
        <w:fldChar w:fldCharType="begin"/>
      </w:r>
      <w:r w:rsidR="0019725C">
        <w:rPr>
          <w:sz w:val="24"/>
          <w:szCs w:val="24"/>
        </w:rPr>
        <w:instrText xml:space="preserve"> REF _Ref440292618 \r \h </w:instrText>
      </w:r>
      <w:r w:rsidR="00197815">
        <w:rPr>
          <w:sz w:val="24"/>
          <w:szCs w:val="24"/>
        </w:rPr>
      </w:r>
      <w:r w:rsidR="00197815">
        <w:rPr>
          <w:sz w:val="24"/>
          <w:szCs w:val="24"/>
        </w:rPr>
        <w:fldChar w:fldCharType="separate"/>
      </w:r>
      <w:r w:rsidR="00E453B6">
        <w:rPr>
          <w:sz w:val="24"/>
          <w:szCs w:val="24"/>
        </w:rPr>
        <w:t>4.4.1</w:t>
      </w:r>
      <w:r w:rsidR="00197815">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4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48" w:name="_Toc423423670"/>
      <w:bookmarkStart w:id="649" w:name="_Ref440271036"/>
      <w:bookmarkStart w:id="650" w:name="_Ref440274366"/>
      <w:bookmarkStart w:id="651" w:name="_Ref440274902"/>
      <w:bookmarkStart w:id="652" w:name="_Ref440284947"/>
      <w:bookmarkStart w:id="65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20"/>
      <w:bookmarkEnd w:id="621"/>
      <w:bookmarkEnd w:id="622"/>
      <w:bookmarkEnd w:id="623"/>
      <w:bookmarkEnd w:id="624"/>
      <w:bookmarkEnd w:id="625"/>
      <w:bookmarkEnd w:id="626"/>
      <w:bookmarkEnd w:id="627"/>
      <w:bookmarkEnd w:id="647"/>
      <w:bookmarkEnd w:id="648"/>
      <w:bookmarkEnd w:id="649"/>
      <w:bookmarkEnd w:id="650"/>
      <w:bookmarkEnd w:id="651"/>
      <w:bookmarkEnd w:id="652"/>
      <w:bookmarkEnd w:id="653"/>
    </w:p>
    <w:p w:rsidR="004F4D80" w:rsidRPr="00F647F7" w:rsidRDefault="004F4D80" w:rsidP="004F4D80"/>
    <w:p w:rsidR="004F4D80" w:rsidRPr="00F647F7" w:rsidRDefault="004F4D80" w:rsidP="004F4D80">
      <w:pPr>
        <w:pStyle w:val="3"/>
        <w:rPr>
          <w:b w:val="0"/>
          <w:szCs w:val="24"/>
        </w:rPr>
      </w:pPr>
      <w:bookmarkStart w:id="654" w:name="_Toc98253929"/>
      <w:bookmarkStart w:id="655" w:name="_Toc157248183"/>
      <w:bookmarkStart w:id="656" w:name="_Toc157496552"/>
      <w:bookmarkStart w:id="657" w:name="_Toc158206091"/>
      <w:bookmarkStart w:id="658" w:name="_Toc164057776"/>
      <w:bookmarkStart w:id="659" w:name="_Toc164137126"/>
      <w:bookmarkStart w:id="660" w:name="_Toc164161286"/>
      <w:bookmarkStart w:id="661" w:name="_Toc165173857"/>
      <w:bookmarkStart w:id="662" w:name="_Toc439170682"/>
      <w:bookmarkStart w:id="663" w:name="_Toc439172784"/>
      <w:bookmarkStart w:id="664" w:name="_Toc439173228"/>
      <w:bookmarkStart w:id="665" w:name="_Toc439238224"/>
      <w:bookmarkStart w:id="666" w:name="_Toc439252772"/>
      <w:bookmarkStart w:id="667" w:name="_Toc439323746"/>
      <w:bookmarkStart w:id="668" w:name="_Toc440357144"/>
      <w:bookmarkStart w:id="669" w:name="_Toc440359699"/>
      <w:bookmarkStart w:id="670" w:name="_Toc440632163"/>
      <w:bookmarkStart w:id="671" w:name="_Toc440875983"/>
      <w:bookmarkStart w:id="672" w:name="_Toc441131315"/>
      <w:r w:rsidRPr="00F647F7">
        <w:rPr>
          <w:b w:val="0"/>
          <w:szCs w:val="24"/>
        </w:rPr>
        <w:t xml:space="preserve">Форма </w:t>
      </w:r>
      <w:bookmarkEnd w:id="654"/>
      <w:r w:rsidRPr="00F647F7">
        <w:rPr>
          <w:b w:val="0"/>
          <w:szCs w:val="24"/>
        </w:rPr>
        <w:t xml:space="preserve">графика </w:t>
      </w:r>
      <w:bookmarkEnd w:id="655"/>
      <w:bookmarkEnd w:id="656"/>
      <w:bookmarkEnd w:id="657"/>
      <w:bookmarkEnd w:id="658"/>
      <w:bookmarkEnd w:id="659"/>
      <w:bookmarkEnd w:id="660"/>
      <w:bookmarkEnd w:id="661"/>
      <w:bookmarkEnd w:id="662"/>
      <w:bookmarkEnd w:id="663"/>
      <w:bookmarkEnd w:id="664"/>
      <w:bookmarkEnd w:id="665"/>
      <w:bookmarkEnd w:id="666"/>
      <w:bookmarkEnd w:id="667"/>
      <w:r w:rsidR="00512B0F">
        <w:rPr>
          <w:b w:val="0"/>
          <w:szCs w:val="24"/>
        </w:rPr>
        <w:t>выполнения поставок</w:t>
      </w:r>
      <w:bookmarkEnd w:id="668"/>
      <w:bookmarkEnd w:id="669"/>
      <w:bookmarkEnd w:id="670"/>
      <w:bookmarkEnd w:id="671"/>
      <w:bookmarkEnd w:id="6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73" w:name="_Toc171070556"/>
      <w:bookmarkStart w:id="674" w:name="_Toc98253927"/>
      <w:bookmarkStart w:id="675" w:name="_Toc176605808"/>
      <w:bookmarkStart w:id="676" w:name="_Toc176611017"/>
      <w:bookmarkStart w:id="677" w:name="_Toc176611073"/>
      <w:bookmarkStart w:id="678" w:name="_Toc176668676"/>
      <w:bookmarkStart w:id="679" w:name="_Toc176684336"/>
      <w:bookmarkStart w:id="680" w:name="_Toc176746279"/>
      <w:bookmarkStart w:id="681" w:name="_Toc176747346"/>
      <w:bookmarkStart w:id="682" w:name="_Toc198979988"/>
      <w:bookmarkStart w:id="683" w:name="_Toc217466324"/>
      <w:bookmarkStart w:id="684" w:name="_Toc217702862"/>
      <w:bookmarkStart w:id="685" w:name="_Toc233601980"/>
      <w:bookmarkStart w:id="686" w:name="_Toc263343466"/>
      <w:r w:rsidRPr="00F647F7">
        <w:rPr>
          <w:b w:val="0"/>
          <w:szCs w:val="24"/>
        </w:rPr>
        <w:br w:type="page"/>
      </w:r>
      <w:bookmarkStart w:id="687" w:name="_Toc439170683"/>
      <w:bookmarkStart w:id="688" w:name="_Toc439172785"/>
      <w:bookmarkStart w:id="689" w:name="_Toc439173229"/>
      <w:bookmarkStart w:id="690" w:name="_Toc439238225"/>
      <w:bookmarkStart w:id="691" w:name="_Toc439252773"/>
      <w:bookmarkStart w:id="692" w:name="_Toc439323747"/>
      <w:bookmarkStart w:id="693" w:name="_Toc440357145"/>
      <w:bookmarkStart w:id="694" w:name="_Toc440359700"/>
      <w:bookmarkStart w:id="695" w:name="_Toc440632164"/>
      <w:bookmarkStart w:id="696" w:name="_Toc440875984"/>
      <w:bookmarkStart w:id="697" w:name="_Toc441131316"/>
      <w:r w:rsidRPr="00F647F7">
        <w:rPr>
          <w:b w:val="0"/>
          <w:szCs w:val="24"/>
        </w:rPr>
        <w:lastRenderedPageBreak/>
        <w:t>Инструкции по заполнению</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197815">
        <w:rPr>
          <w:sz w:val="24"/>
          <w:szCs w:val="24"/>
        </w:rPr>
        <w:fldChar w:fldCharType="begin"/>
      </w:r>
      <w:r w:rsidR="00D56F8C">
        <w:rPr>
          <w:sz w:val="24"/>
          <w:szCs w:val="24"/>
        </w:rPr>
        <w:instrText xml:space="preserve"> REF _Ref440273986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98" w:name="_Hlt22846931"/>
      <w:bookmarkStart w:id="699" w:name="_Ref93264992"/>
      <w:bookmarkStart w:id="700" w:name="_Ref93265116"/>
      <w:bookmarkStart w:id="701" w:name="_Toc98253933"/>
      <w:bookmarkStart w:id="702" w:name="_Toc165173859"/>
      <w:bookmarkStart w:id="703" w:name="_Toc423423671"/>
      <w:bookmarkStart w:id="704" w:name="_Toc441131317"/>
      <w:bookmarkEnd w:id="69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28"/>
      <w:bookmarkEnd w:id="629"/>
      <w:bookmarkEnd w:id="699"/>
      <w:bookmarkEnd w:id="700"/>
      <w:bookmarkEnd w:id="701"/>
      <w:bookmarkEnd w:id="702"/>
      <w:bookmarkEnd w:id="703"/>
      <w:bookmarkEnd w:id="704"/>
    </w:p>
    <w:p w:rsidR="004F4D80" w:rsidRPr="00F647F7" w:rsidRDefault="004F4D80" w:rsidP="004F4D80">
      <w:pPr>
        <w:pStyle w:val="3"/>
        <w:rPr>
          <w:b w:val="0"/>
          <w:szCs w:val="24"/>
        </w:rPr>
      </w:pPr>
      <w:bookmarkStart w:id="705" w:name="_Toc439170685"/>
      <w:bookmarkStart w:id="706" w:name="_Toc439172787"/>
      <w:bookmarkStart w:id="707" w:name="_Toc439173231"/>
      <w:bookmarkStart w:id="708" w:name="_Toc439238227"/>
      <w:bookmarkStart w:id="709" w:name="_Toc439252775"/>
      <w:bookmarkStart w:id="710" w:name="_Toc439323749"/>
      <w:bookmarkStart w:id="711" w:name="_Toc440357147"/>
      <w:bookmarkStart w:id="712" w:name="_Toc440359702"/>
      <w:bookmarkStart w:id="713" w:name="_Toc440632166"/>
      <w:bookmarkStart w:id="714" w:name="_Toc440875986"/>
      <w:bookmarkStart w:id="715" w:name="_Toc441131318"/>
      <w:bookmarkStart w:id="716" w:name="_Toc157248186"/>
      <w:bookmarkStart w:id="717" w:name="_Toc157496555"/>
      <w:bookmarkStart w:id="718" w:name="_Toc158206094"/>
      <w:bookmarkStart w:id="719" w:name="_Toc164057779"/>
      <w:bookmarkStart w:id="720" w:name="_Toc164137129"/>
      <w:bookmarkStart w:id="721" w:name="_Toc164161289"/>
      <w:bookmarkStart w:id="72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05"/>
      <w:bookmarkEnd w:id="706"/>
      <w:bookmarkEnd w:id="707"/>
      <w:bookmarkEnd w:id="708"/>
      <w:bookmarkEnd w:id="709"/>
      <w:bookmarkEnd w:id="710"/>
      <w:bookmarkEnd w:id="711"/>
      <w:bookmarkEnd w:id="712"/>
      <w:bookmarkEnd w:id="713"/>
      <w:bookmarkEnd w:id="714"/>
      <w:bookmarkEnd w:id="715"/>
      <w:r w:rsidRPr="00F647F7">
        <w:rPr>
          <w:b w:val="0"/>
          <w:szCs w:val="24"/>
        </w:rPr>
        <w:t xml:space="preserve"> </w:t>
      </w:r>
      <w:bookmarkEnd w:id="716"/>
      <w:bookmarkEnd w:id="717"/>
      <w:bookmarkEnd w:id="718"/>
      <w:bookmarkEnd w:id="719"/>
      <w:bookmarkEnd w:id="720"/>
      <w:bookmarkEnd w:id="721"/>
      <w:bookmarkEnd w:id="7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23" w:name="_Toc439170686"/>
      <w:bookmarkStart w:id="724" w:name="_Toc439172788"/>
      <w:bookmarkStart w:id="725" w:name="_Toc439173232"/>
      <w:bookmarkStart w:id="726" w:name="_Toc439238228"/>
      <w:bookmarkStart w:id="727" w:name="_Toc439252776"/>
      <w:bookmarkStart w:id="728" w:name="_Toc439323750"/>
      <w:bookmarkStart w:id="729" w:name="_Toc440357148"/>
      <w:bookmarkStart w:id="730" w:name="_Toc440359703"/>
      <w:bookmarkStart w:id="731" w:name="_Toc440632167"/>
      <w:bookmarkStart w:id="732" w:name="_Toc440875987"/>
      <w:bookmarkStart w:id="73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23"/>
      <w:bookmarkEnd w:id="724"/>
      <w:bookmarkEnd w:id="725"/>
      <w:bookmarkEnd w:id="726"/>
      <w:bookmarkEnd w:id="727"/>
      <w:bookmarkEnd w:id="728"/>
      <w:bookmarkEnd w:id="729"/>
      <w:bookmarkEnd w:id="730"/>
      <w:bookmarkEnd w:id="731"/>
      <w:bookmarkEnd w:id="732"/>
      <w:bookmarkEnd w:id="73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7815">
        <w:rPr>
          <w:sz w:val="24"/>
          <w:szCs w:val="24"/>
        </w:rPr>
        <w:fldChar w:fldCharType="begin"/>
      </w:r>
      <w:r>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7815">
        <w:rPr>
          <w:sz w:val="24"/>
          <w:szCs w:val="24"/>
        </w:rPr>
        <w:fldChar w:fldCharType="begin"/>
      </w:r>
      <w:r w:rsidR="00D56F8C">
        <w:rPr>
          <w:sz w:val="24"/>
          <w:szCs w:val="24"/>
        </w:rPr>
        <w:instrText xml:space="preserve"> REF _Ref440274025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7815">
        <w:rPr>
          <w:sz w:val="24"/>
          <w:szCs w:val="24"/>
        </w:rPr>
        <w:fldChar w:fldCharType="begin"/>
      </w:r>
      <w:r w:rsidR="00D56F8C">
        <w:rPr>
          <w:sz w:val="24"/>
          <w:szCs w:val="24"/>
        </w:rPr>
        <w:instrText xml:space="preserve"> REF _Ref294695546 \r \h </w:instrText>
      </w:r>
      <w:r w:rsidR="00197815">
        <w:rPr>
          <w:sz w:val="24"/>
          <w:szCs w:val="24"/>
        </w:rPr>
      </w:r>
      <w:r w:rsidR="00197815">
        <w:rPr>
          <w:sz w:val="24"/>
          <w:szCs w:val="24"/>
        </w:rPr>
        <w:fldChar w:fldCharType="separate"/>
      </w:r>
      <w:r w:rsidR="00E453B6">
        <w:rPr>
          <w:sz w:val="24"/>
          <w:szCs w:val="24"/>
        </w:rPr>
        <w:t xml:space="preserve"> 1.2.6 </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Ref55335823"/>
      <w:bookmarkStart w:id="735" w:name="_Ref55336359"/>
      <w:bookmarkStart w:id="736" w:name="_Toc57314675"/>
      <w:bookmarkStart w:id="737" w:name="_Toc69728989"/>
      <w:bookmarkStart w:id="738" w:name="_Toc98253939"/>
      <w:bookmarkStart w:id="739" w:name="_Toc165173865"/>
      <w:bookmarkStart w:id="740" w:name="_Toc423423672"/>
      <w:bookmarkStart w:id="741" w:name="_Toc441131320"/>
      <w:bookmarkEnd w:id="510"/>
      <w:r w:rsidRPr="00F647F7">
        <w:lastRenderedPageBreak/>
        <w:t>Анкета (форма 6)</w:t>
      </w:r>
      <w:bookmarkEnd w:id="734"/>
      <w:bookmarkEnd w:id="735"/>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98253940"/>
      <w:bookmarkStart w:id="743" w:name="_Toc157248192"/>
      <w:bookmarkStart w:id="744" w:name="_Toc157496561"/>
      <w:bookmarkStart w:id="745" w:name="_Toc158206100"/>
      <w:bookmarkStart w:id="746" w:name="_Toc164057785"/>
      <w:bookmarkStart w:id="747" w:name="_Toc164137135"/>
      <w:bookmarkStart w:id="748" w:name="_Toc164161295"/>
      <w:bookmarkStart w:id="749" w:name="_Toc165173866"/>
      <w:bookmarkStart w:id="750" w:name="_Toc439170688"/>
      <w:bookmarkStart w:id="751" w:name="_Toc439172790"/>
      <w:bookmarkStart w:id="752" w:name="_Toc439173234"/>
      <w:bookmarkStart w:id="753" w:name="_Toc439238230"/>
      <w:bookmarkStart w:id="754" w:name="_Toc439252778"/>
      <w:bookmarkStart w:id="755" w:name="_Ref440272119"/>
      <w:bookmarkStart w:id="756" w:name="_Toc440357150"/>
      <w:bookmarkStart w:id="757" w:name="_Toc440359705"/>
      <w:bookmarkStart w:id="758" w:name="_Toc441131321"/>
      <w:r w:rsidRPr="00F647F7">
        <w:rPr>
          <w:b w:val="0"/>
          <w:szCs w:val="24"/>
        </w:rPr>
        <w:t xml:space="preserve">Форма Анкеты </w:t>
      </w:r>
      <w:r w:rsidR="00C236C0">
        <w:rPr>
          <w:b w:val="0"/>
          <w:szCs w:val="24"/>
        </w:rPr>
        <w:t>Участник</w:t>
      </w:r>
      <w:r>
        <w:rPr>
          <w:b w:val="0"/>
          <w:szCs w:val="24"/>
        </w:rPr>
        <w:t>а</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59" w:name="_Toc439170689"/>
      <w:bookmarkStart w:id="760" w:name="_Toc439172791"/>
      <w:bookmarkStart w:id="761" w:name="_Toc439173235"/>
      <w:bookmarkStart w:id="762" w:name="_Toc439238231"/>
      <w:bookmarkStart w:id="763" w:name="_Toc439252779"/>
      <w:bookmarkStart w:id="764" w:name="_Ref440272147"/>
      <w:bookmarkStart w:id="765" w:name="_Toc440357151"/>
      <w:bookmarkStart w:id="766" w:name="_Toc440359706"/>
      <w:bookmarkStart w:id="767" w:name="_Toc441131322"/>
      <w:r w:rsidRPr="00D73790">
        <w:rPr>
          <w:b w:val="0"/>
          <w:szCs w:val="24"/>
        </w:rPr>
        <w:lastRenderedPageBreak/>
        <w:t xml:space="preserve">Форма </w:t>
      </w:r>
      <w:bookmarkEnd w:id="759"/>
      <w:bookmarkEnd w:id="760"/>
      <w:bookmarkEnd w:id="761"/>
      <w:bookmarkEnd w:id="76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63"/>
      <w:bookmarkEnd w:id="764"/>
      <w:bookmarkEnd w:id="765"/>
      <w:bookmarkEnd w:id="766"/>
      <w:bookmarkEnd w:id="767"/>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68" w:name="_Toc439170690"/>
      <w:bookmarkStart w:id="769" w:name="_Toc439172792"/>
      <w:bookmarkStart w:id="770" w:name="_Toc439173236"/>
      <w:bookmarkStart w:id="771" w:name="_Toc439238232"/>
    </w:p>
    <w:bookmarkEnd w:id="768"/>
    <w:bookmarkEnd w:id="769"/>
    <w:bookmarkEnd w:id="770"/>
    <w:bookmarkEnd w:id="77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72" w:name="_Toc125426243"/>
      <w:bookmarkStart w:id="773" w:name="_Toc396984070"/>
      <w:bookmarkStart w:id="774" w:name="_Toc423423673"/>
      <w:r>
        <w:br w:type="page"/>
      </w:r>
    </w:p>
    <w:p w:rsidR="004F4D80" w:rsidRPr="007417E6" w:rsidRDefault="004F4D80" w:rsidP="004F4D80">
      <w:pPr>
        <w:pStyle w:val="3"/>
        <w:rPr>
          <w:sz w:val="22"/>
        </w:rPr>
      </w:pPr>
      <w:bookmarkStart w:id="775" w:name="_Toc439170691"/>
      <w:bookmarkStart w:id="776" w:name="_Toc439172793"/>
      <w:bookmarkStart w:id="777" w:name="_Toc439173237"/>
      <w:bookmarkStart w:id="778" w:name="_Toc439238233"/>
      <w:bookmarkStart w:id="779" w:name="_Toc439252780"/>
      <w:bookmarkStart w:id="780" w:name="_Toc439323754"/>
      <w:bookmarkStart w:id="781" w:name="_Toc440357152"/>
      <w:bookmarkStart w:id="782" w:name="_Toc440359707"/>
      <w:bookmarkStart w:id="783" w:name="_Toc440632171"/>
      <w:bookmarkStart w:id="784" w:name="_Toc440875991"/>
      <w:bookmarkStart w:id="785" w:name="_Toc441131323"/>
      <w:r>
        <w:rPr>
          <w:szCs w:val="24"/>
        </w:rPr>
        <w:lastRenderedPageBreak/>
        <w:t>Инструкции по заполнению</w:t>
      </w:r>
      <w:bookmarkEnd w:id="772"/>
      <w:r>
        <w:rPr>
          <w:szCs w:val="24"/>
        </w:rPr>
        <w:t xml:space="preserve"> Анкеты </w:t>
      </w:r>
      <w:r w:rsidR="00C236C0">
        <w:rPr>
          <w:szCs w:val="24"/>
        </w:rPr>
        <w:t>Участник</w:t>
      </w:r>
      <w:r>
        <w:rPr>
          <w:szCs w:val="24"/>
        </w:rPr>
        <w:t>а</w:t>
      </w:r>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86" w:name="_Ref55336378"/>
      <w:bookmarkStart w:id="787" w:name="_Toc57314676"/>
      <w:bookmarkStart w:id="788" w:name="_Toc69728990"/>
      <w:bookmarkStart w:id="789" w:name="_Toc98253942"/>
      <w:bookmarkStart w:id="790" w:name="_Toc165173868"/>
      <w:bookmarkStart w:id="791" w:name="_Toc423423674"/>
      <w:bookmarkStart w:id="792" w:name="_Toc441131324"/>
      <w:r w:rsidRPr="00F647F7">
        <w:lastRenderedPageBreak/>
        <w:t>Справка о перечне и годовых объемах выполнения аналогичных договоров (форма 7)</w:t>
      </w:r>
      <w:bookmarkEnd w:id="786"/>
      <w:bookmarkEnd w:id="787"/>
      <w:bookmarkEnd w:id="788"/>
      <w:bookmarkEnd w:id="789"/>
      <w:bookmarkEnd w:id="790"/>
      <w:bookmarkEnd w:id="791"/>
      <w:bookmarkEnd w:id="792"/>
    </w:p>
    <w:p w:rsidR="004F4D80" w:rsidRPr="00D904EF" w:rsidRDefault="004F4D80" w:rsidP="004F4D80">
      <w:pPr>
        <w:pStyle w:val="3"/>
        <w:rPr>
          <w:szCs w:val="24"/>
        </w:rPr>
      </w:pPr>
      <w:bookmarkStart w:id="793" w:name="_Toc98253943"/>
      <w:bookmarkStart w:id="794" w:name="_Toc157248195"/>
      <w:bookmarkStart w:id="795" w:name="_Toc157496564"/>
      <w:bookmarkStart w:id="796" w:name="_Toc158206103"/>
      <w:bookmarkStart w:id="797" w:name="_Toc164057788"/>
      <w:bookmarkStart w:id="798" w:name="_Toc164137138"/>
      <w:bookmarkStart w:id="799" w:name="_Toc164161298"/>
      <w:bookmarkStart w:id="800" w:name="_Toc165173869"/>
      <w:bookmarkStart w:id="801" w:name="_Toc439170693"/>
      <w:bookmarkStart w:id="802" w:name="_Toc439172795"/>
      <w:bookmarkStart w:id="803" w:name="_Toc439173239"/>
      <w:bookmarkStart w:id="804" w:name="_Toc439238235"/>
      <w:bookmarkStart w:id="805" w:name="_Toc439252782"/>
      <w:bookmarkStart w:id="806" w:name="_Toc439323756"/>
      <w:bookmarkStart w:id="807" w:name="_Toc440357154"/>
      <w:bookmarkStart w:id="808" w:name="_Toc440359709"/>
      <w:bookmarkStart w:id="809" w:name="_Toc440632173"/>
      <w:bookmarkStart w:id="810" w:name="_Toc440875993"/>
      <w:bookmarkStart w:id="811" w:name="_Toc441131325"/>
      <w:r w:rsidRPr="00D904EF">
        <w:rPr>
          <w:szCs w:val="24"/>
        </w:rPr>
        <w:t>Форма Справки о перечне и годовых объемах выполнения аналогичных договоров</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12" w:name="_Toc98253944"/>
      <w:bookmarkStart w:id="813" w:name="_Toc157248196"/>
      <w:bookmarkStart w:id="814" w:name="_Toc157496565"/>
      <w:bookmarkStart w:id="815" w:name="_Toc158206104"/>
      <w:bookmarkStart w:id="816" w:name="_Toc164057789"/>
      <w:bookmarkStart w:id="817" w:name="_Toc164137139"/>
      <w:bookmarkStart w:id="818" w:name="_Toc164161299"/>
      <w:bookmarkStart w:id="819" w:name="_Toc165173870"/>
      <w:r>
        <w:rPr>
          <w:szCs w:val="24"/>
        </w:rPr>
        <w:br w:type="page"/>
      </w:r>
    </w:p>
    <w:p w:rsidR="004F4D80" w:rsidRPr="00D904EF" w:rsidRDefault="004F4D80" w:rsidP="004F4D80">
      <w:pPr>
        <w:pStyle w:val="3"/>
        <w:rPr>
          <w:szCs w:val="24"/>
        </w:rPr>
      </w:pPr>
      <w:bookmarkStart w:id="820" w:name="_Toc439170694"/>
      <w:bookmarkStart w:id="821" w:name="_Toc439172796"/>
      <w:bookmarkStart w:id="822" w:name="_Toc439173240"/>
      <w:bookmarkStart w:id="823" w:name="_Toc439238236"/>
      <w:bookmarkStart w:id="824" w:name="_Toc439252783"/>
      <w:bookmarkStart w:id="825" w:name="_Toc439323757"/>
      <w:bookmarkStart w:id="826" w:name="_Toc440357155"/>
      <w:bookmarkStart w:id="827" w:name="_Toc440359710"/>
      <w:bookmarkStart w:id="828" w:name="_Toc440632174"/>
      <w:bookmarkStart w:id="829" w:name="_Toc440875994"/>
      <w:bookmarkStart w:id="830" w:name="_Toc441131326"/>
      <w:r w:rsidRPr="00D904EF">
        <w:rPr>
          <w:szCs w:val="24"/>
        </w:rPr>
        <w:lastRenderedPageBreak/>
        <w:t>Инструкции по заполнению</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Pr>
          <w:sz w:val="24"/>
          <w:szCs w:val="24"/>
        </w:rPr>
        <w:fldChar w:fldCharType="begin"/>
      </w:r>
      <w:r w:rsidR="00D90031">
        <w:rPr>
          <w:sz w:val="24"/>
          <w:szCs w:val="24"/>
        </w:rPr>
        <w:instrText xml:space="preserve"> REF _Ref440274159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31" w:name="_Ref55336398"/>
      <w:bookmarkStart w:id="832" w:name="_Toc57314678"/>
      <w:bookmarkStart w:id="833" w:name="_Toc69728992"/>
      <w:bookmarkStart w:id="834" w:name="_Toc98253948"/>
      <w:bookmarkStart w:id="835" w:name="_Toc165173874"/>
      <w:bookmarkStart w:id="836" w:name="_Toc423423676"/>
      <w:bookmarkStart w:id="837" w:name="_Toc441131327"/>
      <w:r w:rsidRPr="00F647F7">
        <w:lastRenderedPageBreak/>
        <w:t xml:space="preserve">Справка о кадровых ресурсах (форма </w:t>
      </w:r>
      <w:r w:rsidR="000D67AD">
        <w:t>8</w:t>
      </w:r>
      <w:r w:rsidRPr="00F647F7">
        <w:t>)</w:t>
      </w:r>
      <w:bookmarkEnd w:id="831"/>
      <w:bookmarkEnd w:id="832"/>
      <w:bookmarkEnd w:id="833"/>
      <w:bookmarkEnd w:id="834"/>
      <w:bookmarkEnd w:id="835"/>
      <w:bookmarkEnd w:id="836"/>
      <w:bookmarkEnd w:id="837"/>
    </w:p>
    <w:p w:rsidR="004F4D80" w:rsidRPr="00D904EF" w:rsidRDefault="004F4D80" w:rsidP="004F4D80">
      <w:pPr>
        <w:pStyle w:val="3"/>
        <w:rPr>
          <w:szCs w:val="24"/>
        </w:rPr>
      </w:pPr>
      <w:bookmarkStart w:id="838" w:name="_Toc98253949"/>
      <w:bookmarkStart w:id="839" w:name="_Toc157248201"/>
      <w:bookmarkStart w:id="840" w:name="_Toc157496570"/>
      <w:bookmarkStart w:id="841" w:name="_Toc158206109"/>
      <w:bookmarkStart w:id="842" w:name="_Toc164057794"/>
      <w:bookmarkStart w:id="843" w:name="_Toc164137144"/>
      <w:bookmarkStart w:id="844" w:name="_Toc164161304"/>
      <w:bookmarkStart w:id="845" w:name="_Toc165173875"/>
      <w:bookmarkStart w:id="846" w:name="_Toc439170699"/>
      <w:bookmarkStart w:id="847" w:name="_Toc439172801"/>
      <w:bookmarkStart w:id="848" w:name="_Toc439173245"/>
      <w:bookmarkStart w:id="849" w:name="_Toc439238241"/>
      <w:bookmarkStart w:id="850" w:name="_Toc439252788"/>
      <w:bookmarkStart w:id="851" w:name="_Toc439323762"/>
      <w:bookmarkStart w:id="852" w:name="_Toc440357160"/>
      <w:bookmarkStart w:id="853" w:name="_Toc440359712"/>
      <w:bookmarkStart w:id="854" w:name="_Toc440632176"/>
      <w:bookmarkStart w:id="855" w:name="_Toc440875996"/>
      <w:bookmarkStart w:id="856" w:name="_Toc441131328"/>
      <w:r w:rsidRPr="00D904EF">
        <w:rPr>
          <w:szCs w:val="24"/>
        </w:rPr>
        <w:t>Форма Справки о кадровых ресурсах</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57" w:name="_Toc98253950"/>
      <w:bookmarkStart w:id="858" w:name="_Toc157248202"/>
      <w:bookmarkStart w:id="859" w:name="_Toc157496571"/>
      <w:bookmarkStart w:id="860" w:name="_Toc158206110"/>
      <w:bookmarkStart w:id="861" w:name="_Toc164057795"/>
      <w:bookmarkStart w:id="862" w:name="_Toc164137145"/>
      <w:bookmarkStart w:id="863" w:name="_Toc164161305"/>
      <w:bookmarkStart w:id="864" w:name="_Toc165173876"/>
      <w:r>
        <w:rPr>
          <w:b/>
          <w:szCs w:val="24"/>
        </w:rPr>
        <w:br w:type="page"/>
      </w:r>
    </w:p>
    <w:p w:rsidR="004F4D80" w:rsidRPr="00D904EF" w:rsidRDefault="004F4D80" w:rsidP="004F4D80">
      <w:pPr>
        <w:pStyle w:val="3"/>
        <w:rPr>
          <w:szCs w:val="24"/>
        </w:rPr>
      </w:pPr>
      <w:bookmarkStart w:id="865" w:name="_Toc439170700"/>
      <w:bookmarkStart w:id="866" w:name="_Toc439172802"/>
      <w:bookmarkStart w:id="867" w:name="_Toc439173246"/>
      <w:bookmarkStart w:id="868" w:name="_Toc439238242"/>
      <w:bookmarkStart w:id="869" w:name="_Toc439252789"/>
      <w:bookmarkStart w:id="870" w:name="_Toc439323763"/>
      <w:bookmarkStart w:id="871" w:name="_Toc440357161"/>
      <w:bookmarkStart w:id="872" w:name="_Toc440359713"/>
      <w:bookmarkStart w:id="873" w:name="_Toc440632177"/>
      <w:bookmarkStart w:id="874" w:name="_Toc440875997"/>
      <w:bookmarkStart w:id="875" w:name="_Toc44113132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76" w:name="_Toc165173881"/>
      <w:bookmarkStart w:id="877" w:name="_Ref194749267"/>
      <w:bookmarkStart w:id="878" w:name="_Toc423423677"/>
      <w:bookmarkStart w:id="879" w:name="_Ref440271993"/>
      <w:bookmarkStart w:id="880" w:name="_Ref440274659"/>
      <w:bookmarkStart w:id="881" w:name="_Toc441131330"/>
      <w:bookmarkStart w:id="882" w:name="_Ref90381523"/>
      <w:bookmarkStart w:id="883" w:name="_Toc90385124"/>
      <w:bookmarkStart w:id="884" w:name="_Ref96861029"/>
      <w:bookmarkStart w:id="885" w:name="_Toc97651410"/>
      <w:bookmarkStart w:id="88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876"/>
      <w:bookmarkEnd w:id="877"/>
      <w:bookmarkEnd w:id="878"/>
      <w:bookmarkEnd w:id="879"/>
      <w:bookmarkEnd w:id="880"/>
      <w:bookmarkEnd w:id="881"/>
    </w:p>
    <w:p w:rsidR="004F4D80" w:rsidRPr="00D904EF" w:rsidRDefault="004F4D80" w:rsidP="004F4D80">
      <w:pPr>
        <w:pStyle w:val="3"/>
        <w:rPr>
          <w:szCs w:val="24"/>
        </w:rPr>
      </w:pPr>
      <w:bookmarkStart w:id="887" w:name="_Toc97651411"/>
      <w:bookmarkStart w:id="888" w:name="_Toc98253956"/>
      <w:bookmarkStart w:id="889" w:name="_Toc157248208"/>
      <w:bookmarkStart w:id="890" w:name="_Toc157496577"/>
      <w:bookmarkStart w:id="891" w:name="_Toc158206116"/>
      <w:bookmarkStart w:id="892" w:name="_Toc164057801"/>
      <w:bookmarkStart w:id="893" w:name="_Toc164137151"/>
      <w:bookmarkStart w:id="894" w:name="_Toc164161311"/>
      <w:bookmarkStart w:id="895" w:name="_Toc165173882"/>
      <w:bookmarkStart w:id="896" w:name="_Toc439170702"/>
      <w:bookmarkStart w:id="897" w:name="_Toc439172804"/>
      <w:bookmarkStart w:id="898" w:name="_Toc439173248"/>
      <w:bookmarkStart w:id="899" w:name="_Toc439238244"/>
      <w:bookmarkStart w:id="900" w:name="_Toc439252791"/>
      <w:bookmarkStart w:id="901" w:name="_Toc439323765"/>
      <w:bookmarkStart w:id="902" w:name="_Toc440357163"/>
      <w:bookmarkStart w:id="903" w:name="_Toc440359715"/>
      <w:bookmarkStart w:id="904" w:name="_Toc440632179"/>
      <w:bookmarkStart w:id="905" w:name="_Toc440875999"/>
      <w:bookmarkStart w:id="906" w:name="_Toc44113133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7" w:name="_Toc97651412"/>
      <w:bookmarkStart w:id="908" w:name="_Toc98253957"/>
      <w:bookmarkStart w:id="909" w:name="_Toc157248209"/>
      <w:bookmarkStart w:id="910" w:name="_Toc157496578"/>
      <w:bookmarkStart w:id="911" w:name="_Toc158206117"/>
      <w:bookmarkStart w:id="912" w:name="_Toc164057802"/>
      <w:bookmarkStart w:id="913" w:name="_Toc164137152"/>
      <w:bookmarkStart w:id="914" w:name="_Toc164161312"/>
      <w:bookmarkStart w:id="915" w:name="_Toc165173883"/>
      <w:r>
        <w:rPr>
          <w:b/>
          <w:szCs w:val="24"/>
        </w:rPr>
        <w:br w:type="page"/>
      </w:r>
    </w:p>
    <w:p w:rsidR="004F4D80" w:rsidRPr="00D904EF" w:rsidRDefault="004F4D80" w:rsidP="004F4D80">
      <w:pPr>
        <w:pStyle w:val="3"/>
        <w:rPr>
          <w:szCs w:val="24"/>
        </w:rPr>
      </w:pPr>
      <w:bookmarkStart w:id="916" w:name="_Toc439170703"/>
      <w:bookmarkStart w:id="917" w:name="_Toc439172805"/>
      <w:bookmarkStart w:id="918" w:name="_Toc439173249"/>
      <w:bookmarkStart w:id="919" w:name="_Toc439238245"/>
      <w:bookmarkStart w:id="920" w:name="_Toc439252792"/>
      <w:bookmarkStart w:id="921" w:name="_Toc439323766"/>
      <w:bookmarkStart w:id="922" w:name="_Toc440357164"/>
      <w:bookmarkStart w:id="923" w:name="_Toc440359716"/>
      <w:bookmarkStart w:id="924" w:name="_Toc440632180"/>
      <w:bookmarkStart w:id="925" w:name="_Toc440876000"/>
      <w:bookmarkStart w:id="926" w:name="_Toc441131332"/>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257131475"/>
      <w:bookmarkStart w:id="928" w:name="_Toc351552284"/>
      <w:bookmarkStart w:id="929" w:name="_Toc396983131"/>
      <w:bookmarkStart w:id="930" w:name="_Toc423423679"/>
      <w:bookmarkStart w:id="931" w:name="_Ref440270984"/>
      <w:bookmarkStart w:id="932" w:name="_Ref440275030"/>
      <w:bookmarkStart w:id="933" w:name="_Toc441131333"/>
      <w:bookmarkEnd w:id="882"/>
      <w:bookmarkEnd w:id="883"/>
      <w:bookmarkEnd w:id="884"/>
      <w:bookmarkEnd w:id="885"/>
      <w:bookmarkEnd w:id="886"/>
      <w:r>
        <w:rPr>
          <w:sz w:val="22"/>
          <w:szCs w:val="22"/>
        </w:rPr>
        <w:lastRenderedPageBreak/>
        <w:t>Письмо</w:t>
      </w:r>
      <w:r w:rsidRPr="007417E6">
        <w:rPr>
          <w:sz w:val="22"/>
          <w:szCs w:val="22"/>
        </w:rPr>
        <w:t xml:space="preserve"> </w:t>
      </w:r>
      <w:bookmarkEnd w:id="927"/>
      <w:r>
        <w:rPr>
          <w:sz w:val="22"/>
          <w:szCs w:val="22"/>
        </w:rPr>
        <w:t>производителя продукции (форма 1</w:t>
      </w:r>
      <w:r w:rsidR="000D67AD">
        <w:rPr>
          <w:sz w:val="22"/>
          <w:szCs w:val="22"/>
        </w:rPr>
        <w:t>0</w:t>
      </w:r>
      <w:r>
        <w:rPr>
          <w:sz w:val="22"/>
          <w:szCs w:val="22"/>
        </w:rPr>
        <w:t>)</w:t>
      </w:r>
      <w:bookmarkEnd w:id="928"/>
      <w:bookmarkEnd w:id="929"/>
      <w:bookmarkEnd w:id="930"/>
      <w:bookmarkEnd w:id="931"/>
      <w:bookmarkEnd w:id="932"/>
      <w:bookmarkEnd w:id="933"/>
    </w:p>
    <w:p w:rsidR="004F4D80" w:rsidRPr="00F647F7" w:rsidRDefault="004F4D80" w:rsidP="004F4D80">
      <w:pPr>
        <w:pStyle w:val="3"/>
        <w:rPr>
          <w:szCs w:val="24"/>
        </w:rPr>
      </w:pPr>
      <w:bookmarkStart w:id="934" w:name="_Toc439170708"/>
      <w:bookmarkStart w:id="935" w:name="_Toc439172810"/>
      <w:bookmarkStart w:id="936" w:name="_Toc439173251"/>
      <w:bookmarkStart w:id="937" w:name="_Toc439252794"/>
      <w:bookmarkStart w:id="938" w:name="_Toc439323768"/>
      <w:bookmarkStart w:id="939" w:name="_Toc440357166"/>
      <w:bookmarkStart w:id="940" w:name="_Toc440359718"/>
      <w:bookmarkStart w:id="941" w:name="_Toc440632182"/>
      <w:bookmarkStart w:id="942" w:name="_Toc440876002"/>
      <w:bookmarkStart w:id="943" w:name="_Toc441131334"/>
      <w:r w:rsidRPr="00F647F7">
        <w:rPr>
          <w:szCs w:val="24"/>
        </w:rPr>
        <w:t>Форма письма производителя продукции</w:t>
      </w:r>
      <w:bookmarkEnd w:id="934"/>
      <w:bookmarkEnd w:id="935"/>
      <w:bookmarkEnd w:id="936"/>
      <w:bookmarkEnd w:id="937"/>
      <w:bookmarkEnd w:id="938"/>
      <w:bookmarkEnd w:id="939"/>
      <w:bookmarkEnd w:id="940"/>
      <w:bookmarkEnd w:id="941"/>
      <w:bookmarkEnd w:id="942"/>
      <w:bookmarkEnd w:id="94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44"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5" w:name="_Toc423423680"/>
      <w:bookmarkStart w:id="946" w:name="_Ref440272035"/>
      <w:bookmarkStart w:id="947" w:name="_Ref440274733"/>
      <w:bookmarkStart w:id="948" w:name="_Toc44113133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44"/>
      <w:bookmarkEnd w:id="945"/>
      <w:bookmarkEnd w:id="946"/>
      <w:bookmarkEnd w:id="947"/>
      <w:bookmarkEnd w:id="948"/>
    </w:p>
    <w:p w:rsidR="004F4D80" w:rsidRPr="00E87023" w:rsidRDefault="004F4D80" w:rsidP="004F4D80">
      <w:pPr>
        <w:pStyle w:val="3"/>
        <w:rPr>
          <w:sz w:val="22"/>
        </w:rPr>
      </w:pPr>
      <w:bookmarkStart w:id="949" w:name="_Toc343690584"/>
      <w:bookmarkStart w:id="950" w:name="_Toc372294428"/>
      <w:bookmarkStart w:id="951" w:name="_Toc379288896"/>
      <w:bookmarkStart w:id="952" w:name="_Toc384734780"/>
      <w:bookmarkStart w:id="953" w:name="_Toc396984078"/>
      <w:bookmarkStart w:id="954" w:name="_Toc423423681"/>
      <w:bookmarkStart w:id="955" w:name="_Toc439170710"/>
      <w:bookmarkStart w:id="956" w:name="_Toc439172812"/>
      <w:bookmarkStart w:id="957" w:name="_Toc439173253"/>
      <w:bookmarkStart w:id="958" w:name="_Toc439238249"/>
      <w:bookmarkStart w:id="959" w:name="_Toc439252796"/>
      <w:bookmarkStart w:id="960" w:name="_Toc439323770"/>
      <w:bookmarkStart w:id="961" w:name="_Toc440357168"/>
      <w:bookmarkStart w:id="962" w:name="_Toc440359720"/>
      <w:bookmarkStart w:id="963" w:name="_Toc440632184"/>
      <w:bookmarkStart w:id="964" w:name="_Toc440876004"/>
      <w:bookmarkStart w:id="965"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6" w:name="_Toc343690585"/>
      <w:bookmarkStart w:id="967" w:name="_Toc372294429"/>
      <w:bookmarkStart w:id="968" w:name="_Toc379288897"/>
      <w:bookmarkStart w:id="969" w:name="_Toc384734781"/>
      <w:bookmarkStart w:id="970" w:name="_Toc396984079"/>
      <w:bookmarkStart w:id="971" w:name="_Toc423423682"/>
      <w:bookmarkStart w:id="972" w:name="_Toc439170711"/>
      <w:bookmarkStart w:id="973" w:name="_Toc439172813"/>
      <w:bookmarkStart w:id="974" w:name="_Toc439173254"/>
      <w:bookmarkStart w:id="975" w:name="_Toc439238250"/>
      <w:bookmarkStart w:id="976" w:name="_Toc439252797"/>
      <w:bookmarkStart w:id="977" w:name="_Toc439323771"/>
      <w:bookmarkStart w:id="978" w:name="_Toc440357169"/>
      <w:bookmarkStart w:id="979" w:name="_Toc440359721"/>
      <w:bookmarkStart w:id="980" w:name="_Toc440632185"/>
      <w:bookmarkStart w:id="981" w:name="_Toc440876005"/>
      <w:bookmarkStart w:id="982" w:name="_Toc441131337"/>
      <w:r w:rsidRPr="00D27071">
        <w:rPr>
          <w:szCs w:val="24"/>
        </w:rPr>
        <w:lastRenderedPageBreak/>
        <w:t>Инструкции по заполнению</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8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4" w:name="_Toc423423683"/>
      <w:bookmarkStart w:id="985" w:name="_Ref440272051"/>
      <w:bookmarkStart w:id="986" w:name="_Ref440274744"/>
      <w:bookmarkStart w:id="987"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83"/>
      <w:bookmarkEnd w:id="984"/>
      <w:bookmarkEnd w:id="985"/>
      <w:bookmarkEnd w:id="986"/>
      <w:bookmarkEnd w:id="987"/>
    </w:p>
    <w:p w:rsidR="004F4D80" w:rsidRPr="008C4223" w:rsidRDefault="004F4D80" w:rsidP="004F4D80">
      <w:pPr>
        <w:pStyle w:val="3"/>
        <w:rPr>
          <w:szCs w:val="24"/>
        </w:rPr>
      </w:pPr>
      <w:bookmarkStart w:id="988" w:name="_Toc343690587"/>
      <w:bookmarkStart w:id="989" w:name="_Toc372294431"/>
      <w:bookmarkStart w:id="990" w:name="_Toc379288899"/>
      <w:bookmarkStart w:id="991" w:name="_Toc384734783"/>
      <w:bookmarkStart w:id="992" w:name="_Toc396984081"/>
      <w:bookmarkStart w:id="993" w:name="_Toc423423684"/>
      <w:bookmarkStart w:id="994" w:name="_Toc439170713"/>
      <w:bookmarkStart w:id="995" w:name="_Toc439172815"/>
      <w:bookmarkStart w:id="996" w:name="_Toc439173256"/>
      <w:bookmarkStart w:id="997" w:name="_Toc439238252"/>
      <w:bookmarkStart w:id="998" w:name="_Toc439252799"/>
      <w:bookmarkStart w:id="999" w:name="_Toc439323773"/>
      <w:bookmarkStart w:id="1000" w:name="_Toc440357171"/>
      <w:bookmarkStart w:id="1001" w:name="_Toc440359723"/>
      <w:bookmarkStart w:id="1002" w:name="_Toc440632187"/>
      <w:bookmarkStart w:id="1003" w:name="_Toc440876007"/>
      <w:bookmarkStart w:id="1004" w:name="_Toc441131339"/>
      <w:r w:rsidRPr="008C4223">
        <w:rPr>
          <w:szCs w:val="24"/>
        </w:rPr>
        <w:t xml:space="preserve">Форма </w:t>
      </w:r>
      <w:bookmarkEnd w:id="988"/>
      <w:bookmarkEnd w:id="989"/>
      <w:bookmarkEnd w:id="990"/>
      <w:bookmarkEnd w:id="991"/>
      <w:bookmarkEnd w:id="992"/>
      <w:bookmarkEnd w:id="993"/>
      <w:bookmarkEnd w:id="994"/>
      <w:bookmarkEnd w:id="995"/>
      <w:bookmarkEnd w:id="996"/>
      <w:bookmarkEnd w:id="997"/>
      <w:bookmarkEnd w:id="998"/>
      <w:r w:rsidR="000D70B6" w:rsidRPr="000D70B6">
        <w:rPr>
          <w:szCs w:val="24"/>
        </w:rPr>
        <w:t>Согласия на обработку персональных данных</w:t>
      </w:r>
      <w:bookmarkEnd w:id="999"/>
      <w:bookmarkEnd w:id="1000"/>
      <w:bookmarkEnd w:id="1001"/>
      <w:bookmarkEnd w:id="1002"/>
      <w:bookmarkEnd w:id="1003"/>
      <w:bookmarkEnd w:id="1004"/>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05" w:name="_Toc439252801"/>
      <w:bookmarkStart w:id="1006" w:name="_Toc439323774"/>
      <w:bookmarkStart w:id="1007" w:name="_Toc440357172"/>
      <w:bookmarkStart w:id="1008" w:name="_Toc440359724"/>
      <w:bookmarkStart w:id="1009" w:name="_Toc440632188"/>
      <w:bookmarkStart w:id="1010" w:name="_Toc440876008"/>
      <w:bookmarkStart w:id="1011" w:name="_Toc441131340"/>
      <w:r w:rsidRPr="005A2CAE">
        <w:rPr>
          <w:szCs w:val="24"/>
        </w:rPr>
        <w:lastRenderedPageBreak/>
        <w:t>Инструкции по заполнению</w:t>
      </w:r>
      <w:bookmarkEnd w:id="1005"/>
      <w:bookmarkEnd w:id="1006"/>
      <w:bookmarkEnd w:id="1007"/>
      <w:bookmarkEnd w:id="1008"/>
      <w:bookmarkEnd w:id="1009"/>
      <w:bookmarkEnd w:id="1010"/>
      <w:bookmarkEnd w:id="101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12" w:name="_Ref440272256"/>
      <w:bookmarkStart w:id="1013" w:name="_Ref440272678"/>
      <w:bookmarkStart w:id="1014" w:name="_Ref440274944"/>
      <w:bookmarkStart w:id="1015" w:name="_Toc441131341"/>
      <w:r w:rsidRPr="007A6A39">
        <w:lastRenderedPageBreak/>
        <w:t>Соглашение о неустойке (форма 1</w:t>
      </w:r>
      <w:r w:rsidR="000D67AD">
        <w:t>3</w:t>
      </w:r>
      <w:r w:rsidRPr="007A6A39">
        <w:t>)</w:t>
      </w:r>
      <w:bookmarkEnd w:id="1012"/>
      <w:bookmarkEnd w:id="1013"/>
      <w:bookmarkEnd w:id="1014"/>
      <w:bookmarkEnd w:id="1015"/>
    </w:p>
    <w:p w:rsidR="007A6A39" w:rsidRPr="007A6A39" w:rsidRDefault="007A6A39" w:rsidP="007A6A39">
      <w:pPr>
        <w:pStyle w:val="3"/>
        <w:rPr>
          <w:szCs w:val="24"/>
        </w:rPr>
      </w:pPr>
      <w:bookmarkStart w:id="1016" w:name="_Toc439170715"/>
      <w:bookmarkStart w:id="1017" w:name="_Toc439172817"/>
      <w:bookmarkStart w:id="1018" w:name="_Toc439173259"/>
      <w:bookmarkStart w:id="1019" w:name="_Toc439238255"/>
      <w:bookmarkStart w:id="1020" w:name="_Toc439252803"/>
      <w:bookmarkStart w:id="1021" w:name="_Toc439323776"/>
      <w:bookmarkStart w:id="1022" w:name="_Toc440357174"/>
      <w:bookmarkStart w:id="1023" w:name="_Toc440359726"/>
      <w:bookmarkStart w:id="1024" w:name="_Toc440632190"/>
      <w:bookmarkStart w:id="1025" w:name="_Toc440876010"/>
      <w:bookmarkStart w:id="1026" w:name="_Toc441131342"/>
      <w:r w:rsidRPr="007A6A39">
        <w:rPr>
          <w:szCs w:val="24"/>
        </w:rPr>
        <w:t>Форма соглашени</w:t>
      </w:r>
      <w:r w:rsidR="00E47073">
        <w:rPr>
          <w:szCs w:val="24"/>
        </w:rPr>
        <w:t>я</w:t>
      </w:r>
      <w:r w:rsidRPr="007A6A39">
        <w:rPr>
          <w:szCs w:val="24"/>
        </w:rPr>
        <w:t xml:space="preserve"> о неустойке</w:t>
      </w:r>
      <w:bookmarkEnd w:id="1016"/>
      <w:bookmarkEnd w:id="1017"/>
      <w:bookmarkEnd w:id="1018"/>
      <w:bookmarkEnd w:id="1019"/>
      <w:bookmarkEnd w:id="1020"/>
      <w:bookmarkEnd w:id="1021"/>
      <w:bookmarkEnd w:id="1022"/>
      <w:bookmarkEnd w:id="1023"/>
      <w:bookmarkEnd w:id="1024"/>
      <w:bookmarkEnd w:id="1025"/>
      <w:bookmarkEnd w:id="102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27" w:name="_Toc439170716"/>
      <w:bookmarkStart w:id="1028" w:name="_Toc439172818"/>
      <w:bookmarkStart w:id="1029" w:name="_Toc439173260"/>
      <w:bookmarkStart w:id="1030" w:name="_Toc439238256"/>
      <w:bookmarkStart w:id="1031" w:name="_Toc439252804"/>
      <w:bookmarkStart w:id="1032" w:name="_Toc439323777"/>
      <w:bookmarkStart w:id="1033" w:name="_Toc440357175"/>
      <w:bookmarkStart w:id="1034" w:name="_Toc440359727"/>
      <w:bookmarkStart w:id="1035" w:name="_Toc440632191"/>
      <w:bookmarkStart w:id="1036" w:name="_Toc440876011"/>
      <w:bookmarkStart w:id="1037" w:name="_Toc441131343"/>
      <w:r w:rsidRPr="007857E5">
        <w:rPr>
          <w:szCs w:val="24"/>
        </w:rPr>
        <w:lastRenderedPageBreak/>
        <w:t>Инструкции по заполнению</w:t>
      </w:r>
      <w:bookmarkEnd w:id="1027"/>
      <w:bookmarkEnd w:id="1028"/>
      <w:bookmarkEnd w:id="1029"/>
      <w:bookmarkEnd w:id="1030"/>
      <w:bookmarkEnd w:id="1031"/>
      <w:bookmarkEnd w:id="1032"/>
      <w:bookmarkEnd w:id="1033"/>
      <w:bookmarkEnd w:id="1034"/>
      <w:bookmarkEnd w:id="1035"/>
      <w:bookmarkEnd w:id="1036"/>
      <w:bookmarkEnd w:id="103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38" w:name="_Ref440272274"/>
      <w:bookmarkStart w:id="1039" w:name="_Ref440274756"/>
      <w:bookmarkStart w:id="1040"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38"/>
      <w:bookmarkEnd w:id="1039"/>
      <w:bookmarkEnd w:id="1040"/>
    </w:p>
    <w:p w:rsidR="007857E5" w:rsidRPr="00E47073" w:rsidRDefault="007857E5" w:rsidP="007857E5">
      <w:pPr>
        <w:pStyle w:val="3"/>
        <w:rPr>
          <w:szCs w:val="24"/>
        </w:rPr>
      </w:pPr>
      <w:bookmarkStart w:id="1041" w:name="_Toc439170718"/>
      <w:bookmarkStart w:id="1042" w:name="_Toc439172820"/>
      <w:bookmarkStart w:id="1043" w:name="_Toc439173262"/>
      <w:bookmarkStart w:id="1044" w:name="_Toc439238258"/>
      <w:bookmarkStart w:id="1045" w:name="_Toc439252806"/>
      <w:bookmarkStart w:id="1046" w:name="_Toc439323779"/>
      <w:bookmarkStart w:id="1047" w:name="_Toc440357177"/>
      <w:bookmarkStart w:id="1048" w:name="_Toc440359729"/>
      <w:bookmarkStart w:id="1049" w:name="_Toc440632193"/>
      <w:bookmarkStart w:id="1050" w:name="_Toc440876013"/>
      <w:bookmarkStart w:id="1051" w:name="_Toc441131345"/>
      <w:r w:rsidRPr="00E47073">
        <w:rPr>
          <w:szCs w:val="24"/>
        </w:rPr>
        <w:t xml:space="preserve">Форма </w:t>
      </w:r>
      <w:bookmarkEnd w:id="1041"/>
      <w:r w:rsidR="00E47073" w:rsidRPr="00E47073">
        <w:rPr>
          <w:szCs w:val="24"/>
        </w:rPr>
        <w:t>согласия Участника налоговым органам на разглашение сведений, составляющих налоговую тайну</w:t>
      </w:r>
      <w:bookmarkEnd w:id="1042"/>
      <w:bookmarkEnd w:id="1043"/>
      <w:bookmarkEnd w:id="1044"/>
      <w:bookmarkEnd w:id="1045"/>
      <w:bookmarkEnd w:id="1046"/>
      <w:bookmarkEnd w:id="1047"/>
      <w:bookmarkEnd w:id="1048"/>
      <w:bookmarkEnd w:id="1049"/>
      <w:bookmarkEnd w:id="1050"/>
      <w:bookmarkEnd w:id="105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52" w:name="_Toc300142269"/>
      <w:bookmarkStart w:id="1053" w:name="_Toc309735391"/>
      <w:bookmarkStart w:id="105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52"/>
      <w:r w:rsidRPr="007857E5">
        <w:rPr>
          <w:b/>
          <w:bCs w:val="0"/>
          <w:snapToGrid w:val="0"/>
          <w:sz w:val="24"/>
          <w:szCs w:val="24"/>
        </w:rPr>
        <w:t xml:space="preserve"> </w:t>
      </w:r>
      <w:bookmarkEnd w:id="1053"/>
      <w:bookmarkEnd w:id="105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55" w:name="_Toc439170719"/>
      <w:bookmarkStart w:id="1056" w:name="_Toc439172821"/>
      <w:bookmarkStart w:id="1057" w:name="_Toc439173263"/>
      <w:bookmarkStart w:id="1058" w:name="_Toc439238259"/>
      <w:bookmarkStart w:id="1059" w:name="_Toc439252807"/>
      <w:bookmarkStart w:id="1060" w:name="_Toc439323780"/>
      <w:bookmarkStart w:id="1061" w:name="_Toc440357178"/>
      <w:bookmarkStart w:id="1062" w:name="_Toc440359730"/>
      <w:bookmarkStart w:id="1063" w:name="_Toc440632194"/>
      <w:bookmarkStart w:id="1064" w:name="_Toc440876014"/>
      <w:bookmarkStart w:id="1065" w:name="_Toc441131346"/>
      <w:r w:rsidRPr="007857E5">
        <w:rPr>
          <w:szCs w:val="24"/>
        </w:rPr>
        <w:lastRenderedPageBreak/>
        <w:t>Инструкции по заполнению</w:t>
      </w:r>
      <w:bookmarkEnd w:id="1055"/>
      <w:bookmarkEnd w:id="1056"/>
      <w:bookmarkEnd w:id="1057"/>
      <w:bookmarkEnd w:id="1058"/>
      <w:bookmarkEnd w:id="1059"/>
      <w:bookmarkEnd w:id="1060"/>
      <w:bookmarkEnd w:id="1061"/>
      <w:bookmarkEnd w:id="1062"/>
      <w:bookmarkEnd w:id="1063"/>
      <w:bookmarkEnd w:id="1064"/>
      <w:bookmarkEnd w:id="106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66" w:name="_Ref93268095"/>
      <w:bookmarkStart w:id="1067" w:name="_Ref93268099"/>
      <w:bookmarkStart w:id="1068" w:name="_Toc98253958"/>
      <w:bookmarkStart w:id="1069" w:name="_Toc165173884"/>
      <w:bookmarkStart w:id="1070" w:name="_Toc423423678"/>
      <w:bookmarkStart w:id="1071" w:name="_Ref440272510"/>
      <w:bookmarkStart w:id="1072" w:name="_Ref440274961"/>
      <w:bookmarkStart w:id="1073"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66"/>
      <w:bookmarkEnd w:id="1067"/>
      <w:bookmarkEnd w:id="1068"/>
      <w:bookmarkEnd w:id="1069"/>
      <w:bookmarkEnd w:id="1070"/>
      <w:bookmarkEnd w:id="1071"/>
      <w:bookmarkEnd w:id="1072"/>
      <w:bookmarkEnd w:id="107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74" w:name="_Toc90385125"/>
      <w:bookmarkStart w:id="1075" w:name="_Toc439170705"/>
      <w:bookmarkStart w:id="1076" w:name="_Toc439172807"/>
      <w:bookmarkStart w:id="1077" w:name="_Toc439173268"/>
      <w:bookmarkStart w:id="1078" w:name="_Toc439238264"/>
      <w:bookmarkStart w:id="1079" w:name="_Toc439252812"/>
      <w:bookmarkStart w:id="1080" w:name="_Toc439323785"/>
      <w:bookmarkStart w:id="1081" w:name="_Toc440357183"/>
      <w:bookmarkStart w:id="1082" w:name="_Toc440359735"/>
      <w:bookmarkStart w:id="1083" w:name="_Toc440632199"/>
      <w:bookmarkStart w:id="1084" w:name="_Toc440876016"/>
      <w:bookmarkStart w:id="1085"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74"/>
      <w:bookmarkEnd w:id="1075"/>
      <w:bookmarkEnd w:id="1076"/>
      <w:bookmarkEnd w:id="1077"/>
      <w:bookmarkEnd w:id="1078"/>
      <w:bookmarkEnd w:id="1079"/>
      <w:bookmarkEnd w:id="1080"/>
      <w:bookmarkEnd w:id="1081"/>
      <w:bookmarkEnd w:id="1082"/>
      <w:bookmarkEnd w:id="1083"/>
      <w:bookmarkEnd w:id="1084"/>
      <w:bookmarkEnd w:id="108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86" w:name="_Toc90385126"/>
      <w:bookmarkStart w:id="1087" w:name="_Toc98253959"/>
      <w:bookmarkStart w:id="1088" w:name="_Toc157248211"/>
      <w:bookmarkStart w:id="1089" w:name="_Toc157496580"/>
      <w:bookmarkStart w:id="1090" w:name="_Toc158206119"/>
      <w:bookmarkStart w:id="1091" w:name="_Toc164057804"/>
      <w:bookmarkStart w:id="1092" w:name="_Toc164137154"/>
      <w:bookmarkStart w:id="1093" w:name="_Toc164161314"/>
      <w:bookmarkStart w:id="1094" w:name="_Toc165173885"/>
      <w:r>
        <w:rPr>
          <w:b/>
          <w:szCs w:val="24"/>
        </w:rPr>
        <w:br w:type="page"/>
      </w:r>
    </w:p>
    <w:p w:rsidR="00635719" w:rsidRPr="00D904EF" w:rsidRDefault="00635719" w:rsidP="00635719">
      <w:pPr>
        <w:pStyle w:val="3"/>
        <w:rPr>
          <w:szCs w:val="24"/>
        </w:rPr>
      </w:pPr>
      <w:bookmarkStart w:id="1095" w:name="_Toc439170706"/>
      <w:bookmarkStart w:id="1096" w:name="_Toc439172808"/>
      <w:bookmarkStart w:id="1097" w:name="_Toc439173269"/>
      <w:bookmarkStart w:id="1098" w:name="_Toc439238265"/>
      <w:bookmarkStart w:id="1099" w:name="_Toc439252813"/>
      <w:bookmarkStart w:id="1100" w:name="_Toc439323786"/>
      <w:bookmarkStart w:id="1101" w:name="_Toc440357184"/>
      <w:bookmarkStart w:id="1102" w:name="_Toc440359736"/>
      <w:bookmarkStart w:id="1103" w:name="_Toc440632200"/>
      <w:bookmarkStart w:id="1104" w:name="_Toc440876017"/>
      <w:bookmarkStart w:id="1105" w:name="_Toc441131349"/>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7815">
        <w:rPr>
          <w:sz w:val="24"/>
          <w:szCs w:val="24"/>
        </w:rPr>
        <w:fldChar w:fldCharType="begin"/>
      </w:r>
      <w:r w:rsidR="00D90031">
        <w:rPr>
          <w:sz w:val="24"/>
          <w:szCs w:val="24"/>
        </w:rPr>
        <w:instrText xml:space="preserve"> REF _Ref191386461 \r \h </w:instrText>
      </w:r>
      <w:r w:rsidR="00197815">
        <w:rPr>
          <w:sz w:val="24"/>
          <w:szCs w:val="24"/>
        </w:rPr>
      </w:r>
      <w:r w:rsidR="00197815">
        <w:rPr>
          <w:sz w:val="24"/>
          <w:szCs w:val="24"/>
        </w:rPr>
        <w:fldChar w:fldCharType="separate"/>
      </w:r>
      <w:r w:rsidR="00E453B6">
        <w:rPr>
          <w:sz w:val="24"/>
          <w:szCs w:val="24"/>
        </w:rPr>
        <w:t>3.3.10</w:t>
      </w:r>
      <w:r w:rsidR="0019781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7815">
        <w:rPr>
          <w:sz w:val="24"/>
          <w:szCs w:val="24"/>
        </w:rPr>
        <w:fldChar w:fldCharType="begin"/>
      </w:r>
      <w:r w:rsidR="00D90031">
        <w:rPr>
          <w:sz w:val="24"/>
          <w:szCs w:val="24"/>
        </w:rPr>
        <w:instrText xml:space="preserve"> REF _Ref440274337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7815">
        <w:rPr>
          <w:sz w:val="24"/>
          <w:szCs w:val="24"/>
        </w:rPr>
        <w:fldChar w:fldCharType="begin"/>
      </w:r>
      <w:r w:rsidR="00D90031">
        <w:rPr>
          <w:sz w:val="24"/>
          <w:szCs w:val="24"/>
        </w:rPr>
        <w:instrText xml:space="preserve"> REF _Ref440274366 \r \h </w:instrText>
      </w:r>
      <w:r w:rsidR="00197815">
        <w:rPr>
          <w:sz w:val="24"/>
          <w:szCs w:val="24"/>
        </w:rPr>
      </w:r>
      <w:r w:rsidR="00197815">
        <w:rPr>
          <w:sz w:val="24"/>
          <w:szCs w:val="24"/>
        </w:rPr>
        <w:fldChar w:fldCharType="separate"/>
      </w:r>
      <w:r w:rsidR="00E453B6">
        <w:rPr>
          <w:sz w:val="24"/>
          <w:szCs w:val="24"/>
        </w:rPr>
        <w:t>5.4</w:t>
      </w:r>
      <w:r w:rsidR="00197815">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A26" w:rsidRDefault="00115A26">
      <w:pPr>
        <w:spacing w:line="240" w:lineRule="auto"/>
      </w:pPr>
      <w:r>
        <w:separator/>
      </w:r>
    </w:p>
  </w:endnote>
  <w:endnote w:type="continuationSeparator" w:id="0">
    <w:p w:rsidR="00115A26" w:rsidRDefault="00115A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15A26" w:rsidRDefault="00115A2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Pr="00FA0376" w:rsidRDefault="00115A2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4377B">
      <w:rPr>
        <w:noProof/>
        <w:sz w:val="16"/>
        <w:szCs w:val="16"/>
        <w:lang w:eastAsia="ru-RU"/>
      </w:rPr>
      <w:t>36</w:t>
    </w:r>
    <w:r w:rsidRPr="00FA0376">
      <w:rPr>
        <w:sz w:val="16"/>
        <w:szCs w:val="16"/>
        <w:lang w:eastAsia="ru-RU"/>
      </w:rPr>
      <w:fldChar w:fldCharType="end"/>
    </w:r>
  </w:p>
  <w:p w:rsidR="00115A26" w:rsidRPr="00EE0539" w:rsidRDefault="00115A26" w:rsidP="00832D0A">
    <w:pPr>
      <w:pStyle w:val="aff2"/>
      <w:jc w:val="center"/>
      <w:rPr>
        <w:sz w:val="18"/>
        <w:szCs w:val="18"/>
      </w:rPr>
    </w:pPr>
    <w:r>
      <w:rPr>
        <w:sz w:val="18"/>
        <w:szCs w:val="18"/>
      </w:rPr>
      <w:t xml:space="preserve">Открытый </w:t>
    </w:r>
    <w:r w:rsidRPr="00FB73EB">
      <w:rPr>
        <w:sz w:val="18"/>
        <w:szCs w:val="18"/>
      </w:rPr>
      <w:t xml:space="preserve">запрос предложений на право заключения Договора </w:t>
    </w:r>
    <w:r w:rsidRPr="00115A26">
      <w:rPr>
        <w:sz w:val="18"/>
        <w:szCs w:val="18"/>
      </w:rPr>
      <w:t>поставки комплектов индивидуальных медицинских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A26" w:rsidRDefault="00115A26">
      <w:pPr>
        <w:spacing w:line="240" w:lineRule="auto"/>
      </w:pPr>
      <w:r>
        <w:separator/>
      </w:r>
    </w:p>
  </w:footnote>
  <w:footnote w:type="continuationSeparator" w:id="0">
    <w:p w:rsidR="00115A26" w:rsidRDefault="00115A26">
      <w:pPr>
        <w:spacing w:line="240" w:lineRule="auto"/>
      </w:pPr>
      <w:r>
        <w:continuationSeparator/>
      </w:r>
    </w:p>
  </w:footnote>
  <w:footnote w:id="1">
    <w:p w:rsidR="00115A26" w:rsidRDefault="00115A26"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15A26" w:rsidRDefault="00115A26"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Pr="00930031" w:rsidRDefault="00115A2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26" w:rsidRDefault="00115A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0113"/>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15A26"/>
    <w:rsid w:val="00123C70"/>
    <w:rsid w:val="0012590A"/>
    <w:rsid w:val="0012598D"/>
    <w:rsid w:val="001324A1"/>
    <w:rsid w:val="0013328C"/>
    <w:rsid w:val="00134962"/>
    <w:rsid w:val="00136C0D"/>
    <w:rsid w:val="001519E9"/>
    <w:rsid w:val="00155DAF"/>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A1D23"/>
    <w:rsid w:val="001A308C"/>
    <w:rsid w:val="001A3C31"/>
    <w:rsid w:val="001A6511"/>
    <w:rsid w:val="001A778F"/>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77B"/>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54BF"/>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38E"/>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50A"/>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3EB"/>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1D5B0-5444-49AF-B966-A120BECE6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73</Pages>
  <Words>22882</Words>
  <Characters>130433</Characters>
  <Application>Microsoft Office Word</Application>
  <DocSecurity>0</DocSecurity>
  <Lines>1086</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153009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22</cp:revision>
  <cp:lastPrinted>2015-12-29T14:27:00Z</cp:lastPrinted>
  <dcterms:created xsi:type="dcterms:W3CDTF">2016-01-18T07:59:00Z</dcterms:created>
  <dcterms:modified xsi:type="dcterms:W3CDTF">2016-01-28T12:51:00Z</dcterms:modified>
</cp:coreProperties>
</file>