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701CED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01CED" w:rsidRPr="00D4486F" w:rsidRDefault="00701CE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AD5A819" wp14:editId="419E7A8F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94316" w:rsidRPr="005A21B8" w:rsidRDefault="00694316" w:rsidP="0069431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694316" w:rsidRPr="005A21B8" w:rsidRDefault="00694316" w:rsidP="0069431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694316" w:rsidRPr="005A21B8" w:rsidRDefault="00694316" w:rsidP="0069431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694316" w:rsidRPr="005A21B8" w:rsidRDefault="00694316" w:rsidP="0069431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694316" w:rsidRPr="005A21B8" w:rsidRDefault="00694316" w:rsidP="0069431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7556FF" w:rsidRPr="00C12FA4" w:rsidRDefault="00694316" w:rsidP="00694316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694316">
        <w:rPr>
          <w:b/>
          <w:sz w:val="24"/>
          <w:szCs w:val="24"/>
        </w:rPr>
        <w:t xml:space="preserve">заключения </w:t>
      </w:r>
      <w:r w:rsidR="00694316" w:rsidRPr="00694316">
        <w:rPr>
          <w:b/>
          <w:sz w:val="24"/>
          <w:szCs w:val="24"/>
        </w:rPr>
        <w:t>Договора на поставку сувенирной продукции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4316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941A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35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80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69431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94316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694316" w:rsidRPr="00982C2C">
        <w:rPr>
          <w:iCs/>
          <w:sz w:val="24"/>
          <w:szCs w:val="24"/>
          <w:u w:val="single"/>
        </w:rPr>
        <w:t xml:space="preserve"> kobeleva.ey@mrsk-1.ru.</w:t>
      </w:r>
      <w:r w:rsidR="00694316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694316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694316">
        <w:rPr>
          <w:b/>
          <w:sz w:val="24"/>
          <w:szCs w:val="24"/>
          <w:highlight w:val="yellow"/>
        </w:rPr>
        <w:t>08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694316">
        <w:rPr>
          <w:b/>
          <w:sz w:val="24"/>
          <w:szCs w:val="24"/>
          <w:highlight w:val="yellow"/>
        </w:rPr>
        <w:t>нояб</w:t>
      </w:r>
      <w:r w:rsidR="00862664" w:rsidRPr="00862664">
        <w:rPr>
          <w:b/>
          <w:sz w:val="24"/>
          <w:szCs w:val="24"/>
          <w:highlight w:val="yellow"/>
        </w:rPr>
        <w:t>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701CED">
        <w:fldChar w:fldCharType="begin"/>
      </w:r>
      <w:r w:rsidR="00701CED">
        <w:instrText xml:space="preserve"> REF _Ref440269836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1.1.2</w:t>
      </w:r>
      <w:r w:rsidR="00701CED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694316">
        <w:rPr>
          <w:sz w:val="24"/>
          <w:szCs w:val="24"/>
        </w:rPr>
        <w:t xml:space="preserve">, </w:t>
      </w:r>
      <w:r w:rsidR="00694316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694316" w:rsidRPr="00430C5F">
        <w:rPr>
          <w:sz w:val="24"/>
          <w:szCs w:val="24"/>
        </w:rPr>
        <w:t xml:space="preserve"> </w:t>
      </w:r>
      <w:proofErr w:type="gramStart"/>
      <w:r w:rsidR="00694316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694316" w:rsidRPr="00694316">
        <w:rPr>
          <w:sz w:val="24"/>
          <w:szCs w:val="24"/>
        </w:rPr>
        <w:t>Договора на поставку сувенирной продукции для нужд ПАО «МРСК Центра» (филиала «Тамбовэнерго»), расположенного по адресу:</w:t>
      </w:r>
      <w:proofErr w:type="gramEnd"/>
      <w:r w:rsidR="00694316" w:rsidRPr="00694316">
        <w:rPr>
          <w:sz w:val="24"/>
          <w:szCs w:val="24"/>
        </w:rPr>
        <w:t xml:space="preserve"> РФ, 392680, г. Тамбов, ул. </w:t>
      </w:r>
      <w:proofErr w:type="spellStart"/>
      <w:r w:rsidR="00694316" w:rsidRPr="00694316">
        <w:rPr>
          <w:sz w:val="24"/>
          <w:szCs w:val="24"/>
        </w:rPr>
        <w:t>Моршанское</w:t>
      </w:r>
      <w:proofErr w:type="spellEnd"/>
      <w:r w:rsidR="00694316" w:rsidRPr="00694316">
        <w:rPr>
          <w:sz w:val="24"/>
          <w:szCs w:val="24"/>
        </w:rPr>
        <w:t xml:space="preserve"> шоссе, д. 23</w:t>
      </w:r>
      <w:r w:rsidRPr="0069431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694316">
          <w:rPr>
            <w:rStyle w:val="a7"/>
            <w:sz w:val="24"/>
            <w:szCs w:val="24"/>
          </w:rPr>
          <w:t>etp.rosseti.ru</w:t>
        </w:r>
      </w:hyperlink>
      <w:r w:rsidR="00862664" w:rsidRPr="00694316">
        <w:rPr>
          <w:sz w:val="24"/>
          <w:szCs w:val="24"/>
        </w:rPr>
        <w:t xml:space="preserve"> </w:t>
      </w:r>
      <w:r w:rsidR="00702B2C" w:rsidRPr="00694316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694316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694316">
        <w:rPr>
          <w:sz w:val="24"/>
          <w:szCs w:val="24"/>
        </w:rPr>
        <w:t xml:space="preserve">заключения </w:t>
      </w:r>
      <w:bookmarkEnd w:id="17"/>
      <w:r w:rsidR="00694316" w:rsidRPr="00694316">
        <w:rPr>
          <w:sz w:val="24"/>
          <w:szCs w:val="24"/>
        </w:rPr>
        <w:t>Договора на поставку сувенирной продукции для нужд ПАО «МРСК Центра» (филиала «Тамбовэнерго»)</w:t>
      </w:r>
      <w:r w:rsidR="00702B2C" w:rsidRPr="00694316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4316">
        <w:rPr>
          <w:sz w:val="24"/>
          <w:szCs w:val="24"/>
        </w:rPr>
        <w:t xml:space="preserve">Количество лотов: </w:t>
      </w:r>
      <w:r w:rsidRPr="00694316">
        <w:rPr>
          <w:b/>
          <w:sz w:val="24"/>
          <w:szCs w:val="24"/>
        </w:rPr>
        <w:t>1 (один)</w:t>
      </w:r>
      <w:r w:rsidRPr="00694316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69431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694316">
        <w:rPr>
          <w:sz w:val="24"/>
          <w:szCs w:val="24"/>
        </w:rPr>
        <w:t xml:space="preserve">: </w:t>
      </w:r>
      <w:r w:rsidR="00694316" w:rsidRPr="00694316">
        <w:rPr>
          <w:b/>
          <w:sz w:val="24"/>
          <w:szCs w:val="24"/>
        </w:rPr>
        <w:t>январь-июнь 2017 года</w:t>
      </w:r>
      <w:r w:rsidR="00717F60" w:rsidRPr="00694316">
        <w:rPr>
          <w:sz w:val="24"/>
          <w:szCs w:val="24"/>
        </w:rPr>
        <w:t>.</w:t>
      </w:r>
      <w:bookmarkEnd w:id="19"/>
    </w:p>
    <w:p w:rsidR="00694316" w:rsidRPr="008D2928" w:rsidRDefault="002A47D1" w:rsidP="0069431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proofErr w:type="gramStart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</w:t>
      </w:r>
      <w:bookmarkEnd w:id="20"/>
      <w:r w:rsidR="00694316" w:rsidRPr="007252E9">
        <w:rPr>
          <w:sz w:val="24"/>
          <w:szCs w:val="24"/>
        </w:rPr>
        <w:t xml:space="preserve">Согласно ИНКОТЕРМС 2010) </w:t>
      </w:r>
      <w:r w:rsidR="00694316" w:rsidRPr="008D2928">
        <w:rPr>
          <w:sz w:val="24"/>
          <w:szCs w:val="24"/>
        </w:rPr>
        <w:t>по адрес</w:t>
      </w:r>
      <w:r w:rsidR="00694316">
        <w:rPr>
          <w:sz w:val="24"/>
          <w:szCs w:val="24"/>
        </w:rPr>
        <w:t>у</w:t>
      </w:r>
      <w:r w:rsidR="00694316" w:rsidRPr="008D2928">
        <w:rPr>
          <w:sz w:val="24"/>
          <w:szCs w:val="24"/>
        </w:rPr>
        <w:t xml:space="preserve"> филиал</w:t>
      </w:r>
      <w:r w:rsidR="00694316">
        <w:rPr>
          <w:sz w:val="24"/>
          <w:szCs w:val="24"/>
        </w:rPr>
        <w:t>а</w:t>
      </w:r>
      <w:r w:rsidR="00694316" w:rsidRPr="008D2928">
        <w:rPr>
          <w:sz w:val="24"/>
          <w:szCs w:val="24"/>
        </w:rPr>
        <w:t xml:space="preserve"> ПАО «МРСК Центра</w:t>
      </w:r>
      <w:r w:rsidR="00694316">
        <w:rPr>
          <w:sz w:val="24"/>
          <w:szCs w:val="24"/>
        </w:rPr>
        <w:t>:</w:t>
      </w:r>
      <w:proofErr w:type="gramEnd"/>
    </w:p>
    <w:p w:rsidR="002A47D1" w:rsidRPr="00694316" w:rsidRDefault="00694316" w:rsidP="0069431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</w:t>
      </w:r>
      <w:proofErr w:type="spellStart"/>
      <w:r w:rsidRPr="00694316">
        <w:rPr>
          <w:sz w:val="24"/>
          <w:szCs w:val="24"/>
        </w:rPr>
        <w:t>г</w:t>
      </w:r>
      <w:proofErr w:type="gramStart"/>
      <w:r w:rsidRPr="00694316">
        <w:rPr>
          <w:sz w:val="24"/>
          <w:szCs w:val="24"/>
        </w:rPr>
        <w:t>.Т</w:t>
      </w:r>
      <w:proofErr w:type="gramEnd"/>
      <w:r w:rsidRPr="00694316">
        <w:rPr>
          <w:sz w:val="24"/>
          <w:szCs w:val="24"/>
        </w:rPr>
        <w:t>амбов</w:t>
      </w:r>
      <w:proofErr w:type="spellEnd"/>
      <w:r w:rsidRPr="00694316">
        <w:rPr>
          <w:sz w:val="24"/>
          <w:szCs w:val="24"/>
        </w:rPr>
        <w:t xml:space="preserve">, </w:t>
      </w:r>
      <w:proofErr w:type="spellStart"/>
      <w:r w:rsidRPr="00694316">
        <w:rPr>
          <w:sz w:val="24"/>
          <w:szCs w:val="24"/>
        </w:rPr>
        <w:t>Моршанское</w:t>
      </w:r>
      <w:proofErr w:type="spellEnd"/>
      <w:r w:rsidRPr="00694316">
        <w:rPr>
          <w:sz w:val="24"/>
          <w:szCs w:val="24"/>
        </w:rPr>
        <w:t xml:space="preserve"> шоссе, д.23, склад АХО УД</w:t>
      </w:r>
      <w:r w:rsidR="008D2928" w:rsidRPr="00694316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16458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01CED">
        <w:fldChar w:fldCharType="begin"/>
      </w:r>
      <w:r w:rsidR="00701CED">
        <w:instrText xml:space="preserve"> REF _Ref305973574 \r \h  \* MERGEFORMAT </w:instrText>
      </w:r>
      <w:r w:rsidR="00701CED">
        <w:fldChar w:fldCharType="separate"/>
      </w:r>
      <w:r w:rsidR="008941A2">
        <w:t>2</w:t>
      </w:r>
      <w:r w:rsidR="00701CE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lastRenderedPageBreak/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701CED">
        <w:fldChar w:fldCharType="begin"/>
      </w:r>
      <w:r w:rsidR="00701CED">
        <w:instrText xml:space="preserve"> REF _Ref440270637 \r \h  \* MERGEFORMAT </w:instrText>
      </w:r>
      <w:r w:rsidR="00701CED">
        <w:fldChar w:fldCharType="separate"/>
      </w:r>
      <w:r w:rsidR="008941A2" w:rsidRPr="008941A2">
        <w:rPr>
          <w:bCs w:val="0"/>
          <w:iCs/>
          <w:sz w:val="24"/>
          <w:szCs w:val="24"/>
        </w:rPr>
        <w:t>1.1.5</w:t>
      </w:r>
      <w:r w:rsidR="00701CED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701CED">
        <w:fldChar w:fldCharType="begin"/>
      </w:r>
      <w:r w:rsidR="00701CED">
        <w:instrText xml:space="preserve"> REF _Ref440270663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1.1.7</w:t>
      </w:r>
      <w:r w:rsidR="00701CED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_Ref305973033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3.2</w:t>
      </w:r>
      <w:r w:rsidR="00701CE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701CED">
        <w:fldChar w:fldCharType="begin"/>
      </w:r>
      <w:r w:rsidR="00701CED">
        <w:instrText xml:space="preserve"> REF _Ref191386109 \n \h  \* MERGEFORMAT </w:instrText>
      </w:r>
      <w:r w:rsidR="00701CED">
        <w:fldChar w:fldCharType="separate"/>
      </w:r>
      <w:r w:rsidR="008941A2" w:rsidRPr="008941A2">
        <w:rPr>
          <w:color w:val="000000"/>
          <w:sz w:val="24"/>
          <w:szCs w:val="24"/>
        </w:rPr>
        <w:t>3.3.</w:t>
      </w:r>
      <w:r w:rsidR="00701CED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</w:t>
      </w:r>
      <w:r w:rsidR="0033182C">
        <w:fldChar w:fldCharType="end"/>
      </w:r>
      <w:r w:rsidR="00701CED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701CED">
        <w:fldChar w:fldCharType="begin"/>
      </w:r>
      <w:r w:rsidR="00701CED">
        <w:instrText xml:space="preserve"> REF _Ref442187883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5.14</w:t>
      </w:r>
      <w:r w:rsidR="00701CED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01CED">
        <w:fldChar w:fldCharType="begin"/>
      </w:r>
      <w:r w:rsidR="00701CED">
        <w:instrText xml:space="preserve"> REF _Ref191386164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 xml:space="preserve"> 1.4.1 </w:t>
      </w:r>
      <w:r w:rsidR="00701CE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01CED">
        <w:fldChar w:fldCharType="begin"/>
      </w:r>
      <w:r w:rsidR="00701CED">
        <w:instrText xml:space="preserve"> REF _Ref306978606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 xml:space="preserve"> 1.4.2 </w:t>
      </w:r>
      <w:r w:rsidR="00701CE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_Ref306114966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3.3.11</w:t>
      </w:r>
      <w:r w:rsidR="00701CE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701CED">
        <w:fldChar w:fldCharType="begin"/>
      </w:r>
      <w:r w:rsidR="00701CED">
        <w:instrText xml:space="preserve"> REF _Ref305973147 \r \h  \* MERGEFORMAT </w:instrText>
      </w:r>
      <w:r w:rsidR="00701CED">
        <w:fldChar w:fldCharType="separate"/>
      </w:r>
      <w:r w:rsidR="008941A2" w:rsidRPr="008941A2">
        <w:rPr>
          <w:b w:val="0"/>
          <w:szCs w:val="24"/>
        </w:rPr>
        <w:t>3.3</w:t>
      </w:r>
      <w:r w:rsidR="00701CE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701CED">
        <w:fldChar w:fldCharType="begin"/>
      </w:r>
      <w:r w:rsidR="00701CED">
        <w:instrText xml:space="preserve"> REF _Ref55336310 \r \h  \* MERGEFORMAT </w:instrText>
      </w:r>
      <w:r w:rsidR="00701CED">
        <w:fldChar w:fldCharType="separate"/>
      </w:r>
      <w:r w:rsidR="008941A2" w:rsidRPr="008941A2">
        <w:rPr>
          <w:b w:val="0"/>
          <w:szCs w:val="24"/>
        </w:rPr>
        <w:t>5.1</w:t>
      </w:r>
      <w:r w:rsidR="00701CE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701CED">
        <w:fldChar w:fldCharType="begin"/>
      </w:r>
      <w:r w:rsidR="00701CED">
        <w:instrText xml:space="preserve"> REF _Ref440284918 \r \h  \* MERGEFORMAT </w:instrText>
      </w:r>
      <w:r w:rsidR="00701CED">
        <w:fldChar w:fldCharType="separate"/>
      </w:r>
      <w:r w:rsidR="008941A2" w:rsidRPr="008941A2">
        <w:rPr>
          <w:b w:val="0"/>
          <w:szCs w:val="24"/>
        </w:rPr>
        <w:t>5.2</w:t>
      </w:r>
      <w:r w:rsidR="00701CED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701CED">
        <w:fldChar w:fldCharType="begin"/>
      </w:r>
      <w:r w:rsidR="00701CED">
        <w:instrText xml:space="preserve"> REF _Ref86826666 \r \h  \* MERGEFORMAT </w:instrText>
      </w:r>
      <w:r w:rsidR="00701CED">
        <w:fldChar w:fldCharType="separate"/>
      </w:r>
      <w:r w:rsidR="008941A2" w:rsidRPr="008941A2">
        <w:rPr>
          <w:b w:val="0"/>
          <w:szCs w:val="24"/>
        </w:rPr>
        <w:t>5.3</w:t>
      </w:r>
      <w:r w:rsidR="00701CED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701CED">
        <w:fldChar w:fldCharType="begin"/>
      </w:r>
      <w:r w:rsidR="00701CED">
        <w:instrText xml:space="preserve"> REF _Ref440284947 \r \h  \* MERGEFORMAT </w:instrText>
      </w:r>
      <w:r w:rsidR="00701CED">
        <w:fldChar w:fldCharType="separate"/>
      </w:r>
      <w:r w:rsidR="008941A2" w:rsidRPr="008941A2">
        <w:rPr>
          <w:b w:val="0"/>
          <w:szCs w:val="24"/>
        </w:rPr>
        <w:t>5.4</w:t>
      </w:r>
      <w:r w:rsidR="00701CED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01CED">
        <w:fldChar w:fldCharType="begin"/>
      </w:r>
      <w:r w:rsidR="00701CED">
        <w:instrText xml:space="preserve"> REF _Ref93264992 \r \h  \* MERGEFORMAT </w:instrText>
      </w:r>
      <w:r w:rsidR="00701CED">
        <w:fldChar w:fldCharType="separate"/>
      </w:r>
      <w:r w:rsidR="008941A2" w:rsidRPr="008941A2">
        <w:rPr>
          <w:b w:val="0"/>
          <w:szCs w:val="24"/>
        </w:rPr>
        <w:t>5.5</w:t>
      </w:r>
      <w:r w:rsidR="00701CED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01CED">
        <w:fldChar w:fldCharType="begin"/>
      </w:r>
      <w:r w:rsidR="00701CED">
        <w:instrText xml:space="preserve"> REF _Ref305973033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3.2</w:t>
      </w:r>
      <w:r w:rsidR="00701CE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01CED">
        <w:fldChar w:fldCharType="begin"/>
      </w:r>
      <w:r w:rsidR="00701CED">
        <w:instrText xml:space="preserve"> REF _Ref305973147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701CED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01CED">
        <w:fldChar w:fldCharType="begin"/>
      </w:r>
      <w:r w:rsidR="00701CED">
        <w:instrText xml:space="preserve"> REF _Ref305973214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3.4</w:t>
      </w:r>
      <w:r w:rsidR="00701CE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701CED">
        <w:fldChar w:fldCharType="begin"/>
      </w:r>
      <w:r w:rsidR="00701CED">
        <w:instrText xml:space="preserve"> REF _Ref303683883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701CE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01CED">
        <w:fldChar w:fldCharType="begin"/>
      </w:r>
      <w:r w:rsidR="00701CED">
        <w:instrText xml:space="preserve"> REF _Ref305973250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941A2">
        <w:t>.1</w:t>
      </w:r>
      <w:r w:rsidR="00701CED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01CED">
        <w:fldChar w:fldCharType="begin"/>
      </w:r>
      <w:r w:rsidR="00701CED">
        <w:instrText xml:space="preserve"> REF _Ref303250967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3.7</w:t>
      </w:r>
      <w:r w:rsidR="00701CED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01CED">
        <w:fldChar w:fldCharType="begin"/>
      </w:r>
      <w:r w:rsidR="00701CED">
        <w:instrText xml:space="preserve"> REF _Ref303681924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3.8</w:t>
      </w:r>
      <w:r w:rsidR="00701CED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_Ref303683929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3.10</w:t>
      </w:r>
      <w:r w:rsidR="00701CE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01CED">
        <w:fldChar w:fldCharType="begin"/>
      </w:r>
      <w:r w:rsidR="00701CED">
        <w:instrText xml:space="preserve"> REF _Ref306140410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3.11</w:t>
      </w:r>
      <w:r w:rsidR="00701CE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01CED">
        <w:fldChar w:fldCharType="begin"/>
      </w:r>
      <w:r w:rsidR="00701CED">
        <w:instrText xml:space="preserve"> REF _Ref306140451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3.12</w:t>
      </w:r>
      <w:r w:rsidR="00701CE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01CED">
        <w:fldChar w:fldCharType="begin"/>
      </w:r>
      <w:r w:rsidR="00701CED">
        <w:instrText xml:space="preserve"> REF _Ref302563524 \n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1.1.1</w:t>
      </w:r>
      <w:r w:rsidR="00701CE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_Ref55336310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701CED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_Ref440271072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701CED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_Ref440270984 \r \h  \* MERGEFORMAT </w:instrText>
      </w:r>
      <w:r w:rsidR="00701CED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5.10</w:t>
      </w:r>
      <w:r w:rsidR="00701CED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_Ref440271036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5.4</w:t>
      </w:r>
      <w:r w:rsidR="00701CED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_Ref191386407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701CED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_Ref93264992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5.5</w:t>
      </w:r>
      <w:r w:rsidR="00701CED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701CED">
        <w:fldChar w:fldCharType="begin"/>
      </w:r>
      <w:r w:rsidR="00701CED">
        <w:instrText xml:space="preserve"> REF _Ref55336310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</w:t>
      </w:r>
      <w:r w:rsidR="00701CED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701CED">
        <w:fldChar w:fldCharType="begin"/>
      </w:r>
      <w:r w:rsidR="00701CED">
        <w:instrText xml:space="preserve"> REF _Ref440271964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5.1.3</w:t>
      </w:r>
      <w:r w:rsidR="00701CED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701CED">
        <w:fldChar w:fldCharType="begin"/>
      </w:r>
      <w:r w:rsidR="00701CED">
        <w:instrText xml:space="preserve"> REF _Ref440279062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б)</w:t>
      </w:r>
      <w:r w:rsidR="00701CED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701CED">
        <w:fldChar w:fldCharType="begin"/>
      </w:r>
      <w:r w:rsidR="00701CED">
        <w:instrText xml:space="preserve"> REF _Ref303587815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3.3.8.3</w:t>
      </w:r>
      <w:r w:rsidR="00701CED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701CED">
        <w:fldChar w:fldCharType="begin"/>
      </w:r>
      <w:r w:rsidR="00701CED">
        <w:instrText xml:space="preserve"> REF _Ref86826666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5.3</w:t>
      </w:r>
      <w:r w:rsidR="00701CED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701CED">
        <w:fldChar w:fldCharType="begin"/>
      </w:r>
      <w:r w:rsidR="00701CED">
        <w:instrText xml:space="preserve"> REF _Ref440275030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5.10</w:t>
      </w:r>
      <w:r w:rsidR="00701CED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701CED">
        <w:fldChar w:fldCharType="begin"/>
      </w:r>
      <w:r w:rsidR="00701CED">
        <w:instrText xml:space="preserve"> REF _Ref440274913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5.2</w:t>
      </w:r>
      <w:r w:rsidR="00701CED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701CED">
        <w:fldChar w:fldCharType="begin"/>
      </w:r>
      <w:r w:rsidR="00701CED">
        <w:instrText xml:space="preserve"> REF _Ref440274902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5.4</w:t>
      </w:r>
      <w:r w:rsidR="00701CED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701CED">
        <w:fldChar w:fldCharType="begin"/>
      </w:r>
      <w:r w:rsidR="00701CED">
        <w:instrText xml:space="preserve"> REF _Ref93264992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5.5</w:t>
      </w:r>
      <w:r w:rsidR="00701CED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941A2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941A2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701CED">
        <w:fldChar w:fldCharType="begin"/>
      </w:r>
      <w:r w:rsidR="00701CED">
        <w:instrText xml:space="preserve"> REF _Ref303587815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3.3.8.3</w:t>
      </w:r>
      <w:r w:rsidR="00701CED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701CED">
        <w:fldChar w:fldCharType="begin"/>
      </w:r>
      <w:r w:rsidR="00701CED">
        <w:instrText xml:space="preserve"> REF _Ref440279062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б)</w:t>
      </w:r>
      <w:r w:rsidR="00701CE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701CED">
        <w:fldChar w:fldCharType="begin"/>
      </w:r>
      <w:r w:rsidR="00701CED">
        <w:instrText xml:space="preserve"> REF _Ref440372460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д)</w:t>
      </w:r>
      <w:r w:rsidR="00701CE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701CED">
        <w:fldChar w:fldCharType="begin"/>
      </w:r>
      <w:r w:rsidR="00701CED">
        <w:instrText xml:space="preserve"> REF _Ref440372474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м)</w:t>
      </w:r>
      <w:r w:rsidR="00701CE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701CED">
        <w:lastRenderedPageBreak/>
        <w:fldChar w:fldCharType="begin"/>
      </w:r>
      <w:r w:rsidR="00701CED">
        <w:instrText xml:space="preserve"> REF _Ref440372477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н)</w:t>
      </w:r>
      <w:r w:rsidR="00701CED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701CED">
        <w:fldChar w:fldCharType="begin"/>
      </w:r>
      <w:r w:rsidR="00701CED">
        <w:instrText xml:space="preserve"> REF _Ref442188512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т)</w:t>
      </w:r>
      <w:r w:rsidR="00701CED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701CED">
        <w:fldChar w:fldCharType="begin"/>
      </w:r>
      <w:r w:rsidR="00701CED">
        <w:instrText xml:space="preserve"> REF _Ref303587815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3.3.8.3</w:t>
      </w:r>
      <w:r w:rsidR="00701CED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701CED">
        <w:fldChar w:fldCharType="begin"/>
      </w:r>
      <w:r w:rsidR="00701CED">
        <w:instrText xml:space="preserve"> REF _Ref464116309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3.3.10.7</w:t>
      </w:r>
      <w:r w:rsidR="00701CED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701CED">
        <w:fldChar w:fldCharType="begin"/>
      </w:r>
      <w:r w:rsidR="00701CED">
        <w:instrText xml:space="preserve"> REF _Ref464462953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о)</w:t>
      </w:r>
      <w:r w:rsidR="00701CED">
        <w:fldChar w:fldCharType="end"/>
      </w:r>
      <w:r w:rsidRPr="007252E9">
        <w:rPr>
          <w:sz w:val="24"/>
          <w:szCs w:val="24"/>
        </w:rPr>
        <w:t xml:space="preserve">, </w:t>
      </w:r>
      <w:r w:rsidR="00701CED">
        <w:fldChar w:fldCharType="begin"/>
      </w:r>
      <w:r w:rsidR="00701CED">
        <w:instrText xml:space="preserve"> REF _Ref442188512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т)</w:t>
      </w:r>
      <w:r w:rsidR="00701CED">
        <w:fldChar w:fldCharType="end"/>
      </w:r>
      <w:r w:rsidRPr="007252E9">
        <w:rPr>
          <w:sz w:val="24"/>
          <w:szCs w:val="24"/>
        </w:rPr>
        <w:t xml:space="preserve"> и </w:t>
      </w:r>
      <w:r w:rsidR="00701CED">
        <w:fldChar w:fldCharType="begin"/>
      </w:r>
      <w:r w:rsidR="00701CED">
        <w:instrText xml:space="preserve"> REF _Ref464462966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ц)</w:t>
      </w:r>
      <w:r w:rsidR="00701CED">
        <w:fldChar w:fldCharType="end"/>
      </w:r>
      <w:r w:rsidRPr="007252E9">
        <w:rPr>
          <w:sz w:val="24"/>
          <w:szCs w:val="24"/>
        </w:rPr>
        <w:t xml:space="preserve"> п. </w:t>
      </w:r>
      <w:r w:rsidR="00701CED">
        <w:fldChar w:fldCharType="begin"/>
      </w:r>
      <w:r w:rsidR="00701CED">
        <w:instrText xml:space="preserve"> REF _Ref303587815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3.3.8.3</w:t>
      </w:r>
      <w:r w:rsidR="00701CED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701CED">
        <w:fldChar w:fldCharType="begin"/>
      </w:r>
      <w:r w:rsidR="00701CED">
        <w:instrText xml:space="preserve"> REF _Ref440270602 \r \h  \* MERGEFORMAT </w:instrText>
      </w:r>
      <w:r w:rsidR="00701CED">
        <w:fldChar w:fldCharType="separate"/>
      </w:r>
      <w:r w:rsidR="008941A2">
        <w:t>5</w:t>
      </w:r>
      <w:r w:rsidR="00701CED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701CED">
        <w:fldChar w:fldCharType="begin"/>
      </w:r>
      <w:r w:rsidR="00701CED">
        <w:instrText xml:space="preserve"> REF _Ref191386419 \n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701CED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</w:t>
      </w:r>
      <w:r w:rsidR="0033182C">
        <w:rPr>
          <w:sz w:val="24"/>
          <w:szCs w:val="24"/>
        </w:rPr>
        <w:fldChar w:fldCharType="end"/>
      </w:r>
      <w:r w:rsidR="00C16458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701CED">
        <w:fldChar w:fldCharType="begin"/>
      </w:r>
      <w:r w:rsidR="00701CED">
        <w:instrText xml:space="preserve"> REF _Ref442187883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5.14</w:t>
      </w:r>
      <w:r w:rsidR="00701CED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_Ref86826666 \r \h  \* MERGEFORMAT </w:instrText>
      </w:r>
      <w:r w:rsidR="00701CED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701CED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_Ref86826666 \r \h  \* MERGEFORMAT </w:instrText>
      </w:r>
      <w:r w:rsidR="00701CED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701CED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701CED">
        <w:fldChar w:fldCharType="begin"/>
      </w:r>
      <w:r w:rsidR="00701CED">
        <w:instrText xml:space="preserve"> REF _Ref440271182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3.3.1.9</w:t>
      </w:r>
      <w:r w:rsidR="00701CED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</w:t>
      </w:r>
      <w:r w:rsidR="0033182C">
        <w:fldChar w:fldCharType="end"/>
      </w:r>
      <w:r w:rsidR="00C16458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701CED">
        <w:fldChar w:fldCharType="begin"/>
      </w:r>
      <w:r w:rsidR="00701CED">
        <w:instrText xml:space="preserve"> REF _Ref442187883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5.14</w:t>
      </w:r>
      <w:r w:rsidR="00701CED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C1645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F092B">
        <w:t xml:space="preserve">без учета НДС – </w:t>
      </w:r>
      <w:r w:rsidRPr="00C16458">
        <w:t>361 013,00 (Триста шестьдесят одна тысяча тринадцать) рублей 00 копеек РФ, кроме того НДС (18%) – 64 982,34 (Шестьдесят четыре тысячи девятьсот восемьдесят два) рубля 34 копейки; 425 995,34 (Четыреста двадцать пять тысяч девятьсот девяносто пять) рублей 34 копейки, с учетом НДС</w:t>
      </w:r>
      <w: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701CED">
        <w:fldChar w:fldCharType="begin"/>
      </w:r>
      <w:r w:rsidR="00701CED">
        <w:instrText xml:space="preserve"> REF _Ref55336310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701CED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701CED">
        <w:fldChar w:fldCharType="begin"/>
      </w:r>
      <w:r w:rsidR="00701CED">
        <w:instrText xml:space="preserve"> REF _Ref440271072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701CED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701CED">
        <w:fldChar w:fldCharType="begin"/>
      </w:r>
      <w:r w:rsidR="00701CED">
        <w:instrText xml:space="preserve"> REF _Ref306138385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701CED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8F173F">
        <w:rPr>
          <w:bCs w:val="0"/>
          <w:sz w:val="24"/>
          <w:szCs w:val="24"/>
        </w:rPr>
        <w:t xml:space="preserve">, </w:t>
      </w:r>
      <w:r w:rsidR="003164F8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701CED">
        <w:fldChar w:fldCharType="begin"/>
      </w:r>
      <w:r w:rsidR="00701CED">
        <w:instrText xml:space="preserve"> REF _Ref191386461 \n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3.3.10</w:t>
      </w:r>
      <w:r w:rsidR="00701CED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3164F8" w:rsidRPr="006A1B1E" w:rsidRDefault="003164F8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164F8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701CED">
        <w:fldChar w:fldCharType="begin"/>
      </w:r>
      <w:r w:rsidR="00701CED">
        <w:instrText xml:space="preserve"> REF _Ref440291364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3.3.8.1</w:t>
      </w:r>
      <w:r w:rsidR="00701CED">
        <w:fldChar w:fldCharType="end"/>
      </w:r>
      <w:r w:rsidRPr="007252E9">
        <w:rPr>
          <w:sz w:val="24"/>
          <w:szCs w:val="24"/>
        </w:rPr>
        <w:t>-</w:t>
      </w:r>
      <w:r w:rsidR="00701CED">
        <w:fldChar w:fldCharType="begin"/>
      </w:r>
      <w:r w:rsidR="00701CED">
        <w:instrText xml:space="preserve"> REF _Ref303669127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3.3.8.2</w:t>
      </w:r>
      <w:r w:rsidR="00701CED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_Ref440271993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5.9</w:t>
      </w:r>
      <w:r w:rsidR="00701CED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_Ref440271964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5.1.3</w:t>
      </w:r>
      <w:r w:rsidR="00701CED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_Ref440272035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5.11</w:t>
      </w:r>
      <w:r w:rsidR="00701CED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_Ref440272051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5.12</w:t>
      </w:r>
      <w:r w:rsidR="00701CED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_Ref440272119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5.6.1</w:t>
      </w:r>
      <w:r w:rsidR="00701CED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701CED">
        <w:fldChar w:fldCharType="begin"/>
      </w:r>
      <w:r w:rsidR="00701CED">
        <w:instrText xml:space="preserve"> REF _Ref440272147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5.6.2</w:t>
      </w:r>
      <w:r w:rsidR="00701CED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701CED">
        <w:fldChar w:fldCharType="begin"/>
      </w:r>
      <w:r w:rsidR="00701CED">
        <w:instrText xml:space="preserve"> REF _Ref464120879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5.10</w:t>
      </w:r>
      <w:r w:rsidR="00701CED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_Ref449017073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5.7</w:t>
      </w:r>
      <w:r w:rsidR="00701CED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_Ref55336398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5.8</w:t>
      </w:r>
      <w:r w:rsidR="00701CED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_Ref440272274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5.15</w:t>
      </w:r>
      <w:r w:rsidR="00701CED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_Ref191386482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3.3.8.1</w:t>
      </w:r>
      <w:r w:rsidR="00701CE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01CED">
        <w:fldChar w:fldCharType="begin"/>
      </w:r>
      <w:r w:rsidR="00701CED">
        <w:instrText xml:space="preserve"> REF _Ref191386407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701CE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701CED">
        <w:fldChar w:fldCharType="begin"/>
      </w:r>
      <w:r w:rsidR="00701CED">
        <w:instrText xml:space="preserve"> REF _Ref307563248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a</w:t>
      </w:r>
      <w:r w:rsidR="008941A2" w:rsidRPr="00694316">
        <w:rPr>
          <w:bCs w:val="0"/>
          <w:sz w:val="24"/>
          <w:szCs w:val="24"/>
        </w:rPr>
        <w:t>)</w:t>
      </w:r>
      <w:r w:rsidR="00701CED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701CED">
        <w:fldChar w:fldCharType="begin"/>
      </w:r>
      <w:r w:rsidR="00701CED">
        <w:instrText xml:space="preserve"> REF _Ref307563262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g</w:t>
      </w:r>
      <w:r w:rsidR="008941A2" w:rsidRPr="00694316">
        <w:rPr>
          <w:bCs w:val="0"/>
          <w:sz w:val="24"/>
          <w:szCs w:val="24"/>
        </w:rPr>
        <w:t>)</w:t>
      </w:r>
      <w:r w:rsidR="00701CED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701CED">
        <w:fldChar w:fldCharType="begin"/>
      </w:r>
      <w:r w:rsidR="00701CED">
        <w:instrText xml:space="preserve"> REF _Ref306032591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3.3.10.4</w:t>
      </w:r>
      <w:r w:rsidR="00701CED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_Ref303669127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3.3.8.2</w:t>
      </w:r>
      <w:r w:rsidR="00701CED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701CED">
        <w:fldChar w:fldCharType="begin"/>
      </w:r>
      <w:r w:rsidR="00701CED">
        <w:instrText xml:space="preserve"> REF _Ref464462953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о)</w:t>
      </w:r>
      <w:r w:rsidR="00701CED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701CED">
        <w:fldChar w:fldCharType="begin"/>
      </w:r>
      <w:r w:rsidR="00701CED">
        <w:instrText xml:space="preserve"> REF _Ref442188512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т)</w:t>
      </w:r>
      <w:r w:rsidR="00701CED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701CED">
        <w:fldChar w:fldCharType="begin"/>
      </w:r>
      <w:r w:rsidR="00701CED">
        <w:instrText xml:space="preserve"> REF _Ref464462966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ц)</w:t>
      </w:r>
      <w:r w:rsidR="00701CED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701CED">
        <w:fldChar w:fldCharType="begin"/>
      </w:r>
      <w:r w:rsidR="00701CED">
        <w:instrText xml:space="preserve"> REF _Ref303587815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3.3.8.3</w:t>
      </w:r>
      <w:r w:rsidR="00701CED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</w:t>
      </w:r>
      <w:r w:rsidR="00717F60" w:rsidRPr="00E71A48">
        <w:rPr>
          <w:bCs w:val="0"/>
          <w:sz w:val="24"/>
          <w:szCs w:val="24"/>
        </w:rPr>
        <w:lastRenderedPageBreak/>
        <w:t xml:space="preserve">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701CED">
        <w:fldChar w:fldCharType="begin"/>
      </w:r>
      <w:r w:rsidR="00701CED">
        <w:instrText xml:space="preserve"> REF _Ref440969765 \r \h  \* MERGEFORMAT </w:instrText>
      </w:r>
      <w:r w:rsidR="00701CED">
        <w:fldChar w:fldCharType="separate"/>
      </w:r>
      <w:r w:rsidR="008941A2" w:rsidRPr="008941A2">
        <w:rPr>
          <w:bCs w:val="0"/>
          <w:iCs/>
          <w:sz w:val="24"/>
          <w:szCs w:val="24"/>
        </w:rPr>
        <w:t>3.3.12</w:t>
      </w:r>
      <w:r w:rsidR="00701CED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01CED">
        <w:fldChar w:fldCharType="begin"/>
      </w:r>
      <w:r w:rsidR="00701CED">
        <w:instrText xml:space="preserve"> REF _Ref440289401 \r \h  \* MERGEFORMAT </w:instrText>
      </w:r>
      <w:r w:rsidR="00701CED">
        <w:fldChar w:fldCharType="separate"/>
      </w:r>
      <w:r w:rsidR="008941A2" w:rsidRPr="008941A2">
        <w:rPr>
          <w:bCs w:val="0"/>
          <w:iCs/>
          <w:sz w:val="24"/>
          <w:szCs w:val="24"/>
        </w:rPr>
        <w:t>3.3.13</w:t>
      </w:r>
      <w:r w:rsidR="00701CED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lastRenderedPageBreak/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3164F8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8941A2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701CED">
        <w:fldChar w:fldCharType="begin"/>
      </w:r>
      <w:r w:rsidR="00701CED">
        <w:instrText xml:space="preserve"> REF _Ref306008743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3.3.4</w:t>
      </w:r>
      <w:r w:rsidR="00701CED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01CED">
        <w:fldChar w:fldCharType="begin"/>
      </w:r>
      <w:r w:rsidR="00701CED">
        <w:instrText xml:space="preserve"> REF _Ref440289953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701CED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701CED">
        <w:fldChar w:fldCharType="begin"/>
      </w:r>
      <w:r w:rsidR="00701CED">
        <w:instrText xml:space="preserve"> REF _Ref305753174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3.3.14.4</w:t>
      </w:r>
      <w:r w:rsidR="00701CE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3164F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701CED">
        <w:fldChar w:fldCharType="begin"/>
      </w:r>
      <w:r w:rsidR="00701CED">
        <w:instrText xml:space="preserve"> REF _Ref440272256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5.13</w:t>
      </w:r>
      <w:r w:rsidR="00701CED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701CED">
        <w:fldChar w:fldCharType="begin"/>
      </w:r>
      <w:r w:rsidR="00701CED">
        <w:instrText xml:space="preserve"> REF _Ref441574460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5.14</w:t>
      </w:r>
      <w:r w:rsidR="00701CED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701CED">
        <w:fldChar w:fldCharType="begin"/>
      </w:r>
      <w:r w:rsidR="00701CED">
        <w:instrText xml:space="preserve"> REF _Ref440289953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701CED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</w:t>
      </w:r>
      <w:r w:rsidRPr="003164F8">
        <w:rPr>
          <w:bCs w:val="0"/>
          <w:sz w:val="24"/>
          <w:szCs w:val="24"/>
        </w:rPr>
        <w:t xml:space="preserve">: </w:t>
      </w:r>
      <w:r w:rsidR="003164F8" w:rsidRPr="003164F8">
        <w:rPr>
          <w:bCs w:val="0"/>
          <w:sz w:val="24"/>
          <w:szCs w:val="24"/>
        </w:rPr>
        <w:t xml:space="preserve">РФ, 392680, г. Тамбов, ул. </w:t>
      </w:r>
      <w:proofErr w:type="spellStart"/>
      <w:r w:rsidR="003164F8" w:rsidRPr="003164F8">
        <w:rPr>
          <w:sz w:val="24"/>
          <w:szCs w:val="24"/>
        </w:rPr>
        <w:t>Моршанское</w:t>
      </w:r>
      <w:proofErr w:type="spellEnd"/>
      <w:r w:rsidR="003164F8" w:rsidRPr="003164F8">
        <w:rPr>
          <w:sz w:val="24"/>
          <w:szCs w:val="24"/>
        </w:rPr>
        <w:t xml:space="preserve"> шоссе</w:t>
      </w:r>
      <w:r w:rsidR="003164F8" w:rsidRPr="003164F8">
        <w:rPr>
          <w:bCs w:val="0"/>
          <w:sz w:val="24"/>
          <w:szCs w:val="24"/>
        </w:rPr>
        <w:t xml:space="preserve">, 23, </w:t>
      </w:r>
      <w:proofErr w:type="spellStart"/>
      <w:r w:rsidR="003164F8" w:rsidRPr="003164F8">
        <w:rPr>
          <w:bCs w:val="0"/>
          <w:sz w:val="24"/>
          <w:szCs w:val="24"/>
        </w:rPr>
        <w:t>каб</w:t>
      </w:r>
      <w:proofErr w:type="spellEnd"/>
      <w:r w:rsidR="003164F8" w:rsidRPr="003164F8">
        <w:rPr>
          <w:bCs w:val="0"/>
          <w:sz w:val="24"/>
          <w:szCs w:val="24"/>
        </w:rPr>
        <w:t xml:space="preserve">. №205, исполнительный сотрудник – </w:t>
      </w:r>
      <w:r w:rsidR="003164F8" w:rsidRPr="003164F8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3164F8">
        <w:rPr>
          <w:bCs w:val="0"/>
          <w:sz w:val="24"/>
          <w:szCs w:val="24"/>
        </w:rPr>
        <w:t>. Оригинал соглашения</w:t>
      </w:r>
      <w:r w:rsidRPr="008D1B83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</w:t>
      </w:r>
      <w:r w:rsidRPr="008D1B83">
        <w:rPr>
          <w:bCs w:val="0"/>
          <w:sz w:val="24"/>
          <w:szCs w:val="24"/>
        </w:rPr>
        <w:lastRenderedPageBreak/>
        <w:t>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701CED">
        <w:fldChar w:fldCharType="begin"/>
      </w:r>
      <w:r w:rsidR="00701CED">
        <w:instrText xml:space="preserve"> REF _Ref191386085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1.1.1</w:t>
      </w:r>
      <w:r w:rsidR="00701CED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701CED">
        <w:fldChar w:fldCharType="begin"/>
      </w:r>
      <w:r w:rsidR="00701CED">
        <w:instrText xml:space="preserve"> REF _Ref303323780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1.1.4</w:t>
      </w:r>
      <w:r w:rsidR="00701CED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701CED">
        <w:fldChar w:fldCharType="begin"/>
      </w:r>
      <w:r w:rsidR="00701CED">
        <w:instrText xml:space="preserve"> REF _Ref442188624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3.3.14.9</w:t>
      </w:r>
      <w:r w:rsidR="00701CED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164F8">
        <w:rPr>
          <w:b/>
          <w:bCs w:val="0"/>
          <w:sz w:val="24"/>
          <w:szCs w:val="24"/>
          <w:highlight w:val="yellow"/>
        </w:rPr>
        <w:t>25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3164F8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115077798"/>
      <w:bookmarkStart w:id="375" w:name="_Toc439323708"/>
      <w:bookmarkStart w:id="376" w:name="_Toc440357106"/>
      <w:bookmarkStart w:id="377" w:name="_Toc440359661"/>
      <w:bookmarkStart w:id="378" w:name="_Toc440632124"/>
      <w:bookmarkStart w:id="379" w:name="_Toc440875945"/>
      <w:bookmarkStart w:id="380" w:name="_Toc441130973"/>
      <w:bookmarkStart w:id="381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701CED">
        <w:fldChar w:fldCharType="begin"/>
      </w:r>
      <w:r w:rsidR="00701CED">
        <w:instrText xml:space="preserve"> REF _Ref440289953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701CED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2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701CED">
        <w:fldChar w:fldCharType="begin"/>
      </w:r>
      <w:r w:rsidR="00701CED">
        <w:instrText xml:space="preserve"> REF _Ref303587815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</w:t>
      </w:r>
      <w:r w:rsidR="00701CED">
        <w:fldChar w:fldCharType="end"/>
      </w:r>
      <w:r w:rsidR="003164F8">
        <w:t>14</w:t>
      </w:r>
      <w:bookmarkStart w:id="383" w:name="_GoBack"/>
      <w:bookmarkEnd w:id="383"/>
      <w:r w:rsidR="008D1B83" w:rsidRPr="007252E9">
        <w:rPr>
          <w:sz w:val="24"/>
          <w:szCs w:val="24"/>
        </w:rPr>
        <w:t xml:space="preserve"> и подразделе </w:t>
      </w:r>
      <w:r w:rsidR="00701CED">
        <w:fldChar w:fldCharType="begin"/>
      </w:r>
      <w:r w:rsidR="00701CED">
        <w:instrText xml:space="preserve"> REF _Ref441574649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5.14</w:t>
      </w:r>
      <w:r w:rsidR="00701CED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lastRenderedPageBreak/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701CED">
        <w:fldChar w:fldCharType="begin"/>
      </w:r>
      <w:r w:rsidR="00701CED">
        <w:instrText xml:space="preserve"> REF _Ref440289953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701CED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01CED">
        <w:fldChar w:fldCharType="begin"/>
      </w:r>
      <w:r w:rsidR="00701CED">
        <w:instrText xml:space="preserve"> REF _Ref440289953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701CE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01CED">
        <w:fldChar w:fldCharType="begin"/>
      </w:r>
      <w:r w:rsidR="00701CED">
        <w:instrText xml:space="preserve"> REF _Ref440289953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701CE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701CED">
        <w:fldChar w:fldCharType="begin"/>
      </w:r>
      <w:r w:rsidR="00701CED">
        <w:instrText xml:space="preserve"> REF _Ref55279015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3.3.1.6</w:t>
      </w:r>
      <w:r w:rsidR="00701CED">
        <w:fldChar w:fldCharType="end"/>
      </w:r>
      <w:r w:rsidRPr="00223D18">
        <w:rPr>
          <w:sz w:val="24"/>
          <w:szCs w:val="24"/>
        </w:rPr>
        <w:t xml:space="preserve">, </w:t>
      </w:r>
      <w:r w:rsidR="00701CED">
        <w:fldChar w:fldCharType="begin"/>
      </w:r>
      <w:r w:rsidR="00701CED">
        <w:instrText xml:space="preserve"> REF _Ref195087786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3.3.1.7</w:t>
      </w:r>
      <w:r w:rsidR="00701CE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01CED">
        <w:fldChar w:fldCharType="begin"/>
      </w:r>
      <w:r w:rsidR="00701CED">
        <w:instrText xml:space="preserve"> REF _Ref93089454 \n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3.6.2</w:t>
      </w:r>
      <w:r w:rsidR="00701CE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01CED">
        <w:fldChar w:fldCharType="begin"/>
      </w:r>
      <w:r w:rsidR="00701CED">
        <w:instrText xml:space="preserve"> REF _Ref303670674 \n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3.6.3</w:t>
      </w:r>
      <w:r w:rsidR="00701CE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_Ref306138385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701CE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lastRenderedPageBreak/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701CED">
        <w:fldChar w:fldCharType="begin"/>
      </w:r>
      <w:r w:rsidR="00701CED">
        <w:instrText xml:space="preserve"> REF _Ref444179578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5.11</w:t>
      </w:r>
      <w:r w:rsidR="00701CED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701CED">
        <w:fldChar w:fldCharType="begin"/>
      </w:r>
      <w:r w:rsidR="00701CED">
        <w:instrText xml:space="preserve"> REF _Ref306176386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3.3.14</w:t>
      </w:r>
      <w:r w:rsidR="00701CED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01CED">
        <w:fldChar w:fldCharType="begin"/>
      </w:r>
      <w:r w:rsidR="00701CED">
        <w:instrText xml:space="preserve"> REF _Ref306176386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3.3.14</w:t>
      </w:r>
      <w:r w:rsidR="00701CED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lastRenderedPageBreak/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</w:t>
      </w:r>
      <w:r w:rsidRPr="007252E9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701CED">
        <w:fldChar w:fldCharType="begin"/>
      </w:r>
      <w:r w:rsidR="00701CED">
        <w:instrText xml:space="preserve"> REF _Ref465850064 \r \h  \* MERGEFORMAT </w:instrText>
      </w:r>
      <w:r w:rsidR="00701CED">
        <w:fldChar w:fldCharType="separate"/>
      </w:r>
      <w:r w:rsidR="008941A2">
        <w:rPr>
          <w:iCs/>
          <w:sz w:val="24"/>
          <w:szCs w:val="24"/>
          <w:lang w:eastAsia="ru-RU"/>
        </w:rPr>
        <w:t>3.7.9</w:t>
      </w:r>
      <w:r w:rsidR="00701CED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701CED">
        <w:fldChar w:fldCharType="begin"/>
      </w:r>
      <w:r w:rsidR="00701CED">
        <w:instrText xml:space="preserve"> REF _Ref306352987 \r \h  \* MERGEFORMAT </w:instrText>
      </w:r>
      <w:r w:rsidR="00701CED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3.7.3</w:t>
      </w:r>
      <w:r w:rsidR="00701CED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701CED">
        <w:fldChar w:fldCharType="begin"/>
      </w:r>
      <w:r w:rsidR="00701CED">
        <w:instrText xml:space="preserve"> REF _Ref306353005 \r \h  \* MERGEFORMAT </w:instrText>
      </w:r>
      <w:r w:rsidR="00701CED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3.7.5</w:t>
      </w:r>
      <w:r w:rsidR="00701CED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1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81924"/>
      <w:bookmarkStart w:id="433" w:name="_Ref303683914"/>
      <w:bookmarkStart w:id="434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2"/>
      <w:bookmarkEnd w:id="433"/>
      <w:bookmarkEnd w:id="434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6" w:name="_Ref303251044"/>
      <w:bookmarkStart w:id="437" w:name="_Toc464120619"/>
      <w:bookmarkStart w:id="4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6"/>
      <w:bookmarkEnd w:id="437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1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2" w:name="_Ref303683929"/>
      <w:bookmarkStart w:id="443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8"/>
      <w:bookmarkEnd w:id="442"/>
      <w:bookmarkEnd w:id="443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4" w:name="_Ref294695403"/>
      <w:bookmarkStart w:id="44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4"/>
      <w:bookmarkEnd w:id="44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701CED">
        <w:fldChar w:fldCharType="begin"/>
      </w:r>
      <w:r w:rsidR="00701CED">
        <w:instrText xml:space="preserve"> REF _Ref294695546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 xml:space="preserve"> 1.2.6 </w:t>
      </w:r>
      <w:r w:rsidR="00701CED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_Ref294695403 \n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3.10.3</w:t>
      </w:r>
      <w:r w:rsidR="00701CED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_Ref305979053 \r \h  \* MERGEFORMAT </w:instrText>
      </w:r>
      <w:r w:rsidR="00701CED">
        <w:fldChar w:fldCharType="separate"/>
      </w:r>
      <w:r w:rsidR="008941A2" w:rsidRPr="008941A2">
        <w:rPr>
          <w:bCs w:val="0"/>
          <w:sz w:val="24"/>
          <w:szCs w:val="24"/>
        </w:rPr>
        <w:t>3.10.4</w:t>
      </w:r>
      <w:r w:rsidR="00701CE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lastRenderedPageBreak/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8"/>
      <w:bookmarkEnd w:id="449"/>
      <w:bookmarkEnd w:id="450"/>
      <w:bookmarkEnd w:id="451"/>
      <w:bookmarkEnd w:id="452"/>
      <w:r w:rsidRPr="00414CAF">
        <w:t xml:space="preserve"> </w:t>
      </w:r>
      <w:bookmarkEnd w:id="453"/>
      <w:bookmarkEnd w:id="454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94483"/>
      <w:bookmarkStart w:id="458" w:name="_Toc305835590"/>
      <w:bookmarkStart w:id="459" w:name="_Ref306140451"/>
      <w:bookmarkStart w:id="460" w:name="_Toc464120622"/>
      <w:r w:rsidRPr="00B42AE0">
        <w:t xml:space="preserve">Уведомление о результатах </w:t>
      </w:r>
      <w:bookmarkEnd w:id="457"/>
      <w:bookmarkEnd w:id="458"/>
      <w:r w:rsidRPr="00B42AE0">
        <w:t>запроса предложений</w:t>
      </w:r>
      <w:bookmarkEnd w:id="459"/>
      <w:bookmarkEnd w:id="460"/>
    </w:p>
    <w:bookmarkEnd w:id="45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701CED">
        <w:fldChar w:fldCharType="begin"/>
      </w:r>
      <w:r w:rsidR="00701CED">
        <w:instrText xml:space="preserve"> REF _Ref191386085 \r \h  \* MERGEFORMAT </w:instrText>
      </w:r>
      <w:r w:rsidR="00701CED">
        <w:fldChar w:fldCharType="separate"/>
      </w:r>
      <w:r w:rsidR="008941A2" w:rsidRPr="008941A2">
        <w:rPr>
          <w:iCs/>
          <w:sz w:val="24"/>
          <w:szCs w:val="24"/>
        </w:rPr>
        <w:t>1.1.1</w:t>
      </w:r>
      <w:r w:rsidR="00701CED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>
        <w:rPr>
          <w:szCs w:val="24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2B5044"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C12FA4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C12FA4">
        <w:t>Перечень, объемы и характеристики 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1.1.4</w:t>
      </w:r>
      <w:r w:rsidR="0033182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51E53" w:rsidRPr="00702438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  <w:highlight w:val="magenta"/>
        </w:rPr>
      </w:pPr>
      <w:bookmarkStart w:id="530" w:name="_Toc464120629"/>
      <w:bookmarkStart w:id="531" w:name="_Ref194832984"/>
      <w:bookmarkStart w:id="532" w:name="_Ref197686508"/>
      <w:bookmarkStart w:id="533" w:name="_Toc423421727"/>
      <w:r w:rsidRPr="00702438">
        <w:rPr>
          <w:b w:val="0"/>
          <w:color w:val="00000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30"/>
    </w:p>
    <w:p w:rsidR="002B5044" w:rsidRPr="003803A7" w:rsidRDefault="002B5044" w:rsidP="0021751A">
      <w:pPr>
        <w:pStyle w:val="2"/>
        <w:ind w:left="1701" w:hanging="1134"/>
      </w:pPr>
      <w:bookmarkStart w:id="534" w:name="_Toc464120630"/>
      <w:r w:rsidRPr="003803A7">
        <w:t>Требование к поставляемой продукции</w:t>
      </w:r>
      <w:bookmarkEnd w:id="531"/>
      <w:bookmarkEnd w:id="532"/>
      <w:bookmarkEnd w:id="533"/>
      <w:bookmarkEnd w:id="534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5" w:name="_Toc439166313"/>
      <w:bookmarkStart w:id="536" w:name="_Toc439170661"/>
      <w:bookmarkStart w:id="537" w:name="_Toc439172763"/>
      <w:bookmarkStart w:id="538" w:name="_Toc439173207"/>
      <w:bookmarkStart w:id="539" w:name="_Toc439238201"/>
      <w:bookmarkStart w:id="540" w:name="_Toc439252753"/>
      <w:bookmarkStart w:id="541" w:name="_Toc439323611"/>
      <w:bookmarkStart w:id="542" w:name="_Toc439323727"/>
      <w:bookmarkStart w:id="543" w:name="_Toc440357125"/>
      <w:bookmarkStart w:id="544" w:name="_Toc440359680"/>
      <w:bookmarkStart w:id="545" w:name="_Toc440632144"/>
      <w:bookmarkStart w:id="546" w:name="_Toc440875965"/>
      <w:bookmarkStart w:id="547" w:name="_Toc441130993"/>
      <w:bookmarkStart w:id="548" w:name="_Toc447269808"/>
      <w:bookmarkStart w:id="549" w:name="_Toc464120631"/>
      <w:bookmarkStart w:id="550" w:name="_Ref194833053"/>
      <w:bookmarkStart w:id="551" w:name="_Ref223496951"/>
      <w:bookmarkStart w:id="552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3" w:name="_Toc439166314"/>
      <w:bookmarkStart w:id="554" w:name="_Toc439170662"/>
      <w:bookmarkStart w:id="555" w:name="_Toc439172764"/>
      <w:bookmarkStart w:id="556" w:name="_Toc439173208"/>
      <w:bookmarkStart w:id="557" w:name="_Toc439238202"/>
      <w:bookmarkStart w:id="558" w:name="_Toc439252754"/>
      <w:bookmarkStart w:id="559" w:name="_Toc439323612"/>
      <w:bookmarkStart w:id="560" w:name="_Toc439323728"/>
      <w:bookmarkStart w:id="561" w:name="_Toc440357126"/>
      <w:bookmarkStart w:id="562" w:name="_Toc440359681"/>
      <w:bookmarkStart w:id="563" w:name="_Toc440632145"/>
      <w:bookmarkStart w:id="564" w:name="_Toc440875966"/>
      <w:bookmarkStart w:id="565" w:name="_Toc441130994"/>
      <w:bookmarkStart w:id="566" w:name="_Toc447269809"/>
      <w:bookmarkStart w:id="567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2B5044" w:rsidRPr="002B5044" w:rsidRDefault="002B5044" w:rsidP="0021751A">
      <w:pPr>
        <w:pStyle w:val="2"/>
        <w:ind w:left="1701" w:hanging="1134"/>
      </w:pPr>
      <w:bookmarkStart w:id="568" w:name="_Ref247513861"/>
      <w:bookmarkStart w:id="569" w:name="_Toc423421728"/>
      <w:bookmarkStart w:id="570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50"/>
      <w:bookmarkEnd w:id="551"/>
      <w:bookmarkEnd w:id="552"/>
      <w:r w:rsidRPr="002B5044">
        <w:t>.</w:t>
      </w:r>
      <w:bookmarkEnd w:id="568"/>
      <w:bookmarkEnd w:id="569"/>
      <w:bookmarkEnd w:id="57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1" w:name="_Toc439166317"/>
      <w:bookmarkStart w:id="572" w:name="_Toc439170665"/>
      <w:bookmarkStart w:id="573" w:name="_Toc439172767"/>
      <w:bookmarkStart w:id="574" w:name="_Toc439173211"/>
      <w:bookmarkStart w:id="575" w:name="_Toc439238205"/>
      <w:bookmarkStart w:id="576" w:name="_Toc439252756"/>
      <w:bookmarkStart w:id="577" w:name="_Toc439323614"/>
      <w:bookmarkStart w:id="578" w:name="_Toc439323730"/>
      <w:bookmarkStart w:id="579" w:name="_Ref440292618"/>
      <w:bookmarkStart w:id="580" w:name="_Toc440357128"/>
      <w:bookmarkStart w:id="581" w:name="_Toc440359683"/>
      <w:bookmarkStart w:id="582" w:name="_Toc440632147"/>
      <w:bookmarkStart w:id="583" w:name="_Toc440875968"/>
      <w:bookmarkStart w:id="584" w:name="_Toc441130996"/>
      <w:bookmarkStart w:id="585" w:name="_Toc447269811"/>
      <w:bookmarkStart w:id="586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7" w:name="_Toc439166318"/>
      <w:bookmarkStart w:id="588" w:name="_Toc439170666"/>
      <w:bookmarkStart w:id="589" w:name="_Toc439172768"/>
      <w:bookmarkStart w:id="590" w:name="_Toc439173212"/>
      <w:bookmarkStart w:id="591" w:name="_Toc439238206"/>
      <w:bookmarkStart w:id="592" w:name="_Toc439252757"/>
      <w:bookmarkStart w:id="593" w:name="_Toc439323615"/>
      <w:bookmarkStart w:id="594" w:name="_Toc439323731"/>
      <w:bookmarkStart w:id="595" w:name="_Toc440357129"/>
      <w:bookmarkStart w:id="596" w:name="_Toc440359684"/>
      <w:bookmarkStart w:id="597" w:name="_Toc440632148"/>
      <w:bookmarkStart w:id="598" w:name="_Toc440875969"/>
      <w:bookmarkStart w:id="599" w:name="_Toc441130997"/>
      <w:bookmarkStart w:id="600" w:name="_Toc447269812"/>
      <w:bookmarkStart w:id="601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464832" w:rsidRPr="007252E9" w:rsidRDefault="00464832" w:rsidP="00464832">
      <w:pPr>
        <w:pStyle w:val="2"/>
        <w:ind w:left="1701" w:hanging="1134"/>
      </w:pPr>
      <w:bookmarkStart w:id="602" w:name="_Toc248219573"/>
      <w:bookmarkStart w:id="603" w:name="_Toc256099315"/>
      <w:bookmarkStart w:id="604" w:name="_Toc423421664"/>
      <w:bookmarkStart w:id="605" w:name="_Toc464120636"/>
      <w:bookmarkEnd w:id="480"/>
      <w:bookmarkEnd w:id="481"/>
      <w:r w:rsidRPr="007252E9">
        <w:t>Иные требования</w:t>
      </w:r>
      <w:bookmarkEnd w:id="602"/>
      <w:bookmarkEnd w:id="603"/>
      <w:bookmarkEnd w:id="604"/>
      <w:bookmarkEnd w:id="605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7"/>
      <w:bookmarkStart w:id="607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6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8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7"/>
      <w:bookmarkEnd w:id="608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9" w:name="_Toc461808930"/>
      <w:bookmarkStart w:id="610" w:name="_Toc464120639"/>
      <w:r w:rsidRPr="007252E9">
        <w:lastRenderedPageBreak/>
        <w:t>Альтернативные предложения</w:t>
      </w:r>
      <w:bookmarkStart w:id="611" w:name="_Ref56252639"/>
      <w:bookmarkEnd w:id="609"/>
      <w:bookmarkEnd w:id="610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2" w:name="_Toc461808802"/>
      <w:bookmarkStart w:id="613" w:name="_Toc461808931"/>
      <w:bookmarkStart w:id="614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1"/>
      <w:bookmarkEnd w:id="612"/>
      <w:bookmarkEnd w:id="613"/>
      <w:bookmarkEnd w:id="614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5" w:name="_Ref440270602"/>
      <w:bookmarkStart w:id="616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5"/>
      <w:bookmarkEnd w:id="61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7" w:name="_Ref55336310"/>
      <w:bookmarkStart w:id="618" w:name="_Toc57314672"/>
      <w:bookmarkStart w:id="619" w:name="_Toc69728986"/>
      <w:bookmarkStart w:id="620" w:name="_Toc98253919"/>
      <w:bookmarkStart w:id="621" w:name="_Toc165173847"/>
      <w:bookmarkStart w:id="622" w:name="_Toc423423667"/>
      <w:bookmarkStart w:id="623" w:name="_Toc464120642"/>
      <w:r w:rsidRPr="00F647F7">
        <w:t xml:space="preserve">Письмо о подаче оферты </w:t>
      </w:r>
      <w:bookmarkStart w:id="624" w:name="_Ref22846535"/>
      <w:r w:rsidRPr="00F647F7">
        <w:t>(</w:t>
      </w:r>
      <w:bookmarkEnd w:id="62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5" w:name="_Toc98253920"/>
      <w:bookmarkStart w:id="626" w:name="_Toc157248174"/>
      <w:bookmarkStart w:id="627" w:name="_Toc157496543"/>
      <w:bookmarkStart w:id="628" w:name="_Toc158206082"/>
      <w:bookmarkStart w:id="629" w:name="_Toc164057767"/>
      <w:bookmarkStart w:id="630" w:name="_Toc164137117"/>
      <w:bookmarkStart w:id="631" w:name="_Toc164161277"/>
      <w:bookmarkStart w:id="632" w:name="_Toc165173848"/>
      <w:bookmarkStart w:id="633" w:name="_Toc439170673"/>
      <w:bookmarkStart w:id="634" w:name="_Toc439172775"/>
      <w:bookmarkStart w:id="635" w:name="_Toc439173219"/>
      <w:bookmarkStart w:id="636" w:name="_Toc439238213"/>
      <w:bookmarkStart w:id="637" w:name="_Toc440357133"/>
      <w:bookmarkStart w:id="638" w:name="_Toc440359688"/>
      <w:bookmarkStart w:id="639" w:name="_Toc447269817"/>
      <w:bookmarkStart w:id="640" w:name="_Toc464120643"/>
      <w:r w:rsidRPr="00C236C0">
        <w:rPr>
          <w:szCs w:val="24"/>
        </w:rPr>
        <w:t>Форма письма о подаче оферты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2" w:name="_Toc98253921"/>
      <w:bookmarkStart w:id="643" w:name="_Toc157248175"/>
      <w:bookmarkStart w:id="644" w:name="_Toc157496544"/>
      <w:bookmarkStart w:id="645" w:name="_Toc158206083"/>
      <w:bookmarkStart w:id="646" w:name="_Toc164057768"/>
      <w:bookmarkStart w:id="647" w:name="_Toc164137118"/>
      <w:bookmarkStart w:id="648" w:name="_Toc164161278"/>
      <w:bookmarkStart w:id="649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439170674"/>
      <w:bookmarkStart w:id="651" w:name="_Toc439172776"/>
      <w:bookmarkStart w:id="652" w:name="_Toc439173220"/>
      <w:bookmarkStart w:id="653" w:name="_Toc439238214"/>
      <w:bookmarkStart w:id="654" w:name="_Toc439252762"/>
      <w:bookmarkStart w:id="655" w:name="_Toc439323736"/>
      <w:bookmarkStart w:id="656" w:name="_Toc440357134"/>
      <w:bookmarkStart w:id="657" w:name="_Toc440359689"/>
      <w:bookmarkStart w:id="658" w:name="_Toc440632153"/>
      <w:bookmarkStart w:id="659" w:name="_Toc440875973"/>
      <w:bookmarkStart w:id="660" w:name="_Toc441131001"/>
      <w:bookmarkStart w:id="661" w:name="_Toc447269818"/>
      <w:bookmarkStart w:id="662" w:name="_Toc464120644"/>
      <w:r w:rsidRPr="00C236C0">
        <w:rPr>
          <w:szCs w:val="24"/>
        </w:rPr>
        <w:lastRenderedPageBreak/>
        <w:t>Инструкции по заполнению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01CED">
        <w:fldChar w:fldCharType="begin"/>
      </w:r>
      <w:r w:rsidR="00701CED">
        <w:instrText xml:space="preserve"> REF _Ref306008743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3.3.4</w:t>
      </w:r>
      <w:r w:rsidR="00701CED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3" w:name="_Ref55335821"/>
      <w:bookmarkStart w:id="664" w:name="_Ref55336345"/>
      <w:bookmarkStart w:id="665" w:name="_Toc57314674"/>
      <w:bookmarkStart w:id="666" w:name="_Toc69728988"/>
      <w:bookmarkStart w:id="667" w:name="_Toc98253922"/>
      <w:bookmarkStart w:id="66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9" w:name="_Ref440271964"/>
      <w:bookmarkStart w:id="670" w:name="_Toc440357135"/>
      <w:bookmarkStart w:id="671" w:name="_Toc440359690"/>
      <w:bookmarkStart w:id="672" w:name="_Toc464120645"/>
      <w:r>
        <w:rPr>
          <w:szCs w:val="24"/>
        </w:rPr>
        <w:lastRenderedPageBreak/>
        <w:t>Антикоррупционные обязательства (Форма 1.1).</w:t>
      </w:r>
      <w:bookmarkEnd w:id="669"/>
      <w:bookmarkEnd w:id="670"/>
      <w:bookmarkEnd w:id="671"/>
      <w:bookmarkEnd w:id="672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3" w:name="_Toc439238216"/>
      <w:bookmarkStart w:id="674" w:name="_Toc439252764"/>
      <w:bookmarkStart w:id="675" w:name="_Toc439323738"/>
      <w:bookmarkStart w:id="676" w:name="_Toc440357136"/>
      <w:bookmarkStart w:id="677" w:name="_Toc440359691"/>
      <w:bookmarkStart w:id="678" w:name="_Toc440632155"/>
      <w:bookmarkStart w:id="679" w:name="_Toc440875975"/>
      <w:bookmarkStart w:id="680" w:name="_Toc441131003"/>
      <w:bookmarkStart w:id="681" w:name="_Toc447269820"/>
      <w:bookmarkStart w:id="682" w:name="_Toc464120646"/>
      <w:r w:rsidRPr="004C0021">
        <w:rPr>
          <w:szCs w:val="24"/>
        </w:rPr>
        <w:t>Форма Антикоррупционных обязательств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8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3" w:name="_Toc423423668"/>
      <w:bookmarkStart w:id="684" w:name="_Ref440271072"/>
      <w:bookmarkStart w:id="685" w:name="_Ref440273986"/>
      <w:bookmarkStart w:id="686" w:name="_Ref440274337"/>
      <w:bookmarkStart w:id="687" w:name="_Ref440274913"/>
      <w:bookmarkStart w:id="688" w:name="_Ref440284918"/>
      <w:bookmarkStart w:id="689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3"/>
      <w:bookmarkEnd w:id="664"/>
      <w:bookmarkEnd w:id="665"/>
      <w:bookmarkEnd w:id="666"/>
      <w:bookmarkEnd w:id="667"/>
      <w:bookmarkEnd w:id="668"/>
      <w:bookmarkEnd w:id="683"/>
      <w:bookmarkEnd w:id="684"/>
      <w:bookmarkEnd w:id="685"/>
      <w:bookmarkEnd w:id="686"/>
      <w:bookmarkEnd w:id="687"/>
      <w:bookmarkEnd w:id="688"/>
      <w:bookmarkEnd w:id="6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90" w:name="_Toc98253923"/>
      <w:bookmarkStart w:id="691" w:name="_Toc157248177"/>
      <w:bookmarkStart w:id="692" w:name="_Toc157496546"/>
      <w:bookmarkStart w:id="693" w:name="_Toc158206085"/>
      <w:bookmarkStart w:id="694" w:name="_Toc164057770"/>
      <w:bookmarkStart w:id="695" w:name="_Toc164137120"/>
      <w:bookmarkStart w:id="696" w:name="_Toc164161280"/>
      <w:bookmarkStart w:id="697" w:name="_Toc165173851"/>
      <w:bookmarkStart w:id="698" w:name="_Ref264038986"/>
      <w:bookmarkStart w:id="699" w:name="_Ref264359294"/>
      <w:bookmarkStart w:id="700" w:name="_Toc439170676"/>
      <w:bookmarkStart w:id="701" w:name="_Toc439172778"/>
      <w:bookmarkStart w:id="702" w:name="_Toc439173222"/>
      <w:bookmarkStart w:id="703" w:name="_Toc439238218"/>
      <w:bookmarkStart w:id="704" w:name="_Toc439252766"/>
      <w:bookmarkStart w:id="705" w:name="_Toc439323740"/>
      <w:bookmarkStart w:id="706" w:name="_Toc440357138"/>
      <w:bookmarkStart w:id="707" w:name="_Toc440359693"/>
      <w:bookmarkStart w:id="708" w:name="_Toc440632157"/>
      <w:bookmarkStart w:id="709" w:name="_Toc440875977"/>
      <w:bookmarkStart w:id="710" w:name="_Toc441131005"/>
      <w:bookmarkStart w:id="711" w:name="_Toc447269822"/>
      <w:bookmarkStart w:id="712" w:name="_Toc464120648"/>
      <w:r w:rsidRPr="00C236C0">
        <w:rPr>
          <w:szCs w:val="24"/>
        </w:rPr>
        <w:t xml:space="preserve">Форма 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r w:rsidR="00492C8B">
        <w:rPr>
          <w:szCs w:val="24"/>
        </w:rPr>
        <w:t>Сводной таблицы стоимости</w:t>
      </w:r>
      <w:bookmarkEnd w:id="704"/>
      <w:bookmarkEnd w:id="705"/>
      <w:bookmarkEnd w:id="706"/>
      <w:bookmarkEnd w:id="707"/>
      <w:bookmarkEnd w:id="708"/>
      <w:bookmarkEnd w:id="709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10"/>
      <w:bookmarkEnd w:id="711"/>
      <w:bookmarkEnd w:id="7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3" w:name="_Toc176765534"/>
      <w:bookmarkStart w:id="714" w:name="_Toc198979983"/>
      <w:bookmarkStart w:id="715" w:name="_Toc217466315"/>
      <w:bookmarkStart w:id="716" w:name="_Toc217702856"/>
      <w:bookmarkStart w:id="717" w:name="_Toc233601974"/>
      <w:bookmarkStart w:id="718" w:name="_Toc263343460"/>
      <w:r w:rsidRPr="00F647F7">
        <w:rPr>
          <w:b w:val="0"/>
          <w:szCs w:val="24"/>
        </w:rPr>
        <w:br w:type="page"/>
      </w:r>
      <w:bookmarkStart w:id="719" w:name="_Toc439170677"/>
      <w:bookmarkStart w:id="720" w:name="_Toc439172779"/>
      <w:bookmarkStart w:id="721" w:name="_Toc439173223"/>
      <w:bookmarkStart w:id="722" w:name="_Toc439238219"/>
      <w:bookmarkStart w:id="723" w:name="_Toc439252767"/>
      <w:bookmarkStart w:id="724" w:name="_Toc439323741"/>
      <w:bookmarkStart w:id="725" w:name="_Toc440357139"/>
      <w:bookmarkStart w:id="726" w:name="_Toc440359694"/>
      <w:bookmarkStart w:id="727" w:name="_Toc440632158"/>
      <w:bookmarkStart w:id="728" w:name="_Toc440875978"/>
      <w:bookmarkStart w:id="729" w:name="_Toc441131006"/>
      <w:bookmarkStart w:id="730" w:name="_Toc447269823"/>
      <w:bookmarkStart w:id="731" w:name="_Toc464120649"/>
      <w:r w:rsidRPr="00C236C0">
        <w:rPr>
          <w:szCs w:val="24"/>
        </w:rPr>
        <w:lastRenderedPageBreak/>
        <w:t>Инструкции по заполнению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701CED">
        <w:fldChar w:fldCharType="begin"/>
      </w:r>
      <w:r w:rsidR="00701CED">
        <w:instrText xml:space="preserve"> REF _Ref450646963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4.2</w:t>
      </w:r>
      <w:r w:rsidR="00701CED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701CED">
        <w:fldChar w:fldCharType="begin"/>
      </w:r>
      <w:r w:rsidR="00701CED">
        <w:instrText xml:space="preserve"> REF _Ref86826666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5.3</w:t>
      </w:r>
      <w:r w:rsidR="00701CED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701CED">
        <w:fldChar w:fldCharType="begin"/>
      </w:r>
      <w:r w:rsidR="00701CED">
        <w:instrText xml:space="preserve"> REF _Ref440292752 \r \h  \* MERGEFORMAT </w:instrText>
      </w:r>
      <w:r w:rsidR="00701CED">
        <w:fldChar w:fldCharType="separate"/>
      </w:r>
      <w:r w:rsidR="008941A2" w:rsidRPr="008941A2">
        <w:t>2</w:t>
      </w:r>
      <w:r w:rsidR="00701CED">
        <w:fldChar w:fldCharType="end"/>
      </w:r>
      <w:r w:rsidRPr="007252E9">
        <w:rPr>
          <w:sz w:val="24"/>
          <w:szCs w:val="24"/>
        </w:rPr>
        <w:t xml:space="preserve"> и </w:t>
      </w:r>
      <w:r w:rsidR="00701CED">
        <w:fldChar w:fldCharType="begin"/>
      </w:r>
      <w:r w:rsidR="00701CED">
        <w:instrText xml:space="preserve"> REF _Ref440292779 \r \h  \* MERGEFORMAT </w:instrText>
      </w:r>
      <w:r w:rsidR="00701CED">
        <w:fldChar w:fldCharType="separate"/>
      </w:r>
      <w:r w:rsidR="008941A2" w:rsidRPr="008941A2">
        <w:t>4</w:t>
      </w:r>
      <w:r w:rsidR="00701CED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2" w:name="_Ref86826666"/>
      <w:bookmarkStart w:id="733" w:name="_Toc90385112"/>
      <w:bookmarkStart w:id="734" w:name="_Toc98253925"/>
      <w:bookmarkStart w:id="735" w:name="_Toc165173853"/>
      <w:bookmarkStart w:id="736" w:name="_Toc423423669"/>
      <w:bookmarkStart w:id="737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8" w:name="_Toc90385113"/>
      <w:bookmarkStart w:id="739" w:name="_Toc98253926"/>
      <w:bookmarkStart w:id="740" w:name="_Toc157248180"/>
      <w:bookmarkStart w:id="741" w:name="_Toc157496549"/>
      <w:bookmarkStart w:id="742" w:name="_Toc158206088"/>
      <w:bookmarkStart w:id="743" w:name="_Toc164057773"/>
      <w:bookmarkStart w:id="744" w:name="_Toc164137123"/>
      <w:bookmarkStart w:id="745" w:name="_Toc164161283"/>
      <w:bookmarkStart w:id="746" w:name="_Toc165173854"/>
      <w:bookmarkStart w:id="747" w:name="_Ref193690005"/>
      <w:bookmarkStart w:id="748" w:name="_Toc439170679"/>
      <w:bookmarkStart w:id="749" w:name="_Toc439172781"/>
      <w:bookmarkStart w:id="750" w:name="_Toc439173225"/>
      <w:bookmarkStart w:id="751" w:name="_Toc439238221"/>
      <w:bookmarkStart w:id="752" w:name="_Toc439252769"/>
      <w:bookmarkStart w:id="753" w:name="_Toc439323743"/>
      <w:bookmarkStart w:id="754" w:name="_Toc440357141"/>
      <w:bookmarkStart w:id="755" w:name="_Toc440359696"/>
      <w:bookmarkStart w:id="756" w:name="_Toc440632160"/>
      <w:bookmarkStart w:id="757" w:name="_Toc440875980"/>
      <w:bookmarkStart w:id="758" w:name="_Toc441131008"/>
      <w:bookmarkStart w:id="759" w:name="_Toc447269825"/>
      <w:bookmarkStart w:id="760" w:name="_Toc464120651"/>
      <w:r w:rsidRPr="00C236C0">
        <w:rPr>
          <w:szCs w:val="24"/>
        </w:rPr>
        <w:t xml:space="preserve">Форма 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Pr="00C236C0">
        <w:rPr>
          <w:szCs w:val="24"/>
        </w:rPr>
        <w:t>технического предложения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1" w:name="_Ref55335818"/>
      <w:bookmarkStart w:id="762" w:name="_Ref55336334"/>
      <w:bookmarkStart w:id="763" w:name="_Toc57314673"/>
      <w:bookmarkStart w:id="764" w:name="_Toc69728987"/>
      <w:bookmarkStart w:id="765" w:name="_Toc98253928"/>
      <w:bookmarkStart w:id="766" w:name="_Toc165173856"/>
      <w:bookmarkStart w:id="767" w:name="_Ref194749150"/>
      <w:bookmarkStart w:id="768" w:name="_Ref194750368"/>
      <w:bookmarkStart w:id="769" w:name="_Ref89649494"/>
      <w:bookmarkStart w:id="77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1" w:name="_Toc176765537"/>
      <w:bookmarkStart w:id="772" w:name="_Toc198979986"/>
      <w:bookmarkStart w:id="773" w:name="_Toc217466321"/>
      <w:bookmarkStart w:id="774" w:name="_Toc217702859"/>
      <w:bookmarkStart w:id="775" w:name="_Toc233601977"/>
      <w:bookmarkStart w:id="776" w:name="_Toc263343463"/>
      <w:bookmarkStart w:id="777" w:name="_Toc439170680"/>
      <w:bookmarkStart w:id="778" w:name="_Toc439172782"/>
      <w:bookmarkStart w:id="779" w:name="_Toc439173226"/>
      <w:bookmarkStart w:id="780" w:name="_Toc439238222"/>
      <w:bookmarkStart w:id="781" w:name="_Toc439252770"/>
      <w:bookmarkStart w:id="782" w:name="_Toc439323744"/>
      <w:bookmarkStart w:id="783" w:name="_Toc440357142"/>
      <w:bookmarkStart w:id="784" w:name="_Toc440359697"/>
      <w:bookmarkStart w:id="785" w:name="_Toc440632161"/>
      <w:bookmarkStart w:id="786" w:name="_Toc440875981"/>
      <w:bookmarkStart w:id="787" w:name="_Toc441131009"/>
      <w:bookmarkStart w:id="788" w:name="_Toc447269826"/>
      <w:bookmarkStart w:id="789" w:name="_Toc464120652"/>
      <w:r w:rsidRPr="00C236C0">
        <w:rPr>
          <w:szCs w:val="24"/>
        </w:rPr>
        <w:lastRenderedPageBreak/>
        <w:t>Инструкции по заполнению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701CED">
        <w:fldChar w:fldCharType="begin"/>
      </w:r>
      <w:r w:rsidR="00701CED">
        <w:instrText xml:space="preserve"> REF _Ref440292555 \r \h  \* MERGEFORMAT </w:instrText>
      </w:r>
      <w:r w:rsidR="00701CED">
        <w:fldChar w:fldCharType="separate"/>
      </w:r>
      <w:r w:rsidR="008941A2" w:rsidRPr="008941A2">
        <w:t>4</w:t>
      </w:r>
      <w:r w:rsidR="00701CED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701CED">
        <w:fldChar w:fldCharType="begin"/>
      </w:r>
      <w:r w:rsidR="00701CED">
        <w:instrText xml:space="preserve"> REF _Ref440271182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3.3.1.9</w:t>
      </w:r>
      <w:r w:rsidR="00701CED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9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1" w:name="_Toc423423670"/>
      <w:bookmarkStart w:id="792" w:name="_Ref440271036"/>
      <w:bookmarkStart w:id="793" w:name="_Ref440274366"/>
      <w:bookmarkStart w:id="794" w:name="_Ref440274902"/>
      <w:bookmarkStart w:id="795" w:name="_Ref440284947"/>
      <w:bookmarkStart w:id="796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7" w:name="_Toc98253929"/>
      <w:bookmarkStart w:id="798" w:name="_Toc157248183"/>
      <w:bookmarkStart w:id="799" w:name="_Toc157496552"/>
      <w:bookmarkStart w:id="800" w:name="_Toc158206091"/>
      <w:bookmarkStart w:id="801" w:name="_Toc164057776"/>
      <w:bookmarkStart w:id="802" w:name="_Toc164137126"/>
      <w:bookmarkStart w:id="803" w:name="_Toc164161286"/>
      <w:bookmarkStart w:id="804" w:name="_Toc165173857"/>
      <w:bookmarkStart w:id="805" w:name="_Toc439170682"/>
      <w:bookmarkStart w:id="806" w:name="_Toc439172784"/>
      <w:bookmarkStart w:id="807" w:name="_Toc439173228"/>
      <w:bookmarkStart w:id="808" w:name="_Toc439238224"/>
      <w:bookmarkStart w:id="809" w:name="_Toc439252772"/>
      <w:bookmarkStart w:id="810" w:name="_Toc439323746"/>
      <w:bookmarkStart w:id="811" w:name="_Toc440357144"/>
      <w:bookmarkStart w:id="812" w:name="_Toc440359699"/>
      <w:bookmarkStart w:id="813" w:name="_Toc440632163"/>
      <w:bookmarkStart w:id="814" w:name="_Toc440875983"/>
      <w:bookmarkStart w:id="815" w:name="_Toc441131011"/>
      <w:bookmarkStart w:id="816" w:name="_Toc447269828"/>
      <w:bookmarkStart w:id="817" w:name="_Toc464120654"/>
      <w:r w:rsidRPr="004C0021">
        <w:rPr>
          <w:szCs w:val="24"/>
        </w:rPr>
        <w:t xml:space="preserve">Форма </w:t>
      </w:r>
      <w:bookmarkEnd w:id="797"/>
      <w:r w:rsidRPr="004C0021">
        <w:rPr>
          <w:szCs w:val="24"/>
        </w:rPr>
        <w:t xml:space="preserve">графика 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r w:rsidR="00512B0F" w:rsidRPr="004C0021">
        <w:rPr>
          <w:szCs w:val="24"/>
        </w:rPr>
        <w:t>выполнения поставок</w:t>
      </w:r>
      <w:bookmarkEnd w:id="811"/>
      <w:bookmarkEnd w:id="812"/>
      <w:bookmarkEnd w:id="813"/>
      <w:bookmarkEnd w:id="814"/>
      <w:bookmarkEnd w:id="815"/>
      <w:bookmarkEnd w:id="816"/>
      <w:bookmarkEnd w:id="8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8" w:name="_Toc171070556"/>
      <w:bookmarkStart w:id="819" w:name="_Toc98253927"/>
      <w:bookmarkStart w:id="820" w:name="_Toc176605808"/>
      <w:bookmarkStart w:id="821" w:name="_Toc176611017"/>
      <w:bookmarkStart w:id="822" w:name="_Toc176611073"/>
      <w:bookmarkStart w:id="823" w:name="_Toc176668676"/>
      <w:bookmarkStart w:id="824" w:name="_Toc176684336"/>
      <w:bookmarkStart w:id="825" w:name="_Toc176746279"/>
      <w:bookmarkStart w:id="826" w:name="_Toc176747346"/>
      <w:bookmarkStart w:id="827" w:name="_Toc198979988"/>
      <w:bookmarkStart w:id="828" w:name="_Toc217466324"/>
      <w:bookmarkStart w:id="829" w:name="_Toc217702862"/>
      <w:bookmarkStart w:id="830" w:name="_Toc233601980"/>
      <w:bookmarkStart w:id="831" w:name="_Toc263343466"/>
      <w:r w:rsidRPr="00F647F7">
        <w:rPr>
          <w:b w:val="0"/>
          <w:szCs w:val="24"/>
        </w:rPr>
        <w:br w:type="page"/>
      </w:r>
      <w:bookmarkStart w:id="832" w:name="_Toc439170683"/>
      <w:bookmarkStart w:id="833" w:name="_Toc439172785"/>
      <w:bookmarkStart w:id="834" w:name="_Toc439173229"/>
      <w:bookmarkStart w:id="835" w:name="_Toc439238225"/>
      <w:bookmarkStart w:id="836" w:name="_Toc439252773"/>
      <w:bookmarkStart w:id="837" w:name="_Toc439323747"/>
      <w:bookmarkStart w:id="838" w:name="_Toc440357145"/>
      <w:bookmarkStart w:id="839" w:name="_Toc440359700"/>
      <w:bookmarkStart w:id="840" w:name="_Toc440632164"/>
      <w:bookmarkStart w:id="841" w:name="_Toc440875984"/>
      <w:bookmarkStart w:id="842" w:name="_Toc441131012"/>
      <w:bookmarkStart w:id="843" w:name="_Toc447269829"/>
      <w:bookmarkStart w:id="844" w:name="_Toc464120655"/>
      <w:r w:rsidRPr="004C0021">
        <w:rPr>
          <w:szCs w:val="24"/>
        </w:rPr>
        <w:lastRenderedPageBreak/>
        <w:t>Инструкции по заполнению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5" w:name="_Hlt22846931"/>
      <w:bookmarkStart w:id="846" w:name="_Ref93264992"/>
      <w:bookmarkStart w:id="847" w:name="_Ref93265116"/>
      <w:bookmarkStart w:id="848" w:name="_Toc98253933"/>
      <w:bookmarkStart w:id="849" w:name="_Toc165173859"/>
      <w:bookmarkStart w:id="850" w:name="_Toc423423671"/>
      <w:bookmarkStart w:id="851" w:name="_Toc464120656"/>
      <w:bookmarkEnd w:id="84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9"/>
      <w:bookmarkEnd w:id="770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2" w:name="_Toc439170685"/>
      <w:bookmarkStart w:id="853" w:name="_Toc439172787"/>
      <w:bookmarkStart w:id="854" w:name="_Toc439173231"/>
      <w:bookmarkStart w:id="855" w:name="_Toc439238227"/>
      <w:bookmarkStart w:id="856" w:name="_Toc439252775"/>
      <w:bookmarkStart w:id="857" w:name="_Toc439323749"/>
      <w:bookmarkStart w:id="858" w:name="_Toc440357147"/>
      <w:bookmarkStart w:id="859" w:name="_Toc440359702"/>
      <w:bookmarkStart w:id="860" w:name="_Toc440632166"/>
      <w:bookmarkStart w:id="861" w:name="_Toc440875986"/>
      <w:bookmarkStart w:id="862" w:name="_Toc441131014"/>
      <w:bookmarkStart w:id="863" w:name="_Toc447269831"/>
      <w:bookmarkStart w:id="864" w:name="_Toc464120657"/>
      <w:bookmarkStart w:id="865" w:name="_Toc157248186"/>
      <w:bookmarkStart w:id="866" w:name="_Toc157496555"/>
      <w:bookmarkStart w:id="867" w:name="_Toc158206094"/>
      <w:bookmarkStart w:id="868" w:name="_Toc164057779"/>
      <w:bookmarkStart w:id="869" w:name="_Toc164137129"/>
      <w:bookmarkStart w:id="870" w:name="_Toc164161289"/>
      <w:bookmarkStart w:id="871" w:name="_Toc165173860"/>
      <w:r w:rsidRPr="004C0021">
        <w:rPr>
          <w:szCs w:val="24"/>
        </w:rPr>
        <w:t>Форма Протокола разногласий к проекту Договора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Pr="004C0021">
        <w:rPr>
          <w:szCs w:val="24"/>
        </w:rPr>
        <w:t xml:space="preserve"> 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2" w:name="_Toc439170686"/>
      <w:bookmarkStart w:id="873" w:name="_Toc439172788"/>
      <w:bookmarkStart w:id="874" w:name="_Toc439173232"/>
      <w:bookmarkStart w:id="875" w:name="_Toc439238228"/>
      <w:bookmarkStart w:id="876" w:name="_Toc439252776"/>
      <w:bookmarkStart w:id="877" w:name="_Toc439323750"/>
      <w:bookmarkStart w:id="878" w:name="_Toc440357148"/>
      <w:bookmarkStart w:id="879" w:name="_Toc440359703"/>
      <w:bookmarkStart w:id="880" w:name="_Toc440632167"/>
      <w:bookmarkStart w:id="881" w:name="_Toc440875987"/>
      <w:bookmarkStart w:id="882" w:name="_Toc441131015"/>
      <w:bookmarkStart w:id="883" w:name="_Toc447269832"/>
      <w:bookmarkStart w:id="884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5" w:name="_Ref55335823"/>
      <w:bookmarkStart w:id="886" w:name="_Ref55336359"/>
      <w:bookmarkStart w:id="887" w:name="_Toc57314675"/>
      <w:bookmarkStart w:id="888" w:name="_Toc69728989"/>
      <w:bookmarkStart w:id="889" w:name="_Toc98253939"/>
      <w:bookmarkStart w:id="890" w:name="_Toc165173865"/>
      <w:bookmarkStart w:id="891" w:name="_Toc423423672"/>
      <w:bookmarkStart w:id="892" w:name="_Toc464120659"/>
      <w:bookmarkEnd w:id="641"/>
      <w:r w:rsidRPr="00F647F7">
        <w:lastRenderedPageBreak/>
        <w:t>Анкета (форма 6)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4C0021" w:rsidRDefault="004F4D80" w:rsidP="004F4D80">
      <w:pPr>
        <w:pStyle w:val="3"/>
        <w:rPr>
          <w:szCs w:val="24"/>
        </w:rPr>
      </w:pPr>
      <w:bookmarkStart w:id="893" w:name="_Toc98253940"/>
      <w:bookmarkStart w:id="894" w:name="_Toc157248192"/>
      <w:bookmarkStart w:id="895" w:name="_Toc157496561"/>
      <w:bookmarkStart w:id="896" w:name="_Toc158206100"/>
      <w:bookmarkStart w:id="897" w:name="_Toc164057785"/>
      <w:bookmarkStart w:id="898" w:name="_Toc164137135"/>
      <w:bookmarkStart w:id="899" w:name="_Toc164161295"/>
      <w:bookmarkStart w:id="900" w:name="_Toc165173866"/>
      <w:bookmarkStart w:id="901" w:name="_Toc439170688"/>
      <w:bookmarkStart w:id="902" w:name="_Toc439172790"/>
      <w:bookmarkStart w:id="903" w:name="_Toc439173234"/>
      <w:bookmarkStart w:id="904" w:name="_Toc439238230"/>
      <w:bookmarkStart w:id="905" w:name="_Toc439252778"/>
      <w:bookmarkStart w:id="906" w:name="_Ref440272119"/>
      <w:bookmarkStart w:id="907" w:name="_Toc440357150"/>
      <w:bookmarkStart w:id="908" w:name="_Toc440359705"/>
      <w:bookmarkStart w:id="909" w:name="_Ref444164229"/>
      <w:bookmarkStart w:id="910" w:name="_Toc447269834"/>
      <w:bookmarkStart w:id="911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2" w:name="_Toc439170689"/>
      <w:bookmarkStart w:id="913" w:name="_Toc439172791"/>
      <w:bookmarkStart w:id="914" w:name="_Toc439173235"/>
      <w:bookmarkStart w:id="915" w:name="_Toc439238231"/>
      <w:bookmarkStart w:id="916" w:name="_Toc439252779"/>
      <w:bookmarkStart w:id="917" w:name="_Ref440272147"/>
      <w:bookmarkStart w:id="918" w:name="_Toc440357151"/>
      <w:bookmarkStart w:id="919" w:name="_Toc440359706"/>
      <w:bookmarkStart w:id="920" w:name="_Ref444164176"/>
      <w:bookmarkStart w:id="921" w:name="_Ref444164241"/>
      <w:bookmarkStart w:id="922" w:name="_Toc464120661"/>
      <w:r w:rsidRPr="004C0021">
        <w:rPr>
          <w:szCs w:val="24"/>
        </w:rPr>
        <w:lastRenderedPageBreak/>
        <w:t xml:space="preserve">Форма </w:t>
      </w:r>
      <w:bookmarkEnd w:id="912"/>
      <w:bookmarkEnd w:id="913"/>
      <w:bookmarkEnd w:id="914"/>
      <w:bookmarkEnd w:id="915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3" w:name="_Toc439170690"/>
      <w:bookmarkStart w:id="924" w:name="_Toc439172792"/>
      <w:bookmarkStart w:id="925" w:name="_Toc439173236"/>
      <w:bookmarkStart w:id="926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7" w:name="_Toc125426243"/>
      <w:bookmarkStart w:id="928" w:name="_Toc396984070"/>
      <w:bookmarkStart w:id="929" w:name="_Toc423423673"/>
      <w:bookmarkStart w:id="930" w:name="_Toc439170691"/>
      <w:bookmarkStart w:id="931" w:name="_Toc439172793"/>
      <w:bookmarkStart w:id="932" w:name="_Toc439173237"/>
      <w:bookmarkStart w:id="933" w:name="_Toc439238233"/>
      <w:bookmarkStart w:id="934" w:name="_Toc439252780"/>
      <w:bookmarkStart w:id="935" w:name="_Toc439323754"/>
      <w:bookmarkStart w:id="936" w:name="_Toc440357152"/>
      <w:bookmarkStart w:id="937" w:name="_Toc440359707"/>
      <w:bookmarkStart w:id="938" w:name="_Toc440632171"/>
      <w:bookmarkStart w:id="939" w:name="_Toc440875991"/>
      <w:bookmarkStart w:id="940" w:name="_Toc441131019"/>
      <w:bookmarkStart w:id="941" w:name="_Toc447269836"/>
      <w:bookmarkEnd w:id="923"/>
      <w:bookmarkEnd w:id="924"/>
      <w:bookmarkEnd w:id="925"/>
      <w:bookmarkEnd w:id="926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5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2" w:name="_Toc464120662"/>
      <w:r w:rsidRPr="007252E9">
        <w:rPr>
          <w:szCs w:val="24"/>
        </w:rPr>
        <w:lastRenderedPageBreak/>
        <w:t>Инструкции по заполнению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701CED">
        <w:fldChar w:fldCharType="begin"/>
      </w:r>
      <w:r w:rsidR="00701CED">
        <w:instrText xml:space="preserve"> REF _Ref55336310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5.1</w:t>
      </w:r>
      <w:r w:rsidR="00701CED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3" w:name="_Ref55336378"/>
      <w:bookmarkStart w:id="944" w:name="_Toc57314676"/>
      <w:bookmarkStart w:id="945" w:name="_Toc69728990"/>
      <w:bookmarkStart w:id="946" w:name="_Toc98253942"/>
      <w:bookmarkStart w:id="947" w:name="_Toc165173868"/>
      <w:bookmarkStart w:id="948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701CED">
        <w:fldChar w:fldCharType="begin"/>
      </w:r>
      <w:r w:rsidR="00701CED">
        <w:instrText xml:space="preserve"> REF _Ref444164176 \r \h  \* MERGEFORMAT </w:instrText>
      </w:r>
      <w:r w:rsidR="00701CED">
        <w:fldChar w:fldCharType="separate"/>
      </w:r>
      <w:r w:rsidR="008941A2" w:rsidRPr="008941A2">
        <w:rPr>
          <w:sz w:val="24"/>
          <w:szCs w:val="24"/>
        </w:rPr>
        <w:t>5.6.2</w:t>
      </w:r>
      <w:r w:rsidR="00701CED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9" w:name="_Ref449017073"/>
      <w:bookmarkStart w:id="950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D904EF" w:rsidRDefault="004F4D80" w:rsidP="004F4D80">
      <w:pPr>
        <w:pStyle w:val="3"/>
        <w:rPr>
          <w:szCs w:val="24"/>
        </w:rPr>
      </w:pPr>
      <w:bookmarkStart w:id="951" w:name="_Toc98253943"/>
      <w:bookmarkStart w:id="952" w:name="_Toc157248195"/>
      <w:bookmarkStart w:id="953" w:name="_Toc157496564"/>
      <w:bookmarkStart w:id="954" w:name="_Toc158206103"/>
      <w:bookmarkStart w:id="955" w:name="_Toc164057788"/>
      <w:bookmarkStart w:id="956" w:name="_Toc164137138"/>
      <w:bookmarkStart w:id="957" w:name="_Toc164161298"/>
      <w:bookmarkStart w:id="958" w:name="_Toc165173869"/>
      <w:bookmarkStart w:id="959" w:name="_Toc439170693"/>
      <w:bookmarkStart w:id="960" w:name="_Toc439172795"/>
      <w:bookmarkStart w:id="961" w:name="_Toc439173239"/>
      <w:bookmarkStart w:id="962" w:name="_Toc439238235"/>
      <w:bookmarkStart w:id="963" w:name="_Toc439252782"/>
      <w:bookmarkStart w:id="964" w:name="_Toc439323756"/>
      <w:bookmarkStart w:id="965" w:name="_Toc440357154"/>
      <w:bookmarkStart w:id="966" w:name="_Toc440359709"/>
      <w:bookmarkStart w:id="967" w:name="_Toc440632173"/>
      <w:bookmarkStart w:id="968" w:name="_Toc440875993"/>
      <w:bookmarkStart w:id="969" w:name="_Toc441131021"/>
      <w:bookmarkStart w:id="970" w:name="_Toc447269838"/>
      <w:bookmarkStart w:id="971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2" w:name="_Toc98253944"/>
      <w:bookmarkStart w:id="973" w:name="_Toc157248196"/>
      <w:bookmarkStart w:id="974" w:name="_Toc157496565"/>
      <w:bookmarkStart w:id="975" w:name="_Toc158206104"/>
      <w:bookmarkStart w:id="976" w:name="_Toc164057789"/>
      <w:bookmarkStart w:id="977" w:name="_Toc164137139"/>
      <w:bookmarkStart w:id="978" w:name="_Toc164161299"/>
      <w:bookmarkStart w:id="97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0" w:name="_Toc439170694"/>
      <w:bookmarkStart w:id="981" w:name="_Toc439172796"/>
      <w:bookmarkStart w:id="982" w:name="_Toc439173240"/>
      <w:bookmarkStart w:id="983" w:name="_Toc439238236"/>
      <w:bookmarkStart w:id="984" w:name="_Toc439252783"/>
      <w:bookmarkStart w:id="985" w:name="_Toc439323757"/>
      <w:bookmarkStart w:id="986" w:name="_Toc440357155"/>
      <w:bookmarkStart w:id="987" w:name="_Toc440359710"/>
      <w:bookmarkStart w:id="988" w:name="_Toc440632174"/>
      <w:bookmarkStart w:id="989" w:name="_Toc440875994"/>
      <w:bookmarkStart w:id="990" w:name="_Toc441131022"/>
      <w:bookmarkStart w:id="991" w:name="_Toc447269839"/>
      <w:bookmarkStart w:id="992" w:name="_Toc464120665"/>
      <w:r w:rsidRPr="00D904EF">
        <w:rPr>
          <w:szCs w:val="24"/>
        </w:rPr>
        <w:lastRenderedPageBreak/>
        <w:t>Инструкции по заполнению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3" w:name="_Ref55336398"/>
      <w:bookmarkStart w:id="994" w:name="_Toc57314678"/>
      <w:bookmarkStart w:id="995" w:name="_Toc69728992"/>
      <w:bookmarkStart w:id="996" w:name="_Toc98253948"/>
      <w:bookmarkStart w:id="997" w:name="_Toc165173874"/>
      <w:bookmarkStart w:id="998" w:name="_Toc423423676"/>
      <w:bookmarkStart w:id="999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3"/>
      <w:bookmarkEnd w:id="994"/>
      <w:bookmarkEnd w:id="995"/>
      <w:bookmarkEnd w:id="996"/>
      <w:bookmarkEnd w:id="997"/>
      <w:bookmarkEnd w:id="998"/>
      <w:bookmarkEnd w:id="999"/>
    </w:p>
    <w:p w:rsidR="004F4D80" w:rsidRPr="00D904EF" w:rsidRDefault="004F4D80" w:rsidP="004F4D80">
      <w:pPr>
        <w:pStyle w:val="3"/>
        <w:rPr>
          <w:szCs w:val="24"/>
        </w:rPr>
      </w:pPr>
      <w:bookmarkStart w:id="1000" w:name="_Toc98253949"/>
      <w:bookmarkStart w:id="1001" w:name="_Toc157248201"/>
      <w:bookmarkStart w:id="1002" w:name="_Toc157496570"/>
      <w:bookmarkStart w:id="1003" w:name="_Toc158206109"/>
      <w:bookmarkStart w:id="1004" w:name="_Toc164057794"/>
      <w:bookmarkStart w:id="1005" w:name="_Toc164137144"/>
      <w:bookmarkStart w:id="1006" w:name="_Toc164161304"/>
      <w:bookmarkStart w:id="1007" w:name="_Toc165173875"/>
      <w:bookmarkStart w:id="1008" w:name="_Toc439170699"/>
      <w:bookmarkStart w:id="1009" w:name="_Toc439172801"/>
      <w:bookmarkStart w:id="1010" w:name="_Toc439173245"/>
      <w:bookmarkStart w:id="1011" w:name="_Toc439238241"/>
      <w:bookmarkStart w:id="1012" w:name="_Toc439252788"/>
      <w:bookmarkStart w:id="1013" w:name="_Toc439323762"/>
      <w:bookmarkStart w:id="1014" w:name="_Toc440357160"/>
      <w:bookmarkStart w:id="1015" w:name="_Toc440359712"/>
      <w:bookmarkStart w:id="1016" w:name="_Toc440632176"/>
      <w:bookmarkStart w:id="1017" w:name="_Toc440875996"/>
      <w:bookmarkStart w:id="1018" w:name="_Toc441131024"/>
      <w:bookmarkStart w:id="1019" w:name="_Toc447269841"/>
      <w:bookmarkStart w:id="1020" w:name="_Toc464120667"/>
      <w:r w:rsidRPr="00D904EF">
        <w:rPr>
          <w:szCs w:val="24"/>
        </w:rPr>
        <w:t>Форма Справки о кадровых ресурсах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1" w:name="_Toc98253950"/>
      <w:bookmarkStart w:id="1022" w:name="_Toc157248202"/>
      <w:bookmarkStart w:id="1023" w:name="_Toc157496571"/>
      <w:bookmarkStart w:id="1024" w:name="_Toc158206110"/>
      <w:bookmarkStart w:id="1025" w:name="_Toc164057795"/>
      <w:bookmarkStart w:id="1026" w:name="_Toc164137145"/>
      <w:bookmarkStart w:id="1027" w:name="_Toc164161305"/>
      <w:bookmarkStart w:id="102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9" w:name="_Toc439170700"/>
      <w:bookmarkStart w:id="1030" w:name="_Toc439172802"/>
      <w:bookmarkStart w:id="1031" w:name="_Toc439173246"/>
      <w:bookmarkStart w:id="1032" w:name="_Toc439238242"/>
      <w:bookmarkStart w:id="1033" w:name="_Toc439252789"/>
      <w:bookmarkStart w:id="1034" w:name="_Toc439323763"/>
      <w:bookmarkStart w:id="1035" w:name="_Toc440357161"/>
      <w:bookmarkStart w:id="1036" w:name="_Toc440359713"/>
      <w:bookmarkStart w:id="1037" w:name="_Toc440632177"/>
      <w:bookmarkStart w:id="1038" w:name="_Toc440875997"/>
      <w:bookmarkStart w:id="1039" w:name="_Toc441131025"/>
      <w:bookmarkStart w:id="1040" w:name="_Toc447269842"/>
      <w:bookmarkStart w:id="1041" w:name="_Toc464120668"/>
      <w:r w:rsidRPr="00D904EF">
        <w:rPr>
          <w:szCs w:val="24"/>
        </w:rPr>
        <w:lastRenderedPageBreak/>
        <w:t>Инструкции по заполнению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2" w:name="_Toc165173881"/>
      <w:bookmarkStart w:id="1043" w:name="_Ref194749267"/>
      <w:bookmarkStart w:id="1044" w:name="_Toc423423677"/>
      <w:bookmarkStart w:id="1045" w:name="_Ref440271993"/>
      <w:bookmarkStart w:id="1046" w:name="_Ref440274659"/>
      <w:bookmarkStart w:id="1047" w:name="_Toc464120669"/>
      <w:bookmarkStart w:id="1048" w:name="_Ref90381523"/>
      <w:bookmarkStart w:id="1049" w:name="_Toc90385124"/>
      <w:bookmarkStart w:id="1050" w:name="_Ref96861029"/>
      <w:bookmarkStart w:id="1051" w:name="_Toc97651410"/>
      <w:bookmarkStart w:id="105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2"/>
      <w:bookmarkEnd w:id="1043"/>
      <w:bookmarkEnd w:id="1044"/>
      <w:bookmarkEnd w:id="1045"/>
      <w:bookmarkEnd w:id="1046"/>
      <w:bookmarkEnd w:id="1047"/>
    </w:p>
    <w:p w:rsidR="004F4D80" w:rsidRPr="00D904EF" w:rsidRDefault="004F4D80" w:rsidP="004F4D80">
      <w:pPr>
        <w:pStyle w:val="3"/>
        <w:rPr>
          <w:szCs w:val="24"/>
        </w:rPr>
      </w:pPr>
      <w:bookmarkStart w:id="1053" w:name="_Toc97651411"/>
      <w:bookmarkStart w:id="1054" w:name="_Toc98253956"/>
      <w:bookmarkStart w:id="1055" w:name="_Toc157248208"/>
      <w:bookmarkStart w:id="1056" w:name="_Toc157496577"/>
      <w:bookmarkStart w:id="1057" w:name="_Toc158206116"/>
      <w:bookmarkStart w:id="1058" w:name="_Toc164057801"/>
      <w:bookmarkStart w:id="1059" w:name="_Toc164137151"/>
      <w:bookmarkStart w:id="1060" w:name="_Toc164161311"/>
      <w:bookmarkStart w:id="1061" w:name="_Toc165173882"/>
      <w:bookmarkStart w:id="1062" w:name="_Toc439170702"/>
      <w:bookmarkStart w:id="1063" w:name="_Toc439172804"/>
      <w:bookmarkStart w:id="1064" w:name="_Toc439173248"/>
      <w:bookmarkStart w:id="1065" w:name="_Toc439238244"/>
      <w:bookmarkStart w:id="1066" w:name="_Toc439252791"/>
      <w:bookmarkStart w:id="1067" w:name="_Toc439323765"/>
      <w:bookmarkStart w:id="1068" w:name="_Toc440357163"/>
      <w:bookmarkStart w:id="1069" w:name="_Toc440359715"/>
      <w:bookmarkStart w:id="1070" w:name="_Toc440632179"/>
      <w:bookmarkStart w:id="1071" w:name="_Toc440875999"/>
      <w:bookmarkStart w:id="1072" w:name="_Toc441131027"/>
      <w:bookmarkStart w:id="1073" w:name="_Toc447269844"/>
      <w:bookmarkStart w:id="1074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5" w:name="_Toc97651412"/>
      <w:bookmarkStart w:id="1076" w:name="_Toc98253957"/>
      <w:bookmarkStart w:id="1077" w:name="_Toc157248209"/>
      <w:bookmarkStart w:id="1078" w:name="_Toc157496578"/>
      <w:bookmarkStart w:id="1079" w:name="_Toc158206117"/>
      <w:bookmarkStart w:id="1080" w:name="_Toc164057802"/>
      <w:bookmarkStart w:id="1081" w:name="_Toc164137152"/>
      <w:bookmarkStart w:id="1082" w:name="_Toc164161312"/>
      <w:bookmarkStart w:id="108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4" w:name="_Toc439170703"/>
      <w:bookmarkStart w:id="1085" w:name="_Toc439172805"/>
      <w:bookmarkStart w:id="1086" w:name="_Toc439173249"/>
      <w:bookmarkStart w:id="1087" w:name="_Toc439238245"/>
      <w:bookmarkStart w:id="1088" w:name="_Toc439252792"/>
      <w:bookmarkStart w:id="1089" w:name="_Toc439323766"/>
      <w:bookmarkStart w:id="1090" w:name="_Toc440357164"/>
      <w:bookmarkStart w:id="1091" w:name="_Toc440359716"/>
      <w:bookmarkStart w:id="1092" w:name="_Toc440632180"/>
      <w:bookmarkStart w:id="1093" w:name="_Toc440876000"/>
      <w:bookmarkStart w:id="1094" w:name="_Toc441131028"/>
      <w:bookmarkStart w:id="1095" w:name="_Toc447269845"/>
      <w:bookmarkStart w:id="1096" w:name="_Toc464120671"/>
      <w:r w:rsidRPr="00D904EF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7" w:name="_Ref257131475"/>
      <w:bookmarkStart w:id="1098" w:name="_Toc351552284"/>
      <w:bookmarkStart w:id="1099" w:name="_Toc396983131"/>
      <w:bookmarkStart w:id="1100" w:name="_Toc423423679"/>
      <w:bookmarkStart w:id="1101" w:name="_Ref440270984"/>
      <w:bookmarkStart w:id="1102" w:name="_Ref440275030"/>
      <w:bookmarkStart w:id="1103" w:name="_Toc464120672"/>
      <w:bookmarkStart w:id="1104" w:name="_Ref464120879"/>
      <w:bookmarkEnd w:id="1048"/>
      <w:bookmarkEnd w:id="1049"/>
      <w:bookmarkEnd w:id="1050"/>
      <w:bookmarkEnd w:id="1051"/>
      <w:bookmarkEnd w:id="1052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7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Style w:val="3"/>
        <w:rPr>
          <w:szCs w:val="24"/>
        </w:rPr>
      </w:pPr>
      <w:bookmarkStart w:id="1105" w:name="_Toc439170708"/>
      <w:bookmarkStart w:id="1106" w:name="_Toc439172810"/>
      <w:bookmarkStart w:id="1107" w:name="_Toc439173251"/>
      <w:bookmarkStart w:id="1108" w:name="_Toc439252794"/>
      <w:bookmarkStart w:id="1109" w:name="_Toc439323768"/>
      <w:bookmarkStart w:id="1110" w:name="_Toc440357166"/>
      <w:bookmarkStart w:id="1111" w:name="_Toc440359718"/>
      <w:bookmarkStart w:id="1112" w:name="_Toc440632182"/>
      <w:bookmarkStart w:id="1113" w:name="_Toc440876002"/>
      <w:bookmarkStart w:id="1114" w:name="_Toc441131030"/>
      <w:bookmarkStart w:id="1115" w:name="_Toc447269847"/>
      <w:bookmarkStart w:id="1116" w:name="_Toc464120673"/>
      <w:r w:rsidRPr="00F647F7">
        <w:rPr>
          <w:szCs w:val="24"/>
        </w:rPr>
        <w:t>Форма письма производителя продукции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7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8" w:name="_Toc423423680"/>
      <w:bookmarkStart w:id="1119" w:name="_Ref440272035"/>
      <w:bookmarkStart w:id="1120" w:name="_Ref440274733"/>
      <w:bookmarkStart w:id="1121" w:name="_Ref444179578"/>
      <w:bookmarkStart w:id="1122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7"/>
      <w:bookmarkEnd w:id="1118"/>
      <w:bookmarkEnd w:id="1119"/>
      <w:bookmarkEnd w:id="1120"/>
      <w:bookmarkEnd w:id="1121"/>
      <w:bookmarkEnd w:id="1122"/>
    </w:p>
    <w:p w:rsidR="004F4D80" w:rsidRPr="004C0021" w:rsidRDefault="004F4D80" w:rsidP="004F4D80">
      <w:pPr>
        <w:pStyle w:val="3"/>
        <w:rPr>
          <w:szCs w:val="24"/>
        </w:rPr>
      </w:pPr>
      <w:bookmarkStart w:id="1123" w:name="_Toc343690584"/>
      <w:bookmarkStart w:id="1124" w:name="_Toc372294428"/>
      <w:bookmarkStart w:id="1125" w:name="_Toc379288896"/>
      <w:bookmarkStart w:id="1126" w:name="_Toc384734780"/>
      <w:bookmarkStart w:id="1127" w:name="_Toc396984078"/>
      <w:bookmarkStart w:id="1128" w:name="_Toc423423681"/>
      <w:bookmarkStart w:id="1129" w:name="_Toc439170710"/>
      <w:bookmarkStart w:id="1130" w:name="_Toc439172812"/>
      <w:bookmarkStart w:id="1131" w:name="_Toc439173253"/>
      <w:bookmarkStart w:id="1132" w:name="_Toc439238249"/>
      <w:bookmarkStart w:id="1133" w:name="_Toc439252796"/>
      <w:bookmarkStart w:id="1134" w:name="_Toc439323770"/>
      <w:bookmarkStart w:id="1135" w:name="_Toc440357168"/>
      <w:bookmarkStart w:id="1136" w:name="_Toc440359720"/>
      <w:bookmarkStart w:id="1137" w:name="_Toc440632184"/>
      <w:bookmarkStart w:id="1138" w:name="_Toc440876004"/>
      <w:bookmarkStart w:id="1139" w:name="_Toc441131032"/>
      <w:bookmarkStart w:id="1140" w:name="_Toc447269849"/>
      <w:bookmarkStart w:id="1141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2" w:name="_Toc343690585"/>
      <w:bookmarkStart w:id="1143" w:name="_Toc372294429"/>
      <w:bookmarkStart w:id="1144" w:name="_Toc379288897"/>
      <w:bookmarkStart w:id="1145" w:name="_Toc384734781"/>
      <w:bookmarkStart w:id="1146" w:name="_Toc396984079"/>
      <w:bookmarkStart w:id="1147" w:name="_Toc423423682"/>
      <w:bookmarkStart w:id="1148" w:name="_Toc439170711"/>
      <w:bookmarkStart w:id="1149" w:name="_Toc439172813"/>
      <w:bookmarkStart w:id="1150" w:name="_Toc439173254"/>
      <w:bookmarkStart w:id="1151" w:name="_Toc439238250"/>
      <w:bookmarkStart w:id="1152" w:name="_Toc439252797"/>
      <w:bookmarkStart w:id="1153" w:name="_Toc439323771"/>
      <w:bookmarkStart w:id="1154" w:name="_Toc440357169"/>
      <w:bookmarkStart w:id="1155" w:name="_Toc440359721"/>
      <w:bookmarkStart w:id="1156" w:name="_Toc440632185"/>
      <w:bookmarkStart w:id="1157" w:name="_Toc440876005"/>
      <w:bookmarkStart w:id="1158" w:name="_Toc441131033"/>
      <w:bookmarkStart w:id="1159" w:name="_Toc447269850"/>
      <w:bookmarkStart w:id="1160" w:name="_Toc464120676"/>
      <w:r w:rsidRPr="00D2707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2" w:name="_Toc423423683"/>
      <w:bookmarkStart w:id="1163" w:name="_Ref440272051"/>
      <w:bookmarkStart w:id="1164" w:name="_Ref440274744"/>
      <w:bookmarkStart w:id="1165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1"/>
      <w:bookmarkEnd w:id="1162"/>
      <w:bookmarkEnd w:id="1163"/>
      <w:bookmarkEnd w:id="1164"/>
      <w:bookmarkEnd w:id="1165"/>
    </w:p>
    <w:p w:rsidR="004F4D80" w:rsidRPr="00726A75" w:rsidRDefault="004F4D80" w:rsidP="004F4D80">
      <w:pPr>
        <w:pStyle w:val="3"/>
        <w:rPr>
          <w:szCs w:val="24"/>
        </w:rPr>
      </w:pPr>
      <w:bookmarkStart w:id="1166" w:name="_Toc343690587"/>
      <w:bookmarkStart w:id="1167" w:name="_Toc372294431"/>
      <w:bookmarkStart w:id="1168" w:name="_Toc379288899"/>
      <w:bookmarkStart w:id="1169" w:name="_Toc384734783"/>
      <w:bookmarkStart w:id="1170" w:name="_Toc396984081"/>
      <w:bookmarkStart w:id="1171" w:name="_Toc423423684"/>
      <w:bookmarkStart w:id="1172" w:name="_Toc439170713"/>
      <w:bookmarkStart w:id="1173" w:name="_Toc439172815"/>
      <w:bookmarkStart w:id="1174" w:name="_Toc439173256"/>
      <w:bookmarkStart w:id="1175" w:name="_Toc439238252"/>
      <w:bookmarkStart w:id="1176" w:name="_Toc439252799"/>
      <w:bookmarkStart w:id="1177" w:name="_Toc439323773"/>
      <w:bookmarkStart w:id="1178" w:name="_Toc440357171"/>
      <w:bookmarkStart w:id="1179" w:name="_Toc440359723"/>
      <w:bookmarkStart w:id="1180" w:name="_Toc440632187"/>
      <w:bookmarkStart w:id="1181" w:name="_Toc440876007"/>
      <w:bookmarkStart w:id="1182" w:name="_Toc441131035"/>
      <w:bookmarkStart w:id="1183" w:name="_Toc447269852"/>
      <w:bookmarkStart w:id="1184" w:name="_Toc464120678"/>
      <w:r w:rsidRPr="00726A75">
        <w:rPr>
          <w:szCs w:val="24"/>
        </w:rPr>
        <w:t xml:space="preserve">Форма 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r w:rsidR="000D70B6" w:rsidRPr="00726A75">
        <w:rPr>
          <w:szCs w:val="24"/>
        </w:rPr>
        <w:t>Согласия на обработку персональных данных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5" w:name="_Toc439252801"/>
      <w:bookmarkStart w:id="1186" w:name="_Toc439323774"/>
      <w:bookmarkStart w:id="1187" w:name="_Toc440357172"/>
      <w:bookmarkStart w:id="1188" w:name="_Toc440359724"/>
      <w:bookmarkStart w:id="1189" w:name="_Toc440632188"/>
      <w:bookmarkStart w:id="1190" w:name="_Toc440876008"/>
      <w:bookmarkStart w:id="1191" w:name="_Toc441131036"/>
      <w:bookmarkStart w:id="1192" w:name="_Toc447269853"/>
      <w:bookmarkStart w:id="1193" w:name="_Toc464120679"/>
      <w:r w:rsidRPr="007252E9">
        <w:rPr>
          <w:szCs w:val="24"/>
        </w:rPr>
        <w:lastRenderedPageBreak/>
        <w:t>Инструкции по заполнению</w:t>
      </w:r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4" w:name="_Toc461808970"/>
      <w:bookmarkStart w:id="1195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4"/>
      <w:bookmarkEnd w:id="1195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6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6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7" w:name="_Toc461808972"/>
      <w:bookmarkStart w:id="1198" w:name="_Toc464120681"/>
      <w:r w:rsidRPr="007252E9">
        <w:rPr>
          <w:szCs w:val="24"/>
        </w:rPr>
        <w:lastRenderedPageBreak/>
        <w:t>Инструкции по заполнению</w:t>
      </w:r>
      <w:bookmarkEnd w:id="1197"/>
      <w:bookmarkEnd w:id="1198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9" w:name="_Ref440272256"/>
      <w:bookmarkStart w:id="1200" w:name="_Ref440272678"/>
      <w:bookmarkStart w:id="1201" w:name="_Ref440274944"/>
      <w:bookmarkStart w:id="1202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9"/>
      <w:bookmarkEnd w:id="1200"/>
      <w:bookmarkEnd w:id="1201"/>
      <w:bookmarkEnd w:id="1202"/>
    </w:p>
    <w:p w:rsidR="007A6A39" w:rsidRPr="007A6A39" w:rsidRDefault="007A6A39" w:rsidP="007A6A39">
      <w:pPr>
        <w:pStyle w:val="3"/>
        <w:rPr>
          <w:szCs w:val="24"/>
        </w:rPr>
      </w:pPr>
      <w:bookmarkStart w:id="1203" w:name="_Toc439170715"/>
      <w:bookmarkStart w:id="1204" w:name="_Toc439172817"/>
      <w:bookmarkStart w:id="1205" w:name="_Toc439173259"/>
      <w:bookmarkStart w:id="1206" w:name="_Toc439238255"/>
      <w:bookmarkStart w:id="1207" w:name="_Toc439252803"/>
      <w:bookmarkStart w:id="1208" w:name="_Toc439323776"/>
      <w:bookmarkStart w:id="1209" w:name="_Toc440357174"/>
      <w:bookmarkStart w:id="1210" w:name="_Toc440359726"/>
      <w:bookmarkStart w:id="1211" w:name="_Toc440632190"/>
      <w:bookmarkStart w:id="1212" w:name="_Toc440876010"/>
      <w:bookmarkStart w:id="1213" w:name="_Toc441131038"/>
      <w:bookmarkStart w:id="1214" w:name="_Toc447269855"/>
      <w:bookmarkStart w:id="1215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6" w:name="_Toc439170716"/>
      <w:bookmarkStart w:id="1217" w:name="_Toc439172818"/>
      <w:bookmarkStart w:id="1218" w:name="_Toc439173260"/>
      <w:bookmarkStart w:id="1219" w:name="_Toc439238256"/>
      <w:bookmarkStart w:id="1220" w:name="_Toc439252804"/>
      <w:bookmarkStart w:id="1221" w:name="_Toc439323777"/>
      <w:bookmarkStart w:id="1222" w:name="_Toc440357175"/>
      <w:bookmarkStart w:id="1223" w:name="_Toc440359727"/>
      <w:bookmarkStart w:id="1224" w:name="_Toc440632191"/>
      <w:bookmarkStart w:id="1225" w:name="_Toc440876011"/>
      <w:bookmarkStart w:id="1226" w:name="_Toc441131039"/>
      <w:bookmarkStart w:id="1227" w:name="_Toc447269856"/>
      <w:bookmarkStart w:id="1228" w:name="_Toc464120684"/>
      <w:r w:rsidRPr="007857E5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9" w:name="_Toc426108836"/>
      <w:bookmarkStart w:id="1230" w:name="_Ref441574460"/>
      <w:bookmarkStart w:id="1231" w:name="_Ref441574649"/>
      <w:bookmarkStart w:id="1232" w:name="_Toc441575251"/>
      <w:bookmarkStart w:id="1233" w:name="_Ref442187883"/>
      <w:bookmarkStart w:id="1234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9"/>
      <w:bookmarkEnd w:id="1230"/>
      <w:bookmarkEnd w:id="1231"/>
      <w:bookmarkEnd w:id="1232"/>
      <w:bookmarkEnd w:id="1233"/>
      <w:bookmarkEnd w:id="1234"/>
    </w:p>
    <w:p w:rsidR="00726A75" w:rsidRPr="00CC5A3A" w:rsidRDefault="00726A75" w:rsidP="00726A75">
      <w:pPr>
        <w:pStyle w:val="3"/>
        <w:rPr>
          <w:szCs w:val="24"/>
        </w:rPr>
      </w:pPr>
      <w:bookmarkStart w:id="1235" w:name="_Toc426108837"/>
      <w:bookmarkStart w:id="1236" w:name="_Ref441574456"/>
      <w:bookmarkStart w:id="1237" w:name="_Toc441575252"/>
      <w:bookmarkStart w:id="1238" w:name="_Toc447269864"/>
      <w:bookmarkStart w:id="1239" w:name="_Toc464120686"/>
      <w:r w:rsidRPr="00CC5A3A">
        <w:rPr>
          <w:szCs w:val="24"/>
        </w:rPr>
        <w:t xml:space="preserve">Форма Расписки  сдачи-приемки </w:t>
      </w:r>
      <w:bookmarkEnd w:id="1235"/>
      <w:r w:rsidRPr="00CC5A3A">
        <w:rPr>
          <w:szCs w:val="24"/>
        </w:rPr>
        <w:t>соглашения о неустойке</w:t>
      </w:r>
      <w:bookmarkEnd w:id="1236"/>
      <w:bookmarkEnd w:id="1237"/>
      <w:bookmarkEnd w:id="1238"/>
      <w:bookmarkEnd w:id="1239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40" w:name="_Toc426108838"/>
      <w:bookmarkStart w:id="1241" w:name="_Toc441575253"/>
      <w:bookmarkStart w:id="1242" w:name="_Toc447269865"/>
      <w:bookmarkStart w:id="1243" w:name="_Toc464120687"/>
      <w:r w:rsidRPr="00CC5A3A">
        <w:rPr>
          <w:szCs w:val="24"/>
        </w:rPr>
        <w:lastRenderedPageBreak/>
        <w:t>Инструкции по заполнению</w:t>
      </w:r>
      <w:bookmarkEnd w:id="1240"/>
      <w:bookmarkEnd w:id="1241"/>
      <w:bookmarkEnd w:id="1242"/>
      <w:bookmarkEnd w:id="1243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4" w:name="_Ref440272274"/>
      <w:bookmarkStart w:id="1245" w:name="_Ref440274756"/>
      <w:bookmarkStart w:id="1246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4"/>
      <w:bookmarkEnd w:id="1245"/>
      <w:bookmarkEnd w:id="1246"/>
    </w:p>
    <w:p w:rsidR="007857E5" w:rsidRPr="00E47073" w:rsidRDefault="007857E5" w:rsidP="007857E5">
      <w:pPr>
        <w:pStyle w:val="3"/>
        <w:rPr>
          <w:szCs w:val="24"/>
        </w:rPr>
      </w:pPr>
      <w:bookmarkStart w:id="1247" w:name="_Toc439170718"/>
      <w:bookmarkStart w:id="1248" w:name="_Toc439172820"/>
      <w:bookmarkStart w:id="1249" w:name="_Toc439173262"/>
      <w:bookmarkStart w:id="1250" w:name="_Toc439238258"/>
      <w:bookmarkStart w:id="1251" w:name="_Toc439252806"/>
      <w:bookmarkStart w:id="1252" w:name="_Toc439323779"/>
      <w:bookmarkStart w:id="1253" w:name="_Toc440357177"/>
      <w:bookmarkStart w:id="1254" w:name="_Toc440359729"/>
      <w:bookmarkStart w:id="1255" w:name="_Toc440632193"/>
      <w:bookmarkStart w:id="1256" w:name="_Toc440876013"/>
      <w:bookmarkStart w:id="1257" w:name="_Toc441131041"/>
      <w:bookmarkStart w:id="1258" w:name="_Toc447269858"/>
      <w:bookmarkStart w:id="1259" w:name="_Toc464120689"/>
      <w:r w:rsidRPr="00E47073">
        <w:rPr>
          <w:szCs w:val="24"/>
        </w:rPr>
        <w:t xml:space="preserve">Форма </w:t>
      </w:r>
      <w:bookmarkEnd w:id="1247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60" w:name="_Toc300142269"/>
      <w:bookmarkStart w:id="1261" w:name="_Toc309735391"/>
      <w:bookmarkStart w:id="126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6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1"/>
      <w:bookmarkEnd w:id="126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3" w:name="_Toc439170719"/>
      <w:bookmarkStart w:id="1264" w:name="_Toc439172821"/>
      <w:bookmarkStart w:id="1265" w:name="_Toc439173263"/>
      <w:bookmarkStart w:id="1266" w:name="_Toc439238259"/>
      <w:bookmarkStart w:id="1267" w:name="_Toc439252807"/>
      <w:bookmarkStart w:id="1268" w:name="_Toc439323780"/>
      <w:bookmarkStart w:id="1269" w:name="_Toc440357178"/>
      <w:bookmarkStart w:id="1270" w:name="_Toc440359730"/>
      <w:bookmarkStart w:id="1271" w:name="_Toc440632194"/>
      <w:bookmarkStart w:id="1272" w:name="_Toc440876014"/>
      <w:bookmarkStart w:id="1273" w:name="_Toc441131042"/>
      <w:bookmarkStart w:id="1274" w:name="_Toc447269859"/>
      <w:bookmarkStart w:id="1275" w:name="_Toc464120690"/>
      <w:r w:rsidRPr="007857E5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6" w:name="_Ref93268095"/>
      <w:bookmarkStart w:id="1277" w:name="_Ref93268099"/>
      <w:bookmarkStart w:id="1278" w:name="_Toc98253958"/>
      <w:bookmarkStart w:id="1279" w:name="_Toc165173884"/>
      <w:bookmarkStart w:id="1280" w:name="_Toc423423678"/>
      <w:bookmarkStart w:id="1281" w:name="_Ref440272510"/>
      <w:bookmarkStart w:id="1282" w:name="_Ref440274961"/>
      <w:bookmarkStart w:id="1283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4" w:name="_Toc90385125"/>
      <w:bookmarkStart w:id="1285" w:name="_Toc439170705"/>
      <w:bookmarkStart w:id="1286" w:name="_Toc439172807"/>
      <w:bookmarkStart w:id="1287" w:name="_Toc439173268"/>
      <w:bookmarkStart w:id="1288" w:name="_Toc439238264"/>
      <w:bookmarkStart w:id="1289" w:name="_Toc439252812"/>
      <w:bookmarkStart w:id="1290" w:name="_Toc439323785"/>
      <w:bookmarkStart w:id="1291" w:name="_Toc440357183"/>
      <w:bookmarkStart w:id="1292" w:name="_Toc440359735"/>
      <w:bookmarkStart w:id="1293" w:name="_Toc440632199"/>
      <w:bookmarkStart w:id="1294" w:name="_Toc440876016"/>
      <w:bookmarkStart w:id="1295" w:name="_Toc441131044"/>
      <w:bookmarkStart w:id="1296" w:name="_Toc447269861"/>
      <w:bookmarkStart w:id="1297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8" w:name="_Toc90385126"/>
      <w:bookmarkStart w:id="1299" w:name="_Toc98253959"/>
      <w:bookmarkStart w:id="1300" w:name="_Toc157248211"/>
      <w:bookmarkStart w:id="1301" w:name="_Toc157496580"/>
      <w:bookmarkStart w:id="1302" w:name="_Toc158206119"/>
      <w:bookmarkStart w:id="1303" w:name="_Toc164057804"/>
      <w:bookmarkStart w:id="1304" w:name="_Toc164137154"/>
      <w:bookmarkStart w:id="1305" w:name="_Toc164161314"/>
      <w:bookmarkStart w:id="130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7" w:name="_Toc439170706"/>
      <w:bookmarkStart w:id="1308" w:name="_Toc439172808"/>
      <w:bookmarkStart w:id="1309" w:name="_Toc439173269"/>
      <w:bookmarkStart w:id="1310" w:name="_Toc439238265"/>
      <w:bookmarkStart w:id="1311" w:name="_Toc439252813"/>
      <w:bookmarkStart w:id="1312" w:name="_Toc439323786"/>
      <w:bookmarkStart w:id="1313" w:name="_Toc440357184"/>
      <w:bookmarkStart w:id="1314" w:name="_Toc440359736"/>
      <w:bookmarkStart w:id="1315" w:name="_Toc440632200"/>
      <w:bookmarkStart w:id="1316" w:name="_Toc440876017"/>
      <w:bookmarkStart w:id="1317" w:name="_Toc441131045"/>
      <w:bookmarkStart w:id="1318" w:name="_Toc447269862"/>
      <w:bookmarkStart w:id="1319" w:name="_Toc464120693"/>
      <w:r w:rsidRPr="00D904EF">
        <w:rPr>
          <w:szCs w:val="24"/>
        </w:rPr>
        <w:lastRenderedPageBreak/>
        <w:t>Инструкции по заполнению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EF1" w:rsidRDefault="00037EF1">
      <w:pPr>
        <w:spacing w:line="240" w:lineRule="auto"/>
      </w:pPr>
      <w:r>
        <w:separator/>
      </w:r>
    </w:p>
  </w:endnote>
  <w:endnote w:type="continuationSeparator" w:id="0">
    <w:p w:rsidR="00037EF1" w:rsidRDefault="00037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1CED" w:rsidRDefault="00701CE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Pr="00FA0376" w:rsidRDefault="00701CE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164F8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701CED" w:rsidRPr="00EE0539" w:rsidRDefault="00701CE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94316">
      <w:rPr>
        <w:sz w:val="18"/>
        <w:szCs w:val="18"/>
      </w:rPr>
      <w:t>Договора на поставку сувенирной продукции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EF1" w:rsidRDefault="00037EF1">
      <w:pPr>
        <w:spacing w:line="240" w:lineRule="auto"/>
      </w:pPr>
      <w:r>
        <w:separator/>
      </w:r>
    </w:p>
  </w:footnote>
  <w:footnote w:type="continuationSeparator" w:id="0">
    <w:p w:rsidR="00037EF1" w:rsidRDefault="00037EF1">
      <w:pPr>
        <w:spacing w:line="240" w:lineRule="auto"/>
      </w:pPr>
      <w:r>
        <w:continuationSeparator/>
      </w:r>
    </w:p>
  </w:footnote>
  <w:footnote w:id="1">
    <w:p w:rsidR="00701CED" w:rsidRDefault="00701CE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Pr="00930031" w:rsidRDefault="00701CE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CED" w:rsidRDefault="00701C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37EF1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64F8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4316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CED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173F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16458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CE637-BF08-48B1-A6D6-81E894FA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78</Pages>
  <Words>24124</Words>
  <Characters>137509</Characters>
  <Application>Microsoft Office Word</Application>
  <DocSecurity>0</DocSecurity>
  <Lines>1145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161311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34</cp:revision>
  <cp:lastPrinted>2015-12-29T14:27:00Z</cp:lastPrinted>
  <dcterms:created xsi:type="dcterms:W3CDTF">2016-04-01T06:18:00Z</dcterms:created>
  <dcterms:modified xsi:type="dcterms:W3CDTF">2016-11-07T12:24:00Z</dcterms:modified>
</cp:coreProperties>
</file>