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F2B9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D24C9" w:rsidRPr="000D67AD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D24C9" w:rsidRPr="004815A7" w:rsidRDefault="00CD24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815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815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815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815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815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815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815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D24C9" w:rsidRPr="007417E6" w:rsidRDefault="00CD24C9" w:rsidP="00CD24C9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D24C9" w:rsidRPr="009414D4" w:rsidRDefault="00CD24C9" w:rsidP="00CD24C9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CD24C9" w:rsidRPr="009414D4" w:rsidRDefault="00CD24C9" w:rsidP="00CD24C9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CD24C9" w:rsidRPr="009414D4" w:rsidRDefault="00CD24C9" w:rsidP="00CD24C9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CD24C9" w:rsidRPr="009414D4" w:rsidRDefault="00CD24C9" w:rsidP="00CD24C9">
      <w:pPr>
        <w:spacing w:line="240" w:lineRule="auto"/>
        <w:jc w:val="right"/>
        <w:rPr>
          <w:sz w:val="24"/>
          <w:szCs w:val="24"/>
        </w:rPr>
      </w:pPr>
    </w:p>
    <w:p w:rsidR="00CD24C9" w:rsidRPr="009414D4" w:rsidRDefault="00CD24C9" w:rsidP="00CD24C9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CD24C9" w:rsidRPr="00C12FA4" w:rsidRDefault="00CD24C9" w:rsidP="00CD24C9">
      <w:pPr>
        <w:spacing w:line="240" w:lineRule="auto"/>
        <w:jc w:val="right"/>
        <w:rPr>
          <w:sz w:val="24"/>
          <w:szCs w:val="24"/>
        </w:rPr>
      </w:pPr>
    </w:p>
    <w:p w:rsidR="00CD24C9" w:rsidRPr="00C12FA4" w:rsidRDefault="00CD24C9" w:rsidP="00CD24C9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4815A7">
        <w:rPr>
          <w:sz w:val="24"/>
          <w:szCs w:val="24"/>
        </w:rPr>
        <w:t>28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апреля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CD24C9" w:rsidRPr="00C12FA4" w:rsidRDefault="00CD24C9" w:rsidP="00CD24C9">
      <w:pPr>
        <w:ind w:firstLine="0"/>
        <w:jc w:val="left"/>
        <w:rPr>
          <w:sz w:val="24"/>
          <w:szCs w:val="24"/>
        </w:rPr>
      </w:pPr>
    </w:p>
    <w:p w:rsidR="00CD24C9" w:rsidRPr="00C12FA4" w:rsidRDefault="00CD24C9" w:rsidP="00CD24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D24C9" w:rsidRPr="00C12FA4" w:rsidRDefault="00CD24C9" w:rsidP="00CD24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D24C9" w:rsidRPr="00C12FA4" w:rsidRDefault="00CD24C9" w:rsidP="00CD24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815A7">
        <w:rPr>
          <w:b/>
          <w:kern w:val="36"/>
          <w:sz w:val="24"/>
          <w:szCs w:val="24"/>
        </w:rPr>
        <w:t>0137</w:t>
      </w:r>
      <w:r>
        <w:rPr>
          <w:b/>
          <w:kern w:val="36"/>
          <w:sz w:val="24"/>
          <w:szCs w:val="24"/>
        </w:rPr>
        <w:t>-ЛП-17</w:t>
      </w:r>
    </w:p>
    <w:p w:rsidR="00CD24C9" w:rsidRPr="00C12FA4" w:rsidRDefault="00CD24C9" w:rsidP="00CD24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CD24C9" w:rsidRPr="00C12FA4" w:rsidRDefault="00CD24C9" w:rsidP="00CD24C9">
      <w:pPr>
        <w:spacing w:line="264" w:lineRule="auto"/>
        <w:jc w:val="center"/>
        <w:rPr>
          <w:sz w:val="24"/>
          <w:szCs w:val="24"/>
        </w:rPr>
      </w:pPr>
    </w:p>
    <w:p w:rsidR="00CD24C9" w:rsidRPr="00C12FA4" w:rsidRDefault="00CD24C9" w:rsidP="00CD24C9">
      <w:pPr>
        <w:spacing w:line="264" w:lineRule="auto"/>
        <w:jc w:val="center"/>
        <w:rPr>
          <w:sz w:val="24"/>
          <w:szCs w:val="24"/>
        </w:rPr>
      </w:pPr>
    </w:p>
    <w:p w:rsidR="00CD24C9" w:rsidRPr="00C12FA4" w:rsidRDefault="00CD24C9" w:rsidP="00CD24C9">
      <w:pPr>
        <w:spacing w:line="264" w:lineRule="auto"/>
        <w:jc w:val="center"/>
        <w:rPr>
          <w:sz w:val="24"/>
          <w:szCs w:val="24"/>
        </w:rPr>
      </w:pPr>
    </w:p>
    <w:p w:rsidR="00CD24C9" w:rsidRPr="00C12FA4" w:rsidRDefault="00CD24C9" w:rsidP="00CD24C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CD24C9" w:rsidRPr="00C12FA4" w:rsidRDefault="00CD24C9" w:rsidP="00CD24C9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D24C9" w:rsidRPr="00C12FA4" w:rsidRDefault="00CD24C9" w:rsidP="00CD24C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D24C9" w:rsidRPr="00C12FA4" w:rsidRDefault="00CD24C9" w:rsidP="00CD24C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355EE2">
        <w:rPr>
          <w:b/>
          <w:sz w:val="24"/>
          <w:szCs w:val="24"/>
        </w:rPr>
        <w:t xml:space="preserve">заключения </w:t>
      </w:r>
      <w:proofErr w:type="gramStart"/>
      <w:r w:rsidRPr="00355EE2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proofErr w:type="gramEnd"/>
      <w:r w:rsidRPr="00355EE2">
        <w:rPr>
          <w:b/>
          <w:sz w:val="24"/>
          <w:szCs w:val="24"/>
        </w:rPr>
        <w:t xml:space="preserve"> на </w:t>
      </w:r>
      <w:r w:rsidRPr="00CD24C9">
        <w:rPr>
          <w:b/>
          <w:sz w:val="24"/>
          <w:szCs w:val="24"/>
        </w:rPr>
        <w:t>оказание услуг по подписке на периодические печатные издания</w:t>
      </w:r>
      <w:r w:rsidRPr="00DA645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для </w:t>
      </w:r>
      <w:r w:rsidRPr="00DA6453">
        <w:rPr>
          <w:b/>
          <w:sz w:val="24"/>
          <w:szCs w:val="24"/>
        </w:rPr>
        <w:t>нужд ПАО «МРСК Центра» (филиала «Липецкэнерго»)</w:t>
      </w:r>
    </w:p>
    <w:p w:rsidR="00CD24C9" w:rsidRPr="00C12FA4" w:rsidRDefault="00CD24C9" w:rsidP="00CD24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CD24C9" w:rsidRPr="00C12FA4" w:rsidRDefault="00CD24C9" w:rsidP="00CD24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D24C9" w:rsidRDefault="00CD24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D24C9" w:rsidRDefault="00CD24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D24C9" w:rsidRDefault="00CD24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D24C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CD24C9">
        <w:rPr>
          <w:iCs/>
          <w:sz w:val="24"/>
          <w:szCs w:val="24"/>
        </w:rPr>
        <w:t>с</w:t>
      </w:r>
      <w:r w:rsidR="00CD24C9" w:rsidRPr="00702B2C">
        <w:rPr>
          <w:iCs/>
          <w:sz w:val="24"/>
          <w:szCs w:val="24"/>
        </w:rPr>
        <w:t xml:space="preserve">екретарь Закупочной комиссии – </w:t>
      </w:r>
      <w:r w:rsidR="00CD24C9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CD24C9" w:rsidRPr="00E53277">
        <w:rPr>
          <w:rStyle w:val="a7"/>
          <w:sz w:val="24"/>
          <w:szCs w:val="24"/>
          <w:lang w:val="en-US"/>
        </w:rPr>
        <w:t>nazimov</w:t>
      </w:r>
      <w:r w:rsidR="00CD24C9" w:rsidRPr="00E53277">
        <w:rPr>
          <w:rStyle w:val="a7"/>
          <w:sz w:val="24"/>
          <w:szCs w:val="24"/>
        </w:rPr>
        <w:t>.</w:t>
      </w:r>
      <w:r w:rsidR="00CD24C9" w:rsidRPr="00E53277">
        <w:rPr>
          <w:rStyle w:val="a7"/>
          <w:sz w:val="24"/>
          <w:szCs w:val="24"/>
          <w:lang w:val="en-US"/>
        </w:rPr>
        <w:t>da</w:t>
      </w:r>
      <w:r w:rsidR="00CD24C9" w:rsidRPr="00E53277">
        <w:rPr>
          <w:rStyle w:val="a7"/>
          <w:sz w:val="24"/>
          <w:szCs w:val="24"/>
        </w:rPr>
        <w:t>@</w:t>
      </w:r>
      <w:r w:rsidR="00CD24C9" w:rsidRPr="00E53277">
        <w:rPr>
          <w:rStyle w:val="a7"/>
          <w:sz w:val="24"/>
          <w:szCs w:val="24"/>
          <w:lang w:val="en-US"/>
        </w:rPr>
        <w:t>mrsk</w:t>
      </w:r>
      <w:r w:rsidR="00CD24C9" w:rsidRPr="00E53277">
        <w:rPr>
          <w:rStyle w:val="a7"/>
          <w:sz w:val="24"/>
          <w:szCs w:val="24"/>
        </w:rPr>
        <w:t>-1.</w:t>
      </w:r>
      <w:r w:rsidR="00CD24C9" w:rsidRPr="00E53277">
        <w:rPr>
          <w:rStyle w:val="a7"/>
          <w:sz w:val="24"/>
          <w:szCs w:val="24"/>
          <w:lang w:val="en-US"/>
        </w:rPr>
        <w:t>ru</w:t>
      </w:r>
      <w:r w:rsidR="00CD24C9" w:rsidRPr="009557EC">
        <w:rPr>
          <w:rStyle w:val="a7"/>
          <w:sz w:val="24"/>
          <w:szCs w:val="24"/>
          <w:u w:val="none"/>
        </w:rPr>
        <w:t>,</w:t>
      </w:r>
      <w:r w:rsidR="00CD24C9" w:rsidRPr="00862664">
        <w:rPr>
          <w:sz w:val="24"/>
          <w:szCs w:val="24"/>
        </w:rPr>
        <w:t xml:space="preserve"> </w:t>
      </w:r>
      <w:r w:rsidR="00CD24C9" w:rsidRPr="00862664">
        <w:rPr>
          <w:iCs/>
          <w:sz w:val="24"/>
          <w:szCs w:val="24"/>
        </w:rPr>
        <w:t>Извещением</w:t>
      </w:r>
      <w:r w:rsidR="00CD24C9" w:rsidRPr="00862664">
        <w:rPr>
          <w:sz w:val="24"/>
          <w:szCs w:val="24"/>
        </w:rPr>
        <w:t xml:space="preserve"> о проведе</w:t>
      </w:r>
      <w:bookmarkStart w:id="14" w:name="_GoBack"/>
      <w:bookmarkEnd w:id="14"/>
      <w:r w:rsidR="00CD24C9" w:rsidRPr="00862664">
        <w:rPr>
          <w:sz w:val="24"/>
          <w:szCs w:val="24"/>
        </w:rPr>
        <w:t xml:space="preserve">нии открытого </w:t>
      </w:r>
      <w:r w:rsidR="00CD24C9" w:rsidRPr="00862664">
        <w:rPr>
          <w:iCs/>
          <w:sz w:val="24"/>
          <w:szCs w:val="24"/>
        </w:rPr>
        <w:t>запроса предложений</w:t>
      </w:r>
      <w:r w:rsidR="00CD24C9" w:rsidRPr="00862664">
        <w:rPr>
          <w:sz w:val="24"/>
          <w:szCs w:val="24"/>
        </w:rPr>
        <w:t xml:space="preserve">, </w:t>
      </w:r>
      <w:r w:rsidR="00CD24C9" w:rsidRPr="00CD49D8">
        <w:rPr>
          <w:sz w:val="24"/>
          <w:szCs w:val="24"/>
        </w:rPr>
        <w:t xml:space="preserve">опубликованным </w:t>
      </w:r>
      <w:r w:rsidR="00CD24C9" w:rsidRPr="00CD49D8">
        <w:rPr>
          <w:b/>
          <w:sz w:val="24"/>
          <w:szCs w:val="24"/>
        </w:rPr>
        <w:t>«</w:t>
      </w:r>
      <w:r w:rsidR="004815A7">
        <w:rPr>
          <w:b/>
          <w:sz w:val="24"/>
          <w:szCs w:val="24"/>
        </w:rPr>
        <w:t>28</w:t>
      </w:r>
      <w:r w:rsidR="00CD24C9" w:rsidRPr="00CD49D8">
        <w:rPr>
          <w:b/>
          <w:sz w:val="24"/>
          <w:szCs w:val="24"/>
        </w:rPr>
        <w:t xml:space="preserve">» </w:t>
      </w:r>
      <w:r w:rsidR="00CD24C9">
        <w:rPr>
          <w:b/>
          <w:sz w:val="24"/>
          <w:szCs w:val="24"/>
        </w:rPr>
        <w:t>апреля</w:t>
      </w:r>
      <w:r w:rsidR="00CD24C9" w:rsidRPr="00CD49D8">
        <w:rPr>
          <w:b/>
          <w:sz w:val="24"/>
          <w:szCs w:val="24"/>
        </w:rPr>
        <w:t xml:space="preserve"> 201</w:t>
      </w:r>
      <w:r w:rsidR="00CD24C9">
        <w:rPr>
          <w:b/>
          <w:sz w:val="24"/>
          <w:szCs w:val="24"/>
        </w:rPr>
        <w:t>7</w:t>
      </w:r>
      <w:r w:rsidR="00CD24C9" w:rsidRPr="00CD49D8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2579F">
        <w:fldChar w:fldCharType="begin"/>
      </w:r>
      <w:r w:rsidR="0022579F">
        <w:instrText xml:space="preserve"> REF _Ref440269836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1.1.2</w:t>
      </w:r>
      <w:r w:rsidR="0022579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D24C9" w:rsidRPr="009557EC">
        <w:rPr>
          <w:sz w:val="24"/>
          <w:szCs w:val="24"/>
        </w:rPr>
        <w:t xml:space="preserve">Договора </w:t>
      </w:r>
      <w:r w:rsidR="00CD24C9" w:rsidRPr="00F71A86">
        <w:rPr>
          <w:sz w:val="24"/>
          <w:szCs w:val="24"/>
        </w:rPr>
        <w:t xml:space="preserve">на </w:t>
      </w:r>
      <w:r w:rsidR="00CD24C9" w:rsidRPr="0086239C">
        <w:rPr>
          <w:bCs w:val="0"/>
          <w:iCs/>
          <w:sz w:val="24"/>
        </w:rPr>
        <w:t xml:space="preserve">оказание услуг </w:t>
      </w:r>
      <w:r w:rsidR="00CD24C9" w:rsidRPr="00BB5CE0">
        <w:rPr>
          <w:bCs w:val="0"/>
          <w:iCs/>
          <w:sz w:val="24"/>
        </w:rPr>
        <w:t>по подписке на периодические печатные издания</w:t>
      </w:r>
      <w:r w:rsidR="00CD24C9" w:rsidRPr="00F71A86">
        <w:rPr>
          <w:sz w:val="24"/>
          <w:szCs w:val="24"/>
        </w:rPr>
        <w:t xml:space="preserve"> для нужд</w:t>
      </w:r>
      <w:r w:rsidR="00CD24C9" w:rsidRPr="009557EC">
        <w:rPr>
          <w:iCs/>
          <w:sz w:val="24"/>
          <w:szCs w:val="24"/>
          <w:lang w:eastAsia="ru-RU"/>
        </w:rPr>
        <w:t xml:space="preserve"> ПАО «МРСК Центра» </w:t>
      </w:r>
      <w:r w:rsidR="00CD24C9">
        <w:rPr>
          <w:sz w:val="24"/>
          <w:szCs w:val="24"/>
        </w:rPr>
        <w:t xml:space="preserve">(филиала «Липецкэнерго», расположенного по </w:t>
      </w:r>
      <w:proofErr w:type="gramStart"/>
      <w:r w:rsidR="00CD24C9">
        <w:rPr>
          <w:sz w:val="24"/>
          <w:szCs w:val="24"/>
        </w:rPr>
        <w:t>адресу</w:t>
      </w:r>
      <w:proofErr w:type="gramEnd"/>
      <w:r w:rsidR="00CD24C9">
        <w:rPr>
          <w:sz w:val="24"/>
          <w:szCs w:val="24"/>
        </w:rPr>
        <w:t xml:space="preserve">: </w:t>
      </w:r>
      <w:proofErr w:type="gramStart"/>
      <w:r w:rsidR="00CD24C9">
        <w:rPr>
          <w:sz w:val="24"/>
          <w:szCs w:val="24"/>
        </w:rPr>
        <w:t>РФ, 398001, г. Липецк, ул. 50-лет НЛМК,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62664" w:rsidRPr="00CD24C9">
          <w:rPr>
            <w:rStyle w:val="a7"/>
            <w:sz w:val="24"/>
            <w:szCs w:val="24"/>
          </w:rPr>
          <w:t>etp.rosseti.ru</w:t>
        </w:r>
      </w:hyperlink>
      <w:r w:rsidR="00862664" w:rsidRPr="00CD24C9">
        <w:rPr>
          <w:sz w:val="24"/>
          <w:szCs w:val="24"/>
        </w:rPr>
        <w:t xml:space="preserve"> </w:t>
      </w:r>
      <w:r w:rsidR="00702B2C" w:rsidRPr="00CD24C9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CD24C9" w:rsidRPr="001F558C">
        <w:rPr>
          <w:snapToGrid w:val="0"/>
          <w:sz w:val="24"/>
        </w:rPr>
        <w:t xml:space="preserve">Договора на </w:t>
      </w:r>
      <w:r w:rsidR="00CD24C9" w:rsidRPr="0086239C">
        <w:rPr>
          <w:bCs w:val="0"/>
          <w:iCs/>
          <w:sz w:val="24"/>
        </w:rPr>
        <w:t xml:space="preserve">оказание услуг </w:t>
      </w:r>
      <w:r w:rsidR="00CD24C9" w:rsidRPr="00BB5CE0">
        <w:rPr>
          <w:bCs w:val="0"/>
          <w:iCs/>
          <w:sz w:val="24"/>
        </w:rPr>
        <w:t>по подписке на периодические печатные издания</w:t>
      </w:r>
      <w:r w:rsidR="00CD24C9" w:rsidRPr="001F558C">
        <w:rPr>
          <w:snapToGrid w:val="0"/>
          <w:sz w:val="24"/>
        </w:rPr>
        <w:t xml:space="preserve"> д</w:t>
      </w:r>
      <w:r w:rsidR="00CD24C9" w:rsidRPr="009B1883">
        <w:rPr>
          <w:snapToGrid w:val="0"/>
          <w:sz w:val="24"/>
        </w:rPr>
        <w:t>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CD24C9">
        <w:rPr>
          <w:sz w:val="24"/>
          <w:szCs w:val="24"/>
        </w:rPr>
        <w:t xml:space="preserve">: </w:t>
      </w:r>
      <w:r w:rsidRPr="00CD24C9">
        <w:rPr>
          <w:b/>
          <w:sz w:val="24"/>
          <w:szCs w:val="24"/>
        </w:rPr>
        <w:t>1 (один)</w:t>
      </w:r>
      <w:r w:rsidRPr="00CD24C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261F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37"/>
      <w:r w:rsidRPr="00261F19">
        <w:rPr>
          <w:iCs/>
          <w:sz w:val="24"/>
          <w:szCs w:val="24"/>
        </w:rPr>
        <w:t>Сроки</w:t>
      </w:r>
      <w:r w:rsidR="00717F60" w:rsidRPr="00261F19">
        <w:rPr>
          <w:iCs/>
          <w:sz w:val="24"/>
          <w:szCs w:val="24"/>
        </w:rPr>
        <w:t xml:space="preserve"> </w:t>
      </w:r>
      <w:r w:rsidR="00366652" w:rsidRPr="00261F19">
        <w:rPr>
          <w:iCs/>
          <w:sz w:val="24"/>
          <w:szCs w:val="24"/>
        </w:rPr>
        <w:t>оказания услуг</w:t>
      </w:r>
      <w:r w:rsidR="00717F60" w:rsidRPr="00261F19">
        <w:rPr>
          <w:iCs/>
          <w:sz w:val="24"/>
          <w:szCs w:val="24"/>
        </w:rPr>
        <w:t xml:space="preserve">: </w:t>
      </w:r>
      <w:r w:rsidR="00D25E59" w:rsidRPr="00261F19">
        <w:rPr>
          <w:iCs/>
          <w:sz w:val="24"/>
          <w:szCs w:val="24"/>
        </w:rPr>
        <w:t>с  03.07.2017 года по 29.12.2017 года</w:t>
      </w:r>
      <w:r w:rsidR="00717F60" w:rsidRPr="00261F19">
        <w:rPr>
          <w:iCs/>
          <w:sz w:val="24"/>
          <w:szCs w:val="24"/>
        </w:rPr>
        <w:t>.</w:t>
      </w:r>
      <w:bookmarkEnd w:id="20"/>
    </w:p>
    <w:p w:rsidR="008D2928" w:rsidRPr="00D25E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D25E5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25E59">
        <w:rPr>
          <w:sz w:val="24"/>
          <w:szCs w:val="24"/>
        </w:rPr>
        <w:t xml:space="preserve">территории </w:t>
      </w:r>
      <w:r w:rsidR="00D25E59">
        <w:rPr>
          <w:sz w:val="24"/>
          <w:szCs w:val="24"/>
        </w:rPr>
        <w:t>г. Липецка и Липецкой области</w:t>
      </w:r>
      <w:r w:rsidRPr="00D25E59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lastRenderedPageBreak/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82A51">
        <w:rPr>
          <w:b/>
          <w:bCs w:val="0"/>
          <w:sz w:val="24"/>
          <w:szCs w:val="24"/>
          <w:u w:val="single"/>
        </w:rPr>
        <w:t>По Лоту №1:</w:t>
      </w:r>
      <w:r w:rsidR="00717F60" w:rsidRPr="00182A51">
        <w:rPr>
          <w:bCs w:val="0"/>
          <w:sz w:val="24"/>
          <w:szCs w:val="24"/>
        </w:rPr>
        <w:t xml:space="preserve"> </w:t>
      </w:r>
      <w:r w:rsidR="00182A51">
        <w:rPr>
          <w:b/>
          <w:sz w:val="24"/>
          <w:szCs w:val="24"/>
        </w:rPr>
        <w:t>400 000</w:t>
      </w:r>
      <w:r w:rsidR="00182A51" w:rsidRPr="00182A51">
        <w:rPr>
          <w:b/>
          <w:sz w:val="24"/>
          <w:szCs w:val="24"/>
        </w:rPr>
        <w:t>,00</w:t>
      </w:r>
      <w:r w:rsidR="00182A51">
        <w:rPr>
          <w:sz w:val="24"/>
          <w:szCs w:val="24"/>
        </w:rPr>
        <w:t xml:space="preserve"> (четыреста тысяч)</w:t>
      </w:r>
      <w:r w:rsidR="00182A51" w:rsidRPr="00413688">
        <w:rPr>
          <w:sz w:val="24"/>
          <w:szCs w:val="24"/>
        </w:rPr>
        <w:t xml:space="preserve"> рубл</w:t>
      </w:r>
      <w:r w:rsidR="00182A51">
        <w:rPr>
          <w:sz w:val="24"/>
          <w:szCs w:val="24"/>
        </w:rPr>
        <w:t>ей</w:t>
      </w:r>
      <w:r w:rsidR="00182A51" w:rsidRPr="00413688">
        <w:rPr>
          <w:sz w:val="24"/>
          <w:szCs w:val="24"/>
        </w:rPr>
        <w:t xml:space="preserve"> 00 копеек</w:t>
      </w:r>
      <w:r w:rsidR="00182A51">
        <w:rPr>
          <w:sz w:val="24"/>
          <w:szCs w:val="24"/>
        </w:rPr>
        <w:t xml:space="preserve"> РФ без учета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</w:t>
      </w:r>
      <w:r w:rsidRPr="00AE1D21">
        <w:rPr>
          <w:bCs w:val="0"/>
          <w:sz w:val="24"/>
          <w:szCs w:val="24"/>
        </w:rPr>
        <w:lastRenderedPageBreak/>
        <w:t xml:space="preserve">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</w:t>
      </w:r>
      <w:r w:rsidRPr="00AE1D21">
        <w:rPr>
          <w:sz w:val="24"/>
          <w:szCs w:val="24"/>
        </w:rPr>
        <w:lastRenderedPageBreak/>
        <w:t>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</w:t>
      </w:r>
      <w:r w:rsidR="00F82225" w:rsidRPr="00F82225">
        <w:rPr>
          <w:sz w:val="24"/>
          <w:szCs w:val="24"/>
        </w:rPr>
        <w:lastRenderedPageBreak/>
        <w:t xml:space="preserve">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 xml:space="preserve">О </w:t>
      </w:r>
      <w:r w:rsidRPr="00AE1D21">
        <w:rPr>
          <w:sz w:val="24"/>
          <w:szCs w:val="24"/>
        </w:rPr>
        <w:lastRenderedPageBreak/>
        <w:t>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82A51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 xml:space="preserve">совершаемого по заключаемому с Победителем настоящей закупочной </w:t>
      </w:r>
      <w:r w:rsidR="00BD40A3" w:rsidRPr="00EB7BE2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lastRenderedPageBreak/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</w:t>
      </w:r>
      <w:r w:rsidRPr="002F273A">
        <w:rPr>
          <w:bCs w:val="0"/>
          <w:sz w:val="24"/>
          <w:szCs w:val="24"/>
        </w:rPr>
        <w:lastRenderedPageBreak/>
        <w:t xml:space="preserve">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82A51" w:rsidRPr="00994AF2">
        <w:rPr>
          <w:sz w:val="24"/>
          <w:szCs w:val="24"/>
        </w:rPr>
        <w:t>РФ, 398001, г. Липецк, ул. 50-лет НЛМК, 33</w:t>
      </w:r>
      <w:r w:rsidR="00182A51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182A51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82A51">
        <w:rPr>
          <w:rFonts w:eastAsia="Calibri"/>
          <w:szCs w:val="24"/>
          <w:lang w:eastAsia="en-US"/>
        </w:rPr>
        <w:t>с</w:t>
      </w:r>
      <w:r w:rsidR="00182A51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182A51" w:rsidRPr="00994AF2">
        <w:rPr>
          <w:szCs w:val="24"/>
        </w:rPr>
        <w:t>Назимову Дмитрию Александровичу</w:t>
      </w:r>
      <w:proofErr w:type="gramEnd"/>
      <w:r w:rsidR="00182A51" w:rsidRPr="00994AF2">
        <w:rPr>
          <w:szCs w:val="24"/>
        </w:rPr>
        <w:t xml:space="preserve">, контактный телефон - (4742) 22-83-67, адрес электронной почты: </w:t>
      </w:r>
      <w:r w:rsidR="00182A51" w:rsidRPr="00994AF2">
        <w:rPr>
          <w:rStyle w:val="a7"/>
        </w:rPr>
        <w:t>nazimov.da</w:t>
      </w:r>
      <w:hyperlink r:id="rId33" w:history="1">
        <w:r w:rsidR="00182A51" w:rsidRPr="00994AF2">
          <w:rPr>
            <w:rStyle w:val="a7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82A51" w:rsidRPr="00994AF2" w:rsidRDefault="00182A51" w:rsidP="00182A5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182A51" w:rsidRPr="00994AF2" w:rsidRDefault="00182A51" w:rsidP="00182A5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182A51" w:rsidRPr="00994AF2" w:rsidRDefault="00182A51" w:rsidP="00182A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182A51" w:rsidRPr="00994AF2" w:rsidRDefault="00182A51" w:rsidP="00182A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182A51" w:rsidRPr="00994AF2" w:rsidRDefault="00182A51" w:rsidP="00182A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182A51" w:rsidRPr="00994AF2" w:rsidRDefault="00182A51" w:rsidP="00182A5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bCs w:val="0"/>
          <w:sz w:val="24"/>
          <w:szCs w:val="24"/>
        </w:rPr>
        <w:lastRenderedPageBreak/>
        <w:t>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46DE1">
        <w:rPr>
          <w:b/>
          <w:bCs w:val="0"/>
          <w:sz w:val="24"/>
          <w:szCs w:val="24"/>
        </w:rPr>
        <w:t xml:space="preserve">минут </w:t>
      </w:r>
      <w:r w:rsidR="00046DE1" w:rsidRPr="00046DE1">
        <w:rPr>
          <w:b/>
          <w:bCs w:val="0"/>
          <w:sz w:val="24"/>
          <w:szCs w:val="24"/>
        </w:rPr>
        <w:t>18</w:t>
      </w:r>
      <w:r w:rsidR="002B5044" w:rsidRPr="00046DE1">
        <w:rPr>
          <w:b/>
          <w:bCs w:val="0"/>
          <w:sz w:val="24"/>
          <w:szCs w:val="24"/>
        </w:rPr>
        <w:t xml:space="preserve"> </w:t>
      </w:r>
      <w:r w:rsidR="00046DE1" w:rsidRPr="00046DE1">
        <w:rPr>
          <w:b/>
          <w:bCs w:val="0"/>
          <w:sz w:val="24"/>
          <w:szCs w:val="24"/>
        </w:rPr>
        <w:t>мая</w:t>
      </w:r>
      <w:r w:rsidR="002B5044" w:rsidRPr="00046DE1">
        <w:rPr>
          <w:b/>
          <w:bCs w:val="0"/>
          <w:sz w:val="24"/>
          <w:szCs w:val="24"/>
        </w:rPr>
        <w:t xml:space="preserve"> 201</w:t>
      </w:r>
      <w:r w:rsidR="00DB05D8" w:rsidRPr="00046DE1">
        <w:rPr>
          <w:b/>
          <w:bCs w:val="0"/>
          <w:sz w:val="24"/>
          <w:szCs w:val="24"/>
        </w:rPr>
        <w:t>7</w:t>
      </w:r>
      <w:r w:rsidR="002B5044" w:rsidRPr="00046DE1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E21378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046DE1">
        <w:rPr>
          <w:sz w:val="24"/>
          <w:szCs w:val="24"/>
        </w:rPr>
        <w:t xml:space="preserve">Порядок проведения оценочной стадии, </w:t>
      </w:r>
      <w:r w:rsidRPr="00046DE1">
        <w:rPr>
          <w:sz w:val="24"/>
          <w:szCs w:val="24"/>
        </w:rPr>
        <w:t>критери</w:t>
      </w:r>
      <w:r w:rsidR="00D275BB" w:rsidRPr="00046DE1">
        <w:rPr>
          <w:sz w:val="24"/>
          <w:szCs w:val="24"/>
        </w:rPr>
        <w:t>и</w:t>
      </w:r>
      <w:r w:rsidRPr="00046DE1">
        <w:rPr>
          <w:sz w:val="24"/>
          <w:szCs w:val="24"/>
        </w:rPr>
        <w:t xml:space="preserve"> и их весов</w:t>
      </w:r>
      <w:r w:rsidR="00D275BB" w:rsidRPr="00046DE1">
        <w:rPr>
          <w:sz w:val="24"/>
          <w:szCs w:val="24"/>
        </w:rPr>
        <w:t>ые</w:t>
      </w:r>
      <w:r w:rsidRPr="00046DE1">
        <w:rPr>
          <w:sz w:val="24"/>
          <w:szCs w:val="24"/>
        </w:rPr>
        <w:t xml:space="preserve"> коэффициент</w:t>
      </w:r>
      <w:r w:rsidR="00D275BB" w:rsidRPr="00046DE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046DE1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lastRenderedPageBreak/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046DE1">
        <w:rPr>
          <w:b w:val="0"/>
          <w:szCs w:val="24"/>
        </w:rPr>
        <w:t>задани</w:t>
      </w:r>
      <w:r w:rsidR="003776BB" w:rsidRPr="00046DE1">
        <w:rPr>
          <w:b w:val="0"/>
          <w:szCs w:val="24"/>
        </w:rPr>
        <w:t>е(</w:t>
      </w:r>
      <w:r w:rsidRPr="00046DE1">
        <w:rPr>
          <w:b w:val="0"/>
          <w:szCs w:val="24"/>
        </w:rPr>
        <w:t>я</w:t>
      </w:r>
      <w:r w:rsidR="003776BB" w:rsidRPr="00046DE1">
        <w:rPr>
          <w:b w:val="0"/>
          <w:szCs w:val="24"/>
        </w:rPr>
        <w:t>)</w:t>
      </w:r>
      <w:r w:rsidRPr="00046DE1">
        <w:rPr>
          <w:b w:val="0"/>
          <w:szCs w:val="24"/>
        </w:rPr>
        <w:t xml:space="preserve"> </w:t>
      </w:r>
      <w:r w:rsidR="00A154B7" w:rsidRPr="00046DE1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CD24C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24C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24C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24C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CD24C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24C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24C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24C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93" w:rsidRDefault="00EF2B93">
      <w:pPr>
        <w:spacing w:line="240" w:lineRule="auto"/>
      </w:pPr>
      <w:r>
        <w:separator/>
      </w:r>
    </w:p>
  </w:endnote>
  <w:endnote w:type="continuationSeparator" w:id="0">
    <w:p w:rsidR="00EF2B93" w:rsidRDefault="00EF2B93">
      <w:pPr>
        <w:spacing w:line="240" w:lineRule="auto"/>
      </w:pPr>
      <w:r>
        <w:continuationSeparator/>
      </w:r>
    </w:p>
  </w:endnote>
  <w:endnote w:id="1">
    <w:p w:rsidR="00CD24C9" w:rsidRDefault="00CD24C9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24C9" w:rsidRDefault="00CD24C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Pr="00FA0376" w:rsidRDefault="00CD24C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815A7">
      <w:rPr>
        <w:noProof/>
        <w:sz w:val="16"/>
        <w:szCs w:val="16"/>
        <w:lang w:eastAsia="ru-RU"/>
      </w:rPr>
      <w:t>33</w:t>
    </w:r>
    <w:r w:rsidRPr="00FA0376">
      <w:rPr>
        <w:sz w:val="16"/>
        <w:szCs w:val="16"/>
        <w:lang w:eastAsia="ru-RU"/>
      </w:rPr>
      <w:fldChar w:fldCharType="end"/>
    </w:r>
  </w:p>
  <w:p w:rsidR="00CD24C9" w:rsidRPr="00EE0539" w:rsidRDefault="00CD24C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D24C9">
      <w:rPr>
        <w:sz w:val="18"/>
        <w:szCs w:val="18"/>
      </w:rPr>
      <w:t>Договора на оказание услуг по подписке на периодические печатные издания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93" w:rsidRDefault="00EF2B93">
      <w:pPr>
        <w:spacing w:line="240" w:lineRule="auto"/>
      </w:pPr>
      <w:r>
        <w:separator/>
      </w:r>
    </w:p>
  </w:footnote>
  <w:footnote w:type="continuationSeparator" w:id="0">
    <w:p w:rsidR="00EF2B93" w:rsidRDefault="00EF2B93">
      <w:pPr>
        <w:spacing w:line="240" w:lineRule="auto"/>
      </w:pPr>
      <w:r>
        <w:continuationSeparator/>
      </w:r>
    </w:p>
  </w:footnote>
  <w:footnote w:id="1">
    <w:p w:rsidR="00CD24C9" w:rsidRPr="00B36685" w:rsidRDefault="00CD24C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D24C9" w:rsidRDefault="00CD24C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D24C9" w:rsidRDefault="00CD24C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D24C9" w:rsidRDefault="00CD24C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Pr="00930031" w:rsidRDefault="00CD24C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C9" w:rsidRDefault="00CD24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6DE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A51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F1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5A7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528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07C6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24C9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5E59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5D22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2B93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C3256-8BAA-460A-B8C9-6385E11A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26741</Words>
  <Characters>152428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178812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131</cp:revision>
  <cp:lastPrinted>2015-12-29T14:27:00Z</cp:lastPrinted>
  <dcterms:created xsi:type="dcterms:W3CDTF">2016-01-13T12:36:00Z</dcterms:created>
  <dcterms:modified xsi:type="dcterms:W3CDTF">2017-04-28T08:19:00Z</dcterms:modified>
</cp:coreProperties>
</file>