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D310C4"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тел.: +7 (495) 747-92-92,</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D38CC" w:rsidRPr="000D67AD" w:rsidRDefault="00ED38C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D38CC" w:rsidRPr="009B5E52" w:rsidRDefault="00ED38CC"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5E52">
                    <w:rPr>
                      <w:rFonts w:ascii="Helios" w:hAnsi="Helios"/>
                      <w:sz w:val="12"/>
                      <w:szCs w:val="12"/>
                      <w:lang w:val="en-US"/>
                    </w:rPr>
                    <w:t>-</w:t>
                  </w:r>
                  <w:r w:rsidRPr="000D67AD">
                    <w:rPr>
                      <w:rFonts w:ascii="Helios" w:hAnsi="Helios"/>
                      <w:sz w:val="12"/>
                      <w:szCs w:val="12"/>
                      <w:lang w:val="en-US"/>
                    </w:rPr>
                    <w:t>mail</w:t>
                  </w:r>
                  <w:proofErr w:type="gramEnd"/>
                  <w:r w:rsidRPr="009B5E52">
                    <w:rPr>
                      <w:rFonts w:ascii="Helios" w:hAnsi="Helios"/>
                      <w:sz w:val="12"/>
                      <w:szCs w:val="12"/>
                      <w:lang w:val="en-US"/>
                    </w:rPr>
                    <w:t xml:space="preserve">: </w:t>
                  </w:r>
                  <w:hyperlink r:id="rId8" w:history="1">
                    <w:r w:rsidRPr="000D67AD">
                      <w:rPr>
                        <w:rFonts w:ascii="Helios" w:hAnsi="Helios"/>
                        <w:sz w:val="12"/>
                        <w:szCs w:val="12"/>
                        <w:lang w:val="en-US"/>
                      </w:rPr>
                      <w:t>posta</w:t>
                    </w:r>
                    <w:r w:rsidRPr="009B5E52">
                      <w:rPr>
                        <w:rFonts w:ascii="Helios" w:hAnsi="Helios"/>
                        <w:sz w:val="12"/>
                        <w:szCs w:val="12"/>
                        <w:lang w:val="en-US"/>
                      </w:rPr>
                      <w:t>@</w:t>
                    </w:r>
                    <w:r w:rsidRPr="000D67AD">
                      <w:rPr>
                        <w:rFonts w:ascii="Helios" w:hAnsi="Helios"/>
                        <w:sz w:val="12"/>
                        <w:szCs w:val="12"/>
                        <w:lang w:val="en-US"/>
                      </w:rPr>
                      <w:t>mrsk</w:t>
                    </w:r>
                    <w:r w:rsidRPr="009B5E52">
                      <w:rPr>
                        <w:rFonts w:ascii="Helios" w:hAnsi="Helios"/>
                        <w:sz w:val="12"/>
                        <w:szCs w:val="12"/>
                        <w:lang w:val="en-US"/>
                      </w:rPr>
                      <w:t>-1.</w:t>
                    </w:r>
                    <w:r w:rsidRPr="000D67AD">
                      <w:rPr>
                        <w:rFonts w:ascii="Helios" w:hAnsi="Helios"/>
                        <w:sz w:val="12"/>
                        <w:szCs w:val="12"/>
                        <w:lang w:val="en-US"/>
                      </w:rPr>
                      <w:t>ru</w:t>
                    </w:r>
                  </w:hyperlink>
                  <w:r w:rsidRPr="009B5E52">
                    <w:rPr>
                      <w:rFonts w:ascii="Helios" w:hAnsi="Helios"/>
                      <w:sz w:val="12"/>
                      <w:szCs w:val="12"/>
                      <w:lang w:val="en-US"/>
                    </w:rPr>
                    <w:t xml:space="preserve">, </w:t>
                  </w:r>
                  <w:hyperlink r:id="rId9" w:history="1">
                    <w:r w:rsidRPr="000D67AD">
                      <w:rPr>
                        <w:rFonts w:ascii="Helios" w:hAnsi="Helios"/>
                        <w:sz w:val="12"/>
                        <w:szCs w:val="12"/>
                        <w:lang w:val="en-US"/>
                      </w:rPr>
                      <w:t>www</w:t>
                    </w:r>
                    <w:r w:rsidRPr="009B5E52">
                      <w:rPr>
                        <w:rFonts w:ascii="Helios" w:hAnsi="Helios"/>
                        <w:sz w:val="12"/>
                        <w:szCs w:val="12"/>
                        <w:lang w:val="en-US"/>
                      </w:rPr>
                      <w:t>.</w:t>
                    </w:r>
                    <w:r w:rsidRPr="000D67AD">
                      <w:rPr>
                        <w:rFonts w:ascii="Helios" w:hAnsi="Helios"/>
                        <w:sz w:val="12"/>
                        <w:szCs w:val="12"/>
                        <w:lang w:val="en-US"/>
                      </w:rPr>
                      <w:t>mrsk</w:t>
                    </w:r>
                    <w:r w:rsidRPr="009B5E5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C646B1" w:rsidRPr="007765E5" w:rsidRDefault="00C646B1" w:rsidP="00C646B1">
      <w:pPr>
        <w:ind w:left="5670" w:firstLine="0"/>
        <w:jc w:val="center"/>
        <w:rPr>
          <w:sz w:val="24"/>
          <w:szCs w:val="24"/>
        </w:rPr>
      </w:pPr>
      <w:r w:rsidRPr="007765E5">
        <w:rPr>
          <w:sz w:val="24"/>
          <w:szCs w:val="24"/>
        </w:rPr>
        <w:t>УТВЕРЖДАЮ:</w:t>
      </w:r>
    </w:p>
    <w:p w:rsidR="00C646B1" w:rsidRPr="007765E5" w:rsidRDefault="00C646B1" w:rsidP="00C646B1">
      <w:pPr>
        <w:spacing w:line="240" w:lineRule="auto"/>
        <w:jc w:val="right"/>
        <w:rPr>
          <w:sz w:val="24"/>
          <w:szCs w:val="24"/>
        </w:rPr>
      </w:pPr>
      <w:r w:rsidRPr="007765E5">
        <w:rPr>
          <w:sz w:val="24"/>
          <w:szCs w:val="24"/>
        </w:rPr>
        <w:t>Председатель закупочной комиссии -</w:t>
      </w:r>
    </w:p>
    <w:p w:rsidR="00C646B1" w:rsidRPr="007765E5" w:rsidRDefault="00C646B1" w:rsidP="00C646B1">
      <w:pPr>
        <w:spacing w:line="240" w:lineRule="auto"/>
        <w:jc w:val="right"/>
        <w:rPr>
          <w:sz w:val="24"/>
          <w:szCs w:val="24"/>
        </w:rPr>
      </w:pPr>
      <w:r w:rsidRPr="007765E5">
        <w:rPr>
          <w:sz w:val="24"/>
          <w:szCs w:val="24"/>
        </w:rPr>
        <w:t>Начальник управления</w:t>
      </w:r>
    </w:p>
    <w:p w:rsidR="00C646B1" w:rsidRPr="007765E5" w:rsidRDefault="00C646B1" w:rsidP="00C646B1">
      <w:pPr>
        <w:spacing w:line="240" w:lineRule="auto"/>
        <w:jc w:val="right"/>
        <w:rPr>
          <w:sz w:val="24"/>
          <w:szCs w:val="24"/>
        </w:rPr>
      </w:pPr>
      <w:r w:rsidRPr="007765E5">
        <w:rPr>
          <w:sz w:val="24"/>
          <w:szCs w:val="24"/>
        </w:rPr>
        <w:t>логистики и МТО филиала</w:t>
      </w:r>
    </w:p>
    <w:p w:rsidR="00C646B1" w:rsidRPr="007765E5" w:rsidRDefault="00C646B1" w:rsidP="00C646B1">
      <w:pPr>
        <w:spacing w:line="240" w:lineRule="auto"/>
        <w:jc w:val="right"/>
        <w:rPr>
          <w:sz w:val="24"/>
          <w:szCs w:val="24"/>
        </w:rPr>
      </w:pPr>
      <w:r w:rsidRPr="007765E5">
        <w:rPr>
          <w:sz w:val="24"/>
          <w:szCs w:val="24"/>
        </w:rPr>
        <w:t>ПАО «МРСК Центра»-</w:t>
      </w:r>
    </w:p>
    <w:p w:rsidR="00C646B1" w:rsidRPr="007765E5" w:rsidRDefault="00C646B1" w:rsidP="00C646B1">
      <w:pPr>
        <w:spacing w:line="240" w:lineRule="auto"/>
        <w:jc w:val="right"/>
        <w:rPr>
          <w:sz w:val="24"/>
          <w:szCs w:val="24"/>
        </w:rPr>
      </w:pPr>
      <w:r w:rsidRPr="007765E5">
        <w:rPr>
          <w:sz w:val="24"/>
          <w:szCs w:val="24"/>
        </w:rPr>
        <w:t>«Белгородэнерго»</w:t>
      </w:r>
    </w:p>
    <w:p w:rsidR="00C646B1" w:rsidRPr="007765E5" w:rsidRDefault="00C646B1" w:rsidP="00C646B1">
      <w:pPr>
        <w:spacing w:line="240" w:lineRule="auto"/>
        <w:jc w:val="right"/>
        <w:rPr>
          <w:sz w:val="24"/>
          <w:szCs w:val="24"/>
        </w:rPr>
      </w:pPr>
      <w:r w:rsidRPr="007765E5">
        <w:rPr>
          <w:sz w:val="24"/>
          <w:szCs w:val="24"/>
        </w:rPr>
        <w:t>____________ З.М. Кравченко</w:t>
      </w: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616512">
        <w:rPr>
          <w:sz w:val="24"/>
          <w:szCs w:val="24"/>
        </w:rPr>
        <w:t>28</w:t>
      </w:r>
      <w:r w:rsidRPr="007765E5">
        <w:rPr>
          <w:sz w:val="24"/>
          <w:szCs w:val="24"/>
        </w:rPr>
        <w:t xml:space="preserve">» </w:t>
      </w:r>
      <w:r w:rsidR="000803E6">
        <w:rPr>
          <w:sz w:val="24"/>
          <w:szCs w:val="24"/>
        </w:rPr>
        <w:t>августа</w:t>
      </w:r>
      <w:r w:rsidRPr="007765E5">
        <w:rPr>
          <w:sz w:val="24"/>
          <w:szCs w:val="24"/>
        </w:rPr>
        <w:t xml:space="preserve"> 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0803E6">
        <w:rPr>
          <w:b/>
          <w:kern w:val="36"/>
          <w:sz w:val="24"/>
          <w:szCs w:val="24"/>
        </w:rPr>
        <w:t>5</w:t>
      </w:r>
      <w:r w:rsidR="00616512">
        <w:rPr>
          <w:b/>
          <w:kern w:val="36"/>
          <w:sz w:val="24"/>
          <w:szCs w:val="24"/>
        </w:rPr>
        <w:t>3</w:t>
      </w:r>
      <w:r w:rsidR="00E10BDF">
        <w:rPr>
          <w:b/>
          <w:kern w:val="36"/>
          <w:sz w:val="24"/>
          <w:szCs w:val="24"/>
        </w:rPr>
        <w:t>9</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616512">
        <w:rPr>
          <w:b/>
          <w:kern w:val="36"/>
          <w:sz w:val="24"/>
          <w:szCs w:val="24"/>
        </w:rPr>
        <w:t>28</w:t>
      </w:r>
      <w:r w:rsidRPr="0082692F">
        <w:rPr>
          <w:b/>
          <w:kern w:val="36"/>
          <w:sz w:val="24"/>
          <w:szCs w:val="24"/>
        </w:rPr>
        <w:t xml:space="preserve">» </w:t>
      </w:r>
      <w:r w:rsidR="000803E6">
        <w:rPr>
          <w:b/>
          <w:kern w:val="36"/>
          <w:sz w:val="24"/>
          <w:szCs w:val="24"/>
        </w:rPr>
        <w:t>августа</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E10BDF" w:rsidRPr="00E10BDF">
        <w:rPr>
          <w:b/>
          <w:sz w:val="24"/>
          <w:szCs w:val="24"/>
        </w:rPr>
        <w:t>Договора на поставку линейных штыревых изоляторов для нужд ПАО МРСК Центра (филиал Белгородэнерго)</w:t>
      </w:r>
      <w:r w:rsidR="00616512" w:rsidRPr="00616512">
        <w:rPr>
          <w:b/>
          <w:sz w:val="24"/>
          <w:szCs w:val="24"/>
        </w:rPr>
        <w:t>.</w:t>
      </w:r>
    </w:p>
    <w:p w:rsidR="007556FF" w:rsidRPr="00616512" w:rsidRDefault="007556FF" w:rsidP="00616512">
      <w:pPr>
        <w:spacing w:line="264" w:lineRule="auto"/>
        <w:ind w:firstLine="0"/>
        <w:jc w:val="center"/>
        <w:rPr>
          <w:b/>
          <w:sz w:val="24"/>
          <w:szCs w:val="24"/>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D310C4">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310C4">
        <w:rPr>
          <w:noProof/>
        </w:rPr>
        <w:fldChar w:fldCharType="begin"/>
      </w:r>
      <w:r>
        <w:rPr>
          <w:noProof/>
        </w:rPr>
        <w:instrText xml:space="preserve"> PAGEREF _Toc472411759 \h </w:instrText>
      </w:r>
      <w:r w:rsidR="00D310C4">
        <w:rPr>
          <w:noProof/>
        </w:rPr>
      </w:r>
      <w:r w:rsidR="00D310C4">
        <w:rPr>
          <w:noProof/>
        </w:rPr>
        <w:fldChar w:fldCharType="separate"/>
      </w:r>
      <w:r w:rsidR="005726FA">
        <w:rPr>
          <w:noProof/>
        </w:rPr>
        <w:t>4</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310C4">
        <w:rPr>
          <w:noProof/>
        </w:rPr>
        <w:fldChar w:fldCharType="begin"/>
      </w:r>
      <w:r>
        <w:rPr>
          <w:noProof/>
        </w:rPr>
        <w:instrText xml:space="preserve"> PAGEREF _Toc472411760 \h </w:instrText>
      </w:r>
      <w:r w:rsidR="00D310C4">
        <w:rPr>
          <w:noProof/>
        </w:rPr>
      </w:r>
      <w:r w:rsidR="00D310C4">
        <w:rPr>
          <w:noProof/>
        </w:rPr>
        <w:fldChar w:fldCharType="separate"/>
      </w:r>
      <w:r w:rsidR="005726FA">
        <w:rPr>
          <w:noProof/>
        </w:rPr>
        <w:t>6</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310C4">
        <w:rPr>
          <w:noProof/>
        </w:rPr>
        <w:fldChar w:fldCharType="begin"/>
      </w:r>
      <w:r>
        <w:rPr>
          <w:noProof/>
        </w:rPr>
        <w:instrText xml:space="preserve"> PAGEREF _Toc472411761 \h </w:instrText>
      </w:r>
      <w:r w:rsidR="00D310C4">
        <w:rPr>
          <w:noProof/>
        </w:rPr>
      </w:r>
      <w:r w:rsidR="00D310C4">
        <w:rPr>
          <w:noProof/>
        </w:rPr>
        <w:fldChar w:fldCharType="separate"/>
      </w:r>
      <w:r w:rsidR="005726FA">
        <w:rPr>
          <w:noProof/>
        </w:rPr>
        <w:t>7</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310C4">
        <w:rPr>
          <w:noProof/>
        </w:rPr>
        <w:fldChar w:fldCharType="begin"/>
      </w:r>
      <w:r>
        <w:rPr>
          <w:noProof/>
        </w:rPr>
        <w:instrText xml:space="preserve"> PAGEREF _Toc472411762 \h </w:instrText>
      </w:r>
      <w:r w:rsidR="00D310C4">
        <w:rPr>
          <w:noProof/>
        </w:rPr>
      </w:r>
      <w:r w:rsidR="00D310C4">
        <w:rPr>
          <w:noProof/>
        </w:rPr>
        <w:fldChar w:fldCharType="separate"/>
      </w:r>
      <w:r w:rsidR="005726FA">
        <w:rPr>
          <w:noProof/>
        </w:rPr>
        <w:t>7</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310C4">
        <w:rPr>
          <w:noProof/>
        </w:rPr>
        <w:fldChar w:fldCharType="begin"/>
      </w:r>
      <w:r>
        <w:rPr>
          <w:noProof/>
        </w:rPr>
        <w:instrText xml:space="preserve"> PAGEREF _Toc472411763 \h </w:instrText>
      </w:r>
      <w:r w:rsidR="00D310C4">
        <w:rPr>
          <w:noProof/>
        </w:rPr>
      </w:r>
      <w:r w:rsidR="00D310C4">
        <w:rPr>
          <w:noProof/>
        </w:rPr>
        <w:fldChar w:fldCharType="separate"/>
      </w:r>
      <w:r w:rsidR="005726FA">
        <w:rPr>
          <w:noProof/>
        </w:rPr>
        <w:t>8</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310C4">
        <w:rPr>
          <w:noProof/>
        </w:rPr>
        <w:fldChar w:fldCharType="begin"/>
      </w:r>
      <w:r>
        <w:rPr>
          <w:noProof/>
        </w:rPr>
        <w:instrText xml:space="preserve"> PAGEREF _Toc472411764 \h </w:instrText>
      </w:r>
      <w:r w:rsidR="00D310C4">
        <w:rPr>
          <w:noProof/>
        </w:rPr>
      </w:r>
      <w:r w:rsidR="00D310C4">
        <w:rPr>
          <w:noProof/>
        </w:rPr>
        <w:fldChar w:fldCharType="separate"/>
      </w:r>
      <w:r w:rsidR="005726FA">
        <w:rPr>
          <w:noProof/>
        </w:rPr>
        <w:t>9</w:t>
      </w:r>
      <w:r w:rsidR="00D310C4">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D310C4">
        <w:rPr>
          <w:noProof/>
        </w:rPr>
        <w:fldChar w:fldCharType="begin"/>
      </w:r>
      <w:r>
        <w:rPr>
          <w:noProof/>
        </w:rPr>
        <w:instrText xml:space="preserve"> PAGEREF _Toc472411771 \h </w:instrText>
      </w:r>
      <w:r w:rsidR="00D310C4">
        <w:rPr>
          <w:noProof/>
        </w:rPr>
      </w:r>
      <w:r w:rsidR="00D310C4">
        <w:rPr>
          <w:noProof/>
        </w:rPr>
        <w:fldChar w:fldCharType="separate"/>
      </w:r>
      <w:r w:rsidR="005726FA">
        <w:rPr>
          <w:noProof/>
        </w:rPr>
        <w:t>10</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310C4">
        <w:rPr>
          <w:noProof/>
        </w:rPr>
        <w:fldChar w:fldCharType="begin"/>
      </w:r>
      <w:r>
        <w:rPr>
          <w:noProof/>
        </w:rPr>
        <w:instrText xml:space="preserve"> PAGEREF _Toc472411772 \h </w:instrText>
      </w:r>
      <w:r w:rsidR="00D310C4">
        <w:rPr>
          <w:noProof/>
        </w:rPr>
      </w:r>
      <w:r w:rsidR="00D310C4">
        <w:rPr>
          <w:noProof/>
        </w:rPr>
        <w:fldChar w:fldCharType="separate"/>
      </w:r>
      <w:r w:rsidR="005726FA">
        <w:rPr>
          <w:noProof/>
        </w:rPr>
        <w:t>10</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D310C4">
        <w:rPr>
          <w:noProof/>
        </w:rPr>
        <w:fldChar w:fldCharType="begin"/>
      </w:r>
      <w:r>
        <w:rPr>
          <w:noProof/>
        </w:rPr>
        <w:instrText xml:space="preserve"> PAGEREF _Toc472411776 \h </w:instrText>
      </w:r>
      <w:r w:rsidR="00D310C4">
        <w:rPr>
          <w:noProof/>
        </w:rPr>
      </w:r>
      <w:r w:rsidR="00D310C4">
        <w:rPr>
          <w:noProof/>
        </w:rPr>
        <w:fldChar w:fldCharType="separate"/>
      </w:r>
      <w:r w:rsidR="005726FA">
        <w:rPr>
          <w:noProof/>
        </w:rPr>
        <w:t>10</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D310C4">
        <w:rPr>
          <w:noProof/>
        </w:rPr>
        <w:fldChar w:fldCharType="begin"/>
      </w:r>
      <w:r>
        <w:rPr>
          <w:noProof/>
        </w:rPr>
        <w:instrText xml:space="preserve"> PAGEREF _Toc472411780 \h </w:instrText>
      </w:r>
      <w:r w:rsidR="00D310C4">
        <w:rPr>
          <w:noProof/>
        </w:rPr>
      </w:r>
      <w:r w:rsidR="00D310C4">
        <w:rPr>
          <w:noProof/>
        </w:rPr>
        <w:fldChar w:fldCharType="separate"/>
      </w:r>
      <w:r w:rsidR="005726FA">
        <w:rPr>
          <w:noProof/>
        </w:rPr>
        <w:t>11</w:t>
      </w:r>
      <w:r w:rsidR="00D310C4">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310C4">
        <w:rPr>
          <w:noProof/>
        </w:rPr>
        <w:fldChar w:fldCharType="begin"/>
      </w:r>
      <w:r>
        <w:rPr>
          <w:noProof/>
        </w:rPr>
        <w:instrText xml:space="preserve"> PAGEREF _Toc472411788 \h </w:instrText>
      </w:r>
      <w:r w:rsidR="00D310C4">
        <w:rPr>
          <w:noProof/>
        </w:rPr>
      </w:r>
      <w:r w:rsidR="00D310C4">
        <w:rPr>
          <w:noProof/>
        </w:rPr>
        <w:fldChar w:fldCharType="separate"/>
      </w:r>
      <w:r w:rsidR="005726FA">
        <w:rPr>
          <w:noProof/>
        </w:rPr>
        <w:t>13</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310C4">
        <w:rPr>
          <w:noProof/>
        </w:rPr>
        <w:fldChar w:fldCharType="begin"/>
      </w:r>
      <w:r>
        <w:rPr>
          <w:noProof/>
        </w:rPr>
        <w:instrText xml:space="preserve"> PAGEREF _Toc472411789 \h </w:instrText>
      </w:r>
      <w:r w:rsidR="00D310C4">
        <w:rPr>
          <w:noProof/>
        </w:rPr>
      </w:r>
      <w:r w:rsidR="00D310C4">
        <w:rPr>
          <w:noProof/>
        </w:rPr>
        <w:fldChar w:fldCharType="separate"/>
      </w:r>
      <w:r w:rsidR="005726FA">
        <w:rPr>
          <w:noProof/>
        </w:rPr>
        <w:t>13</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310C4">
        <w:rPr>
          <w:noProof/>
        </w:rPr>
        <w:fldChar w:fldCharType="begin"/>
      </w:r>
      <w:r>
        <w:rPr>
          <w:noProof/>
        </w:rPr>
        <w:instrText xml:space="preserve"> PAGEREF _Toc472411792 \h </w:instrText>
      </w:r>
      <w:r w:rsidR="00D310C4">
        <w:rPr>
          <w:noProof/>
        </w:rPr>
      </w:r>
      <w:r w:rsidR="00D310C4">
        <w:rPr>
          <w:noProof/>
        </w:rPr>
        <w:fldChar w:fldCharType="separate"/>
      </w:r>
      <w:r w:rsidR="005726FA">
        <w:rPr>
          <w:noProof/>
        </w:rPr>
        <w:t>13</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310C4">
        <w:rPr>
          <w:noProof/>
        </w:rPr>
        <w:fldChar w:fldCharType="begin"/>
      </w:r>
      <w:r>
        <w:rPr>
          <w:noProof/>
        </w:rPr>
        <w:instrText xml:space="preserve"> PAGEREF _Toc472411793 \h </w:instrText>
      </w:r>
      <w:r w:rsidR="00D310C4">
        <w:rPr>
          <w:noProof/>
        </w:rPr>
      </w:r>
      <w:r w:rsidR="00D310C4">
        <w:rPr>
          <w:noProof/>
        </w:rPr>
        <w:fldChar w:fldCharType="separate"/>
      </w:r>
      <w:r w:rsidR="005726FA">
        <w:rPr>
          <w:noProof/>
        </w:rPr>
        <w:t>14</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310C4">
        <w:rPr>
          <w:noProof/>
        </w:rPr>
        <w:fldChar w:fldCharType="begin"/>
      </w:r>
      <w:r>
        <w:rPr>
          <w:noProof/>
        </w:rPr>
        <w:instrText xml:space="preserve"> PAGEREF _Toc472411808 \h </w:instrText>
      </w:r>
      <w:r w:rsidR="00D310C4">
        <w:rPr>
          <w:noProof/>
        </w:rPr>
      </w:r>
      <w:r w:rsidR="00D310C4">
        <w:rPr>
          <w:noProof/>
        </w:rPr>
        <w:fldChar w:fldCharType="separate"/>
      </w:r>
      <w:r w:rsidR="005726FA">
        <w:rPr>
          <w:noProof/>
        </w:rPr>
        <w:t>30</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310C4">
        <w:rPr>
          <w:noProof/>
        </w:rPr>
        <w:fldChar w:fldCharType="begin"/>
      </w:r>
      <w:r>
        <w:rPr>
          <w:noProof/>
        </w:rPr>
        <w:instrText xml:space="preserve"> PAGEREF _Toc472411811 \h </w:instrText>
      </w:r>
      <w:r w:rsidR="00D310C4">
        <w:rPr>
          <w:noProof/>
        </w:rPr>
      </w:r>
      <w:r w:rsidR="00D310C4">
        <w:rPr>
          <w:noProof/>
        </w:rPr>
        <w:fldChar w:fldCharType="separate"/>
      </w:r>
      <w:r w:rsidR="005726FA">
        <w:rPr>
          <w:noProof/>
        </w:rPr>
        <w:t>31</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310C4">
        <w:rPr>
          <w:noProof/>
        </w:rPr>
        <w:fldChar w:fldCharType="begin"/>
      </w:r>
      <w:r>
        <w:rPr>
          <w:noProof/>
        </w:rPr>
        <w:instrText xml:space="preserve"> PAGEREF _Toc472411812 \h </w:instrText>
      </w:r>
      <w:r w:rsidR="00D310C4">
        <w:rPr>
          <w:noProof/>
        </w:rPr>
      </w:r>
      <w:r w:rsidR="00D310C4">
        <w:rPr>
          <w:noProof/>
        </w:rPr>
        <w:fldChar w:fldCharType="separate"/>
      </w:r>
      <w:r w:rsidR="005726FA">
        <w:rPr>
          <w:noProof/>
        </w:rPr>
        <w:t>31</w:t>
      </w:r>
      <w:r w:rsidR="00D310C4">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D310C4" w:rsidRPr="00857CDA">
        <w:rPr>
          <w:noProof/>
        </w:rPr>
        <w:fldChar w:fldCharType="begin"/>
      </w:r>
      <w:r w:rsidRPr="00857CDA">
        <w:rPr>
          <w:noProof/>
        </w:rPr>
        <w:instrText xml:space="preserve"> PAGEREF _Toc472411817 \h </w:instrText>
      </w:r>
      <w:r w:rsidR="00D310C4" w:rsidRPr="00857CDA">
        <w:rPr>
          <w:noProof/>
        </w:rPr>
      </w:r>
      <w:r w:rsidR="00D310C4" w:rsidRPr="00857CDA">
        <w:rPr>
          <w:noProof/>
        </w:rPr>
        <w:fldChar w:fldCharType="separate"/>
      </w:r>
      <w:r w:rsidR="005726FA">
        <w:rPr>
          <w:noProof/>
        </w:rPr>
        <w:t>33</w:t>
      </w:r>
      <w:r w:rsidR="00D310C4"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D310C4" w:rsidRPr="00857CDA">
        <w:rPr>
          <w:noProof/>
        </w:rPr>
        <w:fldChar w:fldCharType="begin"/>
      </w:r>
      <w:r w:rsidRPr="00857CDA">
        <w:rPr>
          <w:noProof/>
        </w:rPr>
        <w:instrText xml:space="preserve"> PAGEREF _Toc472411818 \h </w:instrText>
      </w:r>
      <w:r w:rsidR="00D310C4" w:rsidRPr="00857CDA">
        <w:rPr>
          <w:noProof/>
        </w:rPr>
      </w:r>
      <w:r w:rsidR="00D310C4" w:rsidRPr="00857CDA">
        <w:rPr>
          <w:noProof/>
        </w:rPr>
        <w:fldChar w:fldCharType="separate"/>
      </w:r>
      <w:r w:rsidR="005726FA">
        <w:rPr>
          <w:noProof/>
        </w:rPr>
        <w:t>35</w:t>
      </w:r>
      <w:r w:rsidR="00D310C4"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D310C4" w:rsidRPr="00857CDA">
        <w:rPr>
          <w:noProof/>
        </w:rPr>
        <w:fldChar w:fldCharType="begin"/>
      </w:r>
      <w:r w:rsidRPr="00857CDA">
        <w:rPr>
          <w:noProof/>
        </w:rPr>
        <w:instrText xml:space="preserve"> PAGEREF _Toc472411819 \h </w:instrText>
      </w:r>
      <w:r w:rsidR="00D310C4" w:rsidRPr="00857CDA">
        <w:rPr>
          <w:noProof/>
        </w:rPr>
      </w:r>
      <w:r w:rsidR="00D310C4" w:rsidRPr="00857CDA">
        <w:rPr>
          <w:noProof/>
        </w:rPr>
        <w:fldChar w:fldCharType="separate"/>
      </w:r>
      <w:r w:rsidR="005726FA">
        <w:rPr>
          <w:noProof/>
        </w:rPr>
        <w:t>37</w:t>
      </w:r>
      <w:r w:rsidR="00D310C4"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310C4">
        <w:rPr>
          <w:noProof/>
        </w:rPr>
        <w:fldChar w:fldCharType="begin"/>
      </w:r>
      <w:r>
        <w:rPr>
          <w:noProof/>
        </w:rPr>
        <w:instrText xml:space="preserve"> PAGEREF _Toc472411820 \h </w:instrText>
      </w:r>
      <w:r w:rsidR="00D310C4">
        <w:rPr>
          <w:noProof/>
        </w:rPr>
      </w:r>
      <w:r w:rsidR="00D310C4">
        <w:rPr>
          <w:noProof/>
        </w:rPr>
        <w:fldChar w:fldCharType="separate"/>
      </w:r>
      <w:r w:rsidR="005726FA">
        <w:rPr>
          <w:noProof/>
        </w:rPr>
        <w:t>37</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D310C4">
        <w:rPr>
          <w:noProof/>
        </w:rPr>
        <w:fldChar w:fldCharType="begin"/>
      </w:r>
      <w:r>
        <w:rPr>
          <w:noProof/>
        </w:rPr>
        <w:instrText xml:space="preserve"> PAGEREF _Toc472411821 \h </w:instrText>
      </w:r>
      <w:r w:rsidR="00D310C4">
        <w:rPr>
          <w:noProof/>
        </w:rPr>
      </w:r>
      <w:r w:rsidR="00D310C4">
        <w:rPr>
          <w:noProof/>
        </w:rPr>
        <w:fldChar w:fldCharType="separate"/>
      </w:r>
      <w:r w:rsidR="005726FA">
        <w:rPr>
          <w:noProof/>
        </w:rPr>
        <w:t>38</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310C4">
        <w:rPr>
          <w:noProof/>
        </w:rPr>
        <w:fldChar w:fldCharType="begin"/>
      </w:r>
      <w:r>
        <w:rPr>
          <w:noProof/>
        </w:rPr>
        <w:instrText xml:space="preserve"> PAGEREF _Toc472411822 \h </w:instrText>
      </w:r>
      <w:r w:rsidR="00D310C4">
        <w:rPr>
          <w:noProof/>
        </w:rPr>
      </w:r>
      <w:r w:rsidR="00D310C4">
        <w:rPr>
          <w:noProof/>
        </w:rPr>
        <w:fldChar w:fldCharType="separate"/>
      </w:r>
      <w:r w:rsidR="005726FA">
        <w:rPr>
          <w:noProof/>
        </w:rPr>
        <w:t>39</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310C4">
        <w:rPr>
          <w:noProof/>
        </w:rPr>
        <w:fldChar w:fldCharType="begin"/>
      </w:r>
      <w:r>
        <w:rPr>
          <w:noProof/>
        </w:rPr>
        <w:instrText xml:space="preserve"> PAGEREF _Toc472411823 \h </w:instrText>
      </w:r>
      <w:r w:rsidR="00D310C4">
        <w:rPr>
          <w:noProof/>
        </w:rPr>
      </w:r>
      <w:r w:rsidR="00D310C4">
        <w:rPr>
          <w:noProof/>
        </w:rPr>
        <w:fldChar w:fldCharType="separate"/>
      </w:r>
      <w:r w:rsidR="005726FA">
        <w:rPr>
          <w:noProof/>
        </w:rPr>
        <w:t>40</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310C4">
        <w:rPr>
          <w:noProof/>
        </w:rPr>
        <w:fldChar w:fldCharType="begin"/>
      </w:r>
      <w:r>
        <w:rPr>
          <w:noProof/>
        </w:rPr>
        <w:instrText xml:space="preserve"> PAGEREF _Toc472411824 \h </w:instrText>
      </w:r>
      <w:r w:rsidR="00D310C4">
        <w:rPr>
          <w:noProof/>
        </w:rPr>
      </w:r>
      <w:r w:rsidR="00D310C4">
        <w:rPr>
          <w:noProof/>
        </w:rPr>
        <w:fldChar w:fldCharType="separate"/>
      </w:r>
      <w:r w:rsidR="005726FA">
        <w:rPr>
          <w:noProof/>
        </w:rPr>
        <w:t>41</w:t>
      </w:r>
      <w:r w:rsidR="00D310C4">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310C4">
        <w:rPr>
          <w:noProof/>
        </w:rPr>
        <w:fldChar w:fldCharType="begin"/>
      </w:r>
      <w:r>
        <w:rPr>
          <w:noProof/>
        </w:rPr>
        <w:instrText xml:space="preserve"> PAGEREF _Toc472411825 \h </w:instrText>
      </w:r>
      <w:r w:rsidR="00D310C4">
        <w:rPr>
          <w:noProof/>
        </w:rPr>
      </w:r>
      <w:r w:rsidR="00D310C4">
        <w:rPr>
          <w:noProof/>
        </w:rPr>
        <w:fldChar w:fldCharType="separate"/>
      </w:r>
      <w:r w:rsidR="005726FA">
        <w:rPr>
          <w:noProof/>
        </w:rPr>
        <w:t>42</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310C4">
        <w:rPr>
          <w:noProof/>
        </w:rPr>
        <w:fldChar w:fldCharType="begin"/>
      </w:r>
      <w:r>
        <w:rPr>
          <w:noProof/>
        </w:rPr>
        <w:instrText xml:space="preserve"> PAGEREF _Toc472411826 \h </w:instrText>
      </w:r>
      <w:r w:rsidR="00D310C4">
        <w:rPr>
          <w:noProof/>
        </w:rPr>
      </w:r>
      <w:r w:rsidR="00D310C4">
        <w:rPr>
          <w:noProof/>
        </w:rPr>
        <w:fldChar w:fldCharType="separate"/>
      </w:r>
      <w:r w:rsidR="005726FA">
        <w:rPr>
          <w:noProof/>
        </w:rPr>
        <w:t>42</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310C4">
        <w:rPr>
          <w:noProof/>
        </w:rPr>
        <w:fldChar w:fldCharType="begin"/>
      </w:r>
      <w:r>
        <w:rPr>
          <w:noProof/>
        </w:rPr>
        <w:instrText xml:space="preserve"> PAGEREF _Toc472411829 \h </w:instrText>
      </w:r>
      <w:r w:rsidR="00D310C4">
        <w:rPr>
          <w:noProof/>
        </w:rPr>
      </w:r>
      <w:r w:rsidR="00D310C4">
        <w:rPr>
          <w:noProof/>
        </w:rPr>
        <w:fldChar w:fldCharType="separate"/>
      </w:r>
      <w:r w:rsidR="005726FA">
        <w:rPr>
          <w:noProof/>
        </w:rPr>
        <w:t>42</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310C4">
        <w:rPr>
          <w:noProof/>
        </w:rPr>
        <w:fldChar w:fldCharType="begin"/>
      </w:r>
      <w:r>
        <w:rPr>
          <w:noProof/>
        </w:rPr>
        <w:instrText xml:space="preserve"> PAGEREF _Toc472411832 \h </w:instrText>
      </w:r>
      <w:r w:rsidR="00D310C4">
        <w:rPr>
          <w:noProof/>
        </w:rPr>
      </w:r>
      <w:r w:rsidR="00D310C4">
        <w:rPr>
          <w:noProof/>
        </w:rPr>
        <w:fldChar w:fldCharType="separate"/>
      </w:r>
      <w:r w:rsidR="005726FA">
        <w:rPr>
          <w:noProof/>
        </w:rPr>
        <w:t>42</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310C4">
        <w:rPr>
          <w:noProof/>
        </w:rPr>
        <w:fldChar w:fldCharType="begin"/>
      </w:r>
      <w:r>
        <w:rPr>
          <w:noProof/>
        </w:rPr>
        <w:instrText xml:space="preserve"> PAGEREF _Toc472411835 \h </w:instrText>
      </w:r>
      <w:r w:rsidR="00D310C4">
        <w:rPr>
          <w:noProof/>
        </w:rPr>
      </w:r>
      <w:r w:rsidR="00D310C4">
        <w:rPr>
          <w:noProof/>
        </w:rPr>
        <w:fldChar w:fldCharType="separate"/>
      </w:r>
      <w:r w:rsidR="005726FA">
        <w:rPr>
          <w:noProof/>
        </w:rPr>
        <w:t>42</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310C4">
        <w:rPr>
          <w:noProof/>
        </w:rPr>
        <w:fldChar w:fldCharType="begin"/>
      </w:r>
      <w:r>
        <w:rPr>
          <w:noProof/>
        </w:rPr>
        <w:instrText xml:space="preserve"> PAGEREF _Toc472411838 \h </w:instrText>
      </w:r>
      <w:r w:rsidR="00D310C4">
        <w:rPr>
          <w:noProof/>
        </w:rPr>
      </w:r>
      <w:r w:rsidR="00D310C4">
        <w:rPr>
          <w:noProof/>
        </w:rPr>
        <w:fldChar w:fldCharType="separate"/>
      </w:r>
      <w:r w:rsidR="005726FA">
        <w:rPr>
          <w:noProof/>
        </w:rPr>
        <w:t>42</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310C4">
        <w:rPr>
          <w:noProof/>
        </w:rPr>
        <w:fldChar w:fldCharType="begin"/>
      </w:r>
      <w:r>
        <w:rPr>
          <w:noProof/>
        </w:rPr>
        <w:instrText xml:space="preserve"> PAGEREF _Toc472411841 \h </w:instrText>
      </w:r>
      <w:r w:rsidR="00D310C4">
        <w:rPr>
          <w:noProof/>
        </w:rPr>
      </w:r>
      <w:r w:rsidR="00D310C4">
        <w:rPr>
          <w:noProof/>
        </w:rPr>
        <w:fldChar w:fldCharType="separate"/>
      </w:r>
      <w:r w:rsidR="005726FA">
        <w:rPr>
          <w:noProof/>
        </w:rPr>
        <w:t>43</w:t>
      </w:r>
      <w:r w:rsidR="00D310C4">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310C4">
        <w:rPr>
          <w:noProof/>
        </w:rPr>
        <w:fldChar w:fldCharType="begin"/>
      </w:r>
      <w:r>
        <w:rPr>
          <w:noProof/>
        </w:rPr>
        <w:instrText xml:space="preserve"> PAGEREF _Toc472411843 \h </w:instrText>
      </w:r>
      <w:r w:rsidR="00D310C4">
        <w:rPr>
          <w:noProof/>
        </w:rPr>
      </w:r>
      <w:r w:rsidR="00D310C4">
        <w:rPr>
          <w:noProof/>
        </w:rPr>
        <w:fldChar w:fldCharType="separate"/>
      </w:r>
      <w:r w:rsidR="005726FA">
        <w:rPr>
          <w:noProof/>
        </w:rPr>
        <w:t>44</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310C4">
        <w:rPr>
          <w:noProof/>
        </w:rPr>
        <w:fldChar w:fldCharType="begin"/>
      </w:r>
      <w:r>
        <w:rPr>
          <w:noProof/>
        </w:rPr>
        <w:instrText xml:space="preserve"> PAGEREF _Toc472411844 \h </w:instrText>
      </w:r>
      <w:r w:rsidR="00D310C4">
        <w:rPr>
          <w:noProof/>
        </w:rPr>
      </w:r>
      <w:r w:rsidR="00D310C4">
        <w:rPr>
          <w:noProof/>
        </w:rPr>
        <w:fldChar w:fldCharType="separate"/>
      </w:r>
      <w:r w:rsidR="005726FA">
        <w:rPr>
          <w:noProof/>
        </w:rPr>
        <w:t>44</w:t>
      </w:r>
      <w:r w:rsidR="00D310C4">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310C4">
        <w:rPr>
          <w:noProof/>
        </w:rPr>
        <w:fldChar w:fldCharType="begin"/>
      </w:r>
      <w:r>
        <w:rPr>
          <w:noProof/>
        </w:rPr>
        <w:instrText xml:space="preserve"> PAGEREF _Toc472411847 \h </w:instrText>
      </w:r>
      <w:r w:rsidR="00D310C4">
        <w:rPr>
          <w:noProof/>
        </w:rPr>
      </w:r>
      <w:r w:rsidR="00D310C4">
        <w:rPr>
          <w:noProof/>
        </w:rPr>
        <w:fldChar w:fldCharType="separate"/>
      </w:r>
      <w:r w:rsidR="005726FA">
        <w:rPr>
          <w:noProof/>
        </w:rPr>
        <w:t>48</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D310C4">
        <w:rPr>
          <w:noProof/>
        </w:rPr>
        <w:fldChar w:fldCharType="begin"/>
      </w:r>
      <w:r>
        <w:rPr>
          <w:noProof/>
        </w:rPr>
        <w:instrText xml:space="preserve"> PAGEREF _Toc472411849 \h </w:instrText>
      </w:r>
      <w:r w:rsidR="00D310C4">
        <w:rPr>
          <w:noProof/>
        </w:rPr>
      </w:r>
      <w:r w:rsidR="00D310C4">
        <w:rPr>
          <w:noProof/>
        </w:rPr>
        <w:fldChar w:fldCharType="separate"/>
      </w:r>
      <w:r w:rsidR="005726FA">
        <w:rPr>
          <w:noProof/>
        </w:rPr>
        <w:t>50</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310C4">
        <w:rPr>
          <w:noProof/>
        </w:rPr>
        <w:fldChar w:fldCharType="begin"/>
      </w:r>
      <w:r>
        <w:rPr>
          <w:noProof/>
        </w:rPr>
        <w:instrText xml:space="preserve"> PAGEREF _Toc472411852 \h </w:instrText>
      </w:r>
      <w:r w:rsidR="00D310C4">
        <w:rPr>
          <w:noProof/>
        </w:rPr>
      </w:r>
      <w:r w:rsidR="00D310C4">
        <w:rPr>
          <w:noProof/>
        </w:rPr>
        <w:fldChar w:fldCharType="separate"/>
      </w:r>
      <w:r w:rsidR="005726FA">
        <w:rPr>
          <w:noProof/>
        </w:rPr>
        <w:t>54</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310C4">
        <w:rPr>
          <w:noProof/>
        </w:rPr>
        <w:fldChar w:fldCharType="begin"/>
      </w:r>
      <w:r>
        <w:rPr>
          <w:noProof/>
        </w:rPr>
        <w:instrText xml:space="preserve"> PAGEREF _Toc472411855 \h </w:instrText>
      </w:r>
      <w:r w:rsidR="00D310C4">
        <w:rPr>
          <w:noProof/>
        </w:rPr>
      </w:r>
      <w:r w:rsidR="00D310C4">
        <w:rPr>
          <w:noProof/>
        </w:rPr>
        <w:fldChar w:fldCharType="separate"/>
      </w:r>
      <w:r w:rsidR="005726FA">
        <w:rPr>
          <w:noProof/>
        </w:rPr>
        <w:t>56</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310C4">
        <w:rPr>
          <w:noProof/>
        </w:rPr>
        <w:fldChar w:fldCharType="begin"/>
      </w:r>
      <w:r>
        <w:rPr>
          <w:noProof/>
        </w:rPr>
        <w:instrText xml:space="preserve"> PAGEREF _Toc472411858 \h </w:instrText>
      </w:r>
      <w:r w:rsidR="00D310C4">
        <w:rPr>
          <w:noProof/>
        </w:rPr>
      </w:r>
      <w:r w:rsidR="00D310C4">
        <w:rPr>
          <w:noProof/>
        </w:rPr>
        <w:fldChar w:fldCharType="separate"/>
      </w:r>
      <w:r w:rsidR="005726FA">
        <w:rPr>
          <w:noProof/>
        </w:rPr>
        <w:t>58</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310C4">
        <w:rPr>
          <w:noProof/>
        </w:rPr>
        <w:fldChar w:fldCharType="begin"/>
      </w:r>
      <w:r>
        <w:rPr>
          <w:noProof/>
        </w:rPr>
        <w:instrText xml:space="preserve"> PAGEREF _Toc472411861 \h </w:instrText>
      </w:r>
      <w:r w:rsidR="00D310C4">
        <w:rPr>
          <w:noProof/>
        </w:rPr>
      </w:r>
      <w:r w:rsidR="00D310C4">
        <w:rPr>
          <w:noProof/>
        </w:rPr>
        <w:fldChar w:fldCharType="separate"/>
      </w:r>
      <w:r w:rsidR="005726FA">
        <w:rPr>
          <w:noProof/>
        </w:rPr>
        <w:t>60</w:t>
      </w:r>
      <w:r w:rsidR="00D310C4">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310C4">
        <w:rPr>
          <w:noProof/>
        </w:rPr>
        <w:fldChar w:fldCharType="begin"/>
      </w:r>
      <w:r>
        <w:rPr>
          <w:noProof/>
        </w:rPr>
        <w:instrText xml:space="preserve"> PAGEREF _Toc472411863 \h </w:instrText>
      </w:r>
      <w:r w:rsidR="00D310C4">
        <w:rPr>
          <w:noProof/>
        </w:rPr>
      </w:r>
      <w:r w:rsidR="00D310C4">
        <w:rPr>
          <w:noProof/>
        </w:rPr>
        <w:fldChar w:fldCharType="separate"/>
      </w:r>
      <w:r w:rsidR="005726FA">
        <w:rPr>
          <w:noProof/>
        </w:rPr>
        <w:t>62</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310C4">
        <w:rPr>
          <w:noProof/>
        </w:rPr>
        <w:fldChar w:fldCharType="begin"/>
      </w:r>
      <w:r>
        <w:rPr>
          <w:noProof/>
        </w:rPr>
        <w:instrText xml:space="preserve"> PAGEREF _Toc472411865 \h </w:instrText>
      </w:r>
      <w:r w:rsidR="00D310C4">
        <w:rPr>
          <w:noProof/>
        </w:rPr>
      </w:r>
      <w:r w:rsidR="00D310C4">
        <w:rPr>
          <w:noProof/>
        </w:rPr>
        <w:fldChar w:fldCharType="separate"/>
      </w:r>
      <w:r w:rsidR="005726FA">
        <w:rPr>
          <w:noProof/>
        </w:rPr>
        <w:t>67</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310C4">
        <w:rPr>
          <w:noProof/>
        </w:rPr>
        <w:fldChar w:fldCharType="begin"/>
      </w:r>
      <w:r>
        <w:rPr>
          <w:noProof/>
        </w:rPr>
        <w:instrText xml:space="preserve"> PAGEREF _Toc472411868 \h </w:instrText>
      </w:r>
      <w:r w:rsidR="00D310C4">
        <w:rPr>
          <w:noProof/>
        </w:rPr>
      </w:r>
      <w:r w:rsidR="00D310C4">
        <w:rPr>
          <w:noProof/>
        </w:rPr>
        <w:fldChar w:fldCharType="separate"/>
      </w:r>
      <w:r w:rsidR="005726FA">
        <w:rPr>
          <w:noProof/>
        </w:rPr>
        <w:t>69</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310C4">
        <w:rPr>
          <w:noProof/>
        </w:rPr>
        <w:fldChar w:fldCharType="begin"/>
      </w:r>
      <w:r>
        <w:rPr>
          <w:noProof/>
        </w:rPr>
        <w:instrText xml:space="preserve"> PAGEREF _Toc472411871 \h </w:instrText>
      </w:r>
      <w:r w:rsidR="00D310C4">
        <w:rPr>
          <w:noProof/>
        </w:rPr>
      </w:r>
      <w:r w:rsidR="00D310C4">
        <w:rPr>
          <w:noProof/>
        </w:rPr>
        <w:fldChar w:fldCharType="separate"/>
      </w:r>
      <w:r w:rsidR="005726FA">
        <w:rPr>
          <w:noProof/>
        </w:rPr>
        <w:t>71</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D310C4">
        <w:rPr>
          <w:noProof/>
        </w:rPr>
        <w:fldChar w:fldCharType="begin"/>
      </w:r>
      <w:r>
        <w:rPr>
          <w:noProof/>
        </w:rPr>
        <w:instrText xml:space="preserve"> PAGEREF _Toc472411874 \h </w:instrText>
      </w:r>
      <w:r w:rsidR="00D310C4">
        <w:rPr>
          <w:noProof/>
        </w:rPr>
      </w:r>
      <w:r w:rsidR="00D310C4">
        <w:rPr>
          <w:noProof/>
        </w:rPr>
        <w:fldChar w:fldCharType="separate"/>
      </w:r>
      <w:r w:rsidR="005726FA">
        <w:rPr>
          <w:noProof/>
        </w:rPr>
        <w:t>73</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310C4">
        <w:rPr>
          <w:noProof/>
        </w:rPr>
        <w:fldChar w:fldCharType="begin"/>
      </w:r>
      <w:r>
        <w:rPr>
          <w:noProof/>
        </w:rPr>
        <w:instrText xml:space="preserve"> PAGEREF _Toc472411877 \h </w:instrText>
      </w:r>
      <w:r w:rsidR="00D310C4">
        <w:rPr>
          <w:noProof/>
        </w:rPr>
      </w:r>
      <w:r w:rsidR="00D310C4">
        <w:rPr>
          <w:noProof/>
        </w:rPr>
        <w:fldChar w:fldCharType="separate"/>
      </w:r>
      <w:r w:rsidR="005726FA">
        <w:rPr>
          <w:noProof/>
        </w:rPr>
        <w:t>76</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310C4">
        <w:rPr>
          <w:noProof/>
        </w:rPr>
        <w:fldChar w:fldCharType="begin"/>
      </w:r>
      <w:r>
        <w:rPr>
          <w:noProof/>
        </w:rPr>
        <w:instrText xml:space="preserve"> PAGEREF _Toc472411882 \h </w:instrText>
      </w:r>
      <w:r w:rsidR="00D310C4">
        <w:rPr>
          <w:noProof/>
        </w:rPr>
      </w:r>
      <w:r w:rsidR="00D310C4">
        <w:rPr>
          <w:noProof/>
        </w:rPr>
        <w:fldChar w:fldCharType="separate"/>
      </w:r>
      <w:r w:rsidR="005726FA">
        <w:rPr>
          <w:noProof/>
        </w:rPr>
        <w:t>80</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310C4">
        <w:rPr>
          <w:noProof/>
        </w:rPr>
        <w:fldChar w:fldCharType="begin"/>
      </w:r>
      <w:r>
        <w:rPr>
          <w:noProof/>
        </w:rPr>
        <w:instrText xml:space="preserve"> PAGEREF _Toc472411885 \h </w:instrText>
      </w:r>
      <w:r w:rsidR="00D310C4">
        <w:rPr>
          <w:noProof/>
        </w:rPr>
      </w:r>
      <w:r w:rsidR="00D310C4">
        <w:rPr>
          <w:noProof/>
        </w:rPr>
        <w:fldChar w:fldCharType="separate"/>
      </w:r>
      <w:r w:rsidR="005726FA">
        <w:rPr>
          <w:noProof/>
        </w:rPr>
        <w:t>83</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310C4">
        <w:rPr>
          <w:noProof/>
        </w:rPr>
        <w:fldChar w:fldCharType="begin"/>
      </w:r>
      <w:r>
        <w:rPr>
          <w:noProof/>
        </w:rPr>
        <w:instrText xml:space="preserve"> PAGEREF _Toc472411888 \h </w:instrText>
      </w:r>
      <w:r w:rsidR="00D310C4">
        <w:rPr>
          <w:noProof/>
        </w:rPr>
      </w:r>
      <w:r w:rsidR="00D310C4">
        <w:rPr>
          <w:noProof/>
        </w:rPr>
        <w:fldChar w:fldCharType="separate"/>
      </w:r>
      <w:r w:rsidR="005726FA">
        <w:rPr>
          <w:noProof/>
        </w:rPr>
        <w:t>85</w:t>
      </w:r>
      <w:r w:rsidR="00D310C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310C4">
        <w:rPr>
          <w:noProof/>
        </w:rPr>
        <w:fldChar w:fldCharType="begin"/>
      </w:r>
      <w:r>
        <w:rPr>
          <w:noProof/>
        </w:rPr>
        <w:instrText xml:space="preserve"> PAGEREF _Toc472411891 \h </w:instrText>
      </w:r>
      <w:r w:rsidR="00D310C4">
        <w:rPr>
          <w:noProof/>
        </w:rPr>
      </w:r>
      <w:r w:rsidR="00D310C4">
        <w:rPr>
          <w:noProof/>
        </w:rPr>
        <w:fldChar w:fldCharType="separate"/>
      </w:r>
      <w:r w:rsidR="005726FA">
        <w:rPr>
          <w:noProof/>
        </w:rPr>
        <w:t>87</w:t>
      </w:r>
      <w:r w:rsidR="00D310C4">
        <w:rPr>
          <w:noProof/>
        </w:rPr>
        <w:fldChar w:fldCharType="end"/>
      </w:r>
    </w:p>
    <w:p w:rsidR="00717F60" w:rsidRPr="00382A07" w:rsidRDefault="00D310C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proofErr w:type="gramStart"/>
      <w:r w:rsidR="00C646B1" w:rsidRPr="000C6526">
        <w:t>»</w:t>
      </w:r>
      <w:r w:rsidR="00C646B1">
        <w:t>-</w:t>
      </w:r>
      <w:proofErr w:type="gramEnd"/>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hyperlink r:id="rId17" w:tgtFrame="_blank" w:history="1">
        <w:r w:rsidR="0020492D" w:rsidRPr="003D6BF9">
          <w:t>Татукова Татьяна Владимировна</w:t>
        </w:r>
      </w:hyperlink>
      <w:r w:rsidR="0020492D" w:rsidRPr="00BA26CD">
        <w:t xml:space="preserve">, контактный телефон: </w:t>
      </w:r>
      <w:r w:rsidR="0020492D" w:rsidRPr="0057459F">
        <w:t xml:space="preserve">(4722) </w:t>
      </w:r>
      <w:r w:rsidR="0020492D" w:rsidRPr="003D6BF9">
        <w:t>58</w:t>
      </w:r>
      <w:r w:rsidR="0020492D">
        <w:t>-</w:t>
      </w:r>
      <w:r w:rsidR="0020492D" w:rsidRPr="003D6BF9">
        <w:t>15</w:t>
      </w:r>
      <w:r w:rsidR="0020492D">
        <w:t>-</w:t>
      </w:r>
      <w:r w:rsidR="0020492D" w:rsidRPr="003D6BF9">
        <w:t>17</w:t>
      </w:r>
      <w:r w:rsidR="0020492D" w:rsidRPr="00BA26CD">
        <w:t>, адрес электронной почты:</w:t>
      </w:r>
      <w:r w:rsidR="0020492D">
        <w:t xml:space="preserve"> </w:t>
      </w:r>
      <w:hyperlink r:id="rId18" w:history="1">
        <w:proofErr w:type="gramStart"/>
        <w:r w:rsidR="0020492D" w:rsidRPr="003D6BF9">
          <w:rPr>
            <w:rStyle w:val="a7"/>
            <w:lang w:eastAsia="ru-RU"/>
          </w:rPr>
          <w:t>Tatukova.TV@mrsk-1.ru</w:t>
        </w:r>
      </w:hyperlink>
      <w:r w:rsidR="00AC3FFA">
        <w:rPr>
          <w:bCs w:val="0"/>
          <w:lang w:eastAsia="ru-RU"/>
        </w:rPr>
        <w:t>.</w:t>
      </w:r>
      <w:r w:rsidR="00C646B1" w:rsidRPr="00C646B1">
        <w:rPr>
          <w:iCs/>
          <w:sz w:val="24"/>
          <w:szCs w:val="24"/>
        </w:rPr>
        <w:t xml:space="preserve"> 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3E568F">
        <w:rPr>
          <w:b/>
          <w:sz w:val="24"/>
          <w:szCs w:val="24"/>
        </w:rPr>
        <w:t>2</w:t>
      </w:r>
      <w:r w:rsidR="00616512">
        <w:rPr>
          <w:b/>
          <w:sz w:val="24"/>
          <w:szCs w:val="24"/>
        </w:rPr>
        <w:t>9</w:t>
      </w:r>
      <w:r w:rsidRPr="00C646B1">
        <w:rPr>
          <w:b/>
          <w:sz w:val="24"/>
          <w:szCs w:val="24"/>
        </w:rPr>
        <w:t xml:space="preserve">» </w:t>
      </w:r>
      <w:r w:rsidR="000803E6">
        <w:rPr>
          <w:b/>
          <w:sz w:val="24"/>
          <w:szCs w:val="24"/>
        </w:rPr>
        <w:t>августа</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9"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20"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fldSimple w:instr=" REF _Ref440269836 \r \h  \* MERGEFORMAT ">
        <w:r w:rsidR="00991C07" w:rsidRPr="00C646B1">
          <w:rPr>
            <w:sz w:val="24"/>
            <w:szCs w:val="24"/>
          </w:rPr>
          <w:t>1.1.2</w:t>
        </w:r>
      </w:fldSimple>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2335F5" w:rsidRPr="00C80ABF">
        <w:rPr>
          <w:sz w:val="24"/>
          <w:szCs w:val="24"/>
        </w:rPr>
        <w:t>являющихся субъектами малого и среднего предпринимательства (соответствующих критериям отнесения к</w:t>
      </w:r>
      <w:proofErr w:type="gramEnd"/>
      <w:r w:rsidR="002335F5" w:rsidRPr="00C80ABF">
        <w:rPr>
          <w:sz w:val="24"/>
          <w:szCs w:val="24"/>
        </w:rPr>
        <w:t xml:space="preserve"> </w:t>
      </w:r>
      <w:proofErr w:type="gramStart"/>
      <w:r w:rsidR="002335F5" w:rsidRPr="00C80ABF">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335F5"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0"/>
      <w:r w:rsidR="004B5EB3" w:rsidRPr="003755DA">
        <w:rPr>
          <w:sz w:val="24"/>
          <w:szCs w:val="24"/>
        </w:rPr>
        <w:t xml:space="preserve">на право заключения </w:t>
      </w:r>
      <w:bookmarkEnd w:id="11"/>
      <w:bookmarkEnd w:id="12"/>
      <w:bookmarkEnd w:id="13"/>
      <w:r w:rsidR="00E10BDF">
        <w:rPr>
          <w:iCs/>
          <w:sz w:val="24"/>
          <w:szCs w:val="24"/>
          <w:lang w:eastAsia="ru-RU"/>
        </w:rPr>
        <w:t>Д</w:t>
      </w:r>
      <w:r w:rsidR="00E10BDF" w:rsidRPr="00B34C62">
        <w:rPr>
          <w:iCs/>
          <w:sz w:val="24"/>
          <w:szCs w:val="24"/>
          <w:lang w:eastAsia="ru-RU"/>
        </w:rPr>
        <w:t xml:space="preserve">оговора </w:t>
      </w:r>
      <w:r w:rsidR="00E10BDF" w:rsidRPr="00B34C62">
        <w:rPr>
          <w:snapToGrid w:val="0"/>
          <w:sz w:val="24"/>
          <w:szCs w:val="24"/>
        </w:rPr>
        <w:t xml:space="preserve">на </w:t>
      </w:r>
      <w:r w:rsidR="00E10BDF" w:rsidRPr="00B34C62">
        <w:rPr>
          <w:rFonts w:eastAsia="Calibri"/>
          <w:sz w:val="24"/>
          <w:szCs w:val="24"/>
        </w:rPr>
        <w:t xml:space="preserve">поставку </w:t>
      </w:r>
      <w:r w:rsidR="00E10BDF" w:rsidRPr="003968E9">
        <w:rPr>
          <w:sz w:val="24"/>
          <w:szCs w:val="24"/>
        </w:rPr>
        <w:t xml:space="preserve">линейных штыревых изоляторов для нужд ПАО МРСК </w:t>
      </w:r>
      <w:r w:rsidR="00E10BDF">
        <w:rPr>
          <w:sz w:val="24"/>
          <w:szCs w:val="24"/>
        </w:rPr>
        <w:t>Центра (филиал Белгородэнерго)</w:t>
      </w:r>
      <w:r w:rsidR="003755DA" w:rsidRPr="003755DA">
        <w:rPr>
          <w:sz w:val="24"/>
          <w:szCs w:val="24"/>
        </w:rPr>
        <w:t>, расположенного по адресу:</w:t>
      </w:r>
      <w:proofErr w:type="gramEnd"/>
      <w:r w:rsidR="003755DA" w:rsidRPr="003755DA">
        <w:rPr>
          <w:sz w:val="24"/>
          <w:szCs w:val="24"/>
        </w:rPr>
        <w:t xml:space="preserve">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АО «</w:t>
      </w:r>
      <w:proofErr w:type="spellStart"/>
      <w:r w:rsidR="00702B2C" w:rsidRPr="00C646B1">
        <w:rPr>
          <w:sz w:val="24"/>
          <w:szCs w:val="24"/>
        </w:rPr>
        <w:t>Россети</w:t>
      </w:r>
      <w:proofErr w:type="spellEnd"/>
      <w:r w:rsidR="00702B2C" w:rsidRPr="00C646B1">
        <w:rPr>
          <w:sz w:val="24"/>
          <w:szCs w:val="24"/>
        </w:rPr>
        <w:t xml:space="preserve">» </w:t>
      </w:r>
      <w:hyperlink r:id="rId21" w:history="1">
        <w:proofErr w:type="spellStart"/>
        <w:r w:rsidR="00862664" w:rsidRPr="00C646B1">
          <w:rPr>
            <w:rStyle w:val="a7"/>
            <w:color w:val="auto"/>
            <w:sz w:val="24"/>
            <w:szCs w:val="24"/>
          </w:rPr>
          <w:t>etp.rosseti.ru</w:t>
        </w:r>
        <w:proofErr w:type="spellEnd"/>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E10BDF">
        <w:rPr>
          <w:iCs/>
          <w:sz w:val="24"/>
          <w:szCs w:val="24"/>
          <w:lang w:eastAsia="ru-RU"/>
        </w:rPr>
        <w:t>Д</w:t>
      </w:r>
      <w:r w:rsidR="00E10BDF" w:rsidRPr="00B34C62">
        <w:rPr>
          <w:iCs/>
          <w:sz w:val="24"/>
          <w:szCs w:val="24"/>
          <w:lang w:eastAsia="ru-RU"/>
        </w:rPr>
        <w:t xml:space="preserve">оговора </w:t>
      </w:r>
      <w:r w:rsidR="00E10BDF" w:rsidRPr="00B34C62">
        <w:rPr>
          <w:snapToGrid w:val="0"/>
          <w:sz w:val="24"/>
          <w:szCs w:val="24"/>
        </w:rPr>
        <w:t xml:space="preserve">на </w:t>
      </w:r>
      <w:r w:rsidR="00E10BDF" w:rsidRPr="00B34C62">
        <w:rPr>
          <w:rFonts w:eastAsia="Calibri"/>
          <w:sz w:val="24"/>
          <w:szCs w:val="24"/>
        </w:rPr>
        <w:t xml:space="preserve">поставку </w:t>
      </w:r>
      <w:r w:rsidR="00E10BDF" w:rsidRPr="003968E9">
        <w:rPr>
          <w:sz w:val="24"/>
          <w:szCs w:val="24"/>
        </w:rPr>
        <w:t xml:space="preserve">линейных штыревых изоляторов для нужд ПАО МРСК </w:t>
      </w:r>
      <w:r w:rsidR="00E10BDF">
        <w:rPr>
          <w:sz w:val="24"/>
          <w:szCs w:val="24"/>
        </w:rPr>
        <w:t>Центра (филиал Белгородэнерго)</w:t>
      </w:r>
      <w:r w:rsidR="0078796A">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EC7C1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Pr>
          <w:sz w:val="24"/>
          <w:szCs w:val="24"/>
        </w:rPr>
        <w:t>Отгрузочные реквизиты/базис поставки: на условиях DDP (Согласно ИНКОТЕРМС 2010) по адресу филиала ПАО «МРСК Центра» - «Белгородэнерго», РФ, г. Белгород, 5-й Заводской переулок, 17</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63"/>
      <w:r w:rsidRPr="00382A07">
        <w:rPr>
          <w:iCs/>
          <w:sz w:val="24"/>
          <w:szCs w:val="24"/>
        </w:rPr>
        <w:t xml:space="preserve">Форма и порядок оплаты: безналичный расчет, в течение 30 (тридцати) </w:t>
      </w:r>
      <w:r w:rsidR="00482181">
        <w:rPr>
          <w:iCs/>
          <w:sz w:val="24"/>
          <w:szCs w:val="24"/>
        </w:rPr>
        <w:t xml:space="preserve">календарных </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0"/>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fldSimple w:instr=" REF _Ref440270637 \r \h  \* MERGEFORMAT ">
        <w:r w:rsidR="00991C07" w:rsidRPr="00455E8F">
          <w:rPr>
            <w:sz w:val="24"/>
            <w:szCs w:val="24"/>
          </w:rPr>
          <w:t>1.1.5</w:t>
        </w:r>
      </w:fldSimple>
      <w:r w:rsidR="008D2928" w:rsidRPr="00455E8F">
        <w:rPr>
          <w:sz w:val="24"/>
          <w:szCs w:val="24"/>
        </w:rPr>
        <w:t xml:space="preserve">, </w:t>
      </w:r>
      <w:fldSimple w:instr=" REF _Ref440270651 \r \h  \* MERGEFORMAT ">
        <w:r w:rsidR="00991C07" w:rsidRPr="00455E8F">
          <w:rPr>
            <w:sz w:val="24"/>
            <w:szCs w:val="24"/>
          </w:rPr>
          <w:t>1.1.6</w:t>
        </w:r>
      </w:fldSimple>
      <w:r w:rsidR="008D2928" w:rsidRPr="00455E8F">
        <w:rPr>
          <w:sz w:val="24"/>
          <w:szCs w:val="24"/>
        </w:rPr>
        <w:t xml:space="preserve">, </w:t>
      </w:r>
      <w:fldSimple w:instr=" REF _Ref440270663 \r \h  \* MERGEFORMAT ">
        <w:r w:rsidR="00991C07" w:rsidRPr="00455E8F">
          <w:rPr>
            <w:sz w:val="24"/>
            <w:szCs w:val="24"/>
          </w:rPr>
          <w:t>1.1.7</w:t>
        </w:r>
      </w:fldSimple>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455E8F">
        <w:rPr>
          <w:sz w:val="24"/>
          <w:szCs w:val="24"/>
        </w:rPr>
        <w:t>В случае</w:t>
      </w:r>
      <w:proofErr w:type="gramStart"/>
      <w:r w:rsidRPr="00455E8F">
        <w:rPr>
          <w:sz w:val="24"/>
          <w:szCs w:val="24"/>
        </w:rPr>
        <w:t>,</w:t>
      </w:r>
      <w:proofErr w:type="gramEnd"/>
      <w:r w:rsidRPr="00455E8F">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fldSimple w:instr=" REF _Ref440270637 \r \h  \* MERGEFORMAT ">
        <w:r w:rsidR="00991C07" w:rsidRPr="00455E8F">
          <w:rPr>
            <w:bCs w:val="0"/>
            <w:iCs/>
            <w:sz w:val="24"/>
            <w:szCs w:val="24"/>
          </w:rPr>
          <w:t>1.1.5</w:t>
        </w:r>
      </w:fldSimple>
      <w:r w:rsidR="00DA1402" w:rsidRPr="00455E8F">
        <w:rPr>
          <w:bCs w:val="0"/>
          <w:iCs/>
          <w:sz w:val="24"/>
          <w:szCs w:val="24"/>
        </w:rPr>
        <w:t xml:space="preserve"> и </w:t>
      </w:r>
      <w:fldSimple w:instr=" REF _Ref440270663 \r \h  \* MERGEFORMAT ">
        <w:r w:rsidR="00991C07" w:rsidRPr="00455E8F">
          <w:rPr>
            <w:sz w:val="24"/>
            <w:szCs w:val="24"/>
          </w:rPr>
          <w:t>1.1.7</w:t>
        </w:r>
      </w:fldSimple>
      <w:r w:rsidRPr="00455E8F">
        <w:rPr>
          <w:sz w:val="24"/>
          <w:szCs w:val="24"/>
        </w:rPr>
        <w:t>.</w:t>
      </w:r>
      <w:bookmarkEnd w:id="21"/>
      <w:bookmarkEnd w:id="22"/>
      <w:bookmarkEnd w:id="23"/>
      <w:bookmarkEnd w:id="24"/>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72411760"/>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72411761"/>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72411762"/>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8" w:name="__RefHeading__401_1298132286"/>
      <w:bookmarkStart w:id="39" w:name="_Toc472411763"/>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72411764"/>
      <w:bookmarkStart w:id="51" w:name="_Ref306144164"/>
      <w:r w:rsidRPr="00382A07">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xml:space="preserve">. При </w:t>
      </w:r>
      <w:r w:rsidR="002D4BC6" w:rsidRPr="00382A07">
        <w:rPr>
          <w:b w:val="0"/>
        </w:rPr>
        <w:lastRenderedPageBreak/>
        <w:t>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r w:rsidR="002D4BC6" w:rsidRPr="00382A07">
        <w:rPr>
          <w:b w:val="0"/>
        </w:rPr>
        <w:t xml:space="preserve"> </w:t>
      </w:r>
    </w:p>
    <w:p w:rsidR="002D4BC6" w:rsidRPr="00382A07" w:rsidRDefault="002D4BC6" w:rsidP="00E722B6">
      <w:pPr>
        <w:pStyle w:val="3"/>
        <w:ind w:left="0" w:firstLine="709"/>
        <w:jc w:val="both"/>
        <w:rPr>
          <w:b w:val="0"/>
        </w:rPr>
      </w:pPr>
      <w:bookmarkStart w:id="63" w:name="_Toc440357070"/>
      <w:bookmarkStart w:id="64" w:name="_Toc440359625"/>
      <w:bookmarkStart w:id="65" w:name="_Toc440632088"/>
      <w:bookmarkStart w:id="66" w:name="_Toc440875909"/>
      <w:bookmarkStart w:id="67" w:name="_Toc441130937"/>
      <w:bookmarkStart w:id="68" w:name="_Toc447269752"/>
      <w:bookmarkStart w:id="69" w:name="_Toc464120574"/>
      <w:bookmarkStart w:id="70" w:name="_Toc466970494"/>
      <w:bookmarkStart w:id="71" w:name="_Toc468462407"/>
      <w:bookmarkStart w:id="72" w:name="_Toc469481992"/>
      <w:bookmarkStart w:id="73" w:name="_Toc472411766"/>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bookmarkEnd w:id="72"/>
      <w:bookmarkEnd w:id="73"/>
    </w:p>
    <w:p w:rsidR="002D4BC6" w:rsidRPr="00382A07" w:rsidRDefault="002D4BC6" w:rsidP="00E722B6">
      <w:pPr>
        <w:pStyle w:val="3"/>
        <w:numPr>
          <w:ilvl w:val="3"/>
          <w:numId w:val="1"/>
        </w:numPr>
        <w:ind w:left="709" w:firstLine="0"/>
        <w:jc w:val="both"/>
        <w:rPr>
          <w:b w:val="0"/>
          <w:szCs w:val="24"/>
        </w:rPr>
      </w:pPr>
      <w:bookmarkStart w:id="74" w:name="_Toc440357071"/>
      <w:bookmarkStart w:id="75" w:name="_Toc440359626"/>
      <w:bookmarkStart w:id="76" w:name="_Toc440632089"/>
      <w:bookmarkStart w:id="77" w:name="_Toc440875910"/>
      <w:bookmarkStart w:id="78" w:name="_Toc441130938"/>
      <w:bookmarkStart w:id="79" w:name="_Toc447269753"/>
      <w:bookmarkStart w:id="80" w:name="_Toc464120575"/>
      <w:bookmarkStart w:id="81" w:name="_Toc466970495"/>
      <w:bookmarkStart w:id="82" w:name="_Toc468462408"/>
      <w:bookmarkStart w:id="83" w:name="_Toc469481993"/>
      <w:bookmarkStart w:id="84"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4"/>
      <w:bookmarkEnd w:id="75"/>
      <w:bookmarkEnd w:id="76"/>
      <w:bookmarkEnd w:id="77"/>
      <w:bookmarkEnd w:id="78"/>
      <w:bookmarkEnd w:id="79"/>
      <w:bookmarkEnd w:id="80"/>
      <w:bookmarkEnd w:id="81"/>
      <w:bookmarkEnd w:id="82"/>
      <w:bookmarkEnd w:id="83"/>
      <w:bookmarkEnd w:id="84"/>
    </w:p>
    <w:p w:rsidR="002D4BC6" w:rsidRPr="00382A07" w:rsidRDefault="002D4BC6" w:rsidP="00E722B6">
      <w:pPr>
        <w:pStyle w:val="3"/>
        <w:numPr>
          <w:ilvl w:val="3"/>
          <w:numId w:val="1"/>
        </w:numPr>
        <w:ind w:left="709" w:firstLine="0"/>
        <w:jc w:val="both"/>
        <w:rPr>
          <w:b w:val="0"/>
          <w:szCs w:val="24"/>
        </w:rPr>
      </w:pPr>
      <w:bookmarkStart w:id="85" w:name="_Toc440357072"/>
      <w:bookmarkStart w:id="86" w:name="_Toc440359627"/>
      <w:bookmarkStart w:id="87" w:name="_Toc440632090"/>
      <w:bookmarkStart w:id="88" w:name="_Toc440875911"/>
      <w:bookmarkStart w:id="89" w:name="_Toc441130939"/>
      <w:bookmarkStart w:id="90" w:name="_Toc447269754"/>
      <w:bookmarkStart w:id="91" w:name="_Toc464120576"/>
      <w:bookmarkStart w:id="92" w:name="_Toc466970496"/>
      <w:bookmarkStart w:id="93" w:name="_Toc468462409"/>
      <w:bookmarkStart w:id="94" w:name="_Toc469481994"/>
      <w:bookmarkStart w:id="95"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5"/>
      <w:bookmarkEnd w:id="86"/>
      <w:bookmarkEnd w:id="87"/>
      <w:bookmarkEnd w:id="88"/>
      <w:bookmarkEnd w:id="89"/>
      <w:bookmarkEnd w:id="90"/>
      <w:bookmarkEnd w:id="91"/>
      <w:bookmarkEnd w:id="92"/>
      <w:bookmarkEnd w:id="93"/>
      <w:bookmarkEnd w:id="94"/>
      <w:bookmarkEnd w:id="9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6" w:name="_Toc440357073"/>
      <w:bookmarkStart w:id="97" w:name="_Toc440359628"/>
      <w:bookmarkStart w:id="98" w:name="_Toc440632091"/>
      <w:bookmarkStart w:id="99" w:name="_Toc440875912"/>
      <w:bookmarkStart w:id="100" w:name="_Toc441130940"/>
      <w:bookmarkStart w:id="101" w:name="_Toc447269755"/>
      <w:bookmarkStart w:id="102" w:name="_Toc464120577"/>
      <w:bookmarkStart w:id="103" w:name="_Toc466970497"/>
      <w:bookmarkStart w:id="104" w:name="_Toc468462410"/>
      <w:bookmarkStart w:id="105" w:name="_Toc469481995"/>
      <w:bookmarkStart w:id="106"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6"/>
      <w:bookmarkEnd w:id="97"/>
      <w:bookmarkEnd w:id="98"/>
      <w:bookmarkEnd w:id="99"/>
      <w:bookmarkEnd w:id="100"/>
      <w:bookmarkEnd w:id="101"/>
      <w:bookmarkEnd w:id="102"/>
      <w:bookmarkEnd w:id="103"/>
      <w:bookmarkEnd w:id="104"/>
      <w:bookmarkEnd w:id="105"/>
      <w:bookmarkEnd w:id="106"/>
    </w:p>
    <w:p w:rsidR="002D4BC6" w:rsidRPr="00382A07" w:rsidRDefault="002D4BC6" w:rsidP="00E722B6">
      <w:pPr>
        <w:pStyle w:val="3"/>
        <w:ind w:left="0" w:firstLine="709"/>
        <w:jc w:val="both"/>
        <w:rPr>
          <w:b w:val="0"/>
          <w:szCs w:val="24"/>
        </w:rPr>
      </w:pPr>
      <w:bookmarkStart w:id="107" w:name="_Toc440357074"/>
      <w:bookmarkStart w:id="108" w:name="_Toc440359629"/>
      <w:bookmarkStart w:id="109" w:name="_Toc440632092"/>
      <w:bookmarkStart w:id="110" w:name="_Toc440875913"/>
      <w:bookmarkStart w:id="111" w:name="_Toc441130941"/>
      <w:bookmarkStart w:id="112" w:name="_Toc447269756"/>
      <w:bookmarkStart w:id="113" w:name="_Toc464120578"/>
      <w:bookmarkStart w:id="114" w:name="_Toc466970498"/>
      <w:bookmarkStart w:id="115" w:name="_Toc468462411"/>
      <w:bookmarkStart w:id="116" w:name="_Toc469481996"/>
      <w:bookmarkStart w:id="117" w:name="_Toc472411770"/>
      <w:r w:rsidRPr="00382A07">
        <w:rPr>
          <w:b w:val="0"/>
          <w:szCs w:val="24"/>
        </w:rPr>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D310C4">
        <w:fldChar w:fldCharType="begin"/>
      </w:r>
      <w:r w:rsidR="00991C07">
        <w:rPr>
          <w:b w:val="0"/>
          <w:szCs w:val="24"/>
        </w:rPr>
        <w:instrText xml:space="preserve"> REF _Ref472412060 \r \h </w:instrText>
      </w:r>
      <w:r w:rsidR="00D310C4">
        <w:fldChar w:fldCharType="separate"/>
      </w:r>
      <w:r w:rsidR="00991C07">
        <w:rPr>
          <w:b w:val="0"/>
          <w:szCs w:val="24"/>
        </w:rPr>
        <w:t>3.9</w:t>
      </w:r>
      <w:r w:rsidR="00D310C4">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7"/>
      <w:bookmarkEnd w:id="108"/>
      <w:bookmarkEnd w:id="109"/>
      <w:bookmarkEnd w:id="110"/>
      <w:bookmarkEnd w:id="111"/>
      <w:bookmarkEnd w:id="112"/>
      <w:bookmarkEnd w:id="113"/>
      <w:bookmarkEnd w:id="114"/>
      <w:bookmarkEnd w:id="115"/>
      <w:bookmarkEnd w:id="116"/>
      <w:bookmarkEnd w:id="117"/>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8" w:name="_Проект_договора"/>
      <w:bookmarkStart w:id="119" w:name="_Ref305973574"/>
      <w:bookmarkStart w:id="120" w:name="_Ref440272931"/>
      <w:bookmarkStart w:id="121" w:name="_Ref440274025"/>
      <w:bookmarkStart w:id="122" w:name="_Ref440292752"/>
      <w:bookmarkStart w:id="123" w:name="_Toc472411771"/>
      <w:bookmarkEnd w:id="51"/>
      <w:bookmarkEnd w:id="118"/>
      <w:r w:rsidRPr="00382A07">
        <w:rPr>
          <w:szCs w:val="24"/>
        </w:rPr>
        <w:lastRenderedPageBreak/>
        <w:t xml:space="preserve">Проект </w:t>
      </w:r>
      <w:r w:rsidR="00123C70" w:rsidRPr="00382A07">
        <w:rPr>
          <w:szCs w:val="24"/>
        </w:rPr>
        <w:t>Договор</w:t>
      </w:r>
      <w:r w:rsidRPr="00382A07">
        <w:rPr>
          <w:szCs w:val="24"/>
        </w:rPr>
        <w:t>а</w:t>
      </w:r>
      <w:bookmarkEnd w:id="119"/>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0"/>
      <w:bookmarkEnd w:id="121"/>
      <w:bookmarkEnd w:id="122"/>
      <w:bookmarkEnd w:id="123"/>
    </w:p>
    <w:p w:rsidR="00953802" w:rsidRPr="00382A07" w:rsidRDefault="00216641" w:rsidP="00953802">
      <w:pPr>
        <w:pStyle w:val="2"/>
        <w:tabs>
          <w:tab w:val="clear" w:pos="1700"/>
          <w:tab w:val="left" w:pos="567"/>
        </w:tabs>
        <w:spacing w:line="264" w:lineRule="auto"/>
      </w:pPr>
      <w:bookmarkStart w:id="124" w:name="_Toc472411772"/>
      <w:r w:rsidRPr="00382A07">
        <w:t>Проект договора</w:t>
      </w:r>
      <w:bookmarkEnd w:id="124"/>
    </w:p>
    <w:p w:rsidR="00953802" w:rsidRPr="00382A07" w:rsidRDefault="00953802" w:rsidP="00953802">
      <w:pPr>
        <w:pStyle w:val="3"/>
        <w:ind w:left="0" w:firstLine="709"/>
        <w:jc w:val="both"/>
        <w:rPr>
          <w:b w:val="0"/>
        </w:rPr>
      </w:pPr>
      <w:bookmarkStart w:id="125" w:name="_Toc439238031"/>
      <w:bookmarkStart w:id="126" w:name="_Toc439238153"/>
      <w:bookmarkStart w:id="127" w:name="_Toc439252705"/>
      <w:bookmarkStart w:id="128" w:name="_Toc439323563"/>
      <w:bookmarkStart w:id="129" w:name="_Toc439323679"/>
      <w:bookmarkStart w:id="130" w:name="_Toc440357077"/>
      <w:bookmarkStart w:id="131" w:name="_Toc440359632"/>
      <w:bookmarkStart w:id="132" w:name="_Toc440632095"/>
      <w:bookmarkStart w:id="133" w:name="_Toc440875916"/>
      <w:bookmarkStart w:id="134" w:name="_Toc441130944"/>
      <w:bookmarkStart w:id="135" w:name="_Toc447269759"/>
      <w:bookmarkStart w:id="136" w:name="_Toc464120581"/>
      <w:bookmarkStart w:id="137" w:name="_Toc466970501"/>
      <w:bookmarkStart w:id="138" w:name="_Toc468462414"/>
      <w:bookmarkStart w:id="139" w:name="_Toc469481999"/>
      <w:bookmarkStart w:id="140"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rsidR="00953802" w:rsidRPr="00382A07" w:rsidRDefault="0094713A" w:rsidP="0094713A">
      <w:pPr>
        <w:pStyle w:val="3"/>
        <w:ind w:left="0" w:firstLine="709"/>
        <w:jc w:val="both"/>
        <w:rPr>
          <w:b w:val="0"/>
        </w:rPr>
      </w:pPr>
      <w:bookmarkStart w:id="141" w:name="_Toc439238032"/>
      <w:bookmarkStart w:id="142" w:name="_Toc439238154"/>
      <w:bookmarkStart w:id="143" w:name="_Toc439252706"/>
      <w:bookmarkStart w:id="144" w:name="_Toc439323564"/>
      <w:bookmarkStart w:id="145" w:name="_Toc439323680"/>
      <w:bookmarkStart w:id="146" w:name="_Toc440357078"/>
      <w:bookmarkStart w:id="147" w:name="_Toc440359633"/>
      <w:bookmarkStart w:id="148" w:name="_Toc440632096"/>
      <w:bookmarkStart w:id="149" w:name="_Toc440875917"/>
      <w:bookmarkStart w:id="150" w:name="_Toc441130945"/>
      <w:bookmarkStart w:id="151" w:name="_Toc447269760"/>
      <w:bookmarkStart w:id="152" w:name="_Toc464120582"/>
      <w:bookmarkStart w:id="153" w:name="_Toc466970502"/>
      <w:bookmarkStart w:id="154" w:name="_Toc468462415"/>
      <w:bookmarkStart w:id="155" w:name="_Toc469482000"/>
      <w:bookmarkStart w:id="156"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4713A" w:rsidRPr="00382A07" w:rsidRDefault="0094713A" w:rsidP="0094713A">
      <w:pPr>
        <w:pStyle w:val="3"/>
        <w:ind w:left="0" w:firstLine="709"/>
        <w:jc w:val="both"/>
        <w:rPr>
          <w:b w:val="0"/>
        </w:rPr>
      </w:pPr>
      <w:bookmarkStart w:id="157" w:name="_Toc439238033"/>
      <w:bookmarkStart w:id="158" w:name="_Toc439238155"/>
      <w:bookmarkStart w:id="159" w:name="_Toc439252707"/>
      <w:bookmarkStart w:id="160" w:name="_Toc439323565"/>
      <w:bookmarkStart w:id="161" w:name="_Toc439323681"/>
      <w:bookmarkStart w:id="162" w:name="_Toc440357079"/>
      <w:bookmarkStart w:id="163" w:name="_Toc440359634"/>
      <w:bookmarkStart w:id="164" w:name="_Toc440632097"/>
      <w:bookmarkStart w:id="165" w:name="_Toc440875918"/>
      <w:bookmarkStart w:id="166" w:name="_Toc441130946"/>
      <w:bookmarkStart w:id="167" w:name="_Toc447269761"/>
      <w:bookmarkStart w:id="168" w:name="_Toc464120583"/>
      <w:bookmarkStart w:id="169" w:name="_Toc466970503"/>
      <w:bookmarkStart w:id="170" w:name="_Toc468462416"/>
      <w:bookmarkStart w:id="171" w:name="_Toc469482001"/>
      <w:bookmarkStart w:id="172" w:name="_Toc472411775"/>
      <w:r w:rsidRPr="00382A07">
        <w:rPr>
          <w:b w:val="0"/>
        </w:rPr>
        <w:t>Настоящий проект Договора не является окончательным, редакция Договора может быть изменена Заказчиком.</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953802" w:rsidRPr="00382A07" w:rsidRDefault="00953802" w:rsidP="00953802">
      <w:pPr>
        <w:pStyle w:val="2"/>
        <w:tabs>
          <w:tab w:val="clear" w:pos="1700"/>
          <w:tab w:val="left" w:pos="567"/>
        </w:tabs>
        <w:spacing w:line="264" w:lineRule="auto"/>
      </w:pPr>
      <w:bookmarkStart w:id="173" w:name="_Toc468462417"/>
      <w:bookmarkStart w:id="174" w:name="_Toc472411776"/>
      <w:r w:rsidRPr="00382A07">
        <w:rPr>
          <w:bCs w:val="0"/>
        </w:rPr>
        <w:t>Антикоррупционная оговорка, включаемая в проект договора</w:t>
      </w:r>
      <w:bookmarkEnd w:id="173"/>
      <w:bookmarkEnd w:id="174"/>
    </w:p>
    <w:p w:rsidR="00953802" w:rsidRPr="00382A07" w:rsidRDefault="0094713A" w:rsidP="0094713A">
      <w:pPr>
        <w:pStyle w:val="3"/>
        <w:ind w:left="0" w:firstLine="709"/>
        <w:jc w:val="both"/>
        <w:rPr>
          <w:b w:val="0"/>
        </w:rPr>
      </w:pPr>
      <w:bookmarkStart w:id="175" w:name="_Toc439238157"/>
      <w:bookmarkStart w:id="176" w:name="_Toc439252709"/>
      <w:bookmarkStart w:id="177" w:name="_Toc439323567"/>
      <w:bookmarkStart w:id="178" w:name="_Toc439323683"/>
      <w:bookmarkStart w:id="179" w:name="_Toc440357081"/>
      <w:bookmarkStart w:id="180" w:name="_Toc440359636"/>
      <w:bookmarkStart w:id="181" w:name="_Toc440632099"/>
      <w:bookmarkStart w:id="182" w:name="_Toc440875920"/>
      <w:bookmarkStart w:id="183" w:name="_Toc441130948"/>
      <w:bookmarkStart w:id="184" w:name="_Toc447269763"/>
      <w:bookmarkStart w:id="185" w:name="_Toc464120585"/>
      <w:bookmarkStart w:id="186" w:name="_Toc466970505"/>
      <w:bookmarkStart w:id="187" w:name="_Toc468462418"/>
      <w:bookmarkStart w:id="188" w:name="_Toc469482003"/>
      <w:bookmarkStart w:id="189"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991C07" w:rsidRPr="00991C07">
          <w:rPr>
            <w:b w:val="0"/>
          </w:rPr>
          <w:t>2.2.3</w:t>
        </w:r>
      </w:fldSimple>
      <w:r w:rsidRPr="00382A07">
        <w:rPr>
          <w:b w:val="0"/>
        </w:rPr>
        <w:t>).</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94713A" w:rsidRPr="00382A07" w:rsidRDefault="0094713A" w:rsidP="0094713A">
      <w:pPr>
        <w:pStyle w:val="3"/>
        <w:ind w:left="0" w:firstLine="709"/>
        <w:jc w:val="both"/>
        <w:rPr>
          <w:b w:val="0"/>
        </w:rPr>
      </w:pPr>
      <w:bookmarkStart w:id="190" w:name="_Toc439238158"/>
      <w:bookmarkStart w:id="191" w:name="_Toc439252710"/>
      <w:bookmarkStart w:id="192" w:name="_Toc439323568"/>
      <w:bookmarkStart w:id="193" w:name="_Toc439323684"/>
      <w:bookmarkStart w:id="194" w:name="_Toc440357082"/>
      <w:bookmarkStart w:id="195" w:name="_Toc440359637"/>
      <w:bookmarkStart w:id="196" w:name="_Toc440632100"/>
      <w:bookmarkStart w:id="197" w:name="_Toc440875921"/>
      <w:bookmarkStart w:id="198" w:name="_Toc441130949"/>
      <w:bookmarkStart w:id="199" w:name="_Toc447269764"/>
      <w:bookmarkStart w:id="200" w:name="_Toc464120586"/>
      <w:bookmarkStart w:id="201" w:name="_Toc466970506"/>
      <w:bookmarkStart w:id="202" w:name="_Toc468462419"/>
      <w:bookmarkStart w:id="203" w:name="_Toc469482004"/>
      <w:bookmarkStart w:id="204"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0094713A" w:rsidRPr="00382A07" w:rsidRDefault="0094713A" w:rsidP="0094713A">
      <w:pPr>
        <w:pStyle w:val="3"/>
        <w:ind w:left="0" w:firstLine="709"/>
        <w:jc w:val="both"/>
        <w:rPr>
          <w:b w:val="0"/>
        </w:rPr>
      </w:pPr>
      <w:bookmarkStart w:id="205" w:name="_Toc439238159"/>
      <w:bookmarkStart w:id="206" w:name="_Toc439252711"/>
      <w:bookmarkStart w:id="207" w:name="_Toc439323569"/>
      <w:bookmarkStart w:id="208" w:name="_Toc439323685"/>
      <w:bookmarkStart w:id="209" w:name="_Ref440270867"/>
      <w:bookmarkStart w:id="210" w:name="_Toc440357083"/>
      <w:bookmarkStart w:id="211" w:name="_Toc440359638"/>
      <w:bookmarkStart w:id="212" w:name="_Toc440632101"/>
      <w:bookmarkStart w:id="213" w:name="_Toc440875922"/>
      <w:bookmarkStart w:id="214" w:name="_Toc441130950"/>
      <w:bookmarkStart w:id="215" w:name="_Toc447269765"/>
      <w:bookmarkStart w:id="216" w:name="_Toc464120587"/>
      <w:bookmarkStart w:id="217" w:name="_Toc466970507"/>
      <w:bookmarkStart w:id="218" w:name="_Toc468462420"/>
      <w:bookmarkStart w:id="219" w:name="_Toc469482005"/>
      <w:bookmarkStart w:id="220" w:name="_Toc472411779"/>
      <w:r w:rsidRPr="00382A07">
        <w:rPr>
          <w:b w:val="0"/>
        </w:rPr>
        <w:t>Текст Антикоррупционной оговорки:</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1" w:name="_Ref303622434"/>
      <w:bookmarkStart w:id="222" w:name="_Ref303624273"/>
      <w:bookmarkStart w:id="223" w:name="_Ref303682476"/>
      <w:bookmarkStart w:id="224" w:name="_Ref303683017"/>
      <w:bookmarkEnd w:id="221"/>
      <w:bookmarkEnd w:id="222"/>
      <w:bookmarkEnd w:id="223"/>
      <w:bookmarkEnd w:id="224"/>
    </w:p>
    <w:p w:rsidR="00642D28" w:rsidRPr="00F31976" w:rsidRDefault="00642D28" w:rsidP="00642D28">
      <w:pPr>
        <w:pStyle w:val="2"/>
        <w:tabs>
          <w:tab w:val="clear" w:pos="1700"/>
          <w:tab w:val="left" w:pos="567"/>
        </w:tabs>
        <w:spacing w:line="264" w:lineRule="auto"/>
        <w:rPr>
          <w:bCs w:val="0"/>
        </w:rPr>
      </w:pPr>
      <w:bookmarkStart w:id="225" w:name="_Toc469470557"/>
      <w:bookmarkStart w:id="226" w:name="_Toc472411780"/>
      <w:r w:rsidRPr="00F31976">
        <w:rPr>
          <w:bCs w:val="0"/>
        </w:rPr>
        <w:t>Дополнительные условия, включаемые в проект договора</w:t>
      </w:r>
      <w:bookmarkEnd w:id="225"/>
      <w:bookmarkEnd w:id="226"/>
    </w:p>
    <w:p w:rsidR="00642D28" w:rsidRPr="00F31976" w:rsidRDefault="00642D28" w:rsidP="00642D28">
      <w:pPr>
        <w:pStyle w:val="3"/>
        <w:ind w:left="0" w:firstLine="709"/>
        <w:jc w:val="both"/>
        <w:rPr>
          <w:b w:val="0"/>
        </w:rPr>
      </w:pPr>
      <w:bookmarkStart w:id="227" w:name="_Toc469470558"/>
      <w:bookmarkStart w:id="228" w:name="_Toc469482007"/>
      <w:bookmarkStart w:id="229"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310C4">
        <w:rPr>
          <w:b w:val="0"/>
        </w:rPr>
        <w:fldChar w:fldCharType="begin"/>
      </w:r>
      <w:r>
        <w:rPr>
          <w:b w:val="0"/>
        </w:rPr>
        <w:instrText xml:space="preserve"> REF _Ref469470272 \r \h </w:instrText>
      </w:r>
      <w:r w:rsidR="00D310C4">
        <w:rPr>
          <w:b w:val="0"/>
        </w:rPr>
      </w:r>
      <w:r w:rsidR="00D310C4">
        <w:rPr>
          <w:b w:val="0"/>
        </w:rPr>
        <w:fldChar w:fldCharType="separate"/>
      </w:r>
      <w:r w:rsidR="00991C07">
        <w:rPr>
          <w:b w:val="0"/>
        </w:rPr>
        <w:t>2.3.3</w:t>
      </w:r>
      <w:r w:rsidR="00D310C4">
        <w:rPr>
          <w:b w:val="0"/>
        </w:rPr>
        <w:fldChar w:fldCharType="end"/>
      </w:r>
      <w:r w:rsidRPr="00F31976">
        <w:rPr>
          <w:b w:val="0"/>
        </w:rPr>
        <w:t>).</w:t>
      </w:r>
      <w:bookmarkEnd w:id="227"/>
      <w:bookmarkEnd w:id="228"/>
      <w:bookmarkEnd w:id="229"/>
    </w:p>
    <w:p w:rsidR="00642D28" w:rsidRPr="00F31976" w:rsidRDefault="00642D28" w:rsidP="00642D28">
      <w:pPr>
        <w:pStyle w:val="3"/>
        <w:ind w:left="0" w:firstLine="709"/>
        <w:jc w:val="both"/>
        <w:rPr>
          <w:b w:val="0"/>
          <w:szCs w:val="24"/>
        </w:rPr>
      </w:pPr>
      <w:bookmarkStart w:id="230" w:name="_Toc469470559"/>
      <w:bookmarkStart w:id="231" w:name="_Toc469482008"/>
      <w:bookmarkStart w:id="232"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0"/>
      <w:bookmarkEnd w:id="231"/>
      <w:bookmarkEnd w:id="232"/>
    </w:p>
    <w:p w:rsidR="00642D28" w:rsidRPr="00F31976" w:rsidRDefault="00642D28" w:rsidP="00642D28">
      <w:pPr>
        <w:pStyle w:val="3"/>
        <w:ind w:left="0" w:firstLine="709"/>
        <w:jc w:val="both"/>
        <w:rPr>
          <w:b w:val="0"/>
          <w:szCs w:val="24"/>
        </w:rPr>
      </w:pPr>
      <w:bookmarkStart w:id="233" w:name="_Ref469470272"/>
      <w:bookmarkStart w:id="234" w:name="_Toc469470560"/>
      <w:bookmarkStart w:id="235" w:name="_Toc469482009"/>
      <w:bookmarkStart w:id="236" w:name="_Toc472411783"/>
      <w:r w:rsidRPr="00F31976">
        <w:rPr>
          <w:b w:val="0"/>
        </w:rPr>
        <w:t>Дополнительные</w:t>
      </w:r>
      <w:r w:rsidRPr="00F31976">
        <w:rPr>
          <w:b w:val="0"/>
          <w:szCs w:val="24"/>
        </w:rPr>
        <w:t xml:space="preserve"> условия:</w:t>
      </w:r>
      <w:bookmarkEnd w:id="233"/>
      <w:bookmarkEnd w:id="234"/>
      <w:bookmarkEnd w:id="235"/>
      <w:bookmarkEnd w:id="236"/>
    </w:p>
    <w:p w:rsidR="00642D28" w:rsidRPr="00F31976" w:rsidRDefault="00642D28" w:rsidP="00642D28">
      <w:pPr>
        <w:pStyle w:val="3"/>
        <w:numPr>
          <w:ilvl w:val="0"/>
          <w:numId w:val="0"/>
        </w:numPr>
        <w:ind w:firstLine="709"/>
        <w:jc w:val="both"/>
        <w:rPr>
          <w:b w:val="0"/>
          <w:szCs w:val="24"/>
        </w:rPr>
      </w:pPr>
      <w:bookmarkStart w:id="237" w:name="_Toc469470561"/>
      <w:bookmarkStart w:id="238" w:name="_Toc469482010"/>
      <w:bookmarkStart w:id="239"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w:t>
      </w:r>
      <w:r w:rsidRPr="00F31976">
        <w:rPr>
          <w:rFonts w:eastAsia="Calibri"/>
          <w:b w:val="0"/>
          <w:szCs w:val="24"/>
        </w:rPr>
        <w:lastRenderedPageBreak/>
        <w:t xml:space="preserve">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7"/>
      <w:bookmarkEnd w:id="238"/>
      <w:bookmarkEnd w:id="239"/>
    </w:p>
    <w:p w:rsidR="00642D28" w:rsidRPr="00F31976" w:rsidRDefault="00642D28" w:rsidP="00642D28">
      <w:pPr>
        <w:pStyle w:val="3"/>
        <w:numPr>
          <w:ilvl w:val="0"/>
          <w:numId w:val="0"/>
        </w:numPr>
        <w:ind w:firstLine="709"/>
        <w:jc w:val="both"/>
        <w:rPr>
          <w:b w:val="0"/>
          <w:szCs w:val="24"/>
        </w:rPr>
      </w:pPr>
      <w:bookmarkStart w:id="240" w:name="_Toc469470562"/>
      <w:bookmarkStart w:id="241" w:name="_Toc469482011"/>
      <w:bookmarkStart w:id="242"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0"/>
      <w:bookmarkEnd w:id="241"/>
      <w:bookmarkEnd w:id="242"/>
    </w:p>
    <w:p w:rsidR="00642D28" w:rsidRPr="00F31976" w:rsidRDefault="00642D28" w:rsidP="00642D28">
      <w:pPr>
        <w:pStyle w:val="3"/>
        <w:numPr>
          <w:ilvl w:val="0"/>
          <w:numId w:val="0"/>
        </w:numPr>
        <w:ind w:firstLine="709"/>
        <w:jc w:val="both"/>
        <w:rPr>
          <w:b w:val="0"/>
          <w:szCs w:val="24"/>
        </w:rPr>
      </w:pPr>
      <w:bookmarkStart w:id="243" w:name="_Toc469470563"/>
      <w:bookmarkStart w:id="244" w:name="_Toc469482012"/>
      <w:bookmarkStart w:id="245"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3"/>
      <w:bookmarkEnd w:id="244"/>
      <w:bookmarkEnd w:id="245"/>
    </w:p>
    <w:p w:rsidR="00642D28" w:rsidRPr="007E5B28" w:rsidRDefault="00642D28" w:rsidP="00642D28">
      <w:pPr>
        <w:pStyle w:val="3"/>
        <w:numPr>
          <w:ilvl w:val="0"/>
          <w:numId w:val="0"/>
        </w:numPr>
        <w:ind w:firstLine="709"/>
        <w:jc w:val="both"/>
        <w:rPr>
          <w:b w:val="0"/>
          <w:szCs w:val="24"/>
        </w:rPr>
      </w:pPr>
      <w:bookmarkStart w:id="246" w:name="_Toc469470564"/>
      <w:bookmarkStart w:id="247" w:name="_Toc469482013"/>
      <w:bookmarkStart w:id="248"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6"/>
      <w:bookmarkEnd w:id="247"/>
      <w:bookmarkEnd w:id="248"/>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49" w:name="_Ref303711222"/>
      <w:bookmarkStart w:id="250" w:name="_Ref311232052"/>
      <w:bookmarkStart w:id="251"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49"/>
      <w:r w:rsidR="00D51A0B" w:rsidRPr="00382A07">
        <w:rPr>
          <w:szCs w:val="24"/>
        </w:rPr>
        <w:t>Заявок</w:t>
      </w:r>
      <w:bookmarkEnd w:id="250"/>
      <w:bookmarkEnd w:id="251"/>
    </w:p>
    <w:p w:rsidR="00717F60" w:rsidRPr="00382A07" w:rsidRDefault="00717F60" w:rsidP="00E71A48">
      <w:pPr>
        <w:pStyle w:val="2"/>
        <w:tabs>
          <w:tab w:val="clear" w:pos="1700"/>
          <w:tab w:val="left" w:pos="567"/>
        </w:tabs>
        <w:spacing w:line="264" w:lineRule="auto"/>
      </w:pPr>
      <w:bookmarkStart w:id="252" w:name="_Toc472411789"/>
      <w:r w:rsidRPr="00382A07">
        <w:t xml:space="preserve">Общий порядок проведения </w:t>
      </w:r>
      <w:r w:rsidR="00440928" w:rsidRPr="00382A07">
        <w:t>З</w:t>
      </w:r>
      <w:r w:rsidRPr="00382A07">
        <w:t>апроса предложений</w:t>
      </w:r>
      <w:bookmarkEnd w:id="252"/>
    </w:p>
    <w:p w:rsidR="00717F60" w:rsidRPr="00382A07" w:rsidRDefault="00717F60" w:rsidP="00953802">
      <w:pPr>
        <w:pStyle w:val="3"/>
        <w:rPr>
          <w:bCs w:val="0"/>
          <w:szCs w:val="24"/>
        </w:rPr>
      </w:pPr>
      <w:bookmarkStart w:id="253" w:name="_Toc439323688"/>
      <w:bookmarkStart w:id="254" w:name="_Toc440357086"/>
      <w:bookmarkStart w:id="255" w:name="_Toc440359641"/>
      <w:bookmarkStart w:id="256" w:name="_Toc440632104"/>
      <w:bookmarkStart w:id="257" w:name="_Toc440875925"/>
      <w:bookmarkStart w:id="258" w:name="_Toc441130953"/>
      <w:bookmarkStart w:id="259" w:name="_Toc447269768"/>
      <w:bookmarkStart w:id="260" w:name="_Toc464120590"/>
      <w:bookmarkStart w:id="261" w:name="_Toc466970510"/>
      <w:bookmarkStart w:id="262" w:name="_Toc468462423"/>
      <w:bookmarkStart w:id="263" w:name="_Toc469482016"/>
      <w:bookmarkStart w:id="264" w:name="_Toc472411790"/>
      <w:r w:rsidRPr="00382A07">
        <w:rPr>
          <w:szCs w:val="24"/>
        </w:rPr>
        <w:t>Запрос</w:t>
      </w:r>
      <w:r w:rsidRPr="00382A07">
        <w:rPr>
          <w:bCs w:val="0"/>
          <w:szCs w:val="24"/>
        </w:rPr>
        <w:t xml:space="preserve"> предложений проводится в следующем порядке:</w:t>
      </w:r>
      <w:bookmarkEnd w:id="253"/>
      <w:bookmarkEnd w:id="254"/>
      <w:bookmarkEnd w:id="255"/>
      <w:bookmarkEnd w:id="256"/>
      <w:bookmarkEnd w:id="257"/>
      <w:bookmarkEnd w:id="258"/>
      <w:bookmarkEnd w:id="259"/>
      <w:bookmarkEnd w:id="260"/>
      <w:bookmarkEnd w:id="261"/>
      <w:bookmarkEnd w:id="262"/>
      <w:bookmarkEnd w:id="263"/>
      <w:bookmarkEnd w:id="26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D310C4"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310C4" w:rsidRPr="00382A07">
        <w:rPr>
          <w:bCs w:val="0"/>
          <w:sz w:val="24"/>
          <w:szCs w:val="24"/>
        </w:rPr>
      </w:r>
      <w:r w:rsidR="00D310C4"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5" w:name="__RefNumPara__828_922829174"/>
      <w:bookmarkEnd w:id="26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310C4"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310C4" w:rsidRPr="00382A07">
        <w:rPr>
          <w:bCs w:val="0"/>
          <w:sz w:val="24"/>
          <w:szCs w:val="24"/>
        </w:rPr>
      </w:r>
      <w:r w:rsidR="00D310C4"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32_922829174"/>
      <w:bookmarkEnd w:id="26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310C4">
        <w:fldChar w:fldCharType="begin"/>
      </w:r>
      <w:r w:rsidR="00B80887">
        <w:rPr>
          <w:bCs w:val="0"/>
          <w:sz w:val="24"/>
          <w:szCs w:val="24"/>
        </w:rPr>
        <w:instrText xml:space="preserve"> REF _Ref468200102 \r \h </w:instrText>
      </w:r>
      <w:r w:rsidR="00D310C4">
        <w:fldChar w:fldCharType="separate"/>
      </w:r>
      <w:r w:rsidR="00991C07">
        <w:rPr>
          <w:bCs w:val="0"/>
          <w:sz w:val="24"/>
          <w:szCs w:val="24"/>
        </w:rPr>
        <w:t>3.6</w:t>
      </w:r>
      <w:r w:rsidR="00D310C4">
        <w:fldChar w:fldCharType="end"/>
      </w:r>
      <w:r w:rsidR="00D310C4"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310C4" w:rsidRPr="00382A07">
        <w:rPr>
          <w:bCs w:val="0"/>
          <w:sz w:val="24"/>
          <w:szCs w:val="24"/>
        </w:rPr>
      </w:r>
      <w:r w:rsidR="00D310C4"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4_922829174"/>
      <w:bookmarkEnd w:id="26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D310C4"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310C4" w:rsidRPr="00382A07">
        <w:rPr>
          <w:bCs w:val="0"/>
          <w:sz w:val="24"/>
          <w:szCs w:val="24"/>
        </w:rPr>
      </w:r>
      <w:r w:rsidR="00D310C4"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6_922829174"/>
      <w:bookmarkEnd w:id="26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310C4">
        <w:fldChar w:fldCharType="begin"/>
      </w:r>
      <w:r w:rsidR="00991C07">
        <w:rPr>
          <w:bCs w:val="0"/>
          <w:sz w:val="24"/>
          <w:szCs w:val="24"/>
        </w:rPr>
        <w:instrText xml:space="preserve"> REF _Ref472412072 \r \h </w:instrText>
      </w:r>
      <w:r w:rsidR="00D310C4">
        <w:fldChar w:fldCharType="separate"/>
      </w:r>
      <w:r w:rsidR="00991C07">
        <w:rPr>
          <w:bCs w:val="0"/>
          <w:sz w:val="24"/>
          <w:szCs w:val="24"/>
        </w:rPr>
        <w:t>3.9</w:t>
      </w:r>
      <w:r w:rsidR="00D310C4">
        <w:fldChar w:fldCharType="end"/>
      </w:r>
      <w:r w:rsidR="00D310C4"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310C4" w:rsidRPr="00382A07">
        <w:rPr>
          <w:bCs w:val="0"/>
          <w:sz w:val="24"/>
          <w:szCs w:val="24"/>
        </w:rPr>
      </w:r>
      <w:r w:rsidR="00D310C4"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310C4">
        <w:fldChar w:fldCharType="begin"/>
      </w:r>
      <w:r w:rsidR="00991C07">
        <w:rPr>
          <w:bCs w:val="0"/>
          <w:sz w:val="24"/>
          <w:szCs w:val="24"/>
        </w:rPr>
        <w:instrText xml:space="preserve"> REF _Ref468462141 \r \h </w:instrText>
      </w:r>
      <w:r w:rsidR="00D310C4">
        <w:fldChar w:fldCharType="separate"/>
      </w:r>
      <w:r w:rsidR="00991C07">
        <w:rPr>
          <w:bCs w:val="0"/>
          <w:sz w:val="24"/>
          <w:szCs w:val="24"/>
        </w:rPr>
        <w:t>3.12</w:t>
      </w:r>
      <w:r w:rsidR="00D310C4">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310C4">
        <w:fldChar w:fldCharType="begin"/>
      </w:r>
      <w:r w:rsidR="00991C07">
        <w:rPr>
          <w:bCs w:val="0"/>
          <w:sz w:val="24"/>
          <w:szCs w:val="24"/>
        </w:rPr>
        <w:instrText xml:space="preserve"> REF _Ref472412218 \r \h </w:instrText>
      </w:r>
      <w:r w:rsidR="00D310C4">
        <w:fldChar w:fldCharType="separate"/>
      </w:r>
      <w:r w:rsidR="00991C07">
        <w:rPr>
          <w:bCs w:val="0"/>
          <w:sz w:val="24"/>
          <w:szCs w:val="24"/>
        </w:rPr>
        <w:t>3.13</w:t>
      </w:r>
      <w:r w:rsidR="00D310C4">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69" w:name="_Toc439323689"/>
      <w:bookmarkStart w:id="270" w:name="_Toc440357087"/>
      <w:bookmarkStart w:id="271" w:name="_Toc440359642"/>
      <w:bookmarkStart w:id="272" w:name="_Toc440632105"/>
      <w:bookmarkStart w:id="273" w:name="_Toc440875926"/>
      <w:bookmarkStart w:id="274" w:name="_Toc441130954"/>
      <w:bookmarkStart w:id="275" w:name="_Toc447269769"/>
      <w:bookmarkStart w:id="276" w:name="_Toc464120591"/>
      <w:bookmarkStart w:id="277" w:name="_Toc466970511"/>
      <w:bookmarkStart w:id="278" w:name="_Toc468462424"/>
      <w:bookmarkStart w:id="279" w:name="_Toc469482017"/>
      <w:bookmarkStart w:id="280"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69"/>
      <w:bookmarkEnd w:id="270"/>
      <w:bookmarkEnd w:id="271"/>
      <w:bookmarkEnd w:id="272"/>
      <w:bookmarkEnd w:id="273"/>
      <w:bookmarkEnd w:id="274"/>
      <w:bookmarkEnd w:id="275"/>
      <w:bookmarkEnd w:id="276"/>
      <w:bookmarkEnd w:id="277"/>
      <w:bookmarkEnd w:id="278"/>
      <w:bookmarkEnd w:id="279"/>
      <w:bookmarkEnd w:id="280"/>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1" w:name="_Ref303250835"/>
      <w:bookmarkStart w:id="282" w:name="_Ref305973033"/>
      <w:bookmarkStart w:id="283" w:name="_Toc472411792"/>
      <w:bookmarkStart w:id="284"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1"/>
      <w:r w:rsidRPr="00382A07">
        <w:t xml:space="preserve"> по запросу предложений</w:t>
      </w:r>
      <w:bookmarkEnd w:id="282"/>
      <w:bookmarkEnd w:id="283"/>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5" w:name="__RefNumPara__444_922829174"/>
      <w:bookmarkStart w:id="286" w:name="_Ref191386216"/>
      <w:bookmarkStart w:id="287" w:name="_Ref305973147"/>
      <w:bookmarkStart w:id="288" w:name="_Toc472411793"/>
      <w:bookmarkEnd w:id="284"/>
      <w:bookmarkEnd w:id="285"/>
      <w:r w:rsidRPr="00382A07">
        <w:t xml:space="preserve">Подготовка </w:t>
      </w:r>
      <w:bookmarkEnd w:id="286"/>
      <w:r w:rsidRPr="00382A07">
        <w:t>Заявок</w:t>
      </w:r>
      <w:bookmarkEnd w:id="287"/>
      <w:bookmarkEnd w:id="288"/>
    </w:p>
    <w:p w:rsidR="00717F60" w:rsidRPr="00382A07" w:rsidRDefault="00717F60" w:rsidP="00E71A48">
      <w:pPr>
        <w:pStyle w:val="3"/>
        <w:spacing w:line="264" w:lineRule="auto"/>
        <w:rPr>
          <w:szCs w:val="24"/>
        </w:rPr>
      </w:pPr>
      <w:bookmarkStart w:id="289" w:name="_Ref306114638"/>
      <w:bookmarkStart w:id="290" w:name="_Toc440357090"/>
      <w:bookmarkStart w:id="291" w:name="_Toc440359645"/>
      <w:bookmarkStart w:id="292" w:name="_Toc440632108"/>
      <w:bookmarkStart w:id="293" w:name="_Toc440875929"/>
      <w:bookmarkStart w:id="294" w:name="_Toc441130957"/>
      <w:bookmarkStart w:id="295" w:name="_Toc447269772"/>
      <w:bookmarkStart w:id="296" w:name="_Toc464120594"/>
      <w:bookmarkStart w:id="297" w:name="_Toc466970514"/>
      <w:bookmarkStart w:id="298" w:name="_Toc468462427"/>
      <w:bookmarkStart w:id="299" w:name="_Toc469482020"/>
      <w:bookmarkStart w:id="300" w:name="_Toc472411794"/>
      <w:r w:rsidRPr="00382A07">
        <w:rPr>
          <w:szCs w:val="24"/>
        </w:rPr>
        <w:t xml:space="preserve">Общие требования к </w:t>
      </w:r>
      <w:r w:rsidR="004B5EB3" w:rsidRPr="00382A07">
        <w:rPr>
          <w:szCs w:val="24"/>
        </w:rPr>
        <w:t>Заявк</w:t>
      </w:r>
      <w:r w:rsidRPr="00382A07">
        <w:rPr>
          <w:szCs w:val="24"/>
        </w:rPr>
        <w:t>е</w:t>
      </w:r>
      <w:bookmarkEnd w:id="289"/>
      <w:bookmarkEnd w:id="290"/>
      <w:bookmarkEnd w:id="291"/>
      <w:bookmarkEnd w:id="292"/>
      <w:bookmarkEnd w:id="293"/>
      <w:bookmarkEnd w:id="294"/>
      <w:bookmarkEnd w:id="295"/>
      <w:bookmarkEnd w:id="296"/>
      <w:bookmarkEnd w:id="297"/>
      <w:bookmarkEnd w:id="298"/>
      <w:bookmarkEnd w:id="299"/>
      <w:bookmarkEnd w:id="300"/>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1"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1"/>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w:t>
      </w:r>
      <w:r w:rsidR="009B44CF" w:rsidRPr="00382A07">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D310C4">
        <w:fldChar w:fldCharType="begin"/>
      </w:r>
      <w:r w:rsidR="00152F2A">
        <w:instrText xml:space="preserve"> REF _Ref440372460 \r \h  \* MERGEFORMAT </w:instrText>
      </w:r>
      <w:r w:rsidR="00D310C4">
        <w:fldChar w:fldCharType="separate"/>
      </w:r>
      <w:proofErr w:type="spellStart"/>
      <w:r w:rsidR="00991C07" w:rsidRPr="00991C07">
        <w:rPr>
          <w:sz w:val="24"/>
          <w:szCs w:val="24"/>
        </w:rPr>
        <w:t>д</w:t>
      </w:r>
      <w:proofErr w:type="spellEnd"/>
      <w:r w:rsidR="00991C07" w:rsidRPr="00991C07">
        <w:rPr>
          <w:sz w:val="24"/>
          <w:szCs w:val="24"/>
        </w:rPr>
        <w:t>)</w:t>
      </w:r>
      <w:r w:rsidR="00D310C4">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D310C4">
        <w:fldChar w:fldCharType="begin"/>
      </w:r>
      <w:r w:rsidR="00152F2A">
        <w:instrText xml:space="preserve"> REF _Ref440372477 \r \h  \* MERGEFORMAT </w:instrText>
      </w:r>
      <w:r w:rsidR="00D310C4">
        <w:fldChar w:fldCharType="separate"/>
      </w:r>
      <w:proofErr w:type="spellStart"/>
      <w:r w:rsidR="00991C07" w:rsidRPr="00991C07">
        <w:rPr>
          <w:sz w:val="24"/>
          <w:szCs w:val="24"/>
        </w:rPr>
        <w:t>н</w:t>
      </w:r>
      <w:proofErr w:type="spellEnd"/>
      <w:r w:rsidR="00991C07" w:rsidRPr="00991C07">
        <w:rPr>
          <w:sz w:val="24"/>
          <w:szCs w:val="24"/>
        </w:rPr>
        <w:t>)</w:t>
      </w:r>
      <w:r w:rsidR="00D310C4">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2"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2"/>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3" w:name="_Ref55279015"/>
      <w:bookmarkStart w:id="304"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3"/>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4"/>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6"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w:t>
      </w:r>
      <w:r w:rsidRPr="00382A07">
        <w:rPr>
          <w:sz w:val="24"/>
          <w:szCs w:val="24"/>
        </w:rPr>
        <w:lastRenderedPageBreak/>
        <w:t>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6"/>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7" w:name="_Ref115076752"/>
      <w:bookmarkStart w:id="308" w:name="_Ref191386109"/>
      <w:bookmarkStart w:id="309" w:name="_Ref191386419"/>
      <w:bookmarkStart w:id="310" w:name="_Toc440357091"/>
      <w:bookmarkStart w:id="311" w:name="_Toc440359646"/>
      <w:bookmarkStart w:id="312" w:name="_Toc440632109"/>
      <w:bookmarkStart w:id="313" w:name="_Toc440875930"/>
      <w:bookmarkStart w:id="314" w:name="_Toc441130958"/>
      <w:bookmarkStart w:id="315" w:name="_Toc447269773"/>
      <w:bookmarkStart w:id="316" w:name="_Toc464120595"/>
      <w:bookmarkStart w:id="317" w:name="_Toc466970515"/>
      <w:bookmarkStart w:id="318" w:name="_Toc468462428"/>
      <w:bookmarkStart w:id="319" w:name="_Toc469482021"/>
      <w:bookmarkStart w:id="320"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7"/>
      <w:bookmarkEnd w:id="308"/>
      <w:bookmarkEnd w:id="309"/>
      <w:r w:rsidRPr="00382A07">
        <w:rPr>
          <w:szCs w:val="24"/>
        </w:rPr>
        <w:t>ЭТП</w:t>
      </w:r>
      <w:bookmarkEnd w:id="310"/>
      <w:bookmarkEnd w:id="311"/>
      <w:bookmarkEnd w:id="312"/>
      <w:bookmarkEnd w:id="313"/>
      <w:bookmarkEnd w:id="314"/>
      <w:bookmarkEnd w:id="315"/>
      <w:bookmarkEnd w:id="316"/>
      <w:bookmarkEnd w:id="317"/>
      <w:bookmarkEnd w:id="318"/>
      <w:bookmarkEnd w:id="319"/>
      <w:bookmarkEnd w:id="320"/>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1" w:name="_Ref115076807"/>
      <w:bookmarkStart w:id="322" w:name="_Toc440357092"/>
      <w:bookmarkStart w:id="323" w:name="_Toc440359647"/>
      <w:bookmarkStart w:id="324" w:name="_Toc440632110"/>
      <w:bookmarkStart w:id="325" w:name="_Toc440875931"/>
      <w:bookmarkStart w:id="326" w:name="_Toc441130959"/>
      <w:bookmarkStart w:id="327" w:name="_Toc447269774"/>
      <w:bookmarkStart w:id="328" w:name="_Toc464120596"/>
      <w:bookmarkStart w:id="329" w:name="_Toc466970516"/>
      <w:bookmarkStart w:id="330" w:name="_Toc468462429"/>
      <w:bookmarkStart w:id="331" w:name="_Toc469482022"/>
      <w:bookmarkStart w:id="332"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1"/>
      <w:bookmarkEnd w:id="322"/>
      <w:bookmarkEnd w:id="323"/>
      <w:bookmarkEnd w:id="324"/>
      <w:bookmarkEnd w:id="325"/>
      <w:bookmarkEnd w:id="326"/>
      <w:bookmarkEnd w:id="327"/>
      <w:bookmarkEnd w:id="328"/>
      <w:bookmarkEnd w:id="329"/>
      <w:bookmarkEnd w:id="330"/>
      <w:bookmarkEnd w:id="331"/>
      <w:bookmarkEnd w:id="332"/>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3"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3"/>
    </w:p>
    <w:p w:rsidR="00717F60" w:rsidRPr="00382A07" w:rsidRDefault="00717F60" w:rsidP="00E71A48">
      <w:pPr>
        <w:pStyle w:val="3"/>
        <w:spacing w:line="264" w:lineRule="auto"/>
        <w:rPr>
          <w:szCs w:val="24"/>
        </w:rPr>
      </w:pPr>
      <w:bookmarkStart w:id="334" w:name="_Ref306008743"/>
      <w:bookmarkStart w:id="335" w:name="_Toc440357093"/>
      <w:bookmarkStart w:id="336" w:name="_Toc440359648"/>
      <w:bookmarkStart w:id="337" w:name="_Toc440632111"/>
      <w:bookmarkStart w:id="338" w:name="_Toc440875932"/>
      <w:bookmarkStart w:id="339" w:name="_Toc441130960"/>
      <w:bookmarkStart w:id="340" w:name="_Toc447269775"/>
      <w:bookmarkStart w:id="341" w:name="_Toc464120597"/>
      <w:bookmarkStart w:id="342" w:name="_Toc466970517"/>
      <w:bookmarkStart w:id="343" w:name="_Toc468462430"/>
      <w:bookmarkStart w:id="344" w:name="_Toc469482023"/>
      <w:bookmarkStart w:id="345"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4"/>
      <w:bookmarkEnd w:id="335"/>
      <w:bookmarkEnd w:id="336"/>
      <w:bookmarkEnd w:id="337"/>
      <w:bookmarkEnd w:id="338"/>
      <w:bookmarkEnd w:id="339"/>
      <w:bookmarkEnd w:id="340"/>
      <w:bookmarkEnd w:id="341"/>
      <w:bookmarkEnd w:id="342"/>
      <w:bookmarkEnd w:id="343"/>
      <w:bookmarkEnd w:id="344"/>
      <w:bookmarkEnd w:id="345"/>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6"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6"/>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7" w:name="_Toc440357094"/>
      <w:bookmarkStart w:id="348" w:name="_Toc440359649"/>
      <w:bookmarkStart w:id="349" w:name="_Toc440632112"/>
      <w:bookmarkStart w:id="350" w:name="_Toc440875933"/>
      <w:bookmarkStart w:id="351" w:name="_Toc441130961"/>
      <w:bookmarkStart w:id="352" w:name="_Toc447269776"/>
      <w:bookmarkStart w:id="353" w:name="_Toc464120598"/>
      <w:bookmarkStart w:id="354" w:name="_Toc466970518"/>
      <w:bookmarkStart w:id="355" w:name="_Toc468462431"/>
      <w:bookmarkStart w:id="356" w:name="_Toc469482024"/>
      <w:bookmarkStart w:id="357" w:name="_Toc472411798"/>
      <w:r w:rsidRPr="00382A07">
        <w:rPr>
          <w:szCs w:val="24"/>
        </w:rPr>
        <w:t xml:space="preserve">Требования к языку </w:t>
      </w:r>
      <w:r w:rsidR="004B5EB3" w:rsidRPr="00382A07">
        <w:rPr>
          <w:szCs w:val="24"/>
        </w:rPr>
        <w:t>Заявк</w:t>
      </w:r>
      <w:r w:rsidRPr="00382A07">
        <w:rPr>
          <w:szCs w:val="24"/>
        </w:rPr>
        <w:t>и</w:t>
      </w:r>
      <w:bookmarkEnd w:id="347"/>
      <w:bookmarkEnd w:id="348"/>
      <w:bookmarkEnd w:id="349"/>
      <w:bookmarkEnd w:id="350"/>
      <w:bookmarkEnd w:id="351"/>
      <w:bookmarkEnd w:id="352"/>
      <w:bookmarkEnd w:id="353"/>
      <w:bookmarkEnd w:id="354"/>
      <w:bookmarkEnd w:id="355"/>
      <w:bookmarkEnd w:id="356"/>
      <w:bookmarkEnd w:id="35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w:t>
      </w:r>
      <w:r w:rsidRPr="00382A07">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8" w:name="_Toc440357095"/>
      <w:bookmarkStart w:id="359" w:name="_Toc440359650"/>
      <w:bookmarkStart w:id="360" w:name="_Toc440632113"/>
      <w:bookmarkStart w:id="361" w:name="_Toc440875934"/>
      <w:bookmarkStart w:id="362" w:name="_Toc441130962"/>
      <w:bookmarkStart w:id="363" w:name="_Toc447269777"/>
      <w:bookmarkStart w:id="364" w:name="_Toc464120599"/>
      <w:bookmarkStart w:id="365" w:name="_Toc466970519"/>
      <w:bookmarkStart w:id="366" w:name="_Toc468462432"/>
      <w:bookmarkStart w:id="367" w:name="_Toc469482025"/>
      <w:bookmarkStart w:id="368" w:name="_Toc472411799"/>
      <w:r w:rsidRPr="00382A07">
        <w:rPr>
          <w:szCs w:val="24"/>
        </w:rPr>
        <w:t xml:space="preserve">Требования к валюте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69" w:name="_Toc440357096"/>
      <w:bookmarkStart w:id="370" w:name="_Toc440359651"/>
      <w:bookmarkStart w:id="371" w:name="_Toc440632114"/>
      <w:bookmarkStart w:id="372" w:name="_Toc440875935"/>
      <w:bookmarkStart w:id="373" w:name="_Toc441130963"/>
      <w:bookmarkStart w:id="374" w:name="_Toc447269778"/>
      <w:bookmarkStart w:id="375" w:name="_Toc464120600"/>
      <w:bookmarkStart w:id="376" w:name="_Toc466970520"/>
      <w:bookmarkStart w:id="377" w:name="_Ref468456963"/>
      <w:bookmarkStart w:id="378" w:name="_Toc468462433"/>
      <w:bookmarkStart w:id="379" w:name="_Toc469482026"/>
      <w:bookmarkStart w:id="380"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69"/>
      <w:bookmarkEnd w:id="370"/>
      <w:bookmarkEnd w:id="371"/>
      <w:bookmarkEnd w:id="372"/>
      <w:bookmarkEnd w:id="373"/>
      <w:bookmarkEnd w:id="374"/>
      <w:bookmarkEnd w:id="375"/>
      <w:bookmarkEnd w:id="376"/>
      <w:bookmarkEnd w:id="377"/>
      <w:bookmarkEnd w:id="378"/>
      <w:bookmarkEnd w:id="379"/>
      <w:bookmarkEnd w:id="380"/>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1"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1"/>
    </w:p>
    <w:p w:rsidR="008A1472" w:rsidRPr="006750BA" w:rsidRDefault="00216641" w:rsidP="008A1472">
      <w:pPr>
        <w:widowControl w:val="0"/>
        <w:shd w:val="clear" w:color="auto" w:fill="FFFFFF"/>
        <w:tabs>
          <w:tab w:val="left" w:pos="1701"/>
        </w:tabs>
        <w:autoSpaceDE w:val="0"/>
        <w:spacing w:before="120"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8A1472">
        <w:rPr>
          <w:bCs w:val="0"/>
          <w:sz w:val="24"/>
          <w:szCs w:val="24"/>
        </w:rPr>
        <w:t xml:space="preserve"> </w:t>
      </w:r>
      <w:r w:rsidR="00E10BDF" w:rsidRPr="00261A71">
        <w:rPr>
          <w:b/>
          <w:sz w:val="24"/>
          <w:szCs w:val="24"/>
        </w:rPr>
        <w:t>624 330,00</w:t>
      </w:r>
      <w:r w:rsidR="00E10BDF" w:rsidRPr="00B55F0D">
        <w:rPr>
          <w:sz w:val="24"/>
          <w:szCs w:val="24"/>
        </w:rPr>
        <w:t xml:space="preserve"> </w:t>
      </w:r>
      <w:r w:rsidR="00E10BDF" w:rsidRPr="00E94543">
        <w:t>(</w:t>
      </w:r>
      <w:r w:rsidR="00E10BDF" w:rsidRPr="00261A71">
        <w:t>шестьсот двадцать четыре тысячи триста тридцать</w:t>
      </w:r>
      <w:r w:rsidR="00E10BDF">
        <w:t>)</w:t>
      </w:r>
      <w:r w:rsidR="00E10BDF" w:rsidRPr="00261A71">
        <w:t xml:space="preserve"> рублей </w:t>
      </w:r>
      <w:r w:rsidR="00E10BDF" w:rsidRPr="00616512">
        <w:t xml:space="preserve"> </w:t>
      </w:r>
      <w:r w:rsidR="00E10BDF" w:rsidRPr="001622FD">
        <w:t xml:space="preserve">  </w:t>
      </w:r>
      <w:r w:rsidR="00E10BDF" w:rsidRPr="00067170">
        <w:t xml:space="preserve"> </w:t>
      </w:r>
      <w:r w:rsidR="00E10BDF" w:rsidRPr="00300BDF">
        <w:t xml:space="preserve"> </w:t>
      </w:r>
      <w:r w:rsidR="00E10BDF" w:rsidRPr="00E94543">
        <w:t xml:space="preserve"> 00 копеек РФ, без учета НДС; НДС составляет </w:t>
      </w:r>
      <w:r w:rsidR="00E10BDF" w:rsidRPr="00261A71">
        <w:rPr>
          <w:b/>
          <w:sz w:val="24"/>
          <w:szCs w:val="24"/>
        </w:rPr>
        <w:t>112 379,40</w:t>
      </w:r>
      <w:r w:rsidR="00E10BDF" w:rsidRPr="00B55F0D">
        <w:rPr>
          <w:sz w:val="24"/>
          <w:szCs w:val="24"/>
        </w:rPr>
        <w:t xml:space="preserve"> </w:t>
      </w:r>
      <w:r w:rsidR="00E10BDF" w:rsidRPr="00E94543">
        <w:t>(</w:t>
      </w:r>
      <w:r w:rsidR="00E10BDF" w:rsidRPr="00261A71">
        <w:t>сто двенадцать тысяч триста семьдесят девять</w:t>
      </w:r>
      <w:r w:rsidR="00E10BDF">
        <w:t>)</w:t>
      </w:r>
      <w:r w:rsidR="00E10BDF" w:rsidRPr="00261A71">
        <w:t xml:space="preserve"> рублей </w:t>
      </w:r>
      <w:r w:rsidR="00E10BDF" w:rsidRPr="00616512">
        <w:t xml:space="preserve"> </w:t>
      </w:r>
      <w:r w:rsidR="00E10BDF" w:rsidRPr="00837905">
        <w:t xml:space="preserve"> </w:t>
      </w:r>
      <w:r w:rsidR="00E10BDF" w:rsidRPr="00300BDF">
        <w:t xml:space="preserve"> </w:t>
      </w:r>
      <w:r w:rsidR="00E10BDF">
        <w:t xml:space="preserve">40 </w:t>
      </w:r>
      <w:r w:rsidR="00E10BDF" w:rsidRPr="00E94543">
        <w:t>коп</w:t>
      </w:r>
      <w:r w:rsidR="00E10BDF">
        <w:t>.</w:t>
      </w:r>
      <w:r w:rsidR="00E10BDF" w:rsidRPr="00E94543">
        <w:t xml:space="preserve"> РФ;</w:t>
      </w:r>
      <w:r w:rsidR="00E10BDF">
        <w:t xml:space="preserve">    </w:t>
      </w:r>
      <w:r w:rsidR="00E10BDF" w:rsidRPr="00067170">
        <w:rPr>
          <w:b/>
        </w:rPr>
        <w:t xml:space="preserve"> </w:t>
      </w:r>
      <w:r w:rsidR="00E10BDF" w:rsidRPr="00261A71">
        <w:rPr>
          <w:b/>
          <w:sz w:val="24"/>
          <w:szCs w:val="24"/>
        </w:rPr>
        <w:t>736 709,40</w:t>
      </w:r>
      <w:r w:rsidR="00E10BDF" w:rsidRPr="00765A29">
        <w:rPr>
          <w:sz w:val="24"/>
          <w:szCs w:val="24"/>
        </w:rPr>
        <w:t xml:space="preserve"> </w:t>
      </w:r>
      <w:r w:rsidR="00E10BDF">
        <w:t>(</w:t>
      </w:r>
      <w:r w:rsidR="00E10BDF" w:rsidRPr="00261A71">
        <w:t>семьсот тридцать шесть тысяч семьсот девять</w:t>
      </w:r>
      <w:r w:rsidR="00E10BDF">
        <w:t>)</w:t>
      </w:r>
      <w:r w:rsidR="00E10BDF" w:rsidRPr="00261A71">
        <w:t xml:space="preserve"> рублей </w:t>
      </w:r>
      <w:r w:rsidR="00E10BDF">
        <w:t xml:space="preserve">40 </w:t>
      </w:r>
      <w:r w:rsidR="00E10BDF" w:rsidRPr="00E94543">
        <w:t xml:space="preserve"> коп</w:t>
      </w:r>
      <w:r w:rsidR="00E10BDF">
        <w:t>. РФ, с учетом НДС</w:t>
      </w:r>
      <w:r w:rsidR="00E10BDF" w:rsidRPr="00E94543">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 xml:space="preserve">доставкой продукции в адрес Получателей, включая </w:t>
      </w:r>
      <w:r w:rsidRPr="004A1A68">
        <w:rPr>
          <w:bCs w:val="0"/>
          <w:sz w:val="24"/>
          <w:szCs w:val="24"/>
        </w:rPr>
        <w:lastRenderedPageBreak/>
        <w:t>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2" w:name="_Ref191386407"/>
      <w:bookmarkStart w:id="383" w:name="_Ref191386526"/>
      <w:bookmarkStart w:id="384" w:name="_Toc440357097"/>
      <w:bookmarkStart w:id="385" w:name="_Toc440359652"/>
      <w:bookmarkStart w:id="386" w:name="_Toc440632115"/>
      <w:bookmarkStart w:id="387" w:name="_Toc440875936"/>
      <w:bookmarkStart w:id="388" w:name="_Toc441130964"/>
      <w:bookmarkStart w:id="389" w:name="_Toc447269779"/>
      <w:bookmarkStart w:id="390" w:name="_Toc464120601"/>
      <w:bookmarkStart w:id="391" w:name="_Toc466970521"/>
      <w:bookmarkStart w:id="392" w:name="_Toc468462434"/>
      <w:bookmarkStart w:id="393" w:name="_Toc469482027"/>
      <w:bookmarkStart w:id="394" w:name="_Toc472411801"/>
      <w:bookmarkStart w:id="395"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2"/>
      <w:bookmarkEnd w:id="383"/>
      <w:bookmarkEnd w:id="384"/>
      <w:bookmarkEnd w:id="385"/>
      <w:bookmarkEnd w:id="386"/>
      <w:bookmarkEnd w:id="387"/>
      <w:bookmarkEnd w:id="388"/>
      <w:bookmarkEnd w:id="389"/>
      <w:bookmarkEnd w:id="390"/>
      <w:bookmarkEnd w:id="391"/>
      <w:bookmarkEnd w:id="392"/>
      <w:bookmarkEnd w:id="393"/>
      <w:bookmarkEnd w:id="394"/>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6" w:name="_Ref93090116"/>
      <w:bookmarkStart w:id="397" w:name="_Ref191386482"/>
      <w:bookmarkStart w:id="398" w:name="_Ref440291364"/>
      <w:bookmarkEnd w:id="395"/>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6"/>
      <w:r w:rsidRPr="004A1A68">
        <w:rPr>
          <w:bCs w:val="0"/>
          <w:sz w:val="24"/>
          <w:szCs w:val="24"/>
        </w:rPr>
        <w:t>:</w:t>
      </w:r>
      <w:bookmarkStart w:id="399" w:name="_Ref306004833"/>
      <w:bookmarkEnd w:id="397"/>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157893">
        <w:rPr>
          <w:bCs w:val="0"/>
          <w:sz w:val="24"/>
          <w:szCs w:val="24"/>
        </w:rPr>
        <w:t xml:space="preserve"> </w:t>
      </w:r>
      <w:r w:rsidR="00157893" w:rsidRPr="00C80ABF">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fldSimple w:instr=" REF _Ref440271628 \r \h  \* MERGEFORMAT ">
        <w:r w:rsidR="00991C07" w:rsidRPr="00991C07">
          <w:rPr>
            <w:bCs w:val="0"/>
            <w:sz w:val="24"/>
            <w:szCs w:val="24"/>
          </w:rPr>
          <w:t>3.3.9</w:t>
        </w:r>
      </w:fldSimple>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8"/>
      <w:bookmarkEnd w:id="399"/>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0"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0"/>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1" w:name="_Ref306032455"/>
      <w:r w:rsidRPr="00382A07">
        <w:rPr>
          <w:bCs w:val="0"/>
          <w:sz w:val="24"/>
          <w:szCs w:val="24"/>
        </w:rPr>
        <w:t xml:space="preserve">должен </w:t>
      </w:r>
      <w:bookmarkStart w:id="402"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1"/>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3"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3"/>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lastRenderedPageBreak/>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360004" w:rsidRPr="00382A07" w:rsidRDefault="00360004" w:rsidP="00CF39D0">
      <w:pPr>
        <w:numPr>
          <w:ilvl w:val="0"/>
          <w:numId w:val="21"/>
        </w:numPr>
        <w:suppressAutoHyphens w:val="0"/>
        <w:spacing w:line="264" w:lineRule="auto"/>
        <w:rPr>
          <w:sz w:val="24"/>
          <w:szCs w:val="24"/>
          <w:lang w:eastAsia="ru-RU"/>
        </w:rPr>
      </w:pPr>
      <w:r w:rsidRPr="00C80AB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Default="00DA1402" w:rsidP="00E56A22">
      <w:pPr>
        <w:widowControl w:val="0"/>
        <w:suppressAutoHyphens w:val="0"/>
        <w:spacing w:line="264" w:lineRule="auto"/>
        <w:ind w:left="567" w:firstLine="0"/>
        <w:rPr>
          <w:sz w:val="24"/>
          <w:szCs w:val="24"/>
        </w:rPr>
      </w:pPr>
      <w:bookmarkStart w:id="404"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360004" w:rsidRPr="00382A07" w:rsidRDefault="00360004"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5"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4"/>
      <w:bookmarkEnd w:id="405"/>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6"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w:t>
      </w:r>
      <w:r w:rsidRPr="00382A07">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6"/>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7"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7"/>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 копии квартальной отчетности на последнюю отчетную дату, подписанные </w:t>
      </w:r>
      <w:r w:rsidRPr="00382A07">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8"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09"/>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0"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0"/>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w:t>
      </w:r>
      <w:r w:rsidRPr="00382A07">
        <w:rPr>
          <w:sz w:val="24"/>
          <w:szCs w:val="24"/>
        </w:rPr>
        <w:lastRenderedPageBreak/>
        <w:t xml:space="preserve">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1"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1"/>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lastRenderedPageBreak/>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2"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2"/>
    </w:p>
    <w:p w:rsidR="00717F60" w:rsidRPr="00382A07" w:rsidRDefault="00717F60" w:rsidP="00E71A48">
      <w:pPr>
        <w:pStyle w:val="3"/>
        <w:spacing w:line="264" w:lineRule="auto"/>
        <w:rPr>
          <w:szCs w:val="24"/>
        </w:rPr>
      </w:pPr>
      <w:bookmarkStart w:id="413" w:name="_Ref191386451"/>
      <w:bookmarkStart w:id="414" w:name="_Ref440271628"/>
      <w:bookmarkStart w:id="415" w:name="_Toc440357098"/>
      <w:bookmarkStart w:id="416" w:name="_Toc440359653"/>
      <w:bookmarkStart w:id="417" w:name="_Toc440632116"/>
      <w:bookmarkStart w:id="418" w:name="_Toc440875937"/>
      <w:bookmarkStart w:id="419" w:name="_Toc441130965"/>
      <w:bookmarkStart w:id="420" w:name="_Toc447269780"/>
      <w:bookmarkStart w:id="421" w:name="_Toc464120602"/>
      <w:bookmarkStart w:id="422" w:name="_Toc466970522"/>
      <w:bookmarkStart w:id="423" w:name="_Toc468462435"/>
      <w:bookmarkStart w:id="424" w:name="_Toc469482028"/>
      <w:bookmarkStart w:id="425" w:name="_Toc472411802"/>
      <w:r w:rsidRPr="00382A07">
        <w:rPr>
          <w:szCs w:val="24"/>
        </w:rPr>
        <w:t xml:space="preserve">Привлечение </w:t>
      </w:r>
      <w:bookmarkEnd w:id="413"/>
      <w:proofErr w:type="spellStart"/>
      <w:r w:rsidR="005B074F" w:rsidRPr="00382A07">
        <w:rPr>
          <w:szCs w:val="24"/>
        </w:rPr>
        <w:t>сопоставщиков</w:t>
      </w:r>
      <w:bookmarkEnd w:id="414"/>
      <w:bookmarkEnd w:id="415"/>
      <w:bookmarkEnd w:id="416"/>
      <w:bookmarkEnd w:id="417"/>
      <w:bookmarkEnd w:id="418"/>
      <w:bookmarkEnd w:id="419"/>
      <w:bookmarkEnd w:id="420"/>
      <w:bookmarkEnd w:id="421"/>
      <w:bookmarkEnd w:id="422"/>
      <w:bookmarkEnd w:id="423"/>
      <w:bookmarkEnd w:id="424"/>
      <w:bookmarkEnd w:id="425"/>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6" w:name="_Ref191386461"/>
      <w:bookmarkStart w:id="427" w:name="_Toc440357099"/>
      <w:bookmarkStart w:id="428" w:name="_Toc440359654"/>
      <w:bookmarkStart w:id="429" w:name="_Toc440632117"/>
      <w:bookmarkStart w:id="430" w:name="_Toc440875938"/>
      <w:bookmarkStart w:id="431" w:name="_Toc441130966"/>
      <w:bookmarkStart w:id="432" w:name="_Toc447269781"/>
      <w:bookmarkStart w:id="433" w:name="_Toc464120603"/>
      <w:bookmarkStart w:id="434" w:name="_Toc466970523"/>
      <w:bookmarkStart w:id="435" w:name="_Toc468462436"/>
      <w:bookmarkStart w:id="436" w:name="_Toc469482029"/>
      <w:bookmarkStart w:id="437"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6"/>
      <w:bookmarkEnd w:id="427"/>
      <w:bookmarkEnd w:id="428"/>
      <w:bookmarkEnd w:id="429"/>
      <w:bookmarkEnd w:id="430"/>
      <w:bookmarkEnd w:id="431"/>
      <w:bookmarkEnd w:id="432"/>
      <w:bookmarkEnd w:id="433"/>
      <w:bookmarkEnd w:id="434"/>
      <w:bookmarkEnd w:id="435"/>
      <w:bookmarkEnd w:id="436"/>
      <w:bookmarkEnd w:id="437"/>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w:t>
      </w:r>
      <w:r w:rsidRPr="00382A07">
        <w:rPr>
          <w:bCs w:val="0"/>
          <w:sz w:val="24"/>
          <w:szCs w:val="24"/>
        </w:rPr>
        <w:lastRenderedPageBreak/>
        <w:t xml:space="preserve">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310C4">
        <w:fldChar w:fldCharType="begin"/>
      </w:r>
      <w:r w:rsidR="00B80887">
        <w:rPr>
          <w:bCs w:val="0"/>
          <w:sz w:val="24"/>
          <w:szCs w:val="24"/>
        </w:rPr>
        <w:instrText xml:space="preserve"> REF _Ref303669127 \r \h </w:instrText>
      </w:r>
      <w:r w:rsidR="00D310C4">
        <w:fldChar w:fldCharType="separate"/>
      </w:r>
      <w:r w:rsidR="00991C07">
        <w:rPr>
          <w:bCs w:val="0"/>
          <w:sz w:val="24"/>
          <w:szCs w:val="24"/>
        </w:rPr>
        <w:t>3.3.8.2</w:t>
      </w:r>
      <w:r w:rsidR="00D310C4">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8"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8"/>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39"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39"/>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0"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0"/>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91C07" w:rsidRPr="00991C07">
          <w:rPr>
            <w:bCs w:val="0"/>
            <w:sz w:val="24"/>
            <w:szCs w:val="24"/>
            <w:lang w:val="en-US"/>
          </w:rPr>
          <w:t>a</w:t>
        </w:r>
        <w:r w:rsidR="00991C07" w:rsidRPr="00152F2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152F2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1"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1"/>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D310C4">
        <w:fldChar w:fldCharType="begin"/>
      </w:r>
      <w:r w:rsidR="00152F2A">
        <w:instrText xml:space="preserve"> REF _Ref464462966 \r \h  \* MERGEFORMAT </w:instrText>
      </w:r>
      <w:r w:rsidR="00D310C4">
        <w:fldChar w:fldCharType="separate"/>
      </w:r>
      <w:proofErr w:type="spellStart"/>
      <w:r w:rsidR="00991C07" w:rsidRPr="00991C07">
        <w:rPr>
          <w:sz w:val="24"/>
          <w:szCs w:val="24"/>
        </w:rPr>
        <w:t>х</w:t>
      </w:r>
      <w:proofErr w:type="spellEnd"/>
      <w:r w:rsidR="00991C07" w:rsidRPr="00991C07">
        <w:rPr>
          <w:sz w:val="24"/>
          <w:szCs w:val="24"/>
        </w:rPr>
        <w:t>)</w:t>
      </w:r>
      <w:r w:rsidR="00D310C4">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w:t>
      </w:r>
      <w:r w:rsidR="00AD3EBC" w:rsidRPr="00382A07">
        <w:rPr>
          <w:bCs w:val="0"/>
          <w:sz w:val="24"/>
          <w:szCs w:val="24"/>
        </w:rPr>
        <w:lastRenderedPageBreak/>
        <w:t xml:space="preserve">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2" w:name="_Ref306114966"/>
      <w:bookmarkStart w:id="443" w:name="_Toc440357100"/>
      <w:bookmarkStart w:id="444" w:name="_Toc440359655"/>
      <w:bookmarkStart w:id="445" w:name="_Toc440632118"/>
      <w:bookmarkStart w:id="446" w:name="_Toc440875939"/>
      <w:bookmarkStart w:id="447" w:name="_Toc441130967"/>
      <w:bookmarkStart w:id="448" w:name="_Toc447269782"/>
      <w:bookmarkStart w:id="449" w:name="_Toc464120604"/>
      <w:bookmarkStart w:id="450" w:name="_Toc466970524"/>
      <w:bookmarkStart w:id="451" w:name="_Toc468462437"/>
      <w:bookmarkStart w:id="452" w:name="_Toc469482030"/>
      <w:bookmarkStart w:id="453" w:name="_Toc472411804"/>
      <w:r w:rsidRPr="00382A07">
        <w:rPr>
          <w:szCs w:val="24"/>
        </w:rPr>
        <w:t>Разъяснение Документации по запросу предложений</w:t>
      </w:r>
      <w:bookmarkEnd w:id="442"/>
      <w:bookmarkEnd w:id="443"/>
      <w:bookmarkEnd w:id="444"/>
      <w:bookmarkEnd w:id="445"/>
      <w:bookmarkEnd w:id="446"/>
      <w:bookmarkEnd w:id="447"/>
      <w:bookmarkEnd w:id="448"/>
      <w:bookmarkEnd w:id="449"/>
      <w:bookmarkEnd w:id="450"/>
      <w:bookmarkEnd w:id="451"/>
      <w:bookmarkEnd w:id="452"/>
      <w:bookmarkEnd w:id="45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4" w:name="_Toc440357101"/>
      <w:bookmarkStart w:id="455" w:name="_Toc440359656"/>
      <w:bookmarkStart w:id="456" w:name="_Toc440632119"/>
      <w:bookmarkStart w:id="457" w:name="_Toc440875940"/>
      <w:bookmarkStart w:id="458" w:name="_Ref440969765"/>
      <w:bookmarkStart w:id="459" w:name="_Toc441130968"/>
      <w:bookmarkStart w:id="460" w:name="_Toc447269783"/>
      <w:bookmarkStart w:id="461" w:name="_Toc464120605"/>
      <w:bookmarkStart w:id="462" w:name="_Toc466970525"/>
      <w:bookmarkStart w:id="463" w:name="_Toc468462438"/>
      <w:bookmarkStart w:id="464" w:name="_Toc469482031"/>
      <w:bookmarkStart w:id="465" w:name="_Toc472411805"/>
      <w:r w:rsidRPr="00382A07">
        <w:rPr>
          <w:szCs w:val="24"/>
        </w:rPr>
        <w:t>Внесение изменений в Документацию по запросу предложений.</w:t>
      </w:r>
      <w:bookmarkEnd w:id="454"/>
      <w:bookmarkEnd w:id="455"/>
      <w:bookmarkEnd w:id="456"/>
      <w:bookmarkEnd w:id="457"/>
      <w:bookmarkEnd w:id="458"/>
      <w:bookmarkEnd w:id="459"/>
      <w:bookmarkEnd w:id="460"/>
      <w:bookmarkEnd w:id="461"/>
      <w:bookmarkEnd w:id="462"/>
      <w:bookmarkEnd w:id="463"/>
      <w:bookmarkEnd w:id="464"/>
      <w:bookmarkEnd w:id="465"/>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запроса предложений, оформившие свое участие в запросе </w:t>
      </w:r>
      <w:r w:rsidRPr="00382A07">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6" w:name="_Ref440289401"/>
      <w:bookmarkStart w:id="467" w:name="_Toc440357102"/>
      <w:bookmarkStart w:id="468" w:name="_Toc440359657"/>
      <w:bookmarkStart w:id="469" w:name="_Toc440632120"/>
      <w:bookmarkStart w:id="470" w:name="_Toc440875941"/>
      <w:bookmarkStart w:id="471" w:name="_Toc441130969"/>
      <w:bookmarkStart w:id="472" w:name="_Toc447269784"/>
      <w:bookmarkStart w:id="473" w:name="_Toc464120606"/>
      <w:bookmarkStart w:id="474" w:name="_Toc466970526"/>
      <w:bookmarkStart w:id="475" w:name="_Toc468462439"/>
      <w:bookmarkStart w:id="476" w:name="_Toc469482032"/>
      <w:bookmarkStart w:id="477" w:name="_Toc472411806"/>
      <w:r w:rsidRPr="00382A07">
        <w:rPr>
          <w:szCs w:val="24"/>
        </w:rPr>
        <w:t>Продление срока окончания приема Заявок</w:t>
      </w:r>
      <w:bookmarkEnd w:id="466"/>
      <w:bookmarkEnd w:id="467"/>
      <w:bookmarkEnd w:id="468"/>
      <w:bookmarkEnd w:id="469"/>
      <w:bookmarkEnd w:id="470"/>
      <w:bookmarkEnd w:id="471"/>
      <w:bookmarkEnd w:id="472"/>
      <w:bookmarkEnd w:id="473"/>
      <w:bookmarkEnd w:id="474"/>
      <w:bookmarkEnd w:id="475"/>
      <w:bookmarkEnd w:id="476"/>
      <w:bookmarkEnd w:id="477"/>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8" w:name="_Ref191386249"/>
    </w:p>
    <w:p w:rsidR="00AC1995" w:rsidRPr="00382A07" w:rsidRDefault="00AC1995" w:rsidP="00E71A48">
      <w:pPr>
        <w:pStyle w:val="3"/>
        <w:spacing w:line="264" w:lineRule="auto"/>
        <w:rPr>
          <w:szCs w:val="24"/>
          <w:lang w:eastAsia="ru-RU"/>
        </w:rPr>
      </w:pPr>
      <w:bookmarkStart w:id="479" w:name="_Toc299701566"/>
      <w:bookmarkStart w:id="480" w:name="_Ref306176386"/>
      <w:bookmarkStart w:id="481" w:name="_Ref440285128"/>
      <w:bookmarkStart w:id="482" w:name="_Toc440357103"/>
      <w:bookmarkStart w:id="483" w:name="_Toc440359658"/>
      <w:bookmarkStart w:id="484" w:name="_Toc440632121"/>
      <w:bookmarkStart w:id="485" w:name="_Toc440875942"/>
      <w:bookmarkStart w:id="486" w:name="_Toc441130970"/>
      <w:bookmarkStart w:id="487" w:name="_Toc447269785"/>
      <w:bookmarkStart w:id="488" w:name="_Toc464120607"/>
      <w:bookmarkStart w:id="489" w:name="_Toc466970527"/>
      <w:bookmarkStart w:id="490" w:name="_Toc468462440"/>
      <w:bookmarkStart w:id="491" w:name="_Toc469482033"/>
      <w:bookmarkStart w:id="492"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82181">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3"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3"/>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4"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4"/>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5" w:name="_Ref307586570"/>
      <w:r w:rsidRPr="00382A07">
        <w:rPr>
          <w:sz w:val="24"/>
          <w:szCs w:val="24"/>
        </w:rPr>
        <w:t>В соглашении о неустойке должно быть указано</w:t>
      </w:r>
      <w:bookmarkStart w:id="496"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5"/>
      <w:bookmarkEnd w:id="496"/>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D310C4">
        <w:fldChar w:fldCharType="begin"/>
      </w:r>
      <w:r w:rsidR="00991C07">
        <w:rPr>
          <w:bCs w:val="0"/>
          <w:sz w:val="24"/>
          <w:szCs w:val="24"/>
        </w:rPr>
        <w:instrText xml:space="preserve"> REF _Ref468462141 \r \h </w:instrText>
      </w:r>
      <w:r w:rsidR="00D310C4">
        <w:fldChar w:fldCharType="separate"/>
      </w:r>
      <w:r w:rsidR="00991C07">
        <w:rPr>
          <w:bCs w:val="0"/>
          <w:sz w:val="24"/>
          <w:szCs w:val="24"/>
        </w:rPr>
        <w:t>3.12</w:t>
      </w:r>
      <w:r w:rsidR="00D310C4">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D310C4">
        <w:rPr>
          <w:bCs w:val="0"/>
          <w:sz w:val="24"/>
          <w:szCs w:val="24"/>
        </w:rPr>
        <w:fldChar w:fldCharType="begin"/>
      </w:r>
      <w:r w:rsidR="00991C07">
        <w:rPr>
          <w:bCs w:val="0"/>
          <w:sz w:val="24"/>
          <w:szCs w:val="24"/>
        </w:rPr>
        <w:instrText xml:space="preserve"> REF _Ref472412231 \r \h </w:instrText>
      </w:r>
      <w:r w:rsidR="00D310C4">
        <w:rPr>
          <w:bCs w:val="0"/>
          <w:sz w:val="24"/>
          <w:szCs w:val="24"/>
        </w:rPr>
      </w:r>
      <w:r w:rsidR="00D310C4">
        <w:rPr>
          <w:bCs w:val="0"/>
          <w:sz w:val="24"/>
          <w:szCs w:val="24"/>
        </w:rPr>
        <w:fldChar w:fldCharType="separate"/>
      </w:r>
      <w:r w:rsidR="00991C07">
        <w:rPr>
          <w:bCs w:val="0"/>
          <w:sz w:val="24"/>
          <w:szCs w:val="24"/>
        </w:rPr>
        <w:t>3.13</w:t>
      </w:r>
      <w:r w:rsidR="00D310C4">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7"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7"/>
      <w:r w:rsidR="00157893">
        <w:rPr>
          <w:sz w:val="24"/>
          <w:szCs w:val="24"/>
        </w:rPr>
        <w:t xml:space="preserve">2 </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8" w:name="_Ref299109207"/>
      <w:bookmarkStart w:id="499" w:name="_Ref307563826"/>
      <w:r w:rsidRPr="00382A07">
        <w:rPr>
          <w:sz w:val="24"/>
          <w:szCs w:val="24"/>
        </w:rPr>
        <w:lastRenderedPageBreak/>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8"/>
      <w:bookmarkEnd w:id="499"/>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455E8F" w:rsidRPr="007765E5">
        <w:rPr>
          <w:bCs/>
          <w:sz w:val="24"/>
          <w:szCs w:val="24"/>
        </w:rPr>
        <w:t xml:space="preserve">РФ, 308000, г. Белгород, ул. Преображенская, дом 42, </w:t>
      </w:r>
      <w:proofErr w:type="spellStart"/>
      <w:r w:rsidR="00455E8F" w:rsidRPr="007765E5">
        <w:rPr>
          <w:bCs/>
          <w:sz w:val="24"/>
          <w:szCs w:val="24"/>
        </w:rPr>
        <w:t>каб</w:t>
      </w:r>
      <w:proofErr w:type="spellEnd"/>
      <w:r w:rsidR="00455E8F"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w:t>
      </w:r>
      <w:proofErr w:type="gramStart"/>
      <w:r w:rsidR="00455E8F">
        <w:rPr>
          <w:bCs/>
          <w:sz w:val="24"/>
          <w:szCs w:val="24"/>
        </w:rPr>
        <w:t xml:space="preserve"> :</w:t>
      </w:r>
      <w:proofErr w:type="gramEnd"/>
      <w:r w:rsidR="00455E8F">
        <w:rPr>
          <w:bCs/>
          <w:sz w:val="24"/>
          <w:szCs w:val="24"/>
        </w:rPr>
        <w:t xml:space="preserve">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0" w:name="_Ref442263553"/>
      <w:bookmarkStart w:id="501"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0"/>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w:t>
      </w:r>
      <w:r w:rsidRPr="00DB5A15">
        <w:rPr>
          <w:szCs w:val="24"/>
        </w:rPr>
        <w:lastRenderedPageBreak/>
        <w:t>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91C07" w:rsidRPr="00991C07">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proofErr w:type="spellStart"/>
      <w:r w:rsidR="00455E8F" w:rsidRPr="007765E5">
        <w:rPr>
          <w:szCs w:val="24"/>
        </w:rPr>
        <w:t>Горягиной</w:t>
      </w:r>
      <w:proofErr w:type="spellEnd"/>
      <w:r w:rsidR="00455E8F" w:rsidRPr="007765E5">
        <w:rPr>
          <w:szCs w:val="24"/>
        </w:rPr>
        <w:t xml:space="preserve"> Татьяне Николаевне, контактный</w:t>
      </w:r>
      <w:proofErr w:type="gramEnd"/>
      <w:r w:rsidR="00455E8F" w:rsidRPr="007765E5">
        <w:rPr>
          <w:szCs w:val="24"/>
        </w:rPr>
        <w:t xml:space="preserve"> телефон: (4722) 58-17-51 или по адресу электронной почты: </w:t>
      </w:r>
      <w:hyperlink r:id="rId34"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5"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fldSimple w:instr=" REF _Ref440289953 \r \h  \* MERGEFORMAT ">
        <w:r w:rsidR="00455E8F" w:rsidRPr="007765E5">
          <w:rPr>
            <w:szCs w:val="24"/>
          </w:rPr>
          <w:t>3.4.1.3</w:t>
        </w:r>
      </w:fldSimple>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2"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2"/>
    </w:p>
    <w:p w:rsidR="00455E8F" w:rsidRPr="007765E5" w:rsidRDefault="00455E8F" w:rsidP="00455E8F">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455E8F" w:rsidRPr="007765E5" w:rsidRDefault="00455E8F" w:rsidP="00455E8F">
      <w:pPr>
        <w:pStyle w:val="affffff0"/>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0"/>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0"/>
        <w:ind w:left="1134" w:firstLine="0"/>
        <w:rPr>
          <w:sz w:val="24"/>
          <w:szCs w:val="24"/>
        </w:rPr>
      </w:pPr>
      <w:r w:rsidRPr="007765E5">
        <w:rPr>
          <w:sz w:val="24"/>
          <w:szCs w:val="24"/>
        </w:rPr>
        <w:t>ИНН 6901067107/ КПП 312302001</w:t>
      </w:r>
    </w:p>
    <w:p w:rsidR="00455E8F" w:rsidRPr="007765E5" w:rsidRDefault="00455E8F" w:rsidP="00455E8F">
      <w:pPr>
        <w:pStyle w:val="aff6"/>
        <w:numPr>
          <w:ilvl w:val="0"/>
          <w:numId w:val="0"/>
        </w:numPr>
        <w:tabs>
          <w:tab w:val="left" w:pos="2127"/>
        </w:tabs>
        <w:spacing w:line="240" w:lineRule="auto"/>
        <w:ind w:left="1134"/>
        <w:rPr>
          <w:sz w:val="24"/>
          <w:szCs w:val="24"/>
        </w:rPr>
      </w:pPr>
      <w:proofErr w:type="spellStart"/>
      <w:proofErr w:type="gramStart"/>
      <w:r w:rsidRPr="007765E5">
        <w:rPr>
          <w:sz w:val="24"/>
          <w:szCs w:val="24"/>
        </w:rPr>
        <w:t>р</w:t>
      </w:r>
      <w:proofErr w:type="spellEnd"/>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6D2FCD">
      <w:pPr>
        <w:pStyle w:val="aff6"/>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lastRenderedPageBreak/>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3"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1"/>
      <w:bookmarkEnd w:id="503"/>
    </w:p>
    <w:p w:rsidR="00717F60" w:rsidRPr="00382A07" w:rsidRDefault="00717F60" w:rsidP="00E71A48">
      <w:pPr>
        <w:pStyle w:val="2"/>
        <w:tabs>
          <w:tab w:val="clear" w:pos="0"/>
          <w:tab w:val="clear" w:pos="1700"/>
          <w:tab w:val="num" w:pos="709"/>
        </w:tabs>
        <w:spacing w:line="264" w:lineRule="auto"/>
      </w:pPr>
      <w:bookmarkStart w:id="504" w:name="_Ref305973214"/>
      <w:bookmarkStart w:id="505" w:name="_Toc472411808"/>
      <w:r w:rsidRPr="00382A07">
        <w:t>Подача Заявок и их прием</w:t>
      </w:r>
      <w:bookmarkStart w:id="506" w:name="_Ref56229451"/>
      <w:bookmarkEnd w:id="478"/>
      <w:bookmarkEnd w:id="504"/>
      <w:bookmarkEnd w:id="505"/>
    </w:p>
    <w:p w:rsidR="00717F60" w:rsidRPr="00382A07" w:rsidRDefault="00717F60" w:rsidP="00E71A48">
      <w:pPr>
        <w:pStyle w:val="3"/>
        <w:spacing w:line="264" w:lineRule="auto"/>
        <w:rPr>
          <w:szCs w:val="24"/>
        </w:rPr>
      </w:pPr>
      <w:bookmarkStart w:id="507" w:name="_Toc439323707"/>
      <w:bookmarkStart w:id="508" w:name="_Toc440357105"/>
      <w:bookmarkStart w:id="509" w:name="_Toc440359660"/>
      <w:bookmarkStart w:id="510" w:name="_Toc440632123"/>
      <w:bookmarkStart w:id="511" w:name="_Toc440875944"/>
      <w:bookmarkStart w:id="512" w:name="_Toc441130972"/>
      <w:bookmarkStart w:id="513" w:name="_Toc447269787"/>
      <w:bookmarkStart w:id="514" w:name="_Toc464120609"/>
      <w:bookmarkStart w:id="515" w:name="_Toc466970529"/>
      <w:bookmarkStart w:id="516" w:name="_Toc468462442"/>
      <w:bookmarkStart w:id="517" w:name="_Toc469482035"/>
      <w:bookmarkStart w:id="518" w:name="_Toc472411809"/>
      <w:r w:rsidRPr="00382A07">
        <w:rPr>
          <w:szCs w:val="24"/>
        </w:rPr>
        <w:t>Подача Заявок через ЭТП</w:t>
      </w:r>
      <w:bookmarkEnd w:id="507"/>
      <w:bookmarkEnd w:id="508"/>
      <w:bookmarkEnd w:id="509"/>
      <w:bookmarkEnd w:id="510"/>
      <w:bookmarkEnd w:id="511"/>
      <w:bookmarkEnd w:id="512"/>
      <w:bookmarkEnd w:id="513"/>
      <w:bookmarkEnd w:id="514"/>
      <w:bookmarkEnd w:id="515"/>
      <w:bookmarkEnd w:id="516"/>
      <w:bookmarkEnd w:id="517"/>
      <w:bookmarkEnd w:id="518"/>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19"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616512">
        <w:rPr>
          <w:b/>
          <w:bCs w:val="0"/>
          <w:sz w:val="24"/>
          <w:szCs w:val="24"/>
        </w:rPr>
        <w:t>14</w:t>
      </w:r>
      <w:r w:rsidR="000803E6">
        <w:rPr>
          <w:b/>
          <w:bCs w:val="0"/>
          <w:sz w:val="24"/>
          <w:szCs w:val="24"/>
        </w:rPr>
        <w:t xml:space="preserve"> </w:t>
      </w:r>
      <w:r w:rsidR="002B5044" w:rsidRPr="00455E8F">
        <w:rPr>
          <w:b/>
          <w:bCs w:val="0"/>
          <w:sz w:val="24"/>
          <w:szCs w:val="24"/>
        </w:rPr>
        <w:t xml:space="preserve"> </w:t>
      </w:r>
      <w:r w:rsidR="000803E6">
        <w:rPr>
          <w:b/>
          <w:bCs w:val="0"/>
          <w:sz w:val="24"/>
          <w:szCs w:val="24"/>
        </w:rPr>
        <w:t>сентября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fldSimple w:instr=" REF _Ref55336310 \r \h  \* MERGEFORMAT ">
        <w:r w:rsidR="00991C07" w:rsidRPr="00455E8F">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19"/>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0" w:name="_Ref115077798"/>
      <w:bookmarkStart w:id="521" w:name="_Toc439323708"/>
      <w:bookmarkStart w:id="522" w:name="_Toc440357106"/>
      <w:bookmarkStart w:id="523" w:name="_Toc440359661"/>
      <w:bookmarkStart w:id="524" w:name="_Toc440632124"/>
      <w:bookmarkStart w:id="525" w:name="_Toc440875945"/>
      <w:bookmarkStart w:id="526" w:name="_Toc441130973"/>
      <w:bookmarkStart w:id="527"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8" w:name="_Toc464120610"/>
      <w:bookmarkStart w:id="529" w:name="_Toc466970530"/>
      <w:bookmarkStart w:id="530" w:name="_Toc468462443"/>
      <w:bookmarkStart w:id="531" w:name="_Toc469482036"/>
      <w:bookmarkStart w:id="532"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0"/>
      <w:bookmarkEnd w:id="521"/>
      <w:bookmarkEnd w:id="522"/>
      <w:bookmarkEnd w:id="523"/>
      <w:bookmarkEnd w:id="524"/>
      <w:bookmarkEnd w:id="525"/>
      <w:bookmarkEnd w:id="526"/>
      <w:bookmarkEnd w:id="527"/>
      <w:bookmarkEnd w:id="528"/>
      <w:bookmarkEnd w:id="529"/>
      <w:bookmarkEnd w:id="530"/>
      <w:bookmarkEnd w:id="531"/>
      <w:bookmarkEnd w:id="532"/>
    </w:p>
    <w:bookmarkEnd w:id="506"/>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3" w:name="_Ref303683883"/>
      <w:bookmarkStart w:id="534" w:name="_Toc472411811"/>
      <w:r w:rsidRPr="00382A07">
        <w:t xml:space="preserve">Изменение и отзыв </w:t>
      </w:r>
      <w:r w:rsidR="004B5EB3" w:rsidRPr="00382A07">
        <w:t>Заявк</w:t>
      </w:r>
      <w:r w:rsidRPr="00382A07">
        <w:t>и</w:t>
      </w:r>
      <w:bookmarkEnd w:id="533"/>
      <w:bookmarkEnd w:id="534"/>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5"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lastRenderedPageBreak/>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6" w:name="_Ref468199992"/>
      <w:bookmarkStart w:id="537" w:name="_Ref468200102"/>
      <w:bookmarkStart w:id="538" w:name="_Toc472411812"/>
      <w:r w:rsidRPr="00382A07">
        <w:t>Оценка Заявок и проведение переговоров</w:t>
      </w:r>
      <w:bookmarkEnd w:id="535"/>
      <w:bookmarkEnd w:id="536"/>
      <w:bookmarkEnd w:id="537"/>
      <w:bookmarkEnd w:id="538"/>
      <w:r w:rsidRPr="00382A07">
        <w:t xml:space="preserve"> </w:t>
      </w:r>
    </w:p>
    <w:p w:rsidR="00717F60" w:rsidRPr="00382A07" w:rsidRDefault="00717F60" w:rsidP="00E71A48">
      <w:pPr>
        <w:pStyle w:val="3"/>
        <w:spacing w:line="264" w:lineRule="auto"/>
        <w:rPr>
          <w:szCs w:val="24"/>
        </w:rPr>
      </w:pPr>
      <w:bookmarkStart w:id="539" w:name="_Toc439323711"/>
      <w:bookmarkStart w:id="540" w:name="_Toc440357109"/>
      <w:bookmarkStart w:id="541" w:name="_Toc440359664"/>
      <w:bookmarkStart w:id="542" w:name="_Toc440632127"/>
      <w:bookmarkStart w:id="543" w:name="_Toc440875948"/>
      <w:bookmarkStart w:id="544" w:name="_Toc441130976"/>
      <w:bookmarkStart w:id="545" w:name="_Toc447269791"/>
      <w:bookmarkStart w:id="546" w:name="_Toc464120613"/>
      <w:bookmarkStart w:id="547" w:name="_Toc466970533"/>
      <w:bookmarkStart w:id="548" w:name="_Toc468462446"/>
      <w:bookmarkStart w:id="549" w:name="_Toc469482039"/>
      <w:bookmarkStart w:id="550" w:name="_Toc472411813"/>
      <w:r w:rsidRPr="00382A07">
        <w:rPr>
          <w:szCs w:val="24"/>
        </w:rPr>
        <w:t>Общие положения</w:t>
      </w:r>
      <w:bookmarkEnd w:id="539"/>
      <w:bookmarkEnd w:id="540"/>
      <w:bookmarkEnd w:id="541"/>
      <w:bookmarkEnd w:id="542"/>
      <w:bookmarkEnd w:id="543"/>
      <w:bookmarkEnd w:id="544"/>
      <w:bookmarkEnd w:id="545"/>
      <w:bookmarkEnd w:id="546"/>
      <w:bookmarkEnd w:id="547"/>
      <w:bookmarkEnd w:id="548"/>
      <w:bookmarkEnd w:id="549"/>
      <w:bookmarkEnd w:id="550"/>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1" w:name="_Ref93089454"/>
      <w:bookmarkStart w:id="552" w:name="_Toc439323712"/>
      <w:bookmarkStart w:id="553" w:name="_Toc440357110"/>
      <w:bookmarkStart w:id="554" w:name="_Toc440359665"/>
      <w:bookmarkStart w:id="555" w:name="_Toc440632128"/>
      <w:bookmarkStart w:id="556" w:name="_Toc440875949"/>
      <w:bookmarkStart w:id="557" w:name="_Toc441130977"/>
      <w:bookmarkStart w:id="558" w:name="_Toc447269792"/>
      <w:bookmarkStart w:id="559" w:name="_Toc464120614"/>
      <w:bookmarkStart w:id="560" w:name="_Toc466970534"/>
      <w:bookmarkStart w:id="561" w:name="_Toc468462447"/>
      <w:bookmarkStart w:id="562" w:name="_Toc469482040"/>
      <w:bookmarkStart w:id="563" w:name="_Toc472411814"/>
      <w:r w:rsidRPr="00382A07">
        <w:rPr>
          <w:szCs w:val="24"/>
        </w:rPr>
        <w:t>Отборочная стадия</w:t>
      </w:r>
      <w:bookmarkEnd w:id="551"/>
      <w:bookmarkEnd w:id="552"/>
      <w:bookmarkEnd w:id="553"/>
      <w:bookmarkEnd w:id="554"/>
      <w:bookmarkEnd w:id="555"/>
      <w:bookmarkEnd w:id="556"/>
      <w:bookmarkEnd w:id="557"/>
      <w:bookmarkEnd w:id="558"/>
      <w:bookmarkEnd w:id="559"/>
      <w:bookmarkEnd w:id="560"/>
      <w:bookmarkEnd w:id="561"/>
      <w:bookmarkEnd w:id="562"/>
      <w:bookmarkEnd w:id="563"/>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w:t>
      </w:r>
      <w:r w:rsidR="003A59B8" w:rsidRPr="00382A07">
        <w:rPr>
          <w:bCs w:val="0"/>
          <w:sz w:val="24"/>
          <w:szCs w:val="24"/>
        </w:rPr>
        <w:lastRenderedPageBreak/>
        <w:t>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4"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4"/>
      <w:bookmarkEnd w:id="565"/>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6"/>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7" w:name="_Ref303670674"/>
      <w:bookmarkStart w:id="568" w:name="_Toc439323713"/>
      <w:bookmarkStart w:id="569" w:name="_Toc440357111"/>
      <w:bookmarkStart w:id="570" w:name="_Toc440359666"/>
      <w:bookmarkStart w:id="571" w:name="_Toc440632129"/>
      <w:bookmarkStart w:id="572" w:name="_Toc440875950"/>
      <w:bookmarkStart w:id="573" w:name="_Toc441130978"/>
      <w:bookmarkStart w:id="574" w:name="_Toc447269793"/>
      <w:bookmarkStart w:id="575" w:name="_Toc464120615"/>
      <w:bookmarkStart w:id="576" w:name="_Toc466970535"/>
      <w:bookmarkStart w:id="577" w:name="_Toc468462448"/>
      <w:bookmarkStart w:id="578" w:name="_Toc469482041"/>
      <w:bookmarkStart w:id="579" w:name="_Toc472411815"/>
      <w:r w:rsidRPr="00382A07">
        <w:rPr>
          <w:szCs w:val="24"/>
        </w:rPr>
        <w:lastRenderedPageBreak/>
        <w:t>Проведение переговоров</w:t>
      </w:r>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0" w:name="_Ref306138385"/>
      <w:bookmarkStart w:id="581" w:name="_Toc439323714"/>
      <w:bookmarkStart w:id="582" w:name="_Toc440357112"/>
      <w:bookmarkStart w:id="583" w:name="_Toc440359667"/>
      <w:bookmarkStart w:id="584" w:name="_Toc440632130"/>
      <w:bookmarkStart w:id="585" w:name="_Toc440875951"/>
      <w:bookmarkStart w:id="586" w:name="_Toc441130979"/>
      <w:bookmarkStart w:id="587" w:name="_Toc447269794"/>
      <w:bookmarkStart w:id="588" w:name="_Toc464120616"/>
      <w:bookmarkStart w:id="589" w:name="_Toc466970536"/>
      <w:bookmarkStart w:id="590" w:name="_Toc468462449"/>
      <w:bookmarkStart w:id="591" w:name="_Toc469482042"/>
      <w:bookmarkStart w:id="592" w:name="_Toc472411816"/>
      <w:r w:rsidRPr="00382A07">
        <w:rPr>
          <w:szCs w:val="24"/>
        </w:rPr>
        <w:t>Оценочная стадия</w:t>
      </w:r>
      <w:bookmarkEnd w:id="580"/>
      <w:bookmarkEnd w:id="581"/>
      <w:bookmarkEnd w:id="582"/>
      <w:bookmarkEnd w:id="583"/>
      <w:bookmarkEnd w:id="584"/>
      <w:bookmarkEnd w:id="585"/>
      <w:bookmarkEnd w:id="586"/>
      <w:bookmarkEnd w:id="587"/>
      <w:bookmarkEnd w:id="588"/>
      <w:bookmarkEnd w:id="589"/>
      <w:bookmarkEnd w:id="590"/>
      <w:bookmarkEnd w:id="591"/>
      <w:bookmarkEnd w:id="592"/>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3" w:name="_Ref303250967"/>
      <w:bookmarkStart w:id="594" w:name="_Toc305697378"/>
      <w:bookmarkStart w:id="595" w:name="_Toc472411817"/>
      <w:bookmarkStart w:id="596" w:name="_Toc255985696"/>
      <w:r w:rsidRPr="00382A07">
        <w:t>Аукционная процедура понижени</w:t>
      </w:r>
      <w:r w:rsidR="00E60F8E" w:rsidRPr="00382A07">
        <w:t>я</w:t>
      </w:r>
      <w:r w:rsidRPr="00382A07">
        <w:t xml:space="preserve"> цены (переторжка)</w:t>
      </w:r>
      <w:bookmarkEnd w:id="593"/>
      <w:bookmarkEnd w:id="594"/>
      <w:bookmarkEnd w:id="595"/>
      <w:r w:rsidRPr="00382A07">
        <w:t xml:space="preserve"> </w:t>
      </w:r>
    </w:p>
    <w:bookmarkEnd w:id="596"/>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7"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7"/>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8"/>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lastRenderedPageBreak/>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99"/>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0"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0"/>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1" w:name="_Ref471821960"/>
      <w:bookmarkStart w:id="602" w:name="_Toc471986593"/>
      <w:bookmarkStart w:id="603" w:name="_Toc472409204"/>
      <w:bookmarkStart w:id="604" w:name="_Toc472411818"/>
      <w:bookmarkStart w:id="605" w:name="_Ref303681924"/>
      <w:bookmarkStart w:id="606"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1"/>
      <w:bookmarkEnd w:id="602"/>
      <w:bookmarkEnd w:id="603"/>
      <w:bookmarkEnd w:id="604"/>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w:t>
      </w:r>
      <w:r w:rsidRPr="001018D6">
        <w:rPr>
          <w:sz w:val="24"/>
          <w:szCs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455E8F">
          <w:rPr>
            <w:rFonts w:ascii="Times New Roman" w:hAnsi="Times New Roman" w:cs="Times New Roman"/>
            <w:sz w:val="24"/>
            <w:szCs w:val="24"/>
          </w:rPr>
          <w:t>3.10</w:t>
        </w:r>
      </w:fldSimple>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 xml:space="preserve">макс) ед.) на коэффициент изменения начальной (максимальной) цены договора по результатам </w:t>
      </w:r>
      <w:r w:rsidRPr="001018D6">
        <w:rPr>
          <w:rFonts w:ascii="Times New Roman" w:hAnsi="Times New Roman" w:cs="Times New Roman"/>
          <w:sz w:val="24"/>
          <w:szCs w:val="24"/>
        </w:rPr>
        <w:lastRenderedPageBreak/>
        <w:t>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7" w:name="_Toc472411819"/>
      <w:bookmarkStart w:id="608" w:name="_Ref472412060"/>
      <w:bookmarkStart w:id="609" w:name="_Ref472412072"/>
      <w:r w:rsidRPr="001018D6">
        <w:t xml:space="preserve">Подведение итогов </w:t>
      </w:r>
      <w:r w:rsidR="00DF639D" w:rsidRPr="001018D6">
        <w:t>З</w:t>
      </w:r>
      <w:r w:rsidRPr="001018D6">
        <w:t>апроса предложений</w:t>
      </w:r>
      <w:bookmarkEnd w:id="605"/>
      <w:bookmarkEnd w:id="606"/>
      <w:bookmarkEnd w:id="607"/>
      <w:bookmarkEnd w:id="608"/>
      <w:bookmarkEnd w:id="609"/>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0" w:name="_Ref440290296"/>
      <w:r w:rsidRPr="00382A07">
        <w:rPr>
          <w:sz w:val="24"/>
          <w:szCs w:val="24"/>
        </w:rPr>
        <w:t xml:space="preserve">По результатам оценочной стадии Закупочная комиссия принимает решение </w:t>
      </w:r>
      <w:r w:rsidRPr="00382A07">
        <w:rPr>
          <w:sz w:val="24"/>
          <w:szCs w:val="24"/>
        </w:rPr>
        <w:lastRenderedPageBreak/>
        <w:t xml:space="preserve">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0"/>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1" w:name="_Ref303251044"/>
      <w:bookmarkStart w:id="612" w:name="_Toc472411820"/>
      <w:bookmarkStart w:id="613" w:name="_Ref191386295"/>
      <w:r w:rsidRPr="00382A07">
        <w:t xml:space="preserve">Признание запроса предложений </w:t>
      </w:r>
      <w:proofErr w:type="gramStart"/>
      <w:r w:rsidRPr="00382A07">
        <w:t>несостоявшимся</w:t>
      </w:r>
      <w:bookmarkEnd w:id="611"/>
      <w:bookmarkEnd w:id="612"/>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4"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4"/>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5"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6"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6"/>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7" w:name="_Ref465670219"/>
      <w:bookmarkStart w:id="618" w:name="_Toc468441704"/>
      <w:bookmarkStart w:id="619" w:name="_Toc472411821"/>
      <w:bookmarkStart w:id="620" w:name="_Ref303683929"/>
      <w:r w:rsidRPr="004A1A68">
        <w:rPr>
          <w:bCs w:val="0"/>
        </w:rPr>
        <w:t>Антидемпинговые меры</w:t>
      </w:r>
      <w:bookmarkEnd w:id="617"/>
      <w:bookmarkEnd w:id="618"/>
      <w:bookmarkEnd w:id="619"/>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lastRenderedPageBreak/>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1"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1"/>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2" w:name="_Ref468462141"/>
      <w:bookmarkStart w:id="623"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3"/>
      <w:bookmarkEnd w:id="620"/>
      <w:bookmarkEnd w:id="622"/>
      <w:bookmarkEnd w:id="623"/>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4" w:name="_Ref294695403"/>
      <w:bookmarkStart w:id="625"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4"/>
      <w:bookmarkEnd w:id="625"/>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6"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6"/>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310C4">
        <w:fldChar w:fldCharType="begin"/>
      </w:r>
      <w:r w:rsidR="00991C07">
        <w:rPr>
          <w:bCs w:val="0"/>
          <w:sz w:val="24"/>
          <w:szCs w:val="24"/>
        </w:rPr>
        <w:instrText xml:space="preserve"> REF _Ref472412248 \r \h </w:instrText>
      </w:r>
      <w:r w:rsidR="00D310C4">
        <w:fldChar w:fldCharType="separate"/>
      </w:r>
      <w:r w:rsidR="00991C07">
        <w:rPr>
          <w:bCs w:val="0"/>
          <w:sz w:val="24"/>
          <w:szCs w:val="24"/>
        </w:rPr>
        <w:t>3.13</w:t>
      </w:r>
      <w:r w:rsidR="00D310C4">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7"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7"/>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 xml:space="preserve">ПАО </w:t>
      </w:r>
      <w:r w:rsidR="00C12FA4" w:rsidRPr="001018D6">
        <w:rPr>
          <w:sz w:val="24"/>
          <w:szCs w:val="24"/>
        </w:rPr>
        <w:lastRenderedPageBreak/>
        <w:t>«МРСК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Toc181693189"/>
      <w:bookmarkStart w:id="630" w:name="_Ref190680463"/>
      <w:bookmarkStart w:id="631" w:name="_Ref306140410"/>
      <w:bookmarkStart w:id="632" w:name="_Ref306142159"/>
      <w:bookmarkStart w:id="633" w:name="_Ref468200380"/>
      <w:bookmarkStart w:id="634" w:name="_Ref468200508"/>
      <w:bookmarkStart w:id="635" w:name="_Ref303102866"/>
      <w:bookmarkStart w:id="636" w:name="_Toc305835589"/>
      <w:bookmarkStart w:id="637" w:name="_Ref303683952"/>
      <w:bookmarkStart w:id="638" w:name="__RefNumPara__840_922829174"/>
      <w:bookmarkEnd w:id="628"/>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39" w:name="_Toc472411823"/>
      <w:bookmarkStart w:id="640" w:name="_Ref472412218"/>
      <w:bookmarkStart w:id="641" w:name="_Ref472412231"/>
      <w:bookmarkStart w:id="642"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29"/>
      <w:bookmarkEnd w:id="630"/>
      <w:bookmarkEnd w:id="631"/>
      <w:bookmarkEnd w:id="632"/>
      <w:bookmarkEnd w:id="633"/>
      <w:bookmarkEnd w:id="634"/>
      <w:bookmarkEnd w:id="639"/>
      <w:bookmarkEnd w:id="640"/>
      <w:bookmarkEnd w:id="641"/>
      <w:bookmarkEnd w:id="642"/>
      <w:r w:rsidRPr="001018D6">
        <w:t xml:space="preserve"> </w:t>
      </w:r>
      <w:bookmarkEnd w:id="635"/>
      <w:bookmarkEnd w:id="636"/>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3"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3"/>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4"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w:t>
      </w:r>
      <w:r w:rsidRPr="004A1A68">
        <w:rPr>
          <w:sz w:val="24"/>
          <w:szCs w:val="24"/>
        </w:rPr>
        <w:lastRenderedPageBreak/>
        <w:t>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4"/>
    </w:p>
    <w:p w:rsidR="00932C0A" w:rsidRPr="004A1A68" w:rsidRDefault="00932C0A" w:rsidP="00B42AE0">
      <w:pPr>
        <w:pStyle w:val="2"/>
        <w:tabs>
          <w:tab w:val="clear" w:pos="1700"/>
          <w:tab w:val="left" w:pos="709"/>
        </w:tabs>
        <w:spacing w:line="264" w:lineRule="auto"/>
      </w:pPr>
      <w:bookmarkStart w:id="645" w:name="_Ref303694483"/>
      <w:bookmarkStart w:id="646" w:name="_Toc305835590"/>
      <w:bookmarkStart w:id="647" w:name="_Ref306140451"/>
      <w:bookmarkStart w:id="648" w:name="_Toc472411824"/>
      <w:r w:rsidRPr="004A1A68">
        <w:t xml:space="preserve">Уведомление о результатах </w:t>
      </w:r>
      <w:bookmarkEnd w:id="645"/>
      <w:bookmarkEnd w:id="646"/>
      <w:r w:rsidRPr="004A1A68">
        <w:t>запроса предложений</w:t>
      </w:r>
      <w:bookmarkEnd w:id="647"/>
      <w:bookmarkEnd w:id="648"/>
    </w:p>
    <w:bookmarkEnd w:id="637"/>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49" w:name="_Ref440270568"/>
      <w:bookmarkStart w:id="650" w:name="_Ref440274159"/>
      <w:bookmarkStart w:id="651" w:name="_Ref440292555"/>
      <w:bookmarkStart w:id="652" w:name="_Ref440292779"/>
      <w:bookmarkStart w:id="653" w:name="_Toc472411825"/>
      <w:r w:rsidRPr="00382A07">
        <w:rPr>
          <w:szCs w:val="24"/>
        </w:rPr>
        <w:lastRenderedPageBreak/>
        <w:t>Техническая часть</w:t>
      </w:r>
      <w:bookmarkEnd w:id="649"/>
      <w:bookmarkEnd w:id="650"/>
      <w:bookmarkEnd w:id="651"/>
      <w:bookmarkEnd w:id="652"/>
      <w:bookmarkEnd w:id="653"/>
      <w:r w:rsidRPr="00382A07">
        <w:rPr>
          <w:szCs w:val="24"/>
        </w:rPr>
        <w:t xml:space="preserve"> </w:t>
      </w:r>
    </w:p>
    <w:p w:rsidR="002B5044" w:rsidRPr="00382A07" w:rsidRDefault="002B5044" w:rsidP="002A47D1">
      <w:pPr>
        <w:pStyle w:val="2"/>
        <w:ind w:left="1701" w:hanging="1134"/>
      </w:pPr>
      <w:bookmarkStart w:id="654" w:name="_Toc176064096"/>
      <w:bookmarkStart w:id="655" w:name="_Toc176338524"/>
      <w:bookmarkStart w:id="656" w:name="_Toc180399752"/>
      <w:bookmarkStart w:id="657" w:name="_Toc191205941"/>
      <w:bookmarkStart w:id="658" w:name="_Toc194315544"/>
      <w:bookmarkStart w:id="659" w:name="_Toc423421725"/>
      <w:bookmarkStart w:id="660" w:name="_Toc472411826"/>
      <w:r w:rsidRPr="00382A07">
        <w:t>Общие требования к условиям поставки продукции</w:t>
      </w:r>
      <w:bookmarkStart w:id="661" w:name="_Toc176064097"/>
      <w:bookmarkStart w:id="662" w:name="_Toc176338525"/>
      <w:bookmarkStart w:id="663" w:name="_Toc180399753"/>
      <w:bookmarkStart w:id="664" w:name="_Toc189457101"/>
      <w:bookmarkStart w:id="665" w:name="_Toc189461737"/>
      <w:bookmarkStart w:id="666" w:name="_Toc189462011"/>
      <w:bookmarkStart w:id="667" w:name="_Toc191273610"/>
      <w:bookmarkStart w:id="668" w:name="_Toc167189319"/>
      <w:bookmarkStart w:id="669" w:name="_Toc168725254"/>
      <w:bookmarkEnd w:id="654"/>
      <w:bookmarkEnd w:id="655"/>
      <w:bookmarkEnd w:id="656"/>
      <w:bookmarkEnd w:id="657"/>
      <w:bookmarkEnd w:id="658"/>
      <w:bookmarkEnd w:id="659"/>
      <w:bookmarkEnd w:id="660"/>
    </w:p>
    <w:p w:rsidR="002B5044" w:rsidRPr="00382A07" w:rsidRDefault="002B5044" w:rsidP="002B5044">
      <w:pPr>
        <w:pStyle w:val="3"/>
        <w:ind w:left="0" w:firstLine="851"/>
        <w:jc w:val="both"/>
        <w:rPr>
          <w:b w:val="0"/>
          <w:szCs w:val="24"/>
        </w:rPr>
      </w:pPr>
      <w:bookmarkStart w:id="670" w:name="_Toc439166308"/>
      <w:bookmarkStart w:id="671" w:name="_Toc439170656"/>
      <w:bookmarkStart w:id="672" w:name="_Toc439172758"/>
      <w:bookmarkStart w:id="673" w:name="_Toc439173202"/>
      <w:bookmarkStart w:id="674" w:name="_Toc439238196"/>
      <w:bookmarkStart w:id="675" w:name="_Toc439252748"/>
      <w:bookmarkStart w:id="676" w:name="_Toc439323606"/>
      <w:bookmarkStart w:id="677" w:name="_Toc439323722"/>
      <w:bookmarkStart w:id="678" w:name="_Toc440357120"/>
      <w:bookmarkStart w:id="679" w:name="_Toc440359675"/>
      <w:bookmarkStart w:id="680" w:name="_Toc440632139"/>
      <w:bookmarkStart w:id="681" w:name="_Toc440875960"/>
      <w:bookmarkStart w:id="682" w:name="_Toc441130988"/>
      <w:bookmarkStart w:id="683" w:name="_Toc447269803"/>
      <w:bookmarkStart w:id="684" w:name="_Toc464120625"/>
      <w:bookmarkStart w:id="685" w:name="_Toc466970545"/>
      <w:bookmarkStart w:id="686" w:name="_Toc468462459"/>
      <w:bookmarkStart w:id="687" w:name="_Toc469482052"/>
      <w:bookmarkStart w:id="688" w:name="_Toc472411827"/>
      <w:r w:rsidRPr="00382A07">
        <w:rPr>
          <w:b w:val="0"/>
          <w:szCs w:val="24"/>
        </w:rPr>
        <w:t>Продукция должна быть новой и ранее неиспользованной.</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p>
    <w:p w:rsidR="002B5044" w:rsidRPr="00382A07" w:rsidRDefault="002B5044" w:rsidP="002B5044">
      <w:pPr>
        <w:pStyle w:val="3"/>
        <w:ind w:left="0" w:firstLine="851"/>
        <w:jc w:val="both"/>
        <w:rPr>
          <w:b w:val="0"/>
          <w:szCs w:val="24"/>
        </w:rPr>
      </w:pPr>
      <w:bookmarkStart w:id="689" w:name="_Toc439166309"/>
      <w:bookmarkStart w:id="690" w:name="_Toc439170657"/>
      <w:bookmarkStart w:id="691" w:name="_Toc439172759"/>
      <w:bookmarkStart w:id="692" w:name="_Toc439173203"/>
      <w:bookmarkStart w:id="693" w:name="_Toc439238197"/>
      <w:bookmarkStart w:id="694" w:name="_Toc439252749"/>
      <w:bookmarkStart w:id="695" w:name="_Toc439323607"/>
      <w:bookmarkStart w:id="696" w:name="_Toc439323723"/>
      <w:bookmarkStart w:id="697" w:name="_Toc440357121"/>
      <w:bookmarkStart w:id="698" w:name="_Toc440359676"/>
      <w:bookmarkStart w:id="699" w:name="_Toc440632140"/>
      <w:bookmarkStart w:id="700" w:name="_Toc440875961"/>
      <w:bookmarkStart w:id="701" w:name="_Toc441130989"/>
      <w:bookmarkStart w:id="702" w:name="_Toc447269804"/>
      <w:bookmarkStart w:id="703" w:name="_Toc464120626"/>
      <w:bookmarkStart w:id="704" w:name="_Toc466970546"/>
      <w:bookmarkStart w:id="705" w:name="_Toc468462460"/>
      <w:bookmarkStart w:id="706" w:name="_Toc469482053"/>
      <w:bookmarkStart w:id="707" w:name="_Toc472411828"/>
      <w:r w:rsidRPr="00382A07">
        <w:rPr>
          <w:b w:val="0"/>
          <w:szCs w:val="24"/>
        </w:rPr>
        <w:t>Продукция должна соответствовать ГОСТ, ТУ и Технической политике ПАО «МРСК Центра».</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2B5044" w:rsidRPr="00455E8F" w:rsidRDefault="002B5044" w:rsidP="0021751A">
      <w:pPr>
        <w:pStyle w:val="2"/>
        <w:ind w:left="1701" w:hanging="1134"/>
      </w:pPr>
      <w:bookmarkStart w:id="708" w:name="_Toc423421726"/>
      <w:bookmarkStart w:id="709" w:name="_Ref450646963"/>
      <w:bookmarkStart w:id="710" w:name="_Toc472411829"/>
      <w:r w:rsidRPr="00382A07">
        <w:t xml:space="preserve">Перечень, объемы и </w:t>
      </w:r>
      <w:r w:rsidRPr="00455E8F">
        <w:t>характеристики закупаемой продукции</w:t>
      </w:r>
      <w:bookmarkEnd w:id="661"/>
      <w:bookmarkEnd w:id="662"/>
      <w:bookmarkEnd w:id="663"/>
      <w:bookmarkEnd w:id="664"/>
      <w:bookmarkEnd w:id="665"/>
      <w:bookmarkEnd w:id="666"/>
      <w:bookmarkEnd w:id="667"/>
      <w:bookmarkEnd w:id="708"/>
      <w:bookmarkEnd w:id="709"/>
      <w:bookmarkEnd w:id="710"/>
    </w:p>
    <w:p w:rsidR="002B5044" w:rsidRPr="00382A07" w:rsidRDefault="002B5044" w:rsidP="002B5044">
      <w:pPr>
        <w:pStyle w:val="3"/>
        <w:ind w:left="0" w:firstLine="851"/>
        <w:jc w:val="both"/>
        <w:rPr>
          <w:b w:val="0"/>
          <w:szCs w:val="24"/>
        </w:rPr>
      </w:pPr>
      <w:bookmarkStart w:id="711" w:name="_Toc439166311"/>
      <w:bookmarkStart w:id="712" w:name="_Toc439170659"/>
      <w:bookmarkStart w:id="713" w:name="_Toc439172761"/>
      <w:bookmarkStart w:id="714" w:name="_Toc439173205"/>
      <w:bookmarkStart w:id="715" w:name="_Toc439238199"/>
      <w:bookmarkStart w:id="716" w:name="_Toc439252751"/>
      <w:bookmarkStart w:id="717" w:name="_Toc439323609"/>
      <w:bookmarkStart w:id="718" w:name="_Toc439323725"/>
      <w:bookmarkStart w:id="719" w:name="_Toc440357123"/>
      <w:bookmarkStart w:id="720" w:name="_Toc440359678"/>
      <w:bookmarkStart w:id="721" w:name="_Toc440632142"/>
      <w:bookmarkStart w:id="722" w:name="_Toc440875963"/>
      <w:bookmarkStart w:id="723" w:name="_Toc441130991"/>
      <w:bookmarkStart w:id="724" w:name="_Toc447269806"/>
      <w:bookmarkStart w:id="725" w:name="_Toc464120628"/>
      <w:bookmarkStart w:id="726" w:name="_Toc466970548"/>
      <w:bookmarkStart w:id="727" w:name="_Toc468462462"/>
      <w:bookmarkStart w:id="728" w:name="_Toc469482055"/>
      <w:bookmarkStart w:id="729" w:name="_Toc472411830"/>
      <w:r w:rsidRPr="00455E8F">
        <w:rPr>
          <w:b w:val="0"/>
          <w:szCs w:val="24"/>
        </w:rPr>
        <w:t>Техническ</w:t>
      </w:r>
      <w:r w:rsidR="003776BB" w:rsidRPr="00455E8F">
        <w:rPr>
          <w:b w:val="0"/>
          <w:szCs w:val="24"/>
        </w:rPr>
        <w:t>о</w:t>
      </w:r>
      <w:proofErr w:type="gramStart"/>
      <w:r w:rsidR="003776BB" w:rsidRPr="00455E8F">
        <w:rPr>
          <w:b w:val="0"/>
          <w:szCs w:val="24"/>
        </w:rPr>
        <w:t>е(</w:t>
      </w:r>
      <w:proofErr w:type="spellStart"/>
      <w:proofErr w:type="gramEnd"/>
      <w:r w:rsidRPr="00455E8F">
        <w:rPr>
          <w:b w:val="0"/>
          <w:szCs w:val="24"/>
        </w:rPr>
        <w:t>ие</w:t>
      </w:r>
      <w:proofErr w:type="spellEnd"/>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fldSimple w:instr=" REF _Ref440275279 \r \h  \* MERGEFORMAT ">
        <w:r w:rsidR="00991C07" w:rsidRPr="00455E8F">
          <w:rPr>
            <w:b w:val="0"/>
            <w:szCs w:val="24"/>
          </w:rPr>
          <w:t>1.1.4</w:t>
        </w:r>
      </w:fldSimple>
      <w:r w:rsidR="00A154B7" w:rsidRPr="00455E8F">
        <w:rPr>
          <w:b w:val="0"/>
          <w:szCs w:val="24"/>
        </w:rPr>
        <w:t>)</w:t>
      </w:r>
      <w:r w:rsidRPr="00455E8F">
        <w:rPr>
          <w:b w:val="0"/>
          <w:szCs w:val="24"/>
        </w:rPr>
        <w:t xml:space="preserve"> изложен</w:t>
      </w:r>
      <w:r w:rsidR="00F463E8" w:rsidRPr="00455E8F">
        <w:rPr>
          <w:b w:val="0"/>
          <w:szCs w:val="24"/>
        </w:rPr>
        <w:t>о(</w:t>
      </w:r>
      <w:proofErr w:type="spellStart"/>
      <w:r w:rsidRPr="00455E8F">
        <w:rPr>
          <w:b w:val="0"/>
          <w:szCs w:val="24"/>
        </w:rPr>
        <w:t>ы</w:t>
      </w:r>
      <w:proofErr w:type="spellEnd"/>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2B5044" w:rsidRPr="00382A07" w:rsidRDefault="002B5044" w:rsidP="0021751A">
      <w:pPr>
        <w:pStyle w:val="2"/>
        <w:ind w:left="1701" w:hanging="1134"/>
      </w:pPr>
      <w:bookmarkStart w:id="730" w:name="_Ref194832984"/>
      <w:bookmarkStart w:id="731" w:name="_Ref197686508"/>
      <w:bookmarkStart w:id="732" w:name="_Toc423421727"/>
      <w:bookmarkStart w:id="733" w:name="_Toc472411832"/>
      <w:r w:rsidRPr="00382A07">
        <w:t>Требование к поставляемой продукции</w:t>
      </w:r>
      <w:bookmarkEnd w:id="730"/>
      <w:bookmarkEnd w:id="731"/>
      <w:bookmarkEnd w:id="732"/>
      <w:bookmarkEnd w:id="733"/>
    </w:p>
    <w:p w:rsidR="002B5044" w:rsidRPr="00382A07" w:rsidRDefault="0021751A" w:rsidP="002B5044">
      <w:pPr>
        <w:pStyle w:val="3"/>
        <w:ind w:left="0" w:firstLine="851"/>
        <w:jc w:val="both"/>
        <w:rPr>
          <w:b w:val="0"/>
          <w:szCs w:val="24"/>
        </w:rPr>
      </w:pPr>
      <w:bookmarkStart w:id="734" w:name="_Toc439166313"/>
      <w:bookmarkStart w:id="735" w:name="_Toc439170661"/>
      <w:bookmarkStart w:id="736" w:name="_Toc439172763"/>
      <w:bookmarkStart w:id="737" w:name="_Toc439173207"/>
      <w:bookmarkStart w:id="738" w:name="_Toc439238201"/>
      <w:bookmarkStart w:id="739" w:name="_Toc439252753"/>
      <w:bookmarkStart w:id="740" w:name="_Toc439323611"/>
      <w:bookmarkStart w:id="741" w:name="_Toc439323727"/>
      <w:bookmarkStart w:id="742" w:name="_Toc440357125"/>
      <w:bookmarkStart w:id="743" w:name="_Toc440359680"/>
      <w:bookmarkStart w:id="744" w:name="_Toc440632144"/>
      <w:bookmarkStart w:id="745" w:name="_Toc440875965"/>
      <w:bookmarkStart w:id="746" w:name="_Toc441130993"/>
      <w:bookmarkStart w:id="747" w:name="_Toc447269808"/>
      <w:bookmarkStart w:id="748" w:name="_Toc464120631"/>
      <w:bookmarkStart w:id="749" w:name="_Toc466970551"/>
      <w:bookmarkStart w:id="750" w:name="_Toc468462465"/>
      <w:bookmarkStart w:id="751" w:name="_Toc469482058"/>
      <w:bookmarkStart w:id="752" w:name="_Toc472411833"/>
      <w:bookmarkStart w:id="753" w:name="_Ref194833053"/>
      <w:bookmarkStart w:id="754" w:name="_Ref223496951"/>
      <w:bookmarkStart w:id="755"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2B5044" w:rsidRPr="00382A07" w:rsidRDefault="002B5044" w:rsidP="002B5044">
      <w:pPr>
        <w:pStyle w:val="3"/>
        <w:ind w:left="0" w:firstLine="851"/>
        <w:jc w:val="both"/>
        <w:rPr>
          <w:b w:val="0"/>
          <w:szCs w:val="24"/>
        </w:rPr>
      </w:pPr>
      <w:bookmarkStart w:id="756" w:name="_Toc439166314"/>
      <w:bookmarkStart w:id="757" w:name="_Toc439170662"/>
      <w:bookmarkStart w:id="758" w:name="_Toc439172764"/>
      <w:bookmarkStart w:id="759" w:name="_Toc439173208"/>
      <w:bookmarkStart w:id="760" w:name="_Toc439238202"/>
      <w:bookmarkStart w:id="761" w:name="_Toc439252754"/>
      <w:bookmarkStart w:id="762" w:name="_Toc439323612"/>
      <w:bookmarkStart w:id="763" w:name="_Toc439323728"/>
      <w:bookmarkStart w:id="764" w:name="_Toc440357126"/>
      <w:bookmarkStart w:id="765" w:name="_Toc440359681"/>
      <w:bookmarkStart w:id="766" w:name="_Toc440632145"/>
      <w:bookmarkStart w:id="767" w:name="_Toc440875966"/>
      <w:bookmarkStart w:id="768" w:name="_Toc441130994"/>
      <w:bookmarkStart w:id="769" w:name="_Toc447269809"/>
      <w:bookmarkStart w:id="770" w:name="_Toc464120632"/>
      <w:bookmarkStart w:id="771" w:name="_Toc466970552"/>
      <w:bookmarkStart w:id="772" w:name="_Toc468462466"/>
      <w:bookmarkStart w:id="773" w:name="_Toc469482059"/>
      <w:bookmarkStart w:id="774"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2B5044" w:rsidRPr="00382A07" w:rsidRDefault="002B5044" w:rsidP="0021751A">
      <w:pPr>
        <w:pStyle w:val="2"/>
        <w:ind w:left="1701" w:hanging="1134"/>
      </w:pPr>
      <w:bookmarkStart w:id="775" w:name="_Ref247513861"/>
      <w:bookmarkStart w:id="776" w:name="_Toc423421728"/>
      <w:bookmarkStart w:id="777" w:name="_Toc472411835"/>
      <w:r w:rsidRPr="00382A07">
        <w:t xml:space="preserve">Требование к </w:t>
      </w:r>
      <w:r w:rsidR="0021751A" w:rsidRPr="00382A07">
        <w:t>Участник</w:t>
      </w:r>
      <w:r w:rsidRPr="00382A07">
        <w:t>у</w:t>
      </w:r>
      <w:bookmarkEnd w:id="753"/>
      <w:bookmarkEnd w:id="754"/>
      <w:bookmarkEnd w:id="755"/>
      <w:r w:rsidRPr="00382A07">
        <w:t>.</w:t>
      </w:r>
      <w:bookmarkEnd w:id="775"/>
      <w:bookmarkEnd w:id="776"/>
      <w:bookmarkEnd w:id="777"/>
    </w:p>
    <w:p w:rsidR="002B5044" w:rsidRPr="00382A07" w:rsidRDefault="002B5044" w:rsidP="002B5044">
      <w:pPr>
        <w:pStyle w:val="3"/>
        <w:ind w:left="0" w:firstLine="851"/>
        <w:jc w:val="both"/>
        <w:rPr>
          <w:b w:val="0"/>
          <w:szCs w:val="24"/>
        </w:rPr>
      </w:pPr>
      <w:bookmarkStart w:id="778" w:name="_Toc439166317"/>
      <w:bookmarkStart w:id="779" w:name="_Toc439170665"/>
      <w:bookmarkStart w:id="780" w:name="_Toc439172767"/>
      <w:bookmarkStart w:id="781" w:name="_Toc439173211"/>
      <w:bookmarkStart w:id="782" w:name="_Toc439238205"/>
      <w:bookmarkStart w:id="783" w:name="_Toc439252756"/>
      <w:bookmarkStart w:id="784" w:name="_Toc439323614"/>
      <w:bookmarkStart w:id="785" w:name="_Toc439323730"/>
      <w:bookmarkStart w:id="786" w:name="_Ref440292618"/>
      <w:bookmarkStart w:id="787" w:name="_Toc440357128"/>
      <w:bookmarkStart w:id="788" w:name="_Toc440359683"/>
      <w:bookmarkStart w:id="789" w:name="_Toc440632147"/>
      <w:bookmarkStart w:id="790" w:name="_Toc440875968"/>
      <w:bookmarkStart w:id="791" w:name="_Toc441130996"/>
      <w:bookmarkStart w:id="792" w:name="_Toc447269811"/>
      <w:bookmarkStart w:id="793" w:name="_Toc464120634"/>
      <w:bookmarkStart w:id="794" w:name="_Toc466970554"/>
      <w:bookmarkStart w:id="795" w:name="_Toc468462468"/>
      <w:bookmarkStart w:id="796" w:name="_Toc469482061"/>
      <w:bookmarkStart w:id="797"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p w:rsidR="002B5044" w:rsidRPr="00382A07" w:rsidRDefault="002B5044" w:rsidP="002B5044">
      <w:pPr>
        <w:pStyle w:val="3"/>
        <w:ind w:left="0" w:firstLine="851"/>
        <w:jc w:val="both"/>
        <w:rPr>
          <w:b w:val="0"/>
          <w:szCs w:val="24"/>
        </w:rPr>
      </w:pPr>
      <w:bookmarkStart w:id="798" w:name="_Toc439166318"/>
      <w:bookmarkStart w:id="799" w:name="_Toc439170666"/>
      <w:bookmarkStart w:id="800" w:name="_Toc439172768"/>
      <w:bookmarkStart w:id="801" w:name="_Toc439173212"/>
      <w:bookmarkStart w:id="802" w:name="_Toc439238206"/>
      <w:bookmarkStart w:id="803" w:name="_Toc439252757"/>
      <w:bookmarkStart w:id="804" w:name="_Toc439323615"/>
      <w:bookmarkStart w:id="805" w:name="_Toc439323731"/>
      <w:bookmarkStart w:id="806" w:name="_Toc440357129"/>
      <w:bookmarkStart w:id="807" w:name="_Toc440359684"/>
      <w:bookmarkStart w:id="808" w:name="_Toc440632148"/>
      <w:bookmarkStart w:id="809" w:name="_Toc440875969"/>
      <w:bookmarkStart w:id="810" w:name="_Toc441130997"/>
      <w:bookmarkStart w:id="811" w:name="_Toc447269812"/>
      <w:bookmarkStart w:id="812" w:name="_Toc464120635"/>
      <w:bookmarkStart w:id="813" w:name="_Toc466970555"/>
      <w:bookmarkStart w:id="814" w:name="_Toc468462469"/>
      <w:bookmarkStart w:id="815" w:name="_Toc469482062"/>
      <w:bookmarkStart w:id="816"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p>
    <w:p w:rsidR="00464832" w:rsidRPr="00382A07" w:rsidRDefault="00464832" w:rsidP="00464832">
      <w:pPr>
        <w:pStyle w:val="2"/>
        <w:ind w:left="1701" w:hanging="1134"/>
      </w:pPr>
      <w:bookmarkStart w:id="817" w:name="_Toc248219573"/>
      <w:bookmarkStart w:id="818" w:name="_Toc256099315"/>
      <w:bookmarkStart w:id="819" w:name="_Toc423421664"/>
      <w:bookmarkStart w:id="820" w:name="_Toc472411838"/>
      <w:bookmarkEnd w:id="668"/>
      <w:bookmarkEnd w:id="669"/>
      <w:r w:rsidRPr="00382A07">
        <w:t>Иные требования</w:t>
      </w:r>
      <w:bookmarkEnd w:id="817"/>
      <w:bookmarkEnd w:id="818"/>
      <w:bookmarkEnd w:id="819"/>
      <w:bookmarkEnd w:id="820"/>
    </w:p>
    <w:p w:rsidR="0011726E" w:rsidRPr="00382A07" w:rsidRDefault="00953987" w:rsidP="0011726E">
      <w:pPr>
        <w:pStyle w:val="3"/>
        <w:ind w:left="0" w:firstLine="851"/>
        <w:jc w:val="both"/>
        <w:rPr>
          <w:b w:val="0"/>
          <w:szCs w:val="24"/>
        </w:rPr>
      </w:pPr>
      <w:bookmarkStart w:id="821" w:name="_Toc464120637"/>
      <w:bookmarkStart w:id="822" w:name="_Toc466970557"/>
      <w:bookmarkStart w:id="823" w:name="_Toc468462471"/>
      <w:bookmarkStart w:id="824" w:name="_Toc469482064"/>
      <w:bookmarkStart w:id="825" w:name="_Toc472411839"/>
      <w:bookmarkStart w:id="826"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1"/>
      <w:bookmarkEnd w:id="822"/>
      <w:bookmarkEnd w:id="823"/>
      <w:bookmarkEnd w:id="824"/>
      <w:bookmarkEnd w:id="825"/>
    </w:p>
    <w:p w:rsidR="002B5044" w:rsidRPr="00382A07" w:rsidRDefault="00464832" w:rsidP="00464832">
      <w:pPr>
        <w:pStyle w:val="3"/>
        <w:ind w:left="0" w:firstLine="851"/>
        <w:jc w:val="both"/>
        <w:rPr>
          <w:b w:val="0"/>
          <w:szCs w:val="24"/>
        </w:rPr>
      </w:pPr>
      <w:bookmarkStart w:id="827" w:name="_Toc464120638"/>
      <w:bookmarkStart w:id="828" w:name="_Toc466970558"/>
      <w:bookmarkStart w:id="829" w:name="_Toc468462472"/>
      <w:bookmarkStart w:id="830" w:name="_Toc469482065"/>
      <w:bookmarkStart w:id="831"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6"/>
      <w:bookmarkEnd w:id="827"/>
      <w:bookmarkEnd w:id="828"/>
      <w:bookmarkEnd w:id="829"/>
      <w:bookmarkEnd w:id="830"/>
      <w:bookmarkEnd w:id="831"/>
    </w:p>
    <w:p w:rsidR="00953987" w:rsidRPr="00382A07" w:rsidRDefault="00953987" w:rsidP="00953987">
      <w:pPr>
        <w:pStyle w:val="2"/>
        <w:ind w:left="1701" w:hanging="1134"/>
        <w:rPr>
          <w:b w:val="0"/>
        </w:rPr>
      </w:pPr>
      <w:bookmarkStart w:id="832" w:name="_Toc461808930"/>
      <w:bookmarkStart w:id="833" w:name="_Toc472411841"/>
      <w:r w:rsidRPr="00382A07">
        <w:t>Альтернативные предложения</w:t>
      </w:r>
      <w:bookmarkStart w:id="834" w:name="_Ref56252639"/>
      <w:bookmarkEnd w:id="832"/>
      <w:bookmarkEnd w:id="833"/>
    </w:p>
    <w:p w:rsidR="00953987" w:rsidRPr="00382A07" w:rsidRDefault="00953987" w:rsidP="00953987">
      <w:pPr>
        <w:pStyle w:val="3"/>
        <w:ind w:left="0" w:firstLine="851"/>
        <w:jc w:val="both"/>
        <w:rPr>
          <w:b w:val="0"/>
          <w:szCs w:val="24"/>
        </w:rPr>
      </w:pPr>
      <w:bookmarkStart w:id="835" w:name="_Toc461808802"/>
      <w:bookmarkStart w:id="836" w:name="_Toc461808931"/>
      <w:bookmarkStart w:id="837" w:name="_Toc464120640"/>
      <w:bookmarkStart w:id="838" w:name="_Toc466970560"/>
      <w:bookmarkStart w:id="839" w:name="_Toc468462474"/>
      <w:bookmarkStart w:id="840" w:name="_Toc469482067"/>
      <w:bookmarkStart w:id="841"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4"/>
      <w:bookmarkEnd w:id="835"/>
      <w:bookmarkEnd w:id="836"/>
      <w:bookmarkEnd w:id="837"/>
      <w:bookmarkEnd w:id="838"/>
      <w:bookmarkEnd w:id="839"/>
      <w:bookmarkEnd w:id="840"/>
      <w:bookmarkEnd w:id="841"/>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2" w:name="_Ref440270602"/>
      <w:bookmarkStart w:id="843" w:name="_Toc472411843"/>
      <w:bookmarkEnd w:id="5"/>
      <w:bookmarkEnd w:id="638"/>
      <w:r w:rsidRPr="00382A07">
        <w:rPr>
          <w:szCs w:val="24"/>
        </w:rPr>
        <w:lastRenderedPageBreak/>
        <w:t>Образцы основных форм документов, включаемых в Заявку</w:t>
      </w:r>
      <w:bookmarkEnd w:id="842"/>
      <w:bookmarkEnd w:id="843"/>
      <w:r w:rsidRPr="00382A07">
        <w:rPr>
          <w:szCs w:val="24"/>
        </w:rPr>
        <w:t xml:space="preserve"> </w:t>
      </w:r>
    </w:p>
    <w:p w:rsidR="004F4D80" w:rsidRPr="00382A07" w:rsidRDefault="004F4D80" w:rsidP="004F4D80">
      <w:pPr>
        <w:pStyle w:val="2"/>
      </w:pPr>
      <w:bookmarkStart w:id="844" w:name="_Ref55336310"/>
      <w:bookmarkStart w:id="845" w:name="_Toc57314672"/>
      <w:bookmarkStart w:id="846" w:name="_Toc69728986"/>
      <w:bookmarkStart w:id="847" w:name="_Toc98253919"/>
      <w:bookmarkStart w:id="848" w:name="_Toc165173847"/>
      <w:bookmarkStart w:id="849" w:name="_Toc423423667"/>
      <w:bookmarkStart w:id="850" w:name="_Toc472411844"/>
      <w:r w:rsidRPr="00382A07">
        <w:t xml:space="preserve">Письмо о подаче оферты </w:t>
      </w:r>
      <w:bookmarkStart w:id="851" w:name="_Ref22846535"/>
      <w:r w:rsidRPr="00382A07">
        <w:t>(</w:t>
      </w:r>
      <w:bookmarkEnd w:id="851"/>
      <w:r w:rsidRPr="00382A07">
        <w:t xml:space="preserve">форма </w:t>
      </w:r>
      <w:r w:rsidRPr="00382A07">
        <w:rPr>
          <w:noProof/>
        </w:rPr>
        <w:t>1</w:t>
      </w:r>
      <w:r w:rsidRPr="00382A07">
        <w:t>)</w:t>
      </w:r>
      <w:bookmarkEnd w:id="844"/>
      <w:bookmarkEnd w:id="845"/>
      <w:bookmarkEnd w:id="846"/>
      <w:bookmarkEnd w:id="847"/>
      <w:bookmarkEnd w:id="848"/>
      <w:bookmarkEnd w:id="849"/>
      <w:bookmarkEnd w:id="850"/>
    </w:p>
    <w:p w:rsidR="004F4D80" w:rsidRPr="00382A07" w:rsidRDefault="004F4D80" w:rsidP="004F4D80">
      <w:pPr>
        <w:pStyle w:val="3"/>
        <w:rPr>
          <w:szCs w:val="24"/>
        </w:rPr>
      </w:pPr>
      <w:bookmarkStart w:id="852" w:name="_Toc98253920"/>
      <w:bookmarkStart w:id="853" w:name="_Toc157248174"/>
      <w:bookmarkStart w:id="854" w:name="_Toc157496543"/>
      <w:bookmarkStart w:id="855" w:name="_Toc158206082"/>
      <w:bookmarkStart w:id="856" w:name="_Toc164057767"/>
      <w:bookmarkStart w:id="857" w:name="_Toc164137117"/>
      <w:bookmarkStart w:id="858" w:name="_Toc164161277"/>
      <w:bookmarkStart w:id="859" w:name="_Toc165173848"/>
      <w:bookmarkStart w:id="860" w:name="_Toc439170673"/>
      <w:bookmarkStart w:id="861" w:name="_Toc439172775"/>
      <w:bookmarkStart w:id="862" w:name="_Toc439173219"/>
      <w:bookmarkStart w:id="863" w:name="_Toc439238213"/>
      <w:bookmarkStart w:id="864" w:name="_Toc440357133"/>
      <w:bookmarkStart w:id="865" w:name="_Toc440359688"/>
      <w:bookmarkStart w:id="866" w:name="_Toc447269817"/>
      <w:bookmarkStart w:id="867" w:name="_Toc464120643"/>
      <w:bookmarkStart w:id="868" w:name="_Toc466970563"/>
      <w:bookmarkStart w:id="869" w:name="_Toc472411845"/>
      <w:r w:rsidRPr="00382A07">
        <w:rPr>
          <w:szCs w:val="24"/>
        </w:rPr>
        <w:t>Форма письма о подаче оферты</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0"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 xml:space="preserve">При подготовке Заявки юридическим лицом – </w:t>
      </w:r>
      <w:r w:rsidRPr="00382A07">
        <w:rPr>
          <w:rStyle w:val="FTN-"/>
          <w:sz w:val="24"/>
          <w:szCs w:val="24"/>
        </w:rPr>
        <w:lastRenderedPageBreak/>
        <w:t>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1" w:name="_Toc98253921"/>
      <w:bookmarkStart w:id="872" w:name="_Toc157248175"/>
      <w:bookmarkStart w:id="873" w:name="_Toc157496544"/>
      <w:bookmarkStart w:id="874" w:name="_Toc158206083"/>
      <w:bookmarkStart w:id="875" w:name="_Toc164057768"/>
      <w:bookmarkStart w:id="876" w:name="_Toc164137118"/>
      <w:bookmarkStart w:id="877" w:name="_Toc164161278"/>
      <w:bookmarkStart w:id="878" w:name="_Toc165173849"/>
      <w:r w:rsidRPr="00382A07">
        <w:rPr>
          <w:b/>
          <w:szCs w:val="24"/>
        </w:rPr>
        <w:br w:type="page"/>
      </w:r>
    </w:p>
    <w:p w:rsidR="004F4D80" w:rsidRPr="00382A07" w:rsidRDefault="004F4D80" w:rsidP="004F4D80">
      <w:pPr>
        <w:pStyle w:val="3"/>
        <w:rPr>
          <w:szCs w:val="24"/>
        </w:rPr>
      </w:pPr>
      <w:bookmarkStart w:id="879" w:name="_Toc439170674"/>
      <w:bookmarkStart w:id="880" w:name="_Toc439172776"/>
      <w:bookmarkStart w:id="881" w:name="_Toc439173220"/>
      <w:bookmarkStart w:id="882" w:name="_Toc439238214"/>
      <w:bookmarkStart w:id="883" w:name="_Toc439252762"/>
      <w:bookmarkStart w:id="884" w:name="_Toc439323736"/>
      <w:bookmarkStart w:id="885" w:name="_Toc440357134"/>
      <w:bookmarkStart w:id="886" w:name="_Toc440359689"/>
      <w:bookmarkStart w:id="887" w:name="_Toc440632153"/>
      <w:bookmarkStart w:id="888" w:name="_Toc440875973"/>
      <w:bookmarkStart w:id="889" w:name="_Toc441131001"/>
      <w:bookmarkStart w:id="890" w:name="_Toc447269818"/>
      <w:bookmarkStart w:id="891" w:name="_Toc464120644"/>
      <w:bookmarkStart w:id="892" w:name="_Toc466970564"/>
      <w:bookmarkStart w:id="893" w:name="_Toc472411846"/>
      <w:r w:rsidRPr="00382A07">
        <w:rPr>
          <w:szCs w:val="24"/>
        </w:rPr>
        <w:lastRenderedPageBreak/>
        <w:t>Инструкции по заполнению</w:t>
      </w:r>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4" w:name="_Ref55335821"/>
      <w:bookmarkStart w:id="895" w:name="_Ref55336345"/>
      <w:bookmarkStart w:id="896" w:name="_Toc57314674"/>
      <w:bookmarkStart w:id="897" w:name="_Toc69728988"/>
      <w:bookmarkStart w:id="898" w:name="_Toc98253922"/>
      <w:bookmarkStart w:id="899" w:name="_Toc165173850"/>
      <w:r w:rsidRPr="00382A07">
        <w:br w:type="page"/>
      </w:r>
    </w:p>
    <w:p w:rsidR="00920CB0" w:rsidRPr="00382A07" w:rsidRDefault="00920CB0" w:rsidP="00920CB0">
      <w:pPr>
        <w:pStyle w:val="3"/>
        <w:rPr>
          <w:szCs w:val="24"/>
        </w:rPr>
      </w:pPr>
      <w:bookmarkStart w:id="900" w:name="_Ref440271964"/>
      <w:bookmarkStart w:id="901" w:name="_Toc440357135"/>
      <w:bookmarkStart w:id="902" w:name="_Toc440359690"/>
      <w:bookmarkStart w:id="903" w:name="_Toc472411847"/>
      <w:r w:rsidRPr="00382A07">
        <w:rPr>
          <w:szCs w:val="24"/>
        </w:rPr>
        <w:lastRenderedPageBreak/>
        <w:t>Антикоррупционные обязательства (Форма 1.1).</w:t>
      </w:r>
      <w:bookmarkEnd w:id="900"/>
      <w:bookmarkEnd w:id="901"/>
      <w:bookmarkEnd w:id="902"/>
      <w:bookmarkEnd w:id="903"/>
    </w:p>
    <w:p w:rsidR="00920CB0" w:rsidRPr="00382A07" w:rsidRDefault="00920CB0" w:rsidP="005E6E3C">
      <w:pPr>
        <w:pStyle w:val="3"/>
        <w:numPr>
          <w:ilvl w:val="3"/>
          <w:numId w:val="72"/>
        </w:numPr>
        <w:rPr>
          <w:szCs w:val="24"/>
        </w:rPr>
      </w:pPr>
      <w:bookmarkStart w:id="904" w:name="_Toc439238216"/>
      <w:bookmarkStart w:id="905" w:name="_Toc439252764"/>
      <w:bookmarkStart w:id="906" w:name="_Toc439323738"/>
      <w:bookmarkStart w:id="907" w:name="_Toc440357136"/>
      <w:bookmarkStart w:id="908" w:name="_Toc440359691"/>
      <w:bookmarkStart w:id="909" w:name="_Toc440632155"/>
      <w:bookmarkStart w:id="910" w:name="_Toc440875975"/>
      <w:bookmarkStart w:id="911" w:name="_Toc441131003"/>
      <w:bookmarkStart w:id="912" w:name="_Toc447269820"/>
      <w:bookmarkStart w:id="913" w:name="_Toc464120646"/>
      <w:bookmarkStart w:id="914" w:name="_Toc466970566"/>
      <w:bookmarkStart w:id="915" w:name="_Toc472411848"/>
      <w:r w:rsidRPr="00382A07">
        <w:rPr>
          <w:szCs w:val="24"/>
        </w:rPr>
        <w:t>Форма Антикоррупционных обязательств</w:t>
      </w:r>
      <w:bookmarkEnd w:id="904"/>
      <w:bookmarkEnd w:id="905"/>
      <w:bookmarkEnd w:id="906"/>
      <w:bookmarkEnd w:id="907"/>
      <w:bookmarkEnd w:id="908"/>
      <w:bookmarkEnd w:id="909"/>
      <w:bookmarkEnd w:id="910"/>
      <w:bookmarkEnd w:id="911"/>
      <w:bookmarkEnd w:id="912"/>
      <w:bookmarkEnd w:id="913"/>
      <w:bookmarkEnd w:id="914"/>
      <w:bookmarkEnd w:id="915"/>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6" w:name="_Toc423423668"/>
      <w:bookmarkStart w:id="917" w:name="_Ref440271072"/>
      <w:bookmarkStart w:id="918" w:name="_Ref440273986"/>
      <w:bookmarkStart w:id="919" w:name="_Ref440274337"/>
      <w:bookmarkStart w:id="920" w:name="_Ref440274913"/>
      <w:bookmarkStart w:id="921" w:name="_Ref440284918"/>
      <w:bookmarkStart w:id="922"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4"/>
      <w:bookmarkEnd w:id="895"/>
      <w:bookmarkEnd w:id="896"/>
      <w:bookmarkEnd w:id="897"/>
      <w:bookmarkEnd w:id="898"/>
      <w:bookmarkEnd w:id="899"/>
      <w:bookmarkEnd w:id="916"/>
      <w:bookmarkEnd w:id="917"/>
      <w:bookmarkEnd w:id="918"/>
      <w:bookmarkEnd w:id="919"/>
      <w:bookmarkEnd w:id="920"/>
      <w:bookmarkEnd w:id="921"/>
      <w:bookmarkEnd w:id="92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3" w:name="_Toc98253923"/>
      <w:bookmarkStart w:id="924" w:name="_Toc157248177"/>
      <w:bookmarkStart w:id="925" w:name="_Toc157496546"/>
      <w:bookmarkStart w:id="926" w:name="_Toc158206085"/>
      <w:bookmarkStart w:id="927" w:name="_Toc164057770"/>
      <w:bookmarkStart w:id="928" w:name="_Toc164137120"/>
      <w:bookmarkStart w:id="929" w:name="_Toc164161280"/>
      <w:bookmarkStart w:id="930" w:name="_Toc165173851"/>
      <w:bookmarkStart w:id="931" w:name="_Ref264038986"/>
      <w:bookmarkStart w:id="932" w:name="_Ref264359294"/>
      <w:bookmarkStart w:id="933" w:name="_Toc439170676"/>
      <w:bookmarkStart w:id="934" w:name="_Toc439172778"/>
      <w:bookmarkStart w:id="935" w:name="_Toc439173222"/>
      <w:bookmarkStart w:id="936" w:name="_Toc439238218"/>
      <w:bookmarkStart w:id="937" w:name="_Toc439252766"/>
      <w:bookmarkStart w:id="938" w:name="_Toc439323740"/>
      <w:bookmarkStart w:id="939" w:name="_Toc440357138"/>
      <w:bookmarkStart w:id="940" w:name="_Toc440359693"/>
      <w:bookmarkStart w:id="941" w:name="_Toc440632157"/>
      <w:bookmarkStart w:id="942" w:name="_Toc440875977"/>
      <w:bookmarkStart w:id="943" w:name="_Toc441131005"/>
      <w:bookmarkStart w:id="944" w:name="_Toc447269822"/>
      <w:bookmarkStart w:id="945" w:name="_Toc464120648"/>
      <w:bookmarkStart w:id="946" w:name="_Toc466970568"/>
      <w:bookmarkStart w:id="947" w:name="_Toc468462482"/>
      <w:bookmarkStart w:id="948" w:name="_Toc469482075"/>
      <w:bookmarkStart w:id="949" w:name="_Toc472411850"/>
      <w:r w:rsidRPr="00382A07">
        <w:rPr>
          <w:szCs w:val="24"/>
        </w:rPr>
        <w:t xml:space="preserve">Форма </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r w:rsidR="00492C8B" w:rsidRPr="00382A07">
        <w:rPr>
          <w:szCs w:val="24"/>
        </w:rPr>
        <w:t>Сводной таблицы стоимости</w:t>
      </w:r>
      <w:bookmarkEnd w:id="937"/>
      <w:bookmarkEnd w:id="938"/>
      <w:bookmarkEnd w:id="939"/>
      <w:bookmarkEnd w:id="940"/>
      <w:bookmarkEnd w:id="941"/>
      <w:bookmarkEnd w:id="942"/>
      <w:r w:rsidR="00F04258" w:rsidRPr="00382A07">
        <w:rPr>
          <w:bCs w:val="0"/>
          <w:szCs w:val="24"/>
        </w:rPr>
        <w:t xml:space="preserve"> поставок</w:t>
      </w:r>
      <w:bookmarkEnd w:id="943"/>
      <w:bookmarkEnd w:id="944"/>
      <w:bookmarkEnd w:id="945"/>
      <w:bookmarkEnd w:id="946"/>
      <w:bookmarkEnd w:id="947"/>
      <w:bookmarkEnd w:id="948"/>
      <w:bookmarkEnd w:id="949"/>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0" w:name="_Toc176765534"/>
      <w:bookmarkStart w:id="951" w:name="_Toc198979983"/>
      <w:bookmarkStart w:id="952" w:name="_Toc217466315"/>
      <w:bookmarkStart w:id="953" w:name="_Toc217702856"/>
      <w:bookmarkStart w:id="954" w:name="_Toc233601974"/>
      <w:bookmarkStart w:id="955" w:name="_Toc263343460"/>
      <w:r w:rsidRPr="00382A07">
        <w:rPr>
          <w:b w:val="0"/>
          <w:szCs w:val="24"/>
        </w:rPr>
        <w:br w:type="page"/>
      </w:r>
      <w:bookmarkStart w:id="956" w:name="_Toc439170677"/>
      <w:bookmarkStart w:id="957" w:name="_Toc439172779"/>
      <w:bookmarkStart w:id="958" w:name="_Toc439173223"/>
      <w:bookmarkStart w:id="959" w:name="_Toc439238219"/>
      <w:bookmarkStart w:id="960" w:name="_Toc439252767"/>
      <w:bookmarkStart w:id="961" w:name="_Toc439323741"/>
      <w:bookmarkStart w:id="962" w:name="_Toc440357139"/>
      <w:bookmarkStart w:id="963" w:name="_Toc440359694"/>
      <w:bookmarkStart w:id="964" w:name="_Toc440632158"/>
      <w:bookmarkStart w:id="965" w:name="_Toc440875978"/>
      <w:bookmarkStart w:id="966" w:name="_Toc441131006"/>
      <w:bookmarkStart w:id="967" w:name="_Toc447269823"/>
      <w:bookmarkStart w:id="968" w:name="_Toc464120649"/>
      <w:bookmarkStart w:id="969" w:name="_Toc466970569"/>
      <w:bookmarkStart w:id="970" w:name="_Toc468462483"/>
      <w:bookmarkStart w:id="971" w:name="_Toc469482076"/>
      <w:bookmarkStart w:id="972" w:name="_Toc472411851"/>
      <w:r w:rsidRPr="00382A07">
        <w:rPr>
          <w:szCs w:val="24"/>
        </w:rPr>
        <w:lastRenderedPageBreak/>
        <w:t>Инструкции по заполнению</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3" w:name="_Ref86826666"/>
      <w:bookmarkStart w:id="974" w:name="_Toc90385112"/>
      <w:bookmarkStart w:id="975" w:name="_Toc98253925"/>
      <w:bookmarkStart w:id="976" w:name="_Toc165173853"/>
      <w:bookmarkStart w:id="977" w:name="_Toc423423669"/>
      <w:bookmarkStart w:id="978" w:name="_Toc472411852"/>
      <w:r w:rsidRPr="00382A07">
        <w:lastRenderedPageBreak/>
        <w:t xml:space="preserve">Техническое предложение (форма </w:t>
      </w:r>
      <w:r w:rsidRPr="00382A07">
        <w:rPr>
          <w:noProof/>
        </w:rPr>
        <w:t>3</w:t>
      </w:r>
      <w:r w:rsidRPr="00382A07">
        <w:t>)</w:t>
      </w:r>
      <w:bookmarkEnd w:id="973"/>
      <w:bookmarkEnd w:id="974"/>
      <w:bookmarkEnd w:id="975"/>
      <w:bookmarkEnd w:id="976"/>
      <w:bookmarkEnd w:id="977"/>
      <w:bookmarkEnd w:id="97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79" w:name="_Toc90385113"/>
      <w:bookmarkStart w:id="980" w:name="_Toc98253926"/>
      <w:bookmarkStart w:id="981" w:name="_Toc157248180"/>
      <w:bookmarkStart w:id="982" w:name="_Toc157496549"/>
      <w:bookmarkStart w:id="983" w:name="_Toc158206088"/>
      <w:bookmarkStart w:id="984" w:name="_Toc164057773"/>
      <w:bookmarkStart w:id="985" w:name="_Toc164137123"/>
      <w:bookmarkStart w:id="986" w:name="_Toc164161283"/>
      <w:bookmarkStart w:id="987" w:name="_Toc165173854"/>
      <w:bookmarkStart w:id="988" w:name="_Ref193690005"/>
      <w:bookmarkStart w:id="989" w:name="_Toc439170679"/>
      <w:bookmarkStart w:id="990" w:name="_Toc439172781"/>
      <w:bookmarkStart w:id="991" w:name="_Toc439173225"/>
      <w:bookmarkStart w:id="992" w:name="_Toc439238221"/>
      <w:bookmarkStart w:id="993" w:name="_Toc439252769"/>
      <w:bookmarkStart w:id="994" w:name="_Toc439323743"/>
      <w:bookmarkStart w:id="995" w:name="_Toc440357141"/>
      <w:bookmarkStart w:id="996" w:name="_Toc440359696"/>
      <w:bookmarkStart w:id="997" w:name="_Toc440632160"/>
      <w:bookmarkStart w:id="998" w:name="_Toc440875980"/>
      <w:bookmarkStart w:id="999" w:name="_Toc441131008"/>
      <w:bookmarkStart w:id="1000" w:name="_Toc447269825"/>
      <w:bookmarkStart w:id="1001" w:name="_Toc464120651"/>
      <w:bookmarkStart w:id="1002" w:name="_Toc466970571"/>
      <w:bookmarkStart w:id="1003" w:name="_Toc468462485"/>
      <w:bookmarkStart w:id="1004" w:name="_Toc469482078"/>
      <w:bookmarkStart w:id="1005" w:name="_Toc472411853"/>
      <w:r w:rsidRPr="00382A07">
        <w:rPr>
          <w:szCs w:val="24"/>
        </w:rPr>
        <w:t xml:space="preserve">Форма </w:t>
      </w:r>
      <w:bookmarkEnd w:id="979"/>
      <w:bookmarkEnd w:id="980"/>
      <w:bookmarkEnd w:id="981"/>
      <w:bookmarkEnd w:id="982"/>
      <w:bookmarkEnd w:id="983"/>
      <w:bookmarkEnd w:id="984"/>
      <w:bookmarkEnd w:id="985"/>
      <w:bookmarkEnd w:id="986"/>
      <w:bookmarkEnd w:id="987"/>
      <w:bookmarkEnd w:id="988"/>
      <w:r w:rsidRPr="00382A07">
        <w:rPr>
          <w:szCs w:val="24"/>
        </w:rPr>
        <w:t>технического предложения</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6" w:name="_Ref55335818"/>
      <w:bookmarkStart w:id="1007" w:name="_Ref55336334"/>
      <w:bookmarkStart w:id="1008" w:name="_Toc57314673"/>
      <w:bookmarkStart w:id="1009" w:name="_Toc69728987"/>
      <w:bookmarkStart w:id="1010" w:name="_Toc98253928"/>
      <w:bookmarkStart w:id="1011" w:name="_Toc165173856"/>
      <w:bookmarkStart w:id="1012" w:name="_Ref194749150"/>
      <w:bookmarkStart w:id="1013" w:name="_Ref194750368"/>
      <w:bookmarkStart w:id="1014" w:name="_Ref89649494"/>
      <w:bookmarkStart w:id="101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lastRenderedPageBreak/>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6" w:name="_Toc176765537"/>
      <w:bookmarkStart w:id="1017" w:name="_Toc198979986"/>
      <w:bookmarkStart w:id="1018" w:name="_Toc217466321"/>
      <w:bookmarkStart w:id="1019" w:name="_Toc217702859"/>
      <w:bookmarkStart w:id="1020" w:name="_Toc233601977"/>
      <w:bookmarkStart w:id="1021" w:name="_Toc263343463"/>
      <w:bookmarkStart w:id="1022" w:name="_Toc439170680"/>
      <w:bookmarkStart w:id="1023" w:name="_Toc439172782"/>
      <w:bookmarkStart w:id="1024" w:name="_Toc439173226"/>
      <w:bookmarkStart w:id="1025" w:name="_Toc439238222"/>
      <w:bookmarkStart w:id="1026" w:name="_Toc439252770"/>
      <w:bookmarkStart w:id="1027" w:name="_Toc439323744"/>
      <w:bookmarkStart w:id="1028" w:name="_Toc440357142"/>
      <w:bookmarkStart w:id="1029" w:name="_Toc440359697"/>
      <w:bookmarkStart w:id="1030" w:name="_Toc440632161"/>
      <w:bookmarkStart w:id="1031" w:name="_Toc440875981"/>
      <w:bookmarkStart w:id="1032" w:name="_Toc441131009"/>
      <w:bookmarkStart w:id="1033" w:name="_Toc447269826"/>
      <w:bookmarkStart w:id="1034" w:name="_Toc464120652"/>
      <w:bookmarkStart w:id="1035" w:name="_Toc466970572"/>
      <w:bookmarkStart w:id="1036" w:name="_Toc468462486"/>
      <w:bookmarkStart w:id="1037" w:name="_Toc469482079"/>
      <w:bookmarkStart w:id="1038" w:name="_Toc472411854"/>
      <w:r w:rsidRPr="00382A07">
        <w:rPr>
          <w:szCs w:val="24"/>
        </w:rPr>
        <w:t>Инструкции по заполнению</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39"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0" w:name="_Toc423423670"/>
      <w:bookmarkStart w:id="1041" w:name="_Ref440271036"/>
      <w:bookmarkStart w:id="1042" w:name="_Ref440274366"/>
      <w:bookmarkStart w:id="1043" w:name="_Ref440274902"/>
      <w:bookmarkStart w:id="1044" w:name="_Ref440284947"/>
      <w:bookmarkStart w:id="1045"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6"/>
      <w:bookmarkEnd w:id="1007"/>
      <w:bookmarkEnd w:id="1008"/>
      <w:bookmarkEnd w:id="1009"/>
      <w:bookmarkEnd w:id="1010"/>
      <w:bookmarkEnd w:id="1011"/>
      <w:bookmarkEnd w:id="1012"/>
      <w:bookmarkEnd w:id="1013"/>
      <w:bookmarkEnd w:id="1039"/>
      <w:bookmarkEnd w:id="1040"/>
      <w:bookmarkEnd w:id="1041"/>
      <w:bookmarkEnd w:id="1042"/>
      <w:bookmarkEnd w:id="1043"/>
      <w:bookmarkEnd w:id="1044"/>
      <w:bookmarkEnd w:id="104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6" w:name="_Toc98253929"/>
      <w:bookmarkStart w:id="1047" w:name="_Toc157248183"/>
      <w:bookmarkStart w:id="1048" w:name="_Toc157496552"/>
      <w:bookmarkStart w:id="1049" w:name="_Toc158206091"/>
      <w:bookmarkStart w:id="1050" w:name="_Toc164057776"/>
      <w:bookmarkStart w:id="1051" w:name="_Toc164137126"/>
      <w:bookmarkStart w:id="1052" w:name="_Toc164161286"/>
      <w:bookmarkStart w:id="1053" w:name="_Toc165173857"/>
      <w:bookmarkStart w:id="1054" w:name="_Toc439170682"/>
      <w:bookmarkStart w:id="1055" w:name="_Toc439172784"/>
      <w:bookmarkStart w:id="1056" w:name="_Toc439173228"/>
      <w:bookmarkStart w:id="1057" w:name="_Toc439238224"/>
      <w:bookmarkStart w:id="1058" w:name="_Toc439252772"/>
      <w:bookmarkStart w:id="1059" w:name="_Toc439323746"/>
      <w:bookmarkStart w:id="1060" w:name="_Toc440357144"/>
      <w:bookmarkStart w:id="1061" w:name="_Toc440359699"/>
      <w:bookmarkStart w:id="1062" w:name="_Toc440632163"/>
      <w:bookmarkStart w:id="1063" w:name="_Toc440875983"/>
      <w:bookmarkStart w:id="1064" w:name="_Toc441131011"/>
      <w:bookmarkStart w:id="1065" w:name="_Toc447269828"/>
      <w:bookmarkStart w:id="1066" w:name="_Toc464120654"/>
      <w:bookmarkStart w:id="1067" w:name="_Toc466970574"/>
      <w:bookmarkStart w:id="1068" w:name="_Toc468462488"/>
      <w:bookmarkStart w:id="1069" w:name="_Toc469482081"/>
      <w:bookmarkStart w:id="1070" w:name="_Toc472411856"/>
      <w:r w:rsidRPr="00382A07">
        <w:rPr>
          <w:szCs w:val="24"/>
        </w:rPr>
        <w:t xml:space="preserve">Форма </w:t>
      </w:r>
      <w:bookmarkEnd w:id="1046"/>
      <w:r w:rsidRPr="00382A07">
        <w:rPr>
          <w:szCs w:val="24"/>
        </w:rPr>
        <w:t xml:space="preserve">графика </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r w:rsidR="00512B0F" w:rsidRPr="00382A07">
        <w:rPr>
          <w:szCs w:val="24"/>
        </w:rPr>
        <w:t>выполнения поставок</w:t>
      </w:r>
      <w:bookmarkEnd w:id="1060"/>
      <w:bookmarkEnd w:id="1061"/>
      <w:bookmarkEnd w:id="1062"/>
      <w:bookmarkEnd w:id="1063"/>
      <w:bookmarkEnd w:id="1064"/>
      <w:bookmarkEnd w:id="1065"/>
      <w:bookmarkEnd w:id="1066"/>
      <w:bookmarkEnd w:id="1067"/>
      <w:bookmarkEnd w:id="1068"/>
      <w:bookmarkEnd w:id="1069"/>
      <w:bookmarkEnd w:id="10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1" w:name="_Toc171070556"/>
      <w:bookmarkStart w:id="1072" w:name="_Toc98253927"/>
      <w:bookmarkStart w:id="1073" w:name="_Toc176605808"/>
      <w:bookmarkStart w:id="1074" w:name="_Toc176611017"/>
      <w:bookmarkStart w:id="1075" w:name="_Toc176611073"/>
      <w:bookmarkStart w:id="1076" w:name="_Toc176668676"/>
      <w:bookmarkStart w:id="1077" w:name="_Toc176684336"/>
      <w:bookmarkStart w:id="1078" w:name="_Toc176746279"/>
      <w:bookmarkStart w:id="1079" w:name="_Toc176747346"/>
      <w:bookmarkStart w:id="1080" w:name="_Toc198979988"/>
      <w:bookmarkStart w:id="1081" w:name="_Toc217466324"/>
      <w:bookmarkStart w:id="1082" w:name="_Toc217702862"/>
      <w:bookmarkStart w:id="1083" w:name="_Toc233601980"/>
      <w:bookmarkStart w:id="1084" w:name="_Toc263343466"/>
      <w:r w:rsidRPr="00382A07">
        <w:rPr>
          <w:b w:val="0"/>
          <w:szCs w:val="24"/>
        </w:rPr>
        <w:br w:type="page"/>
      </w:r>
      <w:bookmarkStart w:id="1085" w:name="_Toc439170683"/>
      <w:bookmarkStart w:id="1086" w:name="_Toc439172785"/>
      <w:bookmarkStart w:id="1087" w:name="_Toc439173229"/>
      <w:bookmarkStart w:id="1088" w:name="_Toc439238225"/>
      <w:bookmarkStart w:id="1089" w:name="_Toc439252773"/>
      <w:bookmarkStart w:id="1090" w:name="_Toc439323747"/>
      <w:bookmarkStart w:id="1091" w:name="_Toc440357145"/>
      <w:bookmarkStart w:id="1092" w:name="_Toc440359700"/>
      <w:bookmarkStart w:id="1093" w:name="_Toc440632164"/>
      <w:bookmarkStart w:id="1094" w:name="_Toc440875984"/>
      <w:bookmarkStart w:id="1095" w:name="_Toc441131012"/>
      <w:bookmarkStart w:id="1096" w:name="_Toc447269829"/>
      <w:bookmarkStart w:id="1097" w:name="_Toc464120655"/>
      <w:bookmarkStart w:id="1098" w:name="_Toc466970575"/>
      <w:bookmarkStart w:id="1099" w:name="_Toc468462489"/>
      <w:bookmarkStart w:id="1100" w:name="_Toc469482082"/>
      <w:bookmarkStart w:id="1101" w:name="_Toc472411857"/>
      <w:r w:rsidRPr="00382A07">
        <w:rPr>
          <w:szCs w:val="24"/>
        </w:rPr>
        <w:lastRenderedPageBreak/>
        <w:t>Инструкции по заполнению</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2" w:name="_Hlt22846931"/>
      <w:bookmarkStart w:id="1103" w:name="_Ref93264992"/>
      <w:bookmarkStart w:id="1104" w:name="_Ref93265116"/>
      <w:bookmarkStart w:id="1105" w:name="_Toc98253933"/>
      <w:bookmarkStart w:id="1106" w:name="_Toc165173859"/>
      <w:bookmarkStart w:id="1107" w:name="_Toc423423671"/>
      <w:bookmarkStart w:id="1108" w:name="_Toc472411858"/>
      <w:bookmarkEnd w:id="1102"/>
      <w:r w:rsidRPr="00382A07">
        <w:lastRenderedPageBreak/>
        <w:t xml:space="preserve">Протокол разногласий к проекту Договора (форма </w:t>
      </w:r>
      <w:r w:rsidRPr="00382A07">
        <w:rPr>
          <w:noProof/>
        </w:rPr>
        <w:t>5</w:t>
      </w:r>
      <w:r w:rsidRPr="00382A07">
        <w:t>)</w:t>
      </w:r>
      <w:bookmarkEnd w:id="1014"/>
      <w:bookmarkEnd w:id="1015"/>
      <w:bookmarkEnd w:id="1103"/>
      <w:bookmarkEnd w:id="1104"/>
      <w:bookmarkEnd w:id="1105"/>
      <w:bookmarkEnd w:id="1106"/>
      <w:bookmarkEnd w:id="1107"/>
      <w:bookmarkEnd w:id="110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09" w:name="_Toc439170685"/>
      <w:bookmarkStart w:id="1110" w:name="_Toc439172787"/>
      <w:bookmarkStart w:id="1111" w:name="_Toc439173231"/>
      <w:bookmarkStart w:id="1112" w:name="_Toc439238227"/>
      <w:bookmarkStart w:id="1113" w:name="_Toc439252775"/>
      <w:bookmarkStart w:id="1114" w:name="_Toc439323749"/>
      <w:bookmarkStart w:id="1115" w:name="_Toc440357147"/>
      <w:bookmarkStart w:id="1116" w:name="_Toc440359702"/>
      <w:bookmarkStart w:id="1117" w:name="_Toc440632166"/>
      <w:bookmarkStart w:id="1118" w:name="_Toc440875986"/>
      <w:bookmarkStart w:id="1119" w:name="_Toc441131014"/>
      <w:bookmarkStart w:id="1120" w:name="_Toc447269831"/>
      <w:bookmarkStart w:id="1121" w:name="_Toc464120657"/>
      <w:bookmarkStart w:id="1122" w:name="_Toc466970577"/>
      <w:bookmarkStart w:id="1123" w:name="_Toc468462491"/>
      <w:bookmarkStart w:id="1124" w:name="_Toc469482084"/>
      <w:bookmarkStart w:id="1125" w:name="_Toc472411859"/>
      <w:bookmarkStart w:id="1126" w:name="_Toc157248186"/>
      <w:bookmarkStart w:id="1127" w:name="_Toc157496555"/>
      <w:bookmarkStart w:id="1128" w:name="_Toc158206094"/>
      <w:bookmarkStart w:id="1129" w:name="_Toc164057779"/>
      <w:bookmarkStart w:id="1130" w:name="_Toc164137129"/>
      <w:bookmarkStart w:id="1131" w:name="_Toc164161289"/>
      <w:bookmarkStart w:id="1132" w:name="_Toc165173860"/>
      <w:r w:rsidRPr="00382A07">
        <w:rPr>
          <w:szCs w:val="24"/>
        </w:rPr>
        <w:t>Форма Протокола разногласий к проекту Договора</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r w:rsidRPr="00382A07">
        <w:rPr>
          <w:szCs w:val="24"/>
        </w:rPr>
        <w:t xml:space="preserve"> </w:t>
      </w:r>
      <w:bookmarkEnd w:id="1126"/>
      <w:bookmarkEnd w:id="1127"/>
      <w:bookmarkEnd w:id="1128"/>
      <w:bookmarkEnd w:id="1129"/>
      <w:bookmarkEnd w:id="1130"/>
      <w:bookmarkEnd w:id="1131"/>
      <w:bookmarkEnd w:id="113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3" w:name="_Toc439170686"/>
      <w:bookmarkStart w:id="1134" w:name="_Toc439172788"/>
      <w:bookmarkStart w:id="1135" w:name="_Toc439173232"/>
      <w:bookmarkStart w:id="1136" w:name="_Toc439238228"/>
      <w:bookmarkStart w:id="1137" w:name="_Toc439252776"/>
      <w:bookmarkStart w:id="1138" w:name="_Toc439323750"/>
      <w:bookmarkStart w:id="1139" w:name="_Toc440357148"/>
      <w:bookmarkStart w:id="1140" w:name="_Toc440359703"/>
      <w:bookmarkStart w:id="1141" w:name="_Toc440632167"/>
      <w:bookmarkStart w:id="1142" w:name="_Toc440875987"/>
      <w:bookmarkStart w:id="1143" w:name="_Toc441131015"/>
      <w:bookmarkStart w:id="1144" w:name="_Toc447269832"/>
      <w:bookmarkStart w:id="1145" w:name="_Toc464120658"/>
      <w:bookmarkStart w:id="1146" w:name="_Toc466970578"/>
      <w:bookmarkStart w:id="1147" w:name="_Toc468462492"/>
      <w:bookmarkStart w:id="1148" w:name="_Toc469482085"/>
      <w:bookmarkStart w:id="1149" w:name="_Toc472411860"/>
      <w:r w:rsidRPr="00382A07">
        <w:rPr>
          <w:szCs w:val="24"/>
        </w:rPr>
        <w:t>Инструкции по заполнению Протокола разногласий к проекту Договора</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0" w:name="_Ref55335823"/>
      <w:bookmarkStart w:id="1151" w:name="_Ref55336359"/>
      <w:bookmarkStart w:id="1152" w:name="_Toc57314675"/>
      <w:bookmarkStart w:id="1153" w:name="_Toc69728989"/>
      <w:bookmarkStart w:id="1154" w:name="_Toc98253939"/>
      <w:bookmarkStart w:id="1155" w:name="_Toc165173865"/>
      <w:bookmarkStart w:id="1156" w:name="_Toc423423672"/>
      <w:bookmarkStart w:id="1157" w:name="_Toc472411861"/>
      <w:bookmarkEnd w:id="870"/>
      <w:r w:rsidRPr="00382A07">
        <w:lastRenderedPageBreak/>
        <w:t>Анкета (форма 6)</w:t>
      </w:r>
      <w:bookmarkEnd w:id="1150"/>
      <w:bookmarkEnd w:id="1151"/>
      <w:bookmarkEnd w:id="1152"/>
      <w:bookmarkEnd w:id="1153"/>
      <w:bookmarkEnd w:id="1154"/>
      <w:bookmarkEnd w:id="1155"/>
      <w:bookmarkEnd w:id="1156"/>
      <w:bookmarkEnd w:id="1157"/>
    </w:p>
    <w:p w:rsidR="004F4D80" w:rsidRPr="00382A07" w:rsidRDefault="004F4D80" w:rsidP="004F4D80">
      <w:pPr>
        <w:pStyle w:val="3"/>
        <w:rPr>
          <w:szCs w:val="24"/>
        </w:rPr>
      </w:pPr>
      <w:bookmarkStart w:id="1158" w:name="_Toc98253940"/>
      <w:bookmarkStart w:id="1159" w:name="_Toc157248192"/>
      <w:bookmarkStart w:id="1160" w:name="_Toc157496561"/>
      <w:bookmarkStart w:id="1161" w:name="_Toc158206100"/>
      <w:bookmarkStart w:id="1162" w:name="_Toc164057785"/>
      <w:bookmarkStart w:id="1163" w:name="_Toc164137135"/>
      <w:bookmarkStart w:id="1164" w:name="_Toc164161295"/>
      <w:bookmarkStart w:id="1165" w:name="_Toc165173866"/>
      <w:bookmarkStart w:id="1166" w:name="_Toc439170688"/>
      <w:bookmarkStart w:id="1167" w:name="_Toc439172790"/>
      <w:bookmarkStart w:id="1168" w:name="_Toc439173234"/>
      <w:bookmarkStart w:id="1169" w:name="_Toc439238230"/>
      <w:bookmarkStart w:id="1170" w:name="_Toc439252778"/>
      <w:bookmarkStart w:id="1171" w:name="_Ref440272119"/>
      <w:bookmarkStart w:id="1172" w:name="_Toc440357150"/>
      <w:bookmarkStart w:id="1173" w:name="_Toc440359705"/>
      <w:bookmarkStart w:id="1174" w:name="_Ref444164229"/>
      <w:bookmarkStart w:id="1175" w:name="_Toc447269834"/>
      <w:bookmarkStart w:id="1176" w:name="_Toc464120660"/>
      <w:bookmarkStart w:id="1177" w:name="_Toc466970580"/>
      <w:bookmarkStart w:id="1178" w:name="_Toc472411862"/>
      <w:r w:rsidRPr="00382A07">
        <w:rPr>
          <w:szCs w:val="24"/>
        </w:rPr>
        <w:t xml:space="preserve">Форма Анкеты </w:t>
      </w:r>
      <w:r w:rsidR="00C236C0" w:rsidRPr="00382A07">
        <w:rPr>
          <w:szCs w:val="24"/>
        </w:rPr>
        <w:t>Участник</w:t>
      </w:r>
      <w:r w:rsidRPr="00382A07">
        <w:rPr>
          <w:szCs w:val="24"/>
        </w:rPr>
        <w:t>а</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w:t>
            </w:r>
            <w:proofErr w:type="gramStart"/>
            <w:r w:rsidR="004F4D80" w:rsidRPr="00382A07">
              <w:rPr>
                <w:szCs w:val="24"/>
              </w:rPr>
              <w:t>из</w:t>
            </w:r>
            <w:proofErr w:type="gramEnd"/>
            <w:r w:rsidR="004F4D80" w:rsidRPr="00382A07">
              <w:rPr>
                <w:szCs w:val="24"/>
              </w:rPr>
              <w:t xml:space="preserve"> </w:t>
            </w:r>
            <w:proofErr w:type="gramStart"/>
            <w:r w:rsidR="004F4D80" w:rsidRPr="00382A07">
              <w:rPr>
                <w:szCs w:val="24"/>
              </w:rPr>
              <w:t>спец</w:t>
            </w:r>
            <w:proofErr w:type="gramEnd"/>
            <w:r w:rsidR="004F4D80" w:rsidRPr="00382A07">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79" w:name="_Toc439170689"/>
            <w:bookmarkStart w:id="1180" w:name="_Toc439172791"/>
            <w:bookmarkStart w:id="1181" w:name="_Toc439173235"/>
            <w:bookmarkStart w:id="1182" w:name="_Toc439238231"/>
            <w:bookmarkStart w:id="1183" w:name="_Toc439252779"/>
            <w:bookmarkStart w:id="1184" w:name="_Ref440272147"/>
            <w:bookmarkStart w:id="1185" w:name="_Toc440357151"/>
            <w:bookmarkStart w:id="1186" w:name="_Toc440359706"/>
            <w:bookmarkStart w:id="1187" w:name="_Ref444164176"/>
            <w:bookmarkStart w:id="1188" w:name="_Ref444164241"/>
            <w:bookmarkStart w:id="1189"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bookmarkStart w:id="1190" w:name="_GoBack"/>
      <w:bookmarkEnd w:id="1190"/>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lastRenderedPageBreak/>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79"/>
      <w:bookmarkEnd w:id="1180"/>
      <w:bookmarkEnd w:id="1181"/>
      <w:bookmarkEnd w:id="118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3"/>
      <w:bookmarkEnd w:id="1184"/>
      <w:bookmarkEnd w:id="1185"/>
      <w:bookmarkEnd w:id="1186"/>
      <w:bookmarkEnd w:id="1187"/>
      <w:bookmarkEnd w:id="1188"/>
      <w:bookmarkEnd w:id="1189"/>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1" w:name="_Toc439170690"/>
      <w:bookmarkStart w:id="1192" w:name="_Toc439172792"/>
      <w:bookmarkStart w:id="1193" w:name="_Toc439173236"/>
      <w:bookmarkStart w:id="119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5" w:name="_Toc125426243"/>
      <w:bookmarkStart w:id="1196" w:name="_Toc396984070"/>
      <w:bookmarkStart w:id="1197" w:name="_Toc423423673"/>
      <w:bookmarkStart w:id="1198" w:name="_Toc439170691"/>
      <w:bookmarkStart w:id="1199" w:name="_Toc439172793"/>
      <w:bookmarkStart w:id="1200" w:name="_Toc439173237"/>
      <w:bookmarkStart w:id="1201" w:name="_Toc439238233"/>
      <w:bookmarkStart w:id="1202" w:name="_Toc439252780"/>
      <w:bookmarkStart w:id="1203" w:name="_Toc439323754"/>
      <w:bookmarkStart w:id="1204" w:name="_Toc440357152"/>
      <w:bookmarkStart w:id="1205" w:name="_Toc440359707"/>
      <w:bookmarkStart w:id="1206" w:name="_Toc440632171"/>
      <w:bookmarkStart w:id="1207" w:name="_Toc440875991"/>
      <w:bookmarkStart w:id="1208" w:name="_Toc441131019"/>
      <w:bookmarkStart w:id="1209" w:name="_Toc447269836"/>
      <w:bookmarkEnd w:id="1191"/>
      <w:bookmarkEnd w:id="1192"/>
      <w:bookmarkEnd w:id="1193"/>
      <w:bookmarkEnd w:id="119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lastRenderedPageBreak/>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0" w:name="_Toc464120662"/>
      <w:bookmarkStart w:id="1211" w:name="_Toc466970582"/>
      <w:bookmarkStart w:id="1212" w:name="_Toc472411864"/>
      <w:r w:rsidRPr="00382A07">
        <w:rPr>
          <w:szCs w:val="24"/>
        </w:rPr>
        <w:lastRenderedPageBreak/>
        <w:t>Инструкции по заполнению</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3" w:name="_Ref55336378"/>
      <w:bookmarkStart w:id="1214" w:name="_Toc57314676"/>
      <w:bookmarkStart w:id="1215" w:name="_Toc69728990"/>
      <w:bookmarkStart w:id="1216" w:name="_Toc98253942"/>
      <w:bookmarkStart w:id="1217" w:name="_Toc165173868"/>
      <w:bookmarkStart w:id="1218"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19" w:name="_Ref449017073"/>
      <w:bookmarkStart w:id="1220" w:name="_Toc472411865"/>
      <w:r w:rsidRPr="00382A07">
        <w:lastRenderedPageBreak/>
        <w:t>Справка о перечне и годовых объемах выполнения аналогичных договоров (форма 7)</w:t>
      </w:r>
      <w:bookmarkEnd w:id="1213"/>
      <w:bookmarkEnd w:id="1214"/>
      <w:bookmarkEnd w:id="1215"/>
      <w:bookmarkEnd w:id="1216"/>
      <w:bookmarkEnd w:id="1217"/>
      <w:bookmarkEnd w:id="1218"/>
      <w:bookmarkEnd w:id="1219"/>
      <w:bookmarkEnd w:id="1220"/>
    </w:p>
    <w:p w:rsidR="004F4D80" w:rsidRPr="00382A07" w:rsidRDefault="004F4D80" w:rsidP="004F4D80">
      <w:pPr>
        <w:pStyle w:val="3"/>
        <w:rPr>
          <w:szCs w:val="24"/>
        </w:rPr>
      </w:pPr>
      <w:bookmarkStart w:id="1221" w:name="_Toc98253943"/>
      <w:bookmarkStart w:id="1222" w:name="_Toc157248195"/>
      <w:bookmarkStart w:id="1223" w:name="_Toc157496564"/>
      <w:bookmarkStart w:id="1224" w:name="_Toc158206103"/>
      <w:bookmarkStart w:id="1225" w:name="_Toc164057788"/>
      <w:bookmarkStart w:id="1226" w:name="_Toc164137138"/>
      <w:bookmarkStart w:id="1227" w:name="_Toc164161298"/>
      <w:bookmarkStart w:id="1228" w:name="_Toc165173869"/>
      <w:bookmarkStart w:id="1229" w:name="_Toc439170693"/>
      <w:bookmarkStart w:id="1230" w:name="_Toc439172795"/>
      <w:bookmarkStart w:id="1231" w:name="_Toc439173239"/>
      <w:bookmarkStart w:id="1232" w:name="_Toc439238235"/>
      <w:bookmarkStart w:id="1233" w:name="_Toc439252782"/>
      <w:bookmarkStart w:id="1234" w:name="_Toc439323756"/>
      <w:bookmarkStart w:id="1235" w:name="_Toc440357154"/>
      <w:bookmarkStart w:id="1236" w:name="_Toc440359709"/>
      <w:bookmarkStart w:id="1237" w:name="_Toc440632173"/>
      <w:bookmarkStart w:id="1238" w:name="_Toc440875993"/>
      <w:bookmarkStart w:id="1239" w:name="_Toc441131021"/>
      <w:bookmarkStart w:id="1240" w:name="_Toc447269838"/>
      <w:bookmarkStart w:id="1241" w:name="_Toc464120664"/>
      <w:bookmarkStart w:id="1242" w:name="_Toc466970584"/>
      <w:bookmarkStart w:id="1243" w:name="_Toc468462498"/>
      <w:bookmarkStart w:id="1244" w:name="_Toc469482091"/>
      <w:bookmarkStart w:id="1245" w:name="_Toc472411866"/>
      <w:r w:rsidRPr="00382A07">
        <w:rPr>
          <w:szCs w:val="24"/>
        </w:rPr>
        <w:t>Форма Справки о перечне и годовых объемах выполнения аналогичных договоров</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6" w:name="_Toc98253944"/>
      <w:bookmarkStart w:id="1247" w:name="_Toc157248196"/>
      <w:bookmarkStart w:id="1248" w:name="_Toc157496565"/>
      <w:bookmarkStart w:id="1249" w:name="_Toc158206104"/>
      <w:bookmarkStart w:id="1250" w:name="_Toc164057789"/>
      <w:bookmarkStart w:id="1251" w:name="_Toc164137139"/>
      <w:bookmarkStart w:id="1252" w:name="_Toc164161299"/>
      <w:bookmarkStart w:id="1253" w:name="_Toc165173870"/>
      <w:r w:rsidRPr="00382A07">
        <w:rPr>
          <w:szCs w:val="24"/>
        </w:rPr>
        <w:br w:type="page"/>
      </w:r>
    </w:p>
    <w:p w:rsidR="004F4D80" w:rsidRPr="00382A07" w:rsidRDefault="004F4D80" w:rsidP="004F4D80">
      <w:pPr>
        <w:pStyle w:val="3"/>
        <w:rPr>
          <w:szCs w:val="24"/>
        </w:rPr>
      </w:pPr>
      <w:bookmarkStart w:id="1254" w:name="_Toc439170694"/>
      <w:bookmarkStart w:id="1255" w:name="_Toc439172796"/>
      <w:bookmarkStart w:id="1256" w:name="_Toc439173240"/>
      <w:bookmarkStart w:id="1257" w:name="_Toc439238236"/>
      <w:bookmarkStart w:id="1258" w:name="_Toc439252783"/>
      <w:bookmarkStart w:id="1259" w:name="_Toc439323757"/>
      <w:bookmarkStart w:id="1260" w:name="_Toc440357155"/>
      <w:bookmarkStart w:id="1261" w:name="_Toc440359710"/>
      <w:bookmarkStart w:id="1262" w:name="_Toc440632174"/>
      <w:bookmarkStart w:id="1263" w:name="_Toc440875994"/>
      <w:bookmarkStart w:id="1264" w:name="_Toc441131022"/>
      <w:bookmarkStart w:id="1265" w:name="_Toc447269839"/>
      <w:bookmarkStart w:id="1266" w:name="_Toc464120665"/>
      <w:bookmarkStart w:id="1267" w:name="_Toc466970585"/>
      <w:bookmarkStart w:id="1268" w:name="_Toc468462499"/>
      <w:bookmarkStart w:id="1269" w:name="_Toc469482092"/>
      <w:bookmarkStart w:id="1270" w:name="_Toc472411867"/>
      <w:r w:rsidRPr="00382A07">
        <w:rPr>
          <w:szCs w:val="24"/>
        </w:rPr>
        <w:lastRenderedPageBreak/>
        <w:t>Инструкции по заполнению</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1" w:name="_Ref55336398"/>
      <w:bookmarkStart w:id="1272" w:name="_Toc57314678"/>
      <w:bookmarkStart w:id="1273" w:name="_Toc69728992"/>
      <w:bookmarkStart w:id="1274" w:name="_Toc98253948"/>
      <w:bookmarkStart w:id="1275" w:name="_Toc165173874"/>
      <w:bookmarkStart w:id="1276" w:name="_Toc423423676"/>
      <w:bookmarkStart w:id="1277" w:name="_Toc472411868"/>
      <w:r w:rsidRPr="00382A07">
        <w:lastRenderedPageBreak/>
        <w:t xml:space="preserve">Справка о кадровых ресурсах (форма </w:t>
      </w:r>
      <w:r w:rsidR="000D67AD" w:rsidRPr="00382A07">
        <w:t>8</w:t>
      </w:r>
      <w:r w:rsidRPr="00382A07">
        <w:t>)</w:t>
      </w:r>
      <w:bookmarkEnd w:id="1271"/>
      <w:bookmarkEnd w:id="1272"/>
      <w:bookmarkEnd w:id="1273"/>
      <w:bookmarkEnd w:id="1274"/>
      <w:bookmarkEnd w:id="1275"/>
      <w:bookmarkEnd w:id="1276"/>
      <w:bookmarkEnd w:id="1277"/>
    </w:p>
    <w:p w:rsidR="004F4D80" w:rsidRPr="00382A07" w:rsidRDefault="004F4D80" w:rsidP="004F4D80">
      <w:pPr>
        <w:pStyle w:val="3"/>
        <w:rPr>
          <w:szCs w:val="24"/>
        </w:rPr>
      </w:pPr>
      <w:bookmarkStart w:id="1278" w:name="_Toc98253949"/>
      <w:bookmarkStart w:id="1279" w:name="_Toc157248201"/>
      <w:bookmarkStart w:id="1280" w:name="_Toc157496570"/>
      <w:bookmarkStart w:id="1281" w:name="_Toc158206109"/>
      <w:bookmarkStart w:id="1282" w:name="_Toc164057794"/>
      <w:bookmarkStart w:id="1283" w:name="_Toc164137144"/>
      <w:bookmarkStart w:id="1284" w:name="_Toc164161304"/>
      <w:bookmarkStart w:id="1285" w:name="_Toc165173875"/>
      <w:bookmarkStart w:id="1286" w:name="_Toc439170699"/>
      <w:bookmarkStart w:id="1287" w:name="_Toc439172801"/>
      <w:bookmarkStart w:id="1288" w:name="_Toc439173245"/>
      <w:bookmarkStart w:id="1289" w:name="_Toc439238241"/>
      <w:bookmarkStart w:id="1290" w:name="_Toc439252788"/>
      <w:bookmarkStart w:id="1291" w:name="_Toc439323762"/>
      <w:bookmarkStart w:id="1292" w:name="_Toc440357160"/>
      <w:bookmarkStart w:id="1293" w:name="_Toc440359712"/>
      <w:bookmarkStart w:id="1294" w:name="_Toc440632176"/>
      <w:bookmarkStart w:id="1295" w:name="_Toc440875996"/>
      <w:bookmarkStart w:id="1296" w:name="_Toc441131024"/>
      <w:bookmarkStart w:id="1297" w:name="_Toc447269841"/>
      <w:bookmarkStart w:id="1298" w:name="_Toc464120667"/>
      <w:bookmarkStart w:id="1299" w:name="_Toc466970587"/>
      <w:bookmarkStart w:id="1300" w:name="_Toc468462501"/>
      <w:bookmarkStart w:id="1301" w:name="_Toc469482094"/>
      <w:bookmarkStart w:id="1302" w:name="_Toc472411869"/>
      <w:r w:rsidRPr="00382A07">
        <w:rPr>
          <w:szCs w:val="24"/>
        </w:rPr>
        <w:t>Форма Справки о кадровых ресурсах</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3" w:name="_Toc98253950"/>
      <w:bookmarkStart w:id="1304" w:name="_Toc157248202"/>
      <w:bookmarkStart w:id="1305" w:name="_Toc157496571"/>
      <w:bookmarkStart w:id="1306" w:name="_Toc158206110"/>
      <w:bookmarkStart w:id="1307" w:name="_Toc164057795"/>
      <w:bookmarkStart w:id="1308" w:name="_Toc164137145"/>
      <w:bookmarkStart w:id="1309" w:name="_Toc164161305"/>
      <w:bookmarkStart w:id="1310" w:name="_Toc165173876"/>
      <w:r w:rsidRPr="00382A07">
        <w:rPr>
          <w:b/>
          <w:szCs w:val="24"/>
        </w:rPr>
        <w:br w:type="page"/>
      </w:r>
    </w:p>
    <w:p w:rsidR="004F4D80" w:rsidRPr="00382A07" w:rsidRDefault="004F4D80" w:rsidP="004F4D80">
      <w:pPr>
        <w:pStyle w:val="3"/>
        <w:rPr>
          <w:szCs w:val="24"/>
        </w:rPr>
      </w:pPr>
      <w:bookmarkStart w:id="1311" w:name="_Toc439170700"/>
      <w:bookmarkStart w:id="1312" w:name="_Toc439172802"/>
      <w:bookmarkStart w:id="1313" w:name="_Toc439173246"/>
      <w:bookmarkStart w:id="1314" w:name="_Toc439238242"/>
      <w:bookmarkStart w:id="1315" w:name="_Toc439252789"/>
      <w:bookmarkStart w:id="1316" w:name="_Toc439323763"/>
      <w:bookmarkStart w:id="1317" w:name="_Toc440357161"/>
      <w:bookmarkStart w:id="1318" w:name="_Toc440359713"/>
      <w:bookmarkStart w:id="1319" w:name="_Toc440632177"/>
      <w:bookmarkStart w:id="1320" w:name="_Toc440875997"/>
      <w:bookmarkStart w:id="1321" w:name="_Toc441131025"/>
      <w:bookmarkStart w:id="1322" w:name="_Toc447269842"/>
      <w:bookmarkStart w:id="1323" w:name="_Toc464120668"/>
      <w:bookmarkStart w:id="1324" w:name="_Toc466970588"/>
      <w:bookmarkStart w:id="1325" w:name="_Toc468462502"/>
      <w:bookmarkStart w:id="1326" w:name="_Toc469482095"/>
      <w:bookmarkStart w:id="1327" w:name="_Toc472411870"/>
      <w:r w:rsidRPr="00382A07">
        <w:rPr>
          <w:szCs w:val="24"/>
        </w:rPr>
        <w:lastRenderedPageBreak/>
        <w:t>Инструкции по заполнению</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8" w:name="_Toc165173881"/>
      <w:bookmarkStart w:id="1329" w:name="_Ref194749267"/>
      <w:bookmarkStart w:id="1330" w:name="_Toc423423677"/>
      <w:bookmarkStart w:id="1331" w:name="_Ref440271993"/>
      <w:bookmarkStart w:id="1332" w:name="_Ref440274659"/>
      <w:bookmarkStart w:id="1333" w:name="_Toc472411871"/>
      <w:bookmarkStart w:id="1334" w:name="_Ref90381523"/>
      <w:bookmarkStart w:id="1335" w:name="_Toc90385124"/>
      <w:bookmarkStart w:id="1336" w:name="_Ref96861029"/>
      <w:bookmarkStart w:id="1337" w:name="_Toc97651410"/>
      <w:bookmarkStart w:id="1338"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8"/>
      <w:bookmarkEnd w:id="1329"/>
      <w:bookmarkEnd w:id="1330"/>
      <w:bookmarkEnd w:id="1331"/>
      <w:bookmarkEnd w:id="1332"/>
      <w:bookmarkEnd w:id="1333"/>
    </w:p>
    <w:p w:rsidR="004F4D80" w:rsidRPr="00382A07" w:rsidRDefault="004F4D80" w:rsidP="004F4D80">
      <w:pPr>
        <w:pStyle w:val="3"/>
        <w:rPr>
          <w:szCs w:val="24"/>
        </w:rPr>
      </w:pPr>
      <w:bookmarkStart w:id="1339" w:name="_Toc97651411"/>
      <w:bookmarkStart w:id="1340" w:name="_Toc98253956"/>
      <w:bookmarkStart w:id="1341" w:name="_Toc157248208"/>
      <w:bookmarkStart w:id="1342" w:name="_Toc157496577"/>
      <w:bookmarkStart w:id="1343" w:name="_Toc158206116"/>
      <w:bookmarkStart w:id="1344" w:name="_Toc164057801"/>
      <w:bookmarkStart w:id="1345" w:name="_Toc164137151"/>
      <w:bookmarkStart w:id="1346" w:name="_Toc164161311"/>
      <w:bookmarkStart w:id="1347" w:name="_Toc165173882"/>
      <w:bookmarkStart w:id="1348" w:name="_Toc439170702"/>
      <w:bookmarkStart w:id="1349" w:name="_Toc439172804"/>
      <w:bookmarkStart w:id="1350" w:name="_Toc439173248"/>
      <w:bookmarkStart w:id="1351" w:name="_Toc439238244"/>
      <w:bookmarkStart w:id="1352" w:name="_Toc439252791"/>
      <w:bookmarkStart w:id="1353" w:name="_Toc439323765"/>
      <w:bookmarkStart w:id="1354" w:name="_Toc440357163"/>
      <w:bookmarkStart w:id="1355" w:name="_Toc440359715"/>
      <w:bookmarkStart w:id="1356" w:name="_Toc440632179"/>
      <w:bookmarkStart w:id="1357" w:name="_Toc440875999"/>
      <w:bookmarkStart w:id="1358" w:name="_Toc441131027"/>
      <w:bookmarkStart w:id="1359" w:name="_Toc447269844"/>
      <w:bookmarkStart w:id="1360" w:name="_Toc464120670"/>
      <w:bookmarkStart w:id="1361" w:name="_Toc466970590"/>
      <w:bookmarkStart w:id="1362" w:name="_Toc468462504"/>
      <w:bookmarkStart w:id="1363" w:name="_Toc469482097"/>
      <w:bookmarkStart w:id="1364"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5" w:name="_Toc97651412"/>
      <w:bookmarkStart w:id="1366" w:name="_Toc98253957"/>
      <w:bookmarkStart w:id="1367" w:name="_Toc157248209"/>
      <w:bookmarkStart w:id="1368" w:name="_Toc157496578"/>
      <w:bookmarkStart w:id="1369" w:name="_Toc158206117"/>
      <w:bookmarkStart w:id="1370" w:name="_Toc164057802"/>
      <w:bookmarkStart w:id="1371" w:name="_Toc164137152"/>
      <w:bookmarkStart w:id="1372" w:name="_Toc164161312"/>
      <w:bookmarkStart w:id="1373" w:name="_Toc165173883"/>
      <w:r w:rsidRPr="00382A07">
        <w:rPr>
          <w:b/>
          <w:szCs w:val="24"/>
        </w:rPr>
        <w:br w:type="page"/>
      </w:r>
    </w:p>
    <w:p w:rsidR="004F4D80" w:rsidRPr="00382A07" w:rsidRDefault="004F4D80" w:rsidP="004F4D80">
      <w:pPr>
        <w:pStyle w:val="3"/>
        <w:rPr>
          <w:szCs w:val="24"/>
        </w:rPr>
      </w:pPr>
      <w:bookmarkStart w:id="1374" w:name="_Toc439170703"/>
      <w:bookmarkStart w:id="1375" w:name="_Toc439172805"/>
      <w:bookmarkStart w:id="1376" w:name="_Toc439173249"/>
      <w:bookmarkStart w:id="1377" w:name="_Toc439238245"/>
      <w:bookmarkStart w:id="1378" w:name="_Toc439252792"/>
      <w:bookmarkStart w:id="1379" w:name="_Toc439323766"/>
      <w:bookmarkStart w:id="1380" w:name="_Toc440357164"/>
      <w:bookmarkStart w:id="1381" w:name="_Toc440359716"/>
      <w:bookmarkStart w:id="1382" w:name="_Toc440632180"/>
      <w:bookmarkStart w:id="1383" w:name="_Toc440876000"/>
      <w:bookmarkStart w:id="1384" w:name="_Toc441131028"/>
      <w:bookmarkStart w:id="1385" w:name="_Toc447269845"/>
      <w:bookmarkStart w:id="1386" w:name="_Toc464120671"/>
      <w:bookmarkStart w:id="1387" w:name="_Toc466970591"/>
      <w:bookmarkStart w:id="1388" w:name="_Toc468462505"/>
      <w:bookmarkStart w:id="1389" w:name="_Toc469482098"/>
      <w:bookmarkStart w:id="1390" w:name="_Toc472411873"/>
      <w:r w:rsidRPr="00382A07">
        <w:rPr>
          <w:szCs w:val="24"/>
        </w:rPr>
        <w:lastRenderedPageBreak/>
        <w:t>Инструкции по заполнению</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4"/>
    <w:bookmarkEnd w:id="1335"/>
    <w:bookmarkEnd w:id="1336"/>
    <w:bookmarkEnd w:id="1337"/>
    <w:bookmarkEnd w:id="133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1"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2" w:name="_Toc423423680"/>
      <w:bookmarkStart w:id="1393" w:name="_Ref440272035"/>
      <w:bookmarkStart w:id="1394" w:name="_Ref440274733"/>
      <w:bookmarkStart w:id="1395" w:name="_Ref444179578"/>
      <w:bookmarkStart w:id="1396"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1"/>
      <w:bookmarkEnd w:id="1392"/>
      <w:bookmarkEnd w:id="1393"/>
      <w:bookmarkEnd w:id="1394"/>
      <w:bookmarkEnd w:id="1395"/>
      <w:bookmarkEnd w:id="1396"/>
    </w:p>
    <w:p w:rsidR="004F4D80" w:rsidRPr="00382A07" w:rsidRDefault="004F4D80" w:rsidP="004F4D80">
      <w:pPr>
        <w:pStyle w:val="3"/>
        <w:rPr>
          <w:szCs w:val="24"/>
        </w:rPr>
      </w:pPr>
      <w:bookmarkStart w:id="1397" w:name="_Toc343690584"/>
      <w:bookmarkStart w:id="1398" w:name="_Toc372294428"/>
      <w:bookmarkStart w:id="1399" w:name="_Toc379288896"/>
      <w:bookmarkStart w:id="1400" w:name="_Toc384734780"/>
      <w:bookmarkStart w:id="1401" w:name="_Toc396984078"/>
      <w:bookmarkStart w:id="1402" w:name="_Toc423423681"/>
      <w:bookmarkStart w:id="1403" w:name="_Toc439170710"/>
      <w:bookmarkStart w:id="1404" w:name="_Toc439172812"/>
      <w:bookmarkStart w:id="1405" w:name="_Toc439173253"/>
      <w:bookmarkStart w:id="1406" w:name="_Toc439238249"/>
      <w:bookmarkStart w:id="1407" w:name="_Toc439252796"/>
      <w:bookmarkStart w:id="1408" w:name="_Toc439323770"/>
      <w:bookmarkStart w:id="1409" w:name="_Toc440357168"/>
      <w:bookmarkStart w:id="1410" w:name="_Toc440359720"/>
      <w:bookmarkStart w:id="1411" w:name="_Toc440632184"/>
      <w:bookmarkStart w:id="1412" w:name="_Toc440876004"/>
      <w:bookmarkStart w:id="1413" w:name="_Toc441131032"/>
      <w:bookmarkStart w:id="1414" w:name="_Toc447269849"/>
      <w:bookmarkStart w:id="1415" w:name="_Toc464120675"/>
      <w:bookmarkStart w:id="1416" w:name="_Toc466970593"/>
      <w:bookmarkStart w:id="1417" w:name="_Toc468462507"/>
      <w:bookmarkStart w:id="1418" w:name="_Toc469482100"/>
      <w:bookmarkStart w:id="1419"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0" w:name="_Toc343690585"/>
      <w:bookmarkStart w:id="1421" w:name="_Toc372294429"/>
      <w:bookmarkStart w:id="1422" w:name="_Toc379288897"/>
      <w:bookmarkStart w:id="1423" w:name="_Toc384734781"/>
      <w:bookmarkStart w:id="1424" w:name="_Toc396984079"/>
      <w:bookmarkStart w:id="1425" w:name="_Toc423423682"/>
      <w:bookmarkStart w:id="1426" w:name="_Toc439170711"/>
      <w:bookmarkStart w:id="1427" w:name="_Toc439172813"/>
      <w:bookmarkStart w:id="1428" w:name="_Toc439173254"/>
      <w:bookmarkStart w:id="1429" w:name="_Toc439238250"/>
      <w:bookmarkStart w:id="1430" w:name="_Toc439252797"/>
      <w:bookmarkStart w:id="1431" w:name="_Toc439323771"/>
      <w:bookmarkStart w:id="1432" w:name="_Toc440357169"/>
      <w:bookmarkStart w:id="1433" w:name="_Toc440359721"/>
      <w:bookmarkStart w:id="1434" w:name="_Toc440632185"/>
      <w:bookmarkStart w:id="1435" w:name="_Toc440876005"/>
      <w:bookmarkStart w:id="1436" w:name="_Toc441131033"/>
      <w:bookmarkStart w:id="1437" w:name="_Toc447269850"/>
      <w:bookmarkStart w:id="1438" w:name="_Toc464120676"/>
      <w:bookmarkStart w:id="1439" w:name="_Toc466970594"/>
      <w:bookmarkStart w:id="1440" w:name="_Toc468462508"/>
      <w:bookmarkStart w:id="1441" w:name="_Toc469482101"/>
      <w:bookmarkStart w:id="1442" w:name="_Toc472411876"/>
      <w:r w:rsidRPr="00382A07">
        <w:rPr>
          <w:szCs w:val="24"/>
        </w:rPr>
        <w:lastRenderedPageBreak/>
        <w:t>Инструкции по заполнению</w:t>
      </w:r>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3"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4" w:name="_Toc423423683"/>
      <w:bookmarkStart w:id="1445" w:name="_Ref440272051"/>
      <w:bookmarkStart w:id="1446" w:name="_Ref440274744"/>
      <w:bookmarkStart w:id="1447"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3"/>
      <w:bookmarkEnd w:id="1444"/>
      <w:bookmarkEnd w:id="1445"/>
      <w:bookmarkEnd w:id="1446"/>
      <w:bookmarkEnd w:id="1447"/>
    </w:p>
    <w:p w:rsidR="004F4D80" w:rsidRPr="00382A07" w:rsidRDefault="004F4D80" w:rsidP="004F4D80">
      <w:pPr>
        <w:pStyle w:val="3"/>
        <w:rPr>
          <w:szCs w:val="24"/>
        </w:rPr>
      </w:pPr>
      <w:bookmarkStart w:id="1448" w:name="_Toc343690587"/>
      <w:bookmarkStart w:id="1449" w:name="_Toc372294431"/>
      <w:bookmarkStart w:id="1450" w:name="_Toc379288899"/>
      <w:bookmarkStart w:id="1451" w:name="_Toc384734783"/>
      <w:bookmarkStart w:id="1452" w:name="_Toc396984081"/>
      <w:bookmarkStart w:id="1453" w:name="_Toc423423684"/>
      <w:bookmarkStart w:id="1454" w:name="_Toc439170713"/>
      <w:bookmarkStart w:id="1455" w:name="_Toc439172815"/>
      <w:bookmarkStart w:id="1456" w:name="_Toc439173256"/>
      <w:bookmarkStart w:id="1457" w:name="_Toc439238252"/>
      <w:bookmarkStart w:id="1458" w:name="_Toc439252799"/>
      <w:bookmarkStart w:id="1459" w:name="_Toc439323773"/>
      <w:bookmarkStart w:id="1460" w:name="_Toc440357171"/>
      <w:bookmarkStart w:id="1461" w:name="_Toc440359723"/>
      <w:bookmarkStart w:id="1462" w:name="_Toc440632187"/>
      <w:bookmarkStart w:id="1463" w:name="_Toc440876007"/>
      <w:bookmarkStart w:id="1464" w:name="_Toc441131035"/>
      <w:bookmarkStart w:id="1465" w:name="_Toc447269852"/>
      <w:bookmarkStart w:id="1466" w:name="_Toc464120678"/>
      <w:bookmarkStart w:id="1467" w:name="_Toc466970596"/>
      <w:bookmarkStart w:id="1468" w:name="_Toc468462510"/>
      <w:bookmarkStart w:id="1469" w:name="_Toc469482103"/>
      <w:bookmarkStart w:id="1470" w:name="_Toc472411878"/>
      <w:r w:rsidRPr="00382A07">
        <w:rPr>
          <w:szCs w:val="24"/>
        </w:rPr>
        <w:t xml:space="preserve">Форма </w:t>
      </w:r>
      <w:bookmarkEnd w:id="1448"/>
      <w:bookmarkEnd w:id="1449"/>
      <w:bookmarkEnd w:id="1450"/>
      <w:bookmarkEnd w:id="1451"/>
      <w:bookmarkEnd w:id="1452"/>
      <w:bookmarkEnd w:id="1453"/>
      <w:bookmarkEnd w:id="1454"/>
      <w:bookmarkEnd w:id="1455"/>
      <w:bookmarkEnd w:id="1456"/>
      <w:bookmarkEnd w:id="1457"/>
      <w:bookmarkEnd w:id="1458"/>
      <w:r w:rsidR="000D70B6" w:rsidRPr="00382A07">
        <w:rPr>
          <w:szCs w:val="24"/>
        </w:rPr>
        <w:t>Согласия на обработку персональных данных</w:t>
      </w:r>
      <w:bookmarkEnd w:id="1459"/>
      <w:bookmarkEnd w:id="1460"/>
      <w:bookmarkEnd w:id="1461"/>
      <w:bookmarkEnd w:id="1462"/>
      <w:bookmarkEnd w:id="1463"/>
      <w:bookmarkEnd w:id="1464"/>
      <w:bookmarkEnd w:id="1465"/>
      <w:bookmarkEnd w:id="1466"/>
      <w:bookmarkEnd w:id="1467"/>
      <w:bookmarkEnd w:id="1468"/>
      <w:bookmarkEnd w:id="1469"/>
      <w:bookmarkEnd w:id="1470"/>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lastRenderedPageBreak/>
        <w:br w:type="page"/>
      </w:r>
    </w:p>
    <w:p w:rsidR="003311F3" w:rsidRPr="00382A07" w:rsidRDefault="003311F3" w:rsidP="003311F3">
      <w:pPr>
        <w:pStyle w:val="3"/>
        <w:rPr>
          <w:szCs w:val="24"/>
        </w:rPr>
      </w:pPr>
      <w:bookmarkStart w:id="1471" w:name="_Toc439252801"/>
      <w:bookmarkStart w:id="1472" w:name="_Toc439323774"/>
      <w:bookmarkStart w:id="1473" w:name="_Toc440357172"/>
      <w:bookmarkStart w:id="1474" w:name="_Toc440359724"/>
      <w:bookmarkStart w:id="1475" w:name="_Toc440632188"/>
      <w:bookmarkStart w:id="1476" w:name="_Toc440876008"/>
      <w:bookmarkStart w:id="1477" w:name="_Toc441131036"/>
      <w:bookmarkStart w:id="1478" w:name="_Toc447269853"/>
      <w:bookmarkStart w:id="1479" w:name="_Toc464120679"/>
      <w:bookmarkStart w:id="1480" w:name="_Toc466970597"/>
      <w:bookmarkStart w:id="1481" w:name="_Toc468462511"/>
      <w:bookmarkStart w:id="1482" w:name="_Toc469482104"/>
      <w:bookmarkStart w:id="1483" w:name="_Toc472411879"/>
      <w:r w:rsidRPr="00382A07">
        <w:rPr>
          <w:szCs w:val="24"/>
        </w:rPr>
        <w:lastRenderedPageBreak/>
        <w:t>Инструкции по заполнению</w:t>
      </w:r>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4" w:name="_Toc461808970"/>
      <w:bookmarkStart w:id="1485" w:name="_Toc464120680"/>
      <w:bookmarkStart w:id="1486" w:name="_Toc466970598"/>
      <w:bookmarkStart w:id="1487" w:name="_Toc468462512"/>
      <w:bookmarkStart w:id="1488" w:name="_Toc469482105"/>
      <w:bookmarkStart w:id="1489" w:name="_Toc472411880"/>
      <w:r w:rsidRPr="00382A07">
        <w:rPr>
          <w:szCs w:val="24"/>
        </w:rPr>
        <w:lastRenderedPageBreak/>
        <w:t>Форма Согласия на обработку персональных данных</w:t>
      </w:r>
      <w:bookmarkEnd w:id="1484"/>
      <w:bookmarkEnd w:id="1485"/>
      <w:bookmarkEnd w:id="1486"/>
      <w:bookmarkEnd w:id="1487"/>
      <w:bookmarkEnd w:id="1488"/>
      <w:bookmarkEnd w:id="1489"/>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0" w:name="_Toc461808971"/>
      <w:r w:rsidRPr="00382A07">
        <w:rPr>
          <w:b/>
          <w:sz w:val="24"/>
          <w:szCs w:val="24"/>
        </w:rPr>
        <w:t>Согласие на обработку персональных данных</w:t>
      </w:r>
      <w:bookmarkEnd w:id="1490"/>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1" w:name="_Toc461808972"/>
      <w:bookmarkStart w:id="1492" w:name="_Toc464120681"/>
      <w:bookmarkStart w:id="1493" w:name="_Toc466970599"/>
      <w:bookmarkStart w:id="1494" w:name="_Toc468462513"/>
      <w:bookmarkStart w:id="1495" w:name="_Toc469482106"/>
      <w:bookmarkStart w:id="1496" w:name="_Toc472411881"/>
      <w:r w:rsidRPr="00382A07">
        <w:rPr>
          <w:szCs w:val="24"/>
        </w:rPr>
        <w:lastRenderedPageBreak/>
        <w:t>Инструкции по заполнению</w:t>
      </w:r>
      <w:bookmarkEnd w:id="1491"/>
      <w:bookmarkEnd w:id="1492"/>
      <w:bookmarkEnd w:id="1493"/>
      <w:bookmarkEnd w:id="1494"/>
      <w:bookmarkEnd w:id="1495"/>
      <w:bookmarkEnd w:id="1496"/>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7" w:name="_Ref440272256"/>
      <w:bookmarkStart w:id="1498" w:name="_Ref440272678"/>
      <w:bookmarkStart w:id="1499" w:name="_Ref440274944"/>
      <w:bookmarkStart w:id="1500" w:name="_Toc472411882"/>
      <w:r w:rsidRPr="00382A07">
        <w:lastRenderedPageBreak/>
        <w:t>Соглашение о неустойке (форма 1</w:t>
      </w:r>
      <w:r w:rsidR="009B44CF" w:rsidRPr="00382A07">
        <w:t>2</w:t>
      </w:r>
      <w:r w:rsidRPr="00382A07">
        <w:t>)</w:t>
      </w:r>
      <w:bookmarkEnd w:id="1497"/>
      <w:bookmarkEnd w:id="1498"/>
      <w:bookmarkEnd w:id="1499"/>
      <w:bookmarkEnd w:id="1500"/>
    </w:p>
    <w:p w:rsidR="007A6A39" w:rsidRPr="00382A07" w:rsidRDefault="007A6A39" w:rsidP="007A6A39">
      <w:pPr>
        <w:pStyle w:val="3"/>
        <w:rPr>
          <w:szCs w:val="24"/>
        </w:rPr>
      </w:pPr>
      <w:bookmarkStart w:id="1501" w:name="_Toc439170715"/>
      <w:bookmarkStart w:id="1502" w:name="_Toc439172817"/>
      <w:bookmarkStart w:id="1503" w:name="_Toc439173259"/>
      <w:bookmarkStart w:id="1504" w:name="_Toc439238255"/>
      <w:bookmarkStart w:id="1505" w:name="_Toc439252803"/>
      <w:bookmarkStart w:id="1506" w:name="_Toc439323776"/>
      <w:bookmarkStart w:id="1507" w:name="_Toc440357174"/>
      <w:bookmarkStart w:id="1508" w:name="_Toc440359726"/>
      <w:bookmarkStart w:id="1509" w:name="_Toc440632190"/>
      <w:bookmarkStart w:id="1510" w:name="_Toc440876010"/>
      <w:bookmarkStart w:id="1511" w:name="_Toc441131038"/>
      <w:bookmarkStart w:id="1512" w:name="_Toc447269855"/>
      <w:bookmarkStart w:id="1513" w:name="_Toc464120683"/>
      <w:bookmarkStart w:id="1514" w:name="_Toc466970601"/>
      <w:bookmarkStart w:id="1515" w:name="_Toc468462515"/>
      <w:bookmarkStart w:id="1516" w:name="_Toc469482108"/>
      <w:bookmarkStart w:id="1517" w:name="_Toc472411883"/>
      <w:r w:rsidRPr="00382A07">
        <w:rPr>
          <w:szCs w:val="24"/>
        </w:rPr>
        <w:t>Форма соглашени</w:t>
      </w:r>
      <w:r w:rsidR="00E47073" w:rsidRPr="00382A07">
        <w:rPr>
          <w:szCs w:val="24"/>
        </w:rPr>
        <w:t>я</w:t>
      </w:r>
      <w:r w:rsidRPr="00382A07">
        <w:rPr>
          <w:szCs w:val="24"/>
        </w:rPr>
        <w:t xml:space="preserve"> о неустойке</w:t>
      </w:r>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lastRenderedPageBreak/>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8" w:name="_Toc439170716"/>
      <w:bookmarkStart w:id="1519" w:name="_Toc439172818"/>
      <w:bookmarkStart w:id="1520" w:name="_Toc439173260"/>
      <w:bookmarkStart w:id="1521" w:name="_Toc439238256"/>
      <w:bookmarkStart w:id="1522" w:name="_Toc439252804"/>
      <w:bookmarkStart w:id="1523" w:name="_Toc439323777"/>
      <w:bookmarkStart w:id="1524" w:name="_Toc440357175"/>
      <w:bookmarkStart w:id="1525" w:name="_Toc440359727"/>
      <w:bookmarkStart w:id="1526" w:name="_Toc440632191"/>
      <w:bookmarkStart w:id="1527" w:name="_Toc440876011"/>
      <w:bookmarkStart w:id="1528" w:name="_Toc441131039"/>
      <w:bookmarkStart w:id="1529" w:name="_Toc447269856"/>
      <w:bookmarkStart w:id="1530" w:name="_Toc464120684"/>
      <w:bookmarkStart w:id="1531" w:name="_Toc466970602"/>
      <w:bookmarkStart w:id="1532" w:name="_Toc468462516"/>
      <w:bookmarkStart w:id="1533" w:name="_Toc469482109"/>
      <w:bookmarkStart w:id="1534" w:name="_Toc472411884"/>
      <w:r w:rsidRPr="00382A07">
        <w:rPr>
          <w:szCs w:val="24"/>
        </w:rPr>
        <w:lastRenderedPageBreak/>
        <w:t>Инструкции по заполнению</w:t>
      </w:r>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5" w:name="_Toc426108836"/>
      <w:bookmarkStart w:id="1536" w:name="_Ref441574460"/>
      <w:bookmarkStart w:id="1537" w:name="_Ref441574649"/>
      <w:bookmarkStart w:id="1538" w:name="_Toc441575251"/>
      <w:bookmarkStart w:id="1539" w:name="_Ref442187883"/>
      <w:bookmarkStart w:id="1540" w:name="_Ref467569419"/>
      <w:bookmarkStart w:id="1541" w:name="_Toc472411885"/>
      <w:r w:rsidRPr="00382A07">
        <w:lastRenderedPageBreak/>
        <w:t>Расписка  сдачи-приемки соглашения о неустойке (форма 1</w:t>
      </w:r>
      <w:r w:rsidR="009B44CF" w:rsidRPr="00382A07">
        <w:t>3</w:t>
      </w:r>
      <w:r w:rsidRPr="00382A07">
        <w:t>)</w:t>
      </w:r>
      <w:bookmarkEnd w:id="1535"/>
      <w:bookmarkEnd w:id="1536"/>
      <w:bookmarkEnd w:id="1537"/>
      <w:bookmarkEnd w:id="1538"/>
      <w:bookmarkEnd w:id="1539"/>
      <w:bookmarkEnd w:id="1540"/>
      <w:bookmarkEnd w:id="1541"/>
    </w:p>
    <w:p w:rsidR="00726A75" w:rsidRPr="00382A07" w:rsidRDefault="00726A75" w:rsidP="00726A75">
      <w:pPr>
        <w:pStyle w:val="3"/>
        <w:rPr>
          <w:szCs w:val="24"/>
        </w:rPr>
      </w:pPr>
      <w:bookmarkStart w:id="1542" w:name="_Toc426108837"/>
      <w:bookmarkStart w:id="1543" w:name="_Ref441574456"/>
      <w:bookmarkStart w:id="1544" w:name="_Toc441575252"/>
      <w:bookmarkStart w:id="1545" w:name="_Toc447269864"/>
      <w:bookmarkStart w:id="1546" w:name="_Toc464120686"/>
      <w:bookmarkStart w:id="1547" w:name="_Toc466970604"/>
      <w:bookmarkStart w:id="1548" w:name="_Toc468462518"/>
      <w:bookmarkStart w:id="1549" w:name="_Toc469482111"/>
      <w:bookmarkStart w:id="1550" w:name="_Toc472411886"/>
      <w:r w:rsidRPr="00382A07">
        <w:rPr>
          <w:szCs w:val="24"/>
        </w:rPr>
        <w:t xml:space="preserve">Форма Расписки  сдачи-приемки </w:t>
      </w:r>
      <w:bookmarkEnd w:id="1542"/>
      <w:r w:rsidRPr="00382A07">
        <w:rPr>
          <w:szCs w:val="24"/>
        </w:rPr>
        <w:t>соглашения о неустойке</w:t>
      </w:r>
      <w:bookmarkEnd w:id="1543"/>
      <w:bookmarkEnd w:id="1544"/>
      <w:bookmarkEnd w:id="1545"/>
      <w:bookmarkEnd w:id="1546"/>
      <w:bookmarkEnd w:id="1547"/>
      <w:bookmarkEnd w:id="1548"/>
      <w:bookmarkEnd w:id="1549"/>
      <w:bookmarkEnd w:id="1550"/>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1" w:name="_Toc426108838"/>
      <w:bookmarkStart w:id="1552" w:name="_Toc441575253"/>
      <w:bookmarkStart w:id="1553" w:name="_Toc447269865"/>
      <w:bookmarkStart w:id="1554" w:name="_Toc464120687"/>
      <w:bookmarkStart w:id="1555" w:name="_Toc466970605"/>
      <w:bookmarkStart w:id="1556" w:name="_Toc468462519"/>
      <w:bookmarkStart w:id="1557" w:name="_Toc469482112"/>
      <w:bookmarkStart w:id="1558" w:name="_Toc472411887"/>
      <w:r w:rsidRPr="00382A07">
        <w:rPr>
          <w:szCs w:val="24"/>
        </w:rPr>
        <w:lastRenderedPageBreak/>
        <w:t>Инструкции по заполнению</w:t>
      </w:r>
      <w:bookmarkEnd w:id="1551"/>
      <w:bookmarkEnd w:id="1552"/>
      <w:bookmarkEnd w:id="1553"/>
      <w:bookmarkEnd w:id="1554"/>
      <w:bookmarkEnd w:id="1555"/>
      <w:bookmarkEnd w:id="1556"/>
      <w:bookmarkEnd w:id="1557"/>
      <w:bookmarkEnd w:id="1558"/>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59" w:name="_Ref440272274"/>
      <w:bookmarkStart w:id="1560" w:name="_Ref440274756"/>
      <w:bookmarkStart w:id="1561"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59"/>
      <w:bookmarkEnd w:id="1560"/>
      <w:bookmarkEnd w:id="1561"/>
    </w:p>
    <w:p w:rsidR="007857E5" w:rsidRPr="00382A07" w:rsidRDefault="007857E5" w:rsidP="007857E5">
      <w:pPr>
        <w:pStyle w:val="3"/>
        <w:rPr>
          <w:szCs w:val="24"/>
        </w:rPr>
      </w:pPr>
      <w:bookmarkStart w:id="1562" w:name="_Toc439170718"/>
      <w:bookmarkStart w:id="1563" w:name="_Toc439172820"/>
      <w:bookmarkStart w:id="1564" w:name="_Toc439173262"/>
      <w:bookmarkStart w:id="1565" w:name="_Toc439238258"/>
      <w:bookmarkStart w:id="1566" w:name="_Toc439252806"/>
      <w:bookmarkStart w:id="1567" w:name="_Toc439323779"/>
      <w:bookmarkStart w:id="1568" w:name="_Toc440357177"/>
      <w:bookmarkStart w:id="1569" w:name="_Toc440359729"/>
      <w:bookmarkStart w:id="1570" w:name="_Toc440632193"/>
      <w:bookmarkStart w:id="1571" w:name="_Toc440876013"/>
      <w:bookmarkStart w:id="1572" w:name="_Toc441131041"/>
      <w:bookmarkStart w:id="1573" w:name="_Toc447269858"/>
      <w:bookmarkStart w:id="1574" w:name="_Toc464120689"/>
      <w:bookmarkStart w:id="1575" w:name="_Toc466970607"/>
      <w:bookmarkStart w:id="1576" w:name="_Toc468462521"/>
      <w:bookmarkStart w:id="1577" w:name="_Toc469482114"/>
      <w:bookmarkStart w:id="1578" w:name="_Toc472411889"/>
      <w:r w:rsidRPr="00382A07">
        <w:rPr>
          <w:szCs w:val="24"/>
        </w:rPr>
        <w:t xml:space="preserve">Форма </w:t>
      </w:r>
      <w:bookmarkEnd w:id="1562"/>
      <w:r w:rsidR="00E47073" w:rsidRPr="00382A07">
        <w:rPr>
          <w:szCs w:val="24"/>
        </w:rPr>
        <w:t>согласия Участника налоговым органам на разглашение сведений, составляющих налоговую тайну</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79" w:name="_Toc300142269"/>
      <w:bookmarkStart w:id="1580" w:name="_Toc309735391"/>
      <w:bookmarkStart w:id="158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79"/>
      <w:r w:rsidRPr="00382A07">
        <w:rPr>
          <w:b/>
          <w:bCs w:val="0"/>
          <w:snapToGrid w:val="0"/>
          <w:sz w:val="24"/>
          <w:szCs w:val="24"/>
        </w:rPr>
        <w:t xml:space="preserve"> </w:t>
      </w:r>
      <w:bookmarkEnd w:id="1580"/>
      <w:bookmarkEnd w:id="158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2" w:name="_Toc439170719"/>
      <w:bookmarkStart w:id="1583" w:name="_Toc439172821"/>
      <w:bookmarkStart w:id="1584" w:name="_Toc439173263"/>
      <w:bookmarkStart w:id="1585" w:name="_Toc439238259"/>
      <w:bookmarkStart w:id="1586" w:name="_Toc439252807"/>
      <w:bookmarkStart w:id="1587" w:name="_Toc439323780"/>
      <w:bookmarkStart w:id="1588" w:name="_Toc440357178"/>
      <w:bookmarkStart w:id="1589" w:name="_Toc440359730"/>
      <w:bookmarkStart w:id="1590" w:name="_Toc440632194"/>
      <w:bookmarkStart w:id="1591" w:name="_Toc440876014"/>
      <w:bookmarkStart w:id="1592" w:name="_Toc441131042"/>
      <w:bookmarkStart w:id="1593" w:name="_Toc447269859"/>
      <w:bookmarkStart w:id="1594" w:name="_Toc464120690"/>
      <w:bookmarkStart w:id="1595" w:name="_Toc466970608"/>
      <w:bookmarkStart w:id="1596" w:name="_Toc468462522"/>
      <w:bookmarkStart w:id="1597" w:name="_Toc469482115"/>
      <w:bookmarkStart w:id="1598" w:name="_Toc472411890"/>
      <w:r w:rsidRPr="00382A07">
        <w:rPr>
          <w:szCs w:val="24"/>
        </w:rPr>
        <w:lastRenderedPageBreak/>
        <w:t>Инструкции по заполнению</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99" w:name="_Ref93268095"/>
      <w:bookmarkStart w:id="1600" w:name="_Ref93268099"/>
      <w:bookmarkStart w:id="1601" w:name="_Toc98253958"/>
      <w:bookmarkStart w:id="1602" w:name="_Toc165173884"/>
      <w:bookmarkStart w:id="1603" w:name="_Toc423423678"/>
      <w:bookmarkStart w:id="1604" w:name="_Ref440272510"/>
      <w:bookmarkStart w:id="1605" w:name="_Ref440274961"/>
      <w:bookmarkStart w:id="1606"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99"/>
      <w:bookmarkEnd w:id="1600"/>
      <w:bookmarkEnd w:id="1601"/>
      <w:bookmarkEnd w:id="1602"/>
      <w:bookmarkEnd w:id="1603"/>
      <w:bookmarkEnd w:id="1604"/>
      <w:bookmarkEnd w:id="1605"/>
      <w:bookmarkEnd w:id="1606"/>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7" w:name="_Toc90385125"/>
      <w:bookmarkStart w:id="1608" w:name="_Toc439170705"/>
      <w:bookmarkStart w:id="1609" w:name="_Toc439172807"/>
      <w:bookmarkStart w:id="1610" w:name="_Toc439173268"/>
      <w:bookmarkStart w:id="1611" w:name="_Toc439238264"/>
      <w:bookmarkStart w:id="1612" w:name="_Toc439252812"/>
      <w:bookmarkStart w:id="1613" w:name="_Toc439323785"/>
      <w:bookmarkStart w:id="1614" w:name="_Toc440357183"/>
      <w:bookmarkStart w:id="1615" w:name="_Toc440359735"/>
      <w:bookmarkStart w:id="1616" w:name="_Toc440632199"/>
      <w:bookmarkStart w:id="1617" w:name="_Toc440876016"/>
      <w:bookmarkStart w:id="1618" w:name="_Toc441131044"/>
      <w:bookmarkStart w:id="1619" w:name="_Toc447269861"/>
      <w:bookmarkStart w:id="1620" w:name="_Toc464120692"/>
      <w:bookmarkStart w:id="1621" w:name="_Toc466970610"/>
      <w:bookmarkStart w:id="1622" w:name="_Toc468462524"/>
      <w:bookmarkStart w:id="1623" w:name="_Toc469482117"/>
      <w:bookmarkStart w:id="1624"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5" w:name="_Toc90385126"/>
      <w:bookmarkStart w:id="1626" w:name="_Toc98253959"/>
      <w:bookmarkStart w:id="1627" w:name="_Toc157248211"/>
      <w:bookmarkStart w:id="1628" w:name="_Toc157496580"/>
      <w:bookmarkStart w:id="1629" w:name="_Toc158206119"/>
      <w:bookmarkStart w:id="1630" w:name="_Toc164057804"/>
      <w:bookmarkStart w:id="1631" w:name="_Toc164137154"/>
      <w:bookmarkStart w:id="1632" w:name="_Toc164161314"/>
      <w:bookmarkStart w:id="1633" w:name="_Toc165173885"/>
      <w:r w:rsidRPr="00382A07">
        <w:rPr>
          <w:b/>
          <w:szCs w:val="24"/>
        </w:rPr>
        <w:br w:type="page"/>
      </w:r>
    </w:p>
    <w:p w:rsidR="00635719" w:rsidRPr="00382A07" w:rsidRDefault="00635719" w:rsidP="00635719">
      <w:pPr>
        <w:pStyle w:val="3"/>
        <w:rPr>
          <w:szCs w:val="24"/>
        </w:rPr>
      </w:pPr>
      <w:bookmarkStart w:id="1634" w:name="_Toc439170706"/>
      <w:bookmarkStart w:id="1635" w:name="_Toc439172808"/>
      <w:bookmarkStart w:id="1636" w:name="_Toc439173269"/>
      <w:bookmarkStart w:id="1637" w:name="_Toc439238265"/>
      <w:bookmarkStart w:id="1638" w:name="_Toc439252813"/>
      <w:bookmarkStart w:id="1639" w:name="_Toc439323786"/>
      <w:bookmarkStart w:id="1640" w:name="_Toc440357184"/>
      <w:bookmarkStart w:id="1641" w:name="_Toc440359736"/>
      <w:bookmarkStart w:id="1642" w:name="_Toc440632200"/>
      <w:bookmarkStart w:id="1643" w:name="_Toc440876017"/>
      <w:bookmarkStart w:id="1644" w:name="_Toc441131045"/>
      <w:bookmarkStart w:id="1645" w:name="_Toc447269862"/>
      <w:bookmarkStart w:id="1646" w:name="_Toc464120693"/>
      <w:bookmarkStart w:id="1647" w:name="_Toc466970611"/>
      <w:bookmarkStart w:id="1648" w:name="_Toc468462525"/>
      <w:bookmarkStart w:id="1649" w:name="_Toc469482118"/>
      <w:bookmarkStart w:id="1650" w:name="_Toc472411893"/>
      <w:r w:rsidRPr="00382A07">
        <w:rPr>
          <w:szCs w:val="24"/>
        </w:rPr>
        <w:lastRenderedPageBreak/>
        <w:t>Инструкции по заполнению</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385" w:rsidRDefault="00BE0385">
      <w:pPr>
        <w:spacing w:line="240" w:lineRule="auto"/>
      </w:pPr>
      <w:r>
        <w:separator/>
      </w:r>
    </w:p>
  </w:endnote>
  <w:endnote w:type="continuationSeparator" w:id="0">
    <w:p w:rsidR="00BE0385" w:rsidRDefault="00BE0385">
      <w:pPr>
        <w:spacing w:line="240" w:lineRule="auto"/>
      </w:pPr>
      <w:r>
        <w:continuationSeparator/>
      </w:r>
    </w:p>
  </w:endnote>
  <w:endnote w:id="1">
    <w:p w:rsidR="00ED38CC" w:rsidRDefault="00ED38CC"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D310C4">
    <w:pPr>
      <w:pStyle w:val="aff2"/>
      <w:framePr w:wrap="around" w:vAnchor="text" w:hAnchor="margin" w:xAlign="right" w:y="1"/>
      <w:rPr>
        <w:rStyle w:val="a6"/>
      </w:rPr>
    </w:pPr>
    <w:r>
      <w:rPr>
        <w:rStyle w:val="a6"/>
      </w:rPr>
      <w:fldChar w:fldCharType="begin"/>
    </w:r>
    <w:r w:rsidR="00ED38CC">
      <w:rPr>
        <w:rStyle w:val="a6"/>
      </w:rPr>
      <w:instrText xml:space="preserve">PAGE  </w:instrText>
    </w:r>
    <w:r>
      <w:rPr>
        <w:rStyle w:val="a6"/>
      </w:rPr>
      <w:fldChar w:fldCharType="end"/>
    </w:r>
  </w:p>
  <w:p w:rsidR="00ED38CC" w:rsidRDefault="00ED38CC">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Pr="00FA0376" w:rsidRDefault="00ED38C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D310C4" w:rsidRPr="00FA0376">
      <w:rPr>
        <w:sz w:val="16"/>
        <w:szCs w:val="16"/>
        <w:lang w:eastAsia="ru-RU"/>
      </w:rPr>
      <w:fldChar w:fldCharType="begin"/>
    </w:r>
    <w:r w:rsidRPr="00FA0376">
      <w:rPr>
        <w:sz w:val="16"/>
        <w:szCs w:val="16"/>
        <w:lang w:eastAsia="ru-RU"/>
      </w:rPr>
      <w:instrText xml:space="preserve"> PAGE </w:instrText>
    </w:r>
    <w:r w:rsidR="00D310C4" w:rsidRPr="00FA0376">
      <w:rPr>
        <w:sz w:val="16"/>
        <w:szCs w:val="16"/>
        <w:lang w:eastAsia="ru-RU"/>
      </w:rPr>
      <w:fldChar w:fldCharType="separate"/>
    </w:r>
    <w:r w:rsidR="00EC7C18">
      <w:rPr>
        <w:noProof/>
        <w:sz w:val="16"/>
        <w:szCs w:val="16"/>
        <w:lang w:eastAsia="ru-RU"/>
      </w:rPr>
      <w:t>18</w:t>
    </w:r>
    <w:r w:rsidR="00D310C4" w:rsidRPr="00FA0376">
      <w:rPr>
        <w:sz w:val="16"/>
        <w:szCs w:val="16"/>
        <w:lang w:eastAsia="ru-RU"/>
      </w:rPr>
      <w:fldChar w:fldCharType="end"/>
    </w:r>
  </w:p>
  <w:p w:rsidR="00ED38CC" w:rsidRPr="00EE0539" w:rsidRDefault="00ED38CC" w:rsidP="00C646B1">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E10BDF" w:rsidRPr="00E10BDF">
      <w:rPr>
        <w:sz w:val="18"/>
        <w:szCs w:val="18"/>
      </w:rPr>
      <w:t>Договора на поставку линейных штыревых изоляторов для нужд ПАО МРСК Центра (филиал Белгородэнерго)</w:t>
    </w:r>
  </w:p>
  <w:p w:rsidR="00ED38CC" w:rsidRPr="00EE0539" w:rsidRDefault="00ED38CC" w:rsidP="00832D0A">
    <w:pPr>
      <w:pStyle w:val="aff2"/>
      <w:jc w:val="center"/>
      <w:rPr>
        <w:sz w:val="18"/>
        <w:szCs w:val="18"/>
      </w:rPr>
    </w:pPr>
  </w:p>
  <w:p w:rsidR="00ED38CC" w:rsidRDefault="00ED38CC"/>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385" w:rsidRDefault="00BE0385">
      <w:pPr>
        <w:spacing w:line="240" w:lineRule="auto"/>
      </w:pPr>
      <w:r>
        <w:separator/>
      </w:r>
    </w:p>
  </w:footnote>
  <w:footnote w:type="continuationSeparator" w:id="0">
    <w:p w:rsidR="00BE0385" w:rsidRDefault="00BE0385">
      <w:pPr>
        <w:spacing w:line="240" w:lineRule="auto"/>
      </w:pPr>
      <w:r>
        <w:continuationSeparator/>
      </w:r>
    </w:p>
  </w:footnote>
  <w:footnote w:id="1">
    <w:p w:rsidR="00ED38CC" w:rsidRPr="00B36685" w:rsidRDefault="00ED38CC"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D38CC" w:rsidRDefault="00ED38CC"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D38CC" w:rsidRDefault="00ED38CC" w:rsidP="00642D28">
      <w:pPr>
        <w:pStyle w:val="1ff4"/>
        <w:rPr>
          <w:rFonts w:ascii="Times New Roman" w:eastAsia="Times New Roman" w:hAnsi="Times New Roman" w:cs="Times New Roman"/>
          <w:lang w:eastAsia="ru-RU"/>
        </w:rPr>
      </w:pPr>
    </w:p>
  </w:footnote>
  <w:footnote w:id="3">
    <w:p w:rsidR="00ED38CC" w:rsidRDefault="00ED38CC"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Pr="00930031" w:rsidRDefault="00ED38CC"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94562"/>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832"/>
    <w:rsid w:val="00055C84"/>
    <w:rsid w:val="00056D43"/>
    <w:rsid w:val="00065ED6"/>
    <w:rsid w:val="00067238"/>
    <w:rsid w:val="0007043F"/>
    <w:rsid w:val="0007288B"/>
    <w:rsid w:val="000729D6"/>
    <w:rsid w:val="000731A1"/>
    <w:rsid w:val="00076D8B"/>
    <w:rsid w:val="00077FB6"/>
    <w:rsid w:val="000803E6"/>
    <w:rsid w:val="0009087F"/>
    <w:rsid w:val="00090CBD"/>
    <w:rsid w:val="000915A5"/>
    <w:rsid w:val="0009260A"/>
    <w:rsid w:val="00092967"/>
    <w:rsid w:val="00093734"/>
    <w:rsid w:val="00096E9D"/>
    <w:rsid w:val="000A4AA3"/>
    <w:rsid w:val="000A4C30"/>
    <w:rsid w:val="000A545B"/>
    <w:rsid w:val="000A5636"/>
    <w:rsid w:val="000A6857"/>
    <w:rsid w:val="000A694D"/>
    <w:rsid w:val="000A7A8E"/>
    <w:rsid w:val="000B19F3"/>
    <w:rsid w:val="000B291A"/>
    <w:rsid w:val="000B2C06"/>
    <w:rsid w:val="000B3EB1"/>
    <w:rsid w:val="000B5D61"/>
    <w:rsid w:val="000C0B23"/>
    <w:rsid w:val="000C1107"/>
    <w:rsid w:val="000C14F5"/>
    <w:rsid w:val="000C39DE"/>
    <w:rsid w:val="000C5B15"/>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9D8"/>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6A89"/>
    <w:rsid w:val="00157893"/>
    <w:rsid w:val="00157A6B"/>
    <w:rsid w:val="00160F76"/>
    <w:rsid w:val="0016246B"/>
    <w:rsid w:val="00162A8F"/>
    <w:rsid w:val="00162FC1"/>
    <w:rsid w:val="00164701"/>
    <w:rsid w:val="00166CFA"/>
    <w:rsid w:val="00170C72"/>
    <w:rsid w:val="001716DB"/>
    <w:rsid w:val="00171B00"/>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1075"/>
    <w:rsid w:val="00203D2A"/>
    <w:rsid w:val="0020492D"/>
    <w:rsid w:val="00205559"/>
    <w:rsid w:val="00206836"/>
    <w:rsid w:val="0021113E"/>
    <w:rsid w:val="002136D6"/>
    <w:rsid w:val="0021443D"/>
    <w:rsid w:val="00216641"/>
    <w:rsid w:val="0021751A"/>
    <w:rsid w:val="00222B6E"/>
    <w:rsid w:val="00223246"/>
    <w:rsid w:val="0022360B"/>
    <w:rsid w:val="0023118A"/>
    <w:rsid w:val="00232E7C"/>
    <w:rsid w:val="00232FD8"/>
    <w:rsid w:val="002335F5"/>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3F9C"/>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2E4B"/>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004"/>
    <w:rsid w:val="0036334A"/>
    <w:rsid w:val="00363775"/>
    <w:rsid w:val="00365234"/>
    <w:rsid w:val="00366282"/>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568F"/>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7637C"/>
    <w:rsid w:val="0048021C"/>
    <w:rsid w:val="004816F5"/>
    <w:rsid w:val="00482181"/>
    <w:rsid w:val="004834EF"/>
    <w:rsid w:val="00483B74"/>
    <w:rsid w:val="00484899"/>
    <w:rsid w:val="00485506"/>
    <w:rsid w:val="00487FFC"/>
    <w:rsid w:val="004925B9"/>
    <w:rsid w:val="00492C8B"/>
    <w:rsid w:val="00492CA3"/>
    <w:rsid w:val="00496CB3"/>
    <w:rsid w:val="00496E25"/>
    <w:rsid w:val="004A06C7"/>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1319"/>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16512"/>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1E4B"/>
    <w:rsid w:val="006732CC"/>
    <w:rsid w:val="00673C22"/>
    <w:rsid w:val="00673FC7"/>
    <w:rsid w:val="0067458D"/>
    <w:rsid w:val="00677A66"/>
    <w:rsid w:val="00680B79"/>
    <w:rsid w:val="00683624"/>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1D"/>
    <w:rsid w:val="006F5FD5"/>
    <w:rsid w:val="006F6D7E"/>
    <w:rsid w:val="006F758C"/>
    <w:rsid w:val="0070025A"/>
    <w:rsid w:val="00701001"/>
    <w:rsid w:val="007011E2"/>
    <w:rsid w:val="00702B2C"/>
    <w:rsid w:val="007044CB"/>
    <w:rsid w:val="00705286"/>
    <w:rsid w:val="0070668D"/>
    <w:rsid w:val="00711BC4"/>
    <w:rsid w:val="00715D9B"/>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4B3"/>
    <w:rsid w:val="0077786C"/>
    <w:rsid w:val="00777ABE"/>
    <w:rsid w:val="00777E5B"/>
    <w:rsid w:val="00781AF1"/>
    <w:rsid w:val="00783ABE"/>
    <w:rsid w:val="0078409D"/>
    <w:rsid w:val="00785555"/>
    <w:rsid w:val="007857E5"/>
    <w:rsid w:val="00786C63"/>
    <w:rsid w:val="0078796A"/>
    <w:rsid w:val="00790920"/>
    <w:rsid w:val="007929A7"/>
    <w:rsid w:val="0079480A"/>
    <w:rsid w:val="007960D4"/>
    <w:rsid w:val="007A0938"/>
    <w:rsid w:val="007A439E"/>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4F9"/>
    <w:rsid w:val="00821577"/>
    <w:rsid w:val="0082292A"/>
    <w:rsid w:val="00832D0A"/>
    <w:rsid w:val="00841A6F"/>
    <w:rsid w:val="0084268B"/>
    <w:rsid w:val="00845803"/>
    <w:rsid w:val="008470F5"/>
    <w:rsid w:val="00847BAA"/>
    <w:rsid w:val="008515B6"/>
    <w:rsid w:val="00852FEB"/>
    <w:rsid w:val="00855B41"/>
    <w:rsid w:val="008565AE"/>
    <w:rsid w:val="00856BD8"/>
    <w:rsid w:val="00857518"/>
    <w:rsid w:val="00857CDA"/>
    <w:rsid w:val="008603CD"/>
    <w:rsid w:val="00861499"/>
    <w:rsid w:val="00862664"/>
    <w:rsid w:val="00863188"/>
    <w:rsid w:val="00864850"/>
    <w:rsid w:val="0087274F"/>
    <w:rsid w:val="0087407B"/>
    <w:rsid w:val="008749DE"/>
    <w:rsid w:val="00876862"/>
    <w:rsid w:val="00876917"/>
    <w:rsid w:val="008843D2"/>
    <w:rsid w:val="00884D4A"/>
    <w:rsid w:val="0088633C"/>
    <w:rsid w:val="00886684"/>
    <w:rsid w:val="00886FAA"/>
    <w:rsid w:val="008907A8"/>
    <w:rsid w:val="00890D00"/>
    <w:rsid w:val="0089163E"/>
    <w:rsid w:val="00892301"/>
    <w:rsid w:val="008941A2"/>
    <w:rsid w:val="0089770A"/>
    <w:rsid w:val="00897894"/>
    <w:rsid w:val="008A1472"/>
    <w:rsid w:val="008A2F24"/>
    <w:rsid w:val="008A3643"/>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0B1"/>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12A3"/>
    <w:rsid w:val="00932C0A"/>
    <w:rsid w:val="00936252"/>
    <w:rsid w:val="009411D6"/>
    <w:rsid w:val="009419EB"/>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1347"/>
    <w:rsid w:val="009820FB"/>
    <w:rsid w:val="00983F8A"/>
    <w:rsid w:val="00983F97"/>
    <w:rsid w:val="00984308"/>
    <w:rsid w:val="0098480C"/>
    <w:rsid w:val="00984B03"/>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5E52"/>
    <w:rsid w:val="009B7767"/>
    <w:rsid w:val="009B77D1"/>
    <w:rsid w:val="009C08E6"/>
    <w:rsid w:val="009C271D"/>
    <w:rsid w:val="009C2A9F"/>
    <w:rsid w:val="009C744E"/>
    <w:rsid w:val="009C7620"/>
    <w:rsid w:val="009D0FD7"/>
    <w:rsid w:val="009D14B8"/>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367B"/>
    <w:rsid w:val="00A44B30"/>
    <w:rsid w:val="00A5705A"/>
    <w:rsid w:val="00A600E3"/>
    <w:rsid w:val="00A639E3"/>
    <w:rsid w:val="00A65BA5"/>
    <w:rsid w:val="00A71624"/>
    <w:rsid w:val="00A72612"/>
    <w:rsid w:val="00A73BFA"/>
    <w:rsid w:val="00A75256"/>
    <w:rsid w:val="00A773C9"/>
    <w:rsid w:val="00A77A16"/>
    <w:rsid w:val="00A805FF"/>
    <w:rsid w:val="00A835B4"/>
    <w:rsid w:val="00A8505C"/>
    <w:rsid w:val="00A877CC"/>
    <w:rsid w:val="00A900CC"/>
    <w:rsid w:val="00A92723"/>
    <w:rsid w:val="00A94355"/>
    <w:rsid w:val="00A95FEE"/>
    <w:rsid w:val="00A96E27"/>
    <w:rsid w:val="00AA02AB"/>
    <w:rsid w:val="00AA2F2F"/>
    <w:rsid w:val="00AB54F8"/>
    <w:rsid w:val="00AC1995"/>
    <w:rsid w:val="00AC2737"/>
    <w:rsid w:val="00AC3FF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6E9"/>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2B47"/>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4ED5"/>
    <w:rsid w:val="00BD51DF"/>
    <w:rsid w:val="00BD5A0D"/>
    <w:rsid w:val="00BD6D03"/>
    <w:rsid w:val="00BD7161"/>
    <w:rsid w:val="00BD7AD3"/>
    <w:rsid w:val="00BE0385"/>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8FD"/>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46B1"/>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064CF"/>
    <w:rsid w:val="00D12816"/>
    <w:rsid w:val="00D13960"/>
    <w:rsid w:val="00D139C3"/>
    <w:rsid w:val="00D14E25"/>
    <w:rsid w:val="00D15381"/>
    <w:rsid w:val="00D164A7"/>
    <w:rsid w:val="00D168A4"/>
    <w:rsid w:val="00D20928"/>
    <w:rsid w:val="00D2154A"/>
    <w:rsid w:val="00D22887"/>
    <w:rsid w:val="00D273DE"/>
    <w:rsid w:val="00D275BB"/>
    <w:rsid w:val="00D310C4"/>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4E0F"/>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0BDF"/>
    <w:rsid w:val="00E1124E"/>
    <w:rsid w:val="00E11A58"/>
    <w:rsid w:val="00E1357C"/>
    <w:rsid w:val="00E13719"/>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86DC0"/>
    <w:rsid w:val="00E9095F"/>
    <w:rsid w:val="00E91F3E"/>
    <w:rsid w:val="00E922BA"/>
    <w:rsid w:val="00E963D9"/>
    <w:rsid w:val="00E97DE4"/>
    <w:rsid w:val="00EB1E5E"/>
    <w:rsid w:val="00EB5268"/>
    <w:rsid w:val="00EC1043"/>
    <w:rsid w:val="00EC2E49"/>
    <w:rsid w:val="00EC73BD"/>
    <w:rsid w:val="00EC7C18"/>
    <w:rsid w:val="00ED01BF"/>
    <w:rsid w:val="00ED30BB"/>
    <w:rsid w:val="00ED38CC"/>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0D11"/>
    <w:rsid w:val="00F42D9E"/>
    <w:rsid w:val="00F440C3"/>
    <w:rsid w:val="00F4488D"/>
    <w:rsid w:val="00F44B29"/>
    <w:rsid w:val="00F463E8"/>
    <w:rsid w:val="00F50823"/>
    <w:rsid w:val="00F512D9"/>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3ACD"/>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Tatukova.TV@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mailto:Goryagina.TN@mrsk-1.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portal/Dictionaries/_layouts/15/tops/toitem.aspx?listid=AD8BC8A3-F8D6-4885-91A7-926C7DE9BD2E&amp;uid=%7bCEF43ACE-5D55-4FF3-A43F-27F75ED149A3%7d"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57"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Ermolova.IV@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A4FF0-FDBB-4675-B55E-14A016610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89</Pages>
  <Words>27881</Words>
  <Characters>158927</Characters>
  <Application>Microsoft Office Word</Application>
  <DocSecurity>0</DocSecurity>
  <Lines>1324</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186436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69</cp:revision>
  <cp:lastPrinted>2015-12-29T14:27:00Z</cp:lastPrinted>
  <dcterms:created xsi:type="dcterms:W3CDTF">2016-12-02T12:44:00Z</dcterms:created>
  <dcterms:modified xsi:type="dcterms:W3CDTF">2017-08-29T15:03:00Z</dcterms:modified>
</cp:coreProperties>
</file>