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Pr="00D053CF" w:rsidRDefault="00E329E4" w:rsidP="005E428B">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329E4" w:rsidRPr="005F2981" w:rsidRDefault="00E329E4" w:rsidP="005E428B">
                  <w:pPr>
                    <w:spacing w:line="240" w:lineRule="auto"/>
                    <w:ind w:right="-23"/>
                    <w:rPr>
                      <w:rFonts w:ascii="Helios" w:hAnsi="Helios"/>
                      <w:sz w:val="14"/>
                      <w:szCs w:val="14"/>
                      <w:lang w:val="en-US"/>
                    </w:rPr>
                  </w:pPr>
                  <w:r>
                    <w:rPr>
                      <w:noProof/>
                      <w:lang w:eastAsia="ru-RU"/>
                    </w:rPr>
                    <w:drawing>
                      <wp:inline distT="0" distB="0" distL="0" distR="0">
                        <wp:extent cx="2313940" cy="8267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3940" cy="826770"/>
                                </a:xfrm>
                                <a:prstGeom prst="rect">
                                  <a:avLst/>
                                </a:prstGeom>
                                <a:noFill/>
                                <a:ln>
                                  <a:noFill/>
                                </a:ln>
                              </pic:spPr>
                            </pic:pic>
                          </a:graphicData>
                        </a:graphic>
                      </wp:inline>
                    </w:drawing>
                  </w:r>
                </w:p>
              </w:txbxContent>
            </v:textbox>
            <w10:wrap type="square" anchorx="margin"/>
          </v:shape>
        </w:pic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e"/>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7556FF" w:rsidRPr="00D053CF" w:rsidRDefault="007556FF" w:rsidP="007556FF">
      <w:pPr>
        <w:ind w:left="5670" w:firstLine="0"/>
        <w:jc w:val="center"/>
        <w:rPr>
          <w:sz w:val="24"/>
          <w:szCs w:val="24"/>
        </w:rPr>
      </w:pPr>
      <w:r w:rsidRPr="00D053CF">
        <w:rPr>
          <w:sz w:val="24"/>
          <w:szCs w:val="24"/>
        </w:rPr>
        <w:t>УТВЕРЖДАЮ:</w:t>
      </w:r>
    </w:p>
    <w:p w:rsidR="007618F5" w:rsidRPr="005A21B8" w:rsidRDefault="007618F5" w:rsidP="007618F5">
      <w:pPr>
        <w:suppressAutoHyphens w:val="0"/>
        <w:spacing w:line="240" w:lineRule="auto"/>
        <w:ind w:firstLine="0"/>
        <w:jc w:val="right"/>
        <w:rPr>
          <w:bCs w:val="0"/>
          <w:sz w:val="24"/>
          <w:szCs w:val="24"/>
          <w:lang w:eastAsia="ru-RU"/>
        </w:rPr>
      </w:pPr>
      <w:r w:rsidRPr="005A21B8">
        <w:rPr>
          <w:bCs w:val="0"/>
          <w:sz w:val="24"/>
          <w:szCs w:val="24"/>
          <w:lang w:eastAsia="ru-RU"/>
        </w:rPr>
        <w:t>Председатель закупочной комиссии -</w:t>
      </w:r>
    </w:p>
    <w:p w:rsidR="007618F5" w:rsidRPr="005A21B8" w:rsidRDefault="007618F5" w:rsidP="007618F5">
      <w:pPr>
        <w:suppressAutoHyphens w:val="0"/>
        <w:spacing w:line="240" w:lineRule="auto"/>
        <w:ind w:firstLine="0"/>
        <w:jc w:val="right"/>
        <w:rPr>
          <w:bCs w:val="0"/>
          <w:sz w:val="24"/>
          <w:szCs w:val="24"/>
          <w:lang w:eastAsia="ru-RU"/>
        </w:rPr>
      </w:pPr>
      <w:r w:rsidRPr="005A21B8">
        <w:rPr>
          <w:bCs w:val="0"/>
          <w:sz w:val="24"/>
          <w:szCs w:val="24"/>
          <w:lang w:eastAsia="ru-RU"/>
        </w:rPr>
        <w:t>Начальник управления логистики и МТО</w:t>
      </w:r>
    </w:p>
    <w:p w:rsidR="007618F5" w:rsidRPr="005A21B8" w:rsidRDefault="007618F5" w:rsidP="007618F5">
      <w:pPr>
        <w:suppressAutoHyphens w:val="0"/>
        <w:spacing w:line="240" w:lineRule="auto"/>
        <w:ind w:firstLine="0"/>
        <w:jc w:val="right"/>
        <w:rPr>
          <w:bCs w:val="0"/>
          <w:sz w:val="24"/>
          <w:szCs w:val="24"/>
          <w:lang w:eastAsia="ru-RU"/>
        </w:rPr>
      </w:pPr>
      <w:r w:rsidRPr="005A21B8">
        <w:rPr>
          <w:bCs w:val="0"/>
          <w:sz w:val="24"/>
          <w:szCs w:val="24"/>
          <w:lang w:eastAsia="ru-RU"/>
        </w:rPr>
        <w:t xml:space="preserve"> филиала ПАО «МРСК Центра» - «Тамбовэнерго»</w:t>
      </w:r>
    </w:p>
    <w:p w:rsidR="007618F5" w:rsidRPr="005A21B8" w:rsidRDefault="007618F5" w:rsidP="007618F5">
      <w:pPr>
        <w:suppressAutoHyphens w:val="0"/>
        <w:spacing w:line="240" w:lineRule="auto"/>
        <w:ind w:firstLine="0"/>
        <w:jc w:val="right"/>
        <w:rPr>
          <w:bCs w:val="0"/>
          <w:sz w:val="24"/>
          <w:szCs w:val="24"/>
          <w:lang w:eastAsia="ru-RU"/>
        </w:rPr>
      </w:pPr>
      <w:r w:rsidRPr="005A21B8">
        <w:rPr>
          <w:bCs w:val="0"/>
          <w:sz w:val="24"/>
          <w:szCs w:val="24"/>
          <w:lang w:eastAsia="ru-RU"/>
        </w:rPr>
        <w:t>________________ А.П. Донских</w:t>
      </w:r>
    </w:p>
    <w:p w:rsidR="007556FF" w:rsidRPr="00D053CF" w:rsidRDefault="007556FF" w:rsidP="007556FF">
      <w:pPr>
        <w:spacing w:line="240" w:lineRule="auto"/>
        <w:jc w:val="right"/>
        <w:rPr>
          <w:sz w:val="24"/>
          <w:szCs w:val="24"/>
        </w:rPr>
      </w:pPr>
    </w:p>
    <w:p w:rsidR="007556FF" w:rsidRPr="00D053CF" w:rsidRDefault="007556FF" w:rsidP="007556FF">
      <w:pPr>
        <w:spacing w:line="240" w:lineRule="auto"/>
        <w:jc w:val="right"/>
        <w:rPr>
          <w:sz w:val="24"/>
          <w:szCs w:val="24"/>
        </w:rPr>
      </w:pPr>
    </w:p>
    <w:p w:rsidR="007556FF" w:rsidRPr="00D053CF" w:rsidRDefault="007556FF" w:rsidP="007556FF">
      <w:pPr>
        <w:ind w:left="5670" w:firstLine="0"/>
        <w:jc w:val="right"/>
        <w:rPr>
          <w:sz w:val="24"/>
          <w:szCs w:val="24"/>
        </w:rPr>
      </w:pPr>
      <w:r w:rsidRPr="00D053CF">
        <w:rPr>
          <w:sz w:val="24"/>
          <w:szCs w:val="24"/>
        </w:rPr>
        <w:t xml:space="preserve"> «____» ___________________ 201</w:t>
      </w:r>
      <w:r w:rsidR="00773E05">
        <w:rPr>
          <w:sz w:val="24"/>
          <w:szCs w:val="24"/>
        </w:rPr>
        <w:t>7</w:t>
      </w:r>
      <w:r w:rsidRPr="00D053CF">
        <w:rPr>
          <w:sz w:val="24"/>
          <w:szCs w:val="24"/>
        </w:rPr>
        <w:t xml:space="preserve"> г.</w:t>
      </w:r>
    </w:p>
    <w:p w:rsidR="007556FF" w:rsidRPr="00D053CF" w:rsidRDefault="007556FF" w:rsidP="007556FF">
      <w:pPr>
        <w:ind w:firstLine="0"/>
        <w:jc w:val="left"/>
        <w:rPr>
          <w:sz w:val="24"/>
          <w:szCs w:val="24"/>
        </w:rPr>
      </w:pPr>
    </w:p>
    <w:p w:rsidR="007556FF" w:rsidRPr="00D053CF" w:rsidRDefault="007556FF" w:rsidP="007556FF">
      <w:pPr>
        <w:spacing w:line="240" w:lineRule="auto"/>
        <w:ind w:left="6804" w:firstLine="0"/>
        <w:rPr>
          <w:b/>
          <w:kern w:val="36"/>
          <w:sz w:val="24"/>
          <w:szCs w:val="24"/>
        </w:rPr>
      </w:pPr>
      <w:r w:rsidRPr="00D053CF">
        <w:rPr>
          <w:b/>
          <w:kern w:val="36"/>
          <w:sz w:val="24"/>
          <w:szCs w:val="24"/>
        </w:rPr>
        <w:t>Согласовано на заседании</w:t>
      </w:r>
    </w:p>
    <w:p w:rsidR="007556FF" w:rsidRPr="00D053CF" w:rsidRDefault="007556FF" w:rsidP="007556FF">
      <w:pPr>
        <w:spacing w:line="240" w:lineRule="auto"/>
        <w:ind w:left="6804" w:firstLine="0"/>
        <w:rPr>
          <w:b/>
          <w:kern w:val="36"/>
          <w:sz w:val="24"/>
          <w:szCs w:val="24"/>
        </w:rPr>
      </w:pPr>
      <w:r w:rsidRPr="00D053CF">
        <w:rPr>
          <w:b/>
          <w:kern w:val="36"/>
          <w:sz w:val="24"/>
          <w:szCs w:val="24"/>
        </w:rPr>
        <w:t>закупочной комиссии</w:t>
      </w:r>
    </w:p>
    <w:p w:rsidR="007556FF" w:rsidRPr="00D053CF" w:rsidRDefault="007556FF" w:rsidP="007556FF">
      <w:pPr>
        <w:spacing w:line="240" w:lineRule="auto"/>
        <w:ind w:left="6804" w:firstLine="0"/>
        <w:rPr>
          <w:b/>
          <w:kern w:val="36"/>
          <w:sz w:val="24"/>
          <w:szCs w:val="24"/>
        </w:rPr>
      </w:pPr>
      <w:r w:rsidRPr="00D053CF">
        <w:rPr>
          <w:b/>
          <w:kern w:val="36"/>
          <w:sz w:val="24"/>
          <w:szCs w:val="24"/>
        </w:rPr>
        <w:t>Протокол № ____________</w:t>
      </w:r>
    </w:p>
    <w:p w:rsidR="007556FF" w:rsidRPr="00D053CF" w:rsidRDefault="007556FF" w:rsidP="007556FF">
      <w:pPr>
        <w:spacing w:line="240" w:lineRule="auto"/>
        <w:ind w:left="6804" w:firstLine="0"/>
        <w:rPr>
          <w:b/>
          <w:kern w:val="36"/>
          <w:sz w:val="24"/>
          <w:szCs w:val="24"/>
        </w:rPr>
      </w:pPr>
      <w:r w:rsidRPr="00D053CF">
        <w:rPr>
          <w:b/>
          <w:kern w:val="36"/>
          <w:sz w:val="24"/>
          <w:szCs w:val="24"/>
        </w:rPr>
        <w:t>от «___» _______ 201</w:t>
      </w:r>
      <w:r w:rsidR="00773E05">
        <w:rPr>
          <w:b/>
          <w:kern w:val="36"/>
          <w:sz w:val="24"/>
          <w:szCs w:val="24"/>
        </w:rPr>
        <w:t>7</w:t>
      </w:r>
      <w:r w:rsidRPr="00D053CF">
        <w:rPr>
          <w:b/>
          <w:kern w:val="36"/>
          <w:sz w:val="24"/>
          <w:szCs w:val="24"/>
        </w:rPr>
        <w:t xml:space="preserve"> года</w:t>
      </w: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pStyle w:val="1f5"/>
        <w:spacing w:line="264" w:lineRule="auto"/>
        <w:ind w:left="0" w:right="0"/>
        <w:jc w:val="center"/>
        <w:rPr>
          <w:rFonts w:ascii="Times New Roman" w:hAnsi="Times New Roman"/>
          <w:b/>
          <w:bCs w:val="0"/>
          <w:sz w:val="24"/>
          <w:szCs w:val="24"/>
        </w:rPr>
      </w:pPr>
      <w:r w:rsidRPr="00D053CF">
        <w:rPr>
          <w:rFonts w:ascii="Times New Roman" w:hAnsi="Times New Roman"/>
          <w:b/>
          <w:bCs w:val="0"/>
          <w:sz w:val="24"/>
          <w:szCs w:val="24"/>
        </w:rPr>
        <w:t>Документация по запросу предложений</w:t>
      </w:r>
    </w:p>
    <w:p w:rsidR="00717F60" w:rsidRPr="00D053CF" w:rsidRDefault="00717F60" w:rsidP="00E71A48">
      <w:pPr>
        <w:pStyle w:val="1f5"/>
        <w:spacing w:line="264" w:lineRule="auto"/>
        <w:ind w:left="0" w:right="0"/>
        <w:jc w:val="center"/>
        <w:rPr>
          <w:rFonts w:ascii="Times New Roman" w:hAnsi="Times New Roman"/>
          <w:sz w:val="24"/>
          <w:szCs w:val="24"/>
        </w:rPr>
      </w:pPr>
    </w:p>
    <w:p w:rsidR="00717F60" w:rsidRPr="00D053CF" w:rsidRDefault="00717F60" w:rsidP="00E71A48">
      <w:pPr>
        <w:pStyle w:val="1f5"/>
        <w:spacing w:line="264" w:lineRule="auto"/>
        <w:ind w:left="0" w:right="0"/>
        <w:jc w:val="center"/>
        <w:rPr>
          <w:rFonts w:ascii="Times New Roman" w:hAnsi="Times New Roman"/>
          <w:b/>
          <w:sz w:val="24"/>
          <w:szCs w:val="24"/>
        </w:rPr>
      </w:pPr>
      <w:r w:rsidRPr="00D053CF">
        <w:rPr>
          <w:rFonts w:ascii="Times New Roman" w:hAnsi="Times New Roman"/>
          <w:b/>
          <w:sz w:val="24"/>
          <w:szCs w:val="24"/>
        </w:rPr>
        <w:t>ЗАПРОС ПРЕДЛОЖЕНИЙ</w:t>
      </w:r>
    </w:p>
    <w:p w:rsidR="00717F60" w:rsidRPr="00D053CF" w:rsidRDefault="00717F60" w:rsidP="007556FF">
      <w:pPr>
        <w:spacing w:line="264" w:lineRule="auto"/>
        <w:ind w:firstLine="0"/>
        <w:jc w:val="center"/>
        <w:rPr>
          <w:b/>
          <w:sz w:val="24"/>
          <w:szCs w:val="24"/>
        </w:rPr>
      </w:pPr>
      <w:r w:rsidRPr="00D053CF">
        <w:rPr>
          <w:b/>
          <w:sz w:val="24"/>
          <w:szCs w:val="24"/>
        </w:rPr>
        <w:t xml:space="preserve">на право заключения </w:t>
      </w:r>
      <w:r w:rsidR="007618F5" w:rsidRPr="007618F5">
        <w:rPr>
          <w:b/>
          <w:sz w:val="24"/>
          <w:szCs w:val="24"/>
        </w:rPr>
        <w:t xml:space="preserve">Договора на поставку вводов 35 </w:t>
      </w:r>
      <w:proofErr w:type="spellStart"/>
      <w:r w:rsidR="007618F5" w:rsidRPr="007618F5">
        <w:rPr>
          <w:b/>
          <w:sz w:val="24"/>
          <w:szCs w:val="24"/>
        </w:rPr>
        <w:t>кВ</w:t>
      </w:r>
      <w:proofErr w:type="spellEnd"/>
      <w:r w:rsidR="007618F5" w:rsidRPr="007618F5">
        <w:rPr>
          <w:b/>
          <w:sz w:val="24"/>
          <w:szCs w:val="24"/>
        </w:rPr>
        <w:t xml:space="preserve"> для нужд ПАО «МРСК Центра» (филиала «Тамбовэнерго»)</w:t>
      </w:r>
    </w:p>
    <w:p w:rsidR="007556FF" w:rsidRPr="00D053C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053CF">
        <w:rPr>
          <w:rFonts w:ascii="Times New Roman" w:eastAsia="Times New Roman" w:hAnsi="Times New Roman" w:cs="Times New Roman"/>
          <w:b/>
          <w:caps/>
        </w:rPr>
        <w:t xml:space="preserve"> «ОБЩАЯ</w:t>
      </w:r>
      <w:r w:rsidR="00B51A18" w:rsidRPr="00D053CF">
        <w:rPr>
          <w:rFonts w:ascii="Times New Roman" w:eastAsia="Times New Roman" w:hAnsi="Times New Roman" w:cs="Times New Roman"/>
          <w:b/>
          <w:caps/>
        </w:rPr>
        <w:t>,</w:t>
      </w:r>
      <w:r w:rsidRPr="00D053CF">
        <w:rPr>
          <w:rFonts w:ascii="Times New Roman" w:eastAsia="Times New Roman" w:hAnsi="Times New Roman" w:cs="Times New Roman"/>
          <w:b/>
          <w:caps/>
        </w:rPr>
        <w:t xml:space="preserve"> КОММЕРЧЕСКАЯ</w:t>
      </w:r>
      <w:r w:rsidR="00B51A18" w:rsidRPr="00D053CF">
        <w:rPr>
          <w:rFonts w:ascii="Times New Roman" w:eastAsia="Times New Roman" w:hAnsi="Times New Roman" w:cs="Times New Roman"/>
          <w:b/>
          <w:caps/>
        </w:rPr>
        <w:t xml:space="preserve"> и техническая</w:t>
      </w:r>
      <w:r w:rsidRPr="00D053CF">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7556FF">
      <w:pPr>
        <w:spacing w:line="240" w:lineRule="auto"/>
        <w:ind w:firstLine="0"/>
        <w:jc w:val="center"/>
        <w:rPr>
          <w:sz w:val="24"/>
          <w:szCs w:val="24"/>
        </w:rPr>
      </w:pPr>
      <w:r w:rsidRPr="00D053CF">
        <w:rPr>
          <w:sz w:val="24"/>
          <w:szCs w:val="24"/>
        </w:rPr>
        <w:t xml:space="preserve">г. </w:t>
      </w:r>
      <w:r w:rsidR="007618F5">
        <w:rPr>
          <w:sz w:val="24"/>
          <w:szCs w:val="24"/>
        </w:rPr>
        <w:t>Тамбов</w:t>
      </w:r>
      <w:r w:rsidRPr="00D053CF">
        <w:rPr>
          <w:sz w:val="24"/>
          <w:szCs w:val="24"/>
        </w:rPr>
        <w:br/>
        <w:t>201</w:t>
      </w:r>
      <w:r w:rsidR="00773E05">
        <w:rPr>
          <w:sz w:val="24"/>
          <w:szCs w:val="24"/>
        </w:rPr>
        <w:t>7</w:t>
      </w:r>
      <w:r w:rsidRPr="00D053CF">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4"/>
        <w:tabs>
          <w:tab w:val="left" w:pos="9639"/>
        </w:tabs>
        <w:spacing w:line="264" w:lineRule="auto"/>
        <w:ind w:right="2049"/>
        <w:rPr>
          <w:sz w:val="24"/>
          <w:szCs w:val="24"/>
        </w:rPr>
      </w:pPr>
      <w:r w:rsidRPr="00D053CF">
        <w:rPr>
          <w:sz w:val="24"/>
          <w:szCs w:val="24"/>
        </w:rPr>
        <w:lastRenderedPageBreak/>
        <w:t>СОДЕРЖАНИЕ</w:t>
      </w:r>
    </w:p>
    <w:p w:rsidR="00B007DA" w:rsidRDefault="00EF5AA8">
      <w:pPr>
        <w:pStyle w:val="1f4"/>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B007DA">
        <w:rPr>
          <w:noProof/>
        </w:rPr>
        <w:t>1</w:t>
      </w:r>
      <w:r w:rsidR="00B007DA">
        <w:rPr>
          <w:rFonts w:asciiTheme="minorHAnsi" w:eastAsiaTheme="minorEastAsia" w:hAnsiTheme="minorHAnsi" w:cstheme="minorBidi"/>
          <w:b w:val="0"/>
          <w:caps w:val="0"/>
          <w:noProof/>
          <w:szCs w:val="22"/>
          <w:lang w:eastAsia="ru-RU"/>
        </w:rPr>
        <w:tab/>
      </w:r>
      <w:r w:rsidR="00B007DA">
        <w:rPr>
          <w:noProof/>
        </w:rPr>
        <w:t>Общие положения</w:t>
      </w:r>
      <w:r w:rsidR="00B007DA">
        <w:rPr>
          <w:noProof/>
        </w:rPr>
        <w:tab/>
      </w:r>
      <w:r>
        <w:rPr>
          <w:noProof/>
        </w:rPr>
        <w:fldChar w:fldCharType="begin"/>
      </w:r>
      <w:r w:rsidR="00B007DA">
        <w:rPr>
          <w:noProof/>
        </w:rPr>
        <w:instrText xml:space="preserve"> PAGEREF _Toc472416823 \h </w:instrText>
      </w:r>
      <w:r>
        <w:rPr>
          <w:noProof/>
        </w:rPr>
      </w:r>
      <w:r>
        <w:rPr>
          <w:noProof/>
        </w:rPr>
        <w:fldChar w:fldCharType="separate"/>
      </w:r>
      <w:r w:rsidR="003C6D0A">
        <w:rPr>
          <w:noProof/>
        </w:rPr>
        <w:t>4</w:t>
      </w:r>
      <w:r>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F5AA8">
        <w:rPr>
          <w:noProof/>
        </w:rPr>
        <w:fldChar w:fldCharType="begin"/>
      </w:r>
      <w:r>
        <w:rPr>
          <w:noProof/>
        </w:rPr>
        <w:instrText xml:space="preserve"> PAGEREF _Toc472416824 \h </w:instrText>
      </w:r>
      <w:r w:rsidR="00EF5AA8">
        <w:rPr>
          <w:noProof/>
        </w:rPr>
      </w:r>
      <w:r w:rsidR="00EF5AA8">
        <w:rPr>
          <w:noProof/>
        </w:rPr>
        <w:fldChar w:fldCharType="separate"/>
      </w:r>
      <w:r w:rsidR="003C6D0A">
        <w:rPr>
          <w:noProof/>
        </w:rPr>
        <w:t>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F5AA8">
        <w:rPr>
          <w:noProof/>
        </w:rPr>
        <w:fldChar w:fldCharType="begin"/>
      </w:r>
      <w:r>
        <w:rPr>
          <w:noProof/>
        </w:rPr>
        <w:instrText xml:space="preserve"> PAGEREF _Toc472416825 \h </w:instrText>
      </w:r>
      <w:r w:rsidR="00EF5AA8">
        <w:rPr>
          <w:noProof/>
        </w:rPr>
      </w:r>
      <w:r w:rsidR="00EF5AA8">
        <w:rPr>
          <w:noProof/>
        </w:rPr>
        <w:fldChar w:fldCharType="separate"/>
      </w:r>
      <w:r w:rsidR="003C6D0A">
        <w:rPr>
          <w:noProof/>
        </w:rPr>
        <w:t>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F5AA8">
        <w:rPr>
          <w:noProof/>
        </w:rPr>
        <w:fldChar w:fldCharType="begin"/>
      </w:r>
      <w:r>
        <w:rPr>
          <w:noProof/>
        </w:rPr>
        <w:instrText xml:space="preserve"> PAGEREF _Toc472416826 \h </w:instrText>
      </w:r>
      <w:r w:rsidR="00EF5AA8">
        <w:rPr>
          <w:noProof/>
        </w:rPr>
      </w:r>
      <w:r w:rsidR="00EF5AA8">
        <w:rPr>
          <w:noProof/>
        </w:rPr>
        <w:fldChar w:fldCharType="separate"/>
      </w:r>
      <w:r w:rsidR="003C6D0A">
        <w:rPr>
          <w:noProof/>
        </w:rPr>
        <w:t>7</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F5AA8">
        <w:rPr>
          <w:noProof/>
        </w:rPr>
        <w:fldChar w:fldCharType="begin"/>
      </w:r>
      <w:r>
        <w:rPr>
          <w:noProof/>
        </w:rPr>
        <w:instrText xml:space="preserve"> PAGEREF _Toc472416827 \h </w:instrText>
      </w:r>
      <w:r w:rsidR="00EF5AA8">
        <w:rPr>
          <w:noProof/>
        </w:rPr>
      </w:r>
      <w:r w:rsidR="00EF5AA8">
        <w:rPr>
          <w:noProof/>
        </w:rPr>
        <w:fldChar w:fldCharType="separate"/>
      </w:r>
      <w:r w:rsidR="003C6D0A">
        <w:rPr>
          <w:noProof/>
        </w:rPr>
        <w:t>7</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F5AA8">
        <w:rPr>
          <w:noProof/>
        </w:rPr>
        <w:fldChar w:fldCharType="begin"/>
      </w:r>
      <w:r>
        <w:rPr>
          <w:noProof/>
        </w:rPr>
        <w:instrText xml:space="preserve"> PAGEREF _Toc472416828 \h </w:instrText>
      </w:r>
      <w:r w:rsidR="00EF5AA8">
        <w:rPr>
          <w:noProof/>
        </w:rPr>
      </w:r>
      <w:r w:rsidR="00EF5AA8">
        <w:rPr>
          <w:noProof/>
        </w:rPr>
        <w:fldChar w:fldCharType="separate"/>
      </w:r>
      <w:r w:rsidR="003C6D0A">
        <w:rPr>
          <w:noProof/>
        </w:rPr>
        <w:t>8</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EF5AA8">
        <w:rPr>
          <w:noProof/>
        </w:rPr>
        <w:fldChar w:fldCharType="begin"/>
      </w:r>
      <w:r>
        <w:rPr>
          <w:noProof/>
        </w:rPr>
        <w:instrText xml:space="preserve"> PAGEREF _Toc472416829 \h </w:instrText>
      </w:r>
      <w:r w:rsidR="00EF5AA8">
        <w:rPr>
          <w:noProof/>
        </w:rPr>
      </w:r>
      <w:r w:rsidR="00EF5AA8">
        <w:rPr>
          <w:noProof/>
        </w:rPr>
        <w:fldChar w:fldCharType="separate"/>
      </w:r>
      <w:r w:rsidR="003C6D0A">
        <w:rPr>
          <w:noProof/>
        </w:rPr>
        <w:t>9</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1178C">
        <w:rPr>
          <w:noProof/>
        </w:rPr>
        <w:t>Антикоррупционная оговорка, включаемая в проект договора</w:t>
      </w:r>
      <w:r>
        <w:rPr>
          <w:noProof/>
        </w:rPr>
        <w:tab/>
      </w:r>
      <w:r w:rsidR="00EF5AA8">
        <w:rPr>
          <w:noProof/>
        </w:rPr>
        <w:fldChar w:fldCharType="begin"/>
      </w:r>
      <w:r>
        <w:rPr>
          <w:noProof/>
        </w:rPr>
        <w:instrText xml:space="preserve"> PAGEREF _Toc472416835 \h </w:instrText>
      </w:r>
      <w:r w:rsidR="00EF5AA8">
        <w:rPr>
          <w:noProof/>
        </w:rPr>
      </w:r>
      <w:r w:rsidR="00EF5AA8">
        <w:rPr>
          <w:noProof/>
        </w:rPr>
        <w:fldChar w:fldCharType="separate"/>
      </w:r>
      <w:r w:rsidR="003C6D0A">
        <w:rPr>
          <w:noProof/>
        </w:rPr>
        <w:t>10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F5AA8">
        <w:rPr>
          <w:noProof/>
        </w:rPr>
        <w:fldChar w:fldCharType="begin"/>
      </w:r>
      <w:r>
        <w:rPr>
          <w:noProof/>
        </w:rPr>
        <w:instrText xml:space="preserve"> PAGEREF _Toc472416836 \h </w:instrText>
      </w:r>
      <w:r w:rsidR="00EF5AA8">
        <w:rPr>
          <w:noProof/>
        </w:rPr>
      </w:r>
      <w:r w:rsidR="00EF5AA8">
        <w:rPr>
          <w:noProof/>
        </w:rPr>
        <w:fldChar w:fldCharType="separate"/>
      </w:r>
      <w:r w:rsidR="003C6D0A">
        <w:rPr>
          <w:noProof/>
        </w:rPr>
        <w:t>10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1178C">
        <w:rPr>
          <w:bCs w:val="0"/>
          <w:noProof/>
        </w:rPr>
        <w:t>Антикоррупционная оговорка, включаемая в проект договора</w:t>
      </w:r>
      <w:r>
        <w:rPr>
          <w:noProof/>
        </w:rPr>
        <w:tab/>
      </w:r>
      <w:r w:rsidR="00EF5AA8">
        <w:rPr>
          <w:noProof/>
        </w:rPr>
        <w:fldChar w:fldCharType="begin"/>
      </w:r>
      <w:r>
        <w:rPr>
          <w:noProof/>
        </w:rPr>
        <w:instrText xml:space="preserve"> PAGEREF _Toc472416840 \h </w:instrText>
      </w:r>
      <w:r w:rsidR="00EF5AA8">
        <w:rPr>
          <w:noProof/>
        </w:rPr>
      </w:r>
      <w:r w:rsidR="00EF5AA8">
        <w:rPr>
          <w:noProof/>
        </w:rPr>
        <w:fldChar w:fldCharType="separate"/>
      </w:r>
      <w:r w:rsidR="003C6D0A">
        <w:rPr>
          <w:noProof/>
        </w:rPr>
        <w:t>10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2.3</w:t>
      </w:r>
      <w:r>
        <w:rPr>
          <w:rFonts w:asciiTheme="minorHAnsi" w:eastAsiaTheme="minorEastAsia" w:hAnsiTheme="minorHAnsi" w:cstheme="minorBidi"/>
          <w:b w:val="0"/>
          <w:bCs w:val="0"/>
          <w:noProof/>
          <w:sz w:val="22"/>
          <w:szCs w:val="22"/>
          <w:lang w:eastAsia="ru-RU"/>
        </w:rPr>
        <w:tab/>
      </w:r>
      <w:r w:rsidRPr="0091178C">
        <w:rPr>
          <w:bCs w:val="0"/>
          <w:noProof/>
        </w:rPr>
        <w:t>Дополнительные условия, включаемые в проект договора</w:t>
      </w:r>
      <w:r>
        <w:rPr>
          <w:noProof/>
        </w:rPr>
        <w:tab/>
      </w:r>
      <w:r w:rsidR="00EF5AA8">
        <w:rPr>
          <w:noProof/>
        </w:rPr>
        <w:fldChar w:fldCharType="begin"/>
      </w:r>
      <w:r>
        <w:rPr>
          <w:noProof/>
        </w:rPr>
        <w:instrText xml:space="preserve"> PAGEREF _Toc472416844 \h </w:instrText>
      </w:r>
      <w:r w:rsidR="00EF5AA8">
        <w:rPr>
          <w:noProof/>
        </w:rPr>
      </w:r>
      <w:r w:rsidR="00EF5AA8">
        <w:rPr>
          <w:noProof/>
        </w:rPr>
        <w:fldChar w:fldCharType="separate"/>
      </w:r>
      <w:r w:rsidR="003C6D0A">
        <w:rPr>
          <w:noProof/>
        </w:rPr>
        <w:t>11</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F5AA8">
        <w:rPr>
          <w:noProof/>
        </w:rPr>
        <w:fldChar w:fldCharType="begin"/>
      </w:r>
      <w:r>
        <w:rPr>
          <w:noProof/>
        </w:rPr>
        <w:instrText xml:space="preserve"> PAGEREF _Toc472416852 \h </w:instrText>
      </w:r>
      <w:r w:rsidR="00EF5AA8">
        <w:rPr>
          <w:noProof/>
        </w:rPr>
      </w:r>
      <w:r w:rsidR="00EF5AA8">
        <w:rPr>
          <w:noProof/>
        </w:rPr>
        <w:fldChar w:fldCharType="separate"/>
      </w:r>
      <w:r w:rsidR="003C6D0A">
        <w:rPr>
          <w:noProof/>
        </w:rPr>
        <w:t>13</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F5AA8">
        <w:rPr>
          <w:noProof/>
        </w:rPr>
        <w:fldChar w:fldCharType="begin"/>
      </w:r>
      <w:r>
        <w:rPr>
          <w:noProof/>
        </w:rPr>
        <w:instrText xml:space="preserve"> PAGEREF _Toc472416853 \h </w:instrText>
      </w:r>
      <w:r w:rsidR="00EF5AA8">
        <w:rPr>
          <w:noProof/>
        </w:rPr>
      </w:r>
      <w:r w:rsidR="00EF5AA8">
        <w:rPr>
          <w:noProof/>
        </w:rPr>
        <w:fldChar w:fldCharType="separate"/>
      </w:r>
      <w:r w:rsidR="003C6D0A">
        <w:rPr>
          <w:noProof/>
        </w:rPr>
        <w:t>13</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EF5AA8">
        <w:rPr>
          <w:noProof/>
        </w:rPr>
        <w:fldChar w:fldCharType="begin"/>
      </w:r>
      <w:r>
        <w:rPr>
          <w:noProof/>
        </w:rPr>
        <w:instrText xml:space="preserve"> PAGEREF _Toc472416856 \h </w:instrText>
      </w:r>
      <w:r w:rsidR="00EF5AA8">
        <w:rPr>
          <w:noProof/>
        </w:rPr>
      </w:r>
      <w:r w:rsidR="00EF5AA8">
        <w:rPr>
          <w:noProof/>
        </w:rPr>
        <w:fldChar w:fldCharType="separate"/>
      </w:r>
      <w:r w:rsidR="003C6D0A">
        <w:rPr>
          <w:noProof/>
        </w:rPr>
        <w:t>13</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F5AA8">
        <w:rPr>
          <w:noProof/>
        </w:rPr>
        <w:fldChar w:fldCharType="begin"/>
      </w:r>
      <w:r>
        <w:rPr>
          <w:noProof/>
        </w:rPr>
        <w:instrText xml:space="preserve"> PAGEREF _Toc472416857 \h </w:instrText>
      </w:r>
      <w:r w:rsidR="00EF5AA8">
        <w:rPr>
          <w:noProof/>
        </w:rPr>
      </w:r>
      <w:r w:rsidR="00EF5AA8">
        <w:rPr>
          <w:noProof/>
        </w:rPr>
        <w:fldChar w:fldCharType="separate"/>
      </w:r>
      <w:r w:rsidR="003C6D0A">
        <w:rPr>
          <w:noProof/>
        </w:rPr>
        <w:t>14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F5AA8">
        <w:rPr>
          <w:noProof/>
        </w:rPr>
        <w:fldChar w:fldCharType="begin"/>
      </w:r>
      <w:r>
        <w:rPr>
          <w:noProof/>
        </w:rPr>
        <w:instrText xml:space="preserve"> PAGEREF _Toc472416872 \h </w:instrText>
      </w:r>
      <w:r w:rsidR="00EF5AA8">
        <w:rPr>
          <w:noProof/>
        </w:rPr>
      </w:r>
      <w:r w:rsidR="00EF5AA8">
        <w:rPr>
          <w:noProof/>
        </w:rPr>
        <w:fldChar w:fldCharType="separate"/>
      </w:r>
      <w:r w:rsidR="003C6D0A">
        <w:rPr>
          <w:noProof/>
        </w:rPr>
        <w:t>24</w:t>
      </w:r>
      <w:r w:rsidR="00EF5AA8">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3.5</w:t>
      </w:r>
      <w:r w:rsidRPr="00B007DA">
        <w:rPr>
          <w:rFonts w:asciiTheme="minorHAnsi" w:eastAsiaTheme="minorEastAsia" w:hAnsiTheme="minorHAnsi" w:cstheme="minorBidi"/>
          <w:b w:val="0"/>
          <w:bCs w:val="0"/>
          <w:noProof/>
          <w:sz w:val="22"/>
          <w:szCs w:val="22"/>
          <w:lang w:eastAsia="ru-RU"/>
        </w:rPr>
        <w:tab/>
      </w:r>
      <w:r w:rsidRPr="00B007DA">
        <w:rPr>
          <w:noProof/>
        </w:rPr>
        <w:t>Изменение и отзыв Заявки</w:t>
      </w:r>
      <w:r w:rsidRPr="00B007DA">
        <w:rPr>
          <w:noProof/>
        </w:rPr>
        <w:tab/>
      </w:r>
      <w:r w:rsidR="00EF5AA8" w:rsidRPr="00B007DA">
        <w:rPr>
          <w:noProof/>
        </w:rPr>
        <w:fldChar w:fldCharType="begin"/>
      </w:r>
      <w:r w:rsidRPr="00B007DA">
        <w:rPr>
          <w:noProof/>
        </w:rPr>
        <w:instrText xml:space="preserve"> PAGEREF _Toc472416875 \h </w:instrText>
      </w:r>
      <w:r w:rsidR="00EF5AA8" w:rsidRPr="00B007DA">
        <w:rPr>
          <w:noProof/>
        </w:rPr>
      </w:r>
      <w:r w:rsidR="00EF5AA8" w:rsidRPr="00B007DA">
        <w:rPr>
          <w:noProof/>
        </w:rPr>
        <w:fldChar w:fldCharType="separate"/>
      </w:r>
      <w:r w:rsidR="003C6D0A">
        <w:rPr>
          <w:noProof/>
        </w:rPr>
        <w:t>25</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3.6</w:t>
      </w:r>
      <w:r w:rsidRPr="00B007DA">
        <w:rPr>
          <w:rFonts w:asciiTheme="minorHAnsi" w:eastAsiaTheme="minorEastAsia" w:hAnsiTheme="minorHAnsi" w:cstheme="minorBidi"/>
          <w:b w:val="0"/>
          <w:bCs w:val="0"/>
          <w:noProof/>
          <w:sz w:val="22"/>
          <w:szCs w:val="22"/>
          <w:lang w:eastAsia="ru-RU"/>
        </w:rPr>
        <w:tab/>
      </w:r>
      <w:r w:rsidRPr="00B007DA">
        <w:rPr>
          <w:noProof/>
        </w:rPr>
        <w:t>Оценка Заявок и проведение переговоров</w:t>
      </w:r>
      <w:r w:rsidRPr="00B007DA">
        <w:rPr>
          <w:noProof/>
        </w:rPr>
        <w:tab/>
      </w:r>
      <w:r w:rsidR="00EF5AA8" w:rsidRPr="00B007DA">
        <w:rPr>
          <w:noProof/>
        </w:rPr>
        <w:fldChar w:fldCharType="begin"/>
      </w:r>
      <w:r w:rsidRPr="00B007DA">
        <w:rPr>
          <w:noProof/>
        </w:rPr>
        <w:instrText xml:space="preserve"> PAGEREF _Toc472416876 \h </w:instrText>
      </w:r>
      <w:r w:rsidR="00EF5AA8" w:rsidRPr="00B007DA">
        <w:rPr>
          <w:noProof/>
        </w:rPr>
      </w:r>
      <w:r w:rsidR="00EF5AA8" w:rsidRPr="00B007DA">
        <w:rPr>
          <w:noProof/>
        </w:rPr>
        <w:fldChar w:fldCharType="separate"/>
      </w:r>
      <w:r w:rsidR="003C6D0A">
        <w:rPr>
          <w:noProof/>
        </w:rPr>
        <w:t>25</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3.7</w:t>
      </w:r>
      <w:r w:rsidRPr="00B007DA">
        <w:rPr>
          <w:rFonts w:asciiTheme="minorHAnsi" w:eastAsiaTheme="minorEastAsia" w:hAnsiTheme="minorHAnsi" w:cstheme="minorBidi"/>
          <w:b w:val="0"/>
          <w:bCs w:val="0"/>
          <w:noProof/>
          <w:sz w:val="22"/>
          <w:szCs w:val="22"/>
          <w:lang w:eastAsia="ru-RU"/>
        </w:rPr>
        <w:tab/>
      </w:r>
      <w:r w:rsidRPr="00B007DA">
        <w:rPr>
          <w:noProof/>
        </w:rPr>
        <w:t>Аукционная процедура понижения цены (переторжка)</w:t>
      </w:r>
      <w:r w:rsidRPr="00B007DA">
        <w:rPr>
          <w:noProof/>
        </w:rPr>
        <w:tab/>
      </w:r>
      <w:r w:rsidR="00EF5AA8" w:rsidRPr="00B007DA">
        <w:rPr>
          <w:noProof/>
        </w:rPr>
        <w:fldChar w:fldCharType="begin"/>
      </w:r>
      <w:r w:rsidRPr="00B007DA">
        <w:rPr>
          <w:noProof/>
        </w:rPr>
        <w:instrText xml:space="preserve"> PAGEREF _Toc472416881 \h </w:instrText>
      </w:r>
      <w:r w:rsidR="00EF5AA8" w:rsidRPr="00B007DA">
        <w:rPr>
          <w:noProof/>
        </w:rPr>
      </w:r>
      <w:r w:rsidR="00EF5AA8" w:rsidRPr="00B007DA">
        <w:rPr>
          <w:noProof/>
        </w:rPr>
        <w:fldChar w:fldCharType="separate"/>
      </w:r>
      <w:r w:rsidR="003C6D0A">
        <w:rPr>
          <w:noProof/>
        </w:rPr>
        <w:t>27</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bCs w:val="0"/>
          <w:noProof/>
        </w:rPr>
        <w:t>3.8</w:t>
      </w:r>
      <w:r w:rsidRPr="00B007DA">
        <w:rPr>
          <w:rFonts w:asciiTheme="minorHAnsi" w:eastAsiaTheme="minorEastAsia" w:hAnsiTheme="minorHAnsi" w:cstheme="minorBidi"/>
          <w:b w:val="0"/>
          <w:bCs w:val="0"/>
          <w:noProof/>
          <w:sz w:val="22"/>
          <w:szCs w:val="22"/>
          <w:lang w:eastAsia="ru-RU"/>
        </w:rPr>
        <w:tab/>
      </w:r>
      <w:r w:rsidRPr="00B007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B007DA">
        <w:rPr>
          <w:noProof/>
        </w:rPr>
        <w:tab/>
      </w:r>
      <w:r w:rsidR="00EF5AA8" w:rsidRPr="00B007DA">
        <w:rPr>
          <w:noProof/>
        </w:rPr>
        <w:fldChar w:fldCharType="begin"/>
      </w:r>
      <w:r w:rsidRPr="00B007DA">
        <w:rPr>
          <w:noProof/>
        </w:rPr>
        <w:instrText xml:space="preserve"> PAGEREF _Toc472416882 \h </w:instrText>
      </w:r>
      <w:r w:rsidR="00EF5AA8" w:rsidRPr="00B007DA">
        <w:rPr>
          <w:noProof/>
        </w:rPr>
      </w:r>
      <w:r w:rsidR="00EF5AA8" w:rsidRPr="00B007DA">
        <w:rPr>
          <w:noProof/>
        </w:rPr>
        <w:fldChar w:fldCharType="separate"/>
      </w:r>
      <w:r w:rsidR="003C6D0A">
        <w:rPr>
          <w:noProof/>
        </w:rPr>
        <w:t>28</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3.9</w:t>
      </w:r>
      <w:r w:rsidRPr="00B007DA">
        <w:rPr>
          <w:rFonts w:asciiTheme="minorHAnsi" w:eastAsiaTheme="minorEastAsia" w:hAnsiTheme="minorHAnsi" w:cstheme="minorBidi"/>
          <w:b w:val="0"/>
          <w:bCs w:val="0"/>
          <w:noProof/>
          <w:sz w:val="22"/>
          <w:szCs w:val="22"/>
          <w:lang w:eastAsia="ru-RU"/>
        </w:rPr>
        <w:tab/>
      </w:r>
      <w:r w:rsidRPr="00B007DA">
        <w:rPr>
          <w:noProof/>
        </w:rPr>
        <w:t>Подведение итогов Запроса предложений</w:t>
      </w:r>
      <w:r w:rsidRPr="00B007DA">
        <w:rPr>
          <w:noProof/>
        </w:rPr>
        <w:tab/>
      </w:r>
      <w:r w:rsidR="00EF5AA8" w:rsidRPr="00B007DA">
        <w:rPr>
          <w:noProof/>
        </w:rPr>
        <w:fldChar w:fldCharType="begin"/>
      </w:r>
      <w:r w:rsidRPr="00B007DA">
        <w:rPr>
          <w:noProof/>
        </w:rPr>
        <w:instrText xml:space="preserve"> PAGEREF _Toc472416883 \h </w:instrText>
      </w:r>
      <w:r w:rsidR="00EF5AA8" w:rsidRPr="00B007DA">
        <w:rPr>
          <w:noProof/>
        </w:rPr>
      </w:r>
      <w:r w:rsidR="00EF5AA8" w:rsidRPr="00B007DA">
        <w:rPr>
          <w:noProof/>
        </w:rPr>
        <w:fldChar w:fldCharType="separate"/>
      </w:r>
      <w:r w:rsidR="003C6D0A">
        <w:rPr>
          <w:noProof/>
        </w:rPr>
        <w:t>31</w:t>
      </w:r>
      <w:r w:rsidR="00EF5A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3.10</w:t>
      </w:r>
      <w:r w:rsidRPr="00B007DA">
        <w:rPr>
          <w:rFonts w:asciiTheme="minorHAnsi" w:eastAsiaTheme="minorEastAsia" w:hAnsiTheme="minorHAnsi" w:cstheme="minorBidi"/>
          <w:b w:val="0"/>
          <w:bCs w:val="0"/>
          <w:noProof/>
          <w:sz w:val="22"/>
          <w:szCs w:val="22"/>
          <w:lang w:eastAsia="ru-RU"/>
        </w:rPr>
        <w:tab/>
      </w:r>
      <w:r w:rsidRPr="00B007DA">
        <w:rPr>
          <w:noProof/>
        </w:rPr>
        <w:t>Признание запроса предложений несостоявшимся</w:t>
      </w:r>
      <w:r w:rsidRPr="00B007DA">
        <w:rPr>
          <w:noProof/>
        </w:rPr>
        <w:tab/>
      </w:r>
      <w:r w:rsidR="00EF5AA8" w:rsidRPr="00B007DA">
        <w:rPr>
          <w:noProof/>
        </w:rPr>
        <w:fldChar w:fldCharType="begin"/>
      </w:r>
      <w:r w:rsidRPr="00B007DA">
        <w:rPr>
          <w:noProof/>
        </w:rPr>
        <w:instrText xml:space="preserve"> PAGEREF _Toc472416884 \h </w:instrText>
      </w:r>
      <w:r w:rsidR="00EF5AA8" w:rsidRPr="00B007DA">
        <w:rPr>
          <w:noProof/>
        </w:rPr>
      </w:r>
      <w:r w:rsidR="00EF5AA8" w:rsidRPr="00B007DA">
        <w:rPr>
          <w:noProof/>
        </w:rPr>
        <w:fldChar w:fldCharType="separate"/>
      </w:r>
      <w:r w:rsidR="003C6D0A">
        <w:rPr>
          <w:noProof/>
        </w:rPr>
        <w:t>31</w:t>
      </w:r>
      <w:r w:rsidR="00EF5A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3.11</w:t>
      </w:r>
      <w:r>
        <w:rPr>
          <w:rFonts w:asciiTheme="minorHAnsi" w:eastAsiaTheme="minorEastAsia" w:hAnsiTheme="minorHAnsi" w:cstheme="minorBidi"/>
          <w:b w:val="0"/>
          <w:bCs w:val="0"/>
          <w:noProof/>
          <w:sz w:val="22"/>
          <w:szCs w:val="22"/>
          <w:lang w:eastAsia="ru-RU"/>
        </w:rPr>
        <w:tab/>
      </w:r>
      <w:r w:rsidRPr="0091178C">
        <w:rPr>
          <w:bCs w:val="0"/>
          <w:noProof/>
        </w:rPr>
        <w:t>Антидемпинговые меры</w:t>
      </w:r>
      <w:r>
        <w:rPr>
          <w:noProof/>
        </w:rPr>
        <w:tab/>
      </w:r>
      <w:r w:rsidR="00EF5AA8">
        <w:rPr>
          <w:noProof/>
        </w:rPr>
        <w:fldChar w:fldCharType="begin"/>
      </w:r>
      <w:r>
        <w:rPr>
          <w:noProof/>
        </w:rPr>
        <w:instrText xml:space="preserve"> PAGEREF _Toc472416885 \h </w:instrText>
      </w:r>
      <w:r w:rsidR="00EF5AA8">
        <w:rPr>
          <w:noProof/>
        </w:rPr>
      </w:r>
      <w:r w:rsidR="00EF5AA8">
        <w:rPr>
          <w:noProof/>
        </w:rPr>
        <w:fldChar w:fldCharType="separate"/>
      </w:r>
      <w:r w:rsidR="003C6D0A">
        <w:rPr>
          <w:noProof/>
        </w:rPr>
        <w:t>31</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F5AA8">
        <w:rPr>
          <w:noProof/>
        </w:rPr>
        <w:fldChar w:fldCharType="begin"/>
      </w:r>
      <w:r>
        <w:rPr>
          <w:noProof/>
        </w:rPr>
        <w:instrText xml:space="preserve"> PAGEREF _Toc472416886 \h </w:instrText>
      </w:r>
      <w:r w:rsidR="00EF5AA8">
        <w:rPr>
          <w:noProof/>
        </w:rPr>
      </w:r>
      <w:r w:rsidR="00EF5AA8">
        <w:rPr>
          <w:noProof/>
        </w:rPr>
        <w:fldChar w:fldCharType="separate"/>
      </w:r>
      <w:r w:rsidR="003C6D0A">
        <w:rPr>
          <w:noProof/>
        </w:rPr>
        <w:t>32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EF5AA8">
        <w:rPr>
          <w:noProof/>
        </w:rPr>
        <w:fldChar w:fldCharType="begin"/>
      </w:r>
      <w:r>
        <w:rPr>
          <w:noProof/>
        </w:rPr>
        <w:instrText xml:space="preserve"> PAGEREF _Toc472416887 \h </w:instrText>
      </w:r>
      <w:r w:rsidR="00EF5AA8">
        <w:rPr>
          <w:noProof/>
        </w:rPr>
      </w:r>
      <w:r w:rsidR="00EF5AA8">
        <w:rPr>
          <w:noProof/>
        </w:rPr>
        <w:fldChar w:fldCharType="separate"/>
      </w:r>
      <w:r w:rsidR="003C6D0A">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F5AA8">
        <w:rPr>
          <w:noProof/>
        </w:rPr>
        <w:fldChar w:fldCharType="begin"/>
      </w:r>
      <w:r>
        <w:rPr>
          <w:noProof/>
        </w:rPr>
        <w:instrText xml:space="preserve"> PAGEREF _Toc472416888 \h </w:instrText>
      </w:r>
      <w:r w:rsidR="00EF5AA8">
        <w:rPr>
          <w:noProof/>
        </w:rPr>
      </w:r>
      <w:r w:rsidR="00EF5AA8">
        <w:rPr>
          <w:noProof/>
        </w:rPr>
        <w:fldChar w:fldCharType="separate"/>
      </w:r>
      <w:r w:rsidR="003C6D0A">
        <w:rPr>
          <w:noProof/>
        </w:rPr>
        <w:t>34</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sidRPr="0091178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F5AA8">
        <w:rPr>
          <w:noProof/>
        </w:rPr>
        <w:fldChar w:fldCharType="begin"/>
      </w:r>
      <w:r>
        <w:rPr>
          <w:noProof/>
        </w:rPr>
        <w:instrText xml:space="preserve"> PAGEREF _Toc472416889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EF5AA8">
        <w:rPr>
          <w:noProof/>
        </w:rPr>
        <w:fldChar w:fldCharType="begin"/>
      </w:r>
      <w:r>
        <w:rPr>
          <w:noProof/>
        </w:rPr>
        <w:instrText xml:space="preserve"> PAGEREF _Toc472416890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EF5AA8">
        <w:rPr>
          <w:noProof/>
        </w:rPr>
        <w:fldChar w:fldCharType="begin"/>
      </w:r>
      <w:r>
        <w:rPr>
          <w:noProof/>
        </w:rPr>
        <w:instrText xml:space="preserve"> PAGEREF _Toc472416893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EF5AA8">
        <w:rPr>
          <w:noProof/>
        </w:rPr>
        <w:fldChar w:fldCharType="begin"/>
      </w:r>
      <w:r>
        <w:rPr>
          <w:noProof/>
        </w:rPr>
        <w:instrText xml:space="preserve"> PAGEREF _Toc472416896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EF5AA8">
        <w:rPr>
          <w:noProof/>
        </w:rPr>
        <w:fldChar w:fldCharType="begin"/>
      </w:r>
      <w:r>
        <w:rPr>
          <w:noProof/>
        </w:rPr>
        <w:instrText xml:space="preserve"> PAGEREF _Toc472416899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EF5AA8">
        <w:rPr>
          <w:noProof/>
        </w:rPr>
        <w:fldChar w:fldCharType="begin"/>
      </w:r>
      <w:r>
        <w:rPr>
          <w:noProof/>
        </w:rPr>
        <w:instrText xml:space="preserve"> PAGEREF _Toc472416902 \h </w:instrText>
      </w:r>
      <w:r w:rsidR="00EF5AA8">
        <w:rPr>
          <w:noProof/>
        </w:rPr>
      </w:r>
      <w:r w:rsidR="00EF5AA8">
        <w:rPr>
          <w:noProof/>
        </w:rPr>
        <w:fldChar w:fldCharType="separate"/>
      </w:r>
      <w:r w:rsidR="003C6D0A">
        <w:rPr>
          <w:noProof/>
        </w:rPr>
        <w:t>36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EF5AA8">
        <w:rPr>
          <w:noProof/>
        </w:rPr>
        <w:fldChar w:fldCharType="begin"/>
      </w:r>
      <w:r>
        <w:rPr>
          <w:noProof/>
        </w:rPr>
        <w:instrText xml:space="preserve"> PAGEREF _Toc472416905 \h </w:instrText>
      </w:r>
      <w:r w:rsidR="00EF5AA8">
        <w:rPr>
          <w:noProof/>
        </w:rPr>
      </w:r>
      <w:r w:rsidR="00EF5AA8">
        <w:rPr>
          <w:noProof/>
        </w:rPr>
        <w:fldChar w:fldCharType="separate"/>
      </w:r>
      <w:r w:rsidR="003C6D0A">
        <w:rPr>
          <w:noProof/>
        </w:rPr>
        <w:t>37</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F5AA8">
        <w:rPr>
          <w:noProof/>
        </w:rPr>
        <w:fldChar w:fldCharType="begin"/>
      </w:r>
      <w:r>
        <w:rPr>
          <w:noProof/>
        </w:rPr>
        <w:instrText xml:space="preserve"> PAGEREF _Toc472416907 \h </w:instrText>
      </w:r>
      <w:r w:rsidR="00EF5AA8">
        <w:rPr>
          <w:noProof/>
        </w:rPr>
      </w:r>
      <w:r w:rsidR="00EF5AA8">
        <w:rPr>
          <w:noProof/>
        </w:rPr>
        <w:fldChar w:fldCharType="separate"/>
      </w:r>
      <w:r w:rsidR="003C6D0A">
        <w:rPr>
          <w:noProof/>
        </w:rPr>
        <w:t>38</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F5AA8">
        <w:rPr>
          <w:noProof/>
        </w:rPr>
        <w:fldChar w:fldCharType="begin"/>
      </w:r>
      <w:r>
        <w:rPr>
          <w:noProof/>
        </w:rPr>
        <w:instrText xml:space="preserve"> PAGEREF _Toc472416908 \h </w:instrText>
      </w:r>
      <w:r w:rsidR="00EF5AA8">
        <w:rPr>
          <w:noProof/>
        </w:rPr>
      </w:r>
      <w:r w:rsidR="00EF5AA8">
        <w:rPr>
          <w:noProof/>
        </w:rPr>
        <w:fldChar w:fldCharType="separate"/>
      </w:r>
      <w:r w:rsidR="003C6D0A">
        <w:rPr>
          <w:noProof/>
        </w:rPr>
        <w:t>38</w:t>
      </w:r>
      <w:r w:rsidR="00EF5A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F5AA8">
        <w:rPr>
          <w:noProof/>
        </w:rPr>
        <w:fldChar w:fldCharType="begin"/>
      </w:r>
      <w:r>
        <w:rPr>
          <w:noProof/>
        </w:rPr>
        <w:instrText xml:space="preserve"> PAGEREF _Toc472416911 \h </w:instrText>
      </w:r>
      <w:r w:rsidR="00EF5AA8">
        <w:rPr>
          <w:noProof/>
        </w:rPr>
      </w:r>
      <w:r w:rsidR="00EF5AA8">
        <w:rPr>
          <w:noProof/>
        </w:rPr>
        <w:fldChar w:fldCharType="separate"/>
      </w:r>
      <w:r w:rsidR="003C6D0A">
        <w:rPr>
          <w:noProof/>
        </w:rPr>
        <w:t>42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1178C">
        <w:rPr>
          <w:b w:val="0"/>
          <w:noProof/>
        </w:rPr>
        <w:t xml:space="preserve"> </w:t>
      </w:r>
      <w:r>
        <w:rPr>
          <w:noProof/>
        </w:rPr>
        <w:t>поставок (форма 2)</w:t>
      </w:r>
      <w:r>
        <w:rPr>
          <w:noProof/>
        </w:rPr>
        <w:tab/>
      </w:r>
      <w:r w:rsidR="00EF5AA8">
        <w:rPr>
          <w:noProof/>
        </w:rPr>
        <w:fldChar w:fldCharType="begin"/>
      </w:r>
      <w:r>
        <w:rPr>
          <w:noProof/>
        </w:rPr>
        <w:instrText xml:space="preserve"> PAGEREF _Toc472416913 \h </w:instrText>
      </w:r>
      <w:r w:rsidR="00EF5AA8">
        <w:rPr>
          <w:noProof/>
        </w:rPr>
      </w:r>
      <w:r w:rsidR="00EF5AA8">
        <w:rPr>
          <w:noProof/>
        </w:rPr>
        <w:fldChar w:fldCharType="separate"/>
      </w:r>
      <w:r w:rsidR="003C6D0A">
        <w:rPr>
          <w:noProof/>
        </w:rPr>
        <w:t>44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EF5AA8">
        <w:rPr>
          <w:noProof/>
        </w:rPr>
        <w:fldChar w:fldCharType="begin"/>
      </w:r>
      <w:r>
        <w:rPr>
          <w:noProof/>
        </w:rPr>
        <w:instrText xml:space="preserve"> PAGEREF _Toc472416916 \h </w:instrText>
      </w:r>
      <w:r w:rsidR="00EF5AA8">
        <w:rPr>
          <w:noProof/>
        </w:rPr>
      </w:r>
      <w:r w:rsidR="00EF5AA8">
        <w:rPr>
          <w:noProof/>
        </w:rPr>
        <w:fldChar w:fldCharType="separate"/>
      </w:r>
      <w:r w:rsidR="003C6D0A">
        <w:rPr>
          <w:noProof/>
        </w:rPr>
        <w:t>48</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EF5AA8">
        <w:rPr>
          <w:noProof/>
        </w:rPr>
        <w:fldChar w:fldCharType="begin"/>
      </w:r>
      <w:r>
        <w:rPr>
          <w:noProof/>
        </w:rPr>
        <w:instrText xml:space="preserve"> PAGEREF _Toc472416919 \h </w:instrText>
      </w:r>
      <w:r w:rsidR="00EF5AA8">
        <w:rPr>
          <w:noProof/>
        </w:rPr>
      </w:r>
      <w:r w:rsidR="00EF5AA8">
        <w:rPr>
          <w:noProof/>
        </w:rPr>
        <w:fldChar w:fldCharType="separate"/>
      </w:r>
      <w:r w:rsidR="003C6D0A">
        <w:rPr>
          <w:noProof/>
        </w:rPr>
        <w:t>50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EF5AA8">
        <w:rPr>
          <w:noProof/>
        </w:rPr>
        <w:fldChar w:fldCharType="begin"/>
      </w:r>
      <w:r>
        <w:rPr>
          <w:noProof/>
        </w:rPr>
        <w:instrText xml:space="preserve"> PAGEREF _Toc472416922 \h </w:instrText>
      </w:r>
      <w:r w:rsidR="00EF5AA8">
        <w:rPr>
          <w:noProof/>
        </w:rPr>
      </w:r>
      <w:r w:rsidR="00EF5AA8">
        <w:rPr>
          <w:noProof/>
        </w:rPr>
        <w:fldChar w:fldCharType="separate"/>
      </w:r>
      <w:r w:rsidR="003C6D0A">
        <w:rPr>
          <w:noProof/>
        </w:rPr>
        <w:t>52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EF5AA8">
        <w:rPr>
          <w:noProof/>
        </w:rPr>
        <w:fldChar w:fldCharType="begin"/>
      </w:r>
      <w:r>
        <w:rPr>
          <w:noProof/>
        </w:rPr>
        <w:instrText xml:space="preserve"> PAGEREF _Toc472416925 \h </w:instrText>
      </w:r>
      <w:r w:rsidR="00EF5AA8">
        <w:rPr>
          <w:noProof/>
        </w:rPr>
      </w:r>
      <w:r w:rsidR="00EF5AA8">
        <w:rPr>
          <w:noProof/>
        </w:rPr>
        <w:fldChar w:fldCharType="separate"/>
      </w:r>
      <w:r w:rsidR="003C6D0A">
        <w:rPr>
          <w:noProof/>
        </w:rPr>
        <w:t>54</w:t>
      </w:r>
      <w:r w:rsidR="00EF5A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sidRPr="0091178C">
        <w:rPr>
          <w:noProof/>
        </w:rPr>
        <w:t>5.6.2</w:t>
      </w:r>
      <w:r>
        <w:rPr>
          <w:rFonts w:asciiTheme="minorHAnsi" w:eastAsiaTheme="minorEastAsia" w:hAnsiTheme="minorHAnsi" w:cstheme="minorBidi"/>
          <w:bCs w:val="0"/>
          <w:iCs w:val="0"/>
          <w:noProof/>
          <w:sz w:val="22"/>
          <w:szCs w:val="22"/>
          <w:lang w:eastAsia="ru-RU"/>
        </w:rPr>
        <w:tab/>
      </w:r>
      <w:r w:rsidRPr="0091178C">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EF5AA8">
        <w:rPr>
          <w:noProof/>
        </w:rPr>
        <w:fldChar w:fldCharType="begin"/>
      </w:r>
      <w:r>
        <w:rPr>
          <w:noProof/>
        </w:rPr>
        <w:instrText xml:space="preserve"> PAGEREF _Toc472416927 \h </w:instrText>
      </w:r>
      <w:r w:rsidR="00EF5AA8">
        <w:rPr>
          <w:noProof/>
        </w:rPr>
      </w:r>
      <w:r w:rsidR="00EF5AA8">
        <w:rPr>
          <w:noProof/>
        </w:rPr>
        <w:fldChar w:fldCharType="separate"/>
      </w:r>
      <w:r w:rsidR="003C6D0A">
        <w:rPr>
          <w:noProof/>
        </w:rPr>
        <w:t>56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7)</w:t>
      </w:r>
      <w:r>
        <w:rPr>
          <w:noProof/>
        </w:rPr>
        <w:tab/>
      </w:r>
      <w:r w:rsidR="00EF5AA8">
        <w:rPr>
          <w:noProof/>
        </w:rPr>
        <w:fldChar w:fldCharType="begin"/>
      </w:r>
      <w:r>
        <w:rPr>
          <w:noProof/>
        </w:rPr>
        <w:instrText xml:space="preserve"> PAGEREF _Toc472416929 \h </w:instrText>
      </w:r>
      <w:r w:rsidR="00EF5AA8">
        <w:rPr>
          <w:noProof/>
        </w:rPr>
      </w:r>
      <w:r w:rsidR="00EF5AA8">
        <w:rPr>
          <w:noProof/>
        </w:rPr>
        <w:fldChar w:fldCharType="separate"/>
      </w:r>
      <w:r w:rsidR="003C6D0A">
        <w:rPr>
          <w:noProof/>
        </w:rPr>
        <w:t>61</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EF5AA8">
        <w:rPr>
          <w:noProof/>
        </w:rPr>
        <w:fldChar w:fldCharType="begin"/>
      </w:r>
      <w:r>
        <w:rPr>
          <w:noProof/>
        </w:rPr>
        <w:instrText xml:space="preserve"> PAGEREF _Toc472416932 \h </w:instrText>
      </w:r>
      <w:r w:rsidR="00EF5AA8">
        <w:rPr>
          <w:noProof/>
        </w:rPr>
      </w:r>
      <w:r w:rsidR="00EF5AA8">
        <w:rPr>
          <w:noProof/>
        </w:rPr>
        <w:fldChar w:fldCharType="separate"/>
      </w:r>
      <w:r w:rsidR="003C6D0A">
        <w:rPr>
          <w:noProof/>
        </w:rPr>
        <w:t>64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EF5AA8">
        <w:rPr>
          <w:noProof/>
        </w:rPr>
        <w:fldChar w:fldCharType="begin"/>
      </w:r>
      <w:r>
        <w:rPr>
          <w:noProof/>
        </w:rPr>
        <w:instrText xml:space="preserve"> PAGEREF _Toc472416937 \h </w:instrText>
      </w:r>
      <w:r w:rsidR="00EF5AA8">
        <w:rPr>
          <w:noProof/>
        </w:rPr>
      </w:r>
      <w:r w:rsidR="00EF5AA8">
        <w:rPr>
          <w:noProof/>
        </w:rPr>
        <w:fldChar w:fldCharType="separate"/>
      </w:r>
      <w:r w:rsidR="003C6D0A">
        <w:rPr>
          <w:noProof/>
        </w:rPr>
        <w:t>68</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EF5AA8">
        <w:rPr>
          <w:noProof/>
        </w:rPr>
        <w:fldChar w:fldCharType="begin"/>
      </w:r>
      <w:r>
        <w:rPr>
          <w:noProof/>
        </w:rPr>
        <w:instrText xml:space="preserve"> PAGEREF _Toc472416940 \h </w:instrText>
      </w:r>
      <w:r w:rsidR="00EF5AA8">
        <w:rPr>
          <w:noProof/>
        </w:rPr>
      </w:r>
      <w:r w:rsidR="00EF5AA8">
        <w:rPr>
          <w:noProof/>
        </w:rPr>
        <w:fldChar w:fldCharType="separate"/>
      </w:r>
      <w:r w:rsidR="003C6D0A">
        <w:rPr>
          <w:noProof/>
        </w:rPr>
        <w:t>70</w:t>
      </w:r>
      <w:r w:rsidR="00EF5AA8">
        <w:rPr>
          <w:noProof/>
        </w:rPr>
        <w:fldChar w:fldCharType="end"/>
      </w:r>
    </w:p>
    <w:p w:rsidR="00717F60" w:rsidRPr="00D053CF" w:rsidRDefault="00EF5AA8"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D053CF"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72416823"/>
      <w:bookmarkEnd w:id="6"/>
      <w:r w:rsidRPr="00D053CF">
        <w:rPr>
          <w:szCs w:val="24"/>
        </w:rPr>
        <w:lastRenderedPageBreak/>
        <w:t>Общие положения</w:t>
      </w:r>
      <w:bookmarkEnd w:id="7"/>
    </w:p>
    <w:p w:rsidR="00717F60" w:rsidRPr="00D053CF" w:rsidRDefault="00717F60" w:rsidP="00E71A48">
      <w:pPr>
        <w:pStyle w:val="2"/>
        <w:tabs>
          <w:tab w:val="clear" w:pos="1700"/>
          <w:tab w:val="left" w:pos="567"/>
        </w:tabs>
        <w:spacing w:line="264" w:lineRule="auto"/>
      </w:pPr>
      <w:bookmarkStart w:id="8" w:name="__RefHeading__393_1298132286"/>
      <w:bookmarkStart w:id="9" w:name="_Toc472416824"/>
      <w:bookmarkEnd w:id="8"/>
      <w:r w:rsidRPr="00D053CF">
        <w:t>Общие сведения о процедуре запроса предложений</w:t>
      </w:r>
      <w:bookmarkEnd w:id="9"/>
    </w:p>
    <w:p w:rsidR="005B75A6" w:rsidRPr="007618F5"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D053CF">
        <w:rPr>
          <w:iCs/>
          <w:sz w:val="24"/>
          <w:szCs w:val="24"/>
        </w:rPr>
        <w:t xml:space="preserve">Заказчик, являющийся Организатором запроса предложений </w:t>
      </w:r>
      <w:r w:rsidR="007556FF" w:rsidRPr="00D053CF">
        <w:rPr>
          <w:iCs/>
          <w:sz w:val="24"/>
          <w:szCs w:val="24"/>
        </w:rPr>
        <w:t>– ПАО «МРСК Центра» (далее – Заказчик или Организатор)</w:t>
      </w:r>
      <w:r w:rsidRPr="00D053CF">
        <w:rPr>
          <w:iCs/>
          <w:sz w:val="24"/>
          <w:szCs w:val="24"/>
        </w:rPr>
        <w:t xml:space="preserve"> (почтовый адрес:</w:t>
      </w:r>
      <w:r w:rsidR="007556FF" w:rsidRPr="00D053CF">
        <w:rPr>
          <w:iCs/>
          <w:sz w:val="24"/>
          <w:szCs w:val="24"/>
        </w:rPr>
        <w:t xml:space="preserve"> </w:t>
      </w:r>
      <w:proofErr w:type="gramStart"/>
      <w:r w:rsidR="007556FF" w:rsidRPr="00D053CF">
        <w:rPr>
          <w:iCs/>
          <w:sz w:val="24"/>
          <w:szCs w:val="24"/>
        </w:rPr>
        <w:t>РФ, 127018, г. Москва, ул. 2-я Ямская, 4</w:t>
      </w:r>
      <w:r w:rsidR="00EC1043" w:rsidRPr="00D053CF">
        <w:rPr>
          <w:iCs/>
          <w:sz w:val="24"/>
          <w:szCs w:val="24"/>
        </w:rPr>
        <w:t>, с</w:t>
      </w:r>
      <w:r w:rsidRPr="00D053CF">
        <w:rPr>
          <w:iCs/>
          <w:sz w:val="24"/>
          <w:szCs w:val="24"/>
        </w:rPr>
        <w:t xml:space="preserve">екретарь Закупочной комиссии – </w:t>
      </w:r>
      <w:r w:rsidR="007618F5" w:rsidRPr="00EC6D9A">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w:t>
      </w:r>
      <w:r w:rsidR="007618F5" w:rsidRPr="00EC6D9A">
        <w:rPr>
          <w:iCs/>
          <w:sz w:val="24"/>
          <w:szCs w:val="24"/>
          <w:u w:val="single"/>
        </w:rPr>
        <w:t xml:space="preserve"> kobeleva.ey@mrsk-1.ru.</w:t>
      </w:r>
      <w:r w:rsidR="007618F5" w:rsidRPr="00EC6D9A">
        <w:rPr>
          <w:iCs/>
          <w:sz w:val="24"/>
          <w:szCs w:val="24"/>
        </w:rPr>
        <w:t xml:space="preserve">, ответственное лицо – Кобелева Елена Юрьевна, контактный телефон - (4752)56-95-67, адрес электронной почты: </w:t>
      </w:r>
      <w:hyperlink r:id="rId17" w:history="1">
        <w:r w:rsidR="007618F5" w:rsidRPr="002F2255">
          <w:rPr>
            <w:rStyle w:val="a7"/>
            <w:iCs/>
            <w:sz w:val="24"/>
            <w:szCs w:val="24"/>
          </w:rPr>
          <w:t>kobeleva.ey@mrsk-1.ru</w:t>
        </w:r>
      </w:hyperlink>
      <w:r w:rsidR="007618F5">
        <w:rPr>
          <w:iCs/>
          <w:sz w:val="24"/>
          <w:szCs w:val="24"/>
          <w:u w:val="single"/>
        </w:rPr>
        <w:t xml:space="preserve"> </w:t>
      </w:r>
      <w:r w:rsidR="004B5EB3" w:rsidRPr="00D053CF">
        <w:rPr>
          <w:iCs/>
          <w:sz w:val="24"/>
          <w:szCs w:val="24"/>
        </w:rPr>
        <w:t>Извещени</w:t>
      </w:r>
      <w:r w:rsidRPr="00D053CF">
        <w:rPr>
          <w:iCs/>
          <w:sz w:val="24"/>
          <w:szCs w:val="24"/>
        </w:rPr>
        <w:t>ем</w:t>
      </w:r>
      <w:r w:rsidRPr="00D053CF">
        <w:rPr>
          <w:sz w:val="24"/>
          <w:szCs w:val="24"/>
        </w:rPr>
        <w:t xml:space="preserve"> о проведении </w:t>
      </w:r>
      <w:r w:rsidRPr="00D053CF">
        <w:rPr>
          <w:iCs/>
          <w:sz w:val="24"/>
          <w:szCs w:val="24"/>
        </w:rPr>
        <w:t>запроса</w:t>
      </w:r>
      <w:proofErr w:type="gramEnd"/>
      <w:r w:rsidRPr="00D053CF">
        <w:rPr>
          <w:iCs/>
          <w:sz w:val="24"/>
          <w:szCs w:val="24"/>
        </w:rPr>
        <w:t xml:space="preserve"> </w:t>
      </w:r>
      <w:proofErr w:type="gramStart"/>
      <w:r w:rsidRPr="00D053CF">
        <w:rPr>
          <w:iCs/>
          <w:sz w:val="24"/>
          <w:szCs w:val="24"/>
        </w:rPr>
        <w:t>предложений</w:t>
      </w:r>
      <w:r w:rsidRPr="00D053CF">
        <w:rPr>
          <w:sz w:val="24"/>
          <w:szCs w:val="24"/>
        </w:rPr>
        <w:t xml:space="preserve">, опубликованным </w:t>
      </w:r>
      <w:r w:rsidRPr="00D053CF">
        <w:rPr>
          <w:b/>
          <w:sz w:val="24"/>
          <w:szCs w:val="24"/>
          <w:highlight w:val="yellow"/>
        </w:rPr>
        <w:t>«</w:t>
      </w:r>
      <w:r w:rsidR="007618F5">
        <w:rPr>
          <w:b/>
          <w:sz w:val="24"/>
          <w:szCs w:val="24"/>
          <w:highlight w:val="yellow"/>
        </w:rPr>
        <w:t>20</w:t>
      </w:r>
      <w:r w:rsidRPr="00D053CF">
        <w:rPr>
          <w:b/>
          <w:sz w:val="24"/>
          <w:szCs w:val="24"/>
          <w:highlight w:val="yellow"/>
        </w:rPr>
        <w:t xml:space="preserve">» </w:t>
      </w:r>
      <w:r w:rsidR="007618F5">
        <w:rPr>
          <w:b/>
          <w:sz w:val="24"/>
          <w:szCs w:val="24"/>
          <w:highlight w:val="yellow"/>
        </w:rPr>
        <w:t>июня</w:t>
      </w:r>
      <w:r w:rsidRPr="00D053CF">
        <w:rPr>
          <w:b/>
          <w:sz w:val="24"/>
          <w:szCs w:val="24"/>
          <w:highlight w:val="yellow"/>
        </w:rPr>
        <w:t xml:space="preserve"> 20</w:t>
      </w:r>
      <w:r w:rsidR="00C12FA4" w:rsidRPr="00D053CF">
        <w:rPr>
          <w:b/>
          <w:sz w:val="24"/>
          <w:szCs w:val="24"/>
          <w:highlight w:val="yellow"/>
        </w:rPr>
        <w:t>1</w:t>
      </w:r>
      <w:r w:rsidR="00773E05">
        <w:rPr>
          <w:b/>
          <w:sz w:val="24"/>
          <w:szCs w:val="24"/>
          <w:highlight w:val="yellow"/>
        </w:rPr>
        <w:t>7</w:t>
      </w:r>
      <w:r w:rsidRPr="00D053CF">
        <w:rPr>
          <w:b/>
          <w:sz w:val="24"/>
          <w:szCs w:val="24"/>
          <w:highlight w:val="yellow"/>
        </w:rPr>
        <w:t xml:space="preserve"> г.</w:t>
      </w:r>
      <w:r w:rsidRPr="00D053CF">
        <w:rPr>
          <w:sz w:val="24"/>
          <w:szCs w:val="24"/>
        </w:rPr>
        <w:t xml:space="preserve"> на официальном сайте (</w:t>
      </w:r>
      <w:hyperlink r:id="rId18" w:history="1">
        <w:r w:rsidR="00345CCA" w:rsidRPr="00D053CF">
          <w:rPr>
            <w:rStyle w:val="a7"/>
            <w:color w:val="auto"/>
            <w:sz w:val="24"/>
            <w:szCs w:val="24"/>
          </w:rPr>
          <w:t>www.zakupki.</w:t>
        </w:r>
        <w:r w:rsidR="00345CCA" w:rsidRPr="00D053CF">
          <w:rPr>
            <w:rStyle w:val="a7"/>
            <w:color w:val="auto"/>
            <w:sz w:val="24"/>
            <w:szCs w:val="24"/>
            <w:lang w:val="en-US"/>
          </w:rPr>
          <w:t>gov</w:t>
        </w:r>
        <w:r w:rsidR="00345CCA" w:rsidRPr="00D053CF">
          <w:rPr>
            <w:rStyle w:val="a7"/>
            <w:color w:val="auto"/>
            <w:sz w:val="24"/>
            <w:szCs w:val="24"/>
          </w:rPr>
          <w:t>.ru</w:t>
        </w:r>
      </w:hyperlink>
      <w:r w:rsidRPr="00D053CF">
        <w:rPr>
          <w:sz w:val="24"/>
          <w:szCs w:val="24"/>
        </w:rPr>
        <w:t>),</w:t>
      </w:r>
      <w:r w:rsidR="009D7F01" w:rsidRPr="00D053CF">
        <w:rPr>
          <w:iCs/>
          <w:sz w:val="24"/>
          <w:szCs w:val="24"/>
        </w:rPr>
        <w:t xml:space="preserve"> </w:t>
      </w:r>
      <w:r w:rsidR="009D7F01" w:rsidRPr="00D053CF">
        <w:rPr>
          <w:sz w:val="24"/>
          <w:szCs w:val="24"/>
        </w:rPr>
        <w:t xml:space="preserve">на сайте </w:t>
      </w:r>
      <w:r w:rsidR="007556FF" w:rsidRPr="00D053CF">
        <w:rPr>
          <w:iCs/>
          <w:sz w:val="24"/>
          <w:szCs w:val="24"/>
        </w:rPr>
        <w:t>ПАО «МРСК Центра»</w:t>
      </w:r>
      <w:r w:rsidR="009D7F01" w:rsidRPr="00D053CF">
        <w:rPr>
          <w:sz w:val="24"/>
          <w:szCs w:val="24"/>
        </w:rPr>
        <w:t xml:space="preserve"> (</w:t>
      </w:r>
      <w:hyperlink r:id="rId19" w:history="1">
        <w:r w:rsidR="007556FF" w:rsidRPr="00D053CF">
          <w:rPr>
            <w:rStyle w:val="a7"/>
            <w:color w:val="auto"/>
            <w:sz w:val="24"/>
            <w:szCs w:val="24"/>
          </w:rPr>
          <w:t>www.mrsk-1.ru</w:t>
        </w:r>
      </w:hyperlink>
      <w:r w:rsidR="00862664" w:rsidRPr="00D053CF">
        <w:rPr>
          <w:sz w:val="24"/>
          <w:szCs w:val="24"/>
        </w:rPr>
        <w:t>)</w:t>
      </w:r>
      <w:r w:rsidR="00702B2C" w:rsidRPr="00D053CF">
        <w:rPr>
          <w:sz w:val="24"/>
          <w:szCs w:val="24"/>
        </w:rPr>
        <w:t xml:space="preserve">, на сайте ЭТП, указанном в п. </w:t>
      </w:r>
      <w:r w:rsidR="00E329E4">
        <w:fldChar w:fldCharType="begin"/>
      </w:r>
      <w:r w:rsidR="00E329E4">
        <w:instrText xml:space="preserve"> REF _Ref440269836 \r \h  \* MERGEFORMAT </w:instrText>
      </w:r>
      <w:r w:rsidR="00E329E4">
        <w:fldChar w:fldCharType="separate"/>
      </w:r>
      <w:r w:rsidR="00B007DA" w:rsidRPr="00B007DA">
        <w:rPr>
          <w:sz w:val="24"/>
          <w:szCs w:val="24"/>
        </w:rPr>
        <w:t>1.1.3</w:t>
      </w:r>
      <w:r w:rsidR="00E329E4">
        <w:fldChar w:fldCharType="end"/>
      </w:r>
      <w:r w:rsidR="00702B2C" w:rsidRPr="00D053CF">
        <w:rPr>
          <w:sz w:val="24"/>
          <w:szCs w:val="24"/>
        </w:rPr>
        <w:t xml:space="preserve"> настоящей Документации</w:t>
      </w:r>
      <w:r w:rsidR="003B6795" w:rsidRPr="00D053CF">
        <w:rPr>
          <w:sz w:val="24"/>
          <w:szCs w:val="24"/>
        </w:rPr>
        <w:t xml:space="preserve">, </w:t>
      </w:r>
      <w:r w:rsidRPr="00D053CF">
        <w:rPr>
          <w:iCs/>
          <w:sz w:val="24"/>
          <w:szCs w:val="24"/>
        </w:rPr>
        <w:t>приг</w:t>
      </w:r>
      <w:r w:rsidRPr="00D053CF">
        <w:rPr>
          <w:sz w:val="24"/>
          <w:szCs w:val="24"/>
        </w:rPr>
        <w:t>ласило юридических лиц</w:t>
      </w:r>
      <w:r w:rsidR="005B75A6" w:rsidRPr="00D053CF">
        <w:rPr>
          <w:sz w:val="24"/>
          <w:szCs w:val="24"/>
        </w:rPr>
        <w:t xml:space="preserve"> и физических лиц (в т.</w:t>
      </w:r>
      <w:r w:rsidR="003129D4" w:rsidRPr="00D053CF">
        <w:rPr>
          <w:sz w:val="24"/>
          <w:szCs w:val="24"/>
        </w:rPr>
        <w:t xml:space="preserve"> </w:t>
      </w:r>
      <w:r w:rsidR="005B75A6" w:rsidRPr="00D053CF">
        <w:rPr>
          <w:sz w:val="24"/>
          <w:szCs w:val="24"/>
        </w:rPr>
        <w:t>ч. индивидуальных предпринимателей)</w:t>
      </w:r>
      <w:r w:rsidR="001C2F0C" w:rsidRPr="00D053CF">
        <w:rPr>
          <w:sz w:val="24"/>
          <w:szCs w:val="24"/>
        </w:rPr>
        <w:t>,</w:t>
      </w:r>
      <w:r w:rsidR="007618F5" w:rsidRPr="007618F5">
        <w:rPr>
          <w:sz w:val="24"/>
          <w:szCs w:val="24"/>
        </w:rPr>
        <w:t xml:space="preserve"> </w:t>
      </w:r>
      <w:r w:rsidR="007618F5" w:rsidRPr="00430C5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w:t>
      </w:r>
      <w:proofErr w:type="gramEnd"/>
      <w:r w:rsidR="007618F5" w:rsidRPr="00430C5F">
        <w:rPr>
          <w:sz w:val="24"/>
          <w:szCs w:val="24"/>
        </w:rPr>
        <w:t xml:space="preserve"> законом Российской Федерации от 24 июля 2007 г. N 209-ФЗ «О развитии малого и среднего предпринимательства в Российской Федерации»)</w:t>
      </w:r>
      <w:r w:rsidR="001C2F0C" w:rsidRPr="00D053CF">
        <w:rPr>
          <w:sz w:val="24"/>
          <w:szCs w:val="24"/>
        </w:rPr>
        <w:t xml:space="preserve"> соответствующих требованиям п. </w:t>
      </w:r>
      <w:r w:rsidR="00E329E4">
        <w:fldChar w:fldCharType="begin"/>
      </w:r>
      <w:r w:rsidR="00E329E4">
        <w:instrText xml:space="preserve"> REF _Ref440357582 \r \h  \* MERGEFORMAT </w:instrText>
      </w:r>
      <w:r w:rsidR="00E329E4">
        <w:fldChar w:fldCharType="separate"/>
      </w:r>
      <w:r w:rsidR="00B007DA" w:rsidRPr="00B007DA">
        <w:rPr>
          <w:sz w:val="24"/>
          <w:szCs w:val="24"/>
        </w:rPr>
        <w:t>1.1.2</w:t>
      </w:r>
      <w:r w:rsidR="00E329E4">
        <w:fldChar w:fldCharType="end"/>
      </w:r>
      <w:r w:rsidR="0006460D" w:rsidRPr="00D053CF">
        <w:rPr>
          <w:sz w:val="24"/>
          <w:szCs w:val="24"/>
        </w:rPr>
        <w:t xml:space="preserve"> (далее – Участники)</w:t>
      </w:r>
      <w:r w:rsidR="001C2F0C" w:rsidRPr="00D053CF">
        <w:rPr>
          <w:sz w:val="24"/>
          <w:szCs w:val="24"/>
        </w:rPr>
        <w:t xml:space="preserve">, </w:t>
      </w:r>
      <w:r w:rsidR="004B5EB3" w:rsidRPr="00D053CF">
        <w:rPr>
          <w:sz w:val="24"/>
          <w:szCs w:val="24"/>
        </w:rPr>
        <w:t xml:space="preserve">к участию в </w:t>
      </w:r>
      <w:r w:rsidR="004B5EB3" w:rsidRPr="007618F5">
        <w:rPr>
          <w:sz w:val="24"/>
          <w:szCs w:val="24"/>
        </w:rPr>
        <w:t xml:space="preserve">процедуре </w:t>
      </w:r>
      <w:r w:rsidR="00075C00" w:rsidRPr="007618F5">
        <w:rPr>
          <w:sz w:val="24"/>
          <w:szCs w:val="24"/>
        </w:rPr>
        <w:t>запроса предложений</w:t>
      </w:r>
      <w:r w:rsidRPr="007618F5">
        <w:rPr>
          <w:sz w:val="24"/>
          <w:szCs w:val="24"/>
        </w:rPr>
        <w:t xml:space="preserve"> </w:t>
      </w:r>
      <w:bookmarkEnd w:id="10"/>
      <w:r w:rsidR="004B5EB3" w:rsidRPr="007618F5">
        <w:rPr>
          <w:sz w:val="24"/>
          <w:szCs w:val="24"/>
        </w:rPr>
        <w:t xml:space="preserve">на право заключения </w:t>
      </w:r>
      <w:r w:rsidR="00702B2C" w:rsidRPr="007618F5">
        <w:rPr>
          <w:sz w:val="24"/>
          <w:szCs w:val="24"/>
        </w:rPr>
        <w:t xml:space="preserve">Договоров на поставку </w:t>
      </w:r>
      <w:r w:rsidR="007618F5" w:rsidRPr="007618F5">
        <w:rPr>
          <w:sz w:val="24"/>
          <w:szCs w:val="24"/>
        </w:rPr>
        <w:t xml:space="preserve">вводов 35 </w:t>
      </w:r>
      <w:proofErr w:type="spellStart"/>
      <w:r w:rsidR="007618F5" w:rsidRPr="007618F5">
        <w:rPr>
          <w:sz w:val="24"/>
          <w:szCs w:val="24"/>
        </w:rPr>
        <w:t>кВ</w:t>
      </w:r>
      <w:proofErr w:type="spellEnd"/>
      <w:r w:rsidR="00702B2C" w:rsidRPr="007618F5">
        <w:rPr>
          <w:sz w:val="24"/>
          <w:szCs w:val="24"/>
        </w:rPr>
        <w:t xml:space="preserve"> для нужд ПАО «МРСК Центра» </w:t>
      </w:r>
      <w:r w:rsidR="00862664" w:rsidRPr="007618F5">
        <w:rPr>
          <w:sz w:val="24"/>
          <w:szCs w:val="24"/>
        </w:rPr>
        <w:t xml:space="preserve">(филиала «Тамбовэнерго», расположенного по адресу: </w:t>
      </w:r>
      <w:proofErr w:type="gramStart"/>
      <w:r w:rsidR="00862664" w:rsidRPr="007618F5">
        <w:rPr>
          <w:sz w:val="24"/>
          <w:szCs w:val="24"/>
        </w:rPr>
        <w:t>РФ, 392680, г. Тамб</w:t>
      </w:r>
      <w:r w:rsidR="007618F5" w:rsidRPr="007618F5">
        <w:rPr>
          <w:sz w:val="24"/>
          <w:szCs w:val="24"/>
        </w:rPr>
        <w:t xml:space="preserve">ов, ул. </w:t>
      </w:r>
      <w:proofErr w:type="spellStart"/>
      <w:r w:rsidR="007618F5" w:rsidRPr="007618F5">
        <w:rPr>
          <w:sz w:val="24"/>
          <w:szCs w:val="24"/>
        </w:rPr>
        <w:t>Моршанское</w:t>
      </w:r>
      <w:proofErr w:type="spellEnd"/>
      <w:r w:rsidR="007618F5" w:rsidRPr="007618F5">
        <w:rPr>
          <w:sz w:val="24"/>
          <w:szCs w:val="24"/>
        </w:rPr>
        <w:t xml:space="preserve"> шоссе, д. 23</w:t>
      </w:r>
      <w:r w:rsidR="00862664" w:rsidRPr="007618F5">
        <w:rPr>
          <w:sz w:val="24"/>
          <w:szCs w:val="24"/>
        </w:rPr>
        <w:t>)</w:t>
      </w:r>
      <w:r w:rsidRPr="007618F5">
        <w:rPr>
          <w:sz w:val="24"/>
          <w:szCs w:val="24"/>
        </w:rPr>
        <w:t>.</w:t>
      </w:r>
      <w:bookmarkEnd w:id="11"/>
      <w:bookmarkEnd w:id="12"/>
      <w:bookmarkEnd w:id="13"/>
      <w:proofErr w:type="gramEnd"/>
    </w:p>
    <w:p w:rsidR="001C2F0C" w:rsidRPr="007618F5"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proofErr w:type="gramStart"/>
      <w:r w:rsidRPr="00D053CF">
        <w:rPr>
          <w:sz w:val="24"/>
          <w:szCs w:val="24"/>
        </w:rPr>
        <w:t xml:space="preserve">Участвовать в настоящем Запросе предложений могут </w:t>
      </w:r>
      <w:r w:rsidR="00B228D4" w:rsidRPr="00D053CF">
        <w:rPr>
          <w:sz w:val="24"/>
          <w:szCs w:val="24"/>
        </w:rPr>
        <w:t>Участники</w:t>
      </w:r>
      <w:r w:rsidRPr="00D053CF">
        <w:rPr>
          <w:sz w:val="24"/>
          <w:szCs w:val="24"/>
        </w:rPr>
        <w:t xml:space="preserve">, признанные Победителями </w:t>
      </w:r>
      <w:r w:rsidR="003F4558" w:rsidRPr="00B70857">
        <w:rPr>
          <w:sz w:val="24"/>
          <w:szCs w:val="24"/>
        </w:rPr>
        <w:t>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w:t>
      </w:r>
      <w:r w:rsidR="003F4558" w:rsidRPr="00953B11">
        <w:rPr>
          <w:sz w:val="24"/>
          <w:szCs w:val="24"/>
        </w:rPr>
        <w:t xml:space="preserve"> для нужд ДЗО </w:t>
      </w:r>
      <w:r w:rsidR="003F4558">
        <w:rPr>
          <w:sz w:val="24"/>
          <w:szCs w:val="24"/>
        </w:rPr>
        <w:t>П</w:t>
      </w:r>
      <w:r w:rsidR="003F4558" w:rsidRPr="00953B11">
        <w:rPr>
          <w:sz w:val="24"/>
          <w:szCs w:val="24"/>
        </w:rPr>
        <w:t>АО «</w:t>
      </w:r>
      <w:proofErr w:type="spellStart"/>
      <w:r w:rsidR="003F4558" w:rsidRPr="00953B11">
        <w:rPr>
          <w:sz w:val="24"/>
          <w:szCs w:val="24"/>
        </w:rPr>
        <w:t>Россети</w:t>
      </w:r>
      <w:proofErr w:type="spellEnd"/>
      <w:r w:rsidR="003F4558" w:rsidRPr="00953B11">
        <w:rPr>
          <w:sz w:val="24"/>
          <w:szCs w:val="24"/>
        </w:rPr>
        <w:t xml:space="preserve">» </w:t>
      </w:r>
      <w:r w:rsidR="003F4558" w:rsidRPr="007618F5">
        <w:rPr>
          <w:sz w:val="24"/>
          <w:szCs w:val="24"/>
        </w:rPr>
        <w:t>по Лоту №2 - «</w:t>
      </w:r>
      <w:r w:rsidR="007618F5" w:rsidRPr="007618F5">
        <w:rPr>
          <w:sz w:val="24"/>
          <w:szCs w:val="24"/>
        </w:rPr>
        <w:t xml:space="preserve">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поставка вводов 35-220 </w:t>
      </w:r>
      <w:proofErr w:type="spellStart"/>
      <w:r w:rsidR="007618F5" w:rsidRPr="007618F5">
        <w:rPr>
          <w:sz w:val="24"/>
          <w:szCs w:val="24"/>
        </w:rPr>
        <w:t>кВ</w:t>
      </w:r>
      <w:proofErr w:type="spellEnd"/>
      <w:r w:rsidR="003F4558" w:rsidRPr="007618F5">
        <w:rPr>
          <w:sz w:val="24"/>
          <w:szCs w:val="24"/>
        </w:rPr>
        <w:t>» на основании</w:t>
      </w:r>
      <w:proofErr w:type="gramEnd"/>
      <w:r w:rsidR="003F4558" w:rsidRPr="007618F5">
        <w:rPr>
          <w:sz w:val="24"/>
          <w:szCs w:val="24"/>
        </w:rPr>
        <w:t xml:space="preserve"> Протокола заседания Закупочной комиссии ПАО «</w:t>
      </w:r>
      <w:proofErr w:type="spellStart"/>
      <w:r w:rsidR="003F4558" w:rsidRPr="007618F5">
        <w:rPr>
          <w:sz w:val="24"/>
          <w:szCs w:val="24"/>
        </w:rPr>
        <w:t>Россети</w:t>
      </w:r>
      <w:proofErr w:type="spellEnd"/>
      <w:r w:rsidR="003F4558" w:rsidRPr="007618F5">
        <w:rPr>
          <w:sz w:val="24"/>
          <w:szCs w:val="24"/>
        </w:rPr>
        <w:t xml:space="preserve">» </w:t>
      </w:r>
      <w:r w:rsidR="007618F5" w:rsidRPr="007618F5">
        <w:t xml:space="preserve">16/716772 от 20.04.2017г. </w:t>
      </w:r>
      <w:r w:rsidR="003F4558" w:rsidRPr="007618F5">
        <w:rPr>
          <w:sz w:val="24"/>
          <w:szCs w:val="24"/>
        </w:rPr>
        <w:t xml:space="preserve"> </w:t>
      </w:r>
      <w:r w:rsidRPr="007618F5">
        <w:rPr>
          <w:sz w:val="24"/>
          <w:szCs w:val="24"/>
        </w:rPr>
        <w:t>и заключившие соответствующие Рамо</w:t>
      </w:r>
      <w:r w:rsidR="00F901DE" w:rsidRPr="007618F5">
        <w:rPr>
          <w:sz w:val="24"/>
          <w:szCs w:val="24"/>
        </w:rPr>
        <w:t>чные соглашения</w:t>
      </w:r>
      <w:r w:rsidRPr="007618F5">
        <w:rPr>
          <w:sz w:val="24"/>
          <w:szCs w:val="24"/>
        </w:rPr>
        <w:t>.</w:t>
      </w:r>
      <w:bookmarkEnd w:id="14"/>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D053CF">
        <w:rPr>
          <w:sz w:val="24"/>
          <w:szCs w:val="24"/>
        </w:rPr>
        <w:t xml:space="preserve">Настоящий </w:t>
      </w:r>
      <w:r w:rsidR="004B5EB3" w:rsidRPr="00D053CF">
        <w:rPr>
          <w:sz w:val="24"/>
          <w:szCs w:val="24"/>
        </w:rPr>
        <w:t>З</w:t>
      </w:r>
      <w:r w:rsidRPr="00D053CF">
        <w:rPr>
          <w:sz w:val="24"/>
          <w:szCs w:val="24"/>
        </w:rPr>
        <w:t xml:space="preserve">апрос предложений проводится в соответствии с правилами и с использованием функционала </w:t>
      </w:r>
      <w:r w:rsidR="00702B2C" w:rsidRPr="00D053CF">
        <w:rPr>
          <w:sz w:val="24"/>
          <w:szCs w:val="24"/>
        </w:rPr>
        <w:t>электронной торговой площадк</w:t>
      </w:r>
      <w:r w:rsidR="00414AB1" w:rsidRPr="00D053CF">
        <w:rPr>
          <w:sz w:val="24"/>
          <w:szCs w:val="24"/>
        </w:rPr>
        <w:t>и</w:t>
      </w:r>
      <w:r w:rsidR="00702B2C" w:rsidRPr="00D053CF">
        <w:rPr>
          <w:sz w:val="24"/>
          <w:szCs w:val="24"/>
        </w:rPr>
        <w:t xml:space="preserve"> </w:t>
      </w:r>
      <w:r w:rsidR="000D70B6" w:rsidRPr="00D053CF">
        <w:rPr>
          <w:sz w:val="24"/>
          <w:szCs w:val="24"/>
        </w:rPr>
        <w:t>П</w:t>
      </w:r>
      <w:r w:rsidR="00702B2C" w:rsidRPr="00D053CF">
        <w:rPr>
          <w:sz w:val="24"/>
          <w:szCs w:val="24"/>
        </w:rPr>
        <w:t>АО «</w:t>
      </w:r>
      <w:proofErr w:type="spellStart"/>
      <w:r w:rsidR="00702B2C" w:rsidRPr="00D053CF">
        <w:rPr>
          <w:sz w:val="24"/>
          <w:szCs w:val="24"/>
        </w:rPr>
        <w:t>Россети</w:t>
      </w:r>
      <w:proofErr w:type="spellEnd"/>
      <w:r w:rsidR="00702B2C" w:rsidRPr="00D053CF">
        <w:rPr>
          <w:sz w:val="24"/>
          <w:szCs w:val="24"/>
        </w:rPr>
        <w:t xml:space="preserve">» </w:t>
      </w:r>
      <w:hyperlink r:id="rId20" w:history="1">
        <w:r w:rsidR="00702B2C" w:rsidRPr="00D053CF">
          <w:rPr>
            <w:rStyle w:val="a7"/>
            <w:color w:val="auto"/>
            <w:sz w:val="24"/>
            <w:szCs w:val="24"/>
          </w:rPr>
          <w:t>www.b2b-mrsk.ru</w:t>
        </w:r>
      </w:hyperlink>
      <w:r w:rsidR="00702B2C" w:rsidRPr="00D053CF">
        <w:rPr>
          <w:sz w:val="24"/>
          <w:szCs w:val="24"/>
        </w:rPr>
        <w:t xml:space="preserve"> (далее — ЭТП)</w:t>
      </w:r>
      <w:r w:rsidR="005B75A6" w:rsidRPr="00D053CF">
        <w:rPr>
          <w:sz w:val="24"/>
          <w:szCs w:val="24"/>
        </w:rPr>
        <w:t>.</w:t>
      </w:r>
      <w:bookmarkEnd w:id="15"/>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D053CF">
        <w:rPr>
          <w:sz w:val="24"/>
          <w:szCs w:val="24"/>
        </w:rPr>
        <w:t>Заказчик</w:t>
      </w:r>
      <w:r w:rsidR="00702B2C" w:rsidRPr="00D053CF">
        <w:rPr>
          <w:sz w:val="24"/>
          <w:szCs w:val="24"/>
        </w:rPr>
        <w:t xml:space="preserve">: </w:t>
      </w:r>
      <w:r w:rsidRPr="00D053CF">
        <w:rPr>
          <w:sz w:val="24"/>
          <w:szCs w:val="24"/>
        </w:rPr>
        <w:t xml:space="preserve"> </w:t>
      </w:r>
      <w:r w:rsidR="00702B2C" w:rsidRPr="00D053CF">
        <w:rPr>
          <w:iCs/>
          <w:sz w:val="24"/>
          <w:szCs w:val="24"/>
        </w:rPr>
        <w:t>ПАО «МРСК Центра».</w:t>
      </w:r>
      <w:r w:rsidRPr="00D053CF">
        <w:rPr>
          <w:rStyle w:val="aa"/>
          <w:sz w:val="24"/>
          <w:szCs w:val="24"/>
        </w:rPr>
        <w:t xml:space="preserve"> </w:t>
      </w:r>
      <w:bookmarkEnd w:id="16"/>
    </w:p>
    <w:p w:rsidR="008C4223" w:rsidRPr="00D053CF"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D053CF">
        <w:rPr>
          <w:sz w:val="24"/>
          <w:szCs w:val="24"/>
        </w:rPr>
        <w:t>Предмет З</w:t>
      </w:r>
      <w:r w:rsidR="00717F60" w:rsidRPr="00D053CF">
        <w:rPr>
          <w:sz w:val="24"/>
          <w:szCs w:val="24"/>
        </w:rPr>
        <w:t>апроса предложений</w:t>
      </w:r>
      <w:r w:rsidR="00702B2C" w:rsidRPr="00D053CF">
        <w:rPr>
          <w:sz w:val="24"/>
          <w:szCs w:val="24"/>
        </w:rPr>
        <w:t>:</w:t>
      </w:r>
      <w:bookmarkEnd w:id="17"/>
    </w:p>
    <w:p w:rsidR="00A40714" w:rsidRPr="00D053CF"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D053CF">
        <w:rPr>
          <w:b/>
          <w:sz w:val="24"/>
          <w:szCs w:val="24"/>
          <w:u w:val="single"/>
        </w:rPr>
        <w:t>Лот №1:</w:t>
      </w:r>
      <w:r w:rsidR="00717F60" w:rsidRPr="00D053CF">
        <w:rPr>
          <w:sz w:val="24"/>
          <w:szCs w:val="24"/>
        </w:rPr>
        <w:t xml:space="preserve"> право </w:t>
      </w:r>
      <w:r w:rsidR="00717F60" w:rsidRPr="007618F5">
        <w:rPr>
          <w:sz w:val="24"/>
          <w:szCs w:val="24"/>
        </w:rPr>
        <w:t xml:space="preserve">заключения </w:t>
      </w:r>
      <w:bookmarkEnd w:id="18"/>
      <w:r w:rsidR="007618F5" w:rsidRPr="007618F5">
        <w:rPr>
          <w:iCs/>
          <w:sz w:val="24"/>
          <w:szCs w:val="24"/>
        </w:rPr>
        <w:t>Договора</w:t>
      </w:r>
      <w:r w:rsidR="007618F5" w:rsidRPr="007618F5">
        <w:rPr>
          <w:sz w:val="24"/>
          <w:szCs w:val="24"/>
        </w:rPr>
        <w:t xml:space="preserve"> на поставку вводов 35 </w:t>
      </w:r>
      <w:proofErr w:type="spellStart"/>
      <w:r w:rsidR="007618F5" w:rsidRPr="007618F5">
        <w:rPr>
          <w:sz w:val="24"/>
          <w:szCs w:val="24"/>
        </w:rPr>
        <w:t>кВ</w:t>
      </w:r>
      <w:proofErr w:type="spellEnd"/>
      <w:r w:rsidR="007618F5" w:rsidRPr="007618F5">
        <w:rPr>
          <w:sz w:val="24"/>
          <w:szCs w:val="24"/>
        </w:rPr>
        <w:t xml:space="preserve"> для нужд ПАО «МРСК Центра» (филиала «Тамбовэнерго»)</w:t>
      </w:r>
      <w:r w:rsidR="00702B2C" w:rsidRPr="007618F5">
        <w:rPr>
          <w:sz w:val="24"/>
          <w:szCs w:val="24"/>
        </w:rPr>
        <w:t>.</w:t>
      </w:r>
    </w:p>
    <w:p w:rsidR="008C4223" w:rsidRPr="00D053CF" w:rsidRDefault="008C4223" w:rsidP="008C4223">
      <w:pPr>
        <w:autoSpaceDE w:val="0"/>
        <w:autoSpaceDN w:val="0"/>
        <w:spacing w:line="264" w:lineRule="auto"/>
        <w:ind w:firstLine="540"/>
        <w:rPr>
          <w:sz w:val="24"/>
          <w:szCs w:val="24"/>
          <w:lang w:eastAsia="ru-RU"/>
        </w:rPr>
      </w:pPr>
      <w:r w:rsidRPr="00D053CF">
        <w:rPr>
          <w:sz w:val="24"/>
          <w:szCs w:val="24"/>
        </w:rPr>
        <w:t xml:space="preserve">Количество </w:t>
      </w:r>
      <w:r w:rsidRPr="007618F5">
        <w:rPr>
          <w:sz w:val="24"/>
          <w:szCs w:val="24"/>
        </w:rPr>
        <w:t xml:space="preserve">лотов: </w:t>
      </w:r>
      <w:r w:rsidRPr="007618F5">
        <w:rPr>
          <w:b/>
          <w:sz w:val="24"/>
          <w:szCs w:val="24"/>
        </w:rPr>
        <w:t>1 (один)</w:t>
      </w:r>
      <w:r w:rsidRPr="007618F5">
        <w:rPr>
          <w:sz w:val="24"/>
          <w:szCs w:val="24"/>
        </w:rPr>
        <w:t>.</w:t>
      </w:r>
    </w:p>
    <w:bookmarkEnd w:id="19"/>
    <w:p w:rsidR="009D7F01" w:rsidRPr="00D053CF" w:rsidRDefault="009D7F01" w:rsidP="00E71A48">
      <w:pPr>
        <w:autoSpaceDE w:val="0"/>
        <w:autoSpaceDN w:val="0"/>
        <w:spacing w:line="264" w:lineRule="auto"/>
        <w:ind w:firstLine="540"/>
        <w:rPr>
          <w:sz w:val="24"/>
          <w:szCs w:val="24"/>
          <w:lang w:eastAsia="ru-RU"/>
        </w:rPr>
      </w:pPr>
      <w:r w:rsidRPr="00D053CF">
        <w:rPr>
          <w:i/>
          <w:snapToGrid w:val="0"/>
          <w:sz w:val="24"/>
          <w:szCs w:val="24"/>
          <w:shd w:val="clear" w:color="auto" w:fill="FFFF99"/>
          <w:lang w:eastAsia="ru-RU"/>
        </w:rPr>
        <w:t xml:space="preserve">Участник самостоятельно, в рамках своей </w:t>
      </w:r>
      <w:r w:rsidR="00702B2C" w:rsidRPr="00D053CF">
        <w:rPr>
          <w:i/>
          <w:snapToGrid w:val="0"/>
          <w:sz w:val="24"/>
          <w:szCs w:val="24"/>
          <w:shd w:val="clear" w:color="auto" w:fill="FFFF99"/>
          <w:lang w:eastAsia="ru-RU"/>
        </w:rPr>
        <w:t>Заявки</w:t>
      </w:r>
      <w:r w:rsidRPr="00D053CF">
        <w:rPr>
          <w:i/>
          <w:snapToGrid w:val="0"/>
          <w:sz w:val="24"/>
          <w:szCs w:val="24"/>
          <w:shd w:val="clear" w:color="auto" w:fill="FFFF99"/>
          <w:lang w:eastAsia="ru-RU"/>
        </w:rPr>
        <w:t xml:space="preserve"> формирует стоимость </w:t>
      </w:r>
      <w:r w:rsidR="007813AA" w:rsidRPr="00D053CF">
        <w:rPr>
          <w:i/>
          <w:snapToGrid w:val="0"/>
          <w:sz w:val="24"/>
          <w:szCs w:val="24"/>
          <w:shd w:val="clear" w:color="auto" w:fill="FFFF99"/>
          <w:lang w:eastAsia="ru-RU"/>
        </w:rPr>
        <w:t xml:space="preserve">предлагаемой к поставке продукции, закупаемой </w:t>
      </w:r>
      <w:r w:rsidRPr="00D053CF">
        <w:rPr>
          <w:i/>
          <w:snapToGrid w:val="0"/>
          <w:sz w:val="24"/>
          <w:szCs w:val="24"/>
          <w:shd w:val="clear" w:color="auto" w:fill="FFFF99"/>
          <w:lang w:eastAsia="ru-RU"/>
        </w:rPr>
        <w:t>через заводы-изготовителей либо их дилеров, и несет ответственность за ее обоснованность перед Организатором и Заказчиком</w:t>
      </w:r>
      <w:r w:rsidRPr="00D053CF">
        <w:rPr>
          <w:sz w:val="24"/>
          <w:szCs w:val="24"/>
          <w:lang w:eastAsia="ru-RU"/>
        </w:rPr>
        <w:t>.</w:t>
      </w:r>
    </w:p>
    <w:p w:rsidR="00804801" w:rsidRPr="00D053CF" w:rsidRDefault="00B5344A" w:rsidP="00E71A48">
      <w:pPr>
        <w:pStyle w:val="a"/>
        <w:numPr>
          <w:ilvl w:val="0"/>
          <w:numId w:val="0"/>
        </w:numPr>
        <w:spacing w:line="264" w:lineRule="auto"/>
        <w:ind w:left="360" w:hanging="360"/>
        <w:rPr>
          <w:sz w:val="24"/>
          <w:szCs w:val="24"/>
        </w:rPr>
      </w:pPr>
      <w:r w:rsidRPr="00D053CF">
        <w:rPr>
          <w:sz w:val="24"/>
          <w:szCs w:val="24"/>
        </w:rPr>
        <w:t>Частичное выполнение</w:t>
      </w:r>
      <w:r w:rsidR="002946EF" w:rsidRPr="00D053CF">
        <w:rPr>
          <w:sz w:val="24"/>
          <w:szCs w:val="24"/>
        </w:rPr>
        <w:t xml:space="preserve"> </w:t>
      </w:r>
      <w:r w:rsidR="004D17BD" w:rsidRPr="00D053CF">
        <w:rPr>
          <w:sz w:val="24"/>
          <w:szCs w:val="24"/>
        </w:rPr>
        <w:t xml:space="preserve">поставок, </w:t>
      </w:r>
      <w:r w:rsidR="00AD3EBC" w:rsidRPr="00D053CF">
        <w:rPr>
          <w:sz w:val="24"/>
          <w:szCs w:val="24"/>
        </w:rPr>
        <w:t>работ (услуг)</w:t>
      </w:r>
      <w:r w:rsidRPr="00D053CF">
        <w:rPr>
          <w:sz w:val="24"/>
          <w:szCs w:val="24"/>
        </w:rPr>
        <w:t xml:space="preserve"> не допускается.</w:t>
      </w:r>
    </w:p>
    <w:p w:rsidR="00717F60" w:rsidRPr="00D053CF" w:rsidRDefault="008D2928" w:rsidP="007618F5">
      <w:pPr>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20" w:name="_Ref440270637"/>
      <w:r w:rsidRPr="00D053CF">
        <w:rPr>
          <w:sz w:val="24"/>
          <w:szCs w:val="24"/>
        </w:rPr>
        <w:t>Сроки</w:t>
      </w:r>
      <w:r w:rsidR="00717F60" w:rsidRPr="00D053CF">
        <w:rPr>
          <w:sz w:val="24"/>
          <w:szCs w:val="24"/>
        </w:rPr>
        <w:t xml:space="preserve"> </w:t>
      </w:r>
      <w:r w:rsidR="002946EF" w:rsidRPr="00D053CF">
        <w:rPr>
          <w:sz w:val="24"/>
          <w:szCs w:val="24"/>
        </w:rPr>
        <w:t xml:space="preserve">выполнения </w:t>
      </w:r>
      <w:r w:rsidR="00702B2C" w:rsidRPr="00D053CF">
        <w:rPr>
          <w:sz w:val="24"/>
          <w:szCs w:val="24"/>
        </w:rPr>
        <w:t>поставок</w:t>
      </w:r>
      <w:r w:rsidR="00717F60" w:rsidRPr="00D053CF">
        <w:rPr>
          <w:sz w:val="24"/>
          <w:szCs w:val="24"/>
        </w:rPr>
        <w:t xml:space="preserve">: </w:t>
      </w:r>
      <w:r w:rsidR="007618F5" w:rsidRPr="007618F5">
        <w:rPr>
          <w:b/>
          <w:sz w:val="24"/>
          <w:szCs w:val="24"/>
        </w:rPr>
        <w:t>В течени</w:t>
      </w:r>
      <w:proofErr w:type="gramStart"/>
      <w:r w:rsidR="007618F5" w:rsidRPr="007618F5">
        <w:rPr>
          <w:b/>
          <w:sz w:val="24"/>
          <w:szCs w:val="24"/>
        </w:rPr>
        <w:t>и</w:t>
      </w:r>
      <w:proofErr w:type="gramEnd"/>
      <w:r w:rsidR="007618F5" w:rsidRPr="007618F5">
        <w:rPr>
          <w:b/>
          <w:sz w:val="24"/>
          <w:szCs w:val="24"/>
        </w:rPr>
        <w:t xml:space="preserve"> 30 календарных дней с момента заключения договора</w:t>
      </w:r>
      <w:r w:rsidR="00717F60" w:rsidRPr="00D053CF">
        <w:rPr>
          <w:sz w:val="24"/>
          <w:szCs w:val="24"/>
        </w:rPr>
        <w:t>.</w:t>
      </w:r>
      <w:bookmarkEnd w:id="20"/>
    </w:p>
    <w:p w:rsidR="008D2928"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D053CF">
        <w:rPr>
          <w:sz w:val="24"/>
          <w:szCs w:val="24"/>
        </w:rPr>
        <w:lastRenderedPageBreak/>
        <w:t xml:space="preserve">Отгрузочные реквизиты/базис поставки: </w:t>
      </w:r>
      <w:r w:rsidR="008D2928" w:rsidRPr="00D053CF">
        <w:rPr>
          <w:sz w:val="24"/>
          <w:szCs w:val="24"/>
        </w:rPr>
        <w:t xml:space="preserve">на условиях DDP (Согласно ИНКОТЕРМС </w:t>
      </w:r>
      <w:r w:rsidR="003E4055" w:rsidRPr="00D053CF">
        <w:rPr>
          <w:sz w:val="24"/>
          <w:szCs w:val="24"/>
        </w:rPr>
        <w:t>2010</w:t>
      </w:r>
      <w:r w:rsidR="008D2928" w:rsidRPr="00D053CF">
        <w:rPr>
          <w:sz w:val="24"/>
          <w:szCs w:val="24"/>
        </w:rPr>
        <w:t>) по адрес</w:t>
      </w:r>
      <w:r w:rsidR="007618F5">
        <w:rPr>
          <w:sz w:val="24"/>
          <w:szCs w:val="24"/>
        </w:rPr>
        <w:t>у</w:t>
      </w:r>
      <w:r w:rsidR="008D2928" w:rsidRPr="00D053CF">
        <w:rPr>
          <w:sz w:val="24"/>
          <w:szCs w:val="24"/>
        </w:rPr>
        <w:t xml:space="preserve"> филиал</w:t>
      </w:r>
      <w:r w:rsidR="007618F5">
        <w:rPr>
          <w:sz w:val="24"/>
          <w:szCs w:val="24"/>
        </w:rPr>
        <w:t>а</w:t>
      </w:r>
      <w:r w:rsidR="008D2928" w:rsidRPr="00D053CF">
        <w:rPr>
          <w:sz w:val="24"/>
          <w:szCs w:val="24"/>
        </w:rPr>
        <w:t xml:space="preserve"> ПАО «МРСК Центра»:</w:t>
      </w:r>
      <w:bookmarkEnd w:id="21"/>
      <w:r w:rsidR="00231479" w:rsidRPr="00D053CF">
        <w:rPr>
          <w:sz w:val="24"/>
          <w:szCs w:val="24"/>
        </w:rPr>
        <w:t xml:space="preserve"> </w:t>
      </w:r>
    </w:p>
    <w:p w:rsidR="008D2928" w:rsidRPr="00D3625E" w:rsidRDefault="007618F5" w:rsidP="00A222A8">
      <w:pPr>
        <w:pStyle w:val="afffffff2"/>
        <w:numPr>
          <w:ilvl w:val="0"/>
          <w:numId w:val="69"/>
        </w:numPr>
        <w:tabs>
          <w:tab w:val="num" w:pos="1560"/>
        </w:tabs>
        <w:spacing w:line="240" w:lineRule="auto"/>
        <w:rPr>
          <w:rFonts w:ascii="Times New Roman" w:hAnsi="Times New Roman"/>
          <w:sz w:val="24"/>
          <w:szCs w:val="24"/>
        </w:rPr>
      </w:pPr>
      <w:r w:rsidRPr="00D3625E">
        <w:rPr>
          <w:rFonts w:ascii="Times New Roman" w:hAnsi="Times New Roman"/>
          <w:sz w:val="24"/>
          <w:szCs w:val="24"/>
        </w:rPr>
        <w:t xml:space="preserve"> </w:t>
      </w:r>
      <w:r w:rsidR="008D2928" w:rsidRPr="00D3625E">
        <w:rPr>
          <w:rFonts w:ascii="Times New Roman" w:hAnsi="Times New Roman"/>
          <w:sz w:val="24"/>
          <w:szCs w:val="24"/>
        </w:rPr>
        <w:t xml:space="preserve">«Тамбовэнерго», РФ, </w:t>
      </w:r>
      <w:proofErr w:type="spellStart"/>
      <w:r w:rsidR="008D2928" w:rsidRPr="00D3625E">
        <w:rPr>
          <w:rFonts w:ascii="Times New Roman" w:hAnsi="Times New Roman"/>
          <w:sz w:val="24"/>
          <w:szCs w:val="24"/>
        </w:rPr>
        <w:t>г</w:t>
      </w:r>
      <w:proofErr w:type="gramStart"/>
      <w:r w:rsidR="008D2928" w:rsidRPr="00D3625E">
        <w:rPr>
          <w:rFonts w:ascii="Times New Roman" w:hAnsi="Times New Roman"/>
          <w:sz w:val="24"/>
          <w:szCs w:val="24"/>
        </w:rPr>
        <w:t>.Т</w:t>
      </w:r>
      <w:proofErr w:type="gramEnd"/>
      <w:r w:rsidR="008D2928" w:rsidRPr="00D3625E">
        <w:rPr>
          <w:rFonts w:ascii="Times New Roman" w:hAnsi="Times New Roman"/>
          <w:sz w:val="24"/>
          <w:szCs w:val="24"/>
        </w:rPr>
        <w:t>амбов</w:t>
      </w:r>
      <w:proofErr w:type="spellEnd"/>
      <w:r w:rsidR="008D2928" w:rsidRPr="00D3625E">
        <w:rPr>
          <w:rFonts w:ascii="Times New Roman" w:hAnsi="Times New Roman"/>
          <w:sz w:val="24"/>
          <w:szCs w:val="24"/>
        </w:rPr>
        <w:t>, ул. Авиац</w:t>
      </w:r>
      <w:r w:rsidRPr="00D3625E">
        <w:rPr>
          <w:rFonts w:ascii="Times New Roman" w:hAnsi="Times New Roman"/>
          <w:sz w:val="24"/>
          <w:szCs w:val="24"/>
        </w:rPr>
        <w:t>ионная, 149 (Центральный склад).</w:t>
      </w:r>
    </w:p>
    <w:p w:rsidR="00717F60" w:rsidRPr="00D053CF"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D053CF">
        <w:rPr>
          <w:iCs/>
          <w:sz w:val="24"/>
          <w:szCs w:val="24"/>
        </w:rPr>
        <w:t xml:space="preserve">Форма и порядок оплаты: безналичный расчет, в течение 30 (тридцати) </w:t>
      </w:r>
      <w:r w:rsidR="007618F5">
        <w:rPr>
          <w:iCs/>
          <w:sz w:val="24"/>
          <w:szCs w:val="24"/>
        </w:rPr>
        <w:t>календарных</w:t>
      </w:r>
      <w:r w:rsidRPr="00D053CF">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iCs/>
          <w:sz w:val="24"/>
          <w:szCs w:val="24"/>
        </w:rPr>
        <w:t xml:space="preserve">Порядок проведения </w:t>
      </w:r>
      <w:r w:rsidR="00C05EF6" w:rsidRPr="00D053CF">
        <w:rPr>
          <w:iCs/>
          <w:sz w:val="24"/>
          <w:szCs w:val="24"/>
        </w:rPr>
        <w:t xml:space="preserve">запроса предложений </w:t>
      </w:r>
      <w:r w:rsidRPr="00D053CF">
        <w:rPr>
          <w:iCs/>
          <w:sz w:val="24"/>
          <w:szCs w:val="24"/>
        </w:rPr>
        <w:t xml:space="preserve">и участия в нем, а также инструкции по подготовке </w:t>
      </w:r>
      <w:r w:rsidRPr="00D053CF">
        <w:rPr>
          <w:sz w:val="24"/>
          <w:szCs w:val="24"/>
        </w:rPr>
        <w:t>заявок</w:t>
      </w:r>
      <w:r w:rsidRPr="00D053CF">
        <w:rPr>
          <w:iCs/>
          <w:sz w:val="24"/>
          <w:szCs w:val="24"/>
        </w:rPr>
        <w:t>, приведены в разделе</w:t>
      </w:r>
      <w:r w:rsidR="00E71A48" w:rsidRPr="00D053CF">
        <w:rPr>
          <w:iCs/>
          <w:sz w:val="24"/>
          <w:szCs w:val="24"/>
        </w:rPr>
        <w:t xml:space="preserve"> </w:t>
      </w:r>
      <w:r w:rsidR="00E329E4">
        <w:fldChar w:fldCharType="begin"/>
      </w:r>
      <w:r w:rsidR="00E329E4">
        <w:instrText xml:space="preserve"> REF _Ref311232052 \r \h  \* MERGEFORMAT </w:instrText>
      </w:r>
      <w:r w:rsidR="00E329E4">
        <w:fldChar w:fldCharType="separate"/>
      </w:r>
      <w:r w:rsidR="00B007DA">
        <w:t>3</w:t>
      </w:r>
      <w:r w:rsidR="00E329E4">
        <w:fldChar w:fldCharType="end"/>
      </w:r>
      <w:r w:rsidR="00E71A48" w:rsidRPr="00D053CF">
        <w:rPr>
          <w:iCs/>
          <w:sz w:val="24"/>
          <w:szCs w:val="24"/>
        </w:rPr>
        <w:t xml:space="preserve"> </w:t>
      </w:r>
      <w:r w:rsidRPr="00D053CF">
        <w:rPr>
          <w:iCs/>
          <w:sz w:val="24"/>
          <w:szCs w:val="24"/>
        </w:rPr>
        <w:t xml:space="preserve">(здесь и далее ссылки относятся к настоящей </w:t>
      </w:r>
      <w:r w:rsidR="007D07A7" w:rsidRPr="00D053CF">
        <w:rPr>
          <w:iCs/>
          <w:sz w:val="24"/>
          <w:szCs w:val="24"/>
        </w:rPr>
        <w:t>Д</w:t>
      </w:r>
      <w:r w:rsidRPr="00D053CF">
        <w:rPr>
          <w:iCs/>
          <w:sz w:val="24"/>
          <w:szCs w:val="24"/>
        </w:rPr>
        <w:t xml:space="preserve">окументации). </w:t>
      </w:r>
      <w:r w:rsidRPr="00D053CF">
        <w:rPr>
          <w:sz w:val="24"/>
          <w:szCs w:val="24"/>
        </w:rPr>
        <w:t xml:space="preserve">Подробные требования к выполняемым </w:t>
      </w:r>
      <w:r w:rsidR="00077FB6" w:rsidRPr="00D053CF">
        <w:rPr>
          <w:sz w:val="24"/>
          <w:szCs w:val="24"/>
        </w:rPr>
        <w:t xml:space="preserve">поставкам </w:t>
      </w:r>
      <w:r w:rsidRPr="00D053CF">
        <w:rPr>
          <w:sz w:val="24"/>
          <w:szCs w:val="24"/>
        </w:rPr>
        <w:t>изложены в</w:t>
      </w:r>
      <w:r w:rsidR="00953802" w:rsidRPr="00D053CF">
        <w:rPr>
          <w:sz w:val="24"/>
          <w:szCs w:val="24"/>
        </w:rPr>
        <w:t xml:space="preserve"> разделе </w:t>
      </w:r>
      <w:r w:rsidR="00E329E4">
        <w:fldChar w:fldCharType="begin"/>
      </w:r>
      <w:r w:rsidR="00E329E4">
        <w:instrText xml:space="preserve"> REF _Ref440270568 \r \h  \* MERGEFORMAT </w:instrText>
      </w:r>
      <w:r w:rsidR="00E329E4">
        <w:fldChar w:fldCharType="separate"/>
      </w:r>
      <w:r w:rsidR="00B007DA">
        <w:t>4</w:t>
      </w:r>
      <w:r w:rsidR="00E329E4">
        <w:fldChar w:fldCharType="end"/>
      </w:r>
      <w:r w:rsidRPr="00D053CF">
        <w:rPr>
          <w:sz w:val="24"/>
          <w:szCs w:val="24"/>
        </w:rPr>
        <w:t>.</w:t>
      </w:r>
      <w:r w:rsidR="004B5EB3" w:rsidRPr="00D053CF">
        <w:rPr>
          <w:sz w:val="24"/>
          <w:szCs w:val="24"/>
        </w:rPr>
        <w:t xml:space="preserve"> Проект</w:t>
      </w:r>
      <w:r w:rsidR="004B5EB3" w:rsidRPr="00D053CF">
        <w:rPr>
          <w:iCs/>
          <w:sz w:val="24"/>
          <w:szCs w:val="24"/>
        </w:rPr>
        <w:t xml:space="preserve"> </w:t>
      </w:r>
      <w:r w:rsidR="00123C70" w:rsidRPr="00D053CF">
        <w:rPr>
          <w:iCs/>
          <w:sz w:val="24"/>
          <w:szCs w:val="24"/>
        </w:rPr>
        <w:t>Договор</w:t>
      </w:r>
      <w:r w:rsidRPr="00D053CF">
        <w:rPr>
          <w:iCs/>
          <w:sz w:val="24"/>
          <w:szCs w:val="24"/>
        </w:rPr>
        <w:t xml:space="preserve">а, который будет заключен по результатам </w:t>
      </w:r>
      <w:r w:rsidR="004B5EB3" w:rsidRPr="00D053CF">
        <w:rPr>
          <w:iCs/>
          <w:sz w:val="24"/>
          <w:szCs w:val="24"/>
        </w:rPr>
        <w:t>З</w:t>
      </w:r>
      <w:r w:rsidR="00C05EF6" w:rsidRPr="00D053CF">
        <w:rPr>
          <w:iCs/>
          <w:sz w:val="24"/>
          <w:szCs w:val="24"/>
        </w:rPr>
        <w:t>апроса предложений</w:t>
      </w:r>
      <w:r w:rsidRPr="00D053CF">
        <w:rPr>
          <w:iCs/>
          <w:sz w:val="24"/>
          <w:szCs w:val="24"/>
        </w:rPr>
        <w:t xml:space="preserve">, приведен в разделе </w:t>
      </w:r>
      <w:r w:rsidR="00E329E4">
        <w:fldChar w:fldCharType="begin"/>
      </w:r>
      <w:r w:rsidR="00E329E4">
        <w:instrText xml:space="preserve"> REF _Ref305973574 \r \h  \* MERGEFORMAT </w:instrText>
      </w:r>
      <w:r w:rsidR="00E329E4">
        <w:fldChar w:fldCharType="separate"/>
      </w:r>
      <w:r w:rsidR="00B007DA">
        <w:t>2</w:t>
      </w:r>
      <w:r w:rsidR="00E329E4">
        <w:fldChar w:fldCharType="end"/>
      </w:r>
      <w:r w:rsidR="004B5EB3" w:rsidRPr="00D053CF">
        <w:rPr>
          <w:iCs/>
          <w:sz w:val="24"/>
          <w:szCs w:val="24"/>
        </w:rPr>
        <w:t>.</w:t>
      </w:r>
      <w:r w:rsidRPr="00D053CF">
        <w:rPr>
          <w:iCs/>
          <w:sz w:val="24"/>
          <w:szCs w:val="24"/>
        </w:rPr>
        <w:t xml:space="preserve"> Формы документов, которые необходимо </w:t>
      </w:r>
      <w:r w:rsidR="004B5EB3" w:rsidRPr="00D053CF">
        <w:rPr>
          <w:iCs/>
          <w:sz w:val="24"/>
          <w:szCs w:val="24"/>
        </w:rPr>
        <w:t>подготовить и подать в составе Заявк</w:t>
      </w:r>
      <w:r w:rsidR="00953802" w:rsidRPr="00D053CF">
        <w:rPr>
          <w:iCs/>
          <w:sz w:val="24"/>
          <w:szCs w:val="24"/>
        </w:rPr>
        <w:t xml:space="preserve">и, приведены в разделе </w:t>
      </w:r>
      <w:r w:rsidR="00E329E4">
        <w:fldChar w:fldCharType="begin"/>
      </w:r>
      <w:r w:rsidR="00E329E4">
        <w:instrText xml:space="preserve"> REF _Ref440270602 \r \h  \* MERGEFORMAT </w:instrText>
      </w:r>
      <w:r w:rsidR="00E329E4">
        <w:fldChar w:fldCharType="separate"/>
      </w:r>
      <w:r w:rsidR="00B007DA">
        <w:t>5</w:t>
      </w:r>
      <w:r w:rsidR="00E329E4">
        <w:fldChar w:fldCharType="end"/>
      </w:r>
      <w:r w:rsidR="00222B6E" w:rsidRPr="00D053CF">
        <w:rPr>
          <w:sz w:val="24"/>
          <w:szCs w:val="24"/>
        </w:rPr>
        <w:t>.</w:t>
      </w:r>
    </w:p>
    <w:p w:rsidR="002A47D1"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E329E4">
        <w:fldChar w:fldCharType="begin"/>
      </w:r>
      <w:r w:rsidR="00E329E4">
        <w:instrText xml:space="preserve"> REF _Ref440270637 \r \h  \* MERGEFORMAT </w:instrText>
      </w:r>
      <w:r w:rsidR="00E329E4">
        <w:fldChar w:fldCharType="separate"/>
      </w:r>
      <w:r w:rsidR="00B007DA" w:rsidRPr="00B007DA">
        <w:rPr>
          <w:sz w:val="24"/>
          <w:szCs w:val="24"/>
        </w:rPr>
        <w:t>1.1.6</w:t>
      </w:r>
      <w:r w:rsidR="00E329E4">
        <w:fldChar w:fldCharType="end"/>
      </w:r>
      <w:r w:rsidRPr="00D053CF">
        <w:rPr>
          <w:sz w:val="24"/>
          <w:szCs w:val="24"/>
        </w:rPr>
        <w:t xml:space="preserve">, </w:t>
      </w:r>
      <w:r w:rsidR="00E329E4">
        <w:fldChar w:fldCharType="begin"/>
      </w:r>
      <w:r w:rsidR="00E329E4">
        <w:instrText xml:space="preserve"> REF _Ref440270651 \r \h  \* MERGEFORMAT </w:instrText>
      </w:r>
      <w:r w:rsidR="00E329E4">
        <w:fldChar w:fldCharType="separate"/>
      </w:r>
      <w:r w:rsidR="00B007DA" w:rsidRPr="00B007DA">
        <w:rPr>
          <w:sz w:val="24"/>
          <w:szCs w:val="24"/>
        </w:rPr>
        <w:t>1.1.7</w:t>
      </w:r>
      <w:r w:rsidR="00E329E4">
        <w:fldChar w:fldCharType="end"/>
      </w:r>
      <w:r w:rsidRPr="00D053CF">
        <w:rPr>
          <w:sz w:val="24"/>
          <w:szCs w:val="24"/>
        </w:rPr>
        <w:t xml:space="preserve">, </w:t>
      </w:r>
      <w:r w:rsidR="00E329E4">
        <w:fldChar w:fldCharType="begin"/>
      </w:r>
      <w:r w:rsidR="00E329E4">
        <w:instrText xml:space="preserve"> REF _Ref440270663 \r \h  \* MERGEFORMAT </w:instrText>
      </w:r>
      <w:r w:rsidR="00E329E4">
        <w:fldChar w:fldCharType="separate"/>
      </w:r>
      <w:r w:rsidR="00B007DA" w:rsidRPr="00B007DA">
        <w:rPr>
          <w:sz w:val="24"/>
          <w:szCs w:val="24"/>
        </w:rPr>
        <w:t>1.1.8</w:t>
      </w:r>
      <w:r w:rsidR="00E329E4">
        <w:fldChar w:fldCharType="end"/>
      </w:r>
      <w:r w:rsidRPr="00D053C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053CF">
        <w:rPr>
          <w:sz w:val="24"/>
          <w:szCs w:val="24"/>
        </w:rPr>
        <w:t>о</w:t>
      </w:r>
      <w:proofErr w:type="gramStart"/>
      <w:r w:rsidR="00A154B7" w:rsidRPr="00D053CF">
        <w:rPr>
          <w:sz w:val="24"/>
          <w:szCs w:val="24"/>
        </w:rPr>
        <w:t>м(</w:t>
      </w:r>
      <w:proofErr w:type="gramEnd"/>
      <w:r w:rsidRPr="00D053CF">
        <w:rPr>
          <w:sz w:val="24"/>
          <w:szCs w:val="24"/>
        </w:rPr>
        <w:t>их</w:t>
      </w:r>
      <w:r w:rsidR="00A154B7" w:rsidRPr="00D053CF">
        <w:rPr>
          <w:sz w:val="24"/>
          <w:szCs w:val="24"/>
        </w:rPr>
        <w:t>)</w:t>
      </w:r>
      <w:r w:rsidRPr="00D053CF">
        <w:rPr>
          <w:sz w:val="24"/>
          <w:szCs w:val="24"/>
        </w:rPr>
        <w:t xml:space="preserve"> задани</w:t>
      </w:r>
      <w:r w:rsidR="00A154B7" w:rsidRPr="00D053CF">
        <w:rPr>
          <w:sz w:val="24"/>
          <w:szCs w:val="24"/>
        </w:rPr>
        <w:t>и(</w:t>
      </w:r>
      <w:proofErr w:type="spellStart"/>
      <w:r w:rsidRPr="00D053CF">
        <w:rPr>
          <w:sz w:val="24"/>
          <w:szCs w:val="24"/>
        </w:rPr>
        <w:t>ях</w:t>
      </w:r>
      <w:proofErr w:type="spellEnd"/>
      <w:r w:rsidR="00A154B7" w:rsidRPr="00D053CF">
        <w:rPr>
          <w:sz w:val="24"/>
          <w:szCs w:val="24"/>
        </w:rPr>
        <w:t>)</w:t>
      </w:r>
      <w:r w:rsidRPr="00D053CF">
        <w:rPr>
          <w:sz w:val="24"/>
          <w:szCs w:val="24"/>
        </w:rPr>
        <w:t xml:space="preserve">) </w:t>
      </w:r>
      <w:r w:rsidR="008533D6" w:rsidRPr="00D053CF">
        <w:rPr>
          <w:sz w:val="24"/>
          <w:szCs w:val="24"/>
        </w:rPr>
        <w:t>и/или в Приложении №2 (проекте Договора)</w:t>
      </w:r>
      <w:r w:rsidR="008533D6" w:rsidRPr="00D053CF">
        <w:rPr>
          <w:bCs w:val="0"/>
          <w:iCs/>
          <w:szCs w:val="24"/>
        </w:rPr>
        <w:t xml:space="preserve"> </w:t>
      </w:r>
      <w:r w:rsidRPr="00D053CF">
        <w:rPr>
          <w:sz w:val="24"/>
          <w:szCs w:val="24"/>
        </w:rPr>
        <w:t xml:space="preserve">к настоящей Документации, Участники при подготовке Заявок должны руководствоваться условиями, указанными в п.п. </w:t>
      </w:r>
      <w:r w:rsidR="00E329E4">
        <w:fldChar w:fldCharType="begin"/>
      </w:r>
      <w:r w:rsidR="00E329E4">
        <w:instrText xml:space="preserve"> REF _Ref440270637 \r \h  \* MERGEFORMAT </w:instrText>
      </w:r>
      <w:r w:rsidR="00E329E4">
        <w:fldChar w:fldCharType="separate"/>
      </w:r>
      <w:r w:rsidR="00B007DA" w:rsidRPr="00B007DA">
        <w:rPr>
          <w:sz w:val="24"/>
          <w:szCs w:val="24"/>
        </w:rPr>
        <w:t>1.1.6</w:t>
      </w:r>
      <w:r w:rsidR="00E329E4">
        <w:fldChar w:fldCharType="end"/>
      </w:r>
      <w:r w:rsidR="008D2928" w:rsidRPr="00D053CF">
        <w:rPr>
          <w:sz w:val="24"/>
          <w:szCs w:val="24"/>
        </w:rPr>
        <w:t xml:space="preserve">, </w:t>
      </w:r>
      <w:r w:rsidR="00E329E4">
        <w:fldChar w:fldCharType="begin"/>
      </w:r>
      <w:r w:rsidR="00E329E4">
        <w:instrText xml:space="preserve"> REF _Ref440270651 \r \h  \* MERGEFORMAT </w:instrText>
      </w:r>
      <w:r w:rsidR="00E329E4">
        <w:fldChar w:fldCharType="separate"/>
      </w:r>
      <w:r w:rsidR="00B007DA" w:rsidRPr="00B007DA">
        <w:rPr>
          <w:sz w:val="24"/>
          <w:szCs w:val="24"/>
        </w:rPr>
        <w:t>1.1.7</w:t>
      </w:r>
      <w:r w:rsidR="00E329E4">
        <w:fldChar w:fldCharType="end"/>
      </w:r>
      <w:r w:rsidR="008D2928" w:rsidRPr="00D053CF">
        <w:rPr>
          <w:sz w:val="24"/>
          <w:szCs w:val="24"/>
        </w:rPr>
        <w:t xml:space="preserve">, </w:t>
      </w:r>
      <w:r w:rsidR="00E329E4">
        <w:fldChar w:fldCharType="begin"/>
      </w:r>
      <w:r w:rsidR="00E329E4">
        <w:instrText xml:space="preserve"> REF _Ref440270663 \r \h  \* MERGEFORMAT </w:instrText>
      </w:r>
      <w:r w:rsidR="00E329E4">
        <w:fldChar w:fldCharType="separate"/>
      </w:r>
      <w:r w:rsidR="00B007DA" w:rsidRPr="00B007DA">
        <w:rPr>
          <w:sz w:val="24"/>
          <w:szCs w:val="24"/>
        </w:rPr>
        <w:t>1.1.8</w:t>
      </w:r>
      <w:r w:rsidR="00E329E4">
        <w:fldChar w:fldCharType="end"/>
      </w:r>
      <w:r w:rsidRPr="00D053CF">
        <w:rPr>
          <w:sz w:val="24"/>
          <w:szCs w:val="24"/>
        </w:rPr>
        <w:t xml:space="preserve"> настоящей Документации.</w:t>
      </w:r>
    </w:p>
    <w:p w:rsidR="002A47D1"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D053CF">
        <w:rPr>
          <w:sz w:val="24"/>
          <w:szCs w:val="24"/>
        </w:rPr>
        <w:t xml:space="preserve">Участник должен указать в составе своей Заявки конкретные условия </w:t>
      </w:r>
      <w:r w:rsidR="003E4055" w:rsidRPr="00D053CF">
        <w:rPr>
          <w:bCs w:val="0"/>
          <w:iCs/>
          <w:sz w:val="24"/>
          <w:szCs w:val="24"/>
        </w:rPr>
        <w:t xml:space="preserve">поставки и </w:t>
      </w:r>
      <w:r w:rsidRPr="00D053CF">
        <w:rPr>
          <w:sz w:val="24"/>
          <w:szCs w:val="24"/>
        </w:rPr>
        <w:t xml:space="preserve">оплаты, не хуже условий указанных в п. </w:t>
      </w:r>
      <w:r w:rsidR="00E329E4">
        <w:fldChar w:fldCharType="begin"/>
      </w:r>
      <w:r w:rsidR="00E329E4">
        <w:instrText xml:space="preserve"> REF _Ref440270637 \r \h  \* MERGEFORMAT </w:instrText>
      </w:r>
      <w:r w:rsidR="00E329E4">
        <w:fldChar w:fldCharType="separate"/>
      </w:r>
      <w:r w:rsidR="00B007DA" w:rsidRPr="00B007DA">
        <w:rPr>
          <w:sz w:val="24"/>
          <w:szCs w:val="24"/>
        </w:rPr>
        <w:t>1.1.6</w:t>
      </w:r>
      <w:r w:rsidR="00E329E4">
        <w:fldChar w:fldCharType="end"/>
      </w:r>
      <w:r w:rsidR="003E4055" w:rsidRPr="00D053CF">
        <w:rPr>
          <w:sz w:val="24"/>
          <w:szCs w:val="24"/>
        </w:rPr>
        <w:t xml:space="preserve"> и </w:t>
      </w:r>
      <w:r w:rsidR="00E329E4">
        <w:fldChar w:fldCharType="begin"/>
      </w:r>
      <w:r w:rsidR="00E329E4">
        <w:instrText xml:space="preserve"> REF _Ref440270663 \r \h  \* MERGEFORMAT </w:instrText>
      </w:r>
      <w:r w:rsidR="00E329E4">
        <w:fldChar w:fldCharType="separate"/>
      </w:r>
      <w:r w:rsidR="00B007DA" w:rsidRPr="00B007DA">
        <w:rPr>
          <w:sz w:val="24"/>
          <w:szCs w:val="24"/>
        </w:rPr>
        <w:t>1.1.8</w:t>
      </w:r>
      <w:r w:rsidR="00E329E4">
        <w:fldChar w:fldCharType="end"/>
      </w:r>
      <w:r w:rsidRPr="00D053CF">
        <w:rPr>
          <w:sz w:val="24"/>
          <w:szCs w:val="24"/>
        </w:rPr>
        <w:t>.</w:t>
      </w:r>
      <w:bookmarkEnd w:id="23"/>
      <w:bookmarkEnd w:id="24"/>
      <w:bookmarkEnd w:id="25"/>
      <w:bookmarkEnd w:id="26"/>
    </w:p>
    <w:p w:rsidR="00717F60" w:rsidRPr="00D053CF" w:rsidRDefault="00717F60" w:rsidP="00E71A48">
      <w:pPr>
        <w:widowControl w:val="0"/>
        <w:autoSpaceDE w:val="0"/>
        <w:spacing w:before="60" w:line="264" w:lineRule="auto"/>
        <w:ind w:right="-122"/>
        <w:rPr>
          <w:iCs/>
          <w:sz w:val="24"/>
          <w:szCs w:val="24"/>
        </w:rPr>
      </w:pPr>
    </w:p>
    <w:p w:rsidR="00717F60" w:rsidRPr="00D053CF"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72416825"/>
      <w:r w:rsidRPr="00D053CF">
        <w:t>Правовой статус документов</w:t>
      </w:r>
      <w:bookmarkEnd w:id="27"/>
      <w:bookmarkEnd w:id="28"/>
      <w:bookmarkEnd w:id="29"/>
      <w:bookmarkEnd w:id="30"/>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w:t>
      </w:r>
      <w:proofErr w:type="spellStart"/>
      <w:r w:rsidR="0022360B" w:rsidRPr="00D053CF">
        <w:rPr>
          <w:bCs w:val="0"/>
          <w:sz w:val="24"/>
          <w:szCs w:val="24"/>
        </w:rPr>
        <w:t>Россети</w:t>
      </w:r>
      <w:proofErr w:type="spellEnd"/>
      <w:r w:rsidR="0022360B" w:rsidRPr="00D053CF">
        <w:rPr>
          <w:bCs w:val="0"/>
          <w:sz w:val="24"/>
          <w:szCs w:val="24"/>
        </w:rPr>
        <w:t>»</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w:t>
      </w:r>
      <w:proofErr w:type="spellStart"/>
      <w:r w:rsidR="004E3ED2" w:rsidRPr="00D053CF">
        <w:rPr>
          <w:bCs w:val="0"/>
          <w:sz w:val="24"/>
          <w:szCs w:val="24"/>
        </w:rPr>
        <w:t>Россети</w:t>
      </w:r>
      <w:proofErr w:type="spellEnd"/>
      <w:r w:rsidR="004E3ED2" w:rsidRPr="00D053CF">
        <w:rPr>
          <w:bCs w:val="0"/>
          <w:sz w:val="24"/>
          <w:szCs w:val="24"/>
        </w:rPr>
        <w:t>»</w:t>
      </w:r>
      <w:r w:rsidRPr="00D053CF">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Опубликованное в соответствии с п.</w:t>
      </w:r>
      <w:r w:rsidR="00D421AA" w:rsidRPr="00D053CF">
        <w:rPr>
          <w:sz w:val="24"/>
          <w:szCs w:val="24"/>
        </w:rPr>
        <w:t xml:space="preserve"> </w:t>
      </w:r>
      <w:r w:rsidR="00E329E4">
        <w:fldChar w:fldCharType="begin"/>
      </w:r>
      <w:r w:rsidR="00E329E4">
        <w:instrText xml:space="preserve"> REF _Ref305973033 \r \h  \* MERGEFORMAT </w:instrText>
      </w:r>
      <w:r w:rsidR="00E329E4">
        <w:fldChar w:fldCharType="separate"/>
      </w:r>
      <w:r w:rsidR="00B007DA" w:rsidRPr="00B007DA">
        <w:rPr>
          <w:sz w:val="24"/>
          <w:szCs w:val="24"/>
        </w:rPr>
        <w:t>3.2</w:t>
      </w:r>
      <w:r w:rsidR="00E329E4">
        <w:fldChar w:fldCharType="end"/>
      </w:r>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lastRenderedPageBreak/>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053CF">
        <w:rPr>
          <w:sz w:val="24"/>
          <w:szCs w:val="24"/>
        </w:rPr>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1"/>
      <w:bookmarkEnd w:id="32"/>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3" w:name="__RefHeading__397_1298132286"/>
      <w:bookmarkStart w:id="34" w:name="_Toc472416826"/>
      <w:bookmarkEnd w:id="33"/>
      <w:r w:rsidRPr="00D053CF">
        <w:t>Особые положения в связи с проведением Запроса предложений на ЭТП</w:t>
      </w:r>
      <w:bookmarkEnd w:id="34"/>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r w:rsidR="00E329E4">
        <w:fldChar w:fldCharType="begin"/>
      </w:r>
      <w:r w:rsidR="00E329E4">
        <w:instrText xml:space="preserve"> REF _Ref191386109 \n \h  \* MERGEFORMAT </w:instrText>
      </w:r>
      <w:r w:rsidR="00E329E4">
        <w:fldChar w:fldCharType="separate"/>
      </w:r>
      <w:r w:rsidR="00B007DA" w:rsidRPr="00B007DA">
        <w:rPr>
          <w:sz w:val="24"/>
          <w:szCs w:val="24"/>
        </w:rPr>
        <w:t>3.3.2</w:t>
      </w:r>
      <w:r w:rsidR="00E329E4">
        <w:fldChar w:fldCharType="end"/>
      </w:r>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5" w:name="__RefNumPara__1267_443845793"/>
      <w:bookmarkStart w:id="36" w:name="_Toc472416827"/>
      <w:bookmarkEnd w:id="35"/>
      <w:r w:rsidRPr="00D053CF">
        <w:t>Обжалование</w:t>
      </w:r>
      <w:bookmarkEnd w:id="36"/>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 xml:space="preserve">ами запроса предложений своих обязательств в связи с проведением </w:t>
      </w:r>
      <w:r w:rsidR="004B5EB3" w:rsidRPr="00D053CF">
        <w:rPr>
          <w:sz w:val="24"/>
          <w:szCs w:val="24"/>
        </w:rPr>
        <w:t>З</w:t>
      </w:r>
      <w:r w:rsidRPr="00D053C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w:t>
      </w:r>
      <w:r w:rsidR="0099066F" w:rsidRPr="00D053CF">
        <w:rPr>
          <w:sz w:val="24"/>
          <w:szCs w:val="24"/>
        </w:rPr>
        <w:lastRenderedPageBreak/>
        <w:t>рамках данного пункта выступает Закупочная комиссия</w:t>
      </w:r>
      <w:r w:rsidRPr="00D053C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7"/>
      <w:bookmarkEnd w:id="38"/>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053CF">
        <w:rPr>
          <w:sz w:val="24"/>
          <w:szCs w:val="24"/>
        </w:rPr>
        <w:t>Если претензионный порядок, указанный в п.</w:t>
      </w:r>
      <w:r w:rsidR="00E329E4">
        <w:fldChar w:fldCharType="begin"/>
      </w:r>
      <w:r w:rsidR="00E329E4">
        <w:instrText xml:space="preserve"> REF _Ref191386164 \r \h  \* MERGEFORMAT </w:instrText>
      </w:r>
      <w:r w:rsidR="00E329E4">
        <w:fldChar w:fldCharType="separate"/>
      </w:r>
      <w:r w:rsidR="00B007DA" w:rsidRPr="00B007DA">
        <w:rPr>
          <w:sz w:val="24"/>
          <w:szCs w:val="24"/>
        </w:rPr>
        <w:t xml:space="preserve"> 1.4.1 </w:t>
      </w:r>
      <w:r w:rsidR="00E329E4">
        <w:fldChar w:fldCharType="end"/>
      </w:r>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39"/>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r w:rsidR="00E329E4">
        <w:fldChar w:fldCharType="begin"/>
      </w:r>
      <w:r w:rsidR="00E329E4">
        <w:instrText xml:space="preserve"> REF _Ref306978606 \r \h  \* MERGEFORMAT </w:instrText>
      </w:r>
      <w:r w:rsidR="00E329E4">
        <w:fldChar w:fldCharType="separate"/>
      </w:r>
      <w:r w:rsidR="00B007DA" w:rsidRPr="00B007DA">
        <w:rPr>
          <w:sz w:val="24"/>
          <w:szCs w:val="24"/>
        </w:rPr>
        <w:t xml:space="preserve"> 1.4.2 </w:t>
      </w:r>
      <w:r w:rsidR="00E329E4">
        <w:fldChar w:fldCharType="end"/>
      </w:r>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053CF" w:rsidRDefault="00717F60" w:rsidP="00E71A48">
      <w:pPr>
        <w:pStyle w:val="2"/>
        <w:tabs>
          <w:tab w:val="clear" w:pos="1700"/>
          <w:tab w:val="left" w:pos="567"/>
        </w:tabs>
        <w:spacing w:line="264" w:lineRule="auto"/>
      </w:pPr>
      <w:bookmarkStart w:id="40" w:name="__RefHeading__401_1298132286"/>
      <w:bookmarkStart w:id="41" w:name="_Toc472416828"/>
      <w:bookmarkEnd w:id="40"/>
      <w:r w:rsidRPr="00D053CF">
        <w:t>Прочие положения</w:t>
      </w:r>
      <w:bookmarkEnd w:id="41"/>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r w:rsidR="009C744E" w:rsidRPr="00D053CF">
        <w:rPr>
          <w:sz w:val="24"/>
          <w:szCs w:val="24"/>
        </w:rPr>
        <w:t>Участник</w:t>
      </w:r>
      <w:r w:rsidRPr="00D053CF">
        <w:rPr>
          <w:sz w:val="24"/>
          <w:szCs w:val="24"/>
        </w:rPr>
        <w:t xml:space="preserve">а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w:t>
      </w:r>
      <w:r w:rsidRPr="00D053CF">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вправе отклонить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 если факт </w:t>
      </w:r>
      <w:proofErr w:type="spellStart"/>
      <w:r w:rsidRPr="00D053CF">
        <w:rPr>
          <w:sz w:val="24"/>
          <w:szCs w:val="24"/>
        </w:rPr>
        <w:t>аффилированности</w:t>
      </w:r>
      <w:proofErr w:type="spellEnd"/>
      <w:r w:rsidRPr="00D053CF">
        <w:rPr>
          <w:sz w:val="24"/>
          <w:szCs w:val="24"/>
        </w:rPr>
        <w:t xml:space="preserve"> установлен в процессе или после проведения </w:t>
      </w:r>
      <w:r w:rsidRPr="00D053CF">
        <w:rPr>
          <w:bCs w:val="0"/>
          <w:sz w:val="24"/>
          <w:szCs w:val="24"/>
        </w:rPr>
        <w:t>запроса предложений</w:t>
      </w:r>
      <w:r w:rsidRPr="00D053CF">
        <w:rPr>
          <w:sz w:val="24"/>
          <w:szCs w:val="24"/>
        </w:rPr>
        <w:t xml:space="preserve">, но до подписания </w:t>
      </w:r>
      <w:r w:rsidR="00123C70" w:rsidRPr="00D053CF">
        <w:rPr>
          <w:bCs w:val="0"/>
          <w:sz w:val="24"/>
          <w:szCs w:val="24"/>
        </w:rPr>
        <w:t>Договор</w:t>
      </w:r>
      <w:r w:rsidRPr="00D053CF">
        <w:rPr>
          <w:bCs w:val="0"/>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аффилированного лица. </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r w:rsidR="00E329E4">
        <w:fldChar w:fldCharType="begin"/>
      </w:r>
      <w:r w:rsidR="00E329E4">
        <w:instrText xml:space="preserve"> REF _Ref306114966 \r \h  \* MERGEFORMAT </w:instrText>
      </w:r>
      <w:r w:rsidR="00E329E4">
        <w:fldChar w:fldCharType="separate"/>
      </w:r>
      <w:r w:rsidR="00B007DA" w:rsidRPr="00B007DA">
        <w:rPr>
          <w:sz w:val="24"/>
          <w:szCs w:val="24"/>
        </w:rPr>
        <w:t>3.3.11</w:t>
      </w:r>
      <w:r w:rsidR="00E329E4">
        <w:fldChar w:fldCharType="end"/>
      </w:r>
      <w:r w:rsidRPr="00D053CF">
        <w:rPr>
          <w:sz w:val="24"/>
          <w:szCs w:val="24"/>
        </w:rPr>
        <w:t xml:space="preserve"> настоящей Документации).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В соответствии с </w:t>
      </w:r>
      <w:r w:rsidR="004B5EB3" w:rsidRPr="00D053CF">
        <w:rPr>
          <w:sz w:val="24"/>
          <w:szCs w:val="24"/>
        </w:rPr>
        <w:t>Извещени</w:t>
      </w:r>
      <w:r w:rsidRPr="00D053C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053CF">
        <w:rPr>
          <w:sz w:val="24"/>
          <w:szCs w:val="24"/>
        </w:rPr>
        <w:t>З</w:t>
      </w:r>
      <w:r w:rsidRPr="00D053CF">
        <w:rPr>
          <w:sz w:val="24"/>
          <w:szCs w:val="24"/>
        </w:rPr>
        <w:t xml:space="preserve">апроса предложений на любом из этапов, не неся при этом никакой материальной ответственности перед </w:t>
      </w:r>
      <w:r w:rsidR="009C744E" w:rsidRPr="00D053CF">
        <w:rPr>
          <w:sz w:val="24"/>
          <w:szCs w:val="24"/>
        </w:rPr>
        <w:t>Участник</w:t>
      </w:r>
      <w:r w:rsidRPr="00D053CF">
        <w:rPr>
          <w:sz w:val="24"/>
          <w:szCs w:val="24"/>
        </w:rPr>
        <w:t xml:space="preserve">ами запроса предложений. Все </w:t>
      </w:r>
      <w:r w:rsidR="009C744E" w:rsidRPr="00D053CF">
        <w:rPr>
          <w:sz w:val="24"/>
          <w:szCs w:val="24"/>
        </w:rPr>
        <w:t>Участник</w:t>
      </w:r>
      <w:r w:rsidRPr="00D053C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D053CF"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6829"/>
      <w:bookmarkStart w:id="53" w:name="_Ref306144164"/>
      <w:r w:rsidRPr="00D053CF">
        <w:lastRenderedPageBreak/>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D053CF"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bookmarkStart w:id="61" w:name="_Toc462234839"/>
      <w:bookmarkStart w:id="62" w:name="_Toc466966805"/>
      <w:bookmarkStart w:id="63" w:name="_Toc468806055"/>
      <w:bookmarkStart w:id="64" w:name="_Toc469480314"/>
      <w:bookmarkStart w:id="65" w:name="_Toc472416830"/>
      <w:r w:rsidRPr="00D053CF">
        <w:rPr>
          <w:b w:val="0"/>
        </w:rPr>
        <w:t>Участник</w:t>
      </w:r>
      <w:r w:rsidR="002D4BC6" w:rsidRPr="00D053CF">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E329E4">
        <w:fldChar w:fldCharType="begin"/>
      </w:r>
      <w:r w:rsidR="00E329E4">
        <w:instrText xml:space="preserve"> REF _Ref440275279 \r \h  \* MERGEFORMAT </w:instrText>
      </w:r>
      <w:r w:rsidR="00E329E4">
        <w:fldChar w:fldCharType="separate"/>
      </w:r>
      <w:r w:rsidR="00B007DA" w:rsidRPr="00B007DA">
        <w:rPr>
          <w:b w:val="0"/>
        </w:rPr>
        <w:t>1.1.5</w:t>
      </w:r>
      <w:r w:rsidR="00E329E4">
        <w:fldChar w:fldCharType="end"/>
      </w:r>
      <w:r w:rsidR="002D4BC6" w:rsidRPr="00D053CF">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sidRPr="00D053CF">
        <w:rPr>
          <w:b w:val="0"/>
        </w:rPr>
        <w:t xml:space="preserve"> </w:t>
      </w:r>
    </w:p>
    <w:p w:rsidR="002D4BC6" w:rsidRPr="00D053CF" w:rsidRDefault="002D4BC6" w:rsidP="002D4BC6">
      <w:pPr>
        <w:pStyle w:val="3"/>
        <w:ind w:left="0" w:firstLine="709"/>
        <w:jc w:val="both"/>
        <w:rPr>
          <w:b w:val="0"/>
        </w:rPr>
      </w:pPr>
      <w:bookmarkStart w:id="66" w:name="_Toc440297006"/>
      <w:bookmarkStart w:id="67" w:name="_Toc440356567"/>
      <w:bookmarkStart w:id="68" w:name="_Toc440631702"/>
      <w:bookmarkStart w:id="69" w:name="_Toc440876487"/>
      <w:bookmarkStart w:id="70" w:name="_Toc441130559"/>
      <w:bookmarkStart w:id="71" w:name="_Toc441157064"/>
      <w:bookmarkStart w:id="72" w:name="_Toc447292082"/>
      <w:bookmarkStart w:id="73" w:name="_Toc462234840"/>
      <w:bookmarkStart w:id="74" w:name="_Toc466966806"/>
      <w:bookmarkStart w:id="75" w:name="_Toc468806056"/>
      <w:bookmarkStart w:id="76" w:name="_Toc469480315"/>
      <w:bookmarkStart w:id="77" w:name="_Toc472416831"/>
      <w:r w:rsidRPr="00D053CF">
        <w:rPr>
          <w:b w:val="0"/>
          <w:szCs w:val="24"/>
        </w:rPr>
        <w:t xml:space="preserve">В случае подачи Заявки на несколько лотов в дополнение к требованиям подраздела </w:t>
      </w:r>
      <w:r w:rsidR="00E329E4">
        <w:fldChar w:fldCharType="begin"/>
      </w:r>
      <w:r w:rsidR="00E329E4">
        <w:instrText xml:space="preserve"> REF _Ref440357740 \r \h  \* MERGEFORMAT </w:instrText>
      </w:r>
      <w:r w:rsidR="00E329E4">
        <w:fldChar w:fldCharType="separate"/>
      </w:r>
      <w:r w:rsidR="00B007DA" w:rsidRPr="00B007DA">
        <w:rPr>
          <w:b w:val="0"/>
          <w:szCs w:val="24"/>
        </w:rPr>
        <w:t>3.3</w:t>
      </w:r>
      <w:r w:rsidR="00E329E4">
        <w:fldChar w:fldCharType="end"/>
      </w:r>
      <w:r w:rsidRPr="00D053CF">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D053CF" w:rsidRDefault="002D4BC6" w:rsidP="002D4BC6">
      <w:pPr>
        <w:pStyle w:val="3"/>
        <w:numPr>
          <w:ilvl w:val="3"/>
          <w:numId w:val="1"/>
        </w:numPr>
        <w:ind w:left="709" w:firstLine="0"/>
        <w:jc w:val="both"/>
        <w:rPr>
          <w:b w:val="0"/>
          <w:szCs w:val="24"/>
        </w:rPr>
      </w:pPr>
      <w:bookmarkStart w:id="78" w:name="_Toc440297007"/>
      <w:bookmarkStart w:id="79" w:name="_Toc440356568"/>
      <w:bookmarkStart w:id="80" w:name="_Toc440631703"/>
      <w:bookmarkStart w:id="81" w:name="_Toc440876488"/>
      <w:bookmarkStart w:id="82" w:name="_Toc441130560"/>
      <w:bookmarkStart w:id="83" w:name="_Toc441157065"/>
      <w:bookmarkStart w:id="84" w:name="_Toc447292083"/>
      <w:bookmarkStart w:id="85" w:name="_Toc462234841"/>
      <w:bookmarkStart w:id="86" w:name="_Toc466966807"/>
      <w:bookmarkStart w:id="87" w:name="_Toc468806057"/>
      <w:bookmarkStart w:id="88" w:name="_Toc469480316"/>
      <w:bookmarkStart w:id="89" w:name="_Toc472416832"/>
      <w:r w:rsidRPr="00D053CF">
        <w:rPr>
          <w:b w:val="0"/>
          <w:szCs w:val="24"/>
        </w:rPr>
        <w:t xml:space="preserve">Письмо о подаче оферты (подраздел </w:t>
      </w:r>
      <w:r w:rsidR="00E329E4">
        <w:fldChar w:fldCharType="begin"/>
      </w:r>
      <w:r w:rsidR="00E329E4">
        <w:instrText xml:space="preserve"> REF _Ref55336310 \r \h  \* MERGEFORMAT </w:instrText>
      </w:r>
      <w:r w:rsidR="00E329E4">
        <w:fldChar w:fldCharType="separate"/>
      </w:r>
      <w:r w:rsidR="00B007DA" w:rsidRPr="00B007DA">
        <w:rPr>
          <w:b w:val="0"/>
          <w:szCs w:val="24"/>
        </w:rPr>
        <w:t>5.1</w:t>
      </w:r>
      <w:r w:rsidR="00E329E4">
        <w:fldChar w:fldCharType="end"/>
      </w:r>
      <w:r w:rsidRPr="00D053CF">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D053CF" w:rsidRDefault="002D4BC6" w:rsidP="002D4BC6">
      <w:pPr>
        <w:pStyle w:val="3"/>
        <w:numPr>
          <w:ilvl w:val="3"/>
          <w:numId w:val="1"/>
        </w:numPr>
        <w:ind w:left="709" w:firstLine="0"/>
        <w:jc w:val="both"/>
        <w:rPr>
          <w:b w:val="0"/>
          <w:szCs w:val="24"/>
        </w:rPr>
      </w:pPr>
      <w:bookmarkStart w:id="90" w:name="_Toc440297008"/>
      <w:bookmarkStart w:id="91" w:name="_Toc440356569"/>
      <w:bookmarkStart w:id="92" w:name="_Toc440631704"/>
      <w:bookmarkStart w:id="93" w:name="_Toc440876489"/>
      <w:bookmarkStart w:id="94" w:name="_Toc441130561"/>
      <w:bookmarkStart w:id="95" w:name="_Toc441157066"/>
      <w:bookmarkStart w:id="96" w:name="_Toc447292084"/>
      <w:bookmarkStart w:id="97" w:name="_Toc462234842"/>
      <w:bookmarkStart w:id="98" w:name="_Toc466966808"/>
      <w:bookmarkStart w:id="99" w:name="_Toc468806058"/>
      <w:bookmarkStart w:id="100" w:name="_Toc469480317"/>
      <w:bookmarkStart w:id="101" w:name="_Toc472416833"/>
      <w:r w:rsidRPr="00D053CF">
        <w:rPr>
          <w:b w:val="0"/>
          <w:szCs w:val="24"/>
        </w:rPr>
        <w:t>Сводная таблица стоимости</w:t>
      </w:r>
      <w:r w:rsidR="002F710E" w:rsidRPr="00D053CF">
        <w:rPr>
          <w:b w:val="0"/>
          <w:szCs w:val="24"/>
        </w:rPr>
        <w:t xml:space="preserve"> поставок</w:t>
      </w:r>
      <w:r w:rsidRPr="00D053CF">
        <w:rPr>
          <w:b w:val="0"/>
          <w:szCs w:val="24"/>
        </w:rPr>
        <w:t xml:space="preserve"> (подраздел </w:t>
      </w:r>
      <w:r w:rsidR="00E329E4">
        <w:fldChar w:fldCharType="begin"/>
      </w:r>
      <w:r w:rsidR="00E329E4">
        <w:instrText xml:space="preserve"> REF _Ref440284918 \r \h  \* MERGEFORMAT </w:instrText>
      </w:r>
      <w:r w:rsidR="00E329E4">
        <w:fldChar w:fldCharType="separate"/>
      </w:r>
      <w:r w:rsidR="00B007DA" w:rsidRPr="00B007DA">
        <w:rPr>
          <w:b w:val="0"/>
          <w:szCs w:val="24"/>
        </w:rPr>
        <w:t>5.2</w:t>
      </w:r>
      <w:r w:rsidR="00E329E4">
        <w:fldChar w:fldCharType="end"/>
      </w:r>
      <w:r w:rsidRPr="00D053CF">
        <w:rPr>
          <w:b w:val="0"/>
          <w:szCs w:val="24"/>
        </w:rPr>
        <w:t xml:space="preserve">), Техническое предложение (подраздел </w:t>
      </w:r>
      <w:r w:rsidR="00E329E4">
        <w:fldChar w:fldCharType="begin"/>
      </w:r>
      <w:r w:rsidR="00E329E4">
        <w:instrText xml:space="preserve"> REF _Ref86826666 \r \h  \* MERGEFORMAT </w:instrText>
      </w:r>
      <w:r w:rsidR="00E329E4">
        <w:fldChar w:fldCharType="separate"/>
      </w:r>
      <w:r w:rsidR="00B007DA" w:rsidRPr="00B007DA">
        <w:rPr>
          <w:b w:val="0"/>
          <w:szCs w:val="24"/>
        </w:rPr>
        <w:t>5.3</w:t>
      </w:r>
      <w:r w:rsidR="00E329E4">
        <w:fldChar w:fldCharType="end"/>
      </w:r>
      <w:r w:rsidRPr="00D053CF">
        <w:rPr>
          <w:b w:val="0"/>
          <w:szCs w:val="24"/>
        </w:rPr>
        <w:t>)</w:t>
      </w:r>
      <w:r w:rsidR="00AE556B" w:rsidRPr="00D053CF">
        <w:rPr>
          <w:b w:val="0"/>
          <w:szCs w:val="24"/>
        </w:rPr>
        <w:t>,</w:t>
      </w:r>
      <w:r w:rsidRPr="00D053CF">
        <w:rPr>
          <w:b w:val="0"/>
          <w:szCs w:val="24"/>
        </w:rPr>
        <w:t xml:space="preserve"> </w:t>
      </w:r>
      <w:r w:rsidR="00360AA5" w:rsidRPr="00D053CF">
        <w:rPr>
          <w:b w:val="0"/>
          <w:szCs w:val="24"/>
        </w:rPr>
        <w:t xml:space="preserve">График выполнения поставок </w:t>
      </w:r>
      <w:r w:rsidRPr="00D053CF">
        <w:rPr>
          <w:b w:val="0"/>
          <w:szCs w:val="24"/>
        </w:rPr>
        <w:t xml:space="preserve">(подраздел </w:t>
      </w:r>
      <w:r w:rsidR="00E329E4">
        <w:fldChar w:fldCharType="begin"/>
      </w:r>
      <w:r w:rsidR="00E329E4">
        <w:instrText xml:space="preserve"> REF _Ref440284947 \r \h  \* MERGEFORMAT </w:instrText>
      </w:r>
      <w:r w:rsidR="00E329E4">
        <w:fldChar w:fldCharType="separate"/>
      </w:r>
      <w:r w:rsidR="00B007DA" w:rsidRPr="00B007DA">
        <w:rPr>
          <w:b w:val="0"/>
          <w:szCs w:val="24"/>
        </w:rPr>
        <w:t>5.4</w:t>
      </w:r>
      <w:r w:rsidR="00E329E4">
        <w:fldChar w:fldCharType="end"/>
      </w:r>
      <w:r w:rsidRPr="00D053CF">
        <w:rPr>
          <w:b w:val="0"/>
          <w:szCs w:val="24"/>
        </w:rPr>
        <w:t>)</w:t>
      </w:r>
      <w:r w:rsidR="00AE556B" w:rsidRPr="00D053CF">
        <w:rPr>
          <w:b w:val="0"/>
          <w:szCs w:val="24"/>
        </w:rPr>
        <w:t xml:space="preserve"> и Протокол разногласий к проекту Договора (подраздел </w:t>
      </w:r>
      <w:r w:rsidR="00E329E4">
        <w:fldChar w:fldCharType="begin"/>
      </w:r>
      <w:r w:rsidR="00E329E4">
        <w:instrText xml:space="preserve"> REF _Ref93264992 \r \h  \* MERGEFORMAT </w:instrText>
      </w:r>
      <w:r w:rsidR="00E329E4">
        <w:fldChar w:fldCharType="separate"/>
      </w:r>
      <w:r w:rsidR="00B007DA" w:rsidRPr="00B007DA">
        <w:rPr>
          <w:b w:val="0"/>
          <w:szCs w:val="24"/>
        </w:rPr>
        <w:t>5.5</w:t>
      </w:r>
      <w:r w:rsidR="00E329E4">
        <w:fldChar w:fldCharType="end"/>
      </w:r>
      <w:r w:rsidR="00AE556B" w:rsidRPr="00D053CF">
        <w:rPr>
          <w:b w:val="0"/>
          <w:szCs w:val="24"/>
        </w:rPr>
        <w:t>)</w:t>
      </w:r>
      <w:r w:rsidRPr="00D053CF">
        <w:rPr>
          <w:b w:val="0"/>
          <w:szCs w:val="24"/>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sidRPr="00D053CF">
        <w:rPr>
          <w:b w:val="0"/>
          <w:szCs w:val="24"/>
        </w:rPr>
        <w:t xml:space="preserve"> </w:t>
      </w:r>
    </w:p>
    <w:p w:rsidR="002D4BC6" w:rsidRPr="00D053CF" w:rsidRDefault="002D4BC6" w:rsidP="002D4BC6">
      <w:pPr>
        <w:pStyle w:val="3"/>
        <w:ind w:left="0" w:firstLine="709"/>
        <w:jc w:val="both"/>
        <w:rPr>
          <w:b w:val="0"/>
          <w:szCs w:val="24"/>
        </w:rPr>
      </w:pPr>
      <w:bookmarkStart w:id="102" w:name="_Toc440297010"/>
      <w:bookmarkStart w:id="103" w:name="_Toc440356571"/>
      <w:bookmarkStart w:id="104" w:name="_Toc440631706"/>
      <w:bookmarkStart w:id="105" w:name="_Toc440876491"/>
      <w:bookmarkStart w:id="106" w:name="_Toc441130563"/>
      <w:bookmarkStart w:id="107" w:name="_Toc441157067"/>
      <w:bookmarkStart w:id="108" w:name="_Toc447292085"/>
      <w:bookmarkStart w:id="109" w:name="_Toc462234843"/>
      <w:bookmarkStart w:id="110" w:name="_Toc466966809"/>
      <w:bookmarkStart w:id="111" w:name="_Toc468806059"/>
      <w:bookmarkStart w:id="112" w:name="_Toc469480318"/>
      <w:bookmarkStart w:id="113" w:name="_Toc472416834"/>
      <w:r w:rsidRPr="00D053CF">
        <w:rPr>
          <w:b w:val="0"/>
          <w:szCs w:val="24"/>
        </w:rPr>
        <w:t xml:space="preserve">Оценка заявок (подраздел </w:t>
      </w:r>
      <w:r w:rsidR="00E329E4">
        <w:fldChar w:fldCharType="begin"/>
      </w:r>
      <w:r w:rsidR="00E329E4">
        <w:instrText xml:space="preserve"> REF _Ref305973250 \r \h  \* MERGEFORMAT </w:instrText>
      </w:r>
      <w:r w:rsidR="00E329E4">
        <w:fldChar w:fldCharType="separate"/>
      </w:r>
      <w:r w:rsidR="00B007DA" w:rsidRPr="00B007DA">
        <w:rPr>
          <w:b w:val="0"/>
          <w:szCs w:val="24"/>
        </w:rPr>
        <w:t>3.6</w:t>
      </w:r>
      <w:r w:rsidR="00E329E4">
        <w:fldChar w:fldCharType="end"/>
      </w:r>
      <w:r w:rsidRPr="00D053CF">
        <w:rPr>
          <w:b w:val="0"/>
          <w:szCs w:val="24"/>
        </w:rPr>
        <w:t xml:space="preserve">) и подведение итогов запроса предложений (подраздел </w:t>
      </w:r>
      <w:r w:rsidR="00EF5AA8">
        <w:fldChar w:fldCharType="begin"/>
      </w:r>
      <w:r w:rsidR="00B007DA">
        <w:rPr>
          <w:b w:val="0"/>
          <w:szCs w:val="24"/>
        </w:rPr>
        <w:instrText xml:space="preserve"> REF _Ref472416955 \r \h </w:instrText>
      </w:r>
      <w:r w:rsidR="00EF5AA8">
        <w:fldChar w:fldCharType="separate"/>
      </w:r>
      <w:r w:rsidR="00B007DA">
        <w:rPr>
          <w:b w:val="0"/>
          <w:szCs w:val="24"/>
        </w:rPr>
        <w:t>3.9</w:t>
      </w:r>
      <w:r w:rsidR="00EF5AA8">
        <w:fldChar w:fldCharType="end"/>
      </w:r>
      <w:r w:rsidRPr="00D053C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2"/>
      <w:bookmarkEnd w:id="103"/>
      <w:bookmarkEnd w:id="104"/>
      <w:bookmarkEnd w:id="105"/>
      <w:bookmarkEnd w:id="106"/>
      <w:bookmarkEnd w:id="107"/>
      <w:bookmarkEnd w:id="108"/>
      <w:bookmarkEnd w:id="109"/>
      <w:bookmarkEnd w:id="110"/>
      <w:bookmarkEnd w:id="111"/>
      <w:bookmarkEnd w:id="112"/>
      <w:bookmarkEnd w:id="113"/>
    </w:p>
    <w:p w:rsidR="00E420A2" w:rsidRPr="00D053CF" w:rsidRDefault="00E420A2" w:rsidP="002D4BC6">
      <w:pPr>
        <w:pStyle w:val="3"/>
        <w:ind w:left="0" w:firstLine="709"/>
        <w:jc w:val="both"/>
        <w:rPr>
          <w:b w:val="0"/>
          <w:szCs w:val="24"/>
        </w:rPr>
        <w:sectPr w:rsidR="00E420A2" w:rsidRPr="00D053CF"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14" w:name="_Проект_договора"/>
      <w:bookmarkStart w:id="115" w:name="_Ref305973574"/>
      <w:bookmarkStart w:id="116" w:name="_Ref440272931"/>
      <w:bookmarkStart w:id="117" w:name="_Ref440274025"/>
      <w:bookmarkStart w:id="118" w:name="_Ref440292752"/>
      <w:bookmarkStart w:id="119" w:name="_Toc472416835"/>
      <w:bookmarkEnd w:id="53"/>
      <w:bookmarkEnd w:id="114"/>
      <w:r w:rsidRPr="00D053CF">
        <w:rPr>
          <w:szCs w:val="24"/>
        </w:rPr>
        <w:lastRenderedPageBreak/>
        <w:t xml:space="preserve">Проект </w:t>
      </w:r>
      <w:r w:rsidR="00123C70" w:rsidRPr="00D053CF">
        <w:rPr>
          <w:szCs w:val="24"/>
        </w:rPr>
        <w:t>Договор</w:t>
      </w:r>
      <w:r w:rsidRPr="00D053CF">
        <w:rPr>
          <w:szCs w:val="24"/>
        </w:rPr>
        <w:t>а</w:t>
      </w:r>
      <w:bookmarkEnd w:id="115"/>
      <w:r w:rsidR="00953802" w:rsidRPr="00D053CF">
        <w:rPr>
          <w:szCs w:val="24"/>
        </w:rPr>
        <w:t xml:space="preserve">. </w:t>
      </w:r>
      <w:r w:rsidR="00953802" w:rsidRPr="00D053CF">
        <w:rPr>
          <w:bCs w:val="0"/>
          <w:szCs w:val="24"/>
        </w:rPr>
        <w:t>Антикоррупционная оговорка, включаемая в проект договора</w:t>
      </w:r>
      <w:bookmarkEnd w:id="116"/>
      <w:bookmarkEnd w:id="117"/>
      <w:bookmarkEnd w:id="118"/>
      <w:bookmarkEnd w:id="119"/>
    </w:p>
    <w:p w:rsidR="00953802" w:rsidRPr="00D053CF" w:rsidRDefault="00216641" w:rsidP="00953802">
      <w:pPr>
        <w:pStyle w:val="2"/>
        <w:tabs>
          <w:tab w:val="clear" w:pos="1700"/>
          <w:tab w:val="left" w:pos="567"/>
        </w:tabs>
        <w:spacing w:line="264" w:lineRule="auto"/>
      </w:pPr>
      <w:bookmarkStart w:id="120" w:name="_Toc472416836"/>
      <w:r w:rsidRPr="00D053CF">
        <w:t>Проект договора</w:t>
      </w:r>
      <w:bookmarkEnd w:id="120"/>
    </w:p>
    <w:p w:rsidR="00953802" w:rsidRPr="00D053CF" w:rsidRDefault="00953802" w:rsidP="00953802">
      <w:pPr>
        <w:pStyle w:val="3"/>
        <w:ind w:left="0" w:firstLine="709"/>
        <w:jc w:val="both"/>
        <w:rPr>
          <w:b w:val="0"/>
        </w:rPr>
      </w:pPr>
      <w:bookmarkStart w:id="121" w:name="_Toc439238031"/>
      <w:bookmarkStart w:id="122" w:name="_Toc439238153"/>
      <w:bookmarkStart w:id="123" w:name="_Toc439252705"/>
      <w:bookmarkStart w:id="124" w:name="_Toc439323563"/>
      <w:bookmarkStart w:id="125" w:name="_Toc439323679"/>
      <w:bookmarkStart w:id="126" w:name="_Toc440297013"/>
      <w:bookmarkStart w:id="127" w:name="_Toc440356574"/>
      <w:bookmarkStart w:id="128" w:name="_Toc440631709"/>
      <w:bookmarkStart w:id="129" w:name="_Toc440876494"/>
      <w:bookmarkStart w:id="130" w:name="_Toc441130566"/>
      <w:bookmarkStart w:id="131" w:name="_Toc441157070"/>
      <w:bookmarkStart w:id="132" w:name="_Toc447292088"/>
      <w:bookmarkStart w:id="133" w:name="_Toc462234846"/>
      <w:bookmarkStart w:id="134" w:name="_Toc466966812"/>
      <w:bookmarkStart w:id="135" w:name="_Toc468806062"/>
      <w:bookmarkStart w:id="136" w:name="_Toc469480321"/>
      <w:bookmarkStart w:id="137" w:name="_Toc472416837"/>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53802" w:rsidRPr="00D053CF" w:rsidRDefault="0094713A" w:rsidP="0094713A">
      <w:pPr>
        <w:pStyle w:val="3"/>
        <w:ind w:left="0" w:firstLine="709"/>
        <w:jc w:val="both"/>
        <w:rPr>
          <w:b w:val="0"/>
        </w:rPr>
      </w:pPr>
      <w:bookmarkStart w:id="138" w:name="_Toc439238032"/>
      <w:bookmarkStart w:id="139" w:name="_Toc439238154"/>
      <w:bookmarkStart w:id="140" w:name="_Toc439252706"/>
      <w:bookmarkStart w:id="141" w:name="_Toc439323564"/>
      <w:bookmarkStart w:id="142" w:name="_Toc439323680"/>
      <w:bookmarkStart w:id="143" w:name="_Toc440297014"/>
      <w:bookmarkStart w:id="144" w:name="_Toc440356575"/>
      <w:bookmarkStart w:id="145" w:name="_Toc440631710"/>
      <w:bookmarkStart w:id="146" w:name="_Toc440876495"/>
      <w:bookmarkStart w:id="147" w:name="_Toc441130567"/>
      <w:bookmarkStart w:id="148" w:name="_Toc441157071"/>
      <w:bookmarkStart w:id="149" w:name="_Toc447292089"/>
      <w:bookmarkStart w:id="150" w:name="_Toc462234847"/>
      <w:bookmarkStart w:id="151" w:name="_Toc466966813"/>
      <w:bookmarkStart w:id="152" w:name="_Toc468806063"/>
      <w:bookmarkStart w:id="153" w:name="_Toc469480322"/>
      <w:bookmarkStart w:id="154" w:name="_Toc472416838"/>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r w:rsidR="00E329E4">
        <w:fldChar w:fldCharType="begin"/>
      </w:r>
      <w:r w:rsidR="00E329E4">
        <w:instrText xml:space="preserve"> REF _Ref93264992 \r \h  \* MERGEFORMAT </w:instrText>
      </w:r>
      <w:r w:rsidR="00E329E4">
        <w:fldChar w:fldCharType="separate"/>
      </w:r>
      <w:r w:rsidR="00B007DA" w:rsidRPr="00B007DA">
        <w:rPr>
          <w:b w:val="0"/>
        </w:rPr>
        <w:t>5.5</w:t>
      </w:r>
      <w:r w:rsidR="00E329E4">
        <w:fldChar w:fldCharType="end"/>
      </w:r>
      <w:r w:rsidRPr="00D053CF">
        <w:rPr>
          <w:b w:val="0"/>
        </w:rPr>
        <w:t>) и приложить его к своей Заявке.</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4713A" w:rsidRPr="00D053CF" w:rsidRDefault="0094713A" w:rsidP="0094713A">
      <w:pPr>
        <w:pStyle w:val="3"/>
        <w:ind w:left="0" w:firstLine="709"/>
        <w:jc w:val="both"/>
        <w:rPr>
          <w:b w:val="0"/>
        </w:rPr>
      </w:pPr>
      <w:bookmarkStart w:id="155" w:name="_Toc439238033"/>
      <w:bookmarkStart w:id="156" w:name="_Toc439238155"/>
      <w:bookmarkStart w:id="157" w:name="_Toc439252707"/>
      <w:bookmarkStart w:id="158" w:name="_Toc439323565"/>
      <w:bookmarkStart w:id="159" w:name="_Toc439323681"/>
      <w:bookmarkStart w:id="160" w:name="_Toc440297015"/>
      <w:bookmarkStart w:id="161" w:name="_Toc440356576"/>
      <w:bookmarkStart w:id="162" w:name="_Toc440631711"/>
      <w:bookmarkStart w:id="163" w:name="_Toc440876496"/>
      <w:bookmarkStart w:id="164" w:name="_Toc441130568"/>
      <w:bookmarkStart w:id="165" w:name="_Toc441157072"/>
      <w:bookmarkStart w:id="166" w:name="_Toc447292090"/>
      <w:bookmarkStart w:id="167" w:name="_Toc462234848"/>
      <w:bookmarkStart w:id="168" w:name="_Toc466966814"/>
      <w:bookmarkStart w:id="169" w:name="_Toc468806064"/>
      <w:bookmarkStart w:id="170" w:name="_Toc469480323"/>
      <w:bookmarkStart w:id="171" w:name="_Toc472416839"/>
      <w:r w:rsidRPr="00D053CF">
        <w:rPr>
          <w:b w:val="0"/>
        </w:rPr>
        <w:t>Настоящий проект Договора не является окончательным, редакция Договора может быть изменена Заказчиком.</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953802" w:rsidRPr="00D053CF" w:rsidRDefault="00953802" w:rsidP="00953802">
      <w:pPr>
        <w:pStyle w:val="2"/>
        <w:tabs>
          <w:tab w:val="clear" w:pos="1700"/>
          <w:tab w:val="left" w:pos="567"/>
        </w:tabs>
        <w:spacing w:line="264" w:lineRule="auto"/>
      </w:pPr>
      <w:bookmarkStart w:id="172" w:name="_Toc440297016"/>
      <w:bookmarkStart w:id="173" w:name="_Toc440876497"/>
      <w:bookmarkStart w:id="174" w:name="_Toc441157073"/>
      <w:bookmarkStart w:id="175" w:name="_Toc447292091"/>
      <w:bookmarkStart w:id="176" w:name="_Toc472416840"/>
      <w:r w:rsidRPr="00D053CF">
        <w:rPr>
          <w:bCs w:val="0"/>
        </w:rPr>
        <w:t>Антикоррупционная оговорка, включаемая в проект договора</w:t>
      </w:r>
      <w:bookmarkEnd w:id="172"/>
      <w:bookmarkEnd w:id="173"/>
      <w:bookmarkEnd w:id="174"/>
      <w:bookmarkEnd w:id="175"/>
      <w:bookmarkEnd w:id="176"/>
    </w:p>
    <w:p w:rsidR="00953802" w:rsidRPr="00D053CF"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297017"/>
      <w:bookmarkStart w:id="182" w:name="_Toc440356578"/>
      <w:bookmarkStart w:id="183" w:name="_Toc440631713"/>
      <w:bookmarkStart w:id="184" w:name="_Toc440876498"/>
      <w:bookmarkStart w:id="185" w:name="_Toc441130570"/>
      <w:bookmarkStart w:id="186" w:name="_Toc441157074"/>
      <w:bookmarkStart w:id="187" w:name="_Toc447292092"/>
      <w:bookmarkStart w:id="188" w:name="_Toc462234850"/>
      <w:bookmarkStart w:id="189" w:name="_Toc466966816"/>
      <w:bookmarkStart w:id="190" w:name="_Toc468806066"/>
      <w:bookmarkStart w:id="191" w:name="_Toc469480325"/>
      <w:bookmarkStart w:id="192" w:name="_Toc472416841"/>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329E4">
        <w:fldChar w:fldCharType="begin"/>
      </w:r>
      <w:r w:rsidR="00E329E4">
        <w:instrText xml:space="preserve"> REF _Ref440270867 \r \h  \* MERGEFORMAT </w:instrText>
      </w:r>
      <w:r w:rsidR="00E329E4">
        <w:fldChar w:fldCharType="separate"/>
      </w:r>
      <w:r w:rsidR="00B007DA" w:rsidRPr="00B007DA">
        <w:rPr>
          <w:b w:val="0"/>
        </w:rPr>
        <w:t>2.2.3</w:t>
      </w:r>
      <w:r w:rsidR="00E329E4">
        <w:fldChar w:fldCharType="end"/>
      </w:r>
      <w:r w:rsidRPr="00D053CF">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4713A" w:rsidRPr="00D053CF" w:rsidRDefault="0094713A" w:rsidP="0094713A">
      <w:pPr>
        <w:pStyle w:val="3"/>
        <w:ind w:left="0" w:firstLine="709"/>
        <w:jc w:val="both"/>
        <w:rPr>
          <w:b w:val="0"/>
        </w:rPr>
      </w:pPr>
      <w:bookmarkStart w:id="193" w:name="_Toc439238158"/>
      <w:bookmarkStart w:id="194" w:name="_Toc439252710"/>
      <w:bookmarkStart w:id="195" w:name="_Toc439323568"/>
      <w:bookmarkStart w:id="196" w:name="_Toc439323684"/>
      <w:bookmarkStart w:id="197" w:name="_Toc440297018"/>
      <w:bookmarkStart w:id="198" w:name="_Toc440356579"/>
      <w:bookmarkStart w:id="199" w:name="_Toc440631714"/>
      <w:bookmarkStart w:id="200" w:name="_Toc440876499"/>
      <w:bookmarkStart w:id="201" w:name="_Toc441130571"/>
      <w:bookmarkStart w:id="202" w:name="_Toc441157075"/>
      <w:bookmarkStart w:id="203" w:name="_Toc447292093"/>
      <w:bookmarkStart w:id="204" w:name="_Toc462234851"/>
      <w:bookmarkStart w:id="205" w:name="_Toc466966817"/>
      <w:bookmarkStart w:id="206" w:name="_Toc468806067"/>
      <w:bookmarkStart w:id="207" w:name="_Toc469480326"/>
      <w:bookmarkStart w:id="208" w:name="_Toc472416842"/>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Антикоррупционной оговоркой, приведет к </w:t>
      </w:r>
      <w:r w:rsidR="006238AF" w:rsidRPr="00D053CF">
        <w:rPr>
          <w:b w:val="0"/>
        </w:rPr>
        <w:t>утере данным Участником статуса Победителя</w:t>
      </w:r>
      <w:r w:rsidRPr="00D053CF">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94713A" w:rsidRPr="00D053CF" w:rsidRDefault="0094713A" w:rsidP="0094713A">
      <w:pPr>
        <w:pStyle w:val="3"/>
        <w:ind w:left="0" w:firstLine="709"/>
        <w:jc w:val="both"/>
        <w:rPr>
          <w:b w:val="0"/>
        </w:rPr>
      </w:pPr>
      <w:bookmarkStart w:id="209" w:name="_Toc439238159"/>
      <w:bookmarkStart w:id="210" w:name="_Toc439252711"/>
      <w:bookmarkStart w:id="211" w:name="_Toc439323569"/>
      <w:bookmarkStart w:id="212" w:name="_Toc439323685"/>
      <w:bookmarkStart w:id="213" w:name="_Ref440270867"/>
      <w:bookmarkStart w:id="214" w:name="_Toc440297019"/>
      <w:bookmarkStart w:id="215" w:name="_Toc440356580"/>
      <w:bookmarkStart w:id="216" w:name="_Toc440631715"/>
      <w:bookmarkStart w:id="217" w:name="_Toc440876500"/>
      <w:bookmarkStart w:id="218" w:name="_Toc441130572"/>
      <w:bookmarkStart w:id="219" w:name="_Toc441157076"/>
      <w:bookmarkStart w:id="220" w:name="_Toc447292094"/>
      <w:bookmarkStart w:id="221" w:name="_Toc462234852"/>
      <w:bookmarkStart w:id="222" w:name="_Toc466966818"/>
      <w:bookmarkStart w:id="223" w:name="_Toc468806068"/>
      <w:bookmarkStart w:id="224" w:name="_Toc469480327"/>
      <w:bookmarkStart w:id="225" w:name="_Toc472416843"/>
      <w:r w:rsidRPr="00D053CF">
        <w:rPr>
          <w:b w:val="0"/>
        </w:rPr>
        <w:t>Текст Антикоррупционной оговорки:</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2. 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053CF">
        <w:rPr>
          <w:sz w:val="24"/>
          <w:szCs w:val="24"/>
        </w:rPr>
        <w:t>Россети</w:t>
      </w:r>
      <w:proofErr w:type="spellEnd"/>
      <w:r w:rsidRPr="00D053CF">
        <w:rPr>
          <w:sz w:val="24"/>
          <w:szCs w:val="24"/>
        </w:rPr>
        <w:t>» и ПАО «МРСК Центра» (представлены в разделе «Антикоррупционная политика» на официальных сайтах: ПАО «</w:t>
      </w:r>
      <w:proofErr w:type="spellStart"/>
      <w:r w:rsidRPr="00D053CF">
        <w:rPr>
          <w:sz w:val="24"/>
          <w:szCs w:val="24"/>
        </w:rPr>
        <w:t>Россети</w:t>
      </w:r>
      <w:proofErr w:type="spellEnd"/>
      <w:r w:rsidRPr="00D053CF">
        <w:rPr>
          <w:sz w:val="24"/>
          <w:szCs w:val="24"/>
        </w:rPr>
        <w:t xml:space="preserve">» по адресу - </w:t>
      </w:r>
      <w:hyperlink r:id="rId26"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 полностью принимает положения Антикоррупционной политики ПАО «</w:t>
      </w:r>
      <w:proofErr w:type="spellStart"/>
      <w:r w:rsidRPr="00D053CF">
        <w:rPr>
          <w:sz w:val="24"/>
          <w:szCs w:val="24"/>
        </w:rPr>
        <w:t>Россети</w:t>
      </w:r>
      <w:proofErr w:type="spellEnd"/>
      <w:r w:rsidRPr="00D053CF">
        <w:rPr>
          <w:sz w:val="24"/>
          <w:szCs w:val="24"/>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D053CF">
        <w:rPr>
          <w:sz w:val="24"/>
          <w:szCs w:val="24"/>
        </w:rPr>
        <w:lastRenderedPageBreak/>
        <w:t>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830EA" w:rsidRPr="00D053CF" w:rsidRDefault="00A830EA" w:rsidP="00A830EA">
      <w:pPr>
        <w:spacing w:line="240" w:lineRule="auto"/>
        <w:ind w:firstLine="709"/>
        <w:rPr>
          <w:sz w:val="24"/>
          <w:szCs w:val="24"/>
        </w:rPr>
      </w:pPr>
      <w:r w:rsidRPr="00D053C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Это подтверждение должно быть направлено в течение десяти рабочих дней с даты направления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053CF">
        <w:rPr>
          <w:spacing w:val="-2"/>
          <w:sz w:val="24"/>
          <w:szCs w:val="24"/>
        </w:rPr>
        <w:t>Антикоррупционной оговорки, и обязательств воздерживаться от запрещенных</w:t>
      </w:r>
      <w:r w:rsidRPr="00D053C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Указывается наименование ПАО «</w:t>
      </w:r>
      <w:proofErr w:type="spellStart"/>
      <w:r w:rsidRPr="00D053CF">
        <w:rPr>
          <w:i/>
          <w:sz w:val="24"/>
          <w:szCs w:val="24"/>
        </w:rPr>
        <w:t>Россети</w:t>
      </w:r>
      <w:proofErr w:type="spellEnd"/>
      <w:r w:rsidRPr="00D053CF">
        <w:rPr>
          <w:i/>
          <w:sz w:val="24"/>
          <w:szCs w:val="24"/>
        </w:rPr>
        <w:t xml:space="preserve">»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226" w:name="_Ref303622434"/>
      <w:bookmarkStart w:id="227" w:name="_Ref303624273"/>
      <w:bookmarkStart w:id="228" w:name="_Ref303682476"/>
      <w:bookmarkStart w:id="229" w:name="_Ref303683017"/>
      <w:bookmarkEnd w:id="226"/>
      <w:bookmarkEnd w:id="227"/>
      <w:bookmarkEnd w:id="228"/>
      <w:bookmarkEnd w:id="229"/>
    </w:p>
    <w:p w:rsidR="001B4F5D" w:rsidRPr="00F31976" w:rsidRDefault="001B4F5D" w:rsidP="001B4F5D">
      <w:pPr>
        <w:pStyle w:val="2"/>
        <w:tabs>
          <w:tab w:val="clear" w:pos="1700"/>
          <w:tab w:val="left" w:pos="567"/>
        </w:tabs>
        <w:spacing w:line="264" w:lineRule="auto"/>
        <w:rPr>
          <w:bCs w:val="0"/>
        </w:rPr>
      </w:pPr>
      <w:bookmarkStart w:id="230" w:name="_Toc469470557"/>
      <w:bookmarkStart w:id="231" w:name="_Toc472416844"/>
      <w:r w:rsidRPr="00F31976">
        <w:rPr>
          <w:bCs w:val="0"/>
        </w:rPr>
        <w:lastRenderedPageBreak/>
        <w:t>Дополнительные условия, включаемые в проект договора</w:t>
      </w:r>
      <w:bookmarkEnd w:id="230"/>
      <w:bookmarkEnd w:id="231"/>
    </w:p>
    <w:p w:rsidR="001B4F5D" w:rsidRPr="00F31976" w:rsidRDefault="001B4F5D" w:rsidP="001B4F5D">
      <w:pPr>
        <w:pStyle w:val="3"/>
        <w:ind w:left="0" w:firstLine="709"/>
        <w:jc w:val="both"/>
        <w:rPr>
          <w:b w:val="0"/>
        </w:rPr>
      </w:pPr>
      <w:bookmarkStart w:id="232" w:name="_Toc469470558"/>
      <w:bookmarkStart w:id="233" w:name="_Toc469480329"/>
      <w:bookmarkStart w:id="234" w:name="_Toc47241684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EF5AA8">
        <w:rPr>
          <w:b w:val="0"/>
        </w:rPr>
        <w:fldChar w:fldCharType="begin"/>
      </w:r>
      <w:r>
        <w:rPr>
          <w:b w:val="0"/>
        </w:rPr>
        <w:instrText xml:space="preserve"> REF _Ref469470272 \r \h </w:instrText>
      </w:r>
      <w:r w:rsidR="00EF5AA8">
        <w:rPr>
          <w:b w:val="0"/>
        </w:rPr>
      </w:r>
      <w:r w:rsidR="00EF5AA8">
        <w:rPr>
          <w:b w:val="0"/>
        </w:rPr>
        <w:fldChar w:fldCharType="separate"/>
      </w:r>
      <w:r w:rsidR="00B007DA">
        <w:rPr>
          <w:b w:val="0"/>
        </w:rPr>
        <w:t>2.3.3</w:t>
      </w:r>
      <w:r w:rsidR="00EF5AA8">
        <w:rPr>
          <w:b w:val="0"/>
        </w:rPr>
        <w:fldChar w:fldCharType="end"/>
      </w:r>
      <w:r w:rsidRPr="00F31976">
        <w:rPr>
          <w:b w:val="0"/>
        </w:rPr>
        <w:t>).</w:t>
      </w:r>
      <w:bookmarkEnd w:id="232"/>
      <w:bookmarkEnd w:id="233"/>
      <w:bookmarkEnd w:id="234"/>
    </w:p>
    <w:p w:rsidR="001B4F5D" w:rsidRPr="00F31976" w:rsidRDefault="001B4F5D" w:rsidP="001B4F5D">
      <w:pPr>
        <w:pStyle w:val="3"/>
        <w:ind w:left="0" w:firstLine="709"/>
        <w:jc w:val="both"/>
        <w:rPr>
          <w:b w:val="0"/>
          <w:szCs w:val="24"/>
        </w:rPr>
      </w:pPr>
      <w:bookmarkStart w:id="235" w:name="_Toc469470559"/>
      <w:bookmarkStart w:id="236" w:name="_Toc469480330"/>
      <w:bookmarkStart w:id="237" w:name="_Toc47241684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5"/>
      <w:bookmarkEnd w:id="236"/>
      <w:bookmarkEnd w:id="237"/>
    </w:p>
    <w:p w:rsidR="001B4F5D" w:rsidRPr="00F31976" w:rsidRDefault="001B4F5D" w:rsidP="001B4F5D">
      <w:pPr>
        <w:pStyle w:val="3"/>
        <w:ind w:left="0" w:firstLine="709"/>
        <w:jc w:val="both"/>
        <w:rPr>
          <w:b w:val="0"/>
          <w:szCs w:val="24"/>
        </w:rPr>
      </w:pPr>
      <w:bookmarkStart w:id="238" w:name="_Ref469470272"/>
      <w:bookmarkStart w:id="239" w:name="_Toc469470560"/>
      <w:bookmarkStart w:id="240" w:name="_Toc469480331"/>
      <w:bookmarkStart w:id="241" w:name="_Toc472416847"/>
      <w:r w:rsidRPr="00F31976">
        <w:rPr>
          <w:b w:val="0"/>
        </w:rPr>
        <w:t>Дополнительные</w:t>
      </w:r>
      <w:r w:rsidRPr="00F31976">
        <w:rPr>
          <w:b w:val="0"/>
          <w:szCs w:val="24"/>
        </w:rPr>
        <w:t xml:space="preserve"> условия:</w:t>
      </w:r>
      <w:bookmarkEnd w:id="238"/>
      <w:bookmarkEnd w:id="239"/>
      <w:bookmarkEnd w:id="240"/>
      <w:bookmarkEnd w:id="241"/>
    </w:p>
    <w:p w:rsidR="001B4F5D" w:rsidRPr="00F31976" w:rsidRDefault="001B4F5D" w:rsidP="001B4F5D">
      <w:pPr>
        <w:pStyle w:val="3"/>
        <w:numPr>
          <w:ilvl w:val="0"/>
          <w:numId w:val="0"/>
        </w:numPr>
        <w:ind w:firstLine="709"/>
        <w:jc w:val="both"/>
        <w:rPr>
          <w:b w:val="0"/>
          <w:szCs w:val="24"/>
        </w:rPr>
      </w:pPr>
      <w:bookmarkStart w:id="242" w:name="_Toc469470561"/>
      <w:bookmarkStart w:id="243" w:name="_Toc469480332"/>
      <w:bookmarkStart w:id="244" w:name="_Toc47241684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42"/>
      <w:bookmarkEnd w:id="243"/>
      <w:bookmarkEnd w:id="244"/>
    </w:p>
    <w:p w:rsidR="001B4F5D" w:rsidRPr="00F31976" w:rsidRDefault="001B4F5D" w:rsidP="001B4F5D">
      <w:pPr>
        <w:pStyle w:val="3"/>
        <w:numPr>
          <w:ilvl w:val="0"/>
          <w:numId w:val="0"/>
        </w:numPr>
        <w:ind w:firstLine="709"/>
        <w:jc w:val="both"/>
        <w:rPr>
          <w:b w:val="0"/>
          <w:szCs w:val="24"/>
        </w:rPr>
      </w:pPr>
      <w:bookmarkStart w:id="245" w:name="_Toc469470562"/>
      <w:bookmarkStart w:id="246" w:name="_Toc469480333"/>
      <w:bookmarkStart w:id="247" w:name="_Toc47241684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5"/>
      <w:bookmarkEnd w:id="246"/>
      <w:bookmarkEnd w:id="247"/>
    </w:p>
    <w:p w:rsidR="001B4F5D" w:rsidRPr="00F31976" w:rsidRDefault="001B4F5D" w:rsidP="001B4F5D">
      <w:pPr>
        <w:pStyle w:val="3"/>
        <w:numPr>
          <w:ilvl w:val="0"/>
          <w:numId w:val="0"/>
        </w:numPr>
        <w:ind w:firstLine="709"/>
        <w:jc w:val="both"/>
        <w:rPr>
          <w:b w:val="0"/>
          <w:szCs w:val="24"/>
        </w:rPr>
      </w:pPr>
      <w:bookmarkStart w:id="248" w:name="_Toc469470563"/>
      <w:bookmarkStart w:id="249" w:name="_Toc469480334"/>
      <w:bookmarkStart w:id="250" w:name="_Toc47241685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8"/>
      <w:bookmarkEnd w:id="249"/>
      <w:bookmarkEnd w:id="250"/>
    </w:p>
    <w:p w:rsidR="001B4F5D" w:rsidRPr="007E5B28" w:rsidRDefault="001B4F5D" w:rsidP="001B4F5D">
      <w:pPr>
        <w:pStyle w:val="3"/>
        <w:numPr>
          <w:ilvl w:val="0"/>
          <w:numId w:val="0"/>
        </w:numPr>
        <w:ind w:firstLine="709"/>
        <w:jc w:val="both"/>
        <w:rPr>
          <w:b w:val="0"/>
          <w:szCs w:val="24"/>
        </w:rPr>
      </w:pPr>
      <w:bookmarkStart w:id="251" w:name="_Toc469470564"/>
      <w:bookmarkStart w:id="252" w:name="_Toc469480335"/>
      <w:bookmarkStart w:id="253" w:name="_Toc47241685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1"/>
      <w:bookmarkEnd w:id="252"/>
      <w:bookmarkEnd w:id="253"/>
      <w:r w:rsidRPr="007E5B28">
        <w:rPr>
          <w:rFonts w:eastAsia="Calibri"/>
          <w:b w:val="0"/>
          <w:szCs w:val="24"/>
        </w:rPr>
        <w:t xml:space="preserve"> </w:t>
      </w:r>
    </w:p>
    <w:p w:rsidR="00717F60" w:rsidRPr="00D053CF" w:rsidRDefault="00717F60" w:rsidP="00E71A48">
      <w:pPr>
        <w:spacing w:line="264" w:lineRule="auto"/>
        <w:rPr>
          <w:sz w:val="24"/>
          <w:szCs w:val="24"/>
        </w:rPr>
        <w:sectPr w:rsidR="00717F60" w:rsidRPr="00D053CF"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254" w:name="_Ref303711222"/>
      <w:bookmarkStart w:id="255" w:name="_Ref311232052"/>
      <w:bookmarkStart w:id="256" w:name="_Toc472416852"/>
      <w:r w:rsidRPr="00D053CF">
        <w:rPr>
          <w:szCs w:val="24"/>
        </w:rPr>
        <w:lastRenderedPageBreak/>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254"/>
      <w:r w:rsidR="00D51A0B" w:rsidRPr="00D053CF">
        <w:rPr>
          <w:szCs w:val="24"/>
        </w:rPr>
        <w:t>Заявок</w:t>
      </w:r>
      <w:bookmarkEnd w:id="255"/>
      <w:bookmarkEnd w:id="256"/>
    </w:p>
    <w:p w:rsidR="00717F60" w:rsidRPr="00D053CF" w:rsidRDefault="00717F60" w:rsidP="00E71A48">
      <w:pPr>
        <w:pStyle w:val="2"/>
        <w:tabs>
          <w:tab w:val="clear" w:pos="1700"/>
          <w:tab w:val="left" w:pos="567"/>
        </w:tabs>
        <w:spacing w:line="264" w:lineRule="auto"/>
      </w:pPr>
      <w:bookmarkStart w:id="257" w:name="_Toc472416853"/>
      <w:r w:rsidRPr="00D053CF">
        <w:t xml:space="preserve">Общий порядок проведения </w:t>
      </w:r>
      <w:r w:rsidR="00440928" w:rsidRPr="00D053CF">
        <w:t>З</w:t>
      </w:r>
      <w:r w:rsidRPr="00D053CF">
        <w:t>апроса предложений</w:t>
      </w:r>
      <w:bookmarkEnd w:id="257"/>
    </w:p>
    <w:p w:rsidR="00717F60" w:rsidRPr="00D053CF" w:rsidRDefault="00717F60" w:rsidP="00953802">
      <w:pPr>
        <w:pStyle w:val="3"/>
        <w:rPr>
          <w:bCs w:val="0"/>
          <w:szCs w:val="24"/>
        </w:rPr>
      </w:pPr>
      <w:bookmarkStart w:id="258" w:name="_Toc439323688"/>
      <w:bookmarkStart w:id="259" w:name="_Toc440297022"/>
      <w:bookmarkStart w:id="260" w:name="_Toc440356583"/>
      <w:bookmarkStart w:id="261" w:name="_Toc440631718"/>
      <w:bookmarkStart w:id="262" w:name="_Toc440876503"/>
      <w:bookmarkStart w:id="263" w:name="_Toc441130575"/>
      <w:bookmarkStart w:id="264" w:name="_Toc441157079"/>
      <w:bookmarkStart w:id="265" w:name="_Toc447292097"/>
      <w:bookmarkStart w:id="266" w:name="_Toc462234855"/>
      <w:bookmarkStart w:id="267" w:name="_Toc466966821"/>
      <w:bookmarkStart w:id="268" w:name="_Toc468806071"/>
      <w:bookmarkStart w:id="269" w:name="_Toc469480338"/>
      <w:bookmarkStart w:id="270" w:name="_Toc472416854"/>
      <w:r w:rsidRPr="00D053CF">
        <w:rPr>
          <w:szCs w:val="24"/>
        </w:rPr>
        <w:t>Запрос</w:t>
      </w:r>
      <w:r w:rsidRPr="00D053CF">
        <w:rPr>
          <w:bCs w:val="0"/>
          <w:szCs w:val="24"/>
        </w:rPr>
        <w:t xml:space="preserve"> предложений проводится в следующем порядке:</w:t>
      </w:r>
      <w:bookmarkEnd w:id="258"/>
      <w:bookmarkEnd w:id="259"/>
      <w:bookmarkEnd w:id="260"/>
      <w:bookmarkEnd w:id="261"/>
      <w:bookmarkEnd w:id="262"/>
      <w:bookmarkEnd w:id="263"/>
      <w:bookmarkEnd w:id="264"/>
      <w:bookmarkEnd w:id="265"/>
      <w:bookmarkEnd w:id="266"/>
      <w:bookmarkEnd w:id="267"/>
      <w:bookmarkEnd w:id="268"/>
      <w:bookmarkEnd w:id="269"/>
      <w:bookmarkEnd w:id="270"/>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r w:rsidR="00E329E4">
        <w:fldChar w:fldCharType="begin"/>
      </w:r>
      <w:r w:rsidR="00E329E4">
        <w:instrText xml:space="preserve"> REF _Ref305973033 \r \h  \* MERGEFORMAT </w:instrText>
      </w:r>
      <w:r w:rsidR="00E329E4">
        <w:fldChar w:fldCharType="separate"/>
      </w:r>
      <w:r w:rsidR="00B007DA" w:rsidRPr="00B007DA">
        <w:rPr>
          <w:bCs w:val="0"/>
          <w:sz w:val="24"/>
          <w:szCs w:val="24"/>
        </w:rPr>
        <w:t>3.2</w:t>
      </w:r>
      <w:r w:rsidR="00E329E4">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r w:rsidR="00E329E4">
        <w:fldChar w:fldCharType="begin"/>
      </w:r>
      <w:r w:rsidR="00E329E4">
        <w:instrText xml:space="preserve"> REF _Ref440357740 \r \h  \* MERGEFORMAT </w:instrText>
      </w:r>
      <w:r w:rsidR="00E329E4">
        <w:fldChar w:fldCharType="separate"/>
      </w:r>
      <w:r w:rsidR="00B007DA" w:rsidRPr="00B007DA">
        <w:rPr>
          <w:bCs w:val="0"/>
          <w:sz w:val="24"/>
          <w:szCs w:val="24"/>
        </w:rPr>
        <w:t>3.3</w:t>
      </w:r>
      <w:r w:rsidR="00E329E4">
        <w:fldChar w:fldCharType="end"/>
      </w:r>
      <w:r w:rsidR="00EF5AA8"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1" w:name="__RefNumPara__828_922829174"/>
      <w:bookmarkEnd w:id="271"/>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EF5AA8"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00E329E4">
        <w:fldChar w:fldCharType="begin"/>
      </w:r>
      <w:r w:rsidR="00E329E4">
        <w:instrText xml:space="preserve"> REF _Ref462236869 \r \h  \* MERGEFORMAT </w:instrText>
      </w:r>
      <w:r w:rsidR="00E329E4">
        <w:fldChar w:fldCharType="separate"/>
      </w:r>
      <w:r w:rsidR="00B007DA" w:rsidRPr="00B007DA">
        <w:rPr>
          <w:bCs w:val="0"/>
          <w:sz w:val="24"/>
          <w:szCs w:val="24"/>
        </w:rPr>
        <w:t>3.4</w:t>
      </w:r>
      <w:r w:rsidR="00E329E4">
        <w:fldChar w:fldCharType="end"/>
      </w:r>
      <w:r w:rsidR="00096E9D" w:rsidRPr="00D053CF">
        <w:rPr>
          <w:bCs w:val="0"/>
          <w:sz w:val="24"/>
          <w:szCs w:val="24"/>
        </w:rPr>
        <w:t xml:space="preserve">, </w:t>
      </w:r>
      <w:r w:rsidR="00E329E4">
        <w:fldChar w:fldCharType="begin"/>
      </w:r>
      <w:r w:rsidR="00E329E4">
        <w:instrText xml:space="preserve"> REF _Ref303683883 \r \h  \* MERGEFORMAT </w:instrText>
      </w:r>
      <w:r w:rsidR="00E329E4">
        <w:fldChar w:fldCharType="separate"/>
      </w:r>
      <w:r w:rsidR="00B007DA" w:rsidRPr="00B007DA">
        <w:rPr>
          <w:bCs w:val="0"/>
          <w:sz w:val="24"/>
          <w:szCs w:val="24"/>
        </w:rPr>
        <w:t>3.5</w:t>
      </w:r>
      <w:r w:rsidR="00E329E4">
        <w:fldChar w:fldCharType="end"/>
      </w:r>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32_922829174"/>
      <w:bookmarkEnd w:id="272"/>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r w:rsidR="00E329E4">
        <w:fldChar w:fldCharType="begin"/>
      </w:r>
      <w:r w:rsidR="00E329E4">
        <w:instrText xml:space="preserve"> REF _Ref305973250 \r \h  \* MERGEFORMAT </w:instrText>
      </w:r>
      <w:r w:rsidR="00E329E4">
        <w:fldChar w:fldCharType="separate"/>
      </w:r>
      <w:r w:rsidR="00B007DA" w:rsidRPr="00B007DA">
        <w:rPr>
          <w:bCs w:val="0"/>
          <w:sz w:val="24"/>
          <w:szCs w:val="24"/>
        </w:rPr>
        <w:t>3.6</w:t>
      </w:r>
      <w:r w:rsidR="00E329E4">
        <w:fldChar w:fldCharType="end"/>
      </w:r>
      <w:r w:rsidR="00EF5AA8"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4_922829174"/>
      <w:bookmarkEnd w:id="273"/>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r w:rsidR="00E329E4">
        <w:fldChar w:fldCharType="begin"/>
      </w:r>
      <w:r w:rsidR="00E329E4">
        <w:instrText xml:space="preserve"> REF _Ref303250967 \r \h  \* MERGEFORMAT </w:instrText>
      </w:r>
      <w:r w:rsidR="00E329E4">
        <w:fldChar w:fldCharType="separate"/>
      </w:r>
      <w:r w:rsidR="00B007DA" w:rsidRPr="00B007DA">
        <w:rPr>
          <w:bCs w:val="0"/>
          <w:sz w:val="24"/>
          <w:szCs w:val="24"/>
        </w:rPr>
        <w:t>3.7</w:t>
      </w:r>
      <w:r w:rsidR="00E329E4">
        <w:fldChar w:fldCharType="end"/>
      </w:r>
      <w:r w:rsidR="00EF5AA8"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6_922829174"/>
      <w:bookmarkEnd w:id="274"/>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r w:rsidR="00EF5AA8">
        <w:fldChar w:fldCharType="begin"/>
      </w:r>
      <w:r w:rsidR="00B007DA">
        <w:rPr>
          <w:bCs w:val="0"/>
          <w:sz w:val="24"/>
          <w:szCs w:val="24"/>
        </w:rPr>
        <w:instrText xml:space="preserve"> REF _Ref472416971 \r \h </w:instrText>
      </w:r>
      <w:r w:rsidR="00EF5AA8">
        <w:fldChar w:fldCharType="separate"/>
      </w:r>
      <w:r w:rsidR="00B007DA">
        <w:rPr>
          <w:bCs w:val="0"/>
          <w:sz w:val="24"/>
          <w:szCs w:val="24"/>
        </w:rPr>
        <w:t>3.9</w:t>
      </w:r>
      <w:r w:rsidR="00EF5AA8">
        <w:fldChar w:fldCharType="end"/>
      </w:r>
      <w:r w:rsidR="00EF5AA8"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r w:rsidR="00EF5AA8">
        <w:fldChar w:fldCharType="begin"/>
      </w:r>
      <w:r w:rsidR="00B007DA">
        <w:rPr>
          <w:bCs w:val="0"/>
          <w:sz w:val="24"/>
          <w:szCs w:val="24"/>
        </w:rPr>
        <w:instrText xml:space="preserve"> REF _Ref468805820 \r \h </w:instrText>
      </w:r>
      <w:r w:rsidR="00EF5AA8">
        <w:fldChar w:fldCharType="separate"/>
      </w:r>
      <w:r w:rsidR="00B007DA">
        <w:rPr>
          <w:bCs w:val="0"/>
          <w:sz w:val="24"/>
          <w:szCs w:val="24"/>
        </w:rPr>
        <w:t>3.12</w:t>
      </w:r>
      <w:r w:rsidR="00EF5AA8">
        <w:fldChar w:fldCharType="end"/>
      </w:r>
      <w:r w:rsidR="00096E9D" w:rsidRPr="00D053CF">
        <w:rPr>
          <w:bCs w:val="0"/>
          <w:sz w:val="24"/>
          <w:szCs w:val="24"/>
        </w:rPr>
        <w:t>)</w:t>
      </w:r>
      <w:r w:rsidR="00B007DA">
        <w:rPr>
          <w:bCs w:val="0"/>
          <w:sz w:val="24"/>
          <w:szCs w:val="24"/>
        </w:rPr>
        <w:t>;</w:t>
      </w:r>
    </w:p>
    <w:p w:rsidR="00BE7342" w:rsidRPr="00B007DA" w:rsidRDefault="00717F60" w:rsidP="00D75CA2">
      <w:pPr>
        <w:widowControl w:val="0"/>
        <w:numPr>
          <w:ilvl w:val="0"/>
          <w:numId w:val="19"/>
        </w:numPr>
        <w:tabs>
          <w:tab w:val="left" w:pos="1134"/>
        </w:tabs>
        <w:autoSpaceDE w:val="0"/>
        <w:spacing w:line="264" w:lineRule="auto"/>
        <w:ind w:left="0" w:firstLine="567"/>
        <w:rPr>
          <w:bCs w:val="0"/>
          <w:sz w:val="24"/>
          <w:szCs w:val="24"/>
        </w:rPr>
      </w:pPr>
      <w:r w:rsidRPr="00B007DA">
        <w:rPr>
          <w:bCs w:val="0"/>
          <w:sz w:val="24"/>
          <w:szCs w:val="24"/>
        </w:rPr>
        <w:t xml:space="preserve">обеспечение исполнения обязательств </w:t>
      </w:r>
      <w:r w:rsidR="00B228D4" w:rsidRPr="00B007DA">
        <w:rPr>
          <w:bCs w:val="0"/>
          <w:sz w:val="24"/>
          <w:szCs w:val="24"/>
        </w:rPr>
        <w:t>Участник</w:t>
      </w:r>
      <w:r w:rsidR="00BE7342" w:rsidRPr="00B007DA">
        <w:rPr>
          <w:bCs w:val="0"/>
          <w:sz w:val="24"/>
          <w:szCs w:val="24"/>
        </w:rPr>
        <w:t>а</w:t>
      </w:r>
      <w:r w:rsidR="00F030B1" w:rsidRPr="00B007DA">
        <w:rPr>
          <w:bCs w:val="0"/>
          <w:sz w:val="24"/>
          <w:szCs w:val="24"/>
        </w:rPr>
        <w:t xml:space="preserve"> </w:t>
      </w:r>
      <w:r w:rsidR="00CF39D0" w:rsidRPr="00B007DA">
        <w:rPr>
          <w:bCs w:val="0"/>
          <w:sz w:val="24"/>
          <w:szCs w:val="24"/>
        </w:rPr>
        <w:t xml:space="preserve">(при необходимости) </w:t>
      </w:r>
      <w:r w:rsidRPr="00B007DA">
        <w:rPr>
          <w:bCs w:val="0"/>
          <w:sz w:val="24"/>
          <w:szCs w:val="24"/>
        </w:rPr>
        <w:t>по </w:t>
      </w:r>
      <w:r w:rsidR="00123C70" w:rsidRPr="00B007DA">
        <w:rPr>
          <w:bCs w:val="0"/>
          <w:sz w:val="24"/>
          <w:szCs w:val="24"/>
        </w:rPr>
        <w:t>Договор</w:t>
      </w:r>
      <w:r w:rsidRPr="00B007DA">
        <w:rPr>
          <w:bCs w:val="0"/>
          <w:sz w:val="24"/>
          <w:szCs w:val="24"/>
        </w:rPr>
        <w:t xml:space="preserve">у (подраздел </w:t>
      </w:r>
      <w:r w:rsidR="00E329E4">
        <w:fldChar w:fldCharType="begin"/>
      </w:r>
      <w:r w:rsidR="00E329E4">
        <w:instrText xml:space="preserve"> REF _Ref472417185 \r \h  \* MERGEFORMAT </w:instrText>
      </w:r>
      <w:r w:rsidR="00E329E4">
        <w:fldChar w:fldCharType="separate"/>
      </w:r>
      <w:r w:rsidR="00B007DA" w:rsidRPr="00B007DA">
        <w:rPr>
          <w:bCs w:val="0"/>
          <w:sz w:val="24"/>
          <w:szCs w:val="24"/>
        </w:rPr>
        <w:t>3.13</w:t>
      </w:r>
      <w:r w:rsidR="00E329E4">
        <w:fldChar w:fldCharType="end"/>
      </w:r>
      <w:r w:rsidR="00BE7342" w:rsidRPr="00B007DA">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r w:rsidR="00E329E4">
        <w:fldChar w:fldCharType="begin"/>
      </w:r>
      <w:r w:rsidR="00E329E4">
        <w:instrText xml:space="preserve"> REF _Ref306140451 \r \h  \* MERGEFORMAT </w:instrText>
      </w:r>
      <w:r w:rsidR="00E329E4">
        <w:fldChar w:fldCharType="separate"/>
      </w:r>
      <w:r w:rsidR="00B007DA" w:rsidRPr="00B007DA">
        <w:rPr>
          <w:bCs w:val="0"/>
          <w:sz w:val="24"/>
          <w:szCs w:val="24"/>
        </w:rPr>
        <w:t>3.14</w:t>
      </w:r>
      <w:r w:rsidR="00E329E4">
        <w:fldChar w:fldCharType="end"/>
      </w:r>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75" w:name="_Toc439323689"/>
      <w:bookmarkStart w:id="276" w:name="_Toc440297023"/>
      <w:bookmarkStart w:id="277" w:name="_Toc440356584"/>
      <w:bookmarkStart w:id="278" w:name="_Toc440631719"/>
      <w:bookmarkStart w:id="279" w:name="_Toc440876504"/>
      <w:bookmarkStart w:id="280" w:name="_Toc441130576"/>
      <w:bookmarkStart w:id="281" w:name="_Toc441157080"/>
      <w:bookmarkStart w:id="282" w:name="_Toc447292098"/>
      <w:bookmarkStart w:id="283" w:name="_Toc462234856"/>
      <w:bookmarkStart w:id="284" w:name="_Toc466966822"/>
      <w:bookmarkStart w:id="285" w:name="_Toc468806072"/>
      <w:bookmarkStart w:id="286" w:name="_Toc469480339"/>
      <w:bookmarkStart w:id="287" w:name="_Toc472416855"/>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разъяснения </w:t>
      </w:r>
      <w:r w:rsidR="004B5EB3" w:rsidRPr="00D053CF">
        <w:rPr>
          <w:sz w:val="24"/>
          <w:szCs w:val="24"/>
          <w:lang w:eastAsia="ru-RU"/>
        </w:rPr>
        <w:t>Извещени</w:t>
      </w:r>
      <w:r w:rsidRPr="00D053CF">
        <w:rPr>
          <w:sz w:val="24"/>
          <w:szCs w:val="24"/>
          <w:lang w:eastAsia="ru-RU"/>
        </w:rPr>
        <w:t xml:space="preserve">я о проведении </w:t>
      </w:r>
      <w:r w:rsidR="0089163E" w:rsidRPr="00D053CF">
        <w:rPr>
          <w:sz w:val="24"/>
          <w:szCs w:val="24"/>
          <w:lang w:eastAsia="ru-RU"/>
        </w:rPr>
        <w:t>запроса предложений</w:t>
      </w:r>
      <w:r w:rsidRPr="00D053CF">
        <w:rPr>
          <w:sz w:val="24"/>
          <w:szCs w:val="24"/>
          <w:lang w:eastAsia="ru-RU"/>
        </w:rPr>
        <w:t xml:space="preserve">, </w:t>
      </w:r>
      <w:r w:rsidR="0089163E" w:rsidRPr="00D053CF">
        <w:rPr>
          <w:sz w:val="24"/>
          <w:szCs w:val="24"/>
          <w:lang w:eastAsia="ru-RU"/>
        </w:rPr>
        <w:t>Д</w:t>
      </w:r>
      <w:r w:rsidRPr="00D053CF">
        <w:rPr>
          <w:sz w:val="24"/>
          <w:szCs w:val="24"/>
          <w:lang w:eastAsia="ru-RU"/>
        </w:rPr>
        <w:t xml:space="preserve">окументации </w:t>
      </w:r>
      <w:r w:rsidR="0089163E" w:rsidRPr="00D053CF">
        <w:rPr>
          <w:sz w:val="24"/>
          <w:szCs w:val="24"/>
          <w:lang w:eastAsia="ru-RU"/>
        </w:rPr>
        <w:t xml:space="preserve">по запросу предложений </w:t>
      </w:r>
      <w:r w:rsidRPr="00D053CF">
        <w:rPr>
          <w:sz w:val="24"/>
          <w:szCs w:val="24"/>
          <w:lang w:eastAsia="ru-RU"/>
        </w:rPr>
        <w:t>– не позднее 3 дней со дня принятия решения о предоставлении разъяснений;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отказ от проведения </w:t>
      </w:r>
      <w:r w:rsidR="00027C2B" w:rsidRPr="00D053CF">
        <w:rPr>
          <w:sz w:val="24"/>
          <w:szCs w:val="24"/>
          <w:lang w:eastAsia="ru-RU"/>
        </w:rPr>
        <w:t>З</w:t>
      </w:r>
      <w:r w:rsidR="0089163E" w:rsidRPr="00D053CF">
        <w:rPr>
          <w:sz w:val="24"/>
          <w:szCs w:val="24"/>
          <w:lang w:eastAsia="ru-RU"/>
        </w:rPr>
        <w:t xml:space="preserve">апроса предложений </w:t>
      </w:r>
      <w:r w:rsidRPr="00D053CF">
        <w:rPr>
          <w:sz w:val="24"/>
          <w:szCs w:val="24"/>
          <w:lang w:eastAsia="ru-RU"/>
        </w:rPr>
        <w:t xml:space="preserve">– не позднее 3 дней со дня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288" w:name="_Ref303250835"/>
      <w:bookmarkStart w:id="289" w:name="_Ref305973033"/>
      <w:bookmarkStart w:id="290" w:name="_Toc439326609"/>
      <w:bookmarkStart w:id="291" w:name="_Toc472416856"/>
      <w:bookmarkStart w:id="292" w:name="_Ref191386178"/>
      <w:r w:rsidRPr="00D053CF">
        <w:t>Предоставление Извещения о проведении запроса предложений и Документации</w:t>
      </w:r>
      <w:bookmarkEnd w:id="288"/>
      <w:r w:rsidRPr="00D053CF">
        <w:t xml:space="preserve"> по запросу предложений</w:t>
      </w:r>
      <w:bookmarkEnd w:id="289"/>
      <w:bookmarkEnd w:id="290"/>
      <w:bookmarkEnd w:id="291"/>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r w:rsidR="00E329E4">
        <w:fldChar w:fldCharType="begin"/>
      </w:r>
      <w:r w:rsidR="00E329E4">
        <w:instrText xml:space="preserve"> REF _Ref302563524 \n \h  \* MERGEFORMAT </w:instrText>
      </w:r>
      <w:r w:rsidR="00E329E4">
        <w:fldChar w:fldCharType="separate"/>
      </w:r>
      <w:r w:rsidR="00B007DA" w:rsidRPr="00B007DA">
        <w:rPr>
          <w:sz w:val="24"/>
          <w:szCs w:val="24"/>
        </w:rPr>
        <w:t>1.1.1</w:t>
      </w:r>
      <w:r w:rsidR="00E329E4">
        <w:fldChar w:fldCharType="end"/>
      </w:r>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293" w:name="__RefNumPara__444_922829174"/>
      <w:bookmarkStart w:id="294" w:name="_Ref191386216"/>
      <w:bookmarkStart w:id="295" w:name="_Ref305973147"/>
      <w:bookmarkEnd w:id="292"/>
      <w:bookmarkEnd w:id="293"/>
      <w:r w:rsidRPr="00D053CF">
        <w:rPr>
          <w:sz w:val="24"/>
          <w:szCs w:val="24"/>
        </w:rPr>
        <w:lastRenderedPageBreak/>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296" w:name="_Ref440357740"/>
      <w:bookmarkStart w:id="297" w:name="_Toc472416857"/>
      <w:r w:rsidRPr="00D053CF">
        <w:t xml:space="preserve">Подготовка </w:t>
      </w:r>
      <w:bookmarkEnd w:id="294"/>
      <w:r w:rsidRPr="00D053CF">
        <w:t>Заявок</w:t>
      </w:r>
      <w:bookmarkEnd w:id="295"/>
      <w:bookmarkEnd w:id="296"/>
      <w:bookmarkEnd w:id="297"/>
    </w:p>
    <w:p w:rsidR="00717F60" w:rsidRPr="00D053CF" w:rsidRDefault="00717F60" w:rsidP="00E71A48">
      <w:pPr>
        <w:pStyle w:val="3"/>
        <w:spacing w:line="264" w:lineRule="auto"/>
        <w:rPr>
          <w:szCs w:val="24"/>
        </w:rPr>
      </w:pPr>
      <w:bookmarkStart w:id="298" w:name="_Ref306114638"/>
      <w:bookmarkStart w:id="299" w:name="_Toc440297026"/>
      <w:bookmarkStart w:id="300" w:name="_Toc440356587"/>
      <w:bookmarkStart w:id="301" w:name="_Toc440631722"/>
      <w:bookmarkStart w:id="302" w:name="_Toc440876507"/>
      <w:bookmarkStart w:id="303" w:name="_Toc441130579"/>
      <w:bookmarkStart w:id="304" w:name="_Toc441157083"/>
      <w:bookmarkStart w:id="305" w:name="_Toc447292101"/>
      <w:bookmarkStart w:id="306" w:name="_Toc462234859"/>
      <w:bookmarkStart w:id="307" w:name="_Toc466966825"/>
      <w:bookmarkStart w:id="308" w:name="_Toc468806075"/>
      <w:bookmarkStart w:id="309" w:name="_Toc469480342"/>
      <w:bookmarkStart w:id="310" w:name="_Toc472416858"/>
      <w:r w:rsidRPr="00D053CF">
        <w:rPr>
          <w:szCs w:val="24"/>
        </w:rPr>
        <w:t xml:space="preserve">Общие требования к </w:t>
      </w:r>
      <w:r w:rsidR="004B5EB3" w:rsidRPr="00D053CF">
        <w:rPr>
          <w:szCs w:val="24"/>
        </w:rPr>
        <w:t>Заявк</w:t>
      </w:r>
      <w:r w:rsidRPr="00D053CF">
        <w:rPr>
          <w:szCs w:val="24"/>
        </w:rPr>
        <w:t>е</w:t>
      </w:r>
      <w:bookmarkEnd w:id="298"/>
      <w:bookmarkEnd w:id="299"/>
      <w:bookmarkEnd w:id="300"/>
      <w:bookmarkEnd w:id="301"/>
      <w:bookmarkEnd w:id="302"/>
      <w:bookmarkEnd w:id="303"/>
      <w:bookmarkEnd w:id="304"/>
      <w:bookmarkEnd w:id="305"/>
      <w:bookmarkEnd w:id="306"/>
      <w:bookmarkEnd w:id="307"/>
      <w:bookmarkEnd w:id="308"/>
      <w:bookmarkEnd w:id="309"/>
      <w:bookmarkEnd w:id="310"/>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документации по запросу предложений </w:t>
      </w:r>
      <w:r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E329E4">
        <w:fldChar w:fldCharType="begin"/>
      </w:r>
      <w:r w:rsidR="00E329E4">
        <w:instrText xml:space="preserve"> REF _Ref55336310 \r \h  \* MERGEFORMAT </w:instrText>
      </w:r>
      <w:r w:rsidR="00E329E4">
        <w:fldChar w:fldCharType="separate"/>
      </w:r>
      <w:r w:rsidR="00B007DA" w:rsidRPr="00B007DA">
        <w:rPr>
          <w:bCs w:val="0"/>
          <w:sz w:val="24"/>
          <w:szCs w:val="24"/>
        </w:rPr>
        <w:t>5.1</w:t>
      </w:r>
      <w:r w:rsidR="00E329E4">
        <w:fldChar w:fldCharType="end"/>
      </w:r>
      <w:r w:rsidR="00D80639" w:rsidRPr="00D053CF">
        <w:rPr>
          <w:bCs w:val="0"/>
          <w:sz w:val="24"/>
          <w:szCs w:val="24"/>
          <w:lang w:eastAsia="ru-RU"/>
        </w:rPr>
        <w:t>)</w:t>
      </w:r>
      <w:r w:rsidR="00B71B9D" w:rsidRPr="00D053CF">
        <w:rPr>
          <w:bCs w:val="0"/>
          <w:sz w:val="24"/>
          <w:szCs w:val="24"/>
          <w:lang w:eastAsia="ru-RU"/>
        </w:rPr>
        <w:t>;</w:t>
      </w:r>
    </w:p>
    <w:p w:rsidR="00B71B9D" w:rsidRPr="00D053C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z w:val="24"/>
          <w:szCs w:val="24"/>
        </w:rPr>
        <w:t xml:space="preserve">Сводную таблицу стоимости </w:t>
      </w:r>
      <w:r w:rsidR="002F710E" w:rsidRPr="00D053CF">
        <w:rPr>
          <w:bCs w:val="0"/>
          <w:sz w:val="24"/>
          <w:szCs w:val="24"/>
        </w:rPr>
        <w:t>поставок</w:t>
      </w:r>
      <w:r w:rsidR="002F710E" w:rsidRPr="00D053CF">
        <w:rPr>
          <w:szCs w:val="24"/>
        </w:rPr>
        <w:t xml:space="preserve"> </w:t>
      </w:r>
      <w:r w:rsidRPr="00D053CF">
        <w:rPr>
          <w:bCs w:val="0"/>
          <w:sz w:val="24"/>
          <w:szCs w:val="24"/>
        </w:rPr>
        <w:t xml:space="preserve">по форме и в соответствии с инструкциями, </w:t>
      </w:r>
      <w:r w:rsidRPr="00D053CF">
        <w:rPr>
          <w:bCs w:val="0"/>
          <w:spacing w:val="-1"/>
          <w:sz w:val="24"/>
          <w:szCs w:val="24"/>
        </w:rPr>
        <w:t>приведенными в настоящей Документации</w:t>
      </w:r>
      <w:r w:rsidRPr="00D053CF">
        <w:rPr>
          <w:bCs w:val="0"/>
          <w:sz w:val="24"/>
          <w:szCs w:val="24"/>
        </w:rPr>
        <w:t xml:space="preserve">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E329E4">
        <w:fldChar w:fldCharType="begin"/>
      </w:r>
      <w:r w:rsidR="00E329E4">
        <w:instrText xml:space="preserve"> REF _Ref440271072 \r \h  \* MERGEFORMAT </w:instrText>
      </w:r>
      <w:r w:rsidR="00E329E4">
        <w:fldChar w:fldCharType="separate"/>
      </w:r>
      <w:r w:rsidR="00B007DA" w:rsidRPr="00B007DA">
        <w:rPr>
          <w:bCs w:val="0"/>
          <w:sz w:val="24"/>
          <w:szCs w:val="24"/>
        </w:rPr>
        <w:t>5.2</w:t>
      </w:r>
      <w:r w:rsidR="00E329E4">
        <w:fldChar w:fldCharType="end"/>
      </w:r>
      <w:r w:rsidRPr="00D053CF">
        <w:rPr>
          <w:bCs w:val="0"/>
          <w:sz w:val="24"/>
          <w:szCs w:val="24"/>
        </w:rPr>
        <w:t>);</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r w:rsidR="00E329E4">
        <w:fldChar w:fldCharType="begin"/>
      </w:r>
      <w:r w:rsidR="00E329E4">
        <w:instrText xml:space="preserve"> REF _Ref86826666 \r \h  \* MERGEFORMAT </w:instrText>
      </w:r>
      <w:r w:rsidR="00E329E4">
        <w:fldChar w:fldCharType="separate"/>
      </w:r>
      <w:r w:rsidR="00B007DA" w:rsidRPr="00B007DA">
        <w:rPr>
          <w:bCs w:val="0"/>
          <w:spacing w:val="-1"/>
          <w:sz w:val="24"/>
          <w:szCs w:val="24"/>
        </w:rPr>
        <w:t>5.3</w:t>
      </w:r>
      <w:r w:rsidR="00E329E4">
        <w:fldChar w:fldCharType="end"/>
      </w:r>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r w:rsidR="00E329E4">
        <w:fldChar w:fldCharType="begin"/>
      </w:r>
      <w:r w:rsidR="00E329E4">
        <w:instrText xml:space="preserve"> REF _Ref440271036 \r \h  \* MERGEFORMAT </w:instrText>
      </w:r>
      <w:r w:rsidR="00E329E4">
        <w:fldChar w:fldCharType="separate"/>
      </w:r>
      <w:r w:rsidR="00B007DA" w:rsidRPr="00B007DA">
        <w:rPr>
          <w:bCs w:val="0"/>
          <w:sz w:val="24"/>
          <w:szCs w:val="24"/>
        </w:rPr>
        <w:t>5.4</w:t>
      </w:r>
      <w:r w:rsidR="00E329E4">
        <w:fldChar w:fldCharType="end"/>
      </w:r>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r w:rsidR="00E329E4">
        <w:fldChar w:fldCharType="begin"/>
      </w:r>
      <w:r w:rsidR="00E329E4">
        <w:instrText xml:space="preserve"> REF _Ref191386407 \r \h  \* MERGEFORMAT </w:instrText>
      </w:r>
      <w:r w:rsidR="00E329E4">
        <w:fldChar w:fldCharType="separate"/>
      </w:r>
      <w:r w:rsidR="00B007DA" w:rsidRPr="00B007DA">
        <w:rPr>
          <w:bCs w:val="0"/>
          <w:sz w:val="24"/>
          <w:szCs w:val="24"/>
        </w:rPr>
        <w:t>3.3.8</w:t>
      </w:r>
      <w:r w:rsidR="00E329E4">
        <w:fldChar w:fldCharType="end"/>
      </w:r>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E329E4">
        <w:fldChar w:fldCharType="begin"/>
      </w:r>
      <w:r w:rsidR="00E329E4">
        <w:instrText xml:space="preserve"> REF _Ref93264992 \r \h  \* MERGEFORMAT </w:instrText>
      </w:r>
      <w:r w:rsidR="00E329E4">
        <w:fldChar w:fldCharType="separate"/>
      </w:r>
      <w:r w:rsidR="00B007DA" w:rsidRPr="00B007DA">
        <w:rPr>
          <w:bCs w:val="0"/>
          <w:sz w:val="24"/>
          <w:szCs w:val="24"/>
        </w:rPr>
        <w:t>5.5</w:t>
      </w:r>
      <w:r w:rsidR="00E329E4">
        <w:fldChar w:fldCharType="end"/>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311"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311"/>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E329E4">
        <w:fldChar w:fldCharType="begin"/>
      </w:r>
      <w:r w:rsidR="00E329E4">
        <w:instrText xml:space="preserve"> REF _Ref55336310 \r \h  \* MERGEFORMAT </w:instrText>
      </w:r>
      <w:r w:rsidR="00E329E4">
        <w:fldChar w:fldCharType="separate"/>
      </w:r>
      <w:r w:rsidR="00B007DA" w:rsidRPr="00B007DA">
        <w:rPr>
          <w:bCs w:val="0"/>
          <w:sz w:val="24"/>
          <w:szCs w:val="24"/>
          <w:lang w:eastAsia="ru-RU"/>
        </w:rPr>
        <w:t>5.1</w:t>
      </w:r>
      <w:r w:rsidR="00E329E4">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r w:rsidRPr="00D053CF">
        <w:rPr>
          <w:sz w:val="24"/>
          <w:szCs w:val="24"/>
        </w:rPr>
        <w:t xml:space="preserve">Антикоррупционные обязательства (подраздел </w:t>
      </w:r>
      <w:r w:rsidR="00E329E4">
        <w:fldChar w:fldCharType="begin"/>
      </w:r>
      <w:r w:rsidR="00E329E4">
        <w:instrText xml:space="preserve"> REF _Ref440271964 \r \h  \* MERGEFORMAT </w:instrText>
      </w:r>
      <w:r w:rsidR="00E329E4">
        <w:fldChar w:fldCharType="separate"/>
      </w:r>
      <w:r w:rsidR="00B007DA" w:rsidRPr="00B007DA">
        <w:rPr>
          <w:sz w:val="24"/>
          <w:szCs w:val="24"/>
        </w:rPr>
        <w:t>5.1.3</w:t>
      </w:r>
      <w:r w:rsidR="00E329E4">
        <w:fldChar w:fldCharType="end"/>
      </w:r>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Докумен</w:t>
      </w:r>
      <w:proofErr w:type="gramStart"/>
      <w:r w:rsidRPr="00D053CF">
        <w:rPr>
          <w:sz w:val="24"/>
          <w:szCs w:val="24"/>
        </w:rPr>
        <w:t>т(</w:t>
      </w:r>
      <w:proofErr w:type="gramEnd"/>
      <w:r w:rsidRPr="00D053CF">
        <w:rPr>
          <w:sz w:val="24"/>
          <w:szCs w:val="24"/>
        </w:rPr>
        <w:t xml:space="preserve">ы) в соответствии с </w:t>
      </w:r>
      <w:proofErr w:type="spellStart"/>
      <w:r w:rsidRPr="00D053CF">
        <w:rPr>
          <w:sz w:val="24"/>
          <w:szCs w:val="24"/>
        </w:rPr>
        <w:t>пп</w:t>
      </w:r>
      <w:proofErr w:type="spellEnd"/>
      <w:r w:rsidRPr="00D053CF">
        <w:rPr>
          <w:sz w:val="24"/>
          <w:szCs w:val="24"/>
        </w:rPr>
        <w:t xml:space="preserve">. </w:t>
      </w:r>
      <w:r w:rsidR="00E329E4">
        <w:fldChar w:fldCharType="begin"/>
      </w:r>
      <w:r w:rsidR="00E329E4">
        <w:instrText xml:space="preserve"> REF _Ref440279062 \r \h  \* MERGEFORMAT </w:instrText>
      </w:r>
      <w:r w:rsidR="00E329E4">
        <w:fldChar w:fldCharType="separate"/>
      </w:r>
      <w:r w:rsidR="00B007DA" w:rsidRPr="00B007DA">
        <w:rPr>
          <w:sz w:val="24"/>
          <w:szCs w:val="24"/>
        </w:rPr>
        <w:t>а)</w:t>
      </w:r>
      <w:r w:rsidR="00E329E4">
        <w:fldChar w:fldCharType="end"/>
      </w:r>
      <w:r w:rsidR="00F463E8" w:rsidRPr="00D053CF">
        <w:rPr>
          <w:sz w:val="24"/>
          <w:szCs w:val="24"/>
        </w:rPr>
        <w:t xml:space="preserve"> п. </w:t>
      </w:r>
      <w:r w:rsidR="00E329E4">
        <w:fldChar w:fldCharType="begin"/>
      </w:r>
      <w:r w:rsidR="00E329E4">
        <w:instrText xml:space="preserve"> REF _Ref306005578 \r \h  \* MERGEFORMAT </w:instrText>
      </w:r>
      <w:r w:rsidR="00E329E4">
        <w:fldChar w:fldCharType="separate"/>
      </w:r>
      <w:r w:rsidR="00B007DA" w:rsidRPr="00B007DA">
        <w:rPr>
          <w:sz w:val="24"/>
          <w:szCs w:val="24"/>
        </w:rPr>
        <w:t>3.3.8.3</w:t>
      </w:r>
      <w:r w:rsidR="00E329E4">
        <w:fldChar w:fldCharType="end"/>
      </w:r>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r w:rsidR="00E329E4">
        <w:fldChar w:fldCharType="begin"/>
      </w:r>
      <w:r w:rsidR="00E329E4">
        <w:instrText xml:space="preserve"> REF _Ref86826666 \r \h  \* MERGEFORMAT </w:instrText>
      </w:r>
      <w:r w:rsidR="00E329E4">
        <w:fldChar w:fldCharType="separate"/>
      </w:r>
      <w:r w:rsidR="00B007DA" w:rsidRPr="00B007DA">
        <w:rPr>
          <w:bCs w:val="0"/>
          <w:sz w:val="24"/>
          <w:szCs w:val="24"/>
          <w:lang w:eastAsia="ru-RU"/>
        </w:rPr>
        <w:t>5.3</w:t>
      </w:r>
      <w:r w:rsidR="00E329E4">
        <w:fldChar w:fldCharType="end"/>
      </w:r>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E329E4">
        <w:fldChar w:fldCharType="begin"/>
      </w:r>
      <w:r w:rsidR="00E329E4">
        <w:instrText xml:space="preserve"> REF _Ref440274913 \r \h  \* MERGEFORMAT </w:instrText>
      </w:r>
      <w:r w:rsidR="00E329E4">
        <w:fldChar w:fldCharType="separate"/>
      </w:r>
      <w:r w:rsidR="00B007DA" w:rsidRPr="00B007DA">
        <w:rPr>
          <w:bCs w:val="0"/>
          <w:sz w:val="24"/>
          <w:szCs w:val="24"/>
          <w:lang w:eastAsia="ru-RU"/>
        </w:rPr>
        <w:t>5.2</w:t>
      </w:r>
      <w:r w:rsidR="00E329E4">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E329E4">
        <w:fldChar w:fldCharType="begin"/>
      </w:r>
      <w:r w:rsidR="00E329E4">
        <w:instrText xml:space="preserve"> REF _Ref440274902 \r \h  \* MERGEFORMAT </w:instrText>
      </w:r>
      <w:r w:rsidR="00E329E4">
        <w:fldChar w:fldCharType="separate"/>
      </w:r>
      <w:r w:rsidR="00B007DA" w:rsidRPr="00B007DA">
        <w:rPr>
          <w:bCs w:val="0"/>
          <w:sz w:val="24"/>
          <w:szCs w:val="24"/>
          <w:lang w:eastAsia="ru-RU"/>
        </w:rPr>
        <w:t>5.4</w:t>
      </w:r>
      <w:r w:rsidR="00E329E4">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E329E4">
        <w:fldChar w:fldCharType="begin"/>
      </w:r>
      <w:r w:rsidR="00E329E4">
        <w:instrText xml:space="preserve"> REF _Ref93264992 \r \h  \* MERGEFORMAT </w:instrText>
      </w:r>
      <w:r w:rsidR="00E329E4">
        <w:fldChar w:fldCharType="separate"/>
      </w:r>
      <w:r w:rsidR="00B007DA" w:rsidRPr="00B007DA">
        <w:rPr>
          <w:bCs w:val="0"/>
          <w:sz w:val="24"/>
          <w:szCs w:val="24"/>
          <w:lang w:eastAsia="ru-RU"/>
        </w:rPr>
        <w:t>5.5</w:t>
      </w:r>
      <w:r w:rsidR="00E329E4">
        <w:fldChar w:fldCharType="end"/>
      </w:r>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E329E4">
        <w:fldChar w:fldCharType="begin"/>
      </w:r>
      <w:r w:rsidR="00E329E4">
        <w:instrText xml:space="preserve"> REF _Ref444162540 \r \h  \* MERGEFORMAT </w:instrText>
      </w:r>
      <w:r w:rsidR="00E329E4">
        <w:fldChar w:fldCharType="separate"/>
      </w:r>
      <w:r w:rsidR="00B007DA" w:rsidRPr="00B007DA">
        <w:rPr>
          <w:bCs w:val="0"/>
          <w:sz w:val="24"/>
          <w:szCs w:val="24"/>
          <w:lang w:eastAsia="ru-RU"/>
        </w:rPr>
        <w:t>5.6.1</w:t>
      </w:r>
      <w:r w:rsidR="00E329E4">
        <w:fldChar w:fldCharType="end"/>
      </w:r>
      <w:r w:rsidRPr="00D053CF">
        <w:rPr>
          <w:bCs w:val="0"/>
          <w:sz w:val="24"/>
          <w:szCs w:val="24"/>
        </w:rPr>
        <w:t>)</w:t>
      </w:r>
      <w:r w:rsidR="00A70572" w:rsidRPr="00D053CF">
        <w:rPr>
          <w:bCs w:val="0"/>
          <w:sz w:val="24"/>
          <w:szCs w:val="24"/>
        </w:rPr>
        <w:t>;</w:t>
      </w:r>
    </w:p>
    <w:p w:rsidR="00717F60" w:rsidRPr="00843363" w:rsidRDefault="0004315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053C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329E4">
        <w:fldChar w:fldCharType="begin"/>
      </w:r>
      <w:r w:rsidR="00E329E4">
        <w:instrText xml:space="preserve"> REF _Ref444161661 \r \h  \* MERGEFORMAT </w:instrText>
      </w:r>
      <w:r w:rsidR="00E329E4">
        <w:fldChar w:fldCharType="separate"/>
      </w:r>
      <w:r w:rsidR="00B007DA" w:rsidRPr="00B007DA">
        <w:rPr>
          <w:sz w:val="24"/>
          <w:szCs w:val="24"/>
        </w:rPr>
        <w:t>5.6.2</w:t>
      </w:r>
      <w:r w:rsidR="00E329E4">
        <w:fldChar w:fldCharType="end"/>
      </w:r>
      <w:r w:rsidRPr="00D053CF">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D053CF">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3E4055" w:rsidRPr="00D053CF">
        <w:rPr>
          <w:bCs w:val="0"/>
          <w:sz w:val="24"/>
          <w:szCs w:val="24"/>
        </w:rPr>
        <w:t>»</w:t>
      </w:r>
      <w:r w:rsidR="003E4055" w:rsidRPr="00D053CF">
        <w:rPr>
          <w:sz w:val="24"/>
          <w:szCs w:val="24"/>
        </w:rPr>
        <w:t xml:space="preserve">). </w:t>
      </w:r>
      <w:r w:rsidR="003E4055" w:rsidRPr="00D053CF">
        <w:rPr>
          <w:bCs w:val="0"/>
          <w:sz w:val="24"/>
          <w:szCs w:val="24"/>
        </w:rPr>
        <w:t>В случае, если Участник</w:t>
      </w:r>
      <w:r w:rsidR="003E4055" w:rsidRPr="00D053CF">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843363">
        <w:rPr>
          <w:sz w:val="24"/>
          <w:szCs w:val="24"/>
        </w:rPr>
        <w:t xml:space="preserve">. </w:t>
      </w:r>
      <w:r w:rsidR="00843363" w:rsidRPr="00843363">
        <w:rPr>
          <w:bCs w:val="0"/>
          <w:sz w:val="24"/>
          <w:szCs w:val="24"/>
        </w:rPr>
        <w:t xml:space="preserve">В случае несоответствия сведений о </w:t>
      </w:r>
      <w:r w:rsidR="00843363" w:rsidRPr="00843363">
        <w:rPr>
          <w:bCs w:val="0"/>
          <w:sz w:val="24"/>
          <w:szCs w:val="24"/>
        </w:rPr>
        <w:lastRenderedPageBreak/>
        <w:t>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r w:rsidR="00E329E4">
        <w:fldChar w:fldCharType="begin"/>
      </w:r>
      <w:r w:rsidR="00E329E4">
        <w:instrText xml:space="preserve"> REF _Ref306005578 \r \h  \* MERGEFORMAT </w:instrText>
      </w:r>
      <w:r w:rsidR="00E329E4">
        <w:fldChar w:fldCharType="separate"/>
      </w:r>
      <w:r w:rsidR="00B007DA" w:rsidRPr="00B007DA">
        <w:rPr>
          <w:bCs w:val="0"/>
          <w:sz w:val="24"/>
          <w:szCs w:val="24"/>
        </w:rPr>
        <w:t>3.3.8.3</w:t>
      </w:r>
      <w:r w:rsidR="00E329E4">
        <w:fldChar w:fldCharType="end"/>
      </w:r>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proofErr w:type="spellStart"/>
      <w:r w:rsidR="00F463E8" w:rsidRPr="00D053CF">
        <w:rPr>
          <w:sz w:val="24"/>
          <w:szCs w:val="24"/>
        </w:rPr>
        <w:t>пп</w:t>
      </w:r>
      <w:proofErr w:type="spellEnd"/>
      <w:r w:rsidR="00F463E8" w:rsidRPr="00D053CF">
        <w:rPr>
          <w:sz w:val="24"/>
          <w:szCs w:val="24"/>
        </w:rPr>
        <w:t xml:space="preserve">. </w:t>
      </w:r>
      <w:r w:rsidR="00E329E4">
        <w:fldChar w:fldCharType="begin"/>
      </w:r>
      <w:r w:rsidR="00E329E4">
        <w:instrText xml:space="preserve"> REF _Ref440279062 \r \h  \* MERGEFORMAT </w:instrText>
      </w:r>
      <w:r w:rsidR="00E329E4">
        <w:fldChar w:fldCharType="separate"/>
      </w:r>
      <w:r w:rsidR="00B007DA" w:rsidRPr="00B007DA">
        <w:rPr>
          <w:sz w:val="24"/>
          <w:szCs w:val="24"/>
        </w:rPr>
        <w:t>а)</w:t>
      </w:r>
      <w:r w:rsidR="00E329E4">
        <w:fldChar w:fldCharType="end"/>
      </w:r>
      <w:r w:rsidR="00EE4285" w:rsidRPr="00D053CF">
        <w:rPr>
          <w:sz w:val="24"/>
          <w:szCs w:val="24"/>
        </w:rPr>
        <w:t xml:space="preserve">, </w:t>
      </w:r>
      <w:r w:rsidR="00E329E4">
        <w:fldChar w:fldCharType="begin"/>
      </w:r>
      <w:r w:rsidR="00E329E4">
        <w:instrText xml:space="preserve"> REF _Ref440372317 \r \h  \* MERGEFORMAT </w:instrText>
      </w:r>
      <w:r w:rsidR="00E329E4">
        <w:fldChar w:fldCharType="separate"/>
      </w:r>
      <w:r w:rsidR="00B007DA" w:rsidRPr="00B007DA">
        <w:rPr>
          <w:sz w:val="24"/>
          <w:szCs w:val="24"/>
        </w:rPr>
        <w:t>в)</w:t>
      </w:r>
      <w:r w:rsidR="00E329E4">
        <w:fldChar w:fldCharType="end"/>
      </w:r>
      <w:r w:rsidR="00D34BD2" w:rsidRPr="00D053CF">
        <w:rPr>
          <w:sz w:val="24"/>
          <w:szCs w:val="24"/>
        </w:rPr>
        <w:t xml:space="preserve">, </w:t>
      </w:r>
      <w:r w:rsidR="00E329E4">
        <w:fldChar w:fldCharType="begin"/>
      </w:r>
      <w:r w:rsidR="00E329E4">
        <w:instrText xml:space="preserve"> REF _Ref440371826 \r \h  \* MERGEFORMAT </w:instrText>
      </w:r>
      <w:r w:rsidR="00E329E4">
        <w:fldChar w:fldCharType="separate"/>
      </w:r>
      <w:r w:rsidR="00B007DA" w:rsidRPr="00B007DA">
        <w:rPr>
          <w:sz w:val="24"/>
          <w:szCs w:val="24"/>
        </w:rPr>
        <w:t>е)</w:t>
      </w:r>
      <w:r w:rsidR="00E329E4">
        <w:fldChar w:fldCharType="end"/>
      </w:r>
      <w:r w:rsidR="00EE4285" w:rsidRPr="00D053CF">
        <w:rPr>
          <w:sz w:val="24"/>
          <w:szCs w:val="24"/>
        </w:rPr>
        <w:t xml:space="preserve">, </w:t>
      </w:r>
      <w:r w:rsidR="00E329E4">
        <w:fldChar w:fldCharType="begin"/>
      </w:r>
      <w:r w:rsidR="00E329E4">
        <w:instrText xml:space="preserve"> REF _Ref440371846 \r \h  \* MERGEFORMAT </w:instrText>
      </w:r>
      <w:r w:rsidR="00E329E4">
        <w:fldChar w:fldCharType="separate"/>
      </w:r>
      <w:r w:rsidR="00B007DA" w:rsidRPr="00B007DA">
        <w:rPr>
          <w:sz w:val="24"/>
          <w:szCs w:val="24"/>
        </w:rPr>
        <w:t>ж)</w:t>
      </w:r>
      <w:r w:rsidR="00E329E4">
        <w:fldChar w:fldCharType="end"/>
      </w:r>
      <w:r w:rsidR="00F463E8" w:rsidRPr="00D053CF">
        <w:rPr>
          <w:sz w:val="24"/>
          <w:szCs w:val="24"/>
        </w:rPr>
        <w:t xml:space="preserve"> п. </w:t>
      </w:r>
      <w:r w:rsidR="00E329E4">
        <w:fldChar w:fldCharType="begin"/>
      </w:r>
      <w:r w:rsidR="00E329E4">
        <w:instrText xml:space="preserve"> REF _Ref306005578 \r \h  \* MERGEFORMAT </w:instrText>
      </w:r>
      <w:r w:rsidR="00E329E4">
        <w:fldChar w:fldCharType="separate"/>
      </w:r>
      <w:r w:rsidR="00B007DA" w:rsidRPr="00B007DA">
        <w:rPr>
          <w:sz w:val="24"/>
          <w:szCs w:val="24"/>
        </w:rPr>
        <w:t>3.3.8.3</w:t>
      </w:r>
      <w:r w:rsidR="00E329E4">
        <w:fldChar w:fldCharType="end"/>
      </w:r>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E329E4">
        <w:fldChar w:fldCharType="begin"/>
      </w:r>
      <w:r w:rsidR="00E329E4">
        <w:instrText xml:space="preserve"> REF _Ref462233515 \r \h  \* MERGEFORMAT </w:instrText>
      </w:r>
      <w:r w:rsidR="00E329E4">
        <w:fldChar w:fldCharType="separate"/>
      </w:r>
      <w:r w:rsidR="00B007DA" w:rsidRPr="00B007DA">
        <w:rPr>
          <w:bCs w:val="0"/>
          <w:sz w:val="24"/>
          <w:szCs w:val="24"/>
        </w:rPr>
        <w:t>3.3.10.7</w:t>
      </w:r>
      <w:r w:rsidR="00E329E4">
        <w:fldChar w:fldCharType="end"/>
      </w:r>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2"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312"/>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053CF">
        <w:rPr>
          <w:bCs w:val="0"/>
          <w:sz w:val="24"/>
          <w:szCs w:val="24"/>
        </w:rPr>
        <w:t xml:space="preserve">Все формы, указанные в разделе </w:t>
      </w:r>
      <w:r w:rsidR="00E329E4">
        <w:fldChar w:fldCharType="begin"/>
      </w:r>
      <w:r w:rsidR="00E329E4">
        <w:instrText xml:space="preserve"> REF _Ref440270602 \r \h  \* MERGEFORMAT </w:instrText>
      </w:r>
      <w:r w:rsidR="00E329E4">
        <w:fldChar w:fldCharType="separate"/>
      </w:r>
      <w:r w:rsidR="00B007DA">
        <w:t>5</w:t>
      </w:r>
      <w:r w:rsidR="00E329E4">
        <w:fldChar w:fldCharType="end"/>
      </w:r>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r w:rsidR="00E329E4">
        <w:fldChar w:fldCharType="begin"/>
      </w:r>
      <w:r w:rsidR="00E329E4">
        <w:instrText xml:space="preserve"> REF _Ref191386419 \n \h  \* MERGEFORMAT </w:instrText>
      </w:r>
      <w:r w:rsidR="00E329E4">
        <w:fldChar w:fldCharType="separate"/>
      </w:r>
      <w:r w:rsidR="00B007DA" w:rsidRPr="00B007DA">
        <w:rPr>
          <w:bCs w:val="0"/>
          <w:sz w:val="24"/>
          <w:szCs w:val="24"/>
        </w:rPr>
        <w:t>3.3.2</w:t>
      </w:r>
      <w:r w:rsidR="00E329E4">
        <w:fldChar w:fldCharType="end"/>
      </w:r>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3" w:name="_Ref55279015"/>
      <w:bookmarkStart w:id="314"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313"/>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5"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314"/>
      <w:bookmarkEnd w:id="315"/>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316" w:name="_Ref440271182"/>
      <w:proofErr w:type="gramStart"/>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E329E4">
        <w:fldChar w:fldCharType="begin"/>
      </w:r>
      <w:r w:rsidR="00E329E4">
        <w:instrText xml:space="preserve"> REF _Ref86826666 \r \h  \* MERGEFORMAT </w:instrText>
      </w:r>
      <w:r w:rsidR="00E329E4">
        <w:fldChar w:fldCharType="separate"/>
      </w:r>
      <w:r w:rsidR="00B007DA" w:rsidRPr="00B007DA">
        <w:rPr>
          <w:bCs w:val="0"/>
          <w:spacing w:val="-1"/>
          <w:sz w:val="24"/>
          <w:szCs w:val="24"/>
        </w:rPr>
        <w:t>5.3</w:t>
      </w:r>
      <w:r w:rsidR="00E329E4">
        <w:fldChar w:fldCharType="end"/>
      </w:r>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D053CF">
        <w:rPr>
          <w:sz w:val="24"/>
          <w:szCs w:val="24"/>
        </w:rPr>
        <w:t xml:space="preserve">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316"/>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E329E4">
        <w:fldChar w:fldCharType="begin"/>
      </w:r>
      <w:r w:rsidR="00E329E4">
        <w:instrText xml:space="preserve"> REF _Ref86826666 \r \h  \* MERGEFORMAT </w:instrText>
      </w:r>
      <w:r w:rsidR="00E329E4">
        <w:fldChar w:fldCharType="separate"/>
      </w:r>
      <w:r w:rsidR="00B007DA" w:rsidRPr="00B007DA">
        <w:rPr>
          <w:bCs w:val="0"/>
          <w:spacing w:val="-1"/>
          <w:sz w:val="24"/>
          <w:szCs w:val="24"/>
        </w:rPr>
        <w:t>5.3</w:t>
      </w:r>
      <w:r w:rsidR="00E329E4">
        <w:fldChar w:fldCharType="end"/>
      </w:r>
      <w:r w:rsidR="00B71B9D" w:rsidRPr="00D053CF">
        <w:rPr>
          <w:bCs w:val="0"/>
          <w:spacing w:val="-1"/>
          <w:sz w:val="24"/>
          <w:szCs w:val="24"/>
        </w:rPr>
        <w:t>)</w:t>
      </w:r>
      <w:r w:rsidRPr="00D053CF">
        <w:rPr>
          <w:sz w:val="24"/>
          <w:szCs w:val="24"/>
        </w:rPr>
        <w:t xml:space="preserve"> вместо информации, изложенной в п. </w:t>
      </w:r>
      <w:r w:rsidR="00E329E4">
        <w:fldChar w:fldCharType="begin"/>
      </w:r>
      <w:r w:rsidR="00E329E4">
        <w:instrText xml:space="preserve"> REF _Ref440271182 \r \h  \* MERGEFORMAT </w:instrText>
      </w:r>
      <w:r w:rsidR="00E329E4">
        <w:fldChar w:fldCharType="separate"/>
      </w:r>
      <w:r w:rsidR="00B007DA" w:rsidRPr="00B007DA">
        <w:rPr>
          <w:sz w:val="24"/>
          <w:szCs w:val="24"/>
        </w:rPr>
        <w:t>3.3.1.9</w:t>
      </w:r>
      <w:r w:rsidR="00E329E4">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E329E4">
        <w:fldChar w:fldCharType="begin"/>
      </w:r>
      <w:r w:rsidR="00E329E4">
        <w:instrText xml:space="preserve"> REF _Ref440271072 \r \h  \* MERGEFORMAT </w:instrText>
      </w:r>
      <w:r w:rsidR="00E329E4">
        <w:fldChar w:fldCharType="separate"/>
      </w:r>
      <w:r w:rsidR="00B007DA" w:rsidRPr="00B007DA">
        <w:rPr>
          <w:bCs w:val="0"/>
          <w:sz w:val="24"/>
          <w:szCs w:val="24"/>
        </w:rPr>
        <w:t>5.2</w:t>
      </w:r>
      <w:r w:rsidR="00E329E4">
        <w:fldChar w:fldCharType="end"/>
      </w:r>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r w:rsidR="00E329E4">
        <w:fldChar w:fldCharType="begin"/>
      </w:r>
      <w:r w:rsidR="00E329E4">
        <w:instrText xml:space="preserve"> REF _Ref440271036 \r \h  \* MERGEFORMAT </w:instrText>
      </w:r>
      <w:r w:rsidR="00E329E4">
        <w:fldChar w:fldCharType="separate"/>
      </w:r>
      <w:r w:rsidR="00B007DA" w:rsidRPr="00B007DA">
        <w:rPr>
          <w:bCs w:val="0"/>
          <w:sz w:val="24"/>
          <w:szCs w:val="24"/>
        </w:rPr>
        <w:t>5.4</w:t>
      </w:r>
      <w:r w:rsidR="00E329E4">
        <w:fldChar w:fldCharType="end"/>
      </w:r>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E329E4">
        <w:fldChar w:fldCharType="begin"/>
      </w:r>
      <w:r w:rsidR="00E329E4">
        <w:instrText xml:space="preserve"> REF _Ref55336310 \r \h  \* MERGEFORMAT </w:instrText>
      </w:r>
      <w:r w:rsidR="00E329E4">
        <w:fldChar w:fldCharType="separate"/>
      </w:r>
      <w:r w:rsidR="00B007DA" w:rsidRPr="00B007DA">
        <w:rPr>
          <w:bCs w:val="0"/>
          <w:sz w:val="24"/>
          <w:szCs w:val="24"/>
        </w:rPr>
        <w:t>5.1</w:t>
      </w:r>
      <w:r w:rsidR="00E329E4">
        <w:fldChar w:fldCharType="end"/>
      </w:r>
      <w:r w:rsidR="00B71B9D" w:rsidRPr="00D053CF">
        <w:rPr>
          <w:bCs w:val="0"/>
          <w:sz w:val="24"/>
          <w:szCs w:val="24"/>
          <w:lang w:eastAsia="ru-RU"/>
        </w:rPr>
        <w:t>)</w:t>
      </w:r>
      <w:r w:rsidRPr="00D053CF">
        <w:rPr>
          <w:sz w:val="24"/>
          <w:szCs w:val="24"/>
        </w:rPr>
        <w:t xml:space="preserve">. В случае расхождения данных </w:t>
      </w:r>
      <w:r w:rsidRPr="00D053CF">
        <w:rPr>
          <w:sz w:val="24"/>
          <w:szCs w:val="24"/>
        </w:rPr>
        <w:lastRenderedPageBreak/>
        <w:t xml:space="preserve">условий, Акцептом для Заказчика, будут считаться данные указанные в Письме о подаче оферты </w:t>
      </w:r>
      <w:r w:rsidR="00B71B9D" w:rsidRPr="00D053CF">
        <w:rPr>
          <w:bCs w:val="0"/>
          <w:spacing w:val="-2"/>
          <w:sz w:val="24"/>
          <w:szCs w:val="24"/>
        </w:rPr>
        <w:t>(</w:t>
      </w:r>
      <w:r w:rsidR="00B71B9D" w:rsidRPr="00D053CF">
        <w:rPr>
          <w:bCs w:val="0"/>
          <w:sz w:val="24"/>
          <w:szCs w:val="24"/>
        </w:rPr>
        <w:t xml:space="preserve">раздел </w:t>
      </w:r>
      <w:r w:rsidR="00E329E4">
        <w:fldChar w:fldCharType="begin"/>
      </w:r>
      <w:r w:rsidR="00E329E4">
        <w:instrText xml:space="preserve"> REF _Ref55336310 \r \h  \* MERGEFORMAT </w:instrText>
      </w:r>
      <w:r w:rsidR="00E329E4">
        <w:fldChar w:fldCharType="separate"/>
      </w:r>
      <w:r w:rsidR="00B007DA" w:rsidRPr="00B007DA">
        <w:rPr>
          <w:bCs w:val="0"/>
          <w:sz w:val="24"/>
          <w:szCs w:val="24"/>
        </w:rPr>
        <w:t>5.1</w:t>
      </w:r>
      <w:r w:rsidR="00E329E4">
        <w:fldChar w:fldCharType="end"/>
      </w:r>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317" w:name="_Ref115076752"/>
      <w:bookmarkStart w:id="318" w:name="_Ref191386109"/>
      <w:bookmarkStart w:id="319" w:name="_Ref191386419"/>
      <w:bookmarkStart w:id="320" w:name="_Toc440297027"/>
      <w:bookmarkStart w:id="321" w:name="_Toc440356588"/>
      <w:bookmarkStart w:id="322" w:name="_Toc440631723"/>
      <w:bookmarkStart w:id="323" w:name="_Toc440876508"/>
      <w:bookmarkStart w:id="324" w:name="_Toc441130580"/>
      <w:bookmarkStart w:id="325" w:name="_Toc441157084"/>
      <w:bookmarkStart w:id="326" w:name="_Toc447292102"/>
      <w:bookmarkStart w:id="327" w:name="_Toc462234860"/>
      <w:bookmarkStart w:id="328" w:name="_Toc466966826"/>
      <w:bookmarkStart w:id="329" w:name="_Toc468806076"/>
      <w:bookmarkStart w:id="330" w:name="_Toc469480343"/>
      <w:bookmarkStart w:id="331" w:name="_Toc472416859"/>
      <w:r w:rsidRPr="00D053CF">
        <w:rPr>
          <w:szCs w:val="24"/>
        </w:rPr>
        <w:t xml:space="preserve">Порядок подготовки </w:t>
      </w:r>
      <w:r w:rsidR="004B5EB3" w:rsidRPr="00D053CF">
        <w:rPr>
          <w:szCs w:val="24"/>
        </w:rPr>
        <w:t>Заявк</w:t>
      </w:r>
      <w:r w:rsidRPr="00D053CF">
        <w:rPr>
          <w:szCs w:val="24"/>
        </w:rPr>
        <w:t>и через </w:t>
      </w:r>
      <w:bookmarkEnd w:id="317"/>
      <w:bookmarkEnd w:id="318"/>
      <w:bookmarkEnd w:id="319"/>
      <w:r w:rsidRPr="00D053CF">
        <w:rPr>
          <w:szCs w:val="24"/>
        </w:rPr>
        <w:t>ЭТП</w:t>
      </w:r>
      <w:bookmarkEnd w:id="320"/>
      <w:bookmarkEnd w:id="321"/>
      <w:bookmarkEnd w:id="322"/>
      <w:bookmarkEnd w:id="323"/>
      <w:bookmarkEnd w:id="324"/>
      <w:bookmarkEnd w:id="325"/>
      <w:bookmarkEnd w:id="326"/>
      <w:bookmarkEnd w:id="327"/>
      <w:bookmarkEnd w:id="328"/>
      <w:bookmarkEnd w:id="329"/>
      <w:bookmarkEnd w:id="330"/>
      <w:bookmarkEnd w:id="331"/>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332" w:name="_Ref115076807"/>
      <w:bookmarkStart w:id="333" w:name="_Toc440297028"/>
      <w:bookmarkStart w:id="334" w:name="_Toc440356589"/>
      <w:bookmarkStart w:id="335" w:name="_Toc440631724"/>
      <w:bookmarkStart w:id="336" w:name="_Toc440876509"/>
      <w:bookmarkStart w:id="337" w:name="_Toc441130581"/>
      <w:bookmarkStart w:id="338" w:name="_Toc441157085"/>
      <w:bookmarkStart w:id="339" w:name="_Toc447292103"/>
      <w:bookmarkStart w:id="340" w:name="_Toc462234861"/>
      <w:bookmarkStart w:id="341" w:name="_Toc466966827"/>
      <w:bookmarkStart w:id="342" w:name="_Toc468806077"/>
      <w:bookmarkStart w:id="343" w:name="_Toc469480344"/>
      <w:bookmarkStart w:id="344" w:name="_Toc472416860"/>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332"/>
      <w:bookmarkEnd w:id="333"/>
      <w:bookmarkEnd w:id="334"/>
      <w:bookmarkEnd w:id="335"/>
      <w:bookmarkEnd w:id="336"/>
      <w:bookmarkEnd w:id="337"/>
      <w:bookmarkEnd w:id="338"/>
      <w:bookmarkEnd w:id="339"/>
      <w:bookmarkEnd w:id="340"/>
      <w:bookmarkEnd w:id="341"/>
      <w:bookmarkEnd w:id="342"/>
      <w:bookmarkEnd w:id="343"/>
      <w:bookmarkEnd w:id="344"/>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345"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345"/>
    </w:p>
    <w:p w:rsidR="00717F60" w:rsidRPr="00D053CF" w:rsidRDefault="00717F60" w:rsidP="00E71A48">
      <w:pPr>
        <w:pStyle w:val="3"/>
        <w:spacing w:line="264" w:lineRule="auto"/>
        <w:rPr>
          <w:szCs w:val="24"/>
        </w:rPr>
      </w:pPr>
      <w:bookmarkStart w:id="346" w:name="_Ref306008743"/>
      <w:bookmarkStart w:id="347" w:name="_Toc440297029"/>
      <w:bookmarkStart w:id="348" w:name="_Toc440356590"/>
      <w:bookmarkStart w:id="349" w:name="_Toc440631725"/>
      <w:bookmarkStart w:id="350" w:name="_Toc440876510"/>
      <w:bookmarkStart w:id="351" w:name="_Toc441130582"/>
      <w:bookmarkStart w:id="352" w:name="_Toc441157086"/>
      <w:bookmarkStart w:id="353" w:name="_Toc447292104"/>
      <w:bookmarkStart w:id="354" w:name="_Toc462234862"/>
      <w:bookmarkStart w:id="355" w:name="_Toc466966828"/>
      <w:bookmarkStart w:id="356" w:name="_Toc468806078"/>
      <w:bookmarkStart w:id="357" w:name="_Toc469480345"/>
      <w:bookmarkStart w:id="358" w:name="_Toc472416861"/>
      <w:r w:rsidRPr="00D053CF">
        <w:rPr>
          <w:szCs w:val="24"/>
        </w:rPr>
        <w:t xml:space="preserve">Требования к сроку действия </w:t>
      </w:r>
      <w:r w:rsidR="004B5EB3" w:rsidRPr="00D053CF">
        <w:rPr>
          <w:szCs w:val="24"/>
        </w:rPr>
        <w:t>Заявк</w:t>
      </w:r>
      <w:r w:rsidRPr="00D053CF">
        <w:rPr>
          <w:szCs w:val="24"/>
        </w:rPr>
        <w:t>и</w:t>
      </w:r>
      <w:bookmarkEnd w:id="346"/>
      <w:bookmarkEnd w:id="347"/>
      <w:bookmarkEnd w:id="348"/>
      <w:bookmarkEnd w:id="349"/>
      <w:bookmarkEnd w:id="350"/>
      <w:bookmarkEnd w:id="351"/>
      <w:bookmarkEnd w:id="352"/>
      <w:bookmarkEnd w:id="353"/>
      <w:bookmarkEnd w:id="354"/>
      <w:bookmarkEnd w:id="355"/>
      <w:bookmarkEnd w:id="356"/>
      <w:bookmarkEnd w:id="357"/>
      <w:bookmarkEnd w:id="358"/>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59"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r w:rsidR="00E329E4">
        <w:fldChar w:fldCharType="begin"/>
      </w:r>
      <w:r w:rsidR="00E329E4">
        <w:instrText xml:space="preserve"> REF _Ref440289953 \r \h  \* MERGEFORMAT </w:instrText>
      </w:r>
      <w:r w:rsidR="00E329E4">
        <w:fldChar w:fldCharType="separate"/>
      </w:r>
      <w:r w:rsidR="00B007DA" w:rsidRPr="00B007DA">
        <w:rPr>
          <w:bCs w:val="0"/>
          <w:sz w:val="24"/>
          <w:szCs w:val="24"/>
        </w:rPr>
        <w:t>3.4.1.3</w:t>
      </w:r>
      <w:r w:rsidR="00E329E4">
        <w:fldChar w:fldCharType="end"/>
      </w:r>
      <w:r w:rsidR="006F3DF0" w:rsidRPr="00D053CF">
        <w:rPr>
          <w:bCs w:val="0"/>
          <w:sz w:val="24"/>
          <w:szCs w:val="24"/>
        </w:rPr>
        <w:t>)</w:t>
      </w:r>
      <w:r w:rsidR="00717F60" w:rsidRPr="00D053CF">
        <w:rPr>
          <w:bCs w:val="0"/>
          <w:sz w:val="24"/>
          <w:szCs w:val="24"/>
        </w:rPr>
        <w:t>.</w:t>
      </w:r>
      <w:bookmarkEnd w:id="359"/>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360" w:name="_Toc440297030"/>
      <w:bookmarkStart w:id="361" w:name="_Toc440356591"/>
      <w:bookmarkStart w:id="362" w:name="_Toc440631726"/>
      <w:bookmarkStart w:id="363" w:name="_Toc440876511"/>
      <w:bookmarkStart w:id="364" w:name="_Toc441130583"/>
      <w:bookmarkStart w:id="365" w:name="_Toc441157087"/>
      <w:bookmarkStart w:id="366" w:name="_Toc447292105"/>
      <w:bookmarkStart w:id="367" w:name="_Toc462234863"/>
      <w:bookmarkStart w:id="368" w:name="_Toc466966829"/>
      <w:bookmarkStart w:id="369" w:name="_Toc468806079"/>
      <w:bookmarkStart w:id="370" w:name="_Toc469480346"/>
      <w:bookmarkStart w:id="371" w:name="_Toc472416862"/>
      <w:r w:rsidRPr="00D053CF">
        <w:rPr>
          <w:szCs w:val="24"/>
        </w:rPr>
        <w:t xml:space="preserve">Требования к языку </w:t>
      </w:r>
      <w:r w:rsidR="004B5EB3" w:rsidRPr="00D053CF">
        <w:rPr>
          <w:szCs w:val="24"/>
        </w:rPr>
        <w:t>Заявк</w:t>
      </w:r>
      <w:r w:rsidRPr="00D053CF">
        <w:rPr>
          <w:szCs w:val="24"/>
        </w:rPr>
        <w:t>и</w:t>
      </w:r>
      <w:bookmarkEnd w:id="360"/>
      <w:bookmarkEnd w:id="361"/>
      <w:bookmarkEnd w:id="362"/>
      <w:bookmarkEnd w:id="363"/>
      <w:bookmarkEnd w:id="364"/>
      <w:bookmarkEnd w:id="365"/>
      <w:bookmarkEnd w:id="366"/>
      <w:bookmarkEnd w:id="367"/>
      <w:bookmarkEnd w:id="368"/>
      <w:bookmarkEnd w:id="369"/>
      <w:bookmarkEnd w:id="370"/>
      <w:bookmarkEnd w:id="371"/>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53CF">
        <w:rPr>
          <w:bCs w:val="0"/>
          <w:sz w:val="24"/>
          <w:szCs w:val="24"/>
        </w:rPr>
        <w:t>апостилированный</w:t>
      </w:r>
      <w:proofErr w:type="spellEnd"/>
      <w:r w:rsidRPr="00D053CF">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372" w:name="_Toc440297031"/>
      <w:bookmarkStart w:id="373" w:name="_Toc440356592"/>
      <w:bookmarkStart w:id="374" w:name="_Toc440631727"/>
      <w:bookmarkStart w:id="375" w:name="_Toc440876512"/>
      <w:bookmarkStart w:id="376" w:name="_Toc441130584"/>
      <w:bookmarkStart w:id="377" w:name="_Toc441157088"/>
      <w:bookmarkStart w:id="378" w:name="_Toc447292106"/>
      <w:bookmarkStart w:id="379" w:name="_Toc462234864"/>
      <w:bookmarkStart w:id="380" w:name="_Toc466966830"/>
      <w:bookmarkStart w:id="381" w:name="_Toc468806080"/>
      <w:bookmarkStart w:id="382" w:name="_Toc469480347"/>
      <w:bookmarkStart w:id="383" w:name="_Toc472416863"/>
      <w:r w:rsidRPr="00D053CF">
        <w:rPr>
          <w:szCs w:val="24"/>
        </w:rPr>
        <w:t xml:space="preserve">Требования к валюте </w:t>
      </w:r>
      <w:r w:rsidR="004B5EB3" w:rsidRPr="00D053CF">
        <w:rPr>
          <w:szCs w:val="24"/>
        </w:rPr>
        <w:t>Заявк</w:t>
      </w:r>
      <w:r w:rsidRPr="00D053CF">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Все суммы денежных средств в документах,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 xml:space="preserve">и не подлежит изменению при </w:t>
      </w:r>
      <w:r w:rsidRPr="00D053CF">
        <w:rPr>
          <w:bCs w:val="0"/>
          <w:sz w:val="24"/>
          <w:szCs w:val="24"/>
        </w:rPr>
        <w:lastRenderedPageBreak/>
        <w:t>изменении официального курса валюты.</w:t>
      </w:r>
    </w:p>
    <w:p w:rsidR="00717F60" w:rsidRPr="00D053CF" w:rsidRDefault="00717F60" w:rsidP="00E71A48">
      <w:pPr>
        <w:pStyle w:val="3"/>
        <w:spacing w:line="264" w:lineRule="auto"/>
        <w:rPr>
          <w:szCs w:val="24"/>
        </w:rPr>
      </w:pPr>
      <w:bookmarkStart w:id="384" w:name="_Toc440297032"/>
      <w:bookmarkStart w:id="385" w:name="_Toc440356593"/>
      <w:bookmarkStart w:id="386" w:name="_Toc440631728"/>
      <w:bookmarkStart w:id="387" w:name="_Toc440876513"/>
      <w:bookmarkStart w:id="388" w:name="_Toc441130585"/>
      <w:bookmarkStart w:id="389" w:name="_Toc441157089"/>
      <w:bookmarkStart w:id="390" w:name="_Toc447292107"/>
      <w:bookmarkStart w:id="391" w:name="_Toc462234865"/>
      <w:bookmarkStart w:id="392" w:name="_Toc466966831"/>
      <w:bookmarkStart w:id="393" w:name="_Ref468805747"/>
      <w:bookmarkStart w:id="394" w:name="_Toc468806081"/>
      <w:bookmarkStart w:id="395" w:name="_Toc469480348"/>
      <w:bookmarkStart w:id="396" w:name="_Toc472416864"/>
      <w:r w:rsidRPr="00D053CF">
        <w:rPr>
          <w:szCs w:val="24"/>
        </w:rPr>
        <w:t xml:space="preserve">Начальная (максимальная) цена </w:t>
      </w:r>
      <w:r w:rsidR="00123C70" w:rsidRPr="00D053CF">
        <w:rPr>
          <w:szCs w:val="24"/>
        </w:rPr>
        <w:t>Договор</w:t>
      </w:r>
      <w:r w:rsidRPr="00D053CF">
        <w:rPr>
          <w:szCs w:val="24"/>
        </w:rPr>
        <w:t>а (цена лота)</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216641" w:rsidRPr="00D053CF"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7" w:name="_Ref472416470"/>
      <w:r w:rsidRPr="00D053CF">
        <w:rPr>
          <w:bCs w:val="0"/>
          <w:sz w:val="24"/>
          <w:szCs w:val="24"/>
        </w:rPr>
        <w:t xml:space="preserve">Начальная (максимальная) цена </w:t>
      </w:r>
      <w:r w:rsidR="00123C70" w:rsidRPr="00D053CF">
        <w:rPr>
          <w:bCs w:val="0"/>
          <w:sz w:val="24"/>
          <w:szCs w:val="24"/>
        </w:rPr>
        <w:t>Договор</w:t>
      </w:r>
      <w:r w:rsidRPr="00D053CF">
        <w:rPr>
          <w:bCs w:val="0"/>
          <w:sz w:val="24"/>
          <w:szCs w:val="24"/>
        </w:rPr>
        <w:t>а</w:t>
      </w:r>
      <w:r w:rsidR="00216641" w:rsidRPr="00D053CF">
        <w:rPr>
          <w:bCs w:val="0"/>
          <w:sz w:val="24"/>
          <w:szCs w:val="24"/>
        </w:rPr>
        <w:t>:</w:t>
      </w:r>
      <w:bookmarkEnd w:id="397"/>
    </w:p>
    <w:p w:rsidR="00717F60" w:rsidRPr="00D053CF" w:rsidRDefault="00D3625E" w:rsidP="00216641">
      <w:pPr>
        <w:widowControl w:val="0"/>
        <w:shd w:val="clear" w:color="auto" w:fill="FFFFFF"/>
        <w:tabs>
          <w:tab w:val="left" w:pos="1701"/>
        </w:tabs>
        <w:autoSpaceDE w:val="0"/>
        <w:spacing w:after="100" w:line="264" w:lineRule="auto"/>
        <w:ind w:right="17" w:firstLine="0"/>
        <w:rPr>
          <w:bCs w:val="0"/>
          <w:sz w:val="24"/>
          <w:szCs w:val="24"/>
        </w:rPr>
      </w:pPr>
      <w:r w:rsidRPr="008E3261">
        <w:rPr>
          <w:b/>
        </w:rPr>
        <w:t>779 328</w:t>
      </w:r>
      <w:r w:rsidRPr="008E3261">
        <w:t xml:space="preserve"> (Семьсот семьдесят девять тысяч триста двадцать восемь) рублей 00 копеек РФ, без учета НДС; НДС составляет </w:t>
      </w:r>
      <w:r w:rsidRPr="008E3261">
        <w:rPr>
          <w:b/>
        </w:rPr>
        <w:t>140 279</w:t>
      </w:r>
      <w:r w:rsidRPr="008E3261">
        <w:t xml:space="preserve"> (Сто сорок тысяч двести семьдесят девять) рублей 04 копейки РФ; </w:t>
      </w:r>
      <w:r w:rsidRPr="008E3261">
        <w:rPr>
          <w:b/>
        </w:rPr>
        <w:t>919 607</w:t>
      </w:r>
      <w:r w:rsidRPr="008E3261">
        <w:t xml:space="preserve"> (Девятьсот девятнадцать тысяч шестьсот семь) рублей 04 копейки РФ, с учетом НДС</w:t>
      </w:r>
      <w:r>
        <w:rPr>
          <w:sz w:val="24"/>
          <w:szCs w:val="24"/>
        </w:rPr>
        <w:t>.</w:t>
      </w:r>
    </w:p>
    <w:p w:rsidR="00280464" w:rsidRPr="00D053CF" w:rsidRDefault="00280464" w:rsidP="00D3625E">
      <w:pPr>
        <w:pStyle w:val="aff6"/>
        <w:numPr>
          <w:ilvl w:val="0"/>
          <w:numId w:val="0"/>
        </w:numPr>
        <w:tabs>
          <w:tab w:val="clear" w:pos="1134"/>
        </w:tabs>
        <w:suppressAutoHyphens w:val="0"/>
        <w:spacing w:line="240" w:lineRule="auto"/>
        <w:ind w:left="426"/>
        <w:rPr>
          <w:rFonts w:eastAsia="Calibri"/>
          <w:sz w:val="24"/>
          <w:szCs w:val="24"/>
          <w:highlight w:val="yellow"/>
          <w:lang w:eastAsia="en-US"/>
        </w:rPr>
      </w:pPr>
    </w:p>
    <w:p w:rsidR="004F657D" w:rsidRPr="00D053CF"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004F657D" w:rsidRPr="00D053CF">
        <w:rPr>
          <w:bCs w:val="0"/>
          <w:sz w:val="24"/>
          <w:szCs w:val="24"/>
        </w:rPr>
        <w:t>.</w:t>
      </w:r>
    </w:p>
    <w:p w:rsidR="00546518" w:rsidRPr="00D053CF"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Pr="00D053CF">
        <w:rPr>
          <w:sz w:val="24"/>
          <w:szCs w:val="24"/>
        </w:rPr>
        <w:t xml:space="preserve"> по данному филиалу</w:t>
      </w:r>
      <w:r w:rsidR="00546518" w:rsidRPr="00D053CF">
        <w:rPr>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r w:rsidR="00E329E4">
        <w:fldChar w:fldCharType="begin"/>
      </w:r>
      <w:r w:rsidR="00E329E4">
        <w:instrText xml:space="preserve"> REF _Ref55336310 \r \h  \* MERGEFORMAT </w:instrText>
      </w:r>
      <w:r w:rsidR="00E329E4">
        <w:fldChar w:fldCharType="separate"/>
      </w:r>
      <w:r w:rsidR="00B007DA" w:rsidRPr="00B007DA">
        <w:rPr>
          <w:bCs w:val="0"/>
          <w:sz w:val="24"/>
          <w:szCs w:val="24"/>
        </w:rPr>
        <w:t>5.1</w:t>
      </w:r>
      <w:r w:rsidR="00E329E4">
        <w:fldChar w:fldCharType="end"/>
      </w:r>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r w:rsidR="00E329E4">
        <w:fldChar w:fldCharType="begin"/>
      </w:r>
      <w:r w:rsidR="00E329E4">
        <w:instrText xml:space="preserve"> REF _Ref440271072 \r \h  \* MERGEFORMAT </w:instrText>
      </w:r>
      <w:r w:rsidR="00E329E4">
        <w:fldChar w:fldCharType="separate"/>
      </w:r>
      <w:r w:rsidR="00B007DA" w:rsidRPr="00B007DA">
        <w:rPr>
          <w:bCs w:val="0"/>
          <w:sz w:val="24"/>
          <w:szCs w:val="24"/>
        </w:rPr>
        <w:t>5.2</w:t>
      </w:r>
      <w:r w:rsidR="00E329E4">
        <w:fldChar w:fldCharType="end"/>
      </w:r>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r w:rsidR="00E329E4">
        <w:fldChar w:fldCharType="begin"/>
      </w:r>
      <w:r w:rsidR="00E329E4">
        <w:instrText xml:space="preserve"> REF _Ref306138385 \r \h  \* MERGEFORMAT </w:instrText>
      </w:r>
      <w:r w:rsidR="00E329E4">
        <w:fldChar w:fldCharType="separate"/>
      </w:r>
      <w:r w:rsidR="00B007DA" w:rsidRPr="00B007DA">
        <w:rPr>
          <w:bCs w:val="0"/>
          <w:sz w:val="24"/>
          <w:szCs w:val="24"/>
        </w:rPr>
        <w:t>3.6.4</w:t>
      </w:r>
      <w:r w:rsidR="00E329E4">
        <w:fldChar w:fldCharType="end"/>
      </w:r>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FD4E6C"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Начальная (</w:t>
      </w:r>
      <w:r w:rsidR="003E4055" w:rsidRPr="00D053CF">
        <w:rPr>
          <w:sz w:val="24"/>
          <w:szCs w:val="24"/>
        </w:rPr>
        <w:t>максимальная</w:t>
      </w:r>
      <w:r w:rsidRPr="00D053CF">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FD4E6C">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FD4E6C">
        <w:rPr>
          <w:bCs w:val="0"/>
          <w:sz w:val="24"/>
          <w:szCs w:val="24"/>
        </w:rPr>
        <w:t>.</w:t>
      </w:r>
    </w:p>
    <w:p w:rsidR="003146C0" w:rsidRPr="00FD4E6C"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D4E6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329E4">
        <w:fldChar w:fldCharType="begin"/>
      </w:r>
      <w:r w:rsidR="00E329E4">
        <w:instrText xml:space="preserve"> REF _Ref465670219 \r \h  \* MERGEFORMAT </w:instrText>
      </w:r>
      <w:r w:rsidR="00E329E4">
        <w:fldChar w:fldCharType="separate"/>
      </w:r>
      <w:r w:rsidR="00B007DA" w:rsidRPr="00B007DA">
        <w:rPr>
          <w:bCs w:val="0"/>
          <w:sz w:val="24"/>
          <w:szCs w:val="24"/>
        </w:rPr>
        <w:t>3.11</w:t>
      </w:r>
      <w:r w:rsidR="00E329E4">
        <w:fldChar w:fldCharType="end"/>
      </w:r>
      <w:r w:rsidRPr="00FD4E6C">
        <w:rPr>
          <w:bCs w:val="0"/>
          <w:sz w:val="24"/>
          <w:szCs w:val="24"/>
        </w:rPr>
        <w:t xml:space="preserve"> данной документации.</w:t>
      </w:r>
    </w:p>
    <w:p w:rsidR="002A5B42" w:rsidRPr="00FD4E6C" w:rsidRDefault="00717F60" w:rsidP="00E71A48">
      <w:pPr>
        <w:pStyle w:val="3"/>
        <w:spacing w:line="264" w:lineRule="auto"/>
        <w:rPr>
          <w:szCs w:val="24"/>
        </w:rPr>
      </w:pPr>
      <w:bookmarkStart w:id="398" w:name="_Ref191386407"/>
      <w:bookmarkStart w:id="399" w:name="_Ref191386526"/>
      <w:bookmarkStart w:id="400" w:name="_Toc440297033"/>
      <w:bookmarkStart w:id="401" w:name="_Toc440356594"/>
      <w:bookmarkStart w:id="402" w:name="_Toc440631729"/>
      <w:bookmarkStart w:id="403" w:name="_Toc440876514"/>
      <w:bookmarkStart w:id="404" w:name="_Toc441130586"/>
      <w:bookmarkStart w:id="405" w:name="_Toc441157090"/>
      <w:bookmarkStart w:id="406" w:name="_Toc447292108"/>
      <w:bookmarkStart w:id="407" w:name="_Toc462234866"/>
      <w:bookmarkStart w:id="408" w:name="_Toc466966832"/>
      <w:bookmarkStart w:id="409" w:name="_Toc468806082"/>
      <w:bookmarkStart w:id="410" w:name="_Toc469480349"/>
      <w:bookmarkStart w:id="411" w:name="_Toc472416865"/>
      <w:bookmarkStart w:id="412" w:name="_Ref303624481"/>
      <w:r w:rsidRPr="00FD4E6C">
        <w:rPr>
          <w:szCs w:val="24"/>
        </w:rPr>
        <w:t xml:space="preserve">Требования к </w:t>
      </w:r>
      <w:r w:rsidR="009C744E" w:rsidRPr="00FD4E6C">
        <w:rPr>
          <w:szCs w:val="24"/>
        </w:rPr>
        <w:t>Участник</w:t>
      </w:r>
      <w:r w:rsidRPr="00FD4E6C">
        <w:rPr>
          <w:szCs w:val="24"/>
        </w:rPr>
        <w:t>у. Подтверждение соответствия предъявляемым требованиям</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sidRPr="00FD4E6C">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3" w:name="_Ref93090116"/>
      <w:bookmarkStart w:id="414" w:name="_Ref191386482"/>
      <w:bookmarkStart w:id="415" w:name="_Ref440291364"/>
      <w:bookmarkEnd w:id="412"/>
      <w:r w:rsidRPr="00FD4E6C">
        <w:rPr>
          <w:bCs w:val="0"/>
          <w:sz w:val="24"/>
          <w:szCs w:val="24"/>
        </w:rPr>
        <w:t xml:space="preserve">Требования к </w:t>
      </w:r>
      <w:r w:rsidR="009C744E" w:rsidRPr="00FD4E6C">
        <w:rPr>
          <w:bCs w:val="0"/>
          <w:sz w:val="24"/>
          <w:szCs w:val="24"/>
        </w:rPr>
        <w:t>Участник</w:t>
      </w:r>
      <w:r w:rsidRPr="00FD4E6C">
        <w:rPr>
          <w:bCs w:val="0"/>
          <w:sz w:val="24"/>
          <w:szCs w:val="24"/>
        </w:rPr>
        <w:t>ам</w:t>
      </w:r>
      <w:bookmarkEnd w:id="413"/>
      <w:r w:rsidRPr="00FD4E6C">
        <w:rPr>
          <w:bCs w:val="0"/>
          <w:sz w:val="24"/>
          <w:szCs w:val="24"/>
        </w:rPr>
        <w:t>:</w:t>
      </w:r>
      <w:bookmarkStart w:id="416" w:name="_Ref306004833"/>
      <w:bookmarkEnd w:id="414"/>
      <w:r w:rsidR="000F4365" w:rsidRPr="00FD4E6C">
        <w:rPr>
          <w:bCs w:val="0"/>
          <w:sz w:val="24"/>
          <w:szCs w:val="24"/>
        </w:rPr>
        <w:t xml:space="preserve"> у</w:t>
      </w:r>
      <w:r w:rsidRPr="00FD4E6C">
        <w:rPr>
          <w:bCs w:val="0"/>
          <w:sz w:val="24"/>
          <w:szCs w:val="24"/>
        </w:rPr>
        <w:t xml:space="preserve">частвовать в процедуре </w:t>
      </w:r>
      <w:r w:rsidR="009C744E" w:rsidRPr="00FD4E6C">
        <w:rPr>
          <w:bCs w:val="0"/>
          <w:sz w:val="24"/>
          <w:szCs w:val="24"/>
        </w:rPr>
        <w:t>З</w:t>
      </w:r>
      <w:r w:rsidRPr="00FD4E6C">
        <w:rPr>
          <w:bCs w:val="0"/>
          <w:sz w:val="24"/>
          <w:szCs w:val="24"/>
        </w:rPr>
        <w:t xml:space="preserve">апроса предложений может любое юридическое, </w:t>
      </w:r>
      <w:r w:rsidR="003B6795" w:rsidRPr="00FD4E6C">
        <w:rPr>
          <w:bCs w:val="0"/>
          <w:sz w:val="24"/>
          <w:szCs w:val="24"/>
        </w:rPr>
        <w:t>физическое лицо (в т. ч. индивидуальный предприниматель)</w:t>
      </w:r>
      <w:r w:rsidR="003B6795" w:rsidRPr="00FD4E6C">
        <w:rPr>
          <w:sz w:val="24"/>
          <w:szCs w:val="24"/>
        </w:rPr>
        <w:t>,</w:t>
      </w:r>
      <w:r w:rsidR="00D3625E">
        <w:rPr>
          <w:sz w:val="24"/>
          <w:szCs w:val="24"/>
        </w:rPr>
        <w:t xml:space="preserve"> </w:t>
      </w:r>
      <w:r w:rsidR="00D3625E" w:rsidRPr="00BF210E">
        <w:rPr>
          <w:sz w:val="24"/>
          <w:szCs w:val="24"/>
        </w:rPr>
        <w:t>являющееся субъектом малого и среднего предпринимательства</w:t>
      </w:r>
      <w:r w:rsidR="00D3625E">
        <w:rPr>
          <w:sz w:val="24"/>
          <w:szCs w:val="24"/>
        </w:rPr>
        <w:t>,</w:t>
      </w:r>
      <w:r w:rsidR="003B6795" w:rsidRPr="00FD4E6C">
        <w:rPr>
          <w:sz w:val="24"/>
          <w:szCs w:val="24"/>
        </w:rPr>
        <w:t xml:space="preserve"> </w:t>
      </w:r>
      <w:r w:rsidR="0006460D" w:rsidRPr="00FD4E6C">
        <w:rPr>
          <w:sz w:val="24"/>
          <w:szCs w:val="24"/>
        </w:rPr>
        <w:t xml:space="preserve">соответствующее требованиям п. </w:t>
      </w:r>
      <w:r w:rsidR="00E329E4">
        <w:fldChar w:fldCharType="begin"/>
      </w:r>
      <w:r w:rsidR="00E329E4">
        <w:instrText xml:space="preserve"> REF _Ref440357582 \r \h  \* MERGEFORMAT </w:instrText>
      </w:r>
      <w:r w:rsidR="00E329E4">
        <w:fldChar w:fldCharType="separate"/>
      </w:r>
      <w:r w:rsidR="00B007DA" w:rsidRPr="00B007DA">
        <w:rPr>
          <w:sz w:val="24"/>
          <w:szCs w:val="24"/>
        </w:rPr>
        <w:t>1.1.2</w:t>
      </w:r>
      <w:r w:rsidR="00E329E4">
        <w:fldChar w:fldCharType="end"/>
      </w:r>
      <w:r w:rsidR="00343106" w:rsidRPr="00FD4E6C">
        <w:rPr>
          <w:bCs w:val="0"/>
          <w:sz w:val="24"/>
          <w:szCs w:val="24"/>
        </w:rPr>
        <w:t xml:space="preserve">. Привлечение </w:t>
      </w:r>
      <w:proofErr w:type="spellStart"/>
      <w:r w:rsidR="00343106" w:rsidRPr="00FD4E6C">
        <w:rPr>
          <w:bCs w:val="0"/>
          <w:sz w:val="24"/>
          <w:szCs w:val="24"/>
        </w:rPr>
        <w:t>со</w:t>
      </w:r>
      <w:r w:rsidR="003B6795" w:rsidRPr="00FD4E6C">
        <w:rPr>
          <w:bCs w:val="0"/>
          <w:sz w:val="24"/>
          <w:szCs w:val="24"/>
        </w:rPr>
        <w:t>поставщиков</w:t>
      </w:r>
      <w:proofErr w:type="spellEnd"/>
      <w:r w:rsidR="003B6795" w:rsidRPr="00FD4E6C">
        <w:rPr>
          <w:bCs w:val="0"/>
          <w:sz w:val="24"/>
          <w:szCs w:val="24"/>
        </w:rPr>
        <w:t xml:space="preserve"> в соответствии с пунктом </w:t>
      </w:r>
      <w:r w:rsidR="00E329E4">
        <w:fldChar w:fldCharType="begin"/>
      </w:r>
      <w:r w:rsidR="00E329E4">
        <w:instrText xml:space="preserve"> REF _Ref440271628 \r \h  \* MERGEFORMAT </w:instrText>
      </w:r>
      <w:r w:rsidR="00E329E4">
        <w:fldChar w:fldCharType="separate"/>
      </w:r>
      <w:r w:rsidR="00B007DA" w:rsidRPr="00B007DA">
        <w:rPr>
          <w:bCs w:val="0"/>
          <w:sz w:val="24"/>
          <w:szCs w:val="24"/>
        </w:rPr>
        <w:t>3.3.9</w:t>
      </w:r>
      <w:r w:rsidR="00E329E4">
        <w:fldChar w:fldCharType="end"/>
      </w:r>
      <w:r w:rsidR="003B6795" w:rsidRPr="00FD4E6C">
        <w:rPr>
          <w:bCs w:val="0"/>
          <w:sz w:val="24"/>
          <w:szCs w:val="24"/>
        </w:rPr>
        <w:t xml:space="preserve"> не допускается. </w:t>
      </w:r>
      <w:proofErr w:type="gramStart"/>
      <w:r w:rsidR="003B6795" w:rsidRPr="00FD4E6C">
        <w:rPr>
          <w:bCs w:val="0"/>
          <w:sz w:val="24"/>
          <w:szCs w:val="24"/>
        </w:rPr>
        <w:t>Дополнительные требования к коллективным Участникам и</w:t>
      </w:r>
      <w:r w:rsidR="003B6795" w:rsidRPr="00D053CF">
        <w:rPr>
          <w:bCs w:val="0"/>
          <w:sz w:val="24"/>
          <w:szCs w:val="24"/>
        </w:rPr>
        <w:t xml:space="preserve"> порядку подтверждения их соответствия установленным требованиям приведены в пункте </w:t>
      </w:r>
      <w:r w:rsidR="00E329E4">
        <w:fldChar w:fldCharType="begin"/>
      </w:r>
      <w:r w:rsidR="00E329E4">
        <w:instrText xml:space="preserve"> REF _Ref191386461 \n \h  \* MERGEFORMAT </w:instrText>
      </w:r>
      <w:r w:rsidR="00E329E4">
        <w:fldChar w:fldCharType="separate"/>
      </w:r>
      <w:r w:rsidR="00B007DA" w:rsidRPr="00B007DA">
        <w:rPr>
          <w:bCs w:val="0"/>
          <w:sz w:val="24"/>
          <w:szCs w:val="24"/>
        </w:rPr>
        <w:t>3.3.10</w:t>
      </w:r>
      <w:r w:rsidR="00E329E4">
        <w:fldChar w:fldCharType="end"/>
      </w:r>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415"/>
      <w:bookmarkEnd w:id="416"/>
      <w:proofErr w:type="gramEnd"/>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7"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w:t>
      </w:r>
      <w:r w:rsidRPr="00D053CF">
        <w:rPr>
          <w:bCs w:val="0"/>
          <w:sz w:val="24"/>
          <w:szCs w:val="24"/>
        </w:rPr>
        <w:lastRenderedPageBreak/>
        <w:t xml:space="preserve">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требованиям:</w:t>
      </w:r>
      <w:bookmarkEnd w:id="417"/>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418" w:name="_Ref306032455"/>
      <w:r w:rsidRPr="00D053CF">
        <w:rPr>
          <w:bCs w:val="0"/>
          <w:sz w:val="24"/>
          <w:szCs w:val="24"/>
        </w:rPr>
        <w:t xml:space="preserve">должен </w:t>
      </w:r>
      <w:bookmarkStart w:id="419"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(должен быть зарегистрирован в установленном порядке)</w:t>
      </w:r>
      <w:r w:rsidR="009D7F01" w:rsidRPr="00D053CF">
        <w:rPr>
          <w:sz w:val="24"/>
          <w:szCs w:val="24"/>
        </w:rPr>
        <w:t xml:space="preserve">; </w:t>
      </w:r>
      <w:bookmarkEnd w:id="418"/>
      <w:bookmarkEnd w:id="419"/>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3625E"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20" w:name="_Ref306032457"/>
      <w:proofErr w:type="gramStart"/>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420"/>
      <w:proofErr w:type="gramEnd"/>
    </w:p>
    <w:p w:rsidR="00D3625E" w:rsidRPr="00D053CF" w:rsidRDefault="00D3625E" w:rsidP="00D75CA2">
      <w:pPr>
        <w:widowControl w:val="0"/>
        <w:numPr>
          <w:ilvl w:val="0"/>
          <w:numId w:val="21"/>
        </w:numPr>
        <w:tabs>
          <w:tab w:val="left" w:pos="0"/>
          <w:tab w:val="left" w:pos="1080"/>
        </w:tabs>
        <w:suppressAutoHyphens w:val="0"/>
        <w:spacing w:line="264" w:lineRule="auto"/>
        <w:rPr>
          <w:sz w:val="24"/>
          <w:szCs w:val="24"/>
          <w:lang w:eastAsia="ru-RU"/>
        </w:rPr>
      </w:pPr>
      <w:r w:rsidRPr="00BF210E">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lang w:eastAsia="ru-RU"/>
        </w:rPr>
        <w:t>;</w:t>
      </w:r>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w:t>
      </w:r>
      <w:proofErr w:type="gramStart"/>
      <w:r w:rsidR="003776BB" w:rsidRPr="00D053CF">
        <w:rPr>
          <w:sz w:val="24"/>
          <w:szCs w:val="24"/>
          <w:lang w:eastAsia="ru-RU"/>
        </w:rPr>
        <w:t>о(</w:t>
      </w:r>
      <w:proofErr w:type="gramEnd"/>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proofErr w:type="spellStart"/>
      <w:r w:rsidRPr="00D053CF">
        <w:rPr>
          <w:sz w:val="24"/>
          <w:szCs w:val="24"/>
          <w:lang w:eastAsia="ru-RU"/>
        </w:rPr>
        <w:t>ях</w:t>
      </w:r>
      <w:proofErr w:type="spellEnd"/>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Default="009D7F01" w:rsidP="00CF39D0">
      <w:pPr>
        <w:suppressAutoHyphens w:val="0"/>
        <w:spacing w:line="264" w:lineRule="auto"/>
        <w:ind w:left="927" w:firstLine="0"/>
        <w:rPr>
          <w:sz w:val="24"/>
          <w:szCs w:val="24"/>
        </w:rPr>
      </w:pPr>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xml:space="preserve">,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003E4055" w:rsidRPr="00D053CF">
        <w:rPr>
          <w:sz w:val="24"/>
          <w:szCs w:val="24"/>
        </w:rPr>
        <w:t>предоставляются документы</w:t>
      </w:r>
      <w:proofErr w:type="gramEnd"/>
      <w:r w:rsidR="003E4055" w:rsidRPr="00D053CF">
        <w:rPr>
          <w:sz w:val="24"/>
          <w:szCs w:val="24"/>
        </w:rPr>
        <w:t xml:space="preserve"> (копия Устава, выписка из ЕГРЮЛ/ЕГРИП, учредительный договор), подтверждающие факт </w:t>
      </w:r>
      <w:proofErr w:type="spellStart"/>
      <w:r w:rsidR="003E4055" w:rsidRPr="00D053CF">
        <w:rPr>
          <w:sz w:val="24"/>
          <w:szCs w:val="24"/>
        </w:rPr>
        <w:t>аффилированности</w:t>
      </w:r>
      <w:proofErr w:type="spellEnd"/>
      <w:r w:rsidR="003E4055" w:rsidRPr="00D053CF">
        <w:rPr>
          <w:sz w:val="24"/>
          <w:szCs w:val="24"/>
        </w:rPr>
        <w:t xml:space="preserve"> предприятий</w:t>
      </w:r>
      <w:r w:rsidRPr="00D053CF">
        <w:rPr>
          <w:sz w:val="24"/>
          <w:szCs w:val="24"/>
        </w:rPr>
        <w:t>.</w:t>
      </w: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421" w:name="_Ref306005578"/>
      <w:bookmarkStart w:id="422"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E329E4">
        <w:fldChar w:fldCharType="begin"/>
      </w:r>
      <w:r w:rsidR="00E329E4">
        <w:instrText xml:space="preserve"> REF _Ref440291364 \r \h  \* MERGEFORMAT </w:instrText>
      </w:r>
      <w:r w:rsidR="00E329E4">
        <w:fldChar w:fldCharType="separate"/>
      </w:r>
      <w:r w:rsidR="00B007DA" w:rsidRPr="00B007DA">
        <w:rPr>
          <w:sz w:val="24"/>
          <w:szCs w:val="24"/>
        </w:rPr>
        <w:t>3.3.8.1</w:t>
      </w:r>
      <w:r w:rsidR="00E329E4">
        <w:fldChar w:fldCharType="end"/>
      </w:r>
      <w:r w:rsidRPr="00D053CF">
        <w:rPr>
          <w:sz w:val="24"/>
          <w:szCs w:val="24"/>
        </w:rPr>
        <w:t>-</w:t>
      </w:r>
      <w:r w:rsidR="00E329E4">
        <w:fldChar w:fldCharType="begin"/>
      </w:r>
      <w:r w:rsidR="00E329E4">
        <w:instrText xml:space="preserve"> REF _Ref303669127 \r \h  \* MERGEFORMAT </w:instrText>
      </w:r>
      <w:r w:rsidR="00E329E4">
        <w:fldChar w:fldCharType="separate"/>
      </w:r>
      <w:r w:rsidR="00B007DA" w:rsidRPr="00B007DA">
        <w:rPr>
          <w:sz w:val="24"/>
          <w:szCs w:val="24"/>
        </w:rPr>
        <w:t>3.3.8.2</w:t>
      </w:r>
      <w:r w:rsidR="00E329E4">
        <w:fldChar w:fldCharType="end"/>
      </w:r>
      <w:r w:rsidR="00717F60" w:rsidRPr="00D053CF">
        <w:rPr>
          <w:bCs w:val="0"/>
          <w:sz w:val="24"/>
          <w:szCs w:val="24"/>
        </w:rPr>
        <w:t>:</w:t>
      </w:r>
      <w:bookmarkEnd w:id="421"/>
      <w:bookmarkEnd w:id="422"/>
      <w:r w:rsidR="005B074F" w:rsidRPr="00D053CF">
        <w:rPr>
          <w:bCs w:val="0"/>
          <w:sz w:val="24"/>
          <w:szCs w:val="24"/>
        </w:rPr>
        <w:t xml:space="preserve"> </w:t>
      </w:r>
    </w:p>
    <w:p w:rsidR="00553A57" w:rsidRPr="00D053CF" w:rsidRDefault="003E4055" w:rsidP="00A222A8">
      <w:pPr>
        <w:widowControl w:val="0"/>
        <w:numPr>
          <w:ilvl w:val="0"/>
          <w:numId w:val="47"/>
        </w:numPr>
        <w:tabs>
          <w:tab w:val="left" w:pos="1260"/>
        </w:tabs>
        <w:autoSpaceDE w:val="0"/>
        <w:spacing w:line="264" w:lineRule="auto"/>
        <w:ind w:left="1276"/>
        <w:rPr>
          <w:sz w:val="24"/>
          <w:szCs w:val="24"/>
        </w:rPr>
      </w:pPr>
      <w:bookmarkStart w:id="423" w:name="_Ref440279062"/>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юридических лиц (ЕГРЮЛ) </w:t>
      </w:r>
      <w:r w:rsidR="007813AA" w:rsidRPr="00D053CF">
        <w:rPr>
          <w:sz w:val="24"/>
          <w:szCs w:val="24"/>
        </w:rPr>
        <w:t xml:space="preserve">(аналогичного документа для индивидуальных </w:t>
      </w:r>
      <w:r w:rsidR="007813AA" w:rsidRPr="00D053CF">
        <w:rPr>
          <w:sz w:val="24"/>
          <w:szCs w:val="24"/>
        </w:rPr>
        <w:lastRenderedPageBreak/>
        <w:t xml:space="preserve">предпринимателей) </w:t>
      </w:r>
      <w:r w:rsidRPr="00D053CF">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D053CF">
        <w:rPr>
          <w:sz w:val="24"/>
          <w:szCs w:val="24"/>
        </w:rPr>
        <w:t>ов</w:t>
      </w:r>
      <w:proofErr w:type="spellEnd"/>
      <w:r w:rsidRPr="00D053CF">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423"/>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424" w:name="_Ref440372317"/>
      <w:r w:rsidRPr="00D053CF">
        <w:rPr>
          <w:sz w:val="24"/>
          <w:szCs w:val="24"/>
        </w:rPr>
        <w:t>Антикоррупционные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r w:rsidR="00E329E4">
        <w:fldChar w:fldCharType="begin"/>
      </w:r>
      <w:r w:rsidR="00E329E4">
        <w:instrText xml:space="preserve"> REF _Ref440271964 \r \h  \* MERGEFORMAT </w:instrText>
      </w:r>
      <w:r w:rsidR="00E329E4">
        <w:fldChar w:fldCharType="separate"/>
      </w:r>
      <w:r w:rsidR="00B007DA" w:rsidRPr="00B007DA">
        <w:rPr>
          <w:sz w:val="24"/>
          <w:szCs w:val="24"/>
        </w:rPr>
        <w:t>5.1.3</w:t>
      </w:r>
      <w:r w:rsidR="00E329E4">
        <w:fldChar w:fldCharType="end"/>
      </w:r>
      <w:r w:rsidR="00A600E3" w:rsidRPr="00D053CF">
        <w:rPr>
          <w:sz w:val="24"/>
          <w:szCs w:val="24"/>
        </w:rPr>
        <w:t>)</w:t>
      </w:r>
      <w:r w:rsidRPr="00D053CF">
        <w:rPr>
          <w:sz w:val="24"/>
          <w:szCs w:val="24"/>
        </w:rPr>
        <w:t>;</w:t>
      </w:r>
      <w:bookmarkEnd w:id="424"/>
    </w:p>
    <w:p w:rsidR="009948B4" w:rsidRPr="00D053CF" w:rsidRDefault="009948B4" w:rsidP="00A222A8">
      <w:pPr>
        <w:widowControl w:val="0"/>
        <w:numPr>
          <w:ilvl w:val="0"/>
          <w:numId w:val="47"/>
        </w:numPr>
        <w:tabs>
          <w:tab w:val="left" w:pos="1260"/>
        </w:tabs>
        <w:autoSpaceDE w:val="0"/>
        <w:spacing w:line="264" w:lineRule="auto"/>
        <w:ind w:left="1276"/>
        <w:rPr>
          <w:sz w:val="24"/>
          <w:szCs w:val="24"/>
        </w:rPr>
      </w:pPr>
      <w:r w:rsidRPr="00D053CF">
        <w:rPr>
          <w:sz w:val="24"/>
          <w:szCs w:val="24"/>
        </w:rPr>
        <w:t>Информаци</w:t>
      </w:r>
      <w:r w:rsidR="003E4055" w:rsidRPr="00D053CF">
        <w:rPr>
          <w:sz w:val="24"/>
          <w:szCs w:val="24"/>
        </w:rPr>
        <w:t>ю</w:t>
      </w:r>
      <w:r w:rsidRPr="00D053CF">
        <w:rPr>
          <w:sz w:val="24"/>
          <w:szCs w:val="24"/>
        </w:rPr>
        <w:t xml:space="preserve"> о собственниках </w:t>
      </w:r>
      <w:r w:rsidR="007705A5" w:rsidRPr="00D053CF">
        <w:rPr>
          <w:sz w:val="24"/>
          <w:szCs w:val="24"/>
        </w:rPr>
        <w:t>Участника</w:t>
      </w:r>
      <w:r w:rsidRPr="00D053CF">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053CF">
        <w:rPr>
          <w:sz w:val="24"/>
          <w:szCs w:val="24"/>
        </w:rPr>
        <w:t>подраздел</w:t>
      </w:r>
      <w:r w:rsidR="007705A5" w:rsidRPr="00D053CF">
        <w:rPr>
          <w:sz w:val="24"/>
          <w:szCs w:val="24"/>
        </w:rPr>
        <w:t xml:space="preserve"> </w:t>
      </w:r>
      <w:r w:rsidR="00E329E4">
        <w:fldChar w:fldCharType="begin"/>
      </w:r>
      <w:r w:rsidR="00E329E4">
        <w:instrText xml:space="preserve"> REF _Ref440272035 \r \h  \* MERGEFORMAT </w:instrText>
      </w:r>
      <w:r w:rsidR="00E329E4">
        <w:fldChar w:fldCharType="separate"/>
      </w:r>
      <w:r w:rsidR="00B007DA" w:rsidRPr="00B007DA">
        <w:rPr>
          <w:sz w:val="24"/>
          <w:szCs w:val="24"/>
        </w:rPr>
        <w:t>5.7</w:t>
      </w:r>
      <w:r w:rsidR="00E329E4">
        <w:fldChar w:fldCharType="end"/>
      </w:r>
      <w:r w:rsidRPr="00D053CF">
        <w:rPr>
          <w:sz w:val="24"/>
          <w:szCs w:val="24"/>
        </w:rPr>
        <w:t>);</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r w:rsidR="00E329E4">
        <w:fldChar w:fldCharType="begin"/>
      </w:r>
      <w:r w:rsidR="00E329E4">
        <w:instrText xml:space="preserve"> REF _Ref440272051 \r \h  \* MERGEFORMAT </w:instrText>
      </w:r>
      <w:r w:rsidR="00E329E4">
        <w:fldChar w:fldCharType="separate"/>
      </w:r>
      <w:r w:rsidR="00B007DA" w:rsidRPr="00B007DA">
        <w:rPr>
          <w:sz w:val="24"/>
          <w:szCs w:val="24"/>
        </w:rPr>
        <w:t>5.8</w:t>
      </w:r>
      <w:r w:rsidR="00E329E4">
        <w:fldChar w:fldCharType="end"/>
      </w:r>
      <w:r w:rsidR="00A600E3" w:rsidRPr="00D053CF">
        <w:rPr>
          <w:sz w:val="24"/>
          <w:szCs w:val="24"/>
        </w:rPr>
        <w:t>)</w:t>
      </w:r>
      <w:r w:rsidRPr="00D053CF">
        <w:rPr>
          <w:sz w:val="24"/>
          <w:szCs w:val="24"/>
        </w:rPr>
        <w:t>;</w:t>
      </w:r>
    </w:p>
    <w:p w:rsidR="00F82225" w:rsidRPr="00D053CF" w:rsidRDefault="007D7C50" w:rsidP="00A222A8">
      <w:pPr>
        <w:widowControl w:val="0"/>
        <w:numPr>
          <w:ilvl w:val="0"/>
          <w:numId w:val="47"/>
        </w:numPr>
        <w:tabs>
          <w:tab w:val="left" w:pos="1260"/>
        </w:tabs>
        <w:autoSpaceDE w:val="0"/>
        <w:spacing w:line="264" w:lineRule="auto"/>
        <w:ind w:left="1276"/>
        <w:rPr>
          <w:sz w:val="24"/>
          <w:szCs w:val="24"/>
        </w:rPr>
      </w:pPr>
      <w:bookmarkStart w:id="425"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r w:rsidR="00E329E4">
        <w:fldChar w:fldCharType="begin"/>
      </w:r>
      <w:r w:rsidR="00E329E4">
        <w:instrText xml:space="preserve"> REF _Ref440272119 \r \h  \* MERGEFORMAT </w:instrText>
      </w:r>
      <w:r w:rsidR="00E329E4">
        <w:fldChar w:fldCharType="separate"/>
      </w:r>
      <w:r w:rsidR="00B007DA" w:rsidRPr="00B007DA">
        <w:rPr>
          <w:sz w:val="24"/>
          <w:szCs w:val="24"/>
        </w:rPr>
        <w:t>5.6.1</w:t>
      </w:r>
      <w:r w:rsidR="00E329E4">
        <w:fldChar w:fldCharType="end"/>
      </w:r>
      <w:r w:rsidR="009948B4" w:rsidRPr="00D053CF">
        <w:rPr>
          <w:sz w:val="24"/>
          <w:szCs w:val="24"/>
        </w:rPr>
        <w:t>)</w:t>
      </w:r>
      <w:r w:rsidR="00F82225" w:rsidRPr="00D053CF">
        <w:rPr>
          <w:sz w:val="24"/>
          <w:szCs w:val="24"/>
        </w:rPr>
        <w:t>;</w:t>
      </w:r>
      <w:bookmarkEnd w:id="425"/>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426" w:name="_Ref440371846"/>
      <w:proofErr w:type="gramStart"/>
      <w:r w:rsidRPr="00D053CF">
        <w:rPr>
          <w:sz w:val="24"/>
          <w:szCs w:val="24"/>
        </w:rPr>
        <w:t>Деклараци</w:t>
      </w:r>
      <w:r w:rsidR="003E4055" w:rsidRPr="00D053CF">
        <w:rPr>
          <w:sz w:val="24"/>
          <w:szCs w:val="24"/>
        </w:rPr>
        <w:t>ю</w:t>
      </w:r>
      <w:r w:rsidRPr="00D053CF">
        <w:rPr>
          <w:sz w:val="24"/>
          <w:szCs w:val="24"/>
        </w:rPr>
        <w:t xml:space="preserve"> о соответствии </w:t>
      </w:r>
      <w:r w:rsidR="009948B4" w:rsidRPr="00D053CF">
        <w:rPr>
          <w:sz w:val="24"/>
          <w:szCs w:val="24"/>
        </w:rPr>
        <w:t>Участника</w:t>
      </w:r>
      <w:r w:rsidRPr="00D053CF">
        <w:rPr>
          <w:sz w:val="24"/>
          <w:szCs w:val="24"/>
        </w:rPr>
        <w:t xml:space="preserve"> критериям отнесения к субъектам малого и среднего предпринимательства</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3F3A69" w:rsidRPr="00D053CF">
        <w:rPr>
          <w:sz w:val="24"/>
          <w:szCs w:val="24"/>
        </w:rPr>
        <w:t xml:space="preserve"> (подраздел </w:t>
      </w:r>
      <w:r w:rsidR="00E329E4">
        <w:fldChar w:fldCharType="begin"/>
      </w:r>
      <w:r w:rsidR="00E329E4">
        <w:instrText xml:space="preserve"> REF _Ref440272147 \r \h  \* MERGEFORMAT </w:instrText>
      </w:r>
      <w:r w:rsidR="00E329E4">
        <w:fldChar w:fldCharType="separate"/>
      </w:r>
      <w:r w:rsidR="00B007DA" w:rsidRPr="00B007DA">
        <w:rPr>
          <w:sz w:val="24"/>
          <w:szCs w:val="24"/>
        </w:rPr>
        <w:t>5.6.2</w:t>
      </w:r>
      <w:r w:rsidR="00E329E4">
        <w:fldChar w:fldCharType="end"/>
      </w:r>
      <w:r w:rsidR="003F3A69" w:rsidRPr="00D053CF">
        <w:rPr>
          <w:sz w:val="24"/>
          <w:szCs w:val="24"/>
        </w:rPr>
        <w:t>)</w:t>
      </w:r>
      <w:r w:rsidR="00043152" w:rsidRPr="00D053CF">
        <w:rPr>
          <w:sz w:val="24"/>
          <w:szCs w:val="24"/>
        </w:rPr>
        <w:t xml:space="preserve"> </w:t>
      </w:r>
      <w:r w:rsidR="00EF6942" w:rsidRPr="00D053CF">
        <w:rPr>
          <w:sz w:val="24"/>
          <w:szCs w:val="24"/>
        </w:rPr>
        <w:t>–</w:t>
      </w:r>
      <w:r w:rsidR="00043152" w:rsidRPr="00D053CF">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D053CF">
        <w:rPr>
          <w:sz w:val="24"/>
          <w:szCs w:val="24"/>
        </w:rPr>
        <w:t>статья 4 Федерального закона Российской Федерации №209-ФЗ от 24.07.2007 с изменениями «О</w:t>
      </w:r>
      <w:proofErr w:type="gramEnd"/>
      <w:r w:rsidR="003E4055" w:rsidRPr="00D053CF">
        <w:rPr>
          <w:sz w:val="24"/>
          <w:szCs w:val="24"/>
        </w:rPr>
        <w:t xml:space="preserve"> </w:t>
      </w:r>
      <w:proofErr w:type="gramStart"/>
      <w:r w:rsidR="003E4055" w:rsidRPr="00D053CF">
        <w:rPr>
          <w:sz w:val="24"/>
          <w:szCs w:val="24"/>
        </w:rPr>
        <w:t>развитии</w:t>
      </w:r>
      <w:proofErr w:type="gramEnd"/>
      <w:r w:rsidR="003E4055" w:rsidRPr="00D053CF">
        <w:rPr>
          <w:sz w:val="24"/>
          <w:szCs w:val="24"/>
        </w:rPr>
        <w:t xml:space="preserve"> малого и среднего предпринимательства в Российской Федерации»</w:t>
      </w:r>
      <w:r w:rsidR="00043152" w:rsidRPr="00D053CF">
        <w:rPr>
          <w:sz w:val="24"/>
          <w:szCs w:val="24"/>
        </w:rPr>
        <w:t>)</w:t>
      </w:r>
      <w:r w:rsidR="00286F30" w:rsidRPr="00D053CF">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w:t>
      </w:r>
      <w:r w:rsidR="00286F30" w:rsidRPr="00D053CF">
        <w:rPr>
          <w:sz w:val="24"/>
          <w:szCs w:val="24"/>
        </w:rPr>
        <w:lastRenderedPageBreak/>
        <w:t>содержащиеся в едином реестре субъектов малого и среднего предпринимательства. В случае,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непринадлежности его к субъектам малого и среднего предпринимательства</w:t>
      </w:r>
      <w:r w:rsidRPr="00D053CF">
        <w:rPr>
          <w:sz w:val="24"/>
          <w:szCs w:val="24"/>
        </w:rPr>
        <w:t>;</w:t>
      </w:r>
      <w:bookmarkEnd w:id="426"/>
    </w:p>
    <w:p w:rsidR="007705A5" w:rsidRPr="00FD4E6C" w:rsidRDefault="007705A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r w:rsidR="00E329E4">
        <w:fldChar w:fldCharType="begin"/>
      </w:r>
      <w:r w:rsidR="00E329E4">
        <w:instrText xml:space="preserve"> REF _Ref440272274 \r \h  \* MERGEFORMAT </w:instrText>
      </w:r>
      <w:r w:rsidR="00E329E4">
        <w:fldChar w:fldCharType="separate"/>
      </w:r>
      <w:r w:rsidR="00B007DA" w:rsidRPr="00B007DA">
        <w:rPr>
          <w:sz w:val="24"/>
          <w:szCs w:val="24"/>
        </w:rPr>
        <w:t>5.9</w:t>
      </w:r>
      <w:r w:rsidR="00E329E4">
        <w:fldChar w:fldCharType="end"/>
      </w:r>
      <w:r w:rsidRPr="00D053CF">
        <w:rPr>
          <w:sz w:val="24"/>
          <w:szCs w:val="24"/>
        </w:rPr>
        <w:t>)</w:t>
      </w:r>
      <w:r w:rsidR="0026070F" w:rsidRPr="00D053CF">
        <w:rPr>
          <w:sz w:val="24"/>
          <w:szCs w:val="24"/>
        </w:rPr>
        <w:t xml:space="preserve"> (</w:t>
      </w:r>
      <w:r w:rsidR="003E4055" w:rsidRPr="00FD4E6C">
        <w:rPr>
          <w:sz w:val="24"/>
          <w:szCs w:val="24"/>
        </w:rPr>
        <w:t>желательное требование, предоставляется Участником при наличии</w:t>
      </w:r>
      <w:r w:rsidR="0026070F" w:rsidRPr="00FD4E6C">
        <w:rPr>
          <w:sz w:val="24"/>
          <w:szCs w:val="24"/>
        </w:rPr>
        <w:t>)</w:t>
      </w:r>
      <w:r w:rsidRPr="00FD4E6C">
        <w:rPr>
          <w:sz w:val="24"/>
          <w:szCs w:val="24"/>
        </w:rPr>
        <w:t>;</w:t>
      </w:r>
    </w:p>
    <w:p w:rsidR="003B6795" w:rsidRPr="00FD4E6C" w:rsidRDefault="003B6795" w:rsidP="00A222A8">
      <w:pPr>
        <w:widowControl w:val="0"/>
        <w:numPr>
          <w:ilvl w:val="0"/>
          <w:numId w:val="47"/>
        </w:numPr>
        <w:tabs>
          <w:tab w:val="left" w:pos="1260"/>
        </w:tabs>
        <w:autoSpaceDE w:val="0"/>
        <w:spacing w:line="264" w:lineRule="auto"/>
        <w:ind w:left="1276"/>
        <w:rPr>
          <w:sz w:val="24"/>
          <w:szCs w:val="24"/>
        </w:rPr>
      </w:pPr>
      <w:bookmarkStart w:id="427" w:name="_Ref465332160"/>
      <w:r w:rsidRPr="00FD4E6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27"/>
    </w:p>
    <w:p w:rsidR="00BD40A3" w:rsidRPr="00FD4E6C" w:rsidRDefault="003E4055" w:rsidP="00A222A8">
      <w:pPr>
        <w:widowControl w:val="0"/>
        <w:numPr>
          <w:ilvl w:val="0"/>
          <w:numId w:val="47"/>
        </w:numPr>
        <w:tabs>
          <w:tab w:val="left" w:pos="1260"/>
        </w:tabs>
        <w:autoSpaceDE w:val="0"/>
        <w:spacing w:line="264" w:lineRule="auto"/>
        <w:ind w:left="1276"/>
        <w:rPr>
          <w:sz w:val="24"/>
          <w:szCs w:val="24"/>
        </w:rPr>
      </w:pPr>
      <w:r w:rsidRPr="00FD4E6C">
        <w:rPr>
          <w:sz w:val="24"/>
          <w:szCs w:val="24"/>
        </w:rPr>
        <w:t>Копию (выписку из</w:t>
      </w:r>
      <w:r w:rsidR="00BD40A3" w:rsidRPr="00FD4E6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3146C0" w:rsidRPr="00F91CA3" w:rsidRDefault="003146C0" w:rsidP="00A222A8">
      <w:pPr>
        <w:widowControl w:val="0"/>
        <w:numPr>
          <w:ilvl w:val="0"/>
          <w:numId w:val="47"/>
        </w:numPr>
        <w:tabs>
          <w:tab w:val="left" w:pos="1260"/>
        </w:tabs>
        <w:autoSpaceDE w:val="0"/>
        <w:spacing w:line="264" w:lineRule="auto"/>
        <w:ind w:left="1276"/>
        <w:rPr>
          <w:sz w:val="24"/>
          <w:szCs w:val="24"/>
        </w:rPr>
      </w:pPr>
      <w:r w:rsidRPr="00F91CA3">
        <w:rPr>
          <w:sz w:val="24"/>
          <w:szCs w:val="24"/>
        </w:rPr>
        <w:t xml:space="preserve">Документы, предусмотренные п. </w:t>
      </w:r>
      <w:r w:rsidR="00E329E4">
        <w:fldChar w:fldCharType="begin"/>
      </w:r>
      <w:r w:rsidR="00E329E4">
        <w:instrText xml:space="preserve"> REF _Ref465675151 \r \h  \* MERGEFORMAT </w:instrText>
      </w:r>
      <w:r w:rsidR="00E329E4">
        <w:fldChar w:fldCharType="separate"/>
      </w:r>
      <w:r w:rsidR="00F91CA3" w:rsidRPr="00F91CA3">
        <w:rPr>
          <w:sz w:val="24"/>
          <w:szCs w:val="24"/>
        </w:rPr>
        <w:t>3.11.2</w:t>
      </w:r>
      <w:r w:rsidR="00E329E4">
        <w:fldChar w:fldCharType="end"/>
      </w:r>
      <w:r w:rsidR="00B007DA" w:rsidRPr="00F91CA3">
        <w:rPr>
          <w:sz w:val="24"/>
          <w:szCs w:val="24"/>
        </w:rPr>
        <w:t xml:space="preserve"> </w:t>
      </w:r>
      <w:r w:rsidRPr="00F91CA3">
        <w:rPr>
          <w:sz w:val="24"/>
          <w:szCs w:val="24"/>
        </w:rPr>
        <w:t>документации, в случае если Участником была предложена демпинговая цена Договора (цена лота);</w:t>
      </w:r>
    </w:p>
    <w:p w:rsidR="00920CB0" w:rsidRPr="00FD4E6C" w:rsidRDefault="00920CB0" w:rsidP="00A222A8">
      <w:pPr>
        <w:widowControl w:val="0"/>
        <w:numPr>
          <w:ilvl w:val="0"/>
          <w:numId w:val="47"/>
        </w:numPr>
        <w:tabs>
          <w:tab w:val="left" w:pos="1260"/>
        </w:tabs>
        <w:autoSpaceDE w:val="0"/>
        <w:spacing w:line="264" w:lineRule="auto"/>
        <w:ind w:left="1276"/>
        <w:rPr>
          <w:sz w:val="24"/>
          <w:szCs w:val="24"/>
        </w:rPr>
      </w:pPr>
      <w:r w:rsidRPr="00F91CA3">
        <w:rPr>
          <w:sz w:val="24"/>
          <w:szCs w:val="24"/>
        </w:rPr>
        <w:t>Иные документы, которые</w:t>
      </w:r>
      <w:r w:rsidR="007705A5" w:rsidRPr="00F91CA3">
        <w:rPr>
          <w:sz w:val="24"/>
          <w:szCs w:val="24"/>
        </w:rPr>
        <w:t>,</w:t>
      </w:r>
      <w:r w:rsidRPr="00F91CA3">
        <w:rPr>
          <w:sz w:val="24"/>
          <w:szCs w:val="24"/>
        </w:rPr>
        <w:t xml:space="preserve"> по мнению Участника</w:t>
      </w:r>
      <w:r w:rsidR="007705A5" w:rsidRPr="00F91CA3">
        <w:rPr>
          <w:sz w:val="24"/>
          <w:szCs w:val="24"/>
        </w:rPr>
        <w:t>,</w:t>
      </w:r>
      <w:r w:rsidRPr="00F91CA3">
        <w:rPr>
          <w:sz w:val="24"/>
          <w:szCs w:val="24"/>
        </w:rPr>
        <w:t xml:space="preserve"> подтверждают его соответствие установленным требованиям, с</w:t>
      </w:r>
      <w:r w:rsidRPr="00FD4E6C">
        <w:rPr>
          <w:sz w:val="24"/>
          <w:szCs w:val="24"/>
        </w:rPr>
        <w:t xml:space="preserve"> соответствующими комментариями, разъясняющими цель предоставления этих документов.</w:t>
      </w:r>
    </w:p>
    <w:p w:rsidR="00680B79" w:rsidRPr="00FD4E6C"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FD4E6C">
        <w:rPr>
          <w:bCs w:val="0"/>
          <w:sz w:val="24"/>
          <w:szCs w:val="24"/>
        </w:rPr>
        <w:t xml:space="preserve">Организатор Запроса предложений вправе отклонить </w:t>
      </w:r>
      <w:r w:rsidR="009C45FB" w:rsidRPr="00FD4E6C">
        <w:rPr>
          <w:bCs w:val="0"/>
          <w:sz w:val="24"/>
          <w:szCs w:val="24"/>
        </w:rPr>
        <w:t>Заявку</w:t>
      </w:r>
      <w:r w:rsidRPr="00FD4E6C">
        <w:rPr>
          <w:bCs w:val="0"/>
          <w:sz w:val="24"/>
          <w:szCs w:val="24"/>
        </w:rPr>
        <w:t xml:space="preserve"> </w:t>
      </w:r>
      <w:r w:rsidR="00B20653" w:rsidRPr="00FD4E6C">
        <w:rPr>
          <w:bCs w:val="0"/>
          <w:sz w:val="24"/>
          <w:szCs w:val="24"/>
        </w:rPr>
        <w:t>Участника</w:t>
      </w:r>
      <w:r w:rsidRPr="00FD4E6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D4E6C" w:rsidRDefault="00680B79" w:rsidP="00680B79">
      <w:pPr>
        <w:pStyle w:val="aff6"/>
        <w:numPr>
          <w:ilvl w:val="0"/>
          <w:numId w:val="0"/>
        </w:numPr>
        <w:spacing w:line="240" w:lineRule="auto"/>
        <w:ind w:left="1134"/>
        <w:rPr>
          <w:sz w:val="24"/>
          <w:szCs w:val="24"/>
        </w:rPr>
      </w:pPr>
      <w:r w:rsidRPr="00FD4E6C">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иные существенные нарушения 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 случае,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предоставляет аналогичные документы. Такие документы должны быть переведены на русский язык и </w:t>
      </w:r>
      <w:proofErr w:type="spellStart"/>
      <w:r w:rsidRPr="00D053CF">
        <w:rPr>
          <w:sz w:val="24"/>
          <w:szCs w:val="24"/>
        </w:rPr>
        <w:t>апостилированы</w:t>
      </w:r>
      <w:proofErr w:type="spellEnd"/>
      <w:r w:rsidRPr="00D053CF">
        <w:rPr>
          <w:sz w:val="24"/>
          <w:szCs w:val="24"/>
        </w:rPr>
        <w:t xml:space="preserve">,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w:t>
      </w:r>
      <w:r w:rsidRPr="00D053CF">
        <w:rPr>
          <w:sz w:val="24"/>
          <w:szCs w:val="24"/>
        </w:rPr>
        <w:lastRenderedPageBreak/>
        <w:t xml:space="preserve">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428" w:name="_Ref466909528"/>
      <w:r w:rsidRPr="00D053CF">
        <w:rPr>
          <w:sz w:val="24"/>
          <w:szCs w:val="24"/>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w:t>
      </w:r>
      <w:proofErr w:type="spellStart"/>
      <w:r w:rsidRPr="00D053CF">
        <w:rPr>
          <w:sz w:val="24"/>
          <w:szCs w:val="24"/>
        </w:rPr>
        <w:t>неконтрафактной</w:t>
      </w:r>
      <w:proofErr w:type="spellEnd"/>
      <w:r w:rsidRPr="00D053CF">
        <w:rPr>
          <w:sz w:val="24"/>
          <w:szCs w:val="24"/>
        </w:rPr>
        <w:t xml:space="preserve"> продукции в определенные Закупочной документаций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28"/>
    </w:p>
    <w:p w:rsidR="00717F60" w:rsidRPr="00D053CF" w:rsidRDefault="00717F60" w:rsidP="00E71A48">
      <w:pPr>
        <w:pStyle w:val="3"/>
        <w:spacing w:line="264" w:lineRule="auto"/>
        <w:rPr>
          <w:szCs w:val="24"/>
        </w:rPr>
      </w:pPr>
      <w:bookmarkStart w:id="429" w:name="_Ref191386451"/>
      <w:bookmarkStart w:id="430" w:name="_Ref440271628"/>
      <w:bookmarkStart w:id="431" w:name="_Toc440297034"/>
      <w:bookmarkStart w:id="432" w:name="_Toc440356595"/>
      <w:bookmarkStart w:id="433" w:name="_Toc440631730"/>
      <w:bookmarkStart w:id="434" w:name="_Toc440876515"/>
      <w:bookmarkStart w:id="435" w:name="_Toc441130587"/>
      <w:bookmarkStart w:id="436" w:name="_Toc441157091"/>
      <w:bookmarkStart w:id="437" w:name="_Toc447292109"/>
      <w:bookmarkStart w:id="438" w:name="_Toc462234867"/>
      <w:bookmarkStart w:id="439" w:name="_Toc466966833"/>
      <w:bookmarkStart w:id="440" w:name="_Toc468806083"/>
      <w:bookmarkStart w:id="441" w:name="_Toc469480350"/>
      <w:bookmarkStart w:id="442" w:name="_Toc472416866"/>
      <w:r w:rsidRPr="00D053CF">
        <w:rPr>
          <w:szCs w:val="24"/>
        </w:rPr>
        <w:t xml:space="preserve">Привлечение </w:t>
      </w:r>
      <w:bookmarkEnd w:id="429"/>
      <w:proofErr w:type="spellStart"/>
      <w:r w:rsidR="005B074F" w:rsidRPr="00D053CF">
        <w:rPr>
          <w:szCs w:val="24"/>
        </w:rPr>
        <w:t>сопоставщиков</w:t>
      </w:r>
      <w:bookmarkEnd w:id="430"/>
      <w:bookmarkEnd w:id="431"/>
      <w:bookmarkEnd w:id="432"/>
      <w:bookmarkEnd w:id="433"/>
      <w:bookmarkEnd w:id="434"/>
      <w:bookmarkEnd w:id="435"/>
      <w:bookmarkEnd w:id="436"/>
      <w:bookmarkEnd w:id="437"/>
      <w:bookmarkEnd w:id="438"/>
      <w:bookmarkEnd w:id="439"/>
      <w:bookmarkEnd w:id="440"/>
      <w:bookmarkEnd w:id="441"/>
      <w:bookmarkEnd w:id="442"/>
      <w:proofErr w:type="spellEnd"/>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proofErr w:type="spellStart"/>
      <w:r w:rsidR="005B074F" w:rsidRPr="00D053CF">
        <w:rPr>
          <w:bCs w:val="0"/>
          <w:sz w:val="24"/>
          <w:szCs w:val="24"/>
        </w:rPr>
        <w:t>сопоставщиков</w:t>
      </w:r>
      <w:proofErr w:type="spellEnd"/>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443" w:name="_Ref191386461"/>
      <w:bookmarkStart w:id="444" w:name="_Toc440297035"/>
      <w:bookmarkStart w:id="445" w:name="_Toc440356596"/>
      <w:bookmarkStart w:id="446" w:name="_Toc440631731"/>
      <w:bookmarkStart w:id="447" w:name="_Toc440876516"/>
      <w:bookmarkStart w:id="448" w:name="_Toc441130588"/>
      <w:bookmarkStart w:id="449" w:name="_Toc441157092"/>
      <w:bookmarkStart w:id="450" w:name="_Toc447292110"/>
      <w:bookmarkStart w:id="451" w:name="_Toc462234868"/>
      <w:bookmarkStart w:id="452" w:name="_Toc466966834"/>
      <w:bookmarkStart w:id="453" w:name="_Toc468806084"/>
      <w:bookmarkStart w:id="454" w:name="_Toc469480351"/>
      <w:bookmarkStart w:id="455" w:name="_Toc472416867"/>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443"/>
      <w:bookmarkEnd w:id="444"/>
      <w:bookmarkEnd w:id="445"/>
      <w:bookmarkEnd w:id="446"/>
      <w:bookmarkEnd w:id="447"/>
      <w:bookmarkEnd w:id="448"/>
      <w:bookmarkEnd w:id="449"/>
      <w:bookmarkEnd w:id="450"/>
      <w:bookmarkEnd w:id="451"/>
      <w:bookmarkEnd w:id="452"/>
      <w:bookmarkEnd w:id="453"/>
      <w:bookmarkEnd w:id="454"/>
      <w:bookmarkEnd w:id="455"/>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r w:rsidR="00E329E4">
        <w:fldChar w:fldCharType="begin"/>
      </w:r>
      <w:r w:rsidR="00E329E4">
        <w:instrText xml:space="preserve"> REF _Ref191386482 \r \h  \* MERGEFORMAT </w:instrText>
      </w:r>
      <w:r w:rsidR="00E329E4">
        <w:fldChar w:fldCharType="separate"/>
      </w:r>
      <w:r w:rsidR="00B007DA" w:rsidRPr="00B007DA">
        <w:rPr>
          <w:bCs w:val="0"/>
          <w:sz w:val="24"/>
          <w:szCs w:val="24"/>
        </w:rPr>
        <w:t>3.3.8.1</w:t>
      </w:r>
      <w:r w:rsidR="00E329E4">
        <w:fldChar w:fldCharType="end"/>
      </w:r>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r w:rsidR="00E329E4">
        <w:fldChar w:fldCharType="begin"/>
      </w:r>
      <w:r w:rsidR="00E329E4">
        <w:instrText xml:space="preserve"> REF _Ref191386407 \r \h  \* MERGEFORMAT </w:instrText>
      </w:r>
      <w:r w:rsidR="00E329E4">
        <w:fldChar w:fldCharType="separate"/>
      </w:r>
      <w:r w:rsidR="00B007DA" w:rsidRPr="00B007DA">
        <w:rPr>
          <w:bCs w:val="0"/>
          <w:sz w:val="24"/>
          <w:szCs w:val="24"/>
        </w:rPr>
        <w:t>3.3.8</w:t>
      </w:r>
      <w:r w:rsidR="00E329E4">
        <w:fldChar w:fldCharType="end"/>
      </w:r>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окументации, изложенным в п.</w:t>
      </w:r>
      <w:r w:rsidR="00EF5AA8">
        <w:fldChar w:fldCharType="begin"/>
      </w:r>
      <w:r w:rsidR="004B3109">
        <w:rPr>
          <w:bCs w:val="0"/>
          <w:sz w:val="24"/>
          <w:szCs w:val="24"/>
        </w:rPr>
        <w:instrText xml:space="preserve"> REF _Ref303669127 \r \h </w:instrText>
      </w:r>
      <w:r w:rsidR="00EF5AA8">
        <w:fldChar w:fldCharType="separate"/>
      </w:r>
      <w:r w:rsidR="00B007DA">
        <w:rPr>
          <w:bCs w:val="0"/>
          <w:sz w:val="24"/>
          <w:szCs w:val="24"/>
        </w:rPr>
        <w:t>3.3.8.2</w:t>
      </w:r>
      <w:r w:rsidR="00EF5AA8">
        <w:fldChar w:fldCharType="end"/>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56"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456"/>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57"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457"/>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lastRenderedPageBreak/>
        <w:t xml:space="preserve">соглашением должно быть предусмотрено, что все операции по выполнению </w:t>
      </w:r>
      <w:r w:rsidR="00123C70" w:rsidRPr="00D053CF">
        <w:rPr>
          <w:bCs w:val="0"/>
          <w:sz w:val="24"/>
          <w:szCs w:val="24"/>
        </w:rPr>
        <w:t>Договор</w:t>
      </w:r>
      <w:r w:rsidRPr="00D053C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срок действия соглашения должен быть не менее, чем срок действия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58" w:name="_Ref307563262"/>
      <w:r w:rsidRPr="00D053CF">
        <w:rPr>
          <w:bCs w:val="0"/>
          <w:sz w:val="24"/>
          <w:szCs w:val="24"/>
        </w:rPr>
        <w:t>соглашение не должно изменяться без одобрения Организатора запроса предложений и Заказчика.</w:t>
      </w:r>
      <w:bookmarkEnd w:id="458"/>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329E4">
        <w:fldChar w:fldCharType="begin"/>
      </w:r>
      <w:r w:rsidR="00E329E4">
        <w:instrText xml:space="preserve"> REF _Ref307563248 \r \h  \* MERGEFORMAT </w:instrText>
      </w:r>
      <w:r w:rsidR="00E329E4">
        <w:fldChar w:fldCharType="separate"/>
      </w:r>
      <w:r w:rsidR="00B007DA" w:rsidRPr="00B007DA">
        <w:rPr>
          <w:bCs w:val="0"/>
          <w:sz w:val="24"/>
          <w:szCs w:val="24"/>
          <w:lang w:val="en-US"/>
        </w:rPr>
        <w:t>a</w:t>
      </w:r>
      <w:r w:rsidR="00B007DA" w:rsidRPr="007618F5">
        <w:rPr>
          <w:bCs w:val="0"/>
          <w:sz w:val="24"/>
          <w:szCs w:val="24"/>
        </w:rPr>
        <w:t>)</w:t>
      </w:r>
      <w:r w:rsidR="00E329E4">
        <w:fldChar w:fldCharType="end"/>
      </w:r>
      <w:r w:rsidRPr="00D053CF">
        <w:rPr>
          <w:bCs w:val="0"/>
          <w:sz w:val="24"/>
          <w:szCs w:val="24"/>
        </w:rPr>
        <w:t xml:space="preserve">- </w:t>
      </w:r>
      <w:r w:rsidR="00E329E4">
        <w:fldChar w:fldCharType="begin"/>
      </w:r>
      <w:r w:rsidR="00E329E4">
        <w:instrText xml:space="preserve"> REF _Ref307563262 \r \h  \* MERGEFORMAT </w:instrText>
      </w:r>
      <w:r w:rsidR="00E329E4">
        <w:fldChar w:fldCharType="separate"/>
      </w:r>
      <w:r w:rsidR="00B007DA" w:rsidRPr="00B007DA">
        <w:rPr>
          <w:bCs w:val="0"/>
          <w:sz w:val="24"/>
          <w:szCs w:val="24"/>
          <w:lang w:val="en-US"/>
        </w:rPr>
        <w:t>g</w:t>
      </w:r>
      <w:r w:rsidR="00B007DA" w:rsidRPr="007618F5">
        <w:rPr>
          <w:bCs w:val="0"/>
          <w:sz w:val="24"/>
          <w:szCs w:val="24"/>
        </w:rPr>
        <w:t>)</w:t>
      </w:r>
      <w:r w:rsidR="00E329E4">
        <w:fldChar w:fldCharType="end"/>
      </w:r>
      <w:r w:rsidRPr="00D053CF">
        <w:rPr>
          <w:bCs w:val="0"/>
          <w:sz w:val="24"/>
          <w:szCs w:val="24"/>
        </w:rPr>
        <w:t xml:space="preserve">п. </w:t>
      </w:r>
      <w:r w:rsidR="00E329E4">
        <w:fldChar w:fldCharType="begin"/>
      </w:r>
      <w:r w:rsidR="00E329E4">
        <w:instrText xml:space="preserve"> REF _Ref306032591 \r \h  \* MERGEFORMAT </w:instrText>
      </w:r>
      <w:r w:rsidR="00E329E4">
        <w:fldChar w:fldCharType="separate"/>
      </w:r>
      <w:r w:rsidR="00B007DA" w:rsidRPr="00B007DA">
        <w:rPr>
          <w:bCs w:val="0"/>
          <w:sz w:val="24"/>
          <w:szCs w:val="24"/>
        </w:rPr>
        <w:t>3.3.10.4</w:t>
      </w:r>
      <w:r w:rsidR="00E329E4">
        <w:fldChar w:fldCharType="end"/>
      </w:r>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59" w:name="_Ref462233515"/>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459"/>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r w:rsidR="00E329E4">
        <w:fldChar w:fldCharType="begin"/>
      </w:r>
      <w:r w:rsidR="00E329E4">
        <w:instrText xml:space="preserve"> REF _Ref303669127 \r \h  \* MERGEFORMAT </w:instrText>
      </w:r>
      <w:r w:rsidR="00E329E4">
        <w:fldChar w:fldCharType="separate"/>
      </w:r>
      <w:r w:rsidR="00B007DA" w:rsidRPr="00B007DA">
        <w:rPr>
          <w:bCs w:val="0"/>
          <w:sz w:val="24"/>
          <w:szCs w:val="24"/>
        </w:rPr>
        <w:t>3.3.8.2</w:t>
      </w:r>
      <w:r w:rsidR="00E329E4">
        <w:fldChar w:fldCharType="end"/>
      </w:r>
      <w:r w:rsidR="00717F60" w:rsidRPr="00D053CF">
        <w:rPr>
          <w:bCs w:val="0"/>
          <w:sz w:val="24"/>
          <w:szCs w:val="24"/>
        </w:rPr>
        <w:t>)</w:t>
      </w:r>
      <w:r w:rsidR="005A37E7" w:rsidRPr="00D053CF">
        <w:rPr>
          <w:bCs w:val="0"/>
          <w:sz w:val="24"/>
          <w:szCs w:val="24"/>
        </w:rPr>
        <w:t xml:space="preserve">. Документы, указанные в </w:t>
      </w:r>
      <w:proofErr w:type="spellStart"/>
      <w:r w:rsidR="005A37E7" w:rsidRPr="00D053CF">
        <w:rPr>
          <w:bCs w:val="0"/>
          <w:sz w:val="24"/>
          <w:szCs w:val="24"/>
        </w:rPr>
        <w:t>пп</w:t>
      </w:r>
      <w:proofErr w:type="spellEnd"/>
      <w:r w:rsidR="005A37E7" w:rsidRPr="00D053CF">
        <w:rPr>
          <w:sz w:val="24"/>
          <w:szCs w:val="24"/>
        </w:rPr>
        <w:t xml:space="preserve">. и </w:t>
      </w:r>
      <w:r w:rsidR="00EF5AA8">
        <w:fldChar w:fldCharType="begin"/>
      </w:r>
      <w:r w:rsidR="00BF4A02">
        <w:instrText xml:space="preserve"> REF _Ref465332160 \r \h  \* MERGEFORMAT </w:instrText>
      </w:r>
      <w:r w:rsidR="00EF5AA8">
        <w:fldChar w:fldCharType="separate"/>
      </w:r>
      <w:proofErr w:type="gramStart"/>
      <w:r w:rsidR="00B007DA">
        <w:rPr>
          <w:sz w:val="24"/>
          <w:szCs w:val="24"/>
        </w:rPr>
        <w:t>и</w:t>
      </w:r>
      <w:proofErr w:type="gramEnd"/>
      <w:r w:rsidR="00B007DA">
        <w:rPr>
          <w:sz w:val="24"/>
          <w:szCs w:val="24"/>
        </w:rPr>
        <w:t>)</w:t>
      </w:r>
      <w:r w:rsidR="00EF5AA8">
        <w:fldChar w:fldCharType="end"/>
      </w:r>
      <w:r w:rsidR="005A37E7" w:rsidRPr="00D053CF">
        <w:rPr>
          <w:sz w:val="24"/>
          <w:szCs w:val="24"/>
        </w:rPr>
        <w:t xml:space="preserve"> п. </w:t>
      </w:r>
      <w:r w:rsidR="00E329E4">
        <w:fldChar w:fldCharType="begin"/>
      </w:r>
      <w:r w:rsidR="00E329E4">
        <w:instrText xml:space="preserve"> REF _Ref306005578 \r \h  \* MERGEFORMAT </w:instrText>
      </w:r>
      <w:r w:rsidR="00E329E4">
        <w:fldChar w:fldCharType="separate"/>
      </w:r>
      <w:r w:rsidR="00B007DA" w:rsidRPr="00B007DA">
        <w:rPr>
          <w:sz w:val="24"/>
          <w:szCs w:val="24"/>
        </w:rPr>
        <w:t>3.3.8.3</w:t>
      </w:r>
      <w:r w:rsidR="00E329E4">
        <w:fldChar w:fldCharType="end"/>
      </w:r>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w:t>
      </w:r>
      <w:proofErr w:type="gramStart"/>
      <w:r w:rsidR="00717F60" w:rsidRPr="00D053CF">
        <w:rPr>
          <w:bCs w:val="0"/>
          <w:sz w:val="24"/>
          <w:szCs w:val="24"/>
        </w:rPr>
        <w:t xml:space="preserve">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proofErr w:type="gramEnd"/>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r w:rsidR="00E329E4">
        <w:fldChar w:fldCharType="begin"/>
      </w:r>
      <w:r w:rsidR="00E329E4">
        <w:instrText xml:space="preserve"> REF _Ref440272510 \r \h  \* MERGEFORMAT </w:instrText>
      </w:r>
      <w:r w:rsidR="00E329E4">
        <w:fldChar w:fldCharType="separate"/>
      </w:r>
      <w:r w:rsidR="00B007DA" w:rsidRPr="00B007DA">
        <w:rPr>
          <w:bCs w:val="0"/>
          <w:sz w:val="24"/>
          <w:szCs w:val="24"/>
        </w:rPr>
        <w:t>5.10</w:t>
      </w:r>
      <w:r w:rsidR="00E329E4">
        <w:fldChar w:fldCharType="end"/>
      </w:r>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w:t>
      </w:r>
      <w:proofErr w:type="gramStart"/>
      <w:r w:rsidR="00EE2EFB" w:rsidRPr="00D053CF">
        <w:rPr>
          <w:bCs w:val="0"/>
          <w:sz w:val="24"/>
          <w:szCs w:val="24"/>
        </w:rPr>
        <w:t>указанных</w:t>
      </w:r>
      <w:proofErr w:type="gramEnd"/>
      <w:r w:rsidR="00EE2EFB" w:rsidRPr="00D053CF">
        <w:rPr>
          <w:bCs w:val="0"/>
          <w:sz w:val="24"/>
          <w:szCs w:val="24"/>
        </w:rPr>
        <w:t xml:space="preserve"> </w:t>
      </w:r>
      <w:r w:rsidR="00D77DCB" w:rsidRPr="00D053CF">
        <w:rPr>
          <w:bCs w:val="0"/>
          <w:sz w:val="24"/>
          <w:szCs w:val="24"/>
        </w:rPr>
        <w:t>п.</w:t>
      </w:r>
      <w:r w:rsidR="009C744E" w:rsidRPr="00D053CF">
        <w:rPr>
          <w:bCs w:val="0"/>
          <w:sz w:val="24"/>
          <w:szCs w:val="24"/>
        </w:rPr>
        <w:t xml:space="preserve"> </w:t>
      </w:r>
      <w:r w:rsidR="00E329E4">
        <w:fldChar w:fldCharType="begin"/>
      </w:r>
      <w:r w:rsidR="00E329E4">
        <w:instrText xml:space="preserve"> REF _Ref440291364 \r \h  \* MERGEFORMAT </w:instrText>
      </w:r>
      <w:r w:rsidR="00E329E4">
        <w:fldChar w:fldCharType="separate"/>
      </w:r>
      <w:r w:rsidR="00B007DA" w:rsidRPr="00B007DA">
        <w:rPr>
          <w:bCs w:val="0"/>
          <w:sz w:val="24"/>
          <w:szCs w:val="24"/>
        </w:rPr>
        <w:t>3.3.8.1</w:t>
      </w:r>
      <w:r w:rsidR="00E329E4">
        <w:fldChar w:fldCharType="end"/>
      </w:r>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460" w:name="_Ref306114966"/>
      <w:bookmarkStart w:id="461" w:name="_Toc440297036"/>
      <w:bookmarkStart w:id="462" w:name="_Toc440356597"/>
      <w:bookmarkStart w:id="463" w:name="_Toc440631732"/>
      <w:bookmarkStart w:id="464" w:name="_Toc440876517"/>
      <w:bookmarkStart w:id="465" w:name="_Toc441130589"/>
      <w:bookmarkStart w:id="466" w:name="_Toc441157093"/>
      <w:bookmarkStart w:id="467" w:name="_Toc447292111"/>
      <w:bookmarkStart w:id="468" w:name="_Toc462234869"/>
      <w:bookmarkStart w:id="469" w:name="_Toc466966835"/>
      <w:bookmarkStart w:id="470" w:name="_Toc468806085"/>
      <w:bookmarkStart w:id="471" w:name="_Toc469480352"/>
      <w:bookmarkStart w:id="472" w:name="_Toc472416868"/>
      <w:r w:rsidRPr="00D053CF">
        <w:rPr>
          <w:szCs w:val="24"/>
        </w:rPr>
        <w:t>Разъяснение Документации по запросу предложений</w:t>
      </w:r>
      <w:bookmarkEnd w:id="460"/>
      <w:bookmarkEnd w:id="461"/>
      <w:bookmarkEnd w:id="462"/>
      <w:bookmarkEnd w:id="463"/>
      <w:bookmarkEnd w:id="464"/>
      <w:bookmarkEnd w:id="465"/>
      <w:bookmarkEnd w:id="466"/>
      <w:bookmarkEnd w:id="467"/>
      <w:bookmarkEnd w:id="468"/>
      <w:bookmarkEnd w:id="469"/>
      <w:bookmarkEnd w:id="470"/>
      <w:bookmarkEnd w:id="471"/>
      <w:bookmarkEnd w:id="472"/>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 xml:space="preserve">В процессе подготовки </w:t>
      </w:r>
      <w:r w:rsidR="004B5EB3" w:rsidRPr="00D053CF">
        <w:rPr>
          <w:bCs w:val="0"/>
          <w:iCs/>
          <w:sz w:val="24"/>
          <w:szCs w:val="24"/>
        </w:rPr>
        <w:t>Заявк</w:t>
      </w:r>
      <w:r w:rsidRPr="00D053CF">
        <w:rPr>
          <w:bCs w:val="0"/>
          <w:iCs/>
          <w:sz w:val="24"/>
          <w:szCs w:val="24"/>
        </w:rPr>
        <w:t xml:space="preserve">и </w:t>
      </w:r>
      <w:r w:rsidR="009C744E" w:rsidRPr="00D053CF">
        <w:rPr>
          <w:bCs w:val="0"/>
          <w:iCs/>
          <w:sz w:val="24"/>
          <w:szCs w:val="24"/>
        </w:rPr>
        <w:t>Участник</w:t>
      </w:r>
      <w:r w:rsidRPr="00D053CF">
        <w:rPr>
          <w:bCs w:val="0"/>
          <w:iCs/>
          <w:sz w:val="24"/>
          <w:szCs w:val="24"/>
        </w:rPr>
        <w:t>и вправе обратиться к Организатору запроса предложений за разъяснениями настоящей Д</w:t>
      </w:r>
      <w:r w:rsidRPr="00D053CF">
        <w:rPr>
          <w:bCs w:val="0"/>
          <w:sz w:val="24"/>
          <w:szCs w:val="24"/>
        </w:rPr>
        <w:t xml:space="preserve">окументации по </w:t>
      </w:r>
      <w:r w:rsidRPr="00D053CF">
        <w:rPr>
          <w:bCs w:val="0"/>
          <w:sz w:val="24"/>
          <w:szCs w:val="24"/>
        </w:rPr>
        <w:lastRenderedPageBreak/>
        <w:t>запросу предложений</w:t>
      </w:r>
      <w:r w:rsidRPr="00D053CF">
        <w:rPr>
          <w:bCs w:val="0"/>
          <w:iCs/>
          <w:sz w:val="24"/>
          <w:szCs w:val="24"/>
        </w:rPr>
        <w:t xml:space="preserve">. Запросы на разъяснение </w:t>
      </w:r>
      <w:r w:rsidR="007D07A7" w:rsidRPr="00D053CF">
        <w:rPr>
          <w:bCs w:val="0"/>
          <w:iCs/>
          <w:sz w:val="24"/>
          <w:szCs w:val="24"/>
        </w:rPr>
        <w:t>Д</w:t>
      </w:r>
      <w:r w:rsidRPr="00D053CF">
        <w:rPr>
          <w:bCs w:val="0"/>
          <w:iCs/>
          <w:sz w:val="24"/>
          <w:szCs w:val="24"/>
        </w:rPr>
        <w:t>окументации должны быть направлены через ЭТП или в письменной</w:t>
      </w:r>
      <w:r w:rsidR="00A64544" w:rsidRPr="00D053CF">
        <w:rPr>
          <w:sz w:val="24"/>
          <w:szCs w:val="24"/>
        </w:rPr>
        <w:t xml:space="preserve"> </w:t>
      </w:r>
      <w:r w:rsidRPr="00D053CF">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D053CF">
        <w:rPr>
          <w:bCs w:val="0"/>
          <w:iCs/>
          <w:sz w:val="24"/>
          <w:szCs w:val="24"/>
        </w:rPr>
        <w:t>Участник</w:t>
      </w:r>
      <w:r w:rsidRPr="00D053CF">
        <w:rPr>
          <w:bCs w:val="0"/>
          <w:iCs/>
          <w:sz w:val="24"/>
          <w:szCs w:val="24"/>
        </w:rPr>
        <w:t>а.</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если в тексте ответа не будет указано иное. В случае</w:t>
      </w:r>
      <w:proofErr w:type="gramStart"/>
      <w:r w:rsidRPr="00D053CF">
        <w:rPr>
          <w:bCs w:val="0"/>
          <w:iCs/>
          <w:sz w:val="24"/>
          <w:szCs w:val="24"/>
        </w:rPr>
        <w:t>,</w:t>
      </w:r>
      <w:proofErr w:type="gramEnd"/>
      <w:r w:rsidRPr="00D053CF">
        <w:rPr>
          <w:bCs w:val="0"/>
          <w:iCs/>
          <w:sz w:val="24"/>
          <w:szCs w:val="24"/>
        </w:rPr>
        <w:t xml:space="preserve">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r w:rsidR="00E329E4">
        <w:fldChar w:fldCharType="begin"/>
      </w:r>
      <w:r w:rsidR="00E329E4">
        <w:instrText xml:space="preserve"> REF _Ref440969644 \r \h  \* MERGEFORMAT </w:instrText>
      </w:r>
      <w:r w:rsidR="00E329E4">
        <w:fldChar w:fldCharType="separate"/>
      </w:r>
      <w:r w:rsidR="00B007DA" w:rsidRPr="00B007DA">
        <w:rPr>
          <w:bCs w:val="0"/>
          <w:iCs/>
          <w:sz w:val="24"/>
          <w:szCs w:val="24"/>
        </w:rPr>
        <w:t>3.3.12</w:t>
      </w:r>
      <w:r w:rsidR="00E329E4">
        <w:fldChar w:fldCharType="end"/>
      </w:r>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r w:rsidR="00E329E4">
        <w:fldChar w:fldCharType="begin"/>
      </w:r>
      <w:r w:rsidR="00E329E4">
        <w:instrText xml:space="preserve"> REF _Ref440289401 \r \h  \* MERGEFORMAT </w:instrText>
      </w:r>
      <w:r w:rsidR="00E329E4">
        <w:fldChar w:fldCharType="separate"/>
      </w:r>
      <w:r w:rsidR="00B007DA" w:rsidRPr="00B007DA">
        <w:rPr>
          <w:bCs w:val="0"/>
          <w:iCs/>
          <w:sz w:val="24"/>
          <w:szCs w:val="24"/>
        </w:rPr>
        <w:t>3.3.13</w:t>
      </w:r>
      <w:r w:rsidR="00E329E4">
        <w:fldChar w:fldCharType="end"/>
      </w:r>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473" w:name="_Toc440297037"/>
      <w:bookmarkStart w:id="474" w:name="_Toc440356598"/>
      <w:bookmarkStart w:id="475" w:name="_Toc440631733"/>
      <w:bookmarkStart w:id="476" w:name="_Toc440876518"/>
      <w:bookmarkStart w:id="477" w:name="_Ref440969599"/>
      <w:bookmarkStart w:id="478" w:name="_Ref440969644"/>
      <w:bookmarkStart w:id="479" w:name="_Toc441130590"/>
      <w:bookmarkStart w:id="480" w:name="_Toc441157094"/>
      <w:bookmarkStart w:id="481" w:name="_Toc447292112"/>
      <w:bookmarkStart w:id="482" w:name="_Toc462234870"/>
      <w:bookmarkStart w:id="483" w:name="_Toc466966836"/>
      <w:bookmarkStart w:id="484" w:name="_Toc468806086"/>
      <w:bookmarkStart w:id="485" w:name="_Toc469480353"/>
      <w:bookmarkStart w:id="486" w:name="_Toc472416869"/>
      <w:r w:rsidRPr="00D053CF">
        <w:rPr>
          <w:szCs w:val="24"/>
        </w:rPr>
        <w:t>Внесение изменений в Документацию по запросу предложений.</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487" w:name="_Ref440289401"/>
      <w:bookmarkStart w:id="488" w:name="_Toc440297038"/>
      <w:bookmarkStart w:id="489" w:name="_Toc440356599"/>
      <w:bookmarkStart w:id="490" w:name="_Toc440631734"/>
      <w:bookmarkStart w:id="491" w:name="_Toc440876519"/>
      <w:bookmarkStart w:id="492" w:name="_Toc441130591"/>
      <w:bookmarkStart w:id="493" w:name="_Toc441157095"/>
      <w:bookmarkStart w:id="494" w:name="_Toc447292113"/>
      <w:bookmarkStart w:id="495" w:name="_Toc462234871"/>
      <w:bookmarkStart w:id="496" w:name="_Toc466966837"/>
      <w:bookmarkStart w:id="497" w:name="_Toc468806087"/>
      <w:bookmarkStart w:id="498" w:name="_Toc469480354"/>
      <w:bookmarkStart w:id="499" w:name="_Toc472416870"/>
      <w:r w:rsidRPr="00D053CF">
        <w:rPr>
          <w:szCs w:val="24"/>
        </w:rPr>
        <w:t>Продление срока окончания приема Заявок</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500" w:name="_Ref191386249"/>
    </w:p>
    <w:p w:rsidR="0027690B" w:rsidRPr="00D053CF" w:rsidRDefault="0027690B" w:rsidP="0027690B">
      <w:pPr>
        <w:pStyle w:val="3"/>
        <w:spacing w:line="264" w:lineRule="auto"/>
        <w:rPr>
          <w:szCs w:val="24"/>
          <w:lang w:eastAsia="ru-RU"/>
        </w:rPr>
      </w:pPr>
      <w:bookmarkStart w:id="501" w:name="_Toc299701566"/>
      <w:bookmarkStart w:id="502" w:name="_Ref306176386"/>
      <w:bookmarkStart w:id="503" w:name="_Ref440285128"/>
      <w:bookmarkStart w:id="504" w:name="_Toc440357103"/>
      <w:bookmarkStart w:id="505" w:name="_Toc440359658"/>
      <w:bookmarkStart w:id="506" w:name="_Toc440632121"/>
      <w:bookmarkStart w:id="507" w:name="_Toc440875942"/>
      <w:bookmarkStart w:id="508" w:name="_Toc441130970"/>
      <w:bookmarkStart w:id="509" w:name="_Toc447292114"/>
      <w:bookmarkStart w:id="510" w:name="_Toc462234872"/>
      <w:bookmarkStart w:id="511" w:name="_Toc466966838"/>
      <w:bookmarkStart w:id="512" w:name="_Toc468806088"/>
      <w:bookmarkStart w:id="513" w:name="_Toc469480355"/>
      <w:bookmarkStart w:id="514" w:name="_Toc472416871"/>
      <w:bookmarkStart w:id="515" w:name="_Ref305973214"/>
      <w:r w:rsidRPr="00D053CF">
        <w:rPr>
          <w:bCs w:val="0"/>
          <w:szCs w:val="24"/>
          <w:lang w:eastAsia="ru-RU"/>
        </w:rPr>
        <w:t xml:space="preserve">Обеспечение </w:t>
      </w:r>
      <w:r w:rsidRPr="00D053CF">
        <w:rPr>
          <w:szCs w:val="24"/>
        </w:rPr>
        <w:t>исполнения</w:t>
      </w:r>
      <w:r w:rsidRPr="00D053CF">
        <w:rPr>
          <w:bCs w:val="0"/>
          <w:szCs w:val="24"/>
          <w:lang w:eastAsia="ru-RU"/>
        </w:rPr>
        <w:t xml:space="preserve"> обязательств Участника запроса предложений</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исполнения обязательств Участника запроса предложений не предусмотрено. </w:t>
      </w:r>
    </w:p>
    <w:p w:rsidR="00717F60" w:rsidRPr="00D053CF" w:rsidRDefault="00717F60" w:rsidP="00E71A48">
      <w:pPr>
        <w:pStyle w:val="2"/>
        <w:tabs>
          <w:tab w:val="clear" w:pos="0"/>
          <w:tab w:val="clear" w:pos="1700"/>
          <w:tab w:val="num" w:pos="709"/>
        </w:tabs>
        <w:spacing w:line="264" w:lineRule="auto"/>
      </w:pPr>
      <w:bookmarkStart w:id="516" w:name="_Ref462236869"/>
      <w:bookmarkStart w:id="517" w:name="_Toc472416872"/>
      <w:r w:rsidRPr="00D053CF">
        <w:t>Подача Заявок и их прием</w:t>
      </w:r>
      <w:bookmarkStart w:id="518" w:name="_Ref56229451"/>
      <w:bookmarkEnd w:id="500"/>
      <w:bookmarkEnd w:id="515"/>
      <w:bookmarkEnd w:id="516"/>
      <w:bookmarkEnd w:id="517"/>
    </w:p>
    <w:p w:rsidR="00717F60" w:rsidRPr="00D053CF" w:rsidRDefault="00717F60" w:rsidP="00E71A48">
      <w:pPr>
        <w:pStyle w:val="3"/>
        <w:spacing w:line="264" w:lineRule="auto"/>
        <w:rPr>
          <w:szCs w:val="24"/>
        </w:rPr>
      </w:pPr>
      <w:bookmarkStart w:id="519" w:name="_Toc439323707"/>
      <w:bookmarkStart w:id="520" w:name="_Toc440297041"/>
      <w:bookmarkStart w:id="521" w:name="_Toc440356602"/>
      <w:bookmarkStart w:id="522" w:name="_Toc440631737"/>
      <w:bookmarkStart w:id="523" w:name="_Toc440876522"/>
      <w:bookmarkStart w:id="524" w:name="_Toc441130594"/>
      <w:bookmarkStart w:id="525" w:name="_Toc441157097"/>
      <w:bookmarkStart w:id="526" w:name="_Toc447292116"/>
      <w:bookmarkStart w:id="527" w:name="_Toc462234874"/>
      <w:bookmarkStart w:id="528" w:name="_Toc466966840"/>
      <w:bookmarkStart w:id="529" w:name="_Toc468806090"/>
      <w:bookmarkStart w:id="530" w:name="_Toc469480357"/>
      <w:bookmarkStart w:id="531" w:name="_Toc472416873"/>
      <w:r w:rsidRPr="00D053CF">
        <w:rPr>
          <w:szCs w:val="24"/>
        </w:rPr>
        <w:t>Подача Заявок через ЭТП</w:t>
      </w:r>
      <w:bookmarkEnd w:id="519"/>
      <w:bookmarkEnd w:id="520"/>
      <w:bookmarkEnd w:id="521"/>
      <w:bookmarkEnd w:id="522"/>
      <w:bookmarkEnd w:id="523"/>
      <w:bookmarkEnd w:id="524"/>
      <w:bookmarkEnd w:id="525"/>
      <w:bookmarkEnd w:id="526"/>
      <w:bookmarkEnd w:id="527"/>
      <w:bookmarkEnd w:id="528"/>
      <w:bookmarkEnd w:id="529"/>
      <w:bookmarkEnd w:id="530"/>
      <w:bookmarkEnd w:id="531"/>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ом через ЭТП в отсканированном виде в доступном для прочтения формате (предпочтительнее формат *.</w:t>
      </w:r>
      <w:proofErr w:type="spellStart"/>
      <w:r w:rsidRPr="00D053CF">
        <w:rPr>
          <w:bCs w:val="0"/>
          <w:sz w:val="24"/>
          <w:szCs w:val="24"/>
        </w:rPr>
        <w:t>pdf</w:t>
      </w:r>
      <w:proofErr w:type="spellEnd"/>
      <w:r w:rsidRPr="00D053CF">
        <w:rPr>
          <w:bCs w:val="0"/>
          <w:sz w:val="24"/>
          <w:szCs w:val="24"/>
        </w:rPr>
        <w:t xml:space="preserve">, формат: один файл – один документ). При этом сканироваться документы </w:t>
      </w:r>
      <w:r w:rsidRPr="00D053CF">
        <w:rPr>
          <w:bCs w:val="0"/>
          <w:sz w:val="24"/>
          <w:szCs w:val="24"/>
        </w:rPr>
        <w:lastRenderedPageBreak/>
        <w:t xml:space="preserve">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053CF">
        <w:rPr>
          <w:bCs w:val="0"/>
          <w:sz w:val="24"/>
          <w:szCs w:val="24"/>
        </w:rPr>
        <w:t xml:space="preserve">электронных </w:t>
      </w:r>
      <w:r w:rsidRPr="00D053CF">
        <w:rPr>
          <w:bCs w:val="0"/>
          <w:sz w:val="24"/>
          <w:szCs w:val="24"/>
        </w:rPr>
        <w:t>архивов, состоящих из нескольких частей (томов) на ЭТП не допускается.</w:t>
      </w:r>
    </w:p>
    <w:p w:rsidR="00717F60" w:rsidRPr="00D053CF" w:rsidRDefault="004B5EB3" w:rsidP="00775238">
      <w:pPr>
        <w:widowControl w:val="0"/>
        <w:numPr>
          <w:ilvl w:val="3"/>
          <w:numId w:val="27"/>
        </w:numPr>
        <w:overflowPunct w:val="0"/>
        <w:autoSpaceDE w:val="0"/>
        <w:spacing w:after="100" w:line="264" w:lineRule="auto"/>
        <w:ind w:left="0" w:firstLine="567"/>
        <w:rPr>
          <w:bCs w:val="0"/>
          <w:sz w:val="24"/>
          <w:szCs w:val="24"/>
        </w:rPr>
      </w:pPr>
      <w:bookmarkStart w:id="532" w:name="_Ref440289953"/>
      <w:r w:rsidRPr="00D053CF">
        <w:rPr>
          <w:bCs w:val="0"/>
          <w:sz w:val="24"/>
          <w:szCs w:val="24"/>
        </w:rPr>
        <w:t>Заявк</w:t>
      </w:r>
      <w:r w:rsidR="00717F60" w:rsidRPr="00D053CF">
        <w:rPr>
          <w:bCs w:val="0"/>
          <w:sz w:val="24"/>
          <w:szCs w:val="24"/>
        </w:rPr>
        <w:t xml:space="preserve">и на ЭТП могут быть поданы до </w:t>
      </w:r>
      <w:r w:rsidR="002B5044" w:rsidRPr="00D053CF">
        <w:rPr>
          <w:b/>
          <w:bCs w:val="0"/>
          <w:sz w:val="24"/>
          <w:szCs w:val="24"/>
        </w:rPr>
        <w:t xml:space="preserve">12 часов 00 минут </w:t>
      </w:r>
      <w:r w:rsidR="00D3625E">
        <w:rPr>
          <w:b/>
          <w:bCs w:val="0"/>
          <w:sz w:val="24"/>
          <w:szCs w:val="24"/>
          <w:highlight w:val="yellow"/>
        </w:rPr>
        <w:t>06</w:t>
      </w:r>
      <w:r w:rsidR="002B5044" w:rsidRPr="00D053CF">
        <w:rPr>
          <w:b/>
          <w:bCs w:val="0"/>
          <w:sz w:val="24"/>
          <w:szCs w:val="24"/>
          <w:highlight w:val="yellow"/>
        </w:rPr>
        <w:t xml:space="preserve"> </w:t>
      </w:r>
      <w:r w:rsidR="00D3625E">
        <w:rPr>
          <w:b/>
          <w:bCs w:val="0"/>
          <w:sz w:val="24"/>
          <w:szCs w:val="24"/>
          <w:highlight w:val="yellow"/>
        </w:rPr>
        <w:t>июля</w:t>
      </w:r>
      <w:r w:rsidR="002B5044" w:rsidRPr="00D053CF">
        <w:rPr>
          <w:b/>
          <w:bCs w:val="0"/>
          <w:sz w:val="24"/>
          <w:szCs w:val="24"/>
          <w:highlight w:val="yellow"/>
        </w:rPr>
        <w:t xml:space="preserve"> 201</w:t>
      </w:r>
      <w:r w:rsidR="00773E05">
        <w:rPr>
          <w:b/>
          <w:bCs w:val="0"/>
          <w:sz w:val="24"/>
          <w:szCs w:val="24"/>
        </w:rPr>
        <w:t>7</w:t>
      </w:r>
      <w:r w:rsidR="002B5044" w:rsidRPr="00D053CF">
        <w:rPr>
          <w:b/>
          <w:bCs w:val="0"/>
          <w:sz w:val="24"/>
          <w:szCs w:val="24"/>
        </w:rPr>
        <w:t xml:space="preserve"> года</w:t>
      </w:r>
      <w:r w:rsidR="009E28D8" w:rsidRPr="00D053CF">
        <w:rPr>
          <w:b/>
          <w:bCs w:val="0"/>
          <w:sz w:val="24"/>
          <w:szCs w:val="24"/>
        </w:rPr>
        <w:t xml:space="preserve">, </w:t>
      </w:r>
      <w:r w:rsidR="009E28D8" w:rsidRPr="00D053CF">
        <w:rPr>
          <w:bCs w:val="0"/>
          <w:sz w:val="24"/>
          <w:szCs w:val="24"/>
        </w:rPr>
        <w:t xml:space="preserve">при этом предложенная Участником в Письме о подаче оферты </w:t>
      </w:r>
      <w:r w:rsidR="009E28D8" w:rsidRPr="00D053CF">
        <w:rPr>
          <w:bCs w:val="0"/>
          <w:spacing w:val="-2"/>
          <w:sz w:val="24"/>
          <w:szCs w:val="24"/>
        </w:rPr>
        <w:t>(под</w:t>
      </w:r>
      <w:r w:rsidR="009E28D8" w:rsidRPr="00D053CF">
        <w:rPr>
          <w:bCs w:val="0"/>
          <w:sz w:val="24"/>
          <w:szCs w:val="24"/>
        </w:rPr>
        <w:t xml:space="preserve">раздел </w:t>
      </w:r>
      <w:r w:rsidR="00E329E4">
        <w:fldChar w:fldCharType="begin"/>
      </w:r>
      <w:r w:rsidR="00E329E4">
        <w:instrText xml:space="preserve"> REF _Ref55336310 \r \h  \* MERGEFORMAT </w:instrText>
      </w:r>
      <w:r w:rsidR="00E329E4">
        <w:fldChar w:fldCharType="separate"/>
      </w:r>
      <w:r w:rsidR="00B007DA" w:rsidRPr="00B007DA">
        <w:rPr>
          <w:bCs w:val="0"/>
          <w:sz w:val="24"/>
          <w:szCs w:val="24"/>
        </w:rPr>
        <w:t>5.1</w:t>
      </w:r>
      <w:r w:rsidR="00E329E4">
        <w:fldChar w:fldCharType="end"/>
      </w:r>
      <w:r w:rsidR="009E28D8" w:rsidRPr="00D053CF">
        <w:rPr>
          <w:bCs w:val="0"/>
          <w:sz w:val="24"/>
          <w:szCs w:val="24"/>
          <w:lang w:eastAsia="ru-RU"/>
        </w:rPr>
        <w:t>)</w:t>
      </w:r>
      <w:r w:rsidR="009E28D8" w:rsidRPr="00D053CF">
        <w:rPr>
          <w:bCs w:val="0"/>
          <w:sz w:val="24"/>
          <w:szCs w:val="24"/>
        </w:rPr>
        <w:t xml:space="preserve"> цена должна соответствовать цене, указанной Участником на «котировочной доске» ЭТП</w:t>
      </w:r>
      <w:r w:rsidR="00717F60" w:rsidRPr="00D053CF">
        <w:rPr>
          <w:bCs w:val="0"/>
          <w:sz w:val="24"/>
          <w:szCs w:val="24"/>
        </w:rPr>
        <w:t>.</w:t>
      </w:r>
      <w:bookmarkEnd w:id="532"/>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После наступления даты и времени завершения срока подачи Заявок Участниками (п. </w:t>
      </w:r>
      <w:r w:rsidR="00E329E4">
        <w:fldChar w:fldCharType="begin"/>
      </w:r>
      <w:r w:rsidR="00E329E4">
        <w:instrText xml:space="preserve"> REF _Ref440289953 \r \h  \* MERGEFORMAT </w:instrText>
      </w:r>
      <w:r w:rsidR="00E329E4">
        <w:fldChar w:fldCharType="separate"/>
      </w:r>
      <w:r w:rsidR="00B007DA" w:rsidRPr="00B007DA">
        <w:rPr>
          <w:bCs w:val="0"/>
          <w:sz w:val="24"/>
          <w:szCs w:val="24"/>
        </w:rPr>
        <w:t>3.4.1.3</w:t>
      </w:r>
      <w:r w:rsidR="00E329E4">
        <w:fldChar w:fldCharType="end"/>
      </w:r>
      <w:r w:rsidRPr="00D053CF">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533" w:name="_Ref115077798"/>
      <w:bookmarkStart w:id="534" w:name="_Toc439323708"/>
      <w:bookmarkStart w:id="535" w:name="_Toc440297042"/>
      <w:bookmarkStart w:id="536" w:name="_Toc440356603"/>
      <w:bookmarkStart w:id="537" w:name="_Toc440631738"/>
      <w:bookmarkStart w:id="538" w:name="_Toc440876523"/>
      <w:bookmarkStart w:id="539" w:name="_Toc441130595"/>
      <w:bookmarkStart w:id="540" w:name="_Toc441157098"/>
      <w:bookmarkStart w:id="541" w:name="_Toc447292117"/>
      <w:bookmarkStart w:id="542" w:name="_Toc462234875"/>
      <w:bookmarkStart w:id="543" w:name="_Toc466966841"/>
      <w:bookmarkStart w:id="544" w:name="_Toc468806091"/>
      <w:bookmarkStart w:id="545" w:name="_Toc469480358"/>
      <w:bookmarkStart w:id="546" w:name="_Toc472416874"/>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18"/>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547" w:name="_Ref303683883"/>
      <w:bookmarkStart w:id="548" w:name="_Toc472416875"/>
      <w:r w:rsidRPr="00D053CF">
        <w:t xml:space="preserve">Изменение и отзыв </w:t>
      </w:r>
      <w:r w:rsidR="004B5EB3" w:rsidRPr="00D053CF">
        <w:t>Заявк</w:t>
      </w:r>
      <w:r w:rsidRPr="00D053CF">
        <w:t>и</w:t>
      </w:r>
      <w:bookmarkEnd w:id="547"/>
      <w:bookmarkEnd w:id="548"/>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r w:rsidR="00E329E4">
        <w:fldChar w:fldCharType="begin"/>
      </w:r>
      <w:r w:rsidR="00E329E4">
        <w:instrText xml:space="preserve"> REF _Ref440289953 \r \h  \* MERGEFORMAT </w:instrText>
      </w:r>
      <w:r w:rsidR="00E329E4">
        <w:fldChar w:fldCharType="separate"/>
      </w:r>
      <w:r w:rsidR="00B007DA" w:rsidRPr="00B007DA">
        <w:rPr>
          <w:bCs w:val="0"/>
          <w:sz w:val="24"/>
          <w:szCs w:val="24"/>
        </w:rPr>
        <w:t>3.4.1.3</w:t>
      </w:r>
      <w:r w:rsidR="00E329E4">
        <w:fldChar w:fldCharType="end"/>
      </w:r>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r w:rsidR="00E329E4">
        <w:fldChar w:fldCharType="begin"/>
      </w:r>
      <w:r w:rsidR="00E329E4">
        <w:instrText xml:space="preserve"> REF _Ref440289953 \r \h  \* MERGEFORMAT </w:instrText>
      </w:r>
      <w:r w:rsidR="00E329E4">
        <w:fldChar w:fldCharType="separate"/>
      </w:r>
      <w:r w:rsidR="00B007DA" w:rsidRPr="00B007DA">
        <w:rPr>
          <w:bCs w:val="0"/>
          <w:sz w:val="24"/>
          <w:szCs w:val="24"/>
        </w:rPr>
        <w:t>3.4.1.3</w:t>
      </w:r>
      <w:r w:rsidR="00E329E4">
        <w:fldChar w:fldCharType="end"/>
      </w:r>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r w:rsidR="00E329E4">
        <w:fldChar w:fldCharType="begin"/>
      </w:r>
      <w:r w:rsidR="00E329E4">
        <w:instrText xml:space="preserve"> REF _Ref440289953 \r \h  \* MERGEFORMAT </w:instrText>
      </w:r>
      <w:r w:rsidR="00E329E4">
        <w:fldChar w:fldCharType="separate"/>
      </w:r>
      <w:r w:rsidR="00B007DA" w:rsidRPr="00B007DA">
        <w:rPr>
          <w:bCs w:val="0"/>
          <w:sz w:val="24"/>
          <w:szCs w:val="24"/>
        </w:rPr>
        <w:t>3.4.1.3</w:t>
      </w:r>
      <w:r w:rsidR="00E329E4">
        <w:fldChar w:fldCharType="end"/>
      </w:r>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329E4">
        <w:fldChar w:fldCharType="begin"/>
      </w:r>
      <w:r w:rsidR="00E329E4">
        <w:instrText xml:space="preserve"> REF _Ref55279015 \r \h  \* MERGEFORMAT </w:instrText>
      </w:r>
      <w:r w:rsidR="00E329E4">
        <w:fldChar w:fldCharType="separate"/>
      </w:r>
      <w:r w:rsidR="00B007DA" w:rsidRPr="00B007DA">
        <w:rPr>
          <w:sz w:val="24"/>
          <w:szCs w:val="24"/>
        </w:rPr>
        <w:t>3.3.1.6</w:t>
      </w:r>
      <w:r w:rsidR="00E329E4">
        <w:fldChar w:fldCharType="end"/>
      </w:r>
      <w:r w:rsidRPr="00D053CF">
        <w:rPr>
          <w:sz w:val="24"/>
          <w:szCs w:val="24"/>
        </w:rPr>
        <w:t xml:space="preserve">, </w:t>
      </w:r>
      <w:r w:rsidR="00E329E4">
        <w:fldChar w:fldCharType="begin"/>
      </w:r>
      <w:r w:rsidR="00E329E4">
        <w:instrText xml:space="preserve"> REF _Ref195087786 \r \h  \* MERGEFORMAT </w:instrText>
      </w:r>
      <w:r w:rsidR="00E329E4">
        <w:fldChar w:fldCharType="separate"/>
      </w:r>
      <w:r w:rsidR="00B007DA" w:rsidRPr="00B007DA">
        <w:rPr>
          <w:sz w:val="24"/>
          <w:szCs w:val="24"/>
        </w:rPr>
        <w:t>3.3.1.7</w:t>
      </w:r>
      <w:r w:rsidR="00E329E4">
        <w:fldChar w:fldCharType="end"/>
      </w:r>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549" w:name="_Ref305973250"/>
      <w:bookmarkStart w:id="550" w:name="_Toc472416876"/>
      <w:r w:rsidRPr="00D053CF">
        <w:t>Оценка Заявок и проведение переговоров</w:t>
      </w:r>
      <w:bookmarkEnd w:id="549"/>
      <w:bookmarkEnd w:id="550"/>
      <w:r w:rsidRPr="00D053CF">
        <w:t xml:space="preserve"> </w:t>
      </w:r>
    </w:p>
    <w:p w:rsidR="00717F60" w:rsidRPr="00D053CF" w:rsidRDefault="00717F60" w:rsidP="00E71A48">
      <w:pPr>
        <w:pStyle w:val="3"/>
        <w:spacing w:line="264" w:lineRule="auto"/>
        <w:rPr>
          <w:szCs w:val="24"/>
        </w:rPr>
      </w:pPr>
      <w:bookmarkStart w:id="551" w:name="_Toc439323711"/>
      <w:bookmarkStart w:id="552" w:name="_Toc440297045"/>
      <w:bookmarkStart w:id="553" w:name="_Toc440356606"/>
      <w:bookmarkStart w:id="554" w:name="_Toc440631741"/>
      <w:bookmarkStart w:id="555" w:name="_Toc440876526"/>
      <w:bookmarkStart w:id="556" w:name="_Toc441130598"/>
      <w:bookmarkStart w:id="557" w:name="_Toc441157101"/>
      <w:bookmarkStart w:id="558" w:name="_Toc447292120"/>
      <w:bookmarkStart w:id="559" w:name="_Toc462234878"/>
      <w:bookmarkStart w:id="560" w:name="_Toc466966844"/>
      <w:bookmarkStart w:id="561" w:name="_Toc468806094"/>
      <w:bookmarkStart w:id="562" w:name="_Toc469480361"/>
      <w:bookmarkStart w:id="563" w:name="_Toc472416877"/>
      <w:r w:rsidRPr="00D053CF">
        <w:rPr>
          <w:szCs w:val="24"/>
        </w:rPr>
        <w:t>Общие положения</w:t>
      </w:r>
      <w:bookmarkEnd w:id="551"/>
      <w:bookmarkEnd w:id="552"/>
      <w:bookmarkEnd w:id="553"/>
      <w:bookmarkEnd w:id="554"/>
      <w:bookmarkEnd w:id="555"/>
      <w:bookmarkEnd w:id="556"/>
      <w:bookmarkEnd w:id="557"/>
      <w:bookmarkEnd w:id="558"/>
      <w:bookmarkEnd w:id="559"/>
      <w:bookmarkEnd w:id="560"/>
      <w:bookmarkEnd w:id="561"/>
      <w:bookmarkEnd w:id="562"/>
      <w:bookmarkEnd w:id="563"/>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w:t>
      </w:r>
      <w:r w:rsidR="00717F60" w:rsidRPr="00D053CF">
        <w:rPr>
          <w:bCs w:val="0"/>
          <w:sz w:val="24"/>
          <w:szCs w:val="24"/>
        </w:rPr>
        <w:lastRenderedPageBreak/>
        <w:t xml:space="preserve">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может включать отборочную стадию (пункт </w:t>
      </w:r>
      <w:r w:rsidR="00E329E4">
        <w:fldChar w:fldCharType="begin"/>
      </w:r>
      <w:r w:rsidR="00E329E4">
        <w:instrText xml:space="preserve"> REF _Ref93089454 \n \h  \* MERGEFORMAT </w:instrText>
      </w:r>
      <w:r w:rsidR="00E329E4">
        <w:fldChar w:fldCharType="separate"/>
      </w:r>
      <w:r w:rsidR="00B007DA" w:rsidRPr="00B007DA">
        <w:rPr>
          <w:bCs w:val="0"/>
          <w:sz w:val="24"/>
          <w:szCs w:val="24"/>
        </w:rPr>
        <w:t>3.6.2</w:t>
      </w:r>
      <w:r w:rsidR="00E329E4">
        <w:fldChar w:fldCharType="end"/>
      </w:r>
      <w:r w:rsidRPr="00D053CF">
        <w:rPr>
          <w:bCs w:val="0"/>
          <w:sz w:val="24"/>
          <w:szCs w:val="24"/>
        </w:rPr>
        <w:t xml:space="preserve">), проведение (при необходимости) переговоров (пункт </w:t>
      </w:r>
      <w:r w:rsidR="00E329E4">
        <w:fldChar w:fldCharType="begin"/>
      </w:r>
      <w:r w:rsidR="00E329E4">
        <w:instrText xml:space="preserve"> REF _Ref303670674 \n \h  \* MERGEFORMAT </w:instrText>
      </w:r>
      <w:r w:rsidR="00E329E4">
        <w:fldChar w:fldCharType="separate"/>
      </w:r>
      <w:r w:rsidR="00B007DA" w:rsidRPr="00B007DA">
        <w:rPr>
          <w:bCs w:val="0"/>
          <w:sz w:val="24"/>
          <w:szCs w:val="24"/>
        </w:rPr>
        <w:t>3.6.3</w:t>
      </w:r>
      <w:r w:rsidR="00E329E4">
        <w:fldChar w:fldCharType="end"/>
      </w:r>
      <w:r w:rsidRPr="00D053CF">
        <w:rPr>
          <w:bCs w:val="0"/>
          <w:sz w:val="24"/>
          <w:szCs w:val="24"/>
        </w:rPr>
        <w:t>) и оценочную стадию (пункт</w:t>
      </w:r>
      <w:r w:rsidR="007F3FB7" w:rsidRPr="00D053CF">
        <w:rPr>
          <w:bCs w:val="0"/>
          <w:sz w:val="24"/>
          <w:szCs w:val="24"/>
        </w:rPr>
        <w:t xml:space="preserve"> </w:t>
      </w:r>
      <w:r w:rsidR="00E329E4">
        <w:fldChar w:fldCharType="begin"/>
      </w:r>
      <w:r w:rsidR="00E329E4">
        <w:instrText xml:space="preserve"> REF _Ref306138385 \r \h  \* MERGEFORMAT </w:instrText>
      </w:r>
      <w:r w:rsidR="00E329E4">
        <w:fldChar w:fldCharType="separate"/>
      </w:r>
      <w:r w:rsidR="00B007DA" w:rsidRPr="00B007DA">
        <w:rPr>
          <w:bCs w:val="0"/>
          <w:sz w:val="24"/>
          <w:szCs w:val="24"/>
        </w:rPr>
        <w:t>3.6.4</w:t>
      </w:r>
      <w:r w:rsidR="00E329E4">
        <w:fldChar w:fldCharType="end"/>
      </w:r>
      <w:r w:rsidRPr="00D053CF">
        <w:rPr>
          <w:bCs w:val="0"/>
          <w:sz w:val="24"/>
          <w:szCs w:val="24"/>
        </w:rPr>
        <w:t>).</w:t>
      </w:r>
    </w:p>
    <w:p w:rsidR="00717F60" w:rsidRPr="00D053CF" w:rsidRDefault="00717F60" w:rsidP="00E71A48">
      <w:pPr>
        <w:pStyle w:val="3"/>
        <w:spacing w:line="264" w:lineRule="auto"/>
        <w:rPr>
          <w:szCs w:val="24"/>
        </w:rPr>
      </w:pPr>
      <w:bookmarkStart w:id="564" w:name="_Ref93089454"/>
      <w:bookmarkStart w:id="565" w:name="_Toc439323712"/>
      <w:bookmarkStart w:id="566" w:name="_Toc440297046"/>
      <w:bookmarkStart w:id="567" w:name="_Toc440356607"/>
      <w:bookmarkStart w:id="568" w:name="_Toc440631742"/>
      <w:bookmarkStart w:id="569" w:name="_Toc440876527"/>
      <w:bookmarkStart w:id="570" w:name="_Toc441130599"/>
      <w:bookmarkStart w:id="571" w:name="_Toc441157102"/>
      <w:bookmarkStart w:id="572" w:name="_Toc447292121"/>
      <w:bookmarkStart w:id="573" w:name="_Toc462234879"/>
      <w:bookmarkStart w:id="574" w:name="_Toc466966845"/>
      <w:bookmarkStart w:id="575" w:name="_Toc468806095"/>
      <w:bookmarkStart w:id="576" w:name="_Toc469480362"/>
      <w:bookmarkStart w:id="577" w:name="_Toc472416878"/>
      <w:r w:rsidRPr="00D053CF">
        <w:rPr>
          <w:szCs w:val="24"/>
        </w:rPr>
        <w:t>Отборочная стадия</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578"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79"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578"/>
      <w:bookmarkEnd w:id="579"/>
    </w:p>
    <w:p w:rsidR="00775238" w:rsidRPr="00D053CF" w:rsidRDefault="006563A7"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D053CF">
        <w:rPr>
          <w:sz w:val="24"/>
          <w:szCs w:val="24"/>
        </w:rPr>
        <w:t>;</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D053CF">
        <w:rPr>
          <w:sz w:val="24"/>
          <w:szCs w:val="24"/>
        </w:rPr>
        <w:t xml:space="preserve"> </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содержат всех необходимых документов, требуемых настоящей Документацией</w:t>
      </w:r>
      <w:r w:rsidR="00AE57F2" w:rsidRPr="00D053CF">
        <w:rPr>
          <w:sz w:val="24"/>
          <w:szCs w:val="24"/>
        </w:rPr>
        <w:t>;</w:t>
      </w:r>
    </w:p>
    <w:p w:rsidR="00AE57F2"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очевидные арифметические или грамматические ошибки, с исправлением</w:t>
      </w:r>
      <w:r w:rsidR="00BE26DC" w:rsidRPr="00D053CF">
        <w:rPr>
          <w:sz w:val="24"/>
          <w:szCs w:val="24"/>
        </w:rPr>
        <w:t xml:space="preserve"> которых не согласился Участник;</w:t>
      </w:r>
    </w:p>
    <w:p w:rsidR="00BE26DC"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 xml:space="preserve">поданы с нарушением порядка подачи </w:t>
      </w:r>
      <w:r w:rsidR="007813AA" w:rsidRPr="00D053CF">
        <w:rPr>
          <w:sz w:val="24"/>
          <w:szCs w:val="24"/>
        </w:rPr>
        <w:t xml:space="preserve">Заявок, установленного </w:t>
      </w:r>
      <w:r w:rsidR="006E2794" w:rsidRPr="00D053CF">
        <w:rPr>
          <w:sz w:val="24"/>
          <w:szCs w:val="24"/>
        </w:rPr>
        <w:t xml:space="preserve">в настоящей </w:t>
      </w:r>
      <w:r w:rsidR="006E2794" w:rsidRPr="00D053CF">
        <w:rPr>
          <w:sz w:val="24"/>
          <w:szCs w:val="24"/>
        </w:rPr>
        <w:lastRenderedPageBreak/>
        <w:t>документации;</w:t>
      </w:r>
    </w:p>
    <w:p w:rsidR="006E2794" w:rsidRPr="00D053CF" w:rsidRDefault="006E2794"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80" w:name="_Ref468805797"/>
      <w:r w:rsidRPr="00D053C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bookmarkEnd w:id="580"/>
    </w:p>
    <w:p w:rsidR="00717F60" w:rsidRPr="00D053CF" w:rsidRDefault="00717F60" w:rsidP="00E71A48">
      <w:pPr>
        <w:pStyle w:val="3"/>
        <w:spacing w:line="264" w:lineRule="auto"/>
        <w:rPr>
          <w:szCs w:val="24"/>
        </w:rPr>
      </w:pPr>
      <w:bookmarkStart w:id="581" w:name="_Ref303670674"/>
      <w:bookmarkStart w:id="582" w:name="_Toc439323713"/>
      <w:bookmarkStart w:id="583" w:name="_Toc440297047"/>
      <w:bookmarkStart w:id="584" w:name="_Toc440356608"/>
      <w:bookmarkStart w:id="585" w:name="_Toc440631743"/>
      <w:bookmarkStart w:id="586" w:name="_Toc440876528"/>
      <w:bookmarkStart w:id="587" w:name="_Toc441130600"/>
      <w:bookmarkStart w:id="588" w:name="_Toc441157103"/>
      <w:bookmarkStart w:id="589" w:name="_Toc447292122"/>
      <w:bookmarkStart w:id="590" w:name="_Toc462234880"/>
      <w:bookmarkStart w:id="591" w:name="_Toc466966846"/>
      <w:bookmarkStart w:id="592" w:name="_Toc468806096"/>
      <w:bookmarkStart w:id="593" w:name="_Toc469480363"/>
      <w:bookmarkStart w:id="594" w:name="_Toc472416879"/>
      <w:r w:rsidRPr="00D053CF">
        <w:rPr>
          <w:szCs w:val="24"/>
        </w:rPr>
        <w:t>Проведение переговоров</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595" w:name="_Ref306138385"/>
      <w:bookmarkStart w:id="596" w:name="_Toc439323714"/>
      <w:bookmarkStart w:id="597" w:name="_Toc440297048"/>
      <w:bookmarkStart w:id="598" w:name="_Toc440356609"/>
      <w:bookmarkStart w:id="599" w:name="_Toc440631744"/>
      <w:bookmarkStart w:id="600" w:name="_Toc440876529"/>
      <w:bookmarkStart w:id="601" w:name="_Toc441130601"/>
      <w:bookmarkStart w:id="602" w:name="_Toc441157104"/>
      <w:bookmarkStart w:id="603" w:name="_Toc447292123"/>
      <w:bookmarkStart w:id="604" w:name="_Toc462234881"/>
      <w:bookmarkStart w:id="605" w:name="_Toc466966847"/>
      <w:bookmarkStart w:id="606" w:name="_Toc468806097"/>
      <w:bookmarkStart w:id="607" w:name="_Toc469480364"/>
      <w:bookmarkStart w:id="608" w:name="_Toc472416880"/>
      <w:r w:rsidRPr="00D053CF">
        <w:rPr>
          <w:szCs w:val="24"/>
        </w:rPr>
        <w:t>Оценочная стадия</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7D0EA7" w:rsidRPr="003C6D0A"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w:t>
      </w:r>
      <w:r w:rsidRPr="003C6D0A">
        <w:rPr>
          <w:sz w:val="24"/>
          <w:szCs w:val="24"/>
        </w:rPr>
        <w:t>их весов</w:t>
      </w:r>
      <w:r w:rsidR="00D275BB" w:rsidRPr="003C6D0A">
        <w:rPr>
          <w:sz w:val="24"/>
          <w:szCs w:val="24"/>
        </w:rPr>
        <w:t>ые</w:t>
      </w:r>
      <w:r w:rsidRPr="003C6D0A">
        <w:rPr>
          <w:sz w:val="24"/>
          <w:szCs w:val="24"/>
        </w:rPr>
        <w:t xml:space="preserve"> коэффициент</w:t>
      </w:r>
      <w:r w:rsidR="00D275BB" w:rsidRPr="003C6D0A">
        <w:rPr>
          <w:sz w:val="24"/>
          <w:szCs w:val="24"/>
        </w:rPr>
        <w:t>ы изложены в Приложении №3 к настоящей Документации.</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3C6D0A">
        <w:rPr>
          <w:sz w:val="24"/>
          <w:szCs w:val="24"/>
        </w:rPr>
        <w:t xml:space="preserve">Закупочная комиссия ранжирует </w:t>
      </w:r>
      <w:r w:rsidR="004B5EB3" w:rsidRPr="003C6D0A">
        <w:rPr>
          <w:sz w:val="24"/>
          <w:szCs w:val="24"/>
        </w:rPr>
        <w:t>Заявк</w:t>
      </w:r>
      <w:r w:rsidRPr="003C6D0A">
        <w:rPr>
          <w:sz w:val="24"/>
          <w:szCs w:val="24"/>
        </w:rPr>
        <w:t>и</w:t>
      </w:r>
      <w:r w:rsidRPr="00D053CF">
        <w:rPr>
          <w:sz w:val="24"/>
          <w:szCs w:val="24"/>
        </w:rPr>
        <w:t xml:space="preserve">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r w:rsidR="00D11933" w:rsidRPr="003C6D0A">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E329E4">
        <w:fldChar w:fldCharType="begin"/>
      </w:r>
      <w:r w:rsidR="00E329E4">
        <w:instrText xml:space="preserve"> REF _Ref471821960 \r \h  \* MERGEFORMAT </w:instrText>
      </w:r>
      <w:r w:rsidR="00E329E4">
        <w:fldChar w:fldCharType="separate"/>
      </w:r>
      <w:r w:rsidR="00D11933" w:rsidRPr="003C6D0A">
        <w:rPr>
          <w:sz w:val="24"/>
          <w:szCs w:val="24"/>
        </w:rPr>
        <w:t>3.8</w:t>
      </w:r>
      <w:r w:rsidR="00E329E4">
        <w:fldChar w:fldCharType="end"/>
      </w:r>
      <w:r w:rsidR="00D11933" w:rsidRPr="003C6D0A">
        <w:rPr>
          <w:sz w:val="24"/>
          <w:szCs w:val="24"/>
        </w:rPr>
        <w:t xml:space="preserve"> документации по запросу предложений.</w:t>
      </w:r>
    </w:p>
    <w:p w:rsidR="00F15392" w:rsidRPr="00D053CF" w:rsidRDefault="00F15392" w:rsidP="00E71A48">
      <w:pPr>
        <w:pStyle w:val="2"/>
        <w:spacing w:line="264" w:lineRule="auto"/>
      </w:pPr>
      <w:bookmarkStart w:id="609" w:name="_Ref303250967"/>
      <w:bookmarkStart w:id="610" w:name="_Toc305697378"/>
      <w:bookmarkStart w:id="611" w:name="_Toc472416881"/>
      <w:bookmarkStart w:id="612" w:name="_Toc255985696"/>
      <w:r w:rsidRPr="00D053CF">
        <w:t>Аукционная процедура понижени</w:t>
      </w:r>
      <w:r w:rsidR="00E60F8E" w:rsidRPr="00D053CF">
        <w:t>я</w:t>
      </w:r>
      <w:r w:rsidRPr="00D053CF">
        <w:t xml:space="preserve"> цены (переторжка)</w:t>
      </w:r>
      <w:bookmarkEnd w:id="609"/>
      <w:bookmarkEnd w:id="610"/>
      <w:bookmarkEnd w:id="611"/>
      <w:r w:rsidRPr="00D053CF">
        <w:t xml:space="preserve"> </w:t>
      </w:r>
    </w:p>
    <w:bookmarkEnd w:id="612"/>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3"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613"/>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4"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614"/>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 xml:space="preserve">и путем </w:t>
      </w:r>
      <w:r w:rsidRPr="00D053CF">
        <w:rPr>
          <w:iCs/>
          <w:sz w:val="24"/>
          <w:szCs w:val="24"/>
          <w:lang w:eastAsia="ru-RU"/>
        </w:rPr>
        <w:lastRenderedPageBreak/>
        <w:t>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за исключением документов, 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r w:rsidR="00E329E4">
        <w:fldChar w:fldCharType="begin"/>
      </w:r>
      <w:r w:rsidR="00E329E4">
        <w:instrText xml:space="preserve"> REF _Ref465849801 \r \h  \* MERGEFORMAT </w:instrText>
      </w:r>
      <w:r w:rsidR="00E329E4">
        <w:fldChar w:fldCharType="separate"/>
      </w:r>
      <w:r w:rsidR="00B007DA" w:rsidRPr="00B007DA">
        <w:rPr>
          <w:iCs/>
          <w:sz w:val="24"/>
          <w:szCs w:val="24"/>
          <w:lang w:eastAsia="ru-RU"/>
        </w:rPr>
        <w:t>3.7.9</w:t>
      </w:r>
      <w:r w:rsidR="00E329E4">
        <w:fldChar w:fldCharType="end"/>
      </w:r>
      <w:r w:rsidR="007C4C19" w:rsidRPr="00D053CF">
        <w:rPr>
          <w:iCs/>
          <w:sz w:val="24"/>
          <w:szCs w:val="24"/>
          <w:lang w:eastAsia="ru-RU"/>
        </w:rPr>
        <w:t xml:space="preserve">. 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r w:rsidR="00E329E4">
        <w:fldChar w:fldCharType="begin"/>
      </w:r>
      <w:r w:rsidR="00E329E4">
        <w:instrText xml:space="preserve"> REF _Ref306352987 \r \h  \* MERGEFORMAT </w:instrText>
      </w:r>
      <w:r w:rsidR="00E329E4">
        <w:fldChar w:fldCharType="separate"/>
      </w:r>
      <w:r w:rsidR="00B007DA" w:rsidRPr="00B007DA">
        <w:rPr>
          <w:iCs/>
          <w:sz w:val="24"/>
          <w:szCs w:val="24"/>
          <w:lang w:eastAsia="ru-RU"/>
        </w:rPr>
        <w:t>3.7.3</w:t>
      </w:r>
      <w:r w:rsidR="00E329E4">
        <w:fldChar w:fldCharType="end"/>
      </w:r>
      <w:r w:rsidRPr="00D053CF">
        <w:rPr>
          <w:iCs/>
          <w:sz w:val="24"/>
          <w:szCs w:val="24"/>
          <w:lang w:eastAsia="ru-RU"/>
        </w:rPr>
        <w:t xml:space="preserve"> - </w:t>
      </w:r>
      <w:r w:rsidR="00E329E4">
        <w:fldChar w:fldCharType="begin"/>
      </w:r>
      <w:r w:rsidR="00E329E4">
        <w:instrText xml:space="preserve"> REF _Ref306353005 \r \h  \* MERGEFORMAT </w:instrText>
      </w:r>
      <w:r w:rsidR="00E329E4">
        <w:fldChar w:fldCharType="separate"/>
      </w:r>
      <w:r w:rsidR="00B007DA" w:rsidRPr="00B007DA">
        <w:rPr>
          <w:iCs/>
          <w:sz w:val="24"/>
          <w:szCs w:val="24"/>
          <w:lang w:eastAsia="ru-RU"/>
        </w:rPr>
        <w:t>3.7.5</w:t>
      </w:r>
      <w:r w:rsidR="00E329E4">
        <w:fldChar w:fldCharType="end"/>
      </w:r>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15" w:name="_Ref468805718"/>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bookmarkEnd w:id="615"/>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616"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16"/>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D4E6C"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w:t>
      </w:r>
      <w:r w:rsidRPr="00FD4E6C">
        <w:rPr>
          <w:sz w:val="24"/>
          <w:szCs w:val="24"/>
          <w:lang w:eastAsia="ru-RU"/>
        </w:rPr>
        <w:t xml:space="preserve">решению </w:t>
      </w:r>
      <w:r w:rsidR="00685336" w:rsidRPr="00FD4E6C">
        <w:rPr>
          <w:sz w:val="24"/>
          <w:szCs w:val="24"/>
          <w:lang w:eastAsia="ru-RU"/>
        </w:rPr>
        <w:t xml:space="preserve">Закупочной </w:t>
      </w:r>
      <w:r w:rsidRPr="00FD4E6C">
        <w:rPr>
          <w:sz w:val="24"/>
          <w:szCs w:val="24"/>
          <w:lang w:eastAsia="ru-RU"/>
        </w:rPr>
        <w:t xml:space="preserve">комиссии порядок проведения переторжки может быть уточнен. </w:t>
      </w:r>
    </w:p>
    <w:p w:rsidR="007B5645" w:rsidRPr="00F91CA3"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329E4">
        <w:fldChar w:fldCharType="begin"/>
      </w:r>
      <w:r w:rsidR="00E329E4">
        <w:instrText xml:space="preserve"> REF _Ref465670219 \r \h  \* MERGEFORMAT </w:instrText>
      </w:r>
      <w:r w:rsidR="00E329E4">
        <w:fldChar w:fldCharType="separate"/>
      </w:r>
      <w:r w:rsidR="00B007DA" w:rsidRPr="00F91CA3">
        <w:rPr>
          <w:sz w:val="24"/>
          <w:szCs w:val="24"/>
        </w:rPr>
        <w:t>3.11</w:t>
      </w:r>
      <w:r w:rsidR="00E329E4">
        <w:fldChar w:fldCharType="end"/>
      </w:r>
      <w:r w:rsidRPr="00F91CA3">
        <w:rPr>
          <w:sz w:val="24"/>
          <w:szCs w:val="24"/>
        </w:rPr>
        <w:t xml:space="preserve"> данной документации. При этом Участник в обязательном порядке помимо документов, указанных в п.</w:t>
      </w:r>
      <w:r w:rsidR="003D5C97" w:rsidRPr="00F91CA3">
        <w:rPr>
          <w:sz w:val="24"/>
          <w:szCs w:val="24"/>
        </w:rPr>
        <w:t xml:space="preserve"> </w:t>
      </w:r>
      <w:r w:rsidR="00E329E4">
        <w:fldChar w:fldCharType="begin"/>
      </w:r>
      <w:r w:rsidR="00E329E4">
        <w:instrText xml:space="preserve"> REF _Ref468805718 \r \h  \* MERGEFORMAT </w:instrText>
      </w:r>
      <w:r w:rsidR="00E329E4">
        <w:fldChar w:fldCharType="separate"/>
      </w:r>
      <w:r w:rsidR="00B007DA" w:rsidRPr="00F91CA3">
        <w:rPr>
          <w:sz w:val="24"/>
          <w:szCs w:val="24"/>
        </w:rPr>
        <w:t>3.7.8</w:t>
      </w:r>
      <w:r w:rsidR="00E329E4">
        <w:fldChar w:fldCharType="end"/>
      </w:r>
      <w:r w:rsidRPr="00F91CA3">
        <w:rPr>
          <w:sz w:val="24"/>
          <w:szCs w:val="24"/>
        </w:rPr>
        <w:t xml:space="preserve">, </w:t>
      </w:r>
      <w:proofErr w:type="gramStart"/>
      <w:r w:rsidRPr="00F91CA3">
        <w:rPr>
          <w:sz w:val="24"/>
          <w:szCs w:val="24"/>
        </w:rPr>
        <w:t>предоставляет документы</w:t>
      </w:r>
      <w:proofErr w:type="gramEnd"/>
      <w:r w:rsidRPr="00F91CA3">
        <w:rPr>
          <w:sz w:val="24"/>
          <w:szCs w:val="24"/>
        </w:rPr>
        <w:t xml:space="preserve">, предусмотренные подпунктом </w:t>
      </w:r>
      <w:r w:rsidR="00E329E4">
        <w:fldChar w:fldCharType="begin"/>
      </w:r>
      <w:r w:rsidR="00E329E4">
        <w:instrText xml:space="preserve"> REF _Ref465675151 \r \h  \* MERGEFORMAT </w:instrText>
      </w:r>
      <w:r w:rsidR="00E329E4">
        <w:fldChar w:fldCharType="separate"/>
      </w:r>
      <w:r w:rsidR="00F91CA3" w:rsidRPr="00F91CA3">
        <w:rPr>
          <w:sz w:val="24"/>
          <w:szCs w:val="24"/>
        </w:rPr>
        <w:t>3.11.2</w:t>
      </w:r>
      <w:r w:rsidR="00E329E4">
        <w:fldChar w:fldCharType="end"/>
      </w:r>
      <w:r w:rsidRPr="00F91CA3">
        <w:rPr>
          <w:sz w:val="24"/>
          <w:szCs w:val="24"/>
        </w:rPr>
        <w:t xml:space="preserve"> документации.</w:t>
      </w:r>
    </w:p>
    <w:p w:rsidR="007B5645" w:rsidRPr="003C6D0A"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w:t>
      </w:r>
      <w:r w:rsidRPr="003C6D0A">
        <w:rPr>
          <w:sz w:val="24"/>
          <w:szCs w:val="24"/>
        </w:rPr>
        <w:t xml:space="preserve">понижение цены (переторжки) цена, предложенная Участником, была опять снижена, документы, предусмотренные подпунктом </w:t>
      </w:r>
      <w:r w:rsidR="00E329E4">
        <w:fldChar w:fldCharType="begin"/>
      </w:r>
      <w:r w:rsidR="00E329E4">
        <w:instrText xml:space="preserve"> REF _Ref465675151 \r \h  \* MERGEFORMAT </w:instrText>
      </w:r>
      <w:r w:rsidR="00E329E4">
        <w:fldChar w:fldCharType="separate"/>
      </w:r>
      <w:r w:rsidR="00F91CA3" w:rsidRPr="003C6D0A">
        <w:rPr>
          <w:sz w:val="24"/>
          <w:szCs w:val="24"/>
        </w:rPr>
        <w:t>3.11.2</w:t>
      </w:r>
      <w:r w:rsidR="00E329E4">
        <w:fldChar w:fldCharType="end"/>
      </w:r>
      <w:r w:rsidRPr="003C6D0A">
        <w:rPr>
          <w:sz w:val="24"/>
          <w:szCs w:val="24"/>
        </w:rPr>
        <w:t xml:space="preserve"> документации, предоставляются повторно.</w:t>
      </w:r>
    </w:p>
    <w:p w:rsidR="00B007DA" w:rsidRPr="003C6D0A" w:rsidRDefault="00B007DA" w:rsidP="00B007DA">
      <w:pPr>
        <w:pStyle w:val="2"/>
        <w:tabs>
          <w:tab w:val="num" w:pos="1134"/>
        </w:tabs>
        <w:spacing w:line="264" w:lineRule="auto"/>
        <w:rPr>
          <w:bCs w:val="0"/>
        </w:rPr>
      </w:pPr>
      <w:bookmarkStart w:id="617" w:name="_Ref471821960"/>
      <w:bookmarkStart w:id="618" w:name="_Toc471986593"/>
      <w:bookmarkStart w:id="619" w:name="_Toc472409204"/>
      <w:bookmarkStart w:id="620" w:name="_Toc472411818"/>
      <w:bookmarkStart w:id="621" w:name="_Toc472416882"/>
      <w:bookmarkStart w:id="622" w:name="_Ref303681924"/>
      <w:bookmarkStart w:id="623" w:name="_Ref303683914"/>
      <w:r w:rsidRPr="003C6D0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17"/>
      <w:bookmarkEnd w:id="618"/>
      <w:bookmarkEnd w:id="619"/>
      <w:bookmarkEnd w:id="620"/>
      <w:bookmarkEnd w:id="621"/>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В соответствии с пунктом 1 части 8 статьи 3 Федерального закона «О </w:t>
      </w:r>
      <w:r w:rsidRPr="003C6D0A">
        <w:rPr>
          <w:sz w:val="24"/>
          <w:szCs w:val="24"/>
        </w:rPr>
        <w:lastRenderedPageBreak/>
        <w:t xml:space="preserve">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C6D0A">
        <w:rPr>
          <w:bCs w:val="0"/>
          <w:sz w:val="24"/>
          <w:szCs w:val="24"/>
        </w:rPr>
        <w:t>Единого стандарта закупок ПАО «</w:t>
      </w:r>
      <w:proofErr w:type="spellStart"/>
      <w:r w:rsidRPr="003C6D0A">
        <w:rPr>
          <w:bCs w:val="0"/>
          <w:sz w:val="24"/>
          <w:szCs w:val="24"/>
        </w:rPr>
        <w:t>Россети</w:t>
      </w:r>
      <w:proofErr w:type="spellEnd"/>
      <w:r w:rsidRPr="003C6D0A">
        <w:rPr>
          <w:bCs w:val="0"/>
          <w:sz w:val="24"/>
          <w:szCs w:val="24"/>
        </w:rPr>
        <w:t xml:space="preserve">» (Положение о закупке) устанавливается </w:t>
      </w:r>
      <w:r w:rsidRPr="003C6D0A">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C6D0A">
        <w:rPr>
          <w:i/>
          <w:sz w:val="24"/>
          <w:szCs w:val="24"/>
          <w:lang w:val="en-US"/>
        </w:rPr>
        <w:t>k</w:t>
      </w:r>
      <w:r w:rsidRPr="003C6D0A">
        <w:rPr>
          <w:i/>
          <w:sz w:val="24"/>
          <w:szCs w:val="24"/>
          <w:vertAlign w:val="subscript"/>
        </w:rPr>
        <w:t>ПРИОР</w:t>
      </w:r>
      <w:r w:rsidRPr="003C6D0A">
        <w:rPr>
          <w:sz w:val="24"/>
          <w:szCs w:val="24"/>
        </w:rPr>
        <w:t xml:space="preserve">=0,85, иначе </w:t>
      </w:r>
      <w:r w:rsidRPr="003C6D0A">
        <w:rPr>
          <w:i/>
          <w:sz w:val="24"/>
          <w:szCs w:val="24"/>
          <w:lang w:val="en-US"/>
        </w:rPr>
        <w:t>k</w:t>
      </w:r>
      <w:r w:rsidRPr="003C6D0A">
        <w:rPr>
          <w:i/>
          <w:sz w:val="24"/>
          <w:szCs w:val="24"/>
          <w:vertAlign w:val="subscript"/>
        </w:rPr>
        <w:t>ПРИОР</w:t>
      </w:r>
      <w:r w:rsidRPr="003C6D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Приоритет не предоставляется в случаях, если:</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а) закупка признана несостоявшейся (п. </w:t>
      </w:r>
      <w:r w:rsidR="00E329E4">
        <w:fldChar w:fldCharType="begin"/>
      </w:r>
      <w:r w:rsidR="00E329E4">
        <w:instrText xml:space="preserve"> REF _Ref303251044 \r \h  \* MERGEFORMAT </w:instrText>
      </w:r>
      <w:r w:rsidR="00E329E4">
        <w:fldChar w:fldCharType="separate"/>
      </w:r>
      <w:r w:rsidRPr="003C6D0A">
        <w:rPr>
          <w:rFonts w:ascii="Times New Roman" w:hAnsi="Times New Roman" w:cs="Times New Roman"/>
          <w:sz w:val="24"/>
          <w:szCs w:val="24"/>
        </w:rPr>
        <w:t>3.10</w:t>
      </w:r>
      <w:r w:rsidR="00E329E4">
        <w:fldChar w:fldCharType="end"/>
      </w:r>
      <w:r w:rsidRPr="003C6D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в) в заявках на участие в закупке </w:t>
      </w:r>
      <w:r w:rsidRPr="003C6D0A">
        <w:rPr>
          <w:rFonts w:ascii="Times New Roman" w:hAnsi="Times New Roman" w:cs="Times New Roman"/>
          <w:i/>
          <w:sz w:val="24"/>
          <w:szCs w:val="24"/>
        </w:rPr>
        <w:t>всех Участников, прошедших отборочную стадию,</w:t>
      </w:r>
      <w:r w:rsidRPr="003C6D0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ед. </w:t>
      </w:r>
      <w:proofErr w:type="spellStart"/>
      <w:r w:rsidRPr="003C6D0A">
        <w:rPr>
          <w:rFonts w:ascii="Times New Roman" w:hAnsi="Times New Roman" w:cs="Times New Roman"/>
          <w:sz w:val="24"/>
          <w:szCs w:val="24"/>
        </w:rPr>
        <w:t>прод</w:t>
      </w:r>
      <w:proofErr w:type="spellEnd"/>
      <w:r w:rsidRPr="003C6D0A">
        <w:rPr>
          <w:rFonts w:ascii="Times New Roman" w:hAnsi="Times New Roman" w:cs="Times New Roman"/>
          <w:sz w:val="24"/>
          <w:szCs w:val="24"/>
        </w:rPr>
        <w:t xml:space="preserve">.) определяется как </w:t>
      </w:r>
      <w:r w:rsidRPr="003C6D0A">
        <w:rPr>
          <w:rFonts w:ascii="Times New Roman" w:hAnsi="Times New Roman" w:cs="Times New Roman"/>
          <w:sz w:val="24"/>
          <w:szCs w:val="24"/>
        </w:rPr>
        <w:lastRenderedPageBreak/>
        <w:t>произведение начальной (максимальной) цены единицы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proofErr w:type="spellStart"/>
      <w:r w:rsidRPr="003C6D0A">
        <w:rPr>
          <w:rFonts w:ascii="Times New Roman" w:hAnsi="Times New Roman" w:cs="Times New Roman"/>
          <w:sz w:val="24"/>
          <w:szCs w:val="24"/>
          <w:lang w:val="en-US"/>
        </w:rPr>
        <w:t>kf</w:t>
      </w:r>
      <w:proofErr w:type="spellEnd"/>
      <w:r w:rsidRPr="003C6D0A">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B007DA" w:rsidRPr="003C6D0A" w:rsidRDefault="00B007DA" w:rsidP="00B007DA">
      <w:pPr>
        <w:pStyle w:val="ConsPlusNormal"/>
        <w:ind w:firstLine="540"/>
        <w:jc w:val="both"/>
        <w:rPr>
          <w:sz w:val="24"/>
          <w:szCs w:val="24"/>
        </w:rPr>
      </w:pP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r w:rsidRPr="003C6D0A">
        <w:rPr>
          <w:sz w:val="24"/>
          <w:szCs w:val="24"/>
        </w:rPr>
        <w:t>Пр</w:t>
      </w:r>
      <w:proofErr w:type="spellEnd"/>
      <w:r w:rsidRPr="003C6D0A">
        <w:rPr>
          <w:sz w:val="24"/>
          <w:szCs w:val="24"/>
        </w:rPr>
        <w:t xml:space="preserve"> (РФ) (%) = Ц (РФ)*100/ Ц дог (заявки),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(РФ) – цена продукции российского происхождения, предложенная Участником к поставке,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 (РФ) = ∑ 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w:t>
      </w:r>
      <w:r w:rsidRPr="003C6D0A">
        <w:rPr>
          <w:sz w:val="24"/>
          <w:szCs w:val="24"/>
          <w:lang w:val="en-US"/>
        </w:rPr>
        <w:t>K</w:t>
      </w:r>
      <w:r w:rsidRPr="003C6D0A">
        <w:rPr>
          <w:i/>
          <w:sz w:val="24"/>
          <w:szCs w:val="24"/>
          <w:lang w:val="en-US"/>
        </w:rPr>
        <w:t>i</w:t>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w:t>
      </w:r>
      <w:r w:rsidRPr="003C6D0A">
        <w:rPr>
          <w:i/>
          <w:sz w:val="24"/>
          <w:szCs w:val="24"/>
        </w:rPr>
        <w:t>i</w:t>
      </w:r>
      <w:proofErr w:type="spellEnd"/>
      <w:r w:rsidRPr="003C6D0A">
        <w:rPr>
          <w:sz w:val="24"/>
          <w:szCs w:val="24"/>
        </w:rPr>
        <w:t xml:space="preserve"> – количество продукции по i-той позиции;</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xml:space="preserve">. (РФ) = </w:t>
      </w:r>
      <w:proofErr w:type="spellStart"/>
      <w:r w:rsidRPr="003C6D0A">
        <w:rPr>
          <w:sz w:val="24"/>
          <w:szCs w:val="24"/>
          <w:lang w:val="en-US"/>
        </w:rPr>
        <w:t>kf</w:t>
      </w:r>
      <w:proofErr w:type="spellEnd"/>
      <w:r w:rsidRPr="003C6D0A">
        <w:rPr>
          <w:sz w:val="24"/>
          <w:szCs w:val="24"/>
        </w:rPr>
        <w:t>*Ц</w:t>
      </w:r>
      <w:proofErr w:type="spellStart"/>
      <w:r w:rsidRPr="003C6D0A">
        <w:rPr>
          <w:i/>
          <w:sz w:val="24"/>
          <w:szCs w:val="24"/>
          <w:lang w:val="en-US"/>
        </w:rPr>
        <w:t>i</w:t>
      </w:r>
      <w:proofErr w:type="spellEnd"/>
      <w:r w:rsidRPr="003C6D0A">
        <w:rPr>
          <w:sz w:val="24"/>
          <w:szCs w:val="24"/>
        </w:rPr>
        <w:t xml:space="preserve"> (РФ) нач.(макс) ед.,</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kf</w:t>
      </w:r>
      <w:proofErr w:type="spellEnd"/>
      <w:r w:rsidRPr="003C6D0A">
        <w:rPr>
          <w:sz w:val="24"/>
          <w:szCs w:val="24"/>
        </w:rPr>
        <w:t xml:space="preserve"> – коэффициент изменения начальной (максимальной) цены договора, который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r w:rsidRPr="003C6D0A">
        <w:rPr>
          <w:sz w:val="24"/>
          <w:szCs w:val="24"/>
          <w:lang w:val="en-US"/>
        </w:rPr>
        <w:t>kf</w:t>
      </w:r>
      <w:proofErr w:type="spellEnd"/>
      <w:r w:rsidRPr="003C6D0A">
        <w:rPr>
          <w:sz w:val="24"/>
          <w:szCs w:val="24"/>
        </w:rPr>
        <w:t xml:space="preserve">= Ц дог./ Ц нач.(макс),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и указанная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нач.(макс) – начальная (максимальная) цена Договора (лота) (п. </w:t>
      </w:r>
      <w:r w:rsidR="00E329E4">
        <w:fldChar w:fldCharType="begin"/>
      </w:r>
      <w:r w:rsidR="00E329E4">
        <w:instrText xml:space="preserve"> REF _Ref472416470 \r \h  \* MERGEFORMAT </w:instrText>
      </w:r>
      <w:r w:rsidR="00E329E4">
        <w:fldChar w:fldCharType="separate"/>
      </w:r>
      <w:r w:rsidRPr="003C6D0A">
        <w:rPr>
          <w:sz w:val="24"/>
          <w:szCs w:val="24"/>
        </w:rPr>
        <w:t>3.3.7.1</w:t>
      </w:r>
      <w:r w:rsidR="00E329E4">
        <w:fldChar w:fldCharType="end"/>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E329E4">
        <w:fldChar w:fldCharType="begin"/>
      </w:r>
      <w:r w:rsidR="00E329E4">
        <w:instrText xml:space="preserve"> REF _Ref440271072 \r \h  \* MERGEFORMAT </w:instrText>
      </w:r>
      <w:r w:rsidR="00E329E4">
        <w:fldChar w:fldCharType="separate"/>
      </w:r>
      <w:r w:rsidRPr="003C6D0A">
        <w:rPr>
          <w:bCs w:val="0"/>
          <w:sz w:val="24"/>
          <w:szCs w:val="24"/>
        </w:rPr>
        <w:t>5.2</w:t>
      </w:r>
      <w:r w:rsidR="00E329E4">
        <w:fldChar w:fldCharType="end"/>
      </w:r>
      <w:r w:rsidRPr="003C6D0A">
        <w:rPr>
          <w:bCs w:val="0"/>
          <w:sz w:val="24"/>
          <w:szCs w:val="24"/>
        </w:rPr>
        <w:t xml:space="preserve">) для </w:t>
      </w:r>
      <w:r w:rsidRPr="003C6D0A">
        <w:rPr>
          <w:sz w:val="24"/>
          <w:szCs w:val="24"/>
        </w:rPr>
        <w:t xml:space="preserve">каждой позиции предлагаемой к поставке продукции </w:t>
      </w:r>
      <w:r w:rsidRPr="003C6D0A">
        <w:rPr>
          <w:bCs w:val="0"/>
          <w:sz w:val="24"/>
          <w:szCs w:val="24"/>
        </w:rPr>
        <w:t xml:space="preserve">в графе </w:t>
      </w:r>
      <w:r w:rsidRPr="003C6D0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FD4E6C" w:rsidRDefault="00717F60" w:rsidP="00E71A48">
      <w:pPr>
        <w:pStyle w:val="2"/>
        <w:tabs>
          <w:tab w:val="clear" w:pos="1700"/>
          <w:tab w:val="left" w:pos="709"/>
        </w:tabs>
        <w:spacing w:line="264" w:lineRule="auto"/>
      </w:pPr>
      <w:bookmarkStart w:id="624" w:name="_Toc472416883"/>
      <w:bookmarkStart w:id="625" w:name="_Ref472416955"/>
      <w:bookmarkStart w:id="626" w:name="_Ref472416971"/>
      <w:r w:rsidRPr="00FD4E6C">
        <w:t xml:space="preserve">Подведение итогов </w:t>
      </w:r>
      <w:r w:rsidR="00DF639D" w:rsidRPr="00FD4E6C">
        <w:t>З</w:t>
      </w:r>
      <w:r w:rsidRPr="00FD4E6C">
        <w:t>апроса предложений</w:t>
      </w:r>
      <w:bookmarkEnd w:id="622"/>
      <w:bookmarkEnd w:id="623"/>
      <w:bookmarkEnd w:id="624"/>
      <w:bookmarkEnd w:id="625"/>
      <w:bookmarkEnd w:id="626"/>
    </w:p>
    <w:p w:rsidR="00717F60" w:rsidRPr="00FD4E6C"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bookmarkStart w:id="627" w:name="_Ref440290296"/>
      <w:r w:rsidRPr="00FD4E6C">
        <w:rPr>
          <w:sz w:val="24"/>
          <w:szCs w:val="24"/>
        </w:rPr>
        <w:t xml:space="preserve">По результатам оценочной стадии Закупочная комиссия принимает решение </w:t>
      </w:r>
      <w:r w:rsidRPr="00FD4E6C">
        <w:rPr>
          <w:sz w:val="24"/>
          <w:szCs w:val="24"/>
        </w:rPr>
        <w:lastRenderedPageBreak/>
        <w:t xml:space="preserve">либо по </w:t>
      </w:r>
      <w:r w:rsidRPr="00FD4E6C">
        <w:rPr>
          <w:sz w:val="24"/>
          <w:szCs w:val="24"/>
          <w:lang w:eastAsia="ru-RU"/>
        </w:rPr>
        <w:t>определению</w:t>
      </w:r>
      <w:r w:rsidRPr="00FD4E6C">
        <w:rPr>
          <w:sz w:val="24"/>
          <w:szCs w:val="24"/>
        </w:rPr>
        <w:t xml:space="preserve"> </w:t>
      </w:r>
      <w:r w:rsidR="004D431C" w:rsidRPr="00FD4E6C">
        <w:rPr>
          <w:sz w:val="24"/>
          <w:szCs w:val="24"/>
        </w:rPr>
        <w:t xml:space="preserve">лучшей </w:t>
      </w:r>
      <w:r w:rsidR="004B5EB3" w:rsidRPr="00FD4E6C">
        <w:rPr>
          <w:sz w:val="24"/>
          <w:szCs w:val="24"/>
        </w:rPr>
        <w:t>Заявк</w:t>
      </w:r>
      <w:r w:rsidR="004D431C" w:rsidRPr="00FD4E6C">
        <w:rPr>
          <w:sz w:val="24"/>
          <w:szCs w:val="24"/>
        </w:rPr>
        <w:t>и запроса предложений</w:t>
      </w:r>
      <w:r w:rsidRPr="00FD4E6C">
        <w:rPr>
          <w:sz w:val="24"/>
          <w:szCs w:val="24"/>
        </w:rPr>
        <w:t xml:space="preserve">, либо по завершению данной процедуры </w:t>
      </w:r>
      <w:r w:rsidR="00DF639D" w:rsidRPr="00FD4E6C">
        <w:rPr>
          <w:sz w:val="24"/>
          <w:szCs w:val="24"/>
        </w:rPr>
        <w:t>З</w:t>
      </w:r>
      <w:r w:rsidRPr="00FD4E6C">
        <w:rPr>
          <w:sz w:val="24"/>
          <w:szCs w:val="24"/>
        </w:rPr>
        <w:t xml:space="preserve">апроса предложений без определения </w:t>
      </w:r>
      <w:r w:rsidR="009C744E" w:rsidRPr="00FD4E6C">
        <w:rPr>
          <w:sz w:val="24"/>
          <w:szCs w:val="24"/>
        </w:rPr>
        <w:t>Участник</w:t>
      </w:r>
      <w:r w:rsidR="004D431C" w:rsidRPr="00FD4E6C">
        <w:rPr>
          <w:sz w:val="24"/>
          <w:szCs w:val="24"/>
        </w:rPr>
        <w:t xml:space="preserve">а, чья </w:t>
      </w:r>
      <w:r w:rsidR="004B5EB3" w:rsidRPr="00FD4E6C">
        <w:rPr>
          <w:sz w:val="24"/>
          <w:szCs w:val="24"/>
        </w:rPr>
        <w:t>Заявк</w:t>
      </w:r>
      <w:r w:rsidR="004D431C" w:rsidRPr="00FD4E6C">
        <w:rPr>
          <w:sz w:val="24"/>
          <w:szCs w:val="24"/>
        </w:rPr>
        <w:t xml:space="preserve">а признана лучшей, </w:t>
      </w:r>
      <w:r w:rsidRPr="00FD4E6C">
        <w:rPr>
          <w:sz w:val="24"/>
          <w:szCs w:val="24"/>
        </w:rPr>
        <w:t xml:space="preserve">и заключения </w:t>
      </w:r>
      <w:r w:rsidR="00123C70" w:rsidRPr="00FD4E6C">
        <w:rPr>
          <w:sz w:val="24"/>
          <w:szCs w:val="24"/>
        </w:rPr>
        <w:t>Договор</w:t>
      </w:r>
      <w:r w:rsidRPr="00FD4E6C">
        <w:rPr>
          <w:sz w:val="24"/>
          <w:szCs w:val="24"/>
        </w:rPr>
        <w:t>а:</w:t>
      </w:r>
      <w:bookmarkEnd w:id="627"/>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ов полностью удовлетворит Закупочную комиссию</w:t>
      </w:r>
      <w:r w:rsidR="0087407B" w:rsidRPr="00D053CF">
        <w:rPr>
          <w:bCs w:val="0"/>
          <w:sz w:val="24"/>
          <w:szCs w:val="24"/>
        </w:rPr>
        <w:t xml:space="preserve"> и признается наилучшей</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Решение Закупочной комиссии оформляется протоколом заседания 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B007DA" w:rsidRDefault="009C744E"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его </w:t>
      </w:r>
      <w:r w:rsidR="004B5EB3" w:rsidRPr="00D053CF">
        <w:rPr>
          <w:sz w:val="24"/>
          <w:szCs w:val="24"/>
        </w:rPr>
        <w:t>Заявк</w:t>
      </w:r>
      <w:r w:rsidR="0087407B" w:rsidRPr="00D053CF">
        <w:rPr>
          <w:sz w:val="24"/>
          <w:szCs w:val="24"/>
        </w:rPr>
        <w:t>и лучшей</w:t>
      </w:r>
      <w:r w:rsidR="0087407B" w:rsidRPr="00B007DA">
        <w:rPr>
          <w:sz w:val="24"/>
          <w:szCs w:val="24"/>
        </w:rPr>
        <w:t xml:space="preserve"> </w:t>
      </w:r>
      <w:r w:rsidR="00717F60" w:rsidRPr="00B007DA">
        <w:rPr>
          <w:sz w:val="24"/>
          <w:szCs w:val="24"/>
        </w:rPr>
        <w:t>функционалом ЭТП согласно правилам данной ЭТП.</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628" w:name="_Ref303251044"/>
      <w:bookmarkStart w:id="629" w:name="_Toc472416884"/>
      <w:bookmarkStart w:id="630" w:name="_Ref191386295"/>
      <w:r w:rsidRPr="00D053CF">
        <w:t>Признание запроса предложений несостоявшимся</w:t>
      </w:r>
      <w:bookmarkEnd w:id="628"/>
      <w:bookmarkEnd w:id="629"/>
    </w:p>
    <w:p w:rsidR="00717F60" w:rsidRPr="00D053CF" w:rsidRDefault="00717F60" w:rsidP="00B007D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31"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631"/>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632"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632"/>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A222A8">
      <w:pPr>
        <w:widowControl w:val="0"/>
        <w:numPr>
          <w:ilvl w:val="2"/>
          <w:numId w:val="49"/>
        </w:numPr>
        <w:suppressAutoHyphens w:val="0"/>
        <w:overflowPunct w:val="0"/>
        <w:autoSpaceDE w:val="0"/>
        <w:autoSpaceDN w:val="0"/>
        <w:adjustRightInd w:val="0"/>
        <w:spacing w:line="264" w:lineRule="auto"/>
        <w:ind w:left="0" w:firstLine="567"/>
        <w:rPr>
          <w:bCs w:val="0"/>
          <w:sz w:val="24"/>
          <w:szCs w:val="24"/>
          <w:lang w:eastAsia="ru-RU"/>
        </w:rPr>
      </w:pPr>
      <w:bookmarkStart w:id="633" w:name="_Ref311220495"/>
      <w:r w:rsidRPr="00D053CF">
        <w:rPr>
          <w:bCs w:val="0"/>
          <w:sz w:val="24"/>
          <w:szCs w:val="24"/>
          <w:lang w:eastAsia="ru-RU"/>
        </w:rPr>
        <w:t xml:space="preserve">В </w:t>
      </w:r>
      <w:r w:rsidRPr="00D053CF">
        <w:rPr>
          <w:bCs w:val="0"/>
          <w:sz w:val="24"/>
          <w:szCs w:val="24"/>
        </w:rPr>
        <w:t>случае</w:t>
      </w:r>
      <w:r w:rsidRPr="00D053CF">
        <w:rPr>
          <w:bCs w:val="0"/>
          <w:sz w:val="24"/>
          <w:szCs w:val="24"/>
          <w:lang w:eastAsia="ru-RU"/>
        </w:rPr>
        <w:t xml:space="preserve">, если при проведении запроса предложений: </w:t>
      </w:r>
      <w:bookmarkEnd w:id="633"/>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FD4E6C" w:rsidRDefault="00F20C7B" w:rsidP="00A222A8">
      <w:pPr>
        <w:numPr>
          <w:ilvl w:val="0"/>
          <w:numId w:val="50"/>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w:t>
      </w:r>
      <w:r w:rsidR="00DA4ADE" w:rsidRPr="00FD4E6C">
        <w:rPr>
          <w:bCs w:val="0"/>
          <w:sz w:val="24"/>
          <w:szCs w:val="24"/>
          <w:lang w:eastAsia="ru-RU"/>
        </w:rPr>
        <w:t xml:space="preserve">предложений </w:t>
      </w:r>
      <w:r w:rsidRPr="00FD4E6C">
        <w:rPr>
          <w:bCs w:val="0"/>
          <w:sz w:val="24"/>
          <w:szCs w:val="24"/>
          <w:lang w:eastAsia="ru-RU"/>
        </w:rPr>
        <w:t>либо провести закупки иным способом, предусмотренным Положением о закупках Общества.</w:t>
      </w:r>
    </w:p>
    <w:p w:rsidR="007B5645" w:rsidRPr="00FD4E6C" w:rsidRDefault="007B5645" w:rsidP="00E71A48">
      <w:pPr>
        <w:pStyle w:val="2"/>
        <w:tabs>
          <w:tab w:val="clear" w:pos="1700"/>
          <w:tab w:val="left" w:pos="709"/>
        </w:tabs>
        <w:spacing w:line="264" w:lineRule="auto"/>
        <w:rPr>
          <w:bCs w:val="0"/>
        </w:rPr>
      </w:pPr>
      <w:bookmarkStart w:id="634" w:name="_Toc468462453"/>
      <w:bookmarkStart w:id="635" w:name="_Toc468441704"/>
      <w:bookmarkStart w:id="636" w:name="_Ref465670219"/>
      <w:bookmarkStart w:id="637" w:name="_Toc472416885"/>
      <w:bookmarkStart w:id="638" w:name="_Ref303683929"/>
      <w:r w:rsidRPr="00FD4E6C">
        <w:rPr>
          <w:bCs w:val="0"/>
        </w:rPr>
        <w:t>Антидемпинговые меры</w:t>
      </w:r>
      <w:bookmarkEnd w:id="634"/>
      <w:bookmarkEnd w:id="635"/>
      <w:bookmarkEnd w:id="636"/>
      <w:bookmarkEnd w:id="637"/>
    </w:p>
    <w:p w:rsidR="007B5645" w:rsidRPr="00F91CA3" w:rsidRDefault="007B5645" w:rsidP="00F91CA3">
      <w:pPr>
        <w:pStyle w:val="affffff0"/>
        <w:numPr>
          <w:ilvl w:val="0"/>
          <w:numId w:val="82"/>
        </w:numPr>
        <w:tabs>
          <w:tab w:val="left" w:pos="1620"/>
        </w:tabs>
        <w:suppressAutoHyphens w:val="0"/>
        <w:spacing w:after="120" w:line="240" w:lineRule="auto"/>
        <w:ind w:left="0" w:firstLine="567"/>
        <w:rPr>
          <w:sz w:val="24"/>
          <w:szCs w:val="24"/>
        </w:rPr>
      </w:pPr>
      <w:proofErr w:type="gramStart"/>
      <w:r w:rsidRPr="00F91CA3">
        <w:rPr>
          <w:rFonts w:eastAsia="Times New Roman,Italic"/>
          <w:iCs/>
          <w:sz w:val="24"/>
          <w:szCs w:val="24"/>
        </w:rPr>
        <w:t xml:space="preserve">При предложении Участником </w:t>
      </w:r>
      <w:r w:rsidRPr="00F91CA3">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91CA3">
        <w:rPr>
          <w:rFonts w:eastAsia="Times New Roman,Italic"/>
          <w:iCs/>
          <w:sz w:val="24"/>
          <w:szCs w:val="24"/>
        </w:rPr>
        <w:t xml:space="preserve">установленной в пункте </w:t>
      </w:r>
      <w:r w:rsidR="00E329E4">
        <w:fldChar w:fldCharType="begin"/>
      </w:r>
      <w:r w:rsidR="00E329E4">
        <w:instrText xml:space="preserve"> REF _Ref468805747 \r \h  \* MERGEFORMAT </w:instrText>
      </w:r>
      <w:r w:rsidR="00E329E4">
        <w:fldChar w:fldCharType="separate"/>
      </w:r>
      <w:r w:rsidR="00B007DA" w:rsidRPr="00F91CA3">
        <w:rPr>
          <w:rFonts w:eastAsia="Times New Roman,Italic"/>
          <w:iCs/>
          <w:sz w:val="24"/>
          <w:szCs w:val="24"/>
        </w:rPr>
        <w:t>3.3.7</w:t>
      </w:r>
      <w:r w:rsidR="00E329E4">
        <w:fldChar w:fldCharType="end"/>
      </w:r>
      <w:r w:rsidR="003D5C97" w:rsidRPr="00F91CA3">
        <w:rPr>
          <w:rFonts w:eastAsia="Times New Roman,Italic"/>
          <w:iCs/>
          <w:sz w:val="24"/>
          <w:szCs w:val="24"/>
        </w:rPr>
        <w:t xml:space="preserve"> </w:t>
      </w:r>
      <w:r w:rsidRPr="00F91CA3">
        <w:rPr>
          <w:rFonts w:eastAsia="Times New Roman,Italic"/>
          <w:iCs/>
          <w:sz w:val="24"/>
          <w:szCs w:val="24"/>
        </w:rPr>
        <w:t>документации (далее – демпинговая цена Договора (цена лота)),</w:t>
      </w:r>
      <w:r w:rsidRPr="00F91CA3">
        <w:rPr>
          <w:sz w:val="24"/>
          <w:szCs w:val="24"/>
        </w:rPr>
        <w:t xml:space="preserve"> по итогам вскрытия конвертов с заявками Участников, либо завершения </w:t>
      </w:r>
      <w:r w:rsidRPr="00F91CA3">
        <w:rPr>
          <w:sz w:val="24"/>
          <w:szCs w:val="24"/>
        </w:rPr>
        <w:lastRenderedPageBreak/>
        <w:t xml:space="preserve">аукционной процедуры на понижение цены (переторжки), </w:t>
      </w:r>
      <w:r w:rsidRPr="00F91CA3">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7B5645" w:rsidRPr="00FD4E6C" w:rsidRDefault="007B5645" w:rsidP="00F91CA3">
      <w:pPr>
        <w:pStyle w:val="affffff0"/>
        <w:numPr>
          <w:ilvl w:val="0"/>
          <w:numId w:val="82"/>
        </w:numPr>
        <w:tabs>
          <w:tab w:val="left" w:pos="1620"/>
        </w:tabs>
        <w:suppressAutoHyphens w:val="0"/>
        <w:spacing w:after="120" w:line="240" w:lineRule="auto"/>
        <w:ind w:left="0" w:firstLine="567"/>
        <w:rPr>
          <w:bCs/>
          <w:sz w:val="24"/>
          <w:szCs w:val="24"/>
        </w:rPr>
      </w:pPr>
      <w:bookmarkStart w:id="639" w:name="_Ref465675151"/>
      <w:r w:rsidRPr="00FD4E6C">
        <w:rPr>
          <w:rFonts w:eastAsia="Times New Roman,Italic"/>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39"/>
    </w:p>
    <w:p w:rsidR="007B5645" w:rsidRPr="00FD4E6C" w:rsidRDefault="007B5645" w:rsidP="00A222A8">
      <w:pPr>
        <w:numPr>
          <w:ilvl w:val="0"/>
          <w:numId w:val="73"/>
        </w:numPr>
        <w:tabs>
          <w:tab w:val="left" w:pos="1620"/>
        </w:tabs>
        <w:suppressAutoHyphens w:val="0"/>
        <w:spacing w:after="120" w:line="240" w:lineRule="auto"/>
        <w:rPr>
          <w:bCs w:val="0"/>
          <w:sz w:val="24"/>
          <w:szCs w:val="24"/>
        </w:rPr>
      </w:pPr>
      <w:r w:rsidRPr="00FD4E6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FD4E6C">
        <w:rPr>
          <w:rFonts w:eastAsia="Times New Roman,Italic"/>
          <w:bCs w:val="0"/>
          <w:iCs/>
          <w:sz w:val="24"/>
          <w:szCs w:val="24"/>
        </w:rPr>
        <w:t xml:space="preserve">подписью и печатью </w:t>
      </w:r>
      <w:r w:rsidRPr="00FD4E6C">
        <w:rPr>
          <w:sz w:val="24"/>
          <w:szCs w:val="24"/>
        </w:rPr>
        <w:t>производителя</w:t>
      </w:r>
      <w:r w:rsidRPr="00FD4E6C">
        <w:rPr>
          <w:rFonts w:eastAsia="Times New Roman,Italic"/>
          <w:bCs w:val="0"/>
          <w:iCs/>
          <w:sz w:val="24"/>
          <w:szCs w:val="24"/>
        </w:rPr>
        <w:t>)</w:t>
      </w:r>
      <w:r w:rsidRPr="00FD4E6C">
        <w:rPr>
          <w:sz w:val="24"/>
          <w:szCs w:val="24"/>
        </w:rPr>
        <w:t>;</w:t>
      </w:r>
    </w:p>
    <w:p w:rsidR="007B5645" w:rsidRPr="007310E1" w:rsidRDefault="007B5645" w:rsidP="00A222A8">
      <w:pPr>
        <w:numPr>
          <w:ilvl w:val="0"/>
          <w:numId w:val="73"/>
        </w:numPr>
        <w:tabs>
          <w:tab w:val="left" w:pos="1620"/>
        </w:tabs>
        <w:suppressAutoHyphens w:val="0"/>
        <w:spacing w:after="120" w:line="240" w:lineRule="auto"/>
        <w:rPr>
          <w:sz w:val="24"/>
          <w:szCs w:val="24"/>
        </w:rPr>
      </w:pPr>
      <w:r w:rsidRPr="00FD4E6C">
        <w:rPr>
          <w:sz w:val="24"/>
          <w:szCs w:val="24"/>
        </w:rPr>
        <w:t xml:space="preserve">иные документы и расчеты, подтверждающие возможность Участника закупки осуществить поставку продукции по </w:t>
      </w:r>
      <w:r w:rsidRPr="00FD4E6C">
        <w:rPr>
          <w:rFonts w:eastAsia="Times New Roman,Italic"/>
          <w:bCs w:val="0"/>
          <w:iCs/>
          <w:sz w:val="24"/>
          <w:szCs w:val="24"/>
        </w:rPr>
        <w:t>предлагаемой цене Договора (лота) и обоснование этой цены</w:t>
      </w:r>
      <w:r w:rsidRPr="00FD4E6C">
        <w:rPr>
          <w:sz w:val="24"/>
          <w:szCs w:val="24"/>
        </w:rPr>
        <w:t>.</w:t>
      </w:r>
    </w:p>
    <w:p w:rsidR="007B5645" w:rsidRPr="007310E1"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Непредставление Участником</w:t>
      </w:r>
      <w:r w:rsidR="007310E1" w:rsidRPr="007310E1">
        <w:rPr>
          <w:sz w:val="24"/>
          <w:szCs w:val="24"/>
        </w:rPr>
        <w:t>, предложившим демпинговую цену,</w:t>
      </w:r>
      <w:r w:rsidR="007310E1" w:rsidRPr="007310E1">
        <w:rPr>
          <w:bCs/>
          <w:sz w:val="24"/>
          <w:szCs w:val="24"/>
        </w:rPr>
        <w:t xml:space="preserve"> </w:t>
      </w:r>
      <w:r w:rsidRPr="007310E1">
        <w:rPr>
          <w:rFonts w:eastAsia="Times New Roman,Italic"/>
          <w:bCs/>
          <w:iCs/>
          <w:sz w:val="24"/>
          <w:szCs w:val="24"/>
        </w:rPr>
        <w:t xml:space="preserve">документов, изложенных в п. </w:t>
      </w:r>
      <w:r w:rsidR="00E329E4">
        <w:fldChar w:fldCharType="begin"/>
      </w:r>
      <w:r w:rsidR="00E329E4">
        <w:instrText xml:space="preserve"> REF _Ref465675151 \r \h  \* MERGEFORMAT </w:instrText>
      </w:r>
      <w:r w:rsidR="00E329E4">
        <w:fldChar w:fldCharType="separate"/>
      </w:r>
      <w:r w:rsidR="00F91CA3" w:rsidRPr="007310E1">
        <w:rPr>
          <w:rFonts w:eastAsia="Times New Roman,Italic"/>
          <w:bCs/>
          <w:iCs/>
          <w:sz w:val="24"/>
          <w:szCs w:val="24"/>
        </w:rPr>
        <w:t>3.11.2</w:t>
      </w:r>
      <w:r w:rsidR="00E329E4">
        <w:fldChar w:fldCharType="end"/>
      </w:r>
      <w:r w:rsidR="007310E1" w:rsidRPr="007310E1">
        <w:rPr>
          <w:sz w:val="24"/>
          <w:szCs w:val="24"/>
        </w:rPr>
        <w:t>,</w:t>
      </w:r>
      <w:r w:rsidRPr="007310E1">
        <w:rPr>
          <w:rFonts w:eastAsia="Times New Roman,Italic"/>
          <w:bCs/>
          <w:iCs/>
          <w:sz w:val="24"/>
          <w:szCs w:val="24"/>
        </w:rPr>
        <w:t xml:space="preserve"> будет являться причиной отклонения Участника.</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В случае невыполнения</w:t>
      </w:r>
      <w:r w:rsidRPr="00FD4E6C">
        <w:rPr>
          <w:rFonts w:eastAsia="Times New Roman,Italic"/>
          <w:bCs/>
          <w:iCs/>
          <w:sz w:val="24"/>
          <w:szCs w:val="24"/>
        </w:rPr>
        <w:t xml:space="preserve"> </w:t>
      </w:r>
      <w:r w:rsidRPr="007310E1">
        <w:rPr>
          <w:rFonts w:eastAsia="Times New Roman,Italic"/>
          <w:bCs/>
          <w:iCs/>
          <w:sz w:val="24"/>
          <w:szCs w:val="24"/>
        </w:rPr>
        <w:t xml:space="preserve">Участником требования о представлении документов или признания </w:t>
      </w:r>
      <w:r w:rsidR="007310E1" w:rsidRPr="007310E1">
        <w:rPr>
          <w:rFonts w:eastAsia="Times New Roman,Italic"/>
          <w:bCs/>
          <w:iCs/>
          <w:sz w:val="24"/>
          <w:szCs w:val="24"/>
        </w:rPr>
        <w:t xml:space="preserve">Закупочной комиссией предложенной Участником </w:t>
      </w:r>
      <w:r w:rsidRPr="007310E1">
        <w:rPr>
          <w:rFonts w:eastAsia="Times New Roman,Italic"/>
          <w:bCs/>
          <w:iCs/>
          <w:sz w:val="24"/>
          <w:szCs w:val="24"/>
        </w:rPr>
        <w:t>цены Договора (лота) необоснованной, заявка на участие в закупке такого Участника</w:t>
      </w:r>
      <w:r w:rsidRPr="00FD4E6C">
        <w:rPr>
          <w:rFonts w:eastAsia="Times New Roman,Italic"/>
          <w:bCs/>
          <w:iCs/>
          <w:sz w:val="24"/>
          <w:szCs w:val="24"/>
        </w:rPr>
        <w:t xml:space="preserve"> отклоняется. Комиссия оставляет за собой право </w:t>
      </w:r>
      <w:r w:rsidRPr="00F91CA3">
        <w:rPr>
          <w:rFonts w:eastAsia="Times New Roman,Italic"/>
          <w:bCs/>
          <w:iCs/>
          <w:sz w:val="24"/>
          <w:szCs w:val="24"/>
        </w:rPr>
        <w:t>проверять соответствие предоставленных Участником заявлений, документов и информации действительности</w:t>
      </w:r>
      <w:r w:rsidRPr="00FD4E6C">
        <w:rPr>
          <w:rFonts w:eastAsia="Times New Roman,Italic"/>
          <w:bCs/>
          <w:iCs/>
          <w:sz w:val="24"/>
          <w:szCs w:val="24"/>
        </w:rPr>
        <w:t xml:space="preserve"> в соответствии с подпунктом </w:t>
      </w:r>
      <w:r w:rsidR="00E329E4">
        <w:fldChar w:fldCharType="begin"/>
      </w:r>
      <w:r w:rsidR="00E329E4">
        <w:instrText xml:space="preserve"> REF _Ref468805797 \r \h  \* MERGEFORMAT </w:instrText>
      </w:r>
      <w:r w:rsidR="00E329E4">
        <w:fldChar w:fldCharType="separate"/>
      </w:r>
      <w:r w:rsidR="00F91CA3">
        <w:rPr>
          <w:rFonts w:eastAsia="Times New Roman,Italic"/>
          <w:bCs/>
          <w:iCs/>
          <w:sz w:val="24"/>
          <w:szCs w:val="24"/>
        </w:rPr>
        <w:t>3.6.2.5</w:t>
      </w:r>
      <w:r w:rsidR="00E329E4">
        <w:fldChar w:fldCharType="end"/>
      </w:r>
      <w:r w:rsidR="003D5C97" w:rsidRPr="00FD4E6C">
        <w:rPr>
          <w:rFonts w:eastAsia="Times New Roman,Italic"/>
          <w:bCs/>
          <w:iCs/>
          <w:sz w:val="24"/>
          <w:szCs w:val="24"/>
        </w:rPr>
        <w:t xml:space="preserve"> </w:t>
      </w:r>
      <w:r w:rsidRPr="00FD4E6C">
        <w:rPr>
          <w:rFonts w:eastAsia="Times New Roman,Italic"/>
          <w:bCs/>
          <w:iCs/>
          <w:sz w:val="24"/>
          <w:szCs w:val="24"/>
        </w:rPr>
        <w:t>документации.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FD4E6C">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rFonts w:eastAsia="Times New Roman,Italic"/>
          <w:bCs/>
          <w:iCs/>
          <w:sz w:val="24"/>
          <w:szCs w:val="24"/>
        </w:rPr>
        <w:t xml:space="preserve">Участник, предложивший </w:t>
      </w:r>
      <w:r w:rsidRPr="00FD4E6C">
        <w:rPr>
          <w:rFonts w:eastAsia="Times New Roman,Italic"/>
          <w:bCs/>
          <w:iCs/>
          <w:sz w:val="24"/>
          <w:szCs w:val="24"/>
        </w:rPr>
        <w:t>демпинговую цену Договора (цену лота)</w:t>
      </w:r>
      <w:r w:rsidRPr="00F91CA3">
        <w:rPr>
          <w:rFonts w:eastAsia="Times New Roman,Italic"/>
          <w:bCs/>
          <w:iCs/>
          <w:sz w:val="24"/>
          <w:szCs w:val="24"/>
        </w:rPr>
        <w:t>, и признанный Победите</w:t>
      </w:r>
      <w:r w:rsidRPr="00FD4E6C">
        <w:rPr>
          <w:sz w:val="24"/>
          <w:szCs w:val="24"/>
        </w:rPr>
        <w:t xml:space="preserve">лем, </w:t>
      </w:r>
      <w:r w:rsidRPr="00F91CA3">
        <w:rPr>
          <w:sz w:val="24"/>
          <w:szCs w:val="24"/>
        </w:rPr>
        <w:t xml:space="preserve">должен до заключения </w:t>
      </w:r>
      <w:r w:rsidRPr="00F91CA3">
        <w:rPr>
          <w:rFonts w:eastAsia="Times New Roman,Italic"/>
          <w:bCs/>
          <w:iCs/>
          <w:sz w:val="24"/>
          <w:szCs w:val="24"/>
        </w:rPr>
        <w:t>Договора</w:t>
      </w:r>
      <w:r w:rsidRPr="00F91CA3">
        <w:rPr>
          <w:sz w:val="24"/>
          <w:szCs w:val="24"/>
        </w:rPr>
        <w:t xml:space="preserve"> предоставить обеспечение исполнения обязательств по Договору на условиях, изложенных в </w:t>
      </w:r>
      <w:proofErr w:type="spellStart"/>
      <w:r w:rsidRPr="00F91CA3">
        <w:rPr>
          <w:sz w:val="24"/>
          <w:szCs w:val="24"/>
        </w:rPr>
        <w:t>пп</w:t>
      </w:r>
      <w:proofErr w:type="spellEnd"/>
      <w:r w:rsidRPr="00F91CA3">
        <w:rPr>
          <w:sz w:val="24"/>
          <w:szCs w:val="24"/>
        </w:rPr>
        <w:t xml:space="preserve">. </w:t>
      </w:r>
      <w:r w:rsidR="00E329E4">
        <w:fldChar w:fldCharType="begin"/>
      </w:r>
      <w:r w:rsidR="00E329E4">
        <w:instrText xml:space="preserve"> REF _Ref465437572 \r \h  \* MERGEFORMAT </w:instrText>
      </w:r>
      <w:r w:rsidR="00E329E4">
        <w:fldChar w:fldCharType="separate"/>
      </w:r>
      <w:r w:rsidR="00F91CA3" w:rsidRPr="007310E1">
        <w:rPr>
          <w:sz w:val="24"/>
          <w:szCs w:val="24"/>
        </w:rPr>
        <w:t>3.13.2</w:t>
      </w:r>
      <w:r w:rsidR="00E329E4">
        <w:fldChar w:fldCharType="end"/>
      </w:r>
      <w:r w:rsidRPr="007310E1">
        <w:rPr>
          <w:sz w:val="24"/>
          <w:szCs w:val="24"/>
        </w:rPr>
        <w:t>-</w:t>
      </w:r>
      <w:r w:rsidR="00E329E4">
        <w:fldChar w:fldCharType="begin"/>
      </w:r>
      <w:r w:rsidR="00E329E4">
        <w:instrText xml:space="preserve"> REF _Ref472417478 \r \h  \* MERGEFORMAT </w:instrText>
      </w:r>
      <w:r w:rsidR="00E329E4">
        <w:fldChar w:fldCharType="separate"/>
      </w:r>
      <w:r w:rsidR="00F91CA3" w:rsidRPr="007310E1">
        <w:rPr>
          <w:sz w:val="24"/>
          <w:szCs w:val="24"/>
        </w:rPr>
        <w:t>3.13.4</w:t>
      </w:r>
      <w:r w:rsidR="00E329E4">
        <w:fldChar w:fldCharType="end"/>
      </w:r>
      <w:r w:rsidRPr="00F91CA3">
        <w:rPr>
          <w:sz w:val="24"/>
          <w:szCs w:val="24"/>
        </w:rPr>
        <w:t>.</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sz w:val="24"/>
          <w:szCs w:val="24"/>
        </w:rPr>
        <w:t xml:space="preserve">В случае, если по итогам анализа документов, представленных Участником, предложившим </w:t>
      </w:r>
      <w:r w:rsidRPr="00F91CA3">
        <w:rPr>
          <w:rFonts w:eastAsia="Times New Roman,Italic"/>
          <w:bCs/>
          <w:iCs/>
          <w:sz w:val="24"/>
          <w:szCs w:val="24"/>
        </w:rPr>
        <w:t>демпинговую цену Договора (цену лота)</w:t>
      </w:r>
      <w:r w:rsidRPr="00F91CA3">
        <w:rPr>
          <w:sz w:val="24"/>
          <w:szCs w:val="24"/>
        </w:rPr>
        <w:t>, будет установлено, что начальная (</w:t>
      </w:r>
      <w:r w:rsidRPr="00F91CA3">
        <w:rPr>
          <w:rFonts w:eastAsia="Times New Roman,Italic"/>
          <w:bCs/>
          <w:iCs/>
          <w:sz w:val="24"/>
          <w:szCs w:val="24"/>
        </w:rPr>
        <w:t>максимальная</w:t>
      </w:r>
      <w:r w:rsidRPr="00F91CA3">
        <w:rPr>
          <w:sz w:val="24"/>
          <w:szCs w:val="24"/>
        </w:rPr>
        <w:t>) цена Договора рассчитана неверно, и ценовое предложение Участника закупки не является аномально низкой (</w:t>
      </w:r>
      <w:r w:rsidRPr="00F91CA3">
        <w:rPr>
          <w:rFonts w:eastAsia="Times New Roman,Italic"/>
          <w:bCs/>
          <w:iCs/>
          <w:sz w:val="24"/>
          <w:szCs w:val="24"/>
        </w:rPr>
        <w:t>демпинговой)</w:t>
      </w:r>
      <w:r w:rsidRPr="00F91CA3">
        <w:rPr>
          <w:sz w:val="24"/>
          <w:szCs w:val="24"/>
        </w:rPr>
        <w:t>, закупочная комиссия вправе принять следующие решения:</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F91CA3" w:rsidRPr="00F91CA3">
        <w:rPr>
          <w:sz w:val="24"/>
          <w:szCs w:val="24"/>
        </w:rPr>
        <w:t>пп</w:t>
      </w:r>
      <w:proofErr w:type="spellEnd"/>
      <w:r w:rsidR="00F91CA3" w:rsidRPr="00F91CA3">
        <w:rPr>
          <w:sz w:val="24"/>
          <w:szCs w:val="24"/>
        </w:rPr>
        <w:t xml:space="preserve">. </w:t>
      </w:r>
      <w:r w:rsidR="00E329E4">
        <w:fldChar w:fldCharType="begin"/>
      </w:r>
      <w:r w:rsidR="00E329E4">
        <w:instrText xml:space="preserve"> REF _Ref465437572 \r \h  \* MERGEFORMAT </w:instrText>
      </w:r>
      <w:r w:rsidR="00E329E4">
        <w:fldChar w:fldCharType="separate"/>
      </w:r>
      <w:r w:rsidR="00F91CA3" w:rsidRPr="007310E1">
        <w:rPr>
          <w:sz w:val="24"/>
          <w:szCs w:val="24"/>
        </w:rPr>
        <w:t>3.13.2</w:t>
      </w:r>
      <w:r w:rsidR="00E329E4">
        <w:fldChar w:fldCharType="end"/>
      </w:r>
      <w:r w:rsidR="00F91CA3" w:rsidRPr="007310E1">
        <w:rPr>
          <w:sz w:val="24"/>
          <w:szCs w:val="24"/>
        </w:rPr>
        <w:t>-</w:t>
      </w:r>
      <w:r w:rsidR="00E329E4">
        <w:fldChar w:fldCharType="begin"/>
      </w:r>
      <w:r w:rsidR="00E329E4">
        <w:instrText xml:space="preserve"> REF _Ref472417478 \r \h  \* MERGEFORMAT </w:instrText>
      </w:r>
      <w:r w:rsidR="00E329E4">
        <w:fldChar w:fldCharType="separate"/>
      </w:r>
      <w:r w:rsidR="00F91CA3" w:rsidRPr="007310E1">
        <w:rPr>
          <w:sz w:val="24"/>
          <w:szCs w:val="24"/>
        </w:rPr>
        <w:t>3.13.4</w:t>
      </w:r>
      <w:r w:rsidR="00E329E4">
        <w:fldChar w:fldCharType="end"/>
      </w:r>
      <w:r w:rsidR="007310E1">
        <w:rPr>
          <w:sz w:val="24"/>
          <w:szCs w:val="24"/>
        </w:rPr>
        <w:t>,</w:t>
      </w:r>
      <w:r w:rsidRPr="00F91CA3">
        <w:rPr>
          <w:sz w:val="24"/>
          <w:szCs w:val="24"/>
        </w:rPr>
        <w:t xml:space="preserve"> не применяются.</w:t>
      </w:r>
    </w:p>
    <w:p w:rsidR="007B5645" w:rsidRPr="00FD4E6C" w:rsidRDefault="007B5645" w:rsidP="007B5645"/>
    <w:p w:rsidR="00717F60" w:rsidRPr="00FD4E6C" w:rsidRDefault="00717F60" w:rsidP="00E71A48">
      <w:pPr>
        <w:pStyle w:val="2"/>
        <w:tabs>
          <w:tab w:val="clear" w:pos="1700"/>
          <w:tab w:val="left" w:pos="709"/>
        </w:tabs>
        <w:spacing w:line="264" w:lineRule="auto"/>
      </w:pPr>
      <w:bookmarkStart w:id="640" w:name="_Ref468805820"/>
      <w:bookmarkStart w:id="641" w:name="_Toc472416886"/>
      <w:r w:rsidRPr="00FD4E6C">
        <w:t>Проведение пред</w:t>
      </w:r>
      <w:r w:rsidR="006353B1" w:rsidRPr="00FD4E6C">
        <w:t>д</w:t>
      </w:r>
      <w:r w:rsidR="00123C70" w:rsidRPr="00FD4E6C">
        <w:t>оговор</w:t>
      </w:r>
      <w:r w:rsidRPr="00FD4E6C">
        <w:t xml:space="preserve">ных переговоров (по необходимости) и подписание </w:t>
      </w:r>
      <w:r w:rsidR="00123C70" w:rsidRPr="00FD4E6C">
        <w:t>Договор</w:t>
      </w:r>
      <w:r w:rsidRPr="00FD4E6C">
        <w:t>а</w:t>
      </w:r>
      <w:bookmarkEnd w:id="630"/>
      <w:bookmarkEnd w:id="638"/>
      <w:bookmarkEnd w:id="640"/>
      <w:bookmarkEnd w:id="641"/>
    </w:p>
    <w:p w:rsidR="00717F60" w:rsidRPr="00D053CF" w:rsidRDefault="00717F60" w:rsidP="00B007DA">
      <w:pPr>
        <w:widowControl w:val="0"/>
        <w:numPr>
          <w:ilvl w:val="2"/>
          <w:numId w:val="44"/>
        </w:numPr>
        <w:overflowPunct w:val="0"/>
        <w:autoSpaceDE w:val="0"/>
        <w:spacing w:line="264" w:lineRule="auto"/>
        <w:ind w:left="0" w:firstLine="567"/>
        <w:rPr>
          <w:bCs w:val="0"/>
          <w:sz w:val="24"/>
          <w:szCs w:val="24"/>
        </w:rPr>
      </w:pPr>
      <w:r w:rsidRPr="00D053CF">
        <w:rPr>
          <w:bCs w:val="0"/>
          <w:i/>
          <w:sz w:val="24"/>
          <w:szCs w:val="24"/>
        </w:rPr>
        <w:t xml:space="preserve">По всем вопросам, не нашедшим отражение в </w:t>
      </w:r>
      <w:r w:rsidR="004B5EB3" w:rsidRPr="00D053CF">
        <w:rPr>
          <w:bCs w:val="0"/>
          <w:i/>
          <w:sz w:val="24"/>
          <w:szCs w:val="24"/>
        </w:rPr>
        <w:t>Извещени</w:t>
      </w:r>
      <w:r w:rsidRPr="00D053CF">
        <w:rPr>
          <w:bCs w:val="0"/>
          <w:i/>
          <w:sz w:val="24"/>
          <w:szCs w:val="24"/>
        </w:rPr>
        <w:t xml:space="preserve">и о проведении </w:t>
      </w:r>
      <w:r w:rsidRPr="00D053CF">
        <w:rPr>
          <w:bCs w:val="0"/>
          <w:i/>
          <w:sz w:val="24"/>
          <w:szCs w:val="24"/>
        </w:rPr>
        <w:lastRenderedPageBreak/>
        <w:t xml:space="preserve">запроса предложений, настоящей Документации и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стороны имеют право вступить в пред</w:t>
      </w:r>
      <w:r w:rsidR="006353B1" w:rsidRPr="00D053CF">
        <w:rPr>
          <w:bCs w:val="0"/>
          <w:i/>
          <w:sz w:val="24"/>
          <w:szCs w:val="24"/>
        </w:rPr>
        <w:t>д</w:t>
      </w:r>
      <w:r w:rsidR="00123C70" w:rsidRPr="00D053CF">
        <w:rPr>
          <w:bCs w:val="0"/>
          <w:i/>
          <w:sz w:val="24"/>
          <w:szCs w:val="24"/>
        </w:rPr>
        <w:t>оговор</w:t>
      </w:r>
      <w:r w:rsidRPr="00D053CF">
        <w:rPr>
          <w:bCs w:val="0"/>
          <w:i/>
          <w:sz w:val="24"/>
          <w:szCs w:val="24"/>
        </w:rPr>
        <w:t>ные переговоры, направленные на уточнение любых условий технико-коммерческо</w:t>
      </w:r>
      <w:r w:rsidR="00841A6F" w:rsidRPr="00D053CF">
        <w:rPr>
          <w:bCs w:val="0"/>
          <w:i/>
          <w:sz w:val="24"/>
          <w:szCs w:val="24"/>
        </w:rPr>
        <w:t>й части</w:t>
      </w:r>
      <w:r w:rsidRPr="00D053CF">
        <w:rPr>
          <w:bCs w:val="0"/>
          <w:i/>
          <w:sz w:val="24"/>
          <w:szCs w:val="24"/>
        </w:rPr>
        <w:t xml:space="preserve">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однако при этом не допускается создание </w:t>
      </w:r>
      <w:r w:rsidR="009C744E" w:rsidRPr="00D053CF">
        <w:rPr>
          <w:bCs w:val="0"/>
          <w:i/>
          <w:sz w:val="24"/>
          <w:szCs w:val="24"/>
        </w:rPr>
        <w:t>Участник</w:t>
      </w:r>
      <w:r w:rsidR="0087407B" w:rsidRPr="00D053CF">
        <w:rPr>
          <w:bCs w:val="0"/>
          <w:i/>
          <w:sz w:val="24"/>
          <w:szCs w:val="24"/>
        </w:rPr>
        <w:t xml:space="preserve">у </w:t>
      </w:r>
      <w:r w:rsidRPr="00D053CF">
        <w:rPr>
          <w:bCs w:val="0"/>
          <w:i/>
          <w:sz w:val="24"/>
          <w:szCs w:val="24"/>
        </w:rPr>
        <w:t>запроса предложений</w:t>
      </w:r>
      <w:r w:rsidR="0087407B" w:rsidRPr="00D053CF">
        <w:rPr>
          <w:bCs w:val="0"/>
          <w:i/>
          <w:sz w:val="24"/>
          <w:szCs w:val="24"/>
        </w:rPr>
        <w:t xml:space="preserve">, </w:t>
      </w:r>
      <w:r w:rsidR="0087407B" w:rsidRPr="00D053CF">
        <w:rPr>
          <w:i/>
          <w:sz w:val="24"/>
          <w:szCs w:val="24"/>
        </w:rPr>
        <w:t xml:space="preserve">чья </w:t>
      </w:r>
      <w:r w:rsidR="004B5EB3" w:rsidRPr="00D053CF">
        <w:rPr>
          <w:i/>
          <w:sz w:val="24"/>
          <w:szCs w:val="24"/>
        </w:rPr>
        <w:t>Заявк</w:t>
      </w:r>
      <w:r w:rsidR="0087407B" w:rsidRPr="00D053CF">
        <w:rPr>
          <w:i/>
          <w:sz w:val="24"/>
          <w:szCs w:val="24"/>
        </w:rPr>
        <w:t>а признана лучшей,</w:t>
      </w:r>
      <w:r w:rsidRPr="00D053CF">
        <w:rPr>
          <w:bCs w:val="0"/>
          <w:i/>
          <w:sz w:val="24"/>
          <w:szCs w:val="24"/>
        </w:rPr>
        <w:t xml:space="preserve"> преимущественных условий участия в запросе предложений</w:t>
      </w:r>
      <w:r w:rsidRPr="00D053CF">
        <w:rPr>
          <w:bCs w:val="0"/>
          <w:sz w:val="24"/>
          <w:szCs w:val="24"/>
        </w:rPr>
        <w:t>.</w:t>
      </w:r>
    </w:p>
    <w:p w:rsidR="00717F60" w:rsidRPr="00D053CF" w:rsidRDefault="00AD3EBC" w:rsidP="00775238">
      <w:pPr>
        <w:pStyle w:val="affffff0"/>
        <w:numPr>
          <w:ilvl w:val="2"/>
          <w:numId w:val="44"/>
        </w:numPr>
        <w:spacing w:line="264" w:lineRule="auto"/>
        <w:ind w:left="0" w:firstLine="709"/>
        <w:rPr>
          <w:rStyle w:val="adskobk"/>
          <w:i/>
          <w:sz w:val="24"/>
          <w:szCs w:val="24"/>
        </w:rPr>
      </w:pPr>
      <w:r w:rsidRPr="00D053CF">
        <w:rPr>
          <w:rStyle w:val="adskobk"/>
          <w:i/>
          <w:sz w:val="24"/>
          <w:szCs w:val="24"/>
        </w:rPr>
        <w:t>Ход переговоров и достигнутые результаты фиксируются в Протоколе пред</w:t>
      </w:r>
      <w:r w:rsidR="006353B1" w:rsidRPr="00D053CF">
        <w:rPr>
          <w:rStyle w:val="adskobk"/>
          <w:i/>
          <w:sz w:val="24"/>
          <w:szCs w:val="24"/>
        </w:rPr>
        <w:t>д</w:t>
      </w:r>
      <w:r w:rsidR="00123C70" w:rsidRPr="00D053CF">
        <w:rPr>
          <w:rStyle w:val="adskobk"/>
          <w:i/>
          <w:sz w:val="24"/>
          <w:szCs w:val="24"/>
        </w:rPr>
        <w:t>оговор</w:t>
      </w:r>
      <w:r w:rsidRPr="00D053CF">
        <w:rPr>
          <w:rStyle w:val="adskobk"/>
          <w:i/>
          <w:sz w:val="24"/>
          <w:szCs w:val="24"/>
        </w:rPr>
        <w:t>ных переговоров</w:t>
      </w:r>
      <w:r w:rsidR="00E60F8E" w:rsidRPr="00D053CF">
        <w:rPr>
          <w:rStyle w:val="adskobk"/>
          <w:i/>
          <w:sz w:val="24"/>
          <w:szCs w:val="24"/>
        </w:rPr>
        <w:t>,</w:t>
      </w:r>
      <w:r w:rsidR="00E60F8E" w:rsidRPr="00D053CF">
        <w:rPr>
          <w:bCs/>
          <w:i/>
          <w:sz w:val="24"/>
          <w:szCs w:val="24"/>
        </w:rPr>
        <w:t xml:space="preserve"> который подписывается уполномоченными представителями Заказчика/Организатора</w:t>
      </w:r>
      <w:r w:rsidRPr="00D053CF">
        <w:rPr>
          <w:rStyle w:val="adskobk"/>
          <w:i/>
          <w:sz w:val="24"/>
          <w:szCs w:val="24"/>
        </w:rPr>
        <w:t>.</w:t>
      </w:r>
    </w:p>
    <w:p w:rsidR="00717F60" w:rsidRPr="00FD4E6C" w:rsidRDefault="00123C70" w:rsidP="00775238">
      <w:pPr>
        <w:widowControl w:val="0"/>
        <w:numPr>
          <w:ilvl w:val="2"/>
          <w:numId w:val="44"/>
        </w:numPr>
        <w:overflowPunct w:val="0"/>
        <w:autoSpaceDE w:val="0"/>
        <w:spacing w:line="264" w:lineRule="auto"/>
        <w:ind w:left="0" w:firstLine="726"/>
        <w:rPr>
          <w:bCs w:val="0"/>
          <w:sz w:val="24"/>
          <w:szCs w:val="24"/>
        </w:rPr>
      </w:pPr>
      <w:bookmarkStart w:id="642" w:name="_Ref294695403"/>
      <w:bookmarkStart w:id="643" w:name="_Ref306320315"/>
      <w:r w:rsidRPr="00D053CF">
        <w:rPr>
          <w:bCs w:val="0"/>
          <w:sz w:val="24"/>
          <w:szCs w:val="24"/>
        </w:rPr>
        <w:t>Договор</w:t>
      </w:r>
      <w:r w:rsidR="00717F60" w:rsidRPr="00D053CF">
        <w:rPr>
          <w:bCs w:val="0"/>
          <w:sz w:val="24"/>
          <w:szCs w:val="24"/>
        </w:rPr>
        <w:t xml:space="preserve"> между Заказчиком и </w:t>
      </w:r>
      <w:r w:rsidR="009C744E" w:rsidRPr="00D053CF">
        <w:rPr>
          <w:bCs w:val="0"/>
          <w:sz w:val="24"/>
          <w:szCs w:val="24"/>
        </w:rPr>
        <w:t>Участник</w:t>
      </w:r>
      <w:r w:rsidR="0087407B" w:rsidRPr="00D053CF">
        <w:rPr>
          <w:bCs w:val="0"/>
          <w:sz w:val="24"/>
          <w:szCs w:val="24"/>
        </w:rPr>
        <w:t xml:space="preserve">ом, чья </w:t>
      </w:r>
      <w:r w:rsidR="004B5EB3" w:rsidRPr="00D053CF">
        <w:rPr>
          <w:bCs w:val="0"/>
          <w:sz w:val="24"/>
          <w:szCs w:val="24"/>
        </w:rPr>
        <w:t>Заявк</w:t>
      </w:r>
      <w:r w:rsidR="0087407B" w:rsidRPr="00D053CF">
        <w:rPr>
          <w:bCs w:val="0"/>
          <w:sz w:val="24"/>
          <w:szCs w:val="24"/>
        </w:rPr>
        <w:t xml:space="preserve">а признана лучшей, </w:t>
      </w:r>
      <w:r w:rsidR="00717F60" w:rsidRPr="00D053CF">
        <w:rPr>
          <w:bCs w:val="0"/>
          <w:sz w:val="24"/>
          <w:szCs w:val="24"/>
        </w:rPr>
        <w:t xml:space="preserve">подписывается </w:t>
      </w:r>
      <w:r w:rsidR="00F13E44" w:rsidRPr="00DD0F48">
        <w:rPr>
          <w:sz w:val="24"/>
          <w:szCs w:val="24"/>
        </w:rPr>
        <w:t xml:space="preserve">не ранее чем через </w:t>
      </w:r>
      <w:r w:rsidR="00F13E44">
        <w:rPr>
          <w:sz w:val="24"/>
          <w:szCs w:val="24"/>
        </w:rPr>
        <w:t>10 (</w:t>
      </w:r>
      <w:r w:rsidR="00F13E44" w:rsidRPr="00DD0F48">
        <w:rPr>
          <w:sz w:val="24"/>
          <w:szCs w:val="24"/>
        </w:rPr>
        <w:t>десять</w:t>
      </w:r>
      <w:r w:rsidR="00F13E44">
        <w:rPr>
          <w:sz w:val="24"/>
          <w:szCs w:val="24"/>
        </w:rPr>
        <w:t>)</w:t>
      </w:r>
      <w:r w:rsidR="00F13E44" w:rsidRPr="00DD0F48">
        <w:rPr>
          <w:sz w:val="24"/>
          <w:szCs w:val="24"/>
        </w:rPr>
        <w:t xml:space="preserve"> дней</w:t>
      </w:r>
      <w:r w:rsidR="00F13E44" w:rsidRPr="00DD0F48">
        <w:rPr>
          <w:bCs w:val="0"/>
          <w:sz w:val="24"/>
          <w:szCs w:val="24"/>
        </w:rPr>
        <w:t xml:space="preserve"> и не позднее чем через </w:t>
      </w:r>
      <w:r w:rsidR="00F13E44" w:rsidRPr="00DD0F48">
        <w:rPr>
          <w:sz w:val="24"/>
          <w:szCs w:val="24"/>
        </w:rPr>
        <w:t xml:space="preserve">20 </w:t>
      </w:r>
      <w:r w:rsidR="00F13E44">
        <w:rPr>
          <w:sz w:val="24"/>
          <w:szCs w:val="24"/>
        </w:rPr>
        <w:t xml:space="preserve">(двадцать) </w:t>
      </w:r>
      <w:r w:rsidR="00F13E44" w:rsidRPr="00DD0F48">
        <w:rPr>
          <w:sz w:val="24"/>
          <w:szCs w:val="24"/>
        </w:rPr>
        <w:t>рабочих дней</w:t>
      </w:r>
      <w:r w:rsidR="00F13E44" w:rsidRPr="00D053CF">
        <w:rPr>
          <w:bCs w:val="0"/>
          <w:sz w:val="24"/>
          <w:szCs w:val="24"/>
        </w:rPr>
        <w:t xml:space="preserve"> </w:t>
      </w:r>
      <w:r w:rsidR="00717F60" w:rsidRPr="00D053CF">
        <w:rPr>
          <w:bCs w:val="0"/>
          <w:sz w:val="24"/>
          <w:szCs w:val="24"/>
        </w:rPr>
        <w:t xml:space="preserve">с момента определения </w:t>
      </w:r>
      <w:r w:rsidR="0087407B" w:rsidRPr="00D053CF">
        <w:rPr>
          <w:bCs w:val="0"/>
          <w:sz w:val="24"/>
          <w:szCs w:val="24"/>
        </w:rPr>
        <w:t xml:space="preserve">лучшей </w:t>
      </w:r>
      <w:r w:rsidR="004B5EB3" w:rsidRPr="00D053CF">
        <w:rPr>
          <w:bCs w:val="0"/>
          <w:sz w:val="24"/>
          <w:szCs w:val="24"/>
        </w:rPr>
        <w:t>Заявк</w:t>
      </w:r>
      <w:r w:rsidR="0087407B" w:rsidRPr="00D053CF">
        <w:rPr>
          <w:bCs w:val="0"/>
          <w:sz w:val="24"/>
          <w:szCs w:val="24"/>
        </w:rPr>
        <w:t>и</w:t>
      </w:r>
      <w:r w:rsidR="00717F60" w:rsidRPr="00D053CF">
        <w:rPr>
          <w:bCs w:val="0"/>
          <w:sz w:val="24"/>
          <w:szCs w:val="24"/>
        </w:rPr>
        <w:t xml:space="preserve">. Для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FD4E6C">
        <w:rPr>
          <w:bCs w:val="0"/>
          <w:sz w:val="24"/>
          <w:szCs w:val="24"/>
        </w:rPr>
        <w:t xml:space="preserve">оформленные приложения к проекту </w:t>
      </w:r>
      <w:r w:rsidRPr="00FD4E6C">
        <w:rPr>
          <w:bCs w:val="0"/>
          <w:sz w:val="24"/>
          <w:szCs w:val="24"/>
        </w:rPr>
        <w:t>Договор</w:t>
      </w:r>
      <w:r w:rsidR="00717F60" w:rsidRPr="00FD4E6C">
        <w:rPr>
          <w:bCs w:val="0"/>
          <w:sz w:val="24"/>
          <w:szCs w:val="24"/>
        </w:rPr>
        <w:t xml:space="preserve">а, соответствующие требованиям </w:t>
      </w:r>
      <w:r w:rsidR="007D07A7" w:rsidRPr="00FD4E6C">
        <w:rPr>
          <w:bCs w:val="0"/>
          <w:sz w:val="24"/>
          <w:szCs w:val="24"/>
        </w:rPr>
        <w:t>Д</w:t>
      </w:r>
      <w:r w:rsidR="00717F60" w:rsidRPr="00FD4E6C">
        <w:rPr>
          <w:bCs w:val="0"/>
          <w:sz w:val="24"/>
          <w:szCs w:val="24"/>
        </w:rPr>
        <w:t>окументации</w:t>
      </w:r>
      <w:r w:rsidR="00DF639D" w:rsidRPr="00FD4E6C">
        <w:rPr>
          <w:bCs w:val="0"/>
          <w:sz w:val="24"/>
          <w:szCs w:val="24"/>
        </w:rPr>
        <w:t>.</w:t>
      </w:r>
      <w:bookmarkEnd w:id="642"/>
      <w:bookmarkEnd w:id="643"/>
      <w:r w:rsidR="00717F60" w:rsidRPr="00FD4E6C">
        <w:rPr>
          <w:bCs w:val="0"/>
          <w:sz w:val="24"/>
          <w:szCs w:val="24"/>
        </w:rPr>
        <w:t xml:space="preserve"> </w:t>
      </w:r>
    </w:p>
    <w:p w:rsidR="003D5C97" w:rsidRPr="00F91CA3" w:rsidRDefault="003D5C97" w:rsidP="00775238">
      <w:pPr>
        <w:widowControl w:val="0"/>
        <w:numPr>
          <w:ilvl w:val="2"/>
          <w:numId w:val="44"/>
        </w:numPr>
        <w:overflowPunct w:val="0"/>
        <w:autoSpaceDE w:val="0"/>
        <w:spacing w:line="264" w:lineRule="auto"/>
        <w:ind w:left="0" w:firstLine="700"/>
        <w:rPr>
          <w:sz w:val="24"/>
          <w:szCs w:val="24"/>
        </w:rPr>
      </w:pPr>
      <w:bookmarkStart w:id="644" w:name="_Ref305979053"/>
      <w:r w:rsidRPr="00FD4E6C">
        <w:rPr>
          <w:sz w:val="24"/>
          <w:szCs w:val="24"/>
        </w:rPr>
        <w:t xml:space="preserve">Условия </w:t>
      </w:r>
      <w:proofErr w:type="gramStart"/>
      <w:r w:rsidRPr="00FD4E6C">
        <w:rPr>
          <w:sz w:val="24"/>
          <w:szCs w:val="24"/>
        </w:rPr>
        <w:t xml:space="preserve">предоставления обеспечения исполнения обязательств </w:t>
      </w:r>
      <w:r w:rsidR="009D2353">
        <w:rPr>
          <w:sz w:val="24"/>
          <w:szCs w:val="24"/>
        </w:rPr>
        <w:t>Поставщика</w:t>
      </w:r>
      <w:proofErr w:type="gramEnd"/>
      <w:r w:rsidR="009D2353" w:rsidRPr="00643E97">
        <w:rPr>
          <w:sz w:val="24"/>
          <w:szCs w:val="24"/>
        </w:rPr>
        <w:t xml:space="preserve"> </w:t>
      </w:r>
      <w:r w:rsidRPr="00FD4E6C">
        <w:rPr>
          <w:sz w:val="24"/>
          <w:szCs w:val="24"/>
        </w:rPr>
        <w:t xml:space="preserve">по Договору, связанных с выполнением </w:t>
      </w:r>
      <w:r w:rsidRPr="00F91CA3">
        <w:rPr>
          <w:sz w:val="24"/>
          <w:szCs w:val="24"/>
        </w:rPr>
        <w:t xml:space="preserve">антидемпинговых мер, изложенных в подпункте </w:t>
      </w:r>
      <w:r w:rsidR="00E329E4">
        <w:fldChar w:fldCharType="begin"/>
      </w:r>
      <w:r w:rsidR="00E329E4">
        <w:instrText xml:space="preserve"> REF _Ref465670219 \r \h  \* MERGEFORMAT </w:instrText>
      </w:r>
      <w:r w:rsidR="00E329E4">
        <w:fldChar w:fldCharType="separate"/>
      </w:r>
      <w:r w:rsidR="00B007DA" w:rsidRPr="00F91CA3">
        <w:rPr>
          <w:sz w:val="24"/>
          <w:szCs w:val="24"/>
        </w:rPr>
        <w:t>3.11</w:t>
      </w:r>
      <w:r w:rsidR="00E329E4">
        <w:fldChar w:fldCharType="end"/>
      </w:r>
      <w:r w:rsidRPr="00F91CA3">
        <w:rPr>
          <w:sz w:val="24"/>
          <w:szCs w:val="24"/>
        </w:rPr>
        <w:t xml:space="preserve">, обговариваются на этапе преддоговорных переговоров с учетом требований, изложенных в подпунктах </w:t>
      </w:r>
      <w:r w:rsidR="00E329E4">
        <w:fldChar w:fldCharType="begin"/>
      </w:r>
      <w:r w:rsidR="00E329E4">
        <w:instrText xml:space="preserve"> REF _Ref465437572 \r \h  \* MERGEFORMAT </w:instrText>
      </w:r>
      <w:r w:rsidR="00E329E4">
        <w:fldChar w:fldCharType="separate"/>
      </w:r>
      <w:r w:rsidR="00F91CA3" w:rsidRPr="00F91CA3">
        <w:rPr>
          <w:b/>
          <w:bCs w:val="0"/>
          <w:sz w:val="24"/>
          <w:szCs w:val="24"/>
        </w:rPr>
        <w:t>3.13.2</w:t>
      </w:r>
      <w:r w:rsidR="00E329E4">
        <w:fldChar w:fldCharType="end"/>
      </w:r>
      <w:r w:rsidRPr="00F91CA3">
        <w:rPr>
          <w:sz w:val="24"/>
          <w:szCs w:val="24"/>
        </w:rPr>
        <w:t>-</w:t>
      </w:r>
      <w:r w:rsidR="00E329E4">
        <w:fldChar w:fldCharType="begin"/>
      </w:r>
      <w:r w:rsidR="00E329E4">
        <w:instrText xml:space="preserve"> REF _Ref472417478 \r \h  \* MERGEFORMAT </w:instrText>
      </w:r>
      <w:r w:rsidR="00E329E4">
        <w:fldChar w:fldCharType="separate"/>
      </w:r>
      <w:r w:rsidR="00F91CA3">
        <w:rPr>
          <w:b/>
          <w:sz w:val="24"/>
          <w:szCs w:val="24"/>
        </w:rPr>
        <w:t>3.13.4</w:t>
      </w:r>
      <w:r w:rsidR="00E329E4">
        <w:fldChar w:fldCharType="end"/>
      </w:r>
      <w:r w:rsidRPr="00F91CA3">
        <w:rPr>
          <w:sz w:val="24"/>
          <w:szCs w:val="24"/>
        </w:rPr>
        <w:t xml:space="preserve"> </w:t>
      </w:r>
      <w:r w:rsidRPr="00F91CA3">
        <w:rPr>
          <w:bCs w:val="0"/>
          <w:sz w:val="24"/>
          <w:szCs w:val="24"/>
        </w:rPr>
        <w:t xml:space="preserve">Закупочной </w:t>
      </w:r>
      <w:r w:rsidRPr="00F91CA3">
        <w:rPr>
          <w:sz w:val="24"/>
          <w:szCs w:val="24"/>
        </w:rPr>
        <w:t>Документации.</w:t>
      </w:r>
    </w:p>
    <w:p w:rsidR="00717F60" w:rsidRPr="00FD4E6C" w:rsidRDefault="009C744E" w:rsidP="00775238">
      <w:pPr>
        <w:widowControl w:val="0"/>
        <w:numPr>
          <w:ilvl w:val="2"/>
          <w:numId w:val="44"/>
        </w:numPr>
        <w:overflowPunct w:val="0"/>
        <w:autoSpaceDE w:val="0"/>
        <w:spacing w:line="264" w:lineRule="auto"/>
        <w:ind w:left="0" w:firstLine="700"/>
        <w:rPr>
          <w:sz w:val="24"/>
          <w:szCs w:val="24"/>
        </w:rPr>
      </w:pPr>
      <w:bookmarkStart w:id="645" w:name="_Ref468805899"/>
      <w:r w:rsidRPr="00F91CA3">
        <w:rPr>
          <w:sz w:val="24"/>
          <w:szCs w:val="24"/>
        </w:rPr>
        <w:t>Участник</w:t>
      </w:r>
      <w:r w:rsidR="00717F60" w:rsidRPr="00F91CA3">
        <w:rPr>
          <w:sz w:val="24"/>
          <w:szCs w:val="24"/>
        </w:rPr>
        <w:t xml:space="preserve"> запроса предложений</w:t>
      </w:r>
      <w:r w:rsidR="0087407B" w:rsidRPr="00F91CA3">
        <w:rPr>
          <w:sz w:val="24"/>
          <w:szCs w:val="24"/>
        </w:rPr>
        <w:t xml:space="preserve">, чья </w:t>
      </w:r>
      <w:r w:rsidR="004B5EB3" w:rsidRPr="00F91CA3">
        <w:rPr>
          <w:sz w:val="24"/>
          <w:szCs w:val="24"/>
        </w:rPr>
        <w:t>Заявк</w:t>
      </w:r>
      <w:r w:rsidR="0087407B" w:rsidRPr="00F91CA3">
        <w:rPr>
          <w:sz w:val="24"/>
          <w:szCs w:val="24"/>
        </w:rPr>
        <w:t xml:space="preserve">а </w:t>
      </w:r>
      <w:r w:rsidR="00717F60" w:rsidRPr="00F91CA3">
        <w:rPr>
          <w:sz w:val="24"/>
          <w:szCs w:val="24"/>
        </w:rPr>
        <w:t xml:space="preserve">утрачивает статус </w:t>
      </w:r>
      <w:r w:rsidR="00696966" w:rsidRPr="00F91CA3">
        <w:rPr>
          <w:sz w:val="24"/>
          <w:szCs w:val="24"/>
        </w:rPr>
        <w:t>наилучшей</w:t>
      </w:r>
      <w:r w:rsidR="00717F60" w:rsidRPr="00F91CA3">
        <w:rPr>
          <w:sz w:val="24"/>
          <w:szCs w:val="24"/>
        </w:rPr>
        <w:t xml:space="preserve">, и его действия (бездействия) означают отказ от заключения </w:t>
      </w:r>
      <w:r w:rsidR="00123C70" w:rsidRPr="00F91CA3">
        <w:rPr>
          <w:sz w:val="24"/>
          <w:szCs w:val="24"/>
        </w:rPr>
        <w:t>Договор</w:t>
      </w:r>
      <w:r w:rsidR="00717F60" w:rsidRPr="00F91CA3">
        <w:rPr>
          <w:sz w:val="24"/>
          <w:szCs w:val="24"/>
        </w:rPr>
        <w:t>а</w:t>
      </w:r>
      <w:r w:rsidR="00717F60" w:rsidRPr="00FD4E6C">
        <w:rPr>
          <w:sz w:val="24"/>
          <w:szCs w:val="24"/>
        </w:rPr>
        <w:t xml:space="preserve"> в следующих случаях:</w:t>
      </w:r>
      <w:bookmarkEnd w:id="644"/>
      <w:bookmarkEnd w:id="645"/>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FD4E6C">
        <w:rPr>
          <w:bCs w:val="0"/>
          <w:sz w:val="24"/>
          <w:szCs w:val="24"/>
        </w:rPr>
        <w:t xml:space="preserve">не подписал по итогам проведения запроса предложений </w:t>
      </w:r>
      <w:r w:rsidR="00123C70" w:rsidRPr="00FD4E6C">
        <w:rPr>
          <w:bCs w:val="0"/>
          <w:sz w:val="24"/>
          <w:szCs w:val="24"/>
        </w:rPr>
        <w:t>Договор</w:t>
      </w:r>
      <w:r w:rsidRPr="00FD4E6C">
        <w:rPr>
          <w:bCs w:val="0"/>
          <w:sz w:val="24"/>
          <w:szCs w:val="24"/>
        </w:rPr>
        <w:t xml:space="preserve"> на условиях, определяемых в п.</w:t>
      </w:r>
      <w:r w:rsidR="00E329E4">
        <w:fldChar w:fldCharType="begin"/>
      </w:r>
      <w:r w:rsidR="00E329E4">
        <w:instrText xml:space="preserve"> REF _Ref294695546 \r \h  \* MERGEFORMAT </w:instrText>
      </w:r>
      <w:r w:rsidR="00E329E4">
        <w:fldChar w:fldCharType="separate"/>
      </w:r>
      <w:r w:rsidR="00B007DA" w:rsidRPr="00B007DA">
        <w:rPr>
          <w:bCs w:val="0"/>
          <w:sz w:val="24"/>
          <w:szCs w:val="24"/>
        </w:rPr>
        <w:t xml:space="preserve"> 1.2.6 </w:t>
      </w:r>
      <w:r w:rsidR="00E329E4">
        <w:fldChar w:fldCharType="end"/>
      </w:r>
      <w:r w:rsidRPr="00FD4E6C">
        <w:rPr>
          <w:bCs w:val="0"/>
          <w:sz w:val="24"/>
          <w:szCs w:val="24"/>
        </w:rPr>
        <w:t>и/или в срок, определенный в</w:t>
      </w:r>
      <w:r w:rsidRPr="00D053CF">
        <w:rPr>
          <w:bCs w:val="0"/>
          <w:sz w:val="24"/>
          <w:szCs w:val="24"/>
        </w:rPr>
        <w:t xml:space="preserve"> п.</w:t>
      </w:r>
      <w:r w:rsidR="001716DB" w:rsidRPr="00D053CF">
        <w:rPr>
          <w:bCs w:val="0"/>
          <w:sz w:val="24"/>
          <w:szCs w:val="24"/>
        </w:rPr>
        <w:t xml:space="preserve"> </w:t>
      </w:r>
      <w:r w:rsidR="00E329E4">
        <w:fldChar w:fldCharType="begin"/>
      </w:r>
      <w:r w:rsidR="00E329E4">
        <w:instrText xml:space="preserve"> REF _Ref294695403 \n \h  \* MERGEFORMAT </w:instrText>
      </w:r>
      <w:r w:rsidR="00E329E4">
        <w:fldChar w:fldCharType="separate"/>
      </w:r>
      <w:r w:rsidR="00B007DA" w:rsidRPr="00B007DA">
        <w:rPr>
          <w:bCs w:val="0"/>
          <w:sz w:val="24"/>
          <w:szCs w:val="24"/>
        </w:rPr>
        <w:t>3.12.3</w:t>
      </w:r>
      <w:r w:rsidR="00E329E4">
        <w:fldChar w:fldCharType="end"/>
      </w:r>
      <w:r w:rsidRPr="00D053CF">
        <w:rPr>
          <w:bCs w:val="0"/>
          <w:sz w:val="24"/>
          <w:szCs w:val="24"/>
        </w:rPr>
        <w:t>;</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обеспечения исполнения обязательств по </w:t>
      </w:r>
      <w:r w:rsidR="00123C70" w:rsidRPr="00D053CF">
        <w:rPr>
          <w:bCs w:val="0"/>
          <w:sz w:val="24"/>
          <w:szCs w:val="24"/>
        </w:rPr>
        <w:t>Договор</w:t>
      </w:r>
      <w:r w:rsidRPr="00D053CF">
        <w:rPr>
          <w:bCs w:val="0"/>
          <w:sz w:val="24"/>
          <w:szCs w:val="24"/>
        </w:rPr>
        <w:t xml:space="preserve">у </w:t>
      </w:r>
      <w:r w:rsidR="004B3109">
        <w:rPr>
          <w:bCs w:val="0"/>
          <w:sz w:val="24"/>
          <w:szCs w:val="24"/>
        </w:rPr>
        <w:t>(п.</w:t>
      </w:r>
      <w:r w:rsidR="00F91CA3">
        <w:rPr>
          <w:bCs w:val="0"/>
          <w:sz w:val="24"/>
          <w:szCs w:val="24"/>
        </w:rPr>
        <w:t xml:space="preserve"> </w:t>
      </w:r>
      <w:r w:rsidR="00EF5AA8">
        <w:rPr>
          <w:bCs w:val="0"/>
          <w:sz w:val="24"/>
          <w:szCs w:val="24"/>
        </w:rPr>
        <w:fldChar w:fldCharType="begin"/>
      </w:r>
      <w:r w:rsidR="00F91CA3">
        <w:rPr>
          <w:bCs w:val="0"/>
          <w:sz w:val="24"/>
          <w:szCs w:val="24"/>
        </w:rPr>
        <w:instrText xml:space="preserve"> REF _Ref472417616 \r \h </w:instrText>
      </w:r>
      <w:r w:rsidR="00EF5AA8">
        <w:rPr>
          <w:bCs w:val="0"/>
          <w:sz w:val="24"/>
          <w:szCs w:val="24"/>
        </w:rPr>
      </w:r>
      <w:r w:rsidR="00EF5AA8">
        <w:rPr>
          <w:bCs w:val="0"/>
          <w:sz w:val="24"/>
          <w:szCs w:val="24"/>
        </w:rPr>
        <w:fldChar w:fldCharType="separate"/>
      </w:r>
      <w:r w:rsidR="00F91CA3">
        <w:rPr>
          <w:bCs w:val="0"/>
          <w:sz w:val="24"/>
          <w:szCs w:val="24"/>
        </w:rPr>
        <w:t>3.13</w:t>
      </w:r>
      <w:r w:rsidR="00EF5AA8">
        <w:rPr>
          <w:bCs w:val="0"/>
          <w:sz w:val="24"/>
          <w:szCs w:val="24"/>
        </w:rPr>
        <w:fldChar w:fldCharType="end"/>
      </w:r>
      <w:r w:rsidR="004B3109">
        <w:rPr>
          <w:bCs w:val="0"/>
          <w:sz w:val="24"/>
          <w:szCs w:val="24"/>
        </w:rPr>
        <w:t xml:space="preserve">) </w:t>
      </w:r>
      <w:r w:rsidRPr="00D053CF">
        <w:rPr>
          <w:bCs w:val="0"/>
          <w:sz w:val="24"/>
          <w:szCs w:val="24"/>
        </w:rPr>
        <w:t xml:space="preserve">в течение установленного в </w:t>
      </w:r>
      <w:r w:rsidR="007D07A7" w:rsidRPr="00D053CF">
        <w:rPr>
          <w:bCs w:val="0"/>
          <w:sz w:val="24"/>
          <w:szCs w:val="24"/>
        </w:rPr>
        <w:t>Д</w:t>
      </w:r>
      <w:r w:rsidRPr="00D053CF">
        <w:rPr>
          <w:bCs w:val="0"/>
          <w:sz w:val="24"/>
          <w:szCs w:val="24"/>
        </w:rPr>
        <w:t>окументации по запросу предложений срока;</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предложил Заказчику внести изменения в условия </w:t>
      </w:r>
      <w:r w:rsidR="00123C70" w:rsidRPr="00D053CF">
        <w:rPr>
          <w:bCs w:val="0"/>
          <w:sz w:val="24"/>
          <w:szCs w:val="24"/>
        </w:rPr>
        <w:t>Договор</w:t>
      </w:r>
      <w:r w:rsidRPr="00D053C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D053CF">
        <w:rPr>
          <w:bCs w:val="0"/>
          <w:sz w:val="24"/>
          <w:szCs w:val="24"/>
        </w:rPr>
        <w:t>;</w:t>
      </w:r>
    </w:p>
    <w:p w:rsidR="00716D4E" w:rsidRPr="003C6D0A"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t xml:space="preserve">отказался от представления документов, подтверждающих его полномочия  на поставку </w:t>
      </w:r>
      <w:r w:rsidRPr="003C6D0A">
        <w:rPr>
          <w:sz w:val="24"/>
          <w:szCs w:val="24"/>
        </w:rPr>
        <w:t>продукции  от производител</w:t>
      </w:r>
      <w:proofErr w:type="gramStart"/>
      <w:r w:rsidRPr="003C6D0A">
        <w:rPr>
          <w:sz w:val="24"/>
          <w:szCs w:val="24"/>
        </w:rPr>
        <w:t>я(</w:t>
      </w:r>
      <w:proofErr w:type="gramEnd"/>
      <w:r w:rsidRPr="003C6D0A">
        <w:rPr>
          <w:sz w:val="24"/>
          <w:szCs w:val="24"/>
        </w:rPr>
        <w:t xml:space="preserve">ей) данной  продукции (п. </w:t>
      </w:r>
      <w:r w:rsidR="00E329E4">
        <w:fldChar w:fldCharType="begin"/>
      </w:r>
      <w:r w:rsidR="00E329E4">
        <w:instrText xml:space="preserve"> REF _Ref466909528 \r \h  \* MERGEFORMAT </w:instrText>
      </w:r>
      <w:r w:rsidR="00E329E4">
        <w:fldChar w:fldCharType="separate"/>
      </w:r>
      <w:r w:rsidR="00B007DA" w:rsidRPr="003C6D0A">
        <w:rPr>
          <w:sz w:val="24"/>
          <w:szCs w:val="24"/>
        </w:rPr>
        <w:t>3.3.8.9</w:t>
      </w:r>
      <w:r w:rsidR="00E329E4">
        <w:fldChar w:fldCharType="end"/>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6" w:name="_Ref468805929"/>
      <w:r w:rsidRPr="003C6D0A">
        <w:rPr>
          <w:bCs w:val="0"/>
          <w:sz w:val="24"/>
          <w:szCs w:val="24"/>
        </w:rPr>
        <w:t>При наступ</w:t>
      </w:r>
      <w:r w:rsidR="00CF6A0E" w:rsidRPr="003C6D0A">
        <w:rPr>
          <w:bCs w:val="0"/>
          <w:sz w:val="24"/>
          <w:szCs w:val="24"/>
        </w:rPr>
        <w:t>лении случаев, определенных в п.</w:t>
      </w:r>
      <w:r w:rsidR="003D5C97" w:rsidRPr="003C6D0A">
        <w:rPr>
          <w:sz w:val="24"/>
          <w:szCs w:val="24"/>
        </w:rPr>
        <w:t xml:space="preserve"> </w:t>
      </w:r>
      <w:r w:rsidR="00E329E4">
        <w:fldChar w:fldCharType="begin"/>
      </w:r>
      <w:r w:rsidR="00E329E4">
        <w:instrText xml:space="preserve"> REF _Ref468805899 \r \h  \* MERGEFORMAT </w:instrText>
      </w:r>
      <w:r w:rsidR="00E329E4">
        <w:fldChar w:fldCharType="separate"/>
      </w:r>
      <w:r w:rsidR="00B007DA" w:rsidRPr="003C6D0A">
        <w:rPr>
          <w:sz w:val="24"/>
          <w:szCs w:val="24"/>
        </w:rPr>
        <w:t>3.12.5</w:t>
      </w:r>
      <w:r w:rsidR="00E329E4">
        <w:fldChar w:fldCharType="end"/>
      </w:r>
      <w:r w:rsidRPr="003C6D0A">
        <w:rPr>
          <w:bCs w:val="0"/>
          <w:sz w:val="24"/>
          <w:szCs w:val="24"/>
        </w:rPr>
        <w:t xml:space="preserve">, Организатор запроса предложений имеет право выбрать новую выигравшую </w:t>
      </w:r>
      <w:r w:rsidR="004B5EB3" w:rsidRPr="003C6D0A">
        <w:rPr>
          <w:bCs w:val="0"/>
          <w:sz w:val="24"/>
          <w:szCs w:val="24"/>
        </w:rPr>
        <w:t>Заявк</w:t>
      </w:r>
      <w:r w:rsidRPr="003C6D0A">
        <w:rPr>
          <w:bCs w:val="0"/>
          <w:sz w:val="24"/>
          <w:szCs w:val="24"/>
        </w:rPr>
        <w:t xml:space="preserve">у из числа остальных действующих </w:t>
      </w:r>
      <w:r w:rsidR="00B007DA" w:rsidRPr="003C6D0A">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C6D0A">
        <w:rPr>
          <w:bCs w:val="0"/>
          <w:sz w:val="24"/>
          <w:szCs w:val="24"/>
        </w:rPr>
        <w:t xml:space="preserve">либо предложить Заказчику рассмотреть вопрос </w:t>
      </w:r>
      <w:r w:rsidR="00A342A7" w:rsidRPr="003C6D0A">
        <w:rPr>
          <w:bCs w:val="0"/>
          <w:sz w:val="24"/>
          <w:szCs w:val="24"/>
        </w:rPr>
        <w:t>о повторном проведении закупки.</w:t>
      </w:r>
      <w:bookmarkEnd w:id="646"/>
    </w:p>
    <w:p w:rsidR="00717F60" w:rsidRPr="003C6D0A" w:rsidRDefault="00717F60" w:rsidP="00775238">
      <w:pPr>
        <w:widowControl w:val="0"/>
        <w:numPr>
          <w:ilvl w:val="2"/>
          <w:numId w:val="44"/>
        </w:numPr>
        <w:overflowPunct w:val="0"/>
        <w:autoSpaceDE w:val="0"/>
        <w:spacing w:line="264" w:lineRule="auto"/>
        <w:ind w:left="0" w:firstLine="700"/>
        <w:rPr>
          <w:sz w:val="24"/>
          <w:szCs w:val="24"/>
        </w:rPr>
      </w:pPr>
      <w:r w:rsidRPr="003C6D0A">
        <w:rPr>
          <w:sz w:val="24"/>
          <w:szCs w:val="24"/>
        </w:rPr>
        <w:t xml:space="preserve">В случае признания </w:t>
      </w:r>
      <w:r w:rsidR="004B5EB3" w:rsidRPr="003C6D0A">
        <w:rPr>
          <w:sz w:val="24"/>
          <w:szCs w:val="24"/>
        </w:rPr>
        <w:t>Заявк</w:t>
      </w:r>
      <w:r w:rsidR="00EB1E5E" w:rsidRPr="003C6D0A">
        <w:rPr>
          <w:sz w:val="24"/>
          <w:szCs w:val="24"/>
        </w:rPr>
        <w:t xml:space="preserve">и </w:t>
      </w:r>
      <w:r w:rsidR="009C744E" w:rsidRPr="003C6D0A">
        <w:rPr>
          <w:sz w:val="24"/>
          <w:szCs w:val="24"/>
        </w:rPr>
        <w:t>Участник</w:t>
      </w:r>
      <w:r w:rsidR="00EB1E5E" w:rsidRPr="003C6D0A">
        <w:rPr>
          <w:sz w:val="24"/>
          <w:szCs w:val="24"/>
        </w:rPr>
        <w:t>а лучшей</w:t>
      </w:r>
      <w:r w:rsidRPr="003C6D0A">
        <w:rPr>
          <w:sz w:val="24"/>
          <w:szCs w:val="24"/>
        </w:rPr>
        <w:t xml:space="preserve">, заключение </w:t>
      </w:r>
      <w:r w:rsidR="00DF639D" w:rsidRPr="003C6D0A">
        <w:rPr>
          <w:sz w:val="24"/>
          <w:szCs w:val="24"/>
        </w:rPr>
        <w:t>Д</w:t>
      </w:r>
      <w:r w:rsidRPr="003C6D0A">
        <w:rPr>
          <w:sz w:val="24"/>
          <w:szCs w:val="24"/>
        </w:rPr>
        <w:t>оговора с</w:t>
      </w:r>
      <w:r w:rsidR="00EB1E5E" w:rsidRPr="003C6D0A">
        <w:rPr>
          <w:sz w:val="24"/>
          <w:szCs w:val="24"/>
        </w:rPr>
        <w:t xml:space="preserve"> данным </w:t>
      </w:r>
      <w:r w:rsidR="009C744E" w:rsidRPr="003C6D0A">
        <w:rPr>
          <w:sz w:val="24"/>
          <w:szCs w:val="24"/>
        </w:rPr>
        <w:t>Участник</w:t>
      </w:r>
      <w:r w:rsidR="00EB1E5E" w:rsidRPr="003C6D0A">
        <w:rPr>
          <w:sz w:val="24"/>
          <w:szCs w:val="24"/>
        </w:rPr>
        <w:t>ом</w:t>
      </w:r>
      <w:r w:rsidRPr="003C6D0A">
        <w:rPr>
          <w:sz w:val="24"/>
          <w:szCs w:val="24"/>
        </w:rPr>
        <w:t xml:space="preserve"> требует предварительного одобрения Советом директоров </w:t>
      </w:r>
      <w:r w:rsidR="00C12FA4" w:rsidRPr="003C6D0A">
        <w:rPr>
          <w:sz w:val="24"/>
          <w:szCs w:val="24"/>
        </w:rPr>
        <w:t>ПАО «МРСК Центра»</w:t>
      </w:r>
      <w:r w:rsidRPr="003C6D0A">
        <w:rPr>
          <w:sz w:val="24"/>
          <w:szCs w:val="24"/>
        </w:rPr>
        <w:t xml:space="preserve"> как сделки, в совершении которой имеется заинтересованность, </w:t>
      </w:r>
      <w:r w:rsidR="00123C70" w:rsidRPr="003C6D0A">
        <w:rPr>
          <w:sz w:val="24"/>
          <w:szCs w:val="24"/>
        </w:rPr>
        <w:t>Договор</w:t>
      </w:r>
      <w:r w:rsidRPr="003C6D0A">
        <w:rPr>
          <w:sz w:val="24"/>
          <w:szCs w:val="24"/>
        </w:rPr>
        <w:t xml:space="preserve"> заключается после одобрения Советом директоров </w:t>
      </w:r>
      <w:r w:rsidR="00E74632" w:rsidRPr="003C6D0A">
        <w:rPr>
          <w:sz w:val="24"/>
          <w:szCs w:val="24"/>
        </w:rPr>
        <w:t>ПАО</w:t>
      </w:r>
      <w:r w:rsidRPr="003C6D0A">
        <w:rPr>
          <w:sz w:val="24"/>
          <w:szCs w:val="24"/>
        </w:rPr>
        <w:t xml:space="preserve"> «</w:t>
      </w:r>
      <w:r w:rsidR="00C12FA4" w:rsidRPr="003C6D0A">
        <w:rPr>
          <w:sz w:val="24"/>
          <w:szCs w:val="24"/>
        </w:rPr>
        <w:t>МРСК Центра</w:t>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7" w:name="_Ref191386314"/>
      <w:r w:rsidRPr="003C6D0A">
        <w:rPr>
          <w:bCs w:val="0"/>
          <w:sz w:val="24"/>
          <w:szCs w:val="24"/>
        </w:rPr>
        <w:t xml:space="preserve">Заказчик оставляет за собой право при присуждении и заключении </w:t>
      </w:r>
      <w:r w:rsidR="00DF639D" w:rsidRPr="003C6D0A">
        <w:rPr>
          <w:bCs w:val="0"/>
          <w:sz w:val="24"/>
          <w:szCs w:val="24"/>
        </w:rPr>
        <w:t>Д</w:t>
      </w:r>
      <w:r w:rsidRPr="003C6D0A">
        <w:rPr>
          <w:bCs w:val="0"/>
          <w:sz w:val="24"/>
          <w:szCs w:val="24"/>
        </w:rPr>
        <w:t>оговора увеличивать или уменьшать изначальный объем закупаемой продукции в пределах</w:t>
      </w:r>
      <w:r w:rsidR="006F758C" w:rsidRPr="003C6D0A">
        <w:rPr>
          <w:bCs w:val="0"/>
          <w:sz w:val="24"/>
          <w:szCs w:val="24"/>
        </w:rPr>
        <w:t xml:space="preserve"> 10%, </w:t>
      </w:r>
      <w:r w:rsidRPr="003C6D0A">
        <w:rPr>
          <w:bCs w:val="0"/>
          <w:sz w:val="24"/>
          <w:szCs w:val="24"/>
        </w:rPr>
        <w:t>не меняя при этом цену единицы поставляемой продукции и другие условия.</w:t>
      </w:r>
    </w:p>
    <w:p w:rsidR="00B007DA" w:rsidRPr="003C6D0A" w:rsidRDefault="00B007DA" w:rsidP="00B007DA">
      <w:pPr>
        <w:widowControl w:val="0"/>
        <w:numPr>
          <w:ilvl w:val="2"/>
          <w:numId w:val="44"/>
        </w:numPr>
        <w:overflowPunct w:val="0"/>
        <w:autoSpaceDE w:val="0"/>
        <w:spacing w:line="264" w:lineRule="auto"/>
        <w:ind w:left="0" w:firstLine="700"/>
        <w:rPr>
          <w:bCs w:val="0"/>
          <w:sz w:val="24"/>
          <w:szCs w:val="24"/>
        </w:rPr>
      </w:pPr>
      <w:bookmarkStart w:id="648" w:name="_Toc181693189"/>
      <w:bookmarkStart w:id="649" w:name="_Ref190680463"/>
      <w:bookmarkStart w:id="650" w:name="_Ref306140410"/>
      <w:bookmarkStart w:id="651" w:name="_Ref306142159"/>
      <w:bookmarkStart w:id="652" w:name="_Ref468202077"/>
      <w:bookmarkStart w:id="653" w:name="_Ref303102866"/>
      <w:bookmarkStart w:id="654" w:name="_Toc305835589"/>
      <w:bookmarkStart w:id="655" w:name="_Ref303683952"/>
      <w:bookmarkStart w:id="656" w:name="__RefNumPara__840_922829174"/>
      <w:bookmarkEnd w:id="647"/>
      <w:r w:rsidRPr="003C6D0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3C6D0A">
        <w:rPr>
          <w:sz w:val="24"/>
          <w:szCs w:val="24"/>
        </w:rPr>
        <w:t xml:space="preserve">На основании Постановления Правительства </w:t>
      </w:r>
      <w:r w:rsidRPr="003C6D0A">
        <w:rPr>
          <w:sz w:val="24"/>
          <w:szCs w:val="24"/>
        </w:rPr>
        <w:lastRenderedPageBreak/>
        <w:t xml:space="preserve">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E329E4">
        <w:fldChar w:fldCharType="begin"/>
      </w:r>
      <w:r w:rsidR="00E329E4">
        <w:instrText xml:space="preserve"> REF _Ref471821960 \r \h  \* MERGEFORMAT </w:instrText>
      </w:r>
      <w:r w:rsidR="00E329E4">
        <w:fldChar w:fldCharType="separate"/>
      </w:r>
      <w:r w:rsidRPr="003C6D0A">
        <w:rPr>
          <w:sz w:val="24"/>
          <w:szCs w:val="24"/>
        </w:rPr>
        <w:t>3.8</w:t>
      </w:r>
      <w:r w:rsidR="00E329E4">
        <w:fldChar w:fldCharType="end"/>
      </w:r>
      <w:r w:rsidRPr="003C6D0A">
        <w:rPr>
          <w:sz w:val="24"/>
          <w:szCs w:val="24"/>
        </w:rPr>
        <w:t>), не допускается замена страны происхождения</w:t>
      </w:r>
      <w:proofErr w:type="gramEnd"/>
      <w:r w:rsidRPr="003C6D0A">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C6D0A" w:rsidRDefault="00932C0A" w:rsidP="00667F31">
      <w:pPr>
        <w:pStyle w:val="2"/>
        <w:tabs>
          <w:tab w:val="clear" w:pos="1700"/>
          <w:tab w:val="left" w:pos="709"/>
        </w:tabs>
        <w:spacing w:line="264" w:lineRule="auto"/>
      </w:pPr>
      <w:bookmarkStart w:id="657" w:name="_Toc472416887"/>
      <w:bookmarkStart w:id="658" w:name="_Ref472417185"/>
      <w:bookmarkStart w:id="659" w:name="_Ref472417616"/>
      <w:r w:rsidRPr="003C6D0A">
        <w:t xml:space="preserve">Обеспечение исполнения обязательств </w:t>
      </w:r>
      <w:r w:rsidR="0088633C" w:rsidRPr="003C6D0A">
        <w:t>Поставщика</w:t>
      </w:r>
      <w:r w:rsidR="00972AAA" w:rsidRPr="003C6D0A">
        <w:t xml:space="preserve"> </w:t>
      </w:r>
      <w:r w:rsidRPr="003C6D0A">
        <w:t>по </w:t>
      </w:r>
      <w:r w:rsidR="00123C70" w:rsidRPr="003C6D0A">
        <w:t>Договор</w:t>
      </w:r>
      <w:r w:rsidRPr="003C6D0A">
        <w:t>у</w:t>
      </w:r>
      <w:bookmarkEnd w:id="648"/>
      <w:bookmarkEnd w:id="649"/>
      <w:bookmarkEnd w:id="650"/>
      <w:bookmarkEnd w:id="651"/>
      <w:bookmarkEnd w:id="652"/>
      <w:bookmarkEnd w:id="657"/>
      <w:bookmarkEnd w:id="658"/>
      <w:bookmarkEnd w:id="659"/>
      <w:r w:rsidRPr="003C6D0A">
        <w:t xml:space="preserve"> </w:t>
      </w:r>
      <w:bookmarkEnd w:id="653"/>
      <w:bookmarkEnd w:id="654"/>
    </w:p>
    <w:p w:rsidR="00932C0A"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3C6D0A">
        <w:rPr>
          <w:sz w:val="24"/>
          <w:szCs w:val="24"/>
        </w:rPr>
        <w:t xml:space="preserve">Обеспечения исполнения обязательств Поставщика по Договору, помимо указанного в проекте Договора (раздел </w:t>
      </w:r>
      <w:r w:rsidR="00E329E4">
        <w:fldChar w:fldCharType="begin"/>
      </w:r>
      <w:r w:rsidR="00E329E4">
        <w:instrText xml:space="preserve"> REF _Ref440272931 \r \h  \* MERGEFORMAT </w:instrText>
      </w:r>
      <w:r w:rsidR="00E329E4">
        <w:fldChar w:fldCharType="separate"/>
      </w:r>
      <w:r w:rsidR="00B007DA" w:rsidRPr="003C6D0A">
        <w:t>2</w:t>
      </w:r>
      <w:r w:rsidR="00E329E4">
        <w:fldChar w:fldCharType="end"/>
      </w:r>
      <w:r w:rsidRPr="003C6D0A">
        <w:rPr>
          <w:sz w:val="24"/>
          <w:szCs w:val="24"/>
        </w:rPr>
        <w:t>)</w:t>
      </w:r>
      <w:r w:rsidRPr="003C6D0A">
        <w:rPr>
          <w:color w:val="7030A0"/>
          <w:sz w:val="24"/>
          <w:szCs w:val="24"/>
        </w:rPr>
        <w:t xml:space="preserve"> </w:t>
      </w:r>
      <w:r w:rsidRPr="003C6D0A">
        <w:rPr>
          <w:sz w:val="24"/>
          <w:szCs w:val="24"/>
        </w:rPr>
        <w:t xml:space="preserve">и подпункте </w:t>
      </w:r>
      <w:r w:rsidR="00E329E4">
        <w:fldChar w:fldCharType="begin"/>
      </w:r>
      <w:r w:rsidR="00E329E4">
        <w:instrText xml:space="preserve"> REF _Ref465437572 \r \h  \* MERGEFORMAT </w:instrText>
      </w:r>
      <w:r w:rsidR="00E329E4">
        <w:fldChar w:fldCharType="separate"/>
      </w:r>
      <w:r w:rsidR="00B007DA" w:rsidRPr="003C6D0A">
        <w:rPr>
          <w:sz w:val="24"/>
          <w:szCs w:val="24"/>
        </w:rPr>
        <w:t>3.13.2</w:t>
      </w:r>
      <w:r w:rsidR="00E329E4">
        <w:fldChar w:fldCharType="end"/>
      </w:r>
      <w:r w:rsidRPr="003C6D0A">
        <w:rPr>
          <w:sz w:val="24"/>
          <w:szCs w:val="24"/>
        </w:rPr>
        <w:t>, не требуется.</w:t>
      </w:r>
    </w:p>
    <w:p w:rsidR="003D5C97"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rPr>
      </w:pPr>
      <w:bookmarkStart w:id="660" w:name="_Ref465437572"/>
      <w:r w:rsidRPr="003C6D0A">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3C6D0A">
        <w:rPr>
          <w:sz w:val="24"/>
          <w:szCs w:val="24"/>
        </w:rPr>
        <w:t xml:space="preserve">Поставщика </w:t>
      </w:r>
      <w:r w:rsidRPr="003C6D0A">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60"/>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Обеспечение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FD4E6C">
        <w:rPr>
          <w:sz w:val="24"/>
          <w:szCs w:val="24"/>
        </w:rPr>
        <w:t xml:space="preserve"> (п. </w:t>
      </w:r>
      <w:r w:rsidR="00E329E4">
        <w:fldChar w:fldCharType="begin"/>
      </w:r>
      <w:r w:rsidR="00E329E4">
        <w:instrText xml:space="preserve"> REF _Ref468974799 \r \h  \* MERGEFORMAT </w:instrText>
      </w:r>
      <w:r w:rsidR="00E329E4">
        <w:fldChar w:fldCharType="separate"/>
      </w:r>
      <w:r w:rsidR="00B007DA" w:rsidRPr="00B007DA">
        <w:rPr>
          <w:sz w:val="24"/>
          <w:szCs w:val="24"/>
        </w:rPr>
        <w:t>3.13.3.1</w:t>
      </w:r>
      <w:r w:rsidR="00E329E4">
        <w:fldChar w:fldCharType="end"/>
      </w:r>
      <w:r w:rsidR="00A222A8" w:rsidRPr="00FD4E6C">
        <w:rPr>
          <w:sz w:val="24"/>
          <w:szCs w:val="24"/>
        </w:rPr>
        <w:t>)</w:t>
      </w:r>
      <w:r w:rsidRPr="00FD4E6C">
        <w:rPr>
          <w:sz w:val="24"/>
          <w:szCs w:val="24"/>
        </w:rPr>
        <w:t xml:space="preserve">. Выбор способа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осуществляется </w:t>
      </w:r>
      <w:r w:rsidR="00742CB4" w:rsidRPr="00FD4E6C">
        <w:rPr>
          <w:bCs/>
          <w:sz w:val="24"/>
          <w:szCs w:val="24"/>
        </w:rPr>
        <w:t>Участником/Победителем</w:t>
      </w:r>
      <w:r w:rsidRPr="00FD4E6C">
        <w:rPr>
          <w:sz w:val="24"/>
          <w:szCs w:val="24"/>
        </w:rPr>
        <w:t xml:space="preserve">. Условия и содержание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а также сроки возврата обеспечения устанавливаются на основании проекта Договора (раздел </w:t>
      </w:r>
      <w:r w:rsidR="00E329E4">
        <w:fldChar w:fldCharType="begin"/>
      </w:r>
      <w:r w:rsidR="00E329E4">
        <w:instrText xml:space="preserve"> REF _Ref440272931 \r \h  \* MERGEFORMAT </w:instrText>
      </w:r>
      <w:r w:rsidR="00E329E4">
        <w:fldChar w:fldCharType="separate"/>
      </w:r>
      <w:r w:rsidR="00B007DA">
        <w:t>2</w:t>
      </w:r>
      <w:r w:rsidR="00E329E4">
        <w:fldChar w:fldCharType="end"/>
      </w:r>
      <w:r w:rsidRPr="00FD4E6C">
        <w:rPr>
          <w:sz w:val="24"/>
          <w:szCs w:val="24"/>
        </w:rPr>
        <w:t xml:space="preserve">) с учетом требований, изложенных в подпункте </w:t>
      </w:r>
      <w:r w:rsidR="00E329E4">
        <w:fldChar w:fldCharType="begin"/>
      </w:r>
      <w:r w:rsidR="00E329E4">
        <w:instrText xml:space="preserve"> REF _Ref465437572 \r \h  \* MERGEFORMAT </w:instrText>
      </w:r>
      <w:r w:rsidR="00E329E4">
        <w:fldChar w:fldCharType="separate"/>
      </w:r>
      <w:r w:rsidR="00B007DA" w:rsidRPr="00B007DA">
        <w:rPr>
          <w:sz w:val="24"/>
          <w:szCs w:val="24"/>
        </w:rPr>
        <w:t>3.13.2</w:t>
      </w:r>
      <w:r w:rsidR="00E329E4">
        <w:fldChar w:fldCharType="end"/>
      </w:r>
      <w:r w:rsidRPr="00FD4E6C">
        <w:rPr>
          <w:sz w:val="24"/>
          <w:szCs w:val="24"/>
        </w:rPr>
        <w:t xml:space="preserve">, а также на этапе </w:t>
      </w:r>
      <w:proofErr w:type="spellStart"/>
      <w:r w:rsidRPr="00FD4E6C">
        <w:rPr>
          <w:sz w:val="24"/>
          <w:szCs w:val="24"/>
        </w:rPr>
        <w:t>преддговорных</w:t>
      </w:r>
      <w:proofErr w:type="spellEnd"/>
      <w:r w:rsidRPr="00FD4E6C">
        <w:rPr>
          <w:sz w:val="24"/>
          <w:szCs w:val="24"/>
        </w:rPr>
        <w:t xml:space="preserve"> переговоров (п. </w:t>
      </w:r>
      <w:r w:rsidR="00E329E4">
        <w:fldChar w:fldCharType="begin"/>
      </w:r>
      <w:r w:rsidR="00E329E4">
        <w:instrText xml:space="preserve"> REF _Ref468805820 \r \h  \* MERGEFORMAT </w:instrText>
      </w:r>
      <w:r w:rsidR="00E329E4">
        <w:fldChar w:fldCharType="separate"/>
      </w:r>
      <w:r w:rsidR="00B007DA" w:rsidRPr="00B007DA">
        <w:rPr>
          <w:sz w:val="24"/>
          <w:szCs w:val="24"/>
        </w:rPr>
        <w:t>3.12</w:t>
      </w:r>
      <w:r w:rsidR="00E329E4">
        <w:fldChar w:fldCharType="end"/>
      </w:r>
      <w:r w:rsidRPr="00FD4E6C">
        <w:rPr>
          <w:sz w:val="24"/>
          <w:szCs w:val="24"/>
        </w:rPr>
        <w:t>).</w:t>
      </w:r>
    </w:p>
    <w:p w:rsidR="00A222A8" w:rsidRPr="00A222A8" w:rsidRDefault="00A222A8" w:rsidP="00A222A8">
      <w:pPr>
        <w:pStyle w:val="affffff0"/>
        <w:widowControl w:val="0"/>
        <w:numPr>
          <w:ilvl w:val="0"/>
          <w:numId w:val="76"/>
        </w:numPr>
        <w:shd w:val="clear" w:color="auto" w:fill="FFFFFF"/>
        <w:autoSpaceDE w:val="0"/>
        <w:spacing w:before="60" w:line="264" w:lineRule="auto"/>
        <w:ind w:right="159"/>
        <w:rPr>
          <w:sz w:val="24"/>
          <w:szCs w:val="24"/>
        </w:rPr>
      </w:pPr>
      <w:bookmarkStart w:id="661" w:name="_Ref468974799"/>
      <w:bookmarkStart w:id="662" w:name="_Ref465440181"/>
      <w:r w:rsidRPr="00A222A8">
        <w:rPr>
          <w:sz w:val="24"/>
          <w:szCs w:val="24"/>
        </w:rPr>
        <w:t>Реквизиты Заказчика:</w:t>
      </w:r>
      <w:bookmarkEnd w:id="661"/>
    </w:p>
    <w:p w:rsidR="00D3625E" w:rsidRPr="002D5CFA" w:rsidRDefault="00D3625E" w:rsidP="00D3625E">
      <w:pPr>
        <w:pStyle w:val="aff6"/>
        <w:numPr>
          <w:ilvl w:val="0"/>
          <w:numId w:val="0"/>
        </w:numPr>
        <w:snapToGrid w:val="0"/>
        <w:spacing w:before="100" w:beforeAutospacing="1" w:line="240" w:lineRule="auto"/>
        <w:ind w:left="2160"/>
        <w:rPr>
          <w:sz w:val="24"/>
          <w:szCs w:val="24"/>
          <w:u w:val="single"/>
        </w:rPr>
      </w:pPr>
      <w:bookmarkStart w:id="663" w:name="_Ref472417478"/>
      <w:r w:rsidRPr="002D5CFA">
        <w:rPr>
          <w:sz w:val="24"/>
          <w:szCs w:val="24"/>
          <w:u w:val="single"/>
        </w:rPr>
        <w:t>Получатель платежа: Филиал ПАО «МРСК Центра» - «Тамбовэнерго»</w:t>
      </w:r>
    </w:p>
    <w:p w:rsidR="00D3625E" w:rsidRPr="002D5CFA" w:rsidRDefault="00D3625E" w:rsidP="00D3625E">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 xml:space="preserve">Место нахождения: 392680, г. Тамбов, </w:t>
      </w:r>
      <w:proofErr w:type="spellStart"/>
      <w:r w:rsidRPr="002D5CFA">
        <w:rPr>
          <w:rFonts w:eastAsia="Calibri"/>
          <w:b w:val="0"/>
          <w:sz w:val="24"/>
          <w:szCs w:val="24"/>
          <w:lang w:eastAsia="en-US"/>
        </w:rPr>
        <w:t>Моршанское</w:t>
      </w:r>
      <w:proofErr w:type="spellEnd"/>
      <w:r w:rsidRPr="002D5CFA">
        <w:rPr>
          <w:rFonts w:eastAsia="Calibri"/>
          <w:b w:val="0"/>
          <w:sz w:val="24"/>
          <w:szCs w:val="24"/>
          <w:lang w:eastAsia="en-US"/>
        </w:rPr>
        <w:t xml:space="preserve"> шоссе, д.23</w:t>
      </w:r>
    </w:p>
    <w:p w:rsidR="00D3625E" w:rsidRPr="002D5CFA" w:rsidRDefault="00D3625E" w:rsidP="00D3625E">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ИНН 6901067107, КПП  682902001</w:t>
      </w:r>
    </w:p>
    <w:p w:rsidR="00D3625E" w:rsidRPr="002D5CFA" w:rsidRDefault="00D3625E" w:rsidP="00D3625E">
      <w:pPr>
        <w:pStyle w:val="2f7"/>
        <w:shd w:val="clear" w:color="auto" w:fill="auto"/>
        <w:spacing w:line="240" w:lineRule="auto"/>
        <w:jc w:val="center"/>
        <w:rPr>
          <w:rFonts w:eastAsia="Calibri"/>
          <w:b w:val="0"/>
          <w:sz w:val="24"/>
          <w:szCs w:val="24"/>
          <w:lang w:eastAsia="en-US"/>
        </w:rPr>
      </w:pPr>
      <w:proofErr w:type="gramStart"/>
      <w:r w:rsidRPr="002D5CFA">
        <w:rPr>
          <w:rFonts w:eastAsia="Calibri"/>
          <w:b w:val="0"/>
          <w:sz w:val="24"/>
          <w:szCs w:val="24"/>
          <w:lang w:eastAsia="en-US"/>
        </w:rPr>
        <w:t>р</w:t>
      </w:r>
      <w:proofErr w:type="gramEnd"/>
      <w:r w:rsidRPr="002D5CFA">
        <w:rPr>
          <w:rFonts w:eastAsia="Calibri"/>
          <w:b w:val="0"/>
          <w:sz w:val="24"/>
          <w:szCs w:val="24"/>
          <w:lang w:eastAsia="en-US"/>
        </w:rPr>
        <w:t>/счет:  № 40702810815250001608</w:t>
      </w:r>
    </w:p>
    <w:p w:rsidR="00D3625E" w:rsidRPr="002D5CFA" w:rsidRDefault="00D3625E" w:rsidP="00D3625E">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 xml:space="preserve">Банк: Филиал Банка ВТБ (ПАО) в </w:t>
      </w:r>
      <w:proofErr w:type="spellStart"/>
      <w:r w:rsidRPr="002D5CFA">
        <w:rPr>
          <w:rFonts w:eastAsia="Calibri"/>
          <w:b w:val="0"/>
          <w:sz w:val="24"/>
          <w:szCs w:val="24"/>
          <w:lang w:eastAsia="en-US"/>
        </w:rPr>
        <w:t>г</w:t>
      </w:r>
      <w:proofErr w:type="gramStart"/>
      <w:r w:rsidRPr="002D5CFA">
        <w:rPr>
          <w:rFonts w:eastAsia="Calibri"/>
          <w:b w:val="0"/>
          <w:sz w:val="24"/>
          <w:szCs w:val="24"/>
          <w:lang w:eastAsia="en-US"/>
        </w:rPr>
        <w:t>.В</w:t>
      </w:r>
      <w:proofErr w:type="gramEnd"/>
      <w:r w:rsidRPr="002D5CFA">
        <w:rPr>
          <w:rFonts w:eastAsia="Calibri"/>
          <w:b w:val="0"/>
          <w:sz w:val="24"/>
          <w:szCs w:val="24"/>
          <w:lang w:eastAsia="en-US"/>
        </w:rPr>
        <w:t>оронеже</w:t>
      </w:r>
      <w:proofErr w:type="spellEnd"/>
    </w:p>
    <w:p w:rsidR="00D3625E" w:rsidRPr="002D5CFA" w:rsidRDefault="00D3625E" w:rsidP="00D3625E">
      <w:pPr>
        <w:pStyle w:val="2f7"/>
        <w:shd w:val="clear" w:color="auto" w:fill="auto"/>
        <w:spacing w:line="240" w:lineRule="auto"/>
        <w:jc w:val="center"/>
        <w:rPr>
          <w:rFonts w:eastAsia="Calibri"/>
          <w:b w:val="0"/>
          <w:sz w:val="24"/>
          <w:szCs w:val="24"/>
          <w:lang w:eastAsia="en-US"/>
        </w:rPr>
      </w:pPr>
      <w:proofErr w:type="gramStart"/>
      <w:r w:rsidRPr="002D5CFA">
        <w:rPr>
          <w:rFonts w:eastAsia="Calibri"/>
          <w:b w:val="0"/>
          <w:sz w:val="24"/>
          <w:szCs w:val="24"/>
          <w:lang w:eastAsia="en-US"/>
        </w:rPr>
        <w:t>к</w:t>
      </w:r>
      <w:proofErr w:type="gramEnd"/>
      <w:r w:rsidRPr="002D5CFA">
        <w:rPr>
          <w:rFonts w:eastAsia="Calibri"/>
          <w:b w:val="0"/>
          <w:sz w:val="24"/>
          <w:szCs w:val="24"/>
          <w:lang w:eastAsia="en-US"/>
        </w:rPr>
        <w:t>/</w:t>
      </w:r>
      <w:proofErr w:type="gramStart"/>
      <w:r w:rsidRPr="002D5CFA">
        <w:rPr>
          <w:rFonts w:eastAsia="Calibri"/>
          <w:b w:val="0"/>
          <w:sz w:val="24"/>
          <w:szCs w:val="24"/>
          <w:lang w:eastAsia="en-US"/>
        </w:rPr>
        <w:t>счет</w:t>
      </w:r>
      <w:proofErr w:type="gramEnd"/>
      <w:r w:rsidRPr="002D5CFA">
        <w:rPr>
          <w:rFonts w:eastAsia="Calibri"/>
          <w:b w:val="0"/>
          <w:sz w:val="24"/>
          <w:szCs w:val="24"/>
          <w:lang w:eastAsia="en-US"/>
        </w:rPr>
        <w:t>: № 30101810100000000835 в  Отделении по Воронежской области ГУ ЦБ РФ по Центральному федеральному округу</w:t>
      </w:r>
    </w:p>
    <w:p w:rsidR="00D3625E" w:rsidRPr="002D5CFA" w:rsidRDefault="00D3625E" w:rsidP="00D3625E">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БИК 042007835</w:t>
      </w:r>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Непредставление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FD4E6C">
        <w:rPr>
          <w:sz w:val="24"/>
          <w:szCs w:val="24"/>
        </w:rPr>
        <w:t xml:space="preserve"> </w:t>
      </w:r>
      <w:r w:rsidR="00E329E4">
        <w:fldChar w:fldCharType="begin"/>
      </w:r>
      <w:r w:rsidR="00E329E4">
        <w:instrText xml:space="preserve"> REF _Ref468805929 \r \h  \* MERGEFORMAT </w:instrText>
      </w:r>
      <w:r w:rsidR="00E329E4">
        <w:fldChar w:fldCharType="separate"/>
      </w:r>
      <w:r w:rsidR="00F91CA3" w:rsidRPr="00F91CA3">
        <w:rPr>
          <w:sz w:val="24"/>
          <w:szCs w:val="24"/>
        </w:rPr>
        <w:t>3.12.6</w:t>
      </w:r>
      <w:r w:rsidR="00E329E4">
        <w:fldChar w:fldCharType="end"/>
      </w:r>
      <w:r w:rsidRPr="00FD4E6C">
        <w:rPr>
          <w:sz w:val="24"/>
          <w:szCs w:val="24"/>
        </w:rPr>
        <w:t>.</w:t>
      </w:r>
      <w:bookmarkEnd w:id="662"/>
      <w:bookmarkEnd w:id="663"/>
    </w:p>
    <w:p w:rsidR="00932C0A" w:rsidRPr="00D053CF" w:rsidRDefault="00932C0A" w:rsidP="00297C3B">
      <w:pPr>
        <w:pStyle w:val="2"/>
        <w:tabs>
          <w:tab w:val="clear" w:pos="1700"/>
          <w:tab w:val="left" w:pos="709"/>
        </w:tabs>
        <w:spacing w:line="264" w:lineRule="auto"/>
      </w:pPr>
      <w:bookmarkStart w:id="664" w:name="_Ref303694483"/>
      <w:bookmarkStart w:id="665" w:name="_Toc305835590"/>
      <w:bookmarkStart w:id="666" w:name="_Ref306140451"/>
      <w:bookmarkStart w:id="667" w:name="_Toc472416888"/>
      <w:r w:rsidRPr="00D053CF">
        <w:lastRenderedPageBreak/>
        <w:t xml:space="preserve">Уведомление о результатах </w:t>
      </w:r>
      <w:bookmarkEnd w:id="664"/>
      <w:bookmarkEnd w:id="665"/>
      <w:r w:rsidRPr="00D053CF">
        <w:t>запроса предложений</w:t>
      </w:r>
      <w:bookmarkEnd w:id="666"/>
      <w:bookmarkEnd w:id="667"/>
    </w:p>
    <w:bookmarkEnd w:id="655"/>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053CF">
        <w:rPr>
          <w:bCs w:val="0"/>
          <w:sz w:val="24"/>
          <w:szCs w:val="24"/>
          <w:lang w:eastAsia="ru-RU"/>
        </w:rPr>
        <w:t xml:space="preserve">на интернет-сайтах,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r w:rsidR="00E329E4">
        <w:fldChar w:fldCharType="begin"/>
      </w:r>
      <w:r w:rsidR="00E329E4">
        <w:instrText xml:space="preserve"> REF _Ref191386085 \r \h  \* MERGEFORMAT </w:instrText>
      </w:r>
      <w:r w:rsidR="00E329E4">
        <w:fldChar w:fldCharType="separate"/>
      </w:r>
      <w:r w:rsidR="00B007DA" w:rsidRPr="00B007DA">
        <w:rPr>
          <w:iCs/>
          <w:sz w:val="24"/>
          <w:szCs w:val="24"/>
        </w:rPr>
        <w:t>1.1.1</w:t>
      </w:r>
      <w:r w:rsidR="00E329E4">
        <w:fldChar w:fldCharType="end"/>
      </w:r>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ов Протокол о выборе победителя запроса предложений, в котором указывает:</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Наименование и адрес Победителя;</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.2</w:t>
      </w:r>
      <w:r w:rsidRPr="00D053CF">
        <w:rPr>
          <w:bCs w:val="0"/>
          <w:sz w:val="24"/>
          <w:szCs w:val="24"/>
          <w:lang w:eastAsia="ru-RU"/>
        </w:rPr>
        <w:tab/>
      </w:r>
      <w:r w:rsidR="00ED5C7C" w:rsidRPr="00D053CF">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A222A8">
      <w:pPr>
        <w:widowControl w:val="0"/>
        <w:numPr>
          <w:ilvl w:val="2"/>
          <w:numId w:val="70"/>
        </w:numPr>
        <w:suppressAutoHyphens w:val="0"/>
        <w:adjustRightInd w:val="0"/>
        <w:spacing w:line="264" w:lineRule="auto"/>
        <w:ind w:left="0" w:firstLine="720"/>
        <w:textAlignment w:val="baseline"/>
        <w:rPr>
          <w:bCs w:val="0"/>
          <w:sz w:val="24"/>
          <w:szCs w:val="24"/>
          <w:lang w:eastAsia="ru-RU"/>
        </w:rPr>
        <w:sectPr w:rsidR="00C12FA4" w:rsidRPr="00D053CF"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68" w:name="_Ref440270568"/>
      <w:bookmarkStart w:id="669" w:name="_Ref440274159"/>
      <w:bookmarkStart w:id="670" w:name="_Ref440292555"/>
      <w:bookmarkStart w:id="671" w:name="_Ref440292779"/>
      <w:bookmarkStart w:id="672" w:name="_Toc472416889"/>
      <w:r w:rsidRPr="00D053CF">
        <w:rPr>
          <w:szCs w:val="24"/>
        </w:rPr>
        <w:lastRenderedPageBreak/>
        <w:t>Техническая часть</w:t>
      </w:r>
      <w:bookmarkEnd w:id="668"/>
      <w:bookmarkEnd w:id="669"/>
      <w:bookmarkEnd w:id="670"/>
      <w:bookmarkEnd w:id="671"/>
      <w:bookmarkEnd w:id="672"/>
      <w:r w:rsidRPr="00D053CF">
        <w:rPr>
          <w:szCs w:val="24"/>
        </w:rPr>
        <w:t xml:space="preserve"> </w:t>
      </w:r>
    </w:p>
    <w:p w:rsidR="002B5044" w:rsidRPr="00D053CF" w:rsidRDefault="002B5044" w:rsidP="002A47D1">
      <w:pPr>
        <w:pStyle w:val="2"/>
        <w:ind w:left="1701" w:hanging="1134"/>
      </w:pPr>
      <w:bookmarkStart w:id="673" w:name="_Toc176064096"/>
      <w:bookmarkStart w:id="674" w:name="_Toc176338524"/>
      <w:bookmarkStart w:id="675" w:name="_Toc180399752"/>
      <w:bookmarkStart w:id="676" w:name="_Toc191205941"/>
      <w:bookmarkStart w:id="677" w:name="_Toc194315544"/>
      <w:bookmarkStart w:id="678" w:name="_Toc423421725"/>
      <w:bookmarkStart w:id="679" w:name="_Toc472416890"/>
      <w:r w:rsidRPr="00D053CF">
        <w:t>Общие требования к условиям поставки продукции</w:t>
      </w:r>
      <w:bookmarkStart w:id="680" w:name="_Toc176064097"/>
      <w:bookmarkStart w:id="681" w:name="_Toc176338525"/>
      <w:bookmarkStart w:id="682" w:name="_Toc180399753"/>
      <w:bookmarkStart w:id="683" w:name="_Toc189457101"/>
      <w:bookmarkStart w:id="684" w:name="_Toc189461737"/>
      <w:bookmarkStart w:id="685" w:name="_Toc189462011"/>
      <w:bookmarkStart w:id="686" w:name="_Toc191273610"/>
      <w:bookmarkStart w:id="687" w:name="_Toc167189319"/>
      <w:bookmarkStart w:id="688" w:name="_Toc168725254"/>
      <w:bookmarkEnd w:id="673"/>
      <w:bookmarkEnd w:id="674"/>
      <w:bookmarkEnd w:id="675"/>
      <w:bookmarkEnd w:id="676"/>
      <w:bookmarkEnd w:id="677"/>
      <w:bookmarkEnd w:id="678"/>
      <w:bookmarkEnd w:id="679"/>
    </w:p>
    <w:p w:rsidR="002B5044" w:rsidRPr="00D053CF" w:rsidRDefault="002B5044" w:rsidP="002B5044">
      <w:pPr>
        <w:pStyle w:val="3"/>
        <w:ind w:left="0" w:firstLine="851"/>
        <w:jc w:val="both"/>
        <w:rPr>
          <w:b w:val="0"/>
          <w:szCs w:val="24"/>
        </w:rPr>
      </w:pPr>
      <w:bookmarkStart w:id="689" w:name="_Toc439166308"/>
      <w:bookmarkStart w:id="690" w:name="_Toc439170656"/>
      <w:bookmarkStart w:id="691" w:name="_Toc439172758"/>
      <w:bookmarkStart w:id="692" w:name="_Toc439173202"/>
      <w:bookmarkStart w:id="693" w:name="_Toc439238196"/>
      <w:bookmarkStart w:id="694" w:name="_Toc439252748"/>
      <w:bookmarkStart w:id="695" w:name="_Toc439323606"/>
      <w:bookmarkStart w:id="696" w:name="_Toc439323722"/>
      <w:bookmarkStart w:id="697" w:name="_Toc440297056"/>
      <w:bookmarkStart w:id="698" w:name="_Toc440356617"/>
      <w:bookmarkStart w:id="699" w:name="_Toc440631753"/>
      <w:bookmarkStart w:id="700" w:name="_Toc440876538"/>
      <w:bookmarkStart w:id="701" w:name="_Toc441130610"/>
      <w:bookmarkStart w:id="702" w:name="_Toc441157113"/>
      <w:bookmarkStart w:id="703" w:name="_Toc447292132"/>
      <w:bookmarkStart w:id="704" w:name="_Toc462234890"/>
      <w:bookmarkStart w:id="705" w:name="_Toc466966856"/>
      <w:bookmarkStart w:id="706" w:name="_Toc468806107"/>
      <w:bookmarkStart w:id="707" w:name="_Toc469480374"/>
      <w:bookmarkStart w:id="708" w:name="_Toc472416891"/>
      <w:r w:rsidRPr="00D053CF">
        <w:rPr>
          <w:b w:val="0"/>
          <w:szCs w:val="24"/>
        </w:rPr>
        <w:t>Продукция должна быть новой и ранее неиспользованной.</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D053CF" w:rsidRDefault="002B5044" w:rsidP="002B5044">
      <w:pPr>
        <w:pStyle w:val="3"/>
        <w:ind w:left="0" w:firstLine="851"/>
        <w:jc w:val="both"/>
        <w:rPr>
          <w:b w:val="0"/>
          <w:szCs w:val="24"/>
        </w:rPr>
      </w:pPr>
      <w:bookmarkStart w:id="709" w:name="_Toc439166309"/>
      <w:bookmarkStart w:id="710" w:name="_Toc439170657"/>
      <w:bookmarkStart w:id="711" w:name="_Toc439172759"/>
      <w:bookmarkStart w:id="712" w:name="_Toc439173203"/>
      <w:bookmarkStart w:id="713" w:name="_Toc439238197"/>
      <w:bookmarkStart w:id="714" w:name="_Toc439252749"/>
      <w:bookmarkStart w:id="715" w:name="_Toc439323607"/>
      <w:bookmarkStart w:id="716" w:name="_Toc439323723"/>
      <w:bookmarkStart w:id="717" w:name="_Toc440297057"/>
      <w:bookmarkStart w:id="718" w:name="_Toc440356618"/>
      <w:bookmarkStart w:id="719" w:name="_Toc440631754"/>
      <w:bookmarkStart w:id="720" w:name="_Toc440876539"/>
      <w:bookmarkStart w:id="721" w:name="_Toc441130611"/>
      <w:bookmarkStart w:id="722" w:name="_Toc441157114"/>
      <w:bookmarkStart w:id="723" w:name="_Toc447292133"/>
      <w:bookmarkStart w:id="724" w:name="_Toc462234891"/>
      <w:bookmarkStart w:id="725" w:name="_Toc466966857"/>
      <w:bookmarkStart w:id="726" w:name="_Toc468806108"/>
      <w:bookmarkStart w:id="727" w:name="_Toc469480375"/>
      <w:bookmarkStart w:id="728" w:name="_Toc472416892"/>
      <w:r w:rsidRPr="00D053CF">
        <w:rPr>
          <w:b w:val="0"/>
          <w:szCs w:val="24"/>
        </w:rPr>
        <w:t>Продукция должна соответствовать ГОСТ, ТУ и Технической политике ПАО «МРСК Центра».</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2B5044" w:rsidRPr="00D053CF" w:rsidRDefault="002B5044" w:rsidP="0021751A">
      <w:pPr>
        <w:pStyle w:val="2"/>
        <w:ind w:left="1701" w:hanging="1134"/>
      </w:pPr>
      <w:bookmarkStart w:id="729" w:name="_Toc423421726"/>
      <w:bookmarkStart w:id="730" w:name="_Ref450652998"/>
      <w:bookmarkStart w:id="731" w:name="_Toc472416893"/>
      <w:r w:rsidRPr="00D053CF">
        <w:t>Перечень, объемы и характеристики закупаемой продукции</w:t>
      </w:r>
      <w:bookmarkEnd w:id="680"/>
      <w:bookmarkEnd w:id="681"/>
      <w:bookmarkEnd w:id="682"/>
      <w:bookmarkEnd w:id="683"/>
      <w:bookmarkEnd w:id="684"/>
      <w:bookmarkEnd w:id="685"/>
      <w:bookmarkEnd w:id="686"/>
      <w:bookmarkEnd w:id="729"/>
      <w:bookmarkEnd w:id="730"/>
      <w:bookmarkEnd w:id="731"/>
    </w:p>
    <w:p w:rsidR="002B5044" w:rsidRPr="00D053CF" w:rsidRDefault="002B5044" w:rsidP="002B5044">
      <w:pPr>
        <w:pStyle w:val="3"/>
        <w:ind w:left="0" w:firstLine="851"/>
        <w:jc w:val="both"/>
        <w:rPr>
          <w:b w:val="0"/>
          <w:szCs w:val="24"/>
        </w:rPr>
      </w:pPr>
      <w:bookmarkStart w:id="732" w:name="_Toc439166311"/>
      <w:bookmarkStart w:id="733" w:name="_Toc439170659"/>
      <w:bookmarkStart w:id="734" w:name="_Toc439172761"/>
      <w:bookmarkStart w:id="735" w:name="_Toc439173205"/>
      <w:bookmarkStart w:id="736" w:name="_Toc439238199"/>
      <w:bookmarkStart w:id="737" w:name="_Toc439252751"/>
      <w:bookmarkStart w:id="738" w:name="_Toc439323609"/>
      <w:bookmarkStart w:id="739" w:name="_Toc439323725"/>
      <w:bookmarkStart w:id="740" w:name="_Toc440297059"/>
      <w:bookmarkStart w:id="741" w:name="_Toc440356620"/>
      <w:bookmarkStart w:id="742" w:name="_Toc440631756"/>
      <w:bookmarkStart w:id="743" w:name="_Toc440876541"/>
      <w:bookmarkStart w:id="744" w:name="_Toc441130613"/>
      <w:bookmarkStart w:id="745" w:name="_Toc441157116"/>
      <w:bookmarkStart w:id="746" w:name="_Toc447292135"/>
      <w:bookmarkStart w:id="747" w:name="_Toc462234893"/>
      <w:bookmarkStart w:id="748" w:name="_Toc466966859"/>
      <w:bookmarkStart w:id="749" w:name="_Toc468806110"/>
      <w:bookmarkStart w:id="750" w:name="_Toc469480377"/>
      <w:bookmarkStart w:id="751" w:name="_Toc472416894"/>
      <w:r w:rsidRPr="00D053CF">
        <w:rPr>
          <w:b w:val="0"/>
          <w:szCs w:val="24"/>
        </w:rPr>
        <w:t>Техническ</w:t>
      </w:r>
      <w:r w:rsidR="003776BB" w:rsidRPr="00D053CF">
        <w:rPr>
          <w:b w:val="0"/>
          <w:szCs w:val="24"/>
        </w:rPr>
        <w:t>о</w:t>
      </w:r>
      <w:proofErr w:type="gramStart"/>
      <w:r w:rsidR="003776BB" w:rsidRPr="00D053CF">
        <w:rPr>
          <w:b w:val="0"/>
          <w:szCs w:val="24"/>
        </w:rPr>
        <w:t>е(</w:t>
      </w:r>
      <w:proofErr w:type="spellStart"/>
      <w:proofErr w:type="gramEnd"/>
      <w:r w:rsidRPr="00D053CF">
        <w:rPr>
          <w:b w:val="0"/>
          <w:szCs w:val="24"/>
        </w:rPr>
        <w:t>ие</w:t>
      </w:r>
      <w:proofErr w:type="spellEnd"/>
      <w:r w:rsidR="003776BB" w:rsidRPr="00D053CF">
        <w:rPr>
          <w:b w:val="0"/>
          <w:szCs w:val="24"/>
        </w:rPr>
        <w:t>)</w:t>
      </w:r>
      <w:r w:rsidRPr="00D053CF">
        <w:rPr>
          <w:b w:val="0"/>
          <w:szCs w:val="24"/>
        </w:rPr>
        <w:t xml:space="preserve"> задани</w:t>
      </w:r>
      <w:r w:rsidR="003776BB" w:rsidRPr="00D053CF">
        <w:rPr>
          <w:b w:val="0"/>
          <w:szCs w:val="24"/>
        </w:rPr>
        <w:t>е(</w:t>
      </w:r>
      <w:r w:rsidRPr="00D053CF">
        <w:rPr>
          <w:b w:val="0"/>
          <w:szCs w:val="24"/>
        </w:rPr>
        <w:t>я</w:t>
      </w:r>
      <w:r w:rsidR="003776BB" w:rsidRPr="00D053CF">
        <w:rPr>
          <w:b w:val="0"/>
          <w:szCs w:val="24"/>
        </w:rPr>
        <w:t>)</w:t>
      </w:r>
      <w:r w:rsidRPr="00D053CF">
        <w:rPr>
          <w:b w:val="0"/>
          <w:szCs w:val="24"/>
        </w:rPr>
        <w:t xml:space="preserve"> </w:t>
      </w:r>
      <w:r w:rsidR="00A154B7" w:rsidRPr="00D053CF">
        <w:rPr>
          <w:b w:val="0"/>
          <w:szCs w:val="24"/>
        </w:rPr>
        <w:t xml:space="preserve">по Лоту </w:t>
      </w:r>
      <w:r w:rsidR="00A154B7" w:rsidRPr="00D053CF">
        <w:rPr>
          <w:b w:val="0"/>
          <w:szCs w:val="24"/>
          <w:highlight w:val="yellow"/>
        </w:rPr>
        <w:t>№1</w:t>
      </w:r>
      <w:r w:rsidR="00A154B7" w:rsidRPr="00D053CF">
        <w:rPr>
          <w:b w:val="0"/>
          <w:szCs w:val="24"/>
        </w:rPr>
        <w:t xml:space="preserve"> (подраздел </w:t>
      </w:r>
      <w:r w:rsidR="00E329E4">
        <w:fldChar w:fldCharType="begin"/>
      </w:r>
      <w:r w:rsidR="00E329E4">
        <w:instrText xml:space="preserve"> REF _Ref440275279 \r \h  \* MERGEFORMAT </w:instrText>
      </w:r>
      <w:r w:rsidR="00E329E4">
        <w:fldChar w:fldCharType="separate"/>
      </w:r>
      <w:r w:rsidR="00B007DA" w:rsidRPr="00B007DA">
        <w:rPr>
          <w:b w:val="0"/>
          <w:szCs w:val="24"/>
        </w:rPr>
        <w:t>1.1.5</w:t>
      </w:r>
      <w:r w:rsidR="00E329E4">
        <w:fldChar w:fldCharType="end"/>
      </w:r>
      <w:r w:rsidR="00A154B7" w:rsidRPr="00D053CF">
        <w:rPr>
          <w:b w:val="0"/>
          <w:szCs w:val="24"/>
        </w:rPr>
        <w:t>)</w:t>
      </w:r>
      <w:r w:rsidRPr="00D053CF">
        <w:rPr>
          <w:b w:val="0"/>
          <w:szCs w:val="24"/>
        </w:rPr>
        <w:t xml:space="preserve"> изложен</w:t>
      </w:r>
      <w:r w:rsidR="00F463E8" w:rsidRPr="00D053CF">
        <w:rPr>
          <w:b w:val="0"/>
          <w:szCs w:val="24"/>
        </w:rPr>
        <w:t>о(</w:t>
      </w:r>
      <w:r w:rsidRPr="00D053CF">
        <w:rPr>
          <w:b w:val="0"/>
          <w:szCs w:val="24"/>
        </w:rPr>
        <w:t>ы</w:t>
      </w:r>
      <w:r w:rsidR="00F463E8" w:rsidRPr="00D053CF">
        <w:rPr>
          <w:b w:val="0"/>
          <w:szCs w:val="24"/>
        </w:rPr>
        <w:t>)</w:t>
      </w:r>
      <w:r w:rsidRPr="00D053CF">
        <w:rPr>
          <w:b w:val="0"/>
          <w:szCs w:val="24"/>
        </w:rPr>
        <w:t xml:space="preserve"> в Приложении №1, которое является неотъемлемым приложением к настоящей документации и предоставляется </w:t>
      </w:r>
      <w:r w:rsidR="0021751A" w:rsidRPr="00D053CF">
        <w:rPr>
          <w:b w:val="0"/>
          <w:szCs w:val="24"/>
        </w:rPr>
        <w:t>Участник</w:t>
      </w:r>
      <w:r w:rsidRPr="00D053CF">
        <w:rPr>
          <w:b w:val="0"/>
          <w:szCs w:val="24"/>
        </w:rPr>
        <w:t>ам вместе с ней в качестве отдельного документа.</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2B5044" w:rsidRPr="00D053CF" w:rsidRDefault="002B5044" w:rsidP="0021751A">
      <w:pPr>
        <w:pStyle w:val="2"/>
        <w:ind w:left="1701" w:hanging="1134"/>
      </w:pPr>
      <w:bookmarkStart w:id="752" w:name="_Ref194832984"/>
      <w:bookmarkStart w:id="753" w:name="_Ref197686508"/>
      <w:bookmarkStart w:id="754" w:name="_Toc423421727"/>
      <w:bookmarkStart w:id="755" w:name="_Toc472416896"/>
      <w:bookmarkStart w:id="756" w:name="_GoBack"/>
      <w:bookmarkEnd w:id="756"/>
      <w:r w:rsidRPr="00D053CF">
        <w:t>Требование к поставляемой продукции</w:t>
      </w:r>
      <w:bookmarkEnd w:id="752"/>
      <w:bookmarkEnd w:id="753"/>
      <w:bookmarkEnd w:id="754"/>
      <w:bookmarkEnd w:id="755"/>
    </w:p>
    <w:p w:rsidR="002B5044" w:rsidRPr="00D053CF" w:rsidRDefault="0021751A" w:rsidP="002B5044">
      <w:pPr>
        <w:pStyle w:val="3"/>
        <w:ind w:left="0" w:firstLine="851"/>
        <w:jc w:val="both"/>
        <w:rPr>
          <w:b w:val="0"/>
          <w:szCs w:val="24"/>
        </w:rPr>
      </w:pPr>
      <w:bookmarkStart w:id="757" w:name="_Toc439166313"/>
      <w:bookmarkStart w:id="758" w:name="_Toc439170661"/>
      <w:bookmarkStart w:id="759" w:name="_Toc439172763"/>
      <w:bookmarkStart w:id="760" w:name="_Toc439173207"/>
      <w:bookmarkStart w:id="761" w:name="_Toc439238201"/>
      <w:bookmarkStart w:id="762" w:name="_Toc439252753"/>
      <w:bookmarkStart w:id="763" w:name="_Toc439323611"/>
      <w:bookmarkStart w:id="764" w:name="_Toc439323727"/>
      <w:bookmarkStart w:id="765" w:name="_Toc440297061"/>
      <w:bookmarkStart w:id="766" w:name="_Toc440356622"/>
      <w:bookmarkStart w:id="767" w:name="_Toc440631758"/>
      <w:bookmarkStart w:id="768" w:name="_Toc440876543"/>
      <w:bookmarkStart w:id="769" w:name="_Toc441130615"/>
      <w:bookmarkStart w:id="770" w:name="_Toc441157118"/>
      <w:bookmarkStart w:id="771" w:name="_Toc447292137"/>
      <w:bookmarkStart w:id="772" w:name="_Toc462234895"/>
      <w:bookmarkStart w:id="773" w:name="_Toc466966862"/>
      <w:bookmarkStart w:id="774" w:name="_Toc468806113"/>
      <w:bookmarkStart w:id="775" w:name="_Toc469480380"/>
      <w:bookmarkStart w:id="776" w:name="_Toc472416897"/>
      <w:bookmarkStart w:id="777" w:name="_Ref194833053"/>
      <w:bookmarkStart w:id="778" w:name="_Ref223496951"/>
      <w:bookmarkStart w:id="779"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D053CF" w:rsidRDefault="002B5044" w:rsidP="002B5044">
      <w:pPr>
        <w:pStyle w:val="3"/>
        <w:ind w:left="0" w:firstLine="851"/>
        <w:jc w:val="both"/>
        <w:rPr>
          <w:b w:val="0"/>
          <w:szCs w:val="24"/>
        </w:rPr>
      </w:pPr>
      <w:bookmarkStart w:id="780" w:name="_Toc439166314"/>
      <w:bookmarkStart w:id="781" w:name="_Toc439170662"/>
      <w:bookmarkStart w:id="782" w:name="_Toc439172764"/>
      <w:bookmarkStart w:id="783" w:name="_Toc439173208"/>
      <w:bookmarkStart w:id="784" w:name="_Toc439238202"/>
      <w:bookmarkStart w:id="785" w:name="_Toc439252754"/>
      <w:bookmarkStart w:id="786" w:name="_Toc439323612"/>
      <w:bookmarkStart w:id="787" w:name="_Toc439323728"/>
      <w:bookmarkStart w:id="788" w:name="_Toc440297062"/>
      <w:bookmarkStart w:id="789" w:name="_Toc440356623"/>
      <w:bookmarkStart w:id="790" w:name="_Toc440631759"/>
      <w:bookmarkStart w:id="791" w:name="_Toc440876544"/>
      <w:bookmarkStart w:id="792" w:name="_Toc441130616"/>
      <w:bookmarkStart w:id="793" w:name="_Toc441157119"/>
      <w:bookmarkStart w:id="794" w:name="_Toc447292138"/>
      <w:bookmarkStart w:id="795" w:name="_Toc462234896"/>
      <w:bookmarkStart w:id="796" w:name="_Toc466966863"/>
      <w:bookmarkStart w:id="797" w:name="_Toc468806114"/>
      <w:bookmarkStart w:id="798" w:name="_Toc469480381"/>
      <w:bookmarkStart w:id="799" w:name="_Toc472416898"/>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Технического(их) задания(й), изложены в Приложении №1 (Техническом(их) задании(</w:t>
      </w:r>
      <w:proofErr w:type="spellStart"/>
      <w:r w:rsidR="003776BB" w:rsidRPr="00D053CF">
        <w:rPr>
          <w:b w:val="0"/>
          <w:szCs w:val="24"/>
          <w:lang w:eastAsia="ru-RU"/>
        </w:rPr>
        <w:t>ях</w:t>
      </w:r>
      <w:proofErr w:type="spellEnd"/>
      <w:r w:rsidR="003776BB" w:rsidRPr="00D053CF">
        <w:rPr>
          <w:b w:val="0"/>
          <w:szCs w:val="24"/>
          <w:lang w:eastAsia="ru-RU"/>
        </w:rPr>
        <w:t>)) к настоящей Документации. При несоблюдении требований Технического(их) задания(й) Закупочная комиссия отклонит Заявку Участника</w:t>
      </w:r>
      <w:r w:rsidRPr="00D053CF">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D053CF" w:rsidRDefault="002B5044" w:rsidP="0021751A">
      <w:pPr>
        <w:pStyle w:val="2"/>
        <w:ind w:left="1701" w:hanging="1134"/>
      </w:pPr>
      <w:bookmarkStart w:id="800" w:name="_Ref247513861"/>
      <w:bookmarkStart w:id="801" w:name="_Toc423421728"/>
      <w:bookmarkStart w:id="802" w:name="_Toc472416899"/>
      <w:r w:rsidRPr="00D053CF">
        <w:t xml:space="preserve">Требование к </w:t>
      </w:r>
      <w:r w:rsidR="0021751A" w:rsidRPr="00D053CF">
        <w:t>Участник</w:t>
      </w:r>
      <w:r w:rsidRPr="00D053CF">
        <w:t>у</w:t>
      </w:r>
      <w:bookmarkEnd w:id="777"/>
      <w:bookmarkEnd w:id="778"/>
      <w:bookmarkEnd w:id="779"/>
      <w:r w:rsidRPr="00D053CF">
        <w:t>.</w:t>
      </w:r>
      <w:bookmarkEnd w:id="800"/>
      <w:bookmarkEnd w:id="801"/>
      <w:bookmarkEnd w:id="802"/>
    </w:p>
    <w:p w:rsidR="002B5044" w:rsidRPr="00D053CF" w:rsidRDefault="002B5044" w:rsidP="002B5044">
      <w:pPr>
        <w:pStyle w:val="3"/>
        <w:ind w:left="0" w:firstLine="851"/>
        <w:jc w:val="both"/>
        <w:rPr>
          <w:b w:val="0"/>
          <w:szCs w:val="24"/>
        </w:rPr>
      </w:pPr>
      <w:bookmarkStart w:id="803" w:name="_Toc439166317"/>
      <w:bookmarkStart w:id="804" w:name="_Toc439170665"/>
      <w:bookmarkStart w:id="805" w:name="_Toc439172767"/>
      <w:bookmarkStart w:id="806" w:name="_Toc439173211"/>
      <w:bookmarkStart w:id="807" w:name="_Toc439238205"/>
      <w:bookmarkStart w:id="808" w:name="_Toc439252756"/>
      <w:bookmarkStart w:id="809" w:name="_Toc439323614"/>
      <w:bookmarkStart w:id="810" w:name="_Toc439323730"/>
      <w:bookmarkStart w:id="811" w:name="_Ref440292618"/>
      <w:bookmarkStart w:id="812" w:name="_Toc440297064"/>
      <w:bookmarkStart w:id="813" w:name="_Toc440356625"/>
      <w:bookmarkStart w:id="814" w:name="_Toc440631761"/>
      <w:bookmarkStart w:id="815" w:name="_Toc440876546"/>
      <w:bookmarkStart w:id="816" w:name="_Toc441130618"/>
      <w:bookmarkStart w:id="817" w:name="_Toc441157121"/>
      <w:bookmarkStart w:id="818" w:name="_Toc447292140"/>
      <w:bookmarkStart w:id="819" w:name="_Toc462234898"/>
      <w:bookmarkStart w:id="820" w:name="_Toc466966865"/>
      <w:bookmarkStart w:id="821" w:name="_Toc468806116"/>
      <w:bookmarkStart w:id="822" w:name="_Toc469480383"/>
      <w:bookmarkStart w:id="823" w:name="_Toc472416900"/>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w:t>
      </w:r>
      <w:proofErr w:type="gramStart"/>
      <w:r w:rsidRPr="00D053CF">
        <w:rPr>
          <w:b w:val="0"/>
          <w:szCs w:val="24"/>
        </w:rPr>
        <w:t>о(</w:t>
      </w:r>
      <w:proofErr w:type="gramEnd"/>
      <w:r w:rsidRPr="00D053CF">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F1D19">
        <w:rPr>
          <w:b w:val="0"/>
          <w:szCs w:val="24"/>
        </w:rPr>
        <w:t>Участником</w:t>
      </w:r>
      <w:r w:rsidR="00DF1D19" w:rsidRPr="00CC5DE8">
        <w:rPr>
          <w:b w:val="0"/>
          <w:szCs w:val="24"/>
        </w:rPr>
        <w:t xml:space="preserve"> </w:t>
      </w:r>
      <w:r w:rsidRPr="00D053CF">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DF1D19">
        <w:rPr>
          <w:b w:val="0"/>
          <w:szCs w:val="24"/>
        </w:rPr>
        <w:t xml:space="preserve"> </w:t>
      </w:r>
      <w:r w:rsidR="00DF1D19" w:rsidRPr="00D053CF">
        <w:rPr>
          <w:b w:val="0"/>
          <w:szCs w:val="24"/>
        </w:rPr>
        <w:t>оборудования</w:t>
      </w:r>
      <w:r w:rsidRPr="00D053CF">
        <w:rPr>
          <w:b w:val="0"/>
          <w:szCs w:val="24"/>
        </w:rPr>
        <w:t xml:space="preserve">, заявленных </w:t>
      </w:r>
      <w:r w:rsidR="0021751A" w:rsidRPr="00D053CF">
        <w:rPr>
          <w:b w:val="0"/>
          <w:szCs w:val="24"/>
        </w:rPr>
        <w:t>Участник</w:t>
      </w:r>
      <w:r w:rsidR="0094713A" w:rsidRPr="00D053CF">
        <w:rPr>
          <w:b w:val="0"/>
          <w:szCs w:val="24"/>
        </w:rPr>
        <w:t>ом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r w:rsidR="00E329E4">
        <w:fldChar w:fldCharType="begin"/>
      </w:r>
      <w:r w:rsidR="00E329E4">
        <w:instrText xml:space="preserve"> REF _Ref86826666 \r \h  \* MERGEFORMAT </w:instrText>
      </w:r>
      <w:r w:rsidR="00E329E4">
        <w:fldChar w:fldCharType="separate"/>
      </w:r>
      <w:r w:rsidR="00B007DA" w:rsidRPr="00B007DA">
        <w:rPr>
          <w:b w:val="0"/>
          <w:szCs w:val="24"/>
        </w:rPr>
        <w:t>5.3</w:t>
      </w:r>
      <w:r w:rsidR="00E329E4">
        <w:fldChar w:fldCharType="end"/>
      </w:r>
      <w:r w:rsidRPr="00D053CF">
        <w:rPr>
          <w:b w:val="0"/>
          <w:szCs w:val="24"/>
        </w:rPr>
        <w:t>).</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2B5044" w:rsidRPr="00D053CF" w:rsidRDefault="002B5044" w:rsidP="002B5044">
      <w:pPr>
        <w:pStyle w:val="3"/>
        <w:ind w:left="0" w:firstLine="851"/>
        <w:jc w:val="both"/>
        <w:rPr>
          <w:b w:val="0"/>
          <w:szCs w:val="24"/>
        </w:rPr>
      </w:pPr>
      <w:bookmarkStart w:id="824" w:name="_Toc439166318"/>
      <w:bookmarkStart w:id="825" w:name="_Toc439170666"/>
      <w:bookmarkStart w:id="826" w:name="_Toc439172768"/>
      <w:bookmarkStart w:id="827" w:name="_Toc439173212"/>
      <w:bookmarkStart w:id="828" w:name="_Toc439238206"/>
      <w:bookmarkStart w:id="829" w:name="_Toc439252757"/>
      <w:bookmarkStart w:id="830" w:name="_Toc439323615"/>
      <w:bookmarkStart w:id="831" w:name="_Toc439323731"/>
      <w:bookmarkStart w:id="832" w:name="_Toc440297065"/>
      <w:bookmarkStart w:id="833" w:name="_Toc440356626"/>
      <w:bookmarkStart w:id="834" w:name="_Toc440631762"/>
      <w:bookmarkStart w:id="835" w:name="_Toc440876547"/>
      <w:bookmarkStart w:id="836" w:name="_Toc441130619"/>
      <w:bookmarkStart w:id="837" w:name="_Toc441157122"/>
      <w:bookmarkStart w:id="838" w:name="_Toc447292141"/>
      <w:bookmarkStart w:id="839" w:name="_Toc462234899"/>
      <w:bookmarkStart w:id="840" w:name="_Toc466966866"/>
      <w:bookmarkStart w:id="841" w:name="_Toc468806117"/>
      <w:bookmarkStart w:id="842" w:name="_Toc469480384"/>
      <w:bookmarkStart w:id="843" w:name="_Toc472416901"/>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r w:rsidR="00E329E4">
        <w:fldChar w:fldCharType="begin"/>
      </w:r>
      <w:r w:rsidR="00E329E4">
        <w:instrText xml:space="preserve"> REF _Ref86826666 \r \h  \* MERGEFORMAT </w:instrText>
      </w:r>
      <w:r w:rsidR="00E329E4">
        <w:fldChar w:fldCharType="separate"/>
      </w:r>
      <w:r w:rsidR="00B007DA" w:rsidRPr="00B007DA">
        <w:rPr>
          <w:b w:val="0"/>
          <w:szCs w:val="24"/>
        </w:rPr>
        <w:t>5.3</w:t>
      </w:r>
      <w:r w:rsidR="00E329E4">
        <w:fldChar w:fldCharType="end"/>
      </w:r>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p>
    <w:p w:rsidR="00A549DD" w:rsidRPr="00D053CF" w:rsidRDefault="00A549DD" w:rsidP="00A549DD">
      <w:pPr>
        <w:pStyle w:val="2"/>
        <w:ind w:left="1701" w:hanging="1134"/>
      </w:pPr>
      <w:bookmarkStart w:id="844" w:name="_Toc248219573"/>
      <w:bookmarkStart w:id="845" w:name="_Toc256099315"/>
      <w:bookmarkStart w:id="846" w:name="_Toc423421664"/>
      <w:bookmarkStart w:id="847" w:name="_Toc447269813"/>
      <w:bookmarkStart w:id="848" w:name="_Toc472416902"/>
      <w:bookmarkEnd w:id="687"/>
      <w:bookmarkEnd w:id="688"/>
      <w:r w:rsidRPr="00D053CF">
        <w:t>Иные требования</w:t>
      </w:r>
      <w:bookmarkEnd w:id="844"/>
      <w:bookmarkEnd w:id="845"/>
      <w:bookmarkEnd w:id="846"/>
      <w:bookmarkEnd w:id="847"/>
      <w:bookmarkEnd w:id="848"/>
    </w:p>
    <w:p w:rsidR="008F28AA" w:rsidRPr="00D053CF" w:rsidRDefault="00BE26DC" w:rsidP="008F28AA">
      <w:pPr>
        <w:pStyle w:val="3"/>
        <w:ind w:left="0" w:firstLine="851"/>
        <w:jc w:val="both"/>
        <w:rPr>
          <w:b w:val="0"/>
          <w:szCs w:val="24"/>
        </w:rPr>
      </w:pPr>
      <w:bookmarkStart w:id="849" w:name="_Toc447292143"/>
      <w:bookmarkStart w:id="850" w:name="_Toc462234901"/>
      <w:bookmarkStart w:id="851" w:name="_Toc466966868"/>
      <w:bookmarkStart w:id="852" w:name="_Toc468806119"/>
      <w:bookmarkStart w:id="853" w:name="_Toc469480386"/>
      <w:bookmarkStart w:id="854" w:name="_Toc472416903"/>
      <w:bookmarkStart w:id="855"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849"/>
      <w:bookmarkEnd w:id="850"/>
      <w:bookmarkEnd w:id="851"/>
      <w:bookmarkEnd w:id="852"/>
      <w:bookmarkEnd w:id="853"/>
      <w:bookmarkEnd w:id="854"/>
    </w:p>
    <w:p w:rsidR="00A549DD" w:rsidRPr="00D053CF" w:rsidRDefault="00A549DD" w:rsidP="00A549DD">
      <w:pPr>
        <w:pStyle w:val="3"/>
        <w:ind w:left="0" w:firstLine="851"/>
        <w:jc w:val="both"/>
        <w:rPr>
          <w:b w:val="0"/>
          <w:szCs w:val="24"/>
        </w:rPr>
      </w:pPr>
      <w:bookmarkStart w:id="856" w:name="_Toc447292144"/>
      <w:bookmarkStart w:id="857" w:name="_Toc462234902"/>
      <w:bookmarkStart w:id="858" w:name="_Toc466966869"/>
      <w:bookmarkStart w:id="859" w:name="_Toc468806120"/>
      <w:bookmarkStart w:id="860" w:name="_Toc469480387"/>
      <w:bookmarkStart w:id="861" w:name="_Toc472416904"/>
      <w:r w:rsidRPr="00D053CF">
        <w:rPr>
          <w:b w:val="0"/>
          <w:szCs w:val="24"/>
        </w:rPr>
        <w:t xml:space="preserve">В случае,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855"/>
      <w:bookmarkEnd w:id="856"/>
      <w:bookmarkEnd w:id="857"/>
      <w:bookmarkEnd w:id="858"/>
      <w:bookmarkEnd w:id="859"/>
      <w:bookmarkEnd w:id="860"/>
      <w:bookmarkEnd w:id="861"/>
    </w:p>
    <w:p w:rsidR="00BE26DC" w:rsidRPr="00D053CF" w:rsidRDefault="00BE26DC" w:rsidP="00BE26DC">
      <w:pPr>
        <w:pStyle w:val="2"/>
        <w:ind w:left="1701" w:hanging="1134"/>
      </w:pPr>
      <w:bookmarkStart w:id="862" w:name="_Toc461809058"/>
      <w:bookmarkStart w:id="863" w:name="_Toc462216759"/>
      <w:bookmarkStart w:id="864" w:name="_Toc472416905"/>
      <w:r w:rsidRPr="00D053CF">
        <w:t>Альтернативные предложения</w:t>
      </w:r>
      <w:bookmarkStart w:id="865" w:name="_Ref56252639"/>
      <w:bookmarkEnd w:id="862"/>
      <w:bookmarkEnd w:id="863"/>
      <w:bookmarkEnd w:id="864"/>
    </w:p>
    <w:p w:rsidR="002B5044" w:rsidRPr="00D053CF" w:rsidRDefault="00BE26DC" w:rsidP="002B5044">
      <w:pPr>
        <w:pStyle w:val="3"/>
        <w:spacing w:before="100" w:beforeAutospacing="1" w:after="100" w:afterAutospacing="1"/>
        <w:ind w:left="0" w:firstLine="851"/>
        <w:jc w:val="both"/>
        <w:rPr>
          <w:lang w:eastAsia="ru-RU"/>
        </w:rPr>
      </w:pPr>
      <w:bookmarkStart w:id="866" w:name="_Toc461809059"/>
      <w:bookmarkStart w:id="867" w:name="_Toc462216760"/>
      <w:bookmarkStart w:id="868" w:name="_Toc462234904"/>
      <w:bookmarkStart w:id="869" w:name="_Toc466966871"/>
      <w:bookmarkStart w:id="870" w:name="_Toc468806122"/>
      <w:bookmarkStart w:id="871" w:name="_Toc469480389"/>
      <w:bookmarkStart w:id="872" w:name="_Toc472416906"/>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65"/>
      <w:bookmarkEnd w:id="866"/>
      <w:bookmarkEnd w:id="867"/>
      <w:bookmarkEnd w:id="868"/>
      <w:bookmarkEnd w:id="869"/>
      <w:bookmarkEnd w:id="870"/>
      <w:bookmarkEnd w:id="871"/>
      <w:bookmarkEnd w:id="872"/>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873" w:name="_Ref440270602"/>
      <w:bookmarkStart w:id="874" w:name="_Toc472416907"/>
      <w:bookmarkEnd w:id="5"/>
      <w:bookmarkEnd w:id="656"/>
      <w:r w:rsidRPr="00D053CF">
        <w:rPr>
          <w:szCs w:val="24"/>
        </w:rPr>
        <w:lastRenderedPageBreak/>
        <w:t>Образцы основных форм документов, включаемых в Заявку</w:t>
      </w:r>
      <w:bookmarkEnd w:id="873"/>
      <w:bookmarkEnd w:id="874"/>
      <w:r w:rsidRPr="00D053CF">
        <w:rPr>
          <w:szCs w:val="24"/>
        </w:rPr>
        <w:t xml:space="preserve"> </w:t>
      </w:r>
    </w:p>
    <w:p w:rsidR="004F4D80" w:rsidRPr="00D053CF" w:rsidRDefault="004F4D80" w:rsidP="004F4D80">
      <w:pPr>
        <w:pStyle w:val="2"/>
      </w:pPr>
      <w:bookmarkStart w:id="875" w:name="_Ref55336310"/>
      <w:bookmarkStart w:id="876" w:name="_Toc57314672"/>
      <w:bookmarkStart w:id="877" w:name="_Toc69728986"/>
      <w:bookmarkStart w:id="878" w:name="_Toc98253919"/>
      <w:bookmarkStart w:id="879" w:name="_Toc165173847"/>
      <w:bookmarkStart w:id="880" w:name="_Toc423423667"/>
      <w:bookmarkStart w:id="881" w:name="_Toc472416908"/>
      <w:r w:rsidRPr="00D053CF">
        <w:t xml:space="preserve">Письмо о подаче оферты </w:t>
      </w:r>
      <w:bookmarkStart w:id="882" w:name="_Ref22846535"/>
      <w:r w:rsidRPr="00D053CF">
        <w:t>(</w:t>
      </w:r>
      <w:bookmarkEnd w:id="882"/>
      <w:r w:rsidRPr="00D053CF">
        <w:t xml:space="preserve">форма </w:t>
      </w:r>
      <w:r w:rsidRPr="00D053CF">
        <w:rPr>
          <w:noProof/>
        </w:rPr>
        <w:t>1</w:t>
      </w:r>
      <w:r w:rsidRPr="00D053CF">
        <w:t>)</w:t>
      </w:r>
      <w:bookmarkEnd w:id="875"/>
      <w:bookmarkEnd w:id="876"/>
      <w:bookmarkEnd w:id="877"/>
      <w:bookmarkEnd w:id="878"/>
      <w:bookmarkEnd w:id="879"/>
      <w:bookmarkEnd w:id="880"/>
      <w:bookmarkEnd w:id="881"/>
    </w:p>
    <w:p w:rsidR="004F4D80" w:rsidRPr="00D053CF" w:rsidRDefault="004F4D80" w:rsidP="004F4D80">
      <w:pPr>
        <w:pStyle w:val="3"/>
        <w:rPr>
          <w:szCs w:val="24"/>
        </w:rPr>
      </w:pPr>
      <w:bookmarkStart w:id="883" w:name="_Toc98253920"/>
      <w:bookmarkStart w:id="884" w:name="_Toc157248174"/>
      <w:bookmarkStart w:id="885" w:name="_Toc157496543"/>
      <w:bookmarkStart w:id="886" w:name="_Toc158206082"/>
      <w:bookmarkStart w:id="887" w:name="_Toc164057767"/>
      <w:bookmarkStart w:id="888" w:name="_Toc164137117"/>
      <w:bookmarkStart w:id="889" w:name="_Toc164161277"/>
      <w:bookmarkStart w:id="890" w:name="_Toc165173848"/>
      <w:bookmarkStart w:id="891" w:name="_Toc439170673"/>
      <w:bookmarkStart w:id="892" w:name="_Toc439172775"/>
      <w:bookmarkStart w:id="893" w:name="_Toc439173219"/>
      <w:bookmarkStart w:id="894" w:name="_Toc439238213"/>
      <w:bookmarkStart w:id="895" w:name="_Toc440297069"/>
      <w:bookmarkStart w:id="896" w:name="_Toc440356630"/>
      <w:bookmarkStart w:id="897" w:name="_Toc462234907"/>
      <w:bookmarkStart w:id="898" w:name="_Toc472416909"/>
      <w:r w:rsidRPr="00D053CF">
        <w:rPr>
          <w:szCs w:val="24"/>
        </w:rPr>
        <w:t>Форма письма о подаче оферты</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899"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опубликованное в [</w:t>
      </w:r>
      <w:r w:rsidRPr="00D053CF">
        <w:rPr>
          <w:rStyle w:val="aa"/>
          <w:sz w:val="24"/>
          <w:szCs w:val="24"/>
        </w:rPr>
        <w:t xml:space="preserve">указывается дата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r w:rsidRPr="00D053CF">
        <w:rPr>
          <w:sz w:val="24"/>
          <w:szCs w:val="24"/>
        </w:rPr>
        <w:t>зарегистрированное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Pr="00D053CF">
              <w:t xml:space="preserve"> без НДС, руб.РФ.</w:t>
            </w:r>
          </w:p>
          <w:p w:rsidR="004F4D80" w:rsidRPr="00D053CF" w:rsidRDefault="004F4D80" w:rsidP="004F4D80">
            <w:pPr>
              <w:spacing w:line="240" w:lineRule="auto"/>
              <w:ind w:right="-45" w:firstLine="0"/>
            </w:pPr>
            <w:r w:rsidRPr="00D053CF">
              <w:rPr>
                <w:rStyle w:val="aa"/>
                <w:b w:val="0"/>
                <w:i w:val="0"/>
              </w:rPr>
              <w:t xml:space="preserve">по лоту № </w:t>
            </w:r>
            <w:r w:rsidRPr="00D053CF">
              <w:rPr>
                <w:rStyle w:val="aa"/>
                <w:b w:val="0"/>
              </w:rPr>
              <w:t xml:space="preserve">(указывается номер и название  лота, на который подает оферту </w:t>
            </w:r>
            <w:r w:rsidR="00C236C0" w:rsidRPr="00D053CF">
              <w:rPr>
                <w:rStyle w:val="aa"/>
                <w:b w:val="0"/>
              </w:rPr>
              <w:t>Участник</w:t>
            </w:r>
            <w:r w:rsidRPr="00D053CF">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20"/>
        <w:ind w:left="284"/>
        <w:rPr>
          <w:sz w:val="24"/>
          <w:szCs w:val="24"/>
          <w:shd w:val="clear" w:color="auto" w:fill="FFFF99"/>
        </w:rPr>
      </w:pPr>
      <w:r w:rsidRPr="00D053CF">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D053CF" w:rsidTr="004F4D80">
        <w:trPr>
          <w:trHeight w:val="546"/>
        </w:trPr>
        <w:tc>
          <w:tcPr>
            <w:tcW w:w="54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w:t>
            </w:r>
          </w:p>
          <w:p w:rsidR="004F4D80" w:rsidRPr="00D053CF" w:rsidRDefault="004F4D80" w:rsidP="004F4D80">
            <w:pPr>
              <w:spacing w:line="240" w:lineRule="auto"/>
              <w:ind w:hanging="108"/>
              <w:jc w:val="center"/>
              <w:rPr>
                <w:rStyle w:val="aa"/>
                <w:b w:val="0"/>
                <w:i w:val="0"/>
              </w:rPr>
            </w:pPr>
            <w:r w:rsidRPr="00D053CF">
              <w:rPr>
                <w:rStyle w:val="aa"/>
                <w:b w:val="0"/>
                <w:i w:val="0"/>
              </w:rPr>
              <w:t>п/п</w:t>
            </w:r>
          </w:p>
        </w:tc>
        <w:tc>
          <w:tcPr>
            <w:tcW w:w="349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Наименование</w:t>
            </w:r>
          </w:p>
        </w:tc>
        <w:tc>
          <w:tcPr>
            <w:tcW w:w="6216"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Итоговая сумма</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1</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564"/>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2</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lastRenderedPageBreak/>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120" w:line="240" w:lineRule="auto"/>
        <w:rPr>
          <w:sz w:val="24"/>
          <w:szCs w:val="24"/>
        </w:rPr>
      </w:pPr>
      <w:r w:rsidRPr="00D053CF">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принять или отклонить любую Заявку в соответствии с условиями документации о закупке;</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A222A8">
      <w:pPr>
        <w:widowControl w:val="0"/>
        <w:numPr>
          <w:ilvl w:val="0"/>
          <w:numId w:val="68"/>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053CF">
        <w:rPr>
          <w:sz w:val="24"/>
          <w:szCs w:val="24"/>
        </w:rPr>
        <w:t>;</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 xml:space="preserve">соглашается на обработку персональных данных, представленных в Заявке в соответствии в соответствии с Федеральным законом от 27.07.2006 № 152-ФЗ «О персональных </w:t>
      </w:r>
      <w:r w:rsidRPr="00D053CF">
        <w:rPr>
          <w:sz w:val="24"/>
          <w:szCs w:val="24"/>
        </w:rPr>
        <w:lastRenderedPageBreak/>
        <w:t>данных»;</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 xml:space="preserve">№ </w:t>
            </w:r>
            <w:proofErr w:type="spellStart"/>
            <w:r w:rsidRPr="00D053C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900" w:name="_Toc98253921"/>
      <w:bookmarkStart w:id="901" w:name="_Toc157248175"/>
      <w:bookmarkStart w:id="902" w:name="_Toc157496544"/>
      <w:bookmarkStart w:id="903" w:name="_Toc158206083"/>
      <w:bookmarkStart w:id="904" w:name="_Toc164057768"/>
      <w:bookmarkStart w:id="905" w:name="_Toc164137118"/>
      <w:bookmarkStart w:id="906" w:name="_Toc164161278"/>
      <w:bookmarkStart w:id="907" w:name="_Toc165173849"/>
      <w:r w:rsidRPr="00D053CF">
        <w:rPr>
          <w:b/>
          <w:szCs w:val="24"/>
        </w:rPr>
        <w:br w:type="page"/>
      </w:r>
    </w:p>
    <w:p w:rsidR="004F4D80" w:rsidRPr="00D053CF" w:rsidRDefault="004F4D80" w:rsidP="004F4D80">
      <w:pPr>
        <w:pStyle w:val="3"/>
        <w:rPr>
          <w:szCs w:val="24"/>
        </w:rPr>
      </w:pPr>
      <w:bookmarkStart w:id="908" w:name="_Toc439170674"/>
      <w:bookmarkStart w:id="909" w:name="_Toc439172776"/>
      <w:bookmarkStart w:id="910" w:name="_Toc439173220"/>
      <w:bookmarkStart w:id="911" w:name="_Toc439238214"/>
      <w:bookmarkStart w:id="912" w:name="_Toc439252762"/>
      <w:bookmarkStart w:id="913" w:name="_Toc439323736"/>
      <w:bookmarkStart w:id="914" w:name="_Toc440297070"/>
      <w:bookmarkStart w:id="915" w:name="_Toc440356631"/>
      <w:bookmarkStart w:id="916" w:name="_Toc440631767"/>
      <w:bookmarkStart w:id="917" w:name="_Toc440876551"/>
      <w:bookmarkStart w:id="918" w:name="_Toc441130623"/>
      <w:bookmarkStart w:id="919" w:name="_Toc441157126"/>
      <w:bookmarkStart w:id="920" w:name="_Toc447292148"/>
      <w:bookmarkStart w:id="921" w:name="_Toc462234908"/>
      <w:bookmarkStart w:id="922" w:name="_Toc472416910"/>
      <w:r w:rsidRPr="00D053CF">
        <w:rPr>
          <w:szCs w:val="24"/>
        </w:rPr>
        <w:lastRenderedPageBreak/>
        <w:t>Инструкции по заполнению</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r w:rsidRPr="00D053CF">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r w:rsidR="00E329E4">
        <w:fldChar w:fldCharType="begin"/>
      </w:r>
      <w:r w:rsidR="00E329E4">
        <w:instrText xml:space="preserve"> REF _Ref306008743 \r \h  \* MERGEFORMAT </w:instrText>
      </w:r>
      <w:r w:rsidR="00E329E4">
        <w:fldChar w:fldCharType="separate"/>
      </w:r>
      <w:r w:rsidR="00B007DA" w:rsidRPr="00B007DA">
        <w:rPr>
          <w:sz w:val="24"/>
          <w:szCs w:val="24"/>
        </w:rPr>
        <w:t>3.3.4</w:t>
      </w:r>
      <w:r w:rsidR="00E329E4">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r w:rsidR="00E329E4">
        <w:fldChar w:fldCharType="begin"/>
      </w:r>
      <w:r w:rsidR="00E329E4">
        <w:instrText xml:space="preserve"> REF _Ref55279015 \r \h  \* MERGEFORMAT </w:instrText>
      </w:r>
      <w:r w:rsidR="00E329E4">
        <w:fldChar w:fldCharType="separate"/>
      </w:r>
      <w:r w:rsidR="00B007DA" w:rsidRPr="00B007DA">
        <w:rPr>
          <w:sz w:val="24"/>
          <w:szCs w:val="24"/>
        </w:rPr>
        <w:t>3.3.1.6</w:t>
      </w:r>
      <w:r w:rsidR="00E329E4">
        <w:fldChar w:fldCharType="end"/>
      </w:r>
      <w:r w:rsidRPr="00D053CF">
        <w:rPr>
          <w:sz w:val="24"/>
          <w:szCs w:val="24"/>
        </w:rPr>
        <w:t xml:space="preserve"> и </w:t>
      </w:r>
      <w:r w:rsidR="00E329E4">
        <w:fldChar w:fldCharType="begin"/>
      </w:r>
      <w:r w:rsidR="00E329E4">
        <w:instrText xml:space="preserve"> REF _Ref195087786 \r \h  \* MERGEFORMAT </w:instrText>
      </w:r>
      <w:r w:rsidR="00E329E4">
        <w:fldChar w:fldCharType="separate"/>
      </w:r>
      <w:r w:rsidR="00B007DA" w:rsidRPr="00B007DA">
        <w:rPr>
          <w:sz w:val="24"/>
          <w:szCs w:val="24"/>
        </w:rPr>
        <w:t>3.3.1.7</w:t>
      </w:r>
      <w:r w:rsidR="00E329E4">
        <w:fldChar w:fldCharType="end"/>
      </w:r>
      <w:r w:rsidRPr="00D053CF">
        <w:rPr>
          <w:sz w:val="24"/>
          <w:szCs w:val="24"/>
        </w:rPr>
        <w:t>.</w:t>
      </w:r>
    </w:p>
    <w:p w:rsidR="00920CB0" w:rsidRPr="00D053CF" w:rsidRDefault="00920CB0">
      <w:pPr>
        <w:suppressAutoHyphens w:val="0"/>
        <w:spacing w:line="240" w:lineRule="auto"/>
        <w:ind w:firstLine="0"/>
        <w:jc w:val="left"/>
        <w:rPr>
          <w:b/>
          <w:sz w:val="24"/>
          <w:szCs w:val="24"/>
        </w:rPr>
      </w:pPr>
      <w:bookmarkStart w:id="923" w:name="_Ref55335821"/>
      <w:bookmarkStart w:id="924" w:name="_Ref55336345"/>
      <w:bookmarkStart w:id="925" w:name="_Toc57314674"/>
      <w:bookmarkStart w:id="926" w:name="_Toc69728988"/>
      <w:bookmarkStart w:id="927" w:name="_Toc98253922"/>
      <w:bookmarkStart w:id="928" w:name="_Toc165173850"/>
      <w:r w:rsidRPr="00D053CF">
        <w:br w:type="page"/>
      </w:r>
    </w:p>
    <w:p w:rsidR="00920CB0" w:rsidRPr="00D053CF" w:rsidRDefault="00920CB0" w:rsidP="00920CB0">
      <w:pPr>
        <w:pStyle w:val="3"/>
        <w:rPr>
          <w:szCs w:val="24"/>
        </w:rPr>
      </w:pPr>
      <w:bookmarkStart w:id="929" w:name="_Ref440271964"/>
      <w:bookmarkStart w:id="930" w:name="_Toc440297071"/>
      <w:bookmarkStart w:id="931" w:name="_Toc440356632"/>
      <w:bookmarkStart w:id="932" w:name="_Toc472416911"/>
      <w:r w:rsidRPr="00D053CF">
        <w:rPr>
          <w:szCs w:val="24"/>
        </w:rPr>
        <w:lastRenderedPageBreak/>
        <w:t>Антикоррупционные обязательства (Форма 1.1).</w:t>
      </w:r>
      <w:bookmarkEnd w:id="929"/>
      <w:bookmarkEnd w:id="930"/>
      <w:bookmarkEnd w:id="931"/>
      <w:bookmarkEnd w:id="932"/>
    </w:p>
    <w:p w:rsidR="00920CB0" w:rsidRPr="00D053CF" w:rsidRDefault="00920CB0" w:rsidP="00A222A8">
      <w:pPr>
        <w:pStyle w:val="3"/>
        <w:numPr>
          <w:ilvl w:val="3"/>
          <w:numId w:val="65"/>
        </w:numPr>
        <w:rPr>
          <w:b w:val="0"/>
          <w:szCs w:val="24"/>
        </w:rPr>
      </w:pPr>
      <w:bookmarkStart w:id="933" w:name="_Toc439238216"/>
      <w:bookmarkStart w:id="934" w:name="_Toc439252764"/>
      <w:bookmarkStart w:id="935" w:name="_Toc439323738"/>
      <w:bookmarkStart w:id="936" w:name="_Toc440297072"/>
      <w:bookmarkStart w:id="937" w:name="_Toc440356633"/>
      <w:bookmarkStart w:id="938" w:name="_Toc440631769"/>
      <w:bookmarkStart w:id="939" w:name="_Toc440876553"/>
      <w:bookmarkStart w:id="940" w:name="_Toc441130625"/>
      <w:bookmarkStart w:id="941" w:name="_Toc441157128"/>
      <w:bookmarkStart w:id="942" w:name="_Toc447292150"/>
      <w:bookmarkStart w:id="943" w:name="_Toc462234910"/>
      <w:bookmarkStart w:id="944" w:name="_Toc472416912"/>
      <w:r w:rsidRPr="00D053CF">
        <w:rPr>
          <w:b w:val="0"/>
          <w:szCs w:val="24"/>
        </w:rPr>
        <w:t>Форма Антикоррупционных обязательств</w:t>
      </w:r>
      <w:bookmarkEnd w:id="933"/>
      <w:bookmarkEnd w:id="934"/>
      <w:bookmarkEnd w:id="935"/>
      <w:bookmarkEnd w:id="936"/>
      <w:bookmarkEnd w:id="937"/>
      <w:bookmarkEnd w:id="938"/>
      <w:bookmarkEnd w:id="939"/>
      <w:bookmarkEnd w:id="940"/>
      <w:bookmarkEnd w:id="941"/>
      <w:bookmarkEnd w:id="942"/>
      <w:bookmarkEnd w:id="943"/>
      <w:bookmarkEnd w:id="944"/>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г.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D053CF">
        <w:t>Россети</w:t>
      </w:r>
      <w:proofErr w:type="spellEnd"/>
      <w:r w:rsidRPr="00D053CF">
        <w:t>»/ДЗО ПАО «</w:t>
      </w:r>
      <w:proofErr w:type="spellStart"/>
      <w:r w:rsidRPr="00D053CF">
        <w:t>Россети</w:t>
      </w:r>
      <w:proofErr w:type="spellEnd"/>
      <w:r w:rsidRPr="00D053CF">
        <w:t>» по разработке и принятию мер по предупреждению и противодействию коррупции.</w:t>
      </w:r>
    </w:p>
    <w:p w:rsidR="00920CB0" w:rsidRPr="00D053CF" w:rsidRDefault="00920CB0" w:rsidP="00A222A8">
      <w:pPr>
        <w:numPr>
          <w:ilvl w:val="0"/>
          <w:numId w:val="60"/>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D053CF">
        <w:t>Россети</w:t>
      </w:r>
      <w:proofErr w:type="spellEnd"/>
      <w:r w:rsidRPr="00D053CF">
        <w:t>»/ДЗО ПАО «</w:t>
      </w:r>
      <w:proofErr w:type="spellStart"/>
      <w:r w:rsidRPr="00D053CF">
        <w:t>Россети</w:t>
      </w:r>
      <w:proofErr w:type="spellEnd"/>
      <w:r w:rsidRPr="00D053CF">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w:t>
      </w:r>
      <w:proofErr w:type="spellStart"/>
      <w:r w:rsidRPr="00D053CF">
        <w:t>Россети</w:t>
      </w:r>
      <w:proofErr w:type="spellEnd"/>
      <w:r w:rsidRPr="00D053CF">
        <w:t>» и его ДЗО, утвержденной решением Совета директоров ПАО «</w:t>
      </w:r>
      <w:proofErr w:type="spellStart"/>
      <w:r w:rsidRPr="00D053CF">
        <w:t>Россети</w:t>
      </w:r>
      <w:proofErr w:type="spellEnd"/>
      <w:r w:rsidRPr="00D053CF">
        <w:t>»/</w:t>
      </w:r>
      <w:r w:rsidRPr="00D053CF">
        <w:rPr>
          <w:rFonts w:ascii="Calibri" w:hAnsi="Calibri"/>
        </w:rPr>
        <w:t xml:space="preserve"> </w:t>
      </w:r>
      <w:r w:rsidRPr="00D053CF">
        <w:t>ДЗО ПАО «</w:t>
      </w:r>
      <w:proofErr w:type="spellStart"/>
      <w:r w:rsidRPr="00D053CF">
        <w:t>Россети</w:t>
      </w:r>
      <w:proofErr w:type="spellEnd"/>
      <w:r w:rsidRPr="00D053CF">
        <w:t>» (протокол от 28.11.2014 №171) (далее - Антикоррупционная политика).</w:t>
      </w:r>
    </w:p>
    <w:p w:rsidR="00920CB0" w:rsidRPr="00D053CF" w:rsidRDefault="00920CB0" w:rsidP="00A222A8">
      <w:pPr>
        <w:widowControl w:val="0"/>
        <w:numPr>
          <w:ilvl w:val="1"/>
          <w:numId w:val="64"/>
        </w:numPr>
        <w:suppressAutoHyphens w:val="0"/>
        <w:spacing w:line="240" w:lineRule="auto"/>
        <w:ind w:left="0" w:firstLine="709"/>
        <w:contextualSpacing/>
      </w:pPr>
      <w:r w:rsidRPr="00D053CF">
        <w:t>Согласен с принимаемыми в ПАО «</w:t>
      </w:r>
      <w:proofErr w:type="spellStart"/>
      <w:r w:rsidRPr="00D053CF">
        <w:t>Россети</w:t>
      </w:r>
      <w:proofErr w:type="spellEnd"/>
      <w:r w:rsidRPr="00D053CF">
        <w:t>»/ДЗО ПАО «</w:t>
      </w:r>
      <w:proofErr w:type="spellStart"/>
      <w:r w:rsidRPr="00D053CF">
        <w:t>Россети</w:t>
      </w:r>
      <w:proofErr w:type="spellEnd"/>
      <w:r w:rsidRPr="00D053CF">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A222A8">
      <w:pPr>
        <w:numPr>
          <w:ilvl w:val="0"/>
          <w:numId w:val="60"/>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A222A8">
      <w:pPr>
        <w:numPr>
          <w:ilvl w:val="0"/>
          <w:numId w:val="63"/>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A222A8">
      <w:pPr>
        <w:numPr>
          <w:ilvl w:val="0"/>
          <w:numId w:val="63"/>
        </w:numPr>
        <w:suppressAutoHyphens w:val="0"/>
        <w:spacing w:line="240" w:lineRule="auto"/>
        <w:ind w:left="0" w:firstLine="709"/>
      </w:pPr>
      <w:r w:rsidRPr="00D053CF">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A222A8">
      <w:pPr>
        <w:numPr>
          <w:ilvl w:val="0"/>
          <w:numId w:val="61"/>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A222A8">
      <w:pPr>
        <w:numPr>
          <w:ilvl w:val="0"/>
          <w:numId w:val="61"/>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A222A8">
      <w:pPr>
        <w:numPr>
          <w:ilvl w:val="0"/>
          <w:numId w:val="61"/>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A222A8">
      <w:pPr>
        <w:numPr>
          <w:ilvl w:val="0"/>
          <w:numId w:val="61"/>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A222A8">
      <w:pPr>
        <w:numPr>
          <w:ilvl w:val="0"/>
          <w:numId w:val="61"/>
        </w:numPr>
        <w:suppressAutoHyphens w:val="0"/>
        <w:spacing w:line="240" w:lineRule="auto"/>
        <w:ind w:left="0" w:firstLine="709"/>
      </w:pPr>
      <w:r w:rsidRPr="00D053CF">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D053CF">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D053CF" w:rsidRDefault="00920CB0" w:rsidP="00A222A8">
      <w:pPr>
        <w:numPr>
          <w:ilvl w:val="1"/>
          <w:numId w:val="62"/>
        </w:numPr>
        <w:suppressAutoHyphens w:val="0"/>
        <w:spacing w:line="240" w:lineRule="auto"/>
        <w:ind w:left="0" w:firstLine="709"/>
      </w:pPr>
      <w:r w:rsidRPr="00D053CF">
        <w:rPr>
          <w:lang w:val="en-US"/>
        </w:rPr>
        <w:t>C</w:t>
      </w:r>
      <w:proofErr w:type="spellStart"/>
      <w:r w:rsidRPr="00D053CF">
        <w:t>тимулирование</w:t>
      </w:r>
      <w:proofErr w:type="spellEnd"/>
      <w:r w:rsidRPr="00D053CF">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A222A8">
      <w:pPr>
        <w:numPr>
          <w:ilvl w:val="1"/>
          <w:numId w:val="62"/>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A222A8">
      <w:pPr>
        <w:numPr>
          <w:ilvl w:val="0"/>
          <w:numId w:val="61"/>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A222A8">
      <w:pPr>
        <w:numPr>
          <w:ilvl w:val="0"/>
          <w:numId w:val="61"/>
        </w:numPr>
        <w:suppressAutoHyphens w:val="0"/>
        <w:spacing w:line="240" w:lineRule="auto"/>
        <w:ind w:left="0" w:firstLine="709"/>
      </w:pPr>
      <w:r w:rsidRPr="00D053CF">
        <w:t>предоставление каких-либо гарантий;</w:t>
      </w:r>
    </w:p>
    <w:p w:rsidR="00920CB0" w:rsidRPr="00D053CF" w:rsidRDefault="00920CB0" w:rsidP="00A222A8">
      <w:pPr>
        <w:numPr>
          <w:ilvl w:val="0"/>
          <w:numId w:val="61"/>
        </w:numPr>
        <w:suppressAutoHyphens w:val="0"/>
        <w:spacing w:line="240" w:lineRule="auto"/>
        <w:ind w:left="0" w:firstLine="709"/>
      </w:pPr>
      <w:r w:rsidRPr="00D053CF">
        <w:t>ускорение существующих процедур;</w:t>
      </w:r>
    </w:p>
    <w:p w:rsidR="00920CB0" w:rsidRPr="00D053CF" w:rsidRDefault="00920CB0" w:rsidP="00A222A8">
      <w:pPr>
        <w:numPr>
          <w:ilvl w:val="0"/>
          <w:numId w:val="61"/>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A222A8">
      <w:pPr>
        <w:numPr>
          <w:ilvl w:val="0"/>
          <w:numId w:val="62"/>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A222A8">
      <w:pPr>
        <w:numPr>
          <w:ilvl w:val="0"/>
          <w:numId w:val="62"/>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A222A8">
      <w:pPr>
        <w:numPr>
          <w:ilvl w:val="0"/>
          <w:numId w:val="62"/>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38"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39"/>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45" w:name="_Toc423423668"/>
      <w:bookmarkStart w:id="946" w:name="_Ref440271072"/>
      <w:bookmarkStart w:id="947" w:name="_Ref440273986"/>
      <w:bookmarkStart w:id="948" w:name="_Ref440274337"/>
      <w:bookmarkStart w:id="949" w:name="_Ref440274913"/>
      <w:bookmarkStart w:id="950" w:name="_Ref440284918"/>
      <w:bookmarkStart w:id="951" w:name="_Toc472416913"/>
      <w:r w:rsidRPr="00D053CF">
        <w:lastRenderedPageBreak/>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923"/>
      <w:bookmarkEnd w:id="924"/>
      <w:bookmarkEnd w:id="925"/>
      <w:bookmarkEnd w:id="926"/>
      <w:bookmarkEnd w:id="927"/>
      <w:bookmarkEnd w:id="928"/>
      <w:bookmarkEnd w:id="945"/>
      <w:bookmarkEnd w:id="946"/>
      <w:bookmarkEnd w:id="947"/>
      <w:bookmarkEnd w:id="948"/>
      <w:bookmarkEnd w:id="949"/>
      <w:bookmarkEnd w:id="950"/>
      <w:bookmarkEnd w:id="951"/>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952" w:name="_Toc98253923"/>
      <w:bookmarkStart w:id="953" w:name="_Toc157248177"/>
      <w:bookmarkStart w:id="954" w:name="_Toc157496546"/>
      <w:bookmarkStart w:id="955" w:name="_Toc158206085"/>
      <w:bookmarkStart w:id="956" w:name="_Toc164057770"/>
      <w:bookmarkStart w:id="957" w:name="_Toc164137120"/>
      <w:bookmarkStart w:id="958" w:name="_Toc164161280"/>
      <w:bookmarkStart w:id="959" w:name="_Toc165173851"/>
      <w:bookmarkStart w:id="960" w:name="_Ref264038986"/>
      <w:bookmarkStart w:id="961" w:name="_Ref264359294"/>
      <w:bookmarkStart w:id="962" w:name="_Toc439170676"/>
      <w:bookmarkStart w:id="963" w:name="_Toc439172778"/>
      <w:bookmarkStart w:id="964" w:name="_Toc439173222"/>
      <w:bookmarkStart w:id="965" w:name="_Toc439238218"/>
      <w:bookmarkStart w:id="966" w:name="_Toc439252766"/>
      <w:bookmarkStart w:id="967" w:name="_Toc439323740"/>
      <w:bookmarkStart w:id="968" w:name="_Toc440297074"/>
      <w:bookmarkStart w:id="969" w:name="_Toc440356635"/>
      <w:bookmarkStart w:id="970" w:name="_Toc440631771"/>
      <w:bookmarkStart w:id="971" w:name="_Toc440876555"/>
      <w:bookmarkStart w:id="972" w:name="_Toc441130627"/>
      <w:bookmarkStart w:id="973" w:name="_Toc441157130"/>
      <w:bookmarkStart w:id="974" w:name="_Toc447292152"/>
      <w:bookmarkStart w:id="975" w:name="_Toc462234912"/>
      <w:bookmarkStart w:id="976" w:name="_Toc466966879"/>
      <w:bookmarkStart w:id="977" w:name="_Toc468806130"/>
      <w:bookmarkStart w:id="978" w:name="_Toc469480397"/>
      <w:bookmarkStart w:id="979" w:name="_Toc472416914"/>
      <w:r w:rsidRPr="00D053CF">
        <w:rPr>
          <w:szCs w:val="24"/>
        </w:rPr>
        <w:t xml:space="preserve">Форма </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r w:rsidR="00492C8B" w:rsidRPr="00D053CF">
        <w:rPr>
          <w:szCs w:val="24"/>
        </w:rPr>
        <w:t>Сводной таблицы стоимости</w:t>
      </w:r>
      <w:bookmarkEnd w:id="966"/>
      <w:bookmarkEnd w:id="967"/>
      <w:bookmarkEnd w:id="968"/>
      <w:bookmarkEnd w:id="969"/>
      <w:bookmarkEnd w:id="970"/>
      <w:bookmarkEnd w:id="971"/>
      <w:r w:rsidR="002F710E" w:rsidRPr="00D053CF">
        <w:rPr>
          <w:b w:val="0"/>
          <w:szCs w:val="24"/>
        </w:rPr>
        <w:t xml:space="preserve"> </w:t>
      </w:r>
      <w:r w:rsidR="002F710E" w:rsidRPr="00D053CF">
        <w:rPr>
          <w:szCs w:val="24"/>
        </w:rPr>
        <w:t>поставок</w:t>
      </w:r>
      <w:bookmarkEnd w:id="972"/>
      <w:bookmarkEnd w:id="973"/>
      <w:bookmarkEnd w:id="974"/>
      <w:bookmarkEnd w:id="975"/>
      <w:bookmarkEnd w:id="976"/>
      <w:bookmarkEnd w:id="977"/>
      <w:bookmarkEnd w:id="978"/>
      <w:bookmarkEnd w:id="979"/>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г.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r w:rsidR="00C236C0" w:rsidRPr="00D053CF">
              <w:rPr>
                <w:b/>
                <w:bCs w:val="0"/>
                <w:sz w:val="18"/>
                <w:szCs w:val="18"/>
              </w:rPr>
              <w:t>Участник</w:t>
            </w:r>
            <w:r w:rsidR="004F4D80" w:rsidRPr="00D053CF">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xml:space="preserve">Филиал ПАО «МРСК Центра»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sz w:val="18"/>
                <w:szCs w:val="18"/>
                <w:highlight w:val="yellow"/>
              </w:rPr>
              <w:t>………………</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п/п</w:t>
            </w:r>
          </w:p>
        </w:tc>
        <w:tc>
          <w:tcPr>
            <w:tcW w:w="4860" w:type="dxa"/>
            <w:vAlign w:val="center"/>
          </w:tcPr>
          <w:p w:rsidR="004F4D80" w:rsidRPr="00D053CF" w:rsidRDefault="004F4D80" w:rsidP="004F4D80">
            <w:pPr>
              <w:pStyle w:val="aff0"/>
              <w:spacing w:before="0" w:after="0"/>
              <w:ind w:left="0" w:right="0"/>
              <w:jc w:val="center"/>
            </w:pPr>
            <w:r w:rsidRPr="00D053CF">
              <w:t>Наименование</w:t>
            </w:r>
          </w:p>
        </w:tc>
        <w:tc>
          <w:tcPr>
            <w:tcW w:w="4860" w:type="dxa"/>
            <w:vAlign w:val="center"/>
          </w:tcPr>
          <w:p w:rsidR="004F4D80" w:rsidRPr="00D053CF" w:rsidRDefault="004F4D80" w:rsidP="004F4D80">
            <w:pPr>
              <w:pStyle w:val="aff0"/>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1"/>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4860" w:type="dxa"/>
          </w:tcPr>
          <w:p w:rsidR="004F4D80" w:rsidRPr="00D053CF" w:rsidRDefault="004F4D80" w:rsidP="004F4D80">
            <w:pPr>
              <w:pStyle w:val="aff1"/>
              <w:spacing w:before="0" w:after="0"/>
              <w:ind w:left="0" w:right="0"/>
              <w:rPr>
                <w:sz w:val="22"/>
              </w:rPr>
            </w:pPr>
            <w:r w:rsidRPr="00D053CF">
              <w:rPr>
                <w:sz w:val="22"/>
              </w:rPr>
              <w:t>и т.д.</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p>
        </w:tc>
        <w:tc>
          <w:tcPr>
            <w:tcW w:w="4860" w:type="dxa"/>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980" w:name="_Toc176765534"/>
      <w:bookmarkStart w:id="981" w:name="_Toc198979983"/>
      <w:bookmarkStart w:id="982" w:name="_Toc217466315"/>
      <w:bookmarkStart w:id="983" w:name="_Toc217702856"/>
      <w:bookmarkStart w:id="984" w:name="_Toc233601974"/>
      <w:bookmarkStart w:id="985" w:name="_Toc263343460"/>
      <w:r w:rsidRPr="00D053CF">
        <w:rPr>
          <w:b w:val="0"/>
          <w:szCs w:val="24"/>
        </w:rPr>
        <w:br w:type="page"/>
      </w:r>
      <w:bookmarkStart w:id="986" w:name="_Toc439170677"/>
      <w:bookmarkStart w:id="987" w:name="_Toc439172779"/>
      <w:bookmarkStart w:id="988" w:name="_Toc439173223"/>
      <w:bookmarkStart w:id="989" w:name="_Toc439238219"/>
      <w:bookmarkStart w:id="990" w:name="_Toc439252767"/>
      <w:bookmarkStart w:id="991" w:name="_Toc439323741"/>
      <w:bookmarkStart w:id="992" w:name="_Toc440297075"/>
      <w:bookmarkStart w:id="993" w:name="_Toc440356636"/>
      <w:bookmarkStart w:id="994" w:name="_Toc440631772"/>
      <w:bookmarkStart w:id="995" w:name="_Toc440876556"/>
      <w:bookmarkStart w:id="996" w:name="_Toc441130628"/>
      <w:bookmarkStart w:id="997" w:name="_Toc441157131"/>
      <w:bookmarkStart w:id="998" w:name="_Toc447292153"/>
      <w:bookmarkStart w:id="999" w:name="_Toc462234913"/>
      <w:bookmarkStart w:id="1000" w:name="_Toc466966880"/>
      <w:bookmarkStart w:id="1001" w:name="_Toc468806131"/>
      <w:bookmarkStart w:id="1002" w:name="_Toc469480398"/>
      <w:bookmarkStart w:id="1003" w:name="_Toc472416915"/>
      <w:r w:rsidRPr="00D053CF">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0242BF"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подготавливается на основании Техническог</w:t>
      </w:r>
      <w:proofErr w:type="gramStart"/>
      <w:r w:rsidRPr="00D053CF">
        <w:rPr>
          <w:sz w:val="24"/>
          <w:szCs w:val="24"/>
        </w:rPr>
        <w:t>о(</w:t>
      </w:r>
      <w:proofErr w:type="gramEnd"/>
      <w:r w:rsidRPr="00D053CF">
        <w:rPr>
          <w:sz w:val="24"/>
          <w:szCs w:val="24"/>
        </w:rPr>
        <w:t xml:space="preserve">их) задания(й) (п. </w:t>
      </w:r>
      <w:r w:rsidR="00E329E4">
        <w:fldChar w:fldCharType="begin"/>
      </w:r>
      <w:r w:rsidR="00E329E4">
        <w:instrText xml:space="preserve"> REF _Ref450652998 \r \h  \* MERGEFORMAT </w:instrText>
      </w:r>
      <w:r w:rsidR="00E329E4">
        <w:fldChar w:fldCharType="separate"/>
      </w:r>
      <w:r w:rsidR="00B007DA" w:rsidRPr="00B007DA">
        <w:rPr>
          <w:sz w:val="24"/>
          <w:szCs w:val="24"/>
        </w:rPr>
        <w:t>4.2</w:t>
      </w:r>
      <w:r w:rsidR="00E329E4">
        <w:fldChar w:fldCharType="end"/>
      </w:r>
      <w:r w:rsidRPr="00D053CF">
        <w:rPr>
          <w:sz w:val="24"/>
          <w:szCs w:val="24"/>
        </w:rPr>
        <w:t xml:space="preserve">) и Технического предложения (подраздел </w:t>
      </w:r>
      <w:r w:rsidR="00E329E4">
        <w:fldChar w:fldCharType="begin"/>
      </w:r>
      <w:r w:rsidR="00E329E4">
        <w:instrText xml:space="preserve"> REF _Ref86826666 \r \h  \* MERGEFORMAT </w:instrText>
      </w:r>
      <w:r w:rsidR="00E329E4">
        <w:fldChar w:fldCharType="separate"/>
      </w:r>
      <w:r w:rsidR="00B007DA" w:rsidRPr="00B007DA">
        <w:rPr>
          <w:sz w:val="24"/>
          <w:szCs w:val="24"/>
        </w:rPr>
        <w:t>5.3</w:t>
      </w:r>
      <w:r w:rsidR="00E329E4">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w:t>
      </w:r>
      <w:proofErr w:type="gramStart"/>
      <w:r w:rsidRPr="00D053CF">
        <w:rPr>
          <w:sz w:val="24"/>
          <w:szCs w:val="24"/>
        </w:rPr>
        <w:t xml:space="preserve">Цена единицы  с НДС, а так же общая итоговая стоимость продукции с НДС в таблице-1 должны включать все налоги, </w:t>
      </w:r>
      <w:r w:rsidRPr="003C6D0A">
        <w:rPr>
          <w:sz w:val="24"/>
          <w:szCs w:val="24"/>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C6D0A">
        <w:rPr>
          <w:sz w:val="24"/>
          <w:szCs w:val="24"/>
        </w:rPr>
        <w:t xml:space="preserve"> </w:t>
      </w:r>
      <w:r w:rsidR="00E329E4">
        <w:fldChar w:fldCharType="begin"/>
      </w:r>
      <w:r w:rsidR="00E329E4">
        <w:instrText xml:space="preserve"> REF _Ref440292752 \r \h  \* MERGEFORMAT </w:instrText>
      </w:r>
      <w:r w:rsidR="00E329E4">
        <w:fldChar w:fldCharType="separate"/>
      </w:r>
      <w:r w:rsidR="00B007DA" w:rsidRPr="003C6D0A">
        <w:t>2</w:t>
      </w:r>
      <w:r w:rsidR="00E329E4">
        <w:fldChar w:fldCharType="end"/>
      </w:r>
      <w:r w:rsidRPr="003C6D0A">
        <w:rPr>
          <w:sz w:val="24"/>
          <w:szCs w:val="24"/>
        </w:rPr>
        <w:t xml:space="preserve"> и </w:t>
      </w:r>
      <w:r w:rsidR="00E329E4">
        <w:fldChar w:fldCharType="begin"/>
      </w:r>
      <w:r w:rsidR="00E329E4">
        <w:instrText xml:space="preserve"> REF _Ref440292779 \r \h  \* MERGEFORMAT </w:instrText>
      </w:r>
      <w:r w:rsidR="00E329E4">
        <w:fldChar w:fldCharType="separate"/>
      </w:r>
      <w:r w:rsidR="00B007DA" w:rsidRPr="003C6D0A">
        <w:t>4</w:t>
      </w:r>
      <w:r w:rsidR="00E329E4">
        <w:fldChar w:fldCharType="end"/>
      </w:r>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proofErr w:type="gramStart"/>
      <w:r w:rsidR="00C236C0" w:rsidRPr="003C6D0A">
        <w:rPr>
          <w:sz w:val="24"/>
          <w:szCs w:val="24"/>
        </w:rPr>
        <w:t>Участник</w:t>
      </w:r>
      <w:r w:rsidRPr="003C6D0A">
        <w:rPr>
          <w:sz w:val="24"/>
          <w:szCs w:val="24"/>
        </w:rPr>
        <w:t>ом</w:t>
      </w:r>
      <w:proofErr w:type="gramEnd"/>
      <w:r w:rsidRPr="003C6D0A">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Арифметические ошибки в </w:t>
      </w:r>
      <w:r w:rsidR="00492C8B" w:rsidRPr="00D053CF">
        <w:rPr>
          <w:sz w:val="24"/>
          <w:szCs w:val="24"/>
        </w:rPr>
        <w:t xml:space="preserve">Сводной таблице стоимости </w:t>
      </w:r>
      <w:r w:rsidR="002F710E" w:rsidRPr="00D053CF">
        <w:rPr>
          <w:sz w:val="24"/>
          <w:szCs w:val="24"/>
        </w:rPr>
        <w:t>поставок</w:t>
      </w:r>
      <w:r w:rsidR="002F710E" w:rsidRPr="00D053CF">
        <w:rPr>
          <w:szCs w:val="24"/>
        </w:rPr>
        <w:t xml:space="preserve"> </w:t>
      </w:r>
      <w:r w:rsidRPr="00D053CF">
        <w:rPr>
          <w:sz w:val="24"/>
          <w:szCs w:val="24"/>
        </w:rPr>
        <w:t xml:space="preserve">могут быть причиной отклонения </w:t>
      </w:r>
      <w:r w:rsidR="00C236C0" w:rsidRPr="00D053CF">
        <w:rPr>
          <w:sz w:val="24"/>
          <w:szCs w:val="24"/>
        </w:rPr>
        <w:t>Заявки</w:t>
      </w:r>
      <w:r w:rsidRPr="00D053CF">
        <w:rPr>
          <w:sz w:val="24"/>
          <w:szCs w:val="24"/>
        </w:rPr>
        <w:t xml:space="preserve">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 xml:space="preserve">В случае,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случае,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должны быть представлены в формате XXX </w:t>
      </w:r>
      <w:proofErr w:type="spellStart"/>
      <w:r w:rsidRPr="00D053CF">
        <w:rPr>
          <w:sz w:val="24"/>
          <w:szCs w:val="24"/>
        </w:rPr>
        <w:t>XXX</w:t>
      </w:r>
      <w:proofErr w:type="spellEnd"/>
      <w:r w:rsidRPr="00D053CF">
        <w:rPr>
          <w:sz w:val="24"/>
          <w:szCs w:val="24"/>
        </w:rPr>
        <w:t xml:space="preserve"> XXX,XX руб. например: «1 234 567,89 руб.».</w:t>
      </w:r>
    </w:p>
    <w:p w:rsidR="00B007DA" w:rsidRPr="003C6D0A" w:rsidRDefault="00B007DA" w:rsidP="004F4D80">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lastRenderedPageBreak/>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E329E4">
        <w:fldChar w:fldCharType="begin"/>
      </w:r>
      <w:r w:rsidR="00E329E4">
        <w:instrText xml:space="preserve"> REF _Ref440271072 \r \h  \* MERGEFORMAT </w:instrText>
      </w:r>
      <w:r w:rsidR="00E329E4">
        <w:fldChar w:fldCharType="separate"/>
      </w:r>
      <w:r w:rsidRPr="003C6D0A">
        <w:rPr>
          <w:bCs w:val="0"/>
          <w:sz w:val="24"/>
          <w:szCs w:val="24"/>
        </w:rPr>
        <w:t>5.2</w:t>
      </w:r>
      <w:r w:rsidR="00E329E4">
        <w:fldChar w:fldCharType="end"/>
      </w:r>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1004" w:name="_Ref86826666"/>
      <w:bookmarkStart w:id="1005" w:name="_Toc90385112"/>
      <w:bookmarkStart w:id="1006" w:name="_Toc98253925"/>
      <w:bookmarkStart w:id="1007" w:name="_Toc165173853"/>
      <w:bookmarkStart w:id="1008" w:name="_Toc423423669"/>
      <w:bookmarkStart w:id="1009" w:name="_Toc472416916"/>
      <w:r w:rsidRPr="00D053CF">
        <w:lastRenderedPageBreak/>
        <w:t xml:space="preserve">Техническое предложение (форма </w:t>
      </w:r>
      <w:r w:rsidRPr="00D053CF">
        <w:rPr>
          <w:noProof/>
        </w:rPr>
        <w:t>3</w:t>
      </w:r>
      <w:r w:rsidRPr="00D053CF">
        <w:t>)</w:t>
      </w:r>
      <w:bookmarkEnd w:id="1004"/>
      <w:bookmarkEnd w:id="1005"/>
      <w:bookmarkEnd w:id="1006"/>
      <w:bookmarkEnd w:id="1007"/>
      <w:bookmarkEnd w:id="1008"/>
      <w:bookmarkEnd w:id="1009"/>
    </w:p>
    <w:p w:rsidR="004F4D80" w:rsidRPr="00D053CF" w:rsidRDefault="004F4D80" w:rsidP="007813AA">
      <w:pPr>
        <w:spacing w:line="240" w:lineRule="auto"/>
      </w:pPr>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1010" w:name="_Toc90385113"/>
      <w:bookmarkStart w:id="1011" w:name="_Toc98253926"/>
      <w:bookmarkStart w:id="1012" w:name="_Toc157248180"/>
      <w:bookmarkStart w:id="1013" w:name="_Toc157496549"/>
      <w:bookmarkStart w:id="1014" w:name="_Toc158206088"/>
      <w:bookmarkStart w:id="1015" w:name="_Toc164057773"/>
      <w:bookmarkStart w:id="1016" w:name="_Toc164137123"/>
      <w:bookmarkStart w:id="1017" w:name="_Toc164161283"/>
      <w:bookmarkStart w:id="1018" w:name="_Toc165173854"/>
      <w:bookmarkStart w:id="1019" w:name="_Ref193690005"/>
      <w:bookmarkStart w:id="1020" w:name="_Toc439170679"/>
      <w:bookmarkStart w:id="1021" w:name="_Toc439172781"/>
      <w:bookmarkStart w:id="1022" w:name="_Toc439173225"/>
      <w:bookmarkStart w:id="1023" w:name="_Toc439238221"/>
      <w:bookmarkStart w:id="1024" w:name="_Toc439252769"/>
      <w:bookmarkStart w:id="1025" w:name="_Toc439323743"/>
      <w:bookmarkStart w:id="1026" w:name="_Toc440297077"/>
      <w:bookmarkStart w:id="1027" w:name="_Toc440356638"/>
      <w:bookmarkStart w:id="1028" w:name="_Toc440631774"/>
      <w:bookmarkStart w:id="1029" w:name="_Toc440876558"/>
      <w:bookmarkStart w:id="1030" w:name="_Toc441130630"/>
      <w:bookmarkStart w:id="1031" w:name="_Toc441157133"/>
      <w:bookmarkStart w:id="1032" w:name="_Toc447292155"/>
      <w:bookmarkStart w:id="1033" w:name="_Toc462234915"/>
      <w:bookmarkStart w:id="1034" w:name="_Toc466966882"/>
      <w:bookmarkStart w:id="1035" w:name="_Toc468806133"/>
      <w:bookmarkStart w:id="1036" w:name="_Toc469480400"/>
      <w:bookmarkStart w:id="1037" w:name="_Toc472416917"/>
      <w:r w:rsidRPr="00D053CF">
        <w:rPr>
          <w:szCs w:val="24"/>
        </w:rPr>
        <w:t xml:space="preserve">Форма </w:t>
      </w:r>
      <w:bookmarkEnd w:id="1010"/>
      <w:bookmarkEnd w:id="1011"/>
      <w:bookmarkEnd w:id="1012"/>
      <w:bookmarkEnd w:id="1013"/>
      <w:bookmarkEnd w:id="1014"/>
      <w:bookmarkEnd w:id="1015"/>
      <w:bookmarkEnd w:id="1016"/>
      <w:bookmarkEnd w:id="1017"/>
      <w:bookmarkEnd w:id="1018"/>
      <w:bookmarkEnd w:id="1019"/>
      <w:r w:rsidRPr="00D053CF">
        <w:rPr>
          <w:szCs w:val="24"/>
        </w:rPr>
        <w:t>технического предложения</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1038" w:name="_Ref55335818"/>
      <w:bookmarkStart w:id="1039" w:name="_Ref55336334"/>
      <w:bookmarkStart w:id="1040" w:name="_Toc57314673"/>
      <w:bookmarkStart w:id="1041" w:name="_Toc69728987"/>
      <w:bookmarkStart w:id="1042" w:name="_Toc98253928"/>
      <w:bookmarkStart w:id="1043" w:name="_Toc165173856"/>
      <w:bookmarkStart w:id="1044" w:name="_Ref194749150"/>
      <w:bookmarkStart w:id="1045" w:name="_Ref194750368"/>
      <w:bookmarkStart w:id="1046" w:name="_Ref89649494"/>
      <w:bookmarkStart w:id="1047"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п/п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5000" w:type="pct"/>
            <w:gridSpan w:val="5"/>
            <w:vAlign w:val="center"/>
          </w:tcPr>
          <w:p w:rsidR="004F4D80" w:rsidRPr="00D053CF" w:rsidRDefault="004F4D80" w:rsidP="004F4D80">
            <w:pPr>
              <w:spacing w:line="240" w:lineRule="auto"/>
              <w:ind w:firstLine="0"/>
              <w:jc w:val="left"/>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1048" w:name="_Toc176765537"/>
      <w:bookmarkStart w:id="1049" w:name="_Toc198979986"/>
      <w:bookmarkStart w:id="1050" w:name="_Toc217466321"/>
      <w:bookmarkStart w:id="1051" w:name="_Toc217702859"/>
      <w:bookmarkStart w:id="1052" w:name="_Toc233601977"/>
      <w:bookmarkStart w:id="1053" w:name="_Toc263343463"/>
      <w:bookmarkStart w:id="1054" w:name="_Toc439170680"/>
      <w:bookmarkStart w:id="1055" w:name="_Toc439172782"/>
      <w:bookmarkStart w:id="1056" w:name="_Toc439173226"/>
      <w:bookmarkStart w:id="1057" w:name="_Toc439238222"/>
      <w:bookmarkStart w:id="1058" w:name="_Toc439252770"/>
      <w:bookmarkStart w:id="1059" w:name="_Toc439323744"/>
      <w:bookmarkStart w:id="1060" w:name="_Toc440297078"/>
      <w:bookmarkStart w:id="1061" w:name="_Toc440356639"/>
      <w:bookmarkStart w:id="1062" w:name="_Toc440631775"/>
      <w:bookmarkStart w:id="1063" w:name="_Toc440876559"/>
      <w:bookmarkStart w:id="1064" w:name="_Toc441130631"/>
      <w:bookmarkStart w:id="1065" w:name="_Toc441157134"/>
      <w:bookmarkStart w:id="1066" w:name="_Toc447292156"/>
      <w:bookmarkStart w:id="1067" w:name="_Toc462234916"/>
      <w:bookmarkStart w:id="1068" w:name="_Toc466966883"/>
      <w:bookmarkStart w:id="1069" w:name="_Toc468806134"/>
      <w:bookmarkStart w:id="1070" w:name="_Toc469480401"/>
      <w:bookmarkStart w:id="1071" w:name="_Toc472416918"/>
      <w:r w:rsidRPr="00D053CF">
        <w:rPr>
          <w:szCs w:val="24"/>
        </w:rPr>
        <w:lastRenderedPageBreak/>
        <w:t>Инструкции по заполнению</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r w:rsidR="00E329E4">
        <w:fldChar w:fldCharType="begin"/>
      </w:r>
      <w:r w:rsidR="00E329E4">
        <w:instrText xml:space="preserve"> REF _Ref440292555 \r \h  \* MERGEFORMAT </w:instrText>
      </w:r>
      <w:r w:rsidR="00E329E4">
        <w:fldChar w:fldCharType="separate"/>
      </w:r>
      <w:r w:rsidR="00B007DA">
        <w:t>4</w:t>
      </w:r>
      <w:r w:rsidR="00E329E4">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r w:rsidR="00E329E4">
        <w:fldChar w:fldCharType="begin"/>
      </w:r>
      <w:r w:rsidR="00E329E4">
        <w:instrText xml:space="preserve"> REF _Ref440271182 \r \h  \* MERGEFORMAT </w:instrText>
      </w:r>
      <w:r w:rsidR="00E329E4">
        <w:fldChar w:fldCharType="separate"/>
      </w:r>
      <w:r w:rsidR="00B007DA" w:rsidRPr="00B007DA">
        <w:rPr>
          <w:sz w:val="24"/>
          <w:szCs w:val="24"/>
        </w:rPr>
        <w:t>3.3.1.9</w:t>
      </w:r>
      <w:r w:rsidR="00E329E4">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E329E4">
        <w:fldChar w:fldCharType="begin"/>
      </w:r>
      <w:r w:rsidR="00E329E4">
        <w:instrText xml:space="preserve"> REF _Ref440292618 \r \h  \* MERGEFORMAT </w:instrText>
      </w:r>
      <w:r w:rsidR="00E329E4">
        <w:fldChar w:fldCharType="separate"/>
      </w:r>
      <w:r w:rsidR="00B007DA" w:rsidRPr="00B007DA">
        <w:rPr>
          <w:sz w:val="24"/>
          <w:szCs w:val="24"/>
        </w:rPr>
        <w:t>4.4.1</w:t>
      </w:r>
      <w:r w:rsidR="00E329E4">
        <w:fldChar w:fldCharType="end"/>
      </w:r>
      <w:r w:rsidRPr="00D053CF">
        <w:rPr>
          <w:sz w:val="24"/>
          <w:szCs w:val="24"/>
        </w:rPr>
        <w:t xml:space="preserve"> настоящей документации.</w:t>
      </w:r>
    </w:p>
    <w:p w:rsidR="004F4D80" w:rsidRPr="00D053CF" w:rsidRDefault="004F4D80" w:rsidP="004F4D80">
      <w:pPr>
        <w:pStyle w:val="aff6"/>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072"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3" w:name="_Toc423423670"/>
      <w:bookmarkStart w:id="1074" w:name="_Ref440271036"/>
      <w:bookmarkStart w:id="1075" w:name="_Ref440274366"/>
      <w:bookmarkStart w:id="1076" w:name="_Ref440274902"/>
      <w:bookmarkStart w:id="1077" w:name="_Ref440284947"/>
      <w:bookmarkStart w:id="1078" w:name="_Toc472416919"/>
      <w:r w:rsidRPr="00D053CF">
        <w:lastRenderedPageBreak/>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1038"/>
      <w:bookmarkEnd w:id="1039"/>
      <w:bookmarkEnd w:id="1040"/>
      <w:bookmarkEnd w:id="1041"/>
      <w:bookmarkEnd w:id="1042"/>
      <w:bookmarkEnd w:id="1043"/>
      <w:bookmarkEnd w:id="1044"/>
      <w:bookmarkEnd w:id="1045"/>
      <w:bookmarkEnd w:id="1072"/>
      <w:bookmarkEnd w:id="1073"/>
      <w:bookmarkEnd w:id="1074"/>
      <w:bookmarkEnd w:id="1075"/>
      <w:bookmarkEnd w:id="1076"/>
      <w:bookmarkEnd w:id="1077"/>
      <w:bookmarkEnd w:id="1078"/>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079" w:name="_Toc98253929"/>
      <w:bookmarkStart w:id="1080" w:name="_Toc157248183"/>
      <w:bookmarkStart w:id="1081" w:name="_Toc157496552"/>
      <w:bookmarkStart w:id="1082" w:name="_Toc158206091"/>
      <w:bookmarkStart w:id="1083" w:name="_Toc164057776"/>
      <w:bookmarkStart w:id="1084" w:name="_Toc164137126"/>
      <w:bookmarkStart w:id="1085" w:name="_Toc164161286"/>
      <w:bookmarkStart w:id="1086" w:name="_Toc165173857"/>
      <w:bookmarkStart w:id="1087" w:name="_Toc439170682"/>
      <w:bookmarkStart w:id="1088" w:name="_Toc439172784"/>
      <w:bookmarkStart w:id="1089" w:name="_Toc439173228"/>
      <w:bookmarkStart w:id="1090" w:name="_Toc439238224"/>
      <w:bookmarkStart w:id="1091" w:name="_Toc439252772"/>
      <w:bookmarkStart w:id="1092" w:name="_Toc439323746"/>
      <w:bookmarkStart w:id="1093" w:name="_Toc440297080"/>
      <w:bookmarkStart w:id="1094" w:name="_Toc440356641"/>
      <w:bookmarkStart w:id="1095" w:name="_Toc440631777"/>
      <w:bookmarkStart w:id="1096" w:name="_Toc440876561"/>
      <w:bookmarkStart w:id="1097" w:name="_Toc441130633"/>
      <w:bookmarkStart w:id="1098" w:name="_Toc441157136"/>
      <w:bookmarkStart w:id="1099" w:name="_Toc447292158"/>
      <w:bookmarkStart w:id="1100" w:name="_Toc462234918"/>
      <w:bookmarkStart w:id="1101" w:name="_Toc466966885"/>
      <w:bookmarkStart w:id="1102" w:name="_Toc468806136"/>
      <w:bookmarkStart w:id="1103" w:name="_Toc469480403"/>
      <w:bookmarkStart w:id="1104" w:name="_Toc472416920"/>
      <w:r w:rsidRPr="00D053CF">
        <w:rPr>
          <w:b w:val="0"/>
          <w:szCs w:val="24"/>
        </w:rPr>
        <w:t xml:space="preserve">Форма </w:t>
      </w:r>
      <w:bookmarkEnd w:id="1079"/>
      <w:r w:rsidRPr="00D053CF">
        <w:rPr>
          <w:b w:val="0"/>
          <w:szCs w:val="24"/>
        </w:rPr>
        <w:t xml:space="preserve">графика </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r w:rsidR="00360AA5" w:rsidRPr="00D053CF">
        <w:rPr>
          <w:b w:val="0"/>
          <w:szCs w:val="24"/>
        </w:rPr>
        <w:t>выполнения поставок</w:t>
      </w:r>
      <w:bookmarkEnd w:id="1094"/>
      <w:bookmarkEnd w:id="1095"/>
      <w:bookmarkEnd w:id="1096"/>
      <w:bookmarkEnd w:id="1097"/>
      <w:bookmarkEnd w:id="1098"/>
      <w:bookmarkEnd w:id="1099"/>
      <w:bookmarkEnd w:id="1100"/>
      <w:bookmarkEnd w:id="1101"/>
      <w:bookmarkEnd w:id="1102"/>
      <w:bookmarkEnd w:id="1103"/>
      <w:bookmarkEnd w:id="1104"/>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rPr>
                <w:b/>
              </w:rPr>
            </w:pPr>
            <w:r w:rsidRPr="00D053CF">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proofErr w:type="spellStart"/>
            <w:r w:rsidRPr="00D053CF">
              <w:t>энерго</w:t>
            </w:r>
            <w:proofErr w:type="spellEnd"/>
            <w:r w:rsidRPr="00D053CF">
              <w:t>»</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b w:val="0"/>
          <w:szCs w:val="24"/>
        </w:rPr>
      </w:pPr>
      <w:bookmarkStart w:id="1105" w:name="_Toc171070556"/>
      <w:bookmarkStart w:id="1106" w:name="_Toc98253927"/>
      <w:bookmarkStart w:id="1107" w:name="_Toc176605808"/>
      <w:bookmarkStart w:id="1108" w:name="_Toc176611017"/>
      <w:bookmarkStart w:id="1109" w:name="_Toc176611073"/>
      <w:bookmarkStart w:id="1110" w:name="_Toc176668676"/>
      <w:bookmarkStart w:id="1111" w:name="_Toc176684336"/>
      <w:bookmarkStart w:id="1112" w:name="_Toc176746279"/>
      <w:bookmarkStart w:id="1113" w:name="_Toc176747346"/>
      <w:bookmarkStart w:id="1114" w:name="_Toc198979988"/>
      <w:bookmarkStart w:id="1115" w:name="_Toc217466324"/>
      <w:bookmarkStart w:id="1116" w:name="_Toc217702862"/>
      <w:bookmarkStart w:id="1117" w:name="_Toc233601980"/>
      <w:bookmarkStart w:id="1118" w:name="_Toc263343466"/>
      <w:r w:rsidRPr="00D053CF">
        <w:rPr>
          <w:b w:val="0"/>
          <w:szCs w:val="24"/>
        </w:rPr>
        <w:br w:type="page"/>
      </w:r>
      <w:bookmarkStart w:id="1119" w:name="_Toc439170683"/>
      <w:bookmarkStart w:id="1120" w:name="_Toc439172785"/>
      <w:bookmarkStart w:id="1121" w:name="_Toc439173229"/>
      <w:bookmarkStart w:id="1122" w:name="_Toc439238225"/>
      <w:bookmarkStart w:id="1123" w:name="_Toc439252773"/>
      <w:bookmarkStart w:id="1124" w:name="_Toc439323747"/>
      <w:bookmarkStart w:id="1125" w:name="_Toc440297081"/>
      <w:bookmarkStart w:id="1126" w:name="_Toc440356642"/>
      <w:bookmarkStart w:id="1127" w:name="_Toc440631778"/>
      <w:bookmarkStart w:id="1128" w:name="_Toc440876562"/>
      <w:bookmarkStart w:id="1129" w:name="_Toc441130634"/>
      <w:bookmarkStart w:id="1130" w:name="_Toc441157137"/>
      <w:bookmarkStart w:id="1131" w:name="_Toc447292159"/>
      <w:bookmarkStart w:id="1132" w:name="_Toc462234919"/>
      <w:bookmarkStart w:id="1133" w:name="_Toc466966886"/>
      <w:bookmarkStart w:id="1134" w:name="_Toc468806137"/>
      <w:bookmarkStart w:id="1135" w:name="_Toc469480404"/>
      <w:bookmarkStart w:id="1136" w:name="_Toc472416921"/>
      <w:r w:rsidRPr="00D053CF">
        <w:rPr>
          <w:b w:val="0"/>
          <w:szCs w:val="24"/>
        </w:rPr>
        <w:lastRenderedPageBreak/>
        <w:t>Инструкции по заполнению</w:t>
      </w:r>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E329E4">
        <w:fldChar w:fldCharType="begin"/>
      </w:r>
      <w:r w:rsidR="00E329E4">
        <w:instrText xml:space="preserve"> REF _Ref55336310 \r \h  \* MERGEFORMAT </w:instrText>
      </w:r>
      <w:r w:rsidR="00E329E4">
        <w:fldChar w:fldCharType="separate"/>
      </w:r>
      <w:r w:rsidR="00B007DA" w:rsidRPr="00B007DA">
        <w:rPr>
          <w:sz w:val="24"/>
          <w:szCs w:val="24"/>
        </w:rPr>
        <w:t>5.1</w:t>
      </w:r>
      <w:r w:rsidR="00E329E4">
        <w:fldChar w:fldCharType="end"/>
      </w:r>
      <w:r w:rsidR="004F4D80" w:rsidRPr="00D053CF">
        <w:rPr>
          <w:sz w:val="24"/>
          <w:szCs w:val="24"/>
        </w:rPr>
        <w:t>).</w:t>
      </w:r>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r w:rsidR="00E329E4">
        <w:fldChar w:fldCharType="begin"/>
      </w:r>
      <w:r w:rsidR="00E329E4">
        <w:instrText xml:space="preserve"> REF _Ref440273986 \r \h  \* MERGEFORMAT </w:instrText>
      </w:r>
      <w:r w:rsidR="00E329E4">
        <w:fldChar w:fldCharType="separate"/>
      </w:r>
      <w:r w:rsidR="00B007DA" w:rsidRPr="00B007DA">
        <w:rPr>
          <w:sz w:val="24"/>
          <w:szCs w:val="24"/>
        </w:rPr>
        <w:t>5.2</w:t>
      </w:r>
      <w:r w:rsidR="00E329E4">
        <w:fldChar w:fldCharType="end"/>
      </w:r>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37" w:name="_Hlt22846931"/>
      <w:bookmarkStart w:id="1138" w:name="_Ref93264992"/>
      <w:bookmarkStart w:id="1139" w:name="_Ref93265116"/>
      <w:bookmarkStart w:id="1140" w:name="_Toc98253933"/>
      <w:bookmarkStart w:id="1141" w:name="_Toc165173859"/>
      <w:bookmarkStart w:id="1142" w:name="_Toc423423671"/>
      <w:bookmarkStart w:id="1143" w:name="_Toc472416922"/>
      <w:bookmarkEnd w:id="1137"/>
      <w:r w:rsidRPr="00D053CF">
        <w:lastRenderedPageBreak/>
        <w:t xml:space="preserve">Протокол разногласий к проекту Договора (форма </w:t>
      </w:r>
      <w:r w:rsidRPr="00D053CF">
        <w:rPr>
          <w:noProof/>
        </w:rPr>
        <w:t>5</w:t>
      </w:r>
      <w:r w:rsidRPr="00D053CF">
        <w:t>)</w:t>
      </w:r>
      <w:bookmarkEnd w:id="1046"/>
      <w:bookmarkEnd w:id="1047"/>
      <w:bookmarkEnd w:id="1138"/>
      <w:bookmarkEnd w:id="1139"/>
      <w:bookmarkEnd w:id="1140"/>
      <w:bookmarkEnd w:id="1141"/>
      <w:bookmarkEnd w:id="1142"/>
      <w:bookmarkEnd w:id="1143"/>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144" w:name="_Toc439170685"/>
      <w:bookmarkStart w:id="1145" w:name="_Toc439172787"/>
      <w:bookmarkStart w:id="1146" w:name="_Toc439173231"/>
      <w:bookmarkStart w:id="1147" w:name="_Toc439238227"/>
      <w:bookmarkStart w:id="1148" w:name="_Toc439252775"/>
      <w:bookmarkStart w:id="1149" w:name="_Toc439323749"/>
      <w:bookmarkStart w:id="1150" w:name="_Toc440297083"/>
      <w:bookmarkStart w:id="1151" w:name="_Toc440356644"/>
      <w:bookmarkStart w:id="1152" w:name="_Toc440631780"/>
      <w:bookmarkStart w:id="1153" w:name="_Toc440876564"/>
      <w:bookmarkStart w:id="1154" w:name="_Toc441130636"/>
      <w:bookmarkStart w:id="1155" w:name="_Toc441157139"/>
      <w:bookmarkStart w:id="1156" w:name="_Toc447292161"/>
      <w:bookmarkStart w:id="1157" w:name="_Toc462234921"/>
      <w:bookmarkStart w:id="1158" w:name="_Toc466966888"/>
      <w:bookmarkStart w:id="1159" w:name="_Toc468806139"/>
      <w:bookmarkStart w:id="1160" w:name="_Toc469480406"/>
      <w:bookmarkStart w:id="1161" w:name="_Toc472416923"/>
      <w:bookmarkStart w:id="1162" w:name="_Toc157248186"/>
      <w:bookmarkStart w:id="1163" w:name="_Toc157496555"/>
      <w:bookmarkStart w:id="1164" w:name="_Toc158206094"/>
      <w:bookmarkStart w:id="1165" w:name="_Toc164057779"/>
      <w:bookmarkStart w:id="1166" w:name="_Toc164137129"/>
      <w:bookmarkStart w:id="1167" w:name="_Toc164161289"/>
      <w:bookmarkStart w:id="1168" w:name="_Toc165173860"/>
      <w:r w:rsidRPr="00D053CF">
        <w:rPr>
          <w:b w:val="0"/>
          <w:szCs w:val="24"/>
        </w:rPr>
        <w:t>Форма Протокола разногласий к проекту Договора</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r w:rsidRPr="00D053CF">
        <w:rPr>
          <w:b w:val="0"/>
          <w:szCs w:val="24"/>
        </w:rPr>
        <w:t xml:space="preserve"> </w:t>
      </w:r>
      <w:bookmarkEnd w:id="1162"/>
      <w:bookmarkEnd w:id="1163"/>
      <w:bookmarkEnd w:id="1164"/>
      <w:bookmarkEnd w:id="1165"/>
      <w:bookmarkEnd w:id="1166"/>
      <w:bookmarkEnd w:id="1167"/>
      <w:bookmarkEnd w:id="1168"/>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E329E4">
              <w:fldChar w:fldCharType="begin"/>
            </w:r>
            <w:r w:rsidR="00E329E4">
              <w:instrText xml:space="preserve"> REF _Ref440272931 \r \h  \* MERGEFORMAT </w:instrText>
            </w:r>
            <w:r w:rsidR="00E329E4">
              <w:fldChar w:fldCharType="separate"/>
            </w:r>
            <w:r w:rsidR="00B007DA">
              <w:t>2</w:t>
            </w:r>
            <w:r w:rsidR="00E329E4">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E329E4">
              <w:fldChar w:fldCharType="begin"/>
            </w:r>
            <w:r w:rsidR="00E329E4">
              <w:instrText xml:space="preserve"> REF _Ref440272931 \r \h  \* MERGEFORMAT </w:instrText>
            </w:r>
            <w:r w:rsidR="00E329E4">
              <w:fldChar w:fldCharType="separate"/>
            </w:r>
            <w:r w:rsidR="00B007DA">
              <w:t>2</w:t>
            </w:r>
            <w:r w:rsidR="00E329E4">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D053CF" w:rsidRDefault="004F4D80" w:rsidP="004F4D80">
      <w:pPr>
        <w:pStyle w:val="3"/>
        <w:rPr>
          <w:b w:val="0"/>
          <w:szCs w:val="24"/>
        </w:rPr>
      </w:pPr>
      <w:bookmarkStart w:id="1169" w:name="_Toc439170686"/>
      <w:bookmarkStart w:id="1170" w:name="_Toc439172788"/>
      <w:bookmarkStart w:id="1171" w:name="_Toc439173232"/>
      <w:bookmarkStart w:id="1172" w:name="_Toc439238228"/>
      <w:bookmarkStart w:id="1173" w:name="_Toc439252776"/>
      <w:bookmarkStart w:id="1174" w:name="_Toc439323750"/>
      <w:bookmarkStart w:id="1175" w:name="_Toc440297084"/>
      <w:bookmarkStart w:id="1176" w:name="_Toc440356645"/>
      <w:bookmarkStart w:id="1177" w:name="_Toc440631781"/>
      <w:bookmarkStart w:id="1178" w:name="_Toc440876565"/>
      <w:bookmarkStart w:id="1179" w:name="_Toc441130637"/>
      <w:bookmarkStart w:id="1180" w:name="_Toc441157140"/>
      <w:bookmarkStart w:id="1181" w:name="_Toc447292162"/>
      <w:bookmarkStart w:id="1182" w:name="_Toc462234922"/>
      <w:bookmarkStart w:id="1183" w:name="_Toc466966889"/>
      <w:bookmarkStart w:id="1184" w:name="_Toc468806140"/>
      <w:bookmarkStart w:id="1185" w:name="_Toc469480407"/>
      <w:bookmarkStart w:id="1186" w:name="_Toc472416924"/>
      <w:r w:rsidRPr="00D053CF">
        <w:rPr>
          <w:b w:val="0"/>
          <w:szCs w:val="24"/>
        </w:rPr>
        <w:t>Инструкции по заполнению Протокола разногласий к проекту Договора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D053CF" w:rsidRDefault="005C7A18"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r w:rsidR="00E329E4">
        <w:fldChar w:fldCharType="begin"/>
      </w:r>
      <w:r w:rsidR="00E329E4">
        <w:instrText xml:space="preserve"> REF _Ref55336310 \r \h  \* MERGEFORMAT </w:instrText>
      </w:r>
      <w:r w:rsidR="00E329E4">
        <w:fldChar w:fldCharType="separate"/>
      </w:r>
      <w:r w:rsidR="00B007DA" w:rsidRPr="00B007DA">
        <w:rPr>
          <w:sz w:val="24"/>
          <w:szCs w:val="24"/>
        </w:rPr>
        <w:t>5.1</w:t>
      </w:r>
      <w:r w:rsidR="00E329E4">
        <w:fldChar w:fldCharType="end"/>
      </w:r>
      <w:r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r w:rsidR="00E329E4">
        <w:fldChar w:fldCharType="begin"/>
      </w:r>
      <w:r w:rsidR="00E329E4">
        <w:instrText xml:space="preserve"> REF _Ref440274025 \r \h  \* MERGEFORMAT </w:instrText>
      </w:r>
      <w:r w:rsidR="00E329E4">
        <w:fldChar w:fldCharType="separate"/>
      </w:r>
      <w:r w:rsidR="00B007DA">
        <w:t>2</w:t>
      </w:r>
      <w:r w:rsidR="00E329E4">
        <w:fldChar w:fldCharType="end"/>
      </w:r>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r w:rsidR="00E329E4">
        <w:fldChar w:fldCharType="begin"/>
      </w:r>
      <w:r w:rsidR="00E329E4">
        <w:instrText xml:space="preserve"> REF _Ref294695546 \r \h  \* MERGEFORMAT </w:instrText>
      </w:r>
      <w:r w:rsidR="00E329E4">
        <w:fldChar w:fldCharType="separate"/>
      </w:r>
      <w:r w:rsidR="00B007DA" w:rsidRPr="00B007DA">
        <w:rPr>
          <w:sz w:val="24"/>
          <w:szCs w:val="24"/>
        </w:rPr>
        <w:t xml:space="preserve"> 1.2.6 </w:t>
      </w:r>
      <w:r w:rsidR="00E329E4">
        <w:fldChar w:fldCharType="end"/>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87" w:name="_Ref55335823"/>
      <w:bookmarkStart w:id="1188" w:name="_Ref55336359"/>
      <w:bookmarkStart w:id="1189" w:name="_Toc57314675"/>
      <w:bookmarkStart w:id="1190" w:name="_Toc69728989"/>
      <w:bookmarkStart w:id="1191" w:name="_Toc98253939"/>
      <w:bookmarkStart w:id="1192" w:name="_Toc165173865"/>
      <w:bookmarkStart w:id="1193" w:name="_Toc423423672"/>
      <w:bookmarkStart w:id="1194" w:name="_Toc472416925"/>
      <w:bookmarkEnd w:id="899"/>
      <w:r w:rsidRPr="00D053CF">
        <w:lastRenderedPageBreak/>
        <w:t>Анкета (форма 6)</w:t>
      </w:r>
      <w:bookmarkEnd w:id="1187"/>
      <w:bookmarkEnd w:id="1188"/>
      <w:bookmarkEnd w:id="1189"/>
      <w:bookmarkEnd w:id="1190"/>
      <w:bookmarkEnd w:id="1191"/>
      <w:bookmarkEnd w:id="1192"/>
      <w:bookmarkEnd w:id="1193"/>
      <w:bookmarkEnd w:id="1194"/>
    </w:p>
    <w:p w:rsidR="004F4D80" w:rsidRPr="00D053CF" w:rsidRDefault="004F4D80" w:rsidP="004F4D80">
      <w:pPr>
        <w:pStyle w:val="3"/>
        <w:rPr>
          <w:b w:val="0"/>
          <w:szCs w:val="24"/>
        </w:rPr>
      </w:pPr>
      <w:bookmarkStart w:id="1195" w:name="_Toc98253940"/>
      <w:bookmarkStart w:id="1196" w:name="_Toc157248192"/>
      <w:bookmarkStart w:id="1197" w:name="_Toc157496561"/>
      <w:bookmarkStart w:id="1198" w:name="_Toc158206100"/>
      <w:bookmarkStart w:id="1199" w:name="_Toc164057785"/>
      <w:bookmarkStart w:id="1200" w:name="_Toc164137135"/>
      <w:bookmarkStart w:id="1201" w:name="_Toc164161295"/>
      <w:bookmarkStart w:id="1202" w:name="_Toc165173866"/>
      <w:bookmarkStart w:id="1203" w:name="_Toc439170688"/>
      <w:bookmarkStart w:id="1204" w:name="_Toc439172790"/>
      <w:bookmarkStart w:id="1205" w:name="_Toc439173234"/>
      <w:bookmarkStart w:id="1206" w:name="_Toc439238230"/>
      <w:bookmarkStart w:id="1207" w:name="_Toc439252778"/>
      <w:bookmarkStart w:id="1208" w:name="_Ref440272119"/>
      <w:bookmarkStart w:id="1209" w:name="_Toc440297086"/>
      <w:bookmarkStart w:id="1210" w:name="_Toc440356647"/>
      <w:bookmarkStart w:id="1211" w:name="_Ref444162540"/>
      <w:bookmarkStart w:id="1212" w:name="_Toc447292164"/>
      <w:bookmarkStart w:id="1213" w:name="_Toc462234924"/>
      <w:bookmarkStart w:id="1214" w:name="_Toc472416926"/>
      <w:r w:rsidRPr="00D053CF">
        <w:rPr>
          <w:b w:val="0"/>
          <w:szCs w:val="24"/>
        </w:rPr>
        <w:t xml:space="preserve">Форма Анкеты </w:t>
      </w:r>
      <w:r w:rsidR="00C236C0" w:rsidRPr="00D053CF">
        <w:rPr>
          <w:b w:val="0"/>
          <w:szCs w:val="24"/>
        </w:rPr>
        <w:t>Участник</w:t>
      </w:r>
      <w:r w:rsidRPr="00D053CF">
        <w:rPr>
          <w:b w:val="0"/>
          <w:szCs w:val="24"/>
        </w:rPr>
        <w:t>а</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 xml:space="preserve">Сведения о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1"/>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pStyle w:val="affffff0"/>
              <w:numPr>
                <w:ilvl w:val="0"/>
                <w:numId w:val="5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rStyle w:val="aa"/>
                <w:b w:val="0"/>
                <w:szCs w:val="24"/>
              </w:rPr>
            </w:pPr>
            <w:r w:rsidRPr="00D053CF">
              <w:rPr>
                <w:rStyle w:val="aa"/>
                <w:szCs w:val="24"/>
              </w:rPr>
              <w:t>(нет/указать какой)</w:t>
            </w:r>
          </w:p>
        </w:tc>
      </w:tr>
      <w:tr w:rsidR="00BF4A02" w:rsidRPr="00D053CF" w:rsidTr="00E329E4">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E329E4">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E329E4">
            <w:pPr>
              <w:pStyle w:val="aff1"/>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E329E4">
            <w:pPr>
              <w:pStyle w:val="aff1"/>
              <w:spacing w:after="0"/>
              <w:ind w:left="0" w:right="0"/>
              <w:jc w:val="center"/>
              <w:rPr>
                <w:rStyle w:val="aa"/>
                <w:b w:val="0"/>
                <w:szCs w:val="24"/>
              </w:rPr>
            </w:pPr>
            <w:r w:rsidRPr="00D053CF">
              <w:rPr>
                <w:rStyle w:val="aa"/>
                <w:szCs w:val="24"/>
              </w:rPr>
              <w:t>(нет/указать что именно)</w:t>
            </w:r>
          </w:p>
        </w:tc>
      </w:tr>
      <w:tr w:rsidR="00BF4A02" w:rsidRPr="00F51ECC" w:rsidTr="00E329E4">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BF4A02">
            <w:pPr>
              <w:numPr>
                <w:ilvl w:val="0"/>
                <w:numId w:val="59"/>
              </w:numPr>
              <w:suppressAutoHyphens w:val="0"/>
              <w:snapToGrid w:val="0"/>
              <w:spacing w:line="240" w:lineRule="auto"/>
              <w:ind w:left="0" w:firstLine="0"/>
              <w:jc w:val="center"/>
              <w:rPr>
                <w:sz w:val="24"/>
                <w:szCs w:val="24"/>
              </w:rPr>
            </w:pPr>
            <w:bookmarkStart w:id="1215" w:name="_Toc439170689"/>
            <w:bookmarkStart w:id="1216" w:name="_Toc439172791"/>
            <w:bookmarkStart w:id="1217" w:name="_Toc439173235"/>
            <w:bookmarkStart w:id="1218" w:name="_Toc439238231"/>
            <w:bookmarkStart w:id="1219" w:name="_Toc439252779"/>
            <w:bookmarkStart w:id="1220" w:name="_Ref440272147"/>
            <w:bookmarkStart w:id="1221" w:name="_Toc440297087"/>
            <w:bookmarkStart w:id="1222" w:name="_Toc440356648"/>
            <w:bookmarkStart w:id="1223" w:name="_Ref444161661"/>
            <w:bookmarkStart w:id="1224"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E329E4">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E329E4">
            <w:pPr>
              <w:pStyle w:val="aff1"/>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r w:rsidRPr="00D053CF">
        <w:rPr>
          <w:b w:val="0"/>
          <w:szCs w:val="24"/>
        </w:rPr>
        <w:lastRenderedPageBreak/>
        <w:t xml:space="preserve">Форма </w:t>
      </w:r>
      <w:bookmarkEnd w:id="1215"/>
      <w:bookmarkEnd w:id="1216"/>
      <w:bookmarkEnd w:id="1217"/>
      <w:bookmarkEnd w:id="1218"/>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19"/>
      <w:bookmarkEnd w:id="1220"/>
      <w:bookmarkEnd w:id="1221"/>
      <w:bookmarkEnd w:id="1222"/>
      <w:bookmarkEnd w:id="1223"/>
      <w:bookmarkEnd w:id="1224"/>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г.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225" w:name="_Toc125426243"/>
      <w:bookmarkStart w:id="1226" w:name="_Toc396984070"/>
      <w:bookmarkStart w:id="1227" w:name="_Toc423423673"/>
      <w:bookmarkStart w:id="1228" w:name="_Toc439170691"/>
      <w:bookmarkStart w:id="1229" w:name="_Toc439172793"/>
      <w:bookmarkStart w:id="1230" w:name="_Toc439173237"/>
      <w:bookmarkStart w:id="1231" w:name="_Toc439238233"/>
      <w:bookmarkStart w:id="1232" w:name="_Toc439252780"/>
      <w:bookmarkStart w:id="1233" w:name="_Toc439323754"/>
      <w:bookmarkStart w:id="1234" w:name="_Toc440297088"/>
      <w:bookmarkStart w:id="1235" w:name="_Toc440356649"/>
      <w:bookmarkStart w:id="1236" w:name="_Toc440631785"/>
      <w:bookmarkStart w:id="1237" w:name="_Toc440876569"/>
      <w:bookmarkStart w:id="1238" w:name="_Toc441130641"/>
      <w:bookmarkStart w:id="1239" w:name="_Toc441157144"/>
      <w:bookmarkStart w:id="1240"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1F10B0">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1F10B0">
      <w:pPr>
        <w:pBdr>
          <w:top w:val="single" w:sz="4" w:space="1" w:color="auto"/>
        </w:pBdr>
        <w:spacing w:line="240" w:lineRule="auto"/>
        <w:ind w:left="5755"/>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rPr>
          <w:sz w:val="24"/>
          <w:szCs w:val="24"/>
        </w:rPr>
      </w:pPr>
    </w:p>
    <w:p w:rsidR="0047469A" w:rsidRPr="00D053CF" w:rsidRDefault="0047469A" w:rsidP="001F10B0">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1F10B0">
      <w:pPr>
        <w:pBdr>
          <w:top w:val="single" w:sz="4" w:space="1" w:color="auto"/>
        </w:pBdr>
        <w:spacing w:line="240" w:lineRule="auto"/>
        <w:ind w:left="2098"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1F10B0">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1F10B0">
      <w:pPr>
        <w:pBdr>
          <w:top w:val="single" w:sz="4" w:space="1" w:color="auto"/>
        </w:pBdr>
        <w:spacing w:line="240" w:lineRule="auto"/>
        <w:ind w:left="1616" w:right="113"/>
        <w:rPr>
          <w:sz w:val="24"/>
          <w:szCs w:val="24"/>
        </w:rPr>
      </w:pPr>
    </w:p>
    <w:p w:rsidR="0047469A" w:rsidRPr="00D053CF" w:rsidRDefault="0047469A" w:rsidP="001F10B0">
      <w:pPr>
        <w:spacing w:line="240" w:lineRule="auto"/>
        <w:rPr>
          <w:sz w:val="24"/>
          <w:szCs w:val="24"/>
        </w:rPr>
      </w:pPr>
      <w:r w:rsidRPr="00D053CF">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7469A" w:rsidRPr="00D053CF" w:rsidRDefault="0047469A" w:rsidP="001F10B0">
      <w:pPr>
        <w:pBdr>
          <w:top w:val="single" w:sz="4" w:space="1" w:color="auto"/>
        </w:pBdr>
        <w:spacing w:line="240" w:lineRule="auto"/>
        <w:ind w:left="7002"/>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jc w:val="center"/>
        <w:rPr>
          <w:sz w:val="24"/>
          <w:szCs w:val="24"/>
        </w:rPr>
      </w:pPr>
      <w:r w:rsidRPr="00D053CF">
        <w:rPr>
          <w:sz w:val="24"/>
          <w:szCs w:val="24"/>
        </w:rPr>
        <w:t>(наименование уполномоченного органа, дата внесения в реестр и номер в реестре)</w:t>
      </w:r>
    </w:p>
    <w:p w:rsidR="0047469A" w:rsidRPr="00D053CF" w:rsidRDefault="0047469A" w:rsidP="001F10B0">
      <w:pPr>
        <w:spacing w:line="240" w:lineRule="auto"/>
        <w:rPr>
          <w:sz w:val="24"/>
          <w:szCs w:val="24"/>
        </w:rPr>
      </w:pPr>
      <w:r w:rsidRPr="00D053CF">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п/п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9"/>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9"/>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f"/>
              </w:rPr>
              <w:footnoteReference w:customMarkFollows="1" w:id="3"/>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4</w:t>
            </w:r>
          </w:p>
        </w:tc>
        <w:tc>
          <w:tcPr>
            <w:tcW w:w="4649" w:type="dxa"/>
          </w:tcPr>
          <w:p w:rsidR="0047469A" w:rsidRPr="00D053CF" w:rsidRDefault="0047469A" w:rsidP="001F10B0">
            <w:pPr>
              <w:spacing w:line="240" w:lineRule="auto"/>
              <w:ind w:left="57" w:firstLine="0"/>
            </w:pPr>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D053CF">
                <w:t>законом</w:t>
              </w:r>
            </w:hyperlink>
            <w:r w:rsidRPr="00D053CF">
              <w:t xml:space="preserve"> "Об инновационном центре "</w:t>
            </w:r>
            <w:proofErr w:type="spellStart"/>
            <w:r w:rsidRPr="00D053CF">
              <w:t>Сколково</w:t>
            </w:r>
            <w:proofErr w:type="spellEnd"/>
            <w:r w:rsidRPr="00D053CF">
              <w:t>"</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D053CF">
                <w:t>законом</w:t>
              </w:r>
            </w:hyperlink>
            <w:r w:rsidRPr="00D053CF">
              <w:t xml:space="preserve"> «О науке и государственной научно-технической политике».</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 xml:space="preserve">до 15 – </w:t>
            </w:r>
            <w:proofErr w:type="spellStart"/>
            <w:r w:rsidRPr="00D053CF">
              <w:t>микропред</w:t>
            </w:r>
            <w:r w:rsidRPr="00D053CF">
              <w:softHyphen/>
              <w:t>приятие</w:t>
            </w:r>
            <w:proofErr w:type="spellEnd"/>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lastRenderedPageBreak/>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 xml:space="preserve">120 в год – </w:t>
            </w:r>
            <w:proofErr w:type="spellStart"/>
            <w:r w:rsidRPr="00D053CF">
              <w:t>микро</w:t>
            </w:r>
            <w:r w:rsidRPr="00D053CF">
              <w:softHyphen/>
              <w:t>предприятие</w:t>
            </w:r>
            <w:proofErr w:type="spellEnd"/>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D053CF">
                <w:t>законом</w:t>
              </w:r>
            </w:hyperlink>
            <w:r w:rsidRPr="00D053CF">
              <w:t xml:space="preserve"> "О закупках товаров, работ, услуг отдельными видами юридических лиц"</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15</w:t>
            </w:r>
          </w:p>
        </w:tc>
        <w:tc>
          <w:tcPr>
            <w:tcW w:w="4649" w:type="dxa"/>
          </w:tcPr>
          <w:p w:rsidR="0047469A" w:rsidRPr="00D053CF" w:rsidRDefault="0047469A" w:rsidP="001F10B0">
            <w:pPr>
              <w:spacing w:line="240" w:lineRule="auto"/>
              <w:ind w:left="57" w:firstLine="0"/>
            </w:pPr>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D053CF">
                <w:t>О закупках товаров</w:t>
              </w:r>
            </w:hyperlink>
            <w:r w:rsidRPr="00D053CF">
              <w:t>, работ, услуг отдельными видами юридических лиц" и "</w:t>
            </w:r>
            <w:hyperlink r:id="rId45"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(фамилия, имя, отчество (при наличии) подписавшего,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7"/>
        <w:jc w:val="both"/>
      </w:pPr>
      <w:bookmarkStart w:id="1241" w:name="_Toc439170690"/>
      <w:bookmarkStart w:id="1242" w:name="_Toc439172792"/>
      <w:bookmarkStart w:id="1243" w:name="_Toc439173236"/>
      <w:bookmarkStart w:id="1244" w:name="_Toc439238232"/>
      <w:r w:rsidRPr="00D053CF">
        <w:rPr>
          <w:rStyle w:val="afffffff9"/>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7"/>
        <w:jc w:val="both"/>
      </w:pPr>
    </w:p>
    <w:p w:rsidR="0047469A" w:rsidRPr="00D053CF" w:rsidRDefault="0047469A" w:rsidP="001F10B0">
      <w:pPr>
        <w:pStyle w:val="afffffff7"/>
        <w:jc w:val="both"/>
      </w:pPr>
      <w:r w:rsidRPr="00D053CF">
        <w:rPr>
          <w:rStyle w:val="afffffff9"/>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7"/>
      </w:pPr>
    </w:p>
    <w:p w:rsidR="0047469A" w:rsidRPr="00D053CF" w:rsidRDefault="0047469A" w:rsidP="004355B5">
      <w:pPr>
        <w:spacing w:line="240" w:lineRule="auto"/>
        <w:ind w:firstLine="0"/>
        <w:rPr>
          <w:szCs w:val="24"/>
        </w:rPr>
      </w:pPr>
      <w:r w:rsidRPr="00D053CF">
        <w:rPr>
          <w:rStyle w:val="afffffff9"/>
        </w:rPr>
        <w:t>3</w:t>
      </w:r>
      <w:r w:rsidRPr="00D053CF">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 xml:space="preserve">Российской Федерации №209-ФЗ от 24.07.2007 с изменениями «О развитии малого и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241"/>
    <w:bookmarkEnd w:id="1242"/>
    <w:bookmarkEnd w:id="1243"/>
    <w:bookmarkEnd w:id="1244"/>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245" w:name="_Toc462234926"/>
      <w:bookmarkStart w:id="1246" w:name="_Toc472416928"/>
      <w:r w:rsidRPr="00D053CF">
        <w:rPr>
          <w:szCs w:val="24"/>
        </w:rPr>
        <w:lastRenderedPageBreak/>
        <w:t>Инструкции по заполнению</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5"/>
      <w:bookmarkEnd w:id="1246"/>
    </w:p>
    <w:p w:rsidR="004F4D80" w:rsidRPr="00D053CF" w:rsidRDefault="00C236C0" w:rsidP="004F4D80">
      <w:pPr>
        <w:pStyle w:val="aff6"/>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E329E4">
        <w:fldChar w:fldCharType="begin"/>
      </w:r>
      <w:r w:rsidR="00E329E4">
        <w:instrText xml:space="preserve"> REF _Ref55336310 \r \h  \* MERGEFORMAT </w:instrText>
      </w:r>
      <w:r w:rsidR="00E329E4">
        <w:fldChar w:fldCharType="separate"/>
      </w:r>
      <w:r w:rsidR="00B007DA" w:rsidRPr="00B007DA">
        <w:rPr>
          <w:sz w:val="24"/>
          <w:szCs w:val="24"/>
        </w:rPr>
        <w:t>5.1</w:t>
      </w:r>
      <w:r w:rsidR="00E329E4">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юридический адрес.</w:t>
      </w:r>
    </w:p>
    <w:p w:rsidR="004F4D80" w:rsidRPr="00D053CF" w:rsidRDefault="007813AA"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2</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3</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651F3E" w:rsidP="00716D4E">
      <w:pPr>
        <w:pStyle w:val="aff6"/>
        <w:numPr>
          <w:ilvl w:val="3"/>
          <w:numId w:val="1"/>
        </w:numPr>
        <w:tabs>
          <w:tab w:val="num" w:pos="1134"/>
        </w:tabs>
        <w:suppressAutoHyphens w:val="0"/>
        <w:snapToGrid w:val="0"/>
        <w:spacing w:before="100" w:beforeAutospacing="1" w:line="240" w:lineRule="auto"/>
      </w:pPr>
      <w:proofErr w:type="gramStart"/>
      <w:r w:rsidRPr="00D053C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329E4">
        <w:fldChar w:fldCharType="begin"/>
      </w:r>
      <w:r w:rsidR="00E329E4">
        <w:instrText xml:space="preserve"> REF _Ref444161661 \r \h  \* MERGEFORMAT </w:instrText>
      </w:r>
      <w:r w:rsidR="00E329E4">
        <w:fldChar w:fldCharType="separate"/>
      </w:r>
      <w:r w:rsidR="00B007DA" w:rsidRPr="00B007DA">
        <w:rPr>
          <w:sz w:val="24"/>
          <w:szCs w:val="24"/>
        </w:rPr>
        <w:t>5.6.2</w:t>
      </w:r>
      <w:r w:rsidR="00E329E4">
        <w:fldChar w:fldCharType="end"/>
      </w:r>
      <w:r w:rsidRPr="00D053CF">
        <w:rPr>
          <w:sz w:val="24"/>
          <w:szCs w:val="24"/>
        </w:rPr>
        <w:t xml:space="preserve">) предоставляется только теми Участниками/членами Коллективного участника, которые </w:t>
      </w:r>
      <w:r w:rsidRPr="00D053CF">
        <w:t xml:space="preserve">удовлетворяют критериям отнесения организации к субъектам </w:t>
      </w:r>
      <w:r w:rsidRPr="00D053CF">
        <w:rPr>
          <w:sz w:val="24"/>
          <w:szCs w:val="24"/>
        </w:rPr>
        <w:t xml:space="preserve">малого и среднего предпринимательства на основании законодательства Российской Федерации (статья 4 Федерального закона </w:t>
      </w:r>
      <w:r w:rsidR="004355B5" w:rsidRPr="00D053CF">
        <w:rPr>
          <w:bCs w:val="0"/>
          <w:sz w:val="24"/>
          <w:szCs w:val="24"/>
        </w:rPr>
        <w:t>Российской Федерации №209-ФЗ от 24.07.2007 с изменениями «О развитии малого и среднего предпринимательства в Российской Федерации</w:t>
      </w:r>
      <w:proofErr w:type="gramEnd"/>
      <w:r w:rsidR="004355B5" w:rsidRPr="00D053CF">
        <w:rPr>
          <w:bCs w:val="0"/>
          <w:sz w:val="24"/>
          <w:szCs w:val="24"/>
        </w:rPr>
        <w:t>»</w:t>
      </w:r>
      <w:r w:rsidR="004355B5" w:rsidRPr="00D053CF">
        <w:rPr>
          <w:sz w:val="24"/>
          <w:szCs w:val="24"/>
        </w:rPr>
        <w:t xml:space="preserve"> </w:t>
      </w:r>
      <w:r w:rsidRPr="00D053CF">
        <w:rPr>
          <w:sz w:val="24"/>
          <w:szCs w:val="24"/>
        </w:rPr>
        <w:t xml:space="preserve">«О развитии </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247" w:name="_Toc318208007"/>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248" w:name="_Toc423423680"/>
      <w:bookmarkStart w:id="1249" w:name="_Ref440272035"/>
      <w:bookmarkStart w:id="1250" w:name="_Ref440274733"/>
      <w:bookmarkStart w:id="1251" w:name="_Toc472416929"/>
      <w:r w:rsidRPr="00D053CF">
        <w:rPr>
          <w:sz w:val="22"/>
          <w:szCs w:val="22"/>
        </w:rPr>
        <w:lastRenderedPageBreak/>
        <w:t xml:space="preserve">Информация о собственниках </w:t>
      </w:r>
      <w:r w:rsidR="00C236C0" w:rsidRPr="00D053CF">
        <w:rPr>
          <w:sz w:val="22"/>
          <w:szCs w:val="22"/>
        </w:rPr>
        <w:t>Участник</w:t>
      </w:r>
      <w:r w:rsidRPr="00D053CF">
        <w:rPr>
          <w:sz w:val="22"/>
          <w:szCs w:val="22"/>
        </w:rPr>
        <w:t>а (включая</w:t>
      </w:r>
      <w:r w:rsidR="00716D4E" w:rsidRPr="00D053CF">
        <w:rPr>
          <w:sz w:val="22"/>
          <w:szCs w:val="22"/>
        </w:rPr>
        <w:t xml:space="preserve"> конечных бенефициаров) (форма 7</w:t>
      </w:r>
      <w:r w:rsidRPr="00D053CF">
        <w:rPr>
          <w:sz w:val="22"/>
          <w:szCs w:val="22"/>
        </w:rPr>
        <w:t>)</w:t>
      </w:r>
      <w:bookmarkEnd w:id="1247"/>
      <w:bookmarkEnd w:id="1248"/>
      <w:bookmarkEnd w:id="1249"/>
      <w:bookmarkEnd w:id="1250"/>
      <w:bookmarkEnd w:id="1251"/>
    </w:p>
    <w:p w:rsidR="004F4D80" w:rsidRPr="00D053CF" w:rsidRDefault="004F4D80" w:rsidP="004F4D80">
      <w:pPr>
        <w:pStyle w:val="3"/>
        <w:rPr>
          <w:sz w:val="22"/>
        </w:rPr>
      </w:pPr>
      <w:bookmarkStart w:id="1252" w:name="_Toc343690584"/>
      <w:bookmarkStart w:id="1253" w:name="_Toc372294428"/>
      <w:bookmarkStart w:id="1254" w:name="_Toc379288896"/>
      <w:bookmarkStart w:id="1255" w:name="_Toc384734780"/>
      <w:bookmarkStart w:id="1256" w:name="_Toc396984078"/>
      <w:bookmarkStart w:id="1257" w:name="_Toc423423681"/>
      <w:bookmarkStart w:id="1258" w:name="_Toc439170710"/>
      <w:bookmarkStart w:id="1259" w:name="_Toc439172812"/>
      <w:bookmarkStart w:id="1260" w:name="_Toc439173253"/>
      <w:bookmarkStart w:id="1261" w:name="_Toc439238249"/>
      <w:bookmarkStart w:id="1262" w:name="_Toc439252796"/>
      <w:bookmarkStart w:id="1263" w:name="_Toc439323770"/>
      <w:bookmarkStart w:id="1264" w:name="_Toc440297092"/>
      <w:bookmarkStart w:id="1265" w:name="_Toc440356653"/>
      <w:bookmarkStart w:id="1266" w:name="_Toc440631789"/>
      <w:bookmarkStart w:id="1267" w:name="_Toc440876573"/>
      <w:bookmarkStart w:id="1268" w:name="_Toc441130645"/>
      <w:bookmarkStart w:id="1269" w:name="_Toc441157148"/>
      <w:bookmarkStart w:id="1270" w:name="_Toc447292170"/>
      <w:bookmarkStart w:id="1271" w:name="_Toc462234930"/>
      <w:bookmarkStart w:id="1272" w:name="_Toc466966895"/>
      <w:bookmarkStart w:id="1273" w:name="_Toc468806146"/>
      <w:bookmarkStart w:id="1274" w:name="_Toc469480413"/>
      <w:bookmarkStart w:id="1275" w:name="_Toc472416930"/>
      <w:r w:rsidRPr="00D053CF">
        <w:rPr>
          <w:sz w:val="22"/>
        </w:rPr>
        <w:t xml:space="preserve">Форма информации о собственниках </w:t>
      </w:r>
      <w:r w:rsidR="00C236C0" w:rsidRPr="00D053CF">
        <w:rPr>
          <w:sz w:val="22"/>
        </w:rPr>
        <w:t>Участник</w:t>
      </w:r>
      <w:r w:rsidRPr="00D053CF">
        <w:rPr>
          <w:sz w:val="22"/>
        </w:rPr>
        <w:t>а (включая конечных бенефициаров)</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p>
    <w:p w:rsidR="004F4D80" w:rsidRPr="00D053CF" w:rsidRDefault="004F4D80" w:rsidP="004F4D80">
      <w:pPr>
        <w:tabs>
          <w:tab w:val="left" w:pos="4757"/>
        </w:tabs>
        <w:spacing w:line="240" w:lineRule="auto"/>
        <w:ind w:left="567" w:firstLine="0"/>
        <w:jc w:val="left"/>
      </w:pPr>
      <w:r w:rsidRPr="00D053CF">
        <w:t xml:space="preserve">Приложение </w:t>
      </w:r>
      <w:r w:rsidR="00716D4E" w:rsidRPr="00D053CF">
        <w:t>7</w:t>
      </w:r>
      <w:r w:rsidRPr="00D053CF">
        <w:t xml:space="preserve"> к письму о подаче оферты</w:t>
      </w:r>
      <w:r w:rsidRPr="00D053CF">
        <w:br/>
        <w:t>от «____»_____________ г. №__________</w:t>
      </w:r>
    </w:p>
    <w:p w:rsidR="004F4D80" w:rsidRPr="00D053CF" w:rsidRDefault="004F4D80" w:rsidP="004F4D80">
      <w:pPr>
        <w:spacing w:line="240" w:lineRule="auto"/>
        <w:ind w:firstLine="0"/>
      </w:pPr>
    </w:p>
    <w:p w:rsidR="004F4D80" w:rsidRPr="00D053CF" w:rsidRDefault="004F4D80" w:rsidP="004F4D80">
      <w:pPr>
        <w:spacing w:line="240" w:lineRule="auto"/>
        <w:ind w:firstLine="0"/>
        <w:jc w:val="center"/>
        <w:rPr>
          <w:b/>
        </w:rPr>
      </w:pPr>
      <w:r w:rsidRPr="00D053CF">
        <w:rPr>
          <w:b/>
        </w:rPr>
        <w:t xml:space="preserve">Информация о собственниках </w:t>
      </w:r>
      <w:r w:rsidR="00C236C0" w:rsidRPr="00D053CF">
        <w:rPr>
          <w:b/>
        </w:rPr>
        <w:t>Участник</w:t>
      </w:r>
      <w:r w:rsidRPr="00D053CF">
        <w:rPr>
          <w:b/>
        </w:rPr>
        <w:t>а (включая конечных бенефициаров)</w:t>
      </w:r>
    </w:p>
    <w:p w:rsidR="004F4D80" w:rsidRPr="00D053CF" w:rsidRDefault="004F4D80" w:rsidP="004F4D80">
      <w:pPr>
        <w:spacing w:line="240" w:lineRule="auto"/>
        <w:ind w:firstLine="0"/>
      </w:pPr>
    </w:p>
    <w:p w:rsidR="004F4D80" w:rsidRPr="00D053CF" w:rsidRDefault="004F4D80" w:rsidP="004F4D80">
      <w:pPr>
        <w:spacing w:line="240" w:lineRule="auto"/>
        <w:ind w:firstLine="0"/>
      </w:pPr>
      <w:r w:rsidRPr="00D053CF">
        <w:t xml:space="preserve">Наименование и адрес </w:t>
      </w:r>
      <w:r w:rsidR="00C236C0" w:rsidRPr="00D053CF">
        <w:t>Участник</w:t>
      </w:r>
      <w:r w:rsidRPr="00D053CF">
        <w:t>а: __________________________________________</w:t>
      </w:r>
    </w:p>
    <w:p w:rsidR="004F4D80" w:rsidRPr="00D053CF"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D053C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center"/>
              <w:rPr>
                <w:b/>
                <w:sz w:val="16"/>
                <w:szCs w:val="16"/>
              </w:rPr>
            </w:pPr>
            <w:r w:rsidRPr="00D053CF">
              <w:rPr>
                <w:b/>
                <w:sz w:val="16"/>
                <w:szCs w:val="16"/>
              </w:rPr>
              <w:t xml:space="preserve">наименование  </w:t>
            </w:r>
            <w:r w:rsidR="00C236C0" w:rsidRPr="00D053CF">
              <w:rPr>
                <w:b/>
                <w:sz w:val="16"/>
                <w:szCs w:val="16"/>
              </w:rPr>
              <w:t>Участник</w:t>
            </w:r>
            <w:r w:rsidRPr="00D053CF">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информация о цепочке собственников </w:t>
            </w:r>
            <w:r w:rsidR="00C236C0" w:rsidRPr="00D053CF">
              <w:rPr>
                <w:b/>
                <w:bCs w:val="0"/>
                <w:sz w:val="16"/>
                <w:szCs w:val="16"/>
              </w:rPr>
              <w:t>Участник</w:t>
            </w:r>
            <w:r w:rsidRPr="00D053CF">
              <w:rPr>
                <w:b/>
                <w:bCs w:val="0"/>
                <w:sz w:val="16"/>
                <w:szCs w:val="16"/>
              </w:rPr>
              <w:t>а, включая бенефициаров (в том числе конечных)</w:t>
            </w:r>
          </w:p>
        </w:tc>
      </w:tr>
      <w:tr w:rsidR="004F4D80" w:rsidRPr="00D053C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w:t>
            </w:r>
            <w:r w:rsidRPr="00D053CF">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руководитель/участник</w:t>
            </w:r>
            <w:r w:rsidRPr="00D053CF">
              <w:rPr>
                <w:b/>
                <w:bCs w:val="0"/>
                <w:sz w:val="16"/>
                <w:szCs w:val="16"/>
              </w:rPr>
              <w:br/>
              <w:t>/акционер</w:t>
            </w:r>
            <w:r w:rsidRPr="00D053CF">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sz w:val="16"/>
                <w:szCs w:val="16"/>
              </w:rPr>
            </w:pPr>
            <w:r w:rsidRPr="00D053CF">
              <w:rPr>
                <w:b/>
                <w:sz w:val="16"/>
                <w:szCs w:val="16"/>
              </w:rPr>
              <w:t>информация о подтверждающих документах (наименование, реквизиты и т.д.)</w:t>
            </w:r>
          </w:p>
        </w:tc>
      </w:tr>
      <w:tr w:rsidR="004F4D80" w:rsidRPr="00D053C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bCs w:val="0"/>
                <w:sz w:val="16"/>
                <w:szCs w:val="16"/>
              </w:rPr>
            </w:pPr>
            <w:r w:rsidRPr="00D053CF">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sz w:val="16"/>
                <w:szCs w:val="16"/>
              </w:rPr>
            </w:pPr>
            <w:r w:rsidRPr="00D053CF">
              <w:rPr>
                <w:b/>
                <w:sz w:val="16"/>
                <w:szCs w:val="16"/>
              </w:rPr>
              <w:t>15</w:t>
            </w:r>
          </w:p>
        </w:tc>
      </w:tr>
      <w:tr w:rsidR="004F4D80" w:rsidRPr="00D053C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r>
    </w:tbl>
    <w:p w:rsidR="004F4D80" w:rsidRPr="00D053CF" w:rsidRDefault="004F4D80" w:rsidP="004F4D80">
      <w:pPr>
        <w:tabs>
          <w:tab w:val="left" w:pos="4757"/>
        </w:tabs>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(фамилия, имя, отчество подписавшего, должность)</w:t>
      </w:r>
    </w:p>
    <w:p w:rsidR="004F4D80" w:rsidRPr="00D053CF" w:rsidRDefault="004F4D80" w:rsidP="004F4D80"/>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4F4D80" w:rsidP="004F4D80">
      <w:pPr>
        <w:pStyle w:val="3"/>
        <w:rPr>
          <w:szCs w:val="24"/>
        </w:rPr>
      </w:pPr>
      <w:bookmarkStart w:id="1276" w:name="_Toc343690585"/>
      <w:bookmarkStart w:id="1277" w:name="_Toc372294429"/>
      <w:bookmarkStart w:id="1278" w:name="_Toc379288897"/>
      <w:bookmarkStart w:id="1279" w:name="_Toc384734781"/>
      <w:bookmarkStart w:id="1280" w:name="_Toc396984079"/>
      <w:bookmarkStart w:id="1281" w:name="_Toc423423682"/>
      <w:bookmarkStart w:id="1282" w:name="_Toc439170711"/>
      <w:bookmarkStart w:id="1283" w:name="_Toc439172813"/>
      <w:bookmarkStart w:id="1284" w:name="_Toc439173254"/>
      <w:bookmarkStart w:id="1285" w:name="_Toc439238250"/>
      <w:bookmarkStart w:id="1286" w:name="_Toc439252797"/>
      <w:bookmarkStart w:id="1287" w:name="_Toc439323771"/>
      <w:bookmarkStart w:id="1288" w:name="_Toc440297093"/>
      <w:bookmarkStart w:id="1289" w:name="_Toc440356654"/>
      <w:bookmarkStart w:id="1290" w:name="_Toc440631790"/>
      <w:bookmarkStart w:id="1291" w:name="_Toc440876574"/>
      <w:bookmarkStart w:id="1292" w:name="_Toc441130646"/>
      <w:bookmarkStart w:id="1293" w:name="_Toc441157149"/>
      <w:bookmarkStart w:id="1294" w:name="_Toc447292171"/>
      <w:bookmarkStart w:id="1295" w:name="_Toc462234931"/>
      <w:bookmarkStart w:id="1296" w:name="_Toc466966896"/>
      <w:bookmarkStart w:id="1297" w:name="_Toc468806147"/>
      <w:bookmarkStart w:id="1298" w:name="_Toc469480414"/>
      <w:bookmarkStart w:id="1299" w:name="_Toc472416931"/>
      <w:r w:rsidRPr="00D053CF">
        <w:rPr>
          <w:szCs w:val="24"/>
        </w:rPr>
        <w:lastRenderedPageBreak/>
        <w:t>Инструкции по заполнению</w:t>
      </w:r>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w:t>
      </w:r>
      <w:r w:rsidR="00D90031" w:rsidRPr="00D053CF">
        <w:rPr>
          <w:sz w:val="24"/>
          <w:szCs w:val="24"/>
        </w:rPr>
        <w:t xml:space="preserve">(подраздел </w:t>
      </w:r>
      <w:r w:rsidR="00E329E4">
        <w:fldChar w:fldCharType="begin"/>
      </w:r>
      <w:r w:rsidR="00E329E4">
        <w:instrText xml:space="preserve"> REF _Ref55336310 \r \h  \* MERGEFORMAT </w:instrText>
      </w:r>
      <w:r w:rsidR="00E329E4">
        <w:fldChar w:fldCharType="separate"/>
      </w:r>
      <w:r w:rsidR="00B007DA" w:rsidRPr="00B007DA">
        <w:rPr>
          <w:sz w:val="24"/>
          <w:szCs w:val="24"/>
        </w:rPr>
        <w:t>5.1</w:t>
      </w:r>
      <w:r w:rsidR="00E329E4">
        <w:fldChar w:fldCharType="end"/>
      </w:r>
      <w:r w:rsidR="00D90031"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(№2) и «ОГРН» (№3) - указываются регистрационные данные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(№9) и «ОГРН» (№10) - указываются регистрационные данные собственников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«Наименование краткое» (№4) - указывается краткое наименование </w:t>
      </w:r>
      <w:r w:rsidR="00C236C0" w:rsidRPr="00D053CF">
        <w:rPr>
          <w:sz w:val="24"/>
          <w:szCs w:val="24"/>
        </w:rPr>
        <w:t>Участник</w:t>
      </w:r>
      <w:r w:rsidRPr="00D053C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053CF">
        <w:rPr>
          <w:sz w:val="24"/>
          <w:szCs w:val="24"/>
        </w:rPr>
        <w:t>, АО</w:t>
      </w:r>
      <w:r w:rsidRPr="00D053CF">
        <w:rPr>
          <w:sz w:val="24"/>
          <w:szCs w:val="24"/>
        </w:rPr>
        <w:t xml:space="preserve"> и </w:t>
      </w:r>
      <w:r w:rsidR="000D70B6" w:rsidRPr="00D053CF">
        <w:rPr>
          <w:sz w:val="24"/>
          <w:szCs w:val="24"/>
        </w:rPr>
        <w:t>П</w:t>
      </w:r>
      <w:r w:rsidRPr="00D053CF">
        <w:rPr>
          <w:sz w:val="24"/>
          <w:szCs w:val="24"/>
        </w:rPr>
        <w:t xml:space="preserve">АО); </w:t>
      </w:r>
      <w:r w:rsidRPr="00D053CF">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00" w:name="_Toc329588495"/>
      <w:r w:rsidRPr="00D053C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w:t>
      </w:r>
      <w:proofErr w:type="spellStart"/>
      <w:r w:rsidRPr="00D053CF">
        <w:rPr>
          <w:sz w:val="24"/>
          <w:szCs w:val="24"/>
        </w:rPr>
        <w:t>ов</w:t>
      </w:r>
      <w:proofErr w:type="spellEnd"/>
      <w:r w:rsidRPr="00D053CF">
        <w:rPr>
          <w:sz w:val="24"/>
          <w:szCs w:val="24"/>
        </w:rPr>
        <w:t xml:space="preserve">)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D053CF">
        <w:rPr>
          <w:sz w:val="24"/>
          <w:szCs w:val="24"/>
        </w:rPr>
        <w:t>Участник</w:t>
      </w:r>
      <w:r w:rsidRPr="00D053CF">
        <w:rPr>
          <w:sz w:val="24"/>
          <w:szCs w:val="24"/>
        </w:rPr>
        <w:t xml:space="preserve">ом к </w:t>
      </w:r>
      <w:r w:rsidR="00D90031" w:rsidRPr="00D053CF">
        <w:rPr>
          <w:sz w:val="24"/>
          <w:szCs w:val="24"/>
        </w:rPr>
        <w:t>настоящей Форме информации о собственниках Участника (включая конечных бенефициаров)</w:t>
      </w:r>
      <w:r w:rsidRPr="00D053CF">
        <w:rPr>
          <w:sz w:val="24"/>
          <w:szCs w:val="24"/>
        </w:rPr>
        <w:t xml:space="preserve"> и войти в состав </w:t>
      </w:r>
      <w:r w:rsidR="00D904EF" w:rsidRPr="00D053CF">
        <w:rPr>
          <w:sz w:val="24"/>
          <w:szCs w:val="24"/>
        </w:rPr>
        <w:t>Заявки</w:t>
      </w:r>
      <w:r w:rsidRPr="00D053CF">
        <w:rPr>
          <w:sz w:val="24"/>
          <w:szCs w:val="24"/>
        </w:rPr>
        <w:t>.</w:t>
      </w:r>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301" w:name="_Toc423423683"/>
      <w:bookmarkStart w:id="1302" w:name="_Ref440272051"/>
      <w:bookmarkStart w:id="1303" w:name="_Ref440274744"/>
      <w:bookmarkStart w:id="1304" w:name="_Toc472416932"/>
      <w:r w:rsidRPr="00D053CF">
        <w:lastRenderedPageBreak/>
        <w:t>Согласие на обработку персональных данных</w:t>
      </w:r>
      <w:r w:rsidR="004F4D80" w:rsidRPr="00D053CF">
        <w:t xml:space="preserve"> (форма </w:t>
      </w:r>
      <w:r w:rsidR="00716D4E" w:rsidRPr="00D053CF">
        <w:t>8</w:t>
      </w:r>
      <w:r w:rsidR="004F4D80" w:rsidRPr="00D053CF">
        <w:t>)</w:t>
      </w:r>
      <w:bookmarkEnd w:id="1300"/>
      <w:bookmarkEnd w:id="1301"/>
      <w:bookmarkEnd w:id="1302"/>
      <w:bookmarkEnd w:id="1303"/>
      <w:bookmarkEnd w:id="1304"/>
    </w:p>
    <w:p w:rsidR="004F4D80" w:rsidRPr="00D053CF" w:rsidRDefault="004F4D80" w:rsidP="004F4D80">
      <w:pPr>
        <w:pStyle w:val="3"/>
        <w:rPr>
          <w:szCs w:val="24"/>
        </w:rPr>
      </w:pPr>
      <w:bookmarkStart w:id="1305" w:name="_Toc343690587"/>
      <w:bookmarkStart w:id="1306" w:name="_Toc372294431"/>
      <w:bookmarkStart w:id="1307" w:name="_Toc379288899"/>
      <w:bookmarkStart w:id="1308" w:name="_Toc384734783"/>
      <w:bookmarkStart w:id="1309" w:name="_Toc396984081"/>
      <w:bookmarkStart w:id="1310" w:name="_Toc423423684"/>
      <w:bookmarkStart w:id="1311" w:name="_Toc439170713"/>
      <w:bookmarkStart w:id="1312" w:name="_Toc439172815"/>
      <w:bookmarkStart w:id="1313" w:name="_Toc439173256"/>
      <w:bookmarkStart w:id="1314" w:name="_Toc439238252"/>
      <w:bookmarkStart w:id="1315" w:name="_Toc439252799"/>
      <w:bookmarkStart w:id="1316" w:name="_Toc439323773"/>
      <w:bookmarkStart w:id="1317" w:name="_Toc440297095"/>
      <w:bookmarkStart w:id="1318" w:name="_Toc440356656"/>
      <w:bookmarkStart w:id="1319" w:name="_Toc440631792"/>
      <w:bookmarkStart w:id="1320" w:name="_Toc440876576"/>
      <w:bookmarkStart w:id="1321" w:name="_Toc441130648"/>
      <w:bookmarkStart w:id="1322" w:name="_Toc441157151"/>
      <w:bookmarkStart w:id="1323" w:name="_Toc447292173"/>
      <w:bookmarkStart w:id="1324" w:name="_Toc462234933"/>
      <w:bookmarkStart w:id="1325" w:name="_Toc466966898"/>
      <w:bookmarkStart w:id="1326" w:name="_Toc468806149"/>
      <w:bookmarkStart w:id="1327" w:name="_Toc469480416"/>
      <w:bookmarkStart w:id="1328" w:name="_Toc472416933"/>
      <w:r w:rsidRPr="00D053CF">
        <w:rPr>
          <w:szCs w:val="24"/>
        </w:rPr>
        <w:t xml:space="preserve">Форма </w:t>
      </w:r>
      <w:bookmarkEnd w:id="1305"/>
      <w:bookmarkEnd w:id="1306"/>
      <w:bookmarkEnd w:id="1307"/>
      <w:bookmarkEnd w:id="1308"/>
      <w:bookmarkEnd w:id="1309"/>
      <w:bookmarkEnd w:id="1310"/>
      <w:bookmarkEnd w:id="1311"/>
      <w:bookmarkEnd w:id="1312"/>
      <w:bookmarkEnd w:id="1313"/>
      <w:bookmarkEnd w:id="1314"/>
      <w:bookmarkEnd w:id="1315"/>
      <w:r w:rsidR="000D70B6" w:rsidRPr="00D053CF">
        <w:rPr>
          <w:szCs w:val="24"/>
        </w:rPr>
        <w:t>Согласия на обработку персональных данных</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001F10B0" w:rsidRPr="00D053CF">
        <w:rPr>
          <w:sz w:val="24"/>
          <w:szCs w:val="24"/>
        </w:rPr>
        <w:t>.1</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3311F3" w:rsidRPr="00D053CF" w:rsidRDefault="003311F3" w:rsidP="003311F3">
      <w:pPr>
        <w:widowControl w:val="0"/>
        <w:tabs>
          <w:tab w:val="left" w:pos="0"/>
          <w:tab w:val="num" w:pos="1134"/>
        </w:tabs>
        <w:spacing w:line="240" w:lineRule="auto"/>
        <w:jc w:val="center"/>
        <w:outlineLvl w:val="1"/>
        <w:rPr>
          <w:b/>
          <w:sz w:val="26"/>
          <w:szCs w:val="26"/>
        </w:rPr>
      </w:pPr>
      <w:r w:rsidRPr="00D053CF">
        <w:rPr>
          <w:b/>
          <w:sz w:val="26"/>
          <w:szCs w:val="26"/>
        </w:rPr>
        <w:t xml:space="preserve">Согласие на обработку персональных данных </w:t>
      </w:r>
    </w:p>
    <w:p w:rsidR="003311F3" w:rsidRPr="00D053CF" w:rsidRDefault="003311F3" w:rsidP="003311F3">
      <w:pPr>
        <w:widowControl w:val="0"/>
        <w:tabs>
          <w:tab w:val="left" w:pos="0"/>
        </w:tabs>
        <w:spacing w:line="240" w:lineRule="auto"/>
        <w:jc w:val="center"/>
        <w:rPr>
          <w:b/>
          <w:snapToGrid w:val="0"/>
          <w:sz w:val="26"/>
          <w:szCs w:val="26"/>
        </w:rPr>
      </w:pPr>
      <w:r w:rsidRPr="00D053CF">
        <w:rPr>
          <w:b/>
          <w:snapToGrid w:val="0"/>
          <w:sz w:val="26"/>
          <w:szCs w:val="26"/>
        </w:rPr>
        <w:t xml:space="preserve">от «_____» ____________ 201____ г. </w:t>
      </w:r>
    </w:p>
    <w:p w:rsidR="003311F3" w:rsidRPr="00D053CF" w:rsidRDefault="003311F3" w:rsidP="003311F3">
      <w:pPr>
        <w:widowControl w:val="0"/>
        <w:spacing w:line="240" w:lineRule="auto"/>
        <w:jc w:val="center"/>
        <w:rPr>
          <w:sz w:val="26"/>
          <w:szCs w:val="26"/>
        </w:rPr>
      </w:pPr>
    </w:p>
    <w:p w:rsidR="001F10B0" w:rsidRPr="00D053CF" w:rsidRDefault="001F10B0" w:rsidP="001F10B0">
      <w:pPr>
        <w:autoSpaceDE w:val="0"/>
        <w:autoSpaceDN w:val="0"/>
        <w:adjustRightInd w:val="0"/>
        <w:spacing w:line="240" w:lineRule="auto"/>
        <w:ind w:firstLine="709"/>
        <w:rPr>
          <w:sz w:val="24"/>
          <w:szCs w:val="24"/>
        </w:rPr>
      </w:pPr>
      <w:r w:rsidRPr="00D053CF">
        <w:rPr>
          <w:sz w:val="24"/>
          <w:szCs w:val="24"/>
        </w:rPr>
        <w:t xml:space="preserve">Настоящим </w:t>
      </w:r>
      <w:r w:rsidRPr="00D053C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053CF">
        <w:rPr>
          <w:sz w:val="24"/>
          <w:szCs w:val="24"/>
        </w:rPr>
        <w:t>,</w:t>
      </w:r>
      <w:r w:rsidRPr="00D053CF">
        <w:rPr>
          <w:b/>
          <w:i/>
          <w:sz w:val="24"/>
          <w:szCs w:val="24"/>
        </w:rPr>
        <w:t xml:space="preserve"> действующего на основании _________</w:t>
      </w:r>
      <w:r w:rsidRPr="00D053CF">
        <w:rPr>
          <w:i/>
          <w:sz w:val="24"/>
          <w:szCs w:val="24"/>
        </w:rPr>
        <w:t>_,</w:t>
      </w:r>
      <w:r w:rsidRPr="00D053CF">
        <w:rPr>
          <w:b/>
          <w:i/>
          <w:sz w:val="24"/>
          <w:szCs w:val="24"/>
        </w:rPr>
        <w:t xml:space="preserve"> </w:t>
      </w:r>
      <w:r w:rsidRPr="00D053CF">
        <w:rPr>
          <w:sz w:val="24"/>
          <w:szCs w:val="24"/>
        </w:rPr>
        <w:t xml:space="preserve">дает свое согласие на </w:t>
      </w:r>
      <w:r w:rsidRPr="00D053CF">
        <w:rPr>
          <w:snapToGrid w:val="0"/>
          <w:sz w:val="24"/>
          <w:szCs w:val="24"/>
        </w:rPr>
        <w:t>совершение ПАО «МРСК Центра», и ПАО «</w:t>
      </w:r>
      <w:proofErr w:type="spellStart"/>
      <w:r w:rsidRPr="00D053CF">
        <w:rPr>
          <w:snapToGrid w:val="0"/>
          <w:sz w:val="24"/>
          <w:szCs w:val="24"/>
        </w:rPr>
        <w:t>Россети</w:t>
      </w:r>
      <w:proofErr w:type="spellEnd"/>
      <w:r w:rsidRPr="00D053CF">
        <w:rPr>
          <w:snapToGrid w:val="0"/>
          <w:sz w:val="24"/>
          <w:szCs w:val="24"/>
        </w:rPr>
        <w:t>» действий, предусмотренных п. 3 ст. 3 ФЗ «О персональных данных» от 27.07.2006 № 152-ФЗ, в отношении</w:t>
      </w:r>
      <w:r w:rsidRPr="00D053CF">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D053CF">
        <w:rPr>
          <w:sz w:val="24"/>
          <w:szCs w:val="24"/>
        </w:rPr>
        <w:t>субконтрагентов</w:t>
      </w:r>
      <w:proofErr w:type="spellEnd"/>
      <w:r w:rsidRPr="00D053CF">
        <w:rPr>
          <w:sz w:val="24"/>
          <w:szCs w:val="24"/>
        </w:rPr>
        <w:t xml:space="preserve"> и их собственников (участников, учредителей, акционеров), в том числе конечных бенефициаров (</w:t>
      </w:r>
      <w:r w:rsidRPr="00D053CF">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053CF">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053CF">
        <w:rPr>
          <w:sz w:val="24"/>
          <w:szCs w:val="24"/>
        </w:rPr>
        <w:t>Росфинмониторинг</w:t>
      </w:r>
      <w:proofErr w:type="spellEnd"/>
      <w:r w:rsidRPr="00D053CF">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D053CF" w:rsidRDefault="001F10B0" w:rsidP="001F10B0">
      <w:pPr>
        <w:spacing w:line="240" w:lineRule="auto"/>
        <w:ind w:firstLine="709"/>
        <w:rPr>
          <w:snapToGrid w:val="0"/>
          <w:sz w:val="24"/>
          <w:szCs w:val="24"/>
        </w:rPr>
      </w:pPr>
      <w:r w:rsidRPr="00D053C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F10B0" w:rsidRPr="00D053CF" w:rsidRDefault="001F10B0" w:rsidP="001F10B0">
      <w:pPr>
        <w:spacing w:line="240" w:lineRule="auto"/>
        <w:ind w:firstLine="709"/>
        <w:rPr>
          <w:snapToGrid w:val="0"/>
          <w:sz w:val="24"/>
          <w:szCs w:val="24"/>
        </w:rPr>
      </w:pPr>
      <w:r w:rsidRPr="00D053CF">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D053CF" w:rsidRDefault="001F10B0" w:rsidP="001F10B0">
      <w:pPr>
        <w:spacing w:line="240" w:lineRule="auto"/>
        <w:ind w:firstLine="709"/>
        <w:rPr>
          <w:snapToGrid w:val="0"/>
          <w:sz w:val="24"/>
          <w:szCs w:val="24"/>
        </w:rPr>
      </w:pPr>
    </w:p>
    <w:p w:rsidR="001F10B0" w:rsidRPr="00D053CF" w:rsidRDefault="001F10B0" w:rsidP="001F10B0">
      <w:pPr>
        <w:spacing w:line="240" w:lineRule="auto"/>
        <w:ind w:firstLine="0"/>
        <w:jc w:val="left"/>
        <w:rPr>
          <w:sz w:val="24"/>
          <w:szCs w:val="24"/>
        </w:rPr>
      </w:pPr>
      <w:r w:rsidRPr="00D053CF">
        <w:rPr>
          <w:sz w:val="24"/>
          <w:szCs w:val="24"/>
        </w:rPr>
        <w:t>_______________________                                                   ______________________</w:t>
      </w:r>
    </w:p>
    <w:p w:rsidR="001F10B0" w:rsidRPr="00D053CF" w:rsidRDefault="001F10B0" w:rsidP="001F10B0">
      <w:pPr>
        <w:spacing w:line="240" w:lineRule="auto"/>
        <w:ind w:firstLine="0"/>
        <w:jc w:val="left"/>
        <w:rPr>
          <w:sz w:val="24"/>
          <w:szCs w:val="24"/>
        </w:rPr>
      </w:pPr>
      <w:r w:rsidRPr="00D053CF">
        <w:rPr>
          <w:sz w:val="24"/>
          <w:szCs w:val="24"/>
        </w:rPr>
        <w:t>(Подпись уполномоченного представителя)                                      (Ф.И.О. и должность подписавшего)</w:t>
      </w:r>
    </w:p>
    <w:p w:rsidR="001F10B0" w:rsidRPr="00D053CF" w:rsidRDefault="001F10B0" w:rsidP="001F10B0">
      <w:pPr>
        <w:spacing w:line="240" w:lineRule="auto"/>
        <w:jc w:val="left"/>
        <w:rPr>
          <w:bCs w:val="0"/>
          <w:sz w:val="24"/>
          <w:szCs w:val="24"/>
        </w:rPr>
      </w:pPr>
      <w:r w:rsidRPr="00D053CF">
        <w:rPr>
          <w:b/>
          <w:bCs w:val="0"/>
          <w:sz w:val="24"/>
          <w:szCs w:val="24"/>
        </w:rPr>
        <w:t>М.П.</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jc w:val="left"/>
        <w:rPr>
          <w:bCs w:val="0"/>
          <w:sz w:val="24"/>
          <w:szCs w:val="24"/>
        </w:rPr>
      </w:pPr>
      <w:r w:rsidRPr="00D053CF">
        <w:rPr>
          <w:bCs w:val="0"/>
          <w:sz w:val="24"/>
          <w:szCs w:val="24"/>
        </w:rPr>
        <w:t>По поручению:</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rPr>
          <w:b/>
          <w:i/>
          <w:sz w:val="24"/>
          <w:szCs w:val="24"/>
        </w:rPr>
      </w:pPr>
      <w:r w:rsidRPr="00D053CF">
        <w:rPr>
          <w:bCs w:val="0"/>
          <w:sz w:val="24"/>
          <w:szCs w:val="24"/>
        </w:rPr>
        <w:t xml:space="preserve">__________________ </w:t>
      </w:r>
      <w:r w:rsidRPr="00D053CF">
        <w:rPr>
          <w:b/>
          <w:i/>
          <w:sz w:val="24"/>
          <w:szCs w:val="24"/>
        </w:rPr>
        <w:t>{указывается</w:t>
      </w:r>
      <w:r w:rsidRPr="00D053CF">
        <w:rPr>
          <w:sz w:val="24"/>
          <w:szCs w:val="24"/>
        </w:rPr>
        <w:t xml:space="preserve"> </w:t>
      </w:r>
      <w:r w:rsidRPr="00D053CF">
        <w:rPr>
          <w:b/>
          <w:i/>
          <w:sz w:val="24"/>
          <w:szCs w:val="24"/>
        </w:rPr>
        <w:t>фамилия, имя, отчество субъекта персональных данных (собственника/бенефициара) и</w:t>
      </w:r>
      <w:r w:rsidRPr="00D053CF">
        <w:rPr>
          <w:sz w:val="24"/>
          <w:szCs w:val="24"/>
        </w:rPr>
        <w:t xml:space="preserve"> </w:t>
      </w:r>
      <w:r w:rsidRPr="00D053CF">
        <w:rPr>
          <w:b/>
          <w:i/>
          <w:sz w:val="24"/>
          <w:szCs w:val="24"/>
        </w:rPr>
        <w:t>реквизиты доверенности или иного документа, подтверждающего полномочия представителя}</w:t>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329" w:name="_Toc439252801"/>
      <w:bookmarkStart w:id="1330" w:name="_Toc439323774"/>
      <w:bookmarkStart w:id="1331" w:name="_Toc440297096"/>
      <w:bookmarkStart w:id="1332" w:name="_Toc440356657"/>
      <w:bookmarkStart w:id="1333" w:name="_Toc440631793"/>
      <w:bookmarkStart w:id="1334" w:name="_Toc440876577"/>
      <w:bookmarkStart w:id="1335" w:name="_Toc441130649"/>
      <w:bookmarkStart w:id="1336" w:name="_Toc441157152"/>
      <w:bookmarkStart w:id="1337" w:name="_Toc447292174"/>
      <w:bookmarkStart w:id="1338" w:name="_Toc462234934"/>
      <w:bookmarkStart w:id="1339" w:name="_Toc466966899"/>
      <w:bookmarkStart w:id="1340" w:name="_Toc468806150"/>
      <w:bookmarkStart w:id="1341" w:name="_Toc469480417"/>
      <w:bookmarkStart w:id="1342" w:name="_Toc472416934"/>
      <w:r w:rsidRPr="00D053CF">
        <w:rPr>
          <w:szCs w:val="24"/>
        </w:rPr>
        <w:lastRenderedPageBreak/>
        <w:t>Инструкции по заполнению</w:t>
      </w:r>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 xml:space="preserve">составляется </w:t>
      </w:r>
      <w:r w:rsidRPr="00D053CF">
        <w:rPr>
          <w:b/>
          <w:bCs w:val="0"/>
          <w:sz w:val="24"/>
          <w:szCs w:val="24"/>
        </w:rPr>
        <w:t>представителем субъекта(</w:t>
      </w:r>
      <w:proofErr w:type="spellStart"/>
      <w:r w:rsidRPr="00D053CF">
        <w:rPr>
          <w:b/>
          <w:bCs w:val="0"/>
          <w:sz w:val="24"/>
          <w:szCs w:val="24"/>
        </w:rPr>
        <w:t>ов</w:t>
      </w:r>
      <w:proofErr w:type="spellEnd"/>
      <w:r w:rsidRPr="00D053CF">
        <w:rPr>
          <w:b/>
          <w:bCs w:val="0"/>
          <w:sz w:val="24"/>
          <w:szCs w:val="24"/>
        </w:rPr>
        <w:t>) персональных данных на основании доверенности или иного документа, подтверждающего полномочия представителя.</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D053CF">
        <w:rPr>
          <w:bCs w:val="0"/>
          <w:sz w:val="24"/>
          <w:szCs w:val="24"/>
        </w:rPr>
        <w:t>Россети</w:t>
      </w:r>
      <w:proofErr w:type="spellEnd"/>
      <w:r w:rsidRPr="00D053CF">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D053CF">
        <w:rPr>
          <w:bCs w:val="0"/>
          <w:sz w:val="24"/>
          <w:szCs w:val="24"/>
        </w:rPr>
        <w:t>субконтрагентов</w:t>
      </w:r>
      <w:proofErr w:type="spellEnd"/>
      <w:r w:rsidRPr="00D053CF">
        <w:rPr>
          <w:bCs w:val="0"/>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D053CF">
        <w:rPr>
          <w:bCs w:val="0"/>
          <w:sz w:val="24"/>
          <w:szCs w:val="24"/>
        </w:rPr>
        <w:t>субконтрагента</w:t>
      </w:r>
      <w:proofErr w:type="spellEnd"/>
      <w:r w:rsidRPr="00D053CF">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D053CF">
        <w:rPr>
          <w:bCs w:val="0"/>
          <w:sz w:val="24"/>
          <w:szCs w:val="24"/>
        </w:rPr>
        <w:t>субконтрагентов</w:t>
      </w:r>
      <w:proofErr w:type="spellEnd"/>
      <w:r w:rsidRPr="00D053CF">
        <w:rPr>
          <w:bCs w:val="0"/>
          <w:sz w:val="24"/>
          <w:szCs w:val="24"/>
        </w:rPr>
        <w:t xml:space="preserve"> согласие на представление (обработку) ПАО «МРСК Центра», и ПАО «</w:t>
      </w:r>
      <w:proofErr w:type="spellStart"/>
      <w:r w:rsidRPr="00D053CF">
        <w:rPr>
          <w:bCs w:val="0"/>
          <w:sz w:val="24"/>
          <w:szCs w:val="24"/>
        </w:rPr>
        <w:t>Россети</w:t>
      </w:r>
      <w:proofErr w:type="spellEnd"/>
      <w:r w:rsidRPr="00D053CF">
        <w:rPr>
          <w:bCs w:val="0"/>
          <w:sz w:val="24"/>
          <w:szCs w:val="24"/>
        </w:rPr>
        <w:t>» и в уполномоченные государственные органы указанных сведений.</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D053CF" w:rsidRDefault="001F10B0">
      <w:pPr>
        <w:suppressAutoHyphens w:val="0"/>
        <w:spacing w:line="240" w:lineRule="auto"/>
        <w:ind w:firstLine="0"/>
        <w:jc w:val="left"/>
        <w:rPr>
          <w:sz w:val="24"/>
          <w:szCs w:val="24"/>
        </w:rPr>
      </w:pPr>
      <w:r w:rsidRPr="00D053CF">
        <w:rPr>
          <w:sz w:val="24"/>
          <w:szCs w:val="24"/>
        </w:rPr>
        <w:br w:type="page"/>
      </w:r>
    </w:p>
    <w:p w:rsidR="001F10B0" w:rsidRPr="00D053CF" w:rsidRDefault="001F10B0" w:rsidP="001F10B0">
      <w:pPr>
        <w:pStyle w:val="3"/>
        <w:rPr>
          <w:szCs w:val="24"/>
        </w:rPr>
      </w:pPr>
      <w:bookmarkStart w:id="1343" w:name="_Toc462216791"/>
      <w:bookmarkStart w:id="1344" w:name="_Toc462234935"/>
      <w:bookmarkStart w:id="1345" w:name="_Toc466966900"/>
      <w:bookmarkStart w:id="1346" w:name="_Toc468806151"/>
      <w:bookmarkStart w:id="1347" w:name="_Toc469480418"/>
      <w:bookmarkStart w:id="1348" w:name="_Toc472416935"/>
      <w:r w:rsidRPr="00D053CF">
        <w:rPr>
          <w:szCs w:val="24"/>
        </w:rPr>
        <w:lastRenderedPageBreak/>
        <w:t>Форма Согласия на обработку персональных данных</w:t>
      </w:r>
      <w:bookmarkEnd w:id="1343"/>
      <w:bookmarkEnd w:id="1344"/>
      <w:bookmarkEnd w:id="1345"/>
      <w:bookmarkEnd w:id="1346"/>
      <w:bookmarkEnd w:id="1347"/>
      <w:bookmarkEnd w:id="1348"/>
    </w:p>
    <w:p w:rsidR="001F10B0" w:rsidRPr="00D053CF" w:rsidRDefault="00716D4E" w:rsidP="001F10B0">
      <w:pPr>
        <w:tabs>
          <w:tab w:val="left" w:pos="4757"/>
        </w:tabs>
        <w:ind w:left="1134" w:firstLine="0"/>
        <w:jc w:val="left"/>
        <w:rPr>
          <w:sz w:val="24"/>
          <w:szCs w:val="24"/>
        </w:rPr>
      </w:pPr>
      <w:r w:rsidRPr="00D053CF">
        <w:rPr>
          <w:sz w:val="24"/>
          <w:szCs w:val="24"/>
        </w:rPr>
        <w:t>Приложение 8</w:t>
      </w:r>
      <w:r w:rsidR="001F10B0" w:rsidRPr="00D053CF">
        <w:rPr>
          <w:sz w:val="24"/>
          <w:szCs w:val="24"/>
        </w:rPr>
        <w:t>.2 к письму о подаче оферты</w:t>
      </w:r>
      <w:r w:rsidR="001F10B0" w:rsidRPr="00D053CF">
        <w:rPr>
          <w:sz w:val="24"/>
          <w:szCs w:val="24"/>
        </w:rPr>
        <w:br/>
        <w:t>от «____»_____________ г. №__________</w:t>
      </w:r>
    </w:p>
    <w:p w:rsidR="001F10B0" w:rsidRPr="00D053CF" w:rsidRDefault="001F10B0" w:rsidP="001F10B0">
      <w:pPr>
        <w:contextualSpacing/>
        <w:jc w:val="right"/>
        <w:rPr>
          <w:sz w:val="24"/>
          <w:szCs w:val="24"/>
        </w:rPr>
      </w:pPr>
    </w:p>
    <w:p w:rsidR="001F10B0" w:rsidRPr="00D053CF" w:rsidRDefault="001F10B0" w:rsidP="001F10B0">
      <w:pPr>
        <w:rPr>
          <w:sz w:val="24"/>
          <w:szCs w:val="24"/>
        </w:rPr>
      </w:pPr>
    </w:p>
    <w:p w:rsidR="001F10B0" w:rsidRPr="00D053CF" w:rsidRDefault="001F10B0" w:rsidP="001F10B0">
      <w:pPr>
        <w:tabs>
          <w:tab w:val="left" w:pos="0"/>
          <w:tab w:val="num" w:pos="1134"/>
        </w:tabs>
        <w:jc w:val="center"/>
        <w:outlineLvl w:val="1"/>
        <w:rPr>
          <w:b/>
          <w:sz w:val="24"/>
          <w:szCs w:val="24"/>
        </w:rPr>
      </w:pPr>
      <w:bookmarkStart w:id="1349" w:name="_Toc461809099"/>
      <w:r w:rsidRPr="00D053CF">
        <w:rPr>
          <w:b/>
          <w:sz w:val="24"/>
          <w:szCs w:val="24"/>
        </w:rPr>
        <w:t>Согласие на обработку персональных данных</w:t>
      </w:r>
      <w:bookmarkEnd w:id="1349"/>
      <w:r w:rsidRPr="00D053CF">
        <w:rPr>
          <w:b/>
          <w:sz w:val="24"/>
          <w:szCs w:val="24"/>
        </w:rPr>
        <w:t xml:space="preserve"> </w:t>
      </w:r>
    </w:p>
    <w:p w:rsidR="001F10B0" w:rsidRPr="00D053CF" w:rsidRDefault="001F10B0" w:rsidP="001F10B0">
      <w:pPr>
        <w:contextualSpacing/>
        <w:jc w:val="right"/>
        <w:rPr>
          <w:sz w:val="24"/>
          <w:szCs w:val="24"/>
        </w:rPr>
      </w:pPr>
      <w:r w:rsidRPr="00D053CF">
        <w:rPr>
          <w:b/>
          <w:snapToGrid w:val="0"/>
          <w:sz w:val="24"/>
          <w:szCs w:val="24"/>
        </w:rPr>
        <w:t>от «_____» ____________ 201____ г.</w:t>
      </w:r>
    </w:p>
    <w:p w:rsidR="001F10B0" w:rsidRPr="00D053CF" w:rsidRDefault="001F10B0" w:rsidP="001F10B0"/>
    <w:p w:rsidR="001F10B0" w:rsidRPr="00D053CF" w:rsidRDefault="001F10B0" w:rsidP="001F10B0">
      <w:pPr>
        <w:tabs>
          <w:tab w:val="left" w:pos="1134"/>
        </w:tabs>
        <w:spacing w:line="276" w:lineRule="auto"/>
        <w:rPr>
          <w:sz w:val="24"/>
          <w:szCs w:val="24"/>
        </w:rPr>
      </w:pPr>
      <w:r w:rsidRPr="00D053CF">
        <w:rPr>
          <w:sz w:val="24"/>
          <w:szCs w:val="24"/>
        </w:rPr>
        <w:t xml:space="preserve">     Я, ________________________________________________ </w:t>
      </w:r>
      <w:r w:rsidRPr="00D053CF">
        <w:rPr>
          <w:i/>
          <w:sz w:val="24"/>
          <w:szCs w:val="24"/>
        </w:rPr>
        <w:t>(указать полностью ФИО собственника/бенефициара)</w:t>
      </w:r>
      <w:r w:rsidRPr="00D053CF">
        <w:rPr>
          <w:sz w:val="24"/>
          <w:szCs w:val="24"/>
        </w:rPr>
        <w:t xml:space="preserve">, зарегистрирован (а) по адресу: ______________________________________ </w:t>
      </w:r>
      <w:r w:rsidRPr="00D053CF">
        <w:rPr>
          <w:i/>
          <w:sz w:val="24"/>
          <w:szCs w:val="24"/>
        </w:rPr>
        <w:t>(указать полный адрес регистрации собственника/бенефициара)</w:t>
      </w:r>
      <w:r w:rsidRPr="00D053CF">
        <w:rPr>
          <w:sz w:val="24"/>
          <w:szCs w:val="24"/>
        </w:rPr>
        <w:t xml:space="preserve">, основной документ, удостоверяющий личность _____________________________ </w:t>
      </w:r>
      <w:r w:rsidRPr="00D053C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D053CF">
        <w:rPr>
          <w:sz w:val="24"/>
          <w:szCs w:val="24"/>
        </w:rPr>
        <w:t xml:space="preserve">, дата, год и место рождения ____________________________ </w:t>
      </w:r>
      <w:r w:rsidRPr="00D053CF">
        <w:rPr>
          <w:i/>
          <w:sz w:val="24"/>
          <w:szCs w:val="24"/>
        </w:rPr>
        <w:t xml:space="preserve">(указать), </w:t>
      </w:r>
      <w:r w:rsidRPr="00D053CF">
        <w:rPr>
          <w:sz w:val="24"/>
          <w:szCs w:val="24"/>
        </w:rPr>
        <w:t>должность и место работы (</w:t>
      </w:r>
      <w:r w:rsidRPr="00D053CF">
        <w:rPr>
          <w:i/>
          <w:sz w:val="24"/>
          <w:szCs w:val="24"/>
        </w:rPr>
        <w:t>собственника/бенефициара</w:t>
      </w:r>
      <w:r w:rsidRPr="00D053CF">
        <w:rPr>
          <w:sz w:val="24"/>
          <w:szCs w:val="24"/>
        </w:rPr>
        <w:t xml:space="preserve">) ___________________________ </w:t>
      </w:r>
      <w:r w:rsidRPr="00D053CF">
        <w:rPr>
          <w:i/>
          <w:sz w:val="24"/>
          <w:szCs w:val="24"/>
        </w:rPr>
        <w:t>(указать полностью без сокращений)</w:t>
      </w:r>
      <w:r w:rsidRPr="00D053CF">
        <w:rPr>
          <w:sz w:val="24"/>
          <w:szCs w:val="24"/>
        </w:rPr>
        <w:t xml:space="preserve">, </w:t>
      </w:r>
    </w:p>
    <w:p w:rsidR="001F10B0" w:rsidRPr="00D053CF" w:rsidRDefault="001F10B0" w:rsidP="001F10B0">
      <w:pPr>
        <w:tabs>
          <w:tab w:val="left" w:pos="1134"/>
        </w:tabs>
        <w:spacing w:line="276" w:lineRule="auto"/>
        <w:rPr>
          <w:sz w:val="24"/>
          <w:szCs w:val="24"/>
        </w:rPr>
      </w:pPr>
      <w:r w:rsidRPr="00D053C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053CF">
        <w:rPr>
          <w:i/>
          <w:sz w:val="24"/>
          <w:szCs w:val="24"/>
        </w:rPr>
        <w:t>(указывается наименование Участника закупочной процедуры</w:t>
      </w:r>
      <w:r w:rsidRPr="00D053CF">
        <w:rPr>
          <w:sz w:val="24"/>
          <w:szCs w:val="24"/>
        </w:rPr>
        <w:t>) (зарегистрировано по адресу: _____________________, ОГРН: ______________, ИНН: _________________, КПП: ________________) в лице _________________________(</w:t>
      </w:r>
      <w:r w:rsidRPr="00D053CF">
        <w:rPr>
          <w:i/>
          <w:sz w:val="24"/>
          <w:szCs w:val="24"/>
        </w:rPr>
        <w:t>*)</w:t>
      </w:r>
      <w:r w:rsidRPr="00D053CF">
        <w:rPr>
          <w:sz w:val="24"/>
          <w:szCs w:val="24"/>
        </w:rPr>
        <w:t xml:space="preserve"> </w:t>
      </w:r>
      <w:r w:rsidRPr="00D053CF">
        <w:rPr>
          <w:i/>
          <w:sz w:val="24"/>
          <w:szCs w:val="24"/>
        </w:rPr>
        <w:t>(указать полностью должность и ФИО представителя Участника закупочной процедуры)</w:t>
      </w:r>
      <w:r w:rsidRPr="00D053C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053CF">
        <w:rPr>
          <w:i/>
          <w:sz w:val="24"/>
          <w:szCs w:val="24"/>
        </w:rPr>
        <w:t xml:space="preserve">, </w:t>
      </w:r>
      <w:r w:rsidRPr="00D053CF">
        <w:rPr>
          <w:sz w:val="24"/>
          <w:szCs w:val="24"/>
        </w:rPr>
        <w:t xml:space="preserve">Минэнерго России, </w:t>
      </w:r>
      <w:proofErr w:type="spellStart"/>
      <w:r w:rsidRPr="00D053CF">
        <w:rPr>
          <w:sz w:val="24"/>
          <w:szCs w:val="24"/>
        </w:rPr>
        <w:t>Росфинмониторинг</w:t>
      </w:r>
      <w:proofErr w:type="spellEnd"/>
      <w:r w:rsidRPr="00D053CF">
        <w:rPr>
          <w:sz w:val="24"/>
          <w:szCs w:val="24"/>
        </w:rPr>
        <w:t xml:space="preserve">, ФНС России, иным третьим лицам при необходимости. </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ind w:firstLine="0"/>
        <w:rPr>
          <w:sz w:val="24"/>
          <w:szCs w:val="24"/>
        </w:rPr>
      </w:pPr>
      <w:r w:rsidRPr="00D053CF">
        <w:rPr>
          <w:sz w:val="24"/>
          <w:szCs w:val="24"/>
        </w:rPr>
        <w:t>Настоящее согласие действует с момента его подписания.</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4757"/>
        </w:tabs>
        <w:ind w:firstLine="0"/>
        <w:jc w:val="left"/>
        <w:rPr>
          <w:i/>
          <w:sz w:val="24"/>
          <w:szCs w:val="24"/>
        </w:rPr>
      </w:pPr>
      <w:r w:rsidRPr="00D053CF">
        <w:rPr>
          <w:sz w:val="24"/>
          <w:szCs w:val="24"/>
        </w:rPr>
        <w:t xml:space="preserve">_________________________ </w:t>
      </w:r>
      <w:r w:rsidRPr="00D053CF">
        <w:rPr>
          <w:i/>
          <w:sz w:val="24"/>
          <w:szCs w:val="24"/>
        </w:rPr>
        <w:t>(подпись, расшифровка подписи собственника/бенефициара)</w:t>
      </w:r>
    </w:p>
    <w:p w:rsidR="001F10B0" w:rsidRPr="00D053CF" w:rsidRDefault="001F10B0" w:rsidP="001F10B0">
      <w:pPr>
        <w:pStyle w:val="3"/>
        <w:rPr>
          <w:szCs w:val="24"/>
        </w:rPr>
      </w:pPr>
      <w:r w:rsidRPr="00D053CF">
        <w:rPr>
          <w:b w:val="0"/>
          <w:szCs w:val="24"/>
        </w:rPr>
        <w:br w:type="page"/>
      </w:r>
      <w:bookmarkStart w:id="1350" w:name="_Toc461809100"/>
      <w:bookmarkStart w:id="1351" w:name="_Toc462216792"/>
      <w:bookmarkStart w:id="1352" w:name="_Toc462234936"/>
      <w:bookmarkStart w:id="1353" w:name="_Toc466966901"/>
      <w:bookmarkStart w:id="1354" w:name="_Toc468806152"/>
      <w:bookmarkStart w:id="1355" w:name="_Toc469480419"/>
      <w:bookmarkStart w:id="1356" w:name="_Toc472416936"/>
      <w:r w:rsidRPr="00D053CF">
        <w:rPr>
          <w:szCs w:val="24"/>
        </w:rPr>
        <w:lastRenderedPageBreak/>
        <w:t>Инструкции по заполнению</w:t>
      </w:r>
      <w:bookmarkEnd w:id="1350"/>
      <w:bookmarkEnd w:id="1351"/>
      <w:bookmarkEnd w:id="1352"/>
      <w:bookmarkEnd w:id="1353"/>
      <w:bookmarkEnd w:id="1354"/>
      <w:bookmarkEnd w:id="1355"/>
      <w:bookmarkEnd w:id="1356"/>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составляется собственниками/бенефициарами, являющимися физическими лицами.</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Согласие составляется всеми, без исключений, конечными собственниками/бенефициарами, отраженными в Приложении </w:t>
      </w:r>
      <w:r w:rsidR="004355B5" w:rsidRPr="00D053CF">
        <w:rPr>
          <w:sz w:val="24"/>
          <w:szCs w:val="24"/>
        </w:rPr>
        <w:t>8</w:t>
      </w:r>
      <w:r w:rsidRPr="00D053CF">
        <w:rPr>
          <w:sz w:val="24"/>
          <w:szCs w:val="24"/>
        </w:rPr>
        <w:t xml:space="preserve"> к письму о подаче оферты «Информация о собственниках Поставщика (включая конечных бенефициаров)».</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D053CF">
        <w:rPr>
          <w:sz w:val="24"/>
          <w:szCs w:val="24"/>
        </w:rPr>
        <w:t>копия доверенности прикладывается к Заявке</w:t>
      </w:r>
      <w:r w:rsidRPr="00D053CF">
        <w:rPr>
          <w:sz w:val="24"/>
          <w:szCs w:val="24"/>
        </w:rPr>
        <w:t>.</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D053CF" w:rsidRDefault="001F10B0" w:rsidP="001F10B0"/>
    <w:p w:rsidR="001F10B0" w:rsidRPr="00D053CF" w:rsidRDefault="001F10B0" w:rsidP="001F10B0">
      <w:pPr>
        <w:pStyle w:val="aff6"/>
        <w:numPr>
          <w:ilvl w:val="0"/>
          <w:numId w:val="0"/>
        </w:numPr>
        <w:tabs>
          <w:tab w:val="num" w:pos="1134"/>
        </w:tabs>
        <w:suppressAutoHyphens w:val="0"/>
        <w:spacing w:before="120" w:line="240" w:lineRule="auto"/>
        <w:rPr>
          <w:b/>
          <w:bCs w:val="0"/>
          <w:sz w:val="24"/>
          <w:szCs w:val="24"/>
        </w:rPr>
      </w:pPr>
    </w:p>
    <w:p w:rsidR="007A6A39" w:rsidRPr="00D053CF" w:rsidRDefault="007A6A39">
      <w:pPr>
        <w:suppressAutoHyphens w:val="0"/>
        <w:spacing w:line="240" w:lineRule="auto"/>
        <w:ind w:firstLine="0"/>
        <w:jc w:val="left"/>
        <w:rPr>
          <w:lang w:eastAsia="ru-RU"/>
        </w:rPr>
      </w:pPr>
      <w:r w:rsidRPr="00D053CF">
        <w:rPr>
          <w:lang w:eastAsia="ru-RU"/>
        </w:rPr>
        <w:br w:type="page"/>
      </w: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357" w:name="_Ref440272274"/>
      <w:bookmarkStart w:id="1358" w:name="_Ref440274756"/>
      <w:bookmarkStart w:id="1359" w:name="_Toc472416937"/>
      <w:r w:rsidRPr="00D053CF">
        <w:lastRenderedPageBreak/>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357"/>
      <w:bookmarkEnd w:id="1358"/>
      <w:bookmarkEnd w:id="1359"/>
    </w:p>
    <w:p w:rsidR="007857E5" w:rsidRPr="00D053CF" w:rsidRDefault="007857E5" w:rsidP="007857E5">
      <w:pPr>
        <w:pStyle w:val="3"/>
        <w:rPr>
          <w:szCs w:val="24"/>
        </w:rPr>
      </w:pPr>
      <w:bookmarkStart w:id="1360" w:name="_Toc439170718"/>
      <w:bookmarkStart w:id="1361" w:name="_Toc439172820"/>
      <w:bookmarkStart w:id="1362" w:name="_Toc439173262"/>
      <w:bookmarkStart w:id="1363" w:name="_Toc439238258"/>
      <w:bookmarkStart w:id="1364" w:name="_Toc439252806"/>
      <w:bookmarkStart w:id="1365" w:name="_Toc439323779"/>
      <w:bookmarkStart w:id="1366" w:name="_Toc440297101"/>
      <w:bookmarkStart w:id="1367" w:name="_Toc440356662"/>
      <w:bookmarkStart w:id="1368" w:name="_Toc440631798"/>
      <w:bookmarkStart w:id="1369" w:name="_Toc440876582"/>
      <w:bookmarkStart w:id="1370" w:name="_Toc441130654"/>
      <w:bookmarkStart w:id="1371" w:name="_Toc441157154"/>
      <w:bookmarkStart w:id="1372" w:name="_Toc447292176"/>
      <w:bookmarkStart w:id="1373" w:name="_Toc462234938"/>
      <w:bookmarkStart w:id="1374" w:name="_Toc466966903"/>
      <w:bookmarkStart w:id="1375" w:name="_Toc468806154"/>
      <w:bookmarkStart w:id="1376" w:name="_Toc469480421"/>
      <w:bookmarkStart w:id="1377" w:name="_Toc472416938"/>
      <w:r w:rsidRPr="00D053CF">
        <w:rPr>
          <w:szCs w:val="24"/>
        </w:rPr>
        <w:t xml:space="preserve">Форма </w:t>
      </w:r>
      <w:bookmarkEnd w:id="1360"/>
      <w:r w:rsidR="00E47073" w:rsidRPr="00D053CF">
        <w:rPr>
          <w:szCs w:val="24"/>
        </w:rPr>
        <w:t>согласия Участника налоговым органам на разглашение сведений, составляющих налоговую тайну</w:t>
      </w:r>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г.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378" w:name="_Toc300142269"/>
      <w:bookmarkStart w:id="1379" w:name="_Toc309735391"/>
      <w:bookmarkStart w:id="1380"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378"/>
      <w:r w:rsidRPr="00D053CF">
        <w:rPr>
          <w:b/>
          <w:bCs w:val="0"/>
          <w:snapToGrid w:val="0"/>
          <w:sz w:val="24"/>
          <w:szCs w:val="24"/>
        </w:rPr>
        <w:t xml:space="preserve"> </w:t>
      </w:r>
      <w:bookmarkEnd w:id="1379"/>
      <w:bookmarkEnd w:id="1380"/>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381" w:name="_Toc439170719"/>
      <w:bookmarkStart w:id="1382" w:name="_Toc439172821"/>
      <w:bookmarkStart w:id="1383" w:name="_Toc439173263"/>
      <w:bookmarkStart w:id="1384" w:name="_Toc439238259"/>
      <w:bookmarkStart w:id="1385" w:name="_Toc439252807"/>
      <w:bookmarkStart w:id="1386" w:name="_Toc439323780"/>
      <w:bookmarkStart w:id="1387" w:name="_Toc440297102"/>
      <w:bookmarkStart w:id="1388" w:name="_Toc440356663"/>
      <w:bookmarkStart w:id="1389" w:name="_Toc440631799"/>
      <w:bookmarkStart w:id="1390" w:name="_Toc440876583"/>
      <w:bookmarkStart w:id="1391" w:name="_Toc441130655"/>
      <w:bookmarkStart w:id="1392" w:name="_Toc441157155"/>
      <w:bookmarkStart w:id="1393" w:name="_Toc447292177"/>
      <w:bookmarkStart w:id="1394" w:name="_Toc462234939"/>
      <w:bookmarkStart w:id="1395" w:name="_Toc466966904"/>
      <w:bookmarkStart w:id="1396" w:name="_Toc468806155"/>
      <w:bookmarkStart w:id="1397" w:name="_Toc469480422"/>
      <w:bookmarkStart w:id="1398" w:name="_Toc472416939"/>
      <w:r w:rsidRPr="00D053CF">
        <w:rPr>
          <w:szCs w:val="24"/>
        </w:rPr>
        <w:lastRenderedPageBreak/>
        <w:t>Инструкции по заполнению</w:t>
      </w:r>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E329E4">
        <w:fldChar w:fldCharType="begin"/>
      </w:r>
      <w:r w:rsidR="00E329E4">
        <w:instrText xml:space="preserve"> REF _Ref55336310 \r \h  \* MERGEFORMAT </w:instrText>
      </w:r>
      <w:r w:rsidR="00E329E4">
        <w:fldChar w:fldCharType="separate"/>
      </w:r>
      <w:r w:rsidR="00B007DA" w:rsidRPr="00B007DA">
        <w:rPr>
          <w:sz w:val="24"/>
          <w:szCs w:val="24"/>
        </w:rPr>
        <w:t>5.1</w:t>
      </w:r>
      <w:r w:rsidR="00E329E4">
        <w:fldChar w:fldCharType="end"/>
      </w:r>
      <w:r w:rsidR="00D90031" w:rsidRPr="00D053CF">
        <w:rPr>
          <w:sz w:val="24"/>
          <w:szCs w:val="24"/>
        </w:rPr>
        <w:t>)</w:t>
      </w:r>
      <w:r w:rsidRPr="00D053CF">
        <w:rPr>
          <w:sz w:val="24"/>
          <w:szCs w:val="24"/>
        </w:rPr>
        <w:t>.</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399" w:name="_Ref93268095"/>
      <w:bookmarkStart w:id="1400" w:name="_Ref93268099"/>
      <w:bookmarkStart w:id="1401" w:name="_Toc98253958"/>
      <w:bookmarkStart w:id="1402" w:name="_Toc165173884"/>
      <w:bookmarkStart w:id="1403" w:name="_Toc423423678"/>
      <w:bookmarkStart w:id="1404" w:name="_Ref440272510"/>
      <w:bookmarkStart w:id="1405" w:name="_Ref440274961"/>
      <w:bookmarkStart w:id="1406" w:name="_Toc472416940"/>
      <w:r w:rsidRPr="00D053CF">
        <w:lastRenderedPageBreak/>
        <w:t>План распределения объемов выполнения поставок внутри коллективного Участника (форма </w:t>
      </w:r>
      <w:r w:rsidR="00716D4E" w:rsidRPr="00D053CF">
        <w:t>10</w:t>
      </w:r>
      <w:r w:rsidRPr="00D053CF">
        <w:t>)</w:t>
      </w:r>
      <w:bookmarkEnd w:id="1399"/>
      <w:bookmarkEnd w:id="1400"/>
      <w:bookmarkEnd w:id="1401"/>
      <w:bookmarkEnd w:id="1402"/>
      <w:bookmarkEnd w:id="1403"/>
      <w:bookmarkEnd w:id="1404"/>
      <w:bookmarkEnd w:id="1405"/>
      <w:bookmarkEnd w:id="1406"/>
    </w:p>
    <w:p w:rsidR="00635719" w:rsidRPr="00D053CF" w:rsidRDefault="00635719" w:rsidP="00635719">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635719" w:rsidRPr="00D053CF" w:rsidRDefault="00635719" w:rsidP="00635719">
      <w:pPr>
        <w:pStyle w:val="3"/>
        <w:rPr>
          <w:szCs w:val="24"/>
        </w:rPr>
      </w:pPr>
      <w:bookmarkStart w:id="1407" w:name="_Toc90385125"/>
      <w:bookmarkStart w:id="1408" w:name="_Toc439170705"/>
      <w:bookmarkStart w:id="1409" w:name="_Toc439172807"/>
      <w:bookmarkStart w:id="1410" w:name="_Toc439173268"/>
      <w:bookmarkStart w:id="1411" w:name="_Toc439238264"/>
      <w:bookmarkStart w:id="1412" w:name="_Toc439252812"/>
      <w:bookmarkStart w:id="1413" w:name="_Toc439323785"/>
      <w:bookmarkStart w:id="1414" w:name="_Toc440297104"/>
      <w:bookmarkStart w:id="1415" w:name="_Toc440356665"/>
      <w:bookmarkStart w:id="1416" w:name="_Toc440631801"/>
      <w:bookmarkStart w:id="1417" w:name="_Toc440876585"/>
      <w:bookmarkStart w:id="1418" w:name="_Toc441130657"/>
      <w:bookmarkStart w:id="1419" w:name="_Toc441157157"/>
      <w:bookmarkStart w:id="1420" w:name="_Toc447292179"/>
      <w:bookmarkStart w:id="1421" w:name="_Toc462234941"/>
      <w:bookmarkStart w:id="1422" w:name="_Toc466966906"/>
      <w:bookmarkStart w:id="1423" w:name="_Toc468806157"/>
      <w:bookmarkStart w:id="1424" w:name="_Toc469480424"/>
      <w:bookmarkStart w:id="1425" w:name="_Toc472416941"/>
      <w:r w:rsidRPr="00D053CF">
        <w:rPr>
          <w:szCs w:val="24"/>
        </w:rPr>
        <w:t>Форма плана распределения объемов выполнения поставок внутри коллективного Участника</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г.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План распределения объемов выполнения поставок продукции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п/п</w:t>
            </w:r>
          </w:p>
        </w:tc>
        <w:tc>
          <w:tcPr>
            <w:tcW w:w="3284" w:type="dxa"/>
            <w:vMerge w:val="restart"/>
            <w:vAlign w:val="center"/>
          </w:tcPr>
          <w:p w:rsidR="00635719" w:rsidRPr="00D053CF" w:rsidRDefault="00635719" w:rsidP="00635719">
            <w:pPr>
              <w:pStyle w:val="aff0"/>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0"/>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0"/>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0"/>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0"/>
              <w:spacing w:before="0" w:after="0"/>
              <w:ind w:left="0" w:right="0"/>
              <w:jc w:val="center"/>
            </w:pPr>
          </w:p>
        </w:tc>
        <w:tc>
          <w:tcPr>
            <w:tcW w:w="3284" w:type="dxa"/>
            <w:vMerge/>
            <w:vAlign w:val="center"/>
          </w:tcPr>
          <w:p w:rsidR="00635719" w:rsidRPr="00D053CF" w:rsidRDefault="00635719" w:rsidP="00635719">
            <w:pPr>
              <w:pStyle w:val="aff0"/>
              <w:spacing w:before="0" w:after="0"/>
              <w:ind w:left="0" w:right="0"/>
              <w:jc w:val="center"/>
            </w:pPr>
          </w:p>
        </w:tc>
        <w:tc>
          <w:tcPr>
            <w:tcW w:w="1689" w:type="dxa"/>
            <w:vMerge/>
            <w:vAlign w:val="center"/>
          </w:tcPr>
          <w:p w:rsidR="00635719" w:rsidRPr="00D053CF" w:rsidRDefault="00635719" w:rsidP="00635719">
            <w:pPr>
              <w:pStyle w:val="aff0"/>
              <w:spacing w:before="0" w:after="0"/>
              <w:ind w:left="0" w:right="0"/>
              <w:jc w:val="center"/>
            </w:pPr>
          </w:p>
        </w:tc>
        <w:tc>
          <w:tcPr>
            <w:tcW w:w="1432" w:type="dxa"/>
            <w:vAlign w:val="center"/>
          </w:tcPr>
          <w:p w:rsidR="00635719" w:rsidRPr="00D053CF" w:rsidRDefault="00635719" w:rsidP="00635719">
            <w:pPr>
              <w:pStyle w:val="aff0"/>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0"/>
              <w:spacing w:before="0" w:after="0"/>
              <w:ind w:left="0" w:right="0"/>
              <w:jc w:val="center"/>
              <w:rPr>
                <w:b/>
              </w:rPr>
            </w:pPr>
            <w:r w:rsidRPr="00D053CF">
              <w:rPr>
                <w:b/>
              </w:rPr>
              <w:t>в % от общей стоимости</w:t>
            </w:r>
          </w:p>
        </w:tc>
        <w:tc>
          <w:tcPr>
            <w:tcW w:w="1349" w:type="dxa"/>
            <w:vMerge/>
            <w:vAlign w:val="center"/>
          </w:tcPr>
          <w:p w:rsidR="00635719" w:rsidRPr="00D053CF" w:rsidRDefault="00635719" w:rsidP="00635719">
            <w:pPr>
              <w:pStyle w:val="aff0"/>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1"/>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1"/>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1"/>
              <w:spacing w:before="0" w:after="0"/>
              <w:ind w:left="0" w:right="0"/>
              <w:jc w:val="center"/>
              <w:rPr>
                <w:b/>
                <w:sz w:val="22"/>
              </w:rPr>
            </w:pPr>
          </w:p>
        </w:tc>
        <w:tc>
          <w:tcPr>
            <w:tcW w:w="1276" w:type="dxa"/>
            <w:vAlign w:val="center"/>
          </w:tcPr>
          <w:p w:rsidR="00635719" w:rsidRPr="00D053CF" w:rsidRDefault="00635719" w:rsidP="00635719">
            <w:pPr>
              <w:pStyle w:val="aff1"/>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1"/>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426" w:name="_Toc90385126"/>
      <w:bookmarkStart w:id="1427" w:name="_Toc98253959"/>
      <w:bookmarkStart w:id="1428" w:name="_Toc157248211"/>
      <w:bookmarkStart w:id="1429" w:name="_Toc157496580"/>
      <w:bookmarkStart w:id="1430" w:name="_Toc158206119"/>
      <w:bookmarkStart w:id="1431" w:name="_Toc164057804"/>
      <w:bookmarkStart w:id="1432" w:name="_Toc164137154"/>
      <w:bookmarkStart w:id="1433" w:name="_Toc164161314"/>
      <w:bookmarkStart w:id="1434" w:name="_Toc165173885"/>
      <w:r w:rsidRPr="00D053CF">
        <w:rPr>
          <w:b/>
          <w:szCs w:val="24"/>
        </w:rPr>
        <w:br w:type="page"/>
      </w:r>
    </w:p>
    <w:p w:rsidR="00635719" w:rsidRPr="00D053CF" w:rsidRDefault="00635719" w:rsidP="00635719">
      <w:pPr>
        <w:pStyle w:val="3"/>
        <w:rPr>
          <w:szCs w:val="24"/>
        </w:rPr>
      </w:pPr>
      <w:bookmarkStart w:id="1435" w:name="_Toc439170706"/>
      <w:bookmarkStart w:id="1436" w:name="_Toc439172808"/>
      <w:bookmarkStart w:id="1437" w:name="_Toc439173269"/>
      <w:bookmarkStart w:id="1438" w:name="_Toc439238265"/>
      <w:bookmarkStart w:id="1439" w:name="_Toc439252813"/>
      <w:bookmarkStart w:id="1440" w:name="_Toc439323786"/>
      <w:bookmarkStart w:id="1441" w:name="_Toc440297105"/>
      <w:bookmarkStart w:id="1442" w:name="_Toc440356666"/>
      <w:bookmarkStart w:id="1443" w:name="_Toc440631802"/>
      <w:bookmarkStart w:id="1444" w:name="_Toc440876586"/>
      <w:bookmarkStart w:id="1445" w:name="_Toc441130658"/>
      <w:bookmarkStart w:id="1446" w:name="_Toc441157158"/>
      <w:bookmarkStart w:id="1447" w:name="_Toc447292180"/>
      <w:bookmarkStart w:id="1448" w:name="_Toc462234942"/>
      <w:bookmarkStart w:id="1449" w:name="_Toc466966907"/>
      <w:bookmarkStart w:id="1450" w:name="_Toc468806158"/>
      <w:bookmarkStart w:id="1451" w:name="_Toc469480425"/>
      <w:bookmarkStart w:id="1452" w:name="_Toc472416942"/>
      <w:r w:rsidRPr="00D053CF">
        <w:rPr>
          <w:szCs w:val="24"/>
        </w:rPr>
        <w:lastRenderedPageBreak/>
        <w:t>Инструкции по заполнению</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r w:rsidR="00E329E4">
        <w:fldChar w:fldCharType="begin"/>
      </w:r>
      <w:r w:rsidR="00E329E4">
        <w:instrText xml:space="preserve"> REF _Ref191386461 \r \h  \* MERGEFORMAT </w:instrText>
      </w:r>
      <w:r w:rsidR="00E329E4">
        <w:fldChar w:fldCharType="separate"/>
      </w:r>
      <w:r w:rsidR="00B007DA" w:rsidRPr="00B007DA">
        <w:rPr>
          <w:sz w:val="24"/>
          <w:szCs w:val="24"/>
        </w:rPr>
        <w:t>3.3.10</w:t>
      </w:r>
      <w:r w:rsidR="00E329E4">
        <w:fldChar w:fldCharType="end"/>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E329E4">
        <w:fldChar w:fldCharType="begin"/>
      </w:r>
      <w:r w:rsidR="00E329E4">
        <w:instrText xml:space="preserve"> REF _Ref55336310 \r \h  \* MERGEFORMAT </w:instrText>
      </w:r>
      <w:r w:rsidR="00E329E4">
        <w:fldChar w:fldCharType="separate"/>
      </w:r>
      <w:r w:rsidR="00B007DA" w:rsidRPr="00B007DA">
        <w:rPr>
          <w:sz w:val="24"/>
          <w:szCs w:val="24"/>
        </w:rPr>
        <w:t>5.1</w:t>
      </w:r>
      <w:r w:rsidR="00E329E4">
        <w:fldChar w:fldCharType="end"/>
      </w:r>
      <w:r w:rsidR="00D90031" w:rsidRPr="00D053CF">
        <w:rPr>
          <w:sz w:val="24"/>
          <w:szCs w:val="24"/>
        </w:rPr>
        <w:t>)</w:t>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 указывает свое фирменное наименование (в т.ч. организационно-правовую форму) и свой адрес.</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w:t>
      </w:r>
      <w:proofErr w:type="gramStart"/>
      <w:r w:rsidRPr="00D053CF">
        <w:rPr>
          <w:sz w:val="24"/>
          <w:szCs w:val="24"/>
        </w:rPr>
        <w:t>с</w:t>
      </w:r>
      <w:proofErr w:type="gramEnd"/>
      <w:r w:rsidRPr="00D053CF">
        <w:rPr>
          <w:sz w:val="24"/>
          <w:szCs w:val="24"/>
        </w:rPr>
        <w:t xml:space="preserve">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r w:rsidR="00E329E4">
        <w:fldChar w:fldCharType="begin"/>
      </w:r>
      <w:r w:rsidR="00E329E4">
        <w:instrText xml:space="preserve"> REF _Ref440274337 \r \h  \* MERGEFORMAT </w:instrText>
      </w:r>
      <w:r w:rsidR="00E329E4">
        <w:fldChar w:fldCharType="separate"/>
      </w:r>
      <w:r w:rsidR="00B007DA" w:rsidRPr="00B007DA">
        <w:rPr>
          <w:sz w:val="24"/>
          <w:szCs w:val="24"/>
        </w:rPr>
        <w:t>5.2</w:t>
      </w:r>
      <w:r w:rsidR="00E329E4">
        <w:fldChar w:fldCharType="end"/>
      </w:r>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r w:rsidR="00E329E4">
        <w:fldChar w:fldCharType="begin"/>
      </w:r>
      <w:r w:rsidR="00E329E4">
        <w:instrText xml:space="preserve"> REF _Ref440274366 \r \h  \* MERGEFORMAT </w:instrText>
      </w:r>
      <w:r w:rsidR="00E329E4">
        <w:fldChar w:fldCharType="separate"/>
      </w:r>
      <w:r w:rsidR="00B007DA" w:rsidRPr="00B007DA">
        <w:rPr>
          <w:sz w:val="24"/>
          <w:szCs w:val="24"/>
        </w:rPr>
        <w:t>5.4</w:t>
      </w:r>
      <w:r w:rsidR="00E329E4">
        <w:fldChar w:fldCharType="end"/>
      </w:r>
      <w:r w:rsidRPr="00D053CF">
        <w:rPr>
          <w:sz w:val="24"/>
          <w:szCs w:val="24"/>
        </w:rPr>
        <w:t>).</w:t>
      </w:r>
    </w:p>
    <w:p w:rsidR="00635719" w:rsidRPr="00D053CF" w:rsidRDefault="00635719" w:rsidP="00635719">
      <w:pPr>
        <w:rPr>
          <w:sz w:val="24"/>
          <w:szCs w:val="24"/>
        </w:rPr>
      </w:pPr>
    </w:p>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827" w:rsidRDefault="00766827">
      <w:pPr>
        <w:spacing w:line="240" w:lineRule="auto"/>
      </w:pPr>
      <w:r>
        <w:separator/>
      </w:r>
    </w:p>
  </w:endnote>
  <w:endnote w:type="continuationSeparator" w:id="0">
    <w:p w:rsidR="00766827" w:rsidRDefault="00766827">
      <w:pPr>
        <w:spacing w:line="240" w:lineRule="auto"/>
      </w:pPr>
      <w:r>
        <w:continuationSeparator/>
      </w:r>
    </w:p>
  </w:endnote>
  <w:endnote w:id="1">
    <w:p w:rsidR="00E329E4" w:rsidRDefault="00E329E4" w:rsidP="00BF4A02">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329E4" w:rsidRDefault="00E329E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Pr="00FA0376" w:rsidRDefault="00E329E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3625E">
      <w:rPr>
        <w:noProof/>
        <w:sz w:val="16"/>
        <w:szCs w:val="16"/>
        <w:lang w:eastAsia="ru-RU"/>
      </w:rPr>
      <w:t>36</w:t>
    </w:r>
    <w:r w:rsidRPr="00FA0376">
      <w:rPr>
        <w:sz w:val="16"/>
        <w:szCs w:val="16"/>
        <w:lang w:eastAsia="ru-RU"/>
      </w:rPr>
      <w:fldChar w:fldCharType="end"/>
    </w:r>
  </w:p>
  <w:p w:rsidR="00E329E4" w:rsidRPr="00EE0539" w:rsidRDefault="00E329E4" w:rsidP="00832D0A">
    <w:pPr>
      <w:pStyle w:val="aff2"/>
      <w:jc w:val="center"/>
      <w:rPr>
        <w:sz w:val="18"/>
        <w:szCs w:val="18"/>
      </w:rPr>
    </w:pPr>
    <w:r>
      <w:rPr>
        <w:sz w:val="18"/>
        <w:szCs w:val="18"/>
      </w:rPr>
      <w:t xml:space="preserve">Запрос предложений на </w:t>
    </w:r>
    <w:r w:rsidRPr="00C12FA4">
      <w:rPr>
        <w:sz w:val="18"/>
        <w:szCs w:val="18"/>
      </w:rPr>
      <w:t xml:space="preserve">право заключения </w:t>
    </w:r>
    <w:r w:rsidR="007618F5" w:rsidRPr="00B37607">
      <w:rPr>
        <w:iCs/>
        <w:lang w:eastAsia="ru-RU"/>
      </w:rPr>
      <w:t>Договора</w:t>
    </w:r>
    <w:r w:rsidR="007618F5" w:rsidRPr="00B37607">
      <w:rPr>
        <w:bCs w:val="0"/>
      </w:rPr>
      <w:t xml:space="preserve"> </w:t>
    </w:r>
    <w:r w:rsidR="007618F5" w:rsidRPr="00B37607">
      <w:rPr>
        <w:rFonts w:eastAsia="Calibri"/>
        <w:snapToGrid w:val="0"/>
        <w:lang w:eastAsia="en-US"/>
      </w:rPr>
      <w:t xml:space="preserve">на </w:t>
    </w:r>
    <w:r w:rsidR="007618F5" w:rsidRPr="00B37607">
      <w:rPr>
        <w:rFonts w:eastAsia="Calibri"/>
        <w:lang w:eastAsia="en-US"/>
      </w:rPr>
      <w:t xml:space="preserve">поставку вводов 35 </w:t>
    </w:r>
    <w:proofErr w:type="spellStart"/>
    <w:r w:rsidR="007618F5" w:rsidRPr="00B37607">
      <w:rPr>
        <w:rFonts w:eastAsia="Calibri"/>
        <w:lang w:eastAsia="en-US"/>
      </w:rPr>
      <w:t>кВ</w:t>
    </w:r>
    <w:proofErr w:type="spellEnd"/>
    <w:r w:rsidR="007618F5" w:rsidRPr="00B37607">
      <w:rPr>
        <w:rFonts w:eastAsia="Calibri"/>
        <w:snapToGrid w:val="0"/>
        <w:lang w:eastAsia="en-US"/>
      </w:rPr>
      <w:t xml:space="preserve"> для нужд ПАО «МРСК Центра» (филиала </w:t>
    </w:r>
    <w:r w:rsidR="007618F5" w:rsidRPr="00B37607">
      <w:rPr>
        <w:rFonts w:eastAsia="Calibri"/>
        <w:lang w:eastAsia="en-US"/>
      </w:rPr>
      <w:t>«Тамбовэнерго»</w:t>
    </w:r>
    <w:r w:rsidR="007618F5" w:rsidRPr="00B37607">
      <w:rPr>
        <w:rFonts w:eastAsia="Calibri"/>
        <w:snapToGrid w:val="0"/>
        <w:lang w:eastAsia="en-US"/>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827" w:rsidRDefault="00766827">
      <w:pPr>
        <w:spacing w:line="240" w:lineRule="auto"/>
      </w:pPr>
      <w:r>
        <w:separator/>
      </w:r>
    </w:p>
  </w:footnote>
  <w:footnote w:type="continuationSeparator" w:id="0">
    <w:p w:rsidR="00766827" w:rsidRDefault="00766827">
      <w:pPr>
        <w:spacing w:line="240" w:lineRule="auto"/>
      </w:pPr>
      <w:r>
        <w:continuationSeparator/>
      </w:r>
    </w:p>
  </w:footnote>
  <w:footnote w:id="1">
    <w:p w:rsidR="00E329E4" w:rsidRPr="00B36685" w:rsidRDefault="00E329E4"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329E4" w:rsidRDefault="00E329E4"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329E4" w:rsidRDefault="00E329E4" w:rsidP="001B4F5D">
      <w:pPr>
        <w:pStyle w:val="1ff5"/>
        <w:rPr>
          <w:rFonts w:ascii="Times New Roman" w:eastAsia="Times New Roman" w:hAnsi="Times New Roman" w:cs="Times New Roman"/>
          <w:lang w:eastAsia="ru-RU"/>
        </w:rPr>
      </w:pPr>
    </w:p>
  </w:footnote>
  <w:footnote w:id="3">
    <w:p w:rsidR="00E329E4" w:rsidRDefault="00E329E4"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Pr="00930031" w:rsidRDefault="00E329E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E4" w:rsidRDefault="00E329E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1560"/>
        </w:tabs>
        <w:ind w:left="228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2"/>
  </w:num>
  <w:num w:numId="23">
    <w:abstractNumId w:val="95"/>
  </w:num>
  <w:num w:numId="24">
    <w:abstractNumId w:val="123"/>
  </w:num>
  <w:num w:numId="25">
    <w:abstractNumId w:val="112"/>
  </w:num>
  <w:num w:numId="26">
    <w:abstractNumId w:val="102"/>
  </w:num>
  <w:num w:numId="27">
    <w:abstractNumId w:val="76"/>
  </w:num>
  <w:num w:numId="28">
    <w:abstractNumId w:val="94"/>
  </w:num>
  <w:num w:numId="29">
    <w:abstractNumId w:val="124"/>
  </w:num>
  <w:num w:numId="30">
    <w:abstractNumId w:val="90"/>
  </w:num>
  <w:num w:numId="31">
    <w:abstractNumId w:val="91"/>
  </w:num>
  <w:num w:numId="32">
    <w:abstractNumId w:val="109"/>
  </w:num>
  <w:num w:numId="33">
    <w:abstractNumId w:val="127"/>
  </w:num>
  <w:num w:numId="34">
    <w:abstractNumId w:val="115"/>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6"/>
  </w:num>
  <w:num w:numId="44">
    <w:abstractNumId w:val="96"/>
  </w:num>
  <w:num w:numId="45">
    <w:abstractNumId w:val="120"/>
  </w:num>
  <w:num w:numId="46">
    <w:abstractNumId w:val="0"/>
  </w:num>
  <w:num w:numId="47">
    <w:abstractNumId w:val="117"/>
  </w:num>
  <w:num w:numId="48">
    <w:abstractNumId w:val="121"/>
  </w:num>
  <w:num w:numId="49">
    <w:abstractNumId w:val="113"/>
  </w:num>
  <w:num w:numId="50">
    <w:abstractNumId w:val="133"/>
  </w:num>
  <w:num w:numId="51">
    <w:abstractNumId w:val="88"/>
  </w:num>
  <w:num w:numId="52">
    <w:abstractNumId w:val="98"/>
  </w:num>
  <w:num w:numId="53">
    <w:abstractNumId w:val="108"/>
  </w:num>
  <w:num w:numId="54">
    <w:abstractNumId w:val="71"/>
  </w:num>
  <w:num w:numId="55">
    <w:abstractNumId w:val="72"/>
  </w:num>
  <w:num w:numId="56">
    <w:abstractNumId w:val="128"/>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9"/>
  </w:num>
  <w:num w:numId="59">
    <w:abstractNumId w:val="125"/>
    <w:lvlOverride w:ilvl="0">
      <w:startOverride w:val="1"/>
    </w:lvlOverride>
  </w:num>
  <w:num w:numId="60">
    <w:abstractNumId w:val="130"/>
  </w:num>
  <w:num w:numId="61">
    <w:abstractNumId w:val="82"/>
  </w:num>
  <w:num w:numId="62">
    <w:abstractNumId w:val="103"/>
  </w:num>
  <w:num w:numId="63">
    <w:abstractNumId w:val="93"/>
  </w:num>
  <w:num w:numId="64">
    <w:abstractNumId w:val="107"/>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18"/>
  </w:num>
  <w:num w:numId="67">
    <w:abstractNumId w:val="129"/>
  </w:num>
  <w:num w:numId="68">
    <w:abstractNumId w:val="85"/>
  </w:num>
  <w:num w:numId="69">
    <w:abstractNumId w:val="132"/>
  </w:num>
  <w:num w:numId="70">
    <w:abstractNumId w:val="87"/>
  </w:num>
  <w:num w:numId="71">
    <w:abstractNumId w:val="73"/>
  </w:num>
  <w:num w:numId="72">
    <w:abstractNumId w:val="106"/>
  </w:num>
  <w:num w:numId="73">
    <w:abstractNumId w:val="86"/>
    <w:lvlOverride w:ilvl="0">
      <w:startOverride w:val="1"/>
    </w:lvlOverride>
    <w:lvlOverride w:ilvl="1"/>
    <w:lvlOverride w:ilvl="2"/>
    <w:lvlOverride w:ilvl="3"/>
    <w:lvlOverride w:ilvl="4"/>
    <w:lvlOverride w:ilvl="5"/>
    <w:lvlOverride w:ilvl="6"/>
    <w:lvlOverride w:ilvl="7"/>
    <w:lvlOverride w:ilvl="8"/>
  </w:num>
  <w:num w:numId="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0"/>
  </w:num>
  <w:num w:numId="76">
    <w:abstractNumId w:val="114"/>
  </w:num>
  <w:num w:numId="77">
    <w:abstractNumId w:val="104"/>
  </w:num>
  <w:num w:numId="78">
    <w:abstractNumId w:val="86"/>
  </w:num>
  <w:num w:numId="79">
    <w:abstractNumId w:val="75"/>
  </w:num>
  <w:num w:numId="80">
    <w:abstractNumId w:val="111"/>
  </w:num>
  <w:num w:numId="81">
    <w:abstractNumId w:val="105"/>
  </w:num>
  <w:num w:numId="82">
    <w:abstractNumId w:val="134"/>
  </w:num>
  <w:num w:numId="83">
    <w:abstractNumId w:val="1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80464"/>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2A4"/>
    <w:rsid w:val="005C6F5D"/>
    <w:rsid w:val="005C7A18"/>
    <w:rsid w:val="005D16BC"/>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755B"/>
    <w:rsid w:val="00667DA0"/>
    <w:rsid w:val="00667F31"/>
    <w:rsid w:val="0067090F"/>
    <w:rsid w:val="00670FC1"/>
    <w:rsid w:val="00673C22"/>
    <w:rsid w:val="0067458D"/>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18F5"/>
    <w:rsid w:val="007628EE"/>
    <w:rsid w:val="00766827"/>
    <w:rsid w:val="00766900"/>
    <w:rsid w:val="007705A5"/>
    <w:rsid w:val="00771E29"/>
    <w:rsid w:val="007738A8"/>
    <w:rsid w:val="00773E05"/>
    <w:rsid w:val="00775238"/>
    <w:rsid w:val="00776541"/>
    <w:rsid w:val="007767DF"/>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DD9"/>
    <w:rsid w:val="007D61B9"/>
    <w:rsid w:val="007D7263"/>
    <w:rsid w:val="007D7C50"/>
    <w:rsid w:val="007E216D"/>
    <w:rsid w:val="007E4290"/>
    <w:rsid w:val="007E756B"/>
    <w:rsid w:val="007F3FB7"/>
    <w:rsid w:val="007F7125"/>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25E"/>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29E4"/>
    <w:rsid w:val="00E334F8"/>
    <w:rsid w:val="00E335C6"/>
    <w:rsid w:val="00E33F4F"/>
    <w:rsid w:val="00E33FCD"/>
    <w:rsid w:val="00E35404"/>
    <w:rsid w:val="00E35BB7"/>
    <w:rsid w:val="00E35E44"/>
    <w:rsid w:val="00E372AD"/>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tabs>
        <w:tab w:val="clear" w:pos="1560"/>
        <w:tab w:val="num" w:pos="0"/>
      </w:tabs>
      <w:spacing w:before="120" w:after="120" w:line="240" w:lineRule="auto"/>
      <w:ind w:left="720"/>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2f6">
    <w:name w:val="Основной текст (2)_"/>
    <w:basedOn w:val="a3"/>
    <w:link w:val="2f7"/>
    <w:uiPriority w:val="99"/>
    <w:rsid w:val="00D3625E"/>
    <w:rPr>
      <w:b/>
      <w:bCs/>
      <w:shd w:val="clear" w:color="auto" w:fill="FFFFFF"/>
    </w:rPr>
  </w:style>
  <w:style w:type="paragraph" w:customStyle="1" w:styleId="2f7">
    <w:name w:val="Основной текст (2)"/>
    <w:basedOn w:val="a2"/>
    <w:link w:val="2f6"/>
    <w:uiPriority w:val="99"/>
    <w:rsid w:val="00D3625E"/>
    <w:pPr>
      <w:widowControl w:val="0"/>
      <w:shd w:val="clear" w:color="auto" w:fill="FFFFFF"/>
      <w:suppressAutoHyphens w:val="0"/>
      <w:spacing w:line="248" w:lineRule="exact"/>
      <w:ind w:firstLine="0"/>
    </w:pPr>
    <w:rPr>
      <w:b/>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kobeleva.ey@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hyperlink" Target="mailto:doverie@mrsk-1.ru"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b2b-mrsk.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footer" Target="footer9.xml"/><Relationship Id="rId49" Type="http://schemas.openxmlformats.org/officeDocument/2006/relationships/header" Target="header15.xml"/><Relationship Id="rId10" Type="http://schemas.openxmlformats.org/officeDocument/2006/relationships/image" Target="media/image2.png"/><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7A3E9C4B-BE89-4F44-AA61-8348B6FD7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69</Pages>
  <Words>22772</Words>
  <Characters>129807</Characters>
  <Application>Microsoft Office Word</Application>
  <DocSecurity>0</DocSecurity>
  <Lines>1081</Lines>
  <Paragraphs>304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152275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148</cp:revision>
  <cp:lastPrinted>2015-12-29T14:27:00Z</cp:lastPrinted>
  <dcterms:created xsi:type="dcterms:W3CDTF">2016-01-12T09:22:00Z</dcterms:created>
  <dcterms:modified xsi:type="dcterms:W3CDTF">2017-06-19T12:53:00Z</dcterms:modified>
</cp:coreProperties>
</file>