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4C40CA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8D108C" w:rsidRPr="009A5893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9A5893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9A5893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9A5893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9A5893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9A5893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9A5893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9A5893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9A5893" w:rsidRPr="007417E6" w:rsidRDefault="009A5893" w:rsidP="009A5893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9A5893" w:rsidRPr="00554D75" w:rsidRDefault="009A5893" w:rsidP="009A5893">
      <w:pPr>
        <w:spacing w:line="240" w:lineRule="auto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>Председатель закупочной комиссии –</w:t>
      </w:r>
    </w:p>
    <w:p w:rsidR="009A5893" w:rsidRPr="00554D75" w:rsidRDefault="009A5893" w:rsidP="009A5893">
      <w:pPr>
        <w:spacing w:line="240" w:lineRule="auto"/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 xml:space="preserve">. </w:t>
      </w:r>
      <w:r w:rsidRPr="00554D75">
        <w:rPr>
          <w:sz w:val="24"/>
          <w:szCs w:val="24"/>
        </w:rPr>
        <w:t>заместител</w:t>
      </w:r>
      <w:r>
        <w:rPr>
          <w:sz w:val="24"/>
          <w:szCs w:val="24"/>
        </w:rPr>
        <w:t>я</w:t>
      </w:r>
      <w:r w:rsidRPr="00554D75">
        <w:rPr>
          <w:sz w:val="24"/>
          <w:szCs w:val="24"/>
        </w:rPr>
        <w:t xml:space="preserve"> генерального директора – </w:t>
      </w:r>
    </w:p>
    <w:p w:rsidR="009A5893" w:rsidRPr="00554D75" w:rsidRDefault="009A5893" w:rsidP="009A5893">
      <w:pPr>
        <w:spacing w:line="240" w:lineRule="auto"/>
        <w:ind w:firstLine="6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 xml:space="preserve">                                                                                        директор</w:t>
      </w:r>
      <w:r>
        <w:rPr>
          <w:sz w:val="24"/>
          <w:szCs w:val="24"/>
        </w:rPr>
        <w:t>а</w:t>
      </w:r>
      <w:r w:rsidRPr="00554D75">
        <w:rPr>
          <w:sz w:val="24"/>
          <w:szCs w:val="24"/>
        </w:rPr>
        <w:t xml:space="preserve"> филиала ПАО «МРСК Центра» –</w:t>
      </w:r>
    </w:p>
    <w:p w:rsidR="009A5893" w:rsidRDefault="009A5893" w:rsidP="009A5893">
      <w:pPr>
        <w:spacing w:line="240" w:lineRule="auto"/>
        <w:ind w:firstLine="6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>«Воронежэнерго»</w:t>
      </w:r>
    </w:p>
    <w:p w:rsidR="009A5893" w:rsidRDefault="009A5893" w:rsidP="009A5893">
      <w:pPr>
        <w:ind w:firstLine="6"/>
        <w:jc w:val="right"/>
        <w:rPr>
          <w:sz w:val="24"/>
          <w:szCs w:val="24"/>
        </w:rPr>
      </w:pPr>
    </w:p>
    <w:p w:rsidR="009A5893" w:rsidRPr="00554D75" w:rsidRDefault="009A5893" w:rsidP="009A5893">
      <w:pPr>
        <w:ind w:firstLine="6"/>
        <w:rPr>
          <w:sz w:val="24"/>
          <w:szCs w:val="24"/>
        </w:rPr>
      </w:pPr>
    </w:p>
    <w:p w:rsidR="009A5893" w:rsidRDefault="009A5893" w:rsidP="009A5893">
      <w:pPr>
        <w:jc w:val="right"/>
        <w:rPr>
          <w:sz w:val="24"/>
          <w:szCs w:val="24"/>
        </w:rPr>
      </w:pPr>
      <w:r>
        <w:rPr>
          <w:sz w:val="24"/>
          <w:szCs w:val="24"/>
        </w:rPr>
        <w:t>___________________</w:t>
      </w:r>
      <w:r w:rsidRPr="00554D75">
        <w:rPr>
          <w:sz w:val="24"/>
          <w:szCs w:val="24"/>
        </w:rPr>
        <w:t xml:space="preserve"> </w:t>
      </w:r>
      <w:r>
        <w:rPr>
          <w:sz w:val="24"/>
          <w:szCs w:val="24"/>
        </w:rPr>
        <w:t>Голубченко Е.А.</w:t>
      </w:r>
    </w:p>
    <w:p w:rsidR="009A5893" w:rsidRPr="00554D75" w:rsidRDefault="009A5893" w:rsidP="009A5893">
      <w:pPr>
        <w:jc w:val="right"/>
        <w:rPr>
          <w:sz w:val="24"/>
          <w:szCs w:val="24"/>
        </w:rPr>
      </w:pPr>
      <w:r>
        <w:rPr>
          <w:sz w:val="24"/>
          <w:szCs w:val="24"/>
        </w:rPr>
        <w:t>«21» февраля 2018 года.</w:t>
      </w:r>
    </w:p>
    <w:p w:rsidR="009A5893" w:rsidRPr="00C12FA4" w:rsidRDefault="009A5893" w:rsidP="009A5893">
      <w:pPr>
        <w:ind w:firstLine="0"/>
        <w:jc w:val="left"/>
        <w:rPr>
          <w:sz w:val="24"/>
          <w:szCs w:val="24"/>
        </w:rPr>
      </w:pPr>
    </w:p>
    <w:p w:rsidR="009A5893" w:rsidRPr="00C12FA4" w:rsidRDefault="009A5893" w:rsidP="009A5893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9A5893" w:rsidRPr="00C12FA4" w:rsidRDefault="009A5893" w:rsidP="009A5893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9A5893" w:rsidRPr="00C12FA4" w:rsidRDefault="009A5893" w:rsidP="009A5893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</w:t>
      </w:r>
      <w:r>
        <w:rPr>
          <w:b/>
          <w:kern w:val="36"/>
          <w:sz w:val="24"/>
          <w:szCs w:val="24"/>
        </w:rPr>
        <w:t>0069-ВР-18</w:t>
      </w:r>
    </w:p>
    <w:p w:rsidR="009A5893" w:rsidRPr="00C12FA4" w:rsidRDefault="009A5893" w:rsidP="009A5893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21</w:t>
      </w:r>
      <w:r w:rsidRPr="00C12FA4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февраля</w:t>
      </w:r>
      <w:r w:rsidRPr="00C12FA4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7B117E">
        <w:rPr>
          <w:b/>
          <w:sz w:val="24"/>
          <w:szCs w:val="24"/>
        </w:rPr>
        <w:t>Договор</w:t>
      </w:r>
      <w:r w:rsidR="007B117E" w:rsidRPr="007B117E">
        <w:rPr>
          <w:b/>
          <w:sz w:val="24"/>
          <w:szCs w:val="24"/>
        </w:rPr>
        <w:t>а</w:t>
      </w:r>
      <w:proofErr w:type="gramEnd"/>
      <w:r w:rsidR="00366652" w:rsidRPr="007B117E">
        <w:rPr>
          <w:b/>
          <w:sz w:val="24"/>
          <w:szCs w:val="24"/>
        </w:rPr>
        <w:t xml:space="preserve"> </w:t>
      </w:r>
      <w:r w:rsidR="007B117E" w:rsidRPr="007B117E">
        <w:rPr>
          <w:b/>
          <w:sz w:val="24"/>
          <w:szCs w:val="24"/>
        </w:rPr>
        <w:t>на оказание услуг по экспертизе промышленной безопасности подъемных сооружений для нужд ПАО «МРСК Центра» (филиала «Воронежэнерго»)</w:t>
      </w:r>
      <w:r w:rsidR="007B117E">
        <w:rPr>
          <w:sz w:val="24"/>
        </w:rPr>
        <w:t xml:space="preserve"> 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7B117E">
        <w:rPr>
          <w:sz w:val="24"/>
          <w:szCs w:val="24"/>
        </w:rPr>
        <w:t>Воронеж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CE1285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CE1285"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CE1285"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CE1285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CE1285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CE1285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CE1285"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CE1285">
        <w:rPr>
          <w:noProof/>
        </w:rPr>
        <w:t>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CE1285">
        <w:rPr>
          <w:noProof/>
        </w:rPr>
        <w:t>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CE1285">
        <w:rPr>
          <w:noProof/>
        </w:rPr>
        <w:t>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CE1285"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CE1285">
        <w:rPr>
          <w:noProof/>
        </w:rPr>
        <w:t>12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CE1285">
        <w:rPr>
          <w:noProof/>
        </w:rPr>
        <w:t>12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CE1285">
        <w:rPr>
          <w:noProof/>
        </w:rPr>
        <w:t>12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CE1285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CE1285">
        <w:rPr>
          <w:noProof/>
        </w:rPr>
        <w:t>29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CE1285">
        <w:rPr>
          <w:noProof/>
        </w:rPr>
        <w:t>30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CE1285">
        <w:rPr>
          <w:noProof/>
        </w:rPr>
        <w:t>30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CE1285"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CE1285">
        <w:rPr>
          <w:noProof/>
        </w:rPr>
        <w:t>33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CE1285"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CE1285">
        <w:rPr>
          <w:noProof/>
        </w:rPr>
        <w:t>35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CE1285">
        <w:rPr>
          <w:noProof/>
        </w:rPr>
        <w:t>35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CE1285"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CE1285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CE1285">
        <w:rPr>
          <w:noProof/>
        </w:rPr>
        <w:t>39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CE1285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CE1285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CE1285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CE1285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CE1285"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CE1285"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CE1285">
        <w:rPr>
          <w:noProof/>
        </w:rPr>
        <w:t>45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CE1285">
        <w:rPr>
          <w:noProof/>
        </w:rPr>
        <w:t>47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CE1285"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CE1285">
        <w:rPr>
          <w:noProof/>
        </w:rPr>
        <w:t>51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CE1285">
        <w:rPr>
          <w:noProof/>
        </w:rPr>
        <w:t>53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CE1285">
        <w:rPr>
          <w:noProof/>
        </w:rPr>
        <w:t>55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CE1285">
        <w:rPr>
          <w:noProof/>
        </w:rPr>
        <w:t>57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CE1285">
        <w:rPr>
          <w:noProof/>
        </w:rPr>
        <w:t>59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CE1285">
        <w:rPr>
          <w:noProof/>
        </w:rPr>
        <w:t>66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CE1285">
        <w:rPr>
          <w:noProof/>
        </w:rPr>
        <w:t>68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CE1285">
        <w:rPr>
          <w:noProof/>
        </w:rPr>
        <w:t>70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CE1285">
        <w:rPr>
          <w:noProof/>
        </w:rPr>
        <w:t>72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CE1285">
        <w:rPr>
          <w:noProof/>
        </w:rPr>
        <w:t>74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CE1285">
        <w:rPr>
          <w:noProof/>
        </w:rPr>
        <w:t>78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CE1285">
        <w:rPr>
          <w:noProof/>
        </w:rPr>
        <w:t>82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CE1285">
        <w:rPr>
          <w:noProof/>
        </w:rPr>
        <w:t>85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CE1285">
        <w:rPr>
          <w:noProof/>
        </w:rPr>
        <w:t>87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CE1285">
        <w:rPr>
          <w:noProof/>
        </w:rPr>
        <w:t>89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CE1285">
        <w:rPr>
          <w:noProof/>
        </w:rPr>
        <w:t>91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CE1285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>Заказчик, являю</w:t>
      </w:r>
      <w:r w:rsidRPr="00CE1285">
        <w:rPr>
          <w:iCs/>
          <w:sz w:val="24"/>
          <w:szCs w:val="24"/>
        </w:rPr>
        <w:t xml:space="preserve">щийся Организатором запроса предложений </w:t>
      </w:r>
      <w:r w:rsidR="007556FF" w:rsidRPr="00CE1285">
        <w:rPr>
          <w:iCs/>
          <w:sz w:val="24"/>
          <w:szCs w:val="24"/>
        </w:rPr>
        <w:t>– ПАО «МРСК Центра» (далее – Заказчик или Организатор)</w:t>
      </w:r>
      <w:r w:rsidRPr="00CE1285">
        <w:rPr>
          <w:iCs/>
          <w:sz w:val="24"/>
          <w:szCs w:val="24"/>
        </w:rPr>
        <w:t xml:space="preserve"> (почтовый адрес:</w:t>
      </w:r>
      <w:proofErr w:type="gramEnd"/>
      <w:r w:rsidR="007556FF" w:rsidRPr="00CE1285">
        <w:rPr>
          <w:iCs/>
          <w:sz w:val="24"/>
          <w:szCs w:val="24"/>
        </w:rPr>
        <w:t xml:space="preserve"> РФ, 127018, г. Москва, ул. 2-я Ямская, 4</w:t>
      </w:r>
      <w:r w:rsidR="00EC1043" w:rsidRPr="00CE1285">
        <w:rPr>
          <w:iCs/>
          <w:sz w:val="24"/>
          <w:szCs w:val="24"/>
        </w:rPr>
        <w:t>, с</w:t>
      </w:r>
      <w:r w:rsidRPr="00CE1285">
        <w:rPr>
          <w:iCs/>
          <w:sz w:val="24"/>
          <w:szCs w:val="24"/>
        </w:rPr>
        <w:t xml:space="preserve">екретарь Закупочной комиссии – </w:t>
      </w:r>
      <w:r w:rsidR="00475D58" w:rsidRPr="00CE1285">
        <w:rPr>
          <w:iCs/>
          <w:sz w:val="24"/>
          <w:szCs w:val="24"/>
        </w:rPr>
        <w:t xml:space="preserve">ведущий специалист отдела закупочной деятельности ПАО «МРСК Центра» (филиала «Воронежэнерго») Зайцева Александра Анатольевна, контактный телефон: (473) 257-94-66, адрес электронной почты:  </w:t>
      </w:r>
      <w:hyperlink r:id="rId18" w:history="1">
        <w:r w:rsidR="00475D58" w:rsidRPr="00CE1285">
          <w:rPr>
            <w:rStyle w:val="a7"/>
            <w:sz w:val="24"/>
            <w:szCs w:val="24"/>
            <w:lang w:val="en-US"/>
          </w:rPr>
          <w:t>Zaitseva</w:t>
        </w:r>
        <w:r w:rsidR="00475D58" w:rsidRPr="00CE1285">
          <w:rPr>
            <w:rStyle w:val="a7"/>
            <w:sz w:val="24"/>
            <w:szCs w:val="24"/>
          </w:rPr>
          <w:t>.</w:t>
        </w:r>
        <w:r w:rsidR="00475D58" w:rsidRPr="00CE1285">
          <w:rPr>
            <w:rStyle w:val="a7"/>
            <w:sz w:val="24"/>
            <w:szCs w:val="24"/>
            <w:lang w:val="en-US"/>
          </w:rPr>
          <w:t>AA</w:t>
        </w:r>
        <w:r w:rsidR="00475D58" w:rsidRPr="00CE1285">
          <w:rPr>
            <w:rStyle w:val="a7"/>
            <w:sz w:val="24"/>
            <w:szCs w:val="24"/>
          </w:rPr>
          <w:t>@</w:t>
        </w:r>
        <w:r w:rsidR="00475D58" w:rsidRPr="00CE1285">
          <w:rPr>
            <w:rStyle w:val="a7"/>
            <w:sz w:val="24"/>
            <w:szCs w:val="24"/>
            <w:lang w:val="en-US"/>
          </w:rPr>
          <w:t>mrsk</w:t>
        </w:r>
        <w:r w:rsidR="00475D58" w:rsidRPr="00CE1285">
          <w:rPr>
            <w:rStyle w:val="a7"/>
            <w:sz w:val="24"/>
            <w:szCs w:val="24"/>
          </w:rPr>
          <w:t>-1.</w:t>
        </w:r>
        <w:r w:rsidR="00475D58" w:rsidRPr="00CE1285">
          <w:rPr>
            <w:rStyle w:val="a7"/>
            <w:sz w:val="24"/>
            <w:szCs w:val="24"/>
            <w:lang w:val="en-US"/>
          </w:rPr>
          <w:t>ru</w:t>
        </w:r>
      </w:hyperlink>
      <w:r w:rsidR="00475D58" w:rsidRPr="00CE1285">
        <w:rPr>
          <w:rStyle w:val="a7"/>
          <w:sz w:val="24"/>
          <w:szCs w:val="24"/>
        </w:rPr>
        <w:t>,</w:t>
      </w:r>
      <w:r w:rsidR="00475D58" w:rsidRPr="00CE1285">
        <w:rPr>
          <w:iCs/>
          <w:sz w:val="24"/>
          <w:szCs w:val="24"/>
        </w:rPr>
        <w:t xml:space="preserve"> ответственное лицо – Лещева Екатерина Николаевна, контактный телефон - (473) 257-94-66, адрес электронной почты: </w:t>
      </w:r>
      <w:hyperlink r:id="rId19" w:history="1">
        <w:r w:rsidR="00475D58" w:rsidRPr="00CE1285">
          <w:rPr>
            <w:rStyle w:val="a7"/>
            <w:sz w:val="24"/>
            <w:szCs w:val="24"/>
            <w:lang w:val="en-US"/>
          </w:rPr>
          <w:t>Lescheva</w:t>
        </w:r>
        <w:r w:rsidR="00475D58" w:rsidRPr="00CE1285">
          <w:rPr>
            <w:rStyle w:val="a7"/>
            <w:sz w:val="24"/>
            <w:szCs w:val="24"/>
          </w:rPr>
          <w:t>.</w:t>
        </w:r>
        <w:r w:rsidR="00475D58" w:rsidRPr="00CE1285">
          <w:rPr>
            <w:rStyle w:val="a7"/>
            <w:sz w:val="24"/>
            <w:szCs w:val="24"/>
            <w:lang w:val="en-US"/>
          </w:rPr>
          <w:t>EN</w:t>
        </w:r>
        <w:r w:rsidR="00475D58" w:rsidRPr="00CE1285">
          <w:rPr>
            <w:rStyle w:val="a7"/>
            <w:sz w:val="24"/>
            <w:szCs w:val="24"/>
          </w:rPr>
          <w:t>@</w:t>
        </w:r>
        <w:r w:rsidR="00475D58" w:rsidRPr="00CE1285">
          <w:rPr>
            <w:rStyle w:val="a7"/>
            <w:sz w:val="24"/>
            <w:szCs w:val="24"/>
            <w:lang w:val="en-US"/>
          </w:rPr>
          <w:t>mrsk</w:t>
        </w:r>
        <w:r w:rsidR="00475D58" w:rsidRPr="00CE1285">
          <w:rPr>
            <w:rStyle w:val="a7"/>
            <w:sz w:val="24"/>
            <w:szCs w:val="24"/>
          </w:rPr>
          <w:t>-1.</w:t>
        </w:r>
        <w:r w:rsidR="00475D58" w:rsidRPr="00CE1285">
          <w:rPr>
            <w:rStyle w:val="a7"/>
            <w:sz w:val="24"/>
            <w:szCs w:val="24"/>
            <w:lang w:val="en-US"/>
          </w:rPr>
          <w:t>ru</w:t>
        </w:r>
      </w:hyperlink>
      <w:r w:rsidR="000F1124" w:rsidRPr="00CE1285">
        <w:rPr>
          <w:sz w:val="24"/>
          <w:szCs w:val="24"/>
        </w:rPr>
        <w:t>.</w:t>
      </w:r>
      <w:r w:rsidR="00862664" w:rsidRPr="00CE1285">
        <w:rPr>
          <w:sz w:val="24"/>
          <w:szCs w:val="24"/>
        </w:rPr>
        <w:t xml:space="preserve"> </w:t>
      </w:r>
      <w:proofErr w:type="gramStart"/>
      <w:r w:rsidR="004B5EB3" w:rsidRPr="00CE1285">
        <w:rPr>
          <w:iCs/>
          <w:sz w:val="24"/>
          <w:szCs w:val="24"/>
        </w:rPr>
        <w:t>Извещени</w:t>
      </w:r>
      <w:r w:rsidRPr="00CE1285">
        <w:rPr>
          <w:iCs/>
          <w:sz w:val="24"/>
          <w:szCs w:val="24"/>
        </w:rPr>
        <w:t>ем</w:t>
      </w:r>
      <w:r w:rsidRPr="00CE1285">
        <w:rPr>
          <w:sz w:val="24"/>
          <w:szCs w:val="24"/>
        </w:rPr>
        <w:t xml:space="preserve"> о проведении открытого </w:t>
      </w:r>
      <w:r w:rsidRPr="00CE1285">
        <w:rPr>
          <w:iCs/>
          <w:sz w:val="24"/>
          <w:szCs w:val="24"/>
        </w:rPr>
        <w:t>запроса предложений</w:t>
      </w:r>
      <w:r w:rsidRPr="00CE1285">
        <w:rPr>
          <w:sz w:val="24"/>
          <w:szCs w:val="24"/>
        </w:rPr>
        <w:t xml:space="preserve">, опубликованным </w:t>
      </w:r>
      <w:r w:rsidRPr="00CE1285">
        <w:rPr>
          <w:b/>
          <w:sz w:val="24"/>
          <w:szCs w:val="24"/>
        </w:rPr>
        <w:t>«</w:t>
      </w:r>
      <w:r w:rsidR="007B117E" w:rsidRPr="00CE1285">
        <w:rPr>
          <w:b/>
          <w:sz w:val="24"/>
          <w:szCs w:val="24"/>
        </w:rPr>
        <w:t>22</w:t>
      </w:r>
      <w:r w:rsidRPr="00CE1285">
        <w:rPr>
          <w:b/>
          <w:sz w:val="24"/>
          <w:szCs w:val="24"/>
        </w:rPr>
        <w:t xml:space="preserve">» </w:t>
      </w:r>
      <w:r w:rsidR="007B117E" w:rsidRPr="00CE1285">
        <w:rPr>
          <w:b/>
          <w:sz w:val="24"/>
          <w:szCs w:val="24"/>
        </w:rPr>
        <w:t>февраля</w:t>
      </w:r>
      <w:r w:rsidRPr="00CE1285">
        <w:rPr>
          <w:b/>
          <w:sz w:val="24"/>
          <w:szCs w:val="24"/>
        </w:rPr>
        <w:t xml:space="preserve"> </w:t>
      </w:r>
      <w:r w:rsidR="006F025D" w:rsidRPr="00CE1285">
        <w:rPr>
          <w:b/>
          <w:sz w:val="24"/>
          <w:szCs w:val="24"/>
        </w:rPr>
        <w:t>2018</w:t>
      </w:r>
      <w:r w:rsidRPr="00CE1285">
        <w:rPr>
          <w:b/>
          <w:sz w:val="24"/>
          <w:szCs w:val="24"/>
        </w:rPr>
        <w:t xml:space="preserve"> г.</w:t>
      </w:r>
      <w:r w:rsidRPr="00CE1285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CE1285">
          <w:rPr>
            <w:rStyle w:val="a7"/>
            <w:sz w:val="24"/>
            <w:szCs w:val="24"/>
          </w:rPr>
          <w:t>www.zakupki.</w:t>
        </w:r>
        <w:r w:rsidR="00345CCA" w:rsidRPr="00CE1285">
          <w:rPr>
            <w:rStyle w:val="a7"/>
            <w:sz w:val="24"/>
            <w:szCs w:val="24"/>
            <w:lang w:val="en-US"/>
          </w:rPr>
          <w:t>gov</w:t>
        </w:r>
        <w:r w:rsidR="00345CCA" w:rsidRPr="00CE1285">
          <w:rPr>
            <w:rStyle w:val="a7"/>
            <w:sz w:val="24"/>
            <w:szCs w:val="24"/>
          </w:rPr>
          <w:t>.ru</w:t>
        </w:r>
      </w:hyperlink>
      <w:r w:rsidRPr="00CE1285">
        <w:rPr>
          <w:sz w:val="24"/>
          <w:szCs w:val="24"/>
        </w:rPr>
        <w:t>),</w:t>
      </w:r>
      <w:r w:rsidR="009D7F01" w:rsidRPr="00CE1285">
        <w:rPr>
          <w:iCs/>
          <w:sz w:val="24"/>
          <w:szCs w:val="24"/>
        </w:rPr>
        <w:t xml:space="preserve"> </w:t>
      </w:r>
      <w:r w:rsidR="009D7F01" w:rsidRPr="00CE1285">
        <w:rPr>
          <w:sz w:val="24"/>
          <w:szCs w:val="24"/>
        </w:rPr>
        <w:t xml:space="preserve">на сайте </w:t>
      </w:r>
      <w:r w:rsidR="007556FF" w:rsidRPr="00CE1285">
        <w:rPr>
          <w:iCs/>
          <w:sz w:val="24"/>
          <w:szCs w:val="24"/>
        </w:rPr>
        <w:t>ПАО «МРСК Центра»</w:t>
      </w:r>
      <w:r w:rsidR="009D7F01" w:rsidRPr="00CE1285">
        <w:rPr>
          <w:sz w:val="24"/>
          <w:szCs w:val="24"/>
        </w:rPr>
        <w:t xml:space="preserve"> (</w:t>
      </w:r>
      <w:hyperlink r:id="rId21" w:history="1">
        <w:r w:rsidR="007556FF" w:rsidRPr="00CE1285">
          <w:rPr>
            <w:rStyle w:val="a7"/>
            <w:sz w:val="24"/>
            <w:szCs w:val="24"/>
          </w:rPr>
          <w:t>www.mrsk-1.ru</w:t>
        </w:r>
      </w:hyperlink>
      <w:r w:rsidR="00862664" w:rsidRPr="00CE1285">
        <w:rPr>
          <w:sz w:val="24"/>
          <w:szCs w:val="24"/>
        </w:rPr>
        <w:t>)</w:t>
      </w:r>
      <w:r w:rsidR="00702B2C" w:rsidRPr="00CE1285">
        <w:rPr>
          <w:sz w:val="24"/>
          <w:szCs w:val="24"/>
        </w:rPr>
        <w:t xml:space="preserve">, на сайте ЭТП, указанном в п. </w:t>
      </w:r>
      <w:r w:rsidR="002F5A68" w:rsidRPr="00CE1285">
        <w:rPr>
          <w:sz w:val="24"/>
          <w:szCs w:val="24"/>
        </w:rPr>
        <w:fldChar w:fldCharType="begin"/>
      </w:r>
      <w:r w:rsidR="002F5A68" w:rsidRPr="00CE1285">
        <w:rPr>
          <w:sz w:val="24"/>
          <w:szCs w:val="24"/>
        </w:rPr>
        <w:instrText xml:space="preserve"> REF _Ref440269836 \r \h  \* MERGEFORMAT </w:instrText>
      </w:r>
      <w:r w:rsidR="002F5A68" w:rsidRPr="00CE1285">
        <w:rPr>
          <w:sz w:val="24"/>
          <w:szCs w:val="24"/>
        </w:rPr>
      </w:r>
      <w:r w:rsidR="002F5A68" w:rsidRPr="00CE1285">
        <w:rPr>
          <w:sz w:val="24"/>
          <w:szCs w:val="24"/>
        </w:rPr>
        <w:fldChar w:fldCharType="separate"/>
      </w:r>
      <w:r w:rsidR="00CE1285" w:rsidRPr="00CE1285">
        <w:rPr>
          <w:sz w:val="24"/>
          <w:szCs w:val="24"/>
        </w:rPr>
        <w:t>1.1.2</w:t>
      </w:r>
      <w:r w:rsidR="002F5A68" w:rsidRPr="00CE1285">
        <w:rPr>
          <w:sz w:val="24"/>
          <w:szCs w:val="24"/>
        </w:rPr>
        <w:fldChar w:fldCharType="end"/>
      </w:r>
      <w:r w:rsidR="00702B2C" w:rsidRPr="00CE1285">
        <w:rPr>
          <w:sz w:val="24"/>
          <w:szCs w:val="24"/>
        </w:rPr>
        <w:t xml:space="preserve"> настоящей Документации,</w:t>
      </w:r>
      <w:r w:rsidR="009A7733" w:rsidRPr="00CE1285">
        <w:rPr>
          <w:iCs/>
          <w:sz w:val="24"/>
          <w:szCs w:val="24"/>
        </w:rPr>
        <w:t xml:space="preserve"> </w:t>
      </w:r>
      <w:r w:rsidRPr="00CE1285">
        <w:rPr>
          <w:iCs/>
          <w:sz w:val="24"/>
          <w:szCs w:val="24"/>
        </w:rPr>
        <w:t>приг</w:t>
      </w:r>
      <w:r w:rsidRPr="00CE1285">
        <w:rPr>
          <w:sz w:val="24"/>
          <w:szCs w:val="24"/>
        </w:rPr>
        <w:t>ласило юридических лиц</w:t>
      </w:r>
      <w:r w:rsidR="005B75A6" w:rsidRPr="00CE1285">
        <w:rPr>
          <w:sz w:val="24"/>
          <w:szCs w:val="24"/>
        </w:rPr>
        <w:t xml:space="preserve"> и физических лиц (в т.</w:t>
      </w:r>
      <w:r w:rsidR="003129D4" w:rsidRPr="00CE1285">
        <w:rPr>
          <w:sz w:val="24"/>
          <w:szCs w:val="24"/>
        </w:rPr>
        <w:t xml:space="preserve"> </w:t>
      </w:r>
      <w:r w:rsidR="005B75A6" w:rsidRPr="00CE1285">
        <w:rPr>
          <w:sz w:val="24"/>
          <w:szCs w:val="24"/>
        </w:rPr>
        <w:t>ч. индивидуальных предпринимателей)</w:t>
      </w:r>
      <w:r w:rsidR="00DC6125" w:rsidRPr="00CE1285">
        <w:rPr>
          <w:sz w:val="24"/>
          <w:szCs w:val="24"/>
        </w:rPr>
        <w:t xml:space="preserve"> (далее - Участники)</w:t>
      </w:r>
      <w:r w:rsidR="009D7F01" w:rsidRPr="00CE1285">
        <w:rPr>
          <w:sz w:val="24"/>
          <w:szCs w:val="24"/>
        </w:rPr>
        <w:t xml:space="preserve"> </w:t>
      </w:r>
      <w:r w:rsidR="004B5EB3" w:rsidRPr="00CE1285">
        <w:rPr>
          <w:sz w:val="24"/>
          <w:szCs w:val="24"/>
        </w:rPr>
        <w:t>к участию в процедуре О</w:t>
      </w:r>
      <w:r w:rsidRPr="00CE1285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CE1285">
        <w:rPr>
          <w:sz w:val="24"/>
          <w:szCs w:val="24"/>
        </w:rPr>
        <w:t>на право</w:t>
      </w:r>
      <w:proofErr w:type="gramEnd"/>
      <w:r w:rsidR="004B5EB3" w:rsidRPr="00CE1285">
        <w:rPr>
          <w:sz w:val="24"/>
          <w:szCs w:val="24"/>
        </w:rPr>
        <w:t xml:space="preserve"> заключения </w:t>
      </w:r>
      <w:r w:rsidR="00366652" w:rsidRPr="00CE1285">
        <w:rPr>
          <w:sz w:val="24"/>
          <w:szCs w:val="24"/>
        </w:rPr>
        <w:t>Договор</w:t>
      </w:r>
      <w:r w:rsidR="007B117E" w:rsidRPr="00CE1285">
        <w:rPr>
          <w:sz w:val="24"/>
          <w:szCs w:val="24"/>
        </w:rPr>
        <w:t>а</w:t>
      </w:r>
      <w:r w:rsidR="00366652" w:rsidRPr="00CE1285">
        <w:rPr>
          <w:sz w:val="24"/>
          <w:szCs w:val="24"/>
        </w:rPr>
        <w:t xml:space="preserve"> </w:t>
      </w:r>
      <w:r w:rsidR="007B117E" w:rsidRPr="00CE1285">
        <w:rPr>
          <w:sz w:val="24"/>
          <w:szCs w:val="24"/>
        </w:rPr>
        <w:t>на оказание услуг по экспертизе промышленной безопасности подъемных сооружений для нужд ПАО «МРСК Центра» (филиала «Воронежэнерго»)</w:t>
      </w:r>
      <w:r w:rsidR="00862664" w:rsidRPr="00CE1285">
        <w:rPr>
          <w:sz w:val="24"/>
          <w:szCs w:val="24"/>
        </w:rPr>
        <w:t xml:space="preserve">, расположенного по адресу: РФ, 394033, г. Воронеж, ул. </w:t>
      </w:r>
      <w:proofErr w:type="spellStart"/>
      <w:r w:rsidR="00862664" w:rsidRPr="00CE1285">
        <w:rPr>
          <w:sz w:val="24"/>
          <w:szCs w:val="24"/>
        </w:rPr>
        <w:t>Арзамасская</w:t>
      </w:r>
      <w:proofErr w:type="spellEnd"/>
      <w:r w:rsidR="00862664" w:rsidRPr="00CE1285">
        <w:rPr>
          <w:sz w:val="24"/>
          <w:szCs w:val="24"/>
        </w:rPr>
        <w:t>, 2</w:t>
      </w:r>
      <w:r w:rsidRPr="00CE1285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CE1285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E1285">
        <w:rPr>
          <w:sz w:val="24"/>
          <w:szCs w:val="24"/>
        </w:rPr>
        <w:t xml:space="preserve">Настоящий </w:t>
      </w:r>
      <w:r w:rsidR="004B5EB3" w:rsidRPr="00CE1285">
        <w:rPr>
          <w:sz w:val="24"/>
          <w:szCs w:val="24"/>
        </w:rPr>
        <w:t>З</w:t>
      </w:r>
      <w:r w:rsidRPr="00CE1285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E1285">
        <w:rPr>
          <w:sz w:val="24"/>
          <w:szCs w:val="24"/>
        </w:rPr>
        <w:t>электронной торговой площадк</w:t>
      </w:r>
      <w:r w:rsidR="00414AB1" w:rsidRPr="00CE1285">
        <w:rPr>
          <w:sz w:val="24"/>
          <w:szCs w:val="24"/>
        </w:rPr>
        <w:t>и</w:t>
      </w:r>
      <w:r w:rsidR="00702B2C" w:rsidRPr="00CE1285">
        <w:rPr>
          <w:sz w:val="24"/>
          <w:szCs w:val="24"/>
        </w:rPr>
        <w:t xml:space="preserve"> </w:t>
      </w:r>
      <w:r w:rsidR="000D70B6" w:rsidRPr="00CE1285">
        <w:rPr>
          <w:sz w:val="24"/>
          <w:szCs w:val="24"/>
        </w:rPr>
        <w:t>П</w:t>
      </w:r>
      <w:r w:rsidR="00702B2C" w:rsidRPr="00CE1285">
        <w:rPr>
          <w:sz w:val="24"/>
          <w:szCs w:val="24"/>
        </w:rPr>
        <w:t>АО «</w:t>
      </w:r>
      <w:proofErr w:type="spellStart"/>
      <w:r w:rsidR="00702B2C" w:rsidRPr="00CE1285">
        <w:rPr>
          <w:sz w:val="24"/>
          <w:szCs w:val="24"/>
        </w:rPr>
        <w:t>Россети</w:t>
      </w:r>
      <w:proofErr w:type="spellEnd"/>
      <w:r w:rsidR="00702B2C" w:rsidRPr="00CE1285">
        <w:rPr>
          <w:sz w:val="24"/>
          <w:szCs w:val="24"/>
        </w:rPr>
        <w:t xml:space="preserve">» </w:t>
      </w:r>
      <w:hyperlink r:id="rId22" w:history="1">
        <w:r w:rsidR="00862664" w:rsidRPr="00CE1285">
          <w:rPr>
            <w:rStyle w:val="a7"/>
            <w:sz w:val="24"/>
            <w:szCs w:val="24"/>
          </w:rPr>
          <w:t>etp.rosseti.ru</w:t>
        </w:r>
      </w:hyperlink>
      <w:r w:rsidR="00862664" w:rsidRPr="00CE1285">
        <w:rPr>
          <w:sz w:val="24"/>
          <w:szCs w:val="24"/>
        </w:rPr>
        <w:t xml:space="preserve"> </w:t>
      </w:r>
      <w:r w:rsidR="00702B2C" w:rsidRPr="00CE1285">
        <w:rPr>
          <w:sz w:val="24"/>
          <w:szCs w:val="24"/>
        </w:rPr>
        <w:t>(далее — ЭТП)</w:t>
      </w:r>
      <w:r w:rsidR="005B75A6" w:rsidRPr="00CE1285">
        <w:rPr>
          <w:sz w:val="24"/>
          <w:szCs w:val="24"/>
        </w:rPr>
        <w:t>.</w:t>
      </w:r>
      <w:bookmarkEnd w:id="14"/>
    </w:p>
    <w:p w:rsidR="00717F60" w:rsidRPr="00CE1285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E1285">
        <w:rPr>
          <w:sz w:val="24"/>
          <w:szCs w:val="24"/>
        </w:rPr>
        <w:t>Заказчик</w:t>
      </w:r>
      <w:r w:rsidR="00702B2C" w:rsidRPr="00CE1285">
        <w:rPr>
          <w:sz w:val="24"/>
          <w:szCs w:val="24"/>
        </w:rPr>
        <w:t xml:space="preserve">: </w:t>
      </w:r>
      <w:r w:rsidRPr="00CE1285">
        <w:rPr>
          <w:sz w:val="24"/>
          <w:szCs w:val="24"/>
        </w:rPr>
        <w:t xml:space="preserve"> </w:t>
      </w:r>
      <w:r w:rsidR="00702B2C" w:rsidRPr="00CE1285">
        <w:rPr>
          <w:iCs/>
          <w:sz w:val="24"/>
          <w:szCs w:val="24"/>
        </w:rPr>
        <w:t>ПАО «МРСК Центра».</w:t>
      </w:r>
      <w:r w:rsidRPr="00CE1285">
        <w:rPr>
          <w:rStyle w:val="aa"/>
          <w:sz w:val="24"/>
          <w:szCs w:val="24"/>
        </w:rPr>
        <w:t xml:space="preserve"> </w:t>
      </w:r>
      <w:bookmarkEnd w:id="15"/>
    </w:p>
    <w:p w:rsidR="008C4223" w:rsidRPr="00CE1285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CE1285">
        <w:rPr>
          <w:sz w:val="24"/>
          <w:szCs w:val="24"/>
        </w:rPr>
        <w:t>Предмет З</w:t>
      </w:r>
      <w:r w:rsidR="00717F60" w:rsidRPr="00CE1285">
        <w:rPr>
          <w:sz w:val="24"/>
          <w:szCs w:val="24"/>
        </w:rPr>
        <w:t>апроса предложений</w:t>
      </w:r>
      <w:r w:rsidR="00702B2C" w:rsidRPr="00CE1285">
        <w:rPr>
          <w:sz w:val="24"/>
          <w:szCs w:val="24"/>
        </w:rPr>
        <w:t>:</w:t>
      </w:r>
      <w:bookmarkEnd w:id="16"/>
    </w:p>
    <w:p w:rsidR="00A40714" w:rsidRPr="00CE1285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E1285">
        <w:rPr>
          <w:b/>
          <w:sz w:val="24"/>
          <w:szCs w:val="24"/>
          <w:u w:val="single"/>
        </w:rPr>
        <w:t>Лот №1:</w:t>
      </w:r>
      <w:r w:rsidR="00717F60" w:rsidRPr="00CE1285">
        <w:rPr>
          <w:sz w:val="24"/>
          <w:szCs w:val="24"/>
        </w:rPr>
        <w:t xml:space="preserve"> право заключения </w:t>
      </w:r>
      <w:r w:rsidR="00123C70" w:rsidRPr="00CE1285">
        <w:rPr>
          <w:sz w:val="24"/>
          <w:szCs w:val="24"/>
        </w:rPr>
        <w:t>Договор</w:t>
      </w:r>
      <w:r w:rsidR="00977BC7" w:rsidRPr="00CE1285">
        <w:rPr>
          <w:sz w:val="24"/>
          <w:szCs w:val="24"/>
        </w:rPr>
        <w:t>а</w:t>
      </w:r>
      <w:r w:rsidR="00A40714" w:rsidRPr="00CE1285">
        <w:rPr>
          <w:sz w:val="24"/>
          <w:szCs w:val="24"/>
        </w:rPr>
        <w:t xml:space="preserve"> </w:t>
      </w:r>
      <w:r w:rsidR="00977BC7" w:rsidRPr="00CE1285">
        <w:rPr>
          <w:sz w:val="24"/>
          <w:szCs w:val="24"/>
        </w:rPr>
        <w:t>на оказание услуг по экспертизе промышленной безопасности подъемных сооружений для нужд ПАО «МРСК Центра» (филиала «Воронежэнерго»)</w:t>
      </w:r>
      <w:bookmarkEnd w:id="17"/>
      <w:r w:rsidR="00702B2C" w:rsidRPr="00CE1285">
        <w:rPr>
          <w:sz w:val="24"/>
          <w:szCs w:val="24"/>
        </w:rPr>
        <w:t>.</w:t>
      </w:r>
    </w:p>
    <w:p w:rsidR="008C4223" w:rsidRPr="00CE1285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E1285">
        <w:rPr>
          <w:sz w:val="24"/>
          <w:szCs w:val="24"/>
        </w:rPr>
        <w:t xml:space="preserve">Количество лотов: </w:t>
      </w:r>
      <w:r w:rsidRPr="00CE1285">
        <w:rPr>
          <w:b/>
          <w:sz w:val="24"/>
          <w:szCs w:val="24"/>
        </w:rPr>
        <w:t>1 (один)</w:t>
      </w:r>
      <w:r w:rsidRPr="00CE1285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CE1285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0D7DD6">
        <w:rPr>
          <w:sz w:val="24"/>
          <w:szCs w:val="24"/>
        </w:rPr>
        <w:t>Сроки</w:t>
      </w:r>
      <w:r w:rsidR="00717F60" w:rsidRPr="000D7DD6">
        <w:rPr>
          <w:sz w:val="24"/>
          <w:szCs w:val="24"/>
        </w:rPr>
        <w:t xml:space="preserve"> </w:t>
      </w:r>
      <w:r w:rsidR="00366652" w:rsidRPr="000D7DD6">
        <w:rPr>
          <w:sz w:val="24"/>
          <w:szCs w:val="24"/>
        </w:rPr>
        <w:t>оказания услуг</w:t>
      </w:r>
      <w:r w:rsidR="00717F60" w:rsidRPr="000D7DD6">
        <w:rPr>
          <w:sz w:val="24"/>
          <w:szCs w:val="24"/>
        </w:rPr>
        <w:t xml:space="preserve">: </w:t>
      </w:r>
      <w:r w:rsidR="00E76B55" w:rsidRPr="000D7DD6">
        <w:rPr>
          <w:sz w:val="24"/>
          <w:szCs w:val="24"/>
        </w:rPr>
        <w:t xml:space="preserve">с момента подписания </w:t>
      </w:r>
      <w:r w:rsidR="00E76B55" w:rsidRPr="00CE1285">
        <w:rPr>
          <w:sz w:val="24"/>
          <w:szCs w:val="24"/>
        </w:rPr>
        <w:t>Договора по 31.12.2018г</w:t>
      </w:r>
      <w:r w:rsidR="00717F60" w:rsidRPr="00CE1285">
        <w:rPr>
          <w:sz w:val="24"/>
          <w:szCs w:val="24"/>
        </w:rPr>
        <w:t>.</w:t>
      </w:r>
      <w:bookmarkEnd w:id="19"/>
    </w:p>
    <w:p w:rsidR="008D2928" w:rsidRPr="00CE1285" w:rsidRDefault="000D7DD6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CE1285">
        <w:rPr>
          <w:sz w:val="24"/>
          <w:szCs w:val="24"/>
        </w:rPr>
        <w:t>Место оказания услуг: г. Воронеж и Воронежская область</w:t>
      </w:r>
      <w:r w:rsidR="00366652" w:rsidRPr="00CE1285">
        <w:rPr>
          <w:sz w:val="24"/>
          <w:szCs w:val="24"/>
        </w:rPr>
        <w:t>.</w:t>
      </w:r>
      <w:bookmarkEnd w:id="20"/>
    </w:p>
    <w:p w:rsidR="00717F60" w:rsidRPr="00CE1285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CE1285">
        <w:rPr>
          <w:iCs/>
          <w:sz w:val="24"/>
          <w:szCs w:val="24"/>
        </w:rPr>
        <w:t xml:space="preserve">Форма и порядок оплаты: </w:t>
      </w:r>
      <w:r w:rsidR="00366652" w:rsidRPr="00CE1285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CE1285">
        <w:rPr>
          <w:iCs/>
          <w:sz w:val="24"/>
          <w:szCs w:val="24"/>
        </w:rPr>
        <w:t>.</w:t>
      </w:r>
      <w:bookmarkEnd w:id="21"/>
      <w:r w:rsidR="001245FA" w:rsidRPr="00CE1285">
        <w:rPr>
          <w:iCs/>
          <w:sz w:val="24"/>
          <w:szCs w:val="24"/>
        </w:rPr>
        <w:t xml:space="preserve"> В случае</w:t>
      </w:r>
      <w:proofErr w:type="gramStart"/>
      <w:r w:rsidR="001245FA" w:rsidRPr="00CE1285">
        <w:rPr>
          <w:iCs/>
          <w:sz w:val="24"/>
          <w:szCs w:val="24"/>
        </w:rPr>
        <w:t>,</w:t>
      </w:r>
      <w:proofErr w:type="gramEnd"/>
      <w:r w:rsidR="001245FA" w:rsidRPr="00CE1285">
        <w:rPr>
          <w:iCs/>
          <w:sz w:val="24"/>
          <w:szCs w:val="24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CE1285">
        <w:rPr>
          <w:iCs/>
          <w:sz w:val="24"/>
          <w:szCs w:val="24"/>
        </w:rPr>
        <w:t xml:space="preserve">Порядок проведения </w:t>
      </w:r>
      <w:r w:rsidR="00C05EF6" w:rsidRPr="00CE1285">
        <w:rPr>
          <w:iCs/>
          <w:sz w:val="24"/>
          <w:szCs w:val="24"/>
        </w:rPr>
        <w:t>запроса предложений</w:t>
      </w:r>
      <w:r w:rsidR="00C05EF6" w:rsidRP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CE1285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CE1285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CE1285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CE1285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lastRenderedPageBreak/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CE1285" w:rsidRPr="00CE1285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CE1285" w:rsidRPr="00CE1285">
        <w:rPr>
          <w:sz w:val="24"/>
          <w:szCs w:val="24"/>
        </w:rPr>
        <w:t>1.1.7</w:t>
      </w:r>
      <w:r w:rsidR="002F5A6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CE1285" w:rsidRPr="00CE1285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CE1285" w:rsidRPr="00CE1285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CE1285" w:rsidRPr="00CE1285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CE1285" w:rsidRPr="00CE1285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138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CE1285" w:rsidRPr="00CE1285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13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CE1285" w:rsidRPr="00CE1285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CE1285" w:rsidRPr="00CE1285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CE1285" w:rsidRPr="00CE1285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140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CE1285" w:rsidRPr="00CE1285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CE1285" w:rsidRPr="00CE1285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141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аффилированных между </w:t>
      </w:r>
      <w:r w:rsidRPr="00E71A48">
        <w:rPr>
          <w:sz w:val="24"/>
          <w:szCs w:val="24"/>
        </w:rPr>
        <w:lastRenderedPageBreak/>
        <w:t>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CE1285" w:rsidRPr="00CE1285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142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bookmarkStart w:id="66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CE1285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6112"/>
      <w:bookmarkStart w:id="78" w:name="_Toc469487598"/>
      <w:bookmarkStart w:id="79" w:name="_Toc471979896"/>
      <w:bookmarkStart w:id="80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CE1285" w:rsidRPr="00CE1285">
        <w:rPr>
          <w:b w:val="0"/>
          <w:szCs w:val="24"/>
        </w:rPr>
        <w:t>3.3</w:t>
      </w:r>
      <w:r w:rsidR="002F5A68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6113"/>
      <w:bookmarkStart w:id="92" w:name="_Toc469487599"/>
      <w:bookmarkStart w:id="93" w:name="_Toc471979897"/>
      <w:bookmarkStart w:id="94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CE1285" w:rsidRPr="00CE1285">
        <w:rPr>
          <w:b w:val="0"/>
          <w:szCs w:val="24"/>
        </w:rPr>
        <w:t>5.1</w:t>
      </w:r>
      <w:r w:rsidR="002F5A68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6114"/>
      <w:bookmarkStart w:id="106" w:name="_Toc469487600"/>
      <w:bookmarkStart w:id="107" w:name="_Toc471979898"/>
      <w:bookmarkStart w:id="108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_Ref440284918 \r \h  \* MERGEFORMAT </w:instrText>
      </w:r>
      <w:r w:rsidR="002F5A68">
        <w:fldChar w:fldCharType="separate"/>
      </w:r>
      <w:r w:rsidR="00CE1285" w:rsidRPr="00CE1285">
        <w:rPr>
          <w:b w:val="0"/>
          <w:szCs w:val="24"/>
        </w:rPr>
        <w:t>5.2</w:t>
      </w:r>
      <w:r w:rsidR="002F5A68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CE1285" w:rsidRPr="00CE1285">
        <w:rPr>
          <w:b w:val="0"/>
          <w:bCs w:val="0"/>
          <w:szCs w:val="24"/>
        </w:rPr>
        <w:t>5.3</w:t>
      </w:r>
      <w:r w:rsidR="002F5A68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_Ref440284947 \r \h  \* MERGEFORMAT </w:instrText>
      </w:r>
      <w:r w:rsidR="002F5A68">
        <w:fldChar w:fldCharType="separate"/>
      </w:r>
      <w:r w:rsidR="00CE1285" w:rsidRPr="00CE1285">
        <w:rPr>
          <w:b w:val="0"/>
          <w:szCs w:val="24"/>
        </w:rPr>
        <w:t>5.4</w:t>
      </w:r>
      <w:r w:rsidR="002F5A68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CE1285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CE1285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6115"/>
      <w:bookmarkStart w:id="120" w:name="_Toc469487601"/>
      <w:bookmarkStart w:id="121" w:name="_Toc471979899"/>
      <w:bookmarkStart w:id="122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CE1285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6116"/>
      <w:bookmarkStart w:id="134" w:name="_Toc469487602"/>
      <w:bookmarkStart w:id="135" w:name="_Toc471979900"/>
      <w:bookmarkStart w:id="136" w:name="_Toc498590148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CE1285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CE1285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149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150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6119"/>
      <w:bookmarkStart w:id="160" w:name="_Toc469487605"/>
      <w:bookmarkStart w:id="161" w:name="_Toc471979903"/>
      <w:bookmarkStart w:id="162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6120"/>
      <w:bookmarkStart w:id="179" w:name="_Toc469487606"/>
      <w:bookmarkStart w:id="180" w:name="_Toc471979904"/>
      <w:bookmarkStart w:id="181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CE1285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6121"/>
      <w:bookmarkStart w:id="198" w:name="_Toc469487607"/>
      <w:bookmarkStart w:id="199" w:name="_Toc471979905"/>
      <w:bookmarkStart w:id="200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6123"/>
      <w:bookmarkStart w:id="218" w:name="_Toc469487609"/>
      <w:bookmarkStart w:id="219" w:name="_Toc471979907"/>
      <w:bookmarkStart w:id="220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CE1285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6124"/>
      <w:bookmarkStart w:id="236" w:name="_Toc469487610"/>
      <w:bookmarkStart w:id="237" w:name="_Toc471979908"/>
      <w:bookmarkStart w:id="238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6125"/>
      <w:bookmarkStart w:id="255" w:name="_Toc469487611"/>
      <w:bookmarkStart w:id="256" w:name="_Toc471979909"/>
      <w:bookmarkStart w:id="257" w:name="_Toc498590157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158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2"/>
      <w:bookmarkEnd w:id="263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7613"/>
      <w:bookmarkStart w:id="266" w:name="_Toc471979911"/>
      <w:bookmarkStart w:id="267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CE1285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7614"/>
      <w:bookmarkStart w:id="270" w:name="_Toc471979912"/>
      <w:bookmarkStart w:id="271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7615"/>
      <w:bookmarkStart w:id="275" w:name="_Toc471979913"/>
      <w:bookmarkStart w:id="276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7616"/>
      <w:bookmarkStart w:id="279" w:name="_Toc471979914"/>
      <w:bookmarkStart w:id="280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7617"/>
      <w:bookmarkStart w:id="283" w:name="_Toc471979915"/>
      <w:bookmarkStart w:id="284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7618"/>
      <w:bookmarkStart w:id="287" w:name="_Toc471979916"/>
      <w:bookmarkStart w:id="288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7619"/>
      <w:bookmarkStart w:id="291" w:name="_Toc471979917"/>
      <w:bookmarkStart w:id="292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6128"/>
      <w:bookmarkStart w:id="309" w:name="_Toc469487622"/>
      <w:bookmarkStart w:id="310" w:name="_Toc471979920"/>
      <w:bookmarkStart w:id="311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CE1285" w:rsidRPr="00CE1285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CE1285" w:rsidRPr="00CE1285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CE1285" w:rsidRPr="00CE1285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CE1285" w:rsidRPr="00CE1285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CE1285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CE1285" w:rsidRPr="00CE1285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CE1285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CE1285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CE1285" w:rsidRPr="00CE1285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CE1285" w:rsidRPr="00CE1285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6129"/>
      <w:bookmarkStart w:id="328" w:name="_Toc469487623"/>
      <w:bookmarkStart w:id="329" w:name="_Toc471979921"/>
      <w:bookmarkStart w:id="330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170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CE1285" w:rsidRPr="00CE1285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171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6132"/>
      <w:bookmarkStart w:id="351" w:name="_Toc469487626"/>
      <w:bookmarkStart w:id="352" w:name="_Toc471979924"/>
      <w:bookmarkStart w:id="353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CE1285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CE1285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CE1285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CE1285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CE1285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CE1285" w:rsidRPr="00CE1285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CE1285" w:rsidRPr="00CE1285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CE1285" w:rsidRPr="00CE1285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CE1285" w:rsidRPr="00CE1285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CE1285" w:rsidRPr="00CE1285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CE1285" w:rsidRPr="00CE1285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CE1285" w:rsidRPr="00CE1285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CE1285" w:rsidRPr="00CE1285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CE1285" w:rsidRPr="00CE1285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CE1285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CE1285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CE1285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CE1285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CE1285" w:rsidRPr="00CE1285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CE1285" w:rsidRPr="00CE1285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CE1285" w:rsidRPr="00CE1285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CE1285" w:rsidRPr="00CE1285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CE1285" w:rsidRPr="00CE1285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CE1285" w:rsidRPr="00CE1285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CE1285" w:rsidRPr="00CE1285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CE1285" w:rsidRPr="00CE1285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CE1285" w:rsidRPr="00CE1285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CE1285" w:rsidRPr="00CE1285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CE1285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CE1285" w:rsidRPr="00CE1285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CE1285" w:rsidRPr="00CE1285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CE1285" w:rsidRPr="00CE1285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CE1285" w:rsidRPr="00CE1285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CE1285" w:rsidRPr="00CE1285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</w:t>
      </w:r>
      <w:r w:rsidRPr="0043428B">
        <w:rPr>
          <w:sz w:val="24"/>
          <w:szCs w:val="24"/>
        </w:rPr>
        <w:lastRenderedPageBreak/>
        <w:t xml:space="preserve">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CE1285" w:rsidRPr="00CE1285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CE1285" w:rsidRPr="00CE1285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6133"/>
      <w:bookmarkStart w:id="373" w:name="_Toc469487627"/>
      <w:bookmarkStart w:id="374" w:name="_Toc471979925"/>
      <w:bookmarkStart w:id="375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59"/>
      <w:bookmarkEnd w:id="360"/>
      <w:bookmarkEnd w:id="361"/>
      <w:r w:rsidRPr="0043428B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6134"/>
      <w:bookmarkStart w:id="388" w:name="_Toc469487628"/>
      <w:bookmarkStart w:id="389" w:name="_Toc471979926"/>
      <w:bookmarkStart w:id="390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CE1285" w:rsidRPr="00CE1285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CE1285" w:rsidRPr="00CE1285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6135"/>
      <w:bookmarkStart w:id="404" w:name="_Toc469487629"/>
      <w:bookmarkStart w:id="405" w:name="_Toc471979927"/>
      <w:bookmarkStart w:id="406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CE1285" w:rsidRPr="00CE1285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6136"/>
      <w:bookmarkStart w:id="419" w:name="_Toc469487630"/>
      <w:bookmarkStart w:id="420" w:name="_Toc471979928"/>
      <w:bookmarkStart w:id="421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6137"/>
      <w:bookmarkStart w:id="433" w:name="_Toc469487631"/>
      <w:bookmarkStart w:id="434" w:name="_Toc471979929"/>
      <w:bookmarkStart w:id="435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5898"/>
      <w:bookmarkStart w:id="447" w:name="_Toc468876138"/>
      <w:bookmarkStart w:id="448" w:name="_Toc469487632"/>
      <w:bookmarkStart w:id="449" w:name="_Toc471979930"/>
      <w:bookmarkStart w:id="450" w:name="_Toc498590178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1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451"/>
    </w:p>
    <w:p w:rsidR="00717F60" w:rsidRPr="000D7DD6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0D7DD6">
        <w:rPr>
          <w:b/>
          <w:bCs w:val="0"/>
          <w:sz w:val="24"/>
          <w:szCs w:val="24"/>
          <w:u w:val="single"/>
        </w:rPr>
        <w:t>По Лоту №1:</w:t>
      </w:r>
      <w:r w:rsidR="00717F60" w:rsidRPr="000D7DD6">
        <w:rPr>
          <w:bCs w:val="0"/>
          <w:sz w:val="24"/>
          <w:szCs w:val="24"/>
        </w:rPr>
        <w:t xml:space="preserve"> </w:t>
      </w:r>
      <w:r w:rsidR="000D7DD6" w:rsidRPr="000D7DD6">
        <w:rPr>
          <w:b/>
          <w:sz w:val="24"/>
          <w:szCs w:val="24"/>
        </w:rPr>
        <w:t>900 000,00</w:t>
      </w:r>
      <w:r w:rsidR="000D7DD6" w:rsidRPr="000D7DD6">
        <w:rPr>
          <w:sz w:val="24"/>
          <w:szCs w:val="24"/>
        </w:rPr>
        <w:t xml:space="preserve"> (Девятьсот тысяч) рублей 00 копеек РФ, без учета НДС; НДС составляет </w:t>
      </w:r>
      <w:r w:rsidR="000D7DD6" w:rsidRPr="000D7DD6">
        <w:rPr>
          <w:b/>
          <w:sz w:val="24"/>
          <w:szCs w:val="24"/>
        </w:rPr>
        <w:t>162 000,00</w:t>
      </w:r>
      <w:r w:rsidR="000D7DD6" w:rsidRPr="000D7DD6">
        <w:rPr>
          <w:sz w:val="24"/>
          <w:szCs w:val="24"/>
        </w:rPr>
        <w:t xml:space="preserve"> (Сто шестьдесят две тысячи) рублей 00 копеек РФ; </w:t>
      </w:r>
      <w:r w:rsidR="000D7DD6" w:rsidRPr="000D7DD6">
        <w:rPr>
          <w:b/>
          <w:sz w:val="24"/>
          <w:szCs w:val="24"/>
        </w:rPr>
        <w:t>1 062 000,00</w:t>
      </w:r>
      <w:r w:rsidR="000D7DD6" w:rsidRPr="000D7DD6">
        <w:rPr>
          <w:sz w:val="24"/>
          <w:szCs w:val="24"/>
        </w:rPr>
        <w:t xml:space="preserve"> (Один миллион шестьдесят две тысячи) рублей 00 копеек РФ, с учетом НДС.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CE1285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_Ref440271072 \r \h  \* MERGEFORMAT </w:instrText>
      </w:r>
      <w:r w:rsidR="002F5A68">
        <w:fldChar w:fldCharType="separate"/>
      </w:r>
      <w:r w:rsidR="00CE1285" w:rsidRPr="00CE1285">
        <w:rPr>
          <w:bCs w:val="0"/>
          <w:sz w:val="24"/>
          <w:szCs w:val="24"/>
        </w:rPr>
        <w:t>5.2</w:t>
      </w:r>
      <w:r w:rsidR="002F5A68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CE1285">
        <w:rPr>
          <w:sz w:val="24"/>
          <w:szCs w:val="24"/>
        </w:rPr>
        <w:t>3.6.4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CE1285" w:rsidRPr="00CE1285">
        <w:rPr>
          <w:bCs w:val="0"/>
          <w:sz w:val="24"/>
          <w:szCs w:val="24"/>
        </w:rPr>
        <w:t>5.1</w:t>
      </w:r>
      <w:r w:rsidR="002F5A68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_Ref467510701 \r \h  \* MERGEFORMAT </w:instrText>
      </w:r>
      <w:r w:rsidR="002F5A68">
        <w:fldChar w:fldCharType="separate"/>
      </w:r>
      <w:r w:rsidR="00CE1285" w:rsidRPr="00CE1285">
        <w:rPr>
          <w:bCs w:val="0"/>
          <w:sz w:val="24"/>
          <w:szCs w:val="24"/>
        </w:rPr>
        <w:t>3.3.7.1</w:t>
      </w:r>
      <w:r w:rsidR="002F5A68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2F5A68">
        <w:fldChar w:fldCharType="begin"/>
      </w:r>
      <w:r w:rsidR="002F5A68">
        <w:instrText xml:space="preserve"> REF _Ref440361439 \r \h  \* MERGEFORMAT </w:instrText>
      </w:r>
      <w:r w:rsidR="002F5A68">
        <w:fldChar w:fldCharType="separate"/>
      </w:r>
      <w:r w:rsidR="00CE1285" w:rsidRPr="00CE1285">
        <w:rPr>
          <w:sz w:val="24"/>
          <w:szCs w:val="24"/>
        </w:rPr>
        <w:t>5.5</w:t>
      </w:r>
      <w:r w:rsidR="002F5A68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CE1285" w:rsidRPr="00CE1285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CE1285" w:rsidRPr="00CE1285">
        <w:rPr>
          <w:bCs w:val="0"/>
          <w:sz w:val="24"/>
          <w:szCs w:val="24"/>
        </w:rPr>
        <w:t>3.11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52" w:name="_Ref191386407"/>
      <w:bookmarkStart w:id="453" w:name="_Ref191386526"/>
      <w:bookmarkStart w:id="454" w:name="_Toc440361333"/>
      <w:bookmarkStart w:id="455" w:name="_Toc440376088"/>
      <w:bookmarkStart w:id="456" w:name="_Toc440376215"/>
      <w:bookmarkStart w:id="457" w:name="_Toc440382480"/>
      <w:bookmarkStart w:id="458" w:name="_Toc440447150"/>
      <w:bookmarkStart w:id="459" w:name="_Toc440632310"/>
      <w:bookmarkStart w:id="460" w:name="_Toc440875083"/>
      <w:bookmarkStart w:id="461" w:name="_Toc441131070"/>
      <w:bookmarkStart w:id="462" w:name="_Toc465774591"/>
      <w:bookmarkStart w:id="463" w:name="_Toc465848820"/>
      <w:bookmarkStart w:id="464" w:name="_Toc468876139"/>
      <w:bookmarkStart w:id="465" w:name="_Toc469487633"/>
      <w:bookmarkStart w:id="466" w:name="_Toc471979931"/>
      <w:bookmarkStart w:id="467" w:name="_Toc498590179"/>
      <w:bookmarkStart w:id="468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9" w:name="_Ref93090116"/>
      <w:bookmarkStart w:id="470" w:name="_Ref191386482"/>
      <w:bookmarkStart w:id="471" w:name="_Ref440291364"/>
      <w:bookmarkEnd w:id="468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69"/>
      <w:r w:rsidRPr="00AE1D21">
        <w:rPr>
          <w:bCs w:val="0"/>
          <w:sz w:val="24"/>
          <w:szCs w:val="24"/>
        </w:rPr>
        <w:t>:</w:t>
      </w:r>
      <w:bookmarkStart w:id="472" w:name="_Ref306004833"/>
      <w:bookmarkEnd w:id="470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. </w:t>
      </w:r>
      <w:proofErr w:type="gramStart"/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CE1285" w:rsidRPr="00CE1285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CE1285" w:rsidRPr="00CE1285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1"/>
      <w:bookmarkEnd w:id="472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</w:t>
      </w:r>
      <w:r w:rsidRPr="00AE1D21">
        <w:rPr>
          <w:bCs w:val="0"/>
          <w:sz w:val="24"/>
          <w:szCs w:val="24"/>
        </w:rPr>
        <w:lastRenderedPageBreak/>
        <w:t>требованиям:</w:t>
      </w:r>
      <w:bookmarkEnd w:id="47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4"/>
      <w:bookmarkEnd w:id="47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6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6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</w:t>
      </w:r>
      <w:r w:rsidRPr="000D7DD6">
        <w:rPr>
          <w:sz w:val="24"/>
          <w:szCs w:val="24"/>
        </w:rPr>
        <w:t xml:space="preserve">. </w:t>
      </w:r>
      <w:r w:rsidR="002F5A68" w:rsidRPr="000D7DD6">
        <w:fldChar w:fldCharType="begin"/>
      </w:r>
      <w:r w:rsidR="002F5A68" w:rsidRPr="000D7DD6">
        <w:instrText xml:space="preserve"> REF _Ref440275279 \r \h  \* MERGEFORMAT </w:instrText>
      </w:r>
      <w:r w:rsidR="002F5A68" w:rsidRPr="000D7DD6">
        <w:fldChar w:fldCharType="separate"/>
      </w:r>
      <w:r w:rsidR="00CE1285" w:rsidRPr="00CE1285">
        <w:rPr>
          <w:sz w:val="24"/>
          <w:szCs w:val="24"/>
        </w:rPr>
        <w:t>1.1.4</w:t>
      </w:r>
      <w:r w:rsidR="002F5A68" w:rsidRPr="000D7DD6">
        <w:fldChar w:fldCharType="end"/>
      </w:r>
      <w:r w:rsidRPr="000D7DD6">
        <w:rPr>
          <w:sz w:val="24"/>
          <w:szCs w:val="24"/>
        </w:rPr>
        <w:t xml:space="preserve"> и разделе </w:t>
      </w:r>
      <w:r w:rsidR="002F5A68" w:rsidRPr="000D7DD6">
        <w:fldChar w:fldCharType="begin"/>
      </w:r>
      <w:r w:rsidR="002F5A68" w:rsidRPr="000D7DD6">
        <w:instrText xml:space="preserve"> REF _Ref440270568 \r \h  \* MERGEFORMAT </w:instrText>
      </w:r>
      <w:r w:rsidR="002F5A68" w:rsidRPr="000D7DD6">
        <w:fldChar w:fldCharType="separate"/>
      </w:r>
      <w:r w:rsidR="00CE1285">
        <w:t>4</w:t>
      </w:r>
      <w:r w:rsidR="002F5A68" w:rsidRPr="000D7DD6">
        <w:fldChar w:fldCharType="end"/>
      </w:r>
      <w:r w:rsidRPr="000D7DD6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444ECC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444ECC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444ECC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>.</w:t>
      </w:r>
      <w:proofErr w:type="gramEnd"/>
      <w:r w:rsidR="00036006" w:rsidRPr="00444ECC">
        <w:rPr>
          <w:color w:val="000000"/>
          <w:sz w:val="24"/>
          <w:szCs w:val="24"/>
          <w:lang w:eastAsia="ru-RU"/>
        </w:rPr>
        <w:t xml:space="preserve"> </w:t>
      </w:r>
      <w:r w:rsidR="008D108C" w:rsidRPr="00444EC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7" w:name="_Ref306005578"/>
      <w:bookmarkStart w:id="478" w:name="_Ref303587815"/>
      <w:r w:rsidRPr="00AE1D21">
        <w:rPr>
          <w:sz w:val="24"/>
          <w:szCs w:val="24"/>
        </w:rPr>
        <w:lastRenderedPageBreak/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CE1285" w:rsidRPr="00CE1285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CE1285" w:rsidRPr="00CE1285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7"/>
      <w:bookmarkEnd w:id="47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CE1285" w:rsidRPr="00CE1285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CE1285" w:rsidRPr="00CE1285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80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CE1285" w:rsidRPr="00CE1285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CE1285" w:rsidRPr="00CE1285">
        <w:rPr>
          <w:sz w:val="24"/>
          <w:szCs w:val="24"/>
        </w:rPr>
        <w:t>5.12</w:t>
      </w:r>
      <w:r w:rsidR="00CE1285">
        <w:t>.2.18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</w:t>
      </w:r>
      <w:r w:rsidR="00F82225" w:rsidRPr="00AE1D21">
        <w:rPr>
          <w:sz w:val="24"/>
          <w:szCs w:val="24"/>
        </w:rPr>
        <w:lastRenderedPageBreak/>
        <w:t xml:space="preserve">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CE1285" w:rsidRPr="00CE1285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lastRenderedPageBreak/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1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B5040">
        <w:rPr>
          <w:sz w:val="24"/>
          <w:szCs w:val="24"/>
        </w:rPr>
        <w:t>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CE1285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CE1285" w:rsidRPr="00CE1285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CE1285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CE1285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CE1285" w:rsidRPr="00CE1285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CE1285" w:rsidRPr="00CE1285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 xml:space="preserve">Под термином аналогичного договора понимается договор, идентичный предмету и сопоставимый с </w:t>
      </w:r>
      <w:r w:rsidR="008D108C" w:rsidRPr="00444ECC">
        <w:rPr>
          <w:iCs/>
          <w:sz w:val="24"/>
          <w:szCs w:val="24"/>
        </w:rPr>
        <w:lastRenderedPageBreak/>
        <w:t>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CE1285" w:rsidRPr="00CE1285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444ECC">
        <w:rPr>
          <w:sz w:val="24"/>
          <w:szCs w:val="24"/>
        </w:rPr>
        <w:t>дств в к</w:t>
      </w:r>
      <w:proofErr w:type="gramEnd"/>
      <w:r w:rsidR="00CE4D51" w:rsidRPr="00444ECC">
        <w:rPr>
          <w:sz w:val="24"/>
          <w:szCs w:val="24"/>
        </w:rPr>
        <w:t>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CE1285" w:rsidRPr="00CE1285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</w:t>
      </w:r>
      <w:r w:rsidRPr="007D7C50">
        <w:rPr>
          <w:i/>
          <w:sz w:val="24"/>
          <w:szCs w:val="24"/>
        </w:rPr>
        <w:lastRenderedPageBreak/>
        <w:t xml:space="preserve">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CE1285" w:rsidRPr="00CE1285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lastRenderedPageBreak/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4" w:name="_Ref191386451"/>
      <w:bookmarkStart w:id="485" w:name="_Ref440271628"/>
      <w:bookmarkStart w:id="486" w:name="_Toc440361334"/>
      <w:bookmarkStart w:id="487" w:name="_Toc440376089"/>
      <w:bookmarkStart w:id="488" w:name="_Toc440376216"/>
      <w:bookmarkStart w:id="489" w:name="_Toc440382481"/>
      <w:bookmarkStart w:id="490" w:name="_Toc440447151"/>
      <w:bookmarkStart w:id="491" w:name="_Toc440632311"/>
      <w:bookmarkStart w:id="492" w:name="_Toc440875084"/>
      <w:bookmarkStart w:id="493" w:name="_Toc441131071"/>
      <w:bookmarkStart w:id="494" w:name="_Ref465773032"/>
      <w:bookmarkStart w:id="495" w:name="_Toc465774592"/>
      <w:bookmarkStart w:id="496" w:name="_Toc465848821"/>
      <w:bookmarkStart w:id="497" w:name="_Toc468876140"/>
      <w:bookmarkStart w:id="498" w:name="_Toc469487634"/>
      <w:bookmarkStart w:id="499" w:name="_Toc471979932"/>
      <w:bookmarkStart w:id="500" w:name="_Toc498590180"/>
      <w:r w:rsidRPr="00E71A48">
        <w:rPr>
          <w:szCs w:val="24"/>
        </w:rPr>
        <w:t xml:space="preserve">Привлечение </w:t>
      </w:r>
      <w:bookmarkEnd w:id="484"/>
      <w:bookmarkEnd w:id="485"/>
      <w:bookmarkEnd w:id="486"/>
      <w:bookmarkEnd w:id="487"/>
      <w:bookmarkEnd w:id="488"/>
      <w:r w:rsidR="00362EA4">
        <w:rPr>
          <w:szCs w:val="24"/>
        </w:rPr>
        <w:t>соисполнителей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1" w:name="_Ref191386461"/>
      <w:bookmarkStart w:id="502" w:name="_Toc440361335"/>
      <w:bookmarkStart w:id="503" w:name="_Toc440376090"/>
      <w:bookmarkStart w:id="50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CE1285" w:rsidRPr="00CE1285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CE1285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CE1285" w:rsidRPr="00CE1285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CE1285" w:rsidRPr="00CE1285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CE1285" w:rsidRPr="00CE1285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CE1285" w:rsidRPr="00CE1285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</w:t>
      </w:r>
      <w:r w:rsidRPr="00362EA4">
        <w:rPr>
          <w:bCs w:val="0"/>
          <w:color w:val="000000"/>
          <w:sz w:val="24"/>
          <w:szCs w:val="24"/>
        </w:rPr>
        <w:lastRenderedPageBreak/>
        <w:t xml:space="preserve">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82482"/>
      <w:bookmarkStart w:id="507" w:name="_Toc440447152"/>
      <w:bookmarkStart w:id="508" w:name="_Toc440632312"/>
      <w:bookmarkStart w:id="509" w:name="_Toc440875085"/>
      <w:bookmarkStart w:id="510" w:name="_Ref440876619"/>
      <w:bookmarkStart w:id="511" w:name="_Ref440876660"/>
      <w:bookmarkStart w:id="512" w:name="_Toc441131072"/>
      <w:bookmarkStart w:id="513" w:name="_Ref465772690"/>
      <w:bookmarkStart w:id="514" w:name="_Toc465774593"/>
      <w:bookmarkStart w:id="515" w:name="_Toc465848822"/>
      <w:bookmarkStart w:id="516" w:name="_Toc468876141"/>
      <w:bookmarkStart w:id="517" w:name="_Toc469487635"/>
      <w:bookmarkStart w:id="518" w:name="_Toc471979933"/>
      <w:bookmarkStart w:id="519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1"/>
      <w:bookmarkEnd w:id="502"/>
      <w:bookmarkEnd w:id="503"/>
      <w:bookmarkEnd w:id="504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CE1285" w:rsidRPr="00CE1285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CE1285" w:rsidRPr="00CE1285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CE1285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2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</w:t>
      </w:r>
      <w:r w:rsidRPr="00E71A48">
        <w:rPr>
          <w:bCs w:val="0"/>
          <w:sz w:val="24"/>
          <w:szCs w:val="24"/>
        </w:rPr>
        <w:lastRenderedPageBreak/>
        <w:t xml:space="preserve">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CE1285" w:rsidRPr="00CE1285">
        <w:rPr>
          <w:bCs w:val="0"/>
          <w:sz w:val="24"/>
          <w:szCs w:val="24"/>
          <w:lang w:val="en-US"/>
        </w:rPr>
        <w:t>a</w:t>
      </w:r>
      <w:r w:rsidR="00CE1285" w:rsidRPr="00CE1285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CE1285" w:rsidRPr="00CE1285">
        <w:rPr>
          <w:bCs w:val="0"/>
          <w:sz w:val="24"/>
          <w:szCs w:val="24"/>
          <w:lang w:val="en-US"/>
        </w:rPr>
        <w:t>g</w:t>
      </w:r>
      <w:r w:rsidR="00CE1285" w:rsidRPr="00CE1285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CE1285" w:rsidRPr="00CE1285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3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3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CE1285" w:rsidRPr="00CE1285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CE1285" w:rsidRPr="00CE1285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CE1285" w:rsidRPr="00CE1285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CE1285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CE1285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4" w:name="_Ref306114966"/>
      <w:bookmarkStart w:id="525" w:name="_Toc440361336"/>
      <w:bookmarkStart w:id="526" w:name="_Toc440376091"/>
      <w:bookmarkStart w:id="527" w:name="_Toc440376218"/>
      <w:bookmarkStart w:id="528" w:name="_Toc440382483"/>
      <w:bookmarkStart w:id="529" w:name="_Toc440447153"/>
      <w:bookmarkStart w:id="530" w:name="_Toc440632313"/>
      <w:bookmarkStart w:id="531" w:name="_Toc440875086"/>
      <w:bookmarkStart w:id="532" w:name="_Toc441131073"/>
      <w:bookmarkStart w:id="533" w:name="_Toc465774594"/>
      <w:bookmarkStart w:id="534" w:name="_Toc465848823"/>
      <w:bookmarkStart w:id="535" w:name="_Toc468876142"/>
      <w:bookmarkStart w:id="536" w:name="_Toc469487636"/>
      <w:bookmarkStart w:id="537" w:name="_Toc471979934"/>
      <w:bookmarkStart w:id="538" w:name="_Toc498590182"/>
      <w:r w:rsidRPr="00E71A48">
        <w:rPr>
          <w:szCs w:val="24"/>
        </w:rPr>
        <w:t>Разъяснение Документации по запросу предложений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При этом копия ответа будет размещена Организатором запроса </w:t>
      </w:r>
      <w:r w:rsidRPr="00E71A48">
        <w:rPr>
          <w:bCs w:val="0"/>
          <w:iCs/>
          <w:sz w:val="24"/>
          <w:szCs w:val="24"/>
        </w:rPr>
        <w:lastRenderedPageBreak/>
        <w:t>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CE1285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CE1285" w:rsidRPr="00CE1285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9" w:name="_Toc440361337"/>
      <w:bookmarkStart w:id="540" w:name="_Toc440376092"/>
      <w:bookmarkStart w:id="541" w:name="_Toc440376219"/>
      <w:bookmarkStart w:id="542" w:name="_Toc440382484"/>
      <w:bookmarkStart w:id="543" w:name="_Toc440447154"/>
      <w:bookmarkStart w:id="544" w:name="_Toc440632314"/>
      <w:bookmarkStart w:id="545" w:name="_Toc440875087"/>
      <w:bookmarkStart w:id="546" w:name="_Ref440969948"/>
      <w:bookmarkStart w:id="547" w:name="_Ref441057071"/>
      <w:bookmarkStart w:id="548" w:name="_Toc441131074"/>
      <w:bookmarkStart w:id="549" w:name="_Toc465774595"/>
      <w:bookmarkStart w:id="550" w:name="_Toc465848824"/>
      <w:bookmarkStart w:id="551" w:name="_Toc468876143"/>
      <w:bookmarkStart w:id="552" w:name="_Toc469487637"/>
      <w:bookmarkStart w:id="553" w:name="_Toc471979935"/>
      <w:bookmarkStart w:id="554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5" w:name="_Ref440289401"/>
      <w:bookmarkStart w:id="556" w:name="_Toc440361338"/>
      <w:bookmarkStart w:id="557" w:name="_Toc440376093"/>
      <w:bookmarkStart w:id="558" w:name="_Toc440376220"/>
      <w:bookmarkStart w:id="559" w:name="_Toc440382485"/>
      <w:bookmarkStart w:id="560" w:name="_Toc440447155"/>
      <w:bookmarkStart w:id="561" w:name="_Toc440632315"/>
      <w:bookmarkStart w:id="562" w:name="_Toc440875088"/>
      <w:bookmarkStart w:id="563" w:name="_Toc441131075"/>
      <w:bookmarkStart w:id="564" w:name="_Toc465774596"/>
      <w:bookmarkStart w:id="565" w:name="_Toc465848825"/>
      <w:bookmarkStart w:id="566" w:name="_Toc468876144"/>
      <w:bookmarkStart w:id="567" w:name="_Toc469487638"/>
      <w:bookmarkStart w:id="568" w:name="_Toc471979936"/>
      <w:bookmarkStart w:id="569" w:name="_Toc498590184"/>
      <w:r w:rsidRPr="00E71A48">
        <w:rPr>
          <w:szCs w:val="24"/>
        </w:rPr>
        <w:t>Продление срока окончания приема Заявок</w:t>
      </w:r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0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1" w:name="_Toc299701566"/>
      <w:bookmarkStart w:id="572" w:name="_Ref306176386"/>
      <w:bookmarkStart w:id="573" w:name="_Ref440285128"/>
      <w:bookmarkStart w:id="574" w:name="_Toc440361339"/>
      <w:bookmarkStart w:id="575" w:name="_Toc440376094"/>
      <w:bookmarkStart w:id="576" w:name="_Toc440376221"/>
      <w:bookmarkStart w:id="577" w:name="_Toc440382486"/>
      <w:bookmarkStart w:id="578" w:name="_Toc440447156"/>
      <w:bookmarkStart w:id="579" w:name="_Toc440632316"/>
      <w:bookmarkStart w:id="580" w:name="_Toc440875089"/>
      <w:bookmarkStart w:id="581" w:name="_Toc441131076"/>
      <w:bookmarkStart w:id="582" w:name="_Toc465774597"/>
      <w:bookmarkStart w:id="583" w:name="_Toc465848826"/>
      <w:bookmarkStart w:id="584" w:name="_Toc468876145"/>
      <w:bookmarkStart w:id="585" w:name="_Toc469487639"/>
      <w:bookmarkStart w:id="586" w:name="_Toc471979937"/>
      <w:bookmarkStart w:id="587" w:name="_Toc498590185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3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CE1285" w:rsidRPr="00CE1285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CE1285" w:rsidRPr="00CE1285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8" w:name="_Ref467168844"/>
      <w:bookmarkStart w:id="589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8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89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CE1285" w:rsidRPr="00CE1285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1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0"/>
      <w:bookmarkEnd w:id="591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2F5A68">
        <w:fldChar w:fldCharType="begin"/>
      </w:r>
      <w:r w:rsidR="002F5A68">
        <w:instrText xml:space="preserve"> REF _Ref306008743 \r \h  \* MERGEFORMAT </w:instrText>
      </w:r>
      <w:r w:rsidR="002F5A68">
        <w:fldChar w:fldCharType="separate"/>
      </w:r>
      <w:r w:rsidR="00CE1285" w:rsidRPr="00CE1285">
        <w:rPr>
          <w:bCs w:val="0"/>
          <w:sz w:val="24"/>
          <w:szCs w:val="24"/>
        </w:rPr>
        <w:t>3.3.4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CE1285" w:rsidRPr="00CE1285">
        <w:rPr>
          <w:bCs w:val="0"/>
          <w:sz w:val="24"/>
          <w:szCs w:val="24"/>
        </w:rPr>
        <w:t>3.4.1.3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lastRenderedPageBreak/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CE1285" w:rsidRPr="00CE1285">
        <w:rPr>
          <w:bCs w:val="0"/>
          <w:sz w:val="24"/>
          <w:szCs w:val="24"/>
        </w:rPr>
        <w:t>3.12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2F5A68">
        <w:fldChar w:fldCharType="begin"/>
      </w:r>
      <w:r w:rsidR="002F5A68">
        <w:instrText xml:space="preserve"> REF _Ref468201028 \r \h  \* MERGEFORMAT </w:instrText>
      </w:r>
      <w:r w:rsidR="002F5A68">
        <w:fldChar w:fldCharType="separate"/>
      </w:r>
      <w:r w:rsidR="00CE1285" w:rsidRPr="00CE1285">
        <w:rPr>
          <w:bCs w:val="0"/>
          <w:sz w:val="24"/>
          <w:szCs w:val="24"/>
        </w:rPr>
        <w:t>3.13</w:t>
      </w:r>
      <w:r w:rsidR="002F5A68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2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2F5A68">
        <w:fldChar w:fldCharType="begin"/>
      </w:r>
      <w:r w:rsidR="002F5A68">
        <w:instrText xml:space="preserve"> REF _Ref305753174 \r \h  \* MERGEFORMAT </w:instrText>
      </w:r>
      <w:r w:rsidR="002F5A68">
        <w:fldChar w:fldCharType="separate"/>
      </w:r>
      <w:r w:rsidR="00CE1285" w:rsidRPr="00CE1285">
        <w:rPr>
          <w:bCs w:val="0"/>
          <w:sz w:val="24"/>
          <w:szCs w:val="24"/>
        </w:rPr>
        <w:t>-3.3.14.3</w:t>
      </w:r>
      <w:r w:rsidR="00CE1285">
        <w:t>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2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3" w:name="_Ref299109207"/>
      <w:bookmarkStart w:id="594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3"/>
      <w:bookmarkEnd w:id="594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CE1285" w:rsidRPr="00CE1285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D2F1E">
        <w:fldChar w:fldCharType="separate"/>
      </w:r>
      <w:r w:rsidR="00CE1285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CE1285" w:rsidRPr="00CE1285">
        <w:rPr>
          <w:bCs w:val="0"/>
          <w:sz w:val="24"/>
          <w:szCs w:val="24"/>
        </w:rPr>
        <w:t>3.4.1.3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F82FE2" w:rsidRPr="00A2522B">
        <w:rPr>
          <w:sz w:val="24"/>
          <w:szCs w:val="24"/>
        </w:rPr>
        <w:t xml:space="preserve">РФ, </w:t>
      </w:r>
      <w:r w:rsidR="00F82FE2" w:rsidRPr="00A2522B">
        <w:rPr>
          <w:iCs/>
          <w:sz w:val="24"/>
          <w:szCs w:val="24"/>
        </w:rPr>
        <w:t xml:space="preserve">394033, г. Воронеж, ул. </w:t>
      </w:r>
      <w:proofErr w:type="spellStart"/>
      <w:r w:rsidR="00F82FE2" w:rsidRPr="00A2522B">
        <w:rPr>
          <w:iCs/>
          <w:sz w:val="24"/>
          <w:szCs w:val="24"/>
        </w:rPr>
        <w:t>Арзамасская</w:t>
      </w:r>
      <w:proofErr w:type="spellEnd"/>
      <w:r w:rsidR="00F82FE2" w:rsidRPr="00A2522B">
        <w:rPr>
          <w:iCs/>
          <w:sz w:val="24"/>
          <w:szCs w:val="24"/>
        </w:rPr>
        <w:t>, д. 2</w:t>
      </w:r>
      <w:r w:rsidR="00F82FE2" w:rsidRPr="00A2522B">
        <w:rPr>
          <w:sz w:val="24"/>
          <w:szCs w:val="24"/>
        </w:rPr>
        <w:t xml:space="preserve">, </w:t>
      </w:r>
      <w:proofErr w:type="spellStart"/>
      <w:r w:rsidR="00F82FE2" w:rsidRPr="00A2522B">
        <w:rPr>
          <w:sz w:val="24"/>
          <w:szCs w:val="24"/>
        </w:rPr>
        <w:t>каб</w:t>
      </w:r>
      <w:proofErr w:type="spellEnd"/>
      <w:r w:rsidR="00F82FE2" w:rsidRPr="00A2522B">
        <w:rPr>
          <w:sz w:val="24"/>
          <w:szCs w:val="24"/>
        </w:rPr>
        <w:t>. №112, исполнительный сотрудник – Зайцева Александра Анатольевна, контактный телефон (473) 257-94-66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CE1285" w:rsidRPr="00CE1285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CE1285" w:rsidRPr="00CE1285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2F5A68">
        <w:fldChar w:fldCharType="begin"/>
      </w:r>
      <w:r w:rsidR="002F5A68">
        <w:instrText xml:space="preserve"> REF _Ref467508029 \r \h  \* MERGEFORMAT </w:instrText>
      </w:r>
      <w:r w:rsidR="002F5A68">
        <w:fldChar w:fldCharType="separate"/>
      </w:r>
      <w:r w:rsidR="00CE1285" w:rsidRPr="00CE1285">
        <w:rPr>
          <w:sz w:val="24"/>
          <w:szCs w:val="24"/>
        </w:rPr>
        <w:t>3.3.14.5</w:t>
      </w:r>
      <w:r w:rsidR="002F5A68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5" w:name="_Ref442263553"/>
      <w:bookmarkStart w:id="596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5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CE1285" w:rsidRPr="00CE1285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CE1285" w:rsidRPr="00CE1285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</w:t>
      </w:r>
      <w:r w:rsidRPr="007A5083">
        <w:rPr>
          <w:szCs w:val="24"/>
        </w:rPr>
        <w:lastRenderedPageBreak/>
        <w:t xml:space="preserve">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>
        <w:fldChar w:fldCharType="begin"/>
      </w:r>
      <w:r w:rsidR="002F5A68">
        <w:instrText xml:space="preserve"> REF _Ref55335823 \r \h  \* MERGEFORMAT </w:instrText>
      </w:r>
      <w:r w:rsidR="002F5A68">
        <w:fldChar w:fldCharType="separate"/>
      </w:r>
      <w:r w:rsidR="00CE1285" w:rsidRPr="00CE1285">
        <w:rPr>
          <w:rFonts w:eastAsia="Calibri"/>
          <w:szCs w:val="24"/>
          <w:lang w:eastAsia="en-US"/>
        </w:rPr>
        <w:t>5.7</w:t>
      </w:r>
      <w:r w:rsidR="002F5A68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F82FE2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F82FE2">
        <w:rPr>
          <w:rFonts w:eastAsia="Calibri"/>
          <w:szCs w:val="24"/>
          <w:lang w:eastAsia="en-US"/>
        </w:rPr>
        <w:t>73</w:t>
      </w:r>
      <w:r w:rsidR="00F82FE2" w:rsidRPr="009D331F">
        <w:rPr>
          <w:rFonts w:eastAsia="Calibri"/>
          <w:szCs w:val="24"/>
          <w:lang w:eastAsia="en-US"/>
        </w:rPr>
        <w:t xml:space="preserve">) </w:t>
      </w:r>
      <w:r w:rsidR="00F82FE2">
        <w:rPr>
          <w:rFonts w:eastAsia="Calibri"/>
          <w:szCs w:val="24"/>
          <w:lang w:eastAsia="en-US"/>
        </w:rPr>
        <w:t>257</w:t>
      </w:r>
      <w:r w:rsidR="00F82FE2" w:rsidRPr="009D331F">
        <w:rPr>
          <w:rFonts w:eastAsia="Calibri"/>
          <w:szCs w:val="24"/>
          <w:lang w:eastAsia="en-US"/>
        </w:rPr>
        <w:t>-</w:t>
      </w:r>
      <w:r w:rsidR="00F82FE2">
        <w:rPr>
          <w:rFonts w:eastAsia="Calibri"/>
          <w:szCs w:val="24"/>
          <w:lang w:eastAsia="en-US"/>
        </w:rPr>
        <w:t>94</w:t>
      </w:r>
      <w:r w:rsidR="00F82FE2" w:rsidRPr="009D331F">
        <w:rPr>
          <w:rFonts w:eastAsia="Calibri"/>
          <w:szCs w:val="24"/>
          <w:lang w:eastAsia="en-US"/>
        </w:rPr>
        <w:t>-</w:t>
      </w:r>
      <w:r w:rsidR="00F82FE2">
        <w:rPr>
          <w:rFonts w:eastAsia="Calibri"/>
          <w:szCs w:val="24"/>
          <w:lang w:eastAsia="en-US"/>
        </w:rPr>
        <w:t>66</w:t>
      </w:r>
      <w:r w:rsidR="00F82FE2" w:rsidRPr="009D331F">
        <w:rPr>
          <w:rFonts w:eastAsia="Calibri"/>
          <w:szCs w:val="24"/>
          <w:lang w:eastAsia="en-US"/>
        </w:rPr>
        <w:t>, адрес</w:t>
      </w:r>
      <w:proofErr w:type="gramEnd"/>
      <w:r w:rsidR="00F82FE2" w:rsidRPr="009D331F">
        <w:rPr>
          <w:rFonts w:eastAsia="Calibri"/>
          <w:szCs w:val="24"/>
          <w:lang w:eastAsia="en-US"/>
        </w:rPr>
        <w:t xml:space="preserve"> электронной почты: </w:t>
      </w:r>
      <w:hyperlink r:id="rId36" w:history="1">
        <w:r w:rsidR="00F82FE2" w:rsidRPr="009D331F">
          <w:rPr>
            <w:rStyle w:val="a7"/>
            <w:rFonts w:eastAsia="Calibri"/>
            <w:lang w:val="en-US" w:eastAsia="en-US"/>
          </w:rPr>
          <w:t>Zaitseva</w:t>
        </w:r>
        <w:r w:rsidR="00F82FE2" w:rsidRPr="009D331F">
          <w:rPr>
            <w:rStyle w:val="a7"/>
            <w:rFonts w:eastAsia="Calibri"/>
            <w:lang w:eastAsia="en-US"/>
          </w:rPr>
          <w:t>.</w:t>
        </w:r>
        <w:r w:rsidR="00F82FE2" w:rsidRPr="009D331F">
          <w:rPr>
            <w:rStyle w:val="a7"/>
            <w:rFonts w:eastAsia="Calibri"/>
            <w:lang w:val="en-US" w:eastAsia="en-US"/>
          </w:rPr>
          <w:t>AA</w:t>
        </w:r>
        <w:r w:rsidR="00F82FE2" w:rsidRPr="009D331F">
          <w:rPr>
            <w:rStyle w:val="a7"/>
            <w:rFonts w:eastAsia="Calibri"/>
            <w:lang w:eastAsia="en-US"/>
          </w:rPr>
          <w:t>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CE1285" w:rsidRPr="00CE1285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7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97"/>
    </w:p>
    <w:p w:rsidR="00F64A8B" w:rsidRPr="00E3225F" w:rsidRDefault="00F64A8B" w:rsidP="00F64A8B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3225F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F82FE2" w:rsidRPr="006A37BC" w:rsidRDefault="00F82FE2" w:rsidP="00F82FE2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jc w:val="center"/>
        <w:rPr>
          <w:sz w:val="24"/>
          <w:szCs w:val="24"/>
          <w:u w:val="single"/>
        </w:rPr>
      </w:pPr>
      <w:r w:rsidRPr="00E3225F">
        <w:rPr>
          <w:sz w:val="24"/>
          <w:szCs w:val="24"/>
          <w:u w:val="single"/>
        </w:rPr>
        <w:t>127018, Россия, г. Москва, ул. 2-я Ямская, д.4</w:t>
      </w:r>
    </w:p>
    <w:p w:rsidR="00F82FE2" w:rsidRDefault="00F82FE2" w:rsidP="00F82FE2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ИНН 6901067107 КПП 997450001 (771501001)</w:t>
      </w:r>
    </w:p>
    <w:p w:rsidR="00F82FE2" w:rsidRPr="006A37BC" w:rsidRDefault="00F82FE2" w:rsidP="00F82FE2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ОГРН 1046900099498, 17/12/2004, МИФНС №1 по Тверской области</w:t>
      </w:r>
    </w:p>
    <w:p w:rsidR="00F82FE2" w:rsidRPr="006A37BC" w:rsidRDefault="00F82FE2" w:rsidP="00F82FE2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Филиал ПАО «МРСК Центра» - «Воронежэнерго»</w:t>
      </w:r>
    </w:p>
    <w:p w:rsidR="00F82FE2" w:rsidRPr="006A37BC" w:rsidRDefault="00F82FE2" w:rsidP="00F82FE2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 xml:space="preserve">394033, г. Воронеж, ул. </w:t>
      </w:r>
      <w:proofErr w:type="spellStart"/>
      <w:proofErr w:type="gramStart"/>
      <w:r w:rsidRPr="006A37BC">
        <w:rPr>
          <w:sz w:val="24"/>
          <w:szCs w:val="24"/>
        </w:rPr>
        <w:t>Арзамасская</w:t>
      </w:r>
      <w:proofErr w:type="spellEnd"/>
      <w:proofErr w:type="gramEnd"/>
      <w:r w:rsidRPr="006A37BC">
        <w:rPr>
          <w:sz w:val="24"/>
          <w:szCs w:val="24"/>
        </w:rPr>
        <w:t>, д. 2</w:t>
      </w:r>
    </w:p>
    <w:p w:rsidR="00F82FE2" w:rsidRPr="006A37BC" w:rsidRDefault="00F82FE2" w:rsidP="00F82FE2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ИНН 6901067107 КПП 366302001</w:t>
      </w:r>
    </w:p>
    <w:p w:rsidR="00F82FE2" w:rsidRDefault="00F82FE2" w:rsidP="00F64A8B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 xml:space="preserve">Банковские реквизиты </w:t>
      </w:r>
      <w:proofErr w:type="gramStart"/>
      <w:r w:rsidRPr="006A37BC">
        <w:rPr>
          <w:sz w:val="24"/>
          <w:szCs w:val="24"/>
        </w:rPr>
        <w:t>р</w:t>
      </w:r>
      <w:proofErr w:type="gramEnd"/>
      <w:r w:rsidRPr="006A37BC">
        <w:rPr>
          <w:sz w:val="24"/>
          <w:szCs w:val="24"/>
        </w:rPr>
        <w:t>/с 40702810900250005153 в Филиале ПАО</w:t>
      </w:r>
    </w:p>
    <w:p w:rsidR="00F82FE2" w:rsidRPr="006A37BC" w:rsidRDefault="00F82FE2" w:rsidP="00F82FE2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6A37BC">
        <w:rPr>
          <w:sz w:val="24"/>
          <w:szCs w:val="24"/>
        </w:rPr>
        <w:t xml:space="preserve">Банк ВТБ в г. Воронеже </w:t>
      </w:r>
      <w:proofErr w:type="gramStart"/>
      <w:r w:rsidRPr="006A37BC">
        <w:rPr>
          <w:sz w:val="24"/>
          <w:szCs w:val="24"/>
        </w:rPr>
        <w:t>к</w:t>
      </w:r>
      <w:proofErr w:type="gramEnd"/>
      <w:r w:rsidRPr="006A37BC">
        <w:rPr>
          <w:sz w:val="24"/>
          <w:szCs w:val="24"/>
        </w:rPr>
        <w:t>/с 30101810100000000835 БИК 042007835.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в виде внесения денежных средств на расчетный счет Заказчика, возвращается Заказчиком Участнику </w:t>
      </w:r>
      <w:r w:rsidRPr="007A5083">
        <w:rPr>
          <w:szCs w:val="24"/>
        </w:rPr>
        <w:lastRenderedPageBreak/>
        <w:t>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CE1285" w:rsidRPr="00CE1285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8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6"/>
      <w:bookmarkEnd w:id="598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9" w:name="_Ref305973214"/>
      <w:bookmarkStart w:id="600" w:name="_Toc498590186"/>
      <w:r w:rsidRPr="007A5083">
        <w:t>Подача Заявок и их прием</w:t>
      </w:r>
      <w:bookmarkStart w:id="601" w:name="_Ref56229451"/>
      <w:bookmarkEnd w:id="570"/>
      <w:bookmarkEnd w:id="599"/>
      <w:bookmarkEnd w:id="60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2" w:name="_Toc439323707"/>
      <w:bookmarkStart w:id="603" w:name="_Toc440361341"/>
      <w:bookmarkStart w:id="604" w:name="_Toc440376096"/>
      <w:bookmarkStart w:id="605" w:name="_Toc440376223"/>
      <w:bookmarkStart w:id="606" w:name="_Toc440382488"/>
      <w:bookmarkStart w:id="607" w:name="_Toc440447158"/>
      <w:bookmarkStart w:id="608" w:name="_Toc440632318"/>
      <w:bookmarkStart w:id="609" w:name="_Toc440875091"/>
      <w:bookmarkStart w:id="610" w:name="_Toc441131078"/>
      <w:bookmarkStart w:id="611" w:name="_Toc465774599"/>
      <w:bookmarkStart w:id="612" w:name="_Toc465848828"/>
      <w:bookmarkStart w:id="613" w:name="_Toc468876147"/>
      <w:bookmarkStart w:id="614" w:name="_Toc469487641"/>
      <w:bookmarkStart w:id="615" w:name="_Toc471979939"/>
      <w:bookmarkStart w:id="616" w:name="_Toc498590187"/>
      <w:r w:rsidRPr="00E71A48">
        <w:rPr>
          <w:szCs w:val="24"/>
        </w:rPr>
        <w:t>Подача Заявок через ЭТП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7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минут </w:t>
      </w:r>
      <w:r w:rsidR="00FE5675" w:rsidRPr="00FE5675">
        <w:rPr>
          <w:b/>
          <w:bCs w:val="0"/>
          <w:sz w:val="24"/>
          <w:szCs w:val="24"/>
        </w:rPr>
        <w:t>12 марта</w:t>
      </w:r>
      <w:r w:rsidR="002B5044" w:rsidRPr="00FE5675">
        <w:rPr>
          <w:b/>
          <w:bCs w:val="0"/>
          <w:sz w:val="24"/>
          <w:szCs w:val="24"/>
        </w:rPr>
        <w:t xml:space="preserve"> </w:t>
      </w:r>
      <w:r w:rsidR="006F025D" w:rsidRPr="00FE5675">
        <w:rPr>
          <w:b/>
          <w:bCs w:val="0"/>
          <w:sz w:val="24"/>
          <w:szCs w:val="24"/>
        </w:rPr>
        <w:t>2018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D2F1E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CE1285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7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CE1285" w:rsidRPr="00CE1285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8" w:name="_Ref115077798"/>
      <w:bookmarkStart w:id="619" w:name="_Toc439323708"/>
      <w:bookmarkStart w:id="620" w:name="_Toc440361342"/>
      <w:bookmarkStart w:id="621" w:name="_Toc440376097"/>
      <w:bookmarkStart w:id="622" w:name="_Toc440376224"/>
      <w:bookmarkStart w:id="623" w:name="_Toc440382489"/>
      <w:bookmarkStart w:id="624" w:name="_Toc440447159"/>
      <w:bookmarkStart w:id="625" w:name="_Toc440632319"/>
      <w:bookmarkStart w:id="626" w:name="_Toc440875092"/>
      <w:bookmarkStart w:id="627" w:name="_Toc441131079"/>
      <w:bookmarkStart w:id="628" w:name="_Toc465774600"/>
      <w:bookmarkStart w:id="629" w:name="_Toc465848829"/>
      <w:bookmarkStart w:id="630" w:name="_Toc468876148"/>
      <w:bookmarkStart w:id="631" w:name="_Toc469487642"/>
      <w:bookmarkStart w:id="632" w:name="_Toc471979940"/>
      <w:bookmarkStart w:id="633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</w:p>
    <w:bookmarkEnd w:id="601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CE1285" w:rsidRPr="00CE1285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CE1285" w:rsidRPr="00CE1285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), в случае, если в качестве обеспечения исполнения обязательств, связанных с участием в Запросе предложений и </w:t>
      </w:r>
      <w:r w:rsidR="00CE4D51" w:rsidRPr="007A5083">
        <w:rPr>
          <w:sz w:val="24"/>
          <w:szCs w:val="24"/>
        </w:rPr>
        <w:lastRenderedPageBreak/>
        <w:t>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4" w:name="_Ref303683883"/>
      <w:bookmarkStart w:id="635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4"/>
      <w:bookmarkEnd w:id="635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6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CE1285" w:rsidRPr="00CE1285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CE1285" w:rsidRPr="00CE1285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CE1285" w:rsidRPr="00CE1285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CE1285" w:rsidRPr="00CE1285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CE1285" w:rsidRPr="00CE1285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7" w:name="_Ref468200731"/>
      <w:bookmarkStart w:id="638" w:name="_Ref468200812"/>
      <w:bookmarkStart w:id="639" w:name="_Toc498590190"/>
      <w:r w:rsidRPr="00E71A48">
        <w:t>Оценка Заявок и проведение переговоров</w:t>
      </w:r>
      <w:bookmarkEnd w:id="636"/>
      <w:bookmarkEnd w:id="637"/>
      <w:bookmarkEnd w:id="638"/>
      <w:bookmarkEnd w:id="639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0" w:name="_Toc439323711"/>
      <w:bookmarkStart w:id="641" w:name="_Toc440361345"/>
      <w:bookmarkStart w:id="642" w:name="_Toc440376100"/>
      <w:bookmarkStart w:id="643" w:name="_Toc440376227"/>
      <w:bookmarkStart w:id="644" w:name="_Toc440382492"/>
      <w:bookmarkStart w:id="645" w:name="_Toc440447162"/>
      <w:bookmarkStart w:id="646" w:name="_Toc440632322"/>
      <w:bookmarkStart w:id="647" w:name="_Toc440875095"/>
      <w:bookmarkStart w:id="648" w:name="_Toc441131082"/>
      <w:bookmarkStart w:id="649" w:name="_Toc465774603"/>
      <w:bookmarkStart w:id="650" w:name="_Toc465848832"/>
      <w:bookmarkStart w:id="651" w:name="_Toc468876151"/>
      <w:bookmarkStart w:id="652" w:name="_Toc469487645"/>
      <w:bookmarkStart w:id="653" w:name="_Toc471979943"/>
      <w:bookmarkStart w:id="654" w:name="_Toc498590191"/>
      <w:r w:rsidRPr="00E71A48">
        <w:rPr>
          <w:szCs w:val="24"/>
        </w:rPr>
        <w:t>Общие положения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CE1285" w:rsidRPr="00CE1285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CE1285" w:rsidRPr="00CE1285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CE1285" w:rsidRPr="00CE1285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5" w:name="_Ref93089454"/>
      <w:bookmarkStart w:id="656" w:name="_Toc439323712"/>
      <w:bookmarkStart w:id="657" w:name="_Toc440361346"/>
      <w:bookmarkStart w:id="658" w:name="_Toc440376101"/>
      <w:bookmarkStart w:id="659" w:name="_Toc440376228"/>
      <w:bookmarkStart w:id="660" w:name="_Toc440382493"/>
      <w:bookmarkStart w:id="661" w:name="_Toc440447163"/>
      <w:bookmarkStart w:id="662" w:name="_Toc440632323"/>
      <w:bookmarkStart w:id="663" w:name="_Toc440875096"/>
      <w:bookmarkStart w:id="664" w:name="_Toc441131083"/>
      <w:bookmarkStart w:id="665" w:name="_Toc465774604"/>
      <w:bookmarkStart w:id="666" w:name="_Toc465848833"/>
      <w:bookmarkStart w:id="667" w:name="_Toc468876152"/>
      <w:bookmarkStart w:id="668" w:name="_Toc469487646"/>
      <w:bookmarkStart w:id="669" w:name="_Toc471979944"/>
      <w:bookmarkStart w:id="670" w:name="_Toc498590192"/>
      <w:r w:rsidRPr="00E71A48">
        <w:rPr>
          <w:szCs w:val="24"/>
        </w:rPr>
        <w:t>Отборочная стадия</w:t>
      </w:r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</w:t>
      </w:r>
      <w:r w:rsidRPr="00E71A48">
        <w:rPr>
          <w:bCs w:val="0"/>
          <w:sz w:val="24"/>
          <w:szCs w:val="24"/>
        </w:rPr>
        <w:lastRenderedPageBreak/>
        <w:t>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1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1"/>
      <w:bookmarkEnd w:id="672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720CDD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720CDD">
        <w:rPr>
          <w:sz w:val="24"/>
          <w:szCs w:val="24"/>
        </w:rPr>
        <w:t xml:space="preserve">сведений, подаваемым в Заявке, в том </w:t>
      </w:r>
      <w:proofErr w:type="gramStart"/>
      <w:r w:rsidRPr="00720CDD">
        <w:rPr>
          <w:sz w:val="24"/>
          <w:szCs w:val="24"/>
        </w:rPr>
        <w:t>числе</w:t>
      </w:r>
      <w:proofErr w:type="gramEnd"/>
      <w:r w:rsidRPr="00720CDD">
        <w:rPr>
          <w:sz w:val="24"/>
          <w:szCs w:val="24"/>
        </w:rPr>
        <w:t xml:space="preserve"> если Участник (в </w:t>
      </w:r>
      <w:proofErr w:type="spellStart"/>
      <w:r w:rsidRPr="00720CDD">
        <w:rPr>
          <w:sz w:val="24"/>
          <w:szCs w:val="24"/>
        </w:rPr>
        <w:t>т.ч</w:t>
      </w:r>
      <w:proofErr w:type="spellEnd"/>
      <w:r w:rsidRPr="00720CDD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720CDD" w:rsidRPr="00720CDD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_Ref444181467 \r \h  \* MERGEFORMAT </w:instrText>
      </w:r>
      <w:r w:rsidR="002F5A68">
        <w:fldChar w:fldCharType="separate"/>
      </w:r>
      <w:r w:rsidR="00CE1285" w:rsidRPr="00CE1285">
        <w:rPr>
          <w:sz w:val="24"/>
          <w:szCs w:val="24"/>
        </w:rPr>
        <w:t>5.12</w:t>
      </w:r>
      <w:r w:rsidR="002F5A68">
        <w:fldChar w:fldCharType="end"/>
      </w:r>
      <w:r w:rsidRPr="00720CDD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CE1285" w:rsidRPr="00CE1285">
        <w:rPr>
          <w:sz w:val="24"/>
          <w:szCs w:val="24"/>
        </w:rPr>
        <w:t>3.3.14</w:t>
      </w:r>
      <w:r w:rsidR="002F5A68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финансовое </w:t>
      </w:r>
      <w:r w:rsidRPr="00AE1D21">
        <w:rPr>
          <w:sz w:val="24"/>
          <w:szCs w:val="24"/>
        </w:rPr>
        <w:lastRenderedPageBreak/>
        <w:t>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CE1285" w:rsidRPr="00CE1285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673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4" w:name="_Ref303670674"/>
      <w:bookmarkStart w:id="675" w:name="_Toc439323713"/>
      <w:bookmarkStart w:id="676" w:name="_Toc440361347"/>
      <w:bookmarkStart w:id="677" w:name="_Toc440376102"/>
      <w:bookmarkStart w:id="678" w:name="_Toc440376229"/>
      <w:bookmarkStart w:id="679" w:name="_Toc440382494"/>
      <w:bookmarkStart w:id="680" w:name="_Toc440447164"/>
      <w:bookmarkStart w:id="681" w:name="_Toc440632324"/>
      <w:bookmarkStart w:id="682" w:name="_Toc440875097"/>
      <w:bookmarkStart w:id="683" w:name="_Toc441131084"/>
      <w:bookmarkStart w:id="684" w:name="_Toc465774605"/>
      <w:bookmarkStart w:id="685" w:name="_Toc465848834"/>
      <w:bookmarkStart w:id="686" w:name="_Toc468876153"/>
      <w:bookmarkStart w:id="687" w:name="_Toc469487647"/>
      <w:bookmarkStart w:id="688" w:name="_Toc471979945"/>
      <w:bookmarkStart w:id="689" w:name="_Toc498590193"/>
      <w:r w:rsidRPr="00E71A48">
        <w:rPr>
          <w:szCs w:val="24"/>
        </w:rPr>
        <w:t>Проведение переговоров</w:t>
      </w:r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0" w:name="_Ref306138385"/>
      <w:bookmarkStart w:id="691" w:name="_Toc439323714"/>
      <w:bookmarkStart w:id="692" w:name="_Toc440361348"/>
      <w:bookmarkStart w:id="693" w:name="_Toc440376103"/>
      <w:bookmarkStart w:id="694" w:name="_Toc440376230"/>
      <w:bookmarkStart w:id="695" w:name="_Toc440382495"/>
      <w:bookmarkStart w:id="696" w:name="_Toc440447165"/>
      <w:bookmarkStart w:id="697" w:name="_Toc440632325"/>
      <w:bookmarkStart w:id="698" w:name="_Toc440875098"/>
      <w:bookmarkStart w:id="699" w:name="_Toc441131085"/>
      <w:bookmarkStart w:id="700" w:name="_Toc465774606"/>
      <w:bookmarkStart w:id="701" w:name="_Toc465848835"/>
      <w:bookmarkStart w:id="702" w:name="_Toc468876154"/>
      <w:bookmarkStart w:id="703" w:name="_Toc469487648"/>
      <w:bookmarkStart w:id="704" w:name="_Toc471979946"/>
      <w:bookmarkStart w:id="705" w:name="_Toc498590194"/>
      <w:r w:rsidRPr="00E71A48">
        <w:rPr>
          <w:szCs w:val="24"/>
        </w:rPr>
        <w:t>Оценочная стадия</w:t>
      </w:r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CE1285" w:rsidRPr="00CE1285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6" w:name="_Ref303250967"/>
      <w:bookmarkStart w:id="707" w:name="_Toc305697378"/>
      <w:bookmarkStart w:id="708" w:name="_Toc498590195"/>
      <w:bookmarkStart w:id="70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6"/>
      <w:bookmarkEnd w:id="707"/>
      <w:bookmarkEnd w:id="708"/>
      <w:r w:rsidRPr="00E71A48">
        <w:t xml:space="preserve"> </w:t>
      </w:r>
    </w:p>
    <w:bookmarkEnd w:id="70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</w:t>
      </w:r>
      <w:r w:rsidRPr="00AE1D21">
        <w:rPr>
          <w:iCs/>
          <w:sz w:val="24"/>
          <w:szCs w:val="24"/>
        </w:rPr>
        <w:lastRenderedPageBreak/>
        <w:t xml:space="preserve">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CE1285" w:rsidRPr="00CE1285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CE1285" w:rsidRPr="00CE1285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CE1285" w:rsidRPr="00CE1285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3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CE1285" w:rsidRPr="00CE1285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CE1285" w:rsidRPr="00CE1285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CE1285" w:rsidRPr="00CE1285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CE1285" w:rsidRPr="00CE1285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4" w:name="_Toc471823191"/>
      <w:bookmarkStart w:id="715" w:name="_Ref471823363"/>
      <w:bookmarkStart w:id="716" w:name="_Toc471828429"/>
      <w:bookmarkStart w:id="717" w:name="_Ref471894330"/>
      <w:bookmarkStart w:id="718" w:name="_Toc471894912"/>
      <w:bookmarkStart w:id="719" w:name="_Toc498590196"/>
      <w:bookmarkStart w:id="720" w:name="_Ref303681924"/>
      <w:bookmarkStart w:id="721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4"/>
      <w:bookmarkEnd w:id="715"/>
      <w:bookmarkEnd w:id="716"/>
      <w:bookmarkEnd w:id="717"/>
      <w:bookmarkEnd w:id="718"/>
      <w:bookmarkEnd w:id="719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lastRenderedPageBreak/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="00CE1285" w:rsidRPr="00CE1285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2" w:name="_Ref471979527"/>
      <w:bookmarkStart w:id="723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0"/>
      <w:bookmarkEnd w:id="721"/>
      <w:bookmarkEnd w:id="722"/>
      <w:bookmarkEnd w:id="723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4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4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</w:t>
      </w:r>
      <w:r w:rsidRPr="00DD092B">
        <w:rPr>
          <w:bCs w:val="0"/>
          <w:sz w:val="24"/>
          <w:szCs w:val="24"/>
        </w:rPr>
        <w:lastRenderedPageBreak/>
        <w:t xml:space="preserve">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5" w:name="_Ref303251044"/>
      <w:bookmarkStart w:id="726" w:name="_Toc498590198"/>
      <w:bookmarkStart w:id="727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725"/>
      <w:bookmarkEnd w:id="726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8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28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9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2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0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0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1" w:name="_Ref465670219"/>
      <w:bookmarkStart w:id="732" w:name="_Toc468441704"/>
      <w:bookmarkStart w:id="733" w:name="_Toc468875341"/>
      <w:bookmarkStart w:id="734" w:name="_Toc498590199"/>
      <w:bookmarkStart w:id="735" w:name="_Ref303683929"/>
      <w:r w:rsidRPr="00DD092B">
        <w:rPr>
          <w:bCs w:val="0"/>
        </w:rPr>
        <w:t>Антидемпинговые меры</w:t>
      </w:r>
      <w:bookmarkEnd w:id="731"/>
      <w:bookmarkEnd w:id="732"/>
      <w:bookmarkEnd w:id="733"/>
      <w:bookmarkEnd w:id="734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6" w:name="_Toc498590200"/>
    <w:bookmarkStart w:id="737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0.75pt" o:ole="" fillcolor="window">
            <v:imagedata r:id="rId37" o:title=""/>
          </v:shape>
          <o:OLEObject Type="Embed" ProgID="Equation.3" ShapeID="_x0000_i1025" DrawAspect="Content" ObjectID="_1580810969" r:id="rId38"/>
        </w:object>
      </w:r>
      <w:r w:rsidRPr="004444C3">
        <w:rPr>
          <w:b w:val="0"/>
        </w:rPr>
        <w:t>&gt;1,33, где:</w:t>
      </w:r>
      <w:bookmarkEnd w:id="736"/>
    </w:p>
    <w:bookmarkStart w:id="738" w:name="_Toc49859020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25pt;height:21.75pt" o:ole="">
            <v:imagedata r:id="rId39" o:title=""/>
          </v:shape>
          <o:OLEObject Type="Embed" ProgID="Equation.3" ShapeID="_x0000_i1026" DrawAspect="Content" ObjectID="_1580810970" r:id="rId40"/>
        </w:object>
      </w:r>
      <w:r w:rsidRPr="004444C3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738"/>
      <w:r w:rsidRPr="004444C3">
        <w:rPr>
          <w:b w:val="0"/>
        </w:rPr>
        <w:t xml:space="preserve"> </w:t>
      </w:r>
    </w:p>
    <w:bookmarkStart w:id="739" w:name="_Toc498590202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75pt;height:21.75pt" o:ole="">
            <v:imagedata r:id="rId41" o:title=""/>
          </v:shape>
          <o:OLEObject Type="Embed" ProgID="Equation.3" ShapeID="_x0000_i1027" DrawAspect="Content" ObjectID="_1580810971" r:id="rId42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739"/>
      <w:r w:rsidRPr="004444C3">
        <w:rPr>
          <w:b w:val="0"/>
        </w:rPr>
        <w:t xml:space="preserve">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0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</w:t>
      </w:r>
      <w:proofErr w:type="gramStart"/>
      <w:r w:rsidRPr="004444C3">
        <w:rPr>
          <w:b w:val="0"/>
        </w:rPr>
        <w:t>количество</w:t>
      </w:r>
      <w:proofErr w:type="gramEnd"/>
      <w:r w:rsidRPr="004444C3">
        <w:rPr>
          <w:b w:val="0"/>
        </w:rPr>
        <w:t xml:space="preserve"> позиций продукции;</w:t>
      </w:r>
      <w:bookmarkEnd w:id="740"/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1" w:name="_Toc498590204"/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41"/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737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CE1285" w:rsidRPr="00CE1285">
        <w:rPr>
          <w:bCs w:val="0"/>
          <w:sz w:val="24"/>
          <w:szCs w:val="24"/>
        </w:rPr>
        <w:t>0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CE1285" w:rsidRPr="00CE1285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lastRenderedPageBreak/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 xml:space="preserve">в </w:t>
      </w:r>
      <w:proofErr w:type="spellStart"/>
      <w:r w:rsidR="0033661D"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CE1285" w:rsidRPr="00CE1285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CE1285" w:rsidRPr="00CE1285">
        <w:rPr>
          <w:sz w:val="24"/>
          <w:szCs w:val="24"/>
        </w:rPr>
        <w:t>3.13.4</w:t>
      </w:r>
      <w:r w:rsidR="002F5A68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>В случае</w:t>
      </w:r>
      <w:proofErr w:type="gramStart"/>
      <w:r w:rsidRPr="004444C3">
        <w:rPr>
          <w:sz w:val="24"/>
          <w:szCs w:val="24"/>
        </w:rPr>
        <w:t>,</w:t>
      </w:r>
      <w:proofErr w:type="gramEnd"/>
      <w:r w:rsidRPr="004444C3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CE1285" w:rsidRPr="00CE1285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CE1285" w:rsidRPr="00CE1285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2" w:name="_Ref468875974"/>
      <w:bookmarkStart w:id="743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27"/>
      <w:bookmarkEnd w:id="735"/>
      <w:bookmarkEnd w:id="742"/>
      <w:bookmarkEnd w:id="743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4" w:name="_Ref294695403"/>
      <w:bookmarkStart w:id="745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44"/>
      <w:bookmarkEnd w:id="745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CE1285" w:rsidRPr="00CE1285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CE1285" w:rsidRPr="00CE1285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CE1285" w:rsidRPr="00CE1285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6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</w:t>
      </w:r>
      <w:r w:rsidR="00717F60" w:rsidRPr="00DD092B">
        <w:rPr>
          <w:sz w:val="24"/>
          <w:szCs w:val="24"/>
        </w:rPr>
        <w:lastRenderedPageBreak/>
        <w:t xml:space="preserve">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46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CE1285" w:rsidRPr="00CE1285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CE1285" w:rsidRPr="00CE1285">
        <w:rPr>
          <w:bCs w:val="0"/>
          <w:sz w:val="24"/>
          <w:szCs w:val="24"/>
        </w:rPr>
        <w:t>3.12.3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CE1285" w:rsidRPr="00CE1285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7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CE1285" w:rsidRPr="00CE1285">
        <w:rPr>
          <w:bCs w:val="0"/>
          <w:sz w:val="24"/>
          <w:szCs w:val="24"/>
        </w:rPr>
        <w:t>3.12.5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7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8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9" w:name="_Toc181693189"/>
      <w:bookmarkStart w:id="750" w:name="_Ref190680463"/>
      <w:bookmarkStart w:id="751" w:name="_Ref306140410"/>
      <w:bookmarkStart w:id="752" w:name="_Ref306142159"/>
      <w:bookmarkStart w:id="753" w:name="_Ref468201028"/>
      <w:bookmarkStart w:id="754" w:name="_Ref468201106"/>
      <w:bookmarkStart w:id="755" w:name="_Toc498590206"/>
      <w:bookmarkStart w:id="756" w:name="_Ref303102866"/>
      <w:bookmarkStart w:id="757" w:name="_Toc305835589"/>
      <w:bookmarkStart w:id="758" w:name="_Ref303683952"/>
      <w:bookmarkStart w:id="759" w:name="__RefNumPara__840_922829174"/>
      <w:bookmarkEnd w:id="748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49"/>
      <w:bookmarkEnd w:id="750"/>
      <w:bookmarkEnd w:id="751"/>
      <w:bookmarkEnd w:id="752"/>
      <w:bookmarkEnd w:id="753"/>
      <w:bookmarkEnd w:id="754"/>
      <w:bookmarkEnd w:id="755"/>
      <w:r w:rsidRPr="00414CAF">
        <w:t xml:space="preserve"> </w:t>
      </w:r>
      <w:bookmarkEnd w:id="756"/>
      <w:bookmarkEnd w:id="757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CE1285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CE1285" w:rsidRPr="00CE1285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0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60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CE1285" w:rsidRPr="00CE1285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CE1285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CE1285" w:rsidRPr="00CE1285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CE1285" w:rsidRPr="00CE1285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1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CE1285" w:rsidRPr="00CE1285">
        <w:rPr>
          <w:sz w:val="24"/>
          <w:szCs w:val="24"/>
        </w:rPr>
        <w:t>3.12.6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761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62" w:name="_Ref303694483"/>
      <w:bookmarkStart w:id="763" w:name="_Toc305835590"/>
      <w:bookmarkStart w:id="764" w:name="_Ref306140451"/>
      <w:bookmarkStart w:id="765" w:name="_Toc498590207"/>
      <w:r w:rsidRPr="006E1884">
        <w:lastRenderedPageBreak/>
        <w:t xml:space="preserve">Уведомление о результатах </w:t>
      </w:r>
      <w:bookmarkEnd w:id="762"/>
      <w:bookmarkEnd w:id="763"/>
      <w:r w:rsidRPr="006E1884">
        <w:t>запроса предложений</w:t>
      </w:r>
      <w:bookmarkEnd w:id="764"/>
      <w:bookmarkEnd w:id="765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6" w:name="_Toc471979955"/>
      <w:bookmarkStart w:id="767" w:name="_Toc498590208"/>
      <w:bookmarkEnd w:id="758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CE1285" w:rsidRPr="00CE1285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6"/>
      <w:bookmarkEnd w:id="767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8" w:name="_Toc471979956"/>
      <w:bookmarkStart w:id="769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68"/>
      <w:bookmarkEnd w:id="769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3"/>
          <w:headerReference w:type="default" r:id="rId44"/>
          <w:footerReference w:type="even" r:id="rId45"/>
          <w:headerReference w:type="first" r:id="rId46"/>
          <w:footerReference w:type="first" r:id="rId47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70" w:name="_Ref440270568"/>
      <w:bookmarkStart w:id="771" w:name="_Ref440274159"/>
      <w:bookmarkStart w:id="772" w:name="_Ref440292555"/>
      <w:bookmarkStart w:id="773" w:name="_Ref440292779"/>
      <w:bookmarkStart w:id="774" w:name="_Toc498590210"/>
      <w:r>
        <w:rPr>
          <w:szCs w:val="24"/>
        </w:rPr>
        <w:lastRenderedPageBreak/>
        <w:t>Техническая часть</w:t>
      </w:r>
      <w:bookmarkEnd w:id="770"/>
      <w:bookmarkEnd w:id="771"/>
      <w:bookmarkEnd w:id="772"/>
      <w:bookmarkEnd w:id="773"/>
      <w:bookmarkEnd w:id="774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75" w:name="_Toc176064097"/>
      <w:bookmarkStart w:id="776" w:name="_Toc176338525"/>
      <w:bookmarkStart w:id="777" w:name="_Toc180399753"/>
      <w:bookmarkStart w:id="778" w:name="_Toc189457101"/>
      <w:bookmarkStart w:id="779" w:name="_Toc189461737"/>
      <w:bookmarkStart w:id="780" w:name="_Toc189462011"/>
      <w:bookmarkStart w:id="781" w:name="_Toc191273610"/>
      <w:bookmarkStart w:id="782" w:name="_Toc423421726"/>
      <w:bookmarkStart w:id="783" w:name="_Toc498590211"/>
      <w:bookmarkStart w:id="784" w:name="_Toc167189319"/>
      <w:bookmarkStart w:id="785" w:name="_Toc168725254"/>
      <w:r w:rsidRPr="00C12FA4">
        <w:t xml:space="preserve">Перечень, объемы и характеристики </w:t>
      </w:r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r w:rsidR="00C3704B">
        <w:t>закупаемых услуг</w:t>
      </w:r>
      <w:bookmarkEnd w:id="783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6" w:name="_Toc439166311"/>
      <w:bookmarkStart w:id="787" w:name="_Toc439170659"/>
      <w:bookmarkStart w:id="788" w:name="_Toc439172761"/>
      <w:bookmarkStart w:id="789" w:name="_Toc439173205"/>
      <w:bookmarkStart w:id="790" w:name="_Toc439238199"/>
      <w:bookmarkStart w:id="791" w:name="_Toc439252751"/>
      <w:bookmarkStart w:id="792" w:name="_Toc439323609"/>
      <w:bookmarkStart w:id="793" w:name="_Toc439323725"/>
      <w:bookmarkStart w:id="794" w:name="_Toc440361359"/>
      <w:bookmarkStart w:id="795" w:name="_Toc440376114"/>
      <w:bookmarkStart w:id="796" w:name="_Toc440376241"/>
      <w:bookmarkStart w:id="797" w:name="_Toc440382503"/>
      <w:bookmarkStart w:id="798" w:name="_Toc440447173"/>
      <w:bookmarkStart w:id="799" w:name="_Toc440632334"/>
      <w:bookmarkStart w:id="800" w:name="_Toc440875107"/>
      <w:bookmarkStart w:id="801" w:name="_Toc441131094"/>
      <w:bookmarkStart w:id="802" w:name="_Toc465774615"/>
      <w:bookmarkStart w:id="803" w:name="_Toc465848844"/>
      <w:bookmarkStart w:id="804" w:name="_Toc468876164"/>
      <w:bookmarkStart w:id="805" w:name="_Toc469487658"/>
      <w:bookmarkStart w:id="806" w:name="_Toc471979959"/>
      <w:bookmarkStart w:id="807" w:name="_Toc49859021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FE5675">
        <w:rPr>
          <w:b w:val="0"/>
          <w:szCs w:val="24"/>
        </w:rPr>
        <w:t>Лоту №1 (подраздел</w:t>
      </w:r>
      <w:r w:rsidR="00A154B7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CE1285">
        <w:rPr>
          <w:b w:val="0"/>
          <w:szCs w:val="24"/>
        </w:rPr>
        <w:t>1.1.4</w:t>
      </w:r>
      <w:r w:rsidR="00AD2F1E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</w:p>
    <w:p w:rsidR="002B5044" w:rsidRPr="003803A7" w:rsidRDefault="002B5044" w:rsidP="0021751A">
      <w:pPr>
        <w:pStyle w:val="2"/>
        <w:ind w:left="1701" w:hanging="1134"/>
      </w:pPr>
      <w:bookmarkStart w:id="808" w:name="_Ref194832984"/>
      <w:bookmarkStart w:id="809" w:name="_Ref197686508"/>
      <w:bookmarkStart w:id="810" w:name="_Toc423421727"/>
      <w:bookmarkStart w:id="811" w:name="_Toc498590213"/>
      <w:r w:rsidRPr="003803A7">
        <w:t xml:space="preserve">Требование к </w:t>
      </w:r>
      <w:bookmarkEnd w:id="808"/>
      <w:bookmarkEnd w:id="809"/>
      <w:bookmarkEnd w:id="810"/>
      <w:r w:rsidR="00C3704B">
        <w:t>закупаемым услугам</w:t>
      </w:r>
      <w:bookmarkEnd w:id="811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2" w:name="_Toc439166314"/>
      <w:bookmarkStart w:id="813" w:name="_Toc439170662"/>
      <w:bookmarkStart w:id="814" w:name="_Toc439172764"/>
      <w:bookmarkStart w:id="815" w:name="_Toc439173208"/>
      <w:bookmarkStart w:id="816" w:name="_Toc439238202"/>
      <w:bookmarkStart w:id="817" w:name="_Toc439252754"/>
      <w:bookmarkStart w:id="818" w:name="_Toc439323612"/>
      <w:bookmarkStart w:id="819" w:name="_Toc439323728"/>
      <w:bookmarkStart w:id="820" w:name="_Toc440361362"/>
      <w:bookmarkStart w:id="821" w:name="_Toc440376117"/>
      <w:bookmarkStart w:id="822" w:name="_Toc440376244"/>
      <w:bookmarkStart w:id="823" w:name="_Toc440382505"/>
      <w:bookmarkStart w:id="824" w:name="_Toc440447175"/>
      <w:bookmarkStart w:id="825" w:name="_Toc440632336"/>
      <w:bookmarkStart w:id="826" w:name="_Toc440875109"/>
      <w:bookmarkStart w:id="827" w:name="_Toc441131096"/>
      <w:bookmarkStart w:id="828" w:name="_Toc465774617"/>
      <w:bookmarkStart w:id="829" w:name="_Toc465848846"/>
      <w:bookmarkStart w:id="830" w:name="_Toc468876166"/>
      <w:bookmarkStart w:id="831" w:name="_Toc469487660"/>
      <w:bookmarkStart w:id="832" w:name="_Toc471979961"/>
      <w:bookmarkStart w:id="833" w:name="_Toc498590214"/>
      <w:bookmarkStart w:id="834" w:name="_Ref194833053"/>
      <w:bookmarkStart w:id="835" w:name="_Ref223496951"/>
      <w:bookmarkStart w:id="836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37" w:name="_Toc461808930"/>
      <w:bookmarkStart w:id="838" w:name="_Toc464120639"/>
      <w:bookmarkStart w:id="839" w:name="_Toc498590215"/>
      <w:bookmarkEnd w:id="784"/>
      <w:bookmarkEnd w:id="785"/>
      <w:bookmarkEnd w:id="834"/>
      <w:bookmarkEnd w:id="835"/>
      <w:bookmarkEnd w:id="836"/>
      <w:r w:rsidRPr="00AE1D21">
        <w:t>Альтернативные предложения</w:t>
      </w:r>
      <w:bookmarkStart w:id="840" w:name="_Ref56252639"/>
      <w:bookmarkEnd w:id="837"/>
      <w:bookmarkEnd w:id="838"/>
      <w:bookmarkEnd w:id="839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41" w:name="_Toc461808802"/>
      <w:bookmarkStart w:id="842" w:name="_Toc461808931"/>
      <w:bookmarkStart w:id="843" w:name="_Toc464120640"/>
      <w:bookmarkStart w:id="844" w:name="_Toc465774619"/>
      <w:bookmarkStart w:id="845" w:name="_Toc465848848"/>
      <w:bookmarkStart w:id="846" w:name="_Toc468876168"/>
      <w:bookmarkStart w:id="847" w:name="_Toc469487662"/>
      <w:bookmarkStart w:id="848" w:name="_Toc471979963"/>
      <w:bookmarkStart w:id="849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50" w:name="_Ref440270602"/>
      <w:bookmarkStart w:id="851" w:name="_Toc498590217"/>
      <w:bookmarkEnd w:id="5"/>
      <w:bookmarkEnd w:id="759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50"/>
      <w:bookmarkEnd w:id="85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52" w:name="_Ref55336310"/>
      <w:bookmarkStart w:id="853" w:name="_Toc57314672"/>
      <w:bookmarkStart w:id="854" w:name="_Toc69728986"/>
      <w:bookmarkStart w:id="855" w:name="_Toc98253919"/>
      <w:bookmarkStart w:id="856" w:name="_Toc165173847"/>
      <w:bookmarkStart w:id="857" w:name="_Toc423423667"/>
      <w:bookmarkStart w:id="858" w:name="_Toc498590218"/>
      <w:r w:rsidRPr="00F647F7">
        <w:t xml:space="preserve">Письмо о подаче оферты </w:t>
      </w:r>
      <w:bookmarkStart w:id="859" w:name="_Ref22846535"/>
      <w:r w:rsidRPr="00F647F7">
        <w:t>(</w:t>
      </w:r>
      <w:bookmarkEnd w:id="85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52"/>
      <w:bookmarkEnd w:id="853"/>
      <w:bookmarkEnd w:id="854"/>
      <w:bookmarkEnd w:id="855"/>
      <w:bookmarkEnd w:id="856"/>
      <w:bookmarkEnd w:id="857"/>
      <w:bookmarkEnd w:id="858"/>
    </w:p>
    <w:p w:rsidR="004F4D80" w:rsidRPr="00C236C0" w:rsidRDefault="004F4D80" w:rsidP="004F4D80">
      <w:pPr>
        <w:pStyle w:val="3"/>
        <w:rPr>
          <w:szCs w:val="24"/>
        </w:rPr>
      </w:pPr>
      <w:bookmarkStart w:id="860" w:name="_Toc98253920"/>
      <w:bookmarkStart w:id="861" w:name="_Toc157248174"/>
      <w:bookmarkStart w:id="862" w:name="_Toc157496543"/>
      <w:bookmarkStart w:id="863" w:name="_Toc158206082"/>
      <w:bookmarkStart w:id="864" w:name="_Toc164057767"/>
      <w:bookmarkStart w:id="865" w:name="_Toc164137117"/>
      <w:bookmarkStart w:id="866" w:name="_Toc164161277"/>
      <w:bookmarkStart w:id="867" w:name="_Toc165173848"/>
      <w:bookmarkStart w:id="868" w:name="_Toc439170673"/>
      <w:bookmarkStart w:id="869" w:name="_Toc439172775"/>
      <w:bookmarkStart w:id="870" w:name="_Toc439173219"/>
      <w:bookmarkStart w:id="871" w:name="_Toc439238213"/>
      <w:bookmarkStart w:id="872" w:name="_Toc440361369"/>
      <w:bookmarkStart w:id="873" w:name="_Toc440376124"/>
      <w:bookmarkStart w:id="874" w:name="_Toc465774622"/>
      <w:bookmarkStart w:id="875" w:name="_Toc465848851"/>
      <w:bookmarkStart w:id="876" w:name="_Toc471979966"/>
      <w:bookmarkStart w:id="877" w:name="_Toc498590219"/>
      <w:r w:rsidRPr="00C236C0">
        <w:rPr>
          <w:szCs w:val="24"/>
        </w:rPr>
        <w:t>Форма письма о подаче оферты</w:t>
      </w:r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8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79" w:name="_Toc98253921"/>
      <w:bookmarkStart w:id="880" w:name="_Toc157248175"/>
      <w:bookmarkStart w:id="881" w:name="_Toc157496544"/>
      <w:bookmarkStart w:id="882" w:name="_Toc158206083"/>
      <w:bookmarkStart w:id="883" w:name="_Toc164057768"/>
      <w:bookmarkStart w:id="884" w:name="_Toc164137118"/>
      <w:bookmarkStart w:id="885" w:name="_Toc164161278"/>
      <w:bookmarkStart w:id="886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7" w:name="_Toc439170674"/>
      <w:bookmarkStart w:id="888" w:name="_Toc439172776"/>
      <w:bookmarkStart w:id="889" w:name="_Toc439173220"/>
      <w:bookmarkStart w:id="890" w:name="_Toc439238214"/>
      <w:bookmarkStart w:id="891" w:name="_Toc439252762"/>
      <w:bookmarkStart w:id="892" w:name="_Toc439323736"/>
      <w:bookmarkStart w:id="893" w:name="_Toc440361370"/>
      <w:bookmarkStart w:id="894" w:name="_Toc440376125"/>
      <w:bookmarkStart w:id="895" w:name="_Toc440376252"/>
      <w:bookmarkStart w:id="896" w:name="_Toc440382510"/>
      <w:bookmarkStart w:id="897" w:name="_Toc440447180"/>
      <w:bookmarkStart w:id="898" w:name="_Toc440632341"/>
      <w:bookmarkStart w:id="899" w:name="_Toc440875113"/>
      <w:bookmarkStart w:id="900" w:name="_Toc441131100"/>
      <w:bookmarkStart w:id="901" w:name="_Toc465774623"/>
      <w:bookmarkStart w:id="902" w:name="_Toc465848852"/>
      <w:bookmarkStart w:id="903" w:name="_Toc471979967"/>
      <w:bookmarkStart w:id="904" w:name="_Toc498590220"/>
      <w:r w:rsidRPr="00C236C0">
        <w:rPr>
          <w:szCs w:val="24"/>
        </w:rPr>
        <w:lastRenderedPageBreak/>
        <w:t>Инструкции по заполнению</w:t>
      </w:r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5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5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CE1285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CE1285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CE1285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CE1285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CE1285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6" w:name="_Ref55335821"/>
      <w:bookmarkStart w:id="907" w:name="_Ref55336345"/>
      <w:bookmarkStart w:id="908" w:name="_Toc57314674"/>
      <w:bookmarkStart w:id="909" w:name="_Toc69728988"/>
      <w:bookmarkStart w:id="910" w:name="_Toc98253922"/>
      <w:bookmarkStart w:id="911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12" w:name="_Ref440271964"/>
      <w:bookmarkStart w:id="913" w:name="_Toc440361371"/>
      <w:bookmarkStart w:id="914" w:name="_Toc440376126"/>
      <w:bookmarkStart w:id="915" w:name="_Toc498590221"/>
      <w:r>
        <w:rPr>
          <w:szCs w:val="24"/>
        </w:rPr>
        <w:lastRenderedPageBreak/>
        <w:t>Антикоррупционные обязательства (Форма 1.1).</w:t>
      </w:r>
      <w:bookmarkEnd w:id="912"/>
      <w:bookmarkEnd w:id="913"/>
      <w:bookmarkEnd w:id="914"/>
      <w:bookmarkEnd w:id="915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6" w:name="_Toc439238216"/>
      <w:bookmarkStart w:id="917" w:name="_Toc439252764"/>
      <w:bookmarkStart w:id="918" w:name="_Toc439323738"/>
      <w:bookmarkStart w:id="919" w:name="_Toc440361372"/>
      <w:bookmarkStart w:id="920" w:name="_Toc440376127"/>
      <w:bookmarkStart w:id="921" w:name="_Toc440376254"/>
      <w:bookmarkStart w:id="922" w:name="_Toc440382512"/>
      <w:bookmarkStart w:id="923" w:name="_Toc440447182"/>
      <w:bookmarkStart w:id="924" w:name="_Toc440632343"/>
      <w:bookmarkStart w:id="925" w:name="_Toc440875115"/>
      <w:bookmarkStart w:id="926" w:name="_Toc441131102"/>
      <w:bookmarkStart w:id="927" w:name="_Toc465774625"/>
      <w:bookmarkStart w:id="928" w:name="_Toc465848854"/>
      <w:bookmarkStart w:id="929" w:name="_Toc471979969"/>
      <w:bookmarkStart w:id="930" w:name="_Toc498590222"/>
      <w:r w:rsidRPr="009F5821">
        <w:rPr>
          <w:szCs w:val="24"/>
        </w:rPr>
        <w:t>Форма Антикоррупционных обязательств</w:t>
      </w:r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8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9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50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31" w:name="_Toc423423668"/>
      <w:bookmarkStart w:id="932" w:name="_Ref440271072"/>
      <w:bookmarkStart w:id="933" w:name="_Ref440273986"/>
      <w:bookmarkStart w:id="934" w:name="_Ref440274337"/>
      <w:bookmarkStart w:id="935" w:name="_Ref440274913"/>
      <w:bookmarkStart w:id="936" w:name="_Ref440284918"/>
      <w:bookmarkStart w:id="937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6"/>
      <w:bookmarkEnd w:id="907"/>
      <w:bookmarkEnd w:id="908"/>
      <w:bookmarkEnd w:id="909"/>
      <w:bookmarkEnd w:id="910"/>
      <w:bookmarkEnd w:id="911"/>
      <w:bookmarkEnd w:id="931"/>
      <w:bookmarkEnd w:id="932"/>
      <w:bookmarkEnd w:id="933"/>
      <w:bookmarkEnd w:id="934"/>
      <w:bookmarkEnd w:id="935"/>
      <w:bookmarkEnd w:id="936"/>
      <w:bookmarkEnd w:id="937"/>
    </w:p>
    <w:p w:rsidR="004F4D80" w:rsidRPr="00C236C0" w:rsidRDefault="004F4D80" w:rsidP="004F4D80">
      <w:pPr>
        <w:pStyle w:val="3"/>
        <w:rPr>
          <w:szCs w:val="24"/>
        </w:rPr>
      </w:pPr>
      <w:bookmarkStart w:id="938" w:name="_Toc98253923"/>
      <w:bookmarkStart w:id="939" w:name="_Toc157248177"/>
      <w:bookmarkStart w:id="940" w:name="_Toc157496546"/>
      <w:bookmarkStart w:id="941" w:name="_Toc158206085"/>
      <w:bookmarkStart w:id="942" w:name="_Toc164057770"/>
      <w:bookmarkStart w:id="943" w:name="_Toc164137120"/>
      <w:bookmarkStart w:id="944" w:name="_Toc164161280"/>
      <w:bookmarkStart w:id="945" w:name="_Toc165173851"/>
      <w:bookmarkStart w:id="946" w:name="_Ref264038986"/>
      <w:bookmarkStart w:id="947" w:name="_Ref264359294"/>
      <w:bookmarkStart w:id="948" w:name="_Toc439170676"/>
      <w:bookmarkStart w:id="949" w:name="_Toc439172778"/>
      <w:bookmarkStart w:id="950" w:name="_Toc439173222"/>
      <w:bookmarkStart w:id="951" w:name="_Toc439238218"/>
      <w:bookmarkStart w:id="952" w:name="_Toc439252766"/>
      <w:bookmarkStart w:id="953" w:name="_Toc439323740"/>
      <w:bookmarkStart w:id="954" w:name="_Toc440361374"/>
      <w:bookmarkStart w:id="955" w:name="_Toc440376129"/>
      <w:bookmarkStart w:id="956" w:name="_Toc440376256"/>
      <w:bookmarkStart w:id="957" w:name="_Toc440382514"/>
      <w:bookmarkStart w:id="958" w:name="_Toc440447184"/>
      <w:bookmarkStart w:id="959" w:name="_Toc440632345"/>
      <w:bookmarkStart w:id="960" w:name="_Toc440875117"/>
      <w:bookmarkStart w:id="961" w:name="_Toc441131104"/>
      <w:bookmarkStart w:id="962" w:name="_Toc465774627"/>
      <w:bookmarkStart w:id="963" w:name="_Toc465848856"/>
      <w:bookmarkStart w:id="964" w:name="_Toc468876176"/>
      <w:bookmarkStart w:id="965" w:name="_Toc469487670"/>
      <w:bookmarkStart w:id="966" w:name="_Toc471979971"/>
      <w:bookmarkStart w:id="967" w:name="_Toc498590224"/>
      <w:r w:rsidRPr="00C236C0">
        <w:rPr>
          <w:szCs w:val="24"/>
        </w:rPr>
        <w:t xml:space="preserve">Форма </w:t>
      </w:r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r w:rsidR="00492C8B">
        <w:rPr>
          <w:szCs w:val="24"/>
        </w:rPr>
        <w:t>Сводной таблицы стоимости</w:t>
      </w:r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61"/>
      <w:bookmarkEnd w:id="962"/>
      <w:bookmarkEnd w:id="963"/>
      <w:bookmarkEnd w:id="964"/>
      <w:bookmarkEnd w:id="965"/>
      <w:bookmarkEnd w:id="966"/>
      <w:bookmarkEnd w:id="96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007577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007577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007577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007577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007577" w:rsidRDefault="00491992" w:rsidP="00BC1324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007577">
              <w:rPr>
                <w:sz w:val="24"/>
                <w:szCs w:val="24"/>
              </w:rPr>
              <w:t xml:space="preserve">№ </w:t>
            </w:r>
            <w:proofErr w:type="gramStart"/>
            <w:r w:rsidRPr="00007577">
              <w:rPr>
                <w:sz w:val="24"/>
                <w:szCs w:val="24"/>
              </w:rPr>
              <w:t>п</w:t>
            </w:r>
            <w:proofErr w:type="gramEnd"/>
            <w:r w:rsidRPr="00007577">
              <w:rPr>
                <w:sz w:val="24"/>
                <w:szCs w:val="24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007577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07577">
              <w:rPr>
                <w:sz w:val="24"/>
                <w:szCs w:val="24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007577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07577">
              <w:rPr>
                <w:sz w:val="24"/>
                <w:szCs w:val="24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007577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07577">
              <w:rPr>
                <w:sz w:val="24"/>
                <w:szCs w:val="24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007577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07577">
              <w:rPr>
                <w:sz w:val="24"/>
                <w:szCs w:val="24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007577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07577">
              <w:rPr>
                <w:sz w:val="24"/>
                <w:szCs w:val="24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007577" w:rsidRDefault="00491992" w:rsidP="00FE5675">
            <w:pPr>
              <w:pStyle w:val="aff1"/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07577">
              <w:rPr>
                <w:bCs w:val="0"/>
              </w:rPr>
              <w:t>Филиал ПАО «МРСК Центра» «</w:t>
            </w:r>
            <w:r w:rsidR="00FE5675" w:rsidRPr="00007577">
              <w:rPr>
                <w:bCs w:val="0"/>
              </w:rPr>
              <w:t>Воронежэнерго</w:t>
            </w:r>
            <w:r w:rsidRPr="00007577">
              <w:rPr>
                <w:bCs w:val="0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007577" w:rsidRDefault="00FE5675" w:rsidP="00FE5675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 w:rsidRPr="00007577">
              <w:rPr>
                <w:color w:val="000000"/>
                <w:szCs w:val="24"/>
              </w:rPr>
              <w:t>1.</w:t>
            </w:r>
          </w:p>
        </w:tc>
        <w:tc>
          <w:tcPr>
            <w:tcW w:w="5943" w:type="dxa"/>
          </w:tcPr>
          <w:p w:rsidR="00491992" w:rsidRPr="00007577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007577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007577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007577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007577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007577" w:rsidRDefault="00FE5675" w:rsidP="00FE5675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 w:rsidRPr="00007577">
              <w:rPr>
                <w:color w:val="000000"/>
                <w:szCs w:val="24"/>
              </w:rPr>
              <w:t>2.</w:t>
            </w:r>
          </w:p>
        </w:tc>
        <w:tc>
          <w:tcPr>
            <w:tcW w:w="5943" w:type="dxa"/>
          </w:tcPr>
          <w:p w:rsidR="00491992" w:rsidRPr="00007577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007577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007577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007577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007577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007577" w:rsidRDefault="00FE5675" w:rsidP="00FE5675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 w:rsidRPr="00007577">
              <w:rPr>
                <w:color w:val="000000"/>
                <w:szCs w:val="24"/>
              </w:rPr>
              <w:t>3.</w:t>
            </w:r>
          </w:p>
        </w:tc>
        <w:tc>
          <w:tcPr>
            <w:tcW w:w="5943" w:type="dxa"/>
          </w:tcPr>
          <w:p w:rsidR="00491992" w:rsidRPr="00007577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bookmarkStart w:id="968" w:name="_GoBack"/>
            <w:bookmarkEnd w:id="968"/>
          </w:p>
        </w:tc>
        <w:tc>
          <w:tcPr>
            <w:tcW w:w="1559" w:type="dxa"/>
          </w:tcPr>
          <w:p w:rsidR="00491992" w:rsidRPr="00007577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007577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007577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007577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007577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007577">
              <w:rPr>
                <w:color w:val="000000"/>
                <w:szCs w:val="24"/>
              </w:rPr>
              <w:t>…</w:t>
            </w:r>
          </w:p>
        </w:tc>
        <w:tc>
          <w:tcPr>
            <w:tcW w:w="5943" w:type="dxa"/>
          </w:tcPr>
          <w:p w:rsidR="00491992" w:rsidRPr="00007577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007577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007577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007577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007577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007577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007577">
              <w:rPr>
                <w:color w:val="000000"/>
                <w:szCs w:val="24"/>
              </w:rPr>
              <w:t>…</w:t>
            </w:r>
          </w:p>
        </w:tc>
        <w:tc>
          <w:tcPr>
            <w:tcW w:w="5943" w:type="dxa"/>
          </w:tcPr>
          <w:p w:rsidR="00491992" w:rsidRPr="00007577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007577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007577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007577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007577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69" w:name="_Toc176765534"/>
      <w:bookmarkStart w:id="970" w:name="_Toc198979983"/>
      <w:bookmarkStart w:id="971" w:name="_Toc217466315"/>
      <w:bookmarkStart w:id="972" w:name="_Toc217702856"/>
      <w:bookmarkStart w:id="973" w:name="_Toc233601974"/>
      <w:bookmarkStart w:id="974" w:name="_Toc263343460"/>
      <w:r w:rsidRPr="00F647F7">
        <w:rPr>
          <w:b w:val="0"/>
          <w:szCs w:val="24"/>
        </w:rPr>
        <w:br w:type="page"/>
      </w:r>
      <w:bookmarkStart w:id="975" w:name="_Toc439170677"/>
      <w:bookmarkStart w:id="976" w:name="_Toc439172779"/>
      <w:bookmarkStart w:id="977" w:name="_Toc439173223"/>
      <w:bookmarkStart w:id="978" w:name="_Toc439238219"/>
      <w:bookmarkStart w:id="979" w:name="_Toc439252767"/>
      <w:bookmarkStart w:id="980" w:name="_Toc439323741"/>
      <w:bookmarkStart w:id="981" w:name="_Toc440361375"/>
      <w:bookmarkStart w:id="982" w:name="_Toc440376130"/>
      <w:bookmarkStart w:id="983" w:name="_Toc440376257"/>
      <w:bookmarkStart w:id="984" w:name="_Toc440382515"/>
      <w:bookmarkStart w:id="985" w:name="_Toc440447185"/>
      <w:bookmarkStart w:id="986" w:name="_Toc440632346"/>
      <w:bookmarkStart w:id="987" w:name="_Toc440875118"/>
      <w:bookmarkStart w:id="988" w:name="_Toc441131105"/>
      <w:bookmarkStart w:id="989" w:name="_Toc465774628"/>
      <w:bookmarkStart w:id="990" w:name="_Toc465848857"/>
      <w:bookmarkStart w:id="991" w:name="_Toc468876177"/>
      <w:bookmarkStart w:id="992" w:name="_Toc469487671"/>
      <w:bookmarkStart w:id="993" w:name="_Toc471979972"/>
      <w:bookmarkStart w:id="994" w:name="_Toc498590225"/>
      <w:r w:rsidRPr="00C236C0">
        <w:rPr>
          <w:szCs w:val="24"/>
        </w:rPr>
        <w:lastRenderedPageBreak/>
        <w:t>Инструкции по заполнению</w:t>
      </w:r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CE1285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5" w:name="_Ref86826666"/>
      <w:bookmarkStart w:id="996" w:name="_Toc90385112"/>
      <w:bookmarkStart w:id="997" w:name="_Toc98253925"/>
      <w:bookmarkStart w:id="998" w:name="_Toc165173853"/>
      <w:bookmarkStart w:id="999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00" w:name="_Ref440537086"/>
      <w:bookmarkStart w:id="1001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5"/>
      <w:bookmarkEnd w:id="996"/>
      <w:bookmarkEnd w:id="997"/>
      <w:bookmarkEnd w:id="998"/>
      <w:bookmarkEnd w:id="999"/>
      <w:bookmarkEnd w:id="1000"/>
      <w:bookmarkEnd w:id="1001"/>
    </w:p>
    <w:p w:rsidR="004F4D80" w:rsidRPr="00C236C0" w:rsidRDefault="004F4D80" w:rsidP="004F4D80">
      <w:pPr>
        <w:pStyle w:val="3"/>
        <w:rPr>
          <w:szCs w:val="24"/>
        </w:rPr>
      </w:pPr>
      <w:bookmarkStart w:id="1002" w:name="_Toc90385113"/>
      <w:bookmarkStart w:id="1003" w:name="_Toc98253926"/>
      <w:bookmarkStart w:id="1004" w:name="_Toc157248180"/>
      <w:bookmarkStart w:id="1005" w:name="_Toc157496549"/>
      <w:bookmarkStart w:id="1006" w:name="_Toc158206088"/>
      <w:bookmarkStart w:id="1007" w:name="_Toc164057773"/>
      <w:bookmarkStart w:id="1008" w:name="_Toc164137123"/>
      <w:bookmarkStart w:id="1009" w:name="_Toc164161283"/>
      <w:bookmarkStart w:id="1010" w:name="_Toc165173854"/>
      <w:bookmarkStart w:id="1011" w:name="_Ref193690005"/>
      <w:bookmarkStart w:id="1012" w:name="_Toc439170679"/>
      <w:bookmarkStart w:id="1013" w:name="_Toc439172781"/>
      <w:bookmarkStart w:id="1014" w:name="_Toc439173225"/>
      <w:bookmarkStart w:id="1015" w:name="_Toc439238221"/>
      <w:bookmarkStart w:id="1016" w:name="_Toc439252769"/>
      <w:bookmarkStart w:id="1017" w:name="_Toc439323743"/>
      <w:bookmarkStart w:id="1018" w:name="_Toc440361377"/>
      <w:bookmarkStart w:id="1019" w:name="_Toc440376132"/>
      <w:bookmarkStart w:id="1020" w:name="_Toc440376259"/>
      <w:bookmarkStart w:id="1021" w:name="_Toc440382517"/>
      <w:bookmarkStart w:id="1022" w:name="_Toc440447187"/>
      <w:bookmarkStart w:id="1023" w:name="_Toc440632348"/>
      <w:bookmarkStart w:id="1024" w:name="_Toc440875120"/>
      <w:bookmarkStart w:id="1025" w:name="_Toc441131107"/>
      <w:bookmarkStart w:id="1026" w:name="_Toc465774630"/>
      <w:bookmarkStart w:id="1027" w:name="_Toc465848859"/>
      <w:bookmarkStart w:id="1028" w:name="_Toc468876179"/>
      <w:bookmarkStart w:id="1029" w:name="_Toc469487673"/>
      <w:bookmarkStart w:id="1030" w:name="_Toc471979974"/>
      <w:bookmarkStart w:id="1031" w:name="_Toc498590227"/>
      <w:r w:rsidRPr="00C236C0">
        <w:rPr>
          <w:szCs w:val="24"/>
        </w:rPr>
        <w:t xml:space="preserve">Форма </w:t>
      </w:r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r w:rsidRPr="00C236C0">
        <w:rPr>
          <w:szCs w:val="24"/>
        </w:rPr>
        <w:t>технического предложения</w:t>
      </w:r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32" w:name="_Ref55335818"/>
      <w:bookmarkStart w:id="1033" w:name="_Ref55336334"/>
      <w:bookmarkStart w:id="1034" w:name="_Toc57314673"/>
      <w:bookmarkStart w:id="1035" w:name="_Toc69728987"/>
      <w:bookmarkStart w:id="1036" w:name="_Toc98253928"/>
      <w:bookmarkStart w:id="1037" w:name="_Toc165173856"/>
      <w:bookmarkStart w:id="1038" w:name="_Ref194749150"/>
      <w:bookmarkStart w:id="1039" w:name="_Ref194750368"/>
      <w:bookmarkStart w:id="1040" w:name="_Ref89649494"/>
      <w:bookmarkStart w:id="1041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CE1285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5926BD">
              <w:rPr>
                <w:bCs w:val="0"/>
              </w:rPr>
              <w:t xml:space="preserve"> «</w:t>
            </w:r>
            <w:r w:rsidR="005926BD" w:rsidRPr="005926BD">
              <w:rPr>
                <w:bCs w:val="0"/>
              </w:rPr>
              <w:t>Воронежэнерго</w:t>
            </w:r>
            <w:r w:rsidRPr="005926BD">
              <w:rPr>
                <w:bCs w:val="0"/>
              </w:rPr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CE1285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42" w:name="_Toc176765537"/>
      <w:bookmarkStart w:id="1043" w:name="_Toc198979986"/>
      <w:bookmarkStart w:id="1044" w:name="_Toc217466321"/>
      <w:bookmarkStart w:id="1045" w:name="_Toc217702859"/>
      <w:bookmarkStart w:id="1046" w:name="_Toc233601977"/>
      <w:bookmarkStart w:id="1047" w:name="_Toc263343463"/>
      <w:bookmarkStart w:id="1048" w:name="_Toc439170680"/>
      <w:bookmarkStart w:id="1049" w:name="_Toc439172782"/>
      <w:bookmarkStart w:id="1050" w:name="_Toc439173226"/>
      <w:bookmarkStart w:id="1051" w:name="_Toc439238222"/>
      <w:bookmarkStart w:id="1052" w:name="_Toc439252770"/>
      <w:bookmarkStart w:id="1053" w:name="_Toc439323744"/>
      <w:bookmarkStart w:id="1054" w:name="_Toc440361378"/>
      <w:bookmarkStart w:id="1055" w:name="_Toc440376133"/>
      <w:bookmarkStart w:id="1056" w:name="_Toc440376260"/>
      <w:bookmarkStart w:id="1057" w:name="_Toc440382518"/>
      <w:bookmarkStart w:id="1058" w:name="_Toc440447188"/>
      <w:bookmarkStart w:id="1059" w:name="_Toc440632349"/>
      <w:bookmarkStart w:id="1060" w:name="_Toc440875121"/>
      <w:bookmarkStart w:id="1061" w:name="_Toc441131108"/>
      <w:bookmarkStart w:id="1062" w:name="_Toc465774631"/>
      <w:bookmarkStart w:id="1063" w:name="_Toc465848860"/>
      <w:bookmarkStart w:id="1064" w:name="_Toc468876180"/>
      <w:bookmarkStart w:id="1065" w:name="_Toc469487674"/>
      <w:bookmarkStart w:id="1066" w:name="_Toc471979975"/>
      <w:bookmarkStart w:id="1067" w:name="_Toc498590228"/>
      <w:r w:rsidRPr="00C236C0">
        <w:rPr>
          <w:szCs w:val="24"/>
        </w:rPr>
        <w:lastRenderedPageBreak/>
        <w:t>Инструкции по заполнению</w:t>
      </w:r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CE1285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8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9" w:name="_Toc423423670"/>
      <w:bookmarkStart w:id="1070" w:name="_Ref440271036"/>
      <w:bookmarkStart w:id="1071" w:name="_Ref440274366"/>
      <w:bookmarkStart w:id="1072" w:name="_Ref440274902"/>
      <w:bookmarkStart w:id="1073" w:name="_Ref440284947"/>
      <w:bookmarkStart w:id="1074" w:name="_Ref440361140"/>
      <w:bookmarkStart w:id="1075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</w:p>
    <w:p w:rsidR="004F4D80" w:rsidRPr="009F5821" w:rsidRDefault="004F4D80" w:rsidP="004F4D80">
      <w:pPr>
        <w:pStyle w:val="3"/>
        <w:rPr>
          <w:szCs w:val="24"/>
        </w:rPr>
      </w:pPr>
      <w:bookmarkStart w:id="1076" w:name="_Toc98253929"/>
      <w:bookmarkStart w:id="1077" w:name="_Toc157248183"/>
      <w:bookmarkStart w:id="1078" w:name="_Toc157496552"/>
      <w:bookmarkStart w:id="1079" w:name="_Toc158206091"/>
      <w:bookmarkStart w:id="1080" w:name="_Toc164057776"/>
      <w:bookmarkStart w:id="1081" w:name="_Toc164137126"/>
      <w:bookmarkStart w:id="1082" w:name="_Toc164161286"/>
      <w:bookmarkStart w:id="1083" w:name="_Toc165173857"/>
      <w:bookmarkStart w:id="1084" w:name="_Toc439170682"/>
      <w:bookmarkStart w:id="1085" w:name="_Toc439172784"/>
      <w:bookmarkStart w:id="1086" w:name="_Toc439173228"/>
      <w:bookmarkStart w:id="1087" w:name="_Toc439238224"/>
      <w:bookmarkStart w:id="1088" w:name="_Toc439252772"/>
      <w:bookmarkStart w:id="1089" w:name="_Toc439323746"/>
      <w:bookmarkStart w:id="1090" w:name="_Toc440361380"/>
      <w:bookmarkStart w:id="1091" w:name="_Toc440376135"/>
      <w:bookmarkStart w:id="1092" w:name="_Toc440376262"/>
      <w:bookmarkStart w:id="1093" w:name="_Toc440382520"/>
      <w:bookmarkStart w:id="1094" w:name="_Toc440447190"/>
      <w:bookmarkStart w:id="1095" w:name="_Toc440632351"/>
      <w:bookmarkStart w:id="1096" w:name="_Toc440875123"/>
      <w:bookmarkStart w:id="1097" w:name="_Toc441131110"/>
      <w:bookmarkStart w:id="1098" w:name="_Toc465774633"/>
      <w:bookmarkStart w:id="1099" w:name="_Toc465848862"/>
      <w:bookmarkStart w:id="1100" w:name="_Toc468876182"/>
      <w:bookmarkStart w:id="1101" w:name="_Toc469487676"/>
      <w:bookmarkStart w:id="1102" w:name="_Toc471979977"/>
      <w:bookmarkStart w:id="1103" w:name="_Toc498590230"/>
      <w:r w:rsidRPr="009F5821">
        <w:rPr>
          <w:szCs w:val="24"/>
        </w:rPr>
        <w:t xml:space="preserve">Форма </w:t>
      </w:r>
      <w:bookmarkEnd w:id="1076"/>
      <w:r w:rsidRPr="009F5821">
        <w:rPr>
          <w:szCs w:val="24"/>
        </w:rPr>
        <w:t xml:space="preserve">графика </w:t>
      </w:r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r w:rsidR="009469A6" w:rsidRPr="009F5821">
        <w:rPr>
          <w:szCs w:val="24"/>
        </w:rPr>
        <w:t>оказания услуг</w:t>
      </w:r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4" w:name="_Toc171070556"/>
      <w:bookmarkStart w:id="1105" w:name="_Toc98253927"/>
      <w:bookmarkStart w:id="1106" w:name="_Toc176605808"/>
      <w:bookmarkStart w:id="1107" w:name="_Toc176611017"/>
      <w:bookmarkStart w:id="1108" w:name="_Toc176611073"/>
      <w:bookmarkStart w:id="1109" w:name="_Toc176668676"/>
      <w:bookmarkStart w:id="1110" w:name="_Toc176684336"/>
      <w:bookmarkStart w:id="1111" w:name="_Toc176746279"/>
      <w:bookmarkStart w:id="1112" w:name="_Toc176747346"/>
      <w:bookmarkStart w:id="1113" w:name="_Toc198979988"/>
      <w:bookmarkStart w:id="1114" w:name="_Toc217466324"/>
      <w:bookmarkStart w:id="1115" w:name="_Toc217702862"/>
      <w:bookmarkStart w:id="1116" w:name="_Toc233601980"/>
      <w:bookmarkStart w:id="1117" w:name="_Toc263343466"/>
      <w:r w:rsidRPr="00F647F7">
        <w:rPr>
          <w:b w:val="0"/>
          <w:szCs w:val="24"/>
        </w:rPr>
        <w:br w:type="page"/>
      </w:r>
      <w:bookmarkStart w:id="1118" w:name="_Toc439170683"/>
      <w:bookmarkStart w:id="1119" w:name="_Toc439172785"/>
      <w:bookmarkStart w:id="1120" w:name="_Toc439173229"/>
      <w:bookmarkStart w:id="1121" w:name="_Toc439238225"/>
      <w:bookmarkStart w:id="1122" w:name="_Toc439252773"/>
      <w:bookmarkStart w:id="1123" w:name="_Toc439323747"/>
      <w:bookmarkStart w:id="1124" w:name="_Toc440361381"/>
      <w:bookmarkStart w:id="1125" w:name="_Toc440376136"/>
      <w:bookmarkStart w:id="1126" w:name="_Toc440376263"/>
      <w:bookmarkStart w:id="1127" w:name="_Toc440382521"/>
      <w:bookmarkStart w:id="1128" w:name="_Toc440447191"/>
      <w:bookmarkStart w:id="1129" w:name="_Toc440632352"/>
      <w:bookmarkStart w:id="1130" w:name="_Toc440875124"/>
      <w:bookmarkStart w:id="1131" w:name="_Toc441131111"/>
      <w:bookmarkStart w:id="1132" w:name="_Toc465774634"/>
      <w:bookmarkStart w:id="1133" w:name="_Toc465848863"/>
      <w:bookmarkStart w:id="1134" w:name="_Toc468876183"/>
      <w:bookmarkStart w:id="1135" w:name="_Toc469487677"/>
      <w:bookmarkStart w:id="1136" w:name="_Toc471979978"/>
      <w:bookmarkStart w:id="1137" w:name="_Toc498590231"/>
      <w:r w:rsidRPr="009F5821">
        <w:rPr>
          <w:szCs w:val="24"/>
        </w:rPr>
        <w:lastRenderedPageBreak/>
        <w:t>Инструкции по заполнению</w:t>
      </w:r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CE128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CE1285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8" w:name="_Hlt22846931"/>
      <w:bookmarkStart w:id="1139" w:name="_Ref440361439"/>
      <w:bookmarkStart w:id="1140" w:name="_Ref440361914"/>
      <w:bookmarkStart w:id="1141" w:name="_Ref440361959"/>
      <w:bookmarkStart w:id="1142" w:name="_Toc498590232"/>
      <w:bookmarkStart w:id="1143" w:name="_Ref93264992"/>
      <w:bookmarkStart w:id="1144" w:name="_Ref93265116"/>
      <w:bookmarkStart w:id="1145" w:name="_Toc98253933"/>
      <w:bookmarkStart w:id="1146" w:name="_Toc165173859"/>
      <w:bookmarkStart w:id="1147" w:name="_Toc423423671"/>
      <w:bookmarkEnd w:id="113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39"/>
      <w:bookmarkEnd w:id="1140"/>
      <w:bookmarkEnd w:id="1141"/>
      <w:bookmarkEnd w:id="1142"/>
    </w:p>
    <w:p w:rsidR="00B8118F" w:rsidRPr="009F5821" w:rsidRDefault="00B8118F" w:rsidP="00B8118F">
      <w:pPr>
        <w:pStyle w:val="3"/>
        <w:rPr>
          <w:szCs w:val="24"/>
        </w:rPr>
      </w:pPr>
      <w:bookmarkStart w:id="1148" w:name="_Toc440361383"/>
      <w:bookmarkStart w:id="1149" w:name="_Toc440376138"/>
      <w:bookmarkStart w:id="1150" w:name="_Toc440376265"/>
      <w:bookmarkStart w:id="1151" w:name="_Toc440382523"/>
      <w:bookmarkStart w:id="1152" w:name="_Toc440447193"/>
      <w:bookmarkStart w:id="1153" w:name="_Toc440632354"/>
      <w:bookmarkStart w:id="1154" w:name="_Toc440875126"/>
      <w:bookmarkStart w:id="1155" w:name="_Toc441131113"/>
      <w:bookmarkStart w:id="1156" w:name="_Toc465774636"/>
      <w:bookmarkStart w:id="1157" w:name="_Toc465848865"/>
      <w:bookmarkStart w:id="1158" w:name="_Toc468876185"/>
      <w:bookmarkStart w:id="1159" w:name="_Toc469487679"/>
      <w:bookmarkStart w:id="1160" w:name="_Toc471979980"/>
      <w:bookmarkStart w:id="1161" w:name="_Toc498590233"/>
      <w:r w:rsidRPr="009F5821">
        <w:rPr>
          <w:szCs w:val="24"/>
        </w:rPr>
        <w:t>Форма графика оплаты оказания услуг</w:t>
      </w:r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62" w:name="_Toc440361384"/>
      <w:bookmarkStart w:id="1163" w:name="_Toc440376139"/>
      <w:bookmarkStart w:id="1164" w:name="_Toc440376266"/>
      <w:bookmarkStart w:id="1165" w:name="_Toc440382524"/>
      <w:bookmarkStart w:id="1166" w:name="_Toc440447194"/>
      <w:bookmarkStart w:id="1167" w:name="_Toc440632355"/>
      <w:bookmarkStart w:id="1168" w:name="_Toc440875127"/>
      <w:bookmarkStart w:id="1169" w:name="_Toc441131114"/>
      <w:bookmarkStart w:id="1170" w:name="_Toc465774637"/>
      <w:bookmarkStart w:id="1171" w:name="_Toc465848866"/>
      <w:bookmarkStart w:id="1172" w:name="_Toc468876186"/>
      <w:bookmarkStart w:id="1173" w:name="_Toc469487680"/>
      <w:bookmarkStart w:id="1174" w:name="_Toc471979981"/>
      <w:bookmarkStart w:id="1175" w:name="_Toc498590234"/>
      <w:r w:rsidRPr="009F5821">
        <w:rPr>
          <w:szCs w:val="24"/>
        </w:rPr>
        <w:lastRenderedPageBreak/>
        <w:t>Инструкции по заполнению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CE128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CE1285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CE1285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6" w:name="_Ref440361531"/>
      <w:bookmarkStart w:id="1177" w:name="_Ref440361610"/>
      <w:bookmarkStart w:id="1178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40"/>
      <w:bookmarkEnd w:id="1041"/>
      <w:bookmarkEnd w:id="1143"/>
      <w:bookmarkEnd w:id="1144"/>
      <w:bookmarkEnd w:id="1145"/>
      <w:bookmarkEnd w:id="1146"/>
      <w:bookmarkEnd w:id="1147"/>
      <w:bookmarkEnd w:id="1176"/>
      <w:bookmarkEnd w:id="1177"/>
      <w:bookmarkEnd w:id="1178"/>
    </w:p>
    <w:p w:rsidR="004F4D80" w:rsidRPr="009F5821" w:rsidRDefault="004F4D80" w:rsidP="004F4D80">
      <w:pPr>
        <w:pStyle w:val="3"/>
        <w:rPr>
          <w:szCs w:val="24"/>
        </w:rPr>
      </w:pPr>
      <w:bookmarkStart w:id="1179" w:name="_Toc439170685"/>
      <w:bookmarkStart w:id="1180" w:name="_Toc439172787"/>
      <w:bookmarkStart w:id="1181" w:name="_Toc439173231"/>
      <w:bookmarkStart w:id="1182" w:name="_Toc439238227"/>
      <w:bookmarkStart w:id="1183" w:name="_Toc439252775"/>
      <w:bookmarkStart w:id="1184" w:name="_Toc439323749"/>
      <w:bookmarkStart w:id="1185" w:name="_Toc440361386"/>
      <w:bookmarkStart w:id="1186" w:name="_Toc440376141"/>
      <w:bookmarkStart w:id="1187" w:name="_Toc440376268"/>
      <w:bookmarkStart w:id="1188" w:name="_Toc440382526"/>
      <w:bookmarkStart w:id="1189" w:name="_Toc440447196"/>
      <w:bookmarkStart w:id="1190" w:name="_Toc440632357"/>
      <w:bookmarkStart w:id="1191" w:name="_Toc440875129"/>
      <w:bookmarkStart w:id="1192" w:name="_Toc441131116"/>
      <w:bookmarkStart w:id="1193" w:name="_Toc465774639"/>
      <w:bookmarkStart w:id="1194" w:name="_Toc465848868"/>
      <w:bookmarkStart w:id="1195" w:name="_Toc468876188"/>
      <w:bookmarkStart w:id="1196" w:name="_Toc469487682"/>
      <w:bookmarkStart w:id="1197" w:name="_Toc471979983"/>
      <w:bookmarkStart w:id="1198" w:name="_Toc498590236"/>
      <w:bookmarkStart w:id="1199" w:name="_Toc157248186"/>
      <w:bookmarkStart w:id="1200" w:name="_Toc157496555"/>
      <w:bookmarkStart w:id="1201" w:name="_Toc158206094"/>
      <w:bookmarkStart w:id="1202" w:name="_Toc164057779"/>
      <w:bookmarkStart w:id="1203" w:name="_Toc164137129"/>
      <w:bookmarkStart w:id="1204" w:name="_Toc164161289"/>
      <w:bookmarkStart w:id="1205" w:name="_Toc165173860"/>
      <w:r w:rsidRPr="009F5821">
        <w:rPr>
          <w:szCs w:val="24"/>
        </w:rPr>
        <w:t>Форма Протокола разногласий к проекту Договора</w:t>
      </w:r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r w:rsidRPr="009F5821">
        <w:rPr>
          <w:szCs w:val="24"/>
        </w:rPr>
        <w:t xml:space="preserve"> </w:t>
      </w:r>
      <w:bookmarkEnd w:id="1199"/>
      <w:bookmarkEnd w:id="1200"/>
      <w:bookmarkEnd w:id="1201"/>
      <w:bookmarkEnd w:id="1202"/>
      <w:bookmarkEnd w:id="1203"/>
      <w:bookmarkEnd w:id="1204"/>
      <w:bookmarkEnd w:id="120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CE1285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CE1285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6" w:name="_Toc439170686"/>
      <w:bookmarkStart w:id="1207" w:name="_Toc439172788"/>
      <w:bookmarkStart w:id="1208" w:name="_Toc439173232"/>
      <w:bookmarkStart w:id="1209" w:name="_Toc439238228"/>
      <w:bookmarkStart w:id="1210" w:name="_Toc439252776"/>
      <w:bookmarkStart w:id="1211" w:name="_Toc439323750"/>
      <w:bookmarkStart w:id="1212" w:name="_Toc440361387"/>
      <w:bookmarkStart w:id="1213" w:name="_Toc440376142"/>
      <w:bookmarkStart w:id="1214" w:name="_Toc440376269"/>
      <w:bookmarkStart w:id="1215" w:name="_Toc440382527"/>
      <w:bookmarkStart w:id="1216" w:name="_Toc440447197"/>
      <w:bookmarkStart w:id="1217" w:name="_Toc440632358"/>
      <w:bookmarkStart w:id="1218" w:name="_Toc440875130"/>
      <w:bookmarkStart w:id="1219" w:name="_Toc441131117"/>
      <w:bookmarkStart w:id="1220" w:name="_Toc465774640"/>
      <w:bookmarkStart w:id="1221" w:name="_Toc465848869"/>
      <w:bookmarkStart w:id="1222" w:name="_Toc468876189"/>
      <w:bookmarkStart w:id="1223" w:name="_Toc469487683"/>
      <w:bookmarkStart w:id="1224" w:name="_Toc471979984"/>
      <w:bookmarkStart w:id="1225" w:name="_Toc498590237"/>
      <w:r w:rsidRPr="009F5821">
        <w:rPr>
          <w:szCs w:val="24"/>
        </w:rPr>
        <w:t>Инструкции по заполнению</w:t>
      </w:r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CE128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CE1285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CE1285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6" w:name="_Ref55335823"/>
      <w:bookmarkStart w:id="1227" w:name="_Ref55336359"/>
      <w:bookmarkStart w:id="1228" w:name="_Toc57314675"/>
      <w:bookmarkStart w:id="1229" w:name="_Toc69728989"/>
      <w:bookmarkStart w:id="1230" w:name="_Toc98253939"/>
      <w:bookmarkStart w:id="1231" w:name="_Toc165173865"/>
      <w:bookmarkStart w:id="1232" w:name="_Toc423423672"/>
      <w:bookmarkStart w:id="1233" w:name="_Toc498590238"/>
      <w:bookmarkEnd w:id="878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</w:p>
    <w:p w:rsidR="004F4D80" w:rsidRPr="009F5821" w:rsidRDefault="004F4D80" w:rsidP="004F4D80">
      <w:pPr>
        <w:pStyle w:val="3"/>
        <w:rPr>
          <w:szCs w:val="24"/>
        </w:rPr>
      </w:pPr>
      <w:bookmarkStart w:id="1234" w:name="_Toc98253940"/>
      <w:bookmarkStart w:id="1235" w:name="_Toc157248192"/>
      <w:bookmarkStart w:id="1236" w:name="_Toc157496561"/>
      <w:bookmarkStart w:id="1237" w:name="_Toc158206100"/>
      <w:bookmarkStart w:id="1238" w:name="_Toc164057785"/>
      <w:bookmarkStart w:id="1239" w:name="_Toc164137135"/>
      <w:bookmarkStart w:id="1240" w:name="_Toc164161295"/>
      <w:bookmarkStart w:id="1241" w:name="_Toc165173866"/>
      <w:bookmarkStart w:id="1242" w:name="_Toc439170688"/>
      <w:bookmarkStart w:id="1243" w:name="_Toc439172790"/>
      <w:bookmarkStart w:id="1244" w:name="_Toc439173234"/>
      <w:bookmarkStart w:id="1245" w:name="_Toc439238230"/>
      <w:bookmarkStart w:id="1246" w:name="_Toc439252778"/>
      <w:bookmarkStart w:id="1247" w:name="_Ref440272119"/>
      <w:bookmarkStart w:id="1248" w:name="_Toc440361389"/>
      <w:bookmarkStart w:id="1249" w:name="_Ref444170274"/>
      <w:bookmarkStart w:id="1250" w:name="_Toc465774642"/>
      <w:bookmarkStart w:id="1251" w:name="_Toc465848871"/>
      <w:bookmarkStart w:id="1252" w:name="_Toc471979986"/>
      <w:bookmarkStart w:id="1253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817D59">
              <w:rPr>
                <w:szCs w:val="24"/>
              </w:rPr>
              <w:t>Россети</w:t>
            </w:r>
            <w:proofErr w:type="spellEnd"/>
            <w:r w:rsidRPr="00817D59">
              <w:rPr>
                <w:szCs w:val="24"/>
              </w:rPr>
              <w:t>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4" w:name="_Toc439170689"/>
            <w:bookmarkStart w:id="1255" w:name="_Toc439172791"/>
            <w:bookmarkStart w:id="1256" w:name="_Toc439173235"/>
            <w:bookmarkStart w:id="1257" w:name="_Toc439238231"/>
            <w:bookmarkStart w:id="1258" w:name="_Toc439252779"/>
            <w:bookmarkStart w:id="1259" w:name="_Ref440272147"/>
            <w:bookmarkStart w:id="1260" w:name="_Toc440361390"/>
            <w:bookmarkStart w:id="1261" w:name="_Ref444170284"/>
            <w:bookmarkStart w:id="1262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63" w:name="_Ref491178928"/>
      <w:bookmarkStart w:id="1264" w:name="_Toc498590240"/>
      <w:r w:rsidRPr="009F5821">
        <w:rPr>
          <w:szCs w:val="24"/>
        </w:rPr>
        <w:lastRenderedPageBreak/>
        <w:t xml:space="preserve">Форма </w:t>
      </w:r>
      <w:bookmarkEnd w:id="1254"/>
      <w:bookmarkEnd w:id="1255"/>
      <w:bookmarkEnd w:id="1256"/>
      <w:bookmarkEnd w:id="125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8"/>
      <w:bookmarkEnd w:id="1259"/>
      <w:bookmarkEnd w:id="1260"/>
      <w:bookmarkEnd w:id="1261"/>
      <w:bookmarkEnd w:id="1262"/>
      <w:bookmarkEnd w:id="1263"/>
      <w:bookmarkEnd w:id="1264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5" w:name="_Toc439170690"/>
      <w:bookmarkStart w:id="1266" w:name="_Toc439172792"/>
      <w:bookmarkStart w:id="1267" w:name="_Toc439173236"/>
      <w:bookmarkStart w:id="1268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4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5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6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5"/>
    <w:bookmarkEnd w:id="1266"/>
    <w:bookmarkEnd w:id="1267"/>
    <w:bookmarkEnd w:id="1268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69" w:name="_Toc125426243"/>
      <w:bookmarkStart w:id="1270" w:name="_Toc396984070"/>
      <w:bookmarkStart w:id="1271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72" w:name="_Toc439170691"/>
      <w:bookmarkStart w:id="1273" w:name="_Toc439172793"/>
      <w:bookmarkStart w:id="1274" w:name="_Toc439173237"/>
      <w:bookmarkStart w:id="1275" w:name="_Toc439238233"/>
      <w:bookmarkStart w:id="1276" w:name="_Toc439252780"/>
      <w:bookmarkStart w:id="1277" w:name="_Toc439323754"/>
      <w:bookmarkStart w:id="1278" w:name="_Toc440361391"/>
      <w:bookmarkStart w:id="1279" w:name="_Toc440376146"/>
      <w:bookmarkStart w:id="1280" w:name="_Toc440376273"/>
      <w:bookmarkStart w:id="1281" w:name="_Toc440382531"/>
      <w:bookmarkStart w:id="1282" w:name="_Toc440447201"/>
      <w:bookmarkStart w:id="1283" w:name="_Toc440632362"/>
      <w:bookmarkStart w:id="1284" w:name="_Toc440875134"/>
      <w:bookmarkStart w:id="1285" w:name="_Toc441131121"/>
      <w:bookmarkStart w:id="1286" w:name="_Toc465774644"/>
      <w:bookmarkStart w:id="1287" w:name="_Toc465848873"/>
      <w:bookmarkStart w:id="1288" w:name="_Toc471979988"/>
      <w:bookmarkStart w:id="1289" w:name="_Toc498590241"/>
      <w:r w:rsidRPr="00AE1D21">
        <w:rPr>
          <w:szCs w:val="24"/>
        </w:rPr>
        <w:lastRenderedPageBreak/>
        <w:t>Инструкции по заполнению</w:t>
      </w:r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CE1285" w:rsidRPr="00CE1285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7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817D59">
        <w:rPr>
          <w:sz w:val="24"/>
          <w:szCs w:val="24"/>
        </w:rPr>
        <w:t>еи ОО</w:t>
      </w:r>
      <w:proofErr w:type="gramEnd"/>
      <w:r w:rsidRPr="00817D59">
        <w:rPr>
          <w:sz w:val="24"/>
          <w:szCs w:val="24"/>
        </w:rPr>
        <w:t xml:space="preserve">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8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9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1. </w:t>
      </w:r>
      <w:proofErr w:type="gramStart"/>
      <w:r w:rsidRPr="00817D59">
        <w:rPr>
          <w:b/>
          <w:sz w:val="24"/>
          <w:szCs w:val="24"/>
        </w:rPr>
        <w:t>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817D59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proofErr w:type="gramStart"/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817D59">
        <w:rPr>
          <w:sz w:val="24"/>
          <w:szCs w:val="24"/>
        </w:rPr>
        <w:t>Вольфсбергской</w:t>
      </w:r>
      <w:proofErr w:type="spellEnd"/>
      <w:r w:rsidRPr="00817D59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817D59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3. </w:t>
      </w:r>
      <w:proofErr w:type="gramStart"/>
      <w:r w:rsidRPr="00817D59">
        <w:rPr>
          <w:b/>
          <w:sz w:val="24"/>
          <w:szCs w:val="24"/>
        </w:rPr>
        <w:t>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</w:t>
      </w:r>
      <w:r w:rsidRPr="00817D59">
        <w:rPr>
          <w:sz w:val="24"/>
          <w:szCs w:val="24"/>
        </w:rPr>
        <w:lastRenderedPageBreak/>
        <w:t>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817D59">
        <w:rPr>
          <w:sz w:val="24"/>
          <w:szCs w:val="24"/>
        </w:rPr>
        <w:t xml:space="preserve">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817D59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817D59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817D59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817D59">
        <w:rPr>
          <w:sz w:val="24"/>
          <w:szCs w:val="24"/>
        </w:rPr>
        <w:t>1</w:t>
      </w:r>
      <w:proofErr w:type="gramEnd"/>
      <w:r w:rsidRPr="00817D59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5. </w:t>
      </w:r>
      <w:proofErr w:type="gramStart"/>
      <w:r w:rsidRPr="00817D59">
        <w:rPr>
          <w:b/>
          <w:sz w:val="24"/>
          <w:szCs w:val="24"/>
        </w:rPr>
        <w:t>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817D59">
        <w:rPr>
          <w:sz w:val="24"/>
          <w:szCs w:val="24"/>
        </w:rPr>
        <w:t>неполнородный</w:t>
      </w:r>
      <w:proofErr w:type="spellEnd"/>
      <w:r w:rsidRPr="00817D59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817D59" w:rsidRP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lastRenderedPageBreak/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817D59">
        <w:rPr>
          <w:sz w:val="24"/>
          <w:szCs w:val="24"/>
        </w:rPr>
        <w:t>и-</w:t>
      </w:r>
      <w:proofErr w:type="gramEnd"/>
      <w:r w:rsidRPr="00817D59">
        <w:rPr>
          <w:sz w:val="24"/>
          <w:szCs w:val="24"/>
        </w:rPr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817D59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90" w:name="_Ref55336378"/>
      <w:bookmarkStart w:id="1291" w:name="_Toc57314676"/>
      <w:bookmarkStart w:id="1292" w:name="_Toc69728990"/>
      <w:bookmarkStart w:id="1293" w:name="_Toc98253942"/>
      <w:bookmarkStart w:id="1294" w:name="_Toc165173868"/>
      <w:bookmarkStart w:id="1295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CE1285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6" w:name="_Ref449016627"/>
      <w:bookmarkStart w:id="1297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</w:p>
    <w:p w:rsidR="004F4D80" w:rsidRPr="00D904EF" w:rsidRDefault="004F4D80" w:rsidP="004F4D80">
      <w:pPr>
        <w:pStyle w:val="3"/>
        <w:rPr>
          <w:szCs w:val="24"/>
        </w:rPr>
      </w:pPr>
      <w:bookmarkStart w:id="1298" w:name="_Toc98253943"/>
      <w:bookmarkStart w:id="1299" w:name="_Toc157248195"/>
      <w:bookmarkStart w:id="1300" w:name="_Toc157496564"/>
      <w:bookmarkStart w:id="1301" w:name="_Toc158206103"/>
      <w:bookmarkStart w:id="1302" w:name="_Toc164057788"/>
      <w:bookmarkStart w:id="1303" w:name="_Toc164137138"/>
      <w:bookmarkStart w:id="1304" w:name="_Toc164161298"/>
      <w:bookmarkStart w:id="1305" w:name="_Toc165173869"/>
      <w:bookmarkStart w:id="1306" w:name="_Toc439170693"/>
      <w:bookmarkStart w:id="1307" w:name="_Toc439172795"/>
      <w:bookmarkStart w:id="1308" w:name="_Toc439173239"/>
      <w:bookmarkStart w:id="1309" w:name="_Toc439238235"/>
      <w:bookmarkStart w:id="1310" w:name="_Toc439252782"/>
      <w:bookmarkStart w:id="1311" w:name="_Toc439323756"/>
      <w:bookmarkStart w:id="1312" w:name="_Toc440361393"/>
      <w:bookmarkStart w:id="1313" w:name="_Toc440376275"/>
      <w:bookmarkStart w:id="1314" w:name="_Toc440382533"/>
      <w:bookmarkStart w:id="1315" w:name="_Toc440447203"/>
      <w:bookmarkStart w:id="1316" w:name="_Toc440632364"/>
      <w:bookmarkStart w:id="1317" w:name="_Toc440875136"/>
      <w:bookmarkStart w:id="1318" w:name="_Toc441131123"/>
      <w:bookmarkStart w:id="1319" w:name="_Toc465774646"/>
      <w:bookmarkStart w:id="1320" w:name="_Toc465848875"/>
      <w:bookmarkStart w:id="1321" w:name="_Toc468876195"/>
      <w:bookmarkStart w:id="1322" w:name="_Toc469487689"/>
      <w:bookmarkStart w:id="1323" w:name="_Toc471979990"/>
      <w:bookmarkStart w:id="1324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5" w:name="_Toc98253944"/>
      <w:bookmarkStart w:id="1326" w:name="_Toc157248196"/>
      <w:bookmarkStart w:id="1327" w:name="_Toc157496565"/>
      <w:bookmarkStart w:id="1328" w:name="_Toc158206104"/>
      <w:bookmarkStart w:id="1329" w:name="_Toc164057789"/>
      <w:bookmarkStart w:id="1330" w:name="_Toc164137139"/>
      <w:bookmarkStart w:id="1331" w:name="_Toc164161299"/>
      <w:bookmarkStart w:id="1332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33" w:name="_Toc439170694"/>
      <w:bookmarkStart w:id="1334" w:name="_Toc439172796"/>
      <w:bookmarkStart w:id="1335" w:name="_Toc439173240"/>
      <w:bookmarkStart w:id="1336" w:name="_Toc439238236"/>
      <w:bookmarkStart w:id="1337" w:name="_Toc439252783"/>
      <w:bookmarkStart w:id="1338" w:name="_Toc439323757"/>
      <w:bookmarkStart w:id="1339" w:name="_Toc440361394"/>
      <w:bookmarkStart w:id="1340" w:name="_Toc440376276"/>
      <w:bookmarkStart w:id="1341" w:name="_Toc440382534"/>
      <w:bookmarkStart w:id="1342" w:name="_Toc440447204"/>
      <w:bookmarkStart w:id="1343" w:name="_Toc440632365"/>
      <w:bookmarkStart w:id="1344" w:name="_Toc440875137"/>
      <w:bookmarkStart w:id="1345" w:name="_Toc441131124"/>
      <w:bookmarkStart w:id="1346" w:name="_Toc465774647"/>
      <w:bookmarkStart w:id="1347" w:name="_Toc465848876"/>
      <w:bookmarkStart w:id="1348" w:name="_Toc468876196"/>
      <w:bookmarkStart w:id="1349" w:name="_Toc469487690"/>
      <w:bookmarkStart w:id="1350" w:name="_Toc471979991"/>
      <w:bookmarkStart w:id="1351" w:name="_Toc498590244"/>
      <w:r w:rsidRPr="00D904EF">
        <w:rPr>
          <w:szCs w:val="24"/>
        </w:rPr>
        <w:lastRenderedPageBreak/>
        <w:t>Инструкции по заполнению</w:t>
      </w:r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CE128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CE1285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52" w:name="_Ref55336389"/>
      <w:bookmarkStart w:id="1353" w:name="_Toc57314677"/>
      <w:bookmarkStart w:id="1354" w:name="_Toc69728991"/>
      <w:bookmarkStart w:id="1355" w:name="_Toc98253945"/>
      <w:bookmarkStart w:id="1356" w:name="_Toc165173871"/>
      <w:bookmarkStart w:id="1357" w:name="_Toc423423675"/>
      <w:bookmarkStart w:id="1358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52"/>
      <w:bookmarkEnd w:id="1353"/>
      <w:bookmarkEnd w:id="1354"/>
      <w:bookmarkEnd w:id="1355"/>
      <w:bookmarkEnd w:id="1356"/>
      <w:bookmarkEnd w:id="1357"/>
      <w:bookmarkEnd w:id="1358"/>
    </w:p>
    <w:p w:rsidR="004F4D80" w:rsidRPr="00D904EF" w:rsidRDefault="004F4D80" w:rsidP="004F4D80">
      <w:pPr>
        <w:pStyle w:val="3"/>
        <w:rPr>
          <w:szCs w:val="24"/>
        </w:rPr>
      </w:pPr>
      <w:bookmarkStart w:id="1359" w:name="_Toc98253946"/>
      <w:bookmarkStart w:id="1360" w:name="_Toc157248198"/>
      <w:bookmarkStart w:id="1361" w:name="_Toc157496567"/>
      <w:bookmarkStart w:id="1362" w:name="_Toc158206106"/>
      <w:bookmarkStart w:id="1363" w:name="_Toc164057791"/>
      <w:bookmarkStart w:id="1364" w:name="_Toc164137141"/>
      <w:bookmarkStart w:id="1365" w:name="_Toc164161301"/>
      <w:bookmarkStart w:id="1366" w:name="_Toc165173872"/>
      <w:bookmarkStart w:id="1367" w:name="_Toc439170696"/>
      <w:bookmarkStart w:id="1368" w:name="_Toc439172798"/>
      <w:bookmarkStart w:id="1369" w:name="_Toc439173242"/>
      <w:bookmarkStart w:id="1370" w:name="_Toc439238238"/>
      <w:bookmarkStart w:id="1371" w:name="_Toc439252785"/>
      <w:bookmarkStart w:id="1372" w:name="_Toc439323759"/>
      <w:bookmarkStart w:id="1373" w:name="_Toc440361396"/>
      <w:bookmarkStart w:id="1374" w:name="_Toc440376278"/>
      <w:bookmarkStart w:id="1375" w:name="_Toc440382536"/>
      <w:bookmarkStart w:id="1376" w:name="_Toc440447206"/>
      <w:bookmarkStart w:id="1377" w:name="_Toc440632367"/>
      <w:bookmarkStart w:id="1378" w:name="_Toc440875139"/>
      <w:bookmarkStart w:id="1379" w:name="_Toc441131126"/>
      <w:bookmarkStart w:id="1380" w:name="_Toc465774649"/>
      <w:bookmarkStart w:id="1381" w:name="_Toc465848878"/>
      <w:bookmarkStart w:id="1382" w:name="_Toc468876198"/>
      <w:bookmarkStart w:id="1383" w:name="_Toc469487692"/>
      <w:bookmarkStart w:id="1384" w:name="_Toc471979993"/>
      <w:bookmarkStart w:id="1385" w:name="_Toc498590246"/>
      <w:r w:rsidRPr="00D904EF">
        <w:rPr>
          <w:szCs w:val="24"/>
        </w:rPr>
        <w:t>Форма Справки о материально-технических ресурсах</w:t>
      </w:r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6" w:name="_Toc98253947"/>
      <w:bookmarkStart w:id="1387" w:name="_Toc157248199"/>
      <w:bookmarkStart w:id="1388" w:name="_Toc157496568"/>
      <w:bookmarkStart w:id="1389" w:name="_Toc158206107"/>
      <w:bookmarkStart w:id="1390" w:name="_Toc164057792"/>
      <w:bookmarkStart w:id="1391" w:name="_Toc164137142"/>
      <w:bookmarkStart w:id="1392" w:name="_Toc164161302"/>
      <w:bookmarkStart w:id="139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4" w:name="_Toc439170697"/>
      <w:bookmarkStart w:id="1395" w:name="_Toc439172799"/>
      <w:bookmarkStart w:id="1396" w:name="_Toc439173243"/>
      <w:bookmarkStart w:id="1397" w:name="_Toc439238239"/>
      <w:bookmarkStart w:id="1398" w:name="_Toc439252786"/>
      <w:bookmarkStart w:id="1399" w:name="_Toc439323760"/>
      <w:bookmarkStart w:id="1400" w:name="_Toc440361397"/>
      <w:bookmarkStart w:id="1401" w:name="_Toc440376279"/>
      <w:bookmarkStart w:id="1402" w:name="_Toc440382537"/>
      <w:bookmarkStart w:id="1403" w:name="_Toc440447207"/>
      <w:bookmarkStart w:id="1404" w:name="_Toc440632368"/>
      <w:bookmarkStart w:id="1405" w:name="_Toc440875140"/>
      <w:bookmarkStart w:id="1406" w:name="_Toc441131127"/>
      <w:bookmarkStart w:id="1407" w:name="_Toc465774650"/>
      <w:bookmarkStart w:id="1408" w:name="_Toc465848879"/>
      <w:bookmarkStart w:id="1409" w:name="_Toc468876199"/>
      <w:bookmarkStart w:id="1410" w:name="_Toc469487693"/>
      <w:bookmarkStart w:id="1411" w:name="_Toc471979994"/>
      <w:bookmarkStart w:id="1412" w:name="_Toc498590247"/>
      <w:r w:rsidRPr="00D904EF">
        <w:rPr>
          <w:szCs w:val="24"/>
        </w:rPr>
        <w:lastRenderedPageBreak/>
        <w:t>Инструкции по заполнению</w:t>
      </w:r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CE128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13" w:name="_Ref55336398"/>
      <w:bookmarkStart w:id="1414" w:name="_Toc57314678"/>
      <w:bookmarkStart w:id="1415" w:name="_Toc69728992"/>
      <w:bookmarkStart w:id="1416" w:name="_Toc98253948"/>
      <w:bookmarkStart w:id="1417" w:name="_Toc165173874"/>
      <w:bookmarkStart w:id="1418" w:name="_Toc423423676"/>
      <w:bookmarkStart w:id="1419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13"/>
      <w:bookmarkEnd w:id="1414"/>
      <w:bookmarkEnd w:id="1415"/>
      <w:bookmarkEnd w:id="1416"/>
      <w:bookmarkEnd w:id="1417"/>
      <w:bookmarkEnd w:id="1418"/>
      <w:bookmarkEnd w:id="1419"/>
    </w:p>
    <w:p w:rsidR="004F4D80" w:rsidRPr="00D904EF" w:rsidRDefault="004F4D80" w:rsidP="004F4D80">
      <w:pPr>
        <w:pStyle w:val="3"/>
        <w:rPr>
          <w:szCs w:val="24"/>
        </w:rPr>
      </w:pPr>
      <w:bookmarkStart w:id="1420" w:name="_Toc98253949"/>
      <w:bookmarkStart w:id="1421" w:name="_Toc157248201"/>
      <w:bookmarkStart w:id="1422" w:name="_Toc157496570"/>
      <w:bookmarkStart w:id="1423" w:name="_Toc158206109"/>
      <w:bookmarkStart w:id="1424" w:name="_Toc164057794"/>
      <w:bookmarkStart w:id="1425" w:name="_Toc164137144"/>
      <w:bookmarkStart w:id="1426" w:name="_Toc164161304"/>
      <w:bookmarkStart w:id="1427" w:name="_Toc165173875"/>
      <w:bookmarkStart w:id="1428" w:name="_Toc439170699"/>
      <w:bookmarkStart w:id="1429" w:name="_Toc439172801"/>
      <w:bookmarkStart w:id="1430" w:name="_Toc439173245"/>
      <w:bookmarkStart w:id="1431" w:name="_Toc439238241"/>
      <w:bookmarkStart w:id="1432" w:name="_Toc439252788"/>
      <w:bookmarkStart w:id="1433" w:name="_Toc439323762"/>
      <w:bookmarkStart w:id="1434" w:name="_Toc440361399"/>
      <w:bookmarkStart w:id="1435" w:name="_Toc440376281"/>
      <w:bookmarkStart w:id="1436" w:name="_Toc440382539"/>
      <w:bookmarkStart w:id="1437" w:name="_Toc440447209"/>
      <w:bookmarkStart w:id="1438" w:name="_Toc440632370"/>
      <w:bookmarkStart w:id="1439" w:name="_Toc440875142"/>
      <w:bookmarkStart w:id="1440" w:name="_Toc441131129"/>
      <w:bookmarkStart w:id="1441" w:name="_Toc465774652"/>
      <w:bookmarkStart w:id="1442" w:name="_Toc465848881"/>
      <w:bookmarkStart w:id="1443" w:name="_Toc468876201"/>
      <w:bookmarkStart w:id="1444" w:name="_Toc469487695"/>
      <w:bookmarkStart w:id="1445" w:name="_Toc471979996"/>
      <w:bookmarkStart w:id="1446" w:name="_Toc498590249"/>
      <w:r w:rsidRPr="00D904EF">
        <w:rPr>
          <w:szCs w:val="24"/>
        </w:rPr>
        <w:t>Форма Справки о кадровых ресурсах</w:t>
      </w:r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7" w:name="_Toc98253950"/>
      <w:bookmarkStart w:id="1448" w:name="_Toc157248202"/>
      <w:bookmarkStart w:id="1449" w:name="_Toc157496571"/>
      <w:bookmarkStart w:id="1450" w:name="_Toc158206110"/>
      <w:bookmarkStart w:id="1451" w:name="_Toc164057795"/>
      <w:bookmarkStart w:id="1452" w:name="_Toc164137145"/>
      <w:bookmarkStart w:id="1453" w:name="_Toc164161305"/>
      <w:bookmarkStart w:id="1454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5" w:name="_Toc439170700"/>
      <w:bookmarkStart w:id="1456" w:name="_Toc439172802"/>
      <w:bookmarkStart w:id="1457" w:name="_Toc439173246"/>
      <w:bookmarkStart w:id="1458" w:name="_Toc439238242"/>
      <w:bookmarkStart w:id="1459" w:name="_Toc439252789"/>
      <w:bookmarkStart w:id="1460" w:name="_Toc439323763"/>
      <w:bookmarkStart w:id="1461" w:name="_Toc440361400"/>
      <w:bookmarkStart w:id="1462" w:name="_Toc440376282"/>
      <w:bookmarkStart w:id="1463" w:name="_Toc440382540"/>
      <w:bookmarkStart w:id="1464" w:name="_Toc440447210"/>
      <w:bookmarkStart w:id="1465" w:name="_Toc440632371"/>
      <w:bookmarkStart w:id="1466" w:name="_Toc440875143"/>
      <w:bookmarkStart w:id="1467" w:name="_Toc441131130"/>
      <w:bookmarkStart w:id="1468" w:name="_Toc465774653"/>
      <w:bookmarkStart w:id="1469" w:name="_Toc465848882"/>
      <w:bookmarkStart w:id="1470" w:name="_Toc468876202"/>
      <w:bookmarkStart w:id="1471" w:name="_Toc469487696"/>
      <w:bookmarkStart w:id="1472" w:name="_Toc471979997"/>
      <w:bookmarkStart w:id="1473" w:name="_Toc498590250"/>
      <w:r w:rsidRPr="00D904EF">
        <w:rPr>
          <w:szCs w:val="24"/>
        </w:rPr>
        <w:lastRenderedPageBreak/>
        <w:t>Инструкции по заполнению</w:t>
      </w:r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CE128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4" w:name="_Toc165173881"/>
      <w:bookmarkStart w:id="1475" w:name="_Ref194749267"/>
      <w:bookmarkStart w:id="1476" w:name="_Toc423423677"/>
      <w:bookmarkStart w:id="1477" w:name="_Ref440271993"/>
      <w:bookmarkStart w:id="1478" w:name="_Ref440274659"/>
      <w:bookmarkStart w:id="1479" w:name="_Toc498590251"/>
      <w:bookmarkStart w:id="1480" w:name="_Ref90381523"/>
      <w:bookmarkStart w:id="1481" w:name="_Toc90385124"/>
      <w:bookmarkStart w:id="1482" w:name="_Ref96861029"/>
      <w:bookmarkStart w:id="1483" w:name="_Toc97651410"/>
      <w:bookmarkStart w:id="1484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74"/>
      <w:bookmarkEnd w:id="1475"/>
      <w:bookmarkEnd w:id="1476"/>
      <w:bookmarkEnd w:id="1477"/>
      <w:bookmarkEnd w:id="1478"/>
      <w:bookmarkEnd w:id="1479"/>
    </w:p>
    <w:p w:rsidR="004F4D80" w:rsidRPr="00D904EF" w:rsidRDefault="004F4D80" w:rsidP="004F4D80">
      <w:pPr>
        <w:pStyle w:val="3"/>
        <w:rPr>
          <w:szCs w:val="24"/>
        </w:rPr>
      </w:pPr>
      <w:bookmarkStart w:id="1485" w:name="_Toc97651411"/>
      <w:bookmarkStart w:id="1486" w:name="_Toc98253956"/>
      <w:bookmarkStart w:id="1487" w:name="_Toc157248208"/>
      <w:bookmarkStart w:id="1488" w:name="_Toc157496577"/>
      <w:bookmarkStart w:id="1489" w:name="_Toc158206116"/>
      <w:bookmarkStart w:id="1490" w:name="_Toc164057801"/>
      <w:bookmarkStart w:id="1491" w:name="_Toc164137151"/>
      <w:bookmarkStart w:id="1492" w:name="_Toc164161311"/>
      <w:bookmarkStart w:id="1493" w:name="_Toc165173882"/>
      <w:bookmarkStart w:id="1494" w:name="_Toc439170702"/>
      <w:bookmarkStart w:id="1495" w:name="_Toc439172804"/>
      <w:bookmarkStart w:id="1496" w:name="_Toc439173248"/>
      <w:bookmarkStart w:id="1497" w:name="_Toc439238244"/>
      <w:bookmarkStart w:id="1498" w:name="_Toc439252791"/>
      <w:bookmarkStart w:id="1499" w:name="_Toc439323765"/>
      <w:bookmarkStart w:id="1500" w:name="_Toc440361402"/>
      <w:bookmarkStart w:id="1501" w:name="_Toc440376284"/>
      <w:bookmarkStart w:id="1502" w:name="_Toc440382542"/>
      <w:bookmarkStart w:id="1503" w:name="_Toc440447212"/>
      <w:bookmarkStart w:id="1504" w:name="_Toc440632373"/>
      <w:bookmarkStart w:id="1505" w:name="_Toc440875145"/>
      <w:bookmarkStart w:id="1506" w:name="_Toc441131132"/>
      <w:bookmarkStart w:id="1507" w:name="_Toc465774655"/>
      <w:bookmarkStart w:id="1508" w:name="_Toc465848884"/>
      <w:bookmarkStart w:id="1509" w:name="_Toc468876204"/>
      <w:bookmarkStart w:id="1510" w:name="_Toc469487698"/>
      <w:bookmarkStart w:id="1511" w:name="_Toc471979999"/>
      <w:bookmarkStart w:id="1512" w:name="_Toc498590252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3" w:name="_Toc97651412"/>
      <w:bookmarkStart w:id="1514" w:name="_Toc98253957"/>
      <w:bookmarkStart w:id="1515" w:name="_Toc157248209"/>
      <w:bookmarkStart w:id="1516" w:name="_Toc157496578"/>
      <w:bookmarkStart w:id="1517" w:name="_Toc158206117"/>
      <w:bookmarkStart w:id="1518" w:name="_Toc164057802"/>
      <w:bookmarkStart w:id="1519" w:name="_Toc164137152"/>
      <w:bookmarkStart w:id="1520" w:name="_Toc164161312"/>
      <w:bookmarkStart w:id="1521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22" w:name="_Toc439170703"/>
      <w:bookmarkStart w:id="1523" w:name="_Toc439172805"/>
      <w:bookmarkStart w:id="1524" w:name="_Toc439173249"/>
      <w:bookmarkStart w:id="1525" w:name="_Toc439238245"/>
      <w:bookmarkStart w:id="1526" w:name="_Toc439252792"/>
      <w:bookmarkStart w:id="1527" w:name="_Toc439323766"/>
      <w:bookmarkStart w:id="1528" w:name="_Toc440361403"/>
      <w:bookmarkStart w:id="1529" w:name="_Toc440376285"/>
      <w:bookmarkStart w:id="1530" w:name="_Toc440382543"/>
      <w:bookmarkStart w:id="1531" w:name="_Toc440447213"/>
      <w:bookmarkStart w:id="1532" w:name="_Toc440632374"/>
      <w:bookmarkStart w:id="1533" w:name="_Toc440875146"/>
      <w:bookmarkStart w:id="1534" w:name="_Toc441131133"/>
      <w:bookmarkStart w:id="1535" w:name="_Toc465774656"/>
      <w:bookmarkStart w:id="1536" w:name="_Toc465848885"/>
      <w:bookmarkStart w:id="1537" w:name="_Toc468876205"/>
      <w:bookmarkStart w:id="1538" w:name="_Toc469487699"/>
      <w:bookmarkStart w:id="1539" w:name="_Toc471980000"/>
      <w:bookmarkStart w:id="1540" w:name="_Toc498590253"/>
      <w:r w:rsidRPr="00D904EF">
        <w:rPr>
          <w:szCs w:val="24"/>
        </w:rPr>
        <w:lastRenderedPageBreak/>
        <w:t>Инструкции по заполнению</w:t>
      </w:r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CE1285" w:rsidRPr="00CE1285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80"/>
    <w:bookmarkEnd w:id="1481"/>
    <w:bookmarkEnd w:id="1482"/>
    <w:bookmarkEnd w:id="1483"/>
    <w:bookmarkEnd w:id="1484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41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2" w:name="_Toc423423680"/>
      <w:bookmarkStart w:id="1543" w:name="_Ref440272035"/>
      <w:bookmarkStart w:id="1544" w:name="_Ref440274733"/>
      <w:bookmarkStart w:id="1545" w:name="_Ref444181467"/>
      <w:bookmarkStart w:id="1546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41"/>
      <w:bookmarkEnd w:id="1542"/>
      <w:bookmarkEnd w:id="1543"/>
      <w:bookmarkEnd w:id="1544"/>
      <w:bookmarkEnd w:id="1545"/>
      <w:bookmarkEnd w:id="1546"/>
    </w:p>
    <w:p w:rsidR="004F4D80" w:rsidRPr="00F86C07" w:rsidRDefault="00F86C07" w:rsidP="004F4D80">
      <w:pPr>
        <w:pStyle w:val="3"/>
        <w:rPr>
          <w:szCs w:val="24"/>
        </w:rPr>
      </w:pPr>
      <w:bookmarkStart w:id="1547" w:name="_Toc343690584"/>
      <w:bookmarkStart w:id="1548" w:name="_Toc372294428"/>
      <w:bookmarkStart w:id="1549" w:name="_Toc379288896"/>
      <w:bookmarkStart w:id="1550" w:name="_Toc384734780"/>
      <w:bookmarkStart w:id="1551" w:name="_Toc396984078"/>
      <w:bookmarkStart w:id="1552" w:name="_Toc423423681"/>
      <w:bookmarkStart w:id="1553" w:name="_Toc439170710"/>
      <w:bookmarkStart w:id="1554" w:name="_Toc439172812"/>
      <w:bookmarkStart w:id="1555" w:name="_Toc439173253"/>
      <w:bookmarkStart w:id="1556" w:name="_Toc439238249"/>
      <w:bookmarkStart w:id="1557" w:name="_Toc439252796"/>
      <w:bookmarkStart w:id="1558" w:name="_Toc439323770"/>
      <w:bookmarkStart w:id="1559" w:name="_Toc440361405"/>
      <w:bookmarkStart w:id="1560" w:name="_Toc440376287"/>
      <w:bookmarkStart w:id="1561" w:name="_Toc440382545"/>
      <w:bookmarkStart w:id="1562" w:name="_Toc440447215"/>
      <w:bookmarkStart w:id="1563" w:name="_Toc440632376"/>
      <w:bookmarkStart w:id="1564" w:name="_Toc440875148"/>
      <w:bookmarkStart w:id="1565" w:name="_Toc441131135"/>
      <w:bookmarkStart w:id="1566" w:name="_Toc441572140"/>
      <w:bookmarkStart w:id="1567" w:name="_Toc441575232"/>
      <w:bookmarkStart w:id="1568" w:name="_Toc442195898"/>
      <w:bookmarkStart w:id="1569" w:name="_Toc442251940"/>
      <w:bookmarkStart w:id="1570" w:name="_Toc442258889"/>
      <w:bookmarkStart w:id="1571" w:name="_Toc442259129"/>
      <w:bookmarkStart w:id="1572" w:name="_Toc447292892"/>
      <w:bookmarkStart w:id="1573" w:name="_Toc461808964"/>
      <w:bookmarkStart w:id="1574" w:name="_Toc463514796"/>
      <w:bookmarkStart w:id="1575" w:name="_Toc466967523"/>
      <w:bookmarkStart w:id="1576" w:name="_Toc467574715"/>
      <w:bookmarkStart w:id="1577" w:name="_Toc468441758"/>
      <w:bookmarkStart w:id="1578" w:name="_Toc469480233"/>
      <w:bookmarkStart w:id="1579" w:name="_Toc472409262"/>
      <w:bookmarkStart w:id="1580" w:name="_Toc498417409"/>
      <w:bookmarkStart w:id="1581" w:name="_Toc498590255"/>
      <w:r w:rsidRPr="00F86C07">
        <w:rPr>
          <w:szCs w:val="24"/>
        </w:rPr>
        <w:t xml:space="preserve">Форма </w:t>
      </w:r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80"/>
      <w:bookmarkEnd w:id="1581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</w:t>
      </w:r>
      <w:proofErr w:type="gramStart"/>
      <w:r w:rsidRPr="00F86C07">
        <w:rPr>
          <w:sz w:val="24"/>
          <w:szCs w:val="24"/>
        </w:rPr>
        <w:t>г</w:t>
      </w:r>
      <w:proofErr w:type="gramEnd"/>
      <w:r w:rsidRPr="00F86C07">
        <w:rPr>
          <w:sz w:val="24"/>
          <w:szCs w:val="24"/>
        </w:rPr>
        <w:t>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  <w:r w:rsidRPr="00F86C07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F86C07" w:rsidRPr="00F86C07" w:rsidTr="007A3D5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7A3D5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82" w:name="_Toc343690585"/>
      <w:bookmarkStart w:id="1583" w:name="_Toc372294429"/>
      <w:bookmarkStart w:id="1584" w:name="_Toc379288897"/>
      <w:bookmarkStart w:id="1585" w:name="_Toc384734781"/>
      <w:bookmarkStart w:id="1586" w:name="_Toc396984079"/>
      <w:bookmarkStart w:id="1587" w:name="_Toc423423682"/>
      <w:bookmarkStart w:id="1588" w:name="_Toc439170711"/>
      <w:bookmarkStart w:id="1589" w:name="_Toc439172813"/>
      <w:bookmarkStart w:id="1590" w:name="_Toc439173254"/>
      <w:bookmarkStart w:id="1591" w:name="_Toc439238250"/>
      <w:bookmarkStart w:id="1592" w:name="_Toc439252797"/>
      <w:bookmarkStart w:id="1593" w:name="_Toc439323771"/>
      <w:bookmarkStart w:id="1594" w:name="_Toc440361406"/>
      <w:bookmarkStart w:id="1595" w:name="_Toc440376288"/>
      <w:bookmarkStart w:id="1596" w:name="_Toc440382546"/>
      <w:bookmarkStart w:id="1597" w:name="_Toc440447216"/>
      <w:bookmarkStart w:id="1598" w:name="_Toc440632377"/>
      <w:bookmarkStart w:id="1599" w:name="_Toc440875149"/>
      <w:bookmarkStart w:id="1600" w:name="_Toc441131136"/>
      <w:bookmarkStart w:id="1601" w:name="_Toc465774659"/>
      <w:bookmarkStart w:id="1602" w:name="_Toc465848888"/>
      <w:bookmarkStart w:id="1603" w:name="_Toc468876208"/>
      <w:bookmarkStart w:id="1604" w:name="_Toc469487702"/>
      <w:bookmarkStart w:id="1605" w:name="_Toc471980003"/>
      <w:bookmarkStart w:id="1606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</w:p>
    <w:p w:rsidR="004F4D80" w:rsidRPr="00F86C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CE1285" w:rsidRPr="00CE1285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</w:t>
      </w:r>
      <w:proofErr w:type="gramStart"/>
      <w:r w:rsidRPr="00F86C07">
        <w:rPr>
          <w:snapToGrid w:val="0"/>
          <w:sz w:val="24"/>
          <w:szCs w:val="24"/>
        </w:rPr>
        <w:t>,</w:t>
      </w:r>
      <w:proofErr w:type="gramEnd"/>
      <w:r w:rsidRPr="00F86C07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F86C07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F86C07">
        <w:rPr>
          <w:sz w:val="24"/>
          <w:szCs w:val="24"/>
        </w:rPr>
        <w:t>гос. учреждения</w:t>
      </w:r>
      <w:proofErr w:type="gramEnd"/>
      <w:r w:rsidRPr="00F86C07">
        <w:rPr>
          <w:sz w:val="24"/>
          <w:szCs w:val="24"/>
        </w:rPr>
        <w:t xml:space="preserve"> РФ, физические лица, кроме руководителей).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7" w:name="_Toc329588495"/>
      <w:bookmarkStart w:id="1608" w:name="_Toc423423683"/>
      <w:bookmarkStart w:id="1609" w:name="_Ref440272051"/>
      <w:bookmarkStart w:id="1610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F86C07">
        <w:rPr>
          <w:sz w:val="24"/>
          <w:szCs w:val="24"/>
        </w:rPr>
        <w:t>а(</w:t>
      </w:r>
      <w:proofErr w:type="spellStart"/>
      <w:proofErr w:type="gramEnd"/>
      <w:r w:rsidRPr="00F86C07">
        <w:rPr>
          <w:sz w:val="24"/>
          <w:szCs w:val="24"/>
        </w:rPr>
        <w:t>ов</w:t>
      </w:r>
      <w:proofErr w:type="spellEnd"/>
      <w:r w:rsidRPr="00F86C07">
        <w:rPr>
          <w:sz w:val="24"/>
          <w:szCs w:val="24"/>
        </w:rPr>
        <w:t>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F86C07">
        <w:rPr>
          <w:sz w:val="24"/>
          <w:szCs w:val="24"/>
        </w:rPr>
        <w:t>Скан-копии</w:t>
      </w:r>
      <w:proofErr w:type="gramEnd"/>
      <w:r w:rsidRPr="00F86C07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F86C07" w:rsidRPr="00F86C07" w:rsidTr="007A3D5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86C07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F86C07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F86C07" w:rsidRPr="00F86C07" w:rsidRDefault="00F86C07" w:rsidP="00F86C07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F86C07" w:rsidRPr="00F86C07" w:rsidRDefault="00F86C07" w:rsidP="00F86C07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F86C07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F86C07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F86C07" w:rsidRPr="00F86C07" w:rsidTr="007A3D5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7A3D5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F86C07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F86C07" w:rsidP="00F86C07">
      <w:pPr>
        <w:rPr>
          <w:szCs w:val="24"/>
        </w:rPr>
      </w:pPr>
      <w:r w:rsidRPr="00F86C07">
        <w:t>Приведённые в форме сведения о физических и юридических лицах являются условными и указаны в качестве примера.</w:t>
      </w:r>
    </w:p>
    <w:p w:rsidR="00F86C07" w:rsidRPr="00F86C07" w:rsidRDefault="00F86C07" w:rsidP="00F86C07">
      <w:pPr>
        <w:pStyle w:val="2"/>
        <w:sectPr w:rsidR="00F86C07" w:rsidRPr="00F86C07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11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7"/>
      <w:bookmarkEnd w:id="1608"/>
      <w:bookmarkEnd w:id="1609"/>
      <w:bookmarkEnd w:id="1610"/>
      <w:bookmarkEnd w:id="1611"/>
    </w:p>
    <w:p w:rsidR="004F4D80" w:rsidRPr="00AE1D21" w:rsidRDefault="004F4D80" w:rsidP="004F4D80">
      <w:pPr>
        <w:pStyle w:val="3"/>
        <w:rPr>
          <w:szCs w:val="24"/>
        </w:rPr>
      </w:pPr>
      <w:bookmarkStart w:id="1612" w:name="_Toc343690587"/>
      <w:bookmarkStart w:id="1613" w:name="_Toc372294431"/>
      <w:bookmarkStart w:id="1614" w:name="_Toc379288899"/>
      <w:bookmarkStart w:id="1615" w:name="_Toc384734783"/>
      <w:bookmarkStart w:id="1616" w:name="_Toc396984081"/>
      <w:bookmarkStart w:id="1617" w:name="_Toc423423684"/>
      <w:bookmarkStart w:id="1618" w:name="_Toc439170713"/>
      <w:bookmarkStart w:id="1619" w:name="_Toc439172815"/>
      <w:bookmarkStart w:id="1620" w:name="_Toc439173256"/>
      <w:bookmarkStart w:id="1621" w:name="_Toc439238252"/>
      <w:bookmarkStart w:id="1622" w:name="_Toc439252799"/>
      <w:bookmarkStart w:id="1623" w:name="_Toc439323773"/>
      <w:bookmarkStart w:id="1624" w:name="_Toc440361408"/>
      <w:bookmarkStart w:id="1625" w:name="_Toc440376290"/>
      <w:bookmarkStart w:id="1626" w:name="_Toc440382548"/>
      <w:bookmarkStart w:id="1627" w:name="_Toc440447218"/>
      <w:bookmarkStart w:id="1628" w:name="_Toc440632379"/>
      <w:bookmarkStart w:id="1629" w:name="_Toc440875151"/>
      <w:bookmarkStart w:id="1630" w:name="_Toc441131138"/>
      <w:bookmarkStart w:id="1631" w:name="_Toc465774661"/>
      <w:bookmarkStart w:id="1632" w:name="_Toc465848890"/>
      <w:bookmarkStart w:id="1633" w:name="_Toc468876210"/>
      <w:bookmarkStart w:id="1634" w:name="_Toc469487704"/>
      <w:bookmarkStart w:id="1635" w:name="_Toc471980005"/>
      <w:bookmarkStart w:id="1636" w:name="_Toc498590258"/>
      <w:r w:rsidRPr="008C4223">
        <w:rPr>
          <w:szCs w:val="24"/>
        </w:rPr>
        <w:t xml:space="preserve">Форма 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r w:rsidR="000D70B6" w:rsidRPr="00AE1D21">
        <w:rPr>
          <w:szCs w:val="24"/>
        </w:rPr>
        <w:t>Согласия на обработку персональных данных</w:t>
      </w:r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2F5A68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2F5A68">
        <w:rPr>
          <w:snapToGrid w:val="0"/>
          <w:sz w:val="24"/>
          <w:szCs w:val="24"/>
        </w:rPr>
        <w:t>экологической безопасности.</w:t>
      </w:r>
      <w:proofErr w:type="gramEnd"/>
    </w:p>
    <w:p w:rsidR="00AF12BB" w:rsidRPr="002F5A68" w:rsidRDefault="002F5A68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2F5A68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2F5A68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2F5A68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2F5A68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37" w:name="_Toc439252801"/>
      <w:bookmarkStart w:id="1638" w:name="_Toc439323774"/>
      <w:bookmarkStart w:id="1639" w:name="_Toc440361409"/>
      <w:bookmarkStart w:id="1640" w:name="_Toc440376291"/>
      <w:bookmarkStart w:id="1641" w:name="_Toc440382549"/>
      <w:bookmarkStart w:id="1642" w:name="_Toc440447219"/>
      <w:bookmarkStart w:id="1643" w:name="_Toc440632380"/>
      <w:bookmarkStart w:id="1644" w:name="_Toc440875152"/>
      <w:bookmarkStart w:id="1645" w:name="_Toc441131139"/>
      <w:bookmarkStart w:id="1646" w:name="_Toc465774662"/>
      <w:bookmarkStart w:id="1647" w:name="_Toc465848891"/>
      <w:bookmarkStart w:id="1648" w:name="_Toc468876211"/>
      <w:bookmarkStart w:id="1649" w:name="_Toc469487705"/>
      <w:bookmarkStart w:id="1650" w:name="_Toc471980006"/>
      <w:bookmarkStart w:id="1651" w:name="_Toc498590259"/>
      <w:r w:rsidRPr="00AE1D21">
        <w:rPr>
          <w:szCs w:val="24"/>
        </w:rPr>
        <w:lastRenderedPageBreak/>
        <w:t>Инструкции по заполнению</w:t>
      </w:r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52" w:name="_Toc461808970"/>
      <w:bookmarkStart w:id="1653" w:name="_Toc464120680"/>
      <w:bookmarkStart w:id="1654" w:name="_Toc465774663"/>
      <w:bookmarkStart w:id="1655" w:name="_Toc465848892"/>
      <w:bookmarkStart w:id="1656" w:name="_Toc468876212"/>
      <w:bookmarkStart w:id="1657" w:name="_Toc469487706"/>
      <w:bookmarkStart w:id="1658" w:name="_Toc471980007"/>
      <w:bookmarkStart w:id="1659" w:name="_Toc498590260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6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6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61" w:name="_Toc461808972"/>
      <w:bookmarkStart w:id="1662" w:name="_Toc464120681"/>
      <w:bookmarkStart w:id="1663" w:name="_Toc465774664"/>
      <w:bookmarkStart w:id="1664" w:name="_Toc465848893"/>
      <w:bookmarkStart w:id="1665" w:name="_Toc468876213"/>
      <w:bookmarkStart w:id="1666" w:name="_Toc469487707"/>
      <w:bookmarkStart w:id="1667" w:name="_Toc471980008"/>
      <w:bookmarkStart w:id="1668" w:name="_Toc498590261"/>
      <w:r w:rsidRPr="00AE1D21">
        <w:rPr>
          <w:szCs w:val="24"/>
        </w:rPr>
        <w:lastRenderedPageBreak/>
        <w:t>Инструкции по заполнению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720CDD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составляется всеми, без исключений, конечными </w:t>
      </w:r>
      <w:r w:rsidRPr="00720CDD">
        <w:rPr>
          <w:sz w:val="24"/>
          <w:szCs w:val="24"/>
        </w:rPr>
        <w:t>собственниками/бенефициарами, отраженными в Приложении 12 к письму о подаче оферты «</w:t>
      </w:r>
      <w:r w:rsidR="00720CDD">
        <w:rPr>
          <w:sz w:val="24"/>
          <w:szCs w:val="24"/>
        </w:rPr>
        <w:t>Справка</w:t>
      </w:r>
      <w:r w:rsidR="00720CDD" w:rsidRPr="00720CDD">
        <w:rPr>
          <w:sz w:val="24"/>
          <w:szCs w:val="24"/>
        </w:rPr>
        <w:t xml:space="preserve">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69" w:name="_Ref440272256"/>
      <w:bookmarkStart w:id="1670" w:name="_Ref440272678"/>
      <w:bookmarkStart w:id="1671" w:name="_Ref440274944"/>
      <w:bookmarkStart w:id="1672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69"/>
      <w:bookmarkEnd w:id="1670"/>
      <w:bookmarkEnd w:id="1671"/>
      <w:bookmarkEnd w:id="1672"/>
    </w:p>
    <w:p w:rsidR="007A6A39" w:rsidRPr="007A6A39" w:rsidRDefault="007A6A39" w:rsidP="007A6A39">
      <w:pPr>
        <w:pStyle w:val="3"/>
        <w:rPr>
          <w:szCs w:val="24"/>
        </w:rPr>
      </w:pPr>
      <w:bookmarkStart w:id="1673" w:name="_Toc439170715"/>
      <w:bookmarkStart w:id="1674" w:name="_Toc439172817"/>
      <w:bookmarkStart w:id="1675" w:name="_Toc439173259"/>
      <w:bookmarkStart w:id="1676" w:name="_Toc439238255"/>
      <w:bookmarkStart w:id="1677" w:name="_Toc439252803"/>
      <w:bookmarkStart w:id="1678" w:name="_Toc439323776"/>
      <w:bookmarkStart w:id="1679" w:name="_Toc440361411"/>
      <w:bookmarkStart w:id="1680" w:name="_Toc440376293"/>
      <w:bookmarkStart w:id="1681" w:name="_Toc440382551"/>
      <w:bookmarkStart w:id="1682" w:name="_Toc440447221"/>
      <w:bookmarkStart w:id="1683" w:name="_Toc440632382"/>
      <w:bookmarkStart w:id="1684" w:name="_Toc440875154"/>
      <w:bookmarkStart w:id="1685" w:name="_Toc441131141"/>
      <w:bookmarkStart w:id="1686" w:name="_Toc465774666"/>
      <w:bookmarkStart w:id="1687" w:name="_Toc465848895"/>
      <w:bookmarkStart w:id="1688" w:name="_Toc468876215"/>
      <w:bookmarkStart w:id="1689" w:name="_Toc469487709"/>
      <w:bookmarkStart w:id="1690" w:name="_Toc471980010"/>
      <w:bookmarkStart w:id="1691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CE1285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CE1285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92" w:name="_Toc439170716"/>
      <w:bookmarkStart w:id="1693" w:name="_Toc439172818"/>
      <w:bookmarkStart w:id="1694" w:name="_Toc439173260"/>
      <w:bookmarkStart w:id="1695" w:name="_Toc439238256"/>
      <w:bookmarkStart w:id="1696" w:name="_Toc439252804"/>
      <w:bookmarkStart w:id="1697" w:name="_Toc439323777"/>
      <w:bookmarkStart w:id="1698" w:name="_Toc440361412"/>
      <w:bookmarkStart w:id="1699" w:name="_Toc440376294"/>
      <w:bookmarkStart w:id="1700" w:name="_Toc440382552"/>
      <w:bookmarkStart w:id="1701" w:name="_Toc440447222"/>
      <w:bookmarkStart w:id="1702" w:name="_Toc440632383"/>
      <w:bookmarkStart w:id="1703" w:name="_Toc440875155"/>
      <w:bookmarkStart w:id="1704" w:name="_Toc441131142"/>
      <w:bookmarkStart w:id="1705" w:name="_Toc465774667"/>
      <w:bookmarkStart w:id="1706" w:name="_Toc465848896"/>
      <w:bookmarkStart w:id="1707" w:name="_Toc468876216"/>
      <w:bookmarkStart w:id="1708" w:name="_Toc469487710"/>
      <w:bookmarkStart w:id="1709" w:name="_Toc471980011"/>
      <w:bookmarkStart w:id="1710" w:name="_Toc498590264"/>
      <w:r w:rsidRPr="007857E5">
        <w:rPr>
          <w:szCs w:val="24"/>
        </w:rPr>
        <w:lastRenderedPageBreak/>
        <w:t>Инструкции по заполнению</w:t>
      </w:r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CE128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60"/>
          <w:headerReference w:type="default" r:id="rId61"/>
          <w:footerReference w:type="even" r:id="rId62"/>
          <w:headerReference w:type="first" r:id="rId63"/>
          <w:footerReference w:type="first" r:id="rId64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11" w:name="_Ref465847449"/>
      <w:bookmarkStart w:id="1712" w:name="_Ref465847748"/>
      <w:bookmarkStart w:id="1713" w:name="_Ref465847768"/>
      <w:bookmarkStart w:id="1714" w:name="_Toc498590265"/>
      <w:r w:rsidRPr="00AE1D21">
        <w:lastRenderedPageBreak/>
        <w:t>Расписка  сдачи-приемки соглашения о неустойке (форма 15)</w:t>
      </w:r>
      <w:bookmarkEnd w:id="1711"/>
      <w:bookmarkEnd w:id="1712"/>
      <w:bookmarkEnd w:id="1713"/>
      <w:bookmarkEnd w:id="1714"/>
    </w:p>
    <w:p w:rsidR="00AF12BB" w:rsidRPr="00CC5A3A" w:rsidRDefault="00AF12BB" w:rsidP="00AF12BB">
      <w:pPr>
        <w:pStyle w:val="3"/>
        <w:rPr>
          <w:szCs w:val="24"/>
        </w:rPr>
      </w:pPr>
      <w:bookmarkStart w:id="1715" w:name="_Toc465774669"/>
      <w:bookmarkStart w:id="1716" w:name="_Toc465848898"/>
      <w:bookmarkStart w:id="1717" w:name="_Toc468876218"/>
      <w:bookmarkStart w:id="1718" w:name="_Toc469487712"/>
      <w:bookmarkStart w:id="1719" w:name="_Toc471980013"/>
      <w:bookmarkStart w:id="1720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715"/>
      <w:bookmarkEnd w:id="1716"/>
      <w:bookmarkEnd w:id="1717"/>
      <w:bookmarkEnd w:id="1718"/>
      <w:bookmarkEnd w:id="1719"/>
      <w:bookmarkEnd w:id="1720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21" w:name="_Toc465774670"/>
      <w:bookmarkStart w:id="1722" w:name="_Toc465848899"/>
      <w:bookmarkStart w:id="1723" w:name="_Toc468876219"/>
      <w:bookmarkStart w:id="1724" w:name="_Toc469487713"/>
      <w:bookmarkStart w:id="1725" w:name="_Toc471980014"/>
      <w:bookmarkStart w:id="1726" w:name="_Toc498590267"/>
      <w:r w:rsidRPr="00CC5A3A">
        <w:rPr>
          <w:szCs w:val="24"/>
        </w:rPr>
        <w:lastRenderedPageBreak/>
        <w:t>Инструкции по заполнению</w:t>
      </w:r>
      <w:bookmarkEnd w:id="1721"/>
      <w:bookmarkEnd w:id="1722"/>
      <w:bookmarkEnd w:id="1723"/>
      <w:bookmarkEnd w:id="1724"/>
      <w:bookmarkEnd w:id="1725"/>
      <w:bookmarkEnd w:id="17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27" w:name="_Ref440272274"/>
      <w:bookmarkStart w:id="1728" w:name="_Ref440274756"/>
      <w:bookmarkStart w:id="1729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27"/>
      <w:bookmarkEnd w:id="1728"/>
      <w:bookmarkEnd w:id="1729"/>
    </w:p>
    <w:p w:rsidR="007857E5" w:rsidRPr="00AE1D21" w:rsidRDefault="007857E5" w:rsidP="007857E5">
      <w:pPr>
        <w:pStyle w:val="3"/>
        <w:rPr>
          <w:szCs w:val="24"/>
        </w:rPr>
      </w:pPr>
      <w:bookmarkStart w:id="1730" w:name="_Toc439170718"/>
      <w:bookmarkStart w:id="1731" w:name="_Toc439172820"/>
      <w:bookmarkStart w:id="1732" w:name="_Toc439173262"/>
      <w:bookmarkStart w:id="1733" w:name="_Toc439238258"/>
      <w:bookmarkStart w:id="1734" w:name="_Toc439252806"/>
      <w:bookmarkStart w:id="1735" w:name="_Toc439323779"/>
      <w:bookmarkStart w:id="1736" w:name="_Toc440361414"/>
      <w:bookmarkStart w:id="1737" w:name="_Toc440376296"/>
      <w:bookmarkStart w:id="1738" w:name="_Toc440382554"/>
      <w:bookmarkStart w:id="1739" w:name="_Toc440447224"/>
      <w:bookmarkStart w:id="1740" w:name="_Toc440632385"/>
      <w:bookmarkStart w:id="1741" w:name="_Toc440875157"/>
      <w:bookmarkStart w:id="1742" w:name="_Toc441131144"/>
      <w:bookmarkStart w:id="1743" w:name="_Toc465774672"/>
      <w:bookmarkStart w:id="1744" w:name="_Toc465848901"/>
      <w:bookmarkStart w:id="1745" w:name="_Toc468876221"/>
      <w:bookmarkStart w:id="1746" w:name="_Toc469487715"/>
      <w:bookmarkStart w:id="1747" w:name="_Toc471980016"/>
      <w:bookmarkStart w:id="1748" w:name="_Toc498590269"/>
      <w:r w:rsidRPr="00AE1D21">
        <w:rPr>
          <w:szCs w:val="24"/>
        </w:rPr>
        <w:t xml:space="preserve">Форма </w:t>
      </w:r>
      <w:bookmarkEnd w:id="17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49" w:name="_Toc300142269"/>
      <w:bookmarkStart w:id="1750" w:name="_Toc309735391"/>
      <w:bookmarkStart w:id="1751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49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50"/>
      <w:bookmarkEnd w:id="1751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52" w:name="_Toc439170719"/>
      <w:bookmarkStart w:id="1753" w:name="_Toc439172821"/>
      <w:bookmarkStart w:id="1754" w:name="_Toc439173263"/>
      <w:bookmarkStart w:id="1755" w:name="_Toc439238259"/>
      <w:bookmarkStart w:id="1756" w:name="_Toc439252807"/>
      <w:bookmarkStart w:id="1757" w:name="_Toc439323780"/>
      <w:bookmarkStart w:id="1758" w:name="_Toc440361415"/>
      <w:bookmarkStart w:id="1759" w:name="_Toc440376297"/>
      <w:bookmarkStart w:id="1760" w:name="_Toc440382555"/>
      <w:bookmarkStart w:id="1761" w:name="_Toc440447225"/>
      <w:bookmarkStart w:id="1762" w:name="_Toc440632386"/>
      <w:bookmarkStart w:id="1763" w:name="_Toc440875158"/>
      <w:bookmarkStart w:id="1764" w:name="_Toc441131145"/>
      <w:bookmarkStart w:id="1765" w:name="_Toc465774673"/>
      <w:bookmarkStart w:id="1766" w:name="_Toc465848902"/>
      <w:bookmarkStart w:id="1767" w:name="_Toc468876222"/>
      <w:bookmarkStart w:id="1768" w:name="_Toc469487716"/>
      <w:bookmarkStart w:id="1769" w:name="_Toc471980017"/>
      <w:bookmarkStart w:id="1770" w:name="_Toc498590270"/>
      <w:r w:rsidRPr="007857E5">
        <w:rPr>
          <w:szCs w:val="24"/>
        </w:rPr>
        <w:lastRenderedPageBreak/>
        <w:t>Инструкции по заполнению</w:t>
      </w:r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CE128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71" w:name="_Ref93268095"/>
      <w:bookmarkStart w:id="1772" w:name="_Ref93268099"/>
      <w:bookmarkStart w:id="1773" w:name="_Toc98253958"/>
      <w:bookmarkStart w:id="1774" w:name="_Toc165173884"/>
      <w:bookmarkStart w:id="1775" w:name="_Toc423423678"/>
      <w:bookmarkStart w:id="1776" w:name="_Ref440272510"/>
      <w:bookmarkStart w:id="1777" w:name="_Ref440274961"/>
      <w:bookmarkStart w:id="1778" w:name="_Ref90381141"/>
      <w:bookmarkStart w:id="1779" w:name="_Toc90385121"/>
      <w:bookmarkStart w:id="1780" w:name="_Toc98253952"/>
      <w:bookmarkStart w:id="1781" w:name="_Toc165173878"/>
      <w:bookmarkStart w:id="1782" w:name="_Toc423427449"/>
      <w:bookmarkStart w:id="1783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</w:p>
    <w:p w:rsidR="00635719" w:rsidRPr="00D904EF" w:rsidRDefault="00635719" w:rsidP="00635719">
      <w:pPr>
        <w:pStyle w:val="3"/>
        <w:rPr>
          <w:szCs w:val="24"/>
        </w:rPr>
      </w:pPr>
      <w:bookmarkStart w:id="1784" w:name="_Toc90385125"/>
      <w:bookmarkStart w:id="1785" w:name="_Toc439170705"/>
      <w:bookmarkStart w:id="1786" w:name="_Toc439172807"/>
      <w:bookmarkStart w:id="1787" w:name="_Toc439173268"/>
      <w:bookmarkStart w:id="1788" w:name="_Toc439238264"/>
      <w:bookmarkStart w:id="1789" w:name="_Toc439252812"/>
      <w:bookmarkStart w:id="1790" w:name="_Toc439323785"/>
      <w:bookmarkStart w:id="1791" w:name="_Toc440361420"/>
      <w:bookmarkStart w:id="1792" w:name="_Toc440376302"/>
      <w:bookmarkStart w:id="1793" w:name="_Toc440382560"/>
      <w:bookmarkStart w:id="1794" w:name="_Toc440447230"/>
      <w:bookmarkStart w:id="1795" w:name="_Toc440632391"/>
      <w:bookmarkStart w:id="1796" w:name="_Toc440875160"/>
      <w:bookmarkStart w:id="1797" w:name="_Toc441131147"/>
      <w:bookmarkStart w:id="1798" w:name="_Toc465774675"/>
      <w:bookmarkStart w:id="1799" w:name="_Toc465848904"/>
      <w:bookmarkStart w:id="1800" w:name="_Toc468876224"/>
      <w:bookmarkStart w:id="1801" w:name="_Toc469487718"/>
      <w:bookmarkStart w:id="1802" w:name="_Toc471980019"/>
      <w:bookmarkStart w:id="1803" w:name="_Toc498590272"/>
      <w:r w:rsidRPr="00D904EF">
        <w:rPr>
          <w:szCs w:val="24"/>
        </w:rPr>
        <w:t xml:space="preserve">Форма </w:t>
      </w:r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804" w:name="_Toc90385126"/>
      <w:bookmarkStart w:id="1805" w:name="_Toc98253959"/>
      <w:bookmarkStart w:id="1806" w:name="_Toc157248211"/>
      <w:bookmarkStart w:id="1807" w:name="_Toc157496580"/>
      <w:bookmarkStart w:id="1808" w:name="_Toc158206119"/>
      <w:bookmarkStart w:id="1809" w:name="_Toc164057804"/>
      <w:bookmarkStart w:id="1810" w:name="_Toc164137154"/>
      <w:bookmarkStart w:id="1811" w:name="_Toc164161314"/>
      <w:bookmarkStart w:id="1812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13" w:name="_Toc439170706"/>
      <w:bookmarkStart w:id="1814" w:name="_Toc439172808"/>
      <w:bookmarkStart w:id="1815" w:name="_Toc439173269"/>
      <w:bookmarkStart w:id="1816" w:name="_Toc439238265"/>
      <w:bookmarkStart w:id="1817" w:name="_Toc439252813"/>
      <w:bookmarkStart w:id="1818" w:name="_Toc439323786"/>
      <w:bookmarkStart w:id="1819" w:name="_Toc440361421"/>
      <w:bookmarkStart w:id="1820" w:name="_Toc440376303"/>
      <w:bookmarkStart w:id="1821" w:name="_Toc440382561"/>
      <w:bookmarkStart w:id="1822" w:name="_Toc440447231"/>
      <w:bookmarkStart w:id="1823" w:name="_Toc440632392"/>
      <w:bookmarkStart w:id="1824" w:name="_Toc440875161"/>
      <w:bookmarkStart w:id="1825" w:name="_Toc441131148"/>
      <w:bookmarkStart w:id="1826" w:name="_Toc465774676"/>
      <w:bookmarkStart w:id="1827" w:name="_Toc465848905"/>
      <w:bookmarkStart w:id="1828" w:name="_Toc468876225"/>
      <w:bookmarkStart w:id="1829" w:name="_Toc469487719"/>
      <w:bookmarkStart w:id="1830" w:name="_Toc471980020"/>
      <w:bookmarkStart w:id="1831" w:name="_Toc498590273"/>
      <w:r w:rsidRPr="00D904EF">
        <w:rPr>
          <w:szCs w:val="24"/>
        </w:rPr>
        <w:lastRenderedPageBreak/>
        <w:t>Инструкции по заполнению</w:t>
      </w:r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CE1285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CE128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CE1285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CE1285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32" w:name="_Ref440376324"/>
      <w:bookmarkStart w:id="1833" w:name="_Ref440376401"/>
      <w:bookmarkStart w:id="1834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32"/>
      <w:bookmarkEnd w:id="1833"/>
      <w:bookmarkEnd w:id="1834"/>
    </w:p>
    <w:p w:rsidR="00CA1534" w:rsidRPr="00D904EF" w:rsidRDefault="00CA1534" w:rsidP="00CA1534">
      <w:pPr>
        <w:pStyle w:val="3"/>
        <w:rPr>
          <w:szCs w:val="24"/>
        </w:rPr>
      </w:pPr>
      <w:bookmarkStart w:id="1835" w:name="_Toc440376305"/>
      <w:bookmarkStart w:id="1836" w:name="_Toc440382563"/>
      <w:bookmarkStart w:id="1837" w:name="_Toc440447233"/>
      <w:bookmarkStart w:id="1838" w:name="_Toc440632394"/>
      <w:bookmarkStart w:id="1839" w:name="_Toc440875163"/>
      <w:bookmarkStart w:id="1840" w:name="_Toc441131150"/>
      <w:bookmarkStart w:id="1841" w:name="_Toc465774678"/>
      <w:bookmarkStart w:id="1842" w:name="_Toc465848907"/>
      <w:bookmarkStart w:id="1843" w:name="_Toc468876227"/>
      <w:bookmarkStart w:id="1844" w:name="_Toc469487721"/>
      <w:bookmarkStart w:id="1845" w:name="_Toc471980022"/>
      <w:bookmarkStart w:id="1846" w:name="_Toc498590275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47" w:name="_Toc440376306"/>
      <w:bookmarkStart w:id="1848" w:name="_Toc440382564"/>
      <w:bookmarkStart w:id="1849" w:name="_Toc440447234"/>
      <w:bookmarkStart w:id="1850" w:name="_Toc440632395"/>
      <w:bookmarkStart w:id="1851" w:name="_Toc440875164"/>
      <w:bookmarkStart w:id="1852" w:name="_Toc441131151"/>
      <w:bookmarkStart w:id="1853" w:name="_Toc465774679"/>
      <w:bookmarkStart w:id="1854" w:name="_Toc465848908"/>
      <w:bookmarkStart w:id="1855" w:name="_Toc468876228"/>
      <w:bookmarkStart w:id="1856" w:name="_Toc469487722"/>
      <w:bookmarkStart w:id="1857" w:name="_Toc471980023"/>
      <w:bookmarkStart w:id="1858" w:name="_Toc498590276"/>
      <w:r w:rsidRPr="00D904EF">
        <w:rPr>
          <w:szCs w:val="24"/>
        </w:rPr>
        <w:lastRenderedPageBreak/>
        <w:t>Инструкции по заполнению</w:t>
      </w:r>
      <w:bookmarkEnd w:id="1847"/>
      <w:bookmarkEnd w:id="1848"/>
      <w:bookmarkEnd w:id="1849"/>
      <w:bookmarkEnd w:id="1850"/>
      <w:bookmarkEnd w:id="1851"/>
      <w:bookmarkEnd w:id="1852"/>
      <w:bookmarkEnd w:id="1853"/>
      <w:bookmarkEnd w:id="1854"/>
      <w:bookmarkEnd w:id="1855"/>
      <w:bookmarkEnd w:id="1856"/>
      <w:bookmarkEnd w:id="1857"/>
      <w:bookmarkEnd w:id="1858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CE1285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CE1285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CE1285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CE1285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40CA" w:rsidRDefault="004C40CA">
      <w:pPr>
        <w:spacing w:line="240" w:lineRule="auto"/>
      </w:pPr>
      <w:r>
        <w:separator/>
      </w:r>
    </w:p>
  </w:endnote>
  <w:endnote w:type="continuationSeparator" w:id="0">
    <w:p w:rsidR="004C40CA" w:rsidRDefault="004C40CA">
      <w:pPr>
        <w:spacing w:line="240" w:lineRule="auto"/>
      </w:pPr>
      <w:r>
        <w:continuationSeparator/>
      </w:r>
    </w:p>
  </w:endnote>
  <w:endnote w:id="1">
    <w:p w:rsidR="008D108C" w:rsidRPr="00F86C07" w:rsidRDefault="008D108C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AD2F1E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D108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D108C" w:rsidRDefault="008D108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Pr="007B117E" w:rsidRDefault="008D108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8"/>
        <w:szCs w:val="18"/>
      </w:rPr>
    </w:pPr>
    <w:r w:rsidRPr="007B117E">
      <w:rPr>
        <w:sz w:val="18"/>
        <w:szCs w:val="18"/>
      </w:rPr>
      <w:t>Стр.</w:t>
    </w:r>
    <w:r w:rsidR="00AD2F1E" w:rsidRPr="007B117E">
      <w:rPr>
        <w:sz w:val="18"/>
        <w:szCs w:val="18"/>
      </w:rPr>
      <w:fldChar w:fldCharType="begin"/>
    </w:r>
    <w:r w:rsidRPr="007B117E">
      <w:rPr>
        <w:sz w:val="18"/>
        <w:szCs w:val="18"/>
      </w:rPr>
      <w:instrText xml:space="preserve"> PAGE </w:instrText>
    </w:r>
    <w:r w:rsidR="00AD2F1E" w:rsidRPr="007B117E">
      <w:rPr>
        <w:sz w:val="18"/>
        <w:szCs w:val="18"/>
      </w:rPr>
      <w:fldChar w:fldCharType="separate"/>
    </w:r>
    <w:r w:rsidR="00007577">
      <w:rPr>
        <w:noProof/>
        <w:sz w:val="18"/>
        <w:szCs w:val="18"/>
      </w:rPr>
      <w:t>3</w:t>
    </w:r>
    <w:r w:rsidR="00AD2F1E" w:rsidRPr="007B117E">
      <w:rPr>
        <w:sz w:val="18"/>
        <w:szCs w:val="18"/>
      </w:rPr>
      <w:fldChar w:fldCharType="end"/>
    </w:r>
  </w:p>
  <w:p w:rsidR="008D108C" w:rsidRPr="00EE0539" w:rsidRDefault="008D108C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7B117E">
      <w:rPr>
        <w:sz w:val="18"/>
        <w:szCs w:val="18"/>
      </w:rPr>
      <w:t>Договор</w:t>
    </w:r>
    <w:r w:rsidR="007B117E" w:rsidRPr="007B117E">
      <w:rPr>
        <w:sz w:val="18"/>
        <w:szCs w:val="18"/>
      </w:rPr>
      <w:t>а</w:t>
    </w:r>
    <w:r w:rsidRPr="007B117E">
      <w:rPr>
        <w:sz w:val="18"/>
        <w:szCs w:val="18"/>
      </w:rPr>
      <w:t xml:space="preserve"> </w:t>
    </w:r>
    <w:r w:rsidR="007B117E" w:rsidRPr="007B117E">
      <w:rPr>
        <w:sz w:val="18"/>
        <w:szCs w:val="18"/>
      </w:rPr>
      <w:t>на оказание услуг по экспертизе промышленной безопасности подъемных сооружений для нужд ПАО «МРСК Центра» (филиала «Воронежэнерго»)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40CA" w:rsidRDefault="004C40CA">
      <w:pPr>
        <w:spacing w:line="240" w:lineRule="auto"/>
      </w:pPr>
      <w:r>
        <w:separator/>
      </w:r>
    </w:p>
  </w:footnote>
  <w:footnote w:type="continuationSeparator" w:id="0">
    <w:p w:rsidR="004C40CA" w:rsidRDefault="004C40CA">
      <w:pPr>
        <w:spacing w:line="240" w:lineRule="auto"/>
      </w:pPr>
      <w:r>
        <w:continuationSeparator/>
      </w:r>
    </w:p>
  </w:footnote>
  <w:footnote w:id="1">
    <w:p w:rsidR="008D108C" w:rsidRPr="00B36685" w:rsidRDefault="008D108C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8D108C" w:rsidRDefault="008D108C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8D108C" w:rsidRDefault="008D108C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817D59" w:rsidRPr="00F83889" w:rsidRDefault="00817D5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817D59" w:rsidRPr="00F83889" w:rsidRDefault="00817D5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817D59" w:rsidRPr="00F83889" w:rsidRDefault="00817D5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817D59" w:rsidRPr="00F83889" w:rsidRDefault="00817D5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8D108C" w:rsidRDefault="008D108C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Pr="00930031" w:rsidRDefault="008D108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07577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D7DD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05E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097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61F58"/>
    <w:rsid w:val="00463860"/>
    <w:rsid w:val="00472FCD"/>
    <w:rsid w:val="00473053"/>
    <w:rsid w:val="0047380C"/>
    <w:rsid w:val="00473DEB"/>
    <w:rsid w:val="00474F01"/>
    <w:rsid w:val="004753D3"/>
    <w:rsid w:val="00475D58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40CA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26BD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5BF5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117E"/>
    <w:rsid w:val="007B29BE"/>
    <w:rsid w:val="007B6342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511C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08A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7BC7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5893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3BD3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A333E"/>
    <w:rsid w:val="00AB401A"/>
    <w:rsid w:val="00AB4714"/>
    <w:rsid w:val="00AB54F8"/>
    <w:rsid w:val="00AC1995"/>
    <w:rsid w:val="00AC2737"/>
    <w:rsid w:val="00AC320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77715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1285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25F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76B5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E2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675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Zaitseva.AA@mrsk-1.ru" TargetMode="External"/><Relationship Id="rId26" Type="http://schemas.openxmlformats.org/officeDocument/2006/relationships/header" Target="header6.xml"/><Relationship Id="rId39" Type="http://schemas.openxmlformats.org/officeDocument/2006/relationships/image" Target="media/image3.wmf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oleObject" Target="embeddings/oleObject3.bin"/><Relationship Id="rId47" Type="http://schemas.openxmlformats.org/officeDocument/2006/relationships/footer" Target="footer9.xml"/><Relationship Id="rId50" Type="http://schemas.openxmlformats.org/officeDocument/2006/relationships/footer" Target="footer10.xml"/><Relationship Id="rId55" Type="http://schemas.openxmlformats.org/officeDocument/2006/relationships/hyperlink" Target="consultantplus://offline/ref=86C855FF9931DA9E8282C60C4DADA77D6E3EF501C72B67668DFC4D0EA1y5xAN" TargetMode="External"/><Relationship Id="rId63" Type="http://schemas.openxmlformats.org/officeDocument/2006/relationships/header" Target="header15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image" Target="media/image4.wmf"/><Relationship Id="rId54" Type="http://schemas.openxmlformats.org/officeDocument/2006/relationships/hyperlink" Target="consultantplus://offline/ref=86C855FF9931DA9E8282C60C4DADA77D6E3EF501C72B67668DFC4D0EA1y5xAN" TargetMode="External"/><Relationship Id="rId62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image" Target="media/image2.wmf"/><Relationship Id="rId40" Type="http://schemas.openxmlformats.org/officeDocument/2006/relationships/oleObject" Target="embeddings/oleObject2.bin"/><Relationship Id="rId45" Type="http://schemas.openxmlformats.org/officeDocument/2006/relationships/footer" Target="footer8.xml"/><Relationship Id="rId53" Type="http://schemas.openxmlformats.org/officeDocument/2006/relationships/hyperlink" Target="consultantplus://offline/ref=86C855FF9931DA9E8282C60C4DADA77D6D37F30BC92667668DFC4D0EA1y5xAN" TargetMode="External"/><Relationship Id="rId58" Type="http://schemas.openxmlformats.org/officeDocument/2006/relationships/hyperlink" Target="consultantplus://offline/ref=B7E04B8F5BC345C22463EADCAE81D93CF0C11310A0643D58FEE589F49Ff2C9L" TargetMode="External"/><Relationship Id="rId66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Zaitseva.AA@mrsk-1.ru" TargetMode="External"/><Relationship Id="rId49" Type="http://schemas.openxmlformats.org/officeDocument/2006/relationships/hyperlink" Target="mailto:doverie@mrsk-1.ru" TargetMode="External"/><Relationship Id="rId57" Type="http://schemas.openxmlformats.org/officeDocument/2006/relationships/hyperlink" Target="consultantplus://offline/ref=B7E04B8F5BC345C22463EADCAE81D93CF0C11310A0643D58FEE589F49Ff2C9L" TargetMode="External"/><Relationship Id="rId61" Type="http://schemas.openxmlformats.org/officeDocument/2006/relationships/header" Target="header14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Lescheva.EN@mrsk-1.ru" TargetMode="External"/><Relationship Id="rId31" Type="http://schemas.openxmlformats.org/officeDocument/2006/relationships/footer" Target="footer6.xml"/><Relationship Id="rId44" Type="http://schemas.openxmlformats.org/officeDocument/2006/relationships/header" Target="header11.xml"/><Relationship Id="rId52" Type="http://schemas.openxmlformats.org/officeDocument/2006/relationships/hyperlink" Target="consultantplus://offline/ref=86C855FF9931DA9E8282C60C4DADA77D6E3EFB01C62B67668DFC4D0EA1y5xAN" TargetMode="External"/><Relationship Id="rId60" Type="http://schemas.openxmlformats.org/officeDocument/2006/relationships/header" Target="header13.xml"/><Relationship Id="rId65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eader" Target="header10.xml"/><Relationship Id="rId48" Type="http://schemas.openxmlformats.org/officeDocument/2006/relationships/hyperlink" Target="http://www.rosseti.ru/about/contacts/opinion/" TargetMode="External"/><Relationship Id="rId56" Type="http://schemas.openxmlformats.org/officeDocument/2006/relationships/hyperlink" Target="consultantplus://offline/ref=86C855FF9931DA9E8282C60C4DADA77D6D37F30BC92667668DFC4D0EA1y5xAN" TargetMode="External"/><Relationship Id="rId64" Type="http://schemas.openxmlformats.org/officeDocument/2006/relationships/footer" Target="footer12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FF20BC626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oleObject" Target="embeddings/oleObject1.bin"/><Relationship Id="rId46" Type="http://schemas.openxmlformats.org/officeDocument/2006/relationships/header" Target="header12.xml"/><Relationship Id="rId59" Type="http://schemas.openxmlformats.org/officeDocument/2006/relationships/hyperlink" Target="consultantplus://offline/ref=B7E04B8F5BC345C22463EADCAE81D93CF4CA1215A36F6052F6BC85F6f9C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1FFAB4-DE5A-4EA3-A8E3-57C94811D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92</Pages>
  <Words>29173</Words>
  <Characters>166289</Characters>
  <Application>Microsoft Office Word</Application>
  <DocSecurity>0</DocSecurity>
  <Lines>1385</Lines>
  <Paragraphs>390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195072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174</cp:revision>
  <cp:lastPrinted>2018-02-22T10:16:00Z</cp:lastPrinted>
  <dcterms:created xsi:type="dcterms:W3CDTF">2016-01-13T12:36:00Z</dcterms:created>
  <dcterms:modified xsi:type="dcterms:W3CDTF">2018-02-22T10:22:00Z</dcterms:modified>
</cp:coreProperties>
</file>