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6D1478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6D1478" w:rsidRPr="000D67AD" w:rsidRDefault="006D147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6D1478" w:rsidRPr="000D67AD" w:rsidRDefault="006D147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6D1478" w:rsidRPr="000D67AD" w:rsidRDefault="006D147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6D1478" w:rsidRPr="000D67AD" w:rsidRDefault="006D147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6D1478" w:rsidRPr="000D67AD" w:rsidRDefault="006D147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6D1478" w:rsidRPr="000D67AD" w:rsidRDefault="006D147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6D1478" w:rsidRPr="000D67AD" w:rsidRDefault="006D147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6D1478" w:rsidRPr="000D67AD" w:rsidRDefault="006D147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6D1478" w:rsidRPr="000D67AD" w:rsidRDefault="006D147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6D1478" w:rsidRPr="00D1657A" w:rsidRDefault="006D147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D1657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D1657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D1657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1657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D1657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D1657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1657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5510F1" w:rsidRPr="00797870" w:rsidRDefault="005510F1" w:rsidP="005510F1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>УТВЕРЖДАЮ:</w:t>
      </w:r>
    </w:p>
    <w:p w:rsidR="005510F1" w:rsidRPr="00797870" w:rsidRDefault="005510F1" w:rsidP="005510F1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5510F1" w:rsidRPr="00797870" w:rsidRDefault="005510F1" w:rsidP="005510F1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 xml:space="preserve">Заместитель генерального директора – </w:t>
      </w:r>
    </w:p>
    <w:p w:rsidR="005510F1" w:rsidRPr="00797870" w:rsidRDefault="005510F1" w:rsidP="005510F1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>директор филиала ПАО «МРСК Центра» - «Брянскэнерго»</w:t>
      </w:r>
    </w:p>
    <w:p w:rsidR="005510F1" w:rsidRPr="00797870" w:rsidRDefault="005510F1" w:rsidP="005510F1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5510F1" w:rsidRPr="00797870" w:rsidRDefault="005510F1" w:rsidP="005510F1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>____________________ Косарим А.И.</w:t>
      </w:r>
    </w:p>
    <w:p w:rsidR="005510F1" w:rsidRPr="00797870" w:rsidRDefault="005510F1" w:rsidP="005510F1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>«</w:t>
      </w:r>
      <w:r>
        <w:rPr>
          <w:bCs w:val="0"/>
          <w:sz w:val="24"/>
          <w:szCs w:val="24"/>
          <w:lang w:eastAsia="ru-RU"/>
        </w:rPr>
        <w:t>2</w:t>
      </w:r>
      <w:r w:rsidR="006D1478">
        <w:rPr>
          <w:bCs w:val="0"/>
          <w:sz w:val="24"/>
          <w:szCs w:val="24"/>
          <w:lang w:eastAsia="ru-RU"/>
        </w:rPr>
        <w:t>7</w:t>
      </w:r>
      <w:r w:rsidRPr="00797870">
        <w:rPr>
          <w:bCs w:val="0"/>
          <w:sz w:val="24"/>
          <w:szCs w:val="24"/>
          <w:lang w:eastAsia="ru-RU"/>
        </w:rPr>
        <w:t xml:space="preserve">» </w:t>
      </w:r>
      <w:r>
        <w:rPr>
          <w:bCs w:val="0"/>
          <w:sz w:val="24"/>
          <w:szCs w:val="24"/>
          <w:lang w:eastAsia="ru-RU"/>
        </w:rPr>
        <w:t>января</w:t>
      </w:r>
      <w:r w:rsidRPr="00797870">
        <w:rPr>
          <w:bCs w:val="0"/>
          <w:sz w:val="24"/>
          <w:szCs w:val="24"/>
          <w:lang w:eastAsia="ru-RU"/>
        </w:rPr>
        <w:t xml:space="preserve"> 201</w:t>
      </w:r>
      <w:r>
        <w:rPr>
          <w:bCs w:val="0"/>
          <w:sz w:val="24"/>
          <w:szCs w:val="24"/>
          <w:lang w:eastAsia="ru-RU"/>
        </w:rPr>
        <w:t>8</w:t>
      </w:r>
      <w:r w:rsidRPr="00797870">
        <w:rPr>
          <w:bCs w:val="0"/>
          <w:sz w:val="24"/>
          <w:szCs w:val="24"/>
          <w:lang w:eastAsia="ru-RU"/>
        </w:rPr>
        <w:t xml:space="preserve"> года</w:t>
      </w:r>
    </w:p>
    <w:p w:rsidR="005510F1" w:rsidRPr="00797870" w:rsidRDefault="005510F1" w:rsidP="005510F1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5510F1" w:rsidRPr="00797870" w:rsidRDefault="005510F1" w:rsidP="005510F1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5510F1" w:rsidRPr="00797870" w:rsidRDefault="005510F1" w:rsidP="005510F1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97870">
        <w:rPr>
          <w:b/>
          <w:kern w:val="36"/>
          <w:sz w:val="24"/>
          <w:szCs w:val="24"/>
        </w:rPr>
        <w:t>Согласовано на заседании</w:t>
      </w:r>
    </w:p>
    <w:p w:rsidR="005510F1" w:rsidRPr="00797870" w:rsidRDefault="005510F1" w:rsidP="005510F1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97870">
        <w:rPr>
          <w:b/>
          <w:kern w:val="36"/>
          <w:sz w:val="24"/>
          <w:szCs w:val="24"/>
        </w:rPr>
        <w:t>закупочной комиссии</w:t>
      </w:r>
    </w:p>
    <w:p w:rsidR="005510F1" w:rsidRPr="00797870" w:rsidRDefault="005510F1" w:rsidP="005510F1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97870">
        <w:rPr>
          <w:b/>
          <w:kern w:val="36"/>
          <w:sz w:val="24"/>
          <w:szCs w:val="24"/>
        </w:rPr>
        <w:t xml:space="preserve">Протокол № </w:t>
      </w:r>
      <w:r w:rsidRPr="005510F1">
        <w:rPr>
          <w:b/>
          <w:kern w:val="36"/>
          <w:sz w:val="24"/>
          <w:szCs w:val="24"/>
        </w:rPr>
        <w:t>00</w:t>
      </w:r>
      <w:r w:rsidR="006D1478">
        <w:rPr>
          <w:b/>
          <w:kern w:val="36"/>
          <w:sz w:val="24"/>
          <w:szCs w:val="24"/>
        </w:rPr>
        <w:t>63</w:t>
      </w:r>
      <w:r w:rsidRPr="005510F1">
        <w:rPr>
          <w:b/>
          <w:kern w:val="36"/>
          <w:sz w:val="24"/>
          <w:szCs w:val="24"/>
        </w:rPr>
        <w:t>-БР-18</w:t>
      </w:r>
    </w:p>
    <w:p w:rsidR="005510F1" w:rsidRPr="004C5D06" w:rsidRDefault="005510F1" w:rsidP="005510F1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97870">
        <w:rPr>
          <w:b/>
          <w:kern w:val="36"/>
          <w:sz w:val="24"/>
          <w:szCs w:val="24"/>
        </w:rPr>
        <w:t>от «</w:t>
      </w:r>
      <w:r w:rsidRPr="005510F1">
        <w:rPr>
          <w:b/>
          <w:kern w:val="36"/>
          <w:sz w:val="24"/>
          <w:szCs w:val="24"/>
        </w:rPr>
        <w:t>2</w:t>
      </w:r>
      <w:r w:rsidR="006D1478">
        <w:rPr>
          <w:b/>
          <w:kern w:val="36"/>
          <w:sz w:val="24"/>
          <w:szCs w:val="24"/>
        </w:rPr>
        <w:t>7</w:t>
      </w:r>
      <w:r w:rsidRPr="005510F1">
        <w:rPr>
          <w:b/>
          <w:kern w:val="36"/>
          <w:sz w:val="24"/>
          <w:szCs w:val="24"/>
        </w:rPr>
        <w:t xml:space="preserve">» января 2018 </w:t>
      </w:r>
      <w:r w:rsidRPr="00797870">
        <w:rPr>
          <w:b/>
          <w:kern w:val="36"/>
          <w:sz w:val="24"/>
          <w:szCs w:val="24"/>
        </w:rPr>
        <w:t>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5510F1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5510F1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5510F1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5510F1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5510F1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5510F1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5510F1">
        <w:rPr>
          <w:b/>
          <w:sz w:val="24"/>
          <w:szCs w:val="24"/>
        </w:rPr>
        <w:t xml:space="preserve">на право заключения </w:t>
      </w:r>
      <w:r w:rsidR="00366652" w:rsidRPr="005510F1">
        <w:rPr>
          <w:b/>
          <w:sz w:val="24"/>
          <w:szCs w:val="24"/>
        </w:rPr>
        <w:t>Договор</w:t>
      </w:r>
      <w:r w:rsidR="005510F1" w:rsidRPr="005510F1">
        <w:rPr>
          <w:b/>
          <w:sz w:val="24"/>
          <w:szCs w:val="24"/>
        </w:rPr>
        <w:t xml:space="preserve">а </w:t>
      </w:r>
      <w:r w:rsidR="00D1657A" w:rsidRPr="00D1657A">
        <w:rPr>
          <w:b/>
          <w:sz w:val="24"/>
          <w:szCs w:val="24"/>
        </w:rPr>
        <w:t>оказания услуг по техническому обслуживанию и ремонту оборудования ГЛОНАСС ПАО «МРСК Центра» (филиала «Брянскэнерго»)</w:t>
      </w:r>
    </w:p>
    <w:p w:rsidR="007556FF" w:rsidRPr="005510F1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5510F1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5510F1">
        <w:rPr>
          <w:rFonts w:ascii="Times New Roman" w:eastAsia="Times New Roman" w:hAnsi="Times New Roman" w:cs="Times New Roman"/>
          <w:b/>
          <w:caps/>
        </w:rPr>
        <w:t>,</w:t>
      </w:r>
      <w:r w:rsidRPr="005510F1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5510F1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5510F1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5510F1">
        <w:rPr>
          <w:sz w:val="24"/>
          <w:szCs w:val="24"/>
        </w:rPr>
        <w:t>Брянск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56556C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29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</w:t>
      </w:r>
      <w:bookmarkStart w:id="6" w:name="_GoBack"/>
      <w:bookmarkEnd w:id="6"/>
      <w:r w:rsidRPr="0018227C">
        <w:rPr>
          <w:bCs w:val="0"/>
          <w:noProof/>
        </w:rPr>
        <w:t>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50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67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79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83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86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6556C">
        <w:rPr>
          <w:noProof/>
        </w:rPr>
        <w:t>92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5510F1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369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98590136"/>
      <w:bookmarkEnd w:id="7"/>
      <w:r w:rsidRPr="00E71A48">
        <w:rPr>
          <w:szCs w:val="24"/>
        </w:rPr>
        <w:lastRenderedPageBreak/>
        <w:t>Общие положения</w:t>
      </w:r>
      <w:bookmarkEnd w:id="8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98590137"/>
      <w:bookmarkEnd w:id="9"/>
      <w:r w:rsidRPr="00E71A48">
        <w:t>Общие сведения о процедуре запроса предложений</w:t>
      </w:r>
      <w:bookmarkEnd w:id="10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5510F1">
        <w:rPr>
          <w:iCs/>
          <w:sz w:val="24"/>
          <w:szCs w:val="24"/>
        </w:rPr>
        <w:t>Центра» (далее – Заказчик или Организатор)</w:t>
      </w:r>
      <w:r w:rsidRPr="005510F1">
        <w:rPr>
          <w:iCs/>
          <w:sz w:val="24"/>
          <w:szCs w:val="24"/>
        </w:rPr>
        <w:t xml:space="preserve"> (</w:t>
      </w:r>
      <w:bookmarkEnd w:id="11"/>
      <w:r w:rsidR="005510F1" w:rsidRPr="005510F1">
        <w:rPr>
          <w:iCs/>
          <w:sz w:val="24"/>
          <w:szCs w:val="24"/>
        </w:rPr>
        <w:t>почтовый адрес:</w:t>
      </w:r>
      <w:proofErr w:type="gramEnd"/>
      <w:r w:rsidR="005510F1" w:rsidRPr="005510F1">
        <w:rPr>
          <w:iCs/>
          <w:sz w:val="24"/>
          <w:szCs w:val="24"/>
        </w:rPr>
        <w:t xml:space="preserve"> РФ, 127018, г. Москва, ул. 2-я Ямская, 4, 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контактные телефоны: (4832) 67-23-68, адрес электронной почты: </w:t>
      </w:r>
      <w:hyperlink r:id="rId18" w:history="1">
        <w:proofErr w:type="gramStart"/>
        <w:r w:rsidR="005510F1" w:rsidRPr="005510F1">
          <w:rPr>
            <w:rStyle w:val="a7"/>
            <w:iCs/>
            <w:sz w:val="24"/>
            <w:szCs w:val="24"/>
          </w:rPr>
          <w:t>Kuznetsov.PN@mrsk-1.ru</w:t>
        </w:r>
      </w:hyperlink>
      <w:r w:rsidR="005510F1" w:rsidRPr="005510F1">
        <w:rPr>
          <w:rStyle w:val="a7"/>
          <w:color w:val="auto"/>
          <w:sz w:val="24"/>
          <w:szCs w:val="24"/>
          <w:u w:val="none"/>
        </w:rPr>
        <w:t>)</w:t>
      </w:r>
      <w:r w:rsidR="00D1657A">
        <w:rPr>
          <w:sz w:val="24"/>
          <w:szCs w:val="24"/>
        </w:rPr>
        <w:t>,</w:t>
      </w:r>
      <w:r w:rsidR="005510F1" w:rsidRPr="005510F1">
        <w:rPr>
          <w:sz w:val="24"/>
          <w:szCs w:val="24"/>
        </w:rPr>
        <w:t xml:space="preserve"> </w:t>
      </w:r>
      <w:r w:rsidR="005510F1" w:rsidRPr="005510F1">
        <w:rPr>
          <w:iCs/>
          <w:sz w:val="24"/>
          <w:szCs w:val="24"/>
        </w:rPr>
        <w:t>Извещением</w:t>
      </w:r>
      <w:r w:rsidR="005510F1" w:rsidRPr="005510F1">
        <w:rPr>
          <w:sz w:val="24"/>
          <w:szCs w:val="24"/>
        </w:rPr>
        <w:t xml:space="preserve"> о проведении открытого </w:t>
      </w:r>
      <w:r w:rsidR="005510F1" w:rsidRPr="005510F1">
        <w:rPr>
          <w:iCs/>
          <w:sz w:val="24"/>
          <w:szCs w:val="24"/>
        </w:rPr>
        <w:t>запроса предложений</w:t>
      </w:r>
      <w:r w:rsidR="005510F1" w:rsidRPr="005510F1">
        <w:rPr>
          <w:sz w:val="24"/>
          <w:szCs w:val="24"/>
        </w:rPr>
        <w:t xml:space="preserve">, опубликованным </w:t>
      </w:r>
      <w:r w:rsidR="00D1657A">
        <w:rPr>
          <w:b/>
          <w:sz w:val="24"/>
          <w:szCs w:val="24"/>
        </w:rPr>
        <w:t>«2</w:t>
      </w:r>
      <w:r w:rsidR="006D1478">
        <w:rPr>
          <w:b/>
          <w:sz w:val="24"/>
          <w:szCs w:val="24"/>
        </w:rPr>
        <w:t>7</w:t>
      </w:r>
      <w:r w:rsidR="005510F1" w:rsidRPr="005510F1">
        <w:rPr>
          <w:b/>
          <w:sz w:val="24"/>
          <w:szCs w:val="24"/>
        </w:rPr>
        <w:t xml:space="preserve">» </w:t>
      </w:r>
      <w:r w:rsidR="00D1657A">
        <w:rPr>
          <w:b/>
          <w:sz w:val="24"/>
          <w:szCs w:val="24"/>
        </w:rPr>
        <w:t>январ</w:t>
      </w:r>
      <w:r w:rsidR="005510F1" w:rsidRPr="005510F1">
        <w:rPr>
          <w:b/>
          <w:sz w:val="24"/>
          <w:szCs w:val="24"/>
        </w:rPr>
        <w:t>я 201</w:t>
      </w:r>
      <w:r w:rsidR="00D1657A">
        <w:rPr>
          <w:b/>
          <w:sz w:val="24"/>
          <w:szCs w:val="24"/>
        </w:rPr>
        <w:t>8г</w:t>
      </w:r>
      <w:r w:rsidR="005510F1" w:rsidRPr="005510F1">
        <w:rPr>
          <w:b/>
          <w:sz w:val="24"/>
          <w:szCs w:val="24"/>
        </w:rPr>
        <w:t>.</w:t>
      </w:r>
      <w:r w:rsidR="005510F1" w:rsidRPr="005510F1">
        <w:rPr>
          <w:sz w:val="24"/>
          <w:szCs w:val="24"/>
        </w:rPr>
        <w:t xml:space="preserve"> на официальном сайте (</w:t>
      </w:r>
      <w:hyperlink r:id="rId19" w:history="1">
        <w:r w:rsidR="005510F1" w:rsidRPr="005510F1">
          <w:rPr>
            <w:rStyle w:val="a7"/>
            <w:sz w:val="24"/>
            <w:szCs w:val="24"/>
          </w:rPr>
          <w:t>www.zakupki.</w:t>
        </w:r>
        <w:r w:rsidR="005510F1" w:rsidRPr="005510F1">
          <w:rPr>
            <w:rStyle w:val="a7"/>
            <w:sz w:val="24"/>
            <w:szCs w:val="24"/>
            <w:lang w:val="en-US"/>
          </w:rPr>
          <w:t>gov</w:t>
        </w:r>
        <w:r w:rsidR="005510F1" w:rsidRPr="005510F1">
          <w:rPr>
            <w:rStyle w:val="a7"/>
            <w:sz w:val="24"/>
            <w:szCs w:val="24"/>
          </w:rPr>
          <w:t>.ru</w:t>
        </w:r>
      </w:hyperlink>
      <w:r w:rsidR="005510F1" w:rsidRPr="005510F1">
        <w:rPr>
          <w:sz w:val="24"/>
          <w:szCs w:val="24"/>
        </w:rPr>
        <w:t>),</w:t>
      </w:r>
      <w:r w:rsidR="005510F1" w:rsidRPr="005510F1">
        <w:rPr>
          <w:iCs/>
          <w:sz w:val="24"/>
          <w:szCs w:val="24"/>
        </w:rPr>
        <w:t xml:space="preserve"> </w:t>
      </w:r>
      <w:r w:rsidR="005510F1" w:rsidRPr="005510F1">
        <w:rPr>
          <w:sz w:val="24"/>
          <w:szCs w:val="24"/>
        </w:rPr>
        <w:t xml:space="preserve">на сайте </w:t>
      </w:r>
      <w:r w:rsidR="005510F1" w:rsidRPr="005510F1">
        <w:rPr>
          <w:iCs/>
          <w:sz w:val="24"/>
          <w:szCs w:val="24"/>
        </w:rPr>
        <w:t>ПАО «МРСК Центра»</w:t>
      </w:r>
      <w:r w:rsidR="005510F1" w:rsidRPr="005510F1">
        <w:rPr>
          <w:sz w:val="24"/>
          <w:szCs w:val="24"/>
        </w:rPr>
        <w:t xml:space="preserve"> (</w:t>
      </w:r>
      <w:hyperlink r:id="rId20" w:history="1">
        <w:r w:rsidR="005510F1" w:rsidRPr="005510F1">
          <w:rPr>
            <w:rStyle w:val="a7"/>
            <w:sz w:val="24"/>
            <w:szCs w:val="24"/>
          </w:rPr>
          <w:t>www.mrsk-1.ru</w:t>
        </w:r>
      </w:hyperlink>
      <w:r w:rsidR="005510F1" w:rsidRPr="005510F1">
        <w:rPr>
          <w:sz w:val="24"/>
          <w:szCs w:val="24"/>
        </w:rPr>
        <w:t xml:space="preserve">), на сайте ЭТП, указанном в п. </w:t>
      </w:r>
      <w:r w:rsidR="005510F1" w:rsidRPr="005510F1">
        <w:rPr>
          <w:sz w:val="24"/>
          <w:szCs w:val="24"/>
        </w:rPr>
        <w:fldChar w:fldCharType="begin"/>
      </w:r>
      <w:r w:rsidR="005510F1" w:rsidRPr="005510F1">
        <w:rPr>
          <w:sz w:val="24"/>
          <w:szCs w:val="24"/>
        </w:rPr>
        <w:instrText xml:space="preserve"> REF _Ref440269836 \r \h  \* MERGEFORMAT </w:instrText>
      </w:r>
      <w:r w:rsidR="005510F1" w:rsidRPr="005510F1">
        <w:rPr>
          <w:sz w:val="24"/>
          <w:szCs w:val="24"/>
        </w:rPr>
      </w:r>
      <w:r w:rsidR="005510F1" w:rsidRPr="005510F1">
        <w:rPr>
          <w:sz w:val="24"/>
          <w:szCs w:val="24"/>
        </w:rPr>
        <w:fldChar w:fldCharType="separate"/>
      </w:r>
      <w:r w:rsidR="005510F1" w:rsidRPr="005510F1">
        <w:rPr>
          <w:sz w:val="24"/>
          <w:szCs w:val="24"/>
        </w:rPr>
        <w:t>1.1.2</w:t>
      </w:r>
      <w:r w:rsidR="005510F1" w:rsidRPr="005510F1">
        <w:rPr>
          <w:sz w:val="24"/>
          <w:szCs w:val="24"/>
        </w:rPr>
        <w:fldChar w:fldCharType="end"/>
      </w:r>
      <w:r w:rsidR="005510F1" w:rsidRPr="005510F1">
        <w:rPr>
          <w:sz w:val="24"/>
          <w:szCs w:val="24"/>
        </w:rPr>
        <w:t xml:space="preserve"> настоящей Документации, </w:t>
      </w:r>
      <w:r w:rsidR="005510F1" w:rsidRPr="005510F1">
        <w:rPr>
          <w:iCs/>
          <w:sz w:val="24"/>
          <w:szCs w:val="24"/>
        </w:rPr>
        <w:t xml:space="preserve"> приг</w:t>
      </w:r>
      <w:r w:rsidR="005510F1" w:rsidRPr="005510F1">
        <w:rPr>
          <w:sz w:val="24"/>
          <w:szCs w:val="24"/>
        </w:rPr>
        <w:t xml:space="preserve">ласило юридических лиц и физических лиц (в т. ч. индивидуальных предпринимателей) </w:t>
      </w:r>
      <w:r w:rsidR="00AA4896" w:rsidRPr="00AA4896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</w:t>
      </w:r>
      <w:proofErr w:type="gramEnd"/>
      <w:r w:rsidR="00AA4896" w:rsidRPr="00AA4896">
        <w:rPr>
          <w:sz w:val="24"/>
          <w:szCs w:val="24"/>
        </w:rPr>
        <w:t xml:space="preserve"> </w:t>
      </w:r>
      <w:proofErr w:type="gramStart"/>
      <w:r w:rsidR="00AA4896" w:rsidRPr="00AA4896">
        <w:rPr>
          <w:sz w:val="24"/>
          <w:szCs w:val="24"/>
        </w:rPr>
        <w:t>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AA4896" w:rsidRPr="005510F1">
        <w:rPr>
          <w:sz w:val="24"/>
          <w:szCs w:val="24"/>
        </w:rPr>
        <w:t xml:space="preserve"> </w:t>
      </w:r>
      <w:r w:rsidR="005510F1" w:rsidRPr="005510F1">
        <w:rPr>
          <w:sz w:val="24"/>
          <w:szCs w:val="24"/>
        </w:rPr>
        <w:t xml:space="preserve">(далее - Участники) к участию в процедуре Открытого запроса предложений (далее – запрос предложений) на право заключения Договора </w:t>
      </w:r>
      <w:r w:rsidR="00D1657A">
        <w:rPr>
          <w:sz w:val="24"/>
          <w:szCs w:val="24"/>
        </w:rPr>
        <w:t>оказания услуг</w:t>
      </w:r>
      <w:r w:rsidR="00D1657A" w:rsidRPr="00DC0E92">
        <w:rPr>
          <w:sz w:val="24"/>
          <w:szCs w:val="24"/>
        </w:rPr>
        <w:t xml:space="preserve"> </w:t>
      </w:r>
      <w:r w:rsidR="00D1657A" w:rsidRPr="008A444A">
        <w:rPr>
          <w:sz w:val="24"/>
          <w:szCs w:val="24"/>
        </w:rPr>
        <w:t xml:space="preserve">по техническому обслуживанию </w:t>
      </w:r>
      <w:r w:rsidR="00D1657A" w:rsidRPr="003A1555">
        <w:rPr>
          <w:sz w:val="24"/>
          <w:szCs w:val="24"/>
        </w:rPr>
        <w:t>и ремонту оборудования ГЛОНАСС</w:t>
      </w:r>
      <w:r w:rsidR="00D1657A">
        <w:rPr>
          <w:sz w:val="24"/>
          <w:szCs w:val="24"/>
        </w:rPr>
        <w:t xml:space="preserve"> </w:t>
      </w:r>
      <w:r w:rsidR="005510F1" w:rsidRPr="005510F1">
        <w:rPr>
          <w:sz w:val="24"/>
          <w:szCs w:val="24"/>
        </w:rPr>
        <w:t>ПАО «МРСК Центра» (филиала «Брянскэнерго» расположенного по адресу</w:t>
      </w:r>
      <w:proofErr w:type="gramEnd"/>
      <w:r w:rsidR="005510F1" w:rsidRPr="005510F1">
        <w:rPr>
          <w:sz w:val="24"/>
          <w:szCs w:val="24"/>
        </w:rPr>
        <w:t xml:space="preserve">: </w:t>
      </w:r>
      <w:proofErr w:type="gramStart"/>
      <w:r w:rsidR="005510F1" w:rsidRPr="005510F1">
        <w:rPr>
          <w:sz w:val="24"/>
          <w:szCs w:val="24"/>
        </w:rPr>
        <w:t>РФ, 241050, г. Брянск, ул. Советская, д. 35)</w:t>
      </w:r>
      <w:r w:rsidRPr="005510F1">
        <w:rPr>
          <w:sz w:val="24"/>
          <w:szCs w:val="24"/>
        </w:rPr>
        <w:t>.</w:t>
      </w:r>
      <w:bookmarkEnd w:id="12"/>
      <w:bookmarkEnd w:id="13"/>
      <w:bookmarkEnd w:id="14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5510F1">
        <w:rPr>
          <w:sz w:val="24"/>
          <w:szCs w:val="24"/>
        </w:rPr>
        <w:t xml:space="preserve">Настоящий </w:t>
      </w:r>
      <w:r w:rsidR="004B5EB3" w:rsidRPr="005510F1">
        <w:rPr>
          <w:sz w:val="24"/>
          <w:szCs w:val="24"/>
        </w:rPr>
        <w:t>З</w:t>
      </w:r>
      <w:r w:rsidRPr="005510F1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5510F1">
        <w:rPr>
          <w:sz w:val="24"/>
          <w:szCs w:val="24"/>
        </w:rPr>
        <w:t>электронной торговой площадк</w:t>
      </w:r>
      <w:r w:rsidR="00414AB1" w:rsidRPr="005510F1">
        <w:rPr>
          <w:sz w:val="24"/>
          <w:szCs w:val="24"/>
        </w:rPr>
        <w:t>и</w:t>
      </w:r>
      <w:r w:rsidR="00702B2C" w:rsidRPr="005510F1">
        <w:rPr>
          <w:sz w:val="24"/>
          <w:szCs w:val="24"/>
        </w:rPr>
        <w:t xml:space="preserve"> </w:t>
      </w:r>
      <w:r w:rsidR="000D70B6" w:rsidRPr="005510F1">
        <w:rPr>
          <w:sz w:val="24"/>
          <w:szCs w:val="24"/>
        </w:rPr>
        <w:t>П</w:t>
      </w:r>
      <w:r w:rsidR="005510F1" w:rsidRPr="005510F1">
        <w:rPr>
          <w:sz w:val="24"/>
          <w:szCs w:val="24"/>
        </w:rPr>
        <w:t>АО «</w:t>
      </w:r>
      <w:proofErr w:type="spellStart"/>
      <w:r w:rsidR="005510F1" w:rsidRPr="005510F1">
        <w:rPr>
          <w:sz w:val="24"/>
          <w:szCs w:val="24"/>
        </w:rPr>
        <w:t>Россети</w:t>
      </w:r>
      <w:proofErr w:type="spellEnd"/>
      <w:r w:rsidR="005510F1" w:rsidRPr="005510F1">
        <w:rPr>
          <w:sz w:val="24"/>
          <w:szCs w:val="24"/>
        </w:rPr>
        <w:t>»</w:t>
      </w:r>
      <w:hyperlink r:id="rId21" w:history="1"/>
      <w:r w:rsidR="00702B2C" w:rsidRPr="005510F1">
        <w:rPr>
          <w:sz w:val="24"/>
          <w:szCs w:val="24"/>
        </w:rPr>
        <w:t xml:space="preserve"> </w:t>
      </w:r>
      <w:hyperlink r:id="rId22" w:history="1">
        <w:r w:rsidR="00862664" w:rsidRPr="005510F1">
          <w:rPr>
            <w:rStyle w:val="a7"/>
            <w:sz w:val="24"/>
            <w:szCs w:val="24"/>
          </w:rPr>
          <w:t>etp.rosseti.ru</w:t>
        </w:r>
      </w:hyperlink>
      <w:r w:rsidR="00862664" w:rsidRPr="005510F1">
        <w:rPr>
          <w:sz w:val="24"/>
          <w:szCs w:val="24"/>
        </w:rPr>
        <w:t xml:space="preserve"> </w:t>
      </w:r>
      <w:r w:rsidR="00702B2C" w:rsidRPr="005510F1">
        <w:rPr>
          <w:sz w:val="24"/>
          <w:szCs w:val="24"/>
        </w:rPr>
        <w:t>(далее</w:t>
      </w:r>
      <w:r w:rsidR="00702B2C" w:rsidRPr="00C12FA4">
        <w:rPr>
          <w:sz w:val="24"/>
          <w:szCs w:val="24"/>
        </w:rPr>
        <w:t xml:space="preserve"> — ЭТП)</w:t>
      </w:r>
      <w:r w:rsidR="005B75A6" w:rsidRPr="00C12FA4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Pr="009846EC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9846EC">
        <w:rPr>
          <w:sz w:val="24"/>
          <w:szCs w:val="24"/>
        </w:rPr>
        <w:t>Предмет З</w:t>
      </w:r>
      <w:r w:rsidR="00717F60" w:rsidRPr="009846EC">
        <w:rPr>
          <w:sz w:val="24"/>
          <w:szCs w:val="24"/>
        </w:rPr>
        <w:t>апроса предложений</w:t>
      </w:r>
      <w:r w:rsidR="00702B2C" w:rsidRPr="009846EC">
        <w:rPr>
          <w:sz w:val="24"/>
          <w:szCs w:val="24"/>
        </w:rPr>
        <w:t>:</w:t>
      </w:r>
      <w:bookmarkEnd w:id="17"/>
    </w:p>
    <w:p w:rsidR="00A40714" w:rsidRPr="009846EC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9846EC">
        <w:rPr>
          <w:b/>
          <w:sz w:val="24"/>
          <w:szCs w:val="24"/>
          <w:u w:val="single"/>
        </w:rPr>
        <w:t>Лот №1:</w:t>
      </w:r>
      <w:r w:rsidR="00717F60" w:rsidRPr="009846EC">
        <w:rPr>
          <w:sz w:val="24"/>
          <w:szCs w:val="24"/>
        </w:rPr>
        <w:t xml:space="preserve"> право заключения </w:t>
      </w:r>
      <w:r w:rsidR="00123C70" w:rsidRPr="009846EC">
        <w:rPr>
          <w:sz w:val="24"/>
          <w:szCs w:val="24"/>
        </w:rPr>
        <w:t>Договор</w:t>
      </w:r>
      <w:r w:rsidR="009846EC" w:rsidRPr="009846EC">
        <w:rPr>
          <w:sz w:val="24"/>
          <w:szCs w:val="24"/>
        </w:rPr>
        <w:t xml:space="preserve">а </w:t>
      </w:r>
      <w:bookmarkEnd w:id="18"/>
      <w:r w:rsidR="00D1657A" w:rsidRPr="00D1657A">
        <w:rPr>
          <w:sz w:val="24"/>
          <w:szCs w:val="24"/>
        </w:rPr>
        <w:t>оказания услуг по техническому обслуживанию и ремонту оборудования ГЛОНАСС ПАО «МРСК Центра» (филиала «Брянскэнерго»)</w:t>
      </w:r>
      <w:r w:rsidR="00702B2C" w:rsidRPr="009846EC">
        <w:rPr>
          <w:sz w:val="24"/>
          <w:szCs w:val="24"/>
        </w:rPr>
        <w:t>.</w:t>
      </w:r>
    </w:p>
    <w:p w:rsidR="008C4223" w:rsidRPr="009846EC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9846EC">
        <w:rPr>
          <w:sz w:val="24"/>
          <w:szCs w:val="24"/>
        </w:rPr>
        <w:t xml:space="preserve">Количество лотов: </w:t>
      </w:r>
      <w:r w:rsidRPr="009846EC">
        <w:rPr>
          <w:b/>
          <w:sz w:val="24"/>
          <w:szCs w:val="24"/>
        </w:rPr>
        <w:t>1 (один)</w:t>
      </w:r>
      <w:r w:rsidRPr="009846EC">
        <w:rPr>
          <w:sz w:val="24"/>
          <w:szCs w:val="24"/>
        </w:rPr>
        <w:t>.</w:t>
      </w:r>
    </w:p>
    <w:bookmarkEnd w:id="19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9846EC">
        <w:rPr>
          <w:sz w:val="24"/>
          <w:szCs w:val="24"/>
        </w:rPr>
        <w:t xml:space="preserve">Частичное </w:t>
      </w:r>
      <w:r w:rsidR="00366652" w:rsidRPr="009846EC">
        <w:rPr>
          <w:sz w:val="24"/>
          <w:szCs w:val="24"/>
        </w:rPr>
        <w:t xml:space="preserve">оказание </w:t>
      </w:r>
      <w:r w:rsidR="00AD3EBC" w:rsidRPr="009846EC">
        <w:rPr>
          <w:sz w:val="24"/>
          <w:szCs w:val="24"/>
        </w:rPr>
        <w:t>услуг</w:t>
      </w:r>
      <w:r w:rsidRPr="009846EC">
        <w:rPr>
          <w:sz w:val="24"/>
          <w:szCs w:val="24"/>
        </w:rPr>
        <w:t xml:space="preserve"> не допускается.</w:t>
      </w:r>
    </w:p>
    <w:p w:rsidR="00717F60" w:rsidRPr="009846EC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9846EC">
        <w:rPr>
          <w:sz w:val="24"/>
          <w:szCs w:val="24"/>
        </w:rPr>
        <w:t>Сроки</w:t>
      </w:r>
      <w:r w:rsidR="00717F60" w:rsidRPr="009846EC">
        <w:rPr>
          <w:sz w:val="24"/>
          <w:szCs w:val="24"/>
        </w:rPr>
        <w:t xml:space="preserve"> </w:t>
      </w:r>
      <w:r w:rsidR="00366652" w:rsidRPr="009846EC">
        <w:rPr>
          <w:sz w:val="24"/>
          <w:szCs w:val="24"/>
        </w:rPr>
        <w:t>оказания услуг</w:t>
      </w:r>
      <w:r w:rsidR="00717F60" w:rsidRPr="009846EC">
        <w:rPr>
          <w:sz w:val="24"/>
          <w:szCs w:val="24"/>
        </w:rPr>
        <w:t xml:space="preserve">: </w:t>
      </w:r>
      <w:r w:rsidR="009846EC" w:rsidRPr="009846EC">
        <w:rPr>
          <w:sz w:val="24"/>
          <w:szCs w:val="24"/>
        </w:rPr>
        <w:t>с момента заключения Договора по «31» декабря 2018 года</w:t>
      </w:r>
      <w:r w:rsidR="00717F60" w:rsidRPr="009846EC">
        <w:rPr>
          <w:sz w:val="24"/>
          <w:szCs w:val="24"/>
        </w:rPr>
        <w:t>.</w:t>
      </w:r>
      <w:bookmarkEnd w:id="20"/>
    </w:p>
    <w:p w:rsidR="008D2928" w:rsidRPr="009846EC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9846EC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9846EC">
        <w:rPr>
          <w:sz w:val="24"/>
          <w:szCs w:val="24"/>
        </w:rPr>
        <w:t>территории Р</w:t>
      </w:r>
      <w:r w:rsidR="00A0540E" w:rsidRPr="009846EC">
        <w:rPr>
          <w:sz w:val="24"/>
          <w:szCs w:val="24"/>
        </w:rPr>
        <w:t xml:space="preserve">оссийской </w:t>
      </w:r>
      <w:r w:rsidR="00425F34" w:rsidRPr="009846EC">
        <w:rPr>
          <w:sz w:val="24"/>
          <w:szCs w:val="24"/>
        </w:rPr>
        <w:t>Ф</w:t>
      </w:r>
      <w:r w:rsidR="00A0540E" w:rsidRPr="009846EC">
        <w:rPr>
          <w:sz w:val="24"/>
          <w:szCs w:val="24"/>
        </w:rPr>
        <w:t>едерации</w:t>
      </w:r>
      <w:r w:rsidRPr="009846EC">
        <w:rPr>
          <w:sz w:val="24"/>
          <w:szCs w:val="24"/>
        </w:rPr>
        <w:t>.</w:t>
      </w:r>
      <w:bookmarkEnd w:id="21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9846EC" w:rsidRPr="009846EC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</w:t>
      </w:r>
      <w:r w:rsidR="00366652" w:rsidRPr="001245FA">
        <w:rPr>
          <w:iCs/>
          <w:sz w:val="24"/>
          <w:szCs w:val="24"/>
        </w:rPr>
        <w:t xml:space="preserve">с момента подписания Сторонами Акта об оказании услуг и предоставления счет – </w:t>
      </w:r>
      <w:r w:rsidR="00366652" w:rsidRPr="009846EC">
        <w:rPr>
          <w:iCs/>
          <w:sz w:val="24"/>
          <w:szCs w:val="24"/>
        </w:rPr>
        <w:t>фактуры</w:t>
      </w:r>
      <w:bookmarkEnd w:id="22"/>
      <w:r w:rsidR="001245FA" w:rsidRPr="009846EC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DA443D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оказания </w:t>
      </w:r>
      <w:r w:rsidR="00366652" w:rsidRPr="00366652">
        <w:rPr>
          <w:sz w:val="24"/>
          <w:szCs w:val="24"/>
        </w:rPr>
        <w:lastRenderedPageBreak/>
        <w:t>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90138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90139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90140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141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90142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bookmarkStart w:id="66" w:name="_Toc471979895"/>
      <w:bookmarkStart w:id="67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8" w:name="_Toc440361306"/>
      <w:bookmarkStart w:id="69" w:name="_Toc440376061"/>
      <w:bookmarkStart w:id="70" w:name="_Toc440376188"/>
      <w:bookmarkStart w:id="71" w:name="_Toc440382453"/>
      <w:bookmarkStart w:id="72" w:name="_Toc440447123"/>
      <w:bookmarkStart w:id="73" w:name="_Toc440632283"/>
      <w:bookmarkStart w:id="74" w:name="_Toc440875056"/>
      <w:bookmarkStart w:id="75" w:name="_Toc441131043"/>
      <w:bookmarkStart w:id="76" w:name="_Toc465774564"/>
      <w:bookmarkStart w:id="77" w:name="_Toc465848793"/>
      <w:bookmarkStart w:id="78" w:name="_Toc468876112"/>
      <w:bookmarkStart w:id="79" w:name="_Toc469487598"/>
      <w:bookmarkStart w:id="80" w:name="_Toc471979896"/>
      <w:bookmarkStart w:id="81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2" w:name="_Toc440361307"/>
      <w:bookmarkStart w:id="83" w:name="_Toc440376062"/>
      <w:bookmarkStart w:id="84" w:name="_Toc440376189"/>
      <w:bookmarkStart w:id="85" w:name="_Toc440382454"/>
      <w:bookmarkStart w:id="86" w:name="_Toc440447124"/>
      <w:bookmarkStart w:id="87" w:name="_Toc440632284"/>
      <w:bookmarkStart w:id="88" w:name="_Toc440875057"/>
      <w:bookmarkStart w:id="89" w:name="_Toc441131044"/>
      <w:bookmarkStart w:id="90" w:name="_Toc465774565"/>
      <w:bookmarkStart w:id="91" w:name="_Toc465848794"/>
      <w:bookmarkStart w:id="92" w:name="_Toc468876113"/>
      <w:bookmarkStart w:id="93" w:name="_Toc469487599"/>
      <w:bookmarkStart w:id="94" w:name="_Toc471979897"/>
      <w:bookmarkStart w:id="95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6" w:name="_Toc440361308"/>
      <w:bookmarkStart w:id="97" w:name="_Toc440376063"/>
      <w:bookmarkStart w:id="98" w:name="_Toc440376190"/>
      <w:bookmarkStart w:id="99" w:name="_Toc440382455"/>
      <w:bookmarkStart w:id="100" w:name="_Toc440447125"/>
      <w:bookmarkStart w:id="101" w:name="_Toc440632285"/>
      <w:bookmarkStart w:id="102" w:name="_Toc440875058"/>
      <w:bookmarkStart w:id="103" w:name="_Toc441131045"/>
      <w:bookmarkStart w:id="104" w:name="_Toc465774566"/>
      <w:bookmarkStart w:id="105" w:name="_Toc465848795"/>
      <w:bookmarkStart w:id="106" w:name="_Toc468876114"/>
      <w:bookmarkStart w:id="107" w:name="_Toc469487600"/>
      <w:bookmarkStart w:id="108" w:name="_Toc471979898"/>
      <w:bookmarkStart w:id="109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0" w:name="_Toc440361309"/>
      <w:bookmarkStart w:id="111" w:name="_Toc440376064"/>
      <w:bookmarkStart w:id="112" w:name="_Toc440376191"/>
      <w:bookmarkStart w:id="113" w:name="_Toc440382456"/>
      <w:bookmarkStart w:id="114" w:name="_Toc440447126"/>
      <w:bookmarkStart w:id="115" w:name="_Toc440632286"/>
      <w:bookmarkStart w:id="116" w:name="_Toc440875059"/>
      <w:bookmarkStart w:id="117" w:name="_Toc441131046"/>
      <w:bookmarkStart w:id="118" w:name="_Toc465774567"/>
      <w:bookmarkStart w:id="119" w:name="_Toc465848796"/>
      <w:bookmarkStart w:id="120" w:name="_Toc468876115"/>
      <w:bookmarkStart w:id="121" w:name="_Toc469487601"/>
      <w:bookmarkStart w:id="122" w:name="_Toc471979899"/>
      <w:bookmarkStart w:id="123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4" w:name="_Toc440361310"/>
      <w:bookmarkStart w:id="125" w:name="_Toc440376065"/>
      <w:bookmarkStart w:id="126" w:name="_Toc440376192"/>
      <w:bookmarkStart w:id="127" w:name="_Toc440382457"/>
      <w:bookmarkStart w:id="128" w:name="_Toc440447127"/>
      <w:bookmarkStart w:id="129" w:name="_Toc440632287"/>
      <w:bookmarkStart w:id="130" w:name="_Toc440875060"/>
      <w:bookmarkStart w:id="131" w:name="_Toc441131047"/>
      <w:bookmarkStart w:id="132" w:name="_Toc465774568"/>
      <w:bookmarkStart w:id="133" w:name="_Toc465848797"/>
      <w:bookmarkStart w:id="134" w:name="_Toc468876116"/>
      <w:bookmarkStart w:id="135" w:name="_Toc469487602"/>
      <w:bookmarkStart w:id="136" w:name="_Toc471979900"/>
      <w:bookmarkStart w:id="137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8" w:name="_Проект_договора"/>
      <w:bookmarkStart w:id="139" w:name="_Ref305973574"/>
      <w:bookmarkStart w:id="140" w:name="_Ref440272931"/>
      <w:bookmarkStart w:id="141" w:name="_Ref440274025"/>
      <w:bookmarkStart w:id="142" w:name="_Ref440292752"/>
      <w:bookmarkStart w:id="143" w:name="_Toc498590149"/>
      <w:bookmarkEnd w:id="53"/>
      <w:bookmarkEnd w:id="138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9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40"/>
      <w:bookmarkEnd w:id="141"/>
      <w:bookmarkEnd w:id="142"/>
      <w:bookmarkEnd w:id="143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4" w:name="_Toc498590150"/>
      <w:r w:rsidRPr="006238AF">
        <w:t>Проект договора</w:t>
      </w:r>
      <w:bookmarkEnd w:id="144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5" w:name="_Toc439238031"/>
      <w:bookmarkStart w:id="146" w:name="_Toc439238153"/>
      <w:bookmarkStart w:id="147" w:name="_Toc439252705"/>
      <w:bookmarkStart w:id="148" w:name="_Toc439323563"/>
      <w:bookmarkStart w:id="149" w:name="_Toc439323679"/>
      <w:bookmarkStart w:id="150" w:name="_Toc440361313"/>
      <w:bookmarkStart w:id="151" w:name="_Toc440376068"/>
      <w:bookmarkStart w:id="152" w:name="_Toc440376195"/>
      <w:bookmarkStart w:id="153" w:name="_Toc440382460"/>
      <w:bookmarkStart w:id="154" w:name="_Toc440447130"/>
      <w:bookmarkStart w:id="155" w:name="_Toc440632290"/>
      <w:bookmarkStart w:id="156" w:name="_Toc440875063"/>
      <w:bookmarkStart w:id="157" w:name="_Toc441131050"/>
      <w:bookmarkStart w:id="158" w:name="_Toc465774571"/>
      <w:bookmarkStart w:id="159" w:name="_Toc465848800"/>
      <w:bookmarkStart w:id="160" w:name="_Toc468876119"/>
      <w:bookmarkStart w:id="161" w:name="_Toc469487605"/>
      <w:bookmarkStart w:id="162" w:name="_Toc471979903"/>
      <w:bookmarkStart w:id="163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4" w:name="_Toc439238032"/>
      <w:bookmarkStart w:id="165" w:name="_Toc439238154"/>
      <w:bookmarkStart w:id="166" w:name="_Toc439252706"/>
      <w:bookmarkStart w:id="167" w:name="_Toc439323564"/>
      <w:bookmarkStart w:id="168" w:name="_Toc439323680"/>
      <w:bookmarkStart w:id="169" w:name="_Toc440361314"/>
      <w:bookmarkStart w:id="170" w:name="_Toc440376069"/>
      <w:bookmarkStart w:id="171" w:name="_Toc440376196"/>
      <w:bookmarkStart w:id="172" w:name="_Toc440382461"/>
      <w:bookmarkStart w:id="173" w:name="_Toc440447131"/>
      <w:bookmarkStart w:id="174" w:name="_Toc440632291"/>
      <w:bookmarkStart w:id="175" w:name="_Toc440875064"/>
      <w:bookmarkStart w:id="176" w:name="_Toc441131051"/>
      <w:bookmarkStart w:id="177" w:name="_Toc465774572"/>
      <w:bookmarkStart w:id="178" w:name="_Toc465848801"/>
      <w:bookmarkStart w:id="179" w:name="_Toc468876120"/>
      <w:bookmarkStart w:id="180" w:name="_Toc469487606"/>
      <w:bookmarkStart w:id="181" w:name="_Toc471979904"/>
      <w:bookmarkStart w:id="182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3" w:name="_Toc439238033"/>
      <w:bookmarkStart w:id="184" w:name="_Toc439238155"/>
      <w:bookmarkStart w:id="185" w:name="_Toc439252707"/>
      <w:bookmarkStart w:id="186" w:name="_Toc439323565"/>
      <w:bookmarkStart w:id="187" w:name="_Toc439323681"/>
      <w:bookmarkStart w:id="188" w:name="_Toc440361315"/>
      <w:bookmarkStart w:id="189" w:name="_Toc440376070"/>
      <w:bookmarkStart w:id="190" w:name="_Toc440376197"/>
      <w:bookmarkStart w:id="191" w:name="_Toc440382462"/>
      <w:bookmarkStart w:id="192" w:name="_Toc440447132"/>
      <w:bookmarkStart w:id="193" w:name="_Toc440632292"/>
      <w:bookmarkStart w:id="194" w:name="_Toc440875065"/>
      <w:bookmarkStart w:id="195" w:name="_Toc441131052"/>
      <w:bookmarkStart w:id="196" w:name="_Toc465774573"/>
      <w:bookmarkStart w:id="197" w:name="_Toc465848802"/>
      <w:bookmarkStart w:id="198" w:name="_Toc468876121"/>
      <w:bookmarkStart w:id="199" w:name="_Toc469487607"/>
      <w:bookmarkStart w:id="200" w:name="_Toc471979905"/>
      <w:bookmarkStart w:id="201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Toc440875066"/>
      <w:bookmarkStart w:id="203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2"/>
      <w:bookmarkEnd w:id="20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4" w:name="_Toc439238157"/>
      <w:bookmarkStart w:id="205" w:name="_Toc439252709"/>
      <w:bookmarkStart w:id="206" w:name="_Toc439323567"/>
      <w:bookmarkStart w:id="207" w:name="_Toc439323683"/>
      <w:bookmarkStart w:id="208" w:name="_Toc440361317"/>
      <w:bookmarkStart w:id="209" w:name="_Toc440376072"/>
      <w:bookmarkStart w:id="210" w:name="_Toc440376199"/>
      <w:bookmarkStart w:id="211" w:name="_Toc440382464"/>
      <w:bookmarkStart w:id="212" w:name="_Toc440447134"/>
      <w:bookmarkStart w:id="213" w:name="_Toc440632294"/>
      <w:bookmarkStart w:id="214" w:name="_Toc440875067"/>
      <w:bookmarkStart w:id="215" w:name="_Toc441131054"/>
      <w:bookmarkStart w:id="216" w:name="_Toc465774575"/>
      <w:bookmarkStart w:id="217" w:name="_Toc465848804"/>
      <w:bookmarkStart w:id="218" w:name="_Toc468876123"/>
      <w:bookmarkStart w:id="219" w:name="_Toc469487609"/>
      <w:bookmarkStart w:id="220" w:name="_Toc471979907"/>
      <w:bookmarkStart w:id="221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2" w:name="_Toc439238158"/>
      <w:bookmarkStart w:id="223" w:name="_Toc439252710"/>
      <w:bookmarkStart w:id="224" w:name="_Toc439323568"/>
      <w:bookmarkStart w:id="225" w:name="_Toc439323684"/>
      <w:bookmarkStart w:id="226" w:name="_Toc440361318"/>
      <w:bookmarkStart w:id="227" w:name="_Toc440376073"/>
      <w:bookmarkStart w:id="228" w:name="_Toc440376200"/>
      <w:bookmarkStart w:id="229" w:name="_Toc440382465"/>
      <w:bookmarkStart w:id="230" w:name="_Toc440447135"/>
      <w:bookmarkStart w:id="231" w:name="_Toc440632295"/>
      <w:bookmarkStart w:id="232" w:name="_Toc440875068"/>
      <w:bookmarkStart w:id="233" w:name="_Toc441131055"/>
      <w:bookmarkStart w:id="234" w:name="_Toc465774576"/>
      <w:bookmarkStart w:id="235" w:name="_Toc465848805"/>
      <w:bookmarkStart w:id="236" w:name="_Toc468876124"/>
      <w:bookmarkStart w:id="237" w:name="_Toc469487610"/>
      <w:bookmarkStart w:id="238" w:name="_Toc471979908"/>
      <w:bookmarkStart w:id="239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40" w:name="_Toc439238159"/>
      <w:bookmarkStart w:id="241" w:name="_Toc439252711"/>
      <w:bookmarkStart w:id="242" w:name="_Toc439323569"/>
      <w:bookmarkStart w:id="243" w:name="_Toc439323685"/>
      <w:bookmarkStart w:id="244" w:name="_Ref440270867"/>
      <w:bookmarkStart w:id="245" w:name="_Toc440361319"/>
      <w:bookmarkStart w:id="246" w:name="_Toc440376074"/>
      <w:bookmarkStart w:id="247" w:name="_Toc440376201"/>
      <w:bookmarkStart w:id="248" w:name="_Toc440382466"/>
      <w:bookmarkStart w:id="249" w:name="_Toc440447136"/>
      <w:bookmarkStart w:id="250" w:name="_Toc440632296"/>
      <w:bookmarkStart w:id="251" w:name="_Toc440875069"/>
      <w:bookmarkStart w:id="252" w:name="_Toc441131056"/>
      <w:bookmarkStart w:id="253" w:name="_Toc465774577"/>
      <w:bookmarkStart w:id="254" w:name="_Toc465848806"/>
      <w:bookmarkStart w:id="255" w:name="_Toc468876125"/>
      <w:bookmarkStart w:id="256" w:name="_Toc469487611"/>
      <w:bookmarkStart w:id="257" w:name="_Toc471979909"/>
      <w:bookmarkStart w:id="258" w:name="_Toc498590157"/>
      <w:r w:rsidRPr="003303E9">
        <w:rPr>
          <w:b w:val="0"/>
        </w:rPr>
        <w:t>Текст Антикоррупционной оговорки: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9" w:name="_Ref303622434"/>
      <w:bookmarkStart w:id="260" w:name="_Ref303624273"/>
      <w:bookmarkStart w:id="261" w:name="_Ref303682476"/>
      <w:bookmarkStart w:id="262" w:name="_Ref303683017"/>
      <w:bookmarkEnd w:id="259"/>
      <w:bookmarkEnd w:id="260"/>
      <w:bookmarkEnd w:id="261"/>
      <w:bookmarkEnd w:id="262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3" w:name="_Toc469470557"/>
      <w:bookmarkStart w:id="264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3"/>
      <w:bookmarkEnd w:id="26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5" w:name="_Toc469470558"/>
      <w:bookmarkStart w:id="266" w:name="_Toc469487613"/>
      <w:bookmarkStart w:id="267" w:name="_Toc471979911"/>
      <w:bookmarkStart w:id="268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5"/>
      <w:bookmarkEnd w:id="266"/>
      <w:bookmarkEnd w:id="267"/>
      <w:bookmarkEnd w:id="268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9" w:name="_Toc469470559"/>
      <w:bookmarkStart w:id="270" w:name="_Toc469487614"/>
      <w:bookmarkStart w:id="271" w:name="_Toc471979912"/>
      <w:bookmarkStart w:id="272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9"/>
      <w:bookmarkEnd w:id="270"/>
      <w:bookmarkEnd w:id="271"/>
      <w:bookmarkEnd w:id="27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3" w:name="_Ref469470272"/>
      <w:bookmarkStart w:id="274" w:name="_Toc469470560"/>
      <w:bookmarkStart w:id="275" w:name="_Toc469487615"/>
      <w:bookmarkStart w:id="276" w:name="_Toc471979913"/>
      <w:bookmarkStart w:id="277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3"/>
      <w:bookmarkEnd w:id="274"/>
      <w:bookmarkEnd w:id="275"/>
      <w:bookmarkEnd w:id="276"/>
      <w:bookmarkEnd w:id="27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8" w:name="_Toc469470561"/>
      <w:bookmarkStart w:id="279" w:name="_Toc469487616"/>
      <w:bookmarkStart w:id="280" w:name="_Toc471979914"/>
      <w:bookmarkStart w:id="281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8"/>
      <w:bookmarkEnd w:id="279"/>
      <w:bookmarkEnd w:id="280"/>
      <w:bookmarkEnd w:id="28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2"/>
      <w:bookmarkStart w:id="283" w:name="_Toc469487617"/>
      <w:bookmarkStart w:id="284" w:name="_Toc471979915"/>
      <w:bookmarkStart w:id="285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2"/>
      <w:bookmarkEnd w:id="283"/>
      <w:bookmarkEnd w:id="284"/>
      <w:bookmarkEnd w:id="28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6" w:name="_Toc469470563"/>
      <w:bookmarkStart w:id="287" w:name="_Toc469487618"/>
      <w:bookmarkStart w:id="288" w:name="_Toc471979916"/>
      <w:bookmarkStart w:id="289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6"/>
      <w:bookmarkEnd w:id="287"/>
      <w:bookmarkEnd w:id="288"/>
      <w:bookmarkEnd w:id="289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90" w:name="_Toc469470564"/>
      <w:bookmarkStart w:id="291" w:name="_Toc469487619"/>
      <w:bookmarkStart w:id="292" w:name="_Toc471979917"/>
      <w:bookmarkStart w:id="293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90"/>
      <w:bookmarkEnd w:id="291"/>
      <w:bookmarkEnd w:id="292"/>
      <w:bookmarkEnd w:id="29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4" w:name="_Ref303711222"/>
      <w:bookmarkStart w:id="295" w:name="_Ref311232052"/>
      <w:bookmarkStart w:id="296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4"/>
      <w:r w:rsidR="00D51A0B" w:rsidRPr="00E71A48">
        <w:rPr>
          <w:szCs w:val="24"/>
        </w:rPr>
        <w:t>Заявок</w:t>
      </w:r>
      <w:bookmarkEnd w:id="295"/>
      <w:bookmarkEnd w:id="29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7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8" w:name="_Toc439323688"/>
      <w:bookmarkStart w:id="299" w:name="_Toc440361322"/>
      <w:bookmarkStart w:id="300" w:name="_Toc440376077"/>
      <w:bookmarkStart w:id="301" w:name="_Toc440376204"/>
      <w:bookmarkStart w:id="302" w:name="_Toc440382469"/>
      <w:bookmarkStart w:id="303" w:name="_Toc440447139"/>
      <w:bookmarkStart w:id="304" w:name="_Toc440632299"/>
      <w:bookmarkStart w:id="305" w:name="_Toc440875072"/>
      <w:bookmarkStart w:id="306" w:name="_Toc441131059"/>
      <w:bookmarkStart w:id="307" w:name="_Toc465774580"/>
      <w:bookmarkStart w:id="308" w:name="_Toc465848809"/>
      <w:bookmarkStart w:id="309" w:name="_Toc468876128"/>
      <w:bookmarkStart w:id="310" w:name="_Toc469487622"/>
      <w:bookmarkStart w:id="311" w:name="_Toc471979920"/>
      <w:bookmarkStart w:id="312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28_922829174"/>
      <w:bookmarkEnd w:id="31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2_922829174"/>
      <w:bookmarkEnd w:id="31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4_922829174"/>
      <w:bookmarkEnd w:id="31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6" w:name="__RefNumPara__836_922829174"/>
      <w:bookmarkEnd w:id="31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7" w:name="_Toc439323689"/>
      <w:bookmarkStart w:id="318" w:name="_Toc440361323"/>
      <w:bookmarkStart w:id="319" w:name="_Toc440376078"/>
      <w:bookmarkStart w:id="320" w:name="_Toc440376205"/>
      <w:bookmarkStart w:id="321" w:name="_Toc440382470"/>
      <w:bookmarkStart w:id="322" w:name="_Toc440447140"/>
      <w:bookmarkStart w:id="323" w:name="_Toc440632300"/>
      <w:bookmarkStart w:id="324" w:name="_Toc440875073"/>
      <w:bookmarkStart w:id="325" w:name="_Toc441131060"/>
      <w:bookmarkStart w:id="326" w:name="_Toc465774581"/>
      <w:bookmarkStart w:id="327" w:name="_Toc465848810"/>
      <w:bookmarkStart w:id="328" w:name="_Toc468876129"/>
      <w:bookmarkStart w:id="329" w:name="_Toc469487623"/>
      <w:bookmarkStart w:id="330" w:name="_Toc471979921"/>
      <w:bookmarkStart w:id="331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2" w:name="_Ref303250835"/>
      <w:bookmarkStart w:id="333" w:name="_Ref305973033"/>
      <w:bookmarkStart w:id="334" w:name="_Toc498590170"/>
      <w:bookmarkStart w:id="335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2"/>
      <w:r w:rsidRPr="00E71A48">
        <w:t xml:space="preserve"> по запросу предложений</w:t>
      </w:r>
      <w:bookmarkEnd w:id="333"/>
      <w:bookmarkEnd w:id="33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6" w:name="__RefNumPara__444_922829174"/>
      <w:bookmarkStart w:id="337" w:name="_Ref191386216"/>
      <w:bookmarkStart w:id="338" w:name="_Ref305973147"/>
      <w:bookmarkStart w:id="339" w:name="_Toc498590171"/>
      <w:bookmarkEnd w:id="335"/>
      <w:bookmarkEnd w:id="336"/>
      <w:r w:rsidRPr="00E71A48">
        <w:lastRenderedPageBreak/>
        <w:t xml:space="preserve">Подготовка </w:t>
      </w:r>
      <w:bookmarkEnd w:id="337"/>
      <w:r w:rsidRPr="00E71A48">
        <w:t>Заявок</w:t>
      </w:r>
      <w:bookmarkEnd w:id="338"/>
      <w:bookmarkEnd w:id="33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0" w:name="_Ref306114638"/>
      <w:bookmarkStart w:id="341" w:name="_Toc440361326"/>
      <w:bookmarkStart w:id="342" w:name="_Toc440376081"/>
      <w:bookmarkStart w:id="343" w:name="_Toc440376208"/>
      <w:bookmarkStart w:id="344" w:name="_Toc440382473"/>
      <w:bookmarkStart w:id="345" w:name="_Toc440447143"/>
      <w:bookmarkStart w:id="346" w:name="_Toc440632303"/>
      <w:bookmarkStart w:id="347" w:name="_Toc440875076"/>
      <w:bookmarkStart w:id="348" w:name="_Toc441131063"/>
      <w:bookmarkStart w:id="349" w:name="_Toc465774584"/>
      <w:bookmarkStart w:id="350" w:name="_Toc465848813"/>
      <w:bookmarkStart w:id="351" w:name="_Toc468876132"/>
      <w:bookmarkStart w:id="352" w:name="_Toc469487626"/>
      <w:bookmarkStart w:id="353" w:name="_Toc471979924"/>
      <w:bookmarkStart w:id="354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5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6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6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DA443D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55279015"/>
      <w:bookmarkStart w:id="358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8"/>
      <w:bookmarkEnd w:id="359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60" w:name="_Ref115076752"/>
      <w:bookmarkStart w:id="361" w:name="_Ref191386109"/>
      <w:bookmarkStart w:id="362" w:name="_Ref191386419"/>
      <w:bookmarkStart w:id="363" w:name="_Toc440361327"/>
      <w:bookmarkStart w:id="364" w:name="_Toc440376082"/>
      <w:bookmarkStart w:id="365" w:name="_Toc440376209"/>
      <w:bookmarkStart w:id="366" w:name="_Toc440382474"/>
      <w:bookmarkStart w:id="367" w:name="_Toc440447144"/>
      <w:bookmarkStart w:id="368" w:name="_Toc440632304"/>
      <w:bookmarkStart w:id="369" w:name="_Toc440875077"/>
      <w:bookmarkStart w:id="370" w:name="_Toc441131064"/>
      <w:bookmarkStart w:id="371" w:name="_Toc465774585"/>
      <w:bookmarkStart w:id="372" w:name="_Toc465848814"/>
      <w:bookmarkStart w:id="373" w:name="_Toc468876133"/>
      <w:bookmarkStart w:id="374" w:name="_Toc469487627"/>
      <w:bookmarkStart w:id="375" w:name="_Toc471979925"/>
      <w:bookmarkStart w:id="376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60"/>
      <w:bookmarkEnd w:id="361"/>
      <w:bookmarkEnd w:id="362"/>
      <w:r w:rsidRPr="0043428B">
        <w:rPr>
          <w:szCs w:val="24"/>
        </w:rPr>
        <w:t>ЭТП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7" w:name="_Ref115076807"/>
      <w:bookmarkStart w:id="378" w:name="_Toc440361328"/>
      <w:bookmarkStart w:id="379" w:name="_Toc440376083"/>
      <w:bookmarkStart w:id="380" w:name="_Toc440376210"/>
      <w:bookmarkStart w:id="381" w:name="_Toc440382475"/>
      <w:bookmarkStart w:id="382" w:name="_Toc440447145"/>
      <w:bookmarkStart w:id="383" w:name="_Toc440632305"/>
      <w:bookmarkStart w:id="384" w:name="_Toc440875078"/>
      <w:bookmarkStart w:id="385" w:name="_Toc441131065"/>
      <w:bookmarkStart w:id="386" w:name="_Toc465774586"/>
      <w:bookmarkStart w:id="387" w:name="_Toc465848815"/>
      <w:bookmarkStart w:id="388" w:name="_Toc468876134"/>
      <w:bookmarkStart w:id="389" w:name="_Toc469487628"/>
      <w:bookmarkStart w:id="390" w:name="_Toc471979926"/>
      <w:bookmarkStart w:id="391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2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2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3" w:name="_Ref306008743"/>
      <w:bookmarkStart w:id="394" w:name="_Toc440361329"/>
      <w:bookmarkStart w:id="395" w:name="_Toc440376084"/>
      <w:bookmarkStart w:id="396" w:name="_Toc440376211"/>
      <w:bookmarkStart w:id="397" w:name="_Toc440382476"/>
      <w:bookmarkStart w:id="398" w:name="_Toc440447146"/>
      <w:bookmarkStart w:id="399" w:name="_Toc440632306"/>
      <w:bookmarkStart w:id="400" w:name="_Toc440875079"/>
      <w:bookmarkStart w:id="401" w:name="_Toc441131066"/>
      <w:bookmarkStart w:id="402" w:name="_Toc465774587"/>
      <w:bookmarkStart w:id="403" w:name="_Toc465848816"/>
      <w:bookmarkStart w:id="404" w:name="_Toc468876135"/>
      <w:bookmarkStart w:id="405" w:name="_Toc469487629"/>
      <w:bookmarkStart w:id="406" w:name="_Toc471979927"/>
      <w:bookmarkStart w:id="407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9" w:name="_Toc440361330"/>
      <w:bookmarkStart w:id="410" w:name="_Toc440376085"/>
      <w:bookmarkStart w:id="411" w:name="_Toc440376212"/>
      <w:bookmarkStart w:id="412" w:name="_Toc440382477"/>
      <w:bookmarkStart w:id="413" w:name="_Toc440447147"/>
      <w:bookmarkStart w:id="414" w:name="_Toc440632307"/>
      <w:bookmarkStart w:id="415" w:name="_Toc440875080"/>
      <w:bookmarkStart w:id="416" w:name="_Toc441131067"/>
      <w:bookmarkStart w:id="417" w:name="_Toc465774588"/>
      <w:bookmarkStart w:id="418" w:name="_Toc465848817"/>
      <w:bookmarkStart w:id="419" w:name="_Toc468876136"/>
      <w:bookmarkStart w:id="420" w:name="_Toc469487630"/>
      <w:bookmarkStart w:id="421" w:name="_Toc471979928"/>
      <w:bookmarkStart w:id="422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3" w:name="_Toc440361331"/>
      <w:bookmarkStart w:id="424" w:name="_Toc440376086"/>
      <w:bookmarkStart w:id="425" w:name="_Toc440376213"/>
      <w:bookmarkStart w:id="426" w:name="_Toc440382478"/>
      <w:bookmarkStart w:id="427" w:name="_Toc440447148"/>
      <w:bookmarkStart w:id="428" w:name="_Toc440632308"/>
      <w:bookmarkStart w:id="429" w:name="_Toc440875081"/>
      <w:bookmarkStart w:id="430" w:name="_Toc441131068"/>
      <w:bookmarkStart w:id="431" w:name="_Toc465774589"/>
      <w:bookmarkStart w:id="432" w:name="_Toc465848818"/>
      <w:bookmarkStart w:id="433" w:name="_Toc468876137"/>
      <w:bookmarkStart w:id="434" w:name="_Toc469487631"/>
      <w:bookmarkStart w:id="435" w:name="_Toc471979929"/>
      <w:bookmarkStart w:id="436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7" w:name="_Toc440361332"/>
      <w:bookmarkStart w:id="438" w:name="_Toc440376087"/>
      <w:bookmarkStart w:id="439" w:name="_Toc440376214"/>
      <w:bookmarkStart w:id="440" w:name="_Toc440382479"/>
      <w:bookmarkStart w:id="441" w:name="_Toc440447149"/>
      <w:bookmarkStart w:id="442" w:name="_Toc440632309"/>
      <w:bookmarkStart w:id="443" w:name="_Toc440875082"/>
      <w:bookmarkStart w:id="444" w:name="_Toc441131069"/>
      <w:bookmarkStart w:id="445" w:name="_Toc465774590"/>
      <w:bookmarkStart w:id="446" w:name="_Toc465848819"/>
      <w:bookmarkStart w:id="447" w:name="_Ref468875898"/>
      <w:bookmarkStart w:id="448" w:name="_Toc468876138"/>
      <w:bookmarkStart w:id="449" w:name="_Toc469487632"/>
      <w:bookmarkStart w:id="450" w:name="_Toc471979930"/>
      <w:bookmarkStart w:id="451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2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2"/>
      <w:r w:rsidR="009846EC">
        <w:rPr>
          <w:bCs w:val="0"/>
          <w:sz w:val="24"/>
          <w:szCs w:val="24"/>
        </w:rPr>
        <w:t xml:space="preserve"> </w:t>
      </w:r>
      <w:r w:rsidR="0068388D">
        <w:rPr>
          <w:b/>
          <w:sz w:val="24"/>
          <w:szCs w:val="24"/>
        </w:rPr>
        <w:t>659 100</w:t>
      </w:r>
      <w:r w:rsidR="009846EC" w:rsidRPr="000E5C75">
        <w:rPr>
          <w:sz w:val="24"/>
          <w:szCs w:val="24"/>
        </w:rPr>
        <w:t xml:space="preserve"> (</w:t>
      </w:r>
      <w:r w:rsidR="0068388D">
        <w:rPr>
          <w:sz w:val="24"/>
          <w:szCs w:val="24"/>
        </w:rPr>
        <w:t>Шестьсот пятьдесят девять тысяч сто</w:t>
      </w:r>
      <w:r w:rsidR="009846EC" w:rsidRPr="000E5C75">
        <w:rPr>
          <w:sz w:val="24"/>
          <w:szCs w:val="24"/>
        </w:rPr>
        <w:t>) рубл</w:t>
      </w:r>
      <w:r w:rsidR="009846EC">
        <w:rPr>
          <w:sz w:val="24"/>
          <w:szCs w:val="24"/>
        </w:rPr>
        <w:t>ей</w:t>
      </w:r>
      <w:r w:rsidR="009846EC" w:rsidRPr="000E5C75">
        <w:rPr>
          <w:sz w:val="24"/>
          <w:szCs w:val="24"/>
        </w:rPr>
        <w:t xml:space="preserve"> 00 копеек РФ, без учета НДС; НДС составляет </w:t>
      </w:r>
      <w:r w:rsidR="0068388D">
        <w:rPr>
          <w:b/>
          <w:sz w:val="24"/>
          <w:szCs w:val="24"/>
        </w:rPr>
        <w:t>118 638</w:t>
      </w:r>
      <w:r w:rsidR="009846EC" w:rsidRPr="000E5C75">
        <w:rPr>
          <w:sz w:val="24"/>
          <w:szCs w:val="24"/>
        </w:rPr>
        <w:t xml:space="preserve"> (</w:t>
      </w:r>
      <w:r w:rsidR="0068388D">
        <w:rPr>
          <w:sz w:val="24"/>
          <w:szCs w:val="24"/>
        </w:rPr>
        <w:t>Сто восемнадцать тысяч шестьсот тридцать восемь</w:t>
      </w:r>
      <w:r w:rsidR="009846EC" w:rsidRPr="000E5C75">
        <w:rPr>
          <w:sz w:val="24"/>
          <w:szCs w:val="24"/>
        </w:rPr>
        <w:t xml:space="preserve">) рублей </w:t>
      </w:r>
      <w:r w:rsidR="009846EC">
        <w:rPr>
          <w:sz w:val="24"/>
          <w:szCs w:val="24"/>
        </w:rPr>
        <w:t>00</w:t>
      </w:r>
      <w:r w:rsidR="009846EC" w:rsidRPr="000E5C75">
        <w:rPr>
          <w:sz w:val="24"/>
          <w:szCs w:val="24"/>
        </w:rPr>
        <w:t xml:space="preserve"> копеек РФ; </w:t>
      </w:r>
      <w:r w:rsidR="0068388D">
        <w:rPr>
          <w:b/>
          <w:sz w:val="24"/>
          <w:szCs w:val="24"/>
        </w:rPr>
        <w:t>777 738</w:t>
      </w:r>
      <w:r w:rsidR="009846EC" w:rsidRPr="000E5C75">
        <w:rPr>
          <w:sz w:val="24"/>
          <w:szCs w:val="24"/>
        </w:rPr>
        <w:t xml:space="preserve"> (</w:t>
      </w:r>
      <w:r w:rsidR="0068388D">
        <w:rPr>
          <w:sz w:val="24"/>
          <w:szCs w:val="24"/>
        </w:rPr>
        <w:t>Семьсот семьдесят семь тысяч семьсот тридцать восемь</w:t>
      </w:r>
      <w:r w:rsidR="009846EC" w:rsidRPr="000E5C75">
        <w:rPr>
          <w:sz w:val="24"/>
          <w:szCs w:val="24"/>
        </w:rPr>
        <w:t xml:space="preserve">) рублей </w:t>
      </w:r>
      <w:r w:rsidR="009846EC">
        <w:rPr>
          <w:sz w:val="24"/>
          <w:szCs w:val="24"/>
        </w:rPr>
        <w:t>00</w:t>
      </w:r>
      <w:r w:rsidR="009846EC" w:rsidRPr="000E5C75">
        <w:rPr>
          <w:sz w:val="24"/>
          <w:szCs w:val="24"/>
        </w:rPr>
        <w:t xml:space="preserve"> копеек РФ, с учетом НДС</w:t>
      </w:r>
      <w:r w:rsidR="009846EC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3" w:name="_Ref191386407"/>
      <w:bookmarkStart w:id="454" w:name="_Ref191386526"/>
      <w:bookmarkStart w:id="455" w:name="_Toc440361333"/>
      <w:bookmarkStart w:id="456" w:name="_Toc440376088"/>
      <w:bookmarkStart w:id="457" w:name="_Toc440376215"/>
      <w:bookmarkStart w:id="458" w:name="_Toc440382480"/>
      <w:bookmarkStart w:id="459" w:name="_Toc440447150"/>
      <w:bookmarkStart w:id="460" w:name="_Toc440632310"/>
      <w:bookmarkStart w:id="461" w:name="_Toc440875083"/>
      <w:bookmarkStart w:id="462" w:name="_Toc441131070"/>
      <w:bookmarkStart w:id="463" w:name="_Toc465774591"/>
      <w:bookmarkStart w:id="464" w:name="_Toc465848820"/>
      <w:bookmarkStart w:id="465" w:name="_Toc468876139"/>
      <w:bookmarkStart w:id="466" w:name="_Toc469487633"/>
      <w:bookmarkStart w:id="467" w:name="_Toc471979931"/>
      <w:bookmarkStart w:id="468" w:name="_Toc498590179"/>
      <w:bookmarkStart w:id="46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0" w:name="_Ref93090116"/>
      <w:bookmarkStart w:id="471" w:name="_Ref191386482"/>
      <w:bookmarkStart w:id="472" w:name="_Ref440291364"/>
      <w:bookmarkEnd w:id="46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70"/>
      <w:r w:rsidRPr="00AE1D21">
        <w:rPr>
          <w:bCs w:val="0"/>
          <w:sz w:val="24"/>
          <w:szCs w:val="24"/>
        </w:rPr>
        <w:t>:</w:t>
      </w:r>
      <w:bookmarkStart w:id="473" w:name="_Ref306004833"/>
      <w:bookmarkEnd w:id="47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AA4896">
        <w:rPr>
          <w:bCs w:val="0"/>
          <w:sz w:val="24"/>
          <w:szCs w:val="24"/>
        </w:rPr>
        <w:t xml:space="preserve">, </w:t>
      </w:r>
      <w:r w:rsidR="00AA4896" w:rsidRPr="00AA4896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</w:t>
      </w:r>
      <w:r w:rsidRPr="00AE1D21">
        <w:rPr>
          <w:sz w:val="24"/>
          <w:szCs w:val="24"/>
        </w:rPr>
        <w:lastRenderedPageBreak/>
        <w:t xml:space="preserve">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2"/>
      <w:bookmarkEnd w:id="47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5"/>
      <w:bookmarkEnd w:id="47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Pr="006B1075">
        <w:rPr>
          <w:sz w:val="24"/>
          <w:szCs w:val="24"/>
        </w:rPr>
        <w:t>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</w:t>
      </w:r>
      <w:r w:rsidRPr="00AE1D21">
        <w:rPr>
          <w:sz w:val="24"/>
          <w:szCs w:val="24"/>
        </w:rPr>
        <w:lastRenderedPageBreak/>
        <w:t xml:space="preserve">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8" w:name="_Ref306005578"/>
      <w:bookmarkStart w:id="47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8"/>
      <w:bookmarkEnd w:id="47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8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1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</w:t>
      </w:r>
      <w:r w:rsidR="009948B4" w:rsidRPr="00AE1D21">
        <w:rPr>
          <w:sz w:val="24"/>
          <w:szCs w:val="24"/>
        </w:rPr>
        <w:lastRenderedPageBreak/>
        <w:t>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5.13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</w:t>
      </w:r>
      <w:r w:rsidRPr="00AE1D21">
        <w:rPr>
          <w:sz w:val="24"/>
          <w:szCs w:val="24"/>
        </w:rPr>
        <w:lastRenderedPageBreak/>
        <w:t>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2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 xml:space="preserve">— Справка о </w:t>
      </w:r>
      <w:r w:rsidR="007705A5" w:rsidRPr="00AE1D21">
        <w:rPr>
          <w:sz w:val="24"/>
          <w:szCs w:val="24"/>
        </w:rPr>
        <w:lastRenderedPageBreak/>
        <w:t>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4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444ECC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</w:t>
      </w:r>
      <w:r w:rsidRPr="00E71A48">
        <w:rPr>
          <w:bCs w:val="0"/>
          <w:sz w:val="24"/>
          <w:szCs w:val="24"/>
        </w:rPr>
        <w:lastRenderedPageBreak/>
        <w:t xml:space="preserve">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5" w:name="_Ref191386451"/>
      <w:bookmarkStart w:id="486" w:name="_Ref440271628"/>
      <w:bookmarkStart w:id="487" w:name="_Toc440361334"/>
      <w:bookmarkStart w:id="488" w:name="_Toc440376089"/>
      <w:bookmarkStart w:id="489" w:name="_Toc440376216"/>
      <w:bookmarkStart w:id="490" w:name="_Toc440382481"/>
      <w:bookmarkStart w:id="491" w:name="_Toc440447151"/>
      <w:bookmarkStart w:id="492" w:name="_Toc440632311"/>
      <w:bookmarkStart w:id="493" w:name="_Toc440875084"/>
      <w:bookmarkStart w:id="494" w:name="_Toc441131071"/>
      <w:bookmarkStart w:id="495" w:name="_Ref465773032"/>
      <w:bookmarkStart w:id="496" w:name="_Toc465774592"/>
      <w:bookmarkStart w:id="497" w:name="_Toc465848821"/>
      <w:bookmarkStart w:id="498" w:name="_Toc468876140"/>
      <w:bookmarkStart w:id="499" w:name="_Toc469487634"/>
      <w:bookmarkStart w:id="500" w:name="_Toc471979932"/>
      <w:bookmarkStart w:id="501" w:name="_Toc498590180"/>
      <w:r w:rsidRPr="00E71A48">
        <w:rPr>
          <w:szCs w:val="24"/>
        </w:rPr>
        <w:t xml:space="preserve">Привлечение </w:t>
      </w:r>
      <w:bookmarkEnd w:id="485"/>
      <w:bookmarkEnd w:id="486"/>
      <w:bookmarkEnd w:id="487"/>
      <w:bookmarkEnd w:id="488"/>
      <w:bookmarkEnd w:id="489"/>
      <w:r w:rsidR="00362EA4">
        <w:rPr>
          <w:szCs w:val="24"/>
        </w:rPr>
        <w:t>соисполнителей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2" w:name="_Ref191386461"/>
      <w:bookmarkStart w:id="503" w:name="_Toc440361335"/>
      <w:bookmarkStart w:id="504" w:name="_Toc440376090"/>
      <w:bookmarkStart w:id="50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</w:t>
      </w:r>
      <w:r w:rsidRPr="00362EA4">
        <w:rPr>
          <w:bCs w:val="0"/>
          <w:sz w:val="24"/>
          <w:szCs w:val="24"/>
        </w:rPr>
        <w:lastRenderedPageBreak/>
        <w:t>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82482"/>
      <w:bookmarkStart w:id="508" w:name="_Toc440447152"/>
      <w:bookmarkStart w:id="509" w:name="_Toc440632312"/>
      <w:bookmarkStart w:id="510" w:name="_Toc440875085"/>
      <w:bookmarkStart w:id="511" w:name="_Ref440876619"/>
      <w:bookmarkStart w:id="512" w:name="_Ref440876660"/>
      <w:bookmarkStart w:id="513" w:name="_Toc441131072"/>
      <w:bookmarkStart w:id="514" w:name="_Ref465772690"/>
      <w:bookmarkStart w:id="515" w:name="_Toc465774593"/>
      <w:bookmarkStart w:id="516" w:name="_Toc465848822"/>
      <w:bookmarkStart w:id="517" w:name="_Toc468876141"/>
      <w:bookmarkStart w:id="518" w:name="_Toc469487635"/>
      <w:bookmarkStart w:id="519" w:name="_Toc471979933"/>
      <w:bookmarkStart w:id="520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2"/>
      <w:bookmarkEnd w:id="503"/>
      <w:bookmarkEnd w:id="504"/>
      <w:bookmarkEnd w:id="505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1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2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3" w:name="_Ref307563262"/>
      <w:r w:rsidRPr="00E71A48">
        <w:rPr>
          <w:bCs w:val="0"/>
          <w:sz w:val="24"/>
          <w:szCs w:val="24"/>
        </w:rPr>
        <w:t xml:space="preserve">соглашение не должно изменяться без одобрения Организатора запроса </w:t>
      </w:r>
      <w:r w:rsidRPr="00E71A48">
        <w:rPr>
          <w:bCs w:val="0"/>
          <w:sz w:val="24"/>
          <w:szCs w:val="24"/>
        </w:rPr>
        <w:lastRenderedPageBreak/>
        <w:t>предложений и Заказчика.</w:t>
      </w:r>
      <w:bookmarkEnd w:id="523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4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4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5" w:name="_Ref306114966"/>
      <w:bookmarkStart w:id="526" w:name="_Toc440361336"/>
      <w:bookmarkStart w:id="527" w:name="_Toc440376091"/>
      <w:bookmarkStart w:id="528" w:name="_Toc440376218"/>
      <w:bookmarkStart w:id="529" w:name="_Toc440382483"/>
      <w:bookmarkStart w:id="530" w:name="_Toc440447153"/>
      <w:bookmarkStart w:id="531" w:name="_Toc440632313"/>
      <w:bookmarkStart w:id="532" w:name="_Toc440875086"/>
      <w:bookmarkStart w:id="533" w:name="_Toc441131073"/>
      <w:bookmarkStart w:id="534" w:name="_Toc465774594"/>
      <w:bookmarkStart w:id="535" w:name="_Toc465848823"/>
      <w:bookmarkStart w:id="536" w:name="_Toc468876142"/>
      <w:bookmarkStart w:id="537" w:name="_Toc469487636"/>
      <w:bookmarkStart w:id="538" w:name="_Toc471979934"/>
      <w:bookmarkStart w:id="539" w:name="_Toc498590182"/>
      <w:r w:rsidRPr="00E71A48">
        <w:rPr>
          <w:szCs w:val="24"/>
        </w:rPr>
        <w:t>Разъяснение Документации по запросу предложений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</w:t>
      </w:r>
      <w:r w:rsidRPr="00E71A48">
        <w:rPr>
          <w:bCs w:val="0"/>
          <w:sz w:val="24"/>
          <w:szCs w:val="24"/>
        </w:rPr>
        <w:lastRenderedPageBreak/>
        <w:t xml:space="preserve">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0" w:name="_Toc440361337"/>
      <w:bookmarkStart w:id="541" w:name="_Toc440376092"/>
      <w:bookmarkStart w:id="542" w:name="_Toc440376219"/>
      <w:bookmarkStart w:id="543" w:name="_Toc440382484"/>
      <w:bookmarkStart w:id="544" w:name="_Toc440447154"/>
      <w:bookmarkStart w:id="545" w:name="_Toc440632314"/>
      <w:bookmarkStart w:id="546" w:name="_Toc440875087"/>
      <w:bookmarkStart w:id="547" w:name="_Ref440969948"/>
      <w:bookmarkStart w:id="548" w:name="_Ref441057071"/>
      <w:bookmarkStart w:id="549" w:name="_Toc441131074"/>
      <w:bookmarkStart w:id="550" w:name="_Toc465774595"/>
      <w:bookmarkStart w:id="551" w:name="_Toc465848824"/>
      <w:bookmarkStart w:id="552" w:name="_Toc468876143"/>
      <w:bookmarkStart w:id="553" w:name="_Toc469487637"/>
      <w:bookmarkStart w:id="554" w:name="_Toc471979935"/>
      <w:bookmarkStart w:id="555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6" w:name="_Ref440289401"/>
      <w:bookmarkStart w:id="557" w:name="_Toc440361338"/>
      <w:bookmarkStart w:id="558" w:name="_Toc440376093"/>
      <w:bookmarkStart w:id="559" w:name="_Toc440376220"/>
      <w:bookmarkStart w:id="560" w:name="_Toc440382485"/>
      <w:bookmarkStart w:id="561" w:name="_Toc440447155"/>
      <w:bookmarkStart w:id="562" w:name="_Toc440632315"/>
      <w:bookmarkStart w:id="563" w:name="_Toc440875088"/>
      <w:bookmarkStart w:id="564" w:name="_Toc441131075"/>
      <w:bookmarkStart w:id="565" w:name="_Toc465774596"/>
      <w:bookmarkStart w:id="566" w:name="_Toc465848825"/>
      <w:bookmarkStart w:id="567" w:name="_Toc468876144"/>
      <w:bookmarkStart w:id="568" w:name="_Toc469487638"/>
      <w:bookmarkStart w:id="569" w:name="_Toc471979936"/>
      <w:bookmarkStart w:id="570" w:name="_Toc498590184"/>
      <w:r w:rsidRPr="00E71A48">
        <w:rPr>
          <w:szCs w:val="24"/>
        </w:rPr>
        <w:t>Продление срока окончания приема Заявок</w:t>
      </w:r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1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2" w:name="_Toc299701566"/>
      <w:bookmarkStart w:id="573" w:name="_Ref306176386"/>
      <w:bookmarkStart w:id="574" w:name="_Ref440285128"/>
      <w:bookmarkStart w:id="575" w:name="_Toc440361339"/>
      <w:bookmarkStart w:id="576" w:name="_Toc440376094"/>
      <w:bookmarkStart w:id="577" w:name="_Toc440376221"/>
      <w:bookmarkStart w:id="578" w:name="_Toc440382486"/>
      <w:bookmarkStart w:id="579" w:name="_Toc440447156"/>
      <w:bookmarkStart w:id="580" w:name="_Toc440632316"/>
      <w:bookmarkStart w:id="581" w:name="_Toc440875089"/>
      <w:bookmarkStart w:id="582" w:name="_Toc441131076"/>
      <w:bookmarkStart w:id="583" w:name="_Toc465774597"/>
      <w:bookmarkStart w:id="584" w:name="_Toc465848826"/>
      <w:bookmarkStart w:id="585" w:name="_Toc468876145"/>
      <w:bookmarkStart w:id="586" w:name="_Toc469487639"/>
      <w:bookmarkStart w:id="587" w:name="_Toc471979937"/>
      <w:bookmarkStart w:id="588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6B1075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9" w:name="_Ref467168844"/>
      <w:bookmarkStart w:id="590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9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9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2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1"/>
      <w:bookmarkEnd w:id="592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 xml:space="preserve">том числе в процессе проведения переторжки, в </w:t>
      </w:r>
      <w:r w:rsidRPr="0033661D">
        <w:rPr>
          <w:bCs w:val="0"/>
          <w:sz w:val="24"/>
          <w:szCs w:val="24"/>
        </w:rPr>
        <w:lastRenderedPageBreak/>
        <w:t>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3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3"/>
      <w:r w:rsidR="006B1075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4" w:name="_Ref299109207"/>
      <w:bookmarkStart w:id="59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4"/>
      <w:bookmarkEnd w:id="595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6B1075" w:rsidRPr="008235AE">
        <w:rPr>
          <w:sz w:val="24"/>
          <w:szCs w:val="24"/>
        </w:rPr>
        <w:t xml:space="preserve">РФ, г. Брянск, ул. Советская, дом 35, </w:t>
      </w:r>
      <w:proofErr w:type="spellStart"/>
      <w:r w:rsidR="006B1075" w:rsidRPr="008235AE">
        <w:rPr>
          <w:sz w:val="24"/>
          <w:szCs w:val="24"/>
        </w:rPr>
        <w:t>каб</w:t>
      </w:r>
      <w:proofErr w:type="spellEnd"/>
      <w:r w:rsidR="006B1075" w:rsidRPr="008235AE">
        <w:rPr>
          <w:sz w:val="24"/>
          <w:szCs w:val="24"/>
        </w:rPr>
        <w:t>. №74, исполнительный сотрудник – Кузнецов Павел Николаевич, контактный телефон (4832) 67-23-68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6" w:name="_Ref442263553"/>
      <w:bookmarkStart w:id="597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6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lastRenderedPageBreak/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6B1075" w:rsidRPr="00A666E0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– «Брянскэнерго» </w:t>
      </w:r>
      <w:r w:rsidR="006B1075">
        <w:rPr>
          <w:rFonts w:eastAsia="Calibri"/>
          <w:szCs w:val="24"/>
          <w:lang w:eastAsia="en-US"/>
        </w:rPr>
        <w:t>Кузнецову Павлу Николаевичу</w:t>
      </w:r>
      <w:r w:rsidR="006B1075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6B1075" w:rsidRPr="00D52ED1">
        <w:rPr>
          <w:szCs w:val="24"/>
        </w:rPr>
        <w:t>4832) 67-23-68</w:t>
      </w:r>
      <w:r w:rsidR="006B1075" w:rsidRPr="00A666E0">
        <w:rPr>
          <w:rFonts w:eastAsia="Calibri"/>
          <w:szCs w:val="24"/>
          <w:lang w:eastAsia="en-US"/>
        </w:rPr>
        <w:t>, адрес</w:t>
      </w:r>
      <w:proofErr w:type="gramEnd"/>
      <w:r w:rsidR="006B1075" w:rsidRPr="00A666E0">
        <w:rPr>
          <w:rFonts w:eastAsia="Calibri"/>
          <w:szCs w:val="24"/>
          <w:lang w:eastAsia="en-US"/>
        </w:rPr>
        <w:t xml:space="preserve"> электронной почты: </w:t>
      </w:r>
      <w:hyperlink r:id="rId36" w:history="1">
        <w:r w:rsidR="006B1075" w:rsidRPr="00EE6B30">
          <w:rPr>
            <w:rStyle w:val="a7"/>
            <w:iCs/>
            <w:szCs w:val="24"/>
          </w:rPr>
          <w:t>Kuznetsov.PN@mrsk-1.ru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8"/>
    </w:p>
    <w:p w:rsidR="00EE7DF4" w:rsidRPr="00A666E0" w:rsidRDefault="00EE7DF4" w:rsidP="00EE7DF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EE7DF4" w:rsidRPr="00A666E0" w:rsidRDefault="00EE7DF4" w:rsidP="00EE7DF4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firstLine="0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Pr="00A666E0">
        <w:rPr>
          <w:sz w:val="24"/>
          <w:szCs w:val="24"/>
        </w:rPr>
        <w:t>,</w:t>
      </w:r>
    </w:p>
    <w:p w:rsidR="00EE7DF4" w:rsidRDefault="00EE7DF4" w:rsidP="00EE7DF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proofErr w:type="gramStart"/>
      <w:r w:rsidRPr="00A666E0">
        <w:rPr>
          <w:sz w:val="24"/>
          <w:szCs w:val="24"/>
        </w:rPr>
        <w:t>р</w:t>
      </w:r>
      <w:proofErr w:type="gramEnd"/>
      <w:r w:rsidRPr="00A666E0">
        <w:rPr>
          <w:sz w:val="24"/>
          <w:szCs w:val="24"/>
        </w:rPr>
        <w:t xml:space="preserve">/с: </w:t>
      </w:r>
      <w:r w:rsidRPr="00F91AED">
        <w:rPr>
          <w:sz w:val="24"/>
          <w:szCs w:val="24"/>
        </w:rPr>
        <w:t>40702810408000010158</w:t>
      </w:r>
      <w:r w:rsidRPr="00A666E0">
        <w:rPr>
          <w:sz w:val="24"/>
          <w:szCs w:val="24"/>
        </w:rPr>
        <w:t xml:space="preserve"> </w:t>
      </w:r>
    </w:p>
    <w:p w:rsidR="00EE7DF4" w:rsidRPr="00A666E0" w:rsidRDefault="00EE7DF4" w:rsidP="00EE7DF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 xml:space="preserve">Банк: </w:t>
      </w:r>
      <w:r w:rsidRPr="00F91AED">
        <w:rPr>
          <w:sz w:val="24"/>
          <w:szCs w:val="24"/>
        </w:rPr>
        <w:t>БРЯНСКОЕ ОТДЕЛЕНИЕ N8605 ПАО СБЕРБАНК Г. БРЯНСК</w:t>
      </w:r>
      <w:r w:rsidRPr="00A666E0">
        <w:rPr>
          <w:sz w:val="24"/>
          <w:szCs w:val="24"/>
        </w:rPr>
        <w:t>,</w:t>
      </w:r>
    </w:p>
    <w:p w:rsidR="00EE7DF4" w:rsidRPr="00413D86" w:rsidRDefault="00EE7DF4" w:rsidP="00EE7DF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r w:rsidRPr="00A666E0">
        <w:rPr>
          <w:sz w:val="24"/>
          <w:szCs w:val="24"/>
        </w:rPr>
        <w:t>БИК: 041501601, к</w:t>
      </w:r>
      <w:r w:rsidRPr="00413D86">
        <w:rPr>
          <w:sz w:val="24"/>
          <w:szCs w:val="24"/>
        </w:rPr>
        <w:t>/с: 30101810400000000601,</w:t>
      </w:r>
    </w:p>
    <w:p w:rsidR="00EE7DF4" w:rsidRPr="00413D86" w:rsidRDefault="00EE7DF4" w:rsidP="00EE7DF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r w:rsidRPr="00413D86">
        <w:rPr>
          <w:sz w:val="24"/>
          <w:szCs w:val="24"/>
        </w:rPr>
        <w:t>ОКПО:</w:t>
      </w:r>
      <w:r>
        <w:rPr>
          <w:sz w:val="24"/>
          <w:szCs w:val="24"/>
        </w:rPr>
        <w:t xml:space="preserve"> 84242501, ОГРН: 1046900099498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7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t>Подача Заявок и их прием</w:t>
      </w:r>
      <w:bookmarkStart w:id="602" w:name="_Ref56229451"/>
      <w:bookmarkEnd w:id="571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E71A48">
        <w:rPr>
          <w:bCs w:val="0"/>
          <w:sz w:val="24"/>
          <w:szCs w:val="24"/>
        </w:rPr>
        <w:t>Зая</w:t>
      </w:r>
      <w:r w:rsidRPr="006B1075">
        <w:rPr>
          <w:bCs w:val="0"/>
          <w:sz w:val="24"/>
          <w:szCs w:val="24"/>
        </w:rPr>
        <w:t>вк</w:t>
      </w:r>
      <w:r w:rsidR="00717F60" w:rsidRPr="006B1075">
        <w:rPr>
          <w:bCs w:val="0"/>
          <w:sz w:val="24"/>
          <w:szCs w:val="24"/>
        </w:rPr>
        <w:t xml:space="preserve">и на ЭТП могут быть поданы до </w:t>
      </w:r>
      <w:r w:rsidR="002B5044" w:rsidRPr="006B1075">
        <w:rPr>
          <w:b/>
          <w:bCs w:val="0"/>
          <w:sz w:val="24"/>
          <w:szCs w:val="24"/>
        </w:rPr>
        <w:t xml:space="preserve">12 часов 00 минут </w:t>
      </w:r>
      <w:r w:rsidR="006B1075" w:rsidRPr="006B1075">
        <w:rPr>
          <w:b/>
          <w:bCs w:val="0"/>
          <w:sz w:val="24"/>
          <w:szCs w:val="24"/>
        </w:rPr>
        <w:t>«</w:t>
      </w:r>
      <w:r w:rsidR="00EE7DF4">
        <w:rPr>
          <w:b/>
          <w:bCs w:val="0"/>
          <w:sz w:val="24"/>
          <w:szCs w:val="24"/>
        </w:rPr>
        <w:t>15</w:t>
      </w:r>
      <w:r w:rsidR="006B1075" w:rsidRPr="006B1075">
        <w:rPr>
          <w:b/>
          <w:bCs w:val="0"/>
          <w:sz w:val="24"/>
          <w:szCs w:val="24"/>
        </w:rPr>
        <w:t xml:space="preserve">» </w:t>
      </w:r>
      <w:r w:rsidR="00EE7DF4">
        <w:rPr>
          <w:b/>
          <w:bCs w:val="0"/>
          <w:sz w:val="24"/>
          <w:szCs w:val="24"/>
        </w:rPr>
        <w:t>марта</w:t>
      </w:r>
      <w:r w:rsidR="002B5044" w:rsidRPr="006B1075">
        <w:rPr>
          <w:b/>
          <w:bCs w:val="0"/>
          <w:sz w:val="24"/>
          <w:szCs w:val="24"/>
        </w:rPr>
        <w:t xml:space="preserve"> </w:t>
      </w:r>
      <w:r w:rsidR="006F025D" w:rsidRPr="006B1075">
        <w:rPr>
          <w:b/>
          <w:bCs w:val="0"/>
          <w:sz w:val="24"/>
          <w:szCs w:val="24"/>
        </w:rPr>
        <w:t>2018</w:t>
      </w:r>
      <w:r w:rsidR="002B5044" w:rsidRPr="006B1075">
        <w:rPr>
          <w:b/>
          <w:bCs w:val="0"/>
          <w:sz w:val="24"/>
          <w:szCs w:val="24"/>
        </w:rPr>
        <w:t xml:space="preserve"> года</w:t>
      </w:r>
      <w:r w:rsidR="00BB27D7" w:rsidRPr="006B1075">
        <w:rPr>
          <w:b/>
          <w:bCs w:val="0"/>
          <w:sz w:val="24"/>
          <w:szCs w:val="24"/>
        </w:rPr>
        <w:t xml:space="preserve">, </w:t>
      </w:r>
      <w:r w:rsidR="00BB27D7" w:rsidRPr="006B1075">
        <w:rPr>
          <w:bCs w:val="0"/>
          <w:sz w:val="24"/>
          <w:szCs w:val="24"/>
        </w:rPr>
        <w:t>при этом</w:t>
      </w:r>
      <w:r w:rsidR="00BB27D7" w:rsidRPr="00BB27D7">
        <w:rPr>
          <w:bCs w:val="0"/>
          <w:sz w:val="24"/>
          <w:szCs w:val="24"/>
        </w:rPr>
        <w:t xml:space="preserve">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lastRenderedPageBreak/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F7708A" w:rsidRPr="00B33739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</w:t>
      </w:r>
      <w:r w:rsidRPr="00AE1D21">
        <w:rPr>
          <w:iCs/>
          <w:sz w:val="24"/>
          <w:szCs w:val="24"/>
        </w:rPr>
        <w:lastRenderedPageBreak/>
        <w:t xml:space="preserve">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</w:t>
      </w:r>
      <w:r w:rsidRPr="00A87504">
        <w:rPr>
          <w:sz w:val="24"/>
          <w:szCs w:val="24"/>
        </w:rPr>
        <w:lastRenderedPageBreak/>
        <w:t>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не удовлетворит Закупочную комиссию полностью, </w:t>
      </w:r>
      <w:r w:rsidRPr="00DD092B">
        <w:rPr>
          <w:bCs w:val="0"/>
          <w:sz w:val="24"/>
          <w:szCs w:val="24"/>
        </w:rPr>
        <w:lastRenderedPageBreak/>
        <w:t>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6"/>
      <w:bookmarkEnd w:id="72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7" o:title=""/>
          </v:shape>
          <o:OLEObject Type="Embed" ProgID="Equation.3" ShapeID="_x0000_i1025" DrawAspect="Content" ObjectID="_1581253912" r:id="rId38"/>
        </w:object>
      </w:r>
      <w:r w:rsidRPr="004444C3">
        <w:rPr>
          <w:b w:val="0"/>
        </w:rPr>
        <w:t>&gt;1,33, где:</w:t>
      </w:r>
      <w:bookmarkEnd w:id="737"/>
    </w:p>
    <w:bookmarkStart w:id="739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9" o:title=""/>
          </v:shape>
          <o:OLEObject Type="Embed" ProgID="Equation.3" ShapeID="_x0000_i1026" DrawAspect="Content" ObjectID="_1581253913" r:id="rId40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4444C3">
        <w:rPr>
          <w:b w:val="0"/>
        </w:rPr>
        <w:t xml:space="preserve"> </w:t>
      </w:r>
    </w:p>
    <w:bookmarkStart w:id="740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1" o:title=""/>
          </v:shape>
          <o:OLEObject Type="Embed" ProgID="Equation.3" ShapeID="_x0000_i1027" DrawAspect="Content" ObjectID="_1581253914" r:id="rId42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41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43"/>
      <w:bookmarkEnd w:id="744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</w:t>
      </w:r>
      <w:r w:rsidR="00717F60" w:rsidRPr="00DD092B">
        <w:rPr>
          <w:sz w:val="24"/>
          <w:szCs w:val="24"/>
        </w:rPr>
        <w:lastRenderedPageBreak/>
        <w:t xml:space="preserve">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7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8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414CAF">
        <w:t xml:space="preserve"> </w:t>
      </w:r>
      <w:bookmarkEnd w:id="757"/>
      <w:bookmarkEnd w:id="758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4444C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33661D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2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6E1884">
        <w:lastRenderedPageBreak/>
        <w:t xml:space="preserve">Уведомление о результатах </w:t>
      </w:r>
      <w:bookmarkEnd w:id="763"/>
      <w:bookmarkEnd w:id="764"/>
      <w:r w:rsidRPr="006E1884">
        <w:t>запроса предложений</w:t>
      </w:r>
      <w:bookmarkEnd w:id="765"/>
      <w:bookmarkEnd w:id="766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3"/>
          <w:headerReference w:type="default" r:id="rId44"/>
          <w:footerReference w:type="even" r:id="rId45"/>
          <w:headerReference w:type="first" r:id="rId46"/>
          <w:footerReference w:type="first" r:id="rId4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>
        <w:rPr>
          <w:szCs w:val="24"/>
        </w:rPr>
        <w:lastRenderedPageBreak/>
        <w:t>Техническая часть</w:t>
      </w:r>
      <w:bookmarkEnd w:id="771"/>
      <w:bookmarkEnd w:id="772"/>
      <w:bookmarkEnd w:id="773"/>
      <w:bookmarkEnd w:id="774"/>
      <w:bookmarkEnd w:id="77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C12FA4">
        <w:t xml:space="preserve">Перечень, объемы и 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>
        <w:t>закупаемых услуг</w:t>
      </w:r>
      <w:bookmarkEnd w:id="7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gramEnd"/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>по Лот</w:t>
      </w:r>
      <w:r w:rsidR="00A154B7" w:rsidRPr="004003A4">
        <w:rPr>
          <w:b w:val="0"/>
          <w:szCs w:val="24"/>
        </w:rPr>
        <w:t>у 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3803A7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3803A7">
        <w:t xml:space="preserve">Требование к </w:t>
      </w:r>
      <w:bookmarkEnd w:id="809"/>
      <w:bookmarkEnd w:id="810"/>
      <w:bookmarkEnd w:id="811"/>
      <w:r w:rsidR="00C3704B">
        <w:t>закупаемым услугам</w:t>
      </w:r>
      <w:bookmarkEnd w:id="8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AE1D21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1"/>
      <w:bookmarkEnd w:id="8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F647F7">
        <w:t xml:space="preserve">Письмо о подаче оферты </w:t>
      </w:r>
      <w:bookmarkStart w:id="860" w:name="_Ref22846535"/>
      <w:r w:rsidRPr="00F647F7">
        <w:t>(</w:t>
      </w:r>
      <w:bookmarkEnd w:id="8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C236C0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C236C0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46E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46E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46E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46E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46E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46E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46E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46E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7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8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9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 xml:space="preserve"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gramEnd"/>
      <w:r w:rsidRPr="00577EC9">
        <w:rPr>
          <w:sz w:val="24"/>
          <w:szCs w:val="24"/>
        </w:rPr>
        <w:t xml:space="preserve">ые) являет(ют)ся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9846EC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9846EC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9846EC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9846E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846E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846E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846E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846E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846E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846E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846E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846E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846E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846E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846E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846E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846E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9846E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9846E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9846EC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9846EC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9846EC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9846E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9846E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9846E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9846E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9846E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9846E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9846E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9846E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9846E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9846E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9846E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9846E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9846E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9846E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9846E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9846EC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2" w:name="_Toc461808970"/>
      <w:bookmarkStart w:id="1653" w:name="_Toc464120680"/>
      <w:bookmarkStart w:id="1654" w:name="_Toc465774663"/>
      <w:bookmarkStart w:id="1655" w:name="_Toc465848892"/>
      <w:bookmarkStart w:id="1656" w:name="_Toc468876212"/>
      <w:bookmarkStart w:id="1657" w:name="_Toc469487706"/>
      <w:bookmarkStart w:id="1658" w:name="_Toc471980007"/>
      <w:bookmarkStart w:id="1659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6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6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61" w:name="_Toc461808972"/>
      <w:bookmarkStart w:id="1662" w:name="_Toc464120681"/>
      <w:bookmarkStart w:id="1663" w:name="_Toc465774664"/>
      <w:bookmarkStart w:id="1664" w:name="_Toc465848893"/>
      <w:bookmarkStart w:id="1665" w:name="_Toc468876213"/>
      <w:bookmarkStart w:id="1666" w:name="_Toc469487707"/>
      <w:bookmarkStart w:id="1667" w:name="_Toc471980008"/>
      <w:bookmarkStart w:id="1668" w:name="_Toc498590261"/>
      <w:r w:rsidRPr="00AE1D21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9"/>
      <w:bookmarkEnd w:id="1670"/>
      <w:bookmarkEnd w:id="1671"/>
      <w:bookmarkEnd w:id="1672"/>
    </w:p>
    <w:p w:rsidR="007A6A39" w:rsidRPr="007A6A39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7857E5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0"/>
          <w:headerReference w:type="default" r:id="rId61"/>
          <w:footerReference w:type="even" r:id="rId62"/>
          <w:headerReference w:type="first" r:id="rId63"/>
          <w:footerReference w:type="first" r:id="rId6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AE1D21">
        <w:lastRenderedPageBreak/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CC5A3A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7"/>
      <w:bookmarkEnd w:id="1728"/>
      <w:bookmarkEnd w:id="1729"/>
    </w:p>
    <w:p w:rsidR="007857E5" w:rsidRPr="00AE1D21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AE1D21">
        <w:rPr>
          <w:szCs w:val="24"/>
        </w:rPr>
        <w:t xml:space="preserve">Форма </w:t>
      </w:r>
      <w:bookmarkEnd w:id="17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7857E5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D904EF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D904EF">
        <w:rPr>
          <w:szCs w:val="24"/>
        </w:rPr>
        <w:lastRenderedPageBreak/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2"/>
      <w:bookmarkEnd w:id="1833"/>
      <w:bookmarkEnd w:id="1834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D904EF">
        <w:rPr>
          <w:szCs w:val="24"/>
        </w:rPr>
        <w:lastRenderedPageBreak/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478" w:rsidRDefault="006D1478">
      <w:pPr>
        <w:spacing w:line="240" w:lineRule="auto"/>
      </w:pPr>
      <w:r>
        <w:separator/>
      </w:r>
    </w:p>
  </w:endnote>
  <w:endnote w:type="continuationSeparator" w:id="0">
    <w:p w:rsidR="006D1478" w:rsidRDefault="006D1478">
      <w:pPr>
        <w:spacing w:line="240" w:lineRule="auto"/>
      </w:pPr>
      <w:r>
        <w:continuationSeparator/>
      </w:r>
    </w:p>
  </w:endnote>
  <w:endnote w:id="1">
    <w:p w:rsidR="006D1478" w:rsidRPr="00F86C07" w:rsidRDefault="006D1478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478" w:rsidRDefault="006D147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478" w:rsidRDefault="006D1478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D1478" w:rsidRDefault="006D147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478" w:rsidRDefault="006D147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478" w:rsidRDefault="006D147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478" w:rsidRPr="00FA0376" w:rsidRDefault="006D147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56556C">
      <w:rPr>
        <w:noProof/>
        <w:sz w:val="16"/>
        <w:szCs w:val="16"/>
        <w:lang w:eastAsia="ru-RU"/>
      </w:rPr>
      <w:t>8</w:t>
    </w:r>
    <w:r w:rsidRPr="00FA0376">
      <w:rPr>
        <w:sz w:val="16"/>
        <w:szCs w:val="16"/>
        <w:lang w:eastAsia="ru-RU"/>
      </w:rPr>
      <w:fldChar w:fldCharType="end"/>
    </w:r>
  </w:p>
  <w:p w:rsidR="006D1478" w:rsidRPr="005510F1" w:rsidRDefault="006D1478" w:rsidP="00832D0A">
    <w:pPr>
      <w:pStyle w:val="aff2"/>
      <w:jc w:val="center"/>
      <w:rPr>
        <w:sz w:val="18"/>
        <w:szCs w:val="18"/>
      </w:rPr>
    </w:pPr>
    <w:r w:rsidRPr="005510F1">
      <w:rPr>
        <w:sz w:val="18"/>
        <w:szCs w:val="18"/>
      </w:rPr>
      <w:t xml:space="preserve">Открытый запрос предложений на право заключения Договора </w:t>
    </w:r>
    <w:r w:rsidRPr="00D1657A">
      <w:rPr>
        <w:sz w:val="18"/>
        <w:szCs w:val="18"/>
      </w:rPr>
      <w:t>оказания услуг по техническому обслуживанию и ремонту оборудования ГЛОНАСС 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478" w:rsidRDefault="006D147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478" w:rsidRDefault="006D147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478" w:rsidRDefault="006D147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478" w:rsidRDefault="006D147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478" w:rsidRDefault="006D147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478" w:rsidRDefault="006D147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478" w:rsidRDefault="006D147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478" w:rsidRDefault="006D1478">
      <w:pPr>
        <w:spacing w:line="240" w:lineRule="auto"/>
      </w:pPr>
      <w:r>
        <w:separator/>
      </w:r>
    </w:p>
  </w:footnote>
  <w:footnote w:type="continuationSeparator" w:id="0">
    <w:p w:rsidR="006D1478" w:rsidRDefault="006D1478">
      <w:pPr>
        <w:spacing w:line="240" w:lineRule="auto"/>
      </w:pPr>
      <w:r>
        <w:continuationSeparator/>
      </w:r>
    </w:p>
  </w:footnote>
  <w:footnote w:id="1">
    <w:p w:rsidR="006D1478" w:rsidRPr="00B36685" w:rsidRDefault="006D1478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6D1478" w:rsidRDefault="006D1478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6D1478" w:rsidRDefault="006D1478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6D1478" w:rsidRPr="00F83889" w:rsidRDefault="006D1478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6D1478" w:rsidRPr="00F83889" w:rsidRDefault="006D1478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6D1478" w:rsidRPr="00F83889" w:rsidRDefault="006D1478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6D1478" w:rsidRPr="00F83889" w:rsidRDefault="006D1478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6D1478" w:rsidRDefault="006D1478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478" w:rsidRDefault="006D147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478" w:rsidRDefault="006D147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478" w:rsidRDefault="006D147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478" w:rsidRDefault="006D147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478" w:rsidRDefault="006D147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478" w:rsidRPr="00930031" w:rsidRDefault="006D147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478" w:rsidRDefault="006D147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478" w:rsidRDefault="006D147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478" w:rsidRDefault="006D147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478" w:rsidRDefault="006D147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478" w:rsidRDefault="006D147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478" w:rsidRDefault="006D147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478" w:rsidRDefault="006D147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478" w:rsidRDefault="006D147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478" w:rsidRDefault="006D147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3A4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10F1"/>
    <w:rsid w:val="00552FBF"/>
    <w:rsid w:val="00553A57"/>
    <w:rsid w:val="00553B6E"/>
    <w:rsid w:val="00556C74"/>
    <w:rsid w:val="00557C01"/>
    <w:rsid w:val="005631D9"/>
    <w:rsid w:val="0056556C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251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388D"/>
    <w:rsid w:val="00684527"/>
    <w:rsid w:val="00685336"/>
    <w:rsid w:val="00685381"/>
    <w:rsid w:val="00696966"/>
    <w:rsid w:val="006B0604"/>
    <w:rsid w:val="006B08E2"/>
    <w:rsid w:val="006B1075"/>
    <w:rsid w:val="006B3CF3"/>
    <w:rsid w:val="006B43A1"/>
    <w:rsid w:val="006B4939"/>
    <w:rsid w:val="006B4ED4"/>
    <w:rsid w:val="006B7986"/>
    <w:rsid w:val="006C6116"/>
    <w:rsid w:val="006C6F82"/>
    <w:rsid w:val="006D1478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6EC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4896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B27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7A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E7DF4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6B1075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header" Target="header6.xml"/><Relationship Id="rId39" Type="http://schemas.openxmlformats.org/officeDocument/2006/relationships/image" Target="media/image3.wmf"/><Relationship Id="rId21" Type="http://schemas.openxmlformats.org/officeDocument/2006/relationships/hyperlink" Target="http://www.b2b-mrsk.ru/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oleObject" Target="embeddings/oleObject3.bin"/><Relationship Id="rId47" Type="http://schemas.openxmlformats.org/officeDocument/2006/relationships/footer" Target="footer9.xml"/><Relationship Id="rId50" Type="http://schemas.openxmlformats.org/officeDocument/2006/relationships/footer" Target="footer10.xm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header" Target="header15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7.xml"/><Relationship Id="rId41" Type="http://schemas.openxmlformats.org/officeDocument/2006/relationships/image" Target="media/image4.wmf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image" Target="media/image2.wmf"/><Relationship Id="rId40" Type="http://schemas.openxmlformats.org/officeDocument/2006/relationships/oleObject" Target="embeddings/oleObject2.bin"/><Relationship Id="rId45" Type="http://schemas.openxmlformats.org/officeDocument/2006/relationships/footer" Target="footer8.xm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Kuznetsov.PN@mrsk-1.ru" TargetMode="External"/><Relationship Id="rId49" Type="http://schemas.openxmlformats.org/officeDocument/2006/relationships/hyperlink" Target="mailto:doverie@mrsk-1.ru" TargetMode="Externa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footer" Target="footer6.xml"/><Relationship Id="rId44" Type="http://schemas.openxmlformats.org/officeDocument/2006/relationships/header" Target="header11.xml"/><Relationship Id="rId52" Type="http://schemas.openxmlformats.org/officeDocument/2006/relationships/hyperlink" Target="consultantplus://offline/ref=86C855FF9931DA9E8282C60C4DADA77D6E3EFB01C62B67668DFC4D0EA1y5xAN" TargetMode="External"/><Relationship Id="rId60" Type="http://schemas.openxmlformats.org/officeDocument/2006/relationships/header" Target="header13.xml"/><Relationship Id="rId6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eader" Target="header10.xml"/><Relationship Id="rId48" Type="http://schemas.openxmlformats.org/officeDocument/2006/relationships/hyperlink" Target="http://www.rosseti.ru/about/contacts/opinion/" TargetMode="External"/><Relationship Id="rId56" Type="http://schemas.openxmlformats.org/officeDocument/2006/relationships/hyperlink" Target="consultantplus://offline/ref=86C855FF9931DA9E8282C60C4DADA77D6D37F30BC92667668DFC4D0EA1y5xAN" TargetMode="External"/><Relationship Id="rId64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oleObject" Target="embeddings/oleObject1.bin"/><Relationship Id="rId46" Type="http://schemas.openxmlformats.org/officeDocument/2006/relationships/header" Target="header12.xml"/><Relationship Id="rId59" Type="http://schemas.openxmlformats.org/officeDocument/2006/relationships/hyperlink" Target="consultantplus://offline/ref=B7E04B8F5BC345C22463EADCAE81D93CF4CA1215A36F6052F6BC85F6f9C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C6FB7-8F3C-4E52-A48D-640CFDA52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93</Pages>
  <Words>29366</Words>
  <Characters>167389</Characters>
  <Application>Microsoft Office Word</Application>
  <DocSecurity>0</DocSecurity>
  <Lines>1394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196363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154</cp:revision>
  <cp:lastPrinted>2015-12-29T14:27:00Z</cp:lastPrinted>
  <dcterms:created xsi:type="dcterms:W3CDTF">2016-01-13T12:36:00Z</dcterms:created>
  <dcterms:modified xsi:type="dcterms:W3CDTF">2018-02-27T13:25:00Z</dcterms:modified>
</cp:coreProperties>
</file>