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Default="00AD736F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0252B5" w:rsidRPr="00B101E7" w:rsidRDefault="000252B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>
                    <w:rPr>
                      <w:rFonts w:ascii="Helios" w:hAnsi="Helios"/>
                      <w:noProof/>
                      <w:sz w:val="12"/>
                      <w:szCs w:val="12"/>
                      <w:lang w:eastAsia="ru-RU"/>
                    </w:rPr>
                    <w:drawing>
                      <wp:inline distT="0" distB="0" distL="0" distR="0" wp14:anchorId="0E541156" wp14:editId="4A29BA94">
                        <wp:extent cx="2162175" cy="771525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62175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BF0828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D15381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D15381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D15381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>Председатель закупочной комиссии -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>Начальник управления логистики и МТО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 xml:space="preserve"> филиала ПАО «МРСК Центра» - «Тамбовэнерго»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>________________ А.П. Донских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</w:p>
    <w:p w:rsidR="00982C2C" w:rsidRPr="00C12FA4" w:rsidRDefault="00982C2C" w:rsidP="00982C2C">
      <w:pPr>
        <w:ind w:firstLine="0"/>
        <w:jc w:val="left"/>
        <w:rPr>
          <w:sz w:val="24"/>
          <w:szCs w:val="24"/>
        </w:rPr>
      </w:pPr>
      <w:r>
        <w:rPr>
          <w:bCs w:val="0"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  <w:r w:rsidRPr="005A21B8">
        <w:rPr>
          <w:bCs w:val="0"/>
          <w:sz w:val="24"/>
          <w:szCs w:val="24"/>
          <w:lang w:eastAsia="ru-RU"/>
        </w:rPr>
        <w:t xml:space="preserve"> «___» ____________ 2016 года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862664"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7556FF" w:rsidRPr="00982C2C">
        <w:rPr>
          <w:b/>
          <w:sz w:val="24"/>
          <w:szCs w:val="24"/>
        </w:rPr>
        <w:t>Договор</w:t>
      </w:r>
      <w:r w:rsidR="00982C2C" w:rsidRPr="00982C2C">
        <w:rPr>
          <w:b/>
          <w:sz w:val="24"/>
          <w:szCs w:val="24"/>
        </w:rPr>
        <w:t>а</w:t>
      </w:r>
      <w:r w:rsidR="007556FF" w:rsidRPr="00982C2C">
        <w:rPr>
          <w:b/>
          <w:sz w:val="24"/>
          <w:szCs w:val="24"/>
        </w:rPr>
        <w:t xml:space="preserve"> </w:t>
      </w:r>
      <w:r w:rsidR="00982C2C" w:rsidRPr="00982C2C">
        <w:rPr>
          <w:b/>
          <w:sz w:val="24"/>
          <w:szCs w:val="24"/>
        </w:rPr>
        <w:t xml:space="preserve">на поставку </w:t>
      </w:r>
      <w:r w:rsidR="00F42F3B" w:rsidRPr="00F42F3B">
        <w:rPr>
          <w:b/>
          <w:sz w:val="24"/>
          <w:szCs w:val="24"/>
        </w:rPr>
        <w:t>строительных материалов</w:t>
      </w:r>
      <w:r w:rsidR="00982C2C" w:rsidRPr="00982C2C">
        <w:rPr>
          <w:b/>
          <w:sz w:val="24"/>
          <w:szCs w:val="24"/>
        </w:rPr>
        <w:t xml:space="preserve"> для нужд ПАО «МРСК Центра» (филиала «Тамбовэнерго»)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982C2C">
        <w:rPr>
          <w:sz w:val="24"/>
          <w:szCs w:val="24"/>
        </w:rPr>
        <w:t>Тамбов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E418BB" w:rsidRDefault="001952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18BB">
        <w:rPr>
          <w:noProof/>
        </w:rPr>
        <w:t>1</w:t>
      </w:r>
      <w:r w:rsidR="00E418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18BB">
        <w:rPr>
          <w:noProof/>
        </w:rPr>
        <w:t>Общие положения</w:t>
      </w:r>
      <w:r w:rsidR="00E418BB">
        <w:rPr>
          <w:noProof/>
        </w:rPr>
        <w:tab/>
      </w:r>
      <w:r>
        <w:rPr>
          <w:noProof/>
        </w:rPr>
        <w:fldChar w:fldCharType="begin"/>
      </w:r>
      <w:r w:rsidR="00E418BB">
        <w:rPr>
          <w:noProof/>
        </w:rPr>
        <w:instrText xml:space="preserve"> PAGEREF _Toc464120566 \h </w:instrText>
      </w:r>
      <w:r>
        <w:rPr>
          <w:noProof/>
        </w:rPr>
      </w:r>
      <w:r>
        <w:rPr>
          <w:noProof/>
        </w:rPr>
        <w:fldChar w:fldCharType="separate"/>
      </w:r>
      <w:r w:rsidR="007252E9">
        <w:rPr>
          <w:noProof/>
        </w:rPr>
        <w:t>4</w:t>
      </w:r>
      <w:r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9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E0F3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_Toc464120608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E0F3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36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37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0E0F37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Протокол разногласий к проекту Договора (форма 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53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0E0F3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0E0F3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производителя продукции (форма 10)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выполнения поставок внутри коллективного Участника </w:t>
      </w:r>
      <w:r w:rsidRPr="000E0F37">
        <w:rPr>
          <w:noProof/>
          <w:color w:val="000000"/>
        </w:rPr>
        <w:t>(форма 16)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_Toc464120691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81</w:t>
      </w:r>
      <w:r w:rsidR="001952D8">
        <w:rPr>
          <w:noProof/>
        </w:rPr>
        <w:fldChar w:fldCharType="end"/>
      </w:r>
    </w:p>
    <w:p w:rsidR="00717F60" w:rsidRPr="00E71A48" w:rsidRDefault="001952D8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412056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4120567"/>
      <w:bookmarkEnd w:id="8"/>
      <w:r w:rsidRPr="00E71A48">
        <w:t>Общие сведения о процедуре запроса предложений</w:t>
      </w:r>
      <w:bookmarkEnd w:id="9"/>
    </w:p>
    <w:p w:rsidR="005B75A6" w:rsidRPr="00982C2C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982C2C" w:rsidRPr="00982C2C">
        <w:rPr>
          <w:iCs/>
          <w:sz w:val="24"/>
          <w:szCs w:val="24"/>
        </w:rPr>
        <w:t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(4752)56-95-67, адрес электронной почты</w:t>
      </w:r>
      <w:r w:rsidR="00982C2C" w:rsidRPr="00982C2C">
        <w:rPr>
          <w:iCs/>
          <w:sz w:val="24"/>
          <w:szCs w:val="24"/>
          <w:u w:val="single"/>
        </w:rPr>
        <w:t xml:space="preserve"> kobeleva.ey@mrsk-1.ru.</w:t>
      </w:r>
      <w:r w:rsidR="00982C2C" w:rsidRPr="00982C2C">
        <w:rPr>
          <w:iCs/>
          <w:sz w:val="24"/>
          <w:szCs w:val="24"/>
        </w:rPr>
        <w:t xml:space="preserve">, ответственное лицо – Кобелева Елена Юрьевна, контактный телефон - (4752)56-95-67, адрес электронной почты: </w:t>
      </w:r>
      <w:r w:rsidR="00982C2C" w:rsidRPr="00982C2C">
        <w:rPr>
          <w:iCs/>
          <w:sz w:val="24"/>
          <w:szCs w:val="24"/>
          <w:u w:val="single"/>
        </w:rPr>
        <w:t>kobeleva.ey@mrsk-1.ru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</w:t>
      </w:r>
      <w:proofErr w:type="gramEnd"/>
      <w:r w:rsidRPr="00862664">
        <w:rPr>
          <w:sz w:val="24"/>
          <w:szCs w:val="24"/>
        </w:rPr>
        <w:t xml:space="preserve"> </w:t>
      </w:r>
      <w:proofErr w:type="gramStart"/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862664">
        <w:rPr>
          <w:b/>
          <w:sz w:val="24"/>
          <w:szCs w:val="24"/>
          <w:highlight w:val="yellow"/>
        </w:rPr>
        <w:t>«</w:t>
      </w:r>
      <w:r w:rsidR="00F42F3B">
        <w:rPr>
          <w:b/>
          <w:sz w:val="24"/>
          <w:szCs w:val="24"/>
          <w:highlight w:val="yellow"/>
        </w:rPr>
        <w:t>25</w:t>
      </w:r>
      <w:r w:rsidRPr="00862664">
        <w:rPr>
          <w:b/>
          <w:sz w:val="24"/>
          <w:szCs w:val="24"/>
          <w:highlight w:val="yellow"/>
        </w:rPr>
        <w:t xml:space="preserve">» </w:t>
      </w:r>
      <w:r w:rsidR="00982C2C">
        <w:rPr>
          <w:b/>
          <w:sz w:val="24"/>
          <w:szCs w:val="24"/>
          <w:highlight w:val="yellow"/>
        </w:rPr>
        <w:t>октября</w:t>
      </w:r>
      <w:r w:rsidRPr="00862664">
        <w:rPr>
          <w:b/>
          <w:sz w:val="24"/>
          <w:szCs w:val="24"/>
          <w:highlight w:val="yellow"/>
        </w:rPr>
        <w:t xml:space="preserve"> 20</w:t>
      </w:r>
      <w:r w:rsidR="00C12FA4" w:rsidRPr="00862664">
        <w:rPr>
          <w:b/>
          <w:sz w:val="24"/>
          <w:szCs w:val="24"/>
          <w:highlight w:val="yellow"/>
        </w:rPr>
        <w:t>1</w:t>
      </w:r>
      <w:r w:rsidR="00862664" w:rsidRPr="00862664">
        <w:rPr>
          <w:b/>
          <w:sz w:val="24"/>
          <w:szCs w:val="24"/>
          <w:highlight w:val="yellow"/>
        </w:rPr>
        <w:t>6</w:t>
      </w:r>
      <w:r w:rsidRPr="00862664">
        <w:rPr>
          <w:b/>
          <w:sz w:val="24"/>
          <w:szCs w:val="24"/>
          <w:highlight w:val="yellow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8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982C2C">
        <w:fldChar w:fldCharType="begin"/>
      </w:r>
      <w:r w:rsidR="00982C2C">
        <w:instrText xml:space="preserve"> REF _Ref440269836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1.1.2</w:t>
      </w:r>
      <w:r w:rsidR="00982C2C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 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982C2C">
        <w:rPr>
          <w:sz w:val="24"/>
          <w:szCs w:val="24"/>
        </w:rPr>
        <w:t xml:space="preserve">, </w:t>
      </w:r>
      <w:r w:rsidR="00430C5F" w:rsidRPr="00430C5F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</w:t>
      </w:r>
      <w:proofErr w:type="gramEnd"/>
      <w:r w:rsidR="00430C5F" w:rsidRPr="00430C5F">
        <w:rPr>
          <w:sz w:val="24"/>
          <w:szCs w:val="24"/>
        </w:rPr>
        <w:t xml:space="preserve"> </w:t>
      </w:r>
      <w:proofErr w:type="gramStart"/>
      <w:r w:rsidR="00430C5F" w:rsidRPr="00430C5F">
        <w:rPr>
          <w:sz w:val="24"/>
          <w:szCs w:val="24"/>
        </w:rPr>
        <w:t>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862664">
        <w:rPr>
          <w:sz w:val="24"/>
          <w:szCs w:val="24"/>
        </w:rPr>
        <w:t xml:space="preserve"> </w:t>
      </w:r>
      <w:r w:rsidR="00D15381">
        <w:rPr>
          <w:sz w:val="24"/>
          <w:szCs w:val="24"/>
        </w:rPr>
        <w:t xml:space="preserve">(далее – Участники)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</w:t>
      </w:r>
      <w:r w:rsidR="004B5EB3" w:rsidRPr="00982C2C">
        <w:rPr>
          <w:sz w:val="24"/>
          <w:szCs w:val="24"/>
        </w:rPr>
        <w:t xml:space="preserve">заключения </w:t>
      </w:r>
      <w:r w:rsidR="00702B2C" w:rsidRPr="00982C2C">
        <w:rPr>
          <w:sz w:val="24"/>
          <w:szCs w:val="24"/>
        </w:rPr>
        <w:t>Договор</w:t>
      </w:r>
      <w:r w:rsidR="00982C2C" w:rsidRPr="00982C2C">
        <w:rPr>
          <w:sz w:val="24"/>
          <w:szCs w:val="24"/>
        </w:rPr>
        <w:t>а</w:t>
      </w:r>
      <w:r w:rsidR="00702B2C" w:rsidRPr="00982C2C">
        <w:rPr>
          <w:sz w:val="24"/>
          <w:szCs w:val="24"/>
        </w:rPr>
        <w:t xml:space="preserve"> </w:t>
      </w:r>
      <w:r w:rsidR="00982C2C" w:rsidRPr="00982C2C">
        <w:rPr>
          <w:sz w:val="24"/>
          <w:szCs w:val="24"/>
        </w:rPr>
        <w:t xml:space="preserve">на право заключения Договора на поставку </w:t>
      </w:r>
      <w:r w:rsidR="00F42F3B" w:rsidRPr="00F42F3B">
        <w:rPr>
          <w:sz w:val="24"/>
          <w:szCs w:val="24"/>
        </w:rPr>
        <w:t>строительных материалов</w:t>
      </w:r>
      <w:r w:rsidR="00982C2C" w:rsidRPr="00982C2C">
        <w:rPr>
          <w:sz w:val="24"/>
          <w:szCs w:val="24"/>
        </w:rPr>
        <w:t xml:space="preserve"> для нужд ПАО «МРСК Центра» (филиала «Тамбовэнерго»), расположенного по адресу:</w:t>
      </w:r>
      <w:proofErr w:type="gramEnd"/>
      <w:r w:rsidR="00982C2C" w:rsidRPr="00982C2C">
        <w:rPr>
          <w:sz w:val="24"/>
          <w:szCs w:val="24"/>
        </w:rPr>
        <w:t xml:space="preserve"> РФ, 392680, г. Тамбов, ул. </w:t>
      </w:r>
      <w:proofErr w:type="spellStart"/>
      <w:r w:rsidR="00982C2C" w:rsidRPr="00982C2C">
        <w:rPr>
          <w:sz w:val="24"/>
          <w:szCs w:val="24"/>
        </w:rPr>
        <w:t>Моршанское</w:t>
      </w:r>
      <w:proofErr w:type="spellEnd"/>
      <w:r w:rsidR="00982C2C" w:rsidRPr="00982C2C">
        <w:rPr>
          <w:sz w:val="24"/>
          <w:szCs w:val="24"/>
        </w:rPr>
        <w:t xml:space="preserve"> шоссе, д. 23</w:t>
      </w:r>
      <w:r w:rsidRPr="00982C2C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C12FA4">
        <w:rPr>
          <w:sz w:val="24"/>
          <w:szCs w:val="24"/>
        </w:rPr>
        <w:t>Россети</w:t>
      </w:r>
      <w:proofErr w:type="spellEnd"/>
      <w:r w:rsidR="00702B2C" w:rsidRPr="00C12FA4">
        <w:rPr>
          <w:sz w:val="24"/>
          <w:szCs w:val="24"/>
        </w:rPr>
        <w:t xml:space="preserve">» </w:t>
      </w:r>
      <w:hyperlink r:id="rId19" w:history="1">
        <w:r w:rsidR="00862664" w:rsidRPr="00982C2C">
          <w:rPr>
            <w:rStyle w:val="a7"/>
            <w:sz w:val="24"/>
            <w:szCs w:val="24"/>
          </w:rPr>
          <w:t>etp.rosseti.ru</w:t>
        </w:r>
      </w:hyperlink>
      <w:r w:rsidR="00862664" w:rsidRPr="00C12FA4">
        <w:rPr>
          <w:sz w:val="24"/>
          <w:szCs w:val="24"/>
        </w:rPr>
        <w:t xml:space="preserve"> </w:t>
      </w:r>
      <w:r w:rsidR="00702B2C" w:rsidRPr="00C12FA4">
        <w:rPr>
          <w:sz w:val="24"/>
          <w:szCs w:val="24"/>
        </w:rPr>
        <w:t>(далее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982C2C" w:rsidRPr="00982C2C">
        <w:rPr>
          <w:sz w:val="24"/>
          <w:szCs w:val="24"/>
        </w:rPr>
        <w:t xml:space="preserve">Договора на поставку </w:t>
      </w:r>
      <w:r w:rsidR="00F42F3B" w:rsidRPr="00F42F3B">
        <w:rPr>
          <w:sz w:val="24"/>
          <w:szCs w:val="24"/>
        </w:rPr>
        <w:t>строительных материалов</w:t>
      </w:r>
      <w:r w:rsidR="000252B5" w:rsidRPr="000252B5">
        <w:rPr>
          <w:sz w:val="24"/>
          <w:szCs w:val="24"/>
        </w:rPr>
        <w:t xml:space="preserve"> </w:t>
      </w:r>
      <w:r w:rsidR="00982C2C" w:rsidRPr="00982C2C">
        <w:rPr>
          <w:sz w:val="24"/>
          <w:szCs w:val="24"/>
        </w:rPr>
        <w:t>для нужд ПАО «МРСК Центра» (филиала «Тамбовэнерго»)</w:t>
      </w:r>
      <w:r w:rsidR="00702B2C" w:rsidRPr="00982C2C">
        <w:rPr>
          <w:sz w:val="24"/>
          <w:szCs w:val="24"/>
        </w:rPr>
        <w:t>.</w:t>
      </w:r>
    </w:p>
    <w:p w:rsidR="008C4223" w:rsidRPr="00E71A48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Количество лотов: </w:t>
      </w:r>
      <w:r w:rsidRPr="00982C2C">
        <w:rPr>
          <w:b/>
          <w:sz w:val="24"/>
          <w:szCs w:val="24"/>
        </w:rPr>
        <w:t>1 (один)</w:t>
      </w:r>
      <w:r w:rsidRPr="00982C2C">
        <w:rPr>
          <w:sz w:val="24"/>
          <w:szCs w:val="24"/>
        </w:rPr>
        <w:t>.</w:t>
      </w:r>
    </w:p>
    <w:bookmarkEnd w:id="18"/>
    <w:p w:rsidR="00804801" w:rsidRPr="00E71A48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>Частичное выполнение</w:t>
      </w:r>
      <w:r w:rsidR="002946EF" w:rsidRPr="00E71A48">
        <w:rPr>
          <w:sz w:val="24"/>
          <w:szCs w:val="24"/>
        </w:rPr>
        <w:t xml:space="preserve"> </w:t>
      </w:r>
      <w:r w:rsidR="004D17BD" w:rsidRPr="00E71A48">
        <w:rPr>
          <w:sz w:val="24"/>
          <w:szCs w:val="24"/>
        </w:rPr>
        <w:t xml:space="preserve">поставок, </w:t>
      </w:r>
      <w:r w:rsidR="00AD3EBC" w:rsidRPr="00E71A48">
        <w:rPr>
          <w:sz w:val="24"/>
          <w:szCs w:val="24"/>
        </w:rPr>
        <w:t>работ (услуг)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982C2C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2946EF" w:rsidRPr="00E71A48">
        <w:rPr>
          <w:sz w:val="24"/>
          <w:szCs w:val="24"/>
        </w:rPr>
        <w:t xml:space="preserve">выполнения </w:t>
      </w:r>
      <w:r w:rsidR="00702B2C">
        <w:rPr>
          <w:sz w:val="24"/>
          <w:szCs w:val="24"/>
        </w:rPr>
        <w:t>поставок</w:t>
      </w:r>
      <w:r w:rsidR="00717F60" w:rsidRPr="00E71A48">
        <w:rPr>
          <w:sz w:val="24"/>
          <w:szCs w:val="24"/>
        </w:rPr>
        <w:t xml:space="preserve">: </w:t>
      </w:r>
      <w:r w:rsidR="00EA4F4A" w:rsidRPr="00EA4F4A">
        <w:rPr>
          <w:b/>
          <w:sz w:val="24"/>
          <w:szCs w:val="24"/>
        </w:rPr>
        <w:t>январь-</w:t>
      </w:r>
      <w:r w:rsidR="006549D5">
        <w:rPr>
          <w:b/>
          <w:sz w:val="24"/>
          <w:szCs w:val="24"/>
        </w:rPr>
        <w:t>июнь</w:t>
      </w:r>
      <w:r w:rsidR="00EA4F4A" w:rsidRPr="00EA4F4A">
        <w:rPr>
          <w:b/>
          <w:sz w:val="24"/>
          <w:szCs w:val="24"/>
        </w:rPr>
        <w:t xml:space="preserve"> 2017 года</w:t>
      </w:r>
      <w:r w:rsidR="00717F60" w:rsidRPr="00982C2C">
        <w:rPr>
          <w:sz w:val="24"/>
          <w:szCs w:val="24"/>
        </w:rPr>
        <w:t>.</w:t>
      </w:r>
      <w:bookmarkEnd w:id="19"/>
    </w:p>
    <w:p w:rsidR="00982C2C" w:rsidRPr="008D2928" w:rsidRDefault="002A47D1" w:rsidP="00982C2C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7252E9">
        <w:rPr>
          <w:sz w:val="24"/>
          <w:szCs w:val="24"/>
        </w:rPr>
        <w:t xml:space="preserve">Отгрузочные реквизиты/базис поставки: </w:t>
      </w:r>
      <w:r w:rsidR="008D2928" w:rsidRPr="007252E9">
        <w:rPr>
          <w:sz w:val="24"/>
          <w:szCs w:val="24"/>
        </w:rPr>
        <w:t xml:space="preserve">на условиях DDP (Согласно ИНКОТЕРМС </w:t>
      </w:r>
      <w:r w:rsidR="00DA1402" w:rsidRPr="007252E9">
        <w:rPr>
          <w:sz w:val="24"/>
          <w:szCs w:val="24"/>
        </w:rPr>
        <w:t>2010</w:t>
      </w:r>
      <w:r w:rsidR="008D2928" w:rsidRPr="007252E9">
        <w:rPr>
          <w:sz w:val="24"/>
          <w:szCs w:val="24"/>
        </w:rPr>
        <w:t xml:space="preserve">) </w:t>
      </w:r>
      <w:bookmarkEnd w:id="20"/>
      <w:r w:rsidR="00982C2C" w:rsidRPr="008D2928">
        <w:rPr>
          <w:sz w:val="24"/>
          <w:szCs w:val="24"/>
        </w:rPr>
        <w:t>по адрес</w:t>
      </w:r>
      <w:r w:rsidR="00982C2C">
        <w:rPr>
          <w:sz w:val="24"/>
          <w:szCs w:val="24"/>
        </w:rPr>
        <w:t>у</w:t>
      </w:r>
      <w:r w:rsidR="00982C2C" w:rsidRPr="008D2928">
        <w:rPr>
          <w:sz w:val="24"/>
          <w:szCs w:val="24"/>
        </w:rPr>
        <w:t xml:space="preserve"> филиал</w:t>
      </w:r>
      <w:r w:rsidR="00982C2C">
        <w:rPr>
          <w:sz w:val="24"/>
          <w:szCs w:val="24"/>
        </w:rPr>
        <w:t>а</w:t>
      </w:r>
      <w:r w:rsidR="00982C2C" w:rsidRPr="008D2928">
        <w:rPr>
          <w:sz w:val="24"/>
          <w:szCs w:val="24"/>
        </w:rPr>
        <w:t xml:space="preserve"> ПАО «МРСК Центра</w:t>
      </w:r>
      <w:r w:rsidR="00982C2C">
        <w:rPr>
          <w:sz w:val="24"/>
          <w:szCs w:val="24"/>
        </w:rPr>
        <w:t>:</w:t>
      </w:r>
    </w:p>
    <w:p w:rsidR="008D2928" w:rsidRPr="008D2928" w:rsidRDefault="00982C2C" w:rsidP="00982C2C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550" w:firstLine="0"/>
        <w:rPr>
          <w:sz w:val="24"/>
          <w:szCs w:val="24"/>
          <w:highlight w:val="yellow"/>
        </w:rPr>
      </w:pPr>
      <w:r>
        <w:rPr>
          <w:sz w:val="24"/>
          <w:szCs w:val="24"/>
        </w:rPr>
        <w:t>-</w:t>
      </w:r>
      <w:r w:rsidRPr="008B36B1">
        <w:rPr>
          <w:sz w:val="24"/>
          <w:szCs w:val="24"/>
        </w:rPr>
        <w:t xml:space="preserve"> «Тамбовэнерго», РФ, </w:t>
      </w:r>
      <w:proofErr w:type="spellStart"/>
      <w:r w:rsidRPr="008B36B1">
        <w:rPr>
          <w:sz w:val="24"/>
          <w:szCs w:val="24"/>
        </w:rPr>
        <w:t>г</w:t>
      </w:r>
      <w:proofErr w:type="gramStart"/>
      <w:r w:rsidRPr="008B36B1">
        <w:rPr>
          <w:sz w:val="24"/>
          <w:szCs w:val="24"/>
        </w:rPr>
        <w:t>.Т</w:t>
      </w:r>
      <w:proofErr w:type="gramEnd"/>
      <w:r w:rsidRPr="008B36B1">
        <w:rPr>
          <w:sz w:val="24"/>
          <w:szCs w:val="24"/>
        </w:rPr>
        <w:t>амбов</w:t>
      </w:r>
      <w:proofErr w:type="spellEnd"/>
      <w:r w:rsidRPr="008B36B1">
        <w:rPr>
          <w:sz w:val="24"/>
          <w:szCs w:val="24"/>
        </w:rPr>
        <w:t>, ул. Авиационная, 149 (Центральный склад</w:t>
      </w:r>
      <w:r w:rsidRPr="00982C2C">
        <w:rPr>
          <w:sz w:val="24"/>
          <w:szCs w:val="24"/>
        </w:rPr>
        <w:t>).</w:t>
      </w:r>
    </w:p>
    <w:p w:rsidR="002A47D1" w:rsidRPr="008D2928" w:rsidRDefault="002A47D1" w:rsidP="00982C2C">
      <w:pPr>
        <w:pStyle w:val="afffffff2"/>
        <w:keepNext/>
        <w:spacing w:line="240" w:lineRule="auto"/>
        <w:ind w:left="1152" w:firstLine="0"/>
        <w:rPr>
          <w:rFonts w:ascii="Times New Roman" w:hAnsi="Times New Roman"/>
          <w:sz w:val="24"/>
          <w:szCs w:val="24"/>
          <w:highlight w:val="yellow"/>
        </w:rPr>
      </w:pPr>
    </w:p>
    <w:p w:rsidR="00717F60" w:rsidRPr="0022360B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982C2C" w:rsidRPr="00982C2C">
        <w:rPr>
          <w:iCs/>
          <w:sz w:val="24"/>
          <w:szCs w:val="24"/>
        </w:rPr>
        <w:t>календарных</w:t>
      </w:r>
      <w:r w:rsidRPr="0022360B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2A47D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1952D8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E418BB">
        <w:rPr>
          <w:iCs/>
          <w:sz w:val="24"/>
          <w:szCs w:val="24"/>
        </w:rPr>
        <w:t>3</w:t>
      </w:r>
      <w:r w:rsidR="001952D8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выполняемым </w:t>
      </w:r>
      <w:r w:rsidR="00077FB6" w:rsidRPr="00E71A48">
        <w:rPr>
          <w:sz w:val="24"/>
          <w:szCs w:val="24"/>
        </w:rPr>
        <w:t xml:space="preserve">поставкам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982C2C">
        <w:fldChar w:fldCharType="begin"/>
      </w:r>
      <w:r w:rsidR="00982C2C">
        <w:instrText xml:space="preserve"> REF _Ref305973574 \r \h  \* MERGEFORMAT </w:instrText>
      </w:r>
      <w:r w:rsidR="00982C2C">
        <w:fldChar w:fldCharType="separate"/>
      </w:r>
      <w:r w:rsidR="00E418BB">
        <w:t>2</w:t>
      </w:r>
      <w:r w:rsidR="00982C2C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1952D8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E418BB">
        <w:rPr>
          <w:iCs/>
          <w:sz w:val="24"/>
          <w:szCs w:val="24"/>
        </w:rPr>
        <w:t>5</w:t>
      </w:r>
      <w:r w:rsidR="001952D8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2236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2360B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</w:t>
      </w:r>
      <w:r w:rsidRPr="00032CFB">
        <w:rPr>
          <w:sz w:val="24"/>
          <w:szCs w:val="24"/>
        </w:rPr>
        <w:t>поставки, форме и порядку оплаты, указанным в Приложении №1 (Техническ</w:t>
      </w:r>
      <w:r w:rsidR="00A154B7" w:rsidRPr="00032CFB">
        <w:rPr>
          <w:sz w:val="24"/>
          <w:szCs w:val="24"/>
        </w:rPr>
        <w:t>о</w:t>
      </w:r>
      <w:proofErr w:type="gramStart"/>
      <w:r w:rsidR="00A154B7" w:rsidRPr="00032CFB">
        <w:rPr>
          <w:sz w:val="24"/>
          <w:szCs w:val="24"/>
        </w:rPr>
        <w:t>м(</w:t>
      </w:r>
      <w:proofErr w:type="gramEnd"/>
      <w:r w:rsidRPr="00032CFB">
        <w:rPr>
          <w:sz w:val="24"/>
          <w:szCs w:val="24"/>
        </w:rPr>
        <w:t>их</w:t>
      </w:r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 задани</w:t>
      </w:r>
      <w:r w:rsidR="00A154B7" w:rsidRPr="00032CFB">
        <w:rPr>
          <w:sz w:val="24"/>
          <w:szCs w:val="24"/>
        </w:rPr>
        <w:t>и(</w:t>
      </w:r>
      <w:proofErr w:type="spellStart"/>
      <w:r w:rsidRPr="00032CFB">
        <w:rPr>
          <w:sz w:val="24"/>
          <w:szCs w:val="24"/>
        </w:rPr>
        <w:t>ях</w:t>
      </w:r>
      <w:proofErr w:type="spellEnd"/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) </w:t>
      </w:r>
      <w:r w:rsidR="00032CFB" w:rsidRPr="00032CFB">
        <w:rPr>
          <w:sz w:val="24"/>
          <w:szCs w:val="24"/>
        </w:rPr>
        <w:t>и/или в Приложении №2 (проекте Договора)</w:t>
      </w:r>
      <w:r w:rsidR="00032CFB" w:rsidRPr="00032CFB">
        <w:rPr>
          <w:bCs w:val="0"/>
          <w:iCs/>
          <w:szCs w:val="24"/>
        </w:rPr>
        <w:t xml:space="preserve"> </w:t>
      </w:r>
      <w:r w:rsidRPr="00032CFB">
        <w:rPr>
          <w:sz w:val="24"/>
          <w:szCs w:val="24"/>
        </w:rPr>
        <w:t>к настоящей Документации, Участники при подготовке Заявок должны руководствоваться условиями,</w:t>
      </w:r>
      <w:r w:rsidRPr="003803A7">
        <w:rPr>
          <w:sz w:val="24"/>
          <w:szCs w:val="24"/>
        </w:rPr>
        <w:t xml:space="preserve"> указанными</w:t>
      </w:r>
      <w:r w:rsidRPr="0022360B">
        <w:rPr>
          <w:sz w:val="24"/>
          <w:szCs w:val="24"/>
        </w:rPr>
        <w:t xml:space="preserve"> в п.п.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Документации.</w:t>
      </w:r>
    </w:p>
    <w:p w:rsidR="002A47D1" w:rsidRPr="007252E9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2360B">
        <w:rPr>
          <w:sz w:val="24"/>
          <w:szCs w:val="24"/>
        </w:rPr>
        <w:t xml:space="preserve">Участник должен </w:t>
      </w:r>
      <w:r w:rsidRPr="00DA1402">
        <w:rPr>
          <w:sz w:val="24"/>
          <w:szCs w:val="24"/>
        </w:rPr>
        <w:t xml:space="preserve">указать в составе своей Заявки конкретные условия </w:t>
      </w:r>
      <w:r w:rsidR="00DA1402" w:rsidRPr="007252E9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982C2C">
        <w:fldChar w:fldCharType="begin"/>
      </w:r>
      <w:r w:rsidR="00982C2C">
        <w:instrText xml:space="preserve"> REF _Ref440270637 \r \h  \* MERGEFORMAT </w:instrText>
      </w:r>
      <w:r w:rsidR="00982C2C">
        <w:fldChar w:fldCharType="separate"/>
      </w:r>
      <w:r w:rsidR="00E418BB" w:rsidRPr="007252E9">
        <w:rPr>
          <w:bCs w:val="0"/>
          <w:iCs/>
          <w:sz w:val="24"/>
          <w:szCs w:val="24"/>
        </w:rPr>
        <w:t>1.1.5</w:t>
      </w:r>
      <w:r w:rsidR="00982C2C">
        <w:fldChar w:fldCharType="end"/>
      </w:r>
      <w:r w:rsidR="00DA1402" w:rsidRPr="007252E9">
        <w:rPr>
          <w:bCs w:val="0"/>
          <w:iCs/>
          <w:sz w:val="24"/>
          <w:szCs w:val="24"/>
        </w:rPr>
        <w:t xml:space="preserve"> и </w:t>
      </w:r>
      <w:r w:rsidR="00982C2C">
        <w:fldChar w:fldCharType="begin"/>
      </w:r>
      <w:r w:rsidR="00982C2C">
        <w:instrText xml:space="preserve"> REF _Ref440270663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1.1.7</w:t>
      </w:r>
      <w:r w:rsidR="00982C2C">
        <w:fldChar w:fldCharType="end"/>
      </w:r>
      <w:r w:rsidRPr="007252E9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4120568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_Ref305973033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3.2</w:t>
      </w:r>
      <w:r w:rsidR="00982C2C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412056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8D1B83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8D1B83">
        <w:rPr>
          <w:color w:val="000000"/>
          <w:sz w:val="24"/>
          <w:szCs w:val="24"/>
        </w:rPr>
        <w:t>Участник</w:t>
      </w:r>
      <w:r w:rsidR="00717F60" w:rsidRPr="008D1B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8D1B83">
        <w:rPr>
          <w:color w:val="000000"/>
          <w:sz w:val="24"/>
          <w:szCs w:val="24"/>
        </w:rPr>
        <w:t>Заявк</w:t>
      </w:r>
      <w:r w:rsidR="00717F60" w:rsidRPr="008D1B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982C2C">
        <w:fldChar w:fldCharType="begin"/>
      </w:r>
      <w:r w:rsidR="00982C2C">
        <w:instrText xml:space="preserve"> REF _Ref191386109 \n \h  \* MERGEFORMAT </w:instrText>
      </w:r>
      <w:r w:rsidR="00982C2C">
        <w:fldChar w:fldCharType="separate"/>
      </w:r>
      <w:r w:rsidR="00E418BB" w:rsidRPr="00E418BB">
        <w:rPr>
          <w:color w:val="000000"/>
          <w:sz w:val="24"/>
          <w:szCs w:val="24"/>
        </w:rPr>
        <w:t>3.3.</w:t>
      </w:r>
      <w:r w:rsidR="00982C2C">
        <w:fldChar w:fldCharType="end"/>
      </w:r>
      <w:r w:rsidR="00721B30" w:rsidRPr="008D1B83">
        <w:rPr>
          <w:color w:val="00000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 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r w:rsidR="008D1B83" w:rsidRPr="008D1B83">
        <w:rPr>
          <w:sz w:val="24"/>
          <w:szCs w:val="24"/>
        </w:rPr>
        <w:t xml:space="preserve">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8E58DC">
        <w:rPr>
          <w:sz w:val="24"/>
          <w:szCs w:val="24"/>
        </w:rPr>
        <w:t>3.3.</w:t>
      </w:r>
      <w:r w:rsidR="001952D8">
        <w:fldChar w:fldCharType="end"/>
      </w:r>
      <w:r w:rsidR="00982C2C">
        <w:t>14</w:t>
      </w:r>
      <w:r w:rsidR="008D1B83" w:rsidRPr="008D1B83">
        <w:rPr>
          <w:sz w:val="24"/>
          <w:szCs w:val="24"/>
        </w:rPr>
        <w:t xml:space="preserve"> и подразделе </w:t>
      </w:r>
      <w:r w:rsidR="00982C2C">
        <w:fldChar w:fldCharType="begin"/>
      </w:r>
      <w:r w:rsidR="00982C2C">
        <w:instrText xml:space="preserve"> REF _Ref442187883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5.14</w:t>
      </w:r>
      <w:r w:rsidR="00982C2C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r w:rsidR="00717F60" w:rsidRPr="008D1B83">
        <w:rPr>
          <w:color w:val="000000"/>
          <w:sz w:val="24"/>
          <w:szCs w:val="24"/>
        </w:rPr>
        <w:t xml:space="preserve"> </w:t>
      </w:r>
      <w:r w:rsidR="0036334A" w:rsidRPr="008D1B83">
        <w:rPr>
          <w:color w:val="000000"/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8D1B83">
        <w:rPr>
          <w:color w:val="000000"/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4120570"/>
      <w:bookmarkEnd w:id="34"/>
      <w:r w:rsidRPr="00E71A48">
        <w:t>Обжалование</w:t>
      </w:r>
      <w:bookmarkEnd w:id="35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982C2C">
        <w:fldChar w:fldCharType="begin"/>
      </w:r>
      <w:r w:rsidR="00982C2C">
        <w:instrText xml:space="preserve"> REF _Ref191386164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 xml:space="preserve"> 1.4.1 </w:t>
      </w:r>
      <w:r w:rsidR="00982C2C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E722B6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E722B6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982C2C">
        <w:fldChar w:fldCharType="begin"/>
      </w:r>
      <w:r w:rsidR="00982C2C">
        <w:instrText xml:space="preserve"> REF _Ref306978606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 xml:space="preserve"> 1.4.2 </w:t>
      </w:r>
      <w:r w:rsidR="00982C2C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4120571"/>
      <w:bookmarkEnd w:id="39"/>
      <w:r w:rsidRPr="00E71A48">
        <w:t>Прочие положения</w:t>
      </w:r>
      <w:bookmarkEnd w:id="40"/>
    </w:p>
    <w:p w:rsidR="00717F60" w:rsidRPr="00E71A48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_Ref306114966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3.3.11</w:t>
      </w:r>
      <w:r w:rsidR="00982C2C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4120572"/>
      <w:bookmarkStart w:id="52" w:name="_Ref306144164"/>
      <w:r w:rsidRPr="00F647F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1.1.4</w:t>
      </w:r>
      <w:r w:rsidR="001952D8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r w:rsidR="002D4BC6">
        <w:rPr>
          <w:b w:val="0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</w:rPr>
      </w:pPr>
      <w:bookmarkStart w:id="60" w:name="_Toc440357070"/>
      <w:bookmarkStart w:id="61" w:name="_Toc440359625"/>
      <w:bookmarkStart w:id="62" w:name="_Toc440632088"/>
      <w:bookmarkStart w:id="63" w:name="_Toc440875909"/>
      <w:bookmarkStart w:id="64" w:name="_Toc441130937"/>
      <w:bookmarkStart w:id="65" w:name="_Toc447269752"/>
      <w:bookmarkStart w:id="66" w:name="_Toc46412057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982C2C">
        <w:fldChar w:fldCharType="begin"/>
      </w:r>
      <w:r w:rsidR="00982C2C">
        <w:instrText xml:space="preserve"> REF _Ref305973147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3.3</w:t>
      </w:r>
      <w:r w:rsidR="00982C2C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0"/>
      <w:bookmarkEnd w:id="61"/>
      <w:bookmarkEnd w:id="62"/>
      <w:bookmarkEnd w:id="63"/>
      <w:bookmarkEnd w:id="64"/>
      <w:bookmarkEnd w:id="65"/>
      <w:bookmarkEnd w:id="66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67" w:name="_Toc440357071"/>
      <w:bookmarkStart w:id="68" w:name="_Toc440359626"/>
      <w:bookmarkStart w:id="69" w:name="_Toc440632089"/>
      <w:bookmarkStart w:id="70" w:name="_Toc440875910"/>
      <w:bookmarkStart w:id="71" w:name="_Toc441130938"/>
      <w:bookmarkStart w:id="72" w:name="_Toc447269753"/>
      <w:bookmarkStart w:id="73" w:name="_Toc464120575"/>
      <w:r w:rsidRPr="002D4BC6">
        <w:rPr>
          <w:b w:val="0"/>
          <w:szCs w:val="24"/>
        </w:rPr>
        <w:t xml:space="preserve">Письмо о подаче оферты (подраздел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5.1</w:t>
      </w:r>
      <w:r w:rsidR="00982C2C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67"/>
      <w:bookmarkEnd w:id="68"/>
      <w:bookmarkEnd w:id="69"/>
      <w:bookmarkEnd w:id="70"/>
      <w:bookmarkEnd w:id="71"/>
      <w:bookmarkEnd w:id="72"/>
      <w:bookmarkEnd w:id="73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4" w:name="_Toc440357072"/>
      <w:bookmarkStart w:id="75" w:name="_Toc440359627"/>
      <w:bookmarkStart w:id="76" w:name="_Toc440632090"/>
      <w:bookmarkStart w:id="77" w:name="_Toc440875911"/>
      <w:bookmarkStart w:id="78" w:name="_Toc441130939"/>
      <w:bookmarkStart w:id="79" w:name="_Toc447269754"/>
      <w:bookmarkStart w:id="80" w:name="_Toc464120576"/>
      <w:r w:rsidRPr="002D4BC6">
        <w:rPr>
          <w:b w:val="0"/>
          <w:szCs w:val="24"/>
        </w:rPr>
        <w:t xml:space="preserve">Сводная таблица стоимости </w:t>
      </w:r>
      <w:r w:rsidR="00F04258" w:rsidRPr="00F04258">
        <w:rPr>
          <w:b w:val="0"/>
          <w:szCs w:val="24"/>
        </w:rPr>
        <w:t>поставок</w:t>
      </w:r>
      <w:r w:rsidR="00F04258" w:rsidRPr="003E170D">
        <w:rPr>
          <w:bCs w:val="0"/>
          <w:szCs w:val="24"/>
        </w:rPr>
        <w:t xml:space="preserve"> </w:t>
      </w:r>
      <w:r w:rsidRPr="002D4BC6">
        <w:rPr>
          <w:b w:val="0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_Ref440284918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5.2</w:t>
      </w:r>
      <w:r w:rsidR="00982C2C">
        <w:fldChar w:fldCharType="end"/>
      </w:r>
      <w:r w:rsidRPr="002D4BC6">
        <w:rPr>
          <w:b w:val="0"/>
          <w:szCs w:val="24"/>
        </w:rPr>
        <w:t xml:space="preserve">), Техническое предложение (подраздел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5.3</w:t>
      </w:r>
      <w:r w:rsidR="00982C2C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>,</w:t>
      </w:r>
      <w:r w:rsidRPr="002D4BC6">
        <w:rPr>
          <w:b w:val="0"/>
          <w:szCs w:val="24"/>
        </w:rPr>
        <w:t xml:space="preserve"> </w:t>
      </w:r>
      <w:r w:rsidR="00DF0D8B" w:rsidRPr="00DF0D8B">
        <w:rPr>
          <w:b w:val="0"/>
          <w:bCs w:val="0"/>
          <w:szCs w:val="24"/>
        </w:rPr>
        <w:t xml:space="preserve">График выполнения поставок </w:t>
      </w:r>
      <w:r w:rsidRPr="002D4BC6">
        <w:rPr>
          <w:b w:val="0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_Ref440284947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5.4</w:t>
      </w:r>
      <w:r w:rsidR="00982C2C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982C2C">
        <w:fldChar w:fldCharType="begin"/>
      </w:r>
      <w:r w:rsidR="00982C2C">
        <w:instrText xml:space="preserve"> REF _Ref93264992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5.5</w:t>
      </w:r>
      <w:r w:rsidR="00982C2C"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4"/>
      <w:bookmarkEnd w:id="75"/>
      <w:bookmarkEnd w:id="76"/>
      <w:bookmarkEnd w:id="77"/>
      <w:bookmarkEnd w:id="78"/>
      <w:bookmarkEnd w:id="79"/>
      <w:bookmarkEnd w:id="80"/>
      <w:r w:rsidR="00AE556B">
        <w:rPr>
          <w:b w:val="0"/>
          <w:szCs w:val="24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1" w:name="_Toc440357073"/>
      <w:bookmarkStart w:id="82" w:name="_Toc440359628"/>
      <w:bookmarkStart w:id="83" w:name="_Toc440632091"/>
      <w:bookmarkStart w:id="84" w:name="_Toc440875912"/>
      <w:bookmarkStart w:id="85" w:name="_Toc441130940"/>
      <w:bookmarkStart w:id="86" w:name="_Toc447269755"/>
      <w:bookmarkStart w:id="87" w:name="_Toc46412057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3.3.14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1"/>
      <w:bookmarkEnd w:id="82"/>
      <w:bookmarkEnd w:id="83"/>
      <w:bookmarkEnd w:id="84"/>
      <w:bookmarkEnd w:id="85"/>
      <w:bookmarkEnd w:id="86"/>
      <w:bookmarkEnd w:id="87"/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8" w:name="_Toc440357074"/>
      <w:bookmarkStart w:id="89" w:name="_Toc440359629"/>
      <w:bookmarkStart w:id="90" w:name="_Toc440632092"/>
      <w:bookmarkStart w:id="91" w:name="_Toc440875913"/>
      <w:bookmarkStart w:id="92" w:name="_Toc441130941"/>
      <w:bookmarkStart w:id="93" w:name="_Toc447269756"/>
      <w:bookmarkStart w:id="94" w:name="_Toc464120578"/>
      <w:r w:rsidRPr="002D4BC6">
        <w:rPr>
          <w:b w:val="0"/>
          <w:szCs w:val="24"/>
        </w:rPr>
        <w:lastRenderedPageBreak/>
        <w:t xml:space="preserve">Оценка заявок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3.5.1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3.8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8"/>
      <w:bookmarkEnd w:id="89"/>
      <w:bookmarkEnd w:id="90"/>
      <w:bookmarkEnd w:id="91"/>
      <w:bookmarkEnd w:id="92"/>
      <w:bookmarkEnd w:id="93"/>
      <w:bookmarkEnd w:id="94"/>
    </w:p>
    <w:p w:rsidR="00E420A2" w:rsidRPr="002D4BC6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95" w:name="_Проект_договора"/>
      <w:bookmarkStart w:id="96" w:name="_Ref305973574"/>
      <w:bookmarkStart w:id="97" w:name="_Ref440272931"/>
      <w:bookmarkStart w:id="98" w:name="_Ref440274025"/>
      <w:bookmarkStart w:id="99" w:name="_Ref440292752"/>
      <w:bookmarkStart w:id="100" w:name="_Toc464120579"/>
      <w:bookmarkEnd w:id="52"/>
      <w:bookmarkEnd w:id="9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9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97"/>
      <w:bookmarkEnd w:id="98"/>
      <w:bookmarkEnd w:id="99"/>
      <w:bookmarkEnd w:id="10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1" w:name="_Toc464120580"/>
      <w:r w:rsidRPr="006238AF">
        <w:t>Проект договора</w:t>
      </w:r>
      <w:bookmarkEnd w:id="10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02" w:name="_Toc439238031"/>
      <w:bookmarkStart w:id="103" w:name="_Toc439238153"/>
      <w:bookmarkStart w:id="104" w:name="_Toc439252705"/>
      <w:bookmarkStart w:id="105" w:name="_Toc439323563"/>
      <w:bookmarkStart w:id="106" w:name="_Toc439323679"/>
      <w:bookmarkStart w:id="107" w:name="_Toc440357077"/>
      <w:bookmarkStart w:id="108" w:name="_Toc440359632"/>
      <w:bookmarkStart w:id="109" w:name="_Toc440632095"/>
      <w:bookmarkStart w:id="110" w:name="_Toc440875916"/>
      <w:bookmarkStart w:id="111" w:name="_Toc441130944"/>
      <w:bookmarkStart w:id="112" w:name="_Toc447269759"/>
      <w:bookmarkStart w:id="113" w:name="_Toc464120581"/>
      <w:r w:rsidRPr="006238AF">
        <w:rPr>
          <w:b w:val="0"/>
        </w:rPr>
        <w:t xml:space="preserve">Проект договора на поставку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14" w:name="_Toc439238032"/>
      <w:bookmarkStart w:id="115" w:name="_Toc439238154"/>
      <w:bookmarkStart w:id="116" w:name="_Toc439252706"/>
      <w:bookmarkStart w:id="117" w:name="_Toc439323564"/>
      <w:bookmarkStart w:id="118" w:name="_Toc439323680"/>
      <w:bookmarkStart w:id="119" w:name="_Toc440357078"/>
      <w:bookmarkStart w:id="120" w:name="_Toc440359633"/>
      <w:bookmarkStart w:id="121" w:name="_Toc440632096"/>
      <w:bookmarkStart w:id="122" w:name="_Toc440875917"/>
      <w:bookmarkStart w:id="123" w:name="_Toc441130945"/>
      <w:bookmarkStart w:id="124" w:name="_Toc447269760"/>
      <w:bookmarkStart w:id="125" w:name="_Toc46412058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5.5</w:t>
      </w:r>
      <w:r w:rsidR="001952D8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6" w:name="_Toc439238033"/>
      <w:bookmarkStart w:id="127" w:name="_Toc439238155"/>
      <w:bookmarkStart w:id="128" w:name="_Toc439252707"/>
      <w:bookmarkStart w:id="129" w:name="_Toc439323565"/>
      <w:bookmarkStart w:id="130" w:name="_Toc439323681"/>
      <w:bookmarkStart w:id="131" w:name="_Toc440357079"/>
      <w:bookmarkStart w:id="132" w:name="_Toc440359634"/>
      <w:bookmarkStart w:id="133" w:name="_Toc440632097"/>
      <w:bookmarkStart w:id="134" w:name="_Toc440875918"/>
      <w:bookmarkStart w:id="135" w:name="_Toc441130946"/>
      <w:bookmarkStart w:id="136" w:name="_Toc447269761"/>
      <w:bookmarkStart w:id="137" w:name="_Toc46412058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64120584"/>
      <w:r w:rsidRPr="003303E9">
        <w:rPr>
          <w:bCs w:val="0"/>
        </w:rPr>
        <w:t>Антикоррупционная оговорка, включаемая в проект договора</w:t>
      </w:r>
      <w:bookmarkEnd w:id="138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9" w:name="_Toc439238157"/>
      <w:bookmarkStart w:id="140" w:name="_Toc439252709"/>
      <w:bookmarkStart w:id="141" w:name="_Toc439323567"/>
      <w:bookmarkStart w:id="142" w:name="_Toc439323683"/>
      <w:bookmarkStart w:id="143" w:name="_Toc440357081"/>
      <w:bookmarkStart w:id="144" w:name="_Toc440359636"/>
      <w:bookmarkStart w:id="145" w:name="_Toc440632099"/>
      <w:bookmarkStart w:id="146" w:name="_Toc440875920"/>
      <w:bookmarkStart w:id="147" w:name="_Toc441130948"/>
      <w:bookmarkStart w:id="148" w:name="_Toc447269763"/>
      <w:bookmarkStart w:id="149" w:name="_Toc46412058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2.2.3</w:t>
      </w:r>
      <w:r w:rsidR="001952D8">
        <w:rPr>
          <w:b w:val="0"/>
        </w:rPr>
        <w:fldChar w:fldCharType="end"/>
      </w:r>
      <w:r w:rsidRPr="003303E9">
        <w:rPr>
          <w:b w:val="0"/>
        </w:rPr>
        <w:t>).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158"/>
      <w:bookmarkStart w:id="151" w:name="_Toc439252710"/>
      <w:bookmarkStart w:id="152" w:name="_Toc439323568"/>
      <w:bookmarkStart w:id="153" w:name="_Toc439323684"/>
      <w:bookmarkStart w:id="154" w:name="_Toc440357082"/>
      <w:bookmarkStart w:id="155" w:name="_Toc440359637"/>
      <w:bookmarkStart w:id="156" w:name="_Toc440632100"/>
      <w:bookmarkStart w:id="157" w:name="_Toc440875921"/>
      <w:bookmarkStart w:id="158" w:name="_Toc441130949"/>
      <w:bookmarkStart w:id="159" w:name="_Toc447269764"/>
      <w:bookmarkStart w:id="160" w:name="_Toc46412058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1" w:name="_Toc439238159"/>
      <w:bookmarkStart w:id="162" w:name="_Toc439252711"/>
      <w:bookmarkStart w:id="163" w:name="_Toc439323569"/>
      <w:bookmarkStart w:id="164" w:name="_Toc439323685"/>
      <w:bookmarkStart w:id="165" w:name="_Ref440270867"/>
      <w:bookmarkStart w:id="166" w:name="_Toc440357083"/>
      <w:bookmarkStart w:id="167" w:name="_Toc440359638"/>
      <w:bookmarkStart w:id="168" w:name="_Toc440632101"/>
      <w:bookmarkStart w:id="169" w:name="_Toc440875922"/>
      <w:bookmarkStart w:id="170" w:name="_Toc441130950"/>
      <w:bookmarkStart w:id="171" w:name="_Toc447269765"/>
      <w:bookmarkStart w:id="172" w:name="_Toc464120587"/>
      <w:r w:rsidRPr="003303E9">
        <w:rPr>
          <w:b w:val="0"/>
        </w:rPr>
        <w:t>Текст Антикоррупционной оговорки: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1.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Контрагенту* известно о том, что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»** реализует требования статьи 13.3. </w:t>
      </w:r>
      <w:proofErr w:type="gramStart"/>
      <w:r w:rsidRPr="00A052DC">
        <w:rPr>
          <w:i/>
          <w:sz w:val="24"/>
          <w:szCs w:val="24"/>
        </w:rPr>
        <w:t>Федерального закона от 25 декабря 2008 года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  <w:proofErr w:type="gramEnd"/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Присоединение к Антикоррупционной хартии российского бизнеса свидетельствует о соответствии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антикоррупционным требованиям международно-правовых стандартов.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Единая вертикально-интегрированная система в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и 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по профилактике коррупционных и иных правонарушений отражена в Едином стратегическом документе - Антикоррупционной политике </w:t>
      </w:r>
      <w:r w:rsidR="000D70B6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и ДЗО </w:t>
      </w:r>
      <w:r w:rsidR="003E170D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(далее - Антикоррупционная политика).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»** при взаимодействии с Контрагентами* ориентированы на установление и сохранение деловых отношений, которые: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 xml:space="preserve">- поддерживают Антикоррупционную политику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и ДЗО </w:t>
      </w:r>
      <w:r w:rsidR="003E170D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ведут деловые отношения в добросовестной и честной манере;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заботятся о собственной репутации;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- демонстрируют поддержку высоким этическим стандартам;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реализуют собственные меры по противодействию коррупции;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участвуют в коллективных антикоррупционных инициативах.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2.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Контрагент*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по адресу: http://www.rosseti.ru/about/anticorruptionpolicy/policy/index.php,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</w:t>
      </w:r>
      <w:proofErr w:type="gramEnd"/>
      <w:r w:rsidRPr="00A052DC">
        <w:rPr>
          <w:i/>
          <w:sz w:val="24"/>
          <w:szCs w:val="24"/>
        </w:rPr>
        <w:t xml:space="preserve">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3.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</w:t>
      </w:r>
      <w:proofErr w:type="gramEnd"/>
      <w:r w:rsidRPr="00A052DC">
        <w:rPr>
          <w:rFonts w:ascii="Times New Roman" w:hAnsi="Times New Roman"/>
          <w:i/>
          <w:sz w:val="24"/>
        </w:rPr>
        <w:t xml:space="preserve"> </w:t>
      </w:r>
      <w:proofErr w:type="gramStart"/>
      <w:r w:rsidRPr="00A052DC">
        <w:rPr>
          <w:rFonts w:ascii="Times New Roman" w:hAnsi="Times New Roman"/>
          <w:i/>
          <w:sz w:val="24"/>
        </w:rPr>
        <w:t xml:space="preserve">имени юридического 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A052DC">
        <w:rPr>
          <w:rFonts w:ascii="Times New Roman" w:hAnsi="Times New Roman"/>
          <w:i/>
          <w:sz w:val="24"/>
        </w:rPr>
        <w:t>КоАКП</w:t>
      </w:r>
      <w:proofErr w:type="spellEnd"/>
      <w:r w:rsidRPr="00A052DC">
        <w:rPr>
          <w:rFonts w:ascii="Times New Roman" w:hAnsi="Times New Roman"/>
          <w:i/>
          <w:sz w:val="24"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A052DC">
        <w:rPr>
          <w:i/>
          <w:sz w:val="24"/>
          <w:szCs w:val="24"/>
          <w:lang w:val="en-US"/>
        </w:rPr>
        <w:t> </w:t>
      </w:r>
      <w:r w:rsidRPr="00A052DC">
        <w:rPr>
          <w:i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 (Контрагента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</w:t>
      </w:r>
      <w:proofErr w:type="gramEnd"/>
      <w:r w:rsidRPr="00A052DC">
        <w:rPr>
          <w:i/>
          <w:sz w:val="24"/>
          <w:szCs w:val="24"/>
        </w:rPr>
        <w:t xml:space="preserve"> </w:t>
      </w:r>
      <w:proofErr w:type="gramStart"/>
      <w:r w:rsidRPr="00A052DC">
        <w:rPr>
          <w:i/>
          <w:sz w:val="24"/>
          <w:szCs w:val="24"/>
        </w:rPr>
        <w:t>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»).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Под действиями работника, осуществляемыми в пользу стимулирующей его стороны (Контрагент или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»), понимаются: 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каких-либо гарантий;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ускорение существующих процедур;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Контрагентом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4.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В случае возникновения у Контрагента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подозрений, что произошло или может произойти нарушение каких-либо положений Статьи 1, Статьи 2 и Статьи 3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обязуется уведомить другую Сторону в </w:t>
      </w:r>
      <w:r w:rsidRPr="00673FC7">
        <w:rPr>
          <w:rFonts w:ascii="Times New Roman" w:hAnsi="Times New Roman"/>
          <w:i/>
          <w:sz w:val="24"/>
        </w:rPr>
        <w:t>письменной</w:t>
      </w:r>
      <w:r w:rsidR="00452139">
        <w:rPr>
          <w:rFonts w:ascii="Times New Roman" w:hAnsi="Times New Roman"/>
          <w:i/>
          <w:sz w:val="24"/>
        </w:rPr>
        <w:t xml:space="preserve"> </w:t>
      </w:r>
      <w:r w:rsidRPr="00673FC7">
        <w:rPr>
          <w:rFonts w:ascii="Times New Roman" w:hAnsi="Times New Roman"/>
          <w:i/>
          <w:sz w:val="24"/>
        </w:rPr>
        <w:t>форме. После письменного уведомления, Контрагент и/или ПАО «</w:t>
      </w:r>
      <w:proofErr w:type="spellStart"/>
      <w:r w:rsidRPr="00673FC7">
        <w:rPr>
          <w:rFonts w:ascii="Times New Roman" w:hAnsi="Times New Roman"/>
          <w:i/>
          <w:sz w:val="24"/>
        </w:rPr>
        <w:t>Россет</w:t>
      </w:r>
      <w:r w:rsidRPr="00A052DC">
        <w:rPr>
          <w:rFonts w:ascii="Times New Roman" w:hAnsi="Times New Roman"/>
          <w:i/>
          <w:sz w:val="24"/>
        </w:rPr>
        <w:t>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 приостановить исполнение Договора до получения подтверждения, что нарушения не произошло или не произойдет.</w:t>
      </w:r>
      <w:r w:rsidRPr="00A052DC">
        <w:rPr>
          <w:rFonts w:ascii="Times New Roman" w:hAnsi="Times New Roman"/>
          <w:b/>
          <w:bCs/>
          <w:i/>
          <w:sz w:val="24"/>
        </w:rPr>
        <w:t xml:space="preserve"> </w:t>
      </w:r>
      <w:r w:rsidRPr="00A052DC">
        <w:rPr>
          <w:rFonts w:ascii="Times New Roman" w:hAnsi="Times New Roman"/>
          <w:bCs/>
          <w:i/>
          <w:sz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A052DC">
        <w:rPr>
          <w:rFonts w:ascii="Times New Roman" w:hAnsi="Times New Roman"/>
          <w:bCs/>
          <w:i/>
          <w:sz w:val="24"/>
        </w:rPr>
        <w:t>с даты направления</w:t>
      </w:r>
      <w:proofErr w:type="gramEnd"/>
      <w:r w:rsidRPr="00A052DC">
        <w:rPr>
          <w:rFonts w:ascii="Times New Roman" w:hAnsi="Times New Roman"/>
          <w:bCs/>
          <w:i/>
          <w:sz w:val="24"/>
        </w:rPr>
        <w:t xml:space="preserve"> письменного уведомления.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b/>
          <w:bCs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письменном уведомлении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Контрагентом и/или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его аффилированными лицами, работниками или посредниками.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5.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случае нарушения Контрагентом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Контрагент 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</w:t>
      </w:r>
      <w:proofErr w:type="gramEnd"/>
      <w:r w:rsidRPr="00A052DC">
        <w:rPr>
          <w:rFonts w:ascii="Times New Roman" w:hAnsi="Times New Roman"/>
          <w:i/>
          <w:sz w:val="24"/>
        </w:rPr>
        <w:t xml:space="preserve"> расторгнуть Договор в одностороннем порядке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Государственная политика в области развития партнерства государства и бизнеса по противодействию коррупции реализуется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руководством страны.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sz w:val="24"/>
        </w:rPr>
      </w:pP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>______________________________________________________________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*Наименование контрагента указывается в соответствии с договором (например, подрядчик, исполнитель, поставщик и пр.).</w:t>
      </w: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 xml:space="preserve">** </w:t>
      </w:r>
      <w:r w:rsidRPr="00A052DC">
        <w:rPr>
          <w:i/>
          <w:sz w:val="24"/>
          <w:szCs w:val="24"/>
        </w:rPr>
        <w:t>Указывается наименование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73" w:name="_Ref303622434"/>
      <w:bookmarkStart w:id="174" w:name="_Ref303624273"/>
      <w:bookmarkStart w:id="175" w:name="_Ref303682476"/>
      <w:bookmarkStart w:id="176" w:name="_Ref303683017"/>
      <w:bookmarkEnd w:id="173"/>
      <w:bookmarkEnd w:id="174"/>
      <w:bookmarkEnd w:id="175"/>
      <w:bookmarkEnd w:id="176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77" w:name="_Ref303711222"/>
      <w:bookmarkStart w:id="178" w:name="_Ref311232052"/>
      <w:bookmarkStart w:id="179" w:name="_Toc46412058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77"/>
      <w:r w:rsidR="00D51A0B" w:rsidRPr="00E71A48">
        <w:rPr>
          <w:szCs w:val="24"/>
        </w:rPr>
        <w:t>Заявок</w:t>
      </w:r>
      <w:bookmarkEnd w:id="178"/>
      <w:bookmarkEnd w:id="179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0" w:name="_Toc46412058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80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81" w:name="_Toc439323688"/>
      <w:bookmarkStart w:id="182" w:name="_Toc440357086"/>
      <w:bookmarkStart w:id="183" w:name="_Toc440359641"/>
      <w:bookmarkStart w:id="184" w:name="_Toc440632104"/>
      <w:bookmarkStart w:id="185" w:name="_Toc440875925"/>
      <w:bookmarkStart w:id="186" w:name="_Toc441130953"/>
      <w:bookmarkStart w:id="187" w:name="_Toc447269768"/>
      <w:bookmarkStart w:id="188" w:name="_Toc46412059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982C2C">
        <w:fldChar w:fldCharType="begin"/>
      </w:r>
      <w:r w:rsidR="00982C2C">
        <w:instrText xml:space="preserve"> REF _Ref305973033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3.2</w:t>
      </w:r>
      <w:r w:rsidR="00982C2C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982C2C">
        <w:fldChar w:fldCharType="begin"/>
      </w:r>
      <w:r w:rsidR="00982C2C">
        <w:instrText xml:space="preserve"> REF _Ref305973147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89" w:name="__RefNumPara__828_922829174"/>
      <w:bookmarkEnd w:id="189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982C2C">
        <w:fldChar w:fldCharType="begin"/>
      </w:r>
      <w:r w:rsidR="00982C2C">
        <w:instrText xml:space="preserve"> REF _Ref305973214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</w:t>
      </w:r>
      <w:r w:rsidR="00982C2C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_Ref303683883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3.5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0" w:name="__RefNumPara__832_922829174"/>
      <w:bookmarkEnd w:id="190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_Ref305973250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3.5</w:t>
      </w:r>
      <w:r w:rsidR="00E418BB">
        <w:t>.1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1" w:name="__RefNumPara__834_922829174"/>
      <w:bookmarkEnd w:id="191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982C2C">
        <w:fldChar w:fldCharType="begin"/>
      </w:r>
      <w:r w:rsidR="00982C2C">
        <w:instrText xml:space="preserve"> REF _Ref303250967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3.7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2" w:name="__RefNumPara__836_922829174"/>
      <w:bookmarkEnd w:id="192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982C2C">
        <w:fldChar w:fldCharType="begin"/>
      </w:r>
      <w:r w:rsidR="00982C2C">
        <w:instrText xml:space="preserve"> REF _Ref303681924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3.8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_Ref303683929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3.10</w:t>
      </w:r>
      <w:r w:rsidR="00982C2C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D15381">
        <w:rPr>
          <w:bCs w:val="0"/>
          <w:sz w:val="24"/>
          <w:szCs w:val="24"/>
        </w:rPr>
        <w:t>Участника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982C2C">
        <w:fldChar w:fldCharType="begin"/>
      </w:r>
      <w:r w:rsidR="00982C2C">
        <w:instrText xml:space="preserve"> REF _Ref306140410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3.11</w:t>
      </w:r>
      <w:r w:rsidR="00982C2C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982C2C">
        <w:fldChar w:fldCharType="begin"/>
      </w:r>
      <w:r w:rsidR="00982C2C">
        <w:instrText xml:space="preserve"> REF _Ref306140451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3.12</w:t>
      </w:r>
      <w:r w:rsidR="00982C2C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193" w:name="_Toc439323689"/>
      <w:bookmarkStart w:id="194" w:name="_Toc440357087"/>
      <w:bookmarkStart w:id="195" w:name="_Toc440359642"/>
      <w:bookmarkStart w:id="196" w:name="_Toc440632105"/>
      <w:bookmarkStart w:id="197" w:name="_Toc440875926"/>
      <w:bookmarkStart w:id="198" w:name="_Toc441130954"/>
      <w:bookmarkStart w:id="199" w:name="_Toc447269769"/>
      <w:bookmarkStart w:id="200" w:name="_Toc46412059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DA140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продлении срока подачи Заявок – не позднее 1 дня со дня принятия решения о </w:t>
      </w:r>
      <w:r w:rsidRPr="00DA1402">
        <w:rPr>
          <w:sz w:val="24"/>
          <w:szCs w:val="24"/>
          <w:lang w:eastAsia="ru-RU"/>
        </w:rPr>
        <w:t>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A1402">
        <w:rPr>
          <w:sz w:val="24"/>
          <w:szCs w:val="24"/>
          <w:lang w:eastAsia="ru-RU"/>
        </w:rPr>
        <w:t>П</w:t>
      </w:r>
      <w:r w:rsidR="0099066F" w:rsidRPr="00DA1402">
        <w:rPr>
          <w:sz w:val="24"/>
          <w:szCs w:val="24"/>
          <w:lang w:eastAsia="ru-RU"/>
        </w:rPr>
        <w:t xml:space="preserve">ротоколы, составляемые </w:t>
      </w:r>
      <w:r w:rsidR="0099066F" w:rsidRPr="007252E9">
        <w:rPr>
          <w:sz w:val="24"/>
          <w:szCs w:val="24"/>
          <w:lang w:eastAsia="ru-RU"/>
        </w:rPr>
        <w:t xml:space="preserve">в процессе проведения </w:t>
      </w:r>
      <w:r w:rsidRPr="007252E9">
        <w:rPr>
          <w:sz w:val="24"/>
          <w:szCs w:val="24"/>
          <w:lang w:eastAsia="ru-RU"/>
        </w:rPr>
        <w:t>З</w:t>
      </w:r>
      <w:r w:rsidR="0089163E" w:rsidRPr="007252E9">
        <w:rPr>
          <w:sz w:val="24"/>
          <w:szCs w:val="24"/>
          <w:lang w:eastAsia="ru-RU"/>
        </w:rPr>
        <w:t xml:space="preserve">апроса предложений </w:t>
      </w:r>
      <w:r w:rsidR="0099066F" w:rsidRPr="007252E9">
        <w:rPr>
          <w:sz w:val="24"/>
          <w:szCs w:val="24"/>
          <w:lang w:eastAsia="ru-RU"/>
        </w:rPr>
        <w:t xml:space="preserve">и </w:t>
      </w:r>
      <w:r w:rsidR="00DA1402" w:rsidRPr="007252E9">
        <w:rPr>
          <w:sz w:val="24"/>
          <w:szCs w:val="24"/>
        </w:rPr>
        <w:t xml:space="preserve">подписанные членами </w:t>
      </w:r>
      <w:r w:rsidR="002946EF" w:rsidRPr="007252E9">
        <w:rPr>
          <w:sz w:val="24"/>
          <w:szCs w:val="24"/>
          <w:lang w:eastAsia="ru-RU"/>
        </w:rPr>
        <w:t xml:space="preserve">Закупочной </w:t>
      </w:r>
      <w:r w:rsidR="0099066F" w:rsidRPr="007252E9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7252E9">
        <w:rPr>
          <w:sz w:val="24"/>
          <w:szCs w:val="24"/>
          <w:lang w:eastAsia="ru-RU"/>
        </w:rPr>
        <w:t>П</w:t>
      </w:r>
      <w:r w:rsidR="0099066F" w:rsidRPr="007252E9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Ref303250835"/>
      <w:bookmarkStart w:id="202" w:name="_Ref305973033"/>
      <w:bookmarkStart w:id="203" w:name="_Toc464120592"/>
      <w:bookmarkStart w:id="20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01"/>
      <w:r w:rsidRPr="00E71A48">
        <w:t xml:space="preserve"> по запросу предложений</w:t>
      </w:r>
      <w:bookmarkEnd w:id="202"/>
      <w:bookmarkEnd w:id="20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982C2C">
        <w:fldChar w:fldCharType="begin"/>
      </w:r>
      <w:r w:rsidR="00982C2C">
        <w:instrText xml:space="preserve"> REF _Ref302563524 \n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1.1.1</w:t>
      </w:r>
      <w:r w:rsidR="00982C2C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5" w:name="__RefNumPara__444_922829174"/>
      <w:bookmarkStart w:id="206" w:name="_Ref191386216"/>
      <w:bookmarkStart w:id="207" w:name="_Ref305973147"/>
      <w:bookmarkStart w:id="208" w:name="_Toc464120593"/>
      <w:bookmarkEnd w:id="204"/>
      <w:bookmarkEnd w:id="205"/>
      <w:r w:rsidRPr="00E71A48">
        <w:lastRenderedPageBreak/>
        <w:t xml:space="preserve">Подготовка </w:t>
      </w:r>
      <w:bookmarkEnd w:id="206"/>
      <w:r w:rsidRPr="00E71A48">
        <w:t>Заявок</w:t>
      </w:r>
      <w:bookmarkEnd w:id="207"/>
      <w:bookmarkEnd w:id="20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09" w:name="_Ref306114638"/>
      <w:bookmarkStart w:id="210" w:name="_Toc440357090"/>
      <w:bookmarkStart w:id="211" w:name="_Toc440359645"/>
      <w:bookmarkStart w:id="212" w:name="_Toc440632108"/>
      <w:bookmarkStart w:id="213" w:name="_Toc440875929"/>
      <w:bookmarkStart w:id="214" w:name="_Toc441130957"/>
      <w:bookmarkStart w:id="215" w:name="_Toc447269772"/>
      <w:bookmarkStart w:id="216" w:name="_Toc46412059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717F60" w:rsidRPr="00E71A48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Письмо о подаче </w:t>
      </w:r>
      <w:r w:rsidRPr="006A1B1E">
        <w:rPr>
          <w:bCs w:val="0"/>
          <w:spacing w:val="-1"/>
          <w:sz w:val="24"/>
          <w:szCs w:val="24"/>
        </w:rPr>
        <w:t>оферты по форме и в соответствии с инструкциями,</w:t>
      </w:r>
      <w:r w:rsidRPr="006A1B1E">
        <w:rPr>
          <w:bCs w:val="0"/>
          <w:sz w:val="24"/>
          <w:szCs w:val="24"/>
        </w:rPr>
        <w:t xml:space="preserve"> приведенными в </w:t>
      </w:r>
      <w:r w:rsidRPr="007252E9">
        <w:rPr>
          <w:bCs w:val="0"/>
          <w:sz w:val="24"/>
          <w:szCs w:val="24"/>
        </w:rPr>
        <w:t xml:space="preserve">настоящей документации по запросу предложений </w:t>
      </w:r>
      <w:r w:rsidRPr="007252E9">
        <w:rPr>
          <w:bCs w:val="0"/>
          <w:spacing w:val="-2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5.1</w:t>
      </w:r>
      <w:r w:rsidR="00982C2C">
        <w:fldChar w:fldCharType="end"/>
      </w:r>
      <w:r w:rsidR="00D80639" w:rsidRPr="007252E9">
        <w:rPr>
          <w:bCs w:val="0"/>
          <w:sz w:val="24"/>
          <w:szCs w:val="24"/>
          <w:lang w:eastAsia="ru-RU"/>
        </w:rPr>
        <w:t>)</w:t>
      </w:r>
      <w:r w:rsidR="00B71B9D" w:rsidRPr="007252E9">
        <w:rPr>
          <w:bCs w:val="0"/>
          <w:sz w:val="24"/>
          <w:szCs w:val="24"/>
          <w:lang w:eastAsia="ru-RU"/>
        </w:rPr>
        <w:t>;</w:t>
      </w:r>
    </w:p>
    <w:p w:rsidR="00B71B9D" w:rsidRPr="007252E9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Сводную таблицу стоимости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252E9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7252E9">
        <w:rPr>
          <w:bCs w:val="0"/>
          <w:sz w:val="24"/>
          <w:szCs w:val="24"/>
        </w:rPr>
        <w:t xml:space="preserve">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_Ref440271072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5.2</w:t>
      </w:r>
      <w:r w:rsidR="00982C2C">
        <w:fldChar w:fldCharType="end"/>
      </w:r>
      <w:r w:rsidRPr="007252E9">
        <w:rPr>
          <w:bCs w:val="0"/>
          <w:sz w:val="24"/>
          <w:szCs w:val="24"/>
        </w:rPr>
        <w:t>);</w:t>
      </w:r>
    </w:p>
    <w:p w:rsidR="00717F60" w:rsidRPr="007252E9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7252E9">
        <w:rPr>
          <w:sz w:val="24"/>
          <w:szCs w:val="24"/>
        </w:rPr>
        <w:t>Документации</w:t>
      </w:r>
      <w:r w:rsidR="00DA6907" w:rsidRPr="007252E9">
        <w:rPr>
          <w:bCs w:val="0"/>
          <w:spacing w:val="-1"/>
          <w:sz w:val="24"/>
          <w:szCs w:val="24"/>
        </w:rPr>
        <w:t xml:space="preserve"> </w:t>
      </w:r>
      <w:r w:rsidR="00E17CEB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E17CEB" w:rsidRPr="007252E9">
        <w:rPr>
          <w:bCs w:val="0"/>
          <w:spacing w:val="-1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_Ref440270984 \r \h  \* MERGEFORMAT </w:instrText>
      </w:r>
      <w:r w:rsidR="00982C2C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5.10</w:t>
      </w:r>
      <w:r w:rsidR="00982C2C">
        <w:fldChar w:fldCharType="end"/>
      </w:r>
      <w:r w:rsidR="00DA6907" w:rsidRPr="007252E9">
        <w:rPr>
          <w:bCs w:val="0"/>
          <w:spacing w:val="-1"/>
          <w:sz w:val="24"/>
          <w:szCs w:val="24"/>
        </w:rPr>
        <w:t>)</w:t>
      </w:r>
      <w:r w:rsidR="00E17CEB" w:rsidRPr="007252E9">
        <w:rPr>
          <w:bCs w:val="0"/>
          <w:spacing w:val="-1"/>
          <w:sz w:val="24"/>
          <w:szCs w:val="24"/>
        </w:rPr>
        <w:t>;</w:t>
      </w:r>
      <w:r w:rsidR="00F030B1" w:rsidRPr="007252E9">
        <w:rPr>
          <w:bCs w:val="0"/>
          <w:spacing w:val="-1"/>
          <w:sz w:val="24"/>
          <w:szCs w:val="24"/>
        </w:rPr>
        <w:t xml:space="preserve"> </w:t>
      </w:r>
    </w:p>
    <w:p w:rsidR="00717F60" w:rsidRPr="007252E9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График </w:t>
      </w:r>
      <w:r w:rsidR="00F030B1" w:rsidRPr="007252E9">
        <w:rPr>
          <w:bCs w:val="0"/>
          <w:sz w:val="24"/>
          <w:szCs w:val="24"/>
        </w:rPr>
        <w:t xml:space="preserve">выполнения </w:t>
      </w:r>
      <w:r w:rsidR="00512B0F" w:rsidRPr="007252E9">
        <w:rPr>
          <w:bCs w:val="0"/>
          <w:sz w:val="24"/>
          <w:szCs w:val="24"/>
        </w:rPr>
        <w:t>поставок</w:t>
      </w:r>
      <w:r w:rsidR="006561C2" w:rsidRPr="007252E9">
        <w:rPr>
          <w:bCs w:val="0"/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по</w:t>
      </w:r>
      <w:r w:rsidR="00717F60" w:rsidRPr="007252E9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="00717F60"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717F60"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_Ref440271036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5.4</w:t>
      </w:r>
      <w:r w:rsidR="00982C2C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420F24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а требованиям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(подраздел</w:t>
      </w:r>
      <w:r w:rsidR="00420F24"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_Ref191386407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3.3.8</w:t>
      </w:r>
      <w:r w:rsidR="00982C2C">
        <w:fldChar w:fldCharType="end"/>
      </w:r>
      <w:r w:rsidR="00FF4BD0" w:rsidRPr="007252E9">
        <w:rPr>
          <w:bCs w:val="0"/>
          <w:sz w:val="24"/>
          <w:szCs w:val="24"/>
        </w:rPr>
        <w:t>)</w:t>
      </w:r>
      <w:r w:rsidR="00B71B9D" w:rsidRPr="007252E9">
        <w:rPr>
          <w:bCs w:val="0"/>
          <w:sz w:val="24"/>
          <w:szCs w:val="24"/>
        </w:rPr>
        <w:t>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7252E9">
        <w:rPr>
          <w:bCs w:val="0"/>
          <w:sz w:val="24"/>
          <w:szCs w:val="24"/>
        </w:rPr>
        <w:t>Договор</w:t>
      </w:r>
      <w:r w:rsidRPr="007252E9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_Ref93264992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5.5</w:t>
      </w:r>
      <w:r w:rsidR="00982C2C">
        <w:fldChar w:fldCharType="end"/>
      </w:r>
      <w:r w:rsidR="00B71B9D" w:rsidRPr="007252E9">
        <w:rPr>
          <w:bCs w:val="0"/>
          <w:sz w:val="24"/>
          <w:szCs w:val="24"/>
        </w:rPr>
        <w:t>);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7252E9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7" w:name="_Ref303683384"/>
      <w:r w:rsidRPr="007252E9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7252E9">
        <w:rPr>
          <w:bCs w:val="0"/>
          <w:sz w:val="24"/>
          <w:szCs w:val="24"/>
        </w:rPr>
        <w:t>:</w:t>
      </w:r>
      <w:bookmarkEnd w:id="217"/>
    </w:p>
    <w:p w:rsidR="00717F60" w:rsidRPr="007252E9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Письмо о подаче оферты (</w:t>
      </w:r>
      <w:r w:rsidR="00A154B7" w:rsidRPr="007252E9">
        <w:rPr>
          <w:bCs w:val="0"/>
          <w:spacing w:val="-2"/>
          <w:sz w:val="24"/>
          <w:szCs w:val="24"/>
        </w:rPr>
        <w:t>под</w:t>
      </w:r>
      <w:r w:rsidR="00A154B7" w:rsidRPr="007252E9">
        <w:rPr>
          <w:bCs w:val="0"/>
          <w:sz w:val="24"/>
          <w:szCs w:val="24"/>
        </w:rPr>
        <w:t>раздел</w:t>
      </w:r>
      <w:r w:rsidR="00F86B89" w:rsidRPr="007252E9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5.1</w:t>
      </w:r>
      <w:r w:rsidR="00982C2C">
        <w:fldChar w:fldCharType="end"/>
      </w:r>
      <w:r w:rsidRPr="007252E9">
        <w:rPr>
          <w:bCs w:val="0"/>
          <w:sz w:val="24"/>
          <w:szCs w:val="24"/>
        </w:rPr>
        <w:t>);</w:t>
      </w:r>
    </w:p>
    <w:p w:rsidR="00D6398A" w:rsidRPr="007252E9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7252E9">
        <w:rPr>
          <w:sz w:val="24"/>
          <w:szCs w:val="24"/>
        </w:rPr>
        <w:t xml:space="preserve">Антикоррупционные обязательства (подраздел </w:t>
      </w:r>
      <w:r w:rsidR="00982C2C">
        <w:fldChar w:fldCharType="begin"/>
      </w:r>
      <w:r w:rsidR="00982C2C">
        <w:instrText xml:space="preserve"> REF _Ref440271964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5.1.3</w:t>
      </w:r>
      <w:r w:rsidR="00982C2C">
        <w:fldChar w:fldCharType="end"/>
      </w:r>
      <w:r w:rsidRPr="007252E9">
        <w:rPr>
          <w:sz w:val="24"/>
          <w:szCs w:val="24"/>
        </w:rPr>
        <w:t>);</w:t>
      </w:r>
    </w:p>
    <w:p w:rsidR="00F463E8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Докумен</w:t>
      </w:r>
      <w:proofErr w:type="gramStart"/>
      <w:r w:rsidRPr="007252E9">
        <w:rPr>
          <w:sz w:val="24"/>
          <w:szCs w:val="24"/>
        </w:rPr>
        <w:t>т(</w:t>
      </w:r>
      <w:proofErr w:type="gramEnd"/>
      <w:r w:rsidRPr="007252E9">
        <w:rPr>
          <w:sz w:val="24"/>
          <w:szCs w:val="24"/>
        </w:rPr>
        <w:t xml:space="preserve">ы) в соответствии с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_Ref440279062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б)</w:t>
      </w:r>
      <w:r w:rsidR="00982C2C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B30304" w:rsidRPr="007252E9">
        <w:rPr>
          <w:sz w:val="24"/>
          <w:szCs w:val="24"/>
        </w:rPr>
        <w:t>3.3.8.3</w:t>
      </w:r>
      <w:r w:rsidR="00982C2C">
        <w:fldChar w:fldCharType="end"/>
      </w:r>
      <w:r w:rsidR="00F463E8" w:rsidRPr="007252E9">
        <w:rPr>
          <w:sz w:val="24"/>
          <w:szCs w:val="24"/>
        </w:rPr>
        <w:t>;</w:t>
      </w:r>
    </w:p>
    <w:p w:rsidR="00D6398A" w:rsidRPr="00CF7D45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Техническое предложение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5.3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), </w:t>
      </w:r>
      <w:r w:rsidRPr="007252E9">
        <w:rPr>
          <w:sz w:val="24"/>
          <w:szCs w:val="24"/>
        </w:rPr>
        <w:t>свидетельства производителей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_Ref440275030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5.10</w:t>
      </w:r>
      <w:r w:rsidR="00982C2C">
        <w:fldChar w:fldCharType="end"/>
      </w:r>
      <w:r w:rsidRPr="007252E9">
        <w:rPr>
          <w:sz w:val="24"/>
          <w:szCs w:val="24"/>
        </w:rPr>
        <w:t xml:space="preserve">) </w:t>
      </w:r>
      <w:r w:rsidRPr="007252E9">
        <w:rPr>
          <w:bCs w:val="0"/>
          <w:spacing w:val="-1"/>
          <w:sz w:val="24"/>
          <w:szCs w:val="24"/>
        </w:rPr>
        <w:t>либо копии дилерских договоров</w:t>
      </w:r>
      <w:r w:rsidRPr="007252E9">
        <w:rPr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оформляются отдельным</w:t>
      </w:r>
      <w:r w:rsidRPr="00CF7D45">
        <w:rPr>
          <w:bCs w:val="0"/>
          <w:sz w:val="24"/>
          <w:szCs w:val="24"/>
        </w:rPr>
        <w:t xml:space="preserve"> архивом «Техническое предложение Участник</w:t>
      </w:r>
      <w:r>
        <w:rPr>
          <w:bCs w:val="0"/>
          <w:sz w:val="24"/>
          <w:szCs w:val="24"/>
        </w:rPr>
        <w:t>а __________»;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Сводная таблица стоимости </w:t>
      </w:r>
      <w:r w:rsidRPr="009A70A4">
        <w:rPr>
          <w:bCs w:val="0"/>
          <w:sz w:val="24"/>
          <w:szCs w:val="24"/>
        </w:rPr>
        <w:t>поставок</w:t>
      </w:r>
      <w:r w:rsidRPr="003E170D">
        <w:rPr>
          <w:bCs w:val="0"/>
          <w:sz w:val="24"/>
          <w:szCs w:val="24"/>
        </w:rPr>
        <w:t xml:space="preserve"> </w:t>
      </w:r>
      <w:r w:rsidRPr="00F958E8">
        <w:rPr>
          <w:bCs w:val="0"/>
          <w:sz w:val="24"/>
          <w:szCs w:val="24"/>
        </w:rPr>
        <w:t>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_Ref440274913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5.2</w:t>
      </w:r>
      <w:r w:rsidR="00982C2C">
        <w:fldChar w:fldCharType="end"/>
      </w:r>
      <w:r w:rsidRPr="00F958E8">
        <w:rPr>
          <w:bCs w:val="0"/>
          <w:sz w:val="24"/>
          <w:szCs w:val="24"/>
        </w:rPr>
        <w:t>);</w:t>
      </w:r>
    </w:p>
    <w:p w:rsidR="00D6398A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График выполнения поставок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_Ref440274902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5.4</w:t>
      </w:r>
      <w:r w:rsidR="00982C2C">
        <w:fldChar w:fldCharType="end"/>
      </w:r>
      <w:r>
        <w:rPr>
          <w:bCs w:val="0"/>
          <w:sz w:val="24"/>
          <w:szCs w:val="24"/>
        </w:rPr>
        <w:t>);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Протокол разногласий к проекту Договора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_Ref93264992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5.5</w:t>
      </w:r>
      <w:r w:rsidR="00982C2C">
        <w:fldChar w:fldCharType="end"/>
      </w:r>
      <w:r w:rsidRPr="00F958E8">
        <w:rPr>
          <w:bCs w:val="0"/>
          <w:sz w:val="24"/>
          <w:szCs w:val="24"/>
          <w:lang w:eastAsia="ru-RU"/>
        </w:rPr>
        <w:t>)</w:t>
      </w:r>
      <w:r>
        <w:rPr>
          <w:bCs w:val="0"/>
          <w:sz w:val="24"/>
          <w:szCs w:val="24"/>
        </w:rPr>
        <w:t>;</w:t>
      </w:r>
    </w:p>
    <w:p w:rsidR="0040431D" w:rsidRPr="001174C4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174C4">
        <w:rPr>
          <w:bCs w:val="0"/>
          <w:sz w:val="24"/>
          <w:szCs w:val="24"/>
        </w:rPr>
        <w:t>Анкета Участника запроса предложений (</w:t>
      </w:r>
      <w:r w:rsidRPr="001174C4">
        <w:rPr>
          <w:bCs w:val="0"/>
          <w:spacing w:val="-2"/>
          <w:sz w:val="24"/>
          <w:szCs w:val="24"/>
        </w:rPr>
        <w:t>под</w:t>
      </w:r>
      <w:r w:rsidRPr="001174C4">
        <w:rPr>
          <w:bCs w:val="0"/>
          <w:sz w:val="24"/>
          <w:szCs w:val="24"/>
        </w:rPr>
        <w:t>раздел</w:t>
      </w:r>
      <w:r w:rsidRPr="001174C4">
        <w:rPr>
          <w:bCs w:val="0"/>
          <w:sz w:val="24"/>
          <w:szCs w:val="24"/>
          <w:lang w:eastAsia="ru-RU"/>
        </w:rPr>
        <w:t xml:space="preserve"> </w:t>
      </w:r>
      <w:r w:rsidR="001952D8">
        <w:fldChar w:fldCharType="begin"/>
      </w:r>
      <w:r>
        <w:rPr>
          <w:bCs w:val="0"/>
          <w:sz w:val="24"/>
          <w:szCs w:val="24"/>
          <w:lang w:eastAsia="ru-RU"/>
        </w:rPr>
        <w:instrText xml:space="preserve"> REF _Ref444164229 \r \h </w:instrText>
      </w:r>
      <w:r w:rsidR="001952D8">
        <w:fldChar w:fldCharType="separate"/>
      </w:r>
      <w:r w:rsidR="00E418BB">
        <w:rPr>
          <w:bCs w:val="0"/>
          <w:sz w:val="24"/>
          <w:szCs w:val="24"/>
          <w:lang w:eastAsia="ru-RU"/>
        </w:rPr>
        <w:t>5.6.1</w:t>
      </w:r>
      <w:r w:rsidR="001952D8">
        <w:fldChar w:fldCharType="end"/>
      </w:r>
      <w:r w:rsidRPr="001174C4">
        <w:rPr>
          <w:bCs w:val="0"/>
          <w:sz w:val="24"/>
          <w:szCs w:val="24"/>
        </w:rPr>
        <w:t xml:space="preserve">) </w:t>
      </w:r>
      <w:r w:rsidRPr="001174C4">
        <w:rPr>
          <w:sz w:val="24"/>
          <w:szCs w:val="24"/>
        </w:rPr>
        <w:t xml:space="preserve">с </w:t>
      </w:r>
      <w:r w:rsidRPr="001174C4">
        <w:rPr>
          <w:bCs w:val="0"/>
          <w:sz w:val="24"/>
          <w:szCs w:val="24"/>
        </w:rPr>
        <w:t xml:space="preserve">приложением </w:t>
      </w:r>
      <w:proofErr w:type="gramStart"/>
      <w:r w:rsidRPr="001174C4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1174C4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1174C4">
        <w:rPr>
          <w:bCs w:val="0"/>
          <w:sz w:val="24"/>
          <w:szCs w:val="24"/>
        </w:rPr>
        <w:t>Word</w:t>
      </w:r>
      <w:proofErr w:type="spellEnd"/>
      <w:r w:rsidRPr="001174C4">
        <w:rPr>
          <w:bCs w:val="0"/>
          <w:sz w:val="24"/>
          <w:szCs w:val="24"/>
        </w:rPr>
        <w:t>;</w:t>
      </w:r>
    </w:p>
    <w:p w:rsidR="0040431D" w:rsidRPr="007252E9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1174C4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1952D8">
        <w:fldChar w:fldCharType="begin"/>
      </w:r>
      <w:r>
        <w:rPr>
          <w:sz w:val="24"/>
          <w:szCs w:val="24"/>
        </w:rPr>
        <w:instrText xml:space="preserve"> REF _Ref444164241 \r \h </w:instrText>
      </w:r>
      <w:r w:rsidR="001952D8">
        <w:fldChar w:fldCharType="separate"/>
      </w:r>
      <w:r w:rsidR="00E418BB">
        <w:rPr>
          <w:sz w:val="24"/>
          <w:szCs w:val="24"/>
        </w:rPr>
        <w:t>5.6.2</w:t>
      </w:r>
      <w:r w:rsidR="001952D8">
        <w:fldChar w:fldCharType="end"/>
      </w:r>
      <w:r>
        <w:rPr>
          <w:sz w:val="24"/>
          <w:szCs w:val="24"/>
        </w:rPr>
        <w:t xml:space="preserve">) – </w:t>
      </w:r>
      <w:r w:rsidRPr="001174C4">
        <w:rPr>
          <w:sz w:val="24"/>
          <w:szCs w:val="24"/>
        </w:rPr>
        <w:t xml:space="preserve">предоставляется только </w:t>
      </w:r>
      <w:r w:rsidRPr="00D6398A">
        <w:rPr>
          <w:sz w:val="24"/>
          <w:szCs w:val="24"/>
        </w:rPr>
        <w:t xml:space="preserve">теми Участниками/членами Коллективного участника, которые </w:t>
      </w:r>
      <w:r w:rsidRPr="007252E9">
        <w:rPr>
          <w:sz w:val="24"/>
          <w:szCs w:val="24"/>
        </w:rPr>
        <w:t>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6398A" w:rsidRPr="007252E9">
        <w:rPr>
          <w:bCs w:val="0"/>
          <w:sz w:val="24"/>
          <w:szCs w:val="24"/>
        </w:rPr>
        <w:t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</w:t>
      </w:r>
      <w:proofErr w:type="gramEnd"/>
      <w:r w:rsidR="00D6398A" w:rsidRPr="007252E9">
        <w:rPr>
          <w:bCs w:val="0"/>
          <w:sz w:val="24"/>
          <w:szCs w:val="24"/>
        </w:rPr>
        <w:t>»</w:t>
      </w:r>
      <w:r w:rsidRPr="007252E9">
        <w:rPr>
          <w:sz w:val="24"/>
          <w:szCs w:val="24"/>
        </w:rPr>
        <w:t>)</w:t>
      </w:r>
      <w:r w:rsidR="000A545B" w:rsidRPr="007252E9">
        <w:rPr>
          <w:sz w:val="24"/>
          <w:szCs w:val="24"/>
        </w:rPr>
        <w:t>.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bCs w:val="0"/>
          <w:sz w:val="24"/>
          <w:szCs w:val="24"/>
        </w:rPr>
        <w:t>;</w:t>
      </w:r>
    </w:p>
    <w:p w:rsidR="00717F60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7252E9">
        <w:rPr>
          <w:bCs w:val="0"/>
          <w:sz w:val="24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B30304" w:rsidRPr="007252E9">
        <w:rPr>
          <w:sz w:val="24"/>
          <w:szCs w:val="24"/>
        </w:rPr>
        <w:t>3.3.8.3</w:t>
      </w:r>
      <w:r w:rsidR="00982C2C">
        <w:fldChar w:fldCharType="end"/>
      </w:r>
      <w:r w:rsidR="00F463E8" w:rsidRPr="007252E9">
        <w:rPr>
          <w:bCs w:val="0"/>
          <w:sz w:val="24"/>
          <w:szCs w:val="24"/>
        </w:rPr>
        <w:t>, за исключением документ</w:t>
      </w:r>
      <w:r w:rsidR="00B30304" w:rsidRPr="007252E9">
        <w:rPr>
          <w:bCs w:val="0"/>
          <w:sz w:val="24"/>
          <w:szCs w:val="24"/>
        </w:rPr>
        <w:t>ов</w:t>
      </w:r>
      <w:r w:rsidR="00F463E8" w:rsidRPr="007252E9">
        <w:rPr>
          <w:bCs w:val="0"/>
          <w:sz w:val="24"/>
          <w:szCs w:val="24"/>
        </w:rPr>
        <w:t>, указанн</w:t>
      </w:r>
      <w:r w:rsidR="00B30304" w:rsidRPr="007252E9">
        <w:rPr>
          <w:bCs w:val="0"/>
          <w:sz w:val="24"/>
          <w:szCs w:val="24"/>
        </w:rPr>
        <w:t>ых</w:t>
      </w:r>
      <w:r w:rsidR="00F463E8" w:rsidRPr="007252E9">
        <w:rPr>
          <w:bCs w:val="0"/>
          <w:sz w:val="24"/>
          <w:szCs w:val="24"/>
        </w:rPr>
        <w:t xml:space="preserve"> в </w:t>
      </w:r>
      <w:proofErr w:type="spellStart"/>
      <w:r w:rsidR="00F463E8" w:rsidRPr="007252E9">
        <w:rPr>
          <w:sz w:val="24"/>
          <w:szCs w:val="24"/>
        </w:rPr>
        <w:t>пп</w:t>
      </w:r>
      <w:proofErr w:type="spellEnd"/>
      <w:r w:rsidR="00F463E8"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_Ref440279062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б)</w:t>
      </w:r>
      <w:r w:rsidR="00982C2C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fldChar w:fldCharType="begin"/>
      </w:r>
      <w:r w:rsidR="007A7A25" w:rsidRPr="007252E9">
        <w:rPr>
          <w:sz w:val="24"/>
          <w:szCs w:val="24"/>
        </w:rPr>
        <w:instrText xml:space="preserve"> REF _Ref440372460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E418BB" w:rsidRPr="007252E9">
        <w:rPr>
          <w:sz w:val="24"/>
          <w:szCs w:val="24"/>
        </w:rPr>
        <w:t>д)</w:t>
      </w:r>
      <w:r w:rsidR="001952D8" w:rsidRPr="007252E9">
        <w:rPr>
          <w:sz w:val="24"/>
          <w:szCs w:val="24"/>
        </w:rPr>
        <w:fldChar w:fldCharType="end"/>
      </w:r>
      <w:r w:rsidR="00F958E8" w:rsidRPr="007252E9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_Ref440372474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м)</w:t>
      </w:r>
      <w:r w:rsidR="00982C2C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lastRenderedPageBreak/>
        <w:fldChar w:fldCharType="begin"/>
      </w:r>
      <w:r w:rsidR="007A7A25" w:rsidRPr="007252E9">
        <w:rPr>
          <w:sz w:val="24"/>
          <w:szCs w:val="24"/>
        </w:rPr>
        <w:instrText xml:space="preserve"> REF _Ref440372477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E418BB" w:rsidRPr="007252E9">
        <w:rPr>
          <w:sz w:val="24"/>
          <w:szCs w:val="24"/>
        </w:rPr>
        <w:t>н)</w:t>
      </w:r>
      <w:r w:rsidR="001952D8" w:rsidRPr="007252E9">
        <w:rPr>
          <w:sz w:val="24"/>
          <w:szCs w:val="24"/>
        </w:rPr>
        <w:fldChar w:fldCharType="end"/>
      </w:r>
      <w:r w:rsidR="00A24167" w:rsidRPr="007252E9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_Ref442188512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т)</w:t>
      </w:r>
      <w:r w:rsidR="00982C2C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B30304" w:rsidRPr="007252E9">
        <w:rPr>
          <w:sz w:val="24"/>
          <w:szCs w:val="24"/>
        </w:rPr>
        <w:t>3.3.8.3</w:t>
      </w:r>
      <w:r w:rsidR="00982C2C">
        <w:fldChar w:fldCharType="end"/>
      </w:r>
      <w:r w:rsidR="00D90031" w:rsidRPr="007252E9">
        <w:rPr>
          <w:bCs w:val="0"/>
          <w:sz w:val="24"/>
          <w:szCs w:val="24"/>
        </w:rPr>
        <w:t>)</w:t>
      </w:r>
      <w:r w:rsidR="00AD3EBC" w:rsidRPr="007252E9">
        <w:rPr>
          <w:bCs w:val="0"/>
          <w:sz w:val="24"/>
          <w:szCs w:val="24"/>
        </w:rPr>
        <w:t>;</w:t>
      </w:r>
    </w:p>
    <w:p w:rsidR="000E746F" w:rsidRPr="007252E9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982C2C">
        <w:fldChar w:fldCharType="begin"/>
      </w:r>
      <w:r w:rsidR="00982C2C">
        <w:instrText xml:space="preserve"> REF _Ref464116309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3.3.10.7</w:t>
      </w:r>
      <w:r w:rsidR="00982C2C">
        <w:fldChar w:fldCharType="end"/>
      </w:r>
      <w:r w:rsidRPr="007252E9">
        <w:t>.</w:t>
      </w:r>
      <w:r w:rsidRPr="007252E9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 Документы, указанные в </w:t>
      </w:r>
      <w:proofErr w:type="spellStart"/>
      <w:r w:rsidRPr="007252E9">
        <w:rPr>
          <w:bCs w:val="0"/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_Ref464462953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о)</w:t>
      </w:r>
      <w:r w:rsidR="00982C2C">
        <w:fldChar w:fldCharType="end"/>
      </w:r>
      <w:r w:rsidRPr="007252E9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_Ref442188512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т)</w:t>
      </w:r>
      <w:r w:rsidR="00982C2C">
        <w:fldChar w:fldCharType="end"/>
      </w:r>
      <w:r w:rsidRPr="007252E9">
        <w:rPr>
          <w:sz w:val="24"/>
          <w:szCs w:val="24"/>
        </w:rPr>
        <w:t xml:space="preserve"> и </w:t>
      </w:r>
      <w:r w:rsidR="001952D8" w:rsidRPr="007252E9">
        <w:fldChar w:fldCharType="begin"/>
      </w:r>
      <w:r w:rsidRPr="007252E9">
        <w:rPr>
          <w:sz w:val="24"/>
          <w:szCs w:val="24"/>
        </w:rPr>
        <w:instrText xml:space="preserve"> REF _Ref464462966 \r \h </w:instrText>
      </w:r>
      <w:r w:rsidRPr="007252E9">
        <w:instrText xml:space="preserve"> \* MERGEFORMAT </w:instrText>
      </w:r>
      <w:r w:rsidR="001952D8" w:rsidRPr="007252E9">
        <w:fldChar w:fldCharType="separate"/>
      </w:r>
      <w:r w:rsidRPr="007252E9">
        <w:rPr>
          <w:sz w:val="24"/>
          <w:szCs w:val="24"/>
        </w:rPr>
        <w:t>ц)</w:t>
      </w:r>
      <w:r w:rsidR="001952D8" w:rsidRPr="007252E9">
        <w:fldChar w:fldCharType="end"/>
      </w:r>
      <w:r w:rsidRPr="007252E9">
        <w:rPr>
          <w:sz w:val="24"/>
          <w:szCs w:val="24"/>
        </w:rPr>
        <w:t xml:space="preserve"> 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3.3.8.3</w:t>
      </w:r>
      <w:r w:rsidR="00982C2C">
        <w:fldChar w:fldCharType="end"/>
      </w:r>
      <w:r w:rsidRPr="007252E9">
        <w:rPr>
          <w:sz w:val="24"/>
          <w:szCs w:val="24"/>
        </w:rPr>
        <w:t>, подаются Лидером коллективного участника</w:t>
      </w:r>
      <w:r w:rsidRPr="007252E9">
        <w:rPr>
          <w:bCs w:val="0"/>
          <w:sz w:val="24"/>
          <w:szCs w:val="24"/>
        </w:rPr>
        <w:t>.</w:t>
      </w:r>
    </w:p>
    <w:p w:rsidR="00717F60" w:rsidRPr="00CF7D4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18" w:name="_Ref306004660"/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и такого </w:t>
      </w:r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>а отклоняются</w:t>
      </w:r>
      <w:r w:rsidR="00717F60" w:rsidRPr="00CF7D45">
        <w:rPr>
          <w:bCs w:val="0"/>
          <w:sz w:val="24"/>
          <w:szCs w:val="24"/>
        </w:rPr>
        <w:t xml:space="preserve"> без рассмотрения по существу.</w:t>
      </w:r>
      <w:bookmarkEnd w:id="218"/>
    </w:p>
    <w:p w:rsidR="00BD40A3" w:rsidRPr="00CF7D4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F7D45">
        <w:rPr>
          <w:bCs w:val="0"/>
          <w:sz w:val="24"/>
          <w:szCs w:val="24"/>
        </w:rPr>
        <w:t xml:space="preserve">Все формы, указанные в разделе </w:t>
      </w:r>
      <w:r w:rsidR="00982C2C">
        <w:fldChar w:fldCharType="begin"/>
      </w:r>
      <w:r w:rsidR="00982C2C">
        <w:instrText xml:space="preserve"> REF _Ref440270602 \r \h  \* MERGEFORMAT </w:instrText>
      </w:r>
      <w:r w:rsidR="00982C2C">
        <w:fldChar w:fldCharType="separate"/>
      </w:r>
      <w:r w:rsidR="00E418BB">
        <w:t>5</w:t>
      </w:r>
      <w:r w:rsidR="00982C2C">
        <w:fldChar w:fldCharType="end"/>
      </w:r>
      <w:r w:rsidRPr="00CF7D4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8D1B83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F7D45">
        <w:rPr>
          <w:bCs w:val="0"/>
          <w:sz w:val="24"/>
          <w:szCs w:val="24"/>
        </w:rPr>
        <w:t>Заявк</w:t>
      </w:r>
      <w:r w:rsidR="00717F60" w:rsidRPr="00CF7D45">
        <w:rPr>
          <w:bCs w:val="0"/>
          <w:sz w:val="24"/>
          <w:szCs w:val="24"/>
        </w:rPr>
        <w:t xml:space="preserve">а </w:t>
      </w:r>
      <w:r w:rsidR="00717F60" w:rsidRPr="008D1B83">
        <w:rPr>
          <w:bCs w:val="0"/>
          <w:sz w:val="24"/>
          <w:szCs w:val="24"/>
        </w:rPr>
        <w:t xml:space="preserve">должна быть подготовлена в электронной форме с использованием функционала ЭТП (подраздел </w:t>
      </w:r>
      <w:r w:rsidR="00982C2C">
        <w:fldChar w:fldCharType="begin"/>
      </w:r>
      <w:r w:rsidR="00982C2C">
        <w:instrText xml:space="preserve"> REF _Ref191386419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</w:t>
      </w:r>
      <w:r w:rsidR="00982C2C">
        <w:fldChar w:fldCharType="end"/>
      </w:r>
      <w:r w:rsidR="00717F60" w:rsidRPr="008D1B83">
        <w:rPr>
          <w:bCs w:val="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r w:rsidR="008D1B83" w:rsidRPr="008D1B83">
        <w:rPr>
          <w:sz w:val="24"/>
          <w:szCs w:val="24"/>
        </w:rPr>
        <w:t xml:space="preserve">п. </w:t>
      </w:r>
      <w:r w:rsidR="001952D8">
        <w:rPr>
          <w:sz w:val="24"/>
          <w:szCs w:val="24"/>
        </w:rPr>
        <w:fldChar w:fldCharType="begin"/>
      </w:r>
      <w:r w:rsidR="004C0021">
        <w:rPr>
          <w:sz w:val="24"/>
          <w:szCs w:val="24"/>
        </w:rPr>
        <w:instrText xml:space="preserve"> REF _Ref303587815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4C0021">
        <w:rPr>
          <w:sz w:val="24"/>
          <w:szCs w:val="24"/>
        </w:rPr>
        <w:t>3.3.</w:t>
      </w:r>
      <w:r w:rsidR="001952D8">
        <w:rPr>
          <w:sz w:val="24"/>
          <w:szCs w:val="24"/>
        </w:rPr>
        <w:fldChar w:fldCharType="end"/>
      </w:r>
      <w:r w:rsidR="00982C2C">
        <w:rPr>
          <w:sz w:val="24"/>
          <w:szCs w:val="24"/>
        </w:rPr>
        <w:t>14</w:t>
      </w:r>
      <w:r w:rsidR="008D1B83" w:rsidRPr="008D1B83">
        <w:rPr>
          <w:sz w:val="24"/>
          <w:szCs w:val="24"/>
        </w:rPr>
        <w:t xml:space="preserve"> и подразделе </w:t>
      </w:r>
      <w:r w:rsidR="00982C2C">
        <w:fldChar w:fldCharType="begin"/>
      </w:r>
      <w:r w:rsidR="00982C2C">
        <w:instrText xml:space="preserve"> REF _Ref442187883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5.14</w:t>
      </w:r>
      <w:r w:rsidR="00982C2C">
        <w:fldChar w:fldCharType="end"/>
      </w:r>
      <w:r w:rsidR="008D1B83" w:rsidRPr="008D1B83">
        <w:rPr>
          <w:color w:val="000000"/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9" w:name="_Ref55279015"/>
      <w:bookmarkStart w:id="220" w:name="_Ref55279017"/>
      <w:r w:rsidRPr="00CF7D45">
        <w:rPr>
          <w:bCs w:val="0"/>
          <w:sz w:val="24"/>
          <w:szCs w:val="24"/>
        </w:rPr>
        <w:t xml:space="preserve">Каждый документ, входящий в </w:t>
      </w:r>
      <w:r w:rsidR="001D6802" w:rsidRPr="00CF7D45">
        <w:rPr>
          <w:bCs w:val="0"/>
          <w:sz w:val="24"/>
          <w:szCs w:val="24"/>
        </w:rPr>
        <w:t>Заявку</w:t>
      </w:r>
      <w:r w:rsidRPr="00CF7D45">
        <w:rPr>
          <w:bCs w:val="0"/>
          <w:sz w:val="24"/>
          <w:szCs w:val="24"/>
        </w:rPr>
        <w:t>, должен</w:t>
      </w:r>
      <w:r w:rsidRPr="000E5AC7">
        <w:rPr>
          <w:bCs w:val="0"/>
          <w:sz w:val="24"/>
          <w:szCs w:val="24"/>
        </w:rPr>
        <w:t xml:space="preserve"> быть подписан лицом, имеющим право в соответствии с законодательством Российской Федерации действовать от лица Участника без </w:t>
      </w:r>
      <w:r w:rsidRPr="007252E9">
        <w:rPr>
          <w:bCs w:val="0"/>
          <w:sz w:val="24"/>
          <w:szCs w:val="24"/>
        </w:rPr>
        <w:t xml:space="preserve">доверенности, или надлежащим </w:t>
      </w:r>
      <w:proofErr w:type="gramStart"/>
      <w:r w:rsidRPr="007252E9">
        <w:rPr>
          <w:bCs w:val="0"/>
          <w:sz w:val="24"/>
          <w:szCs w:val="24"/>
        </w:rPr>
        <w:t>образом</w:t>
      </w:r>
      <w:proofErr w:type="gramEnd"/>
      <w:r w:rsidRPr="007252E9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7252E9">
        <w:rPr>
          <w:bCs w:val="0"/>
          <w:sz w:val="24"/>
          <w:szCs w:val="24"/>
        </w:rPr>
        <w:t xml:space="preserve">. </w:t>
      </w:r>
      <w:r w:rsidR="00123A9F" w:rsidRPr="007252E9">
        <w:rPr>
          <w:sz w:val="24"/>
          <w:szCs w:val="24"/>
        </w:rPr>
        <w:t xml:space="preserve">В последнем случае копия </w:t>
      </w:r>
      <w:r w:rsidR="007C6A7B" w:rsidRPr="007252E9">
        <w:rPr>
          <w:bCs w:val="0"/>
          <w:sz w:val="24"/>
          <w:szCs w:val="24"/>
        </w:rPr>
        <w:t xml:space="preserve">доверенности </w:t>
      </w:r>
      <w:r w:rsidR="00123A9F" w:rsidRPr="007252E9">
        <w:rPr>
          <w:sz w:val="24"/>
          <w:szCs w:val="24"/>
        </w:rPr>
        <w:t>прикладывается к Заявке</w:t>
      </w:r>
      <w:r w:rsidRPr="007252E9">
        <w:rPr>
          <w:bCs w:val="0"/>
          <w:sz w:val="24"/>
          <w:szCs w:val="24"/>
        </w:rPr>
        <w:t>.</w:t>
      </w:r>
      <w:bookmarkEnd w:id="219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1" w:name="_Ref195087786"/>
      <w:r w:rsidRPr="007252E9">
        <w:rPr>
          <w:bCs w:val="0"/>
          <w:sz w:val="24"/>
          <w:szCs w:val="24"/>
        </w:rPr>
        <w:t xml:space="preserve">Каждый документ, входящий в </w:t>
      </w:r>
      <w:r w:rsidR="001D6802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>, должен быть скреплен печатью Участника.</w:t>
      </w:r>
      <w:bookmarkEnd w:id="220"/>
      <w:bookmarkEnd w:id="221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7252E9">
        <w:rPr>
          <w:sz w:val="24"/>
          <w:szCs w:val="24"/>
        </w:rPr>
        <w:t>Заявку</w:t>
      </w:r>
      <w:r w:rsidRPr="007252E9">
        <w:rPr>
          <w:sz w:val="24"/>
          <w:szCs w:val="24"/>
        </w:rPr>
        <w:t xml:space="preserve"> </w:t>
      </w:r>
      <w:r w:rsidR="000E5AC7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22" w:name="_Ref440271182"/>
      <w:proofErr w:type="gramStart"/>
      <w:r w:rsidRPr="007252E9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5.3</w:t>
      </w:r>
      <w:r w:rsidR="00982C2C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7252E9">
        <w:rPr>
          <w:sz w:val="24"/>
          <w:szCs w:val="24"/>
        </w:rPr>
        <w:t xml:space="preserve"> </w:t>
      </w:r>
      <w:bookmarkEnd w:id="222"/>
      <w:r w:rsidR="001D1162" w:rsidRPr="007252E9">
        <w:rPr>
          <w:szCs w:val="24"/>
        </w:rPr>
        <w:t xml:space="preserve">Заявка </w:t>
      </w:r>
      <w:r w:rsidR="001D1162" w:rsidRPr="007252E9">
        <w:rPr>
          <w:sz w:val="24"/>
          <w:szCs w:val="24"/>
        </w:rPr>
        <w:t>будет отклонен</w:t>
      </w:r>
      <w:r w:rsidR="001D1162" w:rsidRPr="007252E9">
        <w:rPr>
          <w:szCs w:val="24"/>
        </w:rPr>
        <w:t>а</w:t>
      </w:r>
      <w:r w:rsidR="001D1162" w:rsidRPr="007252E9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5.3</w:t>
      </w:r>
      <w:r w:rsidR="00982C2C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вместо информации, изложенной в п. </w:t>
      </w:r>
      <w:r w:rsidR="00982C2C">
        <w:fldChar w:fldCharType="begin"/>
      </w:r>
      <w:r w:rsidR="00982C2C">
        <w:instrText xml:space="preserve"> REF _Ref440271182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3.3.1.9</w:t>
      </w:r>
      <w:r w:rsidR="00982C2C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7252E9">
        <w:rPr>
          <w:szCs w:val="24"/>
        </w:rPr>
        <w:t>Заявка</w:t>
      </w:r>
      <w:r w:rsidR="001D1162" w:rsidRPr="007252E9">
        <w:rPr>
          <w:sz w:val="24"/>
          <w:szCs w:val="24"/>
        </w:rPr>
        <w:t xml:space="preserve"> Участника будет отклонен</w:t>
      </w:r>
      <w:r w:rsidR="001D1162" w:rsidRPr="007252E9">
        <w:rPr>
          <w:szCs w:val="24"/>
        </w:rPr>
        <w:t>а</w:t>
      </w:r>
      <w:r w:rsidRPr="007252E9">
        <w:rPr>
          <w:sz w:val="24"/>
          <w:szCs w:val="24"/>
        </w:rPr>
        <w:t>.</w:t>
      </w:r>
    </w:p>
    <w:p w:rsidR="00BD40A3" w:rsidRPr="000E5AC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Участник в </w:t>
      </w:r>
      <w:r w:rsidR="00F1041E" w:rsidRPr="000E5AC7">
        <w:rPr>
          <w:bCs w:val="0"/>
          <w:sz w:val="24"/>
          <w:szCs w:val="24"/>
        </w:rPr>
        <w:t>Сводн</w:t>
      </w:r>
      <w:r w:rsidR="000E5AC7">
        <w:rPr>
          <w:bCs w:val="0"/>
          <w:sz w:val="24"/>
          <w:szCs w:val="24"/>
        </w:rPr>
        <w:t>ой</w:t>
      </w:r>
      <w:r w:rsidR="00F1041E" w:rsidRPr="000E5AC7">
        <w:rPr>
          <w:bCs w:val="0"/>
          <w:sz w:val="24"/>
          <w:szCs w:val="24"/>
        </w:rPr>
        <w:t xml:space="preserve"> таблиц</w:t>
      </w:r>
      <w:r w:rsidR="000E5AC7">
        <w:rPr>
          <w:bCs w:val="0"/>
          <w:sz w:val="24"/>
          <w:szCs w:val="24"/>
        </w:rPr>
        <w:t>е</w:t>
      </w:r>
      <w:r w:rsidR="00F1041E" w:rsidRPr="000E5AC7">
        <w:rPr>
          <w:bCs w:val="0"/>
          <w:sz w:val="24"/>
          <w:szCs w:val="24"/>
        </w:rPr>
        <w:t xml:space="preserve"> стоимости</w:t>
      </w:r>
      <w:r w:rsidRPr="000E5AC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3E170D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_Ref440271072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5.2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E71A48">
        <w:rPr>
          <w:bCs w:val="0"/>
          <w:sz w:val="24"/>
          <w:szCs w:val="24"/>
        </w:rPr>
        <w:t xml:space="preserve">выполнения поставок </w:t>
      </w:r>
      <w:r w:rsidR="00B71B9D" w:rsidRPr="003E170D">
        <w:rPr>
          <w:bCs w:val="0"/>
          <w:sz w:val="24"/>
          <w:szCs w:val="24"/>
        </w:rPr>
        <w:t xml:space="preserve">(раздел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5.4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3" w:name="_Ref115076752"/>
      <w:bookmarkStart w:id="224" w:name="_Ref191386109"/>
      <w:bookmarkStart w:id="225" w:name="_Ref191386419"/>
      <w:bookmarkStart w:id="226" w:name="_Toc440357091"/>
      <w:bookmarkStart w:id="227" w:name="_Toc440359646"/>
      <w:bookmarkStart w:id="228" w:name="_Toc440632109"/>
      <w:bookmarkStart w:id="229" w:name="_Toc440875930"/>
      <w:bookmarkStart w:id="230" w:name="_Toc441130958"/>
      <w:bookmarkStart w:id="231" w:name="_Toc447269773"/>
      <w:bookmarkStart w:id="232" w:name="_Toc464120595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23"/>
      <w:bookmarkEnd w:id="224"/>
      <w:bookmarkEnd w:id="225"/>
      <w:r w:rsidRPr="00E71A48">
        <w:rPr>
          <w:szCs w:val="24"/>
        </w:rPr>
        <w:t>ЭТП</w:t>
      </w:r>
      <w:bookmarkEnd w:id="226"/>
      <w:bookmarkEnd w:id="227"/>
      <w:bookmarkEnd w:id="228"/>
      <w:bookmarkEnd w:id="229"/>
      <w:bookmarkEnd w:id="230"/>
      <w:bookmarkEnd w:id="231"/>
      <w:bookmarkEnd w:id="232"/>
    </w:p>
    <w:p w:rsidR="00717F60" w:rsidRPr="00E71A48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3" w:name="_Ref115076807"/>
      <w:bookmarkStart w:id="234" w:name="_Toc440357092"/>
      <w:bookmarkStart w:id="235" w:name="_Toc440359647"/>
      <w:bookmarkStart w:id="236" w:name="_Toc440632110"/>
      <w:bookmarkStart w:id="237" w:name="_Toc440875931"/>
      <w:bookmarkStart w:id="238" w:name="_Toc441130959"/>
      <w:bookmarkStart w:id="239" w:name="_Toc447269774"/>
      <w:bookmarkStart w:id="240" w:name="_Toc464120596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673FC7" w:rsidRPr="006803F2">
        <w:rPr>
          <w:szCs w:val="24"/>
        </w:rPr>
        <w:t>(бумажной)</w:t>
      </w:r>
      <w:r w:rsidR="00673FC7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717F60" w:rsidRPr="008D1B83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1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6803F2">
        <w:rPr>
          <w:sz w:val="24"/>
          <w:szCs w:val="24"/>
        </w:rPr>
        <w:t>(бумажной)</w:t>
      </w:r>
      <w:r w:rsidR="00673FC7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 xml:space="preserve">форме не </w:t>
      </w:r>
      <w:r w:rsidRPr="008D1B83">
        <w:rPr>
          <w:bCs w:val="0"/>
          <w:sz w:val="24"/>
          <w:szCs w:val="24"/>
        </w:rPr>
        <w:t>предусмотрено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r w:rsidR="008D1B83" w:rsidRPr="008D1B83">
        <w:rPr>
          <w:sz w:val="24"/>
          <w:szCs w:val="24"/>
        </w:rPr>
        <w:t xml:space="preserve">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8E58DC">
        <w:rPr>
          <w:sz w:val="24"/>
          <w:szCs w:val="24"/>
        </w:rPr>
        <w:t>3.3.</w:t>
      </w:r>
      <w:r w:rsidR="001952D8">
        <w:fldChar w:fldCharType="end"/>
      </w:r>
      <w:r w:rsidR="00982C2C">
        <w:t>14</w:t>
      </w:r>
      <w:r w:rsidR="008D1B83" w:rsidRPr="008D1B83">
        <w:rPr>
          <w:sz w:val="24"/>
          <w:szCs w:val="24"/>
        </w:rPr>
        <w:t xml:space="preserve"> и подразделе </w:t>
      </w:r>
      <w:r w:rsidR="00982C2C">
        <w:fldChar w:fldCharType="begin"/>
      </w:r>
      <w:r w:rsidR="00982C2C">
        <w:instrText xml:space="preserve"> REF _Ref442187883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5.14</w:t>
      </w:r>
      <w:r w:rsidR="00982C2C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bookmarkEnd w:id="24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2" w:name="_Ref306008743"/>
      <w:bookmarkStart w:id="243" w:name="_Toc440357093"/>
      <w:bookmarkStart w:id="244" w:name="_Toc440359648"/>
      <w:bookmarkStart w:id="245" w:name="_Toc440632111"/>
      <w:bookmarkStart w:id="246" w:name="_Toc440875932"/>
      <w:bookmarkStart w:id="247" w:name="_Toc441130960"/>
      <w:bookmarkStart w:id="248" w:name="_Toc447269775"/>
      <w:bookmarkStart w:id="249" w:name="_Toc464120597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42"/>
      <w:bookmarkEnd w:id="243"/>
      <w:bookmarkEnd w:id="244"/>
      <w:bookmarkEnd w:id="245"/>
      <w:bookmarkEnd w:id="246"/>
      <w:bookmarkEnd w:id="247"/>
      <w:bookmarkEnd w:id="248"/>
      <w:bookmarkEnd w:id="249"/>
    </w:p>
    <w:p w:rsidR="00717F60" w:rsidRPr="00E71A48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50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3F5CDB">
        <w:rPr>
          <w:bCs w:val="0"/>
          <w:sz w:val="24"/>
          <w:szCs w:val="24"/>
        </w:rPr>
        <w:t xml:space="preserve"> (п. </w:t>
      </w:r>
      <w:r w:rsidR="001952D8">
        <w:rPr>
          <w:bCs w:val="0"/>
          <w:sz w:val="24"/>
          <w:szCs w:val="24"/>
        </w:rPr>
        <w:fldChar w:fldCharType="begin"/>
      </w:r>
      <w:r w:rsidR="003F5CDB">
        <w:rPr>
          <w:bCs w:val="0"/>
          <w:sz w:val="24"/>
          <w:szCs w:val="24"/>
        </w:rPr>
        <w:instrText xml:space="preserve"> REF _Ref440289953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3.4.1.3</w:t>
      </w:r>
      <w:r w:rsidR="001952D8">
        <w:rPr>
          <w:bCs w:val="0"/>
          <w:sz w:val="24"/>
          <w:szCs w:val="24"/>
        </w:rPr>
        <w:fldChar w:fldCharType="end"/>
      </w:r>
      <w:r w:rsidR="003F5CDB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250"/>
    </w:p>
    <w:p w:rsidR="00717F60" w:rsidRPr="00E71A48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1" w:name="_Toc440357094"/>
      <w:bookmarkStart w:id="252" w:name="_Toc440359649"/>
      <w:bookmarkStart w:id="253" w:name="_Toc440632112"/>
      <w:bookmarkStart w:id="254" w:name="_Toc440875933"/>
      <w:bookmarkStart w:id="255" w:name="_Toc441130961"/>
      <w:bookmarkStart w:id="256" w:name="_Toc447269776"/>
      <w:bookmarkStart w:id="257" w:name="_Toc46412059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1"/>
      <w:bookmarkEnd w:id="252"/>
      <w:bookmarkEnd w:id="253"/>
      <w:bookmarkEnd w:id="254"/>
      <w:bookmarkEnd w:id="255"/>
      <w:bookmarkEnd w:id="256"/>
      <w:bookmarkEnd w:id="257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8" w:name="_Toc440357095"/>
      <w:bookmarkStart w:id="259" w:name="_Toc440359650"/>
      <w:bookmarkStart w:id="260" w:name="_Toc440632113"/>
      <w:bookmarkStart w:id="261" w:name="_Toc440875934"/>
      <w:bookmarkStart w:id="262" w:name="_Toc441130962"/>
      <w:bookmarkStart w:id="263" w:name="_Toc447269777"/>
      <w:bookmarkStart w:id="264" w:name="_Toc46412059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8"/>
      <w:bookmarkEnd w:id="259"/>
      <w:bookmarkEnd w:id="260"/>
      <w:bookmarkEnd w:id="261"/>
      <w:bookmarkEnd w:id="262"/>
      <w:bookmarkEnd w:id="263"/>
      <w:bookmarkEnd w:id="264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>
        <w:rPr>
          <w:bCs w:val="0"/>
          <w:sz w:val="24"/>
          <w:szCs w:val="24"/>
        </w:rPr>
        <w:t>рубли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265" w:name="_Toc440357096"/>
      <w:bookmarkStart w:id="266" w:name="_Toc440359651"/>
      <w:bookmarkStart w:id="267" w:name="_Toc440632114"/>
      <w:bookmarkStart w:id="268" w:name="_Toc440875935"/>
      <w:bookmarkStart w:id="269" w:name="_Toc441130963"/>
      <w:bookmarkStart w:id="270" w:name="_Toc447269778"/>
      <w:bookmarkStart w:id="271" w:name="_Toc464120600"/>
      <w:r w:rsidRPr="00C12FA4">
        <w:rPr>
          <w:szCs w:val="24"/>
        </w:rPr>
        <w:lastRenderedPageBreak/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265"/>
      <w:bookmarkEnd w:id="266"/>
      <w:bookmarkEnd w:id="267"/>
      <w:bookmarkEnd w:id="268"/>
      <w:bookmarkEnd w:id="269"/>
      <w:bookmarkEnd w:id="270"/>
      <w:bookmarkEnd w:id="271"/>
    </w:p>
    <w:p w:rsidR="00216641" w:rsidRPr="00C12FA4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717F60" w:rsidRPr="00C12FA4" w:rsidRDefault="00F42F3B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F42F3B">
        <w:t>без учета НДС – 2 366 917,00 (Два миллиона триста шестьдесят шесть тысяч девятьсот семнадцать) рублей 00 копеек РФ, кроме того НДС (18%) – 426 045,06 (Четыреста двадцать шесть тысяч сорок пять) рублей 06 копеек; 2 729 962,06 (Два миллиона семьсот двадцать девять тысяч девятьсот шестьдесят два) рубля 06 копеек, с учетом НДС</w:t>
      </w:r>
      <w:proofErr w:type="gramStart"/>
      <w:r>
        <w:t xml:space="preserve"> </w:t>
      </w:r>
      <w:r w:rsidR="00982C2C">
        <w:rPr>
          <w:color w:val="000000"/>
          <w:sz w:val="23"/>
          <w:szCs w:val="23"/>
          <w:bdr w:val="none" w:sz="0" w:space="0" w:color="auto" w:frame="1"/>
        </w:rPr>
        <w:t>.</w:t>
      </w:r>
      <w:proofErr w:type="gramEnd"/>
    </w:p>
    <w:p w:rsidR="004F657D" w:rsidRPr="007252E9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7252E9">
        <w:rPr>
          <w:sz w:val="24"/>
          <w:szCs w:val="24"/>
        </w:rPr>
        <w:t>предложенная Участником цена превышает установленную начальную (максимальную) цену Лота</w:t>
      </w:r>
      <w:r w:rsidR="004F657D" w:rsidRPr="007252E9">
        <w:rPr>
          <w:bCs w:val="0"/>
          <w:sz w:val="24"/>
          <w:szCs w:val="24"/>
        </w:rPr>
        <w:t>.</w:t>
      </w:r>
    </w:p>
    <w:p w:rsidR="00546518" w:rsidRPr="007252E9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 xml:space="preserve">Заявка Участника может быть отклонена, в случае если </w:t>
      </w:r>
      <w:bookmarkStart w:id="272" w:name="_GoBack"/>
      <w:bookmarkEnd w:id="272"/>
      <w:r w:rsidRPr="007252E9">
        <w:rPr>
          <w:sz w:val="24"/>
          <w:szCs w:val="24"/>
        </w:rPr>
        <w:t>стоимость Заявки по любому из филиалов превысит установленную начальную (максимальную) цену лота по данному филиалу</w:t>
      </w:r>
      <w:r w:rsidR="00546518" w:rsidRPr="007252E9">
        <w:rPr>
          <w:sz w:val="24"/>
          <w:szCs w:val="24"/>
        </w:rPr>
        <w:t>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Цена в письме о подаче оферты </w:t>
      </w:r>
      <w:r w:rsidR="003F3A69" w:rsidRPr="007252E9">
        <w:rPr>
          <w:bCs w:val="0"/>
          <w:spacing w:val="-2"/>
          <w:sz w:val="24"/>
          <w:szCs w:val="24"/>
        </w:rPr>
        <w:t>(под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5.1</w:t>
      </w:r>
      <w:r w:rsidR="00982C2C">
        <w:fldChar w:fldCharType="end"/>
      </w:r>
      <w:r w:rsidR="003F3A69" w:rsidRPr="007252E9">
        <w:rPr>
          <w:bCs w:val="0"/>
          <w:sz w:val="24"/>
          <w:szCs w:val="24"/>
          <w:lang w:eastAsia="ru-RU"/>
        </w:rPr>
        <w:t>)</w:t>
      </w:r>
      <w:r w:rsidRPr="007252E9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7252E9">
        <w:rPr>
          <w:bCs w:val="0"/>
          <w:sz w:val="24"/>
          <w:szCs w:val="24"/>
        </w:rPr>
        <w:t>Сводной таблице стоимости</w:t>
      </w:r>
      <w:r w:rsidRPr="007252E9">
        <w:rPr>
          <w:bCs w:val="0"/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3F3A69" w:rsidRPr="007252E9">
        <w:rPr>
          <w:bCs w:val="0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982C2C">
        <w:fldChar w:fldCharType="begin"/>
      </w:r>
      <w:r w:rsidR="00982C2C">
        <w:instrText xml:space="preserve"> REF _Ref440271072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5.2</w:t>
      </w:r>
      <w:r w:rsidR="00982C2C">
        <w:fldChar w:fldCharType="end"/>
      </w:r>
      <w:r w:rsidR="003F3A69" w:rsidRPr="007252E9">
        <w:rPr>
          <w:bCs w:val="0"/>
          <w:sz w:val="24"/>
          <w:szCs w:val="24"/>
        </w:rPr>
        <w:t>)</w:t>
      </w:r>
      <w:r w:rsidR="007C6A7B" w:rsidRPr="007252E9">
        <w:rPr>
          <w:bCs w:val="0"/>
          <w:sz w:val="24"/>
          <w:szCs w:val="24"/>
        </w:rPr>
        <w:t xml:space="preserve"> и </w:t>
      </w:r>
      <w:r w:rsidR="007C6A7B" w:rsidRPr="007252E9">
        <w:rPr>
          <w:sz w:val="24"/>
          <w:szCs w:val="24"/>
        </w:rPr>
        <w:t>на «котировочной доске» ЭТП</w:t>
      </w:r>
      <w:r w:rsidRPr="007252E9">
        <w:rPr>
          <w:bCs w:val="0"/>
          <w:sz w:val="24"/>
          <w:szCs w:val="24"/>
        </w:rPr>
        <w:t>. В противном случае Заявк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Участника будет отклонен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982C2C">
        <w:fldChar w:fldCharType="begin"/>
      </w:r>
      <w:r w:rsidR="00982C2C">
        <w:instrText xml:space="preserve"> REF _Ref306138385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3.6.4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54651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Начальная (</w:t>
      </w:r>
      <w:r w:rsidR="007C6A7B" w:rsidRPr="007252E9">
        <w:rPr>
          <w:szCs w:val="24"/>
        </w:rPr>
        <w:t>максимальная</w:t>
      </w:r>
      <w:r w:rsidRPr="007252E9">
        <w:rPr>
          <w:bCs w:val="0"/>
          <w:sz w:val="24"/>
          <w:szCs w:val="24"/>
        </w:rPr>
        <w:t>) цена продукции с Н</w:t>
      </w:r>
      <w:proofErr w:type="gramStart"/>
      <w:r w:rsidRPr="007252E9">
        <w:rPr>
          <w:bCs w:val="0"/>
          <w:sz w:val="24"/>
          <w:szCs w:val="24"/>
        </w:rPr>
        <w:t>ДС вкл</w:t>
      </w:r>
      <w:proofErr w:type="gramEnd"/>
      <w:r w:rsidRPr="007252E9">
        <w:rPr>
          <w:bCs w:val="0"/>
          <w:sz w:val="24"/>
          <w:szCs w:val="24"/>
        </w:rPr>
        <w:t>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</w:t>
      </w:r>
      <w:r w:rsidRPr="00546518">
        <w:rPr>
          <w:bCs w:val="0"/>
          <w:sz w:val="24"/>
          <w:szCs w:val="24"/>
        </w:rPr>
        <w:t xml:space="preserve"> упаковки, необоротной тары и прочие расходы, связанные с доставкой</w:t>
      </w:r>
      <w:r w:rsidR="00982C2C">
        <w:rPr>
          <w:bCs w:val="0"/>
          <w:sz w:val="24"/>
          <w:szCs w:val="24"/>
        </w:rPr>
        <w:t xml:space="preserve"> продукции в адрес Получателей </w:t>
      </w:r>
      <w:r w:rsidRPr="00546518">
        <w:rPr>
          <w:bCs w:val="0"/>
          <w:sz w:val="24"/>
          <w:szCs w:val="24"/>
        </w:rPr>
        <w:t>в объеме, предусмотренном требованиями Технического задания</w:t>
      </w:r>
      <w:r w:rsidR="00216641" w:rsidRPr="00546518">
        <w:rPr>
          <w:bCs w:val="0"/>
          <w:sz w:val="24"/>
          <w:szCs w:val="24"/>
        </w:rPr>
        <w:t>.</w:t>
      </w:r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73" w:name="_Ref191386407"/>
      <w:bookmarkStart w:id="274" w:name="_Ref191386526"/>
      <w:bookmarkStart w:id="275" w:name="_Toc440357097"/>
      <w:bookmarkStart w:id="276" w:name="_Toc440359652"/>
      <w:bookmarkStart w:id="277" w:name="_Toc440632115"/>
      <w:bookmarkStart w:id="278" w:name="_Toc440875936"/>
      <w:bookmarkStart w:id="279" w:name="_Toc441130964"/>
      <w:bookmarkStart w:id="280" w:name="_Toc447269779"/>
      <w:bookmarkStart w:id="281" w:name="_Toc464120601"/>
      <w:bookmarkStart w:id="282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r w:rsidRPr="00E71A48">
        <w:rPr>
          <w:szCs w:val="24"/>
        </w:rPr>
        <w:t xml:space="preserve"> </w:t>
      </w:r>
    </w:p>
    <w:p w:rsidR="00E71628" w:rsidRPr="000F4365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3" w:name="_Ref93090116"/>
      <w:bookmarkStart w:id="284" w:name="_Ref191386482"/>
      <w:bookmarkStart w:id="285" w:name="_Ref440291364"/>
      <w:bookmarkEnd w:id="282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283"/>
      <w:r w:rsidRPr="00E71A48">
        <w:rPr>
          <w:bCs w:val="0"/>
          <w:sz w:val="24"/>
          <w:szCs w:val="24"/>
        </w:rPr>
        <w:t>:</w:t>
      </w:r>
      <w:bookmarkStart w:id="286" w:name="_Ref306004833"/>
      <w:bookmarkEnd w:id="284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0F4365">
        <w:rPr>
          <w:bCs w:val="0"/>
          <w:color w:val="000000"/>
          <w:sz w:val="24"/>
          <w:szCs w:val="24"/>
        </w:rPr>
        <w:t>физическое</w:t>
      </w:r>
      <w:r w:rsidRPr="000F4365">
        <w:rPr>
          <w:bCs w:val="0"/>
          <w:sz w:val="24"/>
          <w:szCs w:val="24"/>
        </w:rPr>
        <w:t xml:space="preserve"> лицо </w:t>
      </w:r>
      <w:r w:rsidR="00E71628" w:rsidRPr="000F4365">
        <w:rPr>
          <w:bCs w:val="0"/>
          <w:sz w:val="24"/>
          <w:szCs w:val="24"/>
        </w:rPr>
        <w:t>(в т.</w:t>
      </w:r>
      <w:r w:rsidR="003129D4" w:rsidRPr="000F4365">
        <w:rPr>
          <w:bCs w:val="0"/>
          <w:sz w:val="24"/>
          <w:szCs w:val="24"/>
        </w:rPr>
        <w:t xml:space="preserve"> </w:t>
      </w:r>
      <w:r w:rsidR="00E71628" w:rsidRPr="000F4365">
        <w:rPr>
          <w:bCs w:val="0"/>
          <w:sz w:val="24"/>
          <w:szCs w:val="24"/>
        </w:rPr>
        <w:t xml:space="preserve">ч. </w:t>
      </w:r>
      <w:r w:rsidRPr="000F4365">
        <w:rPr>
          <w:bCs w:val="0"/>
          <w:sz w:val="24"/>
          <w:szCs w:val="24"/>
        </w:rPr>
        <w:t>индивидуальный предприниматель</w:t>
      </w:r>
      <w:r w:rsidR="00E71628" w:rsidRPr="000F4365">
        <w:rPr>
          <w:bCs w:val="0"/>
          <w:sz w:val="24"/>
          <w:szCs w:val="24"/>
        </w:rPr>
        <w:t>)</w:t>
      </w:r>
      <w:r w:rsidR="00430C5F">
        <w:rPr>
          <w:bCs w:val="0"/>
          <w:sz w:val="24"/>
          <w:szCs w:val="24"/>
        </w:rPr>
        <w:t xml:space="preserve">, </w:t>
      </w:r>
      <w:r w:rsidR="00430C5F" w:rsidRPr="00BF210E">
        <w:rPr>
          <w:sz w:val="24"/>
          <w:szCs w:val="24"/>
        </w:rPr>
        <w:t>являющееся субъектом малого и среднего предпринимательства</w:t>
      </w:r>
      <w:r w:rsidRPr="000F4365">
        <w:rPr>
          <w:bCs w:val="0"/>
          <w:sz w:val="24"/>
          <w:szCs w:val="24"/>
        </w:rPr>
        <w:t xml:space="preserve">. </w:t>
      </w:r>
      <w:r w:rsidR="003F330D">
        <w:rPr>
          <w:bCs w:val="0"/>
          <w:sz w:val="24"/>
          <w:szCs w:val="24"/>
        </w:rPr>
        <w:t xml:space="preserve">Привлечение </w:t>
      </w:r>
      <w:proofErr w:type="spellStart"/>
      <w:r w:rsidR="003F330D">
        <w:rPr>
          <w:bCs w:val="0"/>
          <w:sz w:val="24"/>
          <w:szCs w:val="24"/>
        </w:rPr>
        <w:t>со</w:t>
      </w:r>
      <w:r w:rsidR="00036006" w:rsidRPr="000F4365">
        <w:rPr>
          <w:bCs w:val="0"/>
          <w:sz w:val="24"/>
          <w:szCs w:val="24"/>
        </w:rPr>
        <w:t>поставщиков</w:t>
      </w:r>
      <w:proofErr w:type="spellEnd"/>
      <w:r w:rsidR="00036006" w:rsidRPr="000F4365">
        <w:rPr>
          <w:bCs w:val="0"/>
          <w:sz w:val="24"/>
          <w:szCs w:val="24"/>
        </w:rPr>
        <w:t xml:space="preserve"> в соответствии с пунктом </w:t>
      </w:r>
      <w:r w:rsidR="001952D8" w:rsidRPr="000F4365">
        <w:rPr>
          <w:bCs w:val="0"/>
          <w:sz w:val="24"/>
          <w:szCs w:val="24"/>
        </w:rPr>
        <w:fldChar w:fldCharType="begin"/>
      </w:r>
      <w:r w:rsidR="003F3A69" w:rsidRPr="000F4365">
        <w:rPr>
          <w:bCs w:val="0"/>
          <w:sz w:val="24"/>
          <w:szCs w:val="24"/>
        </w:rPr>
        <w:instrText xml:space="preserve"> REF _Ref440271628 \r \h </w:instrText>
      </w:r>
      <w:r w:rsidR="001952D8" w:rsidRPr="000F4365">
        <w:rPr>
          <w:bCs w:val="0"/>
          <w:sz w:val="24"/>
          <w:szCs w:val="24"/>
        </w:rPr>
      </w:r>
      <w:r w:rsidR="001952D8" w:rsidRPr="000F4365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3.3.9</w:t>
      </w:r>
      <w:r w:rsidR="001952D8" w:rsidRPr="000F4365">
        <w:rPr>
          <w:bCs w:val="0"/>
          <w:sz w:val="24"/>
          <w:szCs w:val="24"/>
        </w:rPr>
        <w:fldChar w:fldCharType="end"/>
      </w:r>
      <w:r w:rsidR="00036006" w:rsidRPr="000F4365">
        <w:rPr>
          <w:bCs w:val="0"/>
          <w:sz w:val="24"/>
          <w:szCs w:val="24"/>
        </w:rPr>
        <w:t xml:space="preserve"> не допускается. </w:t>
      </w:r>
      <w:proofErr w:type="gramStart"/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982C2C">
        <w:fldChar w:fldCharType="begin"/>
      </w:r>
      <w:r w:rsidR="00982C2C">
        <w:instrText xml:space="preserve"> REF _Ref191386461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3.3.10</w:t>
      </w:r>
      <w:r w:rsidR="00982C2C"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285"/>
      <w:bookmarkEnd w:id="286"/>
      <w:proofErr w:type="gramEnd"/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7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87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288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289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288"/>
      <w:bookmarkEnd w:id="289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290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</w:t>
      </w:r>
      <w:r w:rsidRPr="00A75256">
        <w:rPr>
          <w:rFonts w:eastAsia="Arial Unicode MS"/>
          <w:sz w:val="24"/>
          <w:szCs w:val="24"/>
          <w:lang w:eastAsia="ru-RU"/>
        </w:rPr>
        <w:t xml:space="preserve">поставщиков, который ведется в соответствии с Федеральным законом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rFonts w:eastAsia="Arial Unicode MS"/>
          <w:sz w:val="24"/>
          <w:szCs w:val="24"/>
          <w:lang w:eastAsia="ru-RU"/>
        </w:rPr>
        <w:t>;</w:t>
      </w:r>
      <w:bookmarkEnd w:id="290"/>
      <w:proofErr w:type="gramEnd"/>
    </w:p>
    <w:p w:rsidR="009D7F01" w:rsidRPr="006A1B1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знаниями, управленческой </w:t>
      </w:r>
      <w:r w:rsidRPr="00680B79">
        <w:rPr>
          <w:color w:val="000000"/>
          <w:sz w:val="24"/>
          <w:szCs w:val="24"/>
          <w:lang w:eastAsia="ru-RU"/>
        </w:rPr>
        <w:t xml:space="preserve">компетентностью и </w:t>
      </w:r>
      <w:r w:rsidRPr="006A1B1E">
        <w:rPr>
          <w:color w:val="000000"/>
          <w:sz w:val="24"/>
          <w:szCs w:val="24"/>
          <w:lang w:eastAsia="ru-RU"/>
        </w:rPr>
        <w:t>репутацие</w:t>
      </w:r>
      <w:r w:rsidR="006732CC" w:rsidRPr="006A1B1E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6A1B1E" w:rsidRDefault="009D7F01" w:rsidP="00BC19F9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A1B1E">
        <w:rPr>
          <w:color w:val="000000"/>
          <w:sz w:val="24"/>
          <w:szCs w:val="24"/>
          <w:lang w:eastAsia="ru-RU"/>
        </w:rPr>
        <w:t xml:space="preserve">должен обладать опытом аналогичных </w:t>
      </w:r>
      <w:r w:rsidR="009F4858" w:rsidRPr="006A1B1E">
        <w:rPr>
          <w:color w:val="000000"/>
          <w:sz w:val="24"/>
          <w:szCs w:val="24"/>
          <w:lang w:eastAsia="ru-RU"/>
        </w:rPr>
        <w:t xml:space="preserve">поставок </w:t>
      </w:r>
      <w:r w:rsidR="00DA7E38" w:rsidRPr="006A1B1E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6A1B1E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A1B1E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A1B1E">
        <w:rPr>
          <w:color w:val="000000"/>
          <w:sz w:val="24"/>
          <w:szCs w:val="24"/>
          <w:lang w:eastAsia="ru-RU"/>
        </w:rPr>
        <w:t xml:space="preserve"> по выполняемым поставкам, (в т.ч. объемам поставок) и общей сумме договора</w:t>
      </w:r>
      <w:r w:rsidR="00A44B30" w:rsidRPr="006A1B1E">
        <w:rPr>
          <w:color w:val="000000"/>
          <w:sz w:val="24"/>
          <w:szCs w:val="24"/>
          <w:lang w:eastAsia="ru-RU"/>
        </w:rPr>
        <w:t>)</w:t>
      </w:r>
      <w:r w:rsidR="00036006" w:rsidRPr="006A1B1E">
        <w:rPr>
          <w:color w:val="000000"/>
          <w:sz w:val="24"/>
          <w:szCs w:val="24"/>
          <w:lang w:eastAsia="ru-RU"/>
        </w:rPr>
        <w:t xml:space="preserve">. </w:t>
      </w:r>
    </w:p>
    <w:p w:rsidR="009D7F01" w:rsidRDefault="00DA6907" w:rsidP="00D75CA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</w:rPr>
        <w:t>иметь необходимые полномочия на поставку продукции от производител</w:t>
      </w:r>
      <w:proofErr w:type="gramStart"/>
      <w:r w:rsidRPr="006A1B1E">
        <w:rPr>
          <w:sz w:val="24"/>
          <w:szCs w:val="24"/>
        </w:rPr>
        <w:t>я(</w:t>
      </w:r>
      <w:proofErr w:type="gramEnd"/>
      <w:r w:rsidRPr="006A1B1E">
        <w:rPr>
          <w:sz w:val="24"/>
          <w:szCs w:val="24"/>
        </w:rPr>
        <w:t>ей) данной продукции</w:t>
      </w:r>
      <w:r w:rsidR="009D7F01" w:rsidRPr="006A1B1E">
        <w:rPr>
          <w:sz w:val="24"/>
          <w:szCs w:val="24"/>
          <w:lang w:eastAsia="ru-RU"/>
        </w:rPr>
        <w:t>;</w:t>
      </w:r>
    </w:p>
    <w:p w:rsidR="004275E1" w:rsidRPr="006A1B1E" w:rsidRDefault="004275E1" w:rsidP="004275E1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BF210E">
        <w:rPr>
          <w:sz w:val="24"/>
          <w:szCs w:val="24"/>
          <w:lang w:eastAsia="ru-RU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7252E9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</w:t>
      </w:r>
      <w:r w:rsidRPr="003803A7">
        <w:rPr>
          <w:sz w:val="24"/>
          <w:szCs w:val="24"/>
          <w:lang w:eastAsia="ru-RU"/>
        </w:rPr>
        <w:t xml:space="preserve"> </w:t>
      </w:r>
      <w:r w:rsidRPr="007252E9">
        <w:rPr>
          <w:sz w:val="24"/>
          <w:szCs w:val="24"/>
          <w:lang w:eastAsia="ru-RU"/>
        </w:rPr>
        <w:t>требованиям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, изложены в Приложении №1 (Техническ</w:t>
      </w:r>
      <w:r w:rsidR="003776BB" w:rsidRPr="007252E9">
        <w:rPr>
          <w:sz w:val="24"/>
          <w:szCs w:val="24"/>
          <w:lang w:eastAsia="ru-RU"/>
        </w:rPr>
        <w:t>ом(</w:t>
      </w:r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и(</w:t>
      </w:r>
      <w:proofErr w:type="spellStart"/>
      <w:r w:rsidRPr="007252E9">
        <w:rPr>
          <w:sz w:val="24"/>
          <w:szCs w:val="24"/>
          <w:lang w:eastAsia="ru-RU"/>
        </w:rPr>
        <w:t>ях</w:t>
      </w:r>
      <w:proofErr w:type="spellEnd"/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7252E9">
        <w:rPr>
          <w:sz w:val="24"/>
          <w:szCs w:val="24"/>
          <w:lang w:eastAsia="ru-RU"/>
        </w:rPr>
        <w:t>Заявку</w:t>
      </w:r>
      <w:r w:rsidRPr="007252E9">
        <w:rPr>
          <w:sz w:val="24"/>
          <w:szCs w:val="24"/>
          <w:lang w:eastAsia="ru-RU"/>
        </w:rPr>
        <w:t xml:space="preserve"> Участника.</w:t>
      </w:r>
    </w:p>
    <w:p w:rsidR="00DA1402" w:rsidRPr="007252E9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291" w:name="_Ref306005578"/>
      <w:proofErr w:type="gramStart"/>
      <w:r w:rsidRPr="007252E9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7252E9">
        <w:rPr>
          <w:sz w:val="24"/>
          <w:szCs w:val="24"/>
        </w:rPr>
        <w:t>ресурсов или недостающих ресурсов</w:t>
      </w:r>
      <w:r w:rsidRPr="007252E9">
        <w:rPr>
          <w:sz w:val="24"/>
          <w:szCs w:val="24"/>
        </w:rPr>
        <w:t>, с обязательным</w:t>
      </w:r>
      <w:proofErr w:type="gramEnd"/>
      <w:r w:rsidRPr="007252E9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7252E9">
        <w:rPr>
          <w:sz w:val="24"/>
          <w:szCs w:val="24"/>
        </w:rPr>
        <w:t>предоставляются документы</w:t>
      </w:r>
      <w:proofErr w:type="gramEnd"/>
      <w:r w:rsidRPr="007252E9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предприятий</w:t>
      </w:r>
      <w:r w:rsidRPr="007252E9">
        <w:rPr>
          <w:color w:val="000000"/>
          <w:sz w:val="24"/>
          <w:szCs w:val="24"/>
        </w:rPr>
        <w:t>.</w:t>
      </w:r>
    </w:p>
    <w:p w:rsidR="00717F60" w:rsidRPr="007252E9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92" w:name="_Ref303587815"/>
      <w:r w:rsidRPr="007252E9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_Ref440291364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3.3.8.1</w:t>
      </w:r>
      <w:r w:rsidR="00982C2C">
        <w:fldChar w:fldCharType="end"/>
      </w:r>
      <w:r w:rsidRPr="007252E9">
        <w:rPr>
          <w:sz w:val="24"/>
          <w:szCs w:val="24"/>
        </w:rPr>
        <w:t>-</w:t>
      </w:r>
      <w:r w:rsidR="00982C2C">
        <w:fldChar w:fldCharType="begin"/>
      </w:r>
      <w:r w:rsidR="00982C2C">
        <w:instrText xml:space="preserve"> REF _Ref303669127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3.3.8.2</w:t>
      </w:r>
      <w:r w:rsidR="00982C2C">
        <w:fldChar w:fldCharType="end"/>
      </w:r>
      <w:r w:rsidR="00717F60" w:rsidRPr="007252E9">
        <w:rPr>
          <w:bCs w:val="0"/>
          <w:sz w:val="24"/>
          <w:szCs w:val="24"/>
        </w:rPr>
        <w:t>:</w:t>
      </w:r>
      <w:bookmarkEnd w:id="291"/>
      <w:bookmarkEnd w:id="292"/>
      <w:r w:rsidR="005B074F" w:rsidRPr="007252E9">
        <w:rPr>
          <w:bCs w:val="0"/>
          <w:sz w:val="24"/>
          <w:szCs w:val="24"/>
        </w:rPr>
        <w:t xml:space="preserve"> </w:t>
      </w:r>
    </w:p>
    <w:p w:rsidR="00553A57" w:rsidRPr="007252E9" w:rsidRDefault="009146DD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З</w:t>
      </w:r>
      <w:r w:rsidR="00553A57" w:rsidRPr="007252E9">
        <w:rPr>
          <w:sz w:val="24"/>
          <w:szCs w:val="24"/>
        </w:rPr>
        <w:t xml:space="preserve">аверенную Участником либо нотариусом копию устава в действующей </w:t>
      </w:r>
      <w:r w:rsidR="00553A57" w:rsidRPr="007252E9">
        <w:rPr>
          <w:sz w:val="24"/>
          <w:szCs w:val="24"/>
        </w:rPr>
        <w:lastRenderedPageBreak/>
        <w:t>редакции</w:t>
      </w:r>
      <w:r w:rsidRPr="007252E9">
        <w:rPr>
          <w:sz w:val="24"/>
          <w:szCs w:val="24"/>
        </w:rPr>
        <w:t xml:space="preserve"> (для юридических лиц)</w:t>
      </w:r>
      <w:r w:rsidR="00553A57" w:rsidRPr="007252E9">
        <w:rPr>
          <w:sz w:val="24"/>
          <w:szCs w:val="24"/>
        </w:rPr>
        <w:t>;</w:t>
      </w:r>
    </w:p>
    <w:p w:rsidR="00553A57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3" w:name="_Ref440279062"/>
      <w:proofErr w:type="gramStart"/>
      <w:r w:rsidRPr="007252E9">
        <w:rPr>
          <w:i/>
          <w:sz w:val="24"/>
          <w:szCs w:val="24"/>
        </w:rPr>
        <w:t>для Участников, зарегистрированных на территории РФ:</w:t>
      </w:r>
      <w:r w:rsidRPr="007252E9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7252E9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7252E9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7252E9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7252E9">
        <w:rPr>
          <w:sz w:val="24"/>
          <w:szCs w:val="24"/>
        </w:rPr>
        <w:t>а(</w:t>
      </w:r>
      <w:proofErr w:type="spellStart"/>
      <w:proofErr w:type="gramEnd"/>
      <w:r w:rsidRPr="007252E9">
        <w:rPr>
          <w:sz w:val="24"/>
          <w:szCs w:val="24"/>
        </w:rPr>
        <w:t>ов</w:t>
      </w:r>
      <w:proofErr w:type="spellEnd"/>
      <w:r w:rsidRPr="007252E9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7252E9">
        <w:rPr>
          <w:i/>
          <w:sz w:val="24"/>
          <w:szCs w:val="24"/>
        </w:rPr>
        <w:t>Для Участников и их собственников – иностранных лиц:</w:t>
      </w:r>
      <w:r w:rsidRPr="007252E9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7252E9">
        <w:rPr>
          <w:sz w:val="24"/>
          <w:szCs w:val="24"/>
        </w:rPr>
        <w:t>;</w:t>
      </w:r>
      <w:bookmarkEnd w:id="293"/>
    </w:p>
    <w:p w:rsidR="00F82225" w:rsidRPr="00363775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63775">
        <w:rPr>
          <w:sz w:val="24"/>
          <w:szCs w:val="24"/>
        </w:rPr>
        <w:t>заверенная копия доверенности и вышеуказанные документы на лицо, выдавшее доверенность;</w:t>
      </w:r>
    </w:p>
    <w:p w:rsidR="00F82225" w:rsidRPr="00363775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63775">
        <w:rPr>
          <w:sz w:val="24"/>
          <w:szCs w:val="24"/>
        </w:rPr>
        <w:t>Информационное письмо о налич</w:t>
      </w:r>
      <w:proofErr w:type="gramStart"/>
      <w:r w:rsidRPr="00363775">
        <w:rPr>
          <w:sz w:val="24"/>
          <w:szCs w:val="24"/>
        </w:rPr>
        <w:t>ии у У</w:t>
      </w:r>
      <w:proofErr w:type="gramEnd"/>
      <w:r w:rsidRPr="00363775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63775">
        <w:rPr>
          <w:sz w:val="24"/>
          <w:szCs w:val="24"/>
        </w:rPr>
        <w:t>аффилированности</w:t>
      </w:r>
      <w:proofErr w:type="spellEnd"/>
      <w:r w:rsidRPr="00363775">
        <w:rPr>
          <w:sz w:val="24"/>
          <w:szCs w:val="24"/>
        </w:rPr>
        <w:t xml:space="preserve"> с сотрудниками Заказчика или Организатора</w:t>
      </w:r>
      <w:r w:rsidR="00A600E3" w:rsidRPr="00363775">
        <w:rPr>
          <w:sz w:val="24"/>
          <w:szCs w:val="24"/>
        </w:rPr>
        <w:t xml:space="preserve"> (</w:t>
      </w:r>
      <w:r w:rsidR="003F3A69" w:rsidRPr="00363775">
        <w:rPr>
          <w:sz w:val="24"/>
          <w:szCs w:val="24"/>
        </w:rPr>
        <w:t>подраздел</w:t>
      </w:r>
      <w:r w:rsidR="00A600E3" w:rsidRPr="00363775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_Ref440271993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5.9</w:t>
      </w:r>
      <w:r w:rsidR="00982C2C">
        <w:fldChar w:fldCharType="end"/>
      </w:r>
      <w:r w:rsidR="00A600E3" w:rsidRPr="00363775">
        <w:rPr>
          <w:sz w:val="24"/>
          <w:szCs w:val="24"/>
        </w:rPr>
        <w:t>)</w:t>
      </w:r>
      <w:r w:rsidR="00F82225" w:rsidRPr="00363775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4" w:name="_Ref440372460"/>
      <w:r w:rsidRPr="007252E9">
        <w:rPr>
          <w:sz w:val="24"/>
          <w:szCs w:val="24"/>
        </w:rPr>
        <w:t>Антикоррупционные обязательства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форме, приведенн</w:t>
      </w:r>
      <w:r w:rsidR="00F80103" w:rsidRPr="007252E9">
        <w:rPr>
          <w:bCs w:val="0"/>
          <w:sz w:val="24"/>
          <w:szCs w:val="24"/>
        </w:rPr>
        <w:t>ой</w:t>
      </w:r>
      <w:r w:rsidR="00A154B7" w:rsidRPr="007252E9">
        <w:rPr>
          <w:bCs w:val="0"/>
          <w:sz w:val="24"/>
          <w:szCs w:val="24"/>
        </w:rPr>
        <w:t xml:space="preserve"> в настоящей Документации</w:t>
      </w:r>
      <w:r w:rsidR="00A600E3" w:rsidRPr="007252E9">
        <w:rPr>
          <w:sz w:val="24"/>
          <w:szCs w:val="24"/>
        </w:rPr>
        <w:t xml:space="preserve"> 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_Ref440271964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5.1.3</w:t>
      </w:r>
      <w:r w:rsidR="00982C2C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4"/>
    </w:p>
    <w:p w:rsidR="009948B4" w:rsidRPr="007252E9" w:rsidRDefault="009948B4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Информаци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собственниках </w:t>
      </w:r>
      <w:r w:rsidR="007705A5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_Ref440272035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5.11</w:t>
      </w:r>
      <w:r w:rsidR="00982C2C">
        <w:fldChar w:fldCharType="end"/>
      </w:r>
      <w:r w:rsidRPr="007252E9">
        <w:rPr>
          <w:sz w:val="24"/>
          <w:szCs w:val="24"/>
        </w:rPr>
        <w:t>);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Согласие на обработку персональных данных</w:t>
      </w:r>
      <w:r w:rsidR="00A600E3" w:rsidRPr="007252E9">
        <w:rPr>
          <w:sz w:val="24"/>
          <w:szCs w:val="24"/>
        </w:rPr>
        <w:t xml:space="preserve"> </w:t>
      </w:r>
      <w:r w:rsidR="00A92723" w:rsidRPr="007252E9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7252E9">
        <w:rPr>
          <w:sz w:val="24"/>
          <w:szCs w:val="24"/>
        </w:rPr>
        <w:t>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_Ref440272051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5.12</w:t>
      </w:r>
      <w:r w:rsidR="00982C2C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7252E9" w:rsidRDefault="00BE378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7252E9">
        <w:rPr>
          <w:sz w:val="24"/>
          <w:szCs w:val="24"/>
        </w:rPr>
        <w:t xml:space="preserve"> (</w:t>
      </w:r>
      <w:r w:rsidR="00E45C56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  <w:proofErr w:type="gramEnd"/>
    </w:p>
    <w:p w:rsidR="00F82225" w:rsidRPr="007252E9" w:rsidRDefault="00687401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lastRenderedPageBreak/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</w:t>
      </w:r>
      <w:r w:rsidR="00B016D1" w:rsidRPr="007252E9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7252E9">
        <w:rPr>
          <w:sz w:val="24"/>
          <w:szCs w:val="24"/>
        </w:rPr>
        <w:t>форма</w:t>
      </w:r>
      <w:proofErr w:type="gramEnd"/>
      <w:r w:rsidR="00F82225" w:rsidRPr="007252E9">
        <w:rPr>
          <w:sz w:val="24"/>
          <w:szCs w:val="24"/>
        </w:rPr>
        <w:t xml:space="preserve"> которой утверждена Приказом ФНС России от </w:t>
      </w:r>
      <w:r w:rsidR="00BD1BD4" w:rsidRPr="007252E9">
        <w:rPr>
          <w:sz w:val="24"/>
          <w:szCs w:val="24"/>
        </w:rPr>
        <w:t>05.06.2015 N ММВ-7-17/227</w:t>
      </w:r>
      <w:r w:rsidR="00F82225" w:rsidRPr="007252E9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7252E9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</w:t>
      </w:r>
      <w:r w:rsidRPr="007252E9">
        <w:rPr>
          <w:sz w:val="24"/>
          <w:szCs w:val="24"/>
        </w:rPr>
        <w:t>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6E10CC" w:rsidRDefault="007D7C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5" w:name="_Ref440372474"/>
      <w:r w:rsidRPr="007252E9">
        <w:rPr>
          <w:sz w:val="24"/>
          <w:szCs w:val="24"/>
        </w:rPr>
        <w:t>Анкет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Участника закупки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</w:t>
      </w:r>
      <w:r w:rsidR="00A154B7" w:rsidRPr="006E10CC">
        <w:rPr>
          <w:bCs w:val="0"/>
          <w:sz w:val="24"/>
          <w:szCs w:val="24"/>
        </w:rPr>
        <w:t xml:space="preserve"> с инструкциями, приведенными в настоящей Документации</w:t>
      </w:r>
      <w:r w:rsidR="00F82225" w:rsidRPr="006E10CC">
        <w:rPr>
          <w:sz w:val="24"/>
          <w:szCs w:val="24"/>
        </w:rPr>
        <w:t xml:space="preserve"> </w:t>
      </w:r>
      <w:r w:rsidR="009948B4" w:rsidRPr="006E10CC">
        <w:rPr>
          <w:sz w:val="24"/>
          <w:szCs w:val="24"/>
        </w:rPr>
        <w:t>(</w:t>
      </w:r>
      <w:r w:rsidR="003F3A69" w:rsidRPr="006E10CC">
        <w:rPr>
          <w:sz w:val="24"/>
          <w:szCs w:val="24"/>
        </w:rPr>
        <w:t>подраздел</w:t>
      </w:r>
      <w:r w:rsidR="009948B4" w:rsidRPr="006E10CC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_Ref440272119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5.6.1</w:t>
      </w:r>
      <w:r w:rsidR="00982C2C">
        <w:fldChar w:fldCharType="end"/>
      </w:r>
      <w:r w:rsidR="009948B4" w:rsidRPr="006E10CC">
        <w:rPr>
          <w:sz w:val="24"/>
          <w:szCs w:val="24"/>
        </w:rPr>
        <w:t>)</w:t>
      </w:r>
      <w:r w:rsidR="005436EC" w:rsidRPr="006E10CC">
        <w:rPr>
          <w:sz w:val="24"/>
          <w:szCs w:val="24"/>
        </w:rPr>
        <w:t xml:space="preserve"> с приложением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</w:t>
      </w:r>
      <w:r w:rsidR="00067238" w:rsidRPr="006E10CC">
        <w:rPr>
          <w:bCs w:val="0"/>
          <w:sz w:val="24"/>
          <w:szCs w:val="24"/>
        </w:rPr>
        <w:t>ого</w:t>
      </w:r>
      <w:r w:rsidR="005436EC" w:rsidRPr="006E10CC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F82225" w:rsidRPr="006E10CC">
        <w:rPr>
          <w:sz w:val="24"/>
          <w:szCs w:val="24"/>
        </w:rPr>
        <w:t>;</w:t>
      </w:r>
      <w:bookmarkEnd w:id="295"/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6" w:name="_Ref440372477"/>
      <w:proofErr w:type="gramStart"/>
      <w:r w:rsidRPr="007252E9">
        <w:rPr>
          <w:sz w:val="24"/>
          <w:szCs w:val="24"/>
        </w:rPr>
        <w:t>Деклараци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соответствии </w:t>
      </w:r>
      <w:r w:rsidR="009948B4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7252E9">
        <w:rPr>
          <w:sz w:val="24"/>
          <w:szCs w:val="24"/>
        </w:rPr>
        <w:t xml:space="preserve"> (подраздел </w:t>
      </w:r>
      <w:r w:rsidR="00982C2C">
        <w:fldChar w:fldCharType="begin"/>
      </w:r>
      <w:r w:rsidR="00982C2C">
        <w:instrText xml:space="preserve"> REF _Ref440272147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5.6.2</w:t>
      </w:r>
      <w:r w:rsidR="00982C2C">
        <w:fldChar w:fldCharType="end"/>
      </w:r>
      <w:r w:rsidR="003F3A69" w:rsidRPr="007252E9">
        <w:rPr>
          <w:sz w:val="24"/>
          <w:szCs w:val="24"/>
        </w:rPr>
        <w:t>)</w:t>
      </w:r>
      <w:r w:rsidR="00F74202" w:rsidRPr="007252E9">
        <w:rPr>
          <w:sz w:val="24"/>
          <w:szCs w:val="24"/>
        </w:rPr>
        <w:t xml:space="preserve"> – предоставляется только теми Участниками/членами Коллективного участника, </w:t>
      </w:r>
      <w:r w:rsidR="00F74202" w:rsidRPr="007252E9">
        <w:rPr>
          <w:sz w:val="24"/>
          <w:szCs w:val="24"/>
        </w:rPr>
        <w:lastRenderedPageBreak/>
        <w:t>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A1402" w:rsidRPr="007252E9">
        <w:rPr>
          <w:sz w:val="24"/>
          <w:szCs w:val="24"/>
        </w:rPr>
        <w:t>статья 4 Федерального закона Российской Федерации №209-ФЗ от 24.07.2007 с изменениями «О</w:t>
      </w:r>
      <w:proofErr w:type="gramEnd"/>
      <w:r w:rsidR="00DA1402" w:rsidRPr="007252E9">
        <w:rPr>
          <w:sz w:val="24"/>
          <w:szCs w:val="24"/>
        </w:rPr>
        <w:t xml:space="preserve"> </w:t>
      </w:r>
      <w:proofErr w:type="gramStart"/>
      <w:r w:rsidR="00DA1402" w:rsidRPr="007252E9">
        <w:rPr>
          <w:sz w:val="24"/>
          <w:szCs w:val="24"/>
        </w:rPr>
        <w:t>развитии</w:t>
      </w:r>
      <w:proofErr w:type="gramEnd"/>
      <w:r w:rsidR="00DA1402" w:rsidRPr="007252E9">
        <w:rPr>
          <w:sz w:val="24"/>
          <w:szCs w:val="24"/>
        </w:rPr>
        <w:t xml:space="preserve">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0A545B" w:rsidRPr="007252E9">
        <w:rPr>
          <w:sz w:val="24"/>
          <w:szCs w:val="24"/>
        </w:rPr>
        <w:t>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 xml:space="preserve">письмо </w:t>
      </w:r>
      <w:r w:rsidR="000A545B" w:rsidRPr="007252E9">
        <w:rPr>
          <w:sz w:val="24"/>
          <w:szCs w:val="24"/>
        </w:rPr>
        <w:t xml:space="preserve">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sz w:val="24"/>
          <w:szCs w:val="24"/>
        </w:rPr>
        <w:t>;</w:t>
      </w:r>
      <w:bookmarkEnd w:id="296"/>
    </w:p>
    <w:p w:rsidR="00DA1402" w:rsidRPr="007252E9" w:rsidRDefault="00DA1402" w:rsidP="00DA1402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rPr>
          <w:sz w:val="24"/>
          <w:szCs w:val="24"/>
        </w:rPr>
      </w:pPr>
      <w:bookmarkStart w:id="297" w:name="_Ref464462953"/>
      <w:proofErr w:type="gramStart"/>
      <w:r w:rsidRPr="007252E9">
        <w:rPr>
          <w:sz w:val="24"/>
          <w:szCs w:val="24"/>
        </w:rPr>
        <w:t xml:space="preserve">Копии документов, подтверждающих наличие у Участника правомочий от производителей предлагаемой им продукции на предложение в рамках настоящего </w:t>
      </w:r>
      <w:r w:rsidR="008E58DC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этой продукции (либо копию дилерского договора с производителем;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писем, иных документов, выданных производителем дилеру/поставщику).</w:t>
      </w:r>
      <w:proofErr w:type="gramEnd"/>
      <w:r w:rsidRPr="007252E9">
        <w:rPr>
          <w:sz w:val="24"/>
          <w:szCs w:val="24"/>
        </w:rPr>
        <w:t xml:space="preserve"> Рекомендуемая форма заполнения установлена в настоящей Документации (подраздел </w:t>
      </w:r>
      <w:r w:rsidR="00982C2C">
        <w:fldChar w:fldCharType="begin"/>
      </w:r>
      <w:r w:rsidR="00982C2C">
        <w:instrText xml:space="preserve"> REF _Ref464120879 \r \h  \* MERGEFORMAT </w:instrText>
      </w:r>
      <w:r w:rsidR="00982C2C">
        <w:fldChar w:fldCharType="separate"/>
      </w:r>
      <w:r w:rsidR="004C0021" w:rsidRPr="007252E9">
        <w:rPr>
          <w:sz w:val="24"/>
          <w:szCs w:val="24"/>
        </w:rPr>
        <w:t>5.10</w:t>
      </w:r>
      <w:r w:rsidR="00982C2C">
        <w:fldChar w:fldCharType="end"/>
      </w:r>
      <w:r w:rsidR="004C0021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7"/>
    </w:p>
    <w:p w:rsidR="00920CB0" w:rsidRPr="007252E9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Справк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7252E9">
        <w:rPr>
          <w:sz w:val="24"/>
          <w:szCs w:val="24"/>
        </w:rPr>
        <w:t xml:space="preserve"> (</w:t>
      </w:r>
      <w:r w:rsidR="003C2207" w:rsidRPr="007252E9">
        <w:rPr>
          <w:sz w:val="24"/>
          <w:szCs w:val="24"/>
        </w:rPr>
        <w:t>подраздел</w:t>
      </w:r>
      <w:r w:rsidR="005111C8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_Ref449017073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5.7</w:t>
      </w:r>
      <w:r w:rsidR="00982C2C">
        <w:fldChar w:fldCharType="end"/>
      </w:r>
      <w:r w:rsidR="009948B4" w:rsidRPr="007252E9">
        <w:rPr>
          <w:sz w:val="24"/>
          <w:szCs w:val="24"/>
        </w:rPr>
        <w:t>)</w:t>
      </w:r>
      <w:r w:rsidR="00920CB0" w:rsidRPr="007252E9">
        <w:rPr>
          <w:sz w:val="24"/>
          <w:szCs w:val="24"/>
        </w:rPr>
        <w:t>;</w:t>
      </w:r>
    </w:p>
    <w:p w:rsidR="007705A5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7252E9">
        <w:rPr>
          <w:sz w:val="24"/>
          <w:szCs w:val="24"/>
        </w:rPr>
        <w:t>— Справка о кадровых ресурсах (</w:t>
      </w:r>
      <w:r w:rsidR="003C2207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_Ref55336398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5.8</w:t>
      </w:r>
      <w:r w:rsidR="00982C2C">
        <w:fldChar w:fldCharType="end"/>
      </w:r>
      <w:r w:rsidR="007705A5" w:rsidRPr="007252E9">
        <w:rPr>
          <w:sz w:val="24"/>
          <w:szCs w:val="24"/>
        </w:rPr>
        <w:t>);</w:t>
      </w:r>
    </w:p>
    <w:p w:rsidR="00920CB0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8" w:name="_Ref442188512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5.13</w:t>
      </w:r>
      <w:r w:rsidR="001952D8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298"/>
    </w:p>
    <w:p w:rsidR="007705A5" w:rsidRPr="00DA7E38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разглашение сведений, </w:t>
      </w:r>
      <w:r w:rsidRPr="00DA7E38">
        <w:rPr>
          <w:sz w:val="24"/>
          <w:szCs w:val="24"/>
        </w:rPr>
        <w:t>составляющих налоговую тайну</w:t>
      </w:r>
      <w:r w:rsidR="00A154B7" w:rsidRPr="00DA7E38">
        <w:rPr>
          <w:sz w:val="24"/>
          <w:szCs w:val="24"/>
        </w:rPr>
        <w:t xml:space="preserve">, </w:t>
      </w:r>
      <w:r w:rsidR="00A154B7" w:rsidRPr="00DA7E3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A7E38">
        <w:rPr>
          <w:sz w:val="24"/>
          <w:szCs w:val="24"/>
        </w:rPr>
        <w:t xml:space="preserve"> (</w:t>
      </w:r>
      <w:r w:rsidR="003C2207" w:rsidRPr="00DA7E38">
        <w:rPr>
          <w:sz w:val="24"/>
          <w:szCs w:val="24"/>
        </w:rPr>
        <w:t>подраздел</w:t>
      </w:r>
      <w:r w:rsidRPr="00DA7E38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_Ref440272274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5.15</w:t>
      </w:r>
      <w:r w:rsidR="00982C2C">
        <w:fldChar w:fldCharType="end"/>
      </w:r>
      <w:r w:rsidRPr="00DA7E38">
        <w:rPr>
          <w:sz w:val="24"/>
          <w:szCs w:val="24"/>
        </w:rPr>
        <w:t>)</w:t>
      </w:r>
      <w:r w:rsidR="00DA7E38" w:rsidRPr="00DA7E38">
        <w:rPr>
          <w:sz w:val="24"/>
          <w:szCs w:val="24"/>
        </w:rPr>
        <w:t xml:space="preserve">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A7E38">
        <w:rPr>
          <w:sz w:val="24"/>
          <w:szCs w:val="24"/>
        </w:rPr>
        <w:t>)</w:t>
      </w:r>
      <w:r w:rsidRPr="00DA7E38">
        <w:rPr>
          <w:sz w:val="24"/>
          <w:szCs w:val="24"/>
        </w:rPr>
        <w:t>;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15381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DA1402" w:rsidRDefault="005175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9" w:name="_Ref464462966"/>
      <w:r w:rsidRPr="00DA1402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299"/>
    </w:p>
    <w:p w:rsidR="00BD40A3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lastRenderedPageBreak/>
        <w:t xml:space="preserve">Копию (выписку </w:t>
      </w:r>
      <w:r w:rsidR="00BD40A3" w:rsidRPr="007252E9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7252E9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Иные документы, которые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 мнению Участника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7252E9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 xml:space="preserve"> </w:t>
      </w:r>
      <w:r w:rsidR="00B20653" w:rsidRPr="007252E9">
        <w:rPr>
          <w:bCs w:val="0"/>
          <w:sz w:val="24"/>
          <w:szCs w:val="24"/>
        </w:rPr>
        <w:t>Участника</w:t>
      </w:r>
      <w:r w:rsidRPr="007252E9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7252E9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7252E9">
        <w:rPr>
          <w:bCs w:val="0"/>
          <w:sz w:val="24"/>
          <w:szCs w:val="24"/>
        </w:rPr>
        <w:t xml:space="preserve"> </w:t>
      </w:r>
      <w:r w:rsidR="00DA1402" w:rsidRPr="007252E9">
        <w:rPr>
          <w:bCs w:val="0"/>
          <w:sz w:val="24"/>
          <w:szCs w:val="24"/>
        </w:rPr>
        <w:t>правоустанавливающих документов</w:t>
      </w:r>
      <w:r w:rsidR="00A44B30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ом к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е.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В случае</w:t>
      </w:r>
      <w:proofErr w:type="gramStart"/>
      <w:r w:rsidRPr="007252E9">
        <w:rPr>
          <w:bCs w:val="0"/>
          <w:sz w:val="24"/>
          <w:szCs w:val="24"/>
        </w:rPr>
        <w:t>,</w:t>
      </w:r>
      <w:proofErr w:type="gramEnd"/>
      <w:r w:rsidRPr="007252E9">
        <w:rPr>
          <w:bCs w:val="0"/>
          <w:sz w:val="24"/>
          <w:szCs w:val="24"/>
        </w:rPr>
        <w:t xml:space="preserve"> если по каким-либо причинам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>В случае участия в запросе предложений иностранной организации, такой</w:t>
      </w:r>
      <w:r w:rsidRPr="00E71A48">
        <w:rPr>
          <w:sz w:val="24"/>
          <w:szCs w:val="24"/>
        </w:rPr>
        <w:t xml:space="preserve">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0" w:name="_Ref191386451"/>
      <w:bookmarkStart w:id="301" w:name="_Ref440271628"/>
      <w:bookmarkStart w:id="302" w:name="_Toc440357098"/>
      <w:bookmarkStart w:id="303" w:name="_Toc440359653"/>
      <w:bookmarkStart w:id="304" w:name="_Toc440632116"/>
      <w:bookmarkStart w:id="305" w:name="_Toc440875937"/>
      <w:bookmarkStart w:id="306" w:name="_Toc441130965"/>
      <w:bookmarkStart w:id="307" w:name="_Toc447269780"/>
      <w:bookmarkStart w:id="308" w:name="_Toc464120602"/>
      <w:r w:rsidRPr="00E71A48">
        <w:rPr>
          <w:szCs w:val="24"/>
        </w:rPr>
        <w:t xml:space="preserve">Привлечение </w:t>
      </w:r>
      <w:bookmarkEnd w:id="300"/>
      <w:proofErr w:type="spellStart"/>
      <w:r w:rsidR="005B074F" w:rsidRPr="00E71A48">
        <w:rPr>
          <w:szCs w:val="24"/>
        </w:rPr>
        <w:t>сопоставщиков</w:t>
      </w:r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proofErr w:type="spellEnd"/>
    </w:p>
    <w:p w:rsidR="005B074F" w:rsidRPr="00E71A48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Привлечение </w:t>
      </w:r>
      <w:r w:rsidR="009C744E" w:rsidRPr="00E71A48">
        <w:rPr>
          <w:bCs w:val="0"/>
          <w:sz w:val="24"/>
          <w:szCs w:val="24"/>
        </w:rPr>
        <w:t>Участник</w:t>
      </w:r>
      <w:r>
        <w:rPr>
          <w:bCs w:val="0"/>
          <w:sz w:val="24"/>
          <w:szCs w:val="24"/>
        </w:rPr>
        <w:t>ами</w:t>
      </w:r>
      <w:r w:rsidR="00717F60" w:rsidRPr="00E71A48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E71A48">
        <w:rPr>
          <w:bCs w:val="0"/>
          <w:sz w:val="24"/>
          <w:szCs w:val="24"/>
        </w:rPr>
        <w:t>сопоставщиков</w:t>
      </w:r>
      <w:proofErr w:type="spellEnd"/>
      <w:r>
        <w:rPr>
          <w:bCs w:val="0"/>
          <w:sz w:val="24"/>
          <w:szCs w:val="24"/>
        </w:rPr>
        <w:t xml:space="preserve"> не допускается.</w:t>
      </w:r>
      <w:r w:rsidR="003F6889"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9" w:name="_Ref191386461"/>
      <w:bookmarkStart w:id="310" w:name="_Toc440357099"/>
      <w:bookmarkStart w:id="311" w:name="_Toc440359654"/>
      <w:bookmarkStart w:id="312" w:name="_Toc440632117"/>
      <w:bookmarkStart w:id="313" w:name="_Toc440875938"/>
      <w:bookmarkStart w:id="314" w:name="_Toc441130966"/>
      <w:bookmarkStart w:id="315" w:name="_Toc447269781"/>
      <w:bookmarkStart w:id="316" w:name="_Toc46412060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09"/>
      <w:bookmarkEnd w:id="310"/>
      <w:bookmarkEnd w:id="311"/>
      <w:bookmarkEnd w:id="312"/>
      <w:bookmarkEnd w:id="313"/>
      <w:bookmarkEnd w:id="314"/>
      <w:bookmarkEnd w:id="315"/>
      <w:bookmarkEnd w:id="316"/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_Ref191386482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3.3.8.1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982C2C">
        <w:fldChar w:fldCharType="begin"/>
      </w:r>
      <w:r w:rsidR="00982C2C">
        <w:instrText xml:space="preserve"> REF _Ref191386407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3.3.8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</w:t>
      </w:r>
      <w:r w:rsidRPr="00D52133">
        <w:rPr>
          <w:bCs w:val="0"/>
          <w:sz w:val="24"/>
          <w:szCs w:val="24"/>
        </w:rPr>
        <w:lastRenderedPageBreak/>
        <w:t xml:space="preserve">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1952D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17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17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18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1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19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19"/>
      <w:r w:rsidRPr="00E71A48">
        <w:rPr>
          <w:bCs w:val="0"/>
          <w:sz w:val="24"/>
          <w:szCs w:val="24"/>
        </w:rPr>
        <w:t xml:space="preserve"> </w:t>
      </w:r>
    </w:p>
    <w:p w:rsidR="00DB109A" w:rsidRPr="007252E9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</w:t>
      </w:r>
      <w:r w:rsidRPr="007252E9">
        <w:rPr>
          <w:bCs w:val="0"/>
          <w:sz w:val="24"/>
          <w:szCs w:val="24"/>
        </w:rPr>
        <w:t xml:space="preserve">содержать сведения, указанные в подп. </w:t>
      </w:r>
      <w:r w:rsidR="00982C2C">
        <w:fldChar w:fldCharType="begin"/>
      </w:r>
      <w:r w:rsidR="00982C2C">
        <w:instrText xml:space="preserve"> REF _Ref307563248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val="en-US"/>
        </w:rPr>
        <w:t>a</w:t>
      </w:r>
      <w:r w:rsidR="00E418BB" w:rsidRPr="00982C2C">
        <w:rPr>
          <w:bCs w:val="0"/>
          <w:sz w:val="24"/>
          <w:szCs w:val="24"/>
        </w:rPr>
        <w:t>)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- </w:t>
      </w:r>
      <w:r w:rsidR="00982C2C">
        <w:fldChar w:fldCharType="begin"/>
      </w:r>
      <w:r w:rsidR="00982C2C">
        <w:instrText xml:space="preserve"> REF _Ref307563262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val="en-US"/>
        </w:rPr>
        <w:t>g</w:t>
      </w:r>
      <w:r w:rsidR="00E418BB" w:rsidRPr="00982C2C">
        <w:rPr>
          <w:bCs w:val="0"/>
          <w:sz w:val="24"/>
          <w:szCs w:val="24"/>
        </w:rPr>
        <w:t>)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п. </w:t>
      </w:r>
      <w:r w:rsidR="00982C2C">
        <w:fldChar w:fldCharType="begin"/>
      </w:r>
      <w:r w:rsidR="00982C2C">
        <w:instrText xml:space="preserve"> REF _Ref306032591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3.3.10.4</w:t>
      </w:r>
      <w:r w:rsidR="00982C2C">
        <w:fldChar w:fldCharType="end"/>
      </w:r>
      <w:r w:rsidRPr="007252E9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7252E9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20" w:name="_Ref464116309"/>
      <w:proofErr w:type="gramStart"/>
      <w:r w:rsidRPr="007252E9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готовит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у с учетом следующих дополнительных требований:</w:t>
      </w:r>
      <w:bookmarkEnd w:id="320"/>
      <w:proofErr w:type="gramEnd"/>
    </w:p>
    <w:p w:rsidR="00717F60" w:rsidRPr="007252E9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_Ref303669127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3.3.8.2</w:t>
      </w:r>
      <w:r w:rsidR="00982C2C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Заявк</w:t>
      </w:r>
      <w:r w:rsidR="00AD3EBC" w:rsidRPr="007252E9">
        <w:rPr>
          <w:bCs w:val="0"/>
          <w:sz w:val="24"/>
          <w:szCs w:val="24"/>
        </w:rPr>
        <w:t>а подготавливается и</w:t>
      </w:r>
      <w:r w:rsidR="00AD3EBC" w:rsidRPr="00E71A48">
        <w:rPr>
          <w:bCs w:val="0"/>
          <w:sz w:val="24"/>
          <w:szCs w:val="24"/>
        </w:rPr>
        <w:t xml:space="preserve">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E71A48">
        <w:rPr>
          <w:bCs w:val="0"/>
          <w:sz w:val="24"/>
          <w:szCs w:val="24"/>
        </w:rPr>
        <w:t xml:space="preserve">выполнения </w:t>
      </w:r>
      <w:r w:rsidR="005B074F" w:rsidRPr="00E71A48">
        <w:rPr>
          <w:bCs w:val="0"/>
          <w:sz w:val="24"/>
          <w:szCs w:val="24"/>
        </w:rPr>
        <w:t>работ/оказания услуг/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="0007043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3C2207">
        <w:rPr>
          <w:bCs w:val="0"/>
          <w:sz w:val="24"/>
          <w:szCs w:val="24"/>
        </w:rPr>
        <w:instrText xml:space="preserve"> REF _Ref440272510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5.16</w:t>
      </w:r>
      <w:r w:rsidR="001952D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 xml:space="preserve">объемов выполняемых </w:t>
      </w:r>
      <w:r w:rsidR="0007043F" w:rsidRPr="00332B6A">
        <w:rPr>
          <w:bCs w:val="0"/>
          <w:sz w:val="24"/>
          <w:szCs w:val="24"/>
        </w:rPr>
        <w:t xml:space="preserve">поставок, </w:t>
      </w:r>
      <w:r w:rsidR="0007043F" w:rsidRPr="00332B6A">
        <w:rPr>
          <w:sz w:val="24"/>
          <w:szCs w:val="24"/>
        </w:rPr>
        <w:t>работ</w:t>
      </w:r>
      <w:r w:rsidR="0091430E" w:rsidRPr="00332B6A">
        <w:rPr>
          <w:sz w:val="24"/>
          <w:szCs w:val="24"/>
        </w:rPr>
        <w:t>,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1" w:name="_Ref306114966"/>
      <w:bookmarkStart w:id="322" w:name="_Toc440357100"/>
      <w:bookmarkStart w:id="323" w:name="_Toc440359655"/>
      <w:bookmarkStart w:id="324" w:name="_Toc440632118"/>
      <w:bookmarkStart w:id="325" w:name="_Toc440875939"/>
      <w:bookmarkStart w:id="326" w:name="_Toc441130967"/>
      <w:bookmarkStart w:id="327" w:name="_Toc447269782"/>
      <w:bookmarkStart w:id="328" w:name="_Toc464120604"/>
      <w:r w:rsidRPr="00E71A48">
        <w:rPr>
          <w:szCs w:val="24"/>
        </w:rPr>
        <w:t>Разъяснение Документации по запросу предложений</w:t>
      </w:r>
      <w:bookmarkEnd w:id="321"/>
      <w:bookmarkEnd w:id="322"/>
      <w:bookmarkEnd w:id="323"/>
      <w:bookmarkEnd w:id="324"/>
      <w:bookmarkEnd w:id="325"/>
      <w:bookmarkEnd w:id="326"/>
      <w:bookmarkEnd w:id="327"/>
      <w:bookmarkEnd w:id="328"/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 должны быть направ</w:t>
      </w:r>
      <w:r w:rsidR="003B4C1B">
        <w:rPr>
          <w:bCs w:val="0"/>
          <w:iCs/>
          <w:sz w:val="24"/>
          <w:szCs w:val="24"/>
        </w:rPr>
        <w:t>лены через ЭТП или в письменной</w:t>
      </w:r>
      <w:r w:rsidR="00673FC7">
        <w:rPr>
          <w:sz w:val="24"/>
          <w:szCs w:val="24"/>
        </w:rPr>
        <w:t xml:space="preserve"> </w:t>
      </w:r>
      <w:r w:rsidRPr="00E71A48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7441D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>, если в тексте ответа не будет указано иное</w:t>
      </w:r>
      <w:r w:rsidRPr="007441D3">
        <w:rPr>
          <w:bCs w:val="0"/>
          <w:iCs/>
          <w:sz w:val="24"/>
          <w:szCs w:val="24"/>
        </w:rPr>
        <w:t>. В случае</w:t>
      </w:r>
      <w:proofErr w:type="gramStart"/>
      <w:r w:rsidRPr="007441D3">
        <w:rPr>
          <w:bCs w:val="0"/>
          <w:iCs/>
          <w:sz w:val="24"/>
          <w:szCs w:val="24"/>
        </w:rPr>
        <w:t>,</w:t>
      </w:r>
      <w:proofErr w:type="gramEnd"/>
      <w:r w:rsidRPr="007441D3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7441D3">
        <w:rPr>
          <w:bCs w:val="0"/>
          <w:iCs/>
          <w:sz w:val="24"/>
          <w:szCs w:val="24"/>
        </w:rPr>
        <w:t>внесение изменений в Д</w:t>
      </w:r>
      <w:r w:rsidR="007441D3" w:rsidRPr="007441D3">
        <w:rPr>
          <w:bCs w:val="0"/>
          <w:sz w:val="24"/>
          <w:szCs w:val="24"/>
        </w:rPr>
        <w:t>окументацию по запросу предложений</w:t>
      </w:r>
      <w:r w:rsidR="007441D3" w:rsidRPr="007441D3">
        <w:rPr>
          <w:bCs w:val="0"/>
          <w:iCs/>
          <w:sz w:val="24"/>
          <w:szCs w:val="24"/>
        </w:rPr>
        <w:t xml:space="preserve"> (п. </w:t>
      </w:r>
      <w:r w:rsidR="00982C2C">
        <w:fldChar w:fldCharType="begin"/>
      </w:r>
      <w:r w:rsidR="00982C2C">
        <w:instrText xml:space="preserve"> REF _Ref440969765 \r \h  \* MERGEFORMAT </w:instrText>
      </w:r>
      <w:r w:rsidR="00982C2C">
        <w:fldChar w:fldCharType="separate"/>
      </w:r>
      <w:r w:rsidR="00E418BB" w:rsidRPr="00E418BB">
        <w:rPr>
          <w:bCs w:val="0"/>
          <w:iCs/>
          <w:sz w:val="24"/>
          <w:szCs w:val="24"/>
        </w:rPr>
        <w:t>3.3.12</w:t>
      </w:r>
      <w:r w:rsidR="00982C2C">
        <w:fldChar w:fldCharType="end"/>
      </w:r>
      <w:r w:rsidR="007441D3" w:rsidRPr="007441D3">
        <w:rPr>
          <w:bCs w:val="0"/>
          <w:iCs/>
          <w:sz w:val="24"/>
          <w:szCs w:val="24"/>
        </w:rPr>
        <w:t xml:space="preserve">) и, при необходимости, </w:t>
      </w:r>
      <w:r w:rsidRPr="007441D3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982C2C">
        <w:fldChar w:fldCharType="begin"/>
      </w:r>
      <w:r w:rsidR="00982C2C">
        <w:instrText xml:space="preserve"> REF _Ref440289401 \r \h  \* MERGEFORMAT </w:instrText>
      </w:r>
      <w:r w:rsidR="00982C2C">
        <w:fldChar w:fldCharType="separate"/>
      </w:r>
      <w:r w:rsidR="00E418BB" w:rsidRPr="00E418BB">
        <w:rPr>
          <w:bCs w:val="0"/>
          <w:iCs/>
          <w:sz w:val="24"/>
          <w:szCs w:val="24"/>
        </w:rPr>
        <w:t>3.3.13</w:t>
      </w:r>
      <w:r w:rsidR="00982C2C">
        <w:fldChar w:fldCharType="end"/>
      </w:r>
      <w:r w:rsidR="00400D7D" w:rsidRPr="007441D3">
        <w:rPr>
          <w:bCs w:val="0"/>
          <w:iCs/>
          <w:sz w:val="24"/>
          <w:szCs w:val="24"/>
        </w:rPr>
        <w:t xml:space="preserve">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>окументации</w:t>
      </w:r>
      <w:r w:rsidR="007D07A7" w:rsidRPr="007441D3">
        <w:rPr>
          <w:bCs w:val="0"/>
          <w:iCs/>
          <w:sz w:val="24"/>
          <w:szCs w:val="24"/>
        </w:rPr>
        <w:t xml:space="preserve"> по запросу предложений</w:t>
      </w:r>
      <w:r w:rsidRPr="007441D3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9" w:name="_Toc440357101"/>
      <w:bookmarkStart w:id="330" w:name="_Toc440359656"/>
      <w:bookmarkStart w:id="331" w:name="_Toc440632119"/>
      <w:bookmarkStart w:id="332" w:name="_Toc440875940"/>
      <w:bookmarkStart w:id="333" w:name="_Ref440969765"/>
      <w:bookmarkStart w:id="334" w:name="_Toc441130968"/>
      <w:bookmarkStart w:id="335" w:name="_Toc447269783"/>
      <w:bookmarkStart w:id="336" w:name="_Toc464120605"/>
      <w:r w:rsidRPr="00E71A48">
        <w:rPr>
          <w:szCs w:val="24"/>
        </w:rPr>
        <w:t>Внесение изменений в Документацию по запросу предложений.</w:t>
      </w:r>
      <w:bookmarkEnd w:id="329"/>
      <w:bookmarkEnd w:id="330"/>
      <w:bookmarkEnd w:id="331"/>
      <w:bookmarkEnd w:id="332"/>
      <w:bookmarkEnd w:id="333"/>
      <w:bookmarkEnd w:id="334"/>
      <w:bookmarkEnd w:id="335"/>
      <w:bookmarkEnd w:id="336"/>
    </w:p>
    <w:p w:rsidR="00DE287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440289401"/>
      <w:bookmarkStart w:id="338" w:name="_Toc440357102"/>
      <w:bookmarkStart w:id="339" w:name="_Toc440359657"/>
      <w:bookmarkStart w:id="340" w:name="_Toc440632120"/>
      <w:bookmarkStart w:id="341" w:name="_Toc440875941"/>
      <w:bookmarkStart w:id="342" w:name="_Toc441130969"/>
      <w:bookmarkStart w:id="343" w:name="_Toc447269784"/>
      <w:bookmarkStart w:id="344" w:name="_Toc464120606"/>
      <w:r w:rsidRPr="00E71A48">
        <w:rPr>
          <w:szCs w:val="24"/>
        </w:rPr>
        <w:t>Продление срока окончания приема Заявок</w:t>
      </w:r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</w:t>
      </w:r>
      <w:r w:rsidRPr="00E71A48">
        <w:rPr>
          <w:bCs w:val="0"/>
          <w:sz w:val="24"/>
          <w:szCs w:val="24"/>
        </w:rPr>
        <w:lastRenderedPageBreak/>
        <w:t xml:space="preserve">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34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46" w:name="_Toc299701566"/>
      <w:bookmarkStart w:id="347" w:name="_Ref306176386"/>
      <w:bookmarkStart w:id="348" w:name="_Ref440285128"/>
      <w:bookmarkStart w:id="349" w:name="_Toc440357103"/>
      <w:bookmarkStart w:id="350" w:name="_Toc440359658"/>
      <w:bookmarkStart w:id="351" w:name="_Toc440632121"/>
      <w:bookmarkStart w:id="352" w:name="_Toc440875942"/>
      <w:bookmarkStart w:id="353" w:name="_Toc441130970"/>
      <w:bookmarkStart w:id="354" w:name="_Toc447269785"/>
      <w:bookmarkStart w:id="355" w:name="_Toc46412060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D12816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>и, на сумму не менее</w:t>
      </w:r>
      <w:r w:rsidR="004816F5">
        <w:rPr>
          <w:bCs w:val="0"/>
          <w:sz w:val="24"/>
          <w:szCs w:val="24"/>
        </w:rPr>
        <w:t xml:space="preserve"> </w:t>
      </w:r>
      <w:r w:rsidR="004275E1">
        <w:rPr>
          <w:bCs w:val="0"/>
          <w:sz w:val="24"/>
          <w:szCs w:val="24"/>
        </w:rPr>
        <w:t>2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6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56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1952D8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1952D8">
        <w:rPr>
          <w:bCs w:val="0"/>
          <w:sz w:val="24"/>
          <w:szCs w:val="24"/>
          <w:lang w:eastAsia="ru-RU"/>
        </w:rPr>
      </w:r>
      <w:r w:rsidR="001952D8">
        <w:rPr>
          <w:bCs w:val="0"/>
          <w:sz w:val="24"/>
          <w:szCs w:val="24"/>
          <w:lang w:eastAsia="ru-RU"/>
        </w:rPr>
        <w:fldChar w:fldCharType="separate"/>
      </w:r>
      <w:r w:rsidR="00E418BB">
        <w:rPr>
          <w:bCs w:val="0"/>
          <w:sz w:val="24"/>
          <w:szCs w:val="24"/>
          <w:lang w:eastAsia="ru-RU"/>
        </w:rPr>
        <w:t>5.13</w:t>
      </w:r>
      <w:r w:rsidR="001952D8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7252E9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7" w:name="_Ref307586570"/>
      <w:r w:rsidRPr="007252E9">
        <w:rPr>
          <w:bCs w:val="0"/>
          <w:sz w:val="24"/>
          <w:szCs w:val="24"/>
        </w:rPr>
        <w:t>В соглашении о неустойке должно быть указано</w:t>
      </w:r>
      <w:bookmarkStart w:id="358" w:name="_Ref305753174"/>
      <w:r w:rsidRPr="007252E9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7252E9">
        <w:rPr>
          <w:bCs w:val="0"/>
          <w:sz w:val="24"/>
          <w:szCs w:val="24"/>
        </w:rPr>
        <w:t>запросе предложений</w:t>
      </w:r>
      <w:r w:rsidRPr="007252E9">
        <w:rPr>
          <w:bCs w:val="0"/>
          <w:sz w:val="24"/>
          <w:szCs w:val="24"/>
        </w:rPr>
        <w:t>:</w:t>
      </w:r>
      <w:bookmarkEnd w:id="357"/>
      <w:bookmarkEnd w:id="358"/>
    </w:p>
    <w:p w:rsidR="00932C0A" w:rsidRPr="007252E9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изменения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982C2C">
        <w:fldChar w:fldCharType="begin"/>
      </w:r>
      <w:r w:rsidR="00982C2C">
        <w:instrText xml:space="preserve"> REF _Ref306008743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3.3.4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982C2C">
        <w:fldChar w:fldCharType="end"/>
      </w:r>
      <w:r w:rsidRPr="007252E9">
        <w:rPr>
          <w:bCs w:val="0"/>
          <w:sz w:val="24"/>
          <w:szCs w:val="24"/>
        </w:rPr>
        <w:t>);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1952D8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3.10</w:t>
      </w:r>
      <w:r w:rsidR="001952D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59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982C2C">
        <w:fldChar w:fldCharType="begin"/>
      </w:r>
      <w:r w:rsidR="00982C2C">
        <w:instrText xml:space="preserve"> REF _Ref305753174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3.3.14.4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59"/>
      <w:r w:rsidR="004275E1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60" w:name="_Ref299109207"/>
      <w:bookmarkStart w:id="361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60"/>
      <w:bookmarkEnd w:id="361"/>
    </w:p>
    <w:p w:rsidR="008D1B83" w:rsidRPr="008D1B83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8D1B83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_Ref440272256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5.13</w:t>
      </w:r>
      <w:r w:rsidR="00982C2C">
        <w:fldChar w:fldCharType="end"/>
      </w:r>
      <w:r w:rsidRPr="008D1B83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8D1B83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8D1B83">
        <w:rPr>
          <w:bCs w:val="0"/>
          <w:sz w:val="24"/>
          <w:szCs w:val="24"/>
        </w:rPr>
        <w:t>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_Ref441574460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5.14</w:t>
      </w:r>
      <w:r w:rsidR="00982C2C">
        <w:fldChar w:fldCharType="end"/>
      </w:r>
      <w:r w:rsidRPr="008D1B83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982C2C">
        <w:fldChar w:fldCharType="end"/>
      </w:r>
      <w:r w:rsidRPr="008D1B83">
        <w:rPr>
          <w:bCs w:val="0"/>
          <w:sz w:val="24"/>
          <w:szCs w:val="24"/>
        </w:rPr>
        <w:t xml:space="preserve"> настоящей Документации, по адресу: </w:t>
      </w:r>
      <w:r w:rsidR="00B85AA0" w:rsidRPr="00BF210E">
        <w:rPr>
          <w:bCs w:val="0"/>
          <w:sz w:val="24"/>
          <w:szCs w:val="24"/>
        </w:rPr>
        <w:t xml:space="preserve">РФ, 392680, г. Тамбов, ул. </w:t>
      </w:r>
      <w:proofErr w:type="spellStart"/>
      <w:r w:rsidR="00B85AA0" w:rsidRPr="00BF210E">
        <w:rPr>
          <w:sz w:val="24"/>
          <w:szCs w:val="24"/>
        </w:rPr>
        <w:t>Моршанское</w:t>
      </w:r>
      <w:proofErr w:type="spellEnd"/>
      <w:r w:rsidR="00B85AA0" w:rsidRPr="00BF210E">
        <w:rPr>
          <w:sz w:val="24"/>
          <w:szCs w:val="24"/>
        </w:rPr>
        <w:t xml:space="preserve"> шоссе</w:t>
      </w:r>
      <w:r w:rsidR="00B85AA0" w:rsidRPr="00BF210E">
        <w:rPr>
          <w:bCs w:val="0"/>
          <w:sz w:val="24"/>
          <w:szCs w:val="24"/>
        </w:rPr>
        <w:t xml:space="preserve">, 23, </w:t>
      </w:r>
      <w:proofErr w:type="spellStart"/>
      <w:r w:rsidR="00B85AA0" w:rsidRPr="00BF210E">
        <w:rPr>
          <w:bCs w:val="0"/>
          <w:sz w:val="24"/>
          <w:szCs w:val="24"/>
        </w:rPr>
        <w:t>каб</w:t>
      </w:r>
      <w:proofErr w:type="spellEnd"/>
      <w:r w:rsidR="00B85AA0" w:rsidRPr="00BF210E">
        <w:rPr>
          <w:bCs w:val="0"/>
          <w:sz w:val="24"/>
          <w:szCs w:val="24"/>
        </w:rPr>
        <w:t xml:space="preserve">. №205, исполнительный сотрудник – </w:t>
      </w:r>
      <w:r w:rsidR="00B85AA0" w:rsidRPr="00BF210E">
        <w:rPr>
          <w:bCs w:val="0"/>
          <w:iCs/>
          <w:sz w:val="24"/>
          <w:szCs w:val="24"/>
        </w:rPr>
        <w:t>Кобелева Елена Юрьевна, контактный телефон: (4752) 57-82-06</w:t>
      </w:r>
      <w:r w:rsidRPr="008D1B83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Пометка «</w:t>
      </w:r>
      <w:r w:rsidRPr="008D1B83">
        <w:rPr>
          <w:bCs w:val="0"/>
          <w:sz w:val="24"/>
          <w:szCs w:val="24"/>
        </w:rPr>
        <w:t xml:space="preserve"> Соглашение о неустойке</w:t>
      </w:r>
      <w:r w:rsidRPr="008D1B83">
        <w:rPr>
          <w:sz w:val="24"/>
          <w:szCs w:val="24"/>
        </w:rPr>
        <w:t>»;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lastRenderedPageBreak/>
        <w:t xml:space="preserve">наименование и адрес Организатора в соответствии с пунктом </w:t>
      </w:r>
      <w:r w:rsidR="00982C2C">
        <w:fldChar w:fldCharType="begin"/>
      </w:r>
      <w:r w:rsidR="00982C2C">
        <w:instrText xml:space="preserve"> REF _Ref191386085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1.1.1</w:t>
      </w:r>
      <w:r w:rsidR="00982C2C">
        <w:fldChar w:fldCharType="end"/>
      </w:r>
      <w:r w:rsidRPr="008D1B83">
        <w:rPr>
          <w:sz w:val="24"/>
          <w:szCs w:val="24"/>
        </w:rPr>
        <w:t>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предмет Договора в соответствии с пунктом </w:t>
      </w:r>
      <w:r w:rsidR="00982C2C">
        <w:fldChar w:fldCharType="begin"/>
      </w:r>
      <w:r w:rsidR="00982C2C">
        <w:instrText xml:space="preserve"> REF _Ref303323780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1.1.4</w:t>
      </w:r>
      <w:r w:rsidR="00982C2C">
        <w:fldChar w:fldCharType="end"/>
      </w:r>
      <w:r w:rsidRPr="008D1B83">
        <w:rPr>
          <w:sz w:val="24"/>
          <w:szCs w:val="24"/>
        </w:rPr>
        <w:t>.</w:t>
      </w:r>
    </w:p>
    <w:p w:rsidR="008D1B83" w:rsidRPr="007252E9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8D1B83">
        <w:rPr>
          <w:bCs w:val="0"/>
          <w:sz w:val="24"/>
          <w:szCs w:val="24"/>
        </w:rPr>
        <w:t>Предоставление</w:t>
      </w:r>
      <w:r w:rsidRPr="008D1B83">
        <w:rPr>
          <w:sz w:val="24"/>
          <w:szCs w:val="24"/>
        </w:rPr>
        <w:t xml:space="preserve"> оригинала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без Расписки сдачи-приемки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будет считаться Организатором как не предоставление </w:t>
      </w:r>
      <w:r w:rsidRPr="008D1B83">
        <w:rPr>
          <w:bCs w:val="0"/>
          <w:sz w:val="24"/>
          <w:szCs w:val="24"/>
        </w:rPr>
        <w:t xml:space="preserve">соглашения о </w:t>
      </w:r>
      <w:r w:rsidRPr="007252E9">
        <w:rPr>
          <w:bCs w:val="0"/>
          <w:sz w:val="24"/>
          <w:szCs w:val="24"/>
        </w:rPr>
        <w:t>неустойке</w:t>
      </w:r>
      <w:r w:rsidRPr="007252E9">
        <w:rPr>
          <w:sz w:val="24"/>
          <w:szCs w:val="24"/>
        </w:rPr>
        <w:t xml:space="preserve">, и повлечет за собой последствия, указанные в п. </w:t>
      </w:r>
      <w:r w:rsidR="00982C2C">
        <w:fldChar w:fldCharType="begin"/>
      </w:r>
      <w:r w:rsidR="00982C2C">
        <w:instrText xml:space="preserve"> REF _Ref442188624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3.3.14.9</w:t>
      </w:r>
      <w:r w:rsidR="00982C2C">
        <w:fldChar w:fldCharType="end"/>
      </w:r>
      <w:r w:rsidRPr="007252E9">
        <w:rPr>
          <w:sz w:val="24"/>
          <w:szCs w:val="24"/>
        </w:rPr>
        <w:t xml:space="preserve"> настоящей Документации.</w:t>
      </w:r>
    </w:p>
    <w:p w:rsidR="00932C0A" w:rsidRPr="007252E9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62" w:name="_Ref442188624"/>
      <w:r w:rsidRPr="007252E9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252E9">
        <w:rPr>
          <w:sz w:val="24"/>
          <w:szCs w:val="24"/>
        </w:rPr>
        <w:t>ств тр</w:t>
      </w:r>
      <w:proofErr w:type="gramEnd"/>
      <w:r w:rsidRPr="007252E9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252E9">
        <w:rPr>
          <w:bCs w:val="0"/>
          <w:sz w:val="24"/>
          <w:szCs w:val="24"/>
        </w:rPr>
        <w:t>.</w:t>
      </w:r>
      <w:bookmarkEnd w:id="362"/>
    </w:p>
    <w:p w:rsidR="00717F60" w:rsidRPr="007252E9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63" w:name="_Ref305973214"/>
      <w:bookmarkStart w:id="364" w:name="_Toc464120608"/>
      <w:r w:rsidRPr="007252E9">
        <w:t>Подача Заявок и их прием</w:t>
      </w:r>
      <w:bookmarkStart w:id="365" w:name="_Ref56229451"/>
      <w:bookmarkEnd w:id="345"/>
      <w:bookmarkEnd w:id="363"/>
      <w:bookmarkEnd w:id="3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6" w:name="_Toc439323707"/>
      <w:bookmarkStart w:id="367" w:name="_Toc440357105"/>
      <w:bookmarkStart w:id="368" w:name="_Toc440359660"/>
      <w:bookmarkStart w:id="369" w:name="_Toc440632123"/>
      <w:bookmarkStart w:id="370" w:name="_Toc440875944"/>
      <w:bookmarkStart w:id="371" w:name="_Toc441130972"/>
      <w:bookmarkStart w:id="372" w:name="_Toc447269787"/>
      <w:bookmarkStart w:id="373" w:name="_Toc464120609"/>
      <w:r w:rsidRPr="00E71A48">
        <w:rPr>
          <w:szCs w:val="24"/>
        </w:rPr>
        <w:t>Подача Заявок через ЭТП</w:t>
      </w:r>
      <w:bookmarkEnd w:id="366"/>
      <w:bookmarkEnd w:id="367"/>
      <w:bookmarkEnd w:id="368"/>
      <w:bookmarkEnd w:id="369"/>
      <w:bookmarkEnd w:id="370"/>
      <w:bookmarkEnd w:id="371"/>
      <w:bookmarkEnd w:id="372"/>
      <w:bookmarkEnd w:id="373"/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</w:t>
      </w:r>
      <w:r w:rsidRPr="006E10CC">
        <w:rPr>
          <w:bCs w:val="0"/>
          <w:sz w:val="24"/>
          <w:szCs w:val="24"/>
        </w:rPr>
        <w:t xml:space="preserve">Документации по запросу предложений должны быть предоставлены </w:t>
      </w:r>
      <w:r w:rsidR="009C744E" w:rsidRPr="006E10CC">
        <w:rPr>
          <w:bCs w:val="0"/>
          <w:sz w:val="24"/>
          <w:szCs w:val="24"/>
        </w:rPr>
        <w:t>Участник</w:t>
      </w:r>
      <w:r w:rsidRPr="006E10CC">
        <w:rPr>
          <w:bCs w:val="0"/>
          <w:sz w:val="24"/>
          <w:szCs w:val="24"/>
        </w:rPr>
        <w:t>ом через ЭТП в отсканированном виде</w:t>
      </w:r>
      <w:r w:rsidR="005436EC" w:rsidRPr="006E10CC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5436EC" w:rsidRPr="006E10CC">
        <w:rPr>
          <w:bCs w:val="0"/>
          <w:sz w:val="24"/>
          <w:szCs w:val="24"/>
        </w:rPr>
        <w:t>)</w:t>
      </w:r>
      <w:r w:rsidRPr="006E10CC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6E10CC">
        <w:rPr>
          <w:bCs w:val="0"/>
          <w:sz w:val="24"/>
          <w:szCs w:val="24"/>
        </w:rPr>
        <w:t>pdf</w:t>
      </w:r>
      <w:proofErr w:type="spellEnd"/>
      <w:r w:rsidRPr="006E10CC">
        <w:rPr>
          <w:bCs w:val="0"/>
          <w:sz w:val="24"/>
          <w:szCs w:val="24"/>
        </w:rPr>
        <w:t>, формат: один файл – один документ). При этом</w:t>
      </w:r>
      <w:r w:rsidRPr="00E71A48">
        <w:rPr>
          <w:bCs w:val="0"/>
          <w:sz w:val="24"/>
          <w:szCs w:val="24"/>
        </w:rPr>
        <w:t xml:space="preserve">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7252E9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4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28743F">
        <w:rPr>
          <w:b/>
          <w:bCs w:val="0"/>
          <w:sz w:val="24"/>
          <w:szCs w:val="24"/>
          <w:highlight w:val="yellow"/>
        </w:rPr>
        <w:t>11</w:t>
      </w:r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B85AA0">
        <w:rPr>
          <w:b/>
          <w:bCs w:val="0"/>
          <w:sz w:val="24"/>
          <w:szCs w:val="24"/>
          <w:highlight w:val="yellow"/>
        </w:rPr>
        <w:t>нояб</w:t>
      </w:r>
      <w:r w:rsidR="002B5044" w:rsidRPr="005818B2">
        <w:rPr>
          <w:b/>
          <w:bCs w:val="0"/>
          <w:sz w:val="24"/>
          <w:szCs w:val="24"/>
          <w:highlight w:val="yellow"/>
        </w:rPr>
        <w:t>ря 2016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C2634">
        <w:rPr>
          <w:b/>
          <w:bCs w:val="0"/>
          <w:sz w:val="24"/>
          <w:szCs w:val="24"/>
        </w:rPr>
        <w:t xml:space="preserve">, </w:t>
      </w:r>
      <w:r w:rsidR="00BC2634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C2634">
        <w:rPr>
          <w:bCs w:val="0"/>
          <w:sz w:val="24"/>
          <w:szCs w:val="24"/>
        </w:rPr>
        <w:t>Письме о подаче оферты</w:t>
      </w:r>
      <w:r w:rsidR="00BC2634" w:rsidRPr="00BB27D7">
        <w:rPr>
          <w:bCs w:val="0"/>
          <w:sz w:val="24"/>
          <w:szCs w:val="24"/>
        </w:rPr>
        <w:t xml:space="preserve"> </w:t>
      </w:r>
      <w:r w:rsidR="00BC2634" w:rsidRPr="00E71A48">
        <w:rPr>
          <w:bCs w:val="0"/>
          <w:spacing w:val="-2"/>
          <w:sz w:val="24"/>
          <w:szCs w:val="24"/>
        </w:rPr>
        <w:t>(</w:t>
      </w:r>
      <w:r w:rsidR="00BC2634">
        <w:rPr>
          <w:bCs w:val="0"/>
          <w:spacing w:val="-2"/>
          <w:sz w:val="24"/>
          <w:szCs w:val="24"/>
        </w:rPr>
        <w:t>под</w:t>
      </w:r>
      <w:r w:rsidR="00BC2634" w:rsidRPr="00E71A48">
        <w:rPr>
          <w:bCs w:val="0"/>
          <w:sz w:val="24"/>
          <w:szCs w:val="24"/>
        </w:rPr>
        <w:t xml:space="preserve">раздел </w:t>
      </w:r>
      <w:r w:rsidR="001952D8">
        <w:rPr>
          <w:bCs w:val="0"/>
          <w:sz w:val="24"/>
          <w:szCs w:val="24"/>
        </w:rPr>
        <w:fldChar w:fldCharType="begin"/>
      </w:r>
      <w:r w:rsidR="00BC2634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C2634">
        <w:rPr>
          <w:bCs w:val="0"/>
          <w:sz w:val="24"/>
          <w:szCs w:val="24"/>
          <w:lang w:eastAsia="ru-RU"/>
        </w:rPr>
        <w:t>)</w:t>
      </w:r>
      <w:r w:rsidR="00BC2634" w:rsidRPr="00BB27D7">
        <w:rPr>
          <w:bCs w:val="0"/>
          <w:sz w:val="24"/>
          <w:szCs w:val="24"/>
        </w:rPr>
        <w:t xml:space="preserve"> цена должна </w:t>
      </w:r>
      <w:r w:rsidR="00BC2634" w:rsidRPr="007252E9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7252E9">
        <w:rPr>
          <w:bCs w:val="0"/>
          <w:i/>
          <w:sz w:val="24"/>
          <w:szCs w:val="24"/>
        </w:rPr>
        <w:t>.</w:t>
      </w:r>
      <w:bookmarkEnd w:id="374"/>
    </w:p>
    <w:p w:rsidR="00953987" w:rsidRPr="007252E9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5" w:name="_Ref115077798"/>
      <w:bookmarkStart w:id="376" w:name="_Toc439323708"/>
      <w:bookmarkStart w:id="377" w:name="_Toc440357106"/>
      <w:bookmarkStart w:id="378" w:name="_Toc440359661"/>
      <w:bookmarkStart w:id="379" w:name="_Toc440632124"/>
      <w:bookmarkStart w:id="380" w:name="_Toc440875945"/>
      <w:bookmarkStart w:id="381" w:name="_Toc441130973"/>
      <w:bookmarkStart w:id="382" w:name="_Toc447269788"/>
      <w:r w:rsidRPr="007252E9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982C2C">
        <w:fldChar w:fldCharType="end"/>
      </w:r>
      <w:r w:rsidRPr="007252E9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7252E9" w:rsidRDefault="00717F60" w:rsidP="00E71A48">
      <w:pPr>
        <w:pStyle w:val="3"/>
        <w:spacing w:line="264" w:lineRule="auto"/>
        <w:rPr>
          <w:szCs w:val="24"/>
        </w:rPr>
      </w:pPr>
      <w:bookmarkStart w:id="383" w:name="_Toc464120610"/>
      <w:r w:rsidRPr="007252E9">
        <w:rPr>
          <w:szCs w:val="24"/>
        </w:rPr>
        <w:t xml:space="preserve">Подача Заявок в письменной </w:t>
      </w:r>
      <w:r w:rsidR="00673FC7" w:rsidRPr="007252E9">
        <w:rPr>
          <w:szCs w:val="24"/>
        </w:rPr>
        <w:t xml:space="preserve">(бумажной) </w:t>
      </w:r>
      <w:r w:rsidRPr="007252E9">
        <w:rPr>
          <w:szCs w:val="24"/>
        </w:rPr>
        <w:t>форме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bookmarkEnd w:id="365"/>
    <w:p w:rsidR="00717F60" w:rsidRPr="007252E9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Подача Участником Заявки в письменной</w:t>
      </w:r>
      <w:r w:rsidR="00673FC7" w:rsidRPr="007252E9">
        <w:rPr>
          <w:bCs w:val="0"/>
          <w:sz w:val="24"/>
          <w:szCs w:val="24"/>
        </w:rPr>
        <w:t xml:space="preserve"> </w:t>
      </w:r>
      <w:r w:rsidR="00673FC7" w:rsidRPr="007252E9">
        <w:rPr>
          <w:sz w:val="24"/>
          <w:szCs w:val="24"/>
        </w:rPr>
        <w:t>(бумажной)</w:t>
      </w:r>
      <w:r w:rsidRPr="007252E9">
        <w:rPr>
          <w:bCs w:val="0"/>
          <w:sz w:val="24"/>
          <w:szCs w:val="24"/>
        </w:rPr>
        <w:t xml:space="preserve"> форме не предусмотрена</w:t>
      </w:r>
      <w:r w:rsidR="008D1B83" w:rsidRPr="007252E9">
        <w:rPr>
          <w:bCs w:val="0"/>
          <w:sz w:val="24"/>
          <w:szCs w:val="24"/>
        </w:rPr>
        <w:t xml:space="preserve">, за исключением документов, указанных в </w:t>
      </w:r>
      <w:r w:rsidR="008D1B83" w:rsidRPr="007252E9">
        <w:rPr>
          <w:sz w:val="24"/>
          <w:szCs w:val="24"/>
        </w:rPr>
        <w:t xml:space="preserve">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8E58DC" w:rsidRPr="007252E9">
        <w:rPr>
          <w:sz w:val="24"/>
          <w:szCs w:val="24"/>
        </w:rPr>
        <w:t>3.3.</w:t>
      </w:r>
      <w:r w:rsidR="00982C2C">
        <w:fldChar w:fldCharType="end"/>
      </w:r>
      <w:r w:rsidR="00B85AA0">
        <w:t>14</w:t>
      </w:r>
      <w:r w:rsidR="008D1B83" w:rsidRPr="007252E9">
        <w:rPr>
          <w:sz w:val="24"/>
          <w:szCs w:val="24"/>
        </w:rPr>
        <w:t xml:space="preserve"> и подразделе </w:t>
      </w:r>
      <w:r w:rsidR="00982C2C">
        <w:fldChar w:fldCharType="begin"/>
      </w:r>
      <w:r w:rsidR="00982C2C">
        <w:instrText xml:space="preserve"> REF _Ref441574649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5.14</w:t>
      </w:r>
      <w:r w:rsidR="00982C2C">
        <w:fldChar w:fldCharType="end"/>
      </w:r>
      <w:r w:rsidRPr="007252E9">
        <w:rPr>
          <w:bCs w:val="0"/>
          <w:sz w:val="24"/>
          <w:szCs w:val="24"/>
        </w:rPr>
        <w:t>.</w:t>
      </w:r>
    </w:p>
    <w:p w:rsidR="00717F60" w:rsidRPr="007252E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4" w:name="_Ref303683883"/>
      <w:bookmarkStart w:id="385" w:name="_Toc464120611"/>
      <w:r w:rsidRPr="007252E9">
        <w:t xml:space="preserve">Изменение и отзыв </w:t>
      </w:r>
      <w:r w:rsidR="004B5EB3" w:rsidRPr="007252E9">
        <w:t>Заявк</w:t>
      </w:r>
      <w:r w:rsidRPr="007252E9">
        <w:t>и</w:t>
      </w:r>
      <w:bookmarkEnd w:id="384"/>
      <w:bookmarkEnd w:id="385"/>
    </w:p>
    <w:p w:rsidR="00622B69" w:rsidRPr="007252E9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86" w:name="_Ref305973250"/>
      <w:r w:rsidRPr="007252E9">
        <w:rPr>
          <w:bCs w:val="0"/>
          <w:sz w:val="24"/>
          <w:szCs w:val="24"/>
        </w:rPr>
        <w:t xml:space="preserve">До окончания срока подачи заявок 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982C2C">
        <w:fldChar w:fldCharType="end"/>
      </w:r>
      <w:r w:rsidRPr="007252E9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E71A4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lastRenderedPageBreak/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982C2C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622B69" w:rsidRPr="00223D1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982C2C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982C2C">
        <w:fldChar w:fldCharType="begin"/>
      </w:r>
      <w:r w:rsidR="00982C2C">
        <w:instrText xml:space="preserve"> REF _Ref55279015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3.3.1.6</w:t>
      </w:r>
      <w:r w:rsidR="00982C2C">
        <w:fldChar w:fldCharType="end"/>
      </w:r>
      <w:r w:rsidRPr="00223D18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_Ref195087786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3.3.1.7</w:t>
      </w:r>
      <w:r w:rsidR="00982C2C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7" w:name="_Toc464120612"/>
      <w:r w:rsidRPr="00E71A48">
        <w:t>Оценка Заявок и проведение переговоров</w:t>
      </w:r>
      <w:bookmarkEnd w:id="386"/>
      <w:bookmarkEnd w:id="387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8" w:name="_Toc439323711"/>
      <w:bookmarkStart w:id="389" w:name="_Toc440357109"/>
      <w:bookmarkStart w:id="390" w:name="_Toc440359664"/>
      <w:bookmarkStart w:id="391" w:name="_Toc440632127"/>
      <w:bookmarkStart w:id="392" w:name="_Toc440875948"/>
      <w:bookmarkStart w:id="393" w:name="_Toc441130976"/>
      <w:bookmarkStart w:id="394" w:name="_Toc447269791"/>
      <w:bookmarkStart w:id="395" w:name="_Toc464120613"/>
      <w:r w:rsidRPr="00E71A48">
        <w:rPr>
          <w:szCs w:val="24"/>
        </w:rPr>
        <w:t>Общие положения</w:t>
      </w:r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982C2C">
        <w:fldChar w:fldCharType="begin"/>
      </w:r>
      <w:r w:rsidR="00982C2C">
        <w:instrText xml:space="preserve"> REF _Ref93089454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3.6.2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982C2C">
        <w:fldChar w:fldCharType="begin"/>
      </w:r>
      <w:r w:rsidR="00982C2C">
        <w:instrText xml:space="preserve"> REF _Ref303670674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3.6.3</w:t>
      </w:r>
      <w:r w:rsidR="00982C2C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_Ref306138385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3.6.4</w:t>
      </w:r>
      <w:r w:rsidR="00982C2C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Ref93089454"/>
      <w:bookmarkStart w:id="397" w:name="_Toc439323712"/>
      <w:bookmarkStart w:id="398" w:name="_Toc440357110"/>
      <w:bookmarkStart w:id="399" w:name="_Toc440359665"/>
      <w:bookmarkStart w:id="400" w:name="_Toc440632128"/>
      <w:bookmarkStart w:id="401" w:name="_Toc440875949"/>
      <w:bookmarkStart w:id="402" w:name="_Toc441130977"/>
      <w:bookmarkStart w:id="403" w:name="_Toc447269792"/>
      <w:bookmarkStart w:id="404" w:name="_Toc464120614"/>
      <w:r w:rsidRPr="00E71A48">
        <w:rPr>
          <w:szCs w:val="24"/>
        </w:rPr>
        <w:t>Отборочная стадия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930B86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3A59B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A75256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</w:t>
      </w:r>
      <w:r w:rsidRPr="00E71A48">
        <w:rPr>
          <w:bCs w:val="0"/>
          <w:sz w:val="24"/>
          <w:szCs w:val="24"/>
        </w:rPr>
        <w:t xml:space="preserve">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Pr="003A59B8">
        <w:rPr>
          <w:bCs w:val="0"/>
          <w:sz w:val="24"/>
          <w:szCs w:val="24"/>
        </w:rPr>
        <w:t xml:space="preserve">отсутствие отрицательных отзывов о работе </w:t>
      </w:r>
      <w:r w:rsidR="009C744E" w:rsidRPr="003A59B8">
        <w:rPr>
          <w:bCs w:val="0"/>
          <w:sz w:val="24"/>
          <w:szCs w:val="24"/>
        </w:rPr>
        <w:t>Участник</w:t>
      </w:r>
      <w:r w:rsidRPr="003A59B8">
        <w:rPr>
          <w:bCs w:val="0"/>
          <w:sz w:val="24"/>
          <w:szCs w:val="24"/>
        </w:rPr>
        <w:t xml:space="preserve">а; 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A59B8">
        <w:rPr>
          <w:bCs w:val="0"/>
          <w:sz w:val="24"/>
          <w:szCs w:val="24"/>
        </w:rPr>
        <w:t>с</w:t>
      </w:r>
      <w:r w:rsidR="003A59B8" w:rsidRPr="003A59B8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A59B8">
        <w:rPr>
          <w:b/>
          <w:bCs w:val="0"/>
          <w:i/>
          <w:sz w:val="24"/>
          <w:szCs w:val="24"/>
        </w:rPr>
        <w:t>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5" w:name="_Ref55304419"/>
      <w:r w:rsidRPr="003A59B8">
        <w:rPr>
          <w:sz w:val="24"/>
          <w:szCs w:val="24"/>
        </w:rPr>
        <w:lastRenderedPageBreak/>
        <w:t xml:space="preserve">В рамках отборочной стадии Закупочная комиссия может запросить у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ов разъясн</w:t>
      </w:r>
      <w:r w:rsidR="00DA7E38" w:rsidRPr="003A59B8">
        <w:rPr>
          <w:sz w:val="24"/>
          <w:szCs w:val="24"/>
        </w:rPr>
        <w:t>ения или дополнения их Заявок</w:t>
      </w:r>
      <w:r w:rsidRPr="003A59B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</w:t>
      </w:r>
      <w:r w:rsidR="00076D8B" w:rsidRPr="003A59B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A59B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A59B8">
        <w:rPr>
          <w:sz w:val="24"/>
          <w:szCs w:val="24"/>
        </w:rPr>
        <w:t>З</w:t>
      </w:r>
      <w:r w:rsidRPr="003A59B8">
        <w:rPr>
          <w:sz w:val="24"/>
          <w:szCs w:val="24"/>
        </w:rPr>
        <w:t>апроса предложений.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A59B8">
        <w:rPr>
          <w:sz w:val="24"/>
          <w:szCs w:val="24"/>
        </w:rPr>
        <w:t xml:space="preserve">При проверке правильности оформления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и. Закупочная комиссия с письменного согласия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6" w:name="_Ref55307002"/>
      <w:r w:rsidRPr="003A59B8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A59B8">
        <w:rPr>
          <w:sz w:val="24"/>
          <w:szCs w:val="24"/>
        </w:rPr>
        <w:t>отклонит</w:t>
      </w:r>
      <w:r w:rsidRPr="003A59B8">
        <w:rPr>
          <w:sz w:val="24"/>
          <w:szCs w:val="24"/>
        </w:rPr>
        <w:t xml:space="preserve">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и, которые:</w:t>
      </w:r>
      <w:bookmarkEnd w:id="405"/>
      <w:bookmarkEnd w:id="406"/>
    </w:p>
    <w:p w:rsidR="00C138CC" w:rsidRPr="003A59B8" w:rsidRDefault="003A59B8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A59B8">
        <w:rPr>
          <w:sz w:val="24"/>
          <w:szCs w:val="24"/>
        </w:rPr>
        <w:t>;</w:t>
      </w:r>
    </w:p>
    <w:p w:rsidR="00C138CC" w:rsidRPr="003A59B8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A59B8">
        <w:rPr>
          <w:sz w:val="24"/>
          <w:szCs w:val="24"/>
        </w:rPr>
        <w:t>числе</w:t>
      </w:r>
      <w:proofErr w:type="gramEnd"/>
      <w:r w:rsidRPr="003A59B8">
        <w:rPr>
          <w:sz w:val="24"/>
          <w:szCs w:val="24"/>
        </w:rPr>
        <w:t xml:space="preserve"> если Участник (в т.ч. один или несколько членов Коллективного участника) не предоставил информацию о собственниках Участника (включая конечных бенефициаров) (подраздел </w:t>
      </w:r>
      <w:r w:rsidR="00982C2C">
        <w:fldChar w:fldCharType="begin"/>
      </w:r>
      <w:r w:rsidR="00982C2C">
        <w:instrText xml:space="preserve"> REF _Ref444179578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5.11</w:t>
      </w:r>
      <w:r w:rsidR="00982C2C">
        <w:fldChar w:fldCharType="end"/>
      </w:r>
      <w:r w:rsidRPr="003A59B8">
        <w:rPr>
          <w:sz w:val="24"/>
          <w:szCs w:val="24"/>
        </w:rPr>
        <w:t xml:space="preserve">); 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поданы Участниками, не </w:t>
      </w:r>
      <w:r w:rsidRPr="007252E9">
        <w:rPr>
          <w:sz w:val="24"/>
          <w:szCs w:val="24"/>
        </w:rPr>
        <w:t xml:space="preserve">представившими финансовое обеспечение исполнения обязательств Участника в соответствии с п. </w:t>
      </w:r>
      <w:r w:rsidR="00982C2C">
        <w:fldChar w:fldCharType="begin"/>
      </w:r>
      <w:r w:rsidR="00982C2C">
        <w:instrText xml:space="preserve"> REF _Ref306176386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3.3.14</w:t>
      </w:r>
      <w:r w:rsidR="00982C2C">
        <w:fldChar w:fldCharType="end"/>
      </w:r>
      <w:r w:rsidRPr="007252E9">
        <w:rPr>
          <w:sz w:val="24"/>
          <w:szCs w:val="24"/>
        </w:rPr>
        <w:t>;</w:t>
      </w:r>
    </w:p>
    <w:p w:rsidR="00C138CC" w:rsidRPr="007252E9" w:rsidRDefault="00953987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7252E9">
        <w:rPr>
          <w:sz w:val="24"/>
          <w:szCs w:val="24"/>
        </w:rPr>
        <w:t>;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7252E9">
        <w:rPr>
          <w:sz w:val="24"/>
          <w:szCs w:val="24"/>
        </w:rPr>
        <w:t xml:space="preserve"> согласился Участник;</w:t>
      </w:r>
    </w:p>
    <w:p w:rsidR="00953987" w:rsidRPr="007252E9" w:rsidRDefault="00F80103" w:rsidP="00953987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7252E9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953987" w:rsidRPr="007252E9">
        <w:rPr>
          <w:rFonts w:ascii="Times New Roman" w:hAnsi="Times New Roman"/>
        </w:rPr>
        <w:t>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7252E9">
        <w:rPr>
          <w:sz w:val="24"/>
          <w:szCs w:val="24"/>
        </w:rPr>
        <w:t>Заявк</w:t>
      </w:r>
      <w:r w:rsidRPr="007252E9">
        <w:rPr>
          <w:sz w:val="24"/>
          <w:szCs w:val="24"/>
        </w:rPr>
        <w:t>е, а также</w:t>
      </w:r>
      <w:r w:rsidRPr="00E71A48">
        <w:rPr>
          <w:sz w:val="24"/>
          <w:szCs w:val="24"/>
        </w:rPr>
        <w:t xml:space="preserve">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982C2C">
        <w:fldChar w:fldCharType="begin"/>
      </w:r>
      <w:r w:rsidR="00982C2C">
        <w:instrText xml:space="preserve"> REF _Ref306176386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3.3.14</w:t>
      </w:r>
      <w:r w:rsidR="00982C2C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Ref303670674"/>
      <w:bookmarkStart w:id="408" w:name="_Toc439323713"/>
      <w:bookmarkStart w:id="409" w:name="_Toc440357111"/>
      <w:bookmarkStart w:id="410" w:name="_Toc440359666"/>
      <w:bookmarkStart w:id="411" w:name="_Toc440632129"/>
      <w:bookmarkStart w:id="412" w:name="_Toc440875950"/>
      <w:bookmarkStart w:id="413" w:name="_Toc441130978"/>
      <w:bookmarkStart w:id="414" w:name="_Toc447269793"/>
      <w:bookmarkStart w:id="415" w:name="_Toc464120615"/>
      <w:r w:rsidRPr="00E71A48">
        <w:rPr>
          <w:szCs w:val="24"/>
        </w:rPr>
        <w:t>Проведение переговоров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6" w:name="_Ref306138385"/>
      <w:bookmarkStart w:id="417" w:name="_Toc439323714"/>
      <w:bookmarkStart w:id="418" w:name="_Toc440357112"/>
      <w:bookmarkStart w:id="419" w:name="_Toc440359667"/>
      <w:bookmarkStart w:id="420" w:name="_Toc440632130"/>
      <w:bookmarkStart w:id="421" w:name="_Toc440875951"/>
      <w:bookmarkStart w:id="422" w:name="_Toc441130979"/>
      <w:bookmarkStart w:id="423" w:name="_Toc447269794"/>
      <w:bookmarkStart w:id="424" w:name="_Toc464120616"/>
      <w:r w:rsidRPr="00E71A48">
        <w:rPr>
          <w:szCs w:val="24"/>
        </w:rPr>
        <w:lastRenderedPageBreak/>
        <w:t>Оценочная стадия</w:t>
      </w:r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</w:p>
    <w:p w:rsidR="007D0EA7" w:rsidRPr="00E71A48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25" w:name="_Ref303250967"/>
      <w:bookmarkStart w:id="426" w:name="_Toc305697378"/>
      <w:bookmarkStart w:id="427" w:name="_Toc464120617"/>
      <w:bookmarkStart w:id="4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25"/>
      <w:bookmarkEnd w:id="426"/>
      <w:bookmarkEnd w:id="427"/>
      <w:r w:rsidRPr="00E71A48">
        <w:t xml:space="preserve"> </w:t>
      </w:r>
    </w:p>
    <w:bookmarkEnd w:id="428"/>
    <w:p w:rsidR="00F15392" w:rsidRPr="000A4AA3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Pr="000A4AA3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0A4AA3">
        <w:rPr>
          <w:sz w:val="24"/>
          <w:szCs w:val="24"/>
          <w:lang w:eastAsia="ru-RU"/>
        </w:rPr>
        <w:t>Заявок</w:t>
      </w:r>
      <w:r w:rsidRPr="000A4AA3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0A4AA3">
        <w:rPr>
          <w:sz w:val="24"/>
          <w:szCs w:val="24"/>
          <w:lang w:eastAsia="ru-RU"/>
        </w:rPr>
        <w:t>Заявк</w:t>
      </w:r>
      <w:r w:rsidRPr="000A4AA3">
        <w:rPr>
          <w:sz w:val="24"/>
          <w:szCs w:val="24"/>
          <w:lang w:eastAsia="ru-RU"/>
        </w:rPr>
        <w:t>е, цены.</w:t>
      </w:r>
    </w:p>
    <w:p w:rsidR="00F15392" w:rsidRPr="000A4AA3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A4AA3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0A4AA3">
        <w:rPr>
          <w:sz w:val="24"/>
          <w:szCs w:val="24"/>
          <w:lang w:eastAsia="ru-RU"/>
        </w:rPr>
        <w:t>.</w:t>
      </w:r>
    </w:p>
    <w:p w:rsidR="00F15392" w:rsidRPr="000A4AA3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29" w:name="_Ref306352987"/>
      <w:r w:rsidRPr="000A4AA3">
        <w:rPr>
          <w:sz w:val="24"/>
          <w:szCs w:val="24"/>
          <w:lang w:eastAsia="ru-RU"/>
        </w:rPr>
        <w:t>Участник</w:t>
      </w:r>
      <w:r w:rsidR="00F15392" w:rsidRPr="000A4AA3">
        <w:rPr>
          <w:sz w:val="24"/>
          <w:szCs w:val="24"/>
          <w:lang w:eastAsia="ru-RU"/>
        </w:rPr>
        <w:t xml:space="preserve">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="00F15392" w:rsidRPr="000A4AA3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0A4AA3">
        <w:rPr>
          <w:sz w:val="24"/>
          <w:szCs w:val="24"/>
          <w:lang w:eastAsia="ru-RU"/>
        </w:rPr>
        <w:t>Заявк</w:t>
      </w:r>
      <w:r w:rsidR="00BD05FA" w:rsidRPr="000A4AA3">
        <w:rPr>
          <w:sz w:val="24"/>
          <w:szCs w:val="24"/>
          <w:lang w:eastAsia="ru-RU"/>
        </w:rPr>
        <w:t>а</w:t>
      </w:r>
      <w:r w:rsidR="00F15392" w:rsidRPr="000A4AA3">
        <w:rPr>
          <w:sz w:val="24"/>
          <w:szCs w:val="24"/>
          <w:lang w:eastAsia="ru-RU"/>
        </w:rPr>
        <w:t xml:space="preserve">, </w:t>
      </w:r>
      <w:r w:rsidR="00F15392" w:rsidRPr="0089770A">
        <w:rPr>
          <w:i/>
          <w:sz w:val="24"/>
          <w:szCs w:val="24"/>
          <w:lang w:eastAsia="ru-RU"/>
        </w:rPr>
        <w:t>по которо</w:t>
      </w:r>
      <w:r w:rsidR="00BD05FA" w:rsidRPr="0089770A">
        <w:rPr>
          <w:i/>
          <w:sz w:val="24"/>
          <w:szCs w:val="24"/>
          <w:lang w:eastAsia="ru-RU"/>
        </w:rPr>
        <w:t>й</w:t>
      </w:r>
      <w:r w:rsidR="00F15392" w:rsidRPr="0089770A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852FEB">
        <w:rPr>
          <w:sz w:val="24"/>
          <w:szCs w:val="24"/>
          <w:lang w:eastAsia="ru-RU"/>
        </w:rPr>
        <w:t xml:space="preserve"> </w:t>
      </w:r>
      <w:r w:rsidR="00F15392" w:rsidRPr="000A4AA3">
        <w:rPr>
          <w:sz w:val="24"/>
          <w:szCs w:val="24"/>
          <w:lang w:eastAsia="ru-RU"/>
        </w:rPr>
        <w:t xml:space="preserve">остается </w:t>
      </w:r>
      <w:r w:rsidR="00BC23FF" w:rsidRPr="000A4AA3">
        <w:rPr>
          <w:sz w:val="24"/>
          <w:szCs w:val="24"/>
          <w:lang w:eastAsia="ru-RU"/>
        </w:rPr>
        <w:t xml:space="preserve">действующей </w:t>
      </w:r>
      <w:r w:rsidR="00F15392" w:rsidRPr="000A4AA3">
        <w:rPr>
          <w:sz w:val="24"/>
          <w:szCs w:val="24"/>
          <w:lang w:eastAsia="ru-RU"/>
        </w:rPr>
        <w:t>с ранее объявленной ценой.</w:t>
      </w:r>
      <w:bookmarkEnd w:id="429"/>
    </w:p>
    <w:p w:rsidR="00F15392" w:rsidRPr="00E71A48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852FEB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E71A48">
        <w:rPr>
          <w:sz w:val="24"/>
          <w:szCs w:val="24"/>
          <w:lang w:eastAsia="ru-RU"/>
        </w:rPr>
        <w:t>.</w:t>
      </w:r>
    </w:p>
    <w:p w:rsidR="00F15392" w:rsidRPr="00E71A48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30" w:name="_Ref306353005"/>
      <w:r w:rsidRPr="00E71A4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71A48">
        <w:rPr>
          <w:iCs/>
          <w:sz w:val="24"/>
          <w:szCs w:val="24"/>
          <w:lang w:eastAsia="ru-RU"/>
        </w:rPr>
        <w:t xml:space="preserve">. </w:t>
      </w:r>
      <w:r w:rsidRPr="00E71A4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430"/>
    </w:p>
    <w:p w:rsidR="00F15392" w:rsidRPr="007252E9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 xml:space="preserve">, за исключением документов, обосновывающие </w:t>
      </w:r>
      <w:r w:rsidR="00076D8B" w:rsidRPr="007252E9">
        <w:rPr>
          <w:iCs/>
          <w:sz w:val="24"/>
          <w:szCs w:val="24"/>
          <w:lang w:eastAsia="ru-RU"/>
        </w:rPr>
        <w:t>определение цены</w:t>
      </w:r>
      <w:r w:rsidRPr="007252E9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7252E9">
        <w:rPr>
          <w:sz w:val="24"/>
          <w:szCs w:val="24"/>
          <w:lang w:eastAsia="ru-RU"/>
        </w:rPr>
        <w:t xml:space="preserve"> в </w:t>
      </w:r>
      <w:r w:rsidRPr="007252E9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7252E9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</w:rPr>
        <w:t>Приглашенные Участники принимают в ней участи</w:t>
      </w:r>
      <w:r w:rsidR="00F80103" w:rsidRPr="007252E9">
        <w:rPr>
          <w:iCs/>
          <w:sz w:val="24"/>
          <w:szCs w:val="24"/>
        </w:rPr>
        <w:t>е</w:t>
      </w:r>
      <w:r w:rsidRPr="007252E9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7252E9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076D8B" w:rsidRPr="007252E9">
        <w:rPr>
          <w:iCs/>
          <w:sz w:val="24"/>
          <w:szCs w:val="24"/>
          <w:lang w:eastAsia="ru-RU"/>
        </w:rPr>
        <w:t xml:space="preserve">. </w:t>
      </w:r>
    </w:p>
    <w:p w:rsidR="00685336" w:rsidRPr="007252E9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982C2C">
        <w:fldChar w:fldCharType="begin"/>
      </w:r>
      <w:r w:rsidR="00982C2C">
        <w:instrText xml:space="preserve"> REF _Ref306352987 \r \h  \* MERGEFORMAT </w:instrText>
      </w:r>
      <w:r w:rsidR="00982C2C">
        <w:fldChar w:fldCharType="separate"/>
      </w:r>
      <w:r w:rsidR="00E418BB" w:rsidRPr="007252E9">
        <w:rPr>
          <w:iCs/>
          <w:sz w:val="24"/>
          <w:szCs w:val="24"/>
          <w:lang w:eastAsia="ru-RU"/>
        </w:rPr>
        <w:t>3.7.3</w:t>
      </w:r>
      <w:r w:rsidR="00982C2C">
        <w:fldChar w:fldCharType="end"/>
      </w:r>
      <w:r w:rsidRPr="007252E9">
        <w:rPr>
          <w:iCs/>
          <w:sz w:val="24"/>
          <w:szCs w:val="24"/>
          <w:lang w:eastAsia="ru-RU"/>
        </w:rPr>
        <w:t xml:space="preserve"> - </w:t>
      </w:r>
      <w:r w:rsidR="00982C2C">
        <w:fldChar w:fldCharType="begin"/>
      </w:r>
      <w:r w:rsidR="00982C2C">
        <w:instrText xml:space="preserve"> REF _Ref306353005 \r \h  \* MERGEFORMAT </w:instrText>
      </w:r>
      <w:r w:rsidR="00982C2C">
        <w:fldChar w:fldCharType="separate"/>
      </w:r>
      <w:r w:rsidR="00E418BB" w:rsidRPr="007252E9">
        <w:rPr>
          <w:iCs/>
          <w:sz w:val="24"/>
          <w:szCs w:val="24"/>
          <w:lang w:eastAsia="ru-RU"/>
        </w:rPr>
        <w:t>3.7.5</w:t>
      </w:r>
      <w:r w:rsidR="00982C2C">
        <w:fldChar w:fldCharType="end"/>
      </w:r>
      <w:r w:rsidRPr="007252E9">
        <w:rPr>
          <w:iCs/>
          <w:sz w:val="24"/>
          <w:szCs w:val="24"/>
          <w:lang w:eastAsia="ru-RU"/>
        </w:rPr>
        <w:t>.</w:t>
      </w:r>
    </w:p>
    <w:p w:rsidR="00F15392" w:rsidRPr="007252E9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>Участник</w:t>
      </w:r>
      <w:r w:rsidR="00F15392" w:rsidRPr="007252E9">
        <w:rPr>
          <w:sz w:val="24"/>
          <w:szCs w:val="24"/>
          <w:lang w:eastAsia="ru-RU"/>
        </w:rPr>
        <w:t xml:space="preserve"> </w:t>
      </w:r>
      <w:r w:rsidR="00C86793" w:rsidRPr="007252E9">
        <w:rPr>
          <w:sz w:val="24"/>
          <w:szCs w:val="24"/>
          <w:lang w:eastAsia="ru-RU"/>
        </w:rPr>
        <w:t>запроса предложений</w:t>
      </w:r>
      <w:r w:rsidR="00F15392" w:rsidRPr="007252E9">
        <w:rPr>
          <w:sz w:val="24"/>
          <w:szCs w:val="24"/>
          <w:lang w:eastAsia="ru-RU"/>
        </w:rPr>
        <w:t xml:space="preserve"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</w:t>
      </w:r>
      <w:r w:rsidR="00F15392" w:rsidRPr="007252E9">
        <w:rPr>
          <w:sz w:val="24"/>
          <w:szCs w:val="24"/>
          <w:lang w:eastAsia="ru-RU"/>
        </w:rPr>
        <w:lastRenderedPageBreak/>
        <w:t>приложением соответствующих файлов</w:t>
      </w:r>
      <w:r w:rsidR="00BC19F9" w:rsidRPr="007252E9">
        <w:rPr>
          <w:sz w:val="24"/>
          <w:szCs w:val="24"/>
          <w:lang w:eastAsia="ru-RU"/>
        </w:rPr>
        <w:t xml:space="preserve"> </w:t>
      </w:r>
      <w:r w:rsidR="00BC19F9" w:rsidRPr="007252E9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7252E9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7252E9">
        <w:rPr>
          <w:sz w:val="24"/>
          <w:szCs w:val="24"/>
          <w:lang w:eastAsia="ru-RU"/>
        </w:rPr>
        <w:t>Заявк</w:t>
      </w:r>
      <w:r w:rsidR="00F15392" w:rsidRPr="007252E9">
        <w:rPr>
          <w:sz w:val="24"/>
          <w:szCs w:val="24"/>
          <w:lang w:eastAsia="ru-RU"/>
        </w:rPr>
        <w:t>и.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r w:rsidRPr="007252E9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7252E9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BC19F9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 xml:space="preserve">По решению </w:t>
      </w:r>
      <w:r w:rsidR="00685336" w:rsidRPr="007252E9">
        <w:rPr>
          <w:sz w:val="24"/>
          <w:szCs w:val="24"/>
          <w:lang w:eastAsia="ru-RU"/>
        </w:rPr>
        <w:t xml:space="preserve">Закупочной </w:t>
      </w:r>
      <w:r w:rsidRPr="007252E9">
        <w:rPr>
          <w:sz w:val="24"/>
          <w:szCs w:val="24"/>
          <w:lang w:eastAsia="ru-RU"/>
        </w:rPr>
        <w:t>комиссии порядок проведения переторжки может</w:t>
      </w:r>
      <w:r w:rsidRPr="00BC19F9">
        <w:rPr>
          <w:sz w:val="24"/>
          <w:szCs w:val="24"/>
          <w:lang w:eastAsia="ru-RU"/>
        </w:rPr>
        <w:t xml:space="preserve"> быть уточнен. </w:t>
      </w:r>
    </w:p>
    <w:p w:rsidR="00717F60" w:rsidRPr="00BC19F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1" w:name="_Ref303681924"/>
      <w:bookmarkStart w:id="432" w:name="_Ref303683914"/>
      <w:bookmarkStart w:id="433" w:name="_Toc464120618"/>
      <w:r w:rsidRPr="00BC19F9">
        <w:t xml:space="preserve">Подведение итогов </w:t>
      </w:r>
      <w:r w:rsidR="00DF639D" w:rsidRPr="00BC19F9">
        <w:t>З</w:t>
      </w:r>
      <w:r w:rsidRPr="00BC19F9">
        <w:t>апроса предложений</w:t>
      </w:r>
      <w:bookmarkEnd w:id="431"/>
      <w:bookmarkEnd w:id="432"/>
      <w:bookmarkEnd w:id="433"/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4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43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7252E9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Решение Закупочной </w:t>
      </w:r>
      <w:r w:rsidRPr="007252E9">
        <w:rPr>
          <w:sz w:val="24"/>
          <w:szCs w:val="24"/>
        </w:rPr>
        <w:t>комиссии оформляется протоколом заседания Закупочной комиссии</w:t>
      </w:r>
      <w:r w:rsidR="00E60F8E" w:rsidRPr="007252E9">
        <w:rPr>
          <w:sz w:val="24"/>
          <w:szCs w:val="24"/>
        </w:rPr>
        <w:t xml:space="preserve">, который подписывается </w:t>
      </w:r>
      <w:r w:rsidR="00953987" w:rsidRPr="007252E9">
        <w:rPr>
          <w:sz w:val="24"/>
          <w:szCs w:val="24"/>
        </w:rPr>
        <w:t>членами</w:t>
      </w:r>
      <w:r w:rsidR="00E60F8E" w:rsidRPr="007252E9">
        <w:rPr>
          <w:sz w:val="24"/>
          <w:szCs w:val="24"/>
        </w:rPr>
        <w:t xml:space="preserve"> Закупочной комиссии</w:t>
      </w:r>
      <w:r w:rsidRPr="007252E9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</w:t>
      </w:r>
      <w:r w:rsidR="0087407B" w:rsidRPr="007252E9">
        <w:rPr>
          <w:bCs w:val="0"/>
          <w:sz w:val="24"/>
          <w:szCs w:val="24"/>
        </w:rPr>
        <w:t xml:space="preserve">запроса предложений </w:t>
      </w:r>
      <w:r w:rsidR="00717F60" w:rsidRPr="007252E9">
        <w:rPr>
          <w:bCs w:val="0"/>
          <w:sz w:val="24"/>
          <w:szCs w:val="24"/>
        </w:rPr>
        <w:t>незамедлительно уведомляется</w:t>
      </w:r>
      <w:r w:rsidR="00717F60" w:rsidRPr="00E71A48">
        <w:rPr>
          <w:bCs w:val="0"/>
          <w:sz w:val="24"/>
          <w:szCs w:val="24"/>
        </w:rPr>
        <w:t xml:space="preserve">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5" w:name="_Ref303251044"/>
      <w:bookmarkStart w:id="436" w:name="_Toc464120619"/>
      <w:bookmarkStart w:id="437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435"/>
      <w:bookmarkEnd w:id="436"/>
      <w:proofErr w:type="gramEnd"/>
    </w:p>
    <w:p w:rsidR="00717F60" w:rsidRPr="00E71A48" w:rsidRDefault="00717F60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43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3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3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4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440"/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</w:t>
      </w:r>
      <w:r w:rsidRPr="00E71A48">
        <w:rPr>
          <w:bCs w:val="0"/>
          <w:sz w:val="24"/>
          <w:szCs w:val="24"/>
          <w:lang w:eastAsia="ru-RU"/>
        </w:rPr>
        <w:lastRenderedPageBreak/>
        <w:t xml:space="preserve">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41" w:name="_Ref303683929"/>
      <w:bookmarkStart w:id="442" w:name="_Toc464120620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37"/>
      <w:bookmarkEnd w:id="441"/>
      <w:bookmarkEnd w:id="442"/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43" w:name="_Ref294695403"/>
      <w:bookmarkStart w:id="444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43"/>
      <w:bookmarkEnd w:id="444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45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45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982C2C">
        <w:fldChar w:fldCharType="begin"/>
      </w:r>
      <w:r w:rsidR="00982C2C">
        <w:instrText xml:space="preserve"> REF _Ref294695546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 xml:space="preserve"> 1.2.6 </w:t>
      </w:r>
      <w:r w:rsidR="00982C2C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_Ref294695403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3.10.3</w:t>
      </w:r>
      <w:r w:rsidR="00982C2C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_Ref305979053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3.10.4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46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Pr="00414CAF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47" w:name="_Toc181693189"/>
      <w:bookmarkStart w:id="448" w:name="_Ref190680463"/>
      <w:bookmarkStart w:id="449" w:name="_Ref306140410"/>
      <w:bookmarkStart w:id="450" w:name="_Ref306142159"/>
      <w:bookmarkStart w:id="451" w:name="_Toc464120621"/>
      <w:bookmarkStart w:id="452" w:name="_Ref303102866"/>
      <w:bookmarkStart w:id="453" w:name="_Toc305835589"/>
      <w:bookmarkStart w:id="454" w:name="_Ref303683952"/>
      <w:bookmarkStart w:id="455" w:name="__RefNumPara__840_922829174"/>
      <w:bookmarkEnd w:id="446"/>
      <w:r w:rsidRPr="00414CAF">
        <w:lastRenderedPageBreak/>
        <w:t xml:space="preserve">Обеспечение исполнения обязательств </w:t>
      </w:r>
      <w:r w:rsidR="0088633C" w:rsidRPr="00414CAF">
        <w:t>Поставщика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47"/>
      <w:bookmarkEnd w:id="448"/>
      <w:bookmarkEnd w:id="449"/>
      <w:bookmarkEnd w:id="450"/>
      <w:bookmarkEnd w:id="451"/>
      <w:r w:rsidRPr="00414CAF">
        <w:t xml:space="preserve"> </w:t>
      </w:r>
      <w:bookmarkEnd w:id="452"/>
      <w:bookmarkEnd w:id="453"/>
    </w:p>
    <w:p w:rsidR="00932C0A" w:rsidRPr="00C12FA4" w:rsidRDefault="00414CAF" w:rsidP="00BC19F9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1952D8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B42AE0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456" w:name="_Ref303694483"/>
      <w:bookmarkStart w:id="457" w:name="_Toc305835590"/>
      <w:bookmarkStart w:id="458" w:name="_Ref306140451"/>
      <w:bookmarkStart w:id="459" w:name="_Toc464120622"/>
      <w:r w:rsidRPr="00B42AE0">
        <w:t xml:space="preserve">Уведомление о результатах </w:t>
      </w:r>
      <w:bookmarkEnd w:id="456"/>
      <w:bookmarkEnd w:id="457"/>
      <w:r w:rsidRPr="00B42AE0">
        <w:t>запроса предложений</w:t>
      </w:r>
      <w:bookmarkEnd w:id="458"/>
      <w:bookmarkEnd w:id="459"/>
    </w:p>
    <w:bookmarkEnd w:id="454"/>
    <w:p w:rsidR="00ED5C7C" w:rsidRPr="00E963D9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982C2C">
        <w:fldChar w:fldCharType="begin"/>
      </w:r>
      <w:r w:rsidR="00982C2C">
        <w:instrText xml:space="preserve"> REF _Ref191386085 \r \h  \* MERGEFORMAT </w:instrText>
      </w:r>
      <w:r w:rsidR="00982C2C">
        <w:fldChar w:fldCharType="separate"/>
      </w:r>
      <w:r w:rsidR="00E418BB" w:rsidRPr="00E418BB">
        <w:rPr>
          <w:iCs/>
          <w:sz w:val="24"/>
          <w:szCs w:val="24"/>
        </w:rPr>
        <w:t>1.1.1</w:t>
      </w:r>
      <w:r w:rsidR="00982C2C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15381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ED5C7C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ED5C7C" w:rsidSect="002B0606">
          <w:headerReference w:type="even" r:id="rId31"/>
          <w:headerReference w:type="default" r:id="rId32"/>
          <w:footerReference w:type="even" r:id="rId33"/>
          <w:headerReference w:type="first" r:id="rId34"/>
          <w:footerReference w:type="first" r:id="rId3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60" w:name="_Ref440270568"/>
      <w:bookmarkStart w:id="461" w:name="_Ref440274159"/>
      <w:bookmarkStart w:id="462" w:name="_Ref440292555"/>
      <w:bookmarkStart w:id="463" w:name="_Ref440292779"/>
      <w:bookmarkStart w:id="464" w:name="_Toc464120623"/>
      <w:r>
        <w:rPr>
          <w:szCs w:val="24"/>
        </w:rPr>
        <w:lastRenderedPageBreak/>
        <w:t>Техническая часть</w:t>
      </w:r>
      <w:bookmarkEnd w:id="460"/>
      <w:bookmarkEnd w:id="461"/>
      <w:bookmarkEnd w:id="462"/>
      <w:bookmarkEnd w:id="463"/>
      <w:bookmarkEnd w:id="464"/>
      <w:r w:rsidRPr="00E71A48">
        <w:rPr>
          <w:szCs w:val="24"/>
        </w:rPr>
        <w:t xml:space="preserve"> </w:t>
      </w:r>
    </w:p>
    <w:p w:rsidR="002B5044" w:rsidRPr="002A47D1" w:rsidRDefault="002B5044" w:rsidP="002A47D1">
      <w:pPr>
        <w:pStyle w:val="2"/>
        <w:ind w:left="1701" w:hanging="1134"/>
      </w:pPr>
      <w:bookmarkStart w:id="465" w:name="_Toc176064096"/>
      <w:bookmarkStart w:id="466" w:name="_Toc176338524"/>
      <w:bookmarkStart w:id="467" w:name="_Toc180399752"/>
      <w:bookmarkStart w:id="468" w:name="_Toc191205941"/>
      <w:bookmarkStart w:id="469" w:name="_Toc194315544"/>
      <w:bookmarkStart w:id="470" w:name="_Toc423421725"/>
      <w:bookmarkStart w:id="471" w:name="_Toc464120624"/>
      <w:r w:rsidRPr="002B5044">
        <w:t>Общие требования к условиям поставки продукции</w:t>
      </w:r>
      <w:bookmarkStart w:id="472" w:name="_Toc176064097"/>
      <w:bookmarkStart w:id="473" w:name="_Toc176338525"/>
      <w:bookmarkStart w:id="474" w:name="_Toc180399753"/>
      <w:bookmarkStart w:id="475" w:name="_Toc189457101"/>
      <w:bookmarkStart w:id="476" w:name="_Toc189461737"/>
      <w:bookmarkStart w:id="477" w:name="_Toc189462011"/>
      <w:bookmarkStart w:id="478" w:name="_Toc191273610"/>
      <w:bookmarkStart w:id="479" w:name="_Toc167189319"/>
      <w:bookmarkStart w:id="480" w:name="_Toc168725254"/>
      <w:bookmarkEnd w:id="465"/>
      <w:bookmarkEnd w:id="466"/>
      <w:bookmarkEnd w:id="467"/>
      <w:bookmarkEnd w:id="468"/>
      <w:bookmarkEnd w:id="469"/>
      <w:bookmarkEnd w:id="470"/>
      <w:bookmarkEnd w:id="471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81" w:name="_Toc439166308"/>
      <w:bookmarkStart w:id="482" w:name="_Toc439170656"/>
      <w:bookmarkStart w:id="483" w:name="_Toc439172758"/>
      <w:bookmarkStart w:id="484" w:name="_Toc439173202"/>
      <w:bookmarkStart w:id="485" w:name="_Toc439238196"/>
      <w:bookmarkStart w:id="486" w:name="_Toc439252748"/>
      <w:bookmarkStart w:id="487" w:name="_Toc439323606"/>
      <w:bookmarkStart w:id="488" w:name="_Toc439323722"/>
      <w:bookmarkStart w:id="489" w:name="_Toc440357120"/>
      <w:bookmarkStart w:id="490" w:name="_Toc440359675"/>
      <w:bookmarkStart w:id="491" w:name="_Toc440632139"/>
      <w:bookmarkStart w:id="492" w:name="_Toc440875960"/>
      <w:bookmarkStart w:id="493" w:name="_Toc441130988"/>
      <w:bookmarkStart w:id="494" w:name="_Toc447269803"/>
      <w:bookmarkStart w:id="495" w:name="_Toc464120625"/>
      <w:r w:rsidRPr="002B5044">
        <w:rPr>
          <w:b w:val="0"/>
          <w:szCs w:val="24"/>
        </w:rPr>
        <w:t>Продукция должна быть новой и ранее неиспользованной.</w:t>
      </w:r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96" w:name="_Toc439166309"/>
      <w:bookmarkStart w:id="497" w:name="_Toc439170657"/>
      <w:bookmarkStart w:id="498" w:name="_Toc439172759"/>
      <w:bookmarkStart w:id="499" w:name="_Toc439173203"/>
      <w:bookmarkStart w:id="500" w:name="_Toc439238197"/>
      <w:bookmarkStart w:id="501" w:name="_Toc439252749"/>
      <w:bookmarkStart w:id="502" w:name="_Toc439323607"/>
      <w:bookmarkStart w:id="503" w:name="_Toc439323723"/>
      <w:bookmarkStart w:id="504" w:name="_Toc440357121"/>
      <w:bookmarkStart w:id="505" w:name="_Toc440359676"/>
      <w:bookmarkStart w:id="506" w:name="_Toc440632140"/>
      <w:bookmarkStart w:id="507" w:name="_Toc440875961"/>
      <w:bookmarkStart w:id="508" w:name="_Toc441130989"/>
      <w:bookmarkStart w:id="509" w:name="_Toc447269804"/>
      <w:bookmarkStart w:id="510" w:name="_Toc464120626"/>
      <w:r w:rsidRPr="002B5044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</w:p>
    <w:p w:rsidR="002B5044" w:rsidRPr="00C12FA4" w:rsidRDefault="002B5044" w:rsidP="0021751A">
      <w:pPr>
        <w:pStyle w:val="2"/>
        <w:ind w:left="1701" w:hanging="1134"/>
      </w:pPr>
      <w:bookmarkStart w:id="511" w:name="_Toc423421726"/>
      <w:bookmarkStart w:id="512" w:name="_Ref450646963"/>
      <w:bookmarkStart w:id="513" w:name="_Toc464120627"/>
      <w:r w:rsidRPr="00C12FA4">
        <w:t>Перечень, объемы и характеристики закупаемой продукции</w:t>
      </w:r>
      <w:bookmarkEnd w:id="472"/>
      <w:bookmarkEnd w:id="473"/>
      <w:bookmarkEnd w:id="474"/>
      <w:bookmarkEnd w:id="475"/>
      <w:bookmarkEnd w:id="476"/>
      <w:bookmarkEnd w:id="477"/>
      <w:bookmarkEnd w:id="478"/>
      <w:bookmarkEnd w:id="511"/>
      <w:bookmarkEnd w:id="512"/>
      <w:bookmarkEnd w:id="513"/>
    </w:p>
    <w:p w:rsid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4" w:name="_Toc439166311"/>
      <w:bookmarkStart w:id="515" w:name="_Toc439170659"/>
      <w:bookmarkStart w:id="516" w:name="_Toc439172761"/>
      <w:bookmarkStart w:id="517" w:name="_Toc439173205"/>
      <w:bookmarkStart w:id="518" w:name="_Toc439238199"/>
      <w:bookmarkStart w:id="519" w:name="_Toc439252751"/>
      <w:bookmarkStart w:id="520" w:name="_Toc439323609"/>
      <w:bookmarkStart w:id="521" w:name="_Toc439323725"/>
      <w:bookmarkStart w:id="522" w:name="_Toc440357123"/>
      <w:bookmarkStart w:id="523" w:name="_Toc440359678"/>
      <w:bookmarkStart w:id="524" w:name="_Toc440632142"/>
      <w:bookmarkStart w:id="525" w:name="_Toc440875963"/>
      <w:bookmarkStart w:id="526" w:name="_Toc441130991"/>
      <w:bookmarkStart w:id="527" w:name="_Toc447269806"/>
      <w:bookmarkStart w:id="528" w:name="_Toc464120628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</w:t>
      </w:r>
      <w:proofErr w:type="spellStart"/>
      <w:r w:rsidRPr="003776BB">
        <w:rPr>
          <w:b w:val="0"/>
          <w:szCs w:val="24"/>
        </w:rPr>
        <w:t>задани</w:t>
      </w:r>
      <w:r w:rsidR="003776BB" w:rsidRPr="003776BB">
        <w:rPr>
          <w:b w:val="0"/>
          <w:szCs w:val="24"/>
        </w:rPr>
        <w:t>е</w:t>
      </w:r>
      <w:r w:rsidR="00A154B7" w:rsidRPr="003776BB">
        <w:rPr>
          <w:b w:val="0"/>
          <w:szCs w:val="24"/>
        </w:rPr>
        <w:t>по</w:t>
      </w:r>
      <w:proofErr w:type="spellEnd"/>
      <w:r w:rsidR="00A154B7" w:rsidRPr="003776BB">
        <w:rPr>
          <w:b w:val="0"/>
          <w:szCs w:val="24"/>
        </w:rPr>
        <w:t xml:space="preserve">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1952D8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1.1.4</w:t>
      </w:r>
      <w:r w:rsidR="001952D8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1C0D04" w:rsidRPr="001C0D04" w:rsidRDefault="001C0D04" w:rsidP="001C0D04">
      <w:r w:rsidRPr="001C0D04">
        <w:t>4.2.2</w:t>
      </w:r>
      <w:r w:rsidRPr="001C0D04">
        <w:tab/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</w:p>
    <w:p w:rsidR="002B5044" w:rsidRPr="003803A7" w:rsidRDefault="002B5044" w:rsidP="0021751A">
      <w:pPr>
        <w:pStyle w:val="2"/>
        <w:ind w:left="1701" w:hanging="1134"/>
      </w:pPr>
      <w:bookmarkStart w:id="529" w:name="_Ref194832984"/>
      <w:bookmarkStart w:id="530" w:name="_Ref197686508"/>
      <w:bookmarkStart w:id="531" w:name="_Toc423421727"/>
      <w:bookmarkStart w:id="532" w:name="_Toc464120630"/>
      <w:r w:rsidRPr="003803A7">
        <w:t>Требование к поставляемой продукции</w:t>
      </w:r>
      <w:bookmarkEnd w:id="529"/>
      <w:bookmarkEnd w:id="530"/>
      <w:bookmarkEnd w:id="531"/>
      <w:bookmarkEnd w:id="532"/>
    </w:p>
    <w:p w:rsidR="002B5044" w:rsidRPr="007252E9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533" w:name="_Toc439166313"/>
      <w:bookmarkStart w:id="534" w:name="_Toc439170661"/>
      <w:bookmarkStart w:id="535" w:name="_Toc439172763"/>
      <w:bookmarkStart w:id="536" w:name="_Toc439173207"/>
      <w:bookmarkStart w:id="537" w:name="_Toc439238201"/>
      <w:bookmarkStart w:id="538" w:name="_Toc439252753"/>
      <w:bookmarkStart w:id="539" w:name="_Toc439323611"/>
      <w:bookmarkStart w:id="540" w:name="_Toc439323727"/>
      <w:bookmarkStart w:id="541" w:name="_Toc440357125"/>
      <w:bookmarkStart w:id="542" w:name="_Toc440359680"/>
      <w:bookmarkStart w:id="543" w:name="_Toc440632144"/>
      <w:bookmarkStart w:id="544" w:name="_Toc440875965"/>
      <w:bookmarkStart w:id="545" w:name="_Toc441130993"/>
      <w:bookmarkStart w:id="546" w:name="_Toc447269808"/>
      <w:bookmarkStart w:id="547" w:name="_Toc464120631"/>
      <w:bookmarkStart w:id="548" w:name="_Ref194833053"/>
      <w:bookmarkStart w:id="549" w:name="_Ref223496951"/>
      <w:bookmarkStart w:id="550" w:name="_Ref223496970"/>
      <w:r w:rsidRPr="007252E9">
        <w:rPr>
          <w:b w:val="0"/>
          <w:szCs w:val="24"/>
        </w:rPr>
        <w:t>Участник</w:t>
      </w:r>
      <w:r w:rsidR="002B5044" w:rsidRPr="007252E9">
        <w:rPr>
          <w:b w:val="0"/>
          <w:szCs w:val="24"/>
        </w:rPr>
        <w:t xml:space="preserve"> в составе свое</w:t>
      </w:r>
      <w:r w:rsidR="00841A6F" w:rsidRPr="007252E9">
        <w:rPr>
          <w:b w:val="0"/>
          <w:szCs w:val="24"/>
        </w:rPr>
        <w:t>й</w:t>
      </w:r>
      <w:r w:rsidR="002B5044" w:rsidRPr="007252E9">
        <w:rPr>
          <w:b w:val="0"/>
          <w:szCs w:val="24"/>
        </w:rPr>
        <w:t xml:space="preserve"> </w:t>
      </w:r>
      <w:r w:rsidR="00841A6F" w:rsidRPr="007252E9">
        <w:rPr>
          <w:b w:val="0"/>
          <w:szCs w:val="24"/>
        </w:rPr>
        <w:t>Заявки</w:t>
      </w:r>
      <w:r w:rsidR="002B5044" w:rsidRPr="007252E9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7252E9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7252E9">
        <w:rPr>
          <w:b w:val="0"/>
          <w:szCs w:val="24"/>
        </w:rPr>
        <w:t>).</w:t>
      </w:r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51" w:name="_Toc439166314"/>
      <w:bookmarkStart w:id="552" w:name="_Toc439170662"/>
      <w:bookmarkStart w:id="553" w:name="_Toc439172764"/>
      <w:bookmarkStart w:id="554" w:name="_Toc439173208"/>
      <w:bookmarkStart w:id="555" w:name="_Toc439238202"/>
      <w:bookmarkStart w:id="556" w:name="_Toc439252754"/>
      <w:bookmarkStart w:id="557" w:name="_Toc439323612"/>
      <w:bookmarkStart w:id="558" w:name="_Toc439323728"/>
      <w:bookmarkStart w:id="559" w:name="_Toc440357126"/>
      <w:bookmarkStart w:id="560" w:name="_Toc440359681"/>
      <w:bookmarkStart w:id="561" w:name="_Toc440632145"/>
      <w:bookmarkStart w:id="562" w:name="_Toc440875966"/>
      <w:bookmarkStart w:id="563" w:name="_Toc441130994"/>
      <w:bookmarkStart w:id="564" w:name="_Toc447269809"/>
      <w:bookmarkStart w:id="565" w:name="_Toc464120632"/>
      <w:r w:rsidRPr="003803A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03A7">
        <w:rPr>
          <w:b w:val="0"/>
          <w:szCs w:val="24"/>
          <w:lang w:eastAsia="ru-RU"/>
        </w:rPr>
        <w:t>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задания(й)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</w:p>
    <w:p w:rsidR="002B5044" w:rsidRPr="002B5044" w:rsidRDefault="002B5044" w:rsidP="0021751A">
      <w:pPr>
        <w:pStyle w:val="2"/>
        <w:ind w:left="1701" w:hanging="1134"/>
      </w:pPr>
      <w:bookmarkStart w:id="566" w:name="_Ref247513861"/>
      <w:bookmarkStart w:id="567" w:name="_Toc423421728"/>
      <w:bookmarkStart w:id="568" w:name="_Toc464120633"/>
      <w:r w:rsidRPr="002B5044">
        <w:t xml:space="preserve">Требование к </w:t>
      </w:r>
      <w:r w:rsidR="0021751A">
        <w:t>Участник</w:t>
      </w:r>
      <w:r w:rsidRPr="002B5044">
        <w:t>у</w:t>
      </w:r>
      <w:bookmarkEnd w:id="548"/>
      <w:bookmarkEnd w:id="549"/>
      <w:bookmarkEnd w:id="550"/>
      <w:r w:rsidRPr="002B5044">
        <w:t>.</w:t>
      </w:r>
      <w:bookmarkEnd w:id="566"/>
      <w:bookmarkEnd w:id="567"/>
      <w:bookmarkEnd w:id="568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69" w:name="_Toc439166317"/>
      <w:bookmarkStart w:id="570" w:name="_Toc439170665"/>
      <w:bookmarkStart w:id="571" w:name="_Toc439172767"/>
      <w:bookmarkStart w:id="572" w:name="_Toc439173211"/>
      <w:bookmarkStart w:id="573" w:name="_Toc439238205"/>
      <w:bookmarkStart w:id="574" w:name="_Toc439252756"/>
      <w:bookmarkStart w:id="575" w:name="_Toc439323614"/>
      <w:bookmarkStart w:id="576" w:name="_Toc439323730"/>
      <w:bookmarkStart w:id="577" w:name="_Ref440292618"/>
      <w:bookmarkStart w:id="578" w:name="_Toc440357128"/>
      <w:bookmarkStart w:id="579" w:name="_Toc440359683"/>
      <w:bookmarkStart w:id="580" w:name="_Toc440632147"/>
      <w:bookmarkStart w:id="581" w:name="_Toc440875968"/>
      <w:bookmarkStart w:id="582" w:name="_Toc441130996"/>
      <w:bookmarkStart w:id="583" w:name="_Toc447269811"/>
      <w:bookmarkStart w:id="584" w:name="_Toc464120634"/>
      <w:r w:rsidRPr="002B5044">
        <w:rPr>
          <w:b w:val="0"/>
          <w:szCs w:val="24"/>
        </w:rPr>
        <w:t xml:space="preserve">В составе </w:t>
      </w:r>
      <w:r w:rsidR="0094713A">
        <w:rPr>
          <w:b w:val="0"/>
          <w:szCs w:val="24"/>
        </w:rPr>
        <w:t>своей Заявки</w:t>
      </w:r>
      <w:r w:rsidRPr="002B5044">
        <w:rPr>
          <w:b w:val="0"/>
          <w:szCs w:val="24"/>
        </w:rPr>
        <w:t xml:space="preserve">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 xml:space="preserve"> должен предоставить руководств</w:t>
      </w:r>
      <w:proofErr w:type="gramStart"/>
      <w:r w:rsidRPr="002B5044">
        <w:rPr>
          <w:b w:val="0"/>
          <w:szCs w:val="24"/>
        </w:rPr>
        <w:t>о(</w:t>
      </w:r>
      <w:proofErr w:type="gramEnd"/>
      <w:r w:rsidRPr="002B5044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характеристик, заявленных </w:t>
      </w:r>
      <w:r w:rsidR="0021751A">
        <w:rPr>
          <w:b w:val="0"/>
          <w:szCs w:val="24"/>
        </w:rPr>
        <w:t>Участник</w:t>
      </w:r>
      <w:r w:rsidR="0094713A">
        <w:rPr>
          <w:b w:val="0"/>
          <w:szCs w:val="24"/>
        </w:rPr>
        <w:t>ом оборудования в Т</w:t>
      </w:r>
      <w:r w:rsidRPr="002B5044">
        <w:rPr>
          <w:b w:val="0"/>
          <w:szCs w:val="24"/>
        </w:rPr>
        <w:t>ехническом предложении (</w:t>
      </w:r>
      <w:r w:rsidR="00D56F8C">
        <w:rPr>
          <w:b w:val="0"/>
          <w:szCs w:val="24"/>
        </w:rPr>
        <w:t>подраздел</w:t>
      </w:r>
      <w:r w:rsidR="0094713A">
        <w:rPr>
          <w:b w:val="0"/>
          <w:szCs w:val="24"/>
        </w:rPr>
        <w:t xml:space="preserve"> </w:t>
      </w:r>
      <w:r w:rsidR="001952D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5.3</w:t>
      </w:r>
      <w:r w:rsidR="001952D8">
        <w:rPr>
          <w:b w:val="0"/>
          <w:szCs w:val="24"/>
        </w:rPr>
        <w:fldChar w:fldCharType="end"/>
      </w:r>
      <w:r w:rsidRPr="002B5044">
        <w:rPr>
          <w:b w:val="0"/>
          <w:szCs w:val="24"/>
        </w:rPr>
        <w:t>).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85" w:name="_Toc439166318"/>
      <w:bookmarkStart w:id="586" w:name="_Toc439170666"/>
      <w:bookmarkStart w:id="587" w:name="_Toc439172768"/>
      <w:bookmarkStart w:id="588" w:name="_Toc439173212"/>
      <w:bookmarkStart w:id="589" w:name="_Toc439238206"/>
      <w:bookmarkStart w:id="590" w:name="_Toc439252757"/>
      <w:bookmarkStart w:id="591" w:name="_Toc439323615"/>
      <w:bookmarkStart w:id="592" w:name="_Toc439323731"/>
      <w:bookmarkStart w:id="593" w:name="_Toc440357129"/>
      <w:bookmarkStart w:id="594" w:name="_Toc440359684"/>
      <w:bookmarkStart w:id="595" w:name="_Toc440632148"/>
      <w:bookmarkStart w:id="596" w:name="_Toc440875969"/>
      <w:bookmarkStart w:id="597" w:name="_Toc441130997"/>
      <w:bookmarkStart w:id="598" w:name="_Toc447269812"/>
      <w:bookmarkStart w:id="599" w:name="_Toc464120635"/>
      <w:r w:rsidRPr="002B5044">
        <w:rPr>
          <w:b w:val="0"/>
          <w:szCs w:val="24"/>
        </w:rPr>
        <w:t xml:space="preserve">Непредставление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>
        <w:rPr>
          <w:b w:val="0"/>
          <w:szCs w:val="24"/>
        </w:rPr>
        <w:t>ом</w:t>
      </w:r>
      <w:r w:rsidRPr="002B5044">
        <w:rPr>
          <w:b w:val="0"/>
          <w:szCs w:val="24"/>
        </w:rPr>
        <w:t xml:space="preserve"> предложени</w:t>
      </w:r>
      <w:r w:rsidR="0094713A">
        <w:rPr>
          <w:b w:val="0"/>
          <w:szCs w:val="24"/>
        </w:rPr>
        <w:t>и</w:t>
      </w:r>
      <w:r w:rsidRPr="002B5044">
        <w:rPr>
          <w:b w:val="0"/>
          <w:szCs w:val="24"/>
        </w:rPr>
        <w:t xml:space="preserve"> </w:t>
      </w:r>
      <w:r w:rsidR="00D56F8C" w:rsidRPr="002B5044">
        <w:rPr>
          <w:b w:val="0"/>
          <w:szCs w:val="24"/>
        </w:rPr>
        <w:t>(</w:t>
      </w:r>
      <w:r w:rsidR="00D56F8C">
        <w:rPr>
          <w:b w:val="0"/>
          <w:szCs w:val="24"/>
        </w:rPr>
        <w:t xml:space="preserve">подраздел </w:t>
      </w:r>
      <w:r w:rsidR="001952D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5.3</w:t>
      </w:r>
      <w:r w:rsidR="001952D8">
        <w:rPr>
          <w:b w:val="0"/>
          <w:szCs w:val="24"/>
        </w:rPr>
        <w:fldChar w:fldCharType="end"/>
      </w:r>
      <w:r w:rsidR="00D56F8C" w:rsidRPr="002B5044">
        <w:rPr>
          <w:b w:val="0"/>
          <w:szCs w:val="24"/>
        </w:rPr>
        <w:t>)</w:t>
      </w:r>
      <w:r w:rsidRPr="002B5044">
        <w:rPr>
          <w:b w:val="0"/>
          <w:szCs w:val="24"/>
        </w:rPr>
        <w:t xml:space="preserve"> будет являться причиной для отклонения предложения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а.</w:t>
      </w:r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</w:p>
    <w:p w:rsidR="00464832" w:rsidRPr="007252E9" w:rsidRDefault="00464832" w:rsidP="00464832">
      <w:pPr>
        <w:pStyle w:val="2"/>
        <w:ind w:left="1701" w:hanging="1134"/>
      </w:pPr>
      <w:bookmarkStart w:id="600" w:name="_Toc248219573"/>
      <w:bookmarkStart w:id="601" w:name="_Toc256099315"/>
      <w:bookmarkStart w:id="602" w:name="_Toc423421664"/>
      <w:bookmarkStart w:id="603" w:name="_Toc464120636"/>
      <w:bookmarkEnd w:id="479"/>
      <w:bookmarkEnd w:id="480"/>
      <w:r w:rsidRPr="007252E9">
        <w:t>Иные требования</w:t>
      </w:r>
      <w:bookmarkEnd w:id="600"/>
      <w:bookmarkEnd w:id="601"/>
      <w:bookmarkEnd w:id="602"/>
      <w:bookmarkEnd w:id="603"/>
    </w:p>
    <w:p w:rsidR="0011726E" w:rsidRPr="007252E9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604" w:name="_Toc464120637"/>
      <w:bookmarkStart w:id="605" w:name="_Toc447269814"/>
      <w:r w:rsidRPr="007252E9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7252E9">
        <w:rPr>
          <w:b w:val="0"/>
          <w:szCs w:val="24"/>
        </w:rPr>
        <w:t>.</w:t>
      </w:r>
      <w:bookmarkEnd w:id="604"/>
    </w:p>
    <w:p w:rsidR="002B5044" w:rsidRPr="007252E9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606" w:name="_Toc464120638"/>
      <w:r w:rsidRPr="007252E9">
        <w:rPr>
          <w:b w:val="0"/>
          <w:szCs w:val="24"/>
        </w:rPr>
        <w:t>В случае</w:t>
      </w:r>
      <w:proofErr w:type="gramStart"/>
      <w:r w:rsidRPr="007252E9">
        <w:rPr>
          <w:b w:val="0"/>
          <w:szCs w:val="24"/>
        </w:rPr>
        <w:t>,</w:t>
      </w:r>
      <w:proofErr w:type="gramEnd"/>
      <w:r w:rsidRPr="007252E9">
        <w:rPr>
          <w:b w:val="0"/>
          <w:szCs w:val="24"/>
        </w:rPr>
        <w:t xml:space="preserve"> если Участником предлагается </w:t>
      </w:r>
      <w:r w:rsidR="00953987" w:rsidRPr="007252E9">
        <w:rPr>
          <w:b w:val="0"/>
          <w:szCs w:val="24"/>
        </w:rPr>
        <w:t xml:space="preserve">эквивалент </w:t>
      </w:r>
      <w:r w:rsidRPr="007252E9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</w:t>
      </w:r>
      <w:r w:rsidRPr="007252E9">
        <w:rPr>
          <w:b w:val="0"/>
          <w:szCs w:val="24"/>
        </w:rPr>
        <w:lastRenderedPageBreak/>
        <w:t xml:space="preserve">проектной организацией и другими заинтересованными сторонами, за свой счет без изменения стоимости </w:t>
      </w:r>
      <w:r w:rsidR="00953987" w:rsidRPr="007252E9">
        <w:rPr>
          <w:b w:val="0"/>
          <w:szCs w:val="24"/>
        </w:rPr>
        <w:t>поставляемой продукции</w:t>
      </w:r>
      <w:r w:rsidRPr="007252E9">
        <w:rPr>
          <w:b w:val="0"/>
          <w:szCs w:val="24"/>
        </w:rPr>
        <w:t>, в согласованные с Заказчиком сроки.</w:t>
      </w:r>
      <w:bookmarkEnd w:id="605"/>
      <w:bookmarkEnd w:id="606"/>
    </w:p>
    <w:p w:rsidR="00953987" w:rsidRPr="007252E9" w:rsidRDefault="00953987" w:rsidP="00953987">
      <w:pPr>
        <w:pStyle w:val="2"/>
        <w:ind w:left="1701" w:hanging="1134"/>
        <w:rPr>
          <w:b w:val="0"/>
        </w:rPr>
      </w:pPr>
      <w:bookmarkStart w:id="607" w:name="_Toc461808930"/>
      <w:bookmarkStart w:id="608" w:name="_Toc464120639"/>
      <w:r w:rsidRPr="007252E9">
        <w:t>Альтернативные предложения</w:t>
      </w:r>
      <w:bookmarkStart w:id="609" w:name="_Ref56252639"/>
      <w:bookmarkEnd w:id="607"/>
      <w:bookmarkEnd w:id="608"/>
    </w:p>
    <w:p w:rsidR="00953987" w:rsidRPr="007252E9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610" w:name="_Toc461808802"/>
      <w:bookmarkStart w:id="611" w:name="_Toc461808931"/>
      <w:bookmarkStart w:id="612" w:name="_Toc464120640"/>
      <w:r w:rsidRPr="007252E9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609"/>
      <w:bookmarkEnd w:id="610"/>
      <w:bookmarkEnd w:id="611"/>
      <w:bookmarkEnd w:id="612"/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613" w:name="_Ref440270602"/>
      <w:bookmarkStart w:id="614" w:name="_Toc464120641"/>
      <w:bookmarkEnd w:id="5"/>
      <w:bookmarkEnd w:id="45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613"/>
      <w:bookmarkEnd w:id="614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615" w:name="_Ref55336310"/>
      <w:bookmarkStart w:id="616" w:name="_Toc57314672"/>
      <w:bookmarkStart w:id="617" w:name="_Toc69728986"/>
      <w:bookmarkStart w:id="618" w:name="_Toc98253919"/>
      <w:bookmarkStart w:id="619" w:name="_Toc165173847"/>
      <w:bookmarkStart w:id="620" w:name="_Toc423423667"/>
      <w:bookmarkStart w:id="621" w:name="_Toc464120642"/>
      <w:r w:rsidRPr="00F647F7">
        <w:t xml:space="preserve">Письмо о подаче оферты </w:t>
      </w:r>
      <w:bookmarkStart w:id="622" w:name="_Ref22846535"/>
      <w:r w:rsidRPr="00F647F7">
        <w:t>(</w:t>
      </w:r>
      <w:bookmarkEnd w:id="622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615"/>
      <w:bookmarkEnd w:id="616"/>
      <w:bookmarkEnd w:id="617"/>
      <w:bookmarkEnd w:id="618"/>
      <w:bookmarkEnd w:id="619"/>
      <w:bookmarkEnd w:id="620"/>
      <w:bookmarkEnd w:id="621"/>
    </w:p>
    <w:p w:rsidR="004F4D80" w:rsidRPr="00C236C0" w:rsidRDefault="004F4D80" w:rsidP="004F4D80">
      <w:pPr>
        <w:pStyle w:val="3"/>
        <w:rPr>
          <w:szCs w:val="24"/>
        </w:rPr>
      </w:pPr>
      <w:bookmarkStart w:id="623" w:name="_Toc98253920"/>
      <w:bookmarkStart w:id="624" w:name="_Toc157248174"/>
      <w:bookmarkStart w:id="625" w:name="_Toc157496543"/>
      <w:bookmarkStart w:id="626" w:name="_Toc158206082"/>
      <w:bookmarkStart w:id="627" w:name="_Toc164057767"/>
      <w:bookmarkStart w:id="628" w:name="_Toc164137117"/>
      <w:bookmarkStart w:id="629" w:name="_Toc164161277"/>
      <w:bookmarkStart w:id="630" w:name="_Toc165173848"/>
      <w:bookmarkStart w:id="631" w:name="_Toc439170673"/>
      <w:bookmarkStart w:id="632" w:name="_Toc439172775"/>
      <w:bookmarkStart w:id="633" w:name="_Toc439173219"/>
      <w:bookmarkStart w:id="634" w:name="_Toc439238213"/>
      <w:bookmarkStart w:id="635" w:name="_Toc440357133"/>
      <w:bookmarkStart w:id="636" w:name="_Toc440359688"/>
      <w:bookmarkStart w:id="637" w:name="_Toc447269817"/>
      <w:bookmarkStart w:id="638" w:name="_Toc464120643"/>
      <w:r w:rsidRPr="00C236C0">
        <w:rPr>
          <w:szCs w:val="24"/>
        </w:rPr>
        <w:t>Форма письма о подаче оферты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63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953987" w:rsidRDefault="004F4D80" w:rsidP="004F4D80">
      <w:pPr>
        <w:spacing w:after="60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Настоящая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7252E9">
        <w:rPr>
          <w:sz w:val="24"/>
          <w:szCs w:val="24"/>
        </w:rPr>
        <w:t xml:space="preserve"> 201_</w:t>
      </w:r>
      <w:r w:rsidRPr="007252E9">
        <w:rPr>
          <w:sz w:val="24"/>
          <w:szCs w:val="24"/>
        </w:rPr>
        <w:t xml:space="preserve">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7252E9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 xml:space="preserve">Наименование Участника, при подаче заявки коллективным участником указывается лидер и состав </w:t>
      </w:r>
      <w:r w:rsidRPr="007252E9">
        <w:rPr>
          <w:i/>
          <w:sz w:val="24"/>
          <w:szCs w:val="24"/>
        </w:rPr>
        <w:t>коллективного Участника</w:t>
      </w:r>
      <w:r w:rsidRPr="007252E9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252E9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не изменять (не вносить изменения) </w:t>
      </w:r>
      <w:r w:rsidR="00953987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предоставлять достоверные и неискаженные документы, сведения</w:t>
      </w:r>
      <w:r w:rsidRPr="00414CAF">
        <w:rPr>
          <w:sz w:val="24"/>
          <w:szCs w:val="24"/>
        </w:rPr>
        <w:t xml:space="preserve"> и/или информацию, приведенные в составе Заявки; 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640" w:name="_Toc98253921"/>
      <w:bookmarkStart w:id="641" w:name="_Toc157248175"/>
      <w:bookmarkStart w:id="642" w:name="_Toc157496544"/>
      <w:bookmarkStart w:id="643" w:name="_Toc158206083"/>
      <w:bookmarkStart w:id="644" w:name="_Toc164057768"/>
      <w:bookmarkStart w:id="645" w:name="_Toc164137118"/>
      <w:bookmarkStart w:id="646" w:name="_Toc164161278"/>
      <w:bookmarkStart w:id="64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648" w:name="_Toc439170674"/>
      <w:bookmarkStart w:id="649" w:name="_Toc439172776"/>
      <w:bookmarkStart w:id="650" w:name="_Toc439173220"/>
      <w:bookmarkStart w:id="651" w:name="_Toc439238214"/>
      <w:bookmarkStart w:id="652" w:name="_Toc439252762"/>
      <w:bookmarkStart w:id="653" w:name="_Toc439323736"/>
      <w:bookmarkStart w:id="654" w:name="_Toc440357134"/>
      <w:bookmarkStart w:id="655" w:name="_Toc440359689"/>
      <w:bookmarkStart w:id="656" w:name="_Toc440632153"/>
      <w:bookmarkStart w:id="657" w:name="_Toc440875973"/>
      <w:bookmarkStart w:id="658" w:name="_Toc441131001"/>
      <w:bookmarkStart w:id="659" w:name="_Toc447269818"/>
      <w:bookmarkStart w:id="660" w:name="_Toc464120644"/>
      <w:r w:rsidRPr="00C236C0">
        <w:rPr>
          <w:szCs w:val="24"/>
        </w:rPr>
        <w:lastRenderedPageBreak/>
        <w:t>Инструкции по заполнению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 xml:space="preserve">четыре тысячи пятьсот шестьдесят семь руб. восемьдесят </w:t>
      </w:r>
      <w:r w:rsidR="004F4D80" w:rsidRPr="007252E9">
        <w:rPr>
          <w:sz w:val="24"/>
          <w:szCs w:val="24"/>
        </w:rPr>
        <w:t>девять коп.)».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7252E9">
        <w:t xml:space="preserve"> </w:t>
      </w:r>
      <w:proofErr w:type="gramStart"/>
      <w:r w:rsidRPr="007252E9">
        <w:rPr>
          <w:sz w:val="24"/>
          <w:szCs w:val="24"/>
        </w:rPr>
        <w:t>шеф-монтажа</w:t>
      </w:r>
      <w:proofErr w:type="gramEnd"/>
      <w:r w:rsidRPr="007252E9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982C2C">
        <w:fldChar w:fldCharType="begin"/>
      </w:r>
      <w:r w:rsidR="00982C2C">
        <w:instrText xml:space="preserve"> REF _Ref306008743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3.3.4</w:t>
      </w:r>
      <w:r w:rsidR="00982C2C">
        <w:fldChar w:fldCharType="end"/>
      </w:r>
      <w:r w:rsidR="004F4D80" w:rsidRPr="007252E9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3.3.1.6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3.3.1.7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61" w:name="_Ref55335821"/>
      <w:bookmarkStart w:id="662" w:name="_Ref55336345"/>
      <w:bookmarkStart w:id="663" w:name="_Toc57314674"/>
      <w:bookmarkStart w:id="664" w:name="_Toc69728988"/>
      <w:bookmarkStart w:id="665" w:name="_Toc98253922"/>
      <w:bookmarkStart w:id="66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67" w:name="_Ref440271964"/>
      <w:bookmarkStart w:id="668" w:name="_Toc440357135"/>
      <w:bookmarkStart w:id="669" w:name="_Toc440359690"/>
      <w:bookmarkStart w:id="670" w:name="_Toc464120645"/>
      <w:r>
        <w:rPr>
          <w:szCs w:val="24"/>
        </w:rPr>
        <w:lastRenderedPageBreak/>
        <w:t>Антикоррупционные обязательства (Форма 1.1).</w:t>
      </w:r>
      <w:bookmarkEnd w:id="667"/>
      <w:bookmarkEnd w:id="668"/>
      <w:bookmarkEnd w:id="669"/>
      <w:bookmarkEnd w:id="670"/>
    </w:p>
    <w:p w:rsidR="00920CB0" w:rsidRPr="004C0021" w:rsidRDefault="00920CB0" w:rsidP="00BC19F9">
      <w:pPr>
        <w:pStyle w:val="3"/>
        <w:numPr>
          <w:ilvl w:val="3"/>
          <w:numId w:val="76"/>
        </w:numPr>
        <w:rPr>
          <w:szCs w:val="24"/>
        </w:rPr>
      </w:pPr>
      <w:bookmarkStart w:id="671" w:name="_Toc439238216"/>
      <w:bookmarkStart w:id="672" w:name="_Toc439252764"/>
      <w:bookmarkStart w:id="673" w:name="_Toc439323738"/>
      <w:bookmarkStart w:id="674" w:name="_Toc440357136"/>
      <w:bookmarkStart w:id="675" w:name="_Toc440359691"/>
      <w:bookmarkStart w:id="676" w:name="_Toc440632155"/>
      <w:bookmarkStart w:id="677" w:name="_Toc440875975"/>
      <w:bookmarkStart w:id="678" w:name="_Toc441131003"/>
      <w:bookmarkStart w:id="679" w:name="_Toc447269820"/>
      <w:bookmarkStart w:id="680" w:name="_Toc464120646"/>
      <w:r w:rsidRPr="004C0021">
        <w:rPr>
          <w:szCs w:val="24"/>
        </w:rPr>
        <w:t>Форма Антикоррупционных обязательств</w:t>
      </w:r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BC19F9">
      <w:pPr>
        <w:numPr>
          <w:ilvl w:val="0"/>
          <w:numId w:val="71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BC19F9">
      <w:pPr>
        <w:widowControl w:val="0"/>
        <w:numPr>
          <w:ilvl w:val="1"/>
          <w:numId w:val="75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BC19F9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r w:rsidRPr="00673FC7">
        <w:rPr>
          <w:color w:val="000000"/>
        </w:rPr>
        <w:t>Антикоррупционных обязательств, Участник обязуется незамедлительно уведомить об этом Заказчика в письменной</w:t>
      </w:r>
      <w:r w:rsidR="00673FC7" w:rsidRPr="00673FC7">
        <w:t xml:space="preserve"> </w:t>
      </w:r>
      <w:r w:rsidRPr="00673FC7">
        <w:rPr>
          <w:color w:val="000000"/>
        </w:rPr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</w:t>
      </w:r>
      <w:r w:rsidRPr="00160223">
        <w:rPr>
          <w:color w:val="000000"/>
        </w:rPr>
        <w:t xml:space="preserve"> Запрещенные действия.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53987" w:rsidRPr="007252E9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7252E9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953987" w:rsidRDefault="00953987" w:rsidP="00953987">
      <w:pPr>
        <w:spacing w:line="240" w:lineRule="auto"/>
        <w:rPr>
          <w:sz w:val="24"/>
          <w:szCs w:val="24"/>
        </w:rPr>
      </w:pPr>
      <w:r w:rsidRPr="007252E9">
        <w:rPr>
          <w:i/>
          <w:sz w:val="24"/>
          <w:szCs w:val="24"/>
        </w:rPr>
        <w:t xml:space="preserve">В ПАО «МРСК Центра действует система </w:t>
      </w:r>
      <w:r w:rsidRPr="007252E9">
        <w:rPr>
          <w:i/>
          <w:iCs/>
          <w:sz w:val="24"/>
          <w:szCs w:val="24"/>
        </w:rPr>
        <w:t>предупреждения и профилактики коррупции.</w:t>
      </w:r>
      <w:r w:rsidRPr="007252E9">
        <w:rPr>
          <w:i/>
          <w:sz w:val="24"/>
          <w:szCs w:val="24"/>
        </w:rPr>
        <w:t xml:space="preserve"> </w:t>
      </w:r>
      <w:proofErr w:type="gramStart"/>
      <w:r w:rsidRPr="007252E9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6" w:history="1">
        <w:r w:rsidRPr="007252E9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7252E9">
        <w:rPr>
          <w:i/>
          <w:sz w:val="24"/>
          <w:szCs w:val="24"/>
        </w:rPr>
        <w:t xml:space="preserve"> на корпоративном веб-сайте</w:t>
      </w:r>
      <w:r w:rsidRPr="007252E9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7252E9">
        <w:rPr>
          <w:i/>
          <w:sz w:val="24"/>
          <w:szCs w:val="24"/>
        </w:rPr>
        <w:t> </w:t>
      </w:r>
      <w:hyperlink r:id="rId37" w:tgtFrame="_blank" w:history="1">
        <w:r w:rsidRPr="007252E9">
          <w:rPr>
            <w:i/>
            <w:sz w:val="24"/>
            <w:szCs w:val="24"/>
          </w:rPr>
          <w:t>doverie@mrsk-1.ru</w:t>
        </w:r>
      </w:hyperlink>
      <w:r w:rsidRPr="007252E9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8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81" w:name="_Toc423423668"/>
      <w:bookmarkStart w:id="682" w:name="_Ref440271072"/>
      <w:bookmarkStart w:id="683" w:name="_Ref440273986"/>
      <w:bookmarkStart w:id="684" w:name="_Ref440274337"/>
      <w:bookmarkStart w:id="685" w:name="_Ref440274913"/>
      <w:bookmarkStart w:id="686" w:name="_Ref440284918"/>
      <w:bookmarkStart w:id="687" w:name="_Toc464120647"/>
      <w:r>
        <w:lastRenderedPageBreak/>
        <w:t>Сводная таблица стоимости</w:t>
      </w:r>
      <w:r w:rsidR="004F4D80" w:rsidRPr="00F647F7">
        <w:t xml:space="preserve"> </w:t>
      </w:r>
      <w:r w:rsidR="00F04258" w:rsidRPr="009A70A4">
        <w:rPr>
          <w:bCs w:val="0"/>
        </w:rPr>
        <w:t>поставок</w:t>
      </w:r>
      <w:r w:rsidR="00F04258" w:rsidRPr="003E170D">
        <w:rPr>
          <w:bCs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61"/>
      <w:bookmarkEnd w:id="662"/>
      <w:bookmarkEnd w:id="663"/>
      <w:bookmarkEnd w:id="664"/>
      <w:bookmarkEnd w:id="665"/>
      <w:bookmarkEnd w:id="666"/>
      <w:bookmarkEnd w:id="681"/>
      <w:bookmarkEnd w:id="682"/>
      <w:bookmarkEnd w:id="683"/>
      <w:bookmarkEnd w:id="684"/>
      <w:bookmarkEnd w:id="685"/>
      <w:bookmarkEnd w:id="686"/>
      <w:bookmarkEnd w:id="68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688" w:name="_Toc98253923"/>
      <w:bookmarkStart w:id="689" w:name="_Toc157248177"/>
      <w:bookmarkStart w:id="690" w:name="_Toc157496546"/>
      <w:bookmarkStart w:id="691" w:name="_Toc158206085"/>
      <w:bookmarkStart w:id="692" w:name="_Toc164057770"/>
      <w:bookmarkStart w:id="693" w:name="_Toc164137120"/>
      <w:bookmarkStart w:id="694" w:name="_Toc164161280"/>
      <w:bookmarkStart w:id="695" w:name="_Toc165173851"/>
      <w:bookmarkStart w:id="696" w:name="_Ref264038986"/>
      <w:bookmarkStart w:id="697" w:name="_Ref264359294"/>
      <w:bookmarkStart w:id="698" w:name="_Toc439170676"/>
      <w:bookmarkStart w:id="699" w:name="_Toc439172778"/>
      <w:bookmarkStart w:id="700" w:name="_Toc439173222"/>
      <w:bookmarkStart w:id="701" w:name="_Toc439238218"/>
      <w:bookmarkStart w:id="702" w:name="_Toc439252766"/>
      <w:bookmarkStart w:id="703" w:name="_Toc439323740"/>
      <w:bookmarkStart w:id="704" w:name="_Toc440357138"/>
      <w:bookmarkStart w:id="705" w:name="_Toc440359693"/>
      <w:bookmarkStart w:id="706" w:name="_Toc440632157"/>
      <w:bookmarkStart w:id="707" w:name="_Toc440875977"/>
      <w:bookmarkStart w:id="708" w:name="_Toc441131005"/>
      <w:bookmarkStart w:id="709" w:name="_Toc447269822"/>
      <w:bookmarkStart w:id="710" w:name="_Toc464120648"/>
      <w:r w:rsidRPr="00C236C0">
        <w:rPr>
          <w:szCs w:val="24"/>
        </w:rPr>
        <w:t xml:space="preserve">Форма </w:t>
      </w:r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r w:rsidR="00492C8B">
        <w:rPr>
          <w:szCs w:val="24"/>
        </w:rPr>
        <w:t>Сводной таблицы стоимости</w:t>
      </w:r>
      <w:bookmarkEnd w:id="702"/>
      <w:bookmarkEnd w:id="703"/>
      <w:bookmarkEnd w:id="704"/>
      <w:bookmarkEnd w:id="705"/>
      <w:bookmarkEnd w:id="706"/>
      <w:bookmarkEnd w:id="707"/>
      <w:r w:rsidR="00F04258" w:rsidRPr="00F04258">
        <w:rPr>
          <w:bCs w:val="0"/>
          <w:szCs w:val="24"/>
        </w:rPr>
        <w:t xml:space="preserve"> </w:t>
      </w:r>
      <w:r w:rsidR="00F04258" w:rsidRPr="009A70A4">
        <w:rPr>
          <w:bCs w:val="0"/>
          <w:szCs w:val="24"/>
        </w:rPr>
        <w:t>поставок</w:t>
      </w:r>
      <w:bookmarkEnd w:id="708"/>
      <w:bookmarkEnd w:id="709"/>
      <w:bookmarkEnd w:id="7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F04258">
        <w:rPr>
          <w:b/>
          <w:sz w:val="24"/>
          <w:szCs w:val="24"/>
        </w:rPr>
        <w:t>поставок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B50B01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Cs w:val="24"/>
              </w:rPr>
              <w:t>ЭКВИВАЛЕНТ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7252E9">
              <w:rPr>
                <w:b/>
                <w:bCs w:val="0"/>
                <w:color w:val="000000"/>
                <w:sz w:val="18"/>
                <w:szCs w:val="18"/>
              </w:rPr>
              <w:t>Участник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>ом</w:t>
            </w:r>
            <w:proofErr w:type="gramEnd"/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с НДС, руб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с НДС, руб.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> </w:t>
            </w:r>
            <w:r w:rsidRPr="00027E2F">
              <w:rPr>
                <w:b/>
                <w:bCs w:val="0"/>
                <w:sz w:val="18"/>
                <w:szCs w:val="18"/>
              </w:rPr>
              <w:t xml:space="preserve">Филиал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6062A7">
              <w:rPr>
                <w:b/>
                <w:sz w:val="18"/>
                <w:szCs w:val="18"/>
              </w:rPr>
              <w:t xml:space="preserve">Филиал </w:t>
            </w:r>
            <w:r>
              <w:rPr>
                <w:b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F0D9C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lastRenderedPageBreak/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 xml:space="preserve">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D179B0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продукции 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</w:tbl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711D9B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711D9B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711" w:name="_Toc176765534"/>
      <w:bookmarkStart w:id="712" w:name="_Toc198979983"/>
      <w:bookmarkStart w:id="713" w:name="_Toc217466315"/>
      <w:bookmarkStart w:id="714" w:name="_Toc217702856"/>
      <w:bookmarkStart w:id="715" w:name="_Toc233601974"/>
      <w:bookmarkStart w:id="716" w:name="_Toc263343460"/>
      <w:r w:rsidRPr="00F647F7">
        <w:rPr>
          <w:b w:val="0"/>
          <w:szCs w:val="24"/>
        </w:rPr>
        <w:br w:type="page"/>
      </w:r>
      <w:bookmarkStart w:id="717" w:name="_Toc439170677"/>
      <w:bookmarkStart w:id="718" w:name="_Toc439172779"/>
      <w:bookmarkStart w:id="719" w:name="_Toc439173223"/>
      <w:bookmarkStart w:id="720" w:name="_Toc439238219"/>
      <w:bookmarkStart w:id="721" w:name="_Toc439252767"/>
      <w:bookmarkStart w:id="722" w:name="_Toc439323741"/>
      <w:bookmarkStart w:id="723" w:name="_Toc440357139"/>
      <w:bookmarkStart w:id="724" w:name="_Toc440359694"/>
      <w:bookmarkStart w:id="725" w:name="_Toc440632158"/>
      <w:bookmarkStart w:id="726" w:name="_Toc440875978"/>
      <w:bookmarkStart w:id="727" w:name="_Toc441131006"/>
      <w:bookmarkStart w:id="728" w:name="_Toc447269823"/>
      <w:bookmarkStart w:id="729" w:name="_Toc464120649"/>
      <w:r w:rsidRPr="00C236C0">
        <w:rPr>
          <w:szCs w:val="24"/>
        </w:rPr>
        <w:lastRenderedPageBreak/>
        <w:t>Инструкции по заполнению</w:t>
      </w:r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</w:t>
      </w:r>
      <w:r w:rsidR="004F4D80" w:rsidRPr="007252E9">
        <w:rPr>
          <w:sz w:val="24"/>
          <w:szCs w:val="24"/>
        </w:rPr>
        <w:t>свое фирменное наименование (в т.ч. организационно-правовую форму) и свой адрес.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подготавливается на основании </w:t>
      </w:r>
      <w:r w:rsidR="008179BB" w:rsidRPr="007252E9">
        <w:rPr>
          <w:sz w:val="24"/>
          <w:szCs w:val="24"/>
        </w:rPr>
        <w:t>Техническог</w:t>
      </w:r>
      <w:proofErr w:type="gramStart"/>
      <w:r w:rsidR="008179BB" w:rsidRPr="007252E9">
        <w:rPr>
          <w:sz w:val="24"/>
          <w:szCs w:val="24"/>
        </w:rPr>
        <w:t>о(</w:t>
      </w:r>
      <w:proofErr w:type="gramEnd"/>
      <w:r w:rsidR="008179BB" w:rsidRPr="007252E9">
        <w:rPr>
          <w:sz w:val="24"/>
          <w:szCs w:val="24"/>
        </w:rPr>
        <w:t xml:space="preserve">их) задания(й) (п. </w:t>
      </w:r>
      <w:r w:rsidR="00982C2C">
        <w:fldChar w:fldCharType="begin"/>
      </w:r>
      <w:r w:rsidR="00982C2C">
        <w:instrText xml:space="preserve"> REF _Ref450646963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4.2</w:t>
      </w:r>
      <w:r w:rsidR="00982C2C">
        <w:fldChar w:fldCharType="end"/>
      </w:r>
      <w:r w:rsidR="008179BB" w:rsidRPr="007252E9">
        <w:rPr>
          <w:sz w:val="24"/>
          <w:szCs w:val="24"/>
        </w:rPr>
        <w:t xml:space="preserve">) и </w:t>
      </w:r>
      <w:r w:rsidR="004F4D80" w:rsidRPr="007252E9">
        <w:rPr>
          <w:sz w:val="24"/>
          <w:szCs w:val="24"/>
        </w:rPr>
        <w:t xml:space="preserve">Технического предложения (подраздел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5.3</w:t>
      </w:r>
      <w:r w:rsidR="00982C2C">
        <w:fldChar w:fldCharType="end"/>
      </w:r>
      <w:r w:rsidR="004F4D80" w:rsidRPr="007252E9">
        <w:rPr>
          <w:sz w:val="24"/>
          <w:szCs w:val="24"/>
        </w:rPr>
        <w:t>).</w:t>
      </w:r>
      <w:r w:rsidR="000C39DE" w:rsidRPr="007252E9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</w:t>
      </w:r>
      <w:r w:rsidR="00492C8B" w:rsidRPr="007252E9">
        <w:rPr>
          <w:sz w:val="24"/>
          <w:szCs w:val="24"/>
        </w:rPr>
        <w:t xml:space="preserve">предложении </w:t>
      </w:r>
      <w:r w:rsidRPr="007252E9">
        <w:rPr>
          <w:sz w:val="24"/>
          <w:szCs w:val="24"/>
        </w:rPr>
        <w:t xml:space="preserve">и </w:t>
      </w:r>
      <w:r w:rsidR="00492C8B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>указана различная продукция (тип-марка предлагаемой к поставке</w:t>
      </w:r>
      <w:r w:rsidR="00F728CD" w:rsidRPr="007252E9">
        <w:rPr>
          <w:sz w:val="24"/>
          <w:szCs w:val="24"/>
        </w:rPr>
        <w:t xml:space="preserve"> продукции</w:t>
      </w:r>
      <w:r w:rsidRPr="007252E9">
        <w:rPr>
          <w:sz w:val="24"/>
          <w:szCs w:val="24"/>
        </w:rPr>
        <w:t xml:space="preserve">, завод-изготовитель, иные параметры) – такая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7252E9">
        <w:rPr>
          <w:sz w:val="24"/>
          <w:szCs w:val="24"/>
        </w:rPr>
        <w:t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погрузочных</w:t>
      </w:r>
      <w:r w:rsidRPr="007252E9">
        <w:t xml:space="preserve"> </w:t>
      </w:r>
      <w:r w:rsidRPr="007252E9">
        <w:rPr>
          <w:sz w:val="24"/>
          <w:szCs w:val="24"/>
        </w:rPr>
        <w:t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_Ref440292752 \r \h  \* MERGEFORMAT </w:instrText>
      </w:r>
      <w:r w:rsidR="00982C2C">
        <w:fldChar w:fldCharType="separate"/>
      </w:r>
      <w:r w:rsidR="00E418BB" w:rsidRPr="007252E9">
        <w:t>2</w:t>
      </w:r>
      <w:r w:rsidR="00982C2C">
        <w:fldChar w:fldCharType="end"/>
      </w:r>
      <w:r w:rsidRPr="007252E9">
        <w:rPr>
          <w:sz w:val="24"/>
          <w:szCs w:val="24"/>
        </w:rPr>
        <w:t xml:space="preserve"> и </w:t>
      </w:r>
      <w:r w:rsidR="00982C2C">
        <w:fldChar w:fldCharType="begin"/>
      </w:r>
      <w:r w:rsidR="00982C2C">
        <w:instrText xml:space="preserve"> REF _Ref440292779 \r \h  \* MERGEFORMAT </w:instrText>
      </w:r>
      <w:r w:rsidR="00982C2C">
        <w:fldChar w:fldCharType="separate"/>
      </w:r>
      <w:r w:rsidR="00E418BB" w:rsidRPr="007252E9">
        <w:t>4</w:t>
      </w:r>
      <w:r w:rsidR="00982C2C">
        <w:fldChar w:fldCharType="end"/>
      </w:r>
      <w:r w:rsidRPr="007252E9">
        <w:rPr>
          <w:sz w:val="24"/>
          <w:szCs w:val="24"/>
        </w:rPr>
        <w:t xml:space="preserve">. Поля «Наименование производителя», «Страна происхождения», «ЕИ»,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(заполняется </w:t>
      </w:r>
      <w:proofErr w:type="gramStart"/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</w:t>
      </w:r>
      <w:proofErr w:type="gramEnd"/>
      <w:r w:rsidRPr="007252E9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 будет отклонена.</w:t>
      </w:r>
    </w:p>
    <w:p w:rsidR="003902C8" w:rsidRPr="007252E9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таблице-2 приводятся иные параметры коммерческ</w:t>
      </w:r>
      <w:r w:rsidR="00815A1D" w:rsidRPr="007252E9">
        <w:rPr>
          <w:sz w:val="24"/>
          <w:szCs w:val="24"/>
        </w:rPr>
        <w:t>их</w:t>
      </w:r>
      <w:r w:rsidRPr="007252E9">
        <w:rPr>
          <w:sz w:val="24"/>
          <w:szCs w:val="24"/>
        </w:rPr>
        <w:t xml:space="preserve"> </w:t>
      </w:r>
      <w:r w:rsidR="00815A1D" w:rsidRPr="007252E9">
        <w:rPr>
          <w:sz w:val="24"/>
          <w:szCs w:val="24"/>
        </w:rPr>
        <w:t>условий</w:t>
      </w:r>
      <w:r w:rsidRPr="007252E9">
        <w:rPr>
          <w:sz w:val="24"/>
          <w:szCs w:val="24"/>
        </w:rPr>
        <w:t xml:space="preserve"> Участника. В случае </w:t>
      </w:r>
      <w:r w:rsidR="000729D6" w:rsidRPr="007252E9">
        <w:rPr>
          <w:sz w:val="24"/>
          <w:szCs w:val="24"/>
        </w:rPr>
        <w:t xml:space="preserve">эквивалентного предложения </w:t>
      </w:r>
      <w:r w:rsidRPr="007252E9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а на подготовку Договора данн</w:t>
      </w:r>
      <w:r w:rsidRPr="007252E9">
        <w:rPr>
          <w:sz w:val="24"/>
          <w:szCs w:val="24"/>
        </w:rPr>
        <w:t>ую</w:t>
      </w:r>
      <w:r w:rsidR="004F4D80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Сводную таблицу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Арифметические ошибки в </w:t>
      </w:r>
      <w:r w:rsidR="00492C8B" w:rsidRPr="007252E9">
        <w:rPr>
          <w:sz w:val="24"/>
          <w:szCs w:val="24"/>
        </w:rPr>
        <w:t>Сводной таблице стоимости</w:t>
      </w:r>
      <w:r w:rsidR="00F04258" w:rsidRPr="007252E9">
        <w:rPr>
          <w:bCs w:val="0"/>
          <w:sz w:val="24"/>
          <w:szCs w:val="24"/>
        </w:rPr>
        <w:t xml:space="preserve"> поставок</w:t>
      </w:r>
      <w:r w:rsidR="00492C8B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могут быть причиной отклонения </w:t>
      </w:r>
      <w:r w:rsidR="00C236C0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7252E9">
        <w:rPr>
          <w:sz w:val="24"/>
          <w:szCs w:val="24"/>
        </w:rPr>
        <w:t>эквивалент</w:t>
      </w:r>
      <w:r w:rsidRPr="007252E9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7252E9">
        <w:rPr>
          <w:sz w:val="24"/>
          <w:szCs w:val="24"/>
        </w:rPr>
        <w:t>й</w:t>
      </w:r>
      <w:r w:rsidRPr="007252E9">
        <w:rPr>
          <w:sz w:val="24"/>
          <w:szCs w:val="24"/>
        </w:rPr>
        <w:t xml:space="preserve"> </w:t>
      </w:r>
      <w:r w:rsidR="00841A6F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 xml:space="preserve">следует заполнить поле </w:t>
      </w:r>
      <w:r w:rsidR="00726A75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7252E9">
        <w:rPr>
          <w:sz w:val="24"/>
          <w:szCs w:val="24"/>
        </w:rPr>
        <w:t>эквивалента</w:t>
      </w:r>
      <w:r w:rsidRPr="007252E9">
        <w:rPr>
          <w:sz w:val="24"/>
          <w:szCs w:val="24"/>
        </w:rPr>
        <w:t>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Все суммы </w:t>
      </w:r>
      <w:r w:rsidR="00492C8B">
        <w:rPr>
          <w:sz w:val="24"/>
          <w:szCs w:val="24"/>
        </w:rPr>
        <w:t>Сводной таблицы стоимости</w:t>
      </w:r>
      <w:r w:rsidRPr="00B86686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B86686">
        <w:rPr>
          <w:sz w:val="24"/>
          <w:szCs w:val="24"/>
        </w:rPr>
        <w:t>XXX</w:t>
      </w:r>
      <w:proofErr w:type="spellEnd"/>
      <w:r w:rsidRPr="00B86686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30" w:name="_Ref86826666"/>
      <w:bookmarkStart w:id="731" w:name="_Toc90385112"/>
      <w:bookmarkStart w:id="732" w:name="_Toc98253925"/>
      <w:bookmarkStart w:id="733" w:name="_Toc165173853"/>
      <w:bookmarkStart w:id="734" w:name="_Toc423423669"/>
      <w:bookmarkStart w:id="735" w:name="_Toc46412065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730"/>
      <w:bookmarkEnd w:id="731"/>
      <w:bookmarkEnd w:id="732"/>
      <w:bookmarkEnd w:id="733"/>
      <w:bookmarkEnd w:id="734"/>
      <w:bookmarkEnd w:id="73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736" w:name="_Toc90385113"/>
      <w:bookmarkStart w:id="737" w:name="_Toc98253926"/>
      <w:bookmarkStart w:id="738" w:name="_Toc157248180"/>
      <w:bookmarkStart w:id="739" w:name="_Toc157496549"/>
      <w:bookmarkStart w:id="740" w:name="_Toc158206088"/>
      <w:bookmarkStart w:id="741" w:name="_Toc164057773"/>
      <w:bookmarkStart w:id="742" w:name="_Toc164137123"/>
      <w:bookmarkStart w:id="743" w:name="_Toc164161283"/>
      <w:bookmarkStart w:id="744" w:name="_Toc165173854"/>
      <w:bookmarkStart w:id="745" w:name="_Ref193690005"/>
      <w:bookmarkStart w:id="746" w:name="_Toc439170679"/>
      <w:bookmarkStart w:id="747" w:name="_Toc439172781"/>
      <w:bookmarkStart w:id="748" w:name="_Toc439173225"/>
      <w:bookmarkStart w:id="749" w:name="_Toc439238221"/>
      <w:bookmarkStart w:id="750" w:name="_Toc439252769"/>
      <w:bookmarkStart w:id="751" w:name="_Toc439323743"/>
      <w:bookmarkStart w:id="752" w:name="_Toc440357141"/>
      <w:bookmarkStart w:id="753" w:name="_Toc440359696"/>
      <w:bookmarkStart w:id="754" w:name="_Toc440632160"/>
      <w:bookmarkStart w:id="755" w:name="_Toc440875980"/>
      <w:bookmarkStart w:id="756" w:name="_Toc441131008"/>
      <w:bookmarkStart w:id="757" w:name="_Toc447269825"/>
      <w:bookmarkStart w:id="758" w:name="_Toc464120651"/>
      <w:r w:rsidRPr="00C236C0">
        <w:rPr>
          <w:szCs w:val="24"/>
        </w:rPr>
        <w:t xml:space="preserve">Форма </w:t>
      </w:r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r w:rsidRPr="00C236C0">
        <w:rPr>
          <w:szCs w:val="24"/>
        </w:rPr>
        <w:t>технического предложения</w:t>
      </w:r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59" w:name="_Ref55335818"/>
      <w:bookmarkStart w:id="760" w:name="_Ref55336334"/>
      <w:bookmarkStart w:id="761" w:name="_Toc57314673"/>
      <w:bookmarkStart w:id="762" w:name="_Toc69728987"/>
      <w:bookmarkStart w:id="763" w:name="_Toc98253928"/>
      <w:bookmarkStart w:id="764" w:name="_Toc165173856"/>
      <w:bookmarkStart w:id="765" w:name="_Ref194749150"/>
      <w:bookmarkStart w:id="766" w:name="_Ref194750368"/>
      <w:bookmarkStart w:id="767" w:name="_Ref89649494"/>
      <w:bookmarkStart w:id="76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gramStart"/>
            <w:r w:rsidRPr="00652D5B">
              <w:rPr>
                <w:b/>
              </w:rPr>
              <w:t>п</w:t>
            </w:r>
            <w:proofErr w:type="gramEnd"/>
            <w:r w:rsidRPr="00652D5B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F647F7" w:rsidRDefault="00F80103" w:rsidP="004F4D80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Гарантии на </w:t>
      </w:r>
      <w:r w:rsidRPr="007252E9">
        <w:rPr>
          <w:sz w:val="24"/>
          <w:szCs w:val="24"/>
        </w:rPr>
        <w:t>предлагаемую</w:t>
      </w:r>
      <w:r w:rsidR="004F4D80" w:rsidRPr="007252E9">
        <w:rPr>
          <w:sz w:val="24"/>
          <w:szCs w:val="24"/>
        </w:rPr>
        <w:t xml:space="preserve"> к поставке </w:t>
      </w:r>
      <w:r w:rsidRPr="007252E9">
        <w:rPr>
          <w:sz w:val="24"/>
          <w:szCs w:val="24"/>
        </w:rPr>
        <w:t>продукцию</w:t>
      </w:r>
      <w:r w:rsidR="004F4D80" w:rsidRPr="007252E9">
        <w:rPr>
          <w:sz w:val="24"/>
          <w:szCs w:val="24"/>
        </w:rPr>
        <w:t>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C236C0" w:rsidRDefault="004F4D80" w:rsidP="00C236C0">
      <w:pPr>
        <w:pStyle w:val="3"/>
        <w:rPr>
          <w:szCs w:val="24"/>
        </w:rPr>
      </w:pPr>
      <w:bookmarkStart w:id="769" w:name="_Toc176765537"/>
      <w:bookmarkStart w:id="770" w:name="_Toc198979986"/>
      <w:bookmarkStart w:id="771" w:name="_Toc217466321"/>
      <w:bookmarkStart w:id="772" w:name="_Toc217702859"/>
      <w:bookmarkStart w:id="773" w:name="_Toc233601977"/>
      <w:bookmarkStart w:id="774" w:name="_Toc263343463"/>
      <w:bookmarkStart w:id="775" w:name="_Toc439170680"/>
      <w:bookmarkStart w:id="776" w:name="_Toc439172782"/>
      <w:bookmarkStart w:id="777" w:name="_Toc439173226"/>
      <w:bookmarkStart w:id="778" w:name="_Toc439238222"/>
      <w:bookmarkStart w:id="779" w:name="_Toc439252770"/>
      <w:bookmarkStart w:id="780" w:name="_Toc439323744"/>
      <w:bookmarkStart w:id="781" w:name="_Toc440357142"/>
      <w:bookmarkStart w:id="782" w:name="_Toc440359697"/>
      <w:bookmarkStart w:id="783" w:name="_Toc440632161"/>
      <w:bookmarkStart w:id="784" w:name="_Toc440875981"/>
      <w:bookmarkStart w:id="785" w:name="_Toc441131009"/>
      <w:bookmarkStart w:id="786" w:name="_Toc447269826"/>
      <w:bookmarkStart w:id="787" w:name="_Toc464120652"/>
      <w:r w:rsidRPr="00C236C0">
        <w:rPr>
          <w:szCs w:val="24"/>
        </w:rPr>
        <w:lastRenderedPageBreak/>
        <w:t>Инструкции по заполнению</w:t>
      </w:r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</w:t>
      </w:r>
      <w:r w:rsidR="004F4D80" w:rsidRPr="007252E9">
        <w:rPr>
          <w:sz w:val="24"/>
          <w:szCs w:val="24"/>
        </w:rPr>
        <w:t>фирменное наименование (в т.ч. организационно-правовую форму) и свой адрес.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7252E9">
        <w:rPr>
          <w:sz w:val="24"/>
          <w:szCs w:val="24"/>
        </w:rPr>
        <w:t>Технического задания</w:t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Требуемая Заказчику продукция</w:t>
      </w:r>
      <w:r w:rsidRPr="007252E9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982C2C">
        <w:fldChar w:fldCharType="begin"/>
      </w:r>
      <w:r w:rsidR="00982C2C">
        <w:instrText xml:space="preserve"> REF _Ref440292555 \r \h  \* MERGEFORMAT </w:instrText>
      </w:r>
      <w:r w:rsidR="00982C2C">
        <w:fldChar w:fldCharType="separate"/>
      </w:r>
      <w:r w:rsidR="00E418BB" w:rsidRPr="007252E9">
        <w:t>4</w:t>
      </w:r>
      <w:r w:rsidR="00982C2C">
        <w:fldChar w:fldCharType="end"/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Предлагаемая Участником продукция</w:t>
      </w:r>
      <w:r w:rsidRPr="007252E9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7252E9">
        <w:rPr>
          <w:sz w:val="24"/>
          <w:szCs w:val="24"/>
        </w:rPr>
        <w:t xml:space="preserve">предлагаемой к поставке </w:t>
      </w:r>
      <w:r w:rsidRPr="007252E9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982C2C">
        <w:fldChar w:fldCharType="begin"/>
      </w:r>
      <w:r w:rsidR="00982C2C">
        <w:instrText xml:space="preserve"> REF _Ref440271182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3.3.1.9</w:t>
      </w:r>
      <w:r w:rsidR="00982C2C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</w:t>
      </w:r>
      <w:r w:rsidRPr="00B86686">
        <w:rPr>
          <w:sz w:val="24"/>
          <w:szCs w:val="24"/>
        </w:rPr>
        <w:t xml:space="preserve">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1952D8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4.4.1</w:t>
      </w:r>
      <w:r w:rsidR="001952D8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8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89" w:name="_Toc423423670"/>
      <w:bookmarkStart w:id="790" w:name="_Ref440271036"/>
      <w:bookmarkStart w:id="791" w:name="_Ref440274366"/>
      <w:bookmarkStart w:id="792" w:name="_Ref440274902"/>
      <w:bookmarkStart w:id="793" w:name="_Ref440284947"/>
      <w:bookmarkStart w:id="794" w:name="_Toc464120653"/>
      <w:r w:rsidRPr="00F647F7">
        <w:lastRenderedPageBreak/>
        <w:t xml:space="preserve">График </w:t>
      </w:r>
      <w:r w:rsidR="00512B0F">
        <w:t>выполнения поставок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88"/>
      <w:bookmarkEnd w:id="789"/>
      <w:bookmarkEnd w:id="790"/>
      <w:bookmarkEnd w:id="791"/>
      <w:bookmarkEnd w:id="792"/>
      <w:bookmarkEnd w:id="793"/>
      <w:bookmarkEnd w:id="79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795" w:name="_Toc98253929"/>
      <w:bookmarkStart w:id="796" w:name="_Toc157248183"/>
      <w:bookmarkStart w:id="797" w:name="_Toc157496552"/>
      <w:bookmarkStart w:id="798" w:name="_Toc158206091"/>
      <w:bookmarkStart w:id="799" w:name="_Toc164057776"/>
      <w:bookmarkStart w:id="800" w:name="_Toc164137126"/>
      <w:bookmarkStart w:id="801" w:name="_Toc164161286"/>
      <w:bookmarkStart w:id="802" w:name="_Toc165173857"/>
      <w:bookmarkStart w:id="803" w:name="_Toc439170682"/>
      <w:bookmarkStart w:id="804" w:name="_Toc439172784"/>
      <w:bookmarkStart w:id="805" w:name="_Toc439173228"/>
      <w:bookmarkStart w:id="806" w:name="_Toc439238224"/>
      <w:bookmarkStart w:id="807" w:name="_Toc439252772"/>
      <w:bookmarkStart w:id="808" w:name="_Toc439323746"/>
      <w:bookmarkStart w:id="809" w:name="_Toc440357144"/>
      <w:bookmarkStart w:id="810" w:name="_Toc440359699"/>
      <w:bookmarkStart w:id="811" w:name="_Toc440632163"/>
      <w:bookmarkStart w:id="812" w:name="_Toc440875983"/>
      <w:bookmarkStart w:id="813" w:name="_Toc441131011"/>
      <w:bookmarkStart w:id="814" w:name="_Toc447269828"/>
      <w:bookmarkStart w:id="815" w:name="_Toc464120654"/>
      <w:r w:rsidRPr="004C0021">
        <w:rPr>
          <w:szCs w:val="24"/>
        </w:rPr>
        <w:t xml:space="preserve">Форма </w:t>
      </w:r>
      <w:bookmarkEnd w:id="795"/>
      <w:r w:rsidRPr="004C0021">
        <w:rPr>
          <w:szCs w:val="24"/>
        </w:rPr>
        <w:t xml:space="preserve">графика </w:t>
      </w:r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r w:rsidR="00512B0F" w:rsidRPr="004C0021">
        <w:rPr>
          <w:szCs w:val="24"/>
        </w:rPr>
        <w:t>выполнения поставок</w:t>
      </w:r>
      <w:bookmarkEnd w:id="809"/>
      <w:bookmarkEnd w:id="810"/>
      <w:bookmarkEnd w:id="811"/>
      <w:bookmarkEnd w:id="812"/>
      <w:bookmarkEnd w:id="813"/>
      <w:bookmarkEnd w:id="814"/>
      <w:bookmarkEnd w:id="8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512B0F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84EFD">
              <w:t xml:space="preserve"> «</w:t>
            </w:r>
            <w:r w:rsidRPr="00D84EFD">
              <w:rPr>
                <w:rStyle w:val="aa"/>
                <w:b w:val="0"/>
              </w:rPr>
              <w:t>____</w:t>
            </w:r>
            <w:r w:rsidRPr="00D84EFD">
              <w:rPr>
                <w:rStyle w:val="aa"/>
              </w:rPr>
              <w:t xml:space="preserve"> </w:t>
            </w:r>
            <w:proofErr w:type="spellStart"/>
            <w:r w:rsidRPr="00D84EFD">
              <w:t>энерго</w:t>
            </w:r>
            <w:proofErr w:type="spellEnd"/>
            <w:r w:rsidRPr="00D84EFD">
              <w:t>»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4C0021" w:rsidRDefault="004F4D80" w:rsidP="004F4D80">
      <w:pPr>
        <w:pStyle w:val="3"/>
        <w:rPr>
          <w:szCs w:val="24"/>
        </w:rPr>
      </w:pPr>
      <w:bookmarkStart w:id="816" w:name="_Toc171070556"/>
      <w:bookmarkStart w:id="817" w:name="_Toc98253927"/>
      <w:bookmarkStart w:id="818" w:name="_Toc176605808"/>
      <w:bookmarkStart w:id="819" w:name="_Toc176611017"/>
      <w:bookmarkStart w:id="820" w:name="_Toc176611073"/>
      <w:bookmarkStart w:id="821" w:name="_Toc176668676"/>
      <w:bookmarkStart w:id="822" w:name="_Toc176684336"/>
      <w:bookmarkStart w:id="823" w:name="_Toc176746279"/>
      <w:bookmarkStart w:id="824" w:name="_Toc176747346"/>
      <w:bookmarkStart w:id="825" w:name="_Toc198979988"/>
      <w:bookmarkStart w:id="826" w:name="_Toc217466324"/>
      <w:bookmarkStart w:id="827" w:name="_Toc217702862"/>
      <w:bookmarkStart w:id="828" w:name="_Toc233601980"/>
      <w:bookmarkStart w:id="829" w:name="_Toc263343466"/>
      <w:r w:rsidRPr="00F647F7">
        <w:rPr>
          <w:b w:val="0"/>
          <w:szCs w:val="24"/>
        </w:rPr>
        <w:br w:type="page"/>
      </w:r>
      <w:bookmarkStart w:id="830" w:name="_Toc439170683"/>
      <w:bookmarkStart w:id="831" w:name="_Toc439172785"/>
      <w:bookmarkStart w:id="832" w:name="_Toc439173229"/>
      <w:bookmarkStart w:id="833" w:name="_Toc439238225"/>
      <w:bookmarkStart w:id="834" w:name="_Toc439252773"/>
      <w:bookmarkStart w:id="835" w:name="_Toc439323747"/>
      <w:bookmarkStart w:id="836" w:name="_Toc440357145"/>
      <w:bookmarkStart w:id="837" w:name="_Toc440359700"/>
      <w:bookmarkStart w:id="838" w:name="_Toc440632164"/>
      <w:bookmarkStart w:id="839" w:name="_Toc440875984"/>
      <w:bookmarkStart w:id="840" w:name="_Toc441131012"/>
      <w:bookmarkStart w:id="841" w:name="_Toc447269829"/>
      <w:bookmarkStart w:id="842" w:name="_Toc464120655"/>
      <w:r w:rsidRPr="004C0021">
        <w:rPr>
          <w:szCs w:val="24"/>
        </w:rPr>
        <w:lastRenderedPageBreak/>
        <w:t>Инструкции по заполнению</w:t>
      </w:r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512B0F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Pr="008E5EA3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43" w:name="_Hlt22846931"/>
      <w:bookmarkStart w:id="844" w:name="_Ref93264992"/>
      <w:bookmarkStart w:id="845" w:name="_Ref93265116"/>
      <w:bookmarkStart w:id="846" w:name="_Toc98253933"/>
      <w:bookmarkStart w:id="847" w:name="_Toc165173859"/>
      <w:bookmarkStart w:id="848" w:name="_Toc423423671"/>
      <w:bookmarkStart w:id="849" w:name="_Toc464120656"/>
      <w:bookmarkEnd w:id="843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767"/>
      <w:bookmarkEnd w:id="768"/>
      <w:bookmarkEnd w:id="844"/>
      <w:bookmarkEnd w:id="845"/>
      <w:bookmarkEnd w:id="846"/>
      <w:bookmarkEnd w:id="847"/>
      <w:bookmarkEnd w:id="848"/>
      <w:bookmarkEnd w:id="84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850" w:name="_Toc439170685"/>
      <w:bookmarkStart w:id="851" w:name="_Toc439172787"/>
      <w:bookmarkStart w:id="852" w:name="_Toc439173231"/>
      <w:bookmarkStart w:id="853" w:name="_Toc439238227"/>
      <w:bookmarkStart w:id="854" w:name="_Toc439252775"/>
      <w:bookmarkStart w:id="855" w:name="_Toc439323749"/>
      <w:bookmarkStart w:id="856" w:name="_Toc440357147"/>
      <w:bookmarkStart w:id="857" w:name="_Toc440359702"/>
      <w:bookmarkStart w:id="858" w:name="_Toc440632166"/>
      <w:bookmarkStart w:id="859" w:name="_Toc440875986"/>
      <w:bookmarkStart w:id="860" w:name="_Toc441131014"/>
      <w:bookmarkStart w:id="861" w:name="_Toc447269831"/>
      <w:bookmarkStart w:id="862" w:name="_Toc464120657"/>
      <w:bookmarkStart w:id="863" w:name="_Toc157248186"/>
      <w:bookmarkStart w:id="864" w:name="_Toc157496555"/>
      <w:bookmarkStart w:id="865" w:name="_Toc158206094"/>
      <w:bookmarkStart w:id="866" w:name="_Toc164057779"/>
      <w:bookmarkStart w:id="867" w:name="_Toc164137129"/>
      <w:bookmarkStart w:id="868" w:name="_Toc164161289"/>
      <w:bookmarkStart w:id="869" w:name="_Toc165173860"/>
      <w:r w:rsidRPr="004C0021">
        <w:rPr>
          <w:szCs w:val="24"/>
        </w:rPr>
        <w:t>Форма Протокола разногласий к проекту Договора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r w:rsidRPr="004C0021">
        <w:rPr>
          <w:szCs w:val="24"/>
        </w:rPr>
        <w:t xml:space="preserve"> </w:t>
      </w:r>
      <w:bookmarkEnd w:id="863"/>
      <w:bookmarkEnd w:id="864"/>
      <w:bookmarkEnd w:id="865"/>
      <w:bookmarkEnd w:id="866"/>
      <w:bookmarkEnd w:id="867"/>
      <w:bookmarkEnd w:id="868"/>
      <w:bookmarkEnd w:id="8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E418BB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E418BB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4C0021" w:rsidRDefault="004F4D80" w:rsidP="004F4D80">
      <w:pPr>
        <w:pStyle w:val="3"/>
        <w:rPr>
          <w:szCs w:val="24"/>
        </w:rPr>
      </w:pPr>
      <w:bookmarkStart w:id="870" w:name="_Toc439170686"/>
      <w:bookmarkStart w:id="871" w:name="_Toc439172788"/>
      <w:bookmarkStart w:id="872" w:name="_Toc439173232"/>
      <w:bookmarkStart w:id="873" w:name="_Toc439238228"/>
      <w:bookmarkStart w:id="874" w:name="_Toc439252776"/>
      <w:bookmarkStart w:id="875" w:name="_Toc439323750"/>
      <w:bookmarkStart w:id="876" w:name="_Toc440357148"/>
      <w:bookmarkStart w:id="877" w:name="_Toc440359703"/>
      <w:bookmarkStart w:id="878" w:name="_Toc440632167"/>
      <w:bookmarkStart w:id="879" w:name="_Toc440875987"/>
      <w:bookmarkStart w:id="880" w:name="_Toc441131015"/>
      <w:bookmarkStart w:id="881" w:name="_Toc447269832"/>
      <w:bookmarkStart w:id="882" w:name="_Toc464120658"/>
      <w:r w:rsidRPr="004C0021">
        <w:rPr>
          <w:szCs w:val="24"/>
        </w:rPr>
        <w:t>Инструкции по заполнению Протокола разногласий к проекту Договора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</w:p>
    <w:p w:rsidR="004F4D80" w:rsidRPr="00F647F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1F77A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 xml:space="preserve"> 1.2.6 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83" w:name="_Ref55335823"/>
      <w:bookmarkStart w:id="884" w:name="_Ref55336359"/>
      <w:bookmarkStart w:id="885" w:name="_Toc57314675"/>
      <w:bookmarkStart w:id="886" w:name="_Toc69728989"/>
      <w:bookmarkStart w:id="887" w:name="_Toc98253939"/>
      <w:bookmarkStart w:id="888" w:name="_Toc165173865"/>
      <w:bookmarkStart w:id="889" w:name="_Toc423423672"/>
      <w:bookmarkStart w:id="890" w:name="_Toc464120659"/>
      <w:bookmarkEnd w:id="639"/>
      <w:r w:rsidRPr="00F647F7">
        <w:lastRenderedPageBreak/>
        <w:t>Анкета (форма 6)</w:t>
      </w:r>
      <w:bookmarkEnd w:id="883"/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4C0021" w:rsidRDefault="004F4D80" w:rsidP="004F4D80">
      <w:pPr>
        <w:pStyle w:val="3"/>
        <w:rPr>
          <w:szCs w:val="24"/>
        </w:rPr>
      </w:pPr>
      <w:bookmarkStart w:id="891" w:name="_Toc98253940"/>
      <w:bookmarkStart w:id="892" w:name="_Toc157248192"/>
      <w:bookmarkStart w:id="893" w:name="_Toc157496561"/>
      <w:bookmarkStart w:id="894" w:name="_Toc158206100"/>
      <w:bookmarkStart w:id="895" w:name="_Toc164057785"/>
      <w:bookmarkStart w:id="896" w:name="_Toc164137135"/>
      <w:bookmarkStart w:id="897" w:name="_Toc164161295"/>
      <w:bookmarkStart w:id="898" w:name="_Toc165173866"/>
      <w:bookmarkStart w:id="899" w:name="_Toc439170688"/>
      <w:bookmarkStart w:id="900" w:name="_Toc439172790"/>
      <w:bookmarkStart w:id="901" w:name="_Toc439173234"/>
      <w:bookmarkStart w:id="902" w:name="_Toc439238230"/>
      <w:bookmarkStart w:id="903" w:name="_Toc439252778"/>
      <w:bookmarkStart w:id="904" w:name="_Ref440272119"/>
      <w:bookmarkStart w:id="905" w:name="_Toc440357150"/>
      <w:bookmarkStart w:id="906" w:name="_Toc440359705"/>
      <w:bookmarkStart w:id="907" w:name="_Ref444164229"/>
      <w:bookmarkStart w:id="908" w:name="_Toc447269834"/>
      <w:bookmarkStart w:id="909" w:name="_Toc464120660"/>
      <w:r w:rsidRPr="004C0021">
        <w:rPr>
          <w:szCs w:val="24"/>
        </w:rPr>
        <w:t xml:space="preserve">Форма Анкеты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pStyle w:val="affffff0"/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4C0021" w:rsidRDefault="004F4D80" w:rsidP="004C0021">
      <w:pPr>
        <w:pStyle w:val="3"/>
        <w:jc w:val="both"/>
        <w:rPr>
          <w:szCs w:val="24"/>
        </w:rPr>
      </w:pPr>
      <w:bookmarkStart w:id="910" w:name="_Toc439170689"/>
      <w:bookmarkStart w:id="911" w:name="_Toc439172791"/>
      <w:bookmarkStart w:id="912" w:name="_Toc439173235"/>
      <w:bookmarkStart w:id="913" w:name="_Toc439238231"/>
      <w:bookmarkStart w:id="914" w:name="_Toc439252779"/>
      <w:bookmarkStart w:id="915" w:name="_Ref440272147"/>
      <w:bookmarkStart w:id="916" w:name="_Toc440357151"/>
      <w:bookmarkStart w:id="917" w:name="_Toc440359706"/>
      <w:bookmarkStart w:id="918" w:name="_Ref444164176"/>
      <w:bookmarkStart w:id="919" w:name="_Ref444164241"/>
      <w:bookmarkStart w:id="920" w:name="_Toc464120661"/>
      <w:r w:rsidRPr="004C0021">
        <w:rPr>
          <w:szCs w:val="24"/>
        </w:rPr>
        <w:lastRenderedPageBreak/>
        <w:t xml:space="preserve">Форма </w:t>
      </w:r>
      <w:bookmarkEnd w:id="910"/>
      <w:bookmarkEnd w:id="911"/>
      <w:bookmarkEnd w:id="912"/>
      <w:bookmarkEnd w:id="913"/>
      <w:r w:rsidR="00FB00C0" w:rsidRPr="004C0021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914"/>
      <w:bookmarkEnd w:id="915"/>
      <w:bookmarkEnd w:id="916"/>
      <w:bookmarkEnd w:id="917"/>
      <w:bookmarkEnd w:id="918"/>
      <w:bookmarkEnd w:id="919"/>
      <w:bookmarkEnd w:id="920"/>
    </w:p>
    <w:p w:rsidR="004F4D80" w:rsidRDefault="004F4D80" w:rsidP="004F4D80">
      <w:pPr>
        <w:spacing w:line="240" w:lineRule="auto"/>
        <w:ind w:left="540" w:firstLine="0"/>
        <w:jc w:val="left"/>
      </w:pPr>
      <w:r w:rsidRPr="004C0021">
        <w:rPr>
          <w:sz w:val="24"/>
          <w:szCs w:val="24"/>
        </w:rPr>
        <w:t>Приложение</w:t>
      </w:r>
      <w:r w:rsidR="00553A57" w:rsidRPr="004C0021">
        <w:rPr>
          <w:sz w:val="24"/>
          <w:szCs w:val="24"/>
        </w:rPr>
        <w:t xml:space="preserve"> 6</w:t>
      </w:r>
      <w:r w:rsidRPr="004C0021">
        <w:rPr>
          <w:noProof/>
          <w:sz w:val="24"/>
          <w:szCs w:val="24"/>
        </w:rPr>
        <w:t>.1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</w:r>
      <w:r>
        <w:t>от «____»_____________ </w:t>
      </w:r>
      <w:proofErr w:type="gramStart"/>
      <w:r>
        <w:t>г</w:t>
      </w:r>
      <w:proofErr w:type="gramEnd"/>
      <w:r>
        <w:t>. №__________</w:t>
      </w:r>
    </w:p>
    <w:p w:rsidR="004C0021" w:rsidRDefault="004C0021" w:rsidP="004F4D80">
      <w:pPr>
        <w:spacing w:line="240" w:lineRule="auto"/>
        <w:ind w:left="540" w:firstLine="0"/>
        <w:jc w:val="left"/>
      </w:pPr>
    </w:p>
    <w:p w:rsidR="003D2773" w:rsidRPr="005F0104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921" w:name="_Toc439170690"/>
      <w:bookmarkStart w:id="922" w:name="_Toc439172792"/>
      <w:bookmarkStart w:id="923" w:name="_Toc439173236"/>
      <w:bookmarkStart w:id="924" w:name="_Toc439238232"/>
      <w:r w:rsidRPr="005F0104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F51ECC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bookmarkStart w:id="925" w:name="_Toc125426243"/>
      <w:bookmarkStart w:id="926" w:name="_Toc396984070"/>
      <w:bookmarkStart w:id="927" w:name="_Toc423423673"/>
      <w:bookmarkStart w:id="928" w:name="_Toc439170691"/>
      <w:bookmarkStart w:id="929" w:name="_Toc439172793"/>
      <w:bookmarkStart w:id="930" w:name="_Toc439173237"/>
      <w:bookmarkStart w:id="931" w:name="_Toc439238233"/>
      <w:bookmarkStart w:id="932" w:name="_Toc439252780"/>
      <w:bookmarkStart w:id="933" w:name="_Toc439323754"/>
      <w:bookmarkStart w:id="934" w:name="_Toc440357152"/>
      <w:bookmarkStart w:id="935" w:name="_Toc440359707"/>
      <w:bookmarkStart w:id="936" w:name="_Toc440632171"/>
      <w:bookmarkStart w:id="937" w:name="_Toc440875991"/>
      <w:bookmarkStart w:id="938" w:name="_Toc441131019"/>
      <w:bookmarkStart w:id="939" w:name="_Toc447269836"/>
      <w:bookmarkEnd w:id="921"/>
      <w:bookmarkEnd w:id="922"/>
      <w:bookmarkEnd w:id="923"/>
      <w:bookmarkEnd w:id="924"/>
      <w:r w:rsidRPr="00726A75">
        <w:rPr>
          <w:sz w:val="24"/>
          <w:szCs w:val="24"/>
        </w:rPr>
        <w:t xml:space="preserve">Подтверждаем, что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наименование участника закупки)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в соответствии со статьей 4 </w:t>
      </w:r>
      <w:r w:rsidRPr="007252E9">
        <w:rPr>
          <w:sz w:val="24"/>
          <w:szCs w:val="24"/>
        </w:rPr>
        <w:t>Федерального закона Российской Федерации №209-ФЗ от 24.07.2007 с изменениями “О развитии малого и</w:t>
      </w:r>
      <w:r w:rsidRPr="00726A75">
        <w:rPr>
          <w:sz w:val="24"/>
          <w:szCs w:val="24"/>
        </w:rPr>
        <w:t xml:space="preserve">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субъект малого или среднего предпринимательства</w:t>
      </w:r>
      <w:r w:rsidRPr="00726A75">
        <w:rPr>
          <w:sz w:val="24"/>
          <w:szCs w:val="24"/>
        </w:rPr>
        <w:br/>
        <w:t>в зависимости от критериев отнесения)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726A75" w:rsidRDefault="00726A75" w:rsidP="00726A75">
      <w:pPr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5755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>2.</w:t>
      </w:r>
      <w:r w:rsidRPr="00726A75">
        <w:rPr>
          <w:sz w:val="24"/>
          <w:szCs w:val="24"/>
          <w:lang w:val="en-US"/>
        </w:rPr>
        <w:t> </w:t>
      </w:r>
      <w:r w:rsidRPr="00726A75">
        <w:rPr>
          <w:sz w:val="24"/>
          <w:szCs w:val="24"/>
        </w:rPr>
        <w:t xml:space="preserve">ИНН/КПП: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098"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3. ОГРН: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1616" w:right="113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7002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(наименование уполномоченного органа, дата внесения в реестр и номер в реестре)</w:t>
      </w:r>
    </w:p>
    <w:p w:rsidR="00726A75" w:rsidRPr="007252E9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5. Сведения о соответствии критериям отнесения к субъектам малого и среднего </w:t>
      </w:r>
      <w:r w:rsidRPr="007252E9">
        <w:rPr>
          <w:sz w:val="24"/>
          <w:szCs w:val="24"/>
        </w:rPr>
        <w:t xml:space="preserve">предпринимательства, а также сведения о производимых товарах, работах, услугах и видах </w:t>
      </w:r>
      <w:r w:rsidR="00F80103" w:rsidRPr="007252E9">
        <w:rPr>
          <w:szCs w:val="24"/>
        </w:rPr>
        <w:t>деятельности</w:t>
      </w:r>
      <w:r w:rsidR="00F80103" w:rsidRPr="007252E9">
        <w:rPr>
          <w:rStyle w:val="afffffff9"/>
          <w:sz w:val="24"/>
          <w:szCs w:val="24"/>
        </w:rPr>
        <w:footnoteRef/>
      </w:r>
      <w:r w:rsidR="00F80103" w:rsidRPr="007252E9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7252E9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 xml:space="preserve">№ </w:t>
            </w:r>
            <w:proofErr w:type="gramStart"/>
            <w:r w:rsidRPr="007252E9">
              <w:t>п</w:t>
            </w:r>
            <w:proofErr w:type="gramEnd"/>
            <w:r w:rsidRPr="007252E9">
              <w:t>/п</w:t>
            </w:r>
          </w:p>
        </w:tc>
        <w:tc>
          <w:tcPr>
            <w:tcW w:w="4649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Наименование сведений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Показатель</w:t>
            </w:r>
          </w:p>
        </w:tc>
      </w:tr>
      <w:tr w:rsidR="00726A75" w:rsidRPr="007252E9" w:rsidTr="00B30304">
        <w:trPr>
          <w:cantSplit/>
          <w:tblHeader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2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3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4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5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left="57" w:firstLine="0"/>
            </w:pPr>
            <w:r w:rsidRPr="007252E9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не более 25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52E9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26A75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не более 49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_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39" w:history="1">
              <w:r w:rsidRPr="00726A75">
                <w:t>законом</w:t>
              </w:r>
            </w:hyperlink>
            <w:r w:rsidRPr="00726A75">
              <w:t xml:space="preserve"> "Об инновационном центре "</w:t>
            </w:r>
            <w:proofErr w:type="spellStart"/>
            <w:r w:rsidRPr="00726A75">
              <w:t>Сколково</w:t>
            </w:r>
            <w:proofErr w:type="spellEnd"/>
            <w:r w:rsidRPr="00726A75">
              <w:t>"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726A75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0" w:history="1">
              <w:r w:rsidRPr="00726A75">
                <w:t>законом</w:t>
              </w:r>
            </w:hyperlink>
            <w:r w:rsidRPr="00726A75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количество человек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до 15 – </w:t>
            </w:r>
            <w:proofErr w:type="spellStart"/>
            <w:r w:rsidRPr="00726A75">
              <w:t>микропред</w:t>
            </w:r>
            <w:r w:rsidRPr="00726A75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8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Доход за предшествующий календарный год, который</w:t>
            </w:r>
          </w:p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726A75">
              <w:lastRenderedPageBreak/>
              <w:t>рублей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2000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в млн. рублей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120 в год – </w:t>
            </w:r>
            <w:proofErr w:type="spellStart"/>
            <w:r w:rsidRPr="00726A75">
              <w:t>микро</w:t>
            </w:r>
            <w:r w:rsidRPr="00726A75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9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10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11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(в случае участия </w:t>
            </w:r>
            <w:r w:rsidRPr="00726A75">
              <w:sym w:font="Symbol" w:char="F02D"/>
            </w:r>
            <w:r w:rsidRPr="00726A75">
              <w:t xml:space="preserve"> наименование заказчика, реализующего программу партнерства)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1" w:history="1">
              <w:r w:rsidRPr="00726A75">
                <w:t>законом</w:t>
              </w:r>
            </w:hyperlink>
            <w:r w:rsidRPr="00726A75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2" w:history="1">
              <w:r w:rsidRPr="00726A75">
                <w:t>законом</w:t>
              </w:r>
            </w:hyperlink>
            <w:r w:rsidRPr="00726A75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(при наличии </w:t>
            </w:r>
            <w:r w:rsidRPr="00726A75">
              <w:sym w:font="Symbol" w:char="F02D"/>
            </w:r>
            <w:r w:rsidRPr="00726A75">
              <w:t xml:space="preserve"> количество исполненных контрактов и общая сумма)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26A75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16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3" w:history="1">
              <w:r w:rsidRPr="00726A75">
                <w:t>О закупках товаров</w:t>
              </w:r>
            </w:hyperlink>
            <w:r w:rsidRPr="00726A75">
              <w:t>, работ, услуг отдельными видами юридических лиц" и "</w:t>
            </w:r>
            <w:hyperlink r:id="rId44" w:history="1">
              <w:r w:rsidRPr="00726A75">
                <w:t>О контрактной системе</w:t>
              </w:r>
            </w:hyperlink>
            <w:r w:rsidRPr="00726A75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</w:tbl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(подпись)</w:t>
      </w:r>
    </w:p>
    <w:p w:rsidR="00726A75" w:rsidRPr="00726A75" w:rsidRDefault="00726A75" w:rsidP="00726A75">
      <w:pPr>
        <w:spacing w:line="240" w:lineRule="auto"/>
        <w:ind w:left="851"/>
        <w:rPr>
          <w:sz w:val="24"/>
          <w:szCs w:val="24"/>
        </w:rPr>
      </w:pPr>
      <w:r w:rsidRPr="00726A75">
        <w:rPr>
          <w:sz w:val="24"/>
          <w:szCs w:val="24"/>
        </w:rPr>
        <w:t>М.П.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 xml:space="preserve">(фамилия, имя, отчество (при наличии) </w:t>
      </w:r>
      <w:proofErr w:type="gramStart"/>
      <w:r w:rsidRPr="00726A75">
        <w:rPr>
          <w:sz w:val="24"/>
          <w:szCs w:val="24"/>
        </w:rPr>
        <w:t>подписавшего</w:t>
      </w:r>
      <w:proofErr w:type="gramEnd"/>
      <w:r w:rsidRPr="00726A75">
        <w:rPr>
          <w:sz w:val="24"/>
          <w:szCs w:val="24"/>
        </w:rPr>
        <w:t>, должность)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footnoteRef/>
      </w:r>
      <w:r w:rsidRPr="00726A75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2</w:t>
      </w:r>
      <w:r w:rsidRPr="00726A75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726A75" w:rsidRDefault="00726A75" w:rsidP="00726A75">
      <w:pPr>
        <w:pStyle w:val="afffffff7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firstLine="0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3</w:t>
      </w:r>
      <w:r w:rsidRPr="00726A75">
        <w:rPr>
          <w:sz w:val="24"/>
          <w:szCs w:val="24"/>
        </w:rPr>
        <w:t xml:space="preserve"> </w:t>
      </w:r>
      <w:proofErr w:type="gramStart"/>
      <w:r w:rsidRPr="00726A75">
        <w:rPr>
          <w:sz w:val="24"/>
          <w:szCs w:val="24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</w:t>
      </w:r>
      <w:r w:rsidRPr="007252E9">
        <w:rPr>
          <w:sz w:val="24"/>
          <w:szCs w:val="24"/>
        </w:rPr>
        <w:t>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7252E9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A71624" w:rsidRDefault="00A71624" w:rsidP="00A71624">
      <w:pPr>
        <w:ind w:firstLine="0"/>
        <w:jc w:val="left"/>
        <w:rPr>
          <w:b/>
        </w:rPr>
      </w:pPr>
      <w:r>
        <w:br w:type="page"/>
      </w:r>
    </w:p>
    <w:p w:rsidR="004F4D80" w:rsidRPr="007252E9" w:rsidRDefault="004F4D80" w:rsidP="004F4D80">
      <w:pPr>
        <w:pStyle w:val="3"/>
        <w:rPr>
          <w:sz w:val="22"/>
        </w:rPr>
      </w:pPr>
      <w:bookmarkStart w:id="940" w:name="_Toc464120662"/>
      <w:r w:rsidRPr="007252E9">
        <w:rPr>
          <w:szCs w:val="24"/>
        </w:rPr>
        <w:lastRenderedPageBreak/>
        <w:t>Инструкции по заполнению</w:t>
      </w:r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</w:t>
      </w:r>
      <w:r w:rsidR="00982C2C">
        <w:fldChar w:fldCharType="end"/>
      </w:r>
      <w:r w:rsidR="004F4D80" w:rsidRPr="007252E9">
        <w:rPr>
          <w:sz w:val="24"/>
          <w:szCs w:val="24"/>
        </w:rPr>
        <w:t>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и должны заполнить приведенн</w:t>
      </w:r>
      <w:r w:rsidR="003D4E4C" w:rsidRPr="007252E9">
        <w:rPr>
          <w:sz w:val="24"/>
          <w:szCs w:val="24"/>
        </w:rPr>
        <w:t>ые</w:t>
      </w:r>
      <w:r w:rsidR="004F4D80" w:rsidRPr="007252E9">
        <w:rPr>
          <w:sz w:val="24"/>
          <w:szCs w:val="24"/>
        </w:rPr>
        <w:t xml:space="preserve"> выше таблиц</w:t>
      </w:r>
      <w:r w:rsidR="003D4E4C" w:rsidRPr="007252E9">
        <w:rPr>
          <w:sz w:val="24"/>
          <w:szCs w:val="24"/>
        </w:rPr>
        <w:t>ы</w:t>
      </w:r>
      <w:r w:rsidR="004F4D80" w:rsidRPr="007252E9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графе 1</w:t>
      </w:r>
      <w:r w:rsidR="006D58F3" w:rsidRPr="007252E9">
        <w:rPr>
          <w:sz w:val="24"/>
          <w:szCs w:val="24"/>
        </w:rPr>
        <w:t>2</w:t>
      </w:r>
      <w:r w:rsidRPr="007252E9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7252E9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941" w:name="_Ref55336378"/>
      <w:bookmarkStart w:id="942" w:name="_Toc57314676"/>
      <w:bookmarkStart w:id="943" w:name="_Toc69728990"/>
      <w:bookmarkStart w:id="944" w:name="_Toc98253942"/>
      <w:bookmarkStart w:id="945" w:name="_Toc165173868"/>
      <w:bookmarkStart w:id="946" w:name="_Toc423423674"/>
      <w:r w:rsidRPr="007252E9">
        <w:rPr>
          <w:sz w:val="24"/>
          <w:szCs w:val="24"/>
        </w:rPr>
        <w:t xml:space="preserve"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46483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982C2C">
        <w:fldChar w:fldCharType="begin"/>
      </w:r>
      <w:r w:rsidR="00982C2C">
        <w:instrText xml:space="preserve"> REF _Ref444164176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5.6.2</w:t>
      </w:r>
      <w:r w:rsidR="00982C2C">
        <w:fldChar w:fldCharType="end"/>
      </w:r>
      <w:r w:rsidRPr="007252E9">
        <w:rPr>
          <w:sz w:val="24"/>
          <w:szCs w:val="24"/>
        </w:rPr>
        <w:t xml:space="preserve">)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</w:t>
      </w:r>
      <w:proofErr w:type="gramEnd"/>
      <w:r w:rsidRPr="007252E9">
        <w:rPr>
          <w:sz w:val="24"/>
          <w:szCs w:val="24"/>
        </w:rPr>
        <w:t>»).</w:t>
      </w:r>
      <w:r w:rsidR="000A545B" w:rsidRPr="007252E9">
        <w:rPr>
          <w:sz w:val="24"/>
          <w:szCs w:val="24"/>
        </w:rPr>
        <w:t xml:space="preserve">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</w:t>
      </w:r>
      <w:r w:rsidR="00970C8F" w:rsidRPr="007252E9">
        <w:rPr>
          <w:sz w:val="24"/>
          <w:szCs w:val="24"/>
        </w:rPr>
        <w:t xml:space="preserve">, </w:t>
      </w:r>
      <w:r w:rsidR="000A545B" w:rsidRPr="007252E9">
        <w:rPr>
          <w:sz w:val="24"/>
          <w:szCs w:val="24"/>
        </w:rPr>
        <w:t xml:space="preserve">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</w:t>
      </w:r>
      <w:r w:rsidR="000A545B" w:rsidRPr="00464832">
        <w:rPr>
          <w:sz w:val="24"/>
          <w:szCs w:val="24"/>
        </w:rPr>
        <w:t xml:space="preserve">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47" w:name="_Ref449017073"/>
      <w:bookmarkStart w:id="948" w:name="_Toc464120663"/>
      <w:r w:rsidRPr="00F647F7">
        <w:lastRenderedPageBreak/>
        <w:t>Справка о перечне и годовых объемах выполнения аналогичных договоров (форма 7)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</w:p>
    <w:p w:rsidR="004F4D80" w:rsidRPr="00D904EF" w:rsidRDefault="004F4D80" w:rsidP="004F4D80">
      <w:pPr>
        <w:pStyle w:val="3"/>
        <w:rPr>
          <w:szCs w:val="24"/>
        </w:rPr>
      </w:pPr>
      <w:bookmarkStart w:id="949" w:name="_Toc98253943"/>
      <w:bookmarkStart w:id="950" w:name="_Toc157248195"/>
      <w:bookmarkStart w:id="951" w:name="_Toc157496564"/>
      <w:bookmarkStart w:id="952" w:name="_Toc158206103"/>
      <w:bookmarkStart w:id="953" w:name="_Toc164057788"/>
      <w:bookmarkStart w:id="954" w:name="_Toc164137138"/>
      <w:bookmarkStart w:id="955" w:name="_Toc164161298"/>
      <w:bookmarkStart w:id="956" w:name="_Toc165173869"/>
      <w:bookmarkStart w:id="957" w:name="_Toc439170693"/>
      <w:bookmarkStart w:id="958" w:name="_Toc439172795"/>
      <w:bookmarkStart w:id="959" w:name="_Toc439173239"/>
      <w:bookmarkStart w:id="960" w:name="_Toc439238235"/>
      <w:bookmarkStart w:id="961" w:name="_Toc439252782"/>
      <w:bookmarkStart w:id="962" w:name="_Toc439323756"/>
      <w:bookmarkStart w:id="963" w:name="_Toc440357154"/>
      <w:bookmarkStart w:id="964" w:name="_Toc440359709"/>
      <w:bookmarkStart w:id="965" w:name="_Toc440632173"/>
      <w:bookmarkStart w:id="966" w:name="_Toc440875993"/>
      <w:bookmarkStart w:id="967" w:name="_Toc441131021"/>
      <w:bookmarkStart w:id="968" w:name="_Toc447269838"/>
      <w:bookmarkStart w:id="969" w:name="_Toc464120664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70" w:name="_Toc98253944"/>
      <w:bookmarkStart w:id="971" w:name="_Toc157248196"/>
      <w:bookmarkStart w:id="972" w:name="_Toc157496565"/>
      <w:bookmarkStart w:id="973" w:name="_Toc158206104"/>
      <w:bookmarkStart w:id="974" w:name="_Toc164057789"/>
      <w:bookmarkStart w:id="975" w:name="_Toc164137139"/>
      <w:bookmarkStart w:id="976" w:name="_Toc164161299"/>
      <w:bookmarkStart w:id="977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78" w:name="_Toc439170694"/>
      <w:bookmarkStart w:id="979" w:name="_Toc439172796"/>
      <w:bookmarkStart w:id="980" w:name="_Toc439173240"/>
      <w:bookmarkStart w:id="981" w:name="_Toc439238236"/>
      <w:bookmarkStart w:id="982" w:name="_Toc439252783"/>
      <w:bookmarkStart w:id="983" w:name="_Toc439323757"/>
      <w:bookmarkStart w:id="984" w:name="_Toc440357155"/>
      <w:bookmarkStart w:id="985" w:name="_Toc440359710"/>
      <w:bookmarkStart w:id="986" w:name="_Toc440632174"/>
      <w:bookmarkStart w:id="987" w:name="_Toc440875994"/>
      <w:bookmarkStart w:id="988" w:name="_Toc441131022"/>
      <w:bookmarkStart w:id="989" w:name="_Toc447269839"/>
      <w:bookmarkStart w:id="990" w:name="_Toc464120665"/>
      <w:r w:rsidRPr="00D904EF">
        <w:rPr>
          <w:szCs w:val="24"/>
        </w:rPr>
        <w:lastRenderedPageBreak/>
        <w:t>Инструкции по заполнению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</w:t>
      </w:r>
      <w:r w:rsidRPr="007252E9">
        <w:rPr>
          <w:sz w:val="24"/>
          <w:szCs w:val="24"/>
        </w:rPr>
        <w:t xml:space="preserve">менее </w:t>
      </w:r>
      <w:r w:rsidR="00726A75" w:rsidRPr="007252E9">
        <w:rPr>
          <w:sz w:val="24"/>
          <w:szCs w:val="24"/>
        </w:rPr>
        <w:t>одного</w:t>
      </w:r>
      <w:r w:rsidR="003D4E4C" w:rsidRPr="007252E9">
        <w:rPr>
          <w:sz w:val="24"/>
          <w:szCs w:val="24"/>
        </w:rPr>
        <w:t xml:space="preserve">, но не более десяти </w:t>
      </w:r>
      <w:r w:rsidR="00726A75" w:rsidRPr="007252E9">
        <w:rPr>
          <w:sz w:val="24"/>
          <w:szCs w:val="24"/>
        </w:rPr>
        <w:t>аналогичн</w:t>
      </w:r>
      <w:r w:rsidR="003D4E4C" w:rsidRPr="007252E9">
        <w:rPr>
          <w:sz w:val="24"/>
          <w:szCs w:val="24"/>
        </w:rPr>
        <w:t>ых</w:t>
      </w:r>
      <w:r w:rsidR="00726A75" w:rsidRPr="007252E9">
        <w:rPr>
          <w:sz w:val="24"/>
          <w:szCs w:val="24"/>
        </w:rPr>
        <w:t xml:space="preserve"> договор</w:t>
      </w:r>
      <w:r w:rsidR="003D4E4C" w:rsidRPr="007252E9">
        <w:rPr>
          <w:sz w:val="24"/>
          <w:szCs w:val="24"/>
        </w:rPr>
        <w:t>ов</w:t>
      </w:r>
      <w:r w:rsidRPr="007252E9">
        <w:rPr>
          <w:sz w:val="24"/>
          <w:szCs w:val="24"/>
        </w:rPr>
        <w:t xml:space="preserve">.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может включать и незавершенные</w:t>
      </w:r>
      <w:r w:rsidR="004F4D80" w:rsidRPr="00F647F7">
        <w:rPr>
          <w:sz w:val="24"/>
          <w:szCs w:val="24"/>
        </w:rPr>
        <w:t xml:space="preserve">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91" w:name="_Ref55336398"/>
      <w:bookmarkStart w:id="992" w:name="_Toc57314678"/>
      <w:bookmarkStart w:id="993" w:name="_Toc69728992"/>
      <w:bookmarkStart w:id="994" w:name="_Toc98253948"/>
      <w:bookmarkStart w:id="995" w:name="_Toc165173874"/>
      <w:bookmarkStart w:id="996" w:name="_Toc423423676"/>
      <w:bookmarkStart w:id="997" w:name="_Toc464120666"/>
      <w:r w:rsidRPr="00F647F7">
        <w:lastRenderedPageBreak/>
        <w:t xml:space="preserve">Справка о кадровых ресурсах (форма </w:t>
      </w:r>
      <w:r w:rsidR="000D67AD">
        <w:t>8</w:t>
      </w:r>
      <w:r w:rsidRPr="00F647F7">
        <w:t>)</w:t>
      </w:r>
      <w:bookmarkEnd w:id="991"/>
      <w:bookmarkEnd w:id="992"/>
      <w:bookmarkEnd w:id="993"/>
      <w:bookmarkEnd w:id="994"/>
      <w:bookmarkEnd w:id="995"/>
      <w:bookmarkEnd w:id="996"/>
      <w:bookmarkEnd w:id="997"/>
    </w:p>
    <w:p w:rsidR="004F4D80" w:rsidRPr="00D904EF" w:rsidRDefault="004F4D80" w:rsidP="004F4D80">
      <w:pPr>
        <w:pStyle w:val="3"/>
        <w:rPr>
          <w:szCs w:val="24"/>
        </w:rPr>
      </w:pPr>
      <w:bookmarkStart w:id="998" w:name="_Toc98253949"/>
      <w:bookmarkStart w:id="999" w:name="_Toc157248201"/>
      <w:bookmarkStart w:id="1000" w:name="_Toc157496570"/>
      <w:bookmarkStart w:id="1001" w:name="_Toc158206109"/>
      <w:bookmarkStart w:id="1002" w:name="_Toc164057794"/>
      <w:bookmarkStart w:id="1003" w:name="_Toc164137144"/>
      <w:bookmarkStart w:id="1004" w:name="_Toc164161304"/>
      <w:bookmarkStart w:id="1005" w:name="_Toc165173875"/>
      <w:bookmarkStart w:id="1006" w:name="_Toc439170699"/>
      <w:bookmarkStart w:id="1007" w:name="_Toc439172801"/>
      <w:bookmarkStart w:id="1008" w:name="_Toc439173245"/>
      <w:bookmarkStart w:id="1009" w:name="_Toc439238241"/>
      <w:bookmarkStart w:id="1010" w:name="_Toc439252788"/>
      <w:bookmarkStart w:id="1011" w:name="_Toc439323762"/>
      <w:bookmarkStart w:id="1012" w:name="_Toc440357160"/>
      <w:bookmarkStart w:id="1013" w:name="_Toc440359712"/>
      <w:bookmarkStart w:id="1014" w:name="_Toc440632176"/>
      <w:bookmarkStart w:id="1015" w:name="_Toc440875996"/>
      <w:bookmarkStart w:id="1016" w:name="_Toc441131024"/>
      <w:bookmarkStart w:id="1017" w:name="_Toc447269841"/>
      <w:bookmarkStart w:id="1018" w:name="_Toc464120667"/>
      <w:r w:rsidRPr="00D904EF">
        <w:rPr>
          <w:szCs w:val="24"/>
        </w:rPr>
        <w:t>Форма Справки о кадровых ресурсах</w:t>
      </w:r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19" w:name="_Toc98253950"/>
      <w:bookmarkStart w:id="1020" w:name="_Toc157248202"/>
      <w:bookmarkStart w:id="1021" w:name="_Toc157496571"/>
      <w:bookmarkStart w:id="1022" w:name="_Toc158206110"/>
      <w:bookmarkStart w:id="1023" w:name="_Toc164057795"/>
      <w:bookmarkStart w:id="1024" w:name="_Toc164137145"/>
      <w:bookmarkStart w:id="1025" w:name="_Toc164161305"/>
      <w:bookmarkStart w:id="1026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27" w:name="_Toc439170700"/>
      <w:bookmarkStart w:id="1028" w:name="_Toc439172802"/>
      <w:bookmarkStart w:id="1029" w:name="_Toc439173246"/>
      <w:bookmarkStart w:id="1030" w:name="_Toc439238242"/>
      <w:bookmarkStart w:id="1031" w:name="_Toc439252789"/>
      <w:bookmarkStart w:id="1032" w:name="_Toc439323763"/>
      <w:bookmarkStart w:id="1033" w:name="_Toc440357161"/>
      <w:bookmarkStart w:id="1034" w:name="_Toc440359713"/>
      <w:bookmarkStart w:id="1035" w:name="_Toc440632177"/>
      <w:bookmarkStart w:id="1036" w:name="_Toc440875997"/>
      <w:bookmarkStart w:id="1037" w:name="_Toc441131025"/>
      <w:bookmarkStart w:id="1038" w:name="_Toc447269842"/>
      <w:bookmarkStart w:id="1039" w:name="_Toc464120668"/>
      <w:r w:rsidRPr="00D904EF">
        <w:rPr>
          <w:szCs w:val="24"/>
        </w:rPr>
        <w:lastRenderedPageBreak/>
        <w:t>Инструкции по заполнению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в ходе выполнения Договора.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таблице-2 данной справки </w:t>
      </w:r>
      <w:proofErr w:type="gramStart"/>
      <w:r w:rsidRPr="00F647F7">
        <w:rPr>
          <w:sz w:val="24"/>
          <w:szCs w:val="24"/>
        </w:rPr>
        <w:t>указывается</w:t>
      </w:r>
      <w:proofErr w:type="gramEnd"/>
      <w:r w:rsidRPr="00F647F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040" w:name="_Toc165173881"/>
      <w:bookmarkStart w:id="1041" w:name="_Ref194749267"/>
      <w:bookmarkStart w:id="1042" w:name="_Toc423423677"/>
      <w:bookmarkStart w:id="1043" w:name="_Ref440271993"/>
      <w:bookmarkStart w:id="1044" w:name="_Ref440274659"/>
      <w:bookmarkStart w:id="1045" w:name="_Toc464120669"/>
      <w:bookmarkStart w:id="1046" w:name="_Ref90381523"/>
      <w:bookmarkStart w:id="1047" w:name="_Toc90385124"/>
      <w:bookmarkStart w:id="1048" w:name="_Ref96861029"/>
      <w:bookmarkStart w:id="1049" w:name="_Toc97651410"/>
      <w:bookmarkStart w:id="1050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</w:t>
      </w:r>
      <w:r w:rsidR="000D67AD">
        <w:t>9</w:t>
      </w:r>
      <w:r w:rsidRPr="00F647F7">
        <w:t>)</w:t>
      </w:r>
      <w:bookmarkEnd w:id="1040"/>
      <w:bookmarkEnd w:id="1041"/>
      <w:bookmarkEnd w:id="1042"/>
      <w:bookmarkEnd w:id="1043"/>
      <w:bookmarkEnd w:id="1044"/>
      <w:bookmarkEnd w:id="1045"/>
    </w:p>
    <w:p w:rsidR="004F4D80" w:rsidRPr="00D904EF" w:rsidRDefault="004F4D80" w:rsidP="004F4D80">
      <w:pPr>
        <w:pStyle w:val="3"/>
        <w:rPr>
          <w:szCs w:val="24"/>
        </w:rPr>
      </w:pPr>
      <w:bookmarkStart w:id="1051" w:name="_Toc97651411"/>
      <w:bookmarkStart w:id="1052" w:name="_Toc98253956"/>
      <w:bookmarkStart w:id="1053" w:name="_Toc157248208"/>
      <w:bookmarkStart w:id="1054" w:name="_Toc157496577"/>
      <w:bookmarkStart w:id="1055" w:name="_Toc158206116"/>
      <w:bookmarkStart w:id="1056" w:name="_Toc164057801"/>
      <w:bookmarkStart w:id="1057" w:name="_Toc164137151"/>
      <w:bookmarkStart w:id="1058" w:name="_Toc164161311"/>
      <w:bookmarkStart w:id="1059" w:name="_Toc165173882"/>
      <w:bookmarkStart w:id="1060" w:name="_Toc439170702"/>
      <w:bookmarkStart w:id="1061" w:name="_Toc439172804"/>
      <w:bookmarkStart w:id="1062" w:name="_Toc439173248"/>
      <w:bookmarkStart w:id="1063" w:name="_Toc439238244"/>
      <w:bookmarkStart w:id="1064" w:name="_Toc439252791"/>
      <w:bookmarkStart w:id="1065" w:name="_Toc439323765"/>
      <w:bookmarkStart w:id="1066" w:name="_Toc440357163"/>
      <w:bookmarkStart w:id="1067" w:name="_Toc440359715"/>
      <w:bookmarkStart w:id="1068" w:name="_Toc440632179"/>
      <w:bookmarkStart w:id="1069" w:name="_Toc440875999"/>
      <w:bookmarkStart w:id="1070" w:name="_Toc441131027"/>
      <w:bookmarkStart w:id="1071" w:name="_Toc447269844"/>
      <w:bookmarkStart w:id="1072" w:name="_Toc464120670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252E9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просим учесть следующие сведения о наличии у </w:t>
      </w:r>
      <w:r w:rsidRPr="007252E9">
        <w:rPr>
          <w:b/>
          <w:i/>
          <w:sz w:val="24"/>
          <w:szCs w:val="24"/>
        </w:rPr>
        <w:t xml:space="preserve">{указывается наименование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>а}</w:t>
      </w:r>
      <w:r w:rsidRPr="007252E9">
        <w:rPr>
          <w:i/>
          <w:sz w:val="24"/>
          <w:szCs w:val="24"/>
        </w:rPr>
        <w:t xml:space="preserve"> </w:t>
      </w:r>
      <w:r w:rsidR="00726A75" w:rsidRPr="007252E9">
        <w:rPr>
          <w:snapToGrid w:val="0"/>
          <w:sz w:val="24"/>
          <w:szCs w:val="24"/>
        </w:rPr>
        <w:t>конфликта интересов и/или связей</w:t>
      </w:r>
      <w:r w:rsidRPr="007252E9">
        <w:rPr>
          <w:sz w:val="24"/>
          <w:szCs w:val="24"/>
        </w:rPr>
        <w:t xml:space="preserve">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с лицами, являющимися </w:t>
      </w:r>
      <w:r w:rsidRPr="007252E9">
        <w:rPr>
          <w:b/>
          <w:i/>
          <w:sz w:val="24"/>
          <w:szCs w:val="24"/>
        </w:rPr>
        <w:t>{</w:t>
      </w:r>
      <w:proofErr w:type="gramStart"/>
      <w:r w:rsidRPr="007252E9">
        <w:rPr>
          <w:b/>
          <w:i/>
          <w:sz w:val="24"/>
          <w:szCs w:val="24"/>
        </w:rPr>
        <w:t>указывается</w:t>
      </w:r>
      <w:proofErr w:type="gramEnd"/>
      <w:r w:rsidRPr="007252E9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Заказчика </w:t>
      </w:r>
      <w:r w:rsidRPr="007252E9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7252E9">
        <w:rPr>
          <w:b/>
          <w:i/>
          <w:sz w:val="24"/>
          <w:szCs w:val="24"/>
        </w:rPr>
        <w:t>запроса предложений</w:t>
      </w:r>
      <w:r w:rsidRPr="007252E9">
        <w:rPr>
          <w:b/>
          <w:i/>
          <w:sz w:val="24"/>
          <w:szCs w:val="24"/>
        </w:rPr>
        <w:t>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 а именно:</w:t>
      </w:r>
    </w:p>
    <w:p w:rsidR="004F4D80" w:rsidRPr="007252E9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52E9">
        <w:rPr>
          <w:b/>
          <w:i/>
          <w:sz w:val="24"/>
          <w:szCs w:val="24"/>
        </w:rPr>
        <w:t xml:space="preserve"> }</w:t>
      </w:r>
      <w:proofErr w:type="gramEnd"/>
      <w:r w:rsidRPr="007252E9">
        <w:rPr>
          <w:b/>
          <w:i/>
          <w:sz w:val="24"/>
          <w:szCs w:val="24"/>
        </w:rPr>
        <w:t>;</w:t>
      </w:r>
    </w:p>
    <w:p w:rsidR="004F4D80" w:rsidRPr="00726A75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6A75">
        <w:rPr>
          <w:b/>
          <w:i/>
          <w:sz w:val="24"/>
          <w:szCs w:val="24"/>
        </w:rPr>
        <w:t xml:space="preserve"> }</w:t>
      </w:r>
      <w:proofErr w:type="gramEnd"/>
      <w:r w:rsidRPr="00726A75">
        <w:rPr>
          <w:b/>
          <w:i/>
          <w:sz w:val="24"/>
          <w:szCs w:val="24"/>
        </w:rPr>
        <w:t>;</w:t>
      </w:r>
    </w:p>
    <w:p w:rsidR="004F4D80" w:rsidRPr="00F647F7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73" w:name="_Toc97651412"/>
      <w:bookmarkStart w:id="1074" w:name="_Toc98253957"/>
      <w:bookmarkStart w:id="1075" w:name="_Toc157248209"/>
      <w:bookmarkStart w:id="1076" w:name="_Toc157496578"/>
      <w:bookmarkStart w:id="1077" w:name="_Toc158206117"/>
      <w:bookmarkStart w:id="1078" w:name="_Toc164057802"/>
      <w:bookmarkStart w:id="1079" w:name="_Toc164137152"/>
      <w:bookmarkStart w:id="1080" w:name="_Toc164161312"/>
      <w:bookmarkStart w:id="108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82" w:name="_Toc439170703"/>
      <w:bookmarkStart w:id="1083" w:name="_Toc439172805"/>
      <w:bookmarkStart w:id="1084" w:name="_Toc439173249"/>
      <w:bookmarkStart w:id="1085" w:name="_Toc439238245"/>
      <w:bookmarkStart w:id="1086" w:name="_Toc439252792"/>
      <w:bookmarkStart w:id="1087" w:name="_Toc439323766"/>
      <w:bookmarkStart w:id="1088" w:name="_Toc440357164"/>
      <w:bookmarkStart w:id="1089" w:name="_Toc440359716"/>
      <w:bookmarkStart w:id="1090" w:name="_Toc440632180"/>
      <w:bookmarkStart w:id="1091" w:name="_Toc440876000"/>
      <w:bookmarkStart w:id="1092" w:name="_Toc441131028"/>
      <w:bookmarkStart w:id="1093" w:name="_Toc447269845"/>
      <w:bookmarkStart w:id="1094" w:name="_Toc464120671"/>
      <w:r w:rsidRPr="00D904EF">
        <w:rPr>
          <w:szCs w:val="24"/>
        </w:rPr>
        <w:lastRenderedPageBreak/>
        <w:t>Инструкции по заполнению</w:t>
      </w:r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</w:t>
      </w:r>
      <w:r w:rsidR="004F4D80" w:rsidRPr="007252E9">
        <w:t>)</w:t>
      </w:r>
      <w:r w:rsidR="004F4D80" w:rsidRPr="007252E9">
        <w:rPr>
          <w:sz w:val="24"/>
          <w:szCs w:val="24"/>
        </w:rPr>
        <w:t xml:space="preserve">.  В случае если, по мнению </w:t>
      </w: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а таких </w:t>
      </w:r>
      <w:proofErr w:type="gramStart"/>
      <w:r w:rsidR="004F4D80" w:rsidRPr="007252E9">
        <w:rPr>
          <w:sz w:val="24"/>
          <w:szCs w:val="24"/>
        </w:rPr>
        <w:t>лиц</w:t>
      </w:r>
      <w:proofErr w:type="gramEnd"/>
      <w:r w:rsidR="004F4D80" w:rsidRPr="007252E9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7252E9">
        <w:rPr>
          <w:sz w:val="24"/>
          <w:szCs w:val="24"/>
        </w:rPr>
        <w:t>Заявки</w:t>
      </w:r>
      <w:r w:rsidR="004F4D80" w:rsidRPr="007252E9">
        <w:rPr>
          <w:sz w:val="24"/>
          <w:szCs w:val="24"/>
        </w:rPr>
        <w:t xml:space="preserve"> просим учесть, что у </w:t>
      </w:r>
      <w:r w:rsidR="004F4D80" w:rsidRPr="007252E9">
        <w:rPr>
          <w:b/>
          <w:i/>
          <w:sz w:val="24"/>
          <w:szCs w:val="24"/>
        </w:rPr>
        <w:t xml:space="preserve">{указывается наименование </w:t>
      </w:r>
      <w:r w:rsidRPr="007252E9">
        <w:rPr>
          <w:b/>
          <w:i/>
          <w:sz w:val="24"/>
          <w:szCs w:val="24"/>
        </w:rPr>
        <w:t>Участник</w:t>
      </w:r>
      <w:r w:rsidR="004F4D80" w:rsidRPr="007252E9">
        <w:rPr>
          <w:b/>
          <w:i/>
          <w:sz w:val="24"/>
          <w:szCs w:val="24"/>
        </w:rPr>
        <w:t xml:space="preserve">а} </w:t>
      </w:r>
      <w:r w:rsidR="00726A75" w:rsidRPr="007252E9">
        <w:rPr>
          <w:sz w:val="24"/>
          <w:szCs w:val="24"/>
        </w:rPr>
        <w:t>НЕТ</w:t>
      </w:r>
      <w:r w:rsidR="00726A75" w:rsidRPr="007252E9">
        <w:rPr>
          <w:i/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лиц, в отношении которых</w:t>
      </w:r>
      <w:r w:rsidR="00726A75" w:rsidRPr="007252E9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7252E9">
        <w:rPr>
          <w:sz w:val="24"/>
          <w:szCs w:val="24"/>
        </w:rPr>
        <w:t>с лицами,</w:t>
      </w:r>
      <w:r w:rsidR="004F4D80" w:rsidRPr="007252E9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="004F4D80"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="004F4D80" w:rsidRPr="007252E9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При составлении данного письма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7252E9">
        <w:rPr>
          <w:rFonts w:eastAsia="Calibri"/>
          <w:sz w:val="24"/>
          <w:szCs w:val="24"/>
          <w:lang w:eastAsia="en-US"/>
        </w:rPr>
        <w:t xml:space="preserve">конфликта интересов и </w:t>
      </w:r>
      <w:r w:rsidRPr="007252E9">
        <w:rPr>
          <w:sz w:val="24"/>
          <w:szCs w:val="24"/>
        </w:rPr>
        <w:t xml:space="preserve">связей,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между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может быть признано </w:t>
      </w:r>
      <w:r w:rsidR="00D904EF" w:rsidRPr="007252E9">
        <w:rPr>
          <w:sz w:val="24"/>
          <w:szCs w:val="24"/>
        </w:rPr>
        <w:t>Закупочной комиссией</w:t>
      </w:r>
      <w:r w:rsidRPr="007252E9">
        <w:rPr>
          <w:sz w:val="24"/>
          <w:szCs w:val="24"/>
        </w:rPr>
        <w:t xml:space="preserve"> существенным нарушением условий данного </w:t>
      </w:r>
      <w:r w:rsidR="00D904EF" w:rsidRPr="007252E9">
        <w:rPr>
          <w:sz w:val="24"/>
          <w:szCs w:val="24"/>
        </w:rPr>
        <w:t>запроса предложений</w:t>
      </w:r>
      <w:proofErr w:type="gramEnd"/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5" w:name="_Ref257131475"/>
      <w:bookmarkStart w:id="1096" w:name="_Toc351552284"/>
      <w:bookmarkStart w:id="1097" w:name="_Toc396983131"/>
      <w:bookmarkStart w:id="1098" w:name="_Toc423423679"/>
      <w:bookmarkStart w:id="1099" w:name="_Ref440270984"/>
      <w:bookmarkStart w:id="1100" w:name="_Ref440275030"/>
      <w:bookmarkStart w:id="1101" w:name="_Toc464120672"/>
      <w:bookmarkStart w:id="1102" w:name="_Ref464120879"/>
      <w:bookmarkEnd w:id="1046"/>
      <w:bookmarkEnd w:id="1047"/>
      <w:bookmarkEnd w:id="1048"/>
      <w:bookmarkEnd w:id="1049"/>
      <w:bookmarkEnd w:id="1050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1095"/>
      <w:r>
        <w:rPr>
          <w:sz w:val="22"/>
          <w:szCs w:val="22"/>
        </w:rPr>
        <w:t>производителя продукции (форма 1</w:t>
      </w:r>
      <w:r w:rsidR="000D67AD">
        <w:rPr>
          <w:sz w:val="22"/>
          <w:szCs w:val="22"/>
        </w:rPr>
        <w:t>0</w:t>
      </w:r>
      <w:r>
        <w:rPr>
          <w:sz w:val="22"/>
          <w:szCs w:val="22"/>
        </w:rPr>
        <w:t>)</w:t>
      </w:r>
      <w:bookmarkEnd w:id="1096"/>
      <w:bookmarkEnd w:id="1097"/>
      <w:bookmarkEnd w:id="1098"/>
      <w:bookmarkEnd w:id="1099"/>
      <w:bookmarkEnd w:id="1100"/>
      <w:bookmarkEnd w:id="1101"/>
      <w:bookmarkEnd w:id="1102"/>
    </w:p>
    <w:p w:rsidR="004F4D80" w:rsidRPr="00F647F7" w:rsidRDefault="004F4D80" w:rsidP="004F4D80">
      <w:pPr>
        <w:pStyle w:val="3"/>
        <w:rPr>
          <w:szCs w:val="24"/>
        </w:rPr>
      </w:pPr>
      <w:bookmarkStart w:id="1103" w:name="_Toc439170708"/>
      <w:bookmarkStart w:id="1104" w:name="_Toc439172810"/>
      <w:bookmarkStart w:id="1105" w:name="_Toc439173251"/>
      <w:bookmarkStart w:id="1106" w:name="_Toc439252794"/>
      <w:bookmarkStart w:id="1107" w:name="_Toc439323768"/>
      <w:bookmarkStart w:id="1108" w:name="_Toc440357166"/>
      <w:bookmarkStart w:id="1109" w:name="_Toc440359718"/>
      <w:bookmarkStart w:id="1110" w:name="_Toc440632182"/>
      <w:bookmarkStart w:id="1111" w:name="_Toc440876002"/>
      <w:bookmarkStart w:id="1112" w:name="_Toc441131030"/>
      <w:bookmarkStart w:id="1113" w:name="_Toc447269847"/>
      <w:bookmarkStart w:id="1114" w:name="_Toc464120673"/>
      <w:r w:rsidRPr="00F647F7">
        <w:rPr>
          <w:szCs w:val="24"/>
        </w:rPr>
        <w:t>Форма письма производителя продукции</w:t>
      </w:r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4F4D80" w:rsidRPr="007417E6" w:rsidRDefault="004F4D80" w:rsidP="00D904EF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</w:t>
      </w:r>
      <w:r w:rsidR="00D904EF">
        <w:rPr>
          <w:vertAlign w:val="subscript"/>
        </w:rPr>
        <w:t>запроса предложений</w:t>
      </w:r>
      <w:r>
        <w:rPr>
          <w:vertAlign w:val="subscript"/>
        </w:rPr>
        <w:t xml:space="preserve"> в соответствии с п.</w:t>
      </w:r>
      <w:r w:rsidR="001952D8">
        <w:rPr>
          <w:vertAlign w:val="subscript"/>
        </w:rPr>
        <w:fldChar w:fldCharType="begin"/>
      </w:r>
      <w:r w:rsidR="00B963F9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="00D904EF" w:rsidRPr="00D904EF">
        <w:rPr>
          <w:vertAlign w:val="subscript"/>
        </w:rPr>
        <w:t>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115" w:name="_Toc318208007"/>
    </w:p>
    <w:p w:rsidR="004F4D80" w:rsidRPr="004C0021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16" w:name="_Toc423423680"/>
      <w:bookmarkStart w:id="1117" w:name="_Ref440272035"/>
      <w:bookmarkStart w:id="1118" w:name="_Ref440274733"/>
      <w:bookmarkStart w:id="1119" w:name="_Ref444179578"/>
      <w:bookmarkStart w:id="1120" w:name="_Toc464120674"/>
      <w:r w:rsidRPr="004C0021">
        <w:lastRenderedPageBreak/>
        <w:t xml:space="preserve">Информация о собственниках </w:t>
      </w:r>
      <w:r w:rsidR="00C236C0" w:rsidRPr="004C0021">
        <w:t>Участник</w:t>
      </w:r>
      <w:r w:rsidRPr="004C0021">
        <w:t>а (включая конечных бенефициаров) (форма 1</w:t>
      </w:r>
      <w:r w:rsidR="000D67AD" w:rsidRPr="004C0021">
        <w:t>1</w:t>
      </w:r>
      <w:r w:rsidRPr="004C0021">
        <w:t>)</w:t>
      </w:r>
      <w:bookmarkEnd w:id="1115"/>
      <w:bookmarkEnd w:id="1116"/>
      <w:bookmarkEnd w:id="1117"/>
      <w:bookmarkEnd w:id="1118"/>
      <w:bookmarkEnd w:id="1119"/>
      <w:bookmarkEnd w:id="1120"/>
    </w:p>
    <w:p w:rsidR="004F4D80" w:rsidRPr="004C0021" w:rsidRDefault="004F4D80" w:rsidP="004F4D80">
      <w:pPr>
        <w:pStyle w:val="3"/>
        <w:rPr>
          <w:szCs w:val="24"/>
        </w:rPr>
      </w:pPr>
      <w:bookmarkStart w:id="1121" w:name="_Toc343690584"/>
      <w:bookmarkStart w:id="1122" w:name="_Toc372294428"/>
      <w:bookmarkStart w:id="1123" w:name="_Toc379288896"/>
      <w:bookmarkStart w:id="1124" w:name="_Toc384734780"/>
      <w:bookmarkStart w:id="1125" w:name="_Toc396984078"/>
      <w:bookmarkStart w:id="1126" w:name="_Toc423423681"/>
      <w:bookmarkStart w:id="1127" w:name="_Toc439170710"/>
      <w:bookmarkStart w:id="1128" w:name="_Toc439172812"/>
      <w:bookmarkStart w:id="1129" w:name="_Toc439173253"/>
      <w:bookmarkStart w:id="1130" w:name="_Toc439238249"/>
      <w:bookmarkStart w:id="1131" w:name="_Toc439252796"/>
      <w:bookmarkStart w:id="1132" w:name="_Toc439323770"/>
      <w:bookmarkStart w:id="1133" w:name="_Toc440357168"/>
      <w:bookmarkStart w:id="1134" w:name="_Toc440359720"/>
      <w:bookmarkStart w:id="1135" w:name="_Toc440632184"/>
      <w:bookmarkStart w:id="1136" w:name="_Toc440876004"/>
      <w:bookmarkStart w:id="1137" w:name="_Toc441131032"/>
      <w:bookmarkStart w:id="1138" w:name="_Toc447269849"/>
      <w:bookmarkStart w:id="1139" w:name="_Toc464120675"/>
      <w:r w:rsidRPr="004C0021">
        <w:rPr>
          <w:szCs w:val="24"/>
        </w:rPr>
        <w:t xml:space="preserve">Форма информации о собственниках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 (включая конечных бенефициаров)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</w:p>
    <w:p w:rsidR="004F4D80" w:rsidRPr="004C00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C0021">
        <w:rPr>
          <w:sz w:val="24"/>
          <w:szCs w:val="24"/>
        </w:rPr>
        <w:t>Приложение 1</w:t>
      </w:r>
      <w:r w:rsidR="000D67AD" w:rsidRPr="004C0021">
        <w:rPr>
          <w:sz w:val="24"/>
          <w:szCs w:val="24"/>
        </w:rPr>
        <w:t>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  <w:t>от «____»_____________ </w:t>
      </w:r>
      <w:proofErr w:type="gramStart"/>
      <w:r w:rsidRPr="004C0021">
        <w:rPr>
          <w:sz w:val="24"/>
          <w:szCs w:val="24"/>
        </w:rPr>
        <w:t>г</w:t>
      </w:r>
      <w:proofErr w:type="gramEnd"/>
      <w:r w:rsidRPr="004C00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140" w:name="_Toc343690585"/>
      <w:bookmarkStart w:id="1141" w:name="_Toc372294429"/>
      <w:bookmarkStart w:id="1142" w:name="_Toc379288897"/>
      <w:bookmarkStart w:id="1143" w:name="_Toc384734781"/>
      <w:bookmarkStart w:id="1144" w:name="_Toc396984079"/>
      <w:bookmarkStart w:id="1145" w:name="_Toc423423682"/>
      <w:bookmarkStart w:id="1146" w:name="_Toc439170711"/>
      <w:bookmarkStart w:id="1147" w:name="_Toc439172813"/>
      <w:bookmarkStart w:id="1148" w:name="_Toc439173254"/>
      <w:bookmarkStart w:id="1149" w:name="_Toc439238250"/>
      <w:bookmarkStart w:id="1150" w:name="_Toc439252797"/>
      <w:bookmarkStart w:id="1151" w:name="_Toc439323771"/>
      <w:bookmarkStart w:id="1152" w:name="_Toc440357169"/>
      <w:bookmarkStart w:id="1153" w:name="_Toc440359721"/>
      <w:bookmarkStart w:id="1154" w:name="_Toc440632185"/>
      <w:bookmarkStart w:id="1155" w:name="_Toc440876005"/>
      <w:bookmarkStart w:id="1156" w:name="_Toc441131033"/>
      <w:bookmarkStart w:id="1157" w:name="_Toc447269850"/>
      <w:bookmarkStart w:id="1158" w:name="_Toc464120676"/>
      <w:r w:rsidRPr="00D27071">
        <w:rPr>
          <w:szCs w:val="24"/>
        </w:rPr>
        <w:lastRenderedPageBreak/>
        <w:t>Инструкции по заполнению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59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60" w:name="_Toc423423683"/>
      <w:bookmarkStart w:id="1161" w:name="_Ref440272051"/>
      <w:bookmarkStart w:id="1162" w:name="_Ref440274744"/>
      <w:bookmarkStart w:id="1163" w:name="_Toc46412067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0D67AD">
        <w:t>2</w:t>
      </w:r>
      <w:r w:rsidR="004F4D80" w:rsidRPr="008C4223">
        <w:t>)</w:t>
      </w:r>
      <w:bookmarkEnd w:id="1159"/>
      <w:bookmarkEnd w:id="1160"/>
      <w:bookmarkEnd w:id="1161"/>
      <w:bookmarkEnd w:id="1162"/>
      <w:bookmarkEnd w:id="1163"/>
    </w:p>
    <w:p w:rsidR="004F4D80" w:rsidRPr="00726A75" w:rsidRDefault="004F4D80" w:rsidP="004F4D80">
      <w:pPr>
        <w:pStyle w:val="3"/>
        <w:rPr>
          <w:szCs w:val="24"/>
        </w:rPr>
      </w:pPr>
      <w:bookmarkStart w:id="1164" w:name="_Toc343690587"/>
      <w:bookmarkStart w:id="1165" w:name="_Toc372294431"/>
      <w:bookmarkStart w:id="1166" w:name="_Toc379288899"/>
      <w:bookmarkStart w:id="1167" w:name="_Toc384734783"/>
      <w:bookmarkStart w:id="1168" w:name="_Toc396984081"/>
      <w:bookmarkStart w:id="1169" w:name="_Toc423423684"/>
      <w:bookmarkStart w:id="1170" w:name="_Toc439170713"/>
      <w:bookmarkStart w:id="1171" w:name="_Toc439172815"/>
      <w:bookmarkStart w:id="1172" w:name="_Toc439173256"/>
      <w:bookmarkStart w:id="1173" w:name="_Toc439238252"/>
      <w:bookmarkStart w:id="1174" w:name="_Toc439252799"/>
      <w:bookmarkStart w:id="1175" w:name="_Toc439323773"/>
      <w:bookmarkStart w:id="1176" w:name="_Toc440357171"/>
      <w:bookmarkStart w:id="1177" w:name="_Toc440359723"/>
      <w:bookmarkStart w:id="1178" w:name="_Toc440632187"/>
      <w:bookmarkStart w:id="1179" w:name="_Toc440876007"/>
      <w:bookmarkStart w:id="1180" w:name="_Toc441131035"/>
      <w:bookmarkStart w:id="1181" w:name="_Toc447269852"/>
      <w:bookmarkStart w:id="1182" w:name="_Toc464120678"/>
      <w:r w:rsidRPr="00726A75">
        <w:rPr>
          <w:szCs w:val="24"/>
        </w:rPr>
        <w:t xml:space="preserve">Форма </w:t>
      </w:r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r w:rsidR="000D70B6" w:rsidRPr="00726A75">
        <w:rPr>
          <w:szCs w:val="24"/>
        </w:rPr>
        <w:t>Согласия на обработку персональных данных</w:t>
      </w:r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</w:p>
    <w:p w:rsidR="004F4D80" w:rsidRPr="007252E9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</w:t>
      </w:r>
      <w:r w:rsidR="000D67AD" w:rsidRPr="007252E9">
        <w:rPr>
          <w:sz w:val="24"/>
          <w:szCs w:val="24"/>
        </w:rPr>
        <w:t>2</w:t>
      </w:r>
      <w:r w:rsidR="00726A75" w:rsidRPr="007252E9">
        <w:rPr>
          <w:sz w:val="24"/>
          <w:szCs w:val="24"/>
        </w:rPr>
        <w:t>.1</w:t>
      </w:r>
      <w:r w:rsidRPr="007252E9">
        <w:rPr>
          <w:sz w:val="24"/>
          <w:szCs w:val="24"/>
        </w:rPr>
        <w:t xml:space="preserve">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4F4D80" w:rsidRPr="007252E9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7252E9" w:rsidRDefault="002B5044" w:rsidP="002B5044">
      <w:pPr>
        <w:rPr>
          <w:lang w:eastAsia="ru-RU"/>
        </w:rPr>
      </w:pPr>
    </w:p>
    <w:p w:rsidR="003311F3" w:rsidRPr="007252E9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7252E9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7252E9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7252E9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7252E9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7252E9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Настоящим </w:t>
      </w:r>
      <w:r w:rsidRPr="007252E9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7252E9">
        <w:rPr>
          <w:sz w:val="24"/>
          <w:szCs w:val="24"/>
        </w:rPr>
        <w:t>,</w:t>
      </w:r>
      <w:r w:rsidRPr="007252E9">
        <w:rPr>
          <w:b/>
          <w:i/>
          <w:sz w:val="24"/>
          <w:szCs w:val="24"/>
        </w:rPr>
        <w:t xml:space="preserve"> действующего на основании _________</w:t>
      </w:r>
      <w:r w:rsidRPr="007252E9">
        <w:rPr>
          <w:i/>
          <w:sz w:val="24"/>
          <w:szCs w:val="24"/>
        </w:rPr>
        <w:t>_,</w:t>
      </w:r>
      <w:r w:rsidRPr="007252E9">
        <w:rPr>
          <w:b/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дает свое согласие на </w:t>
      </w:r>
      <w:r w:rsidRPr="007252E9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7252E9">
        <w:rPr>
          <w:snapToGrid w:val="0"/>
          <w:sz w:val="24"/>
          <w:szCs w:val="24"/>
        </w:rPr>
        <w:t>Россети</w:t>
      </w:r>
      <w:proofErr w:type="spellEnd"/>
      <w:r w:rsidRPr="007252E9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7252E9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7252E9">
        <w:rPr>
          <w:sz w:val="24"/>
          <w:szCs w:val="24"/>
        </w:rPr>
        <w:t>субконтрагентов</w:t>
      </w:r>
      <w:proofErr w:type="spellEnd"/>
      <w:r w:rsidRPr="007252E9">
        <w:rPr>
          <w:sz w:val="24"/>
          <w:szCs w:val="24"/>
        </w:rPr>
        <w:t xml:space="preserve"> и</w:t>
      </w:r>
      <w:proofErr w:type="gramEnd"/>
      <w:r w:rsidRPr="007252E9">
        <w:rPr>
          <w:sz w:val="24"/>
          <w:szCs w:val="24"/>
        </w:rPr>
        <w:t xml:space="preserve"> </w:t>
      </w:r>
      <w:proofErr w:type="gramStart"/>
      <w:r w:rsidRPr="007252E9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7252E9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7252E9">
        <w:rPr>
          <w:snapToGrid w:val="0"/>
          <w:sz w:val="24"/>
          <w:szCs w:val="24"/>
        </w:rPr>
        <w:t xml:space="preserve"> ИНН </w:t>
      </w:r>
      <w:r w:rsidRPr="007252E9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7252E9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7252E9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7252E9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7252E9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7252E9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М.П.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 поручению: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__________________ </w:t>
      </w:r>
      <w:r w:rsidRPr="007252E9">
        <w:rPr>
          <w:b/>
          <w:i/>
          <w:sz w:val="24"/>
          <w:szCs w:val="24"/>
        </w:rPr>
        <w:t>{указывается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7252E9" w:rsidRDefault="003311F3" w:rsidP="003311F3">
      <w:pPr>
        <w:pStyle w:val="3"/>
        <w:rPr>
          <w:szCs w:val="24"/>
        </w:rPr>
      </w:pPr>
      <w:bookmarkStart w:id="1183" w:name="_Toc439252801"/>
      <w:bookmarkStart w:id="1184" w:name="_Toc439323774"/>
      <w:bookmarkStart w:id="1185" w:name="_Toc440357172"/>
      <w:bookmarkStart w:id="1186" w:name="_Toc440359724"/>
      <w:bookmarkStart w:id="1187" w:name="_Toc440632188"/>
      <w:bookmarkStart w:id="1188" w:name="_Toc440876008"/>
      <w:bookmarkStart w:id="1189" w:name="_Toc441131036"/>
      <w:bookmarkStart w:id="1190" w:name="_Toc447269853"/>
      <w:bookmarkStart w:id="1191" w:name="_Toc464120679"/>
      <w:r w:rsidRPr="007252E9">
        <w:rPr>
          <w:szCs w:val="24"/>
        </w:rPr>
        <w:lastRenderedPageBreak/>
        <w:t>Инструкции по заполнению</w:t>
      </w:r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 xml:space="preserve">составляется </w:t>
      </w:r>
      <w:r w:rsidRPr="007252E9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7252E9">
        <w:rPr>
          <w:b/>
          <w:bCs w:val="0"/>
          <w:sz w:val="24"/>
          <w:szCs w:val="24"/>
        </w:rPr>
        <w:t>а(</w:t>
      </w:r>
      <w:proofErr w:type="spellStart"/>
      <w:proofErr w:type="gramEnd"/>
      <w:r w:rsidRPr="007252E9">
        <w:rPr>
          <w:b/>
          <w:bCs w:val="0"/>
          <w:sz w:val="24"/>
          <w:szCs w:val="24"/>
        </w:rPr>
        <w:t>ов</w:t>
      </w:r>
      <w:proofErr w:type="spellEnd"/>
      <w:r w:rsidRPr="007252E9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7252E9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7252E9">
        <w:rPr>
          <w:bCs w:val="0"/>
          <w:sz w:val="24"/>
          <w:szCs w:val="24"/>
        </w:rPr>
        <w:t>субконтрагента</w:t>
      </w:r>
      <w:proofErr w:type="spellEnd"/>
      <w:r w:rsidRPr="007252E9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Default="00726A75" w:rsidP="00726A75"/>
    <w:p w:rsidR="00726A75" w:rsidRDefault="00726A75">
      <w:pPr>
        <w:suppressAutoHyphens w:val="0"/>
        <w:spacing w:line="240" w:lineRule="auto"/>
        <w:ind w:firstLine="0"/>
        <w:jc w:val="left"/>
      </w:pPr>
      <w:r>
        <w:br w:type="page"/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192" w:name="_Toc461808970"/>
      <w:bookmarkStart w:id="1193" w:name="_Toc464120680"/>
      <w:r w:rsidRPr="007252E9">
        <w:rPr>
          <w:szCs w:val="24"/>
        </w:rPr>
        <w:lastRenderedPageBreak/>
        <w:t>Форма Согласия на обработку персональных данных</w:t>
      </w:r>
      <w:bookmarkEnd w:id="1192"/>
      <w:bookmarkEnd w:id="1193"/>
    </w:p>
    <w:p w:rsidR="00726A75" w:rsidRPr="007252E9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12.2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726A75" w:rsidRPr="007252E9" w:rsidRDefault="00726A75" w:rsidP="00726A75">
      <w:pPr>
        <w:contextualSpacing/>
        <w:jc w:val="right"/>
        <w:rPr>
          <w:szCs w:val="24"/>
        </w:rPr>
      </w:pPr>
    </w:p>
    <w:p w:rsidR="00726A75" w:rsidRPr="007252E9" w:rsidRDefault="00726A75" w:rsidP="00726A75">
      <w:pPr>
        <w:rPr>
          <w:szCs w:val="24"/>
        </w:rPr>
      </w:pPr>
    </w:p>
    <w:p w:rsidR="00726A75" w:rsidRPr="007252E9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194" w:name="_Toc461808971"/>
      <w:r w:rsidRPr="007252E9">
        <w:rPr>
          <w:b/>
          <w:sz w:val="24"/>
          <w:szCs w:val="24"/>
        </w:rPr>
        <w:t>Согласие на обработку персональных данных</w:t>
      </w:r>
      <w:bookmarkEnd w:id="1194"/>
      <w:r w:rsidRPr="007252E9">
        <w:rPr>
          <w:b/>
          <w:sz w:val="24"/>
          <w:szCs w:val="24"/>
        </w:rPr>
        <w:t xml:space="preserve"> </w:t>
      </w:r>
    </w:p>
    <w:p w:rsidR="00726A75" w:rsidRPr="007252E9" w:rsidRDefault="00726A75" w:rsidP="00726A75">
      <w:pPr>
        <w:contextualSpacing/>
        <w:jc w:val="right"/>
        <w:rPr>
          <w:sz w:val="24"/>
          <w:szCs w:val="24"/>
        </w:rPr>
      </w:pPr>
      <w:r w:rsidRPr="007252E9">
        <w:rPr>
          <w:b/>
          <w:snapToGrid w:val="0"/>
          <w:sz w:val="24"/>
          <w:szCs w:val="24"/>
        </w:rPr>
        <w:t>от «_____» ____________ 201____ г.</w:t>
      </w:r>
    </w:p>
    <w:p w:rsidR="00726A75" w:rsidRPr="007252E9" w:rsidRDefault="00726A75" w:rsidP="00726A75">
      <w:pPr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     </w:t>
      </w:r>
      <w:proofErr w:type="gramStart"/>
      <w:r w:rsidRPr="007252E9">
        <w:rPr>
          <w:sz w:val="24"/>
          <w:szCs w:val="24"/>
        </w:rPr>
        <w:t xml:space="preserve">Я, ________________________________________________ </w:t>
      </w:r>
      <w:r w:rsidRPr="007252E9">
        <w:rPr>
          <w:i/>
          <w:sz w:val="24"/>
          <w:szCs w:val="24"/>
        </w:rPr>
        <w:t>(указать полностью ФИО собственника/бенефициара)</w:t>
      </w:r>
      <w:r w:rsidRPr="007252E9">
        <w:rPr>
          <w:sz w:val="24"/>
          <w:szCs w:val="24"/>
        </w:rPr>
        <w:t xml:space="preserve">, зарегистрирован (а) по адресу: ______________________________________ </w:t>
      </w:r>
      <w:r w:rsidRPr="007252E9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7252E9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7252E9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7252E9">
        <w:rPr>
          <w:sz w:val="24"/>
          <w:szCs w:val="24"/>
        </w:rPr>
        <w:t xml:space="preserve">, дата, год и место рождения ____________________________ </w:t>
      </w:r>
      <w:r w:rsidRPr="007252E9">
        <w:rPr>
          <w:i/>
          <w:sz w:val="24"/>
          <w:szCs w:val="24"/>
        </w:rPr>
        <w:t xml:space="preserve">(указать), </w:t>
      </w:r>
      <w:r w:rsidRPr="007252E9">
        <w:rPr>
          <w:sz w:val="24"/>
          <w:szCs w:val="24"/>
        </w:rPr>
        <w:t>должность и место работы (</w:t>
      </w:r>
      <w:r w:rsidRPr="007252E9">
        <w:rPr>
          <w:i/>
          <w:sz w:val="24"/>
          <w:szCs w:val="24"/>
        </w:rPr>
        <w:t>собственника/бенефициара</w:t>
      </w:r>
      <w:r w:rsidRPr="007252E9">
        <w:rPr>
          <w:sz w:val="24"/>
          <w:szCs w:val="24"/>
        </w:rPr>
        <w:t xml:space="preserve">) ___________________________ </w:t>
      </w:r>
      <w:r w:rsidRPr="007252E9">
        <w:rPr>
          <w:i/>
          <w:sz w:val="24"/>
          <w:szCs w:val="24"/>
        </w:rPr>
        <w:t>(указать полностью без сокращений)</w:t>
      </w:r>
      <w:r w:rsidRPr="007252E9">
        <w:rPr>
          <w:sz w:val="24"/>
          <w:szCs w:val="24"/>
        </w:rPr>
        <w:t xml:space="preserve">, </w:t>
      </w:r>
      <w:proofErr w:type="gramEnd"/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7252E9">
        <w:rPr>
          <w:i/>
          <w:sz w:val="24"/>
          <w:szCs w:val="24"/>
        </w:rPr>
        <w:t>(указывается наименование Участника закупочной процедуры</w:t>
      </w:r>
      <w:r w:rsidRPr="007252E9">
        <w:rPr>
          <w:sz w:val="24"/>
          <w:szCs w:val="24"/>
        </w:rPr>
        <w:t>) (зарегистрировано по адресу: _____________________,</w:t>
      </w:r>
      <w:proofErr w:type="gramEnd"/>
      <w:r w:rsidRPr="007252E9">
        <w:rPr>
          <w:sz w:val="24"/>
          <w:szCs w:val="24"/>
        </w:rPr>
        <w:t xml:space="preserve"> ОГРН: ______________, ИНН: _________________, </w:t>
      </w:r>
      <w:proofErr w:type="gramStart"/>
      <w:r w:rsidRPr="007252E9">
        <w:rPr>
          <w:sz w:val="24"/>
          <w:szCs w:val="24"/>
        </w:rPr>
        <w:t>КПП: ________________) в лице _________________________(</w:t>
      </w:r>
      <w:r w:rsidRPr="007252E9">
        <w:rPr>
          <w:i/>
          <w:sz w:val="24"/>
          <w:szCs w:val="24"/>
        </w:rPr>
        <w:t>*)</w:t>
      </w:r>
      <w:r w:rsidRPr="007252E9">
        <w:rPr>
          <w:sz w:val="24"/>
          <w:szCs w:val="24"/>
        </w:rPr>
        <w:t xml:space="preserve"> </w:t>
      </w:r>
      <w:r w:rsidRPr="007252E9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7252E9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7252E9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7252E9">
        <w:rPr>
          <w:sz w:val="24"/>
          <w:szCs w:val="24"/>
        </w:rPr>
        <w:t>дств дл</w:t>
      </w:r>
      <w:proofErr w:type="gramEnd"/>
      <w:r w:rsidRPr="007252E9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7252E9">
        <w:rPr>
          <w:i/>
          <w:sz w:val="24"/>
          <w:szCs w:val="24"/>
        </w:rPr>
        <w:t xml:space="preserve">, </w:t>
      </w:r>
      <w:r w:rsidRPr="007252E9">
        <w:rPr>
          <w:sz w:val="24"/>
          <w:szCs w:val="24"/>
        </w:rPr>
        <w:t xml:space="preserve">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7252E9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7252E9">
        <w:rPr>
          <w:sz w:val="24"/>
          <w:szCs w:val="24"/>
        </w:rPr>
        <w:t xml:space="preserve">_________________________ </w:t>
      </w:r>
      <w:r w:rsidRPr="007252E9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r w:rsidRPr="007252E9">
        <w:rPr>
          <w:b w:val="0"/>
          <w:szCs w:val="24"/>
        </w:rPr>
        <w:br w:type="page"/>
      </w:r>
      <w:bookmarkStart w:id="1195" w:name="_Toc461808972"/>
      <w:bookmarkStart w:id="1196" w:name="_Toc464120681"/>
      <w:r w:rsidRPr="007252E9">
        <w:rPr>
          <w:szCs w:val="24"/>
        </w:rPr>
        <w:lastRenderedPageBreak/>
        <w:t>Инструкции по заполнению</w:t>
      </w:r>
      <w:bookmarkEnd w:id="1195"/>
      <w:bookmarkEnd w:id="1196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11</w:t>
      </w:r>
      <w:r w:rsidR="004C0021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к письму о подаче оферты «Информация о собственниках Поставщика (включая конечных бенефициаров)».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7252E9">
        <w:rPr>
          <w:b/>
          <w:sz w:val="24"/>
          <w:szCs w:val="24"/>
        </w:rPr>
        <w:t>копия доверенности</w:t>
      </w:r>
      <w:r w:rsidRPr="007252E9">
        <w:rPr>
          <w:b/>
          <w:sz w:val="24"/>
          <w:szCs w:val="24"/>
        </w:rPr>
        <w:t xml:space="preserve"> прикладывается к </w:t>
      </w:r>
      <w:r w:rsidR="003D4E4C" w:rsidRPr="007252E9">
        <w:rPr>
          <w:b/>
          <w:sz w:val="24"/>
          <w:szCs w:val="24"/>
        </w:rPr>
        <w:t>Заявке</w:t>
      </w:r>
      <w:r w:rsidRPr="007252E9">
        <w:rPr>
          <w:b/>
          <w:sz w:val="24"/>
          <w:szCs w:val="24"/>
        </w:rPr>
        <w:t>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7252E9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Default="00726A75" w:rsidP="00726A75">
      <w:pPr>
        <w:ind w:firstLine="0"/>
        <w:jc w:val="left"/>
      </w:pPr>
    </w:p>
    <w:p w:rsidR="00726A75" w:rsidRPr="00726A75" w:rsidRDefault="00726A75" w:rsidP="00726A75"/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97" w:name="_Ref440272256"/>
      <w:bookmarkStart w:id="1198" w:name="_Ref440272678"/>
      <w:bookmarkStart w:id="1199" w:name="_Ref440274944"/>
      <w:bookmarkStart w:id="1200" w:name="_Toc464120682"/>
      <w:r w:rsidRPr="007A6A39">
        <w:lastRenderedPageBreak/>
        <w:t>Соглашение о неустойке (форма 1</w:t>
      </w:r>
      <w:r w:rsidR="000D67AD">
        <w:t>3</w:t>
      </w:r>
      <w:r w:rsidRPr="007A6A39">
        <w:t>)</w:t>
      </w:r>
      <w:bookmarkEnd w:id="1197"/>
      <w:bookmarkEnd w:id="1198"/>
      <w:bookmarkEnd w:id="1199"/>
      <w:bookmarkEnd w:id="1200"/>
    </w:p>
    <w:p w:rsidR="007A6A39" w:rsidRPr="007A6A39" w:rsidRDefault="007A6A39" w:rsidP="007A6A39">
      <w:pPr>
        <w:pStyle w:val="3"/>
        <w:rPr>
          <w:szCs w:val="24"/>
        </w:rPr>
      </w:pPr>
      <w:bookmarkStart w:id="1201" w:name="_Toc439170715"/>
      <w:bookmarkStart w:id="1202" w:name="_Toc439172817"/>
      <w:bookmarkStart w:id="1203" w:name="_Toc439173259"/>
      <w:bookmarkStart w:id="1204" w:name="_Toc439238255"/>
      <w:bookmarkStart w:id="1205" w:name="_Toc439252803"/>
      <w:bookmarkStart w:id="1206" w:name="_Toc439323776"/>
      <w:bookmarkStart w:id="1207" w:name="_Toc440357174"/>
      <w:bookmarkStart w:id="1208" w:name="_Toc440359726"/>
      <w:bookmarkStart w:id="1209" w:name="_Toc440632190"/>
      <w:bookmarkStart w:id="1210" w:name="_Toc440876010"/>
      <w:bookmarkStart w:id="1211" w:name="_Toc441131038"/>
      <w:bookmarkStart w:id="1212" w:name="_Toc447269855"/>
      <w:bookmarkStart w:id="1213" w:name="_Toc46412068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7A6A39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 w:rsidR="000731A1"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7A6A39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 w:rsidR="00311F48"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1952D8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7252E9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</w:t>
      </w:r>
      <w:r w:rsidRPr="007252E9">
        <w:rPr>
          <w:sz w:val="24"/>
          <w:szCs w:val="24"/>
        </w:rPr>
        <w:t xml:space="preserve">изменения) </w:t>
      </w:r>
      <w:r w:rsidR="00726A75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неискаженные 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726A75" w:rsidRPr="007252E9">
        <w:rPr>
          <w:sz w:val="24"/>
          <w:szCs w:val="24"/>
        </w:rPr>
        <w:t>;</w:t>
      </w:r>
      <w:proofErr w:type="gramEnd"/>
      <w:r w:rsidR="00726A75" w:rsidRPr="007252E9">
        <w:rPr>
          <w:sz w:val="24"/>
          <w:szCs w:val="24"/>
        </w:rPr>
        <w:t xml:space="preserve"> 4</w:t>
      </w:r>
      <w:r w:rsidRPr="007252E9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252E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252E9">
        <w:rPr>
          <w:sz w:val="24"/>
          <w:szCs w:val="24"/>
        </w:rPr>
        <w:t>)</w:t>
      </w: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252E9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 w:rsidR="00311F48"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82292A" w:rsidRPr="0082292A">
        <w:rPr>
          <w:vertAlign w:val="subscript"/>
        </w:rPr>
        <w:t xml:space="preserve"> </w:t>
      </w:r>
      <w:r w:rsidR="001952D8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5A2CAE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5A2CAE">
        <w:rPr>
          <w:sz w:val="24"/>
          <w:szCs w:val="24"/>
        </w:rPr>
        <w:t xml:space="preserve">будет считаться </w:t>
      </w:r>
      <w:r w:rsidR="003F5CDB" w:rsidRPr="00EA1723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5A2CAE">
        <w:rPr>
          <w:sz w:val="24"/>
          <w:szCs w:val="24"/>
        </w:rPr>
        <w:t xml:space="preserve">. 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</w:t>
      </w:r>
      <w:r w:rsidRPr="007A6A39">
        <w:rPr>
          <w:sz w:val="24"/>
          <w:szCs w:val="24"/>
        </w:rPr>
        <w:lastRenderedPageBreak/>
        <w:t xml:space="preserve">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</w:t>
            </w:r>
            <w:r w:rsidR="0082292A">
              <w:rPr>
                <w:sz w:val="24"/>
                <w:szCs w:val="24"/>
              </w:rPr>
              <w:t>____</w:t>
            </w:r>
            <w:r w:rsidRPr="007A6A39">
              <w:rPr>
                <w:sz w:val="24"/>
                <w:szCs w:val="24"/>
              </w:rPr>
              <w:t>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214" w:name="_Toc439170716"/>
      <w:bookmarkStart w:id="1215" w:name="_Toc439172818"/>
      <w:bookmarkStart w:id="1216" w:name="_Toc439173260"/>
      <w:bookmarkStart w:id="1217" w:name="_Toc439238256"/>
      <w:bookmarkStart w:id="1218" w:name="_Toc439252804"/>
      <w:bookmarkStart w:id="1219" w:name="_Toc439323777"/>
      <w:bookmarkStart w:id="1220" w:name="_Toc440357175"/>
      <w:bookmarkStart w:id="1221" w:name="_Toc440359727"/>
      <w:bookmarkStart w:id="1222" w:name="_Toc440632191"/>
      <w:bookmarkStart w:id="1223" w:name="_Toc440876011"/>
      <w:bookmarkStart w:id="1224" w:name="_Toc441131039"/>
      <w:bookmarkStart w:id="1225" w:name="_Toc447269856"/>
      <w:bookmarkStart w:id="1226" w:name="_Toc464120684"/>
      <w:r w:rsidRPr="007857E5">
        <w:rPr>
          <w:szCs w:val="24"/>
        </w:rPr>
        <w:lastRenderedPageBreak/>
        <w:t>Инструкции по заполнению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0731A1" w:rsidRPr="000E6363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E6363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E6363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headerReference w:type="even" r:id="rId45"/>
          <w:headerReference w:type="default" r:id="rId46"/>
          <w:footerReference w:type="even" r:id="rId47"/>
          <w:headerReference w:type="first" r:id="rId48"/>
          <w:footerReference w:type="first" r:id="rId49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CC5A3A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7" w:name="_Toc426108836"/>
      <w:bookmarkStart w:id="1228" w:name="_Ref441574460"/>
      <w:bookmarkStart w:id="1229" w:name="_Ref441574649"/>
      <w:bookmarkStart w:id="1230" w:name="_Toc441575251"/>
      <w:bookmarkStart w:id="1231" w:name="_Ref442187883"/>
      <w:bookmarkStart w:id="1232" w:name="_Toc464120685"/>
      <w:r w:rsidRPr="00CC5A3A">
        <w:lastRenderedPageBreak/>
        <w:t>Расписка  сдачи-приемки соглашения о неустойке (форма 1</w:t>
      </w:r>
      <w:r>
        <w:t>4</w:t>
      </w:r>
      <w:r w:rsidRPr="00CC5A3A">
        <w:t>)</w:t>
      </w:r>
      <w:bookmarkEnd w:id="1227"/>
      <w:bookmarkEnd w:id="1228"/>
      <w:bookmarkEnd w:id="1229"/>
      <w:bookmarkEnd w:id="1230"/>
      <w:bookmarkEnd w:id="1231"/>
      <w:bookmarkEnd w:id="1232"/>
    </w:p>
    <w:p w:rsidR="00726A75" w:rsidRPr="00CC5A3A" w:rsidRDefault="00726A75" w:rsidP="00726A75">
      <w:pPr>
        <w:pStyle w:val="3"/>
        <w:rPr>
          <w:szCs w:val="24"/>
        </w:rPr>
      </w:pPr>
      <w:bookmarkStart w:id="1233" w:name="_Toc426108837"/>
      <w:bookmarkStart w:id="1234" w:name="_Ref441574456"/>
      <w:bookmarkStart w:id="1235" w:name="_Toc441575252"/>
      <w:bookmarkStart w:id="1236" w:name="_Toc447269864"/>
      <w:bookmarkStart w:id="1237" w:name="_Toc464120686"/>
      <w:r w:rsidRPr="00CC5A3A">
        <w:rPr>
          <w:szCs w:val="24"/>
        </w:rPr>
        <w:t xml:space="preserve">Форма Расписки  сдачи-приемки </w:t>
      </w:r>
      <w:bookmarkEnd w:id="1233"/>
      <w:r w:rsidRPr="00CC5A3A">
        <w:rPr>
          <w:szCs w:val="24"/>
        </w:rPr>
        <w:t>соглашения о неустойке</w:t>
      </w:r>
      <w:bookmarkEnd w:id="1234"/>
      <w:bookmarkEnd w:id="1235"/>
      <w:bookmarkEnd w:id="1236"/>
      <w:bookmarkEnd w:id="1237"/>
    </w:p>
    <w:p w:rsidR="00726A75" w:rsidRPr="00CC5A3A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CC5A3A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726A75" w:rsidRPr="00047DE1" w:rsidRDefault="00726A75" w:rsidP="00726A75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47DE1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47DE1" w:rsidTr="00B30304">
        <w:tc>
          <w:tcPr>
            <w:tcW w:w="14863" w:type="dxa"/>
            <w:gridSpan w:val="7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CC5A3A" w:rsidRDefault="00726A75" w:rsidP="00726A75">
      <w:pPr>
        <w:pStyle w:val="afd"/>
        <w:rPr>
          <w:szCs w:val="24"/>
        </w:rPr>
      </w:pPr>
    </w:p>
    <w:p w:rsidR="00726A75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726A75" w:rsidRPr="00CC5A3A" w:rsidRDefault="00726A75" w:rsidP="00726A75">
      <w:pPr>
        <w:pStyle w:val="26"/>
        <w:pageBreakBefore/>
        <w:numPr>
          <w:ilvl w:val="2"/>
          <w:numId w:val="80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726A75" w:rsidRPr="00CC5A3A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CC5A3A" w:rsidRDefault="00726A75" w:rsidP="00726A75">
      <w:pPr>
        <w:pStyle w:val="3"/>
        <w:rPr>
          <w:szCs w:val="24"/>
        </w:rPr>
      </w:pPr>
      <w:bookmarkStart w:id="1238" w:name="_Toc426108838"/>
      <w:bookmarkStart w:id="1239" w:name="_Toc441575253"/>
      <w:bookmarkStart w:id="1240" w:name="_Toc447269865"/>
      <w:bookmarkStart w:id="1241" w:name="_Toc464120687"/>
      <w:r w:rsidRPr="00CC5A3A">
        <w:rPr>
          <w:szCs w:val="24"/>
        </w:rPr>
        <w:lastRenderedPageBreak/>
        <w:t>Инструкции по заполнению</w:t>
      </w:r>
      <w:bookmarkEnd w:id="1238"/>
      <w:bookmarkEnd w:id="1239"/>
      <w:bookmarkEnd w:id="1240"/>
      <w:bookmarkEnd w:id="1241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CC5A3A" w:rsidRDefault="00726A75" w:rsidP="00726A75">
      <w:pPr>
        <w:ind w:firstLine="0"/>
        <w:rPr>
          <w:bCs w:val="0"/>
          <w:szCs w:val="24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7A6A39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42" w:name="_Ref440272274"/>
      <w:bookmarkStart w:id="1243" w:name="_Ref440274756"/>
      <w:bookmarkStart w:id="1244" w:name="_Toc464120688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726A75">
        <w:t>5</w:t>
      </w:r>
      <w:r w:rsidR="007857E5" w:rsidRPr="007A6A39">
        <w:t>)</w:t>
      </w:r>
      <w:bookmarkEnd w:id="1242"/>
      <w:bookmarkEnd w:id="1243"/>
      <w:bookmarkEnd w:id="1244"/>
    </w:p>
    <w:p w:rsidR="007857E5" w:rsidRPr="00E47073" w:rsidRDefault="007857E5" w:rsidP="007857E5">
      <w:pPr>
        <w:pStyle w:val="3"/>
        <w:rPr>
          <w:szCs w:val="24"/>
        </w:rPr>
      </w:pPr>
      <w:bookmarkStart w:id="1245" w:name="_Toc439170718"/>
      <w:bookmarkStart w:id="1246" w:name="_Toc439172820"/>
      <w:bookmarkStart w:id="1247" w:name="_Toc439173262"/>
      <w:bookmarkStart w:id="1248" w:name="_Toc439238258"/>
      <w:bookmarkStart w:id="1249" w:name="_Toc439252806"/>
      <w:bookmarkStart w:id="1250" w:name="_Toc439323779"/>
      <w:bookmarkStart w:id="1251" w:name="_Toc440357177"/>
      <w:bookmarkStart w:id="1252" w:name="_Toc440359729"/>
      <w:bookmarkStart w:id="1253" w:name="_Toc440632193"/>
      <w:bookmarkStart w:id="1254" w:name="_Toc440876013"/>
      <w:bookmarkStart w:id="1255" w:name="_Toc441131041"/>
      <w:bookmarkStart w:id="1256" w:name="_Toc447269858"/>
      <w:bookmarkStart w:id="1257" w:name="_Toc464120689"/>
      <w:r w:rsidRPr="00E47073">
        <w:rPr>
          <w:szCs w:val="24"/>
        </w:rPr>
        <w:t xml:space="preserve">Форма </w:t>
      </w:r>
      <w:bookmarkEnd w:id="1245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58" w:name="_Toc300142269"/>
      <w:bookmarkStart w:id="1259" w:name="_Toc309735391"/>
      <w:bookmarkStart w:id="1260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58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59"/>
      <w:bookmarkEnd w:id="1260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</w:t>
      </w:r>
      <w:r w:rsidRPr="00726A75">
        <w:rPr>
          <w:sz w:val="24"/>
          <w:szCs w:val="24"/>
        </w:rPr>
        <w:t xml:space="preserve">органами указанных сведений о </w:t>
      </w:r>
      <w:r w:rsidRPr="00726A7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26A75">
        <w:rPr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в адрес ПАО «МРСК Центра» (ИНН 6901067107, ОГРН 1046900099498)</w:t>
      </w:r>
      <w:r w:rsidRPr="007252E9">
        <w:rPr>
          <w:sz w:val="24"/>
          <w:szCs w:val="24"/>
        </w:rPr>
        <w:t>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261" w:name="_Toc439170719"/>
      <w:bookmarkStart w:id="1262" w:name="_Toc439172821"/>
      <w:bookmarkStart w:id="1263" w:name="_Toc439173263"/>
      <w:bookmarkStart w:id="1264" w:name="_Toc439238259"/>
      <w:bookmarkStart w:id="1265" w:name="_Toc439252807"/>
      <w:bookmarkStart w:id="1266" w:name="_Toc439323780"/>
      <w:bookmarkStart w:id="1267" w:name="_Toc440357178"/>
      <w:bookmarkStart w:id="1268" w:name="_Toc440359730"/>
      <w:bookmarkStart w:id="1269" w:name="_Toc440632194"/>
      <w:bookmarkStart w:id="1270" w:name="_Toc440876014"/>
      <w:bookmarkStart w:id="1271" w:name="_Toc441131042"/>
      <w:bookmarkStart w:id="1272" w:name="_Toc447269859"/>
      <w:bookmarkStart w:id="1273" w:name="_Toc464120690"/>
      <w:r w:rsidRPr="007857E5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74" w:name="_Ref93268095"/>
      <w:bookmarkStart w:id="1275" w:name="_Ref93268099"/>
      <w:bookmarkStart w:id="1276" w:name="_Toc98253958"/>
      <w:bookmarkStart w:id="1277" w:name="_Toc165173884"/>
      <w:bookmarkStart w:id="1278" w:name="_Toc423423678"/>
      <w:bookmarkStart w:id="1279" w:name="_Ref440272510"/>
      <w:bookmarkStart w:id="1280" w:name="_Ref440274961"/>
      <w:bookmarkStart w:id="1281" w:name="_Toc464120691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</w:t>
      </w:r>
      <w:r w:rsidR="00E418BB">
        <w:rPr>
          <w:color w:val="000000"/>
        </w:rPr>
        <w:t>16</w:t>
      </w:r>
      <w:r w:rsidRPr="00F647F7">
        <w:rPr>
          <w:color w:val="000000"/>
        </w:rPr>
        <w:t>)</w:t>
      </w:r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282" w:name="_Toc90385125"/>
      <w:bookmarkStart w:id="1283" w:name="_Toc439170705"/>
      <w:bookmarkStart w:id="1284" w:name="_Toc439172807"/>
      <w:bookmarkStart w:id="1285" w:name="_Toc439173268"/>
      <w:bookmarkStart w:id="1286" w:name="_Toc439238264"/>
      <w:bookmarkStart w:id="1287" w:name="_Toc439252812"/>
      <w:bookmarkStart w:id="1288" w:name="_Toc439323785"/>
      <w:bookmarkStart w:id="1289" w:name="_Toc440357183"/>
      <w:bookmarkStart w:id="1290" w:name="_Toc440359735"/>
      <w:bookmarkStart w:id="1291" w:name="_Toc440632199"/>
      <w:bookmarkStart w:id="1292" w:name="_Toc440876016"/>
      <w:bookmarkStart w:id="1293" w:name="_Toc441131044"/>
      <w:bookmarkStart w:id="1294" w:name="_Toc447269861"/>
      <w:bookmarkStart w:id="1295" w:name="_Toc46412069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>плана распределения объемов выполнения поставок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7E38">
        <w:rPr>
          <w:noProof/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96" w:name="_Toc90385126"/>
      <w:bookmarkStart w:id="1297" w:name="_Toc98253959"/>
      <w:bookmarkStart w:id="1298" w:name="_Toc157248211"/>
      <w:bookmarkStart w:id="1299" w:name="_Toc157496580"/>
      <w:bookmarkStart w:id="1300" w:name="_Toc158206119"/>
      <w:bookmarkStart w:id="1301" w:name="_Toc164057804"/>
      <w:bookmarkStart w:id="1302" w:name="_Toc164137154"/>
      <w:bookmarkStart w:id="1303" w:name="_Toc164161314"/>
      <w:bookmarkStart w:id="130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305" w:name="_Toc439170706"/>
      <w:bookmarkStart w:id="1306" w:name="_Toc439172808"/>
      <w:bookmarkStart w:id="1307" w:name="_Toc439173269"/>
      <w:bookmarkStart w:id="1308" w:name="_Toc439238265"/>
      <w:bookmarkStart w:id="1309" w:name="_Toc439252813"/>
      <w:bookmarkStart w:id="1310" w:name="_Toc439323786"/>
      <w:bookmarkStart w:id="1311" w:name="_Toc440357184"/>
      <w:bookmarkStart w:id="1312" w:name="_Toc440359736"/>
      <w:bookmarkStart w:id="1313" w:name="_Toc440632200"/>
      <w:bookmarkStart w:id="1314" w:name="_Toc440876017"/>
      <w:bookmarkStart w:id="1315" w:name="_Toc441131045"/>
      <w:bookmarkStart w:id="1316" w:name="_Toc447269862"/>
      <w:bookmarkStart w:id="1317" w:name="_Toc464120693"/>
      <w:r w:rsidRPr="00D904EF">
        <w:rPr>
          <w:szCs w:val="24"/>
        </w:rPr>
        <w:lastRenderedPageBreak/>
        <w:t>Инструкции по заполнению</w:t>
      </w:r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3.3.10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841A6F" w:rsidRPr="00F647F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817246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5.4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sectPr w:rsidR="00635719" w:rsidRPr="00B86686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36F" w:rsidRDefault="00AD736F">
      <w:pPr>
        <w:spacing w:line="240" w:lineRule="auto"/>
      </w:pPr>
      <w:r>
        <w:separator/>
      </w:r>
    </w:p>
  </w:endnote>
  <w:endnote w:type="continuationSeparator" w:id="0">
    <w:p w:rsidR="00AD736F" w:rsidRDefault="00AD73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252B5" w:rsidRDefault="000252B5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Pr="00F42F3B" w:rsidRDefault="000252B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8"/>
        <w:szCs w:val="18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F42F3B">
      <w:rPr>
        <w:noProof/>
        <w:sz w:val="16"/>
        <w:szCs w:val="16"/>
        <w:lang w:eastAsia="ru-RU"/>
      </w:rPr>
      <w:t>27</w:t>
    </w:r>
    <w:r w:rsidRPr="00FA0376">
      <w:rPr>
        <w:sz w:val="16"/>
        <w:szCs w:val="16"/>
        <w:lang w:eastAsia="ru-RU"/>
      </w:rPr>
      <w:fldChar w:fldCharType="end"/>
    </w:r>
  </w:p>
  <w:p w:rsidR="000252B5" w:rsidRPr="00EE0539" w:rsidRDefault="000252B5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982C2C">
      <w:rPr>
        <w:sz w:val="18"/>
        <w:szCs w:val="18"/>
      </w:rPr>
      <w:t xml:space="preserve">Договора на поставку </w:t>
    </w:r>
    <w:r w:rsidR="00F42F3B" w:rsidRPr="00F42F3B">
      <w:rPr>
        <w:sz w:val="18"/>
        <w:szCs w:val="18"/>
      </w:rPr>
      <w:t>строительных материалов</w:t>
    </w:r>
    <w:r w:rsidRPr="000252B5">
      <w:rPr>
        <w:sz w:val="18"/>
        <w:szCs w:val="18"/>
      </w:rPr>
      <w:t xml:space="preserve"> </w:t>
    </w:r>
    <w:r w:rsidRPr="00982C2C">
      <w:rPr>
        <w:sz w:val="18"/>
        <w:szCs w:val="18"/>
      </w:rPr>
      <w:t>для нужд ПАО «МРСК Центра» (филиала «Тамбовэнерго»)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36F" w:rsidRDefault="00AD736F">
      <w:pPr>
        <w:spacing w:line="240" w:lineRule="auto"/>
      </w:pPr>
      <w:r>
        <w:separator/>
      </w:r>
    </w:p>
  </w:footnote>
  <w:footnote w:type="continuationSeparator" w:id="0">
    <w:p w:rsidR="00AD736F" w:rsidRDefault="00AD736F">
      <w:pPr>
        <w:spacing w:line="240" w:lineRule="auto"/>
      </w:pPr>
      <w:r>
        <w:continuationSeparator/>
      </w:r>
    </w:p>
  </w:footnote>
  <w:footnote w:id="1">
    <w:p w:rsidR="000252B5" w:rsidRDefault="000252B5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Pr="00930031" w:rsidRDefault="000252B5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>
    <w:nsid w:val="340C7D63"/>
    <w:multiLevelType w:val="hybridMultilevel"/>
    <w:tmpl w:val="5B344512"/>
    <w:lvl w:ilvl="0" w:tplc="32B6F464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3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5C2223E"/>
    <w:multiLevelType w:val="hybridMultilevel"/>
    <w:tmpl w:val="C53E5E8A"/>
    <w:lvl w:ilvl="0" w:tplc="FFFFFFFF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FFFFFFFF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4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5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7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8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1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>
    <w:nsid w:val="5E1A4E93"/>
    <w:multiLevelType w:val="hybridMultilevel"/>
    <w:tmpl w:val="37704B6E"/>
    <w:lvl w:ilvl="0" w:tplc="6B2CDDF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CD967F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E8A8F75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20C8FF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FECDFC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774B04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D5A2BB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6B2331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8228CD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3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4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5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6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7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8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2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3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4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5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6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7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8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9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1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1"/>
  </w:num>
  <w:num w:numId="22">
    <w:abstractNumId w:val="128"/>
  </w:num>
  <w:num w:numId="23">
    <w:abstractNumId w:val="99"/>
  </w:num>
  <w:num w:numId="24">
    <w:abstractNumId w:val="130"/>
  </w:num>
  <w:num w:numId="25">
    <w:abstractNumId w:val="118"/>
  </w:num>
  <w:num w:numId="26">
    <w:abstractNumId w:val="109"/>
  </w:num>
  <w:num w:numId="27">
    <w:abstractNumId w:val="75"/>
  </w:num>
  <w:num w:numId="28">
    <w:abstractNumId w:val="98"/>
  </w:num>
  <w:num w:numId="29">
    <w:abstractNumId w:val="131"/>
  </w:num>
  <w:num w:numId="30">
    <w:abstractNumId w:val="93"/>
  </w:num>
  <w:num w:numId="31">
    <w:abstractNumId w:val="94"/>
  </w:num>
  <w:num w:numId="32">
    <w:abstractNumId w:val="116"/>
  </w:num>
  <w:num w:numId="33">
    <w:abstractNumId w:val="134"/>
  </w:num>
  <w:num w:numId="34">
    <w:abstractNumId w:val="120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3"/>
  </w:num>
  <w:num w:numId="44">
    <w:abstractNumId w:val="101"/>
  </w:num>
  <w:num w:numId="45">
    <w:abstractNumId w:val="126"/>
  </w:num>
  <w:num w:numId="46">
    <w:abstractNumId w:val="0"/>
  </w:num>
  <w:num w:numId="47">
    <w:abstractNumId w:val="110"/>
  </w:num>
  <w:num w:numId="48">
    <w:abstractNumId w:val="123"/>
  </w:num>
  <w:num w:numId="49">
    <w:abstractNumId w:val="127"/>
  </w:num>
  <w:num w:numId="50">
    <w:abstractNumId w:val="119"/>
  </w:num>
  <w:num w:numId="51">
    <w:abstractNumId w:val="139"/>
  </w:num>
  <w:num w:numId="52">
    <w:abstractNumId w:val="122"/>
  </w:num>
  <w:num w:numId="53">
    <w:abstractNumId w:val="90"/>
  </w:num>
  <w:num w:numId="54">
    <w:abstractNumId w:val="79"/>
  </w:num>
  <w:num w:numId="55">
    <w:abstractNumId w:val="129"/>
  </w:num>
  <w:num w:numId="56">
    <w:abstractNumId w:val="100"/>
  </w:num>
  <w:num w:numId="57">
    <w:abstractNumId w:val="81"/>
  </w:num>
  <w:num w:numId="58">
    <w:abstractNumId w:val="83"/>
  </w:num>
  <w:num w:numId="59">
    <w:abstractNumId w:val="71"/>
  </w:num>
  <w:num w:numId="60">
    <w:abstractNumId w:val="104"/>
  </w:num>
  <w:num w:numId="61">
    <w:abstractNumId w:val="115"/>
  </w:num>
  <w:num w:numId="62">
    <w:abstractNumId w:val="72"/>
  </w:num>
  <w:num w:numId="63">
    <w:abstractNumId w:val="89"/>
  </w:num>
  <w:num w:numId="64">
    <w:abstractNumId w:val="73"/>
  </w:num>
  <w:num w:numId="65">
    <w:abstractNumId w:val="135"/>
  </w:num>
  <w:num w:numId="66">
    <w:abstractNumId w:val="97"/>
  </w:num>
  <w:num w:numId="67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25"/>
  </w:num>
  <w:num w:numId="69">
    <w:abstractNumId w:val="132"/>
    <w:lvlOverride w:ilvl="0">
      <w:startOverride w:val="1"/>
    </w:lvlOverride>
  </w:num>
  <w:num w:numId="70">
    <w:abstractNumId w:val="76"/>
  </w:num>
  <w:num w:numId="71">
    <w:abstractNumId w:val="137"/>
  </w:num>
  <w:num w:numId="72">
    <w:abstractNumId w:val="85"/>
  </w:num>
  <w:num w:numId="73">
    <w:abstractNumId w:val="112"/>
  </w:num>
  <w:num w:numId="74">
    <w:abstractNumId w:val="96"/>
  </w:num>
  <w:num w:numId="75">
    <w:abstractNumId w:val="114"/>
  </w:num>
  <w:num w:numId="76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7">
    <w:abstractNumId w:val="124"/>
  </w:num>
  <w:num w:numId="78">
    <w:abstractNumId w:val="136"/>
  </w:num>
  <w:num w:numId="79">
    <w:abstractNumId w:val="88"/>
  </w:num>
  <w:num w:numId="80">
    <w:abstractNumId w:val="113"/>
  </w:num>
  <w:num w:numId="81">
    <w:abstractNumId w:val="138"/>
  </w:num>
  <w:num w:numId="82">
    <w:abstractNumId w:val="117"/>
  </w:num>
  <w:num w:numId="83">
    <w:abstractNumId w:val="107"/>
  </w:num>
  <w:num w:numId="84">
    <w:abstractNumId w:val="111"/>
  </w:num>
  <w:num w:numId="85">
    <w:abstractNumId w:val="92"/>
  </w:num>
  <w:num w:numId="86">
    <w:abstractNumId w:val="105"/>
  </w:num>
  <w:num w:numId="87">
    <w:abstractNumId w:val="102"/>
  </w:num>
  <w:num w:numId="88">
    <w:abstractNumId w:val="1"/>
  </w:num>
  <w:num w:numId="89">
    <w:abstractNumId w:val="1"/>
  </w:num>
  <w:num w:numId="90">
    <w:abstractNumId w:val="1"/>
  </w:num>
  <w:num w:numId="91">
    <w:abstractNumId w:val="1"/>
  </w:num>
  <w:num w:numId="92">
    <w:abstractNumId w:val="1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52B5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A4AA3"/>
    <w:rsid w:val="000A545B"/>
    <w:rsid w:val="000A5636"/>
    <w:rsid w:val="000A6857"/>
    <w:rsid w:val="000A7A8E"/>
    <w:rsid w:val="000B19F3"/>
    <w:rsid w:val="000B291A"/>
    <w:rsid w:val="000B2C06"/>
    <w:rsid w:val="000B5D61"/>
    <w:rsid w:val="000C1107"/>
    <w:rsid w:val="000C14F5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03E"/>
    <w:rsid w:val="000E6363"/>
    <w:rsid w:val="000E746F"/>
    <w:rsid w:val="000F0CD3"/>
    <w:rsid w:val="000F1F86"/>
    <w:rsid w:val="000F4365"/>
    <w:rsid w:val="000F4579"/>
    <w:rsid w:val="00104B1E"/>
    <w:rsid w:val="00111C79"/>
    <w:rsid w:val="001124F8"/>
    <w:rsid w:val="0011547D"/>
    <w:rsid w:val="0011726E"/>
    <w:rsid w:val="00123A9F"/>
    <w:rsid w:val="00123C70"/>
    <w:rsid w:val="0012590A"/>
    <w:rsid w:val="0012598D"/>
    <w:rsid w:val="001324A1"/>
    <w:rsid w:val="0013328C"/>
    <w:rsid w:val="00134962"/>
    <w:rsid w:val="00146DD0"/>
    <w:rsid w:val="001519E9"/>
    <w:rsid w:val="00155DAF"/>
    <w:rsid w:val="00157A6B"/>
    <w:rsid w:val="00160F76"/>
    <w:rsid w:val="0016246B"/>
    <w:rsid w:val="00162A8F"/>
    <w:rsid w:val="00162FC1"/>
    <w:rsid w:val="00166CFA"/>
    <w:rsid w:val="00170C72"/>
    <w:rsid w:val="001716DB"/>
    <w:rsid w:val="0018103F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0D04"/>
    <w:rsid w:val="001C325A"/>
    <w:rsid w:val="001C3F34"/>
    <w:rsid w:val="001C53D9"/>
    <w:rsid w:val="001C6EF2"/>
    <w:rsid w:val="001D1162"/>
    <w:rsid w:val="001D6802"/>
    <w:rsid w:val="001E0693"/>
    <w:rsid w:val="001E200B"/>
    <w:rsid w:val="001E3577"/>
    <w:rsid w:val="001E3C7F"/>
    <w:rsid w:val="001E4152"/>
    <w:rsid w:val="001F0956"/>
    <w:rsid w:val="001F15DE"/>
    <w:rsid w:val="001F169D"/>
    <w:rsid w:val="001F34BB"/>
    <w:rsid w:val="001F3569"/>
    <w:rsid w:val="001F5A31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4E5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8743F"/>
    <w:rsid w:val="0029211F"/>
    <w:rsid w:val="002946EF"/>
    <w:rsid w:val="00297FA1"/>
    <w:rsid w:val="002A08A6"/>
    <w:rsid w:val="002A0DBC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1BC"/>
    <w:rsid w:val="002D4BC6"/>
    <w:rsid w:val="002D582B"/>
    <w:rsid w:val="002E135E"/>
    <w:rsid w:val="002E1823"/>
    <w:rsid w:val="002E6387"/>
    <w:rsid w:val="002F3EB0"/>
    <w:rsid w:val="002F7841"/>
    <w:rsid w:val="003032B6"/>
    <w:rsid w:val="00304CD0"/>
    <w:rsid w:val="0031006D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32F6"/>
    <w:rsid w:val="003902C8"/>
    <w:rsid w:val="00391227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4C1B"/>
    <w:rsid w:val="003C090C"/>
    <w:rsid w:val="003C164F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5AFC"/>
    <w:rsid w:val="00425CE3"/>
    <w:rsid w:val="0042632C"/>
    <w:rsid w:val="00426B53"/>
    <w:rsid w:val="004275E1"/>
    <w:rsid w:val="00430C5F"/>
    <w:rsid w:val="004349A2"/>
    <w:rsid w:val="004360F5"/>
    <w:rsid w:val="004406A6"/>
    <w:rsid w:val="00440928"/>
    <w:rsid w:val="00441E01"/>
    <w:rsid w:val="00443E0B"/>
    <w:rsid w:val="00452139"/>
    <w:rsid w:val="004562F3"/>
    <w:rsid w:val="00461F58"/>
    <w:rsid w:val="00462A31"/>
    <w:rsid w:val="00462AAC"/>
    <w:rsid w:val="00464832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335FE"/>
    <w:rsid w:val="00534967"/>
    <w:rsid w:val="00534CB8"/>
    <w:rsid w:val="00534DFA"/>
    <w:rsid w:val="00535237"/>
    <w:rsid w:val="005436EC"/>
    <w:rsid w:val="00546518"/>
    <w:rsid w:val="00546583"/>
    <w:rsid w:val="005535C8"/>
    <w:rsid w:val="00553A57"/>
    <w:rsid w:val="00553B6E"/>
    <w:rsid w:val="00556C74"/>
    <w:rsid w:val="005631D9"/>
    <w:rsid w:val="00570124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BE7"/>
    <w:rsid w:val="00603444"/>
    <w:rsid w:val="0060721D"/>
    <w:rsid w:val="00620D7C"/>
    <w:rsid w:val="00622B69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70F"/>
    <w:rsid w:val="00651B7D"/>
    <w:rsid w:val="00652223"/>
    <w:rsid w:val="006549D5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3CF3"/>
    <w:rsid w:val="006B43A1"/>
    <w:rsid w:val="006B4939"/>
    <w:rsid w:val="006B5525"/>
    <w:rsid w:val="006B7986"/>
    <w:rsid w:val="006C6116"/>
    <w:rsid w:val="006C6F82"/>
    <w:rsid w:val="006D0DE7"/>
    <w:rsid w:val="006D58F3"/>
    <w:rsid w:val="006E10CC"/>
    <w:rsid w:val="006E4AF0"/>
    <w:rsid w:val="006F457F"/>
    <w:rsid w:val="006F5FD5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5522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46B4"/>
    <w:rsid w:val="00905DFC"/>
    <w:rsid w:val="009074F7"/>
    <w:rsid w:val="00907735"/>
    <w:rsid w:val="0091017C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2C2C"/>
    <w:rsid w:val="00983F8A"/>
    <w:rsid w:val="0098480C"/>
    <w:rsid w:val="0098672B"/>
    <w:rsid w:val="00986D6E"/>
    <w:rsid w:val="0099066F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1750"/>
    <w:rsid w:val="00A23E2D"/>
    <w:rsid w:val="00A24167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71624"/>
    <w:rsid w:val="00A72612"/>
    <w:rsid w:val="00A73BFA"/>
    <w:rsid w:val="00A75256"/>
    <w:rsid w:val="00A773C9"/>
    <w:rsid w:val="00A77A16"/>
    <w:rsid w:val="00A805FF"/>
    <w:rsid w:val="00A8505C"/>
    <w:rsid w:val="00A900CC"/>
    <w:rsid w:val="00A92723"/>
    <w:rsid w:val="00A94355"/>
    <w:rsid w:val="00A95FEE"/>
    <w:rsid w:val="00A96E27"/>
    <w:rsid w:val="00AA02AB"/>
    <w:rsid w:val="00AB54F8"/>
    <w:rsid w:val="00AC1995"/>
    <w:rsid w:val="00AC2737"/>
    <w:rsid w:val="00AD3EBC"/>
    <w:rsid w:val="00AD4A9B"/>
    <w:rsid w:val="00AD4F60"/>
    <w:rsid w:val="00AD553C"/>
    <w:rsid w:val="00AD736F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2653"/>
    <w:rsid w:val="00B20653"/>
    <w:rsid w:val="00B21EC0"/>
    <w:rsid w:val="00B22B2F"/>
    <w:rsid w:val="00B24E19"/>
    <w:rsid w:val="00B26A26"/>
    <w:rsid w:val="00B27CCD"/>
    <w:rsid w:val="00B30304"/>
    <w:rsid w:val="00B32859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85AA0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9EE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109A"/>
    <w:rsid w:val="00DB3F27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DF64FC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63D9"/>
    <w:rsid w:val="00EA4F4A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2EFB"/>
    <w:rsid w:val="00EF05C8"/>
    <w:rsid w:val="00EF1559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46"/>
    <w:rsid w:val="00F34760"/>
    <w:rsid w:val="00F34AFC"/>
    <w:rsid w:val="00F40058"/>
    <w:rsid w:val="00F40192"/>
    <w:rsid w:val="00F42D9E"/>
    <w:rsid w:val="00F42F3B"/>
    <w:rsid w:val="00F4488D"/>
    <w:rsid w:val="00F44B29"/>
    <w:rsid w:val="00F463E8"/>
    <w:rsid w:val="00F50823"/>
    <w:rsid w:val="00F5198B"/>
    <w:rsid w:val="00F53BA0"/>
    <w:rsid w:val="00F62C5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681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B00C0"/>
    <w:rsid w:val="00FB1839"/>
    <w:rsid w:val="00FB34FA"/>
    <w:rsid w:val="00FB666F"/>
    <w:rsid w:val="00FB6C72"/>
    <w:rsid w:val="00FB7C04"/>
    <w:rsid w:val="00FC1D5F"/>
    <w:rsid w:val="00FC2A9D"/>
    <w:rsid w:val="00FD0E28"/>
    <w:rsid w:val="00FE0052"/>
    <w:rsid w:val="00FE1CA6"/>
    <w:rsid w:val="00FE239E"/>
    <w:rsid w:val="00FE5731"/>
    <w:rsid w:val="00FE630F"/>
    <w:rsid w:val="00FE6311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7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8.xml"/><Relationship Id="rId39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34" Type="http://schemas.openxmlformats.org/officeDocument/2006/relationships/header" Target="header12.xml"/><Relationship Id="rId42" Type="http://schemas.openxmlformats.org/officeDocument/2006/relationships/hyperlink" Target="consultantplus://offline/ref=86C855FF9931DA9E8282C60C4DADA77D6E3EF501C72B67668DFC4D0EA1y5xAN" TargetMode="External"/><Relationship Id="rId47" Type="http://schemas.openxmlformats.org/officeDocument/2006/relationships/footer" Target="footer11.xml"/><Relationship Id="rId50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eader" Target="header7.xml"/><Relationship Id="rId33" Type="http://schemas.openxmlformats.org/officeDocument/2006/relationships/footer" Target="footer8.xml"/><Relationship Id="rId38" Type="http://schemas.openxmlformats.org/officeDocument/2006/relationships/footer" Target="footer10.xml"/><Relationship Id="rId46" Type="http://schemas.openxmlformats.org/officeDocument/2006/relationships/header" Target="header1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29" Type="http://schemas.openxmlformats.org/officeDocument/2006/relationships/footer" Target="footer7.xml"/><Relationship Id="rId41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eader" Target="header11.xml"/><Relationship Id="rId37" Type="http://schemas.openxmlformats.org/officeDocument/2006/relationships/hyperlink" Target="mailto:doverie@mrsk-1.ru" TargetMode="External"/><Relationship Id="rId40" Type="http://schemas.openxmlformats.org/officeDocument/2006/relationships/hyperlink" Target="consultantplus://offline/ref=86C855FF9931DA9E8282C60C4DADA77D6E3EFB01C62B67668DFC4D0EA1y5xAN" TargetMode="External"/><Relationship Id="rId45" Type="http://schemas.openxmlformats.org/officeDocument/2006/relationships/header" Target="header13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header" Target="header9.xml"/><Relationship Id="rId36" Type="http://schemas.openxmlformats.org/officeDocument/2006/relationships/hyperlink" Target="http://www.rosseti.ru/about/contacts/opinion/" TargetMode="External"/><Relationship Id="rId49" Type="http://schemas.openxmlformats.org/officeDocument/2006/relationships/footer" Target="footer12.xml"/><Relationship Id="rId10" Type="http://schemas.openxmlformats.org/officeDocument/2006/relationships/image" Target="media/image2.png"/><Relationship Id="rId19" Type="http://schemas.openxmlformats.org/officeDocument/2006/relationships/hyperlink" Target="https://etp.rosseti.ru" TargetMode="External"/><Relationship Id="rId31" Type="http://schemas.openxmlformats.org/officeDocument/2006/relationships/header" Target="header10.xml"/><Relationship Id="rId44" Type="http://schemas.openxmlformats.org/officeDocument/2006/relationships/hyperlink" Target="consultantplus://offline/ref=86C855FF9931DA9E8282C60C4DADA77D6D37F30BC926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footer" Target="footer9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7A721-1D81-4E8C-9DEF-32A91710F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80</Pages>
  <Words>24531</Words>
  <Characters>139832</Characters>
  <Application>Microsoft Office Word</Application>
  <DocSecurity>0</DocSecurity>
  <Lines>1165</Lines>
  <Paragraphs>328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164035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Кобелева Елена Юрьевна</cp:lastModifiedBy>
  <cp:revision>39</cp:revision>
  <cp:lastPrinted>2015-12-29T14:27:00Z</cp:lastPrinted>
  <dcterms:created xsi:type="dcterms:W3CDTF">2016-04-01T06:18:00Z</dcterms:created>
  <dcterms:modified xsi:type="dcterms:W3CDTF">2016-10-24T07:33:00Z</dcterms:modified>
</cp:coreProperties>
</file>