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517550" w:rsidRDefault="007556FF" w:rsidP="007556FF">
      <w:pPr>
        <w:pStyle w:val="affffffe"/>
        <w:suppressAutoHyphens/>
        <w:jc w:val="center"/>
        <w:rPr>
          <w:rFonts w:ascii="Helios-Regular" w:hAnsi="Helios-Regular" w:cs="Helios-Regular"/>
          <w:spacing w:val="4"/>
          <w:sz w:val="14"/>
          <w:szCs w:val="14"/>
          <w:lang w:val="en-US"/>
        </w:rPr>
      </w:pPr>
      <w:bookmarkStart w:id="0" w:name="_Ref57322919"/>
      <w:bookmarkStart w:id="1" w:name="_Ref57322917"/>
      <w:bookmarkStart w:id="2" w:name="_Ref57046967"/>
      <w:bookmarkStart w:id="3" w:name="_Ref56251020"/>
      <w:bookmarkStart w:id="4" w:name="_Ref56251018"/>
      <w:bookmarkStart w:id="5" w:name="_Ref55335495"/>
    </w:p>
    <w:p w:rsidR="005B5623" w:rsidRPr="00EA1E4F" w:rsidRDefault="00D63BCB" w:rsidP="005B5623">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1C3172" w:rsidRPr="00041308" w:rsidRDefault="001C3172" w:rsidP="005B5623">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1C3172" w:rsidRPr="00010061" w:rsidRDefault="001C3172" w:rsidP="005B5623">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1C3172" w:rsidRPr="00010061" w:rsidRDefault="001C3172" w:rsidP="005B5623">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1C3172" w:rsidRPr="00E23D27" w:rsidRDefault="001C3172" w:rsidP="005B5623">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5B5623" w:rsidRPr="00EA1E4F">
        <w:rPr>
          <w:noProof/>
          <w:sz w:val="16"/>
          <w:szCs w:val="16"/>
          <w:lang w:eastAsia="ru-RU"/>
        </w:rPr>
        <w:drawing>
          <wp:inline distT="0" distB="0" distL="0" distR="0" wp14:anchorId="0BBBE012" wp14:editId="418FCA96">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5B5623" w:rsidRPr="00EA1E4F">
        <w:rPr>
          <w:noProof/>
          <w:sz w:val="16"/>
          <w:szCs w:val="16"/>
          <w:lang w:eastAsia="ru-RU"/>
        </w:rPr>
        <w:t xml:space="preserve">            </w:t>
      </w:r>
      <w:r w:rsidR="005B5623" w:rsidRPr="00EA1E4F">
        <w:rPr>
          <w:noProof/>
          <w:sz w:val="16"/>
          <w:szCs w:val="16"/>
          <w:lang w:eastAsia="ru-RU"/>
        </w:rPr>
        <w:drawing>
          <wp:inline distT="0" distB="0" distL="0" distR="0" wp14:anchorId="445BB13C" wp14:editId="0CAB3559">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Default="007556FF" w:rsidP="007556FF">
      <w:pPr>
        <w:jc w:val="center"/>
        <w:rPr>
          <w:rFonts w:ascii="Arial" w:hAnsi="Arial" w:cs="Arial"/>
          <w:noProof/>
          <w:sz w:val="18"/>
          <w:szCs w:val="18"/>
        </w:rPr>
      </w:pPr>
    </w:p>
    <w:p w:rsidR="005B5623" w:rsidRPr="005B5623" w:rsidRDefault="005B5623" w:rsidP="007556FF">
      <w:pPr>
        <w:jc w:val="center"/>
        <w:rPr>
          <w:rFonts w:ascii="Arial" w:hAnsi="Arial" w:cs="Arial"/>
          <w:noProof/>
          <w:sz w:val="18"/>
          <w:szCs w:val="18"/>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B5623" w:rsidRDefault="005B5623" w:rsidP="005B5623">
      <w:pPr>
        <w:spacing w:line="240" w:lineRule="auto"/>
        <w:jc w:val="right"/>
        <w:rPr>
          <w:sz w:val="24"/>
          <w:szCs w:val="24"/>
        </w:rPr>
      </w:pPr>
      <w:r>
        <w:rPr>
          <w:sz w:val="24"/>
          <w:szCs w:val="24"/>
        </w:rPr>
        <w:t>Председатель закупочной комиссии -</w:t>
      </w:r>
    </w:p>
    <w:p w:rsidR="005B5623" w:rsidRDefault="005B5623" w:rsidP="005B5623">
      <w:pPr>
        <w:spacing w:line="240" w:lineRule="auto"/>
        <w:jc w:val="right"/>
        <w:rPr>
          <w:sz w:val="24"/>
          <w:szCs w:val="24"/>
        </w:rPr>
      </w:pPr>
      <w:r>
        <w:rPr>
          <w:sz w:val="24"/>
          <w:szCs w:val="24"/>
        </w:rPr>
        <w:t>з</w:t>
      </w:r>
      <w:r w:rsidRPr="003C7995">
        <w:rPr>
          <w:sz w:val="24"/>
          <w:szCs w:val="24"/>
        </w:rPr>
        <w:t>аместител</w:t>
      </w:r>
      <w:r>
        <w:rPr>
          <w:sz w:val="24"/>
          <w:szCs w:val="24"/>
        </w:rPr>
        <w:t>ь</w:t>
      </w:r>
      <w:r w:rsidRPr="003C7995">
        <w:rPr>
          <w:sz w:val="24"/>
          <w:szCs w:val="24"/>
        </w:rPr>
        <w:t xml:space="preserve"> генерального директора</w:t>
      </w:r>
      <w:r>
        <w:rPr>
          <w:sz w:val="24"/>
          <w:szCs w:val="24"/>
        </w:rPr>
        <w:t xml:space="preserve"> -</w:t>
      </w:r>
    </w:p>
    <w:p w:rsidR="005B5623" w:rsidRDefault="005B5623" w:rsidP="005B5623">
      <w:pPr>
        <w:spacing w:line="240" w:lineRule="auto"/>
        <w:jc w:val="right"/>
        <w:rPr>
          <w:sz w:val="24"/>
          <w:szCs w:val="24"/>
        </w:rPr>
      </w:pPr>
      <w:r w:rsidRPr="003C7995">
        <w:rPr>
          <w:sz w:val="24"/>
          <w:szCs w:val="24"/>
        </w:rPr>
        <w:t xml:space="preserve"> </w:t>
      </w:r>
      <w:r>
        <w:rPr>
          <w:sz w:val="24"/>
          <w:szCs w:val="24"/>
        </w:rPr>
        <w:t>директор филиала</w:t>
      </w:r>
      <w:r w:rsidRPr="00C12FA4">
        <w:rPr>
          <w:sz w:val="24"/>
          <w:szCs w:val="24"/>
        </w:rPr>
        <w:t xml:space="preserve"> ПАО «МРСК Центра»</w:t>
      </w:r>
      <w:r>
        <w:rPr>
          <w:sz w:val="24"/>
          <w:szCs w:val="24"/>
        </w:rPr>
        <w:t xml:space="preserve"> - </w:t>
      </w:r>
    </w:p>
    <w:p w:rsidR="005B5623" w:rsidRPr="00C12FA4" w:rsidRDefault="005B5623" w:rsidP="005B5623">
      <w:pPr>
        <w:spacing w:line="240" w:lineRule="auto"/>
        <w:jc w:val="right"/>
        <w:rPr>
          <w:sz w:val="24"/>
          <w:szCs w:val="24"/>
        </w:rPr>
      </w:pPr>
      <w:r>
        <w:rPr>
          <w:sz w:val="24"/>
          <w:szCs w:val="24"/>
        </w:rPr>
        <w:t xml:space="preserve">«Костромаэнерго» </w:t>
      </w:r>
    </w:p>
    <w:p w:rsidR="005B5623" w:rsidRPr="00C12FA4" w:rsidRDefault="005B5623" w:rsidP="005B5623">
      <w:pPr>
        <w:spacing w:line="240" w:lineRule="auto"/>
        <w:jc w:val="right"/>
      </w:pPr>
    </w:p>
    <w:p w:rsidR="005B5623" w:rsidRPr="00C12FA4" w:rsidRDefault="005B5623" w:rsidP="005B5623">
      <w:pPr>
        <w:spacing w:line="240" w:lineRule="auto"/>
        <w:jc w:val="right"/>
        <w:rPr>
          <w:sz w:val="24"/>
          <w:szCs w:val="24"/>
        </w:rPr>
      </w:pPr>
      <w:r w:rsidRPr="00C12FA4">
        <w:rPr>
          <w:sz w:val="24"/>
          <w:szCs w:val="24"/>
        </w:rPr>
        <w:t xml:space="preserve">____________________ </w:t>
      </w:r>
      <w:r>
        <w:rPr>
          <w:sz w:val="24"/>
          <w:szCs w:val="24"/>
        </w:rPr>
        <w:t>А.С</w:t>
      </w:r>
      <w:r w:rsidRPr="00C12FA4">
        <w:rPr>
          <w:sz w:val="24"/>
          <w:szCs w:val="24"/>
        </w:rPr>
        <w:t xml:space="preserve">. </w:t>
      </w:r>
      <w:r>
        <w:rPr>
          <w:sz w:val="24"/>
          <w:szCs w:val="24"/>
        </w:rPr>
        <w:t>Глебов</w:t>
      </w:r>
    </w:p>
    <w:p w:rsidR="005B5623" w:rsidRPr="00C12FA4" w:rsidRDefault="005B5623" w:rsidP="005B5623">
      <w:pPr>
        <w:spacing w:line="240" w:lineRule="auto"/>
        <w:jc w:val="right"/>
        <w:rPr>
          <w:sz w:val="24"/>
          <w:szCs w:val="24"/>
        </w:rPr>
      </w:pPr>
    </w:p>
    <w:p w:rsidR="005B5623" w:rsidRPr="00C12FA4" w:rsidRDefault="005B5623" w:rsidP="005B5623">
      <w:pPr>
        <w:ind w:left="5670" w:firstLine="0"/>
        <w:jc w:val="right"/>
        <w:rPr>
          <w:sz w:val="24"/>
          <w:szCs w:val="24"/>
        </w:rPr>
      </w:pPr>
      <w:r w:rsidRPr="00C12FA4">
        <w:rPr>
          <w:sz w:val="24"/>
          <w:szCs w:val="24"/>
        </w:rPr>
        <w:t xml:space="preserve"> «____» ___________________ 201</w:t>
      </w:r>
      <w:r>
        <w:rPr>
          <w:sz w:val="24"/>
          <w:szCs w:val="24"/>
        </w:rPr>
        <w:t>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72B83">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5B5623">
      <w:pPr>
        <w:spacing w:line="240" w:lineRule="auto"/>
        <w:jc w:val="center"/>
        <w:rPr>
          <w:b/>
          <w:sz w:val="24"/>
          <w:szCs w:val="24"/>
        </w:rPr>
      </w:pPr>
      <w:r w:rsidRPr="00C12FA4">
        <w:rPr>
          <w:b/>
          <w:sz w:val="24"/>
          <w:szCs w:val="24"/>
        </w:rPr>
        <w:t xml:space="preserve">на право </w:t>
      </w:r>
      <w:r w:rsidRPr="005B5623">
        <w:rPr>
          <w:b/>
          <w:sz w:val="24"/>
          <w:szCs w:val="24"/>
        </w:rPr>
        <w:t xml:space="preserve">заключения </w:t>
      </w:r>
      <w:proofErr w:type="gramStart"/>
      <w:r w:rsidR="00366652" w:rsidRPr="005B5623">
        <w:rPr>
          <w:b/>
          <w:sz w:val="24"/>
          <w:szCs w:val="24"/>
        </w:rPr>
        <w:t>Договор</w:t>
      </w:r>
      <w:r w:rsidR="005B5623" w:rsidRPr="005B5623">
        <w:rPr>
          <w:b/>
          <w:sz w:val="24"/>
          <w:szCs w:val="24"/>
        </w:rPr>
        <w:t>а</w:t>
      </w:r>
      <w:proofErr w:type="gramEnd"/>
      <w:r w:rsidR="00366652" w:rsidRPr="005B5623">
        <w:rPr>
          <w:b/>
          <w:sz w:val="24"/>
          <w:szCs w:val="24"/>
        </w:rPr>
        <w:t xml:space="preserve"> на </w:t>
      </w:r>
      <w:r w:rsidR="005B5623" w:rsidRPr="005B5623">
        <w:rPr>
          <w:b/>
          <w:sz w:val="24"/>
          <w:szCs w:val="24"/>
        </w:rPr>
        <w:t xml:space="preserve">выполнение работ «под ключ» по проектированию и строительству/реконструкции ЛЭП 6(10)/0,4 </w:t>
      </w:r>
      <w:proofErr w:type="spellStart"/>
      <w:r w:rsidR="005B5623" w:rsidRPr="005B5623">
        <w:rPr>
          <w:b/>
          <w:sz w:val="24"/>
          <w:szCs w:val="24"/>
        </w:rPr>
        <w:t>кВ</w:t>
      </w:r>
      <w:proofErr w:type="spellEnd"/>
      <w:r w:rsidR="005B5623" w:rsidRPr="005B5623">
        <w:rPr>
          <w:b/>
          <w:sz w:val="24"/>
          <w:szCs w:val="24"/>
        </w:rPr>
        <w:t xml:space="preserve"> для присоединения Здание Чухломского межмуниципального отдела УМВД России по Костромской области, расположенного по адресу: г. Чухлома, ул. Липовая, д.17</w:t>
      </w:r>
      <w:r w:rsidR="00366652" w:rsidRPr="005B5623">
        <w:rPr>
          <w:b/>
          <w:sz w:val="24"/>
          <w:szCs w:val="24"/>
        </w:rPr>
        <w:t xml:space="preserve"> для нужд ПАО «МРСК Центра»</w:t>
      </w:r>
      <w:r w:rsidR="007556FF" w:rsidRPr="005B5623">
        <w:rPr>
          <w:b/>
          <w:sz w:val="24"/>
          <w:szCs w:val="24"/>
        </w:rPr>
        <w:t xml:space="preserve"> (филиал</w:t>
      </w:r>
      <w:r w:rsidR="005B5623" w:rsidRPr="005B5623">
        <w:rPr>
          <w:b/>
          <w:sz w:val="24"/>
          <w:szCs w:val="24"/>
        </w:rPr>
        <w:t>а «Костромаэнерго»</w:t>
      </w:r>
      <w:r w:rsidR="007556FF" w:rsidRPr="005B5623">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B5623">
        <w:rPr>
          <w:sz w:val="24"/>
          <w:szCs w:val="24"/>
        </w:rPr>
        <w:t>Кострома</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500385">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500385">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500385">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500385">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bookmarkStart w:id="6" w:name="_GoBack"/>
      <w:bookmarkEnd w:id="6"/>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500385">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500385">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500385">
        <w:rPr>
          <w:noProof/>
        </w:rPr>
        <w:t>8</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500385">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500385">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500385">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500385">
        <w:rPr>
          <w:noProof/>
        </w:rPr>
        <w:t>11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500385">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500385">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500385">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500385">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500385">
        <w:rPr>
          <w:noProof/>
        </w:rPr>
        <w:t>31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500385">
        <w:rPr>
          <w:noProof/>
        </w:rPr>
        <w:t>32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500385">
        <w:rPr>
          <w:noProof/>
        </w:rPr>
        <w:t>32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500385">
        <w:rPr>
          <w:noProof/>
        </w:rPr>
        <w:t>34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500385">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500385">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500385">
        <w:rPr>
          <w:noProof/>
        </w:rPr>
        <w:t>37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500385">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500385">
        <w:rPr>
          <w:noProof/>
        </w:rPr>
        <w:t>39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500385">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500385">
        <w:rPr>
          <w:noProof/>
        </w:rPr>
        <w:t>41</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500385">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500385">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500385">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500385">
        <w:rPr>
          <w:noProof/>
        </w:rPr>
        <w:t>42</w:t>
      </w:r>
      <w:r w:rsidR="00C55095">
        <w:rPr>
          <w:noProof/>
        </w:rPr>
        <w:fldChar w:fldCharType="end"/>
      </w:r>
    </w:p>
    <w:p w:rsidR="003E5788" w:rsidRDefault="003E578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500385">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500385">
        <w:rPr>
          <w:noProof/>
        </w:rPr>
        <w:t>43</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500385">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500385">
        <w:rPr>
          <w:noProof/>
        </w:rPr>
        <w:t>49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500385">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500385">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500385">
        <w:rPr>
          <w:noProof/>
        </w:rPr>
        <w:t>56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500385">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500385">
        <w:rPr>
          <w:noProof/>
        </w:rPr>
        <w:t>60</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500385">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500385">
        <w:rPr>
          <w:noProof/>
        </w:rPr>
        <w:t>69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500385">
        <w:rPr>
          <w:noProof/>
        </w:rPr>
        <w:t>71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500385">
        <w:rPr>
          <w:noProof/>
        </w:rPr>
        <w:t>73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500385">
        <w:rPr>
          <w:noProof/>
        </w:rPr>
        <w:t>76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500385">
        <w:rPr>
          <w:noProof/>
        </w:rPr>
        <w:t>78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500385">
        <w:rPr>
          <w:noProof/>
        </w:rPr>
        <w:t>83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500385">
        <w:rPr>
          <w:noProof/>
        </w:rPr>
        <w:t>87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500385">
        <w:rPr>
          <w:noProof/>
        </w:rPr>
        <w:t>90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500385">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500385">
        <w:rPr>
          <w:noProof/>
        </w:rPr>
        <w:t>94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500385">
        <w:rPr>
          <w:noProof/>
        </w:rPr>
        <w:t>96</w:t>
      </w:r>
      <w:r w:rsidR="00C55095">
        <w:rPr>
          <w:noProof/>
        </w:rPr>
        <w:fldChar w:fldCharType="end"/>
      </w:r>
    </w:p>
    <w:p w:rsidR="00717F60" w:rsidRPr="00E71A48" w:rsidRDefault="00C5509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98589568"/>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98589569"/>
      <w:bookmarkEnd w:id="9"/>
      <w:r w:rsidRPr="00E71A48">
        <w:t>Общие сведения о процедуре запроса предложений</w:t>
      </w:r>
      <w:bookmarkEnd w:id="10"/>
    </w:p>
    <w:p w:rsidR="005B75A6" w:rsidRPr="005B5623" w:rsidRDefault="005B562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 w:val="24"/>
          <w:szCs w:val="24"/>
        </w:rPr>
        <w:t xml:space="preserve">филиал </w:t>
      </w:r>
      <w:r w:rsidRPr="007556FF">
        <w:rPr>
          <w:iCs/>
          <w:sz w:val="24"/>
          <w:szCs w:val="24"/>
        </w:rPr>
        <w:t xml:space="preserve">ПАО «МРСК </w:t>
      </w:r>
      <w:r w:rsidRPr="00702B2C">
        <w:rPr>
          <w:iCs/>
          <w:sz w:val="24"/>
          <w:szCs w:val="24"/>
        </w:rPr>
        <w:t>Центра»</w:t>
      </w:r>
      <w:r>
        <w:rPr>
          <w:iCs/>
          <w:sz w:val="24"/>
          <w:szCs w:val="24"/>
        </w:rPr>
        <w:t xml:space="preserve"> - «Костромаэнерго»</w:t>
      </w:r>
      <w:r w:rsidRPr="00702B2C">
        <w:rPr>
          <w:iCs/>
          <w:sz w:val="24"/>
          <w:szCs w:val="24"/>
        </w:rPr>
        <w:t xml:space="preserve"> (далее – Заказчик или Организатор) (почтовый адрес:</w:t>
      </w:r>
      <w:proofErr w:type="gramEnd"/>
      <w:r w:rsidRPr="00702B2C">
        <w:rPr>
          <w:iCs/>
          <w:sz w:val="24"/>
          <w:szCs w:val="24"/>
        </w:rPr>
        <w:t xml:space="preserve"> </w:t>
      </w:r>
      <w:r w:rsidRPr="00D80A5F">
        <w:rPr>
          <w:iCs/>
          <w:sz w:val="24"/>
          <w:szCs w:val="24"/>
        </w:rPr>
        <w:t>РФ, 156961, г. Кострома, проспект Мира, 53</w:t>
      </w:r>
      <w:r w:rsidRPr="00382A07">
        <w:rPr>
          <w:iCs/>
          <w:sz w:val="24"/>
          <w:szCs w:val="24"/>
        </w:rPr>
        <w:t xml:space="preserve">, </w:t>
      </w:r>
      <w:r>
        <w:rPr>
          <w:iCs/>
          <w:sz w:val="24"/>
          <w:szCs w:val="24"/>
        </w:rPr>
        <w:t>с</w:t>
      </w:r>
      <w:r w:rsidRPr="00702B2C">
        <w:rPr>
          <w:iCs/>
          <w:sz w:val="24"/>
          <w:szCs w:val="24"/>
        </w:rPr>
        <w:t xml:space="preserve">екретарь Закупочной комиссии </w:t>
      </w:r>
      <w:r>
        <w:rPr>
          <w:iCs/>
          <w:sz w:val="24"/>
          <w:szCs w:val="24"/>
        </w:rPr>
        <w:t xml:space="preserve">и </w:t>
      </w:r>
      <w:r w:rsidRPr="00702B2C">
        <w:rPr>
          <w:iCs/>
          <w:sz w:val="24"/>
          <w:szCs w:val="24"/>
        </w:rPr>
        <w:t xml:space="preserve">ответственное лицо – </w:t>
      </w:r>
      <w:r>
        <w:rPr>
          <w:iCs/>
          <w:sz w:val="24"/>
          <w:szCs w:val="24"/>
        </w:rPr>
        <w:t>специалист 2-й категории отдела</w:t>
      </w:r>
      <w:r w:rsidRPr="00702B2C">
        <w:rPr>
          <w:iCs/>
          <w:sz w:val="24"/>
          <w:szCs w:val="24"/>
        </w:rPr>
        <w:t xml:space="preserve"> закупочной деятельности </w:t>
      </w:r>
      <w:r>
        <w:rPr>
          <w:iCs/>
          <w:sz w:val="24"/>
          <w:szCs w:val="24"/>
        </w:rPr>
        <w:t xml:space="preserve">филиала </w:t>
      </w:r>
      <w:r w:rsidRPr="00702B2C">
        <w:rPr>
          <w:iCs/>
          <w:sz w:val="24"/>
          <w:szCs w:val="24"/>
        </w:rPr>
        <w:t>ПАО «МРСК Центра»</w:t>
      </w:r>
      <w:r>
        <w:rPr>
          <w:iCs/>
          <w:sz w:val="24"/>
          <w:szCs w:val="24"/>
        </w:rPr>
        <w:t xml:space="preserve"> - «Костромаэнерго»</w:t>
      </w:r>
      <w:r w:rsidRPr="00702B2C">
        <w:rPr>
          <w:iCs/>
          <w:sz w:val="24"/>
          <w:szCs w:val="24"/>
        </w:rPr>
        <w:t xml:space="preserve"> </w:t>
      </w:r>
      <w:r>
        <w:rPr>
          <w:iCs/>
          <w:sz w:val="24"/>
          <w:szCs w:val="24"/>
        </w:rPr>
        <w:t>Скворцова Т.С., контактный</w:t>
      </w:r>
      <w:r w:rsidRPr="00702B2C">
        <w:rPr>
          <w:iCs/>
          <w:sz w:val="24"/>
          <w:szCs w:val="24"/>
        </w:rPr>
        <w:t xml:space="preserve"> теле</w:t>
      </w:r>
      <w:r>
        <w:rPr>
          <w:iCs/>
          <w:sz w:val="24"/>
          <w:szCs w:val="24"/>
        </w:rPr>
        <w:t>фон</w:t>
      </w:r>
      <w:r w:rsidRPr="00702B2C">
        <w:rPr>
          <w:iCs/>
          <w:sz w:val="24"/>
          <w:szCs w:val="24"/>
        </w:rPr>
        <w:t>: (49</w:t>
      </w:r>
      <w:r>
        <w:rPr>
          <w:iCs/>
          <w:sz w:val="24"/>
          <w:szCs w:val="24"/>
        </w:rPr>
        <w:t>42</w:t>
      </w:r>
      <w:r w:rsidRPr="00702B2C">
        <w:rPr>
          <w:iCs/>
          <w:sz w:val="24"/>
          <w:szCs w:val="24"/>
        </w:rPr>
        <w:t xml:space="preserve">) </w:t>
      </w:r>
      <w:r>
        <w:rPr>
          <w:iCs/>
          <w:sz w:val="24"/>
          <w:szCs w:val="24"/>
        </w:rPr>
        <w:t>396-055</w:t>
      </w:r>
      <w:r w:rsidRPr="00702B2C">
        <w:rPr>
          <w:iCs/>
          <w:sz w:val="24"/>
          <w:szCs w:val="24"/>
        </w:rPr>
        <w:t>,</w:t>
      </w:r>
      <w:r>
        <w:rPr>
          <w:iCs/>
          <w:sz w:val="24"/>
          <w:szCs w:val="24"/>
        </w:rPr>
        <w:t xml:space="preserve"> </w:t>
      </w:r>
      <w:r>
        <w:rPr>
          <w:sz w:val="24"/>
          <w:szCs w:val="24"/>
        </w:rPr>
        <w:t xml:space="preserve">адрес электронной почты: </w:t>
      </w:r>
      <w:proofErr w:type="spellStart"/>
      <w:r w:rsidRPr="00E947C9">
        <w:rPr>
          <w:rStyle w:val="a7"/>
          <w:lang w:val="en-US"/>
        </w:rPr>
        <w:t>Skvortsova</w:t>
      </w:r>
      <w:proofErr w:type="spellEnd"/>
      <w:r w:rsidRPr="00E947C9">
        <w:rPr>
          <w:rStyle w:val="a7"/>
        </w:rPr>
        <w:t>.</w:t>
      </w:r>
      <w:r w:rsidRPr="00E947C9">
        <w:rPr>
          <w:rStyle w:val="a7"/>
          <w:lang w:val="en-US"/>
        </w:rPr>
        <w:t>TS</w:t>
      </w:r>
      <w:r w:rsidRPr="00E947C9">
        <w:rPr>
          <w:rStyle w:val="a7"/>
        </w:rPr>
        <w:t>@</w:t>
      </w:r>
      <w:proofErr w:type="spellStart"/>
      <w:r w:rsidRPr="00E947C9">
        <w:rPr>
          <w:rStyle w:val="a7"/>
          <w:lang w:val="en-US"/>
        </w:rPr>
        <w:t>mrsk</w:t>
      </w:r>
      <w:proofErr w:type="spellEnd"/>
      <w:r w:rsidRPr="00E947C9">
        <w:rPr>
          <w:rStyle w:val="a7"/>
        </w:rPr>
        <w:t>-1.</w:t>
      </w:r>
      <w:proofErr w:type="spellStart"/>
      <w:r w:rsidRPr="00E947C9">
        <w:rPr>
          <w:rStyle w:val="a7"/>
          <w:lang w:val="en-US"/>
        </w:rPr>
        <w:t>ru</w:t>
      </w:r>
      <w:proofErr w:type="spellEnd"/>
      <w:r w:rsidR="00862664" w:rsidRPr="00862664">
        <w:rPr>
          <w:sz w:val="24"/>
          <w:szCs w:val="24"/>
        </w:rPr>
        <w:t xml:space="preserve"> </w:t>
      </w:r>
      <w:r w:rsidR="004B5EB3" w:rsidRPr="00862664">
        <w:rPr>
          <w:iCs/>
          <w:sz w:val="24"/>
          <w:szCs w:val="24"/>
        </w:rPr>
        <w:t>Извещени</w:t>
      </w:r>
      <w:r w:rsidR="00717F60" w:rsidRPr="00862664">
        <w:rPr>
          <w:iCs/>
          <w:sz w:val="24"/>
          <w:szCs w:val="24"/>
        </w:rPr>
        <w:t>ем</w:t>
      </w:r>
      <w:r w:rsidR="00717F60" w:rsidRPr="00862664">
        <w:rPr>
          <w:sz w:val="24"/>
          <w:szCs w:val="24"/>
        </w:rPr>
        <w:t xml:space="preserve"> о проведении открытого </w:t>
      </w:r>
      <w:r w:rsidR="00717F60" w:rsidRPr="00862664">
        <w:rPr>
          <w:iCs/>
          <w:sz w:val="24"/>
          <w:szCs w:val="24"/>
        </w:rPr>
        <w:t>запроса предложений</w:t>
      </w:r>
      <w:r w:rsidR="00717F60" w:rsidRPr="00862664">
        <w:rPr>
          <w:sz w:val="24"/>
          <w:szCs w:val="24"/>
        </w:rPr>
        <w:t xml:space="preserve">, </w:t>
      </w:r>
      <w:r w:rsidR="00717F60" w:rsidRPr="00D91F08">
        <w:rPr>
          <w:sz w:val="24"/>
          <w:szCs w:val="24"/>
        </w:rPr>
        <w:t xml:space="preserve">опубликованным </w:t>
      </w:r>
      <w:r w:rsidR="00717F60" w:rsidRPr="00D91F08">
        <w:rPr>
          <w:b/>
          <w:sz w:val="24"/>
          <w:szCs w:val="24"/>
        </w:rPr>
        <w:t>«</w:t>
      </w:r>
      <w:r w:rsidRPr="00D91F08">
        <w:rPr>
          <w:b/>
          <w:sz w:val="24"/>
          <w:szCs w:val="24"/>
        </w:rPr>
        <w:t>0</w:t>
      </w:r>
      <w:r w:rsidR="00D91F08" w:rsidRPr="00D91F08">
        <w:rPr>
          <w:b/>
          <w:sz w:val="24"/>
          <w:szCs w:val="24"/>
        </w:rPr>
        <w:t>9</w:t>
      </w:r>
      <w:r w:rsidR="00717F60" w:rsidRPr="00D91F08">
        <w:rPr>
          <w:b/>
          <w:sz w:val="24"/>
          <w:szCs w:val="24"/>
        </w:rPr>
        <w:t xml:space="preserve">» </w:t>
      </w:r>
      <w:r w:rsidRPr="00D91F08">
        <w:rPr>
          <w:b/>
          <w:sz w:val="24"/>
          <w:szCs w:val="24"/>
        </w:rPr>
        <w:t>апреля</w:t>
      </w:r>
      <w:r w:rsidR="00717F60" w:rsidRPr="00D91F08">
        <w:rPr>
          <w:b/>
          <w:sz w:val="24"/>
          <w:szCs w:val="24"/>
        </w:rPr>
        <w:t xml:space="preserve"> </w:t>
      </w:r>
      <w:r w:rsidR="00972B83" w:rsidRPr="00D91F08">
        <w:rPr>
          <w:b/>
          <w:sz w:val="24"/>
          <w:szCs w:val="24"/>
        </w:rPr>
        <w:t>2018</w:t>
      </w:r>
      <w:r w:rsidR="00717F60" w:rsidRPr="00D91F08">
        <w:rPr>
          <w:b/>
          <w:sz w:val="24"/>
          <w:szCs w:val="24"/>
        </w:rPr>
        <w:t xml:space="preserve"> г.</w:t>
      </w:r>
      <w:r w:rsidR="00717F60" w:rsidRPr="00D91F08">
        <w:rPr>
          <w:sz w:val="24"/>
          <w:szCs w:val="24"/>
        </w:rPr>
        <w:t xml:space="preserve"> на</w:t>
      </w:r>
      <w:r w:rsidR="00717F60" w:rsidRPr="00862664">
        <w:rPr>
          <w:sz w:val="24"/>
          <w:szCs w:val="24"/>
        </w:rPr>
        <w:t xml:space="preserve">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00717F60"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EE380A">
        <w:fldChar w:fldCharType="begin"/>
      </w:r>
      <w:r w:rsidR="00EE380A">
        <w:instrText xml:space="preserve"> REF _Ref440269836 \r \h  \* MERGEFORMAT </w:instrText>
      </w:r>
      <w:r w:rsidR="00EE380A">
        <w:fldChar w:fldCharType="separate"/>
      </w:r>
      <w:r w:rsidR="00646563" w:rsidRPr="00646563">
        <w:rPr>
          <w:sz w:val="24"/>
          <w:szCs w:val="24"/>
        </w:rPr>
        <w:t>1.1.2</w:t>
      </w:r>
      <w:r w:rsidR="00EE380A">
        <w:fldChar w:fldCharType="end"/>
      </w:r>
      <w:r w:rsidR="00702B2C" w:rsidRPr="00862664">
        <w:rPr>
          <w:sz w:val="24"/>
          <w:szCs w:val="24"/>
        </w:rPr>
        <w:t xml:space="preserve"> настоящей Документации, </w:t>
      </w:r>
      <w:r w:rsidR="009A7733" w:rsidRPr="00862664">
        <w:rPr>
          <w:iCs/>
          <w:sz w:val="24"/>
          <w:szCs w:val="24"/>
        </w:rPr>
        <w:t xml:space="preserve"> </w:t>
      </w:r>
      <w:r w:rsidR="00717F60" w:rsidRPr="00862664">
        <w:rPr>
          <w:iCs/>
          <w:sz w:val="24"/>
          <w:szCs w:val="24"/>
        </w:rPr>
        <w:t>приг</w:t>
      </w:r>
      <w:r w:rsidR="00717F60"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5B5623">
        <w:rPr>
          <w:sz w:val="24"/>
          <w:szCs w:val="24"/>
        </w:rPr>
        <w:t>предпринимателей)</w:t>
      </w:r>
      <w:r w:rsidR="00DC6125" w:rsidRPr="005B5623">
        <w:rPr>
          <w:sz w:val="24"/>
          <w:szCs w:val="24"/>
        </w:rPr>
        <w:t xml:space="preserve"> (далее - Участники)</w:t>
      </w:r>
      <w:r w:rsidR="009D7F01" w:rsidRPr="005B5623">
        <w:rPr>
          <w:sz w:val="24"/>
          <w:szCs w:val="24"/>
        </w:rPr>
        <w:t xml:space="preserve"> </w:t>
      </w:r>
      <w:r w:rsidR="004B5EB3" w:rsidRPr="005B5623">
        <w:rPr>
          <w:sz w:val="24"/>
          <w:szCs w:val="24"/>
        </w:rPr>
        <w:t>к участию в процедуре О</w:t>
      </w:r>
      <w:r w:rsidR="00717F60" w:rsidRPr="005B5623">
        <w:rPr>
          <w:sz w:val="24"/>
          <w:szCs w:val="24"/>
        </w:rPr>
        <w:t xml:space="preserve">ткрытого запроса предложений (далее – запрос предложений) </w:t>
      </w:r>
      <w:bookmarkEnd w:id="11"/>
      <w:r w:rsidR="004B5EB3" w:rsidRPr="005B5623">
        <w:rPr>
          <w:sz w:val="24"/>
          <w:szCs w:val="24"/>
        </w:rPr>
        <w:t xml:space="preserve">на право заключения </w:t>
      </w:r>
      <w:r w:rsidR="00366652" w:rsidRPr="005B5623">
        <w:rPr>
          <w:sz w:val="24"/>
          <w:szCs w:val="24"/>
        </w:rPr>
        <w:t>Договор</w:t>
      </w:r>
      <w:r w:rsidRPr="005B5623">
        <w:rPr>
          <w:sz w:val="24"/>
          <w:szCs w:val="24"/>
        </w:rPr>
        <w:t>а</w:t>
      </w:r>
      <w:r w:rsidR="00366652" w:rsidRPr="005B5623">
        <w:rPr>
          <w:sz w:val="24"/>
          <w:szCs w:val="24"/>
        </w:rPr>
        <w:t xml:space="preserve"> на </w:t>
      </w:r>
      <w:r w:rsidRPr="005B5623">
        <w:rPr>
          <w:sz w:val="24"/>
          <w:szCs w:val="24"/>
        </w:rPr>
        <w:t xml:space="preserve">выполнение работ «под ключ» по проектированию и строительству/реконструкции ЛЭП 6(10)/0,4 </w:t>
      </w:r>
      <w:proofErr w:type="spellStart"/>
      <w:r w:rsidRPr="005B5623">
        <w:rPr>
          <w:sz w:val="24"/>
          <w:szCs w:val="24"/>
        </w:rPr>
        <w:t>кВ</w:t>
      </w:r>
      <w:proofErr w:type="spellEnd"/>
      <w:r w:rsidRPr="005B5623">
        <w:rPr>
          <w:sz w:val="24"/>
          <w:szCs w:val="24"/>
        </w:rPr>
        <w:t xml:space="preserve"> для присоединения Здание Чухломского межмуниципального отдела УМВД России по Костромской области, расположенного по адресу: г. Чухлома, ул. </w:t>
      </w:r>
      <w:proofErr w:type="gramStart"/>
      <w:r w:rsidRPr="005B5623">
        <w:rPr>
          <w:sz w:val="24"/>
          <w:szCs w:val="24"/>
        </w:rPr>
        <w:t>Липовая, д.17</w:t>
      </w:r>
      <w:r w:rsidR="00366652" w:rsidRPr="005B5623">
        <w:rPr>
          <w:sz w:val="24"/>
          <w:szCs w:val="24"/>
        </w:rPr>
        <w:t xml:space="preserve"> для нужд ПАО «МРСК Центра»</w:t>
      </w:r>
      <w:r w:rsidR="00702B2C" w:rsidRPr="005B5623">
        <w:rPr>
          <w:sz w:val="24"/>
          <w:szCs w:val="24"/>
        </w:rPr>
        <w:t xml:space="preserve"> </w:t>
      </w:r>
      <w:r w:rsidRPr="005B5623">
        <w:rPr>
          <w:sz w:val="24"/>
          <w:szCs w:val="24"/>
        </w:rPr>
        <w:t>(филиала</w:t>
      </w:r>
      <w:r w:rsidR="00862664" w:rsidRPr="005B5623">
        <w:rPr>
          <w:sz w:val="24"/>
          <w:szCs w:val="24"/>
        </w:rPr>
        <w:t xml:space="preserve"> «Костромаэнерго», расположенного по адресу:</w:t>
      </w:r>
      <w:proofErr w:type="gramEnd"/>
      <w:r w:rsidR="00862664" w:rsidRPr="005B5623">
        <w:rPr>
          <w:sz w:val="24"/>
          <w:szCs w:val="24"/>
        </w:rPr>
        <w:t xml:space="preserve"> </w:t>
      </w:r>
      <w:proofErr w:type="gramStart"/>
      <w:r w:rsidR="00862664" w:rsidRPr="005B5623">
        <w:rPr>
          <w:sz w:val="24"/>
          <w:szCs w:val="24"/>
        </w:rPr>
        <w:t>РФ, 156961,</w:t>
      </w:r>
      <w:r w:rsidRPr="005B5623">
        <w:rPr>
          <w:sz w:val="24"/>
          <w:szCs w:val="24"/>
        </w:rPr>
        <w:t xml:space="preserve"> г. Кострома, проспект Мира, 53</w:t>
      </w:r>
      <w:r w:rsidR="00862664" w:rsidRPr="005B5623">
        <w:rPr>
          <w:sz w:val="24"/>
          <w:szCs w:val="24"/>
        </w:rPr>
        <w:t>)</w:t>
      </w:r>
      <w:r w:rsidR="00717F60" w:rsidRPr="005B5623">
        <w:rPr>
          <w:sz w:val="24"/>
          <w:szCs w:val="24"/>
        </w:rPr>
        <w:t>.</w:t>
      </w:r>
      <w:bookmarkEnd w:id="12"/>
      <w:bookmarkEnd w:id="13"/>
      <w:bookmarkEnd w:id="14"/>
      <w:proofErr w:type="gramEnd"/>
    </w:p>
    <w:p w:rsidR="00717F60" w:rsidRPr="005B562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5B5623">
        <w:rPr>
          <w:sz w:val="24"/>
          <w:szCs w:val="24"/>
        </w:rPr>
        <w:t xml:space="preserve">» </w:t>
      </w:r>
      <w:hyperlink r:id="rId19" w:history="1">
        <w:r w:rsidR="00702B2C" w:rsidRPr="005B5623">
          <w:rPr>
            <w:rStyle w:val="a7"/>
            <w:sz w:val="24"/>
            <w:szCs w:val="24"/>
          </w:rPr>
          <w:t>www.b2b-mrsk.ru</w:t>
        </w:r>
      </w:hyperlink>
      <w:r w:rsidR="00702B2C" w:rsidRPr="005B5623">
        <w:rPr>
          <w:sz w:val="24"/>
          <w:szCs w:val="24"/>
        </w:rPr>
        <w:t xml:space="preserve"> (далее — ЭТП)</w:t>
      </w:r>
      <w:r w:rsidR="005B75A6" w:rsidRPr="005B5623">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5B5623">
        <w:rPr>
          <w:sz w:val="24"/>
          <w:szCs w:val="24"/>
        </w:rPr>
        <w:t>Договор</w:t>
      </w:r>
      <w:r w:rsidR="005B5623">
        <w:rPr>
          <w:sz w:val="24"/>
          <w:szCs w:val="24"/>
        </w:rPr>
        <w:t>а</w:t>
      </w:r>
      <w:r w:rsidR="00A40714" w:rsidRPr="005B5623">
        <w:rPr>
          <w:sz w:val="24"/>
          <w:szCs w:val="24"/>
        </w:rPr>
        <w:t xml:space="preserve"> </w:t>
      </w:r>
      <w:r w:rsidR="00366652" w:rsidRPr="005B5623">
        <w:rPr>
          <w:sz w:val="24"/>
          <w:szCs w:val="24"/>
        </w:rPr>
        <w:t xml:space="preserve">на </w:t>
      </w:r>
      <w:r w:rsidR="005B5623" w:rsidRPr="005B5623">
        <w:rPr>
          <w:sz w:val="24"/>
          <w:szCs w:val="24"/>
        </w:rPr>
        <w:t xml:space="preserve">выполнение работ «под ключ» по проектированию и строительству/реконструкции ЛЭП 6(10)/0,4 </w:t>
      </w:r>
      <w:proofErr w:type="spellStart"/>
      <w:r w:rsidR="005B5623" w:rsidRPr="005B5623">
        <w:rPr>
          <w:sz w:val="24"/>
          <w:szCs w:val="24"/>
        </w:rPr>
        <w:t>кВ</w:t>
      </w:r>
      <w:proofErr w:type="spellEnd"/>
      <w:r w:rsidR="005B5623" w:rsidRPr="005B5623">
        <w:rPr>
          <w:sz w:val="24"/>
          <w:szCs w:val="24"/>
        </w:rPr>
        <w:t xml:space="preserve"> для присоединения Здание Чухломского межмуниципального отдела УМВД России по Костромской области, расположенного по адресу: г. Чухлома, ул. Липовая, д.17</w:t>
      </w:r>
      <w:r w:rsidR="00366652" w:rsidRPr="005B5623">
        <w:rPr>
          <w:sz w:val="24"/>
          <w:szCs w:val="24"/>
        </w:rPr>
        <w:t xml:space="preserve"> для нужд ПАО «МРСК Центра»</w:t>
      </w:r>
      <w:r w:rsidR="00702B2C" w:rsidRPr="005B5623">
        <w:rPr>
          <w:sz w:val="24"/>
          <w:szCs w:val="24"/>
        </w:rPr>
        <w:t xml:space="preserve"> (филиал</w:t>
      </w:r>
      <w:r w:rsidR="005B5623" w:rsidRPr="005B5623">
        <w:rPr>
          <w:sz w:val="24"/>
          <w:szCs w:val="24"/>
        </w:rPr>
        <w:t>а</w:t>
      </w:r>
      <w:r w:rsidR="00702B2C" w:rsidRPr="005B5623">
        <w:rPr>
          <w:sz w:val="24"/>
          <w:szCs w:val="24"/>
        </w:rPr>
        <w:t xml:space="preserve"> «Костромаэнерго)</w:t>
      </w:r>
      <w:bookmarkEnd w:id="18"/>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5B5623">
        <w:rPr>
          <w:sz w:val="24"/>
          <w:szCs w:val="24"/>
        </w:rPr>
        <w:t xml:space="preserve">лотов: </w:t>
      </w:r>
      <w:r w:rsidRPr="005B5623">
        <w:rPr>
          <w:b/>
          <w:sz w:val="24"/>
          <w:szCs w:val="24"/>
        </w:rPr>
        <w:t>1 (один)</w:t>
      </w:r>
      <w:r w:rsidRPr="005B5623">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CF0D4F">
        <w:rPr>
          <w:b/>
          <w:sz w:val="24"/>
          <w:szCs w:val="24"/>
        </w:rPr>
        <w:t>до 30 ноября 2018 г</w:t>
      </w:r>
      <w:r w:rsidR="00717F60" w:rsidRPr="00E71A48">
        <w:rPr>
          <w:sz w:val="24"/>
          <w:szCs w:val="24"/>
        </w:rPr>
        <w:t>.</w:t>
      </w:r>
      <w:bookmarkEnd w:id="20"/>
    </w:p>
    <w:p w:rsidR="008D2928" w:rsidRPr="00CF0D4F"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Выполнение работ</w:t>
      </w:r>
      <w:r w:rsidR="00366652" w:rsidRPr="00366652">
        <w:rPr>
          <w:sz w:val="24"/>
          <w:szCs w:val="24"/>
        </w:rPr>
        <w:t xml:space="preserve"> Участником будет </w:t>
      </w:r>
      <w:r w:rsidR="00366652" w:rsidRPr="00CF0D4F">
        <w:rPr>
          <w:sz w:val="24"/>
          <w:szCs w:val="24"/>
        </w:rPr>
        <w:t xml:space="preserve">осуществляться </w:t>
      </w:r>
      <w:r w:rsidR="005B47BD" w:rsidRPr="00CF0D4F">
        <w:rPr>
          <w:b/>
          <w:sz w:val="24"/>
          <w:szCs w:val="24"/>
        </w:rPr>
        <w:t>на объектах</w:t>
      </w:r>
      <w:r w:rsidR="00D00D5E" w:rsidRPr="00CF0D4F">
        <w:rPr>
          <w:b/>
          <w:sz w:val="24"/>
          <w:szCs w:val="24"/>
        </w:rPr>
        <w:t>, указанны</w:t>
      </w:r>
      <w:r w:rsidR="005B47BD" w:rsidRPr="00CF0D4F">
        <w:rPr>
          <w:b/>
          <w:sz w:val="24"/>
          <w:szCs w:val="24"/>
        </w:rPr>
        <w:t>х</w:t>
      </w:r>
      <w:r w:rsidR="00D00D5E" w:rsidRPr="00CF0D4F">
        <w:rPr>
          <w:b/>
          <w:sz w:val="24"/>
          <w:szCs w:val="24"/>
        </w:rPr>
        <w:t xml:space="preserve"> в Приложении №1 настоящей Документации</w:t>
      </w:r>
      <w:r w:rsidR="00366652" w:rsidRPr="00CF0D4F">
        <w:rPr>
          <w:sz w:val="24"/>
          <w:szCs w:val="24"/>
        </w:rPr>
        <w:t>.</w:t>
      </w:r>
      <w:bookmarkEnd w:id="21"/>
    </w:p>
    <w:p w:rsidR="00717F60" w:rsidRPr="00CF0D4F"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w:t>
      </w:r>
      <w:r w:rsidR="00BE644E" w:rsidRPr="00CF0D4F">
        <w:rPr>
          <w:sz w:val="24"/>
          <w:szCs w:val="24"/>
        </w:rPr>
        <w:t>фактуры.</w:t>
      </w:r>
      <w:bookmarkEnd w:id="22"/>
      <w:r w:rsidR="00CF674D" w:rsidRPr="00CF0D4F">
        <w:rPr>
          <w:iCs/>
          <w:sz w:val="24"/>
          <w:szCs w:val="24"/>
        </w:rPr>
        <w:t xml:space="preserve"> В случае</w:t>
      </w:r>
      <w:proofErr w:type="gramStart"/>
      <w:r w:rsidR="00CF674D" w:rsidRPr="00CF0D4F">
        <w:rPr>
          <w:iCs/>
          <w:sz w:val="24"/>
          <w:szCs w:val="24"/>
        </w:rPr>
        <w:t>,</w:t>
      </w:r>
      <w:proofErr w:type="gramEnd"/>
      <w:r w:rsidR="00CF674D" w:rsidRPr="00CF0D4F">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w:t>
      </w:r>
      <w:r w:rsidRPr="00E71A48">
        <w:rPr>
          <w:iCs/>
          <w:sz w:val="24"/>
          <w:szCs w:val="24"/>
        </w:rPr>
        <w:lastRenderedPageBreak/>
        <w:t xml:space="preserve">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646563">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646563">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646563">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646563">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646563" w:rsidRPr="00646563">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646563" w:rsidRPr="00646563">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CF0D4F">
        <w:rPr>
          <w:sz w:val="24"/>
          <w:szCs w:val="24"/>
        </w:rPr>
        <w:t>ом</w:t>
      </w:r>
      <w:r w:rsidRPr="00AC6F87">
        <w:rPr>
          <w:sz w:val="24"/>
          <w:szCs w:val="24"/>
        </w:rPr>
        <w:t xml:space="preserve"> задани</w:t>
      </w:r>
      <w:r w:rsidR="00CF0D4F">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646563" w:rsidRPr="00646563">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646563" w:rsidRPr="00646563">
        <w:rPr>
          <w:sz w:val="24"/>
          <w:szCs w:val="24"/>
        </w:rPr>
        <w:t>1.1.7</w:t>
      </w:r>
      <w:r w:rsidR="00EE380A">
        <w:fldChar w:fldCharType="end"/>
      </w:r>
      <w:r w:rsidRPr="002D7FEE">
        <w:rPr>
          <w:sz w:val="24"/>
          <w:szCs w:val="24"/>
        </w:rPr>
        <w:t xml:space="preserve"> настоящей Документации.</w:t>
      </w:r>
    </w:p>
    <w:p w:rsidR="00717F60" w:rsidRPr="001C3172" w:rsidRDefault="002A47D1" w:rsidP="001C317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646563" w:rsidRPr="00646563">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646563" w:rsidRPr="00646563">
        <w:rPr>
          <w:sz w:val="24"/>
          <w:szCs w:val="24"/>
        </w:rPr>
        <w:t>1.1.7</w:t>
      </w:r>
      <w:r w:rsidR="00EE380A">
        <w:fldChar w:fldCharType="end"/>
      </w:r>
      <w:r w:rsidRPr="002D7FEE">
        <w:rPr>
          <w:sz w:val="24"/>
          <w:szCs w:val="24"/>
        </w:rPr>
        <w:t>.</w:t>
      </w:r>
      <w:bookmarkEnd w:id="23"/>
      <w:bookmarkEnd w:id="24"/>
      <w:bookmarkEnd w:id="25"/>
      <w:bookmarkEnd w:id="26"/>
    </w:p>
    <w:p w:rsidR="00717F60" w:rsidRPr="002D7FEE"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98589570"/>
      <w:r w:rsidRPr="002D7FEE">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646563" w:rsidRPr="00646563">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98589571"/>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646563" w:rsidRPr="00646563">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646563" w:rsidRPr="0064656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646563" w:rsidRPr="0064656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98589572"/>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lastRenderedPageBreak/>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646563" w:rsidRPr="00646563">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646563" w:rsidRPr="00646563">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98589573"/>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w:t>
      </w:r>
      <w:r w:rsidRPr="00E71A48">
        <w:rPr>
          <w:sz w:val="24"/>
          <w:szCs w:val="24"/>
        </w:rPr>
        <w:lastRenderedPageBreak/>
        <w:t xml:space="preserve">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646563" w:rsidRPr="00646563">
        <w:rPr>
          <w:sz w:val="24"/>
          <w:szCs w:val="24"/>
        </w:rPr>
        <w:t>3.3.11</w:t>
      </w:r>
      <w:r w:rsidR="00EE380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9574"/>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5402"/>
      <w:bookmarkStart w:id="65" w:name="_Toc471830410"/>
      <w:bookmarkStart w:id="66"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646563">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5403"/>
      <w:bookmarkStart w:id="78" w:name="_Toc471830411"/>
      <w:bookmarkStart w:id="79"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646563" w:rsidRPr="00646563">
        <w:rPr>
          <w:b w:val="0"/>
          <w:szCs w:val="24"/>
        </w:rPr>
        <w:t>3.3</w:t>
      </w:r>
      <w:r w:rsidR="00EE380A">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5404"/>
      <w:bookmarkStart w:id="91" w:name="_Toc471830412"/>
      <w:bookmarkStart w:id="92"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646563" w:rsidRPr="00646563">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5405"/>
      <w:bookmarkStart w:id="104" w:name="_Toc471830413"/>
      <w:bookmarkStart w:id="105"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646563" w:rsidRPr="00646563">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646563" w:rsidRPr="00646563">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646563" w:rsidRPr="00646563">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646563">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w:t>
      </w:r>
      <w:r w:rsidR="00AE556B" w:rsidRPr="00AE556B">
        <w:rPr>
          <w:b w:val="0"/>
          <w:szCs w:val="24"/>
        </w:rPr>
        <w:lastRenderedPageBreak/>
        <w:t xml:space="preserve">(подраздел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646563">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5406"/>
      <w:bookmarkStart w:id="117" w:name="_Toc471830414"/>
      <w:bookmarkStart w:id="118"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646563">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5407"/>
      <w:bookmarkStart w:id="130" w:name="_Toc471830415"/>
      <w:bookmarkStart w:id="131"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646563">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646563">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98589581"/>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98589582"/>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5410"/>
      <w:bookmarkStart w:id="155" w:name="_Toc471830418"/>
      <w:bookmarkStart w:id="156"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5411"/>
      <w:bookmarkStart w:id="173" w:name="_Toc471830419"/>
      <w:bookmarkStart w:id="174"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646563">
        <w:rPr>
          <w:b w:val="0"/>
        </w:rPr>
        <w:t>5.6</w:t>
      </w:r>
      <w:r w:rsidR="00C55095">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5412"/>
      <w:bookmarkStart w:id="191" w:name="_Toc471830420"/>
      <w:bookmarkStart w:id="192"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98589586"/>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5414"/>
      <w:bookmarkStart w:id="209" w:name="_Toc471830422"/>
      <w:bookmarkStart w:id="210"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646563">
        <w:rPr>
          <w:b w:val="0"/>
        </w:rPr>
        <w:t>2.2.3</w:t>
      </w:r>
      <w:r w:rsidR="00C55095">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5415"/>
      <w:bookmarkStart w:id="226" w:name="_Toc471830423"/>
      <w:bookmarkStart w:id="227"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5416"/>
      <w:bookmarkStart w:id="244" w:name="_Toc471830424"/>
      <w:bookmarkStart w:id="245" w:name="_Toc498589589"/>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393E49" w:rsidRPr="00F31976" w:rsidRDefault="00393E49" w:rsidP="00393E49">
      <w:pPr>
        <w:pStyle w:val="2"/>
        <w:tabs>
          <w:tab w:val="clear" w:pos="1700"/>
          <w:tab w:val="left" w:pos="567"/>
        </w:tabs>
        <w:spacing w:line="264" w:lineRule="auto"/>
        <w:rPr>
          <w:bCs w:val="0"/>
        </w:rPr>
      </w:pPr>
      <w:bookmarkStart w:id="250" w:name="_Toc469470557"/>
      <w:bookmarkStart w:id="251" w:name="_Toc471830425"/>
      <w:bookmarkStart w:id="252" w:name="_Toc498589590"/>
      <w:r w:rsidRPr="00F31976">
        <w:rPr>
          <w:bCs w:val="0"/>
        </w:rPr>
        <w:t>Дополнительные условия, включаемые в проект договора</w:t>
      </w:r>
      <w:bookmarkEnd w:id="250"/>
      <w:bookmarkEnd w:id="251"/>
      <w:bookmarkEnd w:id="252"/>
    </w:p>
    <w:p w:rsidR="00393E49" w:rsidRPr="00F31976" w:rsidRDefault="00393E49" w:rsidP="00393E49">
      <w:pPr>
        <w:pStyle w:val="3"/>
        <w:ind w:left="0" w:firstLine="709"/>
        <w:jc w:val="both"/>
        <w:rPr>
          <w:b w:val="0"/>
        </w:rPr>
      </w:pPr>
      <w:bookmarkStart w:id="253" w:name="_Toc469470558"/>
      <w:bookmarkStart w:id="254" w:name="_Toc471830426"/>
      <w:bookmarkStart w:id="255"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646563">
        <w:rPr>
          <w:b w:val="0"/>
        </w:rPr>
        <w:t>2.3.3</w:t>
      </w:r>
      <w:r w:rsidR="00C55095">
        <w:rPr>
          <w:b w:val="0"/>
        </w:rPr>
        <w:fldChar w:fldCharType="end"/>
      </w:r>
      <w:r w:rsidRPr="00F31976">
        <w:rPr>
          <w:b w:val="0"/>
        </w:rPr>
        <w:t>).</w:t>
      </w:r>
      <w:bookmarkEnd w:id="253"/>
      <w:bookmarkEnd w:id="254"/>
      <w:bookmarkEnd w:id="255"/>
    </w:p>
    <w:p w:rsidR="00393E49" w:rsidRPr="00F31976" w:rsidRDefault="00393E49" w:rsidP="00393E49">
      <w:pPr>
        <w:pStyle w:val="3"/>
        <w:ind w:left="0" w:firstLine="709"/>
        <w:jc w:val="both"/>
        <w:rPr>
          <w:b w:val="0"/>
          <w:szCs w:val="24"/>
        </w:rPr>
      </w:pPr>
      <w:bookmarkStart w:id="256" w:name="_Toc469470559"/>
      <w:bookmarkStart w:id="257" w:name="_Toc471830427"/>
      <w:bookmarkStart w:id="258"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6"/>
      <w:bookmarkEnd w:id="257"/>
      <w:bookmarkEnd w:id="258"/>
    </w:p>
    <w:p w:rsidR="00393E49" w:rsidRPr="00F31976" w:rsidRDefault="00393E49" w:rsidP="00393E49">
      <w:pPr>
        <w:pStyle w:val="3"/>
        <w:ind w:left="0" w:firstLine="709"/>
        <w:jc w:val="both"/>
        <w:rPr>
          <w:b w:val="0"/>
          <w:szCs w:val="24"/>
        </w:rPr>
      </w:pPr>
      <w:bookmarkStart w:id="259" w:name="_Ref469470272"/>
      <w:bookmarkStart w:id="260" w:name="_Toc469470560"/>
      <w:bookmarkStart w:id="261" w:name="_Toc471830428"/>
      <w:bookmarkStart w:id="262" w:name="_Toc498589593"/>
      <w:r w:rsidRPr="00F31976">
        <w:rPr>
          <w:b w:val="0"/>
        </w:rPr>
        <w:t>Дополнительные</w:t>
      </w:r>
      <w:r w:rsidRPr="00F31976">
        <w:rPr>
          <w:b w:val="0"/>
          <w:szCs w:val="24"/>
        </w:rPr>
        <w:t xml:space="preserve"> условия:</w:t>
      </w:r>
      <w:bookmarkEnd w:id="259"/>
      <w:bookmarkEnd w:id="260"/>
      <w:bookmarkEnd w:id="261"/>
      <w:bookmarkEnd w:id="262"/>
    </w:p>
    <w:p w:rsidR="00393E49" w:rsidRPr="00F31976" w:rsidRDefault="00393E49" w:rsidP="00393E49">
      <w:pPr>
        <w:pStyle w:val="3"/>
        <w:numPr>
          <w:ilvl w:val="0"/>
          <w:numId w:val="0"/>
        </w:numPr>
        <w:ind w:firstLine="709"/>
        <w:jc w:val="both"/>
        <w:rPr>
          <w:b w:val="0"/>
          <w:szCs w:val="24"/>
        </w:rPr>
      </w:pPr>
      <w:bookmarkStart w:id="263" w:name="_Toc469470561"/>
      <w:bookmarkStart w:id="264" w:name="_Toc471830429"/>
      <w:bookmarkStart w:id="265"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3"/>
      <w:bookmarkEnd w:id="264"/>
      <w:bookmarkEnd w:id="265"/>
    </w:p>
    <w:p w:rsidR="00393E49" w:rsidRPr="00F31976" w:rsidRDefault="00393E49" w:rsidP="00393E49">
      <w:pPr>
        <w:pStyle w:val="3"/>
        <w:numPr>
          <w:ilvl w:val="0"/>
          <w:numId w:val="0"/>
        </w:numPr>
        <w:ind w:firstLine="709"/>
        <w:jc w:val="both"/>
        <w:rPr>
          <w:b w:val="0"/>
          <w:szCs w:val="24"/>
        </w:rPr>
      </w:pPr>
      <w:bookmarkStart w:id="266" w:name="_Toc469470562"/>
      <w:bookmarkStart w:id="267" w:name="_Toc471830430"/>
      <w:bookmarkStart w:id="268"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6"/>
      <w:bookmarkEnd w:id="267"/>
      <w:bookmarkEnd w:id="268"/>
    </w:p>
    <w:p w:rsidR="00393E49" w:rsidRPr="00F31976" w:rsidRDefault="00393E49" w:rsidP="00393E49">
      <w:pPr>
        <w:pStyle w:val="3"/>
        <w:numPr>
          <w:ilvl w:val="0"/>
          <w:numId w:val="0"/>
        </w:numPr>
        <w:ind w:firstLine="709"/>
        <w:jc w:val="both"/>
        <w:rPr>
          <w:b w:val="0"/>
          <w:szCs w:val="24"/>
        </w:rPr>
      </w:pPr>
      <w:bookmarkStart w:id="269" w:name="_Toc469470563"/>
      <w:bookmarkStart w:id="270" w:name="_Toc471830431"/>
      <w:bookmarkStart w:id="271"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9"/>
      <w:bookmarkEnd w:id="270"/>
      <w:bookmarkEnd w:id="271"/>
    </w:p>
    <w:p w:rsidR="00393E49" w:rsidRPr="007E5B28" w:rsidRDefault="00393E49" w:rsidP="00393E49">
      <w:pPr>
        <w:pStyle w:val="3"/>
        <w:numPr>
          <w:ilvl w:val="0"/>
          <w:numId w:val="0"/>
        </w:numPr>
        <w:ind w:firstLine="709"/>
        <w:jc w:val="both"/>
        <w:rPr>
          <w:b w:val="0"/>
          <w:szCs w:val="24"/>
        </w:rPr>
      </w:pPr>
      <w:bookmarkStart w:id="272" w:name="_Toc469470564"/>
      <w:bookmarkStart w:id="273" w:name="_Toc471830432"/>
      <w:bookmarkStart w:id="274"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2"/>
      <w:bookmarkEnd w:id="273"/>
      <w:bookmarkEnd w:id="27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5" w:name="_Ref303711222"/>
      <w:bookmarkStart w:id="276" w:name="_Ref311232052"/>
      <w:bookmarkStart w:id="277"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5"/>
      <w:r w:rsidR="00D51A0B" w:rsidRPr="00E71A48">
        <w:rPr>
          <w:szCs w:val="24"/>
        </w:rPr>
        <w:t>Заявок</w:t>
      </w:r>
      <w:bookmarkEnd w:id="276"/>
      <w:bookmarkEnd w:id="277"/>
    </w:p>
    <w:p w:rsidR="00717F60" w:rsidRPr="00E71A48" w:rsidRDefault="00717F60" w:rsidP="00E71A48">
      <w:pPr>
        <w:pStyle w:val="2"/>
        <w:tabs>
          <w:tab w:val="clear" w:pos="1700"/>
          <w:tab w:val="left" w:pos="567"/>
        </w:tabs>
        <w:spacing w:line="264" w:lineRule="auto"/>
      </w:pPr>
      <w:bookmarkStart w:id="278" w:name="_Toc498589599"/>
      <w:r w:rsidRPr="00E71A48">
        <w:t xml:space="preserve">Общий порядок проведения </w:t>
      </w:r>
      <w:r w:rsidR="00440928" w:rsidRPr="00E71A48">
        <w:t>З</w:t>
      </w:r>
      <w:r w:rsidRPr="00E71A48">
        <w:t>апроса предложений</w:t>
      </w:r>
      <w:bookmarkEnd w:id="278"/>
    </w:p>
    <w:p w:rsidR="00717F60" w:rsidRPr="00E71A48" w:rsidRDefault="00717F60" w:rsidP="00953802">
      <w:pPr>
        <w:pStyle w:val="3"/>
        <w:rPr>
          <w:bCs w:val="0"/>
          <w:szCs w:val="24"/>
        </w:rPr>
      </w:pPr>
      <w:bookmarkStart w:id="279" w:name="_Toc439323688"/>
      <w:bookmarkStart w:id="280" w:name="_Toc440361322"/>
      <w:bookmarkStart w:id="281" w:name="_Toc440376077"/>
      <w:bookmarkStart w:id="282" w:name="_Toc440376204"/>
      <w:bookmarkStart w:id="283" w:name="_Toc440382469"/>
      <w:bookmarkStart w:id="284" w:name="_Toc440447139"/>
      <w:bookmarkStart w:id="285" w:name="_Toc440620819"/>
      <w:bookmarkStart w:id="286" w:name="_Toc440631454"/>
      <w:bookmarkStart w:id="287" w:name="_Toc440875694"/>
      <w:bookmarkStart w:id="288" w:name="_Toc441131718"/>
      <w:bookmarkStart w:id="289" w:name="_Toc465865159"/>
      <w:bookmarkStart w:id="290" w:name="_Toc468975419"/>
      <w:bookmarkStart w:id="291" w:name="_Toc471830435"/>
      <w:bookmarkStart w:id="292" w:name="_Toc498589600"/>
      <w:r w:rsidRPr="00E71A48">
        <w:rPr>
          <w:szCs w:val="24"/>
        </w:rPr>
        <w:t>Запрос</w:t>
      </w:r>
      <w:r w:rsidRPr="00E71A48">
        <w:rPr>
          <w:bCs w:val="0"/>
          <w:szCs w:val="24"/>
        </w:rPr>
        <w:t xml:space="preserve"> предложений проводится в следующем порядке:</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646563" w:rsidRPr="00646563">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646563" w:rsidRPr="00646563">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28_922829174"/>
      <w:bookmarkEnd w:id="29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646563" w:rsidRPr="00646563">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646563" w:rsidRPr="00646563">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2_922829174"/>
      <w:bookmarkEnd w:id="29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646563">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4_922829174"/>
      <w:bookmarkEnd w:id="29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646563" w:rsidRPr="00646563">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6" w:name="__RefNumPara__836_922829174"/>
      <w:bookmarkEnd w:id="29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646563" w:rsidRPr="00646563">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646563">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646563" w:rsidRPr="00646563">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646563" w:rsidRPr="00646563">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7" w:name="_Toc439323689"/>
      <w:bookmarkStart w:id="298" w:name="_Toc440361323"/>
      <w:bookmarkStart w:id="299" w:name="_Toc440376078"/>
      <w:bookmarkStart w:id="300" w:name="_Toc440376205"/>
      <w:bookmarkStart w:id="301" w:name="_Toc440382470"/>
      <w:bookmarkStart w:id="302" w:name="_Toc440447140"/>
      <w:bookmarkStart w:id="303" w:name="_Toc440620820"/>
      <w:bookmarkStart w:id="304" w:name="_Toc440631455"/>
      <w:bookmarkStart w:id="305" w:name="_Toc440875695"/>
      <w:bookmarkStart w:id="306" w:name="_Toc441131719"/>
      <w:bookmarkStart w:id="307" w:name="_Toc465865160"/>
      <w:bookmarkStart w:id="308" w:name="_Toc468975420"/>
      <w:bookmarkStart w:id="309" w:name="_Toc471830436"/>
      <w:bookmarkStart w:id="310"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1" w:name="_Ref303250835"/>
      <w:bookmarkStart w:id="312" w:name="_Ref305973033"/>
      <w:bookmarkStart w:id="313" w:name="_Toc498589602"/>
      <w:bookmarkStart w:id="31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1"/>
      <w:r w:rsidRPr="00E71A48">
        <w:t xml:space="preserve"> по запросу предложений</w:t>
      </w:r>
      <w:bookmarkEnd w:id="312"/>
      <w:bookmarkEnd w:id="31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646563" w:rsidRPr="00646563">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5" w:name="__RefNumPara__444_922829174"/>
      <w:bookmarkStart w:id="316" w:name="_Ref191386216"/>
      <w:bookmarkStart w:id="317" w:name="_Ref305973147"/>
      <w:bookmarkStart w:id="318" w:name="_Toc498589603"/>
      <w:bookmarkEnd w:id="314"/>
      <w:bookmarkEnd w:id="315"/>
      <w:r w:rsidRPr="00E71A48">
        <w:t xml:space="preserve">Подготовка </w:t>
      </w:r>
      <w:bookmarkEnd w:id="316"/>
      <w:r w:rsidRPr="00E71A48">
        <w:t>Заявок</w:t>
      </w:r>
      <w:bookmarkEnd w:id="317"/>
      <w:bookmarkEnd w:id="318"/>
    </w:p>
    <w:p w:rsidR="00717F60" w:rsidRPr="00E71A48" w:rsidRDefault="00717F60" w:rsidP="00E71A48">
      <w:pPr>
        <w:pStyle w:val="3"/>
        <w:spacing w:line="264" w:lineRule="auto"/>
        <w:rPr>
          <w:szCs w:val="24"/>
        </w:rPr>
      </w:pPr>
      <w:bookmarkStart w:id="319" w:name="_Ref306114638"/>
      <w:bookmarkStart w:id="320" w:name="_Toc440361326"/>
      <w:bookmarkStart w:id="321" w:name="_Toc440376081"/>
      <w:bookmarkStart w:id="322" w:name="_Toc440376208"/>
      <w:bookmarkStart w:id="323" w:name="_Toc440382473"/>
      <w:bookmarkStart w:id="324" w:name="_Toc440447143"/>
      <w:bookmarkStart w:id="325" w:name="_Toc440620823"/>
      <w:bookmarkStart w:id="326" w:name="_Toc440631458"/>
      <w:bookmarkStart w:id="327" w:name="_Toc440875698"/>
      <w:bookmarkStart w:id="328" w:name="_Toc441131722"/>
      <w:bookmarkStart w:id="329" w:name="_Toc465865163"/>
      <w:bookmarkStart w:id="330" w:name="_Toc468975423"/>
      <w:bookmarkStart w:id="331" w:name="_Toc471830439"/>
      <w:bookmarkStart w:id="332" w:name="_Toc498589604"/>
      <w:r w:rsidRPr="00E71A48">
        <w:rPr>
          <w:szCs w:val="24"/>
        </w:rPr>
        <w:t xml:space="preserve">Общие требования к </w:t>
      </w:r>
      <w:r w:rsidR="004B5EB3" w:rsidRPr="00E71A48">
        <w:rPr>
          <w:szCs w:val="24"/>
        </w:rPr>
        <w:t>Заявк</w:t>
      </w:r>
      <w:r w:rsidRPr="00E71A48">
        <w:rPr>
          <w:szCs w:val="24"/>
        </w:rPr>
        <w:t>е</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3"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3"/>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646563">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646563">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646563">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646563">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646563">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646563" w:rsidRPr="00646563">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646563">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4"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4"/>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646563" w:rsidRPr="00646563">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646563" w:rsidRPr="00646563">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646563" w:rsidRPr="00646563">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646563" w:rsidRPr="00646563">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646563">
        <w:rPr>
          <w:bCs w:val="0"/>
          <w:sz w:val="24"/>
          <w:szCs w:val="24"/>
        </w:rPr>
        <w:t>5.3</w:t>
      </w:r>
      <w:r w:rsidR="00C55095">
        <w:rPr>
          <w:bCs w:val="0"/>
          <w:sz w:val="24"/>
          <w:szCs w:val="24"/>
        </w:rPr>
        <w:fldChar w:fldCharType="end"/>
      </w:r>
      <w:r w:rsidRPr="00E71A48">
        <w:rPr>
          <w:bCs w:val="0"/>
          <w:spacing w:val="-1"/>
          <w:sz w:val="24"/>
          <w:szCs w:val="24"/>
        </w:rPr>
        <w:t>)</w:t>
      </w:r>
      <w:r w:rsidR="00E97866">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646563">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646563">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646563">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646563">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646563" w:rsidRPr="00646563">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w:t>
      </w:r>
      <w:r w:rsidRPr="00577EC9">
        <w:rPr>
          <w:sz w:val="24"/>
          <w:szCs w:val="24"/>
        </w:rPr>
        <w:lastRenderedPageBreak/>
        <w:t xml:space="preserve">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646563">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646563" w:rsidRPr="00646563">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646563" w:rsidRPr="00646563">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646563" w:rsidRPr="00646563">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646563" w:rsidRPr="00646563">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646563" w:rsidRPr="00646563">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646563" w:rsidRPr="00646563">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646563" w:rsidRPr="00646563">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646563" w:rsidRPr="00646563">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646563" w:rsidRPr="00646563">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646563" w:rsidRPr="00646563">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646563">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646563" w:rsidRPr="00646563">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646563" w:rsidRPr="0064656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646563" w:rsidRPr="0064656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55279015"/>
      <w:bookmarkStart w:id="337"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6"/>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8"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7"/>
      <w:bookmarkEnd w:id="338"/>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lastRenderedPageBreak/>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646563" w:rsidRPr="00646563">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646563" w:rsidRPr="00646563">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646563" w:rsidRPr="00646563">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646563" w:rsidRPr="00646563">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9" w:name="_Ref115076752"/>
      <w:bookmarkStart w:id="340" w:name="_Ref191386109"/>
      <w:bookmarkStart w:id="341" w:name="_Ref191386419"/>
      <w:bookmarkStart w:id="342" w:name="_Toc440361327"/>
      <w:bookmarkStart w:id="343" w:name="_Toc440376082"/>
      <w:bookmarkStart w:id="344" w:name="_Toc440376209"/>
      <w:bookmarkStart w:id="345" w:name="_Toc440382474"/>
      <w:bookmarkStart w:id="346" w:name="_Toc440447144"/>
      <w:bookmarkStart w:id="347" w:name="_Toc440620824"/>
      <w:bookmarkStart w:id="348" w:name="_Toc440631459"/>
      <w:bookmarkStart w:id="349" w:name="_Toc440875699"/>
      <w:bookmarkStart w:id="350" w:name="_Toc441131723"/>
      <w:bookmarkStart w:id="351" w:name="_Toc465865164"/>
      <w:bookmarkStart w:id="352" w:name="_Toc468975424"/>
      <w:bookmarkStart w:id="353" w:name="_Toc471830440"/>
      <w:bookmarkStart w:id="354"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9"/>
      <w:bookmarkEnd w:id="340"/>
      <w:bookmarkEnd w:id="341"/>
      <w:r w:rsidRPr="00E71A48">
        <w:rPr>
          <w:szCs w:val="24"/>
        </w:rPr>
        <w:t>ЭТП</w:t>
      </w:r>
      <w:bookmarkEnd w:id="342"/>
      <w:bookmarkEnd w:id="343"/>
      <w:bookmarkEnd w:id="344"/>
      <w:bookmarkEnd w:id="345"/>
      <w:bookmarkEnd w:id="346"/>
      <w:bookmarkEnd w:id="347"/>
      <w:bookmarkEnd w:id="348"/>
      <w:bookmarkEnd w:id="349"/>
      <w:bookmarkEnd w:id="350"/>
      <w:bookmarkEnd w:id="351"/>
      <w:bookmarkEnd w:id="352"/>
      <w:bookmarkEnd w:id="353"/>
      <w:bookmarkEnd w:id="35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5" w:name="_Ref115076807"/>
      <w:bookmarkStart w:id="356" w:name="_Toc440361328"/>
      <w:bookmarkStart w:id="357" w:name="_Toc440376083"/>
      <w:bookmarkStart w:id="358" w:name="_Toc440376210"/>
      <w:bookmarkStart w:id="359" w:name="_Toc440382475"/>
      <w:bookmarkStart w:id="360" w:name="_Toc440447145"/>
      <w:bookmarkStart w:id="361" w:name="_Toc440620825"/>
      <w:bookmarkStart w:id="362" w:name="_Toc440631460"/>
      <w:bookmarkStart w:id="363" w:name="_Toc440875700"/>
      <w:bookmarkStart w:id="364" w:name="_Toc441131724"/>
      <w:bookmarkStart w:id="365" w:name="_Toc465865165"/>
      <w:bookmarkStart w:id="366" w:name="_Toc468975425"/>
      <w:bookmarkStart w:id="367" w:name="_Toc471830441"/>
      <w:bookmarkStart w:id="368"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9"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646563" w:rsidRPr="0064656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646563" w:rsidRPr="0064656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9"/>
    </w:p>
    <w:p w:rsidR="00717F60" w:rsidRPr="002D7FEE" w:rsidRDefault="00717F60" w:rsidP="00E71A48">
      <w:pPr>
        <w:pStyle w:val="3"/>
        <w:spacing w:line="264" w:lineRule="auto"/>
        <w:rPr>
          <w:szCs w:val="24"/>
        </w:rPr>
      </w:pPr>
      <w:bookmarkStart w:id="370" w:name="_Ref306008743"/>
      <w:bookmarkStart w:id="371" w:name="_Toc440361329"/>
      <w:bookmarkStart w:id="372" w:name="_Toc440376084"/>
      <w:bookmarkStart w:id="373" w:name="_Toc440376211"/>
      <w:bookmarkStart w:id="374" w:name="_Toc440382476"/>
      <w:bookmarkStart w:id="375" w:name="_Toc440447146"/>
      <w:bookmarkStart w:id="376" w:name="_Toc440620826"/>
      <w:bookmarkStart w:id="377" w:name="_Toc440631461"/>
      <w:bookmarkStart w:id="378" w:name="_Toc440875701"/>
      <w:bookmarkStart w:id="379" w:name="_Toc441131725"/>
      <w:bookmarkStart w:id="380" w:name="_Toc465865166"/>
      <w:bookmarkStart w:id="381" w:name="_Toc468975426"/>
      <w:bookmarkStart w:id="382" w:name="_Toc471830442"/>
      <w:bookmarkStart w:id="383"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4"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5" w:name="_Toc440361330"/>
      <w:bookmarkStart w:id="386" w:name="_Toc440376085"/>
      <w:bookmarkStart w:id="387" w:name="_Toc440376212"/>
      <w:bookmarkStart w:id="388" w:name="_Toc440382477"/>
      <w:bookmarkStart w:id="389" w:name="_Toc440447147"/>
      <w:bookmarkStart w:id="390" w:name="_Toc440620827"/>
      <w:bookmarkStart w:id="391" w:name="_Toc440631462"/>
      <w:bookmarkStart w:id="392" w:name="_Toc440875702"/>
      <w:bookmarkStart w:id="393" w:name="_Toc441131726"/>
      <w:bookmarkStart w:id="394" w:name="_Toc465865167"/>
      <w:bookmarkStart w:id="395" w:name="_Toc468975427"/>
      <w:bookmarkStart w:id="396" w:name="_Toc471830443"/>
      <w:bookmarkStart w:id="397" w:name="_Toc498589608"/>
      <w:r w:rsidRPr="00E71A48">
        <w:rPr>
          <w:szCs w:val="24"/>
        </w:rPr>
        <w:t xml:space="preserve">Требования к языку </w:t>
      </w:r>
      <w:r w:rsidR="004B5EB3" w:rsidRPr="00E71A48">
        <w:rPr>
          <w:szCs w:val="24"/>
        </w:rPr>
        <w:t>Заявк</w:t>
      </w:r>
      <w:r w:rsidRPr="00E71A48">
        <w:rPr>
          <w:szCs w:val="24"/>
        </w:rPr>
        <w:t>и</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8" w:name="_Toc440361331"/>
      <w:bookmarkStart w:id="399" w:name="_Toc440376086"/>
      <w:bookmarkStart w:id="400" w:name="_Toc440376213"/>
      <w:bookmarkStart w:id="401" w:name="_Toc440382478"/>
      <w:bookmarkStart w:id="402" w:name="_Toc440447148"/>
      <w:bookmarkStart w:id="403" w:name="_Toc440620828"/>
      <w:bookmarkStart w:id="404" w:name="_Toc440631463"/>
      <w:bookmarkStart w:id="405" w:name="_Toc440875703"/>
      <w:bookmarkStart w:id="406" w:name="_Toc441131727"/>
      <w:bookmarkStart w:id="407" w:name="_Toc465865168"/>
      <w:bookmarkStart w:id="408" w:name="_Toc468975428"/>
      <w:bookmarkStart w:id="409" w:name="_Toc471830444"/>
      <w:bookmarkStart w:id="410" w:name="_Toc498589609"/>
      <w:r w:rsidRPr="00E71A48">
        <w:rPr>
          <w:szCs w:val="24"/>
        </w:rPr>
        <w:lastRenderedPageBreak/>
        <w:t xml:space="preserve">Требования к валюте </w:t>
      </w:r>
      <w:r w:rsidR="004B5EB3" w:rsidRPr="00E71A48">
        <w:rPr>
          <w:szCs w:val="24"/>
        </w:rPr>
        <w:t>Заявк</w:t>
      </w:r>
      <w:r w:rsidRPr="00E71A48">
        <w:rPr>
          <w:szCs w:val="24"/>
        </w:rPr>
        <w:t>и</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1" w:name="_Toc440361332"/>
      <w:bookmarkStart w:id="412" w:name="_Toc440376087"/>
      <w:bookmarkStart w:id="413" w:name="_Toc440376214"/>
      <w:bookmarkStart w:id="414" w:name="_Toc440382479"/>
      <w:bookmarkStart w:id="415" w:name="_Toc440447149"/>
      <w:bookmarkStart w:id="416" w:name="_Toc440620829"/>
      <w:bookmarkStart w:id="417" w:name="_Toc440631464"/>
      <w:bookmarkStart w:id="418" w:name="_Toc440875704"/>
      <w:bookmarkStart w:id="419" w:name="_Toc441131728"/>
      <w:bookmarkStart w:id="420" w:name="_Toc465865169"/>
      <w:bookmarkStart w:id="421" w:name="_Ref468975235"/>
      <w:bookmarkStart w:id="422" w:name="_Toc468975429"/>
      <w:bookmarkStart w:id="423" w:name="_Toc471830445"/>
      <w:bookmarkStart w:id="424" w:name="_Toc498589610"/>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CF0D4F">
        <w:rPr>
          <w:b/>
          <w:bCs w:val="0"/>
          <w:sz w:val="24"/>
          <w:szCs w:val="24"/>
          <w:u w:val="single"/>
        </w:rPr>
        <w:t>По Лоту №1:</w:t>
      </w:r>
      <w:r w:rsidR="00717F60" w:rsidRPr="00CF0D4F">
        <w:rPr>
          <w:bCs w:val="0"/>
          <w:sz w:val="24"/>
          <w:szCs w:val="24"/>
        </w:rPr>
        <w:t xml:space="preserve"> </w:t>
      </w:r>
      <w:r w:rsidR="00CF0D4F" w:rsidRPr="00CF0D4F">
        <w:rPr>
          <w:b/>
          <w:bCs w:val="0"/>
          <w:sz w:val="24"/>
          <w:szCs w:val="24"/>
        </w:rPr>
        <w:t>3 375 865</w:t>
      </w:r>
      <w:r w:rsidR="00CF0D4F" w:rsidRPr="00CF0D4F">
        <w:rPr>
          <w:bCs w:val="0"/>
          <w:sz w:val="24"/>
          <w:szCs w:val="24"/>
        </w:rPr>
        <w:t xml:space="preserve"> (Три миллиона триста семьдесят пять тысяч восемьсот шестьдесят пять) рублей 00 копеек РФ, без учета НДС; НДС составляет </w:t>
      </w:r>
      <w:r w:rsidR="00CF0D4F" w:rsidRPr="00CF0D4F">
        <w:rPr>
          <w:b/>
          <w:bCs w:val="0"/>
          <w:sz w:val="24"/>
          <w:szCs w:val="24"/>
        </w:rPr>
        <w:t>607 655</w:t>
      </w:r>
      <w:r w:rsidR="00CF0D4F" w:rsidRPr="00CF0D4F">
        <w:rPr>
          <w:bCs w:val="0"/>
          <w:sz w:val="24"/>
          <w:szCs w:val="24"/>
        </w:rPr>
        <w:t xml:space="preserve"> (Шестьсот семь тысяч шестьсот пятьдесят пять) рублей 70 копеек РФ; </w:t>
      </w:r>
      <w:r w:rsidR="00CF0D4F" w:rsidRPr="00CF0D4F">
        <w:rPr>
          <w:b/>
          <w:bCs w:val="0"/>
          <w:sz w:val="24"/>
          <w:szCs w:val="24"/>
        </w:rPr>
        <w:t>3 983 520</w:t>
      </w:r>
      <w:r w:rsidR="00CF0D4F" w:rsidRPr="00CF0D4F">
        <w:rPr>
          <w:bCs w:val="0"/>
          <w:sz w:val="24"/>
          <w:szCs w:val="24"/>
        </w:rPr>
        <w:t xml:space="preserve"> (Три миллиона девятьсот восемьдесят три тысячи пятьсот двадцать) рублей 70 копеек РФ, с учетом НДС</w:t>
      </w:r>
      <w:r w:rsidR="00CF0D4F">
        <w:rPr>
          <w:sz w:val="24"/>
          <w:szCs w:val="24"/>
        </w:rPr>
        <w:t>.</w:t>
      </w:r>
      <w:proofErr w:type="gramEnd"/>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646563" w:rsidRPr="00646563">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646563" w:rsidRPr="00646563">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646563" w:rsidRPr="00646563">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646563">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CF0D4F"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F0D4F">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A33B62" w:rsidRPr="002D7FEE"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646563" w:rsidRPr="00646563">
        <w:rPr>
          <w:bCs w:val="0"/>
          <w:sz w:val="24"/>
          <w:szCs w:val="24"/>
        </w:rPr>
        <w:t>3.11</w:t>
      </w:r>
      <w:r w:rsidR="00EE380A">
        <w:fldChar w:fldCharType="end"/>
      </w:r>
      <w:r w:rsidRPr="002D7FEE">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5430"/>
      <w:bookmarkStart w:id="439" w:name="_Toc471830446"/>
      <w:bookmarkStart w:id="440" w:name="_Toc498589611"/>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lastRenderedPageBreak/>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646563" w:rsidRPr="00646563">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646563">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9"/>
      <w:proofErr w:type="gramEnd"/>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646563" w:rsidRPr="00646563">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646563">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50"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объемам услуг/работ и 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w:t>
      </w:r>
      <w:proofErr w:type="spellStart"/>
      <w:r w:rsidRPr="002D7FEE">
        <w:rPr>
          <w:sz w:val="24"/>
          <w:szCs w:val="24"/>
        </w:rPr>
        <w:t>аффилированности</w:t>
      </w:r>
      <w:proofErr w:type="spellEnd"/>
      <w:r w:rsidRPr="002D7FEE">
        <w:rPr>
          <w:sz w:val="24"/>
          <w:szCs w:val="24"/>
        </w:rPr>
        <w:t xml:space="preserve">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646563" w:rsidRPr="00646563">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646563" w:rsidRPr="00646563">
        <w:rPr>
          <w:sz w:val="24"/>
          <w:szCs w:val="24"/>
        </w:rPr>
        <w:t>3.3.8.2</w:t>
      </w:r>
      <w:r w:rsidR="00EE380A">
        <w:fldChar w:fldCharType="end"/>
      </w:r>
      <w:r w:rsidR="00717F60" w:rsidRPr="002D7FEE">
        <w:rPr>
          <w:bCs w:val="0"/>
          <w:sz w:val="24"/>
          <w:szCs w:val="24"/>
        </w:rPr>
        <w:t>:</w:t>
      </w:r>
      <w:bookmarkEnd w:id="451"/>
      <w:bookmarkEnd w:id="452"/>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 xml:space="preserve">Для </w:t>
      </w:r>
      <w:r w:rsidRPr="002D7FEE">
        <w:rPr>
          <w:i/>
          <w:sz w:val="24"/>
          <w:szCs w:val="24"/>
        </w:rPr>
        <w:lastRenderedPageBreak/>
        <w:t>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3"/>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646563" w:rsidRPr="00646563">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4"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646563" w:rsidRPr="00646563">
        <w:rPr>
          <w:sz w:val="24"/>
          <w:szCs w:val="24"/>
        </w:rPr>
        <w:t>5.1.3</w:t>
      </w:r>
      <w:r w:rsidR="00EE380A">
        <w:fldChar w:fldCharType="end"/>
      </w:r>
      <w:r w:rsidR="00A600E3" w:rsidRPr="002D7FEE">
        <w:rPr>
          <w:sz w:val="24"/>
          <w:szCs w:val="24"/>
        </w:rPr>
        <w:t>)</w:t>
      </w:r>
      <w:r w:rsidRPr="002D7FEE">
        <w:rPr>
          <w:sz w:val="24"/>
          <w:szCs w:val="24"/>
        </w:rPr>
        <w:t>;</w:t>
      </w:r>
      <w:bookmarkEnd w:id="454"/>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646563" w:rsidRPr="00646563">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646563" w:rsidRPr="00646563">
        <w:rPr>
          <w:sz w:val="24"/>
          <w:szCs w:val="24"/>
        </w:rPr>
        <w:t>5.12</w:t>
      </w:r>
      <w:r w:rsidR="00646563">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5"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646563" w:rsidRPr="00646563">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455"/>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w:t>
      </w:r>
      <w:r w:rsidRPr="00577EC9">
        <w:rPr>
          <w:sz w:val="24"/>
          <w:szCs w:val="24"/>
        </w:rPr>
        <w:lastRenderedPageBreak/>
        <w:t xml:space="preserve">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646563">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6"/>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646563" w:rsidRPr="00646563">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646563">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646563" w:rsidRPr="00646563">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646563">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646563" w:rsidRPr="00646563">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646563" w:rsidRPr="00646563">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646563" w:rsidRPr="00646563">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7"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646563" w:rsidRPr="00646563">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7"/>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646563">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 xml:space="preserve">желательное требование, предоставляется Участником при </w:t>
      </w:r>
      <w:r w:rsidR="004A0CCC" w:rsidRPr="00F95B37">
        <w:rPr>
          <w:sz w:val="24"/>
          <w:szCs w:val="24"/>
        </w:rPr>
        <w:lastRenderedPageBreak/>
        <w:t>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w:t>
      </w:r>
      <w:r w:rsidRPr="007D7C50">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646563" w:rsidRPr="00646563">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5431"/>
      <w:bookmarkStart w:id="471" w:name="_Toc471830447"/>
      <w:bookmarkStart w:id="472" w:name="_Toc498589612"/>
      <w:r w:rsidRPr="00E71A48">
        <w:rPr>
          <w:szCs w:val="24"/>
        </w:rPr>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lastRenderedPageBreak/>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646563" w:rsidRPr="00646563">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7"/>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646563">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646563" w:rsidRPr="00646563">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E97866">
        <w:rPr>
          <w:bCs w:val="0"/>
          <w:sz w:val="24"/>
          <w:szCs w:val="24"/>
        </w:rPr>
        <w:t>Документы, указанные</w:t>
      </w:r>
      <w:r w:rsidR="00E97866">
        <w:rPr>
          <w:bCs w:val="0"/>
          <w:sz w:val="24"/>
          <w:szCs w:val="24"/>
        </w:rPr>
        <w:t xml:space="preserve"> в </w:t>
      </w:r>
      <w:r w:rsidR="00306DE6" w:rsidRPr="002D7FEE">
        <w:rPr>
          <w:bCs w:val="0"/>
          <w:sz w:val="24"/>
          <w:szCs w:val="24"/>
        </w:rPr>
        <w:t>п</w:t>
      </w:r>
      <w:r w:rsidR="00306DE6" w:rsidRPr="002D7FEE">
        <w:rPr>
          <w:sz w:val="24"/>
          <w:szCs w:val="24"/>
        </w:rPr>
        <w:t>.</w:t>
      </w:r>
      <w:r w:rsidR="001248B1"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646563" w:rsidRPr="00646563">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646563" w:rsidRPr="00646563">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646563">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5432"/>
      <w:bookmarkStart w:id="488" w:name="_Toc471830448"/>
      <w:bookmarkStart w:id="489"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646563" w:rsidRPr="00646563">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646563" w:rsidRPr="00646563">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646563">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w:t>
      </w:r>
      <w:r w:rsidRPr="00E71A48">
        <w:rPr>
          <w:bCs w:val="0"/>
          <w:sz w:val="24"/>
          <w:szCs w:val="24"/>
        </w:rPr>
        <w:lastRenderedPageBreak/>
        <w:t>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646563" w:rsidRPr="00646563">
        <w:rPr>
          <w:bCs w:val="0"/>
          <w:sz w:val="24"/>
          <w:szCs w:val="24"/>
          <w:lang w:val="en-US"/>
        </w:rPr>
        <w:t>a</w:t>
      </w:r>
      <w:r w:rsidR="00646563" w:rsidRPr="00646563">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646563" w:rsidRPr="00646563">
        <w:rPr>
          <w:bCs w:val="0"/>
          <w:sz w:val="24"/>
          <w:szCs w:val="24"/>
          <w:lang w:val="en-US"/>
        </w:rPr>
        <w:t>g</w:t>
      </w:r>
      <w:r w:rsidR="00646563" w:rsidRPr="00646563">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646563" w:rsidRPr="00646563">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3"/>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646563" w:rsidRPr="00646563">
        <w:rPr>
          <w:bCs w:val="0"/>
          <w:sz w:val="24"/>
          <w:szCs w:val="24"/>
        </w:rPr>
        <w:t>3.3.8.2</w:t>
      </w:r>
      <w:r w:rsidR="00EE380A">
        <w:fldChar w:fldCharType="end"/>
      </w:r>
      <w:r w:rsidR="00717F60" w:rsidRPr="002D7FEE">
        <w:rPr>
          <w:bCs w:val="0"/>
          <w:sz w:val="24"/>
          <w:szCs w:val="24"/>
        </w:rPr>
        <w:t>)</w:t>
      </w:r>
      <w:r w:rsidR="00E97866">
        <w:rPr>
          <w:bCs w:val="0"/>
          <w:sz w:val="24"/>
          <w:szCs w:val="24"/>
        </w:rPr>
        <w:t xml:space="preserve">. Документы, указанные в </w:t>
      </w:r>
      <w:r w:rsidR="00306DE6" w:rsidRPr="002D7FEE">
        <w:rPr>
          <w:bCs w:val="0"/>
          <w:sz w:val="24"/>
          <w:szCs w:val="24"/>
        </w:rPr>
        <w:t>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646563" w:rsidRPr="00646563">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646563" w:rsidRPr="00646563">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646563">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646563">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5433"/>
      <w:bookmarkStart w:id="506" w:name="_Toc471830449"/>
      <w:bookmarkStart w:id="507" w:name="_Toc498589614"/>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646563" w:rsidRPr="00646563">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646563" w:rsidRPr="00646563">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5434"/>
      <w:bookmarkStart w:id="520" w:name="_Toc471830450"/>
      <w:bookmarkStart w:id="521" w:name="_Toc498589615"/>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5435"/>
      <w:bookmarkStart w:id="534" w:name="_Toc471830451"/>
      <w:bookmarkStart w:id="535" w:name="_Toc498589616"/>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5436"/>
      <w:bookmarkStart w:id="551" w:name="_Toc471830452"/>
      <w:bookmarkStart w:id="552"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3</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646563" w:rsidRPr="00646563">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646563" w:rsidRPr="00646563">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4"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4"/>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646563" w:rsidRPr="00646563">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55" w:name="_Ref307586570"/>
      <w:r w:rsidRPr="002D7FEE">
        <w:rPr>
          <w:sz w:val="24"/>
          <w:szCs w:val="24"/>
        </w:rPr>
        <w:t>В соглашении о неустойке должно быть указано</w:t>
      </w:r>
      <w:bookmarkStart w:id="556" w:name="_Ref305753174"/>
      <w:r w:rsidRPr="002D7FEE">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D7FEE">
        <w:rPr>
          <w:sz w:val="24"/>
          <w:szCs w:val="24"/>
        </w:rPr>
        <w:t>запросе предложений</w:t>
      </w:r>
      <w:r w:rsidRPr="002D7FEE">
        <w:rPr>
          <w:sz w:val="24"/>
          <w:szCs w:val="24"/>
        </w:rPr>
        <w:t>:</w:t>
      </w:r>
      <w:bookmarkEnd w:id="555"/>
      <w:bookmarkEnd w:id="556"/>
    </w:p>
    <w:p w:rsidR="00932C0A" w:rsidRPr="002D7FE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lastRenderedPageBreak/>
        <w:t>изменения Заявки</w:t>
      </w:r>
      <w:r w:rsidR="00932C0A" w:rsidRPr="002D7FEE">
        <w:rPr>
          <w:bCs w:val="0"/>
          <w:sz w:val="24"/>
          <w:szCs w:val="24"/>
        </w:rPr>
        <w:t>, в том числе в процессе проведения переторжки, в течение срока ее действия (п.</w:t>
      </w:r>
      <w:r w:rsidR="00EE380A">
        <w:fldChar w:fldCharType="begin"/>
      </w:r>
      <w:r w:rsidR="00EE380A">
        <w:instrText xml:space="preserve"> REF _Ref306008743 \r \h  \* MERGEFORMAT </w:instrText>
      </w:r>
      <w:r w:rsidR="00EE380A">
        <w:fldChar w:fldCharType="separate"/>
      </w:r>
      <w:r w:rsidR="00646563" w:rsidRPr="00646563">
        <w:rPr>
          <w:bCs w:val="0"/>
          <w:sz w:val="24"/>
          <w:szCs w:val="24"/>
        </w:rPr>
        <w:t>3.3.4</w:t>
      </w:r>
      <w:r w:rsidR="00EE380A">
        <w:fldChar w:fldCharType="end"/>
      </w:r>
      <w:r w:rsidR="00932C0A" w:rsidRPr="002D7FEE">
        <w:rPr>
          <w:bCs w:val="0"/>
          <w:sz w:val="24"/>
          <w:szCs w:val="24"/>
        </w:rPr>
        <w:t xml:space="preserve">) после истечения срока окончания подачи заявок (п. </w:t>
      </w:r>
      <w:r w:rsidR="00EE380A">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00932C0A" w:rsidRPr="002D7FEE">
        <w:rPr>
          <w:bCs w:val="0"/>
          <w:sz w:val="24"/>
          <w:szCs w:val="24"/>
        </w:rPr>
        <w:t>);</w:t>
      </w:r>
    </w:p>
    <w:p w:rsidR="00932C0A" w:rsidRPr="002D7FEE"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2D7FEE">
        <w:rPr>
          <w:bCs w:val="0"/>
          <w:sz w:val="24"/>
          <w:szCs w:val="24"/>
        </w:rPr>
        <w:t>предоставления недостоверных сведений или искажения информации</w:t>
      </w:r>
      <w:r w:rsidR="004B3E68" w:rsidRPr="002D7FEE">
        <w:rPr>
          <w:bCs w:val="0"/>
          <w:sz w:val="24"/>
          <w:szCs w:val="24"/>
        </w:rPr>
        <w:t>, предоставлени</w:t>
      </w:r>
      <w:r w:rsidR="00E63ECD" w:rsidRPr="002D7FEE">
        <w:rPr>
          <w:bCs w:val="0"/>
          <w:sz w:val="24"/>
          <w:szCs w:val="24"/>
        </w:rPr>
        <w:t>я</w:t>
      </w:r>
      <w:r w:rsidR="00F620A0" w:rsidRPr="002D7FEE">
        <w:rPr>
          <w:bCs w:val="0"/>
          <w:sz w:val="24"/>
          <w:szCs w:val="24"/>
        </w:rPr>
        <w:t xml:space="preserve"> </w:t>
      </w:r>
      <w:r w:rsidR="004B3E68" w:rsidRPr="002D7FEE">
        <w:rPr>
          <w:bCs w:val="0"/>
          <w:sz w:val="24"/>
          <w:szCs w:val="24"/>
        </w:rPr>
        <w:t xml:space="preserve">фальсифицированных </w:t>
      </w:r>
      <w:r w:rsidR="00F620A0" w:rsidRPr="002D7FEE">
        <w:rPr>
          <w:bCs w:val="0"/>
          <w:sz w:val="24"/>
          <w:szCs w:val="24"/>
        </w:rPr>
        <w:t xml:space="preserve">документов, </w:t>
      </w:r>
      <w:r w:rsidRPr="002D7FEE">
        <w:rPr>
          <w:bCs w:val="0"/>
          <w:sz w:val="24"/>
          <w:szCs w:val="24"/>
        </w:rPr>
        <w:t xml:space="preserve">приведенных в составе </w:t>
      </w:r>
      <w:r w:rsidR="004B5EB3" w:rsidRPr="002D7FEE">
        <w:rPr>
          <w:bCs w:val="0"/>
          <w:sz w:val="24"/>
          <w:szCs w:val="24"/>
        </w:rPr>
        <w:t>Заявк</w:t>
      </w:r>
      <w:r w:rsidRPr="002D7FEE">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2D7FEE">
        <w:rPr>
          <w:bCs w:val="0"/>
          <w:sz w:val="24"/>
          <w:szCs w:val="24"/>
        </w:rPr>
        <w:t xml:space="preserve">отказа </w:t>
      </w:r>
      <w:r w:rsidR="009C744E" w:rsidRPr="002D7FEE">
        <w:rPr>
          <w:bCs w:val="0"/>
          <w:sz w:val="24"/>
          <w:szCs w:val="24"/>
        </w:rPr>
        <w:t>Участник</w:t>
      </w:r>
      <w:r w:rsidR="004C5164" w:rsidRPr="002D7FEE">
        <w:rPr>
          <w:bCs w:val="0"/>
          <w:sz w:val="24"/>
          <w:szCs w:val="24"/>
        </w:rPr>
        <w:t xml:space="preserve">а </w:t>
      </w:r>
      <w:r w:rsidR="007D07A7" w:rsidRPr="002D7FEE">
        <w:rPr>
          <w:bCs w:val="0"/>
          <w:sz w:val="24"/>
          <w:szCs w:val="24"/>
        </w:rPr>
        <w:t xml:space="preserve">запроса </w:t>
      </w:r>
      <w:r w:rsidR="00D536DC" w:rsidRPr="002D7FEE">
        <w:rPr>
          <w:bCs w:val="0"/>
          <w:sz w:val="24"/>
          <w:szCs w:val="24"/>
        </w:rPr>
        <w:t>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 лучшей,</w:t>
      </w:r>
      <w:r w:rsidR="00D536DC" w:rsidRPr="002D7FEE">
        <w:rPr>
          <w:bCs w:val="0"/>
          <w:sz w:val="24"/>
          <w:szCs w:val="24"/>
        </w:rPr>
        <w:t xml:space="preserve"> </w:t>
      </w:r>
      <w:r w:rsidRPr="002D7FEE">
        <w:rPr>
          <w:bCs w:val="0"/>
          <w:sz w:val="24"/>
          <w:szCs w:val="24"/>
        </w:rPr>
        <w:t xml:space="preserve">либо </w:t>
      </w:r>
      <w:r w:rsidR="009C744E" w:rsidRPr="002D7FEE">
        <w:rPr>
          <w:bCs w:val="0"/>
          <w:sz w:val="24"/>
          <w:szCs w:val="24"/>
        </w:rPr>
        <w:t>Участник</w:t>
      </w:r>
      <w:r w:rsidRPr="002D7FEE">
        <w:rPr>
          <w:bCs w:val="0"/>
          <w:sz w:val="24"/>
          <w:szCs w:val="24"/>
        </w:rPr>
        <w:t xml:space="preserve">а </w:t>
      </w:r>
      <w:r w:rsidR="00D536DC" w:rsidRPr="002D7FEE">
        <w:rPr>
          <w:bCs w:val="0"/>
          <w:sz w:val="24"/>
          <w:szCs w:val="24"/>
        </w:rPr>
        <w:t>запроса предложений</w:t>
      </w:r>
      <w:r w:rsidRPr="002D7FEE">
        <w:rPr>
          <w:bCs w:val="0"/>
          <w:sz w:val="24"/>
          <w:szCs w:val="24"/>
        </w:rPr>
        <w:t>, давшего предпоследн</w:t>
      </w:r>
      <w:r w:rsidR="00FE5731" w:rsidRPr="002D7FEE">
        <w:rPr>
          <w:bCs w:val="0"/>
          <w:sz w:val="24"/>
          <w:szCs w:val="24"/>
        </w:rPr>
        <w:t>юю</w:t>
      </w:r>
      <w:r w:rsidRPr="002D7FEE">
        <w:rPr>
          <w:bCs w:val="0"/>
          <w:sz w:val="24"/>
          <w:szCs w:val="24"/>
        </w:rPr>
        <w:t xml:space="preserve"> </w:t>
      </w:r>
      <w:r w:rsidR="004B5EB3" w:rsidRPr="002D7FEE">
        <w:rPr>
          <w:bCs w:val="0"/>
          <w:sz w:val="24"/>
          <w:szCs w:val="24"/>
        </w:rPr>
        <w:t>Заявк</w:t>
      </w:r>
      <w:r w:rsidR="00FE5731" w:rsidRPr="002D7FEE">
        <w:rPr>
          <w:bCs w:val="0"/>
          <w:sz w:val="24"/>
          <w:szCs w:val="24"/>
        </w:rPr>
        <w:t xml:space="preserve">у </w:t>
      </w:r>
      <w:r w:rsidRPr="002D7FEE">
        <w:rPr>
          <w:bCs w:val="0"/>
          <w:sz w:val="24"/>
          <w:szCs w:val="24"/>
        </w:rPr>
        <w:t xml:space="preserve">по цене при условии уклонения </w:t>
      </w:r>
      <w:r w:rsidR="009C744E" w:rsidRPr="002D7FEE">
        <w:rPr>
          <w:bCs w:val="0"/>
          <w:sz w:val="24"/>
          <w:szCs w:val="24"/>
        </w:rPr>
        <w:t>Участник</w:t>
      </w:r>
      <w:r w:rsidR="004C5164" w:rsidRPr="002D7FEE">
        <w:rPr>
          <w:bCs w:val="0"/>
          <w:sz w:val="24"/>
          <w:szCs w:val="24"/>
        </w:rPr>
        <w:t xml:space="preserve">а </w:t>
      </w:r>
      <w:r w:rsidR="00FE5731" w:rsidRPr="002D7FEE">
        <w:rPr>
          <w:bCs w:val="0"/>
          <w:sz w:val="24"/>
          <w:szCs w:val="24"/>
        </w:rPr>
        <w:t>запроса предложений</w:t>
      </w:r>
      <w:r w:rsidR="004C5164" w:rsidRPr="002D7FEE">
        <w:rPr>
          <w:bCs w:val="0"/>
          <w:sz w:val="24"/>
          <w:szCs w:val="24"/>
        </w:rPr>
        <w:t xml:space="preserve">, </w:t>
      </w:r>
      <w:r w:rsidR="004C5164" w:rsidRPr="002D7FEE">
        <w:rPr>
          <w:sz w:val="24"/>
          <w:szCs w:val="24"/>
        </w:rPr>
        <w:t xml:space="preserve">чья </w:t>
      </w:r>
      <w:r w:rsidR="004B5EB3" w:rsidRPr="002D7FEE">
        <w:rPr>
          <w:sz w:val="24"/>
          <w:szCs w:val="24"/>
        </w:rPr>
        <w:t>Заявк</w:t>
      </w:r>
      <w:r w:rsidR="004C5164" w:rsidRPr="002D7FEE">
        <w:rPr>
          <w:sz w:val="24"/>
          <w:szCs w:val="24"/>
        </w:rPr>
        <w:t>а признана</w:t>
      </w:r>
      <w:r w:rsidR="004C5164" w:rsidRPr="00E71A48">
        <w:rPr>
          <w:sz w:val="24"/>
          <w:szCs w:val="24"/>
        </w:rPr>
        <w:t xml:space="preserve">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55095">
        <w:rPr>
          <w:bCs w:val="0"/>
          <w:sz w:val="24"/>
          <w:szCs w:val="24"/>
        </w:rPr>
        <w:fldChar w:fldCharType="begin"/>
      </w:r>
      <w:r w:rsidR="00A12245">
        <w:rPr>
          <w:bCs w:val="0"/>
          <w:sz w:val="24"/>
          <w:szCs w:val="24"/>
        </w:rPr>
        <w:instrText xml:space="preserve"> REF _Ref468975287 \r \h </w:instrText>
      </w:r>
      <w:r w:rsidR="00C55095">
        <w:rPr>
          <w:bCs w:val="0"/>
          <w:sz w:val="24"/>
          <w:szCs w:val="24"/>
        </w:rPr>
      </w:r>
      <w:r w:rsidR="00C55095">
        <w:rPr>
          <w:bCs w:val="0"/>
          <w:sz w:val="24"/>
          <w:szCs w:val="24"/>
        </w:rPr>
        <w:fldChar w:fldCharType="separate"/>
      </w:r>
      <w:r w:rsidR="00646563">
        <w:rPr>
          <w:bCs w:val="0"/>
          <w:sz w:val="24"/>
          <w:szCs w:val="24"/>
        </w:rPr>
        <w:t>3.12</w:t>
      </w:r>
      <w:r w:rsidR="00C5509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C55095">
        <w:rPr>
          <w:bCs w:val="0"/>
          <w:sz w:val="24"/>
          <w:szCs w:val="24"/>
        </w:rPr>
        <w:fldChar w:fldCharType="begin"/>
      </w:r>
      <w:r w:rsidR="001248B1">
        <w:rPr>
          <w:bCs w:val="0"/>
          <w:sz w:val="24"/>
          <w:szCs w:val="24"/>
        </w:rPr>
        <w:instrText xml:space="preserve"> REF _Ref468195951 \r \h </w:instrText>
      </w:r>
      <w:r w:rsidR="00C55095">
        <w:rPr>
          <w:bCs w:val="0"/>
          <w:sz w:val="24"/>
          <w:szCs w:val="24"/>
        </w:rPr>
      </w:r>
      <w:r w:rsidR="00C55095">
        <w:rPr>
          <w:bCs w:val="0"/>
          <w:sz w:val="24"/>
          <w:szCs w:val="24"/>
        </w:rPr>
        <w:fldChar w:fldCharType="separate"/>
      </w:r>
      <w:r w:rsidR="00646563">
        <w:rPr>
          <w:bCs w:val="0"/>
          <w:sz w:val="24"/>
          <w:szCs w:val="24"/>
        </w:rPr>
        <w:t>3.13</w:t>
      </w:r>
      <w:r w:rsidR="00C5509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7" w:name="_Ref307563802"/>
      <w:r w:rsidRPr="00E71A48">
        <w:rPr>
          <w:sz w:val="24"/>
          <w:szCs w:val="24"/>
        </w:rPr>
        <w:t xml:space="preserve">В случаях, указанных в п. </w:t>
      </w:r>
      <w:r w:rsidR="00EE380A">
        <w:fldChar w:fldCharType="begin"/>
      </w:r>
      <w:r w:rsidR="00EE380A">
        <w:instrText xml:space="preserve"> REF _Ref305753174 \r \h  \* MERGEFORMAT </w:instrText>
      </w:r>
      <w:r w:rsidR="00EE380A">
        <w:fldChar w:fldCharType="separate"/>
      </w:r>
      <w:r w:rsidR="00646563" w:rsidRPr="00646563">
        <w:rPr>
          <w:sz w:val="24"/>
          <w:szCs w:val="24"/>
        </w:rPr>
        <w:t>3.3.14.3.2</w:t>
      </w:r>
      <w:r w:rsidR="00EE380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7"/>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646563" w:rsidRPr="00646563">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646563">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646563" w:rsidRPr="00646563">
        <w:rPr>
          <w:sz w:val="24"/>
          <w:szCs w:val="24"/>
        </w:rPr>
        <w:t>3.4.1.3</w:t>
      </w:r>
      <w:r w:rsidR="00EE380A">
        <w:fldChar w:fldCharType="end"/>
      </w:r>
      <w:r w:rsidRPr="00F21407">
        <w:rPr>
          <w:sz w:val="24"/>
          <w:szCs w:val="24"/>
        </w:rPr>
        <w:t xml:space="preserve"> настоящей Документации, по адресу: </w:t>
      </w:r>
      <w:r w:rsidR="00CF0D4F" w:rsidRPr="00D80A5F">
        <w:rPr>
          <w:iCs/>
          <w:sz w:val="24"/>
          <w:szCs w:val="24"/>
        </w:rPr>
        <w:t xml:space="preserve">РФ, 156961, г. Кострома, проспект Мира, </w:t>
      </w:r>
      <w:r w:rsidR="00CF0D4F" w:rsidRPr="00F25259">
        <w:rPr>
          <w:iCs/>
          <w:sz w:val="24"/>
          <w:szCs w:val="24"/>
        </w:rPr>
        <w:t>53</w:t>
      </w:r>
      <w:r w:rsidR="00CF0D4F" w:rsidRPr="00F25259">
        <w:rPr>
          <w:sz w:val="24"/>
          <w:szCs w:val="24"/>
        </w:rPr>
        <w:t xml:space="preserve">, </w:t>
      </w:r>
      <w:proofErr w:type="spellStart"/>
      <w:r w:rsidR="00CF0D4F" w:rsidRPr="00F25259">
        <w:rPr>
          <w:sz w:val="24"/>
          <w:szCs w:val="24"/>
        </w:rPr>
        <w:t>каб</w:t>
      </w:r>
      <w:proofErr w:type="spellEnd"/>
      <w:r w:rsidR="00CF0D4F" w:rsidRPr="00F25259">
        <w:rPr>
          <w:sz w:val="24"/>
          <w:szCs w:val="24"/>
        </w:rPr>
        <w:t xml:space="preserve">. №318, исполнительный сотрудник – </w:t>
      </w:r>
      <w:r w:rsidR="00CF0D4F">
        <w:rPr>
          <w:sz w:val="24"/>
          <w:szCs w:val="24"/>
        </w:rPr>
        <w:t>Скворцова Татьяна Сергеевна</w:t>
      </w:r>
      <w:r w:rsidR="00CF0D4F" w:rsidRPr="00F25259">
        <w:rPr>
          <w:sz w:val="24"/>
          <w:szCs w:val="24"/>
        </w:rPr>
        <w:t xml:space="preserve">, контактный телефон (4942) </w:t>
      </w:r>
      <w:r w:rsidR="00CF0D4F">
        <w:rPr>
          <w:sz w:val="24"/>
          <w:szCs w:val="24"/>
        </w:rPr>
        <w:t>396-055</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646563" w:rsidRPr="00646563">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646563" w:rsidRPr="00646563">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EE380A">
        <w:fldChar w:fldCharType="begin"/>
      </w:r>
      <w:r w:rsidR="00EE380A">
        <w:instrText xml:space="preserve"> REF _Ref467752355 \r \h  \* MERGEFORMAT </w:instrText>
      </w:r>
      <w:r w:rsidR="00EE380A">
        <w:fldChar w:fldCharType="separate"/>
      </w:r>
      <w:r w:rsidR="00646563" w:rsidRPr="00646563">
        <w:rPr>
          <w:sz w:val="24"/>
          <w:szCs w:val="24"/>
        </w:rPr>
        <w:t>3.3.14.5</w:t>
      </w:r>
      <w:r w:rsidR="00EE380A">
        <w:fldChar w:fldCharType="end"/>
      </w:r>
      <w:r w:rsidRPr="002D7FEE">
        <w:rPr>
          <w:sz w:val="24"/>
          <w:szCs w:val="24"/>
        </w:rPr>
        <w:t xml:space="preserve"> 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646563" w:rsidRPr="00646563">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646563" w:rsidRPr="00646563">
        <w:rPr>
          <w:szCs w:val="24"/>
        </w:rPr>
        <w:t>3.4.1.3</w:t>
      </w:r>
      <w:r w:rsidR="00EE380A">
        <w:fldChar w:fldCharType="end"/>
      </w:r>
      <w:r w:rsidRPr="002D7FEE">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2D7FEE">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646563" w:rsidRPr="00646563">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CF0D4F" w:rsidRPr="00581674">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CF0D4F" w:rsidRPr="00581674">
        <w:rPr>
          <w:rFonts w:eastAsia="Calibri"/>
          <w:szCs w:val="24"/>
          <w:lang w:eastAsia="en-US"/>
        </w:rPr>
        <w:t xml:space="preserve">, адрес электронной почты: </w:t>
      </w:r>
      <w:hyperlink r:id="rId33" w:history="1">
        <w:r w:rsidR="00CF0D4F" w:rsidRPr="00581674">
          <w:rPr>
            <w:rStyle w:val="a7"/>
          </w:rPr>
          <w:t xml:space="preserve"> </w:t>
        </w:r>
        <w:r w:rsidR="00CF0D4F" w:rsidRPr="00581674">
          <w:rPr>
            <w:rStyle w:val="a7"/>
            <w:lang w:val="en-US"/>
          </w:rPr>
          <w:t>Skvortsova</w:t>
        </w:r>
        <w:r w:rsidR="00CF0D4F" w:rsidRPr="00581674">
          <w:rPr>
            <w:rStyle w:val="a7"/>
          </w:rPr>
          <w:t>.</w:t>
        </w:r>
        <w:r w:rsidR="00CF0D4F" w:rsidRPr="00581674">
          <w:rPr>
            <w:rStyle w:val="a7"/>
            <w:lang w:val="en-US"/>
          </w:rPr>
          <w:t>TS</w:t>
        </w:r>
        <w:r w:rsidR="00CF0D4F" w:rsidRPr="00581674">
          <w:rPr>
            <w:rStyle w:val="a7"/>
            <w:rFonts w:eastAsia="Calibri"/>
            <w:szCs w:val="24"/>
            <w:lang w:eastAsia="en-US"/>
          </w:rPr>
          <w:t>@mrsk-1.ru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646563" w:rsidRPr="00646563">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2"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562"/>
    </w:p>
    <w:p w:rsidR="00771C91" w:rsidRPr="00787993" w:rsidRDefault="00771C91" w:rsidP="00771C91">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771C91" w:rsidRPr="00787993" w:rsidRDefault="00771C91" w:rsidP="00771C91">
      <w:pPr>
        <w:pStyle w:val="Times120"/>
        <w:suppressAutoHyphens w:val="0"/>
        <w:autoSpaceDN w:val="0"/>
        <w:adjustRightInd w:val="0"/>
        <w:spacing w:before="120" w:line="160" w:lineRule="atLeast"/>
        <w:ind w:left="567" w:firstLine="0"/>
        <w:rPr>
          <w:szCs w:val="24"/>
        </w:rPr>
      </w:pPr>
      <w:r w:rsidRPr="00787993">
        <w:rPr>
          <w:szCs w:val="24"/>
        </w:rPr>
        <w:t>ПАО «МРСК Центра»</w:t>
      </w:r>
    </w:p>
    <w:p w:rsidR="00771C91" w:rsidRPr="00787993" w:rsidRDefault="00771C91" w:rsidP="00771C91">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771C91" w:rsidRPr="00787993" w:rsidRDefault="00771C91" w:rsidP="00771C91">
      <w:pPr>
        <w:pStyle w:val="Times120"/>
        <w:suppressAutoHyphens w:val="0"/>
        <w:autoSpaceDN w:val="0"/>
        <w:adjustRightInd w:val="0"/>
        <w:spacing w:before="120"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771C91" w:rsidRPr="00787993" w:rsidRDefault="00771C91" w:rsidP="00771C91">
      <w:pPr>
        <w:pStyle w:val="Times120"/>
        <w:suppressAutoHyphens w:val="0"/>
        <w:autoSpaceDN w:val="0"/>
        <w:adjustRightInd w:val="0"/>
        <w:spacing w:before="120" w:line="160" w:lineRule="atLeast"/>
        <w:ind w:left="567" w:firstLine="0"/>
        <w:rPr>
          <w:szCs w:val="24"/>
        </w:rPr>
      </w:pPr>
      <w:r w:rsidRPr="00787993">
        <w:rPr>
          <w:szCs w:val="24"/>
        </w:rPr>
        <w:t>Почтовый адрес: Филиал ПАО «МРСК Центра» – «Костромаэнерго», 156961, г. Кострома, проспект Мира, 53</w:t>
      </w:r>
    </w:p>
    <w:p w:rsidR="00771C91" w:rsidRPr="00787993" w:rsidRDefault="00771C91" w:rsidP="00771C91">
      <w:pPr>
        <w:pStyle w:val="Times120"/>
        <w:suppressAutoHyphens w:val="0"/>
        <w:autoSpaceDN w:val="0"/>
        <w:adjustRightInd w:val="0"/>
        <w:spacing w:before="120" w:line="160" w:lineRule="atLeast"/>
        <w:ind w:left="567" w:firstLine="0"/>
        <w:rPr>
          <w:szCs w:val="24"/>
        </w:rPr>
      </w:pPr>
      <w:r w:rsidRPr="00787993">
        <w:rPr>
          <w:szCs w:val="24"/>
        </w:rPr>
        <w:t>Тел. (4942) 396-359</w:t>
      </w:r>
    </w:p>
    <w:p w:rsidR="00771C91" w:rsidRPr="00787993" w:rsidRDefault="00771C91" w:rsidP="00771C91">
      <w:pPr>
        <w:pStyle w:val="Times120"/>
        <w:suppressAutoHyphens w:val="0"/>
        <w:autoSpaceDN w:val="0"/>
        <w:adjustRightInd w:val="0"/>
        <w:spacing w:before="120" w:line="160" w:lineRule="atLeast"/>
        <w:ind w:left="567" w:firstLine="0"/>
        <w:rPr>
          <w:szCs w:val="24"/>
        </w:rPr>
      </w:pPr>
      <w:r w:rsidRPr="00787993">
        <w:rPr>
          <w:szCs w:val="24"/>
        </w:rPr>
        <w:t>ИНН 6901067107</w:t>
      </w:r>
    </w:p>
    <w:p w:rsidR="00771C91" w:rsidRPr="00787993" w:rsidRDefault="00771C91" w:rsidP="00771C91">
      <w:pPr>
        <w:pStyle w:val="Times120"/>
        <w:suppressAutoHyphens w:val="0"/>
        <w:autoSpaceDN w:val="0"/>
        <w:adjustRightInd w:val="0"/>
        <w:spacing w:before="120" w:line="160" w:lineRule="atLeast"/>
        <w:ind w:left="567" w:firstLine="0"/>
        <w:rPr>
          <w:szCs w:val="24"/>
        </w:rPr>
      </w:pPr>
      <w:r w:rsidRPr="00787993">
        <w:rPr>
          <w:szCs w:val="24"/>
        </w:rPr>
        <w:t>КПП 440102001</w:t>
      </w:r>
    </w:p>
    <w:p w:rsidR="00771C91" w:rsidRPr="00787993" w:rsidRDefault="00771C91" w:rsidP="00771C91">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771C91" w:rsidRPr="00787993" w:rsidRDefault="00771C91" w:rsidP="00771C91">
      <w:pPr>
        <w:pStyle w:val="Times120"/>
        <w:suppressAutoHyphens w:val="0"/>
        <w:autoSpaceDN w:val="0"/>
        <w:adjustRightInd w:val="0"/>
        <w:spacing w:before="120" w:line="160" w:lineRule="atLeast"/>
        <w:ind w:left="567" w:firstLine="0"/>
        <w:rPr>
          <w:szCs w:val="24"/>
        </w:rPr>
      </w:pPr>
      <w:r w:rsidRPr="00787993">
        <w:rPr>
          <w:szCs w:val="24"/>
        </w:rPr>
        <w:lastRenderedPageBreak/>
        <w:t>БИК 043469623</w:t>
      </w:r>
    </w:p>
    <w:p w:rsidR="00771C91" w:rsidRPr="001E3137" w:rsidRDefault="00771C91" w:rsidP="00771C91">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646563" w:rsidRPr="00646563">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467752355"/>
      <w:r w:rsidRPr="002D7F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1"/>
      <w:bookmarkEnd w:id="563"/>
    </w:p>
    <w:p w:rsidR="00717F60" w:rsidRPr="00E71A48" w:rsidRDefault="00717F60" w:rsidP="00E71A48">
      <w:pPr>
        <w:pStyle w:val="2"/>
        <w:tabs>
          <w:tab w:val="clear" w:pos="1700"/>
          <w:tab w:val="num" w:pos="709"/>
        </w:tabs>
        <w:spacing w:line="264" w:lineRule="auto"/>
      </w:pPr>
      <w:bookmarkStart w:id="564" w:name="_Ref305973214"/>
      <w:bookmarkStart w:id="565" w:name="_Toc498589618"/>
      <w:r w:rsidRPr="00E71A48">
        <w:t>Подача Заявок и их прием</w:t>
      </w:r>
      <w:bookmarkStart w:id="566" w:name="_Ref56229451"/>
      <w:bookmarkEnd w:id="536"/>
      <w:bookmarkEnd w:id="564"/>
      <w:bookmarkEnd w:id="565"/>
    </w:p>
    <w:p w:rsidR="00717F60" w:rsidRPr="00E71A4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E71A4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D91F08">
        <w:rPr>
          <w:b/>
          <w:bCs w:val="0"/>
          <w:sz w:val="24"/>
          <w:szCs w:val="24"/>
        </w:rPr>
        <w:t xml:space="preserve">минут </w:t>
      </w:r>
      <w:r w:rsidR="00D91F08" w:rsidRPr="00D91F08">
        <w:rPr>
          <w:b/>
          <w:bCs w:val="0"/>
          <w:sz w:val="24"/>
          <w:szCs w:val="24"/>
        </w:rPr>
        <w:t>20</w:t>
      </w:r>
      <w:r w:rsidR="002B5044" w:rsidRPr="00D91F08">
        <w:rPr>
          <w:b/>
          <w:bCs w:val="0"/>
          <w:sz w:val="24"/>
          <w:szCs w:val="24"/>
        </w:rPr>
        <w:t xml:space="preserve"> </w:t>
      </w:r>
      <w:r w:rsidR="00771C91" w:rsidRPr="00D91F08">
        <w:rPr>
          <w:b/>
          <w:bCs w:val="0"/>
          <w:sz w:val="24"/>
          <w:szCs w:val="24"/>
        </w:rPr>
        <w:t>апреля</w:t>
      </w:r>
      <w:r w:rsidR="002B5044" w:rsidRPr="00D91F08">
        <w:rPr>
          <w:b/>
          <w:bCs w:val="0"/>
          <w:sz w:val="24"/>
          <w:szCs w:val="24"/>
        </w:rPr>
        <w:t xml:space="preserve"> </w:t>
      </w:r>
      <w:r w:rsidR="00972B83" w:rsidRPr="00D91F08">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646563">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Pr="002D7FEE">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2D7FEE">
        <w:rPr>
          <w:bCs w:val="0"/>
          <w:sz w:val="24"/>
          <w:szCs w:val="24"/>
        </w:rPr>
        <w:lastRenderedPageBreak/>
        <w:t>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646563" w:rsidRPr="00646563">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646563" w:rsidRPr="00646563">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7" w:name="_Ref303683883"/>
      <w:bookmarkStart w:id="598" w:name="_Toc498589621"/>
      <w:r w:rsidRPr="002D7FEE">
        <w:t xml:space="preserve">Изменение и отзыв </w:t>
      </w:r>
      <w:r w:rsidR="004B5EB3" w:rsidRPr="002D7FEE">
        <w:t>Заявк</w:t>
      </w:r>
      <w:r w:rsidRPr="002D7FEE">
        <w:t>и</w:t>
      </w:r>
      <w:bookmarkEnd w:id="597"/>
      <w:bookmarkEnd w:id="59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646563" w:rsidRPr="00646563">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646563" w:rsidRPr="00646563">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646563" w:rsidRPr="00646563">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646563" w:rsidRPr="00646563">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646563" w:rsidRPr="00646563">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646563" w:rsidRPr="00646563">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E71A48">
        <w:rPr>
          <w:szCs w:val="24"/>
        </w:rPr>
        <w:lastRenderedPageBreak/>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9C79CA">
        <w:rPr>
          <w:sz w:val="24"/>
          <w:szCs w:val="24"/>
        </w:rPr>
        <w:t xml:space="preserve">привлекаемых Участником субподрядчиков) не предоставил </w:t>
      </w:r>
      <w:r w:rsidR="009C79CA" w:rsidRPr="009C79CA">
        <w:rPr>
          <w:sz w:val="24"/>
          <w:szCs w:val="24"/>
        </w:rPr>
        <w:t>Справку о цепочке собственников участника закупочной процедуры, включая бенефициаров (в том числе конечных)</w:t>
      </w:r>
      <w:r w:rsidRPr="009C79CA">
        <w:rPr>
          <w:sz w:val="24"/>
          <w:szCs w:val="24"/>
        </w:rPr>
        <w:t xml:space="preserve"> (подраздел</w:t>
      </w:r>
      <w:r w:rsidRPr="008E312A">
        <w:rPr>
          <w:sz w:val="24"/>
          <w:szCs w:val="24"/>
        </w:rPr>
        <w:t xml:space="preserve"> </w:t>
      </w:r>
      <w:r w:rsidR="00EE380A">
        <w:fldChar w:fldCharType="begin"/>
      </w:r>
      <w:r w:rsidR="00EE380A">
        <w:instrText xml:space="preserve"> REF _Ref444180906 \r \h  \* MERGEFORMAT </w:instrText>
      </w:r>
      <w:r w:rsidR="00EE380A">
        <w:fldChar w:fldCharType="separate"/>
      </w:r>
      <w:r w:rsidR="00646563" w:rsidRPr="00646563">
        <w:rPr>
          <w:sz w:val="24"/>
          <w:szCs w:val="24"/>
        </w:rPr>
        <w:t>5.12</w:t>
      </w:r>
      <w:r w:rsidR="00EE380A">
        <w:fldChar w:fldCharType="end"/>
      </w:r>
      <w:r w:rsidRPr="008E312A">
        <w:rPr>
          <w:sz w:val="24"/>
          <w:szCs w:val="24"/>
        </w:rPr>
        <w:t xml:space="preserve">); </w:t>
      </w:r>
    </w:p>
    <w:p w:rsidR="00F4128C" w:rsidRPr="002D7FEE"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w:t>
      </w:r>
      <w:r w:rsidRPr="002D7FEE">
        <w:rPr>
          <w:sz w:val="24"/>
          <w:szCs w:val="24"/>
        </w:rPr>
        <w:t xml:space="preserve">обязательств Участника в соответствии с п. </w:t>
      </w:r>
      <w:r w:rsidR="00EE380A">
        <w:fldChar w:fldCharType="begin"/>
      </w:r>
      <w:r w:rsidR="00EE380A">
        <w:instrText xml:space="preserve"> REF _Ref306176386 \r \h  \* MERGEFORMAT </w:instrText>
      </w:r>
      <w:r w:rsidR="00EE380A">
        <w:fldChar w:fldCharType="separate"/>
      </w:r>
      <w:r w:rsidR="00646563" w:rsidRPr="00646563">
        <w:rPr>
          <w:sz w:val="24"/>
          <w:szCs w:val="24"/>
        </w:rPr>
        <w:t>3.3.14</w:t>
      </w:r>
      <w:r w:rsidR="00EE380A">
        <w:fldChar w:fldCharType="end"/>
      </w:r>
      <w:r w:rsidRPr="002D7FEE">
        <w:rPr>
          <w:sz w:val="24"/>
          <w:szCs w:val="24"/>
        </w:rPr>
        <w:t>;</w:t>
      </w:r>
    </w:p>
    <w:p w:rsidR="00F4128C" w:rsidRPr="002D7FEE" w:rsidRDefault="00F620A0"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не содержат всех необходимых документов, требуемых настоящей Документацией</w:t>
      </w:r>
      <w:r w:rsidR="00F4128C" w:rsidRPr="002D7FEE">
        <w:rPr>
          <w:sz w:val="24"/>
          <w:szCs w:val="24"/>
        </w:rPr>
        <w:t>;</w:t>
      </w:r>
    </w:p>
    <w:p w:rsidR="00F4128C" w:rsidRPr="002D7FEE" w:rsidRDefault="00F4128C" w:rsidP="001405FA">
      <w:pPr>
        <w:pStyle w:val="affffff0"/>
        <w:widowControl w:val="0"/>
        <w:numPr>
          <w:ilvl w:val="0"/>
          <w:numId w:val="85"/>
        </w:numPr>
        <w:tabs>
          <w:tab w:val="left" w:pos="426"/>
        </w:tabs>
        <w:autoSpaceDE w:val="0"/>
        <w:spacing w:after="100" w:line="264" w:lineRule="auto"/>
        <w:rPr>
          <w:sz w:val="24"/>
          <w:szCs w:val="24"/>
        </w:rPr>
      </w:pPr>
      <w:r w:rsidRPr="002D7F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2D7FEE" w:rsidRDefault="00F4128C"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очевидные арифметические или грамматические ошибки, с исправлением</w:t>
      </w:r>
      <w:r w:rsidR="00F620A0" w:rsidRPr="002D7FEE">
        <w:rPr>
          <w:sz w:val="24"/>
          <w:szCs w:val="24"/>
        </w:rPr>
        <w:t xml:space="preserve"> которых не согласился Участник;</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lastRenderedPageBreak/>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646563" w:rsidRPr="00646563">
        <w:rPr>
          <w:sz w:val="24"/>
          <w:szCs w:val="24"/>
        </w:rPr>
        <w:t>3.3.14</w:t>
      </w:r>
      <w:r w:rsidR="00EE380A">
        <w:fldChar w:fldCharType="end"/>
      </w:r>
      <w:r w:rsidR="007F3FB7" w:rsidRPr="002D7FEE">
        <w:rPr>
          <w:sz w:val="24"/>
          <w:szCs w:val="24"/>
        </w:rPr>
        <w:t>).</w:t>
      </w:r>
      <w:bookmarkEnd w:id="63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646563" w:rsidRPr="00646563">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98589627"/>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lastRenderedPageBreak/>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646563" w:rsidRPr="00646563">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646563" w:rsidRPr="00646563">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646563" w:rsidRPr="00646563">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646563" w:rsidRPr="00646563">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w:t>
      </w:r>
      <w:r w:rsidRPr="002D7FEE">
        <w:rPr>
          <w:rFonts w:eastAsia="Times New Roman,Italic"/>
          <w:bCs w:val="0"/>
          <w:iCs/>
          <w:sz w:val="24"/>
          <w:szCs w:val="24"/>
        </w:rPr>
        <w:lastRenderedPageBreak/>
        <w:t>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646563" w:rsidRPr="00646563">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646563" w:rsidRPr="00646563">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646563" w:rsidRPr="00646563">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2D7FEE">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2D7FEE" w:rsidRDefault="00286404" w:rsidP="00824534">
      <w:pPr>
        <w:pStyle w:val="3"/>
        <w:ind w:left="0" w:firstLine="567"/>
        <w:jc w:val="both"/>
        <w:rPr>
          <w:b w:val="0"/>
        </w:rPr>
      </w:pPr>
      <w:bookmarkStart w:id="678" w:name="_Toc471830464"/>
      <w:bookmarkStart w:id="679"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2D7FEE" w:rsidRDefault="00286404" w:rsidP="00824534">
      <w:pPr>
        <w:pStyle w:val="3"/>
        <w:ind w:left="0" w:firstLine="567"/>
        <w:jc w:val="both"/>
        <w:rPr>
          <w:b w:val="0"/>
        </w:rPr>
      </w:pPr>
      <w:bookmarkStart w:id="680" w:name="_Toc471830465"/>
      <w:bookmarkStart w:id="681"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2D7FEE" w:rsidRDefault="00286404" w:rsidP="00824534">
      <w:pPr>
        <w:pStyle w:val="3"/>
        <w:ind w:left="0" w:firstLine="567"/>
        <w:jc w:val="both"/>
        <w:rPr>
          <w:b w:val="0"/>
        </w:rPr>
      </w:pPr>
      <w:bookmarkStart w:id="682" w:name="_Toc471830466"/>
      <w:bookmarkStart w:id="683"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771C91" w:rsidRDefault="00286404" w:rsidP="00824534">
      <w:pPr>
        <w:pStyle w:val="3"/>
        <w:ind w:left="0" w:firstLine="567"/>
        <w:jc w:val="both"/>
        <w:rPr>
          <w:b w:val="0"/>
        </w:rPr>
      </w:pPr>
      <w:bookmarkStart w:id="684" w:name="_Toc471830467"/>
      <w:bookmarkStart w:id="685"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2D7FEE">
        <w:rPr>
          <w:b w:val="0"/>
        </w:rPr>
        <w:t>k</w:t>
      </w:r>
      <w:proofErr w:type="gramEnd"/>
      <w:r w:rsidRPr="002D7FEE">
        <w:rPr>
          <w:b w:val="0"/>
        </w:rPr>
        <w:t>ПРИОР</w:t>
      </w:r>
      <w:proofErr w:type="spellEnd"/>
      <w:r w:rsidRPr="002D7FEE">
        <w:rPr>
          <w:b w:val="0"/>
        </w:rPr>
        <w:t xml:space="preserve">=0,85, иначе </w:t>
      </w:r>
      <w:proofErr w:type="spellStart"/>
      <w:r w:rsidRPr="002D7FEE">
        <w:rPr>
          <w:b w:val="0"/>
        </w:rPr>
        <w:t>kПРИОР</w:t>
      </w:r>
      <w:proofErr w:type="spellEnd"/>
      <w:r w:rsidRPr="002D7FEE">
        <w:rPr>
          <w:b w:val="0"/>
        </w:rPr>
        <w:t xml:space="preserve">=1,0), при этом Договор заключается по цене Договора, предложенной Участником в Заявке (методика оценки </w:t>
      </w:r>
      <w:r w:rsidRPr="00771C91">
        <w:rPr>
          <w:b w:val="0"/>
        </w:rPr>
        <w:t>изложена в Приложении №3 к настоящей Документации).</w:t>
      </w:r>
      <w:bookmarkEnd w:id="684"/>
      <w:bookmarkEnd w:id="685"/>
    </w:p>
    <w:p w:rsidR="00286404" w:rsidRPr="002D7FEE" w:rsidRDefault="00286404" w:rsidP="00824534">
      <w:pPr>
        <w:pStyle w:val="3"/>
        <w:ind w:hanging="153"/>
        <w:jc w:val="both"/>
        <w:rPr>
          <w:b w:val="0"/>
          <w:szCs w:val="24"/>
        </w:rPr>
      </w:pPr>
      <w:bookmarkStart w:id="686" w:name="_Toc471830468"/>
      <w:bookmarkStart w:id="687" w:name="_Toc498589633"/>
      <w:r w:rsidRPr="002D7FEE">
        <w:rPr>
          <w:b w:val="0"/>
          <w:szCs w:val="24"/>
        </w:rPr>
        <w:t>Приоритет не предоставляется в случаях, если:</w:t>
      </w:r>
      <w:bookmarkEnd w:id="686"/>
      <w:bookmarkEnd w:id="687"/>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646563" w:rsidRPr="00646563">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lastRenderedPageBreak/>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688" w:name="_Toc471830469"/>
      <w:bookmarkStart w:id="689"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roofErr w:type="gramEnd"/>
    </w:p>
    <w:p w:rsidR="00717F60" w:rsidRPr="002D7FEE"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2D7FEE">
        <w:t xml:space="preserve">Подведение итогов </w:t>
      </w:r>
      <w:r w:rsidR="00DF639D" w:rsidRPr="002D7FEE">
        <w:t>З</w:t>
      </w:r>
      <w:r w:rsidRPr="002D7FEE">
        <w:t>апроса предложений</w:t>
      </w:r>
      <w:bookmarkEnd w:id="690"/>
      <w:bookmarkEnd w:id="691"/>
      <w:bookmarkEnd w:id="69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E71A48">
        <w:t xml:space="preserve">Признание запроса предложений </w:t>
      </w:r>
      <w:proofErr w:type="gramStart"/>
      <w:r w:rsidRPr="00E71A48">
        <w:t>несостоявшимся</w:t>
      </w:r>
      <w:bookmarkEnd w:id="694"/>
      <w:bookmarkEnd w:id="695"/>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lastRenderedPageBreak/>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9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2D7FEE">
        <w:rPr>
          <w:bCs w:val="0"/>
        </w:rPr>
        <w:t>Антидемпинговые меры</w:t>
      </w:r>
      <w:bookmarkEnd w:id="700"/>
      <w:bookmarkEnd w:id="701"/>
      <w:bookmarkEnd w:id="70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646563" w:rsidRPr="00646563">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646563" w:rsidRPr="00646563">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w:t>
      </w:r>
      <w:r w:rsidRPr="00A3196C">
        <w:rPr>
          <w:rFonts w:eastAsia="Times New Roman,Italic"/>
          <w:bCs w:val="0"/>
          <w:iCs/>
          <w:sz w:val="24"/>
          <w:szCs w:val="24"/>
        </w:rPr>
        <w:lastRenderedPageBreak/>
        <w:t xml:space="preserve">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646563" w:rsidRPr="00646563">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646563" w:rsidRPr="00646563">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646563" w:rsidRPr="00646563">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646563" w:rsidRPr="00646563">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646563" w:rsidRPr="00646563">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5" w:name="_Ref468975287"/>
      <w:bookmarkStart w:id="706"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6"/>
      <w:bookmarkEnd w:id="703"/>
      <w:bookmarkEnd w:id="705"/>
      <w:bookmarkEnd w:id="706"/>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proofErr w:type="gramStart"/>
      <w:r w:rsidRPr="00646563">
        <w:rPr>
          <w:color w:val="000000"/>
          <w:sz w:val="24"/>
          <w:szCs w:val="24"/>
          <w:lang w:eastAsia="ru-RU"/>
        </w:rPr>
        <w:t xml:space="preserve">в текст проекта Договора могут быть внесены уточнения, не влияющие на цену Заявки </w:t>
      </w:r>
      <w:r w:rsidRPr="00646563">
        <w:rPr>
          <w:bCs w:val="0"/>
          <w:sz w:val="24"/>
          <w:szCs w:val="24"/>
        </w:rPr>
        <w:t xml:space="preserve">Победителя </w:t>
      </w:r>
      <w:r w:rsidRPr="00646563">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w:t>
      </w:r>
      <w:r w:rsidRPr="00646563">
        <w:rPr>
          <w:color w:val="000000"/>
          <w:sz w:val="24"/>
          <w:szCs w:val="24"/>
          <w:lang w:eastAsia="ru-RU"/>
        </w:rPr>
        <w:lastRenderedPageBreak/>
        <w:t>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646563">
        <w:rPr>
          <w:color w:val="000000"/>
          <w:sz w:val="24"/>
          <w:szCs w:val="24"/>
          <w:lang w:eastAsia="ru-RU"/>
        </w:rPr>
        <w:t xml:space="preserve"> </w:t>
      </w:r>
      <w:proofErr w:type="gramStart"/>
      <w:r w:rsidRPr="00646563">
        <w:rPr>
          <w:color w:val="000000"/>
          <w:sz w:val="24"/>
          <w:szCs w:val="24"/>
          <w:lang w:eastAsia="ru-RU"/>
        </w:rPr>
        <w:t xml:space="preserve">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646563">
        <w:rPr>
          <w:bCs w:val="0"/>
          <w:sz w:val="24"/>
          <w:szCs w:val="24"/>
        </w:rPr>
        <w:t>Победителя</w:t>
      </w:r>
      <w:r w:rsidRPr="00646563">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646563">
        <w:rPr>
          <w:bCs w:val="0"/>
          <w:sz w:val="24"/>
          <w:szCs w:val="24"/>
        </w:rPr>
        <w:t>Победителя</w:t>
      </w:r>
      <w:r w:rsidRPr="00646563">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roofErr w:type="gramEnd"/>
    </w:p>
    <w:p w:rsidR="00646563" w:rsidRPr="00646563" w:rsidRDefault="00646563" w:rsidP="00646563">
      <w:pPr>
        <w:widowControl w:val="0"/>
        <w:numPr>
          <w:ilvl w:val="0"/>
          <w:numId w:val="100"/>
        </w:numPr>
        <w:tabs>
          <w:tab w:val="left" w:pos="900"/>
          <w:tab w:val="left" w:pos="1620"/>
        </w:tabs>
        <w:suppressAutoHyphens w:val="0"/>
        <w:spacing w:after="120" w:line="240" w:lineRule="auto"/>
        <w:ind w:left="1620" w:hanging="540"/>
        <w:rPr>
          <w:color w:val="000000"/>
          <w:sz w:val="24"/>
          <w:szCs w:val="24"/>
          <w:lang w:eastAsia="ru-RU"/>
        </w:rPr>
      </w:pPr>
      <w:r w:rsidRPr="00646563">
        <w:rPr>
          <w:color w:val="000000"/>
          <w:sz w:val="24"/>
          <w:szCs w:val="24"/>
          <w:lang w:eastAsia="ru-RU"/>
        </w:rPr>
        <w:t xml:space="preserve">на основе Технических требований Документации по запросу предложений и Заявки </w:t>
      </w:r>
      <w:r w:rsidRPr="00646563">
        <w:rPr>
          <w:bCs w:val="0"/>
          <w:sz w:val="24"/>
          <w:szCs w:val="24"/>
        </w:rPr>
        <w:t>Победителя</w:t>
      </w:r>
      <w:r w:rsidRPr="00646563">
        <w:rPr>
          <w:color w:val="000000"/>
          <w:sz w:val="24"/>
          <w:szCs w:val="24"/>
          <w:lang w:eastAsia="ru-RU"/>
        </w:rPr>
        <w:t xml:space="preserve"> согласовываются тексты Приложений к Договору.</w:t>
      </w:r>
    </w:p>
    <w:p w:rsidR="00646563" w:rsidRPr="00646563" w:rsidRDefault="00646563" w:rsidP="00646563">
      <w:pPr>
        <w:widowControl w:val="0"/>
        <w:suppressAutoHyphens w:val="0"/>
        <w:spacing w:line="240" w:lineRule="auto"/>
        <w:ind w:firstLine="403"/>
        <w:rPr>
          <w:bCs w:val="0"/>
          <w:sz w:val="24"/>
          <w:szCs w:val="24"/>
          <w:lang w:eastAsia="ru-RU"/>
        </w:rPr>
      </w:pPr>
      <w:r w:rsidRPr="00646563">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646563">
        <w:rPr>
          <w:bCs w:val="0"/>
          <w:sz w:val="24"/>
          <w:szCs w:val="24"/>
        </w:rPr>
        <w:t>Победителя</w:t>
      </w:r>
      <w:r w:rsidRPr="00646563">
        <w:rPr>
          <w:bCs w:val="0"/>
          <w:sz w:val="24"/>
          <w:szCs w:val="24"/>
          <w:lang w:eastAsia="ru-RU"/>
        </w:rPr>
        <w:t>.</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646563">
        <w:rPr>
          <w:bCs w:val="0"/>
          <w:sz w:val="24"/>
          <w:szCs w:val="24"/>
        </w:rPr>
        <w:t>Договор</w:t>
      </w:r>
      <w:r w:rsidR="00717F60" w:rsidRPr="00646563">
        <w:rPr>
          <w:bCs w:val="0"/>
          <w:sz w:val="24"/>
          <w:szCs w:val="24"/>
        </w:rPr>
        <w:t xml:space="preserve"> между Заказчиком и </w:t>
      </w:r>
      <w:r w:rsidR="009C744E" w:rsidRPr="00646563">
        <w:rPr>
          <w:bCs w:val="0"/>
          <w:sz w:val="24"/>
          <w:szCs w:val="24"/>
        </w:rPr>
        <w:t>Участник</w:t>
      </w:r>
      <w:r w:rsidR="0087407B" w:rsidRPr="00646563">
        <w:rPr>
          <w:bCs w:val="0"/>
          <w:sz w:val="24"/>
          <w:szCs w:val="24"/>
        </w:rPr>
        <w:t xml:space="preserve">ом, чья </w:t>
      </w:r>
      <w:r w:rsidR="004B5EB3" w:rsidRPr="00646563">
        <w:rPr>
          <w:bCs w:val="0"/>
          <w:sz w:val="24"/>
          <w:szCs w:val="24"/>
        </w:rPr>
        <w:t>Заявк</w:t>
      </w:r>
      <w:r w:rsidR="0087407B" w:rsidRPr="00646563">
        <w:rPr>
          <w:bCs w:val="0"/>
          <w:sz w:val="24"/>
          <w:szCs w:val="24"/>
        </w:rPr>
        <w:t xml:space="preserve">а признана лучшей, </w:t>
      </w:r>
      <w:r w:rsidR="00717F60" w:rsidRPr="00646563">
        <w:rPr>
          <w:bCs w:val="0"/>
          <w:sz w:val="24"/>
          <w:szCs w:val="24"/>
        </w:rPr>
        <w:t xml:space="preserve">подписывается </w:t>
      </w:r>
      <w:r w:rsidR="00761148" w:rsidRPr="00646563">
        <w:rPr>
          <w:sz w:val="24"/>
          <w:szCs w:val="24"/>
        </w:rPr>
        <w:t>не ранее чем через 10 (десять) дней</w:t>
      </w:r>
      <w:r w:rsidR="00761148" w:rsidRPr="00646563">
        <w:rPr>
          <w:bCs w:val="0"/>
          <w:sz w:val="24"/>
          <w:szCs w:val="24"/>
        </w:rPr>
        <w:t xml:space="preserve"> и не позднее чем через </w:t>
      </w:r>
      <w:r w:rsidR="00761148" w:rsidRPr="00646563">
        <w:rPr>
          <w:sz w:val="24"/>
          <w:szCs w:val="24"/>
        </w:rPr>
        <w:t>20 (двадцать) рабочих дней</w:t>
      </w:r>
      <w:r w:rsidR="00761148" w:rsidRPr="00646563">
        <w:rPr>
          <w:bCs w:val="0"/>
          <w:sz w:val="24"/>
          <w:szCs w:val="24"/>
        </w:rPr>
        <w:t xml:space="preserve"> </w:t>
      </w:r>
      <w:r w:rsidR="00717F60" w:rsidRPr="00646563">
        <w:rPr>
          <w:bCs w:val="0"/>
          <w:sz w:val="24"/>
          <w:szCs w:val="24"/>
        </w:rPr>
        <w:t xml:space="preserve">с момента определения </w:t>
      </w:r>
      <w:r w:rsidR="0087407B" w:rsidRPr="00646563">
        <w:rPr>
          <w:bCs w:val="0"/>
          <w:sz w:val="24"/>
          <w:szCs w:val="24"/>
        </w:rPr>
        <w:t xml:space="preserve">лучшей </w:t>
      </w:r>
      <w:r w:rsidR="004B5EB3" w:rsidRPr="00646563">
        <w:rPr>
          <w:bCs w:val="0"/>
          <w:sz w:val="24"/>
          <w:szCs w:val="24"/>
        </w:rPr>
        <w:t>Заявк</w:t>
      </w:r>
      <w:r w:rsidR="0087407B" w:rsidRPr="00646563">
        <w:rPr>
          <w:bCs w:val="0"/>
          <w:sz w:val="24"/>
          <w:szCs w:val="24"/>
        </w:rPr>
        <w:t>и</w:t>
      </w:r>
      <w:r w:rsidR="00717F60" w:rsidRPr="00646563">
        <w:rPr>
          <w:bCs w:val="0"/>
          <w:sz w:val="24"/>
          <w:szCs w:val="24"/>
        </w:rPr>
        <w:t>.</w:t>
      </w:r>
      <w:r w:rsidR="00717F60" w:rsidRPr="00646563">
        <w:rPr>
          <w:bCs w:val="0"/>
          <w:color w:val="000000"/>
          <w:sz w:val="24"/>
          <w:szCs w:val="24"/>
        </w:rPr>
        <w:t xml:space="preserve"> </w:t>
      </w:r>
      <w:proofErr w:type="gramStart"/>
      <w:r w:rsidR="00717F60" w:rsidRPr="00646563">
        <w:rPr>
          <w:bCs w:val="0"/>
          <w:color w:val="000000"/>
          <w:sz w:val="24"/>
          <w:szCs w:val="24"/>
        </w:rPr>
        <w:t xml:space="preserve">Для </w:t>
      </w:r>
      <w:r w:rsidR="009C744E" w:rsidRPr="00646563">
        <w:rPr>
          <w:bCs w:val="0"/>
          <w:color w:val="000000"/>
          <w:sz w:val="24"/>
          <w:szCs w:val="24"/>
        </w:rPr>
        <w:t>Участник</w:t>
      </w:r>
      <w:r w:rsidR="0087407B" w:rsidRPr="00646563">
        <w:rPr>
          <w:bCs w:val="0"/>
          <w:color w:val="000000"/>
          <w:sz w:val="24"/>
          <w:szCs w:val="24"/>
        </w:rPr>
        <w:t xml:space="preserve">а,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7"/>
      <w:bookmarkEnd w:id="708"/>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646563" w:rsidRPr="00646563">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646563" w:rsidRPr="00646563">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646563">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646563" w:rsidRPr="00646563">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lastRenderedPageBreak/>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646563" w:rsidRPr="00646563">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646563" w:rsidRPr="00646563">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646563" w:rsidRPr="00646563">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2"/>
      <w:bookmarkEnd w:id="713"/>
      <w:bookmarkEnd w:id="714"/>
      <w:bookmarkEnd w:id="715"/>
      <w:bookmarkEnd w:id="716"/>
      <w:bookmarkEnd w:id="717"/>
      <w:bookmarkEnd w:id="718"/>
      <w:bookmarkEnd w:id="719"/>
      <w:r w:rsidRPr="002D7FEE">
        <w:t xml:space="preserve"> </w:t>
      </w:r>
      <w:bookmarkEnd w:id="720"/>
      <w:bookmarkEnd w:id="721"/>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646563">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646563" w:rsidRPr="00646563">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646563" w:rsidRPr="00646563">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646563">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646563" w:rsidRPr="00646563">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646563" w:rsidRPr="00646563">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646563" w:rsidRPr="00646563">
        <w:rPr>
          <w:sz w:val="24"/>
          <w:szCs w:val="24"/>
        </w:rPr>
        <w:t>3.12.6</w:t>
      </w:r>
      <w:r w:rsidR="00EE380A">
        <w:fldChar w:fldCharType="end"/>
      </w:r>
      <w:r w:rsidRPr="002D7FEE">
        <w:rPr>
          <w:sz w:val="24"/>
          <w:szCs w:val="24"/>
        </w:rPr>
        <w:t>.</w:t>
      </w:r>
      <w:bookmarkEnd w:id="725"/>
    </w:p>
    <w:p w:rsidR="00932C0A" w:rsidRPr="002D7FEE"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2D7FEE">
        <w:t xml:space="preserve">Уведомление о результатах </w:t>
      </w:r>
      <w:bookmarkEnd w:id="726"/>
      <w:bookmarkEnd w:id="727"/>
      <w:r w:rsidRPr="002D7FEE">
        <w:t>запроса предложений</w:t>
      </w:r>
      <w:bookmarkEnd w:id="728"/>
      <w:bookmarkEnd w:id="729"/>
    </w:p>
    <w:p w:rsidR="004D1DCF" w:rsidRPr="002D7FEE" w:rsidRDefault="00ED5C7C" w:rsidP="004D1DCF">
      <w:pPr>
        <w:pStyle w:val="3"/>
        <w:ind w:left="0" w:firstLine="567"/>
        <w:jc w:val="both"/>
        <w:rPr>
          <w:b w:val="0"/>
          <w:szCs w:val="24"/>
          <w:lang w:eastAsia="ru-RU"/>
        </w:rPr>
      </w:pPr>
      <w:bookmarkStart w:id="730" w:name="_Toc471830476"/>
      <w:bookmarkStart w:id="731" w:name="_Toc498589641"/>
      <w:bookmarkEnd w:id="72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646563" w:rsidRPr="00646563">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0"/>
      <w:bookmarkEnd w:id="73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2" w:name="_Toc471830477"/>
      <w:bookmarkStart w:id="733"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2"/>
      <w:bookmarkEnd w:id="733"/>
    </w:p>
    <w:p w:rsidR="00C12FA4" w:rsidRPr="004D1DCF" w:rsidRDefault="00C12FA4" w:rsidP="004D1DCF">
      <w:pPr>
        <w:pStyle w:val="3"/>
        <w:ind w:left="0" w:firstLine="567"/>
        <w:jc w:val="both"/>
        <w:rPr>
          <w:b w:val="0"/>
          <w:lang w:eastAsia="ru-RU"/>
        </w:rPr>
        <w:sectPr w:rsidR="00C12FA4" w:rsidRPr="004D1D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Pr>
          <w:szCs w:val="24"/>
        </w:rPr>
        <w:lastRenderedPageBreak/>
        <w:t>Техническая часть</w:t>
      </w:r>
      <w:bookmarkEnd w:id="734"/>
      <w:bookmarkEnd w:id="735"/>
      <w:bookmarkEnd w:id="736"/>
      <w:bookmarkEnd w:id="737"/>
      <w:bookmarkEnd w:id="738"/>
      <w:r w:rsidRPr="00E71A48">
        <w:rPr>
          <w:szCs w:val="24"/>
        </w:rPr>
        <w:t xml:space="preserve"> </w:t>
      </w:r>
    </w:p>
    <w:p w:rsidR="002B5044" w:rsidRPr="00C12FA4"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C12FA4">
        <w:t xml:space="preserve">Перечень, объемы и характеристики </w:t>
      </w:r>
      <w:bookmarkEnd w:id="739"/>
      <w:bookmarkEnd w:id="740"/>
      <w:bookmarkEnd w:id="741"/>
      <w:bookmarkEnd w:id="742"/>
      <w:bookmarkEnd w:id="743"/>
      <w:bookmarkEnd w:id="744"/>
      <w:bookmarkEnd w:id="745"/>
      <w:bookmarkEnd w:id="746"/>
      <w:r w:rsidR="00C3704B">
        <w:t xml:space="preserve">закупаемых </w:t>
      </w:r>
      <w:r w:rsidR="00CD1816">
        <w:t>работ</w:t>
      </w:r>
      <w:bookmarkEnd w:id="747"/>
    </w:p>
    <w:p w:rsidR="002B5044" w:rsidRPr="003803A7" w:rsidRDefault="002B5044" w:rsidP="002B5044">
      <w:pPr>
        <w:pStyle w:val="3"/>
        <w:ind w:left="0" w:firstLine="851"/>
        <w:jc w:val="both"/>
        <w:rPr>
          <w:b w:val="0"/>
          <w:szCs w:val="24"/>
        </w:rPr>
      </w:pPr>
      <w:bookmarkStart w:id="750" w:name="_Toc439166311"/>
      <w:bookmarkStart w:id="751" w:name="_Toc439170659"/>
      <w:bookmarkStart w:id="752" w:name="_Toc439172761"/>
      <w:bookmarkStart w:id="753" w:name="_Toc439173205"/>
      <w:bookmarkStart w:id="754" w:name="_Toc439238199"/>
      <w:bookmarkStart w:id="755" w:name="_Toc439252751"/>
      <w:bookmarkStart w:id="756" w:name="_Toc439323609"/>
      <w:bookmarkStart w:id="757" w:name="_Toc439323725"/>
      <w:bookmarkStart w:id="758" w:name="_Toc440361359"/>
      <w:bookmarkStart w:id="759" w:name="_Toc440376114"/>
      <w:bookmarkStart w:id="760" w:name="_Toc440376241"/>
      <w:bookmarkStart w:id="761" w:name="_Toc440382503"/>
      <w:bookmarkStart w:id="762" w:name="_Toc440447173"/>
      <w:bookmarkStart w:id="763" w:name="_Toc440620853"/>
      <w:bookmarkStart w:id="764" w:name="_Toc440631488"/>
      <w:bookmarkStart w:id="765" w:name="_Toc440875728"/>
      <w:bookmarkStart w:id="766" w:name="_Toc441131752"/>
      <w:bookmarkStart w:id="767" w:name="_Toc465865193"/>
      <w:bookmarkStart w:id="768" w:name="_Toc468975454"/>
      <w:bookmarkStart w:id="769" w:name="_Toc471830480"/>
      <w:bookmarkStart w:id="770" w:name="_Toc498589645"/>
      <w:r w:rsidRPr="003776BB">
        <w:rPr>
          <w:b w:val="0"/>
          <w:szCs w:val="24"/>
        </w:rPr>
        <w:t>Техническ</w:t>
      </w:r>
      <w:r w:rsidR="00771C91">
        <w:rPr>
          <w:b w:val="0"/>
          <w:szCs w:val="24"/>
        </w:rPr>
        <w:t>ое</w:t>
      </w:r>
      <w:r w:rsidRPr="003776BB">
        <w:rPr>
          <w:b w:val="0"/>
          <w:szCs w:val="24"/>
        </w:rPr>
        <w:t xml:space="preserve"> задани</w:t>
      </w:r>
      <w:r w:rsidR="00771C91">
        <w:rPr>
          <w:b w:val="0"/>
          <w:szCs w:val="24"/>
        </w:rPr>
        <w:t>е</w:t>
      </w:r>
      <w:r w:rsidRPr="003776BB">
        <w:rPr>
          <w:b w:val="0"/>
          <w:szCs w:val="24"/>
        </w:rPr>
        <w:t xml:space="preserve"> </w:t>
      </w:r>
      <w:r w:rsidR="00A154B7" w:rsidRPr="003776BB">
        <w:rPr>
          <w:b w:val="0"/>
          <w:szCs w:val="24"/>
        </w:rPr>
        <w:t xml:space="preserve">по </w:t>
      </w:r>
      <w:r w:rsidR="00A154B7" w:rsidRPr="00771C91">
        <w:rPr>
          <w:b w:val="0"/>
          <w:szCs w:val="24"/>
        </w:rPr>
        <w:t>Лоту №1 (</w:t>
      </w:r>
      <w:r w:rsidR="00A154B7">
        <w:rPr>
          <w:b w:val="0"/>
          <w:szCs w:val="24"/>
        </w:rPr>
        <w:t xml:space="preserve">подраздел </w:t>
      </w:r>
      <w:r w:rsidR="00C55095">
        <w:rPr>
          <w:b w:val="0"/>
          <w:szCs w:val="24"/>
        </w:rPr>
        <w:fldChar w:fldCharType="begin"/>
      </w:r>
      <w:r w:rsidR="00A154B7">
        <w:rPr>
          <w:b w:val="0"/>
          <w:szCs w:val="24"/>
        </w:rPr>
        <w:instrText xml:space="preserve"> REF _Ref440275279 \r \h </w:instrText>
      </w:r>
      <w:r w:rsidR="00C55095">
        <w:rPr>
          <w:b w:val="0"/>
          <w:szCs w:val="24"/>
        </w:rPr>
      </w:r>
      <w:r w:rsidR="00C55095">
        <w:rPr>
          <w:b w:val="0"/>
          <w:szCs w:val="24"/>
        </w:rPr>
        <w:fldChar w:fldCharType="separate"/>
      </w:r>
      <w:r w:rsidR="00646563">
        <w:rPr>
          <w:b w:val="0"/>
          <w:szCs w:val="24"/>
        </w:rPr>
        <w:t>1.1.4</w:t>
      </w:r>
      <w:r w:rsidR="00C55095">
        <w:rPr>
          <w:b w:val="0"/>
          <w:szCs w:val="24"/>
        </w:rPr>
        <w:fldChar w:fldCharType="end"/>
      </w:r>
      <w:r w:rsidR="00A154B7">
        <w:rPr>
          <w:b w:val="0"/>
          <w:szCs w:val="24"/>
        </w:rPr>
        <w:t>)</w:t>
      </w:r>
      <w:r w:rsidRPr="00C12FA4">
        <w:rPr>
          <w:b w:val="0"/>
          <w:szCs w:val="24"/>
        </w:rPr>
        <w:t xml:space="preserve"> изложен</w:t>
      </w:r>
      <w:r w:rsidR="00771C91">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3803A7" w:rsidRDefault="002B5044" w:rsidP="0021751A">
      <w:pPr>
        <w:pStyle w:val="2"/>
        <w:ind w:left="1701" w:hanging="1134"/>
      </w:pPr>
      <w:bookmarkStart w:id="771" w:name="_Ref194832984"/>
      <w:bookmarkStart w:id="772" w:name="_Ref197686508"/>
      <w:bookmarkStart w:id="773" w:name="_Toc423421727"/>
      <w:bookmarkStart w:id="774" w:name="_Toc498589646"/>
      <w:r w:rsidRPr="003803A7">
        <w:t xml:space="preserve">Требование к </w:t>
      </w:r>
      <w:bookmarkEnd w:id="771"/>
      <w:bookmarkEnd w:id="772"/>
      <w:bookmarkEnd w:id="773"/>
      <w:r w:rsidR="00C3704B">
        <w:t xml:space="preserve">закупаемым </w:t>
      </w:r>
      <w:r w:rsidR="00CD1816">
        <w:t>работам</w:t>
      </w:r>
      <w:bookmarkEnd w:id="774"/>
    </w:p>
    <w:p w:rsidR="002B5044" w:rsidRPr="003776BB" w:rsidRDefault="002B5044" w:rsidP="002B5044">
      <w:pPr>
        <w:pStyle w:val="3"/>
        <w:ind w:left="0" w:firstLine="851"/>
        <w:jc w:val="both"/>
        <w:rPr>
          <w:b w:val="0"/>
          <w:szCs w:val="24"/>
        </w:rPr>
      </w:pPr>
      <w:bookmarkStart w:id="775" w:name="_Toc439166314"/>
      <w:bookmarkStart w:id="776" w:name="_Toc439170662"/>
      <w:bookmarkStart w:id="777" w:name="_Toc439172764"/>
      <w:bookmarkStart w:id="778" w:name="_Toc439173208"/>
      <w:bookmarkStart w:id="779" w:name="_Toc439238202"/>
      <w:bookmarkStart w:id="780" w:name="_Toc439252754"/>
      <w:bookmarkStart w:id="781" w:name="_Toc439323612"/>
      <w:bookmarkStart w:id="782" w:name="_Toc439323728"/>
      <w:bookmarkStart w:id="783" w:name="_Toc440361362"/>
      <w:bookmarkStart w:id="784" w:name="_Toc440376117"/>
      <w:bookmarkStart w:id="785" w:name="_Toc440376244"/>
      <w:bookmarkStart w:id="786" w:name="_Toc440382505"/>
      <w:bookmarkStart w:id="787" w:name="_Toc440447175"/>
      <w:bookmarkStart w:id="788" w:name="_Toc440620855"/>
      <w:bookmarkStart w:id="789" w:name="_Toc440631490"/>
      <w:bookmarkStart w:id="790" w:name="_Toc440875730"/>
      <w:bookmarkStart w:id="791" w:name="_Toc441131754"/>
      <w:bookmarkStart w:id="792" w:name="_Toc465865195"/>
      <w:bookmarkStart w:id="793" w:name="_Toc468975456"/>
      <w:bookmarkStart w:id="794" w:name="_Toc471830482"/>
      <w:bookmarkStart w:id="795" w:name="_Toc498589647"/>
      <w:bookmarkStart w:id="796" w:name="_Ref194833053"/>
      <w:bookmarkStart w:id="797" w:name="_Ref223496951"/>
      <w:bookmarkStart w:id="798"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w:t>
      </w:r>
      <w:r w:rsidR="00771C91">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771C91">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910732" w:rsidRPr="0010618F" w:rsidRDefault="00910732" w:rsidP="00910732">
      <w:pPr>
        <w:pStyle w:val="2"/>
        <w:ind w:left="1701" w:hanging="1134"/>
        <w:rPr>
          <w:b w:val="0"/>
        </w:rPr>
      </w:pPr>
      <w:bookmarkStart w:id="799" w:name="_Toc461808930"/>
      <w:bookmarkStart w:id="800" w:name="_Toc464120639"/>
      <w:bookmarkStart w:id="801" w:name="_Toc465774618"/>
      <w:bookmarkStart w:id="802" w:name="_Toc498589648"/>
      <w:bookmarkEnd w:id="748"/>
      <w:bookmarkEnd w:id="749"/>
      <w:bookmarkEnd w:id="796"/>
      <w:bookmarkEnd w:id="797"/>
      <w:bookmarkEnd w:id="798"/>
      <w:r w:rsidRPr="0010618F">
        <w:t>Альтернативные предложения</w:t>
      </w:r>
      <w:bookmarkStart w:id="803" w:name="_Ref56252639"/>
      <w:bookmarkEnd w:id="799"/>
      <w:bookmarkEnd w:id="800"/>
      <w:bookmarkEnd w:id="801"/>
      <w:bookmarkEnd w:id="802"/>
    </w:p>
    <w:p w:rsidR="00910732" w:rsidRPr="002D7FEE" w:rsidRDefault="00910732" w:rsidP="00910732">
      <w:pPr>
        <w:pStyle w:val="3"/>
        <w:ind w:left="0" w:firstLine="851"/>
        <w:jc w:val="both"/>
        <w:rPr>
          <w:b w:val="0"/>
          <w:szCs w:val="24"/>
        </w:rPr>
      </w:pPr>
      <w:bookmarkStart w:id="804" w:name="_Toc461808802"/>
      <w:bookmarkStart w:id="805" w:name="_Toc461808931"/>
      <w:bookmarkStart w:id="806" w:name="_Toc464120640"/>
      <w:bookmarkStart w:id="807" w:name="_Toc465774619"/>
      <w:bookmarkStart w:id="808" w:name="_Toc465865197"/>
      <w:bookmarkStart w:id="809" w:name="_Toc468975458"/>
      <w:bookmarkStart w:id="810" w:name="_Toc471830484"/>
      <w:bookmarkStart w:id="811"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3"/>
      <w:bookmarkEnd w:id="804"/>
      <w:bookmarkEnd w:id="805"/>
      <w:bookmarkEnd w:id="806"/>
      <w:bookmarkEnd w:id="807"/>
      <w:bookmarkEnd w:id="808"/>
      <w:bookmarkEnd w:id="809"/>
      <w:bookmarkEnd w:id="810"/>
      <w:bookmarkEnd w:id="811"/>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2" w:name="_Ref440270602"/>
      <w:bookmarkStart w:id="813" w:name="_Toc498589650"/>
      <w:r w:rsidRPr="00E71A48">
        <w:rPr>
          <w:szCs w:val="24"/>
        </w:rPr>
        <w:lastRenderedPageBreak/>
        <w:t>Образцы основных форм документов, включаемых в Заявку</w:t>
      </w:r>
      <w:bookmarkEnd w:id="812"/>
      <w:bookmarkEnd w:id="813"/>
      <w:r w:rsidRPr="00E71A48">
        <w:rPr>
          <w:szCs w:val="24"/>
        </w:rPr>
        <w:t xml:space="preserve"> </w:t>
      </w:r>
    </w:p>
    <w:p w:rsidR="004F4D80" w:rsidRPr="00F647F7" w:rsidRDefault="004F4D80" w:rsidP="004F4D80">
      <w:pPr>
        <w:pStyle w:val="2"/>
      </w:pPr>
      <w:bookmarkStart w:id="814" w:name="_Ref55336310"/>
      <w:bookmarkStart w:id="815" w:name="_Toc57314672"/>
      <w:bookmarkStart w:id="816" w:name="_Toc69728986"/>
      <w:bookmarkStart w:id="817" w:name="_Toc98253919"/>
      <w:bookmarkStart w:id="818" w:name="_Toc165173847"/>
      <w:bookmarkStart w:id="819" w:name="_Toc423423667"/>
      <w:bookmarkStart w:id="820" w:name="_Toc498589651"/>
      <w:r w:rsidRPr="00F647F7">
        <w:t xml:space="preserve">Письмо о подаче оферты </w:t>
      </w:r>
      <w:bookmarkStart w:id="821" w:name="_Ref22846535"/>
      <w:r w:rsidRPr="00F647F7">
        <w:t>(</w:t>
      </w:r>
      <w:bookmarkEnd w:id="821"/>
      <w:r w:rsidRPr="00F647F7">
        <w:t xml:space="preserve">форма </w:t>
      </w:r>
      <w:r w:rsidRPr="00F647F7">
        <w:rPr>
          <w:noProof/>
        </w:rPr>
        <w:t>1</w:t>
      </w:r>
      <w:r w:rsidRPr="00F647F7">
        <w:t>)</w:t>
      </w:r>
      <w:bookmarkEnd w:id="814"/>
      <w:bookmarkEnd w:id="815"/>
      <w:bookmarkEnd w:id="816"/>
      <w:bookmarkEnd w:id="817"/>
      <w:bookmarkEnd w:id="818"/>
      <w:bookmarkEnd w:id="819"/>
      <w:bookmarkEnd w:id="820"/>
    </w:p>
    <w:p w:rsidR="004F4D80" w:rsidRPr="00C236C0" w:rsidRDefault="004F4D80" w:rsidP="004F4D80">
      <w:pPr>
        <w:pStyle w:val="3"/>
        <w:rPr>
          <w:szCs w:val="24"/>
        </w:rPr>
      </w:pPr>
      <w:bookmarkStart w:id="822" w:name="_Toc98253920"/>
      <w:bookmarkStart w:id="823" w:name="_Toc157248174"/>
      <w:bookmarkStart w:id="824" w:name="_Toc157496543"/>
      <w:bookmarkStart w:id="825" w:name="_Toc158206082"/>
      <w:bookmarkStart w:id="826" w:name="_Toc164057767"/>
      <w:bookmarkStart w:id="827" w:name="_Toc164137117"/>
      <w:bookmarkStart w:id="828" w:name="_Toc164161277"/>
      <w:bookmarkStart w:id="829" w:name="_Toc165173848"/>
      <w:bookmarkStart w:id="830" w:name="_Toc439170673"/>
      <w:bookmarkStart w:id="831" w:name="_Toc439172775"/>
      <w:bookmarkStart w:id="832" w:name="_Toc439173219"/>
      <w:bookmarkStart w:id="833" w:name="_Toc439238213"/>
      <w:bookmarkStart w:id="834" w:name="_Toc440361369"/>
      <w:bookmarkStart w:id="835" w:name="_Toc440376124"/>
      <w:bookmarkStart w:id="836" w:name="_Toc465865200"/>
      <w:bookmarkStart w:id="837" w:name="_Toc471830487"/>
      <w:bookmarkStart w:id="838" w:name="_Toc498589652"/>
      <w:r w:rsidRPr="00C236C0">
        <w:rPr>
          <w:szCs w:val="24"/>
        </w:rPr>
        <w:t>Форма письма о подаче оферты</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 xml:space="preserve">отклонить заявки с ценами, превышающими начальную (максимальную) цену </w:t>
      </w:r>
      <w:r w:rsidRPr="002D7FEE">
        <w:rPr>
          <w:sz w:val="24"/>
          <w:szCs w:val="24"/>
        </w:rPr>
        <w:lastRenderedPageBreak/>
        <w:t>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0" w:name="_Toc98253921"/>
      <w:bookmarkStart w:id="841" w:name="_Toc157248175"/>
      <w:bookmarkStart w:id="842" w:name="_Toc157496544"/>
      <w:bookmarkStart w:id="843" w:name="_Toc158206083"/>
      <w:bookmarkStart w:id="844" w:name="_Toc164057768"/>
      <w:bookmarkStart w:id="845" w:name="_Toc164137118"/>
      <w:bookmarkStart w:id="846" w:name="_Toc164161278"/>
      <w:bookmarkStart w:id="847" w:name="_Toc165173849"/>
      <w:r>
        <w:rPr>
          <w:b/>
          <w:szCs w:val="24"/>
        </w:rPr>
        <w:br w:type="page"/>
      </w:r>
    </w:p>
    <w:p w:rsidR="004F4D80" w:rsidRPr="00C236C0" w:rsidRDefault="004F4D80" w:rsidP="004F4D80">
      <w:pPr>
        <w:pStyle w:val="3"/>
        <w:rPr>
          <w:szCs w:val="24"/>
        </w:rPr>
      </w:pPr>
      <w:bookmarkStart w:id="848" w:name="_Toc439170674"/>
      <w:bookmarkStart w:id="849" w:name="_Toc439172776"/>
      <w:bookmarkStart w:id="850" w:name="_Toc439173220"/>
      <w:bookmarkStart w:id="851" w:name="_Toc439238214"/>
      <w:bookmarkStart w:id="852" w:name="_Toc439252762"/>
      <w:bookmarkStart w:id="853" w:name="_Toc439323736"/>
      <w:bookmarkStart w:id="854" w:name="_Toc440361370"/>
      <w:bookmarkStart w:id="855" w:name="_Toc440376125"/>
      <w:bookmarkStart w:id="856" w:name="_Toc440376252"/>
      <w:bookmarkStart w:id="857" w:name="_Toc440382510"/>
      <w:bookmarkStart w:id="858" w:name="_Toc440447180"/>
      <w:bookmarkStart w:id="859" w:name="_Toc440620860"/>
      <w:bookmarkStart w:id="860" w:name="_Toc440631495"/>
      <w:bookmarkStart w:id="861" w:name="_Toc440875734"/>
      <w:bookmarkStart w:id="862" w:name="_Toc441131758"/>
      <w:bookmarkStart w:id="863" w:name="_Toc465865201"/>
      <w:bookmarkStart w:id="864" w:name="_Toc471830488"/>
      <w:bookmarkStart w:id="865" w:name="_Toc498589653"/>
      <w:r w:rsidRPr="00C236C0">
        <w:rPr>
          <w:szCs w:val="24"/>
        </w:rPr>
        <w:lastRenderedPageBreak/>
        <w:t>Инструкции по заполнению</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646563">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646563">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646563">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6" w:name="_Ref55335821"/>
      <w:bookmarkStart w:id="867" w:name="_Ref55336345"/>
      <w:bookmarkStart w:id="868" w:name="_Toc57314674"/>
      <w:bookmarkStart w:id="869" w:name="_Toc69728988"/>
      <w:bookmarkStart w:id="870" w:name="_Toc98253922"/>
      <w:bookmarkStart w:id="871" w:name="_Toc165173850"/>
      <w:r>
        <w:br w:type="page"/>
      </w:r>
    </w:p>
    <w:p w:rsidR="00920CB0" w:rsidRDefault="00920CB0" w:rsidP="00920CB0">
      <w:pPr>
        <w:pStyle w:val="3"/>
        <w:rPr>
          <w:szCs w:val="24"/>
        </w:rPr>
      </w:pPr>
      <w:bookmarkStart w:id="872" w:name="_Ref440271964"/>
      <w:bookmarkStart w:id="873" w:name="_Toc440361371"/>
      <w:bookmarkStart w:id="874" w:name="_Toc440376126"/>
      <w:bookmarkStart w:id="875" w:name="_Toc498589654"/>
      <w:r>
        <w:rPr>
          <w:szCs w:val="24"/>
        </w:rPr>
        <w:lastRenderedPageBreak/>
        <w:t>Антикоррупционные обязательства (Форма 1.1).</w:t>
      </w:r>
      <w:bookmarkEnd w:id="872"/>
      <w:bookmarkEnd w:id="873"/>
      <w:bookmarkEnd w:id="874"/>
      <w:bookmarkEnd w:id="875"/>
    </w:p>
    <w:p w:rsidR="00920CB0" w:rsidRPr="00920CB0" w:rsidRDefault="00920CB0" w:rsidP="001405FA">
      <w:pPr>
        <w:pStyle w:val="3"/>
        <w:numPr>
          <w:ilvl w:val="3"/>
          <w:numId w:val="70"/>
        </w:numPr>
        <w:rPr>
          <w:b w:val="0"/>
          <w:szCs w:val="24"/>
        </w:rPr>
      </w:pPr>
      <w:bookmarkStart w:id="876" w:name="_Toc439238216"/>
      <w:bookmarkStart w:id="877" w:name="_Toc439252764"/>
      <w:bookmarkStart w:id="878" w:name="_Toc439323738"/>
      <w:bookmarkStart w:id="879" w:name="_Toc440361372"/>
      <w:bookmarkStart w:id="880" w:name="_Toc440376127"/>
      <w:bookmarkStart w:id="881" w:name="_Toc440376254"/>
      <w:bookmarkStart w:id="882" w:name="_Toc440382512"/>
      <w:bookmarkStart w:id="883" w:name="_Toc440447182"/>
      <w:bookmarkStart w:id="884" w:name="_Toc440620862"/>
      <w:bookmarkStart w:id="885" w:name="_Toc440631497"/>
      <w:bookmarkStart w:id="886" w:name="_Toc440875736"/>
      <w:bookmarkStart w:id="887" w:name="_Toc441131760"/>
      <w:bookmarkStart w:id="888" w:name="_Toc465865203"/>
      <w:bookmarkStart w:id="889" w:name="_Toc471830490"/>
      <w:bookmarkStart w:id="890" w:name="_Toc498589655"/>
      <w:r w:rsidRPr="00920CB0">
        <w:rPr>
          <w:b w:val="0"/>
          <w:szCs w:val="24"/>
        </w:rPr>
        <w:t xml:space="preserve">Форма </w:t>
      </w:r>
      <w:r>
        <w:rPr>
          <w:b w:val="0"/>
          <w:szCs w:val="24"/>
        </w:rPr>
        <w:t>Антикоррупционных обязательств</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0"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1" w:name="_Toc423423668"/>
      <w:bookmarkStart w:id="892" w:name="_Ref440271072"/>
      <w:bookmarkStart w:id="893" w:name="_Ref440273986"/>
      <w:bookmarkStart w:id="894" w:name="_Ref440274337"/>
      <w:bookmarkStart w:id="895" w:name="_Ref440274913"/>
      <w:bookmarkStart w:id="896" w:name="_Ref440284918"/>
      <w:bookmarkStart w:id="897"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6"/>
      <w:bookmarkEnd w:id="867"/>
      <w:bookmarkEnd w:id="868"/>
      <w:bookmarkEnd w:id="869"/>
      <w:bookmarkEnd w:id="870"/>
      <w:bookmarkEnd w:id="871"/>
      <w:bookmarkEnd w:id="891"/>
      <w:bookmarkEnd w:id="892"/>
      <w:bookmarkEnd w:id="893"/>
      <w:bookmarkEnd w:id="894"/>
      <w:bookmarkEnd w:id="895"/>
      <w:bookmarkEnd w:id="896"/>
      <w:bookmarkEnd w:id="897"/>
    </w:p>
    <w:p w:rsidR="004F4D80" w:rsidRPr="00C236C0" w:rsidRDefault="004F4D80" w:rsidP="004F4D80">
      <w:pPr>
        <w:pStyle w:val="3"/>
        <w:rPr>
          <w:szCs w:val="24"/>
        </w:rPr>
      </w:pPr>
      <w:bookmarkStart w:id="898" w:name="_Toc98253923"/>
      <w:bookmarkStart w:id="899" w:name="_Toc157248177"/>
      <w:bookmarkStart w:id="900" w:name="_Toc157496546"/>
      <w:bookmarkStart w:id="901" w:name="_Toc158206085"/>
      <w:bookmarkStart w:id="902" w:name="_Toc164057770"/>
      <w:bookmarkStart w:id="903" w:name="_Toc164137120"/>
      <w:bookmarkStart w:id="904" w:name="_Toc164161280"/>
      <w:bookmarkStart w:id="905" w:name="_Toc165173851"/>
      <w:bookmarkStart w:id="906" w:name="_Ref264038986"/>
      <w:bookmarkStart w:id="907" w:name="_Ref264359294"/>
      <w:bookmarkStart w:id="908" w:name="_Toc439170676"/>
      <w:bookmarkStart w:id="909" w:name="_Toc439172778"/>
      <w:bookmarkStart w:id="910" w:name="_Toc439173222"/>
      <w:bookmarkStart w:id="911" w:name="_Toc439238218"/>
      <w:bookmarkStart w:id="912" w:name="_Toc439252766"/>
      <w:bookmarkStart w:id="913" w:name="_Toc439323740"/>
      <w:bookmarkStart w:id="914" w:name="_Toc440361374"/>
      <w:bookmarkStart w:id="915" w:name="_Toc440376129"/>
      <w:bookmarkStart w:id="916" w:name="_Toc440376256"/>
      <w:bookmarkStart w:id="917" w:name="_Toc440382514"/>
      <w:bookmarkStart w:id="918" w:name="_Toc440447184"/>
      <w:bookmarkStart w:id="919" w:name="_Toc440620864"/>
      <w:bookmarkStart w:id="920" w:name="_Toc440631499"/>
      <w:bookmarkStart w:id="921" w:name="_Toc440875738"/>
      <w:bookmarkStart w:id="922" w:name="_Toc441131762"/>
      <w:bookmarkStart w:id="923" w:name="_Toc465865205"/>
      <w:bookmarkStart w:id="924" w:name="_Toc468975466"/>
      <w:bookmarkStart w:id="925" w:name="_Toc471830492"/>
      <w:bookmarkStart w:id="926" w:name="_Toc498589657"/>
      <w:r w:rsidRPr="00C236C0">
        <w:rPr>
          <w:szCs w:val="24"/>
        </w:rPr>
        <w:t xml:space="preserve">Форма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00492C8B">
        <w:rPr>
          <w:szCs w:val="24"/>
        </w:rPr>
        <w:t>Сводной таблицы стоимости</w:t>
      </w:r>
      <w:bookmarkEnd w:id="912"/>
      <w:bookmarkEnd w:id="913"/>
      <w:bookmarkEnd w:id="914"/>
      <w:bookmarkEnd w:id="915"/>
      <w:bookmarkEnd w:id="916"/>
      <w:bookmarkEnd w:id="917"/>
      <w:bookmarkEnd w:id="918"/>
      <w:bookmarkEnd w:id="919"/>
      <w:bookmarkEnd w:id="920"/>
      <w:bookmarkEnd w:id="921"/>
      <w:r w:rsidR="001C4BB0" w:rsidRPr="001C4BB0">
        <w:rPr>
          <w:bCs w:val="0"/>
          <w:szCs w:val="24"/>
        </w:rPr>
        <w:t xml:space="preserve"> </w:t>
      </w:r>
      <w:r w:rsidR="001C4BB0" w:rsidRPr="005D252F">
        <w:rPr>
          <w:bCs w:val="0"/>
          <w:szCs w:val="24"/>
        </w:rPr>
        <w:t>работ</w:t>
      </w:r>
      <w:bookmarkEnd w:id="922"/>
      <w:bookmarkEnd w:id="923"/>
      <w:bookmarkEnd w:id="924"/>
      <w:bookmarkEnd w:id="925"/>
      <w:bookmarkEnd w:id="92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lastRenderedPageBreak/>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7" w:name="_Toc176765534"/>
      <w:bookmarkStart w:id="928" w:name="_Toc198979983"/>
      <w:bookmarkStart w:id="929" w:name="_Toc217466315"/>
      <w:bookmarkStart w:id="930" w:name="_Toc217702856"/>
      <w:bookmarkStart w:id="931" w:name="_Toc233601974"/>
      <w:bookmarkStart w:id="932" w:name="_Toc263343460"/>
      <w:r w:rsidRPr="00F647F7">
        <w:rPr>
          <w:b w:val="0"/>
          <w:szCs w:val="24"/>
        </w:rPr>
        <w:br w:type="page"/>
      </w:r>
      <w:bookmarkStart w:id="933" w:name="_Toc439170677"/>
      <w:bookmarkStart w:id="934" w:name="_Toc439172779"/>
      <w:bookmarkStart w:id="935" w:name="_Toc439173223"/>
      <w:bookmarkStart w:id="936" w:name="_Toc439238219"/>
      <w:bookmarkStart w:id="937" w:name="_Toc439252767"/>
      <w:bookmarkStart w:id="938" w:name="_Toc439323741"/>
      <w:bookmarkStart w:id="939" w:name="_Toc440361375"/>
      <w:bookmarkStart w:id="940" w:name="_Toc440376130"/>
      <w:bookmarkStart w:id="941" w:name="_Toc440376257"/>
      <w:bookmarkStart w:id="942" w:name="_Toc440382515"/>
      <w:bookmarkStart w:id="943" w:name="_Toc440447185"/>
      <w:bookmarkStart w:id="944" w:name="_Toc440620865"/>
      <w:bookmarkStart w:id="945" w:name="_Toc440631500"/>
      <w:bookmarkStart w:id="946" w:name="_Toc440875739"/>
      <w:bookmarkStart w:id="947" w:name="_Toc441131763"/>
      <w:bookmarkStart w:id="948" w:name="_Toc465865206"/>
      <w:bookmarkStart w:id="949" w:name="_Toc468975467"/>
      <w:bookmarkStart w:id="950" w:name="_Toc471830493"/>
      <w:bookmarkStart w:id="951" w:name="_Toc498589658"/>
      <w:r w:rsidRPr="00C236C0">
        <w:rPr>
          <w:szCs w:val="24"/>
        </w:rPr>
        <w:lastRenderedPageBreak/>
        <w:t>Инструкции по заполнению</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646563">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2" w:name="_Ref86826666"/>
      <w:bookmarkStart w:id="953" w:name="_Toc90385112"/>
      <w:bookmarkStart w:id="954" w:name="_Toc98253925"/>
      <w:bookmarkStart w:id="955" w:name="_Toc165173853"/>
      <w:bookmarkStart w:id="956"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7" w:name="_Ref440537086"/>
      <w:bookmarkStart w:id="958"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52"/>
      <w:bookmarkEnd w:id="953"/>
      <w:bookmarkEnd w:id="954"/>
      <w:bookmarkEnd w:id="955"/>
      <w:bookmarkEnd w:id="956"/>
      <w:bookmarkEnd w:id="957"/>
      <w:bookmarkEnd w:id="958"/>
    </w:p>
    <w:p w:rsidR="004F4D80" w:rsidRPr="00C236C0" w:rsidRDefault="004F4D80" w:rsidP="004F4D80">
      <w:pPr>
        <w:pStyle w:val="3"/>
        <w:rPr>
          <w:szCs w:val="24"/>
        </w:rPr>
      </w:pPr>
      <w:bookmarkStart w:id="959" w:name="_Toc90385113"/>
      <w:bookmarkStart w:id="960" w:name="_Toc98253926"/>
      <w:bookmarkStart w:id="961" w:name="_Toc157248180"/>
      <w:bookmarkStart w:id="962" w:name="_Toc157496549"/>
      <w:bookmarkStart w:id="963" w:name="_Toc158206088"/>
      <w:bookmarkStart w:id="964" w:name="_Toc164057773"/>
      <w:bookmarkStart w:id="965" w:name="_Toc164137123"/>
      <w:bookmarkStart w:id="966" w:name="_Toc164161283"/>
      <w:bookmarkStart w:id="967" w:name="_Toc165173854"/>
      <w:bookmarkStart w:id="968" w:name="_Ref193690005"/>
      <w:bookmarkStart w:id="969" w:name="_Toc439170679"/>
      <w:bookmarkStart w:id="970" w:name="_Toc439172781"/>
      <w:bookmarkStart w:id="971" w:name="_Toc439173225"/>
      <w:bookmarkStart w:id="972" w:name="_Toc439238221"/>
      <w:bookmarkStart w:id="973" w:name="_Toc439252769"/>
      <w:bookmarkStart w:id="974" w:name="_Toc439323743"/>
      <w:bookmarkStart w:id="975" w:name="_Toc440361377"/>
      <w:bookmarkStart w:id="976" w:name="_Toc440376132"/>
      <w:bookmarkStart w:id="977" w:name="_Toc440376259"/>
      <w:bookmarkStart w:id="978" w:name="_Toc440382517"/>
      <w:bookmarkStart w:id="979" w:name="_Toc440447187"/>
      <w:bookmarkStart w:id="980" w:name="_Toc440620867"/>
      <w:bookmarkStart w:id="981" w:name="_Toc440631502"/>
      <w:bookmarkStart w:id="982" w:name="_Toc440875741"/>
      <w:bookmarkStart w:id="983" w:name="_Toc441131765"/>
      <w:bookmarkStart w:id="984" w:name="_Toc465865208"/>
      <w:bookmarkStart w:id="985" w:name="_Toc468975469"/>
      <w:bookmarkStart w:id="986" w:name="_Toc471830495"/>
      <w:bookmarkStart w:id="987" w:name="_Toc498589660"/>
      <w:r w:rsidRPr="00C236C0">
        <w:rPr>
          <w:szCs w:val="24"/>
        </w:rPr>
        <w:t xml:space="preserve">Форма </w:t>
      </w:r>
      <w:bookmarkEnd w:id="959"/>
      <w:bookmarkEnd w:id="960"/>
      <w:bookmarkEnd w:id="961"/>
      <w:bookmarkEnd w:id="962"/>
      <w:bookmarkEnd w:id="963"/>
      <w:bookmarkEnd w:id="964"/>
      <w:bookmarkEnd w:id="965"/>
      <w:bookmarkEnd w:id="966"/>
      <w:bookmarkEnd w:id="967"/>
      <w:bookmarkEnd w:id="968"/>
      <w:r w:rsidRPr="00C236C0">
        <w:rPr>
          <w:szCs w:val="24"/>
        </w:rPr>
        <w:t>технического предложения</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8" w:name="_Ref55335818"/>
      <w:bookmarkStart w:id="989" w:name="_Ref55336334"/>
      <w:bookmarkStart w:id="990" w:name="_Toc57314673"/>
      <w:bookmarkStart w:id="991" w:name="_Toc69728987"/>
      <w:bookmarkStart w:id="992" w:name="_Toc98253928"/>
      <w:bookmarkStart w:id="993" w:name="_Toc165173856"/>
      <w:bookmarkStart w:id="994" w:name="_Ref194749150"/>
      <w:bookmarkStart w:id="995" w:name="_Ref194750368"/>
      <w:bookmarkStart w:id="996" w:name="_Ref89649494"/>
      <w:bookmarkStart w:id="99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646563">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646563">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8" w:name="_Toc176765537"/>
      <w:bookmarkStart w:id="999" w:name="_Toc198979986"/>
      <w:bookmarkStart w:id="1000" w:name="_Toc217466321"/>
      <w:bookmarkStart w:id="1001" w:name="_Toc217702859"/>
      <w:bookmarkStart w:id="1002" w:name="_Toc233601977"/>
      <w:bookmarkStart w:id="1003" w:name="_Toc263343463"/>
      <w:bookmarkStart w:id="1004" w:name="_Toc439170680"/>
      <w:bookmarkStart w:id="1005" w:name="_Toc439172782"/>
      <w:bookmarkStart w:id="1006" w:name="_Toc439173226"/>
      <w:bookmarkStart w:id="1007" w:name="_Toc439238222"/>
      <w:bookmarkStart w:id="1008" w:name="_Toc439252770"/>
      <w:bookmarkStart w:id="1009" w:name="_Toc439323744"/>
      <w:bookmarkStart w:id="1010" w:name="_Toc440361378"/>
      <w:bookmarkStart w:id="1011" w:name="_Toc440376133"/>
      <w:bookmarkStart w:id="1012" w:name="_Toc440376260"/>
      <w:bookmarkStart w:id="1013" w:name="_Toc440382518"/>
      <w:bookmarkStart w:id="1014" w:name="_Toc440447188"/>
      <w:bookmarkStart w:id="1015" w:name="_Toc440620868"/>
      <w:bookmarkStart w:id="1016" w:name="_Toc440631503"/>
      <w:bookmarkStart w:id="1017" w:name="_Toc440875742"/>
      <w:bookmarkStart w:id="1018" w:name="_Toc441131766"/>
      <w:bookmarkStart w:id="1019" w:name="_Toc465865209"/>
      <w:bookmarkStart w:id="1020" w:name="_Toc468975470"/>
      <w:bookmarkStart w:id="1021" w:name="_Toc471830496"/>
      <w:bookmarkStart w:id="1022" w:name="_Toc498589661"/>
      <w:r w:rsidRPr="00C236C0">
        <w:rPr>
          <w:szCs w:val="24"/>
        </w:rPr>
        <w:lastRenderedPageBreak/>
        <w:t>Инструкции по заполнению</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3"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4" w:name="_Toc423423670"/>
      <w:bookmarkStart w:id="1025" w:name="_Ref440271036"/>
      <w:bookmarkStart w:id="1026" w:name="_Ref440274366"/>
      <w:bookmarkStart w:id="1027" w:name="_Ref440274902"/>
      <w:bookmarkStart w:id="1028" w:name="_Ref440284947"/>
      <w:bookmarkStart w:id="1029" w:name="_Ref440361140"/>
      <w:bookmarkStart w:id="1030"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88"/>
      <w:bookmarkEnd w:id="989"/>
      <w:bookmarkEnd w:id="990"/>
      <w:bookmarkEnd w:id="991"/>
      <w:bookmarkEnd w:id="992"/>
      <w:bookmarkEnd w:id="993"/>
      <w:bookmarkEnd w:id="994"/>
      <w:bookmarkEnd w:id="995"/>
      <w:bookmarkEnd w:id="1023"/>
      <w:bookmarkEnd w:id="1024"/>
      <w:bookmarkEnd w:id="1025"/>
      <w:bookmarkEnd w:id="1026"/>
      <w:bookmarkEnd w:id="1027"/>
      <w:bookmarkEnd w:id="1028"/>
      <w:bookmarkEnd w:id="1029"/>
      <w:bookmarkEnd w:id="1030"/>
    </w:p>
    <w:p w:rsidR="004F4D80" w:rsidRPr="00F647F7" w:rsidRDefault="004F4D80" w:rsidP="004F4D80">
      <w:pPr>
        <w:pStyle w:val="3"/>
        <w:rPr>
          <w:b w:val="0"/>
          <w:szCs w:val="24"/>
        </w:rPr>
      </w:pPr>
      <w:bookmarkStart w:id="1031" w:name="_Toc98253929"/>
      <w:bookmarkStart w:id="1032" w:name="_Toc157248183"/>
      <w:bookmarkStart w:id="1033" w:name="_Toc157496552"/>
      <w:bookmarkStart w:id="1034" w:name="_Toc158206091"/>
      <w:bookmarkStart w:id="1035" w:name="_Toc164057776"/>
      <w:bookmarkStart w:id="1036" w:name="_Toc164137126"/>
      <w:bookmarkStart w:id="1037" w:name="_Toc164161286"/>
      <w:bookmarkStart w:id="1038" w:name="_Toc165173857"/>
      <w:bookmarkStart w:id="1039" w:name="_Toc439170682"/>
      <w:bookmarkStart w:id="1040" w:name="_Toc439172784"/>
      <w:bookmarkStart w:id="1041" w:name="_Toc439173228"/>
      <w:bookmarkStart w:id="1042" w:name="_Toc439238224"/>
      <w:bookmarkStart w:id="1043" w:name="_Toc439252772"/>
      <w:bookmarkStart w:id="1044" w:name="_Toc439323746"/>
      <w:bookmarkStart w:id="1045" w:name="_Toc440361380"/>
      <w:bookmarkStart w:id="1046" w:name="_Toc440376135"/>
      <w:bookmarkStart w:id="1047" w:name="_Toc440376262"/>
      <w:bookmarkStart w:id="1048" w:name="_Toc440382520"/>
      <w:bookmarkStart w:id="1049" w:name="_Toc440447190"/>
      <w:bookmarkStart w:id="1050" w:name="_Toc440620870"/>
      <w:bookmarkStart w:id="1051" w:name="_Toc440631505"/>
      <w:bookmarkStart w:id="1052" w:name="_Toc440875744"/>
      <w:bookmarkStart w:id="1053" w:name="_Toc441131768"/>
      <w:bookmarkStart w:id="1054" w:name="_Toc465865211"/>
      <w:bookmarkStart w:id="1055" w:name="_Toc468975472"/>
      <w:bookmarkStart w:id="1056" w:name="_Toc471830498"/>
      <w:bookmarkStart w:id="1057" w:name="_Toc498589663"/>
      <w:r w:rsidRPr="00F647F7">
        <w:rPr>
          <w:b w:val="0"/>
          <w:szCs w:val="24"/>
        </w:rPr>
        <w:t xml:space="preserve">Форма </w:t>
      </w:r>
      <w:bookmarkEnd w:id="1031"/>
      <w:r w:rsidRPr="00F647F7">
        <w:rPr>
          <w:b w:val="0"/>
          <w:szCs w:val="24"/>
        </w:rPr>
        <w:t xml:space="preserve">графика </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00C22199">
        <w:rPr>
          <w:b w:val="0"/>
          <w:szCs w:val="24"/>
        </w:rPr>
        <w:t>выполнения работ</w:t>
      </w:r>
      <w:bookmarkEnd w:id="1050"/>
      <w:bookmarkEnd w:id="1051"/>
      <w:bookmarkEnd w:id="1052"/>
      <w:bookmarkEnd w:id="1053"/>
      <w:bookmarkEnd w:id="1054"/>
      <w:bookmarkEnd w:id="1055"/>
      <w:bookmarkEnd w:id="1056"/>
      <w:bookmarkEnd w:id="10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771C91">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771C9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71C9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71C9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771C91">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8" w:name="_Toc171070556"/>
      <w:bookmarkStart w:id="1059" w:name="_Toc98253927"/>
      <w:bookmarkStart w:id="1060" w:name="_Toc176605808"/>
      <w:bookmarkStart w:id="1061" w:name="_Toc176611017"/>
      <w:bookmarkStart w:id="1062" w:name="_Toc176611073"/>
      <w:bookmarkStart w:id="1063" w:name="_Toc176668676"/>
      <w:bookmarkStart w:id="1064" w:name="_Toc176684336"/>
      <w:bookmarkStart w:id="1065" w:name="_Toc176746279"/>
      <w:bookmarkStart w:id="1066" w:name="_Toc176747346"/>
      <w:bookmarkStart w:id="1067" w:name="_Toc198979988"/>
      <w:bookmarkStart w:id="1068" w:name="_Toc217466324"/>
      <w:bookmarkStart w:id="1069" w:name="_Toc217702862"/>
      <w:bookmarkStart w:id="1070" w:name="_Toc233601980"/>
      <w:bookmarkStart w:id="1071" w:name="_Toc263343466"/>
      <w:r w:rsidRPr="00F647F7">
        <w:rPr>
          <w:b w:val="0"/>
          <w:szCs w:val="24"/>
        </w:rPr>
        <w:br w:type="page"/>
      </w:r>
      <w:bookmarkStart w:id="1072" w:name="_Toc439170683"/>
      <w:bookmarkStart w:id="1073" w:name="_Toc439172785"/>
      <w:bookmarkStart w:id="1074" w:name="_Toc439173229"/>
      <w:bookmarkStart w:id="1075" w:name="_Toc439238225"/>
      <w:bookmarkStart w:id="1076" w:name="_Toc439252773"/>
      <w:bookmarkStart w:id="1077" w:name="_Toc439323747"/>
      <w:bookmarkStart w:id="1078" w:name="_Toc440361381"/>
      <w:bookmarkStart w:id="1079" w:name="_Toc440376136"/>
      <w:bookmarkStart w:id="1080" w:name="_Toc440376263"/>
      <w:bookmarkStart w:id="1081" w:name="_Toc440382521"/>
      <w:bookmarkStart w:id="1082" w:name="_Toc440447191"/>
      <w:bookmarkStart w:id="1083" w:name="_Toc440620871"/>
      <w:bookmarkStart w:id="1084" w:name="_Toc440631506"/>
      <w:bookmarkStart w:id="1085" w:name="_Toc440875745"/>
      <w:bookmarkStart w:id="1086" w:name="_Toc441131769"/>
      <w:bookmarkStart w:id="1087" w:name="_Toc465865212"/>
      <w:bookmarkStart w:id="1088" w:name="_Toc468975473"/>
      <w:bookmarkStart w:id="1089" w:name="_Toc471830499"/>
      <w:bookmarkStart w:id="1090" w:name="_Toc498589664"/>
      <w:r w:rsidRPr="00F647F7">
        <w:rPr>
          <w:b w:val="0"/>
          <w:szCs w:val="24"/>
        </w:rPr>
        <w:lastRenderedPageBreak/>
        <w:t>Инструкции по заполнению</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646563">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1" w:name="_Hlt22846931"/>
      <w:bookmarkStart w:id="1092" w:name="_Ref440361439"/>
      <w:bookmarkStart w:id="1093" w:name="_Ref440361914"/>
      <w:bookmarkStart w:id="1094" w:name="_Ref440361959"/>
      <w:bookmarkStart w:id="1095" w:name="_Toc498589665"/>
      <w:bookmarkStart w:id="1096" w:name="_Ref93264992"/>
      <w:bookmarkStart w:id="1097" w:name="_Ref93265116"/>
      <w:bookmarkStart w:id="1098" w:name="_Toc98253933"/>
      <w:bookmarkStart w:id="1099" w:name="_Toc165173859"/>
      <w:bookmarkStart w:id="1100" w:name="_Toc423423671"/>
      <w:bookmarkEnd w:id="1091"/>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2"/>
      <w:bookmarkEnd w:id="1093"/>
      <w:bookmarkEnd w:id="1094"/>
      <w:bookmarkEnd w:id="1095"/>
    </w:p>
    <w:p w:rsidR="00B8118F" w:rsidRPr="00F647F7" w:rsidRDefault="00B8118F" w:rsidP="00B8118F">
      <w:pPr>
        <w:pStyle w:val="3"/>
        <w:rPr>
          <w:b w:val="0"/>
          <w:szCs w:val="24"/>
        </w:rPr>
      </w:pPr>
      <w:bookmarkStart w:id="1101" w:name="_Toc440361383"/>
      <w:bookmarkStart w:id="1102" w:name="_Toc440376138"/>
      <w:bookmarkStart w:id="1103" w:name="_Toc440376265"/>
      <w:bookmarkStart w:id="1104" w:name="_Toc440382523"/>
      <w:bookmarkStart w:id="1105" w:name="_Toc440447193"/>
      <w:bookmarkStart w:id="1106" w:name="_Toc440620873"/>
      <w:bookmarkStart w:id="1107" w:name="_Toc440631508"/>
      <w:bookmarkStart w:id="1108" w:name="_Toc440875747"/>
      <w:bookmarkStart w:id="1109" w:name="_Toc441131771"/>
      <w:bookmarkStart w:id="1110" w:name="_Toc465865214"/>
      <w:bookmarkStart w:id="1111" w:name="_Toc468975475"/>
      <w:bookmarkStart w:id="1112" w:name="_Toc471830501"/>
      <w:bookmarkStart w:id="1113" w:name="_Toc498589666"/>
      <w:r w:rsidRPr="00F647F7">
        <w:rPr>
          <w:b w:val="0"/>
          <w:szCs w:val="24"/>
        </w:rPr>
        <w:t xml:space="preserve">Форма графика </w:t>
      </w:r>
      <w:r>
        <w:rPr>
          <w:b w:val="0"/>
          <w:szCs w:val="24"/>
        </w:rPr>
        <w:t xml:space="preserve">оплаты </w:t>
      </w:r>
      <w:bookmarkEnd w:id="1101"/>
      <w:bookmarkEnd w:id="1102"/>
      <w:bookmarkEnd w:id="1103"/>
      <w:bookmarkEnd w:id="1104"/>
      <w:bookmarkEnd w:id="1105"/>
      <w:r w:rsidR="00FB7116">
        <w:rPr>
          <w:b w:val="0"/>
          <w:szCs w:val="24"/>
        </w:rPr>
        <w:t>выполнения работ</w:t>
      </w:r>
      <w:bookmarkEnd w:id="1106"/>
      <w:bookmarkEnd w:id="1107"/>
      <w:bookmarkEnd w:id="1108"/>
      <w:bookmarkEnd w:id="1109"/>
      <w:bookmarkEnd w:id="1110"/>
      <w:bookmarkEnd w:id="1111"/>
      <w:bookmarkEnd w:id="1112"/>
      <w:bookmarkEnd w:id="111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4" w:name="_Toc440361384"/>
      <w:bookmarkStart w:id="1115" w:name="_Toc440376139"/>
      <w:bookmarkStart w:id="1116" w:name="_Toc440376266"/>
      <w:bookmarkStart w:id="1117" w:name="_Toc440382524"/>
      <w:bookmarkStart w:id="1118" w:name="_Toc440447194"/>
      <w:bookmarkStart w:id="1119" w:name="_Toc440620874"/>
      <w:bookmarkStart w:id="1120" w:name="_Toc440631509"/>
      <w:bookmarkStart w:id="1121" w:name="_Toc440875748"/>
      <w:bookmarkStart w:id="1122" w:name="_Toc441131772"/>
      <w:bookmarkStart w:id="1123" w:name="_Toc465865215"/>
      <w:bookmarkStart w:id="1124" w:name="_Toc468975476"/>
      <w:bookmarkStart w:id="1125" w:name="_Toc471830502"/>
      <w:bookmarkStart w:id="1126" w:name="_Toc498589667"/>
      <w:r w:rsidRPr="00F647F7">
        <w:rPr>
          <w:b w:val="0"/>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646563">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7" w:name="_Ref440361531"/>
      <w:bookmarkStart w:id="1128" w:name="_Ref440361610"/>
      <w:bookmarkStart w:id="1129"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6"/>
      <w:bookmarkEnd w:id="997"/>
      <w:bookmarkEnd w:id="1096"/>
      <w:bookmarkEnd w:id="1097"/>
      <w:bookmarkEnd w:id="1098"/>
      <w:bookmarkEnd w:id="1099"/>
      <w:bookmarkEnd w:id="1100"/>
      <w:bookmarkEnd w:id="1127"/>
      <w:bookmarkEnd w:id="1128"/>
      <w:bookmarkEnd w:id="1129"/>
    </w:p>
    <w:p w:rsidR="004F4D80" w:rsidRPr="00F647F7" w:rsidRDefault="004F4D80" w:rsidP="004F4D80">
      <w:pPr>
        <w:pStyle w:val="3"/>
        <w:rPr>
          <w:b w:val="0"/>
          <w:szCs w:val="24"/>
        </w:rPr>
      </w:pPr>
      <w:bookmarkStart w:id="1130" w:name="_Toc439170685"/>
      <w:bookmarkStart w:id="1131" w:name="_Toc439172787"/>
      <w:bookmarkStart w:id="1132" w:name="_Toc439173231"/>
      <w:bookmarkStart w:id="1133" w:name="_Toc439238227"/>
      <w:bookmarkStart w:id="1134" w:name="_Toc439252775"/>
      <w:bookmarkStart w:id="1135" w:name="_Toc439323749"/>
      <w:bookmarkStart w:id="1136" w:name="_Toc440361386"/>
      <w:bookmarkStart w:id="1137" w:name="_Toc440376141"/>
      <w:bookmarkStart w:id="1138" w:name="_Toc440376268"/>
      <w:bookmarkStart w:id="1139" w:name="_Toc440382526"/>
      <w:bookmarkStart w:id="1140" w:name="_Toc440447196"/>
      <w:bookmarkStart w:id="1141" w:name="_Toc440620876"/>
      <w:bookmarkStart w:id="1142" w:name="_Toc440631511"/>
      <w:bookmarkStart w:id="1143" w:name="_Toc440875750"/>
      <w:bookmarkStart w:id="1144" w:name="_Toc441131774"/>
      <w:bookmarkStart w:id="1145" w:name="_Toc465865217"/>
      <w:bookmarkStart w:id="1146" w:name="_Toc468975478"/>
      <w:bookmarkStart w:id="1147" w:name="_Toc471830504"/>
      <w:bookmarkStart w:id="1148" w:name="_Toc498589669"/>
      <w:bookmarkStart w:id="1149" w:name="_Toc157248186"/>
      <w:bookmarkStart w:id="1150" w:name="_Toc157496555"/>
      <w:bookmarkStart w:id="1151" w:name="_Toc158206094"/>
      <w:bookmarkStart w:id="1152" w:name="_Toc164057779"/>
      <w:bookmarkStart w:id="1153" w:name="_Toc164137129"/>
      <w:bookmarkStart w:id="1154" w:name="_Toc164161289"/>
      <w:bookmarkStart w:id="115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sidRPr="00F647F7">
        <w:rPr>
          <w:b w:val="0"/>
          <w:szCs w:val="24"/>
        </w:rPr>
        <w:t xml:space="preserve"> </w:t>
      </w:r>
      <w:bookmarkEnd w:id="1149"/>
      <w:bookmarkEnd w:id="1150"/>
      <w:bookmarkEnd w:id="1151"/>
      <w:bookmarkEnd w:id="1152"/>
      <w:bookmarkEnd w:id="1153"/>
      <w:bookmarkEnd w:id="1154"/>
      <w:bookmarkEnd w:id="11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646563">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646563">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6" w:name="_Toc439170686"/>
      <w:bookmarkStart w:id="1157" w:name="_Toc439172788"/>
      <w:bookmarkStart w:id="1158" w:name="_Toc439173232"/>
      <w:bookmarkStart w:id="1159" w:name="_Toc439238228"/>
      <w:bookmarkStart w:id="1160" w:name="_Toc439252776"/>
      <w:bookmarkStart w:id="1161" w:name="_Toc439323750"/>
      <w:bookmarkStart w:id="1162" w:name="_Toc440361387"/>
      <w:bookmarkStart w:id="1163" w:name="_Toc440376142"/>
      <w:bookmarkStart w:id="1164" w:name="_Toc440376269"/>
      <w:bookmarkStart w:id="1165" w:name="_Toc440382527"/>
      <w:bookmarkStart w:id="1166" w:name="_Toc440447197"/>
      <w:bookmarkStart w:id="1167" w:name="_Toc440620877"/>
      <w:bookmarkStart w:id="1168" w:name="_Toc440631512"/>
      <w:bookmarkStart w:id="1169" w:name="_Toc440875751"/>
      <w:bookmarkStart w:id="1170" w:name="_Toc441131775"/>
      <w:bookmarkStart w:id="1171" w:name="_Toc465865218"/>
      <w:bookmarkStart w:id="1172" w:name="_Toc468975479"/>
      <w:bookmarkStart w:id="1173" w:name="_Toc471830505"/>
      <w:bookmarkStart w:id="1174"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646563">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646563">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5" w:name="_Ref55335823"/>
      <w:bookmarkStart w:id="1176" w:name="_Ref55336359"/>
      <w:bookmarkStart w:id="1177" w:name="_Toc57314675"/>
      <w:bookmarkStart w:id="1178" w:name="_Toc69728989"/>
      <w:bookmarkStart w:id="1179" w:name="_Toc98253939"/>
      <w:bookmarkStart w:id="1180" w:name="_Toc165173865"/>
      <w:bookmarkStart w:id="1181" w:name="_Toc423423672"/>
      <w:bookmarkStart w:id="1182" w:name="_Toc498589671"/>
      <w:bookmarkEnd w:id="839"/>
      <w:r w:rsidRPr="00F647F7">
        <w:lastRenderedPageBreak/>
        <w:t xml:space="preserve">Анкета (форма </w:t>
      </w:r>
      <w:r w:rsidR="00B8118F">
        <w:t>7</w:t>
      </w:r>
      <w:r w:rsidRPr="00F647F7">
        <w:t>)</w:t>
      </w:r>
      <w:bookmarkEnd w:id="1175"/>
      <w:bookmarkEnd w:id="1176"/>
      <w:bookmarkEnd w:id="1177"/>
      <w:bookmarkEnd w:id="1178"/>
      <w:bookmarkEnd w:id="1179"/>
      <w:bookmarkEnd w:id="1180"/>
      <w:bookmarkEnd w:id="1181"/>
      <w:bookmarkEnd w:id="1182"/>
    </w:p>
    <w:p w:rsidR="004F4D80" w:rsidRPr="00F647F7" w:rsidRDefault="004F4D80" w:rsidP="004F4D80">
      <w:pPr>
        <w:pStyle w:val="3"/>
        <w:rPr>
          <w:b w:val="0"/>
          <w:szCs w:val="24"/>
        </w:rPr>
      </w:pPr>
      <w:bookmarkStart w:id="1183" w:name="_Toc98253940"/>
      <w:bookmarkStart w:id="1184" w:name="_Toc157248192"/>
      <w:bookmarkStart w:id="1185" w:name="_Toc157496561"/>
      <w:bookmarkStart w:id="1186" w:name="_Toc158206100"/>
      <w:bookmarkStart w:id="1187" w:name="_Toc164057785"/>
      <w:bookmarkStart w:id="1188" w:name="_Toc164137135"/>
      <w:bookmarkStart w:id="1189" w:name="_Toc164161295"/>
      <w:bookmarkStart w:id="1190" w:name="_Toc165173866"/>
      <w:bookmarkStart w:id="1191" w:name="_Toc439170688"/>
      <w:bookmarkStart w:id="1192" w:name="_Toc439172790"/>
      <w:bookmarkStart w:id="1193" w:name="_Toc439173234"/>
      <w:bookmarkStart w:id="1194" w:name="_Toc439238230"/>
      <w:bookmarkStart w:id="1195" w:name="_Toc439252778"/>
      <w:bookmarkStart w:id="1196" w:name="_Ref440272119"/>
      <w:bookmarkStart w:id="1197" w:name="_Toc440361389"/>
      <w:bookmarkStart w:id="1198" w:name="_Ref444168907"/>
      <w:bookmarkStart w:id="1199" w:name="_Toc465865220"/>
      <w:bookmarkStart w:id="1200" w:name="_Toc471830507"/>
      <w:bookmarkStart w:id="1201" w:name="_Toc498589672"/>
      <w:r w:rsidRPr="00F647F7">
        <w:rPr>
          <w:b w:val="0"/>
          <w:szCs w:val="24"/>
        </w:rPr>
        <w:t xml:space="preserve">Форма Анкеты </w:t>
      </w:r>
      <w:r w:rsidR="00C236C0">
        <w:rPr>
          <w:b w:val="0"/>
          <w:szCs w:val="24"/>
        </w:rPr>
        <w:t>Участник</w:t>
      </w:r>
      <w:r>
        <w:rPr>
          <w:b w:val="0"/>
          <w:szCs w:val="24"/>
        </w:rPr>
        <w:t>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5B5623">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5B5623">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5B5623">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5B5623">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5B5623">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5B5623">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5B5623">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5B5623">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5B562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5B56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5B562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5B5623">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5B562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2" w:name="_Toc439170689"/>
            <w:bookmarkStart w:id="1203" w:name="_Toc439172791"/>
            <w:bookmarkStart w:id="1204" w:name="_Toc439173235"/>
            <w:bookmarkStart w:id="1205" w:name="_Toc439238231"/>
            <w:bookmarkStart w:id="1206" w:name="_Toc439252779"/>
            <w:bookmarkStart w:id="1207" w:name="_Ref440272147"/>
            <w:bookmarkStart w:id="1208" w:name="_Toc440361390"/>
            <w:bookmarkStart w:id="1209" w:name="_Ref444168874"/>
            <w:bookmarkStart w:id="1210"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5B562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B5623">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1" w:name="_Ref491178428"/>
      <w:bookmarkStart w:id="1212" w:name="_Toc498589673"/>
      <w:r w:rsidRPr="00910732">
        <w:rPr>
          <w:szCs w:val="24"/>
        </w:rPr>
        <w:lastRenderedPageBreak/>
        <w:t xml:space="preserve">Форма </w:t>
      </w:r>
      <w:bookmarkEnd w:id="1202"/>
      <w:bookmarkEnd w:id="1203"/>
      <w:bookmarkEnd w:id="1204"/>
      <w:bookmarkEnd w:id="1205"/>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6"/>
      <w:bookmarkEnd w:id="1207"/>
      <w:bookmarkEnd w:id="1208"/>
      <w:bookmarkEnd w:id="1209"/>
      <w:bookmarkEnd w:id="1210"/>
      <w:bookmarkEnd w:id="1211"/>
      <w:bookmarkEnd w:id="1212"/>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3" w:name="_Toc125426243"/>
      <w:bookmarkStart w:id="1214" w:name="_Toc396984070"/>
      <w:bookmarkStart w:id="1215" w:name="_Toc423423673"/>
      <w:bookmarkStart w:id="1216" w:name="_Toc439170691"/>
      <w:bookmarkStart w:id="1217" w:name="_Toc439172793"/>
      <w:bookmarkStart w:id="1218" w:name="_Toc439173237"/>
      <w:bookmarkStart w:id="1219" w:name="_Toc439238233"/>
      <w:bookmarkStart w:id="1220" w:name="_Toc439252780"/>
      <w:bookmarkStart w:id="1221" w:name="_Toc439323754"/>
      <w:bookmarkStart w:id="1222" w:name="_Toc440361391"/>
      <w:bookmarkStart w:id="1223" w:name="_Toc440376146"/>
      <w:bookmarkStart w:id="1224" w:name="_Toc440376273"/>
      <w:bookmarkStart w:id="1225" w:name="_Toc440382531"/>
      <w:bookmarkStart w:id="1226" w:name="_Toc440447201"/>
      <w:bookmarkStart w:id="1227" w:name="_Toc440620881"/>
      <w:bookmarkStart w:id="1228" w:name="_Toc440631516"/>
      <w:bookmarkStart w:id="1229" w:name="_Toc440875755"/>
      <w:bookmarkStart w:id="1230"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154BCB">
                <w:t>О закупках товаров</w:t>
              </w:r>
            </w:hyperlink>
            <w:r w:rsidRPr="00154BCB">
              <w:t>, работ, услуг отдельными видами юридических лиц" и "</w:t>
            </w:r>
            <w:hyperlink r:id="rId4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31" w:name="_Toc439170690"/>
      <w:bookmarkStart w:id="1232" w:name="_Toc439172792"/>
      <w:bookmarkStart w:id="1233" w:name="_Toc439173236"/>
      <w:bookmarkStart w:id="123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31"/>
    <w:bookmarkEnd w:id="1232"/>
    <w:bookmarkEnd w:id="1233"/>
    <w:bookmarkEnd w:id="1234"/>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5" w:name="_Toc465865222"/>
      <w:bookmarkStart w:id="1236" w:name="_Toc468975483"/>
      <w:bookmarkStart w:id="1237" w:name="_Toc471830509"/>
      <w:bookmarkStart w:id="1238" w:name="_Toc498589674"/>
      <w:r w:rsidRPr="002D7FEE">
        <w:rPr>
          <w:szCs w:val="24"/>
        </w:rPr>
        <w:lastRenderedPageBreak/>
        <w:t>Инструкции по заполнению</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5"/>
      <w:bookmarkEnd w:id="1236"/>
      <w:bookmarkEnd w:id="1237"/>
      <w:bookmarkEnd w:id="1238"/>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646563" w:rsidRPr="00646563">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8"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9"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0"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w:t>
      </w:r>
      <w:r w:rsidRPr="003640C7">
        <w:rPr>
          <w:sz w:val="24"/>
          <w:szCs w:val="24"/>
        </w:rPr>
        <w:lastRenderedPageBreak/>
        <w:t xml:space="preserve">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w:t>
      </w:r>
      <w:r w:rsidRPr="003640C7">
        <w:rPr>
          <w:sz w:val="24"/>
          <w:szCs w:val="24"/>
        </w:rPr>
        <w:lastRenderedPageBreak/>
        <w:t>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39" w:name="_Ref55336378"/>
      <w:bookmarkStart w:id="1240" w:name="_Toc57314676"/>
      <w:bookmarkStart w:id="1241" w:name="_Toc69728990"/>
      <w:bookmarkStart w:id="1242" w:name="_Toc98253942"/>
      <w:bookmarkStart w:id="1243" w:name="_Toc165173868"/>
      <w:bookmarkStart w:id="1244"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646563">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5" w:name="_Ref449016908"/>
      <w:bookmarkStart w:id="1246"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39"/>
      <w:bookmarkEnd w:id="1240"/>
      <w:bookmarkEnd w:id="1241"/>
      <w:bookmarkEnd w:id="1242"/>
      <w:bookmarkEnd w:id="1243"/>
      <w:bookmarkEnd w:id="1244"/>
      <w:bookmarkEnd w:id="1245"/>
      <w:bookmarkEnd w:id="1246"/>
    </w:p>
    <w:p w:rsidR="004F4D80" w:rsidRPr="00D904EF" w:rsidRDefault="004F4D80" w:rsidP="004F4D80">
      <w:pPr>
        <w:pStyle w:val="3"/>
        <w:rPr>
          <w:szCs w:val="24"/>
        </w:rPr>
      </w:pPr>
      <w:bookmarkStart w:id="1247" w:name="_Toc98253943"/>
      <w:bookmarkStart w:id="1248" w:name="_Toc157248195"/>
      <w:bookmarkStart w:id="1249" w:name="_Toc157496564"/>
      <w:bookmarkStart w:id="1250" w:name="_Toc158206103"/>
      <w:bookmarkStart w:id="1251" w:name="_Toc164057788"/>
      <w:bookmarkStart w:id="1252" w:name="_Toc164137138"/>
      <w:bookmarkStart w:id="1253" w:name="_Toc164161298"/>
      <w:bookmarkStart w:id="1254" w:name="_Toc165173869"/>
      <w:bookmarkStart w:id="1255" w:name="_Toc439170693"/>
      <w:bookmarkStart w:id="1256" w:name="_Toc439172795"/>
      <w:bookmarkStart w:id="1257" w:name="_Toc439173239"/>
      <w:bookmarkStart w:id="1258" w:name="_Toc439238235"/>
      <w:bookmarkStart w:id="1259" w:name="_Toc439252782"/>
      <w:bookmarkStart w:id="1260" w:name="_Toc439323756"/>
      <w:bookmarkStart w:id="1261" w:name="_Toc440361393"/>
      <w:bookmarkStart w:id="1262" w:name="_Toc440376275"/>
      <w:bookmarkStart w:id="1263" w:name="_Toc440382533"/>
      <w:bookmarkStart w:id="1264" w:name="_Toc440447203"/>
      <w:bookmarkStart w:id="1265" w:name="_Toc440620883"/>
      <w:bookmarkStart w:id="1266" w:name="_Toc440631518"/>
      <w:bookmarkStart w:id="1267" w:name="_Toc440875757"/>
      <w:bookmarkStart w:id="1268" w:name="_Toc441131781"/>
      <w:bookmarkStart w:id="1269" w:name="_Toc465865224"/>
      <w:bookmarkStart w:id="1270" w:name="_Toc468975485"/>
      <w:bookmarkStart w:id="1271" w:name="_Toc471830511"/>
      <w:bookmarkStart w:id="1272" w:name="_Toc498589676"/>
      <w:r w:rsidRPr="00D904EF">
        <w:rPr>
          <w:szCs w:val="24"/>
        </w:rPr>
        <w:t>Форма Справки о перечне и годовых объемах выполнения аналогичных договоров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71C91">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71C91">
              <w:rPr>
                <w:rStyle w:val="aa"/>
                <w:sz w:val="22"/>
              </w:rPr>
              <w:t>7</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771C91">
              <w:rPr>
                <w:rStyle w:val="aa"/>
                <w:sz w:val="22"/>
              </w:rPr>
              <w:t>8</w:t>
            </w:r>
            <w:r w:rsidRPr="00F647F7">
              <w:rPr>
                <w:rStyle w:val="aa"/>
                <w:sz w:val="22"/>
              </w:rPr>
              <w:t xml:space="preserve"> года», «20</w:t>
            </w:r>
            <w:r>
              <w:rPr>
                <w:rStyle w:val="aa"/>
                <w:sz w:val="22"/>
              </w:rPr>
              <w:t>1</w:t>
            </w:r>
            <w:r w:rsidR="00771C91">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3" w:name="_Toc98253944"/>
      <w:bookmarkStart w:id="1274" w:name="_Toc157248196"/>
      <w:bookmarkStart w:id="1275" w:name="_Toc157496565"/>
      <w:bookmarkStart w:id="1276" w:name="_Toc158206104"/>
      <w:bookmarkStart w:id="1277" w:name="_Toc164057789"/>
      <w:bookmarkStart w:id="1278" w:name="_Toc164137139"/>
      <w:bookmarkStart w:id="1279" w:name="_Toc164161299"/>
      <w:bookmarkStart w:id="1280" w:name="_Toc165173870"/>
      <w:r>
        <w:rPr>
          <w:szCs w:val="24"/>
        </w:rPr>
        <w:br w:type="page"/>
      </w:r>
    </w:p>
    <w:p w:rsidR="004F4D80" w:rsidRPr="00D904EF" w:rsidRDefault="004F4D80" w:rsidP="004F4D80">
      <w:pPr>
        <w:pStyle w:val="3"/>
        <w:rPr>
          <w:szCs w:val="24"/>
        </w:rPr>
      </w:pPr>
      <w:bookmarkStart w:id="1281" w:name="_Toc439170694"/>
      <w:bookmarkStart w:id="1282" w:name="_Toc439172796"/>
      <w:bookmarkStart w:id="1283" w:name="_Toc439173240"/>
      <w:bookmarkStart w:id="1284" w:name="_Toc439238236"/>
      <w:bookmarkStart w:id="1285" w:name="_Toc439252783"/>
      <w:bookmarkStart w:id="1286" w:name="_Toc439323757"/>
      <w:bookmarkStart w:id="1287" w:name="_Toc440361394"/>
      <w:bookmarkStart w:id="1288" w:name="_Toc440376276"/>
      <w:bookmarkStart w:id="1289" w:name="_Toc440382534"/>
      <w:bookmarkStart w:id="1290" w:name="_Toc440447204"/>
      <w:bookmarkStart w:id="1291" w:name="_Toc440620884"/>
      <w:bookmarkStart w:id="1292" w:name="_Toc440631519"/>
      <w:bookmarkStart w:id="1293" w:name="_Toc440875758"/>
      <w:bookmarkStart w:id="1294" w:name="_Toc441131782"/>
      <w:bookmarkStart w:id="1295" w:name="_Toc465865225"/>
      <w:bookmarkStart w:id="1296" w:name="_Toc468975486"/>
      <w:bookmarkStart w:id="1297" w:name="_Toc471830512"/>
      <w:bookmarkStart w:id="1298" w:name="_Toc498589677"/>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646563">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99" w:name="_Ref55336389"/>
      <w:bookmarkStart w:id="1300" w:name="_Toc57314677"/>
      <w:bookmarkStart w:id="1301" w:name="_Toc69728991"/>
      <w:bookmarkStart w:id="1302" w:name="_Toc98253945"/>
      <w:bookmarkStart w:id="1303" w:name="_Toc165173871"/>
      <w:bookmarkStart w:id="1304"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5" w:name="_Ref440881887"/>
      <w:bookmarkStart w:id="1306" w:name="_Toc498589678"/>
      <w:r w:rsidRPr="00F647F7">
        <w:lastRenderedPageBreak/>
        <w:t xml:space="preserve">Справка о материально-технических ресурсах (форма </w:t>
      </w:r>
      <w:r w:rsidR="00B8118F">
        <w:t>9</w:t>
      </w:r>
      <w:r w:rsidRPr="00F647F7">
        <w:t>)</w:t>
      </w:r>
      <w:bookmarkEnd w:id="1299"/>
      <w:bookmarkEnd w:id="1300"/>
      <w:bookmarkEnd w:id="1301"/>
      <w:bookmarkEnd w:id="1302"/>
      <w:bookmarkEnd w:id="1303"/>
      <w:bookmarkEnd w:id="1304"/>
      <w:bookmarkEnd w:id="1305"/>
      <w:bookmarkEnd w:id="1306"/>
    </w:p>
    <w:p w:rsidR="004F4D80" w:rsidRPr="00D904EF" w:rsidRDefault="004F4D80" w:rsidP="004F4D80">
      <w:pPr>
        <w:pStyle w:val="3"/>
        <w:rPr>
          <w:szCs w:val="24"/>
        </w:rPr>
      </w:pPr>
      <w:bookmarkStart w:id="1307" w:name="_Toc98253946"/>
      <w:bookmarkStart w:id="1308" w:name="_Toc157248198"/>
      <w:bookmarkStart w:id="1309" w:name="_Toc157496567"/>
      <w:bookmarkStart w:id="1310" w:name="_Toc158206106"/>
      <w:bookmarkStart w:id="1311" w:name="_Toc164057791"/>
      <w:bookmarkStart w:id="1312" w:name="_Toc164137141"/>
      <w:bookmarkStart w:id="1313" w:name="_Toc164161301"/>
      <w:bookmarkStart w:id="1314" w:name="_Toc165173872"/>
      <w:bookmarkStart w:id="1315" w:name="_Toc439170696"/>
      <w:bookmarkStart w:id="1316" w:name="_Toc439172798"/>
      <w:bookmarkStart w:id="1317" w:name="_Toc439173242"/>
      <w:bookmarkStart w:id="1318" w:name="_Toc439238238"/>
      <w:bookmarkStart w:id="1319" w:name="_Toc439252785"/>
      <w:bookmarkStart w:id="1320" w:name="_Toc439323759"/>
      <w:bookmarkStart w:id="1321" w:name="_Toc440361396"/>
      <w:bookmarkStart w:id="1322" w:name="_Toc440376278"/>
      <w:bookmarkStart w:id="1323" w:name="_Toc440382536"/>
      <w:bookmarkStart w:id="1324" w:name="_Toc440447206"/>
      <w:bookmarkStart w:id="1325" w:name="_Toc440620886"/>
      <w:bookmarkStart w:id="1326" w:name="_Toc440631521"/>
      <w:bookmarkStart w:id="1327" w:name="_Toc440875760"/>
      <w:bookmarkStart w:id="1328" w:name="_Toc441131784"/>
      <w:bookmarkStart w:id="1329" w:name="_Toc465865227"/>
      <w:bookmarkStart w:id="1330" w:name="_Toc468975488"/>
      <w:bookmarkStart w:id="1331" w:name="_Toc471830514"/>
      <w:bookmarkStart w:id="1332" w:name="_Toc498589679"/>
      <w:r w:rsidRPr="00D904EF">
        <w:rPr>
          <w:szCs w:val="24"/>
        </w:rPr>
        <w:t>Форма Справки о материально-технических ресурсах</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3" w:name="_Toc98253947"/>
      <w:bookmarkStart w:id="1334" w:name="_Toc157248199"/>
      <w:bookmarkStart w:id="1335" w:name="_Toc157496568"/>
      <w:bookmarkStart w:id="1336" w:name="_Toc158206107"/>
      <w:bookmarkStart w:id="1337" w:name="_Toc164057792"/>
      <w:bookmarkStart w:id="1338" w:name="_Toc164137142"/>
      <w:bookmarkStart w:id="1339" w:name="_Toc164161302"/>
      <w:bookmarkStart w:id="1340" w:name="_Toc165173873"/>
    </w:p>
    <w:p w:rsidR="004F4D80" w:rsidRPr="00D904EF" w:rsidRDefault="004F4D80" w:rsidP="004F4D80">
      <w:pPr>
        <w:pStyle w:val="3"/>
        <w:rPr>
          <w:szCs w:val="24"/>
        </w:rPr>
      </w:pPr>
      <w:bookmarkStart w:id="1341" w:name="_Toc439170697"/>
      <w:bookmarkStart w:id="1342" w:name="_Toc439172799"/>
      <w:bookmarkStart w:id="1343" w:name="_Toc439173243"/>
      <w:bookmarkStart w:id="1344" w:name="_Toc439238239"/>
      <w:bookmarkStart w:id="1345" w:name="_Toc439252786"/>
      <w:bookmarkStart w:id="1346" w:name="_Toc439323760"/>
      <w:bookmarkStart w:id="1347" w:name="_Toc440361397"/>
      <w:bookmarkStart w:id="1348" w:name="_Toc440376279"/>
      <w:bookmarkStart w:id="1349" w:name="_Toc440382537"/>
      <w:bookmarkStart w:id="1350" w:name="_Toc440447207"/>
      <w:bookmarkStart w:id="1351" w:name="_Toc440620887"/>
      <w:bookmarkStart w:id="1352" w:name="_Toc440631522"/>
      <w:bookmarkStart w:id="1353" w:name="_Toc440875761"/>
      <w:bookmarkStart w:id="1354" w:name="_Toc441131785"/>
      <w:bookmarkStart w:id="1355" w:name="_Toc465865228"/>
      <w:bookmarkStart w:id="1356" w:name="_Toc468975489"/>
      <w:bookmarkStart w:id="1357" w:name="_Toc471830515"/>
      <w:bookmarkStart w:id="1358" w:name="_Toc498589680"/>
      <w:r w:rsidRPr="00D904EF">
        <w:rPr>
          <w:szCs w:val="24"/>
        </w:rPr>
        <w:lastRenderedPageBreak/>
        <w:t>Инструкции по заполнению</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59" w:name="_Ref55336398"/>
      <w:bookmarkStart w:id="1360" w:name="_Toc57314678"/>
      <w:bookmarkStart w:id="1361" w:name="_Toc69728992"/>
      <w:bookmarkStart w:id="1362" w:name="_Toc98253948"/>
      <w:bookmarkStart w:id="1363" w:name="_Toc165173874"/>
      <w:bookmarkStart w:id="1364"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5" w:name="_Ref440881894"/>
      <w:bookmarkStart w:id="1366" w:name="_Toc498589681"/>
      <w:r w:rsidRPr="00F647F7">
        <w:lastRenderedPageBreak/>
        <w:t xml:space="preserve">Справка о кадровых ресурсах (форма </w:t>
      </w:r>
      <w:r w:rsidR="00B8118F">
        <w:t>10</w:t>
      </w:r>
      <w:r w:rsidRPr="00F647F7">
        <w:t>)</w:t>
      </w:r>
      <w:bookmarkEnd w:id="1359"/>
      <w:bookmarkEnd w:id="1360"/>
      <w:bookmarkEnd w:id="1361"/>
      <w:bookmarkEnd w:id="1362"/>
      <w:bookmarkEnd w:id="1363"/>
      <w:bookmarkEnd w:id="1364"/>
      <w:bookmarkEnd w:id="1365"/>
      <w:bookmarkEnd w:id="1366"/>
    </w:p>
    <w:p w:rsidR="004F4D80" w:rsidRPr="00D904EF" w:rsidRDefault="004F4D80" w:rsidP="004F4D80">
      <w:pPr>
        <w:pStyle w:val="3"/>
        <w:rPr>
          <w:szCs w:val="24"/>
        </w:rPr>
      </w:pPr>
      <w:bookmarkStart w:id="1367" w:name="_Toc98253949"/>
      <w:bookmarkStart w:id="1368" w:name="_Toc157248201"/>
      <w:bookmarkStart w:id="1369" w:name="_Toc157496570"/>
      <w:bookmarkStart w:id="1370" w:name="_Toc158206109"/>
      <w:bookmarkStart w:id="1371" w:name="_Toc164057794"/>
      <w:bookmarkStart w:id="1372" w:name="_Toc164137144"/>
      <w:bookmarkStart w:id="1373" w:name="_Toc164161304"/>
      <w:bookmarkStart w:id="1374" w:name="_Toc165173875"/>
      <w:bookmarkStart w:id="1375" w:name="_Toc439170699"/>
      <w:bookmarkStart w:id="1376" w:name="_Toc439172801"/>
      <w:bookmarkStart w:id="1377" w:name="_Toc439173245"/>
      <w:bookmarkStart w:id="1378" w:name="_Toc439238241"/>
      <w:bookmarkStart w:id="1379" w:name="_Toc439252788"/>
      <w:bookmarkStart w:id="1380" w:name="_Toc439323762"/>
      <w:bookmarkStart w:id="1381" w:name="_Toc440361399"/>
      <w:bookmarkStart w:id="1382" w:name="_Toc440376281"/>
      <w:bookmarkStart w:id="1383" w:name="_Toc440382539"/>
      <w:bookmarkStart w:id="1384" w:name="_Toc440447209"/>
      <w:bookmarkStart w:id="1385" w:name="_Toc440620889"/>
      <w:bookmarkStart w:id="1386" w:name="_Toc440631524"/>
      <w:bookmarkStart w:id="1387" w:name="_Toc440875763"/>
      <w:bookmarkStart w:id="1388" w:name="_Toc441131787"/>
      <w:bookmarkStart w:id="1389" w:name="_Toc465865230"/>
      <w:bookmarkStart w:id="1390" w:name="_Toc468975491"/>
      <w:bookmarkStart w:id="1391" w:name="_Toc471830517"/>
      <w:bookmarkStart w:id="1392" w:name="_Toc498589682"/>
      <w:r w:rsidRPr="00D904EF">
        <w:rPr>
          <w:szCs w:val="24"/>
        </w:rPr>
        <w:t>Форма Справки о кадровых ресурсах</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3" w:name="_Toc98253950"/>
      <w:bookmarkStart w:id="1394" w:name="_Toc157248202"/>
      <w:bookmarkStart w:id="1395" w:name="_Toc157496571"/>
      <w:bookmarkStart w:id="1396" w:name="_Toc158206110"/>
      <w:bookmarkStart w:id="1397" w:name="_Toc164057795"/>
      <w:bookmarkStart w:id="1398" w:name="_Toc164137145"/>
      <w:bookmarkStart w:id="1399" w:name="_Toc164161305"/>
      <w:bookmarkStart w:id="1400" w:name="_Toc165173876"/>
      <w:r>
        <w:rPr>
          <w:b/>
          <w:szCs w:val="24"/>
        </w:rPr>
        <w:br w:type="page"/>
      </w:r>
    </w:p>
    <w:p w:rsidR="004F4D80" w:rsidRPr="00D904EF" w:rsidRDefault="004F4D80" w:rsidP="004F4D80">
      <w:pPr>
        <w:pStyle w:val="3"/>
        <w:rPr>
          <w:szCs w:val="24"/>
        </w:rPr>
      </w:pPr>
      <w:bookmarkStart w:id="1401" w:name="_Toc439170700"/>
      <w:bookmarkStart w:id="1402" w:name="_Toc439172802"/>
      <w:bookmarkStart w:id="1403" w:name="_Toc439173246"/>
      <w:bookmarkStart w:id="1404" w:name="_Toc439238242"/>
      <w:bookmarkStart w:id="1405" w:name="_Toc439252789"/>
      <w:bookmarkStart w:id="1406" w:name="_Toc439323763"/>
      <w:bookmarkStart w:id="1407" w:name="_Toc440361400"/>
      <w:bookmarkStart w:id="1408" w:name="_Toc440376282"/>
      <w:bookmarkStart w:id="1409" w:name="_Toc440382540"/>
      <w:bookmarkStart w:id="1410" w:name="_Toc440447210"/>
      <w:bookmarkStart w:id="1411" w:name="_Toc440620890"/>
      <w:bookmarkStart w:id="1412" w:name="_Toc440631525"/>
      <w:bookmarkStart w:id="1413" w:name="_Toc440875764"/>
      <w:bookmarkStart w:id="1414" w:name="_Toc441131788"/>
      <w:bookmarkStart w:id="1415" w:name="_Toc465865231"/>
      <w:bookmarkStart w:id="1416" w:name="_Toc468975492"/>
      <w:bookmarkStart w:id="1417" w:name="_Toc471830518"/>
      <w:bookmarkStart w:id="1418" w:name="_Toc498589683"/>
      <w:r w:rsidRPr="00D904EF">
        <w:rPr>
          <w:szCs w:val="24"/>
        </w:rPr>
        <w:lastRenderedPageBreak/>
        <w:t>Инструкции по заполнению</w:t>
      </w:r>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19" w:name="_Toc165173881"/>
      <w:bookmarkStart w:id="1420" w:name="_Ref194749267"/>
      <w:bookmarkStart w:id="1421" w:name="_Toc423423677"/>
      <w:bookmarkStart w:id="1422" w:name="_Ref440271993"/>
      <w:bookmarkStart w:id="1423" w:name="_Ref440274659"/>
      <w:bookmarkStart w:id="1424" w:name="_Toc498589684"/>
      <w:bookmarkStart w:id="1425" w:name="_Ref90381523"/>
      <w:bookmarkStart w:id="1426" w:name="_Toc90385124"/>
      <w:bookmarkStart w:id="1427" w:name="_Ref96861029"/>
      <w:bookmarkStart w:id="1428" w:name="_Toc97651410"/>
      <w:bookmarkStart w:id="142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19"/>
      <w:bookmarkEnd w:id="1420"/>
      <w:bookmarkEnd w:id="1421"/>
      <w:bookmarkEnd w:id="1422"/>
      <w:bookmarkEnd w:id="1423"/>
      <w:bookmarkEnd w:id="1424"/>
    </w:p>
    <w:p w:rsidR="004F4D80" w:rsidRPr="00D904EF" w:rsidRDefault="004F4D80" w:rsidP="004F4D80">
      <w:pPr>
        <w:pStyle w:val="3"/>
        <w:rPr>
          <w:szCs w:val="24"/>
        </w:rPr>
      </w:pPr>
      <w:bookmarkStart w:id="1430" w:name="_Toc97651411"/>
      <w:bookmarkStart w:id="1431" w:name="_Toc98253956"/>
      <w:bookmarkStart w:id="1432" w:name="_Toc157248208"/>
      <w:bookmarkStart w:id="1433" w:name="_Toc157496577"/>
      <w:bookmarkStart w:id="1434" w:name="_Toc158206116"/>
      <w:bookmarkStart w:id="1435" w:name="_Toc164057801"/>
      <w:bookmarkStart w:id="1436" w:name="_Toc164137151"/>
      <w:bookmarkStart w:id="1437" w:name="_Toc164161311"/>
      <w:bookmarkStart w:id="1438" w:name="_Toc165173882"/>
      <w:bookmarkStart w:id="1439" w:name="_Toc439170702"/>
      <w:bookmarkStart w:id="1440" w:name="_Toc439172804"/>
      <w:bookmarkStart w:id="1441" w:name="_Toc439173248"/>
      <w:bookmarkStart w:id="1442" w:name="_Toc439238244"/>
      <w:bookmarkStart w:id="1443" w:name="_Toc439252791"/>
      <w:bookmarkStart w:id="1444" w:name="_Toc439323765"/>
      <w:bookmarkStart w:id="1445" w:name="_Toc440361402"/>
      <w:bookmarkStart w:id="1446" w:name="_Toc440376284"/>
      <w:bookmarkStart w:id="1447" w:name="_Toc440382542"/>
      <w:bookmarkStart w:id="1448" w:name="_Toc440447212"/>
      <w:bookmarkStart w:id="1449" w:name="_Toc440620892"/>
      <w:bookmarkStart w:id="1450" w:name="_Toc440631527"/>
      <w:bookmarkStart w:id="1451" w:name="_Toc440875766"/>
      <w:bookmarkStart w:id="1452" w:name="_Toc441131790"/>
      <w:bookmarkStart w:id="1453" w:name="_Toc465865233"/>
      <w:bookmarkStart w:id="1454" w:name="_Toc468975494"/>
      <w:bookmarkStart w:id="1455" w:name="_Toc471830520"/>
      <w:bookmarkStart w:id="1456"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7" w:name="_Toc97651412"/>
      <w:bookmarkStart w:id="1458" w:name="_Toc98253957"/>
      <w:bookmarkStart w:id="1459" w:name="_Toc157248209"/>
      <w:bookmarkStart w:id="1460" w:name="_Toc157496578"/>
      <w:bookmarkStart w:id="1461" w:name="_Toc158206117"/>
      <w:bookmarkStart w:id="1462" w:name="_Toc164057802"/>
      <w:bookmarkStart w:id="1463" w:name="_Toc164137152"/>
      <w:bookmarkStart w:id="1464" w:name="_Toc164161312"/>
      <w:bookmarkStart w:id="1465" w:name="_Toc165173883"/>
      <w:r>
        <w:rPr>
          <w:b/>
          <w:szCs w:val="24"/>
        </w:rPr>
        <w:br w:type="page"/>
      </w:r>
    </w:p>
    <w:p w:rsidR="004F4D80" w:rsidRPr="00D904EF" w:rsidRDefault="004F4D80" w:rsidP="004F4D80">
      <w:pPr>
        <w:pStyle w:val="3"/>
        <w:rPr>
          <w:szCs w:val="24"/>
        </w:rPr>
      </w:pPr>
      <w:bookmarkStart w:id="1466" w:name="_Toc439170703"/>
      <w:bookmarkStart w:id="1467" w:name="_Toc439172805"/>
      <w:bookmarkStart w:id="1468" w:name="_Toc439173249"/>
      <w:bookmarkStart w:id="1469" w:name="_Toc439238245"/>
      <w:bookmarkStart w:id="1470" w:name="_Toc439252792"/>
      <w:bookmarkStart w:id="1471" w:name="_Toc439323766"/>
      <w:bookmarkStart w:id="1472" w:name="_Toc440361403"/>
      <w:bookmarkStart w:id="1473" w:name="_Toc440376285"/>
      <w:bookmarkStart w:id="1474" w:name="_Toc440382543"/>
      <w:bookmarkStart w:id="1475" w:name="_Toc440447213"/>
      <w:bookmarkStart w:id="1476" w:name="_Toc440620893"/>
      <w:bookmarkStart w:id="1477" w:name="_Toc440631528"/>
      <w:bookmarkStart w:id="1478" w:name="_Toc440875767"/>
      <w:bookmarkStart w:id="1479" w:name="_Toc441131791"/>
      <w:bookmarkStart w:id="1480" w:name="_Toc465865234"/>
      <w:bookmarkStart w:id="1481" w:name="_Toc468975495"/>
      <w:bookmarkStart w:id="1482" w:name="_Toc471830521"/>
      <w:bookmarkStart w:id="1483" w:name="_Toc498589686"/>
      <w:r w:rsidRPr="00D904EF">
        <w:rPr>
          <w:szCs w:val="24"/>
        </w:rPr>
        <w:lastRenderedPageBreak/>
        <w:t>Инструкции по заполнению</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w:t>
      </w:r>
      <w:proofErr w:type="spellStart"/>
      <w:r w:rsidRPr="002D7FEE">
        <w:rPr>
          <w:sz w:val="24"/>
          <w:szCs w:val="24"/>
        </w:rPr>
        <w:t>аффилированности</w:t>
      </w:r>
      <w:proofErr w:type="spellEnd"/>
      <w:r w:rsidRPr="002D7FEE">
        <w:rPr>
          <w:sz w:val="24"/>
          <w:szCs w:val="24"/>
        </w:rPr>
        <w:t xml:space="preserve">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5"/>
    <w:bookmarkEnd w:id="1426"/>
    <w:bookmarkEnd w:id="1427"/>
    <w:bookmarkEnd w:id="1428"/>
    <w:bookmarkEnd w:id="142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4"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5" w:name="_Toc423423680"/>
      <w:bookmarkStart w:id="1486" w:name="_Ref440272035"/>
      <w:bookmarkStart w:id="1487" w:name="_Ref440274733"/>
      <w:bookmarkStart w:id="1488" w:name="_Ref444180906"/>
      <w:bookmarkStart w:id="1489"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4"/>
      <w:bookmarkEnd w:id="1485"/>
      <w:bookmarkEnd w:id="1486"/>
      <w:bookmarkEnd w:id="1487"/>
      <w:bookmarkEnd w:id="1488"/>
      <w:bookmarkEnd w:id="1489"/>
    </w:p>
    <w:p w:rsidR="004F4D80" w:rsidRPr="003E5788" w:rsidRDefault="003E5788" w:rsidP="004F4D80">
      <w:pPr>
        <w:pStyle w:val="3"/>
        <w:rPr>
          <w:szCs w:val="24"/>
        </w:rPr>
      </w:pPr>
      <w:bookmarkStart w:id="1490" w:name="_Toc343690584"/>
      <w:bookmarkStart w:id="1491" w:name="_Toc372294428"/>
      <w:bookmarkStart w:id="1492" w:name="_Toc379288896"/>
      <w:bookmarkStart w:id="1493" w:name="_Toc384734780"/>
      <w:bookmarkStart w:id="1494" w:name="_Toc396984078"/>
      <w:bookmarkStart w:id="1495" w:name="_Toc423423681"/>
      <w:bookmarkStart w:id="1496" w:name="_Toc439170710"/>
      <w:bookmarkStart w:id="1497" w:name="_Toc439172812"/>
      <w:bookmarkStart w:id="1498" w:name="_Toc439173253"/>
      <w:bookmarkStart w:id="1499" w:name="_Toc439238249"/>
      <w:bookmarkStart w:id="1500" w:name="_Toc439252796"/>
      <w:bookmarkStart w:id="1501" w:name="_Toc439323770"/>
      <w:bookmarkStart w:id="1502" w:name="_Toc440361405"/>
      <w:bookmarkStart w:id="1503" w:name="_Toc440376287"/>
      <w:bookmarkStart w:id="1504" w:name="_Toc440382545"/>
      <w:bookmarkStart w:id="1505" w:name="_Toc440447215"/>
      <w:bookmarkStart w:id="1506" w:name="_Toc440632376"/>
      <w:bookmarkStart w:id="1507" w:name="_Toc440875148"/>
      <w:bookmarkStart w:id="1508" w:name="_Toc441131135"/>
      <w:bookmarkStart w:id="1509" w:name="_Toc441572140"/>
      <w:bookmarkStart w:id="1510" w:name="_Toc441575232"/>
      <w:bookmarkStart w:id="1511" w:name="_Toc442195898"/>
      <w:bookmarkStart w:id="1512" w:name="_Toc442251940"/>
      <w:bookmarkStart w:id="1513" w:name="_Toc442258889"/>
      <w:bookmarkStart w:id="1514" w:name="_Toc442259129"/>
      <w:bookmarkStart w:id="1515" w:name="_Toc447292892"/>
      <w:bookmarkStart w:id="1516" w:name="_Toc461808964"/>
      <w:bookmarkStart w:id="1517" w:name="_Toc463514796"/>
      <w:bookmarkStart w:id="1518" w:name="_Toc466967523"/>
      <w:bookmarkStart w:id="1519" w:name="_Toc467574715"/>
      <w:bookmarkStart w:id="1520" w:name="_Toc468441758"/>
      <w:bookmarkStart w:id="1521" w:name="_Toc469480233"/>
      <w:bookmarkStart w:id="1522" w:name="_Toc472409262"/>
      <w:bookmarkStart w:id="1523" w:name="_Toc498417409"/>
      <w:bookmarkStart w:id="1524" w:name="_Toc498589688"/>
      <w:r w:rsidRPr="003E5788">
        <w:rPr>
          <w:szCs w:val="24"/>
        </w:rPr>
        <w:t xml:space="preserve">Форма </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r w:rsidRPr="003E5788">
        <w:rPr>
          <w:szCs w:val="24"/>
        </w:rPr>
        <w:t>справки о цепочке собственников участника закупочной процедуры, включая бенефициаров (в том числе конечных)</w:t>
      </w:r>
      <w:bookmarkEnd w:id="1523"/>
      <w:bookmarkEnd w:id="1524"/>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3E5788" w:rsidRPr="003E5788" w:rsidRDefault="003E5788" w:rsidP="003E5788">
      <w:pPr>
        <w:spacing w:line="240" w:lineRule="auto"/>
        <w:ind w:firstLine="0"/>
        <w:rPr>
          <w:color w:val="000000"/>
          <w:sz w:val="24"/>
          <w:szCs w:val="24"/>
        </w:rPr>
      </w:pPr>
      <w:r w:rsidRPr="003E5788">
        <w:rPr>
          <w:color w:val="000000"/>
          <w:sz w:val="24"/>
          <w:szCs w:val="24"/>
        </w:rPr>
        <w:t>Наименование и адрес Участника: __________________________________________</w:t>
      </w:r>
    </w:p>
    <w:p w:rsidR="003E5788" w:rsidRPr="003E5788" w:rsidRDefault="003E5788" w:rsidP="003E5788">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E5788" w:rsidRPr="003E5788" w:rsidTr="005B5623">
        <w:trPr>
          <w:trHeight w:val="331"/>
        </w:trPr>
        <w:tc>
          <w:tcPr>
            <w:tcW w:w="453" w:type="dxa"/>
            <w:vMerge w:val="restart"/>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 п./п.</w:t>
            </w:r>
          </w:p>
        </w:tc>
        <w:tc>
          <w:tcPr>
            <w:tcW w:w="5952" w:type="dxa"/>
            <w:gridSpan w:val="6"/>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об организации</w:t>
            </w:r>
          </w:p>
        </w:tc>
        <w:tc>
          <w:tcPr>
            <w:tcW w:w="570" w:type="dxa"/>
            <w:vMerge w:val="restart"/>
            <w:shd w:val="clear" w:color="auto" w:fill="auto"/>
            <w:vAlign w:val="center"/>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w:t>
            </w:r>
          </w:p>
        </w:tc>
        <w:tc>
          <w:tcPr>
            <w:tcW w:w="8647" w:type="dxa"/>
            <w:gridSpan w:val="7"/>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5B5623">
        <w:trPr>
          <w:trHeight w:val="847"/>
        </w:trPr>
        <w:tc>
          <w:tcPr>
            <w:tcW w:w="453" w:type="dxa"/>
            <w:vMerge/>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56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5"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 краткое</w:t>
            </w:r>
          </w:p>
        </w:tc>
        <w:tc>
          <w:tcPr>
            <w:tcW w:w="879"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Код ОКВЭД</w:t>
            </w:r>
          </w:p>
        </w:tc>
        <w:tc>
          <w:tcPr>
            <w:tcW w:w="1247"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Ф.И.О. руководителя</w:t>
            </w:r>
          </w:p>
        </w:tc>
        <w:tc>
          <w:tcPr>
            <w:tcW w:w="1556" w:type="dxa"/>
            <w:shd w:val="clear" w:color="000000" w:fill="FFFFFF"/>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p>
        </w:tc>
        <w:tc>
          <w:tcPr>
            <w:tcW w:w="55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ИНН</w:t>
            </w:r>
          </w:p>
        </w:tc>
        <w:tc>
          <w:tcPr>
            <w:tcW w:w="709"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ОГРН</w:t>
            </w:r>
          </w:p>
        </w:tc>
        <w:tc>
          <w:tcPr>
            <w:tcW w:w="1134"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Наименование/ФИО</w:t>
            </w:r>
          </w:p>
        </w:tc>
        <w:tc>
          <w:tcPr>
            <w:tcW w:w="1275"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Адрес регистрации</w:t>
            </w:r>
          </w:p>
        </w:tc>
        <w:tc>
          <w:tcPr>
            <w:tcW w:w="1701"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E5788" w:rsidRPr="003E5788" w:rsidRDefault="003E5788" w:rsidP="003E5788">
            <w:pPr>
              <w:spacing w:line="240" w:lineRule="auto"/>
              <w:ind w:right="-108" w:firstLine="0"/>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shd w:val="clear" w:color="auto" w:fill="auto"/>
            <w:vAlign w:val="center"/>
            <w:hideMark/>
          </w:tcPr>
          <w:p w:rsidR="003E5788" w:rsidRPr="003E5788" w:rsidRDefault="003E5788" w:rsidP="009C79CA">
            <w:pPr>
              <w:spacing w:line="240" w:lineRule="auto"/>
              <w:ind w:right="-108" w:firstLine="0"/>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5B5623">
        <w:trPr>
          <w:trHeight w:val="225"/>
        </w:trPr>
        <w:tc>
          <w:tcPr>
            <w:tcW w:w="453"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2</w:t>
            </w:r>
          </w:p>
        </w:tc>
        <w:tc>
          <w:tcPr>
            <w:tcW w:w="56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3</w:t>
            </w:r>
          </w:p>
        </w:tc>
        <w:tc>
          <w:tcPr>
            <w:tcW w:w="1135"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4</w:t>
            </w:r>
          </w:p>
        </w:tc>
        <w:tc>
          <w:tcPr>
            <w:tcW w:w="879"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5</w:t>
            </w:r>
          </w:p>
        </w:tc>
        <w:tc>
          <w:tcPr>
            <w:tcW w:w="1247"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6</w:t>
            </w:r>
          </w:p>
        </w:tc>
        <w:tc>
          <w:tcPr>
            <w:tcW w:w="1556" w:type="dxa"/>
            <w:shd w:val="clear" w:color="000000" w:fill="FFFFFF"/>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7</w:t>
            </w:r>
          </w:p>
        </w:tc>
        <w:tc>
          <w:tcPr>
            <w:tcW w:w="570"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8</w:t>
            </w:r>
          </w:p>
        </w:tc>
        <w:tc>
          <w:tcPr>
            <w:tcW w:w="55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9</w:t>
            </w:r>
          </w:p>
        </w:tc>
        <w:tc>
          <w:tcPr>
            <w:tcW w:w="709"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10</w:t>
            </w:r>
          </w:p>
        </w:tc>
        <w:tc>
          <w:tcPr>
            <w:tcW w:w="1134"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1275"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1701"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1702" w:type="dxa"/>
            <w:shd w:val="clear" w:color="auto" w:fill="auto"/>
            <w:vAlign w:val="center"/>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14</w:t>
            </w:r>
          </w:p>
        </w:tc>
        <w:tc>
          <w:tcPr>
            <w:tcW w:w="1572" w:type="dxa"/>
            <w:shd w:val="clear" w:color="auto" w:fill="auto"/>
            <w:vAlign w:val="bottom"/>
            <w:hideMark/>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15</w:t>
            </w: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w:t>
            </w: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1.1.3.2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1.2.1</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1.2.2</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1.2.3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3E5788"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r w:rsidRPr="003E5788">
              <w:rPr>
                <w:b/>
                <w:bCs w:val="0"/>
                <w:color w:val="000000"/>
                <w:sz w:val="16"/>
                <w:szCs w:val="16"/>
              </w:rPr>
              <w:t>1.3</w:t>
            </w:r>
          </w:p>
        </w:tc>
        <w:tc>
          <w:tcPr>
            <w:tcW w:w="55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3E5788"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3E5788" w:rsidRDefault="003E5788" w:rsidP="003E5788">
            <w:pPr>
              <w:spacing w:line="240" w:lineRule="auto"/>
              <w:ind w:firstLine="0"/>
              <w:jc w:val="center"/>
              <w:rPr>
                <w:b/>
                <w:bCs w:val="0"/>
                <w:color w:val="000000"/>
                <w:sz w:val="16"/>
                <w:szCs w:val="16"/>
              </w:rPr>
            </w:pPr>
          </w:p>
        </w:tc>
      </w:tr>
      <w:tr w:rsidR="003E5788" w:rsidRPr="004D0F20" w:rsidTr="005B5623">
        <w:trPr>
          <w:trHeight w:val="225"/>
        </w:trPr>
        <w:tc>
          <w:tcPr>
            <w:tcW w:w="453"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3E5788"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r w:rsidRPr="003E5788">
              <w:rPr>
                <w:b/>
                <w:bCs w:val="0"/>
                <w:color w:val="000000"/>
                <w:sz w:val="16"/>
                <w:szCs w:val="16"/>
              </w:rPr>
              <w:t>…</w:t>
            </w: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r w:rsidR="003E5788" w:rsidRPr="004D0F20" w:rsidTr="005B5623">
        <w:trPr>
          <w:trHeight w:val="225"/>
        </w:trPr>
        <w:tc>
          <w:tcPr>
            <w:tcW w:w="453"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8"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6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135"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879"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247"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1556" w:type="dxa"/>
            <w:shd w:val="clear" w:color="000000" w:fill="FFFFFF"/>
            <w:vAlign w:val="center"/>
          </w:tcPr>
          <w:p w:rsidR="003E5788" w:rsidRPr="004D0F20" w:rsidRDefault="003E5788" w:rsidP="003E5788">
            <w:pPr>
              <w:spacing w:line="240" w:lineRule="auto"/>
              <w:ind w:firstLine="0"/>
              <w:jc w:val="center"/>
              <w:rPr>
                <w:b/>
                <w:bCs w:val="0"/>
                <w:color w:val="000000"/>
                <w:sz w:val="16"/>
                <w:szCs w:val="16"/>
              </w:rPr>
            </w:pPr>
          </w:p>
        </w:tc>
        <w:tc>
          <w:tcPr>
            <w:tcW w:w="570" w:type="dxa"/>
            <w:shd w:val="clear" w:color="auto" w:fill="auto"/>
            <w:vAlign w:val="center"/>
          </w:tcPr>
          <w:p w:rsidR="003E5788" w:rsidRDefault="003E5788" w:rsidP="003E5788">
            <w:pPr>
              <w:spacing w:line="240" w:lineRule="auto"/>
              <w:ind w:firstLine="0"/>
              <w:jc w:val="center"/>
              <w:rPr>
                <w:b/>
                <w:bCs w:val="0"/>
                <w:color w:val="000000"/>
                <w:sz w:val="16"/>
                <w:szCs w:val="16"/>
              </w:rPr>
            </w:pPr>
          </w:p>
        </w:tc>
        <w:tc>
          <w:tcPr>
            <w:tcW w:w="55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709"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134"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275"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701"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c>
          <w:tcPr>
            <w:tcW w:w="1702" w:type="dxa"/>
            <w:shd w:val="clear" w:color="auto" w:fill="auto"/>
            <w:vAlign w:val="center"/>
          </w:tcPr>
          <w:p w:rsidR="003E5788" w:rsidRPr="004D0F20" w:rsidRDefault="003E5788" w:rsidP="003E5788">
            <w:pPr>
              <w:spacing w:line="240" w:lineRule="auto"/>
              <w:ind w:firstLine="0"/>
              <w:jc w:val="center"/>
              <w:rPr>
                <w:b/>
                <w:bCs w:val="0"/>
                <w:color w:val="000000"/>
                <w:sz w:val="16"/>
                <w:szCs w:val="16"/>
              </w:rPr>
            </w:pPr>
          </w:p>
        </w:tc>
        <w:tc>
          <w:tcPr>
            <w:tcW w:w="1572" w:type="dxa"/>
            <w:shd w:val="clear" w:color="auto" w:fill="auto"/>
            <w:vAlign w:val="bottom"/>
          </w:tcPr>
          <w:p w:rsidR="003E5788" w:rsidRPr="004D0F20" w:rsidRDefault="003E5788" w:rsidP="003E5788">
            <w:pPr>
              <w:spacing w:line="240" w:lineRule="auto"/>
              <w:ind w:firstLine="0"/>
              <w:jc w:val="center"/>
              <w:rPr>
                <w:b/>
                <w:bCs w:val="0"/>
                <w:color w:val="000000"/>
                <w:sz w:val="16"/>
                <w:szCs w:val="16"/>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5" w:name="_Toc343690585"/>
      <w:bookmarkStart w:id="1526" w:name="_Toc372294429"/>
      <w:bookmarkStart w:id="1527" w:name="_Toc379288897"/>
      <w:bookmarkStart w:id="1528" w:name="_Toc384734781"/>
      <w:bookmarkStart w:id="1529" w:name="_Toc396984079"/>
      <w:bookmarkStart w:id="1530" w:name="_Toc423423682"/>
      <w:bookmarkStart w:id="1531" w:name="_Toc439170711"/>
      <w:bookmarkStart w:id="1532" w:name="_Toc439172813"/>
      <w:bookmarkStart w:id="1533" w:name="_Toc439173254"/>
      <w:bookmarkStart w:id="1534" w:name="_Toc439238250"/>
      <w:bookmarkStart w:id="1535" w:name="_Toc439252797"/>
      <w:bookmarkStart w:id="1536" w:name="_Toc439323771"/>
      <w:bookmarkStart w:id="1537" w:name="_Toc440361406"/>
      <w:bookmarkStart w:id="1538" w:name="_Toc440376288"/>
      <w:bookmarkStart w:id="1539" w:name="_Toc440382546"/>
      <w:bookmarkStart w:id="1540" w:name="_Toc440447216"/>
      <w:bookmarkStart w:id="1541" w:name="_Toc440620896"/>
      <w:bookmarkStart w:id="1542" w:name="_Toc440631531"/>
      <w:bookmarkStart w:id="1543" w:name="_Toc440875770"/>
      <w:bookmarkStart w:id="1544" w:name="_Toc441131794"/>
      <w:bookmarkStart w:id="1545" w:name="_Toc465865237"/>
      <w:bookmarkStart w:id="1546" w:name="_Toc468975498"/>
      <w:bookmarkStart w:id="1547" w:name="_Toc471830524"/>
      <w:bookmarkStart w:id="1548" w:name="_Toc498589689"/>
      <w:r w:rsidRPr="00D27071">
        <w:rPr>
          <w:szCs w:val="24"/>
        </w:rPr>
        <w:lastRenderedPageBreak/>
        <w:t xml:space="preserve">Инструкции по </w:t>
      </w:r>
      <w:r w:rsidRPr="003E5788">
        <w:rPr>
          <w:szCs w:val="24"/>
        </w:rPr>
        <w:t>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646563" w:rsidRPr="00646563">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549" w:name="_Toc329588495"/>
      <w:bookmarkStart w:id="1550" w:name="_Toc423423683"/>
      <w:bookmarkStart w:id="1551" w:name="_Ref440272051"/>
      <w:bookmarkStart w:id="1552" w:name="_Ref440274744"/>
      <w:r w:rsidRPr="003E578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E5788" w:rsidRPr="003E5788" w:rsidTr="005B5623">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line="240" w:lineRule="auto"/>
              <w:jc w:val="left"/>
              <w:rPr>
                <w:rFonts w:ascii="Calibri" w:hAnsi="Calibri" w:cs="Calibri"/>
                <w:color w:val="000000"/>
                <w:sz w:val="24"/>
                <w:szCs w:val="24"/>
              </w:rPr>
            </w:pPr>
            <w:r w:rsidRPr="003E5788">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E5788" w:rsidRPr="003E5788" w:rsidRDefault="003E5788" w:rsidP="003E5788">
            <w:pPr>
              <w:spacing w:after="240" w:line="240" w:lineRule="auto"/>
              <w:jc w:val="center"/>
              <w:rPr>
                <w:b/>
                <w:color w:val="000000"/>
                <w:sz w:val="24"/>
                <w:szCs w:val="24"/>
              </w:rPr>
            </w:pPr>
            <w:r w:rsidRPr="003E5788">
              <w:rPr>
                <w:b/>
                <w:bCs w:val="0"/>
                <w:sz w:val="24"/>
                <w:szCs w:val="24"/>
              </w:rPr>
              <w:t>Справка о цепочке собственников участника закупочной процедуры, включая бенефициаров (в том числе конечных)</w:t>
            </w:r>
          </w:p>
          <w:p w:rsidR="003E5788" w:rsidRPr="003E5788" w:rsidRDefault="003E5788" w:rsidP="003E5788">
            <w:pPr>
              <w:spacing w:line="240" w:lineRule="auto"/>
              <w:jc w:val="center"/>
              <w:rPr>
                <w:b/>
                <w:color w:val="000000"/>
                <w:sz w:val="24"/>
                <w:szCs w:val="24"/>
                <w:u w:val="single"/>
              </w:rPr>
            </w:pPr>
          </w:p>
          <w:p w:rsidR="003E5788" w:rsidRPr="003E5788" w:rsidRDefault="003E5788" w:rsidP="003E5788">
            <w:pPr>
              <w:spacing w:line="240" w:lineRule="auto"/>
              <w:ind w:firstLine="0"/>
              <w:rPr>
                <w:i/>
                <w:color w:val="000000"/>
                <w:sz w:val="24"/>
                <w:szCs w:val="24"/>
              </w:rPr>
            </w:pPr>
            <w:r w:rsidRPr="003E5788">
              <w:rPr>
                <w:color w:val="000000"/>
                <w:sz w:val="24"/>
                <w:szCs w:val="24"/>
              </w:rPr>
              <w:t xml:space="preserve">Наименование и адрес Участника: </w:t>
            </w:r>
            <w:r w:rsidRPr="003E5788">
              <w:rPr>
                <w:b/>
                <w:color w:val="000000"/>
                <w:sz w:val="24"/>
                <w:szCs w:val="24"/>
                <w:u w:val="single"/>
              </w:rPr>
              <w:t>ООО «Организация-пример», г. Москва, ул. Гоголя, 1</w:t>
            </w:r>
          </w:p>
        </w:tc>
      </w:tr>
      <w:tr w:rsidR="003E5788" w:rsidRPr="003E5788" w:rsidTr="005B5623">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Информация о цепочке собственников организации (включая конечных бенефициаров)</w:t>
            </w:r>
          </w:p>
        </w:tc>
      </w:tr>
      <w:tr w:rsidR="003E5788" w:rsidRPr="003E5788" w:rsidTr="005B5623">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left="-108" w:right="-108" w:firstLine="108"/>
              <w:jc w:val="center"/>
              <w:rPr>
                <w:b/>
                <w:bCs w:val="0"/>
                <w:color w:val="000000"/>
                <w:sz w:val="16"/>
                <w:szCs w:val="16"/>
              </w:rPr>
            </w:pPr>
            <w:r w:rsidRPr="003E5788">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5788" w:rsidRPr="003E5788" w:rsidRDefault="003E5788" w:rsidP="009C79CA">
            <w:pPr>
              <w:spacing w:line="240" w:lineRule="auto"/>
              <w:ind w:left="-108" w:right="-108" w:firstLine="108"/>
              <w:jc w:val="center"/>
              <w:rPr>
                <w:b/>
                <w:bCs w:val="0"/>
                <w:color w:val="000000"/>
                <w:sz w:val="16"/>
                <w:szCs w:val="16"/>
              </w:rPr>
            </w:pPr>
            <w:r w:rsidRPr="003E5788">
              <w:rPr>
                <w:b/>
                <w:bCs w:val="0"/>
                <w:color w:val="000000"/>
                <w:sz w:val="16"/>
                <w:szCs w:val="16"/>
              </w:rPr>
              <w:t>Информация о подтверждающих документах (наименование, реквизиты и т.д.)</w:t>
            </w: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right="-250" w:firstLine="3"/>
              <w:jc w:val="center"/>
              <w:rPr>
                <w:b/>
                <w:bCs w:val="0"/>
                <w:color w:val="000000"/>
                <w:sz w:val="14"/>
                <w:szCs w:val="16"/>
              </w:rPr>
            </w:pPr>
            <w:r w:rsidRPr="003E5788">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15</w:t>
            </w: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
                <w:bCs w:val="0"/>
                <w:color w:val="000000"/>
                <w:sz w:val="14"/>
                <w:szCs w:val="16"/>
              </w:rPr>
            </w:pP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r w:rsidRPr="003E5788">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45.хх</w:t>
            </w:r>
            <w:proofErr w:type="gramStart"/>
            <w:r w:rsidRPr="003E5788">
              <w:rPr>
                <w:bCs w:val="0"/>
                <w:color w:val="000000"/>
                <w:sz w:val="14"/>
                <w:szCs w:val="16"/>
              </w:rPr>
              <w:t>.х</w:t>
            </w:r>
            <w:proofErr w:type="gramEnd"/>
            <w:r w:rsidRPr="003E5788">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Саранск, ул. </w:t>
            </w:r>
            <w:proofErr w:type="gramStart"/>
            <w:r w:rsidRPr="003E5788">
              <w:rPr>
                <w:bCs w:val="0"/>
                <w:color w:val="000000"/>
                <w:sz w:val="14"/>
                <w:szCs w:val="16"/>
              </w:rPr>
              <w:t>Саранская</w:t>
            </w:r>
            <w:proofErr w:type="gramEnd"/>
            <w:r w:rsidRPr="003E5788">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Урюпинск, Свободный </w:t>
            </w:r>
            <w:r w:rsidRPr="003E5788">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w:t>
            </w:r>
            <w:r w:rsidRPr="003E5788" w:rsidDel="006B67A3">
              <w:rPr>
                <w:b/>
                <w:bCs w:val="0"/>
                <w:color w:val="000000"/>
                <w:sz w:val="14"/>
                <w:szCs w:val="16"/>
              </w:rPr>
              <w:t xml:space="preserve"> </w:t>
            </w: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Список лиц, зарегистрированных в реестре владельцев ценных бумаг ОТ 01.01.</w:t>
            </w:r>
            <w:r w:rsidR="00972B83">
              <w:rPr>
                <w:bCs w:val="0"/>
                <w:color w:val="000000"/>
                <w:sz w:val="14"/>
                <w:szCs w:val="16"/>
              </w:rPr>
              <w:t>2018</w:t>
            </w: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Саратов, ул. </w:t>
            </w:r>
            <w:proofErr w:type="gramStart"/>
            <w:r w:rsidRPr="003E5788">
              <w:rPr>
                <w:bCs w:val="0"/>
                <w:color w:val="000000"/>
                <w:sz w:val="14"/>
                <w:szCs w:val="16"/>
              </w:rPr>
              <w:t>Светлая</w:t>
            </w:r>
            <w:proofErr w:type="gramEnd"/>
            <w:r w:rsidRPr="003E5788">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roofErr w:type="spellStart"/>
            <w:r w:rsidRPr="003E5788">
              <w:rPr>
                <w:bCs w:val="0"/>
                <w:color w:val="000000"/>
                <w:sz w:val="14"/>
                <w:szCs w:val="16"/>
              </w:rPr>
              <w:t>Сидорчук</w:t>
            </w:r>
            <w:proofErr w:type="spellEnd"/>
            <w:r w:rsidRPr="003E5788">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154568484</w:t>
            </w:r>
            <w:r w:rsidRPr="003E5788">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Таганрог, ул. </w:t>
            </w:r>
            <w:proofErr w:type="gramStart"/>
            <w:r w:rsidRPr="003E5788">
              <w:rPr>
                <w:bCs w:val="0"/>
                <w:color w:val="000000"/>
                <w:sz w:val="14"/>
                <w:szCs w:val="16"/>
              </w:rPr>
              <w:t>Разная</w:t>
            </w:r>
            <w:proofErr w:type="gramEnd"/>
            <w:r w:rsidRPr="003E5788">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г. Сочи, ул. </w:t>
            </w:r>
            <w:proofErr w:type="gramStart"/>
            <w:r w:rsidRPr="003E5788">
              <w:rPr>
                <w:bCs w:val="0"/>
                <w:color w:val="000000"/>
                <w:sz w:val="14"/>
                <w:szCs w:val="16"/>
              </w:rPr>
              <w:t>Садовая</w:t>
            </w:r>
            <w:proofErr w:type="gramEnd"/>
            <w:r w:rsidRPr="003E5788">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Выписка из ЕГРЮЛ от 01.01.</w:t>
            </w:r>
            <w:r w:rsidR="00972B83">
              <w:rPr>
                <w:bCs w:val="0"/>
                <w:color w:val="000000"/>
                <w:sz w:val="14"/>
                <w:szCs w:val="16"/>
              </w:rPr>
              <w:t>2018</w:t>
            </w: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r w:rsidR="003E5788" w:rsidRPr="003E5788" w:rsidTr="005B562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Пример Лтд. (</w:t>
            </w:r>
            <w:proofErr w:type="spellStart"/>
            <w:r w:rsidRPr="003E5788">
              <w:rPr>
                <w:bCs w:val="0"/>
                <w:color w:val="000000"/>
                <w:sz w:val="14"/>
                <w:szCs w:val="16"/>
              </w:rPr>
              <w:t>Primer</w:t>
            </w:r>
            <w:proofErr w:type="spellEnd"/>
            <w:r w:rsidRPr="003E5788">
              <w:rPr>
                <w:bCs w:val="0"/>
                <w:color w:val="000000"/>
                <w:sz w:val="14"/>
                <w:szCs w:val="16"/>
              </w:rPr>
              <w:t xml:space="preserve"> </w:t>
            </w:r>
            <w:proofErr w:type="spellStart"/>
            <w:r w:rsidRPr="003E5788">
              <w:rPr>
                <w:bCs w:val="0"/>
                <w:color w:val="000000"/>
                <w:sz w:val="14"/>
                <w:szCs w:val="16"/>
              </w:rPr>
              <w:t>Ltd</w:t>
            </w:r>
            <w:proofErr w:type="spellEnd"/>
            <w:r w:rsidRPr="003E5788">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 xml:space="preserve">Кипр, </w:t>
            </w:r>
            <w:proofErr w:type="spellStart"/>
            <w:r w:rsidRPr="003E5788">
              <w:rPr>
                <w:bCs w:val="0"/>
                <w:color w:val="000000"/>
                <w:sz w:val="14"/>
                <w:szCs w:val="16"/>
              </w:rPr>
              <w:t>Лимассол</w:t>
            </w:r>
            <w:proofErr w:type="spellEnd"/>
            <w:r w:rsidRPr="003E5788">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r w:rsidRPr="003E5788">
              <w:rPr>
                <w:bCs w:val="0"/>
                <w:color w:val="000000"/>
                <w:sz w:val="14"/>
                <w:szCs w:val="16"/>
              </w:rPr>
              <w:t>Учредительный договор № 25 от 03.03.03</w:t>
            </w:r>
          </w:p>
        </w:tc>
      </w:tr>
      <w:tr w:rsidR="003E5788" w:rsidRPr="003E5788" w:rsidTr="005B5623">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E5788" w:rsidRPr="003E5788" w:rsidRDefault="003E5788" w:rsidP="003E5788">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
                <w:bCs w:val="0"/>
                <w:color w:val="000000"/>
                <w:sz w:val="14"/>
                <w:szCs w:val="16"/>
              </w:rPr>
            </w:pPr>
            <w:r w:rsidRPr="003E5788">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roofErr w:type="spellStart"/>
            <w:r w:rsidRPr="003E5788">
              <w:rPr>
                <w:bCs w:val="0"/>
                <w:color w:val="000000"/>
                <w:sz w:val="14"/>
                <w:szCs w:val="16"/>
              </w:rPr>
              <w:t>Martin</w:t>
            </w:r>
            <w:proofErr w:type="spellEnd"/>
            <w:r w:rsidRPr="003E5788">
              <w:rPr>
                <w:bCs w:val="0"/>
                <w:color w:val="000000"/>
                <w:sz w:val="14"/>
                <w:szCs w:val="16"/>
              </w:rPr>
              <w:t xml:space="preserve"> </w:t>
            </w:r>
            <w:proofErr w:type="spellStart"/>
            <w:r w:rsidRPr="003E5788">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E5788" w:rsidRPr="003E5788" w:rsidRDefault="003E5788" w:rsidP="003E5788">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center"/>
              <w:rPr>
                <w:bCs w:val="0"/>
                <w:color w:val="000000"/>
                <w:sz w:val="14"/>
                <w:szCs w:val="16"/>
              </w:rPr>
            </w:pPr>
            <w:r w:rsidRPr="003E5788">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E5788" w:rsidRPr="003E5788" w:rsidRDefault="003E5788" w:rsidP="003E5788">
            <w:pPr>
              <w:spacing w:line="240" w:lineRule="auto"/>
              <w:ind w:firstLine="3"/>
              <w:jc w:val="left"/>
              <w:rPr>
                <w:bCs w:val="0"/>
                <w:color w:val="000000"/>
                <w:sz w:val="14"/>
                <w:szCs w:val="16"/>
              </w:rPr>
            </w:pPr>
          </w:p>
        </w:tc>
      </w:tr>
    </w:tbl>
    <w:p w:rsidR="003E5788" w:rsidRPr="003E5788" w:rsidRDefault="003E5788" w:rsidP="003E5788">
      <w:pPr>
        <w:spacing w:line="240" w:lineRule="auto"/>
        <w:rPr>
          <w:szCs w:val="24"/>
        </w:rPr>
      </w:pPr>
      <w:r w:rsidRPr="003E5788">
        <w:lastRenderedPageBreak/>
        <w:t>Приведённые в форме сведения о физических и юридических лицах являются условными и указаны в качестве примера.</w:t>
      </w:r>
    </w:p>
    <w:p w:rsidR="003E5788" w:rsidRPr="003E5788" w:rsidRDefault="003E5788" w:rsidP="003E5788">
      <w:pPr>
        <w:pStyle w:val="2"/>
        <w:spacing w:line="240" w:lineRule="auto"/>
        <w:sectPr w:rsidR="003E5788" w:rsidRPr="003E5788" w:rsidSect="005B5623">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3"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49"/>
      <w:bookmarkEnd w:id="1550"/>
      <w:bookmarkEnd w:id="1551"/>
      <w:bookmarkEnd w:id="1552"/>
      <w:bookmarkEnd w:id="1553"/>
    </w:p>
    <w:p w:rsidR="004F4D80" w:rsidRPr="008C4223" w:rsidRDefault="004F4D80" w:rsidP="004F4D80">
      <w:pPr>
        <w:pStyle w:val="3"/>
        <w:rPr>
          <w:szCs w:val="24"/>
        </w:rPr>
      </w:pPr>
      <w:bookmarkStart w:id="1554" w:name="_Toc343690587"/>
      <w:bookmarkStart w:id="1555" w:name="_Toc372294431"/>
      <w:bookmarkStart w:id="1556" w:name="_Toc379288899"/>
      <w:bookmarkStart w:id="1557" w:name="_Toc384734783"/>
      <w:bookmarkStart w:id="1558" w:name="_Toc396984081"/>
      <w:bookmarkStart w:id="1559" w:name="_Toc423423684"/>
      <w:bookmarkStart w:id="1560" w:name="_Toc439170713"/>
      <w:bookmarkStart w:id="1561" w:name="_Toc439172815"/>
      <w:bookmarkStart w:id="1562" w:name="_Toc439173256"/>
      <w:bookmarkStart w:id="1563" w:name="_Toc439238252"/>
      <w:bookmarkStart w:id="1564" w:name="_Toc439252799"/>
      <w:bookmarkStart w:id="1565" w:name="_Toc439323773"/>
      <w:bookmarkStart w:id="1566" w:name="_Toc440361408"/>
      <w:bookmarkStart w:id="1567" w:name="_Toc440376290"/>
      <w:bookmarkStart w:id="1568" w:name="_Toc440382548"/>
      <w:bookmarkStart w:id="1569" w:name="_Toc440447218"/>
      <w:bookmarkStart w:id="1570" w:name="_Toc440620898"/>
      <w:bookmarkStart w:id="1571" w:name="_Toc440631533"/>
      <w:bookmarkStart w:id="1572" w:name="_Toc440875772"/>
      <w:bookmarkStart w:id="1573" w:name="_Toc441131796"/>
      <w:bookmarkStart w:id="1574" w:name="_Toc465865239"/>
      <w:bookmarkStart w:id="1575" w:name="_Toc468975500"/>
      <w:bookmarkStart w:id="1576" w:name="_Toc471830526"/>
      <w:bookmarkStart w:id="1577" w:name="_Toc498589691"/>
      <w:r w:rsidRPr="008C4223">
        <w:rPr>
          <w:szCs w:val="24"/>
        </w:rPr>
        <w:t xml:space="preserve">Форма </w:t>
      </w:r>
      <w:bookmarkEnd w:id="1554"/>
      <w:bookmarkEnd w:id="1555"/>
      <w:bookmarkEnd w:id="1556"/>
      <w:bookmarkEnd w:id="1557"/>
      <w:bookmarkEnd w:id="1558"/>
      <w:bookmarkEnd w:id="1559"/>
      <w:bookmarkEnd w:id="1560"/>
      <w:bookmarkEnd w:id="1561"/>
      <w:bookmarkEnd w:id="1562"/>
      <w:bookmarkEnd w:id="1563"/>
      <w:bookmarkEnd w:id="1564"/>
      <w:r w:rsidR="000D70B6" w:rsidRPr="000D70B6">
        <w:rPr>
          <w:szCs w:val="24"/>
        </w:rPr>
        <w:t>Согласия на обработку персональных данных</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910732" w:rsidRPr="002D7FEE">
        <w:rPr>
          <w:sz w:val="24"/>
          <w:szCs w:val="24"/>
        </w:rPr>
        <w:t>.1</w:t>
      </w:r>
      <w:r w:rsidRPr="002D7FEE">
        <w:rPr>
          <w:sz w:val="24"/>
          <w:szCs w:val="24"/>
        </w:rPr>
        <w:t xml:space="preserve">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3311F3" w:rsidRPr="002D7FEE" w:rsidRDefault="003311F3" w:rsidP="003311F3">
      <w:pPr>
        <w:widowControl w:val="0"/>
        <w:tabs>
          <w:tab w:val="left" w:pos="0"/>
          <w:tab w:val="num" w:pos="1134"/>
        </w:tabs>
        <w:spacing w:line="240" w:lineRule="auto"/>
        <w:jc w:val="center"/>
        <w:outlineLvl w:val="1"/>
        <w:rPr>
          <w:b/>
          <w:sz w:val="26"/>
          <w:szCs w:val="26"/>
        </w:rPr>
      </w:pPr>
      <w:r w:rsidRPr="002D7FEE">
        <w:rPr>
          <w:b/>
          <w:sz w:val="26"/>
          <w:szCs w:val="26"/>
        </w:rPr>
        <w:t xml:space="preserve">Согласие на обработку персональных данных </w:t>
      </w:r>
    </w:p>
    <w:p w:rsidR="003311F3" w:rsidRPr="002D7FEE" w:rsidRDefault="003311F3" w:rsidP="003311F3">
      <w:pPr>
        <w:widowControl w:val="0"/>
        <w:tabs>
          <w:tab w:val="left" w:pos="0"/>
        </w:tabs>
        <w:spacing w:line="240" w:lineRule="auto"/>
        <w:jc w:val="center"/>
        <w:rPr>
          <w:b/>
          <w:snapToGrid w:val="0"/>
          <w:sz w:val="26"/>
          <w:szCs w:val="26"/>
        </w:rPr>
      </w:pPr>
      <w:r w:rsidRPr="002D7FEE">
        <w:rPr>
          <w:b/>
          <w:snapToGrid w:val="0"/>
          <w:sz w:val="26"/>
          <w:szCs w:val="26"/>
        </w:rPr>
        <w:t xml:space="preserve">от «_____» ____________ 201____ г. </w:t>
      </w:r>
    </w:p>
    <w:p w:rsidR="003311F3" w:rsidRPr="002D7FEE" w:rsidRDefault="003311F3" w:rsidP="003311F3">
      <w:pPr>
        <w:widowControl w:val="0"/>
        <w:spacing w:line="240" w:lineRule="auto"/>
        <w:jc w:val="center"/>
        <w:rPr>
          <w:sz w:val="26"/>
          <w:szCs w:val="26"/>
        </w:rPr>
      </w:pPr>
    </w:p>
    <w:p w:rsidR="00910732" w:rsidRPr="002D7FEE" w:rsidRDefault="00910732" w:rsidP="00910732">
      <w:pPr>
        <w:autoSpaceDE w:val="0"/>
        <w:autoSpaceDN w:val="0"/>
        <w:adjustRightInd w:val="0"/>
        <w:spacing w:line="240" w:lineRule="auto"/>
        <w:ind w:firstLine="709"/>
        <w:rPr>
          <w:sz w:val="24"/>
          <w:szCs w:val="24"/>
        </w:rPr>
      </w:pPr>
      <w:proofErr w:type="gramStart"/>
      <w:r w:rsidRPr="002D7FEE">
        <w:rPr>
          <w:sz w:val="24"/>
          <w:szCs w:val="24"/>
        </w:rPr>
        <w:t xml:space="preserve">Настоящим </w:t>
      </w:r>
      <w:r w:rsidRPr="002D7F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D7FEE">
        <w:rPr>
          <w:sz w:val="24"/>
          <w:szCs w:val="24"/>
        </w:rPr>
        <w:t>,</w:t>
      </w:r>
      <w:r w:rsidRPr="002D7FEE">
        <w:rPr>
          <w:b/>
          <w:i/>
          <w:sz w:val="24"/>
          <w:szCs w:val="24"/>
        </w:rPr>
        <w:t xml:space="preserve"> действующего на основании _________</w:t>
      </w:r>
      <w:r w:rsidRPr="002D7FEE">
        <w:rPr>
          <w:i/>
          <w:sz w:val="24"/>
          <w:szCs w:val="24"/>
        </w:rPr>
        <w:t>_,</w:t>
      </w:r>
      <w:r w:rsidRPr="002D7FEE">
        <w:rPr>
          <w:b/>
          <w:i/>
          <w:sz w:val="24"/>
          <w:szCs w:val="24"/>
        </w:rPr>
        <w:t xml:space="preserve"> </w:t>
      </w:r>
      <w:r w:rsidRPr="002D7FEE">
        <w:rPr>
          <w:sz w:val="24"/>
          <w:szCs w:val="24"/>
        </w:rPr>
        <w:t xml:space="preserve">дает свое согласие на </w:t>
      </w:r>
      <w:r w:rsidRPr="002D7FEE">
        <w:rPr>
          <w:snapToGrid w:val="0"/>
          <w:sz w:val="24"/>
          <w:szCs w:val="24"/>
        </w:rPr>
        <w:t>совершение ПАО «МРСК Центра», и ПАО «</w:t>
      </w:r>
      <w:proofErr w:type="spellStart"/>
      <w:r w:rsidRPr="002D7FEE">
        <w:rPr>
          <w:snapToGrid w:val="0"/>
          <w:sz w:val="24"/>
          <w:szCs w:val="24"/>
        </w:rPr>
        <w:t>Россети</w:t>
      </w:r>
      <w:proofErr w:type="spellEnd"/>
      <w:r w:rsidRPr="002D7FEE">
        <w:rPr>
          <w:snapToGrid w:val="0"/>
          <w:sz w:val="24"/>
          <w:szCs w:val="24"/>
        </w:rPr>
        <w:t>» действий, предусмотренных п. 3 ст. 3 ФЗ «О персональных данных» от 27.07.2006 № 152-ФЗ, в отношении</w:t>
      </w:r>
      <w:r w:rsidRPr="002D7FEE">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D7FEE">
        <w:rPr>
          <w:sz w:val="24"/>
          <w:szCs w:val="24"/>
        </w:rPr>
        <w:t>субконтрагентов</w:t>
      </w:r>
      <w:proofErr w:type="spellEnd"/>
      <w:r w:rsidRPr="002D7FEE">
        <w:rPr>
          <w:sz w:val="24"/>
          <w:szCs w:val="24"/>
        </w:rPr>
        <w:t xml:space="preserve"> и</w:t>
      </w:r>
      <w:proofErr w:type="gramEnd"/>
      <w:r w:rsidRPr="002D7FEE">
        <w:rPr>
          <w:sz w:val="24"/>
          <w:szCs w:val="24"/>
        </w:rPr>
        <w:t xml:space="preserve"> </w:t>
      </w:r>
      <w:proofErr w:type="gramStart"/>
      <w:r w:rsidRPr="002D7FEE">
        <w:rPr>
          <w:sz w:val="24"/>
          <w:szCs w:val="24"/>
        </w:rPr>
        <w:t>их собственников (участников, учредителей, акционеров), в том числе конечных бенефициаров (</w:t>
      </w:r>
      <w:r w:rsidRPr="002D7FEE">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D7FEE">
        <w:rPr>
          <w:snapToGrid w:val="0"/>
          <w:sz w:val="24"/>
          <w:szCs w:val="24"/>
        </w:rPr>
        <w:t xml:space="preserve"> ИНН </w:t>
      </w:r>
      <w:r w:rsidRPr="002D7FEE">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D7FEE">
        <w:rPr>
          <w:sz w:val="24"/>
          <w:szCs w:val="24"/>
        </w:rPr>
        <w:t>Росфинмониторинг</w:t>
      </w:r>
      <w:proofErr w:type="spellEnd"/>
      <w:r w:rsidRPr="002D7FEE">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EE380A" w:rsidRDefault="00910732" w:rsidP="00910732">
      <w:pPr>
        <w:spacing w:line="240" w:lineRule="auto"/>
        <w:ind w:firstLine="709"/>
        <w:rPr>
          <w:snapToGrid w:val="0"/>
          <w:sz w:val="24"/>
          <w:szCs w:val="24"/>
        </w:rPr>
      </w:pPr>
      <w:proofErr w:type="gramStart"/>
      <w:r w:rsidRPr="002D7FEE">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w:t>
      </w:r>
      <w:r w:rsidRPr="00EE380A">
        <w:rPr>
          <w:snapToGrid w:val="0"/>
          <w:sz w:val="24"/>
          <w:szCs w:val="24"/>
        </w:rPr>
        <w:t>экологической безопасности.</w:t>
      </w:r>
      <w:proofErr w:type="gramEnd"/>
    </w:p>
    <w:p w:rsidR="00910732" w:rsidRPr="00EE380A" w:rsidRDefault="00EE380A" w:rsidP="00910732">
      <w:pPr>
        <w:spacing w:line="240" w:lineRule="auto"/>
        <w:ind w:firstLine="709"/>
        <w:rPr>
          <w:snapToGrid w:val="0"/>
          <w:sz w:val="24"/>
          <w:szCs w:val="24"/>
        </w:rPr>
      </w:pPr>
      <w:r w:rsidRPr="00EE380A">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EE380A">
        <w:rPr>
          <w:snapToGrid w:val="0"/>
          <w:sz w:val="24"/>
          <w:szCs w:val="24"/>
        </w:rPr>
        <w:t>выполнения / отмены действия поручений Правительства Российской</w:t>
      </w:r>
      <w:proofErr w:type="gramEnd"/>
      <w:r w:rsidRPr="00EE380A">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EE380A">
        <w:rPr>
          <w:snapToGrid w:val="0"/>
          <w:sz w:val="24"/>
          <w:szCs w:val="24"/>
        </w:rPr>
        <w:t>.</w:t>
      </w:r>
    </w:p>
    <w:p w:rsidR="00910732" w:rsidRPr="002D7FEE" w:rsidRDefault="00910732" w:rsidP="00910732">
      <w:pPr>
        <w:spacing w:line="240" w:lineRule="auto"/>
        <w:ind w:firstLine="709"/>
        <w:rPr>
          <w:snapToGrid w:val="0"/>
          <w:sz w:val="24"/>
          <w:szCs w:val="24"/>
        </w:rPr>
      </w:pPr>
    </w:p>
    <w:p w:rsidR="00910732" w:rsidRPr="002D7FEE" w:rsidRDefault="00910732" w:rsidP="00910732">
      <w:pPr>
        <w:spacing w:line="240" w:lineRule="auto"/>
        <w:ind w:firstLine="0"/>
        <w:jc w:val="left"/>
        <w:rPr>
          <w:color w:val="000000"/>
          <w:sz w:val="24"/>
          <w:szCs w:val="24"/>
        </w:rPr>
      </w:pPr>
      <w:r w:rsidRPr="002D7FEE">
        <w:rPr>
          <w:color w:val="000000"/>
          <w:sz w:val="24"/>
          <w:szCs w:val="24"/>
        </w:rPr>
        <w:t>_______________________                                                   ______________________</w:t>
      </w:r>
    </w:p>
    <w:p w:rsidR="00910732" w:rsidRPr="002D7FEE" w:rsidRDefault="00910732" w:rsidP="00910732">
      <w:pPr>
        <w:spacing w:line="240" w:lineRule="auto"/>
        <w:ind w:firstLine="0"/>
        <w:jc w:val="left"/>
        <w:rPr>
          <w:sz w:val="24"/>
          <w:szCs w:val="24"/>
        </w:rPr>
      </w:pPr>
      <w:r w:rsidRPr="002D7FEE">
        <w:rPr>
          <w:sz w:val="24"/>
          <w:szCs w:val="24"/>
        </w:rPr>
        <w:t>(Подпись уполномоченного представителя)                                      (Ф.И.О. и должность подписавшего)</w:t>
      </w:r>
    </w:p>
    <w:p w:rsidR="00910732" w:rsidRPr="002D7FEE" w:rsidRDefault="00910732" w:rsidP="00910732">
      <w:pPr>
        <w:spacing w:line="240" w:lineRule="auto"/>
        <w:jc w:val="left"/>
        <w:rPr>
          <w:b/>
          <w:bCs w:val="0"/>
          <w:sz w:val="24"/>
          <w:szCs w:val="24"/>
        </w:rPr>
      </w:pPr>
      <w:r w:rsidRPr="002D7FEE">
        <w:rPr>
          <w:b/>
          <w:bCs w:val="0"/>
          <w:sz w:val="24"/>
          <w:szCs w:val="24"/>
        </w:rPr>
        <w:t>М.П.</w:t>
      </w:r>
    </w:p>
    <w:p w:rsidR="00910732" w:rsidRPr="002D7FEE" w:rsidRDefault="00910732" w:rsidP="00910732">
      <w:pPr>
        <w:spacing w:line="240" w:lineRule="auto"/>
        <w:jc w:val="left"/>
        <w:rPr>
          <w:b/>
          <w:bCs w:val="0"/>
          <w:sz w:val="24"/>
          <w:szCs w:val="24"/>
        </w:rPr>
      </w:pPr>
    </w:p>
    <w:p w:rsidR="00910732" w:rsidRPr="002D7FEE" w:rsidRDefault="00910732" w:rsidP="00910732">
      <w:pPr>
        <w:spacing w:line="240" w:lineRule="auto"/>
        <w:ind w:firstLine="0"/>
        <w:jc w:val="left"/>
        <w:rPr>
          <w:bCs w:val="0"/>
          <w:sz w:val="24"/>
          <w:szCs w:val="24"/>
        </w:rPr>
      </w:pPr>
      <w:r w:rsidRPr="002D7FEE">
        <w:rPr>
          <w:bCs w:val="0"/>
          <w:sz w:val="24"/>
          <w:szCs w:val="24"/>
        </w:rPr>
        <w:t>По поручению:</w:t>
      </w:r>
    </w:p>
    <w:p w:rsidR="00910732" w:rsidRPr="002D7FEE" w:rsidRDefault="00910732" w:rsidP="00910732">
      <w:pPr>
        <w:spacing w:line="240" w:lineRule="auto"/>
        <w:ind w:firstLine="0"/>
        <w:jc w:val="left"/>
        <w:rPr>
          <w:bCs w:val="0"/>
          <w:sz w:val="24"/>
          <w:szCs w:val="24"/>
        </w:rPr>
      </w:pPr>
    </w:p>
    <w:p w:rsidR="00910732" w:rsidRPr="002D7FEE" w:rsidRDefault="00910732" w:rsidP="00910732">
      <w:pPr>
        <w:spacing w:line="240" w:lineRule="auto"/>
        <w:jc w:val="left"/>
        <w:rPr>
          <w:b/>
          <w:bCs w:val="0"/>
          <w:sz w:val="24"/>
          <w:szCs w:val="24"/>
        </w:rPr>
      </w:pPr>
      <w:r w:rsidRPr="002D7FEE">
        <w:rPr>
          <w:bCs w:val="0"/>
          <w:sz w:val="24"/>
          <w:szCs w:val="24"/>
        </w:rPr>
        <w:t xml:space="preserve">__________________ </w:t>
      </w:r>
      <w:r w:rsidRPr="002D7FEE">
        <w:rPr>
          <w:b/>
          <w:i/>
          <w:sz w:val="24"/>
          <w:szCs w:val="24"/>
        </w:rPr>
        <w:t>{указывается</w:t>
      </w:r>
      <w:r w:rsidRPr="002D7FEE">
        <w:rPr>
          <w:sz w:val="24"/>
          <w:szCs w:val="24"/>
        </w:rPr>
        <w:t xml:space="preserve"> </w:t>
      </w:r>
      <w:r w:rsidRPr="002D7FEE">
        <w:rPr>
          <w:b/>
          <w:i/>
          <w:sz w:val="24"/>
          <w:szCs w:val="24"/>
        </w:rPr>
        <w:t>фамилия, имя, отчество субъекта персональных данных (собственника/бенефициара) и</w:t>
      </w:r>
      <w:r w:rsidRPr="002D7FEE">
        <w:rPr>
          <w:sz w:val="24"/>
          <w:szCs w:val="24"/>
        </w:rPr>
        <w:t xml:space="preserve"> </w:t>
      </w:r>
      <w:r w:rsidRPr="002D7FEE">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8" w:name="_Toc439252801"/>
      <w:bookmarkStart w:id="1579" w:name="_Toc439323774"/>
      <w:bookmarkStart w:id="1580" w:name="_Toc440361409"/>
      <w:bookmarkStart w:id="1581" w:name="_Toc440376291"/>
      <w:bookmarkStart w:id="1582" w:name="_Toc440382549"/>
      <w:bookmarkStart w:id="1583" w:name="_Toc440447219"/>
      <w:bookmarkStart w:id="1584" w:name="_Toc440632380"/>
      <w:bookmarkStart w:id="1585" w:name="_Toc440875152"/>
      <w:bookmarkStart w:id="1586" w:name="_Toc441131139"/>
      <w:bookmarkStart w:id="1587" w:name="_Toc465774662"/>
      <w:bookmarkStart w:id="1588" w:name="_Toc465865240"/>
      <w:bookmarkStart w:id="1589" w:name="_Toc468975501"/>
      <w:bookmarkStart w:id="1590" w:name="_Toc471830527"/>
      <w:bookmarkStart w:id="1591" w:name="_Toc498589692"/>
      <w:r w:rsidRPr="002D7FEE">
        <w:rPr>
          <w:szCs w:val="24"/>
        </w:rPr>
        <w:lastRenderedPageBreak/>
        <w:t>Инструкции по заполнению</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910732" w:rsidRPr="002D7FEE" w:rsidRDefault="00910732" w:rsidP="00910732">
      <w:pPr>
        <w:widowControl w:val="0"/>
        <w:numPr>
          <w:ilvl w:val="3"/>
          <w:numId w:val="1"/>
        </w:numPr>
        <w:spacing w:after="60" w:line="288" w:lineRule="auto"/>
        <w:rPr>
          <w:b/>
          <w:bCs w:val="0"/>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 xml:space="preserve">составляется </w:t>
      </w:r>
      <w:r w:rsidRPr="002D7FEE">
        <w:rPr>
          <w:b/>
          <w:bCs w:val="0"/>
          <w:sz w:val="24"/>
          <w:szCs w:val="24"/>
        </w:rPr>
        <w:t>представителем субъект</w:t>
      </w:r>
      <w:proofErr w:type="gramStart"/>
      <w:r w:rsidRPr="002D7FEE">
        <w:rPr>
          <w:b/>
          <w:bCs w:val="0"/>
          <w:sz w:val="24"/>
          <w:szCs w:val="24"/>
        </w:rPr>
        <w:t>а(</w:t>
      </w:r>
      <w:proofErr w:type="spellStart"/>
      <w:proofErr w:type="gramEnd"/>
      <w:r w:rsidRPr="002D7FEE">
        <w:rPr>
          <w:b/>
          <w:bCs w:val="0"/>
          <w:sz w:val="24"/>
          <w:szCs w:val="24"/>
        </w:rPr>
        <w:t>ов</w:t>
      </w:r>
      <w:proofErr w:type="spellEnd"/>
      <w:r w:rsidRPr="002D7FEE">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2D7FEE" w:rsidRDefault="00910732" w:rsidP="00910732">
      <w:pPr>
        <w:widowControl w:val="0"/>
        <w:numPr>
          <w:ilvl w:val="3"/>
          <w:numId w:val="1"/>
        </w:numPr>
        <w:spacing w:after="60" w:line="288" w:lineRule="auto"/>
        <w:rPr>
          <w:b/>
          <w:bCs w:val="0"/>
          <w:sz w:val="24"/>
          <w:szCs w:val="24"/>
        </w:rPr>
      </w:pPr>
      <w:proofErr w:type="gramStart"/>
      <w:r w:rsidRPr="002D7F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D7FEE">
        <w:rPr>
          <w:bCs w:val="0"/>
          <w:sz w:val="24"/>
          <w:szCs w:val="24"/>
        </w:rPr>
        <w:t>Россети</w:t>
      </w:r>
      <w:proofErr w:type="spellEnd"/>
      <w:r w:rsidRPr="002D7FEE">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2D7FEE">
        <w:rPr>
          <w:bCs w:val="0"/>
          <w:sz w:val="24"/>
          <w:szCs w:val="24"/>
        </w:rPr>
        <w:t>субконтрагентов</w:t>
      </w:r>
      <w:proofErr w:type="spellEnd"/>
      <w:r w:rsidRPr="002D7FEE">
        <w:rPr>
          <w:bCs w:val="0"/>
          <w:sz w:val="24"/>
          <w:szCs w:val="24"/>
        </w:rPr>
        <w:t xml:space="preserve"> за предоставление Обществу данных о своих собственниках (участниках, учредителях, акционерах</w:t>
      </w:r>
      <w:proofErr w:type="gramEnd"/>
      <w:r w:rsidRPr="002D7FEE">
        <w:rPr>
          <w:bCs w:val="0"/>
          <w:sz w:val="24"/>
          <w:szCs w:val="24"/>
        </w:rPr>
        <w:t xml:space="preserve">), в том числе бенефициарах и бенефициарах своего </w:t>
      </w:r>
      <w:proofErr w:type="spellStart"/>
      <w:r w:rsidRPr="002D7FEE">
        <w:rPr>
          <w:bCs w:val="0"/>
          <w:sz w:val="24"/>
          <w:szCs w:val="24"/>
        </w:rPr>
        <w:t>субконтрагента</w:t>
      </w:r>
      <w:proofErr w:type="spellEnd"/>
      <w:r w:rsidRPr="002D7FEE">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D7FEE">
        <w:rPr>
          <w:bCs w:val="0"/>
          <w:sz w:val="24"/>
          <w:szCs w:val="24"/>
        </w:rPr>
        <w:t>субконтрагентов</w:t>
      </w:r>
      <w:proofErr w:type="spellEnd"/>
      <w:r w:rsidRPr="002D7FEE">
        <w:rPr>
          <w:bCs w:val="0"/>
          <w:sz w:val="24"/>
          <w:szCs w:val="24"/>
        </w:rPr>
        <w:t xml:space="preserve"> согласие на представление (обработку) ПАО «МРСК Центра», и ПАО «</w:t>
      </w:r>
      <w:proofErr w:type="spellStart"/>
      <w:r w:rsidRPr="002D7FEE">
        <w:rPr>
          <w:bCs w:val="0"/>
          <w:sz w:val="24"/>
          <w:szCs w:val="24"/>
        </w:rPr>
        <w:t>Россети</w:t>
      </w:r>
      <w:proofErr w:type="spellEnd"/>
      <w:r w:rsidRPr="002D7FEE">
        <w:rPr>
          <w:bCs w:val="0"/>
          <w:sz w:val="24"/>
          <w:szCs w:val="24"/>
        </w:rPr>
        <w:t>» и в уполномоченные государственные органы указанных сведений.</w:t>
      </w:r>
    </w:p>
    <w:p w:rsidR="00910732" w:rsidRPr="002D7FEE" w:rsidRDefault="00910732" w:rsidP="00910732">
      <w:pPr>
        <w:widowControl w:val="0"/>
        <w:numPr>
          <w:ilvl w:val="3"/>
          <w:numId w:val="1"/>
        </w:numPr>
        <w:spacing w:after="60" w:line="288" w:lineRule="auto"/>
        <w:rPr>
          <w:b/>
          <w:bCs w:val="0"/>
          <w:sz w:val="24"/>
          <w:szCs w:val="24"/>
        </w:rPr>
      </w:pPr>
      <w:r w:rsidRPr="002D7F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2D7FEE" w:rsidRDefault="0010618F" w:rsidP="0010618F">
      <w:pPr>
        <w:pStyle w:val="3"/>
        <w:tabs>
          <w:tab w:val="num" w:pos="1134"/>
        </w:tabs>
        <w:rPr>
          <w:szCs w:val="24"/>
        </w:rPr>
      </w:pPr>
      <w:bookmarkStart w:id="1592" w:name="_Toc461808970"/>
      <w:bookmarkStart w:id="1593" w:name="_Toc464120680"/>
      <w:bookmarkStart w:id="1594" w:name="_Toc465774663"/>
      <w:bookmarkStart w:id="1595" w:name="_Toc465865241"/>
      <w:bookmarkStart w:id="1596" w:name="_Toc468975502"/>
      <w:bookmarkStart w:id="1597" w:name="_Toc471830528"/>
      <w:bookmarkStart w:id="1598" w:name="_Toc498589693"/>
      <w:r w:rsidRPr="002D7FEE">
        <w:rPr>
          <w:szCs w:val="24"/>
        </w:rPr>
        <w:lastRenderedPageBreak/>
        <w:t>Форма Согласия на обработку персональных данных</w:t>
      </w:r>
      <w:bookmarkEnd w:id="1592"/>
      <w:bookmarkEnd w:id="1593"/>
      <w:bookmarkEnd w:id="1594"/>
      <w:bookmarkEnd w:id="1595"/>
      <w:bookmarkEnd w:id="1596"/>
      <w:bookmarkEnd w:id="1597"/>
      <w:bookmarkEnd w:id="1598"/>
    </w:p>
    <w:p w:rsidR="0010618F" w:rsidRPr="002D7FEE" w:rsidRDefault="0010618F" w:rsidP="0010618F">
      <w:pPr>
        <w:tabs>
          <w:tab w:val="left" w:pos="4757"/>
        </w:tabs>
        <w:ind w:left="1134" w:firstLine="0"/>
        <w:jc w:val="left"/>
        <w:rPr>
          <w:sz w:val="24"/>
          <w:szCs w:val="24"/>
        </w:rPr>
      </w:pPr>
      <w:r w:rsidRPr="002D7FEE">
        <w:rPr>
          <w:sz w:val="24"/>
          <w:szCs w:val="24"/>
        </w:rPr>
        <w:t>Приложение 13.2 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10618F" w:rsidRPr="002D7FEE" w:rsidRDefault="0010618F" w:rsidP="0010618F">
      <w:pPr>
        <w:contextualSpacing/>
        <w:jc w:val="right"/>
        <w:rPr>
          <w:szCs w:val="24"/>
        </w:rPr>
      </w:pPr>
    </w:p>
    <w:p w:rsidR="0010618F" w:rsidRPr="002D7FEE" w:rsidRDefault="0010618F" w:rsidP="0010618F">
      <w:pPr>
        <w:rPr>
          <w:szCs w:val="24"/>
        </w:rPr>
      </w:pPr>
    </w:p>
    <w:p w:rsidR="0010618F" w:rsidRPr="002D7FEE" w:rsidRDefault="0010618F" w:rsidP="0010618F">
      <w:pPr>
        <w:tabs>
          <w:tab w:val="left" w:pos="0"/>
          <w:tab w:val="num" w:pos="1134"/>
        </w:tabs>
        <w:jc w:val="center"/>
        <w:outlineLvl w:val="1"/>
        <w:rPr>
          <w:b/>
          <w:sz w:val="24"/>
          <w:szCs w:val="24"/>
        </w:rPr>
      </w:pPr>
      <w:bookmarkStart w:id="1599" w:name="_Toc461808971"/>
      <w:r w:rsidRPr="002D7FEE">
        <w:rPr>
          <w:b/>
          <w:sz w:val="24"/>
          <w:szCs w:val="24"/>
        </w:rPr>
        <w:t>Согласие на обработку персональных данных</w:t>
      </w:r>
      <w:bookmarkEnd w:id="1599"/>
      <w:r w:rsidRPr="002D7FEE">
        <w:rPr>
          <w:b/>
          <w:sz w:val="24"/>
          <w:szCs w:val="24"/>
        </w:rPr>
        <w:t xml:space="preserve"> </w:t>
      </w:r>
    </w:p>
    <w:p w:rsidR="0010618F" w:rsidRPr="002D7FEE" w:rsidRDefault="0010618F" w:rsidP="0010618F">
      <w:pPr>
        <w:contextualSpacing/>
        <w:jc w:val="right"/>
        <w:rPr>
          <w:sz w:val="24"/>
          <w:szCs w:val="24"/>
        </w:rPr>
      </w:pPr>
      <w:r w:rsidRPr="002D7FEE">
        <w:rPr>
          <w:b/>
          <w:snapToGrid w:val="0"/>
          <w:sz w:val="24"/>
          <w:szCs w:val="24"/>
        </w:rPr>
        <w:t>от «_____» ____________ 201____ г.</w:t>
      </w:r>
    </w:p>
    <w:p w:rsidR="0010618F" w:rsidRPr="002D7FEE" w:rsidRDefault="0010618F" w:rsidP="0010618F">
      <w:pPr>
        <w:rPr>
          <w:sz w:val="24"/>
          <w:szCs w:val="24"/>
        </w:rPr>
      </w:pPr>
    </w:p>
    <w:p w:rsidR="0010618F" w:rsidRPr="002D7FEE" w:rsidRDefault="0010618F" w:rsidP="0010618F">
      <w:pPr>
        <w:tabs>
          <w:tab w:val="left" w:pos="1134"/>
        </w:tabs>
        <w:spacing w:line="276" w:lineRule="auto"/>
        <w:rPr>
          <w:sz w:val="24"/>
          <w:szCs w:val="24"/>
        </w:rPr>
      </w:pPr>
      <w:r w:rsidRPr="002D7FEE">
        <w:rPr>
          <w:sz w:val="24"/>
          <w:szCs w:val="24"/>
        </w:rPr>
        <w:t xml:space="preserve">     </w:t>
      </w:r>
      <w:proofErr w:type="gramStart"/>
      <w:r w:rsidRPr="002D7FEE">
        <w:rPr>
          <w:sz w:val="24"/>
          <w:szCs w:val="24"/>
        </w:rPr>
        <w:t xml:space="preserve">Я, ________________________________________________ </w:t>
      </w:r>
      <w:r w:rsidRPr="002D7FEE">
        <w:rPr>
          <w:i/>
          <w:sz w:val="24"/>
          <w:szCs w:val="24"/>
        </w:rPr>
        <w:t>(указать полностью ФИО собственника/бенефициара)</w:t>
      </w:r>
      <w:r w:rsidRPr="002D7FEE">
        <w:rPr>
          <w:sz w:val="24"/>
          <w:szCs w:val="24"/>
        </w:rPr>
        <w:t xml:space="preserve">, зарегистрирован (а) по адресу: ______________________________________ </w:t>
      </w:r>
      <w:r w:rsidRPr="002D7FEE">
        <w:rPr>
          <w:i/>
          <w:sz w:val="24"/>
          <w:szCs w:val="24"/>
        </w:rPr>
        <w:t>(указать полный адрес регистрации собственника/бенефициара)</w:t>
      </w:r>
      <w:r w:rsidRPr="002D7FEE">
        <w:rPr>
          <w:sz w:val="24"/>
          <w:szCs w:val="24"/>
        </w:rPr>
        <w:t xml:space="preserve">, основной документ, удостоверяющий личность _____________________________ </w:t>
      </w:r>
      <w:r w:rsidRPr="002D7F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D7FEE">
        <w:rPr>
          <w:sz w:val="24"/>
          <w:szCs w:val="24"/>
        </w:rPr>
        <w:t xml:space="preserve">, дата, год и место рождения ____________________________ </w:t>
      </w:r>
      <w:r w:rsidRPr="002D7FEE">
        <w:rPr>
          <w:i/>
          <w:sz w:val="24"/>
          <w:szCs w:val="24"/>
        </w:rPr>
        <w:t xml:space="preserve">(указать), </w:t>
      </w:r>
      <w:r w:rsidRPr="002D7FEE">
        <w:rPr>
          <w:sz w:val="24"/>
          <w:szCs w:val="24"/>
        </w:rPr>
        <w:t>должность и место работы (</w:t>
      </w:r>
      <w:r w:rsidRPr="002D7FEE">
        <w:rPr>
          <w:i/>
          <w:sz w:val="24"/>
          <w:szCs w:val="24"/>
        </w:rPr>
        <w:t>собственника/бенефициара</w:t>
      </w:r>
      <w:r w:rsidRPr="002D7FEE">
        <w:rPr>
          <w:sz w:val="24"/>
          <w:szCs w:val="24"/>
        </w:rPr>
        <w:t xml:space="preserve">) ___________________________ </w:t>
      </w:r>
      <w:r w:rsidRPr="002D7FEE">
        <w:rPr>
          <w:i/>
          <w:sz w:val="24"/>
          <w:szCs w:val="24"/>
        </w:rPr>
        <w:t>(указать полностью без сокращений)</w:t>
      </w:r>
      <w:r w:rsidRPr="002D7FEE">
        <w:rPr>
          <w:sz w:val="24"/>
          <w:szCs w:val="24"/>
        </w:rPr>
        <w:t xml:space="preserve">, </w:t>
      </w:r>
      <w:proofErr w:type="gramEnd"/>
    </w:p>
    <w:p w:rsidR="0010618F" w:rsidRPr="002D7FEE" w:rsidRDefault="0010618F" w:rsidP="0010618F">
      <w:pPr>
        <w:tabs>
          <w:tab w:val="left" w:pos="1134"/>
        </w:tabs>
        <w:spacing w:line="276" w:lineRule="auto"/>
        <w:rPr>
          <w:sz w:val="24"/>
          <w:szCs w:val="24"/>
        </w:rPr>
      </w:pPr>
      <w:proofErr w:type="gramStart"/>
      <w:r w:rsidRPr="002D7F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D7FEE">
        <w:rPr>
          <w:i/>
          <w:sz w:val="24"/>
          <w:szCs w:val="24"/>
        </w:rPr>
        <w:t>(указывается наименование Участника закупочной процедуры</w:t>
      </w:r>
      <w:r w:rsidRPr="002D7FEE">
        <w:rPr>
          <w:sz w:val="24"/>
          <w:szCs w:val="24"/>
        </w:rPr>
        <w:t>) (зарегистрировано по адресу: _____________________,</w:t>
      </w:r>
      <w:proofErr w:type="gramEnd"/>
      <w:r w:rsidRPr="002D7FEE">
        <w:rPr>
          <w:sz w:val="24"/>
          <w:szCs w:val="24"/>
        </w:rPr>
        <w:t xml:space="preserve"> ОГРН: ______________, ИНН: _________________, </w:t>
      </w:r>
      <w:proofErr w:type="gramStart"/>
      <w:r w:rsidRPr="002D7FEE">
        <w:rPr>
          <w:sz w:val="24"/>
          <w:szCs w:val="24"/>
        </w:rPr>
        <w:t>КПП: ________________) в лице _________________________(</w:t>
      </w:r>
      <w:r w:rsidRPr="002D7FEE">
        <w:rPr>
          <w:i/>
          <w:sz w:val="24"/>
          <w:szCs w:val="24"/>
        </w:rPr>
        <w:t>*)</w:t>
      </w:r>
      <w:r w:rsidRPr="002D7FEE">
        <w:rPr>
          <w:sz w:val="24"/>
          <w:szCs w:val="24"/>
        </w:rPr>
        <w:t xml:space="preserve"> </w:t>
      </w:r>
      <w:r w:rsidRPr="002D7FEE">
        <w:rPr>
          <w:i/>
          <w:sz w:val="24"/>
          <w:szCs w:val="24"/>
        </w:rPr>
        <w:t>(указать полностью должность и ФИО представителя Участника закупочной процедуры)</w:t>
      </w:r>
      <w:r w:rsidRPr="002D7F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D7FEE">
        <w:rPr>
          <w:sz w:val="24"/>
          <w:szCs w:val="24"/>
        </w:rPr>
        <w:t xml:space="preserve"> средств автоматизации или без использования таких сре</w:t>
      </w:r>
      <w:proofErr w:type="gramStart"/>
      <w:r w:rsidRPr="002D7FEE">
        <w:rPr>
          <w:sz w:val="24"/>
          <w:szCs w:val="24"/>
        </w:rPr>
        <w:t>дств дл</w:t>
      </w:r>
      <w:proofErr w:type="gramEnd"/>
      <w:r w:rsidRPr="002D7FEE">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D7FEE">
        <w:rPr>
          <w:i/>
          <w:sz w:val="24"/>
          <w:szCs w:val="24"/>
        </w:rPr>
        <w:t xml:space="preserve">, </w:t>
      </w:r>
      <w:r w:rsidRPr="002D7FEE">
        <w:rPr>
          <w:sz w:val="24"/>
          <w:szCs w:val="24"/>
        </w:rPr>
        <w:t xml:space="preserve">Минэнерго России, </w:t>
      </w:r>
      <w:proofErr w:type="spellStart"/>
      <w:r w:rsidRPr="002D7FEE">
        <w:rPr>
          <w:sz w:val="24"/>
          <w:szCs w:val="24"/>
        </w:rPr>
        <w:t>Росфинмониторинг</w:t>
      </w:r>
      <w:proofErr w:type="spellEnd"/>
      <w:r w:rsidRPr="002D7FEE">
        <w:rPr>
          <w:sz w:val="24"/>
          <w:szCs w:val="24"/>
        </w:rPr>
        <w:t xml:space="preserve">, ФНС России, иным третьим лицам при необходимости. </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ind w:firstLine="0"/>
        <w:rPr>
          <w:sz w:val="24"/>
          <w:szCs w:val="24"/>
        </w:rPr>
      </w:pPr>
      <w:r w:rsidRPr="002D7FEE">
        <w:rPr>
          <w:sz w:val="24"/>
          <w:szCs w:val="24"/>
        </w:rPr>
        <w:t>Настоящее согласие действует с момента его подписания.</w:t>
      </w: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1134"/>
        </w:tabs>
        <w:spacing w:line="276" w:lineRule="auto"/>
        <w:rPr>
          <w:sz w:val="24"/>
          <w:szCs w:val="24"/>
        </w:rPr>
      </w:pPr>
    </w:p>
    <w:p w:rsidR="0010618F" w:rsidRPr="002D7FEE" w:rsidRDefault="0010618F" w:rsidP="0010618F">
      <w:pPr>
        <w:tabs>
          <w:tab w:val="left" w:pos="4757"/>
        </w:tabs>
        <w:ind w:firstLine="0"/>
        <w:jc w:val="left"/>
        <w:rPr>
          <w:i/>
          <w:sz w:val="24"/>
          <w:szCs w:val="24"/>
        </w:rPr>
      </w:pPr>
      <w:r w:rsidRPr="002D7FEE">
        <w:rPr>
          <w:sz w:val="24"/>
          <w:szCs w:val="24"/>
        </w:rPr>
        <w:t xml:space="preserve">_________________________ </w:t>
      </w:r>
      <w:r w:rsidRPr="002D7FEE">
        <w:rPr>
          <w:i/>
          <w:sz w:val="24"/>
          <w:szCs w:val="24"/>
        </w:rPr>
        <w:t>(подпись, расшифровка подписи собственника/бенефициара)</w:t>
      </w:r>
    </w:p>
    <w:p w:rsidR="0010618F" w:rsidRPr="002D7FEE" w:rsidRDefault="0010618F" w:rsidP="0010618F">
      <w:pPr>
        <w:pStyle w:val="3"/>
        <w:tabs>
          <w:tab w:val="num" w:pos="1134"/>
        </w:tabs>
        <w:rPr>
          <w:szCs w:val="24"/>
        </w:rPr>
      </w:pPr>
      <w:r w:rsidRPr="002D7FEE">
        <w:rPr>
          <w:b w:val="0"/>
          <w:szCs w:val="24"/>
        </w:rPr>
        <w:br w:type="page"/>
      </w:r>
      <w:bookmarkStart w:id="1600" w:name="_Toc461808972"/>
      <w:bookmarkStart w:id="1601" w:name="_Toc464120681"/>
      <w:bookmarkStart w:id="1602" w:name="_Toc465774664"/>
      <w:bookmarkStart w:id="1603" w:name="_Toc465865242"/>
      <w:bookmarkStart w:id="1604" w:name="_Toc468975503"/>
      <w:bookmarkStart w:id="1605" w:name="_Toc471830529"/>
      <w:bookmarkStart w:id="1606" w:name="_Toc498589694"/>
      <w:r w:rsidRPr="002D7FEE">
        <w:rPr>
          <w:szCs w:val="24"/>
        </w:rPr>
        <w:lastRenderedPageBreak/>
        <w:t>Инструкции по заполнению</w:t>
      </w:r>
      <w:bookmarkEnd w:id="1600"/>
      <w:bookmarkEnd w:id="1601"/>
      <w:bookmarkEnd w:id="1602"/>
      <w:bookmarkEnd w:id="1603"/>
      <w:bookmarkEnd w:id="1604"/>
      <w:bookmarkEnd w:id="1605"/>
      <w:bookmarkEnd w:id="1606"/>
    </w:p>
    <w:p w:rsidR="0010618F" w:rsidRPr="002D7FEE" w:rsidRDefault="0010618F" w:rsidP="0010618F">
      <w:pPr>
        <w:widowControl w:val="0"/>
        <w:numPr>
          <w:ilvl w:val="3"/>
          <w:numId w:val="1"/>
        </w:numPr>
        <w:spacing w:after="60" w:line="288" w:lineRule="auto"/>
        <w:rPr>
          <w:b/>
          <w:sz w:val="24"/>
          <w:szCs w:val="24"/>
        </w:rPr>
      </w:pPr>
      <w:r w:rsidRPr="002D7FEE">
        <w:rPr>
          <w:b/>
          <w:bCs w:val="0"/>
          <w:sz w:val="24"/>
          <w:szCs w:val="24"/>
        </w:rPr>
        <w:t>Данная форма заполняется в случае, если согласие на представление (обработку) ПАО «МРСК Центра», ПАО «</w:t>
      </w:r>
      <w:proofErr w:type="spellStart"/>
      <w:r w:rsidRPr="002D7FEE">
        <w:rPr>
          <w:b/>
          <w:bCs w:val="0"/>
          <w:sz w:val="24"/>
          <w:szCs w:val="24"/>
        </w:rPr>
        <w:t>Россети</w:t>
      </w:r>
      <w:proofErr w:type="spellEnd"/>
      <w:r w:rsidRPr="002D7FEE">
        <w:rPr>
          <w:b/>
          <w:bCs w:val="0"/>
          <w:sz w:val="24"/>
          <w:szCs w:val="24"/>
        </w:rPr>
        <w:t xml:space="preserve">» и в уполномоченные государственные органы, персональных данных конечных бенефициаров </w:t>
      </w:r>
      <w:r w:rsidRPr="002D7FEE">
        <w:rPr>
          <w:b/>
          <w:sz w:val="24"/>
          <w:szCs w:val="24"/>
        </w:rPr>
        <w:t>составляется собственниками/бенефициарами, являющимися физическими лицами.</w:t>
      </w:r>
    </w:p>
    <w:p w:rsidR="0010618F" w:rsidRPr="009C79CA" w:rsidRDefault="0010618F" w:rsidP="0010618F">
      <w:pPr>
        <w:widowControl w:val="0"/>
        <w:numPr>
          <w:ilvl w:val="3"/>
          <w:numId w:val="1"/>
        </w:numPr>
        <w:spacing w:after="60" w:line="288" w:lineRule="auto"/>
        <w:rPr>
          <w:b/>
          <w:sz w:val="24"/>
          <w:szCs w:val="24"/>
        </w:rPr>
      </w:pPr>
      <w:r w:rsidRPr="002D7FEE">
        <w:rPr>
          <w:sz w:val="24"/>
          <w:szCs w:val="24"/>
        </w:rPr>
        <w:t xml:space="preserve">Согласие </w:t>
      </w:r>
      <w:r w:rsidRPr="009C79CA">
        <w:rPr>
          <w:sz w:val="24"/>
          <w:szCs w:val="24"/>
        </w:rPr>
        <w:t>составляется всеми, без исключений, конечными собственниками/бенефициарами, отраженными в  Приложении 12 к письму о подаче оферты «</w:t>
      </w:r>
      <w:r w:rsidR="009C79CA" w:rsidRPr="009C79CA">
        <w:rPr>
          <w:sz w:val="24"/>
          <w:szCs w:val="24"/>
        </w:rPr>
        <w:t>Справка о цепочке собственников участника закупочной процедуры, включая бенефициаров (в том числе конечных)</w:t>
      </w:r>
      <w:r w:rsidRPr="009C79CA">
        <w:rPr>
          <w:sz w:val="24"/>
          <w:szCs w:val="24"/>
        </w:rPr>
        <w:t>».</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2D7FEE" w:rsidRDefault="0010618F" w:rsidP="0010618F">
      <w:pPr>
        <w:widowControl w:val="0"/>
        <w:numPr>
          <w:ilvl w:val="3"/>
          <w:numId w:val="1"/>
        </w:numPr>
        <w:spacing w:after="60" w:line="288" w:lineRule="auto"/>
        <w:rPr>
          <w:b/>
          <w:sz w:val="24"/>
          <w:szCs w:val="24"/>
        </w:rPr>
      </w:pPr>
      <w:r w:rsidRPr="002D7FEE">
        <w:rPr>
          <w:b/>
          <w:sz w:val="24"/>
          <w:szCs w:val="24"/>
        </w:rPr>
        <w:t>Согласие собственников/бенефициаров должно быть составлено с учетом всех, предусмотренных данной</w:t>
      </w:r>
      <w:r w:rsidRPr="002D7F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607" w:name="_Ref440272256"/>
      <w:bookmarkStart w:id="1608" w:name="_Ref440272678"/>
      <w:bookmarkStart w:id="1609" w:name="_Ref440274944"/>
      <w:bookmarkStart w:id="1610" w:name="_Toc498589695"/>
      <w:r w:rsidRPr="007A6A39">
        <w:lastRenderedPageBreak/>
        <w:t>Соглашение о неустойке (форма 1</w:t>
      </w:r>
      <w:r w:rsidR="00635719">
        <w:t>4</w:t>
      </w:r>
      <w:r w:rsidRPr="007A6A39">
        <w:t>)</w:t>
      </w:r>
      <w:bookmarkEnd w:id="1607"/>
      <w:bookmarkEnd w:id="1608"/>
      <w:bookmarkEnd w:id="1609"/>
      <w:bookmarkEnd w:id="1610"/>
    </w:p>
    <w:p w:rsidR="007A6A39" w:rsidRPr="007A6A39" w:rsidRDefault="007A6A39" w:rsidP="007A6A39">
      <w:pPr>
        <w:pStyle w:val="3"/>
        <w:rPr>
          <w:szCs w:val="24"/>
        </w:rPr>
      </w:pPr>
      <w:bookmarkStart w:id="1611" w:name="_Toc439170715"/>
      <w:bookmarkStart w:id="1612" w:name="_Toc439172817"/>
      <w:bookmarkStart w:id="1613" w:name="_Toc439173259"/>
      <w:bookmarkStart w:id="1614" w:name="_Toc439238255"/>
      <w:bookmarkStart w:id="1615" w:name="_Toc439252803"/>
      <w:bookmarkStart w:id="1616" w:name="_Toc439323776"/>
      <w:bookmarkStart w:id="1617" w:name="_Toc440361411"/>
      <w:bookmarkStart w:id="1618" w:name="_Toc440376293"/>
      <w:bookmarkStart w:id="1619" w:name="_Toc440382551"/>
      <w:bookmarkStart w:id="1620" w:name="_Toc440447221"/>
      <w:bookmarkStart w:id="1621" w:name="_Toc440620901"/>
      <w:bookmarkStart w:id="1622" w:name="_Toc440631536"/>
      <w:bookmarkStart w:id="1623" w:name="_Toc440875775"/>
      <w:bookmarkStart w:id="1624" w:name="_Toc441131799"/>
      <w:bookmarkStart w:id="1625" w:name="_Toc465865244"/>
      <w:bookmarkStart w:id="1626" w:name="_Toc468975505"/>
      <w:bookmarkStart w:id="1627" w:name="_Toc471830531"/>
      <w:bookmarkStart w:id="1628" w:name="_Toc498589696"/>
      <w:r w:rsidRPr="007A6A39">
        <w:rPr>
          <w:szCs w:val="24"/>
        </w:rPr>
        <w:t>Форма соглашени</w:t>
      </w:r>
      <w:r w:rsidR="00E47073">
        <w:rPr>
          <w:szCs w:val="24"/>
        </w:rPr>
        <w:t>я</w:t>
      </w:r>
      <w:r w:rsidRPr="007A6A39">
        <w:rPr>
          <w:szCs w:val="24"/>
        </w:rPr>
        <w:t xml:space="preserve"> о неустойке</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771C91">
        <w:rPr>
          <w:bCs w:val="0"/>
          <w:sz w:val="24"/>
          <w:szCs w:val="24"/>
        </w:rPr>
        <w:t>Кострома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646563">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2D7FEE" w:rsidRDefault="00317FCD" w:rsidP="00317FCD">
      <w:pPr>
        <w:pStyle w:val="afd"/>
        <w:tabs>
          <w:tab w:val="clear" w:pos="9360"/>
        </w:tabs>
        <w:suppressAutoHyphens w:val="0"/>
        <w:jc w:val="both"/>
        <w:rPr>
          <w:sz w:val="24"/>
          <w:szCs w:val="24"/>
        </w:rPr>
      </w:pPr>
      <w:r w:rsidRPr="002D7FEE">
        <w:rPr>
          <w:sz w:val="24"/>
          <w:szCs w:val="24"/>
        </w:rPr>
        <w:t xml:space="preserve">вне зависимости от формы и места проведения обязуется: 1) не изменять (не вносить изменения) </w:t>
      </w:r>
      <w:r w:rsidR="0010618F" w:rsidRPr="002D7FEE">
        <w:rPr>
          <w:sz w:val="24"/>
          <w:szCs w:val="24"/>
        </w:rPr>
        <w:t xml:space="preserve">в Заявку </w:t>
      </w:r>
      <w:r w:rsidRPr="002D7FEE">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2D7FEE">
        <w:rPr>
          <w:sz w:val="24"/>
          <w:szCs w:val="24"/>
        </w:rPr>
        <w:t xml:space="preserve">нефальсифицированные </w:t>
      </w:r>
      <w:r w:rsidRPr="002D7F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0010618F" w:rsidRPr="002D7FEE">
        <w:rPr>
          <w:sz w:val="24"/>
          <w:szCs w:val="24"/>
        </w:rPr>
        <w:t>4</w:t>
      </w:r>
      <w:r w:rsidRPr="002D7F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w:t>
      </w:r>
      <w:r w:rsidRPr="002D7FEE">
        <w:rPr>
          <w:i/>
          <w:sz w:val="24"/>
          <w:szCs w:val="24"/>
        </w:rPr>
        <w:t>Примечание: если такое обеспечение предусмотрено условиями запроса предложений</w:t>
      </w:r>
      <w:r w:rsidRPr="002D7FEE">
        <w:rPr>
          <w:sz w:val="24"/>
          <w:szCs w:val="24"/>
        </w:rPr>
        <w:t>)</w:t>
      </w:r>
    </w:p>
    <w:p w:rsidR="00317FCD" w:rsidRPr="002D7FEE" w:rsidRDefault="00317FCD"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D7FEE">
        <w:rPr>
          <w:sz w:val="24"/>
          <w:szCs w:val="24"/>
        </w:rPr>
        <w:t>в</w:t>
      </w:r>
      <w:proofErr w:type="gramEnd"/>
      <w:r w:rsidRPr="002D7FEE">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2D7FEE">
        <w:rPr>
          <w:vertAlign w:val="subscript"/>
        </w:rPr>
        <w:t xml:space="preserve">указывается предмет запроса предложений в соответствии с п. </w:t>
      </w:r>
      <w:r w:rsidR="00EE380A">
        <w:fldChar w:fldCharType="begin"/>
      </w:r>
      <w:r w:rsidR="00EE380A">
        <w:instrText xml:space="preserve"> REF _Ref440275279 \r \h  \* MERGEFORMAT </w:instrText>
      </w:r>
      <w:r w:rsidR="00EE380A">
        <w:fldChar w:fldCharType="separate"/>
      </w:r>
      <w:r w:rsidR="00646563" w:rsidRPr="00646563">
        <w:rPr>
          <w:vertAlign w:val="subscript"/>
        </w:rPr>
        <w:t>1.1.4</w:t>
      </w:r>
      <w:r w:rsidR="00EE380A">
        <w:fldChar w:fldCharType="end"/>
      </w:r>
      <w:r w:rsidRPr="002D7FEE">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В случае если Участник будет признан победителем </w:t>
      </w:r>
      <w:r w:rsidR="00311F48" w:rsidRPr="002D7FEE">
        <w:rPr>
          <w:sz w:val="24"/>
          <w:szCs w:val="24"/>
        </w:rPr>
        <w:t>запроса предложений</w:t>
      </w:r>
      <w:r w:rsidR="00D471C6" w:rsidRPr="002D7FEE">
        <w:rPr>
          <w:sz w:val="24"/>
          <w:szCs w:val="24"/>
        </w:rPr>
        <w:t xml:space="preserve">, предложившим наилучшую заявку, либо единственным Участником, соответствующим </w:t>
      </w:r>
      <w:r w:rsidR="00D471C6" w:rsidRPr="002D7FEE">
        <w:rPr>
          <w:sz w:val="24"/>
          <w:szCs w:val="24"/>
        </w:rPr>
        <w:lastRenderedPageBreak/>
        <w:t>требованиям документации о закупке,</w:t>
      </w:r>
      <w:r w:rsidRPr="002D7FEE">
        <w:rPr>
          <w:sz w:val="24"/>
          <w:szCs w:val="24"/>
        </w:rPr>
        <w:t xml:space="preserve"> и исполнит все принятые на себя обязательства, а именно: 1) не изменит и/или не отзовет свою </w:t>
      </w:r>
      <w:r w:rsidR="00311F48" w:rsidRPr="002D7FEE">
        <w:rPr>
          <w:sz w:val="24"/>
          <w:szCs w:val="24"/>
        </w:rPr>
        <w:t>Заявку</w:t>
      </w:r>
      <w:r w:rsidRPr="002D7FEE">
        <w:rPr>
          <w:sz w:val="24"/>
          <w:szCs w:val="24"/>
        </w:rPr>
        <w:t xml:space="preserve"> в течение срока ее действия после истечения срока окончания приема </w:t>
      </w:r>
      <w:r w:rsidR="00311F48" w:rsidRPr="002D7FEE">
        <w:rPr>
          <w:sz w:val="24"/>
          <w:szCs w:val="24"/>
        </w:rPr>
        <w:t>Заявок</w:t>
      </w:r>
      <w:r w:rsidRPr="002D7F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D7FEE">
        <w:rPr>
          <w:sz w:val="24"/>
          <w:szCs w:val="24"/>
        </w:rPr>
        <w:t>Заявки</w:t>
      </w:r>
      <w:r w:rsidRPr="002D7FEE">
        <w:rPr>
          <w:sz w:val="24"/>
          <w:szCs w:val="24"/>
        </w:rPr>
        <w:t xml:space="preserve">; </w:t>
      </w:r>
      <w:r w:rsidR="00311F48" w:rsidRPr="002D7FEE">
        <w:rPr>
          <w:sz w:val="24"/>
          <w:szCs w:val="24"/>
        </w:rPr>
        <w:t>3</w:t>
      </w:r>
      <w:r w:rsidRPr="002D7FEE">
        <w:rPr>
          <w:sz w:val="24"/>
          <w:szCs w:val="24"/>
        </w:rPr>
        <w:t xml:space="preserve">) заключит договор в установленном документацией по запросу предложений порядке; </w:t>
      </w:r>
      <w:proofErr w:type="gramStart"/>
      <w:r w:rsidR="00311F48" w:rsidRPr="002D7FEE">
        <w:rPr>
          <w:sz w:val="24"/>
          <w:szCs w:val="24"/>
        </w:rPr>
        <w:t>4</w:t>
      </w:r>
      <w:r w:rsidRPr="002D7FEE">
        <w:rPr>
          <w:sz w:val="24"/>
          <w:szCs w:val="24"/>
        </w:rPr>
        <w:t>) предоставит финансовое обеспечение по договору (</w:t>
      </w:r>
      <w:r w:rsidRPr="002D7FEE">
        <w:rPr>
          <w:i/>
          <w:sz w:val="24"/>
          <w:szCs w:val="24"/>
        </w:rPr>
        <w:t>Примечание: если такое обеспечение предусмотрено условиями запроса предложений</w:t>
      </w:r>
      <w:r w:rsidRPr="002D7F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2D7FEE">
        <w:rPr>
          <w:sz w:val="24"/>
          <w:szCs w:val="24"/>
        </w:rPr>
        <w:t>, предложившим наилучшую заявку, либо единственным Участником, соответствующим требованиям документации о закупке,</w:t>
      </w:r>
      <w:r w:rsidRPr="002D7F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Заключение настоящего соглашения не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29" w:name="_Toc439170716"/>
      <w:bookmarkStart w:id="1630" w:name="_Toc439172818"/>
      <w:bookmarkStart w:id="1631" w:name="_Toc439173260"/>
      <w:bookmarkStart w:id="1632" w:name="_Toc439238256"/>
      <w:bookmarkStart w:id="1633" w:name="_Toc439252804"/>
      <w:bookmarkStart w:id="1634" w:name="_Toc439323777"/>
      <w:bookmarkStart w:id="1635" w:name="_Toc440361412"/>
      <w:bookmarkStart w:id="1636" w:name="_Toc440376294"/>
      <w:bookmarkStart w:id="1637" w:name="_Toc440382552"/>
      <w:bookmarkStart w:id="1638" w:name="_Toc440447222"/>
      <w:bookmarkStart w:id="1639" w:name="_Toc440620902"/>
      <w:bookmarkStart w:id="1640" w:name="_Toc440631537"/>
      <w:bookmarkStart w:id="1641" w:name="_Toc440875776"/>
      <w:bookmarkStart w:id="1642" w:name="_Toc441131800"/>
      <w:bookmarkStart w:id="1643" w:name="_Toc465865245"/>
      <w:bookmarkStart w:id="1644" w:name="_Toc468975506"/>
      <w:bookmarkStart w:id="1645" w:name="_Toc471830532"/>
      <w:bookmarkStart w:id="1646" w:name="_Toc498589697"/>
      <w:r w:rsidRPr="007857E5">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47" w:name="_Ref467752100"/>
      <w:bookmarkStart w:id="1648" w:name="_Ref467752165"/>
      <w:bookmarkStart w:id="1649" w:name="_Ref467752316"/>
      <w:bookmarkStart w:id="1650" w:name="_Ref467752394"/>
      <w:bookmarkStart w:id="1651" w:name="_Toc498589698"/>
      <w:r w:rsidRPr="00CC5A3A">
        <w:lastRenderedPageBreak/>
        <w:t>Расписка  сдачи-приемки соглашения о неустойке (форма 1</w:t>
      </w:r>
      <w:r>
        <w:t>5</w:t>
      </w:r>
      <w:r w:rsidRPr="00CC5A3A">
        <w:t>)</w:t>
      </w:r>
      <w:bookmarkEnd w:id="1647"/>
      <w:bookmarkEnd w:id="1648"/>
      <w:bookmarkEnd w:id="1649"/>
      <w:bookmarkEnd w:id="1650"/>
      <w:bookmarkEnd w:id="1651"/>
    </w:p>
    <w:p w:rsidR="0010618F" w:rsidRPr="00CC5A3A" w:rsidRDefault="0010618F" w:rsidP="0010618F">
      <w:pPr>
        <w:pStyle w:val="3"/>
        <w:rPr>
          <w:szCs w:val="24"/>
        </w:rPr>
      </w:pPr>
      <w:bookmarkStart w:id="1652" w:name="_Toc465865247"/>
      <w:bookmarkStart w:id="1653" w:name="_Toc468975508"/>
      <w:bookmarkStart w:id="1654" w:name="_Toc471830534"/>
      <w:bookmarkStart w:id="1655" w:name="_Toc498589699"/>
      <w:r w:rsidRPr="00CC5A3A">
        <w:rPr>
          <w:szCs w:val="24"/>
        </w:rPr>
        <w:t>Форма Расписки  сдачи-приемки соглашения о неустойке</w:t>
      </w:r>
      <w:bookmarkEnd w:id="1652"/>
      <w:bookmarkEnd w:id="1653"/>
      <w:bookmarkEnd w:id="1654"/>
      <w:bookmarkEnd w:id="1655"/>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56" w:name="_Toc465865248"/>
      <w:bookmarkStart w:id="1657" w:name="_Toc468975509"/>
      <w:bookmarkStart w:id="1658" w:name="_Toc471830535"/>
      <w:bookmarkStart w:id="1659" w:name="_Toc498589700"/>
      <w:r w:rsidRPr="00CC5A3A">
        <w:rPr>
          <w:szCs w:val="24"/>
        </w:rPr>
        <w:lastRenderedPageBreak/>
        <w:t>Инструкции по заполнению</w:t>
      </w:r>
      <w:bookmarkEnd w:id="1656"/>
      <w:bookmarkEnd w:id="1657"/>
      <w:bookmarkEnd w:id="1658"/>
      <w:bookmarkEnd w:id="1659"/>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60" w:name="_Ref468195799"/>
      <w:bookmarkStart w:id="1661"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60"/>
      <w:bookmarkEnd w:id="1661"/>
    </w:p>
    <w:p w:rsidR="007857E5" w:rsidRPr="00E47073" w:rsidRDefault="007857E5" w:rsidP="007857E5">
      <w:pPr>
        <w:pStyle w:val="3"/>
        <w:rPr>
          <w:szCs w:val="24"/>
        </w:rPr>
      </w:pPr>
      <w:bookmarkStart w:id="1662" w:name="_Toc439170718"/>
      <w:bookmarkStart w:id="1663" w:name="_Toc439172820"/>
      <w:bookmarkStart w:id="1664" w:name="_Toc439173262"/>
      <w:bookmarkStart w:id="1665" w:name="_Toc439238258"/>
      <w:bookmarkStart w:id="1666" w:name="_Toc439252806"/>
      <w:bookmarkStart w:id="1667" w:name="_Toc439323779"/>
      <w:bookmarkStart w:id="1668" w:name="_Toc440361414"/>
      <w:bookmarkStart w:id="1669" w:name="_Toc440376296"/>
      <w:bookmarkStart w:id="1670" w:name="_Toc440382554"/>
      <w:bookmarkStart w:id="1671" w:name="_Toc440447224"/>
      <w:bookmarkStart w:id="1672" w:name="_Toc440620904"/>
      <w:bookmarkStart w:id="1673" w:name="_Toc440631539"/>
      <w:bookmarkStart w:id="1674" w:name="_Toc440875778"/>
      <w:bookmarkStart w:id="1675" w:name="_Toc441131802"/>
      <w:bookmarkStart w:id="1676" w:name="_Toc465865250"/>
      <w:bookmarkStart w:id="1677" w:name="_Toc468975511"/>
      <w:bookmarkStart w:id="1678" w:name="_Toc471830537"/>
      <w:bookmarkStart w:id="1679" w:name="_Toc498589702"/>
      <w:r w:rsidRPr="00E47073">
        <w:rPr>
          <w:szCs w:val="24"/>
        </w:rPr>
        <w:t xml:space="preserve">Форма </w:t>
      </w:r>
      <w:bookmarkEnd w:id="1662"/>
      <w:r w:rsidR="00E47073" w:rsidRPr="00E47073">
        <w:rPr>
          <w:szCs w:val="24"/>
        </w:rPr>
        <w:t>согласия Участника налоговым органам на разглашение сведений, составляющих налоговую тайну</w:t>
      </w:r>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80" w:name="_Toc300142269"/>
      <w:bookmarkStart w:id="1681" w:name="_Toc309735391"/>
      <w:bookmarkStart w:id="16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80"/>
      <w:r w:rsidRPr="007857E5">
        <w:rPr>
          <w:b/>
          <w:bCs w:val="0"/>
          <w:snapToGrid w:val="0"/>
          <w:sz w:val="24"/>
          <w:szCs w:val="24"/>
        </w:rPr>
        <w:t xml:space="preserve"> </w:t>
      </w:r>
      <w:bookmarkEnd w:id="1681"/>
      <w:bookmarkEnd w:id="16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83" w:name="_Toc439170719"/>
      <w:bookmarkStart w:id="1684" w:name="_Toc439172821"/>
      <w:bookmarkStart w:id="1685" w:name="_Toc439173263"/>
      <w:bookmarkStart w:id="1686" w:name="_Toc439238259"/>
      <w:bookmarkStart w:id="1687" w:name="_Toc439252807"/>
      <w:bookmarkStart w:id="1688" w:name="_Toc439323780"/>
      <w:bookmarkStart w:id="1689" w:name="_Toc440361415"/>
      <w:bookmarkStart w:id="1690" w:name="_Toc440376297"/>
      <w:bookmarkStart w:id="1691" w:name="_Toc440382555"/>
      <w:bookmarkStart w:id="1692" w:name="_Toc440447225"/>
      <w:bookmarkStart w:id="1693" w:name="_Toc440620905"/>
      <w:bookmarkStart w:id="1694" w:name="_Toc440631540"/>
      <w:bookmarkStart w:id="1695" w:name="_Toc440875779"/>
      <w:bookmarkStart w:id="1696" w:name="_Toc441131803"/>
      <w:bookmarkStart w:id="1697" w:name="_Toc465865251"/>
      <w:bookmarkStart w:id="1698" w:name="_Toc468975512"/>
      <w:bookmarkStart w:id="1699" w:name="_Toc471830538"/>
      <w:bookmarkStart w:id="1700" w:name="_Toc498589703"/>
      <w:r w:rsidRPr="007857E5">
        <w:rPr>
          <w:szCs w:val="24"/>
        </w:rPr>
        <w:lastRenderedPageBreak/>
        <w:t>Инструкции по заполнению</w:t>
      </w:r>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701" w:name="_Ref93268095"/>
      <w:bookmarkStart w:id="1702" w:name="_Ref93268099"/>
      <w:bookmarkStart w:id="1703" w:name="_Toc98253958"/>
      <w:bookmarkStart w:id="1704" w:name="_Toc165173884"/>
      <w:bookmarkStart w:id="1705" w:name="_Toc423423678"/>
      <w:bookmarkStart w:id="1706" w:name="_Ref440272510"/>
      <w:bookmarkStart w:id="1707" w:name="_Ref440274961"/>
      <w:bookmarkStart w:id="1708" w:name="_Ref90381141"/>
      <w:bookmarkStart w:id="1709" w:name="_Toc90385121"/>
      <w:bookmarkStart w:id="1710" w:name="_Toc98253952"/>
      <w:bookmarkStart w:id="1711" w:name="_Toc165173878"/>
      <w:bookmarkStart w:id="1712" w:name="_Toc423427449"/>
      <w:bookmarkStart w:id="1713"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635719" w:rsidRPr="00D904EF" w:rsidRDefault="00635719" w:rsidP="00635719">
      <w:pPr>
        <w:pStyle w:val="3"/>
        <w:rPr>
          <w:szCs w:val="24"/>
        </w:rPr>
      </w:pPr>
      <w:bookmarkStart w:id="1714" w:name="_Toc90385125"/>
      <w:bookmarkStart w:id="1715" w:name="_Toc439170705"/>
      <w:bookmarkStart w:id="1716" w:name="_Toc439172807"/>
      <w:bookmarkStart w:id="1717" w:name="_Toc439173268"/>
      <w:bookmarkStart w:id="1718" w:name="_Toc439238264"/>
      <w:bookmarkStart w:id="1719" w:name="_Toc439252812"/>
      <w:bookmarkStart w:id="1720" w:name="_Toc439323785"/>
      <w:bookmarkStart w:id="1721" w:name="_Toc440361420"/>
      <w:bookmarkStart w:id="1722" w:name="_Toc440376302"/>
      <w:bookmarkStart w:id="1723" w:name="_Toc440382560"/>
      <w:bookmarkStart w:id="1724" w:name="_Toc440447230"/>
      <w:bookmarkStart w:id="1725" w:name="_Toc440620910"/>
      <w:bookmarkStart w:id="1726" w:name="_Toc440631545"/>
      <w:bookmarkStart w:id="1727" w:name="_Toc440875781"/>
      <w:bookmarkStart w:id="1728" w:name="_Toc441131805"/>
      <w:bookmarkStart w:id="1729" w:name="_Toc465865253"/>
      <w:bookmarkStart w:id="1730" w:name="_Toc468975514"/>
      <w:bookmarkStart w:id="1731" w:name="_Toc471830540"/>
      <w:bookmarkStart w:id="1732" w:name="_Toc498589705"/>
      <w:r w:rsidRPr="00D904EF">
        <w:rPr>
          <w:szCs w:val="24"/>
        </w:rPr>
        <w:t xml:space="preserve">Форма </w:t>
      </w:r>
      <w:bookmarkEnd w:id="1714"/>
      <w:bookmarkEnd w:id="1715"/>
      <w:bookmarkEnd w:id="1716"/>
      <w:bookmarkEnd w:id="1717"/>
      <w:bookmarkEnd w:id="1718"/>
      <w:bookmarkEnd w:id="1719"/>
      <w:bookmarkEnd w:id="1720"/>
      <w:bookmarkEnd w:id="172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22"/>
      <w:bookmarkEnd w:id="1723"/>
      <w:bookmarkEnd w:id="1724"/>
      <w:r w:rsidR="00D35266">
        <w:rPr>
          <w:szCs w:val="24"/>
        </w:rPr>
        <w:t>субподрядчиками</w:t>
      </w:r>
      <w:bookmarkEnd w:id="1725"/>
      <w:bookmarkEnd w:id="1726"/>
      <w:bookmarkEnd w:id="1727"/>
      <w:bookmarkEnd w:id="1728"/>
      <w:bookmarkEnd w:id="1729"/>
      <w:bookmarkEnd w:id="1730"/>
      <w:bookmarkEnd w:id="1731"/>
      <w:bookmarkEnd w:id="173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33" w:name="_Toc90385126"/>
      <w:bookmarkStart w:id="1734" w:name="_Toc98253959"/>
      <w:bookmarkStart w:id="1735" w:name="_Toc157248211"/>
      <w:bookmarkStart w:id="1736" w:name="_Toc157496580"/>
      <w:bookmarkStart w:id="1737" w:name="_Toc158206119"/>
      <w:bookmarkStart w:id="1738" w:name="_Toc164057804"/>
      <w:bookmarkStart w:id="1739" w:name="_Toc164137154"/>
      <w:bookmarkStart w:id="1740" w:name="_Toc164161314"/>
      <w:bookmarkStart w:id="1741" w:name="_Toc165173885"/>
      <w:r>
        <w:rPr>
          <w:b/>
          <w:szCs w:val="24"/>
        </w:rPr>
        <w:br w:type="page"/>
      </w:r>
    </w:p>
    <w:p w:rsidR="00635719" w:rsidRPr="00D904EF" w:rsidRDefault="00635719" w:rsidP="00635719">
      <w:pPr>
        <w:pStyle w:val="3"/>
        <w:rPr>
          <w:szCs w:val="24"/>
        </w:rPr>
      </w:pPr>
      <w:bookmarkStart w:id="1742" w:name="_Toc439170706"/>
      <w:bookmarkStart w:id="1743" w:name="_Toc439172808"/>
      <w:bookmarkStart w:id="1744" w:name="_Toc439173269"/>
      <w:bookmarkStart w:id="1745" w:name="_Toc439238265"/>
      <w:bookmarkStart w:id="1746" w:name="_Toc439252813"/>
      <w:bookmarkStart w:id="1747" w:name="_Toc439323786"/>
      <w:bookmarkStart w:id="1748" w:name="_Toc440361421"/>
      <w:bookmarkStart w:id="1749" w:name="_Toc440376303"/>
      <w:bookmarkStart w:id="1750" w:name="_Toc440382561"/>
      <w:bookmarkStart w:id="1751" w:name="_Toc440447231"/>
      <w:bookmarkStart w:id="1752" w:name="_Toc440620911"/>
      <w:bookmarkStart w:id="1753" w:name="_Toc440631546"/>
      <w:bookmarkStart w:id="1754" w:name="_Toc440875782"/>
      <w:bookmarkStart w:id="1755" w:name="_Toc441131806"/>
      <w:bookmarkStart w:id="1756" w:name="_Toc465865254"/>
      <w:bookmarkStart w:id="1757" w:name="_Toc468975515"/>
      <w:bookmarkStart w:id="1758" w:name="_Toc471830541"/>
      <w:bookmarkStart w:id="1759" w:name="_Toc498589706"/>
      <w:r w:rsidRPr="00D904EF">
        <w:rPr>
          <w:szCs w:val="24"/>
        </w:rPr>
        <w:lastRenderedPageBreak/>
        <w:t>Инструкции по заполнению</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646563">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646563">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646563">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60" w:name="_Ref440376324"/>
      <w:bookmarkStart w:id="1761" w:name="_Ref440376401"/>
      <w:bookmarkStart w:id="1762"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60"/>
      <w:bookmarkEnd w:id="1761"/>
      <w:bookmarkEnd w:id="1762"/>
    </w:p>
    <w:p w:rsidR="00CA1534" w:rsidRPr="00D904EF" w:rsidRDefault="00CA1534" w:rsidP="00CA1534">
      <w:pPr>
        <w:pStyle w:val="3"/>
        <w:rPr>
          <w:szCs w:val="24"/>
        </w:rPr>
      </w:pPr>
      <w:bookmarkStart w:id="1763" w:name="_Toc440376305"/>
      <w:bookmarkStart w:id="1764" w:name="_Toc440382563"/>
      <w:bookmarkStart w:id="1765" w:name="_Toc440447233"/>
      <w:bookmarkStart w:id="1766" w:name="_Toc440620913"/>
      <w:bookmarkStart w:id="1767" w:name="_Toc440631548"/>
      <w:bookmarkStart w:id="1768" w:name="_Toc440875784"/>
      <w:bookmarkStart w:id="1769" w:name="_Toc441131808"/>
      <w:bookmarkStart w:id="1770" w:name="_Toc465865256"/>
      <w:bookmarkStart w:id="1771" w:name="_Toc468975517"/>
      <w:bookmarkStart w:id="1772" w:name="_Toc471830543"/>
      <w:bookmarkStart w:id="1773"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63"/>
      <w:bookmarkEnd w:id="1764"/>
      <w:bookmarkEnd w:id="1765"/>
      <w:bookmarkEnd w:id="1766"/>
      <w:bookmarkEnd w:id="1767"/>
      <w:bookmarkEnd w:id="1768"/>
      <w:bookmarkEnd w:id="1769"/>
      <w:bookmarkEnd w:id="1770"/>
      <w:bookmarkEnd w:id="1771"/>
      <w:bookmarkEnd w:id="1772"/>
      <w:bookmarkEnd w:id="177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74" w:name="_Toc440376306"/>
      <w:bookmarkStart w:id="1775" w:name="_Toc440382564"/>
      <w:bookmarkStart w:id="1776" w:name="_Toc440447234"/>
      <w:bookmarkStart w:id="1777" w:name="_Toc440620914"/>
      <w:bookmarkStart w:id="1778" w:name="_Toc440631549"/>
      <w:bookmarkStart w:id="1779" w:name="_Toc440875785"/>
      <w:bookmarkStart w:id="1780" w:name="_Toc441131809"/>
      <w:bookmarkStart w:id="1781" w:name="_Toc465865257"/>
      <w:bookmarkStart w:id="1782" w:name="_Toc468975518"/>
      <w:bookmarkStart w:id="1783" w:name="_Toc471830544"/>
      <w:bookmarkStart w:id="1784" w:name="_Toc498589709"/>
      <w:r w:rsidRPr="00D904EF">
        <w:rPr>
          <w:szCs w:val="24"/>
        </w:rPr>
        <w:lastRenderedPageBreak/>
        <w:t>Инструкции по заполнению</w:t>
      </w:r>
      <w:bookmarkEnd w:id="1774"/>
      <w:bookmarkEnd w:id="1775"/>
      <w:bookmarkEnd w:id="1776"/>
      <w:bookmarkEnd w:id="1777"/>
      <w:bookmarkEnd w:id="1778"/>
      <w:bookmarkEnd w:id="1779"/>
      <w:bookmarkEnd w:id="1780"/>
      <w:bookmarkEnd w:id="1781"/>
      <w:bookmarkEnd w:id="1782"/>
      <w:bookmarkEnd w:id="1783"/>
      <w:bookmarkEnd w:id="17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646563">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646563">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646563">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646563">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BCB" w:rsidRDefault="00D63BCB">
      <w:pPr>
        <w:spacing w:line="240" w:lineRule="auto"/>
      </w:pPr>
      <w:r>
        <w:separator/>
      </w:r>
    </w:p>
  </w:endnote>
  <w:endnote w:type="continuationSeparator" w:id="0">
    <w:p w:rsidR="00D63BCB" w:rsidRDefault="00D63BCB">
      <w:pPr>
        <w:spacing w:line="240" w:lineRule="auto"/>
      </w:pPr>
      <w:r>
        <w:continuationSeparator/>
      </w:r>
    </w:p>
  </w:endnote>
  <w:endnote w:id="1">
    <w:p w:rsidR="001C3172" w:rsidRPr="003E5788" w:rsidRDefault="001C3172"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C3172" w:rsidRDefault="001C317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Pr="00FA0376" w:rsidRDefault="001C317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00385">
      <w:rPr>
        <w:noProof/>
        <w:sz w:val="16"/>
        <w:szCs w:val="16"/>
        <w:lang w:eastAsia="ru-RU"/>
      </w:rPr>
      <w:t>3</w:t>
    </w:r>
    <w:r w:rsidRPr="00FA0376">
      <w:rPr>
        <w:sz w:val="16"/>
        <w:szCs w:val="16"/>
        <w:lang w:eastAsia="ru-RU"/>
      </w:rPr>
      <w:fldChar w:fldCharType="end"/>
    </w:r>
  </w:p>
  <w:p w:rsidR="001C3172" w:rsidRPr="005B5623" w:rsidRDefault="001C3172" w:rsidP="005B5623">
    <w:pPr>
      <w:spacing w:line="240" w:lineRule="auto"/>
      <w:rPr>
        <w:b/>
        <w:sz w:val="24"/>
        <w:szCs w:val="24"/>
      </w:rPr>
    </w:pPr>
    <w:r>
      <w:rPr>
        <w:sz w:val="18"/>
        <w:szCs w:val="18"/>
      </w:rPr>
      <w:t xml:space="preserve">Открытый запрос предложений на </w:t>
    </w:r>
    <w:r w:rsidRPr="00C12FA4">
      <w:rPr>
        <w:sz w:val="18"/>
        <w:szCs w:val="18"/>
      </w:rPr>
      <w:t xml:space="preserve">право заключения </w:t>
    </w:r>
    <w:r w:rsidRPr="005B5623">
      <w:rPr>
        <w:sz w:val="18"/>
        <w:szCs w:val="18"/>
      </w:rPr>
      <w:t xml:space="preserve">Договора на выполнение работ «под ключ» по проектированию и строительству/реконструкции ЛЭП 6(10)/0,4 </w:t>
    </w:r>
    <w:proofErr w:type="spellStart"/>
    <w:r w:rsidRPr="005B5623">
      <w:rPr>
        <w:sz w:val="18"/>
        <w:szCs w:val="18"/>
      </w:rPr>
      <w:t>кВ</w:t>
    </w:r>
    <w:proofErr w:type="spellEnd"/>
    <w:r w:rsidRPr="005B5623">
      <w:rPr>
        <w:sz w:val="18"/>
        <w:szCs w:val="18"/>
      </w:rPr>
      <w:t xml:space="preserve"> для присоединения Здание Чухломского межмуниципального отдела УМВД России по Костромской области, расположенного по адресу: г. Чухлома, ул. Липовая, д.17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BCB" w:rsidRDefault="00D63BCB">
      <w:pPr>
        <w:spacing w:line="240" w:lineRule="auto"/>
      </w:pPr>
      <w:r>
        <w:separator/>
      </w:r>
    </w:p>
  </w:footnote>
  <w:footnote w:type="continuationSeparator" w:id="0">
    <w:p w:rsidR="00D63BCB" w:rsidRDefault="00D63BCB">
      <w:pPr>
        <w:spacing w:line="240" w:lineRule="auto"/>
      </w:pPr>
      <w:r>
        <w:continuationSeparator/>
      </w:r>
    </w:p>
  </w:footnote>
  <w:footnote w:id="1">
    <w:p w:rsidR="001C3172" w:rsidRPr="00B36685" w:rsidRDefault="001C3172"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C3172" w:rsidRDefault="001C3172"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C3172" w:rsidRDefault="001C3172" w:rsidP="00393E49">
      <w:pPr>
        <w:pStyle w:val="1ff4"/>
        <w:rPr>
          <w:rFonts w:ascii="Times New Roman" w:eastAsia="Times New Roman" w:hAnsi="Times New Roman" w:cs="Times New Roman"/>
          <w:lang w:eastAsia="ru-RU"/>
        </w:rPr>
      </w:pPr>
    </w:p>
  </w:footnote>
  <w:footnote w:id="3">
    <w:p w:rsidR="001C3172" w:rsidRPr="00F83889" w:rsidRDefault="001C317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1C3172" w:rsidRPr="00F83889" w:rsidRDefault="001C317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1C3172" w:rsidRPr="00F83889" w:rsidRDefault="001C3172"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1C3172" w:rsidRPr="00F83889" w:rsidRDefault="001C3172"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1C3172" w:rsidRDefault="001C3172"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Pr="00930031" w:rsidRDefault="001C317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172" w:rsidRDefault="001C31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7">
    <w:nsid w:val="5DCB0E0C"/>
    <w:multiLevelType w:val="hybridMultilevel"/>
    <w:tmpl w:val="18EC66A2"/>
    <w:lvl w:ilvl="0" w:tplc="6B2CDDF0">
      <w:start w:val="1"/>
      <w:numFmt w:val="russianLower"/>
      <w:lvlText w:val="%1)"/>
      <w:lvlJc w:val="left"/>
      <w:pPr>
        <w:ind w:left="928"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1"/>
  </w:num>
  <w:num w:numId="23">
    <w:abstractNumId w:val="100"/>
  </w:num>
  <w:num w:numId="24">
    <w:abstractNumId w:val="134"/>
  </w:num>
  <w:num w:numId="25">
    <w:abstractNumId w:val="122"/>
  </w:num>
  <w:num w:numId="26">
    <w:abstractNumId w:val="113"/>
  </w:num>
  <w:num w:numId="27">
    <w:abstractNumId w:val="76"/>
  </w:num>
  <w:num w:numId="28">
    <w:abstractNumId w:val="99"/>
  </w:num>
  <w:num w:numId="29">
    <w:abstractNumId w:val="135"/>
  </w:num>
  <w:num w:numId="30">
    <w:abstractNumId w:val="94"/>
  </w:num>
  <w:num w:numId="31">
    <w:abstractNumId w:val="95"/>
  </w:num>
  <w:num w:numId="32">
    <w:abstractNumId w:val="120"/>
  </w:num>
  <w:num w:numId="33">
    <w:abstractNumId w:val="143"/>
  </w:num>
  <w:num w:numId="34">
    <w:abstractNumId w:val="125"/>
  </w:num>
  <w:num w:numId="35">
    <w:abstractNumId w:val="112"/>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40"/>
  </w:num>
  <w:num w:numId="44">
    <w:abstractNumId w:val="0"/>
  </w:num>
  <w:num w:numId="45">
    <w:abstractNumId w:val="114"/>
  </w:num>
  <w:num w:numId="46">
    <w:abstractNumId w:val="128"/>
  </w:num>
  <w:num w:numId="47">
    <w:abstractNumId w:val="130"/>
  </w:num>
  <w:num w:numId="48">
    <w:abstractNumId w:val="123"/>
  </w:num>
  <w:num w:numId="49">
    <w:abstractNumId w:val="149"/>
  </w:num>
  <w:num w:numId="50">
    <w:abstractNumId w:val="92"/>
  </w:num>
  <w:num w:numId="51">
    <w:abstractNumId w:val="80"/>
  </w:num>
  <w:num w:numId="52">
    <w:abstractNumId w:val="133"/>
  </w:num>
  <w:num w:numId="53">
    <w:abstractNumId w:val="101"/>
  </w:num>
  <w:num w:numId="54">
    <w:abstractNumId w:val="84"/>
  </w:num>
  <w:num w:numId="55">
    <w:abstractNumId w:val="72"/>
  </w:num>
  <w:num w:numId="56">
    <w:abstractNumId w:val="105"/>
  </w:num>
  <w:num w:numId="57">
    <w:abstractNumId w:val="119"/>
  </w:num>
  <w:num w:numId="58">
    <w:abstractNumId w:val="73"/>
  </w:num>
  <w:num w:numId="59">
    <w:abstractNumId w:val="91"/>
  </w:num>
  <w:num w:numId="60">
    <w:abstractNumId w:val="74"/>
  </w:num>
  <w:num w:numId="61">
    <w:abstractNumId w:val="145"/>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6"/>
    <w:lvlOverride w:ilvl="0">
      <w:startOverride w:val="1"/>
    </w:lvlOverride>
  </w:num>
  <w:num w:numId="64">
    <w:abstractNumId w:val="77"/>
  </w:num>
  <w:num w:numId="65">
    <w:abstractNumId w:val="147"/>
  </w:num>
  <w:num w:numId="66">
    <w:abstractNumId w:val="87"/>
  </w:num>
  <w:num w:numId="67">
    <w:abstractNumId w:val="115"/>
  </w:num>
  <w:num w:numId="68">
    <w:abstractNumId w:val="97"/>
  </w:num>
  <w:num w:numId="69">
    <w:abstractNumId w:val="118"/>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9"/>
  </w:num>
  <w:num w:numId="72">
    <w:abstractNumId w:val="146"/>
  </w:num>
  <w:num w:numId="73">
    <w:abstractNumId w:val="90"/>
  </w:num>
  <w:num w:numId="74">
    <w:abstractNumId w:val="117"/>
  </w:num>
  <w:num w:numId="75">
    <w:abstractNumId w:val="141"/>
  </w:num>
  <w:num w:numId="76">
    <w:abstractNumId w:val="13"/>
  </w:num>
  <w:num w:numId="77">
    <w:abstractNumId w:val="20"/>
  </w:num>
  <w:num w:numId="78">
    <w:abstractNumId w:val="148"/>
  </w:num>
  <w:num w:numId="79">
    <w:abstractNumId w:val="139"/>
  </w:num>
  <w:num w:numId="80">
    <w:abstractNumId w:val="137"/>
  </w:num>
  <w:num w:numId="81">
    <w:abstractNumId w:val="106"/>
  </w:num>
  <w:num w:numId="82">
    <w:abstractNumId w:val="150"/>
  </w:num>
  <w:num w:numId="83">
    <w:abstractNumId w:val="116"/>
  </w:num>
  <w:num w:numId="84">
    <w:abstractNumId w:val="132"/>
  </w:num>
  <w:num w:numId="85">
    <w:abstractNumId w:val="138"/>
  </w:num>
  <w:num w:numId="86">
    <w:abstractNumId w:val="110"/>
  </w:num>
  <w:num w:numId="87">
    <w:abstractNumId w:val="121"/>
  </w:num>
  <w:num w:numId="88">
    <w:abstractNumId w:val="98"/>
  </w:num>
  <w:num w:numId="89">
    <w:abstractNumId w:val="108"/>
  </w:num>
  <w:num w:numId="90">
    <w:abstractNumId w:val="126"/>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 w:numId="96">
    <w:abstractNumId w:val="144"/>
  </w:num>
  <w:num w:numId="97">
    <w:abstractNumId w:val="111"/>
  </w:num>
  <w:num w:numId="98">
    <w:abstractNumId w:val="104"/>
  </w:num>
  <w:num w:numId="99">
    <w:abstractNumId w:val="124"/>
  </w:num>
  <w:num w:numId="100">
    <w:abstractNumId w:val="142"/>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172"/>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4C6"/>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0385"/>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5623"/>
    <w:rsid w:val="005B75A6"/>
    <w:rsid w:val="005C08CA"/>
    <w:rsid w:val="005C10C6"/>
    <w:rsid w:val="005C1192"/>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6042"/>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017"/>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C91"/>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5B8B"/>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196C"/>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D4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3BCB"/>
    <w:rsid w:val="00D642DF"/>
    <w:rsid w:val="00D663E3"/>
    <w:rsid w:val="00D71BB9"/>
    <w:rsid w:val="00D71E6D"/>
    <w:rsid w:val="00D75CA2"/>
    <w:rsid w:val="00D77DCB"/>
    <w:rsid w:val="00D80639"/>
    <w:rsid w:val="00D80D09"/>
    <w:rsid w:val="00D82D37"/>
    <w:rsid w:val="00D84AC7"/>
    <w:rsid w:val="00D87E17"/>
    <w:rsid w:val="00D90031"/>
    <w:rsid w:val="00D904EF"/>
    <w:rsid w:val="00D91F08"/>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97866"/>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B7E04B8F5BC345C22463EADCAE81D93CF4CA1215A36F6052F6BC85F6f9C8L"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20Skvortsova.T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B7E04B8F5BC345C22463EADCAE81D93CF0C11310A0643D58FEE589F49Ff2C9L"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5D25E-12D5-4CA5-869C-5A0FF6461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97</Pages>
  <Words>29935</Words>
  <Characters>170636</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200171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136</cp:revision>
  <cp:lastPrinted>2015-12-29T14:27:00Z</cp:lastPrinted>
  <dcterms:created xsi:type="dcterms:W3CDTF">2016-01-15T08:52:00Z</dcterms:created>
  <dcterms:modified xsi:type="dcterms:W3CDTF">2018-04-09T08:53:00Z</dcterms:modified>
</cp:coreProperties>
</file>