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E1106F"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E1106F" w:rsidRDefault="00E1106F" w:rsidP="005E428B">
                  <w:pPr>
                    <w:spacing w:line="240" w:lineRule="auto"/>
                    <w:ind w:right="-23"/>
                    <w:rPr>
                      <w:rFonts w:ascii="Helios" w:hAnsi="Helios"/>
                      <w:sz w:val="14"/>
                      <w:szCs w:val="14"/>
                    </w:rPr>
                  </w:pPr>
                  <w:r w:rsidRPr="00881784">
                    <w:rPr>
                      <w:rFonts w:ascii="Helios" w:hAnsi="Helios"/>
                      <w:sz w:val="14"/>
                      <w:szCs w:val="14"/>
                    </w:rPr>
                    <w:t>тел.: +7 (495) 747-92-92,</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E1106F" w:rsidRDefault="00E1106F"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E1106F" w:rsidRDefault="00E1106F"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E1106F" w:rsidRPr="00881784" w:rsidRDefault="00E1106F"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E1106F" w:rsidRPr="005F2981" w:rsidRDefault="00E1106F"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proofErr w:type="gramEnd"/>
                  <w:r w:rsidRPr="005F2981">
                    <w:rPr>
                      <w:rFonts w:ascii="Helios" w:hAnsi="Helios"/>
                      <w:sz w:val="14"/>
                      <w:szCs w:val="14"/>
                      <w:lang w:val="en-US"/>
                    </w:rPr>
                    <w:t xml:space="preserve">: </w:t>
                  </w:r>
                  <w:hyperlink r:id="rId9"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10"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B570BF" w:rsidRPr="004C5D06" w:rsidRDefault="00B570BF" w:rsidP="00B570BF">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B570BF" w:rsidRPr="004C5D06" w:rsidRDefault="00B570BF" w:rsidP="00B570B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B570BF" w:rsidRPr="004C5D06" w:rsidRDefault="00B570BF" w:rsidP="00B570B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Начальник Управления логистики и МТО филиала </w:t>
      </w:r>
    </w:p>
    <w:p w:rsidR="00B570BF" w:rsidRPr="004C5D06" w:rsidRDefault="00B570BF" w:rsidP="00B570B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ПАО «МРСК Центра» - «Брянскэнерго»</w:t>
      </w:r>
    </w:p>
    <w:p w:rsidR="00B570BF" w:rsidRPr="004C5D06" w:rsidRDefault="00B570BF" w:rsidP="00B570BF">
      <w:pPr>
        <w:shd w:val="clear" w:color="auto" w:fill="FFFFFF" w:themeFill="background1"/>
        <w:suppressAutoHyphens w:val="0"/>
        <w:spacing w:line="240" w:lineRule="auto"/>
        <w:ind w:firstLine="0"/>
        <w:jc w:val="right"/>
        <w:rPr>
          <w:bCs w:val="0"/>
          <w:lang w:eastAsia="ru-RU"/>
        </w:rPr>
      </w:pPr>
    </w:p>
    <w:p w:rsidR="00B570BF" w:rsidRPr="004C5D06" w:rsidRDefault="00B570BF" w:rsidP="00B570B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____________________ Плюхин В.В.</w:t>
      </w:r>
    </w:p>
    <w:p w:rsidR="00B570BF" w:rsidRPr="004C5D06" w:rsidRDefault="00B570BF" w:rsidP="00B570BF">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Pr>
          <w:bCs w:val="0"/>
          <w:sz w:val="24"/>
          <w:szCs w:val="24"/>
          <w:lang w:eastAsia="ru-RU"/>
        </w:rPr>
        <w:t>01</w:t>
      </w:r>
      <w:r w:rsidRPr="004C5D06">
        <w:rPr>
          <w:bCs w:val="0"/>
          <w:sz w:val="24"/>
          <w:szCs w:val="24"/>
          <w:lang w:eastAsia="ru-RU"/>
        </w:rPr>
        <w:t xml:space="preserve">» </w:t>
      </w:r>
      <w:r>
        <w:rPr>
          <w:bCs w:val="0"/>
          <w:sz w:val="24"/>
          <w:szCs w:val="24"/>
          <w:lang w:eastAsia="ru-RU"/>
        </w:rPr>
        <w:t>августа</w:t>
      </w:r>
      <w:r w:rsidRPr="004C5D06">
        <w:rPr>
          <w:bCs w:val="0"/>
          <w:sz w:val="24"/>
          <w:szCs w:val="24"/>
          <w:lang w:eastAsia="ru-RU"/>
        </w:rPr>
        <w:t xml:space="preserve"> 201</w:t>
      </w:r>
      <w:r>
        <w:rPr>
          <w:bCs w:val="0"/>
          <w:sz w:val="24"/>
          <w:szCs w:val="24"/>
          <w:lang w:eastAsia="ru-RU"/>
        </w:rPr>
        <w:t>7</w:t>
      </w:r>
      <w:r w:rsidRPr="004C5D06">
        <w:rPr>
          <w:bCs w:val="0"/>
          <w:sz w:val="24"/>
          <w:szCs w:val="24"/>
          <w:lang w:eastAsia="ru-RU"/>
        </w:rPr>
        <w:t xml:space="preserve"> года</w:t>
      </w:r>
    </w:p>
    <w:p w:rsidR="00B570BF" w:rsidRPr="004C5D06" w:rsidRDefault="00B570BF" w:rsidP="00B570BF">
      <w:pPr>
        <w:shd w:val="clear" w:color="auto" w:fill="FFFFFF" w:themeFill="background1"/>
        <w:ind w:firstLine="0"/>
        <w:jc w:val="left"/>
        <w:rPr>
          <w:sz w:val="24"/>
          <w:szCs w:val="24"/>
        </w:rPr>
      </w:pPr>
    </w:p>
    <w:p w:rsidR="00B570BF" w:rsidRPr="004C5D06" w:rsidRDefault="00B570BF" w:rsidP="00B570BF">
      <w:pPr>
        <w:shd w:val="clear" w:color="auto" w:fill="FFFFFF" w:themeFill="background1"/>
        <w:ind w:firstLine="0"/>
        <w:jc w:val="left"/>
        <w:rPr>
          <w:sz w:val="24"/>
          <w:szCs w:val="24"/>
        </w:rPr>
      </w:pPr>
    </w:p>
    <w:p w:rsidR="00B570BF" w:rsidRPr="004C5D06" w:rsidRDefault="00B570BF" w:rsidP="00B570BF">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B570BF" w:rsidRPr="004C5D06" w:rsidRDefault="00B570BF" w:rsidP="00B570BF">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B570BF" w:rsidRPr="004C5D06" w:rsidRDefault="00B570BF" w:rsidP="00B570BF">
      <w:pPr>
        <w:shd w:val="clear" w:color="auto" w:fill="FFFFFF" w:themeFill="background1"/>
        <w:spacing w:line="240" w:lineRule="auto"/>
        <w:ind w:left="6804" w:firstLine="0"/>
        <w:rPr>
          <w:b/>
          <w:kern w:val="36"/>
          <w:sz w:val="24"/>
          <w:szCs w:val="24"/>
        </w:rPr>
      </w:pPr>
      <w:r w:rsidRPr="004C5D06">
        <w:rPr>
          <w:b/>
          <w:kern w:val="36"/>
          <w:sz w:val="24"/>
          <w:szCs w:val="24"/>
        </w:rPr>
        <w:t>Протокол № 0</w:t>
      </w:r>
      <w:r>
        <w:rPr>
          <w:b/>
          <w:kern w:val="36"/>
          <w:sz w:val="24"/>
          <w:szCs w:val="24"/>
        </w:rPr>
        <w:t>150</w:t>
      </w:r>
      <w:r w:rsidRPr="004C5D06">
        <w:rPr>
          <w:b/>
          <w:kern w:val="36"/>
          <w:sz w:val="24"/>
          <w:szCs w:val="24"/>
        </w:rPr>
        <w:t>-БР-1</w:t>
      </w:r>
      <w:r>
        <w:rPr>
          <w:b/>
          <w:kern w:val="36"/>
          <w:sz w:val="24"/>
          <w:szCs w:val="24"/>
        </w:rPr>
        <w:t>7</w:t>
      </w:r>
    </w:p>
    <w:p w:rsidR="00B570BF" w:rsidRPr="004C5D06" w:rsidRDefault="00B570BF" w:rsidP="00B570BF">
      <w:pPr>
        <w:shd w:val="clear" w:color="auto" w:fill="FFFFFF" w:themeFill="background1"/>
        <w:spacing w:line="240" w:lineRule="auto"/>
        <w:ind w:left="6804" w:firstLine="0"/>
        <w:rPr>
          <w:b/>
          <w:kern w:val="36"/>
          <w:sz w:val="24"/>
          <w:szCs w:val="24"/>
        </w:rPr>
      </w:pPr>
      <w:r w:rsidRPr="004C5D06">
        <w:rPr>
          <w:b/>
          <w:kern w:val="36"/>
          <w:sz w:val="24"/>
          <w:szCs w:val="24"/>
        </w:rPr>
        <w:t>от «</w:t>
      </w:r>
      <w:r w:rsidRPr="00B570BF">
        <w:rPr>
          <w:b/>
          <w:kern w:val="36"/>
          <w:sz w:val="24"/>
          <w:szCs w:val="24"/>
        </w:rPr>
        <w:t xml:space="preserve">01» августа </w:t>
      </w:r>
      <w:r w:rsidRPr="00EA5B14">
        <w:rPr>
          <w:b/>
          <w:kern w:val="36"/>
          <w:sz w:val="24"/>
          <w:szCs w:val="24"/>
        </w:rPr>
        <w:t xml:space="preserve">2017 </w:t>
      </w:r>
      <w:r w:rsidRPr="004C5D06">
        <w:rPr>
          <w:b/>
          <w:kern w:val="36"/>
          <w:sz w:val="24"/>
          <w:szCs w:val="24"/>
        </w:rPr>
        <w:t>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B570BF" w:rsidRDefault="00717F60" w:rsidP="00E71A48">
      <w:pPr>
        <w:pStyle w:val="1f5"/>
        <w:spacing w:line="264" w:lineRule="auto"/>
        <w:ind w:left="0" w:right="0"/>
        <w:jc w:val="center"/>
        <w:rPr>
          <w:rFonts w:ascii="Times New Roman" w:hAnsi="Times New Roman"/>
          <w:b/>
          <w:sz w:val="24"/>
          <w:szCs w:val="24"/>
        </w:rPr>
      </w:pPr>
      <w:r w:rsidRPr="00B570B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B570BF">
        <w:rPr>
          <w:b/>
          <w:sz w:val="24"/>
          <w:szCs w:val="24"/>
        </w:rPr>
        <w:t xml:space="preserve">на право заключения </w:t>
      </w:r>
      <w:r w:rsidR="007556FF" w:rsidRPr="00B570BF">
        <w:rPr>
          <w:b/>
          <w:sz w:val="24"/>
          <w:szCs w:val="24"/>
        </w:rPr>
        <w:t>Договор</w:t>
      </w:r>
      <w:r w:rsidR="00B570BF" w:rsidRPr="00B570BF">
        <w:rPr>
          <w:b/>
          <w:sz w:val="24"/>
          <w:szCs w:val="24"/>
        </w:rPr>
        <w:t>а поставки вакуумных выключателей для нужд ПАО «МРСК Центра» (филиала «Брянскэнерго»)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B570BF">
        <w:rPr>
          <w:sz w:val="24"/>
          <w:szCs w:val="24"/>
        </w:rPr>
        <w:t>Брянск</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EF5A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B458EE">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F5AA8">
        <w:rPr>
          <w:noProof/>
        </w:rPr>
        <w:fldChar w:fldCharType="begin"/>
      </w:r>
      <w:r>
        <w:rPr>
          <w:noProof/>
        </w:rPr>
        <w:instrText xml:space="preserve"> PAGEREF _Toc472416824 \h </w:instrText>
      </w:r>
      <w:r w:rsidR="00EF5AA8">
        <w:rPr>
          <w:noProof/>
        </w:rPr>
      </w:r>
      <w:r w:rsidR="00EF5AA8">
        <w:rPr>
          <w:noProof/>
        </w:rPr>
        <w:fldChar w:fldCharType="separate"/>
      </w:r>
      <w:r w:rsidR="00B458EE">
        <w:rPr>
          <w:noProof/>
        </w:rPr>
        <w:t>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F5AA8">
        <w:rPr>
          <w:noProof/>
        </w:rPr>
        <w:fldChar w:fldCharType="begin"/>
      </w:r>
      <w:r>
        <w:rPr>
          <w:noProof/>
        </w:rPr>
        <w:instrText xml:space="preserve"> PAGEREF _Toc472416825 \h </w:instrText>
      </w:r>
      <w:r w:rsidR="00EF5AA8">
        <w:rPr>
          <w:noProof/>
        </w:rPr>
      </w:r>
      <w:r w:rsidR="00EF5AA8">
        <w:rPr>
          <w:noProof/>
        </w:rPr>
        <w:fldChar w:fldCharType="separate"/>
      </w:r>
      <w:r w:rsidR="00B458EE">
        <w:rPr>
          <w:noProof/>
        </w:rPr>
        <w:t>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F5AA8">
        <w:rPr>
          <w:noProof/>
        </w:rPr>
        <w:fldChar w:fldCharType="begin"/>
      </w:r>
      <w:r>
        <w:rPr>
          <w:noProof/>
        </w:rPr>
        <w:instrText xml:space="preserve"> PAGEREF _Toc472416826 \h </w:instrText>
      </w:r>
      <w:r w:rsidR="00EF5AA8">
        <w:rPr>
          <w:noProof/>
        </w:rPr>
      </w:r>
      <w:r w:rsidR="00EF5AA8">
        <w:rPr>
          <w:noProof/>
        </w:rPr>
        <w:fldChar w:fldCharType="separate"/>
      </w:r>
      <w:r w:rsidR="00B458EE">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F5AA8">
        <w:rPr>
          <w:noProof/>
        </w:rPr>
        <w:fldChar w:fldCharType="begin"/>
      </w:r>
      <w:r>
        <w:rPr>
          <w:noProof/>
        </w:rPr>
        <w:instrText xml:space="preserve"> PAGEREF _Toc472416827 \h </w:instrText>
      </w:r>
      <w:r w:rsidR="00EF5AA8">
        <w:rPr>
          <w:noProof/>
        </w:rPr>
      </w:r>
      <w:r w:rsidR="00EF5AA8">
        <w:rPr>
          <w:noProof/>
        </w:rPr>
        <w:fldChar w:fldCharType="separate"/>
      </w:r>
      <w:r w:rsidR="00B458EE">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F5AA8">
        <w:rPr>
          <w:noProof/>
        </w:rPr>
        <w:fldChar w:fldCharType="begin"/>
      </w:r>
      <w:r>
        <w:rPr>
          <w:noProof/>
        </w:rPr>
        <w:instrText xml:space="preserve"> PAGEREF _Toc472416828 \h </w:instrText>
      </w:r>
      <w:r w:rsidR="00EF5AA8">
        <w:rPr>
          <w:noProof/>
        </w:rPr>
      </w:r>
      <w:r w:rsidR="00EF5AA8">
        <w:rPr>
          <w:noProof/>
        </w:rPr>
        <w:fldChar w:fldCharType="separate"/>
      </w:r>
      <w:r w:rsidR="00B458EE">
        <w:rPr>
          <w:noProof/>
        </w:rPr>
        <w:t>7</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w:t>
      </w:r>
      <w:bookmarkStart w:id="6" w:name="_GoBack"/>
      <w:bookmarkEnd w:id="6"/>
      <w:r w:rsidRPr="0091178C">
        <w:rPr>
          <w:noProof/>
        </w:rPr>
        <w:t>говорка, включаемая в проект договора</w:t>
      </w:r>
      <w:r>
        <w:rPr>
          <w:noProof/>
        </w:rPr>
        <w:tab/>
      </w:r>
      <w:r w:rsidR="00EF5AA8">
        <w:rPr>
          <w:noProof/>
        </w:rPr>
        <w:fldChar w:fldCharType="begin"/>
      </w:r>
      <w:r>
        <w:rPr>
          <w:noProof/>
        </w:rPr>
        <w:instrText xml:space="preserve"> PAGEREF _Toc472416835 \h </w:instrText>
      </w:r>
      <w:r w:rsidR="00EF5AA8">
        <w:rPr>
          <w:noProof/>
        </w:rPr>
      </w:r>
      <w:r w:rsidR="00EF5AA8">
        <w:rPr>
          <w:noProof/>
        </w:rPr>
        <w:fldChar w:fldCharType="separate"/>
      </w:r>
      <w:r w:rsidR="00B458EE">
        <w:rPr>
          <w:noProof/>
        </w:rPr>
        <w:t>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F5AA8">
        <w:rPr>
          <w:noProof/>
        </w:rPr>
        <w:fldChar w:fldCharType="begin"/>
      </w:r>
      <w:r>
        <w:rPr>
          <w:noProof/>
        </w:rPr>
        <w:instrText xml:space="preserve"> PAGEREF _Toc472416836 \h </w:instrText>
      </w:r>
      <w:r w:rsidR="00EF5AA8">
        <w:rPr>
          <w:noProof/>
        </w:rPr>
      </w:r>
      <w:r w:rsidR="00EF5AA8">
        <w:rPr>
          <w:noProof/>
        </w:rPr>
        <w:fldChar w:fldCharType="separate"/>
      </w:r>
      <w:r w:rsidR="00B458EE">
        <w:rPr>
          <w:noProof/>
        </w:rPr>
        <w:t>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_Toc472416840 \h </w:instrText>
      </w:r>
      <w:r w:rsidR="00EF5AA8">
        <w:rPr>
          <w:noProof/>
        </w:rPr>
      </w:r>
      <w:r w:rsidR="00EF5AA8">
        <w:rPr>
          <w:noProof/>
        </w:rPr>
        <w:fldChar w:fldCharType="separate"/>
      </w:r>
      <w:r w:rsidR="00B458EE">
        <w:rPr>
          <w:noProof/>
        </w:rPr>
        <w:t>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EF5AA8">
        <w:rPr>
          <w:noProof/>
        </w:rPr>
        <w:fldChar w:fldCharType="begin"/>
      </w:r>
      <w:r>
        <w:rPr>
          <w:noProof/>
        </w:rPr>
        <w:instrText xml:space="preserve"> PAGEREF _Toc472416844 \h </w:instrText>
      </w:r>
      <w:r w:rsidR="00EF5AA8">
        <w:rPr>
          <w:noProof/>
        </w:rPr>
      </w:r>
      <w:r w:rsidR="00EF5AA8">
        <w:rPr>
          <w:noProof/>
        </w:rPr>
        <w:fldChar w:fldCharType="separate"/>
      </w:r>
      <w:r w:rsidR="00B458EE">
        <w:rPr>
          <w:noProof/>
        </w:rPr>
        <w:t>11</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F5AA8">
        <w:rPr>
          <w:noProof/>
        </w:rPr>
        <w:fldChar w:fldCharType="begin"/>
      </w:r>
      <w:r>
        <w:rPr>
          <w:noProof/>
        </w:rPr>
        <w:instrText xml:space="preserve"> PAGEREF _Toc472416852 \h </w:instrText>
      </w:r>
      <w:r w:rsidR="00EF5AA8">
        <w:rPr>
          <w:noProof/>
        </w:rPr>
      </w:r>
      <w:r w:rsidR="00EF5AA8">
        <w:rPr>
          <w:noProof/>
        </w:rPr>
        <w:fldChar w:fldCharType="separate"/>
      </w:r>
      <w:r w:rsidR="00B458EE">
        <w:rPr>
          <w:noProof/>
        </w:rPr>
        <w:t>12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F5AA8">
        <w:rPr>
          <w:noProof/>
        </w:rPr>
        <w:fldChar w:fldCharType="begin"/>
      </w:r>
      <w:r>
        <w:rPr>
          <w:noProof/>
        </w:rPr>
        <w:instrText xml:space="preserve"> PAGEREF _Toc472416853 \h </w:instrText>
      </w:r>
      <w:r w:rsidR="00EF5AA8">
        <w:rPr>
          <w:noProof/>
        </w:rPr>
      </w:r>
      <w:r w:rsidR="00EF5AA8">
        <w:rPr>
          <w:noProof/>
        </w:rPr>
        <w:fldChar w:fldCharType="separate"/>
      </w:r>
      <w:r w:rsidR="00B458EE">
        <w:rPr>
          <w:noProof/>
        </w:rPr>
        <w:t>12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EF5AA8">
        <w:rPr>
          <w:noProof/>
        </w:rPr>
        <w:fldChar w:fldCharType="begin"/>
      </w:r>
      <w:r>
        <w:rPr>
          <w:noProof/>
        </w:rPr>
        <w:instrText xml:space="preserve"> PAGEREF _Toc472416856 \h </w:instrText>
      </w:r>
      <w:r w:rsidR="00EF5AA8">
        <w:rPr>
          <w:noProof/>
        </w:rPr>
      </w:r>
      <w:r w:rsidR="00EF5AA8">
        <w:rPr>
          <w:noProof/>
        </w:rPr>
        <w:fldChar w:fldCharType="separate"/>
      </w:r>
      <w:r w:rsidR="00B458EE">
        <w:rPr>
          <w:noProof/>
        </w:rPr>
        <w:t>12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F5AA8">
        <w:rPr>
          <w:noProof/>
        </w:rPr>
        <w:fldChar w:fldCharType="begin"/>
      </w:r>
      <w:r>
        <w:rPr>
          <w:noProof/>
        </w:rPr>
        <w:instrText xml:space="preserve"> PAGEREF _Toc472416857 \h </w:instrText>
      </w:r>
      <w:r w:rsidR="00EF5AA8">
        <w:rPr>
          <w:noProof/>
        </w:rPr>
      </w:r>
      <w:r w:rsidR="00EF5AA8">
        <w:rPr>
          <w:noProof/>
        </w:rPr>
        <w:fldChar w:fldCharType="separate"/>
      </w:r>
      <w:r w:rsidR="00B458EE">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F5AA8">
        <w:rPr>
          <w:noProof/>
        </w:rPr>
        <w:fldChar w:fldCharType="begin"/>
      </w:r>
      <w:r>
        <w:rPr>
          <w:noProof/>
        </w:rPr>
        <w:instrText xml:space="preserve"> PAGEREF _Toc472416872 \h </w:instrText>
      </w:r>
      <w:r w:rsidR="00EF5AA8">
        <w:rPr>
          <w:noProof/>
        </w:rPr>
      </w:r>
      <w:r w:rsidR="00EF5AA8">
        <w:rPr>
          <w:noProof/>
        </w:rPr>
        <w:fldChar w:fldCharType="separate"/>
      </w:r>
      <w:r w:rsidR="00B458EE">
        <w:rPr>
          <w:noProof/>
        </w:rPr>
        <w:t>22</w:t>
      </w:r>
      <w:r w:rsidR="00EF5A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EF5AA8" w:rsidRPr="00B007DA">
        <w:rPr>
          <w:noProof/>
        </w:rPr>
        <w:fldChar w:fldCharType="begin"/>
      </w:r>
      <w:r w:rsidRPr="00B007DA">
        <w:rPr>
          <w:noProof/>
        </w:rPr>
        <w:instrText xml:space="preserve"> PAGEREF _Toc472416875 \h </w:instrText>
      </w:r>
      <w:r w:rsidR="00EF5AA8" w:rsidRPr="00B007DA">
        <w:rPr>
          <w:noProof/>
        </w:rPr>
      </w:r>
      <w:r w:rsidR="00EF5AA8" w:rsidRPr="00B007DA">
        <w:rPr>
          <w:noProof/>
        </w:rPr>
        <w:fldChar w:fldCharType="separate"/>
      </w:r>
      <w:r w:rsidR="00B458EE">
        <w:rPr>
          <w:noProof/>
        </w:rPr>
        <w:t>23</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EF5AA8" w:rsidRPr="00B007DA">
        <w:rPr>
          <w:noProof/>
        </w:rPr>
        <w:fldChar w:fldCharType="begin"/>
      </w:r>
      <w:r w:rsidRPr="00B007DA">
        <w:rPr>
          <w:noProof/>
        </w:rPr>
        <w:instrText xml:space="preserve"> PAGEREF _Toc472416876 \h </w:instrText>
      </w:r>
      <w:r w:rsidR="00EF5AA8" w:rsidRPr="00B007DA">
        <w:rPr>
          <w:noProof/>
        </w:rPr>
      </w:r>
      <w:r w:rsidR="00EF5AA8" w:rsidRPr="00B007DA">
        <w:rPr>
          <w:noProof/>
        </w:rPr>
        <w:fldChar w:fldCharType="separate"/>
      </w:r>
      <w:r w:rsidR="00B458EE">
        <w:rPr>
          <w:noProof/>
        </w:rPr>
        <w:t>23</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EF5AA8" w:rsidRPr="00B007DA">
        <w:rPr>
          <w:noProof/>
        </w:rPr>
        <w:fldChar w:fldCharType="begin"/>
      </w:r>
      <w:r w:rsidRPr="00B007DA">
        <w:rPr>
          <w:noProof/>
        </w:rPr>
        <w:instrText xml:space="preserve"> PAGEREF _Toc472416881 \h </w:instrText>
      </w:r>
      <w:r w:rsidR="00EF5AA8" w:rsidRPr="00B007DA">
        <w:rPr>
          <w:noProof/>
        </w:rPr>
      </w:r>
      <w:r w:rsidR="00EF5AA8" w:rsidRPr="00B007DA">
        <w:rPr>
          <w:noProof/>
        </w:rPr>
        <w:fldChar w:fldCharType="separate"/>
      </w:r>
      <w:r w:rsidR="00B458EE">
        <w:rPr>
          <w:noProof/>
        </w:rPr>
        <w:t>25</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EF5AA8" w:rsidRPr="00B007DA">
        <w:rPr>
          <w:noProof/>
        </w:rPr>
        <w:fldChar w:fldCharType="begin"/>
      </w:r>
      <w:r w:rsidRPr="00B007DA">
        <w:rPr>
          <w:noProof/>
        </w:rPr>
        <w:instrText xml:space="preserve"> PAGEREF _Toc472416882 \h </w:instrText>
      </w:r>
      <w:r w:rsidR="00EF5AA8" w:rsidRPr="00B007DA">
        <w:rPr>
          <w:noProof/>
        </w:rPr>
      </w:r>
      <w:r w:rsidR="00EF5AA8" w:rsidRPr="00B007DA">
        <w:rPr>
          <w:noProof/>
        </w:rPr>
        <w:fldChar w:fldCharType="separate"/>
      </w:r>
      <w:r w:rsidR="00B458EE">
        <w:rPr>
          <w:noProof/>
        </w:rPr>
        <w:t>26</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EF5AA8" w:rsidRPr="00B007DA">
        <w:rPr>
          <w:noProof/>
        </w:rPr>
        <w:fldChar w:fldCharType="begin"/>
      </w:r>
      <w:r w:rsidRPr="00B007DA">
        <w:rPr>
          <w:noProof/>
        </w:rPr>
        <w:instrText xml:space="preserve"> PAGEREF _Toc472416883 \h </w:instrText>
      </w:r>
      <w:r w:rsidR="00EF5AA8" w:rsidRPr="00B007DA">
        <w:rPr>
          <w:noProof/>
        </w:rPr>
      </w:r>
      <w:r w:rsidR="00EF5AA8" w:rsidRPr="00B007DA">
        <w:rPr>
          <w:noProof/>
        </w:rPr>
        <w:fldChar w:fldCharType="separate"/>
      </w:r>
      <w:r w:rsidR="00B458EE">
        <w:rPr>
          <w:noProof/>
        </w:rPr>
        <w:t>28</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EF5AA8" w:rsidRPr="00B007DA">
        <w:rPr>
          <w:noProof/>
        </w:rPr>
        <w:fldChar w:fldCharType="begin"/>
      </w:r>
      <w:r w:rsidRPr="00B007DA">
        <w:rPr>
          <w:noProof/>
        </w:rPr>
        <w:instrText xml:space="preserve"> PAGEREF _Toc472416884 \h </w:instrText>
      </w:r>
      <w:r w:rsidR="00EF5AA8" w:rsidRPr="00B007DA">
        <w:rPr>
          <w:noProof/>
        </w:rPr>
      </w:r>
      <w:r w:rsidR="00EF5AA8" w:rsidRPr="00B007DA">
        <w:rPr>
          <w:noProof/>
        </w:rPr>
        <w:fldChar w:fldCharType="separate"/>
      </w:r>
      <w:r w:rsidR="00B458EE">
        <w:rPr>
          <w:noProof/>
        </w:rPr>
        <w:t>29</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EF5AA8">
        <w:rPr>
          <w:noProof/>
        </w:rPr>
        <w:fldChar w:fldCharType="begin"/>
      </w:r>
      <w:r>
        <w:rPr>
          <w:noProof/>
        </w:rPr>
        <w:instrText xml:space="preserve"> PAGEREF _Toc472416885 \h </w:instrText>
      </w:r>
      <w:r w:rsidR="00EF5AA8">
        <w:rPr>
          <w:noProof/>
        </w:rPr>
      </w:r>
      <w:r w:rsidR="00EF5AA8">
        <w:rPr>
          <w:noProof/>
        </w:rPr>
        <w:fldChar w:fldCharType="separate"/>
      </w:r>
      <w:r w:rsidR="00B458EE">
        <w:rPr>
          <w:noProof/>
        </w:rPr>
        <w:t>29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F5AA8">
        <w:rPr>
          <w:noProof/>
        </w:rPr>
        <w:fldChar w:fldCharType="begin"/>
      </w:r>
      <w:r>
        <w:rPr>
          <w:noProof/>
        </w:rPr>
        <w:instrText xml:space="preserve"> PAGEREF _Toc472416886 \h </w:instrText>
      </w:r>
      <w:r w:rsidR="00EF5AA8">
        <w:rPr>
          <w:noProof/>
        </w:rPr>
      </w:r>
      <w:r w:rsidR="00EF5AA8">
        <w:rPr>
          <w:noProof/>
        </w:rPr>
        <w:fldChar w:fldCharType="separate"/>
      </w:r>
      <w:r w:rsidR="00B458EE">
        <w:rPr>
          <w:noProof/>
        </w:rPr>
        <w:t>30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EF5AA8">
        <w:rPr>
          <w:noProof/>
        </w:rPr>
        <w:fldChar w:fldCharType="begin"/>
      </w:r>
      <w:r>
        <w:rPr>
          <w:noProof/>
        </w:rPr>
        <w:instrText xml:space="preserve"> PAGEREF _Toc472416887 \h </w:instrText>
      </w:r>
      <w:r w:rsidR="00EF5AA8">
        <w:rPr>
          <w:noProof/>
        </w:rPr>
      </w:r>
      <w:r w:rsidR="00EF5AA8">
        <w:rPr>
          <w:noProof/>
        </w:rPr>
        <w:fldChar w:fldCharType="separate"/>
      </w:r>
      <w:r w:rsidR="00B458EE">
        <w:rPr>
          <w:noProof/>
        </w:rPr>
        <w:t>32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F5AA8">
        <w:rPr>
          <w:noProof/>
        </w:rPr>
        <w:fldChar w:fldCharType="begin"/>
      </w:r>
      <w:r>
        <w:rPr>
          <w:noProof/>
        </w:rPr>
        <w:instrText xml:space="preserve"> PAGEREF _Toc472416888 \h </w:instrText>
      </w:r>
      <w:r w:rsidR="00EF5AA8">
        <w:rPr>
          <w:noProof/>
        </w:rPr>
      </w:r>
      <w:r w:rsidR="00EF5AA8">
        <w:rPr>
          <w:noProof/>
        </w:rPr>
        <w:fldChar w:fldCharType="separate"/>
      </w:r>
      <w:r w:rsidR="00B458EE">
        <w:rPr>
          <w:noProof/>
        </w:rPr>
        <w:t>32</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F5AA8">
        <w:rPr>
          <w:noProof/>
        </w:rPr>
        <w:fldChar w:fldCharType="begin"/>
      </w:r>
      <w:r>
        <w:rPr>
          <w:noProof/>
        </w:rPr>
        <w:instrText xml:space="preserve"> PAGEREF _Toc472416889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EF5AA8">
        <w:rPr>
          <w:noProof/>
        </w:rPr>
        <w:fldChar w:fldCharType="begin"/>
      </w:r>
      <w:r>
        <w:rPr>
          <w:noProof/>
        </w:rPr>
        <w:instrText xml:space="preserve"> PAGEREF _Toc472416890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EF5AA8">
        <w:rPr>
          <w:noProof/>
        </w:rPr>
        <w:fldChar w:fldCharType="begin"/>
      </w:r>
      <w:r>
        <w:rPr>
          <w:noProof/>
        </w:rPr>
        <w:instrText xml:space="preserve"> PAGEREF _Toc472416893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EF5AA8">
        <w:rPr>
          <w:noProof/>
        </w:rPr>
        <w:fldChar w:fldCharType="begin"/>
      </w:r>
      <w:r>
        <w:rPr>
          <w:noProof/>
        </w:rPr>
        <w:instrText xml:space="preserve"> PAGEREF _Toc472416896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EF5AA8">
        <w:rPr>
          <w:noProof/>
        </w:rPr>
        <w:fldChar w:fldCharType="begin"/>
      </w:r>
      <w:r>
        <w:rPr>
          <w:noProof/>
        </w:rPr>
        <w:instrText xml:space="preserve"> PAGEREF _Toc472416899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EF5AA8">
        <w:rPr>
          <w:noProof/>
        </w:rPr>
        <w:fldChar w:fldCharType="begin"/>
      </w:r>
      <w:r>
        <w:rPr>
          <w:noProof/>
        </w:rPr>
        <w:instrText xml:space="preserve"> PAGEREF _Toc472416902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EF5AA8">
        <w:rPr>
          <w:noProof/>
        </w:rPr>
        <w:fldChar w:fldCharType="begin"/>
      </w:r>
      <w:r>
        <w:rPr>
          <w:noProof/>
        </w:rPr>
        <w:instrText xml:space="preserve"> PAGEREF _Toc472416905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F5AA8">
        <w:rPr>
          <w:noProof/>
        </w:rPr>
        <w:fldChar w:fldCharType="begin"/>
      </w:r>
      <w:r>
        <w:rPr>
          <w:noProof/>
        </w:rPr>
        <w:instrText xml:space="preserve"> PAGEREF _Toc472416907 \h </w:instrText>
      </w:r>
      <w:r w:rsidR="00EF5AA8">
        <w:rPr>
          <w:noProof/>
        </w:rPr>
      </w:r>
      <w:r w:rsidR="00EF5AA8">
        <w:rPr>
          <w:noProof/>
        </w:rPr>
        <w:fldChar w:fldCharType="separate"/>
      </w:r>
      <w:r w:rsidR="00B458EE">
        <w:rPr>
          <w:noProof/>
        </w:rPr>
        <w:t>35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F5AA8">
        <w:rPr>
          <w:noProof/>
        </w:rPr>
        <w:fldChar w:fldCharType="begin"/>
      </w:r>
      <w:r>
        <w:rPr>
          <w:noProof/>
        </w:rPr>
        <w:instrText xml:space="preserve"> PAGEREF _Toc472416908 \h </w:instrText>
      </w:r>
      <w:r w:rsidR="00EF5AA8">
        <w:rPr>
          <w:noProof/>
        </w:rPr>
      </w:r>
      <w:r w:rsidR="00EF5AA8">
        <w:rPr>
          <w:noProof/>
        </w:rPr>
        <w:fldChar w:fldCharType="separate"/>
      </w:r>
      <w:r w:rsidR="00B458EE">
        <w:rPr>
          <w:noProof/>
        </w:rPr>
        <w:t>35</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F5AA8">
        <w:rPr>
          <w:noProof/>
        </w:rPr>
        <w:fldChar w:fldCharType="begin"/>
      </w:r>
      <w:r>
        <w:rPr>
          <w:noProof/>
        </w:rPr>
        <w:instrText xml:space="preserve"> PAGEREF _Toc472416911 \h </w:instrText>
      </w:r>
      <w:r w:rsidR="00EF5AA8">
        <w:rPr>
          <w:noProof/>
        </w:rPr>
      </w:r>
      <w:r w:rsidR="00EF5AA8">
        <w:rPr>
          <w:noProof/>
        </w:rPr>
        <w:fldChar w:fldCharType="separate"/>
      </w:r>
      <w:r w:rsidR="00B458EE">
        <w:rPr>
          <w:noProof/>
        </w:rPr>
        <w:t>39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EF5AA8">
        <w:rPr>
          <w:noProof/>
        </w:rPr>
        <w:fldChar w:fldCharType="begin"/>
      </w:r>
      <w:r>
        <w:rPr>
          <w:noProof/>
        </w:rPr>
        <w:instrText xml:space="preserve"> PAGEREF _Toc472416913 \h </w:instrText>
      </w:r>
      <w:r w:rsidR="00EF5AA8">
        <w:rPr>
          <w:noProof/>
        </w:rPr>
      </w:r>
      <w:r w:rsidR="00EF5AA8">
        <w:rPr>
          <w:noProof/>
        </w:rPr>
        <w:fldChar w:fldCharType="separate"/>
      </w:r>
      <w:r w:rsidR="00B458EE">
        <w:rPr>
          <w:noProof/>
        </w:rPr>
        <w:t>41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EF5AA8">
        <w:rPr>
          <w:noProof/>
        </w:rPr>
        <w:fldChar w:fldCharType="begin"/>
      </w:r>
      <w:r>
        <w:rPr>
          <w:noProof/>
        </w:rPr>
        <w:instrText xml:space="preserve"> PAGEREF _Toc472416916 \h </w:instrText>
      </w:r>
      <w:r w:rsidR="00EF5AA8">
        <w:rPr>
          <w:noProof/>
        </w:rPr>
      </w:r>
      <w:r w:rsidR="00EF5AA8">
        <w:rPr>
          <w:noProof/>
        </w:rPr>
        <w:fldChar w:fldCharType="separate"/>
      </w:r>
      <w:r w:rsidR="00B458EE">
        <w:rPr>
          <w:noProof/>
        </w:rPr>
        <w:t>45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EF5AA8">
        <w:rPr>
          <w:noProof/>
        </w:rPr>
        <w:fldChar w:fldCharType="begin"/>
      </w:r>
      <w:r>
        <w:rPr>
          <w:noProof/>
        </w:rPr>
        <w:instrText xml:space="preserve"> PAGEREF _Toc472416919 \h </w:instrText>
      </w:r>
      <w:r w:rsidR="00EF5AA8">
        <w:rPr>
          <w:noProof/>
        </w:rPr>
      </w:r>
      <w:r w:rsidR="00EF5AA8">
        <w:rPr>
          <w:noProof/>
        </w:rPr>
        <w:fldChar w:fldCharType="separate"/>
      </w:r>
      <w:r w:rsidR="00B458EE">
        <w:rPr>
          <w:noProof/>
        </w:rPr>
        <w:t>47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EF5AA8">
        <w:rPr>
          <w:noProof/>
        </w:rPr>
        <w:fldChar w:fldCharType="begin"/>
      </w:r>
      <w:r>
        <w:rPr>
          <w:noProof/>
        </w:rPr>
        <w:instrText xml:space="preserve"> PAGEREF _Toc472416922 \h </w:instrText>
      </w:r>
      <w:r w:rsidR="00EF5AA8">
        <w:rPr>
          <w:noProof/>
        </w:rPr>
      </w:r>
      <w:r w:rsidR="00EF5AA8">
        <w:rPr>
          <w:noProof/>
        </w:rPr>
        <w:fldChar w:fldCharType="separate"/>
      </w:r>
      <w:r w:rsidR="00B458EE">
        <w:rPr>
          <w:noProof/>
        </w:rPr>
        <w:t>49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EF5AA8">
        <w:rPr>
          <w:noProof/>
        </w:rPr>
        <w:fldChar w:fldCharType="begin"/>
      </w:r>
      <w:r>
        <w:rPr>
          <w:noProof/>
        </w:rPr>
        <w:instrText xml:space="preserve"> PAGEREF _Toc472416925 \h </w:instrText>
      </w:r>
      <w:r w:rsidR="00EF5AA8">
        <w:rPr>
          <w:noProof/>
        </w:rPr>
      </w:r>
      <w:r w:rsidR="00EF5AA8">
        <w:rPr>
          <w:noProof/>
        </w:rPr>
        <w:fldChar w:fldCharType="separate"/>
      </w:r>
      <w:r w:rsidR="00B458EE">
        <w:rPr>
          <w:noProof/>
        </w:rPr>
        <w:t>51</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EF5AA8">
        <w:rPr>
          <w:noProof/>
        </w:rPr>
        <w:fldChar w:fldCharType="begin"/>
      </w:r>
      <w:r>
        <w:rPr>
          <w:noProof/>
        </w:rPr>
        <w:instrText xml:space="preserve"> PAGEREF _Toc472416927 \h </w:instrText>
      </w:r>
      <w:r w:rsidR="00EF5AA8">
        <w:rPr>
          <w:noProof/>
        </w:rPr>
      </w:r>
      <w:r w:rsidR="00EF5AA8">
        <w:rPr>
          <w:noProof/>
        </w:rPr>
        <w:fldChar w:fldCharType="separate"/>
      </w:r>
      <w:r w:rsidR="00B458EE">
        <w:rPr>
          <w:noProof/>
        </w:rPr>
        <w:t>52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EF5AA8">
        <w:rPr>
          <w:noProof/>
        </w:rPr>
        <w:fldChar w:fldCharType="begin"/>
      </w:r>
      <w:r>
        <w:rPr>
          <w:noProof/>
        </w:rPr>
        <w:instrText xml:space="preserve"> PAGEREF _Toc472416929 \h </w:instrText>
      </w:r>
      <w:r w:rsidR="00EF5AA8">
        <w:rPr>
          <w:noProof/>
        </w:rPr>
      </w:r>
      <w:r w:rsidR="00EF5AA8">
        <w:rPr>
          <w:noProof/>
        </w:rPr>
        <w:fldChar w:fldCharType="separate"/>
      </w:r>
      <w:r w:rsidR="00B458EE">
        <w:rPr>
          <w:noProof/>
        </w:rPr>
        <w:t>58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EF5AA8">
        <w:rPr>
          <w:noProof/>
        </w:rPr>
        <w:fldChar w:fldCharType="begin"/>
      </w:r>
      <w:r>
        <w:rPr>
          <w:noProof/>
        </w:rPr>
        <w:instrText xml:space="preserve"> PAGEREF _Toc472416932 \h </w:instrText>
      </w:r>
      <w:r w:rsidR="00EF5AA8">
        <w:rPr>
          <w:noProof/>
        </w:rPr>
      </w:r>
      <w:r w:rsidR="00EF5AA8">
        <w:rPr>
          <w:noProof/>
        </w:rPr>
        <w:fldChar w:fldCharType="separate"/>
      </w:r>
      <w:r w:rsidR="00B458EE">
        <w:rPr>
          <w:noProof/>
        </w:rPr>
        <w:t>61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EF5AA8">
        <w:rPr>
          <w:noProof/>
        </w:rPr>
        <w:fldChar w:fldCharType="begin"/>
      </w:r>
      <w:r>
        <w:rPr>
          <w:noProof/>
        </w:rPr>
        <w:instrText xml:space="preserve"> PAGEREF _Toc472416937 \h </w:instrText>
      </w:r>
      <w:r w:rsidR="00EF5AA8">
        <w:rPr>
          <w:noProof/>
        </w:rPr>
      </w:r>
      <w:r w:rsidR="00EF5AA8">
        <w:rPr>
          <w:noProof/>
        </w:rPr>
        <w:fldChar w:fldCharType="separate"/>
      </w:r>
      <w:r w:rsidR="00B458EE">
        <w:rPr>
          <w:noProof/>
        </w:rPr>
        <w:t>65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EF5AA8">
        <w:rPr>
          <w:noProof/>
        </w:rPr>
        <w:fldChar w:fldCharType="begin"/>
      </w:r>
      <w:r>
        <w:rPr>
          <w:noProof/>
        </w:rPr>
        <w:instrText xml:space="preserve"> PAGEREF _Toc472416940 \h </w:instrText>
      </w:r>
      <w:r w:rsidR="00EF5AA8">
        <w:rPr>
          <w:noProof/>
        </w:rPr>
      </w:r>
      <w:r w:rsidR="00EF5AA8">
        <w:rPr>
          <w:noProof/>
        </w:rPr>
        <w:fldChar w:fldCharType="separate"/>
      </w:r>
      <w:r w:rsidR="00B458EE">
        <w:rPr>
          <w:noProof/>
        </w:rPr>
        <w:t>67</w:t>
      </w:r>
      <w:r w:rsidR="00EF5AA8">
        <w:rPr>
          <w:noProof/>
        </w:rPr>
        <w:fldChar w:fldCharType="end"/>
      </w:r>
    </w:p>
    <w:p w:rsidR="00717F60" w:rsidRPr="00D053CF" w:rsidRDefault="00EF5A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B570BF">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8"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7" w:name="__RefHeading__391_1298132286"/>
      <w:bookmarkStart w:id="8" w:name="_Toc472416823"/>
      <w:bookmarkEnd w:id="7"/>
      <w:r w:rsidRPr="00D053CF">
        <w:rPr>
          <w:szCs w:val="24"/>
        </w:rPr>
        <w:lastRenderedPageBreak/>
        <w:t>Общие положения</w:t>
      </w:r>
      <w:bookmarkEnd w:id="8"/>
    </w:p>
    <w:p w:rsidR="00717F60" w:rsidRPr="00D053CF" w:rsidRDefault="00717F60" w:rsidP="00E71A48">
      <w:pPr>
        <w:pStyle w:val="2"/>
        <w:tabs>
          <w:tab w:val="clear" w:pos="1700"/>
          <w:tab w:val="left" w:pos="567"/>
        </w:tabs>
        <w:spacing w:line="264" w:lineRule="auto"/>
      </w:pPr>
      <w:bookmarkStart w:id="9" w:name="__RefHeading__393_1298132286"/>
      <w:bookmarkStart w:id="10" w:name="_Toc472416824"/>
      <w:bookmarkEnd w:id="9"/>
      <w:r w:rsidRPr="00D053CF">
        <w:t>Общие сведения о процедуре запроса предложений</w:t>
      </w:r>
      <w:bookmarkEnd w:id="10"/>
    </w:p>
    <w:p w:rsidR="005B75A6" w:rsidRPr="00E1106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D053CF">
        <w:rPr>
          <w:iCs/>
          <w:sz w:val="24"/>
          <w:szCs w:val="24"/>
        </w:rPr>
        <w:t xml:space="preserve">Заказчик, являющийся Организатором запроса предложений </w:t>
      </w:r>
      <w:r w:rsidR="007556FF" w:rsidRPr="00D053CF">
        <w:rPr>
          <w:iCs/>
          <w:sz w:val="24"/>
          <w:szCs w:val="24"/>
        </w:rPr>
        <w:t xml:space="preserve">– ПАО «МРСК Центра» (далее – Заказчик или </w:t>
      </w:r>
      <w:r w:rsidR="007556FF" w:rsidRPr="00B570BF">
        <w:rPr>
          <w:iCs/>
          <w:sz w:val="24"/>
          <w:szCs w:val="24"/>
        </w:rPr>
        <w:t>Организатор)</w:t>
      </w:r>
      <w:r w:rsidRPr="00B570BF">
        <w:rPr>
          <w:iCs/>
          <w:sz w:val="24"/>
          <w:szCs w:val="24"/>
        </w:rPr>
        <w:t xml:space="preserve"> (почтовый адрес:</w:t>
      </w:r>
      <w:proofErr w:type="gramEnd"/>
      <w:r w:rsidR="007556FF" w:rsidRPr="00B570BF">
        <w:rPr>
          <w:iCs/>
          <w:sz w:val="24"/>
          <w:szCs w:val="24"/>
        </w:rPr>
        <w:t xml:space="preserve"> РФ, 127018, г. Москва, ул. 2-я Ямская, 4</w:t>
      </w:r>
      <w:r w:rsidR="00EC1043" w:rsidRPr="00B570BF">
        <w:rPr>
          <w:iCs/>
          <w:sz w:val="24"/>
          <w:szCs w:val="24"/>
        </w:rPr>
        <w:t xml:space="preserve">, </w:t>
      </w:r>
      <w:bookmarkEnd w:id="11"/>
      <w:r w:rsidR="00B570BF"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B570BF" w:rsidRPr="00B570BF">
          <w:rPr>
            <w:rStyle w:val="a7"/>
            <w:iCs/>
            <w:sz w:val="24"/>
            <w:szCs w:val="24"/>
          </w:rPr>
          <w:t>Kuznetsov.PN@mrsk-1.ru</w:t>
        </w:r>
      </w:hyperlink>
      <w:r w:rsidR="00B570BF" w:rsidRPr="00B570BF">
        <w:rPr>
          <w:rStyle w:val="a7"/>
          <w:color w:val="auto"/>
          <w:sz w:val="24"/>
          <w:szCs w:val="24"/>
          <w:u w:val="none"/>
        </w:rPr>
        <w:t>),</w:t>
      </w:r>
      <w:r w:rsidR="00B570BF" w:rsidRPr="00B570BF">
        <w:rPr>
          <w:sz w:val="24"/>
          <w:szCs w:val="24"/>
        </w:rPr>
        <w:t xml:space="preserve"> </w:t>
      </w:r>
      <w:r w:rsidR="00B570BF" w:rsidRPr="00B570BF">
        <w:rPr>
          <w:iCs/>
          <w:sz w:val="24"/>
          <w:szCs w:val="24"/>
        </w:rPr>
        <w:t>Извещением</w:t>
      </w:r>
      <w:r w:rsidR="00B570BF" w:rsidRPr="00B570BF">
        <w:rPr>
          <w:sz w:val="24"/>
          <w:szCs w:val="24"/>
        </w:rPr>
        <w:t xml:space="preserve"> о проведении открытого </w:t>
      </w:r>
      <w:r w:rsidR="00B570BF" w:rsidRPr="00B570BF">
        <w:rPr>
          <w:iCs/>
          <w:sz w:val="24"/>
          <w:szCs w:val="24"/>
        </w:rPr>
        <w:t>запроса предложений</w:t>
      </w:r>
      <w:r w:rsidR="00B570BF" w:rsidRPr="00B570BF">
        <w:rPr>
          <w:sz w:val="24"/>
          <w:szCs w:val="24"/>
        </w:rPr>
        <w:t xml:space="preserve">, опубликованным </w:t>
      </w:r>
      <w:r w:rsidR="00B570BF" w:rsidRPr="00B570BF">
        <w:rPr>
          <w:b/>
          <w:sz w:val="24"/>
          <w:szCs w:val="24"/>
        </w:rPr>
        <w:t>«01» августа 2017 г.</w:t>
      </w:r>
      <w:r w:rsidR="00B570BF" w:rsidRPr="00B570BF">
        <w:rPr>
          <w:sz w:val="24"/>
          <w:szCs w:val="24"/>
        </w:rPr>
        <w:t xml:space="preserve"> на официальном сайте (</w:t>
      </w:r>
      <w:hyperlink r:id="rId19" w:history="1">
        <w:r w:rsidR="00B570BF" w:rsidRPr="00B570BF">
          <w:rPr>
            <w:rStyle w:val="a7"/>
            <w:sz w:val="24"/>
            <w:szCs w:val="24"/>
          </w:rPr>
          <w:t>www.zakupki.</w:t>
        </w:r>
        <w:r w:rsidR="00B570BF" w:rsidRPr="00B570BF">
          <w:rPr>
            <w:rStyle w:val="a7"/>
            <w:sz w:val="24"/>
            <w:szCs w:val="24"/>
            <w:lang w:val="en-US"/>
          </w:rPr>
          <w:t>gov</w:t>
        </w:r>
        <w:r w:rsidR="00B570BF" w:rsidRPr="00B570BF">
          <w:rPr>
            <w:rStyle w:val="a7"/>
            <w:sz w:val="24"/>
            <w:szCs w:val="24"/>
          </w:rPr>
          <w:t>.ru</w:t>
        </w:r>
      </w:hyperlink>
      <w:r w:rsidR="00B570BF" w:rsidRPr="00B570BF">
        <w:rPr>
          <w:sz w:val="24"/>
          <w:szCs w:val="24"/>
        </w:rPr>
        <w:t>),</w:t>
      </w:r>
      <w:r w:rsidR="00B570BF" w:rsidRPr="00B570BF">
        <w:rPr>
          <w:iCs/>
          <w:sz w:val="24"/>
          <w:szCs w:val="24"/>
        </w:rPr>
        <w:t xml:space="preserve"> </w:t>
      </w:r>
      <w:r w:rsidR="00B570BF" w:rsidRPr="00B570BF">
        <w:rPr>
          <w:sz w:val="24"/>
          <w:szCs w:val="24"/>
        </w:rPr>
        <w:t xml:space="preserve">на сайте </w:t>
      </w:r>
      <w:r w:rsidR="00B570BF" w:rsidRPr="00B570BF">
        <w:rPr>
          <w:iCs/>
          <w:sz w:val="24"/>
          <w:szCs w:val="24"/>
        </w:rPr>
        <w:t>ПАО «МРСК Центра»</w:t>
      </w:r>
      <w:r w:rsidR="00B570BF" w:rsidRPr="00B570BF">
        <w:rPr>
          <w:sz w:val="24"/>
          <w:szCs w:val="24"/>
        </w:rPr>
        <w:t xml:space="preserve"> (</w:t>
      </w:r>
      <w:hyperlink r:id="rId20" w:history="1">
        <w:r w:rsidR="00B570BF" w:rsidRPr="00B570BF">
          <w:rPr>
            <w:rStyle w:val="a7"/>
            <w:sz w:val="24"/>
            <w:szCs w:val="24"/>
          </w:rPr>
          <w:t>www.mrsk-1.ru</w:t>
        </w:r>
      </w:hyperlink>
      <w:r w:rsidR="00B570BF" w:rsidRPr="00B570BF">
        <w:rPr>
          <w:sz w:val="24"/>
          <w:szCs w:val="24"/>
        </w:rPr>
        <w:t xml:space="preserve">), на сайте ЭТП, указанном в п. </w:t>
      </w:r>
      <w:r w:rsidR="00B570BF" w:rsidRPr="00B570BF">
        <w:rPr>
          <w:sz w:val="24"/>
          <w:szCs w:val="24"/>
        </w:rPr>
        <w:fldChar w:fldCharType="begin"/>
      </w:r>
      <w:r w:rsidR="00B570BF" w:rsidRPr="00B570BF">
        <w:rPr>
          <w:sz w:val="24"/>
          <w:szCs w:val="24"/>
        </w:rPr>
        <w:instrText xml:space="preserve"> REF _Ref440269836 \r \h  \* MERGEFORMAT </w:instrText>
      </w:r>
      <w:r w:rsidR="00B570BF" w:rsidRPr="00B570BF">
        <w:rPr>
          <w:sz w:val="24"/>
          <w:szCs w:val="24"/>
        </w:rPr>
      </w:r>
      <w:r w:rsidR="00B570BF" w:rsidRPr="00B570BF">
        <w:rPr>
          <w:sz w:val="24"/>
          <w:szCs w:val="24"/>
        </w:rPr>
        <w:fldChar w:fldCharType="separate"/>
      </w:r>
      <w:r w:rsidR="00B570BF" w:rsidRPr="00B570BF">
        <w:rPr>
          <w:sz w:val="24"/>
          <w:szCs w:val="24"/>
        </w:rPr>
        <w:t>1.1.2</w:t>
      </w:r>
      <w:r w:rsidR="00B570BF" w:rsidRPr="00B570BF">
        <w:rPr>
          <w:sz w:val="24"/>
          <w:szCs w:val="24"/>
        </w:rPr>
        <w:fldChar w:fldCharType="end"/>
      </w:r>
      <w:r w:rsidR="00B570BF" w:rsidRPr="00B570BF">
        <w:rPr>
          <w:sz w:val="24"/>
          <w:szCs w:val="24"/>
        </w:rPr>
        <w:t xml:space="preserve"> настоящей Документации,</w:t>
      </w:r>
      <w:r w:rsidR="00B570BF" w:rsidRPr="00B570BF">
        <w:rPr>
          <w:iCs/>
          <w:sz w:val="24"/>
          <w:szCs w:val="24"/>
        </w:rPr>
        <w:t xml:space="preserve"> приг</w:t>
      </w:r>
      <w:r w:rsidR="00B570BF" w:rsidRPr="00B570BF">
        <w:rPr>
          <w:sz w:val="24"/>
          <w:szCs w:val="24"/>
        </w:rPr>
        <w:t>ласило юридических лиц и физических лиц (в т. ч. индивидуальных пре</w:t>
      </w:r>
      <w:r w:rsidR="00B570BF" w:rsidRPr="00E1106F">
        <w:rPr>
          <w:sz w:val="24"/>
          <w:szCs w:val="24"/>
        </w:rPr>
        <w:t>дпринимателей), к участию в процедуре Открытого запроса предложений (далее – запрос предложений</w:t>
      </w:r>
      <w:proofErr w:type="gramEnd"/>
      <w:r w:rsidR="00B570BF" w:rsidRPr="00E1106F">
        <w:rPr>
          <w:sz w:val="24"/>
          <w:szCs w:val="24"/>
        </w:rPr>
        <w:t xml:space="preserve">) </w:t>
      </w:r>
      <w:proofErr w:type="gramStart"/>
      <w:r w:rsidR="00B570BF" w:rsidRPr="00E1106F">
        <w:rPr>
          <w:sz w:val="24"/>
          <w:szCs w:val="24"/>
        </w:rPr>
        <w:t>на право заключения Договора поставки вакуумных выключателей для нужд ПАО «МРСК Центра» (филиала «Брянскэнерго», расположенного по адресу:</w:t>
      </w:r>
      <w:proofErr w:type="gramEnd"/>
      <w:r w:rsidR="00B570BF" w:rsidRPr="00E1106F">
        <w:rPr>
          <w:sz w:val="24"/>
          <w:szCs w:val="24"/>
        </w:rPr>
        <w:t xml:space="preserve"> </w:t>
      </w:r>
      <w:proofErr w:type="gramStart"/>
      <w:r w:rsidR="00B570BF" w:rsidRPr="00E1106F">
        <w:rPr>
          <w:sz w:val="24"/>
          <w:szCs w:val="24"/>
        </w:rPr>
        <w:t>РФ, 241050, г. Брянск, ул. Советская, д. 35)</w:t>
      </w:r>
      <w:r w:rsidRPr="00E1106F">
        <w:rPr>
          <w:sz w:val="24"/>
          <w:szCs w:val="24"/>
        </w:rPr>
        <w:t>.</w:t>
      </w:r>
      <w:bookmarkEnd w:id="12"/>
      <w:bookmarkEnd w:id="13"/>
      <w:bookmarkEnd w:id="14"/>
      <w:proofErr w:type="gramEnd"/>
    </w:p>
    <w:p w:rsidR="001C2F0C" w:rsidRPr="00E1106F"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proofErr w:type="gramStart"/>
      <w:r w:rsidRPr="00E1106F">
        <w:rPr>
          <w:sz w:val="24"/>
          <w:szCs w:val="24"/>
        </w:rPr>
        <w:t xml:space="preserve">Участвовать в настоящем Запросе предложений могут </w:t>
      </w:r>
      <w:r w:rsidR="00B228D4" w:rsidRPr="00E1106F">
        <w:rPr>
          <w:sz w:val="24"/>
          <w:szCs w:val="24"/>
        </w:rPr>
        <w:t>Участники</w:t>
      </w:r>
      <w:r w:rsidRPr="00E1106F">
        <w:rPr>
          <w:sz w:val="24"/>
          <w:szCs w:val="24"/>
        </w:rPr>
        <w:t xml:space="preserve">, признанные Победителями </w:t>
      </w:r>
      <w:r w:rsidR="003F4558" w:rsidRPr="00E1106F">
        <w:rPr>
          <w:sz w:val="24"/>
          <w:szCs w:val="24"/>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003F4558" w:rsidRPr="00E1106F">
        <w:rPr>
          <w:sz w:val="24"/>
          <w:szCs w:val="24"/>
        </w:rPr>
        <w:t>Россети</w:t>
      </w:r>
      <w:proofErr w:type="spellEnd"/>
      <w:r w:rsidR="003F4558" w:rsidRPr="00E1106F">
        <w:rPr>
          <w:sz w:val="24"/>
          <w:szCs w:val="24"/>
        </w:rPr>
        <w:t>» по Лоту №2 - «</w:t>
      </w:r>
      <w:hyperlink r:id="rId21" w:history="1">
        <w:r w:rsidR="00E1106F" w:rsidRPr="00E1106F">
          <w:rPr>
            <w:iCs/>
            <w:sz w:val="24"/>
            <w:szCs w:val="24"/>
          </w:rPr>
          <w:t xml:space="preserve">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вакуумных выключателей 6-35 </w:t>
        </w:r>
        <w:proofErr w:type="spellStart"/>
        <w:r w:rsidR="00E1106F" w:rsidRPr="00E1106F">
          <w:rPr>
            <w:iCs/>
            <w:sz w:val="24"/>
            <w:szCs w:val="24"/>
          </w:rPr>
          <w:t>кВ</w:t>
        </w:r>
        <w:proofErr w:type="spellEnd"/>
        <w:r w:rsidR="00E1106F" w:rsidRPr="00E1106F">
          <w:rPr>
            <w:iCs/>
            <w:sz w:val="24"/>
            <w:szCs w:val="24"/>
          </w:rPr>
          <w:t>» ПАО</w:t>
        </w:r>
        <w:proofErr w:type="gramEnd"/>
        <w:r w:rsidR="00E1106F" w:rsidRPr="00E1106F">
          <w:rPr>
            <w:iCs/>
            <w:sz w:val="24"/>
            <w:szCs w:val="24"/>
          </w:rPr>
          <w:t xml:space="preserve"> «МРСК Центра»</w:t>
        </w:r>
      </w:hyperlink>
      <w:r w:rsidR="00E1106F" w:rsidRPr="00E1106F">
        <w:rPr>
          <w:iCs/>
          <w:sz w:val="24"/>
          <w:szCs w:val="24"/>
        </w:rPr>
        <w:t xml:space="preserve"> на основании Протокола заседания Закупочной комиссии ПАО «</w:t>
      </w:r>
      <w:proofErr w:type="spellStart"/>
      <w:r w:rsidR="00E1106F" w:rsidRPr="00E1106F">
        <w:rPr>
          <w:iCs/>
          <w:sz w:val="24"/>
          <w:szCs w:val="24"/>
        </w:rPr>
        <w:t>Россети</w:t>
      </w:r>
      <w:proofErr w:type="spellEnd"/>
      <w:r w:rsidR="00E1106F" w:rsidRPr="00E1106F">
        <w:rPr>
          <w:iCs/>
          <w:sz w:val="24"/>
          <w:szCs w:val="24"/>
        </w:rPr>
        <w:t>» №16/718241 от 02.05.2017 г. и заключившим соответствующие Рамочные соглашения</w:t>
      </w:r>
      <w:r w:rsidRPr="00E1106F">
        <w:rPr>
          <w:sz w:val="24"/>
          <w:szCs w:val="24"/>
        </w:rPr>
        <w:t>.</w:t>
      </w:r>
      <w:bookmarkEnd w:id="15"/>
    </w:p>
    <w:p w:rsidR="00717F60" w:rsidRPr="00E1106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E1106F">
        <w:rPr>
          <w:sz w:val="24"/>
          <w:szCs w:val="24"/>
        </w:rPr>
        <w:t xml:space="preserve">Настоящий </w:t>
      </w:r>
      <w:r w:rsidR="004B5EB3" w:rsidRPr="00E1106F">
        <w:rPr>
          <w:sz w:val="24"/>
          <w:szCs w:val="24"/>
        </w:rPr>
        <w:t>З</w:t>
      </w:r>
      <w:r w:rsidRPr="00E1106F">
        <w:rPr>
          <w:sz w:val="24"/>
          <w:szCs w:val="24"/>
        </w:rPr>
        <w:t xml:space="preserve">апрос предложений проводится в соответствии с правилами и с использованием функционала </w:t>
      </w:r>
      <w:r w:rsidR="00702B2C" w:rsidRPr="00E1106F">
        <w:rPr>
          <w:sz w:val="24"/>
          <w:szCs w:val="24"/>
        </w:rPr>
        <w:t>электронной торговой площадк</w:t>
      </w:r>
      <w:r w:rsidR="00414AB1" w:rsidRPr="00E1106F">
        <w:rPr>
          <w:sz w:val="24"/>
          <w:szCs w:val="24"/>
        </w:rPr>
        <w:t>и</w:t>
      </w:r>
      <w:r w:rsidR="00702B2C" w:rsidRPr="00E1106F">
        <w:rPr>
          <w:sz w:val="24"/>
          <w:szCs w:val="24"/>
        </w:rPr>
        <w:t xml:space="preserve"> </w:t>
      </w:r>
      <w:r w:rsidR="000D70B6" w:rsidRPr="00E1106F">
        <w:rPr>
          <w:sz w:val="24"/>
          <w:szCs w:val="24"/>
        </w:rPr>
        <w:t>П</w:t>
      </w:r>
      <w:r w:rsidR="00702B2C" w:rsidRPr="00E1106F">
        <w:rPr>
          <w:sz w:val="24"/>
          <w:szCs w:val="24"/>
        </w:rPr>
        <w:t>АО «</w:t>
      </w:r>
      <w:proofErr w:type="spellStart"/>
      <w:r w:rsidR="00702B2C" w:rsidRPr="00E1106F">
        <w:rPr>
          <w:sz w:val="24"/>
          <w:szCs w:val="24"/>
        </w:rPr>
        <w:t>Россети</w:t>
      </w:r>
      <w:proofErr w:type="spellEnd"/>
      <w:r w:rsidR="00702B2C" w:rsidRPr="00E1106F">
        <w:rPr>
          <w:sz w:val="24"/>
          <w:szCs w:val="24"/>
        </w:rPr>
        <w:t xml:space="preserve">» </w:t>
      </w:r>
      <w:hyperlink r:id="rId22" w:history="1">
        <w:r w:rsidR="00702B2C" w:rsidRPr="00E1106F">
          <w:rPr>
            <w:rStyle w:val="a7"/>
            <w:color w:val="auto"/>
            <w:sz w:val="24"/>
            <w:szCs w:val="24"/>
          </w:rPr>
          <w:t>www.b2b-mrsk.ru</w:t>
        </w:r>
      </w:hyperlink>
      <w:r w:rsidR="00702B2C" w:rsidRPr="00E1106F">
        <w:rPr>
          <w:sz w:val="24"/>
          <w:szCs w:val="24"/>
        </w:rPr>
        <w:t xml:space="preserve"> (далее — ЭТП)</w:t>
      </w:r>
      <w:r w:rsidR="005B75A6" w:rsidRPr="00E1106F">
        <w:rPr>
          <w:sz w:val="24"/>
          <w:szCs w:val="24"/>
        </w:rPr>
        <w:t>.</w:t>
      </w:r>
      <w:bookmarkEnd w:id="16"/>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E1106F">
        <w:rPr>
          <w:sz w:val="24"/>
          <w:szCs w:val="24"/>
        </w:rPr>
        <w:t>Заказчик</w:t>
      </w:r>
      <w:r w:rsidR="00702B2C" w:rsidRPr="00E1106F">
        <w:rPr>
          <w:sz w:val="24"/>
          <w:szCs w:val="24"/>
        </w:rPr>
        <w:t>:</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7"/>
    </w:p>
    <w:p w:rsidR="008C4223" w:rsidRPr="00E1106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303323780"/>
      <w:bookmarkStart w:id="19" w:name="_Ref440275279"/>
      <w:bookmarkStart w:id="20" w:name="_Ref306980366"/>
      <w:r w:rsidRPr="00E1106F">
        <w:rPr>
          <w:sz w:val="24"/>
          <w:szCs w:val="24"/>
        </w:rPr>
        <w:t>Предмет З</w:t>
      </w:r>
      <w:r w:rsidR="00717F60" w:rsidRPr="00E1106F">
        <w:rPr>
          <w:sz w:val="24"/>
          <w:szCs w:val="24"/>
        </w:rPr>
        <w:t>апроса предложений</w:t>
      </w:r>
      <w:r w:rsidR="00702B2C" w:rsidRPr="00E1106F">
        <w:rPr>
          <w:sz w:val="24"/>
          <w:szCs w:val="24"/>
        </w:rPr>
        <w:t>:</w:t>
      </w:r>
      <w:bookmarkEnd w:id="19"/>
    </w:p>
    <w:p w:rsidR="00A40714" w:rsidRPr="00E1106F"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E1106F">
        <w:rPr>
          <w:b/>
          <w:sz w:val="24"/>
          <w:szCs w:val="24"/>
          <w:u w:val="single"/>
        </w:rPr>
        <w:t>Лот №1:</w:t>
      </w:r>
      <w:r w:rsidR="00717F60" w:rsidRPr="00E1106F">
        <w:rPr>
          <w:sz w:val="24"/>
          <w:szCs w:val="24"/>
        </w:rPr>
        <w:t xml:space="preserve"> право заключения </w:t>
      </w:r>
      <w:r w:rsidR="00123C70" w:rsidRPr="00E1106F">
        <w:rPr>
          <w:sz w:val="24"/>
          <w:szCs w:val="24"/>
        </w:rPr>
        <w:t>Договор</w:t>
      </w:r>
      <w:r w:rsidR="00E1106F" w:rsidRPr="00E1106F">
        <w:rPr>
          <w:sz w:val="24"/>
          <w:szCs w:val="24"/>
        </w:rPr>
        <w:t xml:space="preserve">а </w:t>
      </w:r>
      <w:bookmarkEnd w:id="20"/>
      <w:r w:rsidR="00E1106F" w:rsidRPr="00E1106F">
        <w:rPr>
          <w:sz w:val="24"/>
          <w:szCs w:val="24"/>
        </w:rPr>
        <w:t>поставки вакуумных выключателей для нужд ПАО «МРСК Центра» (филиала «Брянскэнерго»)</w:t>
      </w:r>
      <w:r w:rsidR="00702B2C" w:rsidRPr="00E1106F">
        <w:rPr>
          <w:sz w:val="24"/>
          <w:szCs w:val="24"/>
        </w:rPr>
        <w:t>.</w:t>
      </w:r>
    </w:p>
    <w:p w:rsidR="008C4223" w:rsidRPr="00D053CF" w:rsidRDefault="008C4223" w:rsidP="008C4223">
      <w:pPr>
        <w:autoSpaceDE w:val="0"/>
        <w:autoSpaceDN w:val="0"/>
        <w:spacing w:line="264" w:lineRule="auto"/>
        <w:ind w:firstLine="540"/>
        <w:rPr>
          <w:sz w:val="24"/>
          <w:szCs w:val="24"/>
          <w:lang w:eastAsia="ru-RU"/>
        </w:rPr>
      </w:pPr>
      <w:r w:rsidRPr="00E1106F">
        <w:rPr>
          <w:sz w:val="24"/>
          <w:szCs w:val="24"/>
        </w:rPr>
        <w:t xml:space="preserve">Количество лотов: </w:t>
      </w:r>
      <w:r w:rsidRPr="00E1106F">
        <w:rPr>
          <w:b/>
          <w:sz w:val="24"/>
          <w:szCs w:val="24"/>
        </w:rPr>
        <w:t>1 (один)</w:t>
      </w:r>
      <w:r w:rsidRPr="00E1106F">
        <w:rPr>
          <w:sz w:val="24"/>
          <w:szCs w:val="24"/>
        </w:rPr>
        <w:t>.</w:t>
      </w:r>
    </w:p>
    <w:bookmarkEnd w:id="18"/>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DB0BA0">
        <w:rPr>
          <w:sz w:val="24"/>
          <w:szCs w:val="24"/>
        </w:rPr>
        <w:t>поставок</w:t>
      </w:r>
      <w:r w:rsidRPr="00D053CF">
        <w:rPr>
          <w:sz w:val="24"/>
          <w:szCs w:val="24"/>
        </w:rPr>
        <w:t xml:space="preserve"> не допускается.</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sidRPr="00D053CF">
        <w:rPr>
          <w:sz w:val="24"/>
          <w:szCs w:val="24"/>
        </w:rPr>
        <w:t>Сроки</w:t>
      </w:r>
      <w:r w:rsidR="00717F60" w:rsidRPr="00D053CF">
        <w:rPr>
          <w:sz w:val="24"/>
          <w:szCs w:val="24"/>
        </w:rPr>
        <w:t xml:space="preserve"> </w:t>
      </w:r>
      <w:r w:rsidR="002946EF" w:rsidRPr="00DB0BA0">
        <w:rPr>
          <w:sz w:val="24"/>
          <w:szCs w:val="24"/>
        </w:rPr>
        <w:t xml:space="preserve">выполнения </w:t>
      </w:r>
      <w:r w:rsidR="00702B2C" w:rsidRPr="00DB0BA0">
        <w:rPr>
          <w:sz w:val="24"/>
          <w:szCs w:val="24"/>
        </w:rPr>
        <w:t>поставок</w:t>
      </w:r>
      <w:r w:rsidR="00717F60" w:rsidRPr="00DB0BA0">
        <w:rPr>
          <w:sz w:val="24"/>
          <w:szCs w:val="24"/>
        </w:rPr>
        <w:t xml:space="preserve">: </w:t>
      </w:r>
      <w:r w:rsidR="00DB0BA0" w:rsidRPr="00DB0BA0">
        <w:rPr>
          <w:b/>
          <w:sz w:val="24"/>
          <w:szCs w:val="24"/>
        </w:rPr>
        <w:t xml:space="preserve">в течение </w:t>
      </w:r>
      <w:r w:rsidRPr="00DB0BA0">
        <w:rPr>
          <w:b/>
          <w:sz w:val="24"/>
          <w:szCs w:val="24"/>
        </w:rPr>
        <w:t>4</w:t>
      </w:r>
      <w:r w:rsidR="00DB0BA0" w:rsidRPr="00DB0BA0">
        <w:rPr>
          <w:b/>
          <w:sz w:val="24"/>
          <w:szCs w:val="24"/>
        </w:rPr>
        <w:t>5 (сорока пяти)</w:t>
      </w:r>
      <w:r w:rsidRPr="00DB0BA0">
        <w:rPr>
          <w:b/>
          <w:sz w:val="24"/>
          <w:szCs w:val="24"/>
        </w:rPr>
        <w:t xml:space="preserve"> календарных дней с момента заключения Договора</w:t>
      </w:r>
      <w:r w:rsidR="00717F60" w:rsidRPr="00DB0BA0">
        <w:rPr>
          <w:sz w:val="24"/>
          <w:szCs w:val="24"/>
        </w:rPr>
        <w:t>.</w:t>
      </w:r>
      <w:bookmarkEnd w:id="21"/>
    </w:p>
    <w:p w:rsidR="008D2928" w:rsidRPr="00D053CF" w:rsidRDefault="000C2DD9"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DC2EAF">
        <w:rPr>
          <w:sz w:val="24"/>
          <w:szCs w:val="24"/>
        </w:rPr>
        <w:t>Отгрузочные реквизиты/базис поставки: на условиях DDP (Согласно ИНКОТЕРМС 2010) по адрес</w:t>
      </w:r>
      <w:r>
        <w:rPr>
          <w:sz w:val="24"/>
          <w:szCs w:val="24"/>
        </w:rPr>
        <w:t>у</w:t>
      </w:r>
      <w:r w:rsidRPr="00DC2EAF">
        <w:rPr>
          <w:sz w:val="24"/>
          <w:szCs w:val="24"/>
        </w:rPr>
        <w:t xml:space="preserve"> филиал</w:t>
      </w:r>
      <w:r>
        <w:rPr>
          <w:sz w:val="24"/>
          <w:szCs w:val="24"/>
        </w:rPr>
        <w:t>а</w:t>
      </w:r>
      <w:r w:rsidRPr="00DC2EAF">
        <w:rPr>
          <w:sz w:val="24"/>
          <w:szCs w:val="24"/>
        </w:rPr>
        <w:t xml:space="preserve"> ПАО «МРСК Центра»:</w:t>
      </w:r>
      <w:bookmarkEnd w:id="22"/>
      <w:r w:rsidRPr="00DC2EAF">
        <w:rPr>
          <w:sz w:val="24"/>
          <w:szCs w:val="24"/>
        </w:rPr>
        <w:t xml:space="preserve"> «Бр</w:t>
      </w:r>
      <w:r>
        <w:rPr>
          <w:sz w:val="24"/>
          <w:szCs w:val="24"/>
        </w:rPr>
        <w:t>янскэнерго», РФ, г. Брянск, пр-</w:t>
      </w:r>
      <w:r w:rsidRPr="00DC2EAF">
        <w:rPr>
          <w:sz w:val="24"/>
          <w:szCs w:val="24"/>
        </w:rPr>
        <w:t xml:space="preserve">т  Московский, </w:t>
      </w:r>
      <w:r>
        <w:rPr>
          <w:sz w:val="24"/>
          <w:szCs w:val="24"/>
        </w:rPr>
        <w:t xml:space="preserve">д. </w:t>
      </w:r>
      <w:r w:rsidRPr="00DC2EAF">
        <w:rPr>
          <w:sz w:val="24"/>
          <w:szCs w:val="24"/>
        </w:rPr>
        <w:t xml:space="preserve">43 (Центральный </w:t>
      </w:r>
      <w:r w:rsidRPr="000C2DD9">
        <w:rPr>
          <w:sz w:val="24"/>
          <w:szCs w:val="24"/>
        </w:rPr>
        <w:t>склад)</w:t>
      </w:r>
      <w:r w:rsidR="00231479" w:rsidRPr="000C2DD9">
        <w:rPr>
          <w:sz w:val="24"/>
          <w:szCs w:val="24"/>
        </w:rPr>
        <w:t>.</w:t>
      </w:r>
    </w:p>
    <w:p w:rsidR="00717F60" w:rsidRPr="00D053C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D053CF">
        <w:rPr>
          <w:iCs/>
          <w:sz w:val="24"/>
          <w:szCs w:val="24"/>
        </w:rPr>
        <w:t xml:space="preserve">Форма </w:t>
      </w:r>
      <w:r w:rsidRPr="000C2DD9">
        <w:rPr>
          <w:iCs/>
          <w:sz w:val="24"/>
          <w:szCs w:val="24"/>
        </w:rPr>
        <w:t>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3"/>
      <w:r w:rsidR="005F2981" w:rsidRPr="000C2DD9">
        <w:rPr>
          <w:iCs/>
          <w:sz w:val="24"/>
          <w:szCs w:val="24"/>
        </w:rPr>
        <w:t xml:space="preserve"> В случае</w:t>
      </w:r>
      <w:proofErr w:type="gramStart"/>
      <w:r w:rsidR="005F2981" w:rsidRPr="000C2DD9">
        <w:rPr>
          <w:iCs/>
          <w:sz w:val="24"/>
          <w:szCs w:val="24"/>
        </w:rPr>
        <w:t>,</w:t>
      </w:r>
      <w:proofErr w:type="gramEnd"/>
      <w:r w:rsidR="005F2981" w:rsidRPr="000C2DD9">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w:t>
      </w:r>
      <w:r w:rsidR="005F2981" w:rsidRPr="000C2DD9">
        <w:rPr>
          <w:iCs/>
          <w:sz w:val="24"/>
          <w:szCs w:val="24"/>
        </w:rPr>
        <w:lastRenderedPageBreak/>
        <w:t>субъектов малого и среднего предпринимательства в закупках товаров, работ, услуг отдельными видами юридических лиц").</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E1106F">
        <w:fldChar w:fldCharType="begin"/>
      </w:r>
      <w:r w:rsidR="00E1106F">
        <w:instrText xml:space="preserve"> REF _Ref311232052 \r \h  \* MERGEFORMAT </w:instrText>
      </w:r>
      <w:r w:rsidR="00E1106F">
        <w:fldChar w:fldCharType="separate"/>
      </w:r>
      <w:r w:rsidR="00B007DA">
        <w:t>3</w:t>
      </w:r>
      <w:r w:rsidR="00E1106F">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E1106F">
        <w:fldChar w:fldCharType="begin"/>
      </w:r>
      <w:r w:rsidR="00E1106F">
        <w:instrText xml:space="preserve"> REF _Ref440270568 \r \h  \* MERGEFORMAT </w:instrText>
      </w:r>
      <w:r w:rsidR="00E1106F">
        <w:fldChar w:fldCharType="separate"/>
      </w:r>
      <w:r w:rsidR="00B007DA">
        <w:t>4</w:t>
      </w:r>
      <w:r w:rsidR="00E1106F">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E1106F">
        <w:fldChar w:fldCharType="begin"/>
      </w:r>
      <w:r w:rsidR="00E1106F">
        <w:instrText xml:space="preserve"> REF _Ref305973574 \r \h  \* MERGEFORMAT </w:instrText>
      </w:r>
      <w:r w:rsidR="00E1106F">
        <w:fldChar w:fldCharType="separate"/>
      </w:r>
      <w:r w:rsidR="00B007DA">
        <w:t>2</w:t>
      </w:r>
      <w:r w:rsidR="00E1106F">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E1106F">
        <w:fldChar w:fldCharType="begin"/>
      </w:r>
      <w:r w:rsidR="00E1106F">
        <w:instrText xml:space="preserve"> REF _Ref440270602 \r \h  \* MERGEFORMAT </w:instrText>
      </w:r>
      <w:r w:rsidR="00E1106F">
        <w:fldChar w:fldCharType="separate"/>
      </w:r>
      <w:r w:rsidR="00B007DA">
        <w:t>5</w:t>
      </w:r>
      <w:r w:rsidR="00E1106F">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сроки поставки продукции, отгрузочные реквизиты/базис поставки, форма и порядок оплаты, указанные в п.п. </w:t>
      </w:r>
      <w:r w:rsidR="00E1106F">
        <w:fldChar w:fldCharType="begin"/>
      </w:r>
      <w:r w:rsidR="00E1106F">
        <w:instrText xml:space="preserve"> REF _Ref440270637 \r \h  \* MERGEFORMAT </w:instrText>
      </w:r>
      <w:r w:rsidR="00E1106F">
        <w:fldChar w:fldCharType="separate"/>
      </w:r>
      <w:r w:rsidR="00B007DA" w:rsidRPr="00B007DA">
        <w:rPr>
          <w:sz w:val="24"/>
          <w:szCs w:val="24"/>
        </w:rPr>
        <w:t>1.1.6</w:t>
      </w:r>
      <w:r w:rsidR="00E1106F">
        <w:fldChar w:fldCharType="end"/>
      </w:r>
      <w:r w:rsidRPr="00D053CF">
        <w:rPr>
          <w:sz w:val="24"/>
          <w:szCs w:val="24"/>
        </w:rPr>
        <w:t xml:space="preserve">, </w:t>
      </w:r>
      <w:r w:rsidR="00E1106F">
        <w:fldChar w:fldCharType="begin"/>
      </w:r>
      <w:r w:rsidR="00E1106F">
        <w:instrText xml:space="preserve"> REF _Ref440270651 \r \h  \* MERGEFORMAT </w:instrText>
      </w:r>
      <w:r w:rsidR="00E1106F">
        <w:fldChar w:fldCharType="separate"/>
      </w:r>
      <w:r w:rsidR="00B007DA" w:rsidRPr="00B007DA">
        <w:rPr>
          <w:sz w:val="24"/>
          <w:szCs w:val="24"/>
        </w:rPr>
        <w:t>1.1.7</w:t>
      </w:r>
      <w:r w:rsidR="00E1106F">
        <w:fldChar w:fldCharType="end"/>
      </w:r>
      <w:r w:rsidRPr="00D053CF">
        <w:rPr>
          <w:sz w:val="24"/>
          <w:szCs w:val="24"/>
        </w:rPr>
        <w:t xml:space="preserve">, </w:t>
      </w:r>
      <w:r w:rsidR="00E1106F">
        <w:fldChar w:fldCharType="begin"/>
      </w:r>
      <w:r w:rsidR="00E1106F">
        <w:instrText xml:space="preserve"> REF _Ref440270663 \r \h  \* MERGEFORMAT </w:instrText>
      </w:r>
      <w:r w:rsidR="00E1106F">
        <w:fldChar w:fldCharType="separate"/>
      </w:r>
      <w:r w:rsidR="00B007DA" w:rsidRPr="00B007DA">
        <w:rPr>
          <w:sz w:val="24"/>
          <w:szCs w:val="24"/>
        </w:rPr>
        <w:t>1.1.8</w:t>
      </w:r>
      <w:r w:rsidR="00E1106F">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 xml:space="preserve"> задани</w:t>
      </w:r>
      <w:r w:rsidR="00A154B7" w:rsidRPr="00D053CF">
        <w:rPr>
          <w:sz w:val="24"/>
          <w:szCs w:val="24"/>
        </w:rPr>
        <w:t>и</w:t>
      </w:r>
      <w:r w:rsidRPr="00D053CF">
        <w:rPr>
          <w:sz w:val="24"/>
          <w:szCs w:val="24"/>
        </w:rPr>
        <w:t xml:space="preserve">) к настоящей Документации, Участники при подготовке Заявок должны руководствоваться условиями, указанными в п.п. </w:t>
      </w:r>
      <w:r w:rsidR="00E1106F">
        <w:fldChar w:fldCharType="begin"/>
      </w:r>
      <w:r w:rsidR="00E1106F">
        <w:instrText xml:space="preserve"> REF _Ref440270637 \r \h  \* MERGEFORMAT </w:instrText>
      </w:r>
      <w:r w:rsidR="00E1106F">
        <w:fldChar w:fldCharType="separate"/>
      </w:r>
      <w:r w:rsidR="00B007DA" w:rsidRPr="00B007DA">
        <w:rPr>
          <w:sz w:val="24"/>
          <w:szCs w:val="24"/>
        </w:rPr>
        <w:t>1.1.6</w:t>
      </w:r>
      <w:r w:rsidR="00E1106F">
        <w:fldChar w:fldCharType="end"/>
      </w:r>
      <w:r w:rsidR="008D2928" w:rsidRPr="00D053CF">
        <w:rPr>
          <w:sz w:val="24"/>
          <w:szCs w:val="24"/>
        </w:rPr>
        <w:t xml:space="preserve">, </w:t>
      </w:r>
      <w:r w:rsidR="00E1106F">
        <w:fldChar w:fldCharType="begin"/>
      </w:r>
      <w:r w:rsidR="00E1106F">
        <w:instrText xml:space="preserve"> REF _Ref440270651 \r \h  \* MERGEFORMAT </w:instrText>
      </w:r>
      <w:r w:rsidR="00E1106F">
        <w:fldChar w:fldCharType="separate"/>
      </w:r>
      <w:r w:rsidR="00B007DA" w:rsidRPr="00B007DA">
        <w:rPr>
          <w:sz w:val="24"/>
          <w:szCs w:val="24"/>
        </w:rPr>
        <w:t>1.1.7</w:t>
      </w:r>
      <w:r w:rsidR="00E1106F">
        <w:fldChar w:fldCharType="end"/>
      </w:r>
      <w:r w:rsidR="008D2928" w:rsidRPr="00D053CF">
        <w:rPr>
          <w:sz w:val="24"/>
          <w:szCs w:val="24"/>
        </w:rPr>
        <w:t xml:space="preserve">, </w:t>
      </w:r>
      <w:r w:rsidR="00E1106F">
        <w:fldChar w:fldCharType="begin"/>
      </w:r>
      <w:r w:rsidR="00E1106F">
        <w:instrText xml:space="preserve"> REF _Ref440270663 \r \h  \* MERGEFORMAT </w:instrText>
      </w:r>
      <w:r w:rsidR="00E1106F">
        <w:fldChar w:fldCharType="separate"/>
      </w:r>
      <w:r w:rsidR="00B007DA" w:rsidRPr="00B007DA">
        <w:rPr>
          <w:sz w:val="24"/>
          <w:szCs w:val="24"/>
        </w:rPr>
        <w:t>1.1.8</w:t>
      </w:r>
      <w:r w:rsidR="00E1106F">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E1106F">
        <w:fldChar w:fldCharType="begin"/>
      </w:r>
      <w:r w:rsidR="00E1106F">
        <w:instrText xml:space="preserve"> REF _Ref440270637 \r \h  \* MERGEFORMAT </w:instrText>
      </w:r>
      <w:r w:rsidR="00E1106F">
        <w:fldChar w:fldCharType="separate"/>
      </w:r>
      <w:r w:rsidR="00B007DA" w:rsidRPr="00B007DA">
        <w:rPr>
          <w:sz w:val="24"/>
          <w:szCs w:val="24"/>
        </w:rPr>
        <w:t>1.1.6</w:t>
      </w:r>
      <w:r w:rsidR="00E1106F">
        <w:fldChar w:fldCharType="end"/>
      </w:r>
      <w:r w:rsidR="003E4055" w:rsidRPr="00D053CF">
        <w:rPr>
          <w:sz w:val="24"/>
          <w:szCs w:val="24"/>
        </w:rPr>
        <w:t xml:space="preserve"> и </w:t>
      </w:r>
      <w:r w:rsidR="00E1106F">
        <w:fldChar w:fldCharType="begin"/>
      </w:r>
      <w:r w:rsidR="00E1106F">
        <w:instrText xml:space="preserve"> REF _Ref440270663 \r \h  \* MERGEFORMAT </w:instrText>
      </w:r>
      <w:r w:rsidR="00E1106F">
        <w:fldChar w:fldCharType="separate"/>
      </w:r>
      <w:r w:rsidR="00B007DA" w:rsidRPr="00B007DA">
        <w:rPr>
          <w:sz w:val="24"/>
          <w:szCs w:val="24"/>
        </w:rPr>
        <w:t>1.1.8</w:t>
      </w:r>
      <w:r w:rsidR="00E1106F">
        <w:fldChar w:fldCharType="end"/>
      </w:r>
      <w:r w:rsidRPr="00D053CF">
        <w:rPr>
          <w:sz w:val="24"/>
          <w:szCs w:val="24"/>
        </w:rPr>
        <w:t>.</w:t>
      </w:r>
      <w:bookmarkEnd w:id="24"/>
      <w:bookmarkEnd w:id="25"/>
      <w:bookmarkEnd w:id="26"/>
      <w:bookmarkEnd w:id="27"/>
    </w:p>
    <w:p w:rsidR="00717F60" w:rsidRPr="00D053CF"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72416825"/>
      <w:r w:rsidRPr="00D053CF">
        <w:t>Правовой статус документов</w:t>
      </w:r>
      <w:bookmarkEnd w:id="28"/>
      <w:bookmarkEnd w:id="29"/>
      <w:bookmarkEnd w:id="30"/>
      <w:bookmarkEnd w:id="31"/>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E1106F">
        <w:fldChar w:fldCharType="begin"/>
      </w:r>
      <w:r w:rsidR="00E1106F">
        <w:instrText xml:space="preserve"> REF _Ref305973033 \r \h  \* MERGEFORMAT </w:instrText>
      </w:r>
      <w:r w:rsidR="00E1106F">
        <w:fldChar w:fldCharType="separate"/>
      </w:r>
      <w:r w:rsidR="00B007DA" w:rsidRPr="00B007DA">
        <w:rPr>
          <w:sz w:val="24"/>
          <w:szCs w:val="24"/>
        </w:rPr>
        <w:t>3.2</w:t>
      </w:r>
      <w:r w:rsidR="00E1106F">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D053CF">
        <w:rPr>
          <w:sz w:val="24"/>
          <w:szCs w:val="24"/>
        </w:rPr>
        <w:lastRenderedPageBreak/>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2"/>
      <w:bookmarkEnd w:id="33"/>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4" w:name="__RefHeading__397_1298132286"/>
      <w:bookmarkStart w:id="35" w:name="_Toc472416826"/>
      <w:bookmarkEnd w:id="34"/>
      <w:r w:rsidRPr="00D053CF">
        <w:t>Особые положения в связи с проведением Запроса предложений на ЭТП</w:t>
      </w:r>
      <w:bookmarkEnd w:id="35"/>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E1106F">
        <w:fldChar w:fldCharType="begin"/>
      </w:r>
      <w:r w:rsidR="00E1106F">
        <w:instrText xml:space="preserve"> REF _Ref191386109 \n \h  \* MERGEFORMAT </w:instrText>
      </w:r>
      <w:r w:rsidR="00E1106F">
        <w:fldChar w:fldCharType="separate"/>
      </w:r>
      <w:r w:rsidR="00B007DA" w:rsidRPr="00B007DA">
        <w:rPr>
          <w:sz w:val="24"/>
          <w:szCs w:val="24"/>
        </w:rPr>
        <w:t>3.3.2</w:t>
      </w:r>
      <w:r w:rsidR="00E1106F">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6" w:name="__RefNumPara__1267_443845793"/>
      <w:bookmarkStart w:id="37" w:name="_Toc472416827"/>
      <w:bookmarkEnd w:id="36"/>
      <w:r w:rsidRPr="00D053CF">
        <w:t>Обжалование</w:t>
      </w:r>
      <w:bookmarkEnd w:id="37"/>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8"/>
      <w:bookmarkEnd w:id="39"/>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D053CF">
        <w:rPr>
          <w:sz w:val="24"/>
          <w:szCs w:val="24"/>
        </w:rPr>
        <w:lastRenderedPageBreak/>
        <w:t>Если претензионный порядок, указанный в п.</w:t>
      </w:r>
      <w:r w:rsidR="00E1106F">
        <w:fldChar w:fldCharType="begin"/>
      </w:r>
      <w:r w:rsidR="00E1106F">
        <w:instrText xml:space="preserve"> REF _Ref191386164 \r \h  \* MERGEFORMAT </w:instrText>
      </w:r>
      <w:r w:rsidR="00E1106F">
        <w:fldChar w:fldCharType="separate"/>
      </w:r>
      <w:r w:rsidR="00B007DA" w:rsidRPr="00B007DA">
        <w:rPr>
          <w:sz w:val="24"/>
          <w:szCs w:val="24"/>
        </w:rPr>
        <w:t xml:space="preserve"> 1.4.1 </w:t>
      </w:r>
      <w:r w:rsidR="00E1106F">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40"/>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E1106F">
        <w:fldChar w:fldCharType="begin"/>
      </w:r>
      <w:r w:rsidR="00E1106F">
        <w:instrText xml:space="preserve"> REF _Ref306978606 \r \h  \* MERGEFORMAT </w:instrText>
      </w:r>
      <w:r w:rsidR="00E1106F">
        <w:fldChar w:fldCharType="separate"/>
      </w:r>
      <w:r w:rsidR="00B007DA" w:rsidRPr="00B007DA">
        <w:rPr>
          <w:sz w:val="24"/>
          <w:szCs w:val="24"/>
        </w:rPr>
        <w:t xml:space="preserve"> 1.4.2 </w:t>
      </w:r>
      <w:r w:rsidR="00E1106F">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1" w:name="__RefHeading__401_1298132286"/>
      <w:bookmarkStart w:id="42" w:name="_Toc472416828"/>
      <w:bookmarkEnd w:id="41"/>
      <w:r w:rsidRPr="00D053CF">
        <w:t>Прочие положения</w:t>
      </w:r>
      <w:bookmarkEnd w:id="42"/>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lastRenderedPageBreak/>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аффилированности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E1106F">
        <w:fldChar w:fldCharType="begin"/>
      </w:r>
      <w:r w:rsidR="00E1106F">
        <w:instrText xml:space="preserve"> REF _Ref306114966 \r \h  \* MERGEFORMAT </w:instrText>
      </w:r>
      <w:r w:rsidR="00E1106F">
        <w:fldChar w:fldCharType="separate"/>
      </w:r>
      <w:r w:rsidR="00B007DA" w:rsidRPr="00B007DA">
        <w:rPr>
          <w:sz w:val="24"/>
          <w:szCs w:val="24"/>
        </w:rPr>
        <w:t>3.3.11</w:t>
      </w:r>
      <w:r w:rsidR="00E1106F">
        <w:fldChar w:fldCharType="end"/>
      </w:r>
      <w:r w:rsidRPr="00D053CF">
        <w:rPr>
          <w:sz w:val="24"/>
          <w:szCs w:val="24"/>
        </w:rPr>
        <w:t xml:space="preserve"> настоящей Документации).</w:t>
      </w:r>
    </w:p>
    <w:p w:rsidR="00E420A2" w:rsidRDefault="00717F60" w:rsidP="000C2DD9">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 xml:space="preserve">и запроса предложений, оформившие свое участие в запросе предложений через ЭТП, получат соответствующие уведомления в порядке, </w:t>
      </w:r>
      <w:proofErr w:type="gramStart"/>
      <w:r w:rsidRPr="00D053CF">
        <w:rPr>
          <w:sz w:val="24"/>
          <w:szCs w:val="24"/>
        </w:rPr>
        <w:t>установленным правилами данной системы.</w:t>
      </w:r>
      <w:bookmarkStart w:id="43" w:name="_Ref306144164"/>
      <w:proofErr w:type="gramEnd"/>
    </w:p>
    <w:p w:rsidR="000C2DD9" w:rsidRPr="000C2DD9" w:rsidRDefault="000C2DD9" w:rsidP="000C2DD9">
      <w:pPr>
        <w:numPr>
          <w:ilvl w:val="2"/>
          <w:numId w:val="13"/>
        </w:numPr>
        <w:shd w:val="clear" w:color="auto" w:fill="FFFFFF"/>
        <w:tabs>
          <w:tab w:val="left" w:pos="1700"/>
        </w:tabs>
        <w:spacing w:before="60" w:line="264" w:lineRule="auto"/>
        <w:ind w:left="0" w:right="11" w:firstLine="709"/>
        <w:rPr>
          <w:sz w:val="24"/>
          <w:szCs w:val="24"/>
        </w:rPr>
        <w:sectPr w:rsidR="000C2DD9" w:rsidRPr="000C2DD9"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44" w:name="_Проект_договора"/>
      <w:bookmarkStart w:id="45" w:name="_Ref305973574"/>
      <w:bookmarkStart w:id="46" w:name="_Ref440272931"/>
      <w:bookmarkStart w:id="47" w:name="_Ref440274025"/>
      <w:bookmarkStart w:id="48" w:name="_Ref440292752"/>
      <w:bookmarkStart w:id="49" w:name="_Toc472416835"/>
      <w:bookmarkEnd w:id="43"/>
      <w:bookmarkEnd w:id="44"/>
      <w:r w:rsidRPr="00D053CF">
        <w:rPr>
          <w:szCs w:val="24"/>
        </w:rPr>
        <w:lastRenderedPageBreak/>
        <w:t xml:space="preserve">Проект </w:t>
      </w:r>
      <w:r w:rsidR="00123C70" w:rsidRPr="00D053CF">
        <w:rPr>
          <w:szCs w:val="24"/>
        </w:rPr>
        <w:t>Договор</w:t>
      </w:r>
      <w:r w:rsidRPr="00D053CF">
        <w:rPr>
          <w:szCs w:val="24"/>
        </w:rPr>
        <w:t>а</w:t>
      </w:r>
      <w:bookmarkEnd w:id="45"/>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46"/>
      <w:bookmarkEnd w:id="47"/>
      <w:bookmarkEnd w:id="48"/>
      <w:bookmarkEnd w:id="49"/>
    </w:p>
    <w:p w:rsidR="00953802" w:rsidRPr="00D053CF" w:rsidRDefault="00216641" w:rsidP="00953802">
      <w:pPr>
        <w:pStyle w:val="2"/>
        <w:tabs>
          <w:tab w:val="clear" w:pos="1700"/>
          <w:tab w:val="left" w:pos="567"/>
        </w:tabs>
        <w:spacing w:line="264" w:lineRule="auto"/>
      </w:pPr>
      <w:bookmarkStart w:id="50" w:name="_Toc472416836"/>
      <w:r w:rsidRPr="00D053CF">
        <w:t>Проект договора</w:t>
      </w:r>
      <w:bookmarkEnd w:id="50"/>
    </w:p>
    <w:p w:rsidR="00953802" w:rsidRPr="00D053CF" w:rsidRDefault="00953802" w:rsidP="00953802">
      <w:pPr>
        <w:pStyle w:val="3"/>
        <w:ind w:left="0" w:firstLine="709"/>
        <w:jc w:val="both"/>
        <w:rPr>
          <w:b w:val="0"/>
        </w:rPr>
      </w:pPr>
      <w:bookmarkStart w:id="51" w:name="_Toc439238031"/>
      <w:bookmarkStart w:id="52" w:name="_Toc439238153"/>
      <w:bookmarkStart w:id="53" w:name="_Toc439252705"/>
      <w:bookmarkStart w:id="54" w:name="_Toc439323563"/>
      <w:bookmarkStart w:id="55" w:name="_Toc439323679"/>
      <w:bookmarkStart w:id="56" w:name="_Toc440297013"/>
      <w:bookmarkStart w:id="57" w:name="_Toc440356574"/>
      <w:bookmarkStart w:id="58" w:name="_Toc440631709"/>
      <w:bookmarkStart w:id="59" w:name="_Toc440876494"/>
      <w:bookmarkStart w:id="60" w:name="_Toc441130566"/>
      <w:bookmarkStart w:id="61" w:name="_Toc441157070"/>
      <w:bookmarkStart w:id="62" w:name="_Toc447292088"/>
      <w:bookmarkStart w:id="63" w:name="_Toc462234846"/>
      <w:bookmarkStart w:id="64" w:name="_Toc466966812"/>
      <w:bookmarkStart w:id="65" w:name="_Toc468806062"/>
      <w:bookmarkStart w:id="66" w:name="_Toc469480321"/>
      <w:bookmarkStart w:id="67"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953802" w:rsidRPr="00D053CF" w:rsidRDefault="0094713A" w:rsidP="0094713A">
      <w:pPr>
        <w:pStyle w:val="3"/>
        <w:ind w:left="0" w:firstLine="709"/>
        <w:jc w:val="both"/>
        <w:rPr>
          <w:b w:val="0"/>
        </w:rPr>
      </w:pPr>
      <w:bookmarkStart w:id="68" w:name="_Toc439238032"/>
      <w:bookmarkStart w:id="69" w:name="_Toc439238154"/>
      <w:bookmarkStart w:id="70" w:name="_Toc439252706"/>
      <w:bookmarkStart w:id="71" w:name="_Toc439323564"/>
      <w:bookmarkStart w:id="72" w:name="_Toc439323680"/>
      <w:bookmarkStart w:id="73" w:name="_Toc440297014"/>
      <w:bookmarkStart w:id="74" w:name="_Toc440356575"/>
      <w:bookmarkStart w:id="75" w:name="_Toc440631710"/>
      <w:bookmarkStart w:id="76" w:name="_Toc440876495"/>
      <w:bookmarkStart w:id="77" w:name="_Toc441130567"/>
      <w:bookmarkStart w:id="78" w:name="_Toc441157071"/>
      <w:bookmarkStart w:id="79" w:name="_Toc447292089"/>
      <w:bookmarkStart w:id="80" w:name="_Toc462234847"/>
      <w:bookmarkStart w:id="81" w:name="_Toc466966813"/>
      <w:bookmarkStart w:id="82" w:name="_Toc468806063"/>
      <w:bookmarkStart w:id="83" w:name="_Toc469480322"/>
      <w:bookmarkStart w:id="84"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E1106F">
        <w:fldChar w:fldCharType="begin"/>
      </w:r>
      <w:r w:rsidR="00E1106F">
        <w:instrText xml:space="preserve"> REF _Ref93264992 \r \h  \* MERGEFORMAT </w:instrText>
      </w:r>
      <w:r w:rsidR="00E1106F">
        <w:fldChar w:fldCharType="separate"/>
      </w:r>
      <w:r w:rsidR="00B007DA" w:rsidRPr="00B007DA">
        <w:rPr>
          <w:b w:val="0"/>
        </w:rPr>
        <w:t>5.5</w:t>
      </w:r>
      <w:r w:rsidR="00E1106F">
        <w:fldChar w:fldCharType="end"/>
      </w:r>
      <w:r w:rsidRPr="00D053CF">
        <w:rPr>
          <w:b w:val="0"/>
        </w:rPr>
        <w:t>) и приложить его к своей Заявке.</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D053CF" w:rsidRDefault="0094713A" w:rsidP="0094713A">
      <w:pPr>
        <w:pStyle w:val="3"/>
        <w:ind w:left="0" w:firstLine="709"/>
        <w:jc w:val="both"/>
        <w:rPr>
          <w:b w:val="0"/>
        </w:rPr>
      </w:pPr>
      <w:bookmarkStart w:id="85" w:name="_Toc439238033"/>
      <w:bookmarkStart w:id="86" w:name="_Toc439238155"/>
      <w:bookmarkStart w:id="87" w:name="_Toc439252707"/>
      <w:bookmarkStart w:id="88" w:name="_Toc439323565"/>
      <w:bookmarkStart w:id="89" w:name="_Toc439323681"/>
      <w:bookmarkStart w:id="90" w:name="_Toc440297015"/>
      <w:bookmarkStart w:id="91" w:name="_Toc440356576"/>
      <w:bookmarkStart w:id="92" w:name="_Toc440631711"/>
      <w:bookmarkStart w:id="93" w:name="_Toc440876496"/>
      <w:bookmarkStart w:id="94" w:name="_Toc441130568"/>
      <w:bookmarkStart w:id="95" w:name="_Toc441157072"/>
      <w:bookmarkStart w:id="96" w:name="_Toc447292090"/>
      <w:bookmarkStart w:id="97" w:name="_Toc462234848"/>
      <w:bookmarkStart w:id="98" w:name="_Toc466966814"/>
      <w:bookmarkStart w:id="99" w:name="_Toc468806064"/>
      <w:bookmarkStart w:id="100" w:name="_Toc469480323"/>
      <w:bookmarkStart w:id="101" w:name="_Toc472416839"/>
      <w:r w:rsidRPr="00D053CF">
        <w:rPr>
          <w:b w:val="0"/>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953802" w:rsidRPr="00D053CF" w:rsidRDefault="00953802" w:rsidP="00953802">
      <w:pPr>
        <w:pStyle w:val="2"/>
        <w:tabs>
          <w:tab w:val="clear" w:pos="1700"/>
          <w:tab w:val="left" w:pos="567"/>
        </w:tabs>
        <w:spacing w:line="264" w:lineRule="auto"/>
      </w:pPr>
      <w:bookmarkStart w:id="102" w:name="_Toc440297016"/>
      <w:bookmarkStart w:id="103" w:name="_Toc440876497"/>
      <w:bookmarkStart w:id="104" w:name="_Toc441157073"/>
      <w:bookmarkStart w:id="105" w:name="_Toc447292091"/>
      <w:bookmarkStart w:id="106" w:name="_Toc472416840"/>
      <w:r w:rsidRPr="00D053CF">
        <w:rPr>
          <w:bCs w:val="0"/>
        </w:rPr>
        <w:t>Антикоррупционная оговорка, включаемая в проект договора</w:t>
      </w:r>
      <w:bookmarkEnd w:id="102"/>
      <w:bookmarkEnd w:id="103"/>
      <w:bookmarkEnd w:id="104"/>
      <w:bookmarkEnd w:id="105"/>
      <w:bookmarkEnd w:id="106"/>
    </w:p>
    <w:p w:rsidR="00953802" w:rsidRPr="00D053CF" w:rsidRDefault="0094713A" w:rsidP="0094713A">
      <w:pPr>
        <w:pStyle w:val="3"/>
        <w:ind w:left="0" w:firstLine="709"/>
        <w:jc w:val="both"/>
        <w:rPr>
          <w:b w:val="0"/>
        </w:rPr>
      </w:pPr>
      <w:bookmarkStart w:id="107" w:name="_Toc439238157"/>
      <w:bookmarkStart w:id="108" w:name="_Toc439252709"/>
      <w:bookmarkStart w:id="109" w:name="_Toc439323567"/>
      <w:bookmarkStart w:id="110" w:name="_Toc439323683"/>
      <w:bookmarkStart w:id="111" w:name="_Toc440297017"/>
      <w:bookmarkStart w:id="112" w:name="_Toc440356578"/>
      <w:bookmarkStart w:id="113" w:name="_Toc440631713"/>
      <w:bookmarkStart w:id="114" w:name="_Toc440876498"/>
      <w:bookmarkStart w:id="115" w:name="_Toc441130570"/>
      <w:bookmarkStart w:id="116" w:name="_Toc441157074"/>
      <w:bookmarkStart w:id="117" w:name="_Toc447292092"/>
      <w:bookmarkStart w:id="118" w:name="_Toc462234850"/>
      <w:bookmarkStart w:id="119" w:name="_Toc466966816"/>
      <w:bookmarkStart w:id="120" w:name="_Toc468806066"/>
      <w:bookmarkStart w:id="121" w:name="_Toc469480325"/>
      <w:bookmarkStart w:id="122"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1106F">
        <w:fldChar w:fldCharType="begin"/>
      </w:r>
      <w:r w:rsidR="00E1106F">
        <w:instrText xml:space="preserve"> REF _Ref440270867 \r \h  \* MERGEFORMAT </w:instrText>
      </w:r>
      <w:r w:rsidR="00E1106F">
        <w:fldChar w:fldCharType="separate"/>
      </w:r>
      <w:r w:rsidR="00B007DA" w:rsidRPr="00B007DA">
        <w:rPr>
          <w:b w:val="0"/>
        </w:rPr>
        <w:t>2.2.3</w:t>
      </w:r>
      <w:r w:rsidR="00E1106F">
        <w:fldChar w:fldCharType="end"/>
      </w:r>
      <w:r w:rsidRPr="00D053CF">
        <w:rPr>
          <w:b w:val="0"/>
        </w:rPr>
        <w: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94713A" w:rsidRPr="00D053CF" w:rsidRDefault="0094713A" w:rsidP="0094713A">
      <w:pPr>
        <w:pStyle w:val="3"/>
        <w:ind w:left="0" w:firstLine="709"/>
        <w:jc w:val="both"/>
        <w:rPr>
          <w:b w:val="0"/>
        </w:rPr>
      </w:pPr>
      <w:bookmarkStart w:id="123" w:name="_Toc439238158"/>
      <w:bookmarkStart w:id="124" w:name="_Toc439252710"/>
      <w:bookmarkStart w:id="125" w:name="_Toc439323568"/>
      <w:bookmarkStart w:id="126" w:name="_Toc439323684"/>
      <w:bookmarkStart w:id="127" w:name="_Toc440297018"/>
      <w:bookmarkStart w:id="128" w:name="_Toc440356579"/>
      <w:bookmarkStart w:id="129" w:name="_Toc440631714"/>
      <w:bookmarkStart w:id="130" w:name="_Toc440876499"/>
      <w:bookmarkStart w:id="131" w:name="_Toc441130571"/>
      <w:bookmarkStart w:id="132" w:name="_Toc441157075"/>
      <w:bookmarkStart w:id="133" w:name="_Toc447292093"/>
      <w:bookmarkStart w:id="134" w:name="_Toc462234851"/>
      <w:bookmarkStart w:id="135" w:name="_Toc466966817"/>
      <w:bookmarkStart w:id="136" w:name="_Toc468806067"/>
      <w:bookmarkStart w:id="137" w:name="_Toc469480326"/>
      <w:bookmarkStart w:id="138"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D053CF"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297019"/>
      <w:bookmarkStart w:id="145" w:name="_Toc440356580"/>
      <w:bookmarkStart w:id="146" w:name="_Toc440631715"/>
      <w:bookmarkStart w:id="147" w:name="_Toc440876500"/>
      <w:bookmarkStart w:id="148" w:name="_Toc441130572"/>
      <w:bookmarkStart w:id="149" w:name="_Toc441157076"/>
      <w:bookmarkStart w:id="150" w:name="_Toc447292094"/>
      <w:bookmarkStart w:id="151" w:name="_Toc462234852"/>
      <w:bookmarkStart w:id="152" w:name="_Toc466966818"/>
      <w:bookmarkStart w:id="153" w:name="_Toc468806068"/>
      <w:bookmarkStart w:id="154" w:name="_Toc469480327"/>
      <w:bookmarkStart w:id="155" w:name="_Toc472416843"/>
      <w:r w:rsidRPr="00D053CF">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«Антикоррупционная политика» на официальных сайтах: ПАО «</w:t>
      </w:r>
      <w:proofErr w:type="spellStart"/>
      <w:r w:rsidRPr="00D053CF">
        <w:rPr>
          <w:sz w:val="24"/>
          <w:szCs w:val="24"/>
        </w:rPr>
        <w:t>Россети</w:t>
      </w:r>
      <w:proofErr w:type="spellEnd"/>
      <w:r w:rsidRPr="00D053CF">
        <w:rPr>
          <w:sz w:val="24"/>
          <w:szCs w:val="24"/>
        </w:rPr>
        <w:t xml:space="preserve">» по адресу - </w:t>
      </w:r>
      <w:hyperlink r:id="rId28"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w:t>
      </w:r>
      <w:proofErr w:type="spellStart"/>
      <w:r w:rsidRPr="00D053CF">
        <w:rPr>
          <w:sz w:val="24"/>
          <w:szCs w:val="24"/>
        </w:rPr>
        <w:t>Россети</w:t>
      </w:r>
      <w:proofErr w:type="spellEnd"/>
      <w:r w:rsidRPr="00D053CF">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156" w:name="_Ref303622434"/>
      <w:bookmarkStart w:id="157" w:name="_Ref303624273"/>
      <w:bookmarkStart w:id="158" w:name="_Ref303682476"/>
      <w:bookmarkStart w:id="159" w:name="_Ref303683017"/>
      <w:bookmarkEnd w:id="156"/>
      <w:bookmarkEnd w:id="157"/>
      <w:bookmarkEnd w:id="158"/>
      <w:bookmarkEnd w:id="159"/>
    </w:p>
    <w:p w:rsidR="001B4F5D" w:rsidRPr="00F31976" w:rsidRDefault="001B4F5D" w:rsidP="001B4F5D">
      <w:pPr>
        <w:pStyle w:val="2"/>
        <w:tabs>
          <w:tab w:val="clear" w:pos="1700"/>
          <w:tab w:val="left" w:pos="567"/>
        </w:tabs>
        <w:spacing w:line="264" w:lineRule="auto"/>
        <w:rPr>
          <w:bCs w:val="0"/>
        </w:rPr>
      </w:pPr>
      <w:bookmarkStart w:id="160" w:name="_Toc469470557"/>
      <w:bookmarkStart w:id="161" w:name="_Toc472416844"/>
      <w:r w:rsidRPr="00F31976">
        <w:rPr>
          <w:bCs w:val="0"/>
        </w:rPr>
        <w:lastRenderedPageBreak/>
        <w:t>Дополнительные условия, включаемые в проект договора</w:t>
      </w:r>
      <w:bookmarkEnd w:id="160"/>
      <w:bookmarkEnd w:id="161"/>
    </w:p>
    <w:p w:rsidR="001B4F5D" w:rsidRPr="00F31976" w:rsidRDefault="001B4F5D" w:rsidP="001B4F5D">
      <w:pPr>
        <w:pStyle w:val="3"/>
        <w:ind w:left="0" w:firstLine="709"/>
        <w:jc w:val="both"/>
        <w:rPr>
          <w:b w:val="0"/>
        </w:rPr>
      </w:pPr>
      <w:bookmarkStart w:id="162" w:name="_Toc469470558"/>
      <w:bookmarkStart w:id="163" w:name="_Toc469480329"/>
      <w:bookmarkStart w:id="164"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EF5AA8">
        <w:rPr>
          <w:b w:val="0"/>
        </w:rPr>
        <w:fldChar w:fldCharType="begin"/>
      </w:r>
      <w:r>
        <w:rPr>
          <w:b w:val="0"/>
        </w:rPr>
        <w:instrText xml:space="preserve"> REF _Ref469470272 \r \h </w:instrText>
      </w:r>
      <w:r w:rsidR="00EF5AA8">
        <w:rPr>
          <w:b w:val="0"/>
        </w:rPr>
      </w:r>
      <w:r w:rsidR="00EF5AA8">
        <w:rPr>
          <w:b w:val="0"/>
        </w:rPr>
        <w:fldChar w:fldCharType="separate"/>
      </w:r>
      <w:r w:rsidR="00B007DA">
        <w:rPr>
          <w:b w:val="0"/>
        </w:rPr>
        <w:t>2.3.3</w:t>
      </w:r>
      <w:r w:rsidR="00EF5AA8">
        <w:rPr>
          <w:b w:val="0"/>
        </w:rPr>
        <w:fldChar w:fldCharType="end"/>
      </w:r>
      <w:r w:rsidRPr="00F31976">
        <w:rPr>
          <w:b w:val="0"/>
        </w:rPr>
        <w:t>).</w:t>
      </w:r>
      <w:bookmarkEnd w:id="162"/>
      <w:bookmarkEnd w:id="163"/>
      <w:bookmarkEnd w:id="164"/>
    </w:p>
    <w:p w:rsidR="001B4F5D" w:rsidRPr="00F31976" w:rsidRDefault="001B4F5D" w:rsidP="001B4F5D">
      <w:pPr>
        <w:pStyle w:val="3"/>
        <w:ind w:left="0" w:firstLine="709"/>
        <w:jc w:val="both"/>
        <w:rPr>
          <w:b w:val="0"/>
          <w:szCs w:val="24"/>
        </w:rPr>
      </w:pPr>
      <w:bookmarkStart w:id="165" w:name="_Toc469470559"/>
      <w:bookmarkStart w:id="166" w:name="_Toc469480330"/>
      <w:bookmarkStart w:id="167"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5"/>
      <w:bookmarkEnd w:id="166"/>
      <w:bookmarkEnd w:id="167"/>
    </w:p>
    <w:p w:rsidR="001B4F5D" w:rsidRPr="00F31976" w:rsidRDefault="001B4F5D" w:rsidP="001B4F5D">
      <w:pPr>
        <w:pStyle w:val="3"/>
        <w:ind w:left="0" w:firstLine="709"/>
        <w:jc w:val="both"/>
        <w:rPr>
          <w:b w:val="0"/>
          <w:szCs w:val="24"/>
        </w:rPr>
      </w:pPr>
      <w:bookmarkStart w:id="168" w:name="_Ref469470272"/>
      <w:bookmarkStart w:id="169" w:name="_Toc469470560"/>
      <w:bookmarkStart w:id="170" w:name="_Toc469480331"/>
      <w:bookmarkStart w:id="171" w:name="_Toc472416847"/>
      <w:r w:rsidRPr="00F31976">
        <w:rPr>
          <w:b w:val="0"/>
        </w:rPr>
        <w:t>Дополнительные</w:t>
      </w:r>
      <w:r w:rsidRPr="00F31976">
        <w:rPr>
          <w:b w:val="0"/>
          <w:szCs w:val="24"/>
        </w:rPr>
        <w:t xml:space="preserve"> условия:</w:t>
      </w:r>
      <w:bookmarkEnd w:id="168"/>
      <w:bookmarkEnd w:id="169"/>
      <w:bookmarkEnd w:id="170"/>
      <w:bookmarkEnd w:id="171"/>
    </w:p>
    <w:p w:rsidR="001B4F5D" w:rsidRPr="00F31976" w:rsidRDefault="001B4F5D" w:rsidP="001B4F5D">
      <w:pPr>
        <w:pStyle w:val="3"/>
        <w:numPr>
          <w:ilvl w:val="0"/>
          <w:numId w:val="0"/>
        </w:numPr>
        <w:ind w:firstLine="709"/>
        <w:jc w:val="both"/>
        <w:rPr>
          <w:b w:val="0"/>
          <w:szCs w:val="24"/>
        </w:rPr>
      </w:pPr>
      <w:bookmarkStart w:id="172" w:name="_Toc469470561"/>
      <w:bookmarkStart w:id="173" w:name="_Toc469480332"/>
      <w:bookmarkStart w:id="174"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2"/>
      <w:bookmarkEnd w:id="173"/>
      <w:bookmarkEnd w:id="174"/>
    </w:p>
    <w:p w:rsidR="001B4F5D" w:rsidRPr="00F31976" w:rsidRDefault="001B4F5D" w:rsidP="001B4F5D">
      <w:pPr>
        <w:pStyle w:val="3"/>
        <w:numPr>
          <w:ilvl w:val="0"/>
          <w:numId w:val="0"/>
        </w:numPr>
        <w:ind w:firstLine="709"/>
        <w:jc w:val="both"/>
        <w:rPr>
          <w:b w:val="0"/>
          <w:szCs w:val="24"/>
        </w:rPr>
      </w:pPr>
      <w:bookmarkStart w:id="175" w:name="_Toc469470562"/>
      <w:bookmarkStart w:id="176" w:name="_Toc469480333"/>
      <w:bookmarkStart w:id="177"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5"/>
      <w:bookmarkEnd w:id="176"/>
      <w:bookmarkEnd w:id="177"/>
    </w:p>
    <w:p w:rsidR="001B4F5D" w:rsidRPr="00F31976" w:rsidRDefault="001B4F5D" w:rsidP="001B4F5D">
      <w:pPr>
        <w:pStyle w:val="3"/>
        <w:numPr>
          <w:ilvl w:val="0"/>
          <w:numId w:val="0"/>
        </w:numPr>
        <w:ind w:firstLine="709"/>
        <w:jc w:val="both"/>
        <w:rPr>
          <w:b w:val="0"/>
          <w:szCs w:val="24"/>
        </w:rPr>
      </w:pPr>
      <w:bookmarkStart w:id="178" w:name="_Toc469470563"/>
      <w:bookmarkStart w:id="179" w:name="_Toc469480334"/>
      <w:bookmarkStart w:id="180"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8"/>
      <w:bookmarkEnd w:id="179"/>
      <w:bookmarkEnd w:id="180"/>
    </w:p>
    <w:p w:rsidR="001B4F5D" w:rsidRPr="007E5B28" w:rsidRDefault="001B4F5D" w:rsidP="001B4F5D">
      <w:pPr>
        <w:pStyle w:val="3"/>
        <w:numPr>
          <w:ilvl w:val="0"/>
          <w:numId w:val="0"/>
        </w:numPr>
        <w:ind w:firstLine="709"/>
        <w:jc w:val="both"/>
        <w:rPr>
          <w:b w:val="0"/>
          <w:szCs w:val="24"/>
        </w:rPr>
      </w:pPr>
      <w:bookmarkStart w:id="181" w:name="_Toc469470564"/>
      <w:bookmarkStart w:id="182" w:name="_Toc469480335"/>
      <w:bookmarkStart w:id="183"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1"/>
      <w:bookmarkEnd w:id="182"/>
      <w:bookmarkEnd w:id="183"/>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84" w:name="_Ref303711222"/>
      <w:bookmarkStart w:id="185" w:name="_Ref311232052"/>
      <w:bookmarkStart w:id="186"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184"/>
      <w:r w:rsidR="00D51A0B" w:rsidRPr="00D053CF">
        <w:rPr>
          <w:szCs w:val="24"/>
        </w:rPr>
        <w:t>Заявок</w:t>
      </w:r>
      <w:bookmarkEnd w:id="185"/>
      <w:bookmarkEnd w:id="186"/>
    </w:p>
    <w:p w:rsidR="00717F60" w:rsidRPr="00D053CF" w:rsidRDefault="00717F60" w:rsidP="00E71A48">
      <w:pPr>
        <w:pStyle w:val="2"/>
        <w:tabs>
          <w:tab w:val="clear" w:pos="1700"/>
          <w:tab w:val="left" w:pos="567"/>
        </w:tabs>
        <w:spacing w:line="264" w:lineRule="auto"/>
      </w:pPr>
      <w:bookmarkStart w:id="187" w:name="_Toc472416853"/>
      <w:r w:rsidRPr="00D053CF">
        <w:t xml:space="preserve">Общий порядок проведения </w:t>
      </w:r>
      <w:r w:rsidR="00440928" w:rsidRPr="00D053CF">
        <w:t>З</w:t>
      </w:r>
      <w:r w:rsidRPr="00D053CF">
        <w:t>апроса предложений</w:t>
      </w:r>
      <w:bookmarkEnd w:id="187"/>
    </w:p>
    <w:p w:rsidR="00717F60" w:rsidRPr="00D053CF" w:rsidRDefault="00717F60" w:rsidP="00953802">
      <w:pPr>
        <w:pStyle w:val="3"/>
        <w:rPr>
          <w:bCs w:val="0"/>
          <w:szCs w:val="24"/>
        </w:rPr>
      </w:pPr>
      <w:bookmarkStart w:id="188" w:name="_Toc439323688"/>
      <w:bookmarkStart w:id="189" w:name="_Toc440297022"/>
      <w:bookmarkStart w:id="190" w:name="_Toc440356583"/>
      <w:bookmarkStart w:id="191" w:name="_Toc440631718"/>
      <w:bookmarkStart w:id="192" w:name="_Toc440876503"/>
      <w:bookmarkStart w:id="193" w:name="_Toc441130575"/>
      <w:bookmarkStart w:id="194" w:name="_Toc441157079"/>
      <w:bookmarkStart w:id="195" w:name="_Toc447292097"/>
      <w:bookmarkStart w:id="196" w:name="_Toc462234855"/>
      <w:bookmarkStart w:id="197" w:name="_Toc466966821"/>
      <w:bookmarkStart w:id="198" w:name="_Toc468806071"/>
      <w:bookmarkStart w:id="199" w:name="_Toc469480338"/>
      <w:bookmarkStart w:id="200" w:name="_Toc472416854"/>
      <w:r w:rsidRPr="00D053CF">
        <w:rPr>
          <w:szCs w:val="24"/>
        </w:rPr>
        <w:t>Запрос</w:t>
      </w:r>
      <w:r w:rsidRPr="00D053CF">
        <w:rPr>
          <w:bCs w:val="0"/>
          <w:szCs w:val="24"/>
        </w:rPr>
        <w:t xml:space="preserve"> предложений проводится в следующем порядке:</w:t>
      </w:r>
      <w:bookmarkEnd w:id="188"/>
      <w:bookmarkEnd w:id="189"/>
      <w:bookmarkEnd w:id="190"/>
      <w:bookmarkEnd w:id="191"/>
      <w:bookmarkEnd w:id="192"/>
      <w:bookmarkEnd w:id="193"/>
      <w:bookmarkEnd w:id="194"/>
      <w:bookmarkEnd w:id="195"/>
      <w:bookmarkEnd w:id="196"/>
      <w:bookmarkEnd w:id="197"/>
      <w:bookmarkEnd w:id="198"/>
      <w:bookmarkEnd w:id="199"/>
      <w:bookmarkEnd w:id="20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E1106F">
        <w:fldChar w:fldCharType="begin"/>
      </w:r>
      <w:r w:rsidR="00E1106F">
        <w:instrText xml:space="preserve"> REF _Ref305973033 \r \h  \* MERGEFORMAT </w:instrText>
      </w:r>
      <w:r w:rsidR="00E1106F">
        <w:fldChar w:fldCharType="separate"/>
      </w:r>
      <w:r w:rsidR="00B007DA" w:rsidRPr="00B007DA">
        <w:rPr>
          <w:bCs w:val="0"/>
          <w:sz w:val="24"/>
          <w:szCs w:val="24"/>
        </w:rPr>
        <w:t>3.2</w:t>
      </w:r>
      <w:r w:rsidR="00E1106F">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E1106F">
        <w:fldChar w:fldCharType="begin"/>
      </w:r>
      <w:r w:rsidR="00E1106F">
        <w:instrText xml:space="preserve"> REF _Ref440357740 \r \h  \* MERGEFORMAT </w:instrText>
      </w:r>
      <w:r w:rsidR="00E1106F">
        <w:fldChar w:fldCharType="separate"/>
      </w:r>
      <w:r w:rsidR="00B007DA" w:rsidRPr="00B007DA">
        <w:rPr>
          <w:bCs w:val="0"/>
          <w:sz w:val="24"/>
          <w:szCs w:val="24"/>
        </w:rPr>
        <w:t>3.3</w:t>
      </w:r>
      <w:r w:rsidR="00E1106F">
        <w:fldChar w:fldCharType="end"/>
      </w:r>
      <w:r w:rsidR="00EF5A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1" w:name="__RefNumPara__828_922829174"/>
      <w:bookmarkEnd w:id="20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EF5A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E1106F">
        <w:fldChar w:fldCharType="begin"/>
      </w:r>
      <w:r w:rsidR="00E1106F">
        <w:instrText xml:space="preserve"> REF _Ref462236869 \r \h  \* MERGEFORMAT </w:instrText>
      </w:r>
      <w:r w:rsidR="00E1106F">
        <w:fldChar w:fldCharType="separate"/>
      </w:r>
      <w:r w:rsidR="00B007DA" w:rsidRPr="00B007DA">
        <w:rPr>
          <w:bCs w:val="0"/>
          <w:sz w:val="24"/>
          <w:szCs w:val="24"/>
        </w:rPr>
        <w:t>3.4</w:t>
      </w:r>
      <w:r w:rsidR="00E1106F">
        <w:fldChar w:fldCharType="end"/>
      </w:r>
      <w:r w:rsidR="00096E9D" w:rsidRPr="00D053CF">
        <w:rPr>
          <w:bCs w:val="0"/>
          <w:sz w:val="24"/>
          <w:szCs w:val="24"/>
        </w:rPr>
        <w:t xml:space="preserve">, </w:t>
      </w:r>
      <w:r w:rsidR="00E1106F">
        <w:fldChar w:fldCharType="begin"/>
      </w:r>
      <w:r w:rsidR="00E1106F">
        <w:instrText xml:space="preserve"> REF _Ref303683883 \r \h  \* MERGEFORMAT </w:instrText>
      </w:r>
      <w:r w:rsidR="00E1106F">
        <w:fldChar w:fldCharType="separate"/>
      </w:r>
      <w:r w:rsidR="00B007DA" w:rsidRPr="00B007DA">
        <w:rPr>
          <w:bCs w:val="0"/>
          <w:sz w:val="24"/>
          <w:szCs w:val="24"/>
        </w:rPr>
        <w:t>3.5</w:t>
      </w:r>
      <w:r w:rsidR="00E1106F">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32_922829174"/>
      <w:bookmarkEnd w:id="20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E1106F">
        <w:fldChar w:fldCharType="begin"/>
      </w:r>
      <w:r w:rsidR="00E1106F">
        <w:instrText xml:space="preserve"> REF _Ref305973250 \r \h  \* MERGEFORMAT </w:instrText>
      </w:r>
      <w:r w:rsidR="00E1106F">
        <w:fldChar w:fldCharType="separate"/>
      </w:r>
      <w:r w:rsidR="00B007DA" w:rsidRPr="00B007DA">
        <w:rPr>
          <w:bCs w:val="0"/>
          <w:sz w:val="24"/>
          <w:szCs w:val="24"/>
        </w:rPr>
        <w:t>3.6</w:t>
      </w:r>
      <w:r w:rsidR="00E1106F">
        <w:fldChar w:fldCharType="end"/>
      </w:r>
      <w:r w:rsidR="00EF5A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4_922829174"/>
      <w:bookmarkEnd w:id="20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E1106F">
        <w:fldChar w:fldCharType="begin"/>
      </w:r>
      <w:r w:rsidR="00E1106F">
        <w:instrText xml:space="preserve"> REF _Ref303250967 \r \h  \* MERGEFORMAT </w:instrText>
      </w:r>
      <w:r w:rsidR="00E1106F">
        <w:fldChar w:fldCharType="separate"/>
      </w:r>
      <w:r w:rsidR="00B007DA" w:rsidRPr="00B007DA">
        <w:rPr>
          <w:bCs w:val="0"/>
          <w:sz w:val="24"/>
          <w:szCs w:val="24"/>
        </w:rPr>
        <w:t>3.7</w:t>
      </w:r>
      <w:r w:rsidR="00E1106F">
        <w:fldChar w:fldCharType="end"/>
      </w:r>
      <w:r w:rsidR="00EF5A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6_922829174"/>
      <w:bookmarkEnd w:id="20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EF5AA8">
        <w:fldChar w:fldCharType="begin"/>
      </w:r>
      <w:r w:rsidR="00B007DA">
        <w:rPr>
          <w:bCs w:val="0"/>
          <w:sz w:val="24"/>
          <w:szCs w:val="24"/>
        </w:rPr>
        <w:instrText xml:space="preserve"> REF _Ref472416971 \r \h </w:instrText>
      </w:r>
      <w:r w:rsidR="00EF5AA8">
        <w:fldChar w:fldCharType="separate"/>
      </w:r>
      <w:r w:rsidR="00B007DA">
        <w:rPr>
          <w:bCs w:val="0"/>
          <w:sz w:val="24"/>
          <w:szCs w:val="24"/>
        </w:rPr>
        <w:t>3.9</w:t>
      </w:r>
      <w:r w:rsidR="00EF5AA8">
        <w:fldChar w:fldCharType="end"/>
      </w:r>
      <w:r w:rsidR="00EF5A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EF5AA8">
        <w:fldChar w:fldCharType="begin"/>
      </w:r>
      <w:r w:rsidR="00B007DA">
        <w:rPr>
          <w:bCs w:val="0"/>
          <w:sz w:val="24"/>
          <w:szCs w:val="24"/>
        </w:rPr>
        <w:instrText xml:space="preserve"> REF _Ref468805820 \r \h </w:instrText>
      </w:r>
      <w:r w:rsidR="00EF5AA8">
        <w:fldChar w:fldCharType="separate"/>
      </w:r>
      <w:r w:rsidR="00B007DA">
        <w:rPr>
          <w:bCs w:val="0"/>
          <w:sz w:val="24"/>
          <w:szCs w:val="24"/>
        </w:rPr>
        <w:t>3.12</w:t>
      </w:r>
      <w:r w:rsidR="00EF5A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E1106F">
        <w:fldChar w:fldCharType="begin"/>
      </w:r>
      <w:r w:rsidR="00E1106F">
        <w:instrText xml:space="preserve"> REF _Ref472417185 \r \h  \* MERGEFORMAT </w:instrText>
      </w:r>
      <w:r w:rsidR="00E1106F">
        <w:fldChar w:fldCharType="separate"/>
      </w:r>
      <w:r w:rsidR="00B007DA" w:rsidRPr="00B007DA">
        <w:rPr>
          <w:bCs w:val="0"/>
          <w:sz w:val="24"/>
          <w:szCs w:val="24"/>
        </w:rPr>
        <w:t>3.13</w:t>
      </w:r>
      <w:r w:rsidR="00E1106F">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E1106F">
        <w:fldChar w:fldCharType="begin"/>
      </w:r>
      <w:r w:rsidR="00E1106F">
        <w:instrText xml:space="preserve"> REF _Ref306140451 \r \h  \* MERGEFORMAT </w:instrText>
      </w:r>
      <w:r w:rsidR="00E1106F">
        <w:fldChar w:fldCharType="separate"/>
      </w:r>
      <w:r w:rsidR="00B007DA" w:rsidRPr="00B007DA">
        <w:rPr>
          <w:bCs w:val="0"/>
          <w:sz w:val="24"/>
          <w:szCs w:val="24"/>
        </w:rPr>
        <w:t>3.14</w:t>
      </w:r>
      <w:r w:rsidR="00E1106F">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05" w:name="_Toc439323689"/>
      <w:bookmarkStart w:id="206" w:name="_Toc440297023"/>
      <w:bookmarkStart w:id="207" w:name="_Toc440356584"/>
      <w:bookmarkStart w:id="208" w:name="_Toc440631719"/>
      <w:bookmarkStart w:id="209" w:name="_Toc440876504"/>
      <w:bookmarkStart w:id="210" w:name="_Toc441130576"/>
      <w:bookmarkStart w:id="211" w:name="_Toc441157080"/>
      <w:bookmarkStart w:id="212" w:name="_Toc447292098"/>
      <w:bookmarkStart w:id="213" w:name="_Toc462234856"/>
      <w:bookmarkStart w:id="214" w:name="_Toc466966822"/>
      <w:bookmarkStart w:id="215" w:name="_Toc468806072"/>
      <w:bookmarkStart w:id="216" w:name="_Toc469480339"/>
      <w:bookmarkStart w:id="217"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5"/>
      <w:bookmarkEnd w:id="206"/>
      <w:bookmarkEnd w:id="207"/>
      <w:bookmarkEnd w:id="208"/>
      <w:bookmarkEnd w:id="209"/>
      <w:bookmarkEnd w:id="210"/>
      <w:bookmarkEnd w:id="211"/>
      <w:bookmarkEnd w:id="212"/>
      <w:bookmarkEnd w:id="213"/>
      <w:bookmarkEnd w:id="214"/>
      <w:bookmarkEnd w:id="215"/>
      <w:bookmarkEnd w:id="216"/>
      <w:bookmarkEnd w:id="21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18" w:name="_Ref303250835"/>
      <w:bookmarkStart w:id="219" w:name="_Ref305973033"/>
      <w:bookmarkStart w:id="220" w:name="_Toc439326609"/>
      <w:bookmarkStart w:id="221" w:name="_Toc472416856"/>
      <w:bookmarkStart w:id="222" w:name="_Ref191386178"/>
      <w:r w:rsidRPr="00D053CF">
        <w:t>Предоставление Извещения о проведении запроса предложений и Документации</w:t>
      </w:r>
      <w:bookmarkEnd w:id="218"/>
      <w:r w:rsidRPr="00D053CF">
        <w:t xml:space="preserve"> по запросу предложений</w:t>
      </w:r>
      <w:bookmarkEnd w:id="219"/>
      <w:bookmarkEnd w:id="220"/>
      <w:bookmarkEnd w:id="22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E1106F">
        <w:fldChar w:fldCharType="begin"/>
      </w:r>
      <w:r w:rsidR="00E1106F">
        <w:instrText xml:space="preserve"> REF _Ref302563524 \n \h  \* MERGEFORMAT </w:instrText>
      </w:r>
      <w:r w:rsidR="00E1106F">
        <w:fldChar w:fldCharType="separate"/>
      </w:r>
      <w:r w:rsidR="00B007DA" w:rsidRPr="00B007DA">
        <w:rPr>
          <w:sz w:val="24"/>
          <w:szCs w:val="24"/>
        </w:rPr>
        <w:t>1.1.1</w:t>
      </w:r>
      <w:r w:rsidR="00E1106F">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23" w:name="__RefNumPara__444_922829174"/>
      <w:bookmarkStart w:id="224" w:name="_Ref191386216"/>
      <w:bookmarkStart w:id="225" w:name="_Ref305973147"/>
      <w:bookmarkEnd w:id="222"/>
      <w:bookmarkEnd w:id="223"/>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26" w:name="_Ref440357740"/>
      <w:bookmarkStart w:id="227" w:name="_Toc472416857"/>
      <w:r w:rsidRPr="00D053CF">
        <w:t xml:space="preserve">Подготовка </w:t>
      </w:r>
      <w:bookmarkEnd w:id="224"/>
      <w:r w:rsidRPr="00D053CF">
        <w:t>Заявок</w:t>
      </w:r>
      <w:bookmarkEnd w:id="225"/>
      <w:bookmarkEnd w:id="226"/>
      <w:bookmarkEnd w:id="227"/>
    </w:p>
    <w:p w:rsidR="00717F60" w:rsidRPr="00D053CF" w:rsidRDefault="00717F60" w:rsidP="00E71A48">
      <w:pPr>
        <w:pStyle w:val="3"/>
        <w:spacing w:line="264" w:lineRule="auto"/>
        <w:rPr>
          <w:szCs w:val="24"/>
        </w:rPr>
      </w:pPr>
      <w:bookmarkStart w:id="228" w:name="_Ref306114638"/>
      <w:bookmarkStart w:id="229" w:name="_Toc440297026"/>
      <w:bookmarkStart w:id="230" w:name="_Toc440356587"/>
      <w:bookmarkStart w:id="231" w:name="_Toc440631722"/>
      <w:bookmarkStart w:id="232" w:name="_Toc440876507"/>
      <w:bookmarkStart w:id="233" w:name="_Toc441130579"/>
      <w:bookmarkStart w:id="234" w:name="_Toc441157083"/>
      <w:bookmarkStart w:id="235" w:name="_Toc447292101"/>
      <w:bookmarkStart w:id="236" w:name="_Toc462234859"/>
      <w:bookmarkStart w:id="237" w:name="_Toc466966825"/>
      <w:bookmarkStart w:id="238" w:name="_Toc468806075"/>
      <w:bookmarkStart w:id="239" w:name="_Toc469480342"/>
      <w:bookmarkStart w:id="240" w:name="_Toc472416858"/>
      <w:r w:rsidRPr="00D053CF">
        <w:rPr>
          <w:szCs w:val="24"/>
        </w:rPr>
        <w:t xml:space="preserve">Общие требования к </w:t>
      </w:r>
      <w:r w:rsidR="004B5EB3" w:rsidRPr="00D053CF">
        <w:rPr>
          <w:szCs w:val="24"/>
        </w:rPr>
        <w:t>Заявк</w:t>
      </w:r>
      <w:r w:rsidRPr="00D053CF">
        <w:rPr>
          <w:szCs w:val="24"/>
        </w:rPr>
        <w:t>е</w:t>
      </w:r>
      <w:bookmarkEnd w:id="228"/>
      <w:bookmarkEnd w:id="229"/>
      <w:bookmarkEnd w:id="230"/>
      <w:bookmarkEnd w:id="231"/>
      <w:bookmarkEnd w:id="232"/>
      <w:bookmarkEnd w:id="233"/>
      <w:bookmarkEnd w:id="234"/>
      <w:bookmarkEnd w:id="235"/>
      <w:bookmarkEnd w:id="236"/>
      <w:bookmarkEnd w:id="237"/>
      <w:bookmarkEnd w:id="238"/>
      <w:bookmarkEnd w:id="239"/>
      <w:bookmarkEnd w:id="240"/>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1106F">
        <w:fldChar w:fldCharType="begin"/>
      </w:r>
      <w:r w:rsidR="00E1106F">
        <w:instrText xml:space="preserve"> REF _Ref440271072 \r \h  \* MERGEFORMAT </w:instrText>
      </w:r>
      <w:r w:rsidR="00E1106F">
        <w:fldChar w:fldCharType="separate"/>
      </w:r>
      <w:r w:rsidR="00B007DA" w:rsidRPr="00B007DA">
        <w:rPr>
          <w:bCs w:val="0"/>
          <w:sz w:val="24"/>
          <w:szCs w:val="24"/>
        </w:rPr>
        <w:t>5.2</w:t>
      </w:r>
      <w:r w:rsidR="00E1106F">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Cs w:val="0"/>
          <w:spacing w:val="-1"/>
          <w:sz w:val="24"/>
          <w:szCs w:val="24"/>
        </w:rPr>
        <w:t>5.3</w:t>
      </w:r>
      <w:r w:rsidR="00E1106F">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E1106F">
        <w:fldChar w:fldCharType="begin"/>
      </w:r>
      <w:r w:rsidR="00E1106F">
        <w:instrText xml:space="preserve"> REF _Ref440271036 \r \h  \* MERGEFORMAT </w:instrText>
      </w:r>
      <w:r w:rsidR="00E1106F">
        <w:fldChar w:fldCharType="separate"/>
      </w:r>
      <w:r w:rsidR="00B007DA" w:rsidRPr="00B007DA">
        <w:rPr>
          <w:bCs w:val="0"/>
          <w:sz w:val="24"/>
          <w:szCs w:val="24"/>
        </w:rPr>
        <w:t>5.4</w:t>
      </w:r>
      <w:r w:rsidR="00E1106F">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E1106F">
        <w:fldChar w:fldCharType="begin"/>
      </w:r>
      <w:r w:rsidR="00E1106F">
        <w:instrText xml:space="preserve"> REF _Ref191386407 \r \h  \* MERGEFORMAT </w:instrText>
      </w:r>
      <w:r w:rsidR="00E1106F">
        <w:fldChar w:fldCharType="separate"/>
      </w:r>
      <w:r w:rsidR="00B007DA" w:rsidRPr="00B007DA">
        <w:rPr>
          <w:bCs w:val="0"/>
          <w:sz w:val="24"/>
          <w:szCs w:val="24"/>
        </w:rPr>
        <w:t>3.3.8</w:t>
      </w:r>
      <w:r w:rsidR="00E1106F">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1106F">
        <w:fldChar w:fldCharType="begin"/>
      </w:r>
      <w:r w:rsidR="00E1106F">
        <w:instrText xml:space="preserve"> REF _Ref93264992 \r \h  \* MERGEFORMAT </w:instrText>
      </w:r>
      <w:r w:rsidR="00E1106F">
        <w:fldChar w:fldCharType="separate"/>
      </w:r>
      <w:r w:rsidR="00B007DA" w:rsidRPr="00B007DA">
        <w:rPr>
          <w:bCs w:val="0"/>
          <w:sz w:val="24"/>
          <w:szCs w:val="24"/>
        </w:rPr>
        <w:t>5.5</w:t>
      </w:r>
      <w:r w:rsidR="00E1106F">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241"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241"/>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E1106F">
        <w:fldChar w:fldCharType="begin"/>
      </w:r>
      <w:r w:rsidR="00E1106F">
        <w:instrText xml:space="preserve"> REF _Ref55336310 \r \h  \* MERGEFORMAT </w:instrText>
      </w:r>
      <w:r w:rsidR="00E1106F">
        <w:fldChar w:fldCharType="separate"/>
      </w:r>
      <w:r w:rsidR="00B007DA" w:rsidRPr="00B007DA">
        <w:rPr>
          <w:bCs w:val="0"/>
          <w:sz w:val="24"/>
          <w:szCs w:val="24"/>
          <w:lang w:eastAsia="ru-RU"/>
        </w:rPr>
        <w:t>5.1</w:t>
      </w:r>
      <w:r w:rsidR="00E1106F">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E1106F">
        <w:fldChar w:fldCharType="begin"/>
      </w:r>
      <w:r w:rsidR="00E1106F">
        <w:instrText xml:space="preserve"> REF _Ref440271964 \r \h  \* MERGEFORMAT </w:instrText>
      </w:r>
      <w:r w:rsidR="00E1106F">
        <w:fldChar w:fldCharType="separate"/>
      </w:r>
      <w:r w:rsidR="00B007DA" w:rsidRPr="00B007DA">
        <w:rPr>
          <w:sz w:val="24"/>
          <w:szCs w:val="24"/>
        </w:rPr>
        <w:t>5.1.3</w:t>
      </w:r>
      <w:r w:rsidR="00E1106F">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r w:rsidR="00E1106F">
        <w:fldChar w:fldCharType="begin"/>
      </w:r>
      <w:r w:rsidR="00E1106F">
        <w:instrText xml:space="preserve"> REF _Ref440279062 \r \h  \* MERGEFORMAT </w:instrText>
      </w:r>
      <w:r w:rsidR="00E1106F">
        <w:fldChar w:fldCharType="separate"/>
      </w:r>
      <w:r w:rsidR="00B007DA" w:rsidRPr="00B007DA">
        <w:rPr>
          <w:sz w:val="24"/>
          <w:szCs w:val="24"/>
        </w:rPr>
        <w:t>а)</w:t>
      </w:r>
      <w:r w:rsidR="00E1106F">
        <w:fldChar w:fldCharType="end"/>
      </w:r>
      <w:r w:rsidR="00F463E8" w:rsidRPr="00D053CF">
        <w:rPr>
          <w:sz w:val="24"/>
          <w:szCs w:val="24"/>
        </w:rPr>
        <w:t xml:space="preserve"> п. </w:t>
      </w:r>
      <w:r w:rsidR="00E1106F">
        <w:fldChar w:fldCharType="begin"/>
      </w:r>
      <w:r w:rsidR="00E1106F">
        <w:instrText xml:space="preserve"> REF _Ref306005578 \r \h  \* MERGEFORMAT </w:instrText>
      </w:r>
      <w:r w:rsidR="00E1106F">
        <w:fldChar w:fldCharType="separate"/>
      </w:r>
      <w:r w:rsidR="00B007DA" w:rsidRPr="00B007DA">
        <w:rPr>
          <w:sz w:val="24"/>
          <w:szCs w:val="24"/>
        </w:rPr>
        <w:t>3.3.8.3</w:t>
      </w:r>
      <w:r w:rsidR="00E1106F">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E1106F">
        <w:fldChar w:fldCharType="begin"/>
      </w:r>
      <w:r w:rsidR="00E1106F">
        <w:instrText xml:space="preserve"> REF _Ref86826666 \r \h  \* MERGEFORMAT </w:instrText>
      </w:r>
      <w:r w:rsidR="00E1106F">
        <w:fldChar w:fldCharType="separate"/>
      </w:r>
      <w:r w:rsidR="00B007DA" w:rsidRPr="00B007DA">
        <w:rPr>
          <w:bCs w:val="0"/>
          <w:sz w:val="24"/>
          <w:szCs w:val="24"/>
          <w:lang w:eastAsia="ru-RU"/>
        </w:rPr>
        <w:t>5.3</w:t>
      </w:r>
      <w:r w:rsidR="00E1106F">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1106F">
        <w:fldChar w:fldCharType="begin"/>
      </w:r>
      <w:r w:rsidR="00E1106F">
        <w:instrText xml:space="preserve"> REF _Ref440274913 \r \h  \* MERGEFORMAT </w:instrText>
      </w:r>
      <w:r w:rsidR="00E1106F">
        <w:fldChar w:fldCharType="separate"/>
      </w:r>
      <w:r w:rsidR="00B007DA" w:rsidRPr="00B007DA">
        <w:rPr>
          <w:bCs w:val="0"/>
          <w:sz w:val="24"/>
          <w:szCs w:val="24"/>
          <w:lang w:eastAsia="ru-RU"/>
        </w:rPr>
        <w:t>5.2</w:t>
      </w:r>
      <w:r w:rsidR="00E1106F">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1106F">
        <w:fldChar w:fldCharType="begin"/>
      </w:r>
      <w:r w:rsidR="00E1106F">
        <w:instrText xml:space="preserve"> REF _Ref440274902 \r \h  \* MERGEFORMAT </w:instrText>
      </w:r>
      <w:r w:rsidR="00E1106F">
        <w:fldChar w:fldCharType="separate"/>
      </w:r>
      <w:r w:rsidR="00B007DA" w:rsidRPr="00B007DA">
        <w:rPr>
          <w:bCs w:val="0"/>
          <w:sz w:val="24"/>
          <w:szCs w:val="24"/>
          <w:lang w:eastAsia="ru-RU"/>
        </w:rPr>
        <w:t>5.4</w:t>
      </w:r>
      <w:r w:rsidR="00E1106F">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1106F">
        <w:fldChar w:fldCharType="begin"/>
      </w:r>
      <w:r w:rsidR="00E1106F">
        <w:instrText xml:space="preserve"> REF _Ref93264992 \r \h  \* MERGEFORMAT </w:instrText>
      </w:r>
      <w:r w:rsidR="00E1106F">
        <w:fldChar w:fldCharType="separate"/>
      </w:r>
      <w:r w:rsidR="00B007DA" w:rsidRPr="00B007DA">
        <w:rPr>
          <w:bCs w:val="0"/>
          <w:sz w:val="24"/>
          <w:szCs w:val="24"/>
          <w:lang w:eastAsia="ru-RU"/>
        </w:rPr>
        <w:t>5.5</w:t>
      </w:r>
      <w:r w:rsidR="00E1106F">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E1106F">
        <w:fldChar w:fldCharType="begin"/>
      </w:r>
      <w:r w:rsidR="00E1106F">
        <w:instrText xml:space="preserve"> REF _Ref444162540 \r \h  \* MERGEFORMAT </w:instrText>
      </w:r>
      <w:r w:rsidR="00E1106F">
        <w:fldChar w:fldCharType="separate"/>
      </w:r>
      <w:r w:rsidR="00B007DA" w:rsidRPr="00B007DA">
        <w:rPr>
          <w:bCs w:val="0"/>
          <w:sz w:val="24"/>
          <w:szCs w:val="24"/>
          <w:lang w:eastAsia="ru-RU"/>
        </w:rPr>
        <w:t>5.6.1</w:t>
      </w:r>
      <w:r w:rsidR="00E1106F">
        <w:fldChar w:fldCharType="end"/>
      </w:r>
      <w:r w:rsidRPr="00D053CF">
        <w:rPr>
          <w:bCs w:val="0"/>
          <w:sz w:val="24"/>
          <w:szCs w:val="24"/>
        </w:rPr>
        <w:t>)</w:t>
      </w:r>
      <w:r w:rsidR="00A70572" w:rsidRPr="00D053CF">
        <w:rPr>
          <w:bCs w:val="0"/>
          <w:sz w:val="24"/>
          <w:szCs w:val="24"/>
        </w:rPr>
        <w:t>;</w:t>
      </w:r>
    </w:p>
    <w:p w:rsidR="00717F60" w:rsidRPr="00843363"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1106F">
        <w:fldChar w:fldCharType="begin"/>
      </w:r>
      <w:r w:rsidR="00E1106F">
        <w:instrText xml:space="preserve"> REF _Ref444161661 \r \h  \* MERGEFORMAT </w:instrText>
      </w:r>
      <w:r w:rsidR="00E1106F">
        <w:fldChar w:fldCharType="separate"/>
      </w:r>
      <w:r w:rsidR="00B007DA" w:rsidRPr="00B007DA">
        <w:rPr>
          <w:sz w:val="24"/>
          <w:szCs w:val="24"/>
        </w:rPr>
        <w:t>5.6.2</w:t>
      </w:r>
      <w:r w:rsidR="00E1106F">
        <w:fldChar w:fldCharType="end"/>
      </w:r>
      <w:r w:rsidRPr="00D053C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3E4055" w:rsidRPr="00D053CF">
        <w:rPr>
          <w:bCs w:val="0"/>
          <w:sz w:val="24"/>
          <w:szCs w:val="24"/>
        </w:rPr>
        <w:t>»</w:t>
      </w:r>
      <w:r w:rsidR="003E4055" w:rsidRPr="00D053CF">
        <w:rPr>
          <w:sz w:val="24"/>
          <w:szCs w:val="24"/>
        </w:rPr>
        <w:t xml:space="preserve">). </w:t>
      </w:r>
      <w:r w:rsidR="003E4055" w:rsidRPr="00D053CF">
        <w:rPr>
          <w:bCs w:val="0"/>
          <w:sz w:val="24"/>
          <w:szCs w:val="24"/>
        </w:rPr>
        <w:t>В случае, если Участник</w:t>
      </w:r>
      <w:r w:rsidR="003E4055" w:rsidRPr="00D053CF">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843363">
        <w:rPr>
          <w:sz w:val="24"/>
          <w:szCs w:val="24"/>
        </w:rPr>
        <w:t xml:space="preserve">. </w:t>
      </w:r>
      <w:r w:rsidR="00843363" w:rsidRPr="00843363">
        <w:rPr>
          <w:bCs w:val="0"/>
          <w:sz w:val="24"/>
          <w:szCs w:val="24"/>
        </w:rPr>
        <w:t xml:space="preserve">В случае несоответствия сведений о </w:t>
      </w:r>
      <w:r w:rsidR="00843363" w:rsidRPr="00843363">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E1106F">
        <w:fldChar w:fldCharType="begin"/>
      </w:r>
      <w:r w:rsidR="00E1106F">
        <w:instrText xml:space="preserve"> REF _Ref306005578 \r \h  \* MERGEFORMAT </w:instrText>
      </w:r>
      <w:r w:rsidR="00E1106F">
        <w:fldChar w:fldCharType="separate"/>
      </w:r>
      <w:r w:rsidR="00B007DA" w:rsidRPr="00B007DA">
        <w:rPr>
          <w:bCs w:val="0"/>
          <w:sz w:val="24"/>
          <w:szCs w:val="24"/>
        </w:rPr>
        <w:t>3.3.8.3</w:t>
      </w:r>
      <w:r w:rsidR="00E1106F">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E1106F">
        <w:fldChar w:fldCharType="begin"/>
      </w:r>
      <w:r w:rsidR="00E1106F">
        <w:instrText xml:space="preserve"> REF _Ref440279062 \r \h  \* MERGEFORMAT </w:instrText>
      </w:r>
      <w:r w:rsidR="00E1106F">
        <w:fldChar w:fldCharType="separate"/>
      </w:r>
      <w:r w:rsidR="00B007DA" w:rsidRPr="00B007DA">
        <w:rPr>
          <w:sz w:val="24"/>
          <w:szCs w:val="24"/>
        </w:rPr>
        <w:t>а)</w:t>
      </w:r>
      <w:r w:rsidR="00E1106F">
        <w:fldChar w:fldCharType="end"/>
      </w:r>
      <w:r w:rsidR="00EE4285" w:rsidRPr="00D053CF">
        <w:rPr>
          <w:sz w:val="24"/>
          <w:szCs w:val="24"/>
        </w:rPr>
        <w:t xml:space="preserve">, </w:t>
      </w:r>
      <w:r w:rsidR="00E1106F">
        <w:fldChar w:fldCharType="begin"/>
      </w:r>
      <w:r w:rsidR="00E1106F">
        <w:instrText xml:space="preserve"> REF _Ref440372317 \r \h  \* MERGEFORMAT </w:instrText>
      </w:r>
      <w:r w:rsidR="00E1106F">
        <w:fldChar w:fldCharType="separate"/>
      </w:r>
      <w:r w:rsidR="00B007DA" w:rsidRPr="00B007DA">
        <w:rPr>
          <w:sz w:val="24"/>
          <w:szCs w:val="24"/>
        </w:rPr>
        <w:t>в)</w:t>
      </w:r>
      <w:r w:rsidR="00E1106F">
        <w:fldChar w:fldCharType="end"/>
      </w:r>
      <w:r w:rsidR="00D34BD2" w:rsidRPr="00D053CF">
        <w:rPr>
          <w:sz w:val="24"/>
          <w:szCs w:val="24"/>
        </w:rPr>
        <w:t xml:space="preserve">, </w:t>
      </w:r>
      <w:r w:rsidR="00E1106F">
        <w:fldChar w:fldCharType="begin"/>
      </w:r>
      <w:r w:rsidR="00E1106F">
        <w:instrText xml:space="preserve"> REF _Ref440371826 \r \h  \* MERGEFORMAT </w:instrText>
      </w:r>
      <w:r w:rsidR="00E1106F">
        <w:fldChar w:fldCharType="separate"/>
      </w:r>
      <w:r w:rsidR="00B007DA" w:rsidRPr="00B007DA">
        <w:rPr>
          <w:sz w:val="24"/>
          <w:szCs w:val="24"/>
        </w:rPr>
        <w:t>е)</w:t>
      </w:r>
      <w:r w:rsidR="00E1106F">
        <w:fldChar w:fldCharType="end"/>
      </w:r>
      <w:r w:rsidR="00EE4285" w:rsidRPr="00D053CF">
        <w:rPr>
          <w:sz w:val="24"/>
          <w:szCs w:val="24"/>
        </w:rPr>
        <w:t xml:space="preserve">, </w:t>
      </w:r>
      <w:r w:rsidR="00E1106F">
        <w:fldChar w:fldCharType="begin"/>
      </w:r>
      <w:r w:rsidR="00E1106F">
        <w:instrText xml:space="preserve"> REF _Ref440371846 \r \h  \* MERGEFORMAT </w:instrText>
      </w:r>
      <w:r w:rsidR="00E1106F">
        <w:fldChar w:fldCharType="separate"/>
      </w:r>
      <w:r w:rsidR="00B007DA" w:rsidRPr="00B007DA">
        <w:rPr>
          <w:sz w:val="24"/>
          <w:szCs w:val="24"/>
        </w:rPr>
        <w:t>ж)</w:t>
      </w:r>
      <w:r w:rsidR="00E1106F">
        <w:fldChar w:fldCharType="end"/>
      </w:r>
      <w:r w:rsidR="00F463E8" w:rsidRPr="00D053CF">
        <w:rPr>
          <w:sz w:val="24"/>
          <w:szCs w:val="24"/>
        </w:rPr>
        <w:t xml:space="preserve"> п. </w:t>
      </w:r>
      <w:r w:rsidR="00E1106F">
        <w:fldChar w:fldCharType="begin"/>
      </w:r>
      <w:r w:rsidR="00E1106F">
        <w:instrText xml:space="preserve"> REF _Ref306005578 \r \h  \* MERGEFORMAT </w:instrText>
      </w:r>
      <w:r w:rsidR="00E1106F">
        <w:fldChar w:fldCharType="separate"/>
      </w:r>
      <w:r w:rsidR="00B007DA" w:rsidRPr="00B007DA">
        <w:rPr>
          <w:sz w:val="24"/>
          <w:szCs w:val="24"/>
        </w:rPr>
        <w:t>3.3.8.3</w:t>
      </w:r>
      <w:r w:rsidR="00E1106F">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1106F">
        <w:fldChar w:fldCharType="begin"/>
      </w:r>
      <w:r w:rsidR="00E1106F">
        <w:instrText xml:space="preserve"> REF _Ref462233515 \r \h  \* MERGEFORMAT </w:instrText>
      </w:r>
      <w:r w:rsidR="00E1106F">
        <w:fldChar w:fldCharType="separate"/>
      </w:r>
      <w:r w:rsidR="00B007DA" w:rsidRPr="00B007DA">
        <w:rPr>
          <w:bCs w:val="0"/>
          <w:sz w:val="24"/>
          <w:szCs w:val="24"/>
        </w:rPr>
        <w:t>3.3.10.7</w:t>
      </w:r>
      <w:r w:rsidR="00E1106F">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2"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24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r w:rsidR="00E1106F">
        <w:fldChar w:fldCharType="begin"/>
      </w:r>
      <w:r w:rsidR="00E1106F">
        <w:instrText xml:space="preserve"> REF _Ref440270602 \r \h  \* MERGEFORMAT </w:instrText>
      </w:r>
      <w:r w:rsidR="00E1106F">
        <w:fldChar w:fldCharType="separate"/>
      </w:r>
      <w:r w:rsidR="00B007DA">
        <w:t>5</w:t>
      </w:r>
      <w:r w:rsidR="00E1106F">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E1106F">
        <w:fldChar w:fldCharType="begin"/>
      </w:r>
      <w:r w:rsidR="00E1106F">
        <w:instrText xml:space="preserve"> REF _Ref191386419 \n \h  \* MERGEFORMAT </w:instrText>
      </w:r>
      <w:r w:rsidR="00E1106F">
        <w:fldChar w:fldCharType="separate"/>
      </w:r>
      <w:r w:rsidR="00B007DA" w:rsidRPr="00B007DA">
        <w:rPr>
          <w:bCs w:val="0"/>
          <w:sz w:val="24"/>
          <w:szCs w:val="24"/>
        </w:rPr>
        <w:t>3.3.2</w:t>
      </w:r>
      <w:r w:rsidR="00E1106F">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3" w:name="_Ref55279015"/>
      <w:bookmarkStart w:id="244"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24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5"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244"/>
      <w:bookmarkEnd w:id="24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46"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Cs w:val="0"/>
          <w:spacing w:val="-1"/>
          <w:sz w:val="24"/>
          <w:szCs w:val="24"/>
        </w:rPr>
        <w:t>5.3</w:t>
      </w:r>
      <w:r w:rsidR="00E1106F">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24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Cs w:val="0"/>
          <w:spacing w:val="-1"/>
          <w:sz w:val="24"/>
          <w:szCs w:val="24"/>
        </w:rPr>
        <w:t>5.3</w:t>
      </w:r>
      <w:r w:rsidR="00E1106F">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E1106F">
        <w:fldChar w:fldCharType="begin"/>
      </w:r>
      <w:r w:rsidR="00E1106F">
        <w:instrText xml:space="preserve"> REF _Ref440271182 \r \h  \* MERGEFORMAT </w:instrText>
      </w:r>
      <w:r w:rsidR="00E1106F">
        <w:fldChar w:fldCharType="separate"/>
      </w:r>
      <w:r w:rsidR="00B007DA" w:rsidRPr="00B007DA">
        <w:rPr>
          <w:sz w:val="24"/>
          <w:szCs w:val="24"/>
        </w:rPr>
        <w:t>3.3.1.9</w:t>
      </w:r>
      <w:r w:rsidR="00E1106F">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E1106F">
        <w:fldChar w:fldCharType="begin"/>
      </w:r>
      <w:r w:rsidR="00E1106F">
        <w:instrText xml:space="preserve"> REF _Ref440271072 \r \h  \* MERGEFORMAT </w:instrText>
      </w:r>
      <w:r w:rsidR="00E1106F">
        <w:fldChar w:fldCharType="separate"/>
      </w:r>
      <w:r w:rsidR="00B007DA" w:rsidRPr="00B007DA">
        <w:rPr>
          <w:bCs w:val="0"/>
          <w:sz w:val="24"/>
          <w:szCs w:val="24"/>
        </w:rPr>
        <w:t>5.2</w:t>
      </w:r>
      <w:r w:rsidR="00E1106F">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E1106F">
        <w:fldChar w:fldCharType="begin"/>
      </w:r>
      <w:r w:rsidR="00E1106F">
        <w:instrText xml:space="preserve"> REF _Ref440271036 \r \h  \* MERGEFORMAT </w:instrText>
      </w:r>
      <w:r w:rsidR="00E1106F">
        <w:fldChar w:fldCharType="separate"/>
      </w:r>
      <w:r w:rsidR="00B007DA" w:rsidRPr="00B007DA">
        <w:rPr>
          <w:bCs w:val="0"/>
          <w:sz w:val="24"/>
          <w:szCs w:val="24"/>
        </w:rPr>
        <w:t>5.4</w:t>
      </w:r>
      <w:r w:rsidR="00E1106F">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B71B9D" w:rsidRPr="00D053CF">
        <w:rPr>
          <w:bCs w:val="0"/>
          <w:sz w:val="24"/>
          <w:szCs w:val="24"/>
          <w:lang w:eastAsia="ru-RU"/>
        </w:rPr>
        <w:t>)</w:t>
      </w:r>
      <w:r w:rsidRPr="00D053CF">
        <w:rPr>
          <w:sz w:val="24"/>
          <w:szCs w:val="24"/>
        </w:rPr>
        <w:t xml:space="preserve">. В случае расхождения данных </w:t>
      </w:r>
      <w:r w:rsidRPr="00D053CF">
        <w:rPr>
          <w:sz w:val="24"/>
          <w:szCs w:val="24"/>
        </w:rPr>
        <w:lastRenderedPageBreak/>
        <w:t xml:space="preserve">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247" w:name="_Ref115076752"/>
      <w:bookmarkStart w:id="248" w:name="_Ref191386109"/>
      <w:bookmarkStart w:id="249" w:name="_Ref191386419"/>
      <w:bookmarkStart w:id="250" w:name="_Toc440297027"/>
      <w:bookmarkStart w:id="251" w:name="_Toc440356588"/>
      <w:bookmarkStart w:id="252" w:name="_Toc440631723"/>
      <w:bookmarkStart w:id="253" w:name="_Toc440876508"/>
      <w:bookmarkStart w:id="254" w:name="_Toc441130580"/>
      <w:bookmarkStart w:id="255" w:name="_Toc441157084"/>
      <w:bookmarkStart w:id="256" w:name="_Toc447292102"/>
      <w:bookmarkStart w:id="257" w:name="_Toc462234860"/>
      <w:bookmarkStart w:id="258" w:name="_Toc466966826"/>
      <w:bookmarkStart w:id="259" w:name="_Toc468806076"/>
      <w:bookmarkStart w:id="260" w:name="_Toc469480343"/>
      <w:bookmarkStart w:id="261"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247"/>
      <w:bookmarkEnd w:id="248"/>
      <w:bookmarkEnd w:id="249"/>
      <w:r w:rsidRPr="00D053CF">
        <w:rPr>
          <w:szCs w:val="24"/>
        </w:rPr>
        <w:t>ЭТП</w:t>
      </w:r>
      <w:bookmarkEnd w:id="250"/>
      <w:bookmarkEnd w:id="251"/>
      <w:bookmarkEnd w:id="252"/>
      <w:bookmarkEnd w:id="253"/>
      <w:bookmarkEnd w:id="254"/>
      <w:bookmarkEnd w:id="255"/>
      <w:bookmarkEnd w:id="256"/>
      <w:bookmarkEnd w:id="257"/>
      <w:bookmarkEnd w:id="258"/>
      <w:bookmarkEnd w:id="259"/>
      <w:bookmarkEnd w:id="260"/>
      <w:bookmarkEnd w:id="261"/>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262" w:name="_Ref115076807"/>
      <w:bookmarkStart w:id="263" w:name="_Toc440297028"/>
      <w:bookmarkStart w:id="264" w:name="_Toc440356589"/>
      <w:bookmarkStart w:id="265" w:name="_Toc440631724"/>
      <w:bookmarkStart w:id="266" w:name="_Toc440876509"/>
      <w:bookmarkStart w:id="267" w:name="_Toc441130581"/>
      <w:bookmarkStart w:id="268" w:name="_Toc441157085"/>
      <w:bookmarkStart w:id="269" w:name="_Toc447292103"/>
      <w:bookmarkStart w:id="270" w:name="_Toc462234861"/>
      <w:bookmarkStart w:id="271" w:name="_Toc466966827"/>
      <w:bookmarkStart w:id="272" w:name="_Toc468806077"/>
      <w:bookmarkStart w:id="273" w:name="_Toc469480344"/>
      <w:bookmarkStart w:id="274"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262"/>
      <w:bookmarkEnd w:id="263"/>
      <w:bookmarkEnd w:id="264"/>
      <w:bookmarkEnd w:id="265"/>
      <w:bookmarkEnd w:id="266"/>
      <w:bookmarkEnd w:id="267"/>
      <w:bookmarkEnd w:id="268"/>
      <w:bookmarkEnd w:id="269"/>
      <w:bookmarkEnd w:id="270"/>
      <w:bookmarkEnd w:id="271"/>
      <w:bookmarkEnd w:id="272"/>
      <w:bookmarkEnd w:id="273"/>
      <w:bookmarkEnd w:id="274"/>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275"/>
    </w:p>
    <w:p w:rsidR="00717F60" w:rsidRPr="00D053CF" w:rsidRDefault="00717F60" w:rsidP="00E71A48">
      <w:pPr>
        <w:pStyle w:val="3"/>
        <w:spacing w:line="264" w:lineRule="auto"/>
        <w:rPr>
          <w:szCs w:val="24"/>
        </w:rPr>
      </w:pPr>
      <w:bookmarkStart w:id="276" w:name="_Ref306008743"/>
      <w:bookmarkStart w:id="277" w:name="_Toc440297029"/>
      <w:bookmarkStart w:id="278" w:name="_Toc440356590"/>
      <w:bookmarkStart w:id="279" w:name="_Toc440631725"/>
      <w:bookmarkStart w:id="280" w:name="_Toc440876510"/>
      <w:bookmarkStart w:id="281" w:name="_Toc441130582"/>
      <w:bookmarkStart w:id="282" w:name="_Toc441157086"/>
      <w:bookmarkStart w:id="283" w:name="_Toc447292104"/>
      <w:bookmarkStart w:id="284" w:name="_Toc462234862"/>
      <w:bookmarkStart w:id="285" w:name="_Toc466966828"/>
      <w:bookmarkStart w:id="286" w:name="_Toc468806078"/>
      <w:bookmarkStart w:id="287" w:name="_Toc469480345"/>
      <w:bookmarkStart w:id="288"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276"/>
      <w:bookmarkEnd w:id="277"/>
      <w:bookmarkEnd w:id="278"/>
      <w:bookmarkEnd w:id="279"/>
      <w:bookmarkEnd w:id="280"/>
      <w:bookmarkEnd w:id="281"/>
      <w:bookmarkEnd w:id="282"/>
      <w:bookmarkEnd w:id="283"/>
      <w:bookmarkEnd w:id="284"/>
      <w:bookmarkEnd w:id="285"/>
      <w:bookmarkEnd w:id="286"/>
      <w:bookmarkEnd w:id="287"/>
      <w:bookmarkEnd w:id="288"/>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9"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006F3DF0" w:rsidRPr="00D053CF">
        <w:rPr>
          <w:bCs w:val="0"/>
          <w:sz w:val="24"/>
          <w:szCs w:val="24"/>
        </w:rPr>
        <w:t>)</w:t>
      </w:r>
      <w:r w:rsidR="00717F60" w:rsidRPr="00D053CF">
        <w:rPr>
          <w:bCs w:val="0"/>
          <w:sz w:val="24"/>
          <w:szCs w:val="24"/>
        </w:rPr>
        <w:t>.</w:t>
      </w:r>
      <w:bookmarkEnd w:id="289"/>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290" w:name="_Toc440297030"/>
      <w:bookmarkStart w:id="291" w:name="_Toc440356591"/>
      <w:bookmarkStart w:id="292" w:name="_Toc440631726"/>
      <w:bookmarkStart w:id="293" w:name="_Toc440876511"/>
      <w:bookmarkStart w:id="294" w:name="_Toc441130583"/>
      <w:bookmarkStart w:id="295" w:name="_Toc441157087"/>
      <w:bookmarkStart w:id="296" w:name="_Toc447292105"/>
      <w:bookmarkStart w:id="297" w:name="_Toc462234863"/>
      <w:bookmarkStart w:id="298" w:name="_Toc466966829"/>
      <w:bookmarkStart w:id="299" w:name="_Toc468806079"/>
      <w:bookmarkStart w:id="300" w:name="_Toc469480346"/>
      <w:bookmarkStart w:id="301" w:name="_Toc472416862"/>
      <w:r w:rsidRPr="00D053CF">
        <w:rPr>
          <w:szCs w:val="24"/>
        </w:rPr>
        <w:t xml:space="preserve">Требования к языку </w:t>
      </w:r>
      <w:r w:rsidR="004B5EB3" w:rsidRPr="00D053CF">
        <w:rPr>
          <w:szCs w:val="24"/>
        </w:rPr>
        <w:t>Заявк</w:t>
      </w:r>
      <w:r w:rsidRPr="00D053CF">
        <w:rPr>
          <w:szCs w:val="24"/>
        </w:rPr>
        <w:t>и</w:t>
      </w:r>
      <w:bookmarkEnd w:id="290"/>
      <w:bookmarkEnd w:id="291"/>
      <w:bookmarkEnd w:id="292"/>
      <w:bookmarkEnd w:id="293"/>
      <w:bookmarkEnd w:id="294"/>
      <w:bookmarkEnd w:id="295"/>
      <w:bookmarkEnd w:id="296"/>
      <w:bookmarkEnd w:id="297"/>
      <w:bookmarkEnd w:id="298"/>
      <w:bookmarkEnd w:id="299"/>
      <w:bookmarkEnd w:id="300"/>
      <w:bookmarkEnd w:id="301"/>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02" w:name="_Toc440297031"/>
      <w:bookmarkStart w:id="303" w:name="_Toc440356592"/>
      <w:bookmarkStart w:id="304" w:name="_Toc440631727"/>
      <w:bookmarkStart w:id="305" w:name="_Toc440876512"/>
      <w:bookmarkStart w:id="306" w:name="_Toc441130584"/>
      <w:bookmarkStart w:id="307" w:name="_Toc441157088"/>
      <w:bookmarkStart w:id="308" w:name="_Toc447292106"/>
      <w:bookmarkStart w:id="309" w:name="_Toc462234864"/>
      <w:bookmarkStart w:id="310" w:name="_Toc466966830"/>
      <w:bookmarkStart w:id="311" w:name="_Toc468806080"/>
      <w:bookmarkStart w:id="312" w:name="_Toc469480347"/>
      <w:bookmarkStart w:id="313" w:name="_Toc472416863"/>
      <w:r w:rsidRPr="00D053CF">
        <w:rPr>
          <w:szCs w:val="24"/>
        </w:rPr>
        <w:t xml:space="preserve">Требования к валюте </w:t>
      </w:r>
      <w:r w:rsidR="004B5EB3" w:rsidRPr="00D053CF">
        <w:rPr>
          <w:szCs w:val="24"/>
        </w:rPr>
        <w:t>Заявк</w:t>
      </w:r>
      <w:r w:rsidRPr="00D053CF">
        <w:rPr>
          <w:szCs w:val="24"/>
        </w:rPr>
        <w:t>и</w:t>
      </w:r>
      <w:bookmarkEnd w:id="302"/>
      <w:bookmarkEnd w:id="303"/>
      <w:bookmarkEnd w:id="304"/>
      <w:bookmarkEnd w:id="305"/>
      <w:bookmarkEnd w:id="306"/>
      <w:bookmarkEnd w:id="307"/>
      <w:bookmarkEnd w:id="308"/>
      <w:bookmarkEnd w:id="309"/>
      <w:bookmarkEnd w:id="310"/>
      <w:bookmarkEnd w:id="311"/>
      <w:bookmarkEnd w:id="312"/>
      <w:bookmarkEnd w:id="31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 xml:space="preserve">и не подлежит изменению при </w:t>
      </w:r>
      <w:r w:rsidRPr="00D053CF">
        <w:rPr>
          <w:bCs w:val="0"/>
          <w:sz w:val="24"/>
          <w:szCs w:val="24"/>
        </w:rPr>
        <w:lastRenderedPageBreak/>
        <w:t>изменении официального курса валюты.</w:t>
      </w:r>
    </w:p>
    <w:p w:rsidR="00717F60" w:rsidRPr="00D053CF" w:rsidRDefault="00717F60" w:rsidP="00E71A48">
      <w:pPr>
        <w:pStyle w:val="3"/>
        <w:spacing w:line="264" w:lineRule="auto"/>
        <w:rPr>
          <w:szCs w:val="24"/>
        </w:rPr>
      </w:pPr>
      <w:bookmarkStart w:id="314" w:name="_Toc440297032"/>
      <w:bookmarkStart w:id="315" w:name="_Toc440356593"/>
      <w:bookmarkStart w:id="316" w:name="_Toc440631728"/>
      <w:bookmarkStart w:id="317" w:name="_Toc440876513"/>
      <w:bookmarkStart w:id="318" w:name="_Toc441130585"/>
      <w:bookmarkStart w:id="319" w:name="_Toc441157089"/>
      <w:bookmarkStart w:id="320" w:name="_Toc447292107"/>
      <w:bookmarkStart w:id="321" w:name="_Toc462234865"/>
      <w:bookmarkStart w:id="322" w:name="_Toc466966831"/>
      <w:bookmarkStart w:id="323" w:name="_Ref468805747"/>
      <w:bookmarkStart w:id="324" w:name="_Toc468806081"/>
      <w:bookmarkStart w:id="325" w:name="_Toc469480348"/>
      <w:bookmarkStart w:id="326" w:name="_Toc47241686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314"/>
      <w:bookmarkEnd w:id="315"/>
      <w:bookmarkEnd w:id="316"/>
      <w:bookmarkEnd w:id="317"/>
      <w:bookmarkEnd w:id="318"/>
      <w:bookmarkEnd w:id="319"/>
      <w:bookmarkEnd w:id="320"/>
      <w:bookmarkEnd w:id="321"/>
      <w:bookmarkEnd w:id="322"/>
      <w:bookmarkEnd w:id="323"/>
      <w:bookmarkEnd w:id="324"/>
      <w:bookmarkEnd w:id="325"/>
      <w:bookmarkEnd w:id="326"/>
    </w:p>
    <w:p w:rsidR="00216641" w:rsidRPr="00D053CF"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27" w:name="_Ref472416470"/>
      <w:r w:rsidRPr="00D053CF">
        <w:rPr>
          <w:bCs w:val="0"/>
          <w:sz w:val="24"/>
          <w:szCs w:val="24"/>
        </w:rPr>
        <w:t xml:space="preserve">Начальная (максимальная) цена </w:t>
      </w:r>
      <w:r w:rsidR="00123C70" w:rsidRPr="00D053CF">
        <w:rPr>
          <w:bCs w:val="0"/>
          <w:sz w:val="24"/>
          <w:szCs w:val="24"/>
        </w:rPr>
        <w:t>Договор</w:t>
      </w:r>
      <w:r w:rsidRPr="00D053CF">
        <w:rPr>
          <w:bCs w:val="0"/>
          <w:sz w:val="24"/>
          <w:szCs w:val="24"/>
        </w:rPr>
        <w:t>а</w:t>
      </w:r>
      <w:r w:rsidR="00216641" w:rsidRPr="00D053CF">
        <w:rPr>
          <w:bCs w:val="0"/>
          <w:sz w:val="24"/>
          <w:szCs w:val="24"/>
        </w:rPr>
        <w:t>:</w:t>
      </w:r>
      <w:bookmarkEnd w:id="327"/>
      <w:r w:rsidR="00C702F6">
        <w:rPr>
          <w:bCs w:val="0"/>
          <w:sz w:val="24"/>
          <w:szCs w:val="24"/>
        </w:rPr>
        <w:t xml:space="preserve"> </w:t>
      </w:r>
      <w:r w:rsidR="000C2DD9">
        <w:rPr>
          <w:rFonts w:eastAsia="Calibri"/>
          <w:b/>
          <w:sz w:val="24"/>
          <w:szCs w:val="24"/>
          <w:lang w:eastAsia="en-US"/>
        </w:rPr>
        <w:t>562 640</w:t>
      </w:r>
      <w:r w:rsidR="000C2DD9" w:rsidRPr="002B4AD6">
        <w:rPr>
          <w:rFonts w:eastAsia="Calibri"/>
          <w:sz w:val="24"/>
          <w:szCs w:val="24"/>
          <w:lang w:eastAsia="en-US"/>
        </w:rPr>
        <w:t xml:space="preserve"> (</w:t>
      </w:r>
      <w:r w:rsidR="000C2DD9">
        <w:rPr>
          <w:rFonts w:eastAsia="Calibri"/>
          <w:sz w:val="24"/>
          <w:szCs w:val="24"/>
          <w:lang w:eastAsia="en-US"/>
        </w:rPr>
        <w:t>Пятьсот шестьдесят две тысячи шестьсот сорок</w:t>
      </w:r>
      <w:r w:rsidR="000C2DD9" w:rsidRPr="002B4AD6">
        <w:rPr>
          <w:rFonts w:eastAsia="Calibri"/>
          <w:sz w:val="24"/>
          <w:szCs w:val="24"/>
          <w:lang w:eastAsia="en-US"/>
        </w:rPr>
        <w:t>) рубл</w:t>
      </w:r>
      <w:r w:rsidR="000C2DD9">
        <w:rPr>
          <w:rFonts w:eastAsia="Calibri"/>
          <w:sz w:val="24"/>
          <w:szCs w:val="24"/>
          <w:lang w:eastAsia="en-US"/>
        </w:rPr>
        <w:t>ей</w:t>
      </w:r>
      <w:r w:rsidR="000C2DD9" w:rsidRPr="002B4AD6">
        <w:rPr>
          <w:rFonts w:eastAsia="Calibri"/>
          <w:sz w:val="24"/>
          <w:szCs w:val="24"/>
          <w:lang w:eastAsia="en-US"/>
        </w:rPr>
        <w:t xml:space="preserve"> 00 копеек РФ, без учета НДС; НДС составляет</w:t>
      </w:r>
      <w:r w:rsidR="000C2DD9">
        <w:rPr>
          <w:rFonts w:eastAsia="Calibri"/>
          <w:b/>
          <w:sz w:val="24"/>
          <w:szCs w:val="24"/>
          <w:lang w:eastAsia="en-US"/>
        </w:rPr>
        <w:t xml:space="preserve"> 101 275 </w:t>
      </w:r>
      <w:r w:rsidR="000C2DD9" w:rsidRPr="002B4AD6">
        <w:rPr>
          <w:rFonts w:eastAsia="Calibri"/>
          <w:sz w:val="24"/>
          <w:szCs w:val="24"/>
          <w:lang w:eastAsia="en-US"/>
        </w:rPr>
        <w:t>(</w:t>
      </w:r>
      <w:r w:rsidR="000C2DD9">
        <w:rPr>
          <w:rFonts w:eastAsia="Calibri"/>
          <w:sz w:val="24"/>
          <w:szCs w:val="24"/>
          <w:lang w:eastAsia="en-US"/>
        </w:rPr>
        <w:t>Сто одна тысяча двести семьдесят пять</w:t>
      </w:r>
      <w:r w:rsidR="000C2DD9" w:rsidRPr="002B4AD6">
        <w:rPr>
          <w:rFonts w:eastAsia="Calibri"/>
          <w:sz w:val="24"/>
          <w:szCs w:val="24"/>
          <w:lang w:eastAsia="en-US"/>
        </w:rPr>
        <w:t xml:space="preserve">) рублей </w:t>
      </w:r>
      <w:r w:rsidR="000C2DD9">
        <w:rPr>
          <w:rFonts w:eastAsia="Calibri"/>
          <w:sz w:val="24"/>
          <w:szCs w:val="24"/>
          <w:lang w:eastAsia="en-US"/>
        </w:rPr>
        <w:t>20 копеек</w:t>
      </w:r>
      <w:r w:rsidR="000C2DD9" w:rsidRPr="002B4AD6">
        <w:rPr>
          <w:rFonts w:eastAsia="Calibri"/>
          <w:sz w:val="24"/>
          <w:szCs w:val="24"/>
          <w:lang w:eastAsia="en-US"/>
        </w:rPr>
        <w:t xml:space="preserve"> РФ; </w:t>
      </w:r>
      <w:r w:rsidR="000C2DD9">
        <w:rPr>
          <w:rFonts w:eastAsia="Calibri"/>
          <w:b/>
          <w:sz w:val="24"/>
          <w:szCs w:val="24"/>
          <w:lang w:eastAsia="en-US"/>
        </w:rPr>
        <w:t xml:space="preserve">663 915 </w:t>
      </w:r>
      <w:r w:rsidR="000C2DD9" w:rsidRPr="002B4AD6">
        <w:rPr>
          <w:rFonts w:eastAsia="Calibri"/>
          <w:sz w:val="24"/>
          <w:szCs w:val="24"/>
          <w:lang w:eastAsia="en-US"/>
        </w:rPr>
        <w:t>(</w:t>
      </w:r>
      <w:r w:rsidR="000C2DD9">
        <w:rPr>
          <w:rFonts w:eastAsia="Calibri"/>
          <w:sz w:val="24"/>
          <w:szCs w:val="24"/>
          <w:lang w:eastAsia="en-US"/>
        </w:rPr>
        <w:t>Шестьсот шестьдесят три тысячи девятьсот пятнадцать</w:t>
      </w:r>
      <w:r w:rsidR="000C2DD9" w:rsidRPr="002B4AD6">
        <w:rPr>
          <w:rFonts w:eastAsia="Calibri"/>
          <w:sz w:val="24"/>
          <w:szCs w:val="24"/>
          <w:lang w:eastAsia="en-US"/>
        </w:rPr>
        <w:t xml:space="preserve">) рублей </w:t>
      </w:r>
      <w:r w:rsidR="000C2DD9">
        <w:rPr>
          <w:rFonts w:eastAsia="Calibri"/>
          <w:sz w:val="24"/>
          <w:szCs w:val="24"/>
          <w:lang w:eastAsia="en-US"/>
        </w:rPr>
        <w:t>20</w:t>
      </w:r>
      <w:r w:rsidR="000C2DD9" w:rsidRPr="002B4AD6">
        <w:rPr>
          <w:rFonts w:eastAsia="Calibri"/>
          <w:sz w:val="24"/>
          <w:szCs w:val="24"/>
          <w:lang w:eastAsia="en-US"/>
        </w:rPr>
        <w:t xml:space="preserve"> копе</w:t>
      </w:r>
      <w:r w:rsidR="000C2DD9">
        <w:rPr>
          <w:rFonts w:eastAsia="Calibri"/>
          <w:sz w:val="24"/>
          <w:szCs w:val="24"/>
          <w:lang w:eastAsia="en-US"/>
        </w:rPr>
        <w:t>ек</w:t>
      </w:r>
      <w:r w:rsidR="000C2DD9" w:rsidRPr="002B4AD6">
        <w:rPr>
          <w:rFonts w:eastAsia="Calibri"/>
          <w:sz w:val="24"/>
          <w:szCs w:val="24"/>
          <w:lang w:eastAsia="en-US"/>
        </w:rPr>
        <w:t xml:space="preserve"> РФ, с учетом НДС</w:t>
      </w:r>
      <w:r w:rsidR="000C2DD9">
        <w:rPr>
          <w:rFonts w:eastAsia="Calibri"/>
          <w:sz w:val="24"/>
          <w:szCs w:val="24"/>
          <w:lang w:eastAsia="en-US"/>
        </w:rPr>
        <w:t>.</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E1106F">
        <w:fldChar w:fldCharType="begin"/>
      </w:r>
      <w:r w:rsidR="00E1106F">
        <w:instrText xml:space="preserve"> REF _Ref440271072 \r \h  \* MERGEFORMAT </w:instrText>
      </w:r>
      <w:r w:rsidR="00E1106F">
        <w:fldChar w:fldCharType="separate"/>
      </w:r>
      <w:r w:rsidR="00B007DA" w:rsidRPr="00B007DA">
        <w:rPr>
          <w:bCs w:val="0"/>
          <w:sz w:val="24"/>
          <w:szCs w:val="24"/>
        </w:rPr>
        <w:t>5.2</w:t>
      </w:r>
      <w:r w:rsidR="00E1106F">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E1106F">
        <w:fldChar w:fldCharType="begin"/>
      </w:r>
      <w:r w:rsidR="00E1106F">
        <w:instrText xml:space="preserve"> REF _Ref306138385 \r \h  \* MERGEFORMAT </w:instrText>
      </w:r>
      <w:r w:rsidR="00E1106F">
        <w:fldChar w:fldCharType="separate"/>
      </w:r>
      <w:r w:rsidR="00B007DA" w:rsidRPr="00B007DA">
        <w:rPr>
          <w:bCs w:val="0"/>
          <w:sz w:val="24"/>
          <w:szCs w:val="24"/>
        </w:rPr>
        <w:t>3.6.4</w:t>
      </w:r>
      <w:r w:rsidR="00E1106F">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1106F">
        <w:fldChar w:fldCharType="begin"/>
      </w:r>
      <w:r w:rsidR="00E1106F">
        <w:instrText xml:space="preserve"> REF _Ref465670219 \r \h  \* MERGEFORMAT </w:instrText>
      </w:r>
      <w:r w:rsidR="00E1106F">
        <w:fldChar w:fldCharType="separate"/>
      </w:r>
      <w:r w:rsidR="00B007DA" w:rsidRPr="00B007DA">
        <w:rPr>
          <w:bCs w:val="0"/>
          <w:sz w:val="24"/>
          <w:szCs w:val="24"/>
        </w:rPr>
        <w:t>3.11</w:t>
      </w:r>
      <w:r w:rsidR="00E1106F">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28" w:name="_Ref191386407"/>
      <w:bookmarkStart w:id="329" w:name="_Ref191386526"/>
      <w:bookmarkStart w:id="330" w:name="_Toc440297033"/>
      <w:bookmarkStart w:id="331" w:name="_Toc440356594"/>
      <w:bookmarkStart w:id="332" w:name="_Toc440631729"/>
      <w:bookmarkStart w:id="333" w:name="_Toc440876514"/>
      <w:bookmarkStart w:id="334" w:name="_Toc441130586"/>
      <w:bookmarkStart w:id="335" w:name="_Toc441157090"/>
      <w:bookmarkStart w:id="336" w:name="_Toc447292108"/>
      <w:bookmarkStart w:id="337" w:name="_Toc462234866"/>
      <w:bookmarkStart w:id="338" w:name="_Toc466966832"/>
      <w:bookmarkStart w:id="339" w:name="_Toc468806082"/>
      <w:bookmarkStart w:id="340" w:name="_Toc469480349"/>
      <w:bookmarkStart w:id="341" w:name="_Toc472416865"/>
      <w:bookmarkStart w:id="342"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343" w:name="_Ref93090116"/>
      <w:bookmarkStart w:id="344" w:name="_Ref191386482"/>
      <w:bookmarkStart w:id="345" w:name="_Ref440291364"/>
      <w:bookmarkEnd w:id="342"/>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343"/>
      <w:r w:rsidRPr="00FD4E6C">
        <w:rPr>
          <w:bCs w:val="0"/>
          <w:sz w:val="24"/>
          <w:szCs w:val="24"/>
        </w:rPr>
        <w:t>:</w:t>
      </w:r>
      <w:bookmarkStart w:id="346" w:name="_Ref306004833"/>
      <w:bookmarkEnd w:id="344"/>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E1106F">
        <w:fldChar w:fldCharType="begin"/>
      </w:r>
      <w:r w:rsidR="00E1106F">
        <w:instrText xml:space="preserve"> REF _Ref440357582 \r \h  \* MERGEFORMAT </w:instrText>
      </w:r>
      <w:r w:rsidR="00E1106F">
        <w:fldChar w:fldCharType="separate"/>
      </w:r>
      <w:r w:rsidR="00B007DA" w:rsidRPr="00B007DA">
        <w:rPr>
          <w:sz w:val="24"/>
          <w:szCs w:val="24"/>
        </w:rPr>
        <w:t>1.1.2</w:t>
      </w:r>
      <w:r w:rsidR="00E1106F">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E1106F">
        <w:fldChar w:fldCharType="begin"/>
      </w:r>
      <w:r w:rsidR="00E1106F">
        <w:instrText xml:space="preserve"> REF _Ref440271628 \r \h  \* MERGEFORMAT </w:instrText>
      </w:r>
      <w:r w:rsidR="00E1106F">
        <w:fldChar w:fldCharType="separate"/>
      </w:r>
      <w:r w:rsidR="00B007DA" w:rsidRPr="00B007DA">
        <w:rPr>
          <w:bCs w:val="0"/>
          <w:sz w:val="24"/>
          <w:szCs w:val="24"/>
        </w:rPr>
        <w:t>3.3.9</w:t>
      </w:r>
      <w:r w:rsidR="00E1106F">
        <w:fldChar w:fldCharType="end"/>
      </w:r>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E1106F">
        <w:fldChar w:fldCharType="begin"/>
      </w:r>
      <w:r w:rsidR="00E1106F">
        <w:instrText xml:space="preserve"> REF _Ref191386461 \n \h  \* MERGEFORMAT </w:instrText>
      </w:r>
      <w:r w:rsidR="00E1106F">
        <w:fldChar w:fldCharType="separate"/>
      </w:r>
      <w:r w:rsidR="00B007DA" w:rsidRPr="00B007DA">
        <w:rPr>
          <w:bCs w:val="0"/>
          <w:sz w:val="24"/>
          <w:szCs w:val="24"/>
        </w:rPr>
        <w:t>3.3.10</w:t>
      </w:r>
      <w:r w:rsidR="00E1106F">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345"/>
      <w:bookmarkEnd w:id="346"/>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347"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347"/>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348" w:name="_Ref306032455"/>
      <w:r w:rsidRPr="00D053CF">
        <w:rPr>
          <w:bCs w:val="0"/>
          <w:sz w:val="24"/>
          <w:szCs w:val="24"/>
        </w:rPr>
        <w:lastRenderedPageBreak/>
        <w:t xml:space="preserve">должен </w:t>
      </w:r>
      <w:bookmarkStart w:id="349"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348"/>
      <w:bookmarkEnd w:id="349"/>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0"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350"/>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351" w:name="_Ref306005578"/>
      <w:bookmarkStart w:id="352"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E1106F">
        <w:fldChar w:fldCharType="begin"/>
      </w:r>
      <w:r w:rsidR="00E1106F">
        <w:instrText xml:space="preserve"> REF _Ref440291364 \r \h  \* MERGEFORMAT </w:instrText>
      </w:r>
      <w:r w:rsidR="00E1106F">
        <w:fldChar w:fldCharType="separate"/>
      </w:r>
      <w:r w:rsidR="00B007DA" w:rsidRPr="00B007DA">
        <w:rPr>
          <w:sz w:val="24"/>
          <w:szCs w:val="24"/>
        </w:rPr>
        <w:t>3.3.8.1</w:t>
      </w:r>
      <w:r w:rsidR="00E1106F">
        <w:fldChar w:fldCharType="end"/>
      </w:r>
      <w:r w:rsidRPr="00D053CF">
        <w:rPr>
          <w:sz w:val="24"/>
          <w:szCs w:val="24"/>
        </w:rPr>
        <w:t>-</w:t>
      </w:r>
      <w:r w:rsidR="00E1106F">
        <w:fldChar w:fldCharType="begin"/>
      </w:r>
      <w:r w:rsidR="00E1106F">
        <w:instrText xml:space="preserve"> REF _Ref303669127 \r \h  \* MERGEFORMAT </w:instrText>
      </w:r>
      <w:r w:rsidR="00E1106F">
        <w:fldChar w:fldCharType="separate"/>
      </w:r>
      <w:r w:rsidR="00B007DA" w:rsidRPr="00B007DA">
        <w:rPr>
          <w:sz w:val="24"/>
          <w:szCs w:val="24"/>
        </w:rPr>
        <w:t>3.3.8.2</w:t>
      </w:r>
      <w:r w:rsidR="00E1106F">
        <w:fldChar w:fldCharType="end"/>
      </w:r>
      <w:r w:rsidR="00717F60" w:rsidRPr="00D053CF">
        <w:rPr>
          <w:bCs w:val="0"/>
          <w:sz w:val="24"/>
          <w:szCs w:val="24"/>
        </w:rPr>
        <w:t>:</w:t>
      </w:r>
      <w:bookmarkEnd w:id="351"/>
      <w:bookmarkEnd w:id="352"/>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353"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D053CF">
        <w:rPr>
          <w:sz w:val="24"/>
          <w:szCs w:val="24"/>
        </w:rPr>
        <w:t>ов</w:t>
      </w:r>
      <w:proofErr w:type="spellEnd"/>
      <w:r w:rsidRPr="00D053CF">
        <w:rPr>
          <w:sz w:val="24"/>
          <w:szCs w:val="24"/>
        </w:rPr>
        <w:t xml:space="preserve">) общества вплоть до конечных </w:t>
      </w:r>
      <w:r w:rsidRPr="00D053CF">
        <w:rPr>
          <w:sz w:val="24"/>
          <w:szCs w:val="24"/>
        </w:rPr>
        <w:lastRenderedPageBreak/>
        <w:t xml:space="preserve">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353"/>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354"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E1106F">
        <w:fldChar w:fldCharType="begin"/>
      </w:r>
      <w:r w:rsidR="00E1106F">
        <w:instrText xml:space="preserve"> REF _Ref440271964 \r \h  \* MERGEFORMAT </w:instrText>
      </w:r>
      <w:r w:rsidR="00E1106F">
        <w:fldChar w:fldCharType="separate"/>
      </w:r>
      <w:r w:rsidR="00B007DA" w:rsidRPr="00B007DA">
        <w:rPr>
          <w:sz w:val="24"/>
          <w:szCs w:val="24"/>
        </w:rPr>
        <w:t>5.1.3</w:t>
      </w:r>
      <w:r w:rsidR="00E1106F">
        <w:fldChar w:fldCharType="end"/>
      </w:r>
      <w:r w:rsidR="00A600E3" w:rsidRPr="00D053CF">
        <w:rPr>
          <w:sz w:val="24"/>
          <w:szCs w:val="24"/>
        </w:rPr>
        <w:t>)</w:t>
      </w:r>
      <w:r w:rsidRPr="00D053CF">
        <w:rPr>
          <w:sz w:val="24"/>
          <w:szCs w:val="24"/>
        </w:rPr>
        <w:t>;</w:t>
      </w:r>
      <w:bookmarkEnd w:id="354"/>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E1106F">
        <w:fldChar w:fldCharType="begin"/>
      </w:r>
      <w:r w:rsidR="00E1106F">
        <w:instrText xml:space="preserve"> REF _Ref440272035 \r \h  \* MERGEFORMAT </w:instrText>
      </w:r>
      <w:r w:rsidR="00E1106F">
        <w:fldChar w:fldCharType="separate"/>
      </w:r>
      <w:r w:rsidR="00B007DA" w:rsidRPr="00B007DA">
        <w:rPr>
          <w:sz w:val="24"/>
          <w:szCs w:val="24"/>
        </w:rPr>
        <w:t>5.7</w:t>
      </w:r>
      <w:r w:rsidR="00E1106F">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E1106F">
        <w:fldChar w:fldCharType="begin"/>
      </w:r>
      <w:r w:rsidR="00E1106F">
        <w:instrText xml:space="preserve"> REF _Ref440272051 \r \h  \* MERGEFORMAT </w:instrText>
      </w:r>
      <w:r w:rsidR="00E1106F">
        <w:fldChar w:fldCharType="separate"/>
      </w:r>
      <w:r w:rsidR="00B007DA" w:rsidRPr="00B007DA">
        <w:rPr>
          <w:sz w:val="24"/>
          <w:szCs w:val="24"/>
        </w:rPr>
        <w:t>5.8</w:t>
      </w:r>
      <w:r w:rsidR="00E1106F">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355"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E1106F">
        <w:fldChar w:fldCharType="begin"/>
      </w:r>
      <w:r w:rsidR="00E1106F">
        <w:instrText xml:space="preserve"> REF _Ref440272119 \r \h  \* MERGEFORMAT </w:instrText>
      </w:r>
      <w:r w:rsidR="00E1106F">
        <w:fldChar w:fldCharType="separate"/>
      </w:r>
      <w:r w:rsidR="00B007DA" w:rsidRPr="00B007DA">
        <w:rPr>
          <w:sz w:val="24"/>
          <w:szCs w:val="24"/>
        </w:rPr>
        <w:t>5.6.1</w:t>
      </w:r>
      <w:r w:rsidR="00E1106F">
        <w:fldChar w:fldCharType="end"/>
      </w:r>
      <w:r w:rsidR="009948B4" w:rsidRPr="00D053CF">
        <w:rPr>
          <w:sz w:val="24"/>
          <w:szCs w:val="24"/>
        </w:rPr>
        <w:t>)</w:t>
      </w:r>
      <w:r w:rsidR="00F82225" w:rsidRPr="00D053CF">
        <w:rPr>
          <w:sz w:val="24"/>
          <w:szCs w:val="24"/>
        </w:rPr>
        <w:t>;</w:t>
      </w:r>
      <w:bookmarkEnd w:id="355"/>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356" w:name="_Ref440371846"/>
      <w:proofErr w:type="gramStart"/>
      <w:r w:rsidRPr="00D053CF">
        <w:rPr>
          <w:sz w:val="24"/>
          <w:szCs w:val="24"/>
        </w:rPr>
        <w:t>Деклараци</w:t>
      </w:r>
      <w:r w:rsidR="003E4055" w:rsidRPr="00D053CF">
        <w:rPr>
          <w:sz w:val="24"/>
          <w:szCs w:val="24"/>
        </w:rPr>
        <w:t>ю</w:t>
      </w:r>
      <w:r w:rsidRPr="00D053CF">
        <w:rPr>
          <w:sz w:val="24"/>
          <w:szCs w:val="24"/>
        </w:rPr>
        <w:t xml:space="preserve"> о соответствии </w:t>
      </w:r>
      <w:r w:rsidR="009948B4" w:rsidRPr="00D053CF">
        <w:rPr>
          <w:sz w:val="24"/>
          <w:szCs w:val="24"/>
        </w:rPr>
        <w:t>Участника</w:t>
      </w:r>
      <w:r w:rsidRPr="00D053CF">
        <w:rPr>
          <w:sz w:val="24"/>
          <w:szCs w:val="24"/>
        </w:rPr>
        <w:t xml:space="preserve"> критериям отнесения к субъектам малого и среднего предпринимательства</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3F3A69" w:rsidRPr="00D053CF">
        <w:rPr>
          <w:sz w:val="24"/>
          <w:szCs w:val="24"/>
        </w:rPr>
        <w:t xml:space="preserve"> (подраздел </w:t>
      </w:r>
      <w:r w:rsidR="00E1106F">
        <w:fldChar w:fldCharType="begin"/>
      </w:r>
      <w:r w:rsidR="00E1106F">
        <w:instrText xml:space="preserve"> REF _Ref440272147 \r \h  \* MERGEFORMAT </w:instrText>
      </w:r>
      <w:r w:rsidR="00E1106F">
        <w:fldChar w:fldCharType="separate"/>
      </w:r>
      <w:r w:rsidR="00B007DA" w:rsidRPr="00B007DA">
        <w:rPr>
          <w:sz w:val="24"/>
          <w:szCs w:val="24"/>
        </w:rPr>
        <w:t>5.6.2</w:t>
      </w:r>
      <w:r w:rsidR="00E1106F">
        <w:fldChar w:fldCharType="end"/>
      </w:r>
      <w:r w:rsidR="003F3A69" w:rsidRPr="00D053CF">
        <w:rPr>
          <w:sz w:val="24"/>
          <w:szCs w:val="24"/>
        </w:rPr>
        <w:t>)</w:t>
      </w:r>
      <w:r w:rsidR="00043152" w:rsidRPr="00D053CF">
        <w:rPr>
          <w:sz w:val="24"/>
          <w:szCs w:val="24"/>
        </w:rPr>
        <w:t xml:space="preserve"> </w:t>
      </w:r>
      <w:r w:rsidR="00EF6942" w:rsidRPr="00D053CF">
        <w:rPr>
          <w:sz w:val="24"/>
          <w:szCs w:val="24"/>
        </w:rPr>
        <w:t>–</w:t>
      </w:r>
      <w:r w:rsidR="00043152" w:rsidRPr="00D053CF">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sz w:val="24"/>
          <w:szCs w:val="24"/>
        </w:rPr>
        <w:t>статья 4 Федерального закона Российской Федерации №209-ФЗ от 24.07.2007 с изменениями «О</w:t>
      </w:r>
      <w:proofErr w:type="gramEnd"/>
      <w:r w:rsidR="003E4055" w:rsidRPr="00D053CF">
        <w:rPr>
          <w:sz w:val="24"/>
          <w:szCs w:val="24"/>
        </w:rPr>
        <w:t xml:space="preserve"> </w:t>
      </w:r>
      <w:proofErr w:type="gramStart"/>
      <w:r w:rsidR="003E4055" w:rsidRPr="00D053CF">
        <w:rPr>
          <w:sz w:val="24"/>
          <w:szCs w:val="24"/>
        </w:rPr>
        <w:t>развитии</w:t>
      </w:r>
      <w:proofErr w:type="gramEnd"/>
      <w:r w:rsidR="003E4055" w:rsidRPr="00D053CF">
        <w:rPr>
          <w:sz w:val="24"/>
          <w:szCs w:val="24"/>
        </w:rPr>
        <w:t xml:space="preserve"> малого и среднего предпринимательства в Российской Федерации»</w:t>
      </w:r>
      <w:r w:rsidR="00043152" w:rsidRPr="00D053CF">
        <w:rPr>
          <w:sz w:val="24"/>
          <w:szCs w:val="24"/>
        </w:rPr>
        <w:t>)</w:t>
      </w:r>
      <w:r w:rsidR="00286F30" w:rsidRPr="00D053CF">
        <w:rPr>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непринадлежности его к субъектам малого и среднего предпринимательства</w:t>
      </w:r>
      <w:r w:rsidRPr="00D053CF">
        <w:rPr>
          <w:sz w:val="24"/>
          <w:szCs w:val="24"/>
        </w:rPr>
        <w:t>;</w:t>
      </w:r>
      <w:bookmarkEnd w:id="356"/>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 xml:space="preserve">по форме и в </w:t>
      </w:r>
      <w:r w:rsidR="00A154B7" w:rsidRPr="00D053CF">
        <w:rPr>
          <w:bCs w:val="0"/>
          <w:sz w:val="24"/>
          <w:szCs w:val="24"/>
        </w:rPr>
        <w:lastRenderedPageBreak/>
        <w:t>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E1106F">
        <w:fldChar w:fldCharType="begin"/>
      </w:r>
      <w:r w:rsidR="00E1106F">
        <w:instrText xml:space="preserve"> REF _Ref440272274 \r \h  \* MERGEFORMAT </w:instrText>
      </w:r>
      <w:r w:rsidR="00E1106F">
        <w:fldChar w:fldCharType="separate"/>
      </w:r>
      <w:r w:rsidR="00B007DA" w:rsidRPr="00B007DA">
        <w:rPr>
          <w:sz w:val="24"/>
          <w:szCs w:val="24"/>
        </w:rPr>
        <w:t>5.9</w:t>
      </w:r>
      <w:r w:rsidR="00E1106F">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357"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57"/>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E1106F">
        <w:fldChar w:fldCharType="begin"/>
      </w:r>
      <w:r w:rsidR="00E1106F">
        <w:instrText xml:space="preserve"> REF _Ref465675151 \r \h  \* MERGEFORMAT </w:instrText>
      </w:r>
      <w:r w:rsidR="00E1106F">
        <w:fldChar w:fldCharType="separate"/>
      </w:r>
      <w:r w:rsidR="00F91CA3" w:rsidRPr="00F91CA3">
        <w:rPr>
          <w:sz w:val="24"/>
          <w:szCs w:val="24"/>
        </w:rPr>
        <w:t>3.11.2</w:t>
      </w:r>
      <w:r w:rsidR="00E1106F">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358" w:name="_Ref466909528"/>
      <w:r w:rsidRPr="00D053CF">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w:t>
      </w:r>
      <w:r w:rsidRPr="00D053CF">
        <w:rPr>
          <w:sz w:val="24"/>
          <w:szCs w:val="24"/>
        </w:rPr>
        <w:lastRenderedPageBreak/>
        <w:t>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58"/>
    </w:p>
    <w:p w:rsidR="00717F60" w:rsidRPr="00D053CF" w:rsidRDefault="00717F60" w:rsidP="00E71A48">
      <w:pPr>
        <w:pStyle w:val="3"/>
        <w:spacing w:line="264" w:lineRule="auto"/>
        <w:rPr>
          <w:szCs w:val="24"/>
        </w:rPr>
      </w:pPr>
      <w:bookmarkStart w:id="359" w:name="_Ref191386451"/>
      <w:bookmarkStart w:id="360" w:name="_Ref440271628"/>
      <w:bookmarkStart w:id="361" w:name="_Toc440297034"/>
      <w:bookmarkStart w:id="362" w:name="_Toc440356595"/>
      <w:bookmarkStart w:id="363" w:name="_Toc440631730"/>
      <w:bookmarkStart w:id="364" w:name="_Toc440876515"/>
      <w:bookmarkStart w:id="365" w:name="_Toc441130587"/>
      <w:bookmarkStart w:id="366" w:name="_Toc441157091"/>
      <w:bookmarkStart w:id="367" w:name="_Toc447292109"/>
      <w:bookmarkStart w:id="368" w:name="_Toc462234867"/>
      <w:bookmarkStart w:id="369" w:name="_Toc466966833"/>
      <w:bookmarkStart w:id="370" w:name="_Toc468806083"/>
      <w:bookmarkStart w:id="371" w:name="_Toc469480350"/>
      <w:bookmarkStart w:id="372" w:name="_Toc472416866"/>
      <w:r w:rsidRPr="00D053CF">
        <w:rPr>
          <w:szCs w:val="24"/>
        </w:rPr>
        <w:t xml:space="preserve">Привлечение </w:t>
      </w:r>
      <w:bookmarkEnd w:id="359"/>
      <w:proofErr w:type="spellStart"/>
      <w:r w:rsidR="005B074F" w:rsidRPr="00D053CF">
        <w:rPr>
          <w:szCs w:val="24"/>
        </w:rPr>
        <w:t>сопоставщиков</w:t>
      </w:r>
      <w:bookmarkEnd w:id="360"/>
      <w:bookmarkEnd w:id="361"/>
      <w:bookmarkEnd w:id="362"/>
      <w:bookmarkEnd w:id="363"/>
      <w:bookmarkEnd w:id="364"/>
      <w:bookmarkEnd w:id="365"/>
      <w:bookmarkEnd w:id="366"/>
      <w:bookmarkEnd w:id="367"/>
      <w:bookmarkEnd w:id="368"/>
      <w:bookmarkEnd w:id="369"/>
      <w:bookmarkEnd w:id="370"/>
      <w:bookmarkEnd w:id="371"/>
      <w:bookmarkEnd w:id="372"/>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373" w:name="_Ref191386461"/>
      <w:bookmarkStart w:id="374" w:name="_Toc440297035"/>
      <w:bookmarkStart w:id="375" w:name="_Toc440356596"/>
      <w:bookmarkStart w:id="376" w:name="_Toc440631731"/>
      <w:bookmarkStart w:id="377" w:name="_Toc440876516"/>
      <w:bookmarkStart w:id="378" w:name="_Toc441130588"/>
      <w:bookmarkStart w:id="379" w:name="_Toc441157092"/>
      <w:bookmarkStart w:id="380" w:name="_Toc447292110"/>
      <w:bookmarkStart w:id="381" w:name="_Toc462234868"/>
      <w:bookmarkStart w:id="382" w:name="_Toc466966834"/>
      <w:bookmarkStart w:id="383" w:name="_Toc468806084"/>
      <w:bookmarkStart w:id="384" w:name="_Toc469480351"/>
      <w:bookmarkStart w:id="385"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373"/>
      <w:bookmarkEnd w:id="374"/>
      <w:bookmarkEnd w:id="375"/>
      <w:bookmarkEnd w:id="376"/>
      <w:bookmarkEnd w:id="377"/>
      <w:bookmarkEnd w:id="378"/>
      <w:bookmarkEnd w:id="379"/>
      <w:bookmarkEnd w:id="380"/>
      <w:bookmarkEnd w:id="381"/>
      <w:bookmarkEnd w:id="382"/>
      <w:bookmarkEnd w:id="383"/>
      <w:bookmarkEnd w:id="384"/>
      <w:bookmarkEnd w:id="38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E1106F">
        <w:fldChar w:fldCharType="begin"/>
      </w:r>
      <w:r w:rsidR="00E1106F">
        <w:instrText xml:space="preserve"> REF _Ref191386482 \r \h  \* MERGEFORMAT </w:instrText>
      </w:r>
      <w:r w:rsidR="00E1106F">
        <w:fldChar w:fldCharType="separate"/>
      </w:r>
      <w:r w:rsidR="00B007DA" w:rsidRPr="00B007DA">
        <w:rPr>
          <w:bCs w:val="0"/>
          <w:sz w:val="24"/>
          <w:szCs w:val="24"/>
        </w:rPr>
        <w:t>3.3.8.1</w:t>
      </w:r>
      <w:r w:rsidR="00E1106F">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E1106F">
        <w:fldChar w:fldCharType="begin"/>
      </w:r>
      <w:r w:rsidR="00E1106F">
        <w:instrText xml:space="preserve"> REF _Ref191386407 \r \h  \* MERGEFORMAT </w:instrText>
      </w:r>
      <w:r w:rsidR="00E1106F">
        <w:fldChar w:fldCharType="separate"/>
      </w:r>
      <w:r w:rsidR="00B007DA" w:rsidRPr="00B007DA">
        <w:rPr>
          <w:bCs w:val="0"/>
          <w:sz w:val="24"/>
          <w:szCs w:val="24"/>
        </w:rPr>
        <w:t>3.3.8</w:t>
      </w:r>
      <w:r w:rsidR="00E1106F">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EF5AA8">
        <w:fldChar w:fldCharType="begin"/>
      </w:r>
      <w:r w:rsidR="004B3109">
        <w:rPr>
          <w:bCs w:val="0"/>
          <w:sz w:val="24"/>
          <w:szCs w:val="24"/>
        </w:rPr>
        <w:instrText xml:space="preserve"> REF _Ref303669127 \r \h </w:instrText>
      </w:r>
      <w:r w:rsidR="00EF5AA8">
        <w:fldChar w:fldCharType="separate"/>
      </w:r>
      <w:r w:rsidR="00B007DA">
        <w:rPr>
          <w:bCs w:val="0"/>
          <w:sz w:val="24"/>
          <w:szCs w:val="24"/>
        </w:rPr>
        <w:t>3.3.8.2</w:t>
      </w:r>
      <w:r w:rsidR="00EF5A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8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38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8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38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88" w:name="_Ref307563262"/>
      <w:r w:rsidRPr="00D053CF">
        <w:rPr>
          <w:bCs w:val="0"/>
          <w:sz w:val="24"/>
          <w:szCs w:val="24"/>
        </w:rPr>
        <w:t>соглашение не должно изменяться без одобрения Организатора запроса предложений и Заказчика.</w:t>
      </w:r>
      <w:bookmarkEnd w:id="38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Физические лица, выступающие на стороне одного Участника (группа </w:t>
      </w:r>
      <w:r w:rsidRPr="00D053CF">
        <w:rPr>
          <w:bCs w:val="0"/>
          <w:sz w:val="24"/>
          <w:szCs w:val="24"/>
        </w:rPr>
        <w:lastRenderedPageBreak/>
        <w:t>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1106F">
        <w:fldChar w:fldCharType="begin"/>
      </w:r>
      <w:r w:rsidR="00E1106F">
        <w:instrText xml:space="preserve"> REF _Ref307563248 \r \h  \* MERGEFORMAT </w:instrText>
      </w:r>
      <w:r w:rsidR="00E1106F">
        <w:fldChar w:fldCharType="separate"/>
      </w:r>
      <w:r w:rsidR="00B007DA" w:rsidRPr="00B007DA">
        <w:rPr>
          <w:bCs w:val="0"/>
          <w:sz w:val="24"/>
          <w:szCs w:val="24"/>
          <w:lang w:val="en-US"/>
        </w:rPr>
        <w:t>a</w:t>
      </w:r>
      <w:r w:rsidR="00B007DA" w:rsidRPr="00B570BF">
        <w:rPr>
          <w:bCs w:val="0"/>
          <w:sz w:val="24"/>
          <w:szCs w:val="24"/>
        </w:rPr>
        <w:t>)</w:t>
      </w:r>
      <w:r w:rsidR="00E1106F">
        <w:fldChar w:fldCharType="end"/>
      </w:r>
      <w:r w:rsidRPr="00D053CF">
        <w:rPr>
          <w:bCs w:val="0"/>
          <w:sz w:val="24"/>
          <w:szCs w:val="24"/>
        </w:rPr>
        <w:t xml:space="preserve">- </w:t>
      </w:r>
      <w:r w:rsidR="00E1106F">
        <w:fldChar w:fldCharType="begin"/>
      </w:r>
      <w:r w:rsidR="00E1106F">
        <w:instrText xml:space="preserve"> REF _Ref307563262 \r \h  \* MERGEFORMAT </w:instrText>
      </w:r>
      <w:r w:rsidR="00E1106F">
        <w:fldChar w:fldCharType="separate"/>
      </w:r>
      <w:r w:rsidR="00B007DA" w:rsidRPr="00B007DA">
        <w:rPr>
          <w:bCs w:val="0"/>
          <w:sz w:val="24"/>
          <w:szCs w:val="24"/>
          <w:lang w:val="en-US"/>
        </w:rPr>
        <w:t>g</w:t>
      </w:r>
      <w:r w:rsidR="00B007DA" w:rsidRPr="00B570BF">
        <w:rPr>
          <w:bCs w:val="0"/>
          <w:sz w:val="24"/>
          <w:szCs w:val="24"/>
        </w:rPr>
        <w:t>)</w:t>
      </w:r>
      <w:r w:rsidR="00E1106F">
        <w:fldChar w:fldCharType="end"/>
      </w:r>
      <w:r w:rsidRPr="00D053CF">
        <w:rPr>
          <w:bCs w:val="0"/>
          <w:sz w:val="24"/>
          <w:szCs w:val="24"/>
        </w:rPr>
        <w:t xml:space="preserve">п. </w:t>
      </w:r>
      <w:r w:rsidR="00E1106F">
        <w:fldChar w:fldCharType="begin"/>
      </w:r>
      <w:r w:rsidR="00E1106F">
        <w:instrText xml:space="preserve"> REF _Ref306032591 \r \h  \* MERGEFORMAT </w:instrText>
      </w:r>
      <w:r w:rsidR="00E1106F">
        <w:fldChar w:fldCharType="separate"/>
      </w:r>
      <w:r w:rsidR="00B007DA" w:rsidRPr="00B007DA">
        <w:rPr>
          <w:bCs w:val="0"/>
          <w:sz w:val="24"/>
          <w:szCs w:val="24"/>
        </w:rPr>
        <w:t>3.3.10.4</w:t>
      </w:r>
      <w:r w:rsidR="00E1106F">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89"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389"/>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E1106F">
        <w:fldChar w:fldCharType="begin"/>
      </w:r>
      <w:r w:rsidR="00E1106F">
        <w:instrText xml:space="preserve"> REF _Ref303669127 \r \h  \* MERGEFORMAT </w:instrText>
      </w:r>
      <w:r w:rsidR="00E1106F">
        <w:fldChar w:fldCharType="separate"/>
      </w:r>
      <w:r w:rsidR="00B007DA" w:rsidRPr="00B007DA">
        <w:rPr>
          <w:bCs w:val="0"/>
          <w:sz w:val="24"/>
          <w:szCs w:val="24"/>
        </w:rPr>
        <w:t>3.3.8.2</w:t>
      </w:r>
      <w:r w:rsidR="00E1106F">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и </w:t>
      </w:r>
      <w:r w:rsidR="00EF5AA8">
        <w:fldChar w:fldCharType="begin"/>
      </w:r>
      <w:r w:rsidR="00BF4A02">
        <w:instrText xml:space="preserve"> REF _Ref465332160 \r \h  \* MERGEFORMAT </w:instrText>
      </w:r>
      <w:r w:rsidR="00EF5AA8">
        <w:fldChar w:fldCharType="separate"/>
      </w:r>
      <w:proofErr w:type="gramStart"/>
      <w:r w:rsidR="00B007DA">
        <w:rPr>
          <w:sz w:val="24"/>
          <w:szCs w:val="24"/>
        </w:rPr>
        <w:t>и</w:t>
      </w:r>
      <w:proofErr w:type="gramEnd"/>
      <w:r w:rsidR="00B007DA">
        <w:rPr>
          <w:sz w:val="24"/>
          <w:szCs w:val="24"/>
        </w:rPr>
        <w:t>)</w:t>
      </w:r>
      <w:r w:rsidR="00EF5AA8">
        <w:fldChar w:fldCharType="end"/>
      </w:r>
      <w:r w:rsidR="005A37E7" w:rsidRPr="00D053CF">
        <w:rPr>
          <w:sz w:val="24"/>
          <w:szCs w:val="24"/>
        </w:rPr>
        <w:t xml:space="preserve"> п. </w:t>
      </w:r>
      <w:r w:rsidR="00E1106F">
        <w:fldChar w:fldCharType="begin"/>
      </w:r>
      <w:r w:rsidR="00E1106F">
        <w:instrText xml:space="preserve"> REF _Ref306005578 \r \h  \* MERGEFORMAT </w:instrText>
      </w:r>
      <w:r w:rsidR="00E1106F">
        <w:fldChar w:fldCharType="separate"/>
      </w:r>
      <w:r w:rsidR="00B007DA" w:rsidRPr="00B007DA">
        <w:rPr>
          <w:sz w:val="24"/>
          <w:szCs w:val="24"/>
        </w:rPr>
        <w:t>3.3.8.3</w:t>
      </w:r>
      <w:r w:rsidR="00E1106F">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E1106F">
        <w:fldChar w:fldCharType="begin"/>
      </w:r>
      <w:r w:rsidR="00E1106F">
        <w:instrText xml:space="preserve"> REF _Ref440272510 \r \h  \* MERGEFORMAT </w:instrText>
      </w:r>
      <w:r w:rsidR="00E1106F">
        <w:fldChar w:fldCharType="separate"/>
      </w:r>
      <w:r w:rsidR="00B007DA" w:rsidRPr="00B007DA">
        <w:rPr>
          <w:bCs w:val="0"/>
          <w:sz w:val="24"/>
          <w:szCs w:val="24"/>
        </w:rPr>
        <w:t>5.10</w:t>
      </w:r>
      <w:r w:rsidR="00E1106F">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r w:rsidR="00E1106F">
        <w:fldChar w:fldCharType="begin"/>
      </w:r>
      <w:r w:rsidR="00E1106F">
        <w:instrText xml:space="preserve"> REF _Ref440291364 \r \h  \* MERGEFORMAT </w:instrText>
      </w:r>
      <w:r w:rsidR="00E1106F">
        <w:fldChar w:fldCharType="separate"/>
      </w:r>
      <w:r w:rsidR="00B007DA" w:rsidRPr="00B007DA">
        <w:rPr>
          <w:bCs w:val="0"/>
          <w:sz w:val="24"/>
          <w:szCs w:val="24"/>
        </w:rPr>
        <w:t>3.3.8.1</w:t>
      </w:r>
      <w:r w:rsidR="00E1106F">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390" w:name="_Ref306114966"/>
      <w:bookmarkStart w:id="391" w:name="_Toc440297036"/>
      <w:bookmarkStart w:id="392" w:name="_Toc440356597"/>
      <w:bookmarkStart w:id="393" w:name="_Toc440631732"/>
      <w:bookmarkStart w:id="394" w:name="_Toc440876517"/>
      <w:bookmarkStart w:id="395" w:name="_Toc441130589"/>
      <w:bookmarkStart w:id="396" w:name="_Toc441157093"/>
      <w:bookmarkStart w:id="397" w:name="_Toc447292111"/>
      <w:bookmarkStart w:id="398" w:name="_Toc462234869"/>
      <w:bookmarkStart w:id="399" w:name="_Toc466966835"/>
      <w:bookmarkStart w:id="400" w:name="_Toc468806085"/>
      <w:bookmarkStart w:id="401" w:name="_Toc469480352"/>
      <w:bookmarkStart w:id="402" w:name="_Toc472416868"/>
      <w:r w:rsidRPr="00D053CF">
        <w:rPr>
          <w:szCs w:val="24"/>
        </w:rPr>
        <w:t>Разъяснение Документации по запросу предложений</w:t>
      </w:r>
      <w:bookmarkEnd w:id="390"/>
      <w:bookmarkEnd w:id="391"/>
      <w:bookmarkEnd w:id="392"/>
      <w:bookmarkEnd w:id="393"/>
      <w:bookmarkEnd w:id="394"/>
      <w:bookmarkEnd w:id="395"/>
      <w:bookmarkEnd w:id="396"/>
      <w:bookmarkEnd w:id="397"/>
      <w:bookmarkEnd w:id="398"/>
      <w:bookmarkEnd w:id="399"/>
      <w:bookmarkEnd w:id="400"/>
      <w:bookmarkEnd w:id="401"/>
      <w:bookmarkEnd w:id="402"/>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D053CF">
        <w:rPr>
          <w:bCs w:val="0"/>
          <w:sz w:val="24"/>
          <w:szCs w:val="24"/>
        </w:rPr>
        <w:lastRenderedPageBreak/>
        <w:t xml:space="preserve">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E1106F">
        <w:fldChar w:fldCharType="begin"/>
      </w:r>
      <w:r w:rsidR="00E1106F">
        <w:instrText xml:space="preserve"> REF _Ref440969644 \r \h  \* MERGEFORMAT </w:instrText>
      </w:r>
      <w:r w:rsidR="00E1106F">
        <w:fldChar w:fldCharType="separate"/>
      </w:r>
      <w:r w:rsidR="00B007DA" w:rsidRPr="00B007DA">
        <w:rPr>
          <w:bCs w:val="0"/>
          <w:iCs/>
          <w:sz w:val="24"/>
          <w:szCs w:val="24"/>
        </w:rPr>
        <w:t>3.3.12</w:t>
      </w:r>
      <w:r w:rsidR="00E1106F">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E1106F">
        <w:fldChar w:fldCharType="begin"/>
      </w:r>
      <w:r w:rsidR="00E1106F">
        <w:instrText xml:space="preserve"> REF _Ref440289401 \r \h  \* MERGEFORMAT </w:instrText>
      </w:r>
      <w:r w:rsidR="00E1106F">
        <w:fldChar w:fldCharType="separate"/>
      </w:r>
      <w:r w:rsidR="00B007DA" w:rsidRPr="00B007DA">
        <w:rPr>
          <w:bCs w:val="0"/>
          <w:iCs/>
          <w:sz w:val="24"/>
          <w:szCs w:val="24"/>
        </w:rPr>
        <w:t>3.3.13</w:t>
      </w:r>
      <w:r w:rsidR="00E1106F">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03" w:name="_Toc440297037"/>
      <w:bookmarkStart w:id="404" w:name="_Toc440356598"/>
      <w:bookmarkStart w:id="405" w:name="_Toc440631733"/>
      <w:bookmarkStart w:id="406" w:name="_Toc440876518"/>
      <w:bookmarkStart w:id="407" w:name="_Ref440969599"/>
      <w:bookmarkStart w:id="408" w:name="_Ref440969644"/>
      <w:bookmarkStart w:id="409" w:name="_Toc441130590"/>
      <w:bookmarkStart w:id="410" w:name="_Toc441157094"/>
      <w:bookmarkStart w:id="411" w:name="_Toc447292112"/>
      <w:bookmarkStart w:id="412" w:name="_Toc462234870"/>
      <w:bookmarkStart w:id="413" w:name="_Toc466966836"/>
      <w:bookmarkStart w:id="414" w:name="_Toc468806086"/>
      <w:bookmarkStart w:id="415" w:name="_Toc469480353"/>
      <w:bookmarkStart w:id="416" w:name="_Toc472416869"/>
      <w:r w:rsidRPr="00D053CF">
        <w:rPr>
          <w:szCs w:val="24"/>
        </w:rPr>
        <w:t>Внесение изменений в Документацию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17" w:name="_Ref440289401"/>
      <w:bookmarkStart w:id="418" w:name="_Toc440297038"/>
      <w:bookmarkStart w:id="419" w:name="_Toc440356599"/>
      <w:bookmarkStart w:id="420" w:name="_Toc440631734"/>
      <w:bookmarkStart w:id="421" w:name="_Toc440876519"/>
      <w:bookmarkStart w:id="422" w:name="_Toc441130591"/>
      <w:bookmarkStart w:id="423" w:name="_Toc441157095"/>
      <w:bookmarkStart w:id="424" w:name="_Toc447292113"/>
      <w:bookmarkStart w:id="425" w:name="_Toc462234871"/>
      <w:bookmarkStart w:id="426" w:name="_Toc466966837"/>
      <w:bookmarkStart w:id="427" w:name="_Toc468806087"/>
      <w:bookmarkStart w:id="428" w:name="_Toc469480354"/>
      <w:bookmarkStart w:id="429" w:name="_Toc472416870"/>
      <w:r w:rsidRPr="00D053CF">
        <w:rPr>
          <w:szCs w:val="24"/>
        </w:rPr>
        <w:t>Продление срока окончания приема Заявок</w:t>
      </w:r>
      <w:bookmarkEnd w:id="417"/>
      <w:bookmarkEnd w:id="418"/>
      <w:bookmarkEnd w:id="419"/>
      <w:bookmarkEnd w:id="420"/>
      <w:bookmarkEnd w:id="421"/>
      <w:bookmarkEnd w:id="422"/>
      <w:bookmarkEnd w:id="423"/>
      <w:bookmarkEnd w:id="424"/>
      <w:bookmarkEnd w:id="425"/>
      <w:bookmarkEnd w:id="426"/>
      <w:bookmarkEnd w:id="427"/>
      <w:bookmarkEnd w:id="428"/>
      <w:bookmarkEnd w:id="429"/>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430" w:name="_Ref191386249"/>
    </w:p>
    <w:p w:rsidR="0027690B" w:rsidRPr="00D053CF" w:rsidRDefault="0027690B" w:rsidP="0027690B">
      <w:pPr>
        <w:pStyle w:val="3"/>
        <w:spacing w:line="264" w:lineRule="auto"/>
        <w:rPr>
          <w:szCs w:val="24"/>
          <w:lang w:eastAsia="ru-RU"/>
        </w:rPr>
      </w:pPr>
      <w:bookmarkStart w:id="431" w:name="_Toc299701566"/>
      <w:bookmarkStart w:id="432" w:name="_Ref306176386"/>
      <w:bookmarkStart w:id="433" w:name="_Ref440285128"/>
      <w:bookmarkStart w:id="434" w:name="_Toc440357103"/>
      <w:bookmarkStart w:id="435" w:name="_Toc440359658"/>
      <w:bookmarkStart w:id="436" w:name="_Toc440632121"/>
      <w:bookmarkStart w:id="437" w:name="_Toc440875942"/>
      <w:bookmarkStart w:id="438" w:name="_Toc441130970"/>
      <w:bookmarkStart w:id="439" w:name="_Toc447292114"/>
      <w:bookmarkStart w:id="440" w:name="_Toc462234872"/>
      <w:bookmarkStart w:id="441" w:name="_Toc466966838"/>
      <w:bookmarkStart w:id="442" w:name="_Toc468806088"/>
      <w:bookmarkStart w:id="443" w:name="_Toc469480355"/>
      <w:bookmarkStart w:id="444" w:name="_Toc472416871"/>
      <w:bookmarkStart w:id="445"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446" w:name="_Ref462236869"/>
      <w:bookmarkStart w:id="447" w:name="_Toc472416872"/>
      <w:r w:rsidRPr="00D053CF">
        <w:t>Подача Заявок и их прием</w:t>
      </w:r>
      <w:bookmarkStart w:id="448" w:name="_Ref56229451"/>
      <w:bookmarkEnd w:id="430"/>
      <w:bookmarkEnd w:id="445"/>
      <w:bookmarkEnd w:id="446"/>
      <w:bookmarkEnd w:id="447"/>
    </w:p>
    <w:p w:rsidR="00717F60" w:rsidRPr="00D053CF" w:rsidRDefault="00717F60" w:rsidP="00E71A48">
      <w:pPr>
        <w:pStyle w:val="3"/>
        <w:spacing w:line="264" w:lineRule="auto"/>
        <w:rPr>
          <w:szCs w:val="24"/>
        </w:rPr>
      </w:pPr>
      <w:bookmarkStart w:id="449" w:name="_Toc439323707"/>
      <w:bookmarkStart w:id="450" w:name="_Toc440297041"/>
      <w:bookmarkStart w:id="451" w:name="_Toc440356602"/>
      <w:bookmarkStart w:id="452" w:name="_Toc440631737"/>
      <w:bookmarkStart w:id="453" w:name="_Toc440876522"/>
      <w:bookmarkStart w:id="454" w:name="_Toc441130594"/>
      <w:bookmarkStart w:id="455" w:name="_Toc441157097"/>
      <w:bookmarkStart w:id="456" w:name="_Toc447292116"/>
      <w:bookmarkStart w:id="457" w:name="_Toc462234874"/>
      <w:bookmarkStart w:id="458" w:name="_Toc466966840"/>
      <w:bookmarkStart w:id="459" w:name="_Toc468806090"/>
      <w:bookmarkStart w:id="460" w:name="_Toc469480357"/>
      <w:bookmarkStart w:id="461" w:name="_Toc472416873"/>
      <w:r w:rsidRPr="00D053CF">
        <w:rPr>
          <w:szCs w:val="24"/>
        </w:rPr>
        <w:t>Подача Заявок через ЭТП</w:t>
      </w:r>
      <w:bookmarkEnd w:id="449"/>
      <w:bookmarkEnd w:id="450"/>
      <w:bookmarkEnd w:id="451"/>
      <w:bookmarkEnd w:id="452"/>
      <w:bookmarkEnd w:id="453"/>
      <w:bookmarkEnd w:id="454"/>
      <w:bookmarkEnd w:id="455"/>
      <w:bookmarkEnd w:id="456"/>
      <w:bookmarkEnd w:id="457"/>
      <w:bookmarkEnd w:id="458"/>
      <w:bookmarkEnd w:id="459"/>
      <w:bookmarkEnd w:id="460"/>
      <w:bookmarkEnd w:id="461"/>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462" w:name="_Ref440289953"/>
      <w:r w:rsidRPr="00D053CF">
        <w:rPr>
          <w:bCs w:val="0"/>
          <w:sz w:val="24"/>
          <w:szCs w:val="24"/>
        </w:rPr>
        <w:t>Заявк</w:t>
      </w:r>
      <w:r w:rsidR="00717F60" w:rsidRPr="00D053CF">
        <w:rPr>
          <w:bCs w:val="0"/>
          <w:sz w:val="24"/>
          <w:szCs w:val="24"/>
        </w:rPr>
        <w:t xml:space="preserve">и на </w:t>
      </w:r>
      <w:r w:rsidR="00717F60" w:rsidRPr="007B2A86">
        <w:rPr>
          <w:bCs w:val="0"/>
          <w:sz w:val="24"/>
          <w:szCs w:val="24"/>
        </w:rPr>
        <w:t xml:space="preserve">ЭТП могут быть поданы до </w:t>
      </w:r>
      <w:r w:rsidR="002B5044" w:rsidRPr="007B2A86">
        <w:rPr>
          <w:b/>
          <w:bCs w:val="0"/>
          <w:sz w:val="24"/>
          <w:szCs w:val="24"/>
        </w:rPr>
        <w:t xml:space="preserve">12 часов 00 минут </w:t>
      </w:r>
      <w:r w:rsidR="005818B2" w:rsidRPr="007B2A86">
        <w:rPr>
          <w:b/>
          <w:bCs w:val="0"/>
          <w:sz w:val="24"/>
          <w:szCs w:val="24"/>
        </w:rPr>
        <w:t>1</w:t>
      </w:r>
      <w:r w:rsidR="007B2A86" w:rsidRPr="007B2A86">
        <w:rPr>
          <w:b/>
          <w:bCs w:val="0"/>
          <w:sz w:val="24"/>
          <w:szCs w:val="24"/>
        </w:rPr>
        <w:t>7</w:t>
      </w:r>
      <w:r w:rsidR="002B5044" w:rsidRPr="007B2A86">
        <w:rPr>
          <w:b/>
          <w:bCs w:val="0"/>
          <w:sz w:val="24"/>
          <w:szCs w:val="24"/>
        </w:rPr>
        <w:t xml:space="preserve"> </w:t>
      </w:r>
      <w:r w:rsidR="007B2A86" w:rsidRPr="007B2A86">
        <w:rPr>
          <w:b/>
          <w:bCs w:val="0"/>
          <w:sz w:val="24"/>
          <w:szCs w:val="24"/>
        </w:rPr>
        <w:t>августа</w:t>
      </w:r>
      <w:r w:rsidR="002B5044" w:rsidRPr="007B2A86">
        <w:rPr>
          <w:b/>
          <w:bCs w:val="0"/>
          <w:sz w:val="24"/>
          <w:szCs w:val="24"/>
        </w:rPr>
        <w:t xml:space="preserve"> 201</w:t>
      </w:r>
      <w:r w:rsidR="00773E05" w:rsidRPr="007B2A86">
        <w:rPr>
          <w:b/>
          <w:bCs w:val="0"/>
          <w:sz w:val="24"/>
          <w:szCs w:val="24"/>
        </w:rPr>
        <w:t>7</w:t>
      </w:r>
      <w:r w:rsidR="002B5044" w:rsidRPr="007B2A86">
        <w:rPr>
          <w:b/>
          <w:bCs w:val="0"/>
          <w:sz w:val="24"/>
          <w:szCs w:val="24"/>
        </w:rPr>
        <w:t xml:space="preserve"> года</w:t>
      </w:r>
      <w:r w:rsidR="009E28D8" w:rsidRPr="007B2A86">
        <w:rPr>
          <w:b/>
          <w:bCs w:val="0"/>
          <w:sz w:val="24"/>
          <w:szCs w:val="24"/>
        </w:rPr>
        <w:t xml:space="preserve">, </w:t>
      </w:r>
      <w:r w:rsidR="009E28D8" w:rsidRPr="007B2A86">
        <w:rPr>
          <w:bCs w:val="0"/>
          <w:sz w:val="24"/>
          <w:szCs w:val="24"/>
        </w:rPr>
        <w:t>при этом предложенная</w:t>
      </w:r>
      <w:r w:rsidR="009E28D8" w:rsidRPr="00D053CF">
        <w:rPr>
          <w:bCs w:val="0"/>
          <w:sz w:val="24"/>
          <w:szCs w:val="24"/>
        </w:rPr>
        <w:t xml:space="preserve"> Участником в Письме о подаче оферты </w:t>
      </w:r>
      <w:r w:rsidR="009E28D8" w:rsidRPr="00D053CF">
        <w:rPr>
          <w:bCs w:val="0"/>
          <w:spacing w:val="-2"/>
          <w:sz w:val="24"/>
          <w:szCs w:val="24"/>
        </w:rPr>
        <w:t>(под</w:t>
      </w:r>
      <w:r w:rsidR="009E28D8" w:rsidRPr="00D053CF">
        <w:rPr>
          <w:bCs w:val="0"/>
          <w:sz w:val="24"/>
          <w:szCs w:val="24"/>
        </w:rPr>
        <w:t xml:space="preserve">раздел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46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Pr="00D053CF">
        <w:rPr>
          <w:bCs w:val="0"/>
          <w:sz w:val="24"/>
          <w:szCs w:val="24"/>
        </w:rPr>
        <w:t xml:space="preserve">) Организатор закупочной процедуры получает доступ для </w:t>
      </w:r>
      <w:r w:rsidRPr="00D053CF">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463" w:name="_Ref115077798"/>
      <w:bookmarkStart w:id="464" w:name="_Toc439323708"/>
      <w:bookmarkStart w:id="465" w:name="_Toc440297042"/>
      <w:bookmarkStart w:id="466" w:name="_Toc440356603"/>
      <w:bookmarkStart w:id="467" w:name="_Toc440631738"/>
      <w:bookmarkStart w:id="468" w:name="_Toc440876523"/>
      <w:bookmarkStart w:id="469" w:name="_Toc441130595"/>
      <w:bookmarkStart w:id="470" w:name="_Toc441157098"/>
      <w:bookmarkStart w:id="471" w:name="_Toc447292117"/>
      <w:bookmarkStart w:id="472" w:name="_Toc462234875"/>
      <w:bookmarkStart w:id="473" w:name="_Toc466966841"/>
      <w:bookmarkStart w:id="474" w:name="_Toc468806091"/>
      <w:bookmarkStart w:id="475" w:name="_Toc469480358"/>
      <w:bookmarkStart w:id="476"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bookmarkEnd w:id="448"/>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477" w:name="_Ref303683883"/>
      <w:bookmarkStart w:id="478" w:name="_Toc472416875"/>
      <w:r w:rsidRPr="00D053CF">
        <w:t xml:space="preserve">Изменение и отзыв </w:t>
      </w:r>
      <w:r w:rsidR="004B5EB3" w:rsidRPr="00D053CF">
        <w:t>Заявк</w:t>
      </w:r>
      <w:r w:rsidRPr="00D053CF">
        <w:t>и</w:t>
      </w:r>
      <w:bookmarkEnd w:id="477"/>
      <w:bookmarkEnd w:id="478"/>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1106F">
        <w:fldChar w:fldCharType="begin"/>
      </w:r>
      <w:r w:rsidR="00E1106F">
        <w:instrText xml:space="preserve"> REF _Ref55279015 \r \h  \* MERGEFORMAT </w:instrText>
      </w:r>
      <w:r w:rsidR="00E1106F">
        <w:fldChar w:fldCharType="separate"/>
      </w:r>
      <w:r w:rsidR="00B007DA" w:rsidRPr="00B007DA">
        <w:rPr>
          <w:sz w:val="24"/>
          <w:szCs w:val="24"/>
        </w:rPr>
        <w:t>3.3.1.6</w:t>
      </w:r>
      <w:r w:rsidR="00E1106F">
        <w:fldChar w:fldCharType="end"/>
      </w:r>
      <w:r w:rsidRPr="00D053CF">
        <w:rPr>
          <w:sz w:val="24"/>
          <w:szCs w:val="24"/>
        </w:rPr>
        <w:t xml:space="preserve">, </w:t>
      </w:r>
      <w:r w:rsidR="00E1106F">
        <w:fldChar w:fldCharType="begin"/>
      </w:r>
      <w:r w:rsidR="00E1106F">
        <w:instrText xml:space="preserve"> REF _Ref195087786 \r \h  \* MERGEFORMAT </w:instrText>
      </w:r>
      <w:r w:rsidR="00E1106F">
        <w:fldChar w:fldCharType="separate"/>
      </w:r>
      <w:r w:rsidR="00B007DA" w:rsidRPr="00B007DA">
        <w:rPr>
          <w:sz w:val="24"/>
          <w:szCs w:val="24"/>
        </w:rPr>
        <w:t>3.3.1.7</w:t>
      </w:r>
      <w:r w:rsidR="00E1106F">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479" w:name="_Ref305973250"/>
      <w:bookmarkStart w:id="480" w:name="_Toc472416876"/>
      <w:r w:rsidRPr="00D053CF">
        <w:t>Оценка Заявок и проведение переговоров</w:t>
      </w:r>
      <w:bookmarkEnd w:id="479"/>
      <w:bookmarkEnd w:id="480"/>
      <w:r w:rsidRPr="00D053CF">
        <w:t xml:space="preserve"> </w:t>
      </w:r>
    </w:p>
    <w:p w:rsidR="00717F60" w:rsidRPr="00D053CF" w:rsidRDefault="00717F60" w:rsidP="00E71A48">
      <w:pPr>
        <w:pStyle w:val="3"/>
        <w:spacing w:line="264" w:lineRule="auto"/>
        <w:rPr>
          <w:szCs w:val="24"/>
        </w:rPr>
      </w:pPr>
      <w:bookmarkStart w:id="481" w:name="_Toc439323711"/>
      <w:bookmarkStart w:id="482" w:name="_Toc440297045"/>
      <w:bookmarkStart w:id="483" w:name="_Toc440356606"/>
      <w:bookmarkStart w:id="484" w:name="_Toc440631741"/>
      <w:bookmarkStart w:id="485" w:name="_Toc440876526"/>
      <w:bookmarkStart w:id="486" w:name="_Toc441130598"/>
      <w:bookmarkStart w:id="487" w:name="_Toc441157101"/>
      <w:bookmarkStart w:id="488" w:name="_Toc447292120"/>
      <w:bookmarkStart w:id="489" w:name="_Toc462234878"/>
      <w:bookmarkStart w:id="490" w:name="_Toc466966844"/>
      <w:bookmarkStart w:id="491" w:name="_Toc468806094"/>
      <w:bookmarkStart w:id="492" w:name="_Toc469480361"/>
      <w:bookmarkStart w:id="493" w:name="_Toc472416877"/>
      <w:r w:rsidRPr="00D053CF">
        <w:rPr>
          <w:szCs w:val="24"/>
        </w:rPr>
        <w:t>Общие положения</w:t>
      </w:r>
      <w:bookmarkEnd w:id="481"/>
      <w:bookmarkEnd w:id="482"/>
      <w:bookmarkEnd w:id="483"/>
      <w:bookmarkEnd w:id="484"/>
      <w:bookmarkEnd w:id="485"/>
      <w:bookmarkEnd w:id="486"/>
      <w:bookmarkEnd w:id="487"/>
      <w:bookmarkEnd w:id="488"/>
      <w:bookmarkEnd w:id="489"/>
      <w:bookmarkEnd w:id="490"/>
      <w:bookmarkEnd w:id="491"/>
      <w:bookmarkEnd w:id="492"/>
      <w:bookmarkEnd w:id="493"/>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E1106F">
        <w:fldChar w:fldCharType="begin"/>
      </w:r>
      <w:r w:rsidR="00E1106F">
        <w:instrText xml:space="preserve"> REF _Ref93089454 \n \h  \* MERGEFORMAT </w:instrText>
      </w:r>
      <w:r w:rsidR="00E1106F">
        <w:fldChar w:fldCharType="separate"/>
      </w:r>
      <w:r w:rsidR="00B007DA" w:rsidRPr="00B007DA">
        <w:rPr>
          <w:bCs w:val="0"/>
          <w:sz w:val="24"/>
          <w:szCs w:val="24"/>
        </w:rPr>
        <w:t>3.6.2</w:t>
      </w:r>
      <w:r w:rsidR="00E1106F">
        <w:fldChar w:fldCharType="end"/>
      </w:r>
      <w:r w:rsidRPr="00D053CF">
        <w:rPr>
          <w:bCs w:val="0"/>
          <w:sz w:val="24"/>
          <w:szCs w:val="24"/>
        </w:rPr>
        <w:t xml:space="preserve">), проведение (при необходимости) переговоров (пункт </w:t>
      </w:r>
      <w:r w:rsidR="00E1106F">
        <w:fldChar w:fldCharType="begin"/>
      </w:r>
      <w:r w:rsidR="00E1106F">
        <w:instrText xml:space="preserve"> REF _Ref303670674 \n \h  \* MERGEFORMAT </w:instrText>
      </w:r>
      <w:r w:rsidR="00E1106F">
        <w:fldChar w:fldCharType="separate"/>
      </w:r>
      <w:r w:rsidR="00B007DA" w:rsidRPr="00B007DA">
        <w:rPr>
          <w:bCs w:val="0"/>
          <w:sz w:val="24"/>
          <w:szCs w:val="24"/>
        </w:rPr>
        <w:t>3.6.3</w:t>
      </w:r>
      <w:r w:rsidR="00E1106F">
        <w:fldChar w:fldCharType="end"/>
      </w:r>
      <w:r w:rsidRPr="00D053CF">
        <w:rPr>
          <w:bCs w:val="0"/>
          <w:sz w:val="24"/>
          <w:szCs w:val="24"/>
        </w:rPr>
        <w:t>) и оценочную стадию (пункт</w:t>
      </w:r>
      <w:r w:rsidR="007F3FB7" w:rsidRPr="00D053CF">
        <w:rPr>
          <w:bCs w:val="0"/>
          <w:sz w:val="24"/>
          <w:szCs w:val="24"/>
        </w:rPr>
        <w:t xml:space="preserve"> </w:t>
      </w:r>
      <w:r w:rsidR="00E1106F">
        <w:fldChar w:fldCharType="begin"/>
      </w:r>
      <w:r w:rsidR="00E1106F">
        <w:instrText xml:space="preserve"> REF _Ref306138385 \r \h  \* MERGEFORMAT </w:instrText>
      </w:r>
      <w:r w:rsidR="00E1106F">
        <w:fldChar w:fldCharType="separate"/>
      </w:r>
      <w:r w:rsidR="00B007DA" w:rsidRPr="00B007DA">
        <w:rPr>
          <w:bCs w:val="0"/>
          <w:sz w:val="24"/>
          <w:szCs w:val="24"/>
        </w:rPr>
        <w:t>3.6.4</w:t>
      </w:r>
      <w:r w:rsidR="00E1106F">
        <w:fldChar w:fldCharType="end"/>
      </w:r>
      <w:r w:rsidRPr="00D053CF">
        <w:rPr>
          <w:bCs w:val="0"/>
          <w:sz w:val="24"/>
          <w:szCs w:val="24"/>
        </w:rPr>
        <w:t>).</w:t>
      </w:r>
    </w:p>
    <w:p w:rsidR="00717F60" w:rsidRPr="00D053CF" w:rsidRDefault="00717F60" w:rsidP="00E71A48">
      <w:pPr>
        <w:pStyle w:val="3"/>
        <w:spacing w:line="264" w:lineRule="auto"/>
        <w:rPr>
          <w:szCs w:val="24"/>
        </w:rPr>
      </w:pPr>
      <w:bookmarkStart w:id="494" w:name="_Ref93089454"/>
      <w:bookmarkStart w:id="495" w:name="_Toc439323712"/>
      <w:bookmarkStart w:id="496" w:name="_Toc440297046"/>
      <w:bookmarkStart w:id="497" w:name="_Toc440356607"/>
      <w:bookmarkStart w:id="498" w:name="_Toc440631742"/>
      <w:bookmarkStart w:id="499" w:name="_Toc440876527"/>
      <w:bookmarkStart w:id="500" w:name="_Toc441130599"/>
      <w:bookmarkStart w:id="501" w:name="_Toc441157102"/>
      <w:bookmarkStart w:id="502" w:name="_Toc447292121"/>
      <w:bookmarkStart w:id="503" w:name="_Toc462234879"/>
      <w:bookmarkStart w:id="504" w:name="_Toc466966845"/>
      <w:bookmarkStart w:id="505" w:name="_Toc468806095"/>
      <w:bookmarkStart w:id="506" w:name="_Toc469480362"/>
      <w:bookmarkStart w:id="507" w:name="_Toc472416878"/>
      <w:r w:rsidRPr="00D053CF">
        <w:rPr>
          <w:szCs w:val="24"/>
        </w:rPr>
        <w:t>Отборочная стадия</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lastRenderedPageBreak/>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08"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09"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08"/>
      <w:bookmarkEnd w:id="509"/>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10"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10"/>
    </w:p>
    <w:p w:rsidR="00717F60" w:rsidRPr="00D053CF" w:rsidRDefault="00717F60" w:rsidP="00E71A48">
      <w:pPr>
        <w:pStyle w:val="3"/>
        <w:spacing w:line="264" w:lineRule="auto"/>
        <w:rPr>
          <w:szCs w:val="24"/>
        </w:rPr>
      </w:pPr>
      <w:bookmarkStart w:id="511" w:name="_Ref303670674"/>
      <w:bookmarkStart w:id="512" w:name="_Toc439323713"/>
      <w:bookmarkStart w:id="513" w:name="_Toc440297047"/>
      <w:bookmarkStart w:id="514" w:name="_Toc440356608"/>
      <w:bookmarkStart w:id="515" w:name="_Toc440631743"/>
      <w:bookmarkStart w:id="516" w:name="_Toc440876528"/>
      <w:bookmarkStart w:id="517" w:name="_Toc441130600"/>
      <w:bookmarkStart w:id="518" w:name="_Toc441157103"/>
      <w:bookmarkStart w:id="519" w:name="_Toc447292122"/>
      <w:bookmarkStart w:id="520" w:name="_Toc462234880"/>
      <w:bookmarkStart w:id="521" w:name="_Toc466966846"/>
      <w:bookmarkStart w:id="522" w:name="_Toc468806096"/>
      <w:bookmarkStart w:id="523" w:name="_Toc469480363"/>
      <w:bookmarkStart w:id="524" w:name="_Toc472416879"/>
      <w:r w:rsidRPr="00D053CF">
        <w:rPr>
          <w:szCs w:val="24"/>
        </w:rPr>
        <w:t>Проведение переговоров</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w:t>
      </w:r>
      <w:r w:rsidRPr="00D053CF">
        <w:rPr>
          <w:sz w:val="24"/>
          <w:szCs w:val="24"/>
        </w:rPr>
        <w:lastRenderedPageBreak/>
        <w:t xml:space="preserve">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25" w:name="_Ref306138385"/>
      <w:bookmarkStart w:id="526" w:name="_Toc439323714"/>
      <w:bookmarkStart w:id="527" w:name="_Toc440297048"/>
      <w:bookmarkStart w:id="528" w:name="_Toc440356609"/>
      <w:bookmarkStart w:id="529" w:name="_Toc440631744"/>
      <w:bookmarkStart w:id="530" w:name="_Toc440876529"/>
      <w:bookmarkStart w:id="531" w:name="_Toc441130601"/>
      <w:bookmarkStart w:id="532" w:name="_Toc441157104"/>
      <w:bookmarkStart w:id="533" w:name="_Toc447292123"/>
      <w:bookmarkStart w:id="534" w:name="_Toc462234881"/>
      <w:bookmarkStart w:id="535" w:name="_Toc466966847"/>
      <w:bookmarkStart w:id="536" w:name="_Toc468806097"/>
      <w:bookmarkStart w:id="537" w:name="_Toc469480364"/>
      <w:bookmarkStart w:id="538" w:name="_Toc472416880"/>
      <w:r w:rsidRPr="00D053CF">
        <w:rPr>
          <w:szCs w:val="24"/>
        </w:rPr>
        <w:t>Оценочная стадия</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1106F">
        <w:fldChar w:fldCharType="begin"/>
      </w:r>
      <w:r w:rsidR="00E1106F">
        <w:instrText xml:space="preserve"> REF _Ref471821960 \r \h  \* MERGEFORMAT </w:instrText>
      </w:r>
      <w:r w:rsidR="00E1106F">
        <w:fldChar w:fldCharType="separate"/>
      </w:r>
      <w:r w:rsidR="00D11933" w:rsidRPr="003C6D0A">
        <w:rPr>
          <w:sz w:val="24"/>
          <w:szCs w:val="24"/>
        </w:rPr>
        <w:t>3.8</w:t>
      </w:r>
      <w:r w:rsidR="00E1106F">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539" w:name="_Ref303250967"/>
      <w:bookmarkStart w:id="540" w:name="_Toc305697378"/>
      <w:bookmarkStart w:id="541" w:name="_Toc472416881"/>
      <w:bookmarkStart w:id="542" w:name="_Toc255985696"/>
      <w:r w:rsidRPr="00D053CF">
        <w:t>Аукционная процедура понижени</w:t>
      </w:r>
      <w:r w:rsidR="00E60F8E" w:rsidRPr="00D053CF">
        <w:t>я</w:t>
      </w:r>
      <w:r w:rsidRPr="00D053CF">
        <w:t xml:space="preserve"> цены (переторжка)</w:t>
      </w:r>
      <w:bookmarkEnd w:id="539"/>
      <w:bookmarkEnd w:id="540"/>
      <w:bookmarkEnd w:id="541"/>
      <w:r w:rsidRPr="00D053CF">
        <w:t xml:space="preserve"> </w:t>
      </w:r>
    </w:p>
    <w:bookmarkEnd w:id="54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54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54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E1106F">
        <w:fldChar w:fldCharType="begin"/>
      </w:r>
      <w:r w:rsidR="00E1106F">
        <w:instrText xml:space="preserve"> REF _Ref465849801 \r \h  \* MERGEFORMAT </w:instrText>
      </w:r>
      <w:r w:rsidR="00E1106F">
        <w:fldChar w:fldCharType="separate"/>
      </w:r>
      <w:r w:rsidR="00B007DA" w:rsidRPr="00B007DA">
        <w:rPr>
          <w:iCs/>
          <w:sz w:val="24"/>
          <w:szCs w:val="24"/>
          <w:lang w:eastAsia="ru-RU"/>
        </w:rPr>
        <w:t>3.7.9</w:t>
      </w:r>
      <w:r w:rsidR="00E1106F">
        <w:fldChar w:fldCharType="end"/>
      </w:r>
      <w:r w:rsidR="007C4C19" w:rsidRPr="00D053CF">
        <w:rPr>
          <w:iCs/>
          <w:sz w:val="24"/>
          <w:szCs w:val="24"/>
          <w:lang w:eastAsia="ru-RU"/>
        </w:rPr>
        <w:t xml:space="preserve">. </w:t>
      </w:r>
      <w:r w:rsidR="007C4C19" w:rsidRPr="00D053CF">
        <w:rPr>
          <w:iCs/>
          <w:sz w:val="24"/>
          <w:szCs w:val="24"/>
          <w:lang w:eastAsia="ru-RU"/>
        </w:rPr>
        <w:lastRenderedPageBreak/>
        <w:t xml:space="preserve">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E1106F">
        <w:fldChar w:fldCharType="begin"/>
      </w:r>
      <w:r w:rsidR="00E1106F">
        <w:instrText xml:space="preserve"> REF _Ref306352987 \r \h  \* MERGEFORMAT </w:instrText>
      </w:r>
      <w:r w:rsidR="00E1106F">
        <w:fldChar w:fldCharType="separate"/>
      </w:r>
      <w:r w:rsidR="00B007DA" w:rsidRPr="00B007DA">
        <w:rPr>
          <w:iCs/>
          <w:sz w:val="24"/>
          <w:szCs w:val="24"/>
          <w:lang w:eastAsia="ru-RU"/>
        </w:rPr>
        <w:t>3.7.3</w:t>
      </w:r>
      <w:r w:rsidR="00E1106F">
        <w:fldChar w:fldCharType="end"/>
      </w:r>
      <w:r w:rsidRPr="00D053CF">
        <w:rPr>
          <w:iCs/>
          <w:sz w:val="24"/>
          <w:szCs w:val="24"/>
          <w:lang w:eastAsia="ru-RU"/>
        </w:rPr>
        <w:t xml:space="preserve"> - </w:t>
      </w:r>
      <w:r w:rsidR="00E1106F">
        <w:fldChar w:fldCharType="begin"/>
      </w:r>
      <w:r w:rsidR="00E1106F">
        <w:instrText xml:space="preserve"> REF _Ref306353005 \r \h  \* MERGEFORMAT </w:instrText>
      </w:r>
      <w:r w:rsidR="00E1106F">
        <w:fldChar w:fldCharType="separate"/>
      </w:r>
      <w:r w:rsidR="00B007DA" w:rsidRPr="00B007DA">
        <w:rPr>
          <w:iCs/>
          <w:sz w:val="24"/>
          <w:szCs w:val="24"/>
          <w:lang w:eastAsia="ru-RU"/>
        </w:rPr>
        <w:t>3.7.5</w:t>
      </w:r>
      <w:r w:rsidR="00E1106F">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4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54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54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54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1106F">
        <w:fldChar w:fldCharType="begin"/>
      </w:r>
      <w:r w:rsidR="00E1106F">
        <w:instrText xml:space="preserve"> REF _Ref465670219 \r \h  \* MERGEFORMAT </w:instrText>
      </w:r>
      <w:r w:rsidR="00E1106F">
        <w:fldChar w:fldCharType="separate"/>
      </w:r>
      <w:r w:rsidR="00B007DA" w:rsidRPr="00F91CA3">
        <w:rPr>
          <w:sz w:val="24"/>
          <w:szCs w:val="24"/>
        </w:rPr>
        <w:t>3.11</w:t>
      </w:r>
      <w:r w:rsidR="00E1106F">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E1106F">
        <w:fldChar w:fldCharType="begin"/>
      </w:r>
      <w:r w:rsidR="00E1106F">
        <w:instrText xml:space="preserve"> REF _Ref468805718 \r \h  \* MERGEFORMAT </w:instrText>
      </w:r>
      <w:r w:rsidR="00E1106F">
        <w:fldChar w:fldCharType="separate"/>
      </w:r>
      <w:r w:rsidR="00B007DA" w:rsidRPr="00F91CA3">
        <w:rPr>
          <w:sz w:val="24"/>
          <w:szCs w:val="24"/>
        </w:rPr>
        <w:t>3.7.8</w:t>
      </w:r>
      <w:r w:rsidR="00E1106F">
        <w:fldChar w:fldCharType="end"/>
      </w:r>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r w:rsidR="00E1106F">
        <w:fldChar w:fldCharType="begin"/>
      </w:r>
      <w:r w:rsidR="00E1106F">
        <w:instrText xml:space="preserve"> REF _Ref465675151 \r \h  \* MERGEFORMAT </w:instrText>
      </w:r>
      <w:r w:rsidR="00E1106F">
        <w:fldChar w:fldCharType="separate"/>
      </w:r>
      <w:r w:rsidR="00F91CA3" w:rsidRPr="00F91CA3">
        <w:rPr>
          <w:sz w:val="24"/>
          <w:szCs w:val="24"/>
        </w:rPr>
        <w:t>3.11.2</w:t>
      </w:r>
      <w:r w:rsidR="00E1106F">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E1106F">
        <w:fldChar w:fldCharType="begin"/>
      </w:r>
      <w:r w:rsidR="00E1106F">
        <w:instrText xml:space="preserve"> REF _Ref465675151 \r \h  \* MERGEFORMAT </w:instrText>
      </w:r>
      <w:r w:rsidR="00E1106F">
        <w:fldChar w:fldCharType="separate"/>
      </w:r>
      <w:r w:rsidR="00F91CA3" w:rsidRPr="003C6D0A">
        <w:rPr>
          <w:sz w:val="24"/>
          <w:szCs w:val="24"/>
        </w:rPr>
        <w:t>3.11.2</w:t>
      </w:r>
      <w:r w:rsidR="00E1106F">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547" w:name="_Ref471821960"/>
      <w:bookmarkStart w:id="548" w:name="_Toc471986593"/>
      <w:bookmarkStart w:id="549" w:name="_Toc472409204"/>
      <w:bookmarkStart w:id="550" w:name="_Toc472411818"/>
      <w:bookmarkStart w:id="551" w:name="_Toc472416882"/>
      <w:bookmarkStart w:id="552" w:name="_Ref303681924"/>
      <w:bookmarkStart w:id="55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47"/>
      <w:bookmarkEnd w:id="548"/>
      <w:bookmarkEnd w:id="549"/>
      <w:bookmarkEnd w:id="550"/>
      <w:bookmarkEnd w:id="55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Единого стандарта закупок ПАО «</w:t>
      </w:r>
      <w:proofErr w:type="spellStart"/>
      <w:r w:rsidRPr="003C6D0A">
        <w:rPr>
          <w:bCs w:val="0"/>
          <w:sz w:val="24"/>
          <w:szCs w:val="24"/>
        </w:rPr>
        <w:t>Россети</w:t>
      </w:r>
      <w:proofErr w:type="spellEnd"/>
      <w:r w:rsidRPr="003C6D0A">
        <w:rPr>
          <w:bCs w:val="0"/>
          <w:sz w:val="24"/>
          <w:szCs w:val="24"/>
        </w:rPr>
        <w:t xml:space="preserve">»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Продукцией российского происхождения будет считаться продукция, </w:t>
      </w:r>
      <w:r w:rsidRPr="003C6D0A">
        <w:rPr>
          <w:sz w:val="24"/>
          <w:szCs w:val="24"/>
        </w:rPr>
        <w:lastRenderedPageBreak/>
        <w:t>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E1106F">
        <w:fldChar w:fldCharType="begin"/>
      </w:r>
      <w:r w:rsidR="00E1106F">
        <w:instrText xml:space="preserve"> REF _Ref303251044 \r \h  \* MERGEFORMAT </w:instrText>
      </w:r>
      <w:r w:rsidR="00E1106F">
        <w:fldChar w:fldCharType="separate"/>
      </w:r>
      <w:r w:rsidRPr="003C6D0A">
        <w:rPr>
          <w:rFonts w:ascii="Times New Roman" w:hAnsi="Times New Roman" w:cs="Times New Roman"/>
          <w:sz w:val="24"/>
          <w:szCs w:val="24"/>
        </w:rPr>
        <w:t>3.10</w:t>
      </w:r>
      <w:r w:rsidR="00E1106F">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rPr>
        <w:t>Пр</w:t>
      </w:r>
      <w:proofErr w:type="spell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lastRenderedPageBreak/>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lang w:val="en-US"/>
        </w:rPr>
        <w:t>kf</w:t>
      </w:r>
      <w:proofErr w:type="spell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r w:rsidR="00E1106F">
        <w:fldChar w:fldCharType="begin"/>
      </w:r>
      <w:r w:rsidR="00E1106F">
        <w:instrText xml:space="preserve"> REF _Ref472416470 \r \h  \* MERGEFORMAT </w:instrText>
      </w:r>
      <w:r w:rsidR="00E1106F">
        <w:fldChar w:fldCharType="separate"/>
      </w:r>
      <w:r w:rsidRPr="003C6D0A">
        <w:rPr>
          <w:sz w:val="24"/>
          <w:szCs w:val="24"/>
        </w:rPr>
        <w:t>3.3.7.1</w:t>
      </w:r>
      <w:r w:rsidR="00E1106F">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E1106F">
        <w:fldChar w:fldCharType="begin"/>
      </w:r>
      <w:r w:rsidR="00E1106F">
        <w:instrText xml:space="preserve"> REF _Ref440271072 \r \h  \* MERGEFORMAT </w:instrText>
      </w:r>
      <w:r w:rsidR="00E1106F">
        <w:fldChar w:fldCharType="separate"/>
      </w:r>
      <w:r w:rsidRPr="003C6D0A">
        <w:rPr>
          <w:bCs w:val="0"/>
          <w:sz w:val="24"/>
          <w:szCs w:val="24"/>
        </w:rPr>
        <w:t>5.2</w:t>
      </w:r>
      <w:r w:rsidR="00E1106F">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554" w:name="_Toc472416883"/>
      <w:bookmarkStart w:id="555" w:name="_Ref472416955"/>
      <w:bookmarkStart w:id="556" w:name="_Ref472416971"/>
      <w:r w:rsidRPr="00FD4E6C">
        <w:t xml:space="preserve">Подведение итогов </w:t>
      </w:r>
      <w:r w:rsidR="00DF639D" w:rsidRPr="00FD4E6C">
        <w:t>З</w:t>
      </w:r>
      <w:r w:rsidRPr="00FD4E6C">
        <w:t>апроса предложений</w:t>
      </w:r>
      <w:bookmarkEnd w:id="552"/>
      <w:bookmarkEnd w:id="553"/>
      <w:bookmarkEnd w:id="554"/>
      <w:bookmarkEnd w:id="555"/>
      <w:bookmarkEnd w:id="55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557"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55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w:t>
      </w:r>
      <w:r w:rsidR="00717F60" w:rsidRPr="00D053CF">
        <w:rPr>
          <w:bCs w:val="0"/>
          <w:sz w:val="24"/>
          <w:szCs w:val="24"/>
        </w:rPr>
        <w:lastRenderedPageBreak/>
        <w:t xml:space="preserve">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558" w:name="_Ref303251044"/>
      <w:bookmarkStart w:id="559" w:name="_Toc472416884"/>
      <w:bookmarkStart w:id="560" w:name="_Ref191386295"/>
      <w:r w:rsidRPr="00D053CF">
        <w:t>Признание запроса предложений несостоявшимся</w:t>
      </w:r>
      <w:bookmarkEnd w:id="558"/>
      <w:bookmarkEnd w:id="559"/>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6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56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56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56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563"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56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564" w:name="_Toc468462453"/>
      <w:bookmarkStart w:id="565" w:name="_Toc468441704"/>
      <w:bookmarkStart w:id="566" w:name="_Ref465670219"/>
      <w:bookmarkStart w:id="567" w:name="_Toc472416885"/>
      <w:bookmarkStart w:id="568" w:name="_Ref303683929"/>
      <w:r w:rsidRPr="00FD4E6C">
        <w:rPr>
          <w:bCs w:val="0"/>
        </w:rPr>
        <w:t>Антидемпинговые меры</w:t>
      </w:r>
      <w:bookmarkEnd w:id="564"/>
      <w:bookmarkEnd w:id="565"/>
      <w:bookmarkEnd w:id="566"/>
      <w:bookmarkEnd w:id="567"/>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E1106F">
        <w:fldChar w:fldCharType="begin"/>
      </w:r>
      <w:r w:rsidR="00E1106F">
        <w:instrText xml:space="preserve"> REF _Ref468805747 \r \h  \* MERGEFORMAT </w:instrText>
      </w:r>
      <w:r w:rsidR="00E1106F">
        <w:fldChar w:fldCharType="separate"/>
      </w:r>
      <w:r w:rsidR="00B007DA" w:rsidRPr="00F91CA3">
        <w:rPr>
          <w:rFonts w:eastAsia="Times New Roman,Italic"/>
          <w:iCs/>
          <w:sz w:val="24"/>
          <w:szCs w:val="24"/>
        </w:rPr>
        <w:t>3.3.7</w:t>
      </w:r>
      <w:r w:rsidR="00E1106F">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569"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6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lastRenderedPageBreak/>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E1106F">
        <w:fldChar w:fldCharType="begin"/>
      </w:r>
      <w:r w:rsidR="00E1106F">
        <w:instrText xml:space="preserve"> REF _Ref465675151 \r \h  \* MERGEFORMAT </w:instrText>
      </w:r>
      <w:r w:rsidR="00E1106F">
        <w:fldChar w:fldCharType="separate"/>
      </w:r>
      <w:r w:rsidR="00F91CA3" w:rsidRPr="007310E1">
        <w:rPr>
          <w:rFonts w:eastAsia="Times New Roman,Italic"/>
          <w:bCs/>
          <w:iCs/>
          <w:sz w:val="24"/>
          <w:szCs w:val="24"/>
        </w:rPr>
        <w:t>3.11.2</w:t>
      </w:r>
      <w:r w:rsidR="00E1106F">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E1106F">
        <w:fldChar w:fldCharType="begin"/>
      </w:r>
      <w:r w:rsidR="00E1106F">
        <w:instrText xml:space="preserve"> REF _Ref468805797 \r \h  \* MERGEFORMAT </w:instrText>
      </w:r>
      <w:r w:rsidR="00E1106F">
        <w:fldChar w:fldCharType="separate"/>
      </w:r>
      <w:r w:rsidR="00F91CA3">
        <w:rPr>
          <w:rFonts w:eastAsia="Times New Roman,Italic"/>
          <w:bCs/>
          <w:iCs/>
          <w:sz w:val="24"/>
          <w:szCs w:val="24"/>
        </w:rPr>
        <w:t>3.6.2.5</w:t>
      </w:r>
      <w:r w:rsidR="00E1106F">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E1106F">
        <w:fldChar w:fldCharType="begin"/>
      </w:r>
      <w:r w:rsidR="00E1106F">
        <w:instrText xml:space="preserve"> REF _Ref465437572 \r \h  \* MERGEFORMAT </w:instrText>
      </w:r>
      <w:r w:rsidR="00E1106F">
        <w:fldChar w:fldCharType="separate"/>
      </w:r>
      <w:r w:rsidR="00F91CA3" w:rsidRPr="007310E1">
        <w:rPr>
          <w:sz w:val="24"/>
          <w:szCs w:val="24"/>
        </w:rPr>
        <w:t>3.13.2</w:t>
      </w:r>
      <w:r w:rsidR="00E1106F">
        <w:fldChar w:fldCharType="end"/>
      </w:r>
      <w:r w:rsidRPr="007310E1">
        <w:rPr>
          <w:sz w:val="24"/>
          <w:szCs w:val="24"/>
        </w:rPr>
        <w:t>-</w:t>
      </w:r>
      <w:r w:rsidR="00E1106F">
        <w:fldChar w:fldCharType="begin"/>
      </w:r>
      <w:r w:rsidR="00E1106F">
        <w:instrText xml:space="preserve"> REF _Ref472417478 \r \h  \* MERGEFORMAT </w:instrText>
      </w:r>
      <w:r w:rsidR="00E1106F">
        <w:fldChar w:fldCharType="separate"/>
      </w:r>
      <w:r w:rsidR="00F91CA3" w:rsidRPr="007310E1">
        <w:rPr>
          <w:sz w:val="24"/>
          <w:szCs w:val="24"/>
        </w:rPr>
        <w:t>3.13.4</w:t>
      </w:r>
      <w:r w:rsidR="00E1106F">
        <w:fldChar w:fldCharType="end"/>
      </w:r>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E1106F">
        <w:fldChar w:fldCharType="begin"/>
      </w:r>
      <w:r w:rsidR="00E1106F">
        <w:instrText xml:space="preserve"> REF _Ref465437572 \r \h  \* MERGEFORMAT </w:instrText>
      </w:r>
      <w:r w:rsidR="00E1106F">
        <w:fldChar w:fldCharType="separate"/>
      </w:r>
      <w:r w:rsidR="00F91CA3" w:rsidRPr="007310E1">
        <w:rPr>
          <w:sz w:val="24"/>
          <w:szCs w:val="24"/>
        </w:rPr>
        <w:t>3.13.2</w:t>
      </w:r>
      <w:r w:rsidR="00E1106F">
        <w:fldChar w:fldCharType="end"/>
      </w:r>
      <w:r w:rsidR="00F91CA3" w:rsidRPr="007310E1">
        <w:rPr>
          <w:sz w:val="24"/>
          <w:szCs w:val="24"/>
        </w:rPr>
        <w:t>-</w:t>
      </w:r>
      <w:r w:rsidR="00E1106F">
        <w:fldChar w:fldCharType="begin"/>
      </w:r>
      <w:r w:rsidR="00E1106F">
        <w:instrText xml:space="preserve"> REF _Ref472417478 \r \h  \* MERGEFORMAT </w:instrText>
      </w:r>
      <w:r w:rsidR="00E1106F">
        <w:fldChar w:fldCharType="separate"/>
      </w:r>
      <w:r w:rsidR="00F91CA3" w:rsidRPr="007310E1">
        <w:rPr>
          <w:sz w:val="24"/>
          <w:szCs w:val="24"/>
        </w:rPr>
        <w:t>3.13.4</w:t>
      </w:r>
      <w:r w:rsidR="00E1106F">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570" w:name="_Ref468805820"/>
      <w:bookmarkStart w:id="571"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560"/>
      <w:bookmarkEnd w:id="568"/>
      <w:bookmarkEnd w:id="570"/>
      <w:bookmarkEnd w:id="571"/>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572" w:name="_Ref294695403"/>
      <w:bookmarkStart w:id="573"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lastRenderedPageBreak/>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572"/>
      <w:bookmarkEnd w:id="573"/>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574"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E1106F">
        <w:fldChar w:fldCharType="begin"/>
      </w:r>
      <w:r w:rsidR="00E1106F">
        <w:instrText xml:space="preserve"> REF _Ref465670219 \r \h  \* MERGEFORMAT </w:instrText>
      </w:r>
      <w:r w:rsidR="00E1106F">
        <w:fldChar w:fldCharType="separate"/>
      </w:r>
      <w:r w:rsidR="00B007DA" w:rsidRPr="00F91CA3">
        <w:rPr>
          <w:sz w:val="24"/>
          <w:szCs w:val="24"/>
        </w:rPr>
        <w:t>3.11</w:t>
      </w:r>
      <w:r w:rsidR="00E1106F">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E1106F">
        <w:fldChar w:fldCharType="begin"/>
      </w:r>
      <w:r w:rsidR="00E1106F">
        <w:instrText xml:space="preserve"> REF _Ref465437572 \r \h  \* MERGEFORMAT </w:instrText>
      </w:r>
      <w:r w:rsidR="00E1106F">
        <w:fldChar w:fldCharType="separate"/>
      </w:r>
      <w:r w:rsidR="00F91CA3" w:rsidRPr="00F91CA3">
        <w:rPr>
          <w:b/>
          <w:bCs w:val="0"/>
          <w:sz w:val="24"/>
          <w:szCs w:val="24"/>
        </w:rPr>
        <w:t>3.13.2</w:t>
      </w:r>
      <w:r w:rsidR="00E1106F">
        <w:fldChar w:fldCharType="end"/>
      </w:r>
      <w:r w:rsidRPr="00F91CA3">
        <w:rPr>
          <w:sz w:val="24"/>
          <w:szCs w:val="24"/>
        </w:rPr>
        <w:t>-</w:t>
      </w:r>
      <w:r w:rsidR="00E1106F">
        <w:fldChar w:fldCharType="begin"/>
      </w:r>
      <w:r w:rsidR="00E1106F">
        <w:instrText xml:space="preserve"> REF _Ref472417478 \r \h  \* MERGEFORMAT </w:instrText>
      </w:r>
      <w:r w:rsidR="00E1106F">
        <w:fldChar w:fldCharType="separate"/>
      </w:r>
      <w:r w:rsidR="00F91CA3">
        <w:rPr>
          <w:b/>
          <w:sz w:val="24"/>
          <w:szCs w:val="24"/>
        </w:rPr>
        <w:t>3.13.4</w:t>
      </w:r>
      <w:r w:rsidR="00E1106F">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57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574"/>
      <w:bookmarkEnd w:id="57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E1106F">
        <w:fldChar w:fldCharType="begin"/>
      </w:r>
      <w:r w:rsidR="00E1106F">
        <w:instrText xml:space="preserve"> REF _Ref294695546 \r \h  \* MERGEFORMAT </w:instrText>
      </w:r>
      <w:r w:rsidR="00E1106F">
        <w:fldChar w:fldCharType="separate"/>
      </w:r>
      <w:r w:rsidR="00B007DA" w:rsidRPr="00B007DA">
        <w:rPr>
          <w:bCs w:val="0"/>
          <w:sz w:val="24"/>
          <w:szCs w:val="24"/>
        </w:rPr>
        <w:t xml:space="preserve"> 1.2.6 </w:t>
      </w:r>
      <w:r w:rsidR="00E1106F">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E1106F">
        <w:fldChar w:fldCharType="begin"/>
      </w:r>
      <w:r w:rsidR="00E1106F">
        <w:instrText xml:space="preserve"> REF _Ref294695403 \n \h  \* MERGEFORMAT </w:instrText>
      </w:r>
      <w:r w:rsidR="00E1106F">
        <w:fldChar w:fldCharType="separate"/>
      </w:r>
      <w:r w:rsidR="00B007DA" w:rsidRPr="00B007DA">
        <w:rPr>
          <w:bCs w:val="0"/>
          <w:sz w:val="24"/>
          <w:szCs w:val="24"/>
        </w:rPr>
        <w:t>3.12.3</w:t>
      </w:r>
      <w:r w:rsidR="00E1106F">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EF5AA8">
        <w:rPr>
          <w:bCs w:val="0"/>
          <w:sz w:val="24"/>
          <w:szCs w:val="24"/>
        </w:rPr>
        <w:fldChar w:fldCharType="begin"/>
      </w:r>
      <w:r w:rsidR="00F91CA3">
        <w:rPr>
          <w:bCs w:val="0"/>
          <w:sz w:val="24"/>
          <w:szCs w:val="24"/>
        </w:rPr>
        <w:instrText xml:space="preserve"> REF _Ref472417616 \r \h </w:instrText>
      </w:r>
      <w:r w:rsidR="00EF5AA8">
        <w:rPr>
          <w:bCs w:val="0"/>
          <w:sz w:val="24"/>
          <w:szCs w:val="24"/>
        </w:rPr>
      </w:r>
      <w:r w:rsidR="00EF5AA8">
        <w:rPr>
          <w:bCs w:val="0"/>
          <w:sz w:val="24"/>
          <w:szCs w:val="24"/>
        </w:rPr>
        <w:fldChar w:fldCharType="separate"/>
      </w:r>
      <w:r w:rsidR="00F91CA3">
        <w:rPr>
          <w:bCs w:val="0"/>
          <w:sz w:val="24"/>
          <w:szCs w:val="24"/>
        </w:rPr>
        <w:t>3.13</w:t>
      </w:r>
      <w:r w:rsidR="00EF5A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r w:rsidR="00E1106F">
        <w:fldChar w:fldCharType="begin"/>
      </w:r>
      <w:r w:rsidR="00E1106F">
        <w:instrText xml:space="preserve"> REF _Ref466909528 \r \h  \* MERGEFORMAT </w:instrText>
      </w:r>
      <w:r w:rsidR="00E1106F">
        <w:fldChar w:fldCharType="separate"/>
      </w:r>
      <w:r w:rsidR="00B007DA" w:rsidRPr="003C6D0A">
        <w:rPr>
          <w:sz w:val="24"/>
          <w:szCs w:val="24"/>
        </w:rPr>
        <w:t>3.3.8.9</w:t>
      </w:r>
      <w:r w:rsidR="00E1106F">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57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E1106F">
        <w:fldChar w:fldCharType="begin"/>
      </w:r>
      <w:r w:rsidR="00E1106F">
        <w:instrText xml:space="preserve"> REF _Ref468805899 \r \h  \* MERGEFORMAT </w:instrText>
      </w:r>
      <w:r w:rsidR="00E1106F">
        <w:fldChar w:fldCharType="separate"/>
      </w:r>
      <w:r w:rsidR="00B007DA" w:rsidRPr="003C6D0A">
        <w:rPr>
          <w:sz w:val="24"/>
          <w:szCs w:val="24"/>
        </w:rPr>
        <w:t>3.12.5</w:t>
      </w:r>
      <w:r w:rsidR="00E1106F">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57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57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578" w:name="_Toc181693189"/>
      <w:bookmarkStart w:id="579" w:name="_Ref190680463"/>
      <w:bookmarkStart w:id="580" w:name="_Ref306140410"/>
      <w:bookmarkStart w:id="581" w:name="_Ref306142159"/>
      <w:bookmarkStart w:id="582" w:name="_Ref468202077"/>
      <w:bookmarkStart w:id="583" w:name="_Ref303102866"/>
      <w:bookmarkStart w:id="584" w:name="_Toc305835589"/>
      <w:bookmarkStart w:id="585" w:name="_Ref303683952"/>
      <w:bookmarkStart w:id="586" w:name="__RefNumPara__840_922829174"/>
      <w:bookmarkEnd w:id="57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1106F">
        <w:fldChar w:fldCharType="begin"/>
      </w:r>
      <w:r w:rsidR="00E1106F">
        <w:instrText xml:space="preserve"> REF _Ref471821960 \r \h  \* MERGEFORMAT </w:instrText>
      </w:r>
      <w:r w:rsidR="00E1106F">
        <w:fldChar w:fldCharType="separate"/>
      </w:r>
      <w:r w:rsidRPr="003C6D0A">
        <w:rPr>
          <w:sz w:val="24"/>
          <w:szCs w:val="24"/>
        </w:rPr>
        <w:t>3.8</w:t>
      </w:r>
      <w:r w:rsidR="00E1106F">
        <w:fldChar w:fldCharType="end"/>
      </w:r>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w:t>
      </w:r>
      <w:r w:rsidRPr="003C6D0A">
        <w:rPr>
          <w:sz w:val="24"/>
          <w:szCs w:val="24"/>
        </w:rPr>
        <w:lastRenderedPageBreak/>
        <w:t xml:space="preserve">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587" w:name="_Toc472416887"/>
      <w:bookmarkStart w:id="588" w:name="_Ref472417185"/>
      <w:bookmarkStart w:id="589"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578"/>
      <w:bookmarkEnd w:id="579"/>
      <w:bookmarkEnd w:id="580"/>
      <w:bookmarkEnd w:id="581"/>
      <w:bookmarkEnd w:id="582"/>
      <w:bookmarkEnd w:id="587"/>
      <w:bookmarkEnd w:id="588"/>
      <w:bookmarkEnd w:id="589"/>
      <w:r w:rsidRPr="003C6D0A">
        <w:t xml:space="preserve"> </w:t>
      </w:r>
      <w:bookmarkEnd w:id="583"/>
      <w:bookmarkEnd w:id="584"/>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E1106F">
        <w:fldChar w:fldCharType="begin"/>
      </w:r>
      <w:r w:rsidR="00E1106F">
        <w:instrText xml:space="preserve"> REF _Ref440272931 \r \h  \* MERGEFORMAT </w:instrText>
      </w:r>
      <w:r w:rsidR="00E1106F">
        <w:fldChar w:fldCharType="separate"/>
      </w:r>
      <w:r w:rsidR="00B007DA" w:rsidRPr="003C6D0A">
        <w:t>2</w:t>
      </w:r>
      <w:r w:rsidR="00E1106F">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E1106F">
        <w:fldChar w:fldCharType="begin"/>
      </w:r>
      <w:r w:rsidR="00E1106F">
        <w:instrText xml:space="preserve"> REF _Ref465437572 \r \h  \* MERGEFORMAT </w:instrText>
      </w:r>
      <w:r w:rsidR="00E1106F">
        <w:fldChar w:fldCharType="separate"/>
      </w:r>
      <w:r w:rsidR="00B007DA" w:rsidRPr="003C6D0A">
        <w:rPr>
          <w:sz w:val="24"/>
          <w:szCs w:val="24"/>
        </w:rPr>
        <w:t>3.13.2</w:t>
      </w:r>
      <w:r w:rsidR="00E1106F">
        <w:fldChar w:fldCharType="end"/>
      </w:r>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59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90"/>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E1106F">
        <w:fldChar w:fldCharType="begin"/>
      </w:r>
      <w:r w:rsidR="00E1106F">
        <w:instrText xml:space="preserve"> REF _Ref468974799 \r \h  \* MERGEFORMAT </w:instrText>
      </w:r>
      <w:r w:rsidR="00E1106F">
        <w:fldChar w:fldCharType="separate"/>
      </w:r>
      <w:r w:rsidR="00B007DA" w:rsidRPr="00B007DA">
        <w:rPr>
          <w:sz w:val="24"/>
          <w:szCs w:val="24"/>
        </w:rPr>
        <w:t>3.13.3.1</w:t>
      </w:r>
      <w:r w:rsidR="00E1106F">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E1106F">
        <w:fldChar w:fldCharType="begin"/>
      </w:r>
      <w:r w:rsidR="00E1106F">
        <w:instrText xml:space="preserve"> REF _Ref440272931 \r \h  \* MERGEFORMAT </w:instrText>
      </w:r>
      <w:r w:rsidR="00E1106F">
        <w:fldChar w:fldCharType="separate"/>
      </w:r>
      <w:r w:rsidR="00B007DA">
        <w:t>2</w:t>
      </w:r>
      <w:r w:rsidR="00E1106F">
        <w:fldChar w:fldCharType="end"/>
      </w:r>
      <w:r w:rsidRPr="00FD4E6C">
        <w:rPr>
          <w:sz w:val="24"/>
          <w:szCs w:val="24"/>
        </w:rPr>
        <w:t xml:space="preserve">) с учетом требований, изложенных в подпункте </w:t>
      </w:r>
      <w:r w:rsidR="00E1106F">
        <w:fldChar w:fldCharType="begin"/>
      </w:r>
      <w:r w:rsidR="00E1106F">
        <w:instrText xml:space="preserve"> REF _Ref465437572 \r \h  \* MERGEFORMAT </w:instrText>
      </w:r>
      <w:r w:rsidR="00E1106F">
        <w:fldChar w:fldCharType="separate"/>
      </w:r>
      <w:r w:rsidR="00B007DA" w:rsidRPr="00B007DA">
        <w:rPr>
          <w:sz w:val="24"/>
          <w:szCs w:val="24"/>
        </w:rPr>
        <w:t>3.13.2</w:t>
      </w:r>
      <w:r w:rsidR="00E1106F">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E1106F">
        <w:fldChar w:fldCharType="begin"/>
      </w:r>
      <w:r w:rsidR="00E1106F">
        <w:instrText xml:space="preserve"> REF _Ref468805820 \r \h  \* MERGEFORMAT </w:instrText>
      </w:r>
      <w:r w:rsidR="00E1106F">
        <w:fldChar w:fldCharType="separate"/>
      </w:r>
      <w:r w:rsidR="00B007DA" w:rsidRPr="00B007DA">
        <w:rPr>
          <w:sz w:val="24"/>
          <w:szCs w:val="24"/>
        </w:rPr>
        <w:t>3.12</w:t>
      </w:r>
      <w:r w:rsidR="00E1106F">
        <w:fldChar w:fldCharType="end"/>
      </w:r>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591" w:name="_Ref468974799"/>
      <w:bookmarkStart w:id="592" w:name="_Ref465440181"/>
      <w:r w:rsidRPr="00A222A8">
        <w:rPr>
          <w:sz w:val="24"/>
          <w:szCs w:val="24"/>
        </w:rPr>
        <w:t>Реквизиты Заказчика:</w:t>
      </w:r>
      <w:bookmarkEnd w:id="591"/>
    </w:p>
    <w:p w:rsidR="007B2A86" w:rsidRPr="00A666E0" w:rsidRDefault="007B2A86" w:rsidP="007B2A86">
      <w:pPr>
        <w:pStyle w:val="aff6"/>
        <w:numPr>
          <w:ilvl w:val="0"/>
          <w:numId w:val="0"/>
        </w:numPr>
        <w:snapToGrid w:val="0"/>
        <w:spacing w:before="100" w:beforeAutospacing="1" w:line="240" w:lineRule="auto"/>
        <w:ind w:left="2160"/>
        <w:rPr>
          <w:sz w:val="24"/>
          <w:szCs w:val="24"/>
          <w:u w:val="single"/>
        </w:rPr>
      </w:pPr>
      <w:bookmarkStart w:id="593" w:name="_Ref472417478"/>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7B2A86" w:rsidRPr="00A666E0" w:rsidRDefault="007B2A86" w:rsidP="007B2A86">
      <w:pPr>
        <w:pStyle w:val="aff6"/>
        <w:numPr>
          <w:ilvl w:val="0"/>
          <w:numId w:val="75"/>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7B2A86" w:rsidRDefault="007B2A86" w:rsidP="007B2A86">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Pr="00F91AED">
        <w:rPr>
          <w:sz w:val="24"/>
          <w:szCs w:val="24"/>
        </w:rPr>
        <w:t>407028104080000101</w:t>
      </w:r>
      <w:r>
        <w:rPr>
          <w:sz w:val="24"/>
          <w:szCs w:val="24"/>
        </w:rPr>
        <w:t>.</w:t>
      </w:r>
    </w:p>
    <w:p w:rsidR="007B2A86" w:rsidRDefault="007B2A86" w:rsidP="007B2A86">
      <w:pPr>
        <w:pStyle w:val="aff6"/>
        <w:numPr>
          <w:ilvl w:val="0"/>
          <w:numId w:val="0"/>
        </w:numPr>
        <w:tabs>
          <w:tab w:val="left" w:pos="2127"/>
        </w:tabs>
        <w:spacing w:line="240" w:lineRule="auto"/>
        <w:ind w:left="2127"/>
        <w:rPr>
          <w:sz w:val="24"/>
          <w:szCs w:val="24"/>
        </w:rPr>
      </w:pP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E1106F">
        <w:fldChar w:fldCharType="begin"/>
      </w:r>
      <w:r w:rsidR="00E1106F">
        <w:instrText xml:space="preserve"> REF _Ref468805929 \r \h  \* MERGEFORMAT </w:instrText>
      </w:r>
      <w:r w:rsidR="00E1106F">
        <w:fldChar w:fldCharType="separate"/>
      </w:r>
      <w:r w:rsidR="00F91CA3" w:rsidRPr="00F91CA3">
        <w:rPr>
          <w:sz w:val="24"/>
          <w:szCs w:val="24"/>
        </w:rPr>
        <w:t>3.12.6</w:t>
      </w:r>
      <w:r w:rsidR="00E1106F">
        <w:fldChar w:fldCharType="end"/>
      </w:r>
      <w:r w:rsidRPr="00FD4E6C">
        <w:rPr>
          <w:sz w:val="24"/>
          <w:szCs w:val="24"/>
        </w:rPr>
        <w:t>.</w:t>
      </w:r>
      <w:bookmarkEnd w:id="592"/>
      <w:bookmarkEnd w:id="593"/>
    </w:p>
    <w:p w:rsidR="00932C0A" w:rsidRPr="00D053CF" w:rsidRDefault="00932C0A" w:rsidP="00297C3B">
      <w:pPr>
        <w:pStyle w:val="2"/>
        <w:tabs>
          <w:tab w:val="clear" w:pos="1700"/>
          <w:tab w:val="left" w:pos="709"/>
        </w:tabs>
        <w:spacing w:line="264" w:lineRule="auto"/>
      </w:pPr>
      <w:bookmarkStart w:id="594" w:name="_Ref303694483"/>
      <w:bookmarkStart w:id="595" w:name="_Toc305835590"/>
      <w:bookmarkStart w:id="596" w:name="_Ref306140451"/>
      <w:bookmarkStart w:id="597" w:name="_Toc472416888"/>
      <w:r w:rsidRPr="00D053CF">
        <w:t xml:space="preserve">Уведомление о результатах </w:t>
      </w:r>
      <w:bookmarkEnd w:id="594"/>
      <w:bookmarkEnd w:id="595"/>
      <w:r w:rsidRPr="00D053CF">
        <w:t>запроса предложений</w:t>
      </w:r>
      <w:bookmarkEnd w:id="596"/>
      <w:bookmarkEnd w:id="597"/>
    </w:p>
    <w:bookmarkEnd w:id="58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E1106F">
        <w:fldChar w:fldCharType="begin"/>
      </w:r>
      <w:r w:rsidR="00E1106F">
        <w:instrText xml:space="preserve"> REF _Ref191386085 \r \h  \* MERGEFORMAT </w:instrText>
      </w:r>
      <w:r w:rsidR="00E1106F">
        <w:fldChar w:fldCharType="separate"/>
      </w:r>
      <w:r w:rsidR="00B007DA" w:rsidRPr="00B007DA">
        <w:rPr>
          <w:iCs/>
          <w:sz w:val="24"/>
          <w:szCs w:val="24"/>
        </w:rPr>
        <w:t>1.1.1</w:t>
      </w:r>
      <w:r w:rsidR="00E1106F">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 xml:space="preserve">Организатор вправе опубликовать в других средствах массовой информации </w:t>
      </w:r>
      <w:r w:rsidR="00ED5C7C" w:rsidRPr="00D053CF">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98" w:name="_Ref440270568"/>
      <w:bookmarkStart w:id="599" w:name="_Ref440274159"/>
      <w:bookmarkStart w:id="600" w:name="_Ref440292555"/>
      <w:bookmarkStart w:id="601" w:name="_Ref440292779"/>
      <w:bookmarkStart w:id="602" w:name="_Toc472416889"/>
      <w:r w:rsidRPr="00D053CF">
        <w:rPr>
          <w:szCs w:val="24"/>
        </w:rPr>
        <w:lastRenderedPageBreak/>
        <w:t>Техническая часть</w:t>
      </w:r>
      <w:bookmarkEnd w:id="598"/>
      <w:bookmarkEnd w:id="599"/>
      <w:bookmarkEnd w:id="600"/>
      <w:bookmarkEnd w:id="601"/>
      <w:bookmarkEnd w:id="602"/>
      <w:r w:rsidRPr="00D053CF">
        <w:rPr>
          <w:szCs w:val="24"/>
        </w:rPr>
        <w:t xml:space="preserve"> </w:t>
      </w:r>
    </w:p>
    <w:p w:rsidR="002B5044" w:rsidRPr="00D053CF" w:rsidRDefault="002B5044" w:rsidP="002A47D1">
      <w:pPr>
        <w:pStyle w:val="2"/>
        <w:ind w:left="1701" w:hanging="1134"/>
      </w:pPr>
      <w:bookmarkStart w:id="603" w:name="_Toc176064096"/>
      <w:bookmarkStart w:id="604" w:name="_Toc176338524"/>
      <w:bookmarkStart w:id="605" w:name="_Toc180399752"/>
      <w:bookmarkStart w:id="606" w:name="_Toc191205941"/>
      <w:bookmarkStart w:id="607" w:name="_Toc194315544"/>
      <w:bookmarkStart w:id="608" w:name="_Toc423421725"/>
      <w:bookmarkStart w:id="609" w:name="_Toc472416890"/>
      <w:r w:rsidRPr="00D053CF">
        <w:t>Общие требования к условиям поставки продукции</w:t>
      </w:r>
      <w:bookmarkStart w:id="610" w:name="_Toc176064097"/>
      <w:bookmarkStart w:id="611" w:name="_Toc176338525"/>
      <w:bookmarkStart w:id="612" w:name="_Toc180399753"/>
      <w:bookmarkStart w:id="613" w:name="_Toc189457101"/>
      <w:bookmarkStart w:id="614" w:name="_Toc189461737"/>
      <w:bookmarkStart w:id="615" w:name="_Toc189462011"/>
      <w:bookmarkStart w:id="616" w:name="_Toc191273610"/>
      <w:bookmarkStart w:id="617" w:name="_Toc167189319"/>
      <w:bookmarkStart w:id="618" w:name="_Toc168725254"/>
      <w:bookmarkEnd w:id="603"/>
      <w:bookmarkEnd w:id="604"/>
      <w:bookmarkEnd w:id="605"/>
      <w:bookmarkEnd w:id="606"/>
      <w:bookmarkEnd w:id="607"/>
      <w:bookmarkEnd w:id="608"/>
      <w:bookmarkEnd w:id="609"/>
    </w:p>
    <w:p w:rsidR="002B5044" w:rsidRPr="00D053CF" w:rsidRDefault="002B5044" w:rsidP="002B5044">
      <w:pPr>
        <w:pStyle w:val="3"/>
        <w:ind w:left="0" w:firstLine="851"/>
        <w:jc w:val="both"/>
        <w:rPr>
          <w:b w:val="0"/>
          <w:szCs w:val="24"/>
        </w:rPr>
      </w:pPr>
      <w:bookmarkStart w:id="619" w:name="_Toc439166308"/>
      <w:bookmarkStart w:id="620" w:name="_Toc439170656"/>
      <w:bookmarkStart w:id="621" w:name="_Toc439172758"/>
      <w:bookmarkStart w:id="622" w:name="_Toc439173202"/>
      <w:bookmarkStart w:id="623" w:name="_Toc439238196"/>
      <w:bookmarkStart w:id="624" w:name="_Toc439252748"/>
      <w:bookmarkStart w:id="625" w:name="_Toc439323606"/>
      <w:bookmarkStart w:id="626" w:name="_Toc439323722"/>
      <w:bookmarkStart w:id="627" w:name="_Toc440297056"/>
      <w:bookmarkStart w:id="628" w:name="_Toc440356617"/>
      <w:bookmarkStart w:id="629" w:name="_Toc440631753"/>
      <w:bookmarkStart w:id="630" w:name="_Toc440876538"/>
      <w:bookmarkStart w:id="631" w:name="_Toc441130610"/>
      <w:bookmarkStart w:id="632" w:name="_Toc441157113"/>
      <w:bookmarkStart w:id="633" w:name="_Toc447292132"/>
      <w:bookmarkStart w:id="634" w:name="_Toc462234890"/>
      <w:bookmarkStart w:id="635" w:name="_Toc466966856"/>
      <w:bookmarkStart w:id="636" w:name="_Toc468806107"/>
      <w:bookmarkStart w:id="637" w:name="_Toc469480374"/>
      <w:bookmarkStart w:id="638" w:name="_Toc472416891"/>
      <w:r w:rsidRPr="00D053CF">
        <w:rPr>
          <w:b w:val="0"/>
          <w:szCs w:val="24"/>
        </w:rPr>
        <w:t>Продукция должна быть новой и ранее неиспользованной.</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2B5044" w:rsidRPr="00D053CF" w:rsidRDefault="002B5044" w:rsidP="002B5044">
      <w:pPr>
        <w:pStyle w:val="3"/>
        <w:ind w:left="0" w:firstLine="851"/>
        <w:jc w:val="both"/>
        <w:rPr>
          <w:b w:val="0"/>
          <w:szCs w:val="24"/>
        </w:rPr>
      </w:pPr>
      <w:bookmarkStart w:id="639" w:name="_Toc439166309"/>
      <w:bookmarkStart w:id="640" w:name="_Toc439170657"/>
      <w:bookmarkStart w:id="641" w:name="_Toc439172759"/>
      <w:bookmarkStart w:id="642" w:name="_Toc439173203"/>
      <w:bookmarkStart w:id="643" w:name="_Toc439238197"/>
      <w:bookmarkStart w:id="644" w:name="_Toc439252749"/>
      <w:bookmarkStart w:id="645" w:name="_Toc439323607"/>
      <w:bookmarkStart w:id="646" w:name="_Toc439323723"/>
      <w:bookmarkStart w:id="647" w:name="_Toc440297057"/>
      <w:bookmarkStart w:id="648" w:name="_Toc440356618"/>
      <w:bookmarkStart w:id="649" w:name="_Toc440631754"/>
      <w:bookmarkStart w:id="650" w:name="_Toc440876539"/>
      <w:bookmarkStart w:id="651" w:name="_Toc441130611"/>
      <w:bookmarkStart w:id="652" w:name="_Toc441157114"/>
      <w:bookmarkStart w:id="653" w:name="_Toc447292133"/>
      <w:bookmarkStart w:id="654" w:name="_Toc462234891"/>
      <w:bookmarkStart w:id="655" w:name="_Toc466966857"/>
      <w:bookmarkStart w:id="656" w:name="_Toc468806108"/>
      <w:bookmarkStart w:id="657" w:name="_Toc469480375"/>
      <w:bookmarkStart w:id="658" w:name="_Toc472416892"/>
      <w:r w:rsidRPr="00D053CF">
        <w:rPr>
          <w:b w:val="0"/>
          <w:szCs w:val="24"/>
        </w:rPr>
        <w:t>Продукция должна соответствовать ГОСТ, ТУ и Технической политике ПАО «МРСК Центра».</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rsidR="002B5044" w:rsidRPr="00D053CF" w:rsidRDefault="002B5044" w:rsidP="0021751A">
      <w:pPr>
        <w:pStyle w:val="2"/>
        <w:ind w:left="1701" w:hanging="1134"/>
      </w:pPr>
      <w:bookmarkStart w:id="659" w:name="_Toc423421726"/>
      <w:bookmarkStart w:id="660" w:name="_Ref450652998"/>
      <w:bookmarkStart w:id="661" w:name="_Toc472416893"/>
      <w:r w:rsidRPr="00D053CF">
        <w:t>Перечень, объемы и характеристики закупаемой продукции</w:t>
      </w:r>
      <w:bookmarkEnd w:id="610"/>
      <w:bookmarkEnd w:id="611"/>
      <w:bookmarkEnd w:id="612"/>
      <w:bookmarkEnd w:id="613"/>
      <w:bookmarkEnd w:id="614"/>
      <w:bookmarkEnd w:id="615"/>
      <w:bookmarkEnd w:id="616"/>
      <w:bookmarkEnd w:id="659"/>
      <w:bookmarkEnd w:id="660"/>
      <w:bookmarkEnd w:id="661"/>
    </w:p>
    <w:p w:rsidR="002B5044" w:rsidRPr="00D053CF" w:rsidRDefault="002B5044" w:rsidP="002B5044">
      <w:pPr>
        <w:pStyle w:val="3"/>
        <w:ind w:left="0" w:firstLine="851"/>
        <w:jc w:val="both"/>
        <w:rPr>
          <w:b w:val="0"/>
          <w:szCs w:val="24"/>
        </w:rPr>
      </w:pPr>
      <w:bookmarkStart w:id="662" w:name="_Toc439166311"/>
      <w:bookmarkStart w:id="663" w:name="_Toc439170659"/>
      <w:bookmarkStart w:id="664" w:name="_Toc439172761"/>
      <w:bookmarkStart w:id="665" w:name="_Toc439173205"/>
      <w:bookmarkStart w:id="666" w:name="_Toc439238199"/>
      <w:bookmarkStart w:id="667" w:name="_Toc439252751"/>
      <w:bookmarkStart w:id="668" w:name="_Toc439323609"/>
      <w:bookmarkStart w:id="669" w:name="_Toc439323725"/>
      <w:bookmarkStart w:id="670" w:name="_Toc440297059"/>
      <w:bookmarkStart w:id="671" w:name="_Toc440356620"/>
      <w:bookmarkStart w:id="672" w:name="_Toc440631756"/>
      <w:bookmarkStart w:id="673" w:name="_Toc440876541"/>
      <w:bookmarkStart w:id="674" w:name="_Toc441130613"/>
      <w:bookmarkStart w:id="675" w:name="_Toc441157116"/>
      <w:bookmarkStart w:id="676" w:name="_Toc447292135"/>
      <w:bookmarkStart w:id="677" w:name="_Toc462234893"/>
      <w:bookmarkStart w:id="678" w:name="_Toc466966859"/>
      <w:bookmarkStart w:id="679" w:name="_Toc468806110"/>
      <w:bookmarkStart w:id="680" w:name="_Toc469480377"/>
      <w:bookmarkStart w:id="681" w:name="_Toc472416894"/>
      <w:r w:rsidRPr="00D053CF">
        <w:rPr>
          <w:b w:val="0"/>
          <w:szCs w:val="24"/>
        </w:rPr>
        <w:t>Техническ</w:t>
      </w:r>
      <w:r w:rsidR="003776BB" w:rsidRPr="00D053CF">
        <w:rPr>
          <w:b w:val="0"/>
          <w:szCs w:val="24"/>
        </w:rPr>
        <w:t>ое</w:t>
      </w:r>
      <w:r w:rsidRPr="00D053CF">
        <w:rPr>
          <w:b w:val="0"/>
          <w:szCs w:val="24"/>
        </w:rPr>
        <w:t xml:space="preserve"> задани</w:t>
      </w:r>
      <w:r w:rsidR="003776BB" w:rsidRPr="00D053CF">
        <w:rPr>
          <w:b w:val="0"/>
          <w:szCs w:val="24"/>
        </w:rPr>
        <w:t>е</w:t>
      </w:r>
      <w:r w:rsidRPr="00D053CF">
        <w:rPr>
          <w:b w:val="0"/>
          <w:szCs w:val="24"/>
        </w:rPr>
        <w:t xml:space="preserve"> </w:t>
      </w:r>
      <w:r w:rsidR="00A154B7" w:rsidRPr="00D053CF">
        <w:rPr>
          <w:b w:val="0"/>
          <w:szCs w:val="24"/>
        </w:rPr>
        <w:t xml:space="preserve">по Лоту </w:t>
      </w:r>
      <w:r w:rsidR="00A154B7" w:rsidRPr="007B2A86">
        <w:rPr>
          <w:b w:val="0"/>
          <w:szCs w:val="24"/>
        </w:rPr>
        <w:t>№1</w:t>
      </w:r>
      <w:r w:rsidR="00A154B7" w:rsidRPr="00D053CF">
        <w:rPr>
          <w:b w:val="0"/>
          <w:szCs w:val="24"/>
        </w:rPr>
        <w:t xml:space="preserve"> (подраздел </w:t>
      </w:r>
      <w:r w:rsidR="00E1106F">
        <w:fldChar w:fldCharType="begin"/>
      </w:r>
      <w:r w:rsidR="00E1106F">
        <w:instrText xml:space="preserve"> REF _Ref440275279 \r \h  \* MERGEFORMAT </w:instrText>
      </w:r>
      <w:r w:rsidR="00E1106F">
        <w:fldChar w:fldCharType="separate"/>
      </w:r>
      <w:r w:rsidR="00B007DA" w:rsidRPr="00B007DA">
        <w:rPr>
          <w:b w:val="0"/>
          <w:szCs w:val="24"/>
        </w:rPr>
        <w:t>1.1.5</w:t>
      </w:r>
      <w:r w:rsidR="00E1106F">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2B5044" w:rsidRPr="00D053CF" w:rsidRDefault="002B5044" w:rsidP="0021751A">
      <w:pPr>
        <w:pStyle w:val="2"/>
        <w:ind w:left="1701" w:hanging="1134"/>
      </w:pPr>
      <w:bookmarkStart w:id="682" w:name="_Ref194832984"/>
      <w:bookmarkStart w:id="683" w:name="_Ref197686508"/>
      <w:bookmarkStart w:id="684" w:name="_Toc423421727"/>
      <w:bookmarkStart w:id="685" w:name="_Toc472416896"/>
      <w:r w:rsidRPr="00D053CF">
        <w:t>Требование к поставляемой продукции</w:t>
      </w:r>
      <w:bookmarkEnd w:id="682"/>
      <w:bookmarkEnd w:id="683"/>
      <w:bookmarkEnd w:id="684"/>
      <w:bookmarkEnd w:id="685"/>
    </w:p>
    <w:p w:rsidR="002B5044" w:rsidRPr="00D053CF" w:rsidRDefault="0021751A" w:rsidP="002B5044">
      <w:pPr>
        <w:pStyle w:val="3"/>
        <w:ind w:left="0" w:firstLine="851"/>
        <w:jc w:val="both"/>
        <w:rPr>
          <w:b w:val="0"/>
          <w:szCs w:val="24"/>
        </w:rPr>
      </w:pPr>
      <w:bookmarkStart w:id="686" w:name="_Toc439166313"/>
      <w:bookmarkStart w:id="687" w:name="_Toc439170661"/>
      <w:bookmarkStart w:id="688" w:name="_Toc439172763"/>
      <w:bookmarkStart w:id="689" w:name="_Toc439173207"/>
      <w:bookmarkStart w:id="690" w:name="_Toc439238201"/>
      <w:bookmarkStart w:id="691" w:name="_Toc439252753"/>
      <w:bookmarkStart w:id="692" w:name="_Toc439323611"/>
      <w:bookmarkStart w:id="693" w:name="_Toc439323727"/>
      <w:bookmarkStart w:id="694" w:name="_Toc440297061"/>
      <w:bookmarkStart w:id="695" w:name="_Toc440356622"/>
      <w:bookmarkStart w:id="696" w:name="_Toc440631758"/>
      <w:bookmarkStart w:id="697" w:name="_Toc440876543"/>
      <w:bookmarkStart w:id="698" w:name="_Toc441130615"/>
      <w:bookmarkStart w:id="699" w:name="_Toc441157118"/>
      <w:bookmarkStart w:id="700" w:name="_Toc447292137"/>
      <w:bookmarkStart w:id="701" w:name="_Toc462234895"/>
      <w:bookmarkStart w:id="702" w:name="_Toc466966862"/>
      <w:bookmarkStart w:id="703" w:name="_Toc468806113"/>
      <w:bookmarkStart w:id="704" w:name="_Toc469480380"/>
      <w:bookmarkStart w:id="705" w:name="_Toc472416897"/>
      <w:bookmarkStart w:id="706" w:name="_Ref194833053"/>
      <w:bookmarkStart w:id="707" w:name="_Ref223496951"/>
      <w:bookmarkStart w:id="708"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2B5044" w:rsidRPr="00D053CF" w:rsidRDefault="002B5044" w:rsidP="002B5044">
      <w:pPr>
        <w:pStyle w:val="3"/>
        <w:ind w:left="0" w:firstLine="851"/>
        <w:jc w:val="both"/>
        <w:rPr>
          <w:b w:val="0"/>
          <w:szCs w:val="24"/>
        </w:rPr>
      </w:pPr>
      <w:bookmarkStart w:id="709" w:name="_Toc439166314"/>
      <w:bookmarkStart w:id="710" w:name="_Toc439170662"/>
      <w:bookmarkStart w:id="711" w:name="_Toc439172764"/>
      <w:bookmarkStart w:id="712" w:name="_Toc439173208"/>
      <w:bookmarkStart w:id="713" w:name="_Toc439238202"/>
      <w:bookmarkStart w:id="714" w:name="_Toc439252754"/>
      <w:bookmarkStart w:id="715" w:name="_Toc439323612"/>
      <w:bookmarkStart w:id="716" w:name="_Toc439323728"/>
      <w:bookmarkStart w:id="717" w:name="_Toc440297062"/>
      <w:bookmarkStart w:id="718" w:name="_Toc440356623"/>
      <w:bookmarkStart w:id="719" w:name="_Toc440631759"/>
      <w:bookmarkStart w:id="720" w:name="_Toc440876544"/>
      <w:bookmarkStart w:id="721" w:name="_Toc441130616"/>
      <w:bookmarkStart w:id="722" w:name="_Toc441157119"/>
      <w:bookmarkStart w:id="723" w:name="_Toc447292138"/>
      <w:bookmarkStart w:id="724" w:name="_Toc462234896"/>
      <w:bookmarkStart w:id="725" w:name="_Toc466966863"/>
      <w:bookmarkStart w:id="726" w:name="_Toc468806114"/>
      <w:bookmarkStart w:id="727" w:name="_Toc469480381"/>
      <w:bookmarkStart w:id="728"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 задания, изложены в Приложении №1 (Техническом задании) к настоящей Документации. При несоб</w:t>
      </w:r>
      <w:r w:rsidR="007B2A86">
        <w:rPr>
          <w:b w:val="0"/>
          <w:szCs w:val="24"/>
          <w:lang w:eastAsia="ru-RU"/>
        </w:rPr>
        <w:t>людении требований Технического задания</w:t>
      </w:r>
      <w:r w:rsidR="003776BB" w:rsidRPr="00D053CF">
        <w:rPr>
          <w:b w:val="0"/>
          <w:szCs w:val="24"/>
          <w:lang w:eastAsia="ru-RU"/>
        </w:rPr>
        <w:t xml:space="preserve"> Закупочная комиссия отклонит Заявку Участника</w:t>
      </w:r>
      <w:r w:rsidRPr="00D053CF">
        <w:rPr>
          <w:b w:val="0"/>
          <w:szCs w:val="24"/>
        </w:rPr>
        <w:t>.</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D053CF" w:rsidRDefault="002B5044" w:rsidP="0021751A">
      <w:pPr>
        <w:pStyle w:val="2"/>
        <w:ind w:left="1701" w:hanging="1134"/>
      </w:pPr>
      <w:bookmarkStart w:id="729" w:name="_Ref247513861"/>
      <w:bookmarkStart w:id="730" w:name="_Toc423421728"/>
      <w:bookmarkStart w:id="731" w:name="_Toc472416899"/>
      <w:r w:rsidRPr="00D053CF">
        <w:t xml:space="preserve">Требование к </w:t>
      </w:r>
      <w:r w:rsidR="0021751A" w:rsidRPr="00D053CF">
        <w:t>Участник</w:t>
      </w:r>
      <w:r w:rsidRPr="00D053CF">
        <w:t>у</w:t>
      </w:r>
      <w:bookmarkEnd w:id="706"/>
      <w:bookmarkEnd w:id="707"/>
      <w:bookmarkEnd w:id="708"/>
      <w:r w:rsidRPr="00D053CF">
        <w:t>.</w:t>
      </w:r>
      <w:bookmarkEnd w:id="729"/>
      <w:bookmarkEnd w:id="730"/>
      <w:bookmarkEnd w:id="731"/>
    </w:p>
    <w:p w:rsidR="002B5044" w:rsidRPr="00D053CF" w:rsidRDefault="002B5044" w:rsidP="002B5044">
      <w:pPr>
        <w:pStyle w:val="3"/>
        <w:ind w:left="0" w:firstLine="851"/>
        <w:jc w:val="both"/>
        <w:rPr>
          <w:b w:val="0"/>
          <w:szCs w:val="24"/>
        </w:rPr>
      </w:pPr>
      <w:bookmarkStart w:id="732" w:name="_Toc439166317"/>
      <w:bookmarkStart w:id="733" w:name="_Toc439170665"/>
      <w:bookmarkStart w:id="734" w:name="_Toc439172767"/>
      <w:bookmarkStart w:id="735" w:name="_Toc439173211"/>
      <w:bookmarkStart w:id="736" w:name="_Toc439238205"/>
      <w:bookmarkStart w:id="737" w:name="_Toc439252756"/>
      <w:bookmarkStart w:id="738" w:name="_Toc439323614"/>
      <w:bookmarkStart w:id="739" w:name="_Toc439323730"/>
      <w:bookmarkStart w:id="740" w:name="_Ref440292618"/>
      <w:bookmarkStart w:id="741" w:name="_Toc440297064"/>
      <w:bookmarkStart w:id="742" w:name="_Toc440356625"/>
      <w:bookmarkStart w:id="743" w:name="_Toc440631761"/>
      <w:bookmarkStart w:id="744" w:name="_Toc440876546"/>
      <w:bookmarkStart w:id="745" w:name="_Toc441130618"/>
      <w:bookmarkStart w:id="746" w:name="_Toc441157121"/>
      <w:bookmarkStart w:id="747" w:name="_Toc447292140"/>
      <w:bookmarkStart w:id="748" w:name="_Toc462234898"/>
      <w:bookmarkStart w:id="749" w:name="_Toc466966865"/>
      <w:bookmarkStart w:id="750" w:name="_Toc468806116"/>
      <w:bookmarkStart w:id="751" w:name="_Toc469480383"/>
      <w:bookmarkStart w:id="752"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 w:val="0"/>
          <w:szCs w:val="24"/>
        </w:rPr>
        <w:t>5.3</w:t>
      </w:r>
      <w:r w:rsidR="00E1106F">
        <w:fldChar w:fldCharType="end"/>
      </w:r>
      <w:r w:rsidRPr="00D053CF">
        <w:rPr>
          <w:b w:val="0"/>
          <w:szCs w:val="24"/>
        </w:rPr>
        <w:t>).</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D053CF" w:rsidRDefault="002B5044" w:rsidP="002B5044">
      <w:pPr>
        <w:pStyle w:val="3"/>
        <w:ind w:left="0" w:firstLine="851"/>
        <w:jc w:val="both"/>
        <w:rPr>
          <w:b w:val="0"/>
          <w:szCs w:val="24"/>
        </w:rPr>
      </w:pPr>
      <w:bookmarkStart w:id="753" w:name="_Toc439166318"/>
      <w:bookmarkStart w:id="754" w:name="_Toc439170666"/>
      <w:bookmarkStart w:id="755" w:name="_Toc439172768"/>
      <w:bookmarkStart w:id="756" w:name="_Toc439173212"/>
      <w:bookmarkStart w:id="757" w:name="_Toc439238206"/>
      <w:bookmarkStart w:id="758" w:name="_Toc439252757"/>
      <w:bookmarkStart w:id="759" w:name="_Toc439323615"/>
      <w:bookmarkStart w:id="760" w:name="_Toc439323731"/>
      <w:bookmarkStart w:id="761" w:name="_Toc440297065"/>
      <w:bookmarkStart w:id="762" w:name="_Toc440356626"/>
      <w:bookmarkStart w:id="763" w:name="_Toc440631762"/>
      <w:bookmarkStart w:id="764" w:name="_Toc440876547"/>
      <w:bookmarkStart w:id="765" w:name="_Toc441130619"/>
      <w:bookmarkStart w:id="766" w:name="_Toc441157122"/>
      <w:bookmarkStart w:id="767" w:name="_Toc447292141"/>
      <w:bookmarkStart w:id="768" w:name="_Toc462234899"/>
      <w:bookmarkStart w:id="769" w:name="_Toc466966866"/>
      <w:bookmarkStart w:id="770" w:name="_Toc468806117"/>
      <w:bookmarkStart w:id="771" w:name="_Toc469480384"/>
      <w:bookmarkStart w:id="772"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E1106F">
        <w:fldChar w:fldCharType="begin"/>
      </w:r>
      <w:r w:rsidR="00E1106F">
        <w:instrText xml:space="preserve"> REF _Ref86826666 \r \h  \* MERGEFORMAT </w:instrText>
      </w:r>
      <w:r w:rsidR="00E1106F">
        <w:fldChar w:fldCharType="separate"/>
      </w:r>
      <w:r w:rsidR="00B007DA" w:rsidRPr="00B007DA">
        <w:rPr>
          <w:b w:val="0"/>
          <w:szCs w:val="24"/>
        </w:rPr>
        <w:t>5.3</w:t>
      </w:r>
      <w:r w:rsidR="00E1106F">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A549DD" w:rsidRPr="00D053CF" w:rsidRDefault="00A549DD" w:rsidP="00A549DD">
      <w:pPr>
        <w:pStyle w:val="2"/>
        <w:ind w:left="1701" w:hanging="1134"/>
      </w:pPr>
      <w:bookmarkStart w:id="773" w:name="_Toc248219573"/>
      <w:bookmarkStart w:id="774" w:name="_Toc256099315"/>
      <w:bookmarkStart w:id="775" w:name="_Toc423421664"/>
      <w:bookmarkStart w:id="776" w:name="_Toc447269813"/>
      <w:bookmarkStart w:id="777" w:name="_Toc472416902"/>
      <w:bookmarkEnd w:id="617"/>
      <w:bookmarkEnd w:id="618"/>
      <w:r w:rsidRPr="00D053CF">
        <w:t>Иные требования</w:t>
      </w:r>
      <w:bookmarkEnd w:id="773"/>
      <w:bookmarkEnd w:id="774"/>
      <w:bookmarkEnd w:id="775"/>
      <w:bookmarkEnd w:id="776"/>
      <w:bookmarkEnd w:id="777"/>
    </w:p>
    <w:p w:rsidR="008F28AA" w:rsidRPr="00D053CF" w:rsidRDefault="00BE26DC" w:rsidP="008F28AA">
      <w:pPr>
        <w:pStyle w:val="3"/>
        <w:ind w:left="0" w:firstLine="851"/>
        <w:jc w:val="both"/>
        <w:rPr>
          <w:b w:val="0"/>
          <w:szCs w:val="24"/>
        </w:rPr>
      </w:pPr>
      <w:bookmarkStart w:id="778" w:name="_Toc447292143"/>
      <w:bookmarkStart w:id="779" w:name="_Toc462234901"/>
      <w:bookmarkStart w:id="780" w:name="_Toc466966868"/>
      <w:bookmarkStart w:id="781" w:name="_Toc468806119"/>
      <w:bookmarkStart w:id="782" w:name="_Toc469480386"/>
      <w:bookmarkStart w:id="783" w:name="_Toc472416903"/>
      <w:bookmarkStart w:id="784"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778"/>
      <w:bookmarkEnd w:id="779"/>
      <w:bookmarkEnd w:id="780"/>
      <w:bookmarkEnd w:id="781"/>
      <w:bookmarkEnd w:id="782"/>
      <w:bookmarkEnd w:id="783"/>
    </w:p>
    <w:p w:rsidR="00A549DD" w:rsidRPr="00D053CF" w:rsidRDefault="00A549DD" w:rsidP="00A549DD">
      <w:pPr>
        <w:pStyle w:val="3"/>
        <w:ind w:left="0" w:firstLine="851"/>
        <w:jc w:val="both"/>
        <w:rPr>
          <w:b w:val="0"/>
          <w:szCs w:val="24"/>
        </w:rPr>
      </w:pPr>
      <w:bookmarkStart w:id="785" w:name="_Toc447292144"/>
      <w:bookmarkStart w:id="786" w:name="_Toc462234902"/>
      <w:bookmarkStart w:id="787" w:name="_Toc466966869"/>
      <w:bookmarkStart w:id="788" w:name="_Toc468806120"/>
      <w:bookmarkStart w:id="789" w:name="_Toc469480387"/>
      <w:bookmarkStart w:id="790"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784"/>
      <w:bookmarkEnd w:id="785"/>
      <w:bookmarkEnd w:id="786"/>
      <w:bookmarkEnd w:id="787"/>
      <w:bookmarkEnd w:id="788"/>
      <w:bookmarkEnd w:id="789"/>
      <w:bookmarkEnd w:id="790"/>
    </w:p>
    <w:p w:rsidR="00BE26DC" w:rsidRPr="00D053CF" w:rsidRDefault="00BE26DC" w:rsidP="00BE26DC">
      <w:pPr>
        <w:pStyle w:val="2"/>
        <w:ind w:left="1701" w:hanging="1134"/>
      </w:pPr>
      <w:bookmarkStart w:id="791" w:name="_Toc461809058"/>
      <w:bookmarkStart w:id="792" w:name="_Toc462216759"/>
      <w:bookmarkStart w:id="793" w:name="_Toc472416905"/>
      <w:r w:rsidRPr="00D053CF">
        <w:t>Альтернативные предложения</w:t>
      </w:r>
      <w:bookmarkStart w:id="794" w:name="_Ref56252639"/>
      <w:bookmarkEnd w:id="791"/>
      <w:bookmarkEnd w:id="792"/>
      <w:bookmarkEnd w:id="793"/>
    </w:p>
    <w:p w:rsidR="002B5044" w:rsidRPr="00D053CF" w:rsidRDefault="00BE26DC" w:rsidP="002B5044">
      <w:pPr>
        <w:pStyle w:val="3"/>
        <w:spacing w:before="100" w:beforeAutospacing="1" w:after="100" w:afterAutospacing="1"/>
        <w:ind w:left="0" w:firstLine="851"/>
        <w:jc w:val="both"/>
        <w:rPr>
          <w:lang w:eastAsia="ru-RU"/>
        </w:rPr>
      </w:pPr>
      <w:bookmarkStart w:id="795" w:name="_Toc461809059"/>
      <w:bookmarkStart w:id="796" w:name="_Toc462216760"/>
      <w:bookmarkStart w:id="797" w:name="_Toc462234904"/>
      <w:bookmarkStart w:id="798" w:name="_Toc466966871"/>
      <w:bookmarkStart w:id="799" w:name="_Toc468806122"/>
      <w:bookmarkStart w:id="800" w:name="_Toc469480389"/>
      <w:bookmarkStart w:id="801"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4"/>
      <w:bookmarkEnd w:id="795"/>
      <w:bookmarkEnd w:id="796"/>
      <w:bookmarkEnd w:id="797"/>
      <w:bookmarkEnd w:id="798"/>
      <w:bookmarkEnd w:id="799"/>
      <w:bookmarkEnd w:id="800"/>
      <w:bookmarkEnd w:id="801"/>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02" w:name="_Ref440270602"/>
      <w:bookmarkStart w:id="803" w:name="_Toc472416907"/>
      <w:bookmarkEnd w:id="5"/>
      <w:bookmarkEnd w:id="586"/>
      <w:r w:rsidRPr="00D053CF">
        <w:rPr>
          <w:szCs w:val="24"/>
        </w:rPr>
        <w:lastRenderedPageBreak/>
        <w:t>Образцы основных форм документов, включаемых в Заявку</w:t>
      </w:r>
      <w:bookmarkEnd w:id="802"/>
      <w:bookmarkEnd w:id="803"/>
      <w:r w:rsidRPr="00D053CF">
        <w:rPr>
          <w:szCs w:val="24"/>
        </w:rPr>
        <w:t xml:space="preserve"> </w:t>
      </w:r>
    </w:p>
    <w:p w:rsidR="004F4D80" w:rsidRPr="00D053CF" w:rsidRDefault="004F4D80" w:rsidP="004F4D80">
      <w:pPr>
        <w:pStyle w:val="2"/>
      </w:pPr>
      <w:bookmarkStart w:id="804" w:name="_Ref55336310"/>
      <w:bookmarkStart w:id="805" w:name="_Toc57314672"/>
      <w:bookmarkStart w:id="806" w:name="_Toc69728986"/>
      <w:bookmarkStart w:id="807" w:name="_Toc98253919"/>
      <w:bookmarkStart w:id="808" w:name="_Toc165173847"/>
      <w:bookmarkStart w:id="809" w:name="_Toc423423667"/>
      <w:bookmarkStart w:id="810" w:name="_Toc472416908"/>
      <w:r w:rsidRPr="00D053CF">
        <w:t xml:space="preserve">Письмо о подаче оферты </w:t>
      </w:r>
      <w:bookmarkStart w:id="811" w:name="_Ref22846535"/>
      <w:r w:rsidRPr="00D053CF">
        <w:t>(</w:t>
      </w:r>
      <w:bookmarkEnd w:id="811"/>
      <w:r w:rsidRPr="00D053CF">
        <w:t xml:space="preserve">форма </w:t>
      </w:r>
      <w:r w:rsidRPr="00D053CF">
        <w:rPr>
          <w:noProof/>
        </w:rPr>
        <w:t>1</w:t>
      </w:r>
      <w:r w:rsidRPr="00D053CF">
        <w:t>)</w:t>
      </w:r>
      <w:bookmarkEnd w:id="804"/>
      <w:bookmarkEnd w:id="805"/>
      <w:bookmarkEnd w:id="806"/>
      <w:bookmarkEnd w:id="807"/>
      <w:bookmarkEnd w:id="808"/>
      <w:bookmarkEnd w:id="809"/>
      <w:bookmarkEnd w:id="810"/>
    </w:p>
    <w:p w:rsidR="004F4D80" w:rsidRPr="00D053CF" w:rsidRDefault="004F4D80" w:rsidP="004F4D80">
      <w:pPr>
        <w:pStyle w:val="3"/>
        <w:rPr>
          <w:szCs w:val="24"/>
        </w:rPr>
      </w:pPr>
      <w:bookmarkStart w:id="812" w:name="_Toc98253920"/>
      <w:bookmarkStart w:id="813" w:name="_Toc157248174"/>
      <w:bookmarkStart w:id="814" w:name="_Toc157496543"/>
      <w:bookmarkStart w:id="815" w:name="_Toc158206082"/>
      <w:bookmarkStart w:id="816" w:name="_Toc164057767"/>
      <w:bookmarkStart w:id="817" w:name="_Toc164137117"/>
      <w:bookmarkStart w:id="818" w:name="_Toc164161277"/>
      <w:bookmarkStart w:id="819" w:name="_Toc165173848"/>
      <w:bookmarkStart w:id="820" w:name="_Toc439170673"/>
      <w:bookmarkStart w:id="821" w:name="_Toc439172775"/>
      <w:bookmarkStart w:id="822" w:name="_Toc439173219"/>
      <w:bookmarkStart w:id="823" w:name="_Toc439238213"/>
      <w:bookmarkStart w:id="824" w:name="_Toc440297069"/>
      <w:bookmarkStart w:id="825" w:name="_Toc440356630"/>
      <w:bookmarkStart w:id="826" w:name="_Toc462234907"/>
      <w:bookmarkStart w:id="827" w:name="_Toc472416909"/>
      <w:r w:rsidRPr="00D053CF">
        <w:rPr>
          <w:szCs w:val="24"/>
        </w:rPr>
        <w:t>Форма письма о подаче оферты</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28"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007B2A86">
              <w:t xml:space="preserve"> без НДС, </w:t>
            </w:r>
            <w:proofErr w:type="spellStart"/>
            <w:r w:rsidR="007B2A86">
              <w:t>руб.РФ</w:t>
            </w:r>
            <w:proofErr w:type="spellEnd"/>
            <w:r w:rsidR="007B2A86">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 xml:space="preserve">принять или отклонить любую Заявку в соответствии с условиями документации о </w:t>
      </w:r>
      <w:r w:rsidRPr="00D053CF">
        <w:rPr>
          <w:sz w:val="24"/>
          <w:szCs w:val="24"/>
        </w:rPr>
        <w:lastRenderedPageBreak/>
        <w:t>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r w:rsidRPr="00D053C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lastRenderedPageBreak/>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829" w:name="_Toc98253921"/>
      <w:bookmarkStart w:id="830" w:name="_Toc157248175"/>
      <w:bookmarkStart w:id="831" w:name="_Toc157496544"/>
      <w:bookmarkStart w:id="832" w:name="_Toc158206083"/>
      <w:bookmarkStart w:id="833" w:name="_Toc164057768"/>
      <w:bookmarkStart w:id="834" w:name="_Toc164137118"/>
      <w:bookmarkStart w:id="835" w:name="_Toc164161278"/>
      <w:bookmarkStart w:id="836" w:name="_Toc165173849"/>
      <w:r w:rsidRPr="00D053CF">
        <w:rPr>
          <w:b/>
          <w:szCs w:val="24"/>
        </w:rPr>
        <w:br w:type="page"/>
      </w:r>
    </w:p>
    <w:p w:rsidR="004F4D80" w:rsidRPr="00D053CF" w:rsidRDefault="004F4D80" w:rsidP="004F4D80">
      <w:pPr>
        <w:pStyle w:val="3"/>
        <w:rPr>
          <w:szCs w:val="24"/>
        </w:rPr>
      </w:pPr>
      <w:bookmarkStart w:id="837" w:name="_Toc439170674"/>
      <w:bookmarkStart w:id="838" w:name="_Toc439172776"/>
      <w:bookmarkStart w:id="839" w:name="_Toc439173220"/>
      <w:bookmarkStart w:id="840" w:name="_Toc439238214"/>
      <w:bookmarkStart w:id="841" w:name="_Toc439252762"/>
      <w:bookmarkStart w:id="842" w:name="_Toc439323736"/>
      <w:bookmarkStart w:id="843" w:name="_Toc440297070"/>
      <w:bookmarkStart w:id="844" w:name="_Toc440356631"/>
      <w:bookmarkStart w:id="845" w:name="_Toc440631767"/>
      <w:bookmarkStart w:id="846" w:name="_Toc440876551"/>
      <w:bookmarkStart w:id="847" w:name="_Toc441130623"/>
      <w:bookmarkStart w:id="848" w:name="_Toc441157126"/>
      <w:bookmarkStart w:id="849" w:name="_Toc447292148"/>
      <w:bookmarkStart w:id="850" w:name="_Toc462234908"/>
      <w:bookmarkStart w:id="851" w:name="_Toc472416910"/>
      <w:r w:rsidRPr="00D053CF">
        <w:rPr>
          <w:szCs w:val="24"/>
        </w:rPr>
        <w:lastRenderedPageBreak/>
        <w:t>Инструкции по заполнению</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E1106F">
        <w:fldChar w:fldCharType="begin"/>
      </w:r>
      <w:r w:rsidR="00E1106F">
        <w:instrText xml:space="preserve"> REF _Ref306008743 \r \h  \* MERGEFORMAT </w:instrText>
      </w:r>
      <w:r w:rsidR="00E1106F">
        <w:fldChar w:fldCharType="separate"/>
      </w:r>
      <w:r w:rsidR="00B007DA" w:rsidRPr="00B007DA">
        <w:rPr>
          <w:sz w:val="24"/>
          <w:szCs w:val="24"/>
        </w:rPr>
        <w:t>3.3.4</w:t>
      </w:r>
      <w:r w:rsidR="00E1106F">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E1106F">
        <w:fldChar w:fldCharType="begin"/>
      </w:r>
      <w:r w:rsidR="00E1106F">
        <w:instrText xml:space="preserve"> REF _Ref55279015 \r \h  \* MERGEFORMAT </w:instrText>
      </w:r>
      <w:r w:rsidR="00E1106F">
        <w:fldChar w:fldCharType="separate"/>
      </w:r>
      <w:r w:rsidR="00B007DA" w:rsidRPr="00B007DA">
        <w:rPr>
          <w:sz w:val="24"/>
          <w:szCs w:val="24"/>
        </w:rPr>
        <w:t>3.3.1.6</w:t>
      </w:r>
      <w:r w:rsidR="00E1106F">
        <w:fldChar w:fldCharType="end"/>
      </w:r>
      <w:r w:rsidRPr="00D053CF">
        <w:rPr>
          <w:sz w:val="24"/>
          <w:szCs w:val="24"/>
        </w:rPr>
        <w:t xml:space="preserve"> и </w:t>
      </w:r>
      <w:r w:rsidR="00E1106F">
        <w:fldChar w:fldCharType="begin"/>
      </w:r>
      <w:r w:rsidR="00E1106F">
        <w:instrText xml:space="preserve"> REF _Ref195087786 \r \h  \* MERGEFORMAT </w:instrText>
      </w:r>
      <w:r w:rsidR="00E1106F">
        <w:fldChar w:fldCharType="separate"/>
      </w:r>
      <w:r w:rsidR="00B007DA" w:rsidRPr="00B007DA">
        <w:rPr>
          <w:sz w:val="24"/>
          <w:szCs w:val="24"/>
        </w:rPr>
        <w:t>3.3.1.7</w:t>
      </w:r>
      <w:r w:rsidR="00E1106F">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rsidRPr="00D053CF">
        <w:br w:type="page"/>
      </w:r>
    </w:p>
    <w:p w:rsidR="00920CB0" w:rsidRPr="00D053CF" w:rsidRDefault="00920CB0" w:rsidP="00920CB0">
      <w:pPr>
        <w:pStyle w:val="3"/>
        <w:rPr>
          <w:szCs w:val="24"/>
        </w:rPr>
      </w:pPr>
      <w:bookmarkStart w:id="858" w:name="_Ref440271964"/>
      <w:bookmarkStart w:id="859" w:name="_Toc440297071"/>
      <w:bookmarkStart w:id="860" w:name="_Toc440356632"/>
      <w:bookmarkStart w:id="861" w:name="_Toc472416911"/>
      <w:r w:rsidRPr="00D053CF">
        <w:rPr>
          <w:szCs w:val="24"/>
        </w:rPr>
        <w:lastRenderedPageBreak/>
        <w:t>Антикоррупционные обязательства (Форма 1.1).</w:t>
      </w:r>
      <w:bookmarkEnd w:id="858"/>
      <w:bookmarkEnd w:id="859"/>
      <w:bookmarkEnd w:id="860"/>
      <w:bookmarkEnd w:id="861"/>
    </w:p>
    <w:p w:rsidR="00920CB0" w:rsidRPr="00D053CF" w:rsidRDefault="00920CB0" w:rsidP="00A222A8">
      <w:pPr>
        <w:pStyle w:val="3"/>
        <w:numPr>
          <w:ilvl w:val="3"/>
          <w:numId w:val="65"/>
        </w:numPr>
        <w:rPr>
          <w:b w:val="0"/>
          <w:szCs w:val="24"/>
        </w:rPr>
      </w:pPr>
      <w:bookmarkStart w:id="862" w:name="_Toc439238216"/>
      <w:bookmarkStart w:id="863" w:name="_Toc439252764"/>
      <w:bookmarkStart w:id="864" w:name="_Toc439323738"/>
      <w:bookmarkStart w:id="865" w:name="_Toc440297072"/>
      <w:bookmarkStart w:id="866" w:name="_Toc440356633"/>
      <w:bookmarkStart w:id="867" w:name="_Toc440631769"/>
      <w:bookmarkStart w:id="868" w:name="_Toc440876553"/>
      <w:bookmarkStart w:id="869" w:name="_Toc441130625"/>
      <w:bookmarkStart w:id="870" w:name="_Toc441157128"/>
      <w:bookmarkStart w:id="871" w:name="_Toc447292150"/>
      <w:bookmarkStart w:id="872" w:name="_Toc462234910"/>
      <w:bookmarkStart w:id="873" w:name="_Toc472416912"/>
      <w:r w:rsidRPr="00D053CF">
        <w:rPr>
          <w:b w:val="0"/>
          <w:szCs w:val="24"/>
        </w:rPr>
        <w:t>Форма 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40"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1"/>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4" w:name="_Toc423423668"/>
      <w:bookmarkStart w:id="875" w:name="_Ref440271072"/>
      <w:bookmarkStart w:id="876" w:name="_Ref440273986"/>
      <w:bookmarkStart w:id="877" w:name="_Ref440274337"/>
      <w:bookmarkStart w:id="878" w:name="_Ref440274913"/>
      <w:bookmarkStart w:id="879" w:name="_Ref440284918"/>
      <w:bookmarkStart w:id="880"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852"/>
      <w:bookmarkEnd w:id="853"/>
      <w:bookmarkEnd w:id="854"/>
      <w:bookmarkEnd w:id="855"/>
      <w:bookmarkEnd w:id="856"/>
      <w:bookmarkEnd w:id="857"/>
      <w:bookmarkEnd w:id="874"/>
      <w:bookmarkEnd w:id="875"/>
      <w:bookmarkEnd w:id="876"/>
      <w:bookmarkEnd w:id="877"/>
      <w:bookmarkEnd w:id="878"/>
      <w:bookmarkEnd w:id="879"/>
      <w:bookmarkEnd w:id="880"/>
    </w:p>
    <w:p w:rsidR="004F4D80" w:rsidRPr="00D053CF" w:rsidRDefault="004F4D80" w:rsidP="004F4D80">
      <w:pPr>
        <w:pStyle w:val="3"/>
        <w:rPr>
          <w:szCs w:val="24"/>
        </w:rPr>
      </w:pPr>
      <w:bookmarkStart w:id="881" w:name="_Toc98253923"/>
      <w:bookmarkStart w:id="882" w:name="_Toc157248177"/>
      <w:bookmarkStart w:id="883" w:name="_Toc157496546"/>
      <w:bookmarkStart w:id="884" w:name="_Toc158206085"/>
      <w:bookmarkStart w:id="885" w:name="_Toc164057770"/>
      <w:bookmarkStart w:id="886" w:name="_Toc164137120"/>
      <w:bookmarkStart w:id="887" w:name="_Toc164161280"/>
      <w:bookmarkStart w:id="888" w:name="_Toc165173851"/>
      <w:bookmarkStart w:id="889" w:name="_Ref264038986"/>
      <w:bookmarkStart w:id="890" w:name="_Ref264359294"/>
      <w:bookmarkStart w:id="891" w:name="_Toc439170676"/>
      <w:bookmarkStart w:id="892" w:name="_Toc439172778"/>
      <w:bookmarkStart w:id="893" w:name="_Toc439173222"/>
      <w:bookmarkStart w:id="894" w:name="_Toc439238218"/>
      <w:bookmarkStart w:id="895" w:name="_Toc439252766"/>
      <w:bookmarkStart w:id="896" w:name="_Toc439323740"/>
      <w:bookmarkStart w:id="897" w:name="_Toc440297074"/>
      <w:bookmarkStart w:id="898" w:name="_Toc440356635"/>
      <w:bookmarkStart w:id="899" w:name="_Toc440631771"/>
      <w:bookmarkStart w:id="900" w:name="_Toc440876555"/>
      <w:bookmarkStart w:id="901" w:name="_Toc441130627"/>
      <w:bookmarkStart w:id="902" w:name="_Toc441157130"/>
      <w:bookmarkStart w:id="903" w:name="_Toc447292152"/>
      <w:bookmarkStart w:id="904" w:name="_Toc462234912"/>
      <w:bookmarkStart w:id="905" w:name="_Toc466966879"/>
      <w:bookmarkStart w:id="906" w:name="_Toc468806130"/>
      <w:bookmarkStart w:id="907" w:name="_Toc469480397"/>
      <w:bookmarkStart w:id="908" w:name="_Toc472416914"/>
      <w:r w:rsidRPr="00D053CF">
        <w:rPr>
          <w:szCs w:val="24"/>
        </w:rPr>
        <w:t xml:space="preserve">Форма </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r w:rsidR="00492C8B" w:rsidRPr="00D053CF">
        <w:rPr>
          <w:szCs w:val="24"/>
        </w:rPr>
        <w:t>Сводной таблицы стоимости</w:t>
      </w:r>
      <w:bookmarkEnd w:id="895"/>
      <w:bookmarkEnd w:id="896"/>
      <w:bookmarkEnd w:id="897"/>
      <w:bookmarkEnd w:id="898"/>
      <w:bookmarkEnd w:id="899"/>
      <w:bookmarkEnd w:id="900"/>
      <w:r w:rsidR="002F710E" w:rsidRPr="00D053CF">
        <w:rPr>
          <w:b w:val="0"/>
          <w:szCs w:val="24"/>
        </w:rPr>
        <w:t xml:space="preserve"> </w:t>
      </w:r>
      <w:r w:rsidR="002F710E" w:rsidRPr="00D053CF">
        <w:rPr>
          <w:szCs w:val="24"/>
        </w:rPr>
        <w:t>поставок</w:t>
      </w:r>
      <w:bookmarkEnd w:id="901"/>
      <w:bookmarkEnd w:id="902"/>
      <w:bookmarkEnd w:id="903"/>
      <w:bookmarkEnd w:id="904"/>
      <w:bookmarkEnd w:id="905"/>
      <w:bookmarkEnd w:id="906"/>
      <w:bookmarkEnd w:id="907"/>
      <w:bookmarkEnd w:id="908"/>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proofErr w:type="gramStart"/>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D053CF">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297075"/>
      <w:bookmarkStart w:id="922" w:name="_Toc440356636"/>
      <w:bookmarkStart w:id="923" w:name="_Toc440631772"/>
      <w:bookmarkStart w:id="924" w:name="_Toc440876556"/>
      <w:bookmarkStart w:id="925" w:name="_Toc441130628"/>
      <w:bookmarkStart w:id="926" w:name="_Toc441157131"/>
      <w:bookmarkStart w:id="927" w:name="_Toc447292153"/>
      <w:bookmarkStart w:id="928" w:name="_Toc462234913"/>
      <w:bookmarkStart w:id="929" w:name="_Toc466966880"/>
      <w:bookmarkStart w:id="930" w:name="_Toc468806131"/>
      <w:bookmarkStart w:id="931" w:name="_Toc469480398"/>
      <w:bookmarkStart w:id="932" w:name="_Toc472416915"/>
      <w:r w:rsidRPr="00D053CF">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E1106F">
        <w:fldChar w:fldCharType="begin"/>
      </w:r>
      <w:r w:rsidR="00E1106F">
        <w:instrText xml:space="preserve"> REF _Ref450652998 \r \h  \* MERGEFORMAT </w:instrText>
      </w:r>
      <w:r w:rsidR="00E1106F">
        <w:fldChar w:fldCharType="separate"/>
      </w:r>
      <w:r w:rsidR="00B007DA" w:rsidRPr="00B007DA">
        <w:rPr>
          <w:sz w:val="24"/>
          <w:szCs w:val="24"/>
        </w:rPr>
        <w:t>4.2</w:t>
      </w:r>
      <w:r w:rsidR="00E1106F">
        <w:fldChar w:fldCharType="end"/>
      </w:r>
      <w:r w:rsidRPr="00D053CF">
        <w:rPr>
          <w:sz w:val="24"/>
          <w:szCs w:val="24"/>
        </w:rPr>
        <w:t xml:space="preserve">) и Технического предложения (подраздел </w:t>
      </w:r>
      <w:r w:rsidR="00E1106F">
        <w:fldChar w:fldCharType="begin"/>
      </w:r>
      <w:r w:rsidR="00E1106F">
        <w:instrText xml:space="preserve"> REF _Ref86826666 \r \h  \* MERGEFORMAT </w:instrText>
      </w:r>
      <w:r w:rsidR="00E1106F">
        <w:fldChar w:fldCharType="separate"/>
      </w:r>
      <w:r w:rsidR="00B007DA" w:rsidRPr="00B007DA">
        <w:rPr>
          <w:sz w:val="24"/>
          <w:szCs w:val="24"/>
        </w:rPr>
        <w:t>5.3</w:t>
      </w:r>
      <w:r w:rsidR="00E1106F">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E1106F">
        <w:fldChar w:fldCharType="begin"/>
      </w:r>
      <w:r w:rsidR="00E1106F">
        <w:instrText xml:space="preserve"> REF _Ref440292752 \r \h  \* MERGEFORMAT </w:instrText>
      </w:r>
      <w:r w:rsidR="00E1106F">
        <w:fldChar w:fldCharType="separate"/>
      </w:r>
      <w:r w:rsidR="00B007DA" w:rsidRPr="003C6D0A">
        <w:t>2</w:t>
      </w:r>
      <w:r w:rsidR="00E1106F">
        <w:fldChar w:fldCharType="end"/>
      </w:r>
      <w:r w:rsidRPr="003C6D0A">
        <w:rPr>
          <w:sz w:val="24"/>
          <w:szCs w:val="24"/>
        </w:rPr>
        <w:t xml:space="preserve"> и </w:t>
      </w:r>
      <w:r w:rsidR="00E1106F">
        <w:fldChar w:fldCharType="begin"/>
      </w:r>
      <w:r w:rsidR="00E1106F">
        <w:instrText xml:space="preserve"> REF _Ref440292779 \r \h  \* MERGEFORMAT </w:instrText>
      </w:r>
      <w:r w:rsidR="00E1106F">
        <w:fldChar w:fldCharType="separate"/>
      </w:r>
      <w:r w:rsidR="00B007DA" w:rsidRPr="003C6D0A">
        <w:t>4</w:t>
      </w:r>
      <w:r w:rsidR="00E1106F">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E1106F">
        <w:fldChar w:fldCharType="begin"/>
      </w:r>
      <w:r w:rsidR="00E1106F">
        <w:instrText xml:space="preserve"> REF _Ref440271072 \r \h  \* MERGEFORMAT </w:instrText>
      </w:r>
      <w:r w:rsidR="00E1106F">
        <w:fldChar w:fldCharType="separate"/>
      </w:r>
      <w:r w:rsidRPr="003C6D0A">
        <w:rPr>
          <w:bCs w:val="0"/>
          <w:sz w:val="24"/>
          <w:szCs w:val="24"/>
        </w:rPr>
        <w:t>5.2</w:t>
      </w:r>
      <w:r w:rsidR="00E1106F">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933" w:name="_Ref86826666"/>
      <w:bookmarkStart w:id="934" w:name="_Toc90385112"/>
      <w:bookmarkStart w:id="935" w:name="_Toc98253925"/>
      <w:bookmarkStart w:id="936" w:name="_Toc165173853"/>
      <w:bookmarkStart w:id="937" w:name="_Toc423423669"/>
      <w:bookmarkStart w:id="938" w:name="_Toc472416916"/>
      <w:r w:rsidRPr="00D053CF">
        <w:lastRenderedPageBreak/>
        <w:t xml:space="preserve">Техническое предложение (форма </w:t>
      </w:r>
      <w:r w:rsidRPr="00D053CF">
        <w:rPr>
          <w:noProof/>
        </w:rPr>
        <w:t>3</w:t>
      </w:r>
      <w:r w:rsidRPr="00D053CF">
        <w:t>)</w:t>
      </w:r>
      <w:bookmarkEnd w:id="933"/>
      <w:bookmarkEnd w:id="934"/>
      <w:bookmarkEnd w:id="935"/>
      <w:bookmarkEnd w:id="936"/>
      <w:bookmarkEnd w:id="937"/>
      <w:bookmarkEnd w:id="938"/>
    </w:p>
    <w:p w:rsidR="004F4D80" w:rsidRPr="00D053CF" w:rsidRDefault="004F4D80" w:rsidP="004F4D80">
      <w:pPr>
        <w:pStyle w:val="3"/>
        <w:rPr>
          <w:szCs w:val="24"/>
        </w:rPr>
      </w:pPr>
      <w:bookmarkStart w:id="939" w:name="_Toc90385113"/>
      <w:bookmarkStart w:id="940" w:name="_Toc98253926"/>
      <w:bookmarkStart w:id="941" w:name="_Toc157248180"/>
      <w:bookmarkStart w:id="942" w:name="_Toc157496549"/>
      <w:bookmarkStart w:id="943" w:name="_Toc158206088"/>
      <w:bookmarkStart w:id="944" w:name="_Toc164057773"/>
      <w:bookmarkStart w:id="945" w:name="_Toc164137123"/>
      <w:bookmarkStart w:id="946" w:name="_Toc164161283"/>
      <w:bookmarkStart w:id="947" w:name="_Toc165173854"/>
      <w:bookmarkStart w:id="948" w:name="_Ref193690005"/>
      <w:bookmarkStart w:id="949" w:name="_Toc439170679"/>
      <w:bookmarkStart w:id="950" w:name="_Toc439172781"/>
      <w:bookmarkStart w:id="951" w:name="_Toc439173225"/>
      <w:bookmarkStart w:id="952" w:name="_Toc439238221"/>
      <w:bookmarkStart w:id="953" w:name="_Toc439252769"/>
      <w:bookmarkStart w:id="954" w:name="_Toc439323743"/>
      <w:bookmarkStart w:id="955" w:name="_Toc440297077"/>
      <w:bookmarkStart w:id="956" w:name="_Toc440356638"/>
      <w:bookmarkStart w:id="957" w:name="_Toc440631774"/>
      <w:bookmarkStart w:id="958" w:name="_Toc440876558"/>
      <w:bookmarkStart w:id="959" w:name="_Toc441130630"/>
      <w:bookmarkStart w:id="960" w:name="_Toc441157133"/>
      <w:bookmarkStart w:id="961" w:name="_Toc447292155"/>
      <w:bookmarkStart w:id="962" w:name="_Toc462234915"/>
      <w:bookmarkStart w:id="963" w:name="_Toc466966882"/>
      <w:bookmarkStart w:id="964" w:name="_Toc468806133"/>
      <w:bookmarkStart w:id="965" w:name="_Toc469480400"/>
      <w:bookmarkStart w:id="966" w:name="_Toc472416917"/>
      <w:r w:rsidRPr="00D053CF">
        <w:rPr>
          <w:szCs w:val="24"/>
        </w:rPr>
        <w:t xml:space="preserve">Форма </w:t>
      </w:r>
      <w:bookmarkEnd w:id="939"/>
      <w:bookmarkEnd w:id="940"/>
      <w:bookmarkEnd w:id="941"/>
      <w:bookmarkEnd w:id="942"/>
      <w:bookmarkEnd w:id="943"/>
      <w:bookmarkEnd w:id="944"/>
      <w:bookmarkEnd w:id="945"/>
      <w:bookmarkEnd w:id="946"/>
      <w:bookmarkEnd w:id="947"/>
      <w:bookmarkEnd w:id="948"/>
      <w:r w:rsidRPr="00D053CF">
        <w:rPr>
          <w:szCs w:val="24"/>
        </w:rPr>
        <w:t>технического предложения</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967" w:name="_Ref55335818"/>
      <w:bookmarkStart w:id="968" w:name="_Ref55336334"/>
      <w:bookmarkStart w:id="969" w:name="_Toc57314673"/>
      <w:bookmarkStart w:id="970" w:name="_Toc69728987"/>
      <w:bookmarkStart w:id="971" w:name="_Toc98253928"/>
      <w:bookmarkStart w:id="972" w:name="_Toc165173856"/>
      <w:bookmarkStart w:id="973" w:name="_Ref194749150"/>
      <w:bookmarkStart w:id="974" w:name="_Ref194750368"/>
      <w:bookmarkStart w:id="975" w:name="_Ref89649494"/>
      <w:bookmarkStart w:id="976"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977" w:name="_Toc176765537"/>
      <w:bookmarkStart w:id="978" w:name="_Toc198979986"/>
      <w:bookmarkStart w:id="979" w:name="_Toc217466321"/>
      <w:bookmarkStart w:id="980" w:name="_Toc217702859"/>
      <w:bookmarkStart w:id="981" w:name="_Toc233601977"/>
      <w:bookmarkStart w:id="982" w:name="_Toc263343463"/>
      <w:bookmarkStart w:id="983" w:name="_Toc439170680"/>
      <w:bookmarkStart w:id="984" w:name="_Toc439172782"/>
      <w:bookmarkStart w:id="985" w:name="_Toc439173226"/>
      <w:bookmarkStart w:id="986" w:name="_Toc439238222"/>
      <w:bookmarkStart w:id="987" w:name="_Toc439252770"/>
      <w:bookmarkStart w:id="988" w:name="_Toc439323744"/>
      <w:bookmarkStart w:id="989" w:name="_Toc440297078"/>
      <w:bookmarkStart w:id="990" w:name="_Toc440356639"/>
      <w:bookmarkStart w:id="991" w:name="_Toc440631775"/>
      <w:bookmarkStart w:id="992" w:name="_Toc440876559"/>
      <w:bookmarkStart w:id="993" w:name="_Toc441130631"/>
      <w:bookmarkStart w:id="994" w:name="_Toc441157134"/>
      <w:bookmarkStart w:id="995" w:name="_Toc447292156"/>
      <w:bookmarkStart w:id="996" w:name="_Toc462234916"/>
      <w:bookmarkStart w:id="997" w:name="_Toc466966883"/>
      <w:bookmarkStart w:id="998" w:name="_Toc468806134"/>
      <w:bookmarkStart w:id="999" w:name="_Toc469480401"/>
      <w:bookmarkStart w:id="1000" w:name="_Toc472416918"/>
      <w:r w:rsidRPr="00D053CF">
        <w:rPr>
          <w:szCs w:val="24"/>
        </w:rPr>
        <w:lastRenderedPageBreak/>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E1106F">
        <w:fldChar w:fldCharType="begin"/>
      </w:r>
      <w:r w:rsidR="00E1106F">
        <w:instrText xml:space="preserve"> REF _Ref440292555 \r \h  \* MERGEFORMAT </w:instrText>
      </w:r>
      <w:r w:rsidR="00E1106F">
        <w:fldChar w:fldCharType="separate"/>
      </w:r>
      <w:r w:rsidR="00B007DA">
        <w:t>4</w:t>
      </w:r>
      <w:r w:rsidR="00E1106F">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E1106F">
        <w:fldChar w:fldCharType="begin"/>
      </w:r>
      <w:r w:rsidR="00E1106F">
        <w:instrText xml:space="preserve"> REF _Ref440271182 \r \h  \* MERGEFORMAT </w:instrText>
      </w:r>
      <w:r w:rsidR="00E1106F">
        <w:fldChar w:fldCharType="separate"/>
      </w:r>
      <w:r w:rsidR="00B007DA" w:rsidRPr="00B007DA">
        <w:rPr>
          <w:sz w:val="24"/>
          <w:szCs w:val="24"/>
        </w:rPr>
        <w:t>3.3.1.9</w:t>
      </w:r>
      <w:r w:rsidR="00E1106F">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1106F">
        <w:fldChar w:fldCharType="begin"/>
      </w:r>
      <w:r w:rsidR="00E1106F">
        <w:instrText xml:space="preserve"> REF _Ref440292618 \r \h  \* MERGEFORMAT </w:instrText>
      </w:r>
      <w:r w:rsidR="00E1106F">
        <w:fldChar w:fldCharType="separate"/>
      </w:r>
      <w:r w:rsidR="00B007DA" w:rsidRPr="00B007DA">
        <w:rPr>
          <w:sz w:val="24"/>
          <w:szCs w:val="24"/>
        </w:rPr>
        <w:t>4.4.1</w:t>
      </w:r>
      <w:r w:rsidR="00E1106F">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01"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Toc423423670"/>
      <w:bookmarkStart w:id="1003" w:name="_Ref440271036"/>
      <w:bookmarkStart w:id="1004" w:name="_Ref440274366"/>
      <w:bookmarkStart w:id="1005" w:name="_Ref440274902"/>
      <w:bookmarkStart w:id="1006" w:name="_Ref440284947"/>
      <w:bookmarkStart w:id="1007"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967"/>
      <w:bookmarkEnd w:id="968"/>
      <w:bookmarkEnd w:id="969"/>
      <w:bookmarkEnd w:id="970"/>
      <w:bookmarkEnd w:id="971"/>
      <w:bookmarkEnd w:id="972"/>
      <w:bookmarkEnd w:id="973"/>
      <w:bookmarkEnd w:id="974"/>
      <w:bookmarkEnd w:id="1001"/>
      <w:bookmarkEnd w:id="1002"/>
      <w:bookmarkEnd w:id="1003"/>
      <w:bookmarkEnd w:id="1004"/>
      <w:bookmarkEnd w:id="1005"/>
      <w:bookmarkEnd w:id="1006"/>
      <w:bookmarkEnd w:id="1007"/>
    </w:p>
    <w:p w:rsidR="004F4D80" w:rsidRPr="00D053CF" w:rsidRDefault="004F4D80" w:rsidP="004F4D80">
      <w:pPr>
        <w:pStyle w:val="3"/>
        <w:rPr>
          <w:b w:val="0"/>
          <w:szCs w:val="24"/>
        </w:rPr>
      </w:pPr>
      <w:bookmarkStart w:id="1008" w:name="_Toc98253929"/>
      <w:bookmarkStart w:id="1009" w:name="_Toc157248183"/>
      <w:bookmarkStart w:id="1010" w:name="_Toc157496552"/>
      <w:bookmarkStart w:id="1011" w:name="_Toc158206091"/>
      <w:bookmarkStart w:id="1012" w:name="_Toc164057776"/>
      <w:bookmarkStart w:id="1013" w:name="_Toc164137126"/>
      <w:bookmarkStart w:id="1014" w:name="_Toc164161286"/>
      <w:bookmarkStart w:id="1015" w:name="_Toc165173857"/>
      <w:bookmarkStart w:id="1016" w:name="_Toc439170682"/>
      <w:bookmarkStart w:id="1017" w:name="_Toc439172784"/>
      <w:bookmarkStart w:id="1018" w:name="_Toc439173228"/>
      <w:bookmarkStart w:id="1019" w:name="_Toc439238224"/>
      <w:bookmarkStart w:id="1020" w:name="_Toc439252772"/>
      <w:bookmarkStart w:id="1021" w:name="_Toc439323746"/>
      <w:bookmarkStart w:id="1022" w:name="_Toc440297080"/>
      <w:bookmarkStart w:id="1023" w:name="_Toc440356641"/>
      <w:bookmarkStart w:id="1024" w:name="_Toc440631777"/>
      <w:bookmarkStart w:id="1025" w:name="_Toc440876561"/>
      <w:bookmarkStart w:id="1026" w:name="_Toc441130633"/>
      <w:bookmarkStart w:id="1027" w:name="_Toc441157136"/>
      <w:bookmarkStart w:id="1028" w:name="_Toc447292158"/>
      <w:bookmarkStart w:id="1029" w:name="_Toc462234918"/>
      <w:bookmarkStart w:id="1030" w:name="_Toc466966885"/>
      <w:bookmarkStart w:id="1031" w:name="_Toc468806136"/>
      <w:bookmarkStart w:id="1032" w:name="_Toc469480403"/>
      <w:bookmarkStart w:id="1033" w:name="_Toc472416920"/>
      <w:r w:rsidRPr="00D053CF">
        <w:rPr>
          <w:b w:val="0"/>
          <w:szCs w:val="24"/>
        </w:rPr>
        <w:t xml:space="preserve">Форма </w:t>
      </w:r>
      <w:bookmarkEnd w:id="1008"/>
      <w:r w:rsidRPr="00D053CF">
        <w:rPr>
          <w:b w:val="0"/>
          <w:szCs w:val="24"/>
        </w:rPr>
        <w:t xml:space="preserve">графика </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00360AA5" w:rsidRPr="00D053CF">
        <w:rPr>
          <w:b w:val="0"/>
          <w:szCs w:val="24"/>
        </w:rPr>
        <w:t>выполнения поставок</w:t>
      </w:r>
      <w:bookmarkEnd w:id="1023"/>
      <w:bookmarkEnd w:id="1024"/>
      <w:bookmarkEnd w:id="1025"/>
      <w:bookmarkEnd w:id="1026"/>
      <w:bookmarkEnd w:id="1027"/>
      <w:bookmarkEnd w:id="1028"/>
      <w:bookmarkEnd w:id="1029"/>
      <w:bookmarkEnd w:id="1030"/>
      <w:bookmarkEnd w:id="1031"/>
      <w:bookmarkEnd w:id="1032"/>
      <w:bookmarkEnd w:id="103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034" w:name="_Toc171070556"/>
      <w:bookmarkStart w:id="1035" w:name="_Toc98253927"/>
      <w:bookmarkStart w:id="1036" w:name="_Toc176605808"/>
      <w:bookmarkStart w:id="1037" w:name="_Toc176611017"/>
      <w:bookmarkStart w:id="1038" w:name="_Toc176611073"/>
      <w:bookmarkStart w:id="1039" w:name="_Toc176668676"/>
      <w:bookmarkStart w:id="1040" w:name="_Toc176684336"/>
      <w:bookmarkStart w:id="1041" w:name="_Toc176746279"/>
      <w:bookmarkStart w:id="1042" w:name="_Toc176747346"/>
      <w:bookmarkStart w:id="1043" w:name="_Toc198979988"/>
      <w:bookmarkStart w:id="1044" w:name="_Toc217466324"/>
      <w:bookmarkStart w:id="1045" w:name="_Toc217702862"/>
      <w:bookmarkStart w:id="1046" w:name="_Toc233601980"/>
      <w:bookmarkStart w:id="1047" w:name="_Toc263343466"/>
      <w:r w:rsidRPr="00D053CF">
        <w:rPr>
          <w:b w:val="0"/>
          <w:szCs w:val="24"/>
        </w:rPr>
        <w:br w:type="page"/>
      </w:r>
      <w:bookmarkStart w:id="1048" w:name="_Toc439170683"/>
      <w:bookmarkStart w:id="1049" w:name="_Toc439172785"/>
      <w:bookmarkStart w:id="1050" w:name="_Toc439173229"/>
      <w:bookmarkStart w:id="1051" w:name="_Toc439238225"/>
      <w:bookmarkStart w:id="1052" w:name="_Toc439252773"/>
      <w:bookmarkStart w:id="1053" w:name="_Toc439323747"/>
      <w:bookmarkStart w:id="1054" w:name="_Toc440297081"/>
      <w:bookmarkStart w:id="1055" w:name="_Toc440356642"/>
      <w:bookmarkStart w:id="1056" w:name="_Toc440631778"/>
      <w:bookmarkStart w:id="1057" w:name="_Toc440876562"/>
      <w:bookmarkStart w:id="1058" w:name="_Toc441130634"/>
      <w:bookmarkStart w:id="1059" w:name="_Toc441157137"/>
      <w:bookmarkStart w:id="1060" w:name="_Toc447292159"/>
      <w:bookmarkStart w:id="1061" w:name="_Toc462234919"/>
      <w:bookmarkStart w:id="1062" w:name="_Toc466966886"/>
      <w:bookmarkStart w:id="1063" w:name="_Toc468806137"/>
      <w:bookmarkStart w:id="1064" w:name="_Toc469480404"/>
      <w:bookmarkStart w:id="1065" w:name="_Toc472416921"/>
      <w:r w:rsidRPr="00D053CF">
        <w:rPr>
          <w:b w:val="0"/>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E1106F">
        <w:fldChar w:fldCharType="begin"/>
      </w:r>
      <w:r w:rsidR="00E1106F">
        <w:instrText xml:space="preserve"> REF _Ref440273986 \r \h  \* MERGEFORMAT </w:instrText>
      </w:r>
      <w:r w:rsidR="00E1106F">
        <w:fldChar w:fldCharType="separate"/>
      </w:r>
      <w:r w:rsidR="00B007DA" w:rsidRPr="00B007DA">
        <w:rPr>
          <w:sz w:val="24"/>
          <w:szCs w:val="24"/>
        </w:rPr>
        <w:t>5.2</w:t>
      </w:r>
      <w:r w:rsidR="00E1106F">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6" w:name="_Hlt22846931"/>
      <w:bookmarkStart w:id="1067" w:name="_Ref93264992"/>
      <w:bookmarkStart w:id="1068" w:name="_Ref93265116"/>
      <w:bookmarkStart w:id="1069" w:name="_Toc98253933"/>
      <w:bookmarkStart w:id="1070" w:name="_Toc165173859"/>
      <w:bookmarkStart w:id="1071" w:name="_Toc423423671"/>
      <w:bookmarkStart w:id="1072" w:name="_Toc472416922"/>
      <w:bookmarkEnd w:id="1066"/>
      <w:r w:rsidRPr="00D053CF">
        <w:lastRenderedPageBreak/>
        <w:t xml:space="preserve">Протокол разногласий к проекту Договора (форма </w:t>
      </w:r>
      <w:r w:rsidRPr="00D053CF">
        <w:rPr>
          <w:noProof/>
        </w:rPr>
        <w:t>5</w:t>
      </w:r>
      <w:r w:rsidRPr="00D053CF">
        <w:t>)</w:t>
      </w:r>
      <w:bookmarkEnd w:id="975"/>
      <w:bookmarkEnd w:id="976"/>
      <w:bookmarkEnd w:id="1067"/>
      <w:bookmarkEnd w:id="1068"/>
      <w:bookmarkEnd w:id="1069"/>
      <w:bookmarkEnd w:id="1070"/>
      <w:bookmarkEnd w:id="1071"/>
      <w:bookmarkEnd w:id="1072"/>
    </w:p>
    <w:p w:rsidR="004F4D80" w:rsidRPr="00D053CF" w:rsidRDefault="004F4D80" w:rsidP="004F4D80">
      <w:pPr>
        <w:pStyle w:val="3"/>
        <w:rPr>
          <w:b w:val="0"/>
          <w:szCs w:val="24"/>
        </w:rPr>
      </w:pPr>
      <w:bookmarkStart w:id="1073" w:name="_Toc439170685"/>
      <w:bookmarkStart w:id="1074" w:name="_Toc439172787"/>
      <w:bookmarkStart w:id="1075" w:name="_Toc439173231"/>
      <w:bookmarkStart w:id="1076" w:name="_Toc439238227"/>
      <w:bookmarkStart w:id="1077" w:name="_Toc439252775"/>
      <w:bookmarkStart w:id="1078" w:name="_Toc439323749"/>
      <w:bookmarkStart w:id="1079" w:name="_Toc440297083"/>
      <w:bookmarkStart w:id="1080" w:name="_Toc440356644"/>
      <w:bookmarkStart w:id="1081" w:name="_Toc440631780"/>
      <w:bookmarkStart w:id="1082" w:name="_Toc440876564"/>
      <w:bookmarkStart w:id="1083" w:name="_Toc441130636"/>
      <w:bookmarkStart w:id="1084" w:name="_Toc441157139"/>
      <w:bookmarkStart w:id="1085" w:name="_Toc447292161"/>
      <w:bookmarkStart w:id="1086" w:name="_Toc462234921"/>
      <w:bookmarkStart w:id="1087" w:name="_Toc466966888"/>
      <w:bookmarkStart w:id="1088" w:name="_Toc468806139"/>
      <w:bookmarkStart w:id="1089" w:name="_Toc469480406"/>
      <w:bookmarkStart w:id="1090" w:name="_Toc472416923"/>
      <w:bookmarkStart w:id="1091" w:name="_Toc157248186"/>
      <w:bookmarkStart w:id="1092" w:name="_Toc157496555"/>
      <w:bookmarkStart w:id="1093" w:name="_Toc158206094"/>
      <w:bookmarkStart w:id="1094" w:name="_Toc164057779"/>
      <w:bookmarkStart w:id="1095" w:name="_Toc164137129"/>
      <w:bookmarkStart w:id="1096" w:name="_Toc164161289"/>
      <w:bookmarkStart w:id="1097" w:name="_Toc165173860"/>
      <w:r w:rsidRPr="00D053CF">
        <w:rPr>
          <w:b w:val="0"/>
          <w:szCs w:val="24"/>
        </w:rPr>
        <w:t>Форма Протокола разногласий к проекту Договора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r w:rsidRPr="00D053CF">
        <w:rPr>
          <w:b w:val="0"/>
          <w:szCs w:val="24"/>
        </w:rPr>
        <w:t xml:space="preserve"> </w:t>
      </w:r>
      <w:bookmarkEnd w:id="1091"/>
      <w:bookmarkEnd w:id="1092"/>
      <w:bookmarkEnd w:id="1093"/>
      <w:bookmarkEnd w:id="1094"/>
      <w:bookmarkEnd w:id="1095"/>
      <w:bookmarkEnd w:id="1096"/>
      <w:bookmarkEnd w:id="109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E1106F">
              <w:fldChar w:fldCharType="begin"/>
            </w:r>
            <w:r w:rsidR="00E1106F">
              <w:instrText xml:space="preserve"> REF _Ref440272931 \r \h  \* MERGEFORMAT </w:instrText>
            </w:r>
            <w:r w:rsidR="00E1106F">
              <w:fldChar w:fldCharType="separate"/>
            </w:r>
            <w:r w:rsidR="00B007DA">
              <w:t>2</w:t>
            </w:r>
            <w:r w:rsidR="00E1106F">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E1106F">
              <w:fldChar w:fldCharType="begin"/>
            </w:r>
            <w:r w:rsidR="00E1106F">
              <w:instrText xml:space="preserve"> REF _Ref440272931 \r \h  \* MERGEFORMAT </w:instrText>
            </w:r>
            <w:r w:rsidR="00E1106F">
              <w:fldChar w:fldCharType="separate"/>
            </w:r>
            <w:r w:rsidR="00B007DA">
              <w:t>2</w:t>
            </w:r>
            <w:r w:rsidR="00E1106F">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098" w:name="_Toc439170686"/>
      <w:bookmarkStart w:id="1099" w:name="_Toc439172788"/>
      <w:bookmarkStart w:id="1100" w:name="_Toc439173232"/>
      <w:bookmarkStart w:id="1101" w:name="_Toc439238228"/>
      <w:bookmarkStart w:id="1102" w:name="_Toc439252776"/>
      <w:bookmarkStart w:id="1103" w:name="_Toc439323750"/>
      <w:bookmarkStart w:id="1104" w:name="_Toc440297084"/>
      <w:bookmarkStart w:id="1105" w:name="_Toc440356645"/>
      <w:bookmarkStart w:id="1106" w:name="_Toc440631781"/>
      <w:bookmarkStart w:id="1107" w:name="_Toc440876565"/>
      <w:bookmarkStart w:id="1108" w:name="_Toc441130637"/>
      <w:bookmarkStart w:id="1109" w:name="_Toc441157140"/>
      <w:bookmarkStart w:id="1110" w:name="_Toc447292162"/>
      <w:bookmarkStart w:id="1111" w:name="_Toc462234922"/>
      <w:bookmarkStart w:id="1112" w:name="_Toc466966889"/>
      <w:bookmarkStart w:id="1113" w:name="_Toc468806140"/>
      <w:bookmarkStart w:id="1114" w:name="_Toc469480407"/>
      <w:bookmarkStart w:id="1115" w:name="_Toc472416924"/>
      <w:r w:rsidRPr="00D053CF">
        <w:rPr>
          <w:b w:val="0"/>
          <w:szCs w:val="24"/>
        </w:rPr>
        <w:t>Инструкции по заполнению Протокола разногласий к проекту Договора</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E1106F">
        <w:fldChar w:fldCharType="begin"/>
      </w:r>
      <w:r w:rsidR="00E1106F">
        <w:instrText xml:space="preserve"> REF _Ref440274025 \r \h  \* MERGEFORMAT </w:instrText>
      </w:r>
      <w:r w:rsidR="00E1106F">
        <w:fldChar w:fldCharType="separate"/>
      </w:r>
      <w:r w:rsidR="00B007DA">
        <w:t>2</w:t>
      </w:r>
      <w:r w:rsidR="00E1106F">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E1106F">
        <w:fldChar w:fldCharType="begin"/>
      </w:r>
      <w:r w:rsidR="00E1106F">
        <w:instrText xml:space="preserve"> REF _Ref294695546 \r \h  \* MERGEFORMAT </w:instrText>
      </w:r>
      <w:r w:rsidR="00E1106F">
        <w:fldChar w:fldCharType="separate"/>
      </w:r>
      <w:r w:rsidR="00B007DA" w:rsidRPr="00B007DA">
        <w:rPr>
          <w:sz w:val="24"/>
          <w:szCs w:val="24"/>
        </w:rPr>
        <w:t xml:space="preserve"> 1.2.6 </w:t>
      </w:r>
      <w:r w:rsidR="00E1106F">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16" w:name="_Ref55335823"/>
      <w:bookmarkStart w:id="1117" w:name="_Ref55336359"/>
      <w:bookmarkStart w:id="1118" w:name="_Toc57314675"/>
      <w:bookmarkStart w:id="1119" w:name="_Toc69728989"/>
      <w:bookmarkStart w:id="1120" w:name="_Toc98253939"/>
      <w:bookmarkStart w:id="1121" w:name="_Toc165173865"/>
      <w:bookmarkStart w:id="1122" w:name="_Toc423423672"/>
      <w:bookmarkStart w:id="1123" w:name="_Toc472416925"/>
      <w:bookmarkEnd w:id="828"/>
      <w:r w:rsidRPr="00D053CF">
        <w:lastRenderedPageBreak/>
        <w:t>Анкета (форма 6)</w:t>
      </w:r>
      <w:bookmarkEnd w:id="1116"/>
      <w:bookmarkEnd w:id="1117"/>
      <w:bookmarkEnd w:id="1118"/>
      <w:bookmarkEnd w:id="1119"/>
      <w:bookmarkEnd w:id="1120"/>
      <w:bookmarkEnd w:id="1121"/>
      <w:bookmarkEnd w:id="1122"/>
      <w:bookmarkEnd w:id="1123"/>
    </w:p>
    <w:p w:rsidR="004F4D80" w:rsidRPr="00D053CF" w:rsidRDefault="004F4D80" w:rsidP="004F4D80">
      <w:pPr>
        <w:pStyle w:val="3"/>
        <w:rPr>
          <w:b w:val="0"/>
          <w:szCs w:val="24"/>
        </w:rPr>
      </w:pPr>
      <w:bookmarkStart w:id="1124" w:name="_Toc98253940"/>
      <w:bookmarkStart w:id="1125" w:name="_Toc157248192"/>
      <w:bookmarkStart w:id="1126" w:name="_Toc157496561"/>
      <w:bookmarkStart w:id="1127" w:name="_Toc158206100"/>
      <w:bookmarkStart w:id="1128" w:name="_Toc164057785"/>
      <w:bookmarkStart w:id="1129" w:name="_Toc164137135"/>
      <w:bookmarkStart w:id="1130" w:name="_Toc164161295"/>
      <w:bookmarkStart w:id="1131" w:name="_Toc165173866"/>
      <w:bookmarkStart w:id="1132" w:name="_Toc439170688"/>
      <w:bookmarkStart w:id="1133" w:name="_Toc439172790"/>
      <w:bookmarkStart w:id="1134" w:name="_Toc439173234"/>
      <w:bookmarkStart w:id="1135" w:name="_Toc439238230"/>
      <w:bookmarkStart w:id="1136" w:name="_Toc439252778"/>
      <w:bookmarkStart w:id="1137" w:name="_Ref440272119"/>
      <w:bookmarkStart w:id="1138" w:name="_Toc440297086"/>
      <w:bookmarkStart w:id="1139" w:name="_Toc440356647"/>
      <w:bookmarkStart w:id="1140" w:name="_Ref444162540"/>
      <w:bookmarkStart w:id="1141" w:name="_Toc447292164"/>
      <w:bookmarkStart w:id="1142" w:name="_Toc462234924"/>
      <w:bookmarkStart w:id="1143"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E1106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1106F">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E1106F">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1106F">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E1106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144" w:name="_Toc439170689"/>
            <w:bookmarkStart w:id="1145" w:name="_Toc439172791"/>
            <w:bookmarkStart w:id="1146" w:name="_Toc439173235"/>
            <w:bookmarkStart w:id="1147" w:name="_Toc439238231"/>
            <w:bookmarkStart w:id="1148" w:name="_Toc439252779"/>
            <w:bookmarkStart w:id="1149" w:name="_Ref440272147"/>
            <w:bookmarkStart w:id="1150" w:name="_Toc440297087"/>
            <w:bookmarkStart w:id="1151" w:name="_Toc440356648"/>
            <w:bookmarkStart w:id="1152" w:name="_Ref444161661"/>
            <w:bookmarkStart w:id="1153"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E1106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E1106F">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r w:rsidRPr="00D053CF">
        <w:rPr>
          <w:b w:val="0"/>
          <w:szCs w:val="24"/>
        </w:rPr>
        <w:lastRenderedPageBreak/>
        <w:t xml:space="preserve">Форма </w:t>
      </w:r>
      <w:bookmarkEnd w:id="1144"/>
      <w:bookmarkEnd w:id="1145"/>
      <w:bookmarkEnd w:id="1146"/>
      <w:bookmarkEnd w:id="1147"/>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48"/>
      <w:bookmarkEnd w:id="1149"/>
      <w:bookmarkEnd w:id="1150"/>
      <w:bookmarkEnd w:id="1151"/>
      <w:bookmarkEnd w:id="1152"/>
      <w:bookmarkEnd w:id="1153"/>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154" w:name="_Toc125426243"/>
      <w:bookmarkStart w:id="1155" w:name="_Toc396984070"/>
      <w:bookmarkStart w:id="1156" w:name="_Toc423423673"/>
      <w:bookmarkStart w:id="1157" w:name="_Toc439170691"/>
      <w:bookmarkStart w:id="1158" w:name="_Toc439172793"/>
      <w:bookmarkStart w:id="1159" w:name="_Toc439173237"/>
      <w:bookmarkStart w:id="1160" w:name="_Toc439238233"/>
      <w:bookmarkStart w:id="1161" w:name="_Toc439252780"/>
      <w:bookmarkStart w:id="1162" w:name="_Toc439323754"/>
      <w:bookmarkStart w:id="1163" w:name="_Toc440297088"/>
      <w:bookmarkStart w:id="1164" w:name="_Toc440356649"/>
      <w:bookmarkStart w:id="1165" w:name="_Toc440631785"/>
      <w:bookmarkStart w:id="1166" w:name="_Toc440876569"/>
      <w:bookmarkStart w:id="1167" w:name="_Toc441130641"/>
      <w:bookmarkStart w:id="1168" w:name="_Toc441157144"/>
      <w:bookmarkStart w:id="1169"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lastRenderedPageBreak/>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D053CF">
                <w:t>О закупках товаров</w:t>
              </w:r>
            </w:hyperlink>
            <w:r w:rsidRPr="00D053CF">
              <w:t>, работ, услуг отдельными видами юридических лиц" и "</w:t>
            </w:r>
            <w:hyperlink r:id="rId47"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170" w:name="_Toc439170690"/>
      <w:bookmarkStart w:id="1171" w:name="_Toc439172792"/>
      <w:bookmarkStart w:id="1172" w:name="_Toc439173236"/>
      <w:bookmarkStart w:id="1173"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170"/>
    <w:bookmarkEnd w:id="1171"/>
    <w:bookmarkEnd w:id="1172"/>
    <w:bookmarkEnd w:id="1173"/>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174" w:name="_Toc462234926"/>
      <w:bookmarkStart w:id="1175" w:name="_Toc472416928"/>
      <w:r w:rsidRPr="00D053CF">
        <w:rPr>
          <w:szCs w:val="24"/>
        </w:rPr>
        <w:lastRenderedPageBreak/>
        <w:t>Инструкции по заполнению</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651F3E" w:rsidP="00716D4E">
      <w:pPr>
        <w:pStyle w:val="aff6"/>
        <w:numPr>
          <w:ilvl w:val="3"/>
          <w:numId w:val="1"/>
        </w:numPr>
        <w:tabs>
          <w:tab w:val="num" w:pos="1134"/>
        </w:tabs>
        <w:suppressAutoHyphens w:val="0"/>
        <w:snapToGrid w:val="0"/>
        <w:spacing w:before="100" w:beforeAutospacing="1" w:line="240" w:lineRule="auto"/>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1106F">
        <w:fldChar w:fldCharType="begin"/>
      </w:r>
      <w:r w:rsidR="00E1106F">
        <w:instrText xml:space="preserve"> REF _Ref444161661 \r \h  \* MERGEFORMAT </w:instrText>
      </w:r>
      <w:r w:rsidR="00E1106F">
        <w:fldChar w:fldCharType="separate"/>
      </w:r>
      <w:r w:rsidR="00B007DA" w:rsidRPr="00B007DA">
        <w:rPr>
          <w:sz w:val="24"/>
          <w:szCs w:val="24"/>
        </w:rPr>
        <w:t>5.6.2</w:t>
      </w:r>
      <w:r w:rsidR="00E1106F">
        <w:fldChar w:fldCharType="end"/>
      </w:r>
      <w:r w:rsidRPr="00D053CF">
        <w:rPr>
          <w:sz w:val="24"/>
          <w:szCs w:val="24"/>
        </w:rPr>
        <w:t xml:space="preserve">) предоставляется только теми Участниками/членами Коллективного участника, которые </w:t>
      </w:r>
      <w:r w:rsidRPr="00D053CF">
        <w:t xml:space="preserve">удовлетворяют критериям отнесения организации к субъектам </w:t>
      </w:r>
      <w:r w:rsidRPr="00D053CF">
        <w:rPr>
          <w:sz w:val="24"/>
          <w:szCs w:val="24"/>
        </w:rPr>
        <w:t xml:space="preserve">малого и среднего предпринимательства на основании законодательства Российской Федерации (статья 4 Федерального закона </w:t>
      </w:r>
      <w:r w:rsidR="004355B5" w:rsidRPr="00D053CF">
        <w:rPr>
          <w:bCs w:val="0"/>
          <w:sz w:val="24"/>
          <w:szCs w:val="24"/>
        </w:rPr>
        <w:t>Российской Федерации №209-ФЗ от 24.07.2007 с изменениями «О развитии малого и среднего предпринимательства в Российской Федерации</w:t>
      </w:r>
      <w:proofErr w:type="gramEnd"/>
      <w:r w:rsidR="004355B5" w:rsidRPr="00D053CF">
        <w:rPr>
          <w:bCs w:val="0"/>
          <w:sz w:val="24"/>
          <w:szCs w:val="24"/>
        </w:rPr>
        <w:t>»</w:t>
      </w:r>
      <w:r w:rsidR="004355B5" w:rsidRPr="00D053CF">
        <w:rPr>
          <w:sz w:val="24"/>
          <w:szCs w:val="24"/>
        </w:rPr>
        <w:t xml:space="preserve"> </w:t>
      </w:r>
      <w:r w:rsidRPr="00D053CF">
        <w:rPr>
          <w:sz w:val="24"/>
          <w:szCs w:val="24"/>
        </w:rPr>
        <w:t xml:space="preserve">«О развитии </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176"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177" w:name="_Toc423423680"/>
      <w:bookmarkStart w:id="1178" w:name="_Ref440272035"/>
      <w:bookmarkStart w:id="1179" w:name="_Ref440274733"/>
      <w:bookmarkStart w:id="1180"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176"/>
      <w:bookmarkEnd w:id="1177"/>
      <w:bookmarkEnd w:id="1178"/>
      <w:bookmarkEnd w:id="1179"/>
      <w:bookmarkEnd w:id="1180"/>
    </w:p>
    <w:p w:rsidR="004F4D80" w:rsidRPr="00D053CF" w:rsidRDefault="004F4D80" w:rsidP="004F4D80">
      <w:pPr>
        <w:pStyle w:val="3"/>
        <w:rPr>
          <w:sz w:val="22"/>
        </w:rPr>
      </w:pPr>
      <w:bookmarkStart w:id="1181" w:name="_Toc343690584"/>
      <w:bookmarkStart w:id="1182" w:name="_Toc372294428"/>
      <w:bookmarkStart w:id="1183" w:name="_Toc379288896"/>
      <w:bookmarkStart w:id="1184" w:name="_Toc384734780"/>
      <w:bookmarkStart w:id="1185" w:name="_Toc396984078"/>
      <w:bookmarkStart w:id="1186" w:name="_Toc423423681"/>
      <w:bookmarkStart w:id="1187" w:name="_Toc439170710"/>
      <w:bookmarkStart w:id="1188" w:name="_Toc439172812"/>
      <w:bookmarkStart w:id="1189" w:name="_Toc439173253"/>
      <w:bookmarkStart w:id="1190" w:name="_Toc439238249"/>
      <w:bookmarkStart w:id="1191" w:name="_Toc439252796"/>
      <w:bookmarkStart w:id="1192" w:name="_Toc439323770"/>
      <w:bookmarkStart w:id="1193" w:name="_Toc440297092"/>
      <w:bookmarkStart w:id="1194" w:name="_Toc440356653"/>
      <w:bookmarkStart w:id="1195" w:name="_Toc440631789"/>
      <w:bookmarkStart w:id="1196" w:name="_Toc440876573"/>
      <w:bookmarkStart w:id="1197" w:name="_Toc441130645"/>
      <w:bookmarkStart w:id="1198" w:name="_Toc441157148"/>
      <w:bookmarkStart w:id="1199" w:name="_Toc447292170"/>
      <w:bookmarkStart w:id="1200" w:name="_Toc462234930"/>
      <w:bookmarkStart w:id="1201" w:name="_Toc466966895"/>
      <w:bookmarkStart w:id="1202" w:name="_Toc468806146"/>
      <w:bookmarkStart w:id="1203" w:name="_Toc469480413"/>
      <w:bookmarkStart w:id="1204"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05" w:name="_Toc343690585"/>
      <w:bookmarkStart w:id="1206" w:name="_Toc372294429"/>
      <w:bookmarkStart w:id="1207" w:name="_Toc379288897"/>
      <w:bookmarkStart w:id="1208" w:name="_Toc384734781"/>
      <w:bookmarkStart w:id="1209" w:name="_Toc396984079"/>
      <w:bookmarkStart w:id="1210" w:name="_Toc423423682"/>
      <w:bookmarkStart w:id="1211" w:name="_Toc439170711"/>
      <w:bookmarkStart w:id="1212" w:name="_Toc439172813"/>
      <w:bookmarkStart w:id="1213" w:name="_Toc439173254"/>
      <w:bookmarkStart w:id="1214" w:name="_Toc439238250"/>
      <w:bookmarkStart w:id="1215" w:name="_Toc439252797"/>
      <w:bookmarkStart w:id="1216" w:name="_Toc439323771"/>
      <w:bookmarkStart w:id="1217" w:name="_Toc440297093"/>
      <w:bookmarkStart w:id="1218" w:name="_Toc440356654"/>
      <w:bookmarkStart w:id="1219" w:name="_Toc440631790"/>
      <w:bookmarkStart w:id="1220" w:name="_Toc440876574"/>
      <w:bookmarkStart w:id="1221" w:name="_Toc441130646"/>
      <w:bookmarkStart w:id="1222" w:name="_Toc441157149"/>
      <w:bookmarkStart w:id="1223" w:name="_Toc447292171"/>
      <w:bookmarkStart w:id="1224" w:name="_Toc462234931"/>
      <w:bookmarkStart w:id="1225" w:name="_Toc466966896"/>
      <w:bookmarkStart w:id="1226" w:name="_Toc468806147"/>
      <w:bookmarkStart w:id="1227" w:name="_Toc469480414"/>
      <w:bookmarkStart w:id="1228" w:name="_Toc472416931"/>
      <w:r w:rsidRPr="00D053CF">
        <w:rPr>
          <w:szCs w:val="24"/>
        </w:rPr>
        <w:lastRenderedPageBreak/>
        <w:t>Инструкции по заполнению</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9"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230" w:name="_Toc423423683"/>
      <w:bookmarkStart w:id="1231" w:name="_Ref440272051"/>
      <w:bookmarkStart w:id="1232" w:name="_Ref440274744"/>
      <w:bookmarkStart w:id="1233"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229"/>
      <w:bookmarkEnd w:id="1230"/>
      <w:bookmarkEnd w:id="1231"/>
      <w:bookmarkEnd w:id="1232"/>
      <w:bookmarkEnd w:id="1233"/>
    </w:p>
    <w:p w:rsidR="004F4D80" w:rsidRPr="00D053CF" w:rsidRDefault="004F4D80" w:rsidP="004F4D80">
      <w:pPr>
        <w:pStyle w:val="3"/>
        <w:rPr>
          <w:szCs w:val="24"/>
        </w:rPr>
      </w:pPr>
      <w:bookmarkStart w:id="1234" w:name="_Toc343690587"/>
      <w:bookmarkStart w:id="1235" w:name="_Toc372294431"/>
      <w:bookmarkStart w:id="1236" w:name="_Toc379288899"/>
      <w:bookmarkStart w:id="1237" w:name="_Toc384734783"/>
      <w:bookmarkStart w:id="1238" w:name="_Toc396984081"/>
      <w:bookmarkStart w:id="1239" w:name="_Toc423423684"/>
      <w:bookmarkStart w:id="1240" w:name="_Toc439170713"/>
      <w:bookmarkStart w:id="1241" w:name="_Toc439172815"/>
      <w:bookmarkStart w:id="1242" w:name="_Toc439173256"/>
      <w:bookmarkStart w:id="1243" w:name="_Toc439238252"/>
      <w:bookmarkStart w:id="1244" w:name="_Toc439252799"/>
      <w:bookmarkStart w:id="1245" w:name="_Toc439323773"/>
      <w:bookmarkStart w:id="1246" w:name="_Toc440297095"/>
      <w:bookmarkStart w:id="1247" w:name="_Toc440356656"/>
      <w:bookmarkStart w:id="1248" w:name="_Toc440631792"/>
      <w:bookmarkStart w:id="1249" w:name="_Toc440876576"/>
      <w:bookmarkStart w:id="1250" w:name="_Toc441130648"/>
      <w:bookmarkStart w:id="1251" w:name="_Toc441157151"/>
      <w:bookmarkStart w:id="1252" w:name="_Toc447292173"/>
      <w:bookmarkStart w:id="1253" w:name="_Toc462234933"/>
      <w:bookmarkStart w:id="1254" w:name="_Toc466966898"/>
      <w:bookmarkStart w:id="1255" w:name="_Toc468806149"/>
      <w:bookmarkStart w:id="1256" w:name="_Toc469480416"/>
      <w:bookmarkStart w:id="1257" w:name="_Toc472416933"/>
      <w:r w:rsidRPr="00D053CF">
        <w:rPr>
          <w:szCs w:val="24"/>
        </w:rPr>
        <w:t xml:space="preserve">Форма </w:t>
      </w:r>
      <w:bookmarkEnd w:id="1234"/>
      <w:bookmarkEnd w:id="1235"/>
      <w:bookmarkEnd w:id="1236"/>
      <w:bookmarkEnd w:id="1237"/>
      <w:bookmarkEnd w:id="1238"/>
      <w:bookmarkEnd w:id="1239"/>
      <w:bookmarkEnd w:id="1240"/>
      <w:bookmarkEnd w:id="1241"/>
      <w:bookmarkEnd w:id="1242"/>
      <w:bookmarkEnd w:id="1243"/>
      <w:bookmarkEnd w:id="1244"/>
      <w:r w:rsidR="000D70B6" w:rsidRPr="00D053CF">
        <w:rPr>
          <w:szCs w:val="24"/>
        </w:rPr>
        <w:t>Согласия на обработку персональных данных</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258" w:name="_Toc439252801"/>
      <w:bookmarkStart w:id="1259" w:name="_Toc439323774"/>
      <w:bookmarkStart w:id="1260" w:name="_Toc440297096"/>
      <w:bookmarkStart w:id="1261" w:name="_Toc440356657"/>
      <w:bookmarkStart w:id="1262" w:name="_Toc440631793"/>
      <w:bookmarkStart w:id="1263" w:name="_Toc440876577"/>
      <w:bookmarkStart w:id="1264" w:name="_Toc441130649"/>
      <w:bookmarkStart w:id="1265" w:name="_Toc441157152"/>
      <w:bookmarkStart w:id="1266" w:name="_Toc447292174"/>
      <w:bookmarkStart w:id="1267" w:name="_Toc462234934"/>
      <w:bookmarkStart w:id="1268" w:name="_Toc466966899"/>
      <w:bookmarkStart w:id="1269" w:name="_Toc468806150"/>
      <w:bookmarkStart w:id="1270" w:name="_Toc469480417"/>
      <w:bookmarkStart w:id="1271" w:name="_Toc472416934"/>
      <w:r w:rsidRPr="00D053CF">
        <w:rPr>
          <w:szCs w:val="24"/>
        </w:rPr>
        <w:lastRenderedPageBreak/>
        <w:t>Инструкции по заполнению</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w:t>
      </w:r>
      <w:proofErr w:type="spellStart"/>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272" w:name="_Toc462216791"/>
      <w:bookmarkStart w:id="1273" w:name="_Toc462234935"/>
      <w:bookmarkStart w:id="1274" w:name="_Toc466966900"/>
      <w:bookmarkStart w:id="1275" w:name="_Toc468806151"/>
      <w:bookmarkStart w:id="1276" w:name="_Toc469480418"/>
      <w:bookmarkStart w:id="1277" w:name="_Toc472416935"/>
      <w:r w:rsidRPr="00D053CF">
        <w:rPr>
          <w:szCs w:val="24"/>
        </w:rPr>
        <w:lastRenderedPageBreak/>
        <w:t>Форма Согласия на обработку персональных данных</w:t>
      </w:r>
      <w:bookmarkEnd w:id="1272"/>
      <w:bookmarkEnd w:id="1273"/>
      <w:bookmarkEnd w:id="1274"/>
      <w:bookmarkEnd w:id="1275"/>
      <w:bookmarkEnd w:id="1276"/>
      <w:bookmarkEnd w:id="1277"/>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278" w:name="_Toc461809099"/>
      <w:r w:rsidRPr="00D053CF">
        <w:rPr>
          <w:b/>
          <w:sz w:val="24"/>
          <w:szCs w:val="24"/>
        </w:rPr>
        <w:t>Согласие на обработку персональных данных</w:t>
      </w:r>
      <w:bookmarkEnd w:id="1278"/>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279" w:name="_Toc461809100"/>
      <w:bookmarkStart w:id="1280" w:name="_Toc462216792"/>
      <w:bookmarkStart w:id="1281" w:name="_Toc462234936"/>
      <w:bookmarkStart w:id="1282" w:name="_Toc466966901"/>
      <w:bookmarkStart w:id="1283" w:name="_Toc468806152"/>
      <w:bookmarkStart w:id="1284" w:name="_Toc469480419"/>
      <w:bookmarkStart w:id="1285" w:name="_Toc472416936"/>
      <w:r w:rsidRPr="00D053CF">
        <w:rPr>
          <w:szCs w:val="24"/>
        </w:rPr>
        <w:lastRenderedPageBreak/>
        <w:t>Инструкции по заполнению</w:t>
      </w:r>
      <w:bookmarkEnd w:id="1279"/>
      <w:bookmarkEnd w:id="1280"/>
      <w:bookmarkEnd w:id="1281"/>
      <w:bookmarkEnd w:id="1282"/>
      <w:bookmarkEnd w:id="1283"/>
      <w:bookmarkEnd w:id="1284"/>
      <w:bookmarkEnd w:id="1285"/>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286"/>
      <w:bookmarkEnd w:id="1287"/>
      <w:bookmarkEnd w:id="1288"/>
    </w:p>
    <w:p w:rsidR="007857E5" w:rsidRPr="00D053CF"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297101"/>
      <w:bookmarkStart w:id="1296" w:name="_Toc440356662"/>
      <w:bookmarkStart w:id="1297" w:name="_Toc440631798"/>
      <w:bookmarkStart w:id="1298" w:name="_Toc440876582"/>
      <w:bookmarkStart w:id="1299" w:name="_Toc441130654"/>
      <w:bookmarkStart w:id="1300" w:name="_Toc441157154"/>
      <w:bookmarkStart w:id="1301" w:name="_Toc447292176"/>
      <w:bookmarkStart w:id="1302" w:name="_Toc462234938"/>
      <w:bookmarkStart w:id="1303" w:name="_Toc466966903"/>
      <w:bookmarkStart w:id="1304" w:name="_Toc468806154"/>
      <w:bookmarkStart w:id="1305" w:name="_Toc469480421"/>
      <w:bookmarkStart w:id="1306" w:name="_Toc472416938"/>
      <w:r w:rsidRPr="00D053CF">
        <w:rPr>
          <w:szCs w:val="24"/>
        </w:rPr>
        <w:t xml:space="preserve">Форма </w:t>
      </w:r>
      <w:bookmarkEnd w:id="1289"/>
      <w:r w:rsidR="00E47073" w:rsidRPr="00D053CF">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07" w:name="_Toc300142269"/>
      <w:bookmarkStart w:id="1308" w:name="_Toc309735391"/>
      <w:bookmarkStart w:id="1309"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07"/>
      <w:r w:rsidRPr="00D053CF">
        <w:rPr>
          <w:b/>
          <w:bCs w:val="0"/>
          <w:snapToGrid w:val="0"/>
          <w:sz w:val="24"/>
          <w:szCs w:val="24"/>
        </w:rPr>
        <w:t xml:space="preserve"> </w:t>
      </w:r>
      <w:bookmarkEnd w:id="1308"/>
      <w:bookmarkEnd w:id="1309"/>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10" w:name="_Toc439170719"/>
      <w:bookmarkStart w:id="1311" w:name="_Toc439172821"/>
      <w:bookmarkStart w:id="1312" w:name="_Toc439173263"/>
      <w:bookmarkStart w:id="1313" w:name="_Toc439238259"/>
      <w:bookmarkStart w:id="1314" w:name="_Toc439252807"/>
      <w:bookmarkStart w:id="1315" w:name="_Toc439323780"/>
      <w:bookmarkStart w:id="1316" w:name="_Toc440297102"/>
      <w:bookmarkStart w:id="1317" w:name="_Toc440356663"/>
      <w:bookmarkStart w:id="1318" w:name="_Toc440631799"/>
      <w:bookmarkStart w:id="1319" w:name="_Toc440876583"/>
      <w:bookmarkStart w:id="1320" w:name="_Toc441130655"/>
      <w:bookmarkStart w:id="1321" w:name="_Toc441157155"/>
      <w:bookmarkStart w:id="1322" w:name="_Toc447292177"/>
      <w:bookmarkStart w:id="1323" w:name="_Toc462234939"/>
      <w:bookmarkStart w:id="1324" w:name="_Toc466966904"/>
      <w:bookmarkStart w:id="1325" w:name="_Toc468806155"/>
      <w:bookmarkStart w:id="1326" w:name="_Toc469480422"/>
      <w:bookmarkStart w:id="1327" w:name="_Toc472416939"/>
      <w:r w:rsidRPr="00D053CF">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328" w:name="_Ref93268095"/>
      <w:bookmarkStart w:id="1329" w:name="_Ref93268099"/>
      <w:bookmarkStart w:id="1330" w:name="_Toc98253958"/>
      <w:bookmarkStart w:id="1331" w:name="_Toc165173884"/>
      <w:bookmarkStart w:id="1332" w:name="_Toc423423678"/>
      <w:bookmarkStart w:id="1333" w:name="_Ref440272510"/>
      <w:bookmarkStart w:id="1334" w:name="_Ref440274961"/>
      <w:bookmarkStart w:id="1335"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328"/>
      <w:bookmarkEnd w:id="1329"/>
      <w:bookmarkEnd w:id="1330"/>
      <w:bookmarkEnd w:id="1331"/>
      <w:bookmarkEnd w:id="1332"/>
      <w:bookmarkEnd w:id="1333"/>
      <w:bookmarkEnd w:id="1334"/>
      <w:bookmarkEnd w:id="1335"/>
    </w:p>
    <w:p w:rsidR="00635719" w:rsidRPr="00D053CF" w:rsidRDefault="00635719" w:rsidP="00635719">
      <w:pPr>
        <w:pStyle w:val="3"/>
        <w:rPr>
          <w:szCs w:val="24"/>
        </w:rPr>
      </w:pPr>
      <w:bookmarkStart w:id="1336" w:name="_Toc90385125"/>
      <w:bookmarkStart w:id="1337" w:name="_Toc439170705"/>
      <w:bookmarkStart w:id="1338" w:name="_Toc439172807"/>
      <w:bookmarkStart w:id="1339" w:name="_Toc439173268"/>
      <w:bookmarkStart w:id="1340" w:name="_Toc439238264"/>
      <w:bookmarkStart w:id="1341" w:name="_Toc439252812"/>
      <w:bookmarkStart w:id="1342" w:name="_Toc439323785"/>
      <w:bookmarkStart w:id="1343" w:name="_Toc440297104"/>
      <w:bookmarkStart w:id="1344" w:name="_Toc440356665"/>
      <w:bookmarkStart w:id="1345" w:name="_Toc440631801"/>
      <w:bookmarkStart w:id="1346" w:name="_Toc440876585"/>
      <w:bookmarkStart w:id="1347" w:name="_Toc441130657"/>
      <w:bookmarkStart w:id="1348" w:name="_Toc441157157"/>
      <w:bookmarkStart w:id="1349" w:name="_Toc447292179"/>
      <w:bookmarkStart w:id="1350" w:name="_Toc462234941"/>
      <w:bookmarkStart w:id="1351" w:name="_Toc466966906"/>
      <w:bookmarkStart w:id="1352" w:name="_Toc468806157"/>
      <w:bookmarkStart w:id="1353" w:name="_Toc469480424"/>
      <w:bookmarkStart w:id="1354" w:name="_Toc472416941"/>
      <w:r w:rsidRPr="00D053CF">
        <w:rPr>
          <w:szCs w:val="24"/>
        </w:rPr>
        <w:t xml:space="preserve">Форма </w:t>
      </w:r>
      <w:proofErr w:type="gramStart"/>
      <w:r w:rsidRPr="00D053CF">
        <w:rPr>
          <w:szCs w:val="24"/>
        </w:rPr>
        <w:t>плана распределения объемов выполнения поставок</w:t>
      </w:r>
      <w:proofErr w:type="gramEnd"/>
      <w:r w:rsidRPr="00D053CF">
        <w:rPr>
          <w:szCs w:val="24"/>
        </w:rPr>
        <w:t xml:space="preserve"> внутри коллективного Участника</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355" w:name="_Toc90385126"/>
      <w:bookmarkStart w:id="1356" w:name="_Toc98253959"/>
      <w:bookmarkStart w:id="1357" w:name="_Toc157248211"/>
      <w:bookmarkStart w:id="1358" w:name="_Toc157496580"/>
      <w:bookmarkStart w:id="1359" w:name="_Toc158206119"/>
      <w:bookmarkStart w:id="1360" w:name="_Toc164057804"/>
      <w:bookmarkStart w:id="1361" w:name="_Toc164137154"/>
      <w:bookmarkStart w:id="1362" w:name="_Toc164161314"/>
      <w:bookmarkStart w:id="1363" w:name="_Toc165173885"/>
      <w:r w:rsidRPr="00D053CF">
        <w:rPr>
          <w:b/>
          <w:szCs w:val="24"/>
        </w:rPr>
        <w:br w:type="page"/>
      </w:r>
    </w:p>
    <w:p w:rsidR="00635719" w:rsidRPr="00D053CF" w:rsidRDefault="00635719" w:rsidP="00635719">
      <w:pPr>
        <w:pStyle w:val="3"/>
        <w:rPr>
          <w:szCs w:val="24"/>
        </w:rPr>
      </w:pPr>
      <w:bookmarkStart w:id="1364" w:name="_Toc439170706"/>
      <w:bookmarkStart w:id="1365" w:name="_Toc439172808"/>
      <w:bookmarkStart w:id="1366" w:name="_Toc439173269"/>
      <w:bookmarkStart w:id="1367" w:name="_Toc439238265"/>
      <w:bookmarkStart w:id="1368" w:name="_Toc439252813"/>
      <w:bookmarkStart w:id="1369" w:name="_Toc439323786"/>
      <w:bookmarkStart w:id="1370" w:name="_Toc440297105"/>
      <w:bookmarkStart w:id="1371" w:name="_Toc440356666"/>
      <w:bookmarkStart w:id="1372" w:name="_Toc440631802"/>
      <w:bookmarkStart w:id="1373" w:name="_Toc440876586"/>
      <w:bookmarkStart w:id="1374" w:name="_Toc441130658"/>
      <w:bookmarkStart w:id="1375" w:name="_Toc441157158"/>
      <w:bookmarkStart w:id="1376" w:name="_Toc447292180"/>
      <w:bookmarkStart w:id="1377" w:name="_Toc462234942"/>
      <w:bookmarkStart w:id="1378" w:name="_Toc466966907"/>
      <w:bookmarkStart w:id="1379" w:name="_Toc468806158"/>
      <w:bookmarkStart w:id="1380" w:name="_Toc469480425"/>
      <w:bookmarkStart w:id="1381" w:name="_Toc472416942"/>
      <w:r w:rsidRPr="00D053CF">
        <w:rPr>
          <w:szCs w:val="24"/>
        </w:rPr>
        <w:lastRenderedPageBreak/>
        <w:t>Инструкции по заполнению</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E1106F">
        <w:fldChar w:fldCharType="begin"/>
      </w:r>
      <w:r w:rsidR="00E1106F">
        <w:instrText xml:space="preserve"> REF _Ref191386461 \r \h  \* MERGEFORMAT </w:instrText>
      </w:r>
      <w:r w:rsidR="00E1106F">
        <w:fldChar w:fldCharType="separate"/>
      </w:r>
      <w:r w:rsidR="00B007DA" w:rsidRPr="00B007DA">
        <w:rPr>
          <w:sz w:val="24"/>
          <w:szCs w:val="24"/>
        </w:rPr>
        <w:t>3.3.10</w:t>
      </w:r>
      <w:r w:rsidR="00E1106F">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E1106F">
        <w:fldChar w:fldCharType="begin"/>
      </w:r>
      <w:r w:rsidR="00E1106F">
        <w:instrText xml:space="preserve"> REF _Ref440274337 \r \h  \* MERGEFORMAT </w:instrText>
      </w:r>
      <w:r w:rsidR="00E1106F">
        <w:fldChar w:fldCharType="separate"/>
      </w:r>
      <w:r w:rsidR="00B007DA" w:rsidRPr="00B007DA">
        <w:rPr>
          <w:sz w:val="24"/>
          <w:szCs w:val="24"/>
        </w:rPr>
        <w:t>5.2</w:t>
      </w:r>
      <w:r w:rsidR="00E1106F">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E1106F">
        <w:fldChar w:fldCharType="begin"/>
      </w:r>
      <w:r w:rsidR="00E1106F">
        <w:instrText xml:space="preserve"> REF _Ref440274366 \r \h  \* MERGEFORMAT </w:instrText>
      </w:r>
      <w:r w:rsidR="00E1106F">
        <w:fldChar w:fldCharType="separate"/>
      </w:r>
      <w:r w:rsidR="00B007DA" w:rsidRPr="00B007DA">
        <w:rPr>
          <w:sz w:val="24"/>
          <w:szCs w:val="24"/>
        </w:rPr>
        <w:t>5.4</w:t>
      </w:r>
      <w:r w:rsidR="00E1106F">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06F" w:rsidRDefault="00E1106F">
      <w:pPr>
        <w:spacing w:line="240" w:lineRule="auto"/>
      </w:pPr>
      <w:r>
        <w:separator/>
      </w:r>
    </w:p>
  </w:endnote>
  <w:endnote w:type="continuationSeparator" w:id="0">
    <w:p w:rsidR="00E1106F" w:rsidRDefault="00E1106F">
      <w:pPr>
        <w:spacing w:line="240" w:lineRule="auto"/>
      </w:pPr>
      <w:r>
        <w:continuationSeparator/>
      </w:r>
    </w:p>
  </w:endnote>
  <w:endnote w:id="1">
    <w:p w:rsidR="00E1106F" w:rsidRDefault="00E1106F"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1106F" w:rsidRDefault="00E1106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Pr="00FA0376" w:rsidRDefault="00E1106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458EE">
      <w:rPr>
        <w:noProof/>
        <w:sz w:val="16"/>
        <w:szCs w:val="16"/>
        <w:lang w:eastAsia="ru-RU"/>
      </w:rPr>
      <w:t>3</w:t>
    </w:r>
    <w:r w:rsidRPr="00FA0376">
      <w:rPr>
        <w:sz w:val="16"/>
        <w:szCs w:val="16"/>
        <w:lang w:eastAsia="ru-RU"/>
      </w:rPr>
      <w:fldChar w:fldCharType="end"/>
    </w:r>
  </w:p>
  <w:p w:rsidR="00E1106F" w:rsidRPr="00EE0539" w:rsidRDefault="00E1106F" w:rsidP="00832D0A">
    <w:pPr>
      <w:pStyle w:val="aff2"/>
      <w:jc w:val="center"/>
      <w:rPr>
        <w:sz w:val="18"/>
        <w:szCs w:val="18"/>
      </w:rPr>
    </w:pPr>
    <w:r>
      <w:rPr>
        <w:sz w:val="18"/>
        <w:szCs w:val="18"/>
      </w:rPr>
      <w:t xml:space="preserve">Запрос предложений на </w:t>
    </w:r>
    <w:r w:rsidRPr="00B570BF">
      <w:rPr>
        <w:sz w:val="18"/>
        <w:szCs w:val="18"/>
      </w:rPr>
      <w:t xml:space="preserve">право заключения Договора поставки вакуумных выключателей для нужд </w:t>
    </w:r>
    <w:r>
      <w:rPr>
        <w:sz w:val="18"/>
        <w:szCs w:val="18"/>
      </w:rPr>
      <w:t xml:space="preserve">                                                                             </w:t>
    </w:r>
    <w:r w:rsidRPr="00B570BF">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06F" w:rsidRDefault="00E1106F">
      <w:pPr>
        <w:spacing w:line="240" w:lineRule="auto"/>
      </w:pPr>
      <w:r>
        <w:separator/>
      </w:r>
    </w:p>
  </w:footnote>
  <w:footnote w:type="continuationSeparator" w:id="0">
    <w:p w:rsidR="00E1106F" w:rsidRDefault="00E1106F">
      <w:pPr>
        <w:spacing w:line="240" w:lineRule="auto"/>
      </w:pPr>
      <w:r>
        <w:continuationSeparator/>
      </w:r>
    </w:p>
  </w:footnote>
  <w:footnote w:id="1">
    <w:p w:rsidR="00E1106F" w:rsidRPr="00B36685" w:rsidRDefault="00E1106F"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1106F" w:rsidRDefault="00E1106F"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1106F" w:rsidRDefault="00E1106F" w:rsidP="001B4F5D">
      <w:pPr>
        <w:pStyle w:val="1ff5"/>
        <w:rPr>
          <w:rFonts w:ascii="Times New Roman" w:eastAsia="Times New Roman" w:hAnsi="Times New Roman" w:cs="Times New Roman"/>
          <w:lang w:eastAsia="ru-RU"/>
        </w:rPr>
      </w:pPr>
    </w:p>
  </w:footnote>
  <w:footnote w:id="3">
    <w:p w:rsidR="00E1106F" w:rsidRDefault="00E1106F"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Pr="00930031" w:rsidRDefault="00E1106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61121"/>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2DD9"/>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A86"/>
    <w:rsid w:val="007B5645"/>
    <w:rsid w:val="007C01A9"/>
    <w:rsid w:val="007C18F1"/>
    <w:rsid w:val="007C2C39"/>
    <w:rsid w:val="007C476B"/>
    <w:rsid w:val="007C4C19"/>
    <w:rsid w:val="007D07A7"/>
    <w:rsid w:val="007D0EA7"/>
    <w:rsid w:val="007D1DD9"/>
    <w:rsid w:val="007D61B9"/>
    <w:rsid w:val="007D7263"/>
    <w:rsid w:val="007D7C50"/>
    <w:rsid w:val="007E216D"/>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B90"/>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28EC"/>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58EE"/>
    <w:rsid w:val="00B47890"/>
    <w:rsid w:val="00B51A18"/>
    <w:rsid w:val="00B5307E"/>
    <w:rsid w:val="00B5344A"/>
    <w:rsid w:val="00B56312"/>
    <w:rsid w:val="00B570BF"/>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2F6"/>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0BA0"/>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06F"/>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11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s://www.b2b-energo.ru/market/view.html?id=718243"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09482C3F-A1A1-4A4F-A227-9FCBFB753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68</Pages>
  <Words>22146</Words>
  <Characters>126237</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148087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152</cp:revision>
  <cp:lastPrinted>2015-12-29T14:27:00Z</cp:lastPrinted>
  <dcterms:created xsi:type="dcterms:W3CDTF">2016-01-12T09:22:00Z</dcterms:created>
  <dcterms:modified xsi:type="dcterms:W3CDTF">2017-08-01T11:33:00Z</dcterms:modified>
</cp:coreProperties>
</file>