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0828" w:rsidRDefault="00B85382" w:rsidP="00BF0828">
      <w:pPr>
        <w:ind w:right="-425"/>
        <w:rPr>
          <w:sz w:val="16"/>
          <w:szCs w:val="16"/>
        </w:rPr>
      </w:pPr>
      <w:bookmarkStart w:id="0" w:name="_Ref56251018"/>
      <w:bookmarkStart w:id="1" w:name="_Ref56251020"/>
      <w:bookmarkStart w:id="2" w:name="_Ref57046967"/>
      <w:bookmarkStart w:id="3" w:name="_Ref57322917"/>
      <w:bookmarkStart w:id="4" w:name="_Ref57322919"/>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B85382" w:rsidRPr="000D67AD" w:rsidRDefault="00B85382" w:rsidP="00BF0828">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B85382" w:rsidRPr="000D67AD" w:rsidRDefault="00B85382" w:rsidP="00BF0828">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B85382" w:rsidRPr="000D67AD" w:rsidRDefault="00B85382" w:rsidP="00BF0828">
                  <w:pPr>
                    <w:spacing w:line="240" w:lineRule="auto"/>
                    <w:ind w:right="-23"/>
                    <w:rPr>
                      <w:rFonts w:ascii="Helios" w:hAnsi="Helios"/>
                      <w:sz w:val="12"/>
                      <w:szCs w:val="12"/>
                    </w:rPr>
                  </w:pPr>
                  <w:r w:rsidRPr="000D67AD">
                    <w:rPr>
                      <w:rFonts w:ascii="Helios" w:hAnsi="Helios"/>
                      <w:sz w:val="12"/>
                      <w:szCs w:val="12"/>
                    </w:rPr>
                    <w:t>сетевая компания Центра»</w:t>
                  </w:r>
                </w:p>
                <w:p w:rsidR="00B85382" w:rsidRPr="000D67AD" w:rsidRDefault="00B85382" w:rsidP="00BF0828">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B85382" w:rsidRPr="000D67AD" w:rsidRDefault="00B85382" w:rsidP="00BF0828">
                  <w:pPr>
                    <w:spacing w:line="240" w:lineRule="auto"/>
                    <w:ind w:right="-23"/>
                    <w:rPr>
                      <w:rFonts w:ascii="Helios" w:hAnsi="Helios"/>
                      <w:sz w:val="12"/>
                      <w:szCs w:val="12"/>
                    </w:rPr>
                  </w:pPr>
                  <w:r w:rsidRPr="000D67AD">
                    <w:rPr>
                      <w:rFonts w:ascii="Helios" w:hAnsi="Helios"/>
                      <w:sz w:val="12"/>
                      <w:szCs w:val="12"/>
                    </w:rPr>
                    <w:t>тел.: +7 (495) 747-92-92,</w:t>
                  </w:r>
                </w:p>
                <w:p w:rsidR="00B85382" w:rsidRPr="000D67AD" w:rsidRDefault="00B85382" w:rsidP="00BF0828">
                  <w:pPr>
                    <w:spacing w:line="240" w:lineRule="auto"/>
                    <w:ind w:right="-23"/>
                    <w:rPr>
                      <w:rFonts w:ascii="Helios" w:hAnsi="Helios"/>
                      <w:sz w:val="12"/>
                      <w:szCs w:val="12"/>
                    </w:rPr>
                  </w:pPr>
                  <w:r w:rsidRPr="000D67AD">
                    <w:rPr>
                      <w:rFonts w:ascii="Helios" w:hAnsi="Helios"/>
                      <w:sz w:val="12"/>
                      <w:szCs w:val="12"/>
                    </w:rPr>
                    <w:t xml:space="preserve"> факс: +7 (495) 747-92-95, </w:t>
                  </w:r>
                </w:p>
                <w:p w:rsidR="00B85382" w:rsidRPr="000D67AD" w:rsidRDefault="00B85382"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B85382" w:rsidRPr="000D67AD" w:rsidRDefault="00B85382"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B85382" w:rsidRPr="000D67AD" w:rsidRDefault="00B85382" w:rsidP="00BF0828">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B85382" w:rsidRPr="00B85382" w:rsidRDefault="00B85382" w:rsidP="00BF0828">
                  <w:pPr>
                    <w:spacing w:line="240" w:lineRule="auto"/>
                    <w:ind w:right="-23"/>
                    <w:rPr>
                      <w:rFonts w:ascii="Helios" w:hAnsi="Helios"/>
                      <w:sz w:val="12"/>
                      <w:szCs w:val="12"/>
                      <w:lang w:val="en-US"/>
                    </w:rPr>
                  </w:pPr>
                  <w:r w:rsidRPr="000D67AD">
                    <w:rPr>
                      <w:rFonts w:ascii="Helios" w:hAnsi="Helios"/>
                      <w:sz w:val="12"/>
                      <w:szCs w:val="12"/>
                    </w:rPr>
                    <w:t xml:space="preserve"> </w:t>
                  </w:r>
                  <w:r w:rsidRPr="000D67AD">
                    <w:rPr>
                      <w:rFonts w:ascii="Helios" w:hAnsi="Helios"/>
                      <w:sz w:val="12"/>
                      <w:szCs w:val="12"/>
                      <w:lang w:val="en-US"/>
                    </w:rPr>
                    <w:t>e</w:t>
                  </w:r>
                  <w:r w:rsidRPr="00B85382">
                    <w:rPr>
                      <w:rFonts w:ascii="Helios" w:hAnsi="Helios"/>
                      <w:sz w:val="12"/>
                      <w:szCs w:val="12"/>
                      <w:lang w:val="en-US"/>
                    </w:rPr>
                    <w:t>-</w:t>
                  </w:r>
                  <w:r w:rsidRPr="000D67AD">
                    <w:rPr>
                      <w:rFonts w:ascii="Helios" w:hAnsi="Helios"/>
                      <w:sz w:val="12"/>
                      <w:szCs w:val="12"/>
                      <w:lang w:val="en-US"/>
                    </w:rPr>
                    <w:t>mail</w:t>
                  </w:r>
                  <w:r w:rsidRPr="00B85382">
                    <w:rPr>
                      <w:rFonts w:ascii="Helios" w:hAnsi="Helios"/>
                      <w:sz w:val="12"/>
                      <w:szCs w:val="12"/>
                      <w:lang w:val="en-US"/>
                    </w:rPr>
                    <w:t xml:space="preserve">: </w:t>
                  </w:r>
                  <w:hyperlink r:id="rId9" w:history="1">
                    <w:r w:rsidRPr="000D67AD">
                      <w:rPr>
                        <w:rFonts w:ascii="Helios" w:hAnsi="Helios"/>
                        <w:sz w:val="12"/>
                        <w:szCs w:val="12"/>
                        <w:lang w:val="en-US"/>
                      </w:rPr>
                      <w:t>posta</w:t>
                    </w:r>
                    <w:r w:rsidRPr="00B85382">
                      <w:rPr>
                        <w:rFonts w:ascii="Helios" w:hAnsi="Helios"/>
                        <w:sz w:val="12"/>
                        <w:szCs w:val="12"/>
                        <w:lang w:val="en-US"/>
                      </w:rPr>
                      <w:t>@</w:t>
                    </w:r>
                    <w:r w:rsidRPr="000D67AD">
                      <w:rPr>
                        <w:rFonts w:ascii="Helios" w:hAnsi="Helios"/>
                        <w:sz w:val="12"/>
                        <w:szCs w:val="12"/>
                        <w:lang w:val="en-US"/>
                      </w:rPr>
                      <w:t>mrsk</w:t>
                    </w:r>
                    <w:r w:rsidRPr="00B85382">
                      <w:rPr>
                        <w:rFonts w:ascii="Helios" w:hAnsi="Helios"/>
                        <w:sz w:val="12"/>
                        <w:szCs w:val="12"/>
                        <w:lang w:val="en-US"/>
                      </w:rPr>
                      <w:t>-1.</w:t>
                    </w:r>
                    <w:r w:rsidRPr="000D67AD">
                      <w:rPr>
                        <w:rFonts w:ascii="Helios" w:hAnsi="Helios"/>
                        <w:sz w:val="12"/>
                        <w:szCs w:val="12"/>
                        <w:lang w:val="en-US"/>
                      </w:rPr>
                      <w:t>ru</w:t>
                    </w:r>
                  </w:hyperlink>
                  <w:r w:rsidRPr="00B85382">
                    <w:rPr>
                      <w:rFonts w:ascii="Helios" w:hAnsi="Helios"/>
                      <w:sz w:val="12"/>
                      <w:szCs w:val="12"/>
                      <w:lang w:val="en-US"/>
                    </w:rPr>
                    <w:t xml:space="preserve">, </w:t>
                  </w:r>
                  <w:hyperlink r:id="rId10" w:history="1">
                    <w:r w:rsidRPr="000D67AD">
                      <w:rPr>
                        <w:rFonts w:ascii="Helios" w:hAnsi="Helios"/>
                        <w:sz w:val="12"/>
                        <w:szCs w:val="12"/>
                        <w:lang w:val="en-US"/>
                      </w:rPr>
                      <w:t>www</w:t>
                    </w:r>
                    <w:r w:rsidRPr="00B85382">
                      <w:rPr>
                        <w:rFonts w:ascii="Helios" w:hAnsi="Helios"/>
                        <w:sz w:val="12"/>
                        <w:szCs w:val="12"/>
                        <w:lang w:val="en-US"/>
                      </w:rPr>
                      <w:t>.</w:t>
                    </w:r>
                    <w:r w:rsidRPr="000D67AD">
                      <w:rPr>
                        <w:rFonts w:ascii="Helios" w:hAnsi="Helios"/>
                        <w:sz w:val="12"/>
                        <w:szCs w:val="12"/>
                        <w:lang w:val="en-US"/>
                      </w:rPr>
                      <w:t>mrsk</w:t>
                    </w:r>
                    <w:r w:rsidRPr="00B85382">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BF0828">
        <w:rPr>
          <w:noProof/>
          <w:sz w:val="16"/>
          <w:szCs w:val="16"/>
          <w:lang w:eastAsia="ru-RU"/>
        </w:rPr>
        <w:drawing>
          <wp:inline distT="0" distB="0" distL="0" distR="0" wp14:anchorId="1DE97C7F" wp14:editId="2159E702">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D15381" w:rsidRDefault="007556FF" w:rsidP="007556FF">
      <w:pPr>
        <w:pStyle w:val="affffffe"/>
        <w:suppressAutoHyphens/>
        <w:jc w:val="center"/>
        <w:rPr>
          <w:rFonts w:ascii="Helios-Regular" w:hAnsi="Helios-Regular" w:cs="Helios-Regular"/>
          <w:spacing w:val="4"/>
          <w:sz w:val="14"/>
          <w:szCs w:val="14"/>
          <w:lang w:val="en-US"/>
        </w:rPr>
      </w:pPr>
    </w:p>
    <w:p w:rsidR="007556FF" w:rsidRPr="00D15381" w:rsidRDefault="007556FF" w:rsidP="007556FF">
      <w:pPr>
        <w:ind w:left="5670" w:firstLine="0"/>
        <w:jc w:val="center"/>
        <w:rPr>
          <w:sz w:val="24"/>
          <w:szCs w:val="24"/>
          <w:lang w:val="en-US"/>
        </w:rPr>
      </w:pPr>
    </w:p>
    <w:p w:rsidR="007556FF" w:rsidRPr="00D15381" w:rsidRDefault="007556FF" w:rsidP="007556FF">
      <w:pPr>
        <w:jc w:val="center"/>
        <w:rPr>
          <w:rFonts w:ascii="Arial" w:hAnsi="Arial" w:cs="Arial"/>
          <w:noProof/>
          <w:sz w:val="18"/>
          <w:szCs w:val="18"/>
          <w:lang w:val="en-US"/>
        </w:rPr>
      </w:pPr>
    </w:p>
    <w:p w:rsidR="00BF0828" w:rsidRDefault="00BF0828" w:rsidP="007556FF">
      <w:pPr>
        <w:ind w:left="5670" w:firstLine="0"/>
        <w:jc w:val="center"/>
        <w:rPr>
          <w:sz w:val="24"/>
          <w:szCs w:val="24"/>
        </w:rPr>
      </w:pPr>
    </w:p>
    <w:p w:rsidR="00BF0828" w:rsidRDefault="00BF0828" w:rsidP="007556FF">
      <w:pPr>
        <w:ind w:left="5670" w:firstLine="0"/>
        <w:jc w:val="center"/>
        <w:rPr>
          <w:sz w:val="24"/>
          <w:szCs w:val="24"/>
        </w:rPr>
      </w:pPr>
    </w:p>
    <w:p w:rsidR="00BF0828" w:rsidRDefault="00BF0828" w:rsidP="007556FF">
      <w:pPr>
        <w:ind w:left="5670" w:firstLine="0"/>
        <w:jc w:val="center"/>
        <w:rPr>
          <w:sz w:val="24"/>
          <w:szCs w:val="24"/>
        </w:rPr>
      </w:pPr>
    </w:p>
    <w:p w:rsidR="00B85382" w:rsidRPr="00CD4041" w:rsidRDefault="00B85382" w:rsidP="00B85382">
      <w:pPr>
        <w:suppressAutoHyphens w:val="0"/>
        <w:spacing w:line="240" w:lineRule="auto"/>
        <w:ind w:left="5670" w:firstLine="0"/>
        <w:jc w:val="right"/>
        <w:rPr>
          <w:bCs w:val="0"/>
          <w:sz w:val="24"/>
          <w:szCs w:val="24"/>
          <w:lang w:eastAsia="ru-RU"/>
        </w:rPr>
      </w:pPr>
      <w:r w:rsidRPr="00CD4041">
        <w:rPr>
          <w:bCs w:val="0"/>
          <w:sz w:val="24"/>
          <w:szCs w:val="24"/>
          <w:lang w:eastAsia="ru-RU"/>
        </w:rPr>
        <w:t>УТВЕРЖДАЮ:</w:t>
      </w:r>
    </w:p>
    <w:p w:rsidR="00B85382" w:rsidRPr="00CD4041" w:rsidRDefault="00B85382" w:rsidP="00B85382">
      <w:pPr>
        <w:suppressAutoHyphens w:val="0"/>
        <w:spacing w:line="240" w:lineRule="auto"/>
        <w:ind w:firstLine="0"/>
        <w:jc w:val="right"/>
        <w:rPr>
          <w:bCs w:val="0"/>
          <w:sz w:val="24"/>
          <w:szCs w:val="24"/>
          <w:lang w:eastAsia="ru-RU"/>
        </w:rPr>
      </w:pPr>
      <w:r w:rsidRPr="00CD4041">
        <w:rPr>
          <w:bCs w:val="0"/>
          <w:sz w:val="24"/>
          <w:szCs w:val="24"/>
          <w:lang w:eastAsia="ru-RU"/>
        </w:rPr>
        <w:t xml:space="preserve">Председатель закупочной комиссии – </w:t>
      </w:r>
    </w:p>
    <w:p w:rsidR="00B85382" w:rsidRPr="00CD4041" w:rsidRDefault="00B85382" w:rsidP="00B85382">
      <w:pPr>
        <w:suppressAutoHyphens w:val="0"/>
        <w:spacing w:line="240" w:lineRule="auto"/>
        <w:ind w:firstLine="0"/>
        <w:jc w:val="right"/>
        <w:rPr>
          <w:bCs w:val="0"/>
          <w:sz w:val="24"/>
          <w:szCs w:val="24"/>
          <w:lang w:eastAsia="ru-RU"/>
        </w:rPr>
      </w:pPr>
      <w:r w:rsidRPr="00CD4041">
        <w:rPr>
          <w:bCs w:val="0"/>
          <w:sz w:val="24"/>
          <w:szCs w:val="24"/>
          <w:lang w:eastAsia="ru-RU"/>
        </w:rPr>
        <w:t xml:space="preserve">Начальник Управления логистики и МТО филиала </w:t>
      </w:r>
    </w:p>
    <w:p w:rsidR="00B85382" w:rsidRPr="00CD4041" w:rsidRDefault="00B85382" w:rsidP="00B85382">
      <w:pPr>
        <w:suppressAutoHyphens w:val="0"/>
        <w:spacing w:line="240" w:lineRule="auto"/>
        <w:ind w:firstLine="0"/>
        <w:jc w:val="right"/>
        <w:rPr>
          <w:bCs w:val="0"/>
          <w:sz w:val="24"/>
          <w:szCs w:val="24"/>
          <w:lang w:eastAsia="ru-RU"/>
        </w:rPr>
      </w:pPr>
      <w:r w:rsidRPr="00CD4041">
        <w:rPr>
          <w:bCs w:val="0"/>
          <w:sz w:val="24"/>
          <w:szCs w:val="24"/>
          <w:lang w:eastAsia="ru-RU"/>
        </w:rPr>
        <w:t>ПАО «МРСК Центра» - «Брянскэнерго»</w:t>
      </w:r>
    </w:p>
    <w:p w:rsidR="00B85382" w:rsidRPr="00CD4041" w:rsidRDefault="00B85382" w:rsidP="00B85382">
      <w:pPr>
        <w:suppressAutoHyphens w:val="0"/>
        <w:spacing w:line="240" w:lineRule="auto"/>
        <w:ind w:firstLine="0"/>
        <w:jc w:val="right"/>
        <w:rPr>
          <w:bCs w:val="0"/>
          <w:lang w:eastAsia="ru-RU"/>
        </w:rPr>
      </w:pPr>
    </w:p>
    <w:p w:rsidR="00B85382" w:rsidRPr="00CD4041" w:rsidRDefault="00B85382" w:rsidP="00B85382">
      <w:pPr>
        <w:suppressAutoHyphens w:val="0"/>
        <w:spacing w:line="240" w:lineRule="auto"/>
        <w:ind w:firstLine="0"/>
        <w:jc w:val="right"/>
        <w:rPr>
          <w:bCs w:val="0"/>
          <w:sz w:val="24"/>
          <w:szCs w:val="24"/>
          <w:lang w:eastAsia="ru-RU"/>
        </w:rPr>
      </w:pPr>
      <w:r w:rsidRPr="00CD4041">
        <w:rPr>
          <w:bCs w:val="0"/>
          <w:sz w:val="24"/>
          <w:szCs w:val="24"/>
          <w:lang w:eastAsia="ru-RU"/>
        </w:rPr>
        <w:t>____________________ Плюхин В.В.</w:t>
      </w:r>
    </w:p>
    <w:p w:rsidR="00B85382" w:rsidRPr="00CD4041" w:rsidRDefault="00B85382" w:rsidP="00B85382">
      <w:pPr>
        <w:suppressAutoHyphens w:val="0"/>
        <w:spacing w:line="240" w:lineRule="auto"/>
        <w:ind w:firstLine="0"/>
        <w:jc w:val="right"/>
        <w:rPr>
          <w:b/>
          <w:bCs w:val="0"/>
          <w:kern w:val="36"/>
          <w:sz w:val="24"/>
          <w:szCs w:val="24"/>
          <w:lang w:eastAsia="ru-RU"/>
        </w:rPr>
      </w:pPr>
      <w:r>
        <w:rPr>
          <w:bCs w:val="0"/>
          <w:sz w:val="24"/>
          <w:szCs w:val="24"/>
          <w:lang w:eastAsia="ru-RU"/>
        </w:rPr>
        <w:t>«12</w:t>
      </w:r>
      <w:r w:rsidRPr="00CD4041">
        <w:rPr>
          <w:bCs w:val="0"/>
          <w:sz w:val="24"/>
          <w:szCs w:val="24"/>
          <w:lang w:eastAsia="ru-RU"/>
        </w:rPr>
        <w:t xml:space="preserve">» </w:t>
      </w:r>
      <w:r>
        <w:rPr>
          <w:bCs w:val="0"/>
          <w:sz w:val="24"/>
          <w:szCs w:val="24"/>
          <w:lang w:eastAsia="ru-RU"/>
        </w:rPr>
        <w:t>августа</w:t>
      </w:r>
      <w:r w:rsidRPr="00CD4041">
        <w:rPr>
          <w:bCs w:val="0"/>
          <w:sz w:val="24"/>
          <w:szCs w:val="24"/>
          <w:lang w:eastAsia="ru-RU"/>
        </w:rPr>
        <w:t xml:space="preserve"> 2016 года</w:t>
      </w:r>
    </w:p>
    <w:p w:rsidR="00B85382" w:rsidRPr="00CD4041" w:rsidRDefault="00B85382" w:rsidP="00B85382">
      <w:pPr>
        <w:ind w:firstLine="0"/>
        <w:jc w:val="left"/>
        <w:rPr>
          <w:sz w:val="24"/>
          <w:szCs w:val="24"/>
        </w:rPr>
      </w:pPr>
    </w:p>
    <w:p w:rsidR="00B85382" w:rsidRPr="00CD4041" w:rsidRDefault="00B85382" w:rsidP="00B85382">
      <w:pPr>
        <w:ind w:firstLine="0"/>
        <w:jc w:val="left"/>
        <w:rPr>
          <w:sz w:val="24"/>
          <w:szCs w:val="24"/>
        </w:rPr>
      </w:pPr>
    </w:p>
    <w:p w:rsidR="00B85382" w:rsidRPr="00CD4041" w:rsidRDefault="00B85382" w:rsidP="00B85382">
      <w:pPr>
        <w:spacing w:line="240" w:lineRule="auto"/>
        <w:ind w:left="6804" w:firstLine="0"/>
        <w:rPr>
          <w:b/>
          <w:kern w:val="36"/>
          <w:sz w:val="24"/>
          <w:szCs w:val="24"/>
        </w:rPr>
      </w:pPr>
      <w:r w:rsidRPr="00CD4041">
        <w:rPr>
          <w:b/>
          <w:kern w:val="36"/>
          <w:sz w:val="24"/>
          <w:szCs w:val="24"/>
        </w:rPr>
        <w:t>Согласовано на заседании</w:t>
      </w:r>
    </w:p>
    <w:p w:rsidR="00B85382" w:rsidRPr="00CD4041" w:rsidRDefault="00B85382" w:rsidP="00B85382">
      <w:pPr>
        <w:spacing w:line="240" w:lineRule="auto"/>
        <w:ind w:left="6804" w:firstLine="0"/>
        <w:rPr>
          <w:b/>
          <w:kern w:val="36"/>
          <w:sz w:val="24"/>
          <w:szCs w:val="24"/>
        </w:rPr>
      </w:pPr>
      <w:r w:rsidRPr="00CD4041">
        <w:rPr>
          <w:b/>
          <w:kern w:val="36"/>
          <w:sz w:val="24"/>
          <w:szCs w:val="24"/>
        </w:rPr>
        <w:t>закупочной комиссии</w:t>
      </w:r>
    </w:p>
    <w:p w:rsidR="00B85382" w:rsidRPr="00CD4041" w:rsidRDefault="00B85382" w:rsidP="00B85382">
      <w:pPr>
        <w:spacing w:line="240" w:lineRule="auto"/>
        <w:ind w:left="6804" w:firstLine="0"/>
        <w:rPr>
          <w:b/>
          <w:kern w:val="36"/>
          <w:sz w:val="24"/>
          <w:szCs w:val="24"/>
        </w:rPr>
      </w:pPr>
      <w:r>
        <w:rPr>
          <w:b/>
          <w:kern w:val="36"/>
          <w:sz w:val="24"/>
          <w:szCs w:val="24"/>
        </w:rPr>
        <w:t>Протокол № 0063</w:t>
      </w:r>
      <w:r w:rsidRPr="00CD4041">
        <w:rPr>
          <w:b/>
          <w:kern w:val="36"/>
          <w:sz w:val="24"/>
          <w:szCs w:val="24"/>
        </w:rPr>
        <w:t>-БР-16</w:t>
      </w:r>
    </w:p>
    <w:p w:rsidR="00B85382" w:rsidRPr="00CD4041" w:rsidRDefault="00B85382" w:rsidP="00B85382">
      <w:pPr>
        <w:spacing w:line="240" w:lineRule="auto"/>
        <w:ind w:left="6804" w:firstLine="0"/>
        <w:rPr>
          <w:b/>
          <w:kern w:val="36"/>
          <w:sz w:val="24"/>
          <w:szCs w:val="24"/>
        </w:rPr>
      </w:pPr>
      <w:r>
        <w:rPr>
          <w:b/>
          <w:kern w:val="36"/>
          <w:sz w:val="24"/>
          <w:szCs w:val="24"/>
        </w:rPr>
        <w:t>от «</w:t>
      </w:r>
      <w:r w:rsidRPr="00B85382">
        <w:rPr>
          <w:b/>
          <w:kern w:val="36"/>
          <w:sz w:val="24"/>
          <w:szCs w:val="24"/>
        </w:rPr>
        <w:t xml:space="preserve">12» августа </w:t>
      </w:r>
      <w:r w:rsidRPr="00CD4041">
        <w:rPr>
          <w:b/>
          <w:kern w:val="36"/>
          <w:sz w:val="24"/>
          <w:szCs w:val="24"/>
        </w:rPr>
        <w:t>2016 года</w:t>
      </w: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pStyle w:val="1f4"/>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717F60" w:rsidRPr="00C12FA4" w:rsidRDefault="00717F60" w:rsidP="00E71A48">
      <w:pPr>
        <w:pStyle w:val="1f4"/>
        <w:spacing w:line="264" w:lineRule="auto"/>
        <w:ind w:left="0" w:right="0"/>
        <w:jc w:val="center"/>
        <w:rPr>
          <w:rFonts w:ascii="Times New Roman" w:hAnsi="Times New Roman"/>
          <w:sz w:val="24"/>
          <w:szCs w:val="24"/>
        </w:rPr>
      </w:pPr>
    </w:p>
    <w:p w:rsidR="00717F60" w:rsidRPr="00C12FA4" w:rsidRDefault="00717F60" w:rsidP="00E71A48">
      <w:pPr>
        <w:pStyle w:val="1f4"/>
        <w:spacing w:line="264" w:lineRule="auto"/>
        <w:ind w:left="0" w:right="0"/>
        <w:jc w:val="center"/>
        <w:rPr>
          <w:rFonts w:ascii="Times New Roman" w:hAnsi="Times New Roman"/>
          <w:b/>
          <w:sz w:val="24"/>
          <w:szCs w:val="24"/>
        </w:rPr>
      </w:pPr>
      <w:r w:rsidRPr="00C12FA4">
        <w:rPr>
          <w:rFonts w:ascii="Times New Roman" w:hAnsi="Times New Roman"/>
          <w:b/>
          <w:sz w:val="24"/>
          <w:szCs w:val="24"/>
        </w:rPr>
        <w:t>ОТКРЫТЫЙ ЗАПРОС ПРЕДЛОЖЕНИЙ</w:t>
      </w:r>
    </w:p>
    <w:p w:rsidR="00B85382" w:rsidRDefault="00B85382" w:rsidP="00B85382">
      <w:pPr>
        <w:spacing w:line="264" w:lineRule="auto"/>
        <w:ind w:firstLine="0"/>
        <w:jc w:val="center"/>
        <w:rPr>
          <w:b/>
          <w:sz w:val="24"/>
          <w:szCs w:val="24"/>
        </w:rPr>
      </w:pPr>
      <w:r w:rsidRPr="00C12FA4">
        <w:rPr>
          <w:b/>
          <w:sz w:val="24"/>
          <w:szCs w:val="24"/>
        </w:rPr>
        <w:t xml:space="preserve">на </w:t>
      </w:r>
      <w:r w:rsidRPr="00900CAC">
        <w:rPr>
          <w:b/>
          <w:sz w:val="24"/>
          <w:szCs w:val="24"/>
        </w:rPr>
        <w:t xml:space="preserve">право заключения Договора </w:t>
      </w:r>
      <w:r w:rsidRPr="00B85382">
        <w:rPr>
          <w:b/>
          <w:sz w:val="24"/>
          <w:szCs w:val="24"/>
        </w:rPr>
        <w:t>поставки инвентаря и хозяйственных товаров для нужд ПАО «МРСК Центра» (филиала «Брянскэнерго»)</w:t>
      </w:r>
    </w:p>
    <w:p w:rsidR="00B85382" w:rsidRDefault="00B85382" w:rsidP="00B85382">
      <w:pPr>
        <w:spacing w:line="264" w:lineRule="auto"/>
        <w:ind w:firstLine="0"/>
        <w:jc w:val="center"/>
        <w:rPr>
          <w:b/>
          <w:sz w:val="24"/>
          <w:szCs w:val="24"/>
        </w:rPr>
      </w:pPr>
    </w:p>
    <w:p w:rsidR="00B85382" w:rsidRPr="00C12FA4" w:rsidRDefault="00B85382" w:rsidP="00B85382">
      <w:pPr>
        <w:spacing w:line="264" w:lineRule="auto"/>
        <w:ind w:firstLine="0"/>
        <w:jc w:val="center"/>
        <w:rPr>
          <w:b/>
          <w:sz w:val="24"/>
          <w:szCs w:val="24"/>
        </w:rPr>
      </w:pPr>
    </w:p>
    <w:p w:rsidR="007556FF" w:rsidRPr="00C12FA4"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C12FA4"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 xml:space="preserve"> «ОБЩАЯ</w:t>
      </w:r>
      <w:r w:rsidR="00B51A18" w:rsidRPr="00C12FA4">
        <w:rPr>
          <w:rFonts w:ascii="Times New Roman" w:eastAsia="Times New Roman" w:hAnsi="Times New Roman" w:cs="Times New Roman"/>
          <w:b/>
          <w:caps/>
        </w:rPr>
        <w:t>,</w:t>
      </w:r>
      <w:r w:rsidRPr="00C12FA4">
        <w:rPr>
          <w:rFonts w:ascii="Times New Roman" w:eastAsia="Times New Roman" w:hAnsi="Times New Roman" w:cs="Times New Roman"/>
          <w:b/>
          <w:caps/>
        </w:rPr>
        <w:t xml:space="preserve"> КОММЕРЧЕСКАЯ</w:t>
      </w:r>
      <w:r w:rsidR="00B51A18" w:rsidRPr="00C12FA4">
        <w:rPr>
          <w:rFonts w:ascii="Times New Roman" w:eastAsia="Times New Roman" w:hAnsi="Times New Roman" w:cs="Times New Roman"/>
          <w:b/>
          <w:caps/>
        </w:rPr>
        <w:t xml:space="preserve"> и техническая</w:t>
      </w:r>
      <w:r w:rsidRPr="00C12FA4">
        <w:rPr>
          <w:rFonts w:ascii="Times New Roman" w:eastAsia="Times New Roman" w:hAnsi="Times New Roman" w:cs="Times New Roman"/>
          <w:b/>
          <w:caps/>
        </w:rPr>
        <w:t xml:space="preserve"> ЧАСТИ»</w:t>
      </w:r>
      <w:r w:rsidRPr="00C12FA4">
        <w:rPr>
          <w:rFonts w:ascii="Times New Roman" w:hAnsi="Times New Roman" w:cs="Times New Roman"/>
        </w:rPr>
        <w:t xml:space="preserve"> </w:t>
      </w: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D77FC1" w:rsidRDefault="007556FF" w:rsidP="007556FF">
      <w:pPr>
        <w:spacing w:line="240" w:lineRule="auto"/>
        <w:ind w:firstLine="0"/>
        <w:jc w:val="center"/>
        <w:rPr>
          <w:sz w:val="24"/>
          <w:szCs w:val="24"/>
        </w:rPr>
      </w:pPr>
      <w:r w:rsidRPr="00C12FA4">
        <w:rPr>
          <w:sz w:val="24"/>
          <w:szCs w:val="24"/>
        </w:rPr>
        <w:t xml:space="preserve">г. </w:t>
      </w:r>
      <w:r w:rsidR="00B85382">
        <w:rPr>
          <w:sz w:val="24"/>
          <w:szCs w:val="24"/>
        </w:rPr>
        <w:t>Брянск</w:t>
      </w:r>
      <w:r w:rsidRPr="00C12FA4">
        <w:rPr>
          <w:sz w:val="24"/>
          <w:szCs w:val="24"/>
        </w:rPr>
        <w:br/>
        <w:t>201</w:t>
      </w:r>
      <w:r w:rsidR="00862664">
        <w:rPr>
          <w:sz w:val="24"/>
          <w:szCs w:val="24"/>
        </w:rPr>
        <w:t>6</w:t>
      </w:r>
      <w:r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3"/>
        <w:tabs>
          <w:tab w:val="left" w:pos="9639"/>
        </w:tabs>
        <w:spacing w:line="264" w:lineRule="auto"/>
        <w:ind w:right="2049"/>
        <w:rPr>
          <w:sz w:val="24"/>
          <w:szCs w:val="24"/>
        </w:rPr>
      </w:pPr>
      <w:r w:rsidRPr="00E71A48">
        <w:rPr>
          <w:sz w:val="24"/>
          <w:szCs w:val="24"/>
        </w:rPr>
        <w:lastRenderedPageBreak/>
        <w:t>СОДЕРЖАНИЕ</w:t>
      </w:r>
    </w:p>
    <w:p w:rsidR="00464832" w:rsidRDefault="00595BB8">
      <w:pPr>
        <w:pStyle w:val="1f3"/>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464832">
        <w:rPr>
          <w:noProof/>
        </w:rPr>
        <w:t>1</w:t>
      </w:r>
      <w:r w:rsidR="00464832">
        <w:rPr>
          <w:rFonts w:asciiTheme="minorHAnsi" w:eastAsiaTheme="minorEastAsia" w:hAnsiTheme="minorHAnsi" w:cstheme="minorBidi"/>
          <w:b w:val="0"/>
          <w:caps w:val="0"/>
          <w:noProof/>
          <w:szCs w:val="22"/>
          <w:lang w:eastAsia="ru-RU"/>
        </w:rPr>
        <w:tab/>
      </w:r>
      <w:r w:rsidR="00464832">
        <w:rPr>
          <w:noProof/>
        </w:rPr>
        <w:t>Общие положения</w:t>
      </w:r>
      <w:r w:rsidR="00464832">
        <w:rPr>
          <w:noProof/>
        </w:rPr>
        <w:tab/>
      </w:r>
      <w:r>
        <w:rPr>
          <w:noProof/>
        </w:rPr>
        <w:fldChar w:fldCharType="begin"/>
      </w:r>
      <w:r w:rsidR="00464832">
        <w:rPr>
          <w:noProof/>
        </w:rPr>
        <w:instrText xml:space="preserve"> PAGEREF _Toc447269744 \h </w:instrText>
      </w:r>
      <w:r>
        <w:rPr>
          <w:noProof/>
        </w:rPr>
      </w:r>
      <w:r>
        <w:rPr>
          <w:noProof/>
        </w:rPr>
        <w:fldChar w:fldCharType="separate"/>
      </w:r>
      <w:r w:rsidR="005F708A">
        <w:rPr>
          <w:noProof/>
        </w:rPr>
        <w:t>4</w:t>
      </w:r>
      <w:r>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595BB8">
        <w:rPr>
          <w:noProof/>
        </w:rPr>
        <w:fldChar w:fldCharType="begin"/>
      </w:r>
      <w:r>
        <w:rPr>
          <w:noProof/>
        </w:rPr>
        <w:instrText xml:space="preserve"> PAGEREF _Toc447269745 \h </w:instrText>
      </w:r>
      <w:r w:rsidR="00595BB8">
        <w:rPr>
          <w:noProof/>
        </w:rPr>
      </w:r>
      <w:r w:rsidR="00595BB8">
        <w:rPr>
          <w:noProof/>
        </w:rPr>
        <w:fldChar w:fldCharType="separate"/>
      </w:r>
      <w:r w:rsidR="005F708A">
        <w:rPr>
          <w:noProof/>
        </w:rPr>
        <w:t>4</w:t>
      </w:r>
      <w:r w:rsidR="00595BB8">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595BB8">
        <w:rPr>
          <w:noProof/>
        </w:rPr>
        <w:fldChar w:fldCharType="begin"/>
      </w:r>
      <w:r>
        <w:rPr>
          <w:noProof/>
        </w:rPr>
        <w:instrText xml:space="preserve"> PAGEREF _Toc447269746 \h </w:instrText>
      </w:r>
      <w:r w:rsidR="00595BB8">
        <w:rPr>
          <w:noProof/>
        </w:rPr>
      </w:r>
      <w:r w:rsidR="00595BB8">
        <w:rPr>
          <w:noProof/>
        </w:rPr>
        <w:fldChar w:fldCharType="separate"/>
      </w:r>
      <w:r w:rsidR="005F708A">
        <w:rPr>
          <w:noProof/>
        </w:rPr>
        <w:t>5</w:t>
      </w:r>
      <w:r w:rsidR="00595BB8">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595BB8">
        <w:rPr>
          <w:noProof/>
        </w:rPr>
        <w:fldChar w:fldCharType="begin"/>
      </w:r>
      <w:r>
        <w:rPr>
          <w:noProof/>
        </w:rPr>
        <w:instrText xml:space="preserve"> PAGEREF _Toc447269747 \h </w:instrText>
      </w:r>
      <w:r w:rsidR="00595BB8">
        <w:rPr>
          <w:noProof/>
        </w:rPr>
      </w:r>
      <w:r w:rsidR="00595BB8">
        <w:rPr>
          <w:noProof/>
        </w:rPr>
        <w:fldChar w:fldCharType="separate"/>
      </w:r>
      <w:r w:rsidR="005F708A">
        <w:rPr>
          <w:noProof/>
        </w:rPr>
        <w:t>6</w:t>
      </w:r>
      <w:r w:rsidR="00595BB8">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595BB8">
        <w:rPr>
          <w:noProof/>
        </w:rPr>
        <w:fldChar w:fldCharType="begin"/>
      </w:r>
      <w:r>
        <w:rPr>
          <w:noProof/>
        </w:rPr>
        <w:instrText xml:space="preserve"> PAGEREF _Toc447269748 \h </w:instrText>
      </w:r>
      <w:r w:rsidR="00595BB8">
        <w:rPr>
          <w:noProof/>
        </w:rPr>
      </w:r>
      <w:r w:rsidR="00595BB8">
        <w:rPr>
          <w:noProof/>
        </w:rPr>
        <w:fldChar w:fldCharType="separate"/>
      </w:r>
      <w:r w:rsidR="005F708A">
        <w:rPr>
          <w:noProof/>
        </w:rPr>
        <w:t>6</w:t>
      </w:r>
      <w:r w:rsidR="00595BB8">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595BB8">
        <w:rPr>
          <w:noProof/>
        </w:rPr>
        <w:fldChar w:fldCharType="begin"/>
      </w:r>
      <w:r>
        <w:rPr>
          <w:noProof/>
        </w:rPr>
        <w:instrText xml:space="preserve"> PAGEREF _Toc447269749 \h </w:instrText>
      </w:r>
      <w:r w:rsidR="00595BB8">
        <w:rPr>
          <w:noProof/>
        </w:rPr>
      </w:r>
      <w:r w:rsidR="00595BB8">
        <w:rPr>
          <w:noProof/>
        </w:rPr>
        <w:fldChar w:fldCharType="separate"/>
      </w:r>
      <w:r w:rsidR="005F708A">
        <w:rPr>
          <w:noProof/>
        </w:rPr>
        <w:t>7</w:t>
      </w:r>
      <w:r w:rsidR="00595BB8">
        <w:rPr>
          <w:noProof/>
        </w:rPr>
        <w:fldChar w:fldCharType="end"/>
      </w:r>
    </w:p>
    <w:p w:rsidR="00464832" w:rsidRDefault="00464832">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687914">
        <w:rPr>
          <w:noProof/>
        </w:rPr>
        <w:t>Антикоррупционная оговорка, включаемая в проект договора</w:t>
      </w:r>
      <w:r>
        <w:rPr>
          <w:noProof/>
        </w:rPr>
        <w:tab/>
      </w:r>
      <w:r w:rsidR="00595BB8">
        <w:rPr>
          <w:noProof/>
        </w:rPr>
        <w:fldChar w:fldCharType="begin"/>
      </w:r>
      <w:r>
        <w:rPr>
          <w:noProof/>
        </w:rPr>
        <w:instrText xml:space="preserve"> PAGEREF _Toc447269757 \h </w:instrText>
      </w:r>
      <w:r w:rsidR="00595BB8">
        <w:rPr>
          <w:noProof/>
        </w:rPr>
      </w:r>
      <w:r w:rsidR="00595BB8">
        <w:rPr>
          <w:noProof/>
        </w:rPr>
        <w:fldChar w:fldCharType="separate"/>
      </w:r>
      <w:r w:rsidR="005F708A">
        <w:rPr>
          <w:noProof/>
        </w:rPr>
        <w:t>9</w:t>
      </w:r>
      <w:r w:rsidR="00595BB8">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595BB8">
        <w:rPr>
          <w:noProof/>
        </w:rPr>
        <w:fldChar w:fldCharType="begin"/>
      </w:r>
      <w:r>
        <w:rPr>
          <w:noProof/>
        </w:rPr>
        <w:instrText xml:space="preserve"> PAGEREF _Toc447269758 \h </w:instrText>
      </w:r>
      <w:r w:rsidR="00595BB8">
        <w:rPr>
          <w:noProof/>
        </w:rPr>
      </w:r>
      <w:r w:rsidR="00595BB8">
        <w:rPr>
          <w:noProof/>
        </w:rPr>
        <w:fldChar w:fldCharType="separate"/>
      </w:r>
      <w:r w:rsidR="005F708A">
        <w:rPr>
          <w:noProof/>
        </w:rPr>
        <w:t>9</w:t>
      </w:r>
      <w:r w:rsidR="00595BB8">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687914">
        <w:rPr>
          <w:bCs w:val="0"/>
          <w:noProof/>
        </w:rPr>
        <w:t>Антикоррупционная оговорка, включаемая в проект договора</w:t>
      </w:r>
      <w:r>
        <w:rPr>
          <w:noProof/>
        </w:rPr>
        <w:tab/>
      </w:r>
      <w:r w:rsidR="00595BB8">
        <w:rPr>
          <w:noProof/>
        </w:rPr>
        <w:fldChar w:fldCharType="begin"/>
      </w:r>
      <w:r>
        <w:rPr>
          <w:noProof/>
        </w:rPr>
        <w:instrText xml:space="preserve"> PAGEREF _Toc447269762 \h </w:instrText>
      </w:r>
      <w:r w:rsidR="00595BB8">
        <w:rPr>
          <w:noProof/>
        </w:rPr>
      </w:r>
      <w:r w:rsidR="00595BB8">
        <w:rPr>
          <w:noProof/>
        </w:rPr>
        <w:fldChar w:fldCharType="separate"/>
      </w:r>
      <w:r w:rsidR="005F708A">
        <w:rPr>
          <w:noProof/>
        </w:rPr>
        <w:t>9</w:t>
      </w:r>
      <w:r w:rsidR="00595BB8">
        <w:rPr>
          <w:noProof/>
        </w:rPr>
        <w:fldChar w:fldCharType="end"/>
      </w:r>
    </w:p>
    <w:p w:rsidR="00464832" w:rsidRDefault="00464832">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595BB8">
        <w:rPr>
          <w:noProof/>
        </w:rPr>
        <w:fldChar w:fldCharType="begin"/>
      </w:r>
      <w:r>
        <w:rPr>
          <w:noProof/>
        </w:rPr>
        <w:instrText xml:space="preserve"> PAGEREF _Toc447269766 \h </w:instrText>
      </w:r>
      <w:r w:rsidR="00595BB8">
        <w:rPr>
          <w:noProof/>
        </w:rPr>
      </w:r>
      <w:r w:rsidR="00595BB8">
        <w:rPr>
          <w:noProof/>
        </w:rPr>
        <w:fldChar w:fldCharType="separate"/>
      </w:r>
      <w:r w:rsidR="005F708A">
        <w:rPr>
          <w:noProof/>
        </w:rPr>
        <w:t>12</w:t>
      </w:r>
      <w:r w:rsidR="00595BB8">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595BB8">
        <w:rPr>
          <w:noProof/>
        </w:rPr>
        <w:fldChar w:fldCharType="begin"/>
      </w:r>
      <w:r>
        <w:rPr>
          <w:noProof/>
        </w:rPr>
        <w:instrText xml:space="preserve"> PAGEREF _Toc447269767 \h </w:instrText>
      </w:r>
      <w:r w:rsidR="00595BB8">
        <w:rPr>
          <w:noProof/>
        </w:rPr>
      </w:r>
      <w:r w:rsidR="00595BB8">
        <w:rPr>
          <w:noProof/>
        </w:rPr>
        <w:fldChar w:fldCharType="separate"/>
      </w:r>
      <w:r w:rsidR="005F708A">
        <w:rPr>
          <w:noProof/>
        </w:rPr>
        <w:t>12</w:t>
      </w:r>
      <w:r w:rsidR="00595BB8">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595BB8">
        <w:rPr>
          <w:noProof/>
        </w:rPr>
        <w:fldChar w:fldCharType="begin"/>
      </w:r>
      <w:r>
        <w:rPr>
          <w:noProof/>
        </w:rPr>
        <w:instrText xml:space="preserve"> PAGEREF _Toc447269770 \h </w:instrText>
      </w:r>
      <w:r w:rsidR="00595BB8">
        <w:rPr>
          <w:noProof/>
        </w:rPr>
      </w:r>
      <w:r w:rsidR="00595BB8">
        <w:rPr>
          <w:noProof/>
        </w:rPr>
        <w:fldChar w:fldCharType="separate"/>
      </w:r>
      <w:r w:rsidR="005F708A">
        <w:rPr>
          <w:noProof/>
        </w:rPr>
        <w:t>12</w:t>
      </w:r>
      <w:r w:rsidR="00595BB8">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595BB8">
        <w:rPr>
          <w:noProof/>
        </w:rPr>
        <w:fldChar w:fldCharType="begin"/>
      </w:r>
      <w:r>
        <w:rPr>
          <w:noProof/>
        </w:rPr>
        <w:instrText xml:space="preserve"> PAGEREF _Toc447269771 \h </w:instrText>
      </w:r>
      <w:r w:rsidR="00595BB8">
        <w:rPr>
          <w:noProof/>
        </w:rPr>
      </w:r>
      <w:r w:rsidR="00595BB8">
        <w:rPr>
          <w:noProof/>
        </w:rPr>
        <w:fldChar w:fldCharType="separate"/>
      </w:r>
      <w:r w:rsidR="005F708A">
        <w:rPr>
          <w:noProof/>
        </w:rPr>
        <w:t>13</w:t>
      </w:r>
      <w:r w:rsidR="00595BB8">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595BB8">
        <w:rPr>
          <w:noProof/>
        </w:rPr>
        <w:fldChar w:fldCharType="begin"/>
      </w:r>
      <w:r>
        <w:rPr>
          <w:noProof/>
        </w:rPr>
        <w:instrText xml:space="preserve"> PAGEREF _Toc447269786 \h </w:instrText>
      </w:r>
      <w:r w:rsidR="00595BB8">
        <w:rPr>
          <w:noProof/>
        </w:rPr>
      </w:r>
      <w:r w:rsidR="00595BB8">
        <w:rPr>
          <w:noProof/>
        </w:rPr>
        <w:fldChar w:fldCharType="separate"/>
      </w:r>
      <w:r w:rsidR="005F708A">
        <w:rPr>
          <w:noProof/>
        </w:rPr>
        <w:t>26</w:t>
      </w:r>
      <w:r w:rsidR="00595BB8">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595BB8">
        <w:rPr>
          <w:noProof/>
        </w:rPr>
        <w:fldChar w:fldCharType="begin"/>
      </w:r>
      <w:r>
        <w:rPr>
          <w:noProof/>
        </w:rPr>
        <w:instrText xml:space="preserve"> PAGEREF _Toc447269789 \h </w:instrText>
      </w:r>
      <w:r w:rsidR="00595BB8">
        <w:rPr>
          <w:noProof/>
        </w:rPr>
      </w:r>
      <w:r w:rsidR="00595BB8">
        <w:rPr>
          <w:noProof/>
        </w:rPr>
        <w:fldChar w:fldCharType="separate"/>
      </w:r>
      <w:r w:rsidR="005F708A">
        <w:rPr>
          <w:noProof/>
        </w:rPr>
        <w:t>26</w:t>
      </w:r>
      <w:r w:rsidR="00595BB8">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595BB8">
        <w:rPr>
          <w:noProof/>
        </w:rPr>
        <w:fldChar w:fldCharType="begin"/>
      </w:r>
      <w:r>
        <w:rPr>
          <w:noProof/>
        </w:rPr>
        <w:instrText xml:space="preserve"> PAGEREF _Toc447269790 \h </w:instrText>
      </w:r>
      <w:r w:rsidR="00595BB8">
        <w:rPr>
          <w:noProof/>
        </w:rPr>
      </w:r>
      <w:r w:rsidR="00595BB8">
        <w:rPr>
          <w:noProof/>
        </w:rPr>
        <w:fldChar w:fldCharType="separate"/>
      </w:r>
      <w:r w:rsidR="005F708A">
        <w:rPr>
          <w:noProof/>
        </w:rPr>
        <w:t>26</w:t>
      </w:r>
      <w:r w:rsidR="00595BB8">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595BB8">
        <w:rPr>
          <w:noProof/>
        </w:rPr>
        <w:fldChar w:fldCharType="begin"/>
      </w:r>
      <w:r>
        <w:rPr>
          <w:noProof/>
        </w:rPr>
        <w:instrText xml:space="preserve"> PAGEREF _Toc447269795 \h </w:instrText>
      </w:r>
      <w:r w:rsidR="00595BB8">
        <w:rPr>
          <w:noProof/>
        </w:rPr>
      </w:r>
      <w:r w:rsidR="00595BB8">
        <w:rPr>
          <w:noProof/>
        </w:rPr>
        <w:fldChar w:fldCharType="separate"/>
      </w:r>
      <w:r w:rsidR="005F708A">
        <w:rPr>
          <w:noProof/>
        </w:rPr>
        <w:t>28</w:t>
      </w:r>
      <w:r w:rsidR="00595BB8">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595BB8">
        <w:rPr>
          <w:noProof/>
        </w:rPr>
        <w:fldChar w:fldCharType="begin"/>
      </w:r>
      <w:r>
        <w:rPr>
          <w:noProof/>
        </w:rPr>
        <w:instrText xml:space="preserve"> PAGEREF _Toc447269796 \h </w:instrText>
      </w:r>
      <w:r w:rsidR="00595BB8">
        <w:rPr>
          <w:noProof/>
        </w:rPr>
      </w:r>
      <w:r w:rsidR="00595BB8">
        <w:rPr>
          <w:noProof/>
        </w:rPr>
        <w:fldChar w:fldCharType="separate"/>
      </w:r>
      <w:r w:rsidR="005F708A">
        <w:rPr>
          <w:noProof/>
        </w:rPr>
        <w:t>30</w:t>
      </w:r>
      <w:r w:rsidR="00595BB8">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595BB8">
        <w:rPr>
          <w:noProof/>
        </w:rPr>
        <w:fldChar w:fldCharType="begin"/>
      </w:r>
      <w:r>
        <w:rPr>
          <w:noProof/>
        </w:rPr>
        <w:instrText xml:space="preserve"> PAGEREF _Toc447269797 \h </w:instrText>
      </w:r>
      <w:r w:rsidR="00595BB8">
        <w:rPr>
          <w:noProof/>
        </w:rPr>
      </w:r>
      <w:r w:rsidR="00595BB8">
        <w:rPr>
          <w:noProof/>
        </w:rPr>
        <w:fldChar w:fldCharType="separate"/>
      </w:r>
      <w:r w:rsidR="005F708A">
        <w:rPr>
          <w:noProof/>
        </w:rPr>
        <w:t>30</w:t>
      </w:r>
      <w:r w:rsidR="00595BB8">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595BB8">
        <w:rPr>
          <w:noProof/>
        </w:rPr>
        <w:fldChar w:fldCharType="begin"/>
      </w:r>
      <w:r>
        <w:rPr>
          <w:noProof/>
        </w:rPr>
        <w:instrText xml:space="preserve"> PAGEREF _Toc447269798 \h </w:instrText>
      </w:r>
      <w:r w:rsidR="00595BB8">
        <w:rPr>
          <w:noProof/>
        </w:rPr>
      </w:r>
      <w:r w:rsidR="00595BB8">
        <w:rPr>
          <w:noProof/>
        </w:rPr>
        <w:fldChar w:fldCharType="separate"/>
      </w:r>
      <w:r w:rsidR="005F708A">
        <w:rPr>
          <w:noProof/>
        </w:rPr>
        <w:t>30</w:t>
      </w:r>
      <w:r w:rsidR="00595BB8">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Поставщика по Договору</w:t>
      </w:r>
      <w:r>
        <w:rPr>
          <w:noProof/>
        </w:rPr>
        <w:tab/>
      </w:r>
      <w:r w:rsidR="00595BB8">
        <w:rPr>
          <w:noProof/>
        </w:rPr>
        <w:fldChar w:fldCharType="begin"/>
      </w:r>
      <w:r>
        <w:rPr>
          <w:noProof/>
        </w:rPr>
        <w:instrText xml:space="preserve"> PAGEREF _Toc447269799 \h </w:instrText>
      </w:r>
      <w:r w:rsidR="00595BB8">
        <w:rPr>
          <w:noProof/>
        </w:rPr>
      </w:r>
      <w:r w:rsidR="00595BB8">
        <w:rPr>
          <w:noProof/>
        </w:rPr>
        <w:fldChar w:fldCharType="separate"/>
      </w:r>
      <w:r w:rsidR="005F708A">
        <w:rPr>
          <w:noProof/>
        </w:rPr>
        <w:t>31</w:t>
      </w:r>
      <w:r w:rsidR="00595BB8">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595BB8">
        <w:rPr>
          <w:noProof/>
        </w:rPr>
        <w:fldChar w:fldCharType="begin"/>
      </w:r>
      <w:r>
        <w:rPr>
          <w:noProof/>
        </w:rPr>
        <w:instrText xml:space="preserve"> PAGEREF _Toc447269800 \h </w:instrText>
      </w:r>
      <w:r w:rsidR="00595BB8">
        <w:rPr>
          <w:noProof/>
        </w:rPr>
      </w:r>
      <w:r w:rsidR="00595BB8">
        <w:rPr>
          <w:noProof/>
        </w:rPr>
        <w:fldChar w:fldCharType="separate"/>
      </w:r>
      <w:r w:rsidR="005F708A">
        <w:rPr>
          <w:noProof/>
        </w:rPr>
        <w:t>31</w:t>
      </w:r>
      <w:r w:rsidR="00595BB8">
        <w:rPr>
          <w:noProof/>
        </w:rPr>
        <w:fldChar w:fldCharType="end"/>
      </w:r>
    </w:p>
    <w:p w:rsidR="00464832" w:rsidRDefault="00464832">
      <w:pPr>
        <w:pStyle w:val="1f3"/>
        <w:rPr>
          <w:rFonts w:asciiTheme="minorHAnsi" w:eastAsiaTheme="minorEastAsia" w:hAnsiTheme="minorHAnsi" w:cstheme="minorBidi"/>
          <w:b w:val="0"/>
          <w:caps w:val="0"/>
          <w:noProof/>
          <w:szCs w:val="22"/>
          <w:lang w:eastAsia="ru-RU"/>
        </w:rPr>
      </w:pPr>
      <w:r w:rsidRPr="00687914">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595BB8">
        <w:rPr>
          <w:noProof/>
        </w:rPr>
        <w:fldChar w:fldCharType="begin"/>
      </w:r>
      <w:r>
        <w:rPr>
          <w:noProof/>
        </w:rPr>
        <w:instrText xml:space="preserve"> PAGEREF _Toc447269801 \h </w:instrText>
      </w:r>
      <w:r w:rsidR="00595BB8">
        <w:rPr>
          <w:noProof/>
        </w:rPr>
      </w:r>
      <w:r w:rsidR="00595BB8">
        <w:rPr>
          <w:noProof/>
        </w:rPr>
        <w:fldChar w:fldCharType="separate"/>
      </w:r>
      <w:r w:rsidR="005F708A">
        <w:rPr>
          <w:noProof/>
        </w:rPr>
        <w:t>33</w:t>
      </w:r>
      <w:r w:rsidR="00595BB8">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Общие требования к условиям поставки продукции</w:t>
      </w:r>
      <w:r>
        <w:rPr>
          <w:noProof/>
        </w:rPr>
        <w:tab/>
      </w:r>
      <w:r w:rsidR="00595BB8">
        <w:rPr>
          <w:noProof/>
        </w:rPr>
        <w:fldChar w:fldCharType="begin"/>
      </w:r>
      <w:r>
        <w:rPr>
          <w:noProof/>
        </w:rPr>
        <w:instrText xml:space="preserve"> PAGEREF _Toc447269802 \h </w:instrText>
      </w:r>
      <w:r w:rsidR="00595BB8">
        <w:rPr>
          <w:noProof/>
        </w:rPr>
      </w:r>
      <w:r w:rsidR="00595BB8">
        <w:rPr>
          <w:noProof/>
        </w:rPr>
        <w:fldChar w:fldCharType="separate"/>
      </w:r>
      <w:r w:rsidR="005F708A">
        <w:rPr>
          <w:noProof/>
        </w:rPr>
        <w:t>33</w:t>
      </w:r>
      <w:r w:rsidR="00595BB8">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закупаемой продукции</w:t>
      </w:r>
      <w:r>
        <w:rPr>
          <w:noProof/>
        </w:rPr>
        <w:tab/>
      </w:r>
      <w:r w:rsidR="00595BB8">
        <w:rPr>
          <w:noProof/>
        </w:rPr>
        <w:fldChar w:fldCharType="begin"/>
      </w:r>
      <w:r>
        <w:rPr>
          <w:noProof/>
        </w:rPr>
        <w:instrText xml:space="preserve"> PAGEREF _Toc447269805 \h </w:instrText>
      </w:r>
      <w:r w:rsidR="00595BB8">
        <w:rPr>
          <w:noProof/>
        </w:rPr>
      </w:r>
      <w:r w:rsidR="00595BB8">
        <w:rPr>
          <w:noProof/>
        </w:rPr>
        <w:fldChar w:fldCharType="separate"/>
      </w:r>
      <w:r w:rsidR="005F708A">
        <w:rPr>
          <w:noProof/>
        </w:rPr>
        <w:t>33</w:t>
      </w:r>
      <w:r w:rsidR="00595BB8">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Требование к поставляемой продукции</w:t>
      </w:r>
      <w:r>
        <w:rPr>
          <w:noProof/>
        </w:rPr>
        <w:tab/>
      </w:r>
      <w:r w:rsidR="00595BB8">
        <w:rPr>
          <w:noProof/>
        </w:rPr>
        <w:fldChar w:fldCharType="begin"/>
      </w:r>
      <w:r>
        <w:rPr>
          <w:noProof/>
        </w:rPr>
        <w:instrText xml:space="preserve"> PAGEREF _Toc447269807 \h </w:instrText>
      </w:r>
      <w:r w:rsidR="00595BB8">
        <w:rPr>
          <w:noProof/>
        </w:rPr>
      </w:r>
      <w:r w:rsidR="00595BB8">
        <w:rPr>
          <w:noProof/>
        </w:rPr>
        <w:fldChar w:fldCharType="separate"/>
      </w:r>
      <w:r w:rsidR="005F708A">
        <w:rPr>
          <w:noProof/>
        </w:rPr>
        <w:t>33</w:t>
      </w:r>
      <w:r w:rsidR="00595BB8">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4.4</w:t>
      </w:r>
      <w:r>
        <w:rPr>
          <w:rFonts w:asciiTheme="minorHAnsi" w:eastAsiaTheme="minorEastAsia" w:hAnsiTheme="minorHAnsi" w:cstheme="minorBidi"/>
          <w:b w:val="0"/>
          <w:bCs w:val="0"/>
          <w:noProof/>
          <w:sz w:val="22"/>
          <w:szCs w:val="22"/>
          <w:lang w:eastAsia="ru-RU"/>
        </w:rPr>
        <w:tab/>
      </w:r>
      <w:r>
        <w:rPr>
          <w:noProof/>
        </w:rPr>
        <w:t>Требование к Участнику.</w:t>
      </w:r>
      <w:r>
        <w:rPr>
          <w:noProof/>
        </w:rPr>
        <w:tab/>
      </w:r>
      <w:r w:rsidR="00595BB8">
        <w:rPr>
          <w:noProof/>
        </w:rPr>
        <w:fldChar w:fldCharType="begin"/>
      </w:r>
      <w:r>
        <w:rPr>
          <w:noProof/>
        </w:rPr>
        <w:instrText xml:space="preserve"> PAGEREF _Toc447269810 \h </w:instrText>
      </w:r>
      <w:r w:rsidR="00595BB8">
        <w:rPr>
          <w:noProof/>
        </w:rPr>
      </w:r>
      <w:r w:rsidR="00595BB8">
        <w:rPr>
          <w:noProof/>
        </w:rPr>
        <w:fldChar w:fldCharType="separate"/>
      </w:r>
      <w:r w:rsidR="005F708A">
        <w:rPr>
          <w:noProof/>
        </w:rPr>
        <w:t>33</w:t>
      </w:r>
      <w:r w:rsidR="00595BB8">
        <w:rPr>
          <w:noProof/>
        </w:rPr>
        <w:fldChar w:fldCharType="end"/>
      </w:r>
    </w:p>
    <w:p w:rsidR="00464832" w:rsidRPr="0011726E" w:rsidRDefault="00464832">
      <w:pPr>
        <w:pStyle w:val="28"/>
        <w:rPr>
          <w:noProof/>
        </w:rPr>
      </w:pPr>
      <w:r w:rsidRPr="0011726E">
        <w:rPr>
          <w:noProof/>
        </w:rPr>
        <w:t>4.5</w:t>
      </w:r>
      <w:r w:rsidRPr="0011726E">
        <w:rPr>
          <w:noProof/>
        </w:rPr>
        <w:tab/>
        <w:t>Иные требования</w:t>
      </w:r>
      <w:r>
        <w:rPr>
          <w:noProof/>
        </w:rPr>
        <w:tab/>
      </w:r>
      <w:r w:rsidR="00595BB8">
        <w:rPr>
          <w:noProof/>
        </w:rPr>
        <w:fldChar w:fldCharType="begin"/>
      </w:r>
      <w:r>
        <w:rPr>
          <w:noProof/>
        </w:rPr>
        <w:instrText xml:space="preserve"> PAGEREF _Toc447269813 \h </w:instrText>
      </w:r>
      <w:r w:rsidR="00595BB8">
        <w:rPr>
          <w:noProof/>
        </w:rPr>
      </w:r>
      <w:r w:rsidR="00595BB8">
        <w:rPr>
          <w:noProof/>
        </w:rPr>
        <w:fldChar w:fldCharType="separate"/>
      </w:r>
      <w:r w:rsidR="005F708A">
        <w:rPr>
          <w:noProof/>
        </w:rPr>
        <w:t>33</w:t>
      </w:r>
      <w:r w:rsidR="00595BB8">
        <w:rPr>
          <w:noProof/>
        </w:rPr>
        <w:fldChar w:fldCharType="end"/>
      </w:r>
    </w:p>
    <w:p w:rsidR="00464832" w:rsidRDefault="00464832">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595BB8">
        <w:rPr>
          <w:noProof/>
        </w:rPr>
        <w:fldChar w:fldCharType="begin"/>
      </w:r>
      <w:r>
        <w:rPr>
          <w:noProof/>
        </w:rPr>
        <w:instrText xml:space="preserve"> PAGEREF _Toc447269815 \h </w:instrText>
      </w:r>
      <w:r w:rsidR="00595BB8">
        <w:rPr>
          <w:noProof/>
        </w:rPr>
      </w:r>
      <w:r w:rsidR="00595BB8">
        <w:rPr>
          <w:noProof/>
        </w:rPr>
        <w:fldChar w:fldCharType="separate"/>
      </w:r>
      <w:r w:rsidR="005F708A">
        <w:rPr>
          <w:noProof/>
        </w:rPr>
        <w:t>34</w:t>
      </w:r>
      <w:r w:rsidR="00595BB8">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595BB8">
        <w:rPr>
          <w:noProof/>
        </w:rPr>
        <w:fldChar w:fldCharType="begin"/>
      </w:r>
      <w:r>
        <w:rPr>
          <w:noProof/>
        </w:rPr>
        <w:instrText xml:space="preserve"> PAGEREF _Toc447269816 \h </w:instrText>
      </w:r>
      <w:r w:rsidR="00595BB8">
        <w:rPr>
          <w:noProof/>
        </w:rPr>
      </w:r>
      <w:r w:rsidR="00595BB8">
        <w:rPr>
          <w:noProof/>
        </w:rPr>
        <w:fldChar w:fldCharType="separate"/>
      </w:r>
      <w:r w:rsidR="005F708A">
        <w:rPr>
          <w:noProof/>
        </w:rPr>
        <w:t>34</w:t>
      </w:r>
      <w:r w:rsidR="00595BB8">
        <w:rPr>
          <w:noProof/>
        </w:rPr>
        <w:fldChar w:fldCharType="end"/>
      </w:r>
    </w:p>
    <w:p w:rsidR="00464832" w:rsidRDefault="00464832">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595BB8">
        <w:rPr>
          <w:noProof/>
        </w:rPr>
        <w:fldChar w:fldCharType="begin"/>
      </w:r>
      <w:r>
        <w:rPr>
          <w:noProof/>
        </w:rPr>
        <w:instrText xml:space="preserve"> PAGEREF _Toc447269819 \h </w:instrText>
      </w:r>
      <w:r w:rsidR="00595BB8">
        <w:rPr>
          <w:noProof/>
        </w:rPr>
      </w:r>
      <w:r w:rsidR="00595BB8">
        <w:rPr>
          <w:noProof/>
        </w:rPr>
        <w:fldChar w:fldCharType="separate"/>
      </w:r>
      <w:r w:rsidR="005F708A">
        <w:rPr>
          <w:noProof/>
        </w:rPr>
        <w:t>38</w:t>
      </w:r>
      <w:r w:rsidR="00595BB8">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687914">
        <w:rPr>
          <w:bCs w:val="0"/>
          <w:noProof/>
        </w:rPr>
        <w:t xml:space="preserve">поставок </w:t>
      </w:r>
      <w:r>
        <w:rPr>
          <w:noProof/>
        </w:rPr>
        <w:t>(форма 2)</w:t>
      </w:r>
      <w:r>
        <w:rPr>
          <w:noProof/>
        </w:rPr>
        <w:tab/>
      </w:r>
      <w:r w:rsidR="00595BB8">
        <w:rPr>
          <w:noProof/>
        </w:rPr>
        <w:fldChar w:fldCharType="begin"/>
      </w:r>
      <w:r>
        <w:rPr>
          <w:noProof/>
        </w:rPr>
        <w:instrText xml:space="preserve"> PAGEREF _Toc447269821 \h </w:instrText>
      </w:r>
      <w:r w:rsidR="00595BB8">
        <w:rPr>
          <w:noProof/>
        </w:rPr>
      </w:r>
      <w:r w:rsidR="00595BB8">
        <w:rPr>
          <w:noProof/>
        </w:rPr>
        <w:fldChar w:fldCharType="separate"/>
      </w:r>
      <w:r w:rsidR="005F708A">
        <w:rPr>
          <w:noProof/>
        </w:rPr>
        <w:t>40</w:t>
      </w:r>
      <w:r w:rsidR="00595BB8">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sidRPr="00687914">
        <w:rPr>
          <w:noProof/>
          <w:color w:val="000000"/>
        </w:rPr>
        <w:t>5.3</w:t>
      </w:r>
      <w:r>
        <w:rPr>
          <w:rFonts w:asciiTheme="minorHAnsi" w:eastAsiaTheme="minorEastAsia" w:hAnsiTheme="minorHAnsi" w:cstheme="minorBidi"/>
          <w:b w:val="0"/>
          <w:bCs w:val="0"/>
          <w:noProof/>
          <w:sz w:val="22"/>
          <w:szCs w:val="22"/>
          <w:lang w:eastAsia="ru-RU"/>
        </w:rPr>
        <w:tab/>
      </w:r>
      <w:r w:rsidRPr="00687914">
        <w:rPr>
          <w:noProof/>
          <w:color w:val="000000"/>
        </w:rPr>
        <w:t>Техническое предложение (форма 3)</w:t>
      </w:r>
      <w:r>
        <w:rPr>
          <w:noProof/>
        </w:rPr>
        <w:tab/>
      </w:r>
      <w:r w:rsidR="00595BB8">
        <w:rPr>
          <w:noProof/>
        </w:rPr>
        <w:fldChar w:fldCharType="begin"/>
      </w:r>
      <w:r>
        <w:rPr>
          <w:noProof/>
        </w:rPr>
        <w:instrText xml:space="preserve"> PAGEREF _Toc447269824 \h </w:instrText>
      </w:r>
      <w:r w:rsidR="00595BB8">
        <w:rPr>
          <w:noProof/>
        </w:rPr>
      </w:r>
      <w:r w:rsidR="00595BB8">
        <w:rPr>
          <w:noProof/>
        </w:rPr>
        <w:fldChar w:fldCharType="separate"/>
      </w:r>
      <w:r w:rsidR="005F708A">
        <w:rPr>
          <w:noProof/>
        </w:rPr>
        <w:t>43</w:t>
      </w:r>
      <w:r w:rsidR="00595BB8">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поставок (форма 4)</w:t>
      </w:r>
      <w:r>
        <w:rPr>
          <w:noProof/>
        </w:rPr>
        <w:tab/>
      </w:r>
      <w:r w:rsidR="00595BB8">
        <w:rPr>
          <w:noProof/>
        </w:rPr>
        <w:fldChar w:fldCharType="begin"/>
      </w:r>
      <w:r>
        <w:rPr>
          <w:noProof/>
        </w:rPr>
        <w:instrText xml:space="preserve"> PAGEREF _Toc447269827 \h </w:instrText>
      </w:r>
      <w:r w:rsidR="00595BB8">
        <w:rPr>
          <w:noProof/>
        </w:rPr>
      </w:r>
      <w:r w:rsidR="00595BB8">
        <w:rPr>
          <w:noProof/>
        </w:rPr>
        <w:fldChar w:fldCharType="separate"/>
      </w:r>
      <w:r w:rsidR="005F708A">
        <w:rPr>
          <w:noProof/>
        </w:rPr>
        <w:t>45</w:t>
      </w:r>
      <w:r w:rsidR="00595BB8">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sidRPr="00687914">
        <w:rPr>
          <w:noProof/>
          <w:color w:val="000000"/>
        </w:rPr>
        <w:t>5.5</w:t>
      </w:r>
      <w:r>
        <w:rPr>
          <w:rFonts w:asciiTheme="minorHAnsi" w:eastAsiaTheme="minorEastAsia" w:hAnsiTheme="minorHAnsi" w:cstheme="minorBidi"/>
          <w:b w:val="0"/>
          <w:bCs w:val="0"/>
          <w:noProof/>
          <w:sz w:val="22"/>
          <w:szCs w:val="22"/>
          <w:lang w:eastAsia="ru-RU"/>
        </w:rPr>
        <w:tab/>
      </w:r>
      <w:r w:rsidRPr="00687914">
        <w:rPr>
          <w:noProof/>
          <w:color w:val="000000"/>
        </w:rPr>
        <w:t>Протокол разногласий к проекту Договора (форма 5)</w:t>
      </w:r>
      <w:r>
        <w:rPr>
          <w:noProof/>
        </w:rPr>
        <w:tab/>
      </w:r>
      <w:r w:rsidR="00595BB8">
        <w:rPr>
          <w:noProof/>
        </w:rPr>
        <w:fldChar w:fldCharType="begin"/>
      </w:r>
      <w:r>
        <w:rPr>
          <w:noProof/>
        </w:rPr>
        <w:instrText xml:space="preserve"> PAGEREF _Toc447269830 \h </w:instrText>
      </w:r>
      <w:r w:rsidR="00595BB8">
        <w:rPr>
          <w:noProof/>
        </w:rPr>
      </w:r>
      <w:r w:rsidR="00595BB8">
        <w:rPr>
          <w:noProof/>
        </w:rPr>
        <w:fldChar w:fldCharType="separate"/>
      </w:r>
      <w:r w:rsidR="005F708A">
        <w:rPr>
          <w:noProof/>
        </w:rPr>
        <w:t>47</w:t>
      </w:r>
      <w:r w:rsidR="00595BB8">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5.6</w:t>
      </w:r>
      <w:r>
        <w:rPr>
          <w:rFonts w:asciiTheme="minorHAnsi" w:eastAsiaTheme="minorEastAsia" w:hAnsiTheme="minorHAnsi" w:cstheme="minorBidi"/>
          <w:b w:val="0"/>
          <w:bCs w:val="0"/>
          <w:noProof/>
          <w:sz w:val="22"/>
          <w:szCs w:val="22"/>
          <w:lang w:eastAsia="ru-RU"/>
        </w:rPr>
        <w:tab/>
      </w:r>
      <w:r>
        <w:rPr>
          <w:noProof/>
        </w:rPr>
        <w:t>Анкета (форма 6)</w:t>
      </w:r>
      <w:r>
        <w:rPr>
          <w:noProof/>
        </w:rPr>
        <w:tab/>
      </w:r>
      <w:r w:rsidR="00595BB8">
        <w:rPr>
          <w:noProof/>
        </w:rPr>
        <w:fldChar w:fldCharType="begin"/>
      </w:r>
      <w:r>
        <w:rPr>
          <w:noProof/>
        </w:rPr>
        <w:instrText xml:space="preserve"> PAGEREF _Toc447269833 \h </w:instrText>
      </w:r>
      <w:r w:rsidR="00595BB8">
        <w:rPr>
          <w:noProof/>
        </w:rPr>
      </w:r>
      <w:r w:rsidR="00595BB8">
        <w:rPr>
          <w:noProof/>
        </w:rPr>
        <w:fldChar w:fldCharType="separate"/>
      </w:r>
      <w:r w:rsidR="005F708A">
        <w:rPr>
          <w:noProof/>
        </w:rPr>
        <w:t>49</w:t>
      </w:r>
      <w:r w:rsidR="00595BB8">
        <w:rPr>
          <w:noProof/>
        </w:rPr>
        <w:fldChar w:fldCharType="end"/>
      </w:r>
    </w:p>
    <w:p w:rsidR="00464832" w:rsidRDefault="00464832">
      <w:pPr>
        <w:pStyle w:val="32"/>
        <w:rPr>
          <w:rFonts w:asciiTheme="minorHAnsi" w:eastAsiaTheme="minorEastAsia" w:hAnsiTheme="minorHAnsi" w:cstheme="minorBidi"/>
          <w:bCs w:val="0"/>
          <w:iCs w:val="0"/>
          <w:noProof/>
          <w:sz w:val="22"/>
          <w:szCs w:val="22"/>
          <w:lang w:eastAsia="ru-RU"/>
        </w:rPr>
      </w:pPr>
      <w:r w:rsidRPr="00687914">
        <w:rPr>
          <w:noProof/>
        </w:rPr>
        <w:t>5.6.2</w:t>
      </w:r>
      <w:r>
        <w:rPr>
          <w:rFonts w:asciiTheme="minorHAnsi" w:eastAsiaTheme="minorEastAsia" w:hAnsiTheme="minorHAnsi" w:cstheme="minorBidi"/>
          <w:bCs w:val="0"/>
          <w:iCs w:val="0"/>
          <w:noProof/>
          <w:sz w:val="22"/>
          <w:szCs w:val="22"/>
          <w:lang w:eastAsia="ru-RU"/>
        </w:rPr>
        <w:tab/>
      </w:r>
      <w:r w:rsidRPr="00687914">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Pr>
          <w:noProof/>
        </w:rPr>
        <w:tab/>
      </w:r>
      <w:r w:rsidR="00595BB8">
        <w:rPr>
          <w:noProof/>
        </w:rPr>
        <w:fldChar w:fldCharType="begin"/>
      </w:r>
      <w:r>
        <w:rPr>
          <w:noProof/>
        </w:rPr>
        <w:instrText xml:space="preserve"> PAGEREF _Toc447269835 \h </w:instrText>
      </w:r>
      <w:r w:rsidR="00595BB8">
        <w:rPr>
          <w:noProof/>
        </w:rPr>
      </w:r>
      <w:r w:rsidR="00595BB8">
        <w:rPr>
          <w:noProof/>
        </w:rPr>
        <w:fldChar w:fldCharType="separate"/>
      </w:r>
      <w:r w:rsidR="005F708A">
        <w:rPr>
          <w:noProof/>
        </w:rPr>
        <w:t>51</w:t>
      </w:r>
      <w:r w:rsidR="00595BB8">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7)</w:t>
      </w:r>
      <w:r>
        <w:rPr>
          <w:noProof/>
        </w:rPr>
        <w:tab/>
      </w:r>
      <w:r w:rsidR="00595BB8">
        <w:rPr>
          <w:noProof/>
        </w:rPr>
        <w:fldChar w:fldCharType="begin"/>
      </w:r>
      <w:r>
        <w:rPr>
          <w:noProof/>
        </w:rPr>
        <w:instrText xml:space="preserve"> PAGEREF _Toc447269837 \h </w:instrText>
      </w:r>
      <w:r w:rsidR="00595BB8">
        <w:rPr>
          <w:noProof/>
        </w:rPr>
      </w:r>
      <w:r w:rsidR="00595BB8">
        <w:rPr>
          <w:noProof/>
        </w:rPr>
        <w:fldChar w:fldCharType="separate"/>
      </w:r>
      <w:r w:rsidR="005F708A">
        <w:rPr>
          <w:noProof/>
        </w:rPr>
        <w:t>58</w:t>
      </w:r>
      <w:r w:rsidR="00595BB8">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8)</w:t>
      </w:r>
      <w:r>
        <w:rPr>
          <w:noProof/>
        </w:rPr>
        <w:tab/>
      </w:r>
      <w:r w:rsidR="00595BB8">
        <w:rPr>
          <w:noProof/>
        </w:rPr>
        <w:fldChar w:fldCharType="begin"/>
      </w:r>
      <w:r>
        <w:rPr>
          <w:noProof/>
        </w:rPr>
        <w:instrText xml:space="preserve"> PAGEREF _Toc447269840 \h </w:instrText>
      </w:r>
      <w:r w:rsidR="00595BB8">
        <w:rPr>
          <w:noProof/>
        </w:rPr>
      </w:r>
      <w:r w:rsidR="00595BB8">
        <w:rPr>
          <w:noProof/>
        </w:rPr>
        <w:fldChar w:fldCharType="separate"/>
      </w:r>
      <w:r w:rsidR="005F708A">
        <w:rPr>
          <w:noProof/>
        </w:rPr>
        <w:t>60</w:t>
      </w:r>
      <w:r w:rsidR="00595BB8">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Pr>
          <w:noProof/>
        </w:rPr>
        <w:tab/>
      </w:r>
      <w:r w:rsidR="00595BB8">
        <w:rPr>
          <w:noProof/>
        </w:rPr>
        <w:fldChar w:fldCharType="begin"/>
      </w:r>
      <w:r>
        <w:rPr>
          <w:noProof/>
        </w:rPr>
        <w:instrText xml:space="preserve"> PAGEREF _Toc447269843 \h </w:instrText>
      </w:r>
      <w:r w:rsidR="00595BB8">
        <w:rPr>
          <w:noProof/>
        </w:rPr>
      </w:r>
      <w:r w:rsidR="00595BB8">
        <w:rPr>
          <w:noProof/>
        </w:rPr>
        <w:fldChar w:fldCharType="separate"/>
      </w:r>
      <w:r w:rsidR="005F708A">
        <w:rPr>
          <w:noProof/>
        </w:rPr>
        <w:t>62</w:t>
      </w:r>
      <w:r w:rsidR="00595BB8">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Письмо производителя продукции (форма 10)</w:t>
      </w:r>
      <w:r>
        <w:rPr>
          <w:noProof/>
        </w:rPr>
        <w:tab/>
      </w:r>
      <w:r w:rsidR="00595BB8">
        <w:rPr>
          <w:noProof/>
        </w:rPr>
        <w:fldChar w:fldCharType="begin"/>
      </w:r>
      <w:r>
        <w:rPr>
          <w:noProof/>
        </w:rPr>
        <w:instrText xml:space="preserve"> PAGEREF _Toc447269846 \h </w:instrText>
      </w:r>
      <w:r w:rsidR="00595BB8">
        <w:rPr>
          <w:noProof/>
        </w:rPr>
      </w:r>
      <w:r w:rsidR="00595BB8">
        <w:rPr>
          <w:noProof/>
        </w:rPr>
        <w:fldChar w:fldCharType="separate"/>
      </w:r>
      <w:r w:rsidR="005F708A">
        <w:rPr>
          <w:noProof/>
        </w:rPr>
        <w:t>64</w:t>
      </w:r>
      <w:r w:rsidR="00595BB8">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lastRenderedPageBreak/>
        <w:t>5.11</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11)</w:t>
      </w:r>
      <w:r>
        <w:rPr>
          <w:noProof/>
        </w:rPr>
        <w:tab/>
      </w:r>
      <w:r w:rsidR="00595BB8">
        <w:rPr>
          <w:noProof/>
        </w:rPr>
        <w:fldChar w:fldCharType="begin"/>
      </w:r>
      <w:r>
        <w:rPr>
          <w:noProof/>
        </w:rPr>
        <w:instrText xml:space="preserve"> PAGEREF _Toc447269848 \h </w:instrText>
      </w:r>
      <w:r w:rsidR="00595BB8">
        <w:rPr>
          <w:noProof/>
        </w:rPr>
      </w:r>
      <w:r w:rsidR="00595BB8">
        <w:rPr>
          <w:noProof/>
        </w:rPr>
        <w:fldChar w:fldCharType="separate"/>
      </w:r>
      <w:r w:rsidR="005F708A">
        <w:rPr>
          <w:noProof/>
        </w:rPr>
        <w:t>65</w:t>
      </w:r>
      <w:r w:rsidR="00595BB8">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12)</w:t>
      </w:r>
      <w:r>
        <w:rPr>
          <w:noProof/>
        </w:rPr>
        <w:tab/>
      </w:r>
      <w:r w:rsidR="00595BB8">
        <w:rPr>
          <w:noProof/>
        </w:rPr>
        <w:fldChar w:fldCharType="begin"/>
      </w:r>
      <w:r>
        <w:rPr>
          <w:noProof/>
        </w:rPr>
        <w:instrText xml:space="preserve"> PAGEREF _Toc447269851 \h </w:instrText>
      </w:r>
      <w:r w:rsidR="00595BB8">
        <w:rPr>
          <w:noProof/>
        </w:rPr>
      </w:r>
      <w:r w:rsidR="00595BB8">
        <w:rPr>
          <w:noProof/>
        </w:rPr>
        <w:fldChar w:fldCharType="separate"/>
      </w:r>
      <w:r w:rsidR="005F708A">
        <w:rPr>
          <w:noProof/>
        </w:rPr>
        <w:t>68</w:t>
      </w:r>
      <w:r w:rsidR="00595BB8">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Соглашение о неустойке (форма 13)</w:t>
      </w:r>
      <w:r>
        <w:rPr>
          <w:noProof/>
        </w:rPr>
        <w:tab/>
      </w:r>
      <w:r w:rsidR="00595BB8">
        <w:rPr>
          <w:noProof/>
        </w:rPr>
        <w:fldChar w:fldCharType="begin"/>
      </w:r>
      <w:r>
        <w:rPr>
          <w:noProof/>
        </w:rPr>
        <w:instrText xml:space="preserve"> PAGEREF _Toc447269854 \h </w:instrText>
      </w:r>
      <w:r w:rsidR="00595BB8">
        <w:rPr>
          <w:noProof/>
        </w:rPr>
      </w:r>
      <w:r w:rsidR="00595BB8">
        <w:rPr>
          <w:noProof/>
        </w:rPr>
        <w:fldChar w:fldCharType="separate"/>
      </w:r>
      <w:r w:rsidR="005F708A">
        <w:rPr>
          <w:noProof/>
        </w:rPr>
        <w:t>70</w:t>
      </w:r>
      <w:r w:rsidR="00595BB8">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14)</w:t>
      </w:r>
      <w:r>
        <w:rPr>
          <w:noProof/>
        </w:rPr>
        <w:tab/>
      </w:r>
      <w:r w:rsidR="00595BB8">
        <w:rPr>
          <w:noProof/>
        </w:rPr>
        <w:fldChar w:fldCharType="begin"/>
      </w:r>
      <w:r>
        <w:rPr>
          <w:noProof/>
        </w:rPr>
        <w:instrText xml:space="preserve"> PAGEREF _Toc447269857 \h </w:instrText>
      </w:r>
      <w:r w:rsidR="00595BB8">
        <w:rPr>
          <w:noProof/>
        </w:rPr>
      </w:r>
      <w:r w:rsidR="00595BB8">
        <w:rPr>
          <w:noProof/>
        </w:rPr>
        <w:fldChar w:fldCharType="separate"/>
      </w:r>
      <w:r w:rsidR="005F708A">
        <w:rPr>
          <w:noProof/>
        </w:rPr>
        <w:t>73</w:t>
      </w:r>
      <w:r w:rsidR="00595BB8">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sidRPr="00687914">
        <w:rPr>
          <w:noProof/>
          <w:color w:val="000000"/>
        </w:rPr>
        <w:t>5.15</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выполнения поставок внутри коллективного Участника </w:t>
      </w:r>
      <w:r w:rsidRPr="00687914">
        <w:rPr>
          <w:noProof/>
          <w:color w:val="000000"/>
        </w:rPr>
        <w:t>(форма 15)</w:t>
      </w:r>
      <w:r>
        <w:rPr>
          <w:noProof/>
        </w:rPr>
        <w:tab/>
      </w:r>
      <w:r w:rsidR="00595BB8">
        <w:rPr>
          <w:noProof/>
        </w:rPr>
        <w:fldChar w:fldCharType="begin"/>
      </w:r>
      <w:r>
        <w:rPr>
          <w:noProof/>
        </w:rPr>
        <w:instrText xml:space="preserve"> PAGEREF _Toc447269860 \h </w:instrText>
      </w:r>
      <w:r w:rsidR="00595BB8">
        <w:rPr>
          <w:noProof/>
        </w:rPr>
      </w:r>
      <w:r w:rsidR="00595BB8">
        <w:rPr>
          <w:noProof/>
        </w:rPr>
        <w:fldChar w:fldCharType="separate"/>
      </w:r>
      <w:r w:rsidR="005F708A">
        <w:rPr>
          <w:noProof/>
        </w:rPr>
        <w:t>75</w:t>
      </w:r>
      <w:r w:rsidR="00595BB8">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5.16</w:t>
      </w:r>
      <w:r>
        <w:rPr>
          <w:rFonts w:asciiTheme="minorHAnsi" w:eastAsiaTheme="minorEastAsia" w:hAnsiTheme="minorHAnsi" w:cstheme="minorBidi"/>
          <w:b w:val="0"/>
          <w:bCs w:val="0"/>
          <w:noProof/>
          <w:sz w:val="22"/>
          <w:szCs w:val="22"/>
          <w:lang w:eastAsia="ru-RU"/>
        </w:rPr>
        <w:tab/>
      </w:r>
      <w:r>
        <w:rPr>
          <w:noProof/>
        </w:rPr>
        <w:t>Расписка  сдачи-приемки соглашения о неустойке (форма 16)</w:t>
      </w:r>
      <w:r>
        <w:rPr>
          <w:noProof/>
        </w:rPr>
        <w:tab/>
      </w:r>
      <w:r w:rsidR="00595BB8">
        <w:rPr>
          <w:noProof/>
        </w:rPr>
        <w:fldChar w:fldCharType="begin"/>
      </w:r>
      <w:r>
        <w:rPr>
          <w:noProof/>
        </w:rPr>
        <w:instrText xml:space="preserve"> PAGEREF _Toc447269863 \h </w:instrText>
      </w:r>
      <w:r w:rsidR="00595BB8">
        <w:rPr>
          <w:noProof/>
        </w:rPr>
      </w:r>
      <w:r w:rsidR="00595BB8">
        <w:rPr>
          <w:noProof/>
        </w:rPr>
        <w:fldChar w:fldCharType="separate"/>
      </w:r>
      <w:r w:rsidR="005F708A">
        <w:rPr>
          <w:noProof/>
        </w:rPr>
        <w:t>77</w:t>
      </w:r>
      <w:r w:rsidR="00595BB8">
        <w:rPr>
          <w:noProof/>
        </w:rPr>
        <w:fldChar w:fldCharType="end"/>
      </w:r>
    </w:p>
    <w:p w:rsidR="00717F60" w:rsidRPr="00E71A48" w:rsidRDefault="00595BB8"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E722B6">
      <w:pPr>
        <w:pStyle w:val="1"/>
        <w:tabs>
          <w:tab w:val="left" w:pos="426"/>
        </w:tabs>
        <w:spacing w:before="0" w:after="0" w:line="264" w:lineRule="auto"/>
        <w:ind w:left="0" w:hanging="11"/>
        <w:jc w:val="center"/>
        <w:rPr>
          <w:szCs w:val="24"/>
        </w:rPr>
      </w:pPr>
      <w:bookmarkStart w:id="6" w:name="__RefHeading__391_1298132286"/>
      <w:bookmarkStart w:id="7" w:name="_Toc447269744"/>
      <w:bookmarkEnd w:id="6"/>
      <w:r w:rsidRPr="00E71A48">
        <w:rPr>
          <w:szCs w:val="24"/>
        </w:rPr>
        <w:lastRenderedPageBreak/>
        <w:t>Общие положения</w:t>
      </w:r>
      <w:bookmarkEnd w:id="7"/>
    </w:p>
    <w:p w:rsidR="00717F60" w:rsidRPr="00E71A48" w:rsidRDefault="00717F60" w:rsidP="00E722B6">
      <w:pPr>
        <w:pStyle w:val="2"/>
        <w:tabs>
          <w:tab w:val="clear" w:pos="1700"/>
          <w:tab w:val="left" w:pos="567"/>
        </w:tabs>
        <w:spacing w:line="264" w:lineRule="auto"/>
      </w:pPr>
      <w:bookmarkStart w:id="8" w:name="__RefHeading__393_1298132286"/>
      <w:bookmarkStart w:id="9" w:name="_Toc447269745"/>
      <w:bookmarkEnd w:id="8"/>
      <w:r w:rsidRPr="00E71A48">
        <w:t>Общие сведения о процедуре запроса предложений</w:t>
      </w:r>
      <w:bookmarkEnd w:id="9"/>
    </w:p>
    <w:p w:rsidR="005B75A6" w:rsidRPr="00862664"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r w:rsidRPr="007556FF">
        <w:rPr>
          <w:iCs/>
          <w:sz w:val="24"/>
          <w:szCs w:val="24"/>
        </w:rPr>
        <w:t xml:space="preserve">Заказчик, являющийся Организатором </w:t>
      </w:r>
      <w:r w:rsidRPr="00E71A48">
        <w:rPr>
          <w:iCs/>
          <w:sz w:val="24"/>
          <w:szCs w:val="24"/>
        </w:rPr>
        <w:t>запроса предложений</w:t>
      </w:r>
      <w:r w:rsidRPr="007556FF">
        <w:rPr>
          <w:iCs/>
          <w:sz w:val="24"/>
          <w:szCs w:val="24"/>
        </w:rPr>
        <w:t xml:space="preserve"> </w:t>
      </w:r>
      <w:r w:rsidR="007556FF" w:rsidRPr="007556FF">
        <w:rPr>
          <w:iCs/>
          <w:sz w:val="24"/>
          <w:szCs w:val="24"/>
        </w:rPr>
        <w:t xml:space="preserve">– ПАО «МРСК </w:t>
      </w:r>
      <w:r w:rsidR="007556FF" w:rsidRPr="00702B2C">
        <w:rPr>
          <w:iCs/>
          <w:sz w:val="24"/>
          <w:szCs w:val="24"/>
        </w:rPr>
        <w:t>Центра» (далее – Заказчик или Организатор)</w:t>
      </w:r>
      <w:r w:rsidRPr="00702B2C">
        <w:rPr>
          <w:iCs/>
          <w:sz w:val="24"/>
          <w:szCs w:val="24"/>
        </w:rPr>
        <w:t xml:space="preserve"> (почтовый адрес:</w:t>
      </w:r>
      <w:r w:rsidR="007556FF" w:rsidRPr="00702B2C">
        <w:rPr>
          <w:iCs/>
          <w:sz w:val="24"/>
          <w:szCs w:val="24"/>
        </w:rPr>
        <w:t xml:space="preserve"> РФ, 127018, г. Москва, ул. 2-я Ямская, 4</w:t>
      </w:r>
      <w:r w:rsidR="00EC1043">
        <w:rPr>
          <w:iCs/>
          <w:sz w:val="24"/>
          <w:szCs w:val="24"/>
        </w:rPr>
        <w:t xml:space="preserve">, </w:t>
      </w:r>
      <w:bookmarkEnd w:id="10"/>
      <w:r w:rsidR="00B85382" w:rsidRPr="006B2B87">
        <w:rPr>
          <w:iCs/>
          <w:sz w:val="24"/>
          <w:szCs w:val="24"/>
        </w:rPr>
        <w:t>секретарь Закупочной комиссии, ответственное лицо – ведущий специалист отдела закупочной деятельности филиала ПАО «МРСК Центра» – «Брянскэнерго» Кузнецов П.Н</w:t>
      </w:r>
      <w:r w:rsidR="00B85382">
        <w:rPr>
          <w:iCs/>
          <w:sz w:val="24"/>
          <w:szCs w:val="24"/>
        </w:rPr>
        <w:t>.</w:t>
      </w:r>
      <w:r w:rsidR="00B85382" w:rsidRPr="006B2B87">
        <w:rPr>
          <w:iCs/>
          <w:sz w:val="24"/>
          <w:szCs w:val="24"/>
        </w:rPr>
        <w:t xml:space="preserve">, контактный телефон: (4832) 67-23-68, адрес электронной почты: </w:t>
      </w:r>
      <w:hyperlink r:id="rId18" w:history="1">
        <w:r w:rsidR="00B85382" w:rsidRPr="006B2B87">
          <w:rPr>
            <w:rStyle w:val="a7"/>
            <w:iCs/>
            <w:sz w:val="24"/>
            <w:szCs w:val="24"/>
          </w:rPr>
          <w:t>Kuznetsov.PN@mrsk-1.ru</w:t>
        </w:r>
      </w:hyperlink>
      <w:r w:rsidR="00B85382" w:rsidRPr="00B85382">
        <w:rPr>
          <w:rStyle w:val="a7"/>
          <w:color w:val="auto"/>
          <w:u w:val="none"/>
        </w:rPr>
        <w:t>)</w:t>
      </w:r>
      <w:r w:rsidR="00B85382">
        <w:rPr>
          <w:rStyle w:val="a7"/>
        </w:rPr>
        <w:t>,</w:t>
      </w:r>
      <w:r w:rsidR="00B85382" w:rsidRPr="00862664">
        <w:rPr>
          <w:sz w:val="24"/>
          <w:szCs w:val="24"/>
        </w:rPr>
        <w:t xml:space="preserve"> </w:t>
      </w:r>
      <w:r w:rsidR="00B85382" w:rsidRPr="00862664">
        <w:rPr>
          <w:iCs/>
          <w:sz w:val="24"/>
          <w:szCs w:val="24"/>
        </w:rPr>
        <w:t>Извещением</w:t>
      </w:r>
      <w:r w:rsidR="00B85382" w:rsidRPr="00862664">
        <w:rPr>
          <w:sz w:val="24"/>
          <w:szCs w:val="24"/>
        </w:rPr>
        <w:t xml:space="preserve"> о проведении открытого </w:t>
      </w:r>
      <w:r w:rsidR="00B85382" w:rsidRPr="00862664">
        <w:rPr>
          <w:iCs/>
          <w:sz w:val="24"/>
          <w:szCs w:val="24"/>
        </w:rPr>
        <w:t>запроса предложений</w:t>
      </w:r>
      <w:r w:rsidR="00B85382" w:rsidRPr="00862664">
        <w:rPr>
          <w:sz w:val="24"/>
          <w:szCs w:val="24"/>
        </w:rPr>
        <w:t xml:space="preserve">, опубликованным </w:t>
      </w:r>
      <w:r w:rsidR="00B85382" w:rsidRPr="006B2B87">
        <w:rPr>
          <w:b/>
          <w:sz w:val="24"/>
          <w:szCs w:val="24"/>
        </w:rPr>
        <w:t>«</w:t>
      </w:r>
      <w:r w:rsidR="00B85382">
        <w:rPr>
          <w:b/>
          <w:sz w:val="24"/>
          <w:szCs w:val="24"/>
        </w:rPr>
        <w:t>12</w:t>
      </w:r>
      <w:r w:rsidR="00B85382" w:rsidRPr="006B2B87">
        <w:rPr>
          <w:b/>
          <w:sz w:val="24"/>
          <w:szCs w:val="24"/>
        </w:rPr>
        <w:t xml:space="preserve">» </w:t>
      </w:r>
      <w:r w:rsidR="00B85382">
        <w:rPr>
          <w:b/>
          <w:sz w:val="24"/>
          <w:szCs w:val="24"/>
        </w:rPr>
        <w:t xml:space="preserve">августа </w:t>
      </w:r>
      <w:r w:rsidR="00B85382" w:rsidRPr="006B2B87">
        <w:rPr>
          <w:b/>
          <w:sz w:val="24"/>
          <w:szCs w:val="24"/>
        </w:rPr>
        <w:t>2016 г.</w:t>
      </w:r>
      <w:r w:rsidR="00B85382" w:rsidRPr="006B2B87">
        <w:rPr>
          <w:sz w:val="24"/>
          <w:szCs w:val="24"/>
        </w:rPr>
        <w:t xml:space="preserve"> на</w:t>
      </w:r>
      <w:r w:rsidR="00B85382" w:rsidRPr="00862664">
        <w:rPr>
          <w:sz w:val="24"/>
          <w:szCs w:val="24"/>
        </w:rPr>
        <w:t xml:space="preserve"> официальном сайте (</w:t>
      </w:r>
      <w:hyperlink r:id="rId19" w:history="1">
        <w:r w:rsidR="00B85382" w:rsidRPr="00862664">
          <w:rPr>
            <w:rStyle w:val="a7"/>
            <w:sz w:val="24"/>
            <w:szCs w:val="24"/>
          </w:rPr>
          <w:t>www.zakupki.</w:t>
        </w:r>
        <w:r w:rsidR="00B85382" w:rsidRPr="00862664">
          <w:rPr>
            <w:rStyle w:val="a7"/>
            <w:sz w:val="24"/>
            <w:szCs w:val="24"/>
            <w:lang w:val="en-US"/>
          </w:rPr>
          <w:t>gov</w:t>
        </w:r>
        <w:r w:rsidR="00B85382" w:rsidRPr="00862664">
          <w:rPr>
            <w:rStyle w:val="a7"/>
            <w:sz w:val="24"/>
            <w:szCs w:val="24"/>
          </w:rPr>
          <w:t>.ru</w:t>
        </w:r>
      </w:hyperlink>
      <w:r w:rsidR="00B85382" w:rsidRPr="00862664">
        <w:rPr>
          <w:sz w:val="24"/>
          <w:szCs w:val="24"/>
        </w:rPr>
        <w:t>),</w:t>
      </w:r>
      <w:r w:rsidR="00B85382" w:rsidRPr="00862664">
        <w:rPr>
          <w:iCs/>
          <w:sz w:val="24"/>
          <w:szCs w:val="24"/>
        </w:rPr>
        <w:t xml:space="preserve"> </w:t>
      </w:r>
      <w:r w:rsidR="00B85382" w:rsidRPr="00862664">
        <w:rPr>
          <w:sz w:val="24"/>
          <w:szCs w:val="24"/>
        </w:rPr>
        <w:t xml:space="preserve">на сайте </w:t>
      </w:r>
      <w:r w:rsidR="00B85382" w:rsidRPr="00862664">
        <w:rPr>
          <w:iCs/>
          <w:sz w:val="24"/>
          <w:szCs w:val="24"/>
        </w:rPr>
        <w:t>ПАО «МРСК Центра»</w:t>
      </w:r>
      <w:r w:rsidR="00B85382" w:rsidRPr="00862664">
        <w:rPr>
          <w:sz w:val="24"/>
          <w:szCs w:val="24"/>
        </w:rPr>
        <w:t xml:space="preserve"> (</w:t>
      </w:r>
      <w:hyperlink r:id="rId20" w:history="1">
        <w:r w:rsidR="00B85382" w:rsidRPr="00862664">
          <w:rPr>
            <w:rStyle w:val="a7"/>
            <w:sz w:val="24"/>
            <w:szCs w:val="24"/>
          </w:rPr>
          <w:t>www.mrsk-1.ru</w:t>
        </w:r>
      </w:hyperlink>
      <w:r w:rsidR="00B85382" w:rsidRPr="00862664">
        <w:rPr>
          <w:sz w:val="24"/>
          <w:szCs w:val="24"/>
        </w:rPr>
        <w:t xml:space="preserve">), на сайте ЭТП, указанном в п. </w:t>
      </w:r>
      <w:r w:rsidR="00B85382">
        <w:fldChar w:fldCharType="begin"/>
      </w:r>
      <w:r w:rsidR="00B85382">
        <w:instrText xml:space="preserve"> REF _Ref440269836 \r \h  \* MERGEFORMAT </w:instrText>
      </w:r>
      <w:r w:rsidR="00B85382">
        <w:fldChar w:fldCharType="separate"/>
      </w:r>
      <w:r w:rsidR="005F708A" w:rsidRPr="005F708A">
        <w:rPr>
          <w:sz w:val="24"/>
          <w:szCs w:val="24"/>
        </w:rPr>
        <w:t>1.1.2</w:t>
      </w:r>
      <w:r w:rsidR="00B85382">
        <w:fldChar w:fldCharType="end"/>
      </w:r>
      <w:r w:rsidR="00B85382" w:rsidRPr="00862664">
        <w:rPr>
          <w:sz w:val="24"/>
          <w:szCs w:val="24"/>
        </w:rPr>
        <w:t xml:space="preserve"> настоящей Документации, </w:t>
      </w:r>
      <w:r w:rsidR="00B85382" w:rsidRPr="00862664">
        <w:rPr>
          <w:iCs/>
          <w:sz w:val="24"/>
          <w:szCs w:val="24"/>
        </w:rPr>
        <w:t xml:space="preserve"> приг</w:t>
      </w:r>
      <w:r w:rsidR="00B85382" w:rsidRPr="00862664">
        <w:rPr>
          <w:sz w:val="24"/>
          <w:szCs w:val="24"/>
        </w:rPr>
        <w:t>ласило юридических лиц и физических лиц (в т. ч. индивидуальных предпринимателей</w:t>
      </w:r>
      <w:r w:rsidR="00B85382" w:rsidRPr="00F2215C">
        <w:rPr>
          <w:sz w:val="24"/>
          <w:szCs w:val="24"/>
        </w:rPr>
        <w:t>)</w:t>
      </w:r>
      <w:r w:rsidR="005F708A">
        <w:rPr>
          <w:sz w:val="24"/>
          <w:szCs w:val="24"/>
        </w:rPr>
        <w:t>,</w:t>
      </w:r>
      <w:r w:rsidR="00B85382" w:rsidRPr="00F2215C">
        <w:rPr>
          <w:sz w:val="24"/>
          <w:szCs w:val="24"/>
        </w:rPr>
        <w:t xml:space="preserve"> являющихся субъектами малого и среднего предпринимательства (соответствующих критериям отнесения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r w:rsidR="00B85382" w:rsidRPr="00862664">
        <w:rPr>
          <w:sz w:val="24"/>
          <w:szCs w:val="24"/>
        </w:rPr>
        <w:t xml:space="preserve"> </w:t>
      </w:r>
      <w:r w:rsidR="00B85382">
        <w:rPr>
          <w:sz w:val="24"/>
          <w:szCs w:val="24"/>
        </w:rPr>
        <w:t xml:space="preserve">(далее – Участники) </w:t>
      </w:r>
      <w:r w:rsidR="00B85382" w:rsidRPr="00862664">
        <w:rPr>
          <w:sz w:val="24"/>
          <w:szCs w:val="24"/>
        </w:rPr>
        <w:t xml:space="preserve">к участию в процедуре </w:t>
      </w:r>
      <w:r w:rsidR="00B85382" w:rsidRPr="006B2B87">
        <w:rPr>
          <w:sz w:val="24"/>
          <w:szCs w:val="24"/>
        </w:rPr>
        <w:t xml:space="preserve">Открытого запроса предложений (далее – запрос предложений) на право заключения Договора </w:t>
      </w:r>
      <w:r w:rsidR="00B85382" w:rsidRPr="00B85382">
        <w:rPr>
          <w:snapToGrid w:val="0"/>
          <w:sz w:val="24"/>
        </w:rPr>
        <w:t>поставки инвентаря и хозяйственных товаров</w:t>
      </w:r>
      <w:r w:rsidR="00B85382">
        <w:rPr>
          <w:snapToGrid w:val="0"/>
          <w:sz w:val="24"/>
        </w:rPr>
        <w:t xml:space="preserve"> </w:t>
      </w:r>
      <w:r w:rsidR="00B85382" w:rsidRPr="006B2B87">
        <w:rPr>
          <w:sz w:val="24"/>
          <w:szCs w:val="24"/>
        </w:rPr>
        <w:t>для нужд ПАО «МРСК Центра» (филиала  «Брянскэнерго» расположенного по адресу: РФ, 241050, г. Брянск, ул. Советская, д. 35)</w:t>
      </w:r>
      <w:r w:rsidRPr="00862664">
        <w:rPr>
          <w:sz w:val="24"/>
          <w:szCs w:val="24"/>
        </w:rPr>
        <w:t>.</w:t>
      </w:r>
      <w:bookmarkEnd w:id="11"/>
      <w:bookmarkEnd w:id="12"/>
      <w:bookmarkEnd w:id="13"/>
    </w:p>
    <w:p w:rsidR="00717F60" w:rsidRPr="00B85382"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B85382">
        <w:rPr>
          <w:sz w:val="24"/>
          <w:szCs w:val="24"/>
        </w:rPr>
        <w:t xml:space="preserve">Настоящий </w:t>
      </w:r>
      <w:r w:rsidR="004B5EB3" w:rsidRPr="00B85382">
        <w:rPr>
          <w:sz w:val="24"/>
          <w:szCs w:val="24"/>
        </w:rPr>
        <w:t>З</w:t>
      </w:r>
      <w:r w:rsidRPr="00B85382">
        <w:rPr>
          <w:sz w:val="24"/>
          <w:szCs w:val="24"/>
        </w:rPr>
        <w:t xml:space="preserve">апрос предложений проводится в соответствии с правилами и с использованием функционала </w:t>
      </w:r>
      <w:r w:rsidR="00702B2C" w:rsidRPr="00B85382">
        <w:rPr>
          <w:sz w:val="24"/>
          <w:szCs w:val="24"/>
        </w:rPr>
        <w:t>электронной торговой площадк</w:t>
      </w:r>
      <w:r w:rsidR="00414AB1" w:rsidRPr="00B85382">
        <w:rPr>
          <w:sz w:val="24"/>
          <w:szCs w:val="24"/>
        </w:rPr>
        <w:t>и</w:t>
      </w:r>
      <w:r w:rsidR="00702B2C" w:rsidRPr="00B85382">
        <w:rPr>
          <w:sz w:val="24"/>
          <w:szCs w:val="24"/>
        </w:rPr>
        <w:t xml:space="preserve"> </w:t>
      </w:r>
      <w:r w:rsidR="000D70B6" w:rsidRPr="00B85382">
        <w:rPr>
          <w:sz w:val="24"/>
          <w:szCs w:val="24"/>
        </w:rPr>
        <w:t>П</w:t>
      </w:r>
      <w:r w:rsidR="00702B2C" w:rsidRPr="00B85382">
        <w:rPr>
          <w:sz w:val="24"/>
          <w:szCs w:val="24"/>
        </w:rPr>
        <w:t xml:space="preserve">АО «Россети» </w:t>
      </w:r>
      <w:hyperlink r:id="rId21" w:history="1"/>
      <w:r w:rsidR="00702B2C" w:rsidRPr="00B85382">
        <w:rPr>
          <w:sz w:val="24"/>
          <w:szCs w:val="24"/>
        </w:rPr>
        <w:t xml:space="preserve"> </w:t>
      </w:r>
      <w:hyperlink r:id="rId22" w:history="1">
        <w:r w:rsidR="00862664" w:rsidRPr="00B85382">
          <w:rPr>
            <w:rStyle w:val="a7"/>
            <w:sz w:val="24"/>
            <w:szCs w:val="24"/>
          </w:rPr>
          <w:t>etp.rosseti.ru</w:t>
        </w:r>
      </w:hyperlink>
      <w:r w:rsidR="00862664" w:rsidRPr="00B85382">
        <w:rPr>
          <w:sz w:val="24"/>
          <w:szCs w:val="24"/>
        </w:rPr>
        <w:t xml:space="preserve"> </w:t>
      </w:r>
      <w:r w:rsidR="00702B2C" w:rsidRPr="00B85382">
        <w:rPr>
          <w:sz w:val="24"/>
          <w:szCs w:val="24"/>
        </w:rPr>
        <w:t>(далее — ЭТП)</w:t>
      </w:r>
      <w:r w:rsidR="005B75A6" w:rsidRPr="00B85382">
        <w:rPr>
          <w:sz w:val="24"/>
          <w:szCs w:val="24"/>
        </w:rPr>
        <w:t>.</w:t>
      </w:r>
      <w:bookmarkEnd w:id="14"/>
    </w:p>
    <w:p w:rsidR="00717F60" w:rsidRPr="00C12FA4"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C12FA4">
        <w:rPr>
          <w:sz w:val="24"/>
          <w:szCs w:val="24"/>
        </w:rPr>
        <w:t>Заказчик</w:t>
      </w:r>
      <w:r w:rsidR="00702B2C" w:rsidRPr="00C12FA4">
        <w:rPr>
          <w:sz w:val="24"/>
          <w:szCs w:val="24"/>
        </w:rPr>
        <w:t xml:space="preserve">: </w:t>
      </w:r>
      <w:r w:rsidRPr="00C12FA4">
        <w:rPr>
          <w:sz w:val="24"/>
          <w:szCs w:val="24"/>
        </w:rPr>
        <w:t xml:space="preserve"> </w:t>
      </w:r>
      <w:r w:rsidR="00702B2C" w:rsidRPr="00C12FA4">
        <w:rPr>
          <w:iCs/>
          <w:sz w:val="24"/>
          <w:szCs w:val="24"/>
        </w:rPr>
        <w:t>ПАО «МРСК Центра».</w:t>
      </w:r>
      <w:r w:rsidRPr="00C12FA4">
        <w:rPr>
          <w:rStyle w:val="aa"/>
          <w:sz w:val="24"/>
          <w:szCs w:val="24"/>
        </w:rPr>
        <w:t xml:space="preserve"> </w:t>
      </w:r>
      <w:bookmarkEnd w:id="15"/>
    </w:p>
    <w:p w:rsidR="008C4223" w:rsidRPr="00B85382" w:rsidRDefault="004B5EB3"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B85382">
        <w:rPr>
          <w:sz w:val="24"/>
          <w:szCs w:val="24"/>
        </w:rPr>
        <w:t>Предмет З</w:t>
      </w:r>
      <w:r w:rsidR="00717F60" w:rsidRPr="00B85382">
        <w:rPr>
          <w:sz w:val="24"/>
          <w:szCs w:val="24"/>
        </w:rPr>
        <w:t>апроса предложений</w:t>
      </w:r>
      <w:r w:rsidR="00702B2C" w:rsidRPr="00B85382">
        <w:rPr>
          <w:sz w:val="24"/>
          <w:szCs w:val="24"/>
        </w:rPr>
        <w:t>:</w:t>
      </w:r>
      <w:bookmarkEnd w:id="16"/>
    </w:p>
    <w:p w:rsidR="00A40714" w:rsidRPr="00B85382" w:rsidRDefault="008C4223" w:rsidP="00E722B6">
      <w:pPr>
        <w:keepNext/>
        <w:widowControl w:val="0"/>
        <w:tabs>
          <w:tab w:val="num" w:pos="1650"/>
        </w:tabs>
        <w:suppressAutoHyphens w:val="0"/>
        <w:autoSpaceDE w:val="0"/>
        <w:autoSpaceDN w:val="0"/>
        <w:adjustRightInd w:val="0"/>
        <w:spacing w:before="60" w:line="264" w:lineRule="auto"/>
        <w:ind w:firstLine="0"/>
        <w:rPr>
          <w:sz w:val="24"/>
          <w:szCs w:val="24"/>
        </w:rPr>
      </w:pPr>
      <w:r w:rsidRPr="00B85382">
        <w:rPr>
          <w:b/>
          <w:sz w:val="24"/>
          <w:szCs w:val="24"/>
          <w:u w:val="single"/>
        </w:rPr>
        <w:t>Лот №1:</w:t>
      </w:r>
      <w:r w:rsidR="00717F60" w:rsidRPr="00B85382">
        <w:rPr>
          <w:sz w:val="24"/>
          <w:szCs w:val="24"/>
        </w:rPr>
        <w:t xml:space="preserve"> право заключения </w:t>
      </w:r>
      <w:r w:rsidR="00123C70" w:rsidRPr="00B85382">
        <w:rPr>
          <w:sz w:val="24"/>
          <w:szCs w:val="24"/>
        </w:rPr>
        <w:t>Договор</w:t>
      </w:r>
      <w:r w:rsidR="00B85382" w:rsidRPr="00B85382">
        <w:rPr>
          <w:sz w:val="24"/>
          <w:szCs w:val="24"/>
        </w:rPr>
        <w:t>а поставки инвентаря и хозяйственных товаров для нужд ПАО «МРСК Центра» (филиала «Брянскэнерго»)</w:t>
      </w:r>
      <w:bookmarkEnd w:id="17"/>
      <w:r w:rsidR="00702B2C" w:rsidRPr="00B85382">
        <w:rPr>
          <w:sz w:val="24"/>
          <w:szCs w:val="24"/>
        </w:rPr>
        <w:t>.</w:t>
      </w:r>
    </w:p>
    <w:p w:rsidR="008C4223" w:rsidRPr="00B85382" w:rsidRDefault="008C4223" w:rsidP="00E722B6">
      <w:pPr>
        <w:keepNext/>
        <w:autoSpaceDE w:val="0"/>
        <w:autoSpaceDN w:val="0"/>
        <w:spacing w:line="264" w:lineRule="auto"/>
        <w:ind w:firstLine="540"/>
        <w:rPr>
          <w:sz w:val="24"/>
          <w:szCs w:val="24"/>
          <w:lang w:eastAsia="ru-RU"/>
        </w:rPr>
      </w:pPr>
      <w:r w:rsidRPr="00B85382">
        <w:rPr>
          <w:sz w:val="24"/>
          <w:szCs w:val="24"/>
        </w:rPr>
        <w:t xml:space="preserve">Количество лотов: </w:t>
      </w:r>
      <w:r w:rsidRPr="00B85382">
        <w:rPr>
          <w:b/>
          <w:sz w:val="24"/>
          <w:szCs w:val="24"/>
        </w:rPr>
        <w:t>1 (один)</w:t>
      </w:r>
      <w:r w:rsidRPr="00B85382">
        <w:rPr>
          <w:sz w:val="24"/>
          <w:szCs w:val="24"/>
        </w:rPr>
        <w:t>.</w:t>
      </w:r>
    </w:p>
    <w:bookmarkEnd w:id="18"/>
    <w:p w:rsidR="00804801" w:rsidRPr="00B85382" w:rsidRDefault="00B5344A" w:rsidP="00E722B6">
      <w:pPr>
        <w:pStyle w:val="a"/>
        <w:keepNext/>
        <w:numPr>
          <w:ilvl w:val="0"/>
          <w:numId w:val="0"/>
        </w:numPr>
        <w:spacing w:line="264" w:lineRule="auto"/>
        <w:ind w:left="360" w:hanging="360"/>
        <w:rPr>
          <w:sz w:val="24"/>
          <w:szCs w:val="24"/>
        </w:rPr>
      </w:pPr>
      <w:r w:rsidRPr="00B85382">
        <w:rPr>
          <w:sz w:val="24"/>
          <w:szCs w:val="24"/>
        </w:rPr>
        <w:t>Частичное выполнение</w:t>
      </w:r>
      <w:r w:rsidR="002946EF" w:rsidRPr="00B85382">
        <w:rPr>
          <w:sz w:val="24"/>
          <w:szCs w:val="24"/>
        </w:rPr>
        <w:t xml:space="preserve"> </w:t>
      </w:r>
      <w:r w:rsidR="00B85382" w:rsidRPr="00B85382">
        <w:rPr>
          <w:sz w:val="24"/>
          <w:szCs w:val="24"/>
        </w:rPr>
        <w:t>поставок</w:t>
      </w:r>
      <w:r w:rsidRPr="00B85382">
        <w:rPr>
          <w:sz w:val="24"/>
          <w:szCs w:val="24"/>
        </w:rPr>
        <w:t xml:space="preserve"> не допускается.</w:t>
      </w:r>
    </w:p>
    <w:p w:rsidR="00717F60" w:rsidRPr="00B85382" w:rsidRDefault="008D2928"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sidRPr="00B85382">
        <w:rPr>
          <w:sz w:val="24"/>
          <w:szCs w:val="24"/>
        </w:rPr>
        <w:t>Сроки</w:t>
      </w:r>
      <w:r w:rsidR="00717F60" w:rsidRPr="00B85382">
        <w:rPr>
          <w:sz w:val="24"/>
          <w:szCs w:val="24"/>
        </w:rPr>
        <w:t xml:space="preserve"> </w:t>
      </w:r>
      <w:r w:rsidR="002946EF" w:rsidRPr="00B85382">
        <w:rPr>
          <w:sz w:val="24"/>
          <w:szCs w:val="24"/>
        </w:rPr>
        <w:t xml:space="preserve">выполнения </w:t>
      </w:r>
      <w:r w:rsidR="00702B2C" w:rsidRPr="00B85382">
        <w:rPr>
          <w:sz w:val="24"/>
          <w:szCs w:val="24"/>
        </w:rPr>
        <w:t>поставок</w:t>
      </w:r>
      <w:r w:rsidR="00717F60" w:rsidRPr="00B85382">
        <w:rPr>
          <w:sz w:val="24"/>
          <w:szCs w:val="24"/>
        </w:rPr>
        <w:t xml:space="preserve">: </w:t>
      </w:r>
      <w:r w:rsidR="00B85382" w:rsidRPr="00B85382">
        <w:rPr>
          <w:b/>
          <w:sz w:val="24"/>
          <w:szCs w:val="24"/>
        </w:rPr>
        <w:t>с момента заключения Договора до «31» декабря 2016 года, в соответствие с письменной заявкой</w:t>
      </w:r>
      <w:r w:rsidR="00717F60" w:rsidRPr="00B85382">
        <w:rPr>
          <w:sz w:val="24"/>
          <w:szCs w:val="24"/>
        </w:rPr>
        <w:t>.</w:t>
      </w:r>
      <w:bookmarkEnd w:id="19"/>
    </w:p>
    <w:p w:rsidR="002A47D1" w:rsidRPr="00B85382" w:rsidRDefault="002A47D1" w:rsidP="00B85382">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270651"/>
      <w:r w:rsidRPr="00B85382">
        <w:rPr>
          <w:sz w:val="24"/>
          <w:szCs w:val="24"/>
        </w:rPr>
        <w:t xml:space="preserve">Отгрузочные реквизиты/базис поставки: </w:t>
      </w:r>
      <w:r w:rsidR="008D2928" w:rsidRPr="00B85382">
        <w:rPr>
          <w:sz w:val="24"/>
          <w:szCs w:val="24"/>
        </w:rPr>
        <w:t xml:space="preserve">на условиях </w:t>
      </w:r>
      <w:bookmarkEnd w:id="20"/>
      <w:r w:rsidR="00B85382" w:rsidRPr="00B85382">
        <w:rPr>
          <w:sz w:val="24"/>
          <w:szCs w:val="24"/>
        </w:rPr>
        <w:t>DDP (Согласно ИНКОТЕРМС 2000) по адресу ПАО «МРСК Центра» (филиала «Брянскэнерго»): РФ, г. Брянск,</w:t>
      </w:r>
      <w:r w:rsidR="00B85382">
        <w:rPr>
          <w:sz w:val="24"/>
          <w:szCs w:val="24"/>
        </w:rPr>
        <w:t xml:space="preserve"> </w:t>
      </w:r>
      <w:r w:rsidR="00B85382" w:rsidRPr="00B85382">
        <w:rPr>
          <w:sz w:val="24"/>
          <w:szCs w:val="24"/>
        </w:rPr>
        <w:t>пр-т  Московский, 43 (Центральный склад)</w:t>
      </w:r>
      <w:r w:rsidR="008D2928" w:rsidRPr="00B85382">
        <w:rPr>
          <w:sz w:val="24"/>
          <w:szCs w:val="24"/>
        </w:rPr>
        <w:t>.</w:t>
      </w:r>
    </w:p>
    <w:p w:rsidR="00717F60" w:rsidRPr="00B85382" w:rsidRDefault="0022360B"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B85382">
        <w:rPr>
          <w:iCs/>
          <w:sz w:val="24"/>
          <w:szCs w:val="24"/>
        </w:rPr>
        <w:t xml:space="preserve">Форма и порядок оплаты: </w:t>
      </w:r>
      <w:r w:rsidR="00B85382" w:rsidRPr="00B85382">
        <w:rPr>
          <w:iCs/>
          <w:sz w:val="24"/>
          <w:szCs w:val="24"/>
        </w:rPr>
        <w:t>безналичный расчет, оплата производится в течение 30 (тридцати) календарных дней с момента подписания сторонами актов приема-передачи</w:t>
      </w:r>
      <w:r w:rsidRPr="00B85382">
        <w:rPr>
          <w:iCs/>
          <w:sz w:val="24"/>
          <w:szCs w:val="24"/>
        </w:rPr>
        <w:t>.</w:t>
      </w:r>
      <w:bookmarkEnd w:id="21"/>
    </w:p>
    <w:p w:rsidR="00717F60" w:rsidRPr="002A47D1"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B85382">
        <w:rPr>
          <w:iCs/>
          <w:sz w:val="24"/>
          <w:szCs w:val="24"/>
        </w:rPr>
        <w:t xml:space="preserve">Порядок проведения </w:t>
      </w:r>
      <w:r w:rsidR="00C05EF6" w:rsidRPr="00B85382">
        <w:rPr>
          <w:iCs/>
          <w:sz w:val="24"/>
          <w:szCs w:val="24"/>
        </w:rPr>
        <w:t xml:space="preserve">запроса предложений </w:t>
      </w:r>
      <w:r w:rsidRPr="00B85382">
        <w:rPr>
          <w:iCs/>
          <w:sz w:val="24"/>
          <w:szCs w:val="24"/>
        </w:rPr>
        <w:t xml:space="preserve">и участия в нем, а также инструкции по подготовке </w:t>
      </w:r>
      <w:r w:rsidRPr="00B85382">
        <w:rPr>
          <w:sz w:val="24"/>
          <w:szCs w:val="24"/>
        </w:rPr>
        <w:t>заявок</w:t>
      </w:r>
      <w:r w:rsidRPr="00B85382">
        <w:rPr>
          <w:iCs/>
          <w:sz w:val="24"/>
          <w:szCs w:val="24"/>
        </w:rPr>
        <w:t>, приведены в разделе</w:t>
      </w:r>
      <w:r w:rsidR="00E71A48" w:rsidRPr="00B85382">
        <w:rPr>
          <w:iCs/>
          <w:sz w:val="24"/>
          <w:szCs w:val="24"/>
        </w:rPr>
        <w:t xml:space="preserve"> </w:t>
      </w:r>
      <w:r w:rsidR="00595BB8" w:rsidRPr="00B85382">
        <w:rPr>
          <w:iCs/>
          <w:sz w:val="24"/>
          <w:szCs w:val="24"/>
        </w:rPr>
        <w:fldChar w:fldCharType="begin"/>
      </w:r>
      <w:r w:rsidR="00E71A48" w:rsidRPr="00B85382">
        <w:rPr>
          <w:iCs/>
          <w:sz w:val="24"/>
          <w:szCs w:val="24"/>
        </w:rPr>
        <w:instrText xml:space="preserve"> REF _Ref311232052 \r \h </w:instrText>
      </w:r>
      <w:r w:rsidR="00595BB8" w:rsidRPr="00B85382">
        <w:rPr>
          <w:iCs/>
          <w:sz w:val="24"/>
          <w:szCs w:val="24"/>
        </w:rPr>
      </w:r>
      <w:r w:rsidR="00B85382">
        <w:rPr>
          <w:iCs/>
          <w:sz w:val="24"/>
          <w:szCs w:val="24"/>
        </w:rPr>
        <w:instrText xml:space="preserve"> \* MERGEFORMAT </w:instrText>
      </w:r>
      <w:r w:rsidR="00595BB8" w:rsidRPr="00B85382">
        <w:rPr>
          <w:iCs/>
          <w:sz w:val="24"/>
          <w:szCs w:val="24"/>
        </w:rPr>
        <w:fldChar w:fldCharType="separate"/>
      </w:r>
      <w:r w:rsidR="005F708A">
        <w:rPr>
          <w:iCs/>
          <w:sz w:val="24"/>
          <w:szCs w:val="24"/>
        </w:rPr>
        <w:t>3</w:t>
      </w:r>
      <w:r w:rsidR="00595BB8" w:rsidRPr="00B85382">
        <w:rPr>
          <w:iCs/>
          <w:sz w:val="24"/>
          <w:szCs w:val="24"/>
        </w:rPr>
        <w:fldChar w:fldCharType="end"/>
      </w:r>
      <w:r w:rsidR="00E71A48" w:rsidRPr="00B85382">
        <w:rPr>
          <w:iCs/>
          <w:sz w:val="24"/>
          <w:szCs w:val="24"/>
        </w:rPr>
        <w:t xml:space="preserve"> </w:t>
      </w:r>
      <w:r w:rsidRPr="00B85382">
        <w:rPr>
          <w:iCs/>
          <w:sz w:val="24"/>
          <w:szCs w:val="24"/>
        </w:rPr>
        <w:t xml:space="preserve">(здесь и далее ссылки относятся к настоящей </w:t>
      </w:r>
      <w:r w:rsidR="007D07A7" w:rsidRPr="00B85382">
        <w:rPr>
          <w:iCs/>
          <w:sz w:val="24"/>
          <w:szCs w:val="24"/>
        </w:rPr>
        <w:t>Д</w:t>
      </w:r>
      <w:r w:rsidRPr="00B85382">
        <w:rPr>
          <w:iCs/>
          <w:sz w:val="24"/>
          <w:szCs w:val="24"/>
        </w:rPr>
        <w:t xml:space="preserve">окументации). </w:t>
      </w:r>
      <w:r w:rsidRPr="00B85382">
        <w:rPr>
          <w:sz w:val="24"/>
          <w:szCs w:val="24"/>
        </w:rPr>
        <w:t xml:space="preserve">Подробные требования к выполняемым </w:t>
      </w:r>
      <w:r w:rsidR="00077FB6" w:rsidRPr="00B85382">
        <w:rPr>
          <w:sz w:val="24"/>
          <w:szCs w:val="24"/>
        </w:rPr>
        <w:t xml:space="preserve">поставкам </w:t>
      </w:r>
      <w:r w:rsidRPr="00B85382">
        <w:rPr>
          <w:sz w:val="24"/>
          <w:szCs w:val="24"/>
        </w:rPr>
        <w:t>изложены в</w:t>
      </w:r>
      <w:r w:rsidR="00953802" w:rsidRPr="00B85382">
        <w:rPr>
          <w:sz w:val="24"/>
          <w:szCs w:val="24"/>
        </w:rPr>
        <w:t xml:space="preserve"> разделе </w:t>
      </w:r>
      <w:r w:rsidR="00595BB8" w:rsidRPr="00B85382">
        <w:rPr>
          <w:sz w:val="24"/>
          <w:szCs w:val="24"/>
        </w:rPr>
        <w:fldChar w:fldCharType="begin"/>
      </w:r>
      <w:r w:rsidR="008D2928" w:rsidRPr="00B85382">
        <w:rPr>
          <w:sz w:val="24"/>
          <w:szCs w:val="24"/>
        </w:rPr>
        <w:instrText xml:space="preserve"> REF _Ref440270568 \r \h </w:instrText>
      </w:r>
      <w:r w:rsidR="00595BB8" w:rsidRPr="00B85382">
        <w:rPr>
          <w:sz w:val="24"/>
          <w:szCs w:val="24"/>
        </w:rPr>
      </w:r>
      <w:r w:rsidR="00B85382">
        <w:rPr>
          <w:sz w:val="24"/>
          <w:szCs w:val="24"/>
        </w:rPr>
        <w:instrText xml:space="preserve"> \* MERGEFORMAT </w:instrText>
      </w:r>
      <w:r w:rsidR="00595BB8" w:rsidRPr="00B85382">
        <w:rPr>
          <w:sz w:val="24"/>
          <w:szCs w:val="24"/>
        </w:rPr>
        <w:fldChar w:fldCharType="separate"/>
      </w:r>
      <w:r w:rsidR="005F708A">
        <w:rPr>
          <w:sz w:val="24"/>
          <w:szCs w:val="24"/>
        </w:rPr>
        <w:t>4</w:t>
      </w:r>
      <w:r w:rsidR="00595BB8" w:rsidRPr="00B85382">
        <w:rPr>
          <w:sz w:val="24"/>
          <w:szCs w:val="24"/>
        </w:rPr>
        <w:fldChar w:fldCharType="end"/>
      </w:r>
      <w:r w:rsidRPr="00B85382">
        <w:rPr>
          <w:sz w:val="24"/>
          <w:szCs w:val="24"/>
        </w:rPr>
        <w:t>.</w:t>
      </w:r>
      <w:r w:rsidR="004B5EB3" w:rsidRPr="00B85382">
        <w:rPr>
          <w:sz w:val="24"/>
          <w:szCs w:val="24"/>
        </w:rPr>
        <w:t xml:space="preserve"> Проект</w:t>
      </w:r>
      <w:r w:rsidR="004B5EB3" w:rsidRPr="00B85382">
        <w:rPr>
          <w:iCs/>
          <w:sz w:val="24"/>
          <w:szCs w:val="24"/>
        </w:rPr>
        <w:t xml:space="preserve"> </w:t>
      </w:r>
      <w:r w:rsidR="00123C70" w:rsidRPr="00B85382">
        <w:rPr>
          <w:iCs/>
          <w:sz w:val="24"/>
          <w:szCs w:val="24"/>
        </w:rPr>
        <w:t>Договор</w:t>
      </w:r>
      <w:r w:rsidRPr="00B85382">
        <w:rPr>
          <w:iCs/>
          <w:sz w:val="24"/>
          <w:szCs w:val="24"/>
        </w:rPr>
        <w:t>а</w:t>
      </w:r>
      <w:r w:rsidRPr="002A47D1">
        <w:rPr>
          <w:iCs/>
          <w:sz w:val="24"/>
          <w:szCs w:val="24"/>
        </w:rPr>
        <w:t xml:space="preserve">,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r w:rsidR="003D2773">
        <w:fldChar w:fldCharType="begin"/>
      </w:r>
      <w:r w:rsidR="003D2773">
        <w:instrText xml:space="preserve"> REF _Ref305973574 \r \h  \* MERGEFORMAT </w:instrText>
      </w:r>
      <w:r w:rsidR="003D2773">
        <w:fldChar w:fldCharType="separate"/>
      </w:r>
      <w:r w:rsidR="005F708A">
        <w:t>2</w:t>
      </w:r>
      <w:r w:rsidR="003D2773">
        <w:fldChar w:fldCharType="end"/>
      </w:r>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подготовить и подать в составе Заявк</w:t>
      </w:r>
      <w:r w:rsidR="00953802" w:rsidRPr="002A47D1">
        <w:rPr>
          <w:iCs/>
          <w:sz w:val="24"/>
          <w:szCs w:val="24"/>
        </w:rPr>
        <w:t xml:space="preserve">и, приведены в разделе </w:t>
      </w:r>
      <w:r w:rsidR="00595BB8">
        <w:rPr>
          <w:iCs/>
          <w:sz w:val="24"/>
          <w:szCs w:val="24"/>
        </w:rPr>
        <w:fldChar w:fldCharType="begin"/>
      </w:r>
      <w:r w:rsidR="008D2928">
        <w:rPr>
          <w:iCs/>
          <w:sz w:val="24"/>
          <w:szCs w:val="24"/>
        </w:rPr>
        <w:instrText xml:space="preserve"> REF _Ref440270602 \r \h </w:instrText>
      </w:r>
      <w:r w:rsidR="00595BB8">
        <w:rPr>
          <w:iCs/>
          <w:sz w:val="24"/>
          <w:szCs w:val="24"/>
        </w:rPr>
      </w:r>
      <w:r w:rsidR="00595BB8">
        <w:rPr>
          <w:iCs/>
          <w:sz w:val="24"/>
          <w:szCs w:val="24"/>
        </w:rPr>
        <w:fldChar w:fldCharType="separate"/>
      </w:r>
      <w:r w:rsidR="005F708A">
        <w:rPr>
          <w:iCs/>
          <w:sz w:val="24"/>
          <w:szCs w:val="24"/>
        </w:rPr>
        <w:t>5</w:t>
      </w:r>
      <w:r w:rsidR="00595BB8">
        <w:rPr>
          <w:iCs/>
          <w:sz w:val="24"/>
          <w:szCs w:val="24"/>
        </w:rPr>
        <w:fldChar w:fldCharType="end"/>
      </w:r>
      <w:r w:rsidR="004B5EB3" w:rsidRPr="002A47D1">
        <w:rPr>
          <w:sz w:val="24"/>
          <w:szCs w:val="24"/>
        </w:rPr>
        <w:t>.</w:t>
      </w:r>
    </w:p>
    <w:p w:rsidR="002A47D1" w:rsidRPr="0022360B"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22360B">
        <w:rPr>
          <w:sz w:val="24"/>
          <w:szCs w:val="24"/>
        </w:rPr>
        <w:t xml:space="preserve">В случае, если сроки поставки продукции, отгрузочные реквизиты/базис </w:t>
      </w:r>
      <w:r w:rsidRPr="0022360B">
        <w:rPr>
          <w:sz w:val="24"/>
          <w:szCs w:val="24"/>
        </w:rPr>
        <w:lastRenderedPageBreak/>
        <w:t xml:space="preserve">поставки, форма и порядок оплаты, указанные в п.п. </w:t>
      </w:r>
      <w:r w:rsidR="00595BB8">
        <w:rPr>
          <w:sz w:val="24"/>
          <w:szCs w:val="24"/>
        </w:rPr>
        <w:fldChar w:fldCharType="begin"/>
      </w:r>
      <w:r w:rsidR="008D2928">
        <w:rPr>
          <w:sz w:val="24"/>
          <w:szCs w:val="24"/>
        </w:rPr>
        <w:instrText xml:space="preserve"> REF _Ref440270637 \r \h </w:instrText>
      </w:r>
      <w:r w:rsidR="00595BB8">
        <w:rPr>
          <w:sz w:val="24"/>
          <w:szCs w:val="24"/>
        </w:rPr>
      </w:r>
      <w:r w:rsidR="00595BB8">
        <w:rPr>
          <w:sz w:val="24"/>
          <w:szCs w:val="24"/>
        </w:rPr>
        <w:fldChar w:fldCharType="separate"/>
      </w:r>
      <w:r w:rsidR="005F708A">
        <w:rPr>
          <w:sz w:val="24"/>
          <w:szCs w:val="24"/>
        </w:rPr>
        <w:t>1.1.5</w:t>
      </w:r>
      <w:r w:rsidR="00595BB8">
        <w:rPr>
          <w:sz w:val="24"/>
          <w:szCs w:val="24"/>
        </w:rPr>
        <w:fldChar w:fldCharType="end"/>
      </w:r>
      <w:r w:rsidRPr="0022360B">
        <w:rPr>
          <w:sz w:val="24"/>
          <w:szCs w:val="24"/>
        </w:rPr>
        <w:t xml:space="preserve">, </w:t>
      </w:r>
      <w:r w:rsidR="00595BB8">
        <w:rPr>
          <w:sz w:val="24"/>
          <w:szCs w:val="24"/>
        </w:rPr>
        <w:fldChar w:fldCharType="begin"/>
      </w:r>
      <w:r w:rsidR="008D2928">
        <w:rPr>
          <w:sz w:val="24"/>
          <w:szCs w:val="24"/>
        </w:rPr>
        <w:instrText xml:space="preserve"> REF _Ref440270651 \r \h </w:instrText>
      </w:r>
      <w:r w:rsidR="00595BB8">
        <w:rPr>
          <w:sz w:val="24"/>
          <w:szCs w:val="24"/>
        </w:rPr>
      </w:r>
      <w:r w:rsidR="00595BB8">
        <w:rPr>
          <w:sz w:val="24"/>
          <w:szCs w:val="24"/>
        </w:rPr>
        <w:fldChar w:fldCharType="separate"/>
      </w:r>
      <w:r w:rsidR="005F708A">
        <w:rPr>
          <w:sz w:val="24"/>
          <w:szCs w:val="24"/>
        </w:rPr>
        <w:t>1.1.6</w:t>
      </w:r>
      <w:r w:rsidR="00595BB8">
        <w:rPr>
          <w:sz w:val="24"/>
          <w:szCs w:val="24"/>
        </w:rPr>
        <w:fldChar w:fldCharType="end"/>
      </w:r>
      <w:r w:rsidRPr="0022360B">
        <w:rPr>
          <w:sz w:val="24"/>
          <w:szCs w:val="24"/>
        </w:rPr>
        <w:t xml:space="preserve">, </w:t>
      </w:r>
      <w:r w:rsidR="00595BB8">
        <w:rPr>
          <w:sz w:val="24"/>
          <w:szCs w:val="24"/>
        </w:rPr>
        <w:fldChar w:fldCharType="begin"/>
      </w:r>
      <w:r w:rsidR="008D2928">
        <w:rPr>
          <w:sz w:val="24"/>
          <w:szCs w:val="24"/>
        </w:rPr>
        <w:instrText xml:space="preserve"> REF _Ref440270663 \r \h </w:instrText>
      </w:r>
      <w:r w:rsidR="00595BB8">
        <w:rPr>
          <w:sz w:val="24"/>
          <w:szCs w:val="24"/>
        </w:rPr>
      </w:r>
      <w:r w:rsidR="00595BB8">
        <w:rPr>
          <w:sz w:val="24"/>
          <w:szCs w:val="24"/>
        </w:rPr>
        <w:fldChar w:fldCharType="separate"/>
      </w:r>
      <w:r w:rsidR="005F708A">
        <w:rPr>
          <w:sz w:val="24"/>
          <w:szCs w:val="24"/>
        </w:rPr>
        <w:t>1.1.7</w:t>
      </w:r>
      <w:r w:rsidR="00595BB8">
        <w:rPr>
          <w:sz w:val="24"/>
          <w:szCs w:val="24"/>
        </w:rPr>
        <w:fldChar w:fldCharType="end"/>
      </w:r>
      <w:r w:rsidRPr="0022360B">
        <w:rPr>
          <w:sz w:val="24"/>
          <w:szCs w:val="24"/>
        </w:rPr>
        <w:t xml:space="preserve"> настоящей Документации, противоречат соответствующим срокам поставки продукции, отгрузочным реквизитам/базису </w:t>
      </w:r>
      <w:r w:rsidRPr="00032CFB">
        <w:rPr>
          <w:sz w:val="24"/>
          <w:szCs w:val="24"/>
        </w:rPr>
        <w:t>поставки, форме и порядку оплаты, указанным в Приложении №1 (Техническ</w:t>
      </w:r>
      <w:r w:rsidR="00A154B7" w:rsidRPr="00032CFB">
        <w:rPr>
          <w:sz w:val="24"/>
          <w:szCs w:val="24"/>
        </w:rPr>
        <w:t>ом(</w:t>
      </w:r>
      <w:r w:rsidRPr="00032CFB">
        <w:rPr>
          <w:sz w:val="24"/>
          <w:szCs w:val="24"/>
        </w:rPr>
        <w:t>их</w:t>
      </w:r>
      <w:r w:rsidR="00A154B7" w:rsidRPr="00032CFB">
        <w:rPr>
          <w:sz w:val="24"/>
          <w:szCs w:val="24"/>
        </w:rPr>
        <w:t>)</w:t>
      </w:r>
      <w:r w:rsidRPr="00032CFB">
        <w:rPr>
          <w:sz w:val="24"/>
          <w:szCs w:val="24"/>
        </w:rPr>
        <w:t xml:space="preserve"> задани</w:t>
      </w:r>
      <w:r w:rsidR="00A154B7" w:rsidRPr="00032CFB">
        <w:rPr>
          <w:sz w:val="24"/>
          <w:szCs w:val="24"/>
        </w:rPr>
        <w:t>и(</w:t>
      </w:r>
      <w:r w:rsidRPr="00032CFB">
        <w:rPr>
          <w:sz w:val="24"/>
          <w:szCs w:val="24"/>
        </w:rPr>
        <w:t>ях</w:t>
      </w:r>
      <w:r w:rsidR="00A154B7" w:rsidRPr="00032CFB">
        <w:rPr>
          <w:sz w:val="24"/>
          <w:szCs w:val="24"/>
        </w:rPr>
        <w:t>)</w:t>
      </w:r>
      <w:r w:rsidRPr="00032CFB">
        <w:rPr>
          <w:sz w:val="24"/>
          <w:szCs w:val="24"/>
        </w:rPr>
        <w:t xml:space="preserve">) </w:t>
      </w:r>
      <w:r w:rsidR="00032CFB" w:rsidRPr="00032CFB">
        <w:rPr>
          <w:sz w:val="24"/>
          <w:szCs w:val="24"/>
        </w:rPr>
        <w:t>и/или в Приложении №2 (проекте Договора)</w:t>
      </w:r>
      <w:r w:rsidR="00032CFB" w:rsidRPr="00032CFB">
        <w:rPr>
          <w:bCs w:val="0"/>
          <w:iCs/>
          <w:szCs w:val="24"/>
        </w:rPr>
        <w:t xml:space="preserve"> </w:t>
      </w:r>
      <w:r w:rsidRPr="00032CFB">
        <w:rPr>
          <w:sz w:val="24"/>
          <w:szCs w:val="24"/>
        </w:rPr>
        <w:t>к настоящей Документации, Участники при подготовке Заявок должны руководствоваться условиями,</w:t>
      </w:r>
      <w:r w:rsidRPr="003803A7">
        <w:rPr>
          <w:sz w:val="24"/>
          <w:szCs w:val="24"/>
        </w:rPr>
        <w:t xml:space="preserve"> указанными</w:t>
      </w:r>
      <w:r w:rsidRPr="0022360B">
        <w:rPr>
          <w:sz w:val="24"/>
          <w:szCs w:val="24"/>
        </w:rPr>
        <w:t xml:space="preserve"> в п.п. </w:t>
      </w:r>
      <w:r w:rsidR="00595BB8">
        <w:rPr>
          <w:sz w:val="24"/>
          <w:szCs w:val="24"/>
        </w:rPr>
        <w:fldChar w:fldCharType="begin"/>
      </w:r>
      <w:r w:rsidR="008D2928">
        <w:rPr>
          <w:sz w:val="24"/>
          <w:szCs w:val="24"/>
        </w:rPr>
        <w:instrText xml:space="preserve"> REF _Ref440270637 \r \h </w:instrText>
      </w:r>
      <w:r w:rsidR="00595BB8">
        <w:rPr>
          <w:sz w:val="24"/>
          <w:szCs w:val="24"/>
        </w:rPr>
      </w:r>
      <w:r w:rsidR="00595BB8">
        <w:rPr>
          <w:sz w:val="24"/>
          <w:szCs w:val="24"/>
        </w:rPr>
        <w:fldChar w:fldCharType="separate"/>
      </w:r>
      <w:r w:rsidR="005F708A">
        <w:rPr>
          <w:sz w:val="24"/>
          <w:szCs w:val="24"/>
        </w:rPr>
        <w:t>1.1.5</w:t>
      </w:r>
      <w:r w:rsidR="00595BB8">
        <w:rPr>
          <w:sz w:val="24"/>
          <w:szCs w:val="24"/>
        </w:rPr>
        <w:fldChar w:fldCharType="end"/>
      </w:r>
      <w:r w:rsidR="008D2928" w:rsidRPr="0022360B">
        <w:rPr>
          <w:sz w:val="24"/>
          <w:szCs w:val="24"/>
        </w:rPr>
        <w:t xml:space="preserve">, </w:t>
      </w:r>
      <w:r w:rsidR="00595BB8">
        <w:rPr>
          <w:sz w:val="24"/>
          <w:szCs w:val="24"/>
        </w:rPr>
        <w:fldChar w:fldCharType="begin"/>
      </w:r>
      <w:r w:rsidR="008D2928">
        <w:rPr>
          <w:sz w:val="24"/>
          <w:szCs w:val="24"/>
        </w:rPr>
        <w:instrText xml:space="preserve"> REF _Ref440270651 \r \h </w:instrText>
      </w:r>
      <w:r w:rsidR="00595BB8">
        <w:rPr>
          <w:sz w:val="24"/>
          <w:szCs w:val="24"/>
        </w:rPr>
      </w:r>
      <w:r w:rsidR="00595BB8">
        <w:rPr>
          <w:sz w:val="24"/>
          <w:szCs w:val="24"/>
        </w:rPr>
        <w:fldChar w:fldCharType="separate"/>
      </w:r>
      <w:r w:rsidR="005F708A">
        <w:rPr>
          <w:sz w:val="24"/>
          <w:szCs w:val="24"/>
        </w:rPr>
        <w:t>1.1.6</w:t>
      </w:r>
      <w:r w:rsidR="00595BB8">
        <w:rPr>
          <w:sz w:val="24"/>
          <w:szCs w:val="24"/>
        </w:rPr>
        <w:fldChar w:fldCharType="end"/>
      </w:r>
      <w:r w:rsidR="008D2928" w:rsidRPr="0022360B">
        <w:rPr>
          <w:sz w:val="24"/>
          <w:szCs w:val="24"/>
        </w:rPr>
        <w:t xml:space="preserve">, </w:t>
      </w:r>
      <w:r w:rsidR="00595BB8">
        <w:rPr>
          <w:sz w:val="24"/>
          <w:szCs w:val="24"/>
        </w:rPr>
        <w:fldChar w:fldCharType="begin"/>
      </w:r>
      <w:r w:rsidR="008D2928">
        <w:rPr>
          <w:sz w:val="24"/>
          <w:szCs w:val="24"/>
        </w:rPr>
        <w:instrText xml:space="preserve"> REF _Ref440270663 \r \h </w:instrText>
      </w:r>
      <w:r w:rsidR="00595BB8">
        <w:rPr>
          <w:sz w:val="24"/>
          <w:szCs w:val="24"/>
        </w:rPr>
      </w:r>
      <w:r w:rsidR="00595BB8">
        <w:rPr>
          <w:sz w:val="24"/>
          <w:szCs w:val="24"/>
        </w:rPr>
        <w:fldChar w:fldCharType="separate"/>
      </w:r>
      <w:r w:rsidR="005F708A">
        <w:rPr>
          <w:sz w:val="24"/>
          <w:szCs w:val="24"/>
        </w:rPr>
        <w:t>1.1.7</w:t>
      </w:r>
      <w:r w:rsidR="00595BB8">
        <w:rPr>
          <w:sz w:val="24"/>
          <w:szCs w:val="24"/>
        </w:rPr>
        <w:fldChar w:fldCharType="end"/>
      </w:r>
      <w:r w:rsidRPr="0022360B">
        <w:rPr>
          <w:sz w:val="24"/>
          <w:szCs w:val="24"/>
        </w:rPr>
        <w:t xml:space="preserve"> настоящей Документации.</w:t>
      </w:r>
    </w:p>
    <w:p w:rsidR="002A47D1" w:rsidRPr="0022360B"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22360B">
        <w:rPr>
          <w:sz w:val="24"/>
          <w:szCs w:val="24"/>
        </w:rPr>
        <w:t xml:space="preserve">Участник должен указать в составе своей Заявки конкретные условия оплаты, не хуже условий указанных в п. </w:t>
      </w:r>
      <w:r w:rsidR="00595BB8">
        <w:rPr>
          <w:sz w:val="24"/>
          <w:szCs w:val="24"/>
        </w:rPr>
        <w:fldChar w:fldCharType="begin"/>
      </w:r>
      <w:r w:rsidR="008D2928">
        <w:rPr>
          <w:sz w:val="24"/>
          <w:szCs w:val="24"/>
        </w:rPr>
        <w:instrText xml:space="preserve"> REF _Ref440270663 \r \h </w:instrText>
      </w:r>
      <w:r w:rsidR="00595BB8">
        <w:rPr>
          <w:sz w:val="24"/>
          <w:szCs w:val="24"/>
        </w:rPr>
      </w:r>
      <w:r w:rsidR="00595BB8">
        <w:rPr>
          <w:sz w:val="24"/>
          <w:szCs w:val="24"/>
        </w:rPr>
        <w:fldChar w:fldCharType="separate"/>
      </w:r>
      <w:r w:rsidR="005F708A">
        <w:rPr>
          <w:sz w:val="24"/>
          <w:szCs w:val="24"/>
        </w:rPr>
        <w:t>1.1.7</w:t>
      </w:r>
      <w:r w:rsidR="00595BB8">
        <w:rPr>
          <w:sz w:val="24"/>
          <w:szCs w:val="24"/>
        </w:rPr>
        <w:fldChar w:fldCharType="end"/>
      </w:r>
      <w:r w:rsidRPr="0022360B">
        <w:rPr>
          <w:sz w:val="24"/>
          <w:szCs w:val="24"/>
        </w:rPr>
        <w:t>.</w:t>
      </w:r>
      <w:bookmarkEnd w:id="22"/>
      <w:bookmarkEnd w:id="23"/>
      <w:bookmarkEnd w:id="24"/>
      <w:bookmarkEnd w:id="25"/>
    </w:p>
    <w:p w:rsidR="00717F60" w:rsidRPr="00E71A48" w:rsidRDefault="00717F60" w:rsidP="00E722B6">
      <w:pPr>
        <w:keepNext/>
        <w:widowControl w:val="0"/>
        <w:autoSpaceDE w:val="0"/>
        <w:spacing w:before="60" w:line="264" w:lineRule="auto"/>
        <w:ind w:right="-122"/>
        <w:rPr>
          <w:iCs/>
          <w:sz w:val="24"/>
          <w:szCs w:val="24"/>
        </w:rPr>
      </w:pPr>
    </w:p>
    <w:p w:rsidR="00717F60" w:rsidRPr="00E71A48" w:rsidRDefault="00717F60" w:rsidP="00E722B6">
      <w:pPr>
        <w:pStyle w:val="2"/>
        <w:tabs>
          <w:tab w:val="clear" w:pos="1700"/>
          <w:tab w:val="left" w:pos="567"/>
        </w:tabs>
        <w:spacing w:line="264" w:lineRule="auto"/>
      </w:pPr>
      <w:bookmarkStart w:id="26" w:name="_Ref55313246"/>
      <w:bookmarkStart w:id="27" w:name="_Ref56231140"/>
      <w:bookmarkStart w:id="28" w:name="_Ref56231144"/>
      <w:bookmarkStart w:id="29" w:name="_Toc447269746"/>
      <w:r w:rsidRPr="00E71A48">
        <w:t>Правовой статус документов</w:t>
      </w:r>
      <w:bookmarkEnd w:id="26"/>
      <w:bookmarkEnd w:id="27"/>
      <w:bookmarkEnd w:id="28"/>
      <w:bookmarkEnd w:id="29"/>
    </w:p>
    <w:p w:rsidR="00717F60" w:rsidRPr="0022360B"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«Россети»</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
    <w:p w:rsidR="00717F60" w:rsidRPr="00E71A48" w:rsidRDefault="00C606DE" w:rsidP="00E722B6">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«Россети»</w:t>
      </w:r>
      <w:r w:rsidRPr="00C606DE">
        <w:rPr>
          <w:bCs w:val="0"/>
          <w:sz w:val="24"/>
          <w:szCs w:val="24"/>
        </w:rPr>
        <w:t xml:space="preserve">, при этом в соответствии с ч. 4 ст. 447 Гражданского Кодекса РФ открытый запрос предложений не является торгами и не регулируется нормами ст. 447-449 ГК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r w:rsidR="003D2773">
        <w:fldChar w:fldCharType="begin"/>
      </w:r>
      <w:r w:rsidR="003D2773">
        <w:instrText xml:space="preserve"> REF _Ref305973033 \r \h  \* MERGEFORMAT </w:instrText>
      </w:r>
      <w:r w:rsidR="003D2773">
        <w:fldChar w:fldCharType="separate"/>
      </w:r>
      <w:r w:rsidR="005F708A" w:rsidRPr="005F708A">
        <w:rPr>
          <w:sz w:val="24"/>
          <w:szCs w:val="24"/>
        </w:rPr>
        <w:t>3.2</w:t>
      </w:r>
      <w:r w:rsidR="003D2773">
        <w:fldChar w:fldCharType="end"/>
      </w:r>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E722B6">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0"/>
      <w:bookmarkEnd w:id="31"/>
    </w:p>
    <w:p w:rsidR="00717F60" w:rsidRPr="00E71A48" w:rsidRDefault="004B5EB3" w:rsidP="00E722B6">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E722B6">
      <w:pPr>
        <w:keepNext/>
        <w:numPr>
          <w:ilvl w:val="0"/>
          <w:numId w:val="17"/>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E722B6">
      <w:pPr>
        <w:keepNext/>
        <w:numPr>
          <w:ilvl w:val="0"/>
          <w:numId w:val="17"/>
        </w:numPr>
        <w:shd w:val="clear" w:color="auto" w:fill="FFFFFF"/>
        <w:tabs>
          <w:tab w:val="left" w:pos="709"/>
        </w:tabs>
        <w:spacing w:line="264" w:lineRule="auto"/>
        <w:ind w:right="29"/>
        <w:rPr>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E722B6">
      <w:pPr>
        <w:keepNext/>
        <w:numPr>
          <w:ilvl w:val="0"/>
          <w:numId w:val="17"/>
        </w:numPr>
        <w:shd w:val="clear" w:color="auto" w:fill="FFFFFF"/>
        <w:tabs>
          <w:tab w:val="left" w:pos="709"/>
          <w:tab w:val="left" w:pos="1560"/>
        </w:tabs>
        <w:spacing w:line="264" w:lineRule="auto"/>
        <w:rPr>
          <w:sz w:val="24"/>
          <w:szCs w:val="24"/>
        </w:rPr>
      </w:pPr>
      <w:r w:rsidRPr="00E71A48">
        <w:rPr>
          <w:sz w:val="24"/>
          <w:szCs w:val="24"/>
        </w:rPr>
        <w:lastRenderedPageBreak/>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E722B6">
      <w:pPr>
        <w:pStyle w:val="2"/>
        <w:tabs>
          <w:tab w:val="clear" w:pos="1700"/>
          <w:tab w:val="left" w:pos="567"/>
        </w:tabs>
        <w:spacing w:line="264" w:lineRule="auto"/>
      </w:pPr>
      <w:bookmarkStart w:id="32" w:name="__RefHeading__397_1298132286"/>
      <w:bookmarkStart w:id="33" w:name="_Toc447269747"/>
      <w:bookmarkEnd w:id="32"/>
      <w:r w:rsidRPr="00E71A48">
        <w:t>Особые положения в связи с проведением Запроса предложений на ЭТП</w:t>
      </w:r>
      <w:bookmarkEnd w:id="33"/>
    </w:p>
    <w:p w:rsidR="00717F60" w:rsidRPr="00E71A48"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Для участия в </w:t>
      </w:r>
      <w:r w:rsidR="004B5EB3" w:rsidRPr="00E71A48">
        <w:rPr>
          <w:color w:val="000000"/>
          <w:sz w:val="24"/>
          <w:szCs w:val="24"/>
        </w:rPr>
        <w:t>З</w:t>
      </w:r>
      <w:r w:rsidRPr="00E71A48">
        <w:rPr>
          <w:color w:val="000000"/>
          <w:sz w:val="24"/>
          <w:szCs w:val="24"/>
        </w:rPr>
        <w:t xml:space="preserve">апросе предложений лицо </w:t>
      </w:r>
      <w:r w:rsidR="0099066F" w:rsidRPr="00E71A48">
        <w:rPr>
          <w:color w:val="000000"/>
          <w:sz w:val="24"/>
          <w:szCs w:val="24"/>
        </w:rPr>
        <w:t xml:space="preserve">должно </w:t>
      </w:r>
      <w:r w:rsidRPr="00E71A48">
        <w:rPr>
          <w:color w:val="000000"/>
          <w:sz w:val="24"/>
          <w:szCs w:val="24"/>
        </w:rPr>
        <w:t xml:space="preserve">быть </w:t>
      </w:r>
      <w:r w:rsidR="0099066F" w:rsidRPr="00E71A48">
        <w:rPr>
          <w:color w:val="000000"/>
          <w:sz w:val="24"/>
          <w:szCs w:val="24"/>
        </w:rPr>
        <w:t xml:space="preserve">зарегистрировано </w:t>
      </w:r>
      <w:r w:rsidRPr="00E71A48">
        <w:rPr>
          <w:sz w:val="24"/>
          <w:szCs w:val="24"/>
        </w:rPr>
        <w:t xml:space="preserve">в системе </w:t>
      </w:r>
      <w:r w:rsidRPr="00E71A48">
        <w:rPr>
          <w:color w:val="000000"/>
          <w:sz w:val="24"/>
          <w:szCs w:val="24"/>
        </w:rPr>
        <w:t xml:space="preserve">ЭТП </w:t>
      </w:r>
      <w:r w:rsidRPr="00E71A48">
        <w:rPr>
          <w:sz w:val="24"/>
          <w:szCs w:val="24"/>
        </w:rPr>
        <w:t xml:space="preserve">в качестве </w:t>
      </w:r>
      <w:r w:rsidR="004B5EB3" w:rsidRPr="00E71A48">
        <w:rPr>
          <w:sz w:val="24"/>
          <w:szCs w:val="24"/>
        </w:rPr>
        <w:t>У</w:t>
      </w:r>
      <w:r w:rsidRPr="00E71A48">
        <w:rPr>
          <w:sz w:val="24"/>
          <w:szCs w:val="24"/>
        </w:rPr>
        <w:t xml:space="preserve">частника данной системы, т.е. </w:t>
      </w:r>
      <w:r w:rsidR="0099066F" w:rsidRPr="00E71A48">
        <w:rPr>
          <w:sz w:val="24"/>
          <w:szCs w:val="24"/>
        </w:rPr>
        <w:t xml:space="preserve">должно </w:t>
      </w:r>
      <w:r w:rsidRPr="00E71A48">
        <w:rPr>
          <w:sz w:val="24"/>
          <w:szCs w:val="24"/>
        </w:rPr>
        <w:t xml:space="preserve">заключить соответствующий </w:t>
      </w:r>
      <w:r w:rsidR="00123C70" w:rsidRPr="00E71A48">
        <w:rPr>
          <w:sz w:val="24"/>
          <w:szCs w:val="24"/>
        </w:rPr>
        <w:t>Договор</w:t>
      </w:r>
      <w:r w:rsidRPr="00E71A48">
        <w:rPr>
          <w:sz w:val="24"/>
          <w:szCs w:val="24"/>
        </w:rPr>
        <w:t xml:space="preserve"> с оператором системы </w:t>
      </w:r>
      <w:r w:rsidRPr="00E71A48">
        <w:rPr>
          <w:color w:val="000000"/>
          <w:sz w:val="24"/>
          <w:szCs w:val="24"/>
        </w:rPr>
        <w:t>в соответствии с правилами, условиями и порядком регистрации на ЭТП</w:t>
      </w:r>
      <w:r w:rsidRPr="00E71A48">
        <w:rPr>
          <w:sz w:val="24"/>
          <w:szCs w:val="24"/>
        </w:rPr>
        <w:t xml:space="preserve">, а также </w:t>
      </w:r>
      <w:r w:rsidRPr="00E71A48">
        <w:rPr>
          <w:color w:val="000000"/>
          <w:sz w:val="24"/>
          <w:szCs w:val="24"/>
        </w:rPr>
        <w:t>должн</w:t>
      </w:r>
      <w:r w:rsidR="0099066F" w:rsidRPr="00E71A48">
        <w:rPr>
          <w:color w:val="000000"/>
          <w:sz w:val="24"/>
          <w:szCs w:val="24"/>
        </w:rPr>
        <w:t>о</w:t>
      </w:r>
      <w:r w:rsidRPr="00E71A48">
        <w:rPr>
          <w:color w:val="000000"/>
          <w:sz w:val="24"/>
          <w:szCs w:val="24"/>
        </w:rPr>
        <w:t xml:space="preserve"> быть </w:t>
      </w:r>
      <w:r w:rsidR="0099066F" w:rsidRPr="00E71A48">
        <w:rPr>
          <w:color w:val="000000"/>
          <w:sz w:val="24"/>
          <w:szCs w:val="24"/>
        </w:rPr>
        <w:t>зарегистрировано</w:t>
      </w:r>
      <w:r w:rsidR="0099066F" w:rsidRPr="00E71A48">
        <w:rPr>
          <w:sz w:val="24"/>
          <w:szCs w:val="24"/>
        </w:rPr>
        <w:t xml:space="preserve"> </w:t>
      </w:r>
      <w:r w:rsidRPr="00E71A48">
        <w:rPr>
          <w:sz w:val="24"/>
          <w:szCs w:val="24"/>
        </w:rPr>
        <w:t xml:space="preserve">системой ЭТП в качестве </w:t>
      </w:r>
      <w:r w:rsidR="009C744E" w:rsidRPr="00E71A48">
        <w:rPr>
          <w:sz w:val="24"/>
          <w:szCs w:val="24"/>
        </w:rPr>
        <w:t>Участник</w:t>
      </w:r>
      <w:r w:rsidRPr="00E71A48">
        <w:rPr>
          <w:sz w:val="24"/>
          <w:szCs w:val="24"/>
        </w:rPr>
        <w:t xml:space="preserve">а данного запроса предложений в установленном порядке. </w:t>
      </w:r>
    </w:p>
    <w:p w:rsidR="00717F60" w:rsidRPr="008D1B83" w:rsidRDefault="009C744E" w:rsidP="00E722B6">
      <w:pPr>
        <w:keepNext/>
        <w:numPr>
          <w:ilvl w:val="2"/>
          <w:numId w:val="11"/>
        </w:numPr>
        <w:shd w:val="clear" w:color="auto" w:fill="FFFFFF"/>
        <w:tabs>
          <w:tab w:val="left" w:pos="1700"/>
        </w:tabs>
        <w:spacing w:before="60" w:line="264" w:lineRule="auto"/>
        <w:ind w:left="0" w:right="11" w:firstLine="709"/>
        <w:rPr>
          <w:color w:val="000000"/>
          <w:sz w:val="24"/>
          <w:szCs w:val="24"/>
        </w:rPr>
      </w:pPr>
      <w:r w:rsidRPr="008D1B83">
        <w:rPr>
          <w:color w:val="000000"/>
          <w:sz w:val="24"/>
          <w:szCs w:val="24"/>
        </w:rPr>
        <w:t>Участник</w:t>
      </w:r>
      <w:r w:rsidR="00717F60" w:rsidRPr="008D1B83">
        <w:rPr>
          <w:color w:val="000000"/>
          <w:sz w:val="24"/>
          <w:szCs w:val="24"/>
        </w:rPr>
        <w:t xml:space="preserve">и запроса предложений должны подать </w:t>
      </w:r>
      <w:r w:rsidR="004B5EB3" w:rsidRPr="008D1B83">
        <w:rPr>
          <w:color w:val="000000"/>
          <w:sz w:val="24"/>
          <w:szCs w:val="24"/>
        </w:rPr>
        <w:t>Заявк</w:t>
      </w:r>
      <w:r w:rsidR="00717F60" w:rsidRPr="008D1B83">
        <w:rPr>
          <w:color w:val="000000"/>
          <w:sz w:val="24"/>
          <w:szCs w:val="24"/>
        </w:rPr>
        <w:t xml:space="preserve">и в электронном виде на ЭТП (подраздел </w:t>
      </w:r>
      <w:r w:rsidR="003D2773">
        <w:fldChar w:fldCharType="begin"/>
      </w:r>
      <w:r w:rsidR="003D2773">
        <w:instrText xml:space="preserve"> REF _Ref191386109 \n \h  \* MERGEFORMAT </w:instrText>
      </w:r>
      <w:r w:rsidR="003D2773">
        <w:fldChar w:fldCharType="separate"/>
      </w:r>
      <w:r w:rsidR="005F708A" w:rsidRPr="005F708A">
        <w:rPr>
          <w:color w:val="000000"/>
          <w:sz w:val="24"/>
          <w:szCs w:val="24"/>
        </w:rPr>
        <w:t>3.3.2</w:t>
      </w:r>
      <w:r w:rsidR="003D2773">
        <w:fldChar w:fldCharType="end"/>
      </w:r>
      <w:r w:rsidR="00721B30" w:rsidRPr="008D1B83">
        <w:rPr>
          <w:color w:val="000000"/>
          <w:sz w:val="24"/>
          <w:szCs w:val="24"/>
        </w:rPr>
        <w:t>)</w:t>
      </w:r>
      <w:r w:rsidR="008D1B83" w:rsidRPr="008D1B83">
        <w:rPr>
          <w:bCs w:val="0"/>
          <w:color w:val="000000"/>
          <w:sz w:val="24"/>
          <w:szCs w:val="24"/>
        </w:rPr>
        <w:t xml:space="preserve"> , </w:t>
      </w:r>
      <w:r w:rsidR="008D1B83" w:rsidRPr="008D1B83">
        <w:rPr>
          <w:bCs w:val="0"/>
          <w:sz w:val="24"/>
          <w:szCs w:val="24"/>
        </w:rPr>
        <w:t xml:space="preserve">за исключением документов, указанных в п.п. </w:t>
      </w:r>
      <w:r w:rsidR="00595BB8">
        <w:rPr>
          <w:sz w:val="24"/>
          <w:szCs w:val="24"/>
        </w:rPr>
        <w:fldChar w:fldCharType="begin"/>
      </w:r>
      <w:r w:rsidR="008D1B83">
        <w:rPr>
          <w:bCs w:val="0"/>
          <w:sz w:val="24"/>
          <w:szCs w:val="24"/>
        </w:rPr>
        <w:instrText xml:space="preserve"> REF _Ref442188512 \r \h </w:instrText>
      </w:r>
      <w:r w:rsidR="00595BB8">
        <w:rPr>
          <w:sz w:val="24"/>
          <w:szCs w:val="24"/>
        </w:rPr>
      </w:r>
      <w:r w:rsidR="00595BB8">
        <w:rPr>
          <w:sz w:val="24"/>
          <w:szCs w:val="24"/>
        </w:rPr>
        <w:fldChar w:fldCharType="separate"/>
      </w:r>
      <w:r w:rsidR="005F708A">
        <w:rPr>
          <w:bCs w:val="0"/>
          <w:sz w:val="24"/>
          <w:szCs w:val="24"/>
        </w:rPr>
        <w:t>т)</w:t>
      </w:r>
      <w:r w:rsidR="00595BB8">
        <w:rPr>
          <w:sz w:val="24"/>
          <w:szCs w:val="24"/>
        </w:rPr>
        <w:fldChar w:fldCharType="end"/>
      </w:r>
      <w:r w:rsidR="008D1B83" w:rsidRPr="008D1B83">
        <w:rPr>
          <w:sz w:val="24"/>
          <w:szCs w:val="24"/>
        </w:rPr>
        <w:t xml:space="preserve"> п. </w:t>
      </w:r>
      <w:r w:rsidR="003D2773">
        <w:fldChar w:fldCharType="begin"/>
      </w:r>
      <w:r w:rsidR="003D2773">
        <w:instrText xml:space="preserve"> REF _Ref306005578 \r \h  \* MERGEFORMAT </w:instrText>
      </w:r>
      <w:r w:rsidR="003D2773">
        <w:fldChar w:fldCharType="separate"/>
      </w:r>
      <w:r w:rsidR="005F708A" w:rsidRPr="005F708A">
        <w:rPr>
          <w:sz w:val="24"/>
          <w:szCs w:val="24"/>
        </w:rPr>
        <w:t>3.3.8.3</w:t>
      </w:r>
      <w:r w:rsidR="003D2773">
        <w:fldChar w:fldCharType="end"/>
      </w:r>
      <w:r w:rsidR="008D1B83" w:rsidRPr="008D1B83">
        <w:rPr>
          <w:sz w:val="24"/>
          <w:szCs w:val="24"/>
        </w:rPr>
        <w:t xml:space="preserve"> и подразделе </w:t>
      </w:r>
      <w:r w:rsidR="003D2773">
        <w:fldChar w:fldCharType="begin"/>
      </w:r>
      <w:r w:rsidR="003D2773">
        <w:instrText xml:space="preserve"> REF _Ref442187883 \r \h  \* MERGEFORMAT </w:instrText>
      </w:r>
      <w:r w:rsidR="003D2773">
        <w:fldChar w:fldCharType="separate"/>
      </w:r>
      <w:r w:rsidR="005F708A" w:rsidRPr="005F708A">
        <w:rPr>
          <w:sz w:val="24"/>
          <w:szCs w:val="24"/>
        </w:rPr>
        <w:t>5.16</w:t>
      </w:r>
      <w:r w:rsidR="003D2773">
        <w:fldChar w:fldCharType="end"/>
      </w:r>
      <w:r w:rsidR="008D1B83" w:rsidRPr="008D1B83">
        <w:rPr>
          <w:color w:val="000000"/>
          <w:sz w:val="24"/>
          <w:szCs w:val="24"/>
        </w:rPr>
        <w:t>.</w:t>
      </w:r>
      <w:r w:rsidR="00717F60" w:rsidRPr="008D1B83">
        <w:rPr>
          <w:color w:val="000000"/>
          <w:sz w:val="24"/>
          <w:szCs w:val="24"/>
        </w:rPr>
        <w:t xml:space="preserve"> </w:t>
      </w:r>
      <w:r w:rsidR="0036334A" w:rsidRPr="008D1B83">
        <w:rPr>
          <w:color w:val="000000"/>
          <w:sz w:val="24"/>
          <w:szCs w:val="24"/>
        </w:rPr>
        <w:t>При нарушении этого требования Участник будет не допущен к участию в запросе предложений</w:t>
      </w:r>
      <w:r w:rsidR="00717F60" w:rsidRPr="008D1B83">
        <w:rPr>
          <w:color w:val="000000"/>
          <w:sz w:val="24"/>
          <w:szCs w:val="24"/>
        </w:rPr>
        <w:t>.</w:t>
      </w:r>
    </w:p>
    <w:p w:rsidR="00717F60" w:rsidRPr="00E71A48"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Правила проведения процедур </w:t>
      </w:r>
      <w:r w:rsidR="004B5EB3" w:rsidRPr="00E71A48">
        <w:rPr>
          <w:color w:val="000000"/>
          <w:sz w:val="24"/>
          <w:szCs w:val="24"/>
        </w:rPr>
        <w:t>З</w:t>
      </w:r>
      <w:r w:rsidRPr="00E71A48">
        <w:rPr>
          <w:color w:val="000000"/>
          <w:sz w:val="24"/>
          <w:szCs w:val="24"/>
        </w:rPr>
        <w:t xml:space="preserve">апроса предложений через </w:t>
      </w:r>
      <w:r w:rsidRPr="00E71A48">
        <w:rPr>
          <w:sz w:val="24"/>
          <w:szCs w:val="24"/>
        </w:rPr>
        <w:t>ЭТП определяются правилами ее работы.</w:t>
      </w:r>
    </w:p>
    <w:p w:rsidR="00717F60" w:rsidRPr="00E71A48" w:rsidRDefault="00717F60" w:rsidP="00E722B6">
      <w:pPr>
        <w:pStyle w:val="2"/>
        <w:tabs>
          <w:tab w:val="clear" w:pos="1700"/>
          <w:tab w:val="left" w:pos="567"/>
        </w:tabs>
        <w:spacing w:line="264" w:lineRule="auto"/>
      </w:pPr>
      <w:bookmarkStart w:id="34" w:name="__RefNumPara__1267_443845793"/>
      <w:bookmarkStart w:id="35" w:name="_Toc447269748"/>
      <w:bookmarkEnd w:id="34"/>
      <w:r w:rsidRPr="00E71A48">
        <w:t>Обжалование</w:t>
      </w:r>
      <w:bookmarkEnd w:id="35"/>
    </w:p>
    <w:p w:rsidR="00717F60" w:rsidRPr="00E71A48" w:rsidRDefault="00717F60"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 xml:space="preserve">ами запроса предложений своих обязательств в связи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6"/>
      <w:bookmarkEnd w:id="37"/>
    </w:p>
    <w:p w:rsidR="0099066F" w:rsidRPr="00E71A48" w:rsidRDefault="0099066F"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E71A48">
        <w:rPr>
          <w:sz w:val="24"/>
          <w:szCs w:val="24"/>
        </w:rPr>
        <w:t>Если претензионный порядок, указанный в п.</w:t>
      </w:r>
      <w:r w:rsidR="003D2773">
        <w:fldChar w:fldCharType="begin"/>
      </w:r>
      <w:r w:rsidR="003D2773">
        <w:instrText xml:space="preserve"> REF _Ref191386164 \r \h  \* MERGEFORMAT </w:instrText>
      </w:r>
      <w:r w:rsidR="003D2773">
        <w:fldChar w:fldCharType="separate"/>
      </w:r>
      <w:r w:rsidR="005F708A" w:rsidRPr="005F708A">
        <w:rPr>
          <w:sz w:val="24"/>
          <w:szCs w:val="24"/>
        </w:rPr>
        <w:t xml:space="preserve"> 1.4.1 </w:t>
      </w:r>
      <w:r w:rsidR="003D2773">
        <w:fldChar w:fldCharType="end"/>
      </w:r>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8"/>
    </w:p>
    <w:p w:rsidR="00717F60" w:rsidRPr="00E71A48" w:rsidRDefault="009C744E"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E722B6">
        <w:rPr>
          <w:sz w:val="24"/>
          <w:szCs w:val="24"/>
        </w:rPr>
        <w:t>ом</w:t>
      </w:r>
      <w:r w:rsidR="00717F60" w:rsidRPr="00E71A48">
        <w:rPr>
          <w:sz w:val="24"/>
          <w:szCs w:val="24"/>
        </w:rPr>
        <w:t xml:space="preserve"> орган</w:t>
      </w:r>
      <w:r w:rsidR="00E722B6">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71A48"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r w:rsidRPr="00E71A48">
        <w:rPr>
          <w:sz w:val="24"/>
          <w:szCs w:val="24"/>
        </w:rPr>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r w:rsidR="003D2773">
        <w:fldChar w:fldCharType="begin"/>
      </w:r>
      <w:r w:rsidR="003D2773">
        <w:instrText xml:space="preserve"> REF _Ref306978606 \r \h  \* MERGEFORMAT </w:instrText>
      </w:r>
      <w:r w:rsidR="003D2773">
        <w:fldChar w:fldCharType="separate"/>
      </w:r>
      <w:r w:rsidR="005F708A" w:rsidRPr="005F708A">
        <w:rPr>
          <w:sz w:val="24"/>
          <w:szCs w:val="24"/>
        </w:rPr>
        <w:t xml:space="preserve"> 1.4.2 </w:t>
      </w:r>
      <w:r w:rsidR="003D2773">
        <w:lastRenderedPageBreak/>
        <w:fldChar w:fldCharType="end"/>
      </w:r>
      <w:r w:rsidRPr="00E71A4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
    <w:p w:rsidR="00717F60" w:rsidRPr="00E71A48"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
    <w:p w:rsidR="00717F60" w:rsidRPr="00E71A48" w:rsidRDefault="00717F60" w:rsidP="00E722B6">
      <w:pPr>
        <w:pStyle w:val="2"/>
        <w:tabs>
          <w:tab w:val="clear" w:pos="1700"/>
          <w:tab w:val="left" w:pos="567"/>
        </w:tabs>
        <w:spacing w:line="264" w:lineRule="auto"/>
      </w:pPr>
      <w:bookmarkStart w:id="39" w:name="__RefHeading__401_1298132286"/>
      <w:bookmarkStart w:id="40" w:name="_Toc447269749"/>
      <w:bookmarkEnd w:id="39"/>
      <w:r w:rsidRPr="00E71A48">
        <w:t>Прочие положения</w:t>
      </w:r>
      <w:bookmarkEnd w:id="40"/>
    </w:p>
    <w:p w:rsidR="00717F60" w:rsidRPr="00E71A48" w:rsidRDefault="009C744E"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r w:rsidR="009C744E" w:rsidRPr="00E71A48">
        <w:rPr>
          <w:sz w:val="24"/>
          <w:szCs w:val="24"/>
        </w:rPr>
        <w:t>Участник</w:t>
      </w:r>
      <w:r w:rsidRPr="00E71A48">
        <w:rPr>
          <w:sz w:val="24"/>
          <w:szCs w:val="24"/>
        </w:rPr>
        <w:t xml:space="preserve">а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отклонит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отклонит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w:t>
      </w:r>
      <w:r w:rsidRPr="00E71A48">
        <w:rPr>
          <w:sz w:val="24"/>
          <w:szCs w:val="24"/>
        </w:rPr>
        <w:lastRenderedPageBreak/>
        <w:t xml:space="preserve">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 если факт аффилированности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r w:rsidR="003D2773">
        <w:fldChar w:fldCharType="begin"/>
      </w:r>
      <w:r w:rsidR="003D2773">
        <w:instrText xml:space="preserve"> REF _Ref306114966 \r \h  \* MERGEFORMAT </w:instrText>
      </w:r>
      <w:r w:rsidR="003D2773">
        <w:fldChar w:fldCharType="separate"/>
      </w:r>
      <w:r w:rsidR="005F708A" w:rsidRPr="005F708A">
        <w:rPr>
          <w:sz w:val="24"/>
          <w:szCs w:val="24"/>
        </w:rPr>
        <w:t>3.3.11</w:t>
      </w:r>
      <w:r w:rsidR="003D2773">
        <w:fldChar w:fldCharType="end"/>
      </w:r>
      <w:r w:rsidRPr="00E71A48">
        <w:rPr>
          <w:sz w:val="24"/>
          <w:szCs w:val="24"/>
        </w:rPr>
        <w:t xml:space="preserve"> настоящей Документации).</w:t>
      </w:r>
    </w:p>
    <w:p w:rsidR="002D4BC6" w:rsidRPr="00B85382" w:rsidRDefault="00717F60" w:rsidP="00B85382">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В соответствии с </w:t>
      </w:r>
      <w:r w:rsidR="004B5EB3" w:rsidRPr="00E71A48">
        <w:rPr>
          <w:sz w:val="24"/>
          <w:szCs w:val="24"/>
        </w:rPr>
        <w:t>Извещени</w:t>
      </w:r>
      <w:r w:rsidRPr="00E71A48">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E71A48">
        <w:rPr>
          <w:sz w:val="24"/>
          <w:szCs w:val="24"/>
        </w:rPr>
        <w:t>З</w:t>
      </w:r>
      <w:r w:rsidRPr="00E71A48">
        <w:rPr>
          <w:sz w:val="24"/>
          <w:szCs w:val="24"/>
        </w:rPr>
        <w:t xml:space="preserve">апроса предложений на любом из этапов, не неся при этом никакой материальной ответственности перед </w:t>
      </w:r>
      <w:r w:rsidR="009C744E" w:rsidRPr="00E71A48">
        <w:rPr>
          <w:sz w:val="24"/>
          <w:szCs w:val="24"/>
        </w:rPr>
        <w:t>Участник</w:t>
      </w:r>
      <w:r w:rsidRPr="00E71A48">
        <w:rPr>
          <w:sz w:val="24"/>
          <w:szCs w:val="24"/>
        </w:rPr>
        <w:t xml:space="preserve">ами запроса предложений. Все </w:t>
      </w:r>
      <w:r w:rsidR="009C744E" w:rsidRPr="00E71A48">
        <w:rPr>
          <w:sz w:val="24"/>
          <w:szCs w:val="24"/>
        </w:rPr>
        <w:t>Участник</w:t>
      </w:r>
      <w:r w:rsidRPr="00E71A48">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bookmarkStart w:id="41" w:name="_Ref306144164"/>
    </w:p>
    <w:p w:rsidR="00E420A2" w:rsidRPr="002D4BC6" w:rsidRDefault="00E420A2" w:rsidP="00E722B6">
      <w:pPr>
        <w:pStyle w:val="3"/>
        <w:ind w:left="0" w:firstLine="709"/>
        <w:jc w:val="both"/>
        <w:rPr>
          <w:b w:val="0"/>
          <w:szCs w:val="24"/>
        </w:rPr>
        <w:sectPr w:rsidR="00E420A2" w:rsidRPr="002D4BC6" w:rsidSect="002B0606">
          <w:headerReference w:type="even" r:id="rId23"/>
          <w:headerReference w:type="default" r:id="rId24"/>
          <w:footerReference w:type="even" r:id="rId25"/>
          <w:headerReference w:type="first" r:id="rId26"/>
          <w:footerReference w:type="first" r:id="rId27"/>
          <w:pgSz w:w="11907" w:h="16840" w:code="9"/>
          <w:pgMar w:top="1440" w:right="851" w:bottom="776" w:left="1609" w:header="720" w:footer="455" w:gutter="0"/>
          <w:cols w:space="720"/>
          <w:docGrid w:linePitch="360"/>
        </w:sectPr>
      </w:pPr>
    </w:p>
    <w:p w:rsidR="00717F60" w:rsidRPr="006238AF" w:rsidRDefault="00717F60" w:rsidP="00E71A48">
      <w:pPr>
        <w:pStyle w:val="1"/>
        <w:tabs>
          <w:tab w:val="left" w:pos="426"/>
        </w:tabs>
        <w:spacing w:before="0" w:after="0" w:line="264" w:lineRule="auto"/>
        <w:ind w:left="0" w:hanging="11"/>
        <w:jc w:val="center"/>
        <w:rPr>
          <w:szCs w:val="24"/>
        </w:rPr>
      </w:pPr>
      <w:bookmarkStart w:id="42" w:name="_Проект_договора"/>
      <w:bookmarkStart w:id="43" w:name="_Ref305973574"/>
      <w:bookmarkStart w:id="44" w:name="_Ref440272931"/>
      <w:bookmarkStart w:id="45" w:name="_Ref440274025"/>
      <w:bookmarkStart w:id="46" w:name="_Ref440292752"/>
      <w:bookmarkStart w:id="47" w:name="_Toc447269757"/>
      <w:bookmarkEnd w:id="41"/>
      <w:bookmarkEnd w:id="42"/>
      <w:r w:rsidRPr="006238AF">
        <w:rPr>
          <w:szCs w:val="24"/>
        </w:rPr>
        <w:lastRenderedPageBreak/>
        <w:t xml:space="preserve">Проект </w:t>
      </w:r>
      <w:r w:rsidR="00123C70" w:rsidRPr="006238AF">
        <w:rPr>
          <w:szCs w:val="24"/>
        </w:rPr>
        <w:t>Договор</w:t>
      </w:r>
      <w:r w:rsidRPr="006238AF">
        <w:rPr>
          <w:szCs w:val="24"/>
        </w:rPr>
        <w:t>а</w:t>
      </w:r>
      <w:bookmarkEnd w:id="43"/>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44"/>
      <w:bookmarkEnd w:id="45"/>
      <w:bookmarkEnd w:id="46"/>
      <w:bookmarkEnd w:id="47"/>
    </w:p>
    <w:p w:rsidR="00953802" w:rsidRPr="006238AF" w:rsidRDefault="00216641" w:rsidP="00953802">
      <w:pPr>
        <w:pStyle w:val="2"/>
        <w:tabs>
          <w:tab w:val="clear" w:pos="1700"/>
          <w:tab w:val="left" w:pos="567"/>
        </w:tabs>
        <w:spacing w:line="264" w:lineRule="auto"/>
      </w:pPr>
      <w:bookmarkStart w:id="48" w:name="_Toc447269758"/>
      <w:r w:rsidRPr="006238AF">
        <w:t>Проект договора</w:t>
      </w:r>
      <w:bookmarkEnd w:id="48"/>
    </w:p>
    <w:p w:rsidR="00953802" w:rsidRPr="003803A7" w:rsidRDefault="00953802" w:rsidP="00953802">
      <w:pPr>
        <w:pStyle w:val="3"/>
        <w:ind w:left="0" w:firstLine="709"/>
        <w:jc w:val="both"/>
        <w:rPr>
          <w:b w:val="0"/>
        </w:rPr>
      </w:pPr>
      <w:bookmarkStart w:id="49" w:name="_Toc439238031"/>
      <w:bookmarkStart w:id="50" w:name="_Toc439238153"/>
      <w:bookmarkStart w:id="51" w:name="_Toc439252705"/>
      <w:bookmarkStart w:id="52" w:name="_Toc439323563"/>
      <w:bookmarkStart w:id="53" w:name="_Toc439323679"/>
      <w:bookmarkStart w:id="54" w:name="_Toc440357077"/>
      <w:bookmarkStart w:id="55" w:name="_Toc440359632"/>
      <w:bookmarkStart w:id="56" w:name="_Toc440632095"/>
      <w:bookmarkStart w:id="57" w:name="_Toc440875916"/>
      <w:bookmarkStart w:id="58" w:name="_Toc441130944"/>
      <w:bookmarkStart w:id="59" w:name="_Toc447269759"/>
      <w:r w:rsidRPr="006238AF">
        <w:rPr>
          <w:b w:val="0"/>
        </w:rPr>
        <w:t xml:space="preserve">Проект договора на поставку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49"/>
      <w:bookmarkEnd w:id="50"/>
      <w:bookmarkEnd w:id="51"/>
      <w:bookmarkEnd w:id="52"/>
      <w:bookmarkEnd w:id="53"/>
      <w:bookmarkEnd w:id="54"/>
      <w:bookmarkEnd w:id="55"/>
      <w:bookmarkEnd w:id="56"/>
      <w:bookmarkEnd w:id="57"/>
      <w:bookmarkEnd w:id="58"/>
      <w:bookmarkEnd w:id="59"/>
    </w:p>
    <w:p w:rsidR="00953802" w:rsidRPr="006238AF" w:rsidRDefault="0094713A" w:rsidP="0094713A">
      <w:pPr>
        <w:pStyle w:val="3"/>
        <w:ind w:left="0" w:firstLine="709"/>
        <w:jc w:val="both"/>
        <w:rPr>
          <w:b w:val="0"/>
        </w:rPr>
      </w:pPr>
      <w:bookmarkStart w:id="60" w:name="_Toc439238032"/>
      <w:bookmarkStart w:id="61" w:name="_Toc439238154"/>
      <w:bookmarkStart w:id="62" w:name="_Toc439252706"/>
      <w:bookmarkStart w:id="63" w:name="_Toc439323564"/>
      <w:bookmarkStart w:id="64" w:name="_Toc439323680"/>
      <w:bookmarkStart w:id="65" w:name="_Toc440357078"/>
      <w:bookmarkStart w:id="66" w:name="_Toc440359633"/>
      <w:bookmarkStart w:id="67" w:name="_Toc440632096"/>
      <w:bookmarkStart w:id="68" w:name="_Toc440875917"/>
      <w:bookmarkStart w:id="69" w:name="_Toc441130945"/>
      <w:bookmarkStart w:id="70" w:name="_Toc447269760"/>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595BB8">
        <w:rPr>
          <w:b w:val="0"/>
        </w:rPr>
        <w:fldChar w:fldCharType="begin"/>
      </w:r>
      <w:r w:rsidR="008D2928">
        <w:rPr>
          <w:b w:val="0"/>
        </w:rPr>
        <w:instrText xml:space="preserve"> REF _Ref93264992 \r \h </w:instrText>
      </w:r>
      <w:r w:rsidR="00595BB8">
        <w:rPr>
          <w:b w:val="0"/>
        </w:rPr>
      </w:r>
      <w:r w:rsidR="00595BB8">
        <w:rPr>
          <w:b w:val="0"/>
        </w:rPr>
        <w:fldChar w:fldCharType="separate"/>
      </w:r>
      <w:r w:rsidR="005F708A">
        <w:rPr>
          <w:b w:val="0"/>
        </w:rPr>
        <w:t>5.5</w:t>
      </w:r>
      <w:r w:rsidR="00595BB8">
        <w:rPr>
          <w:b w:val="0"/>
        </w:rPr>
        <w:fldChar w:fldCharType="end"/>
      </w:r>
      <w:r w:rsidRPr="006238AF">
        <w:rPr>
          <w:b w:val="0"/>
        </w:rPr>
        <w:t>) и приложить его к своей Заявке.</w:t>
      </w:r>
      <w:bookmarkEnd w:id="60"/>
      <w:bookmarkEnd w:id="61"/>
      <w:bookmarkEnd w:id="62"/>
      <w:bookmarkEnd w:id="63"/>
      <w:bookmarkEnd w:id="64"/>
      <w:bookmarkEnd w:id="65"/>
      <w:bookmarkEnd w:id="66"/>
      <w:bookmarkEnd w:id="67"/>
      <w:bookmarkEnd w:id="68"/>
      <w:bookmarkEnd w:id="69"/>
      <w:bookmarkEnd w:id="70"/>
    </w:p>
    <w:p w:rsidR="0094713A" w:rsidRPr="003303E9" w:rsidRDefault="0094713A" w:rsidP="0094713A">
      <w:pPr>
        <w:pStyle w:val="3"/>
        <w:ind w:left="0" w:firstLine="709"/>
        <w:jc w:val="both"/>
        <w:rPr>
          <w:b w:val="0"/>
        </w:rPr>
      </w:pPr>
      <w:bookmarkStart w:id="71" w:name="_Toc439238033"/>
      <w:bookmarkStart w:id="72" w:name="_Toc439238155"/>
      <w:bookmarkStart w:id="73" w:name="_Toc439252707"/>
      <w:bookmarkStart w:id="74" w:name="_Toc439323565"/>
      <w:bookmarkStart w:id="75" w:name="_Toc439323681"/>
      <w:bookmarkStart w:id="76" w:name="_Toc440357079"/>
      <w:bookmarkStart w:id="77" w:name="_Toc440359634"/>
      <w:bookmarkStart w:id="78" w:name="_Toc440632097"/>
      <w:bookmarkStart w:id="79" w:name="_Toc440875918"/>
      <w:bookmarkStart w:id="80" w:name="_Toc441130946"/>
      <w:bookmarkStart w:id="81" w:name="_Toc447269761"/>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71"/>
      <w:bookmarkEnd w:id="72"/>
      <w:bookmarkEnd w:id="73"/>
      <w:bookmarkEnd w:id="74"/>
      <w:bookmarkEnd w:id="75"/>
      <w:bookmarkEnd w:id="76"/>
      <w:bookmarkEnd w:id="77"/>
      <w:bookmarkEnd w:id="78"/>
      <w:bookmarkEnd w:id="79"/>
      <w:bookmarkEnd w:id="80"/>
      <w:bookmarkEnd w:id="81"/>
    </w:p>
    <w:p w:rsidR="00953802" w:rsidRPr="003303E9" w:rsidRDefault="00953802" w:rsidP="00953802">
      <w:pPr>
        <w:pStyle w:val="2"/>
        <w:tabs>
          <w:tab w:val="clear" w:pos="1700"/>
          <w:tab w:val="left" w:pos="567"/>
        </w:tabs>
        <w:spacing w:line="264" w:lineRule="auto"/>
      </w:pPr>
      <w:bookmarkStart w:id="82" w:name="_Toc447269762"/>
      <w:r w:rsidRPr="003303E9">
        <w:rPr>
          <w:bCs w:val="0"/>
        </w:rPr>
        <w:t>Антикоррупционная оговорка, включаемая в проект договора</w:t>
      </w:r>
      <w:bookmarkEnd w:id="82"/>
    </w:p>
    <w:p w:rsidR="00953802" w:rsidRPr="003303E9" w:rsidRDefault="0094713A" w:rsidP="0094713A">
      <w:pPr>
        <w:pStyle w:val="3"/>
        <w:ind w:left="0" w:firstLine="709"/>
        <w:jc w:val="both"/>
        <w:rPr>
          <w:b w:val="0"/>
        </w:rPr>
      </w:pPr>
      <w:bookmarkStart w:id="83" w:name="_Toc439238157"/>
      <w:bookmarkStart w:id="84" w:name="_Toc439252709"/>
      <w:bookmarkStart w:id="85" w:name="_Toc439323567"/>
      <w:bookmarkStart w:id="86" w:name="_Toc439323683"/>
      <w:bookmarkStart w:id="87" w:name="_Toc440357081"/>
      <w:bookmarkStart w:id="88" w:name="_Toc440359636"/>
      <w:bookmarkStart w:id="89" w:name="_Toc440632099"/>
      <w:bookmarkStart w:id="90" w:name="_Toc440875920"/>
      <w:bookmarkStart w:id="91" w:name="_Toc441130948"/>
      <w:bookmarkStart w:id="92" w:name="_Toc447269763"/>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595BB8">
        <w:rPr>
          <w:b w:val="0"/>
        </w:rPr>
        <w:fldChar w:fldCharType="begin"/>
      </w:r>
      <w:r w:rsidR="008D2928">
        <w:rPr>
          <w:b w:val="0"/>
        </w:rPr>
        <w:instrText xml:space="preserve"> REF _Ref440270867 \r \h </w:instrText>
      </w:r>
      <w:r w:rsidR="00595BB8">
        <w:rPr>
          <w:b w:val="0"/>
        </w:rPr>
      </w:r>
      <w:r w:rsidR="00595BB8">
        <w:rPr>
          <w:b w:val="0"/>
        </w:rPr>
        <w:fldChar w:fldCharType="separate"/>
      </w:r>
      <w:r w:rsidR="005F708A">
        <w:rPr>
          <w:b w:val="0"/>
        </w:rPr>
        <w:t>2.2.3</w:t>
      </w:r>
      <w:r w:rsidR="00595BB8">
        <w:rPr>
          <w:b w:val="0"/>
        </w:rPr>
        <w:fldChar w:fldCharType="end"/>
      </w:r>
      <w:r w:rsidRPr="003303E9">
        <w:rPr>
          <w:b w:val="0"/>
        </w:rPr>
        <w:t>).</w:t>
      </w:r>
      <w:bookmarkEnd w:id="83"/>
      <w:bookmarkEnd w:id="84"/>
      <w:bookmarkEnd w:id="85"/>
      <w:bookmarkEnd w:id="86"/>
      <w:bookmarkEnd w:id="87"/>
      <w:bookmarkEnd w:id="88"/>
      <w:bookmarkEnd w:id="89"/>
      <w:bookmarkEnd w:id="90"/>
      <w:bookmarkEnd w:id="91"/>
      <w:bookmarkEnd w:id="92"/>
    </w:p>
    <w:p w:rsidR="0094713A" w:rsidRPr="003303E9" w:rsidRDefault="0094713A" w:rsidP="0094713A">
      <w:pPr>
        <w:pStyle w:val="3"/>
        <w:ind w:left="0" w:firstLine="709"/>
        <w:jc w:val="both"/>
        <w:rPr>
          <w:b w:val="0"/>
        </w:rPr>
      </w:pPr>
      <w:bookmarkStart w:id="93" w:name="_Toc439238158"/>
      <w:bookmarkStart w:id="94" w:name="_Toc439252710"/>
      <w:bookmarkStart w:id="95" w:name="_Toc439323568"/>
      <w:bookmarkStart w:id="96" w:name="_Toc439323684"/>
      <w:bookmarkStart w:id="97" w:name="_Toc440357082"/>
      <w:bookmarkStart w:id="98" w:name="_Toc440359637"/>
      <w:bookmarkStart w:id="99" w:name="_Toc440632100"/>
      <w:bookmarkStart w:id="100" w:name="_Toc440875921"/>
      <w:bookmarkStart w:id="101" w:name="_Toc441130949"/>
      <w:bookmarkStart w:id="102" w:name="_Toc447269764"/>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93"/>
      <w:bookmarkEnd w:id="94"/>
      <w:bookmarkEnd w:id="95"/>
      <w:bookmarkEnd w:id="96"/>
      <w:bookmarkEnd w:id="97"/>
      <w:bookmarkEnd w:id="98"/>
      <w:bookmarkEnd w:id="99"/>
      <w:bookmarkEnd w:id="100"/>
      <w:bookmarkEnd w:id="101"/>
      <w:bookmarkEnd w:id="102"/>
    </w:p>
    <w:p w:rsidR="0094713A" w:rsidRPr="003303E9" w:rsidRDefault="0094713A" w:rsidP="0094713A">
      <w:pPr>
        <w:pStyle w:val="3"/>
        <w:ind w:left="0" w:firstLine="709"/>
        <w:jc w:val="both"/>
        <w:rPr>
          <w:b w:val="0"/>
        </w:rPr>
      </w:pPr>
      <w:bookmarkStart w:id="103" w:name="_Toc439238159"/>
      <w:bookmarkStart w:id="104" w:name="_Toc439252711"/>
      <w:bookmarkStart w:id="105" w:name="_Toc439323569"/>
      <w:bookmarkStart w:id="106" w:name="_Toc439323685"/>
      <w:bookmarkStart w:id="107" w:name="_Ref440270867"/>
      <w:bookmarkStart w:id="108" w:name="_Toc440357083"/>
      <w:bookmarkStart w:id="109" w:name="_Toc440359638"/>
      <w:bookmarkStart w:id="110" w:name="_Toc440632101"/>
      <w:bookmarkStart w:id="111" w:name="_Toc440875922"/>
      <w:bookmarkStart w:id="112" w:name="_Toc441130950"/>
      <w:bookmarkStart w:id="113" w:name="_Toc447269765"/>
      <w:r w:rsidRPr="003303E9">
        <w:rPr>
          <w:b w:val="0"/>
        </w:rPr>
        <w:t>Текст Антикоррупционной оговорки:</w:t>
      </w:r>
      <w:bookmarkEnd w:id="103"/>
      <w:bookmarkEnd w:id="104"/>
      <w:bookmarkEnd w:id="105"/>
      <w:bookmarkEnd w:id="106"/>
      <w:bookmarkEnd w:id="107"/>
      <w:bookmarkEnd w:id="108"/>
      <w:bookmarkEnd w:id="109"/>
      <w:bookmarkEnd w:id="110"/>
      <w:bookmarkEnd w:id="111"/>
      <w:bookmarkEnd w:id="112"/>
      <w:bookmarkEnd w:id="113"/>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FB666F" w:rsidRPr="00A052DC" w:rsidRDefault="00FB666F" w:rsidP="00FB666F">
      <w:pPr>
        <w:snapToGrid w:val="0"/>
        <w:spacing w:line="240" w:lineRule="auto"/>
        <w:rPr>
          <w:i/>
          <w:sz w:val="24"/>
          <w:szCs w:val="24"/>
        </w:rPr>
      </w:pPr>
      <w:r w:rsidRPr="00A052DC">
        <w:rPr>
          <w:i/>
          <w:sz w:val="24"/>
          <w:szCs w:val="24"/>
        </w:rPr>
        <w:t>Статья 1.</w:t>
      </w:r>
    </w:p>
    <w:p w:rsidR="00FB666F" w:rsidRPr="00A052DC" w:rsidRDefault="00FB666F" w:rsidP="00FB666F">
      <w:pPr>
        <w:snapToGrid w:val="0"/>
        <w:spacing w:line="240" w:lineRule="auto"/>
        <w:rPr>
          <w:i/>
          <w:sz w:val="24"/>
          <w:szCs w:val="24"/>
        </w:rPr>
      </w:pPr>
      <w:r w:rsidRPr="00A052DC">
        <w:rPr>
          <w:i/>
          <w:sz w:val="24"/>
          <w:szCs w:val="24"/>
        </w:rPr>
        <w:t>Контрагенту* известно о том, что ПАО «Россети»** реализует требования статьи 13.3. Федерального закона от 25 декабря 2008 года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FB666F" w:rsidRPr="00A052DC" w:rsidRDefault="00FB666F" w:rsidP="00FB666F">
      <w:pPr>
        <w:snapToGrid w:val="0"/>
        <w:spacing w:line="240" w:lineRule="auto"/>
        <w:rPr>
          <w:i/>
          <w:sz w:val="24"/>
          <w:szCs w:val="24"/>
        </w:rPr>
      </w:pPr>
      <w:r w:rsidRPr="00A052DC">
        <w:rPr>
          <w:i/>
          <w:sz w:val="24"/>
          <w:szCs w:val="24"/>
        </w:rPr>
        <w:t>Присоединение к Антикоррупционной хартии российского бизнеса свидетельствует о соответствии ПАО «Россети» антикоррупционным требованиям международно-правовых стандартов.</w:t>
      </w:r>
    </w:p>
    <w:p w:rsidR="00FB666F" w:rsidRPr="00A052DC" w:rsidRDefault="00FB666F" w:rsidP="00FB666F">
      <w:pPr>
        <w:snapToGrid w:val="0"/>
        <w:spacing w:line="240" w:lineRule="auto"/>
        <w:rPr>
          <w:i/>
          <w:sz w:val="24"/>
          <w:szCs w:val="24"/>
        </w:rPr>
      </w:pPr>
      <w:r w:rsidRPr="00A052DC">
        <w:rPr>
          <w:i/>
          <w:sz w:val="24"/>
          <w:szCs w:val="24"/>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FB666F" w:rsidRPr="00A052DC" w:rsidRDefault="00FB666F" w:rsidP="00FB666F">
      <w:pPr>
        <w:snapToGrid w:val="0"/>
        <w:spacing w:line="240" w:lineRule="auto"/>
        <w:rPr>
          <w:i/>
          <w:sz w:val="24"/>
          <w:szCs w:val="24"/>
        </w:rPr>
      </w:pPr>
      <w:r w:rsidRPr="00A052DC">
        <w:rPr>
          <w:i/>
          <w:sz w:val="24"/>
          <w:szCs w:val="24"/>
        </w:rPr>
        <w:t xml:space="preserve">Единая вертикально-интегрированная система в ПАО «Россети» и ДЗО ПАО «Россети» по профилактике коррупционных и иных правонарушений отражена в Едином стратегическом документе - Антикоррупционной политике </w:t>
      </w:r>
      <w:r w:rsidR="000D70B6">
        <w:rPr>
          <w:i/>
          <w:sz w:val="24"/>
          <w:szCs w:val="24"/>
        </w:rPr>
        <w:t>П</w:t>
      </w:r>
      <w:r w:rsidRPr="00A052DC">
        <w:rPr>
          <w:i/>
          <w:sz w:val="24"/>
          <w:szCs w:val="24"/>
        </w:rPr>
        <w:t xml:space="preserve">АО «Россети» и ДЗО </w:t>
      </w:r>
      <w:r w:rsidR="003E170D">
        <w:rPr>
          <w:i/>
          <w:sz w:val="24"/>
          <w:szCs w:val="24"/>
        </w:rPr>
        <w:t>П</w:t>
      </w:r>
      <w:r w:rsidRPr="00A052DC">
        <w:rPr>
          <w:i/>
          <w:sz w:val="24"/>
          <w:szCs w:val="24"/>
        </w:rPr>
        <w:t>АО «Россети» (далее - Антикоррупционная политика).</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ПАО «Россети»/ДЗО ПАО «Россети»** при взаимодействии с Контрагентами* ориентированы на установление и сохранение деловых отношений, которые: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xml:space="preserve">- поддерживают Антикоррупционную политику </w:t>
      </w:r>
      <w:r w:rsidR="000D70B6">
        <w:rPr>
          <w:rFonts w:ascii="Times New Roman" w:hAnsi="Times New Roman"/>
          <w:i/>
          <w:sz w:val="24"/>
        </w:rPr>
        <w:t>П</w:t>
      </w:r>
      <w:r w:rsidRPr="00A052DC">
        <w:rPr>
          <w:rFonts w:ascii="Times New Roman" w:hAnsi="Times New Roman"/>
          <w:i/>
          <w:sz w:val="24"/>
        </w:rPr>
        <w:t xml:space="preserve">АО «Россети» и ДЗО </w:t>
      </w:r>
      <w:r w:rsidR="003E170D">
        <w:rPr>
          <w:rFonts w:ascii="Times New Roman" w:hAnsi="Times New Roman"/>
          <w:i/>
          <w:sz w:val="24"/>
        </w:rPr>
        <w:t>П</w:t>
      </w:r>
      <w:r w:rsidRPr="00A052DC">
        <w:rPr>
          <w:rFonts w:ascii="Times New Roman" w:hAnsi="Times New Roman"/>
          <w:i/>
          <w:sz w:val="24"/>
        </w:rPr>
        <w:t>АО «Россети»;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ведут деловые отношения в добросовестной и честной манере;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заботятся о собственной репутации;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 демонстрируют поддержку высоким этическим стандартам;</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реализуют собственные меры по противодействию коррупции;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участвуют в коллективных антикоррупционных инициативах.</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2.</w:t>
      </w:r>
    </w:p>
    <w:p w:rsidR="00FB666F" w:rsidRPr="00A052DC" w:rsidRDefault="00FB666F" w:rsidP="00FB666F">
      <w:pPr>
        <w:spacing w:line="240" w:lineRule="auto"/>
        <w:rPr>
          <w:i/>
          <w:sz w:val="24"/>
          <w:szCs w:val="24"/>
        </w:rPr>
      </w:pPr>
      <w:r w:rsidRPr="00A052DC">
        <w:rPr>
          <w:i/>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«Россети»/ДЗО ПАО «Россети» по адресу: http://www.rosseti.ru/about/anticorruptionpolicy/policy/index.php,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3.</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При исполнении своих обязательств по настоящему Договору, Контрагент и ПАО «Россети»/ДЗО ПАО «Россети»,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При исполнении своих обязательств по настоящему Договору, Контрагент и ПАО «Россети»/ДЗО ПАО «Россети»,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 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КоАКП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
    <w:p w:rsidR="00FB666F" w:rsidRPr="00A052DC" w:rsidRDefault="00FB666F" w:rsidP="00FB666F">
      <w:pPr>
        <w:autoSpaceDE w:val="0"/>
        <w:autoSpaceDN w:val="0"/>
        <w:adjustRightInd w:val="0"/>
        <w:spacing w:line="240" w:lineRule="auto"/>
        <w:rPr>
          <w:i/>
          <w:sz w:val="24"/>
          <w:szCs w:val="24"/>
        </w:rPr>
      </w:pPr>
      <w:r w:rsidRPr="00A052DC">
        <w:rPr>
          <w:i/>
          <w:sz w:val="24"/>
          <w:szCs w:val="24"/>
        </w:rPr>
        <w:t>Контрагент и ПАО «Россети»/ДЗО ПАО «Россети»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A052DC">
        <w:rPr>
          <w:i/>
          <w:sz w:val="24"/>
          <w:szCs w:val="24"/>
          <w:lang w:val="en-US"/>
        </w:rPr>
        <w:t> </w:t>
      </w:r>
      <w:r w:rsidRPr="00A052DC">
        <w:rPr>
          <w:i/>
          <w:sz w:val="24"/>
          <w:szCs w:val="24"/>
        </w:rPr>
        <w:t>направленного на обеспечение выполнения этим работником каких-либо действий в пользу стимулирующей его стороны (Контрагента и ПАО «Россети»/ДЗО ПАО «Россети»).</w:t>
      </w:r>
    </w:p>
    <w:p w:rsidR="00FB666F" w:rsidRPr="00A052DC" w:rsidRDefault="00FB666F" w:rsidP="00FB666F">
      <w:pPr>
        <w:autoSpaceDE w:val="0"/>
        <w:autoSpaceDN w:val="0"/>
        <w:adjustRightInd w:val="0"/>
        <w:spacing w:line="240" w:lineRule="auto"/>
        <w:rPr>
          <w:i/>
          <w:sz w:val="24"/>
          <w:szCs w:val="24"/>
        </w:rPr>
      </w:pPr>
      <w:r w:rsidRPr="00A052DC">
        <w:rPr>
          <w:i/>
          <w:sz w:val="24"/>
          <w:szCs w:val="24"/>
        </w:rPr>
        <w:t xml:space="preserve">Под действиями работника, осуществляемыми в пользу стимулирующей его стороны (Контрагент или ПАО «Россети»/ДЗО ПАО «Россети»), понимаются: </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неоправданных преимуществ по сравнению с другими контрагентами;</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каких-либо гарантий;</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ускорение существующих процедур;</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«Россети»/ДЗО ПАО «Россети».</w:t>
      </w:r>
    </w:p>
    <w:p w:rsidR="00FB666F" w:rsidRPr="00A052DC" w:rsidRDefault="00FB666F" w:rsidP="00FB666F">
      <w:pPr>
        <w:autoSpaceDE w:val="0"/>
        <w:autoSpaceDN w:val="0"/>
        <w:adjustRightInd w:val="0"/>
        <w:spacing w:line="240" w:lineRule="auto"/>
        <w:rPr>
          <w:i/>
          <w:sz w:val="24"/>
          <w:szCs w:val="24"/>
        </w:rPr>
      </w:pPr>
      <w:r w:rsidRPr="00A052DC">
        <w:rPr>
          <w:i/>
          <w:sz w:val="24"/>
          <w:szCs w:val="24"/>
        </w:rPr>
        <w:t>Статья 4.</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 xml:space="preserve">В случае возникновения у Контрагента и ПАО «Россети»/ДЗО ПАО «Россети» подозрений, что произошло или может произойти нарушение каких-либо положений Статьи 1, Статьи 2 и Статьи 3 Контрагент и/или ПАО «Россети»/ДЗО ПАО «Россети» обязуется уведомить другую Сторону в </w:t>
      </w:r>
      <w:r w:rsidRPr="00673FC7">
        <w:rPr>
          <w:rFonts w:ascii="Times New Roman" w:hAnsi="Times New Roman"/>
          <w:i/>
          <w:sz w:val="24"/>
        </w:rPr>
        <w:t>письменной</w:t>
      </w:r>
      <w:r w:rsidR="00452139">
        <w:rPr>
          <w:rFonts w:ascii="Times New Roman" w:hAnsi="Times New Roman"/>
          <w:i/>
          <w:sz w:val="24"/>
        </w:rPr>
        <w:t xml:space="preserve"> </w:t>
      </w:r>
      <w:r w:rsidRPr="00673FC7">
        <w:rPr>
          <w:rFonts w:ascii="Times New Roman" w:hAnsi="Times New Roman"/>
          <w:i/>
          <w:sz w:val="24"/>
        </w:rPr>
        <w:t>форме. После письменного уведомления, Контрагент и/или ПАО «Россет</w:t>
      </w:r>
      <w:r w:rsidRPr="00A052DC">
        <w:rPr>
          <w:rFonts w:ascii="Times New Roman" w:hAnsi="Times New Roman"/>
          <w:i/>
          <w:sz w:val="24"/>
        </w:rPr>
        <w:t>и»/ДЗО ПАО «Россети» имеет право приостановить исполнение Договора до получения подтверждения, что нарушения не произошло или не произойдет.</w:t>
      </w:r>
      <w:r w:rsidRPr="00A052DC">
        <w:rPr>
          <w:rFonts w:ascii="Times New Roman" w:hAnsi="Times New Roman"/>
          <w:b/>
          <w:bCs/>
          <w:i/>
          <w:sz w:val="24"/>
        </w:rPr>
        <w:t xml:space="preserve"> </w:t>
      </w:r>
      <w:r w:rsidRPr="00A052DC">
        <w:rPr>
          <w:rFonts w:ascii="Times New Roman" w:hAnsi="Times New Roman"/>
          <w:bCs/>
          <w:i/>
          <w:sz w:val="24"/>
        </w:rPr>
        <w:t>Это подтверждение должно быть направлено в течение десяти рабочих дней с даты направления письменного уведомления.</w:t>
      </w:r>
    </w:p>
    <w:p w:rsidR="00FB666F" w:rsidRPr="00A052DC" w:rsidRDefault="00FB666F" w:rsidP="00FB666F">
      <w:pPr>
        <w:pStyle w:val="Text0"/>
        <w:spacing w:after="0" w:line="240" w:lineRule="auto"/>
        <w:ind w:left="0" w:firstLine="567"/>
        <w:rPr>
          <w:rFonts w:ascii="Times New Roman" w:hAnsi="Times New Roman"/>
          <w:b/>
          <w:bCs/>
          <w:i/>
          <w:sz w:val="24"/>
        </w:rPr>
      </w:pPr>
      <w:r w:rsidRPr="00A052DC">
        <w:rPr>
          <w:rFonts w:ascii="Times New Roman" w:hAnsi="Times New Roman"/>
          <w:i/>
          <w:sz w:val="24"/>
        </w:rPr>
        <w:t xml:space="preserve">В письменном уведомлении Контрагент и/или ПАО «Россети»/ДЗО ПАО «Россети»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Pr>
          <w:rFonts w:ascii="Times New Roman" w:hAnsi="Times New Roman"/>
          <w:i/>
          <w:sz w:val="24"/>
        </w:rPr>
        <w:t>П</w:t>
      </w:r>
      <w:r w:rsidRPr="00A052DC">
        <w:rPr>
          <w:rFonts w:ascii="Times New Roman" w:hAnsi="Times New Roman"/>
          <w:i/>
          <w:sz w:val="24"/>
        </w:rPr>
        <w:t>АО «Россети»/ДЗО ПАО «Россети», его аффилированными лицами, работниками или посредниками.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5.</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В случае нарушения Контрагентом и/или ПАО «Россети»/ДЗО ПАО «Россети»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«Россети»/ДЗО ПАО «Россети»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A052DC" w:rsidRDefault="00FB666F" w:rsidP="00FB666F">
      <w:pPr>
        <w:pStyle w:val="Text0"/>
        <w:spacing w:after="0" w:line="240" w:lineRule="auto"/>
        <w:ind w:left="0" w:firstLine="567"/>
        <w:rPr>
          <w:rFonts w:ascii="Times New Roman" w:hAnsi="Times New Roman"/>
          <w:i/>
          <w:sz w:val="24"/>
        </w:rPr>
      </w:pP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Государственная политика в области развития партнерства государства и бизнеса по противодействию коррупции реализуется ПАО «Россети»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«Россети» руководством страны.</w:t>
      </w:r>
    </w:p>
    <w:p w:rsidR="00FB666F" w:rsidRPr="00A052DC" w:rsidRDefault="00FB666F" w:rsidP="00FB666F">
      <w:pPr>
        <w:pStyle w:val="Text0"/>
        <w:spacing w:after="0" w:line="240" w:lineRule="auto"/>
        <w:ind w:left="0" w:firstLine="567"/>
        <w:rPr>
          <w:rFonts w:ascii="Times New Roman" w:hAnsi="Times New Roman"/>
          <w:sz w:val="24"/>
        </w:rPr>
      </w:pPr>
    </w:p>
    <w:p w:rsidR="00FB666F" w:rsidRPr="00A052DC" w:rsidRDefault="00FB666F" w:rsidP="00FB666F">
      <w:pPr>
        <w:spacing w:line="240" w:lineRule="auto"/>
        <w:rPr>
          <w:sz w:val="24"/>
          <w:szCs w:val="24"/>
        </w:rPr>
      </w:pPr>
      <w:r w:rsidRPr="00A052DC">
        <w:rPr>
          <w:sz w:val="24"/>
          <w:szCs w:val="24"/>
        </w:rPr>
        <w:t>______________________________________________________________</w:t>
      </w:r>
    </w:p>
    <w:p w:rsidR="00FB666F" w:rsidRPr="00A052DC" w:rsidRDefault="00FB666F" w:rsidP="00FB666F">
      <w:pPr>
        <w:spacing w:line="240" w:lineRule="auto"/>
        <w:rPr>
          <w:i/>
          <w:sz w:val="24"/>
          <w:szCs w:val="24"/>
        </w:rPr>
      </w:pPr>
      <w:r w:rsidRPr="00A052DC">
        <w:rPr>
          <w:i/>
          <w:sz w:val="24"/>
          <w:szCs w:val="24"/>
        </w:rPr>
        <w:t>*Наименование контрагента указывается в соответствии с договором (например, подрядчик, исполнитель, поставщик и пр.).</w:t>
      </w:r>
    </w:p>
    <w:p w:rsidR="00FB666F" w:rsidRPr="00A052DC" w:rsidRDefault="00FB666F" w:rsidP="00FB666F">
      <w:pPr>
        <w:spacing w:line="240" w:lineRule="auto"/>
        <w:rPr>
          <w:sz w:val="24"/>
          <w:szCs w:val="24"/>
        </w:rPr>
      </w:pPr>
      <w:r w:rsidRPr="00A052DC">
        <w:rPr>
          <w:sz w:val="24"/>
          <w:szCs w:val="24"/>
        </w:rPr>
        <w:t xml:space="preserve">** </w:t>
      </w:r>
      <w:r w:rsidRPr="00A052DC">
        <w:rPr>
          <w:i/>
          <w:sz w:val="24"/>
          <w:szCs w:val="24"/>
        </w:rPr>
        <w:t>Указывается наименование ПАО «Россети»/ДЗО ПАО «Россети» 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114" w:name="_Ref303622434"/>
      <w:bookmarkStart w:id="115" w:name="_Ref303624273"/>
      <w:bookmarkStart w:id="116" w:name="_Ref303682476"/>
      <w:bookmarkStart w:id="117" w:name="_Ref303683017"/>
      <w:bookmarkEnd w:id="114"/>
      <w:bookmarkEnd w:id="115"/>
      <w:bookmarkEnd w:id="116"/>
      <w:bookmarkEnd w:id="117"/>
    </w:p>
    <w:p w:rsidR="00717F60" w:rsidRPr="00E71A48" w:rsidRDefault="00717F60" w:rsidP="00E71A48">
      <w:pPr>
        <w:spacing w:line="264" w:lineRule="auto"/>
        <w:rPr>
          <w:sz w:val="24"/>
          <w:szCs w:val="24"/>
        </w:rPr>
        <w:sectPr w:rsidR="00717F60" w:rsidRPr="00E71A48" w:rsidSect="002B0606">
          <w:headerReference w:type="even" r:id="rId28"/>
          <w:headerReference w:type="default" r:id="rId29"/>
          <w:footerReference w:type="even" r:id="rId30"/>
          <w:headerReference w:type="first" r:id="rId31"/>
          <w:footerReference w:type="first" r:id="rId32"/>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118" w:name="_Ref303711222"/>
      <w:bookmarkStart w:id="119" w:name="_Ref311232052"/>
      <w:bookmarkStart w:id="120" w:name="_Toc447269766"/>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118"/>
      <w:r w:rsidR="00D51A0B" w:rsidRPr="00E71A48">
        <w:rPr>
          <w:szCs w:val="24"/>
        </w:rPr>
        <w:t>Заявок</w:t>
      </w:r>
      <w:bookmarkEnd w:id="119"/>
      <w:bookmarkEnd w:id="120"/>
    </w:p>
    <w:p w:rsidR="00717F60" w:rsidRPr="00E71A48" w:rsidRDefault="00717F60" w:rsidP="00E71A48">
      <w:pPr>
        <w:pStyle w:val="2"/>
        <w:tabs>
          <w:tab w:val="clear" w:pos="1700"/>
          <w:tab w:val="left" w:pos="567"/>
        </w:tabs>
        <w:spacing w:line="264" w:lineRule="auto"/>
      </w:pPr>
      <w:bookmarkStart w:id="121" w:name="_Toc447269767"/>
      <w:r w:rsidRPr="00E71A48">
        <w:t xml:space="preserve">Общий порядок проведения </w:t>
      </w:r>
      <w:r w:rsidR="00440928" w:rsidRPr="00E71A48">
        <w:t>З</w:t>
      </w:r>
      <w:r w:rsidRPr="00E71A48">
        <w:t>апроса предложений</w:t>
      </w:r>
      <w:bookmarkEnd w:id="121"/>
    </w:p>
    <w:p w:rsidR="00717F60" w:rsidRPr="00E71A48" w:rsidRDefault="00717F60" w:rsidP="00953802">
      <w:pPr>
        <w:pStyle w:val="3"/>
        <w:rPr>
          <w:bCs w:val="0"/>
          <w:szCs w:val="24"/>
        </w:rPr>
      </w:pPr>
      <w:bookmarkStart w:id="122" w:name="_Toc439323688"/>
      <w:bookmarkStart w:id="123" w:name="_Toc440357086"/>
      <w:bookmarkStart w:id="124" w:name="_Toc440359641"/>
      <w:bookmarkStart w:id="125" w:name="_Toc440632104"/>
      <w:bookmarkStart w:id="126" w:name="_Toc440875925"/>
      <w:bookmarkStart w:id="127" w:name="_Toc441130953"/>
      <w:bookmarkStart w:id="128" w:name="_Toc447269768"/>
      <w:r w:rsidRPr="00E71A48">
        <w:rPr>
          <w:szCs w:val="24"/>
        </w:rPr>
        <w:t>Запрос</w:t>
      </w:r>
      <w:r w:rsidRPr="00E71A48">
        <w:rPr>
          <w:bCs w:val="0"/>
          <w:szCs w:val="24"/>
        </w:rPr>
        <w:t xml:space="preserve"> предложений проводится в следующем порядке:</w:t>
      </w:r>
      <w:bookmarkEnd w:id="122"/>
      <w:bookmarkEnd w:id="123"/>
      <w:bookmarkEnd w:id="124"/>
      <w:bookmarkEnd w:id="125"/>
      <w:bookmarkEnd w:id="126"/>
      <w:bookmarkEnd w:id="127"/>
      <w:bookmarkEnd w:id="128"/>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r w:rsidR="003D2773">
        <w:fldChar w:fldCharType="begin"/>
      </w:r>
      <w:r w:rsidR="003D2773">
        <w:instrText xml:space="preserve"> REF _Ref305973033 \r \h  \* MERGEFORMAT </w:instrText>
      </w:r>
      <w:r w:rsidR="003D2773">
        <w:fldChar w:fldCharType="separate"/>
      </w:r>
      <w:r w:rsidR="005F708A" w:rsidRPr="005F708A">
        <w:rPr>
          <w:bCs w:val="0"/>
          <w:sz w:val="24"/>
          <w:szCs w:val="24"/>
        </w:rPr>
        <w:t>3.2</w:t>
      </w:r>
      <w:r w:rsidR="003D2773">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r w:rsidR="003D2773">
        <w:fldChar w:fldCharType="begin"/>
      </w:r>
      <w:r w:rsidR="003D2773">
        <w:instrText xml:space="preserve"> REF _Ref305973147 \r \h  \* MERGEFORMAT </w:instrText>
      </w:r>
      <w:r w:rsidR="003D2773">
        <w:fldChar w:fldCharType="separate"/>
      </w:r>
      <w:r w:rsidR="005F708A" w:rsidRPr="005F708A">
        <w:rPr>
          <w:bCs w:val="0"/>
          <w:sz w:val="24"/>
          <w:szCs w:val="24"/>
        </w:rPr>
        <w:t>3.3</w:t>
      </w:r>
      <w:r w:rsidR="003D2773">
        <w:fldChar w:fldCharType="end"/>
      </w:r>
      <w:r w:rsidR="00595BB8"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595BB8" w:rsidRPr="00E71A48">
        <w:rPr>
          <w:bCs w:val="0"/>
          <w:sz w:val="24"/>
          <w:szCs w:val="24"/>
        </w:rPr>
      </w:r>
      <w:r w:rsidR="00595BB8"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29" w:name="__RefNumPara__828_922829174"/>
      <w:bookmarkEnd w:id="129"/>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595BB8"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595BB8" w:rsidRPr="00E71A48">
        <w:rPr>
          <w:bCs w:val="0"/>
          <w:sz w:val="24"/>
          <w:szCs w:val="24"/>
        </w:rPr>
      </w:r>
      <w:r w:rsidR="00595BB8" w:rsidRPr="00E71A48">
        <w:rPr>
          <w:bCs w:val="0"/>
          <w:sz w:val="24"/>
          <w:szCs w:val="24"/>
        </w:rPr>
        <w:fldChar w:fldCharType="end"/>
      </w:r>
      <w:r w:rsidR="003D2773">
        <w:fldChar w:fldCharType="begin"/>
      </w:r>
      <w:r w:rsidR="003D2773">
        <w:instrText xml:space="preserve"> REF _Ref305973214 \r \h  \* MERGEFORMAT </w:instrText>
      </w:r>
      <w:r w:rsidR="003D2773">
        <w:fldChar w:fldCharType="separate"/>
      </w:r>
      <w:r w:rsidR="005F708A" w:rsidRPr="005F708A">
        <w:rPr>
          <w:bCs w:val="0"/>
          <w:sz w:val="24"/>
          <w:szCs w:val="24"/>
        </w:rPr>
        <w:t>3.4</w:t>
      </w:r>
      <w:r w:rsidR="003D2773">
        <w:fldChar w:fldCharType="end"/>
      </w:r>
      <w:r w:rsidR="00096E9D" w:rsidRPr="00E71A48">
        <w:rPr>
          <w:bCs w:val="0"/>
          <w:sz w:val="24"/>
          <w:szCs w:val="24"/>
        </w:rPr>
        <w:t xml:space="preserve">, </w:t>
      </w:r>
      <w:r w:rsidR="003D2773">
        <w:fldChar w:fldCharType="begin"/>
      </w:r>
      <w:r w:rsidR="003D2773">
        <w:instrText xml:space="preserve"> REF _Ref303683883 \r \h  \* MERGEFORMAT </w:instrText>
      </w:r>
      <w:r w:rsidR="003D2773">
        <w:fldChar w:fldCharType="separate"/>
      </w:r>
      <w:r w:rsidR="005F708A" w:rsidRPr="005F708A">
        <w:rPr>
          <w:bCs w:val="0"/>
          <w:sz w:val="24"/>
          <w:szCs w:val="24"/>
        </w:rPr>
        <w:t>3.5</w:t>
      </w:r>
      <w:r w:rsidR="003D2773">
        <w:fldChar w:fldCharType="end"/>
      </w:r>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30" w:name="__RefNumPara__832_922829174"/>
      <w:bookmarkEnd w:id="130"/>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r w:rsidR="003D2773">
        <w:fldChar w:fldCharType="begin"/>
      </w:r>
      <w:r w:rsidR="003D2773">
        <w:instrText xml:space="preserve"> REF _Ref305973250 \r \h  \* MERGEFORMAT </w:instrText>
      </w:r>
      <w:r w:rsidR="003D2773">
        <w:fldChar w:fldCharType="separate"/>
      </w:r>
      <w:r w:rsidR="005F708A" w:rsidRPr="005F708A">
        <w:rPr>
          <w:bCs w:val="0"/>
          <w:sz w:val="24"/>
          <w:szCs w:val="24"/>
        </w:rPr>
        <w:t>3.5</w:t>
      </w:r>
      <w:r w:rsidR="005F708A">
        <w:t>.1</w:t>
      </w:r>
      <w:r w:rsidR="003D2773">
        <w:fldChar w:fldCharType="end"/>
      </w:r>
      <w:r w:rsidR="00595BB8"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595BB8" w:rsidRPr="00E71A48">
        <w:rPr>
          <w:bCs w:val="0"/>
          <w:sz w:val="24"/>
          <w:szCs w:val="24"/>
        </w:rPr>
      </w:r>
      <w:r w:rsidR="00595BB8"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131" w:name="__RefNumPara__834_922829174"/>
      <w:bookmarkEnd w:id="131"/>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r w:rsidR="003D2773">
        <w:fldChar w:fldCharType="begin"/>
      </w:r>
      <w:r w:rsidR="003D2773">
        <w:instrText xml:space="preserve"> REF _Ref303250967 \r \h  \* MERGEFORMAT </w:instrText>
      </w:r>
      <w:r w:rsidR="003D2773">
        <w:fldChar w:fldCharType="separate"/>
      </w:r>
      <w:r w:rsidR="005F708A" w:rsidRPr="005F708A">
        <w:rPr>
          <w:bCs w:val="0"/>
          <w:sz w:val="24"/>
          <w:szCs w:val="24"/>
        </w:rPr>
        <w:t>3.7</w:t>
      </w:r>
      <w:r w:rsidR="003D2773">
        <w:fldChar w:fldCharType="end"/>
      </w:r>
      <w:r w:rsidR="00595BB8"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595BB8" w:rsidRPr="00E71A48">
        <w:rPr>
          <w:bCs w:val="0"/>
          <w:sz w:val="24"/>
          <w:szCs w:val="24"/>
        </w:rPr>
      </w:r>
      <w:r w:rsidR="00595BB8"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32" w:name="__RefNumPara__836_922829174"/>
      <w:bookmarkEnd w:id="132"/>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r w:rsidR="003D2773">
        <w:fldChar w:fldCharType="begin"/>
      </w:r>
      <w:r w:rsidR="003D2773">
        <w:instrText xml:space="preserve"> REF _Ref303681924 \r \h  \* MERGEFORMAT </w:instrText>
      </w:r>
      <w:r w:rsidR="003D2773">
        <w:fldChar w:fldCharType="separate"/>
      </w:r>
      <w:r w:rsidR="005F708A" w:rsidRPr="005F708A">
        <w:rPr>
          <w:bCs w:val="0"/>
          <w:sz w:val="24"/>
          <w:szCs w:val="24"/>
        </w:rPr>
        <w:t>3.8</w:t>
      </w:r>
      <w:r w:rsidR="003D2773">
        <w:fldChar w:fldCharType="end"/>
      </w:r>
      <w:r w:rsidR="00595BB8"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595BB8" w:rsidRPr="00E71A48">
        <w:rPr>
          <w:bCs w:val="0"/>
          <w:sz w:val="24"/>
          <w:szCs w:val="24"/>
        </w:rPr>
      </w:r>
      <w:r w:rsidR="00595BB8"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r w:rsidR="003D2773">
        <w:fldChar w:fldCharType="begin"/>
      </w:r>
      <w:r w:rsidR="003D2773">
        <w:instrText xml:space="preserve"> REF _Ref303683929 \r \h  \* MERGEFORMAT </w:instrText>
      </w:r>
      <w:r w:rsidR="003D2773">
        <w:fldChar w:fldCharType="separate"/>
      </w:r>
      <w:r w:rsidR="005F708A" w:rsidRPr="005F708A">
        <w:rPr>
          <w:bCs w:val="0"/>
          <w:sz w:val="24"/>
          <w:szCs w:val="24"/>
        </w:rPr>
        <w:t>3.10</w:t>
      </w:r>
      <w:r w:rsidR="003D2773">
        <w:fldChar w:fldCharType="end"/>
      </w:r>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D15381">
        <w:rPr>
          <w:bCs w:val="0"/>
          <w:sz w:val="24"/>
          <w:szCs w:val="24"/>
        </w:rPr>
        <w:t>Участника</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r w:rsidR="003D2773">
        <w:fldChar w:fldCharType="begin"/>
      </w:r>
      <w:r w:rsidR="003D2773">
        <w:instrText xml:space="preserve"> REF _Ref306140410 \r \h  \* MERGEFORMAT </w:instrText>
      </w:r>
      <w:r w:rsidR="003D2773">
        <w:fldChar w:fldCharType="separate"/>
      </w:r>
      <w:r w:rsidR="005F708A" w:rsidRPr="005F708A">
        <w:rPr>
          <w:bCs w:val="0"/>
          <w:sz w:val="24"/>
          <w:szCs w:val="24"/>
        </w:rPr>
        <w:t>3.11</w:t>
      </w:r>
      <w:r w:rsidR="003D2773">
        <w:fldChar w:fldCharType="end"/>
      </w:r>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r w:rsidR="003D2773">
        <w:fldChar w:fldCharType="begin"/>
      </w:r>
      <w:r w:rsidR="003D2773">
        <w:instrText xml:space="preserve"> REF _Ref306140451 \r \h  \* MERGEFORMAT </w:instrText>
      </w:r>
      <w:r w:rsidR="003D2773">
        <w:fldChar w:fldCharType="separate"/>
      </w:r>
      <w:r w:rsidR="005F708A" w:rsidRPr="005F708A">
        <w:rPr>
          <w:bCs w:val="0"/>
          <w:sz w:val="24"/>
          <w:szCs w:val="24"/>
        </w:rPr>
        <w:t>3.12</w:t>
      </w:r>
      <w:r w:rsidR="003D2773">
        <w:fldChar w:fldCharType="end"/>
      </w:r>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133" w:name="_Toc439323689"/>
      <w:bookmarkStart w:id="134" w:name="_Toc440357087"/>
      <w:bookmarkStart w:id="135" w:name="_Toc440359642"/>
      <w:bookmarkStart w:id="136" w:name="_Toc440632105"/>
      <w:bookmarkStart w:id="137" w:name="_Toc440875926"/>
      <w:bookmarkStart w:id="138" w:name="_Toc441130954"/>
      <w:bookmarkStart w:id="139" w:name="_Toc447269769"/>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133"/>
      <w:bookmarkEnd w:id="134"/>
      <w:bookmarkEnd w:id="135"/>
      <w:bookmarkEnd w:id="136"/>
      <w:bookmarkEnd w:id="137"/>
      <w:bookmarkEnd w:id="138"/>
      <w:bookmarkEnd w:id="139"/>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E71A48"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П</w:t>
      </w:r>
      <w:r w:rsidR="0099066F" w:rsidRPr="00E71A48">
        <w:rPr>
          <w:sz w:val="24"/>
          <w:szCs w:val="24"/>
          <w:lang w:eastAsia="ru-RU"/>
        </w:rPr>
        <w:t xml:space="preserve">ротоколы, составляемые в процессе проведения </w:t>
      </w:r>
      <w:r w:rsidRPr="00E71A48">
        <w:rPr>
          <w:sz w:val="24"/>
          <w:szCs w:val="24"/>
          <w:lang w:eastAsia="ru-RU"/>
        </w:rPr>
        <w:t>З</w:t>
      </w:r>
      <w:r w:rsidR="0089163E" w:rsidRPr="00E71A48">
        <w:rPr>
          <w:sz w:val="24"/>
          <w:szCs w:val="24"/>
          <w:lang w:eastAsia="ru-RU"/>
        </w:rPr>
        <w:t xml:space="preserve">апроса предложений </w:t>
      </w:r>
      <w:r w:rsidR="0099066F" w:rsidRPr="00E71A48">
        <w:rPr>
          <w:sz w:val="24"/>
          <w:szCs w:val="24"/>
          <w:lang w:eastAsia="ru-RU"/>
        </w:rPr>
        <w:t>и подписанны</w:t>
      </w:r>
      <w:r w:rsidR="00E60F8E" w:rsidRPr="00E71A48">
        <w:rPr>
          <w:sz w:val="24"/>
          <w:szCs w:val="24"/>
          <w:lang w:eastAsia="ru-RU"/>
        </w:rPr>
        <w:t>е ответственным секретарем</w:t>
      </w:r>
      <w:r w:rsidR="0099066F" w:rsidRPr="00E71A48">
        <w:rPr>
          <w:sz w:val="24"/>
          <w:szCs w:val="24"/>
          <w:lang w:eastAsia="ru-RU"/>
        </w:rPr>
        <w:t xml:space="preserve"> </w:t>
      </w:r>
      <w:r w:rsidR="002946EF" w:rsidRPr="00E71A48">
        <w:rPr>
          <w:sz w:val="24"/>
          <w:szCs w:val="24"/>
          <w:lang w:eastAsia="ru-RU"/>
        </w:rPr>
        <w:t xml:space="preserve">Закупочной </w:t>
      </w:r>
      <w:r w:rsidR="0099066F" w:rsidRPr="00E71A48">
        <w:rPr>
          <w:sz w:val="24"/>
          <w:szCs w:val="24"/>
          <w:lang w:eastAsia="ru-RU"/>
        </w:rPr>
        <w:t xml:space="preserve">комиссии – не позднее 3 дней со дня подписания таких </w:t>
      </w:r>
      <w:r w:rsidRPr="00E71A48">
        <w:rPr>
          <w:sz w:val="24"/>
          <w:szCs w:val="24"/>
          <w:lang w:eastAsia="ru-RU"/>
        </w:rPr>
        <w:t>П</w:t>
      </w:r>
      <w:r w:rsidR="0099066F" w:rsidRPr="00E71A48">
        <w:rPr>
          <w:sz w:val="24"/>
          <w:szCs w:val="24"/>
          <w:lang w:eastAsia="ru-RU"/>
        </w:rPr>
        <w:t>ротоколов.</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717F60" w:rsidP="00E71A48">
      <w:pPr>
        <w:pStyle w:val="2"/>
        <w:tabs>
          <w:tab w:val="clear" w:pos="1700"/>
          <w:tab w:val="left" w:pos="567"/>
        </w:tabs>
        <w:spacing w:line="264" w:lineRule="auto"/>
      </w:pPr>
      <w:bookmarkStart w:id="140" w:name="_Ref303250835"/>
      <w:bookmarkStart w:id="141" w:name="_Ref305973033"/>
      <w:bookmarkStart w:id="142" w:name="_Toc447269770"/>
      <w:bookmarkStart w:id="143"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140"/>
      <w:r w:rsidRPr="00E71A48">
        <w:t xml:space="preserve"> по запросу предложений</w:t>
      </w:r>
      <w:bookmarkEnd w:id="141"/>
      <w:bookmarkEnd w:id="142"/>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r w:rsidR="003D2773">
        <w:fldChar w:fldCharType="begin"/>
      </w:r>
      <w:r w:rsidR="003D2773">
        <w:instrText xml:space="preserve"> REF _Ref302563524 \n \h  \* MERGEFORMAT </w:instrText>
      </w:r>
      <w:r w:rsidR="003D2773">
        <w:fldChar w:fldCharType="separate"/>
      </w:r>
      <w:r w:rsidR="005F708A" w:rsidRPr="005F708A">
        <w:rPr>
          <w:sz w:val="24"/>
          <w:szCs w:val="24"/>
        </w:rPr>
        <w:t>1.1.1</w:t>
      </w:r>
      <w:r w:rsidR="003D2773">
        <w:fldChar w:fldCharType="end"/>
      </w:r>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144" w:name="__RefNumPara__444_922829174"/>
      <w:bookmarkStart w:id="145" w:name="_Ref191386216"/>
      <w:bookmarkStart w:id="146" w:name="_Ref305973147"/>
      <w:bookmarkStart w:id="147" w:name="_Toc447269771"/>
      <w:bookmarkEnd w:id="143"/>
      <w:bookmarkEnd w:id="144"/>
      <w:r w:rsidRPr="00E71A48">
        <w:lastRenderedPageBreak/>
        <w:t xml:space="preserve">Подготовка </w:t>
      </w:r>
      <w:bookmarkEnd w:id="145"/>
      <w:r w:rsidRPr="00E71A48">
        <w:t>Заявок</w:t>
      </w:r>
      <w:bookmarkEnd w:id="146"/>
      <w:bookmarkEnd w:id="147"/>
    </w:p>
    <w:p w:rsidR="00717F60" w:rsidRPr="00E71A48" w:rsidRDefault="00717F60" w:rsidP="00E71A48">
      <w:pPr>
        <w:pStyle w:val="3"/>
        <w:spacing w:line="264" w:lineRule="auto"/>
        <w:rPr>
          <w:szCs w:val="24"/>
        </w:rPr>
      </w:pPr>
      <w:bookmarkStart w:id="148" w:name="_Ref306114638"/>
      <w:bookmarkStart w:id="149" w:name="_Toc440357090"/>
      <w:bookmarkStart w:id="150" w:name="_Toc440359645"/>
      <w:bookmarkStart w:id="151" w:name="_Toc440632108"/>
      <w:bookmarkStart w:id="152" w:name="_Toc440875929"/>
      <w:bookmarkStart w:id="153" w:name="_Toc441130957"/>
      <w:bookmarkStart w:id="154" w:name="_Toc447269772"/>
      <w:r w:rsidRPr="00E71A48">
        <w:rPr>
          <w:szCs w:val="24"/>
        </w:rPr>
        <w:t xml:space="preserve">Общие требования к </w:t>
      </w:r>
      <w:r w:rsidR="004B5EB3" w:rsidRPr="00E71A48">
        <w:rPr>
          <w:szCs w:val="24"/>
        </w:rPr>
        <w:t>Заявк</w:t>
      </w:r>
      <w:r w:rsidRPr="00E71A48">
        <w:rPr>
          <w:szCs w:val="24"/>
        </w:rPr>
        <w:t>е</w:t>
      </w:r>
      <w:bookmarkEnd w:id="148"/>
      <w:bookmarkEnd w:id="149"/>
      <w:bookmarkEnd w:id="150"/>
      <w:bookmarkEnd w:id="151"/>
      <w:bookmarkEnd w:id="152"/>
      <w:bookmarkEnd w:id="153"/>
      <w:bookmarkEnd w:id="154"/>
    </w:p>
    <w:p w:rsidR="00717F60" w:rsidRPr="00E71A48" w:rsidRDefault="009C744E" w:rsidP="00BC19F9">
      <w:pPr>
        <w:widowControl w:val="0"/>
        <w:numPr>
          <w:ilvl w:val="3"/>
          <w:numId w:val="34"/>
        </w:numPr>
        <w:tabs>
          <w:tab w:val="left" w:pos="1560"/>
        </w:tabs>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595BB8">
        <w:rPr>
          <w:bCs w:val="0"/>
          <w:sz w:val="24"/>
          <w:szCs w:val="24"/>
        </w:rPr>
        <w:fldChar w:fldCharType="begin"/>
      </w:r>
      <w:r w:rsidR="008D2928">
        <w:rPr>
          <w:bCs w:val="0"/>
          <w:sz w:val="24"/>
          <w:szCs w:val="24"/>
        </w:rPr>
        <w:instrText xml:space="preserve"> REF _Ref55336310 \r \h </w:instrText>
      </w:r>
      <w:r w:rsidR="00595BB8">
        <w:rPr>
          <w:bCs w:val="0"/>
          <w:sz w:val="24"/>
          <w:szCs w:val="24"/>
        </w:rPr>
      </w:r>
      <w:r w:rsidR="00595BB8">
        <w:rPr>
          <w:bCs w:val="0"/>
          <w:sz w:val="24"/>
          <w:szCs w:val="24"/>
        </w:rPr>
        <w:fldChar w:fldCharType="separate"/>
      </w:r>
      <w:r w:rsidR="005F708A">
        <w:rPr>
          <w:bCs w:val="0"/>
          <w:sz w:val="24"/>
          <w:szCs w:val="24"/>
        </w:rPr>
        <w:t>5.1</w:t>
      </w:r>
      <w:r w:rsidR="00595BB8">
        <w:rPr>
          <w:bCs w:val="0"/>
          <w:sz w:val="24"/>
          <w:szCs w:val="24"/>
        </w:rPr>
        <w:fldChar w:fldCharType="end"/>
      </w:r>
      <w:r w:rsidR="00D80639">
        <w:rPr>
          <w:bCs w:val="0"/>
          <w:sz w:val="24"/>
          <w:szCs w:val="24"/>
          <w:lang w:eastAsia="ru-RU"/>
        </w:rPr>
        <w:t>)</w:t>
      </w:r>
      <w:r w:rsidR="00B71B9D">
        <w:rPr>
          <w:bCs w:val="0"/>
          <w:sz w:val="24"/>
          <w:szCs w:val="24"/>
          <w:lang w:eastAsia="ru-RU"/>
        </w:rPr>
        <w:t>;</w:t>
      </w:r>
    </w:p>
    <w:p w:rsidR="00B71B9D"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 xml:space="preserve">Сводную таблицу стоимости </w:t>
      </w:r>
      <w:r w:rsidR="00F04258" w:rsidRPr="009A70A4">
        <w:rPr>
          <w:bCs w:val="0"/>
          <w:sz w:val="24"/>
          <w:szCs w:val="24"/>
        </w:rPr>
        <w:t>поставок</w:t>
      </w:r>
      <w:r w:rsidR="00F04258" w:rsidRPr="003E170D">
        <w:rPr>
          <w:bCs w:val="0"/>
          <w:sz w:val="24"/>
          <w:szCs w:val="24"/>
        </w:rPr>
        <w:t xml:space="preserve"> </w:t>
      </w:r>
      <w:r w:rsidRPr="003E170D">
        <w:rPr>
          <w:bCs w:val="0"/>
          <w:sz w:val="24"/>
          <w:szCs w:val="24"/>
        </w:rPr>
        <w:t xml:space="preserve">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r w:rsidR="00595BB8">
        <w:rPr>
          <w:bCs w:val="0"/>
          <w:sz w:val="24"/>
          <w:szCs w:val="24"/>
        </w:rPr>
        <w:fldChar w:fldCharType="begin"/>
      </w:r>
      <w:r>
        <w:rPr>
          <w:bCs w:val="0"/>
          <w:sz w:val="24"/>
          <w:szCs w:val="24"/>
        </w:rPr>
        <w:instrText xml:space="preserve"> REF _Ref440271072 \r \h </w:instrText>
      </w:r>
      <w:r w:rsidR="00595BB8">
        <w:rPr>
          <w:bCs w:val="0"/>
          <w:sz w:val="24"/>
          <w:szCs w:val="24"/>
        </w:rPr>
      </w:r>
      <w:r w:rsidR="00595BB8">
        <w:rPr>
          <w:bCs w:val="0"/>
          <w:sz w:val="24"/>
          <w:szCs w:val="24"/>
        </w:rPr>
        <w:fldChar w:fldCharType="separate"/>
      </w:r>
      <w:r w:rsidR="005F708A">
        <w:rPr>
          <w:bCs w:val="0"/>
          <w:sz w:val="24"/>
          <w:szCs w:val="24"/>
        </w:rPr>
        <w:t>5.2</w:t>
      </w:r>
      <w:r w:rsidR="00595BB8">
        <w:rPr>
          <w:bCs w:val="0"/>
          <w:sz w:val="24"/>
          <w:szCs w:val="24"/>
        </w:rPr>
        <w:fldChar w:fldCharType="end"/>
      </w:r>
      <w:r>
        <w:rPr>
          <w:bCs w:val="0"/>
          <w:sz w:val="24"/>
          <w:szCs w:val="24"/>
        </w:rPr>
        <w:t>);</w:t>
      </w:r>
    </w:p>
    <w:p w:rsidR="00717F60" w:rsidRPr="003E170D"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Pr>
          <w:bCs w:val="0"/>
          <w:spacing w:val="-2"/>
          <w:sz w:val="24"/>
          <w:szCs w:val="24"/>
        </w:rPr>
        <w:t>под</w:t>
      </w:r>
      <w:r w:rsidR="003F3A69" w:rsidRPr="00E71A48">
        <w:rPr>
          <w:bCs w:val="0"/>
          <w:sz w:val="24"/>
          <w:szCs w:val="24"/>
        </w:rPr>
        <w:t>раздел</w:t>
      </w:r>
      <w:r w:rsidRPr="00E71A48">
        <w:rPr>
          <w:bCs w:val="0"/>
          <w:spacing w:val="-1"/>
          <w:sz w:val="24"/>
          <w:szCs w:val="24"/>
        </w:rPr>
        <w:t xml:space="preserve"> </w:t>
      </w:r>
      <w:r w:rsidR="00595BB8">
        <w:rPr>
          <w:bCs w:val="0"/>
          <w:spacing w:val="-1"/>
          <w:sz w:val="24"/>
          <w:szCs w:val="24"/>
        </w:rPr>
        <w:fldChar w:fldCharType="begin"/>
      </w:r>
      <w:r w:rsidR="00B71B9D">
        <w:rPr>
          <w:bCs w:val="0"/>
          <w:spacing w:val="-1"/>
          <w:sz w:val="24"/>
          <w:szCs w:val="24"/>
        </w:rPr>
        <w:instrText xml:space="preserve"> REF _Ref86826666 \r \h </w:instrText>
      </w:r>
      <w:r w:rsidR="00595BB8">
        <w:rPr>
          <w:bCs w:val="0"/>
          <w:spacing w:val="-1"/>
          <w:sz w:val="24"/>
          <w:szCs w:val="24"/>
        </w:rPr>
      </w:r>
      <w:r w:rsidR="00595BB8">
        <w:rPr>
          <w:bCs w:val="0"/>
          <w:spacing w:val="-1"/>
          <w:sz w:val="24"/>
          <w:szCs w:val="24"/>
        </w:rPr>
        <w:fldChar w:fldCharType="separate"/>
      </w:r>
      <w:r w:rsidR="005F708A">
        <w:rPr>
          <w:bCs w:val="0"/>
          <w:spacing w:val="-1"/>
          <w:sz w:val="24"/>
          <w:szCs w:val="24"/>
        </w:rPr>
        <w:t>5.3</w:t>
      </w:r>
      <w:r w:rsidR="00595BB8">
        <w:rPr>
          <w:bCs w:val="0"/>
          <w:spacing w:val="-1"/>
          <w:sz w:val="24"/>
          <w:szCs w:val="24"/>
        </w:rPr>
        <w:fldChar w:fldCharType="end"/>
      </w:r>
      <w:r w:rsidRPr="00E71A48">
        <w:rPr>
          <w:bCs w:val="0"/>
          <w:spacing w:val="-1"/>
          <w:sz w:val="24"/>
          <w:szCs w:val="24"/>
        </w:rPr>
        <w:t>)</w:t>
      </w:r>
      <w:r w:rsidR="00E17CEB" w:rsidRPr="00E71A48">
        <w:rPr>
          <w:bCs w:val="0"/>
          <w:spacing w:val="-1"/>
          <w:sz w:val="24"/>
          <w:szCs w:val="24"/>
        </w:rPr>
        <w:t xml:space="preserve">, оригиналы или нотариально заверенные копии документов, подтверждающих наличие у </w:t>
      </w:r>
      <w:r w:rsidR="009C744E" w:rsidRPr="003E170D">
        <w:rPr>
          <w:bCs w:val="0"/>
          <w:spacing w:val="-1"/>
          <w:sz w:val="24"/>
          <w:szCs w:val="24"/>
        </w:rPr>
        <w:t>Участник</w:t>
      </w:r>
      <w:r w:rsidR="00E17CEB" w:rsidRPr="003E170D">
        <w:rPr>
          <w:bCs w:val="0"/>
          <w:spacing w:val="-1"/>
          <w:sz w:val="24"/>
          <w:szCs w:val="24"/>
        </w:rPr>
        <w:t xml:space="preserve">а </w:t>
      </w:r>
      <w:r w:rsidR="00FE1CA6" w:rsidRPr="003E170D">
        <w:rPr>
          <w:bCs w:val="0"/>
          <w:spacing w:val="-1"/>
          <w:sz w:val="24"/>
          <w:szCs w:val="24"/>
        </w:rPr>
        <w:t xml:space="preserve">запроса предложений </w:t>
      </w:r>
      <w:r w:rsidR="00E17CEB" w:rsidRPr="003E170D">
        <w:rPr>
          <w:bCs w:val="0"/>
          <w:spacing w:val="-1"/>
          <w:sz w:val="24"/>
          <w:szCs w:val="24"/>
        </w:rPr>
        <w:t xml:space="preserve">правомочий от производителей предлагаемого им оборудования на предложение в рамках настоящего </w:t>
      </w:r>
      <w:r w:rsidR="00027C2B" w:rsidRPr="003E170D">
        <w:rPr>
          <w:bCs w:val="0"/>
          <w:spacing w:val="-1"/>
          <w:sz w:val="24"/>
          <w:szCs w:val="24"/>
        </w:rPr>
        <w:t>З</w:t>
      </w:r>
      <w:r w:rsidR="00314F66" w:rsidRPr="003E170D">
        <w:rPr>
          <w:bCs w:val="0"/>
          <w:spacing w:val="-1"/>
          <w:sz w:val="24"/>
          <w:szCs w:val="24"/>
        </w:rPr>
        <w:t>апроса предложений</w:t>
      </w:r>
      <w:r w:rsidR="00E17CEB" w:rsidRPr="003E170D">
        <w:rPr>
          <w:bCs w:val="0"/>
          <w:spacing w:val="-1"/>
          <w:sz w:val="24"/>
          <w:szCs w:val="24"/>
        </w:rPr>
        <w:t xml:space="preserve"> этого оборудования по форме, установленной в настоящей </w:t>
      </w:r>
      <w:r w:rsidR="00314F66" w:rsidRPr="003E170D">
        <w:rPr>
          <w:bCs w:val="0"/>
          <w:spacing w:val="-1"/>
          <w:sz w:val="24"/>
          <w:szCs w:val="24"/>
        </w:rPr>
        <w:t>Д</w:t>
      </w:r>
      <w:r w:rsidR="00E17CEB" w:rsidRPr="003E170D">
        <w:rPr>
          <w:bCs w:val="0"/>
          <w:spacing w:val="-1"/>
          <w:sz w:val="24"/>
          <w:szCs w:val="24"/>
        </w:rPr>
        <w:t>окументации (</w:t>
      </w:r>
      <w:r w:rsidR="003F3A69">
        <w:rPr>
          <w:bCs w:val="0"/>
          <w:spacing w:val="-2"/>
          <w:sz w:val="24"/>
          <w:szCs w:val="24"/>
        </w:rPr>
        <w:t>под</w:t>
      </w:r>
      <w:r w:rsidR="003F3A69" w:rsidRPr="00E71A48">
        <w:rPr>
          <w:bCs w:val="0"/>
          <w:sz w:val="24"/>
          <w:szCs w:val="24"/>
        </w:rPr>
        <w:t>раздел</w:t>
      </w:r>
      <w:r w:rsidR="00E17CEB" w:rsidRPr="003E170D">
        <w:rPr>
          <w:bCs w:val="0"/>
          <w:spacing w:val="-1"/>
          <w:sz w:val="24"/>
          <w:szCs w:val="24"/>
        </w:rPr>
        <w:t xml:space="preserve"> </w:t>
      </w:r>
      <w:r w:rsidR="00595BB8">
        <w:rPr>
          <w:bCs w:val="0"/>
          <w:spacing w:val="-1"/>
          <w:sz w:val="24"/>
          <w:szCs w:val="24"/>
        </w:rPr>
        <w:fldChar w:fldCharType="begin"/>
      </w:r>
      <w:r w:rsidR="00B71B9D">
        <w:rPr>
          <w:bCs w:val="0"/>
          <w:spacing w:val="-1"/>
          <w:sz w:val="24"/>
          <w:szCs w:val="24"/>
        </w:rPr>
        <w:instrText xml:space="preserve"> REF _Ref440270984 \r \h </w:instrText>
      </w:r>
      <w:r w:rsidR="00595BB8">
        <w:rPr>
          <w:bCs w:val="0"/>
          <w:spacing w:val="-1"/>
          <w:sz w:val="24"/>
          <w:szCs w:val="24"/>
        </w:rPr>
      </w:r>
      <w:r w:rsidR="00595BB8">
        <w:rPr>
          <w:bCs w:val="0"/>
          <w:spacing w:val="-1"/>
          <w:sz w:val="24"/>
          <w:szCs w:val="24"/>
        </w:rPr>
        <w:fldChar w:fldCharType="separate"/>
      </w:r>
      <w:r w:rsidR="005F708A">
        <w:rPr>
          <w:bCs w:val="0"/>
          <w:spacing w:val="-1"/>
          <w:sz w:val="24"/>
          <w:szCs w:val="24"/>
        </w:rPr>
        <w:t>5.10</w:t>
      </w:r>
      <w:r w:rsidR="00595BB8">
        <w:rPr>
          <w:bCs w:val="0"/>
          <w:spacing w:val="-1"/>
          <w:sz w:val="24"/>
          <w:szCs w:val="24"/>
        </w:rPr>
        <w:fldChar w:fldCharType="end"/>
      </w:r>
      <w:r w:rsidR="00E17CEB" w:rsidRPr="003E170D">
        <w:rPr>
          <w:bCs w:val="0"/>
          <w:spacing w:val="-1"/>
          <w:sz w:val="24"/>
          <w:szCs w:val="24"/>
        </w:rPr>
        <w:t>),</w:t>
      </w:r>
      <w:r w:rsidR="00953802" w:rsidRPr="003E170D">
        <w:rPr>
          <w:bCs w:val="0"/>
          <w:spacing w:val="-1"/>
          <w:sz w:val="24"/>
          <w:szCs w:val="24"/>
        </w:rPr>
        <w:t xml:space="preserve"> либо копию дилерского договора,</w:t>
      </w:r>
      <w:r w:rsidR="00E17CEB" w:rsidRPr="003E170D">
        <w:rPr>
          <w:bCs w:val="0"/>
          <w:spacing w:val="-1"/>
          <w:sz w:val="24"/>
          <w:szCs w:val="24"/>
        </w:rPr>
        <w:t xml:space="preserve"> если </w:t>
      </w:r>
      <w:r w:rsidR="009C744E" w:rsidRPr="003E170D">
        <w:rPr>
          <w:bCs w:val="0"/>
          <w:spacing w:val="-1"/>
          <w:sz w:val="24"/>
          <w:szCs w:val="24"/>
        </w:rPr>
        <w:t>Участник</w:t>
      </w:r>
      <w:r w:rsidR="00E17CEB" w:rsidRPr="003E170D">
        <w:rPr>
          <w:bCs w:val="0"/>
          <w:spacing w:val="-1"/>
          <w:sz w:val="24"/>
          <w:szCs w:val="24"/>
        </w:rPr>
        <w:t xml:space="preserve"> не является производителем предлагаемого оборудования;</w:t>
      </w:r>
      <w:r w:rsidR="00F030B1" w:rsidRPr="003E170D">
        <w:rPr>
          <w:bCs w:val="0"/>
          <w:spacing w:val="-1"/>
          <w:sz w:val="24"/>
          <w:szCs w:val="24"/>
        </w:rPr>
        <w:t xml:space="preserve"> </w:t>
      </w:r>
    </w:p>
    <w:p w:rsidR="00717F60" w:rsidRPr="00B71B9D"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F030B1" w:rsidRPr="003E170D">
        <w:rPr>
          <w:bCs w:val="0"/>
          <w:sz w:val="24"/>
          <w:szCs w:val="24"/>
        </w:rPr>
        <w:t xml:space="preserve">выполнения </w:t>
      </w:r>
      <w:r w:rsidR="00512B0F">
        <w:rPr>
          <w:bCs w:val="0"/>
          <w:sz w:val="24"/>
          <w:szCs w:val="24"/>
        </w:rPr>
        <w:t>поставок</w:t>
      </w:r>
      <w:r w:rsidR="006561C2" w:rsidRPr="003E170D">
        <w:rPr>
          <w:bCs w:val="0"/>
          <w:sz w:val="24"/>
          <w:szCs w:val="24"/>
        </w:rPr>
        <w:t xml:space="preserve"> </w:t>
      </w:r>
      <w:r w:rsidRPr="003E170D">
        <w:rPr>
          <w:bCs w:val="0"/>
          <w:sz w:val="24"/>
          <w:szCs w:val="24"/>
        </w:rPr>
        <w:t>по</w:t>
      </w:r>
      <w:r w:rsidR="00717F60" w:rsidRPr="003E170D">
        <w:rPr>
          <w:bCs w:val="0"/>
          <w:sz w:val="24"/>
          <w:szCs w:val="24"/>
        </w:rPr>
        <w:t xml:space="preserve"> форме и в соответствии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r w:rsidR="00595BB8">
        <w:rPr>
          <w:bCs w:val="0"/>
          <w:sz w:val="24"/>
          <w:szCs w:val="24"/>
        </w:rPr>
        <w:fldChar w:fldCharType="begin"/>
      </w:r>
      <w:r w:rsidR="00B71B9D">
        <w:rPr>
          <w:bCs w:val="0"/>
          <w:sz w:val="24"/>
          <w:szCs w:val="24"/>
        </w:rPr>
        <w:instrText xml:space="preserve"> REF _Ref440271036 \r \h </w:instrText>
      </w:r>
      <w:r w:rsidR="00595BB8">
        <w:rPr>
          <w:bCs w:val="0"/>
          <w:sz w:val="24"/>
          <w:szCs w:val="24"/>
        </w:rPr>
      </w:r>
      <w:r w:rsidR="00595BB8">
        <w:rPr>
          <w:bCs w:val="0"/>
          <w:sz w:val="24"/>
          <w:szCs w:val="24"/>
        </w:rPr>
        <w:fldChar w:fldCharType="separate"/>
      </w:r>
      <w:r w:rsidR="005F708A">
        <w:rPr>
          <w:bCs w:val="0"/>
          <w:sz w:val="24"/>
          <w:szCs w:val="24"/>
        </w:rPr>
        <w:t>5.4</w:t>
      </w:r>
      <w:r w:rsidR="00595BB8">
        <w:rPr>
          <w:bCs w:val="0"/>
          <w:sz w:val="24"/>
          <w:szCs w:val="24"/>
        </w:rPr>
        <w:fldChar w:fldCharType="end"/>
      </w:r>
      <w:r w:rsidR="00717F60" w:rsidRPr="003E170D">
        <w:rPr>
          <w:bCs w:val="0"/>
          <w:sz w:val="24"/>
          <w:szCs w:val="24"/>
        </w:rPr>
        <w:t>);</w:t>
      </w:r>
    </w:p>
    <w:p w:rsidR="00420F24" w:rsidRPr="00F958E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F958E8">
        <w:rPr>
          <w:bCs w:val="0"/>
          <w:sz w:val="24"/>
          <w:szCs w:val="24"/>
        </w:rPr>
        <w:t>Д</w:t>
      </w:r>
      <w:r w:rsidRPr="00F958E8">
        <w:rPr>
          <w:bCs w:val="0"/>
          <w:sz w:val="24"/>
          <w:szCs w:val="24"/>
        </w:rPr>
        <w:t>окументации (подраздел</w:t>
      </w:r>
      <w:r w:rsidR="00420F24" w:rsidRPr="00F958E8">
        <w:rPr>
          <w:bCs w:val="0"/>
          <w:sz w:val="24"/>
          <w:szCs w:val="24"/>
        </w:rPr>
        <w:t xml:space="preserve"> </w:t>
      </w:r>
      <w:r w:rsidR="003D2773">
        <w:fldChar w:fldCharType="begin"/>
      </w:r>
      <w:r w:rsidR="003D2773">
        <w:instrText xml:space="preserve"> REF _Ref191386407 \r \h  \* MERGEFORMAT </w:instrText>
      </w:r>
      <w:r w:rsidR="003D2773">
        <w:fldChar w:fldCharType="separate"/>
      </w:r>
      <w:r w:rsidR="005F708A" w:rsidRPr="005F708A">
        <w:rPr>
          <w:bCs w:val="0"/>
          <w:sz w:val="24"/>
          <w:szCs w:val="24"/>
        </w:rPr>
        <w:t>3.3.8</w:t>
      </w:r>
      <w:r w:rsidR="003D2773">
        <w:fldChar w:fldCharType="end"/>
      </w:r>
      <w:r w:rsidR="00FF4BD0" w:rsidRPr="00F958E8">
        <w:rPr>
          <w:bCs w:val="0"/>
          <w:sz w:val="24"/>
          <w:szCs w:val="24"/>
        </w:rPr>
        <w:t>)</w:t>
      </w:r>
      <w:r w:rsidR="00B71B9D" w:rsidRPr="00F958E8">
        <w:rPr>
          <w:bCs w:val="0"/>
          <w:sz w:val="24"/>
          <w:szCs w:val="24"/>
        </w:rPr>
        <w:t>;</w:t>
      </w:r>
    </w:p>
    <w:p w:rsidR="00717F60" w:rsidRPr="00F958E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F958E8">
        <w:rPr>
          <w:bCs w:val="0"/>
          <w:sz w:val="24"/>
          <w:szCs w:val="24"/>
        </w:rPr>
        <w:t xml:space="preserve">Протокол разногласий к проекту </w:t>
      </w:r>
      <w:r w:rsidR="00123C70" w:rsidRPr="00F958E8">
        <w:rPr>
          <w:bCs w:val="0"/>
          <w:sz w:val="24"/>
          <w:szCs w:val="24"/>
        </w:rPr>
        <w:t>Договор</w:t>
      </w:r>
      <w:r w:rsidRPr="00F958E8">
        <w:rPr>
          <w:bCs w:val="0"/>
          <w:sz w:val="24"/>
          <w:szCs w:val="24"/>
        </w:rPr>
        <w:t xml:space="preserve">а по форме и в соответствии с инструкциями, приведенными в настоящей </w:t>
      </w:r>
      <w:r w:rsidR="00AE0F91" w:rsidRPr="00F958E8">
        <w:rPr>
          <w:bCs w:val="0"/>
          <w:sz w:val="24"/>
          <w:szCs w:val="24"/>
        </w:rPr>
        <w:t>Д</w:t>
      </w:r>
      <w:r w:rsidRPr="00F958E8">
        <w:rPr>
          <w:bCs w:val="0"/>
          <w:sz w:val="24"/>
          <w:szCs w:val="24"/>
        </w:rPr>
        <w:t>окументации (</w:t>
      </w:r>
      <w:r w:rsidR="003F3A69" w:rsidRPr="00F958E8">
        <w:rPr>
          <w:bCs w:val="0"/>
          <w:spacing w:val="-2"/>
          <w:sz w:val="24"/>
          <w:szCs w:val="24"/>
        </w:rPr>
        <w:t>под</w:t>
      </w:r>
      <w:r w:rsidR="003F3A69" w:rsidRPr="00F958E8">
        <w:rPr>
          <w:bCs w:val="0"/>
          <w:sz w:val="24"/>
          <w:szCs w:val="24"/>
        </w:rPr>
        <w:t>раздел</w:t>
      </w:r>
      <w:r w:rsidRPr="00F958E8">
        <w:rPr>
          <w:bCs w:val="0"/>
          <w:sz w:val="24"/>
          <w:szCs w:val="24"/>
        </w:rPr>
        <w:t xml:space="preserve"> </w:t>
      </w:r>
      <w:r w:rsidR="003D2773">
        <w:fldChar w:fldCharType="begin"/>
      </w:r>
      <w:r w:rsidR="003D2773">
        <w:instrText xml:space="preserve"> REF _Ref93264992 \r \h  \* MERGEFORMAT </w:instrText>
      </w:r>
      <w:r w:rsidR="003D2773">
        <w:fldChar w:fldCharType="separate"/>
      </w:r>
      <w:r w:rsidR="005F708A" w:rsidRPr="005F708A">
        <w:rPr>
          <w:bCs w:val="0"/>
          <w:sz w:val="24"/>
          <w:szCs w:val="24"/>
        </w:rPr>
        <w:t>5.5</w:t>
      </w:r>
      <w:r w:rsidR="003D2773">
        <w:fldChar w:fldCharType="end"/>
      </w:r>
      <w:r w:rsidR="00B71B9D" w:rsidRPr="00F958E8">
        <w:rPr>
          <w:bCs w:val="0"/>
          <w:sz w:val="24"/>
          <w:szCs w:val="24"/>
        </w:rPr>
        <w:t>);</w:t>
      </w:r>
    </w:p>
    <w:p w:rsidR="00717F60" w:rsidRPr="00F958E8"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F958E8">
        <w:rPr>
          <w:bCs w:val="0"/>
          <w:sz w:val="24"/>
          <w:szCs w:val="24"/>
        </w:rPr>
        <w:t xml:space="preserve">Иные документы, которые, по мнению </w:t>
      </w:r>
      <w:r w:rsidR="009C744E" w:rsidRPr="00F958E8">
        <w:rPr>
          <w:bCs w:val="0"/>
          <w:sz w:val="24"/>
          <w:szCs w:val="24"/>
        </w:rPr>
        <w:t>Участник</w:t>
      </w:r>
      <w:r w:rsidRPr="00F958E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F958E8" w:rsidRDefault="00717F60" w:rsidP="00BC19F9">
      <w:pPr>
        <w:widowControl w:val="0"/>
        <w:numPr>
          <w:ilvl w:val="3"/>
          <w:numId w:val="34"/>
        </w:numPr>
        <w:tabs>
          <w:tab w:val="left" w:pos="1701"/>
        </w:tabs>
        <w:autoSpaceDE w:val="0"/>
        <w:spacing w:after="100" w:line="264" w:lineRule="auto"/>
        <w:ind w:left="0" w:firstLine="709"/>
        <w:rPr>
          <w:bCs w:val="0"/>
          <w:sz w:val="24"/>
          <w:szCs w:val="24"/>
        </w:rPr>
      </w:pPr>
      <w:bookmarkStart w:id="155" w:name="_Ref303683384"/>
      <w:r w:rsidRPr="00F958E8">
        <w:rPr>
          <w:bCs w:val="0"/>
          <w:sz w:val="24"/>
          <w:szCs w:val="24"/>
        </w:rPr>
        <w:t xml:space="preserve">Порядок размещения документов в составе </w:t>
      </w:r>
      <w:r w:rsidR="004B5EB3" w:rsidRPr="00F958E8">
        <w:rPr>
          <w:bCs w:val="0"/>
          <w:sz w:val="24"/>
          <w:szCs w:val="24"/>
        </w:rPr>
        <w:t>Заявк</w:t>
      </w:r>
      <w:r w:rsidRPr="00F958E8">
        <w:rPr>
          <w:bCs w:val="0"/>
          <w:sz w:val="24"/>
          <w:szCs w:val="24"/>
        </w:rPr>
        <w:t>и с обязательным составлением описи всех документов с указанием томов и страниц:</w:t>
      </w:r>
      <w:bookmarkEnd w:id="155"/>
    </w:p>
    <w:p w:rsidR="00717F60" w:rsidRPr="00F958E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Письмо о подаче оферты (</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3D2773">
        <w:fldChar w:fldCharType="begin"/>
      </w:r>
      <w:r w:rsidR="003D2773">
        <w:instrText xml:space="preserve"> REF _Ref55336310 \r \h  \* MERGEFORMAT </w:instrText>
      </w:r>
      <w:r w:rsidR="003D2773">
        <w:fldChar w:fldCharType="separate"/>
      </w:r>
      <w:r w:rsidR="005F708A" w:rsidRPr="005F708A">
        <w:rPr>
          <w:bCs w:val="0"/>
          <w:sz w:val="24"/>
          <w:szCs w:val="24"/>
          <w:lang w:eastAsia="ru-RU"/>
        </w:rPr>
        <w:t>5.1</w:t>
      </w:r>
      <w:r w:rsidR="003D2773">
        <w:fldChar w:fldCharType="end"/>
      </w:r>
      <w:r w:rsidRPr="00F958E8">
        <w:rPr>
          <w:bCs w:val="0"/>
          <w:sz w:val="24"/>
          <w:szCs w:val="24"/>
        </w:rPr>
        <w:t>);</w:t>
      </w:r>
    </w:p>
    <w:p w:rsidR="00F463E8" w:rsidRPr="00F958E8" w:rsidRDefault="005D7E4C" w:rsidP="00D75CA2">
      <w:pPr>
        <w:widowControl w:val="0"/>
        <w:numPr>
          <w:ilvl w:val="0"/>
          <w:numId w:val="5"/>
        </w:numPr>
        <w:tabs>
          <w:tab w:val="left" w:pos="540"/>
        </w:tabs>
        <w:overflowPunct w:val="0"/>
        <w:autoSpaceDE w:val="0"/>
        <w:spacing w:line="264" w:lineRule="auto"/>
        <w:ind w:hanging="540"/>
        <w:rPr>
          <w:bCs w:val="0"/>
          <w:sz w:val="24"/>
          <w:szCs w:val="24"/>
        </w:rPr>
      </w:pPr>
      <w:r>
        <w:rPr>
          <w:sz w:val="24"/>
          <w:szCs w:val="24"/>
        </w:rPr>
        <w:t>В</w:t>
      </w:r>
      <w:r w:rsidR="00F463E8" w:rsidRPr="00F958E8">
        <w:rPr>
          <w:sz w:val="24"/>
          <w:szCs w:val="24"/>
        </w:rPr>
        <w:t>ыписк</w:t>
      </w:r>
      <w:r>
        <w:rPr>
          <w:sz w:val="24"/>
          <w:szCs w:val="24"/>
        </w:rPr>
        <w:t>а</w:t>
      </w:r>
      <w:r w:rsidR="00F463E8" w:rsidRPr="00F958E8">
        <w:rPr>
          <w:sz w:val="24"/>
          <w:szCs w:val="24"/>
        </w:rPr>
        <w:t xml:space="preserve"> из Единого государственного реестра юридических лиц (ЕГРЮЛ) (пп. </w:t>
      </w:r>
      <w:r w:rsidR="003D2773">
        <w:fldChar w:fldCharType="begin"/>
      </w:r>
      <w:r w:rsidR="003D2773">
        <w:instrText xml:space="preserve"> REF _Ref440279062 \r \h  \* MERGEFORMAT </w:instrText>
      </w:r>
      <w:r w:rsidR="003D2773">
        <w:fldChar w:fldCharType="separate"/>
      </w:r>
      <w:r w:rsidR="005F708A" w:rsidRPr="005F708A">
        <w:rPr>
          <w:sz w:val="24"/>
          <w:szCs w:val="24"/>
        </w:rPr>
        <w:t>б)</w:t>
      </w:r>
      <w:r w:rsidR="003D2773">
        <w:fldChar w:fldCharType="end"/>
      </w:r>
      <w:r w:rsidR="00F463E8" w:rsidRPr="00F958E8">
        <w:rPr>
          <w:sz w:val="24"/>
          <w:szCs w:val="24"/>
        </w:rPr>
        <w:t xml:space="preserve"> п. </w:t>
      </w:r>
      <w:r w:rsidR="003D2773">
        <w:fldChar w:fldCharType="begin"/>
      </w:r>
      <w:r w:rsidR="003D2773">
        <w:instrText xml:space="preserve"> REF _Ref306005578 \r \h  \* MERGEFORMAT </w:instrText>
      </w:r>
      <w:r w:rsidR="003D2773">
        <w:fldChar w:fldCharType="separate"/>
      </w:r>
      <w:r w:rsidR="005F708A" w:rsidRPr="005F708A">
        <w:rPr>
          <w:sz w:val="24"/>
          <w:szCs w:val="24"/>
        </w:rPr>
        <w:t>3.3.8.3</w:t>
      </w:r>
      <w:r w:rsidR="003D2773">
        <w:fldChar w:fldCharType="end"/>
      </w:r>
      <w:r w:rsidR="00F463E8" w:rsidRPr="00F958E8">
        <w:rPr>
          <w:sz w:val="24"/>
          <w:szCs w:val="24"/>
        </w:rPr>
        <w:t>);</w:t>
      </w:r>
    </w:p>
    <w:p w:rsidR="0040431D" w:rsidRPr="001174C4" w:rsidRDefault="0040431D" w:rsidP="0040431D">
      <w:pPr>
        <w:widowControl w:val="0"/>
        <w:numPr>
          <w:ilvl w:val="0"/>
          <w:numId w:val="5"/>
        </w:numPr>
        <w:tabs>
          <w:tab w:val="left" w:pos="540"/>
        </w:tabs>
        <w:overflowPunct w:val="0"/>
        <w:autoSpaceDE w:val="0"/>
        <w:spacing w:line="264" w:lineRule="auto"/>
        <w:ind w:hanging="540"/>
        <w:rPr>
          <w:bCs w:val="0"/>
          <w:sz w:val="24"/>
          <w:szCs w:val="24"/>
        </w:rPr>
      </w:pPr>
      <w:r w:rsidRPr="001174C4">
        <w:rPr>
          <w:bCs w:val="0"/>
          <w:sz w:val="24"/>
          <w:szCs w:val="24"/>
        </w:rPr>
        <w:t>Анкета Участника запроса предложений (</w:t>
      </w:r>
      <w:r w:rsidRPr="001174C4">
        <w:rPr>
          <w:bCs w:val="0"/>
          <w:spacing w:val="-2"/>
          <w:sz w:val="24"/>
          <w:szCs w:val="24"/>
        </w:rPr>
        <w:t>под</w:t>
      </w:r>
      <w:r w:rsidRPr="001174C4">
        <w:rPr>
          <w:bCs w:val="0"/>
          <w:sz w:val="24"/>
          <w:szCs w:val="24"/>
        </w:rPr>
        <w:t>раздел</w:t>
      </w:r>
      <w:r w:rsidRPr="001174C4">
        <w:rPr>
          <w:bCs w:val="0"/>
          <w:sz w:val="24"/>
          <w:szCs w:val="24"/>
          <w:lang w:eastAsia="ru-RU"/>
        </w:rPr>
        <w:t xml:space="preserve"> </w:t>
      </w:r>
      <w:r w:rsidR="00595BB8">
        <w:fldChar w:fldCharType="begin"/>
      </w:r>
      <w:r>
        <w:rPr>
          <w:bCs w:val="0"/>
          <w:sz w:val="24"/>
          <w:szCs w:val="24"/>
          <w:lang w:eastAsia="ru-RU"/>
        </w:rPr>
        <w:instrText xml:space="preserve"> REF _Ref444164229 \r \h </w:instrText>
      </w:r>
      <w:r w:rsidR="00595BB8">
        <w:fldChar w:fldCharType="separate"/>
      </w:r>
      <w:r w:rsidR="005F708A">
        <w:rPr>
          <w:bCs w:val="0"/>
          <w:sz w:val="24"/>
          <w:szCs w:val="24"/>
          <w:lang w:eastAsia="ru-RU"/>
        </w:rPr>
        <w:t>5.6.1</w:t>
      </w:r>
      <w:r w:rsidR="00595BB8">
        <w:fldChar w:fldCharType="end"/>
      </w:r>
      <w:r w:rsidRPr="001174C4">
        <w:rPr>
          <w:bCs w:val="0"/>
          <w:sz w:val="24"/>
          <w:szCs w:val="24"/>
        </w:rPr>
        <w:t xml:space="preserve">) </w:t>
      </w:r>
      <w:r w:rsidRPr="001174C4">
        <w:rPr>
          <w:sz w:val="24"/>
          <w:szCs w:val="24"/>
        </w:rPr>
        <w:t xml:space="preserve">с </w:t>
      </w:r>
      <w:r w:rsidRPr="001174C4">
        <w:rPr>
          <w:bCs w:val="0"/>
          <w:sz w:val="24"/>
          <w:szCs w:val="24"/>
        </w:rPr>
        <w:t>приложением файла копии Анкеты Участника запроса предложений, выполненного в формате MS Word;</w:t>
      </w:r>
    </w:p>
    <w:p w:rsidR="0040431D" w:rsidRPr="00464832" w:rsidRDefault="0040431D" w:rsidP="0040431D">
      <w:pPr>
        <w:widowControl w:val="0"/>
        <w:numPr>
          <w:ilvl w:val="0"/>
          <w:numId w:val="5"/>
        </w:numPr>
        <w:tabs>
          <w:tab w:val="left" w:pos="540"/>
        </w:tabs>
        <w:overflowPunct w:val="0"/>
        <w:autoSpaceDE w:val="0"/>
        <w:spacing w:line="264" w:lineRule="auto"/>
        <w:ind w:hanging="540"/>
        <w:rPr>
          <w:bCs w:val="0"/>
          <w:sz w:val="24"/>
          <w:szCs w:val="24"/>
        </w:rPr>
      </w:pPr>
      <w:r w:rsidRPr="001174C4">
        <w:rPr>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r w:rsidR="00595BB8">
        <w:fldChar w:fldCharType="begin"/>
      </w:r>
      <w:r>
        <w:rPr>
          <w:sz w:val="24"/>
          <w:szCs w:val="24"/>
        </w:rPr>
        <w:instrText xml:space="preserve"> REF _Ref444164241 \r \h </w:instrText>
      </w:r>
      <w:r w:rsidR="00595BB8">
        <w:fldChar w:fldCharType="separate"/>
      </w:r>
      <w:r w:rsidR="005F708A">
        <w:rPr>
          <w:sz w:val="24"/>
          <w:szCs w:val="24"/>
        </w:rPr>
        <w:t>5.6.2</w:t>
      </w:r>
      <w:r w:rsidR="00595BB8">
        <w:fldChar w:fldCharType="end"/>
      </w:r>
      <w:r>
        <w:rPr>
          <w:sz w:val="24"/>
          <w:szCs w:val="24"/>
        </w:rPr>
        <w:t xml:space="preserve">) – </w:t>
      </w:r>
      <w:r w:rsidRPr="001174C4">
        <w:rPr>
          <w:sz w:val="24"/>
          <w:szCs w:val="24"/>
        </w:rPr>
        <w:t xml:space="preserve">предоставляется только теми Участниками/членами </w:t>
      </w:r>
      <w:r w:rsidRPr="00464832">
        <w:rPr>
          <w:sz w:val="24"/>
          <w:szCs w:val="24"/>
        </w:rPr>
        <w:t>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r w:rsidR="000A545B" w:rsidRPr="00464832">
        <w:rPr>
          <w:sz w:val="24"/>
          <w:szCs w:val="24"/>
        </w:rPr>
        <w:t xml:space="preserve">. В случае, если Участник/член Коллективного участника не относится к субъектам малого и среднего предпринимательства, он должен предоставить </w:t>
      </w:r>
      <w:r w:rsidR="00970C8F" w:rsidRPr="00464832">
        <w:rPr>
          <w:sz w:val="24"/>
          <w:szCs w:val="24"/>
        </w:rPr>
        <w:t>письмо</w:t>
      </w:r>
      <w:r w:rsidR="000A545B" w:rsidRPr="00464832">
        <w:rPr>
          <w:sz w:val="24"/>
          <w:szCs w:val="24"/>
        </w:rPr>
        <w:t xml:space="preserve"> в </w:t>
      </w:r>
      <w:r w:rsidR="00970C8F" w:rsidRPr="00464832">
        <w:rPr>
          <w:sz w:val="24"/>
          <w:szCs w:val="24"/>
        </w:rPr>
        <w:t>произвольной</w:t>
      </w:r>
      <w:r w:rsidR="000A545B" w:rsidRPr="00464832">
        <w:rPr>
          <w:sz w:val="24"/>
          <w:szCs w:val="24"/>
        </w:rPr>
        <w:t xml:space="preserve"> форме о не принадлежности его к субъектам малого и среднего предпринимательства</w:t>
      </w:r>
      <w:r w:rsidRPr="00464832">
        <w:rPr>
          <w:bCs w:val="0"/>
          <w:sz w:val="24"/>
          <w:szCs w:val="24"/>
        </w:rPr>
        <w:t>;</w:t>
      </w:r>
    </w:p>
    <w:p w:rsidR="00717F60" w:rsidRPr="00F958E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График выполнения </w:t>
      </w:r>
      <w:r w:rsidR="004F3DEE" w:rsidRPr="00F958E8">
        <w:rPr>
          <w:bCs w:val="0"/>
          <w:sz w:val="24"/>
          <w:szCs w:val="24"/>
        </w:rPr>
        <w:t xml:space="preserve">поставок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3D2773">
        <w:fldChar w:fldCharType="begin"/>
      </w:r>
      <w:r w:rsidR="003D2773">
        <w:instrText xml:space="preserve"> REF _Ref440274902 \r \h  \* MERGEFORMAT </w:instrText>
      </w:r>
      <w:r w:rsidR="003D2773">
        <w:fldChar w:fldCharType="separate"/>
      </w:r>
      <w:r w:rsidR="005F708A" w:rsidRPr="005F708A">
        <w:rPr>
          <w:bCs w:val="0"/>
          <w:sz w:val="24"/>
          <w:szCs w:val="24"/>
          <w:lang w:eastAsia="ru-RU"/>
        </w:rPr>
        <w:t>5.4</w:t>
      </w:r>
      <w:r w:rsidR="003D2773">
        <w:fldChar w:fldCharType="end"/>
      </w:r>
      <w:r w:rsidRPr="00F958E8">
        <w:rPr>
          <w:bCs w:val="0"/>
          <w:sz w:val="24"/>
          <w:szCs w:val="24"/>
        </w:rPr>
        <w:t xml:space="preserve">), Сводная таблица стоимости </w:t>
      </w:r>
      <w:r w:rsidR="00F04258" w:rsidRPr="009A70A4">
        <w:rPr>
          <w:bCs w:val="0"/>
          <w:sz w:val="24"/>
          <w:szCs w:val="24"/>
        </w:rPr>
        <w:t>поставок</w:t>
      </w:r>
      <w:r w:rsidR="00F04258" w:rsidRPr="003E170D">
        <w:rPr>
          <w:bCs w:val="0"/>
          <w:sz w:val="24"/>
          <w:szCs w:val="24"/>
        </w:rPr>
        <w:t xml:space="preserve">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3D2773">
        <w:fldChar w:fldCharType="begin"/>
      </w:r>
      <w:r w:rsidR="003D2773">
        <w:instrText xml:space="preserve"> REF _Ref440274913 \r \h  \* MERGEFORMAT </w:instrText>
      </w:r>
      <w:r w:rsidR="003D2773">
        <w:fldChar w:fldCharType="separate"/>
      </w:r>
      <w:r w:rsidR="005F708A" w:rsidRPr="005F708A">
        <w:rPr>
          <w:bCs w:val="0"/>
          <w:sz w:val="24"/>
          <w:szCs w:val="24"/>
          <w:lang w:eastAsia="ru-RU"/>
        </w:rPr>
        <w:t>5.2</w:t>
      </w:r>
      <w:r w:rsidR="003D2773">
        <w:fldChar w:fldCharType="end"/>
      </w:r>
      <w:r w:rsidR="00D80639" w:rsidRPr="00F958E8">
        <w:rPr>
          <w:bCs w:val="0"/>
          <w:sz w:val="24"/>
          <w:szCs w:val="24"/>
        </w:rPr>
        <w:t>)</w:t>
      </w:r>
      <w:r w:rsidR="00AD3EBC" w:rsidRPr="00F958E8">
        <w:rPr>
          <w:bCs w:val="0"/>
          <w:sz w:val="24"/>
          <w:szCs w:val="24"/>
        </w:rPr>
        <w:t>;</w:t>
      </w:r>
    </w:p>
    <w:p w:rsidR="00717F60" w:rsidRPr="00F958E8"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Протокол разногласий </w:t>
      </w:r>
      <w:r w:rsidR="00AE556B" w:rsidRPr="00F958E8">
        <w:rPr>
          <w:bCs w:val="0"/>
          <w:sz w:val="24"/>
          <w:szCs w:val="24"/>
        </w:rPr>
        <w:t xml:space="preserve">к проекту Договора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3D2773">
        <w:fldChar w:fldCharType="begin"/>
      </w:r>
      <w:r w:rsidR="003D2773">
        <w:instrText xml:space="preserve"> REF _Ref93264992 \r \h  \* MERGEFORMAT </w:instrText>
      </w:r>
      <w:r w:rsidR="003D2773">
        <w:fldChar w:fldCharType="separate"/>
      </w:r>
      <w:r w:rsidR="005F708A" w:rsidRPr="005F708A">
        <w:rPr>
          <w:bCs w:val="0"/>
          <w:sz w:val="24"/>
          <w:szCs w:val="24"/>
          <w:lang w:eastAsia="ru-RU"/>
        </w:rPr>
        <w:t>5.5</w:t>
      </w:r>
      <w:r w:rsidR="003D2773">
        <w:fldChar w:fldCharType="end"/>
      </w:r>
      <w:r w:rsidR="00953802" w:rsidRPr="00F958E8">
        <w:rPr>
          <w:bCs w:val="0"/>
          <w:sz w:val="24"/>
          <w:szCs w:val="24"/>
          <w:lang w:eastAsia="ru-RU"/>
        </w:rPr>
        <w:t>)</w:t>
      </w:r>
      <w:r w:rsidRPr="00F958E8">
        <w:rPr>
          <w:bCs w:val="0"/>
          <w:sz w:val="24"/>
          <w:szCs w:val="24"/>
        </w:rPr>
        <w:t>.</w:t>
      </w:r>
    </w:p>
    <w:p w:rsidR="00717F60" w:rsidRPr="00F958E8"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lastRenderedPageBreak/>
        <w:t xml:space="preserve">Документы, подтверждающие правоспособность, квалификацию </w:t>
      </w:r>
      <w:r w:rsidR="009C744E" w:rsidRPr="00F958E8">
        <w:rPr>
          <w:bCs w:val="0"/>
          <w:sz w:val="24"/>
          <w:szCs w:val="24"/>
        </w:rPr>
        <w:t>Участник</w:t>
      </w:r>
      <w:r w:rsidRPr="00F958E8">
        <w:rPr>
          <w:bCs w:val="0"/>
          <w:sz w:val="24"/>
          <w:szCs w:val="24"/>
        </w:rPr>
        <w:t>а</w:t>
      </w:r>
      <w:r w:rsidR="00D90031" w:rsidRPr="00F958E8">
        <w:rPr>
          <w:bCs w:val="0"/>
          <w:sz w:val="24"/>
          <w:szCs w:val="24"/>
        </w:rPr>
        <w:t xml:space="preserve"> (подраздел </w:t>
      </w:r>
      <w:r w:rsidR="003D2773">
        <w:fldChar w:fldCharType="begin"/>
      </w:r>
      <w:r w:rsidR="003D2773">
        <w:instrText xml:space="preserve"> REF _Ref306005578 \r \h  \* MERGEFORMAT </w:instrText>
      </w:r>
      <w:r w:rsidR="003D2773">
        <w:fldChar w:fldCharType="separate"/>
      </w:r>
      <w:r w:rsidR="005F708A" w:rsidRPr="005F708A">
        <w:rPr>
          <w:bCs w:val="0"/>
          <w:sz w:val="24"/>
          <w:szCs w:val="24"/>
        </w:rPr>
        <w:t>3.3.8.3</w:t>
      </w:r>
      <w:r w:rsidR="003D2773">
        <w:fldChar w:fldCharType="end"/>
      </w:r>
      <w:r w:rsidR="00F463E8" w:rsidRPr="00F958E8">
        <w:rPr>
          <w:bCs w:val="0"/>
          <w:sz w:val="24"/>
          <w:szCs w:val="24"/>
        </w:rPr>
        <w:t xml:space="preserve">, за исключением документа, указанного в </w:t>
      </w:r>
      <w:r w:rsidR="00F463E8" w:rsidRPr="00F958E8">
        <w:rPr>
          <w:sz w:val="24"/>
          <w:szCs w:val="24"/>
        </w:rPr>
        <w:t xml:space="preserve">пп. </w:t>
      </w:r>
      <w:r w:rsidR="003D2773">
        <w:fldChar w:fldCharType="begin"/>
      </w:r>
      <w:r w:rsidR="003D2773">
        <w:instrText xml:space="preserve"> REF _Ref440279062 \r \h  \* MERGEFORMAT </w:instrText>
      </w:r>
      <w:r w:rsidR="003D2773">
        <w:fldChar w:fldCharType="separate"/>
      </w:r>
      <w:r w:rsidR="005F708A" w:rsidRPr="005F708A">
        <w:rPr>
          <w:sz w:val="24"/>
          <w:szCs w:val="24"/>
        </w:rPr>
        <w:t>б)</w:t>
      </w:r>
      <w:r w:rsidR="003D2773">
        <w:fldChar w:fldCharType="end"/>
      </w:r>
      <w:r w:rsidR="00F958E8" w:rsidRPr="00F958E8">
        <w:rPr>
          <w:sz w:val="24"/>
          <w:szCs w:val="24"/>
        </w:rPr>
        <w:t xml:space="preserve">, </w:t>
      </w:r>
      <w:r w:rsidR="00595BB8">
        <w:fldChar w:fldCharType="begin"/>
      </w:r>
      <w:r w:rsidR="008179BB">
        <w:instrText xml:space="preserve"> REF _Ref440372460 \r \h  \* MERGEFORMAT </w:instrText>
      </w:r>
      <w:r w:rsidR="00595BB8">
        <w:fldChar w:fldCharType="separate"/>
      </w:r>
      <w:r w:rsidR="005F708A" w:rsidRPr="005F708A">
        <w:rPr>
          <w:sz w:val="24"/>
          <w:szCs w:val="24"/>
        </w:rPr>
        <w:t>д)</w:t>
      </w:r>
      <w:r w:rsidR="00595BB8">
        <w:fldChar w:fldCharType="end"/>
      </w:r>
      <w:r w:rsidR="00F958E8" w:rsidRPr="00F958E8">
        <w:rPr>
          <w:sz w:val="24"/>
          <w:szCs w:val="24"/>
        </w:rPr>
        <w:t xml:space="preserve">, </w:t>
      </w:r>
      <w:r w:rsidR="003D2773">
        <w:fldChar w:fldCharType="begin"/>
      </w:r>
      <w:r w:rsidR="003D2773">
        <w:instrText xml:space="preserve"> REF _Ref440372474 \r \h  \* MERGEFORMAT </w:instrText>
      </w:r>
      <w:r w:rsidR="003D2773">
        <w:fldChar w:fldCharType="separate"/>
      </w:r>
      <w:r w:rsidR="005F708A" w:rsidRPr="005F708A">
        <w:rPr>
          <w:sz w:val="24"/>
          <w:szCs w:val="24"/>
        </w:rPr>
        <w:t>м)</w:t>
      </w:r>
      <w:r w:rsidR="003D2773">
        <w:fldChar w:fldCharType="end"/>
      </w:r>
      <w:r w:rsidR="00F958E8" w:rsidRPr="00F958E8">
        <w:rPr>
          <w:sz w:val="24"/>
          <w:szCs w:val="24"/>
        </w:rPr>
        <w:t xml:space="preserve">, </w:t>
      </w:r>
      <w:r w:rsidR="00595BB8">
        <w:fldChar w:fldCharType="begin"/>
      </w:r>
      <w:r w:rsidR="008179BB">
        <w:instrText xml:space="preserve"> REF _Ref440372477 \r \h  \* MERGEFORMAT </w:instrText>
      </w:r>
      <w:r w:rsidR="00595BB8">
        <w:fldChar w:fldCharType="separate"/>
      </w:r>
      <w:r w:rsidR="005F708A" w:rsidRPr="005F708A">
        <w:rPr>
          <w:sz w:val="24"/>
          <w:szCs w:val="24"/>
        </w:rPr>
        <w:t>н)</w:t>
      </w:r>
      <w:r w:rsidR="00595BB8">
        <w:fldChar w:fldCharType="end"/>
      </w:r>
      <w:r w:rsidR="00A24167">
        <w:t xml:space="preserve">, </w:t>
      </w:r>
      <w:r w:rsidR="00595BB8">
        <w:fldChar w:fldCharType="begin"/>
      </w:r>
      <w:r w:rsidR="00A24167">
        <w:instrText xml:space="preserve"> REF _Ref442188512 \r \h </w:instrText>
      </w:r>
      <w:r w:rsidR="00595BB8">
        <w:fldChar w:fldCharType="separate"/>
      </w:r>
      <w:r w:rsidR="005F708A">
        <w:t>т)</w:t>
      </w:r>
      <w:r w:rsidR="00595BB8">
        <w:fldChar w:fldCharType="end"/>
      </w:r>
      <w:r w:rsidR="00F463E8" w:rsidRPr="00F958E8">
        <w:rPr>
          <w:sz w:val="24"/>
          <w:szCs w:val="24"/>
        </w:rPr>
        <w:t xml:space="preserve"> п. </w:t>
      </w:r>
      <w:r w:rsidR="003D2773">
        <w:fldChar w:fldCharType="begin"/>
      </w:r>
      <w:r w:rsidR="003D2773">
        <w:instrText xml:space="preserve"> REF _Ref306005578 \r \h  \* MERGEFORMAT </w:instrText>
      </w:r>
      <w:r w:rsidR="003D2773">
        <w:fldChar w:fldCharType="separate"/>
      </w:r>
      <w:r w:rsidR="005F708A" w:rsidRPr="005F708A">
        <w:rPr>
          <w:sz w:val="24"/>
          <w:szCs w:val="24"/>
        </w:rPr>
        <w:t>3.3.8.3</w:t>
      </w:r>
      <w:r w:rsidR="003D2773">
        <w:fldChar w:fldCharType="end"/>
      </w:r>
      <w:r w:rsidR="00D90031" w:rsidRPr="00F958E8">
        <w:rPr>
          <w:bCs w:val="0"/>
          <w:sz w:val="24"/>
          <w:szCs w:val="24"/>
        </w:rPr>
        <w:t>)</w:t>
      </w:r>
      <w:r w:rsidRPr="00F958E8">
        <w:rPr>
          <w:bCs w:val="0"/>
          <w:sz w:val="24"/>
          <w:szCs w:val="24"/>
        </w:rPr>
        <w:t>;</w:t>
      </w:r>
    </w:p>
    <w:p w:rsidR="000E746F" w:rsidRPr="00F958E8"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Если Заявка подается коллективным Участником</w:t>
      </w:r>
      <w:r w:rsidR="0039141F" w:rsidRPr="00F958E8">
        <w:rPr>
          <w:bCs w:val="0"/>
          <w:sz w:val="24"/>
          <w:szCs w:val="24"/>
        </w:rPr>
        <w:t xml:space="preserve"> - Форма плана распределения объемов выполнения поставок внутри коллективного Участника </w:t>
      </w:r>
      <w:r w:rsidR="00A154B7" w:rsidRPr="00F958E8">
        <w:rPr>
          <w:bCs w:val="0"/>
          <w:sz w:val="24"/>
          <w:szCs w:val="24"/>
        </w:rPr>
        <w:t>(</w:t>
      </w:r>
      <w:r w:rsidR="00A154B7" w:rsidRPr="00F958E8">
        <w:rPr>
          <w:bCs w:val="0"/>
          <w:spacing w:val="-2"/>
          <w:sz w:val="24"/>
          <w:szCs w:val="24"/>
        </w:rPr>
        <w:t>под</w:t>
      </w:r>
      <w:r w:rsidR="00A154B7" w:rsidRPr="00F958E8">
        <w:rPr>
          <w:bCs w:val="0"/>
          <w:sz w:val="24"/>
          <w:szCs w:val="24"/>
        </w:rPr>
        <w:t xml:space="preserve">раздел </w:t>
      </w:r>
      <w:r w:rsidR="003D2773">
        <w:fldChar w:fldCharType="begin"/>
      </w:r>
      <w:r w:rsidR="003D2773">
        <w:instrText xml:space="preserve"> REF _Ref440274961 \r \h  \* MERGEFORMAT </w:instrText>
      </w:r>
      <w:r w:rsidR="003D2773">
        <w:fldChar w:fldCharType="separate"/>
      </w:r>
      <w:r w:rsidR="005F708A" w:rsidRPr="005F708A">
        <w:rPr>
          <w:bCs w:val="0"/>
          <w:sz w:val="24"/>
          <w:szCs w:val="24"/>
        </w:rPr>
        <w:t>5.15</w:t>
      </w:r>
      <w:r w:rsidR="003D2773">
        <w:fldChar w:fldCharType="end"/>
      </w:r>
      <w:r w:rsidR="00A154B7" w:rsidRPr="00F958E8">
        <w:rPr>
          <w:bCs w:val="0"/>
          <w:sz w:val="24"/>
          <w:szCs w:val="24"/>
        </w:rPr>
        <w:t>)</w:t>
      </w:r>
      <w:r w:rsidRPr="00F958E8">
        <w:rPr>
          <w:bCs w:val="0"/>
          <w:sz w:val="24"/>
          <w:szCs w:val="24"/>
        </w:rPr>
        <w:t>;</w:t>
      </w:r>
    </w:p>
    <w:p w:rsidR="00717F60" w:rsidRPr="00F958E8"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Если Заявка подается коллективным Участником - </w:t>
      </w:r>
      <w:r w:rsidR="00717F60" w:rsidRPr="00F958E8">
        <w:rPr>
          <w:bCs w:val="0"/>
          <w:sz w:val="24"/>
          <w:szCs w:val="24"/>
        </w:rPr>
        <w:t xml:space="preserve">Для каждого члена коллективного </w:t>
      </w:r>
      <w:r w:rsidR="009C744E" w:rsidRPr="00F958E8">
        <w:rPr>
          <w:bCs w:val="0"/>
          <w:sz w:val="24"/>
          <w:szCs w:val="24"/>
        </w:rPr>
        <w:t>Участник</w:t>
      </w:r>
      <w:r w:rsidR="00717F60" w:rsidRPr="00F958E8">
        <w:rPr>
          <w:bCs w:val="0"/>
          <w:sz w:val="24"/>
          <w:szCs w:val="24"/>
        </w:rPr>
        <w:t>а (с оформлением отдельно</w:t>
      </w:r>
      <w:r w:rsidR="003E170D" w:rsidRPr="00F958E8">
        <w:rPr>
          <w:bCs w:val="0"/>
          <w:sz w:val="24"/>
          <w:szCs w:val="24"/>
        </w:rPr>
        <w:t>го архива</w:t>
      </w:r>
      <w:r w:rsidR="00717F60" w:rsidRPr="00F958E8">
        <w:rPr>
          <w:bCs w:val="0"/>
          <w:sz w:val="24"/>
          <w:szCs w:val="24"/>
        </w:rPr>
        <w:t xml:space="preserve">  «Документы члена коллективного </w:t>
      </w:r>
      <w:r w:rsidR="009C744E" w:rsidRPr="00F958E8">
        <w:rPr>
          <w:bCs w:val="0"/>
          <w:sz w:val="24"/>
          <w:szCs w:val="24"/>
        </w:rPr>
        <w:t>Участник</w:t>
      </w:r>
      <w:r w:rsidR="00717F60" w:rsidRPr="00F958E8">
        <w:rPr>
          <w:bCs w:val="0"/>
          <w:sz w:val="24"/>
          <w:szCs w:val="24"/>
        </w:rPr>
        <w:t>а _________________»):</w:t>
      </w:r>
    </w:p>
    <w:p w:rsidR="007044CB" w:rsidRPr="00CF7D45" w:rsidRDefault="00A154B7" w:rsidP="00D75CA2">
      <w:pPr>
        <w:widowControl w:val="0"/>
        <w:numPr>
          <w:ilvl w:val="1"/>
          <w:numId w:val="5"/>
        </w:numPr>
        <w:tabs>
          <w:tab w:val="left" w:pos="540"/>
        </w:tabs>
        <w:overflowPunct w:val="0"/>
        <w:autoSpaceDE w:val="0"/>
        <w:spacing w:line="264" w:lineRule="auto"/>
        <w:rPr>
          <w:bCs w:val="0"/>
          <w:sz w:val="24"/>
          <w:szCs w:val="24"/>
        </w:rPr>
      </w:pPr>
      <w:r w:rsidRPr="00CF7D45">
        <w:rPr>
          <w:bCs w:val="0"/>
          <w:sz w:val="24"/>
          <w:szCs w:val="24"/>
        </w:rPr>
        <w:t xml:space="preserve">Формы, указанные в подразделах </w:t>
      </w:r>
      <w:r w:rsidR="003D2773">
        <w:fldChar w:fldCharType="begin"/>
      </w:r>
      <w:r w:rsidR="003D2773">
        <w:instrText xml:space="preserve"> REF _Ref440274659 \r \h  \* MERGEFORMAT </w:instrText>
      </w:r>
      <w:r w:rsidR="003D2773">
        <w:fldChar w:fldCharType="separate"/>
      </w:r>
      <w:r w:rsidR="005F708A" w:rsidRPr="005F708A">
        <w:rPr>
          <w:bCs w:val="0"/>
          <w:sz w:val="24"/>
          <w:szCs w:val="24"/>
        </w:rPr>
        <w:t>5.9</w:t>
      </w:r>
      <w:r w:rsidR="003D2773">
        <w:fldChar w:fldCharType="end"/>
      </w:r>
      <w:r w:rsidRPr="00CF7D45">
        <w:rPr>
          <w:bCs w:val="0"/>
          <w:sz w:val="24"/>
          <w:szCs w:val="24"/>
        </w:rPr>
        <w:t xml:space="preserve">, </w:t>
      </w:r>
      <w:r w:rsidR="003D2773">
        <w:fldChar w:fldCharType="begin"/>
      </w:r>
      <w:r w:rsidR="003D2773">
        <w:instrText xml:space="preserve"> REF _Ref440274733 \r \h  \* MERGEFORMAT </w:instrText>
      </w:r>
      <w:r w:rsidR="003D2773">
        <w:fldChar w:fldCharType="separate"/>
      </w:r>
      <w:r w:rsidR="005F708A" w:rsidRPr="005F708A">
        <w:rPr>
          <w:bCs w:val="0"/>
          <w:sz w:val="24"/>
          <w:szCs w:val="24"/>
        </w:rPr>
        <w:t>5.11</w:t>
      </w:r>
      <w:r w:rsidR="003D2773">
        <w:fldChar w:fldCharType="end"/>
      </w:r>
      <w:r w:rsidRPr="00CF7D45">
        <w:rPr>
          <w:bCs w:val="0"/>
          <w:sz w:val="24"/>
          <w:szCs w:val="24"/>
        </w:rPr>
        <w:t xml:space="preserve">, </w:t>
      </w:r>
      <w:r w:rsidR="003D2773">
        <w:fldChar w:fldCharType="begin"/>
      </w:r>
      <w:r w:rsidR="003D2773">
        <w:instrText xml:space="preserve"> REF _Ref440274744 \r \h  \* MERGEFORMAT </w:instrText>
      </w:r>
      <w:r w:rsidR="003D2773">
        <w:fldChar w:fldCharType="separate"/>
      </w:r>
      <w:r w:rsidR="005F708A" w:rsidRPr="005F708A">
        <w:rPr>
          <w:bCs w:val="0"/>
          <w:sz w:val="24"/>
          <w:szCs w:val="24"/>
        </w:rPr>
        <w:t>5.12</w:t>
      </w:r>
      <w:r w:rsidR="003D2773">
        <w:fldChar w:fldCharType="end"/>
      </w:r>
      <w:r w:rsidRPr="00CF7D45">
        <w:rPr>
          <w:bCs w:val="0"/>
          <w:sz w:val="24"/>
          <w:szCs w:val="24"/>
        </w:rPr>
        <w:t xml:space="preserve">, </w:t>
      </w:r>
      <w:r w:rsidR="003D2773">
        <w:fldChar w:fldCharType="begin"/>
      </w:r>
      <w:r w:rsidR="003D2773">
        <w:instrText xml:space="preserve"> REF _Ref440274756 \r \h  \* MERGEFORMAT </w:instrText>
      </w:r>
      <w:r w:rsidR="003D2773">
        <w:fldChar w:fldCharType="separate"/>
      </w:r>
      <w:r w:rsidR="005F708A" w:rsidRPr="005F708A">
        <w:rPr>
          <w:bCs w:val="0"/>
          <w:sz w:val="24"/>
          <w:szCs w:val="24"/>
        </w:rPr>
        <w:t>5.14</w:t>
      </w:r>
      <w:r w:rsidR="003D2773">
        <w:fldChar w:fldCharType="end"/>
      </w:r>
      <w:r w:rsidR="007044CB" w:rsidRPr="00CF7D45">
        <w:rPr>
          <w:bCs w:val="0"/>
          <w:sz w:val="24"/>
          <w:szCs w:val="24"/>
        </w:rPr>
        <w:t>;</w:t>
      </w:r>
    </w:p>
    <w:p w:rsidR="00717F60" w:rsidRPr="00CF7D45" w:rsidRDefault="00717F60" w:rsidP="00D75CA2">
      <w:pPr>
        <w:widowControl w:val="0"/>
        <w:numPr>
          <w:ilvl w:val="1"/>
          <w:numId w:val="5"/>
        </w:numPr>
        <w:tabs>
          <w:tab w:val="left" w:pos="540"/>
        </w:tabs>
        <w:overflowPunct w:val="0"/>
        <w:autoSpaceDE w:val="0"/>
        <w:spacing w:line="264" w:lineRule="auto"/>
        <w:rPr>
          <w:bCs w:val="0"/>
          <w:sz w:val="24"/>
          <w:szCs w:val="24"/>
        </w:rPr>
      </w:pPr>
      <w:r w:rsidRPr="00CF7D45">
        <w:rPr>
          <w:bCs w:val="0"/>
          <w:sz w:val="24"/>
          <w:szCs w:val="24"/>
        </w:rPr>
        <w:t xml:space="preserve">Документы, </w:t>
      </w:r>
      <w:r w:rsidR="00DA7E38" w:rsidRPr="00CF7D45">
        <w:rPr>
          <w:bCs w:val="0"/>
          <w:sz w:val="24"/>
          <w:szCs w:val="24"/>
        </w:rPr>
        <w:t>подтверждающие правоспособность</w:t>
      </w:r>
      <w:r w:rsidRPr="00CF7D45">
        <w:rPr>
          <w:bCs w:val="0"/>
          <w:sz w:val="24"/>
          <w:szCs w:val="24"/>
        </w:rPr>
        <w:t xml:space="preserve"> данной организации</w:t>
      </w:r>
      <w:r w:rsidR="00E963D9" w:rsidRPr="00CF7D45">
        <w:rPr>
          <w:bCs w:val="0"/>
          <w:sz w:val="24"/>
          <w:szCs w:val="24"/>
        </w:rPr>
        <w:t xml:space="preserve"> (подраздел </w:t>
      </w:r>
      <w:r w:rsidR="003D2773">
        <w:fldChar w:fldCharType="begin"/>
      </w:r>
      <w:r w:rsidR="003D2773">
        <w:instrText xml:space="preserve"> REF _Ref306005578 \r \h  \* MERGEFORMAT </w:instrText>
      </w:r>
      <w:r w:rsidR="003D2773">
        <w:fldChar w:fldCharType="separate"/>
      </w:r>
      <w:r w:rsidR="005F708A" w:rsidRPr="005F708A">
        <w:rPr>
          <w:bCs w:val="0"/>
          <w:sz w:val="24"/>
          <w:szCs w:val="24"/>
        </w:rPr>
        <w:t>3.3.8.3</w:t>
      </w:r>
      <w:r w:rsidR="003D2773">
        <w:fldChar w:fldCharType="end"/>
      </w:r>
      <w:r w:rsidR="00E963D9" w:rsidRPr="00CF7D45">
        <w:rPr>
          <w:bCs w:val="0"/>
          <w:sz w:val="24"/>
          <w:szCs w:val="24"/>
        </w:rPr>
        <w:t>)</w:t>
      </w:r>
      <w:r w:rsidRPr="00CF7D45">
        <w:rPr>
          <w:bCs w:val="0"/>
          <w:sz w:val="24"/>
          <w:szCs w:val="24"/>
        </w:rPr>
        <w:t>;</w:t>
      </w:r>
    </w:p>
    <w:p w:rsidR="00717F60" w:rsidRPr="00CF7D45" w:rsidRDefault="00717F60" w:rsidP="00D75CA2">
      <w:pPr>
        <w:widowControl w:val="0"/>
        <w:numPr>
          <w:ilvl w:val="0"/>
          <w:numId w:val="5"/>
        </w:numPr>
        <w:tabs>
          <w:tab w:val="left" w:pos="540"/>
        </w:tabs>
        <w:overflowPunct w:val="0"/>
        <w:autoSpaceDE w:val="0"/>
        <w:spacing w:after="100" w:line="264" w:lineRule="auto"/>
        <w:ind w:left="539" w:hanging="539"/>
        <w:rPr>
          <w:bCs w:val="0"/>
          <w:sz w:val="24"/>
          <w:szCs w:val="24"/>
        </w:rPr>
      </w:pPr>
      <w:r w:rsidRPr="00CF7D45">
        <w:rPr>
          <w:bCs w:val="0"/>
          <w:sz w:val="24"/>
          <w:szCs w:val="24"/>
        </w:rPr>
        <w:t>Техническое предложение (</w:t>
      </w:r>
      <w:r w:rsidR="00A154B7" w:rsidRPr="00CF7D45">
        <w:rPr>
          <w:bCs w:val="0"/>
          <w:sz w:val="24"/>
          <w:szCs w:val="24"/>
          <w:lang w:eastAsia="ru-RU"/>
        </w:rPr>
        <w:t>подраздел</w:t>
      </w:r>
      <w:r w:rsidR="00A40BDF" w:rsidRPr="00CF7D45">
        <w:rPr>
          <w:bCs w:val="0"/>
          <w:sz w:val="24"/>
          <w:szCs w:val="24"/>
          <w:lang w:eastAsia="ru-RU"/>
        </w:rPr>
        <w:t xml:space="preserve"> </w:t>
      </w:r>
      <w:r w:rsidR="003D2773">
        <w:fldChar w:fldCharType="begin"/>
      </w:r>
      <w:r w:rsidR="003D2773">
        <w:instrText xml:space="preserve"> REF _Ref86826666 \r \h  \* MERGEFORMAT </w:instrText>
      </w:r>
      <w:r w:rsidR="003D2773">
        <w:fldChar w:fldCharType="separate"/>
      </w:r>
      <w:r w:rsidR="005F708A" w:rsidRPr="005F708A">
        <w:rPr>
          <w:bCs w:val="0"/>
          <w:sz w:val="24"/>
          <w:szCs w:val="24"/>
          <w:lang w:eastAsia="ru-RU"/>
        </w:rPr>
        <w:t>5.3</w:t>
      </w:r>
      <w:r w:rsidR="003D2773">
        <w:fldChar w:fldCharType="end"/>
      </w:r>
      <w:r w:rsidRPr="00CF7D45">
        <w:rPr>
          <w:bCs w:val="0"/>
          <w:sz w:val="24"/>
          <w:szCs w:val="24"/>
        </w:rPr>
        <w:t>)</w:t>
      </w:r>
      <w:r w:rsidR="00BD2FD1" w:rsidRPr="00CF7D45">
        <w:rPr>
          <w:bCs w:val="0"/>
          <w:sz w:val="24"/>
          <w:szCs w:val="24"/>
        </w:rPr>
        <w:t xml:space="preserve">, </w:t>
      </w:r>
      <w:r w:rsidR="00BD2FD1" w:rsidRPr="00CF7D45">
        <w:rPr>
          <w:sz w:val="24"/>
          <w:szCs w:val="24"/>
        </w:rPr>
        <w:t>свидетельства производителей (</w:t>
      </w:r>
      <w:r w:rsidR="00A154B7" w:rsidRPr="00CF7D45">
        <w:rPr>
          <w:bCs w:val="0"/>
          <w:sz w:val="24"/>
          <w:szCs w:val="24"/>
          <w:lang w:eastAsia="ru-RU"/>
        </w:rPr>
        <w:t>подраздел</w:t>
      </w:r>
      <w:r w:rsidR="00A40BDF" w:rsidRPr="00CF7D45">
        <w:rPr>
          <w:bCs w:val="0"/>
          <w:sz w:val="24"/>
          <w:szCs w:val="24"/>
          <w:lang w:eastAsia="ru-RU"/>
        </w:rPr>
        <w:t xml:space="preserve"> </w:t>
      </w:r>
      <w:r w:rsidR="003D2773">
        <w:fldChar w:fldCharType="begin"/>
      </w:r>
      <w:r w:rsidR="003D2773">
        <w:instrText xml:space="preserve"> REF _Ref440275030 \r \h  \* MERGEFORMAT </w:instrText>
      </w:r>
      <w:r w:rsidR="003D2773">
        <w:fldChar w:fldCharType="separate"/>
      </w:r>
      <w:r w:rsidR="005F708A" w:rsidRPr="005F708A">
        <w:rPr>
          <w:bCs w:val="0"/>
          <w:sz w:val="24"/>
          <w:szCs w:val="24"/>
          <w:lang w:eastAsia="ru-RU"/>
        </w:rPr>
        <w:t>5.10</w:t>
      </w:r>
      <w:r w:rsidR="003D2773">
        <w:fldChar w:fldCharType="end"/>
      </w:r>
      <w:r w:rsidR="00BD2FD1" w:rsidRPr="00CF7D45">
        <w:rPr>
          <w:sz w:val="24"/>
          <w:szCs w:val="24"/>
        </w:rPr>
        <w:t>)</w:t>
      </w:r>
      <w:r w:rsidR="004E26AE" w:rsidRPr="00CF7D45">
        <w:rPr>
          <w:sz w:val="24"/>
          <w:szCs w:val="24"/>
        </w:rPr>
        <w:t xml:space="preserve"> </w:t>
      </w:r>
      <w:r w:rsidR="004E26AE" w:rsidRPr="00CF7D45">
        <w:rPr>
          <w:bCs w:val="0"/>
          <w:spacing w:val="-1"/>
          <w:sz w:val="24"/>
          <w:szCs w:val="24"/>
        </w:rPr>
        <w:t>либо копии дилерских договоров</w:t>
      </w:r>
      <w:r w:rsidR="00BD2FD1" w:rsidRPr="00CF7D45">
        <w:rPr>
          <w:sz w:val="24"/>
          <w:szCs w:val="24"/>
        </w:rPr>
        <w:t xml:space="preserve"> </w:t>
      </w:r>
      <w:r w:rsidRPr="00CF7D45">
        <w:rPr>
          <w:bCs w:val="0"/>
          <w:sz w:val="24"/>
          <w:szCs w:val="24"/>
        </w:rPr>
        <w:t>оформля</w:t>
      </w:r>
      <w:r w:rsidR="004E26AE" w:rsidRPr="00CF7D45">
        <w:rPr>
          <w:bCs w:val="0"/>
          <w:sz w:val="24"/>
          <w:szCs w:val="24"/>
        </w:rPr>
        <w:t>ю</w:t>
      </w:r>
      <w:r w:rsidRPr="00CF7D45">
        <w:rPr>
          <w:bCs w:val="0"/>
          <w:sz w:val="24"/>
          <w:szCs w:val="24"/>
        </w:rPr>
        <w:t xml:space="preserve">тся отдельным </w:t>
      </w:r>
      <w:r w:rsidR="003E170D" w:rsidRPr="00CF7D45">
        <w:rPr>
          <w:bCs w:val="0"/>
          <w:sz w:val="24"/>
          <w:szCs w:val="24"/>
        </w:rPr>
        <w:t>архивом</w:t>
      </w:r>
      <w:r w:rsidRPr="00CF7D45">
        <w:rPr>
          <w:bCs w:val="0"/>
          <w:sz w:val="24"/>
          <w:szCs w:val="24"/>
        </w:rPr>
        <w:t xml:space="preserve"> «Техническое предложение </w:t>
      </w:r>
      <w:r w:rsidR="009C744E" w:rsidRPr="00CF7D45">
        <w:rPr>
          <w:bCs w:val="0"/>
          <w:sz w:val="24"/>
          <w:szCs w:val="24"/>
        </w:rPr>
        <w:t>Участник</w:t>
      </w:r>
      <w:r w:rsidRPr="00CF7D45">
        <w:rPr>
          <w:bCs w:val="0"/>
          <w:sz w:val="24"/>
          <w:szCs w:val="24"/>
        </w:rPr>
        <w:t>а __________».</w:t>
      </w:r>
    </w:p>
    <w:p w:rsidR="00717F60" w:rsidRPr="00CF7D45" w:rsidRDefault="009C744E"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156" w:name="_Ref306004660"/>
      <w:r w:rsidRPr="00CF7D45">
        <w:rPr>
          <w:bCs w:val="0"/>
          <w:sz w:val="24"/>
          <w:szCs w:val="24"/>
        </w:rPr>
        <w:t>Участник</w:t>
      </w:r>
      <w:r w:rsidR="00717F60" w:rsidRPr="00CF7D45">
        <w:rPr>
          <w:bCs w:val="0"/>
          <w:sz w:val="24"/>
          <w:szCs w:val="24"/>
        </w:rPr>
        <w:t xml:space="preserve"> имеет право подать только одну </w:t>
      </w:r>
      <w:r w:rsidR="004B5EB3" w:rsidRPr="00CF7D45">
        <w:rPr>
          <w:bCs w:val="0"/>
          <w:sz w:val="24"/>
          <w:szCs w:val="24"/>
        </w:rPr>
        <w:t>Заявк</w:t>
      </w:r>
      <w:r w:rsidR="00717F60" w:rsidRPr="00CF7D45">
        <w:rPr>
          <w:bCs w:val="0"/>
          <w:sz w:val="24"/>
          <w:szCs w:val="24"/>
        </w:rPr>
        <w:t xml:space="preserve">у. В случае нарушения этого требования все </w:t>
      </w:r>
      <w:r w:rsidR="004B5EB3" w:rsidRPr="00CF7D45">
        <w:rPr>
          <w:bCs w:val="0"/>
          <w:sz w:val="24"/>
          <w:szCs w:val="24"/>
        </w:rPr>
        <w:t>Заявк</w:t>
      </w:r>
      <w:r w:rsidR="00717F60" w:rsidRPr="00CF7D45">
        <w:rPr>
          <w:bCs w:val="0"/>
          <w:sz w:val="24"/>
          <w:szCs w:val="24"/>
        </w:rPr>
        <w:t xml:space="preserve">и такого </w:t>
      </w:r>
      <w:r w:rsidRPr="00CF7D45">
        <w:rPr>
          <w:bCs w:val="0"/>
          <w:sz w:val="24"/>
          <w:szCs w:val="24"/>
        </w:rPr>
        <w:t>Участник</w:t>
      </w:r>
      <w:r w:rsidR="00717F60" w:rsidRPr="00CF7D45">
        <w:rPr>
          <w:bCs w:val="0"/>
          <w:sz w:val="24"/>
          <w:szCs w:val="24"/>
        </w:rPr>
        <w:t>а отклоняются без рассмотрения по существу.</w:t>
      </w:r>
      <w:bookmarkEnd w:id="156"/>
    </w:p>
    <w:p w:rsidR="00BD40A3" w:rsidRPr="00CF7D45"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CF7D45">
        <w:rPr>
          <w:bCs w:val="0"/>
          <w:sz w:val="24"/>
          <w:szCs w:val="24"/>
        </w:rPr>
        <w:t xml:space="preserve">Все формы, указанные в разделе </w:t>
      </w:r>
      <w:r w:rsidR="003D2773">
        <w:fldChar w:fldCharType="begin"/>
      </w:r>
      <w:r w:rsidR="003D2773">
        <w:instrText xml:space="preserve"> REF _Ref440270602 \r \h  \* MERGEFORMAT </w:instrText>
      </w:r>
      <w:r w:rsidR="003D2773">
        <w:fldChar w:fldCharType="separate"/>
      </w:r>
      <w:r w:rsidR="005F708A">
        <w:t>5</w:t>
      </w:r>
      <w:r w:rsidR="003D2773">
        <w:fldChar w:fldCharType="end"/>
      </w:r>
      <w:r w:rsidRPr="00CF7D45">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
    <w:p w:rsidR="00717F60" w:rsidRPr="008D1B83" w:rsidRDefault="004B5EB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CF7D45">
        <w:rPr>
          <w:bCs w:val="0"/>
          <w:sz w:val="24"/>
          <w:szCs w:val="24"/>
        </w:rPr>
        <w:t>Заявк</w:t>
      </w:r>
      <w:r w:rsidR="00717F60" w:rsidRPr="00CF7D45">
        <w:rPr>
          <w:bCs w:val="0"/>
          <w:sz w:val="24"/>
          <w:szCs w:val="24"/>
        </w:rPr>
        <w:t xml:space="preserve">а </w:t>
      </w:r>
      <w:r w:rsidR="00717F60" w:rsidRPr="008D1B83">
        <w:rPr>
          <w:bCs w:val="0"/>
          <w:sz w:val="24"/>
          <w:szCs w:val="24"/>
        </w:rPr>
        <w:t xml:space="preserve">должна быть подготовлена в электронной форме с использованием функционала ЭТП (подраздел </w:t>
      </w:r>
      <w:r w:rsidR="003D2773">
        <w:fldChar w:fldCharType="begin"/>
      </w:r>
      <w:r w:rsidR="003D2773">
        <w:instrText xml:space="preserve"> REF _Ref191386419 \n \h  \* MERGEFORMAT </w:instrText>
      </w:r>
      <w:r w:rsidR="003D2773">
        <w:fldChar w:fldCharType="separate"/>
      </w:r>
      <w:r w:rsidR="005F708A" w:rsidRPr="005F708A">
        <w:rPr>
          <w:bCs w:val="0"/>
          <w:sz w:val="24"/>
          <w:szCs w:val="24"/>
        </w:rPr>
        <w:t>3.3.2</w:t>
      </w:r>
      <w:r w:rsidR="003D2773">
        <w:fldChar w:fldCharType="end"/>
      </w:r>
      <w:r w:rsidR="00717F60" w:rsidRPr="008D1B83">
        <w:rPr>
          <w:bCs w:val="0"/>
          <w:sz w:val="24"/>
          <w:szCs w:val="24"/>
        </w:rPr>
        <w:t>)</w:t>
      </w:r>
      <w:r w:rsidR="008D1B83" w:rsidRPr="008D1B83">
        <w:rPr>
          <w:bCs w:val="0"/>
          <w:color w:val="000000"/>
          <w:sz w:val="24"/>
          <w:szCs w:val="24"/>
        </w:rPr>
        <w:t xml:space="preserve">, </w:t>
      </w:r>
      <w:r w:rsidR="008D1B83" w:rsidRPr="008D1B83">
        <w:rPr>
          <w:bCs w:val="0"/>
          <w:sz w:val="24"/>
          <w:szCs w:val="24"/>
        </w:rPr>
        <w:t xml:space="preserve">за исключением документов, указанных в п.п. </w:t>
      </w:r>
      <w:r w:rsidR="00595BB8">
        <w:rPr>
          <w:sz w:val="24"/>
          <w:szCs w:val="24"/>
        </w:rPr>
        <w:fldChar w:fldCharType="begin"/>
      </w:r>
      <w:r w:rsidR="008D1B83">
        <w:rPr>
          <w:bCs w:val="0"/>
          <w:sz w:val="24"/>
          <w:szCs w:val="24"/>
        </w:rPr>
        <w:instrText xml:space="preserve"> REF _Ref442188512 \r \h </w:instrText>
      </w:r>
      <w:r w:rsidR="00595BB8">
        <w:rPr>
          <w:sz w:val="24"/>
          <w:szCs w:val="24"/>
        </w:rPr>
      </w:r>
      <w:r w:rsidR="00595BB8">
        <w:rPr>
          <w:sz w:val="24"/>
          <w:szCs w:val="24"/>
        </w:rPr>
        <w:fldChar w:fldCharType="separate"/>
      </w:r>
      <w:r w:rsidR="005F708A">
        <w:rPr>
          <w:bCs w:val="0"/>
          <w:sz w:val="24"/>
          <w:szCs w:val="24"/>
        </w:rPr>
        <w:t>т)</w:t>
      </w:r>
      <w:r w:rsidR="00595BB8">
        <w:rPr>
          <w:sz w:val="24"/>
          <w:szCs w:val="24"/>
        </w:rPr>
        <w:fldChar w:fldCharType="end"/>
      </w:r>
      <w:r w:rsidR="008D1B83" w:rsidRPr="008D1B83">
        <w:rPr>
          <w:sz w:val="24"/>
          <w:szCs w:val="24"/>
        </w:rPr>
        <w:t xml:space="preserve"> п. </w:t>
      </w:r>
      <w:r w:rsidR="003D2773">
        <w:fldChar w:fldCharType="begin"/>
      </w:r>
      <w:r w:rsidR="003D2773">
        <w:instrText xml:space="preserve"> REF _Ref306005578 \r \h  \* MERGEFORMAT </w:instrText>
      </w:r>
      <w:r w:rsidR="003D2773">
        <w:fldChar w:fldCharType="separate"/>
      </w:r>
      <w:r w:rsidR="005F708A" w:rsidRPr="005F708A">
        <w:rPr>
          <w:sz w:val="24"/>
          <w:szCs w:val="24"/>
        </w:rPr>
        <w:t>3.3.8.3</w:t>
      </w:r>
      <w:r w:rsidR="003D2773">
        <w:fldChar w:fldCharType="end"/>
      </w:r>
      <w:r w:rsidR="008D1B83" w:rsidRPr="008D1B83">
        <w:rPr>
          <w:sz w:val="24"/>
          <w:szCs w:val="24"/>
        </w:rPr>
        <w:t xml:space="preserve"> и подразделе </w:t>
      </w:r>
      <w:r w:rsidR="003D2773">
        <w:fldChar w:fldCharType="begin"/>
      </w:r>
      <w:r w:rsidR="003D2773">
        <w:instrText xml:space="preserve"> REF _Ref442187883 \r \h  \* MERGEFORMAT </w:instrText>
      </w:r>
      <w:r w:rsidR="003D2773">
        <w:fldChar w:fldCharType="separate"/>
      </w:r>
      <w:r w:rsidR="005F708A" w:rsidRPr="005F708A">
        <w:rPr>
          <w:sz w:val="24"/>
          <w:szCs w:val="24"/>
        </w:rPr>
        <w:t>5.16</w:t>
      </w:r>
      <w:r w:rsidR="003D2773">
        <w:fldChar w:fldCharType="end"/>
      </w:r>
      <w:r w:rsidR="008D1B83" w:rsidRPr="008D1B83">
        <w:rPr>
          <w:color w:val="000000"/>
          <w:sz w:val="24"/>
          <w:szCs w:val="24"/>
        </w:rPr>
        <w:t>.</w:t>
      </w:r>
    </w:p>
    <w:p w:rsidR="00BD40A3" w:rsidRPr="00123A9F"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157" w:name="_Ref55279015"/>
      <w:bookmarkStart w:id="158" w:name="_Ref55279017"/>
      <w:r w:rsidRPr="00CF7D45">
        <w:rPr>
          <w:bCs w:val="0"/>
          <w:sz w:val="24"/>
          <w:szCs w:val="24"/>
        </w:rPr>
        <w:t xml:space="preserve">Каждый документ, входящий в </w:t>
      </w:r>
      <w:r w:rsidR="001D6802" w:rsidRPr="00CF7D45">
        <w:rPr>
          <w:bCs w:val="0"/>
          <w:sz w:val="24"/>
          <w:szCs w:val="24"/>
        </w:rPr>
        <w:t>Заявку</w:t>
      </w:r>
      <w:r w:rsidRPr="00CF7D45">
        <w:rPr>
          <w:bCs w:val="0"/>
          <w:sz w:val="24"/>
          <w:szCs w:val="24"/>
        </w:rPr>
        <w:t>, должен</w:t>
      </w:r>
      <w:r w:rsidRPr="000E5AC7">
        <w:rPr>
          <w:bCs w:val="0"/>
          <w:sz w:val="24"/>
          <w:szCs w:val="24"/>
        </w:rPr>
        <w:t xml:space="preserve">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w:t>
      </w:r>
      <w:r w:rsidRPr="00123A9F">
        <w:rPr>
          <w:bCs w:val="0"/>
          <w:sz w:val="24"/>
          <w:szCs w:val="24"/>
        </w:rPr>
        <w:t>лицом на основании доверенности (далее — уполномоченного лица)</w:t>
      </w:r>
      <w:r w:rsidR="00123A9F" w:rsidRPr="00123A9F">
        <w:rPr>
          <w:bCs w:val="0"/>
          <w:sz w:val="24"/>
          <w:szCs w:val="24"/>
        </w:rPr>
        <w:t xml:space="preserve">. </w:t>
      </w:r>
      <w:r w:rsidR="00123A9F" w:rsidRPr="00123A9F">
        <w:rPr>
          <w:sz w:val="24"/>
          <w:szCs w:val="24"/>
        </w:rPr>
        <w:t>В последнем случае копия прикладывается к Заявке</w:t>
      </w:r>
      <w:r w:rsidRPr="00123A9F">
        <w:rPr>
          <w:bCs w:val="0"/>
          <w:sz w:val="24"/>
          <w:szCs w:val="24"/>
        </w:rPr>
        <w:t>.</w:t>
      </w:r>
      <w:bookmarkEnd w:id="157"/>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159" w:name="_Ref195087786"/>
      <w:r w:rsidRPr="000E5AC7">
        <w:rPr>
          <w:bCs w:val="0"/>
          <w:sz w:val="24"/>
          <w:szCs w:val="24"/>
        </w:rPr>
        <w:t xml:space="preserve">Каждый документ, входящий в </w:t>
      </w:r>
      <w:r w:rsidR="001D6802">
        <w:rPr>
          <w:bCs w:val="0"/>
          <w:sz w:val="24"/>
          <w:szCs w:val="24"/>
        </w:rPr>
        <w:t>Заявку</w:t>
      </w:r>
      <w:r w:rsidRPr="000E5AC7">
        <w:rPr>
          <w:bCs w:val="0"/>
          <w:sz w:val="24"/>
          <w:szCs w:val="24"/>
        </w:rPr>
        <w:t>, должен быть скреплен печатью Участника.</w:t>
      </w:r>
      <w:bookmarkEnd w:id="158"/>
      <w:bookmarkEnd w:id="159"/>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0E5AC7">
        <w:rPr>
          <w:sz w:val="24"/>
          <w:szCs w:val="24"/>
        </w:rPr>
        <w:t xml:space="preserve">В случае предоставления ложной информации организатор отклонит </w:t>
      </w:r>
      <w:r w:rsidR="00A23E2D">
        <w:rPr>
          <w:sz w:val="24"/>
          <w:szCs w:val="24"/>
        </w:rPr>
        <w:t>Заявку</w:t>
      </w:r>
      <w:r w:rsidRPr="000E5AC7">
        <w:rPr>
          <w:sz w:val="24"/>
          <w:szCs w:val="24"/>
        </w:rPr>
        <w:t xml:space="preserve"> </w:t>
      </w:r>
      <w:r w:rsidR="000E5AC7">
        <w:rPr>
          <w:sz w:val="24"/>
          <w:szCs w:val="24"/>
        </w:rPr>
        <w:t>Участника</w:t>
      </w:r>
      <w:r w:rsidRPr="000E5AC7">
        <w:rPr>
          <w:sz w:val="24"/>
          <w:szCs w:val="24"/>
        </w:rPr>
        <w:t xml:space="preserve"> без рассмотрения по существу.</w:t>
      </w:r>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bookmarkStart w:id="160" w:name="_Ref440271182"/>
      <w:r w:rsidRPr="000E5AC7">
        <w:rPr>
          <w:sz w:val="24"/>
          <w:szCs w:val="24"/>
        </w:rPr>
        <w:t xml:space="preserve">В целях подтверждения выполнения требований технического задания в Техническом предложении </w:t>
      </w:r>
      <w:r w:rsidR="00B71B9D" w:rsidRPr="00E71A48">
        <w:rPr>
          <w:bCs w:val="0"/>
          <w:spacing w:val="-1"/>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pacing w:val="-1"/>
          <w:sz w:val="24"/>
          <w:szCs w:val="24"/>
        </w:rPr>
        <w:t xml:space="preserve"> </w:t>
      </w:r>
      <w:r w:rsidR="00595BB8">
        <w:rPr>
          <w:bCs w:val="0"/>
          <w:spacing w:val="-1"/>
          <w:sz w:val="24"/>
          <w:szCs w:val="24"/>
        </w:rPr>
        <w:fldChar w:fldCharType="begin"/>
      </w:r>
      <w:r w:rsidR="00B71B9D">
        <w:rPr>
          <w:bCs w:val="0"/>
          <w:spacing w:val="-1"/>
          <w:sz w:val="24"/>
          <w:szCs w:val="24"/>
        </w:rPr>
        <w:instrText xml:space="preserve"> REF _Ref86826666 \r \h </w:instrText>
      </w:r>
      <w:r w:rsidR="00595BB8">
        <w:rPr>
          <w:bCs w:val="0"/>
          <w:spacing w:val="-1"/>
          <w:sz w:val="24"/>
          <w:szCs w:val="24"/>
        </w:rPr>
      </w:r>
      <w:r w:rsidR="00595BB8">
        <w:rPr>
          <w:bCs w:val="0"/>
          <w:spacing w:val="-1"/>
          <w:sz w:val="24"/>
          <w:szCs w:val="24"/>
        </w:rPr>
        <w:fldChar w:fldCharType="separate"/>
      </w:r>
      <w:r w:rsidR="005F708A">
        <w:rPr>
          <w:bCs w:val="0"/>
          <w:spacing w:val="-1"/>
          <w:sz w:val="24"/>
          <w:szCs w:val="24"/>
        </w:rPr>
        <w:t>5.3</w:t>
      </w:r>
      <w:r w:rsidR="00595BB8">
        <w:rPr>
          <w:bCs w:val="0"/>
          <w:spacing w:val="-1"/>
          <w:sz w:val="24"/>
          <w:szCs w:val="24"/>
        </w:rPr>
        <w:fldChar w:fldCharType="end"/>
      </w:r>
      <w:r w:rsidR="00B71B9D" w:rsidRPr="00E71A48">
        <w:rPr>
          <w:bCs w:val="0"/>
          <w:spacing w:val="-1"/>
          <w:sz w:val="24"/>
          <w:szCs w:val="24"/>
        </w:rPr>
        <w:t>)</w:t>
      </w:r>
      <w:r w:rsidRPr="000E5AC7">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 </w:t>
      </w:r>
      <w:bookmarkEnd w:id="160"/>
      <w:r w:rsidR="001D1162">
        <w:rPr>
          <w:szCs w:val="24"/>
        </w:rPr>
        <w:t xml:space="preserve">Заявка </w:t>
      </w:r>
      <w:r w:rsidR="001D1162" w:rsidRPr="000E5AC7">
        <w:rPr>
          <w:sz w:val="24"/>
          <w:szCs w:val="24"/>
        </w:rPr>
        <w:t>будет отклонен</w:t>
      </w:r>
      <w:r w:rsidR="001D1162">
        <w:rPr>
          <w:szCs w:val="24"/>
        </w:rPr>
        <w:t>а</w:t>
      </w:r>
      <w:r w:rsidR="001D1162" w:rsidRPr="000E5AC7">
        <w:rPr>
          <w:sz w:val="24"/>
          <w:szCs w:val="24"/>
        </w:rPr>
        <w:t>, если в Техническом предложении не будет отражена вышеуказанная информация.</w:t>
      </w:r>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0E5AC7">
        <w:rPr>
          <w:sz w:val="24"/>
          <w:szCs w:val="24"/>
        </w:rPr>
        <w:t xml:space="preserve">Если в Техническом предложении </w:t>
      </w:r>
      <w:r w:rsidR="00B71B9D" w:rsidRPr="00E71A48">
        <w:rPr>
          <w:bCs w:val="0"/>
          <w:spacing w:val="-1"/>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pacing w:val="-1"/>
          <w:sz w:val="24"/>
          <w:szCs w:val="24"/>
        </w:rPr>
        <w:t xml:space="preserve"> </w:t>
      </w:r>
      <w:r w:rsidR="00595BB8">
        <w:rPr>
          <w:bCs w:val="0"/>
          <w:spacing w:val="-1"/>
          <w:sz w:val="24"/>
          <w:szCs w:val="24"/>
        </w:rPr>
        <w:fldChar w:fldCharType="begin"/>
      </w:r>
      <w:r w:rsidR="00B71B9D">
        <w:rPr>
          <w:bCs w:val="0"/>
          <w:spacing w:val="-1"/>
          <w:sz w:val="24"/>
          <w:szCs w:val="24"/>
        </w:rPr>
        <w:instrText xml:space="preserve"> REF _Ref86826666 \r \h </w:instrText>
      </w:r>
      <w:r w:rsidR="00595BB8">
        <w:rPr>
          <w:bCs w:val="0"/>
          <w:spacing w:val="-1"/>
          <w:sz w:val="24"/>
          <w:szCs w:val="24"/>
        </w:rPr>
      </w:r>
      <w:r w:rsidR="00595BB8">
        <w:rPr>
          <w:bCs w:val="0"/>
          <w:spacing w:val="-1"/>
          <w:sz w:val="24"/>
          <w:szCs w:val="24"/>
        </w:rPr>
        <w:fldChar w:fldCharType="separate"/>
      </w:r>
      <w:r w:rsidR="005F708A">
        <w:rPr>
          <w:bCs w:val="0"/>
          <w:spacing w:val="-1"/>
          <w:sz w:val="24"/>
          <w:szCs w:val="24"/>
        </w:rPr>
        <w:t>5.3</w:t>
      </w:r>
      <w:r w:rsidR="00595BB8">
        <w:rPr>
          <w:bCs w:val="0"/>
          <w:spacing w:val="-1"/>
          <w:sz w:val="24"/>
          <w:szCs w:val="24"/>
        </w:rPr>
        <w:fldChar w:fldCharType="end"/>
      </w:r>
      <w:r w:rsidR="00B71B9D" w:rsidRPr="00E71A48">
        <w:rPr>
          <w:bCs w:val="0"/>
          <w:spacing w:val="-1"/>
          <w:sz w:val="24"/>
          <w:szCs w:val="24"/>
        </w:rPr>
        <w:t>)</w:t>
      </w:r>
      <w:r w:rsidRPr="000E5AC7">
        <w:rPr>
          <w:sz w:val="24"/>
          <w:szCs w:val="24"/>
        </w:rPr>
        <w:t xml:space="preserve"> вместо информации, изложенной в п. </w:t>
      </w:r>
      <w:r w:rsidR="00595BB8">
        <w:rPr>
          <w:sz w:val="24"/>
          <w:szCs w:val="24"/>
        </w:rPr>
        <w:fldChar w:fldCharType="begin"/>
      </w:r>
      <w:r w:rsidR="00B71B9D">
        <w:rPr>
          <w:sz w:val="24"/>
          <w:szCs w:val="24"/>
        </w:rPr>
        <w:instrText xml:space="preserve"> REF _Ref440271182 \r \h </w:instrText>
      </w:r>
      <w:r w:rsidR="00595BB8">
        <w:rPr>
          <w:sz w:val="24"/>
          <w:szCs w:val="24"/>
        </w:rPr>
      </w:r>
      <w:r w:rsidR="00595BB8">
        <w:rPr>
          <w:sz w:val="24"/>
          <w:szCs w:val="24"/>
        </w:rPr>
        <w:fldChar w:fldCharType="separate"/>
      </w:r>
      <w:r w:rsidR="005F708A">
        <w:rPr>
          <w:sz w:val="24"/>
          <w:szCs w:val="24"/>
        </w:rPr>
        <w:t>3.3.1.9</w:t>
      </w:r>
      <w:r w:rsidR="00595BB8">
        <w:rPr>
          <w:sz w:val="24"/>
          <w:szCs w:val="24"/>
        </w:rPr>
        <w:fldChar w:fldCharType="end"/>
      </w:r>
      <w:r w:rsidRPr="000E5AC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1D1162">
        <w:rPr>
          <w:szCs w:val="24"/>
        </w:rPr>
        <w:t>Заявка</w:t>
      </w:r>
      <w:r w:rsidR="001D1162" w:rsidRPr="000E5AC7">
        <w:rPr>
          <w:sz w:val="24"/>
          <w:szCs w:val="24"/>
        </w:rPr>
        <w:t xml:space="preserve"> Участника будет отклонен</w:t>
      </w:r>
      <w:r w:rsidR="001D1162">
        <w:rPr>
          <w:szCs w:val="24"/>
        </w:rPr>
        <w:t>а</w:t>
      </w:r>
      <w:r w:rsidR="001D1162" w:rsidRPr="000E5AC7">
        <w:rPr>
          <w:sz w:val="24"/>
          <w:szCs w:val="24"/>
        </w:rPr>
        <w:t xml:space="preserve"> без рассмотрения по </w:t>
      </w:r>
      <w:r w:rsidR="001D1162" w:rsidRPr="000E5AC7">
        <w:rPr>
          <w:sz w:val="24"/>
          <w:szCs w:val="24"/>
        </w:rPr>
        <w:lastRenderedPageBreak/>
        <w:t>существу</w:t>
      </w:r>
      <w:r w:rsidRPr="000E5AC7">
        <w:rPr>
          <w:sz w:val="24"/>
          <w:szCs w:val="24"/>
        </w:rPr>
        <w:t>.</w:t>
      </w:r>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0E5AC7">
        <w:rPr>
          <w:sz w:val="24"/>
          <w:szCs w:val="24"/>
        </w:rPr>
        <w:t xml:space="preserve">Участник в </w:t>
      </w:r>
      <w:r w:rsidR="00F1041E" w:rsidRPr="000E5AC7">
        <w:rPr>
          <w:bCs w:val="0"/>
          <w:sz w:val="24"/>
          <w:szCs w:val="24"/>
        </w:rPr>
        <w:t>Сводн</w:t>
      </w:r>
      <w:r w:rsidR="000E5AC7">
        <w:rPr>
          <w:bCs w:val="0"/>
          <w:sz w:val="24"/>
          <w:szCs w:val="24"/>
        </w:rPr>
        <w:t>ой</w:t>
      </w:r>
      <w:r w:rsidR="00F1041E" w:rsidRPr="000E5AC7">
        <w:rPr>
          <w:bCs w:val="0"/>
          <w:sz w:val="24"/>
          <w:szCs w:val="24"/>
        </w:rPr>
        <w:t xml:space="preserve"> таблиц</w:t>
      </w:r>
      <w:r w:rsidR="000E5AC7">
        <w:rPr>
          <w:bCs w:val="0"/>
          <w:sz w:val="24"/>
          <w:szCs w:val="24"/>
        </w:rPr>
        <w:t>е</w:t>
      </w:r>
      <w:r w:rsidR="00F1041E" w:rsidRPr="000E5AC7">
        <w:rPr>
          <w:bCs w:val="0"/>
          <w:sz w:val="24"/>
          <w:szCs w:val="24"/>
        </w:rPr>
        <w:t xml:space="preserve"> стоимости</w:t>
      </w:r>
      <w:r w:rsidRPr="000E5AC7">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B71B9D" w:rsidRPr="003E170D">
        <w:rPr>
          <w:bCs w:val="0"/>
          <w:sz w:val="24"/>
          <w:szCs w:val="24"/>
        </w:rPr>
        <w:t>(</w:t>
      </w:r>
      <w:r w:rsidR="003F3A69">
        <w:rPr>
          <w:bCs w:val="0"/>
          <w:spacing w:val="-2"/>
          <w:sz w:val="24"/>
          <w:szCs w:val="24"/>
        </w:rPr>
        <w:t>под</w:t>
      </w:r>
      <w:r w:rsidR="003F3A69" w:rsidRPr="00E71A48">
        <w:rPr>
          <w:bCs w:val="0"/>
          <w:sz w:val="24"/>
          <w:szCs w:val="24"/>
        </w:rPr>
        <w:t>раздел</w:t>
      </w:r>
      <w:r w:rsidR="00B71B9D" w:rsidRPr="003E170D">
        <w:rPr>
          <w:bCs w:val="0"/>
          <w:sz w:val="24"/>
          <w:szCs w:val="24"/>
        </w:rPr>
        <w:t xml:space="preserve"> </w:t>
      </w:r>
      <w:r w:rsidR="00595BB8">
        <w:rPr>
          <w:bCs w:val="0"/>
          <w:sz w:val="24"/>
          <w:szCs w:val="24"/>
        </w:rPr>
        <w:fldChar w:fldCharType="begin"/>
      </w:r>
      <w:r w:rsidR="00B71B9D">
        <w:rPr>
          <w:bCs w:val="0"/>
          <w:sz w:val="24"/>
          <w:szCs w:val="24"/>
        </w:rPr>
        <w:instrText xml:space="preserve"> REF _Ref440271072 \r \h </w:instrText>
      </w:r>
      <w:r w:rsidR="00595BB8">
        <w:rPr>
          <w:bCs w:val="0"/>
          <w:sz w:val="24"/>
          <w:szCs w:val="24"/>
        </w:rPr>
      </w:r>
      <w:r w:rsidR="00595BB8">
        <w:rPr>
          <w:bCs w:val="0"/>
          <w:sz w:val="24"/>
          <w:szCs w:val="24"/>
        </w:rPr>
        <w:fldChar w:fldCharType="separate"/>
      </w:r>
      <w:r w:rsidR="005F708A">
        <w:rPr>
          <w:bCs w:val="0"/>
          <w:sz w:val="24"/>
          <w:szCs w:val="24"/>
        </w:rPr>
        <w:t>5.2</w:t>
      </w:r>
      <w:r w:rsidR="00595BB8">
        <w:rPr>
          <w:bCs w:val="0"/>
          <w:sz w:val="24"/>
          <w:szCs w:val="24"/>
        </w:rPr>
        <w:fldChar w:fldCharType="end"/>
      </w:r>
      <w:r w:rsidR="00B71B9D" w:rsidRPr="003E170D">
        <w:rPr>
          <w:bCs w:val="0"/>
          <w:sz w:val="24"/>
          <w:szCs w:val="24"/>
        </w:rPr>
        <w:t>)</w:t>
      </w:r>
      <w:r w:rsidRPr="000E5AC7">
        <w:rPr>
          <w:sz w:val="24"/>
          <w:szCs w:val="24"/>
        </w:rPr>
        <w:t xml:space="preserve"> должен указать условия оплаты за поставляемую продукцию, а в Графике </w:t>
      </w:r>
      <w:r w:rsidR="00B71B9D" w:rsidRPr="00E71A48">
        <w:rPr>
          <w:bCs w:val="0"/>
          <w:sz w:val="24"/>
          <w:szCs w:val="24"/>
        </w:rPr>
        <w:t xml:space="preserve">выполнения поставок </w:t>
      </w:r>
      <w:r w:rsidR="00B71B9D" w:rsidRPr="003E170D">
        <w:rPr>
          <w:bCs w:val="0"/>
          <w:sz w:val="24"/>
          <w:szCs w:val="24"/>
        </w:rPr>
        <w:t xml:space="preserve">(раздел </w:t>
      </w:r>
      <w:r w:rsidR="00595BB8">
        <w:rPr>
          <w:bCs w:val="0"/>
          <w:sz w:val="24"/>
          <w:szCs w:val="24"/>
        </w:rPr>
        <w:fldChar w:fldCharType="begin"/>
      </w:r>
      <w:r w:rsidR="00B71B9D">
        <w:rPr>
          <w:bCs w:val="0"/>
          <w:sz w:val="24"/>
          <w:szCs w:val="24"/>
        </w:rPr>
        <w:instrText xml:space="preserve"> REF _Ref440271036 \r \h </w:instrText>
      </w:r>
      <w:r w:rsidR="00595BB8">
        <w:rPr>
          <w:bCs w:val="0"/>
          <w:sz w:val="24"/>
          <w:szCs w:val="24"/>
        </w:rPr>
      </w:r>
      <w:r w:rsidR="00595BB8">
        <w:rPr>
          <w:bCs w:val="0"/>
          <w:sz w:val="24"/>
          <w:szCs w:val="24"/>
        </w:rPr>
        <w:fldChar w:fldCharType="separate"/>
      </w:r>
      <w:r w:rsidR="005F708A">
        <w:rPr>
          <w:bCs w:val="0"/>
          <w:sz w:val="24"/>
          <w:szCs w:val="24"/>
        </w:rPr>
        <w:t>5.4</w:t>
      </w:r>
      <w:r w:rsidR="00595BB8">
        <w:rPr>
          <w:bCs w:val="0"/>
          <w:sz w:val="24"/>
          <w:szCs w:val="24"/>
        </w:rPr>
        <w:fldChar w:fldCharType="end"/>
      </w:r>
      <w:r w:rsidR="00B71B9D" w:rsidRPr="003E170D">
        <w:rPr>
          <w:bCs w:val="0"/>
          <w:sz w:val="24"/>
          <w:szCs w:val="24"/>
        </w:rPr>
        <w:t>)</w:t>
      </w:r>
      <w:r w:rsidRPr="000E5AC7">
        <w:rPr>
          <w:sz w:val="24"/>
          <w:szCs w:val="24"/>
        </w:rPr>
        <w:t xml:space="preserve"> – условия по срокам поставки продукции, не противоречащие условиям, указанным в Письме о подаче оферты </w:t>
      </w:r>
      <w:r w:rsidR="00B71B9D"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z w:val="24"/>
          <w:szCs w:val="24"/>
        </w:rPr>
        <w:t xml:space="preserve"> </w:t>
      </w:r>
      <w:r w:rsidR="00595BB8">
        <w:rPr>
          <w:bCs w:val="0"/>
          <w:sz w:val="24"/>
          <w:szCs w:val="24"/>
        </w:rPr>
        <w:fldChar w:fldCharType="begin"/>
      </w:r>
      <w:r w:rsidR="00B71B9D">
        <w:rPr>
          <w:bCs w:val="0"/>
          <w:sz w:val="24"/>
          <w:szCs w:val="24"/>
        </w:rPr>
        <w:instrText xml:space="preserve"> REF _Ref55336310 \r \h </w:instrText>
      </w:r>
      <w:r w:rsidR="00595BB8">
        <w:rPr>
          <w:bCs w:val="0"/>
          <w:sz w:val="24"/>
          <w:szCs w:val="24"/>
        </w:rPr>
      </w:r>
      <w:r w:rsidR="00595BB8">
        <w:rPr>
          <w:bCs w:val="0"/>
          <w:sz w:val="24"/>
          <w:szCs w:val="24"/>
        </w:rPr>
        <w:fldChar w:fldCharType="separate"/>
      </w:r>
      <w:r w:rsidR="005F708A">
        <w:rPr>
          <w:bCs w:val="0"/>
          <w:sz w:val="24"/>
          <w:szCs w:val="24"/>
        </w:rPr>
        <w:t>5.1</w:t>
      </w:r>
      <w:r w:rsidR="00595BB8">
        <w:rPr>
          <w:bCs w:val="0"/>
          <w:sz w:val="24"/>
          <w:szCs w:val="24"/>
        </w:rPr>
        <w:fldChar w:fldCharType="end"/>
      </w:r>
      <w:r w:rsidR="00B71B9D">
        <w:rPr>
          <w:bCs w:val="0"/>
          <w:sz w:val="24"/>
          <w:szCs w:val="24"/>
          <w:lang w:eastAsia="ru-RU"/>
        </w:rPr>
        <w:t>)</w:t>
      </w:r>
      <w:r w:rsidRPr="000E5AC7">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E71A48">
        <w:rPr>
          <w:bCs w:val="0"/>
          <w:spacing w:val="-2"/>
          <w:sz w:val="24"/>
          <w:szCs w:val="24"/>
        </w:rPr>
        <w:t>(</w:t>
      </w:r>
      <w:r w:rsidR="00B71B9D" w:rsidRPr="00E71A48">
        <w:rPr>
          <w:bCs w:val="0"/>
          <w:sz w:val="24"/>
          <w:szCs w:val="24"/>
        </w:rPr>
        <w:t xml:space="preserve">раздел </w:t>
      </w:r>
      <w:r w:rsidR="00595BB8">
        <w:rPr>
          <w:bCs w:val="0"/>
          <w:sz w:val="24"/>
          <w:szCs w:val="24"/>
        </w:rPr>
        <w:fldChar w:fldCharType="begin"/>
      </w:r>
      <w:r w:rsidR="00B71B9D">
        <w:rPr>
          <w:bCs w:val="0"/>
          <w:sz w:val="24"/>
          <w:szCs w:val="24"/>
        </w:rPr>
        <w:instrText xml:space="preserve"> REF _Ref55336310 \r \h </w:instrText>
      </w:r>
      <w:r w:rsidR="00595BB8">
        <w:rPr>
          <w:bCs w:val="0"/>
          <w:sz w:val="24"/>
          <w:szCs w:val="24"/>
        </w:rPr>
      </w:r>
      <w:r w:rsidR="00595BB8">
        <w:rPr>
          <w:bCs w:val="0"/>
          <w:sz w:val="24"/>
          <w:szCs w:val="24"/>
        </w:rPr>
        <w:fldChar w:fldCharType="separate"/>
      </w:r>
      <w:r w:rsidR="005F708A">
        <w:rPr>
          <w:bCs w:val="0"/>
          <w:sz w:val="24"/>
          <w:szCs w:val="24"/>
        </w:rPr>
        <w:t>5.1</w:t>
      </w:r>
      <w:r w:rsidR="00595BB8">
        <w:rPr>
          <w:bCs w:val="0"/>
          <w:sz w:val="24"/>
          <w:szCs w:val="24"/>
        </w:rPr>
        <w:fldChar w:fldCharType="end"/>
      </w:r>
      <w:r w:rsidR="00B71B9D">
        <w:rPr>
          <w:bCs w:val="0"/>
          <w:sz w:val="24"/>
          <w:szCs w:val="24"/>
          <w:lang w:eastAsia="ru-RU"/>
        </w:rPr>
        <w:t>)</w:t>
      </w:r>
      <w:r w:rsidRPr="000E5AC7">
        <w:rPr>
          <w:sz w:val="24"/>
          <w:szCs w:val="24"/>
        </w:rPr>
        <w:t>.</w:t>
      </w:r>
    </w:p>
    <w:p w:rsidR="00717F60" w:rsidRPr="00E71A48" w:rsidRDefault="00717F60" w:rsidP="00E71A48">
      <w:pPr>
        <w:pStyle w:val="3"/>
        <w:spacing w:line="264" w:lineRule="auto"/>
        <w:rPr>
          <w:szCs w:val="24"/>
        </w:rPr>
      </w:pPr>
      <w:bookmarkStart w:id="161" w:name="_Ref115076752"/>
      <w:bookmarkStart w:id="162" w:name="_Ref191386109"/>
      <w:bookmarkStart w:id="163" w:name="_Ref191386419"/>
      <w:bookmarkStart w:id="164" w:name="_Toc440357091"/>
      <w:bookmarkStart w:id="165" w:name="_Toc440359646"/>
      <w:bookmarkStart w:id="166" w:name="_Toc440632109"/>
      <w:bookmarkStart w:id="167" w:name="_Toc440875930"/>
      <w:bookmarkStart w:id="168" w:name="_Toc441130958"/>
      <w:bookmarkStart w:id="169" w:name="_Toc447269773"/>
      <w:r w:rsidRPr="00E71A48">
        <w:rPr>
          <w:szCs w:val="24"/>
        </w:rPr>
        <w:t xml:space="preserve">Порядок подготовки </w:t>
      </w:r>
      <w:r w:rsidR="004B5EB3" w:rsidRPr="00E71A48">
        <w:rPr>
          <w:szCs w:val="24"/>
        </w:rPr>
        <w:t>Заявк</w:t>
      </w:r>
      <w:r w:rsidRPr="00E71A48">
        <w:rPr>
          <w:szCs w:val="24"/>
        </w:rPr>
        <w:t>и через </w:t>
      </w:r>
      <w:bookmarkEnd w:id="161"/>
      <w:bookmarkEnd w:id="162"/>
      <w:bookmarkEnd w:id="163"/>
      <w:r w:rsidRPr="00E71A48">
        <w:rPr>
          <w:szCs w:val="24"/>
        </w:rPr>
        <w:t>ЭТП</w:t>
      </w:r>
      <w:bookmarkEnd w:id="164"/>
      <w:bookmarkEnd w:id="165"/>
      <w:bookmarkEnd w:id="166"/>
      <w:bookmarkEnd w:id="167"/>
      <w:bookmarkEnd w:id="168"/>
      <w:bookmarkEnd w:id="169"/>
    </w:p>
    <w:p w:rsidR="00717F60" w:rsidRPr="00E71A48" w:rsidRDefault="009C744E" w:rsidP="00BC19F9">
      <w:pPr>
        <w:widowControl w:val="0"/>
        <w:numPr>
          <w:ilvl w:val="3"/>
          <w:numId w:val="35"/>
        </w:numPr>
        <w:tabs>
          <w:tab w:val="left" w:pos="1701"/>
        </w:tabs>
        <w:overflowPunct w:val="0"/>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и при оформлении </w:t>
      </w:r>
      <w:r w:rsidR="004B5EB3" w:rsidRPr="00E71A48">
        <w:rPr>
          <w:bCs w:val="0"/>
          <w:sz w:val="24"/>
          <w:szCs w:val="24"/>
        </w:rPr>
        <w:t>Заявк</w:t>
      </w:r>
      <w:r w:rsidR="00FE5731" w:rsidRPr="00E71A48">
        <w:rPr>
          <w:bCs w:val="0"/>
          <w:sz w:val="24"/>
          <w:szCs w:val="24"/>
        </w:rPr>
        <w:t xml:space="preserve">и </w:t>
      </w:r>
      <w:r w:rsidR="00717F60" w:rsidRPr="00E71A48">
        <w:rPr>
          <w:bCs w:val="0"/>
          <w:sz w:val="24"/>
          <w:szCs w:val="24"/>
        </w:rPr>
        <w:t xml:space="preserve">через ЭТП должны использовать формы и инструкции по их заполнению, предусмотренные настоящей </w:t>
      </w:r>
      <w:r w:rsidR="00AE0F91" w:rsidRPr="00E71A48">
        <w:rPr>
          <w:bCs w:val="0"/>
          <w:sz w:val="24"/>
          <w:szCs w:val="24"/>
        </w:rPr>
        <w:t>Д</w:t>
      </w:r>
      <w:r w:rsidR="00717F60" w:rsidRPr="00E71A48">
        <w:rPr>
          <w:bCs w:val="0"/>
          <w:sz w:val="24"/>
          <w:szCs w:val="24"/>
        </w:rPr>
        <w:t>окументацией по запросу предложений.</w:t>
      </w:r>
    </w:p>
    <w:p w:rsidR="00717F60" w:rsidRPr="00E71A48" w:rsidRDefault="00717F60" w:rsidP="00BC19F9">
      <w:pPr>
        <w:widowControl w:val="0"/>
        <w:numPr>
          <w:ilvl w:val="3"/>
          <w:numId w:val="35"/>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файлы </w:t>
      </w:r>
      <w:r w:rsidR="004B5EB3" w:rsidRPr="00E71A48">
        <w:rPr>
          <w:bCs w:val="0"/>
          <w:sz w:val="24"/>
          <w:szCs w:val="24"/>
        </w:rPr>
        <w:t>Заявк</w:t>
      </w:r>
      <w:r w:rsidRPr="00E71A48">
        <w:rPr>
          <w:bCs w:val="0"/>
          <w:sz w:val="24"/>
          <w:szCs w:val="24"/>
        </w:rPr>
        <w:t xml:space="preserve">и, размещенные </w:t>
      </w:r>
      <w:r w:rsidR="009C744E" w:rsidRPr="00E71A48">
        <w:rPr>
          <w:bCs w:val="0"/>
          <w:sz w:val="24"/>
          <w:szCs w:val="24"/>
        </w:rPr>
        <w:t>Участник</w:t>
      </w:r>
      <w:r w:rsidRPr="00E71A4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E71A48">
        <w:rPr>
          <w:bCs w:val="0"/>
          <w:sz w:val="24"/>
          <w:szCs w:val="24"/>
        </w:rPr>
        <w:t>Заявк</w:t>
      </w:r>
      <w:r w:rsidRPr="00E71A48">
        <w:rPr>
          <w:bCs w:val="0"/>
          <w:sz w:val="24"/>
          <w:szCs w:val="24"/>
        </w:rPr>
        <w:t>и, с указанием наименования документа, представленного данным файлом.</w:t>
      </w:r>
    </w:p>
    <w:p w:rsidR="00717F60" w:rsidRPr="00E71A48" w:rsidRDefault="00717F60" w:rsidP="00BC19F9">
      <w:pPr>
        <w:widowControl w:val="0"/>
        <w:numPr>
          <w:ilvl w:val="3"/>
          <w:numId w:val="35"/>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Правила оформления </w:t>
      </w:r>
      <w:r w:rsidR="004B5EB3" w:rsidRPr="00E71A48">
        <w:rPr>
          <w:bCs w:val="0"/>
          <w:sz w:val="24"/>
          <w:szCs w:val="24"/>
        </w:rPr>
        <w:t>Заявк</w:t>
      </w:r>
      <w:r w:rsidRPr="00E71A48">
        <w:rPr>
          <w:bCs w:val="0"/>
          <w:sz w:val="24"/>
          <w:szCs w:val="24"/>
        </w:rPr>
        <w:t>и через ЭТП определяются правилами данной ЭТП.</w:t>
      </w:r>
    </w:p>
    <w:p w:rsidR="00717F60" w:rsidRPr="00E71A48" w:rsidRDefault="00717F60" w:rsidP="00E71A48">
      <w:pPr>
        <w:pStyle w:val="3"/>
        <w:spacing w:line="264" w:lineRule="auto"/>
        <w:rPr>
          <w:szCs w:val="24"/>
        </w:rPr>
      </w:pPr>
      <w:bookmarkStart w:id="170" w:name="_Ref115076807"/>
      <w:bookmarkStart w:id="171" w:name="_Toc440357092"/>
      <w:bookmarkStart w:id="172" w:name="_Toc440359647"/>
      <w:bookmarkStart w:id="173" w:name="_Toc440632110"/>
      <w:bookmarkStart w:id="174" w:name="_Toc440875931"/>
      <w:bookmarkStart w:id="175" w:name="_Toc441130959"/>
      <w:bookmarkStart w:id="176" w:name="_Toc447269774"/>
      <w:r w:rsidRPr="00E71A48">
        <w:rPr>
          <w:szCs w:val="24"/>
        </w:rPr>
        <w:t xml:space="preserve">Порядок подготовки </w:t>
      </w:r>
      <w:r w:rsidR="004B5EB3" w:rsidRPr="00E71A48">
        <w:rPr>
          <w:szCs w:val="24"/>
        </w:rPr>
        <w:t>Заявк</w:t>
      </w:r>
      <w:r w:rsidRPr="00E71A48">
        <w:rPr>
          <w:szCs w:val="24"/>
        </w:rPr>
        <w:t xml:space="preserve">и в письменной </w:t>
      </w:r>
      <w:r w:rsidR="00673FC7" w:rsidRPr="006803F2">
        <w:rPr>
          <w:szCs w:val="24"/>
        </w:rPr>
        <w:t>(бумажной)</w:t>
      </w:r>
      <w:r w:rsidR="00673FC7">
        <w:rPr>
          <w:szCs w:val="24"/>
        </w:rPr>
        <w:t xml:space="preserve"> </w:t>
      </w:r>
      <w:r w:rsidRPr="00E71A48">
        <w:rPr>
          <w:szCs w:val="24"/>
        </w:rPr>
        <w:t>форме</w:t>
      </w:r>
      <w:bookmarkEnd w:id="170"/>
      <w:bookmarkEnd w:id="171"/>
      <w:bookmarkEnd w:id="172"/>
      <w:bookmarkEnd w:id="173"/>
      <w:bookmarkEnd w:id="174"/>
      <w:bookmarkEnd w:id="175"/>
      <w:bookmarkEnd w:id="176"/>
    </w:p>
    <w:p w:rsidR="00717F60" w:rsidRPr="008D1B83" w:rsidRDefault="00246801" w:rsidP="00BC19F9">
      <w:pPr>
        <w:widowControl w:val="0"/>
        <w:numPr>
          <w:ilvl w:val="3"/>
          <w:numId w:val="36"/>
        </w:numPr>
        <w:tabs>
          <w:tab w:val="left" w:pos="1700"/>
        </w:tabs>
        <w:overflowPunct w:val="0"/>
        <w:autoSpaceDE w:val="0"/>
        <w:spacing w:after="100" w:line="264" w:lineRule="auto"/>
        <w:ind w:left="0" w:firstLine="709"/>
        <w:rPr>
          <w:bCs w:val="0"/>
          <w:sz w:val="24"/>
          <w:szCs w:val="24"/>
        </w:rPr>
      </w:pPr>
      <w:bookmarkStart w:id="177" w:name="_Ref191386548"/>
      <w:r>
        <w:rPr>
          <w:bCs w:val="0"/>
          <w:sz w:val="24"/>
          <w:szCs w:val="24"/>
        </w:rPr>
        <w:t xml:space="preserve">Предоставление Участником Заявки в письменной </w:t>
      </w:r>
      <w:r w:rsidR="00673FC7" w:rsidRPr="006803F2">
        <w:rPr>
          <w:sz w:val="24"/>
          <w:szCs w:val="24"/>
        </w:rPr>
        <w:t>(бумажной)</w:t>
      </w:r>
      <w:r w:rsidR="00673FC7">
        <w:rPr>
          <w:sz w:val="24"/>
          <w:szCs w:val="24"/>
        </w:rPr>
        <w:t xml:space="preserve"> </w:t>
      </w:r>
      <w:r>
        <w:rPr>
          <w:bCs w:val="0"/>
          <w:sz w:val="24"/>
          <w:szCs w:val="24"/>
        </w:rPr>
        <w:t xml:space="preserve">форме не </w:t>
      </w:r>
      <w:r w:rsidRPr="008D1B83">
        <w:rPr>
          <w:bCs w:val="0"/>
          <w:sz w:val="24"/>
          <w:szCs w:val="24"/>
        </w:rPr>
        <w:t>предусмотрено</w:t>
      </w:r>
      <w:r w:rsidR="008D1B83" w:rsidRPr="008D1B83">
        <w:rPr>
          <w:bCs w:val="0"/>
          <w:color w:val="000000"/>
          <w:sz w:val="24"/>
          <w:szCs w:val="24"/>
        </w:rPr>
        <w:t xml:space="preserve">, </w:t>
      </w:r>
      <w:r w:rsidR="008D1B83" w:rsidRPr="008D1B83">
        <w:rPr>
          <w:bCs w:val="0"/>
          <w:sz w:val="24"/>
          <w:szCs w:val="24"/>
        </w:rPr>
        <w:t xml:space="preserve">за исключением документов, указанных в п.п. </w:t>
      </w:r>
      <w:r w:rsidR="00595BB8">
        <w:rPr>
          <w:sz w:val="24"/>
          <w:szCs w:val="24"/>
        </w:rPr>
        <w:fldChar w:fldCharType="begin"/>
      </w:r>
      <w:r w:rsidR="008D1B83">
        <w:rPr>
          <w:bCs w:val="0"/>
          <w:sz w:val="24"/>
          <w:szCs w:val="24"/>
        </w:rPr>
        <w:instrText xml:space="preserve"> REF _Ref442188512 \r \h </w:instrText>
      </w:r>
      <w:r w:rsidR="00595BB8">
        <w:rPr>
          <w:sz w:val="24"/>
          <w:szCs w:val="24"/>
        </w:rPr>
      </w:r>
      <w:r w:rsidR="00595BB8">
        <w:rPr>
          <w:sz w:val="24"/>
          <w:szCs w:val="24"/>
        </w:rPr>
        <w:fldChar w:fldCharType="separate"/>
      </w:r>
      <w:r w:rsidR="005F708A">
        <w:rPr>
          <w:bCs w:val="0"/>
          <w:sz w:val="24"/>
          <w:szCs w:val="24"/>
        </w:rPr>
        <w:t>т)</w:t>
      </w:r>
      <w:r w:rsidR="00595BB8">
        <w:rPr>
          <w:sz w:val="24"/>
          <w:szCs w:val="24"/>
        </w:rPr>
        <w:fldChar w:fldCharType="end"/>
      </w:r>
      <w:r w:rsidR="008D1B83" w:rsidRPr="008D1B83">
        <w:rPr>
          <w:sz w:val="24"/>
          <w:szCs w:val="24"/>
        </w:rPr>
        <w:t xml:space="preserve"> п. </w:t>
      </w:r>
      <w:r w:rsidR="003D2773">
        <w:fldChar w:fldCharType="begin"/>
      </w:r>
      <w:r w:rsidR="003D2773">
        <w:instrText xml:space="preserve"> REF _Ref306005578 \r \h  \* MERGEFORMAT </w:instrText>
      </w:r>
      <w:r w:rsidR="003D2773">
        <w:fldChar w:fldCharType="separate"/>
      </w:r>
      <w:r w:rsidR="005F708A" w:rsidRPr="005F708A">
        <w:rPr>
          <w:sz w:val="24"/>
          <w:szCs w:val="24"/>
        </w:rPr>
        <w:t>3.3.8.3</w:t>
      </w:r>
      <w:r w:rsidR="003D2773">
        <w:fldChar w:fldCharType="end"/>
      </w:r>
      <w:r w:rsidR="008D1B83" w:rsidRPr="008D1B83">
        <w:rPr>
          <w:sz w:val="24"/>
          <w:szCs w:val="24"/>
        </w:rPr>
        <w:t xml:space="preserve"> и подразделе </w:t>
      </w:r>
      <w:r w:rsidR="003D2773">
        <w:fldChar w:fldCharType="begin"/>
      </w:r>
      <w:r w:rsidR="003D2773">
        <w:instrText xml:space="preserve"> REF _Ref442187883 \r \h  \* MERGEFORMAT </w:instrText>
      </w:r>
      <w:r w:rsidR="003D2773">
        <w:fldChar w:fldCharType="separate"/>
      </w:r>
      <w:r w:rsidR="005F708A" w:rsidRPr="005F708A">
        <w:rPr>
          <w:sz w:val="24"/>
          <w:szCs w:val="24"/>
        </w:rPr>
        <w:t>5.16</w:t>
      </w:r>
      <w:r w:rsidR="003D2773">
        <w:fldChar w:fldCharType="end"/>
      </w:r>
      <w:r w:rsidR="008D1B83" w:rsidRPr="008D1B83">
        <w:rPr>
          <w:color w:val="000000"/>
          <w:sz w:val="24"/>
          <w:szCs w:val="24"/>
        </w:rPr>
        <w:t>.</w:t>
      </w:r>
      <w:bookmarkEnd w:id="177"/>
    </w:p>
    <w:p w:rsidR="00717F60" w:rsidRPr="00E71A48" w:rsidRDefault="00717F60" w:rsidP="00E71A48">
      <w:pPr>
        <w:pStyle w:val="3"/>
        <w:spacing w:line="264" w:lineRule="auto"/>
        <w:rPr>
          <w:szCs w:val="24"/>
        </w:rPr>
      </w:pPr>
      <w:bookmarkStart w:id="178" w:name="_Ref306008743"/>
      <w:bookmarkStart w:id="179" w:name="_Toc440357093"/>
      <w:bookmarkStart w:id="180" w:name="_Toc440359648"/>
      <w:bookmarkStart w:id="181" w:name="_Toc440632111"/>
      <w:bookmarkStart w:id="182" w:name="_Toc440875932"/>
      <w:bookmarkStart w:id="183" w:name="_Toc441130960"/>
      <w:bookmarkStart w:id="184" w:name="_Toc447269775"/>
      <w:r w:rsidRPr="00E71A48">
        <w:rPr>
          <w:szCs w:val="24"/>
        </w:rPr>
        <w:t xml:space="preserve">Требования к сроку действия </w:t>
      </w:r>
      <w:r w:rsidR="004B5EB3" w:rsidRPr="00E71A48">
        <w:rPr>
          <w:szCs w:val="24"/>
        </w:rPr>
        <w:t>Заявк</w:t>
      </w:r>
      <w:r w:rsidRPr="00E71A48">
        <w:rPr>
          <w:szCs w:val="24"/>
        </w:rPr>
        <w:t>и</w:t>
      </w:r>
      <w:bookmarkEnd w:id="178"/>
      <w:bookmarkEnd w:id="179"/>
      <w:bookmarkEnd w:id="180"/>
      <w:bookmarkEnd w:id="181"/>
      <w:bookmarkEnd w:id="182"/>
      <w:bookmarkEnd w:id="183"/>
      <w:bookmarkEnd w:id="184"/>
    </w:p>
    <w:p w:rsidR="00717F60" w:rsidRPr="00E71A48" w:rsidRDefault="004B5EB3"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185" w:name="_Ref303683455"/>
      <w:r w:rsidRPr="00E71A48">
        <w:rPr>
          <w:bCs w:val="0"/>
          <w:sz w:val="24"/>
          <w:szCs w:val="24"/>
        </w:rPr>
        <w:t>Заявк</w:t>
      </w:r>
      <w:r w:rsidR="00717F60" w:rsidRPr="00E71A48">
        <w:rPr>
          <w:bCs w:val="0"/>
          <w:sz w:val="24"/>
          <w:szCs w:val="24"/>
        </w:rPr>
        <w:t xml:space="preserve">а действительна в течение срока, указанного </w:t>
      </w:r>
      <w:r w:rsidR="009C744E" w:rsidRPr="00E71A48">
        <w:rPr>
          <w:bCs w:val="0"/>
          <w:sz w:val="24"/>
          <w:szCs w:val="24"/>
        </w:rPr>
        <w:t>Участник</w:t>
      </w:r>
      <w:r w:rsidR="00717F60" w:rsidRPr="00E71A48">
        <w:rPr>
          <w:bCs w:val="0"/>
          <w:sz w:val="24"/>
          <w:szCs w:val="24"/>
        </w:rPr>
        <w:t xml:space="preserve">ом в письме о подаче оферты. В любом случае этот срок не должен быть менее </w:t>
      </w:r>
      <w:r w:rsidR="00246801">
        <w:rPr>
          <w:bCs w:val="0"/>
          <w:sz w:val="24"/>
          <w:szCs w:val="24"/>
        </w:rPr>
        <w:t>90</w:t>
      </w:r>
      <w:r w:rsidR="00717F60" w:rsidRPr="00E71A48">
        <w:rPr>
          <w:bCs w:val="0"/>
          <w:sz w:val="24"/>
          <w:szCs w:val="24"/>
        </w:rPr>
        <w:t xml:space="preserve"> календарных дней со дня, следующего за днем окончания </w:t>
      </w:r>
      <w:r w:rsidR="00C33106" w:rsidRPr="00E71A48">
        <w:rPr>
          <w:bCs w:val="0"/>
          <w:sz w:val="24"/>
          <w:szCs w:val="24"/>
        </w:rPr>
        <w:t xml:space="preserve">подачи </w:t>
      </w:r>
      <w:r w:rsidR="00717F60" w:rsidRPr="00E71A48">
        <w:rPr>
          <w:bCs w:val="0"/>
          <w:sz w:val="24"/>
          <w:szCs w:val="24"/>
        </w:rPr>
        <w:t>Заявок</w:t>
      </w:r>
      <w:r w:rsidR="003F5CDB">
        <w:rPr>
          <w:bCs w:val="0"/>
          <w:sz w:val="24"/>
          <w:szCs w:val="24"/>
        </w:rPr>
        <w:t xml:space="preserve"> (п. </w:t>
      </w:r>
      <w:r w:rsidR="00595BB8">
        <w:rPr>
          <w:bCs w:val="0"/>
          <w:sz w:val="24"/>
          <w:szCs w:val="24"/>
        </w:rPr>
        <w:fldChar w:fldCharType="begin"/>
      </w:r>
      <w:r w:rsidR="003F5CDB">
        <w:rPr>
          <w:bCs w:val="0"/>
          <w:sz w:val="24"/>
          <w:szCs w:val="24"/>
        </w:rPr>
        <w:instrText xml:space="preserve"> REF _Ref440289953 \r \h </w:instrText>
      </w:r>
      <w:r w:rsidR="00595BB8">
        <w:rPr>
          <w:bCs w:val="0"/>
          <w:sz w:val="24"/>
          <w:szCs w:val="24"/>
        </w:rPr>
      </w:r>
      <w:r w:rsidR="00595BB8">
        <w:rPr>
          <w:bCs w:val="0"/>
          <w:sz w:val="24"/>
          <w:szCs w:val="24"/>
        </w:rPr>
        <w:fldChar w:fldCharType="separate"/>
      </w:r>
      <w:r w:rsidR="005F708A">
        <w:rPr>
          <w:bCs w:val="0"/>
          <w:sz w:val="24"/>
          <w:szCs w:val="24"/>
        </w:rPr>
        <w:t>3.4.1.3</w:t>
      </w:r>
      <w:r w:rsidR="00595BB8">
        <w:rPr>
          <w:bCs w:val="0"/>
          <w:sz w:val="24"/>
          <w:szCs w:val="24"/>
        </w:rPr>
        <w:fldChar w:fldCharType="end"/>
      </w:r>
      <w:r w:rsidR="003F5CDB">
        <w:rPr>
          <w:bCs w:val="0"/>
          <w:sz w:val="24"/>
          <w:szCs w:val="24"/>
        </w:rPr>
        <w:t>)</w:t>
      </w:r>
      <w:r w:rsidR="00717F60" w:rsidRPr="00E71A48">
        <w:rPr>
          <w:bCs w:val="0"/>
          <w:sz w:val="24"/>
          <w:szCs w:val="24"/>
        </w:rPr>
        <w:t>.</w:t>
      </w:r>
      <w:bookmarkEnd w:id="185"/>
    </w:p>
    <w:p w:rsidR="00717F60" w:rsidRPr="00E71A48" w:rsidRDefault="00717F60"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служит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3"/>
        <w:spacing w:line="264" w:lineRule="auto"/>
        <w:rPr>
          <w:szCs w:val="24"/>
        </w:rPr>
      </w:pPr>
      <w:bookmarkStart w:id="186" w:name="_Toc440357094"/>
      <w:bookmarkStart w:id="187" w:name="_Toc440359649"/>
      <w:bookmarkStart w:id="188" w:name="_Toc440632112"/>
      <w:bookmarkStart w:id="189" w:name="_Toc440875933"/>
      <w:bookmarkStart w:id="190" w:name="_Toc441130961"/>
      <w:bookmarkStart w:id="191" w:name="_Toc447269776"/>
      <w:r w:rsidRPr="00E71A48">
        <w:rPr>
          <w:szCs w:val="24"/>
        </w:rPr>
        <w:t xml:space="preserve">Требования к языку </w:t>
      </w:r>
      <w:r w:rsidR="004B5EB3" w:rsidRPr="00E71A48">
        <w:rPr>
          <w:szCs w:val="24"/>
        </w:rPr>
        <w:t>Заявк</w:t>
      </w:r>
      <w:r w:rsidRPr="00E71A48">
        <w:rPr>
          <w:szCs w:val="24"/>
        </w:rPr>
        <w:t>и</w:t>
      </w:r>
      <w:bookmarkEnd w:id="186"/>
      <w:bookmarkEnd w:id="187"/>
      <w:bookmarkEnd w:id="188"/>
      <w:bookmarkEnd w:id="189"/>
      <w:bookmarkEnd w:id="190"/>
      <w:bookmarkEnd w:id="191"/>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192" w:name="_Toc440357095"/>
      <w:bookmarkStart w:id="193" w:name="_Toc440359650"/>
      <w:bookmarkStart w:id="194" w:name="_Toc440632113"/>
      <w:bookmarkStart w:id="195" w:name="_Toc440875934"/>
      <w:bookmarkStart w:id="196" w:name="_Toc441130962"/>
      <w:bookmarkStart w:id="197" w:name="_Toc447269777"/>
      <w:r w:rsidRPr="00E71A48">
        <w:rPr>
          <w:szCs w:val="24"/>
        </w:rPr>
        <w:t xml:space="preserve">Требования к валюте </w:t>
      </w:r>
      <w:r w:rsidR="004B5EB3" w:rsidRPr="00E71A48">
        <w:rPr>
          <w:szCs w:val="24"/>
        </w:rPr>
        <w:t>Заявк</w:t>
      </w:r>
      <w:r w:rsidRPr="00E71A48">
        <w:rPr>
          <w:szCs w:val="24"/>
        </w:rPr>
        <w:t>и</w:t>
      </w:r>
      <w:bookmarkEnd w:id="192"/>
      <w:bookmarkEnd w:id="193"/>
      <w:bookmarkEnd w:id="194"/>
      <w:bookmarkEnd w:id="195"/>
      <w:bookmarkEnd w:id="196"/>
      <w:bookmarkEnd w:id="197"/>
    </w:p>
    <w:p w:rsidR="00717F60" w:rsidRPr="00E71A48"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 xml:space="preserve">Все суммы денежных средств в документах, входящих в </w:t>
      </w:r>
      <w:r w:rsidR="004B5EB3" w:rsidRPr="00E71A48">
        <w:rPr>
          <w:bCs w:val="0"/>
          <w:sz w:val="24"/>
          <w:szCs w:val="24"/>
        </w:rPr>
        <w:t>Заявк</w:t>
      </w:r>
      <w:r w:rsidRPr="00E71A48">
        <w:rPr>
          <w:bCs w:val="0"/>
          <w:sz w:val="24"/>
          <w:szCs w:val="24"/>
        </w:rPr>
        <w:t xml:space="preserve">у, должны быть выражены в </w:t>
      </w:r>
      <w:r w:rsidR="002B5717" w:rsidRPr="00E71A48">
        <w:rPr>
          <w:bCs w:val="0"/>
          <w:sz w:val="24"/>
          <w:szCs w:val="24"/>
        </w:rPr>
        <w:t>рублях</w:t>
      </w:r>
      <w:r w:rsidR="002B5717">
        <w:rPr>
          <w:bCs w:val="0"/>
          <w:sz w:val="24"/>
          <w:szCs w:val="24"/>
        </w:rPr>
        <w:t xml:space="preserve"> РФ</w:t>
      </w:r>
      <w:r w:rsidRPr="00E71A48">
        <w:rPr>
          <w:bCs w:val="0"/>
          <w:sz w:val="24"/>
          <w:szCs w:val="24"/>
        </w:rPr>
        <w:t>, за исключением нижеследующего.</w:t>
      </w:r>
    </w:p>
    <w:p w:rsidR="00717F60" w:rsidRPr="00E71A48"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w:t>
      </w:r>
      <w:r w:rsidRPr="00E71A48">
        <w:rPr>
          <w:bCs w:val="0"/>
          <w:sz w:val="24"/>
          <w:szCs w:val="24"/>
        </w:rPr>
        <w:lastRenderedPageBreak/>
        <w:t xml:space="preserve">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Pr>
          <w:bCs w:val="0"/>
          <w:sz w:val="24"/>
          <w:szCs w:val="24"/>
        </w:rPr>
        <w:t>рубли РФ</w:t>
      </w:r>
      <w:r w:rsidR="002B5717" w:rsidRPr="00E71A48">
        <w:rPr>
          <w:bCs w:val="0"/>
          <w:sz w:val="24"/>
          <w:szCs w:val="24"/>
        </w:rPr>
        <w:t xml:space="preserve"> </w:t>
      </w:r>
      <w:r w:rsidRPr="00E71A48">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717F60" w:rsidRPr="00E71A48" w:rsidRDefault="00717F60" w:rsidP="00BC19F9">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w:t>
      </w:r>
      <w:r w:rsidR="002B5717" w:rsidRPr="00E71A48">
        <w:rPr>
          <w:bCs w:val="0"/>
          <w:sz w:val="24"/>
          <w:szCs w:val="24"/>
        </w:rPr>
        <w:t>рублях</w:t>
      </w:r>
      <w:r w:rsidR="002B5717">
        <w:rPr>
          <w:bCs w:val="0"/>
          <w:sz w:val="24"/>
          <w:szCs w:val="24"/>
        </w:rPr>
        <w:t xml:space="preserve"> РФ</w:t>
      </w:r>
      <w:r w:rsidR="002B5717" w:rsidRPr="00E71A48">
        <w:rPr>
          <w:bCs w:val="0"/>
          <w:sz w:val="24"/>
          <w:szCs w:val="24"/>
        </w:rPr>
        <w:t xml:space="preserve"> </w:t>
      </w:r>
      <w:r w:rsidRPr="00E71A48">
        <w:rPr>
          <w:bCs w:val="0"/>
          <w:sz w:val="24"/>
          <w:szCs w:val="24"/>
        </w:rPr>
        <w:t>и не подлежит изменению при изменении официального курса валюты.</w:t>
      </w:r>
    </w:p>
    <w:p w:rsidR="00717F60" w:rsidRPr="00C12FA4" w:rsidRDefault="00717F60" w:rsidP="00E71A48">
      <w:pPr>
        <w:pStyle w:val="3"/>
        <w:spacing w:line="264" w:lineRule="auto"/>
        <w:rPr>
          <w:szCs w:val="24"/>
        </w:rPr>
      </w:pPr>
      <w:bookmarkStart w:id="198" w:name="_Toc440357096"/>
      <w:bookmarkStart w:id="199" w:name="_Toc440359651"/>
      <w:bookmarkStart w:id="200" w:name="_Toc440632114"/>
      <w:bookmarkStart w:id="201" w:name="_Toc440875935"/>
      <w:bookmarkStart w:id="202" w:name="_Toc441130963"/>
      <w:bookmarkStart w:id="203" w:name="_Toc447269778"/>
      <w:r w:rsidRPr="00C12FA4">
        <w:rPr>
          <w:szCs w:val="24"/>
        </w:rPr>
        <w:t xml:space="preserve">Начальная (максимальная) цена </w:t>
      </w:r>
      <w:r w:rsidR="00123C70" w:rsidRPr="00C12FA4">
        <w:rPr>
          <w:szCs w:val="24"/>
        </w:rPr>
        <w:t>Договор</w:t>
      </w:r>
      <w:r w:rsidRPr="00C12FA4">
        <w:rPr>
          <w:szCs w:val="24"/>
        </w:rPr>
        <w:t>а (цена лота)</w:t>
      </w:r>
      <w:bookmarkEnd w:id="198"/>
      <w:bookmarkEnd w:id="199"/>
      <w:bookmarkEnd w:id="200"/>
      <w:bookmarkEnd w:id="201"/>
      <w:bookmarkEnd w:id="202"/>
      <w:bookmarkEnd w:id="203"/>
    </w:p>
    <w:p w:rsidR="00216641" w:rsidRPr="00C12FA4" w:rsidRDefault="00717F60"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C12FA4">
        <w:rPr>
          <w:bCs w:val="0"/>
          <w:sz w:val="24"/>
          <w:szCs w:val="24"/>
        </w:rPr>
        <w:t xml:space="preserve">Начальная (максимальная) цена </w:t>
      </w:r>
      <w:r w:rsidR="00123C70" w:rsidRPr="00C12FA4">
        <w:rPr>
          <w:bCs w:val="0"/>
          <w:sz w:val="24"/>
          <w:szCs w:val="24"/>
        </w:rPr>
        <w:t>Договор</w:t>
      </w:r>
      <w:r w:rsidRPr="00C12FA4">
        <w:rPr>
          <w:bCs w:val="0"/>
          <w:sz w:val="24"/>
          <w:szCs w:val="24"/>
        </w:rPr>
        <w:t>а</w:t>
      </w:r>
      <w:r w:rsidR="00216641" w:rsidRPr="00C12FA4">
        <w:rPr>
          <w:bCs w:val="0"/>
          <w:sz w:val="24"/>
          <w:szCs w:val="24"/>
        </w:rPr>
        <w:t>:</w:t>
      </w:r>
      <w:r w:rsidR="00B85382">
        <w:rPr>
          <w:bCs w:val="0"/>
          <w:sz w:val="24"/>
          <w:szCs w:val="24"/>
        </w:rPr>
        <w:t xml:space="preserve"> </w:t>
      </w:r>
      <w:r w:rsidR="00B85382" w:rsidRPr="00B85382">
        <w:rPr>
          <w:b/>
          <w:bCs w:val="0"/>
          <w:sz w:val="24"/>
          <w:szCs w:val="24"/>
        </w:rPr>
        <w:t>262 843</w:t>
      </w:r>
      <w:r w:rsidR="00B85382" w:rsidRPr="00B85382">
        <w:rPr>
          <w:bCs w:val="0"/>
          <w:sz w:val="24"/>
          <w:szCs w:val="24"/>
        </w:rPr>
        <w:t xml:space="preserve"> (Двести шестьдесят две тысячи восемьсот сорок три) рубля 00 копеек РФ, без учета НДС; НДС составляет </w:t>
      </w:r>
      <w:r w:rsidR="00B85382" w:rsidRPr="00B85382">
        <w:rPr>
          <w:b/>
          <w:bCs w:val="0"/>
          <w:sz w:val="24"/>
          <w:szCs w:val="24"/>
        </w:rPr>
        <w:t>47 311</w:t>
      </w:r>
      <w:r w:rsidR="00B85382" w:rsidRPr="00B85382">
        <w:rPr>
          <w:bCs w:val="0"/>
          <w:sz w:val="24"/>
          <w:szCs w:val="24"/>
        </w:rPr>
        <w:t xml:space="preserve"> (Сорок семь тысяч триста одиннадцать) рублей 74 копейки РФ; </w:t>
      </w:r>
      <w:r w:rsidR="00B85382" w:rsidRPr="00B85382">
        <w:rPr>
          <w:b/>
          <w:bCs w:val="0"/>
          <w:sz w:val="24"/>
          <w:szCs w:val="24"/>
        </w:rPr>
        <w:t>310 154</w:t>
      </w:r>
      <w:r w:rsidR="00B85382" w:rsidRPr="00B85382">
        <w:rPr>
          <w:bCs w:val="0"/>
          <w:sz w:val="24"/>
          <w:szCs w:val="24"/>
        </w:rPr>
        <w:t xml:space="preserve"> (Триста десять тысяч сто пятьдесят четыре) рубля 74 копеек РФ, с учетом НДС</w:t>
      </w:r>
      <w:r w:rsidR="00B85382">
        <w:rPr>
          <w:bCs w:val="0"/>
          <w:sz w:val="24"/>
          <w:szCs w:val="24"/>
        </w:rPr>
        <w:t>.</w:t>
      </w:r>
    </w:p>
    <w:p w:rsidR="004F657D" w:rsidRDefault="00F40192"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7A25C1">
        <w:rPr>
          <w:sz w:val="24"/>
          <w:szCs w:val="24"/>
        </w:rPr>
        <w:t xml:space="preserve">Организатор отклонит </w:t>
      </w:r>
      <w:r w:rsidRPr="001365D6">
        <w:rPr>
          <w:sz w:val="24"/>
          <w:szCs w:val="24"/>
        </w:rPr>
        <w:t>Заявку Участника только на том основании, что предложенная Участником цена превышает установленную начальную (максимальную) цену Лота</w:t>
      </w:r>
      <w:r w:rsidR="004F657D" w:rsidRPr="00546518">
        <w:rPr>
          <w:bCs w:val="0"/>
          <w:sz w:val="24"/>
          <w:szCs w:val="24"/>
        </w:rPr>
        <w:t>.</w:t>
      </w:r>
    </w:p>
    <w:p w:rsidR="00546518" w:rsidRPr="00A37EBB" w:rsidRDefault="00F40192"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1365D6">
        <w:rPr>
          <w:sz w:val="24"/>
          <w:szCs w:val="24"/>
        </w:rPr>
        <w:t>Заявка Участника будет отклонена, в случае если стоимость Заявки по любому из филиалов превысит установленную начальную (максимальную) цену по данному филиалу</w:t>
      </w:r>
      <w:r w:rsidR="00546518" w:rsidRPr="00A37EBB">
        <w:rPr>
          <w:sz w:val="24"/>
          <w:szCs w:val="24"/>
        </w:rPr>
        <w:t>.</w:t>
      </w:r>
    </w:p>
    <w:p w:rsidR="004F657D" w:rsidRPr="0054651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Цена в письме о подаче оферты </w:t>
      </w:r>
      <w:r w:rsidR="003F3A69" w:rsidRPr="00E71A48">
        <w:rPr>
          <w:bCs w:val="0"/>
          <w:spacing w:val="-2"/>
          <w:sz w:val="24"/>
          <w:szCs w:val="24"/>
        </w:rPr>
        <w:t>(</w:t>
      </w:r>
      <w:r w:rsidR="003F3A69">
        <w:rPr>
          <w:bCs w:val="0"/>
          <w:spacing w:val="-2"/>
          <w:sz w:val="24"/>
          <w:szCs w:val="24"/>
        </w:rPr>
        <w:t>под</w:t>
      </w:r>
      <w:r w:rsidR="003F3A69" w:rsidRPr="00E71A48">
        <w:rPr>
          <w:bCs w:val="0"/>
          <w:sz w:val="24"/>
          <w:szCs w:val="24"/>
        </w:rPr>
        <w:t xml:space="preserve">раздел </w:t>
      </w:r>
      <w:r w:rsidR="00595BB8">
        <w:rPr>
          <w:bCs w:val="0"/>
          <w:sz w:val="24"/>
          <w:szCs w:val="24"/>
        </w:rPr>
        <w:fldChar w:fldCharType="begin"/>
      </w:r>
      <w:r w:rsidR="003F3A69">
        <w:rPr>
          <w:bCs w:val="0"/>
          <w:sz w:val="24"/>
          <w:szCs w:val="24"/>
        </w:rPr>
        <w:instrText xml:space="preserve"> REF _Ref55336310 \r \h </w:instrText>
      </w:r>
      <w:r w:rsidR="00595BB8">
        <w:rPr>
          <w:bCs w:val="0"/>
          <w:sz w:val="24"/>
          <w:szCs w:val="24"/>
        </w:rPr>
      </w:r>
      <w:r w:rsidR="00595BB8">
        <w:rPr>
          <w:bCs w:val="0"/>
          <w:sz w:val="24"/>
          <w:szCs w:val="24"/>
        </w:rPr>
        <w:fldChar w:fldCharType="separate"/>
      </w:r>
      <w:r w:rsidR="005F708A">
        <w:rPr>
          <w:bCs w:val="0"/>
          <w:sz w:val="24"/>
          <w:szCs w:val="24"/>
        </w:rPr>
        <w:t>5.1</w:t>
      </w:r>
      <w:r w:rsidR="00595BB8">
        <w:rPr>
          <w:bCs w:val="0"/>
          <w:sz w:val="24"/>
          <w:szCs w:val="24"/>
        </w:rPr>
        <w:fldChar w:fldCharType="end"/>
      </w:r>
      <w:r w:rsidR="003F3A69">
        <w:rPr>
          <w:bCs w:val="0"/>
          <w:sz w:val="24"/>
          <w:szCs w:val="24"/>
          <w:lang w:eastAsia="ru-RU"/>
        </w:rPr>
        <w:t>)</w:t>
      </w:r>
      <w:r w:rsidRPr="00546518">
        <w:rPr>
          <w:bCs w:val="0"/>
          <w:sz w:val="24"/>
          <w:szCs w:val="24"/>
        </w:rPr>
        <w:t xml:space="preserve">, поданной Участником, должна соответствовать цене, указанной в </w:t>
      </w:r>
      <w:r w:rsidR="00546518" w:rsidRPr="00546518">
        <w:rPr>
          <w:bCs w:val="0"/>
          <w:sz w:val="24"/>
          <w:szCs w:val="24"/>
        </w:rPr>
        <w:t>Сводной таблице стоимости</w:t>
      </w:r>
      <w:r w:rsidRPr="00546518">
        <w:rPr>
          <w:bCs w:val="0"/>
          <w:sz w:val="24"/>
          <w:szCs w:val="24"/>
        </w:rPr>
        <w:t xml:space="preserve"> </w:t>
      </w:r>
      <w:r w:rsidR="00F04258" w:rsidRPr="009A70A4">
        <w:rPr>
          <w:bCs w:val="0"/>
          <w:sz w:val="24"/>
          <w:szCs w:val="24"/>
        </w:rPr>
        <w:t>поставок</w:t>
      </w:r>
      <w:r w:rsidR="00F04258" w:rsidRPr="003E170D">
        <w:rPr>
          <w:bCs w:val="0"/>
          <w:sz w:val="24"/>
          <w:szCs w:val="24"/>
        </w:rPr>
        <w:t xml:space="preserve"> </w:t>
      </w:r>
      <w:r w:rsidR="003F3A69" w:rsidRPr="003E170D">
        <w:rPr>
          <w:bCs w:val="0"/>
          <w:sz w:val="24"/>
          <w:szCs w:val="24"/>
        </w:rPr>
        <w:t>(</w:t>
      </w:r>
      <w:r w:rsidR="003F3A69">
        <w:rPr>
          <w:bCs w:val="0"/>
          <w:spacing w:val="-2"/>
          <w:sz w:val="24"/>
          <w:szCs w:val="24"/>
        </w:rPr>
        <w:t>под</w:t>
      </w:r>
      <w:r w:rsidR="003F3A69" w:rsidRPr="00E71A48">
        <w:rPr>
          <w:bCs w:val="0"/>
          <w:sz w:val="24"/>
          <w:szCs w:val="24"/>
        </w:rPr>
        <w:t>раздел</w:t>
      </w:r>
      <w:r w:rsidR="003F3A69" w:rsidRPr="003E170D">
        <w:rPr>
          <w:bCs w:val="0"/>
          <w:sz w:val="24"/>
          <w:szCs w:val="24"/>
        </w:rPr>
        <w:t xml:space="preserve"> </w:t>
      </w:r>
      <w:r w:rsidR="00595BB8">
        <w:rPr>
          <w:bCs w:val="0"/>
          <w:sz w:val="24"/>
          <w:szCs w:val="24"/>
        </w:rPr>
        <w:fldChar w:fldCharType="begin"/>
      </w:r>
      <w:r w:rsidR="003F3A69">
        <w:rPr>
          <w:bCs w:val="0"/>
          <w:sz w:val="24"/>
          <w:szCs w:val="24"/>
        </w:rPr>
        <w:instrText xml:space="preserve"> REF _Ref440271072 \r \h </w:instrText>
      </w:r>
      <w:r w:rsidR="00595BB8">
        <w:rPr>
          <w:bCs w:val="0"/>
          <w:sz w:val="24"/>
          <w:szCs w:val="24"/>
        </w:rPr>
      </w:r>
      <w:r w:rsidR="00595BB8">
        <w:rPr>
          <w:bCs w:val="0"/>
          <w:sz w:val="24"/>
          <w:szCs w:val="24"/>
        </w:rPr>
        <w:fldChar w:fldCharType="separate"/>
      </w:r>
      <w:r w:rsidR="005F708A">
        <w:rPr>
          <w:bCs w:val="0"/>
          <w:sz w:val="24"/>
          <w:szCs w:val="24"/>
        </w:rPr>
        <w:t>5.2</w:t>
      </w:r>
      <w:r w:rsidR="00595BB8">
        <w:rPr>
          <w:bCs w:val="0"/>
          <w:sz w:val="24"/>
          <w:szCs w:val="24"/>
        </w:rPr>
        <w:fldChar w:fldCharType="end"/>
      </w:r>
      <w:r w:rsidR="003F3A69" w:rsidRPr="003E170D">
        <w:rPr>
          <w:bCs w:val="0"/>
          <w:sz w:val="24"/>
          <w:szCs w:val="24"/>
        </w:rPr>
        <w:t>)</w:t>
      </w:r>
      <w:r w:rsidRPr="00546518">
        <w:rPr>
          <w:bCs w:val="0"/>
          <w:sz w:val="24"/>
          <w:szCs w:val="24"/>
        </w:rPr>
        <w:t>. В противном случае Заявк</w:t>
      </w:r>
      <w:r w:rsidR="003F5CDB">
        <w:rPr>
          <w:bCs w:val="0"/>
          <w:sz w:val="24"/>
          <w:szCs w:val="24"/>
        </w:rPr>
        <w:t>а</w:t>
      </w:r>
      <w:r w:rsidRPr="00546518">
        <w:rPr>
          <w:bCs w:val="0"/>
          <w:sz w:val="24"/>
          <w:szCs w:val="24"/>
        </w:rPr>
        <w:t xml:space="preserve"> Участника будет отклонен</w:t>
      </w:r>
      <w:r w:rsidR="003F5CDB">
        <w:rPr>
          <w:bCs w:val="0"/>
          <w:sz w:val="24"/>
          <w:szCs w:val="24"/>
        </w:rPr>
        <w:t>а</w:t>
      </w:r>
      <w:r w:rsidRPr="00546518">
        <w:rPr>
          <w:bCs w:val="0"/>
          <w:sz w:val="24"/>
          <w:szCs w:val="24"/>
        </w:rPr>
        <w:t xml:space="preserve"> без рассмотрения по существу.</w:t>
      </w:r>
    </w:p>
    <w:p w:rsidR="004F657D" w:rsidRPr="0054651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В рамках оценочной стадии, предусмотренной  пунктом </w:t>
      </w:r>
      <w:r w:rsidR="00595BB8">
        <w:rPr>
          <w:bCs w:val="0"/>
          <w:sz w:val="24"/>
          <w:szCs w:val="24"/>
        </w:rPr>
        <w:fldChar w:fldCharType="begin"/>
      </w:r>
      <w:r w:rsidR="003F3A69">
        <w:rPr>
          <w:bCs w:val="0"/>
          <w:sz w:val="24"/>
          <w:szCs w:val="24"/>
        </w:rPr>
        <w:instrText xml:space="preserve"> REF _Ref306138385 \r \h </w:instrText>
      </w:r>
      <w:r w:rsidR="00595BB8">
        <w:rPr>
          <w:bCs w:val="0"/>
          <w:sz w:val="24"/>
          <w:szCs w:val="24"/>
        </w:rPr>
      </w:r>
      <w:r w:rsidR="00595BB8">
        <w:rPr>
          <w:bCs w:val="0"/>
          <w:sz w:val="24"/>
          <w:szCs w:val="24"/>
        </w:rPr>
        <w:fldChar w:fldCharType="separate"/>
      </w:r>
      <w:r w:rsidR="005F708A">
        <w:rPr>
          <w:bCs w:val="0"/>
          <w:sz w:val="24"/>
          <w:szCs w:val="24"/>
        </w:rPr>
        <w:t>3.6.4</w:t>
      </w:r>
      <w:r w:rsidR="00595BB8">
        <w:rPr>
          <w:bCs w:val="0"/>
          <w:sz w:val="24"/>
          <w:szCs w:val="24"/>
        </w:rPr>
        <w:fldChar w:fldCharType="end"/>
      </w:r>
      <w:r w:rsidRPr="00546518">
        <w:rPr>
          <w:bCs w:val="0"/>
          <w:sz w:val="24"/>
          <w:szCs w:val="24"/>
        </w:rPr>
        <w:t xml:space="preserve"> настоящей Документации, Закупочная комиссия оценивает и сопоставляет стоимость Заявки без учета НДС.</w:t>
      </w:r>
    </w:p>
    <w:p w:rsidR="004F657D" w:rsidRPr="0054651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Начальная (предельная)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r w:rsidR="00216641" w:rsidRPr="00546518">
        <w:rPr>
          <w:bCs w:val="0"/>
          <w:sz w:val="24"/>
          <w:szCs w:val="24"/>
        </w:rPr>
        <w:t>.</w:t>
      </w:r>
    </w:p>
    <w:p w:rsidR="002A5B42" w:rsidRPr="00E71A48" w:rsidRDefault="00717F60" w:rsidP="00E71A48">
      <w:pPr>
        <w:pStyle w:val="3"/>
        <w:spacing w:line="264" w:lineRule="auto"/>
        <w:rPr>
          <w:szCs w:val="24"/>
        </w:rPr>
      </w:pPr>
      <w:bookmarkStart w:id="204" w:name="_Ref191386407"/>
      <w:bookmarkStart w:id="205" w:name="_Ref191386526"/>
      <w:bookmarkStart w:id="206" w:name="_Toc440357097"/>
      <w:bookmarkStart w:id="207" w:name="_Toc440359652"/>
      <w:bookmarkStart w:id="208" w:name="_Toc440632115"/>
      <w:bookmarkStart w:id="209" w:name="_Toc440875936"/>
      <w:bookmarkStart w:id="210" w:name="_Toc441130964"/>
      <w:bookmarkStart w:id="211" w:name="_Toc447269779"/>
      <w:bookmarkStart w:id="212"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204"/>
      <w:bookmarkEnd w:id="205"/>
      <w:bookmarkEnd w:id="206"/>
      <w:bookmarkEnd w:id="207"/>
      <w:bookmarkEnd w:id="208"/>
      <w:bookmarkEnd w:id="209"/>
      <w:bookmarkEnd w:id="210"/>
      <w:bookmarkEnd w:id="211"/>
      <w:r w:rsidRPr="00E71A48">
        <w:rPr>
          <w:szCs w:val="24"/>
        </w:rPr>
        <w:t xml:space="preserve"> </w:t>
      </w:r>
    </w:p>
    <w:p w:rsidR="00E71628" w:rsidRPr="000F4365"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213" w:name="_Ref93090116"/>
      <w:bookmarkStart w:id="214" w:name="_Ref191386482"/>
      <w:bookmarkStart w:id="215" w:name="_Ref440291364"/>
      <w:bookmarkEnd w:id="212"/>
      <w:r w:rsidRPr="00E71A48">
        <w:rPr>
          <w:bCs w:val="0"/>
          <w:sz w:val="24"/>
          <w:szCs w:val="24"/>
        </w:rPr>
        <w:t xml:space="preserve">Требования к </w:t>
      </w:r>
      <w:r w:rsidR="009C744E" w:rsidRPr="00E71A48">
        <w:rPr>
          <w:bCs w:val="0"/>
          <w:sz w:val="24"/>
          <w:szCs w:val="24"/>
        </w:rPr>
        <w:t>Участник</w:t>
      </w:r>
      <w:r w:rsidRPr="00E71A48">
        <w:rPr>
          <w:bCs w:val="0"/>
          <w:sz w:val="24"/>
          <w:szCs w:val="24"/>
        </w:rPr>
        <w:t>ам</w:t>
      </w:r>
      <w:bookmarkEnd w:id="213"/>
      <w:r w:rsidRPr="00E71A48">
        <w:rPr>
          <w:bCs w:val="0"/>
          <w:sz w:val="24"/>
          <w:szCs w:val="24"/>
        </w:rPr>
        <w:t>:</w:t>
      </w:r>
      <w:bookmarkStart w:id="216" w:name="_Ref306004833"/>
      <w:bookmarkEnd w:id="214"/>
      <w:r w:rsidR="000F4365">
        <w:rPr>
          <w:bCs w:val="0"/>
          <w:sz w:val="24"/>
          <w:szCs w:val="24"/>
        </w:rPr>
        <w:t xml:space="preserve"> у</w:t>
      </w:r>
      <w:r w:rsidRPr="000F4365">
        <w:rPr>
          <w:bCs w:val="0"/>
          <w:sz w:val="24"/>
          <w:szCs w:val="24"/>
        </w:rPr>
        <w:t xml:space="preserve">частвовать в процедуре </w:t>
      </w:r>
      <w:r w:rsidR="009C744E" w:rsidRPr="000F4365">
        <w:rPr>
          <w:bCs w:val="0"/>
          <w:sz w:val="24"/>
          <w:szCs w:val="24"/>
        </w:rPr>
        <w:t>З</w:t>
      </w:r>
      <w:r w:rsidRPr="000F4365">
        <w:rPr>
          <w:bCs w:val="0"/>
          <w:sz w:val="24"/>
          <w:szCs w:val="24"/>
        </w:rPr>
        <w:t xml:space="preserve">апроса предложений может любое юридическое, </w:t>
      </w:r>
      <w:r w:rsidRPr="000F4365">
        <w:rPr>
          <w:bCs w:val="0"/>
          <w:color w:val="000000"/>
          <w:sz w:val="24"/>
          <w:szCs w:val="24"/>
        </w:rPr>
        <w:t>физическое</w:t>
      </w:r>
      <w:r w:rsidRPr="000F4365">
        <w:rPr>
          <w:bCs w:val="0"/>
          <w:sz w:val="24"/>
          <w:szCs w:val="24"/>
        </w:rPr>
        <w:t xml:space="preserve"> лицо </w:t>
      </w:r>
      <w:r w:rsidR="00E71628" w:rsidRPr="000F4365">
        <w:rPr>
          <w:bCs w:val="0"/>
          <w:sz w:val="24"/>
          <w:szCs w:val="24"/>
        </w:rPr>
        <w:t>(в т.</w:t>
      </w:r>
      <w:r w:rsidR="003129D4" w:rsidRPr="000F4365">
        <w:rPr>
          <w:bCs w:val="0"/>
          <w:sz w:val="24"/>
          <w:szCs w:val="24"/>
        </w:rPr>
        <w:t xml:space="preserve"> </w:t>
      </w:r>
      <w:r w:rsidR="00E71628" w:rsidRPr="000F4365">
        <w:rPr>
          <w:bCs w:val="0"/>
          <w:sz w:val="24"/>
          <w:szCs w:val="24"/>
        </w:rPr>
        <w:t xml:space="preserve">ч. </w:t>
      </w:r>
      <w:r w:rsidRPr="000F4365">
        <w:rPr>
          <w:bCs w:val="0"/>
          <w:sz w:val="24"/>
          <w:szCs w:val="24"/>
        </w:rPr>
        <w:t>индивидуальный предприниматель</w:t>
      </w:r>
      <w:r w:rsidR="00E71628" w:rsidRPr="000F4365">
        <w:rPr>
          <w:bCs w:val="0"/>
          <w:sz w:val="24"/>
          <w:szCs w:val="24"/>
        </w:rPr>
        <w:t>)</w:t>
      </w:r>
      <w:r w:rsidR="005F708A">
        <w:rPr>
          <w:bCs w:val="0"/>
          <w:sz w:val="24"/>
          <w:szCs w:val="24"/>
        </w:rPr>
        <w:t xml:space="preserve">, </w:t>
      </w:r>
      <w:r w:rsidR="005F708A" w:rsidRPr="005F708A">
        <w:rPr>
          <w:sz w:val="24"/>
          <w:szCs w:val="24"/>
        </w:rPr>
        <w:t>являющееся субъектом малого и среднего предпринимательства</w:t>
      </w:r>
      <w:r w:rsidRPr="000F4365">
        <w:rPr>
          <w:bCs w:val="0"/>
          <w:sz w:val="24"/>
          <w:szCs w:val="24"/>
        </w:rPr>
        <w:t xml:space="preserve">. </w:t>
      </w:r>
      <w:r w:rsidR="003F330D">
        <w:rPr>
          <w:bCs w:val="0"/>
          <w:sz w:val="24"/>
          <w:szCs w:val="24"/>
        </w:rPr>
        <w:t>Привлечение со</w:t>
      </w:r>
      <w:r w:rsidR="00036006" w:rsidRPr="000F4365">
        <w:rPr>
          <w:bCs w:val="0"/>
          <w:sz w:val="24"/>
          <w:szCs w:val="24"/>
        </w:rPr>
        <w:t xml:space="preserve">поставщиков в соответствии с пунктом </w:t>
      </w:r>
      <w:r w:rsidR="00595BB8" w:rsidRPr="000F4365">
        <w:rPr>
          <w:bCs w:val="0"/>
          <w:sz w:val="24"/>
          <w:szCs w:val="24"/>
        </w:rPr>
        <w:fldChar w:fldCharType="begin"/>
      </w:r>
      <w:r w:rsidR="003F3A69" w:rsidRPr="000F4365">
        <w:rPr>
          <w:bCs w:val="0"/>
          <w:sz w:val="24"/>
          <w:szCs w:val="24"/>
        </w:rPr>
        <w:instrText xml:space="preserve"> REF _Ref440271628 \r \h </w:instrText>
      </w:r>
      <w:r w:rsidR="00595BB8" w:rsidRPr="000F4365">
        <w:rPr>
          <w:bCs w:val="0"/>
          <w:sz w:val="24"/>
          <w:szCs w:val="24"/>
        </w:rPr>
      </w:r>
      <w:r w:rsidR="00595BB8" w:rsidRPr="000F4365">
        <w:rPr>
          <w:bCs w:val="0"/>
          <w:sz w:val="24"/>
          <w:szCs w:val="24"/>
        </w:rPr>
        <w:fldChar w:fldCharType="separate"/>
      </w:r>
      <w:r w:rsidR="005F708A">
        <w:rPr>
          <w:bCs w:val="0"/>
          <w:sz w:val="24"/>
          <w:szCs w:val="24"/>
        </w:rPr>
        <w:t>3.3.9</w:t>
      </w:r>
      <w:r w:rsidR="00595BB8" w:rsidRPr="000F4365">
        <w:rPr>
          <w:bCs w:val="0"/>
          <w:sz w:val="24"/>
          <w:szCs w:val="24"/>
        </w:rPr>
        <w:fldChar w:fldCharType="end"/>
      </w:r>
      <w:r w:rsidR="00036006" w:rsidRPr="000F4365">
        <w:rPr>
          <w:bCs w:val="0"/>
          <w:sz w:val="24"/>
          <w:szCs w:val="24"/>
        </w:rPr>
        <w:t xml:space="preserve"> не допускается. </w:t>
      </w:r>
      <w:r w:rsidRPr="000F4365">
        <w:rPr>
          <w:bCs w:val="0"/>
          <w:sz w:val="24"/>
          <w:szCs w:val="24"/>
        </w:rPr>
        <w:t xml:space="preserve">Дополнительные требования к коллективным </w:t>
      </w:r>
      <w:r w:rsidR="009C744E" w:rsidRPr="000F4365">
        <w:rPr>
          <w:bCs w:val="0"/>
          <w:sz w:val="24"/>
          <w:szCs w:val="24"/>
        </w:rPr>
        <w:t>У</w:t>
      </w:r>
      <w:r w:rsidRPr="000F4365">
        <w:rPr>
          <w:bCs w:val="0"/>
          <w:sz w:val="24"/>
          <w:szCs w:val="24"/>
        </w:rPr>
        <w:t xml:space="preserve">частникам и порядку подтверждения их соответствия установленным требованиям приведены в пункте </w:t>
      </w:r>
      <w:r w:rsidR="003D2773">
        <w:fldChar w:fldCharType="begin"/>
      </w:r>
      <w:r w:rsidR="003D2773">
        <w:instrText xml:space="preserve"> REF _Ref191386461 \n \h  \* MERGEFORMAT </w:instrText>
      </w:r>
      <w:r w:rsidR="003D2773">
        <w:fldChar w:fldCharType="separate"/>
      </w:r>
      <w:r w:rsidR="005F708A" w:rsidRPr="005F708A">
        <w:rPr>
          <w:bCs w:val="0"/>
          <w:sz w:val="24"/>
          <w:szCs w:val="24"/>
        </w:rPr>
        <w:t>3.3.10</w:t>
      </w:r>
      <w:r w:rsidR="003D2773">
        <w:fldChar w:fldCharType="end"/>
      </w:r>
      <w:r w:rsidRPr="000F4365">
        <w:rPr>
          <w:bCs w:val="0"/>
          <w:sz w:val="24"/>
          <w:szCs w:val="24"/>
        </w:rPr>
        <w:t>. При проведении запроса предложений на ЭТП, такое</w:t>
      </w:r>
      <w:r w:rsidRPr="000F4365">
        <w:rPr>
          <w:sz w:val="24"/>
          <w:szCs w:val="24"/>
        </w:rPr>
        <w:t xml:space="preserve"> лицо должно быть зарегистрировано на соответствующей ЭТП в качестве </w:t>
      </w:r>
      <w:r w:rsidR="009C744E" w:rsidRPr="000F4365">
        <w:rPr>
          <w:sz w:val="24"/>
          <w:szCs w:val="24"/>
        </w:rPr>
        <w:t>Участник</w:t>
      </w:r>
      <w:r w:rsidRPr="000F4365">
        <w:rPr>
          <w:sz w:val="24"/>
          <w:szCs w:val="24"/>
        </w:rPr>
        <w:t xml:space="preserve">а ЭТП, а также в качестве </w:t>
      </w:r>
      <w:r w:rsidR="009C744E" w:rsidRPr="000F4365">
        <w:rPr>
          <w:sz w:val="24"/>
          <w:szCs w:val="24"/>
        </w:rPr>
        <w:t>Участник</w:t>
      </w:r>
      <w:r w:rsidRPr="000F4365">
        <w:rPr>
          <w:sz w:val="24"/>
          <w:szCs w:val="24"/>
        </w:rPr>
        <w:t>а проводимого запроса предложений.</w:t>
      </w:r>
      <w:bookmarkEnd w:id="215"/>
      <w:bookmarkEnd w:id="216"/>
    </w:p>
    <w:p w:rsidR="00717F60" w:rsidRPr="00E71A48"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217" w:name="_Ref303669127"/>
      <w:r w:rsidRPr="00E71A48">
        <w:rPr>
          <w:bCs w:val="0"/>
          <w:sz w:val="24"/>
          <w:szCs w:val="24"/>
        </w:rPr>
        <w:lastRenderedPageBreak/>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217"/>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218" w:name="_Ref306032455"/>
      <w:r w:rsidRPr="00E71A48">
        <w:rPr>
          <w:bCs w:val="0"/>
          <w:color w:val="000000"/>
          <w:sz w:val="24"/>
          <w:szCs w:val="24"/>
        </w:rPr>
        <w:t xml:space="preserve">должен </w:t>
      </w:r>
      <w:bookmarkStart w:id="219"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218"/>
      <w:bookmarkEnd w:id="219"/>
    </w:p>
    <w:p w:rsidR="00717F60"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9C744E" w:rsidRPr="00E71A48">
        <w:rPr>
          <w:bCs w:val="0"/>
          <w:sz w:val="24"/>
          <w:szCs w:val="24"/>
        </w:rPr>
        <w:t>Участник</w:t>
      </w:r>
      <w:r w:rsidRPr="00E71A48">
        <w:rPr>
          <w:bCs w:val="0"/>
          <w:sz w:val="24"/>
          <w:szCs w:val="24"/>
        </w:rPr>
        <w:t xml:space="preserve">а, в части существенной для исполнения </w:t>
      </w:r>
      <w:r w:rsidR="00123C70" w:rsidRPr="00E71A48">
        <w:rPr>
          <w:bCs w:val="0"/>
          <w:sz w:val="24"/>
          <w:szCs w:val="24"/>
        </w:rPr>
        <w:t>Договор</w:t>
      </w:r>
      <w:r w:rsidRPr="00E71A48">
        <w:rPr>
          <w:bCs w:val="0"/>
          <w:sz w:val="24"/>
          <w:szCs w:val="24"/>
        </w:rPr>
        <w:t xml:space="preserve">а, не должен быть наложен арест, </w:t>
      </w:r>
      <w:r w:rsidRPr="00E71A48">
        <w:rPr>
          <w:sz w:val="24"/>
          <w:szCs w:val="24"/>
          <w:lang w:eastAsia="ru-RU"/>
        </w:rPr>
        <w:t>экономическая</w:t>
      </w:r>
      <w:r w:rsidRPr="00E71A48">
        <w:rPr>
          <w:bCs w:val="0"/>
          <w:sz w:val="24"/>
          <w:szCs w:val="24"/>
        </w:rPr>
        <w:t xml:space="preserve"> деятельность </w:t>
      </w:r>
      <w:r w:rsidR="009C744E" w:rsidRPr="00E71A48">
        <w:rPr>
          <w:bCs w:val="0"/>
          <w:sz w:val="24"/>
          <w:szCs w:val="24"/>
        </w:rPr>
        <w:t>Участник</w:t>
      </w:r>
      <w:r w:rsidRPr="00E71A48">
        <w:rPr>
          <w:bCs w:val="0"/>
          <w:sz w:val="24"/>
          <w:szCs w:val="24"/>
        </w:rPr>
        <w:t>а не должна быть приостановлена (для юридического лица, индивидуального предпринимателя);</w:t>
      </w:r>
    </w:p>
    <w:p w:rsidR="00E71628" w:rsidRPr="00E71A48"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220" w:name="_Ref306032457"/>
      <w:r w:rsidRPr="00E71A48">
        <w:rPr>
          <w:sz w:val="24"/>
          <w:szCs w:val="24"/>
          <w:lang w:eastAsia="ru-RU"/>
        </w:rPr>
        <w:t xml:space="preserve">не быть включенным в </w:t>
      </w:r>
      <w:r w:rsidRPr="00E71A48">
        <w:rPr>
          <w:rFonts w:eastAsia="Arial Unicode MS"/>
          <w:sz w:val="24"/>
          <w:szCs w:val="24"/>
          <w:lang w:eastAsia="ru-RU"/>
        </w:rPr>
        <w:t>Реестр</w:t>
      </w:r>
      <w:r w:rsidRPr="00E71A48">
        <w:rPr>
          <w:sz w:val="24"/>
          <w:szCs w:val="24"/>
          <w:lang w:eastAsia="ru-RU"/>
        </w:rPr>
        <w:t xml:space="preserve"> недобросовестных поставщиков</w:t>
      </w:r>
      <w:r w:rsidRPr="00E71A48">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E71A48">
        <w:rPr>
          <w:sz w:val="24"/>
          <w:szCs w:val="24"/>
          <w:lang w:eastAsia="ru-RU"/>
        </w:rPr>
        <w:t xml:space="preserve"> либо в </w:t>
      </w:r>
      <w:r w:rsidRPr="00E71A48">
        <w:rPr>
          <w:rFonts w:eastAsia="Arial Unicode MS"/>
          <w:sz w:val="24"/>
          <w:szCs w:val="24"/>
          <w:lang w:eastAsia="ru-RU"/>
        </w:rPr>
        <w:t xml:space="preserve">Реестр недобросовестных </w:t>
      </w:r>
      <w:r w:rsidRPr="00A75256">
        <w:rPr>
          <w:rFonts w:eastAsia="Arial Unicode MS"/>
          <w:sz w:val="24"/>
          <w:szCs w:val="24"/>
          <w:lang w:eastAsia="ru-RU"/>
        </w:rPr>
        <w:t xml:space="preserve">поставщиков, который ведется в соответствии с Федеральным законом от </w:t>
      </w:r>
      <w:r w:rsidR="00A75256" w:rsidRPr="00A75256">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A75256">
        <w:rPr>
          <w:rFonts w:eastAsia="Arial Unicode MS"/>
          <w:sz w:val="24"/>
          <w:szCs w:val="24"/>
          <w:lang w:eastAsia="ru-RU"/>
        </w:rPr>
        <w:t>;</w:t>
      </w:r>
      <w:bookmarkEnd w:id="220"/>
    </w:p>
    <w:p w:rsidR="009D7F01" w:rsidRPr="00680B79"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E71A48">
        <w:rPr>
          <w:color w:val="000000"/>
          <w:sz w:val="24"/>
          <w:szCs w:val="24"/>
          <w:lang w:eastAsia="ru-RU"/>
        </w:rPr>
        <w:t xml:space="preserve">обладать необходимыми профессиональными знаниями, управленческой </w:t>
      </w:r>
      <w:r w:rsidRPr="00680B79">
        <w:rPr>
          <w:color w:val="000000"/>
          <w:sz w:val="24"/>
          <w:szCs w:val="24"/>
          <w:lang w:eastAsia="ru-RU"/>
        </w:rPr>
        <w:t>компетентностью и репутацие</w:t>
      </w:r>
      <w:r w:rsidR="006732CC">
        <w:rPr>
          <w:color w:val="000000"/>
          <w:sz w:val="24"/>
          <w:szCs w:val="24"/>
          <w:lang w:eastAsia="ru-RU"/>
        </w:rPr>
        <w:t>й, иметь ресурсные возможности:</w:t>
      </w:r>
    </w:p>
    <w:p w:rsidR="009D7F01" w:rsidRPr="00680B79" w:rsidRDefault="009D7F01" w:rsidP="00BC19F9">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color w:val="000000"/>
          <w:sz w:val="24"/>
          <w:szCs w:val="24"/>
          <w:lang w:eastAsia="ru-RU"/>
        </w:rPr>
        <w:t xml:space="preserve">должен обладать опытом аналогичных </w:t>
      </w:r>
      <w:r w:rsidR="009F4858" w:rsidRPr="00DA7E38">
        <w:rPr>
          <w:color w:val="000000"/>
          <w:sz w:val="24"/>
          <w:szCs w:val="24"/>
          <w:lang w:eastAsia="ru-RU"/>
        </w:rPr>
        <w:t xml:space="preserve">поставок </w:t>
      </w:r>
      <w:r w:rsidR="00DA7E38" w:rsidRPr="00DA7E38">
        <w:rPr>
          <w:color w:val="000000"/>
          <w:sz w:val="24"/>
          <w:szCs w:val="24"/>
          <w:lang w:eastAsia="ru-RU"/>
        </w:rPr>
        <w:t>(желательно наличие</w:t>
      </w:r>
      <w:r w:rsidR="00DA7E38" w:rsidRPr="00680B79">
        <w:rPr>
          <w:color w:val="000000"/>
          <w:sz w:val="24"/>
          <w:szCs w:val="24"/>
          <w:lang w:eastAsia="ru-RU"/>
        </w:rPr>
        <w:t xml:space="preserve"> </w:t>
      </w:r>
      <w:r w:rsidR="00036006" w:rsidRPr="00680B79">
        <w:rPr>
          <w:color w:val="000000"/>
          <w:sz w:val="24"/>
          <w:szCs w:val="24"/>
          <w:lang w:eastAsia="ru-RU"/>
        </w:rPr>
        <w:t>за последние 3 года не менее 1 завершенного аналогичного</w:t>
      </w:r>
      <w:r w:rsidR="00A44B30" w:rsidRPr="00680B79">
        <w:rPr>
          <w:color w:val="000000"/>
          <w:sz w:val="24"/>
          <w:szCs w:val="24"/>
          <w:lang w:eastAsia="ru-RU"/>
        </w:rPr>
        <w:t xml:space="preserve"> договора</w:t>
      </w:r>
      <w:r w:rsidR="00036006" w:rsidRPr="00680B79">
        <w:rPr>
          <w:color w:val="000000"/>
          <w:sz w:val="24"/>
          <w:szCs w:val="24"/>
          <w:lang w:eastAsia="ru-RU"/>
        </w:rPr>
        <w:t xml:space="preserve"> по выполняемым поставкам, (в т.ч. объемам поставок) и общей сумме договора</w:t>
      </w:r>
      <w:r w:rsidR="00A44B30" w:rsidRPr="00680B79">
        <w:rPr>
          <w:color w:val="000000"/>
          <w:sz w:val="24"/>
          <w:szCs w:val="24"/>
          <w:lang w:eastAsia="ru-RU"/>
        </w:rPr>
        <w:t>)</w:t>
      </w:r>
      <w:r w:rsidR="00036006" w:rsidRPr="00680B79">
        <w:rPr>
          <w:color w:val="000000"/>
          <w:sz w:val="24"/>
          <w:szCs w:val="24"/>
          <w:lang w:eastAsia="ru-RU"/>
        </w:rPr>
        <w:t xml:space="preserve">. </w:t>
      </w:r>
    </w:p>
    <w:p w:rsidR="009D7F01" w:rsidRDefault="009D7F01" w:rsidP="00D75CA2">
      <w:pPr>
        <w:numPr>
          <w:ilvl w:val="0"/>
          <w:numId w:val="21"/>
        </w:numPr>
        <w:suppressAutoHyphens w:val="0"/>
        <w:spacing w:line="264" w:lineRule="auto"/>
        <w:rPr>
          <w:sz w:val="24"/>
          <w:szCs w:val="24"/>
          <w:lang w:eastAsia="ru-RU"/>
        </w:rPr>
      </w:pPr>
      <w:r w:rsidRPr="00E71A48">
        <w:rPr>
          <w:sz w:val="24"/>
          <w:szCs w:val="24"/>
          <w:lang w:eastAsia="ru-RU"/>
        </w:rPr>
        <w:t>иметь необходимые полномочия на поставку оборудования и подтверждение распространения фирменных гарантийных обязательств от производителей оборудования, предлагаемого в рамках настоящего запроса предложений. В частности, производитель должен гарантировать поставку в определенные сроки, проведение шеф-монтажа и/или шеф-наладки, распространение всех фирменных гарантий на оборудование в течение гарантийного срока, оговоренного в Документации по запросу предложений;</w:t>
      </w:r>
    </w:p>
    <w:p w:rsidR="005F708A" w:rsidRPr="005F708A" w:rsidRDefault="005F708A" w:rsidP="005F708A">
      <w:pPr>
        <w:numPr>
          <w:ilvl w:val="0"/>
          <w:numId w:val="21"/>
        </w:numPr>
        <w:suppressAutoHyphens w:val="0"/>
        <w:spacing w:line="264" w:lineRule="auto"/>
        <w:rPr>
          <w:sz w:val="24"/>
          <w:szCs w:val="24"/>
          <w:lang w:eastAsia="ru-RU"/>
        </w:rPr>
      </w:pPr>
      <w:r w:rsidRPr="005F708A">
        <w:rPr>
          <w:sz w:val="24"/>
          <w:szCs w:val="24"/>
          <w:lang w:eastAsia="ru-RU"/>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CF39D0" w:rsidRPr="00C12FA4" w:rsidRDefault="0094713A" w:rsidP="00CF39D0">
      <w:pPr>
        <w:numPr>
          <w:ilvl w:val="0"/>
          <w:numId w:val="21"/>
        </w:numPr>
        <w:suppressAutoHyphens w:val="0"/>
        <w:spacing w:line="264" w:lineRule="auto"/>
        <w:rPr>
          <w:sz w:val="24"/>
          <w:szCs w:val="24"/>
          <w:lang w:eastAsia="ru-RU"/>
        </w:rPr>
      </w:pPr>
      <w:r w:rsidRPr="00C12FA4">
        <w:rPr>
          <w:sz w:val="24"/>
          <w:szCs w:val="24"/>
          <w:lang w:eastAsia="ru-RU"/>
        </w:rPr>
        <w:t xml:space="preserve">Дополнительные требования к Участникам, наличию документов, подтверждающих </w:t>
      </w:r>
      <w:r w:rsidRPr="003803A7">
        <w:rPr>
          <w:sz w:val="24"/>
          <w:szCs w:val="24"/>
          <w:lang w:eastAsia="ru-RU"/>
        </w:rPr>
        <w:t>их соответствие требованиям Техническ</w:t>
      </w:r>
      <w:r w:rsidR="003776BB" w:rsidRPr="003803A7">
        <w:rPr>
          <w:sz w:val="24"/>
          <w:szCs w:val="24"/>
          <w:lang w:eastAsia="ru-RU"/>
        </w:rPr>
        <w:t>ого(</w:t>
      </w:r>
      <w:r w:rsidRPr="003803A7">
        <w:rPr>
          <w:sz w:val="24"/>
          <w:szCs w:val="24"/>
          <w:lang w:eastAsia="ru-RU"/>
        </w:rPr>
        <w:t>их</w:t>
      </w:r>
      <w:r w:rsidR="003776BB" w:rsidRPr="003803A7">
        <w:rPr>
          <w:sz w:val="24"/>
          <w:szCs w:val="24"/>
          <w:lang w:eastAsia="ru-RU"/>
        </w:rPr>
        <w:t>)</w:t>
      </w:r>
      <w:r w:rsidRPr="003803A7">
        <w:rPr>
          <w:sz w:val="24"/>
          <w:szCs w:val="24"/>
          <w:lang w:eastAsia="ru-RU"/>
        </w:rPr>
        <w:t xml:space="preserve"> задани</w:t>
      </w:r>
      <w:r w:rsidR="003776BB" w:rsidRPr="003803A7">
        <w:rPr>
          <w:sz w:val="24"/>
          <w:szCs w:val="24"/>
          <w:lang w:eastAsia="ru-RU"/>
        </w:rPr>
        <w:t>я(</w:t>
      </w:r>
      <w:r w:rsidRPr="003803A7">
        <w:rPr>
          <w:sz w:val="24"/>
          <w:szCs w:val="24"/>
          <w:lang w:eastAsia="ru-RU"/>
        </w:rPr>
        <w:t>й</w:t>
      </w:r>
      <w:r w:rsidR="003776BB" w:rsidRPr="003803A7">
        <w:rPr>
          <w:sz w:val="24"/>
          <w:szCs w:val="24"/>
          <w:lang w:eastAsia="ru-RU"/>
        </w:rPr>
        <w:t>)</w:t>
      </w:r>
      <w:r w:rsidRPr="003803A7">
        <w:rPr>
          <w:sz w:val="24"/>
          <w:szCs w:val="24"/>
          <w:lang w:eastAsia="ru-RU"/>
        </w:rPr>
        <w:t>, изложены в Приложении №1 (Техническ</w:t>
      </w:r>
      <w:r w:rsidR="003776BB" w:rsidRPr="003803A7">
        <w:rPr>
          <w:sz w:val="24"/>
          <w:szCs w:val="24"/>
          <w:lang w:eastAsia="ru-RU"/>
        </w:rPr>
        <w:t>ом</w:t>
      </w:r>
      <w:r w:rsidR="003776BB" w:rsidRPr="003776BB">
        <w:rPr>
          <w:sz w:val="24"/>
          <w:szCs w:val="24"/>
          <w:lang w:eastAsia="ru-RU"/>
        </w:rPr>
        <w:t>(</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и(</w:t>
      </w:r>
      <w:r w:rsidRPr="003776BB">
        <w:rPr>
          <w:sz w:val="24"/>
          <w:szCs w:val="24"/>
          <w:lang w:eastAsia="ru-RU"/>
        </w:rPr>
        <w:t>ях</w:t>
      </w:r>
      <w:r w:rsidR="003776BB" w:rsidRPr="003776BB">
        <w:rPr>
          <w:sz w:val="24"/>
          <w:szCs w:val="24"/>
          <w:lang w:eastAsia="ru-RU"/>
        </w:rPr>
        <w:t>)</w:t>
      </w:r>
      <w:r w:rsidRPr="003776BB">
        <w:rPr>
          <w:sz w:val="24"/>
          <w:szCs w:val="24"/>
          <w:lang w:eastAsia="ru-RU"/>
        </w:rPr>
        <w:t>) к настоящей Документации. При несоблюдении требований Техническ</w:t>
      </w:r>
      <w:r w:rsidR="003776BB" w:rsidRPr="003776BB">
        <w:rPr>
          <w:sz w:val="24"/>
          <w:szCs w:val="24"/>
          <w:lang w:eastAsia="ru-RU"/>
        </w:rPr>
        <w:t>ого(</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я(</w:t>
      </w:r>
      <w:r w:rsidRPr="003776BB">
        <w:rPr>
          <w:sz w:val="24"/>
          <w:szCs w:val="24"/>
          <w:lang w:eastAsia="ru-RU"/>
        </w:rPr>
        <w:t>й</w:t>
      </w:r>
      <w:r w:rsidR="003776BB" w:rsidRPr="003776BB">
        <w:rPr>
          <w:sz w:val="24"/>
          <w:szCs w:val="24"/>
          <w:lang w:eastAsia="ru-RU"/>
        </w:rPr>
        <w:t>)</w:t>
      </w:r>
      <w:r w:rsidRPr="003776BB">
        <w:rPr>
          <w:sz w:val="24"/>
          <w:szCs w:val="24"/>
          <w:lang w:eastAsia="ru-RU"/>
        </w:rPr>
        <w:t xml:space="preserve"> Закупочная комиссия отклонит </w:t>
      </w:r>
      <w:r w:rsidR="00C96484" w:rsidRPr="003776BB">
        <w:rPr>
          <w:sz w:val="24"/>
          <w:szCs w:val="24"/>
          <w:lang w:eastAsia="ru-RU"/>
        </w:rPr>
        <w:t>Заявку</w:t>
      </w:r>
      <w:r w:rsidRPr="003776BB">
        <w:rPr>
          <w:sz w:val="24"/>
          <w:szCs w:val="24"/>
          <w:lang w:eastAsia="ru-RU"/>
        </w:rPr>
        <w:t xml:space="preserve"> Участника</w:t>
      </w:r>
      <w:r w:rsidRPr="00C12FA4">
        <w:rPr>
          <w:sz w:val="24"/>
          <w:szCs w:val="24"/>
          <w:lang w:eastAsia="ru-RU"/>
        </w:rPr>
        <w:t>.</w:t>
      </w:r>
    </w:p>
    <w:p w:rsidR="009D7F01" w:rsidRPr="00CF39D0" w:rsidRDefault="009D7F01" w:rsidP="00CF39D0">
      <w:pPr>
        <w:suppressAutoHyphens w:val="0"/>
        <w:spacing w:line="264" w:lineRule="auto"/>
        <w:ind w:left="927" w:firstLine="0"/>
        <w:rPr>
          <w:sz w:val="24"/>
          <w:szCs w:val="24"/>
          <w:lang w:eastAsia="ru-RU"/>
        </w:rPr>
      </w:pPr>
      <w:r w:rsidRPr="00CF39D0">
        <w:rPr>
          <w:color w:val="000000"/>
          <w:sz w:val="24"/>
          <w:szCs w:val="24"/>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запроса 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w:t>
      </w:r>
      <w:r w:rsidRPr="00CF39D0">
        <w:rPr>
          <w:color w:val="000000"/>
          <w:sz w:val="24"/>
          <w:szCs w:val="24"/>
        </w:rPr>
        <w:lastRenderedPageBreak/>
        <w:t>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предоставляются документы (копия Устава, выписка из ЕГРЮЛ/ЕГРИП, учредительный договор), подтверждающие факт аффилированности предприятий.</w:t>
      </w:r>
    </w:p>
    <w:p w:rsidR="00717F60" w:rsidRPr="000F4365"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221" w:name="_Ref306005578"/>
      <w:r w:rsidRPr="00CF39D0">
        <w:rPr>
          <w:bCs w:val="0"/>
          <w:sz w:val="24"/>
          <w:szCs w:val="24"/>
        </w:rPr>
        <w:t xml:space="preserve">В связи с вышеизложенным </w:t>
      </w:r>
      <w:r w:rsidR="009C744E" w:rsidRPr="00CF39D0">
        <w:rPr>
          <w:bCs w:val="0"/>
          <w:sz w:val="24"/>
          <w:szCs w:val="24"/>
        </w:rPr>
        <w:t>Участник</w:t>
      </w:r>
      <w:r w:rsidRPr="00CF39D0">
        <w:rPr>
          <w:bCs w:val="0"/>
          <w:sz w:val="24"/>
          <w:szCs w:val="24"/>
        </w:rPr>
        <w:t xml:space="preserve"> должен включить в состав </w:t>
      </w:r>
      <w:r w:rsidR="004B5EB3" w:rsidRPr="00CF39D0">
        <w:rPr>
          <w:bCs w:val="0"/>
          <w:sz w:val="24"/>
          <w:szCs w:val="24"/>
        </w:rPr>
        <w:t>Заявк</w:t>
      </w:r>
      <w:r w:rsidRPr="00CF39D0">
        <w:rPr>
          <w:bCs w:val="0"/>
          <w:sz w:val="24"/>
          <w:szCs w:val="24"/>
        </w:rPr>
        <w:t>и</w:t>
      </w:r>
      <w:r w:rsidRPr="00E71A48">
        <w:rPr>
          <w:bCs w:val="0"/>
          <w:sz w:val="24"/>
          <w:szCs w:val="24"/>
        </w:rPr>
        <w:t xml:space="preserve"> следующие документы, подтверждающие его правоспособность</w:t>
      </w:r>
      <w:r w:rsidR="0023626C">
        <w:rPr>
          <w:bCs w:val="0"/>
          <w:sz w:val="24"/>
          <w:szCs w:val="24"/>
        </w:rPr>
        <w:t xml:space="preserve">, </w:t>
      </w:r>
      <w:r w:rsidR="0023626C" w:rsidRPr="00E71A48">
        <w:rPr>
          <w:bCs w:val="0"/>
          <w:sz w:val="24"/>
          <w:szCs w:val="24"/>
        </w:rPr>
        <w:t>квалификацию</w:t>
      </w:r>
      <w:r w:rsidRPr="00E71A48">
        <w:rPr>
          <w:bCs w:val="0"/>
          <w:sz w:val="24"/>
          <w:szCs w:val="24"/>
        </w:rPr>
        <w:t xml:space="preserve">: </w:t>
      </w:r>
      <w:bookmarkStart w:id="222" w:name="_Ref303587815"/>
      <w:r w:rsidRPr="000F4365">
        <w:rPr>
          <w:bCs w:val="0"/>
          <w:sz w:val="24"/>
          <w:szCs w:val="24"/>
        </w:rPr>
        <w:t>Для юридических,  лиц/ индивидуальных предпринимателей, если в каждом из пунктов не установлено иное:</w:t>
      </w:r>
      <w:bookmarkEnd w:id="221"/>
      <w:bookmarkEnd w:id="222"/>
      <w:r w:rsidR="005B074F" w:rsidRPr="000F4365">
        <w:rPr>
          <w:bCs w:val="0"/>
          <w:sz w:val="24"/>
          <w:szCs w:val="24"/>
        </w:rPr>
        <w:t xml:space="preserve"> </w:t>
      </w:r>
    </w:p>
    <w:p w:rsidR="00553A57" w:rsidRPr="00E02350" w:rsidRDefault="009146DD" w:rsidP="00BC19F9">
      <w:pPr>
        <w:widowControl w:val="0"/>
        <w:numPr>
          <w:ilvl w:val="0"/>
          <w:numId w:val="48"/>
        </w:numPr>
        <w:tabs>
          <w:tab w:val="left" w:pos="1260"/>
        </w:tabs>
        <w:autoSpaceDE w:val="0"/>
        <w:spacing w:line="264" w:lineRule="auto"/>
        <w:ind w:left="1276"/>
        <w:rPr>
          <w:sz w:val="24"/>
          <w:szCs w:val="24"/>
        </w:rPr>
      </w:pPr>
      <w:r w:rsidRPr="00E02350">
        <w:rPr>
          <w:sz w:val="24"/>
          <w:szCs w:val="24"/>
        </w:rPr>
        <w:t>З</w:t>
      </w:r>
      <w:r w:rsidR="00553A57" w:rsidRPr="00E02350">
        <w:rPr>
          <w:sz w:val="24"/>
          <w:szCs w:val="24"/>
        </w:rPr>
        <w:t>аверенную Участником либо нотариусом копию устава в действующей редакции</w:t>
      </w:r>
      <w:r w:rsidRPr="00E02350">
        <w:rPr>
          <w:sz w:val="24"/>
          <w:szCs w:val="24"/>
        </w:rPr>
        <w:t xml:space="preserve"> (для юридических лиц)</w:t>
      </w:r>
      <w:r w:rsidR="00553A57" w:rsidRPr="00E02350">
        <w:rPr>
          <w:sz w:val="24"/>
          <w:szCs w:val="24"/>
        </w:rPr>
        <w:t>;</w:t>
      </w:r>
    </w:p>
    <w:p w:rsidR="00553A57" w:rsidRPr="00CF39D0" w:rsidRDefault="00E45C56" w:rsidP="00BC19F9">
      <w:pPr>
        <w:widowControl w:val="0"/>
        <w:numPr>
          <w:ilvl w:val="0"/>
          <w:numId w:val="48"/>
        </w:numPr>
        <w:tabs>
          <w:tab w:val="left" w:pos="1260"/>
        </w:tabs>
        <w:autoSpaceDE w:val="0"/>
        <w:spacing w:line="264" w:lineRule="auto"/>
        <w:ind w:left="1276"/>
        <w:rPr>
          <w:sz w:val="24"/>
          <w:szCs w:val="24"/>
        </w:rPr>
      </w:pPr>
      <w:bookmarkStart w:id="223" w:name="_Ref440279062"/>
      <w:r>
        <w:rPr>
          <w:sz w:val="24"/>
          <w:szCs w:val="24"/>
        </w:rPr>
        <w:t>Копия</w:t>
      </w:r>
      <w:r w:rsidR="00462AAC">
        <w:rPr>
          <w:sz w:val="24"/>
          <w:szCs w:val="24"/>
        </w:rPr>
        <w:t xml:space="preserve"> </w:t>
      </w:r>
      <w:r w:rsidR="00553A57" w:rsidRPr="00B20653">
        <w:rPr>
          <w:sz w:val="24"/>
          <w:szCs w:val="24"/>
        </w:rPr>
        <w:t>выписки из Единого государственного реестра юридических лиц (ЕГРЮЛ)</w:t>
      </w:r>
      <w:r w:rsidR="009D4DA0" w:rsidRPr="009D4DA0">
        <w:rPr>
          <w:sz w:val="24"/>
          <w:szCs w:val="24"/>
        </w:rPr>
        <w:t xml:space="preserve"> </w:t>
      </w:r>
      <w:r w:rsidR="009D4DA0" w:rsidRPr="000E3752">
        <w:rPr>
          <w:sz w:val="24"/>
          <w:szCs w:val="24"/>
        </w:rPr>
        <w:t xml:space="preserve">(аналогичного документа для индивидуальных предпринимателей) </w:t>
      </w:r>
      <w:r w:rsidR="00553A57" w:rsidRPr="00B20653">
        <w:rPr>
          <w:sz w:val="24"/>
          <w:szCs w:val="24"/>
        </w:rPr>
        <w:t xml:space="preserve">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w:t>
      </w:r>
      <w:r w:rsidR="00553A57" w:rsidRPr="00CF39D0">
        <w:rPr>
          <w:sz w:val="24"/>
          <w:szCs w:val="24"/>
        </w:rPr>
        <w:t>требование);</w:t>
      </w:r>
      <w:bookmarkEnd w:id="223"/>
    </w:p>
    <w:p w:rsidR="00F82225" w:rsidRPr="00363775" w:rsidRDefault="00F82225" w:rsidP="00BC19F9">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w:t>
      </w:r>
      <w:r w:rsidRPr="00363775">
        <w:rPr>
          <w:sz w:val="24"/>
          <w:szCs w:val="24"/>
        </w:rPr>
        <w:t>заверенная копия доверенности и вышеуказанные документы на лицо, выдавшее доверенность;</w:t>
      </w:r>
    </w:p>
    <w:p w:rsidR="00F82225" w:rsidRPr="00363775" w:rsidRDefault="00363775" w:rsidP="00BC19F9">
      <w:pPr>
        <w:widowControl w:val="0"/>
        <w:numPr>
          <w:ilvl w:val="0"/>
          <w:numId w:val="48"/>
        </w:numPr>
        <w:tabs>
          <w:tab w:val="left" w:pos="1260"/>
        </w:tabs>
        <w:autoSpaceDE w:val="0"/>
        <w:spacing w:line="264" w:lineRule="auto"/>
        <w:ind w:left="1276"/>
        <w:rPr>
          <w:sz w:val="24"/>
          <w:szCs w:val="24"/>
        </w:rPr>
      </w:pPr>
      <w:r w:rsidRPr="00363775">
        <w:rPr>
          <w:sz w:val="24"/>
          <w:szCs w:val="24"/>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w:t>
      </w:r>
      <w:r w:rsidR="00A600E3" w:rsidRPr="00363775">
        <w:rPr>
          <w:sz w:val="24"/>
          <w:szCs w:val="24"/>
        </w:rPr>
        <w:t xml:space="preserve"> (</w:t>
      </w:r>
      <w:r w:rsidR="003F3A69" w:rsidRPr="00363775">
        <w:rPr>
          <w:sz w:val="24"/>
          <w:szCs w:val="24"/>
        </w:rPr>
        <w:t>подраздел</w:t>
      </w:r>
      <w:r w:rsidR="00A600E3" w:rsidRPr="00363775">
        <w:rPr>
          <w:sz w:val="24"/>
          <w:szCs w:val="24"/>
        </w:rPr>
        <w:t xml:space="preserve"> </w:t>
      </w:r>
      <w:r w:rsidR="003D2773">
        <w:fldChar w:fldCharType="begin"/>
      </w:r>
      <w:r w:rsidR="003D2773">
        <w:instrText xml:space="preserve"> REF _Ref440271993 \r \h  \* MERGEFORMAT </w:instrText>
      </w:r>
      <w:r w:rsidR="003D2773">
        <w:fldChar w:fldCharType="separate"/>
      </w:r>
      <w:r w:rsidR="005F708A" w:rsidRPr="005F708A">
        <w:rPr>
          <w:sz w:val="24"/>
          <w:szCs w:val="24"/>
        </w:rPr>
        <w:t>5.9</w:t>
      </w:r>
      <w:r w:rsidR="003D2773">
        <w:fldChar w:fldCharType="end"/>
      </w:r>
      <w:r w:rsidR="00A600E3" w:rsidRPr="00363775">
        <w:rPr>
          <w:sz w:val="24"/>
          <w:szCs w:val="24"/>
        </w:rPr>
        <w:t>)</w:t>
      </w:r>
      <w:r w:rsidR="00F82225" w:rsidRPr="00363775">
        <w:rPr>
          <w:sz w:val="24"/>
          <w:szCs w:val="24"/>
        </w:rPr>
        <w:t>;</w:t>
      </w:r>
    </w:p>
    <w:p w:rsidR="00F82225" w:rsidRDefault="00F82225" w:rsidP="00BC19F9">
      <w:pPr>
        <w:widowControl w:val="0"/>
        <w:numPr>
          <w:ilvl w:val="0"/>
          <w:numId w:val="48"/>
        </w:numPr>
        <w:tabs>
          <w:tab w:val="left" w:pos="1260"/>
        </w:tabs>
        <w:autoSpaceDE w:val="0"/>
        <w:spacing w:line="264" w:lineRule="auto"/>
        <w:ind w:left="1276"/>
        <w:rPr>
          <w:sz w:val="24"/>
          <w:szCs w:val="24"/>
        </w:rPr>
      </w:pPr>
      <w:bookmarkStart w:id="224" w:name="_Ref440372460"/>
      <w:r w:rsidRPr="00363775">
        <w:rPr>
          <w:sz w:val="24"/>
          <w:szCs w:val="24"/>
        </w:rPr>
        <w:t>Антикоррупционные обязательства</w:t>
      </w:r>
      <w:r w:rsidR="00A154B7" w:rsidRPr="00363775">
        <w:rPr>
          <w:sz w:val="24"/>
          <w:szCs w:val="24"/>
        </w:rPr>
        <w:t xml:space="preserve"> </w:t>
      </w:r>
      <w:r w:rsidR="00A154B7" w:rsidRPr="00363775">
        <w:rPr>
          <w:bCs w:val="0"/>
          <w:sz w:val="24"/>
          <w:szCs w:val="24"/>
        </w:rPr>
        <w:t>по форме и в соответствии с инструкциями, приведенными в</w:t>
      </w:r>
      <w:r w:rsidR="00A154B7" w:rsidRPr="00E71A48">
        <w:rPr>
          <w:bCs w:val="0"/>
          <w:sz w:val="24"/>
          <w:szCs w:val="24"/>
        </w:rPr>
        <w:t xml:space="preserve"> настоящей Документации</w:t>
      </w:r>
      <w:r w:rsidR="00A600E3">
        <w:rPr>
          <w:sz w:val="24"/>
          <w:szCs w:val="24"/>
        </w:rPr>
        <w:t xml:space="preserve"> (</w:t>
      </w:r>
      <w:r w:rsidR="003F3A69">
        <w:rPr>
          <w:sz w:val="24"/>
          <w:szCs w:val="24"/>
        </w:rPr>
        <w:t>подраздел</w:t>
      </w:r>
      <w:r w:rsidR="00A600E3">
        <w:rPr>
          <w:sz w:val="24"/>
          <w:szCs w:val="24"/>
        </w:rPr>
        <w:t xml:space="preserve"> </w:t>
      </w:r>
      <w:r w:rsidR="00595BB8">
        <w:rPr>
          <w:sz w:val="24"/>
          <w:szCs w:val="24"/>
        </w:rPr>
        <w:fldChar w:fldCharType="begin"/>
      </w:r>
      <w:r w:rsidR="003F3A69">
        <w:rPr>
          <w:sz w:val="24"/>
          <w:szCs w:val="24"/>
        </w:rPr>
        <w:instrText xml:space="preserve"> REF _Ref440271964 \r \h </w:instrText>
      </w:r>
      <w:r w:rsidR="00595BB8">
        <w:rPr>
          <w:sz w:val="24"/>
          <w:szCs w:val="24"/>
        </w:rPr>
      </w:r>
      <w:r w:rsidR="00595BB8">
        <w:rPr>
          <w:sz w:val="24"/>
          <w:szCs w:val="24"/>
        </w:rPr>
        <w:fldChar w:fldCharType="separate"/>
      </w:r>
      <w:r w:rsidR="005F708A">
        <w:rPr>
          <w:sz w:val="24"/>
          <w:szCs w:val="24"/>
        </w:rPr>
        <w:t>5.1.3</w:t>
      </w:r>
      <w:r w:rsidR="00595BB8">
        <w:rPr>
          <w:sz w:val="24"/>
          <w:szCs w:val="24"/>
        </w:rPr>
        <w:fldChar w:fldCharType="end"/>
      </w:r>
      <w:r w:rsidR="00A600E3">
        <w:rPr>
          <w:sz w:val="24"/>
          <w:szCs w:val="24"/>
        </w:rPr>
        <w:t>)</w:t>
      </w:r>
      <w:r w:rsidRPr="00F82225">
        <w:rPr>
          <w:sz w:val="24"/>
          <w:szCs w:val="24"/>
        </w:rPr>
        <w:t>;</w:t>
      </w:r>
      <w:bookmarkEnd w:id="224"/>
    </w:p>
    <w:p w:rsidR="009948B4" w:rsidRPr="007705A5" w:rsidRDefault="009948B4" w:rsidP="00BC19F9">
      <w:pPr>
        <w:widowControl w:val="0"/>
        <w:numPr>
          <w:ilvl w:val="0"/>
          <w:numId w:val="48"/>
        </w:numPr>
        <w:tabs>
          <w:tab w:val="left" w:pos="1260"/>
        </w:tabs>
        <w:autoSpaceDE w:val="0"/>
        <w:spacing w:line="264" w:lineRule="auto"/>
        <w:ind w:left="1276"/>
        <w:rPr>
          <w:sz w:val="24"/>
          <w:szCs w:val="24"/>
        </w:rPr>
      </w:pPr>
      <w:r w:rsidRPr="007705A5">
        <w:rPr>
          <w:sz w:val="24"/>
          <w:szCs w:val="24"/>
        </w:rPr>
        <w:t xml:space="preserve">Информация о собственниках </w:t>
      </w:r>
      <w:r w:rsidR="007705A5">
        <w:rPr>
          <w:sz w:val="24"/>
          <w:szCs w:val="24"/>
        </w:rPr>
        <w:t>Участника</w:t>
      </w:r>
      <w:r w:rsidRPr="007705A5">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Pr>
          <w:sz w:val="24"/>
          <w:szCs w:val="24"/>
        </w:rPr>
        <w:t>подраздел</w:t>
      </w:r>
      <w:r w:rsidR="007705A5">
        <w:rPr>
          <w:sz w:val="24"/>
          <w:szCs w:val="24"/>
        </w:rPr>
        <w:t xml:space="preserve"> </w:t>
      </w:r>
      <w:r w:rsidR="00595BB8">
        <w:rPr>
          <w:sz w:val="24"/>
          <w:szCs w:val="24"/>
        </w:rPr>
        <w:fldChar w:fldCharType="begin"/>
      </w:r>
      <w:r w:rsidR="003F3A69">
        <w:rPr>
          <w:sz w:val="24"/>
          <w:szCs w:val="24"/>
        </w:rPr>
        <w:instrText xml:space="preserve"> REF _Ref440272035 \r \h </w:instrText>
      </w:r>
      <w:r w:rsidR="00595BB8">
        <w:rPr>
          <w:sz w:val="24"/>
          <w:szCs w:val="24"/>
        </w:rPr>
      </w:r>
      <w:r w:rsidR="00595BB8">
        <w:rPr>
          <w:sz w:val="24"/>
          <w:szCs w:val="24"/>
        </w:rPr>
        <w:fldChar w:fldCharType="separate"/>
      </w:r>
      <w:r w:rsidR="005F708A">
        <w:rPr>
          <w:sz w:val="24"/>
          <w:szCs w:val="24"/>
        </w:rPr>
        <w:t>5.11</w:t>
      </w:r>
      <w:r w:rsidR="00595BB8">
        <w:rPr>
          <w:sz w:val="24"/>
          <w:szCs w:val="24"/>
        </w:rPr>
        <w:fldChar w:fldCharType="end"/>
      </w:r>
      <w:r w:rsidRPr="007705A5">
        <w:rPr>
          <w:sz w:val="24"/>
          <w:szCs w:val="24"/>
        </w:rPr>
        <w:t>);</w:t>
      </w:r>
    </w:p>
    <w:p w:rsidR="00F82225" w:rsidRPr="00A92723" w:rsidRDefault="00F82225" w:rsidP="00BC19F9">
      <w:pPr>
        <w:widowControl w:val="0"/>
        <w:numPr>
          <w:ilvl w:val="0"/>
          <w:numId w:val="48"/>
        </w:numPr>
        <w:tabs>
          <w:tab w:val="left" w:pos="1260"/>
        </w:tabs>
        <w:autoSpaceDE w:val="0"/>
        <w:spacing w:line="264" w:lineRule="auto"/>
        <w:ind w:left="1276"/>
        <w:rPr>
          <w:sz w:val="24"/>
          <w:szCs w:val="24"/>
        </w:rPr>
      </w:pPr>
      <w:r w:rsidRPr="00A92723">
        <w:rPr>
          <w:sz w:val="24"/>
          <w:szCs w:val="24"/>
        </w:rPr>
        <w:t>Согласие на обработку персональных данных</w:t>
      </w:r>
      <w:r w:rsidR="00A600E3" w:rsidRPr="00A92723">
        <w:rPr>
          <w:sz w:val="24"/>
          <w:szCs w:val="24"/>
        </w:rPr>
        <w:t xml:space="preserve"> </w:t>
      </w:r>
      <w:r w:rsidR="00A92723" w:rsidRPr="00A92723">
        <w:rPr>
          <w:sz w:val="24"/>
          <w:szCs w:val="24"/>
        </w:rPr>
        <w:t xml:space="preserve">в адрес ПАО "МРСК Центра" по </w:t>
      </w:r>
      <w:r w:rsidR="00A92723" w:rsidRPr="00A92723">
        <w:rPr>
          <w:sz w:val="24"/>
          <w:szCs w:val="24"/>
        </w:rPr>
        <w:lastRenderedPageBreak/>
        <w:t xml:space="preserve">форме и в соответствии с инструкциями, приведенными в настоящей Документации по запросу предложений </w:t>
      </w:r>
      <w:r w:rsidR="00A600E3" w:rsidRPr="00A92723">
        <w:rPr>
          <w:sz w:val="24"/>
          <w:szCs w:val="24"/>
        </w:rPr>
        <w:t>(</w:t>
      </w:r>
      <w:r w:rsidR="003F3A69">
        <w:rPr>
          <w:sz w:val="24"/>
          <w:szCs w:val="24"/>
        </w:rPr>
        <w:t>подраздел</w:t>
      </w:r>
      <w:r w:rsidR="00A600E3" w:rsidRPr="00A92723">
        <w:rPr>
          <w:sz w:val="24"/>
          <w:szCs w:val="24"/>
        </w:rPr>
        <w:t xml:space="preserve"> </w:t>
      </w:r>
      <w:r w:rsidR="00595BB8">
        <w:rPr>
          <w:sz w:val="24"/>
          <w:szCs w:val="24"/>
        </w:rPr>
        <w:fldChar w:fldCharType="begin"/>
      </w:r>
      <w:r w:rsidR="003F3A69">
        <w:rPr>
          <w:sz w:val="24"/>
          <w:szCs w:val="24"/>
        </w:rPr>
        <w:instrText xml:space="preserve"> REF _Ref440272051 \r \h </w:instrText>
      </w:r>
      <w:r w:rsidR="00595BB8">
        <w:rPr>
          <w:sz w:val="24"/>
          <w:szCs w:val="24"/>
        </w:rPr>
      </w:r>
      <w:r w:rsidR="00595BB8">
        <w:rPr>
          <w:sz w:val="24"/>
          <w:szCs w:val="24"/>
        </w:rPr>
        <w:fldChar w:fldCharType="separate"/>
      </w:r>
      <w:r w:rsidR="005F708A">
        <w:rPr>
          <w:sz w:val="24"/>
          <w:szCs w:val="24"/>
        </w:rPr>
        <w:t>5.12</w:t>
      </w:r>
      <w:r w:rsidR="00595BB8">
        <w:rPr>
          <w:sz w:val="24"/>
          <w:szCs w:val="24"/>
        </w:rPr>
        <w:fldChar w:fldCharType="end"/>
      </w:r>
      <w:r w:rsidR="00A600E3" w:rsidRPr="00A92723">
        <w:rPr>
          <w:sz w:val="24"/>
          <w:szCs w:val="24"/>
        </w:rPr>
        <w:t>)</w:t>
      </w:r>
      <w:r w:rsidRPr="00A92723">
        <w:rPr>
          <w:sz w:val="24"/>
          <w:szCs w:val="24"/>
        </w:rPr>
        <w:t>;</w:t>
      </w:r>
    </w:p>
    <w:p w:rsidR="00F82225" w:rsidRPr="00F82225" w:rsidRDefault="00BE3785" w:rsidP="00BC19F9">
      <w:pPr>
        <w:widowControl w:val="0"/>
        <w:numPr>
          <w:ilvl w:val="0"/>
          <w:numId w:val="48"/>
        </w:numPr>
        <w:tabs>
          <w:tab w:val="left" w:pos="1260"/>
        </w:tabs>
        <w:autoSpaceDE w:val="0"/>
        <w:spacing w:line="264" w:lineRule="auto"/>
        <w:ind w:left="1276"/>
        <w:rPr>
          <w:sz w:val="24"/>
          <w:szCs w:val="24"/>
        </w:rPr>
      </w:pPr>
      <w:r>
        <w:rPr>
          <w:sz w:val="24"/>
          <w:szCs w:val="24"/>
        </w:rPr>
        <w:t>Копия</w:t>
      </w:r>
      <w:r w:rsidR="00F82225" w:rsidRPr="00A92723">
        <w:rPr>
          <w:sz w:val="24"/>
          <w:szCs w:val="24"/>
        </w:rPr>
        <w:t xml:space="preserve"> справки об исполнении</w:t>
      </w:r>
      <w:r w:rsidR="00F82225" w:rsidRPr="00F82225">
        <w:rPr>
          <w:sz w:val="24"/>
          <w:szCs w:val="24"/>
        </w:rPr>
        <w:t xml:space="preserve">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w:t>
      </w:r>
      <w:r w:rsidR="00F82225" w:rsidRPr="00E45C56">
        <w:rPr>
          <w:sz w:val="24"/>
          <w:szCs w:val="24"/>
        </w:rPr>
        <w:t xml:space="preserve">налоговой службы не ранее чем за 30 дней до срока окончания подачи </w:t>
      </w:r>
      <w:r w:rsidR="00A600E3" w:rsidRPr="00E45C56">
        <w:rPr>
          <w:sz w:val="24"/>
          <w:szCs w:val="24"/>
        </w:rPr>
        <w:t>Заявок</w:t>
      </w:r>
      <w:r w:rsidR="00F82225" w:rsidRPr="00E45C56">
        <w:rPr>
          <w:sz w:val="24"/>
          <w:szCs w:val="24"/>
        </w:rPr>
        <w:t xml:space="preserve"> (код по классификатору налоговой документации 1120101)</w:t>
      </w:r>
      <w:r w:rsidR="008E1BA8" w:rsidRPr="00E45C56">
        <w:rPr>
          <w:sz w:val="24"/>
          <w:szCs w:val="24"/>
        </w:rPr>
        <w:t xml:space="preserve"> (</w:t>
      </w:r>
      <w:r w:rsidR="00E45C56" w:rsidRPr="00F95B37">
        <w:rPr>
          <w:sz w:val="24"/>
          <w:szCs w:val="24"/>
        </w:rPr>
        <w:t>желательное требование, предоставляется Участником при наличии</w:t>
      </w:r>
      <w:r w:rsidR="008E1BA8" w:rsidRPr="00E45C56">
        <w:rPr>
          <w:sz w:val="24"/>
          <w:szCs w:val="24"/>
        </w:rPr>
        <w:t>)</w:t>
      </w:r>
      <w:r w:rsidR="00F82225" w:rsidRPr="00E45C56">
        <w:rPr>
          <w:sz w:val="24"/>
          <w:szCs w:val="24"/>
        </w:rPr>
        <w:t>;</w:t>
      </w:r>
    </w:p>
    <w:p w:rsidR="00F82225" w:rsidRPr="00E45C56" w:rsidRDefault="00687401" w:rsidP="00BC19F9">
      <w:pPr>
        <w:widowControl w:val="0"/>
        <w:numPr>
          <w:ilvl w:val="0"/>
          <w:numId w:val="48"/>
        </w:numPr>
        <w:tabs>
          <w:tab w:val="left" w:pos="1260"/>
        </w:tabs>
        <w:autoSpaceDE w:val="0"/>
        <w:spacing w:line="264" w:lineRule="auto"/>
        <w:ind w:left="1276"/>
        <w:rPr>
          <w:sz w:val="24"/>
          <w:szCs w:val="24"/>
        </w:rPr>
      </w:pPr>
      <w:r>
        <w:rPr>
          <w:sz w:val="24"/>
          <w:szCs w:val="24"/>
        </w:rPr>
        <w:t>Копия</w:t>
      </w:r>
      <w:r w:rsidR="00F82225" w:rsidRPr="00F82225">
        <w:rPr>
          <w:sz w:val="24"/>
          <w:szCs w:val="24"/>
        </w:rPr>
        <w:t xml:space="preserve"> справки</w:t>
      </w:r>
      <w:r w:rsidR="00B016D1">
        <w:rPr>
          <w:sz w:val="24"/>
          <w:szCs w:val="24"/>
        </w:rPr>
        <w:t xml:space="preserve"> о состоянии расчетов по налогам, сборам, пеням, штрафам, процентам организаций и индивидуальных предпринимателей, </w:t>
      </w:r>
      <w:r w:rsidR="00F82225" w:rsidRPr="00F82225">
        <w:rPr>
          <w:sz w:val="24"/>
          <w:szCs w:val="24"/>
        </w:rPr>
        <w:t xml:space="preserve">форма которой утверждена Приказом ФНС России от </w:t>
      </w:r>
      <w:r w:rsidR="00BD1BD4">
        <w:rPr>
          <w:sz w:val="24"/>
          <w:szCs w:val="24"/>
        </w:rPr>
        <w:t>05</w:t>
      </w:r>
      <w:r w:rsidR="00BD1BD4" w:rsidRPr="00F82225">
        <w:rPr>
          <w:sz w:val="24"/>
          <w:szCs w:val="24"/>
        </w:rPr>
        <w:t>.0</w:t>
      </w:r>
      <w:r w:rsidR="00BD1BD4">
        <w:rPr>
          <w:sz w:val="24"/>
          <w:szCs w:val="24"/>
        </w:rPr>
        <w:t>6</w:t>
      </w:r>
      <w:r w:rsidR="00BD1BD4" w:rsidRPr="00F82225">
        <w:rPr>
          <w:sz w:val="24"/>
          <w:szCs w:val="24"/>
        </w:rPr>
        <w:t>.201</w:t>
      </w:r>
      <w:r w:rsidR="00BD1BD4">
        <w:rPr>
          <w:sz w:val="24"/>
          <w:szCs w:val="24"/>
        </w:rPr>
        <w:t>5</w:t>
      </w:r>
      <w:r w:rsidR="00BD1BD4" w:rsidRPr="00F82225">
        <w:rPr>
          <w:sz w:val="24"/>
          <w:szCs w:val="24"/>
        </w:rPr>
        <w:t xml:space="preserve"> N ММВ-7-</w:t>
      </w:r>
      <w:r w:rsidR="00BD1BD4">
        <w:rPr>
          <w:sz w:val="24"/>
          <w:szCs w:val="24"/>
        </w:rPr>
        <w:t>17</w:t>
      </w:r>
      <w:r w:rsidR="00BD1BD4" w:rsidRPr="00F82225">
        <w:rPr>
          <w:sz w:val="24"/>
          <w:szCs w:val="24"/>
        </w:rPr>
        <w:t>/</w:t>
      </w:r>
      <w:r w:rsidR="00BD1BD4">
        <w:rPr>
          <w:sz w:val="24"/>
          <w:szCs w:val="24"/>
        </w:rPr>
        <w:t>227</w:t>
      </w:r>
      <w:r w:rsidR="00F82225" w:rsidRPr="00F82225">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w:t>
      </w:r>
      <w:r w:rsidR="00F82225" w:rsidRPr="00E45C56">
        <w:rPr>
          <w:sz w:val="24"/>
          <w:szCs w:val="24"/>
        </w:rPr>
        <w:t>1160080)</w:t>
      </w:r>
      <w:r w:rsidR="008E1BA8" w:rsidRPr="00E45C56">
        <w:rPr>
          <w:sz w:val="24"/>
          <w:szCs w:val="24"/>
        </w:rPr>
        <w:t xml:space="preserve"> (желательное условие)</w:t>
      </w:r>
      <w:r w:rsidR="00F82225" w:rsidRPr="00E45C56">
        <w:rPr>
          <w:sz w:val="24"/>
          <w:szCs w:val="24"/>
        </w:rPr>
        <w:t>;</w:t>
      </w:r>
    </w:p>
    <w:p w:rsidR="00F82225" w:rsidRPr="00F82225" w:rsidRDefault="00F82225" w:rsidP="00BC19F9">
      <w:pPr>
        <w:widowControl w:val="0"/>
        <w:numPr>
          <w:ilvl w:val="0"/>
          <w:numId w:val="48"/>
        </w:numPr>
        <w:tabs>
          <w:tab w:val="left" w:pos="1260"/>
        </w:tabs>
        <w:autoSpaceDE w:val="0"/>
        <w:spacing w:line="264" w:lineRule="auto"/>
        <w:ind w:left="1276"/>
        <w:rPr>
          <w:b/>
          <w:sz w:val="24"/>
          <w:szCs w:val="24"/>
          <w:u w:val="single"/>
        </w:rPr>
      </w:pPr>
      <w:r w:rsidRPr="00F82225">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xml:space="preserve">Копии Налоговой </w:t>
      </w:r>
      <w:hyperlink r:id="rId33"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аналогичные по </w:t>
      </w:r>
      <w:r>
        <w:rPr>
          <w:sz w:val="24"/>
          <w:szCs w:val="24"/>
        </w:rPr>
        <w:t>сути и содержанию вышеуказанным;</w:t>
      </w:r>
    </w:p>
    <w:p w:rsidR="00F82225" w:rsidRPr="00BC19F9" w:rsidRDefault="00F82225" w:rsidP="00BC19F9">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w:t>
      </w:r>
      <w:r w:rsidRPr="00BC19F9">
        <w:rPr>
          <w:sz w:val="24"/>
          <w:szCs w:val="24"/>
        </w:rPr>
        <w:t>наличия заключения аудиторской проверки при проведении добровольного аудита</w:t>
      </w:r>
      <w:r w:rsidR="00BC19F9" w:rsidRPr="00BC19F9">
        <w:rPr>
          <w:sz w:val="24"/>
          <w:szCs w:val="24"/>
        </w:rPr>
        <w:t xml:space="preserve"> (желательное требование)</w:t>
      </w:r>
      <w:r w:rsidRPr="00BC19F9">
        <w:rPr>
          <w:sz w:val="24"/>
          <w:szCs w:val="24"/>
        </w:rPr>
        <w:t>;</w:t>
      </w:r>
    </w:p>
    <w:p w:rsidR="00F82225" w:rsidRPr="006E10CC" w:rsidRDefault="007D7C50" w:rsidP="00BC19F9">
      <w:pPr>
        <w:widowControl w:val="0"/>
        <w:numPr>
          <w:ilvl w:val="0"/>
          <w:numId w:val="48"/>
        </w:numPr>
        <w:tabs>
          <w:tab w:val="left" w:pos="1260"/>
        </w:tabs>
        <w:autoSpaceDE w:val="0"/>
        <w:spacing w:line="264" w:lineRule="auto"/>
        <w:ind w:left="1276"/>
        <w:rPr>
          <w:sz w:val="24"/>
          <w:szCs w:val="24"/>
        </w:rPr>
      </w:pPr>
      <w:bookmarkStart w:id="225" w:name="_Ref440372474"/>
      <w:r w:rsidRPr="006E10CC">
        <w:rPr>
          <w:sz w:val="24"/>
          <w:szCs w:val="24"/>
        </w:rPr>
        <w:lastRenderedPageBreak/>
        <w:t>Анкета Участника закупки</w:t>
      </w:r>
      <w:r w:rsidR="00A154B7" w:rsidRPr="006E10CC">
        <w:rPr>
          <w:sz w:val="24"/>
          <w:szCs w:val="24"/>
        </w:rPr>
        <w:t xml:space="preserve"> </w:t>
      </w:r>
      <w:r w:rsidR="00A154B7" w:rsidRPr="006E10CC">
        <w:rPr>
          <w:bCs w:val="0"/>
          <w:sz w:val="24"/>
          <w:szCs w:val="24"/>
        </w:rPr>
        <w:t>по форме и в соответствии с инструкциями, приведенными в настоящей Документации</w:t>
      </w:r>
      <w:r w:rsidR="00F82225" w:rsidRPr="006E10CC">
        <w:rPr>
          <w:sz w:val="24"/>
          <w:szCs w:val="24"/>
        </w:rPr>
        <w:t xml:space="preserve"> </w:t>
      </w:r>
      <w:r w:rsidR="009948B4" w:rsidRPr="006E10CC">
        <w:rPr>
          <w:sz w:val="24"/>
          <w:szCs w:val="24"/>
        </w:rPr>
        <w:t>(</w:t>
      </w:r>
      <w:r w:rsidR="003F3A69" w:rsidRPr="006E10CC">
        <w:rPr>
          <w:sz w:val="24"/>
          <w:szCs w:val="24"/>
        </w:rPr>
        <w:t>подраздел</w:t>
      </w:r>
      <w:r w:rsidR="009948B4" w:rsidRPr="006E10CC">
        <w:rPr>
          <w:sz w:val="24"/>
          <w:szCs w:val="24"/>
        </w:rPr>
        <w:t xml:space="preserve"> </w:t>
      </w:r>
      <w:r w:rsidR="003D2773">
        <w:fldChar w:fldCharType="begin"/>
      </w:r>
      <w:r w:rsidR="003D2773">
        <w:instrText xml:space="preserve"> REF _Ref440272119 \r \h  \* MERGEFORMAT </w:instrText>
      </w:r>
      <w:r w:rsidR="003D2773">
        <w:fldChar w:fldCharType="separate"/>
      </w:r>
      <w:r w:rsidR="005F708A" w:rsidRPr="005F708A">
        <w:rPr>
          <w:sz w:val="24"/>
          <w:szCs w:val="24"/>
        </w:rPr>
        <w:t>5.6.1</w:t>
      </w:r>
      <w:r w:rsidR="003D2773">
        <w:fldChar w:fldCharType="end"/>
      </w:r>
      <w:r w:rsidR="009948B4" w:rsidRPr="006E10CC">
        <w:rPr>
          <w:sz w:val="24"/>
          <w:szCs w:val="24"/>
        </w:rPr>
        <w:t>)</w:t>
      </w:r>
      <w:r w:rsidR="005436EC" w:rsidRPr="006E10CC">
        <w:rPr>
          <w:sz w:val="24"/>
          <w:szCs w:val="24"/>
        </w:rPr>
        <w:t xml:space="preserve"> с приложением </w:t>
      </w:r>
      <w:r w:rsidR="005436EC" w:rsidRPr="006E10CC">
        <w:rPr>
          <w:bCs w:val="0"/>
          <w:sz w:val="24"/>
          <w:szCs w:val="24"/>
        </w:rPr>
        <w:t>файла копии Анкеты Участника запроса предложений, выполненн</w:t>
      </w:r>
      <w:r w:rsidR="00067238" w:rsidRPr="006E10CC">
        <w:rPr>
          <w:bCs w:val="0"/>
          <w:sz w:val="24"/>
          <w:szCs w:val="24"/>
        </w:rPr>
        <w:t>ого</w:t>
      </w:r>
      <w:r w:rsidR="005436EC" w:rsidRPr="006E10CC">
        <w:rPr>
          <w:bCs w:val="0"/>
          <w:sz w:val="24"/>
          <w:szCs w:val="24"/>
        </w:rPr>
        <w:t xml:space="preserve"> в формате MS Word</w:t>
      </w:r>
      <w:r w:rsidR="00F82225" w:rsidRPr="006E10CC">
        <w:rPr>
          <w:sz w:val="24"/>
          <w:szCs w:val="24"/>
        </w:rPr>
        <w:t>;</w:t>
      </w:r>
      <w:bookmarkEnd w:id="225"/>
    </w:p>
    <w:p w:rsidR="00F82225" w:rsidRPr="00464832" w:rsidRDefault="00F82225" w:rsidP="00BC19F9">
      <w:pPr>
        <w:widowControl w:val="0"/>
        <w:numPr>
          <w:ilvl w:val="0"/>
          <w:numId w:val="48"/>
        </w:numPr>
        <w:tabs>
          <w:tab w:val="left" w:pos="1260"/>
        </w:tabs>
        <w:autoSpaceDE w:val="0"/>
        <w:spacing w:line="264" w:lineRule="auto"/>
        <w:ind w:left="1276"/>
        <w:rPr>
          <w:sz w:val="24"/>
          <w:szCs w:val="24"/>
        </w:rPr>
      </w:pPr>
      <w:bookmarkStart w:id="226" w:name="_Ref440372477"/>
      <w:r w:rsidRPr="007D7C50">
        <w:rPr>
          <w:sz w:val="24"/>
          <w:szCs w:val="24"/>
        </w:rPr>
        <w:t xml:space="preserve">Декларация о соответствии </w:t>
      </w:r>
      <w:r w:rsidR="009948B4" w:rsidRPr="007D7C50">
        <w:rPr>
          <w:sz w:val="24"/>
          <w:szCs w:val="24"/>
        </w:rPr>
        <w:t>Участника</w:t>
      </w:r>
      <w:r w:rsidRPr="007D7C50">
        <w:rPr>
          <w:sz w:val="24"/>
          <w:szCs w:val="24"/>
        </w:rPr>
        <w:t xml:space="preserve"> критериям отнесения к субъектам малого и среднего предпринимательства</w:t>
      </w:r>
      <w:r w:rsidR="00A154B7">
        <w:rPr>
          <w:sz w:val="24"/>
          <w:szCs w:val="24"/>
        </w:rPr>
        <w:t xml:space="preserve"> </w:t>
      </w:r>
      <w:r w:rsidR="00A154B7" w:rsidRPr="00E71A48">
        <w:rPr>
          <w:bCs w:val="0"/>
          <w:sz w:val="24"/>
          <w:szCs w:val="24"/>
        </w:rPr>
        <w:t xml:space="preserve">по форме и в </w:t>
      </w:r>
      <w:r w:rsidR="00A154B7" w:rsidRPr="00F74202">
        <w:rPr>
          <w:bCs w:val="0"/>
          <w:sz w:val="24"/>
          <w:szCs w:val="24"/>
        </w:rPr>
        <w:t>соответствии с инструкциями, приведенными в настоящей Документации</w:t>
      </w:r>
      <w:r w:rsidR="003F3A69" w:rsidRPr="00F74202">
        <w:rPr>
          <w:sz w:val="24"/>
          <w:szCs w:val="24"/>
        </w:rPr>
        <w:t xml:space="preserve"> (подраздел </w:t>
      </w:r>
      <w:r w:rsidR="003D2773">
        <w:fldChar w:fldCharType="begin"/>
      </w:r>
      <w:r w:rsidR="003D2773">
        <w:instrText xml:space="preserve"> REF _Ref440272147 \r \h  \* MERGEFORMAT </w:instrText>
      </w:r>
      <w:r w:rsidR="003D2773">
        <w:fldChar w:fldCharType="separate"/>
      </w:r>
      <w:r w:rsidR="005F708A" w:rsidRPr="005F708A">
        <w:rPr>
          <w:sz w:val="24"/>
          <w:szCs w:val="24"/>
        </w:rPr>
        <w:t>5.6.2</w:t>
      </w:r>
      <w:r w:rsidR="003D2773">
        <w:fldChar w:fldCharType="end"/>
      </w:r>
      <w:r w:rsidR="003F3A69" w:rsidRPr="00F74202">
        <w:rPr>
          <w:sz w:val="24"/>
          <w:szCs w:val="24"/>
        </w:rPr>
        <w:t>)</w:t>
      </w:r>
      <w:r w:rsidR="00F74202" w:rsidRPr="00F74202">
        <w:rPr>
          <w:sz w:val="24"/>
          <w:szCs w:val="24"/>
        </w:rPr>
        <w:t xml:space="preserve">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w:t>
      </w:r>
      <w:r w:rsidR="00F74202" w:rsidRPr="00464832">
        <w:rPr>
          <w:sz w:val="24"/>
          <w:szCs w:val="24"/>
        </w:rPr>
        <w:t>Российской Федерации «О развитии малого и среднего предпринимательства в Российской Федерации»)</w:t>
      </w:r>
      <w:r w:rsidR="000A545B" w:rsidRPr="00464832">
        <w:rPr>
          <w:sz w:val="24"/>
          <w:szCs w:val="24"/>
        </w:rPr>
        <w:t xml:space="preserve">. В случае, если Участник/член Коллективного участника не относится к субъектам малого и среднего предпринимательства, он должен предоставить </w:t>
      </w:r>
      <w:r w:rsidR="00970C8F" w:rsidRPr="00464832">
        <w:rPr>
          <w:sz w:val="24"/>
          <w:szCs w:val="24"/>
        </w:rPr>
        <w:t xml:space="preserve">письмо </w:t>
      </w:r>
      <w:r w:rsidR="000A545B" w:rsidRPr="00464832">
        <w:rPr>
          <w:sz w:val="24"/>
          <w:szCs w:val="24"/>
        </w:rPr>
        <w:t xml:space="preserve">в </w:t>
      </w:r>
      <w:r w:rsidR="00970C8F" w:rsidRPr="00464832">
        <w:rPr>
          <w:sz w:val="24"/>
          <w:szCs w:val="24"/>
        </w:rPr>
        <w:t>произвольной</w:t>
      </w:r>
      <w:r w:rsidR="000A545B" w:rsidRPr="00464832">
        <w:rPr>
          <w:sz w:val="24"/>
          <w:szCs w:val="24"/>
        </w:rPr>
        <w:t xml:space="preserve"> форме о не принадлежности его к субъектам малого и среднего предпринимательства</w:t>
      </w:r>
      <w:r w:rsidRPr="00464832">
        <w:rPr>
          <w:sz w:val="24"/>
          <w:szCs w:val="24"/>
        </w:rPr>
        <w:t>;</w:t>
      </w:r>
      <w:bookmarkEnd w:id="226"/>
    </w:p>
    <w:p w:rsidR="00F82225" w:rsidRPr="00464832" w:rsidRDefault="008E7D64" w:rsidP="00BC19F9">
      <w:pPr>
        <w:widowControl w:val="0"/>
        <w:numPr>
          <w:ilvl w:val="0"/>
          <w:numId w:val="48"/>
        </w:numPr>
        <w:tabs>
          <w:tab w:val="left" w:pos="1260"/>
        </w:tabs>
        <w:autoSpaceDE w:val="0"/>
        <w:spacing w:line="264" w:lineRule="auto"/>
        <w:ind w:left="1276"/>
        <w:rPr>
          <w:sz w:val="24"/>
          <w:szCs w:val="24"/>
        </w:rPr>
      </w:pPr>
      <w:r w:rsidRPr="00464832">
        <w:rPr>
          <w:sz w:val="24"/>
          <w:szCs w:val="24"/>
        </w:rPr>
        <w:t>К</w:t>
      </w:r>
      <w:r w:rsidR="00F82225" w:rsidRPr="00464832">
        <w:rPr>
          <w:sz w:val="24"/>
          <w:szCs w:val="24"/>
        </w:rPr>
        <w:t xml:space="preserve">опии документов, подтверждающие наличие у Участника полномочий от производителей оборудования на предложение оборудования в рамках участия в </w:t>
      </w:r>
      <w:r w:rsidR="005E724B" w:rsidRPr="00464832">
        <w:rPr>
          <w:sz w:val="24"/>
          <w:szCs w:val="24"/>
        </w:rPr>
        <w:t>Запросе предложений</w:t>
      </w:r>
      <w:r w:rsidR="00920CB0" w:rsidRPr="00464832">
        <w:rPr>
          <w:sz w:val="24"/>
          <w:szCs w:val="24"/>
        </w:rPr>
        <w:t>;</w:t>
      </w:r>
    </w:p>
    <w:p w:rsidR="00920CB0" w:rsidRDefault="00363775" w:rsidP="00BC19F9">
      <w:pPr>
        <w:widowControl w:val="0"/>
        <w:numPr>
          <w:ilvl w:val="0"/>
          <w:numId w:val="48"/>
        </w:numPr>
        <w:tabs>
          <w:tab w:val="left" w:pos="1260"/>
        </w:tabs>
        <w:autoSpaceDE w:val="0"/>
        <w:spacing w:line="264" w:lineRule="auto"/>
        <w:ind w:left="1276"/>
        <w:rPr>
          <w:sz w:val="24"/>
          <w:szCs w:val="24"/>
        </w:rPr>
      </w:pPr>
      <w:r w:rsidRPr="00363775">
        <w:rPr>
          <w:sz w:val="24"/>
          <w:szCs w:val="24"/>
        </w:rPr>
        <w:t xml:space="preserve">Справка о перечне и объемах выполнения аналогичных договоров </w:t>
      </w:r>
      <w:r w:rsidR="00A154B7" w:rsidRPr="00363775">
        <w:rPr>
          <w:bCs w:val="0"/>
          <w:sz w:val="24"/>
          <w:szCs w:val="24"/>
        </w:rPr>
        <w:t>по форме и в соответствии с инструкциями, приведенными в настоящей Документации</w:t>
      </w:r>
      <w:r w:rsidR="009948B4">
        <w:rPr>
          <w:sz w:val="24"/>
          <w:szCs w:val="24"/>
        </w:rPr>
        <w:t xml:space="preserve"> (</w:t>
      </w:r>
      <w:r w:rsidR="003C2207">
        <w:rPr>
          <w:sz w:val="24"/>
          <w:szCs w:val="24"/>
        </w:rPr>
        <w:t>подраздел</w:t>
      </w:r>
      <w:r w:rsidR="005111C8">
        <w:rPr>
          <w:sz w:val="24"/>
          <w:szCs w:val="24"/>
        </w:rPr>
        <w:t xml:space="preserve"> </w:t>
      </w:r>
      <w:r w:rsidR="00595BB8">
        <w:rPr>
          <w:sz w:val="24"/>
          <w:szCs w:val="24"/>
        </w:rPr>
        <w:fldChar w:fldCharType="begin"/>
      </w:r>
      <w:r w:rsidR="005111C8">
        <w:rPr>
          <w:sz w:val="24"/>
          <w:szCs w:val="24"/>
        </w:rPr>
        <w:instrText xml:space="preserve"> REF _Ref449017073 \r \h </w:instrText>
      </w:r>
      <w:r w:rsidR="00595BB8">
        <w:rPr>
          <w:sz w:val="24"/>
          <w:szCs w:val="24"/>
        </w:rPr>
      </w:r>
      <w:r w:rsidR="00595BB8">
        <w:rPr>
          <w:sz w:val="24"/>
          <w:szCs w:val="24"/>
        </w:rPr>
        <w:fldChar w:fldCharType="separate"/>
      </w:r>
      <w:r w:rsidR="005F708A">
        <w:rPr>
          <w:sz w:val="24"/>
          <w:szCs w:val="24"/>
        </w:rPr>
        <w:t>5.7</w:t>
      </w:r>
      <w:r w:rsidR="00595BB8">
        <w:rPr>
          <w:sz w:val="24"/>
          <w:szCs w:val="24"/>
        </w:rPr>
        <w:fldChar w:fldCharType="end"/>
      </w:r>
      <w:r w:rsidR="009948B4">
        <w:rPr>
          <w:sz w:val="24"/>
          <w:szCs w:val="24"/>
        </w:rPr>
        <w:t>)</w:t>
      </w:r>
      <w:r w:rsidR="00920CB0" w:rsidRPr="00920CB0">
        <w:rPr>
          <w:sz w:val="24"/>
          <w:szCs w:val="24"/>
        </w:rPr>
        <w:t>;</w:t>
      </w:r>
    </w:p>
    <w:p w:rsidR="007705A5" w:rsidRPr="007D7C50" w:rsidRDefault="008E7D64" w:rsidP="00BC19F9">
      <w:pPr>
        <w:widowControl w:val="0"/>
        <w:numPr>
          <w:ilvl w:val="0"/>
          <w:numId w:val="48"/>
        </w:numPr>
        <w:tabs>
          <w:tab w:val="left" w:pos="1260"/>
        </w:tabs>
        <w:autoSpaceDE w:val="0"/>
        <w:spacing w:line="264" w:lineRule="auto"/>
        <w:ind w:left="1276"/>
        <w:rPr>
          <w:sz w:val="24"/>
          <w:szCs w:val="24"/>
        </w:rPr>
      </w:pPr>
      <w:r>
        <w:rPr>
          <w:sz w:val="24"/>
          <w:szCs w:val="24"/>
        </w:rPr>
        <w:t xml:space="preserve">Справка </w:t>
      </w:r>
      <w:r w:rsidR="007705A5" w:rsidRPr="007D7C50">
        <w:rPr>
          <w:sz w:val="24"/>
          <w:szCs w:val="24"/>
        </w:rPr>
        <w:t>о кадровых ресурсах, которые будут привлечены в ходе выполнения Договора, по установленной в настоящей Документации по запросу предложений форме — Справка о кадровых ресурсах (</w:t>
      </w:r>
      <w:r w:rsidR="003C2207">
        <w:rPr>
          <w:sz w:val="24"/>
          <w:szCs w:val="24"/>
        </w:rPr>
        <w:t>подраздел</w:t>
      </w:r>
      <w:r w:rsidR="007705A5" w:rsidRPr="007D7C50">
        <w:rPr>
          <w:sz w:val="24"/>
          <w:szCs w:val="24"/>
        </w:rPr>
        <w:t xml:space="preserve"> </w:t>
      </w:r>
      <w:r w:rsidR="00595BB8">
        <w:rPr>
          <w:sz w:val="24"/>
          <w:szCs w:val="24"/>
        </w:rPr>
        <w:fldChar w:fldCharType="begin"/>
      </w:r>
      <w:r w:rsidR="003C2207">
        <w:rPr>
          <w:sz w:val="24"/>
          <w:szCs w:val="24"/>
        </w:rPr>
        <w:instrText xml:space="preserve"> REF _Ref55336398 \r \h </w:instrText>
      </w:r>
      <w:r w:rsidR="00595BB8">
        <w:rPr>
          <w:sz w:val="24"/>
          <w:szCs w:val="24"/>
        </w:rPr>
      </w:r>
      <w:r w:rsidR="00595BB8">
        <w:rPr>
          <w:sz w:val="24"/>
          <w:szCs w:val="24"/>
        </w:rPr>
        <w:fldChar w:fldCharType="separate"/>
      </w:r>
      <w:r w:rsidR="005F708A">
        <w:rPr>
          <w:sz w:val="24"/>
          <w:szCs w:val="24"/>
        </w:rPr>
        <w:t>5.8</w:t>
      </w:r>
      <w:r w:rsidR="00595BB8">
        <w:rPr>
          <w:sz w:val="24"/>
          <w:szCs w:val="24"/>
        </w:rPr>
        <w:fldChar w:fldCharType="end"/>
      </w:r>
      <w:r w:rsidR="007705A5" w:rsidRPr="007D7C50">
        <w:rPr>
          <w:sz w:val="24"/>
          <w:szCs w:val="24"/>
        </w:rPr>
        <w:t>);</w:t>
      </w:r>
    </w:p>
    <w:p w:rsidR="00920CB0" w:rsidRDefault="00920CB0" w:rsidP="00BC19F9">
      <w:pPr>
        <w:widowControl w:val="0"/>
        <w:numPr>
          <w:ilvl w:val="0"/>
          <w:numId w:val="48"/>
        </w:numPr>
        <w:tabs>
          <w:tab w:val="left" w:pos="1260"/>
        </w:tabs>
        <w:autoSpaceDE w:val="0"/>
        <w:spacing w:line="264" w:lineRule="auto"/>
        <w:ind w:left="1276"/>
        <w:rPr>
          <w:sz w:val="24"/>
          <w:szCs w:val="24"/>
        </w:rPr>
      </w:pPr>
      <w:r w:rsidRPr="007D7C50">
        <w:rPr>
          <w:sz w:val="24"/>
          <w:szCs w:val="24"/>
        </w:rPr>
        <w:t>Отзывы, рекомендации или другие документальные доказательства</w:t>
      </w:r>
      <w:r w:rsidRPr="00920CB0">
        <w:rPr>
          <w:sz w:val="24"/>
          <w:szCs w:val="24"/>
        </w:rPr>
        <w:t xml:space="preserve"> выполнения аналогичных договоров (</w:t>
      </w:r>
      <w:r w:rsidR="00E45C56" w:rsidRPr="00F95B37">
        <w:rPr>
          <w:sz w:val="24"/>
          <w:szCs w:val="24"/>
        </w:rPr>
        <w:t>желательное требование, предоставляется Участником при наличии</w:t>
      </w:r>
      <w:r w:rsidRPr="00920CB0">
        <w:rPr>
          <w:sz w:val="24"/>
          <w:szCs w:val="24"/>
        </w:rPr>
        <w:t>);</w:t>
      </w:r>
    </w:p>
    <w:p w:rsidR="007705A5" w:rsidRDefault="007705A5" w:rsidP="00BC19F9">
      <w:pPr>
        <w:widowControl w:val="0"/>
        <w:numPr>
          <w:ilvl w:val="0"/>
          <w:numId w:val="48"/>
        </w:numPr>
        <w:tabs>
          <w:tab w:val="left" w:pos="1260"/>
        </w:tabs>
        <w:autoSpaceDE w:val="0"/>
        <w:spacing w:line="264" w:lineRule="auto"/>
        <w:ind w:left="1276"/>
        <w:rPr>
          <w:sz w:val="24"/>
          <w:szCs w:val="24"/>
        </w:rPr>
      </w:pPr>
      <w:bookmarkStart w:id="227" w:name="_Ref442188512"/>
      <w:r>
        <w:rPr>
          <w:sz w:val="24"/>
          <w:szCs w:val="24"/>
        </w:rPr>
        <w:t xml:space="preserve">Соглашение о неустойке </w:t>
      </w:r>
      <w:r w:rsidR="00A154B7" w:rsidRPr="00E71A48">
        <w:rPr>
          <w:bCs w:val="0"/>
          <w:sz w:val="24"/>
          <w:szCs w:val="24"/>
        </w:rPr>
        <w:t>по форме и в соответствии с инструкциями, приведенными в настоящей Документации</w:t>
      </w:r>
      <w:r w:rsidR="00A154B7">
        <w:rPr>
          <w:sz w:val="24"/>
          <w:szCs w:val="24"/>
        </w:rPr>
        <w:t xml:space="preserve"> </w:t>
      </w:r>
      <w:r>
        <w:rPr>
          <w:sz w:val="24"/>
          <w:szCs w:val="24"/>
        </w:rPr>
        <w:t>(</w:t>
      </w:r>
      <w:r w:rsidR="003C2207">
        <w:rPr>
          <w:sz w:val="24"/>
          <w:szCs w:val="24"/>
        </w:rPr>
        <w:t>подраздел</w:t>
      </w:r>
      <w:r>
        <w:rPr>
          <w:sz w:val="24"/>
          <w:szCs w:val="24"/>
        </w:rPr>
        <w:t xml:space="preserve"> </w:t>
      </w:r>
      <w:r w:rsidR="00595BB8">
        <w:rPr>
          <w:sz w:val="24"/>
          <w:szCs w:val="24"/>
        </w:rPr>
        <w:fldChar w:fldCharType="begin"/>
      </w:r>
      <w:r w:rsidR="003C2207">
        <w:rPr>
          <w:sz w:val="24"/>
          <w:szCs w:val="24"/>
        </w:rPr>
        <w:instrText xml:space="preserve"> REF _Ref440272256 \r \h </w:instrText>
      </w:r>
      <w:r w:rsidR="00595BB8">
        <w:rPr>
          <w:sz w:val="24"/>
          <w:szCs w:val="24"/>
        </w:rPr>
      </w:r>
      <w:r w:rsidR="00595BB8">
        <w:rPr>
          <w:sz w:val="24"/>
          <w:szCs w:val="24"/>
        </w:rPr>
        <w:fldChar w:fldCharType="separate"/>
      </w:r>
      <w:r w:rsidR="005F708A">
        <w:rPr>
          <w:sz w:val="24"/>
          <w:szCs w:val="24"/>
        </w:rPr>
        <w:t>5.13</w:t>
      </w:r>
      <w:r w:rsidR="00595BB8">
        <w:rPr>
          <w:sz w:val="24"/>
          <w:szCs w:val="24"/>
        </w:rPr>
        <w:fldChar w:fldCharType="end"/>
      </w:r>
      <w:r>
        <w:rPr>
          <w:sz w:val="24"/>
          <w:szCs w:val="24"/>
        </w:rPr>
        <w:t>);</w:t>
      </w:r>
      <w:bookmarkEnd w:id="227"/>
    </w:p>
    <w:p w:rsidR="007705A5" w:rsidRPr="00DA7E38" w:rsidRDefault="007705A5" w:rsidP="00BC19F9">
      <w:pPr>
        <w:widowControl w:val="0"/>
        <w:numPr>
          <w:ilvl w:val="0"/>
          <w:numId w:val="48"/>
        </w:numPr>
        <w:tabs>
          <w:tab w:val="left" w:pos="1260"/>
        </w:tabs>
        <w:autoSpaceDE w:val="0"/>
        <w:spacing w:line="264" w:lineRule="auto"/>
        <w:ind w:left="1276"/>
        <w:rPr>
          <w:sz w:val="24"/>
          <w:szCs w:val="24"/>
        </w:rPr>
      </w:pPr>
      <w:r w:rsidRPr="007705A5">
        <w:rPr>
          <w:sz w:val="24"/>
          <w:szCs w:val="24"/>
        </w:rPr>
        <w:t xml:space="preserve">Согласие Участника закупочной процедуры налоговым органам на разглашение сведений, </w:t>
      </w:r>
      <w:r w:rsidRPr="00DA7E38">
        <w:rPr>
          <w:sz w:val="24"/>
          <w:szCs w:val="24"/>
        </w:rPr>
        <w:t>составляющих налоговую тайну</w:t>
      </w:r>
      <w:r w:rsidR="00A154B7" w:rsidRPr="00DA7E38">
        <w:rPr>
          <w:sz w:val="24"/>
          <w:szCs w:val="24"/>
        </w:rPr>
        <w:t xml:space="preserve">, </w:t>
      </w:r>
      <w:r w:rsidR="00A154B7" w:rsidRPr="00DA7E38">
        <w:rPr>
          <w:bCs w:val="0"/>
          <w:sz w:val="24"/>
          <w:szCs w:val="24"/>
        </w:rPr>
        <w:t>по форме и в соответствии с инструкциями, приведенными в настоящей Документации</w:t>
      </w:r>
      <w:r w:rsidRPr="00DA7E38">
        <w:rPr>
          <w:sz w:val="24"/>
          <w:szCs w:val="24"/>
        </w:rPr>
        <w:t xml:space="preserve"> (</w:t>
      </w:r>
      <w:r w:rsidR="003C2207" w:rsidRPr="00DA7E38">
        <w:rPr>
          <w:sz w:val="24"/>
          <w:szCs w:val="24"/>
        </w:rPr>
        <w:t>подраздел</w:t>
      </w:r>
      <w:r w:rsidRPr="00DA7E38">
        <w:rPr>
          <w:sz w:val="24"/>
          <w:szCs w:val="24"/>
        </w:rPr>
        <w:t xml:space="preserve"> </w:t>
      </w:r>
      <w:r w:rsidR="003D2773">
        <w:fldChar w:fldCharType="begin"/>
      </w:r>
      <w:r w:rsidR="003D2773">
        <w:instrText xml:space="preserve"> REF _Ref440272274 \r \h  \* MERGEFORMAT </w:instrText>
      </w:r>
      <w:r w:rsidR="003D2773">
        <w:fldChar w:fldCharType="separate"/>
      </w:r>
      <w:r w:rsidR="005F708A" w:rsidRPr="005F708A">
        <w:rPr>
          <w:sz w:val="24"/>
          <w:szCs w:val="24"/>
        </w:rPr>
        <w:t>5.14</w:t>
      </w:r>
      <w:r w:rsidR="003D2773">
        <w:fldChar w:fldCharType="end"/>
      </w:r>
      <w:r w:rsidRPr="00DA7E38">
        <w:rPr>
          <w:sz w:val="24"/>
          <w:szCs w:val="24"/>
        </w:rPr>
        <w:t>)</w:t>
      </w:r>
      <w:r w:rsidR="00DA7E38" w:rsidRPr="00DA7E38">
        <w:rPr>
          <w:sz w:val="24"/>
          <w:szCs w:val="24"/>
        </w:rPr>
        <w:t xml:space="preserve"> (</w:t>
      </w:r>
      <w:r w:rsidR="00E45C56" w:rsidRPr="00F95B37">
        <w:rPr>
          <w:sz w:val="24"/>
          <w:szCs w:val="24"/>
        </w:rPr>
        <w:t>желательное требование, предоставляется Участником при наличии</w:t>
      </w:r>
      <w:r w:rsidR="00DA7E38" w:rsidRPr="00DA7E38">
        <w:rPr>
          <w:sz w:val="24"/>
          <w:szCs w:val="24"/>
        </w:rPr>
        <w:t>)</w:t>
      </w:r>
      <w:r w:rsidRPr="00DA7E38">
        <w:rPr>
          <w:sz w:val="24"/>
          <w:szCs w:val="24"/>
        </w:rPr>
        <w:t>;</w:t>
      </w:r>
    </w:p>
    <w:p w:rsidR="007705A5" w:rsidRPr="007D7C50" w:rsidRDefault="007705A5" w:rsidP="00BC19F9">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15381">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0"/>
        <w:spacing w:before="60" w:line="240" w:lineRule="auto"/>
        <w:ind w:left="1428" w:firstLine="0"/>
        <w:rPr>
          <w:i/>
          <w:sz w:val="24"/>
          <w:szCs w:val="24"/>
        </w:rPr>
      </w:pPr>
      <w:r w:rsidRPr="007D7C50">
        <w:rPr>
          <w:i/>
          <w:sz w:val="24"/>
          <w:szCs w:val="24"/>
        </w:rPr>
        <w:t>(Примечание: Таковыми документами являются:</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Pr>
          <w:i/>
          <w:sz w:val="24"/>
          <w:szCs w:val="24"/>
        </w:rPr>
        <w:t>Участника</w:t>
      </w:r>
      <w:r w:rsidRPr="007D7C50">
        <w:rPr>
          <w:i/>
          <w:sz w:val="24"/>
          <w:szCs w:val="24"/>
        </w:rPr>
        <w:t xml:space="preserve">, подтверждающая право единоличного или </w:t>
      </w:r>
      <w:r w:rsidRPr="007D7C50">
        <w:rPr>
          <w:i/>
          <w:sz w:val="24"/>
          <w:szCs w:val="24"/>
        </w:rPr>
        <w:lastRenderedPageBreak/>
        <w:t>коллегиального исполнительного органа заключать крупные сделки самостоятельно;</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15381">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0"/>
        <w:widowControl w:val="0"/>
        <w:tabs>
          <w:tab w:val="left" w:pos="1260"/>
        </w:tabs>
        <w:autoSpaceDE w:val="0"/>
        <w:spacing w:line="264" w:lineRule="auto"/>
        <w:ind w:left="1428" w:firstLine="0"/>
        <w:rPr>
          <w:i/>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BC19F9">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w:t>
      </w:r>
      <w:r w:rsidR="00D15381">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0"/>
        <w:spacing w:before="60" w:line="240" w:lineRule="auto"/>
        <w:ind w:left="1428" w:firstLine="0"/>
        <w:rPr>
          <w:i/>
          <w:sz w:val="24"/>
          <w:szCs w:val="24"/>
        </w:rPr>
      </w:pPr>
      <w:r w:rsidRPr="007D7C50">
        <w:rPr>
          <w:i/>
          <w:sz w:val="24"/>
          <w:szCs w:val="24"/>
        </w:rPr>
        <w:t>(Примечание: Таковыми документами являются:</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705A5" w:rsidRDefault="007705A5" w:rsidP="00BD40A3">
      <w:pPr>
        <w:pStyle w:val="affffff0"/>
        <w:widowControl w:val="0"/>
        <w:tabs>
          <w:tab w:val="left" w:pos="1260"/>
        </w:tabs>
        <w:autoSpaceDE w:val="0"/>
        <w:spacing w:line="264" w:lineRule="auto"/>
        <w:ind w:left="1428" w:firstLine="0"/>
        <w:rPr>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517550" w:rsidRPr="00517550" w:rsidRDefault="00517550" w:rsidP="00BC19F9">
      <w:pPr>
        <w:widowControl w:val="0"/>
        <w:numPr>
          <w:ilvl w:val="0"/>
          <w:numId w:val="48"/>
        </w:numPr>
        <w:tabs>
          <w:tab w:val="left" w:pos="1260"/>
        </w:tabs>
        <w:autoSpaceDE w:val="0"/>
        <w:spacing w:line="264" w:lineRule="auto"/>
        <w:ind w:left="1276"/>
        <w:rPr>
          <w:sz w:val="24"/>
          <w:szCs w:val="24"/>
        </w:rPr>
      </w:pPr>
      <w:r w:rsidRPr="00517550">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p>
    <w:p w:rsidR="00BD40A3" w:rsidRPr="007D7C50" w:rsidRDefault="00BD40A3" w:rsidP="00BC19F9">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w:t>
      </w:r>
      <w:r w:rsidRPr="007D7C50">
        <w:rPr>
          <w:sz w:val="24"/>
          <w:szCs w:val="24"/>
        </w:rPr>
        <w:lastRenderedPageBreak/>
        <w:t>документа;</w:t>
      </w:r>
    </w:p>
    <w:p w:rsidR="00920CB0" w:rsidRPr="00920CB0" w:rsidRDefault="00920CB0" w:rsidP="00BC19F9">
      <w:pPr>
        <w:widowControl w:val="0"/>
        <w:numPr>
          <w:ilvl w:val="0"/>
          <w:numId w:val="48"/>
        </w:numPr>
        <w:tabs>
          <w:tab w:val="left" w:pos="1260"/>
        </w:tabs>
        <w:autoSpaceDE w:val="0"/>
        <w:spacing w:line="264" w:lineRule="auto"/>
        <w:ind w:left="1276"/>
        <w:rPr>
          <w:sz w:val="24"/>
          <w:szCs w:val="24"/>
        </w:rPr>
      </w:pPr>
      <w:r w:rsidRPr="00920CB0">
        <w:rPr>
          <w:sz w:val="24"/>
          <w:szCs w:val="24"/>
        </w:rPr>
        <w:t>Иные документы, которые</w:t>
      </w:r>
      <w:r w:rsidR="007705A5">
        <w:rPr>
          <w:sz w:val="24"/>
          <w:szCs w:val="24"/>
        </w:rPr>
        <w:t>,</w:t>
      </w:r>
      <w:r w:rsidRPr="00920CB0">
        <w:rPr>
          <w:sz w:val="24"/>
          <w:szCs w:val="24"/>
        </w:rPr>
        <w:t xml:space="preserve"> по мнению Участника</w:t>
      </w:r>
      <w:r w:rsidR="007705A5">
        <w:rPr>
          <w:sz w:val="24"/>
          <w:szCs w:val="24"/>
        </w:rPr>
        <w:t>,</w:t>
      </w:r>
      <w:r w:rsidRPr="00920CB0">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B20653" w:rsidRDefault="00680B79" w:rsidP="00BC19F9">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7B6A8B">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несоблюдение сроков окончания поставки, предусмотренных договором поставки;</w:t>
      </w:r>
    </w:p>
    <w:p w:rsidR="00680B79" w:rsidRPr="00680B79" w:rsidRDefault="00680B79" w:rsidP="00680B79">
      <w:pPr>
        <w:pStyle w:val="aff6"/>
        <w:numPr>
          <w:ilvl w:val="0"/>
          <w:numId w:val="0"/>
        </w:numPr>
        <w:spacing w:line="240" w:lineRule="auto"/>
        <w:ind w:left="1134"/>
        <w:rPr>
          <w:sz w:val="24"/>
          <w:szCs w:val="24"/>
        </w:rPr>
      </w:pPr>
      <w:r w:rsidRPr="00B20653">
        <w:rPr>
          <w:sz w:val="24"/>
          <w:szCs w:val="24"/>
        </w:rPr>
        <w:t>- иные существенные нарушения условий заключенных договоров поставок.</w:t>
      </w:r>
    </w:p>
    <w:p w:rsidR="005B074F" w:rsidRPr="00920CB0" w:rsidRDefault="005B074F" w:rsidP="00BC19F9">
      <w:pPr>
        <w:widowControl w:val="0"/>
        <w:numPr>
          <w:ilvl w:val="3"/>
          <w:numId w:val="26"/>
        </w:numPr>
        <w:tabs>
          <w:tab w:val="left" w:pos="1700"/>
        </w:tabs>
        <w:autoSpaceDE w:val="0"/>
        <w:spacing w:after="100" w:line="264" w:lineRule="auto"/>
        <w:ind w:left="0" w:firstLine="709"/>
        <w:rPr>
          <w:bCs w:val="0"/>
          <w:sz w:val="24"/>
          <w:szCs w:val="24"/>
        </w:rPr>
      </w:pPr>
      <w:r w:rsidRPr="00920CB0">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DA7E38">
        <w:rPr>
          <w:bCs w:val="0"/>
          <w:sz w:val="24"/>
          <w:szCs w:val="24"/>
        </w:rPr>
        <w:t xml:space="preserve"> документов по правоспособности</w:t>
      </w:r>
      <w:r w:rsidRPr="00920CB0">
        <w:rPr>
          <w:bCs w:val="0"/>
          <w:sz w:val="24"/>
          <w:szCs w:val="24"/>
        </w:rPr>
        <w:t xml:space="preserve"> </w:t>
      </w:r>
      <w:r w:rsidR="00A44B30" w:rsidRPr="00920CB0">
        <w:rPr>
          <w:bCs w:val="0"/>
          <w:sz w:val="24"/>
          <w:szCs w:val="24"/>
        </w:rPr>
        <w:t>и квалификации.</w:t>
      </w:r>
    </w:p>
    <w:p w:rsidR="00717F60" w:rsidRPr="00E71A48"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Все указанные документы прилагаются </w:t>
      </w:r>
      <w:r w:rsidR="009C744E" w:rsidRPr="00E71A48">
        <w:rPr>
          <w:bCs w:val="0"/>
          <w:sz w:val="24"/>
          <w:szCs w:val="24"/>
        </w:rPr>
        <w:t>Участник</w:t>
      </w:r>
      <w:r w:rsidRPr="00E71A48">
        <w:rPr>
          <w:bCs w:val="0"/>
          <w:sz w:val="24"/>
          <w:szCs w:val="24"/>
        </w:rPr>
        <w:t xml:space="preserve">ом к </w:t>
      </w:r>
      <w:r w:rsidR="004B5EB3" w:rsidRPr="00E71A48">
        <w:rPr>
          <w:bCs w:val="0"/>
          <w:sz w:val="24"/>
          <w:szCs w:val="24"/>
        </w:rPr>
        <w:t>Заявк</w:t>
      </w:r>
      <w:r w:rsidRPr="00E71A48">
        <w:rPr>
          <w:bCs w:val="0"/>
          <w:sz w:val="24"/>
          <w:szCs w:val="24"/>
        </w:rPr>
        <w:t>е.</w:t>
      </w:r>
    </w:p>
    <w:p w:rsidR="00717F60" w:rsidRPr="00E71A48"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 случае, если по каким-либо причинам </w:t>
      </w:r>
      <w:r w:rsidR="009C744E" w:rsidRPr="00E71A48">
        <w:rPr>
          <w:bCs w:val="0"/>
          <w:sz w:val="24"/>
          <w:szCs w:val="24"/>
        </w:rPr>
        <w:t>Участник</w:t>
      </w:r>
      <w:r w:rsidRPr="00E71A48">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BC19F9">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предоставляет аналогичные документы. Такие документы должны быть переведены на русский язык и апостилированы,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228" w:name="_Ref191386451"/>
      <w:bookmarkStart w:id="229" w:name="_Ref440271628"/>
      <w:bookmarkStart w:id="230" w:name="_Toc440357098"/>
      <w:bookmarkStart w:id="231" w:name="_Toc440359653"/>
      <w:bookmarkStart w:id="232" w:name="_Toc440632116"/>
      <w:bookmarkStart w:id="233" w:name="_Toc440875937"/>
      <w:bookmarkStart w:id="234" w:name="_Toc441130965"/>
      <w:bookmarkStart w:id="235" w:name="_Toc447269780"/>
      <w:r w:rsidRPr="00E71A48">
        <w:rPr>
          <w:szCs w:val="24"/>
        </w:rPr>
        <w:t xml:space="preserve">Привлечение </w:t>
      </w:r>
      <w:bookmarkEnd w:id="228"/>
      <w:r w:rsidR="005B074F" w:rsidRPr="00E71A48">
        <w:rPr>
          <w:szCs w:val="24"/>
        </w:rPr>
        <w:t>сопоставщиков</w:t>
      </w:r>
      <w:bookmarkEnd w:id="229"/>
      <w:bookmarkEnd w:id="230"/>
      <w:bookmarkEnd w:id="231"/>
      <w:bookmarkEnd w:id="232"/>
      <w:bookmarkEnd w:id="233"/>
      <w:bookmarkEnd w:id="234"/>
      <w:bookmarkEnd w:id="235"/>
    </w:p>
    <w:p w:rsidR="005B074F" w:rsidRPr="00E71A48" w:rsidRDefault="00A44B30" w:rsidP="00BC19F9">
      <w:pPr>
        <w:widowControl w:val="0"/>
        <w:numPr>
          <w:ilvl w:val="3"/>
          <w:numId w:val="37"/>
        </w:numPr>
        <w:tabs>
          <w:tab w:val="left" w:pos="1843"/>
        </w:tabs>
        <w:overflowPunct w:val="0"/>
        <w:autoSpaceDE w:val="0"/>
        <w:spacing w:after="100" w:line="264" w:lineRule="auto"/>
        <w:ind w:left="0" w:firstLine="709"/>
        <w:rPr>
          <w:bCs w:val="0"/>
          <w:sz w:val="24"/>
          <w:szCs w:val="24"/>
        </w:rPr>
      </w:pPr>
      <w:r>
        <w:rPr>
          <w:bCs w:val="0"/>
          <w:sz w:val="24"/>
          <w:szCs w:val="24"/>
        </w:rPr>
        <w:t xml:space="preserve">Привлечение </w:t>
      </w:r>
      <w:r w:rsidR="009C744E" w:rsidRPr="00E71A48">
        <w:rPr>
          <w:bCs w:val="0"/>
          <w:sz w:val="24"/>
          <w:szCs w:val="24"/>
        </w:rPr>
        <w:t>Участник</w:t>
      </w:r>
      <w:r>
        <w:rPr>
          <w:bCs w:val="0"/>
          <w:sz w:val="24"/>
          <w:szCs w:val="24"/>
        </w:rPr>
        <w:t>ами</w:t>
      </w:r>
      <w:r w:rsidR="00717F60" w:rsidRPr="00E71A48">
        <w:rPr>
          <w:bCs w:val="0"/>
          <w:sz w:val="24"/>
          <w:szCs w:val="24"/>
        </w:rPr>
        <w:t xml:space="preserve"> запроса предложений </w:t>
      </w:r>
      <w:r w:rsidR="005B074F" w:rsidRPr="00E71A48">
        <w:rPr>
          <w:bCs w:val="0"/>
          <w:sz w:val="24"/>
          <w:szCs w:val="24"/>
        </w:rPr>
        <w:t>сопоставщиков</w:t>
      </w:r>
      <w:r>
        <w:rPr>
          <w:bCs w:val="0"/>
          <w:sz w:val="24"/>
          <w:szCs w:val="24"/>
        </w:rPr>
        <w:t xml:space="preserve"> не допускается.</w:t>
      </w:r>
      <w:r w:rsidR="003F6889" w:rsidRPr="00E71A48">
        <w:rPr>
          <w:bCs w:val="0"/>
          <w:sz w:val="24"/>
          <w:szCs w:val="24"/>
        </w:rPr>
        <w:t xml:space="preserve"> </w:t>
      </w:r>
    </w:p>
    <w:p w:rsidR="00717F60" w:rsidRPr="00E71A48" w:rsidRDefault="00717F60" w:rsidP="00E71A48">
      <w:pPr>
        <w:pStyle w:val="3"/>
        <w:spacing w:line="264" w:lineRule="auto"/>
        <w:rPr>
          <w:szCs w:val="24"/>
        </w:rPr>
      </w:pPr>
      <w:bookmarkStart w:id="236" w:name="_Ref191386461"/>
      <w:bookmarkStart w:id="237" w:name="_Toc440357099"/>
      <w:bookmarkStart w:id="238" w:name="_Toc440359654"/>
      <w:bookmarkStart w:id="239" w:name="_Toc440632117"/>
      <w:bookmarkStart w:id="240" w:name="_Toc440875938"/>
      <w:bookmarkStart w:id="241" w:name="_Toc441130966"/>
      <w:bookmarkStart w:id="242" w:name="_Toc447269781"/>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236"/>
      <w:bookmarkEnd w:id="237"/>
      <w:bookmarkEnd w:id="238"/>
      <w:bookmarkEnd w:id="239"/>
      <w:bookmarkEnd w:id="240"/>
      <w:bookmarkEnd w:id="241"/>
      <w:bookmarkEnd w:id="242"/>
    </w:p>
    <w:p w:rsidR="00717F60" w:rsidRPr="00E71A48"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r w:rsidR="003D2773">
        <w:fldChar w:fldCharType="begin"/>
      </w:r>
      <w:r w:rsidR="003D2773">
        <w:instrText xml:space="preserve"> REF _Ref191386482 \r \h  \* MERGEFORMAT </w:instrText>
      </w:r>
      <w:r w:rsidR="003D2773">
        <w:fldChar w:fldCharType="separate"/>
      </w:r>
      <w:r w:rsidR="005F708A" w:rsidRPr="005F708A">
        <w:rPr>
          <w:bCs w:val="0"/>
          <w:sz w:val="24"/>
          <w:szCs w:val="24"/>
        </w:rPr>
        <w:t>3.3.8.1</w:t>
      </w:r>
      <w:r w:rsidR="003D2773">
        <w:fldChar w:fldCharType="end"/>
      </w:r>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r w:rsidR="003D2773">
        <w:fldChar w:fldCharType="begin"/>
      </w:r>
      <w:r w:rsidR="003D2773">
        <w:instrText xml:space="preserve"> REF _Ref191386407 \r \h  \* MERGEFORMAT </w:instrText>
      </w:r>
      <w:r w:rsidR="003D2773">
        <w:fldChar w:fldCharType="separate"/>
      </w:r>
      <w:r w:rsidR="005F708A" w:rsidRPr="005F708A">
        <w:rPr>
          <w:bCs w:val="0"/>
          <w:sz w:val="24"/>
          <w:szCs w:val="24"/>
        </w:rPr>
        <w:t>3.3.8</w:t>
      </w:r>
      <w:r w:rsidR="003D2773">
        <w:fldChar w:fldCharType="end"/>
      </w:r>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595BB8">
        <w:rPr>
          <w:bCs w:val="0"/>
          <w:sz w:val="24"/>
          <w:szCs w:val="24"/>
        </w:rPr>
        <w:fldChar w:fldCharType="begin"/>
      </w:r>
      <w:r w:rsidR="000F4365">
        <w:rPr>
          <w:bCs w:val="0"/>
          <w:sz w:val="24"/>
          <w:szCs w:val="24"/>
        </w:rPr>
        <w:instrText xml:space="preserve"> REF _Ref440291364 \r \h </w:instrText>
      </w:r>
      <w:r w:rsidR="00595BB8">
        <w:rPr>
          <w:bCs w:val="0"/>
          <w:sz w:val="24"/>
          <w:szCs w:val="24"/>
        </w:rPr>
      </w:r>
      <w:r w:rsidR="00595BB8">
        <w:rPr>
          <w:bCs w:val="0"/>
          <w:sz w:val="24"/>
          <w:szCs w:val="24"/>
        </w:rPr>
        <w:fldChar w:fldCharType="separate"/>
      </w:r>
      <w:r w:rsidR="005F708A">
        <w:rPr>
          <w:bCs w:val="0"/>
          <w:sz w:val="24"/>
          <w:szCs w:val="24"/>
        </w:rPr>
        <w:t>3.3.8.1</w:t>
      </w:r>
      <w:r w:rsidR="00595BB8">
        <w:rPr>
          <w:bCs w:val="0"/>
          <w:sz w:val="24"/>
          <w:szCs w:val="24"/>
        </w:rPr>
        <w:fldChar w:fldCharType="end"/>
      </w:r>
      <w:r w:rsidRPr="00D52133">
        <w:rPr>
          <w:bCs w:val="0"/>
          <w:sz w:val="24"/>
          <w:szCs w:val="24"/>
        </w:rPr>
        <w:t>.</w:t>
      </w:r>
    </w:p>
    <w:p w:rsidR="00717F60" w:rsidRPr="00E71A48"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243"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w:t>
      </w:r>
      <w:r w:rsidRPr="00D52133">
        <w:rPr>
          <w:bCs w:val="0"/>
          <w:sz w:val="24"/>
          <w:szCs w:val="24"/>
        </w:rPr>
        <w:lastRenderedPageBreak/>
        <w:t xml:space="preserve">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243"/>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244"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244"/>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срок действия соглашения должен быть не менее,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245" w:name="_Ref307563262"/>
      <w:r w:rsidRPr="00E71A48">
        <w:rPr>
          <w:bCs w:val="0"/>
          <w:sz w:val="24"/>
          <w:szCs w:val="24"/>
        </w:rPr>
        <w:t>соглашение не должно изменяться без одобрения Организатора запроса предложений и Заказчика.</w:t>
      </w:r>
      <w:bookmarkEnd w:id="245"/>
      <w:r w:rsidRPr="00E71A48">
        <w:rPr>
          <w:bCs w:val="0"/>
          <w:sz w:val="24"/>
          <w:szCs w:val="24"/>
        </w:rPr>
        <w:t xml:space="preserve"> </w:t>
      </w:r>
    </w:p>
    <w:p w:rsidR="00DB109A" w:rsidRPr="00E71A48" w:rsidRDefault="00DB109A"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162FC1">
        <w:rPr>
          <w:bCs w:val="0"/>
          <w:sz w:val="24"/>
          <w:szCs w:val="24"/>
        </w:rPr>
        <w:t>а</w:t>
      </w:r>
      <w:r w:rsidRPr="00E71A48">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3D2773">
        <w:fldChar w:fldCharType="begin"/>
      </w:r>
      <w:r w:rsidR="003D2773">
        <w:instrText xml:space="preserve"> REF _Ref307563248 \r \h  \* MERGEFORMAT </w:instrText>
      </w:r>
      <w:r w:rsidR="003D2773">
        <w:fldChar w:fldCharType="separate"/>
      </w:r>
      <w:r w:rsidR="005F708A" w:rsidRPr="005F708A">
        <w:rPr>
          <w:bCs w:val="0"/>
          <w:sz w:val="24"/>
          <w:szCs w:val="24"/>
          <w:lang w:val="en-US"/>
        </w:rPr>
        <w:t>a</w:t>
      </w:r>
      <w:r w:rsidR="005F708A" w:rsidRPr="005F708A">
        <w:rPr>
          <w:bCs w:val="0"/>
          <w:sz w:val="24"/>
          <w:szCs w:val="24"/>
        </w:rPr>
        <w:t>)</w:t>
      </w:r>
      <w:r w:rsidR="003D2773">
        <w:fldChar w:fldCharType="end"/>
      </w:r>
      <w:r w:rsidRPr="00E71A48">
        <w:rPr>
          <w:bCs w:val="0"/>
          <w:sz w:val="24"/>
          <w:szCs w:val="24"/>
        </w:rPr>
        <w:t xml:space="preserve">- </w:t>
      </w:r>
      <w:r w:rsidR="003D2773">
        <w:fldChar w:fldCharType="begin"/>
      </w:r>
      <w:r w:rsidR="003D2773">
        <w:instrText xml:space="preserve"> REF _Ref307563262 \r \h  \* MERGEFORMAT </w:instrText>
      </w:r>
      <w:r w:rsidR="003D2773">
        <w:fldChar w:fldCharType="separate"/>
      </w:r>
      <w:r w:rsidR="005F708A" w:rsidRPr="005F708A">
        <w:rPr>
          <w:bCs w:val="0"/>
          <w:sz w:val="24"/>
          <w:szCs w:val="24"/>
          <w:lang w:val="en-US"/>
        </w:rPr>
        <w:t>g</w:t>
      </w:r>
      <w:r w:rsidR="005F708A" w:rsidRPr="005F708A">
        <w:rPr>
          <w:bCs w:val="0"/>
          <w:sz w:val="24"/>
          <w:szCs w:val="24"/>
        </w:rPr>
        <w:t>)</w:t>
      </w:r>
      <w:r w:rsidR="003D2773">
        <w:fldChar w:fldCharType="end"/>
      </w:r>
      <w:r w:rsidRPr="00E71A48">
        <w:rPr>
          <w:bCs w:val="0"/>
          <w:sz w:val="24"/>
          <w:szCs w:val="24"/>
        </w:rPr>
        <w:t xml:space="preserve">п. </w:t>
      </w:r>
      <w:r w:rsidR="003D2773">
        <w:fldChar w:fldCharType="begin"/>
      </w:r>
      <w:r w:rsidR="003D2773">
        <w:instrText xml:space="preserve"> REF _Ref306032591 \r \h  \* MERGEFORMAT </w:instrText>
      </w:r>
      <w:r w:rsidR="003D2773">
        <w:fldChar w:fldCharType="separate"/>
      </w:r>
      <w:r w:rsidR="005F708A" w:rsidRPr="005F708A">
        <w:rPr>
          <w:bCs w:val="0"/>
          <w:sz w:val="24"/>
          <w:szCs w:val="24"/>
        </w:rPr>
        <w:t>3.3.10.4</w:t>
      </w:r>
      <w:r w:rsidR="003D2773">
        <w:fldChar w:fldCharType="end"/>
      </w:r>
      <w:r w:rsidRPr="00E71A4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E71A48"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Любое юридическое лицо</w:t>
      </w:r>
      <w:r w:rsidR="00D77DCB" w:rsidRPr="00E71A48">
        <w:rPr>
          <w:bCs w:val="0"/>
          <w:sz w:val="24"/>
          <w:szCs w:val="24"/>
        </w:rPr>
        <w:t xml:space="preserve"> или</w:t>
      </w:r>
      <w:r w:rsidRPr="00E71A48">
        <w:rPr>
          <w:bCs w:val="0"/>
          <w:sz w:val="24"/>
          <w:szCs w:val="24"/>
        </w:rPr>
        <w:t xml:space="preserve"> </w:t>
      </w:r>
      <w:r w:rsidR="00D77DCB" w:rsidRPr="00E71A48">
        <w:rPr>
          <w:bCs w:val="0"/>
          <w:sz w:val="24"/>
          <w:szCs w:val="24"/>
        </w:rPr>
        <w:t>физическое лицо</w:t>
      </w:r>
      <w:r w:rsidR="00DB109A" w:rsidRPr="00E71A48">
        <w:rPr>
          <w:bCs w:val="0"/>
          <w:sz w:val="24"/>
          <w:szCs w:val="24"/>
        </w:rPr>
        <w:t xml:space="preserve">, </w:t>
      </w:r>
      <w:r w:rsidR="00D77DCB" w:rsidRPr="00E71A48">
        <w:rPr>
          <w:bCs w:val="0"/>
          <w:sz w:val="24"/>
          <w:szCs w:val="24"/>
        </w:rPr>
        <w:t>в т</w:t>
      </w:r>
      <w:r w:rsidR="00DB109A" w:rsidRPr="00E71A48">
        <w:rPr>
          <w:bCs w:val="0"/>
          <w:sz w:val="24"/>
          <w:szCs w:val="24"/>
        </w:rPr>
        <w:t>.</w:t>
      </w:r>
      <w:r w:rsidR="00D77DCB" w:rsidRPr="00E71A48">
        <w:rPr>
          <w:bCs w:val="0"/>
          <w:sz w:val="24"/>
          <w:szCs w:val="24"/>
        </w:rPr>
        <w:t xml:space="preserve"> ч</w:t>
      </w:r>
      <w:r w:rsidR="00DB109A" w:rsidRPr="00E71A48">
        <w:rPr>
          <w:bCs w:val="0"/>
          <w:sz w:val="24"/>
          <w:szCs w:val="24"/>
        </w:rPr>
        <w:t>.</w:t>
      </w:r>
      <w:r w:rsidR="00D77DCB" w:rsidRPr="00E71A48">
        <w:rPr>
          <w:bCs w:val="0"/>
          <w:sz w:val="24"/>
          <w:szCs w:val="24"/>
        </w:rPr>
        <w:t xml:space="preserve"> </w:t>
      </w:r>
      <w:r w:rsidRPr="00E71A48">
        <w:rPr>
          <w:bCs w:val="0"/>
          <w:sz w:val="24"/>
          <w:szCs w:val="24"/>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A44B30">
        <w:rPr>
          <w:bCs w:val="0"/>
          <w:sz w:val="24"/>
          <w:szCs w:val="24"/>
        </w:rPr>
        <w:t>.</w:t>
      </w:r>
      <w:r w:rsidRPr="00E71A48">
        <w:rPr>
          <w:bCs w:val="0"/>
          <w:sz w:val="24"/>
          <w:szCs w:val="24"/>
        </w:rPr>
        <w:t xml:space="preserve"> </w:t>
      </w:r>
      <w:r w:rsidR="00D77DCB" w:rsidRPr="00E71A48">
        <w:rPr>
          <w:bCs w:val="0"/>
          <w:sz w:val="24"/>
          <w:szCs w:val="24"/>
        </w:rPr>
        <w:t xml:space="preserve">В случае невыполнения этих требований </w:t>
      </w:r>
      <w:r w:rsidR="008C75C0">
        <w:rPr>
          <w:bCs w:val="0"/>
          <w:sz w:val="24"/>
          <w:szCs w:val="24"/>
        </w:rPr>
        <w:t>Заявки</w:t>
      </w:r>
      <w:r w:rsidR="00D77DCB" w:rsidRPr="00E71A48">
        <w:rPr>
          <w:bCs w:val="0"/>
          <w:sz w:val="24"/>
          <w:szCs w:val="24"/>
        </w:rPr>
        <w:t xml:space="preserve"> с участием таких лиц будут отклонены без рассмотрения по существу.</w:t>
      </w:r>
    </w:p>
    <w:p w:rsidR="00717F60" w:rsidRPr="00E71A48"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r w:rsidR="00595BB8">
        <w:rPr>
          <w:sz w:val="24"/>
          <w:szCs w:val="24"/>
        </w:rPr>
        <w:fldChar w:fldCharType="begin"/>
      </w:r>
      <w:r w:rsidR="000F4365">
        <w:rPr>
          <w:bCs w:val="0"/>
          <w:sz w:val="24"/>
          <w:szCs w:val="24"/>
        </w:rPr>
        <w:instrText xml:space="preserve"> REF _Ref303669127 \r \h </w:instrText>
      </w:r>
      <w:r w:rsidR="00595BB8">
        <w:rPr>
          <w:sz w:val="24"/>
          <w:szCs w:val="24"/>
        </w:rPr>
      </w:r>
      <w:r w:rsidR="00595BB8">
        <w:rPr>
          <w:sz w:val="24"/>
          <w:szCs w:val="24"/>
        </w:rPr>
        <w:fldChar w:fldCharType="separate"/>
      </w:r>
      <w:r w:rsidR="005F708A">
        <w:rPr>
          <w:bCs w:val="0"/>
          <w:sz w:val="24"/>
          <w:szCs w:val="24"/>
        </w:rPr>
        <w:t>3.3.8.2</w:t>
      </w:r>
      <w:r w:rsidR="00595BB8">
        <w:rPr>
          <w:sz w:val="24"/>
          <w:szCs w:val="24"/>
        </w:rPr>
        <w:fldChar w:fldCharType="end"/>
      </w:r>
      <w:r w:rsidR="00717F60" w:rsidRPr="00D52133">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выполнения </w:t>
      </w:r>
      <w:r w:rsidR="005B074F" w:rsidRPr="00E71A48">
        <w:rPr>
          <w:bCs w:val="0"/>
          <w:sz w:val="24"/>
          <w:szCs w:val="24"/>
        </w:rPr>
        <w:t>работ/оказания услуг/</w:t>
      </w:r>
      <w:r w:rsidR="0007043F" w:rsidRPr="00E71A48">
        <w:rPr>
          <w:bCs w:val="0"/>
          <w:sz w:val="24"/>
          <w:szCs w:val="24"/>
        </w:rPr>
        <w:t>поставок</w:t>
      </w:r>
      <w:r w:rsidR="005B074F" w:rsidRPr="00E71A48">
        <w:rPr>
          <w:bCs w:val="0"/>
          <w:sz w:val="24"/>
          <w:szCs w:val="24"/>
        </w:rPr>
        <w:t xml:space="preserve"> товаров</w:t>
      </w:r>
      <w:r w:rsidR="0007043F" w:rsidRPr="00E71A48">
        <w:rPr>
          <w:bCs w:val="0"/>
          <w:sz w:val="24"/>
          <w:szCs w:val="24"/>
        </w:rPr>
        <w:t xml:space="preserve">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595BB8">
        <w:rPr>
          <w:bCs w:val="0"/>
          <w:sz w:val="24"/>
          <w:szCs w:val="24"/>
        </w:rPr>
        <w:fldChar w:fldCharType="begin"/>
      </w:r>
      <w:r w:rsidR="003C2207">
        <w:rPr>
          <w:bCs w:val="0"/>
          <w:sz w:val="24"/>
          <w:szCs w:val="24"/>
        </w:rPr>
        <w:instrText xml:space="preserve"> REF _Ref440272510 \r \h </w:instrText>
      </w:r>
      <w:r w:rsidR="00595BB8">
        <w:rPr>
          <w:bCs w:val="0"/>
          <w:sz w:val="24"/>
          <w:szCs w:val="24"/>
        </w:rPr>
      </w:r>
      <w:r w:rsidR="00595BB8">
        <w:rPr>
          <w:bCs w:val="0"/>
          <w:sz w:val="24"/>
          <w:szCs w:val="24"/>
        </w:rPr>
        <w:fldChar w:fldCharType="separate"/>
      </w:r>
      <w:r w:rsidR="005F708A">
        <w:rPr>
          <w:bCs w:val="0"/>
          <w:sz w:val="24"/>
          <w:szCs w:val="24"/>
        </w:rPr>
        <w:t>5.15</w:t>
      </w:r>
      <w:r w:rsidR="00595BB8">
        <w:rPr>
          <w:bCs w:val="0"/>
          <w:sz w:val="24"/>
          <w:szCs w:val="24"/>
        </w:rPr>
        <w:fldChar w:fldCharType="end"/>
      </w:r>
      <w:r w:rsidR="00717F60" w:rsidRPr="00E71A48">
        <w:rPr>
          <w:bCs w:val="0"/>
          <w:sz w:val="24"/>
          <w:szCs w:val="24"/>
        </w:rPr>
        <w:t>)</w:t>
      </w:r>
      <w:r w:rsidR="00AE556B">
        <w:rPr>
          <w:bCs w:val="0"/>
          <w:sz w:val="24"/>
          <w:szCs w:val="24"/>
        </w:rPr>
        <w:t xml:space="preserve">. Указанная форма </w:t>
      </w:r>
      <w:r w:rsidR="00AE556B" w:rsidRPr="00AE556B">
        <w:rPr>
          <w:sz w:val="24"/>
          <w:szCs w:val="24"/>
        </w:rPr>
        <w:t>должн</w:t>
      </w:r>
      <w:r w:rsidR="00AE556B">
        <w:rPr>
          <w:sz w:val="24"/>
          <w:szCs w:val="24"/>
        </w:rPr>
        <w:t>а</w:t>
      </w:r>
      <w:r w:rsidR="00AE556B" w:rsidRPr="00AE556B">
        <w:rPr>
          <w:sz w:val="24"/>
          <w:szCs w:val="24"/>
        </w:rPr>
        <w:t xml:space="preserve"> быть подготовлен</w:t>
      </w:r>
      <w:r w:rsidR="00AE556B">
        <w:rPr>
          <w:sz w:val="24"/>
          <w:szCs w:val="24"/>
        </w:rPr>
        <w:t>а</w:t>
      </w:r>
      <w:r w:rsidR="00AE556B" w:rsidRPr="00AE556B">
        <w:rPr>
          <w:sz w:val="24"/>
          <w:szCs w:val="24"/>
        </w:rPr>
        <w:t xml:space="preserve"> отдельно по каждому из </w:t>
      </w:r>
      <w:r w:rsidR="00AE556B" w:rsidRPr="00AE556B">
        <w:rPr>
          <w:sz w:val="24"/>
          <w:szCs w:val="24"/>
        </w:rPr>
        <w:lastRenderedPageBreak/>
        <w:t>лотов с указанием номера и названия лота</w:t>
      </w:r>
      <w:r w:rsidR="00717F60" w:rsidRPr="00E71A48">
        <w:rPr>
          <w:bCs w:val="0"/>
          <w:sz w:val="24"/>
          <w:szCs w:val="24"/>
        </w:rPr>
        <w:t>.</w:t>
      </w:r>
    </w:p>
    <w:p w:rsidR="00717F60" w:rsidRPr="00332B6A"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 xml:space="preserve">объемов выполняемых </w:t>
      </w:r>
      <w:r w:rsidR="0007043F" w:rsidRPr="00332B6A">
        <w:rPr>
          <w:bCs w:val="0"/>
          <w:sz w:val="24"/>
          <w:szCs w:val="24"/>
        </w:rPr>
        <w:t xml:space="preserve">поставок, </w:t>
      </w:r>
      <w:r w:rsidR="0007043F" w:rsidRPr="00332B6A">
        <w:rPr>
          <w:sz w:val="24"/>
          <w:szCs w:val="24"/>
        </w:rPr>
        <w:t>работ</w:t>
      </w:r>
      <w:r w:rsidR="0091430E" w:rsidRPr="00332B6A">
        <w:rPr>
          <w:sz w:val="24"/>
          <w:szCs w:val="24"/>
        </w:rPr>
        <w:t>,</w:t>
      </w:r>
      <w:r w:rsidR="00F85CCF" w:rsidRPr="00332B6A">
        <w:rPr>
          <w:sz w:val="24"/>
          <w:szCs w:val="24"/>
        </w:rPr>
        <w:t xml:space="preserve"> </w:t>
      </w:r>
      <w:r w:rsidR="0007043F" w:rsidRPr="00332B6A">
        <w:rPr>
          <w:sz w:val="24"/>
          <w:szCs w:val="24"/>
        </w:rPr>
        <w:t>услуг</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указанных </w:t>
      </w:r>
      <w:r w:rsidR="00D77DCB" w:rsidRPr="00332B6A">
        <w:rPr>
          <w:bCs w:val="0"/>
          <w:sz w:val="24"/>
          <w:szCs w:val="24"/>
        </w:rPr>
        <w:t>п.</w:t>
      </w:r>
      <w:r w:rsidR="009C744E" w:rsidRPr="00332B6A">
        <w:rPr>
          <w:bCs w:val="0"/>
          <w:sz w:val="24"/>
          <w:szCs w:val="24"/>
        </w:rPr>
        <w:t xml:space="preserve"> </w:t>
      </w:r>
      <w:r w:rsidR="00595BB8">
        <w:rPr>
          <w:bCs w:val="0"/>
          <w:sz w:val="24"/>
          <w:szCs w:val="24"/>
        </w:rPr>
        <w:fldChar w:fldCharType="begin"/>
      </w:r>
      <w:r w:rsidR="000F4365">
        <w:rPr>
          <w:bCs w:val="0"/>
          <w:sz w:val="24"/>
          <w:szCs w:val="24"/>
        </w:rPr>
        <w:instrText xml:space="preserve"> REF _Ref440291364 \r \h </w:instrText>
      </w:r>
      <w:r w:rsidR="00595BB8">
        <w:rPr>
          <w:bCs w:val="0"/>
          <w:sz w:val="24"/>
          <w:szCs w:val="24"/>
        </w:rPr>
      </w:r>
      <w:r w:rsidR="00595BB8">
        <w:rPr>
          <w:bCs w:val="0"/>
          <w:sz w:val="24"/>
          <w:szCs w:val="24"/>
        </w:rPr>
        <w:fldChar w:fldCharType="separate"/>
      </w:r>
      <w:r w:rsidR="005F708A">
        <w:rPr>
          <w:bCs w:val="0"/>
          <w:sz w:val="24"/>
          <w:szCs w:val="24"/>
        </w:rPr>
        <w:t>3.3.8.1</w:t>
      </w:r>
      <w:r w:rsidR="00595BB8">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BC19F9">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246" w:name="_Ref306114966"/>
      <w:bookmarkStart w:id="247" w:name="_Toc440357100"/>
      <w:bookmarkStart w:id="248" w:name="_Toc440359655"/>
      <w:bookmarkStart w:id="249" w:name="_Toc440632118"/>
      <w:bookmarkStart w:id="250" w:name="_Toc440875939"/>
      <w:bookmarkStart w:id="251" w:name="_Toc441130967"/>
      <w:bookmarkStart w:id="252" w:name="_Toc447269782"/>
      <w:r w:rsidRPr="00E71A48">
        <w:rPr>
          <w:szCs w:val="24"/>
        </w:rPr>
        <w:t>Разъяснение Документации по запросу предложений</w:t>
      </w:r>
      <w:bookmarkEnd w:id="246"/>
      <w:bookmarkEnd w:id="247"/>
      <w:bookmarkEnd w:id="248"/>
      <w:bookmarkEnd w:id="249"/>
      <w:bookmarkEnd w:id="250"/>
      <w:bookmarkEnd w:id="251"/>
      <w:bookmarkEnd w:id="252"/>
    </w:p>
    <w:p w:rsidR="00717F60" w:rsidRPr="00E71A48"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окументации должны быть направ</w:t>
      </w:r>
      <w:r w:rsidR="003B4C1B">
        <w:rPr>
          <w:bCs w:val="0"/>
          <w:iCs/>
          <w:sz w:val="24"/>
          <w:szCs w:val="24"/>
        </w:rPr>
        <w:t>лены через ЭТП или в письменной</w:t>
      </w:r>
      <w:r w:rsidR="00673FC7">
        <w:rPr>
          <w:sz w:val="24"/>
          <w:szCs w:val="24"/>
        </w:rPr>
        <w:t xml:space="preserve"> </w:t>
      </w:r>
      <w:r w:rsidRPr="00E71A48">
        <w:rPr>
          <w:bCs w:val="0"/>
          <w:iCs/>
          <w:sz w:val="24"/>
          <w:szCs w:val="24"/>
        </w:rPr>
        <w:t xml:space="preserve">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BC19F9">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7441D3"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E71A48">
        <w:rPr>
          <w:bCs w:val="0"/>
          <w:sz w:val="24"/>
          <w:szCs w:val="24"/>
        </w:rPr>
        <w:t>окументации по запросу предложений</w:t>
      </w:r>
      <w:r w:rsidRPr="00E71A48">
        <w:rPr>
          <w:bCs w:val="0"/>
          <w:iCs/>
          <w:sz w:val="24"/>
          <w:szCs w:val="24"/>
        </w:rPr>
        <w:t>, если в тексте ответа не будет указано иное</w:t>
      </w:r>
      <w:r w:rsidRPr="007441D3">
        <w:rPr>
          <w:bCs w:val="0"/>
          <w:iCs/>
          <w:sz w:val="24"/>
          <w:szCs w:val="24"/>
        </w:rPr>
        <w:t xml:space="preserve">. В случае, если разъяснения изменяют </w:t>
      </w:r>
      <w:r w:rsidR="007D07A7" w:rsidRPr="007441D3">
        <w:rPr>
          <w:bCs w:val="0"/>
          <w:iCs/>
          <w:sz w:val="24"/>
          <w:szCs w:val="24"/>
        </w:rPr>
        <w:t>Д</w:t>
      </w:r>
      <w:r w:rsidRPr="007441D3">
        <w:rPr>
          <w:bCs w:val="0"/>
          <w:iCs/>
          <w:sz w:val="24"/>
          <w:szCs w:val="24"/>
        </w:rPr>
        <w:t xml:space="preserve">окументацию, Организатором осуществляется </w:t>
      </w:r>
      <w:r w:rsidR="007441D3" w:rsidRPr="007441D3">
        <w:rPr>
          <w:bCs w:val="0"/>
          <w:iCs/>
          <w:sz w:val="24"/>
          <w:szCs w:val="24"/>
        </w:rPr>
        <w:t>внесение изменений в Д</w:t>
      </w:r>
      <w:r w:rsidR="007441D3" w:rsidRPr="007441D3">
        <w:rPr>
          <w:bCs w:val="0"/>
          <w:sz w:val="24"/>
          <w:szCs w:val="24"/>
        </w:rPr>
        <w:t>окументацию по запросу предложений</w:t>
      </w:r>
      <w:r w:rsidR="007441D3" w:rsidRPr="007441D3">
        <w:rPr>
          <w:bCs w:val="0"/>
          <w:iCs/>
          <w:sz w:val="24"/>
          <w:szCs w:val="24"/>
        </w:rPr>
        <w:t xml:space="preserve"> (п. </w:t>
      </w:r>
      <w:r w:rsidR="003D2773">
        <w:fldChar w:fldCharType="begin"/>
      </w:r>
      <w:r w:rsidR="003D2773">
        <w:instrText xml:space="preserve"> REF _Ref440969765 \r \h  \* MERGEFORMAT </w:instrText>
      </w:r>
      <w:r w:rsidR="003D2773">
        <w:fldChar w:fldCharType="separate"/>
      </w:r>
      <w:r w:rsidR="005F708A" w:rsidRPr="005F708A">
        <w:rPr>
          <w:bCs w:val="0"/>
          <w:iCs/>
          <w:sz w:val="24"/>
          <w:szCs w:val="24"/>
        </w:rPr>
        <w:t>3.3.12</w:t>
      </w:r>
      <w:r w:rsidR="003D2773">
        <w:fldChar w:fldCharType="end"/>
      </w:r>
      <w:r w:rsidR="007441D3" w:rsidRPr="007441D3">
        <w:rPr>
          <w:bCs w:val="0"/>
          <w:iCs/>
          <w:sz w:val="24"/>
          <w:szCs w:val="24"/>
        </w:rPr>
        <w:t xml:space="preserve">) и, при необходимости, </w:t>
      </w:r>
      <w:r w:rsidRPr="007441D3">
        <w:rPr>
          <w:bCs w:val="0"/>
          <w:iCs/>
          <w:sz w:val="24"/>
          <w:szCs w:val="24"/>
        </w:rPr>
        <w:t xml:space="preserve">продление подачи заявок в соответствии с п. </w:t>
      </w:r>
      <w:r w:rsidR="003D2773">
        <w:fldChar w:fldCharType="begin"/>
      </w:r>
      <w:r w:rsidR="003D2773">
        <w:instrText xml:space="preserve"> REF _Ref440289401 \r \h  \* MERGEFORMAT </w:instrText>
      </w:r>
      <w:r w:rsidR="003D2773">
        <w:fldChar w:fldCharType="separate"/>
      </w:r>
      <w:r w:rsidR="005F708A" w:rsidRPr="005F708A">
        <w:rPr>
          <w:bCs w:val="0"/>
          <w:iCs/>
          <w:sz w:val="24"/>
          <w:szCs w:val="24"/>
        </w:rPr>
        <w:t>3.3.13</w:t>
      </w:r>
      <w:r w:rsidR="003D2773">
        <w:fldChar w:fldCharType="end"/>
      </w:r>
      <w:r w:rsidR="00400D7D" w:rsidRPr="007441D3">
        <w:rPr>
          <w:bCs w:val="0"/>
          <w:iCs/>
          <w:sz w:val="24"/>
          <w:szCs w:val="24"/>
        </w:rPr>
        <w:t xml:space="preserve"> </w:t>
      </w:r>
      <w:r w:rsidR="007D07A7" w:rsidRPr="007441D3">
        <w:rPr>
          <w:bCs w:val="0"/>
          <w:iCs/>
          <w:sz w:val="24"/>
          <w:szCs w:val="24"/>
        </w:rPr>
        <w:t>Д</w:t>
      </w:r>
      <w:r w:rsidRPr="007441D3">
        <w:rPr>
          <w:bCs w:val="0"/>
          <w:iCs/>
          <w:sz w:val="24"/>
          <w:szCs w:val="24"/>
        </w:rPr>
        <w:t>окументации</w:t>
      </w:r>
      <w:r w:rsidR="007D07A7" w:rsidRPr="007441D3">
        <w:rPr>
          <w:bCs w:val="0"/>
          <w:iCs/>
          <w:sz w:val="24"/>
          <w:szCs w:val="24"/>
        </w:rPr>
        <w:t xml:space="preserve"> по запросу предложений</w:t>
      </w:r>
      <w:r w:rsidRPr="007441D3">
        <w:rPr>
          <w:bCs w:val="0"/>
          <w:iCs/>
          <w:sz w:val="24"/>
          <w:szCs w:val="24"/>
        </w:rPr>
        <w:t>.</w:t>
      </w:r>
    </w:p>
    <w:p w:rsidR="00717F60" w:rsidRPr="00E71A48" w:rsidRDefault="00717F60" w:rsidP="00E71A48">
      <w:pPr>
        <w:pStyle w:val="3"/>
        <w:spacing w:line="264" w:lineRule="auto"/>
        <w:rPr>
          <w:szCs w:val="24"/>
        </w:rPr>
      </w:pPr>
      <w:bookmarkStart w:id="253" w:name="_Toc440357101"/>
      <w:bookmarkStart w:id="254" w:name="_Toc440359656"/>
      <w:bookmarkStart w:id="255" w:name="_Toc440632119"/>
      <w:bookmarkStart w:id="256" w:name="_Toc440875940"/>
      <w:bookmarkStart w:id="257" w:name="_Ref440969765"/>
      <w:bookmarkStart w:id="258" w:name="_Toc441130968"/>
      <w:bookmarkStart w:id="259" w:name="_Toc447269783"/>
      <w:r w:rsidRPr="00E71A48">
        <w:rPr>
          <w:szCs w:val="24"/>
        </w:rPr>
        <w:t>Внесение изменений в Документацию по запросу предложений.</w:t>
      </w:r>
      <w:bookmarkEnd w:id="253"/>
      <w:bookmarkEnd w:id="254"/>
      <w:bookmarkEnd w:id="255"/>
      <w:bookmarkEnd w:id="256"/>
      <w:bookmarkEnd w:id="257"/>
      <w:bookmarkEnd w:id="258"/>
      <w:bookmarkEnd w:id="259"/>
    </w:p>
    <w:p w:rsidR="00DE2870" w:rsidRPr="00E71A48"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717F60" w:rsidRPr="00E71A48"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E71A48" w:rsidRDefault="00717F60" w:rsidP="00E71A48">
      <w:pPr>
        <w:pStyle w:val="3"/>
        <w:spacing w:line="264" w:lineRule="auto"/>
        <w:rPr>
          <w:szCs w:val="24"/>
        </w:rPr>
      </w:pPr>
      <w:bookmarkStart w:id="260" w:name="_Ref440289401"/>
      <w:bookmarkStart w:id="261" w:name="_Toc440357102"/>
      <w:bookmarkStart w:id="262" w:name="_Toc440359657"/>
      <w:bookmarkStart w:id="263" w:name="_Toc440632120"/>
      <w:bookmarkStart w:id="264" w:name="_Toc440875941"/>
      <w:bookmarkStart w:id="265" w:name="_Toc441130969"/>
      <w:bookmarkStart w:id="266" w:name="_Toc447269784"/>
      <w:r w:rsidRPr="00E71A48">
        <w:rPr>
          <w:szCs w:val="24"/>
        </w:rPr>
        <w:t>Продление срока окончания приема Заявок</w:t>
      </w:r>
      <w:bookmarkEnd w:id="260"/>
      <w:bookmarkEnd w:id="261"/>
      <w:bookmarkEnd w:id="262"/>
      <w:bookmarkEnd w:id="263"/>
      <w:bookmarkEnd w:id="264"/>
      <w:bookmarkEnd w:id="265"/>
      <w:bookmarkEnd w:id="266"/>
    </w:p>
    <w:p w:rsidR="00717F60" w:rsidRPr="00E71A48"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E71A48"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 xml:space="preserve">и, оформившие свое участие в запросе </w:t>
      </w:r>
      <w:r w:rsidRPr="00E71A48">
        <w:rPr>
          <w:sz w:val="24"/>
          <w:szCs w:val="24"/>
        </w:rPr>
        <w:t xml:space="preserve">предложений </w:t>
      </w:r>
      <w:r w:rsidRPr="00E71A48">
        <w:rPr>
          <w:bCs w:val="0"/>
          <w:sz w:val="24"/>
          <w:szCs w:val="24"/>
        </w:rPr>
        <w:t>через ЭТП, получат соответствующие уведомления в порядке, установленными правилами ЭТП.</w:t>
      </w:r>
      <w:bookmarkStart w:id="267" w:name="_Ref191386249"/>
    </w:p>
    <w:p w:rsidR="00AC1995" w:rsidRPr="00E71A48" w:rsidRDefault="00AC1995" w:rsidP="00E71A48">
      <w:pPr>
        <w:pStyle w:val="3"/>
        <w:spacing w:line="264" w:lineRule="auto"/>
        <w:rPr>
          <w:szCs w:val="24"/>
          <w:lang w:eastAsia="ru-RU"/>
        </w:rPr>
      </w:pPr>
      <w:bookmarkStart w:id="268" w:name="_Toc299701566"/>
      <w:bookmarkStart w:id="269" w:name="_Ref306176386"/>
      <w:bookmarkStart w:id="270" w:name="_Ref440285128"/>
      <w:bookmarkStart w:id="271" w:name="_Toc440357103"/>
      <w:bookmarkStart w:id="272" w:name="_Toc440359658"/>
      <w:bookmarkStart w:id="273" w:name="_Toc440632121"/>
      <w:bookmarkStart w:id="274" w:name="_Toc440875942"/>
      <w:bookmarkStart w:id="275" w:name="_Toc441130970"/>
      <w:bookmarkStart w:id="276" w:name="_Toc447269785"/>
      <w:r w:rsidRPr="00E71A48">
        <w:rPr>
          <w:bCs w:val="0"/>
          <w:szCs w:val="24"/>
          <w:lang w:eastAsia="ru-RU"/>
        </w:rPr>
        <w:lastRenderedPageBreak/>
        <w:t xml:space="preserve">Обеспечение </w:t>
      </w:r>
      <w:r w:rsidRPr="00E71A48">
        <w:rPr>
          <w:szCs w:val="24"/>
        </w:rPr>
        <w:t>исполнения</w:t>
      </w:r>
      <w:r w:rsidRPr="00E71A48">
        <w:rPr>
          <w:bCs w:val="0"/>
          <w:szCs w:val="24"/>
          <w:lang w:eastAsia="ru-RU"/>
        </w:rPr>
        <w:t xml:space="preserve"> </w:t>
      </w:r>
      <w:r w:rsidR="00D12816">
        <w:rPr>
          <w:bCs w:val="0"/>
          <w:szCs w:val="24"/>
          <w:lang w:eastAsia="ru-RU"/>
        </w:rPr>
        <w:t xml:space="preserve">обязательств </w:t>
      </w:r>
      <w:r w:rsidR="009C744E" w:rsidRPr="00E71A48">
        <w:rPr>
          <w:bCs w:val="0"/>
          <w:szCs w:val="24"/>
          <w:lang w:eastAsia="ru-RU"/>
        </w:rPr>
        <w:t>Участник</w:t>
      </w:r>
      <w:r w:rsidRPr="00E71A48">
        <w:rPr>
          <w:bCs w:val="0"/>
          <w:szCs w:val="24"/>
          <w:lang w:eastAsia="ru-RU"/>
        </w:rPr>
        <w:t>а запроса предложений.</w:t>
      </w:r>
      <w:bookmarkEnd w:id="268"/>
      <w:bookmarkEnd w:id="269"/>
      <w:bookmarkEnd w:id="270"/>
      <w:bookmarkEnd w:id="271"/>
      <w:bookmarkEnd w:id="272"/>
      <w:bookmarkEnd w:id="273"/>
      <w:bookmarkEnd w:id="274"/>
      <w:bookmarkEnd w:id="275"/>
      <w:bookmarkEnd w:id="276"/>
    </w:p>
    <w:p w:rsidR="00932C0A" w:rsidRPr="00E71A48" w:rsidRDefault="009C744E" w:rsidP="00BC19F9">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E71A48">
        <w:rPr>
          <w:bCs w:val="0"/>
          <w:sz w:val="24"/>
          <w:szCs w:val="24"/>
        </w:rPr>
        <w:t xml:space="preserve">запроса предложений </w:t>
      </w:r>
      <w:r w:rsidR="00932C0A" w:rsidRPr="00E71A48">
        <w:rPr>
          <w:bCs w:val="0"/>
          <w:sz w:val="24"/>
          <w:szCs w:val="24"/>
        </w:rPr>
        <w:t xml:space="preserve">в составе своей </w:t>
      </w:r>
      <w:r w:rsidR="004B5EB3" w:rsidRPr="00E71A48">
        <w:rPr>
          <w:bCs w:val="0"/>
          <w:sz w:val="24"/>
          <w:szCs w:val="24"/>
        </w:rPr>
        <w:t>Заявк</w:t>
      </w:r>
      <w:r w:rsidR="00932C0A" w:rsidRPr="00E71A48">
        <w:rPr>
          <w:bCs w:val="0"/>
          <w:sz w:val="24"/>
          <w:szCs w:val="24"/>
        </w:rPr>
        <w:t xml:space="preserve">и представляет обеспечение исполнения обязательств, связанных с участием в </w:t>
      </w:r>
      <w:r w:rsidR="0089163E" w:rsidRPr="00E71A48">
        <w:rPr>
          <w:bCs w:val="0"/>
          <w:sz w:val="24"/>
          <w:szCs w:val="24"/>
        </w:rPr>
        <w:t>запросе предложений</w:t>
      </w:r>
      <w:r w:rsidR="00932C0A" w:rsidRPr="00E71A48">
        <w:rPr>
          <w:bCs w:val="0"/>
          <w:sz w:val="24"/>
          <w:szCs w:val="24"/>
        </w:rPr>
        <w:t xml:space="preserve"> и подачей </w:t>
      </w:r>
      <w:r w:rsidR="004B5EB3" w:rsidRPr="00E71A48">
        <w:rPr>
          <w:bCs w:val="0"/>
          <w:sz w:val="24"/>
          <w:szCs w:val="24"/>
        </w:rPr>
        <w:t>Заявк</w:t>
      </w:r>
      <w:r w:rsidR="00932C0A" w:rsidRPr="00E71A48">
        <w:rPr>
          <w:bCs w:val="0"/>
          <w:sz w:val="24"/>
          <w:szCs w:val="24"/>
        </w:rPr>
        <w:t xml:space="preserve">и, </w:t>
      </w:r>
      <w:r w:rsidR="005F708A" w:rsidRPr="005F708A">
        <w:rPr>
          <w:bCs w:val="0"/>
          <w:sz w:val="24"/>
          <w:szCs w:val="24"/>
        </w:rPr>
        <w:t>на сумму 2% от стоимости Заявки, с учетом НДС</w:t>
      </w:r>
      <w:r w:rsidR="00932C0A" w:rsidRPr="00E71A48">
        <w:rPr>
          <w:bCs w:val="0"/>
          <w:sz w:val="24"/>
          <w:szCs w:val="24"/>
        </w:rPr>
        <w:t xml:space="preserve">. </w:t>
      </w:r>
    </w:p>
    <w:p w:rsidR="00932C0A" w:rsidRPr="00E71A48" w:rsidRDefault="00932C0A" w:rsidP="00BC19F9">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 xml:space="preserve">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89163E" w:rsidRPr="00E71A48">
        <w:rPr>
          <w:bCs w:val="0"/>
          <w:sz w:val="24"/>
          <w:szCs w:val="24"/>
        </w:rPr>
        <w:t xml:space="preserve">запроса предложений </w:t>
      </w:r>
      <w:r w:rsidRPr="00E71A48">
        <w:rPr>
          <w:bCs w:val="0"/>
          <w:sz w:val="24"/>
          <w:szCs w:val="24"/>
        </w:rPr>
        <w:t>должно иметь форму неустойки.</w:t>
      </w:r>
    </w:p>
    <w:p w:rsidR="00932C0A" w:rsidRPr="00E71A48" w:rsidRDefault="00932C0A" w:rsidP="00BC19F9">
      <w:pPr>
        <w:widowControl w:val="0"/>
        <w:numPr>
          <w:ilvl w:val="3"/>
          <w:numId w:val="38"/>
        </w:numPr>
        <w:tabs>
          <w:tab w:val="left" w:pos="1620"/>
        </w:tabs>
        <w:suppressAutoHyphens w:val="0"/>
        <w:spacing w:line="264" w:lineRule="auto"/>
        <w:ind w:left="0" w:firstLine="709"/>
        <w:rPr>
          <w:bCs w:val="0"/>
          <w:sz w:val="24"/>
          <w:szCs w:val="24"/>
        </w:rPr>
      </w:pPr>
      <w:bookmarkStart w:id="277" w:name="_Ref306390343"/>
      <w:r w:rsidRPr="00E71A48">
        <w:rPr>
          <w:bCs w:val="0"/>
          <w:sz w:val="24"/>
          <w:szCs w:val="24"/>
        </w:rPr>
        <w:t>Форма соглашения о неустойке должна</w:t>
      </w:r>
      <w:r w:rsidR="00ED01BF" w:rsidRPr="00E71A48">
        <w:rPr>
          <w:bCs w:val="0"/>
          <w:sz w:val="24"/>
          <w:szCs w:val="24"/>
        </w:rPr>
        <w:t xml:space="preserve"> соответствовать требованиям ст</w:t>
      </w:r>
      <w:r w:rsidRPr="00E71A48">
        <w:rPr>
          <w:bCs w:val="0"/>
          <w:sz w:val="24"/>
          <w:szCs w:val="24"/>
        </w:rPr>
        <w:t>.330, 331 Гражданского кодекса Российской Федерации</w:t>
      </w:r>
      <w:bookmarkEnd w:id="277"/>
      <w:r w:rsidR="003C2207">
        <w:rPr>
          <w:bCs w:val="0"/>
          <w:sz w:val="24"/>
          <w:szCs w:val="24"/>
        </w:rPr>
        <w:t xml:space="preserve"> и быть подготовлена по </w:t>
      </w:r>
      <w:r w:rsidR="005818B2" w:rsidRPr="00E71A48">
        <w:rPr>
          <w:bCs w:val="0"/>
          <w:spacing w:val="-1"/>
          <w:sz w:val="24"/>
          <w:szCs w:val="24"/>
        </w:rPr>
        <w:t>форме и в соответствии с инструкциями, приведенными в настоящей Документации по запросу предложений</w:t>
      </w:r>
      <w:r w:rsidR="003C2207">
        <w:rPr>
          <w:bCs w:val="0"/>
          <w:sz w:val="24"/>
          <w:szCs w:val="24"/>
        </w:rPr>
        <w:t xml:space="preserve"> </w:t>
      </w:r>
      <w:r w:rsidR="003C2207" w:rsidRPr="00E71A48">
        <w:rPr>
          <w:bCs w:val="0"/>
          <w:sz w:val="24"/>
          <w:szCs w:val="24"/>
        </w:rPr>
        <w:t>(</w:t>
      </w:r>
      <w:r w:rsidR="003C2207">
        <w:rPr>
          <w:bCs w:val="0"/>
          <w:sz w:val="24"/>
          <w:szCs w:val="24"/>
          <w:lang w:eastAsia="ru-RU"/>
        </w:rPr>
        <w:t xml:space="preserve">подраздел </w:t>
      </w:r>
      <w:r w:rsidR="00595BB8">
        <w:rPr>
          <w:bCs w:val="0"/>
          <w:sz w:val="24"/>
          <w:szCs w:val="24"/>
          <w:lang w:eastAsia="ru-RU"/>
        </w:rPr>
        <w:fldChar w:fldCharType="begin"/>
      </w:r>
      <w:r w:rsidR="003C2207">
        <w:rPr>
          <w:bCs w:val="0"/>
          <w:sz w:val="24"/>
          <w:szCs w:val="24"/>
          <w:lang w:eastAsia="ru-RU"/>
        </w:rPr>
        <w:instrText xml:space="preserve"> REF _Ref440272678 \r \h </w:instrText>
      </w:r>
      <w:r w:rsidR="00595BB8">
        <w:rPr>
          <w:bCs w:val="0"/>
          <w:sz w:val="24"/>
          <w:szCs w:val="24"/>
          <w:lang w:eastAsia="ru-RU"/>
        </w:rPr>
      </w:r>
      <w:r w:rsidR="00595BB8">
        <w:rPr>
          <w:bCs w:val="0"/>
          <w:sz w:val="24"/>
          <w:szCs w:val="24"/>
          <w:lang w:eastAsia="ru-RU"/>
        </w:rPr>
        <w:fldChar w:fldCharType="separate"/>
      </w:r>
      <w:r w:rsidR="005F708A">
        <w:rPr>
          <w:bCs w:val="0"/>
          <w:sz w:val="24"/>
          <w:szCs w:val="24"/>
          <w:lang w:eastAsia="ru-RU"/>
        </w:rPr>
        <w:t>5.13</w:t>
      </w:r>
      <w:r w:rsidR="00595BB8">
        <w:rPr>
          <w:bCs w:val="0"/>
          <w:sz w:val="24"/>
          <w:szCs w:val="24"/>
          <w:lang w:eastAsia="ru-RU"/>
        </w:rPr>
        <w:fldChar w:fldCharType="end"/>
      </w:r>
      <w:r w:rsidR="003C2207" w:rsidRPr="00E71A48">
        <w:rPr>
          <w:bCs w:val="0"/>
          <w:sz w:val="24"/>
          <w:szCs w:val="24"/>
        </w:rPr>
        <w:t>)</w:t>
      </w:r>
      <w:r w:rsidR="000A6857" w:rsidRPr="00E71A48">
        <w:rPr>
          <w:bCs w:val="0"/>
          <w:sz w:val="24"/>
          <w:szCs w:val="24"/>
        </w:rPr>
        <w:t>.</w:t>
      </w:r>
    </w:p>
    <w:p w:rsidR="00932C0A" w:rsidRPr="00E71A48" w:rsidRDefault="00932C0A" w:rsidP="00BC19F9">
      <w:pPr>
        <w:widowControl w:val="0"/>
        <w:numPr>
          <w:ilvl w:val="3"/>
          <w:numId w:val="38"/>
        </w:numPr>
        <w:tabs>
          <w:tab w:val="left" w:pos="1620"/>
        </w:tabs>
        <w:suppressAutoHyphens w:val="0"/>
        <w:spacing w:line="264" w:lineRule="auto"/>
        <w:ind w:left="0" w:firstLine="709"/>
        <w:rPr>
          <w:bCs w:val="0"/>
          <w:sz w:val="24"/>
          <w:szCs w:val="24"/>
        </w:rPr>
      </w:pPr>
      <w:bookmarkStart w:id="278" w:name="_Ref307586570"/>
      <w:r w:rsidRPr="00E71A48">
        <w:rPr>
          <w:bCs w:val="0"/>
          <w:sz w:val="24"/>
          <w:szCs w:val="24"/>
        </w:rPr>
        <w:t>В соглашении о неустойке должно быть указано</w:t>
      </w:r>
      <w:bookmarkStart w:id="279" w:name="_Ref305753174"/>
      <w:r w:rsidRPr="00E71A48">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E71A48">
        <w:rPr>
          <w:bCs w:val="0"/>
          <w:sz w:val="24"/>
          <w:szCs w:val="24"/>
        </w:rPr>
        <w:t>запросе предложений</w:t>
      </w:r>
      <w:r w:rsidRPr="00E71A48">
        <w:rPr>
          <w:bCs w:val="0"/>
          <w:sz w:val="24"/>
          <w:szCs w:val="24"/>
        </w:rPr>
        <w:t>:</w:t>
      </w:r>
      <w:bookmarkEnd w:id="278"/>
      <w:bookmarkEnd w:id="279"/>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изменения или отзыва </w:t>
      </w:r>
      <w:r w:rsidR="004B5EB3" w:rsidRPr="00E71A48">
        <w:rPr>
          <w:bCs w:val="0"/>
          <w:sz w:val="24"/>
          <w:szCs w:val="24"/>
        </w:rPr>
        <w:t>Заявк</w:t>
      </w:r>
      <w:r w:rsidRPr="00E71A48">
        <w:rPr>
          <w:bCs w:val="0"/>
          <w:sz w:val="24"/>
          <w:szCs w:val="24"/>
        </w:rPr>
        <w:t>и, в том числе в процессе проведения переторжки, в течение срока ее действия (п.</w:t>
      </w:r>
      <w:r w:rsidR="003D2773">
        <w:fldChar w:fldCharType="begin"/>
      </w:r>
      <w:r w:rsidR="003D2773">
        <w:instrText xml:space="preserve"> REF _Ref306008743 \r \h  \* MERGEFORMAT </w:instrText>
      </w:r>
      <w:r w:rsidR="003D2773">
        <w:fldChar w:fldCharType="separate"/>
      </w:r>
      <w:r w:rsidR="005F708A" w:rsidRPr="005F708A">
        <w:rPr>
          <w:bCs w:val="0"/>
          <w:sz w:val="24"/>
          <w:szCs w:val="24"/>
        </w:rPr>
        <w:t>3.3.4</w:t>
      </w:r>
      <w:r w:rsidR="003D2773">
        <w:fldChar w:fldCharType="end"/>
      </w:r>
      <w:r w:rsidRPr="00E71A48">
        <w:rPr>
          <w:bCs w:val="0"/>
          <w:sz w:val="24"/>
          <w:szCs w:val="24"/>
        </w:rPr>
        <w:t xml:space="preserve">) после истечения срока окончания подачи заявок (п. </w:t>
      </w:r>
      <w:r w:rsidR="00595BB8">
        <w:rPr>
          <w:sz w:val="24"/>
          <w:szCs w:val="24"/>
        </w:rPr>
        <w:fldChar w:fldCharType="begin"/>
      </w:r>
      <w:r w:rsidR="00065ED6">
        <w:rPr>
          <w:bCs w:val="0"/>
          <w:sz w:val="24"/>
          <w:szCs w:val="24"/>
        </w:rPr>
        <w:instrText xml:space="preserve"> REF _Ref440289953 \r \h </w:instrText>
      </w:r>
      <w:r w:rsidR="00595BB8">
        <w:rPr>
          <w:sz w:val="24"/>
          <w:szCs w:val="24"/>
        </w:rPr>
      </w:r>
      <w:r w:rsidR="00595BB8">
        <w:rPr>
          <w:sz w:val="24"/>
          <w:szCs w:val="24"/>
        </w:rPr>
        <w:fldChar w:fldCharType="separate"/>
      </w:r>
      <w:r w:rsidR="005F708A">
        <w:rPr>
          <w:bCs w:val="0"/>
          <w:sz w:val="24"/>
          <w:szCs w:val="24"/>
        </w:rPr>
        <w:t>3.4.1.3</w:t>
      </w:r>
      <w:r w:rsidR="00595BB8">
        <w:rPr>
          <w:sz w:val="24"/>
          <w:szCs w:val="24"/>
        </w:rPr>
        <w:fldChar w:fldCharType="end"/>
      </w:r>
      <w:r w:rsidRPr="00E71A48">
        <w:rPr>
          <w:bCs w:val="0"/>
          <w:sz w:val="24"/>
          <w:szCs w:val="24"/>
        </w:rPr>
        <w:t>);</w:t>
      </w:r>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E71A48">
        <w:rPr>
          <w:bCs w:val="0"/>
          <w:sz w:val="24"/>
          <w:szCs w:val="24"/>
        </w:rPr>
        <w:t>Заявк</w:t>
      </w:r>
      <w:r w:rsidRPr="00E71A48">
        <w:rPr>
          <w:bCs w:val="0"/>
          <w:sz w:val="24"/>
          <w:szCs w:val="24"/>
        </w:rPr>
        <w:t>и;</w:t>
      </w:r>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D07A7" w:rsidRPr="00E71A48">
        <w:rPr>
          <w:bCs w:val="0"/>
          <w:sz w:val="24"/>
          <w:szCs w:val="24"/>
        </w:rPr>
        <w:t xml:space="preserve">запроса </w:t>
      </w:r>
      <w:r w:rsidR="00D536DC" w:rsidRPr="00E71A48">
        <w:rPr>
          <w:bCs w:val="0"/>
          <w:sz w:val="24"/>
          <w:szCs w:val="24"/>
        </w:rPr>
        <w:t>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D536DC" w:rsidRPr="00E71A48">
        <w:rPr>
          <w:bCs w:val="0"/>
          <w:sz w:val="24"/>
          <w:szCs w:val="24"/>
        </w:rPr>
        <w:t xml:space="preserve"> </w:t>
      </w:r>
      <w:r w:rsidRPr="00E71A48">
        <w:rPr>
          <w:bCs w:val="0"/>
          <w:sz w:val="24"/>
          <w:szCs w:val="24"/>
        </w:rPr>
        <w:t xml:space="preserve">либо </w:t>
      </w:r>
      <w:r w:rsidR="009C744E" w:rsidRPr="00E71A48">
        <w:rPr>
          <w:bCs w:val="0"/>
          <w:sz w:val="24"/>
          <w:szCs w:val="24"/>
        </w:rPr>
        <w:t>Участник</w:t>
      </w:r>
      <w:r w:rsidRPr="00E71A48">
        <w:rPr>
          <w:bCs w:val="0"/>
          <w:sz w:val="24"/>
          <w:szCs w:val="24"/>
        </w:rPr>
        <w:t xml:space="preserve">а </w:t>
      </w:r>
      <w:r w:rsidR="00D536DC" w:rsidRPr="00E71A48">
        <w:rPr>
          <w:bCs w:val="0"/>
          <w:sz w:val="24"/>
          <w:szCs w:val="24"/>
        </w:rPr>
        <w:t>запроса предложений</w:t>
      </w:r>
      <w:r w:rsidRPr="00E71A48">
        <w:rPr>
          <w:bCs w:val="0"/>
          <w:sz w:val="24"/>
          <w:szCs w:val="24"/>
        </w:rPr>
        <w:t>, давшего предпоследн</w:t>
      </w:r>
      <w:r w:rsidR="00FE5731" w:rsidRPr="00E71A48">
        <w:rPr>
          <w:bCs w:val="0"/>
          <w:sz w:val="24"/>
          <w:szCs w:val="24"/>
        </w:rPr>
        <w:t>юю</w:t>
      </w:r>
      <w:r w:rsidRPr="00E71A48">
        <w:rPr>
          <w:bCs w:val="0"/>
          <w:sz w:val="24"/>
          <w:szCs w:val="24"/>
        </w:rPr>
        <w:t xml:space="preserve"> </w:t>
      </w:r>
      <w:r w:rsidR="004B5EB3" w:rsidRPr="00E71A48">
        <w:rPr>
          <w:bCs w:val="0"/>
          <w:sz w:val="24"/>
          <w:szCs w:val="24"/>
        </w:rPr>
        <w:t>Заявк</w:t>
      </w:r>
      <w:r w:rsidR="00FE5731" w:rsidRPr="00E71A48">
        <w:rPr>
          <w:bCs w:val="0"/>
          <w:sz w:val="24"/>
          <w:szCs w:val="24"/>
        </w:rPr>
        <w:t xml:space="preserve">у </w:t>
      </w:r>
      <w:r w:rsidRPr="00E71A48">
        <w:rPr>
          <w:bCs w:val="0"/>
          <w:sz w:val="24"/>
          <w:szCs w:val="24"/>
        </w:rPr>
        <w:t xml:space="preserve">по цене при условии уклонения </w:t>
      </w:r>
      <w:r w:rsidR="009C744E" w:rsidRPr="00E71A48">
        <w:rPr>
          <w:bCs w:val="0"/>
          <w:sz w:val="24"/>
          <w:szCs w:val="24"/>
        </w:rPr>
        <w:t>Участник</w:t>
      </w:r>
      <w:r w:rsidR="004C5164" w:rsidRPr="00E71A48">
        <w:rPr>
          <w:bCs w:val="0"/>
          <w:sz w:val="24"/>
          <w:szCs w:val="24"/>
        </w:rPr>
        <w:t xml:space="preserve">а </w:t>
      </w:r>
      <w:r w:rsidR="00FE5731"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FE5731" w:rsidRPr="00E71A48">
        <w:rPr>
          <w:bCs w:val="0"/>
          <w:sz w:val="24"/>
          <w:szCs w:val="24"/>
        </w:rPr>
        <w:t xml:space="preserve"> </w:t>
      </w:r>
      <w:r w:rsidRPr="00E71A48">
        <w:rPr>
          <w:bCs w:val="0"/>
          <w:sz w:val="24"/>
          <w:szCs w:val="24"/>
        </w:rPr>
        <w:t xml:space="preserve">от заключения </w:t>
      </w:r>
      <w:r w:rsidR="00123C70" w:rsidRPr="00E71A48">
        <w:rPr>
          <w:bCs w:val="0"/>
          <w:sz w:val="24"/>
          <w:szCs w:val="24"/>
        </w:rPr>
        <w:t>Договор</w:t>
      </w:r>
      <w:r w:rsidRPr="00E71A48">
        <w:rPr>
          <w:bCs w:val="0"/>
          <w:sz w:val="24"/>
          <w:szCs w:val="24"/>
        </w:rPr>
        <w:t xml:space="preserve">а либо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r w:rsidRPr="00E71A48">
        <w:rPr>
          <w:bCs w:val="0"/>
          <w:sz w:val="24"/>
          <w:szCs w:val="24"/>
        </w:rPr>
        <w:t>, призна</w:t>
      </w:r>
      <w:bookmarkStart w:id="280" w:name="_GoBack"/>
      <w:bookmarkEnd w:id="280"/>
      <w:r w:rsidRPr="00E71A48">
        <w:rPr>
          <w:bCs w:val="0"/>
          <w:sz w:val="24"/>
          <w:szCs w:val="24"/>
        </w:rPr>
        <w:t xml:space="preserve">нного единственным </w:t>
      </w:r>
      <w:r w:rsidR="009C744E" w:rsidRPr="00E71A48">
        <w:rPr>
          <w:bCs w:val="0"/>
          <w:sz w:val="24"/>
          <w:szCs w:val="24"/>
        </w:rPr>
        <w:t>Участник</w:t>
      </w:r>
      <w:r w:rsidRPr="00E71A48">
        <w:rPr>
          <w:bCs w:val="0"/>
          <w:sz w:val="24"/>
          <w:szCs w:val="24"/>
        </w:rPr>
        <w:t xml:space="preserve">ом при условии его соответствия требованиям </w:t>
      </w:r>
      <w:r w:rsidR="007D07A7" w:rsidRPr="00E71A48">
        <w:rPr>
          <w:bCs w:val="0"/>
          <w:sz w:val="24"/>
          <w:szCs w:val="24"/>
        </w:rPr>
        <w:t>Д</w:t>
      </w:r>
      <w:r w:rsidRPr="00E71A48">
        <w:rPr>
          <w:bCs w:val="0"/>
          <w:sz w:val="24"/>
          <w:szCs w:val="24"/>
        </w:rPr>
        <w:t>окументации</w:t>
      </w:r>
      <w:r w:rsidR="007D07A7" w:rsidRPr="00E71A48">
        <w:rPr>
          <w:bCs w:val="0"/>
          <w:sz w:val="24"/>
          <w:szCs w:val="24"/>
        </w:rPr>
        <w:t xml:space="preserve"> по запросу предложений</w:t>
      </w:r>
      <w:r w:rsidRPr="00E71A48">
        <w:rPr>
          <w:bCs w:val="0"/>
          <w:sz w:val="24"/>
          <w:szCs w:val="24"/>
        </w:rPr>
        <w:t xml:space="preserve">, заключить </w:t>
      </w:r>
      <w:r w:rsidR="00123C70" w:rsidRPr="00E71A48">
        <w:rPr>
          <w:bCs w:val="0"/>
          <w:sz w:val="24"/>
          <w:szCs w:val="24"/>
        </w:rPr>
        <w:t>Договор</w:t>
      </w:r>
      <w:r w:rsidRPr="00E71A48">
        <w:rPr>
          <w:bCs w:val="0"/>
          <w:sz w:val="24"/>
          <w:szCs w:val="24"/>
        </w:rPr>
        <w:t xml:space="preserve"> в установленном настоящей </w:t>
      </w:r>
      <w:r w:rsidR="007D07A7" w:rsidRPr="00E71A48">
        <w:rPr>
          <w:bCs w:val="0"/>
          <w:sz w:val="24"/>
          <w:szCs w:val="24"/>
        </w:rPr>
        <w:t>Д</w:t>
      </w:r>
      <w:r w:rsidRPr="00E71A48">
        <w:rPr>
          <w:bCs w:val="0"/>
          <w:sz w:val="24"/>
          <w:szCs w:val="24"/>
        </w:rPr>
        <w:t>окументацией порядке (п</w:t>
      </w:r>
      <w:r w:rsidR="00403042" w:rsidRPr="00E71A48">
        <w:rPr>
          <w:bCs w:val="0"/>
          <w:sz w:val="24"/>
          <w:szCs w:val="24"/>
        </w:rPr>
        <w:t>.</w:t>
      </w:r>
      <w:r w:rsidR="00595BB8">
        <w:rPr>
          <w:bCs w:val="0"/>
          <w:sz w:val="24"/>
          <w:szCs w:val="24"/>
        </w:rPr>
        <w:fldChar w:fldCharType="begin"/>
      </w:r>
      <w:r w:rsidR="00414CAF">
        <w:rPr>
          <w:bCs w:val="0"/>
          <w:sz w:val="24"/>
          <w:szCs w:val="24"/>
        </w:rPr>
        <w:instrText xml:space="preserve"> REF _Ref303683929 \r \h </w:instrText>
      </w:r>
      <w:r w:rsidR="00595BB8">
        <w:rPr>
          <w:bCs w:val="0"/>
          <w:sz w:val="24"/>
          <w:szCs w:val="24"/>
        </w:rPr>
      </w:r>
      <w:r w:rsidR="00595BB8">
        <w:rPr>
          <w:bCs w:val="0"/>
          <w:sz w:val="24"/>
          <w:szCs w:val="24"/>
        </w:rPr>
        <w:fldChar w:fldCharType="separate"/>
      </w:r>
      <w:r w:rsidR="005F708A">
        <w:rPr>
          <w:bCs w:val="0"/>
          <w:sz w:val="24"/>
          <w:szCs w:val="24"/>
        </w:rPr>
        <w:t>3.10</w:t>
      </w:r>
      <w:r w:rsidR="00595BB8">
        <w:rPr>
          <w:bCs w:val="0"/>
          <w:sz w:val="24"/>
          <w:szCs w:val="24"/>
        </w:rPr>
        <w:fldChar w:fldCharType="end"/>
      </w:r>
      <w:r w:rsidRPr="00E71A48">
        <w:rPr>
          <w:bCs w:val="0"/>
          <w:sz w:val="24"/>
          <w:szCs w:val="24"/>
        </w:rPr>
        <w:t>);</w:t>
      </w:r>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A439E"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7A439E" w:rsidRPr="00E71A48">
        <w:rPr>
          <w:bCs w:val="0"/>
          <w:sz w:val="24"/>
          <w:szCs w:val="24"/>
        </w:rPr>
        <w:t xml:space="preserve"> </w:t>
      </w:r>
      <w:r w:rsidRPr="00E71A48">
        <w:rPr>
          <w:bCs w:val="0"/>
          <w:sz w:val="24"/>
          <w:szCs w:val="24"/>
        </w:rPr>
        <w:t xml:space="preserve">предоставить финансовое обеспечение по </w:t>
      </w:r>
      <w:r w:rsidR="00123C70" w:rsidRPr="00E71A48">
        <w:rPr>
          <w:bCs w:val="0"/>
          <w:sz w:val="24"/>
          <w:szCs w:val="24"/>
        </w:rPr>
        <w:t>Договор</w:t>
      </w:r>
      <w:r w:rsidRPr="00E71A48">
        <w:rPr>
          <w:bCs w:val="0"/>
          <w:sz w:val="24"/>
          <w:szCs w:val="24"/>
        </w:rPr>
        <w:t>у</w:t>
      </w:r>
      <w:r w:rsidR="00311F48">
        <w:rPr>
          <w:bCs w:val="0"/>
          <w:sz w:val="24"/>
          <w:szCs w:val="24"/>
        </w:rPr>
        <w:t>.</w:t>
      </w:r>
    </w:p>
    <w:p w:rsidR="00932C0A" w:rsidRPr="00E71A48" w:rsidRDefault="00932C0A" w:rsidP="00BC19F9">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281" w:name="_Ref307563802"/>
      <w:r w:rsidRPr="00E71A48">
        <w:rPr>
          <w:bCs w:val="0"/>
          <w:sz w:val="24"/>
          <w:szCs w:val="24"/>
        </w:rPr>
        <w:t xml:space="preserve">В случаях, указанных в п. </w:t>
      </w:r>
      <w:r w:rsidR="003D2773">
        <w:fldChar w:fldCharType="begin"/>
      </w:r>
      <w:r w:rsidR="003D2773">
        <w:instrText xml:space="preserve"> REF _Ref305753174 \r \h  \* MERGEFORMAT </w:instrText>
      </w:r>
      <w:r w:rsidR="003D2773">
        <w:fldChar w:fldCharType="separate"/>
      </w:r>
      <w:r w:rsidR="005F708A" w:rsidRPr="005F708A">
        <w:rPr>
          <w:bCs w:val="0"/>
          <w:sz w:val="24"/>
          <w:szCs w:val="24"/>
        </w:rPr>
        <w:t>3.3.14.4</w:t>
      </w:r>
      <w:r w:rsidR="003D2773">
        <w:fldChar w:fldCharType="end"/>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обязан выплатить Заказчику неустойку в размере </w:t>
      </w:r>
      <w:bookmarkEnd w:id="281"/>
      <w:r w:rsidR="005F708A">
        <w:rPr>
          <w:bCs w:val="0"/>
          <w:sz w:val="24"/>
          <w:szCs w:val="24"/>
        </w:rPr>
        <w:t>2</w:t>
      </w:r>
      <w:r w:rsidR="000A7A8E" w:rsidRPr="00E71A48">
        <w:rPr>
          <w:bCs w:val="0"/>
          <w:sz w:val="24"/>
          <w:szCs w:val="24"/>
        </w:rPr>
        <w:t>% от стоимости Заявки, с учетом НДС</w:t>
      </w:r>
      <w:r w:rsidR="000A7A8E">
        <w:rPr>
          <w:bCs w:val="0"/>
          <w:sz w:val="24"/>
          <w:szCs w:val="24"/>
        </w:rPr>
        <w:t>.</w:t>
      </w:r>
    </w:p>
    <w:p w:rsidR="00932C0A" w:rsidRPr="00E71A48" w:rsidRDefault="009C744E" w:rsidP="00BC19F9">
      <w:pPr>
        <w:widowControl w:val="0"/>
        <w:numPr>
          <w:ilvl w:val="3"/>
          <w:numId w:val="38"/>
        </w:numPr>
        <w:tabs>
          <w:tab w:val="left" w:pos="1620"/>
        </w:tabs>
        <w:suppressAutoHyphens w:val="0"/>
        <w:spacing w:line="264" w:lineRule="auto"/>
        <w:ind w:left="0" w:firstLine="540"/>
        <w:rPr>
          <w:bCs w:val="0"/>
          <w:sz w:val="24"/>
          <w:szCs w:val="24"/>
        </w:rPr>
      </w:pPr>
      <w:bookmarkStart w:id="282" w:name="_Ref299109207"/>
      <w:bookmarkStart w:id="283" w:name="_Ref307563826"/>
      <w:r w:rsidRPr="00E71A48">
        <w:rPr>
          <w:bCs w:val="0"/>
          <w:sz w:val="24"/>
          <w:szCs w:val="24"/>
        </w:rPr>
        <w:t>Участник</w:t>
      </w:r>
      <w:r w:rsidR="00932C0A" w:rsidRPr="00E71A48">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282"/>
      <w:bookmarkEnd w:id="283"/>
    </w:p>
    <w:p w:rsidR="008D1B83" w:rsidRPr="008D1B83" w:rsidRDefault="008D1B83" w:rsidP="008D1B83">
      <w:pPr>
        <w:widowControl w:val="0"/>
        <w:numPr>
          <w:ilvl w:val="3"/>
          <w:numId w:val="38"/>
        </w:numPr>
        <w:tabs>
          <w:tab w:val="left" w:pos="1620"/>
        </w:tabs>
        <w:suppressAutoHyphens w:val="0"/>
        <w:spacing w:line="264" w:lineRule="auto"/>
        <w:ind w:left="0" w:firstLine="540"/>
        <w:rPr>
          <w:bCs w:val="0"/>
          <w:sz w:val="24"/>
          <w:szCs w:val="24"/>
        </w:rPr>
      </w:pPr>
      <w:r w:rsidRPr="008D1B83">
        <w:rPr>
          <w:bCs w:val="0"/>
          <w:sz w:val="24"/>
          <w:szCs w:val="24"/>
        </w:rPr>
        <w:t>Участник должен предоставить оригинал соглашения о неустойке (</w:t>
      </w:r>
      <w:r w:rsidRPr="008D1B83">
        <w:rPr>
          <w:bCs w:val="0"/>
          <w:sz w:val="24"/>
          <w:szCs w:val="24"/>
          <w:lang w:eastAsia="ru-RU"/>
        </w:rPr>
        <w:t xml:space="preserve">подраздел </w:t>
      </w:r>
      <w:r w:rsidR="003D2773">
        <w:fldChar w:fldCharType="begin"/>
      </w:r>
      <w:r w:rsidR="003D2773">
        <w:instrText xml:space="preserve"> REF _Ref440272256 \r \h  \* MERGEFORMAT </w:instrText>
      </w:r>
      <w:r w:rsidR="003D2773">
        <w:fldChar w:fldCharType="separate"/>
      </w:r>
      <w:r w:rsidR="005F708A" w:rsidRPr="005F708A">
        <w:rPr>
          <w:bCs w:val="0"/>
          <w:sz w:val="24"/>
          <w:szCs w:val="24"/>
          <w:lang w:eastAsia="ru-RU"/>
        </w:rPr>
        <w:t>5.13</w:t>
      </w:r>
      <w:r w:rsidR="003D2773">
        <w:fldChar w:fldCharType="end"/>
      </w:r>
      <w:r w:rsidRPr="008D1B83">
        <w:rPr>
          <w:bCs w:val="0"/>
          <w:sz w:val="24"/>
          <w:szCs w:val="24"/>
        </w:rPr>
        <w:t xml:space="preserve">), а также Расписку сдачи-приемки соглашения о неустойке, подготовленную по </w:t>
      </w:r>
      <w:r w:rsidRPr="008D1B83">
        <w:rPr>
          <w:bCs w:val="0"/>
          <w:spacing w:val="-1"/>
          <w:sz w:val="24"/>
          <w:szCs w:val="24"/>
        </w:rPr>
        <w:t xml:space="preserve">форме и в соответствии с инструкциями, приведенными в настоящей Документации </w:t>
      </w:r>
      <w:r w:rsidRPr="008D1B83">
        <w:rPr>
          <w:bCs w:val="0"/>
          <w:sz w:val="24"/>
          <w:szCs w:val="24"/>
        </w:rPr>
        <w:t>(</w:t>
      </w:r>
      <w:r w:rsidRPr="008D1B83">
        <w:rPr>
          <w:bCs w:val="0"/>
          <w:sz w:val="24"/>
          <w:szCs w:val="24"/>
          <w:lang w:eastAsia="ru-RU"/>
        </w:rPr>
        <w:t xml:space="preserve">подраздел </w:t>
      </w:r>
      <w:r w:rsidR="003D2773">
        <w:fldChar w:fldCharType="begin"/>
      </w:r>
      <w:r w:rsidR="003D2773">
        <w:instrText xml:space="preserve"> REF _Ref441574460 \r \h  \* MERGEFORMAT </w:instrText>
      </w:r>
      <w:r w:rsidR="003D2773">
        <w:fldChar w:fldCharType="separate"/>
      </w:r>
      <w:r w:rsidR="005F708A" w:rsidRPr="005F708A">
        <w:rPr>
          <w:bCs w:val="0"/>
          <w:sz w:val="24"/>
          <w:szCs w:val="24"/>
          <w:lang w:eastAsia="ru-RU"/>
        </w:rPr>
        <w:t>5.16</w:t>
      </w:r>
      <w:r w:rsidR="003D2773">
        <w:fldChar w:fldCharType="end"/>
      </w:r>
      <w:r w:rsidRPr="008D1B83">
        <w:rPr>
          <w:bCs w:val="0"/>
          <w:sz w:val="24"/>
          <w:szCs w:val="24"/>
        </w:rPr>
        <w:t xml:space="preserve">), в срок не позднее даты и времени окончания приема заявок, указанных в пункте </w:t>
      </w:r>
      <w:r w:rsidR="003D2773">
        <w:fldChar w:fldCharType="begin"/>
      </w:r>
      <w:r w:rsidR="003D2773">
        <w:instrText xml:space="preserve"> REF _Ref440289953 \r \h  \* MERGEFORMAT </w:instrText>
      </w:r>
      <w:r w:rsidR="003D2773">
        <w:fldChar w:fldCharType="separate"/>
      </w:r>
      <w:r w:rsidR="005F708A" w:rsidRPr="005F708A">
        <w:rPr>
          <w:bCs w:val="0"/>
          <w:sz w:val="24"/>
          <w:szCs w:val="24"/>
        </w:rPr>
        <w:t>3.4.1.3</w:t>
      </w:r>
      <w:r w:rsidR="003D2773">
        <w:fldChar w:fldCharType="end"/>
      </w:r>
      <w:r w:rsidRPr="008D1B83">
        <w:rPr>
          <w:bCs w:val="0"/>
          <w:sz w:val="24"/>
          <w:szCs w:val="24"/>
        </w:rPr>
        <w:t xml:space="preserve"> настоящей </w:t>
      </w:r>
      <w:r w:rsidRPr="002374F0">
        <w:rPr>
          <w:bCs w:val="0"/>
          <w:sz w:val="24"/>
          <w:szCs w:val="24"/>
        </w:rPr>
        <w:t xml:space="preserve">Документации, по адресу: </w:t>
      </w:r>
      <w:r w:rsidR="002374F0" w:rsidRPr="002374F0">
        <w:rPr>
          <w:bCs w:val="0"/>
          <w:sz w:val="24"/>
          <w:szCs w:val="24"/>
        </w:rPr>
        <w:t>РФ, 241050, г. Брянск, ул. Советская, д. 35, каб. №74, исполнительный сотрудник – Кузнецов Павел Николаевич, контактный телефон (4832) 67-23-68</w:t>
      </w:r>
      <w:r w:rsidRPr="002374F0">
        <w:rPr>
          <w:bCs w:val="0"/>
          <w:sz w:val="24"/>
          <w:szCs w:val="24"/>
        </w:rPr>
        <w:t>. Оригинал</w:t>
      </w:r>
      <w:r w:rsidRPr="008D1B83">
        <w:rPr>
          <w:bCs w:val="0"/>
          <w:sz w:val="24"/>
          <w:szCs w:val="24"/>
        </w:rPr>
        <w:t xml:space="preserve"> соглашения о неустойке должен быть надежно запечатан в конверт, на котором указывается следующая информация:</w:t>
      </w:r>
    </w:p>
    <w:p w:rsidR="008D1B83" w:rsidRPr="008D1B83" w:rsidRDefault="008D1B83" w:rsidP="008D1B83">
      <w:pPr>
        <w:pStyle w:val="aff6"/>
        <w:numPr>
          <w:ilvl w:val="0"/>
          <w:numId w:val="84"/>
        </w:numPr>
        <w:tabs>
          <w:tab w:val="clear" w:pos="1134"/>
          <w:tab w:val="left" w:pos="2127"/>
        </w:tabs>
        <w:suppressAutoHyphens w:val="0"/>
        <w:spacing w:line="240" w:lineRule="auto"/>
        <w:rPr>
          <w:sz w:val="24"/>
          <w:szCs w:val="24"/>
        </w:rPr>
      </w:pPr>
      <w:r w:rsidRPr="008D1B83">
        <w:rPr>
          <w:sz w:val="24"/>
          <w:szCs w:val="24"/>
        </w:rPr>
        <w:t>Пометка «</w:t>
      </w:r>
      <w:r w:rsidRPr="008D1B83">
        <w:rPr>
          <w:bCs w:val="0"/>
          <w:sz w:val="24"/>
          <w:szCs w:val="24"/>
        </w:rPr>
        <w:t xml:space="preserve"> Соглашение о неустойке</w:t>
      </w:r>
      <w:r w:rsidRPr="008D1B83">
        <w:rPr>
          <w:sz w:val="24"/>
          <w:szCs w:val="24"/>
        </w:rPr>
        <w:t>»;</w:t>
      </w:r>
    </w:p>
    <w:p w:rsidR="008D1B83" w:rsidRPr="008D1B83" w:rsidRDefault="008D1B83" w:rsidP="008D1B83">
      <w:pPr>
        <w:pStyle w:val="aff6"/>
        <w:numPr>
          <w:ilvl w:val="0"/>
          <w:numId w:val="84"/>
        </w:numPr>
        <w:tabs>
          <w:tab w:val="clear" w:pos="1134"/>
          <w:tab w:val="left" w:pos="2127"/>
        </w:tabs>
        <w:suppressAutoHyphens w:val="0"/>
        <w:spacing w:line="240" w:lineRule="auto"/>
        <w:rPr>
          <w:sz w:val="24"/>
          <w:szCs w:val="24"/>
        </w:rPr>
      </w:pPr>
      <w:r w:rsidRPr="008D1B83">
        <w:rPr>
          <w:sz w:val="24"/>
          <w:szCs w:val="24"/>
        </w:rPr>
        <w:t xml:space="preserve">наименование и адрес Организатора в соответствии с пунктом </w:t>
      </w:r>
      <w:r w:rsidR="003D2773">
        <w:fldChar w:fldCharType="begin"/>
      </w:r>
      <w:r w:rsidR="003D2773">
        <w:instrText xml:space="preserve"> REF _Ref191386085 \r \h  \* MERGEFORMAT </w:instrText>
      </w:r>
      <w:r w:rsidR="003D2773">
        <w:fldChar w:fldCharType="separate"/>
      </w:r>
      <w:r w:rsidR="005F708A" w:rsidRPr="005F708A">
        <w:rPr>
          <w:sz w:val="24"/>
          <w:szCs w:val="24"/>
        </w:rPr>
        <w:t>1.1.1</w:t>
      </w:r>
      <w:r w:rsidR="003D2773">
        <w:fldChar w:fldCharType="end"/>
      </w:r>
      <w:r w:rsidRPr="008D1B83">
        <w:rPr>
          <w:sz w:val="24"/>
          <w:szCs w:val="24"/>
        </w:rPr>
        <w:t>;</w:t>
      </w:r>
    </w:p>
    <w:p w:rsidR="008D1B83" w:rsidRPr="008D1B83" w:rsidRDefault="008D1B83" w:rsidP="008D1B83">
      <w:pPr>
        <w:pStyle w:val="aff6"/>
        <w:numPr>
          <w:ilvl w:val="0"/>
          <w:numId w:val="84"/>
        </w:numPr>
        <w:tabs>
          <w:tab w:val="clear" w:pos="1134"/>
          <w:tab w:val="left" w:pos="2127"/>
        </w:tabs>
        <w:suppressAutoHyphens w:val="0"/>
        <w:spacing w:line="240" w:lineRule="auto"/>
        <w:rPr>
          <w:sz w:val="24"/>
          <w:szCs w:val="24"/>
        </w:rPr>
      </w:pPr>
      <w:r w:rsidRPr="008D1B83">
        <w:rPr>
          <w:sz w:val="24"/>
          <w:szCs w:val="24"/>
        </w:rPr>
        <w:t>полное фирменное наименование Участника и его почтовый адрес;</w:t>
      </w:r>
    </w:p>
    <w:p w:rsidR="008D1B83" w:rsidRPr="008D1B83" w:rsidRDefault="008D1B83" w:rsidP="008D1B83">
      <w:pPr>
        <w:pStyle w:val="aff6"/>
        <w:numPr>
          <w:ilvl w:val="0"/>
          <w:numId w:val="84"/>
        </w:numPr>
        <w:tabs>
          <w:tab w:val="clear" w:pos="1134"/>
          <w:tab w:val="left" w:pos="2127"/>
        </w:tabs>
        <w:suppressAutoHyphens w:val="0"/>
        <w:spacing w:line="240" w:lineRule="auto"/>
        <w:rPr>
          <w:sz w:val="24"/>
          <w:szCs w:val="24"/>
        </w:rPr>
      </w:pPr>
      <w:r w:rsidRPr="008D1B83">
        <w:rPr>
          <w:sz w:val="24"/>
          <w:szCs w:val="24"/>
        </w:rPr>
        <w:t xml:space="preserve">предмет Договора в соответствии с пунктом </w:t>
      </w:r>
      <w:r w:rsidR="003D2773">
        <w:fldChar w:fldCharType="begin"/>
      </w:r>
      <w:r w:rsidR="003D2773">
        <w:instrText xml:space="preserve"> REF _Ref303323780 \r \h  \* MERGEFORMAT </w:instrText>
      </w:r>
      <w:r w:rsidR="003D2773">
        <w:fldChar w:fldCharType="separate"/>
      </w:r>
      <w:r w:rsidR="005F708A" w:rsidRPr="005F708A">
        <w:rPr>
          <w:sz w:val="24"/>
          <w:szCs w:val="24"/>
        </w:rPr>
        <w:t>1.1.4</w:t>
      </w:r>
      <w:r w:rsidR="003D2773">
        <w:fldChar w:fldCharType="end"/>
      </w:r>
      <w:r w:rsidRPr="008D1B83">
        <w:rPr>
          <w:sz w:val="24"/>
          <w:szCs w:val="24"/>
        </w:rPr>
        <w:t>.</w:t>
      </w:r>
    </w:p>
    <w:p w:rsidR="008D1B83" w:rsidRPr="008D1B83" w:rsidRDefault="008D1B83" w:rsidP="008D1B83">
      <w:pPr>
        <w:widowControl w:val="0"/>
        <w:numPr>
          <w:ilvl w:val="3"/>
          <w:numId w:val="38"/>
        </w:numPr>
        <w:tabs>
          <w:tab w:val="left" w:pos="1620"/>
        </w:tabs>
        <w:suppressAutoHyphens w:val="0"/>
        <w:spacing w:line="264" w:lineRule="auto"/>
        <w:ind w:left="0" w:firstLine="540"/>
        <w:rPr>
          <w:sz w:val="24"/>
          <w:szCs w:val="24"/>
        </w:rPr>
      </w:pPr>
      <w:r w:rsidRPr="008D1B83">
        <w:rPr>
          <w:bCs w:val="0"/>
          <w:sz w:val="24"/>
          <w:szCs w:val="24"/>
        </w:rPr>
        <w:t>Предоставление</w:t>
      </w:r>
      <w:r w:rsidRPr="008D1B83">
        <w:rPr>
          <w:sz w:val="24"/>
          <w:szCs w:val="24"/>
        </w:rPr>
        <w:t xml:space="preserve"> оригинала </w:t>
      </w:r>
      <w:r w:rsidRPr="008D1B83">
        <w:rPr>
          <w:bCs w:val="0"/>
          <w:sz w:val="24"/>
          <w:szCs w:val="24"/>
        </w:rPr>
        <w:t>соглашения о неустойке</w:t>
      </w:r>
      <w:r w:rsidRPr="008D1B83">
        <w:rPr>
          <w:sz w:val="24"/>
          <w:szCs w:val="24"/>
        </w:rPr>
        <w:t xml:space="preserve"> без Расписки сдачи-</w:t>
      </w:r>
      <w:r w:rsidRPr="008D1B83">
        <w:rPr>
          <w:sz w:val="24"/>
          <w:szCs w:val="24"/>
        </w:rPr>
        <w:lastRenderedPageBreak/>
        <w:t xml:space="preserve">приемки </w:t>
      </w:r>
      <w:r w:rsidRPr="008D1B83">
        <w:rPr>
          <w:bCs w:val="0"/>
          <w:sz w:val="24"/>
          <w:szCs w:val="24"/>
        </w:rPr>
        <w:t>соглашения о неустойке</w:t>
      </w:r>
      <w:r w:rsidRPr="008D1B83">
        <w:rPr>
          <w:sz w:val="24"/>
          <w:szCs w:val="24"/>
        </w:rPr>
        <w:t xml:space="preserve"> будет считаться Организатором как не предоставление </w:t>
      </w:r>
      <w:r w:rsidRPr="008D1B83">
        <w:rPr>
          <w:bCs w:val="0"/>
          <w:sz w:val="24"/>
          <w:szCs w:val="24"/>
        </w:rPr>
        <w:t>соглашения о неустойке</w:t>
      </w:r>
      <w:r w:rsidRPr="008D1B83">
        <w:rPr>
          <w:sz w:val="24"/>
          <w:szCs w:val="24"/>
        </w:rPr>
        <w:t xml:space="preserve">, и повлечет за собой последствия, указанные в п. </w:t>
      </w:r>
      <w:r w:rsidR="00595BB8">
        <w:rPr>
          <w:sz w:val="24"/>
          <w:szCs w:val="24"/>
        </w:rPr>
        <w:fldChar w:fldCharType="begin"/>
      </w:r>
      <w:r>
        <w:rPr>
          <w:sz w:val="24"/>
          <w:szCs w:val="24"/>
        </w:rPr>
        <w:instrText xml:space="preserve"> REF _Ref442188624 \r \h </w:instrText>
      </w:r>
      <w:r w:rsidR="00595BB8">
        <w:rPr>
          <w:sz w:val="24"/>
          <w:szCs w:val="24"/>
        </w:rPr>
      </w:r>
      <w:r w:rsidR="00595BB8">
        <w:rPr>
          <w:sz w:val="24"/>
          <w:szCs w:val="24"/>
        </w:rPr>
        <w:fldChar w:fldCharType="separate"/>
      </w:r>
      <w:r w:rsidR="005F708A">
        <w:rPr>
          <w:sz w:val="24"/>
          <w:szCs w:val="24"/>
        </w:rPr>
        <w:t>3.3.14.9</w:t>
      </w:r>
      <w:r w:rsidR="00595BB8">
        <w:rPr>
          <w:sz w:val="24"/>
          <w:szCs w:val="24"/>
        </w:rPr>
        <w:fldChar w:fldCharType="end"/>
      </w:r>
      <w:r w:rsidRPr="008D1B83">
        <w:rPr>
          <w:sz w:val="24"/>
          <w:szCs w:val="24"/>
        </w:rPr>
        <w:t xml:space="preserve"> настоящей Документации.</w:t>
      </w:r>
    </w:p>
    <w:p w:rsidR="00932C0A" w:rsidRPr="00E71A48" w:rsidRDefault="00932C0A" w:rsidP="00BC19F9">
      <w:pPr>
        <w:widowControl w:val="0"/>
        <w:numPr>
          <w:ilvl w:val="3"/>
          <w:numId w:val="38"/>
        </w:numPr>
        <w:tabs>
          <w:tab w:val="left" w:pos="1620"/>
        </w:tabs>
        <w:suppressAutoHyphens w:val="0"/>
        <w:spacing w:line="264" w:lineRule="auto"/>
        <w:ind w:left="0" w:firstLine="540"/>
        <w:rPr>
          <w:bCs w:val="0"/>
          <w:sz w:val="24"/>
          <w:szCs w:val="24"/>
        </w:rPr>
      </w:pPr>
      <w:bookmarkStart w:id="284" w:name="_Ref442188624"/>
      <w:r w:rsidRPr="00E71A48">
        <w:rPr>
          <w:bCs w:val="0"/>
          <w:sz w:val="24"/>
          <w:szCs w:val="24"/>
        </w:rPr>
        <w:t xml:space="preserve">Непредставление обеспечения обязательств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 xml:space="preserve">запроса предложений </w:t>
      </w:r>
      <w:r w:rsidRPr="00E71A48">
        <w:rPr>
          <w:bCs w:val="0"/>
          <w:sz w:val="24"/>
          <w:szCs w:val="24"/>
        </w:rPr>
        <w:t xml:space="preserve">или несоответствие условий и содержания обеспечения обязательств требованиям Документации </w:t>
      </w:r>
      <w:r w:rsidR="006375B4">
        <w:rPr>
          <w:bCs w:val="0"/>
          <w:sz w:val="24"/>
          <w:szCs w:val="24"/>
        </w:rPr>
        <w:t>будет</w:t>
      </w:r>
      <w:r w:rsidRPr="00E71A48">
        <w:rPr>
          <w:bCs w:val="0"/>
          <w:sz w:val="24"/>
          <w:szCs w:val="24"/>
        </w:rPr>
        <w:t xml:space="preserve"> являться основанием для отклонения </w:t>
      </w:r>
      <w:r w:rsidR="004B5EB3" w:rsidRPr="00E71A48">
        <w:rPr>
          <w:bCs w:val="0"/>
          <w:sz w:val="24"/>
          <w:szCs w:val="24"/>
        </w:rPr>
        <w:t>Заявк</w:t>
      </w:r>
      <w:r w:rsidRPr="00E71A48">
        <w:rPr>
          <w:bCs w:val="0"/>
          <w:sz w:val="24"/>
          <w:szCs w:val="24"/>
        </w:rPr>
        <w:t>и.</w:t>
      </w:r>
      <w:bookmarkEnd w:id="284"/>
    </w:p>
    <w:p w:rsidR="00717F60" w:rsidRPr="00E71A48" w:rsidRDefault="00717F60" w:rsidP="00E71A48">
      <w:pPr>
        <w:pStyle w:val="2"/>
        <w:tabs>
          <w:tab w:val="clear" w:pos="0"/>
          <w:tab w:val="clear" w:pos="1700"/>
          <w:tab w:val="num" w:pos="709"/>
        </w:tabs>
        <w:spacing w:line="264" w:lineRule="auto"/>
      </w:pPr>
      <w:bookmarkStart w:id="285" w:name="_Ref305973214"/>
      <w:bookmarkStart w:id="286" w:name="_Toc447269786"/>
      <w:r w:rsidRPr="00E71A48">
        <w:t>Подача Заявок и их прием</w:t>
      </w:r>
      <w:bookmarkStart w:id="287" w:name="_Ref56229451"/>
      <w:bookmarkEnd w:id="267"/>
      <w:bookmarkEnd w:id="285"/>
      <w:bookmarkEnd w:id="286"/>
    </w:p>
    <w:p w:rsidR="00717F60" w:rsidRPr="00E71A48" w:rsidRDefault="00717F60" w:rsidP="00E71A48">
      <w:pPr>
        <w:pStyle w:val="3"/>
        <w:spacing w:line="264" w:lineRule="auto"/>
        <w:rPr>
          <w:szCs w:val="24"/>
        </w:rPr>
      </w:pPr>
      <w:bookmarkStart w:id="288" w:name="_Toc439323707"/>
      <w:bookmarkStart w:id="289" w:name="_Toc440357105"/>
      <w:bookmarkStart w:id="290" w:name="_Toc440359660"/>
      <w:bookmarkStart w:id="291" w:name="_Toc440632123"/>
      <w:bookmarkStart w:id="292" w:name="_Toc440875944"/>
      <w:bookmarkStart w:id="293" w:name="_Toc441130972"/>
      <w:bookmarkStart w:id="294" w:name="_Toc447269787"/>
      <w:r w:rsidRPr="00E71A48">
        <w:rPr>
          <w:szCs w:val="24"/>
        </w:rPr>
        <w:t>Подача Заявок через ЭТП</w:t>
      </w:r>
      <w:bookmarkEnd w:id="288"/>
      <w:bookmarkEnd w:id="289"/>
      <w:bookmarkEnd w:id="290"/>
      <w:bookmarkEnd w:id="291"/>
      <w:bookmarkEnd w:id="292"/>
      <w:bookmarkEnd w:id="293"/>
      <w:bookmarkEnd w:id="294"/>
    </w:p>
    <w:p w:rsidR="00717F60" w:rsidRPr="00E71A48" w:rsidRDefault="00717F60" w:rsidP="00BC19F9">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Порядок подачи Заявок на ЭТП определяется правилами и инструкциями данной ЭТП.</w:t>
      </w:r>
    </w:p>
    <w:p w:rsidR="00717F60" w:rsidRPr="00E71A48" w:rsidRDefault="00717F60" w:rsidP="00BC19F9">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 xml:space="preserve">Все требуемые документы в соответствии условиями настоящей </w:t>
      </w:r>
      <w:r w:rsidRPr="006E10CC">
        <w:rPr>
          <w:bCs w:val="0"/>
          <w:sz w:val="24"/>
          <w:szCs w:val="24"/>
        </w:rPr>
        <w:t xml:space="preserve">Документации по запросу предложений должны быть предоставлены </w:t>
      </w:r>
      <w:r w:rsidR="009C744E" w:rsidRPr="006E10CC">
        <w:rPr>
          <w:bCs w:val="0"/>
          <w:sz w:val="24"/>
          <w:szCs w:val="24"/>
        </w:rPr>
        <w:t>Участник</w:t>
      </w:r>
      <w:r w:rsidRPr="006E10CC">
        <w:rPr>
          <w:bCs w:val="0"/>
          <w:sz w:val="24"/>
          <w:szCs w:val="24"/>
        </w:rPr>
        <w:t>ом через ЭТП в отсканированном виде</w:t>
      </w:r>
      <w:r w:rsidR="005436EC" w:rsidRPr="006E10CC">
        <w:rPr>
          <w:bCs w:val="0"/>
          <w:sz w:val="24"/>
          <w:szCs w:val="24"/>
        </w:rPr>
        <w:t xml:space="preserve"> (за исключением файла копии Анкеты Участника запроса предложений, выполненного в формате MS Word)</w:t>
      </w:r>
      <w:r w:rsidRPr="006E10CC">
        <w:rPr>
          <w:bCs w:val="0"/>
          <w:sz w:val="24"/>
          <w:szCs w:val="24"/>
        </w:rPr>
        <w:t xml:space="preserve"> в доступном для прочтения формате (предпочтительнее формат *.pdf, формат: один файл – один документ). При этом</w:t>
      </w:r>
      <w:r w:rsidRPr="00E71A48">
        <w:rPr>
          <w:bCs w:val="0"/>
          <w:sz w:val="24"/>
          <w:szCs w:val="24"/>
        </w:rPr>
        <w:t xml:space="preserve">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E71A48">
        <w:rPr>
          <w:bCs w:val="0"/>
          <w:sz w:val="24"/>
          <w:szCs w:val="24"/>
        </w:rPr>
        <w:t xml:space="preserve">электронных </w:t>
      </w:r>
      <w:r w:rsidRPr="00E71A48">
        <w:rPr>
          <w:bCs w:val="0"/>
          <w:sz w:val="24"/>
          <w:szCs w:val="24"/>
        </w:rPr>
        <w:t>архивов, состоящих из нескольких частей (томов) на ЭТП не допускается.</w:t>
      </w:r>
    </w:p>
    <w:p w:rsidR="00717F60" w:rsidRPr="00BC2634" w:rsidRDefault="004B5EB3" w:rsidP="00BC19F9">
      <w:pPr>
        <w:widowControl w:val="0"/>
        <w:numPr>
          <w:ilvl w:val="3"/>
          <w:numId w:val="27"/>
        </w:numPr>
        <w:overflowPunct w:val="0"/>
        <w:autoSpaceDE w:val="0"/>
        <w:spacing w:after="100" w:line="264" w:lineRule="auto"/>
        <w:ind w:left="0" w:firstLine="567"/>
        <w:rPr>
          <w:bCs w:val="0"/>
          <w:sz w:val="24"/>
          <w:szCs w:val="24"/>
        </w:rPr>
      </w:pPr>
      <w:bookmarkStart w:id="295" w:name="_Ref440289953"/>
      <w:r w:rsidRPr="002374F0">
        <w:rPr>
          <w:bCs w:val="0"/>
          <w:sz w:val="24"/>
          <w:szCs w:val="24"/>
        </w:rPr>
        <w:t>Заявк</w:t>
      </w:r>
      <w:r w:rsidR="00717F60" w:rsidRPr="002374F0">
        <w:rPr>
          <w:bCs w:val="0"/>
          <w:sz w:val="24"/>
          <w:szCs w:val="24"/>
        </w:rPr>
        <w:t xml:space="preserve">и на ЭТП могут быть поданы до </w:t>
      </w:r>
      <w:r w:rsidR="002B5044" w:rsidRPr="002374F0">
        <w:rPr>
          <w:b/>
          <w:bCs w:val="0"/>
          <w:sz w:val="24"/>
          <w:szCs w:val="24"/>
        </w:rPr>
        <w:t xml:space="preserve">12 часов 00 минут </w:t>
      </w:r>
      <w:r w:rsidR="002374F0" w:rsidRPr="002374F0">
        <w:rPr>
          <w:b/>
          <w:bCs w:val="0"/>
          <w:sz w:val="24"/>
          <w:szCs w:val="24"/>
        </w:rPr>
        <w:t>29 августа</w:t>
      </w:r>
      <w:r w:rsidR="002B5044" w:rsidRPr="002374F0">
        <w:rPr>
          <w:b/>
          <w:bCs w:val="0"/>
          <w:sz w:val="24"/>
          <w:szCs w:val="24"/>
        </w:rPr>
        <w:t xml:space="preserve"> 2016 года</w:t>
      </w:r>
      <w:r w:rsidR="00BC2634" w:rsidRPr="002374F0">
        <w:rPr>
          <w:b/>
          <w:bCs w:val="0"/>
          <w:sz w:val="24"/>
          <w:szCs w:val="24"/>
        </w:rPr>
        <w:t xml:space="preserve">, </w:t>
      </w:r>
      <w:r w:rsidR="00BC2634" w:rsidRPr="002374F0">
        <w:rPr>
          <w:bCs w:val="0"/>
          <w:sz w:val="24"/>
          <w:szCs w:val="24"/>
        </w:rPr>
        <w:t>при этом предложенная</w:t>
      </w:r>
      <w:r w:rsidR="00BC2634" w:rsidRPr="00BB27D7">
        <w:rPr>
          <w:bCs w:val="0"/>
          <w:sz w:val="24"/>
          <w:szCs w:val="24"/>
        </w:rPr>
        <w:t xml:space="preserve"> Участником в </w:t>
      </w:r>
      <w:r w:rsidR="00BC2634">
        <w:rPr>
          <w:bCs w:val="0"/>
          <w:sz w:val="24"/>
          <w:szCs w:val="24"/>
        </w:rPr>
        <w:t>Письме о подаче оферты</w:t>
      </w:r>
      <w:r w:rsidR="00BC2634" w:rsidRPr="00BB27D7">
        <w:rPr>
          <w:bCs w:val="0"/>
          <w:sz w:val="24"/>
          <w:szCs w:val="24"/>
        </w:rPr>
        <w:t xml:space="preserve"> </w:t>
      </w:r>
      <w:r w:rsidR="00BC2634" w:rsidRPr="00E71A48">
        <w:rPr>
          <w:bCs w:val="0"/>
          <w:spacing w:val="-2"/>
          <w:sz w:val="24"/>
          <w:szCs w:val="24"/>
        </w:rPr>
        <w:t>(</w:t>
      </w:r>
      <w:r w:rsidR="00BC2634">
        <w:rPr>
          <w:bCs w:val="0"/>
          <w:spacing w:val="-2"/>
          <w:sz w:val="24"/>
          <w:szCs w:val="24"/>
        </w:rPr>
        <w:t>под</w:t>
      </w:r>
      <w:r w:rsidR="00BC2634" w:rsidRPr="00E71A48">
        <w:rPr>
          <w:bCs w:val="0"/>
          <w:sz w:val="24"/>
          <w:szCs w:val="24"/>
        </w:rPr>
        <w:t xml:space="preserve">раздел </w:t>
      </w:r>
      <w:r w:rsidR="00595BB8">
        <w:rPr>
          <w:bCs w:val="0"/>
          <w:sz w:val="24"/>
          <w:szCs w:val="24"/>
        </w:rPr>
        <w:fldChar w:fldCharType="begin"/>
      </w:r>
      <w:r w:rsidR="00BC2634">
        <w:rPr>
          <w:bCs w:val="0"/>
          <w:sz w:val="24"/>
          <w:szCs w:val="24"/>
        </w:rPr>
        <w:instrText xml:space="preserve"> REF _Ref55336310 \r \h </w:instrText>
      </w:r>
      <w:r w:rsidR="00595BB8">
        <w:rPr>
          <w:bCs w:val="0"/>
          <w:sz w:val="24"/>
          <w:szCs w:val="24"/>
        </w:rPr>
      </w:r>
      <w:r w:rsidR="00595BB8">
        <w:rPr>
          <w:bCs w:val="0"/>
          <w:sz w:val="24"/>
          <w:szCs w:val="24"/>
        </w:rPr>
        <w:fldChar w:fldCharType="separate"/>
      </w:r>
      <w:r w:rsidR="005F708A">
        <w:rPr>
          <w:bCs w:val="0"/>
          <w:sz w:val="24"/>
          <w:szCs w:val="24"/>
        </w:rPr>
        <w:t>5.1</w:t>
      </w:r>
      <w:r w:rsidR="00595BB8">
        <w:rPr>
          <w:bCs w:val="0"/>
          <w:sz w:val="24"/>
          <w:szCs w:val="24"/>
        </w:rPr>
        <w:fldChar w:fldCharType="end"/>
      </w:r>
      <w:r w:rsidR="00BC2634">
        <w:rPr>
          <w:bCs w:val="0"/>
          <w:sz w:val="24"/>
          <w:szCs w:val="24"/>
          <w:lang w:eastAsia="ru-RU"/>
        </w:rPr>
        <w:t>)</w:t>
      </w:r>
      <w:r w:rsidR="00BC2634" w:rsidRPr="00BB27D7">
        <w:rPr>
          <w:bCs w:val="0"/>
          <w:sz w:val="24"/>
          <w:szCs w:val="24"/>
        </w:rPr>
        <w:t xml:space="preserve"> цена должна соответствовать цене, указанной Участником на «котировочной доске» ЭТП</w:t>
      </w:r>
      <w:r w:rsidR="00717F60" w:rsidRPr="00BC2634">
        <w:rPr>
          <w:bCs w:val="0"/>
          <w:i/>
          <w:sz w:val="24"/>
          <w:szCs w:val="24"/>
        </w:rPr>
        <w:t>.</w:t>
      </w:r>
      <w:bookmarkEnd w:id="295"/>
    </w:p>
    <w:p w:rsidR="00717F60" w:rsidRPr="00E71A48" w:rsidRDefault="00717F60" w:rsidP="00E71A48">
      <w:pPr>
        <w:pStyle w:val="3"/>
        <w:spacing w:line="264" w:lineRule="auto"/>
        <w:rPr>
          <w:szCs w:val="24"/>
        </w:rPr>
      </w:pPr>
      <w:bookmarkStart w:id="296" w:name="_Ref115077798"/>
      <w:bookmarkStart w:id="297" w:name="_Toc439323708"/>
      <w:bookmarkStart w:id="298" w:name="_Toc440357106"/>
      <w:bookmarkStart w:id="299" w:name="_Toc440359661"/>
      <w:bookmarkStart w:id="300" w:name="_Toc440632124"/>
      <w:bookmarkStart w:id="301" w:name="_Toc440875945"/>
      <w:bookmarkStart w:id="302" w:name="_Toc441130973"/>
      <w:bookmarkStart w:id="303" w:name="_Toc447269788"/>
      <w:r w:rsidRPr="00E71A48">
        <w:rPr>
          <w:szCs w:val="24"/>
        </w:rPr>
        <w:t xml:space="preserve">Подача Заявок в письменной </w:t>
      </w:r>
      <w:r w:rsidR="00673FC7" w:rsidRPr="006803F2">
        <w:rPr>
          <w:szCs w:val="24"/>
        </w:rPr>
        <w:t>(бумажной)</w:t>
      </w:r>
      <w:r w:rsidR="00673FC7">
        <w:rPr>
          <w:szCs w:val="24"/>
        </w:rPr>
        <w:t xml:space="preserve"> </w:t>
      </w:r>
      <w:r w:rsidRPr="00E71A48">
        <w:rPr>
          <w:szCs w:val="24"/>
        </w:rPr>
        <w:t>форме</w:t>
      </w:r>
      <w:bookmarkEnd w:id="296"/>
      <w:bookmarkEnd w:id="297"/>
      <w:bookmarkEnd w:id="298"/>
      <w:bookmarkEnd w:id="299"/>
      <w:bookmarkEnd w:id="300"/>
      <w:bookmarkEnd w:id="301"/>
      <w:bookmarkEnd w:id="302"/>
      <w:bookmarkEnd w:id="303"/>
    </w:p>
    <w:bookmarkEnd w:id="287"/>
    <w:p w:rsidR="00717F60" w:rsidRPr="008D1B83" w:rsidRDefault="001A3C31" w:rsidP="00BC19F9">
      <w:pPr>
        <w:widowControl w:val="0"/>
        <w:numPr>
          <w:ilvl w:val="3"/>
          <w:numId w:val="28"/>
        </w:numPr>
        <w:overflowPunct w:val="0"/>
        <w:autoSpaceDE w:val="0"/>
        <w:spacing w:after="100" w:line="264" w:lineRule="auto"/>
        <w:ind w:left="0" w:firstLine="567"/>
        <w:rPr>
          <w:bCs w:val="0"/>
          <w:sz w:val="24"/>
          <w:szCs w:val="24"/>
        </w:rPr>
      </w:pPr>
      <w:r>
        <w:rPr>
          <w:bCs w:val="0"/>
          <w:sz w:val="24"/>
          <w:szCs w:val="24"/>
        </w:rPr>
        <w:t>Подача Участником Заявки в письменной</w:t>
      </w:r>
      <w:r w:rsidR="00673FC7">
        <w:rPr>
          <w:bCs w:val="0"/>
          <w:sz w:val="24"/>
          <w:szCs w:val="24"/>
        </w:rPr>
        <w:t xml:space="preserve"> </w:t>
      </w:r>
      <w:r w:rsidR="00673FC7" w:rsidRPr="006803F2">
        <w:rPr>
          <w:sz w:val="24"/>
          <w:szCs w:val="24"/>
        </w:rPr>
        <w:t>(бумажной)</w:t>
      </w:r>
      <w:r>
        <w:rPr>
          <w:bCs w:val="0"/>
          <w:sz w:val="24"/>
          <w:szCs w:val="24"/>
        </w:rPr>
        <w:t xml:space="preserve"> форме не </w:t>
      </w:r>
      <w:r w:rsidRPr="008D1B83">
        <w:rPr>
          <w:bCs w:val="0"/>
          <w:sz w:val="24"/>
          <w:szCs w:val="24"/>
        </w:rPr>
        <w:t>предусмотрена</w:t>
      </w:r>
      <w:r w:rsidR="008D1B83" w:rsidRPr="008D1B83">
        <w:rPr>
          <w:bCs w:val="0"/>
          <w:sz w:val="24"/>
          <w:szCs w:val="24"/>
        </w:rPr>
        <w:t xml:space="preserve">, за исключением документов, указанных в п.п. </w:t>
      </w:r>
      <w:r w:rsidR="00595BB8">
        <w:rPr>
          <w:sz w:val="24"/>
          <w:szCs w:val="24"/>
        </w:rPr>
        <w:fldChar w:fldCharType="begin"/>
      </w:r>
      <w:r w:rsidR="008D1B83">
        <w:rPr>
          <w:bCs w:val="0"/>
          <w:sz w:val="24"/>
          <w:szCs w:val="24"/>
        </w:rPr>
        <w:instrText xml:space="preserve"> REF _Ref442188512 \r \h </w:instrText>
      </w:r>
      <w:r w:rsidR="00595BB8">
        <w:rPr>
          <w:sz w:val="24"/>
          <w:szCs w:val="24"/>
        </w:rPr>
      </w:r>
      <w:r w:rsidR="00595BB8">
        <w:rPr>
          <w:sz w:val="24"/>
          <w:szCs w:val="24"/>
        </w:rPr>
        <w:fldChar w:fldCharType="separate"/>
      </w:r>
      <w:r w:rsidR="005F708A">
        <w:rPr>
          <w:bCs w:val="0"/>
          <w:sz w:val="24"/>
          <w:szCs w:val="24"/>
        </w:rPr>
        <w:t>т)</w:t>
      </w:r>
      <w:r w:rsidR="00595BB8">
        <w:rPr>
          <w:sz w:val="24"/>
          <w:szCs w:val="24"/>
        </w:rPr>
        <w:fldChar w:fldCharType="end"/>
      </w:r>
      <w:r w:rsidR="008D1B83" w:rsidRPr="008D1B83">
        <w:rPr>
          <w:sz w:val="24"/>
          <w:szCs w:val="24"/>
        </w:rPr>
        <w:t xml:space="preserve"> п. </w:t>
      </w:r>
      <w:r w:rsidR="003D2773">
        <w:fldChar w:fldCharType="begin"/>
      </w:r>
      <w:r w:rsidR="003D2773">
        <w:instrText xml:space="preserve"> REF _Ref306005578 \r \h  \* MERGEFORMAT </w:instrText>
      </w:r>
      <w:r w:rsidR="003D2773">
        <w:fldChar w:fldCharType="separate"/>
      </w:r>
      <w:r w:rsidR="005F708A" w:rsidRPr="005F708A">
        <w:rPr>
          <w:sz w:val="24"/>
          <w:szCs w:val="24"/>
        </w:rPr>
        <w:t>3.3.8.3</w:t>
      </w:r>
      <w:r w:rsidR="003D2773">
        <w:fldChar w:fldCharType="end"/>
      </w:r>
      <w:r w:rsidR="008D1B83" w:rsidRPr="008D1B83">
        <w:rPr>
          <w:sz w:val="24"/>
          <w:szCs w:val="24"/>
        </w:rPr>
        <w:t xml:space="preserve"> и подразделе </w:t>
      </w:r>
      <w:r w:rsidR="003D2773">
        <w:fldChar w:fldCharType="begin"/>
      </w:r>
      <w:r w:rsidR="003D2773">
        <w:instrText xml:space="preserve"> REF _Ref441574649 \r \h  \* MERGEFORMAT </w:instrText>
      </w:r>
      <w:r w:rsidR="003D2773">
        <w:fldChar w:fldCharType="separate"/>
      </w:r>
      <w:r w:rsidR="005F708A" w:rsidRPr="005F708A">
        <w:rPr>
          <w:sz w:val="24"/>
          <w:szCs w:val="24"/>
        </w:rPr>
        <w:t>5.16</w:t>
      </w:r>
      <w:r w:rsidR="003D2773">
        <w:fldChar w:fldCharType="end"/>
      </w:r>
      <w:r w:rsidRPr="008D1B83">
        <w:rPr>
          <w:bCs w:val="0"/>
          <w:sz w:val="24"/>
          <w:szCs w:val="24"/>
        </w:rPr>
        <w:t>.</w:t>
      </w:r>
    </w:p>
    <w:p w:rsidR="00717F60" w:rsidRPr="00E71A48" w:rsidRDefault="00717F60" w:rsidP="00E71A48">
      <w:pPr>
        <w:pStyle w:val="2"/>
        <w:tabs>
          <w:tab w:val="clear" w:pos="1700"/>
          <w:tab w:val="left" w:pos="709"/>
        </w:tabs>
        <w:spacing w:line="264" w:lineRule="auto"/>
      </w:pPr>
      <w:bookmarkStart w:id="304" w:name="_Ref303683883"/>
      <w:bookmarkStart w:id="305" w:name="_Toc447269789"/>
      <w:r w:rsidRPr="00E71A48">
        <w:t xml:space="preserve">Изменение и отзыв </w:t>
      </w:r>
      <w:r w:rsidR="004B5EB3" w:rsidRPr="00E71A48">
        <w:t>Заявк</w:t>
      </w:r>
      <w:r w:rsidRPr="00E71A48">
        <w:t>и</w:t>
      </w:r>
      <w:bookmarkEnd w:id="304"/>
      <w:bookmarkEnd w:id="305"/>
    </w:p>
    <w:p w:rsidR="00622B69" w:rsidRPr="00E71A48" w:rsidRDefault="00622B69" w:rsidP="00622B69">
      <w:pPr>
        <w:widowControl w:val="0"/>
        <w:numPr>
          <w:ilvl w:val="2"/>
          <w:numId w:val="29"/>
        </w:numPr>
        <w:autoSpaceDE w:val="0"/>
        <w:spacing w:after="100" w:line="264" w:lineRule="auto"/>
        <w:ind w:left="0" w:firstLine="567"/>
        <w:rPr>
          <w:bCs w:val="0"/>
          <w:sz w:val="24"/>
          <w:szCs w:val="24"/>
        </w:rPr>
      </w:pPr>
      <w:bookmarkStart w:id="306" w:name="_Ref305973250"/>
      <w:r w:rsidRPr="00E71A48">
        <w:rPr>
          <w:bCs w:val="0"/>
          <w:sz w:val="24"/>
          <w:szCs w:val="24"/>
        </w:rPr>
        <w:t xml:space="preserve">До окончания </w:t>
      </w:r>
      <w:r w:rsidRPr="00223D18">
        <w:rPr>
          <w:bCs w:val="0"/>
          <w:sz w:val="24"/>
          <w:szCs w:val="24"/>
        </w:rPr>
        <w:t xml:space="preserve">срока подачи заявок (п. </w:t>
      </w:r>
      <w:r w:rsidR="003D2773">
        <w:fldChar w:fldCharType="begin"/>
      </w:r>
      <w:r w:rsidR="003D2773">
        <w:instrText xml:space="preserve"> REF _Ref440289953 \r \h  \* MERGEFORMAT </w:instrText>
      </w:r>
      <w:r w:rsidR="003D2773">
        <w:fldChar w:fldCharType="separate"/>
      </w:r>
      <w:r w:rsidR="005F708A" w:rsidRPr="005F708A">
        <w:rPr>
          <w:bCs w:val="0"/>
          <w:sz w:val="24"/>
          <w:szCs w:val="24"/>
        </w:rPr>
        <w:t>3.4.1.3</w:t>
      </w:r>
      <w:r w:rsidR="003D2773">
        <w:fldChar w:fldCharType="end"/>
      </w:r>
      <w:r w:rsidRPr="00223D18">
        <w:rPr>
          <w:bCs w:val="0"/>
          <w:sz w:val="24"/>
          <w:szCs w:val="24"/>
        </w:rPr>
        <w:t>)</w:t>
      </w:r>
      <w:r w:rsidRPr="00E71A48">
        <w:rPr>
          <w:bCs w:val="0"/>
          <w:sz w:val="24"/>
          <w:szCs w:val="24"/>
        </w:rPr>
        <w:t xml:space="preserve"> Участник вправе изменить или отозвать поданную Заявку</w:t>
      </w:r>
      <w:r>
        <w:rPr>
          <w:sz w:val="24"/>
          <w:szCs w:val="24"/>
        </w:rPr>
        <w:t>, после окончания срока подачи заявок Участник может только отозвать свою поданную Заявку</w:t>
      </w:r>
      <w:r w:rsidRPr="00E71A48">
        <w:rPr>
          <w:bCs w:val="0"/>
          <w:sz w:val="24"/>
          <w:szCs w:val="24"/>
        </w:rPr>
        <w:t>.</w:t>
      </w:r>
    </w:p>
    <w:p w:rsidR="00622B69" w:rsidRPr="00E71A48" w:rsidRDefault="00622B69" w:rsidP="00622B69">
      <w:pPr>
        <w:widowControl w:val="0"/>
        <w:numPr>
          <w:ilvl w:val="2"/>
          <w:numId w:val="29"/>
        </w:numPr>
        <w:autoSpaceDE w:val="0"/>
        <w:spacing w:after="100" w:line="264" w:lineRule="auto"/>
        <w:ind w:left="0" w:firstLine="567"/>
        <w:rPr>
          <w:bCs w:val="0"/>
          <w:sz w:val="24"/>
          <w:szCs w:val="24"/>
        </w:rPr>
      </w:pPr>
      <w:r w:rsidRPr="00EA087B">
        <w:rPr>
          <w:sz w:val="24"/>
          <w:szCs w:val="24"/>
        </w:rPr>
        <w:t xml:space="preserve">Порядок изменения или отзыва Заявок </w:t>
      </w:r>
      <w:r>
        <w:rPr>
          <w:sz w:val="24"/>
          <w:szCs w:val="24"/>
        </w:rPr>
        <w:t>д</w:t>
      </w:r>
      <w:r w:rsidRPr="00EA087B">
        <w:rPr>
          <w:sz w:val="24"/>
          <w:szCs w:val="24"/>
        </w:rPr>
        <w:t xml:space="preserve">о окончания срока подачи Заявок </w:t>
      </w:r>
      <w:r w:rsidRPr="00223D18">
        <w:rPr>
          <w:bCs w:val="0"/>
          <w:sz w:val="24"/>
          <w:szCs w:val="24"/>
        </w:rPr>
        <w:t xml:space="preserve">(п. </w:t>
      </w:r>
      <w:r w:rsidR="003D2773">
        <w:fldChar w:fldCharType="begin"/>
      </w:r>
      <w:r w:rsidR="003D2773">
        <w:instrText xml:space="preserve"> REF _Ref440289953 \r \h  \* MERGEFORMAT </w:instrText>
      </w:r>
      <w:r w:rsidR="003D2773">
        <w:fldChar w:fldCharType="separate"/>
      </w:r>
      <w:r w:rsidR="005F708A" w:rsidRPr="005F708A">
        <w:rPr>
          <w:bCs w:val="0"/>
          <w:sz w:val="24"/>
          <w:szCs w:val="24"/>
        </w:rPr>
        <w:t>3.4.1.3</w:t>
      </w:r>
      <w:r w:rsidR="003D2773">
        <w:fldChar w:fldCharType="end"/>
      </w:r>
      <w:r w:rsidRPr="00223D18">
        <w:rPr>
          <w:bCs w:val="0"/>
          <w:sz w:val="24"/>
          <w:szCs w:val="24"/>
        </w:rPr>
        <w:t>)</w:t>
      </w:r>
      <w:r w:rsidRPr="00EA087B">
        <w:rPr>
          <w:sz w:val="24"/>
          <w:szCs w:val="24"/>
        </w:rPr>
        <w:t xml:space="preserve"> через ЭТП</w:t>
      </w:r>
      <w:r w:rsidRPr="00EA087B">
        <w:rPr>
          <w:color w:val="000000"/>
          <w:sz w:val="24"/>
          <w:szCs w:val="24"/>
        </w:rPr>
        <w:t xml:space="preserve"> </w:t>
      </w:r>
      <w:r w:rsidRPr="00EA087B">
        <w:rPr>
          <w:sz w:val="24"/>
          <w:szCs w:val="24"/>
        </w:rPr>
        <w:t>определяется правилами данной системы</w:t>
      </w:r>
      <w:r w:rsidRPr="00E71A48">
        <w:rPr>
          <w:bCs w:val="0"/>
          <w:sz w:val="24"/>
          <w:szCs w:val="24"/>
        </w:rPr>
        <w:t>.</w:t>
      </w:r>
    </w:p>
    <w:p w:rsidR="00622B69" w:rsidRPr="00223D18" w:rsidRDefault="00622B69" w:rsidP="00622B69">
      <w:pPr>
        <w:widowControl w:val="0"/>
        <w:numPr>
          <w:ilvl w:val="2"/>
          <w:numId w:val="29"/>
        </w:numPr>
        <w:autoSpaceDE w:val="0"/>
        <w:spacing w:after="100" w:line="264" w:lineRule="auto"/>
        <w:ind w:left="0" w:firstLine="709"/>
        <w:rPr>
          <w:sz w:val="24"/>
          <w:szCs w:val="24"/>
        </w:rPr>
      </w:pPr>
      <w:r>
        <w:rPr>
          <w:sz w:val="24"/>
          <w:szCs w:val="24"/>
        </w:rPr>
        <w:t xml:space="preserve">После </w:t>
      </w:r>
      <w:r w:rsidRPr="00EA087B">
        <w:rPr>
          <w:sz w:val="24"/>
          <w:szCs w:val="24"/>
        </w:rPr>
        <w:t xml:space="preserve">окончания срока </w:t>
      </w:r>
      <w:r w:rsidRPr="00223D18">
        <w:rPr>
          <w:sz w:val="24"/>
          <w:szCs w:val="24"/>
        </w:rPr>
        <w:t xml:space="preserve">подачи Заявок </w:t>
      </w:r>
      <w:r w:rsidRPr="00223D18">
        <w:rPr>
          <w:bCs w:val="0"/>
          <w:sz w:val="24"/>
          <w:szCs w:val="24"/>
        </w:rPr>
        <w:t xml:space="preserve">(п. </w:t>
      </w:r>
      <w:r w:rsidR="003D2773">
        <w:fldChar w:fldCharType="begin"/>
      </w:r>
      <w:r w:rsidR="003D2773">
        <w:instrText xml:space="preserve"> REF _Ref440289953 \r \h  \* MERGEFORMAT </w:instrText>
      </w:r>
      <w:r w:rsidR="003D2773">
        <w:fldChar w:fldCharType="separate"/>
      </w:r>
      <w:r w:rsidR="005F708A" w:rsidRPr="005F708A">
        <w:rPr>
          <w:bCs w:val="0"/>
          <w:sz w:val="24"/>
          <w:szCs w:val="24"/>
        </w:rPr>
        <w:t>3.4.1.3</w:t>
      </w:r>
      <w:r w:rsidR="003D2773">
        <w:fldChar w:fldCharType="end"/>
      </w:r>
      <w:r w:rsidRPr="00223D18">
        <w:rPr>
          <w:bCs w:val="0"/>
          <w:sz w:val="24"/>
          <w:szCs w:val="24"/>
        </w:rPr>
        <w:t>)</w:t>
      </w:r>
      <w:r w:rsidRPr="00223D18">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3D2773">
        <w:fldChar w:fldCharType="begin"/>
      </w:r>
      <w:r w:rsidR="003D2773">
        <w:instrText xml:space="preserve"> REF _Ref55279015 \r \h  \* MERGEFORMAT </w:instrText>
      </w:r>
      <w:r w:rsidR="003D2773">
        <w:fldChar w:fldCharType="separate"/>
      </w:r>
      <w:r w:rsidR="005F708A" w:rsidRPr="005F708A">
        <w:rPr>
          <w:sz w:val="24"/>
          <w:szCs w:val="24"/>
        </w:rPr>
        <w:t>3.3.1.6</w:t>
      </w:r>
      <w:r w:rsidR="003D2773">
        <w:fldChar w:fldCharType="end"/>
      </w:r>
      <w:r w:rsidRPr="00223D18">
        <w:rPr>
          <w:sz w:val="24"/>
          <w:szCs w:val="24"/>
        </w:rPr>
        <w:t xml:space="preserve">, </w:t>
      </w:r>
      <w:r w:rsidR="003D2773">
        <w:fldChar w:fldCharType="begin"/>
      </w:r>
      <w:r w:rsidR="003D2773">
        <w:instrText xml:space="preserve"> REF _Ref195087786 \r \h  \* MERGEFORMAT </w:instrText>
      </w:r>
      <w:r w:rsidR="003D2773">
        <w:fldChar w:fldCharType="separate"/>
      </w:r>
      <w:r w:rsidR="005F708A" w:rsidRPr="005F708A">
        <w:rPr>
          <w:sz w:val="24"/>
          <w:szCs w:val="24"/>
        </w:rPr>
        <w:t>3.3.1.7</w:t>
      </w:r>
      <w:r w:rsidR="003D2773">
        <w:fldChar w:fldCharType="end"/>
      </w:r>
      <w:r>
        <w:rPr>
          <w:sz w:val="24"/>
          <w:szCs w:val="24"/>
        </w:rPr>
        <w:t>,</w:t>
      </w:r>
      <w:r w:rsidRPr="00223D18">
        <w:rPr>
          <w:sz w:val="24"/>
          <w:szCs w:val="24"/>
        </w:rPr>
        <w:t xml:space="preserve"> в письменной форме.</w:t>
      </w:r>
    </w:p>
    <w:p w:rsidR="00717F60" w:rsidRPr="00E71A48" w:rsidRDefault="00717F60" w:rsidP="00E71A48">
      <w:pPr>
        <w:pStyle w:val="2"/>
        <w:tabs>
          <w:tab w:val="clear" w:pos="1700"/>
          <w:tab w:val="left" w:pos="709"/>
        </w:tabs>
        <w:spacing w:line="264" w:lineRule="auto"/>
      </w:pPr>
      <w:bookmarkStart w:id="307" w:name="_Toc447269790"/>
      <w:r w:rsidRPr="00E71A48">
        <w:t>Оценка Заявок и проведение переговоров</w:t>
      </w:r>
      <w:bookmarkEnd w:id="306"/>
      <w:bookmarkEnd w:id="307"/>
      <w:r w:rsidRPr="00E71A48">
        <w:t xml:space="preserve"> </w:t>
      </w:r>
    </w:p>
    <w:p w:rsidR="00717F60" w:rsidRPr="00E71A48" w:rsidRDefault="00717F60" w:rsidP="00E71A48">
      <w:pPr>
        <w:pStyle w:val="3"/>
        <w:spacing w:line="264" w:lineRule="auto"/>
        <w:rPr>
          <w:szCs w:val="24"/>
        </w:rPr>
      </w:pPr>
      <w:bookmarkStart w:id="308" w:name="_Toc439323711"/>
      <w:bookmarkStart w:id="309" w:name="_Toc440357109"/>
      <w:bookmarkStart w:id="310" w:name="_Toc440359664"/>
      <w:bookmarkStart w:id="311" w:name="_Toc440632127"/>
      <w:bookmarkStart w:id="312" w:name="_Toc440875948"/>
      <w:bookmarkStart w:id="313" w:name="_Toc441130976"/>
      <w:bookmarkStart w:id="314" w:name="_Toc447269791"/>
      <w:r w:rsidRPr="00E71A48">
        <w:rPr>
          <w:szCs w:val="24"/>
        </w:rPr>
        <w:t>Общие положения</w:t>
      </w:r>
      <w:bookmarkEnd w:id="308"/>
      <w:bookmarkEnd w:id="309"/>
      <w:bookmarkEnd w:id="310"/>
      <w:bookmarkEnd w:id="311"/>
      <w:bookmarkEnd w:id="312"/>
      <w:bookmarkEnd w:id="313"/>
      <w:bookmarkEnd w:id="314"/>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будет осуществляться, исходя из электронных версий </w:t>
      </w:r>
      <w:r w:rsidRPr="00E71A48">
        <w:rPr>
          <w:bCs w:val="0"/>
          <w:sz w:val="24"/>
          <w:szCs w:val="24"/>
        </w:rPr>
        <w:lastRenderedPageBreak/>
        <w:t>документов Заявок.</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8F7BD0" w:rsidRPr="00E71A48">
        <w:rPr>
          <w:bCs w:val="0"/>
          <w:sz w:val="24"/>
          <w:szCs w:val="24"/>
        </w:rPr>
        <w:t>,</w:t>
      </w:r>
      <w:r w:rsidR="008F7BD0" w:rsidRPr="00E71A48">
        <w:rPr>
          <w:sz w:val="24"/>
          <w:szCs w:val="24"/>
        </w:rPr>
        <w:t xml:space="preserve"> за исключением сведений, размещаемых на официальном сайте, сайте </w:t>
      </w:r>
      <w:r w:rsidR="001A3C31" w:rsidRPr="00702B2C">
        <w:rPr>
          <w:iCs/>
          <w:sz w:val="24"/>
          <w:szCs w:val="24"/>
        </w:rPr>
        <w:t>ПАО «МРСК Центра»</w:t>
      </w:r>
      <w:r w:rsidR="001A3C31">
        <w:rPr>
          <w:sz w:val="24"/>
          <w:szCs w:val="24"/>
        </w:rPr>
        <w:t>,</w:t>
      </w:r>
      <w:r w:rsidR="008F7BD0" w:rsidRPr="00E71A48">
        <w:rPr>
          <w:sz w:val="24"/>
          <w:szCs w:val="24"/>
        </w:rPr>
        <w:t xml:space="preserve"> ЭТП</w:t>
      </w:r>
      <w:r w:rsidR="001A3C31">
        <w:rPr>
          <w:sz w:val="24"/>
          <w:szCs w:val="24"/>
        </w:rPr>
        <w:t>.</w:t>
      </w:r>
    </w:p>
    <w:p w:rsidR="00717F60" w:rsidRPr="00E71A48" w:rsidRDefault="009C744E"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r w:rsidR="003D2773">
        <w:fldChar w:fldCharType="begin"/>
      </w:r>
      <w:r w:rsidR="003D2773">
        <w:instrText xml:space="preserve"> REF _Ref93089454 \n \h  \* MERGEFORMAT </w:instrText>
      </w:r>
      <w:r w:rsidR="003D2773">
        <w:fldChar w:fldCharType="separate"/>
      </w:r>
      <w:r w:rsidR="005F708A" w:rsidRPr="005F708A">
        <w:rPr>
          <w:bCs w:val="0"/>
          <w:sz w:val="24"/>
          <w:szCs w:val="24"/>
        </w:rPr>
        <w:t>3.6.2</w:t>
      </w:r>
      <w:r w:rsidR="003D2773">
        <w:fldChar w:fldCharType="end"/>
      </w:r>
      <w:r w:rsidRPr="00E71A48">
        <w:rPr>
          <w:bCs w:val="0"/>
          <w:sz w:val="24"/>
          <w:szCs w:val="24"/>
        </w:rPr>
        <w:t xml:space="preserve">), проведение (при необходимости) переговоров (пункт </w:t>
      </w:r>
      <w:r w:rsidR="003D2773">
        <w:fldChar w:fldCharType="begin"/>
      </w:r>
      <w:r w:rsidR="003D2773">
        <w:instrText xml:space="preserve"> REF _Ref303670674 \n \h  \* MERGEFORMAT </w:instrText>
      </w:r>
      <w:r w:rsidR="003D2773">
        <w:fldChar w:fldCharType="separate"/>
      </w:r>
      <w:r w:rsidR="005F708A" w:rsidRPr="005F708A">
        <w:rPr>
          <w:bCs w:val="0"/>
          <w:sz w:val="24"/>
          <w:szCs w:val="24"/>
        </w:rPr>
        <w:t>3.6.3</w:t>
      </w:r>
      <w:r w:rsidR="003D2773">
        <w:fldChar w:fldCharType="end"/>
      </w:r>
      <w:r w:rsidRPr="00E71A48">
        <w:rPr>
          <w:bCs w:val="0"/>
          <w:sz w:val="24"/>
          <w:szCs w:val="24"/>
        </w:rPr>
        <w:t>) и оценочную стадию (пункт</w:t>
      </w:r>
      <w:r w:rsidR="007F3FB7" w:rsidRPr="00E71A48">
        <w:rPr>
          <w:bCs w:val="0"/>
          <w:sz w:val="24"/>
          <w:szCs w:val="24"/>
        </w:rPr>
        <w:t xml:space="preserve"> </w:t>
      </w:r>
      <w:r w:rsidR="003D2773">
        <w:fldChar w:fldCharType="begin"/>
      </w:r>
      <w:r w:rsidR="003D2773">
        <w:instrText xml:space="preserve"> REF _Ref306138385 \r \h  \* MERGEFORMAT </w:instrText>
      </w:r>
      <w:r w:rsidR="003D2773">
        <w:fldChar w:fldCharType="separate"/>
      </w:r>
      <w:r w:rsidR="005F708A" w:rsidRPr="005F708A">
        <w:rPr>
          <w:bCs w:val="0"/>
          <w:sz w:val="24"/>
          <w:szCs w:val="24"/>
        </w:rPr>
        <w:t>3.6.4</w:t>
      </w:r>
      <w:r w:rsidR="003D2773">
        <w:fldChar w:fldCharType="end"/>
      </w:r>
      <w:r w:rsidRPr="00E71A48">
        <w:rPr>
          <w:bCs w:val="0"/>
          <w:sz w:val="24"/>
          <w:szCs w:val="24"/>
        </w:rPr>
        <w:t>).</w:t>
      </w:r>
    </w:p>
    <w:p w:rsidR="00717F60" w:rsidRPr="00E71A48" w:rsidRDefault="00717F60" w:rsidP="00E71A48">
      <w:pPr>
        <w:pStyle w:val="3"/>
        <w:spacing w:line="264" w:lineRule="auto"/>
        <w:rPr>
          <w:szCs w:val="24"/>
        </w:rPr>
      </w:pPr>
      <w:bookmarkStart w:id="315" w:name="_Ref93089454"/>
      <w:bookmarkStart w:id="316" w:name="_Toc439323712"/>
      <w:bookmarkStart w:id="317" w:name="_Toc440357110"/>
      <w:bookmarkStart w:id="318" w:name="_Toc440359665"/>
      <w:bookmarkStart w:id="319" w:name="_Toc440632128"/>
      <w:bookmarkStart w:id="320" w:name="_Toc440875949"/>
      <w:bookmarkStart w:id="321" w:name="_Toc441130977"/>
      <w:bookmarkStart w:id="322" w:name="_Toc447269792"/>
      <w:r w:rsidRPr="00E71A48">
        <w:rPr>
          <w:szCs w:val="24"/>
        </w:rPr>
        <w:t>Отборочная стадия</w:t>
      </w:r>
      <w:bookmarkEnd w:id="315"/>
      <w:bookmarkEnd w:id="316"/>
      <w:bookmarkEnd w:id="317"/>
      <w:bookmarkEnd w:id="318"/>
      <w:bookmarkEnd w:id="319"/>
      <w:bookmarkEnd w:id="320"/>
      <w:bookmarkEnd w:id="321"/>
      <w:bookmarkEnd w:id="322"/>
    </w:p>
    <w:p w:rsidR="00717F60" w:rsidRPr="00E71A48" w:rsidRDefault="00717F60" w:rsidP="00BC19F9">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930B86">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3A59B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соответствие </w:t>
      </w:r>
      <w:r w:rsidR="003A59B8" w:rsidRPr="00E71A48">
        <w:rPr>
          <w:bCs w:val="0"/>
          <w:sz w:val="24"/>
          <w:szCs w:val="24"/>
        </w:rPr>
        <w:t xml:space="preserve">Заявки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которые ведутся в </w:t>
      </w:r>
      <w:r w:rsidRPr="00A75256">
        <w:rPr>
          <w:bCs w:val="0"/>
          <w:sz w:val="24"/>
          <w:szCs w:val="24"/>
        </w:rPr>
        <w:t xml:space="preserve">соответствии с положениями Федерального закона от </w:t>
      </w:r>
      <w:r w:rsidR="00A75256" w:rsidRPr="00A75256">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A75256">
        <w:rPr>
          <w:bCs w:val="0"/>
          <w:sz w:val="24"/>
          <w:szCs w:val="24"/>
        </w:rPr>
        <w:t>, Федерального закона от 18.07.2011 № 223-ФЗ «О закупках товаров, работ, услуг отдельными</w:t>
      </w:r>
      <w:r w:rsidRPr="00E71A48">
        <w:rPr>
          <w:bCs w:val="0"/>
          <w:sz w:val="24"/>
          <w:szCs w:val="24"/>
        </w:rPr>
        <w:t xml:space="preserve"> видами юридических лиц»; </w:t>
      </w:r>
      <w:r w:rsidRPr="003A59B8">
        <w:rPr>
          <w:bCs w:val="0"/>
          <w:sz w:val="24"/>
          <w:szCs w:val="24"/>
        </w:rPr>
        <w:t xml:space="preserve">отсутствие отрицательных отзывов о работе </w:t>
      </w:r>
      <w:r w:rsidR="009C744E" w:rsidRPr="003A59B8">
        <w:rPr>
          <w:bCs w:val="0"/>
          <w:sz w:val="24"/>
          <w:szCs w:val="24"/>
        </w:rPr>
        <w:t>Участник</w:t>
      </w:r>
      <w:r w:rsidRPr="003A59B8">
        <w:rPr>
          <w:bCs w:val="0"/>
          <w:sz w:val="24"/>
          <w:szCs w:val="24"/>
        </w:rPr>
        <w:t xml:space="preserve">а; </w:t>
      </w:r>
    </w:p>
    <w:p w:rsidR="00717F60" w:rsidRPr="003A59B8" w:rsidRDefault="00717F60" w:rsidP="00D75CA2">
      <w:pPr>
        <w:widowControl w:val="0"/>
        <w:numPr>
          <w:ilvl w:val="0"/>
          <w:numId w:val="8"/>
        </w:numPr>
        <w:tabs>
          <w:tab w:val="left" w:pos="426"/>
        </w:tabs>
        <w:autoSpaceDE w:val="0"/>
        <w:spacing w:line="264" w:lineRule="auto"/>
        <w:ind w:left="0" w:firstLine="426"/>
        <w:rPr>
          <w:bCs w:val="0"/>
          <w:sz w:val="24"/>
          <w:szCs w:val="24"/>
        </w:rPr>
      </w:pPr>
      <w:r w:rsidRPr="003A59B8">
        <w:rPr>
          <w:bCs w:val="0"/>
          <w:sz w:val="24"/>
          <w:szCs w:val="24"/>
        </w:rPr>
        <w:t>с</w:t>
      </w:r>
      <w:r w:rsidR="003A59B8" w:rsidRPr="003A59B8">
        <w:rPr>
          <w:bCs w:val="0"/>
          <w:sz w:val="24"/>
          <w:szCs w:val="24"/>
        </w:rPr>
        <w:t xml:space="preserve"> 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Pr="003A59B8">
        <w:rPr>
          <w:b/>
          <w:bCs w:val="0"/>
          <w:i/>
          <w:sz w:val="24"/>
          <w:szCs w:val="24"/>
        </w:rPr>
        <w:t>.</w:t>
      </w:r>
    </w:p>
    <w:p w:rsidR="00717F60" w:rsidRPr="003A59B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323" w:name="_Ref55304419"/>
      <w:r w:rsidRPr="003A59B8">
        <w:rPr>
          <w:sz w:val="24"/>
          <w:szCs w:val="24"/>
        </w:rPr>
        <w:t xml:space="preserve">В рамках отборочной стадии Закупочная комиссия может запросить у </w:t>
      </w:r>
      <w:r w:rsidR="009C744E" w:rsidRPr="003A59B8">
        <w:rPr>
          <w:sz w:val="24"/>
          <w:szCs w:val="24"/>
        </w:rPr>
        <w:t>Участник</w:t>
      </w:r>
      <w:r w:rsidRPr="003A59B8">
        <w:rPr>
          <w:sz w:val="24"/>
          <w:szCs w:val="24"/>
        </w:rPr>
        <w:t>ов разъясн</w:t>
      </w:r>
      <w:r w:rsidR="00DA7E38" w:rsidRPr="003A59B8">
        <w:rPr>
          <w:sz w:val="24"/>
          <w:szCs w:val="24"/>
        </w:rPr>
        <w:t>ения или дополнения их Заявок</w:t>
      </w:r>
      <w:r w:rsidRPr="003A59B8">
        <w:rPr>
          <w:sz w:val="24"/>
          <w:szCs w:val="24"/>
        </w:rPr>
        <w:t xml:space="preserve">. При этом Закупочная комиссия не вправе запрашивать разъяснения или требовать документы, меняющие суть </w:t>
      </w:r>
      <w:r w:rsidR="004B5EB3" w:rsidRPr="003A59B8">
        <w:rPr>
          <w:sz w:val="24"/>
          <w:szCs w:val="24"/>
        </w:rPr>
        <w:t>Заявк</w:t>
      </w:r>
      <w:r w:rsidRPr="003A59B8">
        <w:rPr>
          <w:sz w:val="24"/>
          <w:szCs w:val="24"/>
        </w:rPr>
        <w:t>и</w:t>
      </w:r>
      <w:r w:rsidR="00076D8B" w:rsidRPr="003A59B8">
        <w:rPr>
          <w:sz w:val="24"/>
          <w:szCs w:val="24"/>
        </w:rPr>
        <w:t>, а также документы, перечень которых отсутствует в настоящей Документации</w:t>
      </w:r>
      <w:r w:rsidRPr="003A59B8">
        <w:rPr>
          <w:sz w:val="24"/>
          <w:szCs w:val="24"/>
        </w:rPr>
        <w:t xml:space="preserve">. Допускаются уточняющие запросы по техническим условиям </w:t>
      </w:r>
      <w:r w:rsidR="004B5EB3" w:rsidRPr="003A59B8">
        <w:rPr>
          <w:sz w:val="24"/>
          <w:szCs w:val="24"/>
        </w:rPr>
        <w:t>Заявк</w:t>
      </w:r>
      <w:r w:rsidRPr="003A59B8">
        <w:rPr>
          <w:sz w:val="24"/>
          <w:szCs w:val="24"/>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3A59B8">
        <w:rPr>
          <w:sz w:val="24"/>
          <w:szCs w:val="24"/>
        </w:rPr>
        <w:t>З</w:t>
      </w:r>
      <w:r w:rsidRPr="003A59B8">
        <w:rPr>
          <w:sz w:val="24"/>
          <w:szCs w:val="24"/>
        </w:rPr>
        <w:t>апроса предложений.</w:t>
      </w:r>
    </w:p>
    <w:p w:rsidR="00717F60" w:rsidRPr="003A59B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3A59B8">
        <w:rPr>
          <w:sz w:val="24"/>
          <w:szCs w:val="24"/>
        </w:rPr>
        <w:t xml:space="preserve">При проверке правильности оформления </w:t>
      </w:r>
      <w:r w:rsidR="004B5EB3" w:rsidRPr="003A59B8">
        <w:rPr>
          <w:sz w:val="24"/>
          <w:szCs w:val="24"/>
        </w:rPr>
        <w:t>Заявк</w:t>
      </w:r>
      <w:r w:rsidRPr="003A59B8">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3A59B8">
        <w:rPr>
          <w:sz w:val="24"/>
          <w:szCs w:val="24"/>
        </w:rPr>
        <w:t>Заявк</w:t>
      </w:r>
      <w:r w:rsidRPr="003A59B8">
        <w:rPr>
          <w:sz w:val="24"/>
          <w:szCs w:val="24"/>
        </w:rPr>
        <w:t xml:space="preserve">и. Закупочная комиссия с письменного согласия </w:t>
      </w:r>
      <w:r w:rsidR="009C744E" w:rsidRPr="003A59B8">
        <w:rPr>
          <w:sz w:val="24"/>
          <w:szCs w:val="24"/>
        </w:rPr>
        <w:t>Участник</w:t>
      </w:r>
      <w:r w:rsidRPr="003A59B8">
        <w:rPr>
          <w:sz w:val="24"/>
          <w:szCs w:val="24"/>
        </w:rPr>
        <w:t>а также может исправлять очевидные арифметические и грамматические ошибки.</w:t>
      </w:r>
    </w:p>
    <w:p w:rsidR="00717F60" w:rsidRPr="003A59B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324" w:name="_Ref55307002"/>
      <w:r w:rsidRPr="003A59B8">
        <w:rPr>
          <w:sz w:val="24"/>
          <w:szCs w:val="24"/>
        </w:rPr>
        <w:t xml:space="preserve">По результатам проведения отборочной стадии Закупочная комиссия </w:t>
      </w:r>
      <w:r w:rsidR="00DA7E38" w:rsidRPr="003A59B8">
        <w:rPr>
          <w:sz w:val="24"/>
          <w:szCs w:val="24"/>
        </w:rPr>
        <w:lastRenderedPageBreak/>
        <w:t>отклонит</w:t>
      </w:r>
      <w:r w:rsidRPr="003A59B8">
        <w:rPr>
          <w:sz w:val="24"/>
          <w:szCs w:val="24"/>
        </w:rPr>
        <w:t xml:space="preserve"> </w:t>
      </w:r>
      <w:r w:rsidR="004B5EB3" w:rsidRPr="003A59B8">
        <w:rPr>
          <w:sz w:val="24"/>
          <w:szCs w:val="24"/>
        </w:rPr>
        <w:t>Заявк</w:t>
      </w:r>
      <w:r w:rsidRPr="003A59B8">
        <w:rPr>
          <w:sz w:val="24"/>
          <w:szCs w:val="24"/>
        </w:rPr>
        <w:t>и, которые:</w:t>
      </w:r>
      <w:bookmarkEnd w:id="323"/>
      <w:bookmarkEnd w:id="324"/>
    </w:p>
    <w:p w:rsidR="00C138CC" w:rsidRPr="003A59B8" w:rsidRDefault="003A59B8" w:rsidP="00C138CC">
      <w:pPr>
        <w:pStyle w:val="affffff0"/>
        <w:widowControl w:val="0"/>
        <w:numPr>
          <w:ilvl w:val="0"/>
          <w:numId w:val="88"/>
        </w:numPr>
        <w:tabs>
          <w:tab w:val="left" w:pos="426"/>
        </w:tabs>
        <w:autoSpaceDE w:val="0"/>
        <w:spacing w:line="264" w:lineRule="auto"/>
        <w:rPr>
          <w:sz w:val="24"/>
          <w:szCs w:val="24"/>
        </w:rPr>
      </w:pPr>
      <w:r w:rsidRPr="003A59B8">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C138CC" w:rsidRPr="003A59B8">
        <w:rPr>
          <w:sz w:val="24"/>
          <w:szCs w:val="24"/>
        </w:rPr>
        <w:t>;</w:t>
      </w:r>
    </w:p>
    <w:p w:rsidR="00C138CC" w:rsidRPr="003A59B8" w:rsidRDefault="00C138CC" w:rsidP="00C138CC">
      <w:pPr>
        <w:pStyle w:val="affffff0"/>
        <w:widowControl w:val="0"/>
        <w:numPr>
          <w:ilvl w:val="0"/>
          <w:numId w:val="88"/>
        </w:numPr>
        <w:tabs>
          <w:tab w:val="left" w:pos="426"/>
        </w:tabs>
        <w:autoSpaceDE w:val="0"/>
        <w:spacing w:line="264" w:lineRule="auto"/>
        <w:rPr>
          <w:sz w:val="24"/>
          <w:szCs w:val="24"/>
        </w:rPr>
      </w:pPr>
      <w:r w:rsidRPr="003A59B8">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числе если Участник (в т.ч. один или несколько членов Коллективного участника) не предоставил информацию о собственниках Участника (включая конечных бенефициаров) (подраздел </w:t>
      </w:r>
      <w:r w:rsidR="003D2773">
        <w:fldChar w:fldCharType="begin"/>
      </w:r>
      <w:r w:rsidR="003D2773">
        <w:instrText xml:space="preserve"> REF _Ref444179578 \r \h  \* MERGEFORMAT </w:instrText>
      </w:r>
      <w:r w:rsidR="003D2773">
        <w:fldChar w:fldCharType="separate"/>
      </w:r>
      <w:r w:rsidR="005F708A" w:rsidRPr="005F708A">
        <w:rPr>
          <w:sz w:val="24"/>
          <w:szCs w:val="24"/>
        </w:rPr>
        <w:t>5.11</w:t>
      </w:r>
      <w:r w:rsidR="003D2773">
        <w:fldChar w:fldCharType="end"/>
      </w:r>
      <w:r w:rsidRPr="003A59B8">
        <w:rPr>
          <w:sz w:val="24"/>
          <w:szCs w:val="24"/>
        </w:rPr>
        <w:t xml:space="preserve">); </w:t>
      </w:r>
    </w:p>
    <w:p w:rsidR="00C138CC" w:rsidRPr="003A59B8" w:rsidRDefault="00C138CC" w:rsidP="00C138CC">
      <w:pPr>
        <w:pStyle w:val="affffff0"/>
        <w:widowControl w:val="0"/>
        <w:numPr>
          <w:ilvl w:val="0"/>
          <w:numId w:val="88"/>
        </w:numPr>
        <w:tabs>
          <w:tab w:val="left" w:pos="426"/>
        </w:tabs>
        <w:autoSpaceDE w:val="0"/>
        <w:spacing w:line="264" w:lineRule="auto"/>
        <w:rPr>
          <w:sz w:val="24"/>
          <w:szCs w:val="24"/>
        </w:rPr>
      </w:pPr>
      <w:r w:rsidRPr="003A59B8">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003D2773">
        <w:fldChar w:fldCharType="begin"/>
      </w:r>
      <w:r w:rsidR="003D2773">
        <w:instrText xml:space="preserve"> REF _Ref306176386 \r \h  \* MERGEFORMAT </w:instrText>
      </w:r>
      <w:r w:rsidR="003D2773">
        <w:fldChar w:fldCharType="separate"/>
      </w:r>
      <w:r w:rsidR="005F708A" w:rsidRPr="005F708A">
        <w:rPr>
          <w:sz w:val="24"/>
          <w:szCs w:val="24"/>
        </w:rPr>
        <w:t>3.3.14</w:t>
      </w:r>
      <w:r w:rsidR="003D2773">
        <w:fldChar w:fldCharType="end"/>
      </w:r>
      <w:r w:rsidRPr="003A59B8">
        <w:rPr>
          <w:sz w:val="24"/>
          <w:szCs w:val="24"/>
        </w:rPr>
        <w:t>;</w:t>
      </w:r>
    </w:p>
    <w:p w:rsidR="00C138CC" w:rsidRPr="003A59B8" w:rsidRDefault="003A59B8" w:rsidP="00C138CC">
      <w:pPr>
        <w:pStyle w:val="affffff0"/>
        <w:widowControl w:val="0"/>
        <w:numPr>
          <w:ilvl w:val="0"/>
          <w:numId w:val="88"/>
        </w:numPr>
        <w:tabs>
          <w:tab w:val="left" w:pos="426"/>
        </w:tabs>
        <w:autoSpaceDE w:val="0"/>
        <w:spacing w:after="100" w:line="264" w:lineRule="auto"/>
        <w:rPr>
          <w:sz w:val="24"/>
          <w:szCs w:val="24"/>
        </w:rPr>
      </w:pPr>
      <w:r w:rsidRPr="003A59B8">
        <w:rPr>
          <w:sz w:val="24"/>
          <w:szCs w:val="24"/>
        </w:rPr>
        <w:t>поданы Участниками, но не содержат всех документов требуемых настоящей Документацией по запросу предложений</w:t>
      </w:r>
      <w:r w:rsidR="00C138CC" w:rsidRPr="003A59B8">
        <w:rPr>
          <w:sz w:val="24"/>
          <w:szCs w:val="24"/>
        </w:rPr>
        <w:t>;</w:t>
      </w:r>
    </w:p>
    <w:p w:rsidR="00C138CC" w:rsidRPr="00C138CC" w:rsidRDefault="00C138CC" w:rsidP="00C138CC">
      <w:pPr>
        <w:pStyle w:val="affffff0"/>
        <w:widowControl w:val="0"/>
        <w:numPr>
          <w:ilvl w:val="0"/>
          <w:numId w:val="88"/>
        </w:numPr>
        <w:tabs>
          <w:tab w:val="left" w:pos="426"/>
        </w:tabs>
        <w:autoSpaceDE w:val="0"/>
        <w:spacing w:after="100" w:line="264" w:lineRule="auto"/>
        <w:rPr>
          <w:sz w:val="24"/>
          <w:szCs w:val="24"/>
        </w:rPr>
      </w:pPr>
      <w:r w:rsidRPr="00C138CC">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BC19F9" w:rsidRPr="00C138CC" w:rsidRDefault="00C138CC" w:rsidP="00C138CC">
      <w:pPr>
        <w:pStyle w:val="affffff0"/>
        <w:widowControl w:val="0"/>
        <w:numPr>
          <w:ilvl w:val="0"/>
          <w:numId w:val="88"/>
        </w:numPr>
        <w:tabs>
          <w:tab w:val="left" w:pos="426"/>
        </w:tabs>
        <w:autoSpaceDE w:val="0"/>
        <w:spacing w:line="264" w:lineRule="auto"/>
        <w:rPr>
          <w:sz w:val="24"/>
          <w:szCs w:val="24"/>
        </w:rPr>
      </w:pPr>
      <w:r w:rsidRPr="00C138CC">
        <w:rPr>
          <w:sz w:val="24"/>
          <w:szCs w:val="24"/>
        </w:rPr>
        <w:t>содержат очевидные арифметические или грамматические ошибки, с исправлением которых не согласился Участник.</w:t>
      </w:r>
    </w:p>
    <w:p w:rsidR="00717F60" w:rsidRPr="00E71A4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E71A48">
        <w:rPr>
          <w:sz w:val="24"/>
          <w:szCs w:val="24"/>
        </w:rPr>
        <w:t>Участник</w:t>
      </w:r>
      <w:r w:rsidRPr="00E71A48">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E71A48">
        <w:rPr>
          <w:sz w:val="24"/>
          <w:szCs w:val="24"/>
        </w:rPr>
        <w:t>Заявк</w:t>
      </w:r>
      <w:r w:rsidRPr="00E71A48">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E71A48">
        <w:rPr>
          <w:sz w:val="24"/>
          <w:szCs w:val="24"/>
        </w:rPr>
        <w:t>Заявк</w:t>
      </w:r>
      <w:r w:rsidRPr="00E71A48">
        <w:rPr>
          <w:sz w:val="24"/>
          <w:szCs w:val="24"/>
        </w:rPr>
        <w:t xml:space="preserve">и, Заказчик имеет право удержать с </w:t>
      </w:r>
      <w:r w:rsidR="009C744E" w:rsidRPr="00E71A48">
        <w:rPr>
          <w:sz w:val="24"/>
          <w:szCs w:val="24"/>
        </w:rPr>
        <w:t>Участник</w:t>
      </w:r>
      <w:r w:rsidRPr="00E71A48">
        <w:rPr>
          <w:sz w:val="24"/>
          <w:szCs w:val="24"/>
        </w:rPr>
        <w:t xml:space="preserve">а финансовое обеспечение </w:t>
      </w:r>
      <w:r w:rsidR="004B5EB3" w:rsidRPr="00E71A48">
        <w:rPr>
          <w:sz w:val="24"/>
          <w:szCs w:val="24"/>
        </w:rPr>
        <w:t>Заявк</w:t>
      </w:r>
      <w:r w:rsidRPr="00E71A48">
        <w:rPr>
          <w:sz w:val="24"/>
          <w:szCs w:val="24"/>
        </w:rPr>
        <w:t xml:space="preserve">и </w:t>
      </w:r>
      <w:r w:rsidR="007F3FB7" w:rsidRPr="00E71A48">
        <w:rPr>
          <w:sz w:val="24"/>
          <w:szCs w:val="24"/>
        </w:rPr>
        <w:t xml:space="preserve">(п. </w:t>
      </w:r>
      <w:r w:rsidR="003D2773">
        <w:fldChar w:fldCharType="begin"/>
      </w:r>
      <w:r w:rsidR="003D2773">
        <w:instrText xml:space="preserve"> REF _Ref306176386 \r \h  \* MERGEFORMAT </w:instrText>
      </w:r>
      <w:r w:rsidR="003D2773">
        <w:fldChar w:fldCharType="separate"/>
      </w:r>
      <w:r w:rsidR="005F708A" w:rsidRPr="005F708A">
        <w:rPr>
          <w:sz w:val="24"/>
          <w:szCs w:val="24"/>
        </w:rPr>
        <w:t>3.3.14</w:t>
      </w:r>
      <w:r w:rsidR="003D2773">
        <w:fldChar w:fldCharType="end"/>
      </w:r>
      <w:r w:rsidR="007F3FB7" w:rsidRPr="00E71A48">
        <w:rPr>
          <w:sz w:val="24"/>
          <w:szCs w:val="24"/>
        </w:rPr>
        <w:t xml:space="preserve">). </w:t>
      </w:r>
      <w:r w:rsidRPr="00E71A48">
        <w:rPr>
          <w:sz w:val="24"/>
          <w:szCs w:val="24"/>
        </w:rPr>
        <w:t xml:space="preserve"> </w:t>
      </w:r>
    </w:p>
    <w:p w:rsidR="00717F60" w:rsidRPr="00E71A48" w:rsidRDefault="00717F60" w:rsidP="00E71A48">
      <w:pPr>
        <w:pStyle w:val="3"/>
        <w:spacing w:line="264" w:lineRule="auto"/>
        <w:rPr>
          <w:szCs w:val="24"/>
        </w:rPr>
      </w:pPr>
      <w:bookmarkStart w:id="325" w:name="_Ref303670674"/>
      <w:bookmarkStart w:id="326" w:name="_Toc439323713"/>
      <w:bookmarkStart w:id="327" w:name="_Toc440357111"/>
      <w:bookmarkStart w:id="328" w:name="_Toc440359666"/>
      <w:bookmarkStart w:id="329" w:name="_Toc440632129"/>
      <w:bookmarkStart w:id="330" w:name="_Toc440875950"/>
      <w:bookmarkStart w:id="331" w:name="_Toc441130978"/>
      <w:bookmarkStart w:id="332" w:name="_Toc447269793"/>
      <w:r w:rsidRPr="00E71A48">
        <w:rPr>
          <w:szCs w:val="24"/>
        </w:rPr>
        <w:t>Проведение переговоров</w:t>
      </w:r>
      <w:bookmarkEnd w:id="325"/>
      <w:bookmarkEnd w:id="326"/>
      <w:bookmarkEnd w:id="327"/>
      <w:bookmarkEnd w:id="328"/>
      <w:bookmarkEnd w:id="329"/>
      <w:bookmarkEnd w:id="330"/>
      <w:bookmarkEnd w:id="331"/>
      <w:bookmarkEnd w:id="332"/>
    </w:p>
    <w:p w:rsidR="00717F60" w:rsidRPr="00E71A48"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333" w:name="_Ref306138385"/>
      <w:bookmarkStart w:id="334" w:name="_Toc439323714"/>
      <w:bookmarkStart w:id="335" w:name="_Toc440357112"/>
      <w:bookmarkStart w:id="336" w:name="_Toc440359667"/>
      <w:bookmarkStart w:id="337" w:name="_Toc440632130"/>
      <w:bookmarkStart w:id="338" w:name="_Toc440875951"/>
      <w:bookmarkStart w:id="339" w:name="_Toc441130979"/>
      <w:bookmarkStart w:id="340" w:name="_Toc447269794"/>
      <w:r w:rsidRPr="00E71A48">
        <w:rPr>
          <w:szCs w:val="24"/>
        </w:rPr>
        <w:t>Оценочная стадия</w:t>
      </w:r>
      <w:bookmarkEnd w:id="333"/>
      <w:bookmarkEnd w:id="334"/>
      <w:bookmarkEnd w:id="335"/>
      <w:bookmarkEnd w:id="336"/>
      <w:bookmarkEnd w:id="337"/>
      <w:bookmarkEnd w:id="338"/>
      <w:bookmarkEnd w:id="339"/>
      <w:bookmarkEnd w:id="340"/>
    </w:p>
    <w:p w:rsidR="007D0EA7" w:rsidRPr="00E71A48" w:rsidRDefault="007D0EA7" w:rsidP="00BC19F9">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 xml:space="preserve">проведения оценочной стадии, </w:t>
      </w:r>
      <w:r w:rsidRPr="003803A7">
        <w:rPr>
          <w:sz w:val="24"/>
          <w:szCs w:val="24"/>
        </w:rPr>
        <w:t>критери</w:t>
      </w:r>
      <w:r w:rsidR="00D275BB" w:rsidRPr="003803A7">
        <w:rPr>
          <w:sz w:val="24"/>
          <w:szCs w:val="24"/>
        </w:rPr>
        <w:t>и</w:t>
      </w:r>
      <w:r w:rsidRPr="003803A7">
        <w:rPr>
          <w:sz w:val="24"/>
          <w:szCs w:val="24"/>
        </w:rPr>
        <w:t xml:space="preserve"> и их весов</w:t>
      </w:r>
      <w:r w:rsidR="00D275BB" w:rsidRPr="003803A7">
        <w:rPr>
          <w:sz w:val="24"/>
          <w:szCs w:val="24"/>
        </w:rPr>
        <w:t>ые</w:t>
      </w:r>
      <w:r w:rsidRPr="003803A7">
        <w:rPr>
          <w:sz w:val="24"/>
          <w:szCs w:val="24"/>
        </w:rPr>
        <w:t xml:space="preserve"> коэффициент</w:t>
      </w:r>
      <w:r w:rsidR="00D275BB" w:rsidRPr="003803A7">
        <w:rPr>
          <w:sz w:val="24"/>
          <w:szCs w:val="24"/>
        </w:rPr>
        <w:t>ы изложены в Приложении №3 к настоящей</w:t>
      </w:r>
      <w:r w:rsidR="00D275BB" w:rsidRPr="00D275BB">
        <w:rPr>
          <w:sz w:val="24"/>
          <w:szCs w:val="24"/>
        </w:rPr>
        <w:t xml:space="preserve"> Документации.</w:t>
      </w:r>
      <w:r w:rsidRPr="00D275BB">
        <w:rPr>
          <w:sz w:val="24"/>
          <w:szCs w:val="24"/>
        </w:rPr>
        <w:t xml:space="preserve"> </w:t>
      </w:r>
    </w:p>
    <w:p w:rsidR="00717F60" w:rsidRPr="00E71A48"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p>
    <w:p w:rsidR="00717F60" w:rsidRPr="00E71A48"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Pr="00E71A48">
        <w:rPr>
          <w:sz w:val="24"/>
          <w:szCs w:val="24"/>
        </w:rPr>
        <w:t xml:space="preserve">и не подлежат обсуждению с </w:t>
      </w:r>
      <w:r w:rsidR="009C744E" w:rsidRPr="00E71A48">
        <w:rPr>
          <w:sz w:val="24"/>
          <w:szCs w:val="24"/>
        </w:rPr>
        <w:t>Участник</w:t>
      </w:r>
      <w:r w:rsidRPr="00E71A48">
        <w:rPr>
          <w:sz w:val="24"/>
          <w:szCs w:val="24"/>
        </w:rPr>
        <w:t>ом.</w:t>
      </w:r>
    </w:p>
    <w:p w:rsidR="00F15392" w:rsidRPr="00E71A48" w:rsidRDefault="00F15392" w:rsidP="00E71A48">
      <w:pPr>
        <w:pStyle w:val="2"/>
        <w:spacing w:line="264" w:lineRule="auto"/>
      </w:pPr>
      <w:bookmarkStart w:id="341" w:name="_Ref303250967"/>
      <w:bookmarkStart w:id="342" w:name="_Toc305697378"/>
      <w:bookmarkStart w:id="343" w:name="_Toc447269795"/>
      <w:bookmarkStart w:id="344" w:name="_Toc255985696"/>
      <w:r w:rsidRPr="00E71A48">
        <w:t>Аукционная процедура понижени</w:t>
      </w:r>
      <w:r w:rsidR="00E60F8E" w:rsidRPr="00E71A48">
        <w:t>я</w:t>
      </w:r>
      <w:r w:rsidRPr="00E71A48">
        <w:t xml:space="preserve"> цены (переторжка)</w:t>
      </w:r>
      <w:bookmarkEnd w:id="341"/>
      <w:bookmarkEnd w:id="342"/>
      <w:bookmarkEnd w:id="343"/>
      <w:r w:rsidRPr="00E71A48">
        <w:t xml:space="preserve"> </w:t>
      </w:r>
    </w:p>
    <w:bookmarkEnd w:id="344"/>
    <w:p w:rsidR="00F15392" w:rsidRPr="000A4AA3" w:rsidRDefault="00F15392" w:rsidP="00BC19F9">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E71A48">
        <w:rPr>
          <w:sz w:val="24"/>
          <w:szCs w:val="24"/>
          <w:lang w:eastAsia="ru-RU"/>
        </w:rPr>
        <w:t xml:space="preserve">Организатором </w:t>
      </w:r>
      <w:r w:rsidR="00C05EF6" w:rsidRPr="00E71A48">
        <w:rPr>
          <w:sz w:val="24"/>
          <w:szCs w:val="24"/>
          <w:lang w:eastAsia="ru-RU"/>
        </w:rPr>
        <w:t>запроса предложений</w:t>
      </w:r>
      <w:r w:rsidRPr="00E71A48">
        <w:rPr>
          <w:sz w:val="24"/>
          <w:szCs w:val="24"/>
          <w:lang w:eastAsia="ru-RU"/>
        </w:rPr>
        <w:t xml:space="preserve"> предусмотрена возможность </w:t>
      </w:r>
      <w:r w:rsidRPr="00E71A48">
        <w:rPr>
          <w:sz w:val="24"/>
          <w:szCs w:val="24"/>
          <w:lang w:eastAsia="ru-RU"/>
        </w:rPr>
        <w:lastRenderedPageBreak/>
        <w:t xml:space="preserve">проведения </w:t>
      </w:r>
      <w:r w:rsidR="003417F7" w:rsidRPr="00E71A48">
        <w:rPr>
          <w:sz w:val="24"/>
          <w:szCs w:val="24"/>
          <w:lang w:eastAsia="ru-RU"/>
        </w:rPr>
        <w:t xml:space="preserve">аукционной </w:t>
      </w:r>
      <w:r w:rsidRPr="00E71A48">
        <w:rPr>
          <w:sz w:val="24"/>
          <w:szCs w:val="24"/>
          <w:lang w:eastAsia="ru-RU"/>
        </w:rPr>
        <w:t>процедуры</w:t>
      </w:r>
      <w:r w:rsidR="003417F7" w:rsidRPr="00E71A48">
        <w:rPr>
          <w:sz w:val="24"/>
          <w:szCs w:val="24"/>
          <w:lang w:eastAsia="ru-RU"/>
        </w:rPr>
        <w:t xml:space="preserve"> понижения цены -</w:t>
      </w:r>
      <w:r w:rsidRPr="00E71A48">
        <w:rPr>
          <w:sz w:val="24"/>
          <w:szCs w:val="24"/>
          <w:lang w:eastAsia="ru-RU"/>
        </w:rPr>
        <w:t xml:space="preserve"> переторжки, т.е. предоставление </w:t>
      </w:r>
      <w:r w:rsidR="009C744E" w:rsidRPr="00E71A48">
        <w:rPr>
          <w:sz w:val="24"/>
          <w:szCs w:val="24"/>
          <w:lang w:eastAsia="ru-RU"/>
        </w:rPr>
        <w:t>Участник</w:t>
      </w:r>
      <w:r w:rsidRPr="00E71A48">
        <w:rPr>
          <w:sz w:val="24"/>
          <w:szCs w:val="24"/>
          <w:lang w:eastAsia="ru-RU"/>
        </w:rPr>
        <w:t xml:space="preserve">ам </w:t>
      </w:r>
      <w:r w:rsidR="00C05EF6" w:rsidRPr="000A4AA3">
        <w:rPr>
          <w:sz w:val="24"/>
          <w:szCs w:val="24"/>
          <w:lang w:eastAsia="ru-RU"/>
        </w:rPr>
        <w:t>запроса предложений</w:t>
      </w:r>
      <w:r w:rsidRPr="000A4AA3">
        <w:rPr>
          <w:sz w:val="24"/>
          <w:szCs w:val="24"/>
          <w:lang w:eastAsia="ru-RU"/>
        </w:rPr>
        <w:t xml:space="preserve"> возможности добровольно повысить предпочтительность их </w:t>
      </w:r>
      <w:r w:rsidR="00D275BB" w:rsidRPr="000A4AA3">
        <w:rPr>
          <w:sz w:val="24"/>
          <w:szCs w:val="24"/>
          <w:lang w:eastAsia="ru-RU"/>
        </w:rPr>
        <w:t>Заявок</w:t>
      </w:r>
      <w:r w:rsidRPr="000A4AA3">
        <w:rPr>
          <w:sz w:val="24"/>
          <w:szCs w:val="24"/>
          <w:lang w:eastAsia="ru-RU"/>
        </w:rPr>
        <w:t xml:space="preserve"> путем снижения первоначальной, указанной в  </w:t>
      </w:r>
      <w:r w:rsidR="004B5EB3" w:rsidRPr="000A4AA3">
        <w:rPr>
          <w:sz w:val="24"/>
          <w:szCs w:val="24"/>
          <w:lang w:eastAsia="ru-RU"/>
        </w:rPr>
        <w:t>Заявк</w:t>
      </w:r>
      <w:r w:rsidRPr="000A4AA3">
        <w:rPr>
          <w:sz w:val="24"/>
          <w:szCs w:val="24"/>
          <w:lang w:eastAsia="ru-RU"/>
        </w:rPr>
        <w:t>е, цены.</w:t>
      </w:r>
    </w:p>
    <w:p w:rsidR="00F15392" w:rsidRPr="000A4AA3" w:rsidRDefault="000A4AA3" w:rsidP="00852FE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0A4AA3">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0A4AA3">
        <w:rPr>
          <w:sz w:val="24"/>
          <w:szCs w:val="24"/>
          <w:lang w:eastAsia="ru-RU"/>
        </w:rPr>
        <w:t>.</w:t>
      </w:r>
    </w:p>
    <w:p w:rsidR="00F15392" w:rsidRPr="000A4AA3" w:rsidRDefault="009C744E"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345" w:name="_Ref306352987"/>
      <w:r w:rsidRPr="000A4AA3">
        <w:rPr>
          <w:sz w:val="24"/>
          <w:szCs w:val="24"/>
          <w:lang w:eastAsia="ru-RU"/>
        </w:rPr>
        <w:t>Участник</w:t>
      </w:r>
      <w:r w:rsidR="00F15392" w:rsidRPr="000A4AA3">
        <w:rPr>
          <w:sz w:val="24"/>
          <w:szCs w:val="24"/>
          <w:lang w:eastAsia="ru-RU"/>
        </w:rPr>
        <w:t xml:space="preserve"> </w:t>
      </w:r>
      <w:r w:rsidR="00C05EF6" w:rsidRPr="000A4AA3">
        <w:rPr>
          <w:sz w:val="24"/>
          <w:szCs w:val="24"/>
          <w:lang w:eastAsia="ru-RU"/>
        </w:rPr>
        <w:t>запроса предложений</w:t>
      </w:r>
      <w:r w:rsidR="00F15392" w:rsidRPr="000A4AA3">
        <w:rPr>
          <w:sz w:val="24"/>
          <w:szCs w:val="24"/>
          <w:lang w:eastAsia="ru-RU"/>
        </w:rPr>
        <w:t xml:space="preserve">, приглашенный на переторжку, вправе не участвовать в ней, тогда его </w:t>
      </w:r>
      <w:r w:rsidR="004B5EB3" w:rsidRPr="000A4AA3">
        <w:rPr>
          <w:sz w:val="24"/>
          <w:szCs w:val="24"/>
          <w:lang w:eastAsia="ru-RU"/>
        </w:rPr>
        <w:t>Заявк</w:t>
      </w:r>
      <w:r w:rsidR="00BD05FA" w:rsidRPr="000A4AA3">
        <w:rPr>
          <w:sz w:val="24"/>
          <w:szCs w:val="24"/>
          <w:lang w:eastAsia="ru-RU"/>
        </w:rPr>
        <w:t>а</w:t>
      </w:r>
      <w:r w:rsidR="00F15392" w:rsidRPr="000A4AA3">
        <w:rPr>
          <w:sz w:val="24"/>
          <w:szCs w:val="24"/>
          <w:lang w:eastAsia="ru-RU"/>
        </w:rPr>
        <w:t xml:space="preserve">, </w:t>
      </w:r>
      <w:r w:rsidR="00F15392" w:rsidRPr="0089770A">
        <w:rPr>
          <w:i/>
          <w:sz w:val="24"/>
          <w:szCs w:val="24"/>
          <w:lang w:eastAsia="ru-RU"/>
        </w:rPr>
        <w:t>по которо</w:t>
      </w:r>
      <w:r w:rsidR="00BD05FA" w:rsidRPr="0089770A">
        <w:rPr>
          <w:i/>
          <w:sz w:val="24"/>
          <w:szCs w:val="24"/>
          <w:lang w:eastAsia="ru-RU"/>
        </w:rPr>
        <w:t>й</w:t>
      </w:r>
      <w:r w:rsidR="00F15392" w:rsidRPr="0089770A">
        <w:rPr>
          <w:i/>
          <w:sz w:val="24"/>
          <w:szCs w:val="24"/>
          <w:lang w:eastAsia="ru-RU"/>
        </w:rPr>
        <w:t xml:space="preserve"> он не участвовал в переторжке,</w:t>
      </w:r>
      <w:r w:rsidR="00F15392" w:rsidRPr="00852FEB">
        <w:rPr>
          <w:sz w:val="24"/>
          <w:szCs w:val="24"/>
          <w:lang w:eastAsia="ru-RU"/>
        </w:rPr>
        <w:t xml:space="preserve"> </w:t>
      </w:r>
      <w:r w:rsidR="00F15392" w:rsidRPr="000A4AA3">
        <w:rPr>
          <w:sz w:val="24"/>
          <w:szCs w:val="24"/>
          <w:lang w:eastAsia="ru-RU"/>
        </w:rPr>
        <w:t xml:space="preserve">остается </w:t>
      </w:r>
      <w:r w:rsidR="00BC23FF" w:rsidRPr="000A4AA3">
        <w:rPr>
          <w:sz w:val="24"/>
          <w:szCs w:val="24"/>
          <w:lang w:eastAsia="ru-RU"/>
        </w:rPr>
        <w:t xml:space="preserve">действующей </w:t>
      </w:r>
      <w:r w:rsidR="00F15392" w:rsidRPr="000A4AA3">
        <w:rPr>
          <w:sz w:val="24"/>
          <w:szCs w:val="24"/>
          <w:lang w:eastAsia="ru-RU"/>
        </w:rPr>
        <w:t>с ранее объявленной ценой.</w:t>
      </w:r>
      <w:bookmarkEnd w:id="345"/>
    </w:p>
    <w:p w:rsidR="00F15392" w:rsidRPr="00E71A48" w:rsidRDefault="00852FEB"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852FEB">
        <w:rPr>
          <w:sz w:val="24"/>
          <w:szCs w:val="24"/>
          <w:lang w:eastAsia="ru-RU"/>
        </w:rPr>
        <w:t>Предложения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r w:rsidR="00F15392" w:rsidRPr="00E71A48">
        <w:rPr>
          <w:sz w:val="24"/>
          <w:szCs w:val="24"/>
          <w:lang w:eastAsia="ru-RU"/>
        </w:rPr>
        <w:t>.</w:t>
      </w:r>
    </w:p>
    <w:p w:rsidR="00F15392" w:rsidRPr="00E71A48" w:rsidRDefault="00F15392"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346" w:name="_Ref306353005"/>
      <w:r w:rsidRPr="00E71A48">
        <w:rPr>
          <w:sz w:val="24"/>
          <w:szCs w:val="24"/>
          <w:lang w:eastAsia="ru-RU"/>
        </w:rPr>
        <w:t>Процедура переторжки проводится с использованием ЭТП</w:t>
      </w:r>
      <w:r w:rsidRPr="00E71A48">
        <w:rPr>
          <w:iCs/>
          <w:sz w:val="24"/>
          <w:szCs w:val="24"/>
          <w:lang w:eastAsia="ru-RU"/>
        </w:rPr>
        <w:t xml:space="preserve">. </w:t>
      </w:r>
      <w:r w:rsidRPr="00E71A48">
        <w:rPr>
          <w:sz w:val="24"/>
          <w:szCs w:val="24"/>
          <w:lang w:eastAsia="ru-RU"/>
        </w:rPr>
        <w:t>Порядок проведения процедуры переторжки на ЭТП определяется правилами данной системы.</w:t>
      </w:r>
      <w:bookmarkEnd w:id="346"/>
    </w:p>
    <w:p w:rsidR="00F15392" w:rsidRPr="00E71A48" w:rsidRDefault="00F15392" w:rsidP="00E71A48">
      <w:pPr>
        <w:suppressAutoHyphens w:val="0"/>
        <w:overflowPunct w:val="0"/>
        <w:autoSpaceDE w:val="0"/>
        <w:autoSpaceDN w:val="0"/>
        <w:adjustRightInd w:val="0"/>
        <w:spacing w:line="264" w:lineRule="auto"/>
        <w:ind w:firstLine="540"/>
        <w:rPr>
          <w:iCs/>
          <w:sz w:val="24"/>
          <w:szCs w:val="24"/>
          <w:lang w:eastAsia="ru-RU"/>
        </w:rPr>
      </w:pPr>
      <w:r w:rsidRPr="00E71A48">
        <w:rPr>
          <w:iCs/>
          <w:sz w:val="24"/>
          <w:szCs w:val="24"/>
          <w:lang w:eastAsia="ru-RU"/>
        </w:rPr>
        <w:t xml:space="preserve">В период с момента начала переторжки на ЭТП </w:t>
      </w:r>
      <w:r w:rsidR="009C744E" w:rsidRPr="00E71A48">
        <w:rPr>
          <w:iCs/>
          <w:sz w:val="24"/>
          <w:szCs w:val="24"/>
          <w:lang w:eastAsia="ru-RU"/>
        </w:rPr>
        <w:t>Участник</w:t>
      </w:r>
      <w:r w:rsidRPr="00E71A48">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E71A48">
        <w:rPr>
          <w:iCs/>
          <w:sz w:val="24"/>
          <w:szCs w:val="24"/>
          <w:lang w:eastAsia="ru-RU"/>
        </w:rPr>
        <w:t>Заявк</w:t>
      </w:r>
      <w:r w:rsidRPr="00E71A48">
        <w:rPr>
          <w:iCs/>
          <w:sz w:val="24"/>
          <w:szCs w:val="24"/>
          <w:lang w:eastAsia="ru-RU"/>
        </w:rPr>
        <w:t>и путем снижения ее цены, должен заявить в режиме реального времени на ЭТП «окончательную</w:t>
      </w:r>
      <w:r w:rsidR="00076D8B" w:rsidRPr="00E71A48">
        <w:rPr>
          <w:iCs/>
          <w:sz w:val="24"/>
          <w:szCs w:val="24"/>
          <w:lang w:eastAsia="ru-RU"/>
        </w:rPr>
        <w:t>»</w:t>
      </w:r>
      <w:r w:rsidRPr="00E71A48">
        <w:rPr>
          <w:iCs/>
          <w:sz w:val="24"/>
          <w:szCs w:val="24"/>
          <w:lang w:eastAsia="ru-RU"/>
        </w:rPr>
        <w:t xml:space="preserve"> цену </w:t>
      </w:r>
      <w:r w:rsidR="004B5EB3" w:rsidRPr="00E71A48">
        <w:rPr>
          <w:iCs/>
          <w:sz w:val="24"/>
          <w:szCs w:val="24"/>
          <w:lang w:eastAsia="ru-RU"/>
        </w:rPr>
        <w:t>Заявк</w:t>
      </w:r>
      <w:r w:rsidRPr="00E71A48">
        <w:rPr>
          <w:iCs/>
          <w:sz w:val="24"/>
          <w:szCs w:val="24"/>
          <w:lang w:eastAsia="ru-RU"/>
        </w:rPr>
        <w:t xml:space="preserve">и. Снижение цены </w:t>
      </w:r>
      <w:r w:rsidR="004B5EB3" w:rsidRPr="00E71A48">
        <w:rPr>
          <w:iCs/>
          <w:sz w:val="24"/>
          <w:szCs w:val="24"/>
          <w:lang w:eastAsia="ru-RU"/>
        </w:rPr>
        <w:t>Заявк</w:t>
      </w:r>
      <w:r w:rsidRPr="00E71A48">
        <w:rPr>
          <w:iCs/>
          <w:sz w:val="24"/>
          <w:szCs w:val="24"/>
          <w:lang w:eastAsia="ru-RU"/>
        </w:rPr>
        <w:t xml:space="preserve">и может производиться </w:t>
      </w:r>
      <w:r w:rsidR="009C744E" w:rsidRPr="00E71A48">
        <w:rPr>
          <w:iCs/>
          <w:sz w:val="24"/>
          <w:szCs w:val="24"/>
          <w:lang w:eastAsia="ru-RU"/>
        </w:rPr>
        <w:t>Участник</w:t>
      </w:r>
      <w:r w:rsidRPr="00E71A48">
        <w:rPr>
          <w:iCs/>
          <w:sz w:val="24"/>
          <w:szCs w:val="24"/>
          <w:lang w:eastAsia="ru-RU"/>
        </w:rPr>
        <w:t>ом поэтапно до момента окончания переторжки неограниченное количество раз</w:t>
      </w:r>
      <w:r w:rsidR="00076D8B" w:rsidRPr="00E71A48">
        <w:rPr>
          <w:iCs/>
          <w:sz w:val="24"/>
          <w:szCs w:val="24"/>
          <w:lang w:eastAsia="ru-RU"/>
        </w:rPr>
        <w:t>.</w:t>
      </w:r>
      <w:r w:rsidRPr="00E71A48">
        <w:rPr>
          <w:iCs/>
          <w:sz w:val="24"/>
          <w:szCs w:val="24"/>
          <w:lang w:eastAsia="ru-RU"/>
        </w:rPr>
        <w:t xml:space="preserve"> </w:t>
      </w:r>
      <w:r w:rsidR="00076D8B" w:rsidRPr="00E71A48">
        <w:rPr>
          <w:iCs/>
          <w:sz w:val="24"/>
          <w:szCs w:val="24"/>
          <w:lang w:eastAsia="ru-RU"/>
        </w:rPr>
        <w:t>И</w:t>
      </w:r>
      <w:r w:rsidRPr="00E71A48">
        <w:rPr>
          <w:iCs/>
          <w:sz w:val="24"/>
          <w:szCs w:val="24"/>
          <w:lang w:eastAsia="ru-RU"/>
        </w:rPr>
        <w:t xml:space="preserve">зменение цены </w:t>
      </w:r>
      <w:r w:rsidR="004B5EB3" w:rsidRPr="00E71A48">
        <w:rPr>
          <w:iCs/>
          <w:sz w:val="24"/>
          <w:szCs w:val="24"/>
          <w:lang w:eastAsia="ru-RU"/>
        </w:rPr>
        <w:t>Заявк</w:t>
      </w:r>
      <w:r w:rsidRPr="00E71A48">
        <w:rPr>
          <w:iCs/>
          <w:sz w:val="24"/>
          <w:szCs w:val="24"/>
          <w:lang w:eastAsia="ru-RU"/>
        </w:rPr>
        <w:t xml:space="preserve">и не должно повлечь за собой изменение иных условий </w:t>
      </w:r>
      <w:r w:rsidR="004B5EB3" w:rsidRPr="00E71A48">
        <w:rPr>
          <w:iCs/>
          <w:sz w:val="24"/>
          <w:szCs w:val="24"/>
          <w:lang w:eastAsia="ru-RU"/>
        </w:rPr>
        <w:t>Заявк</w:t>
      </w:r>
      <w:r w:rsidRPr="00E71A48">
        <w:rPr>
          <w:iCs/>
          <w:sz w:val="24"/>
          <w:szCs w:val="24"/>
          <w:lang w:eastAsia="ru-RU"/>
        </w:rPr>
        <w:t>и</w:t>
      </w:r>
      <w:r w:rsidR="00076D8B" w:rsidRPr="00E71A48">
        <w:rPr>
          <w:iCs/>
          <w:sz w:val="24"/>
          <w:szCs w:val="24"/>
          <w:lang w:eastAsia="ru-RU"/>
        </w:rPr>
        <w:t>, за исключением документов, обосновывающие определение цены</w:t>
      </w:r>
      <w:r w:rsidRPr="00E71A48">
        <w:rPr>
          <w:iCs/>
          <w:sz w:val="24"/>
          <w:szCs w:val="24"/>
          <w:lang w:eastAsia="ru-RU"/>
        </w:rPr>
        <w:t>. Прием предложений по снижению цен заявок прекращается на ЭТП</w:t>
      </w:r>
      <w:r w:rsidRPr="00E71A48">
        <w:rPr>
          <w:sz w:val="24"/>
          <w:szCs w:val="24"/>
          <w:lang w:eastAsia="ru-RU"/>
        </w:rPr>
        <w:t xml:space="preserve"> в </w:t>
      </w:r>
      <w:r w:rsidRPr="00E71A48">
        <w:rPr>
          <w:iCs/>
          <w:sz w:val="24"/>
          <w:szCs w:val="24"/>
          <w:lang w:eastAsia="ru-RU"/>
        </w:rPr>
        <w:t xml:space="preserve">момент окончания переторжки. </w:t>
      </w:r>
    </w:p>
    <w:p w:rsidR="00076D8B" w:rsidRPr="00E71A48" w:rsidRDefault="00076D8B"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Приглашенные </w:t>
      </w:r>
      <w:r w:rsidR="009C744E" w:rsidRPr="00E71A48">
        <w:rPr>
          <w:iCs/>
          <w:sz w:val="24"/>
          <w:szCs w:val="24"/>
          <w:lang w:eastAsia="ru-RU"/>
        </w:rPr>
        <w:t>Участник</w:t>
      </w:r>
      <w:r w:rsidRPr="00E71A48">
        <w:rPr>
          <w:iCs/>
          <w:sz w:val="24"/>
          <w:szCs w:val="24"/>
          <w:lang w:eastAsia="ru-RU"/>
        </w:rPr>
        <w:t xml:space="preserve">и запроса предложений принимают в ней участия без внесения платы. После проведения переторжки в первый раз по просьбе любого из приглашенных </w:t>
      </w:r>
      <w:r w:rsidR="009C744E" w:rsidRPr="00E71A48">
        <w:rPr>
          <w:iCs/>
          <w:sz w:val="24"/>
          <w:szCs w:val="24"/>
          <w:lang w:eastAsia="ru-RU"/>
        </w:rPr>
        <w:t>Участник</w:t>
      </w:r>
      <w:r w:rsidRPr="00E71A48">
        <w:rPr>
          <w:iCs/>
          <w:sz w:val="24"/>
          <w:szCs w:val="24"/>
          <w:lang w:eastAsia="ru-RU"/>
        </w:rPr>
        <w:t xml:space="preserve">ов переторжка может быть проведена повторно, третий раз и т.п. (далее — повторная переторжка). При этом организатор запроса предложений может потребовать от </w:t>
      </w:r>
      <w:r w:rsidR="009C744E" w:rsidRPr="00E71A48">
        <w:rPr>
          <w:iCs/>
          <w:sz w:val="24"/>
          <w:szCs w:val="24"/>
          <w:lang w:eastAsia="ru-RU"/>
        </w:rPr>
        <w:t>Участник</w:t>
      </w:r>
      <w:r w:rsidRPr="00E71A48">
        <w:rPr>
          <w:iCs/>
          <w:sz w:val="24"/>
          <w:szCs w:val="24"/>
          <w:lang w:eastAsia="ru-RU"/>
        </w:rPr>
        <w:t xml:space="preserve">а возмещения расходов, связанных с организацией такой переторжки на основании </w:t>
      </w:r>
      <w:r w:rsidR="00123C70" w:rsidRPr="00E71A48">
        <w:rPr>
          <w:iCs/>
          <w:sz w:val="24"/>
          <w:szCs w:val="24"/>
          <w:lang w:eastAsia="ru-RU"/>
        </w:rPr>
        <w:t>Договор</w:t>
      </w:r>
      <w:r w:rsidRPr="00E71A48">
        <w:rPr>
          <w:iCs/>
          <w:sz w:val="24"/>
          <w:szCs w:val="24"/>
          <w:lang w:eastAsia="ru-RU"/>
        </w:rPr>
        <w:t>а, заключаемого с организатором запроса предложений. Максимальная сумма расходов, подлежащая возмещению, составляет 1 млн. рублей (с НДС); точная сумма расходов рассчитывается организатором запроса предложений в каждом конкретном случае исходя из размера вознаграждения организатора, но не более 50%</w:t>
      </w:r>
      <w:r w:rsidR="008F7BD0" w:rsidRPr="00E71A48">
        <w:rPr>
          <w:iCs/>
          <w:sz w:val="24"/>
          <w:szCs w:val="24"/>
          <w:lang w:eastAsia="ru-RU"/>
        </w:rPr>
        <w:t xml:space="preserve"> такого вознаграждения</w:t>
      </w:r>
      <w:r w:rsidRPr="00E71A48">
        <w:rPr>
          <w:iCs/>
          <w:sz w:val="24"/>
          <w:szCs w:val="24"/>
          <w:lang w:eastAsia="ru-RU"/>
        </w:rPr>
        <w:t xml:space="preserve">. </w:t>
      </w:r>
    </w:p>
    <w:p w:rsidR="00685336" w:rsidRPr="00E71A48"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В случае, если последующая переторжка проводится по инициативе Организатора запроса предложений, закупочной комиссии, то плата с </w:t>
      </w:r>
      <w:r w:rsidR="009C744E" w:rsidRPr="00E71A48">
        <w:rPr>
          <w:iCs/>
          <w:sz w:val="24"/>
          <w:szCs w:val="24"/>
          <w:lang w:eastAsia="ru-RU"/>
        </w:rPr>
        <w:t>Участник</w:t>
      </w:r>
      <w:r w:rsidRPr="00E71A48">
        <w:rPr>
          <w:iCs/>
          <w:sz w:val="24"/>
          <w:szCs w:val="24"/>
          <w:lang w:eastAsia="ru-RU"/>
        </w:rPr>
        <w:t>ов запроса предложений за проведение таких переторжек не взимается.</w:t>
      </w:r>
    </w:p>
    <w:p w:rsidR="00685336" w:rsidRPr="00E71A48"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На каждую последующую переторжку приглашаются </w:t>
      </w:r>
      <w:r w:rsidR="009C744E" w:rsidRPr="00E71A48">
        <w:rPr>
          <w:iCs/>
          <w:sz w:val="24"/>
          <w:szCs w:val="24"/>
          <w:lang w:eastAsia="ru-RU"/>
        </w:rPr>
        <w:t>Участник</w:t>
      </w:r>
      <w:r w:rsidRPr="00E71A48">
        <w:rPr>
          <w:iCs/>
          <w:sz w:val="24"/>
          <w:szCs w:val="24"/>
          <w:lang w:eastAsia="ru-RU"/>
        </w:rPr>
        <w:t xml:space="preserve">и запроса предложений, участвующие в предыдущей переторжке. </w:t>
      </w:r>
    </w:p>
    <w:p w:rsidR="00685336" w:rsidRPr="00E71A48"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Проведение каждой последующей переторжки осуществляется по правилам, предусмотренным в п.п.</w:t>
      </w:r>
      <w:r w:rsidR="003D2773">
        <w:fldChar w:fldCharType="begin"/>
      </w:r>
      <w:r w:rsidR="003D2773">
        <w:instrText xml:space="preserve"> REF _Ref306352987 \r \h  \* MERGEFORMAT </w:instrText>
      </w:r>
      <w:r w:rsidR="003D2773">
        <w:fldChar w:fldCharType="separate"/>
      </w:r>
      <w:r w:rsidR="005F708A" w:rsidRPr="005F708A">
        <w:rPr>
          <w:iCs/>
          <w:sz w:val="24"/>
          <w:szCs w:val="24"/>
          <w:lang w:eastAsia="ru-RU"/>
        </w:rPr>
        <w:t>3.7.3</w:t>
      </w:r>
      <w:r w:rsidR="003D2773">
        <w:fldChar w:fldCharType="end"/>
      </w:r>
      <w:r w:rsidRPr="00E71A48">
        <w:rPr>
          <w:iCs/>
          <w:sz w:val="24"/>
          <w:szCs w:val="24"/>
          <w:lang w:eastAsia="ru-RU"/>
        </w:rPr>
        <w:t xml:space="preserve"> - </w:t>
      </w:r>
      <w:r w:rsidR="003D2773">
        <w:fldChar w:fldCharType="begin"/>
      </w:r>
      <w:r w:rsidR="003D2773">
        <w:instrText xml:space="preserve"> REF _Ref306353005 \r \h  \* MERGEFORMAT </w:instrText>
      </w:r>
      <w:r w:rsidR="003D2773">
        <w:fldChar w:fldCharType="separate"/>
      </w:r>
      <w:r w:rsidR="005F708A" w:rsidRPr="005F708A">
        <w:rPr>
          <w:iCs/>
          <w:sz w:val="24"/>
          <w:szCs w:val="24"/>
          <w:lang w:eastAsia="ru-RU"/>
        </w:rPr>
        <w:t>3.7.5</w:t>
      </w:r>
      <w:r w:rsidR="003D2773">
        <w:fldChar w:fldCharType="end"/>
      </w:r>
      <w:r w:rsidRPr="00E71A48">
        <w:rPr>
          <w:iCs/>
          <w:sz w:val="24"/>
          <w:szCs w:val="24"/>
          <w:lang w:eastAsia="ru-RU"/>
        </w:rPr>
        <w:t>.</w:t>
      </w:r>
    </w:p>
    <w:p w:rsidR="00F15392" w:rsidRPr="00BC19F9" w:rsidRDefault="009C744E"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Участник</w:t>
      </w:r>
      <w:r w:rsidR="00F15392" w:rsidRPr="00E71A48">
        <w:rPr>
          <w:sz w:val="24"/>
          <w:szCs w:val="24"/>
          <w:lang w:eastAsia="ru-RU"/>
        </w:rPr>
        <w:t xml:space="preserve"> </w:t>
      </w:r>
      <w:r w:rsidR="00C86793" w:rsidRPr="00E71A48">
        <w:rPr>
          <w:sz w:val="24"/>
          <w:szCs w:val="24"/>
          <w:lang w:eastAsia="ru-RU"/>
        </w:rPr>
        <w:t>запроса предложений</w:t>
      </w:r>
      <w:r w:rsidR="00F15392" w:rsidRPr="00E71A48">
        <w:rPr>
          <w:sz w:val="24"/>
          <w:szCs w:val="24"/>
          <w:lang w:eastAsia="ru-RU"/>
        </w:rPr>
        <w:t xml:space="preserve">, участвовавший в переторжке и снизивший свою цену, обязан представить откорректированные с учетом новой, полученной после переторжки цены, документы, </w:t>
      </w:r>
      <w:r w:rsidR="00F15392" w:rsidRPr="00BC19F9">
        <w:rPr>
          <w:sz w:val="24"/>
          <w:szCs w:val="24"/>
          <w:lang w:eastAsia="ru-RU"/>
        </w:rPr>
        <w:t>определяющие его коммерческое предложение с приложением соответствующих файлов</w:t>
      </w:r>
      <w:r w:rsidR="00BC19F9" w:rsidRPr="00BC19F9">
        <w:rPr>
          <w:sz w:val="24"/>
          <w:szCs w:val="24"/>
          <w:lang w:eastAsia="ru-RU"/>
        </w:rPr>
        <w:t xml:space="preserve"> </w:t>
      </w:r>
      <w:r w:rsidR="00BC19F9" w:rsidRPr="00BC19F9">
        <w:rPr>
          <w:sz w:val="24"/>
          <w:szCs w:val="24"/>
        </w:rPr>
        <w:t>(все документы, входящие в Заявку, которые содержат информацию о предложенной цене)</w:t>
      </w:r>
      <w:r w:rsidR="00F15392" w:rsidRPr="00BC19F9">
        <w:rPr>
          <w:sz w:val="24"/>
          <w:szCs w:val="24"/>
          <w:lang w:eastAsia="ru-RU"/>
        </w:rPr>
        <w:t xml:space="preserve">. Изменение цены в сторону снижения не должно повлечь за собой изменение иных условий </w:t>
      </w:r>
      <w:r w:rsidR="004B5EB3" w:rsidRPr="00BC19F9">
        <w:rPr>
          <w:sz w:val="24"/>
          <w:szCs w:val="24"/>
          <w:lang w:eastAsia="ru-RU"/>
        </w:rPr>
        <w:t>Заявк</w:t>
      </w:r>
      <w:r w:rsidR="00F15392" w:rsidRPr="00BC19F9">
        <w:rPr>
          <w:sz w:val="24"/>
          <w:szCs w:val="24"/>
          <w:lang w:eastAsia="ru-RU"/>
        </w:rPr>
        <w:t>и.</w:t>
      </w:r>
    </w:p>
    <w:p w:rsidR="00F15392" w:rsidRPr="00BC19F9" w:rsidRDefault="00F15392"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BC19F9">
        <w:rPr>
          <w:sz w:val="24"/>
          <w:szCs w:val="24"/>
          <w:lang w:eastAsia="ru-RU"/>
        </w:rPr>
        <w:lastRenderedPageBreak/>
        <w:t xml:space="preserve">По решению </w:t>
      </w:r>
      <w:r w:rsidR="00685336" w:rsidRPr="00BC19F9">
        <w:rPr>
          <w:sz w:val="24"/>
          <w:szCs w:val="24"/>
          <w:lang w:eastAsia="ru-RU"/>
        </w:rPr>
        <w:t xml:space="preserve">Закупочной </w:t>
      </w:r>
      <w:r w:rsidRPr="00BC19F9">
        <w:rPr>
          <w:sz w:val="24"/>
          <w:szCs w:val="24"/>
          <w:lang w:eastAsia="ru-RU"/>
        </w:rPr>
        <w:t xml:space="preserve">комиссии порядок проведения переторжки может быть уточнен. </w:t>
      </w:r>
    </w:p>
    <w:p w:rsidR="00717F60" w:rsidRPr="00BC19F9" w:rsidRDefault="00717F60" w:rsidP="00E71A48">
      <w:pPr>
        <w:pStyle w:val="2"/>
        <w:tabs>
          <w:tab w:val="clear" w:pos="1700"/>
          <w:tab w:val="left" w:pos="709"/>
        </w:tabs>
        <w:spacing w:line="264" w:lineRule="auto"/>
      </w:pPr>
      <w:bookmarkStart w:id="347" w:name="_Ref303681924"/>
      <w:bookmarkStart w:id="348" w:name="_Ref303683914"/>
      <w:bookmarkStart w:id="349" w:name="_Toc447269796"/>
      <w:r w:rsidRPr="00BC19F9">
        <w:t xml:space="preserve">Подведение итогов </w:t>
      </w:r>
      <w:r w:rsidR="00DF639D" w:rsidRPr="00BC19F9">
        <w:t>З</w:t>
      </w:r>
      <w:r w:rsidRPr="00BC19F9">
        <w:t>апроса предложений</w:t>
      </w:r>
      <w:bookmarkEnd w:id="347"/>
      <w:bookmarkEnd w:id="348"/>
      <w:bookmarkEnd w:id="349"/>
    </w:p>
    <w:p w:rsidR="00717F60" w:rsidRPr="00E71A48"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350"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t xml:space="preserve">и заключения </w:t>
      </w:r>
      <w:r w:rsidR="00123C70" w:rsidRPr="00E71A48">
        <w:rPr>
          <w:sz w:val="24"/>
          <w:szCs w:val="24"/>
        </w:rPr>
        <w:t>Договор</w:t>
      </w:r>
      <w:r w:rsidRPr="00E71A48">
        <w:rPr>
          <w:sz w:val="24"/>
          <w:szCs w:val="24"/>
        </w:rPr>
        <w:t>а:</w:t>
      </w:r>
      <w:bookmarkEnd w:id="350"/>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наилучшей</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Решение Закупочной комиссии оформляется протоколом заседания Закупочной комиссии</w:t>
      </w:r>
      <w:r w:rsidR="00E60F8E" w:rsidRPr="00E71A48">
        <w:rPr>
          <w:sz w:val="24"/>
          <w:szCs w:val="24"/>
        </w:rPr>
        <w:t>, который подписывается ответственным секретарем Закупочной комиссии</w:t>
      </w:r>
      <w:r w:rsidRPr="00E71A48">
        <w:rPr>
          <w:sz w:val="24"/>
          <w:szCs w:val="24"/>
        </w:rPr>
        <w:t>.</w:t>
      </w:r>
    </w:p>
    <w:p w:rsidR="00717F60" w:rsidRPr="00E71A48" w:rsidRDefault="009C744E" w:rsidP="00BC19F9">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87407B" w:rsidRPr="00E71A48">
        <w:rPr>
          <w:bCs w:val="0"/>
          <w:sz w:val="24"/>
          <w:szCs w:val="24"/>
        </w:rPr>
        <w:t xml:space="preserve"> </w:t>
      </w:r>
      <w:r w:rsidR="00717F60" w:rsidRPr="00E71A48">
        <w:rPr>
          <w:bCs w:val="0"/>
          <w:sz w:val="24"/>
          <w:szCs w:val="24"/>
        </w:rPr>
        <w:t>функционалом ЭТП</w:t>
      </w:r>
      <w:r w:rsidR="00717F60" w:rsidRPr="00E71A48">
        <w:rPr>
          <w:bCs w:val="0"/>
          <w:color w:val="000000"/>
          <w:sz w:val="24"/>
          <w:szCs w:val="24"/>
        </w:rPr>
        <w:t xml:space="preserve"> </w:t>
      </w:r>
      <w:r w:rsidR="00717F60" w:rsidRPr="00E71A48">
        <w:rPr>
          <w:bCs w:val="0"/>
          <w:sz w:val="24"/>
          <w:szCs w:val="24"/>
        </w:rPr>
        <w:t>согласно правилам данной ЭТП.</w:t>
      </w:r>
    </w:p>
    <w:p w:rsidR="00717F60" w:rsidRPr="00E71A48"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 xml:space="preserve">В случае </w:t>
      </w:r>
      <w:r w:rsidR="001716DB" w:rsidRPr="00E71A48">
        <w:rPr>
          <w:sz w:val="24"/>
          <w:szCs w:val="24"/>
        </w:rPr>
        <w:t xml:space="preserve">завершения или </w:t>
      </w:r>
      <w:r w:rsidRPr="00E71A48">
        <w:rPr>
          <w:sz w:val="24"/>
          <w:szCs w:val="24"/>
        </w:rPr>
        <w:t>прекращени</w:t>
      </w:r>
      <w:r w:rsidR="001716DB" w:rsidRPr="00E71A48">
        <w:rPr>
          <w:sz w:val="24"/>
          <w:szCs w:val="24"/>
        </w:rPr>
        <w:t>я</w:t>
      </w:r>
      <w:r w:rsidRPr="00E71A48">
        <w:rPr>
          <w:sz w:val="24"/>
          <w:szCs w:val="24"/>
        </w:rPr>
        <w:t xml:space="preserve"> процедуры запроса предложений </w:t>
      </w:r>
      <w:r w:rsidR="009C744E" w:rsidRPr="00E71A48">
        <w:rPr>
          <w:sz w:val="24"/>
          <w:szCs w:val="24"/>
        </w:rPr>
        <w:t>Участник</w:t>
      </w:r>
      <w:r w:rsidRPr="00E71A48">
        <w:rPr>
          <w:sz w:val="24"/>
          <w:szCs w:val="24"/>
        </w:rPr>
        <w:t>ам направляются уведомления о результатах запроса предложений согласно правилам ЭТП.</w:t>
      </w:r>
    </w:p>
    <w:p w:rsidR="0075787E" w:rsidRPr="00E71A48" w:rsidRDefault="0075787E" w:rsidP="00E71A48">
      <w:pPr>
        <w:widowControl w:val="0"/>
        <w:overflowPunct w:val="0"/>
        <w:autoSpaceDE w:val="0"/>
        <w:spacing w:line="264" w:lineRule="auto"/>
        <w:ind w:firstLine="700"/>
        <w:rPr>
          <w:sz w:val="24"/>
          <w:szCs w:val="24"/>
        </w:rPr>
      </w:pPr>
    </w:p>
    <w:p w:rsidR="00717F60" w:rsidRPr="00E71A48" w:rsidRDefault="00717F60" w:rsidP="00E71A48">
      <w:pPr>
        <w:pStyle w:val="2"/>
        <w:tabs>
          <w:tab w:val="clear" w:pos="1700"/>
          <w:tab w:val="left" w:pos="709"/>
        </w:tabs>
        <w:spacing w:line="264" w:lineRule="auto"/>
      </w:pPr>
      <w:bookmarkStart w:id="351" w:name="_Ref303251044"/>
      <w:bookmarkStart w:id="352" w:name="_Toc447269797"/>
      <w:bookmarkStart w:id="353" w:name="_Ref191386295"/>
      <w:r w:rsidRPr="00E71A48">
        <w:t>Признание запроса предложений несостоявшимся</w:t>
      </w:r>
      <w:bookmarkEnd w:id="351"/>
      <w:bookmarkEnd w:id="352"/>
    </w:p>
    <w:p w:rsidR="00717F60" w:rsidRPr="00E71A48" w:rsidRDefault="00717F60" w:rsidP="00BC19F9">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354"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354"/>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355"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355"/>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BC19F9">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356" w:name="_Ref311220495"/>
      <w:r w:rsidRPr="00E71A48">
        <w:rPr>
          <w:bCs w:val="0"/>
          <w:sz w:val="24"/>
          <w:szCs w:val="24"/>
          <w:lang w:eastAsia="ru-RU"/>
        </w:rPr>
        <w:t xml:space="preserve">В </w:t>
      </w:r>
      <w:r w:rsidRPr="00E71A48">
        <w:rPr>
          <w:bCs w:val="0"/>
          <w:sz w:val="24"/>
          <w:szCs w:val="24"/>
        </w:rPr>
        <w:t>случае</w:t>
      </w:r>
      <w:r w:rsidRPr="00E71A48">
        <w:rPr>
          <w:bCs w:val="0"/>
          <w:sz w:val="24"/>
          <w:szCs w:val="24"/>
          <w:lang w:eastAsia="ru-RU"/>
        </w:rPr>
        <w:t xml:space="preserve">, если при проведении запроса предложений: </w:t>
      </w:r>
      <w:bookmarkEnd w:id="356"/>
    </w:p>
    <w:p w:rsidR="00F20C7B" w:rsidRPr="00E71A48" w:rsidRDefault="00F20C7B" w:rsidP="00BC19F9">
      <w:pPr>
        <w:numPr>
          <w:ilvl w:val="0"/>
          <w:numId w:val="51"/>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BC19F9">
      <w:pPr>
        <w:numPr>
          <w:ilvl w:val="0"/>
          <w:numId w:val="51"/>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BC19F9">
      <w:pPr>
        <w:numPr>
          <w:ilvl w:val="0"/>
          <w:numId w:val="51"/>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717F60" w:rsidRPr="00E71A48" w:rsidRDefault="00717F60" w:rsidP="00E71A48">
      <w:pPr>
        <w:pStyle w:val="2"/>
        <w:tabs>
          <w:tab w:val="clear" w:pos="1700"/>
          <w:tab w:val="left" w:pos="709"/>
        </w:tabs>
        <w:spacing w:line="264" w:lineRule="auto"/>
      </w:pPr>
      <w:bookmarkStart w:id="357" w:name="_Ref303683929"/>
      <w:bookmarkStart w:id="358" w:name="_Toc447269798"/>
      <w:r w:rsidRPr="00E71A48">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353"/>
      <w:bookmarkEnd w:id="357"/>
      <w:bookmarkEnd w:id="358"/>
    </w:p>
    <w:p w:rsidR="00717F60" w:rsidRPr="00E71A48" w:rsidRDefault="00717F60" w:rsidP="00BC19F9">
      <w:pPr>
        <w:widowControl w:val="0"/>
        <w:numPr>
          <w:ilvl w:val="2"/>
          <w:numId w:val="44"/>
        </w:numPr>
        <w:overflowPunct w:val="0"/>
        <w:autoSpaceDE w:val="0"/>
        <w:spacing w:line="264" w:lineRule="auto"/>
        <w:ind w:left="0" w:firstLine="709"/>
        <w:rPr>
          <w:bCs w:val="0"/>
          <w:sz w:val="24"/>
          <w:szCs w:val="24"/>
        </w:rPr>
      </w:pPr>
      <w:r w:rsidRPr="00E71A48">
        <w:rPr>
          <w:bCs w:val="0"/>
          <w:i/>
          <w:sz w:val="24"/>
          <w:szCs w:val="24"/>
        </w:rPr>
        <w:t xml:space="preserve">По всем вопросам, не нашедшим отражение в </w:t>
      </w:r>
      <w:r w:rsidR="004B5EB3" w:rsidRPr="00E71A48">
        <w:rPr>
          <w:bCs w:val="0"/>
          <w:i/>
          <w:sz w:val="24"/>
          <w:szCs w:val="24"/>
        </w:rPr>
        <w:t>Извещени</w:t>
      </w:r>
      <w:r w:rsidRPr="00E71A48">
        <w:rPr>
          <w:bCs w:val="0"/>
          <w:i/>
          <w:sz w:val="24"/>
          <w:szCs w:val="24"/>
        </w:rPr>
        <w:t xml:space="preserve">и о проведении запроса предложений, настоящей Документации и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 xml:space="preserve">ные переговоры, направленные на уточнение любых </w:t>
      </w:r>
      <w:r w:rsidRPr="00E71A48">
        <w:rPr>
          <w:bCs w:val="0"/>
          <w:i/>
          <w:sz w:val="24"/>
          <w:szCs w:val="24"/>
        </w:rPr>
        <w:lastRenderedPageBreak/>
        <w:t>условий технико-коммерческо</w:t>
      </w:r>
      <w:r w:rsidR="00841A6F">
        <w:rPr>
          <w:bCs w:val="0"/>
          <w:i/>
          <w:sz w:val="24"/>
          <w:szCs w:val="24"/>
        </w:rPr>
        <w:t>й части</w:t>
      </w:r>
      <w:r w:rsidRPr="00E71A48">
        <w:rPr>
          <w:bCs w:val="0"/>
          <w:i/>
          <w:sz w:val="24"/>
          <w:szCs w:val="24"/>
        </w:rPr>
        <w:t xml:space="preserve">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преимущественных условий участия в запросе предложений</w:t>
      </w:r>
      <w:r w:rsidRPr="00E71A48">
        <w:rPr>
          <w:bCs w:val="0"/>
          <w:sz w:val="24"/>
          <w:szCs w:val="24"/>
        </w:rPr>
        <w:t>.</w:t>
      </w:r>
    </w:p>
    <w:p w:rsidR="00717F60" w:rsidRPr="00E71A48" w:rsidRDefault="00AD3EBC" w:rsidP="00BC19F9">
      <w:pPr>
        <w:pStyle w:val="affffff0"/>
        <w:numPr>
          <w:ilvl w:val="2"/>
          <w:numId w:val="44"/>
        </w:numPr>
        <w:spacing w:line="264" w:lineRule="auto"/>
        <w:ind w:left="0" w:firstLine="709"/>
        <w:rPr>
          <w:rStyle w:val="adskobk"/>
          <w:i/>
          <w:sz w:val="24"/>
          <w:szCs w:val="24"/>
        </w:rPr>
      </w:pPr>
      <w:r w:rsidRPr="00E71A48">
        <w:rPr>
          <w:rStyle w:val="adskobk"/>
          <w:i/>
          <w:sz w:val="24"/>
          <w:szCs w:val="24"/>
        </w:rPr>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bCs/>
          <w:i/>
          <w:sz w:val="24"/>
          <w:szCs w:val="24"/>
        </w:rPr>
        <w:t xml:space="preserve"> который подписывается уполномоченными представителями Заказчика/Организатора</w:t>
      </w:r>
      <w:r w:rsidRPr="00E71A48">
        <w:rPr>
          <w:rStyle w:val="adskobk"/>
          <w:i/>
          <w:sz w:val="24"/>
          <w:szCs w:val="24"/>
        </w:rPr>
        <w:t>.</w:t>
      </w:r>
    </w:p>
    <w:p w:rsidR="00717F60" w:rsidRPr="00E71A48" w:rsidRDefault="00123C70" w:rsidP="00BC19F9">
      <w:pPr>
        <w:widowControl w:val="0"/>
        <w:numPr>
          <w:ilvl w:val="2"/>
          <w:numId w:val="44"/>
        </w:numPr>
        <w:overflowPunct w:val="0"/>
        <w:autoSpaceDE w:val="0"/>
        <w:spacing w:line="264" w:lineRule="auto"/>
        <w:ind w:left="0" w:firstLine="726"/>
        <w:rPr>
          <w:bCs w:val="0"/>
          <w:color w:val="000000"/>
          <w:sz w:val="24"/>
          <w:szCs w:val="24"/>
        </w:rPr>
      </w:pPr>
      <w:bookmarkStart w:id="359" w:name="_Ref294695403"/>
      <w:bookmarkStart w:id="360" w:name="_Ref306320315"/>
      <w:r w:rsidRPr="00E71A48">
        <w:rPr>
          <w:bCs w:val="0"/>
          <w:sz w:val="24"/>
          <w:szCs w:val="24"/>
        </w:rPr>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t xml:space="preserve">подписывается в </w:t>
      </w:r>
      <w:r w:rsidR="00717F60" w:rsidRPr="006F758C">
        <w:rPr>
          <w:bCs w:val="0"/>
          <w:sz w:val="24"/>
          <w:szCs w:val="24"/>
        </w:rPr>
        <w:t>течение 20 дней</w:t>
      </w:r>
      <w:r w:rsidR="006F758C">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359"/>
      <w:bookmarkEnd w:id="360"/>
      <w:r w:rsidR="00717F60" w:rsidRPr="00E71A48">
        <w:rPr>
          <w:bCs w:val="0"/>
          <w:color w:val="000000"/>
          <w:sz w:val="24"/>
          <w:szCs w:val="24"/>
        </w:rPr>
        <w:t xml:space="preserve"> </w:t>
      </w:r>
    </w:p>
    <w:p w:rsidR="00717F60" w:rsidRPr="00E71A48" w:rsidRDefault="009C744E" w:rsidP="00BC19F9">
      <w:pPr>
        <w:widowControl w:val="0"/>
        <w:numPr>
          <w:ilvl w:val="2"/>
          <w:numId w:val="44"/>
        </w:numPr>
        <w:overflowPunct w:val="0"/>
        <w:autoSpaceDE w:val="0"/>
        <w:spacing w:line="264" w:lineRule="auto"/>
        <w:ind w:left="0" w:firstLine="700"/>
        <w:rPr>
          <w:sz w:val="24"/>
          <w:szCs w:val="24"/>
        </w:rPr>
      </w:pPr>
      <w:bookmarkStart w:id="361"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r w:rsidR="00696966" w:rsidRPr="00E71A48">
        <w:rPr>
          <w:sz w:val="24"/>
          <w:szCs w:val="24"/>
        </w:rPr>
        <w:t>наилучшей</w:t>
      </w:r>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361"/>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r w:rsidR="003D2773">
        <w:fldChar w:fldCharType="begin"/>
      </w:r>
      <w:r w:rsidR="003D2773">
        <w:instrText xml:space="preserve"> REF _Ref294695546 \r \h  \* MERGEFORMAT </w:instrText>
      </w:r>
      <w:r w:rsidR="003D2773">
        <w:fldChar w:fldCharType="separate"/>
      </w:r>
      <w:r w:rsidR="005F708A" w:rsidRPr="005F708A">
        <w:rPr>
          <w:bCs w:val="0"/>
          <w:sz w:val="24"/>
          <w:szCs w:val="24"/>
        </w:rPr>
        <w:t xml:space="preserve"> 1.2.6 </w:t>
      </w:r>
      <w:r w:rsidR="003D2773">
        <w:fldChar w:fldCharType="end"/>
      </w:r>
      <w:r w:rsidRPr="00E71A48">
        <w:rPr>
          <w:bCs w:val="0"/>
          <w:sz w:val="24"/>
          <w:szCs w:val="24"/>
        </w:rPr>
        <w:t>и/или в срок, определенный в п.</w:t>
      </w:r>
      <w:r w:rsidR="001716DB" w:rsidRPr="00E71A48">
        <w:rPr>
          <w:bCs w:val="0"/>
          <w:sz w:val="24"/>
          <w:szCs w:val="24"/>
        </w:rPr>
        <w:t xml:space="preserve"> </w:t>
      </w:r>
      <w:r w:rsidR="003D2773">
        <w:fldChar w:fldCharType="begin"/>
      </w:r>
      <w:r w:rsidR="003D2773">
        <w:instrText xml:space="preserve"> REF _Ref294695403 \n \h  \* MERGEFORMAT </w:instrText>
      </w:r>
      <w:r w:rsidR="003D2773">
        <w:fldChar w:fldCharType="separate"/>
      </w:r>
      <w:r w:rsidR="005F708A" w:rsidRPr="005F708A">
        <w:rPr>
          <w:bCs w:val="0"/>
          <w:sz w:val="24"/>
          <w:szCs w:val="24"/>
        </w:rPr>
        <w:t>3.10.3</w:t>
      </w:r>
      <w:r w:rsidR="003D2773">
        <w:fldChar w:fldCharType="end"/>
      </w:r>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E71A48" w:rsidRDefault="00717F60" w:rsidP="00BC19F9">
      <w:pPr>
        <w:widowControl w:val="0"/>
        <w:numPr>
          <w:ilvl w:val="2"/>
          <w:numId w:val="44"/>
        </w:numPr>
        <w:overflowPunct w:val="0"/>
        <w:autoSpaceDE w:val="0"/>
        <w:spacing w:line="264" w:lineRule="auto"/>
        <w:ind w:left="0" w:firstLine="700"/>
        <w:rPr>
          <w:bCs w:val="0"/>
          <w:sz w:val="24"/>
          <w:szCs w:val="24"/>
        </w:rPr>
      </w:pPr>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r w:rsidR="003D2773">
        <w:fldChar w:fldCharType="begin"/>
      </w:r>
      <w:r w:rsidR="003D2773">
        <w:instrText xml:space="preserve"> REF _Ref305979053 \r \h  \* MERGEFORMAT </w:instrText>
      </w:r>
      <w:r w:rsidR="003D2773">
        <w:fldChar w:fldCharType="separate"/>
      </w:r>
      <w:r w:rsidR="005F708A" w:rsidRPr="005F708A">
        <w:rPr>
          <w:bCs w:val="0"/>
          <w:sz w:val="24"/>
          <w:szCs w:val="24"/>
        </w:rPr>
        <w:t>3.10.4</w:t>
      </w:r>
      <w:r w:rsidR="003D2773">
        <w:fldChar w:fldCharType="end"/>
      </w:r>
      <w:r w:rsidRPr="00E71A48">
        <w:rPr>
          <w:bCs w:val="0"/>
          <w:sz w:val="24"/>
          <w:szCs w:val="24"/>
        </w:rPr>
        <w:t xml:space="preserve">, Организатор запроса предложений имеет право выбрать новую выигравшую </w:t>
      </w:r>
      <w:r w:rsidR="004B5EB3" w:rsidRPr="00E71A48">
        <w:rPr>
          <w:bCs w:val="0"/>
          <w:sz w:val="24"/>
          <w:szCs w:val="24"/>
        </w:rPr>
        <w:t>Заявк</w:t>
      </w:r>
      <w:r w:rsidRPr="00E71A48">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D663E3" w:rsidRPr="00E71A48">
        <w:rPr>
          <w:bCs w:val="0"/>
          <w:sz w:val="24"/>
          <w:szCs w:val="24"/>
        </w:rPr>
        <w:t xml:space="preserve">чья </w:t>
      </w:r>
      <w:r w:rsidR="004B5EB3" w:rsidRPr="00E71A48">
        <w:rPr>
          <w:bCs w:val="0"/>
          <w:sz w:val="24"/>
          <w:szCs w:val="24"/>
        </w:rPr>
        <w:t>Заявк</w:t>
      </w:r>
      <w:r w:rsidR="00D663E3" w:rsidRPr="00E71A48">
        <w:rPr>
          <w:bCs w:val="0"/>
          <w:sz w:val="24"/>
          <w:szCs w:val="24"/>
        </w:rPr>
        <w:t xml:space="preserve">а утратила </w:t>
      </w:r>
      <w:r w:rsidRPr="00E71A48">
        <w:rPr>
          <w:bCs w:val="0"/>
          <w:sz w:val="24"/>
          <w:szCs w:val="24"/>
        </w:rPr>
        <w:t xml:space="preserve">статус </w:t>
      </w:r>
      <w:r w:rsidR="00D663E3" w:rsidRPr="00E71A48">
        <w:rPr>
          <w:bCs w:val="0"/>
          <w:sz w:val="24"/>
          <w:szCs w:val="24"/>
        </w:rPr>
        <w:t>лучшей</w:t>
      </w:r>
      <w:r w:rsidRPr="00E71A48">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Pr>
          <w:bCs w:val="0"/>
          <w:sz w:val="24"/>
          <w:szCs w:val="24"/>
        </w:rPr>
        <w:t>З</w:t>
      </w:r>
      <w:r w:rsidR="00C74146">
        <w:rPr>
          <w:bCs w:val="0"/>
          <w:sz w:val="24"/>
          <w:szCs w:val="24"/>
        </w:rPr>
        <w:t>О</w:t>
      </w:r>
      <w:r w:rsidRPr="00E71A48">
        <w:rPr>
          <w:bCs w:val="0"/>
          <w:sz w:val="24"/>
          <w:szCs w:val="24"/>
        </w:rPr>
        <w:t xml:space="preserve"> </w:t>
      </w:r>
      <w:r w:rsidR="00E74632">
        <w:rPr>
          <w:bCs w:val="0"/>
          <w:sz w:val="24"/>
          <w:szCs w:val="24"/>
        </w:rPr>
        <w:t>ПАО</w:t>
      </w:r>
      <w:r w:rsidRPr="00E71A48">
        <w:rPr>
          <w:bCs w:val="0"/>
          <w:sz w:val="24"/>
          <w:szCs w:val="24"/>
        </w:rPr>
        <w:t xml:space="preserve"> «</w:t>
      </w:r>
      <w:r w:rsidR="00C12FA4">
        <w:rPr>
          <w:bCs w:val="0"/>
          <w:sz w:val="24"/>
          <w:szCs w:val="24"/>
        </w:rPr>
        <w:t>МРСК Центра</w:t>
      </w:r>
      <w:r w:rsidRPr="00E71A48">
        <w:rPr>
          <w:bCs w:val="0"/>
          <w:sz w:val="24"/>
          <w:szCs w:val="24"/>
        </w:rPr>
        <w:t xml:space="preserve">». </w:t>
      </w:r>
    </w:p>
    <w:p w:rsidR="00717F60" w:rsidRPr="00E71A48" w:rsidRDefault="00717F60" w:rsidP="00BC19F9">
      <w:pPr>
        <w:widowControl w:val="0"/>
        <w:numPr>
          <w:ilvl w:val="2"/>
          <w:numId w:val="44"/>
        </w:numPr>
        <w:overflowPunct w:val="0"/>
        <w:autoSpaceDE w:val="0"/>
        <w:spacing w:line="264" w:lineRule="auto"/>
        <w:ind w:left="0" w:firstLine="700"/>
        <w:rPr>
          <w:sz w:val="24"/>
          <w:szCs w:val="24"/>
        </w:rPr>
      </w:pPr>
      <w:r w:rsidRPr="00E71A48">
        <w:rPr>
          <w:sz w:val="24"/>
          <w:szCs w:val="24"/>
        </w:rPr>
        <w:t xml:space="preserve">В случае признания </w:t>
      </w:r>
      <w:r w:rsidR="004B5EB3" w:rsidRPr="00E71A48">
        <w:rPr>
          <w:sz w:val="24"/>
          <w:szCs w:val="24"/>
        </w:rPr>
        <w:t>Заявк</w:t>
      </w:r>
      <w:r w:rsidR="00EB1E5E" w:rsidRPr="00E71A48">
        <w:rPr>
          <w:sz w:val="24"/>
          <w:szCs w:val="24"/>
        </w:rPr>
        <w:t xml:space="preserve">и </w:t>
      </w:r>
      <w:r w:rsidR="009C744E" w:rsidRPr="00E71A48">
        <w:rPr>
          <w:sz w:val="24"/>
          <w:szCs w:val="24"/>
        </w:rPr>
        <w:t>Участник</w:t>
      </w:r>
      <w:r w:rsidR="00EB1E5E" w:rsidRPr="00E71A48">
        <w:rPr>
          <w:sz w:val="24"/>
          <w:szCs w:val="24"/>
        </w:rPr>
        <w:t>а лучшей</w:t>
      </w:r>
      <w:r w:rsidRPr="00E71A48">
        <w:rPr>
          <w:sz w:val="24"/>
          <w:szCs w:val="24"/>
        </w:rPr>
        <w:t xml:space="preserve">, заключение </w:t>
      </w:r>
      <w:r w:rsidR="00DF639D" w:rsidRPr="00E71A48">
        <w:rPr>
          <w:sz w:val="24"/>
          <w:szCs w:val="24"/>
        </w:rPr>
        <w:t>Д</w:t>
      </w:r>
      <w:r w:rsidRPr="00E71A48">
        <w:rPr>
          <w:sz w:val="24"/>
          <w:szCs w:val="24"/>
        </w:rPr>
        <w:t>оговора с</w:t>
      </w:r>
      <w:r w:rsidR="00EB1E5E" w:rsidRPr="00E71A48">
        <w:rPr>
          <w:sz w:val="24"/>
          <w:szCs w:val="24"/>
        </w:rPr>
        <w:t xml:space="preserve"> данным </w:t>
      </w:r>
      <w:r w:rsidR="009C744E" w:rsidRPr="00E71A48">
        <w:rPr>
          <w:sz w:val="24"/>
          <w:szCs w:val="24"/>
        </w:rPr>
        <w:t>Участник</w:t>
      </w:r>
      <w:r w:rsidR="00EB1E5E" w:rsidRPr="00E71A48">
        <w:rPr>
          <w:sz w:val="24"/>
          <w:szCs w:val="24"/>
        </w:rPr>
        <w:t>ом</w:t>
      </w:r>
      <w:r w:rsidRPr="00E71A48">
        <w:rPr>
          <w:sz w:val="24"/>
          <w:szCs w:val="24"/>
        </w:rPr>
        <w:t xml:space="preserve"> требует предварительного одобрения Советом директоров </w:t>
      </w:r>
      <w:r w:rsidR="00C12FA4">
        <w:rPr>
          <w:sz w:val="24"/>
          <w:szCs w:val="24"/>
        </w:rPr>
        <w:t>ПАО</w:t>
      </w:r>
      <w:r w:rsidR="00C12FA4" w:rsidRPr="00E71A48">
        <w:rPr>
          <w:sz w:val="24"/>
          <w:szCs w:val="24"/>
        </w:rPr>
        <w:t xml:space="preserve"> «</w:t>
      </w:r>
      <w:r w:rsidR="00C12FA4">
        <w:rPr>
          <w:sz w:val="24"/>
          <w:szCs w:val="24"/>
        </w:rPr>
        <w:t>МРСК Центра</w:t>
      </w:r>
      <w:r w:rsidR="00C12FA4" w:rsidRPr="00E71A48">
        <w:rPr>
          <w:sz w:val="24"/>
          <w:szCs w:val="24"/>
        </w:rPr>
        <w:t>»</w:t>
      </w:r>
      <w:r w:rsidRPr="00E71A48">
        <w:rPr>
          <w:sz w:val="24"/>
          <w:szCs w:val="24"/>
        </w:rPr>
        <w:t xml:space="preserve"> как сделки, в совершении которой имеется заинтересованность, </w:t>
      </w:r>
      <w:r w:rsidR="00123C70" w:rsidRPr="00E71A48">
        <w:rPr>
          <w:sz w:val="24"/>
          <w:szCs w:val="24"/>
        </w:rPr>
        <w:t>Договор</w:t>
      </w:r>
      <w:r w:rsidRPr="00E71A48">
        <w:rPr>
          <w:sz w:val="24"/>
          <w:szCs w:val="24"/>
        </w:rPr>
        <w:t xml:space="preserve"> заключается после одобрения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BC19F9">
      <w:pPr>
        <w:widowControl w:val="0"/>
        <w:numPr>
          <w:ilvl w:val="2"/>
          <w:numId w:val="44"/>
        </w:numPr>
        <w:overflowPunct w:val="0"/>
        <w:autoSpaceDE w:val="0"/>
        <w:spacing w:line="264" w:lineRule="auto"/>
        <w:ind w:left="0" w:firstLine="700"/>
        <w:rPr>
          <w:bCs w:val="0"/>
          <w:color w:val="000000"/>
          <w:sz w:val="24"/>
          <w:szCs w:val="24"/>
        </w:rPr>
      </w:pPr>
      <w:bookmarkStart w:id="362"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закупаемой продукции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Pr="00414CAF">
        <w:rPr>
          <w:bCs w:val="0"/>
          <w:color w:val="000000"/>
          <w:sz w:val="24"/>
          <w:szCs w:val="24"/>
        </w:rPr>
        <w:t>поставляемой продукции и другие условия.</w:t>
      </w:r>
    </w:p>
    <w:p w:rsidR="00667F31" w:rsidRPr="00414CAF" w:rsidRDefault="00932C0A" w:rsidP="00667F31">
      <w:pPr>
        <w:pStyle w:val="2"/>
        <w:tabs>
          <w:tab w:val="clear" w:pos="1700"/>
          <w:tab w:val="left" w:pos="709"/>
        </w:tabs>
        <w:spacing w:line="264" w:lineRule="auto"/>
      </w:pPr>
      <w:bookmarkStart w:id="363" w:name="_Toc181693189"/>
      <w:bookmarkStart w:id="364" w:name="_Ref190680463"/>
      <w:bookmarkStart w:id="365" w:name="_Ref306140410"/>
      <w:bookmarkStart w:id="366" w:name="_Ref306142159"/>
      <w:bookmarkStart w:id="367" w:name="_Toc447269799"/>
      <w:bookmarkStart w:id="368" w:name="_Ref303102866"/>
      <w:bookmarkStart w:id="369" w:name="_Toc305835589"/>
      <w:bookmarkStart w:id="370" w:name="_Ref303683952"/>
      <w:bookmarkStart w:id="371" w:name="__RefNumPara__840_922829174"/>
      <w:bookmarkEnd w:id="362"/>
      <w:r w:rsidRPr="00414CAF">
        <w:t xml:space="preserve">Обеспечение исполнения обязательств </w:t>
      </w:r>
      <w:r w:rsidR="0088633C" w:rsidRPr="00414CAF">
        <w:t>Поставщика</w:t>
      </w:r>
      <w:r w:rsidR="00972AAA" w:rsidRPr="00414CAF">
        <w:t xml:space="preserve"> </w:t>
      </w:r>
      <w:r w:rsidRPr="00414CAF">
        <w:t>по </w:t>
      </w:r>
      <w:r w:rsidR="00123C70" w:rsidRPr="00414CAF">
        <w:t>Договор</w:t>
      </w:r>
      <w:r w:rsidRPr="00414CAF">
        <w:t>у</w:t>
      </w:r>
      <w:bookmarkEnd w:id="363"/>
      <w:bookmarkEnd w:id="364"/>
      <w:bookmarkEnd w:id="365"/>
      <w:bookmarkEnd w:id="366"/>
      <w:bookmarkEnd w:id="367"/>
      <w:r w:rsidRPr="00414CAF">
        <w:t xml:space="preserve"> </w:t>
      </w:r>
      <w:bookmarkEnd w:id="368"/>
      <w:bookmarkEnd w:id="369"/>
    </w:p>
    <w:p w:rsidR="00932C0A" w:rsidRPr="00C12FA4" w:rsidRDefault="00414CAF" w:rsidP="00BC19F9">
      <w:pPr>
        <w:widowControl w:val="0"/>
        <w:numPr>
          <w:ilvl w:val="2"/>
          <w:numId w:val="45"/>
        </w:numPr>
        <w:tabs>
          <w:tab w:val="left" w:pos="1620"/>
        </w:tabs>
        <w:suppressAutoHyphens w:val="0"/>
        <w:spacing w:line="264" w:lineRule="auto"/>
        <w:ind w:left="0" w:firstLine="709"/>
        <w:rPr>
          <w:sz w:val="24"/>
          <w:szCs w:val="24"/>
          <w:lang w:eastAsia="ru-RU"/>
        </w:rPr>
      </w:pPr>
      <w:r w:rsidRPr="00C12FA4">
        <w:rPr>
          <w:sz w:val="24"/>
          <w:szCs w:val="24"/>
        </w:rPr>
        <w:t xml:space="preserve">Дополнительного обеспечения исполнения обязательств Поставщика по Договору, помимо указанного в </w:t>
      </w:r>
      <w:r w:rsidR="005818B2">
        <w:rPr>
          <w:sz w:val="24"/>
          <w:szCs w:val="24"/>
        </w:rPr>
        <w:t>проекте Договора</w:t>
      </w:r>
      <w:r w:rsidRPr="00C12FA4">
        <w:rPr>
          <w:sz w:val="24"/>
          <w:szCs w:val="24"/>
        </w:rPr>
        <w:t xml:space="preserve"> (</w:t>
      </w:r>
      <w:r w:rsidR="005818B2">
        <w:rPr>
          <w:sz w:val="24"/>
          <w:szCs w:val="24"/>
        </w:rPr>
        <w:t xml:space="preserve">раздел </w:t>
      </w:r>
      <w:r w:rsidR="00595BB8">
        <w:rPr>
          <w:sz w:val="24"/>
          <w:szCs w:val="24"/>
        </w:rPr>
        <w:fldChar w:fldCharType="begin"/>
      </w:r>
      <w:r w:rsidR="005818B2">
        <w:rPr>
          <w:sz w:val="24"/>
          <w:szCs w:val="24"/>
        </w:rPr>
        <w:instrText xml:space="preserve"> REF _Ref440272931 \r \h </w:instrText>
      </w:r>
      <w:r w:rsidR="00595BB8">
        <w:rPr>
          <w:sz w:val="24"/>
          <w:szCs w:val="24"/>
        </w:rPr>
      </w:r>
      <w:r w:rsidR="00595BB8">
        <w:rPr>
          <w:sz w:val="24"/>
          <w:szCs w:val="24"/>
        </w:rPr>
        <w:fldChar w:fldCharType="separate"/>
      </w:r>
      <w:r w:rsidR="005F708A">
        <w:rPr>
          <w:sz w:val="24"/>
          <w:szCs w:val="24"/>
        </w:rPr>
        <w:t>2</w:t>
      </w:r>
      <w:r w:rsidR="00595BB8">
        <w:rPr>
          <w:sz w:val="24"/>
          <w:szCs w:val="24"/>
        </w:rPr>
        <w:fldChar w:fldCharType="end"/>
      </w:r>
      <w:r w:rsidRPr="00C12FA4">
        <w:rPr>
          <w:sz w:val="24"/>
          <w:szCs w:val="24"/>
        </w:rPr>
        <w:t>), не требуется.</w:t>
      </w:r>
    </w:p>
    <w:p w:rsidR="00932C0A" w:rsidRPr="00B42AE0" w:rsidRDefault="00932C0A" w:rsidP="00B42AE0">
      <w:pPr>
        <w:pStyle w:val="2"/>
        <w:tabs>
          <w:tab w:val="clear" w:pos="1700"/>
          <w:tab w:val="left" w:pos="709"/>
        </w:tabs>
        <w:spacing w:line="264" w:lineRule="auto"/>
      </w:pPr>
      <w:bookmarkStart w:id="372" w:name="_Ref303694483"/>
      <w:bookmarkStart w:id="373" w:name="_Toc305835590"/>
      <w:bookmarkStart w:id="374" w:name="_Ref306140451"/>
      <w:bookmarkStart w:id="375" w:name="_Toc447269800"/>
      <w:r w:rsidRPr="00B42AE0">
        <w:t xml:space="preserve">Уведомление о результатах </w:t>
      </w:r>
      <w:bookmarkEnd w:id="372"/>
      <w:bookmarkEnd w:id="373"/>
      <w:r w:rsidRPr="00B42AE0">
        <w:t>запроса предложений</w:t>
      </w:r>
      <w:bookmarkEnd w:id="374"/>
      <w:bookmarkEnd w:id="375"/>
    </w:p>
    <w:bookmarkEnd w:id="370"/>
    <w:p w:rsidR="00ED5C7C" w:rsidRPr="00E963D9" w:rsidRDefault="00B42AE0"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3.12.1</w:t>
      </w:r>
      <w:r>
        <w:rPr>
          <w:bCs w:val="0"/>
          <w:sz w:val="24"/>
          <w:szCs w:val="24"/>
          <w:lang w:eastAsia="ru-RU"/>
        </w:rPr>
        <w:tab/>
      </w:r>
      <w:r w:rsidR="00ED5C7C" w:rsidRPr="00E963D9">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E963D9">
        <w:rPr>
          <w:bCs w:val="0"/>
          <w:sz w:val="24"/>
          <w:szCs w:val="24"/>
          <w:lang w:eastAsia="ru-RU"/>
        </w:rPr>
        <w:t xml:space="preserve">на интернет-сайтах, на которых было опубликовано </w:t>
      </w:r>
      <w:r w:rsidR="00D56F8C" w:rsidRPr="00E963D9">
        <w:rPr>
          <w:iCs/>
          <w:sz w:val="24"/>
          <w:szCs w:val="24"/>
        </w:rPr>
        <w:t>Извещение</w:t>
      </w:r>
      <w:r w:rsidR="00D56F8C" w:rsidRPr="00E963D9">
        <w:rPr>
          <w:sz w:val="24"/>
          <w:szCs w:val="24"/>
        </w:rPr>
        <w:t xml:space="preserve"> о проведении открытого </w:t>
      </w:r>
      <w:r w:rsidR="00D56F8C" w:rsidRPr="00E963D9">
        <w:rPr>
          <w:iCs/>
          <w:sz w:val="24"/>
          <w:szCs w:val="24"/>
        </w:rPr>
        <w:t xml:space="preserve">запроса предложений (подраздел </w:t>
      </w:r>
      <w:r w:rsidR="003D2773">
        <w:fldChar w:fldCharType="begin"/>
      </w:r>
      <w:r w:rsidR="003D2773">
        <w:instrText xml:space="preserve"> REF _Ref191386085 \r \h  \* MERGEFORMAT </w:instrText>
      </w:r>
      <w:r w:rsidR="003D2773">
        <w:fldChar w:fldCharType="separate"/>
      </w:r>
      <w:r w:rsidR="005F708A" w:rsidRPr="005F708A">
        <w:rPr>
          <w:iCs/>
          <w:sz w:val="24"/>
          <w:szCs w:val="24"/>
        </w:rPr>
        <w:t>1.1.1</w:t>
      </w:r>
      <w:r w:rsidR="003D2773">
        <w:fldChar w:fldCharType="end"/>
      </w:r>
      <w:r w:rsidR="00D56F8C" w:rsidRPr="00E963D9">
        <w:rPr>
          <w:iCs/>
          <w:sz w:val="24"/>
          <w:szCs w:val="24"/>
        </w:rPr>
        <w:t>)</w:t>
      </w:r>
      <w:r w:rsidR="00D56F8C" w:rsidRPr="00E963D9">
        <w:rPr>
          <w:sz w:val="24"/>
          <w:szCs w:val="24"/>
        </w:rPr>
        <w:t>,</w:t>
      </w:r>
      <w:r w:rsidR="00D56F8C" w:rsidRPr="00E963D9">
        <w:rPr>
          <w:bCs w:val="0"/>
          <w:sz w:val="24"/>
          <w:szCs w:val="24"/>
          <w:lang w:eastAsia="ru-RU"/>
        </w:rPr>
        <w:t xml:space="preserve">  </w:t>
      </w:r>
      <w:r w:rsidR="00ED5C7C" w:rsidRPr="00E963D9">
        <w:rPr>
          <w:bCs w:val="0"/>
          <w:sz w:val="24"/>
          <w:szCs w:val="24"/>
          <w:lang w:eastAsia="ru-RU"/>
        </w:rPr>
        <w:t xml:space="preserve">для всех </w:t>
      </w:r>
      <w:r w:rsidR="00D15381">
        <w:rPr>
          <w:bCs w:val="0"/>
          <w:sz w:val="24"/>
          <w:szCs w:val="24"/>
          <w:lang w:eastAsia="ru-RU"/>
        </w:rPr>
        <w:t>Участников</w:t>
      </w:r>
      <w:r w:rsidR="00ED5C7C" w:rsidRPr="00E963D9">
        <w:rPr>
          <w:bCs w:val="0"/>
          <w:sz w:val="24"/>
          <w:szCs w:val="24"/>
          <w:lang w:eastAsia="ru-RU"/>
        </w:rPr>
        <w:t xml:space="preserve"> Протокол о выборе победителя открытого запроса предложений, в котором указывает:</w:t>
      </w:r>
    </w:p>
    <w:p w:rsidR="00ED5C7C" w:rsidRPr="00ED5C7C" w:rsidRDefault="00ED5C7C" w:rsidP="00BC19F9">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lastRenderedPageBreak/>
        <w:t>Наименование и адрес Победителя;</w:t>
      </w:r>
    </w:p>
    <w:p w:rsidR="00ED5C7C" w:rsidRPr="00ED5C7C" w:rsidRDefault="00ED5C7C" w:rsidP="00BC19F9">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 xml:space="preserve">Краткое изложение предмета и общей цены </w:t>
      </w:r>
      <w:r w:rsidR="009D58D0">
        <w:rPr>
          <w:bCs w:val="0"/>
          <w:sz w:val="24"/>
          <w:szCs w:val="24"/>
          <w:lang w:eastAsia="ru-RU"/>
        </w:rPr>
        <w:t>Заявки</w:t>
      </w:r>
      <w:r w:rsidRPr="00ED5C7C">
        <w:rPr>
          <w:bCs w:val="0"/>
          <w:sz w:val="24"/>
          <w:szCs w:val="24"/>
          <w:lang w:eastAsia="ru-RU"/>
        </w:rPr>
        <w:t xml:space="preserve"> Победителя.</w:t>
      </w:r>
    </w:p>
    <w:p w:rsidR="00ED5C7C" w:rsidRDefault="00B42AE0"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3.12.2</w:t>
      </w:r>
      <w:r>
        <w:rPr>
          <w:bCs w:val="0"/>
          <w:sz w:val="24"/>
          <w:szCs w:val="24"/>
          <w:lang w:eastAsia="ru-RU"/>
        </w:rPr>
        <w:tab/>
      </w:r>
      <w:r w:rsidR="00ED5C7C" w:rsidRPr="00ED5C7C">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C12FA4" w:rsidRDefault="00C12FA4" w:rsidP="00B42AE0">
      <w:pPr>
        <w:widowControl w:val="0"/>
        <w:suppressAutoHyphens w:val="0"/>
        <w:adjustRightInd w:val="0"/>
        <w:spacing w:line="264" w:lineRule="auto"/>
        <w:ind w:left="1620" w:firstLine="0"/>
        <w:textAlignment w:val="baseline"/>
        <w:rPr>
          <w:bCs w:val="0"/>
          <w:sz w:val="24"/>
          <w:szCs w:val="24"/>
          <w:lang w:eastAsia="ru-RU"/>
        </w:rPr>
      </w:pPr>
    </w:p>
    <w:p w:rsidR="00B42AE0" w:rsidRDefault="00B42AE0" w:rsidP="00B42AE0">
      <w:pPr>
        <w:widowControl w:val="0"/>
        <w:suppressAutoHyphens w:val="0"/>
        <w:adjustRightInd w:val="0"/>
        <w:spacing w:line="264" w:lineRule="auto"/>
        <w:ind w:left="1620" w:firstLine="0"/>
        <w:textAlignment w:val="baseline"/>
        <w:rPr>
          <w:bCs w:val="0"/>
          <w:sz w:val="24"/>
          <w:szCs w:val="24"/>
          <w:lang w:eastAsia="ru-RU"/>
        </w:rPr>
      </w:pPr>
    </w:p>
    <w:p w:rsidR="00B42AE0" w:rsidRPr="00ED5C7C" w:rsidRDefault="00B42AE0" w:rsidP="00B42AE0">
      <w:pPr>
        <w:widowControl w:val="0"/>
        <w:suppressAutoHyphens w:val="0"/>
        <w:adjustRightInd w:val="0"/>
        <w:spacing w:line="264" w:lineRule="auto"/>
        <w:ind w:left="1620" w:firstLine="0"/>
        <w:textAlignment w:val="baseline"/>
        <w:rPr>
          <w:bCs w:val="0"/>
          <w:sz w:val="24"/>
          <w:szCs w:val="24"/>
          <w:lang w:eastAsia="ru-RU"/>
        </w:rPr>
        <w:sectPr w:rsidR="00B42AE0" w:rsidRPr="00ED5C7C" w:rsidSect="002B0606">
          <w:headerReference w:type="even" r:id="rId34"/>
          <w:headerReference w:type="default" r:id="rId35"/>
          <w:footerReference w:type="even" r:id="rId36"/>
          <w:headerReference w:type="first" r:id="rId37"/>
          <w:footerReference w:type="first" r:id="rId38"/>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376" w:name="_Ref440270568"/>
      <w:bookmarkStart w:id="377" w:name="_Ref440274159"/>
      <w:bookmarkStart w:id="378" w:name="_Ref440292555"/>
      <w:bookmarkStart w:id="379" w:name="_Ref440292779"/>
      <w:bookmarkStart w:id="380" w:name="_Toc447269801"/>
      <w:r>
        <w:rPr>
          <w:szCs w:val="24"/>
        </w:rPr>
        <w:lastRenderedPageBreak/>
        <w:t>Техническая часть</w:t>
      </w:r>
      <w:bookmarkEnd w:id="376"/>
      <w:bookmarkEnd w:id="377"/>
      <w:bookmarkEnd w:id="378"/>
      <w:bookmarkEnd w:id="379"/>
      <w:bookmarkEnd w:id="380"/>
      <w:r w:rsidRPr="00E71A48">
        <w:rPr>
          <w:szCs w:val="24"/>
        </w:rPr>
        <w:t xml:space="preserve"> </w:t>
      </w:r>
    </w:p>
    <w:p w:rsidR="002B5044" w:rsidRPr="002A47D1" w:rsidRDefault="002B5044" w:rsidP="002A47D1">
      <w:pPr>
        <w:pStyle w:val="2"/>
        <w:ind w:left="1701" w:hanging="1134"/>
      </w:pPr>
      <w:bookmarkStart w:id="381" w:name="_Toc176064096"/>
      <w:bookmarkStart w:id="382" w:name="_Toc176338524"/>
      <w:bookmarkStart w:id="383" w:name="_Toc180399752"/>
      <w:bookmarkStart w:id="384" w:name="_Toc191205941"/>
      <w:bookmarkStart w:id="385" w:name="_Toc194315544"/>
      <w:bookmarkStart w:id="386" w:name="_Toc423421725"/>
      <w:bookmarkStart w:id="387" w:name="_Toc447269802"/>
      <w:r w:rsidRPr="002B5044">
        <w:t>Общие требования к условиям поставки продукции</w:t>
      </w:r>
      <w:bookmarkStart w:id="388" w:name="_Toc176064097"/>
      <w:bookmarkStart w:id="389" w:name="_Toc176338525"/>
      <w:bookmarkStart w:id="390" w:name="_Toc180399753"/>
      <w:bookmarkStart w:id="391" w:name="_Toc189457101"/>
      <w:bookmarkStart w:id="392" w:name="_Toc189461737"/>
      <w:bookmarkStart w:id="393" w:name="_Toc189462011"/>
      <w:bookmarkStart w:id="394" w:name="_Toc191273610"/>
      <w:bookmarkStart w:id="395" w:name="_Toc167189319"/>
      <w:bookmarkStart w:id="396" w:name="_Toc168725254"/>
      <w:bookmarkEnd w:id="381"/>
      <w:bookmarkEnd w:id="382"/>
      <w:bookmarkEnd w:id="383"/>
      <w:bookmarkEnd w:id="384"/>
      <w:bookmarkEnd w:id="385"/>
      <w:bookmarkEnd w:id="386"/>
      <w:bookmarkEnd w:id="387"/>
    </w:p>
    <w:p w:rsidR="002B5044" w:rsidRPr="002B5044" w:rsidRDefault="002B5044" w:rsidP="002B5044">
      <w:pPr>
        <w:pStyle w:val="3"/>
        <w:ind w:left="0" w:firstLine="851"/>
        <w:jc w:val="both"/>
        <w:rPr>
          <w:b w:val="0"/>
          <w:szCs w:val="24"/>
        </w:rPr>
      </w:pPr>
      <w:bookmarkStart w:id="397" w:name="_Toc439166308"/>
      <w:bookmarkStart w:id="398" w:name="_Toc439170656"/>
      <w:bookmarkStart w:id="399" w:name="_Toc439172758"/>
      <w:bookmarkStart w:id="400" w:name="_Toc439173202"/>
      <w:bookmarkStart w:id="401" w:name="_Toc439238196"/>
      <w:bookmarkStart w:id="402" w:name="_Toc439252748"/>
      <w:bookmarkStart w:id="403" w:name="_Toc439323606"/>
      <w:bookmarkStart w:id="404" w:name="_Toc439323722"/>
      <w:bookmarkStart w:id="405" w:name="_Toc440357120"/>
      <w:bookmarkStart w:id="406" w:name="_Toc440359675"/>
      <w:bookmarkStart w:id="407" w:name="_Toc440632139"/>
      <w:bookmarkStart w:id="408" w:name="_Toc440875960"/>
      <w:bookmarkStart w:id="409" w:name="_Toc441130988"/>
      <w:bookmarkStart w:id="410" w:name="_Toc447269803"/>
      <w:r w:rsidRPr="002B5044">
        <w:rPr>
          <w:b w:val="0"/>
          <w:szCs w:val="24"/>
        </w:rPr>
        <w:t>Продукция должна быть новой и ранее неиспользованной.</w:t>
      </w:r>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p>
    <w:p w:rsidR="002B5044" w:rsidRPr="002B5044" w:rsidRDefault="002B5044" w:rsidP="002B5044">
      <w:pPr>
        <w:pStyle w:val="3"/>
        <w:ind w:left="0" w:firstLine="851"/>
        <w:jc w:val="both"/>
        <w:rPr>
          <w:b w:val="0"/>
          <w:szCs w:val="24"/>
        </w:rPr>
      </w:pPr>
      <w:bookmarkStart w:id="411" w:name="_Toc439166309"/>
      <w:bookmarkStart w:id="412" w:name="_Toc439170657"/>
      <w:bookmarkStart w:id="413" w:name="_Toc439172759"/>
      <w:bookmarkStart w:id="414" w:name="_Toc439173203"/>
      <w:bookmarkStart w:id="415" w:name="_Toc439238197"/>
      <w:bookmarkStart w:id="416" w:name="_Toc439252749"/>
      <w:bookmarkStart w:id="417" w:name="_Toc439323607"/>
      <w:bookmarkStart w:id="418" w:name="_Toc439323723"/>
      <w:bookmarkStart w:id="419" w:name="_Toc440357121"/>
      <w:bookmarkStart w:id="420" w:name="_Toc440359676"/>
      <w:bookmarkStart w:id="421" w:name="_Toc440632140"/>
      <w:bookmarkStart w:id="422" w:name="_Toc440875961"/>
      <w:bookmarkStart w:id="423" w:name="_Toc441130989"/>
      <w:bookmarkStart w:id="424" w:name="_Toc447269804"/>
      <w:r w:rsidRPr="002B5044">
        <w:rPr>
          <w:b w:val="0"/>
          <w:szCs w:val="24"/>
        </w:rPr>
        <w:t>Продукция должна соответствовать ГОСТ, ТУ и Технической политике ПАО «МРСК Центра».</w:t>
      </w:r>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p>
    <w:p w:rsidR="002B5044" w:rsidRPr="00C12FA4" w:rsidRDefault="002B5044" w:rsidP="0021751A">
      <w:pPr>
        <w:pStyle w:val="2"/>
        <w:ind w:left="1701" w:hanging="1134"/>
      </w:pPr>
      <w:bookmarkStart w:id="425" w:name="_Toc423421726"/>
      <w:bookmarkStart w:id="426" w:name="_Toc447269805"/>
      <w:bookmarkStart w:id="427" w:name="_Ref450646963"/>
      <w:r w:rsidRPr="00C12FA4">
        <w:t>Перечень, объемы и характеристики закупаемой продукции</w:t>
      </w:r>
      <w:bookmarkEnd w:id="388"/>
      <w:bookmarkEnd w:id="389"/>
      <w:bookmarkEnd w:id="390"/>
      <w:bookmarkEnd w:id="391"/>
      <w:bookmarkEnd w:id="392"/>
      <w:bookmarkEnd w:id="393"/>
      <w:bookmarkEnd w:id="394"/>
      <w:bookmarkEnd w:id="425"/>
      <w:bookmarkEnd w:id="426"/>
      <w:bookmarkEnd w:id="427"/>
    </w:p>
    <w:p w:rsidR="002B5044" w:rsidRPr="003803A7" w:rsidRDefault="002B5044" w:rsidP="002B5044">
      <w:pPr>
        <w:pStyle w:val="3"/>
        <w:ind w:left="0" w:firstLine="851"/>
        <w:jc w:val="both"/>
        <w:rPr>
          <w:b w:val="0"/>
          <w:szCs w:val="24"/>
        </w:rPr>
      </w:pPr>
      <w:bookmarkStart w:id="428" w:name="_Toc439166311"/>
      <w:bookmarkStart w:id="429" w:name="_Toc439170659"/>
      <w:bookmarkStart w:id="430" w:name="_Toc439172761"/>
      <w:bookmarkStart w:id="431" w:name="_Toc439173205"/>
      <w:bookmarkStart w:id="432" w:name="_Toc439238199"/>
      <w:bookmarkStart w:id="433" w:name="_Toc439252751"/>
      <w:bookmarkStart w:id="434" w:name="_Toc439323609"/>
      <w:bookmarkStart w:id="435" w:name="_Toc439323725"/>
      <w:bookmarkStart w:id="436" w:name="_Toc440357123"/>
      <w:bookmarkStart w:id="437" w:name="_Toc440359678"/>
      <w:bookmarkStart w:id="438" w:name="_Toc440632142"/>
      <w:bookmarkStart w:id="439" w:name="_Toc440875963"/>
      <w:bookmarkStart w:id="440" w:name="_Toc441130991"/>
      <w:bookmarkStart w:id="441" w:name="_Toc447269806"/>
      <w:r w:rsidRPr="003776BB">
        <w:rPr>
          <w:b w:val="0"/>
          <w:szCs w:val="24"/>
        </w:rPr>
        <w:t>Техническ</w:t>
      </w:r>
      <w:r w:rsidR="003776BB" w:rsidRPr="003776BB">
        <w:rPr>
          <w:b w:val="0"/>
          <w:szCs w:val="24"/>
        </w:rPr>
        <w:t>ое(</w:t>
      </w:r>
      <w:r w:rsidRPr="003776BB">
        <w:rPr>
          <w:b w:val="0"/>
          <w:szCs w:val="24"/>
        </w:rPr>
        <w:t>ие</w:t>
      </w:r>
      <w:r w:rsidR="003776BB" w:rsidRPr="003776BB">
        <w:rPr>
          <w:b w:val="0"/>
          <w:szCs w:val="24"/>
        </w:rPr>
        <w:t>)</w:t>
      </w:r>
      <w:r w:rsidRPr="003776BB">
        <w:rPr>
          <w:b w:val="0"/>
          <w:szCs w:val="24"/>
        </w:rPr>
        <w:t xml:space="preserve"> задани</w:t>
      </w:r>
      <w:r w:rsidR="003776BB" w:rsidRPr="003776BB">
        <w:rPr>
          <w:b w:val="0"/>
          <w:szCs w:val="24"/>
        </w:rPr>
        <w:t>е(</w:t>
      </w:r>
      <w:r w:rsidRPr="003776BB">
        <w:rPr>
          <w:b w:val="0"/>
          <w:szCs w:val="24"/>
        </w:rPr>
        <w:t>я</w:t>
      </w:r>
      <w:r w:rsidR="003776BB" w:rsidRPr="003776BB">
        <w:rPr>
          <w:b w:val="0"/>
          <w:szCs w:val="24"/>
        </w:rPr>
        <w:t>)</w:t>
      </w:r>
      <w:r w:rsidRPr="003776BB">
        <w:rPr>
          <w:b w:val="0"/>
          <w:szCs w:val="24"/>
        </w:rPr>
        <w:t xml:space="preserve"> </w:t>
      </w:r>
      <w:r w:rsidR="00A154B7" w:rsidRPr="003776BB">
        <w:rPr>
          <w:b w:val="0"/>
          <w:szCs w:val="24"/>
        </w:rPr>
        <w:t xml:space="preserve">по Лоту </w:t>
      </w:r>
      <w:r w:rsidR="00A154B7" w:rsidRPr="002374F0">
        <w:rPr>
          <w:b w:val="0"/>
          <w:szCs w:val="24"/>
        </w:rPr>
        <w:t>№1</w:t>
      </w:r>
      <w:r w:rsidR="00A154B7">
        <w:rPr>
          <w:b w:val="0"/>
          <w:szCs w:val="24"/>
        </w:rPr>
        <w:t xml:space="preserve"> (подраздел </w:t>
      </w:r>
      <w:r w:rsidR="00595BB8">
        <w:rPr>
          <w:b w:val="0"/>
          <w:szCs w:val="24"/>
        </w:rPr>
        <w:fldChar w:fldCharType="begin"/>
      </w:r>
      <w:r w:rsidR="00A154B7">
        <w:rPr>
          <w:b w:val="0"/>
          <w:szCs w:val="24"/>
        </w:rPr>
        <w:instrText xml:space="preserve"> REF _Ref440275279 \r \h </w:instrText>
      </w:r>
      <w:r w:rsidR="00595BB8">
        <w:rPr>
          <w:b w:val="0"/>
          <w:szCs w:val="24"/>
        </w:rPr>
      </w:r>
      <w:r w:rsidR="00595BB8">
        <w:rPr>
          <w:b w:val="0"/>
          <w:szCs w:val="24"/>
        </w:rPr>
        <w:fldChar w:fldCharType="separate"/>
      </w:r>
      <w:r w:rsidR="005F708A">
        <w:rPr>
          <w:b w:val="0"/>
          <w:szCs w:val="24"/>
        </w:rPr>
        <w:t>1.1.4</w:t>
      </w:r>
      <w:r w:rsidR="00595BB8">
        <w:rPr>
          <w:b w:val="0"/>
          <w:szCs w:val="24"/>
        </w:rPr>
        <w:fldChar w:fldCharType="end"/>
      </w:r>
      <w:r w:rsidR="00A154B7">
        <w:rPr>
          <w:b w:val="0"/>
          <w:szCs w:val="24"/>
        </w:rPr>
        <w:t>)</w:t>
      </w:r>
      <w:r w:rsidRPr="00C12FA4">
        <w:rPr>
          <w:b w:val="0"/>
          <w:szCs w:val="24"/>
        </w:rPr>
        <w:t xml:space="preserve"> изложен</w:t>
      </w:r>
      <w:r w:rsidR="00F463E8">
        <w:rPr>
          <w:b w:val="0"/>
          <w:szCs w:val="24"/>
        </w:rPr>
        <w:t>о(</w:t>
      </w:r>
      <w:r w:rsidRPr="00C12FA4">
        <w:rPr>
          <w:b w:val="0"/>
          <w:szCs w:val="24"/>
        </w:rPr>
        <w:t>ы</w:t>
      </w:r>
      <w:r w:rsidR="00F463E8">
        <w:rPr>
          <w:b w:val="0"/>
          <w:szCs w:val="24"/>
        </w:rPr>
        <w:t>)</w:t>
      </w:r>
      <w:r w:rsidRPr="00C12FA4">
        <w:rPr>
          <w:b w:val="0"/>
          <w:szCs w:val="24"/>
        </w:rPr>
        <w:t xml:space="preserve"> в </w:t>
      </w:r>
      <w:r w:rsidRPr="003803A7">
        <w:rPr>
          <w:b w:val="0"/>
          <w:szCs w:val="24"/>
        </w:rPr>
        <w:t xml:space="preserve">Приложении №1, которое является неотъемлемым приложением к настоящей документации и предоставляется </w:t>
      </w:r>
      <w:r w:rsidR="0021751A" w:rsidRPr="003803A7">
        <w:rPr>
          <w:b w:val="0"/>
          <w:szCs w:val="24"/>
        </w:rPr>
        <w:t>Участник</w:t>
      </w:r>
      <w:r w:rsidRPr="003803A7">
        <w:rPr>
          <w:b w:val="0"/>
          <w:szCs w:val="24"/>
        </w:rPr>
        <w:t>ам вместе с ней в качестве отдельного документа.</w:t>
      </w:r>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p>
    <w:p w:rsidR="002B5044" w:rsidRPr="003803A7" w:rsidRDefault="002B5044" w:rsidP="0021751A">
      <w:pPr>
        <w:pStyle w:val="2"/>
        <w:ind w:left="1701" w:hanging="1134"/>
      </w:pPr>
      <w:bookmarkStart w:id="442" w:name="_Ref194832984"/>
      <w:bookmarkStart w:id="443" w:name="_Ref197686508"/>
      <w:bookmarkStart w:id="444" w:name="_Toc423421727"/>
      <w:bookmarkStart w:id="445" w:name="_Toc447269807"/>
      <w:r w:rsidRPr="003803A7">
        <w:t>Требование к поставляемой продукции</w:t>
      </w:r>
      <w:bookmarkEnd w:id="442"/>
      <w:bookmarkEnd w:id="443"/>
      <w:bookmarkEnd w:id="444"/>
      <w:bookmarkEnd w:id="445"/>
    </w:p>
    <w:p w:rsidR="002B5044" w:rsidRPr="003803A7" w:rsidRDefault="0021751A" w:rsidP="002B5044">
      <w:pPr>
        <w:pStyle w:val="3"/>
        <w:ind w:left="0" w:firstLine="851"/>
        <w:jc w:val="both"/>
        <w:rPr>
          <w:b w:val="0"/>
          <w:szCs w:val="24"/>
        </w:rPr>
      </w:pPr>
      <w:bookmarkStart w:id="446" w:name="_Toc439166313"/>
      <w:bookmarkStart w:id="447" w:name="_Toc439170661"/>
      <w:bookmarkStart w:id="448" w:name="_Toc439172763"/>
      <w:bookmarkStart w:id="449" w:name="_Toc439173207"/>
      <w:bookmarkStart w:id="450" w:name="_Toc439238201"/>
      <w:bookmarkStart w:id="451" w:name="_Toc439252753"/>
      <w:bookmarkStart w:id="452" w:name="_Toc439323611"/>
      <w:bookmarkStart w:id="453" w:name="_Toc439323727"/>
      <w:bookmarkStart w:id="454" w:name="_Toc440357125"/>
      <w:bookmarkStart w:id="455" w:name="_Toc440359680"/>
      <w:bookmarkStart w:id="456" w:name="_Toc440632144"/>
      <w:bookmarkStart w:id="457" w:name="_Toc440875965"/>
      <w:bookmarkStart w:id="458" w:name="_Toc441130993"/>
      <w:bookmarkStart w:id="459" w:name="_Toc447269808"/>
      <w:bookmarkStart w:id="460" w:name="_Ref194833053"/>
      <w:bookmarkStart w:id="461" w:name="_Ref223496951"/>
      <w:bookmarkStart w:id="462" w:name="_Ref223496970"/>
      <w:r w:rsidRPr="003803A7">
        <w:rPr>
          <w:b w:val="0"/>
          <w:szCs w:val="24"/>
        </w:rPr>
        <w:t>Участник</w:t>
      </w:r>
      <w:r w:rsidR="002B5044" w:rsidRPr="003803A7">
        <w:rPr>
          <w:b w:val="0"/>
          <w:szCs w:val="24"/>
        </w:rPr>
        <w:t xml:space="preserve"> в составе свое</w:t>
      </w:r>
      <w:r w:rsidR="00841A6F" w:rsidRPr="003803A7">
        <w:rPr>
          <w:b w:val="0"/>
          <w:szCs w:val="24"/>
        </w:rPr>
        <w:t>й</w:t>
      </w:r>
      <w:r w:rsidR="002B5044" w:rsidRPr="003803A7">
        <w:rPr>
          <w:b w:val="0"/>
          <w:szCs w:val="24"/>
        </w:rPr>
        <w:t xml:space="preserve"> </w:t>
      </w:r>
      <w:r w:rsidR="00841A6F" w:rsidRPr="003803A7">
        <w:rPr>
          <w:b w:val="0"/>
          <w:szCs w:val="24"/>
        </w:rPr>
        <w:t>Заявки</w:t>
      </w:r>
      <w:r w:rsidR="002B5044" w:rsidRPr="003803A7">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p>
    <w:p w:rsidR="002B5044" w:rsidRPr="003776BB" w:rsidRDefault="002B5044" w:rsidP="002B5044">
      <w:pPr>
        <w:pStyle w:val="3"/>
        <w:ind w:left="0" w:firstLine="851"/>
        <w:jc w:val="both"/>
        <w:rPr>
          <w:b w:val="0"/>
          <w:szCs w:val="24"/>
        </w:rPr>
      </w:pPr>
      <w:bookmarkStart w:id="463" w:name="_Toc439166314"/>
      <w:bookmarkStart w:id="464" w:name="_Toc439170662"/>
      <w:bookmarkStart w:id="465" w:name="_Toc439172764"/>
      <w:bookmarkStart w:id="466" w:name="_Toc439173208"/>
      <w:bookmarkStart w:id="467" w:name="_Toc439238202"/>
      <w:bookmarkStart w:id="468" w:name="_Toc439252754"/>
      <w:bookmarkStart w:id="469" w:name="_Toc439323612"/>
      <w:bookmarkStart w:id="470" w:name="_Toc439323728"/>
      <w:bookmarkStart w:id="471" w:name="_Toc440357126"/>
      <w:bookmarkStart w:id="472" w:name="_Toc440359681"/>
      <w:bookmarkStart w:id="473" w:name="_Toc440632145"/>
      <w:bookmarkStart w:id="474" w:name="_Toc440875966"/>
      <w:bookmarkStart w:id="475" w:name="_Toc441130994"/>
      <w:bookmarkStart w:id="476" w:name="_Toc447269809"/>
      <w:r w:rsidRPr="003803A7">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3776BB" w:rsidRPr="003803A7">
        <w:rPr>
          <w:b w:val="0"/>
          <w:szCs w:val="24"/>
          <w:lang w:eastAsia="ru-RU"/>
        </w:rPr>
        <w:t>Технического(их) задания(й), изложены в Приложении №1 (Техническом(их) задании(ях)) к настоящей Документации. При несоблюдении требований Технического(их</w:t>
      </w:r>
      <w:r w:rsidR="003776BB" w:rsidRPr="003776BB">
        <w:rPr>
          <w:b w:val="0"/>
          <w:szCs w:val="24"/>
          <w:lang w:eastAsia="ru-RU"/>
        </w:rPr>
        <w:t>) задания(й) Закупочная комиссия отклонит Заявку Участника</w:t>
      </w:r>
      <w:r w:rsidRPr="003776BB">
        <w:rPr>
          <w:b w:val="0"/>
          <w:szCs w:val="24"/>
        </w:rPr>
        <w:t>.</w:t>
      </w:r>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p>
    <w:p w:rsidR="002B5044" w:rsidRPr="002B5044" w:rsidRDefault="002B5044" w:rsidP="0021751A">
      <w:pPr>
        <w:pStyle w:val="2"/>
        <w:ind w:left="1701" w:hanging="1134"/>
      </w:pPr>
      <w:bookmarkStart w:id="477" w:name="_Ref247513861"/>
      <w:bookmarkStart w:id="478" w:name="_Toc423421728"/>
      <w:bookmarkStart w:id="479" w:name="_Toc447269810"/>
      <w:r w:rsidRPr="002B5044">
        <w:t xml:space="preserve">Требование к </w:t>
      </w:r>
      <w:r w:rsidR="0021751A">
        <w:t>Участник</w:t>
      </w:r>
      <w:r w:rsidRPr="002B5044">
        <w:t>у</w:t>
      </w:r>
      <w:bookmarkEnd w:id="460"/>
      <w:bookmarkEnd w:id="461"/>
      <w:bookmarkEnd w:id="462"/>
      <w:r w:rsidRPr="002B5044">
        <w:t>.</w:t>
      </w:r>
      <w:bookmarkEnd w:id="477"/>
      <w:bookmarkEnd w:id="478"/>
      <w:bookmarkEnd w:id="479"/>
    </w:p>
    <w:p w:rsidR="002B5044" w:rsidRPr="002B5044" w:rsidRDefault="002B5044" w:rsidP="002B5044">
      <w:pPr>
        <w:pStyle w:val="3"/>
        <w:ind w:left="0" w:firstLine="851"/>
        <w:jc w:val="both"/>
        <w:rPr>
          <w:b w:val="0"/>
          <w:szCs w:val="24"/>
        </w:rPr>
      </w:pPr>
      <w:bookmarkStart w:id="480" w:name="_Toc439166317"/>
      <w:bookmarkStart w:id="481" w:name="_Toc439170665"/>
      <w:bookmarkStart w:id="482" w:name="_Toc439172767"/>
      <w:bookmarkStart w:id="483" w:name="_Toc439173211"/>
      <w:bookmarkStart w:id="484" w:name="_Toc439238205"/>
      <w:bookmarkStart w:id="485" w:name="_Toc439252756"/>
      <w:bookmarkStart w:id="486" w:name="_Toc439323614"/>
      <w:bookmarkStart w:id="487" w:name="_Toc439323730"/>
      <w:bookmarkStart w:id="488" w:name="_Ref440292618"/>
      <w:bookmarkStart w:id="489" w:name="_Toc440357128"/>
      <w:bookmarkStart w:id="490" w:name="_Toc440359683"/>
      <w:bookmarkStart w:id="491" w:name="_Toc440632147"/>
      <w:bookmarkStart w:id="492" w:name="_Toc440875968"/>
      <w:bookmarkStart w:id="493" w:name="_Toc441130996"/>
      <w:bookmarkStart w:id="494" w:name="_Toc447269811"/>
      <w:r w:rsidRPr="002B5044">
        <w:rPr>
          <w:b w:val="0"/>
          <w:szCs w:val="24"/>
        </w:rPr>
        <w:t xml:space="preserve">В составе </w:t>
      </w:r>
      <w:r w:rsidR="0094713A">
        <w:rPr>
          <w:b w:val="0"/>
          <w:szCs w:val="24"/>
        </w:rPr>
        <w:t>своей Заявки</w:t>
      </w:r>
      <w:r w:rsidRPr="002B5044">
        <w:rPr>
          <w:b w:val="0"/>
          <w:szCs w:val="24"/>
        </w:rPr>
        <w:t xml:space="preserve"> </w:t>
      </w:r>
      <w:r w:rsidR="0021751A">
        <w:rPr>
          <w:b w:val="0"/>
          <w:szCs w:val="24"/>
        </w:rPr>
        <w:t>Участник</w:t>
      </w:r>
      <w:r w:rsidRPr="002B5044">
        <w:rPr>
          <w:b w:val="0"/>
          <w:szCs w:val="24"/>
        </w:rPr>
        <w:t xml:space="preserve"> должен предоставить руководство(а)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производителем (на каждый тип предлагаемого оборудования). Данный документ должен содержать подтверждение технических характеристик, заявленных </w:t>
      </w:r>
      <w:r w:rsidR="0021751A">
        <w:rPr>
          <w:b w:val="0"/>
          <w:szCs w:val="24"/>
        </w:rPr>
        <w:t>Участник</w:t>
      </w:r>
      <w:r w:rsidR="0094713A">
        <w:rPr>
          <w:b w:val="0"/>
          <w:szCs w:val="24"/>
        </w:rPr>
        <w:t>ом оборудования в Т</w:t>
      </w:r>
      <w:r w:rsidRPr="002B5044">
        <w:rPr>
          <w:b w:val="0"/>
          <w:szCs w:val="24"/>
        </w:rPr>
        <w:t>ехническом предложении (</w:t>
      </w:r>
      <w:r w:rsidR="00D56F8C">
        <w:rPr>
          <w:b w:val="0"/>
          <w:szCs w:val="24"/>
        </w:rPr>
        <w:t>подраздел</w:t>
      </w:r>
      <w:r w:rsidR="0094713A">
        <w:rPr>
          <w:b w:val="0"/>
          <w:szCs w:val="24"/>
        </w:rPr>
        <w:t xml:space="preserve"> </w:t>
      </w:r>
      <w:r w:rsidR="00595BB8">
        <w:rPr>
          <w:b w:val="0"/>
          <w:szCs w:val="24"/>
        </w:rPr>
        <w:fldChar w:fldCharType="begin"/>
      </w:r>
      <w:r w:rsidR="00D56F8C">
        <w:rPr>
          <w:b w:val="0"/>
          <w:szCs w:val="24"/>
        </w:rPr>
        <w:instrText xml:space="preserve"> REF _Ref86826666 \r \h </w:instrText>
      </w:r>
      <w:r w:rsidR="00595BB8">
        <w:rPr>
          <w:b w:val="0"/>
          <w:szCs w:val="24"/>
        </w:rPr>
      </w:r>
      <w:r w:rsidR="00595BB8">
        <w:rPr>
          <w:b w:val="0"/>
          <w:szCs w:val="24"/>
        </w:rPr>
        <w:fldChar w:fldCharType="separate"/>
      </w:r>
      <w:r w:rsidR="005F708A">
        <w:rPr>
          <w:b w:val="0"/>
          <w:szCs w:val="24"/>
        </w:rPr>
        <w:t>5.3</w:t>
      </w:r>
      <w:r w:rsidR="00595BB8">
        <w:rPr>
          <w:b w:val="0"/>
          <w:szCs w:val="24"/>
        </w:rPr>
        <w:fldChar w:fldCharType="end"/>
      </w:r>
      <w:r w:rsidRPr="002B5044">
        <w:rPr>
          <w:b w:val="0"/>
          <w:szCs w:val="24"/>
        </w:rPr>
        <w:t>).</w:t>
      </w:r>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p>
    <w:p w:rsidR="002B5044" w:rsidRPr="002B5044" w:rsidRDefault="002B5044" w:rsidP="002B5044">
      <w:pPr>
        <w:pStyle w:val="3"/>
        <w:ind w:left="0" w:firstLine="851"/>
        <w:jc w:val="both"/>
        <w:rPr>
          <w:b w:val="0"/>
          <w:szCs w:val="24"/>
        </w:rPr>
      </w:pPr>
      <w:bookmarkStart w:id="495" w:name="_Toc439166318"/>
      <w:bookmarkStart w:id="496" w:name="_Toc439170666"/>
      <w:bookmarkStart w:id="497" w:name="_Toc439172768"/>
      <w:bookmarkStart w:id="498" w:name="_Toc439173212"/>
      <w:bookmarkStart w:id="499" w:name="_Toc439238206"/>
      <w:bookmarkStart w:id="500" w:name="_Toc439252757"/>
      <w:bookmarkStart w:id="501" w:name="_Toc439323615"/>
      <w:bookmarkStart w:id="502" w:name="_Toc439323731"/>
      <w:bookmarkStart w:id="503" w:name="_Toc440357129"/>
      <w:bookmarkStart w:id="504" w:name="_Toc440359684"/>
      <w:bookmarkStart w:id="505" w:name="_Toc440632148"/>
      <w:bookmarkStart w:id="506" w:name="_Toc440875969"/>
      <w:bookmarkStart w:id="507" w:name="_Toc441130997"/>
      <w:bookmarkStart w:id="508" w:name="_Toc447269812"/>
      <w:r w:rsidRPr="002B5044">
        <w:rPr>
          <w:b w:val="0"/>
          <w:szCs w:val="24"/>
        </w:rPr>
        <w:t xml:space="preserve">Непредставление </w:t>
      </w:r>
      <w:r w:rsidR="0021751A">
        <w:rPr>
          <w:b w:val="0"/>
          <w:szCs w:val="24"/>
        </w:rPr>
        <w:t>Участник</w:t>
      </w:r>
      <w:r w:rsidRPr="002B5044">
        <w:rPr>
          <w:b w:val="0"/>
          <w:szCs w:val="24"/>
        </w:rPr>
        <w:t>ом технических параметров на предлагаемую к поставке продукцию в Техническ</w:t>
      </w:r>
      <w:r w:rsidR="0094713A">
        <w:rPr>
          <w:b w:val="0"/>
          <w:szCs w:val="24"/>
        </w:rPr>
        <w:t>ом</w:t>
      </w:r>
      <w:r w:rsidRPr="002B5044">
        <w:rPr>
          <w:b w:val="0"/>
          <w:szCs w:val="24"/>
        </w:rPr>
        <w:t xml:space="preserve"> предложени</w:t>
      </w:r>
      <w:r w:rsidR="0094713A">
        <w:rPr>
          <w:b w:val="0"/>
          <w:szCs w:val="24"/>
        </w:rPr>
        <w:t>и</w:t>
      </w:r>
      <w:r w:rsidRPr="002B5044">
        <w:rPr>
          <w:b w:val="0"/>
          <w:szCs w:val="24"/>
        </w:rPr>
        <w:t xml:space="preserve"> </w:t>
      </w:r>
      <w:r w:rsidR="00D56F8C" w:rsidRPr="002B5044">
        <w:rPr>
          <w:b w:val="0"/>
          <w:szCs w:val="24"/>
        </w:rPr>
        <w:t>(</w:t>
      </w:r>
      <w:r w:rsidR="00D56F8C">
        <w:rPr>
          <w:b w:val="0"/>
          <w:szCs w:val="24"/>
        </w:rPr>
        <w:t xml:space="preserve">подраздел </w:t>
      </w:r>
      <w:r w:rsidR="00595BB8">
        <w:rPr>
          <w:b w:val="0"/>
          <w:szCs w:val="24"/>
        </w:rPr>
        <w:fldChar w:fldCharType="begin"/>
      </w:r>
      <w:r w:rsidR="00D56F8C">
        <w:rPr>
          <w:b w:val="0"/>
          <w:szCs w:val="24"/>
        </w:rPr>
        <w:instrText xml:space="preserve"> REF _Ref86826666 \r \h </w:instrText>
      </w:r>
      <w:r w:rsidR="00595BB8">
        <w:rPr>
          <w:b w:val="0"/>
          <w:szCs w:val="24"/>
        </w:rPr>
      </w:r>
      <w:r w:rsidR="00595BB8">
        <w:rPr>
          <w:b w:val="0"/>
          <w:szCs w:val="24"/>
        </w:rPr>
        <w:fldChar w:fldCharType="separate"/>
      </w:r>
      <w:r w:rsidR="005F708A">
        <w:rPr>
          <w:b w:val="0"/>
          <w:szCs w:val="24"/>
        </w:rPr>
        <w:t>5.3</w:t>
      </w:r>
      <w:r w:rsidR="00595BB8">
        <w:rPr>
          <w:b w:val="0"/>
          <w:szCs w:val="24"/>
        </w:rPr>
        <w:fldChar w:fldCharType="end"/>
      </w:r>
      <w:r w:rsidR="00D56F8C" w:rsidRPr="002B5044">
        <w:rPr>
          <w:b w:val="0"/>
          <w:szCs w:val="24"/>
        </w:rPr>
        <w:t>)</w:t>
      </w:r>
      <w:r w:rsidRPr="002B5044">
        <w:rPr>
          <w:b w:val="0"/>
          <w:szCs w:val="24"/>
        </w:rPr>
        <w:t xml:space="preserve"> будет являться причиной для отклонения предложения </w:t>
      </w:r>
      <w:r w:rsidR="0021751A">
        <w:rPr>
          <w:b w:val="0"/>
          <w:szCs w:val="24"/>
        </w:rPr>
        <w:t>Участник</w:t>
      </w:r>
      <w:r w:rsidRPr="002B5044">
        <w:rPr>
          <w:b w:val="0"/>
          <w:szCs w:val="24"/>
        </w:rPr>
        <w:t>а.</w:t>
      </w:r>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p>
    <w:p w:rsidR="00464832" w:rsidRPr="0011726E" w:rsidRDefault="00464832" w:rsidP="00464832">
      <w:pPr>
        <w:pStyle w:val="2"/>
        <w:ind w:left="1701" w:hanging="1134"/>
      </w:pPr>
      <w:bookmarkStart w:id="509" w:name="_Toc248219573"/>
      <w:bookmarkStart w:id="510" w:name="_Toc256099315"/>
      <w:bookmarkStart w:id="511" w:name="_Toc423421664"/>
      <w:bookmarkStart w:id="512" w:name="_Toc447269813"/>
      <w:bookmarkEnd w:id="395"/>
      <w:bookmarkEnd w:id="396"/>
      <w:r w:rsidRPr="0011726E">
        <w:t>Иные требования</w:t>
      </w:r>
      <w:bookmarkEnd w:id="509"/>
      <w:bookmarkEnd w:id="510"/>
      <w:bookmarkEnd w:id="511"/>
      <w:bookmarkEnd w:id="512"/>
    </w:p>
    <w:p w:rsidR="0011726E" w:rsidRPr="00F02992" w:rsidRDefault="0011726E" w:rsidP="0011726E">
      <w:pPr>
        <w:pStyle w:val="3"/>
        <w:ind w:left="0" w:firstLine="851"/>
        <w:jc w:val="both"/>
        <w:rPr>
          <w:b w:val="0"/>
          <w:szCs w:val="24"/>
        </w:rPr>
      </w:pPr>
      <w:bookmarkStart w:id="513" w:name="_Toc447269814"/>
      <w:r w:rsidRPr="0011726E">
        <w:rPr>
          <w:b w:val="0"/>
          <w:szCs w:val="24"/>
        </w:rPr>
        <w:t xml:space="preserve">Участник должен принять во внимание, что ссылка на тип (марку) продукции, носит описательный, а не обязательный характер. В случае, если Участником предлагаются аналоги требуемой Заказчику продукции в составе своей Заявки, он должен в обязательном порядке предоставить подробное техническое описание предлагаемого к поставке аналога. Отсутствие в </w:t>
      </w:r>
      <w:r w:rsidRPr="00F02992">
        <w:rPr>
          <w:b w:val="0"/>
          <w:szCs w:val="24"/>
        </w:rPr>
        <w:t>составе предложения подробного технического описания аналогов продукции будет являться причиной отклонения Заявки Участника.</w:t>
      </w: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514" w:name="_Ref440270602"/>
      <w:bookmarkStart w:id="515" w:name="_Toc447269815"/>
      <w:bookmarkEnd w:id="513"/>
      <w:bookmarkEnd w:id="5"/>
      <w:bookmarkEnd w:id="371"/>
      <w:r w:rsidRPr="00E71A48">
        <w:rPr>
          <w:szCs w:val="24"/>
        </w:rPr>
        <w:lastRenderedPageBreak/>
        <w:t>Образцы основных форм документов, включаемых в Заявку</w:t>
      </w:r>
      <w:bookmarkEnd w:id="514"/>
      <w:bookmarkEnd w:id="515"/>
      <w:r w:rsidRPr="00E71A48">
        <w:rPr>
          <w:szCs w:val="24"/>
        </w:rPr>
        <w:t xml:space="preserve"> </w:t>
      </w:r>
    </w:p>
    <w:p w:rsidR="004F4D80" w:rsidRPr="00F647F7" w:rsidRDefault="004F4D80" w:rsidP="004F4D80">
      <w:pPr>
        <w:pStyle w:val="2"/>
      </w:pPr>
      <w:bookmarkStart w:id="516" w:name="_Ref55336310"/>
      <w:bookmarkStart w:id="517" w:name="_Toc57314672"/>
      <w:bookmarkStart w:id="518" w:name="_Toc69728986"/>
      <w:bookmarkStart w:id="519" w:name="_Toc98253919"/>
      <w:bookmarkStart w:id="520" w:name="_Toc165173847"/>
      <w:bookmarkStart w:id="521" w:name="_Toc423423667"/>
      <w:bookmarkStart w:id="522" w:name="_Toc447269816"/>
      <w:r w:rsidRPr="00F647F7">
        <w:t xml:space="preserve">Письмо о подаче оферты </w:t>
      </w:r>
      <w:bookmarkStart w:id="523" w:name="_Ref22846535"/>
      <w:r w:rsidRPr="00F647F7">
        <w:t>(</w:t>
      </w:r>
      <w:bookmarkEnd w:id="523"/>
      <w:r w:rsidRPr="00F647F7">
        <w:t xml:space="preserve">форма </w:t>
      </w:r>
      <w:r w:rsidRPr="00F647F7">
        <w:rPr>
          <w:noProof/>
        </w:rPr>
        <w:t>1</w:t>
      </w:r>
      <w:r w:rsidRPr="00F647F7">
        <w:t>)</w:t>
      </w:r>
      <w:bookmarkEnd w:id="516"/>
      <w:bookmarkEnd w:id="517"/>
      <w:bookmarkEnd w:id="518"/>
      <w:bookmarkEnd w:id="519"/>
      <w:bookmarkEnd w:id="520"/>
      <w:bookmarkEnd w:id="521"/>
      <w:bookmarkEnd w:id="522"/>
    </w:p>
    <w:p w:rsidR="004F4D80" w:rsidRPr="00C236C0" w:rsidRDefault="004F4D80" w:rsidP="004F4D80">
      <w:pPr>
        <w:pStyle w:val="3"/>
        <w:rPr>
          <w:szCs w:val="24"/>
        </w:rPr>
      </w:pPr>
      <w:bookmarkStart w:id="524" w:name="_Toc98253920"/>
      <w:bookmarkStart w:id="525" w:name="_Toc157248174"/>
      <w:bookmarkStart w:id="526" w:name="_Toc157496543"/>
      <w:bookmarkStart w:id="527" w:name="_Toc158206082"/>
      <w:bookmarkStart w:id="528" w:name="_Toc164057767"/>
      <w:bookmarkStart w:id="529" w:name="_Toc164137117"/>
      <w:bookmarkStart w:id="530" w:name="_Toc164161277"/>
      <w:bookmarkStart w:id="531" w:name="_Toc165173848"/>
      <w:bookmarkStart w:id="532" w:name="_Toc439170673"/>
      <w:bookmarkStart w:id="533" w:name="_Toc439172775"/>
      <w:bookmarkStart w:id="534" w:name="_Toc439173219"/>
      <w:bookmarkStart w:id="535" w:name="_Toc439238213"/>
      <w:bookmarkStart w:id="536" w:name="_Toc440357133"/>
      <w:bookmarkStart w:id="537" w:name="_Toc440359688"/>
      <w:bookmarkStart w:id="538" w:name="_Toc447269817"/>
      <w:r w:rsidRPr="00C236C0">
        <w:rPr>
          <w:szCs w:val="24"/>
        </w:rPr>
        <w:t>Форма письма о подаче оферты</w:t>
      </w:r>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539"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опубликованное в [</w:t>
      </w:r>
      <w:r w:rsidRPr="00F647F7">
        <w:rPr>
          <w:rStyle w:val="aa"/>
          <w:sz w:val="24"/>
          <w:szCs w:val="24"/>
        </w:rPr>
        <w:t xml:space="preserve">указывается дата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r w:rsidRPr="00F647F7">
        <w:rPr>
          <w:sz w:val="24"/>
          <w:szCs w:val="24"/>
        </w:rPr>
        <w:t>зарегистрированное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предлагает заключить Договор на поставку следующей продукции:</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предлагаемой продукции)</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выполнения поставок, Сводной таблицей стоимости </w:t>
      </w:r>
      <w:r w:rsidR="00F04258" w:rsidRPr="009A70A4">
        <w:rPr>
          <w:bCs w:val="0"/>
          <w:sz w:val="24"/>
          <w:szCs w:val="24"/>
        </w:rPr>
        <w:t>поставок</w:t>
      </w:r>
      <w:r w:rsidR="00F04258" w:rsidRPr="003E170D">
        <w:rPr>
          <w:bCs w:val="0"/>
          <w:sz w:val="24"/>
          <w:szCs w:val="24"/>
        </w:rPr>
        <w:t xml:space="preserve"> </w:t>
      </w:r>
      <w:r w:rsidR="00975C64" w:rsidRPr="00975C64">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002374F0">
              <w:t xml:space="preserve"> без НДС, руб.РФ.</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выполнения поставок: </w:t>
      </w:r>
    </w:p>
    <w:p w:rsidR="004F4D80" w:rsidRPr="00F647F7" w:rsidRDefault="004F4D80" w:rsidP="004F4D80">
      <w:pPr>
        <w:pStyle w:val="Times120"/>
        <w:widowControl w:val="0"/>
        <w:rPr>
          <w:szCs w:val="24"/>
        </w:rPr>
      </w:pPr>
      <w:r w:rsidRPr="00F647F7">
        <w:rPr>
          <w:szCs w:val="24"/>
        </w:rPr>
        <w:t xml:space="preserve">Начало выполнения поставок: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выполнения поставок: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Условия оплаты выполнения поставок</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 200_ года.</w:t>
      </w:r>
    </w:p>
    <w:p w:rsidR="00975C64" w:rsidRPr="00414CAF" w:rsidRDefault="00975C64" w:rsidP="00975C64">
      <w:pPr>
        <w:tabs>
          <w:tab w:val="left" w:pos="1080"/>
        </w:tabs>
        <w:spacing w:line="240" w:lineRule="auto"/>
        <w:ind w:firstLine="540"/>
        <w:rPr>
          <w:sz w:val="24"/>
          <w:szCs w:val="24"/>
        </w:rPr>
      </w:pPr>
      <w:r w:rsidRPr="00414CAF">
        <w:rPr>
          <w:sz w:val="24"/>
          <w:szCs w:val="24"/>
        </w:rPr>
        <w:t>Данная Заявка подается с пониманием того, что:</w:t>
      </w:r>
    </w:p>
    <w:p w:rsidR="00975C64" w:rsidRPr="00414CAF" w:rsidRDefault="00975C64" w:rsidP="00975C64">
      <w:pPr>
        <w:tabs>
          <w:tab w:val="left" w:pos="1080"/>
        </w:tabs>
        <w:spacing w:line="240" w:lineRule="auto"/>
        <w:ind w:firstLine="540"/>
        <w:rPr>
          <w:sz w:val="24"/>
          <w:szCs w:val="24"/>
        </w:rPr>
      </w:pPr>
      <w:r w:rsidRPr="00414CAF">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414CAF" w:rsidRDefault="00975C64" w:rsidP="00975C64">
      <w:pPr>
        <w:tabs>
          <w:tab w:val="left" w:pos="1080"/>
        </w:tabs>
        <w:spacing w:line="240" w:lineRule="auto"/>
        <w:ind w:firstLine="540"/>
        <w:rPr>
          <w:sz w:val="24"/>
          <w:szCs w:val="24"/>
        </w:rPr>
      </w:pPr>
      <w:r w:rsidRPr="00414CAF">
        <w:rPr>
          <w:sz w:val="24"/>
          <w:szCs w:val="24"/>
        </w:rPr>
        <w:t>вы оставляете за собой право:</w:t>
      </w:r>
    </w:p>
    <w:p w:rsidR="00975C64" w:rsidRPr="00414CAF" w:rsidRDefault="00975C64" w:rsidP="00BC19F9">
      <w:pPr>
        <w:widowControl w:val="0"/>
        <w:numPr>
          <w:ilvl w:val="0"/>
          <w:numId w:val="78"/>
        </w:numPr>
        <w:tabs>
          <w:tab w:val="left" w:pos="1080"/>
        </w:tabs>
        <w:suppressAutoHyphens w:val="0"/>
        <w:spacing w:line="240" w:lineRule="auto"/>
        <w:rPr>
          <w:sz w:val="24"/>
          <w:szCs w:val="24"/>
        </w:rPr>
      </w:pPr>
      <w:r w:rsidRPr="00414CAF">
        <w:rPr>
          <w:sz w:val="24"/>
          <w:szCs w:val="24"/>
        </w:rPr>
        <w:t>отклонить заявки с ценами, превышающими начальную (максимальную) цену договора (цену лота);</w:t>
      </w:r>
    </w:p>
    <w:p w:rsidR="00975C64" w:rsidRPr="00414CAF" w:rsidRDefault="00975C64" w:rsidP="00BC19F9">
      <w:pPr>
        <w:widowControl w:val="0"/>
        <w:numPr>
          <w:ilvl w:val="0"/>
          <w:numId w:val="78"/>
        </w:numPr>
        <w:tabs>
          <w:tab w:val="left" w:pos="1080"/>
        </w:tabs>
        <w:suppressAutoHyphens w:val="0"/>
        <w:spacing w:line="240" w:lineRule="auto"/>
        <w:rPr>
          <w:sz w:val="24"/>
          <w:szCs w:val="24"/>
        </w:rPr>
      </w:pPr>
      <w:r w:rsidRPr="00414CAF">
        <w:rPr>
          <w:sz w:val="24"/>
          <w:szCs w:val="24"/>
        </w:rPr>
        <w:t xml:space="preserve">принять или отклонить любую Заявку в соответствии с условиями документации о </w:t>
      </w:r>
      <w:r w:rsidRPr="00414CAF">
        <w:rPr>
          <w:sz w:val="24"/>
          <w:szCs w:val="24"/>
        </w:rPr>
        <w:lastRenderedPageBreak/>
        <w:t>закупке;</w:t>
      </w:r>
    </w:p>
    <w:p w:rsidR="00975C64" w:rsidRPr="00414CAF" w:rsidRDefault="00975C64" w:rsidP="00BC19F9">
      <w:pPr>
        <w:widowControl w:val="0"/>
        <w:numPr>
          <w:ilvl w:val="0"/>
          <w:numId w:val="78"/>
        </w:numPr>
        <w:tabs>
          <w:tab w:val="left" w:pos="1080"/>
        </w:tabs>
        <w:suppressAutoHyphens w:val="0"/>
        <w:spacing w:line="240" w:lineRule="auto"/>
        <w:rPr>
          <w:sz w:val="24"/>
          <w:szCs w:val="24"/>
        </w:rPr>
      </w:pPr>
      <w:r w:rsidRPr="00414CAF">
        <w:rPr>
          <w:sz w:val="24"/>
          <w:szCs w:val="24"/>
        </w:rPr>
        <w:t>отклонить все заявки.</w:t>
      </w:r>
    </w:p>
    <w:p w:rsidR="00975C64" w:rsidRPr="00414CAF" w:rsidRDefault="00975C64" w:rsidP="00975C64">
      <w:pPr>
        <w:tabs>
          <w:tab w:val="left" w:pos="1080"/>
        </w:tabs>
        <w:spacing w:line="240" w:lineRule="auto"/>
        <w:ind w:firstLine="540"/>
        <w:rPr>
          <w:sz w:val="24"/>
          <w:szCs w:val="24"/>
        </w:rPr>
      </w:pPr>
      <w:r w:rsidRPr="00414CAF">
        <w:rPr>
          <w:sz w:val="24"/>
          <w:szCs w:val="24"/>
        </w:rPr>
        <w:t>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 xml:space="preserve">предоставить в качестве обеспечения исполнения обязательств Участника закупки в составе подаваемой Заявки Соглашение о неустойке </w:t>
      </w:r>
      <w:r w:rsidRPr="00414CAF">
        <w:rPr>
          <w:bCs w:val="0"/>
          <w:sz w:val="24"/>
          <w:szCs w:val="24"/>
        </w:rPr>
        <w:t xml:space="preserve">по форме и в соответствии с инструкциями, </w:t>
      </w:r>
      <w:r w:rsidRPr="00414CAF">
        <w:rPr>
          <w:bCs w:val="0"/>
          <w:spacing w:val="-1"/>
          <w:sz w:val="24"/>
          <w:szCs w:val="24"/>
        </w:rPr>
        <w:t>приведенными в Документации по запросу предложений,</w:t>
      </w:r>
      <w:r w:rsidRPr="00414CAF">
        <w:rPr>
          <w:sz w:val="24"/>
          <w:szCs w:val="24"/>
        </w:rPr>
        <w:t xml:space="preserve"> в установленный в документации о закупке срок</w:t>
      </w:r>
      <w:r w:rsidRPr="00414CAF">
        <w:rPr>
          <w:i/>
          <w:sz w:val="24"/>
          <w:szCs w:val="24"/>
        </w:rPr>
        <w:t>.</w:t>
      </w:r>
    </w:p>
    <w:p w:rsidR="00975C64" w:rsidRPr="00414CAF"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 При подготовке Заявки юридическим лицом – данная формулировка подлежит удалению]</w:t>
      </w:r>
      <w:r w:rsidRPr="00975C64">
        <w:rPr>
          <w:sz w:val="24"/>
          <w:szCs w:val="24"/>
        </w:rPr>
        <w:t>;</w:t>
      </w:r>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 прило-</w:t>
            </w:r>
            <w:r w:rsidRPr="00414CAF">
              <w:rPr>
                <w:sz w:val="24"/>
                <w:szCs w:val="24"/>
              </w:rPr>
              <w:lastRenderedPageBreak/>
              <w:t>жения</w:t>
            </w:r>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lastRenderedPageBreak/>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xml:space="preserve">№ </w:t>
            </w:r>
            <w:r w:rsidRPr="00414CAF">
              <w:rPr>
                <w:sz w:val="24"/>
                <w:szCs w:val="24"/>
              </w:rPr>
              <w:lastRenderedPageBreak/>
              <w:t>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lastRenderedPageBreak/>
              <w:t xml:space="preserve">Число    </w:t>
            </w:r>
            <w:r w:rsidRPr="00414CAF">
              <w:rPr>
                <w:sz w:val="24"/>
                <w:szCs w:val="24"/>
              </w:rPr>
              <w:lastRenderedPageBreak/>
              <w:t>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lastRenderedPageBreak/>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540" w:name="_Toc98253921"/>
      <w:bookmarkStart w:id="541" w:name="_Toc157248175"/>
      <w:bookmarkStart w:id="542" w:name="_Toc157496544"/>
      <w:bookmarkStart w:id="543" w:name="_Toc158206083"/>
      <w:bookmarkStart w:id="544" w:name="_Toc164057768"/>
      <w:bookmarkStart w:id="545" w:name="_Toc164137118"/>
      <w:bookmarkStart w:id="546" w:name="_Toc164161278"/>
      <w:bookmarkStart w:id="547" w:name="_Toc165173849"/>
      <w:r>
        <w:rPr>
          <w:b/>
          <w:szCs w:val="24"/>
        </w:rPr>
        <w:br w:type="page"/>
      </w:r>
    </w:p>
    <w:p w:rsidR="004F4D80" w:rsidRPr="00C236C0" w:rsidRDefault="004F4D80" w:rsidP="004F4D80">
      <w:pPr>
        <w:pStyle w:val="3"/>
        <w:rPr>
          <w:szCs w:val="24"/>
        </w:rPr>
      </w:pPr>
      <w:bookmarkStart w:id="548" w:name="_Toc439170674"/>
      <w:bookmarkStart w:id="549" w:name="_Toc439172776"/>
      <w:bookmarkStart w:id="550" w:name="_Toc439173220"/>
      <w:bookmarkStart w:id="551" w:name="_Toc439238214"/>
      <w:bookmarkStart w:id="552" w:name="_Toc439252762"/>
      <w:bookmarkStart w:id="553" w:name="_Toc439323736"/>
      <w:bookmarkStart w:id="554" w:name="_Toc440357134"/>
      <w:bookmarkStart w:id="555" w:name="_Toc440359689"/>
      <w:bookmarkStart w:id="556" w:name="_Toc440632153"/>
      <w:bookmarkStart w:id="557" w:name="_Toc440875973"/>
      <w:bookmarkStart w:id="558" w:name="_Toc441131001"/>
      <w:bookmarkStart w:id="559" w:name="_Toc447269818"/>
      <w:r w:rsidRPr="00C236C0">
        <w:rPr>
          <w:szCs w:val="24"/>
        </w:rPr>
        <w:lastRenderedPageBreak/>
        <w:t>Инструкции по заполнению</w:t>
      </w:r>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ХХХ ХХХ,ХХ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p>
    <w:p w:rsidR="004F4D80" w:rsidRPr="00572945" w:rsidRDefault="004F4D80" w:rsidP="004F4D80">
      <w:pPr>
        <w:pStyle w:val="aff6"/>
        <w:numPr>
          <w:ilvl w:val="3"/>
          <w:numId w:val="1"/>
        </w:numPr>
        <w:tabs>
          <w:tab w:val="num" w:pos="1134"/>
        </w:tabs>
        <w:suppressAutoHyphens w:val="0"/>
        <w:spacing w:before="100" w:beforeAutospacing="1" w:line="240" w:lineRule="auto"/>
        <w:rPr>
          <w:sz w:val="24"/>
          <w:szCs w:val="24"/>
        </w:rPr>
      </w:pPr>
      <w:r w:rsidRPr="00572945">
        <w:rPr>
          <w:sz w:val="24"/>
          <w:szCs w:val="24"/>
        </w:rPr>
        <w:t xml:space="preserve">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w:t>
      </w:r>
      <w:r w:rsidRPr="002D554D">
        <w:rPr>
          <w:sz w:val="24"/>
          <w:szCs w:val="24"/>
        </w:rPr>
        <w:t>а также</w:t>
      </w:r>
      <w:r>
        <w:t xml:space="preserve"> </w:t>
      </w:r>
      <w:r w:rsidRPr="00572945">
        <w:rPr>
          <w:sz w:val="24"/>
          <w:szCs w:val="24"/>
        </w:rPr>
        <w:t>шеф-монтажа оборудования и пусконаладочные работы (если эти требования предусмотрены настоящей Документацией, включая Техническое задание).</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595BB8">
        <w:rPr>
          <w:sz w:val="24"/>
          <w:szCs w:val="24"/>
        </w:rPr>
        <w:fldChar w:fldCharType="begin"/>
      </w:r>
      <w:r w:rsidR="009C271D">
        <w:rPr>
          <w:sz w:val="24"/>
          <w:szCs w:val="24"/>
        </w:rPr>
        <w:instrText xml:space="preserve"> REF _Ref306008743 \r \h </w:instrText>
      </w:r>
      <w:r w:rsidR="00595BB8">
        <w:rPr>
          <w:sz w:val="24"/>
          <w:szCs w:val="24"/>
        </w:rPr>
      </w:r>
      <w:r w:rsidR="00595BB8">
        <w:rPr>
          <w:sz w:val="24"/>
          <w:szCs w:val="24"/>
        </w:rPr>
        <w:fldChar w:fldCharType="separate"/>
      </w:r>
      <w:r w:rsidR="005F708A">
        <w:rPr>
          <w:sz w:val="24"/>
          <w:szCs w:val="24"/>
        </w:rPr>
        <w:t>3.3.4</w:t>
      </w:r>
      <w:r w:rsidR="00595BB8">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Pr="00492C8B"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595BB8">
        <w:rPr>
          <w:sz w:val="24"/>
          <w:szCs w:val="24"/>
        </w:rPr>
        <w:fldChar w:fldCharType="begin"/>
      </w:r>
      <w:r w:rsidR="00D56F8C">
        <w:rPr>
          <w:sz w:val="24"/>
          <w:szCs w:val="24"/>
        </w:rPr>
        <w:instrText xml:space="preserve"> REF _Ref55279015 \r \h </w:instrText>
      </w:r>
      <w:r w:rsidR="00595BB8">
        <w:rPr>
          <w:sz w:val="24"/>
          <w:szCs w:val="24"/>
        </w:rPr>
      </w:r>
      <w:r w:rsidR="00595BB8">
        <w:rPr>
          <w:sz w:val="24"/>
          <w:szCs w:val="24"/>
        </w:rPr>
        <w:fldChar w:fldCharType="separate"/>
      </w:r>
      <w:r w:rsidR="005F708A">
        <w:rPr>
          <w:sz w:val="24"/>
          <w:szCs w:val="24"/>
        </w:rPr>
        <w:t>3.3.1.6</w:t>
      </w:r>
      <w:r w:rsidR="00595BB8">
        <w:rPr>
          <w:sz w:val="24"/>
          <w:szCs w:val="24"/>
        </w:rPr>
        <w:fldChar w:fldCharType="end"/>
      </w:r>
      <w:r w:rsidRPr="00492C8B">
        <w:rPr>
          <w:sz w:val="24"/>
          <w:szCs w:val="24"/>
        </w:rPr>
        <w:t xml:space="preserve"> и </w:t>
      </w:r>
      <w:r w:rsidR="00595BB8">
        <w:rPr>
          <w:sz w:val="24"/>
          <w:szCs w:val="24"/>
        </w:rPr>
        <w:fldChar w:fldCharType="begin"/>
      </w:r>
      <w:r w:rsidR="00D56F8C">
        <w:rPr>
          <w:sz w:val="24"/>
          <w:szCs w:val="24"/>
        </w:rPr>
        <w:instrText xml:space="preserve"> REF _Ref195087786 \r \h </w:instrText>
      </w:r>
      <w:r w:rsidR="00595BB8">
        <w:rPr>
          <w:sz w:val="24"/>
          <w:szCs w:val="24"/>
        </w:rPr>
      </w:r>
      <w:r w:rsidR="00595BB8">
        <w:rPr>
          <w:sz w:val="24"/>
          <w:szCs w:val="24"/>
        </w:rPr>
        <w:fldChar w:fldCharType="separate"/>
      </w:r>
      <w:r w:rsidR="005F708A">
        <w:rPr>
          <w:sz w:val="24"/>
          <w:szCs w:val="24"/>
        </w:rPr>
        <w:t>3.3.1.7</w:t>
      </w:r>
      <w:r w:rsidR="00595BB8">
        <w:rPr>
          <w:sz w:val="24"/>
          <w:szCs w:val="24"/>
        </w:rPr>
        <w:fldChar w:fldCharType="end"/>
      </w:r>
      <w:r w:rsidRPr="00492C8B">
        <w:rPr>
          <w:sz w:val="24"/>
          <w:szCs w:val="24"/>
        </w:rPr>
        <w:t>.</w:t>
      </w:r>
    </w:p>
    <w:p w:rsidR="00920CB0" w:rsidRDefault="00920CB0">
      <w:pPr>
        <w:suppressAutoHyphens w:val="0"/>
        <w:spacing w:line="240" w:lineRule="auto"/>
        <w:ind w:firstLine="0"/>
        <w:jc w:val="left"/>
        <w:rPr>
          <w:b/>
          <w:sz w:val="24"/>
          <w:szCs w:val="24"/>
        </w:rPr>
      </w:pPr>
      <w:bookmarkStart w:id="560" w:name="_Ref55335821"/>
      <w:bookmarkStart w:id="561" w:name="_Ref55336345"/>
      <w:bookmarkStart w:id="562" w:name="_Toc57314674"/>
      <w:bookmarkStart w:id="563" w:name="_Toc69728988"/>
      <w:bookmarkStart w:id="564" w:name="_Toc98253922"/>
      <w:bookmarkStart w:id="565" w:name="_Toc165173850"/>
      <w:r>
        <w:br w:type="page"/>
      </w:r>
    </w:p>
    <w:p w:rsidR="00920CB0" w:rsidRDefault="00920CB0" w:rsidP="00920CB0">
      <w:pPr>
        <w:pStyle w:val="3"/>
        <w:rPr>
          <w:szCs w:val="24"/>
        </w:rPr>
      </w:pPr>
      <w:bookmarkStart w:id="566" w:name="_Ref440271964"/>
      <w:bookmarkStart w:id="567" w:name="_Toc440357135"/>
      <w:bookmarkStart w:id="568" w:name="_Toc440359690"/>
      <w:bookmarkStart w:id="569" w:name="_Toc447269819"/>
      <w:r>
        <w:rPr>
          <w:szCs w:val="24"/>
        </w:rPr>
        <w:lastRenderedPageBreak/>
        <w:t>Антикоррупционные обязательства (Форма 1.1).</w:t>
      </w:r>
      <w:bookmarkEnd w:id="566"/>
      <w:bookmarkEnd w:id="567"/>
      <w:bookmarkEnd w:id="568"/>
      <w:bookmarkEnd w:id="569"/>
    </w:p>
    <w:p w:rsidR="00920CB0" w:rsidRPr="00920CB0" w:rsidRDefault="00920CB0" w:rsidP="00BC19F9">
      <w:pPr>
        <w:pStyle w:val="3"/>
        <w:numPr>
          <w:ilvl w:val="3"/>
          <w:numId w:val="76"/>
        </w:numPr>
        <w:rPr>
          <w:b w:val="0"/>
          <w:szCs w:val="24"/>
        </w:rPr>
      </w:pPr>
      <w:bookmarkStart w:id="570" w:name="_Toc439238216"/>
      <w:bookmarkStart w:id="571" w:name="_Toc439252764"/>
      <w:bookmarkStart w:id="572" w:name="_Toc439323738"/>
      <w:bookmarkStart w:id="573" w:name="_Toc440357136"/>
      <w:bookmarkStart w:id="574" w:name="_Toc440359691"/>
      <w:bookmarkStart w:id="575" w:name="_Toc440632155"/>
      <w:bookmarkStart w:id="576" w:name="_Toc440875975"/>
      <w:bookmarkStart w:id="577" w:name="_Toc441131003"/>
      <w:bookmarkStart w:id="578" w:name="_Toc447269820"/>
      <w:r w:rsidRPr="00920CB0">
        <w:rPr>
          <w:b w:val="0"/>
          <w:szCs w:val="24"/>
        </w:rPr>
        <w:t xml:space="preserve">Форма </w:t>
      </w:r>
      <w:r>
        <w:rPr>
          <w:b w:val="0"/>
          <w:szCs w:val="24"/>
        </w:rPr>
        <w:t>Антикоррупционных обязательств</w:t>
      </w:r>
      <w:bookmarkEnd w:id="570"/>
      <w:bookmarkEnd w:id="571"/>
      <w:bookmarkEnd w:id="572"/>
      <w:bookmarkEnd w:id="573"/>
      <w:bookmarkEnd w:id="574"/>
      <w:bookmarkEnd w:id="575"/>
      <w:bookmarkEnd w:id="576"/>
      <w:bookmarkEnd w:id="577"/>
      <w:bookmarkEnd w:id="578"/>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г.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920CB0" w:rsidRPr="00160223" w:rsidRDefault="00920CB0" w:rsidP="00BC19F9">
      <w:pPr>
        <w:numPr>
          <w:ilvl w:val="0"/>
          <w:numId w:val="71"/>
        </w:numPr>
        <w:tabs>
          <w:tab w:val="num" w:pos="0"/>
        </w:tabs>
        <w:suppressAutoHyphens w:val="0"/>
        <w:spacing w:line="240" w:lineRule="auto"/>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«Россети» и его ДЗО, утвержденной решением Совета директоров ПАО «Россети»/</w:t>
      </w:r>
      <w:r w:rsidRPr="00160223">
        <w:rPr>
          <w:rFonts w:ascii="Calibri" w:hAnsi="Calibri"/>
        </w:rPr>
        <w:t xml:space="preserve"> </w:t>
      </w:r>
      <w:r w:rsidRPr="00160223">
        <w:t>ДЗО ПАО «Россети» (протокол от 28.11.2014 №171) (далее - Антикоррупционная политика).</w:t>
      </w:r>
    </w:p>
    <w:p w:rsidR="00920CB0" w:rsidRPr="00160223" w:rsidRDefault="00920CB0" w:rsidP="00BC19F9">
      <w:pPr>
        <w:widowControl w:val="0"/>
        <w:numPr>
          <w:ilvl w:val="1"/>
          <w:numId w:val="75"/>
        </w:numPr>
        <w:suppressAutoHyphens w:val="0"/>
        <w:spacing w:line="240" w:lineRule="auto"/>
        <w:ind w:left="0" w:firstLine="709"/>
        <w:contextualSpacing/>
      </w:pPr>
      <w:r w:rsidRPr="00160223">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w:t>
      </w:r>
      <w:r w:rsidR="00C12FA4">
        <w:t xml:space="preserve"> </w:t>
      </w:r>
      <w:r w:rsidRPr="00160223">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363775">
        <w:t>Заявок</w:t>
      </w:r>
      <w:r w:rsidRPr="00160223">
        <w:t>,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BC19F9">
      <w:pPr>
        <w:numPr>
          <w:ilvl w:val="0"/>
          <w:numId w:val="71"/>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BC19F9">
      <w:pPr>
        <w:numPr>
          <w:ilvl w:val="0"/>
          <w:numId w:val="74"/>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BC19F9">
      <w:pPr>
        <w:numPr>
          <w:ilvl w:val="0"/>
          <w:numId w:val="74"/>
        </w:numPr>
        <w:suppressAutoHyphens w:val="0"/>
        <w:spacing w:line="240" w:lineRule="auto"/>
        <w:ind w:left="0" w:firstLine="709"/>
        <w:rPr>
          <w:color w:val="000000"/>
        </w:rPr>
      </w:pPr>
      <w:r w:rsidRPr="00160223">
        <w:rPr>
          <w:color w:val="000000"/>
        </w:rPr>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BC19F9">
      <w:pPr>
        <w:numPr>
          <w:ilvl w:val="0"/>
          <w:numId w:val="72"/>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160223">
        <w:lastRenderedPageBreak/>
        <w:t>международных актов о противодействии легализации (отмыванию) доходов, полученных преступным путем.</w:t>
      </w:r>
    </w:p>
    <w:p w:rsidR="00920CB0" w:rsidRPr="00160223" w:rsidRDefault="00920CB0" w:rsidP="00BC19F9">
      <w:pPr>
        <w:numPr>
          <w:ilvl w:val="1"/>
          <w:numId w:val="73"/>
        </w:numPr>
        <w:suppressAutoHyphens w:val="0"/>
        <w:spacing w:line="240" w:lineRule="auto"/>
        <w:ind w:left="0" w:firstLine="709"/>
      </w:pPr>
      <w:r w:rsidRPr="00160223">
        <w:rPr>
          <w:lang w:val="en-US"/>
        </w:rPr>
        <w:t>C</w:t>
      </w:r>
      <w:r w:rsidRPr="00160223">
        <w:t xml:space="preserve">тимулирование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BC19F9">
      <w:pPr>
        <w:numPr>
          <w:ilvl w:val="1"/>
          <w:numId w:val="73"/>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BC19F9">
      <w:pPr>
        <w:numPr>
          <w:ilvl w:val="0"/>
          <w:numId w:val="73"/>
        </w:numPr>
        <w:suppressAutoHyphens w:val="0"/>
        <w:spacing w:line="240" w:lineRule="auto"/>
        <w:ind w:left="0" w:firstLine="709"/>
        <w:rPr>
          <w:color w:val="000000"/>
        </w:rPr>
      </w:pPr>
      <w:r w:rsidRPr="00160223">
        <w:rPr>
          <w:color w:val="000000"/>
        </w:rPr>
        <w:t xml:space="preserve">В случае возникновения у Участника оснований полагать, что произошли или могут произойти Запрещенные действия, указанные в п. 2 </w:t>
      </w:r>
      <w:r w:rsidRPr="00673FC7">
        <w:rPr>
          <w:color w:val="000000"/>
        </w:rPr>
        <w:t>Антикоррупционных обязательств, Участник обязуется незамедлительно уведомить об этом Заказчика в письменной</w:t>
      </w:r>
      <w:r w:rsidR="00673FC7" w:rsidRPr="00673FC7">
        <w:t xml:space="preserve"> </w:t>
      </w:r>
      <w:r w:rsidRPr="00673FC7">
        <w:rPr>
          <w:color w:val="000000"/>
        </w:rPr>
        <w:t>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w:t>
      </w:r>
      <w:r w:rsidRPr="00160223">
        <w:rPr>
          <w:color w:val="000000"/>
        </w:rPr>
        <w:t xml:space="preserve"> Запрещенные действия.</w:t>
      </w:r>
    </w:p>
    <w:p w:rsidR="00920CB0" w:rsidRPr="00160223" w:rsidRDefault="00920CB0" w:rsidP="00BC19F9">
      <w:pPr>
        <w:numPr>
          <w:ilvl w:val="0"/>
          <w:numId w:val="73"/>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BC19F9">
      <w:pPr>
        <w:numPr>
          <w:ilvl w:val="0"/>
          <w:numId w:val="73"/>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i/>
          <w:color w:val="000000"/>
        </w:rPr>
      </w:pPr>
      <w:r w:rsidRPr="00160223">
        <w:rPr>
          <w:b/>
          <w:bCs w:val="0"/>
          <w:i/>
          <w:iCs/>
          <w:color w:val="000000"/>
        </w:rPr>
        <w:t>Информация о формах обратной связи ПАО «_______» в рамках системы предупреждения и профилактики коррупции:</w:t>
      </w:r>
    </w:p>
    <w:p w:rsidR="00920CB0" w:rsidRPr="00920CB0" w:rsidRDefault="00920CB0" w:rsidP="00920CB0">
      <w:r w:rsidRPr="00160223">
        <w:rPr>
          <w:i/>
        </w:rPr>
        <w:t xml:space="preserve">В ПАО «_______» действует система </w:t>
      </w:r>
      <w:r w:rsidRPr="00160223">
        <w:rPr>
          <w:bCs w:val="0"/>
          <w:i/>
          <w:iCs/>
        </w:rPr>
        <w:t>предупреждения и профилактики коррупции.</w:t>
      </w:r>
      <w:r w:rsidRPr="00160223">
        <w:rPr>
          <w:i/>
        </w:rPr>
        <w:t xml:space="preserve"> </w:t>
      </w:r>
      <w:r w:rsidRPr="00160223">
        <w:rPr>
          <w:i/>
          <w:color w:val="2F2C2D"/>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39" w:history="1">
        <w:r w:rsidRPr="00160223">
          <w:rPr>
            <w:i/>
            <w:color w:val="262626"/>
            <w:u w:val="single"/>
            <w:shd w:val="clear" w:color="auto" w:fill="FFFFFF"/>
          </w:rPr>
          <w:t>форму обратной связи</w:t>
        </w:r>
      </w:hyperlink>
      <w:r w:rsidRPr="00160223">
        <w:rPr>
          <w:i/>
        </w:rPr>
        <w:t xml:space="preserve"> на корпоративном веб-сайте</w:t>
      </w:r>
      <w:r w:rsidRPr="00160223">
        <w:rPr>
          <w:i/>
          <w:color w:val="2F2C2D"/>
          <w:shd w:val="clear" w:color="auto" w:fill="FFFFFF"/>
        </w:rPr>
        <w:t xml:space="preserve">, позвонив по телефону «Горячей линии» </w:t>
      </w:r>
      <w:r w:rsidRPr="00160223">
        <w:rPr>
          <w:bCs w:val="0"/>
          <w:i/>
          <w:color w:val="2F2C2D"/>
          <w:shd w:val="clear" w:color="auto" w:fill="FFFFFF"/>
        </w:rPr>
        <w:t>________ (указывается номер «горячей» линии заказчика)</w:t>
      </w:r>
      <w:r w:rsidRPr="00160223">
        <w:rPr>
          <w:i/>
          <w:color w:val="2F2C2D"/>
          <w:shd w:val="clear" w:color="auto" w:fill="FFFFFF"/>
        </w:rPr>
        <w:t xml:space="preserve">, или направив письменное обращение по адресу: </w:t>
      </w:r>
      <w:r w:rsidRPr="00160223">
        <w:rPr>
          <w:iCs/>
          <w:color w:val="2F2C2D"/>
          <w:shd w:val="clear" w:color="auto" w:fill="FFFFFF"/>
        </w:rPr>
        <w:t xml:space="preserve">___________ </w:t>
      </w:r>
      <w:r w:rsidRPr="00160223">
        <w:rPr>
          <w:i/>
          <w:iCs/>
          <w:color w:val="2F2C2D"/>
          <w:shd w:val="clear" w:color="auto" w:fill="FFFFFF"/>
        </w:rPr>
        <w:t>(указывается адрес заказчика)</w:t>
      </w:r>
      <w:r w:rsidRPr="00160223">
        <w:rPr>
          <w:iCs/>
          <w:color w:val="2F2C2D"/>
          <w:shd w:val="clear" w:color="auto" w:fill="FFFFFF"/>
        </w:rPr>
        <w:t>.</w:t>
      </w:r>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40"/>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579" w:name="_Toc423423668"/>
      <w:bookmarkStart w:id="580" w:name="_Ref440271072"/>
      <w:bookmarkStart w:id="581" w:name="_Ref440273986"/>
      <w:bookmarkStart w:id="582" w:name="_Ref440274337"/>
      <w:bookmarkStart w:id="583" w:name="_Ref440274913"/>
      <w:bookmarkStart w:id="584" w:name="_Ref440284918"/>
      <w:bookmarkStart w:id="585" w:name="_Toc447269821"/>
      <w:r>
        <w:lastRenderedPageBreak/>
        <w:t>Сводная таблица стоимости</w:t>
      </w:r>
      <w:r w:rsidR="004F4D80" w:rsidRPr="00F647F7">
        <w:t xml:space="preserve"> </w:t>
      </w:r>
      <w:r w:rsidR="00F04258" w:rsidRPr="009A70A4">
        <w:rPr>
          <w:bCs w:val="0"/>
        </w:rPr>
        <w:t>поставок</w:t>
      </w:r>
      <w:r w:rsidR="00F04258" w:rsidRPr="003E170D">
        <w:rPr>
          <w:bCs w:val="0"/>
        </w:rPr>
        <w:t xml:space="preserve"> </w:t>
      </w:r>
      <w:r w:rsidR="004F4D80" w:rsidRPr="00F647F7">
        <w:t xml:space="preserve">(форма </w:t>
      </w:r>
      <w:r w:rsidR="004F4D80" w:rsidRPr="00F647F7">
        <w:rPr>
          <w:noProof/>
        </w:rPr>
        <w:t>2</w:t>
      </w:r>
      <w:r w:rsidR="004F4D80" w:rsidRPr="00F647F7">
        <w:t>)</w:t>
      </w:r>
      <w:bookmarkEnd w:id="560"/>
      <w:bookmarkEnd w:id="561"/>
      <w:bookmarkEnd w:id="562"/>
      <w:bookmarkEnd w:id="563"/>
      <w:bookmarkEnd w:id="564"/>
      <w:bookmarkEnd w:id="565"/>
      <w:bookmarkEnd w:id="579"/>
      <w:bookmarkEnd w:id="580"/>
      <w:bookmarkEnd w:id="581"/>
      <w:bookmarkEnd w:id="582"/>
      <w:bookmarkEnd w:id="583"/>
      <w:bookmarkEnd w:id="584"/>
      <w:bookmarkEnd w:id="585"/>
    </w:p>
    <w:p w:rsidR="004F4D80" w:rsidRPr="00C236C0" w:rsidRDefault="004F4D80" w:rsidP="004F4D80">
      <w:pPr>
        <w:pStyle w:val="3"/>
        <w:rPr>
          <w:szCs w:val="24"/>
        </w:rPr>
      </w:pPr>
      <w:bookmarkStart w:id="586" w:name="_Toc98253923"/>
      <w:bookmarkStart w:id="587" w:name="_Toc157248177"/>
      <w:bookmarkStart w:id="588" w:name="_Toc157496546"/>
      <w:bookmarkStart w:id="589" w:name="_Toc158206085"/>
      <w:bookmarkStart w:id="590" w:name="_Toc164057770"/>
      <w:bookmarkStart w:id="591" w:name="_Toc164137120"/>
      <w:bookmarkStart w:id="592" w:name="_Toc164161280"/>
      <w:bookmarkStart w:id="593" w:name="_Toc165173851"/>
      <w:bookmarkStart w:id="594" w:name="_Ref264038986"/>
      <w:bookmarkStart w:id="595" w:name="_Ref264359294"/>
      <w:bookmarkStart w:id="596" w:name="_Toc439170676"/>
      <w:bookmarkStart w:id="597" w:name="_Toc439172778"/>
      <w:bookmarkStart w:id="598" w:name="_Toc439173222"/>
      <w:bookmarkStart w:id="599" w:name="_Toc439238218"/>
      <w:bookmarkStart w:id="600" w:name="_Toc439252766"/>
      <w:bookmarkStart w:id="601" w:name="_Toc439323740"/>
      <w:bookmarkStart w:id="602" w:name="_Toc440357138"/>
      <w:bookmarkStart w:id="603" w:name="_Toc440359693"/>
      <w:bookmarkStart w:id="604" w:name="_Toc440632157"/>
      <w:bookmarkStart w:id="605" w:name="_Toc440875977"/>
      <w:bookmarkStart w:id="606" w:name="_Toc441131005"/>
      <w:bookmarkStart w:id="607" w:name="_Toc447269822"/>
      <w:r w:rsidRPr="00C236C0">
        <w:rPr>
          <w:szCs w:val="24"/>
        </w:rPr>
        <w:t xml:space="preserve">Форма </w:t>
      </w:r>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r w:rsidR="00492C8B">
        <w:rPr>
          <w:szCs w:val="24"/>
        </w:rPr>
        <w:t>Сводной таблицы стоимости</w:t>
      </w:r>
      <w:bookmarkEnd w:id="600"/>
      <w:bookmarkEnd w:id="601"/>
      <w:bookmarkEnd w:id="602"/>
      <w:bookmarkEnd w:id="603"/>
      <w:bookmarkEnd w:id="604"/>
      <w:bookmarkEnd w:id="605"/>
      <w:r w:rsidR="00F04258" w:rsidRPr="00F04258">
        <w:rPr>
          <w:bCs w:val="0"/>
          <w:szCs w:val="24"/>
        </w:rPr>
        <w:t xml:space="preserve"> </w:t>
      </w:r>
      <w:r w:rsidR="00F04258" w:rsidRPr="009A70A4">
        <w:rPr>
          <w:bCs w:val="0"/>
          <w:szCs w:val="24"/>
        </w:rPr>
        <w:t>поставок</w:t>
      </w:r>
      <w:bookmarkEnd w:id="606"/>
      <w:bookmarkEnd w:id="607"/>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г. №__________</w:t>
      </w:r>
    </w:p>
    <w:p w:rsidR="004F4D80" w:rsidRPr="00F647F7" w:rsidRDefault="00492C8B" w:rsidP="004F4D80">
      <w:pPr>
        <w:jc w:val="center"/>
        <w:rPr>
          <w:b/>
          <w:sz w:val="24"/>
          <w:szCs w:val="24"/>
        </w:rPr>
      </w:pPr>
      <w:r>
        <w:rPr>
          <w:b/>
          <w:sz w:val="24"/>
          <w:szCs w:val="24"/>
        </w:rPr>
        <w:t>Сводная таблица стоимости</w:t>
      </w:r>
      <w:r w:rsidR="00F04258" w:rsidRPr="00F04258">
        <w:rPr>
          <w:bCs w:val="0"/>
          <w:sz w:val="24"/>
          <w:szCs w:val="24"/>
        </w:rPr>
        <w:t xml:space="preserve"> </w:t>
      </w:r>
      <w:r w:rsidR="00F04258" w:rsidRPr="00F04258">
        <w:rPr>
          <w:b/>
          <w:sz w:val="24"/>
          <w:szCs w:val="24"/>
        </w:rPr>
        <w:t>поставок</w:t>
      </w:r>
    </w:p>
    <w:p w:rsidR="004F4D80" w:rsidRPr="00F647F7" w:rsidRDefault="004F4D80" w:rsidP="004F4D80">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Default="004F4D80" w:rsidP="004F4D80">
      <w:pPr>
        <w:spacing w:line="240" w:lineRule="auto"/>
        <w:rPr>
          <w:b/>
          <w:sz w:val="24"/>
          <w:szCs w:val="24"/>
        </w:rPr>
      </w:pPr>
      <w:r w:rsidRPr="00F647F7">
        <w:rPr>
          <w:b/>
          <w:sz w:val="24"/>
          <w:szCs w:val="24"/>
        </w:rPr>
        <w:t>Таблица-1. Расчет стоимости поставляемой продукции</w:t>
      </w:r>
    </w:p>
    <w:tbl>
      <w:tblPr>
        <w:tblW w:w="14014" w:type="dxa"/>
        <w:tblInd w:w="93" w:type="dxa"/>
        <w:tblLook w:val="04A0" w:firstRow="1" w:lastRow="0" w:firstColumn="1" w:lastColumn="0" w:noHBand="0" w:noVBand="1"/>
      </w:tblPr>
      <w:tblGrid>
        <w:gridCol w:w="618"/>
        <w:gridCol w:w="1768"/>
        <w:gridCol w:w="2705"/>
        <w:gridCol w:w="1435"/>
        <w:gridCol w:w="1480"/>
        <w:gridCol w:w="515"/>
        <w:gridCol w:w="1179"/>
        <w:gridCol w:w="1133"/>
        <w:gridCol w:w="943"/>
        <w:gridCol w:w="1105"/>
        <w:gridCol w:w="1133"/>
      </w:tblGrid>
      <w:tr w:rsidR="004F4D80" w:rsidRPr="00B50B01" w:rsidTr="004F4D80">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 п/п</w:t>
            </w:r>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АНАЛОГ</w:t>
            </w:r>
            <w:r w:rsidRPr="00B50B01">
              <w:rPr>
                <w:b/>
                <w:bCs w:val="0"/>
                <w:color w:val="000000"/>
                <w:sz w:val="18"/>
                <w:szCs w:val="18"/>
              </w:rPr>
              <w:br/>
              <w:t xml:space="preserve">(заполняется </w:t>
            </w:r>
            <w:r w:rsidR="00C236C0">
              <w:rPr>
                <w:b/>
                <w:bCs w:val="0"/>
                <w:color w:val="000000"/>
                <w:sz w:val="18"/>
                <w:szCs w:val="18"/>
              </w:rPr>
              <w:t>Участник</w:t>
            </w:r>
            <w:r w:rsidRPr="00B50B01">
              <w:rPr>
                <w:b/>
                <w:bCs w:val="0"/>
                <w:color w:val="000000"/>
                <w:sz w:val="18"/>
                <w:szCs w:val="18"/>
              </w:rPr>
              <w:t>ом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B50B01" w:rsidRDefault="004F4D80" w:rsidP="004F4D80">
            <w:pPr>
              <w:spacing w:line="240" w:lineRule="auto"/>
              <w:ind w:firstLine="0"/>
              <w:jc w:val="center"/>
              <w:rPr>
                <w:b/>
                <w:bCs w:val="0"/>
                <w:color w:val="000000"/>
                <w:sz w:val="18"/>
                <w:szCs w:val="18"/>
              </w:rPr>
            </w:pPr>
          </w:p>
          <w:p w:rsidR="004F4D80" w:rsidRPr="00B50B01" w:rsidRDefault="004F4D80" w:rsidP="004F4D80">
            <w:pPr>
              <w:spacing w:line="240" w:lineRule="auto"/>
              <w:ind w:firstLine="0"/>
              <w:jc w:val="center"/>
              <w:rPr>
                <w:b/>
                <w:bCs w:val="0"/>
                <w:color w:val="000000"/>
                <w:sz w:val="18"/>
                <w:szCs w:val="18"/>
              </w:rPr>
            </w:pPr>
          </w:p>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Цена единицы с НДС, руб</w:t>
            </w:r>
            <w:r>
              <w:rPr>
                <w:b/>
                <w:bCs w:val="0"/>
                <w:color w:val="000000"/>
                <w:sz w:val="18"/>
                <w:szCs w:val="18"/>
              </w:rPr>
              <w:t>.</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Стоимость с НДС, руб.</w:t>
            </w:r>
          </w:p>
        </w:tc>
      </w:tr>
      <w:tr w:rsidR="004F4D80" w:rsidRPr="00B50B01"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BC19F9">
            <w:pPr>
              <w:numPr>
                <w:ilvl w:val="0"/>
                <w:numId w:val="68"/>
              </w:numPr>
              <w:suppressAutoHyphens w:val="0"/>
              <w:spacing w:line="240" w:lineRule="auto"/>
              <w:jc w:val="left"/>
              <w:rPr>
                <w:sz w:val="18"/>
                <w:szCs w:val="18"/>
              </w:rPr>
            </w:pPr>
            <w:r w:rsidRPr="00027E2F">
              <w:rPr>
                <w:b/>
                <w:sz w:val="18"/>
                <w:szCs w:val="18"/>
              </w:rPr>
              <w:t> </w:t>
            </w:r>
            <w:r w:rsidRPr="00027E2F">
              <w:rPr>
                <w:b/>
                <w:bCs w:val="0"/>
                <w:sz w:val="18"/>
                <w:szCs w:val="18"/>
              </w:rPr>
              <w:t xml:space="preserve">Филиал </w:t>
            </w:r>
            <w:r>
              <w:rPr>
                <w:b/>
                <w:bCs w:val="0"/>
                <w:sz w:val="18"/>
                <w:szCs w:val="18"/>
              </w:rPr>
              <w:t>ПАО «МРСК Центра»</w:t>
            </w:r>
            <w:r w:rsidRPr="00027E2F">
              <w:rPr>
                <w:b/>
                <w:sz w:val="18"/>
                <w:szCs w:val="18"/>
              </w:rPr>
              <w:t xml:space="preserve"> «</w:t>
            </w:r>
            <w:r w:rsidRPr="00027E2F">
              <w:rPr>
                <w:rStyle w:val="aa"/>
                <w:b w:val="0"/>
                <w:sz w:val="18"/>
                <w:szCs w:val="18"/>
              </w:rPr>
              <w:t xml:space="preserve">____ </w:t>
            </w:r>
            <w:r w:rsidRPr="00027E2F">
              <w:rPr>
                <w:b/>
                <w:sz w:val="18"/>
                <w:szCs w:val="18"/>
              </w:rPr>
              <w:t>энерго»</w:t>
            </w: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sidRPr="00027E2F">
              <w:rPr>
                <w:sz w:val="18"/>
                <w:szCs w:val="18"/>
              </w:rPr>
              <w:t>1.1</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sidRPr="00027E2F">
              <w:rPr>
                <w:sz w:val="18"/>
                <w:szCs w:val="18"/>
              </w:rPr>
              <w:t>1.2</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sidRPr="00027E2F">
              <w:rPr>
                <w:sz w:val="18"/>
                <w:szCs w:val="18"/>
              </w:rPr>
              <w:t>1.3</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sz w:val="18"/>
                <w:szCs w:val="18"/>
              </w:rPr>
              <w:t xml:space="preserve">Итого по филиалу </w:t>
            </w:r>
            <w:r>
              <w:rPr>
                <w:b/>
                <w:bCs w:val="0"/>
                <w:sz w:val="18"/>
                <w:szCs w:val="18"/>
              </w:rPr>
              <w:t>ПАО «МРСК Центра»</w:t>
            </w:r>
            <w:r w:rsidRPr="00027E2F">
              <w:rPr>
                <w:b/>
                <w:sz w:val="18"/>
                <w:szCs w:val="18"/>
              </w:rPr>
              <w:t xml:space="preserve"> «</w:t>
            </w:r>
            <w:r w:rsidRPr="00027E2F">
              <w:rPr>
                <w:rStyle w:val="aa"/>
                <w:b w:val="0"/>
                <w:sz w:val="18"/>
                <w:szCs w:val="18"/>
              </w:rPr>
              <w:t xml:space="preserve">____ </w:t>
            </w:r>
            <w:r w:rsidRPr="00027E2F">
              <w:rPr>
                <w:b/>
                <w:sz w:val="18"/>
                <w:szCs w:val="18"/>
              </w:rPr>
              <w:t xml:space="preserve">энерго» </w:t>
            </w:r>
            <w:r w:rsidRPr="00027E2F">
              <w:rPr>
                <w:b/>
                <w:bCs w:val="0"/>
                <w:color w:val="00000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bl>
    <w:p w:rsidR="004F4D80" w:rsidRDefault="004F4D80" w:rsidP="004F4D80">
      <w:pPr>
        <w:spacing w:line="240" w:lineRule="auto"/>
        <w:rPr>
          <w:b/>
          <w:sz w:val="24"/>
          <w:szCs w:val="24"/>
        </w:rPr>
      </w:pPr>
    </w:p>
    <w:p w:rsidR="002374F0" w:rsidRDefault="002374F0" w:rsidP="004F4D80">
      <w:pPr>
        <w:spacing w:line="240" w:lineRule="auto"/>
        <w:rPr>
          <w:b/>
          <w:sz w:val="24"/>
          <w:szCs w:val="24"/>
        </w:rPr>
      </w:pPr>
    </w:p>
    <w:p w:rsidR="004F4D80" w:rsidRDefault="004F4D80" w:rsidP="004F4D80">
      <w:pPr>
        <w:spacing w:line="240" w:lineRule="auto"/>
        <w:rPr>
          <w:sz w:val="24"/>
          <w:szCs w:val="24"/>
        </w:rPr>
      </w:pPr>
      <w:r w:rsidRPr="00711D9B">
        <w:rPr>
          <w:sz w:val="24"/>
          <w:szCs w:val="24"/>
        </w:rPr>
        <w:t>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
    <w:p w:rsidR="002374F0" w:rsidRDefault="002374F0" w:rsidP="004F4D80">
      <w:pPr>
        <w:spacing w:line="240" w:lineRule="auto"/>
        <w:rPr>
          <w:sz w:val="24"/>
          <w:szCs w:val="24"/>
        </w:rPr>
      </w:pPr>
    </w:p>
    <w:p w:rsidR="002374F0" w:rsidRDefault="002374F0" w:rsidP="004F4D80">
      <w:pPr>
        <w:spacing w:line="240" w:lineRule="auto"/>
        <w:rPr>
          <w:sz w:val="24"/>
          <w:szCs w:val="24"/>
        </w:rPr>
      </w:pPr>
    </w:p>
    <w:p w:rsidR="002374F0" w:rsidRDefault="002374F0" w:rsidP="004F4D80">
      <w:pPr>
        <w:spacing w:line="240" w:lineRule="auto"/>
        <w:rPr>
          <w:sz w:val="24"/>
          <w:szCs w:val="24"/>
        </w:rPr>
      </w:pPr>
    </w:p>
    <w:p w:rsidR="002374F0" w:rsidRPr="00711D9B" w:rsidRDefault="002374F0" w:rsidP="004F4D80">
      <w:pPr>
        <w:spacing w:line="240" w:lineRule="auto"/>
        <w:rPr>
          <w:sz w:val="24"/>
          <w:szCs w:val="24"/>
        </w:rPr>
      </w:pPr>
    </w:p>
    <w:p w:rsidR="004F4D80" w:rsidRDefault="004F4D80" w:rsidP="004F4D80">
      <w:pPr>
        <w:spacing w:before="60" w:line="240" w:lineRule="auto"/>
        <w:rPr>
          <w:b/>
          <w:sz w:val="24"/>
          <w:szCs w:val="24"/>
        </w:rPr>
      </w:pPr>
    </w:p>
    <w:p w:rsidR="004F4D80" w:rsidRDefault="004F4D80" w:rsidP="004F4D80">
      <w:pPr>
        <w:spacing w:before="60" w:line="240" w:lineRule="auto"/>
        <w:rPr>
          <w:b/>
          <w:sz w:val="24"/>
          <w:szCs w:val="24"/>
        </w:rPr>
      </w:pPr>
      <w:r w:rsidRPr="00F647F7">
        <w:rPr>
          <w:b/>
          <w:sz w:val="24"/>
          <w:szCs w:val="24"/>
        </w:rPr>
        <w:lastRenderedPageBreak/>
        <w:t>Таблица-</w:t>
      </w:r>
      <w:r>
        <w:rPr>
          <w:b/>
          <w:sz w:val="24"/>
          <w:szCs w:val="24"/>
        </w:rPr>
        <w:t>2</w:t>
      </w:r>
      <w:r w:rsidRPr="00F647F7">
        <w:rPr>
          <w:b/>
          <w:sz w:val="24"/>
          <w:szCs w:val="24"/>
        </w:rPr>
        <w:t>.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4F4D80" w:rsidRPr="00F647F7" w:rsidTr="004F4D80">
        <w:tc>
          <w:tcPr>
            <w:tcW w:w="648" w:type="dxa"/>
            <w:vAlign w:val="center"/>
          </w:tcPr>
          <w:p w:rsidR="004F4D80" w:rsidRPr="00F647F7" w:rsidRDefault="004F4D80" w:rsidP="004F4D80">
            <w:pPr>
              <w:spacing w:line="240" w:lineRule="auto"/>
              <w:ind w:firstLine="0"/>
              <w:jc w:val="center"/>
            </w:pPr>
            <w:r w:rsidRPr="00F647F7">
              <w:t>№ п/п</w:t>
            </w:r>
          </w:p>
        </w:tc>
        <w:tc>
          <w:tcPr>
            <w:tcW w:w="4860" w:type="dxa"/>
            <w:vAlign w:val="center"/>
          </w:tcPr>
          <w:p w:rsidR="004F4D80" w:rsidRPr="00F647F7" w:rsidRDefault="004F4D80" w:rsidP="004F4D80">
            <w:pPr>
              <w:pStyle w:val="aff0"/>
              <w:spacing w:before="0" w:after="0"/>
              <w:ind w:left="0" w:right="0"/>
              <w:jc w:val="center"/>
            </w:pPr>
            <w:r w:rsidRPr="00F647F7">
              <w:t>Наименование</w:t>
            </w:r>
          </w:p>
        </w:tc>
        <w:tc>
          <w:tcPr>
            <w:tcW w:w="4860" w:type="dxa"/>
            <w:vAlign w:val="center"/>
          </w:tcPr>
          <w:p w:rsidR="004F4D80" w:rsidRPr="00F647F7" w:rsidRDefault="004F4D80" w:rsidP="004F4D80">
            <w:pPr>
              <w:pStyle w:val="aff0"/>
              <w:spacing w:before="0" w:after="0"/>
              <w:ind w:left="0" w:right="0"/>
              <w:jc w:val="center"/>
            </w:pPr>
            <w:r w:rsidRPr="00F647F7">
              <w:t>Значение</w:t>
            </w:r>
          </w:p>
        </w:tc>
      </w:tr>
      <w:tr w:rsidR="004F4D80" w:rsidRPr="00F647F7" w:rsidTr="004F4D80">
        <w:trPr>
          <w:cantSplit/>
        </w:trPr>
        <w:tc>
          <w:tcPr>
            <w:tcW w:w="648" w:type="dxa"/>
            <w:vAlign w:val="center"/>
          </w:tcPr>
          <w:p w:rsidR="004F4D80" w:rsidRPr="00F647F7" w:rsidRDefault="004F4D80" w:rsidP="004F4D80">
            <w:pPr>
              <w:tabs>
                <w:tab w:val="num" w:pos="360"/>
              </w:tabs>
              <w:spacing w:line="240" w:lineRule="auto"/>
              <w:ind w:firstLine="0"/>
              <w:jc w:val="center"/>
            </w:pPr>
          </w:p>
        </w:tc>
        <w:tc>
          <w:tcPr>
            <w:tcW w:w="4860" w:type="dxa"/>
          </w:tcPr>
          <w:p w:rsidR="004F4D80" w:rsidRPr="00F647F7" w:rsidRDefault="004F4D80" w:rsidP="004F4D80">
            <w:pPr>
              <w:pStyle w:val="aff1"/>
              <w:spacing w:before="0" w:after="0"/>
              <w:ind w:left="0" w:right="0"/>
              <w:rPr>
                <w:sz w:val="22"/>
              </w:rPr>
            </w:pPr>
            <w:r w:rsidRPr="00F647F7">
              <w:rPr>
                <w:sz w:val="22"/>
              </w:rPr>
              <w:t>Гарантийный срок</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p>
        </w:tc>
        <w:tc>
          <w:tcPr>
            <w:tcW w:w="4860" w:type="dxa"/>
          </w:tcPr>
          <w:p w:rsidR="004F4D80" w:rsidRPr="00F647F7" w:rsidRDefault="004F4D80" w:rsidP="004F4D80">
            <w:pPr>
              <w:pStyle w:val="aff1"/>
              <w:spacing w:before="0" w:after="0"/>
              <w:ind w:left="0" w:right="0"/>
              <w:rPr>
                <w:sz w:val="22"/>
              </w:rPr>
            </w:pPr>
            <w:r w:rsidRPr="0092116E">
              <w:rPr>
                <w:sz w:val="22"/>
              </w:rPr>
              <w:t>Условия оплаты</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4860" w:type="dxa"/>
          </w:tcPr>
          <w:p w:rsidR="004F4D80" w:rsidRPr="00F647F7" w:rsidRDefault="004F4D80" w:rsidP="004F4D80">
            <w:pPr>
              <w:pStyle w:val="aff1"/>
              <w:spacing w:before="0" w:after="0"/>
              <w:ind w:left="0" w:right="0"/>
              <w:rPr>
                <w:sz w:val="22"/>
              </w:rPr>
            </w:pPr>
            <w:r w:rsidRPr="00F647F7">
              <w:rPr>
                <w:sz w:val="22"/>
              </w:rPr>
              <w:t>и т.д.</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p>
        </w:tc>
        <w:tc>
          <w:tcPr>
            <w:tcW w:w="4860" w:type="dxa"/>
          </w:tcPr>
          <w:p w:rsidR="004F4D80" w:rsidRPr="00F647F7" w:rsidRDefault="004F4D80" w:rsidP="004F4D80">
            <w:pPr>
              <w:pStyle w:val="aff1"/>
              <w:spacing w:before="0" w:after="0"/>
              <w:ind w:left="0" w:right="0"/>
              <w:rPr>
                <w:sz w:val="22"/>
              </w:rPr>
            </w:pPr>
          </w:p>
        </w:tc>
        <w:tc>
          <w:tcPr>
            <w:tcW w:w="4860" w:type="dxa"/>
          </w:tcPr>
          <w:p w:rsidR="004F4D80" w:rsidRPr="00F647F7" w:rsidRDefault="004F4D80" w:rsidP="004F4D80">
            <w:pPr>
              <w:pStyle w:val="aff1"/>
              <w:spacing w:before="0" w:after="0"/>
              <w:ind w:left="0" w:right="0"/>
              <w:rPr>
                <w:sz w:val="22"/>
              </w:rPr>
            </w:pPr>
          </w:p>
        </w:tc>
      </w:tr>
    </w:tbl>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608" w:name="_Toc176765534"/>
      <w:bookmarkStart w:id="609" w:name="_Toc198979983"/>
      <w:bookmarkStart w:id="610" w:name="_Toc217466315"/>
      <w:bookmarkStart w:id="611" w:name="_Toc217702856"/>
      <w:bookmarkStart w:id="612" w:name="_Toc233601974"/>
      <w:bookmarkStart w:id="613" w:name="_Toc263343460"/>
      <w:r w:rsidRPr="00F647F7">
        <w:rPr>
          <w:b w:val="0"/>
          <w:szCs w:val="24"/>
        </w:rPr>
        <w:br w:type="page"/>
      </w:r>
      <w:bookmarkStart w:id="614" w:name="_Toc439170677"/>
      <w:bookmarkStart w:id="615" w:name="_Toc439172779"/>
      <w:bookmarkStart w:id="616" w:name="_Toc439173223"/>
      <w:bookmarkStart w:id="617" w:name="_Toc439238219"/>
      <w:bookmarkStart w:id="618" w:name="_Toc439252767"/>
      <w:bookmarkStart w:id="619" w:name="_Toc439323741"/>
      <w:bookmarkStart w:id="620" w:name="_Toc440357139"/>
      <w:bookmarkStart w:id="621" w:name="_Toc440359694"/>
      <w:bookmarkStart w:id="622" w:name="_Toc440632158"/>
      <w:bookmarkStart w:id="623" w:name="_Toc440875978"/>
      <w:bookmarkStart w:id="624" w:name="_Toc441131006"/>
      <w:bookmarkStart w:id="625" w:name="_Toc447269823"/>
      <w:r w:rsidRPr="00C236C0">
        <w:rPr>
          <w:szCs w:val="24"/>
        </w:rPr>
        <w:lastRenderedPageBreak/>
        <w:t>Инструкции по заполнению</w:t>
      </w:r>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F04258" w:rsidRPr="00F04258">
        <w:rPr>
          <w:bCs w:val="0"/>
          <w:sz w:val="24"/>
          <w:szCs w:val="24"/>
        </w:rPr>
        <w:t xml:space="preserve"> </w:t>
      </w:r>
      <w:r w:rsidR="00F04258" w:rsidRPr="009A70A4">
        <w:rPr>
          <w:bCs w:val="0"/>
          <w:sz w:val="24"/>
          <w:szCs w:val="24"/>
        </w:rPr>
        <w:t>поставок</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т.ч. организационно-правовую форму) и свой адрес.</w:t>
      </w:r>
    </w:p>
    <w:p w:rsidR="004F4D80" w:rsidRPr="00C83252"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C83252">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4F4D80" w:rsidRPr="00C83252">
        <w:rPr>
          <w:sz w:val="24"/>
          <w:szCs w:val="24"/>
        </w:rPr>
        <w:t xml:space="preserve">подготавливается на основании </w:t>
      </w:r>
      <w:r w:rsidR="008179BB">
        <w:rPr>
          <w:sz w:val="24"/>
          <w:szCs w:val="24"/>
        </w:rPr>
        <w:t xml:space="preserve">Технического(их) задания(й) (п. </w:t>
      </w:r>
      <w:r w:rsidR="00595BB8">
        <w:rPr>
          <w:sz w:val="24"/>
          <w:szCs w:val="24"/>
        </w:rPr>
        <w:fldChar w:fldCharType="begin"/>
      </w:r>
      <w:r w:rsidR="008179BB">
        <w:rPr>
          <w:sz w:val="24"/>
          <w:szCs w:val="24"/>
        </w:rPr>
        <w:instrText xml:space="preserve"> REF _Ref450646963 \r \h </w:instrText>
      </w:r>
      <w:r w:rsidR="00595BB8">
        <w:rPr>
          <w:sz w:val="24"/>
          <w:szCs w:val="24"/>
        </w:rPr>
      </w:r>
      <w:r w:rsidR="00595BB8">
        <w:rPr>
          <w:sz w:val="24"/>
          <w:szCs w:val="24"/>
        </w:rPr>
        <w:fldChar w:fldCharType="separate"/>
      </w:r>
      <w:r w:rsidR="005F708A">
        <w:rPr>
          <w:sz w:val="24"/>
          <w:szCs w:val="24"/>
        </w:rPr>
        <w:t>4.2</w:t>
      </w:r>
      <w:r w:rsidR="00595BB8">
        <w:rPr>
          <w:sz w:val="24"/>
          <w:szCs w:val="24"/>
        </w:rPr>
        <w:fldChar w:fldCharType="end"/>
      </w:r>
      <w:r w:rsidR="008179BB">
        <w:rPr>
          <w:sz w:val="24"/>
          <w:szCs w:val="24"/>
        </w:rPr>
        <w:t xml:space="preserve">) и </w:t>
      </w:r>
      <w:r w:rsidR="004F4D80" w:rsidRPr="00C83252">
        <w:rPr>
          <w:sz w:val="24"/>
          <w:szCs w:val="24"/>
        </w:rPr>
        <w:t xml:space="preserve">Технического предложения (подраздел </w:t>
      </w:r>
      <w:r w:rsidR="00595BB8">
        <w:rPr>
          <w:sz w:val="24"/>
          <w:szCs w:val="24"/>
        </w:rPr>
        <w:fldChar w:fldCharType="begin"/>
      </w:r>
      <w:r w:rsidR="00D56F8C">
        <w:rPr>
          <w:sz w:val="24"/>
          <w:szCs w:val="24"/>
        </w:rPr>
        <w:instrText xml:space="preserve"> REF _Ref86826666 \r \h </w:instrText>
      </w:r>
      <w:r w:rsidR="00595BB8">
        <w:rPr>
          <w:sz w:val="24"/>
          <w:szCs w:val="24"/>
        </w:rPr>
      </w:r>
      <w:r w:rsidR="00595BB8">
        <w:rPr>
          <w:sz w:val="24"/>
          <w:szCs w:val="24"/>
        </w:rPr>
        <w:fldChar w:fldCharType="separate"/>
      </w:r>
      <w:r w:rsidR="005F708A">
        <w:rPr>
          <w:sz w:val="24"/>
          <w:szCs w:val="24"/>
        </w:rPr>
        <w:t>5.3</w:t>
      </w:r>
      <w:r w:rsidR="00595BB8">
        <w:rPr>
          <w:sz w:val="24"/>
          <w:szCs w:val="24"/>
        </w:rPr>
        <w:fldChar w:fldCharType="end"/>
      </w:r>
      <w:r w:rsidR="004F4D80" w:rsidRPr="00C83252">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Если в Техническом </w:t>
      </w:r>
      <w:r w:rsidR="00492C8B">
        <w:rPr>
          <w:sz w:val="24"/>
          <w:szCs w:val="24"/>
        </w:rPr>
        <w:t xml:space="preserve">предложении </w:t>
      </w:r>
      <w:r w:rsidRPr="00B86686">
        <w:rPr>
          <w:sz w:val="24"/>
          <w:szCs w:val="24"/>
        </w:rPr>
        <w:t xml:space="preserve">и </w:t>
      </w:r>
      <w:r w:rsidR="00492C8B">
        <w:rPr>
          <w:sz w:val="24"/>
          <w:szCs w:val="24"/>
        </w:rPr>
        <w:t>Сводной таблице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указана различная продукция (тип-марка предлагаемой к поставке</w:t>
      </w:r>
      <w:r w:rsidR="00F728CD">
        <w:rPr>
          <w:sz w:val="24"/>
          <w:szCs w:val="24"/>
        </w:rPr>
        <w:t xml:space="preserve"> продукции</w:t>
      </w:r>
      <w:r w:rsidRPr="00B86686">
        <w:rPr>
          <w:sz w:val="24"/>
          <w:szCs w:val="24"/>
        </w:rPr>
        <w:t xml:space="preserve">, завод-изготовитель, иные параметры) – такая </w:t>
      </w:r>
      <w:r w:rsidR="00C236C0">
        <w:rPr>
          <w:sz w:val="24"/>
          <w:szCs w:val="24"/>
        </w:rPr>
        <w:t>Заявка</w:t>
      </w:r>
      <w:r w:rsidRPr="00B86686">
        <w:rPr>
          <w:sz w:val="24"/>
          <w:szCs w:val="24"/>
        </w:rPr>
        <w:t xml:space="preserve"> будет отклонена.</w:t>
      </w:r>
    </w:p>
    <w:p w:rsidR="004F4D80" w:rsidRPr="00F02992"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В таблице-1 приводится расчет стоимости продукции. Цена единицы  с НДС, а так же общая итоговая стоимость продукции с НДС в таблице-1 должны включать все налоги, обязательные платежи, стоимость её доставки до склада Получателя, стоимость тары, стоимость </w:t>
      </w:r>
      <w:r w:rsidRPr="00C6461A">
        <w:rPr>
          <w:sz w:val="24"/>
          <w:szCs w:val="24"/>
        </w:rPr>
        <w:t>погрузочных</w:t>
      </w:r>
      <w:r w:rsidRPr="005B7882">
        <w:t xml:space="preserve"> </w:t>
      </w:r>
      <w:r w:rsidRPr="00B86686">
        <w:rPr>
          <w:sz w:val="24"/>
          <w:szCs w:val="24"/>
        </w:rPr>
        <w:t xml:space="preserve">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 </w:t>
      </w:r>
      <w:r w:rsidR="00595BB8">
        <w:rPr>
          <w:sz w:val="24"/>
          <w:szCs w:val="24"/>
        </w:rPr>
        <w:fldChar w:fldCharType="begin"/>
      </w:r>
      <w:r w:rsidR="004E7FE3">
        <w:rPr>
          <w:sz w:val="24"/>
          <w:szCs w:val="24"/>
        </w:rPr>
        <w:instrText xml:space="preserve"> REF _Ref440292752 \r \h </w:instrText>
      </w:r>
      <w:r w:rsidR="00595BB8">
        <w:rPr>
          <w:sz w:val="24"/>
          <w:szCs w:val="24"/>
        </w:rPr>
      </w:r>
      <w:r w:rsidR="00595BB8">
        <w:rPr>
          <w:sz w:val="24"/>
          <w:szCs w:val="24"/>
        </w:rPr>
        <w:fldChar w:fldCharType="separate"/>
      </w:r>
      <w:r w:rsidR="005F708A">
        <w:rPr>
          <w:sz w:val="24"/>
          <w:szCs w:val="24"/>
        </w:rPr>
        <w:t>2</w:t>
      </w:r>
      <w:r w:rsidR="00595BB8">
        <w:rPr>
          <w:sz w:val="24"/>
          <w:szCs w:val="24"/>
        </w:rPr>
        <w:fldChar w:fldCharType="end"/>
      </w:r>
      <w:r w:rsidRPr="00B86686">
        <w:rPr>
          <w:sz w:val="24"/>
          <w:szCs w:val="24"/>
        </w:rPr>
        <w:t xml:space="preserve"> и </w:t>
      </w:r>
      <w:r w:rsidR="00595BB8">
        <w:rPr>
          <w:sz w:val="24"/>
          <w:szCs w:val="24"/>
        </w:rPr>
        <w:fldChar w:fldCharType="begin"/>
      </w:r>
      <w:r w:rsidR="004E7FE3">
        <w:rPr>
          <w:sz w:val="24"/>
          <w:szCs w:val="24"/>
        </w:rPr>
        <w:instrText xml:space="preserve"> REF _Ref440292779 \r \h </w:instrText>
      </w:r>
      <w:r w:rsidR="00595BB8">
        <w:rPr>
          <w:sz w:val="24"/>
          <w:szCs w:val="24"/>
        </w:rPr>
      </w:r>
      <w:r w:rsidR="00595BB8">
        <w:rPr>
          <w:sz w:val="24"/>
          <w:szCs w:val="24"/>
        </w:rPr>
        <w:fldChar w:fldCharType="separate"/>
      </w:r>
      <w:r w:rsidR="005F708A">
        <w:rPr>
          <w:sz w:val="24"/>
          <w:szCs w:val="24"/>
        </w:rPr>
        <w:t>4</w:t>
      </w:r>
      <w:r w:rsidR="00595BB8">
        <w:rPr>
          <w:sz w:val="24"/>
          <w:szCs w:val="24"/>
        </w:rPr>
        <w:fldChar w:fldCharType="end"/>
      </w:r>
      <w:r w:rsidRPr="008E5EA3">
        <w:rPr>
          <w:sz w:val="24"/>
          <w:szCs w:val="24"/>
        </w:rPr>
        <w:t>.</w:t>
      </w:r>
      <w:r>
        <w:rPr>
          <w:sz w:val="24"/>
          <w:szCs w:val="24"/>
        </w:rPr>
        <w:t xml:space="preserve"> </w:t>
      </w:r>
      <w:r w:rsidRPr="00C1594E">
        <w:rPr>
          <w:sz w:val="24"/>
          <w:szCs w:val="24"/>
        </w:rPr>
        <w:t xml:space="preserve">Поля «Наименование производителя», «Страна происхождения», «ЕИ»,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Pr>
          <w:sz w:val="24"/>
          <w:szCs w:val="24"/>
        </w:rPr>
        <w:t>Участник</w:t>
      </w:r>
      <w:r w:rsidRPr="00C1594E">
        <w:rPr>
          <w:sz w:val="24"/>
          <w:szCs w:val="24"/>
        </w:rPr>
        <w:t>ом продукции, указанной в поле «Наименование продукции, Тип, марка» либо «АНАЛОГ (</w:t>
      </w:r>
      <w:r w:rsidRPr="00F02992">
        <w:rPr>
          <w:sz w:val="24"/>
          <w:szCs w:val="24"/>
        </w:rPr>
        <w:t xml:space="preserve">заполняется </w:t>
      </w:r>
      <w:r w:rsidR="00C236C0" w:rsidRPr="00F02992">
        <w:rPr>
          <w:sz w:val="24"/>
          <w:szCs w:val="24"/>
        </w:rPr>
        <w:t>Участник</w:t>
      </w:r>
      <w:r w:rsidRPr="00F02992">
        <w:rPr>
          <w:sz w:val="24"/>
          <w:szCs w:val="24"/>
        </w:rPr>
        <w:t xml:space="preserve">ом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sidRPr="00F02992">
        <w:rPr>
          <w:sz w:val="24"/>
          <w:szCs w:val="24"/>
        </w:rPr>
        <w:t>Участник</w:t>
      </w:r>
      <w:r w:rsidRPr="00F02992">
        <w:rPr>
          <w:sz w:val="24"/>
          <w:szCs w:val="24"/>
        </w:rPr>
        <w:t>а будет отклонена.</w:t>
      </w:r>
    </w:p>
    <w:p w:rsidR="003902C8" w:rsidRPr="00F02992" w:rsidRDefault="003902C8" w:rsidP="003902C8">
      <w:pPr>
        <w:pStyle w:val="aff6"/>
        <w:numPr>
          <w:ilvl w:val="3"/>
          <w:numId w:val="1"/>
        </w:numPr>
        <w:tabs>
          <w:tab w:val="num" w:pos="1134"/>
        </w:tabs>
        <w:suppressAutoHyphens w:val="0"/>
        <w:spacing w:before="100" w:beforeAutospacing="1" w:line="240" w:lineRule="auto"/>
        <w:rPr>
          <w:sz w:val="24"/>
          <w:szCs w:val="24"/>
        </w:rPr>
      </w:pPr>
      <w:r w:rsidRPr="00F02992">
        <w:rPr>
          <w:sz w:val="24"/>
          <w:szCs w:val="24"/>
        </w:rPr>
        <w:t>В таблице-2 приводятся иные параметры коммерческ</w:t>
      </w:r>
      <w:r w:rsidR="00815A1D" w:rsidRPr="00F02992">
        <w:rPr>
          <w:sz w:val="24"/>
          <w:szCs w:val="24"/>
        </w:rPr>
        <w:t>их</w:t>
      </w:r>
      <w:r w:rsidRPr="00F02992">
        <w:rPr>
          <w:sz w:val="24"/>
          <w:szCs w:val="24"/>
        </w:rPr>
        <w:t xml:space="preserve"> </w:t>
      </w:r>
      <w:r w:rsidR="00815A1D" w:rsidRPr="00F02992">
        <w:rPr>
          <w:sz w:val="24"/>
          <w:szCs w:val="24"/>
        </w:rPr>
        <w:t>условий</w:t>
      </w:r>
      <w:r w:rsidRPr="00F02992">
        <w:rPr>
          <w:sz w:val="24"/>
          <w:szCs w:val="24"/>
        </w:rPr>
        <w:t xml:space="preserve"> Участника. В случае альтернативного (аналог требуемой продукции) предложения по поставляемому оборудованию, Участник должен указать в таблице-2 условие по корректировке и согласованию проектной документации с проектными организациями и другими заинтересованными сторонами, за свой счет без изменения стоимости поставляемого оборудования.</w:t>
      </w:r>
    </w:p>
    <w:p w:rsidR="004F4D80" w:rsidRPr="008E5EA3" w:rsidRDefault="00492C8B" w:rsidP="004F4D80">
      <w:pPr>
        <w:pStyle w:val="aff6"/>
        <w:numPr>
          <w:ilvl w:val="3"/>
          <w:numId w:val="1"/>
        </w:numPr>
        <w:tabs>
          <w:tab w:val="num" w:pos="1134"/>
        </w:tabs>
        <w:suppressAutoHyphens w:val="0"/>
        <w:spacing w:before="100" w:beforeAutospacing="1" w:line="240" w:lineRule="auto"/>
        <w:rPr>
          <w:sz w:val="24"/>
          <w:szCs w:val="24"/>
        </w:rPr>
      </w:pPr>
      <w:r w:rsidRPr="00F02992">
        <w:rPr>
          <w:sz w:val="24"/>
          <w:szCs w:val="24"/>
        </w:rPr>
        <w:t>Сводная таблица стоимости</w:t>
      </w:r>
      <w:r w:rsidR="004F4D80" w:rsidRPr="00F02992">
        <w:rPr>
          <w:sz w:val="24"/>
          <w:szCs w:val="24"/>
        </w:rPr>
        <w:t xml:space="preserve"> </w:t>
      </w:r>
      <w:r w:rsidR="00F04258" w:rsidRPr="00F02992">
        <w:rPr>
          <w:bCs w:val="0"/>
          <w:sz w:val="24"/>
          <w:szCs w:val="24"/>
        </w:rPr>
        <w:t xml:space="preserve">поставок </w:t>
      </w:r>
      <w:r w:rsidR="004F4D80" w:rsidRPr="00F02992">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sidRPr="00F02992">
        <w:rPr>
          <w:sz w:val="24"/>
          <w:szCs w:val="24"/>
        </w:rPr>
        <w:t>Участник</w:t>
      </w:r>
      <w:r w:rsidR="004F4D80" w:rsidRPr="00F02992">
        <w:rPr>
          <w:sz w:val="24"/>
          <w:szCs w:val="24"/>
        </w:rPr>
        <w:t>а на подготовку Договора данн</w:t>
      </w:r>
      <w:r w:rsidRPr="00F02992">
        <w:rPr>
          <w:sz w:val="24"/>
          <w:szCs w:val="24"/>
        </w:rPr>
        <w:t>ую</w:t>
      </w:r>
      <w:r w:rsidR="004F4D80" w:rsidRPr="00F02992">
        <w:rPr>
          <w:sz w:val="24"/>
          <w:szCs w:val="24"/>
        </w:rPr>
        <w:t xml:space="preserve"> </w:t>
      </w:r>
      <w:r w:rsidRPr="00F02992">
        <w:rPr>
          <w:sz w:val="24"/>
          <w:szCs w:val="24"/>
        </w:rPr>
        <w:t>Сводную таблицу стоимости</w:t>
      </w:r>
      <w:r w:rsidR="004F4D80" w:rsidRPr="00F02992">
        <w:rPr>
          <w:sz w:val="24"/>
          <w:szCs w:val="24"/>
        </w:rPr>
        <w:t xml:space="preserve"> </w:t>
      </w:r>
      <w:r w:rsidR="00F04258" w:rsidRPr="00F02992">
        <w:rPr>
          <w:bCs w:val="0"/>
          <w:sz w:val="24"/>
          <w:szCs w:val="24"/>
        </w:rPr>
        <w:t xml:space="preserve">поставок </w:t>
      </w:r>
      <w:r w:rsidR="004F4D80" w:rsidRPr="00F02992">
        <w:rPr>
          <w:sz w:val="24"/>
          <w:szCs w:val="24"/>
        </w:rPr>
        <w:t>следует подготовить так, чтобы ее можно было с минимальными изменениями</w:t>
      </w:r>
      <w:r w:rsidR="004F4D80" w:rsidRPr="008E5EA3">
        <w:rPr>
          <w:sz w:val="24"/>
          <w:szCs w:val="24"/>
        </w:rPr>
        <w:t xml:space="preserve"> включить в Договор.</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F04258" w:rsidRPr="00F04258">
        <w:rPr>
          <w:bCs w:val="0"/>
          <w:sz w:val="24"/>
          <w:szCs w:val="24"/>
        </w:rPr>
        <w:t xml:space="preserve"> </w:t>
      </w:r>
      <w:r w:rsidR="00F04258" w:rsidRPr="009A70A4">
        <w:rPr>
          <w:bCs w:val="0"/>
          <w:sz w:val="24"/>
          <w:szCs w:val="24"/>
        </w:rPr>
        <w:t>поставок</w:t>
      </w:r>
      <w:r w:rsidR="00492C8B" w:rsidRPr="008E5EA3">
        <w:rPr>
          <w:sz w:val="24"/>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4F4D80" w:rsidRPr="00B86686"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B86686">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B86686"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B86686">
        <w:rPr>
          <w:sz w:val="24"/>
          <w:szCs w:val="24"/>
        </w:rPr>
        <w:t xml:space="preserve">В случае, если </w:t>
      </w:r>
      <w:r w:rsidR="00C236C0">
        <w:rPr>
          <w:sz w:val="24"/>
          <w:szCs w:val="24"/>
        </w:rPr>
        <w:t>Участник</w:t>
      </w:r>
      <w:r>
        <w:rPr>
          <w:sz w:val="24"/>
          <w:szCs w:val="24"/>
        </w:rPr>
        <w:t>ом</w:t>
      </w:r>
      <w:r w:rsidRPr="00B86686">
        <w:rPr>
          <w:sz w:val="24"/>
          <w:szCs w:val="24"/>
        </w:rPr>
        <w:t xml:space="preserve">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В случае, если претендент предлагает к поставке эквивалентную замену продукции (аналог), требующейся в соответствии с техническим заданием, в свое</w:t>
      </w:r>
      <w:r w:rsidR="00841A6F">
        <w:rPr>
          <w:sz w:val="24"/>
          <w:szCs w:val="24"/>
        </w:rPr>
        <w:t>й</w:t>
      </w:r>
      <w:r w:rsidRPr="00B86686">
        <w:rPr>
          <w:sz w:val="24"/>
          <w:szCs w:val="24"/>
        </w:rPr>
        <w:t xml:space="preserve"> </w:t>
      </w:r>
      <w:r w:rsidR="00841A6F">
        <w:rPr>
          <w:sz w:val="24"/>
          <w:szCs w:val="24"/>
        </w:rPr>
        <w:t>Сводной таблице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следует заполнить поле АНАЛОГ «Наименование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аналога.</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Все суммы </w:t>
      </w:r>
      <w:r w:rsidR="00492C8B">
        <w:rPr>
          <w:sz w:val="24"/>
          <w:szCs w:val="24"/>
        </w:rPr>
        <w:t>Сводной таблицы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должны быть представлены в формате XXX XXX XXX,XX руб. например: «1 234 567,89 руб.».</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626" w:name="_Ref86826666"/>
      <w:bookmarkStart w:id="627" w:name="_Toc90385112"/>
      <w:bookmarkStart w:id="628" w:name="_Toc98253925"/>
      <w:bookmarkStart w:id="629" w:name="_Toc165173853"/>
      <w:bookmarkStart w:id="630" w:name="_Toc423423669"/>
      <w:bookmarkStart w:id="631" w:name="_Toc447269824"/>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626"/>
      <w:bookmarkEnd w:id="627"/>
      <w:bookmarkEnd w:id="628"/>
      <w:bookmarkEnd w:id="629"/>
      <w:bookmarkEnd w:id="630"/>
      <w:bookmarkEnd w:id="631"/>
    </w:p>
    <w:p w:rsidR="004F4D80" w:rsidRPr="00C236C0" w:rsidRDefault="004F4D80" w:rsidP="004F4D80">
      <w:pPr>
        <w:pStyle w:val="3"/>
        <w:rPr>
          <w:szCs w:val="24"/>
        </w:rPr>
      </w:pPr>
      <w:bookmarkStart w:id="632" w:name="_Toc90385113"/>
      <w:bookmarkStart w:id="633" w:name="_Toc98253926"/>
      <w:bookmarkStart w:id="634" w:name="_Toc157248180"/>
      <w:bookmarkStart w:id="635" w:name="_Toc157496549"/>
      <w:bookmarkStart w:id="636" w:name="_Toc158206088"/>
      <w:bookmarkStart w:id="637" w:name="_Toc164057773"/>
      <w:bookmarkStart w:id="638" w:name="_Toc164137123"/>
      <w:bookmarkStart w:id="639" w:name="_Toc164161283"/>
      <w:bookmarkStart w:id="640" w:name="_Toc165173854"/>
      <w:bookmarkStart w:id="641" w:name="_Ref193690005"/>
      <w:bookmarkStart w:id="642" w:name="_Toc439170679"/>
      <w:bookmarkStart w:id="643" w:name="_Toc439172781"/>
      <w:bookmarkStart w:id="644" w:name="_Toc439173225"/>
      <w:bookmarkStart w:id="645" w:name="_Toc439238221"/>
      <w:bookmarkStart w:id="646" w:name="_Toc439252769"/>
      <w:bookmarkStart w:id="647" w:name="_Toc439323743"/>
      <w:bookmarkStart w:id="648" w:name="_Toc440357141"/>
      <w:bookmarkStart w:id="649" w:name="_Toc440359696"/>
      <w:bookmarkStart w:id="650" w:name="_Toc440632160"/>
      <w:bookmarkStart w:id="651" w:name="_Toc440875980"/>
      <w:bookmarkStart w:id="652" w:name="_Toc441131008"/>
      <w:bookmarkStart w:id="653" w:name="_Toc447269825"/>
      <w:r w:rsidRPr="00C236C0">
        <w:rPr>
          <w:szCs w:val="24"/>
        </w:rPr>
        <w:t xml:space="preserve">Форма </w:t>
      </w:r>
      <w:bookmarkEnd w:id="632"/>
      <w:bookmarkEnd w:id="633"/>
      <w:bookmarkEnd w:id="634"/>
      <w:bookmarkEnd w:id="635"/>
      <w:bookmarkEnd w:id="636"/>
      <w:bookmarkEnd w:id="637"/>
      <w:bookmarkEnd w:id="638"/>
      <w:bookmarkEnd w:id="639"/>
      <w:bookmarkEnd w:id="640"/>
      <w:bookmarkEnd w:id="641"/>
      <w:r w:rsidRPr="00C236C0">
        <w:rPr>
          <w:szCs w:val="24"/>
        </w:rPr>
        <w:t>технического предложения</w:t>
      </w:r>
      <w:bookmarkEnd w:id="642"/>
      <w:bookmarkEnd w:id="643"/>
      <w:bookmarkEnd w:id="644"/>
      <w:bookmarkEnd w:id="645"/>
      <w:bookmarkEnd w:id="646"/>
      <w:bookmarkEnd w:id="647"/>
      <w:bookmarkEnd w:id="648"/>
      <w:bookmarkEnd w:id="649"/>
      <w:bookmarkEnd w:id="650"/>
      <w:bookmarkEnd w:id="651"/>
      <w:bookmarkEnd w:id="652"/>
      <w:bookmarkEnd w:id="653"/>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654" w:name="_Ref55335818"/>
      <w:bookmarkStart w:id="655" w:name="_Ref55336334"/>
      <w:bookmarkStart w:id="656" w:name="_Toc57314673"/>
      <w:bookmarkStart w:id="657" w:name="_Toc69728987"/>
      <w:bookmarkStart w:id="658" w:name="_Toc98253928"/>
      <w:bookmarkStart w:id="659" w:name="_Toc165173856"/>
      <w:bookmarkStart w:id="660" w:name="_Ref194749150"/>
      <w:bookmarkStart w:id="661" w:name="_Ref194750368"/>
      <w:bookmarkStart w:id="662" w:name="_Ref89649494"/>
      <w:bookmarkStart w:id="663"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7"/>
        <w:gridCol w:w="4077"/>
        <w:gridCol w:w="3015"/>
        <w:gridCol w:w="3877"/>
        <w:gridCol w:w="3599"/>
      </w:tblGrid>
      <w:tr w:rsidR="004F4D80" w:rsidRPr="00652D5B" w:rsidTr="004F4D80">
        <w:tc>
          <w:tcPr>
            <w:tcW w:w="284" w:type="pct"/>
            <w:vMerge w:val="restart"/>
            <w:vAlign w:val="center"/>
          </w:tcPr>
          <w:p w:rsidR="004F4D80" w:rsidRPr="00652D5B" w:rsidRDefault="004F4D80" w:rsidP="004F4D80">
            <w:pPr>
              <w:spacing w:line="240" w:lineRule="auto"/>
              <w:ind w:firstLine="0"/>
              <w:jc w:val="center"/>
              <w:rPr>
                <w:b/>
              </w:rPr>
            </w:pPr>
            <w:r w:rsidRPr="00652D5B">
              <w:rPr>
                <w:b/>
              </w:rPr>
              <w:t>№ п/п</w:t>
            </w:r>
          </w:p>
        </w:tc>
        <w:tc>
          <w:tcPr>
            <w:tcW w:w="2296" w:type="pct"/>
            <w:gridSpan w:val="2"/>
            <w:vAlign w:val="center"/>
          </w:tcPr>
          <w:p w:rsidR="004F4D80" w:rsidRPr="00652D5B" w:rsidRDefault="004F4D80" w:rsidP="004F4D80">
            <w:pPr>
              <w:spacing w:line="240" w:lineRule="auto"/>
              <w:ind w:firstLine="0"/>
              <w:jc w:val="center"/>
              <w:rPr>
                <w:b/>
              </w:rPr>
            </w:pPr>
            <w:r w:rsidRPr="00652D5B">
              <w:rPr>
                <w:b/>
              </w:rPr>
              <w:t>Требуемая Заказчику продукция</w:t>
            </w:r>
          </w:p>
        </w:tc>
        <w:tc>
          <w:tcPr>
            <w:tcW w:w="2420" w:type="pct"/>
            <w:gridSpan w:val="2"/>
            <w:vAlign w:val="center"/>
          </w:tcPr>
          <w:p w:rsidR="004F4D80" w:rsidRPr="00652D5B" w:rsidRDefault="004F4D80" w:rsidP="004F4D80">
            <w:pPr>
              <w:spacing w:line="240" w:lineRule="auto"/>
              <w:ind w:firstLine="0"/>
              <w:jc w:val="center"/>
              <w:rPr>
                <w:b/>
              </w:rPr>
            </w:pPr>
            <w:r w:rsidRPr="00652D5B">
              <w:rPr>
                <w:b/>
              </w:rPr>
              <w:t xml:space="preserve">Предлагаемая </w:t>
            </w:r>
            <w:r w:rsidR="00C236C0">
              <w:rPr>
                <w:b/>
              </w:rPr>
              <w:t>Участник</w:t>
            </w:r>
            <w:r w:rsidRPr="00652D5B">
              <w:rPr>
                <w:b/>
              </w:rPr>
              <w:t>ом продукция</w:t>
            </w:r>
          </w:p>
        </w:tc>
      </w:tr>
      <w:tr w:rsidR="004F4D80" w:rsidRPr="00652D5B" w:rsidTr="004F4D80">
        <w:tc>
          <w:tcPr>
            <w:tcW w:w="284" w:type="pct"/>
            <w:vMerge/>
            <w:vAlign w:val="center"/>
          </w:tcPr>
          <w:p w:rsidR="004F4D80" w:rsidRPr="00652D5B" w:rsidRDefault="004F4D80" w:rsidP="004F4D80">
            <w:pPr>
              <w:spacing w:line="240" w:lineRule="auto"/>
              <w:ind w:firstLine="0"/>
              <w:jc w:val="center"/>
              <w:rPr>
                <w:b/>
                <w:bCs w:val="0"/>
              </w:rPr>
            </w:pPr>
          </w:p>
        </w:tc>
        <w:tc>
          <w:tcPr>
            <w:tcW w:w="1320" w:type="pct"/>
            <w:vAlign w:val="center"/>
          </w:tcPr>
          <w:p w:rsidR="004F4D80" w:rsidRPr="00652D5B" w:rsidRDefault="004F4D80" w:rsidP="004F4D80">
            <w:pPr>
              <w:spacing w:line="240" w:lineRule="auto"/>
              <w:ind w:firstLine="0"/>
              <w:jc w:val="center"/>
              <w:rPr>
                <w:b/>
              </w:rPr>
            </w:pPr>
            <w:r w:rsidRPr="00652D5B">
              <w:rPr>
                <w:b/>
                <w:bCs w:val="0"/>
              </w:rPr>
              <w:t>Наименование продукции, тип, марка</w:t>
            </w:r>
          </w:p>
        </w:tc>
        <w:tc>
          <w:tcPr>
            <w:tcW w:w="976" w:type="pct"/>
            <w:vAlign w:val="center"/>
          </w:tcPr>
          <w:p w:rsidR="004F4D80" w:rsidRPr="00652D5B" w:rsidRDefault="004F4D80" w:rsidP="004F4D80">
            <w:pPr>
              <w:spacing w:line="240" w:lineRule="auto"/>
              <w:ind w:firstLine="0"/>
              <w:jc w:val="center"/>
              <w:rPr>
                <w:b/>
              </w:rPr>
            </w:pPr>
            <w:r w:rsidRPr="00652D5B">
              <w:rPr>
                <w:b/>
              </w:rPr>
              <w:t>Технические характеристики/комплектация продукции</w:t>
            </w:r>
          </w:p>
        </w:tc>
        <w:tc>
          <w:tcPr>
            <w:tcW w:w="1255" w:type="pct"/>
            <w:vAlign w:val="center"/>
          </w:tcPr>
          <w:p w:rsidR="004F4D80" w:rsidRPr="00652D5B" w:rsidRDefault="004F4D80" w:rsidP="004F4D80">
            <w:pPr>
              <w:spacing w:line="240" w:lineRule="auto"/>
              <w:ind w:firstLine="0"/>
              <w:jc w:val="center"/>
              <w:rPr>
                <w:b/>
              </w:rPr>
            </w:pPr>
            <w:r w:rsidRPr="00652D5B">
              <w:rPr>
                <w:b/>
                <w:bCs w:val="0"/>
              </w:rPr>
              <w:t>Наименование продукции, тип, марка</w:t>
            </w:r>
          </w:p>
        </w:tc>
        <w:tc>
          <w:tcPr>
            <w:tcW w:w="1165" w:type="pct"/>
            <w:vAlign w:val="center"/>
          </w:tcPr>
          <w:p w:rsidR="004F4D80" w:rsidRPr="00652D5B" w:rsidRDefault="004F4D80" w:rsidP="004F4D80">
            <w:pPr>
              <w:spacing w:line="240" w:lineRule="auto"/>
              <w:ind w:firstLine="0"/>
              <w:jc w:val="center"/>
              <w:rPr>
                <w:b/>
              </w:rPr>
            </w:pPr>
            <w:r w:rsidRPr="00652D5B">
              <w:rPr>
                <w:b/>
              </w:rPr>
              <w:t>Технические характеристики/</w:t>
            </w:r>
            <w:r w:rsidRPr="00652D5B">
              <w:rPr>
                <w:b/>
              </w:rPr>
              <w:br/>
              <w:t>комплектация предлагаемой продукции</w:t>
            </w:r>
          </w:p>
        </w:tc>
      </w:tr>
      <w:tr w:rsidR="004F4D80" w:rsidRPr="00652D5B" w:rsidTr="004F4D80">
        <w:tc>
          <w:tcPr>
            <w:tcW w:w="5000" w:type="pct"/>
            <w:gridSpan w:val="5"/>
            <w:vAlign w:val="center"/>
          </w:tcPr>
          <w:p w:rsidR="004F4D80" w:rsidRPr="00652D5B" w:rsidRDefault="004F4D80" w:rsidP="004F4D80">
            <w:pPr>
              <w:spacing w:line="240" w:lineRule="auto"/>
              <w:ind w:firstLine="0"/>
              <w:jc w:val="left"/>
              <w:rPr>
                <w:b/>
              </w:rPr>
            </w:pPr>
            <w:r w:rsidRPr="002069B8">
              <w:t xml:space="preserve">Филиал </w:t>
            </w:r>
            <w:r>
              <w:t>ПАО «МРСК Центра»</w:t>
            </w:r>
            <w:r w:rsidRPr="00970ECD">
              <w:t xml:space="preserve"> «</w:t>
            </w:r>
            <w:r w:rsidRPr="002C542E">
              <w:rPr>
                <w:i/>
                <w:highlight w:val="yellow"/>
              </w:rPr>
              <w:t>____</w:t>
            </w:r>
            <w:r w:rsidRPr="002069B8">
              <w:rPr>
                <w:b/>
                <w:i/>
              </w:rPr>
              <w:t xml:space="preserve"> </w:t>
            </w:r>
            <w:r w:rsidRPr="00970ECD">
              <w:t>энерго»</w:t>
            </w: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bl>
    <w:p w:rsidR="004F4D80" w:rsidRPr="00F647F7" w:rsidRDefault="004F4D80" w:rsidP="004F4D80">
      <w:pPr>
        <w:spacing w:line="240" w:lineRule="auto"/>
        <w:rPr>
          <w:b/>
          <w:bCs w:val="0"/>
          <w:sz w:val="24"/>
          <w:szCs w:val="24"/>
        </w:rPr>
      </w:pPr>
    </w:p>
    <w:p w:rsidR="004F4D80" w:rsidRPr="00F647F7" w:rsidRDefault="004F4D80" w:rsidP="004F4D80">
      <w:pPr>
        <w:spacing w:line="240" w:lineRule="auto"/>
        <w:jc w:val="left"/>
        <w:rPr>
          <w:sz w:val="24"/>
          <w:szCs w:val="24"/>
        </w:rPr>
      </w:pPr>
      <w:r w:rsidRPr="00F647F7">
        <w:rPr>
          <w:sz w:val="24"/>
          <w:szCs w:val="24"/>
        </w:rPr>
        <w:t>Гарантии на предлагаемое к поставке оборудование: _____________________________________________.</w:t>
      </w:r>
    </w:p>
    <w:p w:rsidR="004F4D80" w:rsidRPr="00F647F7" w:rsidRDefault="004F4D80" w:rsidP="004F4D80">
      <w:pPr>
        <w:spacing w:line="240" w:lineRule="auto"/>
        <w:jc w:val="left"/>
        <w:rPr>
          <w:sz w:val="24"/>
          <w:szCs w:val="24"/>
        </w:rPr>
      </w:pPr>
    </w:p>
    <w:p w:rsidR="004F4D80" w:rsidRPr="00F647F7" w:rsidRDefault="004F4D80" w:rsidP="004F4D80">
      <w:pPr>
        <w:spacing w:line="240" w:lineRule="auto"/>
        <w:jc w:val="left"/>
        <w:rPr>
          <w:sz w:val="24"/>
          <w:szCs w:val="24"/>
        </w:rPr>
      </w:pPr>
      <w:r w:rsidRPr="00F647F7">
        <w:rPr>
          <w:sz w:val="24"/>
          <w:szCs w:val="24"/>
        </w:rPr>
        <w:t>Срок службы: _____________________________________________________________________.</w:t>
      </w:r>
    </w:p>
    <w:p w:rsidR="004F4D80" w:rsidRPr="00F647F7" w:rsidRDefault="004F4D80" w:rsidP="004F4D80">
      <w:pPr>
        <w:spacing w:line="240" w:lineRule="auto"/>
        <w:rPr>
          <w:sz w:val="24"/>
          <w:szCs w:val="24"/>
        </w:rPr>
      </w:pPr>
      <w:r w:rsidRPr="00F647F7">
        <w:rPr>
          <w:sz w:val="24"/>
          <w:szCs w:val="24"/>
        </w:rPr>
        <w:t xml:space="preserve"> </w:t>
      </w:r>
    </w:p>
    <w:p w:rsidR="004F4D80" w:rsidRPr="00F647F7" w:rsidRDefault="004F4D80" w:rsidP="004F4D80">
      <w:pPr>
        <w:spacing w:line="240" w:lineRule="auto"/>
        <w:rPr>
          <w:sz w:val="24"/>
          <w:szCs w:val="24"/>
        </w:rPr>
      </w:pPr>
      <w:r w:rsidRPr="00F647F7">
        <w:rPr>
          <w:sz w:val="24"/>
          <w:szCs w:val="24"/>
        </w:rPr>
        <w:t>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664" w:name="_Toc176765537"/>
      <w:bookmarkStart w:id="665" w:name="_Toc198979986"/>
      <w:bookmarkStart w:id="666" w:name="_Toc217466321"/>
      <w:bookmarkStart w:id="667" w:name="_Toc217702859"/>
      <w:bookmarkStart w:id="668" w:name="_Toc233601977"/>
      <w:bookmarkStart w:id="669" w:name="_Toc263343463"/>
      <w:bookmarkStart w:id="670" w:name="_Toc439170680"/>
      <w:bookmarkStart w:id="671" w:name="_Toc439172782"/>
      <w:bookmarkStart w:id="672" w:name="_Toc439173226"/>
      <w:bookmarkStart w:id="673" w:name="_Toc439238222"/>
      <w:bookmarkStart w:id="674" w:name="_Toc439252770"/>
      <w:bookmarkStart w:id="675" w:name="_Toc439323744"/>
      <w:bookmarkStart w:id="676" w:name="_Toc440357142"/>
      <w:bookmarkStart w:id="677" w:name="_Toc440359697"/>
      <w:bookmarkStart w:id="678" w:name="_Toc440632161"/>
      <w:bookmarkStart w:id="679" w:name="_Toc440875981"/>
      <w:bookmarkStart w:id="680" w:name="_Toc441131009"/>
      <w:bookmarkStart w:id="681" w:name="_Toc447269826"/>
      <w:r w:rsidRPr="00C236C0">
        <w:rPr>
          <w:szCs w:val="24"/>
        </w:rPr>
        <w:lastRenderedPageBreak/>
        <w:t>Инструкции по заполнению</w:t>
      </w:r>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техническом предложении описываются все позиции таблицы-1 </w:t>
      </w:r>
      <w:r w:rsidR="00841A6F">
        <w:rPr>
          <w:sz w:val="24"/>
          <w:szCs w:val="24"/>
        </w:rPr>
        <w:t>Сводной таблицы стоимости</w:t>
      </w:r>
      <w:r w:rsidR="00F04258" w:rsidRPr="00F04258">
        <w:rPr>
          <w:bCs w:val="0"/>
          <w:sz w:val="24"/>
          <w:szCs w:val="24"/>
        </w:rPr>
        <w:t xml:space="preserve"> </w:t>
      </w:r>
      <w:r w:rsidR="00F04258" w:rsidRPr="009A70A4">
        <w:rPr>
          <w:bCs w:val="0"/>
          <w:sz w:val="24"/>
          <w:szCs w:val="24"/>
        </w:rPr>
        <w:t>поставок</w:t>
      </w:r>
      <w:r w:rsidRPr="00F647F7">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колонке «Требования Заказчика» отдельно приводится каждое отдельное требование, указанное в </w:t>
      </w:r>
      <w:r w:rsidRPr="00C83252">
        <w:rPr>
          <w:sz w:val="24"/>
          <w:szCs w:val="24"/>
        </w:rPr>
        <w:t xml:space="preserve">разделе </w:t>
      </w:r>
      <w:r w:rsidR="00595BB8">
        <w:rPr>
          <w:sz w:val="24"/>
          <w:szCs w:val="24"/>
        </w:rPr>
        <w:fldChar w:fldCharType="begin"/>
      </w:r>
      <w:r w:rsidR="0019725C">
        <w:rPr>
          <w:sz w:val="24"/>
          <w:szCs w:val="24"/>
        </w:rPr>
        <w:instrText xml:space="preserve"> REF _Ref440292555 \r \h </w:instrText>
      </w:r>
      <w:r w:rsidR="00595BB8">
        <w:rPr>
          <w:sz w:val="24"/>
          <w:szCs w:val="24"/>
        </w:rPr>
      </w:r>
      <w:r w:rsidR="00595BB8">
        <w:rPr>
          <w:sz w:val="24"/>
          <w:szCs w:val="24"/>
        </w:rPr>
        <w:fldChar w:fldCharType="separate"/>
      </w:r>
      <w:r w:rsidR="005F708A">
        <w:rPr>
          <w:sz w:val="24"/>
          <w:szCs w:val="24"/>
        </w:rPr>
        <w:t>4</w:t>
      </w:r>
      <w:r w:rsidR="00595BB8">
        <w:rPr>
          <w:sz w:val="24"/>
          <w:szCs w:val="24"/>
        </w:rPr>
        <w:fldChar w:fldCharType="end"/>
      </w:r>
      <w:r w:rsidRPr="00C83252">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C83252">
        <w:rPr>
          <w:sz w:val="24"/>
          <w:szCs w:val="24"/>
        </w:rPr>
        <w:t xml:space="preserve">В колонке «Предложение </w:t>
      </w:r>
      <w:r w:rsidR="00C236C0">
        <w:rPr>
          <w:sz w:val="24"/>
          <w:szCs w:val="24"/>
        </w:rPr>
        <w:t>Участник</w:t>
      </w:r>
      <w:r w:rsidRPr="00C83252">
        <w:rPr>
          <w:sz w:val="24"/>
          <w:szCs w:val="24"/>
        </w:rPr>
        <w:t>а»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8E5EA3"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В техническом предложении обязательно должны быть указаны: тип и марка поставляемой к поставке 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w:t>
      </w:r>
      <w:r w:rsidRPr="008E5EA3">
        <w:rPr>
          <w:sz w:val="24"/>
          <w:szCs w:val="24"/>
        </w:rPr>
        <w:t>гарантии на предлагаем</w:t>
      </w:r>
      <w:r w:rsidRPr="00B86686">
        <w:rPr>
          <w:sz w:val="24"/>
          <w:szCs w:val="24"/>
        </w:rPr>
        <w:t>ую</w:t>
      </w:r>
      <w:r w:rsidRPr="008E5EA3">
        <w:rPr>
          <w:sz w:val="24"/>
          <w:szCs w:val="24"/>
        </w:rPr>
        <w:t xml:space="preserve"> к поставке </w:t>
      </w:r>
      <w:r w:rsidRPr="00B86686">
        <w:rPr>
          <w:sz w:val="24"/>
          <w:szCs w:val="24"/>
        </w:rPr>
        <w:t>продукцию и сроки службы, иная информация.</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Если в техническом предложении вместо информации, изложенной в п. </w:t>
      </w:r>
      <w:r w:rsidR="00595BB8">
        <w:rPr>
          <w:sz w:val="24"/>
          <w:szCs w:val="24"/>
        </w:rPr>
        <w:fldChar w:fldCharType="begin"/>
      </w:r>
      <w:r w:rsidR="00D56F8C">
        <w:rPr>
          <w:sz w:val="24"/>
          <w:szCs w:val="24"/>
        </w:rPr>
        <w:instrText xml:space="preserve"> REF _Ref440271182 \r \h </w:instrText>
      </w:r>
      <w:r w:rsidR="00595BB8">
        <w:rPr>
          <w:sz w:val="24"/>
          <w:szCs w:val="24"/>
        </w:rPr>
      </w:r>
      <w:r w:rsidR="00595BB8">
        <w:rPr>
          <w:sz w:val="24"/>
          <w:szCs w:val="24"/>
        </w:rPr>
        <w:fldChar w:fldCharType="separate"/>
      </w:r>
      <w:r w:rsidR="005F708A">
        <w:rPr>
          <w:sz w:val="24"/>
          <w:szCs w:val="24"/>
        </w:rPr>
        <w:t>3.3.1.9</w:t>
      </w:r>
      <w:r w:rsidR="00595BB8">
        <w:rPr>
          <w:sz w:val="24"/>
          <w:szCs w:val="24"/>
        </w:rPr>
        <w:fldChar w:fldCharType="end"/>
      </w:r>
      <w:r w:rsidRPr="00B86686">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Pr>
          <w:sz w:val="24"/>
          <w:szCs w:val="24"/>
        </w:rPr>
        <w:t>Заявка</w:t>
      </w:r>
      <w:r w:rsidRPr="00B86686">
        <w:rPr>
          <w:sz w:val="24"/>
          <w:szCs w:val="24"/>
        </w:rPr>
        <w:t xml:space="preserve"> будет отклонена</w:t>
      </w:r>
      <w:r w:rsidRPr="00C83252">
        <w:rPr>
          <w:sz w:val="24"/>
          <w:szCs w:val="24"/>
        </w:rPr>
        <w:t xml:space="preserve"> без рассмотрения по существу.</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C83252">
        <w:rPr>
          <w:sz w:val="24"/>
          <w:szCs w:val="24"/>
        </w:rPr>
        <w:t xml:space="preserve">Все технические параметры, указанные в техническом предложении должны быть подтверждены документами, указанными в п. </w:t>
      </w:r>
      <w:r w:rsidR="00595BB8">
        <w:rPr>
          <w:sz w:val="24"/>
          <w:szCs w:val="24"/>
        </w:rPr>
        <w:fldChar w:fldCharType="begin"/>
      </w:r>
      <w:r w:rsidR="0019725C">
        <w:rPr>
          <w:sz w:val="24"/>
          <w:szCs w:val="24"/>
        </w:rPr>
        <w:instrText xml:space="preserve"> REF _Ref440292618 \r \h </w:instrText>
      </w:r>
      <w:r w:rsidR="00595BB8">
        <w:rPr>
          <w:sz w:val="24"/>
          <w:szCs w:val="24"/>
        </w:rPr>
      </w:r>
      <w:r w:rsidR="00595BB8">
        <w:rPr>
          <w:sz w:val="24"/>
          <w:szCs w:val="24"/>
        </w:rPr>
        <w:fldChar w:fldCharType="separate"/>
      </w:r>
      <w:r w:rsidR="005F708A">
        <w:rPr>
          <w:sz w:val="24"/>
          <w:szCs w:val="24"/>
        </w:rPr>
        <w:t>4.4.1</w:t>
      </w:r>
      <w:r w:rsidR="00595BB8">
        <w:rPr>
          <w:sz w:val="24"/>
          <w:szCs w:val="24"/>
        </w:rPr>
        <w:fldChar w:fldCharType="end"/>
      </w:r>
      <w:r w:rsidRPr="00C83252">
        <w:rPr>
          <w:sz w:val="24"/>
          <w:szCs w:val="24"/>
        </w:rPr>
        <w:t xml:space="preserve"> настоящей документации.</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C83252">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Sect="004F4D80">
          <w:pgSz w:w="16838" w:h="11906" w:orient="landscape" w:code="9"/>
          <w:pgMar w:top="1134" w:right="680" w:bottom="567" w:left="539" w:header="680" w:footer="278" w:gutter="0"/>
          <w:cols w:space="708"/>
          <w:titlePg/>
          <w:docGrid w:linePitch="360"/>
        </w:sectPr>
      </w:pPr>
      <w:bookmarkStart w:id="682"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683" w:name="_Toc423423670"/>
      <w:bookmarkStart w:id="684" w:name="_Ref440271036"/>
      <w:bookmarkStart w:id="685" w:name="_Ref440274366"/>
      <w:bookmarkStart w:id="686" w:name="_Ref440274902"/>
      <w:bookmarkStart w:id="687" w:name="_Ref440284947"/>
      <w:bookmarkStart w:id="688" w:name="_Toc447269827"/>
      <w:r w:rsidRPr="00F647F7">
        <w:lastRenderedPageBreak/>
        <w:t xml:space="preserve">График </w:t>
      </w:r>
      <w:r w:rsidR="00512B0F">
        <w:t>выполнения поставок</w:t>
      </w:r>
      <w:r w:rsidRPr="00F647F7">
        <w:t xml:space="preserve"> (форма </w:t>
      </w:r>
      <w:r w:rsidRPr="00F647F7">
        <w:rPr>
          <w:noProof/>
        </w:rPr>
        <w:t>4</w:t>
      </w:r>
      <w:r w:rsidRPr="00F647F7">
        <w:t>)</w:t>
      </w:r>
      <w:bookmarkEnd w:id="654"/>
      <w:bookmarkEnd w:id="655"/>
      <w:bookmarkEnd w:id="656"/>
      <w:bookmarkEnd w:id="657"/>
      <w:bookmarkEnd w:id="658"/>
      <w:bookmarkEnd w:id="659"/>
      <w:bookmarkEnd w:id="660"/>
      <w:bookmarkEnd w:id="661"/>
      <w:bookmarkEnd w:id="682"/>
      <w:bookmarkEnd w:id="683"/>
      <w:bookmarkEnd w:id="684"/>
      <w:bookmarkEnd w:id="685"/>
      <w:bookmarkEnd w:id="686"/>
      <w:bookmarkEnd w:id="687"/>
      <w:bookmarkEnd w:id="688"/>
    </w:p>
    <w:p w:rsidR="004F4D80" w:rsidRPr="00F647F7" w:rsidRDefault="004F4D80" w:rsidP="004F4D80">
      <w:pPr>
        <w:pStyle w:val="3"/>
        <w:rPr>
          <w:b w:val="0"/>
          <w:szCs w:val="24"/>
        </w:rPr>
      </w:pPr>
      <w:bookmarkStart w:id="689" w:name="_Toc98253929"/>
      <w:bookmarkStart w:id="690" w:name="_Toc157248183"/>
      <w:bookmarkStart w:id="691" w:name="_Toc157496552"/>
      <w:bookmarkStart w:id="692" w:name="_Toc158206091"/>
      <w:bookmarkStart w:id="693" w:name="_Toc164057776"/>
      <w:bookmarkStart w:id="694" w:name="_Toc164137126"/>
      <w:bookmarkStart w:id="695" w:name="_Toc164161286"/>
      <w:bookmarkStart w:id="696" w:name="_Toc165173857"/>
      <w:bookmarkStart w:id="697" w:name="_Toc439170682"/>
      <w:bookmarkStart w:id="698" w:name="_Toc439172784"/>
      <w:bookmarkStart w:id="699" w:name="_Toc439173228"/>
      <w:bookmarkStart w:id="700" w:name="_Toc439238224"/>
      <w:bookmarkStart w:id="701" w:name="_Toc439252772"/>
      <w:bookmarkStart w:id="702" w:name="_Toc439323746"/>
      <w:bookmarkStart w:id="703" w:name="_Toc440357144"/>
      <w:bookmarkStart w:id="704" w:name="_Toc440359699"/>
      <w:bookmarkStart w:id="705" w:name="_Toc440632163"/>
      <w:bookmarkStart w:id="706" w:name="_Toc440875983"/>
      <w:bookmarkStart w:id="707" w:name="_Toc441131011"/>
      <w:bookmarkStart w:id="708" w:name="_Toc447269828"/>
      <w:r w:rsidRPr="00F647F7">
        <w:rPr>
          <w:b w:val="0"/>
          <w:szCs w:val="24"/>
        </w:rPr>
        <w:t xml:space="preserve">Форма </w:t>
      </w:r>
      <w:bookmarkEnd w:id="689"/>
      <w:r w:rsidRPr="00F647F7">
        <w:rPr>
          <w:b w:val="0"/>
          <w:szCs w:val="24"/>
        </w:rPr>
        <w:t xml:space="preserve">графика </w:t>
      </w:r>
      <w:bookmarkEnd w:id="690"/>
      <w:bookmarkEnd w:id="691"/>
      <w:bookmarkEnd w:id="692"/>
      <w:bookmarkEnd w:id="693"/>
      <w:bookmarkEnd w:id="694"/>
      <w:bookmarkEnd w:id="695"/>
      <w:bookmarkEnd w:id="696"/>
      <w:bookmarkEnd w:id="697"/>
      <w:bookmarkEnd w:id="698"/>
      <w:bookmarkEnd w:id="699"/>
      <w:bookmarkEnd w:id="700"/>
      <w:bookmarkEnd w:id="701"/>
      <w:bookmarkEnd w:id="702"/>
      <w:r w:rsidR="00512B0F">
        <w:rPr>
          <w:b w:val="0"/>
          <w:szCs w:val="24"/>
        </w:rPr>
        <w:t>выполнения поставок</w:t>
      </w:r>
      <w:bookmarkEnd w:id="703"/>
      <w:bookmarkEnd w:id="704"/>
      <w:bookmarkEnd w:id="705"/>
      <w:bookmarkEnd w:id="706"/>
      <w:bookmarkEnd w:id="707"/>
      <w:bookmarkEnd w:id="70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512B0F">
        <w:rPr>
          <w:b/>
          <w:color w:val="000000"/>
          <w:sz w:val="24"/>
          <w:szCs w:val="24"/>
        </w:rPr>
        <w:t>выполнения поставок</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543"/>
        <w:gridCol w:w="2835"/>
        <w:gridCol w:w="2842"/>
      </w:tblGrid>
      <w:tr w:rsidR="004F4D80" w:rsidRPr="00D84EFD"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rPr>
                <w:b/>
              </w:rPr>
            </w:pPr>
            <w:r w:rsidRPr="008E5EA3">
              <w:rPr>
                <w:b/>
              </w:rPr>
              <w:t>№ п/п</w:t>
            </w:r>
          </w:p>
        </w:tc>
        <w:tc>
          <w:tcPr>
            <w:tcW w:w="3543" w:type="dxa"/>
            <w:vMerge w:val="restart"/>
            <w:tcBorders>
              <w:top w:val="single" w:sz="4" w:space="0" w:color="auto"/>
              <w:left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rPr>
            </w:pPr>
            <w:r w:rsidRPr="008E5EA3">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rPr>
            </w:pPr>
            <w:r w:rsidRPr="008E5EA3">
              <w:rPr>
                <w:b/>
              </w:rPr>
              <w:t>Срок поставки продукции</w:t>
            </w:r>
          </w:p>
        </w:tc>
      </w:tr>
      <w:tr w:rsidR="004F4D80" w:rsidRPr="00D84EFD"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spacing w:line="240" w:lineRule="auto"/>
              <w:ind w:firstLine="0"/>
              <w:jc w:val="left"/>
              <w:rPr>
                <w:color w:val="000000"/>
              </w:rPr>
            </w:pPr>
          </w:p>
        </w:tc>
        <w:tc>
          <w:tcPr>
            <w:tcW w:w="3543" w:type="dxa"/>
            <w:vMerge/>
            <w:tcBorders>
              <w:left w:val="single" w:sz="4" w:space="0" w:color="auto"/>
              <w:bottom w:val="single" w:sz="4" w:space="0" w:color="auto"/>
              <w:right w:val="single" w:sz="4" w:space="0" w:color="auto"/>
            </w:tcBorders>
            <w:vAlign w:val="center"/>
            <w:hideMark/>
          </w:tcPr>
          <w:p w:rsidR="004F4D80" w:rsidRPr="008E5EA3" w:rsidRDefault="004F4D80" w:rsidP="004F4D80">
            <w:pPr>
              <w:spacing w:line="240" w:lineRule="auto"/>
              <w:ind w:firstLine="0"/>
              <w:jc w:val="left"/>
              <w:rPr>
                <w:color w:val="000000"/>
              </w:rPr>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color w:val="000000"/>
              </w:rPr>
            </w:pPr>
            <w:r w:rsidRPr="008E5EA3">
              <w:rPr>
                <w:b/>
                <w:color w:val="000000"/>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color w:val="000000"/>
              </w:rPr>
            </w:pPr>
            <w:r w:rsidRPr="008E5EA3">
              <w:rPr>
                <w:b/>
                <w:color w:val="000000"/>
              </w:rPr>
              <w:t xml:space="preserve">Предложение </w:t>
            </w:r>
            <w:r w:rsidR="00C236C0">
              <w:rPr>
                <w:b/>
                <w:color w:val="000000"/>
              </w:rPr>
              <w:t>Участник</w:t>
            </w:r>
            <w:r w:rsidRPr="008E5EA3">
              <w:rPr>
                <w:b/>
                <w:color w:val="000000"/>
              </w:rPr>
              <w:t>а</w:t>
            </w:r>
          </w:p>
        </w:tc>
      </w:tr>
      <w:tr w:rsidR="004F4D80" w:rsidRPr="00D84EFD" w:rsidTr="004F4D80">
        <w:trPr>
          <w:trHeight w:val="336"/>
        </w:trPr>
        <w:tc>
          <w:tcPr>
            <w:tcW w:w="9930" w:type="dxa"/>
            <w:gridSpan w:val="4"/>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r w:rsidRPr="00D84EFD">
              <w:rPr>
                <w:bCs w:val="0"/>
              </w:rPr>
              <w:t xml:space="preserve">Филиал </w:t>
            </w:r>
            <w:r>
              <w:rPr>
                <w:bCs w:val="0"/>
              </w:rPr>
              <w:t>ПАО «МРСК Центра»</w:t>
            </w:r>
            <w:r w:rsidRPr="00D84EFD">
              <w:t xml:space="preserve"> «</w:t>
            </w:r>
            <w:r w:rsidRPr="00D84EFD">
              <w:rPr>
                <w:rStyle w:val="aa"/>
                <w:b w:val="0"/>
              </w:rPr>
              <w:t>____</w:t>
            </w:r>
            <w:r w:rsidRPr="00D84EFD">
              <w:rPr>
                <w:rStyle w:val="aa"/>
              </w:rPr>
              <w:t xml:space="preserve"> </w:t>
            </w:r>
            <w:r w:rsidRPr="00D84EFD">
              <w:t>энерго»</w:t>
            </w:r>
          </w:p>
        </w:tc>
      </w:tr>
      <w:tr w:rsidR="004F4D80" w:rsidRPr="00D84EFD"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BC19F9">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RPr="00D84EFD"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BC19F9">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RPr="00D84EFD"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BC19F9">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r w:rsidRPr="00D84EFD">
              <w:rPr>
                <w:color w:val="000000"/>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709" w:name="_Toc171070556"/>
      <w:bookmarkStart w:id="710" w:name="_Toc98253927"/>
      <w:bookmarkStart w:id="711" w:name="_Toc176605808"/>
      <w:bookmarkStart w:id="712" w:name="_Toc176611017"/>
      <w:bookmarkStart w:id="713" w:name="_Toc176611073"/>
      <w:bookmarkStart w:id="714" w:name="_Toc176668676"/>
      <w:bookmarkStart w:id="715" w:name="_Toc176684336"/>
      <w:bookmarkStart w:id="716" w:name="_Toc176746279"/>
      <w:bookmarkStart w:id="717" w:name="_Toc176747346"/>
      <w:bookmarkStart w:id="718" w:name="_Toc198979988"/>
      <w:bookmarkStart w:id="719" w:name="_Toc217466324"/>
      <w:bookmarkStart w:id="720" w:name="_Toc217702862"/>
      <w:bookmarkStart w:id="721" w:name="_Toc233601980"/>
      <w:bookmarkStart w:id="722" w:name="_Toc263343466"/>
      <w:r w:rsidRPr="00F647F7">
        <w:rPr>
          <w:b w:val="0"/>
          <w:szCs w:val="24"/>
        </w:rPr>
        <w:br w:type="page"/>
      </w:r>
      <w:bookmarkStart w:id="723" w:name="_Toc439170683"/>
      <w:bookmarkStart w:id="724" w:name="_Toc439172785"/>
      <w:bookmarkStart w:id="725" w:name="_Toc439173229"/>
      <w:bookmarkStart w:id="726" w:name="_Toc439238225"/>
      <w:bookmarkStart w:id="727" w:name="_Toc439252773"/>
      <w:bookmarkStart w:id="728" w:name="_Toc439323747"/>
      <w:bookmarkStart w:id="729" w:name="_Toc440357145"/>
      <w:bookmarkStart w:id="730" w:name="_Toc440359700"/>
      <w:bookmarkStart w:id="731" w:name="_Toc440632164"/>
      <w:bookmarkStart w:id="732" w:name="_Toc440875984"/>
      <w:bookmarkStart w:id="733" w:name="_Toc441131012"/>
      <w:bookmarkStart w:id="734" w:name="_Toc447269829"/>
      <w:r w:rsidRPr="00F647F7">
        <w:rPr>
          <w:b w:val="0"/>
          <w:szCs w:val="24"/>
        </w:rPr>
        <w:lastRenderedPageBreak/>
        <w:t>Инструкции по заполнению</w:t>
      </w:r>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595BB8">
        <w:rPr>
          <w:sz w:val="24"/>
          <w:szCs w:val="24"/>
        </w:rPr>
        <w:fldChar w:fldCharType="begin"/>
      </w:r>
      <w:r w:rsidR="00D56F8C">
        <w:rPr>
          <w:sz w:val="24"/>
          <w:szCs w:val="24"/>
        </w:rPr>
        <w:instrText xml:space="preserve"> REF _Ref55336310 \r \h </w:instrText>
      </w:r>
      <w:r w:rsidR="00595BB8">
        <w:rPr>
          <w:sz w:val="24"/>
          <w:szCs w:val="24"/>
        </w:rPr>
      </w:r>
      <w:r w:rsidR="00595BB8">
        <w:rPr>
          <w:sz w:val="24"/>
          <w:szCs w:val="24"/>
        </w:rPr>
        <w:fldChar w:fldCharType="separate"/>
      </w:r>
      <w:r w:rsidR="005F708A">
        <w:rPr>
          <w:sz w:val="24"/>
          <w:szCs w:val="24"/>
        </w:rPr>
        <w:t>5.1</w:t>
      </w:r>
      <w:r w:rsidR="00595BB8">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т.ч. организационно-правовую форму) и свой адрес.</w:t>
      </w:r>
    </w:p>
    <w:p w:rsidR="004F4D80" w:rsidRPr="008E5EA3"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8E5EA3">
        <w:rPr>
          <w:sz w:val="24"/>
          <w:szCs w:val="24"/>
        </w:rPr>
        <w:t xml:space="preserve">В данном Графике </w:t>
      </w:r>
      <w:r w:rsidR="00512B0F">
        <w:rPr>
          <w:sz w:val="24"/>
          <w:szCs w:val="24"/>
        </w:rPr>
        <w:t>выполнения поставок</w:t>
      </w:r>
      <w:r w:rsidRPr="008E5EA3">
        <w:rPr>
          <w:sz w:val="24"/>
          <w:szCs w:val="24"/>
        </w:rPr>
        <w:t xml:space="preserve"> приводятся расчетные сроки поставки </w:t>
      </w:r>
      <w:r w:rsidR="00841A6F">
        <w:rPr>
          <w:sz w:val="24"/>
          <w:szCs w:val="24"/>
        </w:rPr>
        <w:t xml:space="preserve">продукции </w:t>
      </w:r>
      <w:r w:rsidRPr="008E5EA3">
        <w:rPr>
          <w:sz w:val="24"/>
          <w:szCs w:val="24"/>
        </w:rPr>
        <w:t>в рамках Договора, перечисленн</w:t>
      </w:r>
      <w:r w:rsidR="00841A6F">
        <w:rPr>
          <w:sz w:val="24"/>
          <w:szCs w:val="24"/>
        </w:rPr>
        <w:t>ой</w:t>
      </w:r>
      <w:r w:rsidRPr="008E5EA3">
        <w:rPr>
          <w:sz w:val="24"/>
          <w:szCs w:val="24"/>
        </w:rPr>
        <w:t xml:space="preserve"> в </w:t>
      </w:r>
      <w:r w:rsidR="00841A6F">
        <w:rPr>
          <w:sz w:val="24"/>
          <w:szCs w:val="24"/>
        </w:rPr>
        <w:t>Сводной таблице стоимости</w:t>
      </w:r>
      <w:r w:rsidRPr="008E5EA3">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8E5EA3">
        <w:rPr>
          <w:sz w:val="24"/>
          <w:szCs w:val="24"/>
        </w:rPr>
        <w:t>(</w:t>
      </w:r>
      <w:r w:rsidR="00D56F8C">
        <w:rPr>
          <w:sz w:val="24"/>
          <w:szCs w:val="24"/>
        </w:rPr>
        <w:t>подраздел</w:t>
      </w:r>
      <w:r w:rsidR="00841A6F">
        <w:rPr>
          <w:sz w:val="24"/>
          <w:szCs w:val="24"/>
        </w:rPr>
        <w:t xml:space="preserve"> </w:t>
      </w:r>
      <w:r w:rsidR="00595BB8">
        <w:rPr>
          <w:sz w:val="24"/>
          <w:szCs w:val="24"/>
        </w:rPr>
        <w:fldChar w:fldCharType="begin"/>
      </w:r>
      <w:r w:rsidR="00D56F8C">
        <w:rPr>
          <w:sz w:val="24"/>
          <w:szCs w:val="24"/>
        </w:rPr>
        <w:instrText xml:space="preserve"> REF _Ref440273986 \r \h </w:instrText>
      </w:r>
      <w:r w:rsidR="00595BB8">
        <w:rPr>
          <w:sz w:val="24"/>
          <w:szCs w:val="24"/>
        </w:rPr>
      </w:r>
      <w:r w:rsidR="00595BB8">
        <w:rPr>
          <w:sz w:val="24"/>
          <w:szCs w:val="24"/>
        </w:rPr>
        <w:fldChar w:fldCharType="separate"/>
      </w:r>
      <w:r w:rsidR="005F708A">
        <w:rPr>
          <w:sz w:val="24"/>
          <w:szCs w:val="24"/>
        </w:rPr>
        <w:t>5.2</w:t>
      </w:r>
      <w:r w:rsidR="00595BB8">
        <w:rPr>
          <w:sz w:val="24"/>
          <w:szCs w:val="24"/>
        </w:rPr>
        <w:fldChar w:fldCharType="end"/>
      </w:r>
      <w:r w:rsidRPr="008E5EA3">
        <w:rPr>
          <w:sz w:val="24"/>
          <w:szCs w:val="24"/>
        </w:rPr>
        <w:t>).</w:t>
      </w:r>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Для указания сроков против каждого этапа / подэтапа следует указать какой-либо знак или затемнить соответствующее число граф, например:</w:t>
      </w:r>
    </w:p>
    <w:tbl>
      <w:tblPr>
        <w:tblW w:w="10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3960"/>
        <w:gridCol w:w="845"/>
        <w:gridCol w:w="840"/>
        <w:gridCol w:w="6"/>
        <w:gridCol w:w="849"/>
        <w:gridCol w:w="433"/>
        <w:gridCol w:w="407"/>
        <w:gridCol w:w="6"/>
        <w:gridCol w:w="849"/>
        <w:gridCol w:w="667"/>
        <w:gridCol w:w="478"/>
        <w:gridCol w:w="284"/>
        <w:gridCol w:w="283"/>
      </w:tblGrid>
      <w:tr w:rsidR="004F4D80" w:rsidRPr="00F647F7" w:rsidTr="004F4D80">
        <w:trPr>
          <w:cantSplit/>
          <w:trHeight w:val="366"/>
        </w:trPr>
        <w:tc>
          <w:tcPr>
            <w:tcW w:w="720" w:type="dxa"/>
            <w:vMerge w:val="restart"/>
            <w:tcBorders>
              <w:top w:val="single" w:sz="4" w:space="0" w:color="auto"/>
              <w:left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 п/п</w:t>
            </w:r>
          </w:p>
        </w:tc>
        <w:tc>
          <w:tcPr>
            <w:tcW w:w="3960" w:type="dxa"/>
            <w:vMerge w:val="restart"/>
            <w:tcBorders>
              <w:top w:val="single" w:sz="4" w:space="0" w:color="auto"/>
              <w:left w:val="single" w:sz="4" w:space="0" w:color="auto"/>
              <w:right w:val="single" w:sz="4" w:space="0" w:color="auto"/>
            </w:tcBorders>
            <w:vAlign w:val="center"/>
          </w:tcPr>
          <w:p w:rsidR="004F4D80" w:rsidRDefault="004F4D80" w:rsidP="004F4D80">
            <w:pPr>
              <w:pStyle w:val="aff0"/>
              <w:spacing w:before="0" w:after="0"/>
              <w:ind w:left="0" w:right="0"/>
              <w:jc w:val="center"/>
            </w:pPr>
          </w:p>
          <w:p w:rsidR="004F4D80" w:rsidRPr="00A35E1B" w:rsidRDefault="004F4D80" w:rsidP="004F4D80">
            <w:pPr>
              <w:pStyle w:val="aff0"/>
              <w:spacing w:before="0" w:after="0"/>
              <w:ind w:left="0" w:right="0"/>
              <w:jc w:val="center"/>
            </w:pPr>
            <w:r w:rsidRPr="00A35E1B">
              <w:t>Наименование продукции, тип, марка</w:t>
            </w:r>
          </w:p>
        </w:tc>
        <w:tc>
          <w:tcPr>
            <w:tcW w:w="2973" w:type="dxa"/>
            <w:gridSpan w:val="5"/>
            <w:tcBorders>
              <w:top w:val="single" w:sz="4" w:space="0" w:color="auto"/>
              <w:left w:val="single" w:sz="4" w:space="0" w:color="auto"/>
              <w:bottom w:val="single" w:sz="4" w:space="0" w:color="auto"/>
              <w:right w:val="single" w:sz="4" w:space="0" w:color="auto"/>
            </w:tcBorders>
            <w:vAlign w:val="center"/>
          </w:tcPr>
          <w:p w:rsidR="004F4D80" w:rsidRPr="00A35E1B" w:rsidRDefault="004F4D80" w:rsidP="004F4D80">
            <w:pPr>
              <w:pStyle w:val="aff0"/>
              <w:spacing w:before="0" w:after="0"/>
              <w:ind w:left="0" w:right="0"/>
              <w:jc w:val="center"/>
              <w:rPr>
                <w:color w:val="000000"/>
                <w:sz w:val="24"/>
                <w:szCs w:val="24"/>
              </w:rPr>
            </w:pPr>
            <w:r w:rsidRPr="00A35E1B">
              <w:rPr>
                <w:color w:val="000000"/>
              </w:rPr>
              <w:t>Требования Заказчика</w:t>
            </w:r>
          </w:p>
        </w:tc>
        <w:tc>
          <w:tcPr>
            <w:tcW w:w="2974" w:type="dxa"/>
            <w:gridSpan w:val="7"/>
            <w:tcBorders>
              <w:top w:val="single" w:sz="4" w:space="0" w:color="auto"/>
              <w:left w:val="single" w:sz="4" w:space="0" w:color="auto"/>
              <w:bottom w:val="single" w:sz="4" w:space="0" w:color="auto"/>
              <w:right w:val="single" w:sz="4" w:space="0" w:color="auto"/>
            </w:tcBorders>
            <w:vAlign w:val="center"/>
          </w:tcPr>
          <w:p w:rsidR="004F4D80" w:rsidRPr="00A35E1B" w:rsidRDefault="004F4D80" w:rsidP="004F4D80">
            <w:pPr>
              <w:pStyle w:val="aff0"/>
              <w:spacing w:before="0" w:after="0"/>
              <w:ind w:left="0" w:right="0"/>
              <w:jc w:val="center"/>
              <w:rPr>
                <w:color w:val="000000"/>
                <w:sz w:val="24"/>
                <w:szCs w:val="24"/>
              </w:rPr>
            </w:pPr>
            <w:r w:rsidRPr="00A35E1B">
              <w:rPr>
                <w:color w:val="000000"/>
              </w:rPr>
              <w:t xml:space="preserve">Предложение </w:t>
            </w:r>
            <w:r w:rsidR="00C236C0">
              <w:rPr>
                <w:color w:val="000000"/>
              </w:rPr>
              <w:t>Участник</w:t>
            </w:r>
            <w:r w:rsidRPr="00A35E1B">
              <w:rPr>
                <w:color w:val="000000"/>
              </w:rPr>
              <w:t>а</w:t>
            </w:r>
          </w:p>
        </w:tc>
      </w:tr>
      <w:tr w:rsidR="004F4D80" w:rsidRPr="00F647F7" w:rsidTr="004F4D80">
        <w:trPr>
          <w:cantSplit/>
        </w:trPr>
        <w:tc>
          <w:tcPr>
            <w:tcW w:w="720" w:type="dxa"/>
            <w:vMerge/>
            <w:tcBorders>
              <w:left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3960" w:type="dxa"/>
            <w:vMerge/>
            <w:tcBorders>
              <w:left w:val="single" w:sz="4" w:space="0" w:color="auto"/>
              <w:right w:val="single" w:sz="4" w:space="0" w:color="auto"/>
            </w:tcBorders>
          </w:tcPr>
          <w:p w:rsidR="004F4D80" w:rsidRPr="00A35E1B" w:rsidRDefault="004F4D80" w:rsidP="004F4D80">
            <w:pPr>
              <w:pStyle w:val="aff0"/>
              <w:spacing w:before="0" w:after="0"/>
              <w:ind w:left="0" w:right="0"/>
              <w:jc w:val="center"/>
              <w:rPr>
                <w:color w:val="000000"/>
                <w:sz w:val="24"/>
                <w:szCs w:val="24"/>
              </w:rPr>
            </w:pPr>
          </w:p>
        </w:tc>
        <w:tc>
          <w:tcPr>
            <w:tcW w:w="5947" w:type="dxa"/>
            <w:gridSpan w:val="12"/>
            <w:tcBorders>
              <w:top w:val="single" w:sz="4" w:space="0" w:color="auto"/>
              <w:left w:val="single" w:sz="4" w:space="0" w:color="auto"/>
              <w:bottom w:val="single" w:sz="4" w:space="0" w:color="auto"/>
              <w:right w:val="single" w:sz="4" w:space="0" w:color="auto"/>
            </w:tcBorders>
            <w:vAlign w:val="center"/>
          </w:tcPr>
          <w:p w:rsidR="004F4D80" w:rsidRPr="00F647F7" w:rsidRDefault="004F4D80" w:rsidP="00817246">
            <w:pPr>
              <w:pStyle w:val="aff0"/>
              <w:spacing w:before="0" w:after="0"/>
              <w:ind w:left="0" w:right="0"/>
              <w:jc w:val="center"/>
              <w:rPr>
                <w:color w:val="000000"/>
                <w:sz w:val="24"/>
                <w:szCs w:val="24"/>
              </w:rPr>
            </w:pPr>
            <w:r w:rsidRPr="00F647F7">
              <w:rPr>
                <w:color w:val="000000"/>
                <w:sz w:val="24"/>
                <w:szCs w:val="24"/>
              </w:rPr>
              <w:t xml:space="preserve">График </w:t>
            </w:r>
            <w:r w:rsidR="00817246">
              <w:rPr>
                <w:color w:val="000000"/>
                <w:sz w:val="24"/>
                <w:szCs w:val="24"/>
              </w:rPr>
              <w:t>выполнения поставок</w:t>
            </w:r>
            <w:r w:rsidRPr="00F647F7">
              <w:rPr>
                <w:color w:val="000000"/>
                <w:sz w:val="24"/>
                <w:szCs w:val="24"/>
              </w:rPr>
              <w:t>, в неделях ________  (</w:t>
            </w:r>
            <w:r w:rsidRPr="00F647F7">
              <w:rPr>
                <w:i/>
                <w:color w:val="000000"/>
                <w:sz w:val="24"/>
                <w:szCs w:val="24"/>
              </w:rPr>
              <w:t>с момента подписания Договора</w:t>
            </w:r>
            <w:r w:rsidRPr="00F647F7">
              <w:rPr>
                <w:color w:val="000000"/>
                <w:sz w:val="24"/>
                <w:szCs w:val="24"/>
              </w:rPr>
              <w:t>)</w:t>
            </w:r>
          </w:p>
        </w:tc>
      </w:tr>
      <w:tr w:rsidR="004F4D80" w:rsidRPr="00F647F7" w:rsidTr="004F4D80">
        <w:trPr>
          <w:cantSplit/>
          <w:trHeight w:val="374"/>
        </w:trPr>
        <w:tc>
          <w:tcPr>
            <w:tcW w:w="720" w:type="dxa"/>
            <w:vMerge/>
            <w:tcBorders>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rPr>
                <w:color w:val="000000"/>
                <w:sz w:val="24"/>
                <w:szCs w:val="24"/>
              </w:rPr>
            </w:pPr>
          </w:p>
        </w:tc>
        <w:tc>
          <w:tcPr>
            <w:tcW w:w="3960" w:type="dxa"/>
            <w:vMerge/>
            <w:tcBorders>
              <w:left w:val="single" w:sz="4" w:space="0" w:color="auto"/>
              <w:bottom w:val="single" w:sz="4" w:space="0" w:color="auto"/>
              <w:right w:val="single" w:sz="4" w:space="0" w:color="auto"/>
            </w:tcBorders>
          </w:tcPr>
          <w:p w:rsidR="004F4D80" w:rsidRPr="00F647F7" w:rsidRDefault="004F4D80" w:rsidP="004F4D80">
            <w:pPr>
              <w:spacing w:line="240" w:lineRule="auto"/>
              <w:ind w:firstLine="0"/>
              <w:jc w:val="center"/>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1</w:t>
            </w:r>
          </w:p>
        </w:tc>
        <w:tc>
          <w:tcPr>
            <w:tcW w:w="846" w:type="dxa"/>
            <w:gridSpan w:val="2"/>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2</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3</w:t>
            </w:r>
          </w:p>
        </w:tc>
        <w:tc>
          <w:tcPr>
            <w:tcW w:w="846" w:type="dxa"/>
            <w:gridSpan w:val="3"/>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4</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5</w:t>
            </w:r>
          </w:p>
        </w:tc>
        <w:tc>
          <w:tcPr>
            <w:tcW w:w="667"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6</w:t>
            </w:r>
          </w:p>
        </w:tc>
        <w:tc>
          <w:tcPr>
            <w:tcW w:w="47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w:t>
            </w:r>
          </w:p>
        </w:tc>
      </w:tr>
      <w:tr w:rsidR="004F4D80" w:rsidRPr="00F647F7" w:rsidTr="004F4D80">
        <w:trPr>
          <w:cantSplit/>
        </w:trPr>
        <w:tc>
          <w:tcPr>
            <w:tcW w:w="10627" w:type="dxa"/>
            <w:gridSpan w:val="14"/>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40" w:type="dxa"/>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55" w:type="dxa"/>
            <w:gridSpan w:val="2"/>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40" w:type="dxa"/>
            <w:gridSpan w:val="2"/>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855" w:type="dxa"/>
            <w:gridSpan w:val="2"/>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График может быть также подготовлен с использованием программного обеспечения управления проектами (типа Microsoft Project и т.п.).</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735" w:name="_Hlt22846931"/>
      <w:bookmarkStart w:id="736" w:name="_Ref93264992"/>
      <w:bookmarkStart w:id="737" w:name="_Ref93265116"/>
      <w:bookmarkStart w:id="738" w:name="_Toc98253933"/>
      <w:bookmarkStart w:id="739" w:name="_Toc165173859"/>
      <w:bookmarkStart w:id="740" w:name="_Toc423423671"/>
      <w:bookmarkStart w:id="741" w:name="_Toc447269830"/>
      <w:bookmarkEnd w:id="735"/>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Pr="00F647F7">
        <w:rPr>
          <w:noProof/>
          <w:color w:val="000000"/>
        </w:rPr>
        <w:t>5</w:t>
      </w:r>
      <w:r w:rsidRPr="00F647F7">
        <w:rPr>
          <w:color w:val="000000"/>
        </w:rPr>
        <w:t>)</w:t>
      </w:r>
      <w:bookmarkEnd w:id="662"/>
      <w:bookmarkEnd w:id="663"/>
      <w:bookmarkEnd w:id="736"/>
      <w:bookmarkEnd w:id="737"/>
      <w:bookmarkEnd w:id="738"/>
      <w:bookmarkEnd w:id="739"/>
      <w:bookmarkEnd w:id="740"/>
      <w:bookmarkEnd w:id="741"/>
    </w:p>
    <w:p w:rsidR="004F4D80" w:rsidRPr="00F647F7" w:rsidRDefault="004F4D80" w:rsidP="004F4D80">
      <w:pPr>
        <w:pStyle w:val="3"/>
        <w:rPr>
          <w:b w:val="0"/>
          <w:szCs w:val="24"/>
        </w:rPr>
      </w:pPr>
      <w:bookmarkStart w:id="742" w:name="_Toc439170685"/>
      <w:bookmarkStart w:id="743" w:name="_Toc439172787"/>
      <w:bookmarkStart w:id="744" w:name="_Toc439173231"/>
      <w:bookmarkStart w:id="745" w:name="_Toc439238227"/>
      <w:bookmarkStart w:id="746" w:name="_Toc439252775"/>
      <w:bookmarkStart w:id="747" w:name="_Toc439323749"/>
      <w:bookmarkStart w:id="748" w:name="_Toc440357147"/>
      <w:bookmarkStart w:id="749" w:name="_Toc440359702"/>
      <w:bookmarkStart w:id="750" w:name="_Toc440632166"/>
      <w:bookmarkStart w:id="751" w:name="_Toc440875986"/>
      <w:bookmarkStart w:id="752" w:name="_Toc441131014"/>
      <w:bookmarkStart w:id="753" w:name="_Toc447269831"/>
      <w:bookmarkStart w:id="754" w:name="_Toc157248186"/>
      <w:bookmarkStart w:id="755" w:name="_Toc157496555"/>
      <w:bookmarkStart w:id="756" w:name="_Toc158206094"/>
      <w:bookmarkStart w:id="757" w:name="_Toc164057779"/>
      <w:bookmarkStart w:id="758" w:name="_Toc164137129"/>
      <w:bookmarkStart w:id="759" w:name="_Toc164161289"/>
      <w:bookmarkStart w:id="760"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742"/>
      <w:bookmarkEnd w:id="743"/>
      <w:bookmarkEnd w:id="744"/>
      <w:bookmarkEnd w:id="745"/>
      <w:bookmarkEnd w:id="746"/>
      <w:bookmarkEnd w:id="747"/>
      <w:bookmarkEnd w:id="748"/>
      <w:bookmarkEnd w:id="749"/>
      <w:bookmarkEnd w:id="750"/>
      <w:bookmarkEnd w:id="751"/>
      <w:bookmarkEnd w:id="752"/>
      <w:bookmarkEnd w:id="753"/>
      <w:r w:rsidRPr="00F647F7">
        <w:rPr>
          <w:b w:val="0"/>
          <w:szCs w:val="24"/>
        </w:rPr>
        <w:t xml:space="preserve"> </w:t>
      </w:r>
      <w:bookmarkEnd w:id="754"/>
      <w:bookmarkEnd w:id="755"/>
      <w:bookmarkEnd w:id="756"/>
      <w:bookmarkEnd w:id="757"/>
      <w:bookmarkEnd w:id="758"/>
      <w:bookmarkEnd w:id="759"/>
      <w:bookmarkEnd w:id="76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5</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77786C">
            <w:pPr>
              <w:pStyle w:val="aff0"/>
              <w:spacing w:before="0" w:after="0"/>
              <w:ind w:left="0" w:right="0"/>
              <w:jc w:val="center"/>
            </w:pPr>
            <w:r w:rsidRPr="00F647F7">
              <w:t xml:space="preserve">№ пункта проекта Договора (раздел </w:t>
            </w:r>
            <w:r w:rsidR="00595BB8">
              <w:fldChar w:fldCharType="begin"/>
            </w:r>
            <w:r w:rsidR="0077786C">
              <w:instrText xml:space="preserve"> REF _Ref440272931 \r \h </w:instrText>
            </w:r>
            <w:r w:rsidR="00595BB8">
              <w:fldChar w:fldCharType="separate"/>
            </w:r>
            <w:r w:rsidR="005F708A">
              <w:t>2</w:t>
            </w:r>
            <w:r w:rsidR="00595BB8">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 пункта проекта Договора (раздел </w:t>
            </w:r>
            <w:r w:rsidR="00595BB8">
              <w:fldChar w:fldCharType="begin"/>
            </w:r>
            <w:r w:rsidR="0077786C">
              <w:instrText xml:space="preserve"> REF _Ref440272931 \r \h </w:instrText>
            </w:r>
            <w:r w:rsidR="00595BB8">
              <w:fldChar w:fldCharType="separate"/>
            </w:r>
            <w:r w:rsidR="005F708A">
              <w:t>2</w:t>
            </w:r>
            <w:r w:rsidR="00595BB8">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761" w:name="_Toc439170686"/>
      <w:bookmarkStart w:id="762" w:name="_Toc439172788"/>
      <w:bookmarkStart w:id="763" w:name="_Toc439173232"/>
      <w:bookmarkStart w:id="764" w:name="_Toc439238228"/>
      <w:bookmarkStart w:id="765" w:name="_Toc439252776"/>
      <w:bookmarkStart w:id="766" w:name="_Toc439323750"/>
      <w:bookmarkStart w:id="767" w:name="_Toc440357148"/>
      <w:bookmarkStart w:id="768" w:name="_Toc440359703"/>
      <w:bookmarkStart w:id="769" w:name="_Toc440632167"/>
      <w:bookmarkStart w:id="770" w:name="_Toc440875987"/>
      <w:bookmarkStart w:id="771" w:name="_Toc441131015"/>
      <w:bookmarkStart w:id="772" w:name="_Toc447269832"/>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761"/>
      <w:bookmarkEnd w:id="762"/>
      <w:bookmarkEnd w:id="763"/>
      <w:bookmarkEnd w:id="764"/>
      <w:bookmarkEnd w:id="765"/>
      <w:bookmarkEnd w:id="766"/>
      <w:bookmarkEnd w:id="767"/>
      <w:bookmarkEnd w:id="768"/>
      <w:bookmarkEnd w:id="769"/>
      <w:bookmarkEnd w:id="770"/>
      <w:bookmarkEnd w:id="771"/>
      <w:bookmarkEnd w:id="772"/>
    </w:p>
    <w:p w:rsidR="004F4D80" w:rsidRPr="00F647F7" w:rsidRDefault="007B5153"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595BB8">
        <w:rPr>
          <w:sz w:val="24"/>
          <w:szCs w:val="24"/>
        </w:rPr>
        <w:fldChar w:fldCharType="begin"/>
      </w:r>
      <w:r>
        <w:rPr>
          <w:sz w:val="24"/>
          <w:szCs w:val="24"/>
        </w:rPr>
        <w:instrText xml:space="preserve"> REF _Ref55336310 \r \h </w:instrText>
      </w:r>
      <w:r w:rsidR="00595BB8">
        <w:rPr>
          <w:sz w:val="24"/>
          <w:szCs w:val="24"/>
        </w:rPr>
      </w:r>
      <w:r w:rsidR="00595BB8">
        <w:rPr>
          <w:sz w:val="24"/>
          <w:szCs w:val="24"/>
        </w:rPr>
        <w:fldChar w:fldCharType="separate"/>
      </w:r>
      <w:r w:rsidR="005F708A">
        <w:rPr>
          <w:sz w:val="24"/>
          <w:szCs w:val="24"/>
        </w:rPr>
        <w:t>5.1</w:t>
      </w:r>
      <w:r w:rsidR="00595BB8">
        <w:rPr>
          <w:sz w:val="24"/>
          <w:szCs w:val="24"/>
        </w:rPr>
        <w:fldChar w:fldCharType="end"/>
      </w:r>
      <w:r w:rsidRPr="008E5EA3">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595BB8">
        <w:rPr>
          <w:sz w:val="24"/>
          <w:szCs w:val="24"/>
        </w:rPr>
        <w:fldChar w:fldCharType="begin"/>
      </w:r>
      <w:r w:rsidR="00D56F8C">
        <w:rPr>
          <w:sz w:val="24"/>
          <w:szCs w:val="24"/>
        </w:rPr>
        <w:instrText xml:space="preserve"> REF _Ref440274025 \r \h </w:instrText>
      </w:r>
      <w:r w:rsidR="00595BB8">
        <w:rPr>
          <w:sz w:val="24"/>
          <w:szCs w:val="24"/>
        </w:rPr>
      </w:r>
      <w:r w:rsidR="00595BB8">
        <w:rPr>
          <w:sz w:val="24"/>
          <w:szCs w:val="24"/>
        </w:rPr>
        <w:fldChar w:fldCharType="separate"/>
      </w:r>
      <w:r w:rsidR="005F708A">
        <w:rPr>
          <w:sz w:val="24"/>
          <w:szCs w:val="24"/>
        </w:rPr>
        <w:t>2</w:t>
      </w:r>
      <w:r w:rsidR="00595BB8">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отклонение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1F77A1">
        <w:rPr>
          <w:sz w:val="24"/>
          <w:szCs w:val="24"/>
        </w:rPr>
        <w:t>ь</w:t>
      </w:r>
      <w:r w:rsidRPr="00F647F7">
        <w:rPr>
          <w:sz w:val="24"/>
          <w:szCs w:val="24"/>
        </w:rPr>
        <w:t xml:space="preserve">ся в соответствии с пунктом </w:t>
      </w:r>
      <w:r w:rsidR="00595BB8">
        <w:rPr>
          <w:sz w:val="24"/>
          <w:szCs w:val="24"/>
        </w:rPr>
        <w:fldChar w:fldCharType="begin"/>
      </w:r>
      <w:r w:rsidR="00D56F8C">
        <w:rPr>
          <w:sz w:val="24"/>
          <w:szCs w:val="24"/>
        </w:rPr>
        <w:instrText xml:space="preserve"> REF _Ref294695546 \r \h </w:instrText>
      </w:r>
      <w:r w:rsidR="00595BB8">
        <w:rPr>
          <w:sz w:val="24"/>
          <w:szCs w:val="24"/>
        </w:rPr>
      </w:r>
      <w:r w:rsidR="00595BB8">
        <w:rPr>
          <w:sz w:val="24"/>
          <w:szCs w:val="24"/>
        </w:rPr>
        <w:fldChar w:fldCharType="separate"/>
      </w:r>
      <w:r w:rsidR="005F708A">
        <w:rPr>
          <w:sz w:val="24"/>
          <w:szCs w:val="24"/>
        </w:rPr>
        <w:t xml:space="preserve"> 1.2.6 </w:t>
      </w:r>
      <w:r w:rsidR="00595BB8">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73" w:name="_Ref55335823"/>
      <w:bookmarkStart w:id="774" w:name="_Ref55336359"/>
      <w:bookmarkStart w:id="775" w:name="_Toc57314675"/>
      <w:bookmarkStart w:id="776" w:name="_Toc69728989"/>
      <w:bookmarkStart w:id="777" w:name="_Toc98253939"/>
      <w:bookmarkStart w:id="778" w:name="_Toc165173865"/>
      <w:bookmarkStart w:id="779" w:name="_Toc423423672"/>
      <w:bookmarkStart w:id="780" w:name="_Toc447269833"/>
      <w:bookmarkEnd w:id="539"/>
      <w:r w:rsidRPr="00F647F7">
        <w:lastRenderedPageBreak/>
        <w:t>Анкета (форма 6)</w:t>
      </w:r>
      <w:bookmarkEnd w:id="773"/>
      <w:bookmarkEnd w:id="774"/>
      <w:bookmarkEnd w:id="775"/>
      <w:bookmarkEnd w:id="776"/>
      <w:bookmarkEnd w:id="777"/>
      <w:bookmarkEnd w:id="778"/>
      <w:bookmarkEnd w:id="779"/>
      <w:bookmarkEnd w:id="780"/>
    </w:p>
    <w:p w:rsidR="004F4D80" w:rsidRPr="00F647F7" w:rsidRDefault="004F4D80" w:rsidP="004F4D80">
      <w:pPr>
        <w:pStyle w:val="3"/>
        <w:rPr>
          <w:b w:val="0"/>
          <w:szCs w:val="24"/>
        </w:rPr>
      </w:pPr>
      <w:bookmarkStart w:id="781" w:name="_Toc98253940"/>
      <w:bookmarkStart w:id="782" w:name="_Toc157248192"/>
      <w:bookmarkStart w:id="783" w:name="_Toc157496561"/>
      <w:bookmarkStart w:id="784" w:name="_Toc158206100"/>
      <w:bookmarkStart w:id="785" w:name="_Toc164057785"/>
      <w:bookmarkStart w:id="786" w:name="_Toc164137135"/>
      <w:bookmarkStart w:id="787" w:name="_Toc164161295"/>
      <w:bookmarkStart w:id="788" w:name="_Toc165173866"/>
      <w:bookmarkStart w:id="789" w:name="_Toc439170688"/>
      <w:bookmarkStart w:id="790" w:name="_Toc439172790"/>
      <w:bookmarkStart w:id="791" w:name="_Toc439173234"/>
      <w:bookmarkStart w:id="792" w:name="_Toc439238230"/>
      <w:bookmarkStart w:id="793" w:name="_Toc439252778"/>
      <w:bookmarkStart w:id="794" w:name="_Ref440272119"/>
      <w:bookmarkStart w:id="795" w:name="_Toc440357150"/>
      <w:bookmarkStart w:id="796" w:name="_Toc440359705"/>
      <w:bookmarkStart w:id="797" w:name="_Ref444164229"/>
      <w:bookmarkStart w:id="798" w:name="_Toc447269834"/>
      <w:r w:rsidRPr="00F647F7">
        <w:rPr>
          <w:b w:val="0"/>
          <w:szCs w:val="24"/>
        </w:rPr>
        <w:t xml:space="preserve">Форма Анкеты </w:t>
      </w:r>
      <w:r w:rsidR="00C236C0">
        <w:rPr>
          <w:b w:val="0"/>
          <w:szCs w:val="24"/>
        </w:rPr>
        <w:t>Участник</w:t>
      </w:r>
      <w:r>
        <w:rPr>
          <w:b w:val="0"/>
          <w:szCs w:val="24"/>
        </w:rPr>
        <w:t>а</w:t>
      </w:r>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6</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п/п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о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резидентства)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19F9">
            <w:pPr>
              <w:pStyle w:val="affffff0"/>
              <w:numPr>
                <w:ilvl w:val="0"/>
                <w:numId w:val="69"/>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резидентства)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4F4D80"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что именно)</w:t>
            </w:r>
          </w:p>
        </w:tc>
      </w:tr>
    </w:tbl>
    <w:p w:rsidR="004F4D80" w:rsidRPr="007417E6" w:rsidRDefault="004F4D80" w:rsidP="004F4D80">
      <w:pPr>
        <w:spacing w:line="240" w:lineRule="auto"/>
      </w:pP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Pr="007417E6" w:rsidRDefault="004F4D80" w:rsidP="004F4D80">
      <w:pPr>
        <w:spacing w:line="240" w:lineRule="auto"/>
        <w:ind w:right="5527"/>
        <w:jc w:val="center"/>
        <w:rPr>
          <w:color w:val="000000"/>
          <w:vertAlign w:val="superscript"/>
        </w:rPr>
      </w:pPr>
      <w:r w:rsidRPr="007417E6">
        <w:rPr>
          <w:color w:val="000000"/>
          <w:vertAlign w:val="superscript"/>
        </w:rPr>
        <w:t>(подпись, М.П.)</w:t>
      </w: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Default="004F4D80" w:rsidP="004F4D80">
      <w:pPr>
        <w:spacing w:line="240" w:lineRule="auto"/>
        <w:ind w:right="5527"/>
        <w:jc w:val="center"/>
        <w:rPr>
          <w:color w:val="000000"/>
          <w:vertAlign w:val="superscript"/>
        </w:rPr>
      </w:pPr>
      <w:r w:rsidRPr="007417E6">
        <w:rPr>
          <w:color w:val="000000"/>
          <w:vertAlign w:val="superscript"/>
        </w:rPr>
        <w:t>(фамилия, имя, отчество подписавшего, должность)</w:t>
      </w:r>
    </w:p>
    <w:p w:rsidR="004F4D80" w:rsidRDefault="004F4D80" w:rsidP="004F4D80">
      <w:pPr>
        <w:spacing w:line="240" w:lineRule="auto"/>
        <w:ind w:right="5527"/>
        <w:jc w:val="center"/>
        <w:rPr>
          <w:color w:val="000000"/>
          <w:vertAlign w:val="superscript"/>
        </w:rPr>
        <w:sectPr w:rsidR="004F4D80" w:rsidSect="004F4D80">
          <w:pgSz w:w="11906" w:h="16838" w:code="9"/>
          <w:pgMar w:top="680" w:right="567" w:bottom="539" w:left="1134" w:header="680" w:footer="278" w:gutter="0"/>
          <w:cols w:space="708"/>
          <w:titlePg/>
          <w:docGrid w:linePitch="360"/>
        </w:sectPr>
      </w:pPr>
    </w:p>
    <w:p w:rsidR="004F4D80" w:rsidRPr="00D73790" w:rsidRDefault="004F4D80" w:rsidP="004F4D80">
      <w:pPr>
        <w:pStyle w:val="3"/>
        <w:rPr>
          <w:b w:val="0"/>
          <w:szCs w:val="24"/>
        </w:rPr>
      </w:pPr>
      <w:bookmarkStart w:id="799" w:name="_Toc439170689"/>
      <w:bookmarkStart w:id="800" w:name="_Toc439172791"/>
      <w:bookmarkStart w:id="801" w:name="_Toc439173235"/>
      <w:bookmarkStart w:id="802" w:name="_Toc439238231"/>
      <w:bookmarkStart w:id="803" w:name="_Toc439252779"/>
      <w:bookmarkStart w:id="804" w:name="_Ref440272147"/>
      <w:bookmarkStart w:id="805" w:name="_Toc440357151"/>
      <w:bookmarkStart w:id="806" w:name="_Toc440359706"/>
      <w:bookmarkStart w:id="807" w:name="_Ref444164176"/>
      <w:bookmarkStart w:id="808" w:name="_Ref444164241"/>
      <w:bookmarkStart w:id="809" w:name="_Toc447269835"/>
      <w:r w:rsidRPr="00D73790">
        <w:rPr>
          <w:b w:val="0"/>
          <w:szCs w:val="24"/>
        </w:rPr>
        <w:lastRenderedPageBreak/>
        <w:t xml:space="preserve">Форма </w:t>
      </w:r>
      <w:bookmarkEnd w:id="799"/>
      <w:bookmarkEnd w:id="800"/>
      <w:bookmarkEnd w:id="801"/>
      <w:bookmarkEnd w:id="802"/>
      <w:r w:rsidR="00FB00C0" w:rsidRPr="00FB00C0">
        <w:rPr>
          <w:b w:val="0"/>
          <w:szCs w:val="24"/>
        </w:rPr>
        <w:t>Деклараци</w:t>
      </w:r>
      <w:r w:rsidR="00FB00C0">
        <w:rPr>
          <w:b w:val="0"/>
          <w:szCs w:val="24"/>
        </w:rPr>
        <w:t>и</w:t>
      </w:r>
      <w:r w:rsidR="00FB00C0" w:rsidRPr="00FB00C0">
        <w:rPr>
          <w:b w:val="0"/>
          <w:szCs w:val="24"/>
        </w:rPr>
        <w:t xml:space="preserve"> о соответствии </w:t>
      </w:r>
      <w:r w:rsidR="00FB00C0">
        <w:rPr>
          <w:b w:val="0"/>
          <w:szCs w:val="24"/>
        </w:rPr>
        <w:t>Участника/члена Коллективного участника</w:t>
      </w:r>
      <w:r w:rsidR="00FB00C0" w:rsidRPr="00FB00C0">
        <w:rPr>
          <w:b w:val="0"/>
          <w:szCs w:val="24"/>
        </w:rPr>
        <w:t xml:space="preserve"> критериям отнесения к субъектам малого и среднего предпринимательства</w:t>
      </w:r>
      <w:r w:rsidR="00FB00C0">
        <w:rPr>
          <w:b w:val="0"/>
          <w:szCs w:val="24"/>
        </w:rPr>
        <w:t xml:space="preserve"> (форма 6.1)</w:t>
      </w:r>
      <w:bookmarkEnd w:id="803"/>
      <w:bookmarkEnd w:id="804"/>
      <w:bookmarkEnd w:id="805"/>
      <w:bookmarkEnd w:id="806"/>
      <w:bookmarkEnd w:id="807"/>
      <w:bookmarkEnd w:id="808"/>
      <w:bookmarkEnd w:id="809"/>
    </w:p>
    <w:p w:rsidR="004F4D80" w:rsidRDefault="004F4D80" w:rsidP="004F4D80">
      <w:pPr>
        <w:spacing w:line="240" w:lineRule="auto"/>
        <w:ind w:left="540" w:firstLine="0"/>
        <w:jc w:val="left"/>
      </w:pPr>
      <w:r>
        <w:t>Приложение</w:t>
      </w:r>
      <w:r w:rsidR="00553A57">
        <w:t xml:space="preserve"> 6</w:t>
      </w:r>
      <w:r>
        <w:rPr>
          <w:noProof/>
        </w:rPr>
        <w:t>.1</w:t>
      </w:r>
      <w:r>
        <w:t xml:space="preserve"> к письму о подаче оферты</w:t>
      </w:r>
      <w:r>
        <w:br/>
        <w:t>от «____»_____________ г. №__________</w:t>
      </w:r>
    </w:p>
    <w:p w:rsidR="003D2773" w:rsidRPr="005F0104" w:rsidRDefault="003D2773" w:rsidP="003D2773">
      <w:pPr>
        <w:autoSpaceDE w:val="0"/>
        <w:autoSpaceDN w:val="0"/>
        <w:adjustRightInd w:val="0"/>
        <w:spacing w:line="240" w:lineRule="auto"/>
        <w:ind w:firstLine="540"/>
        <w:jc w:val="center"/>
        <w:outlineLvl w:val="3"/>
        <w:rPr>
          <w:b/>
          <w:sz w:val="24"/>
          <w:szCs w:val="24"/>
        </w:rPr>
      </w:pPr>
      <w:bookmarkStart w:id="810" w:name="_Toc439170690"/>
      <w:bookmarkStart w:id="811" w:name="_Toc439172792"/>
      <w:bookmarkStart w:id="812" w:name="_Toc439173236"/>
      <w:bookmarkStart w:id="813" w:name="_Toc439238232"/>
      <w:r w:rsidRPr="005F0104">
        <w:rPr>
          <w:b/>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w:t>
      </w:r>
    </w:p>
    <w:p w:rsidR="00A71624" w:rsidRPr="00F51ECC" w:rsidRDefault="00A71624" w:rsidP="003D2773">
      <w:pPr>
        <w:autoSpaceDE w:val="0"/>
        <w:autoSpaceDN w:val="0"/>
        <w:adjustRightInd w:val="0"/>
        <w:spacing w:line="240" w:lineRule="auto"/>
        <w:ind w:firstLine="540"/>
        <w:outlineLvl w:val="3"/>
      </w:pPr>
    </w:p>
    <w:p w:rsidR="00A71624" w:rsidRDefault="00A71624" w:rsidP="00A71624">
      <w:pPr>
        <w:rPr>
          <w:szCs w:val="24"/>
        </w:rPr>
      </w:pPr>
      <w:bookmarkStart w:id="814" w:name="_Toc125426243"/>
      <w:bookmarkStart w:id="815" w:name="_Toc396984070"/>
      <w:bookmarkStart w:id="816" w:name="_Toc423423673"/>
      <w:bookmarkStart w:id="817" w:name="_Toc439170691"/>
      <w:bookmarkStart w:id="818" w:name="_Toc439172793"/>
      <w:bookmarkStart w:id="819" w:name="_Toc439173237"/>
      <w:bookmarkStart w:id="820" w:name="_Toc439238233"/>
      <w:bookmarkStart w:id="821" w:name="_Toc439252780"/>
      <w:bookmarkStart w:id="822" w:name="_Toc439323754"/>
      <w:bookmarkStart w:id="823" w:name="_Toc440357152"/>
      <w:bookmarkStart w:id="824" w:name="_Toc440359707"/>
      <w:bookmarkStart w:id="825" w:name="_Toc440632171"/>
      <w:bookmarkStart w:id="826" w:name="_Toc440875991"/>
      <w:bookmarkStart w:id="827" w:name="_Toc441131019"/>
      <w:bookmarkStart w:id="828" w:name="_Toc447269836"/>
      <w:bookmarkEnd w:id="810"/>
      <w:bookmarkEnd w:id="811"/>
      <w:bookmarkEnd w:id="812"/>
      <w:bookmarkEnd w:id="813"/>
      <w:r>
        <w:rPr>
          <w:szCs w:val="24"/>
        </w:rPr>
        <w:t xml:space="preserve">Подтверждаем, что  </w:t>
      </w:r>
    </w:p>
    <w:p w:rsidR="00A71624" w:rsidRDefault="00A71624" w:rsidP="00A71624">
      <w:pPr>
        <w:pBdr>
          <w:top w:val="single" w:sz="4" w:space="1" w:color="auto"/>
        </w:pBdr>
        <w:spacing w:after="120"/>
        <w:ind w:left="2637"/>
        <w:jc w:val="center"/>
      </w:pPr>
      <w:r>
        <w:t>(указывается наименование участника закупки)</w:t>
      </w:r>
    </w:p>
    <w:p w:rsidR="00A71624" w:rsidRDefault="00A71624" w:rsidP="00A71624">
      <w:pPr>
        <w:rPr>
          <w:szCs w:val="24"/>
        </w:rPr>
      </w:pPr>
      <w:r>
        <w:rPr>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A71624" w:rsidRDefault="00A71624" w:rsidP="00A71624">
      <w:pPr>
        <w:pBdr>
          <w:top w:val="single" w:sz="4" w:space="1" w:color="auto"/>
        </w:pBdr>
        <w:spacing w:after="120"/>
        <w:ind w:left="2665"/>
        <w:jc w:val="center"/>
      </w:pPr>
      <w:r>
        <w:t>(указывается субъект малого или среднего предпринимательства</w:t>
      </w:r>
      <w:r>
        <w:br/>
        <w:t>в зависимости от критериев отнесения)</w:t>
      </w:r>
    </w:p>
    <w:p w:rsidR="00A71624" w:rsidRDefault="00A71624" w:rsidP="00A71624">
      <w:pPr>
        <w:rPr>
          <w:szCs w:val="24"/>
        </w:rPr>
      </w:pPr>
      <w:r>
        <w:rPr>
          <w:szCs w:val="24"/>
        </w:rPr>
        <w:t>предпринимательства, и сообщаем следующую информацию:</w:t>
      </w:r>
    </w:p>
    <w:p w:rsidR="00A71624" w:rsidRDefault="00A71624" w:rsidP="00A71624">
      <w:pPr>
        <w:ind w:left="567"/>
        <w:rPr>
          <w:szCs w:val="24"/>
        </w:rPr>
      </w:pPr>
      <w:r>
        <w:rPr>
          <w:szCs w:val="24"/>
        </w:rPr>
        <w:t xml:space="preserve">1. Адрес местонахождения (юридический адрес):  </w:t>
      </w:r>
    </w:p>
    <w:p w:rsidR="00A71624" w:rsidRDefault="00A71624" w:rsidP="00A71624">
      <w:pPr>
        <w:pBdr>
          <w:top w:val="single" w:sz="4" w:space="1" w:color="auto"/>
        </w:pBdr>
        <w:ind w:left="5755"/>
        <w:rPr>
          <w:sz w:val="2"/>
          <w:szCs w:val="2"/>
        </w:rPr>
      </w:pPr>
    </w:p>
    <w:p w:rsidR="00A71624" w:rsidRDefault="00A71624" w:rsidP="00A71624">
      <w:pPr>
        <w:tabs>
          <w:tab w:val="right" w:pos="9923"/>
        </w:tabs>
        <w:rPr>
          <w:szCs w:val="24"/>
        </w:rPr>
      </w:pPr>
      <w:r>
        <w:rPr>
          <w:szCs w:val="24"/>
        </w:rPr>
        <w:tab/>
        <w:t>.</w:t>
      </w:r>
    </w:p>
    <w:p w:rsidR="00A71624" w:rsidRDefault="00A71624" w:rsidP="00A71624">
      <w:pPr>
        <w:pBdr>
          <w:top w:val="single" w:sz="4" w:space="1" w:color="auto"/>
        </w:pBdr>
        <w:ind w:right="113"/>
        <w:rPr>
          <w:sz w:val="2"/>
          <w:szCs w:val="2"/>
        </w:rPr>
      </w:pPr>
    </w:p>
    <w:p w:rsidR="00A71624" w:rsidRDefault="00A71624" w:rsidP="00A71624">
      <w:pPr>
        <w:tabs>
          <w:tab w:val="right" w:pos="9923"/>
        </w:tabs>
        <w:ind w:left="567"/>
        <w:rPr>
          <w:szCs w:val="24"/>
        </w:rPr>
      </w:pPr>
      <w:r w:rsidRPr="00610CB3">
        <w:rPr>
          <w:szCs w:val="24"/>
        </w:rPr>
        <w:t>2</w:t>
      </w:r>
      <w:r>
        <w:rPr>
          <w:szCs w:val="24"/>
        </w:rPr>
        <w:t>.</w:t>
      </w:r>
      <w:r>
        <w:rPr>
          <w:szCs w:val="24"/>
          <w:lang w:val="en-US"/>
        </w:rPr>
        <w:t> </w:t>
      </w:r>
      <w:r>
        <w:rPr>
          <w:szCs w:val="24"/>
        </w:rPr>
        <w:t xml:space="preserve">ИНН/КПП:  </w:t>
      </w:r>
      <w:r>
        <w:rPr>
          <w:szCs w:val="24"/>
        </w:rPr>
        <w:tab/>
        <w:t>.</w:t>
      </w:r>
    </w:p>
    <w:p w:rsidR="00A71624" w:rsidRDefault="00A71624" w:rsidP="00A71624">
      <w:pPr>
        <w:pBdr>
          <w:top w:val="single" w:sz="4" w:space="1" w:color="auto"/>
        </w:pBdr>
        <w:ind w:left="2098" w:right="113"/>
        <w:jc w:val="center"/>
      </w:pPr>
      <w:r>
        <w:t>(№, сведения о дате выдачи документа и выдавшем его органе)</w:t>
      </w:r>
    </w:p>
    <w:p w:rsidR="00A71624" w:rsidRDefault="00A71624" w:rsidP="00A71624">
      <w:pPr>
        <w:tabs>
          <w:tab w:val="right" w:pos="9923"/>
        </w:tabs>
        <w:ind w:left="567"/>
        <w:rPr>
          <w:szCs w:val="24"/>
        </w:rPr>
      </w:pPr>
      <w:r>
        <w:rPr>
          <w:szCs w:val="24"/>
        </w:rPr>
        <w:t xml:space="preserve">3. ОГРН:  </w:t>
      </w:r>
      <w:r>
        <w:rPr>
          <w:szCs w:val="24"/>
        </w:rPr>
        <w:tab/>
        <w:t>.</w:t>
      </w:r>
    </w:p>
    <w:p w:rsidR="00A71624" w:rsidRDefault="00A71624" w:rsidP="00A71624">
      <w:pPr>
        <w:pBdr>
          <w:top w:val="single" w:sz="4" w:space="1" w:color="auto"/>
        </w:pBdr>
        <w:ind w:left="1616" w:right="113"/>
        <w:rPr>
          <w:sz w:val="2"/>
          <w:szCs w:val="2"/>
        </w:rPr>
      </w:pPr>
    </w:p>
    <w:p w:rsidR="00A71624" w:rsidRDefault="00A71624" w:rsidP="00A71624">
      <w:pPr>
        <w:rPr>
          <w:szCs w:val="24"/>
        </w:rPr>
      </w:pPr>
      <w:r>
        <w:rPr>
          <w:szCs w:val="24"/>
        </w:rPr>
        <w:t xml:space="preserve">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w:t>
      </w:r>
    </w:p>
    <w:p w:rsidR="00A71624" w:rsidRDefault="00A71624" w:rsidP="00A71624">
      <w:pPr>
        <w:pBdr>
          <w:top w:val="single" w:sz="4" w:space="1" w:color="auto"/>
        </w:pBdr>
        <w:ind w:left="7002"/>
        <w:rPr>
          <w:sz w:val="2"/>
          <w:szCs w:val="2"/>
        </w:rPr>
      </w:pPr>
    </w:p>
    <w:p w:rsidR="00A71624" w:rsidRDefault="00A71624" w:rsidP="00A71624">
      <w:pPr>
        <w:tabs>
          <w:tab w:val="right" w:pos="9923"/>
        </w:tabs>
        <w:rPr>
          <w:szCs w:val="24"/>
        </w:rPr>
      </w:pPr>
      <w:r w:rsidRPr="00610CB3">
        <w:rPr>
          <w:szCs w:val="24"/>
        </w:rPr>
        <w:tab/>
      </w:r>
      <w:r>
        <w:rPr>
          <w:szCs w:val="24"/>
        </w:rPr>
        <w:t>.</w:t>
      </w:r>
    </w:p>
    <w:p w:rsidR="00A71624" w:rsidRDefault="00A71624" w:rsidP="00A71624">
      <w:pPr>
        <w:pBdr>
          <w:top w:val="single" w:sz="4" w:space="1" w:color="auto"/>
        </w:pBdr>
        <w:ind w:right="113"/>
        <w:jc w:val="center"/>
      </w:pPr>
      <w:r>
        <w:t>(наименование уполномоченного органа, дата внесения в реестр и номер в реестре)</w:t>
      </w:r>
    </w:p>
    <w:p w:rsidR="00A71624" w:rsidRDefault="00A71624" w:rsidP="00A71624">
      <w:pPr>
        <w:spacing w:after="120"/>
        <w:rPr>
          <w:szCs w:val="24"/>
        </w:rPr>
      </w:pPr>
      <w:r>
        <w:rPr>
          <w:szCs w:val="24"/>
        </w:rPr>
        <w:t>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Pr>
          <w:rStyle w:val="afffffff9"/>
          <w:szCs w:val="24"/>
        </w:rPr>
        <w:endnoteReference w:id="1"/>
      </w:r>
      <w:r>
        <w:rPr>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A71624" w:rsidRPr="00154BCB" w:rsidTr="00B85382">
        <w:trPr>
          <w:cantSplit/>
          <w:tblHeader/>
        </w:trPr>
        <w:tc>
          <w:tcPr>
            <w:tcW w:w="567" w:type="dxa"/>
            <w:vAlign w:val="center"/>
          </w:tcPr>
          <w:p w:rsidR="00A71624" w:rsidRPr="00154BCB" w:rsidRDefault="00A71624" w:rsidP="00B85382">
            <w:pPr>
              <w:ind w:firstLine="0"/>
              <w:jc w:val="center"/>
            </w:pPr>
            <w:r w:rsidRPr="00154BCB">
              <w:t>№ п/п</w:t>
            </w:r>
          </w:p>
        </w:tc>
        <w:tc>
          <w:tcPr>
            <w:tcW w:w="4649" w:type="dxa"/>
            <w:vAlign w:val="center"/>
          </w:tcPr>
          <w:p w:rsidR="00A71624" w:rsidRPr="00154BCB" w:rsidRDefault="00A71624" w:rsidP="00B85382">
            <w:pPr>
              <w:ind w:firstLine="0"/>
              <w:jc w:val="center"/>
            </w:pPr>
            <w:r w:rsidRPr="00154BCB">
              <w:t>Наименование сведений</w:t>
            </w:r>
            <w:r>
              <w:rPr>
                <w:rStyle w:val="afffffff9"/>
              </w:rPr>
              <w:t>2</w:t>
            </w:r>
          </w:p>
        </w:tc>
        <w:tc>
          <w:tcPr>
            <w:tcW w:w="1588" w:type="dxa"/>
            <w:vAlign w:val="center"/>
          </w:tcPr>
          <w:p w:rsidR="00A71624" w:rsidRPr="00154BCB" w:rsidRDefault="00A71624" w:rsidP="00B85382">
            <w:pPr>
              <w:ind w:firstLine="0"/>
              <w:jc w:val="center"/>
            </w:pPr>
            <w:r w:rsidRPr="00154BCB">
              <w:t>Малые предприятия</w:t>
            </w:r>
          </w:p>
        </w:tc>
        <w:tc>
          <w:tcPr>
            <w:tcW w:w="1588" w:type="dxa"/>
            <w:vAlign w:val="center"/>
          </w:tcPr>
          <w:p w:rsidR="00A71624" w:rsidRPr="00154BCB" w:rsidRDefault="00A71624" w:rsidP="00B85382">
            <w:pPr>
              <w:ind w:firstLine="0"/>
              <w:jc w:val="center"/>
            </w:pPr>
            <w:r w:rsidRPr="00154BCB">
              <w:t>Средние предприятия</w:t>
            </w:r>
          </w:p>
        </w:tc>
        <w:tc>
          <w:tcPr>
            <w:tcW w:w="1588" w:type="dxa"/>
            <w:vAlign w:val="center"/>
          </w:tcPr>
          <w:p w:rsidR="00A71624" w:rsidRPr="00154BCB" w:rsidRDefault="00A71624" w:rsidP="00B85382">
            <w:pPr>
              <w:ind w:firstLine="0"/>
              <w:jc w:val="center"/>
            </w:pPr>
            <w:r w:rsidRPr="00154BCB">
              <w:t>Показатель</w:t>
            </w:r>
          </w:p>
        </w:tc>
      </w:tr>
      <w:tr w:rsidR="00A71624" w:rsidRPr="00154BCB" w:rsidTr="00B85382">
        <w:trPr>
          <w:cantSplit/>
          <w:tblHeader/>
        </w:trPr>
        <w:tc>
          <w:tcPr>
            <w:tcW w:w="567" w:type="dxa"/>
          </w:tcPr>
          <w:p w:rsidR="00A71624" w:rsidRPr="00154BCB" w:rsidRDefault="00A71624" w:rsidP="00B85382">
            <w:pPr>
              <w:ind w:firstLine="0"/>
              <w:jc w:val="center"/>
            </w:pPr>
            <w:r w:rsidRPr="00154BCB">
              <w:t>1</w:t>
            </w:r>
            <w:r>
              <w:rPr>
                <w:rStyle w:val="afffffff9"/>
              </w:rPr>
              <w:t>3</w:t>
            </w:r>
          </w:p>
        </w:tc>
        <w:tc>
          <w:tcPr>
            <w:tcW w:w="4649" w:type="dxa"/>
          </w:tcPr>
          <w:p w:rsidR="00A71624" w:rsidRPr="00154BCB" w:rsidRDefault="00A71624" w:rsidP="00B85382">
            <w:pPr>
              <w:ind w:firstLine="0"/>
              <w:jc w:val="center"/>
            </w:pPr>
            <w:r w:rsidRPr="00154BCB">
              <w:t>2</w:t>
            </w:r>
          </w:p>
        </w:tc>
        <w:tc>
          <w:tcPr>
            <w:tcW w:w="1588" w:type="dxa"/>
          </w:tcPr>
          <w:p w:rsidR="00A71624" w:rsidRPr="00154BCB" w:rsidRDefault="00A71624" w:rsidP="00B85382">
            <w:pPr>
              <w:ind w:firstLine="0"/>
              <w:jc w:val="center"/>
            </w:pPr>
            <w:r w:rsidRPr="00154BCB">
              <w:t>3</w:t>
            </w:r>
          </w:p>
        </w:tc>
        <w:tc>
          <w:tcPr>
            <w:tcW w:w="1588" w:type="dxa"/>
          </w:tcPr>
          <w:p w:rsidR="00A71624" w:rsidRPr="00154BCB" w:rsidRDefault="00A71624" w:rsidP="00B85382">
            <w:pPr>
              <w:ind w:firstLine="0"/>
              <w:jc w:val="center"/>
            </w:pPr>
            <w:r w:rsidRPr="00154BCB">
              <w:t>4</w:t>
            </w:r>
          </w:p>
        </w:tc>
        <w:tc>
          <w:tcPr>
            <w:tcW w:w="1588" w:type="dxa"/>
          </w:tcPr>
          <w:p w:rsidR="00A71624" w:rsidRPr="00154BCB" w:rsidRDefault="00A71624" w:rsidP="00B85382">
            <w:pPr>
              <w:ind w:firstLine="0"/>
              <w:jc w:val="center"/>
            </w:pPr>
            <w:r w:rsidRPr="00154BCB">
              <w:t>5</w:t>
            </w:r>
          </w:p>
        </w:tc>
      </w:tr>
      <w:tr w:rsidR="00A71624" w:rsidRPr="00154BCB" w:rsidTr="00B85382">
        <w:trPr>
          <w:cantSplit/>
        </w:trPr>
        <w:tc>
          <w:tcPr>
            <w:tcW w:w="567" w:type="dxa"/>
          </w:tcPr>
          <w:p w:rsidR="00A71624" w:rsidRPr="00154BCB" w:rsidRDefault="00A71624" w:rsidP="00B85382">
            <w:pPr>
              <w:ind w:firstLine="0"/>
              <w:jc w:val="center"/>
            </w:pPr>
            <w:r w:rsidRPr="00154BCB">
              <w:t>1</w:t>
            </w:r>
          </w:p>
        </w:tc>
        <w:tc>
          <w:tcPr>
            <w:tcW w:w="4649" w:type="dxa"/>
          </w:tcPr>
          <w:p w:rsidR="00A71624" w:rsidRPr="00154BCB" w:rsidRDefault="00A71624" w:rsidP="00B85382">
            <w:pPr>
              <w:ind w:left="57" w:firstLine="0"/>
            </w:pPr>
            <w:r w:rsidRPr="00154BCB">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A71624" w:rsidRPr="00154BCB" w:rsidRDefault="00A71624" w:rsidP="00B85382">
            <w:pPr>
              <w:ind w:firstLine="0"/>
              <w:jc w:val="center"/>
            </w:pPr>
            <w:r w:rsidRPr="00154BCB">
              <w:t>не более 25</w:t>
            </w:r>
          </w:p>
        </w:tc>
        <w:tc>
          <w:tcPr>
            <w:tcW w:w="1588" w:type="dxa"/>
          </w:tcPr>
          <w:p w:rsidR="00A71624" w:rsidRPr="00154BCB" w:rsidRDefault="00A71624" w:rsidP="00B85382">
            <w:pPr>
              <w:ind w:left="57" w:firstLine="0"/>
            </w:pPr>
            <w:r w:rsidRPr="00154BCB">
              <w:sym w:font="Symbol" w:char="F02D"/>
            </w:r>
          </w:p>
        </w:tc>
      </w:tr>
      <w:tr w:rsidR="00A71624" w:rsidRPr="00154BCB" w:rsidTr="00B85382">
        <w:trPr>
          <w:cantSplit/>
        </w:trPr>
        <w:tc>
          <w:tcPr>
            <w:tcW w:w="567" w:type="dxa"/>
          </w:tcPr>
          <w:p w:rsidR="00A71624" w:rsidRPr="00154BCB" w:rsidRDefault="00A71624" w:rsidP="00B85382">
            <w:pPr>
              <w:ind w:firstLine="0"/>
              <w:jc w:val="center"/>
            </w:pPr>
            <w:r w:rsidRPr="00154BCB">
              <w:lastRenderedPageBreak/>
              <w:t>2</w:t>
            </w:r>
          </w:p>
        </w:tc>
        <w:tc>
          <w:tcPr>
            <w:tcW w:w="4649" w:type="dxa"/>
          </w:tcPr>
          <w:p w:rsidR="00A71624" w:rsidRPr="00154BCB" w:rsidRDefault="00A71624" w:rsidP="00B85382">
            <w:pPr>
              <w:ind w:left="57" w:firstLine="0"/>
            </w:pPr>
            <w:r w:rsidRPr="00154BCB">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154BCB">
              <w:rPr>
                <w:rStyle w:val="afffffff"/>
              </w:rPr>
              <w:footnoteReference w:customMarkFollows="1" w:id="1"/>
              <w:t>3</w:t>
            </w:r>
          </w:p>
        </w:tc>
        <w:tc>
          <w:tcPr>
            <w:tcW w:w="3176" w:type="dxa"/>
            <w:gridSpan w:val="2"/>
          </w:tcPr>
          <w:p w:rsidR="00A71624" w:rsidRPr="00154BCB" w:rsidRDefault="00A71624" w:rsidP="00B85382">
            <w:pPr>
              <w:ind w:firstLine="0"/>
              <w:jc w:val="center"/>
            </w:pPr>
            <w:r w:rsidRPr="00154BCB">
              <w:t>не более 49</w:t>
            </w:r>
          </w:p>
        </w:tc>
        <w:tc>
          <w:tcPr>
            <w:tcW w:w="1588" w:type="dxa"/>
          </w:tcPr>
          <w:p w:rsidR="00A71624" w:rsidRPr="00154BCB" w:rsidRDefault="00A71624" w:rsidP="00B85382">
            <w:pPr>
              <w:ind w:left="57" w:firstLine="0"/>
            </w:pPr>
            <w:r w:rsidRPr="00154BCB">
              <w:sym w:font="Symbol" w:char="F02D"/>
            </w:r>
          </w:p>
        </w:tc>
      </w:tr>
      <w:tr w:rsidR="00A71624" w:rsidRPr="00154BCB" w:rsidTr="00B85382">
        <w:trPr>
          <w:cantSplit/>
        </w:trPr>
        <w:tc>
          <w:tcPr>
            <w:tcW w:w="567" w:type="dxa"/>
          </w:tcPr>
          <w:p w:rsidR="00A71624" w:rsidRPr="00154BCB" w:rsidRDefault="00A71624" w:rsidP="00B85382">
            <w:pPr>
              <w:ind w:firstLine="0"/>
              <w:jc w:val="center"/>
            </w:pPr>
            <w:r w:rsidRPr="00154BCB">
              <w:t>3</w:t>
            </w:r>
          </w:p>
        </w:tc>
        <w:tc>
          <w:tcPr>
            <w:tcW w:w="4649" w:type="dxa"/>
          </w:tcPr>
          <w:p w:rsidR="00A71624" w:rsidRPr="00154BCB" w:rsidRDefault="00A71624" w:rsidP="00B85382">
            <w:pPr>
              <w:ind w:left="57" w:firstLine="0"/>
            </w:pPr>
            <w:r w:rsidRPr="00154BCB">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A71624" w:rsidRPr="00154BCB" w:rsidRDefault="00A71624" w:rsidP="00B85382">
            <w:pPr>
              <w:ind w:firstLine="0"/>
              <w:jc w:val="center"/>
            </w:pPr>
            <w:r w:rsidRPr="00154BCB">
              <w:t>да (нет)</w:t>
            </w:r>
          </w:p>
        </w:tc>
        <w:tc>
          <w:tcPr>
            <w:tcW w:w="1588" w:type="dxa"/>
          </w:tcPr>
          <w:p w:rsidR="00A71624" w:rsidRPr="00154BCB" w:rsidRDefault="00A71624" w:rsidP="00B85382">
            <w:pPr>
              <w:ind w:left="57" w:firstLine="0"/>
            </w:pPr>
            <w:r w:rsidRPr="00154BCB">
              <w:t>_</w:t>
            </w:r>
          </w:p>
        </w:tc>
      </w:tr>
      <w:tr w:rsidR="00A71624" w:rsidRPr="00154BCB" w:rsidTr="00B85382">
        <w:trPr>
          <w:cantSplit/>
        </w:trPr>
        <w:tc>
          <w:tcPr>
            <w:tcW w:w="567" w:type="dxa"/>
          </w:tcPr>
          <w:p w:rsidR="00A71624" w:rsidRPr="00154BCB" w:rsidRDefault="00A71624" w:rsidP="00B85382">
            <w:pPr>
              <w:ind w:firstLine="0"/>
              <w:jc w:val="center"/>
              <w:rPr>
                <w:lang w:val="en-US"/>
              </w:rPr>
            </w:pPr>
            <w:r w:rsidRPr="00154BCB">
              <w:rPr>
                <w:lang w:val="en-US"/>
              </w:rPr>
              <w:t>4</w:t>
            </w:r>
          </w:p>
        </w:tc>
        <w:tc>
          <w:tcPr>
            <w:tcW w:w="4649" w:type="dxa"/>
          </w:tcPr>
          <w:p w:rsidR="00A71624" w:rsidRPr="00154BCB" w:rsidRDefault="00A71624" w:rsidP="00B85382">
            <w:pPr>
              <w:ind w:left="57" w:firstLine="0"/>
            </w:pPr>
            <w:r w:rsidRPr="00154BCB">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176" w:type="dxa"/>
            <w:gridSpan w:val="2"/>
          </w:tcPr>
          <w:p w:rsidR="00A71624" w:rsidRPr="00154BCB" w:rsidRDefault="00A71624" w:rsidP="00B85382">
            <w:pPr>
              <w:ind w:firstLine="0"/>
              <w:jc w:val="center"/>
            </w:pPr>
            <w:r w:rsidRPr="00154BCB">
              <w:t>да (нет)</w:t>
            </w:r>
          </w:p>
        </w:tc>
        <w:tc>
          <w:tcPr>
            <w:tcW w:w="1588" w:type="dxa"/>
          </w:tcPr>
          <w:p w:rsidR="00A71624" w:rsidRPr="00154BCB" w:rsidRDefault="00A71624" w:rsidP="00B85382">
            <w:pPr>
              <w:ind w:left="57" w:firstLine="0"/>
            </w:pPr>
            <w:r w:rsidRPr="00154BCB">
              <w:t>-</w:t>
            </w:r>
          </w:p>
        </w:tc>
      </w:tr>
      <w:tr w:rsidR="00A71624" w:rsidRPr="00154BCB" w:rsidTr="00B85382">
        <w:trPr>
          <w:cantSplit/>
        </w:trPr>
        <w:tc>
          <w:tcPr>
            <w:tcW w:w="567" w:type="dxa"/>
          </w:tcPr>
          <w:p w:rsidR="00A71624" w:rsidRPr="00154BCB" w:rsidRDefault="00A71624" w:rsidP="00B85382">
            <w:pPr>
              <w:ind w:firstLine="0"/>
              <w:jc w:val="center"/>
              <w:rPr>
                <w:lang w:val="en-US"/>
              </w:rPr>
            </w:pPr>
            <w:r w:rsidRPr="00154BCB">
              <w:rPr>
                <w:lang w:val="en-US"/>
              </w:rPr>
              <w:t>5</w:t>
            </w:r>
          </w:p>
        </w:tc>
        <w:tc>
          <w:tcPr>
            <w:tcW w:w="4649" w:type="dxa"/>
          </w:tcPr>
          <w:p w:rsidR="00A71624" w:rsidRPr="00154BCB" w:rsidRDefault="00A71624" w:rsidP="00B85382">
            <w:pPr>
              <w:ind w:left="57" w:firstLine="0"/>
            </w:pPr>
            <w:r w:rsidRPr="00154BCB">
              <w:t xml:space="preserve">Наличие у хозяйственного общества, хозяйственного партнерства статуса участника проекта в соответствии с Федеральным </w:t>
            </w:r>
            <w:hyperlink r:id="rId41" w:history="1">
              <w:r w:rsidRPr="00154BCB">
                <w:t>законом</w:t>
              </w:r>
            </w:hyperlink>
            <w:r w:rsidRPr="00154BCB">
              <w:t xml:space="preserve"> "Об инновационном центре "Сколково"</w:t>
            </w:r>
          </w:p>
        </w:tc>
        <w:tc>
          <w:tcPr>
            <w:tcW w:w="3176" w:type="dxa"/>
            <w:gridSpan w:val="2"/>
          </w:tcPr>
          <w:p w:rsidR="00A71624" w:rsidRPr="00154BCB" w:rsidRDefault="00A71624" w:rsidP="00B85382">
            <w:pPr>
              <w:ind w:firstLine="0"/>
              <w:jc w:val="center"/>
            </w:pPr>
            <w:r w:rsidRPr="00154BCB">
              <w:t>да (нет)</w:t>
            </w:r>
          </w:p>
        </w:tc>
        <w:tc>
          <w:tcPr>
            <w:tcW w:w="1588" w:type="dxa"/>
          </w:tcPr>
          <w:p w:rsidR="00A71624" w:rsidRPr="00154BCB" w:rsidRDefault="00A71624" w:rsidP="00B85382">
            <w:pPr>
              <w:ind w:left="57" w:firstLine="0"/>
            </w:pPr>
            <w:r w:rsidRPr="00154BCB">
              <w:t>-</w:t>
            </w:r>
          </w:p>
        </w:tc>
      </w:tr>
      <w:tr w:rsidR="00A71624" w:rsidRPr="00154BCB" w:rsidTr="00B85382">
        <w:trPr>
          <w:cantSplit/>
        </w:trPr>
        <w:tc>
          <w:tcPr>
            <w:tcW w:w="567" w:type="dxa"/>
          </w:tcPr>
          <w:p w:rsidR="00A71624" w:rsidRPr="00154BCB" w:rsidRDefault="00A71624" w:rsidP="00B85382">
            <w:pPr>
              <w:ind w:firstLine="0"/>
              <w:jc w:val="center"/>
              <w:rPr>
                <w:lang w:val="en-US"/>
              </w:rPr>
            </w:pPr>
            <w:r w:rsidRPr="00154BCB">
              <w:rPr>
                <w:lang w:val="en-US"/>
              </w:rPr>
              <w:lastRenderedPageBreak/>
              <w:t>6</w:t>
            </w:r>
          </w:p>
        </w:tc>
        <w:tc>
          <w:tcPr>
            <w:tcW w:w="4649" w:type="dxa"/>
          </w:tcPr>
          <w:p w:rsidR="00A71624" w:rsidRPr="00154BCB" w:rsidRDefault="00A71624" w:rsidP="00B85382">
            <w:pPr>
              <w:adjustRightInd w:val="0"/>
              <w:ind w:firstLine="0"/>
            </w:pPr>
            <w:r w:rsidRPr="00154BCB">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2" w:history="1">
              <w:r w:rsidRPr="00154BCB">
                <w:t>законом</w:t>
              </w:r>
            </w:hyperlink>
            <w:r w:rsidRPr="00154BCB">
              <w:t xml:space="preserve"> «О науке и государственной научно-технической политике».</w:t>
            </w:r>
          </w:p>
        </w:tc>
        <w:tc>
          <w:tcPr>
            <w:tcW w:w="3176" w:type="dxa"/>
            <w:gridSpan w:val="2"/>
          </w:tcPr>
          <w:p w:rsidR="00A71624" w:rsidRPr="00154BCB" w:rsidRDefault="00A71624" w:rsidP="00B85382">
            <w:pPr>
              <w:ind w:firstLine="0"/>
              <w:jc w:val="center"/>
            </w:pPr>
            <w:r w:rsidRPr="00154BCB">
              <w:t>да (нет)</w:t>
            </w:r>
          </w:p>
        </w:tc>
        <w:tc>
          <w:tcPr>
            <w:tcW w:w="1588" w:type="dxa"/>
          </w:tcPr>
          <w:p w:rsidR="00A71624" w:rsidRPr="00154BCB" w:rsidRDefault="00A71624" w:rsidP="00B85382">
            <w:pPr>
              <w:ind w:left="57" w:firstLine="0"/>
            </w:pPr>
            <w:r w:rsidRPr="00154BCB">
              <w:t>-</w:t>
            </w:r>
          </w:p>
        </w:tc>
      </w:tr>
      <w:tr w:rsidR="00A71624" w:rsidRPr="00154BCB" w:rsidTr="00B85382">
        <w:trPr>
          <w:cantSplit/>
        </w:trPr>
        <w:tc>
          <w:tcPr>
            <w:tcW w:w="567" w:type="dxa"/>
            <w:vMerge w:val="restart"/>
          </w:tcPr>
          <w:p w:rsidR="00A71624" w:rsidRPr="00154BCB" w:rsidRDefault="00A71624" w:rsidP="00B85382">
            <w:pPr>
              <w:ind w:firstLine="0"/>
              <w:jc w:val="center"/>
              <w:rPr>
                <w:lang w:val="en-US"/>
              </w:rPr>
            </w:pPr>
            <w:r w:rsidRPr="00154BCB">
              <w:rPr>
                <w:lang w:val="en-US"/>
              </w:rPr>
              <w:t>7</w:t>
            </w:r>
          </w:p>
        </w:tc>
        <w:tc>
          <w:tcPr>
            <w:tcW w:w="4649" w:type="dxa"/>
            <w:vMerge w:val="restart"/>
          </w:tcPr>
          <w:p w:rsidR="00A71624" w:rsidRPr="00154BCB" w:rsidRDefault="00A71624" w:rsidP="00B85382">
            <w:pPr>
              <w:ind w:left="57" w:firstLine="0"/>
            </w:pPr>
            <w:r w:rsidRPr="00154BCB">
              <w:t>Среднесписочная численность работников за предшествующий календарный год, человек</w:t>
            </w:r>
          </w:p>
        </w:tc>
        <w:tc>
          <w:tcPr>
            <w:tcW w:w="1588" w:type="dxa"/>
          </w:tcPr>
          <w:p w:rsidR="00A71624" w:rsidRPr="00154BCB" w:rsidRDefault="00A71624" w:rsidP="00B85382">
            <w:pPr>
              <w:ind w:firstLine="0"/>
              <w:jc w:val="center"/>
            </w:pPr>
            <w:r w:rsidRPr="00154BCB">
              <w:t>до 100 включительно</w:t>
            </w:r>
          </w:p>
        </w:tc>
        <w:tc>
          <w:tcPr>
            <w:tcW w:w="1588" w:type="dxa"/>
            <w:vMerge w:val="restart"/>
          </w:tcPr>
          <w:p w:rsidR="00A71624" w:rsidRPr="00154BCB" w:rsidRDefault="00A71624" w:rsidP="00B85382">
            <w:pPr>
              <w:ind w:firstLine="0"/>
              <w:jc w:val="center"/>
            </w:pPr>
            <w:r w:rsidRPr="00154BCB">
              <w:t>от 101 до 250 включительно</w:t>
            </w:r>
          </w:p>
        </w:tc>
        <w:tc>
          <w:tcPr>
            <w:tcW w:w="1588" w:type="dxa"/>
            <w:vMerge w:val="restart"/>
          </w:tcPr>
          <w:p w:rsidR="00A71624" w:rsidRPr="00154BCB" w:rsidRDefault="00A71624" w:rsidP="00B85382">
            <w:pPr>
              <w:ind w:left="57" w:firstLine="0"/>
            </w:pPr>
            <w:r w:rsidRPr="00154BCB">
              <w:t>указывается количество человек</w:t>
            </w:r>
            <w:r w:rsidRPr="00154BCB">
              <w:br/>
              <w:t>(за предшествующий календарный год)</w:t>
            </w:r>
          </w:p>
        </w:tc>
      </w:tr>
      <w:tr w:rsidR="00A71624" w:rsidRPr="00154BCB" w:rsidTr="00B85382">
        <w:trPr>
          <w:cantSplit/>
        </w:trPr>
        <w:tc>
          <w:tcPr>
            <w:tcW w:w="567" w:type="dxa"/>
            <w:vMerge/>
          </w:tcPr>
          <w:p w:rsidR="00A71624" w:rsidRPr="00154BCB" w:rsidRDefault="00A71624" w:rsidP="00B85382">
            <w:pPr>
              <w:ind w:firstLine="0"/>
              <w:jc w:val="center"/>
            </w:pPr>
          </w:p>
        </w:tc>
        <w:tc>
          <w:tcPr>
            <w:tcW w:w="4649" w:type="dxa"/>
            <w:vMerge/>
          </w:tcPr>
          <w:p w:rsidR="00A71624" w:rsidRPr="00154BCB" w:rsidRDefault="00A71624" w:rsidP="00B85382">
            <w:pPr>
              <w:ind w:left="57" w:firstLine="0"/>
            </w:pPr>
          </w:p>
        </w:tc>
        <w:tc>
          <w:tcPr>
            <w:tcW w:w="1588" w:type="dxa"/>
          </w:tcPr>
          <w:p w:rsidR="00A71624" w:rsidRPr="00154BCB" w:rsidRDefault="00A71624" w:rsidP="00B85382">
            <w:pPr>
              <w:ind w:firstLine="0"/>
              <w:jc w:val="center"/>
            </w:pPr>
            <w:r w:rsidRPr="00154BCB">
              <w:t>до 15 – микропред</w:t>
            </w:r>
            <w:r w:rsidRPr="00154BCB">
              <w:softHyphen/>
              <w:t>приятие</w:t>
            </w:r>
          </w:p>
        </w:tc>
        <w:tc>
          <w:tcPr>
            <w:tcW w:w="1588" w:type="dxa"/>
            <w:vMerge/>
          </w:tcPr>
          <w:p w:rsidR="00A71624" w:rsidRPr="00154BCB" w:rsidRDefault="00A71624" w:rsidP="00B85382">
            <w:pPr>
              <w:ind w:firstLine="0"/>
            </w:pPr>
          </w:p>
        </w:tc>
        <w:tc>
          <w:tcPr>
            <w:tcW w:w="1588" w:type="dxa"/>
            <w:vMerge/>
          </w:tcPr>
          <w:p w:rsidR="00A71624" w:rsidRPr="00154BCB" w:rsidRDefault="00A71624" w:rsidP="00B85382">
            <w:pPr>
              <w:ind w:left="57" w:firstLine="0"/>
            </w:pPr>
          </w:p>
        </w:tc>
      </w:tr>
      <w:tr w:rsidR="00A71624" w:rsidRPr="00154BCB" w:rsidTr="00B85382">
        <w:trPr>
          <w:cantSplit/>
        </w:trPr>
        <w:tc>
          <w:tcPr>
            <w:tcW w:w="567" w:type="dxa"/>
            <w:vMerge w:val="restart"/>
          </w:tcPr>
          <w:p w:rsidR="00A71624" w:rsidRPr="00154BCB" w:rsidRDefault="00A71624" w:rsidP="00B85382">
            <w:pPr>
              <w:ind w:firstLine="0"/>
              <w:jc w:val="center"/>
            </w:pPr>
            <w:r w:rsidRPr="00154BCB">
              <w:t>8</w:t>
            </w:r>
          </w:p>
        </w:tc>
        <w:tc>
          <w:tcPr>
            <w:tcW w:w="4649" w:type="dxa"/>
            <w:vMerge w:val="restart"/>
          </w:tcPr>
          <w:p w:rsidR="00A71624" w:rsidRPr="00154BCB" w:rsidRDefault="00A71624" w:rsidP="00B85382">
            <w:pPr>
              <w:ind w:left="57" w:firstLine="0"/>
            </w:pPr>
            <w:r w:rsidRPr="00154BCB">
              <w:t>Доход за предшествующий календарный год, который</w:t>
            </w:r>
          </w:p>
          <w:p w:rsidR="00A71624" w:rsidRPr="00154BCB" w:rsidRDefault="00A71624" w:rsidP="00B85382">
            <w:pPr>
              <w:ind w:left="57" w:firstLine="0"/>
            </w:pPr>
            <w:r w:rsidRPr="00154BCB">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A71624" w:rsidRPr="00154BCB" w:rsidRDefault="00A71624" w:rsidP="00B85382">
            <w:pPr>
              <w:ind w:firstLine="0"/>
              <w:jc w:val="center"/>
            </w:pPr>
            <w:r w:rsidRPr="00154BCB">
              <w:t>800</w:t>
            </w:r>
          </w:p>
        </w:tc>
        <w:tc>
          <w:tcPr>
            <w:tcW w:w="1588" w:type="dxa"/>
            <w:vMerge w:val="restart"/>
          </w:tcPr>
          <w:p w:rsidR="00A71624" w:rsidRPr="00154BCB" w:rsidRDefault="00A71624" w:rsidP="00B85382">
            <w:pPr>
              <w:ind w:firstLine="0"/>
              <w:jc w:val="center"/>
            </w:pPr>
            <w:r w:rsidRPr="00154BCB">
              <w:t>2000</w:t>
            </w:r>
          </w:p>
        </w:tc>
        <w:tc>
          <w:tcPr>
            <w:tcW w:w="1588" w:type="dxa"/>
          </w:tcPr>
          <w:p w:rsidR="00A71624" w:rsidRPr="00154BCB" w:rsidRDefault="00A71624" w:rsidP="00B85382">
            <w:pPr>
              <w:ind w:left="57" w:firstLine="0"/>
            </w:pPr>
            <w:r w:rsidRPr="00154BCB">
              <w:t>указывается в млн. рублей</w:t>
            </w:r>
            <w:r w:rsidRPr="00154BCB">
              <w:br/>
              <w:t>(за предшествующий календарный год)</w:t>
            </w:r>
          </w:p>
        </w:tc>
      </w:tr>
      <w:tr w:rsidR="00A71624" w:rsidRPr="00154BCB" w:rsidTr="00B85382">
        <w:trPr>
          <w:cantSplit/>
        </w:trPr>
        <w:tc>
          <w:tcPr>
            <w:tcW w:w="567" w:type="dxa"/>
            <w:vMerge/>
          </w:tcPr>
          <w:p w:rsidR="00A71624" w:rsidRPr="00154BCB" w:rsidRDefault="00A71624" w:rsidP="00B85382">
            <w:pPr>
              <w:ind w:firstLine="0"/>
              <w:jc w:val="center"/>
            </w:pPr>
          </w:p>
        </w:tc>
        <w:tc>
          <w:tcPr>
            <w:tcW w:w="4649" w:type="dxa"/>
            <w:vMerge/>
          </w:tcPr>
          <w:p w:rsidR="00A71624" w:rsidRPr="00154BCB" w:rsidRDefault="00A71624" w:rsidP="00B85382">
            <w:pPr>
              <w:ind w:firstLine="0"/>
            </w:pPr>
          </w:p>
        </w:tc>
        <w:tc>
          <w:tcPr>
            <w:tcW w:w="1588" w:type="dxa"/>
          </w:tcPr>
          <w:p w:rsidR="00A71624" w:rsidRPr="00154BCB" w:rsidRDefault="00A71624" w:rsidP="00B85382">
            <w:pPr>
              <w:ind w:firstLine="0"/>
              <w:jc w:val="center"/>
            </w:pPr>
            <w:r w:rsidRPr="00154BCB">
              <w:t>120 в год – микро</w:t>
            </w:r>
            <w:r w:rsidRPr="00154BCB">
              <w:softHyphen/>
              <w:t>предприятие</w:t>
            </w:r>
          </w:p>
        </w:tc>
        <w:tc>
          <w:tcPr>
            <w:tcW w:w="1588" w:type="dxa"/>
            <w:vMerge/>
          </w:tcPr>
          <w:p w:rsidR="00A71624" w:rsidRPr="00154BCB" w:rsidRDefault="00A71624" w:rsidP="00B85382">
            <w:pPr>
              <w:ind w:firstLine="0"/>
            </w:pPr>
          </w:p>
        </w:tc>
        <w:tc>
          <w:tcPr>
            <w:tcW w:w="1588" w:type="dxa"/>
          </w:tcPr>
          <w:p w:rsidR="00A71624" w:rsidRPr="00154BCB" w:rsidRDefault="00A71624" w:rsidP="00B85382">
            <w:pPr>
              <w:ind w:left="57" w:firstLine="0"/>
            </w:pPr>
          </w:p>
        </w:tc>
      </w:tr>
      <w:tr w:rsidR="00A71624" w:rsidRPr="00154BCB" w:rsidTr="00B85382">
        <w:trPr>
          <w:cantSplit/>
        </w:trPr>
        <w:tc>
          <w:tcPr>
            <w:tcW w:w="567" w:type="dxa"/>
          </w:tcPr>
          <w:p w:rsidR="00A71624" w:rsidRPr="00154BCB" w:rsidRDefault="00A71624" w:rsidP="00B85382">
            <w:pPr>
              <w:ind w:firstLine="0"/>
              <w:jc w:val="center"/>
            </w:pPr>
            <w:r w:rsidRPr="00154BCB">
              <w:t>9</w:t>
            </w:r>
          </w:p>
        </w:tc>
        <w:tc>
          <w:tcPr>
            <w:tcW w:w="4649" w:type="dxa"/>
          </w:tcPr>
          <w:p w:rsidR="00A71624" w:rsidRPr="00154BCB" w:rsidRDefault="00A71624" w:rsidP="00B85382">
            <w:pPr>
              <w:ind w:left="57" w:firstLine="0"/>
            </w:pPr>
            <w:r w:rsidRPr="00154BCB">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A71624" w:rsidRPr="00154BCB" w:rsidRDefault="00A71624" w:rsidP="00B85382">
            <w:pPr>
              <w:ind w:firstLine="0"/>
              <w:jc w:val="center"/>
            </w:pPr>
            <w:r w:rsidRPr="00154BCB">
              <w:t>Подлежит заполнению</w:t>
            </w:r>
          </w:p>
        </w:tc>
      </w:tr>
      <w:tr w:rsidR="00A71624" w:rsidRPr="00154BCB" w:rsidTr="00B85382">
        <w:trPr>
          <w:cantSplit/>
        </w:trPr>
        <w:tc>
          <w:tcPr>
            <w:tcW w:w="567" w:type="dxa"/>
          </w:tcPr>
          <w:p w:rsidR="00A71624" w:rsidRPr="00154BCB" w:rsidRDefault="00A71624" w:rsidP="00B85382">
            <w:pPr>
              <w:ind w:firstLine="0"/>
              <w:jc w:val="center"/>
            </w:pPr>
            <w:r w:rsidRPr="00154BCB">
              <w:lastRenderedPageBreak/>
              <w:t>10</w:t>
            </w:r>
          </w:p>
        </w:tc>
        <w:tc>
          <w:tcPr>
            <w:tcW w:w="4649" w:type="dxa"/>
          </w:tcPr>
          <w:p w:rsidR="00A71624" w:rsidRPr="00154BCB" w:rsidRDefault="00A71624" w:rsidP="00B85382">
            <w:pPr>
              <w:ind w:left="57" w:firstLine="0"/>
            </w:pPr>
            <w:r w:rsidRPr="00154BCB">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A71624" w:rsidRPr="00154BCB" w:rsidRDefault="00A71624" w:rsidP="00B85382">
            <w:pPr>
              <w:ind w:firstLine="0"/>
              <w:jc w:val="center"/>
            </w:pPr>
            <w:r w:rsidRPr="00154BCB">
              <w:t>Подлежит заполнению</w:t>
            </w:r>
          </w:p>
        </w:tc>
      </w:tr>
      <w:tr w:rsidR="00A71624" w:rsidRPr="00154BCB" w:rsidTr="00B85382">
        <w:trPr>
          <w:cantSplit/>
        </w:trPr>
        <w:tc>
          <w:tcPr>
            <w:tcW w:w="567" w:type="dxa"/>
          </w:tcPr>
          <w:p w:rsidR="00A71624" w:rsidRPr="00154BCB" w:rsidRDefault="00A71624" w:rsidP="00B85382">
            <w:pPr>
              <w:ind w:firstLine="0"/>
              <w:jc w:val="center"/>
            </w:pPr>
            <w:r w:rsidRPr="00154BCB">
              <w:t>11</w:t>
            </w:r>
          </w:p>
        </w:tc>
        <w:tc>
          <w:tcPr>
            <w:tcW w:w="4649" w:type="dxa"/>
          </w:tcPr>
          <w:p w:rsidR="00A71624" w:rsidRPr="00154BCB" w:rsidRDefault="00A71624" w:rsidP="00B85382">
            <w:pPr>
              <w:ind w:left="57" w:firstLine="0"/>
            </w:pPr>
            <w:r w:rsidRPr="00154BCB">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A71624" w:rsidRPr="00154BCB" w:rsidRDefault="00A71624" w:rsidP="00B85382">
            <w:pPr>
              <w:ind w:firstLine="0"/>
              <w:jc w:val="center"/>
            </w:pPr>
            <w:r w:rsidRPr="00154BCB">
              <w:t>Подлежит заполнению</w:t>
            </w:r>
          </w:p>
        </w:tc>
      </w:tr>
      <w:tr w:rsidR="00A71624" w:rsidRPr="00154BCB" w:rsidTr="00B85382">
        <w:trPr>
          <w:cantSplit/>
        </w:trPr>
        <w:tc>
          <w:tcPr>
            <w:tcW w:w="567" w:type="dxa"/>
          </w:tcPr>
          <w:p w:rsidR="00A71624" w:rsidRPr="00154BCB" w:rsidRDefault="00A71624" w:rsidP="00B85382">
            <w:pPr>
              <w:ind w:firstLine="0"/>
              <w:jc w:val="center"/>
            </w:pPr>
            <w:r w:rsidRPr="00154BCB">
              <w:t>12</w:t>
            </w:r>
          </w:p>
        </w:tc>
        <w:tc>
          <w:tcPr>
            <w:tcW w:w="4649" w:type="dxa"/>
          </w:tcPr>
          <w:p w:rsidR="00A71624" w:rsidRPr="00154BCB" w:rsidRDefault="00A71624" w:rsidP="00B85382">
            <w:pPr>
              <w:ind w:left="57" w:firstLine="0"/>
            </w:pPr>
            <w:r w:rsidRPr="00154BCB">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A71624" w:rsidRPr="00154BCB" w:rsidRDefault="00A71624" w:rsidP="00B85382">
            <w:pPr>
              <w:ind w:firstLine="0"/>
              <w:jc w:val="center"/>
            </w:pPr>
            <w:r w:rsidRPr="00154BCB">
              <w:t>да (нет)</w:t>
            </w:r>
            <w:r w:rsidRPr="00154BCB">
              <w:br/>
            </w:r>
          </w:p>
        </w:tc>
      </w:tr>
      <w:tr w:rsidR="00A71624" w:rsidRPr="00154BCB" w:rsidTr="00B85382">
        <w:trPr>
          <w:cantSplit/>
        </w:trPr>
        <w:tc>
          <w:tcPr>
            <w:tcW w:w="567" w:type="dxa"/>
          </w:tcPr>
          <w:p w:rsidR="00A71624" w:rsidRPr="00154BCB" w:rsidRDefault="00A71624" w:rsidP="00B85382">
            <w:pPr>
              <w:ind w:firstLine="0"/>
              <w:jc w:val="center"/>
            </w:pPr>
            <w:r w:rsidRPr="00154BCB">
              <w:t>13</w:t>
            </w:r>
          </w:p>
        </w:tc>
        <w:tc>
          <w:tcPr>
            <w:tcW w:w="4649" w:type="dxa"/>
          </w:tcPr>
          <w:p w:rsidR="00A71624" w:rsidRPr="00154BCB" w:rsidRDefault="00A71624" w:rsidP="00B85382">
            <w:pPr>
              <w:ind w:left="57" w:firstLine="0"/>
            </w:pPr>
            <w:r w:rsidRPr="00154BCB">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A71624" w:rsidRPr="00154BCB" w:rsidRDefault="00A71624" w:rsidP="00B85382">
            <w:pPr>
              <w:ind w:firstLine="0"/>
              <w:jc w:val="center"/>
            </w:pPr>
            <w:r w:rsidRPr="00154BCB">
              <w:t>да (нет)</w:t>
            </w:r>
            <w:r w:rsidRPr="00154BCB">
              <w:br/>
              <w:t xml:space="preserve">(в случае участия </w:t>
            </w:r>
            <w:r w:rsidRPr="00154BCB">
              <w:sym w:font="Symbol" w:char="F02D"/>
            </w:r>
            <w:r w:rsidRPr="00154BCB">
              <w:t xml:space="preserve"> наименование заказчика, реализующего программу партнерства)</w:t>
            </w:r>
          </w:p>
        </w:tc>
      </w:tr>
      <w:tr w:rsidR="00A71624" w:rsidRPr="00154BCB" w:rsidTr="00B85382">
        <w:trPr>
          <w:cantSplit/>
        </w:trPr>
        <w:tc>
          <w:tcPr>
            <w:tcW w:w="567" w:type="dxa"/>
          </w:tcPr>
          <w:p w:rsidR="00A71624" w:rsidRPr="00154BCB" w:rsidRDefault="00A71624" w:rsidP="00B85382">
            <w:pPr>
              <w:ind w:firstLine="0"/>
              <w:jc w:val="center"/>
            </w:pPr>
            <w:r w:rsidRPr="00154BCB">
              <w:t>14</w:t>
            </w:r>
          </w:p>
        </w:tc>
        <w:tc>
          <w:tcPr>
            <w:tcW w:w="4649" w:type="dxa"/>
          </w:tcPr>
          <w:p w:rsidR="00A71624" w:rsidRPr="00154BCB" w:rsidRDefault="00A71624" w:rsidP="00B85382">
            <w:pPr>
              <w:ind w:left="57" w:firstLine="0"/>
            </w:pPr>
            <w:r w:rsidRPr="00154BCB">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3" w:history="1">
              <w:r w:rsidRPr="00154BCB">
                <w:t>законом</w:t>
              </w:r>
            </w:hyperlink>
            <w:r w:rsidRPr="00154BCB">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4" w:history="1">
              <w:r w:rsidRPr="00154BCB">
                <w:t>законом</w:t>
              </w:r>
            </w:hyperlink>
            <w:r w:rsidRPr="00154BCB">
              <w:t xml:space="preserve"> "О закупках товаров, работ, услуг отдельными видами юридических лиц"</w:t>
            </w:r>
          </w:p>
        </w:tc>
        <w:tc>
          <w:tcPr>
            <w:tcW w:w="4764" w:type="dxa"/>
            <w:gridSpan w:val="3"/>
          </w:tcPr>
          <w:p w:rsidR="00A71624" w:rsidRPr="00154BCB" w:rsidRDefault="00A71624" w:rsidP="00B85382">
            <w:pPr>
              <w:ind w:firstLine="0"/>
              <w:jc w:val="center"/>
            </w:pPr>
            <w:r w:rsidRPr="00154BCB">
              <w:t>да (нет)</w:t>
            </w:r>
            <w:r w:rsidRPr="00154BCB">
              <w:br/>
              <w:t xml:space="preserve">(при наличии </w:t>
            </w:r>
            <w:r w:rsidRPr="00154BCB">
              <w:sym w:font="Symbol" w:char="F02D"/>
            </w:r>
            <w:r w:rsidRPr="00154BCB">
              <w:t xml:space="preserve"> количество исполненных контрактов и общая сумма)</w:t>
            </w:r>
          </w:p>
        </w:tc>
      </w:tr>
      <w:tr w:rsidR="00A71624" w:rsidRPr="00154BCB" w:rsidTr="00B85382">
        <w:trPr>
          <w:cantSplit/>
        </w:trPr>
        <w:tc>
          <w:tcPr>
            <w:tcW w:w="567" w:type="dxa"/>
          </w:tcPr>
          <w:p w:rsidR="00A71624" w:rsidRPr="00154BCB" w:rsidRDefault="00A71624" w:rsidP="00B85382">
            <w:pPr>
              <w:ind w:firstLine="0"/>
              <w:jc w:val="center"/>
            </w:pPr>
            <w:r w:rsidRPr="00154BCB">
              <w:lastRenderedPageBreak/>
              <w:t>15</w:t>
            </w:r>
          </w:p>
        </w:tc>
        <w:tc>
          <w:tcPr>
            <w:tcW w:w="4649" w:type="dxa"/>
          </w:tcPr>
          <w:p w:rsidR="00A71624" w:rsidRPr="00154BCB" w:rsidRDefault="00A71624" w:rsidP="00B85382">
            <w:pPr>
              <w:ind w:left="57" w:firstLine="0"/>
            </w:pPr>
            <w:r w:rsidRPr="00154BCB">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A71624" w:rsidRPr="00154BCB" w:rsidRDefault="00A71624" w:rsidP="00B85382">
            <w:pPr>
              <w:ind w:firstLine="0"/>
              <w:jc w:val="center"/>
            </w:pPr>
            <w:r w:rsidRPr="00154BCB">
              <w:t>да (нет)</w:t>
            </w:r>
          </w:p>
        </w:tc>
      </w:tr>
      <w:tr w:rsidR="00A71624" w:rsidRPr="00154BCB" w:rsidTr="00B85382">
        <w:trPr>
          <w:cantSplit/>
        </w:trPr>
        <w:tc>
          <w:tcPr>
            <w:tcW w:w="567" w:type="dxa"/>
          </w:tcPr>
          <w:p w:rsidR="00A71624" w:rsidRPr="00154BCB" w:rsidRDefault="00A71624" w:rsidP="00B85382">
            <w:pPr>
              <w:ind w:firstLine="0"/>
              <w:jc w:val="center"/>
            </w:pPr>
            <w:r w:rsidRPr="00154BCB">
              <w:t>16</w:t>
            </w:r>
          </w:p>
        </w:tc>
        <w:tc>
          <w:tcPr>
            <w:tcW w:w="4649" w:type="dxa"/>
          </w:tcPr>
          <w:p w:rsidR="00A71624" w:rsidRPr="00154BCB" w:rsidRDefault="00A71624" w:rsidP="00B85382">
            <w:pPr>
              <w:ind w:left="57" w:firstLine="0"/>
            </w:pPr>
            <w:r w:rsidRPr="00154BCB">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5" w:history="1">
              <w:r w:rsidRPr="00154BCB">
                <w:t>О закупках товаров</w:t>
              </w:r>
            </w:hyperlink>
            <w:r w:rsidRPr="00154BCB">
              <w:t>, работ, услуг отдельными видами юридических лиц" и "</w:t>
            </w:r>
            <w:hyperlink r:id="rId46" w:history="1">
              <w:r w:rsidRPr="00154BCB">
                <w:t>О контрактной системе</w:t>
              </w:r>
            </w:hyperlink>
            <w:r w:rsidRPr="00154BCB">
              <w:t xml:space="preserve"> в сфере закупок товаров, работ, услуг для обеспечения государственных и муниципальных нужд"</w:t>
            </w:r>
          </w:p>
        </w:tc>
        <w:tc>
          <w:tcPr>
            <w:tcW w:w="4764" w:type="dxa"/>
            <w:gridSpan w:val="3"/>
          </w:tcPr>
          <w:p w:rsidR="00A71624" w:rsidRPr="00154BCB" w:rsidRDefault="00A71624" w:rsidP="00B85382">
            <w:pPr>
              <w:ind w:firstLine="0"/>
              <w:jc w:val="center"/>
            </w:pPr>
            <w:r w:rsidRPr="00154BCB">
              <w:t>да (нет)</w:t>
            </w:r>
          </w:p>
        </w:tc>
      </w:tr>
    </w:tbl>
    <w:p w:rsidR="00A71624" w:rsidRDefault="00A71624" w:rsidP="00A71624">
      <w:pPr>
        <w:spacing w:before="240"/>
        <w:ind w:right="5954"/>
        <w:jc w:val="center"/>
        <w:rPr>
          <w:szCs w:val="24"/>
        </w:rPr>
      </w:pPr>
    </w:p>
    <w:p w:rsidR="00A71624" w:rsidRDefault="00A71624" w:rsidP="00A71624">
      <w:pPr>
        <w:pBdr>
          <w:top w:val="single" w:sz="4" w:space="1" w:color="auto"/>
        </w:pBdr>
        <w:ind w:right="5952"/>
        <w:jc w:val="center"/>
      </w:pPr>
      <w:r>
        <w:t>(подпись)</w:t>
      </w:r>
    </w:p>
    <w:p w:rsidR="00A71624" w:rsidRDefault="00A71624" w:rsidP="00A71624">
      <w:pPr>
        <w:spacing w:after="240"/>
        <w:ind w:left="851"/>
        <w:rPr>
          <w:szCs w:val="24"/>
        </w:rPr>
      </w:pPr>
      <w:r>
        <w:rPr>
          <w:szCs w:val="24"/>
        </w:rPr>
        <w:t>М.П.</w:t>
      </w:r>
    </w:p>
    <w:p w:rsidR="00A71624" w:rsidRDefault="00A71624" w:rsidP="00A71624">
      <w:pPr>
        <w:rPr>
          <w:szCs w:val="24"/>
        </w:rPr>
      </w:pPr>
    </w:p>
    <w:p w:rsidR="00A71624" w:rsidRDefault="00A71624" w:rsidP="00A71624">
      <w:pPr>
        <w:pBdr>
          <w:top w:val="single" w:sz="4" w:space="1" w:color="auto"/>
        </w:pBdr>
        <w:jc w:val="center"/>
      </w:pPr>
      <w:r>
        <w:t>(фамилия, имя, отчество (при наличии) подписавшего, должность)</w:t>
      </w:r>
    </w:p>
    <w:p w:rsidR="00A71624" w:rsidRDefault="00A71624" w:rsidP="00A71624">
      <w:pPr>
        <w:rPr>
          <w:szCs w:val="24"/>
        </w:rPr>
      </w:pPr>
    </w:p>
    <w:p w:rsidR="00A71624" w:rsidRPr="00D37ACE" w:rsidRDefault="00A71624" w:rsidP="00A71624">
      <w:pPr>
        <w:jc w:val="right"/>
        <w:outlineLvl w:val="0"/>
      </w:pPr>
    </w:p>
    <w:p w:rsidR="00A71624" w:rsidRDefault="00A71624" w:rsidP="00A71624">
      <w:pPr>
        <w:pStyle w:val="afffffff7"/>
        <w:jc w:val="both"/>
      </w:pPr>
      <w:r>
        <w:rPr>
          <w:rStyle w:val="afffffff9"/>
        </w:rPr>
        <w:footnoteRef/>
      </w:r>
      <w:r>
        <w:t xml:space="preserve"> </w:t>
      </w:r>
      <w:r>
        <w:rPr>
          <w:sz w:val="22"/>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A71624" w:rsidRDefault="00A71624" w:rsidP="00A71624">
      <w:pPr>
        <w:pStyle w:val="afffffff7"/>
        <w:jc w:val="both"/>
      </w:pPr>
    </w:p>
    <w:p w:rsidR="00A71624" w:rsidRDefault="00A71624" w:rsidP="00A71624">
      <w:pPr>
        <w:pStyle w:val="afffffff7"/>
        <w:jc w:val="both"/>
      </w:pPr>
      <w:r>
        <w:rPr>
          <w:rStyle w:val="afffffff9"/>
          <w:lang w:val="ru-RU"/>
        </w:rPr>
        <w:t>2</w:t>
      </w:r>
      <w:r>
        <w:t xml:space="preserve"> </w:t>
      </w:r>
      <w:r w:rsidRPr="0049465E">
        <w:rPr>
          <w:sz w:val="22"/>
        </w:rPr>
        <w:t>Пункты 1 – 11 являются обязательными для заполнения.</w:t>
      </w:r>
    </w:p>
    <w:p w:rsidR="00A71624" w:rsidRDefault="00A71624" w:rsidP="00A71624">
      <w:pPr>
        <w:pStyle w:val="afffffff7"/>
      </w:pPr>
    </w:p>
    <w:p w:rsidR="00A71624" w:rsidRPr="00D37ACE" w:rsidRDefault="00A71624" w:rsidP="00A71624">
      <w:pPr>
        <w:ind w:firstLine="0"/>
        <w:jc w:val="left"/>
        <w:rPr>
          <w:szCs w:val="24"/>
        </w:rPr>
      </w:pPr>
      <w:r>
        <w:rPr>
          <w:rStyle w:val="afffffff9"/>
        </w:rPr>
        <w:t>3</w:t>
      </w:r>
      <w: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w:t>
      </w:r>
      <w:r>
        <w:lastRenderedPageBreak/>
        <w:t xml:space="preserve">ограниченной ответственностью не распространяется на общества с ограниченной ответственностью, соответствующие требованиям, указанным в </w:t>
      </w:r>
      <w:hyperlink r:id="rId47" w:history="1">
        <w:r w:rsidRPr="0049465E">
          <w:t>подпунктах "в"</w:t>
        </w:r>
      </w:hyperlink>
      <w:r>
        <w:t xml:space="preserve"> - </w:t>
      </w:r>
      <w:hyperlink r:id="rId48" w:history="1">
        <w:r w:rsidRPr="0049465E">
          <w:t>"д" пункта 1 части 1.1 статьи 4</w:t>
        </w:r>
      </w:hyperlink>
      <w:r>
        <w:t xml:space="preserve"> Федерального закона "О развитии малого и среднего предпринимательства в Российской Федерации"."</w:t>
      </w:r>
    </w:p>
    <w:p w:rsidR="00A71624" w:rsidRDefault="00A71624" w:rsidP="00A71624">
      <w:pPr>
        <w:ind w:right="5527"/>
        <w:jc w:val="center"/>
        <w:rPr>
          <w:color w:val="000000"/>
          <w:vertAlign w:val="superscript"/>
        </w:rPr>
      </w:pPr>
    </w:p>
    <w:p w:rsidR="00A71624" w:rsidRPr="007417E6" w:rsidRDefault="00A71624" w:rsidP="00A71624">
      <w:pPr>
        <w:ind w:right="5527"/>
        <w:jc w:val="center"/>
        <w:rPr>
          <w:color w:val="000000"/>
          <w:vertAlign w:val="superscript"/>
        </w:rPr>
      </w:pPr>
    </w:p>
    <w:p w:rsidR="00A71624" w:rsidRPr="007417E6" w:rsidRDefault="00A71624" w:rsidP="00A71624">
      <w:pPr>
        <w:pBdr>
          <w:bottom w:val="single" w:sz="4" w:space="1" w:color="auto"/>
        </w:pBdr>
        <w:shd w:val="clear" w:color="auto" w:fill="E0E0E0"/>
        <w:ind w:right="21" w:firstLine="0"/>
        <w:jc w:val="center"/>
        <w:rPr>
          <w:b/>
          <w:color w:val="000000"/>
          <w:spacing w:val="36"/>
        </w:rPr>
      </w:pPr>
      <w:r w:rsidRPr="007417E6">
        <w:rPr>
          <w:b/>
          <w:color w:val="000000"/>
          <w:spacing w:val="36"/>
        </w:rPr>
        <w:t>конец формы</w:t>
      </w:r>
    </w:p>
    <w:p w:rsidR="00A71624" w:rsidRDefault="00A71624" w:rsidP="00A71624">
      <w:pPr>
        <w:ind w:firstLine="0"/>
        <w:jc w:val="left"/>
        <w:rPr>
          <w:b/>
        </w:rPr>
      </w:pPr>
      <w:r>
        <w:br w:type="page"/>
      </w:r>
    </w:p>
    <w:p w:rsidR="004F4D80" w:rsidRPr="007417E6" w:rsidRDefault="004F4D80" w:rsidP="004F4D80">
      <w:pPr>
        <w:pStyle w:val="3"/>
        <w:rPr>
          <w:sz w:val="22"/>
        </w:rPr>
      </w:pPr>
      <w:r>
        <w:rPr>
          <w:szCs w:val="24"/>
        </w:rPr>
        <w:lastRenderedPageBreak/>
        <w:t>Инструкции по заполнению</w:t>
      </w:r>
      <w:bookmarkEnd w:id="814"/>
      <w:r>
        <w:rPr>
          <w:szCs w:val="24"/>
        </w:rPr>
        <w:t xml:space="preserve"> Анкеты </w:t>
      </w:r>
      <w:r w:rsidR="00C236C0">
        <w:rPr>
          <w:szCs w:val="24"/>
        </w:rPr>
        <w:t>Участник</w:t>
      </w:r>
      <w:r>
        <w:rPr>
          <w:szCs w:val="24"/>
        </w:rPr>
        <w:t>а</w:t>
      </w:r>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p>
    <w:p w:rsidR="004F4D80" w:rsidRPr="00A55F54" w:rsidRDefault="00C236C0" w:rsidP="004F4D80">
      <w:pPr>
        <w:pStyle w:val="aff6"/>
        <w:numPr>
          <w:ilvl w:val="3"/>
          <w:numId w:val="1"/>
        </w:numPr>
        <w:tabs>
          <w:tab w:val="num" w:pos="1134"/>
        </w:tabs>
        <w:suppressAutoHyphens w:val="0"/>
        <w:snapToGrid w:val="0"/>
        <w:spacing w:line="240" w:lineRule="auto"/>
        <w:rPr>
          <w:sz w:val="24"/>
          <w:szCs w:val="24"/>
        </w:rPr>
      </w:pPr>
      <w:r>
        <w:rPr>
          <w:sz w:val="24"/>
          <w:szCs w:val="24"/>
        </w:rPr>
        <w:t>Участник</w:t>
      </w:r>
      <w:r w:rsidR="004F4D80" w:rsidRPr="00A55F54">
        <w:rPr>
          <w:sz w:val="24"/>
          <w:szCs w:val="24"/>
        </w:rPr>
        <w:t xml:space="preserve"> указывает дату и номер </w:t>
      </w:r>
      <w:r w:rsidR="004F4D80">
        <w:rPr>
          <w:sz w:val="24"/>
          <w:szCs w:val="24"/>
        </w:rPr>
        <w:t>заявки</w:t>
      </w:r>
      <w:r w:rsidR="004F4D80" w:rsidRPr="00A55F54">
        <w:rPr>
          <w:sz w:val="24"/>
          <w:szCs w:val="24"/>
        </w:rPr>
        <w:t xml:space="preserve"> в соответствии с письмом о подаче оферты (подраздел </w:t>
      </w:r>
      <w:r w:rsidR="00595BB8">
        <w:rPr>
          <w:sz w:val="24"/>
          <w:szCs w:val="24"/>
        </w:rPr>
        <w:fldChar w:fldCharType="begin"/>
      </w:r>
      <w:r w:rsidR="00D56F8C">
        <w:rPr>
          <w:sz w:val="24"/>
          <w:szCs w:val="24"/>
        </w:rPr>
        <w:instrText xml:space="preserve"> REF _Ref55336310 \r \h </w:instrText>
      </w:r>
      <w:r w:rsidR="00595BB8">
        <w:rPr>
          <w:sz w:val="24"/>
          <w:szCs w:val="24"/>
        </w:rPr>
      </w:r>
      <w:r w:rsidR="00595BB8">
        <w:rPr>
          <w:sz w:val="24"/>
          <w:szCs w:val="24"/>
        </w:rPr>
        <w:fldChar w:fldCharType="separate"/>
      </w:r>
      <w:r w:rsidR="005F708A">
        <w:rPr>
          <w:sz w:val="24"/>
          <w:szCs w:val="24"/>
        </w:rPr>
        <w:t>5.1</w:t>
      </w:r>
      <w:r w:rsidR="00595BB8">
        <w:rPr>
          <w:sz w:val="24"/>
          <w:szCs w:val="24"/>
        </w:rPr>
        <w:fldChar w:fldCharType="end"/>
      </w:r>
      <w:r w:rsidR="004F4D80" w:rsidRPr="00A55F54">
        <w:rPr>
          <w:sz w:val="24"/>
          <w:szCs w:val="24"/>
        </w:rPr>
        <w:t>).</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 xml:space="preserve"> указывает свое фирменное наименование (в т.ч. организационно-правовую форму) и свой юридический адрес.</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A55F54"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2</w:t>
      </w:r>
      <w:r w:rsidRPr="00A55F54">
        <w:rPr>
          <w:sz w:val="24"/>
          <w:szCs w:val="24"/>
        </w:rPr>
        <w:t xml:space="preserve"> «Банковские реквизиты…» указываются реквизиты, которые будут использованы при заключении Договора.</w:t>
      </w:r>
    </w:p>
    <w:p w:rsidR="00466B78" w:rsidRPr="001174C4"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bookmarkStart w:id="829" w:name="_Ref55336378"/>
      <w:bookmarkStart w:id="830" w:name="_Toc57314676"/>
      <w:bookmarkStart w:id="831" w:name="_Toc69728990"/>
      <w:bookmarkStart w:id="832" w:name="_Toc98253942"/>
      <w:bookmarkStart w:id="833" w:name="_Toc165173868"/>
      <w:bookmarkStart w:id="834" w:name="_Toc423423674"/>
      <w:r w:rsidRPr="001174C4">
        <w:rPr>
          <w:sz w:val="24"/>
          <w:szCs w:val="24"/>
        </w:rPr>
        <w:t>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 в редакции, действующей на дату заполнения Анкеты.</w:t>
      </w:r>
    </w:p>
    <w:p w:rsidR="00466B78" w:rsidRPr="00464832"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r w:rsidRPr="001174C4">
        <w:rPr>
          <w:sz w:val="24"/>
          <w:szCs w:val="24"/>
        </w:rPr>
        <w:t>Декларация о соответствии Участника/члена Коллективного участника критериям отнесения к субъектам малого и среднего предпринимательства (подраздел</w:t>
      </w:r>
      <w:r>
        <w:rPr>
          <w:sz w:val="24"/>
          <w:szCs w:val="24"/>
        </w:rPr>
        <w:t xml:space="preserve"> </w:t>
      </w:r>
      <w:r w:rsidR="00595BB8">
        <w:rPr>
          <w:sz w:val="24"/>
          <w:szCs w:val="24"/>
        </w:rPr>
        <w:fldChar w:fldCharType="begin"/>
      </w:r>
      <w:r>
        <w:rPr>
          <w:sz w:val="24"/>
          <w:szCs w:val="24"/>
        </w:rPr>
        <w:instrText xml:space="preserve"> REF _Ref444164176 \r \h </w:instrText>
      </w:r>
      <w:r w:rsidR="00595BB8">
        <w:rPr>
          <w:sz w:val="24"/>
          <w:szCs w:val="24"/>
        </w:rPr>
      </w:r>
      <w:r w:rsidR="00595BB8">
        <w:rPr>
          <w:sz w:val="24"/>
          <w:szCs w:val="24"/>
        </w:rPr>
        <w:fldChar w:fldCharType="separate"/>
      </w:r>
      <w:r w:rsidR="005F708A">
        <w:rPr>
          <w:sz w:val="24"/>
          <w:szCs w:val="24"/>
        </w:rPr>
        <w:t>5.6.2</w:t>
      </w:r>
      <w:r w:rsidR="00595BB8">
        <w:rPr>
          <w:sz w:val="24"/>
          <w:szCs w:val="24"/>
        </w:rPr>
        <w:fldChar w:fldCharType="end"/>
      </w:r>
      <w:r w:rsidRPr="001174C4">
        <w:rPr>
          <w:sz w:val="24"/>
          <w:szCs w:val="24"/>
        </w:rPr>
        <w:t xml:space="preserve">)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w:t>
      </w:r>
      <w:r w:rsidRPr="00464832">
        <w:rPr>
          <w:sz w:val="24"/>
          <w:szCs w:val="24"/>
        </w:rPr>
        <w:t>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r w:rsidR="000A545B" w:rsidRPr="00464832">
        <w:rPr>
          <w:sz w:val="24"/>
          <w:szCs w:val="24"/>
        </w:rPr>
        <w:t xml:space="preserve"> В случае, если Участник/член Коллективного участника не относится к субъектам малого и среднего предпринимательства</w:t>
      </w:r>
      <w:r w:rsidR="00970C8F" w:rsidRPr="00464832">
        <w:rPr>
          <w:sz w:val="24"/>
          <w:szCs w:val="24"/>
        </w:rPr>
        <w:t xml:space="preserve">, </w:t>
      </w:r>
      <w:r w:rsidR="000A545B" w:rsidRPr="00464832">
        <w:rPr>
          <w:sz w:val="24"/>
          <w:szCs w:val="24"/>
        </w:rPr>
        <w:t xml:space="preserve">он должен предоставить </w:t>
      </w:r>
      <w:r w:rsidR="00970C8F" w:rsidRPr="00464832">
        <w:rPr>
          <w:sz w:val="24"/>
          <w:szCs w:val="24"/>
        </w:rPr>
        <w:t>письмо</w:t>
      </w:r>
      <w:r w:rsidR="000A545B" w:rsidRPr="00464832">
        <w:rPr>
          <w:sz w:val="24"/>
          <w:szCs w:val="24"/>
        </w:rPr>
        <w:t xml:space="preserve"> в </w:t>
      </w:r>
      <w:r w:rsidR="00970C8F" w:rsidRPr="00464832">
        <w:rPr>
          <w:sz w:val="24"/>
          <w:szCs w:val="24"/>
        </w:rPr>
        <w:t>произвольной</w:t>
      </w:r>
      <w:r w:rsidR="000A545B" w:rsidRPr="00464832">
        <w:rPr>
          <w:sz w:val="24"/>
          <w:szCs w:val="24"/>
        </w:rPr>
        <w:t xml:space="preserve"> форме о не принадлежности его к субъектам малого и среднего предпринимательства.</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835" w:name="_Toc447269837"/>
      <w:bookmarkStart w:id="836" w:name="_Ref449017073"/>
      <w:r w:rsidRPr="00F647F7">
        <w:lastRenderedPageBreak/>
        <w:t>Справка о перечне и годовых объемах выполнения аналогичных договоров (форма 7)</w:t>
      </w:r>
      <w:bookmarkEnd w:id="829"/>
      <w:bookmarkEnd w:id="830"/>
      <w:bookmarkEnd w:id="831"/>
      <w:bookmarkEnd w:id="832"/>
      <w:bookmarkEnd w:id="833"/>
      <w:bookmarkEnd w:id="834"/>
      <w:bookmarkEnd w:id="835"/>
      <w:bookmarkEnd w:id="836"/>
    </w:p>
    <w:p w:rsidR="004F4D80" w:rsidRPr="00D904EF" w:rsidRDefault="004F4D80" w:rsidP="004F4D80">
      <w:pPr>
        <w:pStyle w:val="3"/>
        <w:rPr>
          <w:szCs w:val="24"/>
        </w:rPr>
      </w:pPr>
      <w:bookmarkStart w:id="837" w:name="_Toc98253943"/>
      <w:bookmarkStart w:id="838" w:name="_Toc157248195"/>
      <w:bookmarkStart w:id="839" w:name="_Toc157496564"/>
      <w:bookmarkStart w:id="840" w:name="_Toc158206103"/>
      <w:bookmarkStart w:id="841" w:name="_Toc164057788"/>
      <w:bookmarkStart w:id="842" w:name="_Toc164137138"/>
      <w:bookmarkStart w:id="843" w:name="_Toc164161298"/>
      <w:bookmarkStart w:id="844" w:name="_Toc165173869"/>
      <w:bookmarkStart w:id="845" w:name="_Toc439170693"/>
      <w:bookmarkStart w:id="846" w:name="_Toc439172795"/>
      <w:bookmarkStart w:id="847" w:name="_Toc439173239"/>
      <w:bookmarkStart w:id="848" w:name="_Toc439238235"/>
      <w:bookmarkStart w:id="849" w:name="_Toc439252782"/>
      <w:bookmarkStart w:id="850" w:name="_Toc439323756"/>
      <w:bookmarkStart w:id="851" w:name="_Toc440357154"/>
      <w:bookmarkStart w:id="852" w:name="_Toc440359709"/>
      <w:bookmarkStart w:id="853" w:name="_Toc440632173"/>
      <w:bookmarkStart w:id="854" w:name="_Toc440875993"/>
      <w:bookmarkStart w:id="855" w:name="_Toc441131021"/>
      <w:bookmarkStart w:id="856" w:name="_Toc447269838"/>
      <w:r w:rsidRPr="00D904EF">
        <w:rPr>
          <w:szCs w:val="24"/>
        </w:rPr>
        <w:t>Форма Справки о перечне и годовых объемах выполнения аналогичных договоров</w:t>
      </w:r>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7</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перечне и объемах выполнения аналогичных договоров за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r w:rsidRPr="00F647F7">
              <w:t>п/п</w:t>
            </w:r>
          </w:p>
        </w:tc>
        <w:tc>
          <w:tcPr>
            <w:tcW w:w="2520" w:type="dxa"/>
            <w:vAlign w:val="center"/>
          </w:tcPr>
          <w:p w:rsidR="004F4D80" w:rsidRPr="00F647F7" w:rsidRDefault="004F4D80" w:rsidP="004F4D80">
            <w:pPr>
              <w:pStyle w:val="aff0"/>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0"/>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4F4D80">
            <w:pPr>
              <w:pStyle w:val="aff0"/>
              <w:spacing w:before="0" w:after="0"/>
              <w:ind w:left="0" w:right="0"/>
              <w:jc w:val="center"/>
            </w:pPr>
            <w:r w:rsidRPr="00F647F7">
              <w:t>Описание договора</w:t>
            </w:r>
            <w:r w:rsidRPr="00F647F7">
              <w:br/>
              <w:t>(объем и состав поставок, описание основных условий договора)</w:t>
            </w:r>
          </w:p>
        </w:tc>
        <w:tc>
          <w:tcPr>
            <w:tcW w:w="1260" w:type="dxa"/>
            <w:vAlign w:val="center"/>
          </w:tcPr>
          <w:p w:rsidR="004F4D80" w:rsidRPr="00F647F7" w:rsidRDefault="004F4D80" w:rsidP="004F4D80">
            <w:pPr>
              <w:pStyle w:val="aff0"/>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0"/>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BC19F9">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ИТОГО за полный год [</w:t>
            </w:r>
            <w:r w:rsidRPr="00F647F7">
              <w:rPr>
                <w:rStyle w:val="aa"/>
                <w:sz w:val="22"/>
              </w:rPr>
              <w:t>указать год, например «20</w:t>
            </w:r>
            <w:r>
              <w:rPr>
                <w:rStyle w:val="aa"/>
                <w:sz w:val="22"/>
              </w:rPr>
              <w:t>1</w:t>
            </w:r>
            <w:r w:rsidR="00863188">
              <w:rPr>
                <w:rStyle w:val="aa"/>
                <w:sz w:val="22"/>
              </w:rPr>
              <w:t>3</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BC19F9">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ИТОГО за полный год [</w:t>
            </w:r>
            <w:r w:rsidRPr="00F647F7">
              <w:rPr>
                <w:rStyle w:val="aa"/>
                <w:sz w:val="22"/>
              </w:rPr>
              <w:t>указать год, например «20</w:t>
            </w:r>
            <w:r>
              <w:rPr>
                <w:rStyle w:val="aa"/>
                <w:sz w:val="22"/>
              </w:rPr>
              <w:t>1</w:t>
            </w:r>
            <w:r w:rsidR="00863188">
              <w:rPr>
                <w:rStyle w:val="aa"/>
                <w:sz w:val="22"/>
              </w:rPr>
              <w:t>4</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BC19F9">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BC19F9">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BC19F9">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863188">
            <w:pPr>
              <w:pStyle w:val="aff1"/>
              <w:spacing w:before="0" w:after="0"/>
              <w:ind w:left="0" w:right="0"/>
              <w:jc w:val="center"/>
              <w:rPr>
                <w:b/>
                <w:sz w:val="22"/>
              </w:rPr>
            </w:pPr>
            <w:r w:rsidRPr="00F647F7">
              <w:rPr>
                <w:b/>
                <w:sz w:val="22"/>
              </w:rPr>
              <w:t>ИТОГО за [</w:t>
            </w:r>
            <w:r w:rsidRPr="00F647F7">
              <w:rPr>
                <w:rStyle w:val="aa"/>
                <w:sz w:val="22"/>
              </w:rPr>
              <w:t>указать, в зависимости от обстоятельств, например «I квартал 20</w:t>
            </w:r>
            <w:r>
              <w:rPr>
                <w:rStyle w:val="aa"/>
                <w:sz w:val="22"/>
              </w:rPr>
              <w:t>1</w:t>
            </w:r>
            <w:r w:rsidR="00863188">
              <w:rPr>
                <w:rStyle w:val="aa"/>
                <w:sz w:val="22"/>
              </w:rPr>
              <w:t>5</w:t>
            </w:r>
            <w:r w:rsidRPr="00F647F7">
              <w:rPr>
                <w:rStyle w:val="aa"/>
                <w:sz w:val="22"/>
              </w:rPr>
              <w:t xml:space="preserve"> года», «20</w:t>
            </w:r>
            <w:r>
              <w:rPr>
                <w:rStyle w:val="aa"/>
                <w:sz w:val="22"/>
              </w:rPr>
              <w:t>1</w:t>
            </w:r>
            <w:r w:rsidR="00863188">
              <w:rPr>
                <w:rStyle w:val="aa"/>
                <w:sz w:val="22"/>
              </w:rPr>
              <w:t>5</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857" w:name="_Toc98253944"/>
      <w:bookmarkStart w:id="858" w:name="_Toc157248196"/>
      <w:bookmarkStart w:id="859" w:name="_Toc157496565"/>
      <w:bookmarkStart w:id="860" w:name="_Toc158206104"/>
      <w:bookmarkStart w:id="861" w:name="_Toc164057789"/>
      <w:bookmarkStart w:id="862" w:name="_Toc164137139"/>
      <w:bookmarkStart w:id="863" w:name="_Toc164161299"/>
      <w:bookmarkStart w:id="864" w:name="_Toc165173870"/>
      <w:r>
        <w:rPr>
          <w:szCs w:val="24"/>
        </w:rPr>
        <w:br w:type="page"/>
      </w:r>
    </w:p>
    <w:p w:rsidR="004F4D80" w:rsidRPr="00D904EF" w:rsidRDefault="004F4D80" w:rsidP="004F4D80">
      <w:pPr>
        <w:pStyle w:val="3"/>
        <w:rPr>
          <w:szCs w:val="24"/>
        </w:rPr>
      </w:pPr>
      <w:bookmarkStart w:id="865" w:name="_Toc439170694"/>
      <w:bookmarkStart w:id="866" w:name="_Toc439172796"/>
      <w:bookmarkStart w:id="867" w:name="_Toc439173240"/>
      <w:bookmarkStart w:id="868" w:name="_Toc439238236"/>
      <w:bookmarkStart w:id="869" w:name="_Toc439252783"/>
      <w:bookmarkStart w:id="870" w:name="_Toc439323757"/>
      <w:bookmarkStart w:id="871" w:name="_Toc440357155"/>
      <w:bookmarkStart w:id="872" w:name="_Toc440359710"/>
      <w:bookmarkStart w:id="873" w:name="_Toc440632174"/>
      <w:bookmarkStart w:id="874" w:name="_Toc440875994"/>
      <w:bookmarkStart w:id="875" w:name="_Toc441131022"/>
      <w:bookmarkStart w:id="876" w:name="_Toc447269839"/>
      <w:r w:rsidRPr="00D904EF">
        <w:rPr>
          <w:szCs w:val="24"/>
        </w:rPr>
        <w:lastRenderedPageBreak/>
        <w:t>Инструкции по заполнению</w:t>
      </w:r>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595BB8">
        <w:rPr>
          <w:sz w:val="24"/>
          <w:szCs w:val="24"/>
        </w:rPr>
        <w:fldChar w:fldCharType="begin"/>
      </w:r>
      <w:r w:rsidR="00D90031">
        <w:rPr>
          <w:sz w:val="24"/>
          <w:szCs w:val="24"/>
        </w:rPr>
        <w:instrText xml:space="preserve"> REF _Ref55336310 \r \h </w:instrText>
      </w:r>
      <w:r w:rsidR="00595BB8">
        <w:rPr>
          <w:sz w:val="24"/>
          <w:szCs w:val="24"/>
        </w:rPr>
      </w:r>
      <w:r w:rsidR="00595BB8">
        <w:rPr>
          <w:sz w:val="24"/>
          <w:szCs w:val="24"/>
        </w:rPr>
        <w:fldChar w:fldCharType="separate"/>
      </w:r>
      <w:r w:rsidR="005F708A">
        <w:rPr>
          <w:sz w:val="24"/>
          <w:szCs w:val="24"/>
        </w:rPr>
        <w:t>5.1</w:t>
      </w:r>
      <w:r w:rsidR="00595BB8">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595BB8">
        <w:rPr>
          <w:sz w:val="24"/>
          <w:szCs w:val="24"/>
        </w:rPr>
        <w:fldChar w:fldCharType="begin"/>
      </w:r>
      <w:r w:rsidR="00D90031">
        <w:rPr>
          <w:sz w:val="24"/>
          <w:szCs w:val="24"/>
        </w:rPr>
        <w:instrText xml:space="preserve"> REF _Ref440274159 \r \h </w:instrText>
      </w:r>
      <w:r w:rsidR="00595BB8">
        <w:rPr>
          <w:sz w:val="24"/>
          <w:szCs w:val="24"/>
        </w:rPr>
      </w:r>
      <w:r w:rsidR="00595BB8">
        <w:rPr>
          <w:sz w:val="24"/>
          <w:szCs w:val="24"/>
        </w:rPr>
        <w:fldChar w:fldCharType="separate"/>
      </w:r>
      <w:r w:rsidR="005F708A">
        <w:rPr>
          <w:sz w:val="24"/>
          <w:szCs w:val="24"/>
        </w:rPr>
        <w:t>4</w:t>
      </w:r>
      <w:r w:rsidR="00595BB8">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Следует указать не менее трех, но не более десяти аналогичных договоров. </w:t>
      </w:r>
      <w:r w:rsidR="00C236C0">
        <w:rPr>
          <w:sz w:val="24"/>
          <w:szCs w:val="24"/>
        </w:rPr>
        <w:t>Участник</w:t>
      </w:r>
      <w:r w:rsidRPr="00F647F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877" w:name="_Ref55336398"/>
      <w:bookmarkStart w:id="878" w:name="_Toc57314678"/>
      <w:bookmarkStart w:id="879" w:name="_Toc69728992"/>
      <w:bookmarkStart w:id="880" w:name="_Toc98253948"/>
      <w:bookmarkStart w:id="881" w:name="_Toc165173874"/>
      <w:bookmarkStart w:id="882" w:name="_Toc423423676"/>
      <w:bookmarkStart w:id="883" w:name="_Toc447269840"/>
      <w:r w:rsidRPr="00F647F7">
        <w:lastRenderedPageBreak/>
        <w:t xml:space="preserve">Справка о кадровых ресурсах (форма </w:t>
      </w:r>
      <w:r w:rsidR="000D67AD">
        <w:t>8</w:t>
      </w:r>
      <w:r w:rsidRPr="00F647F7">
        <w:t>)</w:t>
      </w:r>
      <w:bookmarkEnd w:id="877"/>
      <w:bookmarkEnd w:id="878"/>
      <w:bookmarkEnd w:id="879"/>
      <w:bookmarkEnd w:id="880"/>
      <w:bookmarkEnd w:id="881"/>
      <w:bookmarkEnd w:id="882"/>
      <w:bookmarkEnd w:id="883"/>
    </w:p>
    <w:p w:rsidR="004F4D80" w:rsidRPr="00D904EF" w:rsidRDefault="004F4D80" w:rsidP="004F4D80">
      <w:pPr>
        <w:pStyle w:val="3"/>
        <w:rPr>
          <w:szCs w:val="24"/>
        </w:rPr>
      </w:pPr>
      <w:bookmarkStart w:id="884" w:name="_Toc98253949"/>
      <w:bookmarkStart w:id="885" w:name="_Toc157248201"/>
      <w:bookmarkStart w:id="886" w:name="_Toc157496570"/>
      <w:bookmarkStart w:id="887" w:name="_Toc158206109"/>
      <w:bookmarkStart w:id="888" w:name="_Toc164057794"/>
      <w:bookmarkStart w:id="889" w:name="_Toc164137144"/>
      <w:bookmarkStart w:id="890" w:name="_Toc164161304"/>
      <w:bookmarkStart w:id="891" w:name="_Toc165173875"/>
      <w:bookmarkStart w:id="892" w:name="_Toc439170699"/>
      <w:bookmarkStart w:id="893" w:name="_Toc439172801"/>
      <w:bookmarkStart w:id="894" w:name="_Toc439173245"/>
      <w:bookmarkStart w:id="895" w:name="_Toc439238241"/>
      <w:bookmarkStart w:id="896" w:name="_Toc439252788"/>
      <w:bookmarkStart w:id="897" w:name="_Toc439323762"/>
      <w:bookmarkStart w:id="898" w:name="_Toc440357160"/>
      <w:bookmarkStart w:id="899" w:name="_Toc440359712"/>
      <w:bookmarkStart w:id="900" w:name="_Toc440632176"/>
      <w:bookmarkStart w:id="901" w:name="_Toc440875996"/>
      <w:bookmarkStart w:id="902" w:name="_Toc441131024"/>
      <w:bookmarkStart w:id="903" w:name="_Toc447269841"/>
      <w:r w:rsidRPr="00D904EF">
        <w:rPr>
          <w:szCs w:val="24"/>
        </w:rPr>
        <w:t>Форма Справки о кадровых ресурсах</w:t>
      </w:r>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0D67AD">
        <w:rPr>
          <w:sz w:val="24"/>
          <w:szCs w:val="24"/>
        </w:rPr>
        <w:t>8</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Таблица-1. Основные кадровые ресурсы</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F647F7" w:rsidTr="004F4D80">
        <w:trPr>
          <w:trHeight w:val="551"/>
        </w:trPr>
        <w:tc>
          <w:tcPr>
            <w:tcW w:w="695" w:type="dxa"/>
            <w:vAlign w:val="center"/>
          </w:tcPr>
          <w:p w:rsidR="004F4D80" w:rsidRPr="00F647F7" w:rsidRDefault="004F4D80" w:rsidP="004F4D80">
            <w:pPr>
              <w:spacing w:line="240" w:lineRule="auto"/>
              <w:ind w:firstLine="0"/>
              <w:jc w:val="center"/>
            </w:pPr>
            <w:r w:rsidRPr="00F647F7">
              <w:t>№</w:t>
            </w:r>
            <w:r w:rsidRPr="00F647F7">
              <w:br/>
              <w:t>п/п</w:t>
            </w:r>
          </w:p>
        </w:tc>
        <w:tc>
          <w:tcPr>
            <w:tcW w:w="2268" w:type="dxa"/>
            <w:vAlign w:val="center"/>
          </w:tcPr>
          <w:p w:rsidR="004F4D80" w:rsidRPr="00F647F7" w:rsidRDefault="004F4D80" w:rsidP="004F4D80">
            <w:pPr>
              <w:pStyle w:val="aff0"/>
              <w:spacing w:before="0" w:after="0"/>
              <w:ind w:left="0" w:right="0"/>
              <w:jc w:val="center"/>
            </w:pPr>
            <w:r w:rsidRPr="00F647F7">
              <w:t>Фамилия, имя, отчество специалиста</w:t>
            </w:r>
          </w:p>
        </w:tc>
        <w:tc>
          <w:tcPr>
            <w:tcW w:w="2586" w:type="dxa"/>
            <w:vAlign w:val="center"/>
          </w:tcPr>
          <w:p w:rsidR="004F4D80" w:rsidRPr="00F647F7" w:rsidRDefault="004F4D80" w:rsidP="004F4D80">
            <w:pPr>
              <w:pStyle w:val="aff0"/>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4F4D80" w:rsidRPr="00F647F7" w:rsidRDefault="004F4D80" w:rsidP="004F4D80">
            <w:pPr>
              <w:pStyle w:val="aff0"/>
              <w:spacing w:before="0" w:after="0"/>
              <w:ind w:left="0" w:right="0"/>
              <w:jc w:val="center"/>
            </w:pPr>
            <w:r w:rsidRPr="00F647F7">
              <w:t>Должность</w:t>
            </w:r>
          </w:p>
        </w:tc>
        <w:tc>
          <w:tcPr>
            <w:tcW w:w="2747" w:type="dxa"/>
            <w:vAlign w:val="center"/>
          </w:tcPr>
          <w:p w:rsidR="004F4D80" w:rsidRPr="00F647F7" w:rsidRDefault="004F4D80" w:rsidP="004F4D80">
            <w:pPr>
              <w:pStyle w:val="aff0"/>
              <w:spacing w:before="0" w:after="0"/>
              <w:ind w:left="0" w:right="0"/>
              <w:jc w:val="center"/>
            </w:pPr>
            <w:r w:rsidRPr="00F647F7">
              <w:t>Стаж работы в данной или аналогичной должности, лет</w:t>
            </w: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4F4D80" w:rsidRPr="00F647F7" w:rsidTr="004F4D80">
        <w:tc>
          <w:tcPr>
            <w:tcW w:w="695" w:type="dxa"/>
          </w:tcPr>
          <w:p w:rsidR="004F4D80" w:rsidRPr="00F647F7" w:rsidRDefault="004F4D80" w:rsidP="00BC19F9">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F647F7" w:rsidTr="004F4D80">
        <w:tc>
          <w:tcPr>
            <w:tcW w:w="695" w:type="dxa"/>
          </w:tcPr>
          <w:p w:rsidR="004F4D80" w:rsidRPr="00F647F7" w:rsidRDefault="004F4D80" w:rsidP="00BC19F9">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r>
      <w:tr w:rsidR="004F4D80" w:rsidRPr="00F647F7" w:rsidTr="004F4D80">
        <w:tc>
          <w:tcPr>
            <w:tcW w:w="695" w:type="dxa"/>
          </w:tcPr>
          <w:p w:rsidR="004F4D80" w:rsidRPr="00F647F7" w:rsidRDefault="004F4D80" w:rsidP="00BC19F9">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BC19F9">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BC19F9">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Таблица-2. Прочий персонал</w:t>
      </w:r>
    </w:p>
    <w:p w:rsidR="004F4D80" w:rsidRPr="00F647F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F647F7"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rPr>
            </w:pPr>
            <w:r w:rsidRPr="00F647F7">
              <w:rPr>
                <w:color w:val="000000"/>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rPr>
            </w:pPr>
            <w:r w:rsidRPr="00F647F7">
              <w:rPr>
                <w:color w:val="000000"/>
              </w:rPr>
              <w:t>Штатная численность, чел.</w:t>
            </w: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904" w:name="_Toc98253950"/>
      <w:bookmarkStart w:id="905" w:name="_Toc157248202"/>
      <w:bookmarkStart w:id="906" w:name="_Toc157496571"/>
      <w:bookmarkStart w:id="907" w:name="_Toc158206110"/>
      <w:bookmarkStart w:id="908" w:name="_Toc164057795"/>
      <w:bookmarkStart w:id="909" w:name="_Toc164137145"/>
      <w:bookmarkStart w:id="910" w:name="_Toc164161305"/>
      <w:bookmarkStart w:id="911" w:name="_Toc165173876"/>
      <w:r>
        <w:rPr>
          <w:b/>
          <w:szCs w:val="24"/>
        </w:rPr>
        <w:br w:type="page"/>
      </w:r>
    </w:p>
    <w:p w:rsidR="004F4D80" w:rsidRPr="00D904EF" w:rsidRDefault="004F4D80" w:rsidP="004F4D80">
      <w:pPr>
        <w:pStyle w:val="3"/>
        <w:rPr>
          <w:szCs w:val="24"/>
        </w:rPr>
      </w:pPr>
      <w:bookmarkStart w:id="912" w:name="_Toc439170700"/>
      <w:bookmarkStart w:id="913" w:name="_Toc439172802"/>
      <w:bookmarkStart w:id="914" w:name="_Toc439173246"/>
      <w:bookmarkStart w:id="915" w:name="_Toc439238242"/>
      <w:bookmarkStart w:id="916" w:name="_Toc439252789"/>
      <w:bookmarkStart w:id="917" w:name="_Toc439323763"/>
      <w:bookmarkStart w:id="918" w:name="_Toc440357161"/>
      <w:bookmarkStart w:id="919" w:name="_Toc440359713"/>
      <w:bookmarkStart w:id="920" w:name="_Toc440632177"/>
      <w:bookmarkStart w:id="921" w:name="_Toc440875997"/>
      <w:bookmarkStart w:id="922" w:name="_Toc441131025"/>
      <w:bookmarkStart w:id="923" w:name="_Toc447269842"/>
      <w:r w:rsidRPr="00D904EF">
        <w:rPr>
          <w:szCs w:val="24"/>
        </w:rPr>
        <w:lastRenderedPageBreak/>
        <w:t>Инструкции по заполнению</w:t>
      </w:r>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595BB8">
        <w:rPr>
          <w:sz w:val="24"/>
          <w:szCs w:val="24"/>
        </w:rPr>
        <w:fldChar w:fldCharType="begin"/>
      </w:r>
      <w:r w:rsidR="00D90031">
        <w:rPr>
          <w:sz w:val="24"/>
          <w:szCs w:val="24"/>
        </w:rPr>
        <w:instrText xml:space="preserve"> REF _Ref55336310 \r \h </w:instrText>
      </w:r>
      <w:r w:rsidR="00595BB8">
        <w:rPr>
          <w:sz w:val="24"/>
          <w:szCs w:val="24"/>
        </w:rPr>
      </w:r>
      <w:r w:rsidR="00595BB8">
        <w:rPr>
          <w:sz w:val="24"/>
          <w:szCs w:val="24"/>
        </w:rPr>
        <w:fldChar w:fldCharType="separate"/>
      </w:r>
      <w:r w:rsidR="005F708A">
        <w:rPr>
          <w:sz w:val="24"/>
          <w:szCs w:val="24"/>
        </w:rPr>
        <w:t>5.1</w:t>
      </w:r>
      <w:r w:rsidR="00595BB8">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таблице-1 данной справки перечисляются только те работники, которые будут непосредственно привлечены </w:t>
      </w:r>
      <w:r w:rsidR="00C236C0">
        <w:rPr>
          <w:sz w:val="24"/>
          <w:szCs w:val="24"/>
        </w:rPr>
        <w:t>Участник</w:t>
      </w:r>
      <w:r>
        <w:rPr>
          <w:sz w:val="24"/>
          <w:szCs w:val="24"/>
        </w:rPr>
        <w:t>ом</w:t>
      </w:r>
      <w:r w:rsidRPr="00F647F7">
        <w:rPr>
          <w:sz w:val="24"/>
          <w:szCs w:val="24"/>
        </w:rPr>
        <w:t xml:space="preserve"> в ходе выполнения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таблице-2 данной справки указывается в общем штатная численность всех специалистов, находящихся в штате </w:t>
      </w:r>
      <w:r w:rsidR="00C236C0">
        <w:rPr>
          <w:sz w:val="24"/>
          <w:szCs w:val="24"/>
        </w:rPr>
        <w:t>Участник</w:t>
      </w:r>
      <w:r>
        <w:rPr>
          <w:sz w:val="24"/>
          <w:szCs w:val="24"/>
        </w:rPr>
        <w:t>а</w:t>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924" w:name="_Toc165173881"/>
      <w:bookmarkStart w:id="925" w:name="_Ref194749267"/>
      <w:bookmarkStart w:id="926" w:name="_Toc423423677"/>
      <w:bookmarkStart w:id="927" w:name="_Ref440271993"/>
      <w:bookmarkStart w:id="928" w:name="_Ref440274659"/>
      <w:bookmarkStart w:id="929" w:name="_Toc447269843"/>
      <w:bookmarkStart w:id="930" w:name="_Ref90381523"/>
      <w:bookmarkStart w:id="931" w:name="_Toc90385124"/>
      <w:bookmarkStart w:id="932" w:name="_Ref96861029"/>
      <w:bookmarkStart w:id="933" w:name="_Toc97651410"/>
      <w:bookmarkStart w:id="934" w:name="_Toc98253955"/>
      <w:r w:rsidRPr="00F647F7">
        <w:lastRenderedPageBreak/>
        <w:t xml:space="preserve">Информационное письмо о наличии у </w:t>
      </w:r>
      <w:r w:rsidR="00C236C0">
        <w:t>Участник</w:t>
      </w:r>
      <w:r>
        <w:t>а</w:t>
      </w:r>
      <w:r w:rsidRPr="00F647F7">
        <w:t xml:space="preserve"> </w:t>
      </w:r>
      <w:r w:rsidR="00A600E3" w:rsidRPr="00F82225">
        <w:t xml:space="preserve">конфликта интересов и/или </w:t>
      </w:r>
      <w:r w:rsidRPr="00F647F7">
        <w:t xml:space="preserve">связей, носящих характер аффилированности с сотрудниками Заказчика или Организатора (форма </w:t>
      </w:r>
      <w:r w:rsidR="000D67AD">
        <w:t>9</w:t>
      </w:r>
      <w:r w:rsidRPr="00F647F7">
        <w:t>)</w:t>
      </w:r>
      <w:bookmarkEnd w:id="924"/>
      <w:bookmarkEnd w:id="925"/>
      <w:bookmarkEnd w:id="926"/>
      <w:bookmarkEnd w:id="927"/>
      <w:bookmarkEnd w:id="928"/>
      <w:bookmarkEnd w:id="929"/>
    </w:p>
    <w:p w:rsidR="004F4D80" w:rsidRPr="00D904EF" w:rsidRDefault="004F4D80" w:rsidP="004F4D80">
      <w:pPr>
        <w:pStyle w:val="3"/>
        <w:rPr>
          <w:szCs w:val="24"/>
        </w:rPr>
      </w:pPr>
      <w:bookmarkStart w:id="935" w:name="_Toc97651411"/>
      <w:bookmarkStart w:id="936" w:name="_Toc98253956"/>
      <w:bookmarkStart w:id="937" w:name="_Toc157248208"/>
      <w:bookmarkStart w:id="938" w:name="_Toc157496577"/>
      <w:bookmarkStart w:id="939" w:name="_Toc158206116"/>
      <w:bookmarkStart w:id="940" w:name="_Toc164057801"/>
      <w:bookmarkStart w:id="941" w:name="_Toc164137151"/>
      <w:bookmarkStart w:id="942" w:name="_Toc164161311"/>
      <w:bookmarkStart w:id="943" w:name="_Toc165173882"/>
      <w:bookmarkStart w:id="944" w:name="_Toc439170702"/>
      <w:bookmarkStart w:id="945" w:name="_Toc439172804"/>
      <w:bookmarkStart w:id="946" w:name="_Toc439173248"/>
      <w:bookmarkStart w:id="947" w:name="_Toc439238244"/>
      <w:bookmarkStart w:id="948" w:name="_Toc439252791"/>
      <w:bookmarkStart w:id="949" w:name="_Toc439323765"/>
      <w:bookmarkStart w:id="950" w:name="_Toc440357163"/>
      <w:bookmarkStart w:id="951" w:name="_Toc440359715"/>
      <w:bookmarkStart w:id="952" w:name="_Toc440632179"/>
      <w:bookmarkStart w:id="953" w:name="_Toc440875999"/>
      <w:bookmarkStart w:id="954" w:name="_Toc441131027"/>
      <w:bookmarkStart w:id="955" w:name="_Toc447269844"/>
      <w:r w:rsidRPr="00D904EF">
        <w:rPr>
          <w:szCs w:val="24"/>
        </w:rPr>
        <w:t xml:space="preserve">Форма письма о наличии у </w:t>
      </w:r>
      <w:r w:rsidR="00C236C0" w:rsidRPr="00D904EF">
        <w:rPr>
          <w:szCs w:val="24"/>
        </w:rPr>
        <w:t>Участник</w:t>
      </w:r>
      <w:r w:rsidRPr="00D904EF">
        <w:rPr>
          <w:szCs w:val="24"/>
        </w:rPr>
        <w:t xml:space="preserve">а </w:t>
      </w:r>
      <w:r w:rsidR="00A600E3" w:rsidRPr="00F82225">
        <w:rPr>
          <w:szCs w:val="24"/>
        </w:rPr>
        <w:t xml:space="preserve">конфликта интересов и/или </w:t>
      </w:r>
      <w:r w:rsidRPr="00D904EF">
        <w:rPr>
          <w:szCs w:val="24"/>
        </w:rPr>
        <w:t>связей, носящих характер аффилированности с сотрудниками Заказчика или Организатора</w:t>
      </w:r>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0D67AD">
        <w:rPr>
          <w:sz w:val="24"/>
          <w:szCs w:val="24"/>
        </w:rPr>
        <w:t>9</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F647F7" w:rsidRDefault="004F4D80" w:rsidP="004F4D80">
      <w:pPr>
        <w:spacing w:line="240" w:lineRule="auto"/>
        <w:rPr>
          <w:b/>
          <w:sz w:val="24"/>
          <w:szCs w:val="24"/>
        </w:rPr>
      </w:pPr>
      <w:r w:rsidRPr="00F647F7">
        <w:rPr>
          <w:sz w:val="24"/>
          <w:szCs w:val="24"/>
        </w:rPr>
        <w:t xml:space="preserve">При рассмотрении нашей </w:t>
      </w:r>
      <w:r w:rsidR="00D904EF">
        <w:rPr>
          <w:sz w:val="24"/>
          <w:szCs w:val="24"/>
        </w:rPr>
        <w:t>Заявки</w:t>
      </w:r>
      <w:r w:rsidRPr="00F647F7">
        <w:rPr>
          <w:sz w:val="24"/>
          <w:szCs w:val="24"/>
        </w:rPr>
        <w:t xml:space="preserve"> просим учесть следующие сведения о наличии у </w:t>
      </w:r>
      <w:r w:rsidRPr="00F647F7">
        <w:rPr>
          <w:b/>
          <w:i/>
          <w:sz w:val="24"/>
          <w:szCs w:val="24"/>
        </w:rPr>
        <w:t xml:space="preserve">{указывается наименование </w:t>
      </w:r>
      <w:r w:rsidR="00C236C0">
        <w:rPr>
          <w:b/>
          <w:i/>
          <w:sz w:val="24"/>
          <w:szCs w:val="24"/>
        </w:rPr>
        <w:t>Участник</w:t>
      </w:r>
      <w:r>
        <w:rPr>
          <w:b/>
          <w:i/>
          <w:sz w:val="24"/>
          <w:szCs w:val="24"/>
        </w:rPr>
        <w:t>а</w:t>
      </w:r>
      <w:r w:rsidRPr="00F647F7">
        <w:rPr>
          <w:b/>
          <w:i/>
          <w:sz w:val="24"/>
          <w:szCs w:val="24"/>
        </w:rPr>
        <w:t>}</w:t>
      </w:r>
      <w:r w:rsidRPr="00F647F7">
        <w:rPr>
          <w:i/>
          <w:sz w:val="24"/>
          <w:szCs w:val="24"/>
        </w:rPr>
        <w:t xml:space="preserve"> </w:t>
      </w:r>
      <w:r w:rsidRPr="00F647F7">
        <w:rPr>
          <w:sz w:val="24"/>
          <w:szCs w:val="24"/>
        </w:rPr>
        <w:t xml:space="preserve">связей, носящих характер аффилированности с лицами, являющимися </w:t>
      </w:r>
      <w:r w:rsidRPr="00F647F7">
        <w:rPr>
          <w:b/>
          <w:i/>
          <w:sz w:val="24"/>
          <w:szCs w:val="24"/>
        </w:rPr>
        <w:t>{указывается кем являются эти лица, пример: учредители, сотрудники, и т.д.}</w:t>
      </w:r>
      <w:r w:rsidRPr="00F647F7">
        <w:rPr>
          <w:i/>
          <w:sz w:val="24"/>
          <w:szCs w:val="24"/>
        </w:rPr>
        <w:t xml:space="preserve"> </w:t>
      </w:r>
      <w:r w:rsidRPr="00F647F7">
        <w:rPr>
          <w:sz w:val="24"/>
          <w:szCs w:val="24"/>
        </w:rPr>
        <w:t xml:space="preserve">Заказчика </w:t>
      </w:r>
      <w:r w:rsidRPr="00F647F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Pr>
          <w:b/>
          <w:i/>
          <w:sz w:val="24"/>
          <w:szCs w:val="24"/>
        </w:rPr>
        <w:t>запроса предложений</w:t>
      </w:r>
      <w:r w:rsidRPr="00F647F7">
        <w:rPr>
          <w:b/>
          <w:i/>
          <w:sz w:val="24"/>
          <w:szCs w:val="24"/>
        </w:rPr>
        <w:t>}</w:t>
      </w:r>
      <w:r w:rsidRPr="00F647F7">
        <w:rPr>
          <w:i/>
          <w:sz w:val="24"/>
          <w:szCs w:val="24"/>
        </w:rPr>
        <w:t xml:space="preserve"> </w:t>
      </w:r>
      <w:r w:rsidRPr="00F647F7">
        <w:rPr>
          <w:sz w:val="24"/>
          <w:szCs w:val="24"/>
        </w:rPr>
        <w:t xml:space="preserve"> а именно:</w:t>
      </w:r>
    </w:p>
    <w:p w:rsidR="004F4D80" w:rsidRPr="00F647F7" w:rsidRDefault="004F4D80" w:rsidP="00BC19F9">
      <w:pPr>
        <w:numPr>
          <w:ilvl w:val="0"/>
          <w:numId w:val="63"/>
        </w:numPr>
        <w:suppressAutoHyphens w:val="0"/>
        <w:spacing w:line="240" w:lineRule="auto"/>
        <w:rPr>
          <w:b/>
          <w:i/>
          <w:sz w:val="24"/>
          <w:szCs w:val="24"/>
        </w:rPr>
      </w:pPr>
      <w:r w:rsidRPr="00F647F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аффилированность };</w:t>
      </w:r>
    </w:p>
    <w:p w:rsidR="004F4D80" w:rsidRPr="00F647F7" w:rsidRDefault="004F4D80" w:rsidP="00BC19F9">
      <w:pPr>
        <w:numPr>
          <w:ilvl w:val="0"/>
          <w:numId w:val="63"/>
        </w:numPr>
        <w:suppressAutoHyphens w:val="0"/>
        <w:spacing w:line="240" w:lineRule="auto"/>
        <w:rPr>
          <w:b/>
          <w:i/>
          <w:sz w:val="24"/>
          <w:szCs w:val="24"/>
        </w:rPr>
      </w:pPr>
      <w:r w:rsidRPr="00F647F7">
        <w:rPr>
          <w:b/>
          <w:i/>
          <w:sz w:val="24"/>
          <w:szCs w:val="24"/>
        </w:rPr>
        <w:t xml:space="preserve">{указывается Ф.И.О. лица, его должность, кратко описывается почему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аффилированность };</w:t>
      </w:r>
    </w:p>
    <w:p w:rsidR="004F4D80" w:rsidRPr="00F647F7" w:rsidRDefault="004F4D80" w:rsidP="00BC19F9">
      <w:pPr>
        <w:numPr>
          <w:ilvl w:val="0"/>
          <w:numId w:val="63"/>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956" w:name="_Toc97651412"/>
      <w:bookmarkStart w:id="957" w:name="_Toc98253957"/>
      <w:bookmarkStart w:id="958" w:name="_Toc157248209"/>
      <w:bookmarkStart w:id="959" w:name="_Toc157496578"/>
      <w:bookmarkStart w:id="960" w:name="_Toc158206117"/>
      <w:bookmarkStart w:id="961" w:name="_Toc164057802"/>
      <w:bookmarkStart w:id="962" w:name="_Toc164137152"/>
      <w:bookmarkStart w:id="963" w:name="_Toc164161312"/>
      <w:bookmarkStart w:id="964" w:name="_Toc165173883"/>
      <w:r>
        <w:rPr>
          <w:b/>
          <w:szCs w:val="24"/>
        </w:rPr>
        <w:br w:type="page"/>
      </w:r>
    </w:p>
    <w:p w:rsidR="004F4D80" w:rsidRPr="00D904EF" w:rsidRDefault="004F4D80" w:rsidP="004F4D80">
      <w:pPr>
        <w:pStyle w:val="3"/>
        <w:rPr>
          <w:szCs w:val="24"/>
        </w:rPr>
      </w:pPr>
      <w:bookmarkStart w:id="965" w:name="_Toc439170703"/>
      <w:bookmarkStart w:id="966" w:name="_Toc439172805"/>
      <w:bookmarkStart w:id="967" w:name="_Toc439173249"/>
      <w:bookmarkStart w:id="968" w:name="_Toc439238245"/>
      <w:bookmarkStart w:id="969" w:name="_Toc439252792"/>
      <w:bookmarkStart w:id="970" w:name="_Toc439323766"/>
      <w:bookmarkStart w:id="971" w:name="_Toc440357164"/>
      <w:bookmarkStart w:id="972" w:name="_Toc440359716"/>
      <w:bookmarkStart w:id="973" w:name="_Toc440632180"/>
      <w:bookmarkStart w:id="974" w:name="_Toc440876000"/>
      <w:bookmarkStart w:id="975" w:name="_Toc441131028"/>
      <w:bookmarkStart w:id="976" w:name="_Toc447269845"/>
      <w:r w:rsidRPr="00D904EF">
        <w:rPr>
          <w:szCs w:val="24"/>
        </w:rPr>
        <w:lastRenderedPageBreak/>
        <w:t>Инструкции по заполнению</w:t>
      </w:r>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Информационное письмо</w:t>
      </w:r>
      <w:r w:rsidR="00D90031">
        <w:rPr>
          <w:sz w:val="24"/>
          <w:szCs w:val="24"/>
        </w:rPr>
        <w:t xml:space="preserve"> </w:t>
      </w:r>
      <w:r w:rsidR="00D90031" w:rsidRPr="00A55F54">
        <w:rPr>
          <w:sz w:val="24"/>
          <w:szCs w:val="24"/>
        </w:rPr>
        <w:t xml:space="preserve">(подраздел </w:t>
      </w:r>
      <w:r w:rsidR="00595BB8">
        <w:rPr>
          <w:sz w:val="24"/>
          <w:szCs w:val="24"/>
        </w:rPr>
        <w:fldChar w:fldCharType="begin"/>
      </w:r>
      <w:r w:rsidR="00D90031">
        <w:rPr>
          <w:sz w:val="24"/>
          <w:szCs w:val="24"/>
        </w:rPr>
        <w:instrText xml:space="preserve"> REF _Ref55336310 \r \h </w:instrText>
      </w:r>
      <w:r w:rsidR="00595BB8">
        <w:rPr>
          <w:sz w:val="24"/>
          <w:szCs w:val="24"/>
        </w:rPr>
      </w:r>
      <w:r w:rsidR="00595BB8">
        <w:rPr>
          <w:sz w:val="24"/>
          <w:szCs w:val="24"/>
        </w:rPr>
        <w:fldChar w:fldCharType="separate"/>
      </w:r>
      <w:r w:rsidR="005F708A">
        <w:rPr>
          <w:sz w:val="24"/>
          <w:szCs w:val="24"/>
        </w:rPr>
        <w:t>5.1</w:t>
      </w:r>
      <w:r w:rsidR="00595BB8">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Pr>
          <w:sz w:val="24"/>
          <w:szCs w:val="24"/>
        </w:rPr>
        <w:t>и</w:t>
      </w:r>
      <w:r w:rsidR="004F4D80" w:rsidRPr="00F647F7">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w:t>
      </w:r>
      <w:r w:rsidR="004F4D80">
        <w:rPr>
          <w:sz w:val="24"/>
          <w:szCs w:val="24"/>
        </w:rPr>
        <w:t xml:space="preserve"> </w:t>
      </w:r>
      <w:r w:rsidR="004F4D80" w:rsidRPr="00F05A9F">
        <w:t>(согласно ст. 4 закона РСФСР от 22.03.1991 № 948-1)</w:t>
      </w:r>
      <w:r w:rsidR="004F4D80" w:rsidRPr="00F647F7">
        <w:rPr>
          <w:sz w:val="24"/>
          <w:szCs w:val="24"/>
        </w:rPr>
        <w:t xml:space="preserve">.  В случае если, по мнению </w:t>
      </w:r>
      <w:r>
        <w:rPr>
          <w:sz w:val="24"/>
          <w:szCs w:val="24"/>
        </w:rPr>
        <w:t>Участник</w:t>
      </w:r>
      <w:r w:rsidR="004F4D80">
        <w:rPr>
          <w:sz w:val="24"/>
          <w:szCs w:val="24"/>
        </w:rPr>
        <w:t>а</w:t>
      </w:r>
      <w:r w:rsidR="004F4D80" w:rsidRPr="00F647F7">
        <w:rPr>
          <w:sz w:val="24"/>
          <w:szCs w:val="24"/>
        </w:rPr>
        <w:t xml:space="preserve"> таких лиц нет, то в письме пишется фраза «При рассмотрении нашей </w:t>
      </w:r>
      <w:r w:rsidR="00D904EF">
        <w:rPr>
          <w:sz w:val="24"/>
          <w:szCs w:val="24"/>
        </w:rPr>
        <w:t>Заявки</w:t>
      </w:r>
      <w:r w:rsidR="004F4D80" w:rsidRPr="00F647F7">
        <w:rPr>
          <w:sz w:val="24"/>
          <w:szCs w:val="24"/>
        </w:rPr>
        <w:t xml:space="preserve"> просим учесть, что у </w:t>
      </w:r>
      <w:r w:rsidR="004F4D80" w:rsidRPr="00F647F7">
        <w:rPr>
          <w:b/>
          <w:i/>
          <w:sz w:val="24"/>
          <w:szCs w:val="24"/>
        </w:rPr>
        <w:t xml:space="preserve">{указывается наименование </w:t>
      </w:r>
      <w:r>
        <w:rPr>
          <w:b/>
          <w:i/>
          <w:sz w:val="24"/>
          <w:szCs w:val="24"/>
        </w:rPr>
        <w:t>Участник</w:t>
      </w:r>
      <w:r w:rsidR="004F4D80">
        <w:rPr>
          <w:b/>
          <w:i/>
          <w:sz w:val="24"/>
          <w:szCs w:val="24"/>
        </w:rPr>
        <w:t>а</w:t>
      </w:r>
      <w:r w:rsidR="004F4D80" w:rsidRPr="00F647F7">
        <w:rPr>
          <w:b/>
          <w:i/>
          <w:sz w:val="24"/>
          <w:szCs w:val="24"/>
        </w:rPr>
        <w:t xml:space="preserve">} </w:t>
      </w:r>
      <w:r w:rsidR="004F4D80" w:rsidRPr="00F647F7">
        <w:rPr>
          <w:sz w:val="24"/>
          <w:szCs w:val="24"/>
        </w:rPr>
        <w:t>НЕТ</w:t>
      </w:r>
      <w:r w:rsidR="004F4D80" w:rsidRPr="00F647F7">
        <w:rPr>
          <w:i/>
          <w:sz w:val="24"/>
          <w:szCs w:val="24"/>
        </w:rPr>
        <w:t xml:space="preserve"> </w:t>
      </w:r>
      <w:r w:rsidR="004F4D80" w:rsidRPr="00F647F7">
        <w:rPr>
          <w:sz w:val="24"/>
          <w:szCs w:val="24"/>
        </w:rPr>
        <w:t>связей, которые могут быть признаны носящими характер аффилированности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004F4D80" w:rsidRPr="00F647F7">
        <w:rPr>
          <w:sz w:val="24"/>
          <w:szCs w:val="24"/>
        </w:rPr>
        <w:t xml:space="preserve"> непосредственно связанные с проведением данного </w:t>
      </w:r>
      <w:r w:rsidR="00D904EF">
        <w:rPr>
          <w:sz w:val="24"/>
          <w:szCs w:val="24"/>
        </w:rPr>
        <w:t>запроса предложений</w:t>
      </w:r>
      <w:r w:rsidR="004F4D80" w:rsidRPr="00F647F7">
        <w:rPr>
          <w:sz w:val="24"/>
          <w:szCs w:val="24"/>
        </w:rPr>
        <w:t>.</w:t>
      </w:r>
    </w:p>
    <w:p w:rsidR="004F4D80" w:rsidRPr="00F647F7" w:rsidRDefault="004F4D80" w:rsidP="004F4D80">
      <w:pPr>
        <w:pStyle w:val="aff6"/>
        <w:numPr>
          <w:ilvl w:val="3"/>
          <w:numId w:val="1"/>
        </w:numPr>
        <w:tabs>
          <w:tab w:val="num" w:pos="1134"/>
        </w:tabs>
        <w:suppressAutoHyphens w:val="0"/>
        <w:spacing w:after="100" w:afterAutospacing="1" w:line="240" w:lineRule="auto"/>
        <w:rPr>
          <w:sz w:val="24"/>
          <w:szCs w:val="24"/>
        </w:rPr>
      </w:pPr>
      <w:r w:rsidRPr="00F647F7">
        <w:rPr>
          <w:sz w:val="24"/>
          <w:szCs w:val="24"/>
        </w:rPr>
        <w:t xml:space="preserve">При составлении данного письма </w:t>
      </w:r>
      <w:r w:rsidR="00C236C0">
        <w:rPr>
          <w:sz w:val="24"/>
          <w:szCs w:val="24"/>
        </w:rPr>
        <w:t>Участник</w:t>
      </w:r>
      <w:r w:rsidRPr="00F647F7">
        <w:rPr>
          <w:sz w:val="24"/>
          <w:szCs w:val="24"/>
        </w:rPr>
        <w:t xml:space="preserve"> должен учесть, что сокрытие любой информации о наличии связей, носящих характер аффилированности между </w:t>
      </w:r>
      <w:r w:rsidR="00C236C0">
        <w:rPr>
          <w:sz w:val="24"/>
          <w:szCs w:val="24"/>
        </w:rPr>
        <w:t>Участник</w:t>
      </w:r>
      <w:r>
        <w:rPr>
          <w:sz w:val="24"/>
          <w:szCs w:val="24"/>
        </w:rPr>
        <w:t>ом</w:t>
      </w:r>
      <w:r w:rsidRPr="00F647F7">
        <w:rPr>
          <w:sz w:val="24"/>
          <w:szCs w:val="24"/>
        </w:rPr>
        <w:t xml:space="preserve">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Pr="00F647F7">
        <w:rPr>
          <w:sz w:val="24"/>
          <w:szCs w:val="24"/>
        </w:rPr>
        <w:t xml:space="preserve"> непосредственно связанные с проведением данного </w:t>
      </w:r>
      <w:r w:rsidR="00D904EF">
        <w:rPr>
          <w:sz w:val="24"/>
          <w:szCs w:val="24"/>
        </w:rPr>
        <w:t>запроса предложений</w:t>
      </w:r>
      <w:r w:rsidRPr="00F647F7">
        <w:rPr>
          <w:sz w:val="24"/>
          <w:szCs w:val="24"/>
        </w:rPr>
        <w:t xml:space="preserve"> может быть признано </w:t>
      </w:r>
      <w:r w:rsidR="00D904EF">
        <w:rPr>
          <w:sz w:val="24"/>
          <w:szCs w:val="24"/>
        </w:rPr>
        <w:t>Закупочной комиссией</w:t>
      </w:r>
      <w:r w:rsidRPr="00F647F7">
        <w:rPr>
          <w:sz w:val="24"/>
          <w:szCs w:val="24"/>
        </w:rPr>
        <w:t xml:space="preserve"> существенным нарушением условий данного </w:t>
      </w:r>
      <w:r w:rsidR="00D904EF">
        <w:rPr>
          <w:sz w:val="24"/>
          <w:szCs w:val="24"/>
        </w:rPr>
        <w:t>запроса предложений</w:t>
      </w:r>
      <w:r w:rsidRPr="00F647F7">
        <w:rPr>
          <w:sz w:val="24"/>
          <w:szCs w:val="24"/>
        </w:rPr>
        <w:t xml:space="preserve">, и повлечь отклонение </w:t>
      </w:r>
      <w:r w:rsidR="00D904EF">
        <w:rPr>
          <w:sz w:val="24"/>
          <w:szCs w:val="24"/>
        </w:rPr>
        <w:t>Заявки</w:t>
      </w:r>
      <w:r w:rsidRPr="00F647F7">
        <w:rPr>
          <w:sz w:val="24"/>
          <w:szCs w:val="24"/>
        </w:rPr>
        <w:t xml:space="preserve"> такого </w:t>
      </w:r>
      <w:r w:rsidR="00C236C0">
        <w:rPr>
          <w:sz w:val="24"/>
          <w:szCs w:val="24"/>
        </w:rPr>
        <w:t>Участник</w:t>
      </w:r>
      <w:r w:rsidRPr="00F647F7">
        <w:rPr>
          <w:sz w:val="24"/>
          <w:szCs w:val="24"/>
        </w:rPr>
        <w:t xml:space="preserve">а. </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77" w:name="_Ref257131475"/>
      <w:bookmarkStart w:id="978" w:name="_Toc351552284"/>
      <w:bookmarkStart w:id="979" w:name="_Toc396983131"/>
      <w:bookmarkStart w:id="980" w:name="_Toc423423679"/>
      <w:bookmarkStart w:id="981" w:name="_Ref440270984"/>
      <w:bookmarkStart w:id="982" w:name="_Ref440275030"/>
      <w:bookmarkStart w:id="983" w:name="_Toc447269846"/>
      <w:bookmarkEnd w:id="930"/>
      <w:bookmarkEnd w:id="931"/>
      <w:bookmarkEnd w:id="932"/>
      <w:bookmarkEnd w:id="933"/>
      <w:bookmarkEnd w:id="934"/>
      <w:r>
        <w:rPr>
          <w:sz w:val="22"/>
          <w:szCs w:val="22"/>
        </w:rPr>
        <w:lastRenderedPageBreak/>
        <w:t>Письмо</w:t>
      </w:r>
      <w:r w:rsidRPr="007417E6">
        <w:rPr>
          <w:sz w:val="22"/>
          <w:szCs w:val="22"/>
        </w:rPr>
        <w:t xml:space="preserve"> </w:t>
      </w:r>
      <w:bookmarkEnd w:id="977"/>
      <w:r>
        <w:rPr>
          <w:sz w:val="22"/>
          <w:szCs w:val="22"/>
        </w:rPr>
        <w:t>производителя продукции (форма 1</w:t>
      </w:r>
      <w:r w:rsidR="000D67AD">
        <w:rPr>
          <w:sz w:val="22"/>
          <w:szCs w:val="22"/>
        </w:rPr>
        <w:t>0</w:t>
      </w:r>
      <w:r>
        <w:rPr>
          <w:sz w:val="22"/>
          <w:szCs w:val="22"/>
        </w:rPr>
        <w:t>)</w:t>
      </w:r>
      <w:bookmarkEnd w:id="978"/>
      <w:bookmarkEnd w:id="979"/>
      <w:bookmarkEnd w:id="980"/>
      <w:bookmarkEnd w:id="981"/>
      <w:bookmarkEnd w:id="982"/>
      <w:bookmarkEnd w:id="983"/>
    </w:p>
    <w:p w:rsidR="004F4D80" w:rsidRPr="00F647F7" w:rsidRDefault="004F4D80" w:rsidP="004F4D80">
      <w:pPr>
        <w:pStyle w:val="3"/>
        <w:rPr>
          <w:szCs w:val="24"/>
        </w:rPr>
      </w:pPr>
      <w:bookmarkStart w:id="984" w:name="_Toc439170708"/>
      <w:bookmarkStart w:id="985" w:name="_Toc439172810"/>
      <w:bookmarkStart w:id="986" w:name="_Toc439173251"/>
      <w:bookmarkStart w:id="987" w:name="_Toc439252794"/>
      <w:bookmarkStart w:id="988" w:name="_Toc439323768"/>
      <w:bookmarkStart w:id="989" w:name="_Toc440357166"/>
      <w:bookmarkStart w:id="990" w:name="_Toc440359718"/>
      <w:bookmarkStart w:id="991" w:name="_Toc440632182"/>
      <w:bookmarkStart w:id="992" w:name="_Toc440876002"/>
      <w:bookmarkStart w:id="993" w:name="_Toc441131030"/>
      <w:bookmarkStart w:id="994" w:name="_Toc447269847"/>
      <w:r w:rsidRPr="00F647F7">
        <w:rPr>
          <w:szCs w:val="24"/>
        </w:rPr>
        <w:t>Форма письма производителя продукции</w:t>
      </w:r>
      <w:bookmarkEnd w:id="984"/>
      <w:bookmarkEnd w:id="985"/>
      <w:bookmarkEnd w:id="986"/>
      <w:bookmarkEnd w:id="987"/>
      <w:bookmarkEnd w:id="988"/>
      <w:bookmarkEnd w:id="989"/>
      <w:bookmarkEnd w:id="990"/>
      <w:bookmarkEnd w:id="991"/>
      <w:bookmarkEnd w:id="992"/>
      <w:bookmarkEnd w:id="993"/>
      <w:bookmarkEnd w:id="994"/>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Приложение 1</w:t>
      </w:r>
      <w:r w:rsidR="000D67AD">
        <w:rPr>
          <w:sz w:val="24"/>
          <w:szCs w:val="24"/>
        </w:rPr>
        <w:t>0</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ind w:firstLine="0"/>
        <w:jc w:val="left"/>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7417E6" w:rsidRDefault="004F4D80" w:rsidP="004F4D80">
      <w:pPr>
        <w:spacing w:line="240" w:lineRule="auto"/>
        <w:jc w:val="center"/>
      </w:pPr>
      <w:r w:rsidRPr="007417E6">
        <w:t>Уважаемые господа!</w:t>
      </w:r>
    </w:p>
    <w:p w:rsidR="004F4D80" w:rsidRPr="007417E6" w:rsidRDefault="004F4D80" w:rsidP="004F4D80">
      <w:pPr>
        <w:spacing w:line="240" w:lineRule="auto"/>
      </w:pPr>
    </w:p>
    <w:p w:rsidR="004F4D80" w:rsidRPr="007417E6" w:rsidRDefault="004F4D80" w:rsidP="004F4D80">
      <w:pPr>
        <w:spacing w:line="240" w:lineRule="auto"/>
      </w:pPr>
    </w:p>
    <w:p w:rsidR="004F4D80" w:rsidRPr="007417E6" w:rsidRDefault="004F4D80" w:rsidP="004F4D80">
      <w:pPr>
        <w:spacing w:line="240" w:lineRule="auto"/>
      </w:pPr>
      <w:r w:rsidRPr="007417E6">
        <w:t>Настоящим _____________________________________________</w:t>
      </w:r>
      <w:r>
        <w:t>,</w:t>
      </w:r>
      <w:r w:rsidRPr="007417E6">
        <w:t xml:space="preserve"> являющийся производителем</w:t>
      </w:r>
    </w:p>
    <w:p w:rsidR="004F4D80" w:rsidRPr="007417E6" w:rsidRDefault="004F4D80" w:rsidP="004F4D80">
      <w:pPr>
        <w:spacing w:line="240" w:lineRule="auto"/>
        <w:ind w:left="2410"/>
      </w:pPr>
      <w:r w:rsidRPr="007417E6">
        <w:rPr>
          <w:i/>
          <w:vertAlign w:val="subscript"/>
        </w:rPr>
        <w:t>указать наименование производителя продукции</w:t>
      </w:r>
    </w:p>
    <w:p w:rsidR="004F4D80" w:rsidRPr="007417E6" w:rsidRDefault="004F4D80" w:rsidP="004F4D80">
      <w:pPr>
        <w:spacing w:before="120" w:line="240" w:lineRule="auto"/>
      </w:pPr>
      <w:r w:rsidRPr="007417E6">
        <w:t>________________________________ удостоверяет, что _____________________________________</w:t>
      </w:r>
    </w:p>
    <w:p w:rsidR="004F4D80" w:rsidRPr="007417E6" w:rsidRDefault="004F4D80" w:rsidP="004F4D80">
      <w:pPr>
        <w:tabs>
          <w:tab w:val="left" w:pos="5670"/>
        </w:tabs>
        <w:spacing w:line="240" w:lineRule="auto"/>
        <w:ind w:left="284"/>
        <w:rPr>
          <w:vertAlign w:val="subscript"/>
        </w:rPr>
      </w:pPr>
      <w:r w:rsidRPr="007417E6">
        <w:rPr>
          <w:vertAlign w:val="subscript"/>
        </w:rPr>
        <w:t>указывается наименование закупаемой продукции</w:t>
      </w:r>
      <w:r w:rsidRPr="007417E6">
        <w:rPr>
          <w:vertAlign w:val="subscript"/>
        </w:rPr>
        <w:tab/>
      </w:r>
      <w:r>
        <w:rPr>
          <w:vertAlign w:val="subscript"/>
        </w:rPr>
        <w:t xml:space="preserve">                                       </w:t>
      </w:r>
      <w:r w:rsidRPr="007417E6">
        <w:rPr>
          <w:i/>
          <w:vertAlign w:val="subscript"/>
        </w:rPr>
        <w:t xml:space="preserve">указать наименование </w:t>
      </w:r>
      <w:r w:rsidR="00C236C0">
        <w:rPr>
          <w:i/>
          <w:vertAlign w:val="subscript"/>
        </w:rPr>
        <w:t>Участник</w:t>
      </w:r>
      <w:r w:rsidRPr="007417E6">
        <w:rPr>
          <w:i/>
          <w:vertAlign w:val="subscript"/>
        </w:rPr>
        <w:t>а</w:t>
      </w:r>
    </w:p>
    <w:p w:rsidR="004F4D80" w:rsidRPr="007417E6" w:rsidRDefault="004F4D80" w:rsidP="004F4D80">
      <w:pPr>
        <w:spacing w:before="120" w:line="240" w:lineRule="auto"/>
      </w:pPr>
      <w:r w:rsidRPr="007417E6">
        <w:t>имеет все необходимые полномочия на предложение</w:t>
      </w:r>
      <w:r w:rsidRPr="00F13FDC">
        <w:t xml:space="preserve">, поставку и последующее гарантийное </w:t>
      </w:r>
      <w:r w:rsidRPr="00AC283D">
        <w:t xml:space="preserve">обслуживание выпускаемой нашим предприятием продукции и гарантирует исполнение заказа </w:t>
      </w:r>
      <w:r>
        <w:t>ПАО «МРСК Центра»</w:t>
      </w:r>
      <w:r w:rsidRPr="00AC283D">
        <w:t xml:space="preserve"> в объемах и сроки, указанные в Техническом задании – неотъемлемом приложении к </w:t>
      </w:r>
      <w:r w:rsidR="00D904EF">
        <w:t>Документации по запросу предложений</w:t>
      </w:r>
      <w:r w:rsidRPr="00AC283D">
        <w:rPr>
          <w:iCs/>
        </w:rPr>
        <w:t xml:space="preserve"> на право заключения Договора</w:t>
      </w:r>
      <w:r>
        <w:rPr>
          <w:iCs/>
          <w:sz w:val="24"/>
          <w:szCs w:val="24"/>
        </w:rPr>
        <w:t xml:space="preserve"> </w:t>
      </w:r>
      <w:r w:rsidRPr="007417E6">
        <w:t>_____</w:t>
      </w:r>
      <w:r>
        <w:t>______________________ ______________________</w:t>
      </w:r>
      <w:r w:rsidRPr="007417E6">
        <w:t>________________________________</w:t>
      </w:r>
      <w:r>
        <w:t>.</w:t>
      </w:r>
    </w:p>
    <w:p w:rsidR="004F4D80" w:rsidRPr="007417E6" w:rsidRDefault="004F4D80" w:rsidP="00D904EF">
      <w:pPr>
        <w:tabs>
          <w:tab w:val="left" w:pos="5670"/>
        </w:tabs>
        <w:spacing w:line="240" w:lineRule="auto"/>
        <w:ind w:firstLine="0"/>
        <w:jc w:val="left"/>
        <w:rPr>
          <w:vertAlign w:val="subscript"/>
        </w:rPr>
      </w:pPr>
      <w:r w:rsidRPr="007417E6">
        <w:rPr>
          <w:vertAlign w:val="subscript"/>
        </w:rPr>
        <w:t xml:space="preserve">указывается </w:t>
      </w:r>
      <w:r>
        <w:rPr>
          <w:vertAlign w:val="subscript"/>
        </w:rPr>
        <w:t xml:space="preserve">предмет </w:t>
      </w:r>
      <w:r w:rsidR="00D904EF">
        <w:rPr>
          <w:vertAlign w:val="subscript"/>
        </w:rPr>
        <w:t>запроса предложений</w:t>
      </w:r>
      <w:r>
        <w:rPr>
          <w:vertAlign w:val="subscript"/>
        </w:rPr>
        <w:t xml:space="preserve"> в соответствии с п.</w:t>
      </w:r>
      <w:r w:rsidR="00595BB8">
        <w:rPr>
          <w:vertAlign w:val="subscript"/>
        </w:rPr>
        <w:fldChar w:fldCharType="begin"/>
      </w:r>
      <w:r w:rsidR="00B963F9">
        <w:rPr>
          <w:vertAlign w:val="subscript"/>
        </w:rPr>
        <w:instrText xml:space="preserve"> REF _Ref440275279 \r \h </w:instrText>
      </w:r>
      <w:r w:rsidR="00595BB8">
        <w:rPr>
          <w:vertAlign w:val="subscript"/>
        </w:rPr>
      </w:r>
      <w:r w:rsidR="00595BB8">
        <w:rPr>
          <w:vertAlign w:val="subscript"/>
        </w:rPr>
        <w:fldChar w:fldCharType="separate"/>
      </w:r>
      <w:r w:rsidR="005F708A">
        <w:rPr>
          <w:vertAlign w:val="subscript"/>
        </w:rPr>
        <w:t>1.1.4</w:t>
      </w:r>
      <w:r w:rsidR="00595BB8">
        <w:rPr>
          <w:vertAlign w:val="subscript"/>
        </w:rPr>
        <w:fldChar w:fldCharType="end"/>
      </w:r>
      <w:r>
        <w:rPr>
          <w:vertAlign w:val="subscript"/>
        </w:rPr>
        <w:t xml:space="preserve"> </w:t>
      </w:r>
      <w:r w:rsidR="00D904EF" w:rsidRPr="00D904EF">
        <w:rPr>
          <w:vertAlign w:val="subscript"/>
        </w:rPr>
        <w:t>Документации по запросу предложений</w:t>
      </w:r>
    </w:p>
    <w:p w:rsidR="004F4D80" w:rsidRPr="007417E6" w:rsidRDefault="004F4D80" w:rsidP="004F4D80">
      <w:pPr>
        <w:spacing w:before="120"/>
        <w:ind w:left="567" w:firstLine="0"/>
      </w:pPr>
    </w:p>
    <w:p w:rsidR="004F4D80" w:rsidRPr="007417E6" w:rsidRDefault="004F4D80" w:rsidP="004F4D80">
      <w:pPr>
        <w:spacing w:line="240" w:lineRule="auto"/>
      </w:pPr>
    </w:p>
    <w:p w:rsidR="004F4D80" w:rsidRPr="007417E6" w:rsidRDefault="004F4D80" w:rsidP="004F4D80">
      <w:pPr>
        <w:spacing w:line="240" w:lineRule="auto"/>
      </w:pPr>
    </w:p>
    <w:p w:rsidR="004F4D80" w:rsidRPr="007417E6" w:rsidRDefault="004F4D80" w:rsidP="004F4D80">
      <w:pPr>
        <w:spacing w:line="240" w:lineRule="auto"/>
        <w:jc w:val="center"/>
      </w:pPr>
    </w:p>
    <w:p w:rsidR="004F4D80" w:rsidRPr="007417E6" w:rsidRDefault="004F4D80" w:rsidP="004F4D80">
      <w:pPr>
        <w:spacing w:line="240" w:lineRule="auto"/>
        <w:ind w:left="5103" w:firstLine="0"/>
        <w:jc w:val="center"/>
      </w:pPr>
      <w:r w:rsidRPr="007417E6">
        <w:t>____________________________________</w:t>
      </w:r>
    </w:p>
    <w:p w:rsidR="004F4D80" w:rsidRPr="007417E6" w:rsidRDefault="004F4D80" w:rsidP="004F4D80">
      <w:pPr>
        <w:spacing w:line="240" w:lineRule="auto"/>
        <w:ind w:left="5103" w:right="-1"/>
        <w:jc w:val="center"/>
        <w:rPr>
          <w:vertAlign w:val="superscript"/>
        </w:rPr>
      </w:pPr>
      <w:r w:rsidRPr="007417E6">
        <w:rPr>
          <w:vertAlign w:val="superscript"/>
        </w:rPr>
        <w:t>(подпись, М.П.)</w:t>
      </w:r>
    </w:p>
    <w:p w:rsidR="004F4D80" w:rsidRPr="007417E6" w:rsidRDefault="004F4D80" w:rsidP="004F4D80">
      <w:pPr>
        <w:spacing w:line="240" w:lineRule="auto"/>
        <w:ind w:left="5103" w:firstLine="0"/>
        <w:jc w:val="center"/>
      </w:pPr>
      <w:r w:rsidRPr="007417E6">
        <w:t>____________________________________</w:t>
      </w:r>
    </w:p>
    <w:p w:rsidR="004F4D80" w:rsidRPr="007417E6" w:rsidRDefault="004F4D80" w:rsidP="004F4D80">
      <w:pPr>
        <w:spacing w:line="240" w:lineRule="auto"/>
        <w:ind w:left="5103" w:right="-1"/>
        <w:jc w:val="center"/>
        <w:rPr>
          <w:vertAlign w:val="superscript"/>
        </w:rPr>
      </w:pPr>
      <w:r w:rsidRPr="007417E6">
        <w:rPr>
          <w:vertAlign w:val="superscript"/>
        </w:rPr>
        <w:t>(фамилия, имя, отчество подписавшего)</w:t>
      </w:r>
    </w:p>
    <w:p w:rsidR="004F4D80" w:rsidRPr="007417E6" w:rsidRDefault="004F4D80" w:rsidP="004F4D80">
      <w:pPr>
        <w:spacing w:line="240" w:lineRule="auto"/>
        <w:ind w:right="-1"/>
      </w:pPr>
    </w:p>
    <w:p w:rsidR="004F4D80" w:rsidRPr="007417E6" w:rsidRDefault="004F4D80" w:rsidP="004F4D80">
      <w:pPr>
        <w:spacing w:line="240" w:lineRule="auto"/>
        <w:ind w:right="-1"/>
      </w:pPr>
    </w:p>
    <w:p w:rsidR="004F4D80" w:rsidRPr="007417E6" w:rsidRDefault="004F4D80" w:rsidP="004F4D80">
      <w:pPr>
        <w:spacing w:line="240" w:lineRule="auto"/>
        <w:ind w:right="-1"/>
      </w:pPr>
    </w:p>
    <w:p w:rsidR="004F4D80" w:rsidRDefault="004F4D80" w:rsidP="004F4D80">
      <w:pPr>
        <w:spacing w:line="240" w:lineRule="auto"/>
        <w:ind w:right="-1"/>
        <w:rPr>
          <w:b/>
        </w:rPr>
      </w:pPr>
      <w:r w:rsidRPr="007417E6">
        <w:rPr>
          <w:b/>
        </w:rPr>
        <w:t>Письмо должно быть подписано генеральным директором предприятия-</w:t>
      </w:r>
      <w:r>
        <w:rPr>
          <w:b/>
        </w:rPr>
        <w:t>производителя</w:t>
      </w:r>
      <w:r w:rsidRPr="007417E6">
        <w:rPr>
          <w:b/>
        </w:rPr>
        <w:t xml:space="preserve"> продукции</w:t>
      </w:r>
    </w:p>
    <w:p w:rsidR="004F4D80" w:rsidRPr="007417E6" w:rsidRDefault="004F4D80" w:rsidP="004F4D80">
      <w:pPr>
        <w:spacing w:line="240" w:lineRule="auto"/>
        <w:ind w:right="-1"/>
        <w:rPr>
          <w:b/>
        </w:rPr>
      </w:pPr>
    </w:p>
    <w:p w:rsidR="004F4D80" w:rsidRPr="00CD6C7D"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4F4D80" w:rsidRPr="00CD6C7D" w:rsidRDefault="004F4D80" w:rsidP="004F4D80">
      <w:pPr>
        <w:rPr>
          <w:sz w:val="24"/>
          <w:szCs w:val="24"/>
        </w:rPr>
      </w:pPr>
    </w:p>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4F4D80">
          <w:pgSz w:w="11906" w:h="16838" w:code="9"/>
          <w:pgMar w:top="680" w:right="567" w:bottom="539" w:left="1134" w:header="680" w:footer="278" w:gutter="0"/>
          <w:cols w:space="708"/>
          <w:titlePg/>
          <w:docGrid w:linePitch="360"/>
        </w:sectPr>
      </w:pPr>
      <w:bookmarkStart w:id="995" w:name="_Toc318208007"/>
    </w:p>
    <w:p w:rsidR="004F4D80" w:rsidRPr="00E87023"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pPr>
      <w:bookmarkStart w:id="996" w:name="_Toc423423680"/>
      <w:bookmarkStart w:id="997" w:name="_Ref440272035"/>
      <w:bookmarkStart w:id="998" w:name="_Ref440274733"/>
      <w:bookmarkStart w:id="999" w:name="_Ref444179578"/>
      <w:bookmarkStart w:id="1000" w:name="_Toc447269848"/>
      <w:r w:rsidRPr="00E87023">
        <w:rPr>
          <w:sz w:val="22"/>
          <w:szCs w:val="22"/>
        </w:rPr>
        <w:lastRenderedPageBreak/>
        <w:t xml:space="preserve">Информация о собственниках </w:t>
      </w:r>
      <w:r w:rsidR="00C236C0">
        <w:rPr>
          <w:sz w:val="22"/>
          <w:szCs w:val="22"/>
        </w:rPr>
        <w:t>Участник</w:t>
      </w:r>
      <w:r w:rsidRPr="00E87023">
        <w:rPr>
          <w:sz w:val="22"/>
          <w:szCs w:val="22"/>
        </w:rPr>
        <w:t>а (включая конечных бенефициаров) (форма 1</w:t>
      </w:r>
      <w:r w:rsidR="000D67AD">
        <w:rPr>
          <w:sz w:val="22"/>
          <w:szCs w:val="22"/>
        </w:rPr>
        <w:t>1</w:t>
      </w:r>
      <w:r w:rsidRPr="00E87023">
        <w:rPr>
          <w:sz w:val="22"/>
          <w:szCs w:val="22"/>
        </w:rPr>
        <w:t>)</w:t>
      </w:r>
      <w:bookmarkEnd w:id="995"/>
      <w:bookmarkEnd w:id="996"/>
      <w:bookmarkEnd w:id="997"/>
      <w:bookmarkEnd w:id="998"/>
      <w:bookmarkEnd w:id="999"/>
      <w:bookmarkEnd w:id="1000"/>
    </w:p>
    <w:p w:rsidR="004F4D80" w:rsidRPr="00E87023" w:rsidRDefault="004F4D80" w:rsidP="004F4D80">
      <w:pPr>
        <w:pStyle w:val="3"/>
        <w:rPr>
          <w:sz w:val="22"/>
        </w:rPr>
      </w:pPr>
      <w:bookmarkStart w:id="1001" w:name="_Toc343690584"/>
      <w:bookmarkStart w:id="1002" w:name="_Toc372294428"/>
      <w:bookmarkStart w:id="1003" w:name="_Toc379288896"/>
      <w:bookmarkStart w:id="1004" w:name="_Toc384734780"/>
      <w:bookmarkStart w:id="1005" w:name="_Toc396984078"/>
      <w:bookmarkStart w:id="1006" w:name="_Toc423423681"/>
      <w:bookmarkStart w:id="1007" w:name="_Toc439170710"/>
      <w:bookmarkStart w:id="1008" w:name="_Toc439172812"/>
      <w:bookmarkStart w:id="1009" w:name="_Toc439173253"/>
      <w:bookmarkStart w:id="1010" w:name="_Toc439238249"/>
      <w:bookmarkStart w:id="1011" w:name="_Toc439252796"/>
      <w:bookmarkStart w:id="1012" w:name="_Toc439323770"/>
      <w:bookmarkStart w:id="1013" w:name="_Toc440357168"/>
      <w:bookmarkStart w:id="1014" w:name="_Toc440359720"/>
      <w:bookmarkStart w:id="1015" w:name="_Toc440632184"/>
      <w:bookmarkStart w:id="1016" w:name="_Toc440876004"/>
      <w:bookmarkStart w:id="1017" w:name="_Toc441131032"/>
      <w:bookmarkStart w:id="1018" w:name="_Toc447269849"/>
      <w:r w:rsidRPr="00E87023">
        <w:rPr>
          <w:sz w:val="22"/>
        </w:rPr>
        <w:t xml:space="preserve">Форма информации о собственниках </w:t>
      </w:r>
      <w:r w:rsidR="00C236C0">
        <w:rPr>
          <w:sz w:val="22"/>
        </w:rPr>
        <w:t>Участник</w:t>
      </w:r>
      <w:r w:rsidRPr="00E87023">
        <w:rPr>
          <w:sz w:val="22"/>
        </w:rPr>
        <w:t>а (включая конечных бенефициаров)</w:t>
      </w:r>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p>
    <w:p w:rsidR="004F4D80" w:rsidRPr="00E87023" w:rsidRDefault="004F4D80" w:rsidP="004F4D80">
      <w:pPr>
        <w:tabs>
          <w:tab w:val="left" w:pos="4757"/>
        </w:tabs>
        <w:spacing w:line="240" w:lineRule="auto"/>
        <w:ind w:left="567" w:firstLine="0"/>
        <w:jc w:val="left"/>
      </w:pPr>
      <w:r w:rsidRPr="00E87023">
        <w:t>Приложение 1</w:t>
      </w:r>
      <w:r w:rsidR="000D67AD">
        <w:t>1</w:t>
      </w:r>
      <w:r w:rsidRPr="00E87023">
        <w:t xml:space="preserve"> к письму о подаче оферты</w:t>
      </w:r>
      <w:r w:rsidRPr="00E87023">
        <w:br/>
        <w:t>от «____»_____________ г. №__________</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jc w:val="center"/>
        <w:rPr>
          <w:b/>
        </w:rPr>
      </w:pPr>
      <w:r w:rsidRPr="00E87023">
        <w:rPr>
          <w:b/>
        </w:rPr>
        <w:t xml:space="preserve">Информация о собственниках </w:t>
      </w:r>
      <w:r w:rsidR="00C236C0">
        <w:rPr>
          <w:b/>
        </w:rPr>
        <w:t>Участник</w:t>
      </w:r>
      <w:r w:rsidRPr="00E87023">
        <w:rPr>
          <w:b/>
        </w:rPr>
        <w:t>а (включая конечных бенефициаров)</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rPr>
          <w:color w:val="000000"/>
        </w:rPr>
      </w:pPr>
      <w:r w:rsidRPr="00E87023">
        <w:rPr>
          <w:color w:val="000000"/>
        </w:rPr>
        <w:t xml:space="preserve">Наименование и адрес </w:t>
      </w:r>
      <w:r w:rsidR="00C236C0">
        <w:rPr>
          <w:color w:val="000000"/>
        </w:rPr>
        <w:t>Участник</w:t>
      </w:r>
      <w:r w:rsidRPr="00E87023">
        <w:rPr>
          <w:color w:val="000000"/>
        </w:rPr>
        <w:t>а: __________________________________________</w:t>
      </w:r>
    </w:p>
    <w:p w:rsidR="004F4D80" w:rsidRPr="00E87023" w:rsidRDefault="004F4D80" w:rsidP="004F4D80">
      <w:pPr>
        <w:spacing w:line="240" w:lineRule="auto"/>
        <w:ind w:firstLine="0"/>
        <w:rPr>
          <w:color w:val="000000"/>
        </w:rPr>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E87023"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 xml:space="preserve">наименование  </w:t>
            </w:r>
            <w:r w:rsidR="00C236C0">
              <w:rPr>
                <w:b/>
                <w:color w:val="000000"/>
                <w:sz w:val="16"/>
                <w:szCs w:val="16"/>
              </w:rPr>
              <w:t>Участник</w:t>
            </w:r>
            <w:r w:rsidRPr="00E87023">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информация о цепочке собственников </w:t>
            </w:r>
            <w:r w:rsidR="00C236C0">
              <w:rPr>
                <w:b/>
                <w:bCs w:val="0"/>
                <w:color w:val="000000"/>
                <w:sz w:val="16"/>
                <w:szCs w:val="16"/>
              </w:rPr>
              <w:t>Участник</w:t>
            </w:r>
            <w:r w:rsidRPr="00E87023">
              <w:rPr>
                <w:b/>
                <w:bCs w:val="0"/>
                <w:color w:val="000000"/>
                <w:sz w:val="16"/>
                <w:szCs w:val="16"/>
              </w:rPr>
              <w:t>а, включая бенефициаров (в том числе конечных)</w:t>
            </w:r>
          </w:p>
        </w:tc>
      </w:tr>
      <w:tr w:rsidR="004F4D80" w:rsidRPr="00E87023"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п.п.</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w:t>
            </w:r>
            <w:r w:rsidRPr="00E87023">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(для физ.лиц)</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руководитель/участник</w:t>
            </w:r>
            <w:r w:rsidRPr="00E87023">
              <w:rPr>
                <w:b/>
                <w:bCs w:val="0"/>
                <w:color w:val="000000"/>
                <w:sz w:val="16"/>
                <w:szCs w:val="16"/>
              </w:rPr>
              <w:br/>
              <w:t>/акционер</w:t>
            </w:r>
            <w:r w:rsidRPr="00E87023">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информация о подтверждающих документах (наименование, реквизиты и т.д.)</w:t>
            </w:r>
          </w:p>
        </w:tc>
      </w:tr>
      <w:tr w:rsidR="004F4D80" w:rsidRPr="00E87023"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15</w:t>
            </w:r>
          </w:p>
        </w:tc>
      </w:tr>
      <w:tr w:rsidR="004F4D80" w:rsidRPr="00E87023"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r>
    </w:tbl>
    <w:p w:rsidR="004F4D80" w:rsidRPr="00E87023" w:rsidRDefault="004F4D80" w:rsidP="004F4D80">
      <w:pPr>
        <w:tabs>
          <w:tab w:val="left" w:pos="4757"/>
        </w:tabs>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(фамилия, имя, отчество подписавшего, должность)</w:t>
      </w:r>
    </w:p>
    <w:p w:rsidR="004F4D80" w:rsidRPr="00E87023" w:rsidRDefault="004F4D80" w:rsidP="004F4D80"/>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4F4D80">
          <w:pgSz w:w="16838" w:h="11906" w:orient="landscape" w:code="9"/>
          <w:pgMar w:top="1134" w:right="680" w:bottom="567" w:left="539" w:header="680" w:footer="278" w:gutter="0"/>
          <w:cols w:space="708"/>
          <w:titlePg/>
          <w:docGrid w:linePitch="360"/>
        </w:sectPr>
      </w:pPr>
    </w:p>
    <w:p w:rsidR="004F4D80" w:rsidRPr="00D27071" w:rsidRDefault="004F4D80" w:rsidP="004F4D80">
      <w:pPr>
        <w:pStyle w:val="3"/>
        <w:rPr>
          <w:szCs w:val="24"/>
        </w:rPr>
      </w:pPr>
      <w:bookmarkStart w:id="1019" w:name="_Toc343690585"/>
      <w:bookmarkStart w:id="1020" w:name="_Toc372294429"/>
      <w:bookmarkStart w:id="1021" w:name="_Toc379288897"/>
      <w:bookmarkStart w:id="1022" w:name="_Toc384734781"/>
      <w:bookmarkStart w:id="1023" w:name="_Toc396984079"/>
      <w:bookmarkStart w:id="1024" w:name="_Toc423423682"/>
      <w:bookmarkStart w:id="1025" w:name="_Toc439170711"/>
      <w:bookmarkStart w:id="1026" w:name="_Toc439172813"/>
      <w:bookmarkStart w:id="1027" w:name="_Toc439173254"/>
      <w:bookmarkStart w:id="1028" w:name="_Toc439238250"/>
      <w:bookmarkStart w:id="1029" w:name="_Toc439252797"/>
      <w:bookmarkStart w:id="1030" w:name="_Toc439323771"/>
      <w:bookmarkStart w:id="1031" w:name="_Toc440357169"/>
      <w:bookmarkStart w:id="1032" w:name="_Toc440359721"/>
      <w:bookmarkStart w:id="1033" w:name="_Toc440632185"/>
      <w:bookmarkStart w:id="1034" w:name="_Toc440876005"/>
      <w:bookmarkStart w:id="1035" w:name="_Toc441131033"/>
      <w:bookmarkStart w:id="1036" w:name="_Toc447269850"/>
      <w:r w:rsidRPr="00D27071">
        <w:rPr>
          <w:szCs w:val="24"/>
        </w:rPr>
        <w:lastRenderedPageBreak/>
        <w:t>Инструкции по заполнению</w:t>
      </w:r>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дату и номер </w:t>
      </w:r>
      <w:r w:rsidR="004F4D80">
        <w:rPr>
          <w:sz w:val="24"/>
          <w:szCs w:val="24"/>
        </w:rPr>
        <w:t>заявки</w:t>
      </w:r>
      <w:r w:rsidR="004F4D80" w:rsidRPr="00D27071">
        <w:rPr>
          <w:sz w:val="24"/>
          <w:szCs w:val="24"/>
        </w:rPr>
        <w:t xml:space="preserve"> в соответствии с письмом о подаче оферты </w:t>
      </w:r>
      <w:r w:rsidR="00D90031" w:rsidRPr="00A55F54">
        <w:rPr>
          <w:sz w:val="24"/>
          <w:szCs w:val="24"/>
        </w:rPr>
        <w:t xml:space="preserve">(подраздел </w:t>
      </w:r>
      <w:r w:rsidR="00595BB8">
        <w:rPr>
          <w:sz w:val="24"/>
          <w:szCs w:val="24"/>
        </w:rPr>
        <w:fldChar w:fldCharType="begin"/>
      </w:r>
      <w:r w:rsidR="00D90031">
        <w:rPr>
          <w:sz w:val="24"/>
          <w:szCs w:val="24"/>
        </w:rPr>
        <w:instrText xml:space="preserve"> REF _Ref55336310 \r \h </w:instrText>
      </w:r>
      <w:r w:rsidR="00595BB8">
        <w:rPr>
          <w:sz w:val="24"/>
          <w:szCs w:val="24"/>
        </w:rPr>
      </w:r>
      <w:r w:rsidR="00595BB8">
        <w:rPr>
          <w:sz w:val="24"/>
          <w:szCs w:val="24"/>
        </w:rPr>
        <w:fldChar w:fldCharType="separate"/>
      </w:r>
      <w:r w:rsidR="005F708A">
        <w:rPr>
          <w:sz w:val="24"/>
          <w:szCs w:val="24"/>
        </w:rPr>
        <w:t>5.1</w:t>
      </w:r>
      <w:r w:rsidR="00595BB8">
        <w:rPr>
          <w:sz w:val="24"/>
          <w:szCs w:val="24"/>
        </w:rPr>
        <w:fldChar w:fldCharType="end"/>
      </w:r>
      <w:r w:rsidR="00D90031" w:rsidRPr="00A55F54">
        <w:rPr>
          <w:sz w:val="24"/>
          <w:szCs w:val="24"/>
        </w:rPr>
        <w:t>)</w:t>
      </w:r>
      <w:r w:rsidR="004F4D80" w:rsidRPr="00D27071">
        <w:rPr>
          <w:sz w:val="24"/>
          <w:szCs w:val="24"/>
        </w:rPr>
        <w:t>.</w:t>
      </w:r>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свое фирменное наименование (в т.ч. организационно-правовую форму) и свой адрес.</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(№2) и «ОГРН» (№3) - указываются регистрационные данные </w:t>
      </w:r>
      <w:r w:rsidR="00C236C0">
        <w:rPr>
          <w:sz w:val="24"/>
          <w:szCs w:val="24"/>
        </w:rPr>
        <w:t>Участник</w:t>
      </w:r>
      <w:r w:rsidRPr="00DC5CAC">
        <w:rPr>
          <w:sz w:val="24"/>
          <w:szCs w:val="24"/>
        </w:rPr>
        <w:t>а.</w:t>
      </w:r>
    </w:p>
    <w:p w:rsidR="004F4D80" w:rsidRPr="00DC5CAC"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(№9) и «ОГРН» (№10) - указываются регистрационные данные собственников </w:t>
      </w:r>
      <w:r w:rsidR="00C236C0">
        <w:rPr>
          <w:sz w:val="24"/>
          <w:szCs w:val="24"/>
        </w:rPr>
        <w:t>Участник</w:t>
      </w:r>
      <w:r w:rsidRPr="00DC5CAC">
        <w:rPr>
          <w:sz w:val="24"/>
          <w:szCs w:val="24"/>
        </w:rPr>
        <w:t>а</w:t>
      </w:r>
      <w:r w:rsidRPr="00646A17">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«Наименование краткое» (№4) - указывается краткое наименование </w:t>
      </w:r>
      <w:r w:rsidR="00C236C0">
        <w:rPr>
          <w:sz w:val="24"/>
          <w:szCs w:val="24"/>
        </w:rPr>
        <w:t>Участник</w:t>
      </w:r>
      <w:r w:rsidRPr="00D27071">
        <w:rPr>
          <w:sz w:val="24"/>
          <w:szCs w:val="24"/>
        </w:rPr>
        <w:t xml:space="preserve">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«Код ОКВЭД» (№5) - указывается код (основные коды) ОКВЭД.</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 xml:space="preserve">АО); </w:t>
      </w:r>
      <w:r w:rsidRPr="00D27071">
        <w:rPr>
          <w:sz w:val="24"/>
          <w:szCs w:val="24"/>
        </w:rPr>
        <w:lastRenderedPageBreak/>
        <w:t>бенефициаром (иностранные компании, по которым не известны конечные бенефициары); конечным бенефициаром (Российская Федерация, гос. учреждения РФ, физические лица, кроме руководителей).</w:t>
      </w:r>
    </w:p>
    <w:p w:rsidR="004F4D80" w:rsidRPr="00646A1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037" w:name="_Toc329588495"/>
      <w:r w:rsidRPr="00646A1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w:t>
      </w:r>
      <w:r>
        <w:rPr>
          <w:sz w:val="24"/>
          <w:szCs w:val="24"/>
        </w:rPr>
        <w:t>№</w:t>
      </w:r>
      <w:r w:rsidRPr="00646A17">
        <w:rPr>
          <w:sz w:val="24"/>
          <w:szCs w:val="24"/>
        </w:rPr>
        <w:t>9-13, а также документ</w:t>
      </w:r>
      <w:r>
        <w:rPr>
          <w:sz w:val="24"/>
          <w:szCs w:val="24"/>
        </w:rPr>
        <w:t>,</w:t>
      </w:r>
      <w:r w:rsidRPr="00646A17">
        <w:rPr>
          <w:sz w:val="24"/>
          <w:szCs w:val="24"/>
        </w:rPr>
        <w:t xml:space="preserve"> подтверждающий статус участника(ов) общества (выписка из реестра акционеров либо решение учредителя участника общества и т</w:t>
      </w:r>
      <w:r>
        <w:rPr>
          <w:sz w:val="24"/>
          <w:szCs w:val="24"/>
        </w:rPr>
        <w:t>.</w:t>
      </w:r>
      <w:r w:rsidRPr="00646A17">
        <w:rPr>
          <w:sz w:val="24"/>
          <w:szCs w:val="24"/>
        </w:rPr>
        <w:t xml:space="preserve">д.). Скан-копии документов, указанных в данном разделе, должны быть приложены </w:t>
      </w:r>
      <w:r w:rsidR="00C236C0">
        <w:rPr>
          <w:sz w:val="24"/>
          <w:szCs w:val="24"/>
        </w:rPr>
        <w:t>Участник</w:t>
      </w:r>
      <w:r>
        <w:rPr>
          <w:sz w:val="24"/>
          <w:szCs w:val="24"/>
        </w:rPr>
        <w:t>ом</w:t>
      </w:r>
      <w:r w:rsidRPr="00646A17">
        <w:rPr>
          <w:sz w:val="24"/>
          <w:szCs w:val="24"/>
        </w:rPr>
        <w:t xml:space="preserve"> к </w:t>
      </w:r>
      <w:r w:rsidR="00D90031">
        <w:rPr>
          <w:sz w:val="24"/>
          <w:szCs w:val="24"/>
        </w:rPr>
        <w:t xml:space="preserve">настоящей Форме </w:t>
      </w:r>
      <w:r w:rsidR="00D90031" w:rsidRPr="00D90031">
        <w:rPr>
          <w:sz w:val="24"/>
          <w:szCs w:val="24"/>
        </w:rPr>
        <w:t>информации о собственниках Участника (включая конечных бенефициаров)</w:t>
      </w:r>
      <w:r w:rsidRPr="00646A17">
        <w:rPr>
          <w:sz w:val="24"/>
          <w:szCs w:val="24"/>
        </w:rPr>
        <w:t xml:space="preserve"> и войти в состав </w:t>
      </w:r>
      <w:r w:rsidR="00D904EF">
        <w:rPr>
          <w:sz w:val="24"/>
          <w:szCs w:val="24"/>
        </w:rPr>
        <w:t>Заявки</w:t>
      </w:r>
      <w:r w:rsidRPr="00646A17">
        <w:rPr>
          <w:sz w:val="24"/>
          <w:szCs w:val="24"/>
        </w:rPr>
        <w:t>.</w:t>
      </w:r>
    </w:p>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4F4D80">
          <w:pgSz w:w="16838" w:h="11906" w:orient="landscape" w:code="9"/>
          <w:pgMar w:top="1134" w:right="680" w:bottom="567" w:left="539" w:header="680" w:footer="278" w:gutter="0"/>
          <w:cols w:space="708"/>
          <w:titlePg/>
          <w:docGrid w:linePitch="360"/>
        </w:sectPr>
      </w:pPr>
    </w:p>
    <w:p w:rsidR="004F4D80" w:rsidRPr="008C4223" w:rsidRDefault="000D70B6" w:rsidP="004F4D80">
      <w:pPr>
        <w:pStyle w:val="2"/>
        <w:pageBreakBefore/>
        <w:tabs>
          <w:tab w:val="clear" w:pos="0"/>
          <w:tab w:val="clear" w:pos="1700"/>
          <w:tab w:val="num" w:pos="1134"/>
        </w:tabs>
        <w:spacing w:before="100" w:beforeAutospacing="1" w:after="100" w:afterAutospacing="1" w:line="240" w:lineRule="auto"/>
      </w:pPr>
      <w:bookmarkStart w:id="1038" w:name="_Toc423423683"/>
      <w:bookmarkStart w:id="1039" w:name="_Ref440272051"/>
      <w:bookmarkStart w:id="1040" w:name="_Ref440274744"/>
      <w:bookmarkStart w:id="1041" w:name="_Toc447269851"/>
      <w:r w:rsidRPr="000D70B6">
        <w:lastRenderedPageBreak/>
        <w:t>Согласие на обработку персональных данных</w:t>
      </w:r>
      <w:r w:rsidR="004F4D80" w:rsidRPr="008C4223">
        <w:t xml:space="preserve"> (форма 1</w:t>
      </w:r>
      <w:r w:rsidR="000D67AD">
        <w:t>2</w:t>
      </w:r>
      <w:r w:rsidR="004F4D80" w:rsidRPr="008C4223">
        <w:t>)</w:t>
      </w:r>
      <w:bookmarkEnd w:id="1037"/>
      <w:bookmarkEnd w:id="1038"/>
      <w:bookmarkEnd w:id="1039"/>
      <w:bookmarkEnd w:id="1040"/>
      <w:bookmarkEnd w:id="1041"/>
    </w:p>
    <w:p w:rsidR="004F4D80" w:rsidRPr="008C4223" w:rsidRDefault="004F4D80" w:rsidP="004F4D80">
      <w:pPr>
        <w:pStyle w:val="3"/>
        <w:rPr>
          <w:szCs w:val="24"/>
        </w:rPr>
      </w:pPr>
      <w:bookmarkStart w:id="1042" w:name="_Toc343690587"/>
      <w:bookmarkStart w:id="1043" w:name="_Toc372294431"/>
      <w:bookmarkStart w:id="1044" w:name="_Toc379288899"/>
      <w:bookmarkStart w:id="1045" w:name="_Toc384734783"/>
      <w:bookmarkStart w:id="1046" w:name="_Toc396984081"/>
      <w:bookmarkStart w:id="1047" w:name="_Toc423423684"/>
      <w:bookmarkStart w:id="1048" w:name="_Toc439170713"/>
      <w:bookmarkStart w:id="1049" w:name="_Toc439172815"/>
      <w:bookmarkStart w:id="1050" w:name="_Toc439173256"/>
      <w:bookmarkStart w:id="1051" w:name="_Toc439238252"/>
      <w:bookmarkStart w:id="1052" w:name="_Toc439252799"/>
      <w:bookmarkStart w:id="1053" w:name="_Toc439323773"/>
      <w:bookmarkStart w:id="1054" w:name="_Toc440357171"/>
      <w:bookmarkStart w:id="1055" w:name="_Toc440359723"/>
      <w:bookmarkStart w:id="1056" w:name="_Toc440632187"/>
      <w:bookmarkStart w:id="1057" w:name="_Toc440876007"/>
      <w:bookmarkStart w:id="1058" w:name="_Toc441131035"/>
      <w:bookmarkStart w:id="1059" w:name="_Toc447269852"/>
      <w:r w:rsidRPr="008C4223">
        <w:rPr>
          <w:szCs w:val="24"/>
        </w:rPr>
        <w:t xml:space="preserve">Форма </w:t>
      </w:r>
      <w:bookmarkEnd w:id="1042"/>
      <w:bookmarkEnd w:id="1043"/>
      <w:bookmarkEnd w:id="1044"/>
      <w:bookmarkEnd w:id="1045"/>
      <w:bookmarkEnd w:id="1046"/>
      <w:bookmarkEnd w:id="1047"/>
      <w:bookmarkEnd w:id="1048"/>
      <w:bookmarkEnd w:id="1049"/>
      <w:bookmarkEnd w:id="1050"/>
      <w:bookmarkEnd w:id="1051"/>
      <w:bookmarkEnd w:id="1052"/>
      <w:r w:rsidR="000D70B6" w:rsidRPr="000D70B6">
        <w:rPr>
          <w:szCs w:val="24"/>
        </w:rPr>
        <w:t>Согласия на обработку персональных данных</w:t>
      </w:r>
      <w:bookmarkEnd w:id="1053"/>
      <w:bookmarkEnd w:id="1054"/>
      <w:bookmarkEnd w:id="1055"/>
      <w:bookmarkEnd w:id="1056"/>
      <w:bookmarkEnd w:id="1057"/>
      <w:bookmarkEnd w:id="1058"/>
      <w:bookmarkEnd w:id="1059"/>
    </w:p>
    <w:p w:rsidR="004F4D80" w:rsidRPr="00FB1D53" w:rsidRDefault="004F4D80" w:rsidP="004F4D80">
      <w:pPr>
        <w:tabs>
          <w:tab w:val="left" w:pos="4757"/>
        </w:tabs>
        <w:spacing w:line="240" w:lineRule="auto"/>
        <w:ind w:left="1134" w:firstLine="0"/>
        <w:jc w:val="left"/>
      </w:pPr>
      <w:r w:rsidRPr="00FB1D53">
        <w:t>Приложение 1</w:t>
      </w:r>
      <w:r w:rsidR="000D67AD">
        <w:t>2</w:t>
      </w:r>
      <w:r w:rsidRPr="00FB1D53">
        <w:t xml:space="preserve"> к письму о подаче оферты</w:t>
      </w:r>
      <w:r w:rsidRPr="00FB1D53">
        <w:br/>
        <w:t>от «____»_____________ г. №__________</w:t>
      </w:r>
    </w:p>
    <w:p w:rsidR="004F4D80" w:rsidRPr="006C02AB" w:rsidRDefault="004F4D80" w:rsidP="004F4D80">
      <w:pPr>
        <w:contextualSpacing/>
        <w:jc w:val="right"/>
        <w:rPr>
          <w:sz w:val="24"/>
          <w:szCs w:val="24"/>
        </w:rPr>
      </w:pPr>
    </w:p>
    <w:p w:rsidR="002B5044" w:rsidRDefault="002B5044" w:rsidP="002B5044">
      <w:pPr>
        <w:rPr>
          <w:lang w:eastAsia="ru-RU"/>
        </w:rPr>
      </w:pPr>
    </w:p>
    <w:p w:rsidR="003311F3" w:rsidRPr="005A2CAE" w:rsidRDefault="003311F3" w:rsidP="003311F3">
      <w:pPr>
        <w:widowControl w:val="0"/>
        <w:tabs>
          <w:tab w:val="left" w:pos="0"/>
          <w:tab w:val="num" w:pos="1134"/>
        </w:tabs>
        <w:spacing w:line="240" w:lineRule="auto"/>
        <w:jc w:val="center"/>
        <w:outlineLvl w:val="1"/>
        <w:rPr>
          <w:b/>
          <w:sz w:val="26"/>
          <w:szCs w:val="26"/>
        </w:rPr>
      </w:pPr>
      <w:r w:rsidRPr="005A2CAE">
        <w:rPr>
          <w:b/>
          <w:sz w:val="26"/>
          <w:szCs w:val="26"/>
        </w:rPr>
        <w:t xml:space="preserve">Согласие на обработку персональных данных </w:t>
      </w:r>
    </w:p>
    <w:p w:rsidR="003311F3" w:rsidRPr="005A2CAE" w:rsidRDefault="003311F3" w:rsidP="003311F3">
      <w:pPr>
        <w:widowControl w:val="0"/>
        <w:tabs>
          <w:tab w:val="left" w:pos="0"/>
        </w:tabs>
        <w:spacing w:line="240" w:lineRule="auto"/>
        <w:jc w:val="center"/>
        <w:rPr>
          <w:b/>
          <w:snapToGrid w:val="0"/>
          <w:sz w:val="26"/>
          <w:szCs w:val="26"/>
        </w:rPr>
      </w:pPr>
      <w:r w:rsidRPr="005A2CAE">
        <w:rPr>
          <w:b/>
          <w:snapToGrid w:val="0"/>
          <w:sz w:val="26"/>
          <w:szCs w:val="26"/>
        </w:rPr>
        <w:t xml:space="preserve">от «_____» ____________ 201____ г. </w:t>
      </w:r>
    </w:p>
    <w:p w:rsidR="003311F3" w:rsidRPr="005A2CAE" w:rsidRDefault="003311F3" w:rsidP="003311F3">
      <w:pPr>
        <w:widowControl w:val="0"/>
        <w:spacing w:line="240" w:lineRule="auto"/>
        <w:jc w:val="center"/>
        <w:rPr>
          <w:sz w:val="26"/>
          <w:szCs w:val="26"/>
        </w:rPr>
      </w:pPr>
    </w:p>
    <w:p w:rsidR="003311F3" w:rsidRPr="00263B47" w:rsidRDefault="003311F3" w:rsidP="003311F3">
      <w:pPr>
        <w:widowControl w:val="0"/>
        <w:autoSpaceDE w:val="0"/>
        <w:autoSpaceDN w:val="0"/>
        <w:adjustRightInd w:val="0"/>
        <w:spacing w:line="240" w:lineRule="auto"/>
        <w:ind w:firstLine="709"/>
        <w:rPr>
          <w:sz w:val="24"/>
          <w:szCs w:val="24"/>
        </w:rPr>
      </w:pPr>
      <w:r w:rsidRPr="00263B47">
        <w:rPr>
          <w:sz w:val="24"/>
          <w:szCs w:val="24"/>
        </w:rPr>
        <w:t xml:space="preserve">Настоящим </w:t>
      </w:r>
      <w:r w:rsidRPr="00263B4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263B47">
        <w:rPr>
          <w:sz w:val="24"/>
          <w:szCs w:val="24"/>
        </w:rPr>
        <w:t>,</w:t>
      </w:r>
      <w:r w:rsidRPr="00263B47">
        <w:rPr>
          <w:b/>
          <w:i/>
          <w:sz w:val="24"/>
          <w:szCs w:val="24"/>
        </w:rPr>
        <w:t xml:space="preserve"> действующего на основании _________</w:t>
      </w:r>
      <w:r w:rsidRPr="00263B47">
        <w:rPr>
          <w:i/>
          <w:sz w:val="24"/>
          <w:szCs w:val="24"/>
        </w:rPr>
        <w:t>_,</w:t>
      </w:r>
      <w:r w:rsidRPr="00263B47">
        <w:rPr>
          <w:b/>
          <w:i/>
          <w:sz w:val="24"/>
          <w:szCs w:val="24"/>
        </w:rPr>
        <w:t xml:space="preserve"> </w:t>
      </w:r>
      <w:r w:rsidRPr="00263B47">
        <w:rPr>
          <w:sz w:val="24"/>
          <w:szCs w:val="24"/>
        </w:rPr>
        <w:t xml:space="preserve">дает свое согласие на </w:t>
      </w:r>
      <w:r w:rsidRPr="00263B47">
        <w:rPr>
          <w:snapToGrid w:val="0"/>
          <w:sz w:val="24"/>
          <w:szCs w:val="24"/>
        </w:rPr>
        <w:t>совершение ПАО «МРСК Центра», и ПАО «Россети» действий, предусмотренных п. 3 ст. 3 ФЗ «О персональных данных» от 27.07.2006 № 152-ФЗ, в отношении</w:t>
      </w:r>
      <w:r w:rsidRPr="00263B47">
        <w:rPr>
          <w:sz w:val="24"/>
          <w:szCs w:val="24"/>
        </w:rPr>
        <w:t xml:space="preserve"> персональных данных участника закупки (потенциального контрагента)/ контрагента/планируемых к привлечению субконтрагентов и их собственников (участников, учредителей, акционеров), в том числе конечных бенефициаров (</w:t>
      </w:r>
      <w:r w:rsidRPr="00263B47">
        <w:rPr>
          <w:snapToGrid w:val="0"/>
          <w:sz w:val="24"/>
          <w:szCs w:val="24"/>
        </w:rPr>
        <w:t xml:space="preserve">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 ИНН </w:t>
      </w:r>
      <w:r w:rsidRPr="00263B47">
        <w:rPr>
          <w:sz w:val="24"/>
          <w:szCs w:val="24"/>
        </w:rPr>
        <w:t>(участников,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Срок, в течение которого действует настоящее согласие субъекта персональных данных: со дня его подписания до момента фактического выполнения /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5A2CAE" w:rsidRDefault="003311F3" w:rsidP="003311F3">
      <w:pPr>
        <w:widowControl w:val="0"/>
        <w:spacing w:line="240" w:lineRule="auto"/>
        <w:jc w:val="left"/>
        <w:rPr>
          <w:color w:val="000000"/>
          <w:sz w:val="26"/>
          <w:szCs w:val="26"/>
        </w:rPr>
      </w:pPr>
      <w:r w:rsidRPr="005A2CAE">
        <w:rPr>
          <w:color w:val="000000"/>
          <w:sz w:val="26"/>
          <w:szCs w:val="26"/>
        </w:rPr>
        <w:t>_______________________                                                   ______________________</w:t>
      </w:r>
    </w:p>
    <w:p w:rsidR="003311F3" w:rsidRPr="005A2CAE" w:rsidRDefault="003311F3" w:rsidP="003311F3">
      <w:pPr>
        <w:widowControl w:val="0"/>
        <w:spacing w:line="240" w:lineRule="auto"/>
        <w:jc w:val="left"/>
        <w:rPr>
          <w:sz w:val="20"/>
          <w:szCs w:val="20"/>
        </w:rPr>
      </w:pPr>
      <w:r w:rsidRPr="005A2CAE">
        <w:rPr>
          <w:sz w:val="20"/>
          <w:szCs w:val="20"/>
        </w:rPr>
        <w:t>(Подпись уполномоченного представителя</w:t>
      </w:r>
      <w:r w:rsidRPr="005A2CAE">
        <w:rPr>
          <w:sz w:val="26"/>
          <w:szCs w:val="26"/>
        </w:rPr>
        <w:t xml:space="preserve">)                                   </w:t>
      </w:r>
      <w:r w:rsidRPr="005A2CAE">
        <w:rPr>
          <w:sz w:val="20"/>
          <w:szCs w:val="20"/>
        </w:rPr>
        <w:t>(Ф.И.О. и должность подписавшего***)</w:t>
      </w:r>
    </w:p>
    <w:p w:rsidR="003311F3" w:rsidRPr="005A2CAE" w:rsidRDefault="003311F3" w:rsidP="003311F3">
      <w:pPr>
        <w:widowControl w:val="0"/>
        <w:spacing w:line="240" w:lineRule="auto"/>
        <w:jc w:val="left"/>
        <w:rPr>
          <w:b/>
          <w:bCs w:val="0"/>
        </w:rPr>
      </w:pPr>
      <w:r w:rsidRPr="005A2CAE">
        <w:rPr>
          <w:b/>
          <w:bCs w:val="0"/>
        </w:rPr>
        <w:t>М.П.</w:t>
      </w:r>
    </w:p>
    <w:p w:rsidR="000D67AD" w:rsidRDefault="000D67AD">
      <w:pPr>
        <w:suppressAutoHyphens w:val="0"/>
        <w:spacing w:line="240" w:lineRule="auto"/>
        <w:ind w:firstLine="0"/>
        <w:jc w:val="left"/>
        <w:rPr>
          <w:lang w:eastAsia="ru-RU"/>
        </w:rPr>
      </w:pPr>
      <w:r>
        <w:rPr>
          <w:lang w:eastAsia="ru-RU"/>
        </w:rPr>
        <w:br w:type="page"/>
      </w:r>
    </w:p>
    <w:p w:rsidR="003311F3" w:rsidRPr="005A2CAE" w:rsidRDefault="003311F3" w:rsidP="003311F3">
      <w:pPr>
        <w:pStyle w:val="3"/>
        <w:rPr>
          <w:szCs w:val="24"/>
        </w:rPr>
      </w:pPr>
      <w:bookmarkStart w:id="1060" w:name="_Toc439252801"/>
      <w:bookmarkStart w:id="1061" w:name="_Toc439323774"/>
      <w:bookmarkStart w:id="1062" w:name="_Toc440357172"/>
      <w:bookmarkStart w:id="1063" w:name="_Toc440359724"/>
      <w:bookmarkStart w:id="1064" w:name="_Toc440632188"/>
      <w:bookmarkStart w:id="1065" w:name="_Toc440876008"/>
      <w:bookmarkStart w:id="1066" w:name="_Toc441131036"/>
      <w:bookmarkStart w:id="1067" w:name="_Toc447269853"/>
      <w:r w:rsidRPr="005A2CAE">
        <w:rPr>
          <w:szCs w:val="24"/>
        </w:rPr>
        <w:lastRenderedPageBreak/>
        <w:t>Инструкции по заполнению</w:t>
      </w:r>
      <w:bookmarkEnd w:id="1060"/>
      <w:bookmarkEnd w:id="1061"/>
      <w:bookmarkEnd w:id="1062"/>
      <w:bookmarkEnd w:id="1063"/>
      <w:bookmarkEnd w:id="1064"/>
      <w:bookmarkEnd w:id="1065"/>
      <w:bookmarkEnd w:id="1066"/>
      <w:bookmarkEnd w:id="1067"/>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При заключении договоров </w:t>
      </w:r>
      <w:r w:rsidRPr="005A2CAE">
        <w:rPr>
          <w:snapToGrid w:val="0"/>
          <w:sz w:val="26"/>
          <w:szCs w:val="26"/>
        </w:rPr>
        <w:t>ПАО «МРСК Центра»</w:t>
      </w:r>
      <w:r w:rsidRPr="005A2CAE">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субконтрагентов и их собственников (участников, учредителей, акционеров), в том числе конечных бенефициаров (</w:t>
      </w:r>
      <w:r w:rsidRPr="005A2CAE">
        <w:rPr>
          <w:snapToGrid w:val="0"/>
          <w:sz w:val="24"/>
          <w:szCs w:val="24"/>
        </w:rPr>
        <w:t xml:space="preserve">фамилия, имя, отчество; серия и номер документа, удостоверяющего личность; ИНН </w:t>
      </w:r>
      <w:r w:rsidRPr="005A2CAE">
        <w:rPr>
          <w:sz w:val="24"/>
          <w:szCs w:val="24"/>
        </w:rPr>
        <w:t>(участников, учредителей, акционеров).</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5A2CAE">
        <w:rPr>
          <w:snapToGrid w:val="0"/>
          <w:sz w:val="26"/>
          <w:szCs w:val="26"/>
        </w:rPr>
        <w:t>ПАО «МРСК Центра», и ПАО «Россети»</w:t>
      </w:r>
      <w:r w:rsidRPr="005A2CAE">
        <w:rPr>
          <w:sz w:val="24"/>
          <w:szCs w:val="24"/>
        </w:rPr>
        <w:t xml:space="preserve"> перед собственником (участником, учредителем, акционером), а также бенефициаром участника закупки / контрагента / их субконтрагентов за предоставление Обществу данных о своих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 / контрагент получил у своих бенефициаров и бенефициаров своих субконтрагентов согласие на представление (обработку) </w:t>
      </w:r>
      <w:r w:rsidRPr="005A2CAE">
        <w:rPr>
          <w:snapToGrid w:val="0"/>
          <w:sz w:val="26"/>
          <w:szCs w:val="26"/>
        </w:rPr>
        <w:t>ПАО «МРСК Центра», и ПАО «Россети»</w:t>
      </w:r>
      <w:r w:rsidRPr="005A2CAE">
        <w:rPr>
          <w:sz w:val="24"/>
          <w:szCs w:val="24"/>
        </w:rPr>
        <w:t xml:space="preserve"> и в уполномоченные государственные органы указанных сведений</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Default="007A6A39">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0"/>
          <w:tab w:val="clear" w:pos="1700"/>
          <w:tab w:val="num" w:pos="1134"/>
        </w:tabs>
        <w:spacing w:before="100" w:beforeAutospacing="1" w:after="100" w:afterAutospacing="1" w:line="240" w:lineRule="auto"/>
      </w:pPr>
      <w:bookmarkStart w:id="1068" w:name="_Ref440272256"/>
      <w:bookmarkStart w:id="1069" w:name="_Ref440272678"/>
      <w:bookmarkStart w:id="1070" w:name="_Ref440274944"/>
      <w:bookmarkStart w:id="1071" w:name="_Toc447269854"/>
      <w:r w:rsidRPr="007A6A39">
        <w:lastRenderedPageBreak/>
        <w:t>Соглашение о неустойке (форма 1</w:t>
      </w:r>
      <w:r w:rsidR="000D67AD">
        <w:t>3</w:t>
      </w:r>
      <w:r w:rsidRPr="007A6A39">
        <w:t>)</w:t>
      </w:r>
      <w:bookmarkEnd w:id="1068"/>
      <w:bookmarkEnd w:id="1069"/>
      <w:bookmarkEnd w:id="1070"/>
      <w:bookmarkEnd w:id="1071"/>
    </w:p>
    <w:p w:rsidR="007A6A39" w:rsidRPr="007A6A39" w:rsidRDefault="007A6A39" w:rsidP="007A6A39">
      <w:pPr>
        <w:pStyle w:val="3"/>
        <w:rPr>
          <w:szCs w:val="24"/>
        </w:rPr>
      </w:pPr>
      <w:bookmarkStart w:id="1072" w:name="_Toc439170715"/>
      <w:bookmarkStart w:id="1073" w:name="_Toc439172817"/>
      <w:bookmarkStart w:id="1074" w:name="_Toc439173259"/>
      <w:bookmarkStart w:id="1075" w:name="_Toc439238255"/>
      <w:bookmarkStart w:id="1076" w:name="_Toc439252803"/>
      <w:bookmarkStart w:id="1077" w:name="_Toc439323776"/>
      <w:bookmarkStart w:id="1078" w:name="_Toc440357174"/>
      <w:bookmarkStart w:id="1079" w:name="_Toc440359726"/>
      <w:bookmarkStart w:id="1080" w:name="_Toc440632190"/>
      <w:bookmarkStart w:id="1081" w:name="_Toc440876010"/>
      <w:bookmarkStart w:id="1082" w:name="_Toc441131038"/>
      <w:bookmarkStart w:id="1083" w:name="_Toc447269855"/>
      <w:r w:rsidRPr="007A6A39">
        <w:rPr>
          <w:szCs w:val="24"/>
        </w:rPr>
        <w:t>Форма соглашени</w:t>
      </w:r>
      <w:r w:rsidR="00E47073">
        <w:rPr>
          <w:szCs w:val="24"/>
        </w:rPr>
        <w:t>я</w:t>
      </w:r>
      <w:r w:rsidRPr="007A6A39">
        <w:rPr>
          <w:szCs w:val="24"/>
        </w:rPr>
        <w:t xml:space="preserve"> о неустойке</w:t>
      </w:r>
      <w:bookmarkEnd w:id="1072"/>
      <w:bookmarkEnd w:id="1073"/>
      <w:bookmarkEnd w:id="1074"/>
      <w:bookmarkEnd w:id="1075"/>
      <w:bookmarkEnd w:id="1076"/>
      <w:bookmarkEnd w:id="1077"/>
      <w:bookmarkEnd w:id="1078"/>
      <w:bookmarkEnd w:id="1079"/>
      <w:bookmarkEnd w:id="1080"/>
      <w:bookmarkEnd w:id="1081"/>
      <w:bookmarkEnd w:id="1082"/>
      <w:bookmarkEnd w:id="1083"/>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0D67AD">
        <w:rPr>
          <w:sz w:val="24"/>
          <w:szCs w:val="24"/>
        </w:rPr>
        <w:t>3</w:t>
      </w:r>
      <w:r w:rsidRPr="007A6A39">
        <w:rPr>
          <w:sz w:val="24"/>
          <w:szCs w:val="24"/>
        </w:rPr>
        <w:t xml:space="preserve"> к письму о подаче оферты</w:t>
      </w:r>
      <w:r w:rsidRPr="007A6A39">
        <w:rPr>
          <w:sz w:val="24"/>
          <w:szCs w:val="24"/>
        </w:rPr>
        <w:br/>
        <w:t>от «____»_____________ г.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A21750" w:rsidRPr="007A6A39" w:rsidRDefault="00A21750" w:rsidP="00A21750">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sidR="000731A1">
        <w:rPr>
          <w:sz w:val="24"/>
          <w:szCs w:val="24"/>
        </w:rPr>
        <w:t>________</w:t>
      </w:r>
      <w:r w:rsidRPr="007A6A39">
        <w:rPr>
          <w:sz w:val="24"/>
          <w:szCs w:val="24"/>
        </w:rPr>
        <w:t>_______, именуемое в дальнейшем Организатор, в лице ____________________</w:t>
      </w:r>
      <w:r w:rsidR="000731A1">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7A6A39" w:rsidRPr="007A6A39" w:rsidRDefault="007A6A39" w:rsidP="007A6A39">
      <w:pPr>
        <w:pStyle w:val="afd"/>
        <w:ind w:firstLine="709"/>
        <w:rPr>
          <w:sz w:val="24"/>
          <w:szCs w:val="24"/>
        </w:rPr>
      </w:pPr>
    </w:p>
    <w:p w:rsidR="00311F48"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в ____________</w:t>
      </w:r>
      <w:r w:rsidR="00311F48">
        <w:rPr>
          <w:sz w:val="24"/>
          <w:szCs w:val="24"/>
        </w:rPr>
        <w:t>______________________________________</w:t>
      </w:r>
      <w:r w:rsidRPr="007A6A39">
        <w:rPr>
          <w:sz w:val="24"/>
          <w:szCs w:val="24"/>
        </w:rPr>
        <w:t xml:space="preserve">___________________________, </w:t>
      </w:r>
    </w:p>
    <w:p w:rsidR="00311F48" w:rsidRDefault="00311F48" w:rsidP="00311F48">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595BB8">
        <w:rPr>
          <w:vertAlign w:val="subscript"/>
        </w:rPr>
        <w:fldChar w:fldCharType="begin"/>
      </w:r>
      <w:r w:rsidR="0082292A">
        <w:rPr>
          <w:vertAlign w:val="subscript"/>
        </w:rPr>
        <w:instrText xml:space="preserve"> REF _Ref440275279 \r \h </w:instrText>
      </w:r>
      <w:r w:rsidR="00595BB8">
        <w:rPr>
          <w:vertAlign w:val="subscript"/>
        </w:rPr>
      </w:r>
      <w:r w:rsidR="00595BB8">
        <w:rPr>
          <w:vertAlign w:val="subscript"/>
        </w:rPr>
        <w:fldChar w:fldCharType="separate"/>
      </w:r>
      <w:r w:rsidR="005F708A">
        <w:rPr>
          <w:vertAlign w:val="subscript"/>
        </w:rPr>
        <w:t>1.1.4</w:t>
      </w:r>
      <w:r w:rsidR="00595BB8">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jc w:val="both"/>
        <w:rPr>
          <w:sz w:val="24"/>
          <w:szCs w:val="24"/>
        </w:rPr>
      </w:pPr>
    </w:p>
    <w:p w:rsidR="007A6A39" w:rsidRPr="007A6A39" w:rsidRDefault="007A6A39" w:rsidP="00311F48">
      <w:pPr>
        <w:pStyle w:val="afd"/>
        <w:tabs>
          <w:tab w:val="clear" w:pos="9360"/>
        </w:tabs>
        <w:suppressAutoHyphens w:val="0"/>
        <w:jc w:val="both"/>
        <w:rPr>
          <w:sz w:val="24"/>
          <w:szCs w:val="24"/>
        </w:rPr>
      </w:pPr>
      <w:r w:rsidRPr="007A6A39">
        <w:rPr>
          <w:sz w:val="24"/>
          <w:szCs w:val="24"/>
        </w:rPr>
        <w:t xml:space="preserve">вне зависимости от формы и места проведения обязуется: 1) не изменять (не вносить изменения) и/или не отзывать свою </w:t>
      </w:r>
      <w:r>
        <w:rPr>
          <w:sz w:val="24"/>
          <w:szCs w:val="24"/>
        </w:rPr>
        <w:t>Заявку</w:t>
      </w:r>
      <w:r w:rsidRPr="007A6A39">
        <w:rPr>
          <w:sz w:val="24"/>
          <w:szCs w:val="24"/>
        </w:rPr>
        <w:t xml:space="preserve"> в течение срока ее действия после истечения срока окончания приема </w:t>
      </w:r>
      <w:r>
        <w:rPr>
          <w:sz w:val="24"/>
          <w:szCs w:val="24"/>
        </w:rPr>
        <w:t>Заявок</w:t>
      </w:r>
      <w:r w:rsidRPr="007A6A39">
        <w:rPr>
          <w:sz w:val="24"/>
          <w:szCs w:val="24"/>
        </w:rPr>
        <w:t xml:space="preserve">; 2) предоставлять достоверные и неискаженные документы, сведения и/или информацию, приведенные в составе </w:t>
      </w:r>
      <w:r>
        <w:rPr>
          <w:sz w:val="24"/>
          <w:szCs w:val="24"/>
        </w:rPr>
        <w:t>Заявки</w:t>
      </w:r>
      <w:r w:rsidRPr="007A6A39">
        <w:rPr>
          <w:sz w:val="24"/>
          <w:szCs w:val="24"/>
        </w:rPr>
        <w:t xml:space="preserve">; </w:t>
      </w:r>
      <w:r>
        <w:rPr>
          <w:sz w:val="24"/>
          <w:szCs w:val="24"/>
        </w:rPr>
        <w:t>3</w:t>
      </w:r>
      <w:r w:rsidRPr="007A6A39">
        <w:rPr>
          <w:sz w:val="24"/>
          <w:szCs w:val="24"/>
        </w:rPr>
        <w:t xml:space="preserve">) заключить договор в установленном документацией по запросу предложений порядке, в случае признания Участника победителем </w:t>
      </w:r>
      <w:r>
        <w:rPr>
          <w:sz w:val="24"/>
          <w:szCs w:val="24"/>
        </w:rPr>
        <w:t>запроса предложений</w:t>
      </w:r>
      <w:r w:rsidRPr="007A6A39">
        <w:rPr>
          <w:sz w:val="24"/>
          <w:szCs w:val="24"/>
        </w:rPr>
        <w:t>;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7A6A39">
        <w:rPr>
          <w:i/>
          <w:sz w:val="24"/>
          <w:szCs w:val="24"/>
        </w:rPr>
        <w:t>Примечание: если такое обеспечение предусмотрено условиями запроса предложений</w:t>
      </w:r>
      <w:r w:rsidRPr="007A6A39">
        <w:rPr>
          <w:sz w:val="24"/>
          <w:szCs w:val="24"/>
        </w:rPr>
        <w:t>)</w:t>
      </w:r>
    </w:p>
    <w:p w:rsidR="00311F48"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В случае если Участником будут нарушены обязательства, возникшие и связанные с подачей </w:t>
      </w:r>
      <w:r>
        <w:rPr>
          <w:sz w:val="24"/>
          <w:szCs w:val="24"/>
        </w:rPr>
        <w:t>Заявки</w:t>
      </w:r>
      <w:r w:rsidRPr="007A6A39">
        <w:rPr>
          <w:sz w:val="24"/>
          <w:szCs w:val="24"/>
        </w:rPr>
        <w:t xml:space="preserve"> на участие в ____</w:t>
      </w:r>
      <w:r w:rsidR="00311F48">
        <w:rPr>
          <w:sz w:val="24"/>
          <w:szCs w:val="24"/>
        </w:rPr>
        <w:t>___________________________________________________</w:t>
      </w:r>
      <w:r w:rsidRPr="007A6A39">
        <w:rPr>
          <w:sz w:val="24"/>
          <w:szCs w:val="24"/>
        </w:rPr>
        <w:t>______________________,</w:t>
      </w:r>
    </w:p>
    <w:p w:rsidR="00311F48" w:rsidRDefault="00311F48" w:rsidP="00311F48">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82292A" w:rsidRPr="0082292A">
        <w:rPr>
          <w:vertAlign w:val="subscript"/>
        </w:rPr>
        <w:t xml:space="preserve"> </w:t>
      </w:r>
      <w:r w:rsidR="00595BB8">
        <w:rPr>
          <w:vertAlign w:val="subscript"/>
        </w:rPr>
        <w:fldChar w:fldCharType="begin"/>
      </w:r>
      <w:r w:rsidR="0082292A">
        <w:rPr>
          <w:vertAlign w:val="subscript"/>
        </w:rPr>
        <w:instrText xml:space="preserve"> REF _Ref440275279 \r \h </w:instrText>
      </w:r>
      <w:r w:rsidR="00595BB8">
        <w:rPr>
          <w:vertAlign w:val="subscript"/>
        </w:rPr>
      </w:r>
      <w:r w:rsidR="00595BB8">
        <w:rPr>
          <w:vertAlign w:val="subscript"/>
        </w:rPr>
        <w:fldChar w:fldCharType="separate"/>
      </w:r>
      <w:r w:rsidR="005F708A">
        <w:rPr>
          <w:vertAlign w:val="subscript"/>
        </w:rPr>
        <w:t>1.1.4</w:t>
      </w:r>
      <w:r w:rsidR="00595BB8">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ind w:left="709"/>
        <w:jc w:val="both"/>
        <w:rPr>
          <w:sz w:val="24"/>
          <w:szCs w:val="24"/>
        </w:rPr>
      </w:pPr>
    </w:p>
    <w:p w:rsidR="00311F48" w:rsidRDefault="00311F48" w:rsidP="00311F48">
      <w:pPr>
        <w:pStyle w:val="afd"/>
        <w:tabs>
          <w:tab w:val="clear" w:pos="9360"/>
        </w:tabs>
        <w:suppressAutoHyphens w:val="0"/>
        <w:jc w:val="both"/>
        <w:rPr>
          <w:sz w:val="24"/>
          <w:szCs w:val="24"/>
        </w:rPr>
      </w:pPr>
    </w:p>
    <w:p w:rsidR="007A6A39" w:rsidRPr="005A2CAE" w:rsidRDefault="007A6A39" w:rsidP="00311F48">
      <w:pPr>
        <w:pStyle w:val="afd"/>
        <w:tabs>
          <w:tab w:val="clear" w:pos="9360"/>
        </w:tabs>
        <w:suppressAutoHyphens w:val="0"/>
        <w:jc w:val="both"/>
        <w:rPr>
          <w:sz w:val="24"/>
          <w:szCs w:val="24"/>
        </w:rPr>
      </w:pPr>
      <w:r w:rsidRPr="007A6A39">
        <w:rPr>
          <w:sz w:val="24"/>
          <w:szCs w:val="24"/>
        </w:rPr>
        <w:t xml:space="preserve">указанные в п. 1 настоящего соглашения, Участник выплатит Организатору неустойку в </w:t>
      </w:r>
      <w:r w:rsidRPr="005A2CAE">
        <w:rPr>
          <w:sz w:val="24"/>
          <w:szCs w:val="24"/>
        </w:rPr>
        <w:t>размере _____________________ (_______________) рублей, в течение 5 (пяти) рабочих дней после получения письменного требования Организатора об уплате неустойки.</w:t>
      </w:r>
    </w:p>
    <w:p w:rsidR="007A6A39" w:rsidRPr="005A2CAE" w:rsidRDefault="007A6A39" w:rsidP="00BC19F9">
      <w:pPr>
        <w:pStyle w:val="afd"/>
        <w:numPr>
          <w:ilvl w:val="0"/>
          <w:numId w:val="70"/>
        </w:numPr>
        <w:tabs>
          <w:tab w:val="clear" w:pos="9360"/>
        </w:tabs>
        <w:suppressAutoHyphens w:val="0"/>
        <w:ind w:left="0" w:firstLine="709"/>
        <w:jc w:val="both"/>
        <w:rPr>
          <w:sz w:val="24"/>
          <w:szCs w:val="24"/>
        </w:rPr>
      </w:pPr>
      <w:r w:rsidRPr="005A2CAE">
        <w:rPr>
          <w:sz w:val="24"/>
          <w:szCs w:val="24"/>
        </w:rPr>
        <w:t xml:space="preserve">Стороны установили и согласились с тем, что началом исчисления срока действия настоящего соглашения </w:t>
      </w:r>
      <w:r w:rsidR="005A2CAE" w:rsidRPr="005A2CAE">
        <w:rPr>
          <w:sz w:val="24"/>
          <w:szCs w:val="24"/>
        </w:rPr>
        <w:t xml:space="preserve">будет считаться </w:t>
      </w:r>
      <w:r w:rsidR="003F5CDB" w:rsidRPr="00EA1723">
        <w:rPr>
          <w:sz w:val="24"/>
          <w:szCs w:val="24"/>
        </w:rPr>
        <w:t>дата окончания приема поступивших на открытый запрос предложений Заявок</w:t>
      </w:r>
      <w:r w:rsidR="005A2CAE" w:rsidRPr="005A2CAE">
        <w:rPr>
          <w:sz w:val="24"/>
          <w:szCs w:val="24"/>
        </w:rPr>
        <w:t xml:space="preserve">. </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В случае если Участник будет признан победителем </w:t>
      </w:r>
      <w:r w:rsidR="00311F48" w:rsidRPr="007A6A39">
        <w:rPr>
          <w:sz w:val="24"/>
          <w:szCs w:val="24"/>
        </w:rPr>
        <w:t>запроса предложений</w:t>
      </w:r>
      <w:r w:rsidRPr="007A6A39">
        <w:rPr>
          <w:sz w:val="24"/>
          <w:szCs w:val="24"/>
        </w:rPr>
        <w:t xml:space="preserve"> и исполнит все принятые на себя обязательства, а именно: 1) не изменит и/или не отзовет </w:t>
      </w:r>
      <w:r w:rsidRPr="007A6A39">
        <w:rPr>
          <w:sz w:val="24"/>
          <w:szCs w:val="24"/>
        </w:rPr>
        <w:lastRenderedPageBreak/>
        <w:t xml:space="preserve">свою </w:t>
      </w:r>
      <w:r w:rsidR="00311F48">
        <w:rPr>
          <w:sz w:val="24"/>
          <w:szCs w:val="24"/>
        </w:rPr>
        <w:t>Заявку</w:t>
      </w:r>
      <w:r w:rsidRPr="007A6A39">
        <w:rPr>
          <w:sz w:val="24"/>
          <w:szCs w:val="24"/>
        </w:rPr>
        <w:t xml:space="preserve"> в течение срока ее действия после истечения срока окончания приема </w:t>
      </w:r>
      <w:r w:rsidR="00311F48">
        <w:rPr>
          <w:sz w:val="24"/>
          <w:szCs w:val="24"/>
        </w:rPr>
        <w:t>Заявок</w:t>
      </w:r>
      <w:r w:rsidRPr="007A6A39">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Pr>
          <w:sz w:val="24"/>
          <w:szCs w:val="24"/>
        </w:rPr>
        <w:t>Заявки</w:t>
      </w:r>
      <w:r w:rsidRPr="007A6A39">
        <w:rPr>
          <w:sz w:val="24"/>
          <w:szCs w:val="24"/>
        </w:rPr>
        <w:t xml:space="preserve">; </w:t>
      </w:r>
      <w:r w:rsidR="00311F48">
        <w:rPr>
          <w:sz w:val="24"/>
          <w:szCs w:val="24"/>
        </w:rPr>
        <w:t>3</w:t>
      </w:r>
      <w:r w:rsidRPr="007A6A39">
        <w:rPr>
          <w:sz w:val="24"/>
          <w:szCs w:val="24"/>
        </w:rPr>
        <w:t xml:space="preserve">) заключит договор в установленном документацией по запросу предложений порядке; </w:t>
      </w:r>
      <w:r w:rsidR="00311F48">
        <w:rPr>
          <w:sz w:val="24"/>
          <w:szCs w:val="24"/>
        </w:rPr>
        <w:t>4</w:t>
      </w:r>
      <w:r w:rsidRPr="007A6A39">
        <w:rPr>
          <w:sz w:val="24"/>
          <w:szCs w:val="24"/>
        </w:rPr>
        <w:t>) предоставит финансовое обеспечение по договору (</w:t>
      </w:r>
      <w:r w:rsidRPr="007A6A39">
        <w:rPr>
          <w:i/>
          <w:sz w:val="24"/>
          <w:szCs w:val="24"/>
        </w:rPr>
        <w:t>Примечание: если такое обеспечение предусмотрено условиями запроса предложений</w:t>
      </w:r>
      <w:r w:rsidRPr="007A6A39">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Заключение настоящего соглашения не является основанием возникновения права Участника не предоставлять иные документы, предусмотренные в документации по запросу предложений.</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Настоящее соглашение является неотъемлемой частью письма о подаче оферты и </w:t>
      </w:r>
      <w:r w:rsidR="00311F48">
        <w:rPr>
          <w:sz w:val="24"/>
          <w:szCs w:val="24"/>
        </w:rPr>
        <w:t>Заявки</w:t>
      </w:r>
      <w:r w:rsidRPr="007A6A39">
        <w:rPr>
          <w:sz w:val="24"/>
          <w:szCs w:val="24"/>
        </w:rPr>
        <w:t xml:space="preserve"> Участника.</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d"/>
        <w:rPr>
          <w:sz w:val="24"/>
          <w:szCs w:val="24"/>
        </w:rPr>
      </w:pPr>
    </w:p>
    <w:p w:rsidR="007A6A39" w:rsidRPr="007A6A39" w:rsidRDefault="007A6A39" w:rsidP="007A6A39">
      <w:pPr>
        <w:pStyle w:val="afd"/>
        <w:rPr>
          <w:sz w:val="24"/>
          <w:szCs w:val="24"/>
        </w:rPr>
      </w:pPr>
    </w:p>
    <w:tbl>
      <w:tblPr>
        <w:tblW w:w="0" w:type="auto"/>
        <w:tblInd w:w="709" w:type="dxa"/>
        <w:tblLook w:val="04A0" w:firstRow="1" w:lastRow="0" w:firstColumn="1" w:lastColumn="0" w:noHBand="0" w:noVBand="1"/>
      </w:tblPr>
      <w:tblGrid>
        <w:gridCol w:w="4312"/>
        <w:gridCol w:w="4550"/>
      </w:tblGrid>
      <w:tr w:rsidR="007A6A39" w:rsidRPr="007A6A39" w:rsidTr="00311F48">
        <w:tc>
          <w:tcPr>
            <w:tcW w:w="4431" w:type="dxa"/>
          </w:tcPr>
          <w:p w:rsidR="007A6A39" w:rsidRPr="007A6A39" w:rsidRDefault="007A6A39" w:rsidP="007857E5">
            <w:pPr>
              <w:pStyle w:val="afd"/>
              <w:rPr>
                <w:sz w:val="24"/>
                <w:szCs w:val="24"/>
              </w:rPr>
            </w:pPr>
            <w:r w:rsidRPr="007A6A39">
              <w:rPr>
                <w:sz w:val="24"/>
                <w:szCs w:val="24"/>
              </w:rPr>
              <w:t>Участник</w:t>
            </w:r>
          </w:p>
        </w:tc>
        <w:tc>
          <w:tcPr>
            <w:tcW w:w="4431" w:type="dxa"/>
          </w:tcPr>
          <w:p w:rsidR="007A6A39" w:rsidRPr="007A6A39" w:rsidRDefault="007A6A39" w:rsidP="007857E5">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82292A" w:rsidRDefault="0082292A"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«___»______________20__года</w:t>
            </w:r>
          </w:p>
        </w:tc>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w:t>
            </w:r>
            <w:r w:rsidR="0082292A">
              <w:rPr>
                <w:sz w:val="24"/>
                <w:szCs w:val="24"/>
              </w:rPr>
              <w:t>____</w:t>
            </w:r>
            <w:r w:rsidRPr="007A6A39">
              <w:rPr>
                <w:sz w:val="24"/>
                <w:szCs w:val="24"/>
              </w:rPr>
              <w:t>_______/_______________/</w:t>
            </w:r>
          </w:p>
          <w:p w:rsidR="0082292A" w:rsidRDefault="0082292A"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084" w:name="_Toc439170716"/>
      <w:bookmarkStart w:id="1085" w:name="_Toc439172818"/>
      <w:bookmarkStart w:id="1086" w:name="_Toc439173260"/>
      <w:bookmarkStart w:id="1087" w:name="_Toc439238256"/>
      <w:bookmarkStart w:id="1088" w:name="_Toc439252804"/>
      <w:bookmarkStart w:id="1089" w:name="_Toc439323777"/>
      <w:bookmarkStart w:id="1090" w:name="_Toc440357175"/>
      <w:bookmarkStart w:id="1091" w:name="_Toc440359727"/>
      <w:bookmarkStart w:id="1092" w:name="_Toc440632191"/>
      <w:bookmarkStart w:id="1093" w:name="_Toc440876011"/>
      <w:bookmarkStart w:id="1094" w:name="_Toc441131039"/>
      <w:bookmarkStart w:id="1095" w:name="_Toc447269856"/>
      <w:r w:rsidRPr="007857E5">
        <w:rPr>
          <w:szCs w:val="24"/>
        </w:rPr>
        <w:lastRenderedPageBreak/>
        <w:t>Инструкции по заполнению</w:t>
      </w:r>
      <w:bookmarkEnd w:id="1084"/>
      <w:bookmarkEnd w:id="1085"/>
      <w:bookmarkEnd w:id="1086"/>
      <w:bookmarkEnd w:id="1087"/>
      <w:bookmarkEnd w:id="1088"/>
      <w:bookmarkEnd w:id="1089"/>
      <w:bookmarkEnd w:id="1090"/>
      <w:bookmarkEnd w:id="1091"/>
      <w:bookmarkEnd w:id="1092"/>
      <w:bookmarkEnd w:id="1093"/>
      <w:bookmarkEnd w:id="1094"/>
      <w:bookmarkEnd w:id="1095"/>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595BB8">
        <w:rPr>
          <w:sz w:val="24"/>
          <w:szCs w:val="24"/>
        </w:rPr>
        <w:fldChar w:fldCharType="begin"/>
      </w:r>
      <w:r w:rsidR="00D90031">
        <w:rPr>
          <w:sz w:val="24"/>
          <w:szCs w:val="24"/>
        </w:rPr>
        <w:instrText xml:space="preserve"> REF _Ref55336310 \r \h </w:instrText>
      </w:r>
      <w:r w:rsidR="00595BB8">
        <w:rPr>
          <w:sz w:val="24"/>
          <w:szCs w:val="24"/>
        </w:rPr>
      </w:r>
      <w:r w:rsidR="00595BB8">
        <w:rPr>
          <w:sz w:val="24"/>
          <w:szCs w:val="24"/>
        </w:rPr>
        <w:fldChar w:fldCharType="separate"/>
      </w:r>
      <w:r w:rsidR="005F708A">
        <w:rPr>
          <w:sz w:val="24"/>
          <w:szCs w:val="24"/>
        </w:rPr>
        <w:t>5.1</w:t>
      </w:r>
      <w:r w:rsidR="00595BB8">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т.ч. организационно-правовую форму) и свой адрес.</w:t>
      </w:r>
    </w:p>
    <w:p w:rsidR="000731A1" w:rsidRPr="000E6363" w:rsidRDefault="000731A1" w:rsidP="007857E5">
      <w:pPr>
        <w:pStyle w:val="aff6"/>
        <w:numPr>
          <w:ilvl w:val="3"/>
          <w:numId w:val="1"/>
        </w:numPr>
        <w:tabs>
          <w:tab w:val="num" w:pos="1134"/>
          <w:tab w:val="num" w:pos="1276"/>
        </w:tabs>
        <w:suppressAutoHyphens w:val="0"/>
        <w:spacing w:before="100" w:beforeAutospacing="1" w:line="240" w:lineRule="auto"/>
        <w:rPr>
          <w:sz w:val="24"/>
          <w:szCs w:val="24"/>
        </w:rPr>
      </w:pPr>
      <w:r w:rsidRPr="000E6363">
        <w:rPr>
          <w:sz w:val="24"/>
          <w:szCs w:val="24"/>
        </w:rPr>
        <w:t xml:space="preserve">Участник должен заполнить все поля и графы, относящиеся к самому Участнику, а также к настоящему </w:t>
      </w:r>
      <w:r w:rsidR="0082292A" w:rsidRPr="000E6363">
        <w:rPr>
          <w:sz w:val="24"/>
          <w:szCs w:val="24"/>
        </w:rPr>
        <w:t>запросу предложений. Поля и графы, относящиеся к Организатору, не заполняются.</w:t>
      </w:r>
    </w:p>
    <w:p w:rsidR="007857E5" w:rsidRDefault="007857E5">
      <w:pPr>
        <w:suppressAutoHyphens w:val="0"/>
        <w:spacing w:line="240" w:lineRule="auto"/>
        <w:ind w:firstLine="0"/>
        <w:jc w:val="left"/>
        <w:rPr>
          <w:lang w:eastAsia="ru-RU"/>
        </w:rPr>
      </w:pPr>
      <w:r>
        <w:rPr>
          <w:lang w:eastAsia="ru-RU"/>
        </w:rPr>
        <w:br w:type="page"/>
      </w:r>
    </w:p>
    <w:p w:rsidR="007857E5" w:rsidRPr="007A6A39" w:rsidRDefault="00E47073" w:rsidP="007857E5">
      <w:pPr>
        <w:pStyle w:val="2"/>
        <w:pageBreakBefore/>
        <w:tabs>
          <w:tab w:val="clear" w:pos="0"/>
          <w:tab w:val="clear" w:pos="1700"/>
          <w:tab w:val="num" w:pos="1134"/>
        </w:tabs>
        <w:spacing w:before="100" w:beforeAutospacing="1" w:after="100" w:afterAutospacing="1" w:line="240" w:lineRule="auto"/>
      </w:pPr>
      <w:bookmarkStart w:id="1096" w:name="_Ref440272274"/>
      <w:bookmarkStart w:id="1097" w:name="_Ref440274756"/>
      <w:bookmarkStart w:id="1098" w:name="_Toc447269857"/>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0D67AD">
        <w:t>4</w:t>
      </w:r>
      <w:r w:rsidR="007857E5" w:rsidRPr="007A6A39">
        <w:t>)</w:t>
      </w:r>
      <w:bookmarkEnd w:id="1096"/>
      <w:bookmarkEnd w:id="1097"/>
      <w:bookmarkEnd w:id="1098"/>
    </w:p>
    <w:p w:rsidR="007857E5" w:rsidRPr="00E47073" w:rsidRDefault="007857E5" w:rsidP="007857E5">
      <w:pPr>
        <w:pStyle w:val="3"/>
        <w:rPr>
          <w:szCs w:val="24"/>
        </w:rPr>
      </w:pPr>
      <w:bookmarkStart w:id="1099" w:name="_Toc439170718"/>
      <w:bookmarkStart w:id="1100" w:name="_Toc439172820"/>
      <w:bookmarkStart w:id="1101" w:name="_Toc439173262"/>
      <w:bookmarkStart w:id="1102" w:name="_Toc439238258"/>
      <w:bookmarkStart w:id="1103" w:name="_Toc439252806"/>
      <w:bookmarkStart w:id="1104" w:name="_Toc439323779"/>
      <w:bookmarkStart w:id="1105" w:name="_Toc440357177"/>
      <w:bookmarkStart w:id="1106" w:name="_Toc440359729"/>
      <w:bookmarkStart w:id="1107" w:name="_Toc440632193"/>
      <w:bookmarkStart w:id="1108" w:name="_Toc440876013"/>
      <w:bookmarkStart w:id="1109" w:name="_Toc441131041"/>
      <w:bookmarkStart w:id="1110" w:name="_Toc447269858"/>
      <w:r w:rsidRPr="00E47073">
        <w:rPr>
          <w:szCs w:val="24"/>
        </w:rPr>
        <w:t xml:space="preserve">Форма </w:t>
      </w:r>
      <w:bookmarkEnd w:id="1099"/>
      <w:r w:rsidR="00E47073" w:rsidRPr="00E47073">
        <w:rPr>
          <w:szCs w:val="24"/>
        </w:rPr>
        <w:t>согласия Участника налоговым органам на разглашение сведений, составляющих налоговую тайну</w:t>
      </w:r>
      <w:bookmarkEnd w:id="1100"/>
      <w:bookmarkEnd w:id="1101"/>
      <w:bookmarkEnd w:id="1102"/>
      <w:bookmarkEnd w:id="1103"/>
      <w:bookmarkEnd w:id="1104"/>
      <w:bookmarkEnd w:id="1105"/>
      <w:bookmarkEnd w:id="1106"/>
      <w:bookmarkEnd w:id="1107"/>
      <w:bookmarkEnd w:id="1108"/>
      <w:bookmarkEnd w:id="1109"/>
      <w:bookmarkEnd w:id="1110"/>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0D67AD">
        <w:rPr>
          <w:sz w:val="24"/>
          <w:szCs w:val="24"/>
        </w:rPr>
        <w:t>4</w:t>
      </w:r>
      <w:r w:rsidRPr="007A6A39">
        <w:rPr>
          <w:sz w:val="24"/>
          <w:szCs w:val="24"/>
        </w:rPr>
        <w:t xml:space="preserve"> к письму о подаче оферты</w:t>
      </w:r>
      <w:r w:rsidRPr="007A6A39">
        <w:rPr>
          <w:sz w:val="24"/>
          <w:szCs w:val="24"/>
        </w:rPr>
        <w:br/>
        <w:t>от «____»_____________ г.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111" w:name="_Toc300142269"/>
      <w:bookmarkStart w:id="1112" w:name="_Toc309735391"/>
      <w:bookmarkStart w:id="1113"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111"/>
      <w:r w:rsidRPr="007857E5">
        <w:rPr>
          <w:b/>
          <w:bCs w:val="0"/>
          <w:snapToGrid w:val="0"/>
          <w:sz w:val="24"/>
          <w:szCs w:val="24"/>
        </w:rPr>
        <w:t xml:space="preserve"> </w:t>
      </w:r>
      <w:bookmarkEnd w:id="1112"/>
      <w:bookmarkEnd w:id="1113"/>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предпринимателей) 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857E5" w:rsidRDefault="007857E5" w:rsidP="007857E5">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органами указанных сведений о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в адрес ____________________ (ИНН __________, ОГРН ___________________).</w:t>
      </w:r>
    </w:p>
    <w:p w:rsidR="007857E5" w:rsidRPr="007857E5"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firstRow="1" w:lastRow="0" w:firstColumn="1" w:lastColumn="0" w:noHBand="0" w:noVBand="1"/>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114" w:name="_Toc439170719"/>
      <w:bookmarkStart w:id="1115" w:name="_Toc439172821"/>
      <w:bookmarkStart w:id="1116" w:name="_Toc439173263"/>
      <w:bookmarkStart w:id="1117" w:name="_Toc439238259"/>
      <w:bookmarkStart w:id="1118" w:name="_Toc439252807"/>
      <w:bookmarkStart w:id="1119" w:name="_Toc439323780"/>
      <w:bookmarkStart w:id="1120" w:name="_Toc440357178"/>
      <w:bookmarkStart w:id="1121" w:name="_Toc440359730"/>
      <w:bookmarkStart w:id="1122" w:name="_Toc440632194"/>
      <w:bookmarkStart w:id="1123" w:name="_Toc440876014"/>
      <w:bookmarkStart w:id="1124" w:name="_Toc441131042"/>
      <w:bookmarkStart w:id="1125" w:name="_Toc447269859"/>
      <w:r w:rsidRPr="007857E5">
        <w:rPr>
          <w:szCs w:val="24"/>
        </w:rPr>
        <w:lastRenderedPageBreak/>
        <w:t>Инструкции по заполнению</w:t>
      </w:r>
      <w:bookmarkEnd w:id="1114"/>
      <w:bookmarkEnd w:id="1115"/>
      <w:bookmarkEnd w:id="1116"/>
      <w:bookmarkEnd w:id="1117"/>
      <w:bookmarkEnd w:id="1118"/>
      <w:bookmarkEnd w:id="1119"/>
      <w:bookmarkEnd w:id="1120"/>
      <w:bookmarkEnd w:id="1121"/>
      <w:bookmarkEnd w:id="1122"/>
      <w:bookmarkEnd w:id="1123"/>
      <w:bookmarkEnd w:id="1124"/>
      <w:bookmarkEnd w:id="1125"/>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595BB8">
        <w:rPr>
          <w:sz w:val="24"/>
          <w:szCs w:val="24"/>
        </w:rPr>
        <w:fldChar w:fldCharType="begin"/>
      </w:r>
      <w:r w:rsidR="00D90031">
        <w:rPr>
          <w:sz w:val="24"/>
          <w:szCs w:val="24"/>
        </w:rPr>
        <w:instrText xml:space="preserve"> REF _Ref55336310 \r \h </w:instrText>
      </w:r>
      <w:r w:rsidR="00595BB8">
        <w:rPr>
          <w:sz w:val="24"/>
          <w:szCs w:val="24"/>
        </w:rPr>
      </w:r>
      <w:r w:rsidR="00595BB8">
        <w:rPr>
          <w:sz w:val="24"/>
          <w:szCs w:val="24"/>
        </w:rPr>
        <w:fldChar w:fldCharType="separate"/>
      </w:r>
      <w:r w:rsidR="005F708A">
        <w:rPr>
          <w:sz w:val="24"/>
          <w:szCs w:val="24"/>
        </w:rPr>
        <w:t>5.1</w:t>
      </w:r>
      <w:r w:rsidR="00595BB8">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2B0606">
          <w:headerReference w:type="even" r:id="rId49"/>
          <w:headerReference w:type="default" r:id="rId50"/>
          <w:footerReference w:type="even" r:id="rId51"/>
          <w:headerReference w:type="first" r:id="rId52"/>
          <w:footerReference w:type="first" r:id="rId53"/>
          <w:pgSz w:w="11907" w:h="16840" w:code="9"/>
          <w:pgMar w:top="765" w:right="851" w:bottom="765" w:left="1701" w:header="709" w:footer="709" w:gutter="0"/>
          <w:cols w:space="720"/>
          <w:docGrid w:linePitch="360"/>
        </w:sectPr>
      </w:pPr>
    </w:p>
    <w:p w:rsidR="00635719" w:rsidRPr="00F647F7" w:rsidRDefault="00635719" w:rsidP="00635719">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126" w:name="_Ref93268095"/>
      <w:bookmarkStart w:id="1127" w:name="_Ref93268099"/>
      <w:bookmarkStart w:id="1128" w:name="_Toc98253958"/>
      <w:bookmarkStart w:id="1129" w:name="_Toc165173884"/>
      <w:bookmarkStart w:id="1130" w:name="_Toc423423678"/>
      <w:bookmarkStart w:id="1131" w:name="_Ref440272510"/>
      <w:bookmarkStart w:id="1132" w:name="_Ref440274961"/>
      <w:bookmarkStart w:id="1133" w:name="_Toc447269860"/>
      <w:r w:rsidRPr="00F647F7">
        <w:lastRenderedPageBreak/>
        <w:t xml:space="preserve">План распределения объемов выполнения поставок внутри коллективного </w:t>
      </w:r>
      <w:r>
        <w:t>Участник</w:t>
      </w:r>
      <w:r w:rsidRPr="00F647F7">
        <w:t xml:space="preserve">а </w:t>
      </w:r>
      <w:r w:rsidRPr="00F647F7">
        <w:rPr>
          <w:color w:val="000000"/>
        </w:rPr>
        <w:t>(форма 1</w:t>
      </w:r>
      <w:r w:rsidR="00DA7E38">
        <w:rPr>
          <w:color w:val="000000"/>
        </w:rPr>
        <w:t>5</w:t>
      </w:r>
      <w:r w:rsidRPr="00F647F7">
        <w:rPr>
          <w:color w:val="000000"/>
        </w:rPr>
        <w:t>)</w:t>
      </w:r>
      <w:bookmarkEnd w:id="1126"/>
      <w:bookmarkEnd w:id="1127"/>
      <w:bookmarkEnd w:id="1128"/>
      <w:bookmarkEnd w:id="1129"/>
      <w:bookmarkEnd w:id="1130"/>
      <w:bookmarkEnd w:id="1131"/>
      <w:bookmarkEnd w:id="1132"/>
      <w:bookmarkEnd w:id="1133"/>
    </w:p>
    <w:p w:rsidR="00635719" w:rsidRPr="00D904EF" w:rsidRDefault="00635719" w:rsidP="00635719">
      <w:pPr>
        <w:pStyle w:val="3"/>
        <w:rPr>
          <w:szCs w:val="24"/>
        </w:rPr>
      </w:pPr>
      <w:bookmarkStart w:id="1134" w:name="_Toc90385125"/>
      <w:bookmarkStart w:id="1135" w:name="_Toc439170705"/>
      <w:bookmarkStart w:id="1136" w:name="_Toc439172807"/>
      <w:bookmarkStart w:id="1137" w:name="_Toc439173268"/>
      <w:bookmarkStart w:id="1138" w:name="_Toc439238264"/>
      <w:bookmarkStart w:id="1139" w:name="_Toc439252812"/>
      <w:bookmarkStart w:id="1140" w:name="_Toc439323785"/>
      <w:bookmarkStart w:id="1141" w:name="_Toc440357183"/>
      <w:bookmarkStart w:id="1142" w:name="_Toc440359735"/>
      <w:bookmarkStart w:id="1143" w:name="_Toc440632199"/>
      <w:bookmarkStart w:id="1144" w:name="_Toc440876016"/>
      <w:bookmarkStart w:id="1145" w:name="_Toc441131044"/>
      <w:bookmarkStart w:id="1146" w:name="_Toc447269861"/>
      <w:r w:rsidRPr="00D904EF">
        <w:rPr>
          <w:szCs w:val="24"/>
        </w:rPr>
        <w:t>Форма плана распределения объемов выполнения поставок внутри коллективного Участника</w:t>
      </w:r>
      <w:bookmarkEnd w:id="1134"/>
      <w:bookmarkEnd w:id="1135"/>
      <w:bookmarkEnd w:id="1136"/>
      <w:bookmarkEnd w:id="1137"/>
      <w:bookmarkEnd w:id="1138"/>
      <w:bookmarkEnd w:id="1139"/>
      <w:bookmarkEnd w:id="1140"/>
      <w:bookmarkEnd w:id="1141"/>
      <w:bookmarkEnd w:id="1142"/>
      <w:bookmarkEnd w:id="1143"/>
      <w:bookmarkEnd w:id="1144"/>
      <w:bookmarkEnd w:id="1145"/>
      <w:bookmarkEnd w:id="1146"/>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7E38">
        <w:rPr>
          <w:noProof/>
          <w:color w:val="000000"/>
          <w:sz w:val="24"/>
          <w:szCs w:val="24"/>
        </w:rPr>
        <w:t>5</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jc w:val="center"/>
        <w:rPr>
          <w:b/>
          <w:sz w:val="24"/>
          <w:szCs w:val="24"/>
        </w:rPr>
      </w:pPr>
      <w:r w:rsidRPr="00F647F7">
        <w:rPr>
          <w:b/>
          <w:sz w:val="24"/>
          <w:szCs w:val="24"/>
        </w:rPr>
        <w:t xml:space="preserve">План распределения объемов выполнения поставок продукции внутри коллективного </w:t>
      </w:r>
      <w:r>
        <w:rPr>
          <w:b/>
          <w:sz w:val="24"/>
          <w:szCs w:val="24"/>
        </w:rPr>
        <w:t>Участник</w:t>
      </w:r>
      <w:r w:rsidRPr="00F647F7">
        <w:rPr>
          <w:b/>
          <w:sz w:val="24"/>
          <w:szCs w:val="24"/>
        </w:rPr>
        <w:t>а</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3193"/>
        <w:gridCol w:w="1689"/>
        <w:gridCol w:w="1432"/>
        <w:gridCol w:w="1275"/>
        <w:gridCol w:w="1349"/>
      </w:tblGrid>
      <w:tr w:rsidR="00635719" w:rsidRPr="00E0250C" w:rsidTr="00635719">
        <w:trPr>
          <w:trHeight w:val="256"/>
        </w:trPr>
        <w:tc>
          <w:tcPr>
            <w:tcW w:w="640" w:type="dxa"/>
            <w:vMerge w:val="restart"/>
            <w:vAlign w:val="center"/>
          </w:tcPr>
          <w:p w:rsidR="00635719" w:rsidRPr="008E5EA3" w:rsidRDefault="00635719" w:rsidP="00635719">
            <w:pPr>
              <w:spacing w:line="240" w:lineRule="auto"/>
              <w:ind w:firstLine="0"/>
              <w:jc w:val="center"/>
              <w:rPr>
                <w:b/>
              </w:rPr>
            </w:pPr>
            <w:r w:rsidRPr="008E5EA3">
              <w:rPr>
                <w:b/>
              </w:rPr>
              <w:t>№ п/п</w:t>
            </w:r>
          </w:p>
        </w:tc>
        <w:tc>
          <w:tcPr>
            <w:tcW w:w="3284"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продукции, тип, марка</w:t>
            </w:r>
          </w:p>
        </w:tc>
        <w:tc>
          <w:tcPr>
            <w:tcW w:w="1689"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организации</w:t>
            </w:r>
          </w:p>
        </w:tc>
        <w:tc>
          <w:tcPr>
            <w:tcW w:w="2708" w:type="dxa"/>
            <w:gridSpan w:val="2"/>
            <w:vAlign w:val="center"/>
          </w:tcPr>
          <w:p w:rsidR="00635719" w:rsidRPr="008E5EA3" w:rsidRDefault="00635719" w:rsidP="00635719">
            <w:pPr>
              <w:pStyle w:val="aff0"/>
              <w:spacing w:before="0" w:after="0"/>
              <w:ind w:left="0" w:right="0"/>
              <w:jc w:val="center"/>
              <w:rPr>
                <w:b/>
              </w:rPr>
            </w:pPr>
            <w:r w:rsidRPr="008E5EA3">
              <w:rPr>
                <w:b/>
              </w:rPr>
              <w:t>Стоимость продукции</w:t>
            </w:r>
          </w:p>
        </w:tc>
        <w:tc>
          <w:tcPr>
            <w:tcW w:w="1349" w:type="dxa"/>
            <w:vMerge w:val="restart"/>
            <w:vAlign w:val="center"/>
          </w:tcPr>
          <w:p w:rsidR="00635719" w:rsidRPr="008E5EA3" w:rsidRDefault="00635719" w:rsidP="00635719">
            <w:pPr>
              <w:pStyle w:val="aff0"/>
              <w:spacing w:before="0" w:after="0"/>
              <w:ind w:left="0" w:right="0"/>
              <w:jc w:val="center"/>
              <w:rPr>
                <w:b/>
              </w:rPr>
            </w:pPr>
            <w:r w:rsidRPr="008E5EA3">
              <w:rPr>
                <w:b/>
              </w:rPr>
              <w:t>Сроки поставки (начало и окончание)</w:t>
            </w:r>
          </w:p>
        </w:tc>
      </w:tr>
      <w:tr w:rsidR="00635719" w:rsidRPr="00E0250C" w:rsidTr="00635719">
        <w:trPr>
          <w:trHeight w:val="147"/>
        </w:trPr>
        <w:tc>
          <w:tcPr>
            <w:tcW w:w="640" w:type="dxa"/>
            <w:vMerge/>
            <w:vAlign w:val="center"/>
          </w:tcPr>
          <w:p w:rsidR="00635719" w:rsidRPr="008E5EA3" w:rsidRDefault="00635719" w:rsidP="00635719">
            <w:pPr>
              <w:pStyle w:val="aff0"/>
              <w:spacing w:before="0" w:after="0"/>
              <w:ind w:left="0" w:right="0"/>
              <w:jc w:val="center"/>
            </w:pPr>
          </w:p>
        </w:tc>
        <w:tc>
          <w:tcPr>
            <w:tcW w:w="3284" w:type="dxa"/>
            <w:vMerge/>
            <w:vAlign w:val="center"/>
          </w:tcPr>
          <w:p w:rsidR="00635719" w:rsidRPr="008E5EA3" w:rsidRDefault="00635719" w:rsidP="00635719">
            <w:pPr>
              <w:pStyle w:val="aff0"/>
              <w:spacing w:before="0" w:after="0"/>
              <w:ind w:left="0" w:right="0"/>
              <w:jc w:val="center"/>
            </w:pPr>
          </w:p>
        </w:tc>
        <w:tc>
          <w:tcPr>
            <w:tcW w:w="1689"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6" w:type="dxa"/>
            <w:vAlign w:val="center"/>
          </w:tcPr>
          <w:p w:rsidR="00635719" w:rsidRPr="008E5EA3" w:rsidRDefault="00635719" w:rsidP="00635719">
            <w:pPr>
              <w:pStyle w:val="aff0"/>
              <w:spacing w:before="0" w:after="0"/>
              <w:ind w:left="0" w:right="0"/>
              <w:jc w:val="center"/>
              <w:rPr>
                <w:b/>
              </w:rPr>
            </w:pPr>
            <w:r w:rsidRPr="008E5EA3">
              <w:rPr>
                <w:b/>
              </w:rPr>
              <w:t>в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635719">
        <w:trPr>
          <w:trHeight w:val="256"/>
        </w:trPr>
        <w:tc>
          <w:tcPr>
            <w:tcW w:w="640" w:type="dxa"/>
            <w:vAlign w:val="center"/>
          </w:tcPr>
          <w:p w:rsidR="00635719" w:rsidRPr="008E5EA3" w:rsidRDefault="00635719" w:rsidP="00BC19F9">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BC19F9">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BC19F9">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635719">
        <w:trPr>
          <w:trHeight w:val="269"/>
        </w:trPr>
        <w:tc>
          <w:tcPr>
            <w:tcW w:w="5613"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6"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147" w:name="_Toc90385126"/>
      <w:bookmarkStart w:id="1148" w:name="_Toc98253959"/>
      <w:bookmarkStart w:id="1149" w:name="_Toc157248211"/>
      <w:bookmarkStart w:id="1150" w:name="_Toc157496580"/>
      <w:bookmarkStart w:id="1151" w:name="_Toc158206119"/>
      <w:bookmarkStart w:id="1152" w:name="_Toc164057804"/>
      <w:bookmarkStart w:id="1153" w:name="_Toc164137154"/>
      <w:bookmarkStart w:id="1154" w:name="_Toc164161314"/>
      <w:bookmarkStart w:id="1155" w:name="_Toc165173885"/>
      <w:r>
        <w:rPr>
          <w:b/>
          <w:szCs w:val="24"/>
        </w:rPr>
        <w:br w:type="page"/>
      </w:r>
    </w:p>
    <w:p w:rsidR="00635719" w:rsidRPr="00D904EF" w:rsidRDefault="00635719" w:rsidP="00635719">
      <w:pPr>
        <w:pStyle w:val="3"/>
        <w:rPr>
          <w:szCs w:val="24"/>
        </w:rPr>
      </w:pPr>
      <w:bookmarkStart w:id="1156" w:name="_Toc439170706"/>
      <w:bookmarkStart w:id="1157" w:name="_Toc439172808"/>
      <w:bookmarkStart w:id="1158" w:name="_Toc439173269"/>
      <w:bookmarkStart w:id="1159" w:name="_Toc439238265"/>
      <w:bookmarkStart w:id="1160" w:name="_Toc439252813"/>
      <w:bookmarkStart w:id="1161" w:name="_Toc439323786"/>
      <w:bookmarkStart w:id="1162" w:name="_Toc440357184"/>
      <w:bookmarkStart w:id="1163" w:name="_Toc440359736"/>
      <w:bookmarkStart w:id="1164" w:name="_Toc440632200"/>
      <w:bookmarkStart w:id="1165" w:name="_Toc440876017"/>
      <w:bookmarkStart w:id="1166" w:name="_Toc441131045"/>
      <w:bookmarkStart w:id="1167" w:name="_Toc447269862"/>
      <w:r w:rsidRPr="00D904EF">
        <w:rPr>
          <w:szCs w:val="24"/>
        </w:rPr>
        <w:lastRenderedPageBreak/>
        <w:t>Инструкции по заполнению</w:t>
      </w:r>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595BB8">
        <w:rPr>
          <w:sz w:val="24"/>
          <w:szCs w:val="24"/>
        </w:rPr>
        <w:fldChar w:fldCharType="begin"/>
      </w:r>
      <w:r w:rsidR="00D90031">
        <w:rPr>
          <w:sz w:val="24"/>
          <w:szCs w:val="24"/>
        </w:rPr>
        <w:instrText xml:space="preserve"> REF _Ref191386461 \r \h </w:instrText>
      </w:r>
      <w:r w:rsidR="00595BB8">
        <w:rPr>
          <w:sz w:val="24"/>
          <w:szCs w:val="24"/>
        </w:rPr>
      </w:r>
      <w:r w:rsidR="00595BB8">
        <w:rPr>
          <w:sz w:val="24"/>
          <w:szCs w:val="24"/>
        </w:rPr>
        <w:fldChar w:fldCharType="separate"/>
      </w:r>
      <w:r w:rsidR="005F708A">
        <w:rPr>
          <w:sz w:val="24"/>
          <w:szCs w:val="24"/>
        </w:rPr>
        <w:t>3.3.10</w:t>
      </w:r>
      <w:r w:rsidR="00595BB8">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595BB8">
        <w:rPr>
          <w:sz w:val="24"/>
          <w:szCs w:val="24"/>
        </w:rPr>
        <w:fldChar w:fldCharType="begin"/>
      </w:r>
      <w:r w:rsidR="00D90031">
        <w:rPr>
          <w:sz w:val="24"/>
          <w:szCs w:val="24"/>
        </w:rPr>
        <w:instrText xml:space="preserve"> REF _Ref55336310 \r \h </w:instrText>
      </w:r>
      <w:r w:rsidR="00595BB8">
        <w:rPr>
          <w:sz w:val="24"/>
          <w:szCs w:val="24"/>
        </w:rPr>
      </w:r>
      <w:r w:rsidR="00595BB8">
        <w:rPr>
          <w:sz w:val="24"/>
          <w:szCs w:val="24"/>
        </w:rPr>
        <w:fldChar w:fldCharType="separate"/>
      </w:r>
      <w:r w:rsidR="005F708A">
        <w:rPr>
          <w:sz w:val="24"/>
          <w:szCs w:val="24"/>
        </w:rPr>
        <w:t>5.1</w:t>
      </w:r>
      <w:r w:rsidR="00595BB8">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т.ч.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635719" w:rsidRPr="00F647F7"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перечень поставляемой продукции;</w:t>
      </w:r>
    </w:p>
    <w:p w:rsidR="00635719" w:rsidRPr="00F647F7"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стоимость продукции в денежном и процентном выражении в соответствии с </w:t>
      </w:r>
      <w:r w:rsidR="00841A6F">
        <w:rPr>
          <w:sz w:val="24"/>
          <w:szCs w:val="24"/>
        </w:rPr>
        <w:t>Сводной таблицей стоимости</w:t>
      </w:r>
      <w:r w:rsidR="00841A6F" w:rsidRPr="00F647F7">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F647F7">
        <w:rPr>
          <w:sz w:val="24"/>
          <w:szCs w:val="24"/>
        </w:rPr>
        <w:t>(</w:t>
      </w:r>
      <w:r w:rsidR="00D90031">
        <w:rPr>
          <w:sz w:val="24"/>
          <w:szCs w:val="24"/>
        </w:rPr>
        <w:t>подраздел</w:t>
      </w:r>
      <w:r w:rsidR="00841A6F">
        <w:rPr>
          <w:sz w:val="24"/>
          <w:szCs w:val="24"/>
        </w:rPr>
        <w:t xml:space="preserve"> </w:t>
      </w:r>
      <w:r w:rsidR="00595BB8">
        <w:rPr>
          <w:sz w:val="24"/>
          <w:szCs w:val="24"/>
        </w:rPr>
        <w:fldChar w:fldCharType="begin"/>
      </w:r>
      <w:r w:rsidR="00D90031">
        <w:rPr>
          <w:sz w:val="24"/>
          <w:szCs w:val="24"/>
        </w:rPr>
        <w:instrText xml:space="preserve"> REF _Ref440274337 \r \h </w:instrText>
      </w:r>
      <w:r w:rsidR="00595BB8">
        <w:rPr>
          <w:sz w:val="24"/>
          <w:szCs w:val="24"/>
        </w:rPr>
      </w:r>
      <w:r w:rsidR="00595BB8">
        <w:rPr>
          <w:sz w:val="24"/>
          <w:szCs w:val="24"/>
        </w:rPr>
        <w:fldChar w:fldCharType="separate"/>
      </w:r>
      <w:r w:rsidR="005F708A">
        <w:rPr>
          <w:sz w:val="24"/>
          <w:szCs w:val="24"/>
        </w:rPr>
        <w:t>5.2</w:t>
      </w:r>
      <w:r w:rsidR="00595BB8">
        <w:rPr>
          <w:sz w:val="24"/>
          <w:szCs w:val="24"/>
        </w:rPr>
        <w:fldChar w:fldCharType="end"/>
      </w:r>
      <w:r w:rsidRPr="00F647F7">
        <w:rPr>
          <w:sz w:val="24"/>
          <w:szCs w:val="24"/>
        </w:rPr>
        <w:t>);</w:t>
      </w:r>
    </w:p>
    <w:p w:rsidR="00635719" w:rsidRPr="008E5EA3"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сроки поставки продукции в соответствии с Графиком </w:t>
      </w:r>
      <w:r w:rsidR="00817246">
        <w:rPr>
          <w:sz w:val="24"/>
          <w:szCs w:val="24"/>
        </w:rPr>
        <w:t>выполнения поставок</w:t>
      </w:r>
      <w:r w:rsidRPr="00F647F7">
        <w:rPr>
          <w:sz w:val="24"/>
          <w:szCs w:val="24"/>
        </w:rPr>
        <w:t xml:space="preserve"> </w:t>
      </w:r>
      <w:r w:rsidRPr="008E5EA3">
        <w:rPr>
          <w:sz w:val="24"/>
          <w:szCs w:val="24"/>
        </w:rPr>
        <w:t xml:space="preserve">(подраздел </w:t>
      </w:r>
      <w:r w:rsidR="00595BB8">
        <w:rPr>
          <w:sz w:val="24"/>
          <w:szCs w:val="24"/>
        </w:rPr>
        <w:fldChar w:fldCharType="begin"/>
      </w:r>
      <w:r w:rsidR="00D90031">
        <w:rPr>
          <w:sz w:val="24"/>
          <w:szCs w:val="24"/>
        </w:rPr>
        <w:instrText xml:space="preserve"> REF _Ref440274366 \r \h </w:instrText>
      </w:r>
      <w:r w:rsidR="00595BB8">
        <w:rPr>
          <w:sz w:val="24"/>
          <w:szCs w:val="24"/>
        </w:rPr>
      </w:r>
      <w:r w:rsidR="00595BB8">
        <w:rPr>
          <w:sz w:val="24"/>
          <w:szCs w:val="24"/>
        </w:rPr>
        <w:fldChar w:fldCharType="separate"/>
      </w:r>
      <w:r w:rsidR="005F708A">
        <w:rPr>
          <w:sz w:val="24"/>
          <w:szCs w:val="24"/>
        </w:rPr>
        <w:t>5.4</w:t>
      </w:r>
      <w:r w:rsidR="00595BB8">
        <w:rPr>
          <w:sz w:val="24"/>
          <w:szCs w:val="24"/>
        </w:rPr>
        <w:fldChar w:fldCharType="end"/>
      </w:r>
      <w:r w:rsidRPr="008E5EA3">
        <w:rPr>
          <w:sz w:val="24"/>
          <w:szCs w:val="24"/>
        </w:rPr>
        <w:t>).</w:t>
      </w:r>
    </w:p>
    <w:p w:rsidR="00635719" w:rsidRPr="00B86686" w:rsidRDefault="00635719" w:rsidP="00635719">
      <w:pPr>
        <w:rPr>
          <w:sz w:val="24"/>
          <w:szCs w:val="24"/>
        </w:rPr>
      </w:pPr>
    </w:p>
    <w:p w:rsidR="008D1B83" w:rsidRDefault="008D1B83" w:rsidP="00635719">
      <w:pPr>
        <w:sectPr w:rsidR="008D1B83" w:rsidSect="00635719">
          <w:pgSz w:w="11907" w:h="16840" w:code="9"/>
          <w:pgMar w:top="765" w:right="851" w:bottom="765" w:left="1701" w:header="709" w:footer="709" w:gutter="0"/>
          <w:cols w:space="720"/>
          <w:docGrid w:linePitch="360"/>
        </w:sectPr>
      </w:pPr>
    </w:p>
    <w:p w:rsidR="008D1B83" w:rsidRPr="00CC5A3A" w:rsidRDefault="008D1B83" w:rsidP="008D1B83">
      <w:pPr>
        <w:pStyle w:val="2"/>
        <w:pageBreakBefore/>
        <w:tabs>
          <w:tab w:val="clear" w:pos="0"/>
          <w:tab w:val="clear" w:pos="1700"/>
          <w:tab w:val="num" w:pos="1134"/>
          <w:tab w:val="num" w:pos="5104"/>
        </w:tabs>
        <w:spacing w:before="100" w:beforeAutospacing="1" w:after="100" w:afterAutospacing="1" w:line="240" w:lineRule="auto"/>
      </w:pPr>
      <w:bookmarkStart w:id="1168" w:name="_Toc426108836"/>
      <w:bookmarkStart w:id="1169" w:name="_Ref441574460"/>
      <w:bookmarkStart w:id="1170" w:name="_Ref441574649"/>
      <w:bookmarkStart w:id="1171" w:name="_Toc441575251"/>
      <w:bookmarkStart w:id="1172" w:name="_Ref442187883"/>
      <w:bookmarkStart w:id="1173" w:name="_Toc447269863"/>
      <w:r w:rsidRPr="00CC5A3A">
        <w:lastRenderedPageBreak/>
        <w:t>Расписка  сдачи-приемки соглашения о неустойке (форма 1</w:t>
      </w:r>
      <w:r>
        <w:t>6</w:t>
      </w:r>
      <w:r w:rsidRPr="00CC5A3A">
        <w:t>)</w:t>
      </w:r>
      <w:bookmarkEnd w:id="1168"/>
      <w:bookmarkEnd w:id="1169"/>
      <w:bookmarkEnd w:id="1170"/>
      <w:bookmarkEnd w:id="1171"/>
      <w:bookmarkEnd w:id="1172"/>
      <w:bookmarkEnd w:id="1173"/>
    </w:p>
    <w:p w:rsidR="008D1B83" w:rsidRPr="00CC5A3A" w:rsidRDefault="008D1B83" w:rsidP="008D1B83">
      <w:pPr>
        <w:pStyle w:val="3"/>
        <w:rPr>
          <w:szCs w:val="24"/>
        </w:rPr>
      </w:pPr>
      <w:bookmarkStart w:id="1174" w:name="_Toc426108837"/>
      <w:bookmarkStart w:id="1175" w:name="_Ref441574456"/>
      <w:bookmarkStart w:id="1176" w:name="_Toc441575252"/>
      <w:bookmarkStart w:id="1177" w:name="_Toc447269864"/>
      <w:r w:rsidRPr="00CC5A3A">
        <w:rPr>
          <w:szCs w:val="24"/>
        </w:rPr>
        <w:t xml:space="preserve">Форма Расписки  сдачи-приемки </w:t>
      </w:r>
      <w:bookmarkEnd w:id="1174"/>
      <w:r w:rsidRPr="00CC5A3A">
        <w:rPr>
          <w:szCs w:val="24"/>
        </w:rPr>
        <w:t>соглашения о неустойке</w:t>
      </w:r>
      <w:bookmarkEnd w:id="1175"/>
      <w:bookmarkEnd w:id="1176"/>
      <w:bookmarkEnd w:id="1177"/>
    </w:p>
    <w:p w:rsidR="008D1B83" w:rsidRPr="00CC5A3A" w:rsidRDefault="008D1B83" w:rsidP="008D1B83">
      <w:pPr>
        <w:pStyle w:val="26"/>
        <w:tabs>
          <w:tab w:val="clear" w:pos="4536"/>
        </w:tabs>
        <w:spacing w:before="100" w:beforeAutospacing="1" w:after="100" w:afterAutospacing="1"/>
        <w:ind w:firstLine="0"/>
        <w:jc w:val="center"/>
        <w:rPr>
          <w:sz w:val="24"/>
          <w:szCs w:val="24"/>
        </w:rPr>
      </w:pPr>
    </w:p>
    <w:p w:rsidR="008D1B83" w:rsidRPr="00CC5A3A" w:rsidRDefault="008D1B83" w:rsidP="008D1B83">
      <w:pPr>
        <w:pBdr>
          <w:top w:val="single" w:sz="4" w:space="1" w:color="auto"/>
        </w:pBdr>
        <w:shd w:val="clear" w:color="auto" w:fill="E0E0E0"/>
        <w:ind w:right="21" w:firstLine="0"/>
        <w:jc w:val="center"/>
        <w:rPr>
          <w:b/>
          <w:color w:val="000000"/>
          <w:spacing w:val="36"/>
          <w:szCs w:val="24"/>
        </w:rPr>
      </w:pPr>
      <w:r w:rsidRPr="00CC5A3A">
        <w:rPr>
          <w:b/>
          <w:color w:val="000000"/>
          <w:spacing w:val="36"/>
          <w:szCs w:val="24"/>
        </w:rPr>
        <w:t>начало формы</w:t>
      </w:r>
    </w:p>
    <w:p w:rsidR="008D1B83" w:rsidRPr="00047DE1" w:rsidRDefault="008D1B83" w:rsidP="008D1B83">
      <w:pPr>
        <w:ind w:firstLine="0"/>
        <w:jc w:val="center"/>
        <w:rPr>
          <w:b/>
          <w:sz w:val="24"/>
          <w:szCs w:val="24"/>
        </w:rPr>
      </w:pPr>
      <w:r w:rsidRPr="00047DE1">
        <w:rPr>
          <w:b/>
          <w:sz w:val="24"/>
          <w:szCs w:val="24"/>
        </w:rPr>
        <w:t>Расписка  сдачи-приемки соглашения о неустойке</w:t>
      </w:r>
    </w:p>
    <w:p w:rsidR="008D1B83" w:rsidRPr="00047DE1" w:rsidRDefault="008D1B83" w:rsidP="008D1B83">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8D1B83" w:rsidRPr="00047DE1" w:rsidTr="00B963F9">
        <w:tc>
          <w:tcPr>
            <w:tcW w:w="14863" w:type="dxa"/>
            <w:gridSpan w:val="7"/>
            <w:shd w:val="clear" w:color="auto" w:fill="auto"/>
          </w:tcPr>
          <w:p w:rsidR="008D1B83" w:rsidRPr="00047DE1" w:rsidRDefault="008D1B83" w:rsidP="00B963F9">
            <w:pPr>
              <w:pStyle w:val="afd"/>
              <w:rPr>
                <w:sz w:val="24"/>
                <w:szCs w:val="24"/>
              </w:rPr>
            </w:pPr>
            <w:r w:rsidRPr="00047DE1">
              <w:rPr>
                <w:b/>
                <w:sz w:val="24"/>
                <w:szCs w:val="24"/>
              </w:rPr>
              <w:t>ПОЛУЧЕНИЕ</w:t>
            </w:r>
            <w:r w:rsidRPr="00047DE1">
              <w:rPr>
                <w:sz w:val="24"/>
                <w:szCs w:val="24"/>
              </w:rPr>
              <w:t>:</w:t>
            </w:r>
          </w:p>
        </w:tc>
      </w:tr>
      <w:tr w:rsidR="008D1B83" w:rsidRPr="00047DE1" w:rsidTr="00B963F9">
        <w:tc>
          <w:tcPr>
            <w:tcW w:w="2262" w:type="dxa"/>
            <w:shd w:val="clear" w:color="auto" w:fill="auto"/>
          </w:tcPr>
          <w:p w:rsidR="008D1B83" w:rsidRPr="00047DE1" w:rsidRDefault="008D1B83" w:rsidP="00B963F9">
            <w:pPr>
              <w:pStyle w:val="afd"/>
              <w:ind w:right="754"/>
              <w:rPr>
                <w:sz w:val="24"/>
                <w:szCs w:val="24"/>
              </w:rPr>
            </w:pPr>
            <w:r w:rsidRPr="00047DE1">
              <w:rPr>
                <w:sz w:val="24"/>
                <w:szCs w:val="24"/>
              </w:rPr>
              <w:t>Участник</w:t>
            </w:r>
          </w:p>
        </w:tc>
        <w:tc>
          <w:tcPr>
            <w:tcW w:w="3800" w:type="dxa"/>
            <w:shd w:val="clear" w:color="auto" w:fill="auto"/>
          </w:tcPr>
          <w:p w:rsidR="008D1B83" w:rsidRPr="00047DE1" w:rsidRDefault="008D1B83" w:rsidP="00B963F9">
            <w:pPr>
              <w:pStyle w:val="afd"/>
              <w:rPr>
                <w:sz w:val="24"/>
                <w:szCs w:val="24"/>
              </w:rPr>
            </w:pPr>
            <w:r w:rsidRPr="00047DE1">
              <w:rPr>
                <w:sz w:val="24"/>
                <w:szCs w:val="24"/>
              </w:rPr>
              <w:t xml:space="preserve">Наименование </w:t>
            </w:r>
            <w:r>
              <w:rPr>
                <w:sz w:val="24"/>
                <w:szCs w:val="24"/>
              </w:rPr>
              <w:t>закупочной</w:t>
            </w:r>
            <w:r w:rsidRPr="00047DE1">
              <w:rPr>
                <w:sz w:val="24"/>
                <w:szCs w:val="24"/>
              </w:rPr>
              <w:t xml:space="preserve"> процедуры</w:t>
            </w:r>
          </w:p>
        </w:tc>
        <w:tc>
          <w:tcPr>
            <w:tcW w:w="1559" w:type="dxa"/>
            <w:shd w:val="clear" w:color="auto" w:fill="auto"/>
          </w:tcPr>
          <w:p w:rsidR="008D1B83" w:rsidRPr="00047DE1" w:rsidRDefault="008D1B83" w:rsidP="00B963F9">
            <w:pPr>
              <w:pStyle w:val="afd"/>
              <w:tabs>
                <w:tab w:val="left" w:pos="2995"/>
              </w:tabs>
              <w:rPr>
                <w:sz w:val="24"/>
                <w:szCs w:val="24"/>
              </w:rPr>
            </w:pPr>
            <w:r w:rsidRPr="00047DE1">
              <w:rPr>
                <w:sz w:val="24"/>
                <w:szCs w:val="24"/>
              </w:rPr>
              <w:t>Номер на ЭТП</w:t>
            </w:r>
          </w:p>
        </w:tc>
        <w:tc>
          <w:tcPr>
            <w:tcW w:w="1418" w:type="dxa"/>
            <w:shd w:val="clear" w:color="auto" w:fill="auto"/>
          </w:tcPr>
          <w:p w:rsidR="008D1B83" w:rsidRPr="00047DE1" w:rsidRDefault="008D1B83" w:rsidP="00B963F9">
            <w:pPr>
              <w:pStyle w:val="afd"/>
              <w:tabs>
                <w:tab w:val="left" w:pos="2995"/>
              </w:tabs>
              <w:rPr>
                <w:sz w:val="24"/>
                <w:szCs w:val="24"/>
              </w:rPr>
            </w:pPr>
            <w:r w:rsidRPr="00047DE1">
              <w:rPr>
                <w:sz w:val="24"/>
                <w:szCs w:val="24"/>
              </w:rPr>
              <w:t>Дата передачи</w:t>
            </w:r>
          </w:p>
        </w:tc>
        <w:tc>
          <w:tcPr>
            <w:tcW w:w="1299" w:type="dxa"/>
            <w:shd w:val="clear" w:color="auto" w:fill="auto"/>
          </w:tcPr>
          <w:p w:rsidR="008D1B83" w:rsidRPr="00047DE1" w:rsidRDefault="008D1B83" w:rsidP="00B963F9">
            <w:pPr>
              <w:pStyle w:val="afd"/>
              <w:rPr>
                <w:sz w:val="24"/>
                <w:szCs w:val="24"/>
              </w:rPr>
            </w:pPr>
            <w:r w:rsidRPr="00047DE1">
              <w:rPr>
                <w:sz w:val="24"/>
                <w:szCs w:val="24"/>
              </w:rPr>
              <w:t>Время получения (МСК)</w:t>
            </w:r>
          </w:p>
        </w:tc>
        <w:tc>
          <w:tcPr>
            <w:tcW w:w="2262" w:type="dxa"/>
            <w:shd w:val="clear" w:color="auto" w:fill="auto"/>
          </w:tcPr>
          <w:p w:rsidR="008D1B83" w:rsidRPr="00047DE1" w:rsidRDefault="008D1B83" w:rsidP="00B963F9">
            <w:pPr>
              <w:pStyle w:val="afd"/>
              <w:ind w:right="86"/>
              <w:rPr>
                <w:sz w:val="24"/>
                <w:szCs w:val="24"/>
              </w:rPr>
            </w:pPr>
            <w:r w:rsidRPr="00047DE1">
              <w:rPr>
                <w:sz w:val="24"/>
                <w:szCs w:val="24"/>
              </w:rPr>
              <w:t>Сдал</w:t>
            </w:r>
          </w:p>
          <w:p w:rsidR="008D1B83" w:rsidRPr="00047DE1" w:rsidRDefault="008D1B83" w:rsidP="00B963F9">
            <w:pPr>
              <w:pStyle w:val="afd"/>
              <w:ind w:right="86"/>
              <w:rPr>
                <w:sz w:val="24"/>
                <w:szCs w:val="24"/>
              </w:rPr>
            </w:pPr>
            <w:r w:rsidRPr="00047DE1">
              <w:rPr>
                <w:sz w:val="24"/>
                <w:szCs w:val="24"/>
              </w:rPr>
              <w:t>(</w:t>
            </w:r>
            <w:r w:rsidRPr="00047DE1">
              <w:rPr>
                <w:b/>
                <w:sz w:val="24"/>
                <w:szCs w:val="24"/>
              </w:rPr>
              <w:t>представитель Участника</w:t>
            </w:r>
            <w:r w:rsidRPr="00047DE1">
              <w:rPr>
                <w:sz w:val="24"/>
                <w:szCs w:val="24"/>
              </w:rPr>
              <w:t>)</w:t>
            </w:r>
          </w:p>
          <w:p w:rsidR="008D1B83" w:rsidRPr="00047DE1" w:rsidRDefault="008D1B83" w:rsidP="00B963F9">
            <w:pPr>
              <w:pStyle w:val="afd"/>
              <w:ind w:right="86"/>
              <w:rPr>
                <w:sz w:val="24"/>
                <w:szCs w:val="24"/>
              </w:rPr>
            </w:pPr>
            <w:r w:rsidRPr="00047DE1">
              <w:rPr>
                <w:sz w:val="24"/>
                <w:szCs w:val="24"/>
              </w:rPr>
              <w:t>ФИО/Подпись</w:t>
            </w:r>
          </w:p>
        </w:tc>
        <w:tc>
          <w:tcPr>
            <w:tcW w:w="2263" w:type="dxa"/>
            <w:shd w:val="clear" w:color="auto" w:fill="auto"/>
          </w:tcPr>
          <w:p w:rsidR="008D1B83" w:rsidRPr="00047DE1" w:rsidRDefault="008D1B83" w:rsidP="00B963F9">
            <w:pPr>
              <w:pStyle w:val="afd"/>
              <w:ind w:right="86"/>
              <w:rPr>
                <w:sz w:val="24"/>
                <w:szCs w:val="24"/>
              </w:rPr>
            </w:pPr>
            <w:r w:rsidRPr="00047DE1">
              <w:rPr>
                <w:sz w:val="24"/>
                <w:szCs w:val="24"/>
              </w:rPr>
              <w:t>Получил</w:t>
            </w:r>
          </w:p>
          <w:p w:rsidR="008D1B83" w:rsidRPr="00047DE1" w:rsidRDefault="008D1B83" w:rsidP="00B963F9">
            <w:pPr>
              <w:pStyle w:val="afd"/>
              <w:ind w:right="86"/>
              <w:rPr>
                <w:sz w:val="24"/>
                <w:szCs w:val="24"/>
              </w:rPr>
            </w:pPr>
            <w:r w:rsidRPr="00047DE1">
              <w:rPr>
                <w:sz w:val="24"/>
                <w:szCs w:val="24"/>
              </w:rPr>
              <w:t>(</w:t>
            </w:r>
            <w:r w:rsidRPr="00047DE1">
              <w:rPr>
                <w:b/>
                <w:sz w:val="24"/>
                <w:szCs w:val="24"/>
              </w:rPr>
              <w:t>представитель Организатора</w:t>
            </w:r>
            <w:r w:rsidRPr="00047DE1">
              <w:rPr>
                <w:sz w:val="24"/>
                <w:szCs w:val="24"/>
              </w:rPr>
              <w:t>)</w:t>
            </w:r>
          </w:p>
          <w:p w:rsidR="008D1B83" w:rsidRPr="00047DE1" w:rsidRDefault="008D1B83" w:rsidP="00B963F9">
            <w:pPr>
              <w:pStyle w:val="afd"/>
              <w:ind w:right="86"/>
              <w:rPr>
                <w:sz w:val="24"/>
                <w:szCs w:val="24"/>
              </w:rPr>
            </w:pPr>
            <w:r w:rsidRPr="00047DE1">
              <w:rPr>
                <w:sz w:val="24"/>
                <w:szCs w:val="24"/>
              </w:rPr>
              <w:t>ФИО/Подпись</w:t>
            </w:r>
          </w:p>
        </w:tc>
      </w:tr>
      <w:tr w:rsidR="008D1B83" w:rsidRPr="00047DE1" w:rsidTr="00B963F9">
        <w:tc>
          <w:tcPr>
            <w:tcW w:w="2262" w:type="dxa"/>
            <w:shd w:val="clear" w:color="auto" w:fill="auto"/>
          </w:tcPr>
          <w:p w:rsidR="008D1B83" w:rsidRPr="00047DE1" w:rsidRDefault="008D1B83" w:rsidP="00B963F9">
            <w:pPr>
              <w:pStyle w:val="afd"/>
              <w:rPr>
                <w:sz w:val="24"/>
                <w:szCs w:val="24"/>
              </w:rPr>
            </w:pPr>
          </w:p>
          <w:p w:rsidR="008D1B83" w:rsidRPr="00047DE1" w:rsidRDefault="008D1B83" w:rsidP="00B963F9">
            <w:pPr>
              <w:pStyle w:val="afd"/>
              <w:rPr>
                <w:sz w:val="24"/>
                <w:szCs w:val="24"/>
              </w:rPr>
            </w:pPr>
          </w:p>
        </w:tc>
        <w:tc>
          <w:tcPr>
            <w:tcW w:w="3800" w:type="dxa"/>
            <w:shd w:val="clear" w:color="auto" w:fill="auto"/>
          </w:tcPr>
          <w:p w:rsidR="008D1B83" w:rsidRPr="00047DE1" w:rsidRDefault="008D1B83" w:rsidP="00B963F9">
            <w:pPr>
              <w:pStyle w:val="afd"/>
              <w:rPr>
                <w:sz w:val="24"/>
                <w:szCs w:val="24"/>
              </w:rPr>
            </w:pPr>
          </w:p>
        </w:tc>
        <w:tc>
          <w:tcPr>
            <w:tcW w:w="1559" w:type="dxa"/>
            <w:shd w:val="clear" w:color="auto" w:fill="auto"/>
          </w:tcPr>
          <w:p w:rsidR="008D1B83" w:rsidRPr="00047DE1" w:rsidRDefault="008D1B83" w:rsidP="00B963F9">
            <w:pPr>
              <w:pStyle w:val="afd"/>
              <w:rPr>
                <w:sz w:val="24"/>
                <w:szCs w:val="24"/>
              </w:rPr>
            </w:pPr>
          </w:p>
        </w:tc>
        <w:tc>
          <w:tcPr>
            <w:tcW w:w="1418" w:type="dxa"/>
            <w:shd w:val="clear" w:color="auto" w:fill="auto"/>
          </w:tcPr>
          <w:p w:rsidR="008D1B83" w:rsidRPr="00047DE1" w:rsidRDefault="008D1B83" w:rsidP="00B963F9">
            <w:pPr>
              <w:pStyle w:val="afd"/>
              <w:rPr>
                <w:sz w:val="24"/>
                <w:szCs w:val="24"/>
              </w:rPr>
            </w:pPr>
          </w:p>
        </w:tc>
        <w:tc>
          <w:tcPr>
            <w:tcW w:w="1299" w:type="dxa"/>
            <w:shd w:val="clear" w:color="auto" w:fill="auto"/>
          </w:tcPr>
          <w:p w:rsidR="008D1B83" w:rsidRPr="00047DE1" w:rsidRDefault="008D1B83" w:rsidP="00B963F9">
            <w:pPr>
              <w:pStyle w:val="afd"/>
              <w:rPr>
                <w:sz w:val="24"/>
                <w:szCs w:val="24"/>
              </w:rPr>
            </w:pPr>
          </w:p>
        </w:tc>
        <w:tc>
          <w:tcPr>
            <w:tcW w:w="2262" w:type="dxa"/>
            <w:shd w:val="clear" w:color="auto" w:fill="auto"/>
          </w:tcPr>
          <w:p w:rsidR="008D1B83" w:rsidRPr="00047DE1" w:rsidRDefault="008D1B83" w:rsidP="00B963F9">
            <w:pPr>
              <w:pStyle w:val="afd"/>
              <w:rPr>
                <w:sz w:val="24"/>
                <w:szCs w:val="24"/>
              </w:rPr>
            </w:pPr>
          </w:p>
        </w:tc>
        <w:tc>
          <w:tcPr>
            <w:tcW w:w="2263" w:type="dxa"/>
            <w:shd w:val="clear" w:color="auto" w:fill="auto"/>
          </w:tcPr>
          <w:p w:rsidR="008D1B83" w:rsidRPr="00047DE1" w:rsidRDefault="008D1B83" w:rsidP="00B963F9">
            <w:pPr>
              <w:pStyle w:val="afd"/>
              <w:rPr>
                <w:sz w:val="24"/>
                <w:szCs w:val="24"/>
              </w:rPr>
            </w:pPr>
          </w:p>
        </w:tc>
      </w:tr>
    </w:tbl>
    <w:p w:rsidR="008D1B83" w:rsidRPr="00CC5A3A" w:rsidRDefault="008D1B83" w:rsidP="008D1B83">
      <w:pPr>
        <w:pStyle w:val="afd"/>
        <w:rPr>
          <w:szCs w:val="24"/>
        </w:rPr>
      </w:pPr>
    </w:p>
    <w:p w:rsidR="008D1B83" w:rsidRDefault="008D1B83" w:rsidP="008D1B83">
      <w:pPr>
        <w:jc w:val="center"/>
        <w:rPr>
          <w:b/>
          <w:bCs w:val="0"/>
          <w:szCs w:val="24"/>
          <w:u w:val="single"/>
        </w:rPr>
      </w:pPr>
    </w:p>
    <w:p w:rsidR="008D1B83" w:rsidRPr="00CC5A3A" w:rsidRDefault="008D1B83" w:rsidP="008D1B83">
      <w:pPr>
        <w:jc w:val="center"/>
        <w:rPr>
          <w:b/>
          <w:bCs w:val="0"/>
          <w:szCs w:val="24"/>
          <w:u w:val="single"/>
        </w:rPr>
      </w:pPr>
    </w:p>
    <w:p w:rsidR="008D1B83" w:rsidRPr="00CC5A3A" w:rsidRDefault="008D1B83" w:rsidP="008D1B83">
      <w:pPr>
        <w:pBdr>
          <w:bottom w:val="single" w:sz="4" w:space="1" w:color="auto"/>
        </w:pBdr>
        <w:shd w:val="clear" w:color="auto" w:fill="E0E0E0"/>
        <w:ind w:right="21" w:firstLine="0"/>
        <w:jc w:val="center"/>
        <w:rPr>
          <w:b/>
          <w:color w:val="000000"/>
          <w:spacing w:val="36"/>
          <w:szCs w:val="24"/>
        </w:rPr>
      </w:pPr>
      <w:r w:rsidRPr="00CC5A3A">
        <w:rPr>
          <w:b/>
          <w:color w:val="000000"/>
          <w:spacing w:val="36"/>
          <w:szCs w:val="24"/>
        </w:rPr>
        <w:t>конец формы</w:t>
      </w:r>
    </w:p>
    <w:p w:rsidR="008D1B83" w:rsidRPr="00CC5A3A" w:rsidRDefault="008D1B83" w:rsidP="008D1B83">
      <w:pPr>
        <w:pStyle w:val="26"/>
        <w:pageBreakBefore/>
        <w:numPr>
          <w:ilvl w:val="2"/>
          <w:numId w:val="80"/>
        </w:numPr>
        <w:tabs>
          <w:tab w:val="clear" w:pos="2694"/>
          <w:tab w:val="num" w:pos="1134"/>
        </w:tabs>
        <w:ind w:left="1134"/>
        <w:outlineLvl w:val="2"/>
        <w:rPr>
          <w:sz w:val="24"/>
          <w:szCs w:val="24"/>
        </w:rPr>
        <w:sectPr w:rsidR="008D1B83" w:rsidRPr="00CC5A3A" w:rsidSect="00B963F9">
          <w:pgSz w:w="16838" w:h="11906" w:orient="landscape" w:code="9"/>
          <w:pgMar w:top="1134" w:right="680" w:bottom="567" w:left="1134" w:header="680" w:footer="278" w:gutter="0"/>
          <w:cols w:space="708"/>
          <w:titlePg/>
          <w:docGrid w:linePitch="360"/>
        </w:sectPr>
      </w:pPr>
    </w:p>
    <w:p w:rsidR="008D1B83" w:rsidRPr="00CC5A3A" w:rsidRDefault="008D1B83" w:rsidP="008D1B83">
      <w:pPr>
        <w:pStyle w:val="3"/>
        <w:rPr>
          <w:szCs w:val="24"/>
        </w:rPr>
      </w:pPr>
      <w:bookmarkStart w:id="1178" w:name="_Toc426108838"/>
      <w:bookmarkStart w:id="1179" w:name="_Toc441575253"/>
      <w:bookmarkStart w:id="1180" w:name="_Toc447269865"/>
      <w:r w:rsidRPr="00CC5A3A">
        <w:rPr>
          <w:szCs w:val="24"/>
        </w:rPr>
        <w:lastRenderedPageBreak/>
        <w:t>Инструкции по заполнению</w:t>
      </w:r>
      <w:bookmarkEnd w:id="1178"/>
      <w:bookmarkEnd w:id="1179"/>
      <w:bookmarkEnd w:id="1180"/>
    </w:p>
    <w:p w:rsidR="008D1B83" w:rsidRPr="00CC5A3A" w:rsidRDefault="008D1B83" w:rsidP="008D1B83">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CC5A3A">
        <w:rPr>
          <w:sz w:val="24"/>
          <w:szCs w:val="24"/>
        </w:rPr>
        <w:t xml:space="preserve"> предварительно заполняет графы:</w:t>
      </w:r>
    </w:p>
    <w:p w:rsidR="008D1B83" w:rsidRPr="00CC5A3A" w:rsidRDefault="008D1B83" w:rsidP="008D1B83">
      <w:pPr>
        <w:pStyle w:val="aff6"/>
        <w:numPr>
          <w:ilvl w:val="0"/>
          <w:numId w:val="85"/>
        </w:numPr>
        <w:tabs>
          <w:tab w:val="clear" w:pos="1134"/>
        </w:tabs>
        <w:suppressAutoHyphens w:val="0"/>
        <w:spacing w:before="100" w:beforeAutospacing="1" w:line="240" w:lineRule="auto"/>
        <w:rPr>
          <w:sz w:val="24"/>
          <w:szCs w:val="24"/>
        </w:rPr>
      </w:pPr>
      <w:r w:rsidRPr="00CC5A3A">
        <w:rPr>
          <w:sz w:val="24"/>
          <w:szCs w:val="24"/>
        </w:rPr>
        <w:t>«</w:t>
      </w:r>
      <w:r>
        <w:rPr>
          <w:sz w:val="24"/>
          <w:szCs w:val="24"/>
        </w:rPr>
        <w:t>Участник</w:t>
      </w:r>
      <w:r w:rsidRPr="00CC5A3A">
        <w:rPr>
          <w:sz w:val="24"/>
          <w:szCs w:val="24"/>
        </w:rPr>
        <w:t>», в которой указывает свое фирменное наименование (в т.ч. организационно-правовую форму) и свой адрес;</w:t>
      </w:r>
    </w:p>
    <w:p w:rsidR="008D1B83" w:rsidRPr="00CC5A3A" w:rsidRDefault="008D1B83" w:rsidP="008D1B83">
      <w:pPr>
        <w:pStyle w:val="aff6"/>
        <w:numPr>
          <w:ilvl w:val="0"/>
          <w:numId w:val="85"/>
        </w:numPr>
        <w:tabs>
          <w:tab w:val="clear" w:pos="1134"/>
        </w:tabs>
        <w:suppressAutoHyphens w:val="0"/>
        <w:spacing w:before="100" w:beforeAutospacing="1" w:line="240" w:lineRule="auto"/>
        <w:rPr>
          <w:sz w:val="24"/>
          <w:szCs w:val="24"/>
        </w:rPr>
      </w:pPr>
      <w:r w:rsidRPr="00CC5A3A">
        <w:rPr>
          <w:sz w:val="24"/>
          <w:szCs w:val="24"/>
        </w:rPr>
        <w:t xml:space="preserve">«Наименование </w:t>
      </w:r>
      <w:r>
        <w:rPr>
          <w:sz w:val="24"/>
          <w:szCs w:val="24"/>
        </w:rPr>
        <w:t>закупочной</w:t>
      </w:r>
      <w:r w:rsidRPr="00CC5A3A">
        <w:rPr>
          <w:sz w:val="24"/>
          <w:szCs w:val="24"/>
        </w:rPr>
        <w:t xml:space="preserve"> процедуры», в которой указывает наименование процедуры в соответствии Извещением о проведении </w:t>
      </w:r>
      <w:r>
        <w:rPr>
          <w:sz w:val="24"/>
          <w:szCs w:val="24"/>
        </w:rPr>
        <w:t>запроса предложений</w:t>
      </w:r>
      <w:r w:rsidRPr="00CC5A3A">
        <w:rPr>
          <w:sz w:val="24"/>
          <w:szCs w:val="24"/>
        </w:rPr>
        <w:t>;</w:t>
      </w:r>
    </w:p>
    <w:p w:rsidR="008D1B83" w:rsidRPr="00CC5A3A" w:rsidRDefault="008D1B83" w:rsidP="008D1B83">
      <w:pPr>
        <w:pStyle w:val="aff6"/>
        <w:numPr>
          <w:ilvl w:val="0"/>
          <w:numId w:val="85"/>
        </w:numPr>
        <w:tabs>
          <w:tab w:val="clear" w:pos="1134"/>
        </w:tabs>
        <w:suppressAutoHyphens w:val="0"/>
        <w:spacing w:before="100" w:beforeAutospacing="1" w:line="240" w:lineRule="auto"/>
        <w:rPr>
          <w:sz w:val="24"/>
          <w:szCs w:val="24"/>
        </w:rPr>
      </w:pPr>
      <w:r w:rsidRPr="00CC5A3A">
        <w:rPr>
          <w:sz w:val="24"/>
          <w:szCs w:val="24"/>
        </w:rPr>
        <w:t xml:space="preserve">«Номер на ЭТП», в которой указывает номер </w:t>
      </w:r>
      <w:r>
        <w:rPr>
          <w:sz w:val="24"/>
          <w:szCs w:val="24"/>
        </w:rPr>
        <w:t>закупочной</w:t>
      </w:r>
      <w:r w:rsidRPr="00CC5A3A">
        <w:rPr>
          <w:sz w:val="24"/>
          <w:szCs w:val="24"/>
        </w:rPr>
        <w:t xml:space="preserve"> процедуры на </w:t>
      </w:r>
      <w:r>
        <w:rPr>
          <w:sz w:val="24"/>
          <w:szCs w:val="24"/>
        </w:rPr>
        <w:t>ЭТП</w:t>
      </w:r>
      <w:r w:rsidRPr="00CC5A3A">
        <w:rPr>
          <w:sz w:val="24"/>
          <w:szCs w:val="24"/>
        </w:rPr>
        <w:t>.</w:t>
      </w:r>
    </w:p>
    <w:p w:rsidR="008D1B83" w:rsidRPr="00CC5A3A" w:rsidRDefault="008D1B83" w:rsidP="008D1B83">
      <w:pPr>
        <w:pStyle w:val="aff6"/>
        <w:numPr>
          <w:ilvl w:val="3"/>
          <w:numId w:val="1"/>
        </w:numPr>
        <w:tabs>
          <w:tab w:val="num" w:pos="1134"/>
        </w:tabs>
        <w:suppressAutoHyphens w:val="0"/>
        <w:spacing w:before="100" w:beforeAutospacing="1" w:line="240" w:lineRule="auto"/>
        <w:rPr>
          <w:sz w:val="24"/>
          <w:szCs w:val="24"/>
        </w:rPr>
      </w:pPr>
      <w:r>
        <w:rPr>
          <w:sz w:val="24"/>
          <w:szCs w:val="24"/>
        </w:rPr>
        <w:t>Графы «Дата передачи</w:t>
      </w:r>
      <w:r w:rsidRPr="00CC5A3A">
        <w:rPr>
          <w:sz w:val="24"/>
          <w:szCs w:val="24"/>
        </w:rPr>
        <w:t xml:space="preserve">», «Время получения», «Сдал» - заполняются фактически в момент получения Представителями Организатора и </w:t>
      </w:r>
      <w:r>
        <w:rPr>
          <w:sz w:val="24"/>
          <w:szCs w:val="24"/>
        </w:rPr>
        <w:t>Участника</w:t>
      </w:r>
      <w:r w:rsidRPr="00CC5A3A">
        <w:rPr>
          <w:sz w:val="24"/>
          <w:szCs w:val="24"/>
        </w:rPr>
        <w:t>.</w:t>
      </w:r>
    </w:p>
    <w:p w:rsidR="008D1B83" w:rsidRPr="00CC5A3A" w:rsidRDefault="008D1B83" w:rsidP="008D1B83">
      <w:pPr>
        <w:pStyle w:val="aff6"/>
        <w:numPr>
          <w:ilvl w:val="3"/>
          <w:numId w:val="1"/>
        </w:numPr>
        <w:tabs>
          <w:tab w:val="num" w:pos="1134"/>
        </w:tabs>
        <w:suppressAutoHyphens w:val="0"/>
        <w:spacing w:before="100" w:beforeAutospacing="1" w:line="240" w:lineRule="auto"/>
        <w:rPr>
          <w:sz w:val="24"/>
          <w:szCs w:val="24"/>
        </w:rPr>
      </w:pPr>
      <w:r w:rsidRPr="00CC5A3A">
        <w:rPr>
          <w:sz w:val="24"/>
          <w:szCs w:val="24"/>
        </w:rPr>
        <w:t>Расписка составляется в двух экземплярах, один из которых остается у Организатора.</w:t>
      </w:r>
    </w:p>
    <w:p w:rsidR="008D1B83" w:rsidRPr="00CC5A3A" w:rsidRDefault="008D1B83" w:rsidP="008D1B83">
      <w:pPr>
        <w:ind w:firstLine="0"/>
        <w:rPr>
          <w:bCs w:val="0"/>
          <w:szCs w:val="24"/>
        </w:rPr>
      </w:pPr>
    </w:p>
    <w:p w:rsidR="008D1B83" w:rsidRPr="00047DE1" w:rsidRDefault="008D1B83" w:rsidP="008D1B83">
      <w:pPr>
        <w:rPr>
          <w:sz w:val="24"/>
          <w:szCs w:val="24"/>
        </w:rPr>
      </w:pPr>
    </w:p>
    <w:p w:rsidR="00635719" w:rsidRPr="008D1B83" w:rsidRDefault="00635719" w:rsidP="00635719"/>
    <w:sectPr w:rsidR="00635719" w:rsidRPr="008D1B83" w:rsidSect="00B963F9">
      <w:pgSz w:w="16834" w:h="11909" w:orient="landscape"/>
      <w:pgMar w:top="1242" w:right="958" w:bottom="851" w:left="1134" w:header="720" w:footer="567" w:gutter="0"/>
      <w:cols w:space="6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85382" w:rsidRDefault="00B85382">
      <w:pPr>
        <w:spacing w:line="240" w:lineRule="auto"/>
      </w:pPr>
      <w:r>
        <w:separator/>
      </w:r>
    </w:p>
  </w:endnote>
  <w:endnote w:type="continuationSeparator" w:id="0">
    <w:p w:rsidR="00B85382" w:rsidRDefault="00B85382">
      <w:pPr>
        <w:spacing w:line="240" w:lineRule="auto"/>
      </w:pPr>
      <w:r>
        <w:continuationSeparator/>
      </w:r>
    </w:p>
  </w:endnote>
  <w:endnote w:id="1">
    <w:p w:rsidR="00B85382" w:rsidRDefault="00B85382" w:rsidP="00A71624">
      <w:pPr>
        <w:pStyle w:val="afffffff7"/>
        <w:jc w:val="both"/>
      </w:pPr>
      <w:r>
        <w:rPr>
          <w:rStyle w:val="afffffff9"/>
        </w:rPr>
        <w:endnoteRef/>
      </w:r>
      <w:r>
        <w:t xml:space="preserve"> </w:t>
      </w:r>
      <w:r>
        <w:rPr>
          <w:sz w:val="22"/>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20B0504020202020204"/>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5382" w:rsidRDefault="00B85382"/>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5382" w:rsidRDefault="00B85382">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B85382" w:rsidRDefault="00B85382">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5382" w:rsidRDefault="00B85382"/>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5382" w:rsidRDefault="00B85382"/>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5382" w:rsidRPr="00FA0376" w:rsidRDefault="00B85382"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5F708A">
      <w:rPr>
        <w:noProof/>
        <w:sz w:val="16"/>
        <w:szCs w:val="16"/>
        <w:lang w:eastAsia="ru-RU"/>
      </w:rPr>
      <w:t>26</w:t>
    </w:r>
    <w:r w:rsidRPr="00FA0376">
      <w:rPr>
        <w:sz w:val="16"/>
        <w:szCs w:val="16"/>
        <w:lang w:eastAsia="ru-RU"/>
      </w:rPr>
      <w:fldChar w:fldCharType="end"/>
    </w:r>
  </w:p>
  <w:p w:rsidR="00B85382" w:rsidRPr="00EE0539" w:rsidRDefault="00B85382" w:rsidP="00832D0A">
    <w:pPr>
      <w:pStyle w:val="aff2"/>
      <w:jc w:val="center"/>
      <w:rPr>
        <w:sz w:val="18"/>
        <w:szCs w:val="18"/>
      </w:rPr>
    </w:pPr>
    <w:r w:rsidRPr="00B85382">
      <w:rPr>
        <w:sz w:val="18"/>
        <w:szCs w:val="18"/>
      </w:rPr>
      <w:t>Открытый запрос предложений на право заключения Договора поставки инвентаря и хозяйственных товаров для нужд ПАО «МРСК Центра» (филиала «Брянскэнерго»)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5382" w:rsidRDefault="00B85382"/>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5382" w:rsidRDefault="00B85382"/>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5382" w:rsidRDefault="00B85382"/>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5382" w:rsidRDefault="00B85382"/>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5382" w:rsidRDefault="00B85382"/>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5382" w:rsidRDefault="00B85382"/>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5382" w:rsidRDefault="00B85382"/>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85382" w:rsidRDefault="00B85382">
      <w:pPr>
        <w:spacing w:line="240" w:lineRule="auto"/>
      </w:pPr>
      <w:r>
        <w:separator/>
      </w:r>
    </w:p>
  </w:footnote>
  <w:footnote w:type="continuationSeparator" w:id="0">
    <w:p w:rsidR="00B85382" w:rsidRDefault="00B85382">
      <w:pPr>
        <w:spacing w:line="240" w:lineRule="auto"/>
      </w:pPr>
      <w:r>
        <w:continuationSeparator/>
      </w:r>
    </w:p>
  </w:footnote>
  <w:footnote w:id="1">
    <w:p w:rsidR="00B85382" w:rsidRDefault="00B85382" w:rsidP="00A71624">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5382" w:rsidRDefault="00B85382"/>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5382" w:rsidRDefault="00B85382"/>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5382" w:rsidRDefault="00B85382">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5382" w:rsidRDefault="00B85382"/>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5382" w:rsidRDefault="00B85382"/>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5382" w:rsidRPr="00930031" w:rsidRDefault="00B85382"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5382" w:rsidRDefault="00B85382"/>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5382" w:rsidRDefault="00B85382">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5382" w:rsidRDefault="00B85382"/>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5382" w:rsidRDefault="00B85382"/>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5382" w:rsidRDefault="00B85382">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5382" w:rsidRDefault="00B85382"/>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5382" w:rsidRDefault="00B85382"/>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5382" w:rsidRDefault="00B85382">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5382" w:rsidRDefault="00B85382"/>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7">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8">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9">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0">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1">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2">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3">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4">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5">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6">
    <w:nsid w:val="29585933"/>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97">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0">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1">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2">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3">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4">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5">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6">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7">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08">
    <w:nsid w:val="40967038"/>
    <w:multiLevelType w:val="hybridMultilevel"/>
    <w:tmpl w:val="C682E8C8"/>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9">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0">
    <w:nsid w:val="456B6957"/>
    <w:multiLevelType w:val="hybridMultilevel"/>
    <w:tmpl w:val="15E8E1D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1">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2">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3">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4">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5">
    <w:nsid w:val="4E381330"/>
    <w:multiLevelType w:val="hybridMultilevel"/>
    <w:tmpl w:val="AD3A3DCC"/>
    <w:lvl w:ilvl="0" w:tplc="3566F9EE">
      <w:start w:val="1"/>
      <w:numFmt w:val="bullet"/>
      <w:lvlText w:val=""/>
      <w:lvlJc w:val="left"/>
      <w:pPr>
        <w:ind w:left="2847" w:hanging="360"/>
      </w:pPr>
      <w:rPr>
        <w:rFonts w:ascii="Symbol" w:hAnsi="Symbol" w:hint="default"/>
      </w:rPr>
    </w:lvl>
    <w:lvl w:ilvl="1" w:tplc="D90AF7A6" w:tentative="1">
      <w:start w:val="1"/>
      <w:numFmt w:val="bullet"/>
      <w:lvlText w:val="o"/>
      <w:lvlJc w:val="left"/>
      <w:pPr>
        <w:ind w:left="3567" w:hanging="360"/>
      </w:pPr>
      <w:rPr>
        <w:rFonts w:ascii="Courier New" w:hAnsi="Courier New" w:cs="Courier New" w:hint="default"/>
      </w:rPr>
    </w:lvl>
    <w:lvl w:ilvl="2" w:tplc="457C2148" w:tentative="1">
      <w:start w:val="1"/>
      <w:numFmt w:val="bullet"/>
      <w:lvlText w:val=""/>
      <w:lvlJc w:val="left"/>
      <w:pPr>
        <w:ind w:left="4287" w:hanging="360"/>
      </w:pPr>
      <w:rPr>
        <w:rFonts w:ascii="Wingdings" w:hAnsi="Wingdings" w:hint="default"/>
      </w:rPr>
    </w:lvl>
    <w:lvl w:ilvl="3" w:tplc="3474CBEA" w:tentative="1">
      <w:start w:val="1"/>
      <w:numFmt w:val="bullet"/>
      <w:lvlText w:val=""/>
      <w:lvlJc w:val="left"/>
      <w:pPr>
        <w:ind w:left="5007" w:hanging="360"/>
      </w:pPr>
      <w:rPr>
        <w:rFonts w:ascii="Symbol" w:hAnsi="Symbol" w:hint="default"/>
      </w:rPr>
    </w:lvl>
    <w:lvl w:ilvl="4" w:tplc="68F849DA" w:tentative="1">
      <w:start w:val="1"/>
      <w:numFmt w:val="bullet"/>
      <w:lvlText w:val="o"/>
      <w:lvlJc w:val="left"/>
      <w:pPr>
        <w:ind w:left="5727" w:hanging="360"/>
      </w:pPr>
      <w:rPr>
        <w:rFonts w:ascii="Courier New" w:hAnsi="Courier New" w:cs="Courier New" w:hint="default"/>
      </w:rPr>
    </w:lvl>
    <w:lvl w:ilvl="5" w:tplc="8B941786" w:tentative="1">
      <w:start w:val="1"/>
      <w:numFmt w:val="bullet"/>
      <w:lvlText w:val=""/>
      <w:lvlJc w:val="left"/>
      <w:pPr>
        <w:ind w:left="6447" w:hanging="360"/>
      </w:pPr>
      <w:rPr>
        <w:rFonts w:ascii="Wingdings" w:hAnsi="Wingdings" w:hint="default"/>
      </w:rPr>
    </w:lvl>
    <w:lvl w:ilvl="6" w:tplc="ADBA5FE0" w:tentative="1">
      <w:start w:val="1"/>
      <w:numFmt w:val="bullet"/>
      <w:lvlText w:val=""/>
      <w:lvlJc w:val="left"/>
      <w:pPr>
        <w:ind w:left="7167" w:hanging="360"/>
      </w:pPr>
      <w:rPr>
        <w:rFonts w:ascii="Symbol" w:hAnsi="Symbol" w:hint="default"/>
      </w:rPr>
    </w:lvl>
    <w:lvl w:ilvl="7" w:tplc="78D03E94" w:tentative="1">
      <w:start w:val="1"/>
      <w:numFmt w:val="bullet"/>
      <w:lvlText w:val="o"/>
      <w:lvlJc w:val="left"/>
      <w:pPr>
        <w:ind w:left="7887" w:hanging="360"/>
      </w:pPr>
      <w:rPr>
        <w:rFonts w:ascii="Courier New" w:hAnsi="Courier New" w:cs="Courier New" w:hint="default"/>
      </w:rPr>
    </w:lvl>
    <w:lvl w:ilvl="8" w:tplc="27F43B80" w:tentative="1">
      <w:start w:val="1"/>
      <w:numFmt w:val="bullet"/>
      <w:lvlText w:val=""/>
      <w:lvlJc w:val="left"/>
      <w:pPr>
        <w:ind w:left="8607" w:hanging="360"/>
      </w:pPr>
      <w:rPr>
        <w:rFonts w:ascii="Wingdings" w:hAnsi="Wingdings" w:hint="default"/>
      </w:rPr>
    </w:lvl>
  </w:abstractNum>
  <w:abstractNum w:abstractNumId="116">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7">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8">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19">
    <w:nsid w:val="5DCB0E0C"/>
    <w:multiLevelType w:val="hybridMultilevel"/>
    <w:tmpl w:val="18EC66A2"/>
    <w:lvl w:ilvl="0" w:tplc="9F982CD2">
      <w:start w:val="1"/>
      <w:numFmt w:val="russianLower"/>
      <w:lvlText w:val="%1)"/>
      <w:lvlJc w:val="left"/>
      <w:pPr>
        <w:ind w:left="927" w:hanging="360"/>
      </w:pPr>
      <w:rPr>
        <w:rFonts w:cs="Times New Roman" w:hint="default"/>
      </w:rPr>
    </w:lvl>
    <w:lvl w:ilvl="1" w:tplc="F85456AA" w:tentative="1">
      <w:start w:val="1"/>
      <w:numFmt w:val="lowerLetter"/>
      <w:lvlText w:val="%2."/>
      <w:lvlJc w:val="left"/>
      <w:pPr>
        <w:ind w:left="1440" w:hanging="360"/>
      </w:pPr>
      <w:rPr>
        <w:rFonts w:cs="Times New Roman"/>
      </w:rPr>
    </w:lvl>
    <w:lvl w:ilvl="2" w:tplc="0C022070" w:tentative="1">
      <w:start w:val="1"/>
      <w:numFmt w:val="lowerRoman"/>
      <w:lvlText w:val="%3."/>
      <w:lvlJc w:val="right"/>
      <w:pPr>
        <w:ind w:left="2160" w:hanging="180"/>
      </w:pPr>
      <w:rPr>
        <w:rFonts w:cs="Times New Roman"/>
      </w:rPr>
    </w:lvl>
    <w:lvl w:ilvl="3" w:tplc="ED1CD326" w:tentative="1">
      <w:start w:val="1"/>
      <w:numFmt w:val="decimal"/>
      <w:lvlText w:val="%4."/>
      <w:lvlJc w:val="left"/>
      <w:pPr>
        <w:ind w:left="2880" w:hanging="360"/>
      </w:pPr>
      <w:rPr>
        <w:rFonts w:cs="Times New Roman"/>
      </w:rPr>
    </w:lvl>
    <w:lvl w:ilvl="4" w:tplc="D55251E2" w:tentative="1">
      <w:start w:val="1"/>
      <w:numFmt w:val="lowerLetter"/>
      <w:lvlText w:val="%5."/>
      <w:lvlJc w:val="left"/>
      <w:pPr>
        <w:ind w:left="3600" w:hanging="360"/>
      </w:pPr>
      <w:rPr>
        <w:rFonts w:cs="Times New Roman"/>
      </w:rPr>
    </w:lvl>
    <w:lvl w:ilvl="5" w:tplc="B5004400" w:tentative="1">
      <w:start w:val="1"/>
      <w:numFmt w:val="lowerRoman"/>
      <w:lvlText w:val="%6."/>
      <w:lvlJc w:val="right"/>
      <w:pPr>
        <w:ind w:left="4320" w:hanging="180"/>
      </w:pPr>
      <w:rPr>
        <w:rFonts w:cs="Times New Roman"/>
      </w:rPr>
    </w:lvl>
    <w:lvl w:ilvl="6" w:tplc="FFE22C44" w:tentative="1">
      <w:start w:val="1"/>
      <w:numFmt w:val="decimal"/>
      <w:lvlText w:val="%7."/>
      <w:lvlJc w:val="left"/>
      <w:pPr>
        <w:ind w:left="5040" w:hanging="360"/>
      </w:pPr>
      <w:rPr>
        <w:rFonts w:cs="Times New Roman"/>
      </w:rPr>
    </w:lvl>
    <w:lvl w:ilvl="7" w:tplc="81D65C94" w:tentative="1">
      <w:start w:val="1"/>
      <w:numFmt w:val="lowerLetter"/>
      <w:lvlText w:val="%8."/>
      <w:lvlJc w:val="left"/>
      <w:pPr>
        <w:ind w:left="5760" w:hanging="360"/>
      </w:pPr>
      <w:rPr>
        <w:rFonts w:cs="Times New Roman"/>
      </w:rPr>
    </w:lvl>
    <w:lvl w:ilvl="8" w:tplc="06009F20" w:tentative="1">
      <w:start w:val="1"/>
      <w:numFmt w:val="lowerRoman"/>
      <w:lvlText w:val="%9."/>
      <w:lvlJc w:val="right"/>
      <w:pPr>
        <w:ind w:left="6480" w:hanging="180"/>
      </w:pPr>
      <w:rPr>
        <w:rFonts w:cs="Times New Roman"/>
      </w:rPr>
    </w:lvl>
  </w:abstractNum>
  <w:abstractNum w:abstractNumId="120">
    <w:nsid w:val="5E1A4E93"/>
    <w:multiLevelType w:val="hybridMultilevel"/>
    <w:tmpl w:val="37704B6E"/>
    <w:lvl w:ilvl="0" w:tplc="6B2CDDF0">
      <w:start w:val="1"/>
      <w:numFmt w:val="bullet"/>
      <w:lvlText w:val=""/>
      <w:lvlJc w:val="left"/>
      <w:pPr>
        <w:tabs>
          <w:tab w:val="num" w:pos="900"/>
        </w:tabs>
        <w:ind w:left="900" w:hanging="360"/>
      </w:pPr>
      <w:rPr>
        <w:rFonts w:ascii="Symbol" w:hAnsi="Symbol" w:hint="default"/>
      </w:rPr>
    </w:lvl>
    <w:lvl w:ilvl="1" w:tplc="CD967FEC">
      <w:start w:val="1"/>
      <w:numFmt w:val="bullet"/>
      <w:lvlText w:val=""/>
      <w:lvlJc w:val="left"/>
      <w:pPr>
        <w:tabs>
          <w:tab w:val="num" w:pos="1620"/>
        </w:tabs>
        <w:ind w:left="1620" w:hanging="360"/>
      </w:pPr>
      <w:rPr>
        <w:rFonts w:ascii="Symbol" w:hAnsi="Symbol" w:hint="default"/>
      </w:rPr>
    </w:lvl>
    <w:lvl w:ilvl="2" w:tplc="E8A8F75E" w:tentative="1">
      <w:start w:val="1"/>
      <w:numFmt w:val="lowerRoman"/>
      <w:lvlText w:val="%3."/>
      <w:lvlJc w:val="right"/>
      <w:pPr>
        <w:tabs>
          <w:tab w:val="num" w:pos="2340"/>
        </w:tabs>
        <w:ind w:left="2340" w:hanging="180"/>
      </w:pPr>
    </w:lvl>
    <w:lvl w:ilvl="3" w:tplc="820C8FF4" w:tentative="1">
      <w:start w:val="1"/>
      <w:numFmt w:val="decimal"/>
      <w:lvlText w:val="%4."/>
      <w:lvlJc w:val="left"/>
      <w:pPr>
        <w:tabs>
          <w:tab w:val="num" w:pos="3060"/>
        </w:tabs>
        <w:ind w:left="3060" w:hanging="360"/>
      </w:pPr>
    </w:lvl>
    <w:lvl w:ilvl="4" w:tplc="2FECDFC8" w:tentative="1">
      <w:start w:val="1"/>
      <w:numFmt w:val="lowerLetter"/>
      <w:lvlText w:val="%5."/>
      <w:lvlJc w:val="left"/>
      <w:pPr>
        <w:tabs>
          <w:tab w:val="num" w:pos="3780"/>
        </w:tabs>
        <w:ind w:left="3780" w:hanging="360"/>
      </w:pPr>
    </w:lvl>
    <w:lvl w:ilvl="5" w:tplc="9774B040" w:tentative="1">
      <w:start w:val="1"/>
      <w:numFmt w:val="lowerRoman"/>
      <w:lvlText w:val="%6."/>
      <w:lvlJc w:val="right"/>
      <w:pPr>
        <w:tabs>
          <w:tab w:val="num" w:pos="4500"/>
        </w:tabs>
        <w:ind w:left="4500" w:hanging="180"/>
      </w:pPr>
    </w:lvl>
    <w:lvl w:ilvl="6" w:tplc="FD5A2BB0" w:tentative="1">
      <w:start w:val="1"/>
      <w:numFmt w:val="decimal"/>
      <w:lvlText w:val="%7."/>
      <w:lvlJc w:val="left"/>
      <w:pPr>
        <w:tabs>
          <w:tab w:val="num" w:pos="5220"/>
        </w:tabs>
        <w:ind w:left="5220" w:hanging="360"/>
      </w:pPr>
    </w:lvl>
    <w:lvl w:ilvl="7" w:tplc="66B23312" w:tentative="1">
      <w:start w:val="1"/>
      <w:numFmt w:val="lowerLetter"/>
      <w:lvlText w:val="%8."/>
      <w:lvlJc w:val="left"/>
      <w:pPr>
        <w:tabs>
          <w:tab w:val="num" w:pos="5940"/>
        </w:tabs>
        <w:ind w:left="5940" w:hanging="360"/>
      </w:pPr>
    </w:lvl>
    <w:lvl w:ilvl="8" w:tplc="B8228CDA" w:tentative="1">
      <w:start w:val="1"/>
      <w:numFmt w:val="lowerRoman"/>
      <w:lvlText w:val="%9."/>
      <w:lvlJc w:val="right"/>
      <w:pPr>
        <w:tabs>
          <w:tab w:val="num" w:pos="6660"/>
        </w:tabs>
        <w:ind w:left="6660" w:hanging="180"/>
      </w:pPr>
    </w:lvl>
  </w:abstractNum>
  <w:abstractNum w:abstractNumId="121">
    <w:nsid w:val="5F306EC2"/>
    <w:multiLevelType w:val="hybridMultilevel"/>
    <w:tmpl w:val="CD7813EA"/>
    <w:lvl w:ilvl="0" w:tplc="06E600F8">
      <w:start w:val="1"/>
      <w:numFmt w:val="russianLower"/>
      <w:lvlText w:val="%1)"/>
      <w:lvlJc w:val="left"/>
      <w:pPr>
        <w:ind w:left="1428" w:hanging="360"/>
      </w:pPr>
      <w:rPr>
        <w:rFonts w:hint="default"/>
      </w:rPr>
    </w:lvl>
    <w:lvl w:ilvl="1" w:tplc="06E600F8"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2">
    <w:nsid w:val="5F3E0E38"/>
    <w:multiLevelType w:val="hybridMultilevel"/>
    <w:tmpl w:val="5F16534E"/>
    <w:name w:val="WW8Num73"/>
    <w:lvl w:ilvl="0" w:tplc="A48AAB76">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3">
    <w:nsid w:val="5F7A28EE"/>
    <w:multiLevelType w:val="hybridMultilevel"/>
    <w:tmpl w:val="9AB493AC"/>
    <w:lvl w:ilvl="0" w:tplc="C2D02E24">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4">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5">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6">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7">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8">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9">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1">
    <w:nsid w:val="66384C04"/>
    <w:multiLevelType w:val="hybridMultilevel"/>
    <w:tmpl w:val="D8DC09CA"/>
    <w:lvl w:ilvl="0" w:tplc="1EF85050">
      <w:start w:val="1"/>
      <w:numFmt w:val="lowerLetter"/>
      <w:lvlText w:val="%1)"/>
      <w:lvlJc w:val="left"/>
      <w:pPr>
        <w:ind w:left="720" w:hanging="360"/>
      </w:pPr>
    </w:lvl>
    <w:lvl w:ilvl="1" w:tplc="81FE8F94" w:tentative="1">
      <w:start w:val="1"/>
      <w:numFmt w:val="lowerLetter"/>
      <w:lvlText w:val="%2."/>
      <w:lvlJc w:val="left"/>
      <w:pPr>
        <w:ind w:left="1440" w:hanging="360"/>
      </w:pPr>
    </w:lvl>
    <w:lvl w:ilvl="2" w:tplc="B4CA5972" w:tentative="1">
      <w:start w:val="1"/>
      <w:numFmt w:val="lowerRoman"/>
      <w:lvlText w:val="%3."/>
      <w:lvlJc w:val="right"/>
      <w:pPr>
        <w:ind w:left="2160" w:hanging="180"/>
      </w:pPr>
    </w:lvl>
    <w:lvl w:ilvl="3" w:tplc="FCD66574" w:tentative="1">
      <w:start w:val="1"/>
      <w:numFmt w:val="decimal"/>
      <w:lvlText w:val="%4."/>
      <w:lvlJc w:val="left"/>
      <w:pPr>
        <w:ind w:left="2880" w:hanging="360"/>
      </w:pPr>
    </w:lvl>
    <w:lvl w:ilvl="4" w:tplc="A92ECAF4" w:tentative="1">
      <w:start w:val="1"/>
      <w:numFmt w:val="lowerLetter"/>
      <w:lvlText w:val="%5."/>
      <w:lvlJc w:val="left"/>
      <w:pPr>
        <w:ind w:left="3600" w:hanging="360"/>
      </w:pPr>
    </w:lvl>
    <w:lvl w:ilvl="5" w:tplc="84CC0C4E" w:tentative="1">
      <w:start w:val="1"/>
      <w:numFmt w:val="lowerRoman"/>
      <w:lvlText w:val="%6."/>
      <w:lvlJc w:val="right"/>
      <w:pPr>
        <w:ind w:left="4320" w:hanging="180"/>
      </w:pPr>
    </w:lvl>
    <w:lvl w:ilvl="6" w:tplc="74EE73A4" w:tentative="1">
      <w:start w:val="1"/>
      <w:numFmt w:val="decimal"/>
      <w:lvlText w:val="%7."/>
      <w:lvlJc w:val="left"/>
      <w:pPr>
        <w:ind w:left="5040" w:hanging="360"/>
      </w:pPr>
    </w:lvl>
    <w:lvl w:ilvl="7" w:tplc="DDE07432" w:tentative="1">
      <w:start w:val="1"/>
      <w:numFmt w:val="lowerLetter"/>
      <w:lvlText w:val="%8."/>
      <w:lvlJc w:val="left"/>
      <w:pPr>
        <w:ind w:left="5760" w:hanging="360"/>
      </w:pPr>
    </w:lvl>
    <w:lvl w:ilvl="8" w:tplc="0338D176" w:tentative="1">
      <w:start w:val="1"/>
      <w:numFmt w:val="lowerRoman"/>
      <w:lvlText w:val="%9."/>
      <w:lvlJc w:val="right"/>
      <w:pPr>
        <w:ind w:left="6480" w:hanging="180"/>
      </w:pPr>
    </w:lvl>
  </w:abstractNum>
  <w:abstractNum w:abstractNumId="132">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3">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4">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5">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6">
    <w:nsid w:val="71A0521F"/>
    <w:multiLevelType w:val="hybridMultilevel"/>
    <w:tmpl w:val="30B86986"/>
    <w:lvl w:ilvl="0" w:tplc="E536D15A">
      <w:start w:val="1"/>
      <w:numFmt w:val="decimal"/>
      <w:lvlText w:val="%1)"/>
      <w:lvlJc w:val="left"/>
      <w:pPr>
        <w:ind w:left="1260" w:hanging="360"/>
      </w:pPr>
    </w:lvl>
    <w:lvl w:ilvl="1" w:tplc="2AE87FFE">
      <w:start w:val="1"/>
      <w:numFmt w:val="decimal"/>
      <w:lvlText w:val="%2."/>
      <w:lvlJc w:val="left"/>
      <w:pPr>
        <w:tabs>
          <w:tab w:val="num" w:pos="2160"/>
        </w:tabs>
        <w:ind w:left="2160" w:hanging="540"/>
      </w:pPr>
      <w:rPr>
        <w:rFonts w:hint="default"/>
      </w:rPr>
    </w:lvl>
    <w:lvl w:ilvl="2" w:tplc="A4640B3A">
      <w:start w:val="1"/>
      <w:numFmt w:val="decimal"/>
      <w:lvlText w:val="%3)."/>
      <w:lvlJc w:val="left"/>
      <w:pPr>
        <w:tabs>
          <w:tab w:val="num" w:pos="1134"/>
        </w:tabs>
        <w:ind w:left="851" w:firstLine="0"/>
      </w:pPr>
      <w:rPr>
        <w:rFonts w:hint="default"/>
      </w:rPr>
    </w:lvl>
    <w:lvl w:ilvl="3" w:tplc="0498B954" w:tentative="1">
      <w:start w:val="1"/>
      <w:numFmt w:val="decimal"/>
      <w:lvlText w:val="%4."/>
      <w:lvlJc w:val="left"/>
      <w:pPr>
        <w:ind w:left="3420" w:hanging="360"/>
      </w:pPr>
    </w:lvl>
    <w:lvl w:ilvl="4" w:tplc="5EFEB088" w:tentative="1">
      <w:start w:val="1"/>
      <w:numFmt w:val="lowerLetter"/>
      <w:lvlText w:val="%5."/>
      <w:lvlJc w:val="left"/>
      <w:pPr>
        <w:ind w:left="4140" w:hanging="360"/>
      </w:pPr>
    </w:lvl>
    <w:lvl w:ilvl="5" w:tplc="D9DA23CA" w:tentative="1">
      <w:start w:val="1"/>
      <w:numFmt w:val="lowerRoman"/>
      <w:lvlText w:val="%6."/>
      <w:lvlJc w:val="right"/>
      <w:pPr>
        <w:ind w:left="4860" w:hanging="180"/>
      </w:pPr>
    </w:lvl>
    <w:lvl w:ilvl="6" w:tplc="81D08BB4" w:tentative="1">
      <w:start w:val="1"/>
      <w:numFmt w:val="decimal"/>
      <w:lvlText w:val="%7."/>
      <w:lvlJc w:val="left"/>
      <w:pPr>
        <w:ind w:left="5580" w:hanging="360"/>
      </w:pPr>
    </w:lvl>
    <w:lvl w:ilvl="7" w:tplc="DE4E08E6" w:tentative="1">
      <w:start w:val="1"/>
      <w:numFmt w:val="lowerLetter"/>
      <w:lvlText w:val="%8."/>
      <w:lvlJc w:val="left"/>
      <w:pPr>
        <w:ind w:left="6300" w:hanging="360"/>
      </w:pPr>
    </w:lvl>
    <w:lvl w:ilvl="8" w:tplc="E0325F6A" w:tentative="1">
      <w:start w:val="1"/>
      <w:numFmt w:val="lowerRoman"/>
      <w:lvlText w:val="%9."/>
      <w:lvlJc w:val="right"/>
      <w:pPr>
        <w:ind w:left="7020" w:hanging="180"/>
      </w:pPr>
    </w:lvl>
  </w:abstractNum>
  <w:abstractNum w:abstractNumId="137">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8">
    <w:nsid w:val="75120C77"/>
    <w:multiLevelType w:val="hybridMultilevel"/>
    <w:tmpl w:val="AC7A5296"/>
    <w:lvl w:ilvl="0" w:tplc="BD2CF4BC">
      <w:start w:val="2"/>
      <w:numFmt w:val="bullet"/>
      <w:lvlText w:val="-"/>
      <w:lvlJc w:val="left"/>
      <w:pPr>
        <w:ind w:left="1152" w:hanging="360"/>
      </w:pPr>
      <w:rPr>
        <w:rFonts w:ascii="Times New Roman" w:eastAsia="Times New Roman" w:hAnsi="Times New Roman" w:cs="Times New Roman" w:hint="default"/>
      </w:rPr>
    </w:lvl>
    <w:lvl w:ilvl="1" w:tplc="8E664E5E" w:tentative="1">
      <w:start w:val="1"/>
      <w:numFmt w:val="bullet"/>
      <w:lvlText w:val="o"/>
      <w:lvlJc w:val="left"/>
      <w:pPr>
        <w:ind w:left="1872" w:hanging="360"/>
      </w:pPr>
      <w:rPr>
        <w:rFonts w:ascii="Courier New" w:hAnsi="Courier New" w:cs="Courier New" w:hint="default"/>
      </w:rPr>
    </w:lvl>
    <w:lvl w:ilvl="2" w:tplc="D7ECF714" w:tentative="1">
      <w:start w:val="1"/>
      <w:numFmt w:val="bullet"/>
      <w:lvlText w:val=""/>
      <w:lvlJc w:val="left"/>
      <w:pPr>
        <w:ind w:left="2592" w:hanging="360"/>
      </w:pPr>
      <w:rPr>
        <w:rFonts w:ascii="Wingdings" w:hAnsi="Wingdings" w:hint="default"/>
      </w:rPr>
    </w:lvl>
    <w:lvl w:ilvl="3" w:tplc="3EFEE498" w:tentative="1">
      <w:start w:val="1"/>
      <w:numFmt w:val="bullet"/>
      <w:lvlText w:val=""/>
      <w:lvlJc w:val="left"/>
      <w:pPr>
        <w:ind w:left="3312" w:hanging="360"/>
      </w:pPr>
      <w:rPr>
        <w:rFonts w:ascii="Symbol" w:hAnsi="Symbol" w:hint="default"/>
      </w:rPr>
    </w:lvl>
    <w:lvl w:ilvl="4" w:tplc="167A8D6C" w:tentative="1">
      <w:start w:val="1"/>
      <w:numFmt w:val="bullet"/>
      <w:lvlText w:val="o"/>
      <w:lvlJc w:val="left"/>
      <w:pPr>
        <w:ind w:left="4032" w:hanging="360"/>
      </w:pPr>
      <w:rPr>
        <w:rFonts w:ascii="Courier New" w:hAnsi="Courier New" w:cs="Courier New" w:hint="default"/>
      </w:rPr>
    </w:lvl>
    <w:lvl w:ilvl="5" w:tplc="F252D9B6" w:tentative="1">
      <w:start w:val="1"/>
      <w:numFmt w:val="bullet"/>
      <w:lvlText w:val=""/>
      <w:lvlJc w:val="left"/>
      <w:pPr>
        <w:ind w:left="4752" w:hanging="360"/>
      </w:pPr>
      <w:rPr>
        <w:rFonts w:ascii="Wingdings" w:hAnsi="Wingdings" w:hint="default"/>
      </w:rPr>
    </w:lvl>
    <w:lvl w:ilvl="6" w:tplc="D9345346" w:tentative="1">
      <w:start w:val="1"/>
      <w:numFmt w:val="bullet"/>
      <w:lvlText w:val=""/>
      <w:lvlJc w:val="left"/>
      <w:pPr>
        <w:ind w:left="5472" w:hanging="360"/>
      </w:pPr>
      <w:rPr>
        <w:rFonts w:ascii="Symbol" w:hAnsi="Symbol" w:hint="default"/>
      </w:rPr>
    </w:lvl>
    <w:lvl w:ilvl="7" w:tplc="1D4E8676" w:tentative="1">
      <w:start w:val="1"/>
      <w:numFmt w:val="bullet"/>
      <w:lvlText w:val="o"/>
      <w:lvlJc w:val="left"/>
      <w:pPr>
        <w:ind w:left="6192" w:hanging="360"/>
      </w:pPr>
      <w:rPr>
        <w:rFonts w:ascii="Courier New" w:hAnsi="Courier New" w:cs="Courier New" w:hint="default"/>
      </w:rPr>
    </w:lvl>
    <w:lvl w:ilvl="8" w:tplc="CD7EEA18" w:tentative="1">
      <w:start w:val="1"/>
      <w:numFmt w:val="bullet"/>
      <w:lvlText w:val=""/>
      <w:lvlJc w:val="left"/>
      <w:pPr>
        <w:ind w:left="6912" w:hanging="360"/>
      </w:pPr>
      <w:rPr>
        <w:rFonts w:ascii="Wingdings" w:hAnsi="Wingdings" w:hint="default"/>
      </w:rPr>
    </w:lvl>
  </w:abstractNum>
  <w:abstractNum w:abstractNumId="139">
    <w:nsid w:val="76F60E9E"/>
    <w:multiLevelType w:val="hybridMultilevel"/>
    <w:tmpl w:val="C046B2CE"/>
    <w:lvl w:ilvl="0" w:tplc="9528A684">
      <w:start w:val="1"/>
      <w:numFmt w:val="russianLower"/>
      <w:lvlText w:val="%1)"/>
      <w:lvlJc w:val="left"/>
      <w:pPr>
        <w:ind w:left="720" w:hanging="360"/>
      </w:pPr>
      <w:rPr>
        <w:rFonts w:hint="default"/>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4"/>
  </w:num>
  <w:num w:numId="18">
    <w:abstractNumId w:val="91"/>
  </w:num>
  <w:num w:numId="19">
    <w:abstractNumId w:val="74"/>
  </w:num>
  <w:num w:numId="2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9"/>
  </w:num>
  <w:num w:numId="22">
    <w:abstractNumId w:val="126"/>
  </w:num>
  <w:num w:numId="23">
    <w:abstractNumId w:val="98"/>
  </w:num>
  <w:num w:numId="24">
    <w:abstractNumId w:val="128"/>
  </w:num>
  <w:num w:numId="25">
    <w:abstractNumId w:val="116"/>
  </w:num>
  <w:num w:numId="26">
    <w:abstractNumId w:val="106"/>
  </w:num>
  <w:num w:numId="27">
    <w:abstractNumId w:val="75"/>
  </w:num>
  <w:num w:numId="28">
    <w:abstractNumId w:val="97"/>
  </w:num>
  <w:num w:numId="29">
    <w:abstractNumId w:val="129"/>
  </w:num>
  <w:num w:numId="30">
    <w:abstractNumId w:val="92"/>
  </w:num>
  <w:num w:numId="31">
    <w:abstractNumId w:val="93"/>
  </w:num>
  <w:num w:numId="32">
    <w:abstractNumId w:val="114"/>
  </w:num>
  <w:num w:numId="33">
    <w:abstractNumId w:val="134"/>
  </w:num>
  <w:num w:numId="34">
    <w:abstractNumId w:val="118"/>
  </w:num>
  <w:num w:numId="35">
    <w:abstractNumId w:val="105"/>
  </w:num>
  <w:num w:numId="36">
    <w:abstractNumId w:val="78"/>
  </w:num>
  <w:num w:numId="37">
    <w:abstractNumId w:val="80"/>
  </w:num>
  <w:num w:numId="38">
    <w:abstractNumId w:val="87"/>
  </w:num>
  <w:num w:numId="39">
    <w:abstractNumId w:val="94"/>
  </w:num>
  <w:num w:numId="40">
    <w:abstractNumId w:val="103"/>
  </w:num>
  <w:num w:numId="41">
    <w:abstractNumId w:val="82"/>
  </w:num>
  <w:num w:numId="42">
    <w:abstractNumId w:val="77"/>
  </w:num>
  <w:num w:numId="43">
    <w:abstractNumId w:val="132"/>
  </w:num>
  <w:num w:numId="44">
    <w:abstractNumId w:val="100"/>
  </w:num>
  <w:num w:numId="45">
    <w:abstractNumId w:val="124"/>
  </w:num>
  <w:num w:numId="46">
    <w:abstractNumId w:val="0"/>
  </w:num>
  <w:num w:numId="47">
    <w:abstractNumId w:val="107"/>
  </w:num>
  <w:num w:numId="48">
    <w:abstractNumId w:val="121"/>
  </w:num>
  <w:num w:numId="49">
    <w:abstractNumId w:val="125"/>
  </w:num>
  <w:num w:numId="50">
    <w:abstractNumId w:val="117"/>
  </w:num>
  <w:num w:numId="51">
    <w:abstractNumId w:val="139"/>
  </w:num>
  <w:num w:numId="52">
    <w:abstractNumId w:val="120"/>
  </w:num>
  <w:num w:numId="53">
    <w:abstractNumId w:val="90"/>
  </w:num>
  <w:num w:numId="54">
    <w:abstractNumId w:val="79"/>
  </w:num>
  <w:num w:numId="55">
    <w:abstractNumId w:val="127"/>
  </w:num>
  <w:num w:numId="56">
    <w:abstractNumId w:val="99"/>
  </w:num>
  <w:num w:numId="57">
    <w:abstractNumId w:val="81"/>
  </w:num>
  <w:num w:numId="58">
    <w:abstractNumId w:val="83"/>
  </w:num>
  <w:num w:numId="59">
    <w:abstractNumId w:val="71"/>
  </w:num>
  <w:num w:numId="60">
    <w:abstractNumId w:val="102"/>
  </w:num>
  <w:num w:numId="61">
    <w:abstractNumId w:val="113"/>
  </w:num>
  <w:num w:numId="62">
    <w:abstractNumId w:val="72"/>
  </w:num>
  <w:num w:numId="63">
    <w:abstractNumId w:val="89"/>
  </w:num>
  <w:num w:numId="64">
    <w:abstractNumId w:val="73"/>
  </w:num>
  <w:num w:numId="65">
    <w:abstractNumId w:val="135"/>
  </w:num>
  <w:num w:numId="66">
    <w:abstractNumId w:val="96"/>
  </w:num>
  <w:num w:numId="67">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123"/>
  </w:num>
  <w:num w:numId="69">
    <w:abstractNumId w:val="130"/>
    <w:lvlOverride w:ilvl="0">
      <w:startOverride w:val="1"/>
    </w:lvlOverride>
  </w:num>
  <w:num w:numId="70">
    <w:abstractNumId w:val="76"/>
  </w:num>
  <w:num w:numId="71">
    <w:abstractNumId w:val="137"/>
  </w:num>
  <w:num w:numId="72">
    <w:abstractNumId w:val="85"/>
  </w:num>
  <w:num w:numId="73">
    <w:abstractNumId w:val="109"/>
  </w:num>
  <w:num w:numId="74">
    <w:abstractNumId w:val="95"/>
  </w:num>
  <w:num w:numId="75">
    <w:abstractNumId w:val="112"/>
  </w:num>
  <w:num w:numId="76">
    <w:abstractNumId w:val="1"/>
    <w:lvlOverride w:ilvl="0">
      <w:startOverride w:val="6"/>
    </w:lvlOverride>
    <w:lvlOverride w:ilvl="1">
      <w:startOverride w:val="4"/>
    </w:lvlOverride>
    <w:lvlOverride w:ilvl="2">
      <w:startOverride w:val="3"/>
    </w:lvlOverride>
    <w:lvlOverride w:ilvl="3">
      <w:startOverride w:val="1"/>
    </w:lvlOverride>
  </w:num>
  <w:num w:numId="77">
    <w:abstractNumId w:val="122"/>
  </w:num>
  <w:num w:numId="78">
    <w:abstractNumId w:val="136"/>
  </w:num>
  <w:num w:numId="79">
    <w:abstractNumId w:val="88"/>
  </w:num>
  <w:num w:numId="80">
    <w:abstractNumId w:val="111"/>
  </w:num>
  <w:num w:numId="81">
    <w:abstractNumId w:val="138"/>
  </w:num>
  <w:num w:numId="82">
    <w:abstractNumId w:val="110"/>
  </w:num>
  <w:num w:numId="83">
    <w:abstractNumId w:val="1"/>
  </w:num>
  <w:num w:numId="84">
    <w:abstractNumId w:val="115"/>
  </w:num>
  <w:num w:numId="85">
    <w:abstractNumId w:val="104"/>
  </w:num>
  <w:num w:numId="86">
    <w:abstractNumId w:val="133"/>
  </w:num>
  <w:num w:numId="87">
    <w:abstractNumId w:val="131"/>
  </w:num>
  <w:num w:numId="88">
    <w:abstractNumId w:val="108"/>
  </w:num>
  <w:num w:numId="89">
    <w:abstractNumId w:val="21"/>
  </w:num>
  <w:num w:numId="90">
    <w:abstractNumId w:val="1"/>
  </w:num>
  <w:num w:numId="91">
    <w:abstractNumId w:val="1"/>
  </w:num>
  <w:num w:numId="92">
    <w:abstractNumId w:val="1"/>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35841"/>
  </w:hdrShapeDefaults>
  <w:footnotePr>
    <w:footnote w:id="-1"/>
    <w:footnote w:id="0"/>
  </w:footnotePr>
  <w:endnotePr>
    <w:endnote w:id="-1"/>
    <w:endnote w:id="0"/>
  </w:endnotePr>
  <w:compat>
    <w:compatSetting w:name="compatibilityMode" w:uri="http://schemas.microsoft.com/office/word" w:val="12"/>
  </w:compat>
  <w:rsids>
    <w:rsidRoot w:val="004753D3"/>
    <w:rsid w:val="00001AC5"/>
    <w:rsid w:val="0000573D"/>
    <w:rsid w:val="00006EAA"/>
    <w:rsid w:val="00016C74"/>
    <w:rsid w:val="000172FE"/>
    <w:rsid w:val="00022797"/>
    <w:rsid w:val="00027446"/>
    <w:rsid w:val="00027C2B"/>
    <w:rsid w:val="00032368"/>
    <w:rsid w:val="000326CF"/>
    <w:rsid w:val="00032CFB"/>
    <w:rsid w:val="000333D4"/>
    <w:rsid w:val="00033D13"/>
    <w:rsid w:val="00035287"/>
    <w:rsid w:val="00036006"/>
    <w:rsid w:val="000364DC"/>
    <w:rsid w:val="00037B8B"/>
    <w:rsid w:val="00040EC0"/>
    <w:rsid w:val="000417CE"/>
    <w:rsid w:val="00043768"/>
    <w:rsid w:val="000443F3"/>
    <w:rsid w:val="00046356"/>
    <w:rsid w:val="00046691"/>
    <w:rsid w:val="00047253"/>
    <w:rsid w:val="000506A1"/>
    <w:rsid w:val="00055C84"/>
    <w:rsid w:val="00056D43"/>
    <w:rsid w:val="00065ED6"/>
    <w:rsid w:val="00067238"/>
    <w:rsid w:val="0007043F"/>
    <w:rsid w:val="0007288B"/>
    <w:rsid w:val="000731A1"/>
    <w:rsid w:val="00076D8B"/>
    <w:rsid w:val="00077FB6"/>
    <w:rsid w:val="0009087F"/>
    <w:rsid w:val="00090CBD"/>
    <w:rsid w:val="0009260A"/>
    <w:rsid w:val="00092967"/>
    <w:rsid w:val="00093734"/>
    <w:rsid w:val="00096E9D"/>
    <w:rsid w:val="000A4AA3"/>
    <w:rsid w:val="000A545B"/>
    <w:rsid w:val="000A5636"/>
    <w:rsid w:val="000A6857"/>
    <w:rsid w:val="000A7A8E"/>
    <w:rsid w:val="000B19F3"/>
    <w:rsid w:val="000B291A"/>
    <w:rsid w:val="000B2C06"/>
    <w:rsid w:val="000B5D61"/>
    <w:rsid w:val="000C1107"/>
    <w:rsid w:val="000C14F5"/>
    <w:rsid w:val="000C60B4"/>
    <w:rsid w:val="000C6DCF"/>
    <w:rsid w:val="000D2EFE"/>
    <w:rsid w:val="000D4ABD"/>
    <w:rsid w:val="000D62FB"/>
    <w:rsid w:val="000D67AD"/>
    <w:rsid w:val="000D67B1"/>
    <w:rsid w:val="000D70B6"/>
    <w:rsid w:val="000E024A"/>
    <w:rsid w:val="000E2758"/>
    <w:rsid w:val="000E37A8"/>
    <w:rsid w:val="000E41FA"/>
    <w:rsid w:val="000E5AC7"/>
    <w:rsid w:val="000E6363"/>
    <w:rsid w:val="000E746F"/>
    <w:rsid w:val="000F0CD3"/>
    <w:rsid w:val="000F1F86"/>
    <w:rsid w:val="000F4365"/>
    <w:rsid w:val="00104B1E"/>
    <w:rsid w:val="00111C79"/>
    <w:rsid w:val="001124F8"/>
    <w:rsid w:val="0011547D"/>
    <w:rsid w:val="0011726E"/>
    <w:rsid w:val="00123A9F"/>
    <w:rsid w:val="00123C70"/>
    <w:rsid w:val="0012590A"/>
    <w:rsid w:val="0012598D"/>
    <w:rsid w:val="001324A1"/>
    <w:rsid w:val="0013328C"/>
    <w:rsid w:val="00134962"/>
    <w:rsid w:val="001519E9"/>
    <w:rsid w:val="00155DAF"/>
    <w:rsid w:val="00157A6B"/>
    <w:rsid w:val="00160F76"/>
    <w:rsid w:val="0016246B"/>
    <w:rsid w:val="00162A8F"/>
    <w:rsid w:val="00162FC1"/>
    <w:rsid w:val="00166CFA"/>
    <w:rsid w:val="00170C72"/>
    <w:rsid w:val="001716DB"/>
    <w:rsid w:val="0018103F"/>
    <w:rsid w:val="00185F8B"/>
    <w:rsid w:val="00192F71"/>
    <w:rsid w:val="00193067"/>
    <w:rsid w:val="00195450"/>
    <w:rsid w:val="0019725C"/>
    <w:rsid w:val="001A1D23"/>
    <w:rsid w:val="001A3C31"/>
    <w:rsid w:val="001A6511"/>
    <w:rsid w:val="001C01F9"/>
    <w:rsid w:val="001C325A"/>
    <w:rsid w:val="001C3F34"/>
    <w:rsid w:val="001C53D9"/>
    <w:rsid w:val="001C6EF2"/>
    <w:rsid w:val="001D1162"/>
    <w:rsid w:val="001D6802"/>
    <w:rsid w:val="001E0693"/>
    <w:rsid w:val="001E200B"/>
    <w:rsid w:val="001E3577"/>
    <w:rsid w:val="001E3C7F"/>
    <w:rsid w:val="001E4152"/>
    <w:rsid w:val="001F0956"/>
    <w:rsid w:val="001F15DE"/>
    <w:rsid w:val="001F34BB"/>
    <w:rsid w:val="001F3569"/>
    <w:rsid w:val="001F5A31"/>
    <w:rsid w:val="001F7317"/>
    <w:rsid w:val="001F77A1"/>
    <w:rsid w:val="00203D2A"/>
    <w:rsid w:val="00205559"/>
    <w:rsid w:val="00206836"/>
    <w:rsid w:val="0021113E"/>
    <w:rsid w:val="002136D6"/>
    <w:rsid w:val="00216641"/>
    <w:rsid w:val="0021751A"/>
    <w:rsid w:val="00222B6E"/>
    <w:rsid w:val="00223246"/>
    <w:rsid w:val="0022360B"/>
    <w:rsid w:val="0023118A"/>
    <w:rsid w:val="00232E7C"/>
    <w:rsid w:val="00232FD8"/>
    <w:rsid w:val="002350E5"/>
    <w:rsid w:val="0023626C"/>
    <w:rsid w:val="00236A91"/>
    <w:rsid w:val="002374F0"/>
    <w:rsid w:val="0023759A"/>
    <w:rsid w:val="0023778A"/>
    <w:rsid w:val="00242D62"/>
    <w:rsid w:val="00243AE6"/>
    <w:rsid w:val="00243D8F"/>
    <w:rsid w:val="00246801"/>
    <w:rsid w:val="00251220"/>
    <w:rsid w:val="002514DE"/>
    <w:rsid w:val="00251B75"/>
    <w:rsid w:val="0025203C"/>
    <w:rsid w:val="002556E6"/>
    <w:rsid w:val="00260F79"/>
    <w:rsid w:val="00263B47"/>
    <w:rsid w:val="002652D9"/>
    <w:rsid w:val="00273EB7"/>
    <w:rsid w:val="00274F25"/>
    <w:rsid w:val="002762F8"/>
    <w:rsid w:val="00276C08"/>
    <w:rsid w:val="00280464"/>
    <w:rsid w:val="002848CF"/>
    <w:rsid w:val="0029211F"/>
    <w:rsid w:val="002946EF"/>
    <w:rsid w:val="00297FA1"/>
    <w:rsid w:val="002A08A6"/>
    <w:rsid w:val="002A0DBC"/>
    <w:rsid w:val="002A3FD0"/>
    <w:rsid w:val="002A47D1"/>
    <w:rsid w:val="002A5458"/>
    <w:rsid w:val="002A5B42"/>
    <w:rsid w:val="002B0606"/>
    <w:rsid w:val="002B456C"/>
    <w:rsid w:val="002B5044"/>
    <w:rsid w:val="002B5717"/>
    <w:rsid w:val="002B76A5"/>
    <w:rsid w:val="002C589F"/>
    <w:rsid w:val="002D41BC"/>
    <w:rsid w:val="002D4BC6"/>
    <w:rsid w:val="002D582B"/>
    <w:rsid w:val="002E135E"/>
    <w:rsid w:val="002E6387"/>
    <w:rsid w:val="002F3EB0"/>
    <w:rsid w:val="003032B6"/>
    <w:rsid w:val="00304CD0"/>
    <w:rsid w:val="0031026C"/>
    <w:rsid w:val="0031067C"/>
    <w:rsid w:val="00311F48"/>
    <w:rsid w:val="003129D4"/>
    <w:rsid w:val="00312D09"/>
    <w:rsid w:val="00314F66"/>
    <w:rsid w:val="00317667"/>
    <w:rsid w:val="0031766B"/>
    <w:rsid w:val="00321E72"/>
    <w:rsid w:val="00322BB8"/>
    <w:rsid w:val="003260D1"/>
    <w:rsid w:val="003303E9"/>
    <w:rsid w:val="00330669"/>
    <w:rsid w:val="003311F3"/>
    <w:rsid w:val="00332B6A"/>
    <w:rsid w:val="00334224"/>
    <w:rsid w:val="00334232"/>
    <w:rsid w:val="003345FE"/>
    <w:rsid w:val="003404ED"/>
    <w:rsid w:val="003417F7"/>
    <w:rsid w:val="00341CCF"/>
    <w:rsid w:val="0034341A"/>
    <w:rsid w:val="00343AE8"/>
    <w:rsid w:val="00344FCF"/>
    <w:rsid w:val="00345CCA"/>
    <w:rsid w:val="00355099"/>
    <w:rsid w:val="0035708A"/>
    <w:rsid w:val="00357BE8"/>
    <w:rsid w:val="0036334A"/>
    <w:rsid w:val="00363775"/>
    <w:rsid w:val="00365234"/>
    <w:rsid w:val="0037230F"/>
    <w:rsid w:val="00375A91"/>
    <w:rsid w:val="003776BB"/>
    <w:rsid w:val="003803A7"/>
    <w:rsid w:val="003832F6"/>
    <w:rsid w:val="003902C8"/>
    <w:rsid w:val="0039141F"/>
    <w:rsid w:val="00395BC1"/>
    <w:rsid w:val="003A31F0"/>
    <w:rsid w:val="003A3750"/>
    <w:rsid w:val="003A3E35"/>
    <w:rsid w:val="003A59B8"/>
    <w:rsid w:val="003A7B62"/>
    <w:rsid w:val="003B0905"/>
    <w:rsid w:val="003B23E0"/>
    <w:rsid w:val="003B2BFB"/>
    <w:rsid w:val="003B3362"/>
    <w:rsid w:val="003B4C1B"/>
    <w:rsid w:val="003C090C"/>
    <w:rsid w:val="003C164F"/>
    <w:rsid w:val="003C2207"/>
    <w:rsid w:val="003C3CB6"/>
    <w:rsid w:val="003C4CB7"/>
    <w:rsid w:val="003D1F5A"/>
    <w:rsid w:val="003D2773"/>
    <w:rsid w:val="003D3D44"/>
    <w:rsid w:val="003D4D5E"/>
    <w:rsid w:val="003D726B"/>
    <w:rsid w:val="003D7C16"/>
    <w:rsid w:val="003E170D"/>
    <w:rsid w:val="003E63F6"/>
    <w:rsid w:val="003F1AFB"/>
    <w:rsid w:val="003F1F5E"/>
    <w:rsid w:val="003F22D7"/>
    <w:rsid w:val="003F330D"/>
    <w:rsid w:val="003F3A69"/>
    <w:rsid w:val="003F44A9"/>
    <w:rsid w:val="003F513C"/>
    <w:rsid w:val="003F5CDB"/>
    <w:rsid w:val="003F6889"/>
    <w:rsid w:val="004008AD"/>
    <w:rsid w:val="00400C79"/>
    <w:rsid w:val="00400D7D"/>
    <w:rsid w:val="00403042"/>
    <w:rsid w:val="0040431D"/>
    <w:rsid w:val="00404BF4"/>
    <w:rsid w:val="00412590"/>
    <w:rsid w:val="00414AB1"/>
    <w:rsid w:val="00414CAF"/>
    <w:rsid w:val="00415D77"/>
    <w:rsid w:val="00416AEC"/>
    <w:rsid w:val="00416F2A"/>
    <w:rsid w:val="00420F24"/>
    <w:rsid w:val="00421F58"/>
    <w:rsid w:val="00425AFC"/>
    <w:rsid w:val="00425CE3"/>
    <w:rsid w:val="0042632C"/>
    <w:rsid w:val="00426B53"/>
    <w:rsid w:val="004349A2"/>
    <w:rsid w:val="004360F5"/>
    <w:rsid w:val="004406A6"/>
    <w:rsid w:val="00440928"/>
    <w:rsid w:val="00441E01"/>
    <w:rsid w:val="00443E0B"/>
    <w:rsid w:val="00452139"/>
    <w:rsid w:val="004562F3"/>
    <w:rsid w:val="00461F58"/>
    <w:rsid w:val="00462A31"/>
    <w:rsid w:val="00462AAC"/>
    <w:rsid w:val="00464832"/>
    <w:rsid w:val="00466B78"/>
    <w:rsid w:val="00473053"/>
    <w:rsid w:val="0047380C"/>
    <w:rsid w:val="00473DEB"/>
    <w:rsid w:val="00474F01"/>
    <w:rsid w:val="004753D3"/>
    <w:rsid w:val="0048021C"/>
    <w:rsid w:val="004816F5"/>
    <w:rsid w:val="004834EF"/>
    <w:rsid w:val="00484899"/>
    <w:rsid w:val="00485506"/>
    <w:rsid w:val="00487FFC"/>
    <w:rsid w:val="004925B9"/>
    <w:rsid w:val="00492C8B"/>
    <w:rsid w:val="00492CA3"/>
    <w:rsid w:val="00496CB3"/>
    <w:rsid w:val="00496E25"/>
    <w:rsid w:val="004A3882"/>
    <w:rsid w:val="004A3A59"/>
    <w:rsid w:val="004B027C"/>
    <w:rsid w:val="004B4126"/>
    <w:rsid w:val="004B5EB3"/>
    <w:rsid w:val="004C0F1F"/>
    <w:rsid w:val="004C2695"/>
    <w:rsid w:val="004C347E"/>
    <w:rsid w:val="004C5164"/>
    <w:rsid w:val="004C5DD3"/>
    <w:rsid w:val="004C6ADA"/>
    <w:rsid w:val="004C7D00"/>
    <w:rsid w:val="004D17BD"/>
    <w:rsid w:val="004D19A8"/>
    <w:rsid w:val="004D431C"/>
    <w:rsid w:val="004D49AB"/>
    <w:rsid w:val="004E1D0C"/>
    <w:rsid w:val="004E26AE"/>
    <w:rsid w:val="004E3ED2"/>
    <w:rsid w:val="004E4D11"/>
    <w:rsid w:val="004E7491"/>
    <w:rsid w:val="004E7EA4"/>
    <w:rsid w:val="004E7FE3"/>
    <w:rsid w:val="004F3DEE"/>
    <w:rsid w:val="004F4D80"/>
    <w:rsid w:val="004F577B"/>
    <w:rsid w:val="004F5D95"/>
    <w:rsid w:val="004F657D"/>
    <w:rsid w:val="004F67C9"/>
    <w:rsid w:val="005031D0"/>
    <w:rsid w:val="00510CAB"/>
    <w:rsid w:val="005111C8"/>
    <w:rsid w:val="00512B0F"/>
    <w:rsid w:val="00513062"/>
    <w:rsid w:val="0051704E"/>
    <w:rsid w:val="00517550"/>
    <w:rsid w:val="005175A1"/>
    <w:rsid w:val="00517D87"/>
    <w:rsid w:val="0052048F"/>
    <w:rsid w:val="00520586"/>
    <w:rsid w:val="00520E03"/>
    <w:rsid w:val="0052231C"/>
    <w:rsid w:val="00523C23"/>
    <w:rsid w:val="00524812"/>
    <w:rsid w:val="00524B92"/>
    <w:rsid w:val="005335FE"/>
    <w:rsid w:val="00534967"/>
    <w:rsid w:val="00534CB8"/>
    <w:rsid w:val="00534DFA"/>
    <w:rsid w:val="00535237"/>
    <w:rsid w:val="005436EC"/>
    <w:rsid w:val="00546518"/>
    <w:rsid w:val="00546583"/>
    <w:rsid w:val="00553A57"/>
    <w:rsid w:val="00553B6E"/>
    <w:rsid w:val="00556C74"/>
    <w:rsid w:val="005631D9"/>
    <w:rsid w:val="00570124"/>
    <w:rsid w:val="00572EA1"/>
    <w:rsid w:val="00581341"/>
    <w:rsid w:val="005818B2"/>
    <w:rsid w:val="00584DFA"/>
    <w:rsid w:val="00587751"/>
    <w:rsid w:val="005878D5"/>
    <w:rsid w:val="005954C8"/>
    <w:rsid w:val="00595528"/>
    <w:rsid w:val="00595BB8"/>
    <w:rsid w:val="00596921"/>
    <w:rsid w:val="005A2CAE"/>
    <w:rsid w:val="005A3827"/>
    <w:rsid w:val="005A3F4B"/>
    <w:rsid w:val="005A708D"/>
    <w:rsid w:val="005B074F"/>
    <w:rsid w:val="005B75A6"/>
    <w:rsid w:val="005C10C6"/>
    <w:rsid w:val="005C22A4"/>
    <w:rsid w:val="005C6F5D"/>
    <w:rsid w:val="005D16BC"/>
    <w:rsid w:val="005D31A5"/>
    <w:rsid w:val="005D4A00"/>
    <w:rsid w:val="005D7AA7"/>
    <w:rsid w:val="005D7E4C"/>
    <w:rsid w:val="005E12FD"/>
    <w:rsid w:val="005E3DD2"/>
    <w:rsid w:val="005E724B"/>
    <w:rsid w:val="005E7B4E"/>
    <w:rsid w:val="005F2732"/>
    <w:rsid w:val="005F2CCE"/>
    <w:rsid w:val="005F3722"/>
    <w:rsid w:val="005F514D"/>
    <w:rsid w:val="005F566D"/>
    <w:rsid w:val="005F708A"/>
    <w:rsid w:val="005F7167"/>
    <w:rsid w:val="006008A2"/>
    <w:rsid w:val="00603444"/>
    <w:rsid w:val="0060721D"/>
    <w:rsid w:val="00620D7C"/>
    <w:rsid w:val="00622B69"/>
    <w:rsid w:val="00623429"/>
    <w:rsid w:val="006238AF"/>
    <w:rsid w:val="00630B39"/>
    <w:rsid w:val="006318E6"/>
    <w:rsid w:val="00631F54"/>
    <w:rsid w:val="00632F4B"/>
    <w:rsid w:val="00634B85"/>
    <w:rsid w:val="006353B1"/>
    <w:rsid w:val="00635719"/>
    <w:rsid w:val="00636BE4"/>
    <w:rsid w:val="006373F6"/>
    <w:rsid w:val="006375B4"/>
    <w:rsid w:val="00641C20"/>
    <w:rsid w:val="00643C66"/>
    <w:rsid w:val="0064580D"/>
    <w:rsid w:val="0064770F"/>
    <w:rsid w:val="00651B7D"/>
    <w:rsid w:val="00652223"/>
    <w:rsid w:val="006561C2"/>
    <w:rsid w:val="00661C17"/>
    <w:rsid w:val="006625DF"/>
    <w:rsid w:val="0066458E"/>
    <w:rsid w:val="0066755B"/>
    <w:rsid w:val="00667DA0"/>
    <w:rsid w:val="00667F31"/>
    <w:rsid w:val="0067090F"/>
    <w:rsid w:val="006732CC"/>
    <w:rsid w:val="00673C22"/>
    <w:rsid w:val="00673FC7"/>
    <w:rsid w:val="0067458D"/>
    <w:rsid w:val="00680B79"/>
    <w:rsid w:val="00684527"/>
    <w:rsid w:val="00685336"/>
    <w:rsid w:val="00685381"/>
    <w:rsid w:val="00687401"/>
    <w:rsid w:val="00696966"/>
    <w:rsid w:val="006A695C"/>
    <w:rsid w:val="006B08E2"/>
    <w:rsid w:val="006B3CF3"/>
    <w:rsid w:val="006B43A1"/>
    <w:rsid w:val="006B4939"/>
    <w:rsid w:val="006B7986"/>
    <w:rsid w:val="006C6116"/>
    <w:rsid w:val="006C6F82"/>
    <w:rsid w:val="006D0DE7"/>
    <w:rsid w:val="006D58F3"/>
    <w:rsid w:val="006E10CC"/>
    <w:rsid w:val="006F457F"/>
    <w:rsid w:val="006F5FD5"/>
    <w:rsid w:val="006F758C"/>
    <w:rsid w:val="0070025A"/>
    <w:rsid w:val="00701001"/>
    <w:rsid w:val="007011E2"/>
    <w:rsid w:val="00702B2C"/>
    <w:rsid w:val="007044CB"/>
    <w:rsid w:val="00705286"/>
    <w:rsid w:val="0070668D"/>
    <w:rsid w:val="00711BC4"/>
    <w:rsid w:val="00717F60"/>
    <w:rsid w:val="00721B30"/>
    <w:rsid w:val="00725F9C"/>
    <w:rsid w:val="00726465"/>
    <w:rsid w:val="00726DAC"/>
    <w:rsid w:val="007321D4"/>
    <w:rsid w:val="007441D3"/>
    <w:rsid w:val="0074733C"/>
    <w:rsid w:val="00751AF7"/>
    <w:rsid w:val="00752B37"/>
    <w:rsid w:val="007556FF"/>
    <w:rsid w:val="0075787E"/>
    <w:rsid w:val="00761011"/>
    <w:rsid w:val="007628EE"/>
    <w:rsid w:val="00766900"/>
    <w:rsid w:val="007705A5"/>
    <w:rsid w:val="00771E29"/>
    <w:rsid w:val="007738A8"/>
    <w:rsid w:val="00773DD1"/>
    <w:rsid w:val="007773F3"/>
    <w:rsid w:val="0077786C"/>
    <w:rsid w:val="00777ABE"/>
    <w:rsid w:val="00777E5B"/>
    <w:rsid w:val="00781AF1"/>
    <w:rsid w:val="00783ABE"/>
    <w:rsid w:val="0078409D"/>
    <w:rsid w:val="00785555"/>
    <w:rsid w:val="007857E5"/>
    <w:rsid w:val="00786C63"/>
    <w:rsid w:val="00790920"/>
    <w:rsid w:val="007A0938"/>
    <w:rsid w:val="007A439E"/>
    <w:rsid w:val="007A5BD1"/>
    <w:rsid w:val="007A681C"/>
    <w:rsid w:val="007A6A39"/>
    <w:rsid w:val="007A6BF1"/>
    <w:rsid w:val="007A7CFF"/>
    <w:rsid w:val="007B04F3"/>
    <w:rsid w:val="007B29BE"/>
    <w:rsid w:val="007B5153"/>
    <w:rsid w:val="007B6A8B"/>
    <w:rsid w:val="007C18F1"/>
    <w:rsid w:val="007D07A7"/>
    <w:rsid w:val="007D0EA7"/>
    <w:rsid w:val="007D7C50"/>
    <w:rsid w:val="007E216D"/>
    <w:rsid w:val="007E4290"/>
    <w:rsid w:val="007E756B"/>
    <w:rsid w:val="007F3FB7"/>
    <w:rsid w:val="007F4B76"/>
    <w:rsid w:val="007F7125"/>
    <w:rsid w:val="0080108A"/>
    <w:rsid w:val="00804801"/>
    <w:rsid w:val="008122B7"/>
    <w:rsid w:val="00813F81"/>
    <w:rsid w:val="00815A1D"/>
    <w:rsid w:val="00817246"/>
    <w:rsid w:val="008179BB"/>
    <w:rsid w:val="00820936"/>
    <w:rsid w:val="00821577"/>
    <w:rsid w:val="0082292A"/>
    <w:rsid w:val="00832D0A"/>
    <w:rsid w:val="00841A6F"/>
    <w:rsid w:val="0084268B"/>
    <w:rsid w:val="00845803"/>
    <w:rsid w:val="008470F5"/>
    <w:rsid w:val="00847BAA"/>
    <w:rsid w:val="008515B6"/>
    <w:rsid w:val="00852FEB"/>
    <w:rsid w:val="00855B41"/>
    <w:rsid w:val="00856BD8"/>
    <w:rsid w:val="00857518"/>
    <w:rsid w:val="008603CD"/>
    <w:rsid w:val="00861499"/>
    <w:rsid w:val="00862664"/>
    <w:rsid w:val="00863188"/>
    <w:rsid w:val="00864850"/>
    <w:rsid w:val="0087274F"/>
    <w:rsid w:val="0087407B"/>
    <w:rsid w:val="008749DE"/>
    <w:rsid w:val="00876917"/>
    <w:rsid w:val="008843D2"/>
    <w:rsid w:val="00884D4A"/>
    <w:rsid w:val="0088633C"/>
    <w:rsid w:val="00886684"/>
    <w:rsid w:val="00886FAA"/>
    <w:rsid w:val="008907A8"/>
    <w:rsid w:val="00890D00"/>
    <w:rsid w:val="0089163E"/>
    <w:rsid w:val="00892301"/>
    <w:rsid w:val="0089770A"/>
    <w:rsid w:val="00897894"/>
    <w:rsid w:val="008A2F24"/>
    <w:rsid w:val="008A38B3"/>
    <w:rsid w:val="008A61E3"/>
    <w:rsid w:val="008B09A4"/>
    <w:rsid w:val="008B0CEB"/>
    <w:rsid w:val="008B15FF"/>
    <w:rsid w:val="008B3329"/>
    <w:rsid w:val="008B3DF0"/>
    <w:rsid w:val="008B5A00"/>
    <w:rsid w:val="008B5C43"/>
    <w:rsid w:val="008C0FB2"/>
    <w:rsid w:val="008C1016"/>
    <w:rsid w:val="008C4223"/>
    <w:rsid w:val="008C4FF6"/>
    <w:rsid w:val="008C5B09"/>
    <w:rsid w:val="008C6979"/>
    <w:rsid w:val="008C7536"/>
    <w:rsid w:val="008C75C0"/>
    <w:rsid w:val="008D121B"/>
    <w:rsid w:val="008D1B83"/>
    <w:rsid w:val="008D2928"/>
    <w:rsid w:val="008D3021"/>
    <w:rsid w:val="008D6280"/>
    <w:rsid w:val="008E1BA8"/>
    <w:rsid w:val="008E6130"/>
    <w:rsid w:val="008E6AA9"/>
    <w:rsid w:val="008E7D64"/>
    <w:rsid w:val="008F389C"/>
    <w:rsid w:val="008F7BD0"/>
    <w:rsid w:val="00900494"/>
    <w:rsid w:val="009027A3"/>
    <w:rsid w:val="0090331E"/>
    <w:rsid w:val="00905DFC"/>
    <w:rsid w:val="009074F7"/>
    <w:rsid w:val="0091017C"/>
    <w:rsid w:val="009108F5"/>
    <w:rsid w:val="0091335C"/>
    <w:rsid w:val="0091430E"/>
    <w:rsid w:val="009146DD"/>
    <w:rsid w:val="00920271"/>
    <w:rsid w:val="00920CB0"/>
    <w:rsid w:val="009268AD"/>
    <w:rsid w:val="009270B7"/>
    <w:rsid w:val="00930031"/>
    <w:rsid w:val="00930B86"/>
    <w:rsid w:val="00932C0A"/>
    <w:rsid w:val="00936252"/>
    <w:rsid w:val="009411D6"/>
    <w:rsid w:val="00945E91"/>
    <w:rsid w:val="0094713A"/>
    <w:rsid w:val="00953802"/>
    <w:rsid w:val="00953C23"/>
    <w:rsid w:val="00962A7A"/>
    <w:rsid w:val="00963295"/>
    <w:rsid w:val="00965713"/>
    <w:rsid w:val="00965F6F"/>
    <w:rsid w:val="00970C8F"/>
    <w:rsid w:val="00972AAA"/>
    <w:rsid w:val="00975C64"/>
    <w:rsid w:val="00980E44"/>
    <w:rsid w:val="009820FB"/>
    <w:rsid w:val="00983F8A"/>
    <w:rsid w:val="0098480C"/>
    <w:rsid w:val="0098672B"/>
    <w:rsid w:val="00986D6E"/>
    <w:rsid w:val="0099066F"/>
    <w:rsid w:val="00992089"/>
    <w:rsid w:val="009948B4"/>
    <w:rsid w:val="00995D58"/>
    <w:rsid w:val="0099627D"/>
    <w:rsid w:val="009A7166"/>
    <w:rsid w:val="009A7733"/>
    <w:rsid w:val="009B21B2"/>
    <w:rsid w:val="009B23DA"/>
    <w:rsid w:val="009B33B6"/>
    <w:rsid w:val="009B380E"/>
    <w:rsid w:val="009B5731"/>
    <w:rsid w:val="009B7767"/>
    <w:rsid w:val="009B77D1"/>
    <w:rsid w:val="009C08E6"/>
    <w:rsid w:val="009C271D"/>
    <w:rsid w:val="009C2A9F"/>
    <w:rsid w:val="009C744E"/>
    <w:rsid w:val="009C7620"/>
    <w:rsid w:val="009D4440"/>
    <w:rsid w:val="009D4DA0"/>
    <w:rsid w:val="009D532D"/>
    <w:rsid w:val="009D58D0"/>
    <w:rsid w:val="009D59A4"/>
    <w:rsid w:val="009D7F01"/>
    <w:rsid w:val="009E049A"/>
    <w:rsid w:val="009E24FD"/>
    <w:rsid w:val="009E319E"/>
    <w:rsid w:val="009E3750"/>
    <w:rsid w:val="009E5AF9"/>
    <w:rsid w:val="009E7216"/>
    <w:rsid w:val="009F03AB"/>
    <w:rsid w:val="009F4858"/>
    <w:rsid w:val="009F4DA0"/>
    <w:rsid w:val="009F593B"/>
    <w:rsid w:val="009F7119"/>
    <w:rsid w:val="00A01EBE"/>
    <w:rsid w:val="00A1227A"/>
    <w:rsid w:val="00A140F7"/>
    <w:rsid w:val="00A154B7"/>
    <w:rsid w:val="00A15A79"/>
    <w:rsid w:val="00A21750"/>
    <w:rsid w:val="00A23E2D"/>
    <w:rsid w:val="00A24167"/>
    <w:rsid w:val="00A2572E"/>
    <w:rsid w:val="00A316A7"/>
    <w:rsid w:val="00A33B7C"/>
    <w:rsid w:val="00A37EBB"/>
    <w:rsid w:val="00A4059F"/>
    <w:rsid w:val="00A40714"/>
    <w:rsid w:val="00A40BDF"/>
    <w:rsid w:val="00A41B88"/>
    <w:rsid w:val="00A44B30"/>
    <w:rsid w:val="00A5705A"/>
    <w:rsid w:val="00A600E3"/>
    <w:rsid w:val="00A639E3"/>
    <w:rsid w:val="00A71624"/>
    <w:rsid w:val="00A72612"/>
    <w:rsid w:val="00A73BFA"/>
    <w:rsid w:val="00A75256"/>
    <w:rsid w:val="00A773C9"/>
    <w:rsid w:val="00A77A16"/>
    <w:rsid w:val="00A805FF"/>
    <w:rsid w:val="00A8505C"/>
    <w:rsid w:val="00A900CC"/>
    <w:rsid w:val="00A92723"/>
    <w:rsid w:val="00A94355"/>
    <w:rsid w:val="00A95FEE"/>
    <w:rsid w:val="00A96E27"/>
    <w:rsid w:val="00AA02AB"/>
    <w:rsid w:val="00AB54F8"/>
    <w:rsid w:val="00AC1995"/>
    <w:rsid w:val="00AC273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075DF"/>
    <w:rsid w:val="00B12653"/>
    <w:rsid w:val="00B20653"/>
    <w:rsid w:val="00B21EC0"/>
    <w:rsid w:val="00B22B2F"/>
    <w:rsid w:val="00B24E19"/>
    <w:rsid w:val="00B26A26"/>
    <w:rsid w:val="00B27CCD"/>
    <w:rsid w:val="00B32859"/>
    <w:rsid w:val="00B37046"/>
    <w:rsid w:val="00B42AE0"/>
    <w:rsid w:val="00B42DA0"/>
    <w:rsid w:val="00B47890"/>
    <w:rsid w:val="00B500A2"/>
    <w:rsid w:val="00B51A18"/>
    <w:rsid w:val="00B5307E"/>
    <w:rsid w:val="00B5344A"/>
    <w:rsid w:val="00B56312"/>
    <w:rsid w:val="00B618BA"/>
    <w:rsid w:val="00B61FBB"/>
    <w:rsid w:val="00B71B9D"/>
    <w:rsid w:val="00B85382"/>
    <w:rsid w:val="00B86662"/>
    <w:rsid w:val="00B91F40"/>
    <w:rsid w:val="00B924FC"/>
    <w:rsid w:val="00B93617"/>
    <w:rsid w:val="00B951BB"/>
    <w:rsid w:val="00B963F9"/>
    <w:rsid w:val="00B97EDA"/>
    <w:rsid w:val="00BA223C"/>
    <w:rsid w:val="00BA5DEA"/>
    <w:rsid w:val="00BA7D87"/>
    <w:rsid w:val="00BB0961"/>
    <w:rsid w:val="00BB6F06"/>
    <w:rsid w:val="00BC11B7"/>
    <w:rsid w:val="00BC19F9"/>
    <w:rsid w:val="00BC23FF"/>
    <w:rsid w:val="00BC2634"/>
    <w:rsid w:val="00BC2E05"/>
    <w:rsid w:val="00BC3DAC"/>
    <w:rsid w:val="00BD05FA"/>
    <w:rsid w:val="00BD1BD4"/>
    <w:rsid w:val="00BD21D7"/>
    <w:rsid w:val="00BD2FD1"/>
    <w:rsid w:val="00BD40A3"/>
    <w:rsid w:val="00BD51DF"/>
    <w:rsid w:val="00BD5A0D"/>
    <w:rsid w:val="00BD6D03"/>
    <w:rsid w:val="00BD7161"/>
    <w:rsid w:val="00BD7AD3"/>
    <w:rsid w:val="00BE2DFB"/>
    <w:rsid w:val="00BE3785"/>
    <w:rsid w:val="00BE3BD7"/>
    <w:rsid w:val="00BE3CE1"/>
    <w:rsid w:val="00BE62BA"/>
    <w:rsid w:val="00BE6319"/>
    <w:rsid w:val="00BE6AD1"/>
    <w:rsid w:val="00BE7342"/>
    <w:rsid w:val="00BE7D79"/>
    <w:rsid w:val="00BF0828"/>
    <w:rsid w:val="00BF0EA6"/>
    <w:rsid w:val="00BF4CA0"/>
    <w:rsid w:val="00BF5310"/>
    <w:rsid w:val="00BF5FD7"/>
    <w:rsid w:val="00C00B95"/>
    <w:rsid w:val="00C04FF9"/>
    <w:rsid w:val="00C05396"/>
    <w:rsid w:val="00C05EF6"/>
    <w:rsid w:val="00C12145"/>
    <w:rsid w:val="00C12B9A"/>
    <w:rsid w:val="00C12FA4"/>
    <w:rsid w:val="00C138CC"/>
    <w:rsid w:val="00C21FA7"/>
    <w:rsid w:val="00C236C0"/>
    <w:rsid w:val="00C2544E"/>
    <w:rsid w:val="00C30AF4"/>
    <w:rsid w:val="00C33106"/>
    <w:rsid w:val="00C41228"/>
    <w:rsid w:val="00C421E1"/>
    <w:rsid w:val="00C47845"/>
    <w:rsid w:val="00C521DF"/>
    <w:rsid w:val="00C55B59"/>
    <w:rsid w:val="00C606DE"/>
    <w:rsid w:val="00C634E3"/>
    <w:rsid w:val="00C6609A"/>
    <w:rsid w:val="00C70F61"/>
    <w:rsid w:val="00C74146"/>
    <w:rsid w:val="00C74643"/>
    <w:rsid w:val="00C83EB1"/>
    <w:rsid w:val="00C84FF2"/>
    <w:rsid w:val="00C85C4D"/>
    <w:rsid w:val="00C865CB"/>
    <w:rsid w:val="00C86793"/>
    <w:rsid w:val="00C87A34"/>
    <w:rsid w:val="00C94B16"/>
    <w:rsid w:val="00C95F76"/>
    <w:rsid w:val="00C96484"/>
    <w:rsid w:val="00C96CE2"/>
    <w:rsid w:val="00C97FDB"/>
    <w:rsid w:val="00CA2539"/>
    <w:rsid w:val="00CA64E5"/>
    <w:rsid w:val="00CA7861"/>
    <w:rsid w:val="00CB6141"/>
    <w:rsid w:val="00CC3810"/>
    <w:rsid w:val="00CC4C3A"/>
    <w:rsid w:val="00CC6D7C"/>
    <w:rsid w:val="00CD0A76"/>
    <w:rsid w:val="00CD4105"/>
    <w:rsid w:val="00CD50EF"/>
    <w:rsid w:val="00CE3C78"/>
    <w:rsid w:val="00CF3523"/>
    <w:rsid w:val="00CF39D0"/>
    <w:rsid w:val="00CF531D"/>
    <w:rsid w:val="00CF6A0E"/>
    <w:rsid w:val="00CF7D45"/>
    <w:rsid w:val="00D0215E"/>
    <w:rsid w:val="00D05065"/>
    <w:rsid w:val="00D12816"/>
    <w:rsid w:val="00D13960"/>
    <w:rsid w:val="00D139C3"/>
    <w:rsid w:val="00D15381"/>
    <w:rsid w:val="00D168A4"/>
    <w:rsid w:val="00D20928"/>
    <w:rsid w:val="00D2154A"/>
    <w:rsid w:val="00D22887"/>
    <w:rsid w:val="00D273DE"/>
    <w:rsid w:val="00D275BB"/>
    <w:rsid w:val="00D34C63"/>
    <w:rsid w:val="00D36977"/>
    <w:rsid w:val="00D421AA"/>
    <w:rsid w:val="00D51A0B"/>
    <w:rsid w:val="00D52133"/>
    <w:rsid w:val="00D535DC"/>
    <w:rsid w:val="00D536DC"/>
    <w:rsid w:val="00D5461D"/>
    <w:rsid w:val="00D560EA"/>
    <w:rsid w:val="00D562AE"/>
    <w:rsid w:val="00D56F8C"/>
    <w:rsid w:val="00D60982"/>
    <w:rsid w:val="00D63966"/>
    <w:rsid w:val="00D642DF"/>
    <w:rsid w:val="00D663E3"/>
    <w:rsid w:val="00D75CA2"/>
    <w:rsid w:val="00D77DCB"/>
    <w:rsid w:val="00D80639"/>
    <w:rsid w:val="00D82D37"/>
    <w:rsid w:val="00D84AC7"/>
    <w:rsid w:val="00D90031"/>
    <w:rsid w:val="00D904EF"/>
    <w:rsid w:val="00D92448"/>
    <w:rsid w:val="00D975BA"/>
    <w:rsid w:val="00DA4ADE"/>
    <w:rsid w:val="00DA5A22"/>
    <w:rsid w:val="00DA5FAE"/>
    <w:rsid w:val="00DA7E38"/>
    <w:rsid w:val="00DB109A"/>
    <w:rsid w:val="00DB3F27"/>
    <w:rsid w:val="00DC0DB5"/>
    <w:rsid w:val="00DC141A"/>
    <w:rsid w:val="00DC15DC"/>
    <w:rsid w:val="00DC2470"/>
    <w:rsid w:val="00DC32FC"/>
    <w:rsid w:val="00DE2870"/>
    <w:rsid w:val="00DE4CCA"/>
    <w:rsid w:val="00DE5F20"/>
    <w:rsid w:val="00DE622D"/>
    <w:rsid w:val="00DF0D8B"/>
    <w:rsid w:val="00DF3778"/>
    <w:rsid w:val="00DF4A13"/>
    <w:rsid w:val="00DF639D"/>
    <w:rsid w:val="00E02350"/>
    <w:rsid w:val="00E03690"/>
    <w:rsid w:val="00E06C31"/>
    <w:rsid w:val="00E10AB1"/>
    <w:rsid w:val="00E1124E"/>
    <w:rsid w:val="00E11A58"/>
    <w:rsid w:val="00E1357C"/>
    <w:rsid w:val="00E15F4F"/>
    <w:rsid w:val="00E17CEB"/>
    <w:rsid w:val="00E250E3"/>
    <w:rsid w:val="00E26DA0"/>
    <w:rsid w:val="00E30916"/>
    <w:rsid w:val="00E30B66"/>
    <w:rsid w:val="00E328F2"/>
    <w:rsid w:val="00E335C6"/>
    <w:rsid w:val="00E33F4F"/>
    <w:rsid w:val="00E33FCD"/>
    <w:rsid w:val="00E345BC"/>
    <w:rsid w:val="00E35404"/>
    <w:rsid w:val="00E35BB7"/>
    <w:rsid w:val="00E35E44"/>
    <w:rsid w:val="00E420A2"/>
    <w:rsid w:val="00E44300"/>
    <w:rsid w:val="00E45C56"/>
    <w:rsid w:val="00E45FB8"/>
    <w:rsid w:val="00E47073"/>
    <w:rsid w:val="00E52245"/>
    <w:rsid w:val="00E523D9"/>
    <w:rsid w:val="00E539E3"/>
    <w:rsid w:val="00E56332"/>
    <w:rsid w:val="00E57C24"/>
    <w:rsid w:val="00E6083F"/>
    <w:rsid w:val="00E60F8E"/>
    <w:rsid w:val="00E61708"/>
    <w:rsid w:val="00E63F0A"/>
    <w:rsid w:val="00E64AEC"/>
    <w:rsid w:val="00E6743A"/>
    <w:rsid w:val="00E71628"/>
    <w:rsid w:val="00E71A48"/>
    <w:rsid w:val="00E722B6"/>
    <w:rsid w:val="00E74632"/>
    <w:rsid w:val="00E749E5"/>
    <w:rsid w:val="00E832A4"/>
    <w:rsid w:val="00E837F8"/>
    <w:rsid w:val="00E84ECF"/>
    <w:rsid w:val="00E91F3E"/>
    <w:rsid w:val="00E922BA"/>
    <w:rsid w:val="00E963D9"/>
    <w:rsid w:val="00EB1E5E"/>
    <w:rsid w:val="00EB5268"/>
    <w:rsid w:val="00EC1043"/>
    <w:rsid w:val="00EC2E49"/>
    <w:rsid w:val="00EC73BD"/>
    <w:rsid w:val="00ED01BF"/>
    <w:rsid w:val="00ED30BB"/>
    <w:rsid w:val="00ED5414"/>
    <w:rsid w:val="00ED5C7C"/>
    <w:rsid w:val="00ED6E97"/>
    <w:rsid w:val="00EE0539"/>
    <w:rsid w:val="00EE2EFB"/>
    <w:rsid w:val="00EF05C8"/>
    <w:rsid w:val="00EF1559"/>
    <w:rsid w:val="00EF3BE3"/>
    <w:rsid w:val="00EF5BD1"/>
    <w:rsid w:val="00EF675E"/>
    <w:rsid w:val="00F00D29"/>
    <w:rsid w:val="00F017EB"/>
    <w:rsid w:val="00F02992"/>
    <w:rsid w:val="00F030B1"/>
    <w:rsid w:val="00F04258"/>
    <w:rsid w:val="00F1041E"/>
    <w:rsid w:val="00F11F8A"/>
    <w:rsid w:val="00F12F62"/>
    <w:rsid w:val="00F15392"/>
    <w:rsid w:val="00F17AEF"/>
    <w:rsid w:val="00F17CD8"/>
    <w:rsid w:val="00F20C7B"/>
    <w:rsid w:val="00F20DBB"/>
    <w:rsid w:val="00F226A8"/>
    <w:rsid w:val="00F25BEA"/>
    <w:rsid w:val="00F27064"/>
    <w:rsid w:val="00F279F9"/>
    <w:rsid w:val="00F27D39"/>
    <w:rsid w:val="00F3215A"/>
    <w:rsid w:val="00F34760"/>
    <w:rsid w:val="00F34AFC"/>
    <w:rsid w:val="00F40058"/>
    <w:rsid w:val="00F40192"/>
    <w:rsid w:val="00F42D9E"/>
    <w:rsid w:val="00F4488D"/>
    <w:rsid w:val="00F44B29"/>
    <w:rsid w:val="00F463E8"/>
    <w:rsid w:val="00F50823"/>
    <w:rsid w:val="00F5198B"/>
    <w:rsid w:val="00F53BA0"/>
    <w:rsid w:val="00F62C5C"/>
    <w:rsid w:val="00F728CD"/>
    <w:rsid w:val="00F74202"/>
    <w:rsid w:val="00F76429"/>
    <w:rsid w:val="00F76FAB"/>
    <w:rsid w:val="00F80910"/>
    <w:rsid w:val="00F80C03"/>
    <w:rsid w:val="00F81E4D"/>
    <w:rsid w:val="00F82225"/>
    <w:rsid w:val="00F82FF8"/>
    <w:rsid w:val="00F83832"/>
    <w:rsid w:val="00F85A96"/>
    <w:rsid w:val="00F85CCF"/>
    <w:rsid w:val="00F86B89"/>
    <w:rsid w:val="00F92373"/>
    <w:rsid w:val="00F93610"/>
    <w:rsid w:val="00F958E8"/>
    <w:rsid w:val="00F962F2"/>
    <w:rsid w:val="00F974F9"/>
    <w:rsid w:val="00FA0376"/>
    <w:rsid w:val="00FA2656"/>
    <w:rsid w:val="00FA3AD8"/>
    <w:rsid w:val="00FB00C0"/>
    <w:rsid w:val="00FB1839"/>
    <w:rsid w:val="00FB34FA"/>
    <w:rsid w:val="00FB666F"/>
    <w:rsid w:val="00FB6C72"/>
    <w:rsid w:val="00FB7C04"/>
    <w:rsid w:val="00FC1D5F"/>
    <w:rsid w:val="00FC2A9D"/>
    <w:rsid w:val="00FD0E28"/>
    <w:rsid w:val="00FE0052"/>
    <w:rsid w:val="00FE1CA6"/>
    <w:rsid w:val="00FE239E"/>
    <w:rsid w:val="00FE5731"/>
    <w:rsid w:val="00FE630F"/>
    <w:rsid w:val="00FF1DEA"/>
    <w:rsid w:val="00FF3F73"/>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5841"/>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4"/>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5"/>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 w:type="paragraph" w:styleId="afffffff7">
    <w:name w:val="endnote text"/>
    <w:basedOn w:val="a2"/>
    <w:link w:val="afffffff8"/>
    <w:uiPriority w:val="99"/>
    <w:rsid w:val="00A71624"/>
    <w:pPr>
      <w:suppressAutoHyphens w:val="0"/>
      <w:spacing w:line="240" w:lineRule="auto"/>
      <w:ind w:firstLine="0"/>
      <w:jc w:val="left"/>
    </w:pPr>
    <w:rPr>
      <w:bCs w:val="0"/>
      <w:sz w:val="20"/>
      <w:szCs w:val="20"/>
      <w:lang w:val="x-none" w:eastAsia="x-none"/>
    </w:rPr>
  </w:style>
  <w:style w:type="character" w:customStyle="1" w:styleId="afffffff8">
    <w:name w:val="Текст концевой сноски Знак"/>
    <w:basedOn w:val="a3"/>
    <w:link w:val="afffffff7"/>
    <w:uiPriority w:val="99"/>
    <w:rsid w:val="00A71624"/>
    <w:rPr>
      <w:lang w:val="x-none" w:eastAsia="x-none"/>
    </w:rPr>
  </w:style>
  <w:style w:type="character" w:styleId="afffffff9">
    <w:name w:val="endnote reference"/>
    <w:basedOn w:val="a3"/>
    <w:uiPriority w:val="99"/>
    <w:rsid w:val="00A71624"/>
    <w:rPr>
      <w:rFonts w:cs="Times New Roman"/>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7"/>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7"/>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8"/>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mailto:Kuznetsov.PN@mrsk-1.ru" TargetMode="External"/><Relationship Id="rId26" Type="http://schemas.openxmlformats.org/officeDocument/2006/relationships/header" Target="header6.xml"/><Relationship Id="rId39" Type="http://schemas.openxmlformats.org/officeDocument/2006/relationships/hyperlink" Target="http://www.rosseti.ru/about/contacts/opinion/" TargetMode="External"/><Relationship Id="rId21" Type="http://schemas.openxmlformats.org/officeDocument/2006/relationships/hyperlink" Target="http://www.b2b-mrsk.ru/" TargetMode="External"/><Relationship Id="rId34" Type="http://schemas.openxmlformats.org/officeDocument/2006/relationships/header" Target="header10.xml"/><Relationship Id="rId42" Type="http://schemas.openxmlformats.org/officeDocument/2006/relationships/hyperlink" Target="consultantplus://offline/ref=86C855FF9931DA9E8282C60C4DADA77D6E3EFB01C62B67668DFC4D0EA1y5xAN" TargetMode="External"/><Relationship Id="rId47" Type="http://schemas.openxmlformats.org/officeDocument/2006/relationships/hyperlink" Target="consultantplus://offline/ref=86C855FF9931DA9E8282C60C4DADA77D6E3EF003C42A67668DFC4D0EA15A09C79EF59205D5DDAFE5yEx2N" TargetMode="External"/><Relationship Id="rId50" Type="http://schemas.openxmlformats.org/officeDocument/2006/relationships/header" Target="header14.xml"/><Relationship Id="rId55"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4.xml"/><Relationship Id="rId33" Type="http://schemas.openxmlformats.org/officeDocument/2006/relationships/hyperlink" Target="consultantplus://offline/main?base=LAW;n=115717;fld=134;dst=100014" TargetMode="External"/><Relationship Id="rId38" Type="http://schemas.openxmlformats.org/officeDocument/2006/relationships/footer" Target="footer9.xml"/><Relationship Id="rId46" Type="http://schemas.openxmlformats.org/officeDocument/2006/relationships/hyperlink" Target="consultantplus://offline/ref=86C855FF9931DA9E8282C60C4DADA77D6D37F30BC92667668DFC4D0EA1y5xAN" TargetMode="Externa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www.mrsk-1.ru" TargetMode="External"/><Relationship Id="rId29" Type="http://schemas.openxmlformats.org/officeDocument/2006/relationships/header" Target="header8.xml"/><Relationship Id="rId41" Type="http://schemas.openxmlformats.org/officeDocument/2006/relationships/hyperlink" Target="consultantplus://offline/ref=86C855FF9931DA9E8282C60C4DADA77D6E3FF20BC62667668DFC4D0EA1y5xAN" TargetMode="External"/><Relationship Id="rId54"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header" Target="header5.xml"/><Relationship Id="rId32" Type="http://schemas.openxmlformats.org/officeDocument/2006/relationships/footer" Target="footer7.xml"/><Relationship Id="rId37" Type="http://schemas.openxmlformats.org/officeDocument/2006/relationships/header" Target="header12.xml"/><Relationship Id="rId40" Type="http://schemas.openxmlformats.org/officeDocument/2006/relationships/footer" Target="footer10.xml"/><Relationship Id="rId45" Type="http://schemas.openxmlformats.org/officeDocument/2006/relationships/hyperlink" Target="consultantplus://offline/ref=86C855FF9931DA9E8282C60C4DADA77D6E3EF501C72B67668DFC4D0EA1y5xAN" TargetMode="External"/><Relationship Id="rId53" Type="http://schemas.openxmlformats.org/officeDocument/2006/relationships/footer" Target="footer12.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eader" Target="header4.xml"/><Relationship Id="rId28" Type="http://schemas.openxmlformats.org/officeDocument/2006/relationships/header" Target="header7.xml"/><Relationship Id="rId36" Type="http://schemas.openxmlformats.org/officeDocument/2006/relationships/footer" Target="footer8.xml"/><Relationship Id="rId49" Type="http://schemas.openxmlformats.org/officeDocument/2006/relationships/header" Target="header13.xml"/><Relationship Id="rId10" Type="http://schemas.openxmlformats.org/officeDocument/2006/relationships/hyperlink" Target="http://www.mrsk-1.ru" TargetMode="External"/><Relationship Id="rId19" Type="http://schemas.openxmlformats.org/officeDocument/2006/relationships/hyperlink" Target="http://www.zakupki.gov.ru" TargetMode="External"/><Relationship Id="rId31" Type="http://schemas.openxmlformats.org/officeDocument/2006/relationships/header" Target="header9.xml"/><Relationship Id="rId44" Type="http://schemas.openxmlformats.org/officeDocument/2006/relationships/hyperlink" Target="consultantplus://offline/ref=86C855FF9931DA9E8282C60C4DADA77D6E3EF501C72B67668DFC4D0EA1y5xAN" TargetMode="External"/><Relationship Id="rId52" Type="http://schemas.openxmlformats.org/officeDocument/2006/relationships/header" Target="header15.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yperlink" Target="https://etp.rosseti.ru" TargetMode="External"/><Relationship Id="rId27" Type="http://schemas.openxmlformats.org/officeDocument/2006/relationships/footer" Target="footer5.xml"/><Relationship Id="rId30" Type="http://schemas.openxmlformats.org/officeDocument/2006/relationships/footer" Target="footer6.xml"/><Relationship Id="rId35" Type="http://schemas.openxmlformats.org/officeDocument/2006/relationships/header" Target="header11.xml"/><Relationship Id="rId43" Type="http://schemas.openxmlformats.org/officeDocument/2006/relationships/hyperlink" Target="consultantplus://offline/ref=86C855FF9931DA9E8282C60C4DADA77D6D37F30BC92667668DFC4D0EA1y5xAN" TargetMode="External"/><Relationship Id="rId48" Type="http://schemas.openxmlformats.org/officeDocument/2006/relationships/hyperlink" Target="consultantplus://offline/ref=86C855FF9931DA9E8282C60C4DADA77D6E3EF003C42A67668DFC4D0EA15A09C79EF59205D5DDAFE5yExCN" TargetMode="External"/><Relationship Id="rId8" Type="http://schemas.openxmlformats.org/officeDocument/2006/relationships/endnotes" Target="endnotes.xml"/><Relationship Id="rId51" Type="http://schemas.openxmlformats.org/officeDocument/2006/relationships/footer" Target="footer11.xm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E9D9F4-338A-4849-AE19-30A6B7B1DA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TotalTime>
  <Pages>78</Pages>
  <Words>23197</Words>
  <Characters>132228</Characters>
  <Application>Microsoft Office Word</Application>
  <DocSecurity>0</DocSecurity>
  <Lines>1101</Lines>
  <Paragraphs>310</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155115</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Kuznetsov</cp:lastModifiedBy>
  <cp:revision>18</cp:revision>
  <cp:lastPrinted>2016-08-12T11:28:00Z</cp:lastPrinted>
  <dcterms:created xsi:type="dcterms:W3CDTF">2016-04-01T06:18:00Z</dcterms:created>
  <dcterms:modified xsi:type="dcterms:W3CDTF">2016-08-12T11:28:00Z</dcterms:modified>
</cp:coreProperties>
</file>