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9F5323"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F5323" w:rsidRPr="00881784" w:rsidRDefault="009F5323"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9F5323" w:rsidRPr="00881784" w:rsidRDefault="009F5323"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9F5323" w:rsidRPr="00881784" w:rsidRDefault="009F5323"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9F5323" w:rsidRPr="00881784" w:rsidRDefault="009F5323"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9F5323" w:rsidRDefault="009F5323" w:rsidP="005E428B">
                  <w:pPr>
                    <w:spacing w:line="240" w:lineRule="auto"/>
                    <w:ind w:right="-23"/>
                    <w:rPr>
                      <w:rFonts w:ascii="Helios" w:hAnsi="Helios"/>
                      <w:sz w:val="14"/>
                      <w:szCs w:val="14"/>
                    </w:rPr>
                  </w:pPr>
                  <w:r w:rsidRPr="00881784">
                    <w:rPr>
                      <w:rFonts w:ascii="Helios" w:hAnsi="Helios"/>
                      <w:sz w:val="14"/>
                      <w:szCs w:val="14"/>
                    </w:rPr>
                    <w:t>тел.: +7 (495) 747-92-92,</w:t>
                  </w:r>
                </w:p>
                <w:p w:rsidR="009F5323" w:rsidRPr="00881784" w:rsidRDefault="009F5323"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9F5323" w:rsidRDefault="009F5323"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9F5323" w:rsidRDefault="009F5323"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9F5323" w:rsidRPr="00881784" w:rsidRDefault="009F5323"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9F5323" w:rsidRPr="005F2981" w:rsidRDefault="009F5323"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9"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0"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7556FF" w:rsidRPr="00D053CF" w:rsidRDefault="007556FF" w:rsidP="007556FF">
      <w:pPr>
        <w:ind w:left="5670" w:firstLine="0"/>
        <w:jc w:val="center"/>
        <w:rPr>
          <w:sz w:val="24"/>
          <w:szCs w:val="24"/>
        </w:rPr>
      </w:pPr>
      <w:r w:rsidRPr="00D053CF">
        <w:rPr>
          <w:sz w:val="24"/>
          <w:szCs w:val="24"/>
        </w:rPr>
        <w:t>УТВЕРЖДАЮ:</w:t>
      </w:r>
    </w:p>
    <w:p w:rsidR="007556FF" w:rsidRPr="00D053CF" w:rsidRDefault="007556FF" w:rsidP="007556FF">
      <w:pPr>
        <w:spacing w:line="240" w:lineRule="auto"/>
        <w:jc w:val="right"/>
        <w:rPr>
          <w:sz w:val="24"/>
          <w:szCs w:val="24"/>
        </w:rPr>
      </w:pPr>
      <w:r w:rsidRPr="00D053CF">
        <w:rPr>
          <w:sz w:val="24"/>
          <w:szCs w:val="24"/>
        </w:rPr>
        <w:t>Председатель закупочной комиссии -</w:t>
      </w:r>
    </w:p>
    <w:p w:rsidR="009F5323" w:rsidRDefault="009F5323" w:rsidP="007556FF">
      <w:pPr>
        <w:spacing w:line="240" w:lineRule="auto"/>
        <w:jc w:val="right"/>
        <w:rPr>
          <w:sz w:val="24"/>
          <w:szCs w:val="24"/>
        </w:rPr>
      </w:pPr>
      <w:r w:rsidRPr="00887011">
        <w:rPr>
          <w:sz w:val="24"/>
          <w:szCs w:val="24"/>
        </w:rPr>
        <w:t xml:space="preserve">заместитель генерального директора </w:t>
      </w:r>
      <w:r>
        <w:rPr>
          <w:sz w:val="24"/>
          <w:szCs w:val="24"/>
        </w:rPr>
        <w:t>–</w:t>
      </w:r>
    </w:p>
    <w:p w:rsidR="009F5323" w:rsidRDefault="009F5323" w:rsidP="007556FF">
      <w:pPr>
        <w:spacing w:line="240" w:lineRule="auto"/>
        <w:jc w:val="right"/>
        <w:rPr>
          <w:sz w:val="24"/>
          <w:szCs w:val="24"/>
        </w:rPr>
      </w:pPr>
      <w:r w:rsidRPr="00887011">
        <w:rPr>
          <w:sz w:val="24"/>
          <w:szCs w:val="24"/>
        </w:rPr>
        <w:t>дирек</w:t>
      </w:r>
      <w:r>
        <w:rPr>
          <w:sz w:val="24"/>
          <w:szCs w:val="24"/>
        </w:rPr>
        <w:t>тор филиала ПАО «МРСК Центра» -</w:t>
      </w:r>
    </w:p>
    <w:p w:rsidR="007556FF" w:rsidRPr="00D053CF" w:rsidRDefault="009F5323" w:rsidP="007556FF">
      <w:pPr>
        <w:spacing w:line="240" w:lineRule="auto"/>
        <w:jc w:val="right"/>
        <w:rPr>
          <w:sz w:val="24"/>
          <w:szCs w:val="24"/>
        </w:rPr>
      </w:pPr>
      <w:r w:rsidRPr="00887011">
        <w:rPr>
          <w:sz w:val="24"/>
          <w:szCs w:val="24"/>
        </w:rPr>
        <w:t>«Смоленскэнерго»</w:t>
      </w:r>
    </w:p>
    <w:p w:rsidR="007556FF" w:rsidRPr="00D053CF" w:rsidRDefault="007556FF" w:rsidP="007556FF">
      <w:pPr>
        <w:spacing w:line="240" w:lineRule="auto"/>
        <w:jc w:val="right"/>
      </w:pPr>
    </w:p>
    <w:p w:rsidR="007556FF" w:rsidRPr="00D053CF" w:rsidRDefault="007556FF" w:rsidP="007556FF">
      <w:pPr>
        <w:spacing w:line="240" w:lineRule="auto"/>
        <w:jc w:val="right"/>
        <w:rPr>
          <w:sz w:val="24"/>
          <w:szCs w:val="24"/>
        </w:rPr>
      </w:pPr>
      <w:r w:rsidRPr="00D053CF">
        <w:rPr>
          <w:sz w:val="24"/>
          <w:szCs w:val="24"/>
        </w:rPr>
        <w:t xml:space="preserve">____________________ </w:t>
      </w:r>
      <w:r w:rsidR="009F5323">
        <w:rPr>
          <w:sz w:val="24"/>
          <w:szCs w:val="24"/>
        </w:rPr>
        <w:t>С.Р. Агамалиев</w:t>
      </w:r>
    </w:p>
    <w:p w:rsidR="007556FF" w:rsidRPr="00D053CF" w:rsidRDefault="007556FF" w:rsidP="007556FF">
      <w:pPr>
        <w:spacing w:line="240" w:lineRule="auto"/>
        <w:jc w:val="right"/>
        <w:rPr>
          <w:sz w:val="24"/>
          <w:szCs w:val="24"/>
        </w:rPr>
      </w:pPr>
    </w:p>
    <w:p w:rsidR="007556FF" w:rsidRPr="00D053CF" w:rsidRDefault="007556FF" w:rsidP="007556FF">
      <w:pPr>
        <w:ind w:left="5670" w:firstLine="0"/>
        <w:jc w:val="right"/>
        <w:rPr>
          <w:sz w:val="24"/>
          <w:szCs w:val="24"/>
        </w:rPr>
      </w:pPr>
      <w:r w:rsidRPr="00D053CF">
        <w:rPr>
          <w:sz w:val="24"/>
          <w:szCs w:val="24"/>
        </w:rPr>
        <w:t xml:space="preserve"> «____» ___________________ 201</w:t>
      </w:r>
      <w:r w:rsidR="00773E05">
        <w:rPr>
          <w:sz w:val="24"/>
          <w:szCs w:val="24"/>
        </w:rPr>
        <w:t>7</w:t>
      </w:r>
      <w:r w:rsidRPr="00D053CF">
        <w:rPr>
          <w:sz w:val="24"/>
          <w:szCs w:val="24"/>
        </w:rPr>
        <w:t xml:space="preserve"> г.</w:t>
      </w:r>
    </w:p>
    <w:p w:rsidR="007556FF" w:rsidRPr="00D053CF" w:rsidRDefault="007556FF" w:rsidP="007556FF">
      <w:pPr>
        <w:ind w:firstLine="0"/>
        <w:jc w:val="left"/>
        <w:rPr>
          <w:sz w:val="24"/>
          <w:szCs w:val="24"/>
        </w:rPr>
      </w:pPr>
    </w:p>
    <w:p w:rsidR="007556FF" w:rsidRPr="00D053CF" w:rsidRDefault="007556FF" w:rsidP="007556FF">
      <w:pPr>
        <w:spacing w:line="240" w:lineRule="auto"/>
        <w:ind w:left="6804" w:firstLine="0"/>
        <w:rPr>
          <w:b/>
          <w:kern w:val="36"/>
          <w:sz w:val="24"/>
          <w:szCs w:val="24"/>
        </w:rPr>
      </w:pPr>
      <w:r w:rsidRPr="00D053CF">
        <w:rPr>
          <w:b/>
          <w:kern w:val="36"/>
          <w:sz w:val="24"/>
          <w:szCs w:val="24"/>
        </w:rPr>
        <w:t>Согласовано на заседании</w:t>
      </w:r>
    </w:p>
    <w:p w:rsidR="007556FF" w:rsidRPr="00D053CF" w:rsidRDefault="007556FF" w:rsidP="007556FF">
      <w:pPr>
        <w:spacing w:line="240" w:lineRule="auto"/>
        <w:ind w:left="6804" w:firstLine="0"/>
        <w:rPr>
          <w:b/>
          <w:kern w:val="36"/>
          <w:sz w:val="24"/>
          <w:szCs w:val="24"/>
        </w:rPr>
      </w:pPr>
      <w:r w:rsidRPr="00D053CF">
        <w:rPr>
          <w:b/>
          <w:kern w:val="36"/>
          <w:sz w:val="24"/>
          <w:szCs w:val="24"/>
        </w:rPr>
        <w:t>закупочной комиссии</w:t>
      </w:r>
    </w:p>
    <w:p w:rsidR="007556FF" w:rsidRPr="00D053CF" w:rsidRDefault="007556FF" w:rsidP="007556FF">
      <w:pPr>
        <w:spacing w:line="240" w:lineRule="auto"/>
        <w:ind w:left="6804" w:firstLine="0"/>
        <w:rPr>
          <w:b/>
          <w:kern w:val="36"/>
          <w:sz w:val="24"/>
          <w:szCs w:val="24"/>
        </w:rPr>
      </w:pPr>
      <w:r w:rsidRPr="00D053CF">
        <w:rPr>
          <w:b/>
          <w:kern w:val="36"/>
          <w:sz w:val="24"/>
          <w:szCs w:val="24"/>
        </w:rPr>
        <w:t>Протокол № ____________</w:t>
      </w:r>
    </w:p>
    <w:p w:rsidR="007556FF" w:rsidRPr="00D053CF" w:rsidRDefault="007556FF" w:rsidP="007556FF">
      <w:pPr>
        <w:spacing w:line="240" w:lineRule="auto"/>
        <w:ind w:left="6804" w:firstLine="0"/>
        <w:rPr>
          <w:b/>
          <w:kern w:val="36"/>
          <w:sz w:val="24"/>
          <w:szCs w:val="24"/>
        </w:rPr>
      </w:pPr>
      <w:r w:rsidRPr="00D053CF">
        <w:rPr>
          <w:b/>
          <w:kern w:val="36"/>
          <w:sz w:val="24"/>
          <w:szCs w:val="24"/>
        </w:rPr>
        <w:t>от «___» _______ 201</w:t>
      </w:r>
      <w:r w:rsidR="00773E05">
        <w:rPr>
          <w:b/>
          <w:kern w:val="36"/>
          <w:sz w:val="24"/>
          <w:szCs w:val="24"/>
        </w:rPr>
        <w:t>7</w:t>
      </w:r>
      <w:r w:rsidRPr="00D053CF">
        <w:rPr>
          <w:b/>
          <w:kern w:val="36"/>
          <w:sz w:val="24"/>
          <w:szCs w:val="24"/>
        </w:rPr>
        <w:t xml:space="preserve">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E71A48">
      <w:pPr>
        <w:pStyle w:val="1f5"/>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D053CF">
        <w:rPr>
          <w:b/>
          <w:sz w:val="24"/>
          <w:szCs w:val="24"/>
        </w:rPr>
        <w:t xml:space="preserve">на право заключения </w:t>
      </w:r>
      <w:r w:rsidR="009F5323" w:rsidRPr="009F5323">
        <w:rPr>
          <w:b/>
          <w:sz w:val="24"/>
          <w:szCs w:val="24"/>
        </w:rPr>
        <w:t xml:space="preserve">Договора на поставку арматуры </w:t>
      </w:r>
      <w:proofErr w:type="gramStart"/>
      <w:r w:rsidR="009F5323" w:rsidRPr="009F5323">
        <w:rPr>
          <w:b/>
          <w:sz w:val="24"/>
          <w:szCs w:val="24"/>
        </w:rPr>
        <w:t>к</w:t>
      </w:r>
      <w:proofErr w:type="gramEnd"/>
      <w:r w:rsidR="009F5323" w:rsidRPr="009F5323">
        <w:rPr>
          <w:b/>
          <w:sz w:val="24"/>
          <w:szCs w:val="24"/>
        </w:rPr>
        <w:t xml:space="preserve"> СИП для нужд ПАО «МРСК Центра» (филиала «Смоленскэнерго»)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9F5323">
        <w:rPr>
          <w:sz w:val="24"/>
          <w:szCs w:val="24"/>
        </w:rPr>
        <w:t>Смоленск</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EF5A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3C6D0A">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F5AA8">
        <w:rPr>
          <w:noProof/>
        </w:rPr>
        <w:fldChar w:fldCharType="begin"/>
      </w:r>
      <w:r>
        <w:rPr>
          <w:noProof/>
        </w:rPr>
        <w:instrText xml:space="preserve"> PAGEREF _Toc472416824 \h </w:instrText>
      </w:r>
      <w:r w:rsidR="00EF5AA8">
        <w:rPr>
          <w:noProof/>
        </w:rPr>
      </w:r>
      <w:r w:rsidR="00EF5AA8">
        <w:rPr>
          <w:noProof/>
        </w:rPr>
        <w:fldChar w:fldCharType="separate"/>
      </w:r>
      <w:r w:rsidR="003C6D0A">
        <w:rPr>
          <w:noProof/>
        </w:rPr>
        <w:t>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F5AA8">
        <w:rPr>
          <w:noProof/>
        </w:rPr>
        <w:fldChar w:fldCharType="begin"/>
      </w:r>
      <w:r>
        <w:rPr>
          <w:noProof/>
        </w:rPr>
        <w:instrText xml:space="preserve"> PAGEREF _Toc472416825 \h </w:instrText>
      </w:r>
      <w:r w:rsidR="00EF5AA8">
        <w:rPr>
          <w:noProof/>
        </w:rPr>
      </w:r>
      <w:r w:rsidR="00EF5AA8">
        <w:rPr>
          <w:noProof/>
        </w:rPr>
        <w:fldChar w:fldCharType="separate"/>
      </w:r>
      <w:r w:rsidR="003C6D0A">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F5AA8">
        <w:rPr>
          <w:noProof/>
        </w:rPr>
        <w:fldChar w:fldCharType="begin"/>
      </w:r>
      <w:r>
        <w:rPr>
          <w:noProof/>
        </w:rPr>
        <w:instrText xml:space="preserve"> PAGEREF _Toc472416826 \h </w:instrText>
      </w:r>
      <w:r w:rsidR="00EF5AA8">
        <w:rPr>
          <w:noProof/>
        </w:rPr>
      </w:r>
      <w:r w:rsidR="00EF5AA8">
        <w:rPr>
          <w:noProof/>
        </w:rPr>
        <w:fldChar w:fldCharType="separate"/>
      </w:r>
      <w:r w:rsidR="003C6D0A">
        <w:rPr>
          <w:noProof/>
        </w:rPr>
        <w:t>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F5AA8">
        <w:rPr>
          <w:noProof/>
        </w:rPr>
        <w:fldChar w:fldCharType="begin"/>
      </w:r>
      <w:r>
        <w:rPr>
          <w:noProof/>
        </w:rPr>
        <w:instrText xml:space="preserve"> PAGEREF _Toc472416827 \h </w:instrText>
      </w:r>
      <w:r w:rsidR="00EF5AA8">
        <w:rPr>
          <w:noProof/>
        </w:rPr>
      </w:r>
      <w:r w:rsidR="00EF5AA8">
        <w:rPr>
          <w:noProof/>
        </w:rPr>
        <w:fldChar w:fldCharType="separate"/>
      </w:r>
      <w:r w:rsidR="003C6D0A">
        <w:rPr>
          <w:noProof/>
        </w:rPr>
        <w:t>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F5AA8">
        <w:rPr>
          <w:noProof/>
        </w:rPr>
        <w:fldChar w:fldCharType="begin"/>
      </w:r>
      <w:r>
        <w:rPr>
          <w:noProof/>
        </w:rPr>
        <w:instrText xml:space="preserve"> PAGEREF _Toc472416828 \h </w:instrText>
      </w:r>
      <w:r w:rsidR="00EF5AA8">
        <w:rPr>
          <w:noProof/>
        </w:rPr>
      </w:r>
      <w:r w:rsidR="00EF5AA8">
        <w:rPr>
          <w:noProof/>
        </w:rPr>
        <w:fldChar w:fldCharType="separate"/>
      </w:r>
      <w:r w:rsidR="003C6D0A">
        <w:rPr>
          <w:noProof/>
        </w:rPr>
        <w:t>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EF5AA8">
        <w:rPr>
          <w:noProof/>
        </w:rPr>
        <w:fldChar w:fldCharType="begin"/>
      </w:r>
      <w:r>
        <w:rPr>
          <w:noProof/>
        </w:rPr>
        <w:instrText xml:space="preserve"> PAGEREF _Toc472416829 \h </w:instrText>
      </w:r>
      <w:r w:rsidR="00EF5AA8">
        <w:rPr>
          <w:noProof/>
        </w:rPr>
      </w:r>
      <w:r w:rsidR="00EF5AA8">
        <w:rPr>
          <w:noProof/>
        </w:rPr>
        <w:fldChar w:fldCharType="separate"/>
      </w:r>
      <w:r w:rsidR="003C6D0A">
        <w:rPr>
          <w:noProof/>
        </w:rPr>
        <w:t>9</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_Toc472416835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F5AA8">
        <w:rPr>
          <w:noProof/>
        </w:rPr>
        <w:fldChar w:fldCharType="begin"/>
      </w:r>
      <w:r>
        <w:rPr>
          <w:noProof/>
        </w:rPr>
        <w:instrText xml:space="preserve"> PAGEREF _Toc472416836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_Toc472416840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EF5AA8">
        <w:rPr>
          <w:noProof/>
        </w:rPr>
        <w:fldChar w:fldCharType="begin"/>
      </w:r>
      <w:r>
        <w:rPr>
          <w:noProof/>
        </w:rPr>
        <w:instrText xml:space="preserve"> PAGEREF _Toc472416844 \h </w:instrText>
      </w:r>
      <w:r w:rsidR="00EF5AA8">
        <w:rPr>
          <w:noProof/>
        </w:rPr>
      </w:r>
      <w:r w:rsidR="00EF5AA8">
        <w:rPr>
          <w:noProof/>
        </w:rPr>
        <w:fldChar w:fldCharType="separate"/>
      </w:r>
      <w:r w:rsidR="003C6D0A">
        <w:rPr>
          <w:noProof/>
        </w:rPr>
        <w:t>11</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F5AA8">
        <w:rPr>
          <w:noProof/>
        </w:rPr>
        <w:fldChar w:fldCharType="begin"/>
      </w:r>
      <w:r>
        <w:rPr>
          <w:noProof/>
        </w:rPr>
        <w:instrText xml:space="preserve"> PAGEREF _Toc472416852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F5AA8">
        <w:rPr>
          <w:noProof/>
        </w:rPr>
        <w:fldChar w:fldCharType="begin"/>
      </w:r>
      <w:r>
        <w:rPr>
          <w:noProof/>
        </w:rPr>
        <w:instrText xml:space="preserve"> PAGEREF _Toc472416853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EF5AA8">
        <w:rPr>
          <w:noProof/>
        </w:rPr>
        <w:fldChar w:fldCharType="begin"/>
      </w:r>
      <w:r>
        <w:rPr>
          <w:noProof/>
        </w:rPr>
        <w:instrText xml:space="preserve"> PAGEREF _Toc472416856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F5AA8">
        <w:rPr>
          <w:noProof/>
        </w:rPr>
        <w:fldChar w:fldCharType="begin"/>
      </w:r>
      <w:r>
        <w:rPr>
          <w:noProof/>
        </w:rPr>
        <w:instrText xml:space="preserve"> PAGEREF _Toc472416857 \h </w:instrText>
      </w:r>
      <w:r w:rsidR="00EF5AA8">
        <w:rPr>
          <w:noProof/>
        </w:rPr>
      </w:r>
      <w:r w:rsidR="00EF5AA8">
        <w:rPr>
          <w:noProof/>
        </w:rPr>
        <w:fldChar w:fldCharType="separate"/>
      </w:r>
      <w:r w:rsidR="003C6D0A">
        <w:rPr>
          <w:noProof/>
        </w:rPr>
        <w:t>14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F5AA8">
        <w:rPr>
          <w:noProof/>
        </w:rPr>
        <w:fldChar w:fldCharType="begin"/>
      </w:r>
      <w:r>
        <w:rPr>
          <w:noProof/>
        </w:rPr>
        <w:instrText xml:space="preserve"> PAGEREF _Toc472416872 \h </w:instrText>
      </w:r>
      <w:r w:rsidR="00EF5AA8">
        <w:rPr>
          <w:noProof/>
        </w:rPr>
      </w:r>
      <w:r w:rsidR="00EF5AA8">
        <w:rPr>
          <w:noProof/>
        </w:rPr>
        <w:fldChar w:fldCharType="separate"/>
      </w:r>
      <w:r w:rsidR="003C6D0A">
        <w:rPr>
          <w:noProof/>
        </w:rPr>
        <w:t>24</w:t>
      </w:r>
      <w:r w:rsidR="00EF5A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EF5AA8" w:rsidRPr="00B007DA">
        <w:rPr>
          <w:noProof/>
        </w:rPr>
        <w:fldChar w:fldCharType="begin"/>
      </w:r>
      <w:r w:rsidRPr="00B007DA">
        <w:rPr>
          <w:noProof/>
        </w:rPr>
        <w:instrText xml:space="preserve"> PAGEREF _Toc472416875 \h </w:instrText>
      </w:r>
      <w:r w:rsidR="00EF5AA8" w:rsidRPr="00B007DA">
        <w:rPr>
          <w:noProof/>
        </w:rPr>
      </w:r>
      <w:r w:rsidR="00EF5AA8" w:rsidRPr="00B007DA">
        <w:rPr>
          <w:noProof/>
        </w:rPr>
        <w:fldChar w:fldCharType="separate"/>
      </w:r>
      <w:r w:rsidR="003C6D0A">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EF5AA8" w:rsidRPr="00B007DA">
        <w:rPr>
          <w:noProof/>
        </w:rPr>
        <w:fldChar w:fldCharType="begin"/>
      </w:r>
      <w:r w:rsidRPr="00B007DA">
        <w:rPr>
          <w:noProof/>
        </w:rPr>
        <w:instrText xml:space="preserve"> PAGEREF _Toc472416876 \h </w:instrText>
      </w:r>
      <w:r w:rsidR="00EF5AA8" w:rsidRPr="00B007DA">
        <w:rPr>
          <w:noProof/>
        </w:rPr>
      </w:r>
      <w:r w:rsidR="00EF5AA8" w:rsidRPr="00B007DA">
        <w:rPr>
          <w:noProof/>
        </w:rPr>
        <w:fldChar w:fldCharType="separate"/>
      </w:r>
      <w:r w:rsidR="003C6D0A">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EF5AA8" w:rsidRPr="00B007DA">
        <w:rPr>
          <w:noProof/>
        </w:rPr>
        <w:fldChar w:fldCharType="begin"/>
      </w:r>
      <w:r w:rsidRPr="00B007DA">
        <w:rPr>
          <w:noProof/>
        </w:rPr>
        <w:instrText xml:space="preserve"> PAGEREF _Toc472416881 \h </w:instrText>
      </w:r>
      <w:r w:rsidR="00EF5AA8" w:rsidRPr="00B007DA">
        <w:rPr>
          <w:noProof/>
        </w:rPr>
      </w:r>
      <w:r w:rsidR="00EF5AA8" w:rsidRPr="00B007DA">
        <w:rPr>
          <w:noProof/>
        </w:rPr>
        <w:fldChar w:fldCharType="separate"/>
      </w:r>
      <w:r w:rsidR="003C6D0A">
        <w:rPr>
          <w:noProof/>
        </w:rPr>
        <w:t>27</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EF5AA8" w:rsidRPr="00B007DA">
        <w:rPr>
          <w:noProof/>
        </w:rPr>
        <w:fldChar w:fldCharType="begin"/>
      </w:r>
      <w:r w:rsidRPr="00B007DA">
        <w:rPr>
          <w:noProof/>
        </w:rPr>
        <w:instrText xml:space="preserve"> PAGEREF _Toc472416882 \h </w:instrText>
      </w:r>
      <w:r w:rsidR="00EF5AA8" w:rsidRPr="00B007DA">
        <w:rPr>
          <w:noProof/>
        </w:rPr>
      </w:r>
      <w:r w:rsidR="00EF5AA8" w:rsidRPr="00B007DA">
        <w:rPr>
          <w:noProof/>
        </w:rPr>
        <w:fldChar w:fldCharType="separate"/>
      </w:r>
      <w:r w:rsidR="003C6D0A">
        <w:rPr>
          <w:noProof/>
        </w:rPr>
        <w:t>28</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EF5AA8" w:rsidRPr="00B007DA">
        <w:rPr>
          <w:noProof/>
        </w:rPr>
        <w:fldChar w:fldCharType="begin"/>
      </w:r>
      <w:r w:rsidRPr="00B007DA">
        <w:rPr>
          <w:noProof/>
        </w:rPr>
        <w:instrText xml:space="preserve"> PAGEREF _Toc472416883 \h </w:instrText>
      </w:r>
      <w:r w:rsidR="00EF5AA8" w:rsidRPr="00B007DA">
        <w:rPr>
          <w:noProof/>
        </w:rPr>
      </w:r>
      <w:r w:rsidR="00EF5AA8" w:rsidRPr="00B007DA">
        <w:rPr>
          <w:noProof/>
        </w:rPr>
        <w:fldChar w:fldCharType="separate"/>
      </w:r>
      <w:r w:rsidR="003C6D0A">
        <w:rPr>
          <w:noProof/>
        </w:rPr>
        <w:t>31</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EF5AA8" w:rsidRPr="00B007DA">
        <w:rPr>
          <w:noProof/>
        </w:rPr>
        <w:fldChar w:fldCharType="begin"/>
      </w:r>
      <w:r w:rsidRPr="00B007DA">
        <w:rPr>
          <w:noProof/>
        </w:rPr>
        <w:instrText xml:space="preserve"> PAGEREF _Toc472416884 \h </w:instrText>
      </w:r>
      <w:r w:rsidR="00EF5AA8" w:rsidRPr="00B007DA">
        <w:rPr>
          <w:noProof/>
        </w:rPr>
      </w:r>
      <w:r w:rsidR="00EF5AA8" w:rsidRPr="00B007DA">
        <w:rPr>
          <w:noProof/>
        </w:rPr>
        <w:fldChar w:fldCharType="separate"/>
      </w:r>
      <w:r w:rsidR="003C6D0A">
        <w:rPr>
          <w:noProof/>
        </w:rPr>
        <w:t>31</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EF5AA8">
        <w:rPr>
          <w:noProof/>
        </w:rPr>
        <w:fldChar w:fldCharType="begin"/>
      </w:r>
      <w:r>
        <w:rPr>
          <w:noProof/>
        </w:rPr>
        <w:instrText xml:space="preserve"> PAGEREF _Toc472416885 \h </w:instrText>
      </w:r>
      <w:r w:rsidR="00EF5AA8">
        <w:rPr>
          <w:noProof/>
        </w:rPr>
      </w:r>
      <w:r w:rsidR="00EF5AA8">
        <w:rPr>
          <w:noProof/>
        </w:rPr>
        <w:fldChar w:fldCharType="separate"/>
      </w:r>
      <w:r w:rsidR="003C6D0A">
        <w:rPr>
          <w:noProof/>
        </w:rPr>
        <w:t>31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F5AA8">
        <w:rPr>
          <w:noProof/>
        </w:rPr>
        <w:fldChar w:fldCharType="begin"/>
      </w:r>
      <w:r>
        <w:rPr>
          <w:noProof/>
        </w:rPr>
        <w:instrText xml:space="preserve"> PAGEREF _Toc472416886 \h </w:instrText>
      </w:r>
      <w:r w:rsidR="00EF5AA8">
        <w:rPr>
          <w:noProof/>
        </w:rPr>
      </w:r>
      <w:r w:rsidR="00EF5AA8">
        <w:rPr>
          <w:noProof/>
        </w:rPr>
        <w:fldChar w:fldCharType="separate"/>
      </w:r>
      <w:r w:rsidR="003C6D0A">
        <w:rPr>
          <w:noProof/>
        </w:rPr>
        <w:t>32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EF5AA8">
        <w:rPr>
          <w:noProof/>
        </w:rPr>
        <w:fldChar w:fldCharType="begin"/>
      </w:r>
      <w:r>
        <w:rPr>
          <w:noProof/>
        </w:rPr>
        <w:instrText xml:space="preserve"> PAGEREF _Toc472416887 \h </w:instrText>
      </w:r>
      <w:r w:rsidR="00EF5AA8">
        <w:rPr>
          <w:noProof/>
        </w:rPr>
      </w:r>
      <w:r w:rsidR="00EF5AA8">
        <w:rPr>
          <w:noProof/>
        </w:rPr>
        <w:fldChar w:fldCharType="separate"/>
      </w:r>
      <w:r w:rsidR="003C6D0A">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F5AA8">
        <w:rPr>
          <w:noProof/>
        </w:rPr>
        <w:fldChar w:fldCharType="begin"/>
      </w:r>
      <w:r>
        <w:rPr>
          <w:noProof/>
        </w:rPr>
        <w:instrText xml:space="preserve"> PAGEREF _Toc472416888 \h </w:instrText>
      </w:r>
      <w:r w:rsidR="00EF5AA8">
        <w:rPr>
          <w:noProof/>
        </w:rPr>
      </w:r>
      <w:r w:rsidR="00EF5AA8">
        <w:rPr>
          <w:noProof/>
        </w:rPr>
        <w:fldChar w:fldCharType="separate"/>
      </w:r>
      <w:r w:rsidR="003C6D0A">
        <w:rPr>
          <w:noProof/>
        </w:rPr>
        <w:t>34</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F5AA8">
        <w:rPr>
          <w:noProof/>
        </w:rPr>
        <w:fldChar w:fldCharType="begin"/>
      </w:r>
      <w:r>
        <w:rPr>
          <w:noProof/>
        </w:rPr>
        <w:instrText xml:space="preserve"> PAGEREF _Toc472416889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EF5AA8">
        <w:rPr>
          <w:noProof/>
        </w:rPr>
        <w:fldChar w:fldCharType="begin"/>
      </w:r>
      <w:r>
        <w:rPr>
          <w:noProof/>
        </w:rPr>
        <w:instrText xml:space="preserve"> PAGEREF _Toc472416890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EF5AA8">
        <w:rPr>
          <w:noProof/>
        </w:rPr>
        <w:fldChar w:fldCharType="begin"/>
      </w:r>
      <w:r>
        <w:rPr>
          <w:noProof/>
        </w:rPr>
        <w:instrText xml:space="preserve"> PAGEREF _Toc472416893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EF5AA8">
        <w:rPr>
          <w:noProof/>
        </w:rPr>
        <w:fldChar w:fldCharType="begin"/>
      </w:r>
      <w:r>
        <w:rPr>
          <w:noProof/>
        </w:rPr>
        <w:instrText xml:space="preserve"> PAGEREF _Toc472416896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EF5AA8">
        <w:rPr>
          <w:noProof/>
        </w:rPr>
        <w:fldChar w:fldCharType="begin"/>
      </w:r>
      <w:r>
        <w:rPr>
          <w:noProof/>
        </w:rPr>
        <w:instrText xml:space="preserve"> PAGEREF _Toc472416899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EF5AA8">
        <w:rPr>
          <w:noProof/>
        </w:rPr>
        <w:fldChar w:fldCharType="begin"/>
      </w:r>
      <w:r>
        <w:rPr>
          <w:noProof/>
        </w:rPr>
        <w:instrText xml:space="preserve"> PAGEREF _Toc472416902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EF5AA8">
        <w:rPr>
          <w:noProof/>
        </w:rPr>
        <w:fldChar w:fldCharType="begin"/>
      </w:r>
      <w:r>
        <w:rPr>
          <w:noProof/>
        </w:rPr>
        <w:instrText xml:space="preserve"> PAGEREF _Toc472416905 \h </w:instrText>
      </w:r>
      <w:r w:rsidR="00EF5AA8">
        <w:rPr>
          <w:noProof/>
        </w:rPr>
      </w:r>
      <w:r w:rsidR="00EF5AA8">
        <w:rPr>
          <w:noProof/>
        </w:rPr>
        <w:fldChar w:fldCharType="separate"/>
      </w:r>
      <w:r w:rsidR="003C6D0A">
        <w:rPr>
          <w:noProof/>
        </w:rPr>
        <w:t>37</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F5AA8">
        <w:rPr>
          <w:noProof/>
        </w:rPr>
        <w:fldChar w:fldCharType="begin"/>
      </w:r>
      <w:r>
        <w:rPr>
          <w:noProof/>
        </w:rPr>
        <w:instrText xml:space="preserve"> PAGEREF _Toc472416907 \h </w:instrText>
      </w:r>
      <w:r w:rsidR="00EF5AA8">
        <w:rPr>
          <w:noProof/>
        </w:rPr>
      </w:r>
      <w:r w:rsidR="00EF5AA8">
        <w:rPr>
          <w:noProof/>
        </w:rPr>
        <w:fldChar w:fldCharType="separate"/>
      </w:r>
      <w:r w:rsidR="003C6D0A">
        <w:rPr>
          <w:noProof/>
        </w:rPr>
        <w:t>38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F5AA8">
        <w:rPr>
          <w:noProof/>
        </w:rPr>
        <w:fldChar w:fldCharType="begin"/>
      </w:r>
      <w:r>
        <w:rPr>
          <w:noProof/>
        </w:rPr>
        <w:instrText xml:space="preserve"> PAGEREF _Toc472416908 \h </w:instrText>
      </w:r>
      <w:r w:rsidR="00EF5AA8">
        <w:rPr>
          <w:noProof/>
        </w:rPr>
      </w:r>
      <w:r w:rsidR="00EF5AA8">
        <w:rPr>
          <w:noProof/>
        </w:rPr>
        <w:fldChar w:fldCharType="separate"/>
      </w:r>
      <w:r w:rsidR="003C6D0A">
        <w:rPr>
          <w:noProof/>
        </w:rPr>
        <w:t>38</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F5AA8">
        <w:rPr>
          <w:noProof/>
        </w:rPr>
        <w:fldChar w:fldCharType="begin"/>
      </w:r>
      <w:r>
        <w:rPr>
          <w:noProof/>
        </w:rPr>
        <w:instrText xml:space="preserve"> PAGEREF _Toc472416911 \h </w:instrText>
      </w:r>
      <w:r w:rsidR="00EF5AA8">
        <w:rPr>
          <w:noProof/>
        </w:rPr>
      </w:r>
      <w:r w:rsidR="00EF5AA8">
        <w:rPr>
          <w:noProof/>
        </w:rPr>
        <w:fldChar w:fldCharType="separate"/>
      </w:r>
      <w:r w:rsidR="003C6D0A">
        <w:rPr>
          <w:noProof/>
        </w:rPr>
        <w:t>42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EF5AA8">
        <w:rPr>
          <w:noProof/>
        </w:rPr>
        <w:fldChar w:fldCharType="begin"/>
      </w:r>
      <w:r>
        <w:rPr>
          <w:noProof/>
        </w:rPr>
        <w:instrText xml:space="preserve"> PAGEREF _Toc472416913 \h </w:instrText>
      </w:r>
      <w:r w:rsidR="00EF5AA8">
        <w:rPr>
          <w:noProof/>
        </w:rPr>
      </w:r>
      <w:r w:rsidR="00EF5AA8">
        <w:rPr>
          <w:noProof/>
        </w:rPr>
        <w:fldChar w:fldCharType="separate"/>
      </w:r>
      <w:r w:rsidR="003C6D0A">
        <w:rPr>
          <w:noProof/>
        </w:rPr>
        <w:t>44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EF5AA8">
        <w:rPr>
          <w:noProof/>
        </w:rPr>
        <w:fldChar w:fldCharType="begin"/>
      </w:r>
      <w:r>
        <w:rPr>
          <w:noProof/>
        </w:rPr>
        <w:instrText xml:space="preserve"> PAGEREF _Toc472416916 \h </w:instrText>
      </w:r>
      <w:r w:rsidR="00EF5AA8">
        <w:rPr>
          <w:noProof/>
        </w:rPr>
      </w:r>
      <w:r w:rsidR="00EF5AA8">
        <w:rPr>
          <w:noProof/>
        </w:rPr>
        <w:fldChar w:fldCharType="separate"/>
      </w:r>
      <w:r w:rsidR="003C6D0A">
        <w:rPr>
          <w:noProof/>
        </w:rPr>
        <w:t>48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EF5AA8">
        <w:rPr>
          <w:noProof/>
        </w:rPr>
        <w:fldChar w:fldCharType="begin"/>
      </w:r>
      <w:r>
        <w:rPr>
          <w:noProof/>
        </w:rPr>
        <w:instrText xml:space="preserve"> PAGEREF _Toc472416919 \h </w:instrText>
      </w:r>
      <w:r w:rsidR="00EF5AA8">
        <w:rPr>
          <w:noProof/>
        </w:rPr>
      </w:r>
      <w:r w:rsidR="00EF5AA8">
        <w:rPr>
          <w:noProof/>
        </w:rPr>
        <w:fldChar w:fldCharType="separate"/>
      </w:r>
      <w:r w:rsidR="003C6D0A">
        <w:rPr>
          <w:noProof/>
        </w:rPr>
        <w:t>50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EF5AA8">
        <w:rPr>
          <w:noProof/>
        </w:rPr>
        <w:fldChar w:fldCharType="begin"/>
      </w:r>
      <w:r>
        <w:rPr>
          <w:noProof/>
        </w:rPr>
        <w:instrText xml:space="preserve"> PAGEREF _Toc472416922 \h </w:instrText>
      </w:r>
      <w:r w:rsidR="00EF5AA8">
        <w:rPr>
          <w:noProof/>
        </w:rPr>
      </w:r>
      <w:r w:rsidR="00EF5AA8">
        <w:rPr>
          <w:noProof/>
        </w:rPr>
        <w:fldChar w:fldCharType="separate"/>
      </w:r>
      <w:r w:rsidR="003C6D0A">
        <w:rPr>
          <w:noProof/>
        </w:rPr>
        <w:t>52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EF5AA8">
        <w:rPr>
          <w:noProof/>
        </w:rPr>
        <w:fldChar w:fldCharType="begin"/>
      </w:r>
      <w:r>
        <w:rPr>
          <w:noProof/>
        </w:rPr>
        <w:instrText xml:space="preserve"> PAGEREF _Toc472416925 \h </w:instrText>
      </w:r>
      <w:r w:rsidR="00EF5AA8">
        <w:rPr>
          <w:noProof/>
        </w:rPr>
      </w:r>
      <w:r w:rsidR="00EF5AA8">
        <w:rPr>
          <w:noProof/>
        </w:rPr>
        <w:fldChar w:fldCharType="separate"/>
      </w:r>
      <w:r w:rsidR="003C6D0A">
        <w:rPr>
          <w:noProof/>
        </w:rPr>
        <w:t>54</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EF5AA8">
        <w:rPr>
          <w:noProof/>
        </w:rPr>
        <w:fldChar w:fldCharType="begin"/>
      </w:r>
      <w:r>
        <w:rPr>
          <w:noProof/>
        </w:rPr>
        <w:instrText xml:space="preserve"> PAGEREF _Toc472416927 \h </w:instrText>
      </w:r>
      <w:r w:rsidR="00EF5AA8">
        <w:rPr>
          <w:noProof/>
        </w:rPr>
      </w:r>
      <w:r w:rsidR="00EF5AA8">
        <w:rPr>
          <w:noProof/>
        </w:rPr>
        <w:fldChar w:fldCharType="separate"/>
      </w:r>
      <w:r w:rsidR="003C6D0A">
        <w:rPr>
          <w:noProof/>
        </w:rPr>
        <w:t>56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EF5AA8">
        <w:rPr>
          <w:noProof/>
        </w:rPr>
        <w:fldChar w:fldCharType="begin"/>
      </w:r>
      <w:r>
        <w:rPr>
          <w:noProof/>
        </w:rPr>
        <w:instrText xml:space="preserve"> PAGEREF _Toc472416929 \h </w:instrText>
      </w:r>
      <w:r w:rsidR="00EF5AA8">
        <w:rPr>
          <w:noProof/>
        </w:rPr>
      </w:r>
      <w:r w:rsidR="00EF5AA8">
        <w:rPr>
          <w:noProof/>
        </w:rPr>
        <w:fldChar w:fldCharType="separate"/>
      </w:r>
      <w:r w:rsidR="003C6D0A">
        <w:rPr>
          <w:noProof/>
        </w:rPr>
        <w:t>61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EF5AA8">
        <w:rPr>
          <w:noProof/>
        </w:rPr>
        <w:fldChar w:fldCharType="begin"/>
      </w:r>
      <w:r>
        <w:rPr>
          <w:noProof/>
        </w:rPr>
        <w:instrText xml:space="preserve"> PAGEREF _Toc472416932 \h </w:instrText>
      </w:r>
      <w:r w:rsidR="00EF5AA8">
        <w:rPr>
          <w:noProof/>
        </w:rPr>
      </w:r>
      <w:r w:rsidR="00EF5AA8">
        <w:rPr>
          <w:noProof/>
        </w:rPr>
        <w:fldChar w:fldCharType="separate"/>
      </w:r>
      <w:r w:rsidR="003C6D0A">
        <w:rPr>
          <w:noProof/>
        </w:rPr>
        <w:t>64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EF5AA8">
        <w:rPr>
          <w:noProof/>
        </w:rPr>
        <w:fldChar w:fldCharType="begin"/>
      </w:r>
      <w:r>
        <w:rPr>
          <w:noProof/>
        </w:rPr>
        <w:instrText xml:space="preserve"> PAGEREF _Toc472416937 \h </w:instrText>
      </w:r>
      <w:r w:rsidR="00EF5AA8">
        <w:rPr>
          <w:noProof/>
        </w:rPr>
      </w:r>
      <w:r w:rsidR="00EF5AA8">
        <w:rPr>
          <w:noProof/>
        </w:rPr>
        <w:fldChar w:fldCharType="separate"/>
      </w:r>
      <w:r w:rsidR="003C6D0A">
        <w:rPr>
          <w:noProof/>
        </w:rPr>
        <w:t>68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EF5AA8">
        <w:rPr>
          <w:noProof/>
        </w:rPr>
        <w:fldChar w:fldCharType="begin"/>
      </w:r>
      <w:r>
        <w:rPr>
          <w:noProof/>
        </w:rPr>
        <w:instrText xml:space="preserve"> PAGEREF _Toc472416940 \h </w:instrText>
      </w:r>
      <w:r w:rsidR="00EF5AA8">
        <w:rPr>
          <w:noProof/>
        </w:rPr>
      </w:r>
      <w:r w:rsidR="00EF5AA8">
        <w:rPr>
          <w:noProof/>
        </w:rPr>
        <w:fldChar w:fldCharType="separate"/>
      </w:r>
      <w:r w:rsidR="003C6D0A">
        <w:rPr>
          <w:noProof/>
        </w:rPr>
        <w:t>70</w:t>
      </w:r>
      <w:r w:rsidR="00EF5AA8">
        <w:rPr>
          <w:noProof/>
        </w:rPr>
        <w:fldChar w:fldCharType="end"/>
      </w:r>
    </w:p>
    <w:p w:rsidR="00717F60" w:rsidRPr="00D053CF" w:rsidRDefault="00EF5A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9F5323"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053CF">
        <w:rPr>
          <w:iCs/>
          <w:sz w:val="24"/>
          <w:szCs w:val="24"/>
        </w:rPr>
        <w:t xml:space="preserve">Заказчик, являющийся Организатором запроса предложений </w:t>
      </w:r>
      <w:r w:rsidR="007556FF" w:rsidRPr="00D053CF">
        <w:rPr>
          <w:iCs/>
          <w:sz w:val="24"/>
          <w:szCs w:val="24"/>
        </w:rPr>
        <w:t>– ПАО «МРСК Центра» (далее – Заказчик или Организатор)</w:t>
      </w:r>
      <w:r w:rsidRPr="00D053CF">
        <w:rPr>
          <w:iCs/>
          <w:sz w:val="24"/>
          <w:szCs w:val="24"/>
        </w:rPr>
        <w:t xml:space="preserve"> (почтовый адрес:</w:t>
      </w:r>
      <w:r w:rsidR="007556FF" w:rsidRPr="00D053CF">
        <w:rPr>
          <w:iCs/>
          <w:sz w:val="24"/>
          <w:szCs w:val="24"/>
        </w:rPr>
        <w:t xml:space="preserve"> РФ, 127018, г. Москва, ул. 2-я Ямская, 4</w:t>
      </w:r>
      <w:r w:rsidR="00EC1043" w:rsidRPr="00D053CF">
        <w:rPr>
          <w:iCs/>
          <w:sz w:val="24"/>
          <w:szCs w:val="24"/>
        </w:rPr>
        <w:t>, с</w:t>
      </w:r>
      <w:r w:rsidRPr="00D053CF">
        <w:rPr>
          <w:iCs/>
          <w:sz w:val="24"/>
          <w:szCs w:val="24"/>
        </w:rPr>
        <w:t xml:space="preserve">екретарь Закупочной комиссии – </w:t>
      </w:r>
      <w:r w:rsidR="007556FF" w:rsidRPr="00D053CF">
        <w:rPr>
          <w:iCs/>
          <w:sz w:val="24"/>
          <w:szCs w:val="24"/>
        </w:rPr>
        <w:t xml:space="preserve">ведущий специалист </w:t>
      </w:r>
      <w:r w:rsidR="009F5323" w:rsidRPr="005C58ED">
        <w:rPr>
          <w:sz w:val="24"/>
          <w:szCs w:val="24"/>
        </w:rPr>
        <w:t>отдела закупочной деятельности Управления логистики и материально-технического обеспечения филиала ПАО «МРСК Центра» - «Смоленскэнерго»</w:t>
      </w:r>
      <w:r w:rsidR="007556FF" w:rsidRPr="009F5323">
        <w:rPr>
          <w:sz w:val="24"/>
          <w:szCs w:val="24"/>
        </w:rPr>
        <w:t xml:space="preserve"> </w:t>
      </w:r>
      <w:r w:rsidR="009F5323" w:rsidRPr="009F5323">
        <w:rPr>
          <w:sz w:val="24"/>
          <w:szCs w:val="24"/>
        </w:rPr>
        <w:t>Лебедев А.А</w:t>
      </w:r>
      <w:r w:rsidR="007556FF" w:rsidRPr="009F5323">
        <w:rPr>
          <w:sz w:val="24"/>
          <w:szCs w:val="24"/>
        </w:rPr>
        <w:t>., контактны</w:t>
      </w:r>
      <w:r w:rsidR="009F5323" w:rsidRPr="009F5323">
        <w:rPr>
          <w:sz w:val="24"/>
          <w:szCs w:val="24"/>
        </w:rPr>
        <w:t>й телефон</w:t>
      </w:r>
      <w:r w:rsidR="007556FF" w:rsidRPr="009F5323">
        <w:rPr>
          <w:sz w:val="24"/>
          <w:szCs w:val="24"/>
        </w:rPr>
        <w:t>: (</w:t>
      </w:r>
      <w:r w:rsidR="009F5323" w:rsidRPr="009F5323">
        <w:rPr>
          <w:sz w:val="24"/>
          <w:szCs w:val="24"/>
        </w:rPr>
        <w:t>4812</w:t>
      </w:r>
      <w:r w:rsidR="007556FF" w:rsidRPr="009F5323">
        <w:rPr>
          <w:sz w:val="24"/>
          <w:szCs w:val="24"/>
        </w:rPr>
        <w:t>)</w:t>
      </w:r>
      <w:r w:rsidR="009F5323" w:rsidRPr="009F5323">
        <w:rPr>
          <w:sz w:val="24"/>
          <w:szCs w:val="24"/>
        </w:rPr>
        <w:t xml:space="preserve"> 42-95-08</w:t>
      </w:r>
      <w:r w:rsidR="007556FF" w:rsidRPr="009F5323">
        <w:rPr>
          <w:sz w:val="24"/>
          <w:szCs w:val="24"/>
        </w:rPr>
        <w:t xml:space="preserve">, </w:t>
      </w:r>
      <w:r w:rsidR="007556FF" w:rsidRPr="00D053CF">
        <w:rPr>
          <w:sz w:val="24"/>
          <w:szCs w:val="24"/>
        </w:rPr>
        <w:t xml:space="preserve">адрес </w:t>
      </w:r>
      <w:r w:rsidR="007556FF" w:rsidRPr="009F5323">
        <w:rPr>
          <w:sz w:val="24"/>
          <w:szCs w:val="24"/>
        </w:rPr>
        <w:t xml:space="preserve">электронной почты: </w:t>
      </w:r>
      <w:hyperlink r:id="rId18" w:history="1">
        <w:r w:rsidR="009F5323" w:rsidRPr="009F5323">
          <w:rPr>
            <w:sz w:val="24"/>
            <w:szCs w:val="24"/>
          </w:rPr>
          <w:t>Lebedev.AAL@mrsk-1.ru</w:t>
        </w:r>
      </w:hyperlink>
      <w:r w:rsidRPr="009F5323">
        <w:rPr>
          <w:sz w:val="24"/>
          <w:szCs w:val="24"/>
        </w:rPr>
        <w:t xml:space="preserve">, ответственное лицо – </w:t>
      </w:r>
      <w:r w:rsidR="009F5323" w:rsidRPr="009F5323">
        <w:rPr>
          <w:sz w:val="24"/>
          <w:szCs w:val="24"/>
        </w:rPr>
        <w:t>Дворников Евгений Викторович</w:t>
      </w:r>
      <w:r w:rsidR="00862664" w:rsidRPr="009F5323">
        <w:rPr>
          <w:sz w:val="24"/>
          <w:szCs w:val="24"/>
        </w:rPr>
        <w:t>, контактны</w:t>
      </w:r>
      <w:r w:rsidR="009F5323" w:rsidRPr="009F5323">
        <w:rPr>
          <w:sz w:val="24"/>
          <w:szCs w:val="24"/>
        </w:rPr>
        <w:t>й телефон:</w:t>
      </w:r>
      <w:r w:rsidR="00862664" w:rsidRPr="009F5323">
        <w:rPr>
          <w:sz w:val="24"/>
          <w:szCs w:val="24"/>
        </w:rPr>
        <w:t xml:space="preserve"> (</w:t>
      </w:r>
      <w:r w:rsidR="009F5323" w:rsidRPr="009F5323">
        <w:rPr>
          <w:sz w:val="24"/>
          <w:szCs w:val="24"/>
        </w:rPr>
        <w:t>4812</w:t>
      </w:r>
      <w:r w:rsidR="00862664" w:rsidRPr="009F5323">
        <w:rPr>
          <w:sz w:val="24"/>
          <w:szCs w:val="24"/>
        </w:rPr>
        <w:t xml:space="preserve">) </w:t>
      </w:r>
      <w:r w:rsidR="009F5323" w:rsidRPr="009F5323">
        <w:rPr>
          <w:sz w:val="24"/>
          <w:szCs w:val="24"/>
        </w:rPr>
        <w:t>42-98-46</w:t>
      </w:r>
      <w:r w:rsidR="00862664" w:rsidRPr="009F5323">
        <w:rPr>
          <w:sz w:val="24"/>
          <w:szCs w:val="24"/>
        </w:rPr>
        <w:t xml:space="preserve">, адрес электронной почты: </w:t>
      </w:r>
      <w:hyperlink r:id="rId19" w:history="1">
        <w:proofErr w:type="gramStart"/>
        <w:r w:rsidR="009F5323" w:rsidRPr="009F5323">
          <w:rPr>
            <w:sz w:val="24"/>
            <w:szCs w:val="24"/>
          </w:rPr>
          <w:t>Dvornikov.EV@mrsk-1.ru</w:t>
        </w:r>
      </w:hyperlink>
      <w:r w:rsidR="00F27D39" w:rsidRPr="009F5323">
        <w:rPr>
          <w:sz w:val="24"/>
          <w:szCs w:val="24"/>
        </w:rPr>
        <w:t>)</w:t>
      </w:r>
      <w:r w:rsidR="00862664" w:rsidRPr="009F5323">
        <w:rPr>
          <w:sz w:val="24"/>
          <w:szCs w:val="24"/>
        </w:rPr>
        <w:t xml:space="preserve"> </w:t>
      </w:r>
      <w:r w:rsidR="004B5EB3" w:rsidRPr="009F5323">
        <w:rPr>
          <w:sz w:val="24"/>
          <w:szCs w:val="24"/>
        </w:rPr>
        <w:t>Извещени</w:t>
      </w:r>
      <w:r w:rsidRPr="009F5323">
        <w:rPr>
          <w:sz w:val="24"/>
          <w:szCs w:val="24"/>
        </w:rPr>
        <w:t xml:space="preserve">ем о проведении </w:t>
      </w:r>
      <w:r w:rsidRPr="009F5323">
        <w:rPr>
          <w:iCs/>
          <w:sz w:val="24"/>
          <w:szCs w:val="24"/>
        </w:rPr>
        <w:t>запроса предложений</w:t>
      </w:r>
      <w:r w:rsidRPr="009F5323">
        <w:rPr>
          <w:sz w:val="24"/>
          <w:szCs w:val="24"/>
        </w:rPr>
        <w:t xml:space="preserve">, опубликованным </w:t>
      </w:r>
      <w:r w:rsidRPr="009F5323">
        <w:rPr>
          <w:b/>
          <w:sz w:val="24"/>
          <w:szCs w:val="24"/>
        </w:rPr>
        <w:t>«</w:t>
      </w:r>
      <w:r w:rsidR="009F5323" w:rsidRPr="009F5323">
        <w:rPr>
          <w:b/>
          <w:sz w:val="24"/>
          <w:szCs w:val="24"/>
        </w:rPr>
        <w:t>24</w:t>
      </w:r>
      <w:r w:rsidRPr="009F5323">
        <w:rPr>
          <w:b/>
          <w:sz w:val="24"/>
          <w:szCs w:val="24"/>
        </w:rPr>
        <w:t xml:space="preserve">» </w:t>
      </w:r>
      <w:r w:rsidR="009F5323" w:rsidRPr="009F5323">
        <w:rPr>
          <w:b/>
          <w:sz w:val="24"/>
          <w:szCs w:val="24"/>
        </w:rPr>
        <w:t xml:space="preserve">июля </w:t>
      </w:r>
      <w:r w:rsidRPr="009F5323">
        <w:rPr>
          <w:b/>
          <w:sz w:val="24"/>
          <w:szCs w:val="24"/>
        </w:rPr>
        <w:t>20</w:t>
      </w:r>
      <w:r w:rsidR="00C12FA4" w:rsidRPr="009F5323">
        <w:rPr>
          <w:b/>
          <w:sz w:val="24"/>
          <w:szCs w:val="24"/>
        </w:rPr>
        <w:t>1</w:t>
      </w:r>
      <w:r w:rsidR="00773E05" w:rsidRPr="009F5323">
        <w:rPr>
          <w:b/>
          <w:sz w:val="24"/>
          <w:szCs w:val="24"/>
        </w:rPr>
        <w:t>7</w:t>
      </w:r>
      <w:r w:rsidRPr="009F5323">
        <w:rPr>
          <w:b/>
          <w:sz w:val="24"/>
          <w:szCs w:val="24"/>
        </w:rPr>
        <w:t xml:space="preserve"> г.</w:t>
      </w:r>
      <w:r w:rsidRPr="009F5323">
        <w:rPr>
          <w:sz w:val="24"/>
          <w:szCs w:val="24"/>
        </w:rPr>
        <w:t xml:space="preserve"> на официальном сайте (</w:t>
      </w:r>
      <w:hyperlink r:id="rId20" w:history="1">
        <w:r w:rsidR="00345CCA" w:rsidRPr="009F5323">
          <w:rPr>
            <w:rStyle w:val="a7"/>
            <w:color w:val="auto"/>
            <w:sz w:val="24"/>
            <w:szCs w:val="24"/>
          </w:rPr>
          <w:t>www.zakupki.</w:t>
        </w:r>
        <w:r w:rsidR="00345CCA" w:rsidRPr="009F5323">
          <w:rPr>
            <w:rStyle w:val="a7"/>
            <w:color w:val="auto"/>
            <w:sz w:val="24"/>
            <w:szCs w:val="24"/>
            <w:lang w:val="en-US"/>
          </w:rPr>
          <w:t>gov</w:t>
        </w:r>
        <w:r w:rsidR="00345CCA" w:rsidRPr="009F5323">
          <w:rPr>
            <w:rStyle w:val="a7"/>
            <w:color w:val="auto"/>
            <w:sz w:val="24"/>
            <w:szCs w:val="24"/>
          </w:rPr>
          <w:t>.ru</w:t>
        </w:r>
      </w:hyperlink>
      <w:r w:rsidRPr="009F5323">
        <w:rPr>
          <w:sz w:val="24"/>
          <w:szCs w:val="24"/>
        </w:rPr>
        <w:t>),</w:t>
      </w:r>
      <w:r w:rsidR="009D7F01" w:rsidRPr="009F5323">
        <w:rPr>
          <w:iCs/>
          <w:sz w:val="24"/>
          <w:szCs w:val="24"/>
        </w:rPr>
        <w:t xml:space="preserve"> </w:t>
      </w:r>
      <w:r w:rsidR="009D7F01" w:rsidRPr="009F5323">
        <w:rPr>
          <w:sz w:val="24"/>
          <w:szCs w:val="24"/>
        </w:rPr>
        <w:t xml:space="preserve">на сайте </w:t>
      </w:r>
      <w:r w:rsidR="007556FF" w:rsidRPr="009F5323">
        <w:rPr>
          <w:iCs/>
          <w:sz w:val="24"/>
          <w:szCs w:val="24"/>
        </w:rPr>
        <w:t>ПАО «МРСК Центра»</w:t>
      </w:r>
      <w:r w:rsidR="009D7F01" w:rsidRPr="009F5323">
        <w:rPr>
          <w:sz w:val="24"/>
          <w:szCs w:val="24"/>
        </w:rPr>
        <w:t xml:space="preserve"> (</w:t>
      </w:r>
      <w:hyperlink r:id="rId21" w:history="1">
        <w:r w:rsidR="007556FF" w:rsidRPr="009F5323">
          <w:rPr>
            <w:rStyle w:val="a7"/>
            <w:color w:val="auto"/>
            <w:sz w:val="24"/>
            <w:szCs w:val="24"/>
          </w:rPr>
          <w:t>www.mrsk-1.ru</w:t>
        </w:r>
      </w:hyperlink>
      <w:r w:rsidR="00862664" w:rsidRPr="009F5323">
        <w:rPr>
          <w:sz w:val="24"/>
          <w:szCs w:val="24"/>
        </w:rPr>
        <w:t>)</w:t>
      </w:r>
      <w:r w:rsidR="00702B2C" w:rsidRPr="009F5323">
        <w:rPr>
          <w:sz w:val="24"/>
          <w:szCs w:val="24"/>
        </w:rPr>
        <w:t xml:space="preserve">, на сайте ЭТП, указанном в п. </w:t>
      </w:r>
      <w:r w:rsidR="009F5323" w:rsidRPr="009F5323">
        <w:fldChar w:fldCharType="begin"/>
      </w:r>
      <w:r w:rsidR="009F5323" w:rsidRPr="009F5323">
        <w:instrText xml:space="preserve"> REF _Ref440269836 \r \h  \* MERGEFORMAT </w:instrText>
      </w:r>
      <w:r w:rsidR="009F5323" w:rsidRPr="009F5323">
        <w:fldChar w:fldCharType="separate"/>
      </w:r>
      <w:r w:rsidR="00B007DA" w:rsidRPr="009F5323">
        <w:rPr>
          <w:sz w:val="24"/>
          <w:szCs w:val="24"/>
        </w:rPr>
        <w:t>1.1.3</w:t>
      </w:r>
      <w:r w:rsidR="009F5323" w:rsidRPr="009F5323">
        <w:fldChar w:fldCharType="end"/>
      </w:r>
      <w:r w:rsidR="00702B2C" w:rsidRPr="009F5323">
        <w:rPr>
          <w:sz w:val="24"/>
          <w:szCs w:val="24"/>
        </w:rPr>
        <w:t xml:space="preserve"> настоящей Документации</w:t>
      </w:r>
      <w:r w:rsidR="003B6795" w:rsidRPr="009F5323">
        <w:rPr>
          <w:sz w:val="24"/>
          <w:szCs w:val="24"/>
        </w:rPr>
        <w:t xml:space="preserve">, </w:t>
      </w:r>
      <w:r w:rsidRPr="009F5323">
        <w:rPr>
          <w:iCs/>
          <w:sz w:val="24"/>
          <w:szCs w:val="24"/>
        </w:rPr>
        <w:t>приг</w:t>
      </w:r>
      <w:r w:rsidRPr="009F5323">
        <w:rPr>
          <w:sz w:val="24"/>
          <w:szCs w:val="24"/>
        </w:rPr>
        <w:t>ласило юридических</w:t>
      </w:r>
      <w:r w:rsidRPr="00D053CF">
        <w:rPr>
          <w:sz w:val="24"/>
          <w:szCs w:val="24"/>
        </w:rPr>
        <w:t xml:space="preserve"> лиц</w:t>
      </w:r>
      <w:r w:rsidR="005B75A6" w:rsidRPr="00D053CF">
        <w:rPr>
          <w:sz w:val="24"/>
          <w:szCs w:val="24"/>
        </w:rPr>
        <w:t xml:space="preserve"> и физических лиц (в т.</w:t>
      </w:r>
      <w:r w:rsidR="003129D4" w:rsidRPr="00D053CF">
        <w:rPr>
          <w:sz w:val="24"/>
          <w:szCs w:val="24"/>
        </w:rPr>
        <w:t xml:space="preserve"> </w:t>
      </w:r>
      <w:r w:rsidR="005B75A6" w:rsidRPr="00D053CF">
        <w:rPr>
          <w:sz w:val="24"/>
          <w:szCs w:val="24"/>
        </w:rPr>
        <w:t>ч. индивидуальных предпринимателей)</w:t>
      </w:r>
      <w:r w:rsidR="001C2F0C" w:rsidRPr="00D053CF">
        <w:rPr>
          <w:sz w:val="24"/>
          <w:szCs w:val="24"/>
        </w:rPr>
        <w:t xml:space="preserve">, соответствующих требованиям п. </w:t>
      </w:r>
      <w:r w:rsidR="009F5323">
        <w:fldChar w:fldCharType="begin"/>
      </w:r>
      <w:r w:rsidR="009F5323">
        <w:instrText xml:space="preserve"> REF _Ref440357582 \r \h  \* MERGEFORMAT </w:instrText>
      </w:r>
      <w:r w:rsidR="009F5323">
        <w:fldChar w:fldCharType="separate"/>
      </w:r>
      <w:r w:rsidR="00B007DA" w:rsidRPr="00B007DA">
        <w:rPr>
          <w:sz w:val="24"/>
          <w:szCs w:val="24"/>
        </w:rPr>
        <w:t>1.1.2</w:t>
      </w:r>
      <w:r w:rsidR="009F5323">
        <w:fldChar w:fldCharType="end"/>
      </w:r>
      <w:r w:rsidR="0006460D" w:rsidRPr="00D053CF">
        <w:rPr>
          <w:sz w:val="24"/>
          <w:szCs w:val="24"/>
        </w:rPr>
        <w:t xml:space="preserve"> </w:t>
      </w:r>
      <w:r w:rsidR="0006460D" w:rsidRPr="009F5323">
        <w:rPr>
          <w:sz w:val="24"/>
          <w:szCs w:val="24"/>
        </w:rPr>
        <w:t>(далее – Участники)</w:t>
      </w:r>
      <w:r w:rsidR="001C2F0C" w:rsidRPr="009F5323">
        <w:rPr>
          <w:sz w:val="24"/>
          <w:szCs w:val="24"/>
        </w:rPr>
        <w:t xml:space="preserve">, </w:t>
      </w:r>
      <w:r w:rsidR="004B5EB3" w:rsidRPr="009F5323">
        <w:rPr>
          <w:sz w:val="24"/>
          <w:szCs w:val="24"/>
        </w:rPr>
        <w:t xml:space="preserve">к участию в процедуре </w:t>
      </w:r>
      <w:r w:rsidR="00075C00" w:rsidRPr="009F5323">
        <w:rPr>
          <w:sz w:val="24"/>
          <w:szCs w:val="24"/>
        </w:rPr>
        <w:t>запроса</w:t>
      </w:r>
      <w:proofErr w:type="gramEnd"/>
      <w:r w:rsidR="00075C00" w:rsidRPr="009F5323">
        <w:rPr>
          <w:sz w:val="24"/>
          <w:szCs w:val="24"/>
        </w:rPr>
        <w:t xml:space="preserve"> </w:t>
      </w:r>
      <w:proofErr w:type="gramStart"/>
      <w:r w:rsidR="00075C00" w:rsidRPr="009F5323">
        <w:rPr>
          <w:sz w:val="24"/>
          <w:szCs w:val="24"/>
        </w:rPr>
        <w:t>предложений</w:t>
      </w:r>
      <w:r w:rsidRPr="009F5323">
        <w:rPr>
          <w:sz w:val="24"/>
          <w:szCs w:val="24"/>
        </w:rPr>
        <w:t xml:space="preserve"> </w:t>
      </w:r>
      <w:bookmarkEnd w:id="10"/>
      <w:r w:rsidR="004B5EB3" w:rsidRPr="009F5323">
        <w:rPr>
          <w:sz w:val="24"/>
          <w:szCs w:val="24"/>
        </w:rPr>
        <w:t xml:space="preserve">на право заключения </w:t>
      </w:r>
      <w:r w:rsidR="009F5323" w:rsidRPr="009F5323">
        <w:rPr>
          <w:color w:val="000000"/>
          <w:sz w:val="24"/>
          <w:szCs w:val="24"/>
        </w:rPr>
        <w:t xml:space="preserve">Договора на </w:t>
      </w:r>
      <w:r w:rsidR="009F5323" w:rsidRPr="009F5323">
        <w:rPr>
          <w:sz w:val="24"/>
          <w:szCs w:val="24"/>
        </w:rPr>
        <w:t>поставку арматуры к СИП</w:t>
      </w:r>
      <w:r w:rsidR="009F5323" w:rsidRPr="009F5323">
        <w:rPr>
          <w:snapToGrid w:val="0"/>
          <w:sz w:val="24"/>
          <w:szCs w:val="24"/>
        </w:rPr>
        <w:t xml:space="preserve"> для нужд ПАО «МРСК Центра» (филиала </w:t>
      </w:r>
      <w:r w:rsidR="009F5323" w:rsidRPr="009F5323">
        <w:rPr>
          <w:sz w:val="24"/>
          <w:szCs w:val="24"/>
        </w:rPr>
        <w:t>«Смоленскэнерго»</w:t>
      </w:r>
      <w:r w:rsidR="00862664" w:rsidRPr="009F5323">
        <w:rPr>
          <w:sz w:val="24"/>
          <w:szCs w:val="24"/>
        </w:rPr>
        <w:t>, расположенного по адресу:</w:t>
      </w:r>
      <w:proofErr w:type="gramEnd"/>
      <w:r w:rsidR="00862664" w:rsidRPr="009F5323">
        <w:rPr>
          <w:sz w:val="24"/>
          <w:szCs w:val="24"/>
        </w:rPr>
        <w:t xml:space="preserve"> </w:t>
      </w:r>
      <w:proofErr w:type="gramStart"/>
      <w:r w:rsidR="00862664" w:rsidRPr="009F5323">
        <w:rPr>
          <w:sz w:val="24"/>
          <w:szCs w:val="24"/>
        </w:rPr>
        <w:t>РФ, 214019, г.</w:t>
      </w:r>
      <w:r w:rsidR="009F5323" w:rsidRPr="009F5323">
        <w:rPr>
          <w:sz w:val="24"/>
          <w:szCs w:val="24"/>
        </w:rPr>
        <w:t xml:space="preserve"> Смоленск, ул. Тенишевой, д. 33</w:t>
      </w:r>
      <w:r w:rsidR="00862664" w:rsidRPr="009F5323">
        <w:rPr>
          <w:sz w:val="24"/>
          <w:szCs w:val="24"/>
        </w:rPr>
        <w:t>)</w:t>
      </w:r>
      <w:r w:rsidRPr="009F5323">
        <w:rPr>
          <w:sz w:val="24"/>
          <w:szCs w:val="24"/>
        </w:rPr>
        <w:t>.</w:t>
      </w:r>
      <w:bookmarkEnd w:id="11"/>
      <w:bookmarkEnd w:id="12"/>
      <w:bookmarkEnd w:id="13"/>
      <w:proofErr w:type="gramEnd"/>
    </w:p>
    <w:p w:rsidR="001C2F0C" w:rsidRPr="009F5323" w:rsidRDefault="001C2F0C" w:rsidP="009F5323">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357582"/>
      <w:proofErr w:type="gramStart"/>
      <w:r w:rsidRPr="009F5323">
        <w:rPr>
          <w:sz w:val="24"/>
          <w:szCs w:val="24"/>
        </w:rPr>
        <w:t xml:space="preserve">Участвовать в настоящем Запросе предложений могут </w:t>
      </w:r>
      <w:r w:rsidR="00B228D4" w:rsidRPr="009F5323">
        <w:rPr>
          <w:sz w:val="24"/>
          <w:szCs w:val="24"/>
        </w:rPr>
        <w:t>Участники</w:t>
      </w:r>
      <w:r w:rsidRPr="009F5323">
        <w:rPr>
          <w:sz w:val="24"/>
          <w:szCs w:val="24"/>
        </w:rPr>
        <w:t xml:space="preserve">, признанные Победителями </w:t>
      </w:r>
      <w:r w:rsidR="003F4558" w:rsidRPr="009F5323">
        <w:rPr>
          <w:sz w:val="24"/>
          <w:szCs w:val="24"/>
        </w:rPr>
        <w:t>открытого одноэтапного ко</w:t>
      </w:r>
      <w:r w:rsidR="003F4558" w:rsidRPr="00B70857">
        <w:rPr>
          <w:sz w:val="24"/>
          <w:szCs w:val="24"/>
        </w:rPr>
        <w:t>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w:t>
      </w:r>
      <w:r w:rsidR="003F4558" w:rsidRPr="00953B11">
        <w:rPr>
          <w:sz w:val="24"/>
          <w:szCs w:val="24"/>
        </w:rPr>
        <w:t xml:space="preserve"> для нужд ДЗО </w:t>
      </w:r>
      <w:r w:rsidR="003F4558">
        <w:rPr>
          <w:sz w:val="24"/>
          <w:szCs w:val="24"/>
        </w:rPr>
        <w:t>П</w:t>
      </w:r>
      <w:r w:rsidR="003F4558" w:rsidRPr="00953B11">
        <w:rPr>
          <w:sz w:val="24"/>
          <w:szCs w:val="24"/>
        </w:rPr>
        <w:t xml:space="preserve">АО «Россети» </w:t>
      </w:r>
      <w:r w:rsidR="003F4558" w:rsidRPr="009F5323">
        <w:rPr>
          <w:sz w:val="24"/>
          <w:szCs w:val="24"/>
        </w:rPr>
        <w:t xml:space="preserve">по Лоту №2 - </w:t>
      </w:r>
      <w:r w:rsidR="009F5323" w:rsidRPr="009F5323">
        <w:rPr>
          <w:sz w:val="24"/>
          <w:szCs w:val="24"/>
        </w:rPr>
        <w:t>«На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арматуры к самонесущему изолированному проводу</w:t>
      </w:r>
      <w:proofErr w:type="gramEnd"/>
      <w:r w:rsidR="009F5323" w:rsidRPr="009F5323">
        <w:rPr>
          <w:sz w:val="24"/>
          <w:szCs w:val="24"/>
        </w:rPr>
        <w:t xml:space="preserve"> (СИП) на напряжение до 1000</w:t>
      </w:r>
      <w:proofErr w:type="gramStart"/>
      <w:r w:rsidR="009F5323" w:rsidRPr="009F5323">
        <w:rPr>
          <w:sz w:val="24"/>
          <w:szCs w:val="24"/>
        </w:rPr>
        <w:t xml:space="preserve"> В</w:t>
      </w:r>
      <w:proofErr w:type="gramEnd"/>
      <w:r w:rsidR="009F5323" w:rsidRPr="009F5323">
        <w:rPr>
          <w:sz w:val="24"/>
          <w:szCs w:val="24"/>
        </w:rPr>
        <w:t xml:space="preserve">» ПАО «МРСК Центра» </w:t>
      </w:r>
      <w:r w:rsidR="003F4558" w:rsidRPr="00C405C4">
        <w:rPr>
          <w:sz w:val="24"/>
          <w:szCs w:val="24"/>
        </w:rPr>
        <w:t>на основании Протокола</w:t>
      </w:r>
      <w:r w:rsidR="003F4558" w:rsidRPr="00711197">
        <w:rPr>
          <w:sz w:val="24"/>
          <w:szCs w:val="24"/>
        </w:rPr>
        <w:t xml:space="preserve"> заседания Закупочн</w:t>
      </w:r>
      <w:r w:rsidR="003F4558">
        <w:rPr>
          <w:sz w:val="24"/>
          <w:szCs w:val="24"/>
        </w:rPr>
        <w:t>ой</w:t>
      </w:r>
      <w:r w:rsidR="003F4558" w:rsidRPr="00711197">
        <w:rPr>
          <w:sz w:val="24"/>
          <w:szCs w:val="24"/>
        </w:rPr>
        <w:t xml:space="preserve"> комисси</w:t>
      </w:r>
      <w:r w:rsidR="003F4558">
        <w:rPr>
          <w:sz w:val="24"/>
          <w:szCs w:val="24"/>
        </w:rPr>
        <w:t>и</w:t>
      </w:r>
      <w:r w:rsidR="003F4558" w:rsidRPr="00711197">
        <w:rPr>
          <w:sz w:val="24"/>
          <w:szCs w:val="24"/>
        </w:rPr>
        <w:t xml:space="preserve"> </w:t>
      </w:r>
      <w:r w:rsidR="003F4558">
        <w:rPr>
          <w:sz w:val="24"/>
          <w:szCs w:val="24"/>
        </w:rPr>
        <w:t>П</w:t>
      </w:r>
      <w:r w:rsidR="003F4558" w:rsidRPr="00711197">
        <w:rPr>
          <w:sz w:val="24"/>
          <w:szCs w:val="24"/>
        </w:rPr>
        <w:t xml:space="preserve">АО «Россети» </w:t>
      </w:r>
      <w:r w:rsidR="003F4558" w:rsidRPr="009F5323">
        <w:rPr>
          <w:sz w:val="24"/>
          <w:szCs w:val="24"/>
        </w:rPr>
        <w:t>№</w:t>
      </w:r>
      <w:r w:rsidR="009F5323" w:rsidRPr="009F5323">
        <w:rPr>
          <w:sz w:val="24"/>
          <w:szCs w:val="24"/>
        </w:rPr>
        <w:t xml:space="preserve"> 16/717140</w:t>
      </w:r>
      <w:r w:rsidR="009F5323">
        <w:rPr>
          <w:sz w:val="24"/>
          <w:szCs w:val="24"/>
        </w:rPr>
        <w:t xml:space="preserve"> </w:t>
      </w:r>
      <w:r w:rsidR="003F4558" w:rsidRPr="009F5323">
        <w:rPr>
          <w:sz w:val="24"/>
          <w:szCs w:val="24"/>
        </w:rPr>
        <w:t xml:space="preserve">от </w:t>
      </w:r>
      <w:r w:rsidR="009F5323" w:rsidRPr="009F5323">
        <w:rPr>
          <w:sz w:val="24"/>
          <w:szCs w:val="24"/>
        </w:rPr>
        <w:t>16.05</w:t>
      </w:r>
      <w:r w:rsidR="003F4558" w:rsidRPr="009F5323">
        <w:rPr>
          <w:sz w:val="24"/>
          <w:szCs w:val="24"/>
        </w:rPr>
        <w:t xml:space="preserve">.2017г. </w:t>
      </w:r>
      <w:r w:rsidRPr="00D053CF">
        <w:rPr>
          <w:sz w:val="24"/>
          <w:szCs w:val="24"/>
        </w:rPr>
        <w:t>и заключившие соответствующие Рамо</w:t>
      </w:r>
      <w:r w:rsidR="00F901DE" w:rsidRPr="00D053CF">
        <w:rPr>
          <w:sz w:val="24"/>
          <w:szCs w:val="24"/>
        </w:rPr>
        <w:t>чные соглашения</w:t>
      </w:r>
      <w:r w:rsidRPr="00D053CF">
        <w:rPr>
          <w:sz w:val="24"/>
          <w:szCs w:val="24"/>
        </w:rPr>
        <w:t>.</w:t>
      </w:r>
      <w:bookmarkEnd w:id="14"/>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 xml:space="preserve">АО «Россети» </w:t>
      </w:r>
      <w:hyperlink r:id="rId22"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9F532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 xml:space="preserve">Предмет </w:t>
      </w:r>
      <w:r w:rsidRPr="009F5323">
        <w:rPr>
          <w:sz w:val="24"/>
          <w:szCs w:val="24"/>
        </w:rPr>
        <w:t>З</w:t>
      </w:r>
      <w:r w:rsidR="00717F60" w:rsidRPr="009F5323">
        <w:rPr>
          <w:sz w:val="24"/>
          <w:szCs w:val="24"/>
        </w:rPr>
        <w:t>апроса предложений</w:t>
      </w:r>
      <w:r w:rsidR="00702B2C" w:rsidRPr="009F5323">
        <w:rPr>
          <w:sz w:val="24"/>
          <w:szCs w:val="24"/>
        </w:rPr>
        <w:t>:</w:t>
      </w:r>
      <w:bookmarkEnd w:id="17"/>
    </w:p>
    <w:p w:rsidR="00A40714" w:rsidRPr="009F5323"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9F5323">
        <w:rPr>
          <w:b/>
          <w:sz w:val="24"/>
          <w:szCs w:val="24"/>
          <w:u w:val="single"/>
        </w:rPr>
        <w:t>Лот №1:</w:t>
      </w:r>
      <w:r w:rsidR="00717F60" w:rsidRPr="009F5323">
        <w:rPr>
          <w:sz w:val="24"/>
          <w:szCs w:val="24"/>
        </w:rPr>
        <w:t xml:space="preserve"> право заключения </w:t>
      </w:r>
      <w:bookmarkEnd w:id="18"/>
      <w:r w:rsidR="009F5323" w:rsidRPr="009F5323">
        <w:rPr>
          <w:sz w:val="24"/>
          <w:szCs w:val="24"/>
        </w:rPr>
        <w:t xml:space="preserve">Договора на поставку арматуры </w:t>
      </w:r>
      <w:proofErr w:type="gramStart"/>
      <w:r w:rsidR="009F5323" w:rsidRPr="009F5323">
        <w:rPr>
          <w:sz w:val="24"/>
          <w:szCs w:val="24"/>
        </w:rPr>
        <w:t>к</w:t>
      </w:r>
      <w:proofErr w:type="gramEnd"/>
      <w:r w:rsidR="009F5323" w:rsidRPr="009F5323">
        <w:rPr>
          <w:sz w:val="24"/>
          <w:szCs w:val="24"/>
        </w:rPr>
        <w:t xml:space="preserve"> СИП для нужд ПАО «МРСК Центра» (филиала «Смоленскэнерго»)</w:t>
      </w:r>
      <w:r w:rsidR="00702B2C" w:rsidRPr="009F5323">
        <w:rPr>
          <w:sz w:val="24"/>
          <w:szCs w:val="24"/>
        </w:rPr>
        <w:t>.</w:t>
      </w:r>
    </w:p>
    <w:p w:rsidR="008C4223" w:rsidRPr="00D053CF" w:rsidRDefault="008C4223" w:rsidP="008C4223">
      <w:pPr>
        <w:autoSpaceDE w:val="0"/>
        <w:autoSpaceDN w:val="0"/>
        <w:spacing w:line="264" w:lineRule="auto"/>
        <w:ind w:firstLine="540"/>
        <w:rPr>
          <w:sz w:val="24"/>
          <w:szCs w:val="24"/>
          <w:lang w:eastAsia="ru-RU"/>
        </w:rPr>
      </w:pPr>
      <w:r w:rsidRPr="009F5323">
        <w:rPr>
          <w:sz w:val="24"/>
          <w:szCs w:val="24"/>
        </w:rPr>
        <w:t xml:space="preserve">Количество лотов: </w:t>
      </w:r>
      <w:r w:rsidRPr="009F5323">
        <w:rPr>
          <w:b/>
          <w:sz w:val="24"/>
          <w:szCs w:val="24"/>
        </w:rPr>
        <w:t>1 (один)</w:t>
      </w:r>
      <w:r w:rsidRPr="009F5323">
        <w:rPr>
          <w:sz w:val="24"/>
          <w:szCs w:val="24"/>
        </w:rPr>
        <w:t>.</w:t>
      </w:r>
    </w:p>
    <w:bookmarkEnd w:id="19"/>
    <w:p w:rsidR="009D7F01" w:rsidRPr="00D053CF" w:rsidRDefault="009D7F01" w:rsidP="00E71A48">
      <w:pPr>
        <w:autoSpaceDE w:val="0"/>
        <w:autoSpaceDN w:val="0"/>
        <w:spacing w:line="264" w:lineRule="auto"/>
        <w:ind w:firstLine="540"/>
        <w:rPr>
          <w:sz w:val="24"/>
          <w:szCs w:val="24"/>
          <w:lang w:eastAsia="ru-RU"/>
        </w:rPr>
      </w:pPr>
      <w:r w:rsidRPr="00D053CF">
        <w:rPr>
          <w:i/>
          <w:snapToGrid w:val="0"/>
          <w:sz w:val="24"/>
          <w:szCs w:val="24"/>
          <w:shd w:val="clear" w:color="auto" w:fill="FFFF99"/>
          <w:lang w:eastAsia="ru-RU"/>
        </w:rPr>
        <w:t xml:space="preserve">Участник самостоятельно, в рамках своей </w:t>
      </w:r>
      <w:r w:rsidR="00702B2C" w:rsidRPr="00D053CF">
        <w:rPr>
          <w:i/>
          <w:snapToGrid w:val="0"/>
          <w:sz w:val="24"/>
          <w:szCs w:val="24"/>
          <w:shd w:val="clear" w:color="auto" w:fill="FFFF99"/>
          <w:lang w:eastAsia="ru-RU"/>
        </w:rPr>
        <w:t>Заявки</w:t>
      </w:r>
      <w:r w:rsidRPr="00D053CF">
        <w:rPr>
          <w:i/>
          <w:snapToGrid w:val="0"/>
          <w:sz w:val="24"/>
          <w:szCs w:val="24"/>
          <w:shd w:val="clear" w:color="auto" w:fill="FFFF99"/>
          <w:lang w:eastAsia="ru-RU"/>
        </w:rPr>
        <w:t xml:space="preserve"> формирует стоимость </w:t>
      </w:r>
      <w:r w:rsidR="007813AA" w:rsidRPr="00D053CF">
        <w:rPr>
          <w:i/>
          <w:snapToGrid w:val="0"/>
          <w:sz w:val="24"/>
          <w:szCs w:val="24"/>
          <w:shd w:val="clear" w:color="auto" w:fill="FFFF99"/>
          <w:lang w:eastAsia="ru-RU"/>
        </w:rPr>
        <w:t xml:space="preserve">предлагаемой к поставке продукции, закупаемой </w:t>
      </w:r>
      <w:r w:rsidRPr="00D053CF">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D053CF">
        <w:rPr>
          <w:sz w:val="24"/>
          <w:szCs w:val="24"/>
          <w:lang w:eastAsia="ru-RU"/>
        </w:rPr>
        <w:t>.</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053CF">
        <w:rPr>
          <w:sz w:val="24"/>
          <w:szCs w:val="24"/>
        </w:rPr>
        <w:t>Сроки</w:t>
      </w:r>
      <w:r w:rsidR="00717F60" w:rsidRPr="00D053CF">
        <w:rPr>
          <w:sz w:val="24"/>
          <w:szCs w:val="24"/>
        </w:rPr>
        <w:t xml:space="preserve"> </w:t>
      </w:r>
      <w:r w:rsidR="002946EF" w:rsidRPr="00D053CF">
        <w:rPr>
          <w:sz w:val="24"/>
          <w:szCs w:val="24"/>
        </w:rPr>
        <w:t xml:space="preserve">выполнения </w:t>
      </w:r>
      <w:r w:rsidR="00702B2C" w:rsidRPr="00D053CF">
        <w:rPr>
          <w:sz w:val="24"/>
          <w:szCs w:val="24"/>
        </w:rPr>
        <w:t>поставок</w:t>
      </w:r>
      <w:r w:rsidR="00717F60" w:rsidRPr="00D053CF">
        <w:rPr>
          <w:sz w:val="24"/>
          <w:szCs w:val="24"/>
        </w:rPr>
        <w:t xml:space="preserve">: </w:t>
      </w:r>
      <w:r w:rsidR="009F5323" w:rsidRPr="009F5323">
        <w:rPr>
          <w:b/>
          <w:sz w:val="24"/>
          <w:szCs w:val="24"/>
        </w:rPr>
        <w:t>в течение 60 календарных дней с момента заключения договора. Поставка осуществляется партиями по Заявкам заказчика, при наличии подтвержденного источника финансирования у Заказчика</w:t>
      </w:r>
      <w:r w:rsidR="00717F60" w:rsidRPr="00D053CF">
        <w:rPr>
          <w:sz w:val="24"/>
          <w:szCs w:val="24"/>
        </w:rPr>
        <w:t>.</w:t>
      </w:r>
      <w:bookmarkEnd w:id="20"/>
    </w:p>
    <w:p w:rsidR="008D2928"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053CF">
        <w:rPr>
          <w:sz w:val="24"/>
          <w:szCs w:val="24"/>
        </w:rPr>
        <w:t xml:space="preserve">Отгрузочные реквизиты/базис поставки: </w:t>
      </w:r>
      <w:r w:rsidR="008D2928" w:rsidRPr="00D053CF">
        <w:rPr>
          <w:sz w:val="24"/>
          <w:szCs w:val="24"/>
        </w:rPr>
        <w:t xml:space="preserve">на условиях DDP (Согласно ИНКОТЕРМС </w:t>
      </w:r>
      <w:r w:rsidR="003E4055" w:rsidRPr="00D053CF">
        <w:rPr>
          <w:sz w:val="24"/>
          <w:szCs w:val="24"/>
        </w:rPr>
        <w:t>2010</w:t>
      </w:r>
      <w:r w:rsidR="008D2928" w:rsidRPr="00D053CF">
        <w:rPr>
          <w:sz w:val="24"/>
          <w:szCs w:val="24"/>
        </w:rPr>
        <w:t xml:space="preserve">) </w:t>
      </w:r>
      <w:bookmarkEnd w:id="21"/>
      <w:r w:rsidR="009F5323" w:rsidRPr="009F5323">
        <w:rPr>
          <w:sz w:val="24"/>
          <w:szCs w:val="24"/>
        </w:rPr>
        <w:t xml:space="preserve">по адресу: 214031, г. Смоленск, ул. </w:t>
      </w:r>
      <w:proofErr w:type="gramStart"/>
      <w:r w:rsidR="009F5323" w:rsidRPr="009F5323">
        <w:rPr>
          <w:sz w:val="24"/>
          <w:szCs w:val="24"/>
        </w:rPr>
        <w:t>Индустриальная</w:t>
      </w:r>
      <w:proofErr w:type="gramEnd"/>
      <w:r w:rsidR="009F5323" w:rsidRPr="009F5323">
        <w:rPr>
          <w:sz w:val="24"/>
          <w:szCs w:val="24"/>
        </w:rPr>
        <w:t>, д. 5</w:t>
      </w:r>
      <w:r w:rsidR="00231479" w:rsidRPr="009F5323">
        <w:rPr>
          <w:sz w:val="24"/>
          <w:szCs w:val="24"/>
        </w:rPr>
        <w:t>.</w:t>
      </w:r>
    </w:p>
    <w:p w:rsidR="00717F60" w:rsidRPr="009F5323"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lastRenderedPageBreak/>
        <w:t xml:space="preserve">Форма и порядок оплаты: безналичный расчет, в течение 30 (тридцати) рабочих дней с момента подписания </w:t>
      </w:r>
      <w:r w:rsidRPr="009F5323">
        <w:rPr>
          <w:iCs/>
          <w:sz w:val="24"/>
          <w:szCs w:val="24"/>
        </w:rPr>
        <w:t>Сторонами накладной</w:t>
      </w:r>
      <w:r w:rsidR="009F5323" w:rsidRPr="009F5323">
        <w:rPr>
          <w:iCs/>
          <w:sz w:val="24"/>
          <w:szCs w:val="24"/>
        </w:rPr>
        <w:t xml:space="preserve">, предоставления счета-фактуры </w:t>
      </w:r>
      <w:r w:rsidRPr="009F5323">
        <w:rPr>
          <w:iCs/>
          <w:sz w:val="24"/>
          <w:szCs w:val="24"/>
        </w:rPr>
        <w:t>и иных документов, предусмотренных договором.</w:t>
      </w:r>
      <w:bookmarkEnd w:id="22"/>
      <w:r w:rsidR="005F2981" w:rsidRPr="009F5323">
        <w:rPr>
          <w:iCs/>
          <w:sz w:val="24"/>
          <w:szCs w:val="24"/>
        </w:rPr>
        <w:t xml:space="preserve"> В случае</w:t>
      </w:r>
      <w:proofErr w:type="gramStart"/>
      <w:r w:rsidR="005F2981" w:rsidRPr="009F5323">
        <w:rPr>
          <w:iCs/>
          <w:sz w:val="24"/>
          <w:szCs w:val="24"/>
        </w:rPr>
        <w:t>,</w:t>
      </w:r>
      <w:proofErr w:type="gramEnd"/>
      <w:r w:rsidR="005F2981" w:rsidRPr="009F5323">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w:t>
      </w:r>
      <w:r w:rsidR="009F5323" w:rsidRPr="009F5323">
        <w:rPr>
          <w:iCs/>
          <w:sz w:val="24"/>
          <w:szCs w:val="24"/>
        </w:rPr>
        <w:t>ельства от 11.12.2014 №1352-ПП «</w:t>
      </w:r>
      <w:r w:rsidR="005F2981" w:rsidRPr="009F5323">
        <w:rPr>
          <w:iCs/>
          <w:sz w:val="24"/>
          <w:szCs w:val="24"/>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F5323" w:rsidRPr="009F5323">
        <w:rPr>
          <w:iCs/>
          <w:sz w:val="24"/>
          <w:szCs w:val="24"/>
        </w:rPr>
        <w:t>»</w:t>
      </w:r>
      <w:r w:rsidR="005F2981" w:rsidRPr="009F5323">
        <w:rPr>
          <w:iCs/>
          <w:sz w:val="24"/>
          <w:szCs w:val="24"/>
        </w:rPr>
        <w:t>).</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F5323">
        <w:rPr>
          <w:iCs/>
          <w:sz w:val="24"/>
          <w:szCs w:val="24"/>
        </w:rPr>
        <w:t xml:space="preserve">Порядок проведения </w:t>
      </w:r>
      <w:r w:rsidR="00C05EF6" w:rsidRPr="009F5323">
        <w:rPr>
          <w:iCs/>
          <w:sz w:val="24"/>
          <w:szCs w:val="24"/>
        </w:rPr>
        <w:t>запроса</w:t>
      </w:r>
      <w:r w:rsidR="00C05EF6" w:rsidRPr="00D053CF">
        <w:rPr>
          <w:iCs/>
          <w:sz w:val="24"/>
          <w:szCs w:val="24"/>
        </w:rPr>
        <w:t xml:space="preserve">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9F5323">
        <w:fldChar w:fldCharType="begin"/>
      </w:r>
      <w:r w:rsidR="009F5323">
        <w:instrText xml:space="preserve"> REF _Ref311232052 \r \h  \* MERGEFORMAT </w:instrText>
      </w:r>
      <w:r w:rsidR="009F5323">
        <w:fldChar w:fldCharType="separate"/>
      </w:r>
      <w:r w:rsidR="00B007DA">
        <w:t>3</w:t>
      </w:r>
      <w:r w:rsidR="009F5323">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9F5323">
        <w:fldChar w:fldCharType="begin"/>
      </w:r>
      <w:r w:rsidR="009F5323">
        <w:instrText xml:space="preserve"> REF _Ref440270568 \r \h  \* MERGEFORMAT </w:instrText>
      </w:r>
      <w:r w:rsidR="009F5323">
        <w:fldChar w:fldCharType="separate"/>
      </w:r>
      <w:r w:rsidR="00B007DA">
        <w:t>4</w:t>
      </w:r>
      <w:r w:rsidR="009F5323">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9F5323">
        <w:fldChar w:fldCharType="begin"/>
      </w:r>
      <w:r w:rsidR="009F5323">
        <w:instrText xml:space="preserve"> REF _Ref305973574 \r \h  \* MERGEFORMAT </w:instrText>
      </w:r>
      <w:r w:rsidR="009F5323">
        <w:fldChar w:fldCharType="separate"/>
      </w:r>
      <w:r w:rsidR="00B007DA">
        <w:t>2</w:t>
      </w:r>
      <w:r w:rsidR="009F5323">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9F5323">
        <w:fldChar w:fldCharType="begin"/>
      </w:r>
      <w:r w:rsidR="009F5323">
        <w:instrText xml:space="preserve"> REF _Ref440270602 \r \h  \* MERGEFORMAT </w:instrText>
      </w:r>
      <w:r w:rsidR="009F5323">
        <w:fldChar w:fldCharType="separate"/>
      </w:r>
      <w:r w:rsidR="00B007DA">
        <w:t>5</w:t>
      </w:r>
      <w:r w:rsidR="009F5323">
        <w:fldChar w:fldCharType="end"/>
      </w:r>
      <w:r w:rsidR="00222B6E" w:rsidRPr="00D053CF">
        <w:rPr>
          <w:sz w:val="24"/>
          <w:szCs w:val="24"/>
        </w:rPr>
        <w:t>.</w:t>
      </w:r>
    </w:p>
    <w:p w:rsidR="002A47D1" w:rsidRPr="009F5323"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9F5323">
        <w:fldChar w:fldCharType="begin"/>
      </w:r>
      <w:r w:rsidR="009F5323">
        <w:instrText xml:space="preserve"> REF _Ref440270637 \r \h  \* MERGEFORMAT </w:instrText>
      </w:r>
      <w:r w:rsidR="009F5323">
        <w:fldChar w:fldCharType="separate"/>
      </w:r>
      <w:r w:rsidR="00B007DA" w:rsidRPr="00B007DA">
        <w:rPr>
          <w:sz w:val="24"/>
          <w:szCs w:val="24"/>
        </w:rPr>
        <w:t>1.1.6</w:t>
      </w:r>
      <w:r w:rsidR="009F5323">
        <w:fldChar w:fldCharType="end"/>
      </w:r>
      <w:r w:rsidRPr="00D053CF">
        <w:rPr>
          <w:sz w:val="24"/>
          <w:szCs w:val="24"/>
        </w:rPr>
        <w:t xml:space="preserve">, </w:t>
      </w:r>
      <w:r w:rsidR="009F5323">
        <w:fldChar w:fldCharType="begin"/>
      </w:r>
      <w:r w:rsidR="009F5323">
        <w:instrText xml:space="preserve"> REF _Ref440270651 \r \h  \* MERGEFORMAT </w:instrText>
      </w:r>
      <w:r w:rsidR="009F5323">
        <w:fldChar w:fldCharType="separate"/>
      </w:r>
      <w:r w:rsidR="00B007DA" w:rsidRPr="00B007DA">
        <w:rPr>
          <w:sz w:val="24"/>
          <w:szCs w:val="24"/>
        </w:rPr>
        <w:t>1.1.7</w:t>
      </w:r>
      <w:r w:rsidR="009F5323">
        <w:fldChar w:fldCharType="end"/>
      </w:r>
      <w:r w:rsidRPr="00D053CF">
        <w:rPr>
          <w:sz w:val="24"/>
          <w:szCs w:val="24"/>
        </w:rPr>
        <w:t xml:space="preserve">, </w:t>
      </w:r>
      <w:r w:rsidR="009F5323">
        <w:fldChar w:fldCharType="begin"/>
      </w:r>
      <w:r w:rsidR="009F5323">
        <w:instrText xml:space="preserve"> REF _Ref440270663 \r \h  \* MERGEFORMAT </w:instrText>
      </w:r>
      <w:r w:rsidR="009F5323">
        <w:fldChar w:fldCharType="separate"/>
      </w:r>
      <w:r w:rsidR="00B007DA" w:rsidRPr="00B007DA">
        <w:rPr>
          <w:sz w:val="24"/>
          <w:szCs w:val="24"/>
        </w:rPr>
        <w:t>1.1.8</w:t>
      </w:r>
      <w:r w:rsidR="009F5323">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w:t>
      </w:r>
      <w:proofErr w:type="gramStart"/>
      <w:r w:rsidR="00A154B7" w:rsidRPr="00D053CF">
        <w:rPr>
          <w:sz w:val="24"/>
          <w:szCs w:val="24"/>
        </w:rPr>
        <w:t>м(</w:t>
      </w:r>
      <w:proofErr w:type="gramEnd"/>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proofErr w:type="spellStart"/>
      <w:r w:rsidRPr="00D053CF">
        <w:rPr>
          <w:sz w:val="24"/>
          <w:szCs w:val="24"/>
        </w:rPr>
        <w:t>ях</w:t>
      </w:r>
      <w:proofErr w:type="spellEnd"/>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w:t>
      </w:r>
      <w:r w:rsidRPr="009F5323">
        <w:rPr>
          <w:sz w:val="24"/>
          <w:szCs w:val="24"/>
        </w:rPr>
        <w:t xml:space="preserve">подготовке Заявок должны руководствоваться условиями, указанными в п.п. </w:t>
      </w:r>
      <w:r w:rsidR="009F5323" w:rsidRPr="009F5323">
        <w:fldChar w:fldCharType="begin"/>
      </w:r>
      <w:r w:rsidR="009F5323" w:rsidRPr="009F5323">
        <w:instrText xml:space="preserve"> REF _Ref440270637 \r \h  \* MERGEFORMAT </w:instrText>
      </w:r>
      <w:r w:rsidR="009F5323" w:rsidRPr="009F5323">
        <w:fldChar w:fldCharType="separate"/>
      </w:r>
      <w:r w:rsidR="00B007DA" w:rsidRPr="009F5323">
        <w:rPr>
          <w:sz w:val="24"/>
          <w:szCs w:val="24"/>
        </w:rPr>
        <w:t>1.1.6</w:t>
      </w:r>
      <w:r w:rsidR="009F5323" w:rsidRPr="009F5323">
        <w:fldChar w:fldCharType="end"/>
      </w:r>
      <w:r w:rsidR="008D2928" w:rsidRPr="009F5323">
        <w:rPr>
          <w:sz w:val="24"/>
          <w:szCs w:val="24"/>
        </w:rPr>
        <w:t xml:space="preserve">, </w:t>
      </w:r>
      <w:r w:rsidR="009F5323" w:rsidRPr="009F5323">
        <w:fldChar w:fldCharType="begin"/>
      </w:r>
      <w:r w:rsidR="009F5323" w:rsidRPr="009F5323">
        <w:instrText xml:space="preserve"> REF _Ref440270651 \r \h  \* MERGEFORMAT </w:instrText>
      </w:r>
      <w:r w:rsidR="009F5323" w:rsidRPr="009F5323">
        <w:fldChar w:fldCharType="separate"/>
      </w:r>
      <w:r w:rsidR="00B007DA" w:rsidRPr="009F5323">
        <w:rPr>
          <w:sz w:val="24"/>
          <w:szCs w:val="24"/>
        </w:rPr>
        <w:t>1.1.7</w:t>
      </w:r>
      <w:r w:rsidR="009F5323" w:rsidRPr="009F5323">
        <w:fldChar w:fldCharType="end"/>
      </w:r>
      <w:r w:rsidR="008D2928" w:rsidRPr="009F5323">
        <w:rPr>
          <w:sz w:val="24"/>
          <w:szCs w:val="24"/>
        </w:rPr>
        <w:t xml:space="preserve">, </w:t>
      </w:r>
      <w:r w:rsidR="009F5323" w:rsidRPr="009F5323">
        <w:fldChar w:fldCharType="begin"/>
      </w:r>
      <w:r w:rsidR="009F5323" w:rsidRPr="009F5323">
        <w:instrText xml:space="preserve"> REF _Ref440270663 \r \h  \* MERGEFORMAT </w:instrText>
      </w:r>
      <w:r w:rsidR="009F5323" w:rsidRPr="009F5323">
        <w:fldChar w:fldCharType="separate"/>
      </w:r>
      <w:r w:rsidR="00B007DA" w:rsidRPr="009F5323">
        <w:rPr>
          <w:sz w:val="24"/>
          <w:szCs w:val="24"/>
        </w:rPr>
        <w:t>1.1.8</w:t>
      </w:r>
      <w:r w:rsidR="009F5323" w:rsidRPr="009F5323">
        <w:fldChar w:fldCharType="end"/>
      </w:r>
      <w:r w:rsidRPr="009F5323">
        <w:rPr>
          <w:sz w:val="24"/>
          <w:szCs w:val="24"/>
        </w:rPr>
        <w:t xml:space="preserve"> настоящей Документации.</w:t>
      </w:r>
    </w:p>
    <w:p w:rsidR="0059260F" w:rsidRPr="009F5323" w:rsidRDefault="0059260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F5323">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w:t>
      </w:r>
      <w:r w:rsidR="003A5A4D" w:rsidRPr="009F5323">
        <w:rPr>
          <w:sz w:val="24"/>
          <w:szCs w:val="24"/>
        </w:rPr>
        <w:t xml:space="preserve"> и объемом поставляемой продукции</w:t>
      </w:r>
      <w:r w:rsidRPr="009F5323">
        <w:rPr>
          <w:sz w:val="24"/>
          <w:szCs w:val="24"/>
        </w:rPr>
        <w:t>, указанными в Задании на логистику.</w:t>
      </w:r>
    </w:p>
    <w:p w:rsidR="002A47D1" w:rsidRPr="009F5323"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9F5323">
        <w:rPr>
          <w:sz w:val="24"/>
          <w:szCs w:val="24"/>
        </w:rPr>
        <w:t xml:space="preserve">Участник должен указать в составе своей Заявки конкретные условия </w:t>
      </w:r>
      <w:r w:rsidR="003E4055" w:rsidRPr="009F5323">
        <w:rPr>
          <w:bCs w:val="0"/>
          <w:iCs/>
          <w:sz w:val="24"/>
          <w:szCs w:val="24"/>
        </w:rPr>
        <w:t xml:space="preserve">поставки и </w:t>
      </w:r>
      <w:r w:rsidRPr="009F5323">
        <w:rPr>
          <w:sz w:val="24"/>
          <w:szCs w:val="24"/>
        </w:rPr>
        <w:t xml:space="preserve">оплаты, не хуже условий указанных в п. </w:t>
      </w:r>
      <w:r w:rsidR="009F5323" w:rsidRPr="009F5323">
        <w:fldChar w:fldCharType="begin"/>
      </w:r>
      <w:r w:rsidR="009F5323" w:rsidRPr="009F5323">
        <w:instrText xml:space="preserve"> REF _Ref440270637 \r \h  \* MERGEFORMAT </w:instrText>
      </w:r>
      <w:r w:rsidR="009F5323" w:rsidRPr="009F5323">
        <w:fldChar w:fldCharType="separate"/>
      </w:r>
      <w:r w:rsidR="00B007DA" w:rsidRPr="009F5323">
        <w:rPr>
          <w:sz w:val="24"/>
          <w:szCs w:val="24"/>
        </w:rPr>
        <w:t>1.1.6</w:t>
      </w:r>
      <w:r w:rsidR="009F5323" w:rsidRPr="009F5323">
        <w:fldChar w:fldCharType="end"/>
      </w:r>
      <w:r w:rsidR="003E4055" w:rsidRPr="009F5323">
        <w:rPr>
          <w:sz w:val="24"/>
          <w:szCs w:val="24"/>
        </w:rPr>
        <w:t xml:space="preserve"> и </w:t>
      </w:r>
      <w:r w:rsidR="009F5323" w:rsidRPr="009F5323">
        <w:fldChar w:fldCharType="begin"/>
      </w:r>
      <w:r w:rsidR="009F5323" w:rsidRPr="009F5323">
        <w:instrText xml:space="preserve"> REF _Ref440270663 \r \h  \* MERGEFORMAT </w:instrText>
      </w:r>
      <w:r w:rsidR="009F5323" w:rsidRPr="009F5323">
        <w:fldChar w:fldCharType="separate"/>
      </w:r>
      <w:r w:rsidR="00B007DA" w:rsidRPr="009F5323">
        <w:rPr>
          <w:sz w:val="24"/>
          <w:szCs w:val="24"/>
        </w:rPr>
        <w:t>1.1.8</w:t>
      </w:r>
      <w:r w:rsidR="009F5323" w:rsidRPr="009F5323">
        <w:fldChar w:fldCharType="end"/>
      </w:r>
      <w:r w:rsidRPr="009F5323">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«Россети»</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«Россети»</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lastRenderedPageBreak/>
        <w:t>Опубликованное в соответствии с п.</w:t>
      </w:r>
      <w:r w:rsidR="00D421AA" w:rsidRPr="00D053CF">
        <w:rPr>
          <w:sz w:val="24"/>
          <w:szCs w:val="24"/>
        </w:rPr>
        <w:t xml:space="preserve"> </w:t>
      </w:r>
      <w:r w:rsidR="009F5323">
        <w:fldChar w:fldCharType="begin"/>
      </w:r>
      <w:r w:rsidR="009F5323">
        <w:instrText xml:space="preserve"> REF _Ref305973033 \r \h  \* MERGEFORMAT </w:instrText>
      </w:r>
      <w:r w:rsidR="009F5323">
        <w:fldChar w:fldCharType="separate"/>
      </w:r>
      <w:r w:rsidR="00B007DA" w:rsidRPr="00B007DA">
        <w:rPr>
          <w:sz w:val="24"/>
          <w:szCs w:val="24"/>
        </w:rPr>
        <w:t>3.2</w:t>
      </w:r>
      <w:r w:rsidR="009F5323">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9F5323">
        <w:fldChar w:fldCharType="begin"/>
      </w:r>
      <w:r w:rsidR="009F5323">
        <w:instrText xml:space="preserve"> REF _Ref191386109 \n \h  \* MERGEFORMAT </w:instrText>
      </w:r>
      <w:r w:rsidR="009F5323">
        <w:fldChar w:fldCharType="separate"/>
      </w:r>
      <w:r w:rsidR="00B007DA" w:rsidRPr="00B007DA">
        <w:rPr>
          <w:sz w:val="24"/>
          <w:szCs w:val="24"/>
        </w:rPr>
        <w:t>3.3.2</w:t>
      </w:r>
      <w:r w:rsidR="009F5323">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lastRenderedPageBreak/>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9F5323">
        <w:fldChar w:fldCharType="begin"/>
      </w:r>
      <w:r w:rsidR="009F5323">
        <w:instrText xml:space="preserve"> REF _Ref191386164 \r \h  \* MERGEFORMAT </w:instrText>
      </w:r>
      <w:r w:rsidR="009F5323">
        <w:fldChar w:fldCharType="separate"/>
      </w:r>
      <w:r w:rsidR="00B007DA" w:rsidRPr="00B007DA">
        <w:rPr>
          <w:sz w:val="24"/>
          <w:szCs w:val="24"/>
        </w:rPr>
        <w:t xml:space="preserve"> 1.4.1 </w:t>
      </w:r>
      <w:r w:rsidR="009F5323">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9F5323">
        <w:fldChar w:fldCharType="begin"/>
      </w:r>
      <w:r w:rsidR="009F5323">
        <w:instrText xml:space="preserve"> REF _Ref306978606 \r \h  \* MERGEFORMAT </w:instrText>
      </w:r>
      <w:r w:rsidR="009F5323">
        <w:fldChar w:fldCharType="separate"/>
      </w:r>
      <w:r w:rsidR="00B007DA" w:rsidRPr="00B007DA">
        <w:rPr>
          <w:sz w:val="24"/>
          <w:szCs w:val="24"/>
        </w:rPr>
        <w:t xml:space="preserve"> 1.4.2 </w:t>
      </w:r>
      <w:r w:rsidR="009F5323">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lastRenderedPageBreak/>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w:t>
      </w:r>
      <w:proofErr w:type="spellStart"/>
      <w:r w:rsidRPr="00D053CF">
        <w:rPr>
          <w:sz w:val="24"/>
          <w:szCs w:val="24"/>
        </w:rPr>
        <w:t>аффилированности</w:t>
      </w:r>
      <w:proofErr w:type="spellEnd"/>
      <w:r w:rsidRPr="00D053CF">
        <w:rPr>
          <w:sz w:val="24"/>
          <w:szCs w:val="24"/>
        </w:rPr>
        <w:t xml:space="preserve">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9F5323">
        <w:fldChar w:fldCharType="begin"/>
      </w:r>
      <w:r w:rsidR="009F5323">
        <w:instrText xml:space="preserve"> REF _Ref306114966 \r \h  \* MERGEFORMAT </w:instrText>
      </w:r>
      <w:r w:rsidR="009F5323">
        <w:fldChar w:fldCharType="separate"/>
      </w:r>
      <w:r w:rsidR="00B007DA" w:rsidRPr="00B007DA">
        <w:rPr>
          <w:sz w:val="24"/>
          <w:szCs w:val="24"/>
        </w:rPr>
        <w:t>3.3.11</w:t>
      </w:r>
      <w:r w:rsidR="009F5323">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053CF">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F5323">
        <w:fldChar w:fldCharType="begin"/>
      </w:r>
      <w:r w:rsidR="009F5323">
        <w:instrText xml:space="preserve"> REF _Ref440275279 \r \h  \* MERGEFORMAT </w:instrText>
      </w:r>
      <w:r w:rsidR="009F5323">
        <w:fldChar w:fldCharType="separate"/>
      </w:r>
      <w:r w:rsidR="00B007DA" w:rsidRPr="00B007DA">
        <w:rPr>
          <w:b w:val="0"/>
        </w:rPr>
        <w:t>1.1.5</w:t>
      </w:r>
      <w:r w:rsidR="009F5323">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053CF">
        <w:rPr>
          <w:b w:val="0"/>
        </w:rPr>
        <w:t xml:space="preserve"> </w:t>
      </w:r>
    </w:p>
    <w:p w:rsidR="002D4BC6" w:rsidRPr="00D053CF" w:rsidRDefault="002D4BC6" w:rsidP="002D4BC6">
      <w:pPr>
        <w:pStyle w:val="3"/>
        <w:ind w:left="0" w:firstLine="709"/>
        <w:jc w:val="both"/>
        <w:rPr>
          <w:b w:val="0"/>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053CF">
        <w:rPr>
          <w:b w:val="0"/>
          <w:szCs w:val="24"/>
        </w:rPr>
        <w:t xml:space="preserve">В случае подачи Заявки на несколько лотов в дополнение к требованиям подраздела </w:t>
      </w:r>
      <w:r w:rsidR="009F5323">
        <w:fldChar w:fldCharType="begin"/>
      </w:r>
      <w:r w:rsidR="009F5323">
        <w:instrText xml:space="preserve"> REF _Ref440357740 \r \h  \* MERGEFORMAT </w:instrText>
      </w:r>
      <w:r w:rsidR="009F5323">
        <w:fldChar w:fldCharType="separate"/>
      </w:r>
      <w:r w:rsidR="00B007DA" w:rsidRPr="00B007DA">
        <w:rPr>
          <w:b w:val="0"/>
          <w:szCs w:val="24"/>
        </w:rPr>
        <w:t>3.3</w:t>
      </w:r>
      <w:r w:rsidR="009F5323">
        <w:fldChar w:fldCharType="end"/>
      </w:r>
      <w:r w:rsidRPr="00D053CF">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053CF"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053CF">
        <w:rPr>
          <w:b w:val="0"/>
          <w:szCs w:val="24"/>
        </w:rPr>
        <w:t xml:space="preserve">Письмо о подаче оферты (подраздел </w:t>
      </w:r>
      <w:r w:rsidR="009F5323">
        <w:fldChar w:fldCharType="begin"/>
      </w:r>
      <w:r w:rsidR="009F5323">
        <w:instrText xml:space="preserve"> REF _Ref55336310 \r \h  \* MERGEFORMAT </w:instrText>
      </w:r>
      <w:r w:rsidR="009F5323">
        <w:fldChar w:fldCharType="separate"/>
      </w:r>
      <w:r w:rsidR="00B007DA" w:rsidRPr="00B007DA">
        <w:rPr>
          <w:b w:val="0"/>
          <w:szCs w:val="24"/>
        </w:rPr>
        <w:t>5.1</w:t>
      </w:r>
      <w:r w:rsidR="009F5323">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053CF"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9F5323">
        <w:fldChar w:fldCharType="begin"/>
      </w:r>
      <w:r w:rsidR="009F5323">
        <w:instrText xml:space="preserve"> REF _Ref440284918 \r \h  \* MERGEFORMAT </w:instrText>
      </w:r>
      <w:r w:rsidR="009F5323">
        <w:fldChar w:fldCharType="separate"/>
      </w:r>
      <w:r w:rsidR="00B007DA" w:rsidRPr="00B007DA">
        <w:rPr>
          <w:b w:val="0"/>
          <w:szCs w:val="24"/>
        </w:rPr>
        <w:t>5.2</w:t>
      </w:r>
      <w:r w:rsidR="009F5323">
        <w:fldChar w:fldCharType="end"/>
      </w:r>
      <w:r w:rsidRPr="00D053CF">
        <w:rPr>
          <w:b w:val="0"/>
          <w:szCs w:val="24"/>
        </w:rPr>
        <w:t xml:space="preserve">), Техническое предложение (подраздел </w:t>
      </w:r>
      <w:r w:rsidR="009F5323">
        <w:fldChar w:fldCharType="begin"/>
      </w:r>
      <w:r w:rsidR="009F5323">
        <w:instrText xml:space="preserve"> REF _Ref86826666 \r \h  \* MERGEFORMAT </w:instrText>
      </w:r>
      <w:r w:rsidR="009F5323">
        <w:fldChar w:fldCharType="separate"/>
      </w:r>
      <w:r w:rsidR="00B007DA" w:rsidRPr="00B007DA">
        <w:rPr>
          <w:b w:val="0"/>
          <w:szCs w:val="24"/>
        </w:rPr>
        <w:t>5.3</w:t>
      </w:r>
      <w:r w:rsidR="009F5323">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9F5323">
        <w:fldChar w:fldCharType="begin"/>
      </w:r>
      <w:r w:rsidR="009F5323">
        <w:instrText xml:space="preserve"> REF _Ref440284947 \r \h  \* MERGEFORMAT </w:instrText>
      </w:r>
      <w:r w:rsidR="009F5323">
        <w:fldChar w:fldCharType="separate"/>
      </w:r>
      <w:r w:rsidR="00B007DA" w:rsidRPr="00B007DA">
        <w:rPr>
          <w:b w:val="0"/>
          <w:szCs w:val="24"/>
        </w:rPr>
        <w:t>5.4</w:t>
      </w:r>
      <w:r w:rsidR="009F5323">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9F5323">
        <w:fldChar w:fldCharType="begin"/>
      </w:r>
      <w:r w:rsidR="009F5323">
        <w:instrText xml:space="preserve"> REF _Ref93264992 \r \h  \* MERGEFORMAT </w:instrText>
      </w:r>
      <w:r w:rsidR="009F5323">
        <w:fldChar w:fldCharType="separate"/>
      </w:r>
      <w:r w:rsidR="00B007DA" w:rsidRPr="00B007DA">
        <w:rPr>
          <w:b w:val="0"/>
          <w:szCs w:val="24"/>
        </w:rPr>
        <w:t>5.5</w:t>
      </w:r>
      <w:r w:rsidR="009F5323">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053CF">
        <w:rPr>
          <w:b w:val="0"/>
          <w:szCs w:val="24"/>
        </w:rPr>
        <w:t xml:space="preserve">Оценка заявок (подраздел </w:t>
      </w:r>
      <w:r w:rsidR="009F5323">
        <w:fldChar w:fldCharType="begin"/>
      </w:r>
      <w:r w:rsidR="009F5323">
        <w:instrText xml:space="preserve"> REF _Ref305973250 \r \h  \* MERGEFORMAT </w:instrText>
      </w:r>
      <w:r w:rsidR="009F5323">
        <w:fldChar w:fldCharType="separate"/>
      </w:r>
      <w:r w:rsidR="00B007DA" w:rsidRPr="00B007DA">
        <w:rPr>
          <w:b w:val="0"/>
          <w:szCs w:val="24"/>
        </w:rPr>
        <w:t>3.6</w:t>
      </w:r>
      <w:r w:rsidR="009F5323">
        <w:fldChar w:fldCharType="end"/>
      </w:r>
      <w:r w:rsidRPr="00D053CF">
        <w:rPr>
          <w:b w:val="0"/>
          <w:szCs w:val="24"/>
        </w:rPr>
        <w:t xml:space="preserve">) и подведение итогов запроса предложений (подраздел </w:t>
      </w:r>
      <w:r w:rsidR="00EF5AA8">
        <w:fldChar w:fldCharType="begin"/>
      </w:r>
      <w:r w:rsidR="00B007DA">
        <w:rPr>
          <w:b w:val="0"/>
          <w:szCs w:val="24"/>
        </w:rPr>
        <w:instrText xml:space="preserve"> REF _Ref472416955 \r \h </w:instrText>
      </w:r>
      <w:r w:rsidR="00EF5AA8">
        <w:fldChar w:fldCharType="separate"/>
      </w:r>
      <w:r w:rsidR="00B007DA">
        <w:rPr>
          <w:b w:val="0"/>
          <w:szCs w:val="24"/>
        </w:rPr>
        <w:t>3.9</w:t>
      </w:r>
      <w:r w:rsidR="00EF5AA8">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053CF" w:rsidRDefault="00E420A2" w:rsidP="002D4BC6">
      <w:pPr>
        <w:pStyle w:val="3"/>
        <w:ind w:left="0" w:firstLine="709"/>
        <w:jc w:val="both"/>
        <w:rPr>
          <w:b w:val="0"/>
          <w:szCs w:val="24"/>
        </w:rPr>
        <w:sectPr w:rsidR="00E420A2" w:rsidRPr="00D053CF"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053CF">
        <w:rPr>
          <w:szCs w:val="24"/>
        </w:rPr>
        <w:lastRenderedPageBreak/>
        <w:t xml:space="preserve">Проект </w:t>
      </w:r>
      <w:r w:rsidR="00123C70" w:rsidRPr="00D053CF">
        <w:rPr>
          <w:szCs w:val="24"/>
        </w:rPr>
        <w:t>Договор</w:t>
      </w:r>
      <w:r w:rsidRPr="00D053CF">
        <w:rPr>
          <w:szCs w:val="24"/>
        </w:rPr>
        <w:t>а</w:t>
      </w:r>
      <w:bookmarkEnd w:id="11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6"/>
      <w:bookmarkEnd w:id="117"/>
      <w:bookmarkEnd w:id="118"/>
      <w:bookmarkEnd w:id="119"/>
    </w:p>
    <w:p w:rsidR="00953802" w:rsidRPr="00D053CF" w:rsidRDefault="00216641" w:rsidP="00953802">
      <w:pPr>
        <w:pStyle w:val="2"/>
        <w:tabs>
          <w:tab w:val="clear" w:pos="1700"/>
          <w:tab w:val="left" w:pos="567"/>
        </w:tabs>
        <w:spacing w:line="264" w:lineRule="auto"/>
      </w:pPr>
      <w:bookmarkStart w:id="120" w:name="_Toc472416836"/>
      <w:r w:rsidRPr="00D053CF">
        <w:t>Проект договора</w:t>
      </w:r>
      <w:bookmarkEnd w:id="120"/>
    </w:p>
    <w:p w:rsidR="00953802" w:rsidRPr="00D053CF"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053CF" w:rsidRDefault="0094713A" w:rsidP="0094713A">
      <w:pPr>
        <w:pStyle w:val="3"/>
        <w:ind w:left="0" w:firstLine="709"/>
        <w:jc w:val="both"/>
        <w:rPr>
          <w:b w:val="0"/>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9F5323">
        <w:fldChar w:fldCharType="begin"/>
      </w:r>
      <w:r w:rsidR="009F5323">
        <w:instrText xml:space="preserve"> REF _Ref93264992 \r \h  \* MERGEFORMAT </w:instrText>
      </w:r>
      <w:r w:rsidR="009F5323">
        <w:fldChar w:fldCharType="separate"/>
      </w:r>
      <w:r w:rsidR="00B007DA" w:rsidRPr="00B007DA">
        <w:rPr>
          <w:b w:val="0"/>
        </w:rPr>
        <w:t>5.5</w:t>
      </w:r>
      <w:r w:rsidR="009F5323">
        <w:fldChar w:fldCharType="end"/>
      </w:r>
      <w:r w:rsidRPr="00D053CF">
        <w:rPr>
          <w:b w:val="0"/>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053CF" w:rsidRDefault="0094713A" w:rsidP="0094713A">
      <w:pPr>
        <w:pStyle w:val="3"/>
        <w:ind w:left="0" w:firstLine="709"/>
        <w:jc w:val="both"/>
        <w:rPr>
          <w:b w:val="0"/>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053CF">
        <w:rPr>
          <w:b w:val="0"/>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053CF"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053CF">
        <w:rPr>
          <w:bCs w:val="0"/>
        </w:rPr>
        <w:t>Антикоррупционная оговорка, включаемая в проект договора</w:t>
      </w:r>
      <w:bookmarkEnd w:id="172"/>
      <w:bookmarkEnd w:id="173"/>
      <w:bookmarkEnd w:id="174"/>
      <w:bookmarkEnd w:id="175"/>
      <w:bookmarkEnd w:id="176"/>
    </w:p>
    <w:p w:rsidR="00953802" w:rsidRPr="00D053CF"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F5323">
        <w:fldChar w:fldCharType="begin"/>
      </w:r>
      <w:r w:rsidR="009F5323">
        <w:instrText xml:space="preserve"> REF _Ref440270867 \r \h  \* MERGEFORMAT </w:instrText>
      </w:r>
      <w:r w:rsidR="009F5323">
        <w:fldChar w:fldCharType="separate"/>
      </w:r>
      <w:r w:rsidR="00B007DA" w:rsidRPr="00B007DA">
        <w:rPr>
          <w:b w:val="0"/>
        </w:rPr>
        <w:t>2.2.3</w:t>
      </w:r>
      <w:r w:rsidR="009F5323">
        <w:fldChar w:fldCharType="end"/>
      </w:r>
      <w:r w:rsidRPr="00D053CF">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053CF" w:rsidRDefault="0094713A" w:rsidP="0094713A">
      <w:pPr>
        <w:pStyle w:val="3"/>
        <w:ind w:left="0" w:firstLine="709"/>
        <w:jc w:val="both"/>
        <w:rPr>
          <w:b w:val="0"/>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053CF" w:rsidRDefault="0094713A" w:rsidP="0094713A">
      <w:pPr>
        <w:pStyle w:val="3"/>
        <w:ind w:left="0" w:firstLine="709"/>
        <w:jc w:val="both"/>
        <w:rPr>
          <w:b w:val="0"/>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053CF">
        <w:rPr>
          <w:b w:val="0"/>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 xml:space="preserve">Указывается наименование ПАО «Россети»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F31976" w:rsidRDefault="001B4F5D" w:rsidP="001B4F5D">
      <w:pPr>
        <w:pStyle w:val="2"/>
        <w:tabs>
          <w:tab w:val="clear" w:pos="1700"/>
          <w:tab w:val="left" w:pos="567"/>
        </w:tabs>
        <w:spacing w:line="264" w:lineRule="auto"/>
        <w:rPr>
          <w:bCs w:val="0"/>
        </w:rPr>
      </w:pPr>
      <w:bookmarkStart w:id="230" w:name="_Toc469470557"/>
      <w:bookmarkStart w:id="231" w:name="_Toc472416844"/>
      <w:r w:rsidRPr="00F31976">
        <w:rPr>
          <w:bCs w:val="0"/>
        </w:rPr>
        <w:lastRenderedPageBreak/>
        <w:t>Дополнительные условия, включаемые в проект договора</w:t>
      </w:r>
      <w:bookmarkEnd w:id="230"/>
      <w:bookmarkEnd w:id="231"/>
    </w:p>
    <w:p w:rsidR="001B4F5D" w:rsidRPr="00F31976" w:rsidRDefault="001B4F5D" w:rsidP="001B4F5D">
      <w:pPr>
        <w:pStyle w:val="3"/>
        <w:ind w:left="0" w:firstLine="709"/>
        <w:jc w:val="both"/>
        <w:rPr>
          <w:b w:val="0"/>
        </w:rPr>
      </w:pPr>
      <w:bookmarkStart w:id="232" w:name="_Toc469470558"/>
      <w:bookmarkStart w:id="233" w:name="_Toc469480329"/>
      <w:bookmarkStart w:id="23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EF5AA8">
        <w:rPr>
          <w:b w:val="0"/>
        </w:rPr>
        <w:fldChar w:fldCharType="begin"/>
      </w:r>
      <w:r>
        <w:rPr>
          <w:b w:val="0"/>
        </w:rPr>
        <w:instrText xml:space="preserve"> REF _Ref469470272 \r \h </w:instrText>
      </w:r>
      <w:r w:rsidR="00EF5AA8">
        <w:rPr>
          <w:b w:val="0"/>
        </w:rPr>
      </w:r>
      <w:r w:rsidR="00EF5AA8">
        <w:rPr>
          <w:b w:val="0"/>
        </w:rPr>
        <w:fldChar w:fldCharType="separate"/>
      </w:r>
      <w:r w:rsidR="00B007DA">
        <w:rPr>
          <w:b w:val="0"/>
        </w:rPr>
        <w:t>2.3.3</w:t>
      </w:r>
      <w:r w:rsidR="00EF5AA8">
        <w:rPr>
          <w:b w:val="0"/>
        </w:rPr>
        <w:fldChar w:fldCharType="end"/>
      </w:r>
      <w:r w:rsidRPr="00F31976">
        <w:rPr>
          <w:b w:val="0"/>
        </w:rPr>
        <w:t>).</w:t>
      </w:r>
      <w:bookmarkEnd w:id="232"/>
      <w:bookmarkEnd w:id="233"/>
      <w:bookmarkEnd w:id="234"/>
    </w:p>
    <w:p w:rsidR="001B4F5D" w:rsidRPr="00F31976" w:rsidRDefault="001B4F5D" w:rsidP="001B4F5D">
      <w:pPr>
        <w:pStyle w:val="3"/>
        <w:ind w:left="0" w:firstLine="709"/>
        <w:jc w:val="both"/>
        <w:rPr>
          <w:b w:val="0"/>
          <w:szCs w:val="24"/>
        </w:rPr>
      </w:pPr>
      <w:bookmarkStart w:id="235" w:name="_Toc469470559"/>
      <w:bookmarkStart w:id="236" w:name="_Toc469480330"/>
      <w:bookmarkStart w:id="23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F31976"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F31976">
        <w:rPr>
          <w:b w:val="0"/>
        </w:rPr>
        <w:t>Дополнительные</w:t>
      </w:r>
      <w:r w:rsidRPr="00F31976">
        <w:rPr>
          <w:b w:val="0"/>
          <w:szCs w:val="24"/>
        </w:rPr>
        <w:t xml:space="preserve"> условия:</w:t>
      </w:r>
      <w:bookmarkEnd w:id="238"/>
      <w:bookmarkEnd w:id="239"/>
      <w:bookmarkEnd w:id="240"/>
      <w:bookmarkEnd w:id="241"/>
    </w:p>
    <w:p w:rsidR="001B4F5D" w:rsidRPr="00F31976"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2"/>
      <w:bookmarkEnd w:id="243"/>
      <w:bookmarkEnd w:id="244"/>
    </w:p>
    <w:p w:rsidR="001B4F5D" w:rsidRPr="00F31976"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5"/>
      <w:bookmarkEnd w:id="246"/>
      <w:bookmarkEnd w:id="247"/>
    </w:p>
    <w:p w:rsidR="001B4F5D" w:rsidRPr="00F31976"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7E5B28"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4"/>
      <w:r w:rsidR="00D51A0B" w:rsidRPr="00D053CF">
        <w:rPr>
          <w:szCs w:val="24"/>
        </w:rPr>
        <w:t>Заявок</w:t>
      </w:r>
      <w:bookmarkEnd w:id="255"/>
      <w:bookmarkEnd w:id="256"/>
    </w:p>
    <w:p w:rsidR="00717F60" w:rsidRPr="00D053CF" w:rsidRDefault="00717F60" w:rsidP="00E71A48">
      <w:pPr>
        <w:pStyle w:val="2"/>
        <w:tabs>
          <w:tab w:val="clear" w:pos="1700"/>
          <w:tab w:val="left" w:pos="567"/>
        </w:tabs>
        <w:spacing w:line="264" w:lineRule="auto"/>
      </w:pPr>
      <w:bookmarkStart w:id="257" w:name="_Toc472416853"/>
      <w:r w:rsidRPr="00D053CF">
        <w:t xml:space="preserve">Общий порядок проведения </w:t>
      </w:r>
      <w:r w:rsidR="00440928" w:rsidRPr="00D053CF">
        <w:t>З</w:t>
      </w:r>
      <w:r w:rsidRPr="00D053CF">
        <w:t>апроса предложений</w:t>
      </w:r>
      <w:bookmarkEnd w:id="257"/>
    </w:p>
    <w:p w:rsidR="00717F60" w:rsidRPr="00D053CF"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053CF">
        <w:rPr>
          <w:szCs w:val="24"/>
        </w:rPr>
        <w:t>Запрос</w:t>
      </w:r>
      <w:r w:rsidRPr="00D053CF">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9F5323">
        <w:fldChar w:fldCharType="begin"/>
      </w:r>
      <w:r w:rsidR="009F5323">
        <w:instrText xml:space="preserve"> REF _Ref305973033 \r \h  \* MERGEFORMAT </w:instrText>
      </w:r>
      <w:r w:rsidR="009F5323">
        <w:fldChar w:fldCharType="separate"/>
      </w:r>
      <w:r w:rsidR="00B007DA" w:rsidRPr="00B007DA">
        <w:rPr>
          <w:bCs w:val="0"/>
          <w:sz w:val="24"/>
          <w:szCs w:val="24"/>
        </w:rPr>
        <w:t>3.2</w:t>
      </w:r>
      <w:r w:rsidR="009F5323">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9F5323">
        <w:fldChar w:fldCharType="begin"/>
      </w:r>
      <w:r w:rsidR="009F5323">
        <w:instrText xml:space="preserve"> REF _Ref440357740 \r \h  \* MERGEFORMAT </w:instrText>
      </w:r>
      <w:r w:rsidR="009F5323">
        <w:fldChar w:fldCharType="separate"/>
      </w:r>
      <w:r w:rsidR="00B007DA" w:rsidRPr="00B007DA">
        <w:rPr>
          <w:bCs w:val="0"/>
          <w:sz w:val="24"/>
          <w:szCs w:val="24"/>
        </w:rPr>
        <w:t>3.3</w:t>
      </w:r>
      <w:r w:rsidR="009F5323">
        <w:fldChar w:fldCharType="end"/>
      </w:r>
      <w:r w:rsidR="00EF5A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EF5A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9F5323">
        <w:fldChar w:fldCharType="begin"/>
      </w:r>
      <w:r w:rsidR="009F5323">
        <w:instrText xml:space="preserve"> REF _Ref462236869 \r \h  \* MERGEFORMAT </w:instrText>
      </w:r>
      <w:r w:rsidR="009F5323">
        <w:fldChar w:fldCharType="separate"/>
      </w:r>
      <w:r w:rsidR="00B007DA" w:rsidRPr="00B007DA">
        <w:rPr>
          <w:bCs w:val="0"/>
          <w:sz w:val="24"/>
          <w:szCs w:val="24"/>
        </w:rPr>
        <w:t>3.4</w:t>
      </w:r>
      <w:r w:rsidR="009F5323">
        <w:fldChar w:fldCharType="end"/>
      </w:r>
      <w:r w:rsidR="00096E9D" w:rsidRPr="00D053CF">
        <w:rPr>
          <w:bCs w:val="0"/>
          <w:sz w:val="24"/>
          <w:szCs w:val="24"/>
        </w:rPr>
        <w:t xml:space="preserve">, </w:t>
      </w:r>
      <w:r w:rsidR="009F5323">
        <w:fldChar w:fldCharType="begin"/>
      </w:r>
      <w:r w:rsidR="009F5323">
        <w:instrText xml:space="preserve"> REF _Ref303683883 \r \h  \* MERGEFORMAT </w:instrText>
      </w:r>
      <w:r w:rsidR="009F5323">
        <w:fldChar w:fldCharType="separate"/>
      </w:r>
      <w:r w:rsidR="00B007DA" w:rsidRPr="00B007DA">
        <w:rPr>
          <w:bCs w:val="0"/>
          <w:sz w:val="24"/>
          <w:szCs w:val="24"/>
        </w:rPr>
        <w:t>3.5</w:t>
      </w:r>
      <w:r w:rsidR="009F5323">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9F5323">
        <w:fldChar w:fldCharType="begin"/>
      </w:r>
      <w:r w:rsidR="009F5323">
        <w:instrText xml:space="preserve"> REF _Ref305973250 \r \h  \* MERGEFORMAT </w:instrText>
      </w:r>
      <w:r w:rsidR="009F5323">
        <w:fldChar w:fldCharType="separate"/>
      </w:r>
      <w:r w:rsidR="00B007DA" w:rsidRPr="00B007DA">
        <w:rPr>
          <w:bCs w:val="0"/>
          <w:sz w:val="24"/>
          <w:szCs w:val="24"/>
        </w:rPr>
        <w:t>3.6</w:t>
      </w:r>
      <w:r w:rsidR="009F5323">
        <w:fldChar w:fldCharType="end"/>
      </w:r>
      <w:r w:rsidR="00EF5A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9F5323">
        <w:fldChar w:fldCharType="begin"/>
      </w:r>
      <w:r w:rsidR="009F5323">
        <w:instrText xml:space="preserve"> REF _Ref303250967 \r \h  \* MERGEFORMAT </w:instrText>
      </w:r>
      <w:r w:rsidR="009F5323">
        <w:fldChar w:fldCharType="separate"/>
      </w:r>
      <w:r w:rsidR="00B007DA" w:rsidRPr="00B007DA">
        <w:rPr>
          <w:bCs w:val="0"/>
          <w:sz w:val="24"/>
          <w:szCs w:val="24"/>
        </w:rPr>
        <w:t>3.7</w:t>
      </w:r>
      <w:r w:rsidR="009F5323">
        <w:fldChar w:fldCharType="end"/>
      </w:r>
      <w:r w:rsidR="00EF5A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EF5AA8">
        <w:fldChar w:fldCharType="begin"/>
      </w:r>
      <w:r w:rsidR="00B007DA">
        <w:rPr>
          <w:bCs w:val="0"/>
          <w:sz w:val="24"/>
          <w:szCs w:val="24"/>
        </w:rPr>
        <w:instrText xml:space="preserve"> REF _Ref472416971 \r \h </w:instrText>
      </w:r>
      <w:r w:rsidR="00EF5AA8">
        <w:fldChar w:fldCharType="separate"/>
      </w:r>
      <w:r w:rsidR="00B007DA">
        <w:rPr>
          <w:bCs w:val="0"/>
          <w:sz w:val="24"/>
          <w:szCs w:val="24"/>
        </w:rPr>
        <w:t>3.9</w:t>
      </w:r>
      <w:r w:rsidR="00EF5AA8">
        <w:fldChar w:fldCharType="end"/>
      </w:r>
      <w:r w:rsidR="00EF5A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EF5AA8">
        <w:fldChar w:fldCharType="begin"/>
      </w:r>
      <w:r w:rsidR="00B007DA">
        <w:rPr>
          <w:bCs w:val="0"/>
          <w:sz w:val="24"/>
          <w:szCs w:val="24"/>
        </w:rPr>
        <w:instrText xml:space="preserve"> REF _Ref468805820 \r \h </w:instrText>
      </w:r>
      <w:r w:rsidR="00EF5AA8">
        <w:fldChar w:fldCharType="separate"/>
      </w:r>
      <w:r w:rsidR="00B007DA">
        <w:rPr>
          <w:bCs w:val="0"/>
          <w:sz w:val="24"/>
          <w:szCs w:val="24"/>
        </w:rPr>
        <w:t>3.12</w:t>
      </w:r>
      <w:r w:rsidR="00EF5A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9F5323">
        <w:fldChar w:fldCharType="begin"/>
      </w:r>
      <w:r w:rsidR="009F5323">
        <w:instrText xml:space="preserve"> REF _Ref472417185 \r \h  \* MERGEFORMAT </w:instrText>
      </w:r>
      <w:r w:rsidR="009F5323">
        <w:fldChar w:fldCharType="separate"/>
      </w:r>
      <w:r w:rsidR="00B007DA" w:rsidRPr="00B007DA">
        <w:rPr>
          <w:bCs w:val="0"/>
          <w:sz w:val="24"/>
          <w:szCs w:val="24"/>
        </w:rPr>
        <w:t>3.13</w:t>
      </w:r>
      <w:r w:rsidR="009F5323">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9F5323">
        <w:fldChar w:fldCharType="begin"/>
      </w:r>
      <w:r w:rsidR="009F5323">
        <w:instrText xml:space="preserve"> REF _Ref306140451 \r \h  \* MERGEFORMAT </w:instrText>
      </w:r>
      <w:r w:rsidR="009F5323">
        <w:fldChar w:fldCharType="separate"/>
      </w:r>
      <w:r w:rsidR="00B007DA" w:rsidRPr="00B007DA">
        <w:rPr>
          <w:bCs w:val="0"/>
          <w:sz w:val="24"/>
          <w:szCs w:val="24"/>
        </w:rPr>
        <w:t>3.14</w:t>
      </w:r>
      <w:r w:rsidR="009F5323">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053CF">
        <w:t>Предоставление Извещения о проведении запроса предложений и Документации</w:t>
      </w:r>
      <w:bookmarkEnd w:id="288"/>
      <w:r w:rsidRPr="00D053CF">
        <w:t xml:space="preserve"> по запросу предложений</w:t>
      </w:r>
      <w:bookmarkEnd w:id="289"/>
      <w:bookmarkEnd w:id="290"/>
      <w:bookmarkEnd w:id="29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9F5323">
        <w:fldChar w:fldCharType="begin"/>
      </w:r>
      <w:r w:rsidR="009F5323">
        <w:instrText xml:space="preserve"> REF _Ref302563524 \n \h  \* MERGEFORMAT </w:instrText>
      </w:r>
      <w:r w:rsidR="009F5323">
        <w:fldChar w:fldCharType="separate"/>
      </w:r>
      <w:r w:rsidR="00B007DA" w:rsidRPr="00B007DA">
        <w:rPr>
          <w:sz w:val="24"/>
          <w:szCs w:val="24"/>
        </w:rPr>
        <w:t>1.1.1</w:t>
      </w:r>
      <w:r w:rsidR="009F5323">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6" w:name="_Ref440357740"/>
      <w:bookmarkStart w:id="297" w:name="_Toc472416857"/>
      <w:r w:rsidRPr="00D053CF">
        <w:t xml:space="preserve">Подготовка </w:t>
      </w:r>
      <w:bookmarkEnd w:id="294"/>
      <w:r w:rsidRPr="00D053CF">
        <w:t>Заявок</w:t>
      </w:r>
      <w:bookmarkEnd w:id="295"/>
      <w:bookmarkEnd w:id="296"/>
      <w:bookmarkEnd w:id="297"/>
    </w:p>
    <w:p w:rsidR="00717F60" w:rsidRPr="00D053CF"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053CF">
        <w:rPr>
          <w:szCs w:val="24"/>
        </w:rPr>
        <w:t xml:space="preserve">Общие требования к </w:t>
      </w:r>
      <w:r w:rsidR="004B5EB3" w:rsidRPr="00D053CF">
        <w:rPr>
          <w:szCs w:val="24"/>
        </w:rPr>
        <w:t>Заявк</w:t>
      </w:r>
      <w:r w:rsidRPr="00D053CF">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9F5323">
        <w:fldChar w:fldCharType="begin"/>
      </w:r>
      <w:r w:rsidR="009F5323">
        <w:instrText xml:space="preserve"> REF _Ref55336310 \r \h  \* MERGEFORMAT </w:instrText>
      </w:r>
      <w:r w:rsidR="009F5323">
        <w:fldChar w:fldCharType="separate"/>
      </w:r>
      <w:r w:rsidR="00B007DA" w:rsidRPr="00B007DA">
        <w:rPr>
          <w:bCs w:val="0"/>
          <w:sz w:val="24"/>
          <w:szCs w:val="24"/>
        </w:rPr>
        <w:t>5.1</w:t>
      </w:r>
      <w:r w:rsidR="009F5323">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9F5323">
        <w:fldChar w:fldCharType="begin"/>
      </w:r>
      <w:r w:rsidR="009F5323">
        <w:instrText xml:space="preserve"> REF _Ref440271072 \r \h  \* MERGEFORMAT </w:instrText>
      </w:r>
      <w:r w:rsidR="009F5323">
        <w:fldChar w:fldCharType="separate"/>
      </w:r>
      <w:r w:rsidR="00B007DA" w:rsidRPr="00B007DA">
        <w:rPr>
          <w:bCs w:val="0"/>
          <w:sz w:val="24"/>
          <w:szCs w:val="24"/>
        </w:rPr>
        <w:t>5.2</w:t>
      </w:r>
      <w:r w:rsidR="009F5323">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9F5323">
        <w:fldChar w:fldCharType="begin"/>
      </w:r>
      <w:r w:rsidR="009F5323">
        <w:instrText xml:space="preserve"> REF _Ref86826666 \r \h  \* MERGEFORMAT </w:instrText>
      </w:r>
      <w:r w:rsidR="009F5323">
        <w:fldChar w:fldCharType="separate"/>
      </w:r>
      <w:r w:rsidR="00B007DA" w:rsidRPr="00B007DA">
        <w:rPr>
          <w:bCs w:val="0"/>
          <w:spacing w:val="-1"/>
          <w:sz w:val="24"/>
          <w:szCs w:val="24"/>
        </w:rPr>
        <w:t>5.3</w:t>
      </w:r>
      <w:r w:rsidR="009F5323">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9F5323">
        <w:fldChar w:fldCharType="begin"/>
      </w:r>
      <w:r w:rsidR="009F5323">
        <w:instrText xml:space="preserve"> REF _Ref440271036 \r \h  \* MERGEFORMAT </w:instrText>
      </w:r>
      <w:r w:rsidR="009F5323">
        <w:fldChar w:fldCharType="separate"/>
      </w:r>
      <w:r w:rsidR="00B007DA" w:rsidRPr="00B007DA">
        <w:rPr>
          <w:bCs w:val="0"/>
          <w:sz w:val="24"/>
          <w:szCs w:val="24"/>
        </w:rPr>
        <w:t>5.4</w:t>
      </w:r>
      <w:r w:rsidR="009F5323">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9F5323">
        <w:fldChar w:fldCharType="begin"/>
      </w:r>
      <w:r w:rsidR="009F5323">
        <w:instrText xml:space="preserve"> REF _Ref191386407 \r \h  \* MERGEFORMAT </w:instrText>
      </w:r>
      <w:r w:rsidR="009F5323">
        <w:fldChar w:fldCharType="separate"/>
      </w:r>
      <w:r w:rsidR="00B007DA" w:rsidRPr="00B007DA">
        <w:rPr>
          <w:bCs w:val="0"/>
          <w:sz w:val="24"/>
          <w:szCs w:val="24"/>
        </w:rPr>
        <w:t>3.3.8</w:t>
      </w:r>
      <w:r w:rsidR="009F5323">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9F5323">
        <w:fldChar w:fldCharType="begin"/>
      </w:r>
      <w:r w:rsidR="009F5323">
        <w:instrText xml:space="preserve"> REF _Ref93264992 \r \h  \* MERGEFORMAT </w:instrText>
      </w:r>
      <w:r w:rsidR="009F5323">
        <w:fldChar w:fldCharType="separate"/>
      </w:r>
      <w:r w:rsidR="00B007DA" w:rsidRPr="00B007DA">
        <w:rPr>
          <w:bCs w:val="0"/>
          <w:sz w:val="24"/>
          <w:szCs w:val="24"/>
        </w:rPr>
        <w:t>5.5</w:t>
      </w:r>
      <w:r w:rsidR="009F5323">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9F5323">
        <w:fldChar w:fldCharType="begin"/>
      </w:r>
      <w:r w:rsidR="009F5323">
        <w:instrText xml:space="preserve"> REF _Ref55336310 \r \h  \* MERGEFORMAT </w:instrText>
      </w:r>
      <w:r w:rsidR="009F5323">
        <w:fldChar w:fldCharType="separate"/>
      </w:r>
      <w:r w:rsidR="00B007DA" w:rsidRPr="00B007DA">
        <w:rPr>
          <w:bCs w:val="0"/>
          <w:sz w:val="24"/>
          <w:szCs w:val="24"/>
          <w:lang w:eastAsia="ru-RU"/>
        </w:rPr>
        <w:t>5.1</w:t>
      </w:r>
      <w:r w:rsidR="009F532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9F5323">
        <w:fldChar w:fldCharType="begin"/>
      </w:r>
      <w:r w:rsidR="009F5323">
        <w:instrText xml:space="preserve"> REF _Ref440271964 \r \h  \* MERGEFORMAT </w:instrText>
      </w:r>
      <w:r w:rsidR="009F5323">
        <w:fldChar w:fldCharType="separate"/>
      </w:r>
      <w:r w:rsidR="00B007DA" w:rsidRPr="00B007DA">
        <w:rPr>
          <w:sz w:val="24"/>
          <w:szCs w:val="24"/>
        </w:rPr>
        <w:t>5.1.3</w:t>
      </w:r>
      <w:r w:rsidR="009F5323">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9F5323">
        <w:fldChar w:fldCharType="begin"/>
      </w:r>
      <w:r w:rsidR="009F5323">
        <w:instrText xml:space="preserve"> REF _Ref440279062 \r \h  \* MERGEFORMAT </w:instrText>
      </w:r>
      <w:r w:rsidR="009F5323">
        <w:fldChar w:fldCharType="separate"/>
      </w:r>
      <w:r w:rsidR="00B007DA" w:rsidRPr="00B007DA">
        <w:rPr>
          <w:sz w:val="24"/>
          <w:szCs w:val="24"/>
        </w:rPr>
        <w:t>а)</w:t>
      </w:r>
      <w:r w:rsidR="009F5323">
        <w:fldChar w:fldCharType="end"/>
      </w:r>
      <w:r w:rsidR="00F463E8" w:rsidRPr="00D053CF">
        <w:rPr>
          <w:sz w:val="24"/>
          <w:szCs w:val="24"/>
        </w:rPr>
        <w:t xml:space="preserve"> п. </w:t>
      </w:r>
      <w:r w:rsidR="009F5323">
        <w:fldChar w:fldCharType="begin"/>
      </w:r>
      <w:r w:rsidR="009F5323">
        <w:instrText xml:space="preserve"> REF _Ref306005578 \r \h  \* MERGEFORMAT </w:instrText>
      </w:r>
      <w:r w:rsidR="009F5323">
        <w:fldChar w:fldCharType="separate"/>
      </w:r>
      <w:r w:rsidR="00B007DA" w:rsidRPr="00B007DA">
        <w:rPr>
          <w:sz w:val="24"/>
          <w:szCs w:val="24"/>
        </w:rPr>
        <w:t>3.3.8.3</w:t>
      </w:r>
      <w:r w:rsidR="009F5323">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9F5323">
        <w:fldChar w:fldCharType="begin"/>
      </w:r>
      <w:r w:rsidR="009F5323">
        <w:instrText xml:space="preserve"> REF _Ref86826666 \r \h  \* MERGEFORMAT </w:instrText>
      </w:r>
      <w:r w:rsidR="009F5323">
        <w:fldChar w:fldCharType="separate"/>
      </w:r>
      <w:r w:rsidR="00B007DA" w:rsidRPr="00B007DA">
        <w:rPr>
          <w:bCs w:val="0"/>
          <w:sz w:val="24"/>
          <w:szCs w:val="24"/>
          <w:lang w:eastAsia="ru-RU"/>
        </w:rPr>
        <w:t>5.3</w:t>
      </w:r>
      <w:r w:rsidR="009F5323">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9F5323">
        <w:fldChar w:fldCharType="begin"/>
      </w:r>
      <w:r w:rsidR="009F5323">
        <w:instrText xml:space="preserve"> REF _Ref440274913 \r \h  \* MERGEFORMAT </w:instrText>
      </w:r>
      <w:r w:rsidR="009F5323">
        <w:fldChar w:fldCharType="separate"/>
      </w:r>
      <w:r w:rsidR="00B007DA" w:rsidRPr="00B007DA">
        <w:rPr>
          <w:bCs w:val="0"/>
          <w:sz w:val="24"/>
          <w:szCs w:val="24"/>
          <w:lang w:eastAsia="ru-RU"/>
        </w:rPr>
        <w:t>5.2</w:t>
      </w:r>
      <w:r w:rsidR="009F532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9F5323">
        <w:fldChar w:fldCharType="begin"/>
      </w:r>
      <w:r w:rsidR="009F5323">
        <w:instrText xml:space="preserve"> REF _Ref440274902 \r \h  \* MERGEFORMAT </w:instrText>
      </w:r>
      <w:r w:rsidR="009F5323">
        <w:fldChar w:fldCharType="separate"/>
      </w:r>
      <w:r w:rsidR="00B007DA" w:rsidRPr="00B007DA">
        <w:rPr>
          <w:bCs w:val="0"/>
          <w:sz w:val="24"/>
          <w:szCs w:val="24"/>
          <w:lang w:eastAsia="ru-RU"/>
        </w:rPr>
        <w:t>5.4</w:t>
      </w:r>
      <w:r w:rsidR="009F532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9F5323">
        <w:fldChar w:fldCharType="begin"/>
      </w:r>
      <w:r w:rsidR="009F5323">
        <w:instrText xml:space="preserve"> REF _Ref93264992 \r \h  \* MERGEFORMAT </w:instrText>
      </w:r>
      <w:r w:rsidR="009F5323">
        <w:fldChar w:fldCharType="separate"/>
      </w:r>
      <w:r w:rsidR="00B007DA" w:rsidRPr="00B007DA">
        <w:rPr>
          <w:bCs w:val="0"/>
          <w:sz w:val="24"/>
          <w:szCs w:val="24"/>
          <w:lang w:eastAsia="ru-RU"/>
        </w:rPr>
        <w:t>5.5</w:t>
      </w:r>
      <w:r w:rsidR="009F5323">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9F5323">
        <w:fldChar w:fldCharType="begin"/>
      </w:r>
      <w:r w:rsidR="009F5323">
        <w:instrText xml:space="preserve"> REF _Ref444162540 \r \h  \* MERGEFORMAT </w:instrText>
      </w:r>
      <w:r w:rsidR="009F5323">
        <w:fldChar w:fldCharType="separate"/>
      </w:r>
      <w:r w:rsidR="00B007DA" w:rsidRPr="00B007DA">
        <w:rPr>
          <w:bCs w:val="0"/>
          <w:sz w:val="24"/>
          <w:szCs w:val="24"/>
          <w:lang w:eastAsia="ru-RU"/>
        </w:rPr>
        <w:t>5.6.1</w:t>
      </w:r>
      <w:r w:rsidR="009F5323">
        <w:fldChar w:fldCharType="end"/>
      </w:r>
      <w:r w:rsidRPr="00D053CF">
        <w:rPr>
          <w:bCs w:val="0"/>
          <w:sz w:val="24"/>
          <w:szCs w:val="24"/>
        </w:rPr>
        <w:t>)</w:t>
      </w:r>
      <w:r w:rsidR="00A70572" w:rsidRPr="00D053CF">
        <w:rPr>
          <w:bCs w:val="0"/>
          <w:sz w:val="24"/>
          <w:szCs w:val="24"/>
        </w:rPr>
        <w:t>;</w:t>
      </w:r>
    </w:p>
    <w:p w:rsidR="00717F60" w:rsidRPr="00843363"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F5323">
        <w:fldChar w:fldCharType="begin"/>
      </w:r>
      <w:r w:rsidR="009F5323">
        <w:instrText xml:space="preserve"> REF _Ref444161661 \r \h  \* MERGEFORMAT </w:instrText>
      </w:r>
      <w:r w:rsidR="009F5323">
        <w:fldChar w:fldCharType="separate"/>
      </w:r>
      <w:r w:rsidR="00B007DA" w:rsidRPr="00B007DA">
        <w:rPr>
          <w:sz w:val="24"/>
          <w:szCs w:val="24"/>
        </w:rPr>
        <w:t>5.6.2</w:t>
      </w:r>
      <w:r w:rsidR="009F5323">
        <w:fldChar w:fldCharType="end"/>
      </w:r>
      <w:r w:rsidRPr="00D053C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3E4055" w:rsidRPr="00D053CF">
        <w:rPr>
          <w:bCs w:val="0"/>
          <w:sz w:val="24"/>
          <w:szCs w:val="24"/>
        </w:rPr>
        <w:t>»</w:t>
      </w:r>
      <w:r w:rsidR="003E4055" w:rsidRPr="00D053CF">
        <w:rPr>
          <w:sz w:val="24"/>
          <w:szCs w:val="24"/>
        </w:rPr>
        <w:t xml:space="preserve">). </w:t>
      </w:r>
      <w:r w:rsidR="003E4055" w:rsidRPr="00D053CF">
        <w:rPr>
          <w:bCs w:val="0"/>
          <w:sz w:val="24"/>
          <w:szCs w:val="24"/>
        </w:rPr>
        <w:t>В случае, если Участник</w:t>
      </w:r>
      <w:r w:rsidR="003E4055" w:rsidRPr="00D053CF">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Pr>
          <w:sz w:val="24"/>
          <w:szCs w:val="24"/>
        </w:rPr>
        <w:t xml:space="preserve">. </w:t>
      </w:r>
      <w:r w:rsidR="00843363" w:rsidRPr="00843363">
        <w:rPr>
          <w:bCs w:val="0"/>
          <w:sz w:val="24"/>
          <w:szCs w:val="24"/>
        </w:rPr>
        <w:t xml:space="preserve">В случае несоответствия сведений о </w:t>
      </w:r>
      <w:r w:rsidR="00843363" w:rsidRPr="00843363">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9F5323">
        <w:fldChar w:fldCharType="begin"/>
      </w:r>
      <w:r w:rsidR="009F5323">
        <w:instrText xml:space="preserve"> REF _Ref306005578 \r \h  \* MERGEFORMAT </w:instrText>
      </w:r>
      <w:r w:rsidR="009F5323">
        <w:fldChar w:fldCharType="separate"/>
      </w:r>
      <w:r w:rsidR="00B007DA" w:rsidRPr="00B007DA">
        <w:rPr>
          <w:bCs w:val="0"/>
          <w:sz w:val="24"/>
          <w:szCs w:val="24"/>
        </w:rPr>
        <w:t>3.3.8.3</w:t>
      </w:r>
      <w:r w:rsidR="009F5323">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9F5323">
        <w:fldChar w:fldCharType="begin"/>
      </w:r>
      <w:r w:rsidR="009F5323">
        <w:instrText xml:space="preserve"> REF _Ref440279062 \r \h  \* MERGEFORMAT </w:instrText>
      </w:r>
      <w:r w:rsidR="009F5323">
        <w:fldChar w:fldCharType="separate"/>
      </w:r>
      <w:r w:rsidR="00B007DA" w:rsidRPr="00B007DA">
        <w:rPr>
          <w:sz w:val="24"/>
          <w:szCs w:val="24"/>
        </w:rPr>
        <w:t>а)</w:t>
      </w:r>
      <w:r w:rsidR="009F5323">
        <w:fldChar w:fldCharType="end"/>
      </w:r>
      <w:r w:rsidR="00EE4285" w:rsidRPr="00D053CF">
        <w:rPr>
          <w:sz w:val="24"/>
          <w:szCs w:val="24"/>
        </w:rPr>
        <w:t xml:space="preserve">, </w:t>
      </w:r>
      <w:r w:rsidR="009F5323">
        <w:fldChar w:fldCharType="begin"/>
      </w:r>
      <w:r w:rsidR="009F5323">
        <w:instrText xml:space="preserve"> REF _Ref440372317 \r \h  \* MERGEFORMAT </w:instrText>
      </w:r>
      <w:r w:rsidR="009F5323">
        <w:fldChar w:fldCharType="separate"/>
      </w:r>
      <w:r w:rsidR="00B007DA" w:rsidRPr="00B007DA">
        <w:rPr>
          <w:sz w:val="24"/>
          <w:szCs w:val="24"/>
        </w:rPr>
        <w:t>в)</w:t>
      </w:r>
      <w:r w:rsidR="009F5323">
        <w:fldChar w:fldCharType="end"/>
      </w:r>
      <w:r w:rsidR="00D34BD2" w:rsidRPr="00D053CF">
        <w:rPr>
          <w:sz w:val="24"/>
          <w:szCs w:val="24"/>
        </w:rPr>
        <w:t xml:space="preserve">, </w:t>
      </w:r>
      <w:r w:rsidR="009F5323">
        <w:fldChar w:fldCharType="begin"/>
      </w:r>
      <w:r w:rsidR="009F5323">
        <w:instrText xml:space="preserve"> REF _Ref440371826 \r \h  \* MERGEFORMAT </w:instrText>
      </w:r>
      <w:r w:rsidR="009F5323">
        <w:fldChar w:fldCharType="separate"/>
      </w:r>
      <w:r w:rsidR="00B007DA" w:rsidRPr="00B007DA">
        <w:rPr>
          <w:sz w:val="24"/>
          <w:szCs w:val="24"/>
        </w:rPr>
        <w:t>е)</w:t>
      </w:r>
      <w:r w:rsidR="009F5323">
        <w:fldChar w:fldCharType="end"/>
      </w:r>
      <w:r w:rsidR="00EE4285" w:rsidRPr="00D053CF">
        <w:rPr>
          <w:sz w:val="24"/>
          <w:szCs w:val="24"/>
        </w:rPr>
        <w:t xml:space="preserve">, </w:t>
      </w:r>
      <w:r w:rsidR="009F5323">
        <w:fldChar w:fldCharType="begin"/>
      </w:r>
      <w:r w:rsidR="009F5323">
        <w:instrText xml:space="preserve"> REF _Ref440371846 \r \h  \* MERGEFORMAT </w:instrText>
      </w:r>
      <w:r w:rsidR="009F5323">
        <w:fldChar w:fldCharType="separate"/>
      </w:r>
      <w:r w:rsidR="00B007DA" w:rsidRPr="00B007DA">
        <w:rPr>
          <w:sz w:val="24"/>
          <w:szCs w:val="24"/>
        </w:rPr>
        <w:t>ж)</w:t>
      </w:r>
      <w:r w:rsidR="009F5323">
        <w:fldChar w:fldCharType="end"/>
      </w:r>
      <w:r w:rsidR="00F463E8" w:rsidRPr="00D053CF">
        <w:rPr>
          <w:sz w:val="24"/>
          <w:szCs w:val="24"/>
        </w:rPr>
        <w:t xml:space="preserve"> п. </w:t>
      </w:r>
      <w:r w:rsidR="009F5323">
        <w:fldChar w:fldCharType="begin"/>
      </w:r>
      <w:r w:rsidR="009F5323">
        <w:instrText xml:space="preserve"> REF _Ref306005578 \r \h  \* MERGEFORMAT </w:instrText>
      </w:r>
      <w:r w:rsidR="009F5323">
        <w:fldChar w:fldCharType="separate"/>
      </w:r>
      <w:r w:rsidR="00B007DA" w:rsidRPr="00B007DA">
        <w:rPr>
          <w:sz w:val="24"/>
          <w:szCs w:val="24"/>
        </w:rPr>
        <w:t>3.3.8.3</w:t>
      </w:r>
      <w:r w:rsidR="009F5323">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F5323">
        <w:fldChar w:fldCharType="begin"/>
      </w:r>
      <w:r w:rsidR="009F5323">
        <w:instrText xml:space="preserve"> REF _Ref462233515 \r \h  \* MERGEFORMAT </w:instrText>
      </w:r>
      <w:r w:rsidR="009F5323">
        <w:fldChar w:fldCharType="separate"/>
      </w:r>
      <w:r w:rsidR="00B007DA" w:rsidRPr="00B007DA">
        <w:rPr>
          <w:bCs w:val="0"/>
          <w:sz w:val="24"/>
          <w:szCs w:val="24"/>
        </w:rPr>
        <w:t>3.3.10.7</w:t>
      </w:r>
      <w:r w:rsidR="009F5323">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9F5323">
        <w:fldChar w:fldCharType="begin"/>
      </w:r>
      <w:r w:rsidR="009F5323">
        <w:instrText xml:space="preserve"> REF _Ref440270602 \r \h  \* MERGEFORMAT </w:instrText>
      </w:r>
      <w:r w:rsidR="009F5323">
        <w:fldChar w:fldCharType="separate"/>
      </w:r>
      <w:r w:rsidR="00B007DA">
        <w:t>5</w:t>
      </w:r>
      <w:r w:rsidR="009F5323">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9F5323">
        <w:fldChar w:fldCharType="begin"/>
      </w:r>
      <w:r w:rsidR="009F5323">
        <w:instrText xml:space="preserve"> REF _Ref191386419 \n \h  \* MERGEFORMAT </w:instrText>
      </w:r>
      <w:r w:rsidR="009F5323">
        <w:fldChar w:fldCharType="separate"/>
      </w:r>
      <w:r w:rsidR="00B007DA" w:rsidRPr="00B007DA">
        <w:rPr>
          <w:bCs w:val="0"/>
          <w:sz w:val="24"/>
          <w:szCs w:val="24"/>
        </w:rPr>
        <w:t>3.3.2</w:t>
      </w:r>
      <w:r w:rsidR="009F5323">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4"/>
      <w:bookmarkEnd w:id="31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9F5323">
        <w:fldChar w:fldCharType="begin"/>
      </w:r>
      <w:r w:rsidR="009F5323">
        <w:instrText xml:space="preserve"> REF _Ref86826666 \r \h  \* MERGEFORMAT </w:instrText>
      </w:r>
      <w:r w:rsidR="009F5323">
        <w:fldChar w:fldCharType="separate"/>
      </w:r>
      <w:r w:rsidR="00B007DA" w:rsidRPr="00B007DA">
        <w:rPr>
          <w:bCs w:val="0"/>
          <w:spacing w:val="-1"/>
          <w:sz w:val="24"/>
          <w:szCs w:val="24"/>
        </w:rPr>
        <w:t>5.3</w:t>
      </w:r>
      <w:r w:rsidR="009F5323">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9F5323">
        <w:fldChar w:fldCharType="begin"/>
      </w:r>
      <w:r w:rsidR="009F5323">
        <w:instrText xml:space="preserve"> REF _Ref86826666 \r \h  \* MERGEFORMAT </w:instrText>
      </w:r>
      <w:r w:rsidR="009F5323">
        <w:fldChar w:fldCharType="separate"/>
      </w:r>
      <w:r w:rsidR="00B007DA" w:rsidRPr="00B007DA">
        <w:rPr>
          <w:bCs w:val="0"/>
          <w:spacing w:val="-1"/>
          <w:sz w:val="24"/>
          <w:szCs w:val="24"/>
        </w:rPr>
        <w:t>5.3</w:t>
      </w:r>
      <w:r w:rsidR="009F5323">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9F5323">
        <w:fldChar w:fldCharType="begin"/>
      </w:r>
      <w:r w:rsidR="009F5323">
        <w:instrText xml:space="preserve"> REF _Ref440271182 \r \h  \* MERGEFORMAT </w:instrText>
      </w:r>
      <w:r w:rsidR="009F5323">
        <w:fldChar w:fldCharType="separate"/>
      </w:r>
      <w:r w:rsidR="00B007DA" w:rsidRPr="00B007DA">
        <w:rPr>
          <w:sz w:val="24"/>
          <w:szCs w:val="24"/>
        </w:rPr>
        <w:t>3.3.1.9</w:t>
      </w:r>
      <w:r w:rsidR="009F5323">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9F5323">
        <w:fldChar w:fldCharType="begin"/>
      </w:r>
      <w:r w:rsidR="009F5323">
        <w:instrText xml:space="preserve"> REF _Ref440271072 \r \h  \* MERGEFORMAT </w:instrText>
      </w:r>
      <w:r w:rsidR="009F5323">
        <w:fldChar w:fldCharType="separate"/>
      </w:r>
      <w:r w:rsidR="00B007DA" w:rsidRPr="00B007DA">
        <w:rPr>
          <w:bCs w:val="0"/>
          <w:sz w:val="24"/>
          <w:szCs w:val="24"/>
        </w:rPr>
        <w:t>5.2</w:t>
      </w:r>
      <w:r w:rsidR="009F5323">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9F5323">
        <w:fldChar w:fldCharType="begin"/>
      </w:r>
      <w:r w:rsidR="009F5323">
        <w:instrText xml:space="preserve"> REF _Ref440271036 \r \h  \* MERGEFORMAT </w:instrText>
      </w:r>
      <w:r w:rsidR="009F5323">
        <w:fldChar w:fldCharType="separate"/>
      </w:r>
      <w:r w:rsidR="00B007DA" w:rsidRPr="00B007DA">
        <w:rPr>
          <w:bCs w:val="0"/>
          <w:sz w:val="24"/>
          <w:szCs w:val="24"/>
        </w:rPr>
        <w:t>5.4</w:t>
      </w:r>
      <w:r w:rsidR="009F5323">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9F5323">
        <w:fldChar w:fldCharType="begin"/>
      </w:r>
      <w:r w:rsidR="009F5323">
        <w:instrText xml:space="preserve"> REF _Ref55336310 \r \h  \* MERGEFORMAT </w:instrText>
      </w:r>
      <w:r w:rsidR="009F5323">
        <w:fldChar w:fldCharType="separate"/>
      </w:r>
      <w:r w:rsidR="00B007DA" w:rsidRPr="00B007DA">
        <w:rPr>
          <w:bCs w:val="0"/>
          <w:sz w:val="24"/>
          <w:szCs w:val="24"/>
        </w:rPr>
        <w:t>5.1</w:t>
      </w:r>
      <w:r w:rsidR="009F5323">
        <w:fldChar w:fldCharType="end"/>
      </w:r>
      <w:r w:rsidR="00B71B9D" w:rsidRPr="00D053CF">
        <w:rPr>
          <w:bCs w:val="0"/>
          <w:sz w:val="24"/>
          <w:szCs w:val="24"/>
          <w:lang w:eastAsia="ru-RU"/>
        </w:rPr>
        <w:t>)</w:t>
      </w:r>
      <w:r w:rsidRPr="00D053CF">
        <w:rPr>
          <w:sz w:val="24"/>
          <w:szCs w:val="24"/>
        </w:rPr>
        <w:t xml:space="preserve">. В случае расхождения данных </w:t>
      </w:r>
      <w:r w:rsidRPr="00D053CF">
        <w:rPr>
          <w:sz w:val="24"/>
          <w:szCs w:val="24"/>
        </w:rPr>
        <w:lastRenderedPageBreak/>
        <w:t xml:space="preserve">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9F5323">
        <w:fldChar w:fldCharType="begin"/>
      </w:r>
      <w:r w:rsidR="009F5323">
        <w:instrText xml:space="preserve"> REF _Ref55336310 \r \h  \* MERGEFORMAT </w:instrText>
      </w:r>
      <w:r w:rsidR="009F5323">
        <w:fldChar w:fldCharType="separate"/>
      </w:r>
      <w:r w:rsidR="00B007DA" w:rsidRPr="00B007DA">
        <w:rPr>
          <w:bCs w:val="0"/>
          <w:sz w:val="24"/>
          <w:szCs w:val="24"/>
        </w:rPr>
        <w:t>5.1</w:t>
      </w:r>
      <w:r w:rsidR="009F5323">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7"/>
      <w:bookmarkEnd w:id="318"/>
      <w:bookmarkEnd w:id="319"/>
      <w:r w:rsidRPr="00D053CF">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5"/>
    </w:p>
    <w:p w:rsidR="00717F60" w:rsidRPr="00D053CF"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9F5323">
        <w:fldChar w:fldCharType="begin"/>
      </w:r>
      <w:r w:rsidR="009F5323">
        <w:instrText xml:space="preserve"> REF _Ref440289953 \r \h  \* MERGEFORMAT </w:instrText>
      </w:r>
      <w:r w:rsidR="009F5323">
        <w:fldChar w:fldCharType="separate"/>
      </w:r>
      <w:r w:rsidR="00B007DA" w:rsidRPr="00B007DA">
        <w:rPr>
          <w:bCs w:val="0"/>
          <w:sz w:val="24"/>
          <w:szCs w:val="24"/>
        </w:rPr>
        <w:t>3.4.1.3</w:t>
      </w:r>
      <w:r w:rsidR="009F5323">
        <w:fldChar w:fldCharType="end"/>
      </w:r>
      <w:r w:rsidR="006F3DF0" w:rsidRPr="00D053CF">
        <w:rPr>
          <w:bCs w:val="0"/>
          <w:sz w:val="24"/>
          <w:szCs w:val="24"/>
        </w:rPr>
        <w:t>)</w:t>
      </w:r>
      <w:r w:rsidR="00717F60" w:rsidRPr="00D053CF">
        <w:rPr>
          <w:bCs w:val="0"/>
          <w:sz w:val="24"/>
          <w:szCs w:val="24"/>
        </w:rPr>
        <w:t>.</w:t>
      </w:r>
      <w:bookmarkEnd w:id="35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053CF">
        <w:rPr>
          <w:szCs w:val="24"/>
        </w:rPr>
        <w:t xml:space="preserve">Требования к языку </w:t>
      </w:r>
      <w:r w:rsidR="004B5EB3" w:rsidRPr="00D053CF">
        <w:rPr>
          <w:szCs w:val="24"/>
        </w:rPr>
        <w:t>Заявк</w:t>
      </w:r>
      <w:r w:rsidRPr="00D053CF">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053CF">
        <w:rPr>
          <w:szCs w:val="24"/>
        </w:rPr>
        <w:t xml:space="preserve">Требования к валюте </w:t>
      </w:r>
      <w:r w:rsidR="004B5EB3" w:rsidRPr="00D053CF">
        <w:rPr>
          <w:szCs w:val="24"/>
        </w:rPr>
        <w:t>Заявк</w:t>
      </w:r>
      <w:r w:rsidRPr="00D053CF">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 xml:space="preserve">и не подлежит изменению при </w:t>
      </w:r>
      <w:r w:rsidRPr="00D053CF">
        <w:rPr>
          <w:bCs w:val="0"/>
          <w:sz w:val="24"/>
          <w:szCs w:val="24"/>
        </w:rPr>
        <w:lastRenderedPageBreak/>
        <w:t>изменении официального курса валюты.</w:t>
      </w:r>
    </w:p>
    <w:p w:rsidR="00717F60" w:rsidRPr="00D053CF"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D053CF"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D053CF">
        <w:rPr>
          <w:bCs w:val="0"/>
          <w:sz w:val="24"/>
          <w:szCs w:val="24"/>
        </w:rPr>
        <w:t xml:space="preserve">Начальная (максимальная) цена </w:t>
      </w:r>
      <w:r w:rsidR="00123C70" w:rsidRPr="00D053CF">
        <w:rPr>
          <w:bCs w:val="0"/>
          <w:sz w:val="24"/>
          <w:szCs w:val="24"/>
        </w:rPr>
        <w:t>Договор</w:t>
      </w:r>
      <w:r w:rsidRPr="00D053CF">
        <w:rPr>
          <w:bCs w:val="0"/>
          <w:sz w:val="24"/>
          <w:szCs w:val="24"/>
        </w:rPr>
        <w:t>а</w:t>
      </w:r>
      <w:r w:rsidR="00216641" w:rsidRPr="00D053CF">
        <w:rPr>
          <w:bCs w:val="0"/>
          <w:sz w:val="24"/>
          <w:szCs w:val="24"/>
        </w:rPr>
        <w:t>:</w:t>
      </w:r>
      <w:bookmarkEnd w:id="397"/>
    </w:p>
    <w:p w:rsidR="00717F60" w:rsidRPr="009F5323"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9F5323">
        <w:rPr>
          <w:b/>
          <w:bCs w:val="0"/>
          <w:sz w:val="24"/>
          <w:szCs w:val="24"/>
          <w:u w:val="single"/>
        </w:rPr>
        <w:t>По Лоту №1:</w:t>
      </w:r>
      <w:r w:rsidR="00717F60" w:rsidRPr="009F5323">
        <w:rPr>
          <w:bCs w:val="0"/>
          <w:sz w:val="24"/>
          <w:szCs w:val="24"/>
        </w:rPr>
        <w:t xml:space="preserve"> </w:t>
      </w:r>
      <w:r w:rsidR="009F5323" w:rsidRPr="009F5323">
        <w:rPr>
          <w:b/>
          <w:sz w:val="24"/>
          <w:szCs w:val="24"/>
        </w:rPr>
        <w:t>1 051 267,00</w:t>
      </w:r>
      <w:r w:rsidR="009F5323" w:rsidRPr="009F5323">
        <w:rPr>
          <w:sz w:val="24"/>
          <w:szCs w:val="24"/>
        </w:rPr>
        <w:t xml:space="preserve"> (один миллион пятьдесят одна тысяча двести шестьдесят семь) рублей 00 копеек РФ, без учета НДС; НДС составляет </w:t>
      </w:r>
      <w:r w:rsidR="009F5323" w:rsidRPr="009F5323">
        <w:rPr>
          <w:b/>
          <w:sz w:val="24"/>
          <w:szCs w:val="24"/>
        </w:rPr>
        <w:t>189 228,06</w:t>
      </w:r>
      <w:r w:rsidR="009F5323" w:rsidRPr="009F5323">
        <w:rPr>
          <w:sz w:val="24"/>
          <w:szCs w:val="24"/>
        </w:rPr>
        <w:t xml:space="preserve"> (сто восемьдесят девять тысяч двести двадцать восемь) рублей 06 копеек РФ; </w:t>
      </w:r>
      <w:r w:rsidR="009F5323" w:rsidRPr="009F5323">
        <w:rPr>
          <w:b/>
          <w:sz w:val="24"/>
          <w:szCs w:val="24"/>
        </w:rPr>
        <w:t>1 240 495,06</w:t>
      </w:r>
      <w:r w:rsidR="009F5323" w:rsidRPr="009F5323">
        <w:rPr>
          <w:sz w:val="24"/>
          <w:szCs w:val="24"/>
        </w:rPr>
        <w:t xml:space="preserve"> (один миллион двести сорок тысяч четыреста девяносто пять) рублей 06 копеек РФ, с учетом НДС.</w:t>
      </w:r>
      <w:proofErr w:type="gramEnd"/>
    </w:p>
    <w:p w:rsidR="004F657D" w:rsidRPr="009F5323"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F5323">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sidRPr="009F5323">
        <w:rPr>
          <w:sz w:val="24"/>
          <w:szCs w:val="24"/>
        </w:rPr>
        <w:t>Договора (Лота)</w:t>
      </w:r>
      <w:r w:rsidR="004F657D" w:rsidRPr="009F5323">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9F5323">
        <w:fldChar w:fldCharType="begin"/>
      </w:r>
      <w:r w:rsidR="009F5323">
        <w:instrText xml:space="preserve"> REF _Ref55336310 \r \h  \* MERGEFORMAT </w:instrText>
      </w:r>
      <w:r w:rsidR="009F5323">
        <w:fldChar w:fldCharType="separate"/>
      </w:r>
      <w:r w:rsidR="00B007DA" w:rsidRPr="00B007DA">
        <w:rPr>
          <w:bCs w:val="0"/>
          <w:sz w:val="24"/>
          <w:szCs w:val="24"/>
        </w:rPr>
        <w:t>5.1</w:t>
      </w:r>
      <w:r w:rsidR="009F5323">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9F5323">
        <w:fldChar w:fldCharType="begin"/>
      </w:r>
      <w:r w:rsidR="009F5323">
        <w:instrText xml:space="preserve"> REF _Ref440271072 \r \h  \* MERGEFORMAT </w:instrText>
      </w:r>
      <w:r w:rsidR="009F5323">
        <w:fldChar w:fldCharType="separate"/>
      </w:r>
      <w:r w:rsidR="00B007DA" w:rsidRPr="00B007DA">
        <w:rPr>
          <w:bCs w:val="0"/>
          <w:sz w:val="24"/>
          <w:szCs w:val="24"/>
        </w:rPr>
        <w:t>5.2</w:t>
      </w:r>
      <w:r w:rsidR="009F5323">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9F5323">
        <w:fldChar w:fldCharType="begin"/>
      </w:r>
      <w:r w:rsidR="009F5323">
        <w:instrText xml:space="preserve"> REF _Ref306138385 \r \h  \* MERGEFORMAT </w:instrText>
      </w:r>
      <w:r w:rsidR="009F5323">
        <w:fldChar w:fldCharType="separate"/>
      </w:r>
      <w:r w:rsidR="00B007DA" w:rsidRPr="00B007DA">
        <w:rPr>
          <w:bCs w:val="0"/>
          <w:sz w:val="24"/>
          <w:szCs w:val="24"/>
        </w:rPr>
        <w:t>3.6.4</w:t>
      </w:r>
      <w:r w:rsidR="009F5323">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F5323">
        <w:fldChar w:fldCharType="begin"/>
      </w:r>
      <w:r w:rsidR="009F5323">
        <w:instrText xml:space="preserve"> REF _Ref465670219 \r \h  \* MERGEFORMAT </w:instrText>
      </w:r>
      <w:r w:rsidR="009F5323">
        <w:fldChar w:fldCharType="separate"/>
      </w:r>
      <w:r w:rsidR="00B007DA" w:rsidRPr="00B007DA">
        <w:rPr>
          <w:bCs w:val="0"/>
          <w:sz w:val="24"/>
          <w:szCs w:val="24"/>
        </w:rPr>
        <w:t>3.11</w:t>
      </w:r>
      <w:r w:rsidR="009F5323">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3"/>
      <w:r w:rsidRPr="00FD4E6C">
        <w:rPr>
          <w:bCs w:val="0"/>
          <w:sz w:val="24"/>
          <w:szCs w:val="24"/>
        </w:rPr>
        <w:t>:</w:t>
      </w:r>
      <w:bookmarkStart w:id="416" w:name="_Ref306004833"/>
      <w:bookmarkEnd w:id="41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9F5323">
        <w:fldChar w:fldCharType="begin"/>
      </w:r>
      <w:r w:rsidR="009F5323">
        <w:instrText xml:space="preserve"> REF _Ref440357582 \r \h  \* MERGEFORMAT </w:instrText>
      </w:r>
      <w:r w:rsidR="009F5323">
        <w:fldChar w:fldCharType="separate"/>
      </w:r>
      <w:r w:rsidR="00B007DA" w:rsidRPr="00B007DA">
        <w:rPr>
          <w:sz w:val="24"/>
          <w:szCs w:val="24"/>
        </w:rPr>
        <w:t>1.1.2</w:t>
      </w:r>
      <w:r w:rsidR="009F5323">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9F5323">
        <w:fldChar w:fldCharType="begin"/>
      </w:r>
      <w:r w:rsidR="009F5323">
        <w:instrText xml:space="preserve"> REF _Ref440271628 \r \h  \* MERGEFORMAT </w:instrText>
      </w:r>
      <w:r w:rsidR="009F5323">
        <w:fldChar w:fldCharType="separate"/>
      </w:r>
      <w:r w:rsidR="00B007DA" w:rsidRPr="00B007DA">
        <w:rPr>
          <w:bCs w:val="0"/>
          <w:sz w:val="24"/>
          <w:szCs w:val="24"/>
        </w:rPr>
        <w:t>3.3.9</w:t>
      </w:r>
      <w:r w:rsidR="009F5323">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9F5323">
        <w:fldChar w:fldCharType="begin"/>
      </w:r>
      <w:r w:rsidR="009F5323">
        <w:instrText xml:space="preserve"> REF _Ref191386461 \n \h  \* MERGEFORMAT </w:instrText>
      </w:r>
      <w:r w:rsidR="009F5323">
        <w:fldChar w:fldCharType="separate"/>
      </w:r>
      <w:r w:rsidR="00B007DA" w:rsidRPr="00B007DA">
        <w:rPr>
          <w:bCs w:val="0"/>
          <w:sz w:val="24"/>
          <w:szCs w:val="24"/>
        </w:rPr>
        <w:t>3.3.10</w:t>
      </w:r>
      <w:r w:rsidR="009F5323">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5"/>
      <w:bookmarkEnd w:id="416"/>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w:t>
      </w:r>
      <w:r w:rsidRPr="00D053CF">
        <w:rPr>
          <w:bCs w:val="0"/>
          <w:sz w:val="24"/>
          <w:szCs w:val="24"/>
        </w:rPr>
        <w:lastRenderedPageBreak/>
        <w:t>требованиям:</w:t>
      </w:r>
      <w:bookmarkEnd w:id="41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053CF">
        <w:rPr>
          <w:bCs w:val="0"/>
          <w:sz w:val="24"/>
          <w:szCs w:val="24"/>
        </w:rPr>
        <w:t xml:space="preserve">должен </w:t>
      </w:r>
      <w:bookmarkStart w:id="41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8"/>
      <w:bookmarkEnd w:id="41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0"/>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003E4055" w:rsidRPr="00D053CF">
        <w:rPr>
          <w:sz w:val="24"/>
          <w:szCs w:val="24"/>
        </w:rPr>
        <w:t>аффилированности</w:t>
      </w:r>
      <w:proofErr w:type="spellEnd"/>
      <w:r w:rsidR="003E4055" w:rsidRPr="00D053CF">
        <w:rPr>
          <w:sz w:val="24"/>
          <w:szCs w:val="24"/>
        </w:rPr>
        <w:t xml:space="preserve">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9F5323">
        <w:fldChar w:fldCharType="begin"/>
      </w:r>
      <w:r w:rsidR="009F5323">
        <w:instrText xml:space="preserve"> REF _Ref440291364 \r \h  \* MERGEFORMAT </w:instrText>
      </w:r>
      <w:r w:rsidR="009F5323">
        <w:fldChar w:fldCharType="separate"/>
      </w:r>
      <w:r w:rsidR="00B007DA" w:rsidRPr="00B007DA">
        <w:rPr>
          <w:sz w:val="24"/>
          <w:szCs w:val="24"/>
        </w:rPr>
        <w:t>3.3.8.1</w:t>
      </w:r>
      <w:r w:rsidR="009F5323">
        <w:fldChar w:fldCharType="end"/>
      </w:r>
      <w:r w:rsidRPr="00D053CF">
        <w:rPr>
          <w:sz w:val="24"/>
          <w:szCs w:val="24"/>
        </w:rPr>
        <w:t>-</w:t>
      </w:r>
      <w:r w:rsidR="009F5323">
        <w:fldChar w:fldCharType="begin"/>
      </w:r>
      <w:r w:rsidR="009F5323">
        <w:instrText xml:space="preserve"> REF _Ref303669127 \r \h  \* MERGEFORMAT </w:instrText>
      </w:r>
      <w:r w:rsidR="009F5323">
        <w:fldChar w:fldCharType="separate"/>
      </w:r>
      <w:r w:rsidR="00B007DA" w:rsidRPr="00B007DA">
        <w:rPr>
          <w:sz w:val="24"/>
          <w:szCs w:val="24"/>
        </w:rPr>
        <w:t>3.3.8.2</w:t>
      </w:r>
      <w:r w:rsidR="009F5323">
        <w:fldChar w:fldCharType="end"/>
      </w:r>
      <w:r w:rsidR="00717F60" w:rsidRPr="00D053CF">
        <w:rPr>
          <w:bCs w:val="0"/>
          <w:sz w:val="24"/>
          <w:szCs w:val="24"/>
        </w:rPr>
        <w:t>:</w:t>
      </w:r>
      <w:bookmarkEnd w:id="421"/>
      <w:bookmarkEnd w:id="42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w:t>
      </w:r>
      <w:r w:rsidRPr="00D053CF">
        <w:rPr>
          <w:sz w:val="24"/>
          <w:szCs w:val="24"/>
        </w:rPr>
        <w:lastRenderedPageBreak/>
        <w:t>зарегистрированные на территории РФ, необходимо представить документы, 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9F5323">
        <w:fldChar w:fldCharType="begin"/>
      </w:r>
      <w:r w:rsidR="009F5323">
        <w:instrText xml:space="preserve"> REF _Ref440271964 \r \h  \* MERGEFORMAT </w:instrText>
      </w:r>
      <w:r w:rsidR="009F5323">
        <w:fldChar w:fldCharType="separate"/>
      </w:r>
      <w:r w:rsidR="00B007DA" w:rsidRPr="00B007DA">
        <w:rPr>
          <w:sz w:val="24"/>
          <w:szCs w:val="24"/>
        </w:rPr>
        <w:t>5.1.3</w:t>
      </w:r>
      <w:r w:rsidR="009F5323">
        <w:fldChar w:fldCharType="end"/>
      </w:r>
      <w:r w:rsidR="00A600E3" w:rsidRPr="00D053CF">
        <w:rPr>
          <w:sz w:val="24"/>
          <w:szCs w:val="24"/>
        </w:rPr>
        <w:t>)</w:t>
      </w:r>
      <w:r w:rsidRPr="00D053CF">
        <w:rPr>
          <w:sz w:val="24"/>
          <w:szCs w:val="24"/>
        </w:rPr>
        <w:t>;</w:t>
      </w:r>
      <w:bookmarkEnd w:id="42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9F5323">
        <w:fldChar w:fldCharType="begin"/>
      </w:r>
      <w:r w:rsidR="009F5323">
        <w:instrText xml:space="preserve"> REF _Ref440272035 \r \h  \* MERGEFORMAT </w:instrText>
      </w:r>
      <w:r w:rsidR="009F5323">
        <w:fldChar w:fldCharType="separate"/>
      </w:r>
      <w:r w:rsidR="00B007DA" w:rsidRPr="00B007DA">
        <w:rPr>
          <w:sz w:val="24"/>
          <w:szCs w:val="24"/>
        </w:rPr>
        <w:t>5.7</w:t>
      </w:r>
      <w:r w:rsidR="009F5323">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9F5323">
        <w:fldChar w:fldCharType="begin"/>
      </w:r>
      <w:r w:rsidR="009F5323">
        <w:instrText xml:space="preserve"> REF _Ref440272051 \r \h  \* MERGEFORMAT </w:instrText>
      </w:r>
      <w:r w:rsidR="009F5323">
        <w:fldChar w:fldCharType="separate"/>
      </w:r>
      <w:r w:rsidR="00B007DA" w:rsidRPr="00B007DA">
        <w:rPr>
          <w:sz w:val="24"/>
          <w:szCs w:val="24"/>
        </w:rPr>
        <w:t>5.8</w:t>
      </w:r>
      <w:r w:rsidR="009F5323">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9F5323">
        <w:fldChar w:fldCharType="begin"/>
      </w:r>
      <w:r w:rsidR="009F5323">
        <w:instrText xml:space="preserve"> REF _Ref440272119 \r \h  \* MERGEFORMAT </w:instrText>
      </w:r>
      <w:r w:rsidR="009F5323">
        <w:fldChar w:fldCharType="separate"/>
      </w:r>
      <w:r w:rsidR="00B007DA" w:rsidRPr="00B007DA">
        <w:rPr>
          <w:sz w:val="24"/>
          <w:szCs w:val="24"/>
        </w:rPr>
        <w:t>5.6.1</w:t>
      </w:r>
      <w:r w:rsidR="009F5323">
        <w:fldChar w:fldCharType="end"/>
      </w:r>
      <w:r w:rsidR="009948B4" w:rsidRPr="00D053CF">
        <w:rPr>
          <w:sz w:val="24"/>
          <w:szCs w:val="24"/>
        </w:rPr>
        <w:t>)</w:t>
      </w:r>
      <w:r w:rsidR="00F82225" w:rsidRPr="00D053CF">
        <w:rPr>
          <w:sz w:val="24"/>
          <w:szCs w:val="24"/>
        </w:rPr>
        <w:t>;</w:t>
      </w:r>
      <w:bookmarkEnd w:id="425"/>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6" w:name="_Ref440371846"/>
      <w:proofErr w:type="gramStart"/>
      <w:r w:rsidRPr="00D053CF">
        <w:rPr>
          <w:sz w:val="24"/>
          <w:szCs w:val="24"/>
        </w:rPr>
        <w:t>Деклараци</w:t>
      </w:r>
      <w:r w:rsidR="003E4055" w:rsidRPr="00D053CF">
        <w:rPr>
          <w:sz w:val="24"/>
          <w:szCs w:val="24"/>
        </w:rPr>
        <w:t>ю</w:t>
      </w:r>
      <w:r w:rsidRPr="00D053CF">
        <w:rPr>
          <w:sz w:val="24"/>
          <w:szCs w:val="24"/>
        </w:rPr>
        <w:t xml:space="preserve"> о соответствии </w:t>
      </w:r>
      <w:r w:rsidR="009948B4" w:rsidRPr="00D053CF">
        <w:rPr>
          <w:sz w:val="24"/>
          <w:szCs w:val="24"/>
        </w:rPr>
        <w:t>Участника</w:t>
      </w:r>
      <w:r w:rsidRPr="00D053CF">
        <w:rPr>
          <w:sz w:val="24"/>
          <w:szCs w:val="24"/>
        </w:rPr>
        <w:t xml:space="preserve"> критериям отнесения к субъектам малого и среднего предпринимательства</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3F3A69" w:rsidRPr="00D053CF">
        <w:rPr>
          <w:sz w:val="24"/>
          <w:szCs w:val="24"/>
        </w:rPr>
        <w:t xml:space="preserve"> (подраздел </w:t>
      </w:r>
      <w:r w:rsidR="009F5323">
        <w:fldChar w:fldCharType="begin"/>
      </w:r>
      <w:r w:rsidR="009F5323">
        <w:instrText xml:space="preserve"> REF _Ref440272147 \r \h  \* MERGEFORMAT </w:instrText>
      </w:r>
      <w:r w:rsidR="009F5323">
        <w:fldChar w:fldCharType="separate"/>
      </w:r>
      <w:r w:rsidR="00B007DA" w:rsidRPr="00B007DA">
        <w:rPr>
          <w:sz w:val="24"/>
          <w:szCs w:val="24"/>
        </w:rPr>
        <w:t>5.6.2</w:t>
      </w:r>
      <w:r w:rsidR="009F5323">
        <w:fldChar w:fldCharType="end"/>
      </w:r>
      <w:r w:rsidR="003F3A69" w:rsidRPr="00D053CF">
        <w:rPr>
          <w:sz w:val="24"/>
          <w:szCs w:val="24"/>
        </w:rPr>
        <w:t>)</w:t>
      </w:r>
      <w:r w:rsidR="00043152" w:rsidRPr="00D053CF">
        <w:rPr>
          <w:sz w:val="24"/>
          <w:szCs w:val="24"/>
        </w:rPr>
        <w:t xml:space="preserve"> </w:t>
      </w:r>
      <w:r w:rsidR="00EF6942" w:rsidRPr="00D053CF">
        <w:rPr>
          <w:sz w:val="24"/>
          <w:szCs w:val="24"/>
        </w:rPr>
        <w:t>–</w:t>
      </w:r>
      <w:r w:rsidR="00043152" w:rsidRPr="00D053CF">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sz w:val="24"/>
          <w:szCs w:val="24"/>
        </w:rPr>
        <w:t>статья 4 Федерального закона Российской Федерации №209-ФЗ от 24.07.2007 с изменениями «О</w:t>
      </w:r>
      <w:proofErr w:type="gramEnd"/>
      <w:r w:rsidR="003E4055" w:rsidRPr="00D053CF">
        <w:rPr>
          <w:sz w:val="24"/>
          <w:szCs w:val="24"/>
        </w:rPr>
        <w:t xml:space="preserve"> </w:t>
      </w:r>
      <w:proofErr w:type="gramStart"/>
      <w:r w:rsidR="003E4055" w:rsidRPr="00D053CF">
        <w:rPr>
          <w:sz w:val="24"/>
          <w:szCs w:val="24"/>
        </w:rPr>
        <w:t>развитии</w:t>
      </w:r>
      <w:proofErr w:type="gramEnd"/>
      <w:r w:rsidR="003E4055" w:rsidRPr="00D053CF">
        <w:rPr>
          <w:sz w:val="24"/>
          <w:szCs w:val="24"/>
        </w:rPr>
        <w:t xml:space="preserve"> малого и среднего предпринимательства в Российской Федерации»</w:t>
      </w:r>
      <w:r w:rsidR="00043152" w:rsidRPr="00D053CF">
        <w:rPr>
          <w:sz w:val="24"/>
          <w:szCs w:val="24"/>
        </w:rPr>
        <w:t>)</w:t>
      </w:r>
      <w:r w:rsidR="00286F30" w:rsidRPr="00D053CF">
        <w:rPr>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D053CF">
        <w:rPr>
          <w:sz w:val="24"/>
          <w:szCs w:val="24"/>
        </w:rPr>
        <w:t>;</w:t>
      </w:r>
      <w:bookmarkEnd w:id="42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9F5323">
        <w:fldChar w:fldCharType="begin"/>
      </w:r>
      <w:r w:rsidR="009F5323">
        <w:instrText xml:space="preserve"> REF _Ref440272274 \r \h  \* MERGEFORMAT </w:instrText>
      </w:r>
      <w:r w:rsidR="009F5323">
        <w:fldChar w:fldCharType="separate"/>
      </w:r>
      <w:r w:rsidR="00B007DA" w:rsidRPr="00B007DA">
        <w:rPr>
          <w:sz w:val="24"/>
          <w:szCs w:val="24"/>
        </w:rPr>
        <w:t>5.9</w:t>
      </w:r>
      <w:r w:rsidR="009F5323">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9F5323">
        <w:fldChar w:fldCharType="begin"/>
      </w:r>
      <w:r w:rsidR="009F5323">
        <w:instrText xml:space="preserve"> REF _Ref465675151 \r \h  \* MERGEFORMAT </w:instrText>
      </w:r>
      <w:r w:rsidR="009F5323">
        <w:fldChar w:fldCharType="separate"/>
      </w:r>
      <w:r w:rsidR="00F91CA3" w:rsidRPr="00F91CA3">
        <w:rPr>
          <w:sz w:val="24"/>
          <w:szCs w:val="24"/>
        </w:rPr>
        <w:t>3.11.2</w:t>
      </w:r>
      <w:r w:rsidR="009F5323">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053CF">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w:t>
      </w:r>
      <w:r w:rsidRPr="00D053CF">
        <w:rPr>
          <w:sz w:val="24"/>
          <w:szCs w:val="24"/>
        </w:rPr>
        <w:lastRenderedPageBreak/>
        <w:t>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28"/>
    </w:p>
    <w:p w:rsidR="00717F60" w:rsidRPr="00D053CF"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053CF">
        <w:rPr>
          <w:szCs w:val="24"/>
        </w:rPr>
        <w:t xml:space="preserve">Привлечение </w:t>
      </w:r>
      <w:bookmarkEnd w:id="429"/>
      <w:proofErr w:type="spellStart"/>
      <w:r w:rsidR="005B074F" w:rsidRPr="00D053CF">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9F5323">
        <w:fldChar w:fldCharType="begin"/>
      </w:r>
      <w:r w:rsidR="009F5323">
        <w:instrText xml:space="preserve"> REF _Ref191386482 \r \h  \* MERGEFORMAT </w:instrText>
      </w:r>
      <w:r w:rsidR="009F5323">
        <w:fldChar w:fldCharType="separate"/>
      </w:r>
      <w:r w:rsidR="00B007DA" w:rsidRPr="00B007DA">
        <w:rPr>
          <w:bCs w:val="0"/>
          <w:sz w:val="24"/>
          <w:szCs w:val="24"/>
        </w:rPr>
        <w:t>3.3.8.1</w:t>
      </w:r>
      <w:r w:rsidR="009F5323">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9F5323">
        <w:fldChar w:fldCharType="begin"/>
      </w:r>
      <w:r w:rsidR="009F5323">
        <w:instrText xml:space="preserve"> REF _Ref191386407 \r \h  \* MERGEFORMAT </w:instrText>
      </w:r>
      <w:r w:rsidR="009F5323">
        <w:fldChar w:fldCharType="separate"/>
      </w:r>
      <w:r w:rsidR="00B007DA" w:rsidRPr="00B007DA">
        <w:rPr>
          <w:bCs w:val="0"/>
          <w:sz w:val="24"/>
          <w:szCs w:val="24"/>
        </w:rPr>
        <w:t>3.3.8</w:t>
      </w:r>
      <w:r w:rsidR="009F5323">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EF5AA8">
        <w:fldChar w:fldCharType="begin"/>
      </w:r>
      <w:r w:rsidR="004B3109">
        <w:rPr>
          <w:bCs w:val="0"/>
          <w:sz w:val="24"/>
          <w:szCs w:val="24"/>
        </w:rPr>
        <w:instrText xml:space="preserve"> REF _Ref303669127 \r \h </w:instrText>
      </w:r>
      <w:r w:rsidR="00EF5AA8">
        <w:fldChar w:fldCharType="separate"/>
      </w:r>
      <w:r w:rsidR="00B007DA">
        <w:rPr>
          <w:bCs w:val="0"/>
          <w:sz w:val="24"/>
          <w:szCs w:val="24"/>
        </w:rPr>
        <w:t>3.3.8.2</w:t>
      </w:r>
      <w:r w:rsidR="00EF5A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053CF">
        <w:rPr>
          <w:bCs w:val="0"/>
          <w:sz w:val="24"/>
          <w:szCs w:val="24"/>
        </w:rPr>
        <w:t xml:space="preserve">соглашение не должно изменяться без одобрения Организатора запроса </w:t>
      </w:r>
      <w:r w:rsidRPr="00D053CF">
        <w:rPr>
          <w:bCs w:val="0"/>
          <w:sz w:val="24"/>
          <w:szCs w:val="24"/>
        </w:rPr>
        <w:lastRenderedPageBreak/>
        <w:t>предложений и Заказчика.</w:t>
      </w:r>
      <w:bookmarkEnd w:id="45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F5323">
        <w:fldChar w:fldCharType="begin"/>
      </w:r>
      <w:r w:rsidR="009F5323">
        <w:instrText xml:space="preserve"> REF _Ref307563248 \r \h  \* MERGEFORMAT </w:instrText>
      </w:r>
      <w:r w:rsidR="009F5323">
        <w:fldChar w:fldCharType="separate"/>
      </w:r>
      <w:r w:rsidR="00B007DA" w:rsidRPr="00B007DA">
        <w:rPr>
          <w:bCs w:val="0"/>
          <w:sz w:val="24"/>
          <w:szCs w:val="24"/>
          <w:lang w:val="en-US"/>
        </w:rPr>
        <w:t>a</w:t>
      </w:r>
      <w:r w:rsidR="00B007DA" w:rsidRPr="009F5323">
        <w:rPr>
          <w:bCs w:val="0"/>
          <w:sz w:val="24"/>
          <w:szCs w:val="24"/>
        </w:rPr>
        <w:t>)</w:t>
      </w:r>
      <w:r w:rsidR="009F5323">
        <w:fldChar w:fldCharType="end"/>
      </w:r>
      <w:r w:rsidRPr="00D053CF">
        <w:rPr>
          <w:bCs w:val="0"/>
          <w:sz w:val="24"/>
          <w:szCs w:val="24"/>
        </w:rPr>
        <w:t xml:space="preserve">- </w:t>
      </w:r>
      <w:r w:rsidR="009F5323">
        <w:fldChar w:fldCharType="begin"/>
      </w:r>
      <w:r w:rsidR="009F5323">
        <w:instrText xml:space="preserve"> REF _Ref307563262 \r \h  \* MERGEFORMAT </w:instrText>
      </w:r>
      <w:r w:rsidR="009F5323">
        <w:fldChar w:fldCharType="separate"/>
      </w:r>
      <w:r w:rsidR="00B007DA" w:rsidRPr="00B007DA">
        <w:rPr>
          <w:bCs w:val="0"/>
          <w:sz w:val="24"/>
          <w:szCs w:val="24"/>
          <w:lang w:val="en-US"/>
        </w:rPr>
        <w:t>g</w:t>
      </w:r>
      <w:r w:rsidR="00B007DA" w:rsidRPr="009F5323">
        <w:rPr>
          <w:bCs w:val="0"/>
          <w:sz w:val="24"/>
          <w:szCs w:val="24"/>
        </w:rPr>
        <w:t>)</w:t>
      </w:r>
      <w:r w:rsidR="009F5323">
        <w:fldChar w:fldCharType="end"/>
      </w:r>
      <w:r w:rsidRPr="00D053CF">
        <w:rPr>
          <w:bCs w:val="0"/>
          <w:sz w:val="24"/>
          <w:szCs w:val="24"/>
        </w:rPr>
        <w:t xml:space="preserve">п. </w:t>
      </w:r>
      <w:r w:rsidR="009F5323">
        <w:fldChar w:fldCharType="begin"/>
      </w:r>
      <w:r w:rsidR="009F5323">
        <w:instrText xml:space="preserve"> REF _Ref306032591 \r \h  \* MERGEFORMAT </w:instrText>
      </w:r>
      <w:r w:rsidR="009F5323">
        <w:fldChar w:fldCharType="separate"/>
      </w:r>
      <w:r w:rsidR="00B007DA" w:rsidRPr="00B007DA">
        <w:rPr>
          <w:bCs w:val="0"/>
          <w:sz w:val="24"/>
          <w:szCs w:val="24"/>
        </w:rPr>
        <w:t>3.3.10.4</w:t>
      </w:r>
      <w:r w:rsidR="009F5323">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59"/>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9F5323">
        <w:fldChar w:fldCharType="begin"/>
      </w:r>
      <w:r w:rsidR="009F5323">
        <w:instrText xml:space="preserve"> REF _Ref303669127 \r \h  \* MERGEFORMAT </w:instrText>
      </w:r>
      <w:r w:rsidR="009F5323">
        <w:fldChar w:fldCharType="separate"/>
      </w:r>
      <w:r w:rsidR="00B007DA" w:rsidRPr="00B007DA">
        <w:rPr>
          <w:bCs w:val="0"/>
          <w:sz w:val="24"/>
          <w:szCs w:val="24"/>
        </w:rPr>
        <w:t>3.3.8.2</w:t>
      </w:r>
      <w:r w:rsidR="009F5323">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и </w:t>
      </w:r>
      <w:r w:rsidR="00EF5AA8">
        <w:fldChar w:fldCharType="begin"/>
      </w:r>
      <w:r w:rsidR="00BF4A02">
        <w:instrText xml:space="preserve"> REF _Ref465332160 \r \h  \* MERGEFORMAT </w:instrText>
      </w:r>
      <w:r w:rsidR="00EF5AA8">
        <w:fldChar w:fldCharType="separate"/>
      </w:r>
      <w:proofErr w:type="gramStart"/>
      <w:r w:rsidR="00B007DA">
        <w:rPr>
          <w:sz w:val="24"/>
          <w:szCs w:val="24"/>
        </w:rPr>
        <w:t>и</w:t>
      </w:r>
      <w:proofErr w:type="gramEnd"/>
      <w:r w:rsidR="00B007DA">
        <w:rPr>
          <w:sz w:val="24"/>
          <w:szCs w:val="24"/>
        </w:rPr>
        <w:t>)</w:t>
      </w:r>
      <w:r w:rsidR="00EF5AA8">
        <w:fldChar w:fldCharType="end"/>
      </w:r>
      <w:r w:rsidR="005A37E7" w:rsidRPr="00D053CF">
        <w:rPr>
          <w:sz w:val="24"/>
          <w:szCs w:val="24"/>
        </w:rPr>
        <w:t xml:space="preserve"> п. </w:t>
      </w:r>
      <w:r w:rsidR="009F5323">
        <w:fldChar w:fldCharType="begin"/>
      </w:r>
      <w:r w:rsidR="009F5323">
        <w:instrText xml:space="preserve"> REF _Ref306005578 \r \h  \* MERGEFORMAT </w:instrText>
      </w:r>
      <w:r w:rsidR="009F5323">
        <w:fldChar w:fldCharType="separate"/>
      </w:r>
      <w:r w:rsidR="00B007DA" w:rsidRPr="00B007DA">
        <w:rPr>
          <w:sz w:val="24"/>
          <w:szCs w:val="24"/>
        </w:rPr>
        <w:t>3.3.8.3</w:t>
      </w:r>
      <w:r w:rsidR="009F5323">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9F5323">
        <w:fldChar w:fldCharType="begin"/>
      </w:r>
      <w:r w:rsidR="009F5323">
        <w:instrText xml:space="preserve"> REF _Ref440272510 \r \h  \* MERGEFORMAT </w:instrText>
      </w:r>
      <w:r w:rsidR="009F5323">
        <w:fldChar w:fldCharType="separate"/>
      </w:r>
      <w:r w:rsidR="00B007DA" w:rsidRPr="00B007DA">
        <w:rPr>
          <w:bCs w:val="0"/>
          <w:sz w:val="24"/>
          <w:szCs w:val="24"/>
        </w:rPr>
        <w:t>5.10</w:t>
      </w:r>
      <w:r w:rsidR="009F5323">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9F5323">
        <w:fldChar w:fldCharType="begin"/>
      </w:r>
      <w:r w:rsidR="009F5323">
        <w:instrText xml:space="preserve"> REF _Ref440291364 \r \h  \* MERGEFORMAT </w:instrText>
      </w:r>
      <w:r w:rsidR="009F5323">
        <w:fldChar w:fldCharType="separate"/>
      </w:r>
      <w:r w:rsidR="00B007DA" w:rsidRPr="00B007DA">
        <w:rPr>
          <w:bCs w:val="0"/>
          <w:sz w:val="24"/>
          <w:szCs w:val="24"/>
        </w:rPr>
        <w:t>3.3.8.1</w:t>
      </w:r>
      <w:r w:rsidR="009F5323">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053CF">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D053CF">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9F5323">
        <w:fldChar w:fldCharType="begin"/>
      </w:r>
      <w:r w:rsidR="009F5323">
        <w:instrText xml:space="preserve"> REF _Ref440969644 \r \h  \* MERGEFORMAT </w:instrText>
      </w:r>
      <w:r w:rsidR="009F5323">
        <w:fldChar w:fldCharType="separate"/>
      </w:r>
      <w:r w:rsidR="00B007DA" w:rsidRPr="00B007DA">
        <w:rPr>
          <w:bCs w:val="0"/>
          <w:iCs/>
          <w:sz w:val="24"/>
          <w:szCs w:val="24"/>
        </w:rPr>
        <w:t>3.3.12</w:t>
      </w:r>
      <w:r w:rsidR="009F5323">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9F5323">
        <w:fldChar w:fldCharType="begin"/>
      </w:r>
      <w:r w:rsidR="009F5323">
        <w:instrText xml:space="preserve"> REF _Ref440289401 \r \h  \* MERGEFORMAT </w:instrText>
      </w:r>
      <w:r w:rsidR="009F5323">
        <w:fldChar w:fldCharType="separate"/>
      </w:r>
      <w:r w:rsidR="00B007DA" w:rsidRPr="00B007DA">
        <w:rPr>
          <w:bCs w:val="0"/>
          <w:iCs/>
          <w:sz w:val="24"/>
          <w:szCs w:val="24"/>
        </w:rPr>
        <w:t>3.3.13</w:t>
      </w:r>
      <w:r w:rsidR="009F5323">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053CF">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053CF">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053CF"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16" w:name="_Ref462236869"/>
      <w:bookmarkStart w:id="517" w:name="_Toc472416872"/>
      <w:r w:rsidRPr="00D053CF">
        <w:t>Подача Заявок и их прием</w:t>
      </w:r>
      <w:bookmarkStart w:id="518" w:name="_Ref56229451"/>
      <w:bookmarkEnd w:id="500"/>
      <w:bookmarkEnd w:id="515"/>
      <w:bookmarkEnd w:id="516"/>
      <w:bookmarkEnd w:id="517"/>
    </w:p>
    <w:p w:rsidR="00717F60" w:rsidRPr="00D053CF"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053CF">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EB5906"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B5906">
        <w:rPr>
          <w:bCs w:val="0"/>
          <w:sz w:val="24"/>
          <w:szCs w:val="24"/>
        </w:rPr>
        <w:t xml:space="preserve">электронных </w:t>
      </w:r>
      <w:r w:rsidRPr="00EB5906">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EB5906">
        <w:rPr>
          <w:bCs w:val="0"/>
          <w:sz w:val="24"/>
          <w:szCs w:val="24"/>
        </w:rPr>
        <w:t>Заявк</w:t>
      </w:r>
      <w:r w:rsidR="00717F60" w:rsidRPr="00EB5906">
        <w:rPr>
          <w:bCs w:val="0"/>
          <w:sz w:val="24"/>
          <w:szCs w:val="24"/>
        </w:rPr>
        <w:t xml:space="preserve">и на ЭТП могут быть поданы до </w:t>
      </w:r>
      <w:r w:rsidR="002B5044" w:rsidRPr="00EB5906">
        <w:rPr>
          <w:b/>
          <w:bCs w:val="0"/>
          <w:sz w:val="24"/>
          <w:szCs w:val="24"/>
        </w:rPr>
        <w:t xml:space="preserve">12 часов 00 минут </w:t>
      </w:r>
      <w:r w:rsidR="00EB5906" w:rsidRPr="00EB5906">
        <w:rPr>
          <w:b/>
          <w:bCs w:val="0"/>
          <w:sz w:val="24"/>
          <w:szCs w:val="24"/>
        </w:rPr>
        <w:t xml:space="preserve">09 августа </w:t>
      </w:r>
      <w:r w:rsidR="002B5044" w:rsidRPr="00EB5906">
        <w:rPr>
          <w:b/>
          <w:bCs w:val="0"/>
          <w:sz w:val="24"/>
          <w:szCs w:val="24"/>
        </w:rPr>
        <w:t>201</w:t>
      </w:r>
      <w:r w:rsidR="00773E05" w:rsidRPr="00EB5906">
        <w:rPr>
          <w:b/>
          <w:bCs w:val="0"/>
          <w:sz w:val="24"/>
          <w:szCs w:val="24"/>
        </w:rPr>
        <w:t>7</w:t>
      </w:r>
      <w:r w:rsidR="002B5044" w:rsidRPr="00EB5906">
        <w:rPr>
          <w:b/>
          <w:bCs w:val="0"/>
          <w:sz w:val="24"/>
          <w:szCs w:val="24"/>
        </w:rPr>
        <w:t xml:space="preserve"> года</w:t>
      </w:r>
      <w:r w:rsidR="009E28D8" w:rsidRPr="00EB5906">
        <w:rPr>
          <w:b/>
          <w:bCs w:val="0"/>
          <w:sz w:val="24"/>
          <w:szCs w:val="24"/>
        </w:rPr>
        <w:t xml:space="preserve">, </w:t>
      </w:r>
      <w:r w:rsidR="009E28D8" w:rsidRPr="00EB5906">
        <w:rPr>
          <w:bCs w:val="0"/>
          <w:sz w:val="24"/>
          <w:szCs w:val="24"/>
        </w:rPr>
        <w:t xml:space="preserve">при этом предложенная Участником в Письме о подаче оферты </w:t>
      </w:r>
      <w:r w:rsidR="009E28D8" w:rsidRPr="00EB5906">
        <w:rPr>
          <w:bCs w:val="0"/>
          <w:spacing w:val="-2"/>
          <w:sz w:val="24"/>
          <w:szCs w:val="24"/>
        </w:rPr>
        <w:t>(под</w:t>
      </w:r>
      <w:r w:rsidR="009E28D8" w:rsidRPr="00EB5906">
        <w:rPr>
          <w:bCs w:val="0"/>
          <w:sz w:val="24"/>
          <w:szCs w:val="24"/>
        </w:rPr>
        <w:t xml:space="preserve">раздел </w:t>
      </w:r>
      <w:r w:rsidR="009F5323" w:rsidRPr="00EB5906">
        <w:fldChar w:fldCharType="begin"/>
      </w:r>
      <w:r w:rsidR="009F5323" w:rsidRPr="00EB5906">
        <w:instrText xml:space="preserve"> REF _Ref55336310 \r \h  \* MERGEFORMAT </w:instrText>
      </w:r>
      <w:r w:rsidR="009F5323" w:rsidRPr="00EB5906">
        <w:fldChar w:fldCharType="separate"/>
      </w:r>
      <w:r w:rsidR="00B007DA" w:rsidRPr="00EB5906">
        <w:rPr>
          <w:bCs w:val="0"/>
          <w:sz w:val="24"/>
          <w:szCs w:val="24"/>
        </w:rPr>
        <w:t>5.1</w:t>
      </w:r>
      <w:r w:rsidR="009F5323" w:rsidRPr="00EB5906">
        <w:fldChar w:fldCharType="end"/>
      </w:r>
      <w:r w:rsidR="009E28D8" w:rsidRPr="00EB5906">
        <w:rPr>
          <w:bCs w:val="0"/>
          <w:sz w:val="24"/>
          <w:szCs w:val="24"/>
          <w:lang w:eastAsia="ru-RU"/>
        </w:rPr>
        <w:t>)</w:t>
      </w:r>
      <w:r w:rsidR="009E28D8" w:rsidRPr="00EB5906">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3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lastRenderedPageBreak/>
        <w:t xml:space="preserve">После наступления даты и времени завершения срока подачи Заявок Участниками (п. </w:t>
      </w:r>
      <w:r w:rsidR="009F5323">
        <w:fldChar w:fldCharType="begin"/>
      </w:r>
      <w:r w:rsidR="009F5323">
        <w:instrText xml:space="preserve"> REF _Ref440289953 \r \h  \* MERGEFORMAT </w:instrText>
      </w:r>
      <w:r w:rsidR="009F5323">
        <w:fldChar w:fldCharType="separate"/>
      </w:r>
      <w:r w:rsidR="00B007DA" w:rsidRPr="00B007DA">
        <w:rPr>
          <w:bCs w:val="0"/>
          <w:sz w:val="24"/>
          <w:szCs w:val="24"/>
        </w:rPr>
        <w:t>3.4.1.3</w:t>
      </w:r>
      <w:r w:rsidR="009F5323">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3" w:name="_Ref115077798"/>
      <w:bookmarkStart w:id="534" w:name="_Toc439323708"/>
      <w:bookmarkStart w:id="535" w:name="_Toc440297042"/>
      <w:bookmarkStart w:id="536" w:name="_Toc440356603"/>
      <w:bookmarkStart w:id="537" w:name="_Toc440631738"/>
      <w:bookmarkStart w:id="538" w:name="_Toc440876523"/>
      <w:bookmarkStart w:id="539" w:name="_Toc441130595"/>
      <w:bookmarkStart w:id="540" w:name="_Toc441157098"/>
      <w:bookmarkStart w:id="541" w:name="_Toc447292117"/>
      <w:bookmarkStart w:id="542" w:name="_Toc462234875"/>
      <w:bookmarkStart w:id="543" w:name="_Toc466966841"/>
      <w:bookmarkStart w:id="544" w:name="_Toc468806091"/>
      <w:bookmarkStart w:id="545" w:name="_Toc469480358"/>
      <w:bookmarkStart w:id="54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1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7" w:name="_Ref303683883"/>
      <w:bookmarkStart w:id="548" w:name="_Toc472416875"/>
      <w:r w:rsidRPr="00D053CF">
        <w:t xml:space="preserve">Изменение и отзыв </w:t>
      </w:r>
      <w:r w:rsidR="004B5EB3" w:rsidRPr="00D053CF">
        <w:t>Заявк</w:t>
      </w:r>
      <w:r w:rsidRPr="00D053CF">
        <w:t>и</w:t>
      </w:r>
      <w:bookmarkEnd w:id="547"/>
      <w:bookmarkEnd w:id="54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9F5323">
        <w:fldChar w:fldCharType="begin"/>
      </w:r>
      <w:r w:rsidR="009F5323">
        <w:instrText xml:space="preserve"> REF _Ref440289953 \r \h  \* MERGEFORMAT </w:instrText>
      </w:r>
      <w:r w:rsidR="009F5323">
        <w:fldChar w:fldCharType="separate"/>
      </w:r>
      <w:r w:rsidR="00B007DA" w:rsidRPr="00B007DA">
        <w:rPr>
          <w:bCs w:val="0"/>
          <w:sz w:val="24"/>
          <w:szCs w:val="24"/>
        </w:rPr>
        <w:t>3.4.1.3</w:t>
      </w:r>
      <w:r w:rsidR="009F5323">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9F5323">
        <w:fldChar w:fldCharType="begin"/>
      </w:r>
      <w:r w:rsidR="009F5323">
        <w:instrText xml:space="preserve"> REF _Ref440289953 \r \h  \* MERGEFORMAT </w:instrText>
      </w:r>
      <w:r w:rsidR="009F5323">
        <w:fldChar w:fldCharType="separate"/>
      </w:r>
      <w:r w:rsidR="00B007DA" w:rsidRPr="00B007DA">
        <w:rPr>
          <w:bCs w:val="0"/>
          <w:sz w:val="24"/>
          <w:szCs w:val="24"/>
        </w:rPr>
        <w:t>3.4.1.3</w:t>
      </w:r>
      <w:r w:rsidR="009F5323">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9F5323">
        <w:fldChar w:fldCharType="begin"/>
      </w:r>
      <w:r w:rsidR="009F5323">
        <w:instrText xml:space="preserve"> REF _Ref440289953 \r \h  \* MERGEFORMAT </w:instrText>
      </w:r>
      <w:r w:rsidR="009F5323">
        <w:fldChar w:fldCharType="separate"/>
      </w:r>
      <w:r w:rsidR="00B007DA" w:rsidRPr="00B007DA">
        <w:rPr>
          <w:bCs w:val="0"/>
          <w:sz w:val="24"/>
          <w:szCs w:val="24"/>
        </w:rPr>
        <w:t>3.4.1.3</w:t>
      </w:r>
      <w:r w:rsidR="009F5323">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F5323">
        <w:fldChar w:fldCharType="begin"/>
      </w:r>
      <w:r w:rsidR="009F5323">
        <w:instrText xml:space="preserve"> REF _Ref55279015 \r \h  \* MERGEFORMAT </w:instrText>
      </w:r>
      <w:r w:rsidR="009F5323">
        <w:fldChar w:fldCharType="separate"/>
      </w:r>
      <w:r w:rsidR="00B007DA" w:rsidRPr="00B007DA">
        <w:rPr>
          <w:sz w:val="24"/>
          <w:szCs w:val="24"/>
        </w:rPr>
        <w:t>3.3.1.6</w:t>
      </w:r>
      <w:r w:rsidR="009F5323">
        <w:fldChar w:fldCharType="end"/>
      </w:r>
      <w:r w:rsidRPr="00D053CF">
        <w:rPr>
          <w:sz w:val="24"/>
          <w:szCs w:val="24"/>
        </w:rPr>
        <w:t xml:space="preserve">, </w:t>
      </w:r>
      <w:r w:rsidR="009F5323">
        <w:fldChar w:fldCharType="begin"/>
      </w:r>
      <w:r w:rsidR="009F5323">
        <w:instrText xml:space="preserve"> REF _Ref195087786 \r \h  \* MERGEFORMAT </w:instrText>
      </w:r>
      <w:r w:rsidR="009F5323">
        <w:fldChar w:fldCharType="separate"/>
      </w:r>
      <w:r w:rsidR="00B007DA" w:rsidRPr="00B007DA">
        <w:rPr>
          <w:sz w:val="24"/>
          <w:szCs w:val="24"/>
        </w:rPr>
        <w:t>3.3.1.7</w:t>
      </w:r>
      <w:r w:rsidR="009F5323">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49" w:name="_Ref305973250"/>
      <w:bookmarkStart w:id="550" w:name="_Toc472416876"/>
      <w:r w:rsidRPr="00D053CF">
        <w:t>Оценка Заявок и проведение переговоров</w:t>
      </w:r>
      <w:bookmarkEnd w:id="549"/>
      <w:bookmarkEnd w:id="550"/>
      <w:r w:rsidRPr="00D053CF">
        <w:t xml:space="preserve"> </w:t>
      </w:r>
    </w:p>
    <w:p w:rsidR="00717F60" w:rsidRPr="00D053CF" w:rsidRDefault="00717F60" w:rsidP="00E71A48">
      <w:pPr>
        <w:pStyle w:val="3"/>
        <w:spacing w:line="264" w:lineRule="auto"/>
        <w:rPr>
          <w:szCs w:val="24"/>
        </w:rPr>
      </w:pPr>
      <w:bookmarkStart w:id="551" w:name="_Toc439323711"/>
      <w:bookmarkStart w:id="552" w:name="_Toc440297045"/>
      <w:bookmarkStart w:id="553" w:name="_Toc440356606"/>
      <w:bookmarkStart w:id="554" w:name="_Toc440631741"/>
      <w:bookmarkStart w:id="555" w:name="_Toc440876526"/>
      <w:bookmarkStart w:id="556" w:name="_Toc441130598"/>
      <w:bookmarkStart w:id="557" w:name="_Toc441157101"/>
      <w:bookmarkStart w:id="558" w:name="_Toc447292120"/>
      <w:bookmarkStart w:id="559" w:name="_Toc462234878"/>
      <w:bookmarkStart w:id="560" w:name="_Toc466966844"/>
      <w:bookmarkStart w:id="561" w:name="_Toc468806094"/>
      <w:bookmarkStart w:id="562" w:name="_Toc469480361"/>
      <w:bookmarkStart w:id="563" w:name="_Toc472416877"/>
      <w:r w:rsidRPr="00D053CF">
        <w:rPr>
          <w:szCs w:val="24"/>
        </w:rPr>
        <w:t>Общие положения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9F5323">
        <w:fldChar w:fldCharType="begin"/>
      </w:r>
      <w:r w:rsidR="009F5323">
        <w:instrText xml:space="preserve"> REF _Ref93089454 \n \h  \* MERGEFORMAT </w:instrText>
      </w:r>
      <w:r w:rsidR="009F5323">
        <w:fldChar w:fldCharType="separate"/>
      </w:r>
      <w:r w:rsidR="00B007DA" w:rsidRPr="00B007DA">
        <w:rPr>
          <w:bCs w:val="0"/>
          <w:sz w:val="24"/>
          <w:szCs w:val="24"/>
        </w:rPr>
        <w:t>3.6.2</w:t>
      </w:r>
      <w:r w:rsidR="009F5323">
        <w:fldChar w:fldCharType="end"/>
      </w:r>
      <w:r w:rsidRPr="00D053CF">
        <w:rPr>
          <w:bCs w:val="0"/>
          <w:sz w:val="24"/>
          <w:szCs w:val="24"/>
        </w:rPr>
        <w:t xml:space="preserve">), проведение (при необходимости) переговоров (пункт </w:t>
      </w:r>
      <w:r w:rsidR="009F5323">
        <w:fldChar w:fldCharType="begin"/>
      </w:r>
      <w:r w:rsidR="009F5323">
        <w:instrText xml:space="preserve"> REF _Ref303670674 \n \h  \* MERGEFORMAT </w:instrText>
      </w:r>
      <w:r w:rsidR="009F5323">
        <w:fldChar w:fldCharType="separate"/>
      </w:r>
      <w:r w:rsidR="00B007DA" w:rsidRPr="00B007DA">
        <w:rPr>
          <w:bCs w:val="0"/>
          <w:sz w:val="24"/>
          <w:szCs w:val="24"/>
        </w:rPr>
        <w:t>3.6.3</w:t>
      </w:r>
      <w:r w:rsidR="009F5323">
        <w:fldChar w:fldCharType="end"/>
      </w:r>
      <w:r w:rsidRPr="00D053CF">
        <w:rPr>
          <w:bCs w:val="0"/>
          <w:sz w:val="24"/>
          <w:szCs w:val="24"/>
        </w:rPr>
        <w:t>) и оценочную стадию (пункт</w:t>
      </w:r>
      <w:r w:rsidR="007F3FB7" w:rsidRPr="00D053CF">
        <w:rPr>
          <w:bCs w:val="0"/>
          <w:sz w:val="24"/>
          <w:szCs w:val="24"/>
        </w:rPr>
        <w:t xml:space="preserve"> </w:t>
      </w:r>
      <w:r w:rsidR="009F5323">
        <w:fldChar w:fldCharType="begin"/>
      </w:r>
      <w:r w:rsidR="009F5323">
        <w:instrText xml:space="preserve"> REF _Ref306138385 \r \h  \* MERGEFORMAT </w:instrText>
      </w:r>
      <w:r w:rsidR="009F5323">
        <w:fldChar w:fldCharType="separate"/>
      </w:r>
      <w:r w:rsidR="00B007DA" w:rsidRPr="00B007DA">
        <w:rPr>
          <w:bCs w:val="0"/>
          <w:sz w:val="24"/>
          <w:szCs w:val="24"/>
        </w:rPr>
        <w:t>3.6.4</w:t>
      </w:r>
      <w:r w:rsidR="009F5323">
        <w:fldChar w:fldCharType="end"/>
      </w:r>
      <w:r w:rsidRPr="00D053CF">
        <w:rPr>
          <w:bCs w:val="0"/>
          <w:sz w:val="24"/>
          <w:szCs w:val="24"/>
        </w:rPr>
        <w:t>).</w:t>
      </w:r>
    </w:p>
    <w:p w:rsidR="00717F60" w:rsidRPr="00D053CF" w:rsidRDefault="00717F60" w:rsidP="00E71A48">
      <w:pPr>
        <w:pStyle w:val="3"/>
        <w:spacing w:line="264" w:lineRule="auto"/>
        <w:rPr>
          <w:szCs w:val="24"/>
        </w:rPr>
      </w:pPr>
      <w:bookmarkStart w:id="564" w:name="_Ref93089454"/>
      <w:bookmarkStart w:id="565" w:name="_Toc439323712"/>
      <w:bookmarkStart w:id="566" w:name="_Toc440297046"/>
      <w:bookmarkStart w:id="567" w:name="_Toc440356607"/>
      <w:bookmarkStart w:id="568" w:name="_Toc440631742"/>
      <w:bookmarkStart w:id="569" w:name="_Toc440876527"/>
      <w:bookmarkStart w:id="570" w:name="_Toc441130599"/>
      <w:bookmarkStart w:id="571" w:name="_Toc441157102"/>
      <w:bookmarkStart w:id="572" w:name="_Toc447292121"/>
      <w:bookmarkStart w:id="573" w:name="_Toc462234879"/>
      <w:bookmarkStart w:id="574" w:name="_Toc466966845"/>
      <w:bookmarkStart w:id="575" w:name="_Toc468806095"/>
      <w:bookmarkStart w:id="576" w:name="_Toc469480362"/>
      <w:bookmarkStart w:id="577" w:name="_Toc472416878"/>
      <w:r w:rsidRPr="00D053CF">
        <w:rPr>
          <w:szCs w:val="24"/>
        </w:rPr>
        <w:lastRenderedPageBreak/>
        <w:t>Отборочная стадия</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8"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79"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8"/>
      <w:bookmarkEnd w:id="579"/>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0"/>
    </w:p>
    <w:p w:rsidR="00717F60" w:rsidRPr="00D053CF" w:rsidRDefault="00717F60" w:rsidP="00E71A48">
      <w:pPr>
        <w:pStyle w:val="3"/>
        <w:spacing w:line="264" w:lineRule="auto"/>
        <w:rPr>
          <w:szCs w:val="24"/>
        </w:rPr>
      </w:pPr>
      <w:bookmarkStart w:id="581" w:name="_Ref303670674"/>
      <w:bookmarkStart w:id="582" w:name="_Toc439323713"/>
      <w:bookmarkStart w:id="583" w:name="_Toc440297047"/>
      <w:bookmarkStart w:id="584" w:name="_Toc440356608"/>
      <w:bookmarkStart w:id="585" w:name="_Toc440631743"/>
      <w:bookmarkStart w:id="586" w:name="_Toc440876528"/>
      <w:bookmarkStart w:id="587" w:name="_Toc441130600"/>
      <w:bookmarkStart w:id="588" w:name="_Toc441157103"/>
      <w:bookmarkStart w:id="589" w:name="_Toc447292122"/>
      <w:bookmarkStart w:id="590" w:name="_Toc462234880"/>
      <w:bookmarkStart w:id="591" w:name="_Toc466966846"/>
      <w:bookmarkStart w:id="592" w:name="_Toc468806096"/>
      <w:bookmarkStart w:id="593" w:name="_Toc469480363"/>
      <w:bookmarkStart w:id="594" w:name="_Toc472416879"/>
      <w:r w:rsidRPr="00D053CF">
        <w:rPr>
          <w:szCs w:val="24"/>
        </w:rPr>
        <w:lastRenderedPageBreak/>
        <w:t>Проведение переговоров</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5" w:name="_Ref306138385"/>
      <w:bookmarkStart w:id="596" w:name="_Toc439323714"/>
      <w:bookmarkStart w:id="597" w:name="_Toc440297048"/>
      <w:bookmarkStart w:id="598" w:name="_Toc440356609"/>
      <w:bookmarkStart w:id="599" w:name="_Toc440631744"/>
      <w:bookmarkStart w:id="600" w:name="_Toc440876529"/>
      <w:bookmarkStart w:id="601" w:name="_Toc441130601"/>
      <w:bookmarkStart w:id="602" w:name="_Toc441157104"/>
      <w:bookmarkStart w:id="603" w:name="_Toc447292123"/>
      <w:bookmarkStart w:id="604" w:name="_Toc462234881"/>
      <w:bookmarkStart w:id="605" w:name="_Toc466966847"/>
      <w:bookmarkStart w:id="606" w:name="_Toc468806097"/>
      <w:bookmarkStart w:id="607" w:name="_Toc469480364"/>
      <w:bookmarkStart w:id="608" w:name="_Toc472416880"/>
      <w:r w:rsidRPr="00D053CF">
        <w:rPr>
          <w:szCs w:val="24"/>
        </w:rPr>
        <w:t>Оценочная стадия</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9F5323">
        <w:fldChar w:fldCharType="begin"/>
      </w:r>
      <w:r w:rsidR="009F5323">
        <w:instrText xml:space="preserve"> REF _Ref471821960 \r \h  \* MERGEFORMAT </w:instrText>
      </w:r>
      <w:r w:rsidR="009F5323">
        <w:fldChar w:fldCharType="separate"/>
      </w:r>
      <w:r w:rsidR="00D11933" w:rsidRPr="003C6D0A">
        <w:rPr>
          <w:sz w:val="24"/>
          <w:szCs w:val="24"/>
        </w:rPr>
        <w:t>3.8</w:t>
      </w:r>
      <w:r w:rsidR="009F5323">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09" w:name="_Ref303250967"/>
      <w:bookmarkStart w:id="610" w:name="_Toc305697378"/>
      <w:bookmarkStart w:id="611" w:name="_Toc472416881"/>
      <w:bookmarkStart w:id="612" w:name="_Toc255985696"/>
      <w:r w:rsidRPr="00D053CF">
        <w:t>Аукционная процедура понижени</w:t>
      </w:r>
      <w:r w:rsidR="00E60F8E" w:rsidRPr="00D053CF">
        <w:t>я</w:t>
      </w:r>
      <w:r w:rsidRPr="00D053CF">
        <w:t xml:space="preserve"> цены (переторжка)</w:t>
      </w:r>
      <w:bookmarkEnd w:id="609"/>
      <w:bookmarkEnd w:id="610"/>
      <w:bookmarkEnd w:id="611"/>
      <w:r w:rsidRPr="00D053CF">
        <w:t xml:space="preserve"> </w:t>
      </w:r>
    </w:p>
    <w:bookmarkEnd w:id="61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w:t>
      </w:r>
      <w:r w:rsidR="007813AA" w:rsidRPr="00D053CF">
        <w:rPr>
          <w:iCs/>
          <w:sz w:val="24"/>
          <w:szCs w:val="24"/>
        </w:rPr>
        <w:lastRenderedPageBreak/>
        <w:t xml:space="preserve">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9F5323">
        <w:fldChar w:fldCharType="begin"/>
      </w:r>
      <w:r w:rsidR="009F5323">
        <w:instrText xml:space="preserve"> REF _Ref465849801 \r \h  \* MERGEFORMAT </w:instrText>
      </w:r>
      <w:r w:rsidR="009F5323">
        <w:fldChar w:fldCharType="separate"/>
      </w:r>
      <w:r w:rsidR="00B007DA" w:rsidRPr="00B007DA">
        <w:rPr>
          <w:iCs/>
          <w:sz w:val="24"/>
          <w:szCs w:val="24"/>
          <w:lang w:eastAsia="ru-RU"/>
        </w:rPr>
        <w:t>3.7.9</w:t>
      </w:r>
      <w:r w:rsidR="009F5323">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9F5323">
        <w:fldChar w:fldCharType="begin"/>
      </w:r>
      <w:r w:rsidR="009F5323">
        <w:instrText xml:space="preserve"> REF _Ref306352987 \r \h  \* MERGEFORMAT </w:instrText>
      </w:r>
      <w:r w:rsidR="009F5323">
        <w:fldChar w:fldCharType="separate"/>
      </w:r>
      <w:r w:rsidR="00B007DA" w:rsidRPr="00B007DA">
        <w:rPr>
          <w:iCs/>
          <w:sz w:val="24"/>
          <w:szCs w:val="24"/>
          <w:lang w:eastAsia="ru-RU"/>
        </w:rPr>
        <w:t>3.7.3</w:t>
      </w:r>
      <w:r w:rsidR="009F5323">
        <w:fldChar w:fldCharType="end"/>
      </w:r>
      <w:r w:rsidRPr="00D053CF">
        <w:rPr>
          <w:iCs/>
          <w:sz w:val="24"/>
          <w:szCs w:val="24"/>
          <w:lang w:eastAsia="ru-RU"/>
        </w:rPr>
        <w:t xml:space="preserve"> - </w:t>
      </w:r>
      <w:r w:rsidR="009F5323">
        <w:fldChar w:fldCharType="begin"/>
      </w:r>
      <w:r w:rsidR="009F5323">
        <w:instrText xml:space="preserve"> REF _Ref306353005 \r \h  \* MERGEFORMAT </w:instrText>
      </w:r>
      <w:r w:rsidR="009F5323">
        <w:fldChar w:fldCharType="separate"/>
      </w:r>
      <w:r w:rsidR="00B007DA" w:rsidRPr="00B007DA">
        <w:rPr>
          <w:iCs/>
          <w:sz w:val="24"/>
          <w:szCs w:val="24"/>
          <w:lang w:eastAsia="ru-RU"/>
        </w:rPr>
        <w:t>3.7.5</w:t>
      </w:r>
      <w:r w:rsidR="009F5323">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F5323">
        <w:fldChar w:fldCharType="begin"/>
      </w:r>
      <w:r w:rsidR="009F5323">
        <w:instrText xml:space="preserve"> REF _Ref465670219 \r \h  \* MERGEFORMAT </w:instrText>
      </w:r>
      <w:r w:rsidR="009F5323">
        <w:fldChar w:fldCharType="separate"/>
      </w:r>
      <w:r w:rsidR="00B007DA" w:rsidRPr="00F91CA3">
        <w:rPr>
          <w:sz w:val="24"/>
          <w:szCs w:val="24"/>
        </w:rPr>
        <w:t>3.11</w:t>
      </w:r>
      <w:r w:rsidR="009F5323">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9F5323">
        <w:fldChar w:fldCharType="begin"/>
      </w:r>
      <w:r w:rsidR="009F5323">
        <w:instrText xml:space="preserve"> REF _Ref468805718 \r \h  \* MERGEFORMAT </w:instrText>
      </w:r>
      <w:r w:rsidR="009F5323">
        <w:fldChar w:fldCharType="separate"/>
      </w:r>
      <w:r w:rsidR="00B007DA" w:rsidRPr="00F91CA3">
        <w:rPr>
          <w:sz w:val="24"/>
          <w:szCs w:val="24"/>
        </w:rPr>
        <w:t>3.7.8</w:t>
      </w:r>
      <w:r w:rsidR="009F5323">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9F5323">
        <w:fldChar w:fldCharType="begin"/>
      </w:r>
      <w:r w:rsidR="009F5323">
        <w:instrText xml:space="preserve"> REF _Ref465675151 \r \h  \* MERGEFORMAT </w:instrText>
      </w:r>
      <w:r w:rsidR="009F5323">
        <w:fldChar w:fldCharType="separate"/>
      </w:r>
      <w:r w:rsidR="00F91CA3" w:rsidRPr="00F91CA3">
        <w:rPr>
          <w:sz w:val="24"/>
          <w:szCs w:val="24"/>
        </w:rPr>
        <w:t>3.11.2</w:t>
      </w:r>
      <w:r w:rsidR="009F5323">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9F5323">
        <w:fldChar w:fldCharType="begin"/>
      </w:r>
      <w:r w:rsidR="009F5323">
        <w:instrText xml:space="preserve"> REF _Ref465675151 \r \h  \* MERGEFORMAT </w:instrText>
      </w:r>
      <w:r w:rsidR="009F5323">
        <w:fldChar w:fldCharType="separate"/>
      </w:r>
      <w:r w:rsidR="00F91CA3" w:rsidRPr="003C6D0A">
        <w:rPr>
          <w:sz w:val="24"/>
          <w:szCs w:val="24"/>
        </w:rPr>
        <w:t>3.11.2</w:t>
      </w:r>
      <w:r w:rsidR="009F5323">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7" w:name="_Ref471821960"/>
      <w:bookmarkStart w:id="618" w:name="_Toc471986593"/>
      <w:bookmarkStart w:id="619" w:name="_Toc472409204"/>
      <w:bookmarkStart w:id="620" w:name="_Toc472411818"/>
      <w:bookmarkStart w:id="621" w:name="_Toc472416882"/>
      <w:bookmarkStart w:id="622" w:name="_Ref303681924"/>
      <w:bookmarkStart w:id="62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7"/>
      <w:bookmarkEnd w:id="618"/>
      <w:bookmarkEnd w:id="619"/>
      <w:bookmarkEnd w:id="620"/>
      <w:bookmarkEnd w:id="62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 xml:space="preserve">Единого стандарта закупок ПАО «Россети» (Положение о закупке) устанавливается </w:t>
      </w:r>
      <w:r w:rsidRPr="003C6D0A">
        <w:rPr>
          <w:sz w:val="24"/>
          <w:szCs w:val="24"/>
        </w:rPr>
        <w:t xml:space="preserve">приоритет продукции (товаров) российского происхождения при осуществлении закупок продукции (товаров) путем проведения закупочных процедур, по </w:t>
      </w:r>
      <w:r w:rsidRPr="003C6D0A">
        <w:rPr>
          <w:sz w:val="24"/>
          <w:szCs w:val="24"/>
        </w:rPr>
        <w:lastRenderedPageBreak/>
        <w:t>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9F5323">
        <w:fldChar w:fldCharType="begin"/>
      </w:r>
      <w:r w:rsidR="009F5323">
        <w:instrText xml:space="preserve"> REF _Ref303251044 \r \h  \* MERGEFORMAT </w:instrText>
      </w:r>
      <w:r w:rsidR="009F5323">
        <w:fldChar w:fldCharType="separate"/>
      </w:r>
      <w:r w:rsidRPr="003C6D0A">
        <w:rPr>
          <w:rFonts w:ascii="Times New Roman" w:hAnsi="Times New Roman" w:cs="Times New Roman"/>
          <w:sz w:val="24"/>
          <w:szCs w:val="24"/>
        </w:rPr>
        <w:t>3.10</w:t>
      </w:r>
      <w:r w:rsidR="009F5323">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rPr>
        <w:t>Пр</w:t>
      </w:r>
      <w:proofErr w:type="spell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lastRenderedPageBreak/>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lang w:val="en-US"/>
        </w:rPr>
        <w:t>kf</w:t>
      </w:r>
      <w:proofErr w:type="spell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9F5323">
        <w:fldChar w:fldCharType="begin"/>
      </w:r>
      <w:r w:rsidR="009F5323">
        <w:instrText xml:space="preserve"> REF _Ref472416470 \r \h  \* MERGEFORMAT </w:instrText>
      </w:r>
      <w:r w:rsidR="009F5323">
        <w:fldChar w:fldCharType="separate"/>
      </w:r>
      <w:r w:rsidRPr="003C6D0A">
        <w:rPr>
          <w:sz w:val="24"/>
          <w:szCs w:val="24"/>
        </w:rPr>
        <w:t>3.3.7.1</w:t>
      </w:r>
      <w:r w:rsidR="009F5323">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9F5323">
        <w:fldChar w:fldCharType="begin"/>
      </w:r>
      <w:r w:rsidR="009F5323">
        <w:instrText xml:space="preserve"> REF _Ref440271072 \r \h  \* MERGEFORMAT </w:instrText>
      </w:r>
      <w:r w:rsidR="009F5323">
        <w:fldChar w:fldCharType="separate"/>
      </w:r>
      <w:r w:rsidRPr="003C6D0A">
        <w:rPr>
          <w:bCs w:val="0"/>
          <w:sz w:val="24"/>
          <w:szCs w:val="24"/>
        </w:rPr>
        <w:t>5.2</w:t>
      </w:r>
      <w:r w:rsidR="009F5323">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4" w:name="_Toc472416883"/>
      <w:bookmarkStart w:id="625" w:name="_Ref472416955"/>
      <w:bookmarkStart w:id="626" w:name="_Ref472416971"/>
      <w:r w:rsidRPr="00FD4E6C">
        <w:t xml:space="preserve">Подведение итогов </w:t>
      </w:r>
      <w:r w:rsidR="00DF639D" w:rsidRPr="00FD4E6C">
        <w:t>З</w:t>
      </w:r>
      <w:r w:rsidRPr="00FD4E6C">
        <w:t>апроса предложений</w:t>
      </w:r>
      <w:bookmarkEnd w:id="622"/>
      <w:bookmarkEnd w:id="623"/>
      <w:bookmarkEnd w:id="624"/>
      <w:bookmarkEnd w:id="625"/>
      <w:bookmarkEnd w:id="62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Решение Закупочной комиссии оформляется протоколом заседания </w:t>
      </w:r>
      <w:r w:rsidRPr="00D053CF">
        <w:rPr>
          <w:sz w:val="24"/>
          <w:szCs w:val="24"/>
        </w:rPr>
        <w:lastRenderedPageBreak/>
        <w:t>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8" w:name="_Ref303251044"/>
      <w:bookmarkStart w:id="629" w:name="_Toc472416884"/>
      <w:bookmarkStart w:id="630" w:name="_Ref191386295"/>
      <w:r w:rsidRPr="00D053CF">
        <w:t>Признание запроса предложений несостоявшимся</w:t>
      </w:r>
      <w:bookmarkEnd w:id="628"/>
      <w:bookmarkEnd w:id="629"/>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3"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3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4" w:name="_Toc468462453"/>
      <w:bookmarkStart w:id="635" w:name="_Toc468441704"/>
      <w:bookmarkStart w:id="636" w:name="_Ref465670219"/>
      <w:bookmarkStart w:id="637" w:name="_Toc472416885"/>
      <w:bookmarkStart w:id="638" w:name="_Ref303683929"/>
      <w:r w:rsidRPr="00FD4E6C">
        <w:rPr>
          <w:bCs w:val="0"/>
        </w:rPr>
        <w:t>Антидемпинговые меры</w:t>
      </w:r>
      <w:bookmarkEnd w:id="634"/>
      <w:bookmarkEnd w:id="635"/>
      <w:bookmarkEnd w:id="636"/>
      <w:bookmarkEnd w:id="637"/>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9F5323">
        <w:fldChar w:fldCharType="begin"/>
      </w:r>
      <w:r w:rsidR="009F5323">
        <w:instrText xml:space="preserve"> REF _Ref468805747 \r \h  \* MERGEFORMAT </w:instrText>
      </w:r>
      <w:r w:rsidR="009F5323">
        <w:fldChar w:fldCharType="separate"/>
      </w:r>
      <w:r w:rsidR="00B007DA" w:rsidRPr="00F91CA3">
        <w:rPr>
          <w:rFonts w:eastAsia="Times New Roman,Italic"/>
          <w:iCs/>
          <w:sz w:val="24"/>
          <w:szCs w:val="24"/>
        </w:rPr>
        <w:t>3.3.7</w:t>
      </w:r>
      <w:r w:rsidR="009F5323">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39"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3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lastRenderedPageBreak/>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9F5323">
        <w:fldChar w:fldCharType="begin"/>
      </w:r>
      <w:r w:rsidR="009F5323">
        <w:instrText xml:space="preserve"> REF _Ref465675151 \r \h  \* MERGEFORMAT </w:instrText>
      </w:r>
      <w:r w:rsidR="009F5323">
        <w:fldChar w:fldCharType="separate"/>
      </w:r>
      <w:r w:rsidR="00F91CA3" w:rsidRPr="007310E1">
        <w:rPr>
          <w:rFonts w:eastAsia="Times New Roman,Italic"/>
          <w:bCs/>
          <w:iCs/>
          <w:sz w:val="24"/>
          <w:szCs w:val="24"/>
        </w:rPr>
        <w:t>3.11.2</w:t>
      </w:r>
      <w:r w:rsidR="009F5323">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9F5323">
        <w:fldChar w:fldCharType="begin"/>
      </w:r>
      <w:r w:rsidR="009F5323">
        <w:instrText xml:space="preserve"> REF _Ref468805797 \r \h  \* MERGEFORMAT </w:instrText>
      </w:r>
      <w:r w:rsidR="009F5323">
        <w:fldChar w:fldCharType="separate"/>
      </w:r>
      <w:r w:rsidR="00F91CA3">
        <w:rPr>
          <w:rFonts w:eastAsia="Times New Roman,Italic"/>
          <w:bCs/>
          <w:iCs/>
          <w:sz w:val="24"/>
          <w:szCs w:val="24"/>
        </w:rPr>
        <w:t>3.6.2.5</w:t>
      </w:r>
      <w:r w:rsidR="009F5323">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9F5323">
        <w:fldChar w:fldCharType="begin"/>
      </w:r>
      <w:r w:rsidR="009F5323">
        <w:instrText xml:space="preserve"> REF _Ref465437572 \r \h  \* MERGEFORMAT </w:instrText>
      </w:r>
      <w:r w:rsidR="009F5323">
        <w:fldChar w:fldCharType="separate"/>
      </w:r>
      <w:r w:rsidR="00F91CA3" w:rsidRPr="007310E1">
        <w:rPr>
          <w:sz w:val="24"/>
          <w:szCs w:val="24"/>
        </w:rPr>
        <w:t>3.13.2</w:t>
      </w:r>
      <w:r w:rsidR="009F5323">
        <w:fldChar w:fldCharType="end"/>
      </w:r>
      <w:r w:rsidRPr="007310E1">
        <w:rPr>
          <w:sz w:val="24"/>
          <w:szCs w:val="24"/>
        </w:rPr>
        <w:t>-</w:t>
      </w:r>
      <w:r w:rsidR="009F5323">
        <w:fldChar w:fldCharType="begin"/>
      </w:r>
      <w:r w:rsidR="009F5323">
        <w:instrText xml:space="preserve"> REF _Ref472417478 \r \h  \* MERGEFORMAT </w:instrText>
      </w:r>
      <w:r w:rsidR="009F5323">
        <w:fldChar w:fldCharType="separate"/>
      </w:r>
      <w:r w:rsidR="00F91CA3" w:rsidRPr="007310E1">
        <w:rPr>
          <w:sz w:val="24"/>
          <w:szCs w:val="24"/>
        </w:rPr>
        <w:t>3.13.4</w:t>
      </w:r>
      <w:r w:rsidR="009F5323">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9F5323">
        <w:fldChar w:fldCharType="begin"/>
      </w:r>
      <w:r w:rsidR="009F5323">
        <w:instrText xml:space="preserve"> REF _Ref465437572 \r \h  \* MERGEFORMAT </w:instrText>
      </w:r>
      <w:r w:rsidR="009F5323">
        <w:fldChar w:fldCharType="separate"/>
      </w:r>
      <w:r w:rsidR="00F91CA3" w:rsidRPr="007310E1">
        <w:rPr>
          <w:sz w:val="24"/>
          <w:szCs w:val="24"/>
        </w:rPr>
        <w:t>3.13.2</w:t>
      </w:r>
      <w:r w:rsidR="009F5323">
        <w:fldChar w:fldCharType="end"/>
      </w:r>
      <w:r w:rsidR="00F91CA3" w:rsidRPr="007310E1">
        <w:rPr>
          <w:sz w:val="24"/>
          <w:szCs w:val="24"/>
        </w:rPr>
        <w:t>-</w:t>
      </w:r>
      <w:r w:rsidR="009F5323">
        <w:fldChar w:fldCharType="begin"/>
      </w:r>
      <w:r w:rsidR="009F5323">
        <w:instrText xml:space="preserve"> REF _Ref472417478 \r \h  \* MERGEFORMAT </w:instrText>
      </w:r>
      <w:r w:rsidR="009F5323">
        <w:fldChar w:fldCharType="separate"/>
      </w:r>
      <w:r w:rsidR="00F91CA3" w:rsidRPr="007310E1">
        <w:rPr>
          <w:sz w:val="24"/>
          <w:szCs w:val="24"/>
        </w:rPr>
        <w:t>3.13.4</w:t>
      </w:r>
      <w:r w:rsidR="009F5323">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0" w:name="_Ref468805820"/>
      <w:bookmarkStart w:id="641"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0"/>
      <w:bookmarkEnd w:id="638"/>
      <w:bookmarkEnd w:id="640"/>
      <w:bookmarkEnd w:id="641"/>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2" w:name="_Ref294695403"/>
      <w:bookmarkStart w:id="643"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lastRenderedPageBreak/>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2"/>
      <w:bookmarkEnd w:id="643"/>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4"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9F5323">
        <w:fldChar w:fldCharType="begin"/>
      </w:r>
      <w:r w:rsidR="009F5323">
        <w:instrText xml:space="preserve"> REF _Ref465670219 \r \h  \* MERGEFORMAT </w:instrText>
      </w:r>
      <w:r w:rsidR="009F5323">
        <w:fldChar w:fldCharType="separate"/>
      </w:r>
      <w:r w:rsidR="00B007DA" w:rsidRPr="00F91CA3">
        <w:rPr>
          <w:sz w:val="24"/>
          <w:szCs w:val="24"/>
        </w:rPr>
        <w:t>3.11</w:t>
      </w:r>
      <w:r w:rsidR="009F5323">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9F5323">
        <w:fldChar w:fldCharType="begin"/>
      </w:r>
      <w:r w:rsidR="009F5323">
        <w:instrText xml:space="preserve"> REF _Ref465437572 \r \h  \* MERGEFORMAT </w:instrText>
      </w:r>
      <w:r w:rsidR="009F5323">
        <w:fldChar w:fldCharType="separate"/>
      </w:r>
      <w:r w:rsidR="00F91CA3" w:rsidRPr="00F91CA3">
        <w:rPr>
          <w:b/>
          <w:bCs w:val="0"/>
          <w:sz w:val="24"/>
          <w:szCs w:val="24"/>
        </w:rPr>
        <w:t>3.13.2</w:t>
      </w:r>
      <w:r w:rsidR="009F5323">
        <w:fldChar w:fldCharType="end"/>
      </w:r>
      <w:r w:rsidRPr="00F91CA3">
        <w:rPr>
          <w:sz w:val="24"/>
          <w:szCs w:val="24"/>
        </w:rPr>
        <w:t>-</w:t>
      </w:r>
      <w:r w:rsidR="009F5323">
        <w:fldChar w:fldCharType="begin"/>
      </w:r>
      <w:r w:rsidR="009F5323">
        <w:instrText xml:space="preserve"> REF _Ref472417478 \r \h  \* MERGEFORMAT </w:instrText>
      </w:r>
      <w:r w:rsidR="009F5323">
        <w:fldChar w:fldCharType="separate"/>
      </w:r>
      <w:r w:rsidR="00F91CA3">
        <w:rPr>
          <w:b/>
          <w:sz w:val="24"/>
          <w:szCs w:val="24"/>
        </w:rPr>
        <w:t>3.13.4</w:t>
      </w:r>
      <w:r w:rsidR="009F5323">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4"/>
      <w:bookmarkEnd w:id="64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9F5323">
        <w:fldChar w:fldCharType="begin"/>
      </w:r>
      <w:r w:rsidR="009F5323">
        <w:instrText xml:space="preserve"> REF _Ref294695546 \r \h  \* MERGEFORMAT </w:instrText>
      </w:r>
      <w:r w:rsidR="009F5323">
        <w:fldChar w:fldCharType="separate"/>
      </w:r>
      <w:r w:rsidR="00B007DA" w:rsidRPr="00B007DA">
        <w:rPr>
          <w:bCs w:val="0"/>
          <w:sz w:val="24"/>
          <w:szCs w:val="24"/>
        </w:rPr>
        <w:t xml:space="preserve"> 1.2.6 </w:t>
      </w:r>
      <w:r w:rsidR="009F5323">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9F5323">
        <w:fldChar w:fldCharType="begin"/>
      </w:r>
      <w:r w:rsidR="009F5323">
        <w:instrText xml:space="preserve"> REF _Ref294695403 \n \h  \* MERGEFORMAT </w:instrText>
      </w:r>
      <w:r w:rsidR="009F5323">
        <w:fldChar w:fldCharType="separate"/>
      </w:r>
      <w:r w:rsidR="00B007DA" w:rsidRPr="00B007DA">
        <w:rPr>
          <w:bCs w:val="0"/>
          <w:sz w:val="24"/>
          <w:szCs w:val="24"/>
        </w:rPr>
        <w:t>3.12.3</w:t>
      </w:r>
      <w:r w:rsidR="009F5323">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EF5AA8">
        <w:rPr>
          <w:bCs w:val="0"/>
          <w:sz w:val="24"/>
          <w:szCs w:val="24"/>
        </w:rPr>
        <w:fldChar w:fldCharType="begin"/>
      </w:r>
      <w:r w:rsidR="00F91CA3">
        <w:rPr>
          <w:bCs w:val="0"/>
          <w:sz w:val="24"/>
          <w:szCs w:val="24"/>
        </w:rPr>
        <w:instrText xml:space="preserve"> REF _Ref472417616 \r \h </w:instrText>
      </w:r>
      <w:r w:rsidR="00EF5AA8">
        <w:rPr>
          <w:bCs w:val="0"/>
          <w:sz w:val="24"/>
          <w:szCs w:val="24"/>
        </w:rPr>
      </w:r>
      <w:r w:rsidR="00EF5AA8">
        <w:rPr>
          <w:bCs w:val="0"/>
          <w:sz w:val="24"/>
          <w:szCs w:val="24"/>
        </w:rPr>
        <w:fldChar w:fldCharType="separate"/>
      </w:r>
      <w:r w:rsidR="00F91CA3">
        <w:rPr>
          <w:bCs w:val="0"/>
          <w:sz w:val="24"/>
          <w:szCs w:val="24"/>
        </w:rPr>
        <w:t>3.13</w:t>
      </w:r>
      <w:r w:rsidR="00EF5A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9F5323">
        <w:fldChar w:fldCharType="begin"/>
      </w:r>
      <w:r w:rsidR="009F5323">
        <w:instrText xml:space="preserve"> REF _Ref466909528 \r \h  \* MERGEFORMAT </w:instrText>
      </w:r>
      <w:r w:rsidR="009F5323">
        <w:fldChar w:fldCharType="separate"/>
      </w:r>
      <w:r w:rsidR="00B007DA" w:rsidRPr="003C6D0A">
        <w:rPr>
          <w:sz w:val="24"/>
          <w:szCs w:val="24"/>
        </w:rPr>
        <w:t>3.3.8.9</w:t>
      </w:r>
      <w:r w:rsidR="009F5323">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9F5323">
        <w:fldChar w:fldCharType="begin"/>
      </w:r>
      <w:r w:rsidR="009F5323">
        <w:instrText xml:space="preserve"> REF _Ref468805899 \r \h  \* MERGEFORMAT </w:instrText>
      </w:r>
      <w:r w:rsidR="009F5323">
        <w:fldChar w:fldCharType="separate"/>
      </w:r>
      <w:r w:rsidR="00B007DA" w:rsidRPr="003C6D0A">
        <w:rPr>
          <w:sz w:val="24"/>
          <w:szCs w:val="24"/>
        </w:rPr>
        <w:t>3.12.5</w:t>
      </w:r>
      <w:r w:rsidR="009F5323">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8" w:name="_Toc181693189"/>
      <w:bookmarkStart w:id="649" w:name="_Ref190680463"/>
      <w:bookmarkStart w:id="650" w:name="_Ref306140410"/>
      <w:bookmarkStart w:id="651" w:name="_Ref306142159"/>
      <w:bookmarkStart w:id="652" w:name="_Ref468202077"/>
      <w:bookmarkStart w:id="653" w:name="_Ref303102866"/>
      <w:bookmarkStart w:id="654" w:name="_Toc305835589"/>
      <w:bookmarkStart w:id="655" w:name="_Ref303683952"/>
      <w:bookmarkStart w:id="656" w:name="__RefNumPara__840_922829174"/>
      <w:bookmarkEnd w:id="64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9F5323">
        <w:fldChar w:fldCharType="begin"/>
      </w:r>
      <w:r w:rsidR="009F5323">
        <w:instrText xml:space="preserve"> REF _Ref471821960 \r \h  \* MERGEFORMAT </w:instrText>
      </w:r>
      <w:r w:rsidR="009F5323">
        <w:fldChar w:fldCharType="separate"/>
      </w:r>
      <w:r w:rsidRPr="003C6D0A">
        <w:rPr>
          <w:sz w:val="24"/>
          <w:szCs w:val="24"/>
        </w:rPr>
        <w:t>3.8</w:t>
      </w:r>
      <w:r w:rsidR="009F5323">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w:t>
      </w:r>
      <w:r w:rsidRPr="003C6D0A">
        <w:rPr>
          <w:sz w:val="24"/>
          <w:szCs w:val="24"/>
        </w:rPr>
        <w:lastRenderedPageBreak/>
        <w:t xml:space="preserve">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7" w:name="_Toc472416887"/>
      <w:bookmarkStart w:id="658" w:name="_Ref472417185"/>
      <w:bookmarkStart w:id="65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8"/>
      <w:bookmarkEnd w:id="649"/>
      <w:bookmarkEnd w:id="650"/>
      <w:bookmarkEnd w:id="651"/>
      <w:bookmarkEnd w:id="652"/>
      <w:bookmarkEnd w:id="657"/>
      <w:bookmarkEnd w:id="658"/>
      <w:bookmarkEnd w:id="659"/>
      <w:r w:rsidRPr="003C6D0A">
        <w:t xml:space="preserve"> </w:t>
      </w:r>
      <w:bookmarkEnd w:id="653"/>
      <w:bookmarkEnd w:id="654"/>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9F5323">
        <w:fldChar w:fldCharType="begin"/>
      </w:r>
      <w:r w:rsidR="009F5323">
        <w:instrText xml:space="preserve"> REF _Ref440272931 \r \h  \* MERGEFORMAT </w:instrText>
      </w:r>
      <w:r w:rsidR="009F5323">
        <w:fldChar w:fldCharType="separate"/>
      </w:r>
      <w:r w:rsidR="00B007DA" w:rsidRPr="003C6D0A">
        <w:t>2</w:t>
      </w:r>
      <w:r w:rsidR="009F5323">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9F5323">
        <w:fldChar w:fldCharType="begin"/>
      </w:r>
      <w:r w:rsidR="009F5323">
        <w:instrText xml:space="preserve"> REF _Ref465437572 \r \h  \* MERGEFORMAT </w:instrText>
      </w:r>
      <w:r w:rsidR="009F5323">
        <w:fldChar w:fldCharType="separate"/>
      </w:r>
      <w:r w:rsidR="00B007DA" w:rsidRPr="003C6D0A">
        <w:rPr>
          <w:sz w:val="24"/>
          <w:szCs w:val="24"/>
        </w:rPr>
        <w:t>3.13.2</w:t>
      </w:r>
      <w:r w:rsidR="009F5323">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0"/>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9F5323">
        <w:fldChar w:fldCharType="begin"/>
      </w:r>
      <w:r w:rsidR="009F5323">
        <w:instrText xml:space="preserve"> REF _Ref468974799 \r \h  \* MERGEFORMAT </w:instrText>
      </w:r>
      <w:r w:rsidR="009F5323">
        <w:fldChar w:fldCharType="separate"/>
      </w:r>
      <w:r w:rsidR="00B007DA" w:rsidRPr="00B007DA">
        <w:rPr>
          <w:sz w:val="24"/>
          <w:szCs w:val="24"/>
        </w:rPr>
        <w:t>3.13.3.1</w:t>
      </w:r>
      <w:r w:rsidR="009F5323">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9F5323">
        <w:fldChar w:fldCharType="begin"/>
      </w:r>
      <w:r w:rsidR="009F5323">
        <w:instrText xml:space="preserve"> REF _Ref440272931 \r \h  \* MERGEFORMAT </w:instrText>
      </w:r>
      <w:r w:rsidR="009F5323">
        <w:fldChar w:fldCharType="separate"/>
      </w:r>
      <w:r w:rsidR="00B007DA">
        <w:t>2</w:t>
      </w:r>
      <w:r w:rsidR="009F5323">
        <w:fldChar w:fldCharType="end"/>
      </w:r>
      <w:r w:rsidRPr="00FD4E6C">
        <w:rPr>
          <w:sz w:val="24"/>
          <w:szCs w:val="24"/>
        </w:rPr>
        <w:t xml:space="preserve">) с учетом требований, изложенных в подпункте </w:t>
      </w:r>
      <w:r w:rsidR="009F5323">
        <w:fldChar w:fldCharType="begin"/>
      </w:r>
      <w:r w:rsidR="009F5323">
        <w:instrText xml:space="preserve"> REF _Ref465437572 \r \h  \* MERGEFORMAT </w:instrText>
      </w:r>
      <w:r w:rsidR="009F5323">
        <w:fldChar w:fldCharType="separate"/>
      </w:r>
      <w:r w:rsidR="00B007DA" w:rsidRPr="00B007DA">
        <w:rPr>
          <w:sz w:val="24"/>
          <w:szCs w:val="24"/>
        </w:rPr>
        <w:t>3.13.2</w:t>
      </w:r>
      <w:r w:rsidR="009F5323">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9F5323">
        <w:fldChar w:fldCharType="begin"/>
      </w:r>
      <w:r w:rsidR="009F5323">
        <w:instrText xml:space="preserve"> REF _Ref468805820 \r \h  \* MERGEFORMAT </w:instrText>
      </w:r>
      <w:r w:rsidR="009F5323">
        <w:fldChar w:fldCharType="separate"/>
      </w:r>
      <w:r w:rsidR="00B007DA" w:rsidRPr="00B007DA">
        <w:rPr>
          <w:sz w:val="24"/>
          <w:szCs w:val="24"/>
        </w:rPr>
        <w:t>3.12</w:t>
      </w:r>
      <w:r w:rsidR="009F5323">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661" w:name="_Ref468974799"/>
      <w:bookmarkStart w:id="662" w:name="_Ref465440181"/>
      <w:r w:rsidRPr="00A222A8">
        <w:rPr>
          <w:sz w:val="24"/>
          <w:szCs w:val="24"/>
        </w:rPr>
        <w:t>Реквизиты Заказчика:</w:t>
      </w:r>
      <w:bookmarkEnd w:id="661"/>
    </w:p>
    <w:p w:rsidR="00EB5906" w:rsidRPr="00140798" w:rsidRDefault="00EB5906" w:rsidP="00EB5906">
      <w:pPr>
        <w:pStyle w:val="aff6"/>
        <w:numPr>
          <w:ilvl w:val="0"/>
          <w:numId w:val="0"/>
        </w:numPr>
        <w:tabs>
          <w:tab w:val="left" w:pos="-7797"/>
        </w:tabs>
        <w:spacing w:before="120" w:line="240" w:lineRule="auto"/>
        <w:ind w:left="1800"/>
        <w:jc w:val="center"/>
        <w:rPr>
          <w:sz w:val="24"/>
          <w:szCs w:val="24"/>
          <w:u w:val="single"/>
        </w:rPr>
      </w:pPr>
      <w:r w:rsidRPr="00140798">
        <w:rPr>
          <w:sz w:val="24"/>
          <w:szCs w:val="24"/>
          <w:u w:val="single"/>
        </w:rPr>
        <w:t xml:space="preserve">Получатель платежа: филиал Публичного акционерного </w:t>
      </w:r>
      <w:r w:rsidRPr="004411D7">
        <w:rPr>
          <w:sz w:val="24"/>
          <w:szCs w:val="24"/>
        </w:rPr>
        <w:t>общества</w:t>
      </w:r>
      <w:r w:rsidRPr="00140798">
        <w:rPr>
          <w:sz w:val="24"/>
          <w:szCs w:val="24"/>
          <w:u w:val="single"/>
        </w:rPr>
        <w:t xml:space="preserve"> «Межрегиональная распределительная сетевая компания Центра» - «Смоленскэнерго»</w:t>
      </w:r>
    </w:p>
    <w:p w:rsidR="00EB5906" w:rsidRPr="00140798" w:rsidRDefault="00EB5906" w:rsidP="00EB5906">
      <w:pPr>
        <w:pStyle w:val="aff6"/>
        <w:numPr>
          <w:ilvl w:val="0"/>
          <w:numId w:val="0"/>
        </w:numPr>
        <w:snapToGrid w:val="0"/>
        <w:spacing w:line="240" w:lineRule="auto"/>
        <w:ind w:left="1800"/>
        <w:jc w:val="center"/>
        <w:rPr>
          <w:sz w:val="24"/>
          <w:szCs w:val="24"/>
        </w:rPr>
      </w:pPr>
      <w:r w:rsidRPr="00140798">
        <w:rPr>
          <w:sz w:val="24"/>
          <w:szCs w:val="24"/>
        </w:rPr>
        <w:t>214019 г. Смоленск, ул. Тенишевой, д. 33</w:t>
      </w:r>
    </w:p>
    <w:p w:rsidR="00EB5906" w:rsidRPr="00140798" w:rsidRDefault="00EB5906" w:rsidP="00EB5906">
      <w:pPr>
        <w:pStyle w:val="aff6"/>
        <w:numPr>
          <w:ilvl w:val="0"/>
          <w:numId w:val="0"/>
        </w:numPr>
        <w:snapToGrid w:val="0"/>
        <w:spacing w:line="240" w:lineRule="auto"/>
        <w:ind w:left="1800"/>
        <w:jc w:val="center"/>
        <w:rPr>
          <w:sz w:val="24"/>
          <w:szCs w:val="24"/>
        </w:rPr>
      </w:pPr>
      <w:r w:rsidRPr="00140798">
        <w:rPr>
          <w:sz w:val="24"/>
          <w:szCs w:val="24"/>
        </w:rPr>
        <w:t>ОГРН 1046900099498 в ИФНС № 15 по г. Москве</w:t>
      </w:r>
    </w:p>
    <w:p w:rsidR="00EB5906" w:rsidRPr="00140798" w:rsidRDefault="00EB5906" w:rsidP="00EB5906">
      <w:pPr>
        <w:pStyle w:val="aff6"/>
        <w:numPr>
          <w:ilvl w:val="0"/>
          <w:numId w:val="0"/>
        </w:numPr>
        <w:tabs>
          <w:tab w:val="left" w:pos="-7797"/>
        </w:tabs>
        <w:spacing w:before="120" w:line="240" w:lineRule="auto"/>
        <w:ind w:left="1800"/>
        <w:jc w:val="center"/>
        <w:rPr>
          <w:sz w:val="24"/>
          <w:szCs w:val="24"/>
        </w:rPr>
      </w:pPr>
      <w:r w:rsidRPr="00140798">
        <w:rPr>
          <w:sz w:val="24"/>
          <w:szCs w:val="24"/>
        </w:rPr>
        <w:t>ИНН/КПП: 6901067107/673102001</w:t>
      </w:r>
      <w:r>
        <w:rPr>
          <w:sz w:val="24"/>
          <w:szCs w:val="24"/>
        </w:rPr>
        <w:t>;</w:t>
      </w:r>
    </w:p>
    <w:p w:rsidR="00EB5906" w:rsidRPr="00140798" w:rsidRDefault="00EB5906" w:rsidP="00EB5906">
      <w:pPr>
        <w:pStyle w:val="aff6"/>
        <w:numPr>
          <w:ilvl w:val="0"/>
          <w:numId w:val="0"/>
        </w:numPr>
        <w:tabs>
          <w:tab w:val="left" w:pos="-7797"/>
        </w:tabs>
        <w:spacing w:line="240" w:lineRule="auto"/>
        <w:ind w:left="1800"/>
        <w:jc w:val="center"/>
        <w:rPr>
          <w:sz w:val="24"/>
          <w:szCs w:val="24"/>
        </w:rPr>
      </w:pPr>
      <w:r w:rsidRPr="00140798">
        <w:rPr>
          <w:sz w:val="24"/>
          <w:szCs w:val="24"/>
        </w:rPr>
        <w:t>ОКПО</w:t>
      </w:r>
      <w:r>
        <w:rPr>
          <w:sz w:val="24"/>
          <w:szCs w:val="24"/>
        </w:rPr>
        <w:t>:</w:t>
      </w:r>
      <w:r w:rsidRPr="00140798">
        <w:rPr>
          <w:sz w:val="24"/>
          <w:szCs w:val="24"/>
        </w:rPr>
        <w:t xml:space="preserve"> 00107436</w:t>
      </w:r>
      <w:r>
        <w:rPr>
          <w:sz w:val="24"/>
          <w:szCs w:val="24"/>
        </w:rPr>
        <w:t>;</w:t>
      </w:r>
    </w:p>
    <w:p w:rsidR="00EB5906" w:rsidRPr="00140798" w:rsidRDefault="00EB5906" w:rsidP="00EB5906">
      <w:pPr>
        <w:pStyle w:val="aff6"/>
        <w:numPr>
          <w:ilvl w:val="0"/>
          <w:numId w:val="0"/>
        </w:numPr>
        <w:tabs>
          <w:tab w:val="left" w:pos="-7797"/>
        </w:tabs>
        <w:spacing w:line="240" w:lineRule="auto"/>
        <w:ind w:left="1800"/>
        <w:jc w:val="center"/>
        <w:rPr>
          <w:sz w:val="24"/>
          <w:szCs w:val="24"/>
        </w:rPr>
      </w:pPr>
      <w:proofErr w:type="gramStart"/>
      <w:r w:rsidRPr="00140798">
        <w:rPr>
          <w:sz w:val="24"/>
          <w:szCs w:val="24"/>
        </w:rPr>
        <w:t>р</w:t>
      </w:r>
      <w:proofErr w:type="gramEnd"/>
      <w:r w:rsidRPr="00140798">
        <w:rPr>
          <w:sz w:val="24"/>
          <w:szCs w:val="24"/>
        </w:rPr>
        <w:t>/с: 40702810623250000008 в филиале Банка ВТБ (ПАО) в г. Воронеже</w:t>
      </w:r>
      <w:r>
        <w:rPr>
          <w:sz w:val="24"/>
          <w:szCs w:val="24"/>
        </w:rPr>
        <w:t>;</w:t>
      </w:r>
    </w:p>
    <w:p w:rsidR="00EB5906" w:rsidRPr="00140798" w:rsidRDefault="00EB5906" w:rsidP="00EB5906">
      <w:pPr>
        <w:pStyle w:val="aff6"/>
        <w:numPr>
          <w:ilvl w:val="0"/>
          <w:numId w:val="0"/>
        </w:numPr>
        <w:tabs>
          <w:tab w:val="left" w:pos="-7797"/>
        </w:tabs>
        <w:spacing w:line="240" w:lineRule="auto"/>
        <w:ind w:left="1800"/>
        <w:jc w:val="center"/>
        <w:rPr>
          <w:sz w:val="24"/>
          <w:szCs w:val="24"/>
        </w:rPr>
      </w:pPr>
      <w:r w:rsidRPr="00140798">
        <w:rPr>
          <w:sz w:val="24"/>
          <w:szCs w:val="24"/>
        </w:rPr>
        <w:t>БИК: 042007835</w:t>
      </w:r>
      <w:r>
        <w:rPr>
          <w:sz w:val="24"/>
          <w:szCs w:val="24"/>
        </w:rPr>
        <w:t>;</w:t>
      </w:r>
    </w:p>
    <w:p w:rsidR="00EB5906" w:rsidRPr="00140798" w:rsidRDefault="00EB5906" w:rsidP="00EB5906">
      <w:pPr>
        <w:pStyle w:val="aff6"/>
        <w:numPr>
          <w:ilvl w:val="0"/>
          <w:numId w:val="0"/>
        </w:numPr>
        <w:tabs>
          <w:tab w:val="left" w:pos="-7797"/>
        </w:tabs>
        <w:spacing w:line="240" w:lineRule="auto"/>
        <w:ind w:left="1800"/>
        <w:jc w:val="center"/>
        <w:rPr>
          <w:sz w:val="24"/>
          <w:szCs w:val="24"/>
        </w:rPr>
      </w:pPr>
      <w:r w:rsidRPr="00140798">
        <w:rPr>
          <w:sz w:val="24"/>
          <w:szCs w:val="24"/>
        </w:rPr>
        <w:t>к/с: 30101810100000000835</w:t>
      </w:r>
      <w:r>
        <w:rPr>
          <w:sz w:val="24"/>
          <w:szCs w:val="24"/>
        </w:rPr>
        <w:t>.</w:t>
      </w:r>
    </w:p>
    <w:p w:rsidR="00A222A8" w:rsidRPr="00B03B3C" w:rsidRDefault="00A222A8" w:rsidP="00A222A8">
      <w:pPr>
        <w:pStyle w:val="aff6"/>
        <w:numPr>
          <w:ilvl w:val="0"/>
          <w:numId w:val="0"/>
        </w:numPr>
        <w:tabs>
          <w:tab w:val="left" w:pos="2127"/>
        </w:tabs>
        <w:spacing w:line="240" w:lineRule="auto"/>
        <w:ind w:left="2847"/>
      </w:pP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bookmarkStart w:id="663"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9F5323">
        <w:fldChar w:fldCharType="begin"/>
      </w:r>
      <w:r w:rsidR="009F5323">
        <w:instrText xml:space="preserve"> REF _Ref468805929 \r \h  \* MERGEFORMAT </w:instrText>
      </w:r>
      <w:r w:rsidR="009F5323">
        <w:fldChar w:fldCharType="separate"/>
      </w:r>
      <w:r w:rsidR="00F91CA3" w:rsidRPr="00F91CA3">
        <w:rPr>
          <w:sz w:val="24"/>
          <w:szCs w:val="24"/>
        </w:rPr>
        <w:t>3.12.6</w:t>
      </w:r>
      <w:r w:rsidR="009F5323">
        <w:fldChar w:fldCharType="end"/>
      </w:r>
      <w:r w:rsidRPr="00FD4E6C">
        <w:rPr>
          <w:sz w:val="24"/>
          <w:szCs w:val="24"/>
        </w:rPr>
        <w:t>.</w:t>
      </w:r>
      <w:bookmarkEnd w:id="662"/>
      <w:bookmarkEnd w:id="663"/>
    </w:p>
    <w:p w:rsidR="00932C0A" w:rsidRPr="00D053CF" w:rsidRDefault="00932C0A" w:rsidP="00297C3B">
      <w:pPr>
        <w:pStyle w:val="2"/>
        <w:tabs>
          <w:tab w:val="clear" w:pos="1700"/>
          <w:tab w:val="left" w:pos="709"/>
        </w:tabs>
        <w:spacing w:line="264" w:lineRule="auto"/>
      </w:pPr>
      <w:bookmarkStart w:id="664" w:name="_Ref303694483"/>
      <w:bookmarkStart w:id="665" w:name="_Toc305835590"/>
      <w:bookmarkStart w:id="666" w:name="_Ref306140451"/>
      <w:bookmarkStart w:id="667" w:name="_Toc472416888"/>
      <w:r w:rsidRPr="00D053CF">
        <w:t xml:space="preserve">Уведомление о результатах </w:t>
      </w:r>
      <w:bookmarkEnd w:id="664"/>
      <w:bookmarkEnd w:id="665"/>
      <w:r w:rsidRPr="00D053CF">
        <w:t>запроса предложений</w:t>
      </w:r>
      <w:bookmarkEnd w:id="666"/>
      <w:bookmarkEnd w:id="667"/>
    </w:p>
    <w:bookmarkEnd w:id="65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9F5323">
        <w:fldChar w:fldCharType="begin"/>
      </w:r>
      <w:r w:rsidR="009F5323">
        <w:instrText xml:space="preserve"> REF _Ref191386085 \r \h  \* MERGEFORMAT </w:instrText>
      </w:r>
      <w:r w:rsidR="009F5323">
        <w:fldChar w:fldCharType="separate"/>
      </w:r>
      <w:r w:rsidR="00B007DA" w:rsidRPr="00B007DA">
        <w:rPr>
          <w:iCs/>
          <w:sz w:val="24"/>
          <w:szCs w:val="24"/>
        </w:rPr>
        <w:t>1.1.1</w:t>
      </w:r>
      <w:r w:rsidR="009F5323">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lastRenderedPageBreak/>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8" w:name="_Ref440270568"/>
      <w:bookmarkStart w:id="669" w:name="_Ref440274159"/>
      <w:bookmarkStart w:id="670" w:name="_Ref440292555"/>
      <w:bookmarkStart w:id="671" w:name="_Ref440292779"/>
      <w:bookmarkStart w:id="672" w:name="_Toc472416889"/>
      <w:r w:rsidRPr="00D053CF">
        <w:rPr>
          <w:szCs w:val="24"/>
        </w:rPr>
        <w:lastRenderedPageBreak/>
        <w:t>Техническая часть</w:t>
      </w:r>
      <w:bookmarkEnd w:id="668"/>
      <w:bookmarkEnd w:id="669"/>
      <w:bookmarkEnd w:id="670"/>
      <w:bookmarkEnd w:id="671"/>
      <w:bookmarkEnd w:id="672"/>
      <w:r w:rsidRPr="00D053CF">
        <w:rPr>
          <w:szCs w:val="24"/>
        </w:rPr>
        <w:t xml:space="preserve"> </w:t>
      </w:r>
    </w:p>
    <w:p w:rsidR="002B5044" w:rsidRPr="00D053CF" w:rsidRDefault="002B5044" w:rsidP="002A47D1">
      <w:pPr>
        <w:pStyle w:val="2"/>
        <w:ind w:left="1701" w:hanging="1134"/>
      </w:pPr>
      <w:bookmarkStart w:id="673" w:name="_Toc176064096"/>
      <w:bookmarkStart w:id="674" w:name="_Toc176338524"/>
      <w:bookmarkStart w:id="675" w:name="_Toc180399752"/>
      <w:bookmarkStart w:id="676" w:name="_Toc191205941"/>
      <w:bookmarkStart w:id="677" w:name="_Toc194315544"/>
      <w:bookmarkStart w:id="678" w:name="_Toc423421725"/>
      <w:bookmarkStart w:id="679" w:name="_Toc472416890"/>
      <w:r w:rsidRPr="00D053CF">
        <w:t>Общие требования к условиям поставки продукции</w:t>
      </w:r>
      <w:bookmarkStart w:id="680" w:name="_Toc176064097"/>
      <w:bookmarkStart w:id="681" w:name="_Toc176338525"/>
      <w:bookmarkStart w:id="682" w:name="_Toc180399753"/>
      <w:bookmarkStart w:id="683" w:name="_Toc189457101"/>
      <w:bookmarkStart w:id="684" w:name="_Toc189461737"/>
      <w:bookmarkStart w:id="685" w:name="_Toc189462011"/>
      <w:bookmarkStart w:id="686" w:name="_Toc191273610"/>
      <w:bookmarkStart w:id="687" w:name="_Toc167189319"/>
      <w:bookmarkStart w:id="688" w:name="_Toc168725254"/>
      <w:bookmarkEnd w:id="673"/>
      <w:bookmarkEnd w:id="674"/>
      <w:bookmarkEnd w:id="675"/>
      <w:bookmarkEnd w:id="676"/>
      <w:bookmarkEnd w:id="677"/>
      <w:bookmarkEnd w:id="678"/>
      <w:bookmarkEnd w:id="679"/>
    </w:p>
    <w:p w:rsidR="002B5044" w:rsidRPr="00D053CF" w:rsidRDefault="002B5044" w:rsidP="002B5044">
      <w:pPr>
        <w:pStyle w:val="3"/>
        <w:ind w:left="0" w:firstLine="851"/>
        <w:jc w:val="both"/>
        <w:rPr>
          <w:b w:val="0"/>
          <w:szCs w:val="24"/>
        </w:rPr>
      </w:pPr>
      <w:bookmarkStart w:id="689" w:name="_Toc439166308"/>
      <w:bookmarkStart w:id="690" w:name="_Toc439170656"/>
      <w:bookmarkStart w:id="691" w:name="_Toc439172758"/>
      <w:bookmarkStart w:id="692" w:name="_Toc439173202"/>
      <w:bookmarkStart w:id="693" w:name="_Toc439238196"/>
      <w:bookmarkStart w:id="694" w:name="_Toc439252748"/>
      <w:bookmarkStart w:id="695" w:name="_Toc439323606"/>
      <w:bookmarkStart w:id="696" w:name="_Toc439323722"/>
      <w:bookmarkStart w:id="697" w:name="_Toc440297056"/>
      <w:bookmarkStart w:id="698" w:name="_Toc440356617"/>
      <w:bookmarkStart w:id="699" w:name="_Toc440631753"/>
      <w:bookmarkStart w:id="700" w:name="_Toc440876538"/>
      <w:bookmarkStart w:id="701" w:name="_Toc441130610"/>
      <w:bookmarkStart w:id="702" w:name="_Toc441157113"/>
      <w:bookmarkStart w:id="703" w:name="_Toc447292132"/>
      <w:bookmarkStart w:id="704" w:name="_Toc462234890"/>
      <w:bookmarkStart w:id="705" w:name="_Toc466966856"/>
      <w:bookmarkStart w:id="706" w:name="_Toc468806107"/>
      <w:bookmarkStart w:id="707" w:name="_Toc469480374"/>
      <w:bookmarkStart w:id="708" w:name="_Toc472416891"/>
      <w:r w:rsidRPr="00D053CF">
        <w:rPr>
          <w:b w:val="0"/>
          <w:szCs w:val="24"/>
        </w:rPr>
        <w:t>Продукция должна быть новой и ранее неиспользованной.</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D053CF" w:rsidRDefault="002B5044" w:rsidP="002B5044">
      <w:pPr>
        <w:pStyle w:val="3"/>
        <w:ind w:left="0" w:firstLine="851"/>
        <w:jc w:val="both"/>
        <w:rPr>
          <w:b w:val="0"/>
          <w:szCs w:val="24"/>
        </w:rPr>
      </w:pPr>
      <w:bookmarkStart w:id="709" w:name="_Toc439166309"/>
      <w:bookmarkStart w:id="710" w:name="_Toc439170657"/>
      <w:bookmarkStart w:id="711" w:name="_Toc439172759"/>
      <w:bookmarkStart w:id="712" w:name="_Toc439173203"/>
      <w:bookmarkStart w:id="713" w:name="_Toc439238197"/>
      <w:bookmarkStart w:id="714" w:name="_Toc439252749"/>
      <w:bookmarkStart w:id="715" w:name="_Toc439323607"/>
      <w:bookmarkStart w:id="716" w:name="_Toc439323723"/>
      <w:bookmarkStart w:id="717" w:name="_Toc440297057"/>
      <w:bookmarkStart w:id="718" w:name="_Toc440356618"/>
      <w:bookmarkStart w:id="719" w:name="_Toc440631754"/>
      <w:bookmarkStart w:id="720" w:name="_Toc440876539"/>
      <w:bookmarkStart w:id="721" w:name="_Toc441130611"/>
      <w:bookmarkStart w:id="722" w:name="_Toc441157114"/>
      <w:bookmarkStart w:id="723" w:name="_Toc447292133"/>
      <w:bookmarkStart w:id="724" w:name="_Toc462234891"/>
      <w:bookmarkStart w:id="725" w:name="_Toc466966857"/>
      <w:bookmarkStart w:id="726" w:name="_Toc468806108"/>
      <w:bookmarkStart w:id="727" w:name="_Toc469480375"/>
      <w:bookmarkStart w:id="728" w:name="_Toc472416892"/>
      <w:r w:rsidRPr="00D053CF">
        <w:rPr>
          <w:b w:val="0"/>
          <w:szCs w:val="24"/>
        </w:rPr>
        <w:t>Продукция должна соответствовать ГОСТ, ТУ и Технической политике ПАО «МРСК Центра».</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D053CF" w:rsidRDefault="002B5044" w:rsidP="0021751A">
      <w:pPr>
        <w:pStyle w:val="2"/>
        <w:ind w:left="1701" w:hanging="1134"/>
      </w:pPr>
      <w:bookmarkStart w:id="729" w:name="_Toc423421726"/>
      <w:bookmarkStart w:id="730" w:name="_Ref450652998"/>
      <w:bookmarkStart w:id="731" w:name="_Toc472416893"/>
      <w:r w:rsidRPr="00D053CF">
        <w:t>Перечень, объемы и характеристики закупаемой продукции</w:t>
      </w:r>
      <w:bookmarkEnd w:id="680"/>
      <w:bookmarkEnd w:id="681"/>
      <w:bookmarkEnd w:id="682"/>
      <w:bookmarkEnd w:id="683"/>
      <w:bookmarkEnd w:id="684"/>
      <w:bookmarkEnd w:id="685"/>
      <w:bookmarkEnd w:id="686"/>
      <w:bookmarkEnd w:id="729"/>
      <w:bookmarkEnd w:id="730"/>
      <w:bookmarkEnd w:id="731"/>
    </w:p>
    <w:p w:rsidR="002B5044" w:rsidRPr="00EB5906" w:rsidRDefault="002B5044" w:rsidP="002B5044">
      <w:pPr>
        <w:pStyle w:val="3"/>
        <w:ind w:left="0" w:firstLine="851"/>
        <w:jc w:val="both"/>
        <w:rPr>
          <w:b w:val="0"/>
          <w:szCs w:val="24"/>
        </w:rPr>
      </w:pPr>
      <w:bookmarkStart w:id="732" w:name="_Toc439166311"/>
      <w:bookmarkStart w:id="733" w:name="_Toc439170659"/>
      <w:bookmarkStart w:id="734" w:name="_Toc439172761"/>
      <w:bookmarkStart w:id="735" w:name="_Toc439173205"/>
      <w:bookmarkStart w:id="736" w:name="_Toc439238199"/>
      <w:bookmarkStart w:id="737" w:name="_Toc439252751"/>
      <w:bookmarkStart w:id="738" w:name="_Toc439323609"/>
      <w:bookmarkStart w:id="739" w:name="_Toc439323725"/>
      <w:bookmarkStart w:id="740" w:name="_Toc440297059"/>
      <w:bookmarkStart w:id="741" w:name="_Toc440356620"/>
      <w:bookmarkStart w:id="742" w:name="_Toc440631756"/>
      <w:bookmarkStart w:id="743" w:name="_Toc440876541"/>
      <w:bookmarkStart w:id="744" w:name="_Toc441130613"/>
      <w:bookmarkStart w:id="745" w:name="_Toc441157116"/>
      <w:bookmarkStart w:id="746" w:name="_Toc447292135"/>
      <w:bookmarkStart w:id="747" w:name="_Toc462234893"/>
      <w:bookmarkStart w:id="748" w:name="_Toc466966859"/>
      <w:bookmarkStart w:id="749" w:name="_Toc468806110"/>
      <w:bookmarkStart w:id="750" w:name="_Toc469480377"/>
      <w:bookmarkStart w:id="751" w:name="_Toc472416894"/>
      <w:r w:rsidRPr="00D053CF">
        <w:rPr>
          <w:b w:val="0"/>
          <w:szCs w:val="24"/>
        </w:rPr>
        <w:t>Техническ</w:t>
      </w:r>
      <w:r w:rsidR="003776BB" w:rsidRPr="00D053CF">
        <w:rPr>
          <w:b w:val="0"/>
          <w:szCs w:val="24"/>
        </w:rPr>
        <w:t>о</w:t>
      </w:r>
      <w:proofErr w:type="gramStart"/>
      <w:r w:rsidR="003776BB" w:rsidRPr="00D053CF">
        <w:rPr>
          <w:b w:val="0"/>
          <w:szCs w:val="24"/>
        </w:rPr>
        <w:t>е(</w:t>
      </w:r>
      <w:proofErr w:type="spellStart"/>
      <w:proofErr w:type="gramEnd"/>
      <w:r w:rsidRPr="00D053CF">
        <w:rPr>
          <w:b w:val="0"/>
          <w:szCs w:val="24"/>
        </w:rPr>
        <w:t>ие</w:t>
      </w:r>
      <w:proofErr w:type="spellEnd"/>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D053CF">
        <w:rPr>
          <w:b w:val="0"/>
          <w:szCs w:val="24"/>
        </w:rPr>
        <w:t>)</w:t>
      </w:r>
      <w:r w:rsidRPr="00D053CF">
        <w:rPr>
          <w:b w:val="0"/>
          <w:szCs w:val="24"/>
        </w:rPr>
        <w:t xml:space="preserve"> </w:t>
      </w:r>
      <w:r w:rsidR="00A154B7" w:rsidRPr="00EB5906">
        <w:rPr>
          <w:b w:val="0"/>
          <w:szCs w:val="24"/>
        </w:rPr>
        <w:t xml:space="preserve">по Лоту №1 (подраздел </w:t>
      </w:r>
      <w:r w:rsidR="009F5323" w:rsidRPr="00EB5906">
        <w:fldChar w:fldCharType="begin"/>
      </w:r>
      <w:r w:rsidR="009F5323" w:rsidRPr="00EB5906">
        <w:instrText xml:space="preserve"> REF _Ref440275279 \r \h  \* MERGEFORMAT </w:instrText>
      </w:r>
      <w:r w:rsidR="009F5323" w:rsidRPr="00EB5906">
        <w:fldChar w:fldCharType="separate"/>
      </w:r>
      <w:r w:rsidR="00B007DA" w:rsidRPr="00EB5906">
        <w:rPr>
          <w:b w:val="0"/>
          <w:szCs w:val="24"/>
        </w:rPr>
        <w:t>1.1.5</w:t>
      </w:r>
      <w:r w:rsidR="009F5323" w:rsidRPr="00EB5906">
        <w:fldChar w:fldCharType="end"/>
      </w:r>
      <w:r w:rsidR="00A154B7" w:rsidRPr="00EB5906">
        <w:rPr>
          <w:b w:val="0"/>
          <w:szCs w:val="24"/>
        </w:rPr>
        <w:t>)</w:t>
      </w:r>
      <w:r w:rsidRPr="00EB5906">
        <w:rPr>
          <w:b w:val="0"/>
          <w:szCs w:val="24"/>
        </w:rPr>
        <w:t xml:space="preserve"> изложен</w:t>
      </w:r>
      <w:r w:rsidR="00F463E8" w:rsidRPr="00EB5906">
        <w:rPr>
          <w:b w:val="0"/>
          <w:szCs w:val="24"/>
        </w:rPr>
        <w:t>о(</w:t>
      </w:r>
      <w:r w:rsidRPr="00EB5906">
        <w:rPr>
          <w:b w:val="0"/>
          <w:szCs w:val="24"/>
        </w:rPr>
        <w:t>ы</w:t>
      </w:r>
      <w:r w:rsidR="00F463E8" w:rsidRPr="00EB5906">
        <w:rPr>
          <w:b w:val="0"/>
          <w:szCs w:val="24"/>
        </w:rPr>
        <w:t>)</w:t>
      </w:r>
      <w:r w:rsidRPr="00EB5906">
        <w:rPr>
          <w:b w:val="0"/>
          <w:szCs w:val="24"/>
        </w:rPr>
        <w:t xml:space="preserve"> в Приложении №1, которое является неотъемлемым приложением к настоящей документации и предоставляется </w:t>
      </w:r>
      <w:r w:rsidR="0021751A" w:rsidRPr="00EB5906">
        <w:rPr>
          <w:b w:val="0"/>
          <w:szCs w:val="24"/>
        </w:rPr>
        <w:t>Участник</w:t>
      </w:r>
      <w:r w:rsidRPr="00EB5906">
        <w:rPr>
          <w:b w:val="0"/>
          <w:szCs w:val="24"/>
        </w:rPr>
        <w:t>ам вместе с ней в качестве отдельного документа.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8C1023" w:rsidRPr="00EB5906" w:rsidRDefault="008C1023" w:rsidP="008C1023">
      <w:pPr>
        <w:pStyle w:val="3"/>
        <w:ind w:left="0" w:firstLine="851"/>
        <w:jc w:val="both"/>
        <w:rPr>
          <w:b w:val="0"/>
          <w:szCs w:val="24"/>
        </w:rPr>
      </w:pPr>
      <w:bookmarkStart w:id="752" w:name="_Toc466966860"/>
      <w:bookmarkStart w:id="753" w:name="_Toc468806111"/>
      <w:bookmarkStart w:id="754" w:name="_Toc469480378"/>
      <w:bookmarkStart w:id="755" w:name="_Toc472416895"/>
      <w:bookmarkStart w:id="756" w:name="_Ref194832984"/>
      <w:bookmarkStart w:id="757" w:name="_Ref197686508"/>
      <w:bookmarkStart w:id="758" w:name="_Toc423421727"/>
      <w:r w:rsidRPr="00EB5906">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52"/>
      <w:bookmarkEnd w:id="753"/>
      <w:bookmarkEnd w:id="754"/>
      <w:bookmarkEnd w:id="755"/>
    </w:p>
    <w:p w:rsidR="002B5044" w:rsidRPr="00EB5906" w:rsidRDefault="002B5044" w:rsidP="0021751A">
      <w:pPr>
        <w:pStyle w:val="2"/>
        <w:ind w:left="1701" w:hanging="1134"/>
      </w:pPr>
      <w:bookmarkStart w:id="759" w:name="_Toc472416896"/>
      <w:r w:rsidRPr="00EB5906">
        <w:t>Требование к поставляемой продукции</w:t>
      </w:r>
      <w:bookmarkEnd w:id="756"/>
      <w:bookmarkEnd w:id="757"/>
      <w:bookmarkEnd w:id="758"/>
      <w:bookmarkEnd w:id="759"/>
    </w:p>
    <w:p w:rsidR="002B5044" w:rsidRPr="00D053CF" w:rsidRDefault="0021751A" w:rsidP="002B5044">
      <w:pPr>
        <w:pStyle w:val="3"/>
        <w:ind w:left="0" w:firstLine="851"/>
        <w:jc w:val="both"/>
        <w:rPr>
          <w:b w:val="0"/>
          <w:szCs w:val="24"/>
        </w:rPr>
      </w:pPr>
      <w:bookmarkStart w:id="760" w:name="_Toc439166313"/>
      <w:bookmarkStart w:id="761" w:name="_Toc439170661"/>
      <w:bookmarkStart w:id="762" w:name="_Toc439172763"/>
      <w:bookmarkStart w:id="763" w:name="_Toc439173207"/>
      <w:bookmarkStart w:id="764" w:name="_Toc439238201"/>
      <w:bookmarkStart w:id="765" w:name="_Toc439252753"/>
      <w:bookmarkStart w:id="766" w:name="_Toc439323611"/>
      <w:bookmarkStart w:id="767" w:name="_Toc439323727"/>
      <w:bookmarkStart w:id="768" w:name="_Toc440297061"/>
      <w:bookmarkStart w:id="769" w:name="_Toc440356622"/>
      <w:bookmarkStart w:id="770" w:name="_Toc440631758"/>
      <w:bookmarkStart w:id="771" w:name="_Toc440876543"/>
      <w:bookmarkStart w:id="772" w:name="_Toc441130615"/>
      <w:bookmarkStart w:id="773" w:name="_Toc441157118"/>
      <w:bookmarkStart w:id="774" w:name="_Toc447292137"/>
      <w:bookmarkStart w:id="775" w:name="_Toc462234895"/>
      <w:bookmarkStart w:id="776" w:name="_Toc466966862"/>
      <w:bookmarkStart w:id="777" w:name="_Toc468806113"/>
      <w:bookmarkStart w:id="778" w:name="_Toc469480380"/>
      <w:bookmarkStart w:id="779" w:name="_Toc472416897"/>
      <w:bookmarkStart w:id="780" w:name="_Ref194833053"/>
      <w:bookmarkStart w:id="781" w:name="_Ref223496951"/>
      <w:bookmarkStart w:id="782"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2B5044" w:rsidRPr="00D053CF" w:rsidRDefault="002B5044" w:rsidP="002B5044">
      <w:pPr>
        <w:pStyle w:val="3"/>
        <w:ind w:left="0" w:firstLine="851"/>
        <w:jc w:val="both"/>
        <w:rPr>
          <w:b w:val="0"/>
          <w:szCs w:val="24"/>
        </w:rPr>
      </w:pPr>
      <w:bookmarkStart w:id="783" w:name="_Toc439166314"/>
      <w:bookmarkStart w:id="784" w:name="_Toc439170662"/>
      <w:bookmarkStart w:id="785" w:name="_Toc439172764"/>
      <w:bookmarkStart w:id="786" w:name="_Toc439173208"/>
      <w:bookmarkStart w:id="787" w:name="_Toc439238202"/>
      <w:bookmarkStart w:id="788" w:name="_Toc439252754"/>
      <w:bookmarkStart w:id="789" w:name="_Toc439323612"/>
      <w:bookmarkStart w:id="790" w:name="_Toc439323728"/>
      <w:bookmarkStart w:id="791" w:name="_Toc440297062"/>
      <w:bookmarkStart w:id="792" w:name="_Toc440356623"/>
      <w:bookmarkStart w:id="793" w:name="_Toc440631759"/>
      <w:bookmarkStart w:id="794" w:name="_Toc440876544"/>
      <w:bookmarkStart w:id="795" w:name="_Toc441130616"/>
      <w:bookmarkStart w:id="796" w:name="_Toc441157119"/>
      <w:bookmarkStart w:id="797" w:name="_Toc447292138"/>
      <w:bookmarkStart w:id="798" w:name="_Toc462234896"/>
      <w:bookmarkStart w:id="799" w:name="_Toc466966863"/>
      <w:bookmarkStart w:id="800" w:name="_Toc468806114"/>
      <w:bookmarkStart w:id="801" w:name="_Toc469480381"/>
      <w:bookmarkStart w:id="802"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w:t>
      </w:r>
      <w:proofErr w:type="spellStart"/>
      <w:r w:rsidR="003776BB" w:rsidRPr="00D053CF">
        <w:rPr>
          <w:b w:val="0"/>
          <w:szCs w:val="24"/>
          <w:lang w:eastAsia="ru-RU"/>
        </w:rPr>
        <w:t>ях</w:t>
      </w:r>
      <w:proofErr w:type="spellEnd"/>
      <w:r w:rsidR="003776BB" w:rsidRPr="00D053CF">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2B5044" w:rsidRPr="00D053CF" w:rsidRDefault="002B5044" w:rsidP="0021751A">
      <w:pPr>
        <w:pStyle w:val="2"/>
        <w:ind w:left="1701" w:hanging="1134"/>
      </w:pPr>
      <w:bookmarkStart w:id="803" w:name="_Ref247513861"/>
      <w:bookmarkStart w:id="804" w:name="_Toc423421728"/>
      <w:bookmarkStart w:id="805" w:name="_Toc472416899"/>
      <w:r w:rsidRPr="00D053CF">
        <w:t xml:space="preserve">Требование к </w:t>
      </w:r>
      <w:r w:rsidR="0021751A" w:rsidRPr="00D053CF">
        <w:t>Участник</w:t>
      </w:r>
      <w:r w:rsidRPr="00D053CF">
        <w:t>у</w:t>
      </w:r>
      <w:bookmarkEnd w:id="780"/>
      <w:bookmarkEnd w:id="781"/>
      <w:bookmarkEnd w:id="782"/>
      <w:r w:rsidRPr="00D053CF">
        <w:t>.</w:t>
      </w:r>
      <w:bookmarkEnd w:id="803"/>
      <w:bookmarkEnd w:id="804"/>
      <w:bookmarkEnd w:id="805"/>
    </w:p>
    <w:p w:rsidR="002B5044" w:rsidRPr="00D053CF" w:rsidRDefault="002B5044" w:rsidP="002B5044">
      <w:pPr>
        <w:pStyle w:val="3"/>
        <w:ind w:left="0" w:firstLine="851"/>
        <w:jc w:val="both"/>
        <w:rPr>
          <w:b w:val="0"/>
          <w:szCs w:val="24"/>
        </w:rPr>
      </w:pPr>
      <w:bookmarkStart w:id="806" w:name="_Toc439166317"/>
      <w:bookmarkStart w:id="807" w:name="_Toc439170665"/>
      <w:bookmarkStart w:id="808" w:name="_Toc439172767"/>
      <w:bookmarkStart w:id="809" w:name="_Toc439173211"/>
      <w:bookmarkStart w:id="810" w:name="_Toc439238205"/>
      <w:bookmarkStart w:id="811" w:name="_Toc439252756"/>
      <w:bookmarkStart w:id="812" w:name="_Toc439323614"/>
      <w:bookmarkStart w:id="813" w:name="_Toc439323730"/>
      <w:bookmarkStart w:id="814" w:name="_Ref440292618"/>
      <w:bookmarkStart w:id="815" w:name="_Toc440297064"/>
      <w:bookmarkStart w:id="816" w:name="_Toc440356625"/>
      <w:bookmarkStart w:id="817" w:name="_Toc440631761"/>
      <w:bookmarkStart w:id="818" w:name="_Toc440876546"/>
      <w:bookmarkStart w:id="819" w:name="_Toc441130618"/>
      <w:bookmarkStart w:id="820" w:name="_Toc441157121"/>
      <w:bookmarkStart w:id="821" w:name="_Toc447292140"/>
      <w:bookmarkStart w:id="822" w:name="_Toc462234898"/>
      <w:bookmarkStart w:id="823" w:name="_Toc466966865"/>
      <w:bookmarkStart w:id="824" w:name="_Toc468806116"/>
      <w:bookmarkStart w:id="825" w:name="_Toc469480383"/>
      <w:bookmarkStart w:id="826"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w:t>
      </w:r>
      <w:r w:rsidR="00EB5906">
        <w:rPr>
          <w:b w:val="0"/>
          <w:szCs w:val="24"/>
        </w:rPr>
        <w:t xml:space="preserve"> – желательное требование</w:t>
      </w:r>
      <w:r w:rsidRPr="00D053CF">
        <w:rPr>
          <w:b w:val="0"/>
          <w:szCs w:val="24"/>
        </w:rPr>
        <w:t>. Данный документ должен содержать подтверждение техническ</w:t>
      </w:r>
      <w:bookmarkStart w:id="827" w:name="_GoBack"/>
      <w:bookmarkEnd w:id="827"/>
      <w:r w:rsidRPr="00D053CF">
        <w:rPr>
          <w:b w:val="0"/>
          <w:szCs w:val="24"/>
        </w:rPr>
        <w:t>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9F5323">
        <w:fldChar w:fldCharType="begin"/>
      </w:r>
      <w:r w:rsidR="009F5323">
        <w:instrText xml:space="preserve"> REF _Ref86826666 \r \h  \* MERGEFORMAT </w:instrText>
      </w:r>
      <w:r w:rsidR="009F5323">
        <w:fldChar w:fldCharType="separate"/>
      </w:r>
      <w:r w:rsidR="00B007DA" w:rsidRPr="00B007DA">
        <w:rPr>
          <w:b w:val="0"/>
          <w:szCs w:val="24"/>
        </w:rPr>
        <w:t>5.3</w:t>
      </w:r>
      <w:r w:rsidR="009F5323">
        <w:fldChar w:fldCharType="end"/>
      </w:r>
      <w:r w:rsidRPr="00D053CF">
        <w:rPr>
          <w:b w:val="0"/>
          <w:szCs w:val="24"/>
        </w:rPr>
        <w:t>).</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rsidR="002B5044" w:rsidRPr="00D053CF" w:rsidRDefault="002B5044" w:rsidP="002B5044">
      <w:pPr>
        <w:pStyle w:val="3"/>
        <w:ind w:left="0" w:firstLine="851"/>
        <w:jc w:val="both"/>
        <w:rPr>
          <w:b w:val="0"/>
          <w:szCs w:val="24"/>
        </w:rPr>
      </w:pPr>
      <w:bookmarkStart w:id="828" w:name="_Toc439166318"/>
      <w:bookmarkStart w:id="829" w:name="_Toc439170666"/>
      <w:bookmarkStart w:id="830" w:name="_Toc439172768"/>
      <w:bookmarkStart w:id="831" w:name="_Toc439173212"/>
      <w:bookmarkStart w:id="832" w:name="_Toc439238206"/>
      <w:bookmarkStart w:id="833" w:name="_Toc439252757"/>
      <w:bookmarkStart w:id="834" w:name="_Toc439323615"/>
      <w:bookmarkStart w:id="835" w:name="_Toc439323731"/>
      <w:bookmarkStart w:id="836" w:name="_Toc440297065"/>
      <w:bookmarkStart w:id="837" w:name="_Toc440356626"/>
      <w:bookmarkStart w:id="838" w:name="_Toc440631762"/>
      <w:bookmarkStart w:id="839" w:name="_Toc440876547"/>
      <w:bookmarkStart w:id="840" w:name="_Toc441130619"/>
      <w:bookmarkStart w:id="841" w:name="_Toc441157122"/>
      <w:bookmarkStart w:id="842" w:name="_Toc447292141"/>
      <w:bookmarkStart w:id="843" w:name="_Toc462234899"/>
      <w:bookmarkStart w:id="844" w:name="_Toc466966866"/>
      <w:bookmarkStart w:id="845" w:name="_Toc468806117"/>
      <w:bookmarkStart w:id="846" w:name="_Toc469480384"/>
      <w:bookmarkStart w:id="847"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9F5323">
        <w:fldChar w:fldCharType="begin"/>
      </w:r>
      <w:r w:rsidR="009F5323">
        <w:instrText xml:space="preserve"> REF _Ref86826666 \r \h  \* MERGEFORMAT </w:instrText>
      </w:r>
      <w:r w:rsidR="009F5323">
        <w:fldChar w:fldCharType="separate"/>
      </w:r>
      <w:r w:rsidR="00B007DA" w:rsidRPr="00B007DA">
        <w:rPr>
          <w:b w:val="0"/>
          <w:szCs w:val="24"/>
        </w:rPr>
        <w:t>5.3</w:t>
      </w:r>
      <w:r w:rsidR="009F5323">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A549DD" w:rsidRPr="00D053CF" w:rsidRDefault="00A549DD" w:rsidP="00A549DD">
      <w:pPr>
        <w:pStyle w:val="2"/>
        <w:ind w:left="1701" w:hanging="1134"/>
      </w:pPr>
      <w:bookmarkStart w:id="848" w:name="_Toc248219573"/>
      <w:bookmarkStart w:id="849" w:name="_Toc256099315"/>
      <w:bookmarkStart w:id="850" w:name="_Toc423421664"/>
      <w:bookmarkStart w:id="851" w:name="_Toc447269813"/>
      <w:bookmarkStart w:id="852" w:name="_Toc472416902"/>
      <w:bookmarkEnd w:id="687"/>
      <w:bookmarkEnd w:id="688"/>
      <w:r w:rsidRPr="00D053CF">
        <w:t>Иные требования</w:t>
      </w:r>
      <w:bookmarkEnd w:id="848"/>
      <w:bookmarkEnd w:id="849"/>
      <w:bookmarkEnd w:id="850"/>
      <w:bookmarkEnd w:id="851"/>
      <w:bookmarkEnd w:id="852"/>
    </w:p>
    <w:p w:rsidR="008F28AA" w:rsidRPr="00D053CF" w:rsidRDefault="00BE26DC" w:rsidP="008F28AA">
      <w:pPr>
        <w:pStyle w:val="3"/>
        <w:ind w:left="0" w:firstLine="851"/>
        <w:jc w:val="both"/>
        <w:rPr>
          <w:b w:val="0"/>
          <w:szCs w:val="24"/>
        </w:rPr>
      </w:pPr>
      <w:bookmarkStart w:id="853" w:name="_Toc447292143"/>
      <w:bookmarkStart w:id="854" w:name="_Toc462234901"/>
      <w:bookmarkStart w:id="855" w:name="_Toc466966868"/>
      <w:bookmarkStart w:id="856" w:name="_Toc468806119"/>
      <w:bookmarkStart w:id="857" w:name="_Toc469480386"/>
      <w:bookmarkStart w:id="858" w:name="_Toc472416903"/>
      <w:bookmarkStart w:id="859"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53"/>
      <w:bookmarkEnd w:id="854"/>
      <w:bookmarkEnd w:id="855"/>
      <w:bookmarkEnd w:id="856"/>
      <w:bookmarkEnd w:id="857"/>
      <w:bookmarkEnd w:id="858"/>
    </w:p>
    <w:p w:rsidR="00A549DD" w:rsidRPr="00D053CF" w:rsidRDefault="00A549DD" w:rsidP="00A549DD">
      <w:pPr>
        <w:pStyle w:val="3"/>
        <w:ind w:left="0" w:firstLine="851"/>
        <w:jc w:val="both"/>
        <w:rPr>
          <w:b w:val="0"/>
          <w:szCs w:val="24"/>
        </w:rPr>
      </w:pPr>
      <w:bookmarkStart w:id="860" w:name="_Toc447292144"/>
      <w:bookmarkStart w:id="861" w:name="_Toc462234902"/>
      <w:bookmarkStart w:id="862" w:name="_Toc466966869"/>
      <w:bookmarkStart w:id="863" w:name="_Toc468806120"/>
      <w:bookmarkStart w:id="864" w:name="_Toc469480387"/>
      <w:bookmarkStart w:id="865"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9"/>
      <w:bookmarkEnd w:id="860"/>
      <w:bookmarkEnd w:id="861"/>
      <w:bookmarkEnd w:id="862"/>
      <w:bookmarkEnd w:id="863"/>
      <w:bookmarkEnd w:id="864"/>
      <w:bookmarkEnd w:id="865"/>
    </w:p>
    <w:p w:rsidR="00BE26DC" w:rsidRPr="00D053CF" w:rsidRDefault="00BE26DC" w:rsidP="00BE26DC">
      <w:pPr>
        <w:pStyle w:val="2"/>
        <w:ind w:left="1701" w:hanging="1134"/>
      </w:pPr>
      <w:bookmarkStart w:id="866" w:name="_Toc461809058"/>
      <w:bookmarkStart w:id="867" w:name="_Toc462216759"/>
      <w:bookmarkStart w:id="868" w:name="_Toc472416905"/>
      <w:r w:rsidRPr="00D053CF">
        <w:lastRenderedPageBreak/>
        <w:t>Альтернативные предложения</w:t>
      </w:r>
      <w:bookmarkStart w:id="869" w:name="_Ref56252639"/>
      <w:bookmarkEnd w:id="866"/>
      <w:bookmarkEnd w:id="867"/>
      <w:bookmarkEnd w:id="868"/>
    </w:p>
    <w:p w:rsidR="002B5044" w:rsidRPr="00D053CF" w:rsidRDefault="00BE26DC" w:rsidP="002B5044">
      <w:pPr>
        <w:pStyle w:val="3"/>
        <w:spacing w:before="100" w:beforeAutospacing="1" w:after="100" w:afterAutospacing="1"/>
        <w:ind w:left="0" w:firstLine="851"/>
        <w:jc w:val="both"/>
        <w:rPr>
          <w:lang w:eastAsia="ru-RU"/>
        </w:rPr>
      </w:pPr>
      <w:bookmarkStart w:id="870" w:name="_Toc461809059"/>
      <w:bookmarkStart w:id="871" w:name="_Toc462216760"/>
      <w:bookmarkStart w:id="872" w:name="_Toc462234904"/>
      <w:bookmarkStart w:id="873" w:name="_Toc466966871"/>
      <w:bookmarkStart w:id="874" w:name="_Toc468806122"/>
      <w:bookmarkStart w:id="875" w:name="_Toc469480389"/>
      <w:bookmarkStart w:id="876"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9"/>
      <w:bookmarkEnd w:id="870"/>
      <w:bookmarkEnd w:id="871"/>
      <w:bookmarkEnd w:id="872"/>
      <w:bookmarkEnd w:id="873"/>
      <w:bookmarkEnd w:id="874"/>
      <w:bookmarkEnd w:id="875"/>
      <w:bookmarkEnd w:id="876"/>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7" w:name="_Ref440270602"/>
      <w:bookmarkStart w:id="878" w:name="_Toc472416907"/>
      <w:bookmarkEnd w:id="5"/>
      <w:bookmarkEnd w:id="656"/>
      <w:r w:rsidRPr="00D053CF">
        <w:rPr>
          <w:szCs w:val="24"/>
        </w:rPr>
        <w:lastRenderedPageBreak/>
        <w:t>Образцы основных форм документов, включаемых в Заявку</w:t>
      </w:r>
      <w:bookmarkEnd w:id="877"/>
      <w:bookmarkEnd w:id="878"/>
      <w:r w:rsidRPr="00D053CF">
        <w:rPr>
          <w:szCs w:val="24"/>
        </w:rPr>
        <w:t xml:space="preserve"> </w:t>
      </w:r>
    </w:p>
    <w:p w:rsidR="004F4D80" w:rsidRPr="00D053CF" w:rsidRDefault="004F4D80" w:rsidP="004F4D80">
      <w:pPr>
        <w:pStyle w:val="2"/>
      </w:pPr>
      <w:bookmarkStart w:id="879" w:name="_Ref55336310"/>
      <w:bookmarkStart w:id="880" w:name="_Toc57314672"/>
      <w:bookmarkStart w:id="881" w:name="_Toc69728986"/>
      <w:bookmarkStart w:id="882" w:name="_Toc98253919"/>
      <w:bookmarkStart w:id="883" w:name="_Toc165173847"/>
      <w:bookmarkStart w:id="884" w:name="_Toc423423667"/>
      <w:bookmarkStart w:id="885" w:name="_Toc472416908"/>
      <w:r w:rsidRPr="00D053CF">
        <w:t xml:space="preserve">Письмо о подаче оферты </w:t>
      </w:r>
      <w:bookmarkStart w:id="886" w:name="_Ref22846535"/>
      <w:r w:rsidRPr="00D053CF">
        <w:t>(</w:t>
      </w:r>
      <w:bookmarkEnd w:id="886"/>
      <w:r w:rsidRPr="00D053CF">
        <w:t xml:space="preserve">форма </w:t>
      </w:r>
      <w:r w:rsidRPr="00D053CF">
        <w:rPr>
          <w:noProof/>
        </w:rPr>
        <w:t>1</w:t>
      </w:r>
      <w:r w:rsidRPr="00D053CF">
        <w:t>)</w:t>
      </w:r>
      <w:bookmarkEnd w:id="879"/>
      <w:bookmarkEnd w:id="880"/>
      <w:bookmarkEnd w:id="881"/>
      <w:bookmarkEnd w:id="882"/>
      <w:bookmarkEnd w:id="883"/>
      <w:bookmarkEnd w:id="884"/>
      <w:bookmarkEnd w:id="885"/>
    </w:p>
    <w:p w:rsidR="004F4D80" w:rsidRPr="00D053CF" w:rsidRDefault="004F4D80" w:rsidP="004F4D80">
      <w:pPr>
        <w:pStyle w:val="3"/>
        <w:rPr>
          <w:szCs w:val="24"/>
        </w:rPr>
      </w:pPr>
      <w:bookmarkStart w:id="887" w:name="_Toc98253920"/>
      <w:bookmarkStart w:id="888" w:name="_Toc157248174"/>
      <w:bookmarkStart w:id="889" w:name="_Toc157496543"/>
      <w:bookmarkStart w:id="890" w:name="_Toc158206082"/>
      <w:bookmarkStart w:id="891" w:name="_Toc164057767"/>
      <w:bookmarkStart w:id="892" w:name="_Toc164137117"/>
      <w:bookmarkStart w:id="893" w:name="_Toc164161277"/>
      <w:bookmarkStart w:id="894" w:name="_Toc165173848"/>
      <w:bookmarkStart w:id="895" w:name="_Toc439170673"/>
      <w:bookmarkStart w:id="896" w:name="_Toc439172775"/>
      <w:bookmarkStart w:id="897" w:name="_Toc439173219"/>
      <w:bookmarkStart w:id="898" w:name="_Toc439238213"/>
      <w:bookmarkStart w:id="899" w:name="_Toc440297069"/>
      <w:bookmarkStart w:id="900" w:name="_Toc440356630"/>
      <w:bookmarkStart w:id="901" w:name="_Toc462234907"/>
      <w:bookmarkStart w:id="902" w:name="_Toc472416909"/>
      <w:r w:rsidRPr="00D053CF">
        <w:rPr>
          <w:szCs w:val="24"/>
        </w:rPr>
        <w:t>Форма письма о подаче оферты</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903"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lastRenderedPageBreak/>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D053CF">
        <w:rPr>
          <w:sz w:val="24"/>
          <w:szCs w:val="24"/>
        </w:rPr>
        <w:lastRenderedPageBreak/>
        <w:t>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04" w:name="_Toc98253921"/>
      <w:bookmarkStart w:id="905" w:name="_Toc157248175"/>
      <w:bookmarkStart w:id="906" w:name="_Toc157496544"/>
      <w:bookmarkStart w:id="907" w:name="_Toc158206083"/>
      <w:bookmarkStart w:id="908" w:name="_Toc164057768"/>
      <w:bookmarkStart w:id="909" w:name="_Toc164137118"/>
      <w:bookmarkStart w:id="910" w:name="_Toc164161278"/>
      <w:bookmarkStart w:id="911" w:name="_Toc165173849"/>
      <w:r w:rsidRPr="00D053CF">
        <w:rPr>
          <w:b/>
          <w:szCs w:val="24"/>
        </w:rPr>
        <w:br w:type="page"/>
      </w:r>
    </w:p>
    <w:p w:rsidR="004F4D80" w:rsidRPr="00D053CF" w:rsidRDefault="004F4D80" w:rsidP="004F4D80">
      <w:pPr>
        <w:pStyle w:val="3"/>
        <w:rPr>
          <w:szCs w:val="24"/>
        </w:rPr>
      </w:pPr>
      <w:bookmarkStart w:id="912" w:name="_Toc439170674"/>
      <w:bookmarkStart w:id="913" w:name="_Toc439172776"/>
      <w:bookmarkStart w:id="914" w:name="_Toc439173220"/>
      <w:bookmarkStart w:id="915" w:name="_Toc439238214"/>
      <w:bookmarkStart w:id="916" w:name="_Toc439252762"/>
      <w:bookmarkStart w:id="917" w:name="_Toc439323736"/>
      <w:bookmarkStart w:id="918" w:name="_Toc440297070"/>
      <w:bookmarkStart w:id="919" w:name="_Toc440356631"/>
      <w:bookmarkStart w:id="920" w:name="_Toc440631767"/>
      <w:bookmarkStart w:id="921" w:name="_Toc440876551"/>
      <w:bookmarkStart w:id="922" w:name="_Toc441130623"/>
      <w:bookmarkStart w:id="923" w:name="_Toc441157126"/>
      <w:bookmarkStart w:id="924" w:name="_Toc447292148"/>
      <w:bookmarkStart w:id="925" w:name="_Toc462234908"/>
      <w:bookmarkStart w:id="926" w:name="_Toc472416910"/>
      <w:r w:rsidRPr="00D053C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9F5323">
        <w:fldChar w:fldCharType="begin"/>
      </w:r>
      <w:r w:rsidR="009F5323">
        <w:instrText xml:space="preserve"> REF _Ref306008743 \r \h  \* MERGEFORMAT </w:instrText>
      </w:r>
      <w:r w:rsidR="009F5323">
        <w:fldChar w:fldCharType="separate"/>
      </w:r>
      <w:r w:rsidR="00B007DA" w:rsidRPr="00B007DA">
        <w:rPr>
          <w:sz w:val="24"/>
          <w:szCs w:val="24"/>
        </w:rPr>
        <w:t>3.3.4</w:t>
      </w:r>
      <w:r w:rsidR="009F5323">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9F5323">
        <w:fldChar w:fldCharType="begin"/>
      </w:r>
      <w:r w:rsidR="009F5323">
        <w:instrText xml:space="preserve"> REF _Ref55279015 \r \h  \* MERGEFORMAT </w:instrText>
      </w:r>
      <w:r w:rsidR="009F5323">
        <w:fldChar w:fldCharType="separate"/>
      </w:r>
      <w:r w:rsidR="00B007DA" w:rsidRPr="00B007DA">
        <w:rPr>
          <w:sz w:val="24"/>
          <w:szCs w:val="24"/>
        </w:rPr>
        <w:t>3.3.1.6</w:t>
      </w:r>
      <w:r w:rsidR="009F5323">
        <w:fldChar w:fldCharType="end"/>
      </w:r>
      <w:r w:rsidRPr="00D053CF">
        <w:rPr>
          <w:sz w:val="24"/>
          <w:szCs w:val="24"/>
        </w:rPr>
        <w:t xml:space="preserve"> и </w:t>
      </w:r>
      <w:r w:rsidR="009F5323">
        <w:fldChar w:fldCharType="begin"/>
      </w:r>
      <w:r w:rsidR="009F5323">
        <w:instrText xml:space="preserve"> REF _Ref195087786 \r \h  \* MERGEFORMAT </w:instrText>
      </w:r>
      <w:r w:rsidR="009F5323">
        <w:fldChar w:fldCharType="separate"/>
      </w:r>
      <w:r w:rsidR="00B007DA" w:rsidRPr="00B007DA">
        <w:rPr>
          <w:sz w:val="24"/>
          <w:szCs w:val="24"/>
        </w:rPr>
        <w:t>3.3.1.7</w:t>
      </w:r>
      <w:r w:rsidR="009F5323">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7" w:name="_Ref55335821"/>
      <w:bookmarkStart w:id="928" w:name="_Ref55336345"/>
      <w:bookmarkStart w:id="929" w:name="_Toc57314674"/>
      <w:bookmarkStart w:id="930" w:name="_Toc69728988"/>
      <w:bookmarkStart w:id="931" w:name="_Toc98253922"/>
      <w:bookmarkStart w:id="932" w:name="_Toc165173850"/>
      <w:r w:rsidRPr="00D053CF">
        <w:br w:type="page"/>
      </w:r>
    </w:p>
    <w:p w:rsidR="00920CB0" w:rsidRPr="00D053CF" w:rsidRDefault="00920CB0" w:rsidP="00920CB0">
      <w:pPr>
        <w:pStyle w:val="3"/>
        <w:rPr>
          <w:szCs w:val="24"/>
        </w:rPr>
      </w:pPr>
      <w:bookmarkStart w:id="933" w:name="_Ref440271964"/>
      <w:bookmarkStart w:id="934" w:name="_Toc440297071"/>
      <w:bookmarkStart w:id="935" w:name="_Toc440356632"/>
      <w:bookmarkStart w:id="936" w:name="_Toc472416911"/>
      <w:r w:rsidRPr="00D053CF">
        <w:rPr>
          <w:szCs w:val="24"/>
        </w:rPr>
        <w:lastRenderedPageBreak/>
        <w:t>Антикоррупционные обязательства (Форма 1.1).</w:t>
      </w:r>
      <w:bookmarkEnd w:id="933"/>
      <w:bookmarkEnd w:id="934"/>
      <w:bookmarkEnd w:id="935"/>
      <w:bookmarkEnd w:id="936"/>
    </w:p>
    <w:p w:rsidR="00920CB0" w:rsidRPr="00D053CF" w:rsidRDefault="00920CB0" w:rsidP="00A222A8">
      <w:pPr>
        <w:pStyle w:val="3"/>
        <w:numPr>
          <w:ilvl w:val="3"/>
          <w:numId w:val="65"/>
        </w:numPr>
        <w:rPr>
          <w:b w:val="0"/>
          <w:szCs w:val="24"/>
        </w:rPr>
      </w:pPr>
      <w:bookmarkStart w:id="937" w:name="_Toc439238216"/>
      <w:bookmarkStart w:id="938" w:name="_Toc439252764"/>
      <w:bookmarkStart w:id="939" w:name="_Toc439323738"/>
      <w:bookmarkStart w:id="940" w:name="_Toc440297072"/>
      <w:bookmarkStart w:id="941" w:name="_Toc440356633"/>
      <w:bookmarkStart w:id="942" w:name="_Toc440631769"/>
      <w:bookmarkStart w:id="943" w:name="_Toc440876553"/>
      <w:bookmarkStart w:id="944" w:name="_Toc441130625"/>
      <w:bookmarkStart w:id="945" w:name="_Toc441157128"/>
      <w:bookmarkStart w:id="946" w:name="_Toc447292150"/>
      <w:bookmarkStart w:id="947" w:name="_Toc462234910"/>
      <w:bookmarkStart w:id="948" w:name="_Toc472416912"/>
      <w:r w:rsidRPr="00D053CF">
        <w:rPr>
          <w:b w:val="0"/>
          <w:szCs w:val="24"/>
        </w:rPr>
        <w:t>Форма Антикоррупционных обязательств</w:t>
      </w:r>
      <w:bookmarkEnd w:id="937"/>
      <w:bookmarkEnd w:id="938"/>
      <w:bookmarkEnd w:id="939"/>
      <w:bookmarkEnd w:id="940"/>
      <w:bookmarkEnd w:id="941"/>
      <w:bookmarkEnd w:id="942"/>
      <w:bookmarkEnd w:id="943"/>
      <w:bookmarkEnd w:id="944"/>
      <w:bookmarkEnd w:id="945"/>
      <w:bookmarkEnd w:id="946"/>
      <w:bookmarkEnd w:id="947"/>
      <w:bookmarkEnd w:id="948"/>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«Россети» и его ДЗО, утвержденной решением Совета директоров ПАО «Россети»/</w:t>
      </w:r>
      <w:r w:rsidRPr="00D053CF">
        <w:rPr>
          <w:rFonts w:ascii="Calibri" w:hAnsi="Calibri"/>
        </w:rPr>
        <w:t xml:space="preserve"> </w:t>
      </w:r>
      <w:r w:rsidRPr="00D053CF">
        <w:t>ДЗО ПАО «Россети»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0"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1"/>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9" w:name="_Toc423423668"/>
      <w:bookmarkStart w:id="950" w:name="_Ref440271072"/>
      <w:bookmarkStart w:id="951" w:name="_Ref440273986"/>
      <w:bookmarkStart w:id="952" w:name="_Ref440274337"/>
      <w:bookmarkStart w:id="953" w:name="_Ref440274913"/>
      <w:bookmarkStart w:id="954" w:name="_Ref440284918"/>
      <w:bookmarkStart w:id="955"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7"/>
      <w:bookmarkEnd w:id="928"/>
      <w:bookmarkEnd w:id="929"/>
      <w:bookmarkEnd w:id="930"/>
      <w:bookmarkEnd w:id="931"/>
      <w:bookmarkEnd w:id="932"/>
      <w:bookmarkEnd w:id="949"/>
      <w:bookmarkEnd w:id="950"/>
      <w:bookmarkEnd w:id="951"/>
      <w:bookmarkEnd w:id="952"/>
      <w:bookmarkEnd w:id="953"/>
      <w:bookmarkEnd w:id="954"/>
      <w:bookmarkEnd w:id="955"/>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956" w:name="_Toc98253923"/>
      <w:bookmarkStart w:id="957" w:name="_Toc157248177"/>
      <w:bookmarkStart w:id="958" w:name="_Toc157496546"/>
      <w:bookmarkStart w:id="959" w:name="_Toc158206085"/>
      <w:bookmarkStart w:id="960" w:name="_Toc164057770"/>
      <w:bookmarkStart w:id="961" w:name="_Toc164137120"/>
      <w:bookmarkStart w:id="962" w:name="_Toc164161280"/>
      <w:bookmarkStart w:id="963" w:name="_Toc165173851"/>
      <w:bookmarkStart w:id="964" w:name="_Ref264038986"/>
      <w:bookmarkStart w:id="965" w:name="_Ref264359294"/>
      <w:bookmarkStart w:id="966" w:name="_Toc439170676"/>
      <w:bookmarkStart w:id="967" w:name="_Toc439172778"/>
      <w:bookmarkStart w:id="968" w:name="_Toc439173222"/>
      <w:bookmarkStart w:id="969" w:name="_Toc439238218"/>
      <w:bookmarkStart w:id="970" w:name="_Toc439252766"/>
      <w:bookmarkStart w:id="971" w:name="_Toc439323740"/>
      <w:bookmarkStart w:id="972" w:name="_Toc440297074"/>
      <w:bookmarkStart w:id="973" w:name="_Toc440356635"/>
      <w:bookmarkStart w:id="974" w:name="_Toc440631771"/>
      <w:bookmarkStart w:id="975" w:name="_Toc440876555"/>
      <w:bookmarkStart w:id="976" w:name="_Toc441130627"/>
      <w:bookmarkStart w:id="977" w:name="_Toc441157130"/>
      <w:bookmarkStart w:id="978" w:name="_Toc447292152"/>
      <w:bookmarkStart w:id="979" w:name="_Toc462234912"/>
      <w:bookmarkStart w:id="980" w:name="_Toc466966879"/>
      <w:bookmarkStart w:id="981" w:name="_Toc468806130"/>
      <w:bookmarkStart w:id="982" w:name="_Toc469480397"/>
      <w:bookmarkStart w:id="983" w:name="_Toc472416914"/>
      <w:r w:rsidRPr="00D053CF">
        <w:rPr>
          <w:szCs w:val="24"/>
        </w:rPr>
        <w:t xml:space="preserve">Форма </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00492C8B" w:rsidRPr="00D053CF">
        <w:rPr>
          <w:szCs w:val="24"/>
        </w:rPr>
        <w:t>Сводной таблицы стоимости</w:t>
      </w:r>
      <w:bookmarkEnd w:id="970"/>
      <w:bookmarkEnd w:id="971"/>
      <w:bookmarkEnd w:id="972"/>
      <w:bookmarkEnd w:id="973"/>
      <w:bookmarkEnd w:id="974"/>
      <w:bookmarkEnd w:id="975"/>
      <w:r w:rsidR="002F710E" w:rsidRPr="00D053CF">
        <w:rPr>
          <w:b w:val="0"/>
          <w:szCs w:val="24"/>
        </w:rPr>
        <w:t xml:space="preserve"> </w:t>
      </w:r>
      <w:r w:rsidR="002F710E" w:rsidRPr="00D053CF">
        <w:rPr>
          <w:szCs w:val="24"/>
        </w:rPr>
        <w:t>поставок</w:t>
      </w:r>
      <w:bookmarkEnd w:id="976"/>
      <w:bookmarkEnd w:id="977"/>
      <w:bookmarkEnd w:id="978"/>
      <w:bookmarkEnd w:id="979"/>
      <w:bookmarkEnd w:id="980"/>
      <w:bookmarkEnd w:id="981"/>
      <w:bookmarkEnd w:id="982"/>
      <w:bookmarkEnd w:id="983"/>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84" w:name="_Toc176765534"/>
      <w:bookmarkStart w:id="985" w:name="_Toc198979983"/>
      <w:bookmarkStart w:id="986" w:name="_Toc217466315"/>
      <w:bookmarkStart w:id="987" w:name="_Toc217702856"/>
      <w:bookmarkStart w:id="988" w:name="_Toc233601974"/>
      <w:bookmarkStart w:id="989" w:name="_Toc263343460"/>
      <w:r w:rsidRPr="00D053CF">
        <w:rPr>
          <w:b w:val="0"/>
          <w:szCs w:val="24"/>
        </w:rPr>
        <w:br w:type="page"/>
      </w:r>
      <w:bookmarkStart w:id="990" w:name="_Toc439170677"/>
      <w:bookmarkStart w:id="991" w:name="_Toc439172779"/>
      <w:bookmarkStart w:id="992" w:name="_Toc439173223"/>
      <w:bookmarkStart w:id="993" w:name="_Toc439238219"/>
      <w:bookmarkStart w:id="994" w:name="_Toc439252767"/>
      <w:bookmarkStart w:id="995" w:name="_Toc439323741"/>
      <w:bookmarkStart w:id="996" w:name="_Toc440297075"/>
      <w:bookmarkStart w:id="997" w:name="_Toc440356636"/>
      <w:bookmarkStart w:id="998" w:name="_Toc440631772"/>
      <w:bookmarkStart w:id="999" w:name="_Toc440876556"/>
      <w:bookmarkStart w:id="1000" w:name="_Toc441130628"/>
      <w:bookmarkStart w:id="1001" w:name="_Toc441157131"/>
      <w:bookmarkStart w:id="1002" w:name="_Toc447292153"/>
      <w:bookmarkStart w:id="1003" w:name="_Toc462234913"/>
      <w:bookmarkStart w:id="1004" w:name="_Toc466966880"/>
      <w:bookmarkStart w:id="1005" w:name="_Toc468806131"/>
      <w:bookmarkStart w:id="1006" w:name="_Toc469480398"/>
      <w:bookmarkStart w:id="1007" w:name="_Toc472416915"/>
      <w:r w:rsidRPr="00D053C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9F5323">
        <w:fldChar w:fldCharType="begin"/>
      </w:r>
      <w:r w:rsidR="009F5323">
        <w:instrText xml:space="preserve"> REF _Ref450652998 \r \h  \* MERGEFORMAT </w:instrText>
      </w:r>
      <w:r w:rsidR="009F5323">
        <w:fldChar w:fldCharType="separate"/>
      </w:r>
      <w:r w:rsidR="00B007DA" w:rsidRPr="00B007DA">
        <w:rPr>
          <w:sz w:val="24"/>
          <w:szCs w:val="24"/>
        </w:rPr>
        <w:t>4.2</w:t>
      </w:r>
      <w:r w:rsidR="009F5323">
        <w:fldChar w:fldCharType="end"/>
      </w:r>
      <w:r w:rsidRPr="00D053CF">
        <w:rPr>
          <w:sz w:val="24"/>
          <w:szCs w:val="24"/>
        </w:rPr>
        <w:t xml:space="preserve">) и Технического предложения (подраздел </w:t>
      </w:r>
      <w:r w:rsidR="009F5323">
        <w:fldChar w:fldCharType="begin"/>
      </w:r>
      <w:r w:rsidR="009F5323">
        <w:instrText xml:space="preserve"> REF _Ref86826666 \r \h  \* MERGEFORMAT </w:instrText>
      </w:r>
      <w:r w:rsidR="009F5323">
        <w:fldChar w:fldCharType="separate"/>
      </w:r>
      <w:r w:rsidR="00B007DA" w:rsidRPr="00B007DA">
        <w:rPr>
          <w:sz w:val="24"/>
          <w:szCs w:val="24"/>
        </w:rPr>
        <w:t>5.3</w:t>
      </w:r>
      <w:r w:rsidR="009F5323">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9F5323">
        <w:fldChar w:fldCharType="begin"/>
      </w:r>
      <w:r w:rsidR="009F5323">
        <w:instrText xml:space="preserve"> REF _Ref440292752 \r \h  \* MERGEFORMAT </w:instrText>
      </w:r>
      <w:r w:rsidR="009F5323">
        <w:fldChar w:fldCharType="separate"/>
      </w:r>
      <w:r w:rsidR="00B007DA" w:rsidRPr="003C6D0A">
        <w:t>2</w:t>
      </w:r>
      <w:r w:rsidR="009F5323">
        <w:fldChar w:fldCharType="end"/>
      </w:r>
      <w:r w:rsidRPr="003C6D0A">
        <w:rPr>
          <w:sz w:val="24"/>
          <w:szCs w:val="24"/>
        </w:rPr>
        <w:t xml:space="preserve"> и </w:t>
      </w:r>
      <w:r w:rsidR="009F5323">
        <w:fldChar w:fldCharType="begin"/>
      </w:r>
      <w:r w:rsidR="009F5323">
        <w:instrText xml:space="preserve"> REF _Ref440292779 \r \h  \* MERGEFORMAT </w:instrText>
      </w:r>
      <w:r w:rsidR="009F5323">
        <w:fldChar w:fldCharType="separate"/>
      </w:r>
      <w:r w:rsidR="00B007DA" w:rsidRPr="003C6D0A">
        <w:t>4</w:t>
      </w:r>
      <w:r w:rsidR="009F5323">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9F5323">
        <w:fldChar w:fldCharType="begin"/>
      </w:r>
      <w:r w:rsidR="009F5323">
        <w:instrText xml:space="preserve"> REF _Ref440271072 \r \h  \* MERGEFORMAT </w:instrText>
      </w:r>
      <w:r w:rsidR="009F5323">
        <w:fldChar w:fldCharType="separate"/>
      </w:r>
      <w:r w:rsidRPr="003C6D0A">
        <w:rPr>
          <w:bCs w:val="0"/>
          <w:sz w:val="24"/>
          <w:szCs w:val="24"/>
        </w:rPr>
        <w:t>5.2</w:t>
      </w:r>
      <w:r w:rsidR="009F5323">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8" w:name="_Ref86826666"/>
      <w:bookmarkStart w:id="1009" w:name="_Toc90385112"/>
      <w:bookmarkStart w:id="1010" w:name="_Toc98253925"/>
      <w:bookmarkStart w:id="1011" w:name="_Toc165173853"/>
      <w:bookmarkStart w:id="1012" w:name="_Toc423423669"/>
      <w:bookmarkStart w:id="1013" w:name="_Toc472416916"/>
      <w:r w:rsidRPr="00D053CF">
        <w:lastRenderedPageBreak/>
        <w:t xml:space="preserve">Техническое предложение (форма </w:t>
      </w:r>
      <w:r w:rsidRPr="00D053CF">
        <w:rPr>
          <w:noProof/>
        </w:rPr>
        <w:t>3</w:t>
      </w:r>
      <w:r w:rsidRPr="00D053CF">
        <w:t>)</w:t>
      </w:r>
      <w:bookmarkEnd w:id="1008"/>
      <w:bookmarkEnd w:id="1009"/>
      <w:bookmarkEnd w:id="1010"/>
      <w:bookmarkEnd w:id="1011"/>
      <w:bookmarkEnd w:id="1012"/>
      <w:bookmarkEnd w:id="1013"/>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14" w:name="_Toc90385113"/>
      <w:bookmarkStart w:id="1015" w:name="_Toc98253926"/>
      <w:bookmarkStart w:id="1016" w:name="_Toc157248180"/>
      <w:bookmarkStart w:id="1017" w:name="_Toc157496549"/>
      <w:bookmarkStart w:id="1018" w:name="_Toc158206088"/>
      <w:bookmarkStart w:id="1019" w:name="_Toc164057773"/>
      <w:bookmarkStart w:id="1020" w:name="_Toc164137123"/>
      <w:bookmarkStart w:id="1021" w:name="_Toc164161283"/>
      <w:bookmarkStart w:id="1022" w:name="_Toc165173854"/>
      <w:bookmarkStart w:id="1023" w:name="_Ref193690005"/>
      <w:bookmarkStart w:id="1024" w:name="_Toc439170679"/>
      <w:bookmarkStart w:id="1025" w:name="_Toc439172781"/>
      <w:bookmarkStart w:id="1026" w:name="_Toc439173225"/>
      <w:bookmarkStart w:id="1027" w:name="_Toc439238221"/>
      <w:bookmarkStart w:id="1028" w:name="_Toc439252769"/>
      <w:bookmarkStart w:id="1029" w:name="_Toc439323743"/>
      <w:bookmarkStart w:id="1030" w:name="_Toc440297077"/>
      <w:bookmarkStart w:id="1031" w:name="_Toc440356638"/>
      <w:bookmarkStart w:id="1032" w:name="_Toc440631774"/>
      <w:bookmarkStart w:id="1033" w:name="_Toc440876558"/>
      <w:bookmarkStart w:id="1034" w:name="_Toc441130630"/>
      <w:bookmarkStart w:id="1035" w:name="_Toc441157133"/>
      <w:bookmarkStart w:id="1036" w:name="_Toc447292155"/>
      <w:bookmarkStart w:id="1037" w:name="_Toc462234915"/>
      <w:bookmarkStart w:id="1038" w:name="_Toc466966882"/>
      <w:bookmarkStart w:id="1039" w:name="_Toc468806133"/>
      <w:bookmarkStart w:id="1040" w:name="_Toc469480400"/>
      <w:bookmarkStart w:id="1041" w:name="_Toc472416917"/>
      <w:r w:rsidRPr="00D053CF">
        <w:rPr>
          <w:szCs w:val="24"/>
        </w:rPr>
        <w:t xml:space="preserve">Форма </w:t>
      </w:r>
      <w:bookmarkEnd w:id="1014"/>
      <w:bookmarkEnd w:id="1015"/>
      <w:bookmarkEnd w:id="1016"/>
      <w:bookmarkEnd w:id="1017"/>
      <w:bookmarkEnd w:id="1018"/>
      <w:bookmarkEnd w:id="1019"/>
      <w:bookmarkEnd w:id="1020"/>
      <w:bookmarkEnd w:id="1021"/>
      <w:bookmarkEnd w:id="1022"/>
      <w:bookmarkEnd w:id="1023"/>
      <w:r w:rsidRPr="00D053CF">
        <w:rPr>
          <w:szCs w:val="24"/>
        </w:rPr>
        <w:t>технического предложения</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42" w:name="_Ref55335818"/>
      <w:bookmarkStart w:id="1043" w:name="_Ref55336334"/>
      <w:bookmarkStart w:id="1044" w:name="_Toc57314673"/>
      <w:bookmarkStart w:id="1045" w:name="_Toc69728987"/>
      <w:bookmarkStart w:id="1046" w:name="_Toc98253928"/>
      <w:bookmarkStart w:id="1047" w:name="_Toc165173856"/>
      <w:bookmarkStart w:id="1048" w:name="_Ref194749150"/>
      <w:bookmarkStart w:id="1049" w:name="_Ref194750368"/>
      <w:bookmarkStart w:id="1050" w:name="_Ref89649494"/>
      <w:bookmarkStart w:id="1051"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52" w:name="_Toc176765537"/>
      <w:bookmarkStart w:id="1053" w:name="_Toc198979986"/>
      <w:bookmarkStart w:id="1054" w:name="_Toc217466321"/>
      <w:bookmarkStart w:id="1055" w:name="_Toc217702859"/>
      <w:bookmarkStart w:id="1056" w:name="_Toc233601977"/>
      <w:bookmarkStart w:id="1057" w:name="_Toc263343463"/>
      <w:bookmarkStart w:id="1058" w:name="_Toc439170680"/>
      <w:bookmarkStart w:id="1059" w:name="_Toc439172782"/>
      <w:bookmarkStart w:id="1060" w:name="_Toc439173226"/>
      <w:bookmarkStart w:id="1061" w:name="_Toc439238222"/>
      <w:bookmarkStart w:id="1062" w:name="_Toc439252770"/>
      <w:bookmarkStart w:id="1063" w:name="_Toc439323744"/>
      <w:bookmarkStart w:id="1064" w:name="_Toc440297078"/>
      <w:bookmarkStart w:id="1065" w:name="_Toc440356639"/>
      <w:bookmarkStart w:id="1066" w:name="_Toc440631775"/>
      <w:bookmarkStart w:id="1067" w:name="_Toc440876559"/>
      <w:bookmarkStart w:id="1068" w:name="_Toc441130631"/>
      <w:bookmarkStart w:id="1069" w:name="_Toc441157134"/>
      <w:bookmarkStart w:id="1070" w:name="_Toc447292156"/>
      <w:bookmarkStart w:id="1071" w:name="_Toc462234916"/>
      <w:bookmarkStart w:id="1072" w:name="_Toc466966883"/>
      <w:bookmarkStart w:id="1073" w:name="_Toc468806134"/>
      <w:bookmarkStart w:id="1074" w:name="_Toc469480401"/>
      <w:bookmarkStart w:id="1075" w:name="_Toc472416918"/>
      <w:r w:rsidRPr="00D053CF">
        <w:rPr>
          <w:szCs w:val="24"/>
        </w:rPr>
        <w:lastRenderedPageBreak/>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9F5323">
        <w:fldChar w:fldCharType="begin"/>
      </w:r>
      <w:r w:rsidR="009F5323">
        <w:instrText xml:space="preserve"> REF _Ref440292555 \r \h  \* MERGEFORMAT </w:instrText>
      </w:r>
      <w:r w:rsidR="009F5323">
        <w:fldChar w:fldCharType="separate"/>
      </w:r>
      <w:r w:rsidR="00B007DA">
        <w:t>4</w:t>
      </w:r>
      <w:r w:rsidR="009F5323">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9F5323">
        <w:fldChar w:fldCharType="begin"/>
      </w:r>
      <w:r w:rsidR="009F5323">
        <w:instrText xml:space="preserve"> REF _Ref440271182 \r \h  \* MERGEFORMAT </w:instrText>
      </w:r>
      <w:r w:rsidR="009F5323">
        <w:fldChar w:fldCharType="separate"/>
      </w:r>
      <w:r w:rsidR="00B007DA" w:rsidRPr="00B007DA">
        <w:rPr>
          <w:sz w:val="24"/>
          <w:szCs w:val="24"/>
        </w:rPr>
        <w:t>3.3.1.9</w:t>
      </w:r>
      <w:r w:rsidR="009F5323">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F5323">
        <w:fldChar w:fldCharType="begin"/>
      </w:r>
      <w:r w:rsidR="009F5323">
        <w:instrText xml:space="preserve"> REF _Ref440292618 \r \h  \* MERGEFORMAT </w:instrText>
      </w:r>
      <w:r w:rsidR="009F5323">
        <w:fldChar w:fldCharType="separate"/>
      </w:r>
      <w:r w:rsidR="00B007DA" w:rsidRPr="00B007DA">
        <w:rPr>
          <w:sz w:val="24"/>
          <w:szCs w:val="24"/>
        </w:rPr>
        <w:t>4.4.1</w:t>
      </w:r>
      <w:r w:rsidR="009F5323">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6"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7" w:name="_Toc423423670"/>
      <w:bookmarkStart w:id="1078" w:name="_Ref440271036"/>
      <w:bookmarkStart w:id="1079" w:name="_Ref440274366"/>
      <w:bookmarkStart w:id="1080" w:name="_Ref440274902"/>
      <w:bookmarkStart w:id="1081" w:name="_Ref440284947"/>
      <w:bookmarkStart w:id="1082"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42"/>
      <w:bookmarkEnd w:id="1043"/>
      <w:bookmarkEnd w:id="1044"/>
      <w:bookmarkEnd w:id="1045"/>
      <w:bookmarkEnd w:id="1046"/>
      <w:bookmarkEnd w:id="1047"/>
      <w:bookmarkEnd w:id="1048"/>
      <w:bookmarkEnd w:id="1049"/>
      <w:bookmarkEnd w:id="1076"/>
      <w:bookmarkEnd w:id="1077"/>
      <w:bookmarkEnd w:id="1078"/>
      <w:bookmarkEnd w:id="1079"/>
      <w:bookmarkEnd w:id="1080"/>
      <w:bookmarkEnd w:id="1081"/>
      <w:bookmarkEnd w:id="1082"/>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083" w:name="_Toc98253929"/>
      <w:bookmarkStart w:id="1084" w:name="_Toc157248183"/>
      <w:bookmarkStart w:id="1085" w:name="_Toc157496552"/>
      <w:bookmarkStart w:id="1086" w:name="_Toc158206091"/>
      <w:bookmarkStart w:id="1087" w:name="_Toc164057776"/>
      <w:bookmarkStart w:id="1088" w:name="_Toc164137126"/>
      <w:bookmarkStart w:id="1089" w:name="_Toc164161286"/>
      <w:bookmarkStart w:id="1090" w:name="_Toc165173857"/>
      <w:bookmarkStart w:id="1091" w:name="_Toc439170682"/>
      <w:bookmarkStart w:id="1092" w:name="_Toc439172784"/>
      <w:bookmarkStart w:id="1093" w:name="_Toc439173228"/>
      <w:bookmarkStart w:id="1094" w:name="_Toc439238224"/>
      <w:bookmarkStart w:id="1095" w:name="_Toc439252772"/>
      <w:bookmarkStart w:id="1096" w:name="_Toc439323746"/>
      <w:bookmarkStart w:id="1097" w:name="_Toc440297080"/>
      <w:bookmarkStart w:id="1098" w:name="_Toc440356641"/>
      <w:bookmarkStart w:id="1099" w:name="_Toc440631777"/>
      <w:bookmarkStart w:id="1100" w:name="_Toc440876561"/>
      <w:bookmarkStart w:id="1101" w:name="_Toc441130633"/>
      <w:bookmarkStart w:id="1102" w:name="_Toc441157136"/>
      <w:bookmarkStart w:id="1103" w:name="_Toc447292158"/>
      <w:bookmarkStart w:id="1104" w:name="_Toc462234918"/>
      <w:bookmarkStart w:id="1105" w:name="_Toc466966885"/>
      <w:bookmarkStart w:id="1106" w:name="_Toc468806136"/>
      <w:bookmarkStart w:id="1107" w:name="_Toc469480403"/>
      <w:bookmarkStart w:id="1108" w:name="_Toc472416920"/>
      <w:r w:rsidRPr="00D053CF">
        <w:rPr>
          <w:b w:val="0"/>
          <w:szCs w:val="24"/>
        </w:rPr>
        <w:t xml:space="preserve">Форма </w:t>
      </w:r>
      <w:bookmarkEnd w:id="1083"/>
      <w:r w:rsidRPr="00D053CF">
        <w:rPr>
          <w:b w:val="0"/>
          <w:szCs w:val="24"/>
        </w:rPr>
        <w:t xml:space="preserve">графика </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r w:rsidR="00360AA5" w:rsidRPr="00D053CF">
        <w:rPr>
          <w:b w:val="0"/>
          <w:szCs w:val="24"/>
        </w:rPr>
        <w:t>выполнения поставок</w:t>
      </w:r>
      <w:bookmarkEnd w:id="1098"/>
      <w:bookmarkEnd w:id="1099"/>
      <w:bookmarkEnd w:id="1100"/>
      <w:bookmarkEnd w:id="1101"/>
      <w:bookmarkEnd w:id="1102"/>
      <w:bookmarkEnd w:id="1103"/>
      <w:bookmarkEnd w:id="1104"/>
      <w:bookmarkEnd w:id="1105"/>
      <w:bookmarkEnd w:id="1106"/>
      <w:bookmarkEnd w:id="1107"/>
      <w:bookmarkEnd w:id="110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9" w:name="_Toc171070556"/>
      <w:bookmarkStart w:id="1110" w:name="_Toc98253927"/>
      <w:bookmarkStart w:id="1111" w:name="_Toc176605808"/>
      <w:bookmarkStart w:id="1112" w:name="_Toc176611017"/>
      <w:bookmarkStart w:id="1113" w:name="_Toc176611073"/>
      <w:bookmarkStart w:id="1114" w:name="_Toc176668676"/>
      <w:bookmarkStart w:id="1115" w:name="_Toc176684336"/>
      <w:bookmarkStart w:id="1116" w:name="_Toc176746279"/>
      <w:bookmarkStart w:id="1117" w:name="_Toc176747346"/>
      <w:bookmarkStart w:id="1118" w:name="_Toc198979988"/>
      <w:bookmarkStart w:id="1119" w:name="_Toc217466324"/>
      <w:bookmarkStart w:id="1120" w:name="_Toc217702862"/>
      <w:bookmarkStart w:id="1121" w:name="_Toc233601980"/>
      <w:bookmarkStart w:id="1122" w:name="_Toc263343466"/>
      <w:r w:rsidRPr="00D053CF">
        <w:rPr>
          <w:b w:val="0"/>
          <w:szCs w:val="24"/>
        </w:rPr>
        <w:br w:type="page"/>
      </w:r>
      <w:bookmarkStart w:id="1123" w:name="_Toc439170683"/>
      <w:bookmarkStart w:id="1124" w:name="_Toc439172785"/>
      <w:bookmarkStart w:id="1125" w:name="_Toc439173229"/>
      <w:bookmarkStart w:id="1126" w:name="_Toc439238225"/>
      <w:bookmarkStart w:id="1127" w:name="_Toc439252773"/>
      <w:bookmarkStart w:id="1128" w:name="_Toc439323747"/>
      <w:bookmarkStart w:id="1129" w:name="_Toc440297081"/>
      <w:bookmarkStart w:id="1130" w:name="_Toc440356642"/>
      <w:bookmarkStart w:id="1131" w:name="_Toc440631778"/>
      <w:bookmarkStart w:id="1132" w:name="_Toc440876562"/>
      <w:bookmarkStart w:id="1133" w:name="_Toc441130634"/>
      <w:bookmarkStart w:id="1134" w:name="_Toc441157137"/>
      <w:bookmarkStart w:id="1135" w:name="_Toc447292159"/>
      <w:bookmarkStart w:id="1136" w:name="_Toc462234919"/>
      <w:bookmarkStart w:id="1137" w:name="_Toc466966886"/>
      <w:bookmarkStart w:id="1138" w:name="_Toc468806137"/>
      <w:bookmarkStart w:id="1139" w:name="_Toc469480404"/>
      <w:bookmarkStart w:id="1140" w:name="_Toc472416921"/>
      <w:r w:rsidRPr="00D053CF">
        <w:rPr>
          <w:b w:val="0"/>
          <w:szCs w:val="24"/>
        </w:rPr>
        <w:lastRenderedPageBreak/>
        <w:t>Инструкции по заполнению</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9F5323">
        <w:fldChar w:fldCharType="begin"/>
      </w:r>
      <w:r w:rsidR="009F5323">
        <w:instrText xml:space="preserve"> REF _Ref55336310 \r \h  \* MERGEFORMAT </w:instrText>
      </w:r>
      <w:r w:rsidR="009F5323">
        <w:fldChar w:fldCharType="separate"/>
      </w:r>
      <w:r w:rsidR="00B007DA" w:rsidRPr="00B007DA">
        <w:rPr>
          <w:sz w:val="24"/>
          <w:szCs w:val="24"/>
        </w:rPr>
        <w:t>5.1</w:t>
      </w:r>
      <w:r w:rsidR="009F5323">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9F5323">
        <w:fldChar w:fldCharType="begin"/>
      </w:r>
      <w:r w:rsidR="009F5323">
        <w:instrText xml:space="preserve"> REF _Ref440273986 \r \h  \* MERGEFORMAT </w:instrText>
      </w:r>
      <w:r w:rsidR="009F5323">
        <w:fldChar w:fldCharType="separate"/>
      </w:r>
      <w:r w:rsidR="00B007DA" w:rsidRPr="00B007DA">
        <w:rPr>
          <w:sz w:val="24"/>
          <w:szCs w:val="24"/>
        </w:rPr>
        <w:t>5.2</w:t>
      </w:r>
      <w:r w:rsidR="009F5323">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41" w:name="_Hlt22846931"/>
      <w:bookmarkStart w:id="1142" w:name="_Ref93264992"/>
      <w:bookmarkStart w:id="1143" w:name="_Ref93265116"/>
      <w:bookmarkStart w:id="1144" w:name="_Toc98253933"/>
      <w:bookmarkStart w:id="1145" w:name="_Toc165173859"/>
      <w:bookmarkStart w:id="1146" w:name="_Toc423423671"/>
      <w:bookmarkStart w:id="1147" w:name="_Toc472416922"/>
      <w:bookmarkEnd w:id="1141"/>
      <w:r w:rsidRPr="00D053CF">
        <w:lastRenderedPageBreak/>
        <w:t xml:space="preserve">Протокол разногласий к проекту Договора (форма </w:t>
      </w:r>
      <w:r w:rsidRPr="00D053CF">
        <w:rPr>
          <w:noProof/>
        </w:rPr>
        <w:t>5</w:t>
      </w:r>
      <w:r w:rsidRPr="00D053CF">
        <w:t>)</w:t>
      </w:r>
      <w:bookmarkEnd w:id="1050"/>
      <w:bookmarkEnd w:id="1051"/>
      <w:bookmarkEnd w:id="1142"/>
      <w:bookmarkEnd w:id="1143"/>
      <w:bookmarkEnd w:id="1144"/>
      <w:bookmarkEnd w:id="1145"/>
      <w:bookmarkEnd w:id="1146"/>
      <w:bookmarkEnd w:id="1147"/>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8" w:name="_Toc439170685"/>
      <w:bookmarkStart w:id="1149" w:name="_Toc439172787"/>
      <w:bookmarkStart w:id="1150" w:name="_Toc439173231"/>
      <w:bookmarkStart w:id="1151" w:name="_Toc439238227"/>
      <w:bookmarkStart w:id="1152" w:name="_Toc439252775"/>
      <w:bookmarkStart w:id="1153" w:name="_Toc439323749"/>
      <w:bookmarkStart w:id="1154" w:name="_Toc440297083"/>
      <w:bookmarkStart w:id="1155" w:name="_Toc440356644"/>
      <w:bookmarkStart w:id="1156" w:name="_Toc440631780"/>
      <w:bookmarkStart w:id="1157" w:name="_Toc440876564"/>
      <w:bookmarkStart w:id="1158" w:name="_Toc441130636"/>
      <w:bookmarkStart w:id="1159" w:name="_Toc441157139"/>
      <w:bookmarkStart w:id="1160" w:name="_Toc447292161"/>
      <w:bookmarkStart w:id="1161" w:name="_Toc462234921"/>
      <w:bookmarkStart w:id="1162" w:name="_Toc466966888"/>
      <w:bookmarkStart w:id="1163" w:name="_Toc468806139"/>
      <w:bookmarkStart w:id="1164" w:name="_Toc469480406"/>
      <w:bookmarkStart w:id="1165" w:name="_Toc472416923"/>
      <w:bookmarkStart w:id="1166" w:name="_Toc157248186"/>
      <w:bookmarkStart w:id="1167" w:name="_Toc157496555"/>
      <w:bookmarkStart w:id="1168" w:name="_Toc158206094"/>
      <w:bookmarkStart w:id="1169" w:name="_Toc164057779"/>
      <w:bookmarkStart w:id="1170" w:name="_Toc164137129"/>
      <w:bookmarkStart w:id="1171" w:name="_Toc164161289"/>
      <w:bookmarkStart w:id="1172" w:name="_Toc165173860"/>
      <w:r w:rsidRPr="00D053CF">
        <w:rPr>
          <w:b w:val="0"/>
          <w:szCs w:val="24"/>
        </w:rPr>
        <w:t>Форма Протокола разногласий к проекту Договора</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D053CF">
        <w:rPr>
          <w:b w:val="0"/>
          <w:szCs w:val="24"/>
        </w:rPr>
        <w:t xml:space="preserve"> </w:t>
      </w:r>
      <w:bookmarkEnd w:id="1166"/>
      <w:bookmarkEnd w:id="1167"/>
      <w:bookmarkEnd w:id="1168"/>
      <w:bookmarkEnd w:id="1169"/>
      <w:bookmarkEnd w:id="1170"/>
      <w:bookmarkEnd w:id="1171"/>
      <w:bookmarkEnd w:id="117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9F5323">
              <w:fldChar w:fldCharType="begin"/>
            </w:r>
            <w:r w:rsidR="009F5323">
              <w:instrText xml:space="preserve"> REF _Ref440272931 \r \h  \* MERGEFORMAT </w:instrText>
            </w:r>
            <w:r w:rsidR="009F5323">
              <w:fldChar w:fldCharType="separate"/>
            </w:r>
            <w:r w:rsidR="00B007DA">
              <w:t>2</w:t>
            </w:r>
            <w:r w:rsidR="009F5323">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9F5323">
              <w:fldChar w:fldCharType="begin"/>
            </w:r>
            <w:r w:rsidR="009F5323">
              <w:instrText xml:space="preserve"> REF _Ref440272931 \r \h  \* MERGEFORMAT </w:instrText>
            </w:r>
            <w:r w:rsidR="009F5323">
              <w:fldChar w:fldCharType="separate"/>
            </w:r>
            <w:r w:rsidR="00B007DA">
              <w:t>2</w:t>
            </w:r>
            <w:r w:rsidR="009F5323">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73" w:name="_Toc439170686"/>
      <w:bookmarkStart w:id="1174" w:name="_Toc439172788"/>
      <w:bookmarkStart w:id="1175" w:name="_Toc439173232"/>
      <w:bookmarkStart w:id="1176" w:name="_Toc439238228"/>
      <w:bookmarkStart w:id="1177" w:name="_Toc439252776"/>
      <w:bookmarkStart w:id="1178" w:name="_Toc439323750"/>
      <w:bookmarkStart w:id="1179" w:name="_Toc440297084"/>
      <w:bookmarkStart w:id="1180" w:name="_Toc440356645"/>
      <w:bookmarkStart w:id="1181" w:name="_Toc440631781"/>
      <w:bookmarkStart w:id="1182" w:name="_Toc440876565"/>
      <w:bookmarkStart w:id="1183" w:name="_Toc441130637"/>
      <w:bookmarkStart w:id="1184" w:name="_Toc441157140"/>
      <w:bookmarkStart w:id="1185" w:name="_Toc447292162"/>
      <w:bookmarkStart w:id="1186" w:name="_Toc462234922"/>
      <w:bookmarkStart w:id="1187" w:name="_Toc466966889"/>
      <w:bookmarkStart w:id="1188" w:name="_Toc468806140"/>
      <w:bookmarkStart w:id="1189" w:name="_Toc469480407"/>
      <w:bookmarkStart w:id="1190" w:name="_Toc472416924"/>
      <w:r w:rsidRPr="00D053CF">
        <w:rPr>
          <w:b w:val="0"/>
          <w:szCs w:val="24"/>
        </w:rPr>
        <w:t>Инструкции по заполнению Протокола разногласий к проекту Договора</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9F5323">
        <w:fldChar w:fldCharType="begin"/>
      </w:r>
      <w:r w:rsidR="009F5323">
        <w:instrText xml:space="preserve"> REF _Ref55336310 \r \h  \* MERGEFORMAT </w:instrText>
      </w:r>
      <w:r w:rsidR="009F5323">
        <w:fldChar w:fldCharType="separate"/>
      </w:r>
      <w:r w:rsidR="00B007DA" w:rsidRPr="00B007DA">
        <w:rPr>
          <w:sz w:val="24"/>
          <w:szCs w:val="24"/>
        </w:rPr>
        <w:t>5.1</w:t>
      </w:r>
      <w:r w:rsidR="009F5323">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9F5323">
        <w:fldChar w:fldCharType="begin"/>
      </w:r>
      <w:r w:rsidR="009F5323">
        <w:instrText xml:space="preserve"> REF _Ref440274025 \r \h  \* MERGEFORMAT </w:instrText>
      </w:r>
      <w:r w:rsidR="009F5323">
        <w:fldChar w:fldCharType="separate"/>
      </w:r>
      <w:r w:rsidR="00B007DA">
        <w:t>2</w:t>
      </w:r>
      <w:r w:rsidR="009F5323">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9F5323">
        <w:fldChar w:fldCharType="begin"/>
      </w:r>
      <w:r w:rsidR="009F5323">
        <w:instrText xml:space="preserve"> REF _Ref294695546 \r \h  \* MERGEFORMAT </w:instrText>
      </w:r>
      <w:r w:rsidR="009F5323">
        <w:fldChar w:fldCharType="separate"/>
      </w:r>
      <w:r w:rsidR="00B007DA" w:rsidRPr="00B007DA">
        <w:rPr>
          <w:sz w:val="24"/>
          <w:szCs w:val="24"/>
        </w:rPr>
        <w:t xml:space="preserve"> 1.2.6 </w:t>
      </w:r>
      <w:r w:rsidR="009F5323">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1" w:name="_Ref55335823"/>
      <w:bookmarkStart w:id="1192" w:name="_Ref55336359"/>
      <w:bookmarkStart w:id="1193" w:name="_Toc57314675"/>
      <w:bookmarkStart w:id="1194" w:name="_Toc69728989"/>
      <w:bookmarkStart w:id="1195" w:name="_Toc98253939"/>
      <w:bookmarkStart w:id="1196" w:name="_Toc165173865"/>
      <w:bookmarkStart w:id="1197" w:name="_Toc423423672"/>
      <w:bookmarkStart w:id="1198" w:name="_Toc472416925"/>
      <w:bookmarkEnd w:id="903"/>
      <w:r w:rsidRPr="00D053CF">
        <w:lastRenderedPageBreak/>
        <w:t>Анкета (форма 6)</w:t>
      </w:r>
      <w:bookmarkEnd w:id="1191"/>
      <w:bookmarkEnd w:id="1192"/>
      <w:bookmarkEnd w:id="1193"/>
      <w:bookmarkEnd w:id="1194"/>
      <w:bookmarkEnd w:id="1195"/>
      <w:bookmarkEnd w:id="1196"/>
      <w:bookmarkEnd w:id="1197"/>
      <w:bookmarkEnd w:id="1198"/>
    </w:p>
    <w:p w:rsidR="004F4D80" w:rsidRPr="00D053CF" w:rsidRDefault="004F4D80" w:rsidP="004F4D80">
      <w:pPr>
        <w:pStyle w:val="3"/>
        <w:rPr>
          <w:b w:val="0"/>
          <w:szCs w:val="24"/>
        </w:rPr>
      </w:pPr>
      <w:bookmarkStart w:id="1199" w:name="_Toc98253940"/>
      <w:bookmarkStart w:id="1200" w:name="_Toc157248192"/>
      <w:bookmarkStart w:id="1201" w:name="_Toc157496561"/>
      <w:bookmarkStart w:id="1202" w:name="_Toc158206100"/>
      <w:bookmarkStart w:id="1203" w:name="_Toc164057785"/>
      <w:bookmarkStart w:id="1204" w:name="_Toc164137135"/>
      <w:bookmarkStart w:id="1205" w:name="_Toc164161295"/>
      <w:bookmarkStart w:id="1206" w:name="_Toc165173866"/>
      <w:bookmarkStart w:id="1207" w:name="_Toc439170688"/>
      <w:bookmarkStart w:id="1208" w:name="_Toc439172790"/>
      <w:bookmarkStart w:id="1209" w:name="_Toc439173234"/>
      <w:bookmarkStart w:id="1210" w:name="_Toc439238230"/>
      <w:bookmarkStart w:id="1211" w:name="_Toc439252778"/>
      <w:bookmarkStart w:id="1212" w:name="_Ref440272119"/>
      <w:bookmarkStart w:id="1213" w:name="_Toc440297086"/>
      <w:bookmarkStart w:id="1214" w:name="_Toc440356647"/>
      <w:bookmarkStart w:id="1215" w:name="_Ref444162540"/>
      <w:bookmarkStart w:id="1216" w:name="_Toc447292164"/>
      <w:bookmarkStart w:id="1217" w:name="_Toc462234924"/>
      <w:bookmarkStart w:id="1218"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9F532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9F5323">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9F5323">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9F5323">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9F532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9" w:name="_Toc439170689"/>
            <w:bookmarkStart w:id="1220" w:name="_Toc439172791"/>
            <w:bookmarkStart w:id="1221" w:name="_Toc439173235"/>
            <w:bookmarkStart w:id="1222" w:name="_Toc439238231"/>
            <w:bookmarkStart w:id="1223" w:name="_Toc439252779"/>
            <w:bookmarkStart w:id="1224" w:name="_Ref440272147"/>
            <w:bookmarkStart w:id="1225" w:name="_Toc440297087"/>
            <w:bookmarkStart w:id="1226" w:name="_Toc440356648"/>
            <w:bookmarkStart w:id="1227" w:name="_Ref444161661"/>
            <w:bookmarkStart w:id="1228"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9F532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9F5323">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r w:rsidRPr="00D053CF">
        <w:rPr>
          <w:b w:val="0"/>
          <w:szCs w:val="24"/>
        </w:rPr>
        <w:lastRenderedPageBreak/>
        <w:t xml:space="preserve">Форма </w:t>
      </w:r>
      <w:bookmarkEnd w:id="1219"/>
      <w:bookmarkEnd w:id="1220"/>
      <w:bookmarkEnd w:id="1221"/>
      <w:bookmarkEnd w:id="1222"/>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23"/>
      <w:bookmarkEnd w:id="1224"/>
      <w:bookmarkEnd w:id="1225"/>
      <w:bookmarkEnd w:id="1226"/>
      <w:bookmarkEnd w:id="1227"/>
      <w:bookmarkEnd w:id="1228"/>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9" w:name="_Toc125426243"/>
      <w:bookmarkStart w:id="1230" w:name="_Toc396984070"/>
      <w:bookmarkStart w:id="1231" w:name="_Toc423423673"/>
      <w:bookmarkStart w:id="1232" w:name="_Toc439170691"/>
      <w:bookmarkStart w:id="1233" w:name="_Toc439172793"/>
      <w:bookmarkStart w:id="1234" w:name="_Toc439173237"/>
      <w:bookmarkStart w:id="1235" w:name="_Toc439238233"/>
      <w:bookmarkStart w:id="1236" w:name="_Toc439252780"/>
      <w:bookmarkStart w:id="1237" w:name="_Toc439323754"/>
      <w:bookmarkStart w:id="1238" w:name="_Toc440297088"/>
      <w:bookmarkStart w:id="1239" w:name="_Toc440356649"/>
      <w:bookmarkStart w:id="1240" w:name="_Toc440631785"/>
      <w:bookmarkStart w:id="1241" w:name="_Toc440876569"/>
      <w:bookmarkStart w:id="1242" w:name="_Toc441130641"/>
      <w:bookmarkStart w:id="1243" w:name="_Toc441157144"/>
      <w:bookmarkStart w:id="1244"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D053CF">
                <w:t>О закупках товаров</w:t>
              </w:r>
            </w:hyperlink>
            <w:r w:rsidRPr="00D053CF">
              <w:t>, работ, услуг отдельными видами юридических лиц" и "</w:t>
            </w:r>
            <w:hyperlink r:id="rId47"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5" w:name="_Toc439170690"/>
      <w:bookmarkStart w:id="1246" w:name="_Toc439172792"/>
      <w:bookmarkStart w:id="1247" w:name="_Toc439173236"/>
      <w:bookmarkStart w:id="1248"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5"/>
    <w:bookmarkEnd w:id="1246"/>
    <w:bookmarkEnd w:id="1247"/>
    <w:bookmarkEnd w:id="1248"/>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9" w:name="_Toc462234926"/>
      <w:bookmarkStart w:id="1250" w:name="_Toc472416928"/>
      <w:r w:rsidRPr="00D053CF">
        <w:rPr>
          <w:szCs w:val="24"/>
        </w:rPr>
        <w:lastRenderedPageBreak/>
        <w:t>Инструкции по заполнению</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9"/>
      <w:bookmarkEnd w:id="1250"/>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9F5323">
        <w:fldChar w:fldCharType="begin"/>
      </w:r>
      <w:r w:rsidR="009F5323">
        <w:instrText xml:space="preserve"> REF _Ref55336310 \r \h  \* MERGEFORMAT </w:instrText>
      </w:r>
      <w:r w:rsidR="009F5323">
        <w:fldChar w:fldCharType="separate"/>
      </w:r>
      <w:r w:rsidR="00B007DA" w:rsidRPr="00B007DA">
        <w:rPr>
          <w:sz w:val="24"/>
          <w:szCs w:val="24"/>
        </w:rPr>
        <w:t>5.1</w:t>
      </w:r>
      <w:r w:rsidR="009F5323">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651F3E" w:rsidP="00716D4E">
      <w:pPr>
        <w:pStyle w:val="aff6"/>
        <w:numPr>
          <w:ilvl w:val="3"/>
          <w:numId w:val="1"/>
        </w:numPr>
        <w:tabs>
          <w:tab w:val="num" w:pos="1134"/>
        </w:tabs>
        <w:suppressAutoHyphens w:val="0"/>
        <w:snapToGrid w:val="0"/>
        <w:spacing w:before="100" w:beforeAutospacing="1" w:line="240" w:lineRule="auto"/>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F5323">
        <w:fldChar w:fldCharType="begin"/>
      </w:r>
      <w:r w:rsidR="009F5323">
        <w:instrText xml:space="preserve"> REF _Ref444161661 \r \h  \* MERGEFORMAT </w:instrText>
      </w:r>
      <w:r w:rsidR="009F5323">
        <w:fldChar w:fldCharType="separate"/>
      </w:r>
      <w:r w:rsidR="00B007DA" w:rsidRPr="00B007DA">
        <w:rPr>
          <w:sz w:val="24"/>
          <w:szCs w:val="24"/>
        </w:rPr>
        <w:t>5.6.2</w:t>
      </w:r>
      <w:r w:rsidR="009F5323">
        <w:fldChar w:fldCharType="end"/>
      </w:r>
      <w:r w:rsidRPr="00D053CF">
        <w:rPr>
          <w:sz w:val="24"/>
          <w:szCs w:val="24"/>
        </w:rPr>
        <w:t xml:space="preserve">) предоставляется только теми Участниками/членами Коллективного участника, которые </w:t>
      </w:r>
      <w:r w:rsidRPr="00D053CF">
        <w:t xml:space="preserve">удовлетворяют критериям отнесения организации к субъектам </w:t>
      </w:r>
      <w:r w:rsidRPr="00D053CF">
        <w:rPr>
          <w:sz w:val="24"/>
          <w:szCs w:val="24"/>
        </w:rPr>
        <w:t xml:space="preserve">малого и среднего предпринимательства на основании законодательства Российской Федерации (статья 4 Федерального закона </w:t>
      </w:r>
      <w:r w:rsidR="004355B5" w:rsidRPr="00D053CF">
        <w:rPr>
          <w:bCs w:val="0"/>
          <w:sz w:val="24"/>
          <w:szCs w:val="24"/>
        </w:rPr>
        <w:t>Российской Федерации №209-ФЗ от 24.07.2007 с изменениями «О развитии малого и среднего предпринимательства в Российской Федерации</w:t>
      </w:r>
      <w:proofErr w:type="gramEnd"/>
      <w:r w:rsidR="004355B5" w:rsidRPr="00D053CF">
        <w:rPr>
          <w:bCs w:val="0"/>
          <w:sz w:val="24"/>
          <w:szCs w:val="24"/>
        </w:rPr>
        <w:t>»</w:t>
      </w:r>
      <w:r w:rsidR="004355B5" w:rsidRPr="00D053CF">
        <w:rPr>
          <w:sz w:val="24"/>
          <w:szCs w:val="24"/>
        </w:rPr>
        <w:t xml:space="preserve"> </w:t>
      </w:r>
      <w:r w:rsidRPr="00D053CF">
        <w:rPr>
          <w:sz w:val="24"/>
          <w:szCs w:val="24"/>
        </w:rPr>
        <w:t xml:space="preserve">«О развитии </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51"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52" w:name="_Toc423423680"/>
      <w:bookmarkStart w:id="1253" w:name="_Ref440272035"/>
      <w:bookmarkStart w:id="1254" w:name="_Ref440274733"/>
      <w:bookmarkStart w:id="1255"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51"/>
      <w:bookmarkEnd w:id="1252"/>
      <w:bookmarkEnd w:id="1253"/>
      <w:bookmarkEnd w:id="1254"/>
      <w:bookmarkEnd w:id="1255"/>
    </w:p>
    <w:p w:rsidR="004F4D80" w:rsidRPr="00D053CF" w:rsidRDefault="004F4D80" w:rsidP="004F4D80">
      <w:pPr>
        <w:pStyle w:val="3"/>
        <w:rPr>
          <w:sz w:val="22"/>
        </w:rPr>
      </w:pPr>
      <w:bookmarkStart w:id="1256" w:name="_Toc343690584"/>
      <w:bookmarkStart w:id="1257" w:name="_Toc372294428"/>
      <w:bookmarkStart w:id="1258" w:name="_Toc379288896"/>
      <w:bookmarkStart w:id="1259" w:name="_Toc384734780"/>
      <w:bookmarkStart w:id="1260" w:name="_Toc396984078"/>
      <w:bookmarkStart w:id="1261" w:name="_Toc423423681"/>
      <w:bookmarkStart w:id="1262" w:name="_Toc439170710"/>
      <w:bookmarkStart w:id="1263" w:name="_Toc439172812"/>
      <w:bookmarkStart w:id="1264" w:name="_Toc439173253"/>
      <w:bookmarkStart w:id="1265" w:name="_Toc439238249"/>
      <w:bookmarkStart w:id="1266" w:name="_Toc439252796"/>
      <w:bookmarkStart w:id="1267" w:name="_Toc439323770"/>
      <w:bookmarkStart w:id="1268" w:name="_Toc440297092"/>
      <w:bookmarkStart w:id="1269" w:name="_Toc440356653"/>
      <w:bookmarkStart w:id="1270" w:name="_Toc440631789"/>
      <w:bookmarkStart w:id="1271" w:name="_Toc440876573"/>
      <w:bookmarkStart w:id="1272" w:name="_Toc441130645"/>
      <w:bookmarkStart w:id="1273" w:name="_Toc441157148"/>
      <w:bookmarkStart w:id="1274" w:name="_Toc447292170"/>
      <w:bookmarkStart w:id="1275" w:name="_Toc462234930"/>
      <w:bookmarkStart w:id="1276" w:name="_Toc466966895"/>
      <w:bookmarkStart w:id="1277" w:name="_Toc468806146"/>
      <w:bookmarkStart w:id="1278" w:name="_Toc469480413"/>
      <w:bookmarkStart w:id="1279"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80" w:name="_Toc343690585"/>
      <w:bookmarkStart w:id="1281" w:name="_Toc372294429"/>
      <w:bookmarkStart w:id="1282" w:name="_Toc379288897"/>
      <w:bookmarkStart w:id="1283" w:name="_Toc384734781"/>
      <w:bookmarkStart w:id="1284" w:name="_Toc396984079"/>
      <w:bookmarkStart w:id="1285" w:name="_Toc423423682"/>
      <w:bookmarkStart w:id="1286" w:name="_Toc439170711"/>
      <w:bookmarkStart w:id="1287" w:name="_Toc439172813"/>
      <w:bookmarkStart w:id="1288" w:name="_Toc439173254"/>
      <w:bookmarkStart w:id="1289" w:name="_Toc439238250"/>
      <w:bookmarkStart w:id="1290" w:name="_Toc439252797"/>
      <w:bookmarkStart w:id="1291" w:name="_Toc439323771"/>
      <w:bookmarkStart w:id="1292" w:name="_Toc440297093"/>
      <w:bookmarkStart w:id="1293" w:name="_Toc440356654"/>
      <w:bookmarkStart w:id="1294" w:name="_Toc440631790"/>
      <w:bookmarkStart w:id="1295" w:name="_Toc440876574"/>
      <w:bookmarkStart w:id="1296" w:name="_Toc441130646"/>
      <w:bookmarkStart w:id="1297" w:name="_Toc441157149"/>
      <w:bookmarkStart w:id="1298" w:name="_Toc447292171"/>
      <w:bookmarkStart w:id="1299" w:name="_Toc462234931"/>
      <w:bookmarkStart w:id="1300" w:name="_Toc466966896"/>
      <w:bookmarkStart w:id="1301" w:name="_Toc468806147"/>
      <w:bookmarkStart w:id="1302" w:name="_Toc469480414"/>
      <w:bookmarkStart w:id="1303" w:name="_Toc472416931"/>
      <w:r w:rsidRPr="00D053C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9F5323">
        <w:fldChar w:fldCharType="begin"/>
      </w:r>
      <w:r w:rsidR="009F5323">
        <w:instrText xml:space="preserve"> REF _Ref55336310 \r \h  \* MERGEFORMAT </w:instrText>
      </w:r>
      <w:r w:rsidR="009F5323">
        <w:fldChar w:fldCharType="separate"/>
      </w:r>
      <w:r w:rsidR="00B007DA" w:rsidRPr="00B007DA">
        <w:rPr>
          <w:sz w:val="24"/>
          <w:szCs w:val="24"/>
        </w:rPr>
        <w:t>5.1</w:t>
      </w:r>
      <w:r w:rsidR="009F5323">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4"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5" w:name="_Toc423423683"/>
      <w:bookmarkStart w:id="1306" w:name="_Ref440272051"/>
      <w:bookmarkStart w:id="1307" w:name="_Ref440274744"/>
      <w:bookmarkStart w:id="1308"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4"/>
      <w:bookmarkEnd w:id="1305"/>
      <w:bookmarkEnd w:id="1306"/>
      <w:bookmarkEnd w:id="1307"/>
      <w:bookmarkEnd w:id="1308"/>
    </w:p>
    <w:p w:rsidR="004F4D80" w:rsidRPr="00D053CF" w:rsidRDefault="004F4D80" w:rsidP="004F4D80">
      <w:pPr>
        <w:pStyle w:val="3"/>
        <w:rPr>
          <w:szCs w:val="24"/>
        </w:rPr>
      </w:pPr>
      <w:bookmarkStart w:id="1309" w:name="_Toc343690587"/>
      <w:bookmarkStart w:id="1310" w:name="_Toc372294431"/>
      <w:bookmarkStart w:id="1311" w:name="_Toc379288899"/>
      <w:bookmarkStart w:id="1312" w:name="_Toc384734783"/>
      <w:bookmarkStart w:id="1313" w:name="_Toc396984081"/>
      <w:bookmarkStart w:id="1314" w:name="_Toc423423684"/>
      <w:bookmarkStart w:id="1315" w:name="_Toc439170713"/>
      <w:bookmarkStart w:id="1316" w:name="_Toc439172815"/>
      <w:bookmarkStart w:id="1317" w:name="_Toc439173256"/>
      <w:bookmarkStart w:id="1318" w:name="_Toc439238252"/>
      <w:bookmarkStart w:id="1319" w:name="_Toc439252799"/>
      <w:bookmarkStart w:id="1320" w:name="_Toc439323773"/>
      <w:bookmarkStart w:id="1321" w:name="_Toc440297095"/>
      <w:bookmarkStart w:id="1322" w:name="_Toc440356656"/>
      <w:bookmarkStart w:id="1323" w:name="_Toc440631792"/>
      <w:bookmarkStart w:id="1324" w:name="_Toc440876576"/>
      <w:bookmarkStart w:id="1325" w:name="_Toc441130648"/>
      <w:bookmarkStart w:id="1326" w:name="_Toc441157151"/>
      <w:bookmarkStart w:id="1327" w:name="_Toc447292173"/>
      <w:bookmarkStart w:id="1328" w:name="_Toc462234933"/>
      <w:bookmarkStart w:id="1329" w:name="_Toc466966898"/>
      <w:bookmarkStart w:id="1330" w:name="_Toc468806149"/>
      <w:bookmarkStart w:id="1331" w:name="_Toc469480416"/>
      <w:bookmarkStart w:id="1332" w:name="_Toc472416933"/>
      <w:r w:rsidRPr="00D053CF">
        <w:rPr>
          <w:szCs w:val="24"/>
        </w:rPr>
        <w:t xml:space="preserve">Форма </w:t>
      </w:r>
      <w:bookmarkEnd w:id="1309"/>
      <w:bookmarkEnd w:id="1310"/>
      <w:bookmarkEnd w:id="1311"/>
      <w:bookmarkEnd w:id="1312"/>
      <w:bookmarkEnd w:id="1313"/>
      <w:bookmarkEnd w:id="1314"/>
      <w:bookmarkEnd w:id="1315"/>
      <w:bookmarkEnd w:id="1316"/>
      <w:bookmarkEnd w:id="1317"/>
      <w:bookmarkEnd w:id="1318"/>
      <w:bookmarkEnd w:id="1319"/>
      <w:r w:rsidR="000D70B6" w:rsidRPr="00D053CF">
        <w:rPr>
          <w:szCs w:val="24"/>
        </w:rPr>
        <w:t>Согласия на обработку персональных данных</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33" w:name="_Toc439252801"/>
      <w:bookmarkStart w:id="1334" w:name="_Toc439323774"/>
      <w:bookmarkStart w:id="1335" w:name="_Toc440297096"/>
      <w:bookmarkStart w:id="1336" w:name="_Toc440356657"/>
      <w:bookmarkStart w:id="1337" w:name="_Toc440631793"/>
      <w:bookmarkStart w:id="1338" w:name="_Toc440876577"/>
      <w:bookmarkStart w:id="1339" w:name="_Toc441130649"/>
      <w:bookmarkStart w:id="1340" w:name="_Toc441157152"/>
      <w:bookmarkStart w:id="1341" w:name="_Toc447292174"/>
      <w:bookmarkStart w:id="1342" w:name="_Toc462234934"/>
      <w:bookmarkStart w:id="1343" w:name="_Toc466966899"/>
      <w:bookmarkStart w:id="1344" w:name="_Toc468806150"/>
      <w:bookmarkStart w:id="1345" w:name="_Toc469480417"/>
      <w:bookmarkStart w:id="1346" w:name="_Toc472416934"/>
      <w:r w:rsidRPr="00D053C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w:t>
      </w:r>
      <w:proofErr w:type="spellStart"/>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7" w:name="_Toc462216791"/>
      <w:bookmarkStart w:id="1348" w:name="_Toc462234935"/>
      <w:bookmarkStart w:id="1349" w:name="_Toc466966900"/>
      <w:bookmarkStart w:id="1350" w:name="_Toc468806151"/>
      <w:bookmarkStart w:id="1351" w:name="_Toc469480418"/>
      <w:bookmarkStart w:id="1352" w:name="_Toc472416935"/>
      <w:r w:rsidRPr="00D053CF">
        <w:rPr>
          <w:szCs w:val="24"/>
        </w:rPr>
        <w:lastRenderedPageBreak/>
        <w:t>Форма Согласия на обработку персональных данных</w:t>
      </w:r>
      <w:bookmarkEnd w:id="1347"/>
      <w:bookmarkEnd w:id="1348"/>
      <w:bookmarkEnd w:id="1349"/>
      <w:bookmarkEnd w:id="1350"/>
      <w:bookmarkEnd w:id="1351"/>
      <w:bookmarkEnd w:id="1352"/>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53" w:name="_Toc461809099"/>
      <w:r w:rsidRPr="00D053CF">
        <w:rPr>
          <w:b/>
          <w:sz w:val="24"/>
          <w:szCs w:val="24"/>
        </w:rPr>
        <w:t>Согласие на обработку персональных данных</w:t>
      </w:r>
      <w:bookmarkEnd w:id="1353"/>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4" w:name="_Toc461809100"/>
      <w:bookmarkStart w:id="1355" w:name="_Toc462216792"/>
      <w:bookmarkStart w:id="1356" w:name="_Toc462234936"/>
      <w:bookmarkStart w:id="1357" w:name="_Toc466966901"/>
      <w:bookmarkStart w:id="1358" w:name="_Toc468806152"/>
      <w:bookmarkStart w:id="1359" w:name="_Toc469480419"/>
      <w:bookmarkStart w:id="1360" w:name="_Toc472416936"/>
      <w:r w:rsidRPr="00D053CF">
        <w:rPr>
          <w:szCs w:val="24"/>
        </w:rPr>
        <w:lastRenderedPageBreak/>
        <w:t>Инструкции по заполнению</w:t>
      </w:r>
      <w:bookmarkEnd w:id="1354"/>
      <w:bookmarkEnd w:id="1355"/>
      <w:bookmarkEnd w:id="1356"/>
      <w:bookmarkEnd w:id="1357"/>
      <w:bookmarkEnd w:id="1358"/>
      <w:bookmarkEnd w:id="1359"/>
      <w:bookmarkEnd w:id="1360"/>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61" w:name="_Ref440272274"/>
      <w:bookmarkStart w:id="1362" w:name="_Ref440274756"/>
      <w:bookmarkStart w:id="1363"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61"/>
      <w:bookmarkEnd w:id="1362"/>
      <w:bookmarkEnd w:id="1363"/>
    </w:p>
    <w:p w:rsidR="007857E5" w:rsidRPr="00D053CF" w:rsidRDefault="007857E5" w:rsidP="007857E5">
      <w:pPr>
        <w:pStyle w:val="3"/>
        <w:rPr>
          <w:szCs w:val="24"/>
        </w:rPr>
      </w:pPr>
      <w:bookmarkStart w:id="1364" w:name="_Toc439170718"/>
      <w:bookmarkStart w:id="1365" w:name="_Toc439172820"/>
      <w:bookmarkStart w:id="1366" w:name="_Toc439173262"/>
      <w:bookmarkStart w:id="1367" w:name="_Toc439238258"/>
      <w:bookmarkStart w:id="1368" w:name="_Toc439252806"/>
      <w:bookmarkStart w:id="1369" w:name="_Toc439323779"/>
      <w:bookmarkStart w:id="1370" w:name="_Toc440297101"/>
      <w:bookmarkStart w:id="1371" w:name="_Toc440356662"/>
      <w:bookmarkStart w:id="1372" w:name="_Toc440631798"/>
      <w:bookmarkStart w:id="1373" w:name="_Toc440876582"/>
      <w:bookmarkStart w:id="1374" w:name="_Toc441130654"/>
      <w:bookmarkStart w:id="1375" w:name="_Toc441157154"/>
      <w:bookmarkStart w:id="1376" w:name="_Toc447292176"/>
      <w:bookmarkStart w:id="1377" w:name="_Toc462234938"/>
      <w:bookmarkStart w:id="1378" w:name="_Toc466966903"/>
      <w:bookmarkStart w:id="1379" w:name="_Toc468806154"/>
      <w:bookmarkStart w:id="1380" w:name="_Toc469480421"/>
      <w:bookmarkStart w:id="1381" w:name="_Toc472416938"/>
      <w:r w:rsidRPr="00D053CF">
        <w:rPr>
          <w:szCs w:val="24"/>
        </w:rPr>
        <w:t xml:space="preserve">Форма </w:t>
      </w:r>
      <w:bookmarkEnd w:id="1364"/>
      <w:r w:rsidR="00E47073" w:rsidRPr="00D053CF">
        <w:rPr>
          <w:szCs w:val="24"/>
        </w:rPr>
        <w:t>согласия Участника налоговым органам на разглашение сведений, составляющих налоговую тайну</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82" w:name="_Toc300142269"/>
      <w:bookmarkStart w:id="1383" w:name="_Toc309735391"/>
      <w:bookmarkStart w:id="1384"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82"/>
      <w:r w:rsidRPr="00D053CF">
        <w:rPr>
          <w:b/>
          <w:bCs w:val="0"/>
          <w:snapToGrid w:val="0"/>
          <w:sz w:val="24"/>
          <w:szCs w:val="24"/>
        </w:rPr>
        <w:t xml:space="preserve"> </w:t>
      </w:r>
      <w:bookmarkEnd w:id="1383"/>
      <w:bookmarkEnd w:id="1384"/>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5" w:name="_Toc439170719"/>
      <w:bookmarkStart w:id="1386" w:name="_Toc439172821"/>
      <w:bookmarkStart w:id="1387" w:name="_Toc439173263"/>
      <w:bookmarkStart w:id="1388" w:name="_Toc439238259"/>
      <w:bookmarkStart w:id="1389" w:name="_Toc439252807"/>
      <w:bookmarkStart w:id="1390" w:name="_Toc439323780"/>
      <w:bookmarkStart w:id="1391" w:name="_Toc440297102"/>
      <w:bookmarkStart w:id="1392" w:name="_Toc440356663"/>
      <w:bookmarkStart w:id="1393" w:name="_Toc440631799"/>
      <w:bookmarkStart w:id="1394" w:name="_Toc440876583"/>
      <w:bookmarkStart w:id="1395" w:name="_Toc441130655"/>
      <w:bookmarkStart w:id="1396" w:name="_Toc441157155"/>
      <w:bookmarkStart w:id="1397" w:name="_Toc447292177"/>
      <w:bookmarkStart w:id="1398" w:name="_Toc462234939"/>
      <w:bookmarkStart w:id="1399" w:name="_Toc466966904"/>
      <w:bookmarkStart w:id="1400" w:name="_Toc468806155"/>
      <w:bookmarkStart w:id="1401" w:name="_Toc469480422"/>
      <w:bookmarkStart w:id="1402" w:name="_Toc472416939"/>
      <w:r w:rsidRPr="00D053CF">
        <w:rPr>
          <w:szCs w:val="24"/>
        </w:rPr>
        <w:lastRenderedPageBreak/>
        <w:t>Инструкции по заполнению</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9F5323">
        <w:fldChar w:fldCharType="begin"/>
      </w:r>
      <w:r w:rsidR="009F5323">
        <w:instrText xml:space="preserve"> REF _Ref55336310 \r \h  \* MERGEFORMAT </w:instrText>
      </w:r>
      <w:r w:rsidR="009F5323">
        <w:fldChar w:fldCharType="separate"/>
      </w:r>
      <w:r w:rsidR="00B007DA" w:rsidRPr="00B007DA">
        <w:rPr>
          <w:sz w:val="24"/>
          <w:szCs w:val="24"/>
        </w:rPr>
        <w:t>5.1</w:t>
      </w:r>
      <w:r w:rsidR="009F5323">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03" w:name="_Ref93268095"/>
      <w:bookmarkStart w:id="1404" w:name="_Ref93268099"/>
      <w:bookmarkStart w:id="1405" w:name="_Toc98253958"/>
      <w:bookmarkStart w:id="1406" w:name="_Toc165173884"/>
      <w:bookmarkStart w:id="1407" w:name="_Toc423423678"/>
      <w:bookmarkStart w:id="1408" w:name="_Ref440272510"/>
      <w:bookmarkStart w:id="1409" w:name="_Ref440274961"/>
      <w:bookmarkStart w:id="1410"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403"/>
      <w:bookmarkEnd w:id="1404"/>
      <w:bookmarkEnd w:id="1405"/>
      <w:bookmarkEnd w:id="1406"/>
      <w:bookmarkEnd w:id="1407"/>
      <w:bookmarkEnd w:id="1408"/>
      <w:bookmarkEnd w:id="1409"/>
      <w:bookmarkEnd w:id="1410"/>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11" w:name="_Toc90385125"/>
      <w:bookmarkStart w:id="1412" w:name="_Toc439170705"/>
      <w:bookmarkStart w:id="1413" w:name="_Toc439172807"/>
      <w:bookmarkStart w:id="1414" w:name="_Toc439173268"/>
      <w:bookmarkStart w:id="1415" w:name="_Toc439238264"/>
      <w:bookmarkStart w:id="1416" w:name="_Toc439252812"/>
      <w:bookmarkStart w:id="1417" w:name="_Toc439323785"/>
      <w:bookmarkStart w:id="1418" w:name="_Toc440297104"/>
      <w:bookmarkStart w:id="1419" w:name="_Toc440356665"/>
      <w:bookmarkStart w:id="1420" w:name="_Toc440631801"/>
      <w:bookmarkStart w:id="1421" w:name="_Toc440876585"/>
      <w:bookmarkStart w:id="1422" w:name="_Toc441130657"/>
      <w:bookmarkStart w:id="1423" w:name="_Toc441157157"/>
      <w:bookmarkStart w:id="1424" w:name="_Toc447292179"/>
      <w:bookmarkStart w:id="1425" w:name="_Toc462234941"/>
      <w:bookmarkStart w:id="1426" w:name="_Toc466966906"/>
      <w:bookmarkStart w:id="1427" w:name="_Toc468806157"/>
      <w:bookmarkStart w:id="1428" w:name="_Toc469480424"/>
      <w:bookmarkStart w:id="1429" w:name="_Toc472416941"/>
      <w:r w:rsidRPr="00D053CF">
        <w:rPr>
          <w:szCs w:val="24"/>
        </w:rPr>
        <w:t>Форма плана распределения объемов выполнения поставок внутри коллективного Участника</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30" w:name="_Toc90385126"/>
      <w:bookmarkStart w:id="1431" w:name="_Toc98253959"/>
      <w:bookmarkStart w:id="1432" w:name="_Toc157248211"/>
      <w:bookmarkStart w:id="1433" w:name="_Toc157496580"/>
      <w:bookmarkStart w:id="1434" w:name="_Toc158206119"/>
      <w:bookmarkStart w:id="1435" w:name="_Toc164057804"/>
      <w:bookmarkStart w:id="1436" w:name="_Toc164137154"/>
      <w:bookmarkStart w:id="1437" w:name="_Toc164161314"/>
      <w:bookmarkStart w:id="1438" w:name="_Toc165173885"/>
      <w:r w:rsidRPr="00D053CF">
        <w:rPr>
          <w:b/>
          <w:szCs w:val="24"/>
        </w:rPr>
        <w:br w:type="page"/>
      </w:r>
    </w:p>
    <w:p w:rsidR="00635719" w:rsidRPr="00D053CF" w:rsidRDefault="00635719" w:rsidP="00635719">
      <w:pPr>
        <w:pStyle w:val="3"/>
        <w:rPr>
          <w:szCs w:val="24"/>
        </w:rPr>
      </w:pPr>
      <w:bookmarkStart w:id="1439" w:name="_Toc439170706"/>
      <w:bookmarkStart w:id="1440" w:name="_Toc439172808"/>
      <w:bookmarkStart w:id="1441" w:name="_Toc439173269"/>
      <w:bookmarkStart w:id="1442" w:name="_Toc439238265"/>
      <w:bookmarkStart w:id="1443" w:name="_Toc439252813"/>
      <w:bookmarkStart w:id="1444" w:name="_Toc439323786"/>
      <w:bookmarkStart w:id="1445" w:name="_Toc440297105"/>
      <w:bookmarkStart w:id="1446" w:name="_Toc440356666"/>
      <w:bookmarkStart w:id="1447" w:name="_Toc440631802"/>
      <w:bookmarkStart w:id="1448" w:name="_Toc440876586"/>
      <w:bookmarkStart w:id="1449" w:name="_Toc441130658"/>
      <w:bookmarkStart w:id="1450" w:name="_Toc441157158"/>
      <w:bookmarkStart w:id="1451" w:name="_Toc447292180"/>
      <w:bookmarkStart w:id="1452" w:name="_Toc462234942"/>
      <w:bookmarkStart w:id="1453" w:name="_Toc466966907"/>
      <w:bookmarkStart w:id="1454" w:name="_Toc468806158"/>
      <w:bookmarkStart w:id="1455" w:name="_Toc469480425"/>
      <w:bookmarkStart w:id="1456" w:name="_Toc472416942"/>
      <w:r w:rsidRPr="00D053CF">
        <w:rPr>
          <w:szCs w:val="24"/>
        </w:rPr>
        <w:lastRenderedPageBreak/>
        <w:t>Инструкции по заполнению</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9F5323">
        <w:fldChar w:fldCharType="begin"/>
      </w:r>
      <w:r w:rsidR="009F5323">
        <w:instrText xml:space="preserve"> REF _Ref191386461 \r \h  \* MERGEFORMAT </w:instrText>
      </w:r>
      <w:r w:rsidR="009F5323">
        <w:fldChar w:fldCharType="separate"/>
      </w:r>
      <w:r w:rsidR="00B007DA" w:rsidRPr="00B007DA">
        <w:rPr>
          <w:sz w:val="24"/>
          <w:szCs w:val="24"/>
        </w:rPr>
        <w:t>3.3.10</w:t>
      </w:r>
      <w:r w:rsidR="009F5323">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9F5323">
        <w:fldChar w:fldCharType="begin"/>
      </w:r>
      <w:r w:rsidR="009F5323">
        <w:instrText xml:space="preserve"> REF _Ref55336310 \r \h  \* MERGEFORMAT </w:instrText>
      </w:r>
      <w:r w:rsidR="009F5323">
        <w:fldChar w:fldCharType="separate"/>
      </w:r>
      <w:r w:rsidR="00B007DA" w:rsidRPr="00B007DA">
        <w:rPr>
          <w:sz w:val="24"/>
          <w:szCs w:val="24"/>
        </w:rPr>
        <w:t>5.1</w:t>
      </w:r>
      <w:r w:rsidR="009F5323">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9F5323">
        <w:fldChar w:fldCharType="begin"/>
      </w:r>
      <w:r w:rsidR="009F5323">
        <w:instrText xml:space="preserve"> REF _Ref440274337 \r \h  \* MERGEFORMAT </w:instrText>
      </w:r>
      <w:r w:rsidR="009F5323">
        <w:fldChar w:fldCharType="separate"/>
      </w:r>
      <w:r w:rsidR="00B007DA" w:rsidRPr="00B007DA">
        <w:rPr>
          <w:sz w:val="24"/>
          <w:szCs w:val="24"/>
        </w:rPr>
        <w:t>5.2</w:t>
      </w:r>
      <w:r w:rsidR="009F5323">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9F5323">
        <w:fldChar w:fldCharType="begin"/>
      </w:r>
      <w:r w:rsidR="009F5323">
        <w:instrText xml:space="preserve"> REF _Ref440274366 \r \h  \* MERGEFORMAT </w:instrText>
      </w:r>
      <w:r w:rsidR="009F5323">
        <w:fldChar w:fldCharType="separate"/>
      </w:r>
      <w:r w:rsidR="00B007DA" w:rsidRPr="00B007DA">
        <w:rPr>
          <w:sz w:val="24"/>
          <w:szCs w:val="24"/>
        </w:rPr>
        <w:t>5.4</w:t>
      </w:r>
      <w:r w:rsidR="009F5323">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9EB" w:rsidRDefault="00CA39EB">
      <w:pPr>
        <w:spacing w:line="240" w:lineRule="auto"/>
      </w:pPr>
      <w:r>
        <w:separator/>
      </w:r>
    </w:p>
  </w:endnote>
  <w:endnote w:type="continuationSeparator" w:id="0">
    <w:p w:rsidR="00CA39EB" w:rsidRDefault="00CA39EB">
      <w:pPr>
        <w:spacing w:line="240" w:lineRule="auto"/>
      </w:pPr>
      <w:r>
        <w:continuationSeparator/>
      </w:r>
    </w:p>
  </w:endnote>
  <w:endnote w:id="1">
    <w:p w:rsidR="009F5323" w:rsidRDefault="009F5323"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F5323" w:rsidRDefault="009F532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Pr="00FA0376" w:rsidRDefault="009F532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B5906">
      <w:rPr>
        <w:noProof/>
        <w:sz w:val="16"/>
        <w:szCs w:val="16"/>
        <w:lang w:eastAsia="ru-RU"/>
      </w:rPr>
      <w:t>70</w:t>
    </w:r>
    <w:r w:rsidRPr="00FA0376">
      <w:rPr>
        <w:sz w:val="16"/>
        <w:szCs w:val="16"/>
        <w:lang w:eastAsia="ru-RU"/>
      </w:rPr>
      <w:fldChar w:fldCharType="end"/>
    </w:r>
  </w:p>
  <w:p w:rsidR="009F5323" w:rsidRPr="00EE0539" w:rsidRDefault="009F5323" w:rsidP="00832D0A">
    <w:pPr>
      <w:pStyle w:val="aff2"/>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9F5323">
      <w:rPr>
        <w:sz w:val="18"/>
        <w:szCs w:val="18"/>
      </w:rPr>
      <w:t xml:space="preserve">Договора на поставку арматуры </w:t>
    </w:r>
    <w:proofErr w:type="gramStart"/>
    <w:r w:rsidRPr="009F5323">
      <w:rPr>
        <w:sz w:val="18"/>
        <w:szCs w:val="18"/>
      </w:rPr>
      <w:t>к</w:t>
    </w:r>
    <w:proofErr w:type="gramEnd"/>
    <w:r w:rsidRPr="009F5323">
      <w:rPr>
        <w:sz w:val="18"/>
        <w:szCs w:val="18"/>
      </w:rPr>
      <w:t xml:space="preserve"> СИП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9EB" w:rsidRDefault="00CA39EB">
      <w:pPr>
        <w:spacing w:line="240" w:lineRule="auto"/>
      </w:pPr>
      <w:r>
        <w:separator/>
      </w:r>
    </w:p>
  </w:footnote>
  <w:footnote w:type="continuationSeparator" w:id="0">
    <w:p w:rsidR="00CA39EB" w:rsidRDefault="00CA39EB">
      <w:pPr>
        <w:spacing w:line="240" w:lineRule="auto"/>
      </w:pPr>
      <w:r>
        <w:continuationSeparator/>
      </w:r>
    </w:p>
  </w:footnote>
  <w:footnote w:id="1">
    <w:p w:rsidR="009F5323" w:rsidRPr="00B36685" w:rsidRDefault="009F5323"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F5323" w:rsidRDefault="009F5323"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F5323" w:rsidRDefault="009F5323" w:rsidP="001B4F5D">
      <w:pPr>
        <w:pStyle w:val="1ff5"/>
        <w:rPr>
          <w:rFonts w:ascii="Times New Roman" w:eastAsia="Times New Roman" w:hAnsi="Times New Roman" w:cs="Times New Roman"/>
          <w:lang w:eastAsia="ru-RU"/>
        </w:rPr>
      </w:pPr>
    </w:p>
  </w:footnote>
  <w:footnote w:id="3">
    <w:p w:rsidR="009F5323" w:rsidRDefault="009F5323"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Pr="00930031" w:rsidRDefault="009F532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23" w:rsidRDefault="009F532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323"/>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39EB"/>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B5906"/>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mailto:Dvornikov.E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6B0C2B70-5121-4898-A791-AAE091ADB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70</Pages>
  <Words>22909</Words>
  <Characters>130585</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148</cp:revision>
  <cp:lastPrinted>2015-12-29T14:27:00Z</cp:lastPrinted>
  <dcterms:created xsi:type="dcterms:W3CDTF">2016-01-12T09:22:00Z</dcterms:created>
  <dcterms:modified xsi:type="dcterms:W3CDTF">2017-07-24T11:40:00Z</dcterms:modified>
</cp:coreProperties>
</file>