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A13E63" w:rsidRDefault="006D750C"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тел.: +7 (495) 747-92-92,</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957F6" w:rsidRPr="000D67AD" w:rsidRDefault="003957F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957F6" w:rsidRPr="000D67AD" w:rsidRDefault="003957F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957F6" w:rsidRPr="000D67AD" w:rsidRDefault="003957F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957F6" w:rsidRPr="008F0415" w:rsidRDefault="003957F6"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тел.: +7 (495) 747-92-92,</w:t>
                      </w:r>
                    </w:p>
                    <w:p w:rsidR="003957F6" w:rsidRPr="000D67AD" w:rsidRDefault="003957F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957F6" w:rsidRPr="000D67AD" w:rsidRDefault="003957F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957F6" w:rsidRPr="000D67AD" w:rsidRDefault="003957F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957F6" w:rsidRPr="000D67AD" w:rsidRDefault="003957F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957F6" w:rsidRPr="008F0415" w:rsidRDefault="003957F6"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11"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2"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F229C" w:rsidRDefault="00FF229C" w:rsidP="00FF229C">
      <w:pPr>
        <w:spacing w:line="240" w:lineRule="auto"/>
        <w:jc w:val="right"/>
        <w:rPr>
          <w:sz w:val="24"/>
          <w:szCs w:val="24"/>
        </w:rPr>
      </w:pPr>
      <w:r>
        <w:rPr>
          <w:sz w:val="24"/>
          <w:szCs w:val="24"/>
        </w:rPr>
        <w:t>Председатель закупочной комиссии -</w:t>
      </w:r>
    </w:p>
    <w:p w:rsidR="00FF229C" w:rsidRDefault="00FF229C" w:rsidP="00FF229C">
      <w:pPr>
        <w:spacing w:line="240" w:lineRule="auto"/>
        <w:jc w:val="right"/>
        <w:rPr>
          <w:sz w:val="24"/>
          <w:szCs w:val="24"/>
        </w:rPr>
      </w:pPr>
      <w:r>
        <w:rPr>
          <w:sz w:val="24"/>
          <w:szCs w:val="24"/>
        </w:rPr>
        <w:t>Н</w:t>
      </w:r>
      <w:r w:rsidRPr="00C516B4">
        <w:rPr>
          <w:sz w:val="24"/>
          <w:szCs w:val="24"/>
        </w:rPr>
        <w:t>ачальник Управления логистики</w:t>
      </w:r>
    </w:p>
    <w:p w:rsidR="00FF229C" w:rsidRDefault="00FF229C" w:rsidP="00FF229C">
      <w:pPr>
        <w:spacing w:line="240" w:lineRule="auto"/>
        <w:jc w:val="right"/>
        <w:rPr>
          <w:sz w:val="24"/>
          <w:szCs w:val="24"/>
        </w:rPr>
      </w:pPr>
      <w:r w:rsidRPr="00C516B4">
        <w:rPr>
          <w:sz w:val="24"/>
          <w:szCs w:val="24"/>
        </w:rPr>
        <w:t xml:space="preserve"> и материально-технического обеспечения</w:t>
      </w:r>
    </w:p>
    <w:p w:rsidR="00FF229C" w:rsidRDefault="00FF229C" w:rsidP="00FF229C">
      <w:pPr>
        <w:spacing w:line="240" w:lineRule="auto"/>
        <w:jc w:val="right"/>
        <w:rPr>
          <w:sz w:val="24"/>
          <w:szCs w:val="24"/>
        </w:rPr>
      </w:pPr>
      <w:r w:rsidRPr="00C516B4">
        <w:rPr>
          <w:sz w:val="24"/>
          <w:szCs w:val="24"/>
        </w:rPr>
        <w:t xml:space="preserve"> филиала ПАО «МРСК Центра» - «Ярэнерго»</w:t>
      </w:r>
    </w:p>
    <w:p w:rsidR="00FF229C" w:rsidRDefault="00FF229C" w:rsidP="00FF229C">
      <w:pPr>
        <w:spacing w:line="240" w:lineRule="auto"/>
        <w:jc w:val="right"/>
      </w:pPr>
    </w:p>
    <w:p w:rsidR="007556FF" w:rsidRPr="00C12FA4" w:rsidRDefault="00FF229C" w:rsidP="00FF229C">
      <w:pPr>
        <w:spacing w:line="240" w:lineRule="auto"/>
        <w:jc w:val="right"/>
        <w:rPr>
          <w:sz w:val="24"/>
          <w:szCs w:val="24"/>
        </w:rPr>
      </w:pPr>
      <w:r>
        <w:rPr>
          <w:sz w:val="24"/>
          <w:szCs w:val="24"/>
        </w:rPr>
        <w:t xml:space="preserve">____________ А.В. Клушин </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B21EF6" w:rsidRPr="00C12FA4" w:rsidRDefault="00B21EF6" w:rsidP="00E71A48">
      <w:pPr>
        <w:pStyle w:val="1f4"/>
        <w:spacing w:line="264" w:lineRule="auto"/>
        <w:ind w:left="0" w:right="0"/>
        <w:jc w:val="center"/>
        <w:rPr>
          <w:rFonts w:ascii="Times New Roman" w:hAnsi="Times New Roman"/>
          <w:b/>
          <w:sz w:val="24"/>
          <w:szCs w:val="24"/>
        </w:rPr>
      </w:pPr>
    </w:p>
    <w:p w:rsidR="00B21EF6" w:rsidRDefault="00717F60" w:rsidP="007556FF">
      <w:pPr>
        <w:spacing w:line="264" w:lineRule="auto"/>
        <w:ind w:firstLine="0"/>
        <w:jc w:val="center"/>
        <w:rPr>
          <w:b/>
          <w:snapToGrid w:val="0"/>
          <w:sz w:val="28"/>
          <w:szCs w:val="24"/>
        </w:rPr>
      </w:pPr>
      <w:r w:rsidRPr="00B21EF6">
        <w:rPr>
          <w:b/>
          <w:sz w:val="28"/>
          <w:szCs w:val="24"/>
        </w:rPr>
        <w:t xml:space="preserve">на </w:t>
      </w:r>
      <w:r w:rsidR="00B21EF6" w:rsidRPr="00B21EF6">
        <w:rPr>
          <w:b/>
          <w:sz w:val="28"/>
          <w:szCs w:val="24"/>
        </w:rPr>
        <w:t xml:space="preserve">право заключения </w:t>
      </w:r>
      <w:proofErr w:type="gramStart"/>
      <w:r w:rsidR="00B21EF6" w:rsidRPr="00B21EF6">
        <w:rPr>
          <w:b/>
          <w:sz w:val="28"/>
          <w:szCs w:val="24"/>
        </w:rPr>
        <w:t>Договора</w:t>
      </w:r>
      <w:proofErr w:type="gramEnd"/>
      <w:r w:rsidR="00B21EF6" w:rsidRPr="00B21EF6">
        <w:rPr>
          <w:b/>
          <w:sz w:val="28"/>
          <w:szCs w:val="24"/>
        </w:rPr>
        <w:t xml:space="preserve"> на оказание услуг по огнезащитной обработке деревянных конструкций</w:t>
      </w:r>
      <w:r w:rsidR="00B21EF6" w:rsidRPr="00B21EF6">
        <w:rPr>
          <w:b/>
          <w:snapToGrid w:val="0"/>
          <w:sz w:val="28"/>
          <w:szCs w:val="24"/>
        </w:rPr>
        <w:t xml:space="preserve"> </w:t>
      </w:r>
    </w:p>
    <w:p w:rsidR="00717F60" w:rsidRPr="00B21EF6" w:rsidRDefault="00B21EF6" w:rsidP="007556FF">
      <w:pPr>
        <w:spacing w:line="264" w:lineRule="auto"/>
        <w:ind w:firstLine="0"/>
        <w:jc w:val="center"/>
        <w:rPr>
          <w:b/>
          <w:sz w:val="28"/>
          <w:szCs w:val="24"/>
        </w:rPr>
      </w:pPr>
      <w:r w:rsidRPr="00B21EF6">
        <w:rPr>
          <w:b/>
          <w:snapToGrid w:val="0"/>
          <w:sz w:val="28"/>
          <w:szCs w:val="24"/>
        </w:rPr>
        <w:t xml:space="preserve">для нужд ПАО «МРСК Центра» (филиала </w:t>
      </w:r>
      <w:r w:rsidRPr="00B21EF6">
        <w:rPr>
          <w:b/>
          <w:sz w:val="28"/>
          <w:szCs w:val="24"/>
        </w:rPr>
        <w:t>«Ярэнерго»</w:t>
      </w:r>
      <w:r w:rsidRPr="00B21EF6">
        <w:rPr>
          <w:b/>
          <w:snapToGrid w:val="0"/>
          <w:sz w:val="28"/>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F229C">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536E26">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Pr>
          <w:noProof/>
        </w:rPr>
        <w:t>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Pr>
          <w:noProof/>
        </w:rPr>
        <w:t>10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Pr>
          <w:noProof/>
        </w:rPr>
        <w:t>10</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Pr>
          <w:noProof/>
        </w:rPr>
        <w:t>14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Pr>
          <w:noProof/>
        </w:rPr>
        <w:t>30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Pr>
          <w:noProof/>
        </w:rPr>
        <w:t>36</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Pr>
          <w:noProof/>
        </w:rPr>
        <w:t>37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Pr>
          <w:noProof/>
        </w:rPr>
        <w:t>37</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Pr>
          <w:noProof/>
        </w:rPr>
        <w:t>38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Pr>
          <w:noProof/>
        </w:rPr>
        <w:t>38</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Pr>
          <w:noProof/>
        </w:rPr>
        <w:t>47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Pr>
          <w:noProof/>
        </w:rPr>
        <w:t>49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Pr>
          <w:noProof/>
        </w:rPr>
        <w:t>51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Pr>
          <w:noProof/>
        </w:rPr>
        <w:t>53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Pr>
          <w:noProof/>
        </w:rPr>
        <w:t>55</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Pr>
          <w:noProof/>
        </w:rPr>
        <w:t>60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Pr>
          <w:noProof/>
        </w:rPr>
        <w:t>62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Pr>
          <w:noProof/>
        </w:rPr>
        <w:t>64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Pr>
          <w:noProof/>
        </w:rPr>
        <w:t>66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Pr>
          <w:noProof/>
        </w:rPr>
        <w:t>71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Pr>
          <w:noProof/>
        </w:rPr>
        <w:t>76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Pr>
          <w:noProof/>
        </w:rPr>
        <w:t>78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Pr>
          <w:noProof/>
        </w:rPr>
        <w:t>80</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3957F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FF229C">
        <w:rPr>
          <w:iCs/>
          <w:sz w:val="24"/>
          <w:szCs w:val="24"/>
        </w:rPr>
        <w:t>с</w:t>
      </w:r>
      <w:r w:rsidR="00FF229C" w:rsidRPr="00397654">
        <w:rPr>
          <w:iCs/>
          <w:sz w:val="24"/>
          <w:szCs w:val="24"/>
        </w:rPr>
        <w:t xml:space="preserve">екретарь Закупочной комиссии (ответственное лицо) – </w:t>
      </w:r>
      <w:r w:rsidR="00FF229C" w:rsidRPr="00397654">
        <w:rPr>
          <w:sz w:val="24"/>
          <w:szCs w:val="24"/>
        </w:rPr>
        <w:t>специалист 1 категории отдела закупочной деятельности филиала ПАО «МРСК Центра» - «Ярэнерго»</w:t>
      </w:r>
      <w:r w:rsidR="00FF229C" w:rsidRPr="00397654">
        <w:rPr>
          <w:iCs/>
          <w:sz w:val="24"/>
          <w:szCs w:val="24"/>
        </w:rPr>
        <w:t xml:space="preserve"> </w:t>
      </w:r>
      <w:r w:rsidR="00FF229C" w:rsidRPr="00557F3F">
        <w:rPr>
          <w:iCs/>
          <w:sz w:val="24"/>
          <w:szCs w:val="24"/>
        </w:rPr>
        <w:t xml:space="preserve">Митрофанова Е.Н., контактный телефон: (4852) 78-14-54, </w:t>
      </w:r>
      <w:r w:rsidR="00FF229C" w:rsidRPr="00557F3F">
        <w:rPr>
          <w:sz w:val="24"/>
          <w:szCs w:val="24"/>
        </w:rPr>
        <w:t xml:space="preserve">адрес электронной почты: </w:t>
      </w:r>
      <w:r w:rsidR="00FF229C" w:rsidRPr="00557F3F">
        <w:rPr>
          <w:iCs/>
          <w:sz w:val="24"/>
          <w:szCs w:val="24"/>
        </w:rPr>
        <w:t xml:space="preserve"> </w:t>
      </w:r>
      <w:hyperlink r:id="rId20" w:history="1">
        <w:r w:rsidR="00FF229C" w:rsidRPr="00557F3F">
          <w:rPr>
            <w:rStyle w:val="a7"/>
            <w:sz w:val="24"/>
            <w:szCs w:val="24"/>
            <w:lang w:val="en-US"/>
          </w:rPr>
          <w:t>Mitrofanova</w:t>
        </w:r>
        <w:r w:rsidR="00FF229C" w:rsidRPr="00557F3F">
          <w:rPr>
            <w:rStyle w:val="a7"/>
            <w:sz w:val="24"/>
            <w:szCs w:val="24"/>
          </w:rPr>
          <w:t>.</w:t>
        </w:r>
        <w:r w:rsidR="00FF229C" w:rsidRPr="00557F3F">
          <w:rPr>
            <w:rStyle w:val="a7"/>
            <w:sz w:val="24"/>
            <w:szCs w:val="24"/>
            <w:lang w:val="en-US"/>
          </w:rPr>
          <w:t>en</w:t>
        </w:r>
        <w:r w:rsidR="00FF229C" w:rsidRPr="00557F3F">
          <w:rPr>
            <w:rStyle w:val="a7"/>
            <w:sz w:val="24"/>
            <w:szCs w:val="24"/>
          </w:rPr>
          <w:t>@</w:t>
        </w:r>
        <w:r w:rsidR="00FF229C" w:rsidRPr="00557F3F">
          <w:rPr>
            <w:rStyle w:val="a7"/>
            <w:sz w:val="24"/>
            <w:szCs w:val="24"/>
            <w:lang w:val="en-US"/>
          </w:rPr>
          <w:t>mrsk</w:t>
        </w:r>
        <w:r w:rsidR="00FF229C" w:rsidRPr="00557F3F">
          <w:rPr>
            <w:rStyle w:val="a7"/>
            <w:sz w:val="24"/>
            <w:szCs w:val="24"/>
          </w:rPr>
          <w:t>-1.</w:t>
        </w:r>
        <w:r w:rsidR="00FF229C" w:rsidRPr="00557F3F">
          <w:rPr>
            <w:rStyle w:val="a7"/>
            <w:sz w:val="24"/>
            <w:szCs w:val="24"/>
            <w:lang w:val="en-US"/>
          </w:rPr>
          <w:t>ru</w:t>
        </w:r>
      </w:hyperlink>
      <w:r w:rsidR="00FF229C" w:rsidRPr="00557F3F">
        <w:rPr>
          <w:rStyle w:val="a7"/>
          <w:sz w:val="24"/>
          <w:szCs w:val="24"/>
        </w:rPr>
        <w:t>.</w:t>
      </w:r>
      <w:r w:rsidR="00862664" w:rsidRPr="00557F3F">
        <w:rPr>
          <w:sz w:val="24"/>
          <w:szCs w:val="24"/>
        </w:rPr>
        <w:t xml:space="preserve"> </w:t>
      </w:r>
      <w:proofErr w:type="gramStart"/>
      <w:r w:rsidR="004B5EB3" w:rsidRPr="00557F3F">
        <w:rPr>
          <w:iCs/>
          <w:sz w:val="24"/>
          <w:szCs w:val="24"/>
        </w:rPr>
        <w:t>Извещени</w:t>
      </w:r>
      <w:r w:rsidRPr="00557F3F">
        <w:rPr>
          <w:iCs/>
          <w:sz w:val="24"/>
          <w:szCs w:val="24"/>
        </w:rPr>
        <w:t>ем</w:t>
      </w:r>
      <w:r w:rsidRPr="00557F3F">
        <w:rPr>
          <w:sz w:val="24"/>
          <w:szCs w:val="24"/>
        </w:rPr>
        <w:t xml:space="preserve"> о проведении открытого </w:t>
      </w:r>
      <w:r w:rsidRPr="00557F3F">
        <w:rPr>
          <w:iCs/>
          <w:sz w:val="24"/>
          <w:szCs w:val="24"/>
        </w:rPr>
        <w:t>запроса предложений</w:t>
      </w:r>
      <w:r w:rsidRPr="00557F3F">
        <w:rPr>
          <w:sz w:val="24"/>
          <w:szCs w:val="24"/>
        </w:rPr>
        <w:t xml:space="preserve">, опубликованным </w:t>
      </w:r>
      <w:r w:rsidRPr="00557F3F">
        <w:rPr>
          <w:b/>
          <w:sz w:val="24"/>
          <w:szCs w:val="24"/>
        </w:rPr>
        <w:t>«</w:t>
      </w:r>
      <w:r w:rsidR="00557F3F" w:rsidRPr="00557F3F">
        <w:rPr>
          <w:b/>
          <w:sz w:val="24"/>
          <w:szCs w:val="24"/>
        </w:rPr>
        <w:t>02</w:t>
      </w:r>
      <w:r w:rsidRPr="00557F3F">
        <w:rPr>
          <w:b/>
          <w:sz w:val="24"/>
          <w:szCs w:val="24"/>
        </w:rPr>
        <w:t xml:space="preserve">» </w:t>
      </w:r>
      <w:r w:rsidR="00557F3F" w:rsidRPr="00557F3F">
        <w:rPr>
          <w:b/>
          <w:sz w:val="24"/>
          <w:szCs w:val="24"/>
        </w:rPr>
        <w:t xml:space="preserve">февраля </w:t>
      </w:r>
      <w:r w:rsidRPr="00557F3F">
        <w:rPr>
          <w:b/>
          <w:sz w:val="24"/>
          <w:szCs w:val="24"/>
        </w:rPr>
        <w:t>20</w:t>
      </w:r>
      <w:r w:rsidR="00C12FA4" w:rsidRPr="00557F3F">
        <w:rPr>
          <w:b/>
          <w:sz w:val="24"/>
          <w:szCs w:val="24"/>
        </w:rPr>
        <w:t>1</w:t>
      </w:r>
      <w:r w:rsidR="00862664" w:rsidRPr="00557F3F">
        <w:rPr>
          <w:b/>
          <w:sz w:val="24"/>
          <w:szCs w:val="24"/>
        </w:rPr>
        <w:t>6</w:t>
      </w:r>
      <w:r w:rsidRPr="00557F3F">
        <w:rPr>
          <w:b/>
          <w:sz w:val="24"/>
          <w:szCs w:val="24"/>
        </w:rPr>
        <w:t xml:space="preserve"> г.</w:t>
      </w:r>
      <w:r w:rsidRPr="00557F3F">
        <w:rPr>
          <w:sz w:val="24"/>
          <w:szCs w:val="24"/>
        </w:rPr>
        <w:t xml:space="preserve"> на официальном сайте (</w:t>
      </w:r>
      <w:hyperlink r:id="rId21" w:history="1">
        <w:r w:rsidR="00345CCA" w:rsidRPr="00557F3F">
          <w:rPr>
            <w:rStyle w:val="a7"/>
            <w:sz w:val="24"/>
            <w:szCs w:val="24"/>
          </w:rPr>
          <w:t>www.zakupki.</w:t>
        </w:r>
        <w:r w:rsidR="00345CCA" w:rsidRPr="00557F3F">
          <w:rPr>
            <w:rStyle w:val="a7"/>
            <w:sz w:val="24"/>
            <w:szCs w:val="24"/>
            <w:lang w:val="en-US"/>
          </w:rPr>
          <w:t>gov</w:t>
        </w:r>
        <w:r w:rsidR="00345CCA" w:rsidRPr="00557F3F">
          <w:rPr>
            <w:rStyle w:val="a7"/>
            <w:sz w:val="24"/>
            <w:szCs w:val="24"/>
          </w:rPr>
          <w:t>.ru</w:t>
        </w:r>
      </w:hyperlink>
      <w:r w:rsidRPr="00557F3F">
        <w:rPr>
          <w:sz w:val="24"/>
          <w:szCs w:val="24"/>
        </w:rPr>
        <w:t>),</w:t>
      </w:r>
      <w:r w:rsidR="009D7F01" w:rsidRPr="00557F3F">
        <w:rPr>
          <w:iCs/>
          <w:sz w:val="24"/>
          <w:szCs w:val="24"/>
        </w:rPr>
        <w:t xml:space="preserve"> </w:t>
      </w:r>
      <w:r w:rsidR="009D7F01" w:rsidRPr="00557F3F">
        <w:rPr>
          <w:sz w:val="24"/>
          <w:szCs w:val="24"/>
        </w:rPr>
        <w:t xml:space="preserve">на сайте </w:t>
      </w:r>
      <w:r w:rsidR="007556FF" w:rsidRPr="00557F3F">
        <w:rPr>
          <w:iCs/>
          <w:sz w:val="24"/>
          <w:szCs w:val="24"/>
        </w:rPr>
        <w:t>ПАО «МРСК Центра»</w:t>
      </w:r>
      <w:r w:rsidR="009D7F01" w:rsidRPr="00557F3F">
        <w:rPr>
          <w:sz w:val="24"/>
          <w:szCs w:val="24"/>
        </w:rPr>
        <w:t xml:space="preserve"> (</w:t>
      </w:r>
      <w:hyperlink r:id="rId22" w:history="1">
        <w:r w:rsidR="007556FF" w:rsidRPr="00557F3F">
          <w:rPr>
            <w:rStyle w:val="a7"/>
            <w:sz w:val="24"/>
            <w:szCs w:val="24"/>
          </w:rPr>
          <w:t>www.mrsk-1.ru</w:t>
        </w:r>
      </w:hyperlink>
      <w:r w:rsidR="00862664" w:rsidRPr="00557F3F">
        <w:rPr>
          <w:sz w:val="24"/>
          <w:szCs w:val="24"/>
        </w:rPr>
        <w:t>)</w:t>
      </w:r>
      <w:r w:rsidR="00702B2C" w:rsidRPr="00557F3F">
        <w:rPr>
          <w:sz w:val="24"/>
          <w:szCs w:val="24"/>
        </w:rPr>
        <w:t>,</w:t>
      </w:r>
      <w:r w:rsidR="00702B2C" w:rsidRPr="004D7428">
        <w:rPr>
          <w:sz w:val="24"/>
          <w:szCs w:val="24"/>
        </w:rPr>
        <w:t xml:space="preserve"> на сайте </w:t>
      </w:r>
      <w:r w:rsidR="00F71B88" w:rsidRPr="004D7428">
        <w:rPr>
          <w:sz w:val="24"/>
          <w:szCs w:val="24"/>
        </w:rPr>
        <w:t xml:space="preserve">электронной торговой площадки ПАО «Россети» </w:t>
      </w:r>
      <w:hyperlink r:id="rId23"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w:t>
      </w:r>
      <w:r w:rsidR="005B75A6" w:rsidRPr="003957F6">
        <w:rPr>
          <w:sz w:val="24"/>
          <w:szCs w:val="24"/>
        </w:rPr>
        <w:t>физических лиц (в т.</w:t>
      </w:r>
      <w:r w:rsidR="003129D4" w:rsidRPr="003957F6">
        <w:rPr>
          <w:sz w:val="24"/>
          <w:szCs w:val="24"/>
        </w:rPr>
        <w:t xml:space="preserve"> </w:t>
      </w:r>
      <w:r w:rsidR="005B75A6" w:rsidRPr="003957F6">
        <w:rPr>
          <w:sz w:val="24"/>
          <w:szCs w:val="24"/>
        </w:rPr>
        <w:t>ч. индивидуальных предпринимателей)</w:t>
      </w:r>
      <w:r w:rsidR="00DC6125" w:rsidRPr="003957F6">
        <w:rPr>
          <w:sz w:val="24"/>
          <w:szCs w:val="24"/>
        </w:rPr>
        <w:t xml:space="preserve"> (далее - Участники)</w:t>
      </w:r>
      <w:r w:rsidR="009D7F01" w:rsidRPr="003957F6">
        <w:rPr>
          <w:sz w:val="24"/>
          <w:szCs w:val="24"/>
        </w:rPr>
        <w:t xml:space="preserve"> </w:t>
      </w:r>
      <w:r w:rsidR="004B5EB3" w:rsidRPr="003957F6">
        <w:rPr>
          <w:sz w:val="24"/>
          <w:szCs w:val="24"/>
        </w:rPr>
        <w:t>к участию в процедуре О</w:t>
      </w:r>
      <w:r w:rsidRPr="003957F6">
        <w:rPr>
          <w:sz w:val="24"/>
          <w:szCs w:val="24"/>
        </w:rPr>
        <w:t>ткрытого запроса предложений (далее – запрос</w:t>
      </w:r>
      <w:proofErr w:type="gramEnd"/>
      <w:r w:rsidRPr="003957F6">
        <w:rPr>
          <w:sz w:val="24"/>
          <w:szCs w:val="24"/>
        </w:rPr>
        <w:t xml:space="preserve"> </w:t>
      </w:r>
      <w:proofErr w:type="gramStart"/>
      <w:r w:rsidRPr="003957F6">
        <w:rPr>
          <w:sz w:val="24"/>
          <w:szCs w:val="24"/>
        </w:rPr>
        <w:t>предложений</w:t>
      </w:r>
      <w:proofErr w:type="gramEnd"/>
      <w:r w:rsidRPr="003957F6">
        <w:rPr>
          <w:sz w:val="24"/>
          <w:szCs w:val="24"/>
        </w:rPr>
        <w:t xml:space="preserve">) </w:t>
      </w:r>
      <w:bookmarkEnd w:id="10"/>
      <w:r w:rsidR="004B5EB3" w:rsidRPr="003957F6">
        <w:rPr>
          <w:sz w:val="24"/>
          <w:szCs w:val="24"/>
        </w:rPr>
        <w:t xml:space="preserve">на право заключения </w:t>
      </w:r>
      <w:r w:rsidR="00366652" w:rsidRPr="003957F6">
        <w:rPr>
          <w:sz w:val="24"/>
          <w:szCs w:val="24"/>
        </w:rPr>
        <w:t xml:space="preserve">Договоров </w:t>
      </w:r>
      <w:r w:rsidR="003957F6" w:rsidRPr="003957F6">
        <w:rPr>
          <w:sz w:val="24"/>
          <w:szCs w:val="24"/>
        </w:rPr>
        <w:t>на оказание услуг по огнезащитной обработке деревянных конструкций</w:t>
      </w:r>
      <w:r w:rsidR="00366652" w:rsidRPr="003957F6">
        <w:rPr>
          <w:sz w:val="24"/>
          <w:szCs w:val="24"/>
        </w:rPr>
        <w:t xml:space="preserve"> для нужд ПАО «МРСК Центра»</w:t>
      </w:r>
      <w:r w:rsidR="00702B2C" w:rsidRPr="003957F6">
        <w:rPr>
          <w:sz w:val="24"/>
          <w:szCs w:val="24"/>
        </w:rPr>
        <w:t xml:space="preserve"> </w:t>
      </w:r>
      <w:r w:rsidR="00FF229C" w:rsidRPr="003957F6">
        <w:rPr>
          <w:sz w:val="24"/>
          <w:szCs w:val="24"/>
        </w:rPr>
        <w:t>(филиала</w:t>
      </w:r>
      <w:r w:rsidR="00862664" w:rsidRPr="003957F6">
        <w:rPr>
          <w:sz w:val="24"/>
          <w:szCs w:val="24"/>
        </w:rPr>
        <w:t xml:space="preserve"> «Ярэнерго», расположенного по адресу: </w:t>
      </w:r>
      <w:proofErr w:type="gramStart"/>
      <w:r w:rsidR="00862664" w:rsidRPr="003957F6">
        <w:rPr>
          <w:sz w:val="24"/>
          <w:szCs w:val="24"/>
        </w:rPr>
        <w:t xml:space="preserve">РФ, 150003, г. Ярославль, ул. </w:t>
      </w:r>
      <w:r w:rsidR="003957F6" w:rsidRPr="003957F6">
        <w:rPr>
          <w:sz w:val="24"/>
          <w:szCs w:val="24"/>
        </w:rPr>
        <w:t>Войнова</w:t>
      </w:r>
      <w:r w:rsidR="00862664" w:rsidRPr="003957F6">
        <w:rPr>
          <w:sz w:val="24"/>
          <w:szCs w:val="24"/>
        </w:rPr>
        <w:t>, д. 12)</w:t>
      </w:r>
      <w:r w:rsidRPr="003957F6">
        <w:rPr>
          <w:sz w:val="24"/>
          <w:szCs w:val="24"/>
        </w:rPr>
        <w:t>.</w:t>
      </w:r>
      <w:bookmarkEnd w:id="11"/>
      <w:bookmarkEnd w:id="12"/>
      <w:bookmarkEnd w:id="13"/>
      <w:proofErr w:type="gramEnd"/>
    </w:p>
    <w:p w:rsidR="00717F60" w:rsidRPr="00FF229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 xml:space="preserve">без использования </w:t>
      </w:r>
      <w:r w:rsidR="00F71B88" w:rsidRPr="00FF229C">
        <w:rPr>
          <w:sz w:val="24"/>
          <w:szCs w:val="24"/>
        </w:rPr>
        <w:t>функционала ЭТП</w:t>
      </w:r>
      <w:r w:rsidR="005B75A6" w:rsidRPr="00FF229C">
        <w:rPr>
          <w:sz w:val="24"/>
          <w:szCs w:val="24"/>
        </w:rPr>
        <w:t>.</w:t>
      </w:r>
      <w:bookmarkEnd w:id="14"/>
    </w:p>
    <w:p w:rsidR="00717F60" w:rsidRPr="00FF229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F229C">
        <w:rPr>
          <w:sz w:val="24"/>
          <w:szCs w:val="24"/>
        </w:rPr>
        <w:t>Заказчик</w:t>
      </w:r>
      <w:r w:rsidR="00702B2C" w:rsidRPr="00FF229C">
        <w:rPr>
          <w:sz w:val="24"/>
          <w:szCs w:val="24"/>
        </w:rPr>
        <w:t xml:space="preserve">: </w:t>
      </w:r>
      <w:r w:rsidRPr="00FF229C">
        <w:rPr>
          <w:sz w:val="24"/>
          <w:szCs w:val="24"/>
        </w:rPr>
        <w:t xml:space="preserve"> </w:t>
      </w:r>
      <w:r w:rsidR="00702B2C" w:rsidRPr="00FF229C">
        <w:rPr>
          <w:iCs/>
          <w:sz w:val="24"/>
          <w:szCs w:val="24"/>
        </w:rPr>
        <w:t>ПАО «МРСК Центра».</w:t>
      </w:r>
      <w:r w:rsidRPr="00FF229C">
        <w:rPr>
          <w:rStyle w:val="aa"/>
          <w:sz w:val="24"/>
          <w:szCs w:val="24"/>
        </w:rPr>
        <w:t xml:space="preserve"> </w:t>
      </w:r>
      <w:bookmarkEnd w:id="15"/>
    </w:p>
    <w:p w:rsidR="008C4223" w:rsidRPr="00FF229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F229C">
        <w:rPr>
          <w:sz w:val="24"/>
          <w:szCs w:val="24"/>
        </w:rPr>
        <w:t>Предмет З</w:t>
      </w:r>
      <w:r w:rsidR="00717F60" w:rsidRPr="00FF229C">
        <w:rPr>
          <w:sz w:val="24"/>
          <w:szCs w:val="24"/>
        </w:rPr>
        <w:t>апроса предложений</w:t>
      </w:r>
      <w:r w:rsidR="00702B2C" w:rsidRPr="00FF229C">
        <w:rPr>
          <w:sz w:val="24"/>
          <w:szCs w:val="24"/>
        </w:rPr>
        <w:t>:</w:t>
      </w:r>
      <w:bookmarkEnd w:id="16"/>
    </w:p>
    <w:p w:rsidR="00A40714" w:rsidRPr="00FF229C"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957F6">
        <w:rPr>
          <w:sz w:val="24"/>
          <w:szCs w:val="24"/>
        </w:rPr>
        <w:t xml:space="preserve">право заключения </w:t>
      </w:r>
      <w:r w:rsidR="00123C70" w:rsidRPr="003957F6">
        <w:rPr>
          <w:sz w:val="24"/>
          <w:szCs w:val="24"/>
        </w:rPr>
        <w:t>Договор</w:t>
      </w:r>
      <w:r w:rsidR="00702B2C" w:rsidRPr="003957F6">
        <w:rPr>
          <w:sz w:val="24"/>
          <w:szCs w:val="24"/>
        </w:rPr>
        <w:t>ов</w:t>
      </w:r>
      <w:r w:rsidR="00A40714" w:rsidRPr="003957F6">
        <w:rPr>
          <w:sz w:val="24"/>
          <w:szCs w:val="24"/>
        </w:rPr>
        <w:t xml:space="preserve"> </w:t>
      </w:r>
      <w:r w:rsidR="003957F6" w:rsidRPr="003957F6">
        <w:rPr>
          <w:sz w:val="24"/>
          <w:szCs w:val="24"/>
        </w:rPr>
        <w:t>на оказание услуг по огнезащитной обработке деревянных конструкций</w:t>
      </w:r>
      <w:r w:rsidR="00366652" w:rsidRPr="003957F6">
        <w:rPr>
          <w:sz w:val="24"/>
          <w:szCs w:val="24"/>
        </w:rPr>
        <w:t xml:space="preserve"> для нужд ПАО «МРСК Центра»</w:t>
      </w:r>
      <w:r w:rsidR="00FF229C" w:rsidRPr="003957F6">
        <w:rPr>
          <w:sz w:val="24"/>
          <w:szCs w:val="24"/>
        </w:rPr>
        <w:t xml:space="preserve"> (филиала</w:t>
      </w:r>
      <w:r w:rsidR="00702B2C" w:rsidRPr="003957F6">
        <w:rPr>
          <w:sz w:val="24"/>
          <w:szCs w:val="24"/>
        </w:rPr>
        <w:t xml:space="preserve"> </w:t>
      </w:r>
      <w:r w:rsidR="00862664" w:rsidRPr="003957F6">
        <w:rPr>
          <w:sz w:val="24"/>
          <w:szCs w:val="24"/>
        </w:rPr>
        <w:t>«Ярэнерго»</w:t>
      </w:r>
      <w:r w:rsidR="00702B2C" w:rsidRPr="003957F6">
        <w:rPr>
          <w:sz w:val="24"/>
          <w:szCs w:val="24"/>
        </w:rPr>
        <w:t>)</w:t>
      </w:r>
      <w:bookmarkEnd w:id="17"/>
      <w:r w:rsidR="00702B2C" w:rsidRPr="003957F6">
        <w:rPr>
          <w:sz w:val="24"/>
          <w:szCs w:val="24"/>
        </w:rPr>
        <w:t>.</w:t>
      </w:r>
    </w:p>
    <w:p w:rsidR="008C4223" w:rsidRPr="00FF229C" w:rsidRDefault="008C4223" w:rsidP="00750D4A">
      <w:pPr>
        <w:keepNext/>
        <w:autoSpaceDE w:val="0"/>
        <w:autoSpaceDN w:val="0"/>
        <w:spacing w:line="264" w:lineRule="auto"/>
        <w:ind w:firstLine="540"/>
        <w:rPr>
          <w:sz w:val="24"/>
          <w:szCs w:val="24"/>
          <w:lang w:eastAsia="ru-RU"/>
        </w:rPr>
      </w:pPr>
      <w:r w:rsidRPr="00E9646A">
        <w:rPr>
          <w:sz w:val="24"/>
          <w:szCs w:val="24"/>
        </w:rPr>
        <w:t xml:space="preserve">Количество лотов: </w:t>
      </w:r>
      <w:r w:rsidRPr="00E9646A">
        <w:rPr>
          <w:b/>
          <w:sz w:val="24"/>
          <w:szCs w:val="24"/>
        </w:rPr>
        <w:t>1 (один)</w:t>
      </w:r>
      <w:r w:rsidRPr="00E9646A">
        <w:rPr>
          <w:sz w:val="24"/>
          <w:szCs w:val="24"/>
        </w:rPr>
        <w:t>.</w:t>
      </w:r>
    </w:p>
    <w:bookmarkEnd w:id="18"/>
    <w:p w:rsidR="00804801" w:rsidRPr="00FF229C" w:rsidRDefault="00B5344A" w:rsidP="00750D4A">
      <w:pPr>
        <w:pStyle w:val="a"/>
        <w:keepNext/>
        <w:numPr>
          <w:ilvl w:val="0"/>
          <w:numId w:val="0"/>
        </w:numPr>
        <w:spacing w:line="264" w:lineRule="auto"/>
        <w:ind w:left="360" w:hanging="360"/>
        <w:rPr>
          <w:sz w:val="24"/>
          <w:szCs w:val="24"/>
        </w:rPr>
      </w:pPr>
      <w:r w:rsidRPr="00FF229C">
        <w:rPr>
          <w:sz w:val="24"/>
          <w:szCs w:val="24"/>
        </w:rPr>
        <w:t xml:space="preserve">Частичное </w:t>
      </w:r>
      <w:r w:rsidR="00366652" w:rsidRPr="00FF229C">
        <w:rPr>
          <w:sz w:val="24"/>
          <w:szCs w:val="24"/>
        </w:rPr>
        <w:t xml:space="preserve">оказание </w:t>
      </w:r>
      <w:r w:rsidR="00AD3EBC" w:rsidRPr="00FF229C">
        <w:rPr>
          <w:sz w:val="24"/>
          <w:szCs w:val="24"/>
        </w:rPr>
        <w:t>услуг</w:t>
      </w:r>
      <w:r w:rsidRPr="00FF229C">
        <w:rPr>
          <w:sz w:val="24"/>
          <w:szCs w:val="24"/>
        </w:rPr>
        <w:t xml:space="preserve"> не допускается.</w:t>
      </w:r>
    </w:p>
    <w:p w:rsidR="00717F60" w:rsidRPr="00FF229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F229C">
        <w:rPr>
          <w:sz w:val="24"/>
          <w:szCs w:val="24"/>
        </w:rPr>
        <w:t>Сроки</w:t>
      </w:r>
      <w:r w:rsidR="00717F60" w:rsidRPr="00FF229C">
        <w:rPr>
          <w:sz w:val="24"/>
          <w:szCs w:val="24"/>
        </w:rPr>
        <w:t xml:space="preserve"> </w:t>
      </w:r>
      <w:r w:rsidR="00366652" w:rsidRPr="00FF229C">
        <w:rPr>
          <w:sz w:val="24"/>
          <w:szCs w:val="24"/>
        </w:rPr>
        <w:t>оказания услуг</w:t>
      </w:r>
      <w:r w:rsidR="00717F60" w:rsidRPr="00FF229C">
        <w:rPr>
          <w:sz w:val="24"/>
          <w:szCs w:val="24"/>
        </w:rPr>
        <w:t xml:space="preserve">: </w:t>
      </w:r>
      <w:r w:rsidR="00FF229C" w:rsidRPr="00FF229C">
        <w:rPr>
          <w:sz w:val="24"/>
          <w:szCs w:val="24"/>
        </w:rPr>
        <w:t>с момента заключения договора по 31 июля 2016г</w:t>
      </w:r>
      <w:r w:rsidR="00717F60" w:rsidRPr="00FF229C">
        <w:rPr>
          <w:sz w:val="24"/>
          <w:szCs w:val="24"/>
        </w:rPr>
        <w:t>.</w:t>
      </w:r>
      <w:bookmarkEnd w:id="19"/>
      <w:r w:rsidR="00FF229C" w:rsidRPr="00FF229C">
        <w:rPr>
          <w:sz w:val="24"/>
          <w:szCs w:val="24"/>
        </w:rPr>
        <w:t xml:space="preserve"> </w:t>
      </w:r>
    </w:p>
    <w:p w:rsidR="008D2928" w:rsidRPr="00FF229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F229C">
        <w:rPr>
          <w:sz w:val="24"/>
          <w:szCs w:val="24"/>
        </w:rPr>
        <w:t xml:space="preserve">Оказание услуг Участником будет осуществляться на </w:t>
      </w:r>
      <w:r w:rsidR="008C0DE2" w:rsidRPr="00FF229C">
        <w:rPr>
          <w:sz w:val="24"/>
          <w:szCs w:val="24"/>
        </w:rPr>
        <w:t xml:space="preserve">территории </w:t>
      </w:r>
      <w:bookmarkEnd w:id="20"/>
      <w:r w:rsidR="00FF229C" w:rsidRPr="00FF229C">
        <w:rPr>
          <w:sz w:val="24"/>
          <w:szCs w:val="24"/>
        </w:rPr>
        <w:t xml:space="preserve">г. Ярославль и Ярославская обл. </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F229C">
        <w:rPr>
          <w:iCs/>
          <w:sz w:val="24"/>
          <w:szCs w:val="24"/>
        </w:rPr>
        <w:t>Форма и порядок</w:t>
      </w:r>
      <w:r w:rsidRPr="0022360B">
        <w:rPr>
          <w:iCs/>
          <w:sz w:val="24"/>
          <w:szCs w:val="24"/>
        </w:rPr>
        <w:t xml:space="preserve"> оплаты: </w:t>
      </w:r>
      <w:r w:rsidR="00366652" w:rsidRPr="00366652">
        <w:rPr>
          <w:iCs/>
          <w:sz w:val="24"/>
          <w:szCs w:val="24"/>
        </w:rPr>
        <w:t xml:space="preserve">безналичный расчет, оплата производится в течение 30 (тридцати) </w:t>
      </w:r>
      <w:r w:rsidR="003957F6">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lastRenderedPageBreak/>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 xml:space="preserve">а признана </w:t>
      </w:r>
      <w:r w:rsidR="004C5164" w:rsidRPr="00E71A48">
        <w:rPr>
          <w:sz w:val="24"/>
          <w:szCs w:val="24"/>
        </w:rPr>
        <w:lastRenderedPageBreak/>
        <w:t>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w:t>
      </w:r>
      <w:r w:rsidRPr="00E71A48">
        <w:rPr>
          <w:sz w:val="24"/>
          <w:szCs w:val="24"/>
        </w:rPr>
        <w:lastRenderedPageBreak/>
        <w:t xml:space="preserve">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w:t>
      </w:r>
      <w:r w:rsidR="003136D7" w:rsidRPr="004D7428">
        <w:rPr>
          <w:bCs w:val="0"/>
          <w:sz w:val="24"/>
          <w:szCs w:val="24"/>
          <w:lang w:eastAsia="ru-RU"/>
        </w:rPr>
        <w:lastRenderedPageBreak/>
        <w:t xml:space="preserve">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EA54C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A54C1">
        <w:rPr>
          <w:bCs w:val="0"/>
          <w:sz w:val="24"/>
          <w:szCs w:val="24"/>
        </w:rPr>
        <w:t xml:space="preserve">Начальная (максимальная) цена </w:t>
      </w:r>
      <w:r w:rsidR="00123C70" w:rsidRPr="00EA54C1">
        <w:rPr>
          <w:bCs w:val="0"/>
          <w:sz w:val="24"/>
          <w:szCs w:val="24"/>
        </w:rPr>
        <w:t>Договор</w:t>
      </w:r>
      <w:r w:rsidRPr="00EA54C1">
        <w:rPr>
          <w:bCs w:val="0"/>
          <w:sz w:val="24"/>
          <w:szCs w:val="24"/>
        </w:rPr>
        <w:t>а</w:t>
      </w:r>
      <w:r w:rsidR="00216641" w:rsidRPr="00EA54C1">
        <w:rPr>
          <w:bCs w:val="0"/>
          <w:sz w:val="24"/>
          <w:szCs w:val="24"/>
        </w:rPr>
        <w:t>:</w:t>
      </w:r>
    </w:p>
    <w:p w:rsidR="00717F60" w:rsidRPr="00EA54C1" w:rsidRDefault="00EA54C1" w:rsidP="00216641">
      <w:pPr>
        <w:widowControl w:val="0"/>
        <w:shd w:val="clear" w:color="auto" w:fill="FFFFFF"/>
        <w:tabs>
          <w:tab w:val="left" w:pos="1701"/>
        </w:tabs>
        <w:autoSpaceDE w:val="0"/>
        <w:spacing w:after="100" w:line="264" w:lineRule="auto"/>
        <w:ind w:right="17" w:firstLine="0"/>
        <w:rPr>
          <w:bCs w:val="0"/>
          <w:sz w:val="24"/>
          <w:szCs w:val="24"/>
        </w:rPr>
      </w:pPr>
      <w:r w:rsidRPr="003957F6">
        <w:rPr>
          <w:b/>
          <w:color w:val="000000"/>
          <w:sz w:val="24"/>
          <w:szCs w:val="24"/>
        </w:rPr>
        <w:t>435 061,00</w:t>
      </w:r>
      <w:r w:rsidRPr="00EA54C1">
        <w:rPr>
          <w:color w:val="000000"/>
          <w:sz w:val="24"/>
          <w:szCs w:val="24"/>
        </w:rPr>
        <w:t xml:space="preserve"> </w:t>
      </w:r>
      <w:r w:rsidR="00155DAF" w:rsidRPr="00EA54C1">
        <w:rPr>
          <w:sz w:val="24"/>
          <w:szCs w:val="24"/>
        </w:rPr>
        <w:t>(</w:t>
      </w:r>
      <w:r w:rsidRPr="00EA54C1">
        <w:rPr>
          <w:sz w:val="24"/>
          <w:szCs w:val="24"/>
        </w:rPr>
        <w:t>четыреста тридцать пять тысяч шестьдесят один</w:t>
      </w:r>
      <w:r w:rsidR="00155DAF" w:rsidRPr="00EA54C1">
        <w:rPr>
          <w:sz w:val="24"/>
          <w:szCs w:val="24"/>
        </w:rPr>
        <w:t xml:space="preserve">) рубль 00 копеек РФ, без учета НДС; НДС составляет </w:t>
      </w:r>
      <w:r w:rsidRPr="003957F6">
        <w:rPr>
          <w:b/>
          <w:color w:val="000000"/>
          <w:sz w:val="24"/>
          <w:szCs w:val="24"/>
        </w:rPr>
        <w:t>78 310,98</w:t>
      </w:r>
      <w:r w:rsidR="00155DAF" w:rsidRPr="00EA54C1">
        <w:rPr>
          <w:sz w:val="24"/>
          <w:szCs w:val="24"/>
        </w:rPr>
        <w:t xml:space="preserve"> (</w:t>
      </w:r>
      <w:r w:rsidRPr="00EA54C1">
        <w:rPr>
          <w:sz w:val="24"/>
          <w:szCs w:val="24"/>
        </w:rPr>
        <w:t>семьдесят восемь тысяч триста десять</w:t>
      </w:r>
      <w:r>
        <w:rPr>
          <w:sz w:val="24"/>
          <w:szCs w:val="24"/>
        </w:rPr>
        <w:t>)</w:t>
      </w:r>
      <w:r w:rsidRPr="00EA54C1">
        <w:rPr>
          <w:sz w:val="24"/>
          <w:szCs w:val="24"/>
        </w:rPr>
        <w:t xml:space="preserve"> </w:t>
      </w:r>
      <w:r w:rsidR="00155DAF" w:rsidRPr="00EA54C1">
        <w:rPr>
          <w:sz w:val="24"/>
          <w:szCs w:val="24"/>
        </w:rPr>
        <w:t>рубл</w:t>
      </w:r>
      <w:r>
        <w:rPr>
          <w:sz w:val="24"/>
          <w:szCs w:val="24"/>
        </w:rPr>
        <w:t>ей</w:t>
      </w:r>
      <w:r w:rsidR="00155DAF" w:rsidRPr="00EA54C1">
        <w:rPr>
          <w:sz w:val="24"/>
          <w:szCs w:val="24"/>
        </w:rPr>
        <w:t xml:space="preserve"> </w:t>
      </w:r>
      <w:r w:rsidRPr="00EA54C1">
        <w:rPr>
          <w:sz w:val="24"/>
          <w:szCs w:val="24"/>
        </w:rPr>
        <w:t>9</w:t>
      </w:r>
      <w:r w:rsidR="00155DAF" w:rsidRPr="00EA54C1">
        <w:rPr>
          <w:sz w:val="24"/>
          <w:szCs w:val="24"/>
        </w:rPr>
        <w:t xml:space="preserve">8 копеек РФ; </w:t>
      </w:r>
      <w:r w:rsidRPr="003957F6">
        <w:rPr>
          <w:b/>
          <w:color w:val="000000"/>
          <w:sz w:val="24"/>
          <w:szCs w:val="24"/>
        </w:rPr>
        <w:t>513 371,98</w:t>
      </w:r>
      <w:r w:rsidR="00155DAF" w:rsidRPr="00EA54C1">
        <w:rPr>
          <w:sz w:val="24"/>
          <w:szCs w:val="24"/>
        </w:rPr>
        <w:t xml:space="preserve"> (</w:t>
      </w:r>
      <w:r w:rsidRPr="00EA54C1">
        <w:rPr>
          <w:sz w:val="24"/>
          <w:szCs w:val="24"/>
        </w:rPr>
        <w:t>пятьсот тринадцать тысяч триста семьдесят один</w:t>
      </w:r>
      <w:r w:rsidR="00155DAF" w:rsidRPr="00EA54C1">
        <w:rPr>
          <w:sz w:val="24"/>
          <w:szCs w:val="24"/>
        </w:rPr>
        <w:t>) рубл</w:t>
      </w:r>
      <w:r>
        <w:rPr>
          <w:sz w:val="24"/>
          <w:szCs w:val="24"/>
        </w:rPr>
        <w:t>ь</w:t>
      </w:r>
      <w:r w:rsidR="00155DAF" w:rsidRPr="00EA54C1">
        <w:rPr>
          <w:sz w:val="24"/>
          <w:szCs w:val="24"/>
        </w:rPr>
        <w:t xml:space="preserve"> </w:t>
      </w:r>
      <w:r w:rsidRPr="00EA54C1">
        <w:rPr>
          <w:sz w:val="24"/>
          <w:szCs w:val="24"/>
        </w:rPr>
        <w:t>9</w:t>
      </w:r>
      <w:r w:rsidR="00155DAF" w:rsidRPr="00EA54C1">
        <w:rPr>
          <w:sz w:val="24"/>
          <w:szCs w:val="24"/>
        </w:rPr>
        <w:t>8 копеек РФ, с учетом НДС</w:t>
      </w:r>
      <w:r w:rsidRPr="00EA54C1">
        <w:rPr>
          <w:sz w:val="24"/>
          <w:szCs w:val="24"/>
        </w:rPr>
        <w:t xml:space="preserve">. </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w:t>
      </w:r>
      <w:r w:rsidR="00A463F6">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w:t>
      </w:r>
      <w:r w:rsidR="00F82225" w:rsidRPr="00F82225">
        <w:rPr>
          <w:sz w:val="24"/>
          <w:szCs w:val="24"/>
        </w:rPr>
        <w:lastRenderedPageBreak/>
        <w:t xml:space="preserve">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0474"/>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E71A48">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6D28DA">
        <w:rPr>
          <w:bCs w:val="0"/>
          <w:sz w:val="24"/>
          <w:szCs w:val="24"/>
        </w:rPr>
        <w:t>На каждом из этих конвертов необходимо указать следующие сведения:</w:t>
      </w:r>
      <w:bookmarkEnd w:id="412"/>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D1EC2" w:rsidRDefault="001E2C37" w:rsidP="001E2C37">
      <w:pPr>
        <w:widowControl w:val="0"/>
        <w:numPr>
          <w:ilvl w:val="0"/>
          <w:numId w:val="8"/>
        </w:numPr>
        <w:tabs>
          <w:tab w:val="left" w:pos="426"/>
        </w:tabs>
        <w:autoSpaceDE w:val="0"/>
        <w:spacing w:line="264" w:lineRule="auto"/>
        <w:ind w:left="0" w:firstLine="567"/>
        <w:rPr>
          <w:bCs w:val="0"/>
          <w:sz w:val="24"/>
          <w:szCs w:val="24"/>
        </w:rPr>
      </w:pPr>
      <w:r w:rsidRPr="000D1EC2">
        <w:rPr>
          <w:bCs w:val="0"/>
          <w:sz w:val="24"/>
          <w:szCs w:val="24"/>
        </w:rPr>
        <w:t xml:space="preserve">наименование и адрес Организатора в соответствии с п. </w:t>
      </w:r>
      <w:r w:rsidR="00BA0F82" w:rsidRPr="000D1EC2">
        <w:rPr>
          <w:sz w:val="24"/>
          <w:szCs w:val="24"/>
        </w:rPr>
        <w:fldChar w:fldCharType="begin"/>
      </w:r>
      <w:r w:rsidR="00BA0F82" w:rsidRPr="000D1EC2">
        <w:rPr>
          <w:sz w:val="24"/>
          <w:szCs w:val="24"/>
        </w:rPr>
        <w:instrText xml:space="preserve"> REF _Ref191386085 \n \h  \* MERGEFORMAT </w:instrText>
      </w:r>
      <w:r w:rsidR="00BA0F82" w:rsidRPr="000D1EC2">
        <w:rPr>
          <w:sz w:val="24"/>
          <w:szCs w:val="24"/>
        </w:rPr>
      </w:r>
      <w:r w:rsidR="00BA0F82" w:rsidRPr="000D1EC2">
        <w:rPr>
          <w:sz w:val="24"/>
          <w:szCs w:val="24"/>
        </w:rPr>
        <w:fldChar w:fldCharType="separate"/>
      </w:r>
      <w:r w:rsidR="006D28DA" w:rsidRPr="000D1EC2">
        <w:rPr>
          <w:bCs w:val="0"/>
          <w:sz w:val="24"/>
          <w:szCs w:val="24"/>
        </w:rPr>
        <w:t>1.1.1</w:t>
      </w:r>
      <w:r w:rsidR="00BA0F82" w:rsidRPr="000D1EC2">
        <w:rPr>
          <w:sz w:val="24"/>
          <w:szCs w:val="24"/>
        </w:rPr>
        <w:fldChar w:fldCharType="end"/>
      </w:r>
      <w:r w:rsidRPr="000D1EC2">
        <w:rPr>
          <w:bCs w:val="0"/>
          <w:sz w:val="24"/>
          <w:szCs w:val="24"/>
        </w:rPr>
        <w:t>;</w:t>
      </w:r>
    </w:p>
    <w:p w:rsidR="001E2C37" w:rsidRPr="000D1EC2" w:rsidRDefault="001E2C37" w:rsidP="001E2C37">
      <w:pPr>
        <w:widowControl w:val="0"/>
        <w:numPr>
          <w:ilvl w:val="0"/>
          <w:numId w:val="8"/>
        </w:numPr>
        <w:tabs>
          <w:tab w:val="left" w:pos="426"/>
        </w:tabs>
        <w:autoSpaceDE w:val="0"/>
        <w:spacing w:line="264" w:lineRule="auto"/>
        <w:ind w:left="0" w:firstLine="567"/>
        <w:rPr>
          <w:bCs w:val="0"/>
          <w:sz w:val="24"/>
          <w:szCs w:val="24"/>
        </w:rPr>
      </w:pPr>
      <w:r w:rsidRPr="000D1EC2">
        <w:rPr>
          <w:bCs w:val="0"/>
          <w:sz w:val="24"/>
          <w:szCs w:val="24"/>
        </w:rPr>
        <w:t>полное фирменное наименование Участника и его почтовый адрес;</w:t>
      </w:r>
    </w:p>
    <w:p w:rsidR="001E2C37" w:rsidRPr="000D1EC2" w:rsidRDefault="001E2C37" w:rsidP="001E2C37">
      <w:pPr>
        <w:widowControl w:val="0"/>
        <w:numPr>
          <w:ilvl w:val="0"/>
          <w:numId w:val="8"/>
        </w:numPr>
        <w:tabs>
          <w:tab w:val="left" w:pos="426"/>
        </w:tabs>
        <w:autoSpaceDE w:val="0"/>
        <w:spacing w:line="264" w:lineRule="auto"/>
        <w:ind w:left="0" w:firstLine="567"/>
        <w:rPr>
          <w:bCs w:val="0"/>
          <w:sz w:val="24"/>
          <w:szCs w:val="24"/>
        </w:rPr>
      </w:pPr>
      <w:r w:rsidRPr="000D1EC2">
        <w:rPr>
          <w:bCs w:val="0"/>
          <w:sz w:val="24"/>
          <w:szCs w:val="24"/>
        </w:rPr>
        <w:t xml:space="preserve">предмет запроса предложений в соответствии с п. </w:t>
      </w:r>
      <w:r w:rsidR="00BA0F82" w:rsidRPr="000D1EC2">
        <w:rPr>
          <w:sz w:val="24"/>
          <w:szCs w:val="24"/>
        </w:rPr>
        <w:fldChar w:fldCharType="begin"/>
      </w:r>
      <w:r w:rsidR="00BA0F82" w:rsidRPr="000D1EC2">
        <w:rPr>
          <w:sz w:val="24"/>
          <w:szCs w:val="24"/>
        </w:rPr>
        <w:instrText xml:space="preserve"> REF _Ref306980366 \r \h  \* MERGEFORMAT </w:instrText>
      </w:r>
      <w:r w:rsidR="00BA0F82" w:rsidRPr="000D1EC2">
        <w:rPr>
          <w:sz w:val="24"/>
          <w:szCs w:val="24"/>
        </w:rPr>
      </w:r>
      <w:r w:rsidR="00BA0F82" w:rsidRPr="000D1EC2">
        <w:rPr>
          <w:sz w:val="24"/>
          <w:szCs w:val="24"/>
        </w:rPr>
        <w:fldChar w:fldCharType="separate"/>
      </w:r>
      <w:r w:rsidR="006D28DA" w:rsidRPr="000D1EC2">
        <w:rPr>
          <w:bCs w:val="0"/>
          <w:sz w:val="24"/>
          <w:szCs w:val="24"/>
        </w:rPr>
        <w:t>1.1.4</w:t>
      </w:r>
      <w:r w:rsidR="00BA0F82" w:rsidRPr="000D1EC2">
        <w:rPr>
          <w:sz w:val="24"/>
          <w:szCs w:val="24"/>
        </w:rPr>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D1EC2">
        <w:rPr>
          <w:bCs w:val="0"/>
          <w:sz w:val="24"/>
          <w:szCs w:val="24"/>
        </w:rPr>
        <w:lastRenderedPageBreak/>
        <w:t xml:space="preserve">Участники </w:t>
      </w:r>
      <w:r w:rsidRPr="00557F3F">
        <w:rPr>
          <w:bCs w:val="0"/>
          <w:sz w:val="24"/>
          <w:szCs w:val="24"/>
        </w:rPr>
        <w:t xml:space="preserve">должны обеспечить доставку своих Заявок </w:t>
      </w:r>
      <w:r w:rsidR="00246B57" w:rsidRPr="00557F3F">
        <w:rPr>
          <w:bCs w:val="0"/>
          <w:sz w:val="24"/>
          <w:szCs w:val="24"/>
        </w:rPr>
        <w:t xml:space="preserve">в срок до </w:t>
      </w:r>
      <w:r w:rsidR="00246B57" w:rsidRPr="00557F3F">
        <w:rPr>
          <w:b/>
          <w:bCs w:val="0"/>
          <w:sz w:val="24"/>
          <w:szCs w:val="24"/>
        </w:rPr>
        <w:t>1</w:t>
      </w:r>
      <w:r w:rsidR="000D1EC2" w:rsidRPr="00557F3F">
        <w:rPr>
          <w:b/>
          <w:bCs w:val="0"/>
          <w:sz w:val="24"/>
          <w:szCs w:val="24"/>
        </w:rPr>
        <w:t>4</w:t>
      </w:r>
      <w:r w:rsidR="00246B57" w:rsidRPr="00557F3F">
        <w:rPr>
          <w:b/>
          <w:bCs w:val="0"/>
          <w:sz w:val="24"/>
          <w:szCs w:val="24"/>
        </w:rPr>
        <w:t xml:space="preserve"> часов 00 минут </w:t>
      </w:r>
      <w:r w:rsidR="00557F3F" w:rsidRPr="00557F3F">
        <w:rPr>
          <w:b/>
          <w:bCs w:val="0"/>
          <w:sz w:val="24"/>
          <w:szCs w:val="24"/>
        </w:rPr>
        <w:t>18</w:t>
      </w:r>
      <w:r w:rsidR="00246B57" w:rsidRPr="00557F3F">
        <w:rPr>
          <w:b/>
          <w:bCs w:val="0"/>
          <w:sz w:val="24"/>
          <w:szCs w:val="24"/>
        </w:rPr>
        <w:t xml:space="preserve"> </w:t>
      </w:r>
      <w:r w:rsidR="00557F3F" w:rsidRPr="00557F3F">
        <w:rPr>
          <w:b/>
          <w:bCs w:val="0"/>
          <w:sz w:val="24"/>
          <w:szCs w:val="24"/>
        </w:rPr>
        <w:t>февраля</w:t>
      </w:r>
      <w:r w:rsidR="00246B57" w:rsidRPr="00557F3F">
        <w:rPr>
          <w:b/>
          <w:bCs w:val="0"/>
          <w:sz w:val="24"/>
          <w:szCs w:val="24"/>
        </w:rPr>
        <w:t xml:space="preserve"> 2016 года </w:t>
      </w:r>
      <w:r w:rsidRPr="00557F3F">
        <w:rPr>
          <w:bCs w:val="0"/>
          <w:sz w:val="24"/>
          <w:szCs w:val="24"/>
        </w:rPr>
        <w:t>по адресу</w:t>
      </w:r>
      <w:r w:rsidRPr="000D1EC2">
        <w:rPr>
          <w:bCs w:val="0"/>
          <w:sz w:val="24"/>
          <w:szCs w:val="24"/>
        </w:rPr>
        <w:t xml:space="preserve">: </w:t>
      </w:r>
      <w:r w:rsidRPr="000D1EC2">
        <w:rPr>
          <w:sz w:val="24"/>
          <w:szCs w:val="24"/>
        </w:rPr>
        <w:t xml:space="preserve">РФ, </w:t>
      </w:r>
      <w:r w:rsidR="00C41F38" w:rsidRPr="000D1EC2">
        <w:rPr>
          <w:sz w:val="24"/>
          <w:szCs w:val="24"/>
        </w:rPr>
        <w:t>150003</w:t>
      </w:r>
      <w:r w:rsidRPr="000D1EC2">
        <w:rPr>
          <w:sz w:val="24"/>
          <w:szCs w:val="24"/>
        </w:rPr>
        <w:t xml:space="preserve">, г. </w:t>
      </w:r>
      <w:r w:rsidR="00C41F38" w:rsidRPr="000D1EC2">
        <w:rPr>
          <w:sz w:val="24"/>
          <w:szCs w:val="24"/>
        </w:rPr>
        <w:t>Ярославль</w:t>
      </w:r>
      <w:r w:rsidRPr="000D1EC2">
        <w:rPr>
          <w:sz w:val="24"/>
          <w:szCs w:val="24"/>
        </w:rPr>
        <w:t xml:space="preserve">, ул. </w:t>
      </w:r>
      <w:r w:rsidR="00C41F38" w:rsidRPr="000D1EC2">
        <w:rPr>
          <w:sz w:val="24"/>
          <w:szCs w:val="24"/>
        </w:rPr>
        <w:t>Северная подстанция, д.9, исполнительный</w:t>
      </w:r>
      <w:r w:rsidRPr="000D1EC2">
        <w:rPr>
          <w:sz w:val="24"/>
          <w:szCs w:val="24"/>
        </w:rPr>
        <w:t xml:space="preserve"> сотрудник –</w:t>
      </w:r>
      <w:r w:rsidR="00C41F38" w:rsidRPr="000D1EC2">
        <w:rPr>
          <w:sz w:val="24"/>
          <w:szCs w:val="24"/>
        </w:rPr>
        <w:t xml:space="preserve"> Митрофанова Екатерина Николаевна</w:t>
      </w:r>
      <w:r w:rsidRPr="000D1EC2">
        <w:rPr>
          <w:sz w:val="24"/>
          <w:szCs w:val="24"/>
        </w:rPr>
        <w:t xml:space="preserve">, контактный телефон </w:t>
      </w:r>
      <w:r w:rsidRPr="000D1EC2">
        <w:rPr>
          <w:b/>
          <w:sz w:val="24"/>
          <w:szCs w:val="24"/>
        </w:rPr>
        <w:t>(</w:t>
      </w:r>
      <w:r w:rsidR="00C41F38" w:rsidRPr="000D1EC2">
        <w:rPr>
          <w:b/>
          <w:sz w:val="24"/>
          <w:szCs w:val="24"/>
        </w:rPr>
        <w:t>4852</w:t>
      </w:r>
      <w:r w:rsidRPr="000D1EC2">
        <w:rPr>
          <w:b/>
          <w:sz w:val="24"/>
          <w:szCs w:val="24"/>
        </w:rPr>
        <w:t xml:space="preserve">) </w:t>
      </w:r>
      <w:r w:rsidR="00C41F38" w:rsidRPr="000D1EC2">
        <w:rPr>
          <w:b/>
          <w:sz w:val="24"/>
          <w:szCs w:val="24"/>
        </w:rPr>
        <w:t>78-14-54</w:t>
      </w:r>
      <w:r w:rsidRPr="000D1EC2">
        <w:rPr>
          <w:sz w:val="24"/>
          <w:szCs w:val="24"/>
        </w:rPr>
        <w:t xml:space="preserve">. </w:t>
      </w:r>
      <w:r w:rsidRPr="000D1EC2">
        <w:rPr>
          <w:bCs w:val="0"/>
          <w:sz w:val="24"/>
          <w:szCs w:val="24"/>
        </w:rPr>
        <w:t>При этом Участникам рекомендуется предварительно позвонить по указанному выше телефону. В случае направления Заяв</w:t>
      </w:r>
      <w:bookmarkStart w:id="415" w:name="_GoBack"/>
      <w:bookmarkEnd w:id="415"/>
      <w:r w:rsidRPr="000D1EC2">
        <w:rPr>
          <w:bCs w:val="0"/>
          <w:sz w:val="24"/>
          <w:szCs w:val="24"/>
        </w:rPr>
        <w:t>ки через курьерскую службу рекомендуется уведомить представителя курьерской службы</w:t>
      </w:r>
      <w:r w:rsidRPr="006D28DA">
        <w:rPr>
          <w:bCs w:val="0"/>
          <w:sz w:val="24"/>
          <w:szCs w:val="24"/>
        </w:rPr>
        <w:t xml:space="preserve"> или курьера о настоящем порядке доставки Заявки.</w:t>
      </w:r>
      <w:bookmarkEnd w:id="414"/>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1"/>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В случае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6D28DA">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w:t>
      </w:r>
      <w:r w:rsidRPr="006D28DA">
        <w:rPr>
          <w:sz w:val="24"/>
          <w:szCs w:val="24"/>
        </w:rPr>
        <w:lastRenderedPageBreak/>
        <w:t>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lastRenderedPageBreak/>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Pr>
          <w:b w:val="0"/>
          <w:szCs w:val="24"/>
        </w:rPr>
        <w:t xml:space="preserve">(подраздел </w:t>
      </w:r>
      <w:r w:rsidR="00553891">
        <w:rPr>
          <w:b w:val="0"/>
          <w:szCs w:val="24"/>
        </w:rPr>
        <w:fldChar w:fldCharType="begin"/>
      </w:r>
      <w:r w:rsidR="00A154B7">
        <w:rPr>
          <w:b w:val="0"/>
          <w:szCs w:val="24"/>
        </w:rPr>
        <w:instrText xml:space="preserve"> REF _Ref440275279 \r \h </w:instrText>
      </w:r>
      <w:r w:rsidR="00553891">
        <w:rPr>
          <w:b w:val="0"/>
          <w:szCs w:val="24"/>
        </w:rPr>
      </w:r>
      <w:r w:rsidR="00553891">
        <w:rPr>
          <w:b w:val="0"/>
          <w:szCs w:val="24"/>
        </w:rPr>
        <w:fldChar w:fldCharType="separate"/>
      </w:r>
      <w:r w:rsidR="006D28DA">
        <w:rPr>
          <w:b w:val="0"/>
          <w:szCs w:val="24"/>
        </w:rPr>
        <w:t>1.1.4</w:t>
      </w:r>
      <w:r w:rsidR="0055389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EBB" w:rsidRDefault="00EC4EBB">
      <w:pPr>
        <w:spacing w:line="240" w:lineRule="auto"/>
      </w:pPr>
      <w:r>
        <w:separator/>
      </w:r>
    </w:p>
  </w:endnote>
  <w:endnote w:type="continuationSeparator" w:id="0">
    <w:p w:rsidR="00EC4EBB" w:rsidRDefault="00EC4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957F6" w:rsidRDefault="003957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Pr="00FA0376" w:rsidRDefault="003957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57F3F">
      <w:rPr>
        <w:noProof/>
        <w:sz w:val="16"/>
        <w:szCs w:val="16"/>
        <w:lang w:eastAsia="ru-RU"/>
      </w:rPr>
      <w:t>38</w:t>
    </w:r>
    <w:r w:rsidRPr="00FA0376">
      <w:rPr>
        <w:sz w:val="16"/>
        <w:szCs w:val="16"/>
        <w:lang w:eastAsia="ru-RU"/>
      </w:rPr>
      <w:fldChar w:fldCharType="end"/>
    </w:r>
  </w:p>
  <w:p w:rsidR="003957F6" w:rsidRPr="00EE0539" w:rsidRDefault="003957F6" w:rsidP="00832D0A">
    <w:pPr>
      <w:pStyle w:val="aff2"/>
      <w:jc w:val="center"/>
      <w:rPr>
        <w:sz w:val="18"/>
        <w:szCs w:val="18"/>
      </w:rPr>
    </w:pPr>
    <w:r>
      <w:rPr>
        <w:sz w:val="18"/>
        <w:szCs w:val="18"/>
      </w:rPr>
      <w:t xml:space="preserve">Открытый запрос </w:t>
    </w:r>
    <w:r w:rsidRPr="003957F6">
      <w:rPr>
        <w:sz w:val="18"/>
        <w:szCs w:val="18"/>
      </w:rPr>
      <w:t>предложений на право заключения Договора на оказание услуг по огнезащитной обработке деревянных конструкций</w:t>
    </w:r>
    <w:r w:rsidRPr="003957F6">
      <w:rPr>
        <w:snapToGrid w:val="0"/>
        <w:sz w:val="18"/>
        <w:szCs w:val="18"/>
      </w:rPr>
      <w:t xml:space="preserve"> для нужд ПАО «МРСК Центра» (филиала </w:t>
    </w:r>
    <w:r w:rsidRPr="003957F6">
      <w:rPr>
        <w:sz w:val="18"/>
        <w:szCs w:val="18"/>
      </w:rPr>
      <w:t>«Ярэнерго»</w:t>
    </w:r>
    <w:r w:rsidRPr="003957F6">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EBB" w:rsidRDefault="00EC4EBB">
      <w:pPr>
        <w:spacing w:line="240" w:lineRule="auto"/>
      </w:pPr>
      <w:r>
        <w:separator/>
      </w:r>
    </w:p>
  </w:footnote>
  <w:footnote w:type="continuationSeparator" w:id="0">
    <w:p w:rsidR="00EC4EBB" w:rsidRDefault="00EC4EBB">
      <w:pPr>
        <w:spacing w:line="240" w:lineRule="auto"/>
      </w:pPr>
      <w:r>
        <w:continuationSeparator/>
      </w:r>
    </w:p>
  </w:footnote>
  <w:footnote w:id="1">
    <w:p w:rsidR="003957F6" w:rsidRDefault="003957F6"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957F6" w:rsidRDefault="003957F6"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Pr="00930031" w:rsidRDefault="003957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7F6" w:rsidRDefault="003957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1EC2"/>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7F6"/>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57F3F"/>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D750C"/>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4022"/>
    <w:rsid w:val="007C0F1C"/>
    <w:rsid w:val="007C18F1"/>
    <w:rsid w:val="007C4FDF"/>
    <w:rsid w:val="007D07A7"/>
    <w:rsid w:val="007D0EA7"/>
    <w:rsid w:val="007D7C50"/>
    <w:rsid w:val="007E216D"/>
    <w:rsid w:val="007E217E"/>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463F6"/>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E1A"/>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1EF6"/>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1F3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276E"/>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5D3D"/>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9646A"/>
    <w:rsid w:val="00EA3F63"/>
    <w:rsid w:val="00EA54C1"/>
    <w:rsid w:val="00EB1E5E"/>
    <w:rsid w:val="00EB5268"/>
    <w:rsid w:val="00EC1043"/>
    <w:rsid w:val="00EC2E49"/>
    <w:rsid w:val="00EC4EBB"/>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0F68"/>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229C"/>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Mitrofanova.en@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97591-E55D-4A30-9B83-6E15AC5B6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79</Pages>
  <Words>23095</Words>
  <Characters>131643</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154430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11</cp:revision>
  <cp:lastPrinted>2015-12-29T14:27:00Z</cp:lastPrinted>
  <dcterms:created xsi:type="dcterms:W3CDTF">2016-01-28T12:49:00Z</dcterms:created>
  <dcterms:modified xsi:type="dcterms:W3CDTF">2016-02-02T08:11:00Z</dcterms:modified>
</cp:coreProperties>
</file>