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0095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тел.: +7 (495) 747-92-92,</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C49" w:rsidRPr="000D67AD" w:rsidRDefault="00F46C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C49" w:rsidRPr="009B4297" w:rsidRDefault="00F46C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600644" w:rsidRPr="00600644" w:rsidRDefault="00600644" w:rsidP="00600644">
      <w:pPr>
        <w:spacing w:line="240" w:lineRule="auto"/>
        <w:jc w:val="right"/>
        <w:rPr>
          <w:sz w:val="24"/>
          <w:szCs w:val="24"/>
        </w:rPr>
      </w:pPr>
      <w:r w:rsidRPr="00600644">
        <w:rPr>
          <w:sz w:val="24"/>
          <w:szCs w:val="24"/>
        </w:rPr>
        <w:t xml:space="preserve">Начальник Управления логистики и </w:t>
      </w:r>
    </w:p>
    <w:p w:rsidR="00600644" w:rsidRPr="00600644" w:rsidRDefault="00600644" w:rsidP="00600644">
      <w:pPr>
        <w:spacing w:line="240" w:lineRule="auto"/>
        <w:jc w:val="right"/>
        <w:rPr>
          <w:sz w:val="24"/>
          <w:szCs w:val="24"/>
        </w:rPr>
      </w:pPr>
      <w:r w:rsidRPr="00600644">
        <w:rPr>
          <w:sz w:val="24"/>
          <w:szCs w:val="24"/>
        </w:rPr>
        <w:t>материально-технического обеспечения</w:t>
      </w:r>
    </w:p>
    <w:p w:rsidR="007556FF" w:rsidRPr="00382A07" w:rsidRDefault="00600644" w:rsidP="00600644">
      <w:pPr>
        <w:spacing w:line="240" w:lineRule="auto"/>
        <w:jc w:val="right"/>
        <w:rPr>
          <w:sz w:val="24"/>
          <w:szCs w:val="24"/>
        </w:rPr>
      </w:pPr>
      <w:r w:rsidRPr="00600644">
        <w:rPr>
          <w:sz w:val="24"/>
          <w:szCs w:val="24"/>
        </w:rPr>
        <w:t>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w:t>
      </w:r>
      <w:r w:rsidR="00FD60B8" w:rsidRPr="00FD60B8">
        <w:rPr>
          <w:b/>
          <w:sz w:val="24"/>
          <w:szCs w:val="24"/>
        </w:rPr>
        <w:t>на поставку новогодних подарков для детей сотрудников</w:t>
      </w:r>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FD60B8">
        <w:rPr>
          <w:b/>
          <w:sz w:val="24"/>
          <w:szCs w:val="24"/>
        </w:rPr>
        <w:t>17</w:t>
      </w:r>
      <w:r w:rsidRPr="00F46C49">
        <w:rPr>
          <w:b/>
          <w:sz w:val="24"/>
          <w:szCs w:val="24"/>
        </w:rPr>
        <w:t xml:space="preserve">» </w:t>
      </w:r>
      <w:r w:rsidR="00FD60B8">
        <w:rPr>
          <w:b/>
          <w:sz w:val="24"/>
          <w:szCs w:val="24"/>
        </w:rPr>
        <w:t>июля</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0"/>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w:t>
      </w:r>
      <w:r w:rsidR="00FD60B8" w:rsidRPr="00FD60B8">
        <w:rPr>
          <w:sz w:val="24"/>
          <w:szCs w:val="24"/>
        </w:rPr>
        <w:t>на поставку новогодних подарков для детей сотрудников</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1"/>
      <w:bookmarkEnd w:id="12"/>
      <w:bookmarkEnd w:id="13"/>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4"/>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5"/>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6"/>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FD60B8" w:rsidRPr="00FD60B8">
        <w:rPr>
          <w:sz w:val="24"/>
          <w:szCs w:val="24"/>
        </w:rPr>
        <w:t>на поставку новогодних подарков для детей сотрудников</w:t>
      </w:r>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7"/>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r w:rsidR="00FD60B8">
        <w:rPr>
          <w:sz w:val="24"/>
          <w:szCs w:val="24"/>
        </w:rPr>
        <w:t>:</w:t>
      </w:r>
      <w:r w:rsidR="00F46C49" w:rsidRPr="00F46C49">
        <w:rPr>
          <w:bCs w:val="0"/>
          <w:sz w:val="24"/>
          <w:szCs w:val="24"/>
          <w:lang w:eastAsia="ru-RU"/>
        </w:rPr>
        <w:t xml:space="preserve"> </w:t>
      </w:r>
      <w:r w:rsidR="00FD60B8" w:rsidRPr="00FD60B8">
        <w:rPr>
          <w:sz w:val="24"/>
          <w:szCs w:val="24"/>
        </w:rPr>
        <w:t>С момента подписания договора по 12.12.2017г.</w:t>
      </w:r>
      <w:bookmarkEnd w:id="19"/>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0"/>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2"/>
    </w:p>
    <w:p w:rsidR="00280464" w:rsidRPr="00F46C49" w:rsidRDefault="00FD60B8"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D60B8">
        <w:rPr>
          <w:b/>
          <w:sz w:val="24"/>
          <w:szCs w:val="24"/>
        </w:rPr>
        <w:t>1 549 000,00</w:t>
      </w:r>
      <w:r w:rsidRPr="00FD60B8">
        <w:rPr>
          <w:sz w:val="24"/>
          <w:szCs w:val="24"/>
        </w:rPr>
        <w:t xml:space="preserve"> (один миллион пятьсот сорок девять тысяч) рублей 00 копеек РФ, без учета НДС; НДС составляет </w:t>
      </w:r>
      <w:r w:rsidRPr="00FD60B8">
        <w:rPr>
          <w:b/>
          <w:sz w:val="24"/>
          <w:szCs w:val="24"/>
        </w:rPr>
        <w:t>278 820,00</w:t>
      </w:r>
      <w:r w:rsidRPr="00FD60B8">
        <w:rPr>
          <w:sz w:val="24"/>
          <w:szCs w:val="24"/>
        </w:rPr>
        <w:t xml:space="preserve"> (двести семьдесят восемь тысяч восемьсот двадцать) рублей 00 копеек РФ; </w:t>
      </w:r>
      <w:r w:rsidRPr="00FD60B8">
        <w:rPr>
          <w:b/>
          <w:sz w:val="24"/>
          <w:szCs w:val="24"/>
        </w:rPr>
        <w:t>1 827 820,00</w:t>
      </w:r>
      <w:r w:rsidRPr="00FD60B8">
        <w:rPr>
          <w:sz w:val="24"/>
          <w:szCs w:val="24"/>
        </w:rPr>
        <w:t xml:space="preserve"> (один миллион восемьсот двадцать семь тысяч восемьсот двадцать) рублей 00 копеек РФ, с учетом НДС</w:t>
      </w:r>
      <w:r w:rsidR="00F46C49" w:rsidRPr="00F46C49">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DC44EE" w:rsidRPr="00DC44EE">
        <w:rPr>
          <w:b/>
          <w:bCs w:val="0"/>
          <w:sz w:val="24"/>
          <w:szCs w:val="24"/>
        </w:rPr>
        <w:t>0</w:t>
      </w:r>
      <w:r w:rsidR="00FD60B8">
        <w:rPr>
          <w:b/>
          <w:bCs w:val="0"/>
          <w:sz w:val="24"/>
          <w:szCs w:val="24"/>
        </w:rPr>
        <w:t>2</w:t>
      </w:r>
      <w:r w:rsidR="002B5044" w:rsidRPr="00DC44EE">
        <w:rPr>
          <w:b/>
          <w:bCs w:val="0"/>
          <w:sz w:val="24"/>
          <w:szCs w:val="24"/>
        </w:rPr>
        <w:t xml:space="preserve"> </w:t>
      </w:r>
      <w:r w:rsidR="00FD60B8">
        <w:rPr>
          <w:b/>
          <w:bCs w:val="0"/>
          <w:sz w:val="24"/>
          <w:szCs w:val="24"/>
        </w:rPr>
        <w:t>августа</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 xml:space="preserve">при этом предложенная Участником в Письме о подаче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w:t>
      </w:r>
      <w:bookmarkStart w:id="645" w:name="_GoBack"/>
      <w:bookmarkEnd w:id="645"/>
      <w:r w:rsidRPr="004A1A68">
        <w:rPr>
          <w:sz w:val="24"/>
          <w:szCs w:val="24"/>
        </w:rPr>
        <w:t>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39"/>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95B" w:rsidRDefault="0030095B">
      <w:pPr>
        <w:spacing w:line="240" w:lineRule="auto"/>
      </w:pPr>
      <w:r>
        <w:separator/>
      </w:r>
    </w:p>
  </w:endnote>
  <w:endnote w:type="continuationSeparator" w:id="0">
    <w:p w:rsidR="0030095B" w:rsidRDefault="0030095B">
      <w:pPr>
        <w:spacing w:line="240" w:lineRule="auto"/>
      </w:pPr>
      <w:r>
        <w:continuationSeparator/>
      </w:r>
    </w:p>
  </w:endnote>
  <w:endnote w:id="1">
    <w:p w:rsidR="00F46C49" w:rsidRDefault="00F46C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C49" w:rsidRDefault="00F46C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F46C49" w:rsidRDefault="00F46C49"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FD60B8">
      <w:rPr>
        <w:noProof/>
        <w:sz w:val="16"/>
        <w:szCs w:val="16"/>
        <w:lang w:eastAsia="ru-RU"/>
      </w:rPr>
      <w:t>39</w:t>
    </w:r>
    <w:r w:rsidRPr="00F46C49">
      <w:rPr>
        <w:sz w:val="16"/>
        <w:szCs w:val="16"/>
        <w:lang w:eastAsia="ru-RU"/>
      </w:rPr>
      <w:fldChar w:fldCharType="end"/>
    </w:r>
  </w:p>
  <w:p w:rsidR="00F46C49" w:rsidRPr="00EE0539" w:rsidRDefault="00F46C49" w:rsidP="00832D0A">
    <w:pPr>
      <w:pStyle w:val="aff2"/>
      <w:jc w:val="center"/>
      <w:rPr>
        <w:sz w:val="18"/>
        <w:szCs w:val="18"/>
      </w:rPr>
    </w:pPr>
    <w:r w:rsidRPr="00F46C49">
      <w:rPr>
        <w:sz w:val="18"/>
        <w:szCs w:val="18"/>
      </w:rPr>
      <w:t xml:space="preserve">Открытый запрос предложений на право заключения Договора </w:t>
    </w:r>
    <w:r w:rsidR="00FD60B8" w:rsidRPr="00FD60B8">
      <w:rPr>
        <w:sz w:val="18"/>
        <w:szCs w:val="18"/>
      </w:rPr>
      <w:t>на поставку новогодних подарков для детей сотрудников</w:t>
    </w:r>
    <w:r w:rsidRPr="00F46C49">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95B" w:rsidRDefault="0030095B">
      <w:pPr>
        <w:spacing w:line="240" w:lineRule="auto"/>
      </w:pPr>
      <w:r>
        <w:separator/>
      </w:r>
    </w:p>
  </w:footnote>
  <w:footnote w:type="continuationSeparator" w:id="0">
    <w:p w:rsidR="0030095B" w:rsidRDefault="0030095B">
      <w:pPr>
        <w:spacing w:line="240" w:lineRule="auto"/>
      </w:pPr>
      <w:r>
        <w:continuationSeparator/>
      </w:r>
    </w:p>
  </w:footnote>
  <w:footnote w:id="1">
    <w:p w:rsidR="00F46C49" w:rsidRPr="00B36685"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C49"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C49" w:rsidRDefault="00F46C49" w:rsidP="00642D28">
      <w:pPr>
        <w:pStyle w:val="1ff4"/>
        <w:rPr>
          <w:rFonts w:ascii="Times New Roman" w:eastAsia="Times New Roman" w:hAnsi="Times New Roman" w:cs="Times New Roman"/>
          <w:lang w:eastAsia="ru-RU"/>
        </w:rPr>
      </w:pPr>
    </w:p>
  </w:footnote>
  <w:footnote w:id="3">
    <w:p w:rsidR="00F46C49" w:rsidRDefault="00F46C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930031" w:rsidRDefault="00F46C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095B"/>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644"/>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60B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F67C6-197B-4820-B509-CDA7588B2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85</Pages>
  <Words>27676</Words>
  <Characters>157757</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185063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33</cp:revision>
  <cp:lastPrinted>2015-12-29T14:27:00Z</cp:lastPrinted>
  <dcterms:created xsi:type="dcterms:W3CDTF">2016-12-02T12:44:00Z</dcterms:created>
  <dcterms:modified xsi:type="dcterms:W3CDTF">2017-07-17T10:43:00Z</dcterms:modified>
</cp:coreProperties>
</file>