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D2EF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A3ADB" w:rsidRPr="00EE4204" w:rsidRDefault="00073B9D" w:rsidP="00A13E63">
                  <w:pPr>
                    <w:spacing w:line="240" w:lineRule="auto"/>
                    <w:ind w:right="-23"/>
                    <w:rPr>
                      <w:rFonts w:ascii="Helios" w:hAnsi="Helios"/>
                      <w:sz w:val="12"/>
                      <w:szCs w:val="12"/>
                    </w:rPr>
                  </w:pPr>
                  <w:r>
                    <w:rPr>
                      <w:noProof/>
                      <w:lang w:eastAsia="ru-RU"/>
                    </w:rPr>
                    <w:drawing>
                      <wp:inline distT="0" distB="0" distL="0" distR="0" wp14:anchorId="7D680F38" wp14:editId="1C1CD8AC">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73B9D" w:rsidRPr="00073B9D" w:rsidRDefault="00073B9D" w:rsidP="00073B9D">
      <w:pPr>
        <w:spacing w:line="240" w:lineRule="auto"/>
        <w:jc w:val="right"/>
        <w:rPr>
          <w:sz w:val="24"/>
          <w:szCs w:val="24"/>
        </w:rPr>
      </w:pPr>
      <w:r w:rsidRPr="00073B9D">
        <w:rPr>
          <w:sz w:val="24"/>
          <w:szCs w:val="24"/>
        </w:rPr>
        <w:t>Председатель закупочной комиссии -</w:t>
      </w:r>
    </w:p>
    <w:p w:rsidR="00073B9D" w:rsidRPr="00073B9D" w:rsidRDefault="00073B9D" w:rsidP="00073B9D">
      <w:pPr>
        <w:spacing w:line="240" w:lineRule="auto"/>
        <w:jc w:val="right"/>
        <w:rPr>
          <w:sz w:val="24"/>
          <w:szCs w:val="24"/>
        </w:rPr>
      </w:pPr>
      <w:r w:rsidRPr="00073B9D">
        <w:rPr>
          <w:sz w:val="24"/>
          <w:szCs w:val="24"/>
        </w:rPr>
        <w:t>Начальник управления логистики и МТО</w:t>
      </w:r>
    </w:p>
    <w:p w:rsidR="00073B9D" w:rsidRPr="00073B9D" w:rsidRDefault="00073B9D" w:rsidP="00073B9D">
      <w:pPr>
        <w:spacing w:line="240" w:lineRule="auto"/>
        <w:jc w:val="right"/>
        <w:rPr>
          <w:sz w:val="24"/>
          <w:szCs w:val="24"/>
        </w:rPr>
      </w:pPr>
      <w:r w:rsidRPr="00073B9D">
        <w:rPr>
          <w:sz w:val="24"/>
          <w:szCs w:val="24"/>
        </w:rPr>
        <w:t xml:space="preserve"> филиала ПАО «МРСК Центра» - «Тамбовэнерго»</w:t>
      </w:r>
    </w:p>
    <w:p w:rsidR="007556FF" w:rsidRPr="00C12FA4" w:rsidRDefault="00073B9D" w:rsidP="00073B9D">
      <w:pPr>
        <w:spacing w:line="240" w:lineRule="auto"/>
        <w:jc w:val="right"/>
        <w:rPr>
          <w:sz w:val="24"/>
          <w:szCs w:val="24"/>
        </w:rPr>
      </w:pPr>
      <w:r w:rsidRPr="00073B9D">
        <w:rPr>
          <w:sz w:val="24"/>
          <w:szCs w:val="24"/>
        </w:rPr>
        <w:t>________________ А.П. Донских</w:t>
      </w:r>
    </w:p>
    <w:p w:rsidR="007556FF" w:rsidRPr="00C12FA4" w:rsidRDefault="007556FF" w:rsidP="007556FF">
      <w:pPr>
        <w:ind w:left="5670" w:firstLine="0"/>
        <w:jc w:val="right"/>
        <w:rPr>
          <w:sz w:val="24"/>
          <w:szCs w:val="24"/>
        </w:rPr>
      </w:pPr>
      <w:r w:rsidRPr="00C12FA4">
        <w:rPr>
          <w:sz w:val="24"/>
          <w:szCs w:val="24"/>
        </w:rPr>
        <w:t xml:space="preserve"> «____» ___________________ </w:t>
      </w:r>
      <w:r w:rsidR="0075717E">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75717E">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073B9D" w:rsidRPr="00073B9D">
        <w:rPr>
          <w:b/>
          <w:sz w:val="24"/>
          <w:szCs w:val="24"/>
        </w:rPr>
        <w:t>Договора</w:t>
      </w:r>
      <w:proofErr w:type="gramEnd"/>
      <w:r w:rsidR="00073B9D" w:rsidRPr="00073B9D">
        <w:rPr>
          <w:b/>
          <w:sz w:val="24"/>
          <w:szCs w:val="24"/>
        </w:rPr>
        <w:t xml:space="preserve"> на выполнение строительно-монтажных работ по монтажу пожарно-охранной сигнализации в зданиях и помещениях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73B9D">
        <w:rPr>
          <w:sz w:val="24"/>
          <w:szCs w:val="24"/>
        </w:rPr>
        <w:t>Тамбов</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5E14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757618">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E1437">
        <w:rPr>
          <w:noProof/>
        </w:rPr>
        <w:fldChar w:fldCharType="begin"/>
      </w:r>
      <w:r>
        <w:rPr>
          <w:noProof/>
        </w:rPr>
        <w:instrText xml:space="preserve"> PAGEREF _Toc471830404 \h </w:instrText>
      </w:r>
      <w:r w:rsidR="005E1437">
        <w:rPr>
          <w:noProof/>
        </w:rPr>
      </w:r>
      <w:r w:rsidR="005E1437">
        <w:rPr>
          <w:noProof/>
        </w:rPr>
        <w:fldChar w:fldCharType="separate"/>
      </w:r>
      <w:r w:rsidR="00757618">
        <w:rPr>
          <w:noProof/>
        </w:rPr>
        <w:t>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E1437">
        <w:rPr>
          <w:noProof/>
        </w:rPr>
        <w:fldChar w:fldCharType="begin"/>
      </w:r>
      <w:r>
        <w:rPr>
          <w:noProof/>
        </w:rPr>
        <w:instrText xml:space="preserve"> PAGEREF _Toc471830405 \h </w:instrText>
      </w:r>
      <w:r w:rsidR="005E1437">
        <w:rPr>
          <w:noProof/>
        </w:rPr>
      </w:r>
      <w:r w:rsidR="005E1437">
        <w:rPr>
          <w:noProof/>
        </w:rPr>
        <w:fldChar w:fldCharType="separate"/>
      </w:r>
      <w:r w:rsidR="00757618">
        <w:rPr>
          <w:noProof/>
        </w:rPr>
        <w:t>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E1437">
        <w:rPr>
          <w:noProof/>
        </w:rPr>
        <w:fldChar w:fldCharType="begin"/>
      </w:r>
      <w:r>
        <w:rPr>
          <w:noProof/>
        </w:rPr>
        <w:instrText xml:space="preserve"> PAGEREF _Toc471830406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E1437">
        <w:rPr>
          <w:noProof/>
        </w:rPr>
        <w:fldChar w:fldCharType="begin"/>
      </w:r>
      <w:r>
        <w:rPr>
          <w:noProof/>
        </w:rPr>
        <w:instrText xml:space="preserve"> PAGEREF _Toc471830407 \h </w:instrText>
      </w:r>
      <w:r w:rsidR="005E1437">
        <w:rPr>
          <w:noProof/>
        </w:rPr>
      </w:r>
      <w:r w:rsidR="005E1437">
        <w:rPr>
          <w:noProof/>
        </w:rPr>
        <w:fldChar w:fldCharType="separate"/>
      </w:r>
      <w:r w:rsidR="00757618">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E1437">
        <w:rPr>
          <w:noProof/>
        </w:rPr>
        <w:fldChar w:fldCharType="begin"/>
      </w:r>
      <w:r>
        <w:rPr>
          <w:noProof/>
        </w:rPr>
        <w:instrText xml:space="preserve"> PAGEREF _Toc471830408 \h </w:instrText>
      </w:r>
      <w:r w:rsidR="005E1437">
        <w:rPr>
          <w:noProof/>
        </w:rPr>
      </w:r>
      <w:r w:rsidR="005E1437">
        <w:rPr>
          <w:noProof/>
        </w:rPr>
        <w:fldChar w:fldCharType="separate"/>
      </w:r>
      <w:r w:rsidR="00757618">
        <w:rPr>
          <w:noProof/>
        </w:rPr>
        <w:t>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5E1437">
        <w:rPr>
          <w:noProof/>
        </w:rPr>
        <w:fldChar w:fldCharType="begin"/>
      </w:r>
      <w:r>
        <w:rPr>
          <w:noProof/>
        </w:rPr>
        <w:instrText xml:space="preserve"> PAGEREF _Toc471830409 \h </w:instrText>
      </w:r>
      <w:r w:rsidR="005E1437">
        <w:rPr>
          <w:noProof/>
        </w:rPr>
      </w:r>
      <w:r w:rsidR="005E1437">
        <w:rPr>
          <w:noProof/>
        </w:rPr>
        <w:fldChar w:fldCharType="separate"/>
      </w:r>
      <w:r w:rsidR="00757618">
        <w:rPr>
          <w:noProof/>
        </w:rPr>
        <w:t>8</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_Toc471830416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E1437">
        <w:rPr>
          <w:noProof/>
        </w:rPr>
        <w:fldChar w:fldCharType="begin"/>
      </w:r>
      <w:r>
        <w:rPr>
          <w:noProof/>
        </w:rPr>
        <w:instrText xml:space="preserve"> PAGEREF _Toc471830417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_Toc471830421 \h </w:instrText>
      </w:r>
      <w:r w:rsidR="005E1437">
        <w:rPr>
          <w:noProof/>
        </w:rPr>
      </w:r>
      <w:r w:rsidR="005E1437">
        <w:rPr>
          <w:noProof/>
        </w:rPr>
        <w:fldChar w:fldCharType="separate"/>
      </w:r>
      <w:r w:rsidR="00757618">
        <w:rPr>
          <w:noProof/>
        </w:rPr>
        <w:t>10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E1437">
        <w:rPr>
          <w:noProof/>
        </w:rPr>
        <w:fldChar w:fldCharType="begin"/>
      </w:r>
      <w:r>
        <w:rPr>
          <w:noProof/>
        </w:rPr>
        <w:instrText xml:space="preserve"> PAGEREF _Toc471830433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E1437">
        <w:rPr>
          <w:noProof/>
        </w:rPr>
        <w:fldChar w:fldCharType="begin"/>
      </w:r>
      <w:r>
        <w:rPr>
          <w:noProof/>
        </w:rPr>
        <w:instrText xml:space="preserve"> PAGEREF _Toc471830434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E1437">
        <w:rPr>
          <w:noProof/>
        </w:rPr>
        <w:fldChar w:fldCharType="begin"/>
      </w:r>
      <w:r>
        <w:rPr>
          <w:noProof/>
        </w:rPr>
        <w:instrText xml:space="preserve"> PAGEREF _Toc471830437 \h </w:instrText>
      </w:r>
      <w:r w:rsidR="005E1437">
        <w:rPr>
          <w:noProof/>
        </w:rPr>
      </w:r>
      <w:r w:rsidR="005E1437">
        <w:rPr>
          <w:noProof/>
        </w:rPr>
        <w:fldChar w:fldCharType="separate"/>
      </w:r>
      <w:r w:rsidR="00757618">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E1437">
        <w:rPr>
          <w:noProof/>
        </w:rPr>
        <w:fldChar w:fldCharType="begin"/>
      </w:r>
      <w:r>
        <w:rPr>
          <w:noProof/>
        </w:rPr>
        <w:instrText xml:space="preserve"> PAGEREF _Toc471830438 \h </w:instrText>
      </w:r>
      <w:r w:rsidR="005E1437">
        <w:rPr>
          <w:noProof/>
        </w:rPr>
      </w:r>
      <w:r w:rsidR="005E1437">
        <w:rPr>
          <w:noProof/>
        </w:rPr>
        <w:fldChar w:fldCharType="separate"/>
      </w:r>
      <w:r w:rsidR="00757618">
        <w:rPr>
          <w:noProof/>
        </w:rPr>
        <w:t>14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E1437">
        <w:rPr>
          <w:noProof/>
        </w:rPr>
        <w:fldChar w:fldCharType="begin"/>
      </w:r>
      <w:r>
        <w:rPr>
          <w:noProof/>
        </w:rPr>
        <w:instrText xml:space="preserve"> PAGEREF _Toc471830453 \h </w:instrText>
      </w:r>
      <w:r w:rsidR="005E1437">
        <w:rPr>
          <w:noProof/>
        </w:rPr>
      </w:r>
      <w:r w:rsidR="005E1437">
        <w:rPr>
          <w:noProof/>
        </w:rPr>
        <w:fldChar w:fldCharType="separate"/>
      </w:r>
      <w:r w:rsidR="00757618">
        <w:rPr>
          <w:noProof/>
        </w:rPr>
        <w:t>34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E1437">
        <w:rPr>
          <w:noProof/>
        </w:rPr>
        <w:fldChar w:fldCharType="begin"/>
      </w:r>
      <w:r>
        <w:rPr>
          <w:noProof/>
        </w:rPr>
        <w:instrText xml:space="preserve"> PAGEREF _Toc471830456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E1437">
        <w:rPr>
          <w:noProof/>
        </w:rPr>
        <w:fldChar w:fldCharType="begin"/>
      </w:r>
      <w:r>
        <w:rPr>
          <w:noProof/>
        </w:rPr>
        <w:instrText xml:space="preserve"> PAGEREF _Toc471830457 \h </w:instrText>
      </w:r>
      <w:r w:rsidR="005E1437">
        <w:rPr>
          <w:noProof/>
        </w:rPr>
      </w:r>
      <w:r w:rsidR="005E1437">
        <w:rPr>
          <w:noProof/>
        </w:rPr>
        <w:fldChar w:fldCharType="separate"/>
      </w:r>
      <w:r w:rsidR="00757618">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E1437">
        <w:rPr>
          <w:noProof/>
        </w:rPr>
        <w:fldChar w:fldCharType="begin"/>
      </w:r>
      <w:r>
        <w:rPr>
          <w:noProof/>
        </w:rPr>
        <w:instrText xml:space="preserve"> PAGEREF _Toc471830462 \h </w:instrText>
      </w:r>
      <w:r w:rsidR="005E1437">
        <w:rPr>
          <w:noProof/>
        </w:rPr>
      </w:r>
      <w:r w:rsidR="005E1437">
        <w:rPr>
          <w:noProof/>
        </w:rPr>
        <w:fldChar w:fldCharType="separate"/>
      </w:r>
      <w:r w:rsidR="00757618">
        <w:rPr>
          <w:noProof/>
        </w:rPr>
        <w:t>37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5E1437">
        <w:rPr>
          <w:noProof/>
        </w:rPr>
        <w:fldChar w:fldCharType="begin"/>
      </w:r>
      <w:r>
        <w:rPr>
          <w:noProof/>
        </w:rPr>
        <w:instrText xml:space="preserve"> PAGEREF _Toc471830463 \h </w:instrText>
      </w:r>
      <w:r w:rsidR="005E1437">
        <w:rPr>
          <w:noProof/>
        </w:rPr>
      </w:r>
      <w:r w:rsidR="005E1437">
        <w:rPr>
          <w:noProof/>
        </w:rPr>
        <w:fldChar w:fldCharType="separate"/>
      </w:r>
      <w:r w:rsidR="00757618">
        <w:rPr>
          <w:noProof/>
        </w:rPr>
        <w:t>39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E1437">
        <w:rPr>
          <w:noProof/>
        </w:rPr>
        <w:fldChar w:fldCharType="begin"/>
      </w:r>
      <w:r>
        <w:rPr>
          <w:noProof/>
        </w:rPr>
        <w:instrText xml:space="preserve"> PAGEREF _Toc471830470 \h </w:instrText>
      </w:r>
      <w:r w:rsidR="005E1437">
        <w:rPr>
          <w:noProof/>
        </w:rPr>
      </w:r>
      <w:r w:rsidR="005E1437">
        <w:rPr>
          <w:noProof/>
        </w:rPr>
        <w:fldChar w:fldCharType="separate"/>
      </w:r>
      <w:r w:rsidR="00757618">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E1437">
        <w:rPr>
          <w:noProof/>
        </w:rPr>
        <w:fldChar w:fldCharType="begin"/>
      </w:r>
      <w:r>
        <w:rPr>
          <w:noProof/>
        </w:rPr>
        <w:instrText xml:space="preserve"> PAGEREF _Toc471830471 \h </w:instrText>
      </w:r>
      <w:r w:rsidR="005E1437">
        <w:rPr>
          <w:noProof/>
        </w:rPr>
      </w:r>
      <w:r w:rsidR="005E1437">
        <w:rPr>
          <w:noProof/>
        </w:rPr>
        <w:fldChar w:fldCharType="separate"/>
      </w:r>
      <w:r w:rsidR="00757618">
        <w:rPr>
          <w:noProof/>
        </w:rPr>
        <w:t>40</w:t>
      </w:r>
      <w:r w:rsidR="005E143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5E1437">
        <w:rPr>
          <w:noProof/>
        </w:rPr>
        <w:fldChar w:fldCharType="begin"/>
      </w:r>
      <w:r>
        <w:rPr>
          <w:noProof/>
        </w:rPr>
        <w:instrText xml:space="preserve"> PAGEREF _Toc471830472 \h </w:instrText>
      </w:r>
      <w:r w:rsidR="005E1437">
        <w:rPr>
          <w:noProof/>
        </w:rPr>
      </w:r>
      <w:r w:rsidR="005E1437">
        <w:rPr>
          <w:noProof/>
        </w:rPr>
        <w:fldChar w:fldCharType="separate"/>
      </w:r>
      <w:r w:rsidR="00757618">
        <w:rPr>
          <w:noProof/>
        </w:rPr>
        <w:t>41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E1437">
        <w:rPr>
          <w:noProof/>
        </w:rPr>
        <w:fldChar w:fldCharType="begin"/>
      </w:r>
      <w:r>
        <w:rPr>
          <w:noProof/>
        </w:rPr>
        <w:instrText xml:space="preserve"> PAGEREF _Toc471830473 \h </w:instrText>
      </w:r>
      <w:r w:rsidR="005E1437">
        <w:rPr>
          <w:noProof/>
        </w:rPr>
      </w:r>
      <w:r w:rsidR="005E1437">
        <w:rPr>
          <w:noProof/>
        </w:rPr>
        <w:fldChar w:fldCharType="separate"/>
      </w:r>
      <w:r w:rsidR="00757618">
        <w:rPr>
          <w:noProof/>
        </w:rPr>
        <w:t>42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5E1437">
        <w:rPr>
          <w:noProof/>
        </w:rPr>
        <w:fldChar w:fldCharType="begin"/>
      </w:r>
      <w:r>
        <w:rPr>
          <w:noProof/>
        </w:rPr>
        <w:instrText xml:space="preserve"> PAGEREF _Toc471830474 \h </w:instrText>
      </w:r>
      <w:r w:rsidR="005E1437">
        <w:rPr>
          <w:noProof/>
        </w:rPr>
      </w:r>
      <w:r w:rsidR="005E1437">
        <w:rPr>
          <w:noProof/>
        </w:rPr>
        <w:fldChar w:fldCharType="separate"/>
      </w:r>
      <w:r w:rsidR="00757618">
        <w:rPr>
          <w:noProof/>
        </w:rPr>
        <w:t>43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E1437">
        <w:rPr>
          <w:noProof/>
        </w:rPr>
        <w:fldChar w:fldCharType="begin"/>
      </w:r>
      <w:r>
        <w:rPr>
          <w:noProof/>
        </w:rPr>
        <w:instrText xml:space="preserve"> PAGEREF _Toc471830475 \h </w:instrText>
      </w:r>
      <w:r w:rsidR="005E1437">
        <w:rPr>
          <w:noProof/>
        </w:rPr>
      </w:r>
      <w:r w:rsidR="005E1437">
        <w:rPr>
          <w:noProof/>
        </w:rPr>
        <w:fldChar w:fldCharType="separate"/>
      </w:r>
      <w:r w:rsidR="00757618">
        <w:rPr>
          <w:noProof/>
        </w:rPr>
        <w:t>44</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E1437">
        <w:rPr>
          <w:noProof/>
        </w:rPr>
        <w:fldChar w:fldCharType="begin"/>
      </w:r>
      <w:r>
        <w:rPr>
          <w:noProof/>
        </w:rPr>
        <w:instrText xml:space="preserve"> PAGEREF _Toc471830478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5E1437">
        <w:rPr>
          <w:noProof/>
        </w:rPr>
        <w:fldChar w:fldCharType="begin"/>
      </w:r>
      <w:r>
        <w:rPr>
          <w:noProof/>
        </w:rPr>
        <w:instrText xml:space="preserve"> PAGEREF _Toc471830479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5E1437">
        <w:rPr>
          <w:noProof/>
        </w:rPr>
        <w:fldChar w:fldCharType="begin"/>
      </w:r>
      <w:r>
        <w:rPr>
          <w:noProof/>
        </w:rPr>
        <w:instrText xml:space="preserve"> PAGEREF _Toc471830481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E1437">
        <w:rPr>
          <w:noProof/>
        </w:rPr>
        <w:fldChar w:fldCharType="begin"/>
      </w:r>
      <w:r>
        <w:rPr>
          <w:noProof/>
        </w:rPr>
        <w:instrText xml:space="preserve"> PAGEREF _Toc471830483 \h </w:instrText>
      </w:r>
      <w:r w:rsidR="005E1437">
        <w:rPr>
          <w:noProof/>
        </w:rPr>
      </w:r>
      <w:r w:rsidR="005E1437">
        <w:rPr>
          <w:noProof/>
        </w:rPr>
        <w:fldChar w:fldCharType="separate"/>
      </w:r>
      <w:r w:rsidR="00757618">
        <w:rPr>
          <w:noProof/>
        </w:rPr>
        <w:t>45</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E1437">
        <w:rPr>
          <w:noProof/>
        </w:rPr>
        <w:fldChar w:fldCharType="begin"/>
      </w:r>
      <w:r>
        <w:rPr>
          <w:noProof/>
        </w:rPr>
        <w:instrText xml:space="preserve"> PAGEREF _Toc471830485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E1437">
        <w:rPr>
          <w:noProof/>
        </w:rPr>
        <w:fldChar w:fldCharType="begin"/>
      </w:r>
      <w:r>
        <w:rPr>
          <w:noProof/>
        </w:rPr>
        <w:instrText xml:space="preserve"> PAGEREF _Toc471830486 \h </w:instrText>
      </w:r>
      <w:r w:rsidR="005E1437">
        <w:rPr>
          <w:noProof/>
        </w:rPr>
      </w:r>
      <w:r w:rsidR="005E1437">
        <w:rPr>
          <w:noProof/>
        </w:rPr>
        <w:fldChar w:fldCharType="separate"/>
      </w:r>
      <w:r w:rsidR="00757618">
        <w:rPr>
          <w:noProof/>
        </w:rPr>
        <w:t>46</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E1437">
        <w:rPr>
          <w:noProof/>
        </w:rPr>
        <w:fldChar w:fldCharType="begin"/>
      </w:r>
      <w:r>
        <w:rPr>
          <w:noProof/>
        </w:rPr>
        <w:instrText xml:space="preserve"> PAGEREF _Toc471830489 \h </w:instrText>
      </w:r>
      <w:r w:rsidR="005E1437">
        <w:rPr>
          <w:noProof/>
        </w:rPr>
      </w:r>
      <w:r w:rsidR="005E1437">
        <w:rPr>
          <w:noProof/>
        </w:rPr>
        <w:fldChar w:fldCharType="separate"/>
      </w:r>
      <w:r w:rsidR="00757618">
        <w:rPr>
          <w:noProof/>
        </w:rPr>
        <w:t>50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5E1437">
        <w:rPr>
          <w:noProof/>
        </w:rPr>
        <w:fldChar w:fldCharType="begin"/>
      </w:r>
      <w:r>
        <w:rPr>
          <w:noProof/>
        </w:rPr>
        <w:instrText xml:space="preserve"> PAGEREF _Toc471830491 \h </w:instrText>
      </w:r>
      <w:r w:rsidR="005E1437">
        <w:rPr>
          <w:noProof/>
        </w:rPr>
      </w:r>
      <w:r w:rsidR="005E1437">
        <w:rPr>
          <w:noProof/>
        </w:rPr>
        <w:fldChar w:fldCharType="separate"/>
      </w:r>
      <w:r w:rsidR="00757618">
        <w:rPr>
          <w:noProof/>
        </w:rPr>
        <w:t>52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5E1437">
        <w:rPr>
          <w:noProof/>
        </w:rPr>
        <w:fldChar w:fldCharType="begin"/>
      </w:r>
      <w:r>
        <w:rPr>
          <w:noProof/>
        </w:rPr>
        <w:instrText xml:space="preserve"> PAGEREF _Toc471830494 \h </w:instrText>
      </w:r>
      <w:r w:rsidR="005E1437">
        <w:rPr>
          <w:noProof/>
        </w:rPr>
      </w:r>
      <w:r w:rsidR="005E1437">
        <w:rPr>
          <w:noProof/>
        </w:rPr>
        <w:fldChar w:fldCharType="separate"/>
      </w:r>
      <w:r w:rsidR="00757618">
        <w:rPr>
          <w:noProof/>
        </w:rPr>
        <w:t>56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5E1437">
        <w:rPr>
          <w:noProof/>
        </w:rPr>
        <w:fldChar w:fldCharType="begin"/>
      </w:r>
      <w:r>
        <w:rPr>
          <w:noProof/>
        </w:rPr>
        <w:instrText xml:space="preserve"> PAGEREF _Toc471830497 \h </w:instrText>
      </w:r>
      <w:r w:rsidR="005E1437">
        <w:rPr>
          <w:noProof/>
        </w:rPr>
      </w:r>
      <w:r w:rsidR="005E1437">
        <w:rPr>
          <w:noProof/>
        </w:rPr>
        <w:fldChar w:fldCharType="separate"/>
      </w:r>
      <w:r w:rsidR="00757618">
        <w:rPr>
          <w:noProof/>
        </w:rPr>
        <w:t>58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5E1437">
        <w:rPr>
          <w:noProof/>
        </w:rPr>
        <w:fldChar w:fldCharType="begin"/>
      </w:r>
      <w:r>
        <w:rPr>
          <w:noProof/>
        </w:rPr>
        <w:instrText xml:space="preserve"> PAGEREF _Toc471830500 \h </w:instrText>
      </w:r>
      <w:r w:rsidR="005E1437">
        <w:rPr>
          <w:noProof/>
        </w:rPr>
      </w:r>
      <w:r w:rsidR="005E1437">
        <w:rPr>
          <w:noProof/>
        </w:rPr>
        <w:fldChar w:fldCharType="separate"/>
      </w:r>
      <w:r w:rsidR="00757618">
        <w:rPr>
          <w:noProof/>
        </w:rPr>
        <w:t>60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5E1437">
        <w:rPr>
          <w:noProof/>
        </w:rPr>
        <w:fldChar w:fldCharType="begin"/>
      </w:r>
      <w:r>
        <w:rPr>
          <w:noProof/>
        </w:rPr>
        <w:instrText xml:space="preserve"> PAGEREF _Toc471830503 \h </w:instrText>
      </w:r>
      <w:r w:rsidR="005E1437">
        <w:rPr>
          <w:noProof/>
        </w:rPr>
      </w:r>
      <w:r w:rsidR="005E1437">
        <w:rPr>
          <w:noProof/>
        </w:rPr>
        <w:fldChar w:fldCharType="separate"/>
      </w:r>
      <w:r w:rsidR="00757618">
        <w:rPr>
          <w:noProof/>
        </w:rPr>
        <w:t>62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E1437">
        <w:rPr>
          <w:noProof/>
        </w:rPr>
        <w:fldChar w:fldCharType="begin"/>
      </w:r>
      <w:r>
        <w:rPr>
          <w:noProof/>
        </w:rPr>
        <w:instrText xml:space="preserve"> PAGEREF _Toc471830506 \h </w:instrText>
      </w:r>
      <w:r w:rsidR="005E1437">
        <w:rPr>
          <w:noProof/>
        </w:rPr>
      </w:r>
      <w:r w:rsidR="005E1437">
        <w:rPr>
          <w:noProof/>
        </w:rPr>
        <w:fldChar w:fldCharType="separate"/>
      </w:r>
      <w:r w:rsidR="00757618">
        <w:rPr>
          <w:noProof/>
        </w:rPr>
        <w:t>64</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5E1437">
        <w:rPr>
          <w:noProof/>
        </w:rPr>
        <w:fldChar w:fldCharType="begin"/>
      </w:r>
      <w:r>
        <w:rPr>
          <w:noProof/>
        </w:rPr>
        <w:instrText xml:space="preserve"> PAGEREF _Toc471830508 \h </w:instrText>
      </w:r>
      <w:r w:rsidR="005E1437">
        <w:rPr>
          <w:noProof/>
        </w:rPr>
      </w:r>
      <w:r w:rsidR="005E1437">
        <w:rPr>
          <w:noProof/>
        </w:rPr>
        <w:fldChar w:fldCharType="separate"/>
      </w:r>
      <w:r w:rsidR="00757618">
        <w:rPr>
          <w:noProof/>
        </w:rPr>
        <w:t>66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E1437">
        <w:rPr>
          <w:noProof/>
        </w:rPr>
        <w:fldChar w:fldCharType="begin"/>
      </w:r>
      <w:r>
        <w:rPr>
          <w:noProof/>
        </w:rPr>
        <w:instrText xml:space="preserve"> PAGEREF _Toc471830510 \h </w:instrText>
      </w:r>
      <w:r w:rsidR="005E1437">
        <w:rPr>
          <w:noProof/>
        </w:rPr>
      </w:r>
      <w:r w:rsidR="005E1437">
        <w:rPr>
          <w:noProof/>
        </w:rPr>
        <w:fldChar w:fldCharType="separate"/>
      </w:r>
      <w:r w:rsidR="00757618">
        <w:rPr>
          <w:noProof/>
        </w:rPr>
        <w:t>71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E1437">
        <w:rPr>
          <w:noProof/>
        </w:rPr>
        <w:fldChar w:fldCharType="begin"/>
      </w:r>
      <w:r>
        <w:rPr>
          <w:noProof/>
        </w:rPr>
        <w:instrText xml:space="preserve"> PAGEREF _Toc471830513 \h </w:instrText>
      </w:r>
      <w:r w:rsidR="005E1437">
        <w:rPr>
          <w:noProof/>
        </w:rPr>
      </w:r>
      <w:r w:rsidR="005E1437">
        <w:rPr>
          <w:noProof/>
        </w:rPr>
        <w:fldChar w:fldCharType="separate"/>
      </w:r>
      <w:r w:rsidR="00757618">
        <w:rPr>
          <w:noProof/>
        </w:rPr>
        <w:t>73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E1437">
        <w:rPr>
          <w:noProof/>
        </w:rPr>
        <w:fldChar w:fldCharType="begin"/>
      </w:r>
      <w:r>
        <w:rPr>
          <w:noProof/>
        </w:rPr>
        <w:instrText xml:space="preserve"> PAGEREF _Toc471830516 \h </w:instrText>
      </w:r>
      <w:r w:rsidR="005E1437">
        <w:rPr>
          <w:noProof/>
        </w:rPr>
      </w:r>
      <w:r w:rsidR="005E1437">
        <w:rPr>
          <w:noProof/>
        </w:rPr>
        <w:fldChar w:fldCharType="separate"/>
      </w:r>
      <w:r w:rsidR="00757618">
        <w:rPr>
          <w:noProof/>
        </w:rPr>
        <w:t>75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E1437">
        <w:rPr>
          <w:noProof/>
        </w:rPr>
        <w:fldChar w:fldCharType="begin"/>
      </w:r>
      <w:r>
        <w:rPr>
          <w:noProof/>
        </w:rPr>
        <w:instrText xml:space="preserve"> PAGEREF _Toc471830519 \h </w:instrText>
      </w:r>
      <w:r w:rsidR="005E1437">
        <w:rPr>
          <w:noProof/>
        </w:rPr>
      </w:r>
      <w:r w:rsidR="005E1437">
        <w:rPr>
          <w:noProof/>
        </w:rPr>
        <w:fldChar w:fldCharType="separate"/>
      </w:r>
      <w:r w:rsidR="00757618">
        <w:rPr>
          <w:noProof/>
        </w:rPr>
        <w:t>78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E1437">
        <w:rPr>
          <w:noProof/>
        </w:rPr>
        <w:fldChar w:fldCharType="begin"/>
      </w:r>
      <w:r>
        <w:rPr>
          <w:noProof/>
        </w:rPr>
        <w:instrText xml:space="preserve"> PAGEREF _Toc471830522 \h </w:instrText>
      </w:r>
      <w:r w:rsidR="005E1437">
        <w:rPr>
          <w:noProof/>
        </w:rPr>
      </w:r>
      <w:r w:rsidR="005E1437">
        <w:rPr>
          <w:noProof/>
        </w:rPr>
        <w:fldChar w:fldCharType="separate"/>
      </w:r>
      <w:r w:rsidR="00757618">
        <w:rPr>
          <w:noProof/>
        </w:rPr>
        <w:t>80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E1437">
        <w:rPr>
          <w:noProof/>
        </w:rPr>
        <w:fldChar w:fldCharType="begin"/>
      </w:r>
      <w:r>
        <w:rPr>
          <w:noProof/>
        </w:rPr>
        <w:instrText xml:space="preserve"> PAGEREF _Toc471830525 \h </w:instrText>
      </w:r>
      <w:r w:rsidR="005E1437">
        <w:rPr>
          <w:noProof/>
        </w:rPr>
      </w:r>
      <w:r w:rsidR="005E1437">
        <w:rPr>
          <w:noProof/>
        </w:rPr>
        <w:fldChar w:fldCharType="separate"/>
      </w:r>
      <w:r w:rsidR="00757618">
        <w:rPr>
          <w:noProof/>
        </w:rPr>
        <w:t>83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E1437">
        <w:rPr>
          <w:noProof/>
        </w:rPr>
        <w:fldChar w:fldCharType="begin"/>
      </w:r>
      <w:r>
        <w:rPr>
          <w:noProof/>
        </w:rPr>
        <w:instrText xml:space="preserve"> PAGEREF _Toc471830530 \h </w:instrText>
      </w:r>
      <w:r w:rsidR="005E1437">
        <w:rPr>
          <w:noProof/>
        </w:rPr>
      </w:r>
      <w:r w:rsidR="005E1437">
        <w:rPr>
          <w:noProof/>
        </w:rPr>
        <w:fldChar w:fldCharType="separate"/>
      </w:r>
      <w:r w:rsidR="00757618">
        <w:rPr>
          <w:noProof/>
        </w:rPr>
        <w:t>87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5E1437">
        <w:rPr>
          <w:noProof/>
        </w:rPr>
        <w:fldChar w:fldCharType="begin"/>
      </w:r>
      <w:r>
        <w:rPr>
          <w:noProof/>
        </w:rPr>
        <w:instrText xml:space="preserve"> PAGEREF _Toc471830533 \h </w:instrText>
      </w:r>
      <w:r w:rsidR="005E1437">
        <w:rPr>
          <w:noProof/>
        </w:rPr>
      </w:r>
      <w:r w:rsidR="005E1437">
        <w:rPr>
          <w:noProof/>
        </w:rPr>
        <w:fldChar w:fldCharType="separate"/>
      </w:r>
      <w:r w:rsidR="00757618">
        <w:rPr>
          <w:noProof/>
        </w:rPr>
        <w:t>90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5E1437">
        <w:rPr>
          <w:noProof/>
        </w:rPr>
        <w:fldChar w:fldCharType="begin"/>
      </w:r>
      <w:r>
        <w:rPr>
          <w:noProof/>
        </w:rPr>
        <w:instrText xml:space="preserve"> PAGEREF _Toc471830536 \h </w:instrText>
      </w:r>
      <w:r w:rsidR="005E1437">
        <w:rPr>
          <w:noProof/>
        </w:rPr>
      </w:r>
      <w:r w:rsidR="005E1437">
        <w:rPr>
          <w:noProof/>
        </w:rPr>
        <w:fldChar w:fldCharType="separate"/>
      </w:r>
      <w:r w:rsidR="00757618">
        <w:rPr>
          <w:noProof/>
        </w:rPr>
        <w:t>92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5E1437">
        <w:rPr>
          <w:noProof/>
        </w:rPr>
        <w:fldChar w:fldCharType="begin"/>
      </w:r>
      <w:r>
        <w:rPr>
          <w:noProof/>
        </w:rPr>
        <w:instrText xml:space="preserve"> PAGEREF _Toc471830539 \h </w:instrText>
      </w:r>
      <w:r w:rsidR="005E1437">
        <w:rPr>
          <w:noProof/>
        </w:rPr>
      </w:r>
      <w:r w:rsidR="005E1437">
        <w:rPr>
          <w:noProof/>
        </w:rPr>
        <w:fldChar w:fldCharType="separate"/>
      </w:r>
      <w:r w:rsidR="00757618">
        <w:rPr>
          <w:noProof/>
        </w:rPr>
        <w:t>94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5E1437">
        <w:rPr>
          <w:noProof/>
        </w:rPr>
        <w:fldChar w:fldCharType="begin"/>
      </w:r>
      <w:r>
        <w:rPr>
          <w:noProof/>
        </w:rPr>
        <w:instrText xml:space="preserve"> PAGEREF _Toc471830542 \h </w:instrText>
      </w:r>
      <w:r w:rsidR="005E1437">
        <w:rPr>
          <w:noProof/>
        </w:rPr>
      </w:r>
      <w:r w:rsidR="005E1437">
        <w:rPr>
          <w:noProof/>
        </w:rPr>
        <w:fldChar w:fldCharType="separate"/>
      </w:r>
      <w:r w:rsidR="00757618">
        <w:rPr>
          <w:noProof/>
        </w:rPr>
        <w:t>96</w:t>
      </w:r>
      <w:r w:rsidR="005E1437">
        <w:rPr>
          <w:noProof/>
        </w:rPr>
        <w:fldChar w:fldCharType="end"/>
      </w:r>
    </w:p>
    <w:p w:rsidR="00717F60" w:rsidRPr="00E71A48" w:rsidRDefault="005E14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073B9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073B9D" w:rsidRPr="00073B9D">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073B9D" w:rsidRPr="00073B9D">
        <w:rPr>
          <w:iCs/>
          <w:sz w:val="24"/>
          <w:szCs w:val="24"/>
          <w:u w:val="single"/>
        </w:rPr>
        <w:t xml:space="preserve"> kobeleva.ey@mrsk-1.ru.</w:t>
      </w:r>
      <w:r w:rsidR="00073B9D" w:rsidRPr="00073B9D">
        <w:rPr>
          <w:iCs/>
          <w:sz w:val="24"/>
          <w:szCs w:val="24"/>
        </w:rPr>
        <w:t xml:space="preserve">, ответственное лицо – Кобелева Елена Юрьевна, контактный телефон - (4752)56-95-67, адрес электронной почты: </w:t>
      </w:r>
      <w:r w:rsidR="00073B9D" w:rsidRPr="00073B9D">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073B9D">
        <w:rPr>
          <w:b/>
          <w:sz w:val="24"/>
          <w:szCs w:val="24"/>
          <w:highlight w:val="yellow"/>
        </w:rPr>
        <w:t>03</w:t>
      </w:r>
      <w:r w:rsidRPr="00862664">
        <w:rPr>
          <w:b/>
          <w:sz w:val="24"/>
          <w:szCs w:val="24"/>
          <w:highlight w:val="yellow"/>
        </w:rPr>
        <w:t xml:space="preserve">» </w:t>
      </w:r>
      <w:r w:rsidR="00073B9D">
        <w:rPr>
          <w:b/>
          <w:sz w:val="24"/>
          <w:szCs w:val="24"/>
          <w:highlight w:val="yellow"/>
        </w:rPr>
        <w:t>марта</w:t>
      </w:r>
      <w:r w:rsidRPr="00862664">
        <w:rPr>
          <w:b/>
          <w:sz w:val="24"/>
          <w:szCs w:val="24"/>
          <w:highlight w:val="yellow"/>
        </w:rPr>
        <w:t xml:space="preserve"> </w:t>
      </w:r>
      <w:r w:rsidR="0075717E">
        <w:rPr>
          <w:b/>
          <w:sz w:val="24"/>
          <w:szCs w:val="24"/>
          <w:highlight w:val="yellow"/>
        </w:rPr>
        <w:t>2017</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53791">
        <w:fldChar w:fldCharType="begin"/>
      </w:r>
      <w:r w:rsidR="00053791">
        <w:instrText xml:space="preserve"> REF _Ref440269836 \r \h  \* MERGEFORMAT </w:instrText>
      </w:r>
      <w:r w:rsidR="00053791">
        <w:fldChar w:fldCharType="separate"/>
      </w:r>
      <w:r w:rsidR="00DA3ADB" w:rsidRPr="00DA3ADB">
        <w:rPr>
          <w:sz w:val="24"/>
          <w:szCs w:val="24"/>
        </w:rPr>
        <w:t>1.1.2</w:t>
      </w:r>
      <w:r w:rsidR="00053791">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073B9D">
        <w:rPr>
          <w:sz w:val="24"/>
          <w:szCs w:val="24"/>
        </w:rPr>
        <w:t xml:space="preserve">заключения </w:t>
      </w:r>
      <w:r w:rsidR="00073B9D" w:rsidRPr="00073B9D">
        <w:rPr>
          <w:sz w:val="24"/>
          <w:szCs w:val="24"/>
        </w:rPr>
        <w:t>Договора на выполнение</w:t>
      </w:r>
      <w:proofErr w:type="gramEnd"/>
      <w:r w:rsidR="00073B9D" w:rsidRPr="00073B9D">
        <w:rPr>
          <w:sz w:val="24"/>
          <w:szCs w:val="24"/>
        </w:rPr>
        <w:t xml:space="preserve"> строительно-монтажных работ по монтажу пожарно-охранной сигнализации в зданиях и помещениях для нужд ПАО «МРСК Центра» (филиала «Тамбовэнерго»)</w:t>
      </w:r>
      <w:r w:rsidR="00862664" w:rsidRPr="00073B9D">
        <w:rPr>
          <w:sz w:val="24"/>
          <w:szCs w:val="24"/>
        </w:rPr>
        <w:t xml:space="preserve">, расположенного по адресу: РФ, 392680, г. Тамбов, ул. </w:t>
      </w:r>
      <w:proofErr w:type="spellStart"/>
      <w:r w:rsidR="00862664" w:rsidRPr="00073B9D">
        <w:rPr>
          <w:sz w:val="24"/>
          <w:szCs w:val="24"/>
        </w:rPr>
        <w:t>Моршанское</w:t>
      </w:r>
      <w:proofErr w:type="spellEnd"/>
      <w:r w:rsidR="00862664" w:rsidRPr="00073B9D">
        <w:rPr>
          <w:sz w:val="24"/>
          <w:szCs w:val="24"/>
        </w:rPr>
        <w:t xml:space="preserve"> шоссе, д. 23</w:t>
      </w:r>
      <w:bookmarkEnd w:id="11"/>
      <w:bookmarkEnd w:id="12"/>
      <w:bookmarkEnd w:id="13"/>
      <w:r w:rsidR="00073B9D" w:rsidRPr="00073B9D">
        <w:rPr>
          <w:sz w:val="24"/>
          <w:szCs w:val="24"/>
        </w:rPr>
        <w:t>.</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073B9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073B9D" w:rsidRPr="00073B9D">
        <w:rPr>
          <w:sz w:val="24"/>
          <w:szCs w:val="24"/>
        </w:rPr>
        <w:t>Договора на выполнение строительно-монтажных работ по монтажу пожарно-охранной сигнализации в зданиях и помещениях для нужд ПАО «МРСК Центра» (филиала «Тамбовэнерго»)</w:t>
      </w:r>
      <w:r w:rsidR="00702B2C" w:rsidRPr="00073B9D">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073B9D">
        <w:rPr>
          <w:sz w:val="24"/>
          <w:szCs w:val="24"/>
        </w:rPr>
        <w:t xml:space="preserve">лотов: </w:t>
      </w:r>
      <w:r w:rsidRPr="00073B9D">
        <w:rPr>
          <w:b/>
          <w:sz w:val="24"/>
          <w:szCs w:val="24"/>
        </w:rPr>
        <w:t>1 (один)</w:t>
      </w:r>
      <w:r w:rsidRPr="00073B9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073B9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073B9D" w:rsidRPr="00073B9D">
        <w:rPr>
          <w:b/>
          <w:sz w:val="24"/>
          <w:szCs w:val="24"/>
        </w:rPr>
        <w:t>в течени</w:t>
      </w:r>
      <w:proofErr w:type="gramStart"/>
      <w:r w:rsidR="00073B9D" w:rsidRPr="00073B9D">
        <w:rPr>
          <w:b/>
          <w:sz w:val="24"/>
          <w:szCs w:val="24"/>
        </w:rPr>
        <w:t>и</w:t>
      </w:r>
      <w:proofErr w:type="gramEnd"/>
      <w:r w:rsidR="00073B9D" w:rsidRPr="00073B9D">
        <w:rPr>
          <w:b/>
          <w:sz w:val="24"/>
          <w:szCs w:val="24"/>
        </w:rPr>
        <w:t xml:space="preserve"> 110 дней с момента заключения договора</w:t>
      </w:r>
      <w:r w:rsidR="00717F60" w:rsidRPr="00073B9D">
        <w:rPr>
          <w:sz w:val="24"/>
          <w:szCs w:val="24"/>
        </w:rPr>
        <w:t>.</w:t>
      </w:r>
      <w:bookmarkEnd w:id="19"/>
    </w:p>
    <w:p w:rsidR="008D2928" w:rsidRPr="00073B9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5B47BD" w:rsidRPr="00073B9D">
        <w:rPr>
          <w:b/>
          <w:sz w:val="24"/>
          <w:szCs w:val="24"/>
        </w:rPr>
        <w:t>на объектах</w:t>
      </w:r>
      <w:r w:rsidR="00D00D5E" w:rsidRPr="00073B9D">
        <w:rPr>
          <w:b/>
          <w:sz w:val="24"/>
          <w:szCs w:val="24"/>
        </w:rPr>
        <w:t>, указанны</w:t>
      </w:r>
      <w:r w:rsidR="005B47BD" w:rsidRPr="00073B9D">
        <w:rPr>
          <w:b/>
          <w:sz w:val="24"/>
          <w:szCs w:val="24"/>
        </w:rPr>
        <w:t>х</w:t>
      </w:r>
      <w:r w:rsidR="00D00D5E" w:rsidRPr="00073B9D">
        <w:rPr>
          <w:b/>
          <w:sz w:val="24"/>
          <w:szCs w:val="24"/>
        </w:rPr>
        <w:t xml:space="preserve"> в Приложении №1 настоящей Документации</w:t>
      </w:r>
      <w:r w:rsidR="00366652" w:rsidRPr="00073B9D">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E1437">
        <w:rPr>
          <w:iCs/>
          <w:sz w:val="24"/>
          <w:szCs w:val="24"/>
        </w:rPr>
        <w:fldChar w:fldCharType="begin"/>
      </w:r>
      <w:r w:rsidR="00E71A48">
        <w:rPr>
          <w:iCs/>
          <w:sz w:val="24"/>
          <w:szCs w:val="24"/>
        </w:rPr>
        <w:instrText xml:space="preserve"> REF _Ref311232052 \r \h </w:instrText>
      </w:r>
      <w:r w:rsidR="005E1437">
        <w:rPr>
          <w:iCs/>
          <w:sz w:val="24"/>
          <w:szCs w:val="24"/>
        </w:rPr>
      </w:r>
      <w:r w:rsidR="005E1437">
        <w:rPr>
          <w:iCs/>
          <w:sz w:val="24"/>
          <w:szCs w:val="24"/>
        </w:rPr>
        <w:fldChar w:fldCharType="separate"/>
      </w:r>
      <w:r w:rsidR="00DA3ADB">
        <w:rPr>
          <w:iCs/>
          <w:sz w:val="24"/>
          <w:szCs w:val="24"/>
        </w:rPr>
        <w:t>3</w:t>
      </w:r>
      <w:r w:rsidR="005E14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E1437">
        <w:rPr>
          <w:sz w:val="24"/>
          <w:szCs w:val="24"/>
        </w:rPr>
        <w:fldChar w:fldCharType="begin"/>
      </w:r>
      <w:r w:rsidR="008D2928">
        <w:rPr>
          <w:sz w:val="24"/>
          <w:szCs w:val="24"/>
        </w:rPr>
        <w:instrText xml:space="preserve"> REF _Ref440270568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3791">
        <w:fldChar w:fldCharType="begin"/>
      </w:r>
      <w:r w:rsidR="00053791">
        <w:instrText xml:space="preserve"> REF _Ref305973574 \r \h  \* MERGEFORMAT </w:instrText>
      </w:r>
      <w:r w:rsidR="00053791">
        <w:fldChar w:fldCharType="separate"/>
      </w:r>
      <w:r w:rsidR="00DA3ADB">
        <w:t>2</w:t>
      </w:r>
      <w:r w:rsidR="0005379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E1437">
        <w:rPr>
          <w:iCs/>
          <w:sz w:val="24"/>
          <w:szCs w:val="24"/>
        </w:rPr>
        <w:fldChar w:fldCharType="begin"/>
      </w:r>
      <w:r w:rsidR="008D2928">
        <w:rPr>
          <w:iCs/>
          <w:sz w:val="24"/>
          <w:szCs w:val="24"/>
        </w:rPr>
        <w:instrText xml:space="preserve"> REF _Ref440270602 \r \h </w:instrText>
      </w:r>
      <w:r w:rsidR="005E1437">
        <w:rPr>
          <w:iCs/>
          <w:sz w:val="24"/>
          <w:szCs w:val="24"/>
        </w:rPr>
      </w:r>
      <w:r w:rsidR="005E1437">
        <w:rPr>
          <w:iCs/>
          <w:sz w:val="24"/>
          <w:szCs w:val="24"/>
        </w:rPr>
        <w:fldChar w:fldCharType="separate"/>
      </w:r>
      <w:r w:rsidR="00DA3ADB">
        <w:rPr>
          <w:iCs/>
          <w:sz w:val="24"/>
          <w:szCs w:val="24"/>
        </w:rPr>
        <w:t>5</w:t>
      </w:r>
      <w:r w:rsidR="005E143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DA3ADB">
        <w:rPr>
          <w:sz w:val="24"/>
          <w:szCs w:val="24"/>
        </w:rPr>
        <w:t>1.1.5</w:t>
      </w:r>
      <w:r w:rsidR="00053791">
        <w:fldChar w:fldCharType="end"/>
      </w:r>
      <w:r w:rsidRPr="00392410">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DA3ADB">
        <w:rPr>
          <w:sz w:val="24"/>
          <w:szCs w:val="24"/>
        </w:rPr>
        <w:t>1.1.7</w:t>
      </w:r>
      <w:r w:rsidR="0005379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_Ref440270637 \r \h  \* MERGEFORMAT </w:instrText>
      </w:r>
      <w:r w:rsidR="00053791">
        <w:fldChar w:fldCharType="separate"/>
      </w:r>
      <w:r w:rsidR="00DA3ADB" w:rsidRPr="002D7FEE">
        <w:rPr>
          <w:sz w:val="24"/>
          <w:szCs w:val="24"/>
        </w:rPr>
        <w:t>1.1.5</w:t>
      </w:r>
      <w:r w:rsidR="00053791">
        <w:fldChar w:fldCharType="end"/>
      </w:r>
      <w:r w:rsidR="008D2928"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053791">
        <w:fldChar w:fldCharType="begin"/>
      </w:r>
      <w:r w:rsidR="00053791">
        <w:instrText xml:space="preserve"> REF _Ref440270637 \r \h  \* MERGEFORMAT </w:instrText>
      </w:r>
      <w:r w:rsidR="00053791">
        <w:fldChar w:fldCharType="separate"/>
      </w:r>
      <w:r w:rsidR="00DA3ADB" w:rsidRPr="002D7FEE">
        <w:rPr>
          <w:bCs w:val="0"/>
          <w:iCs/>
          <w:sz w:val="24"/>
          <w:szCs w:val="24"/>
        </w:rPr>
        <w:t>1.1.5</w:t>
      </w:r>
      <w:r w:rsidR="00053791">
        <w:fldChar w:fldCharType="end"/>
      </w:r>
      <w:r w:rsidR="00306DE6" w:rsidRPr="002D7FEE">
        <w:rPr>
          <w:bCs w:val="0"/>
          <w:iCs/>
          <w:sz w:val="24"/>
          <w:szCs w:val="24"/>
        </w:rPr>
        <w:t xml:space="preserve"> и</w:t>
      </w:r>
      <w:r w:rsidR="00306DE6"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A3ADB" w:rsidRPr="002D7FEE">
        <w:rPr>
          <w:sz w:val="24"/>
          <w:szCs w:val="24"/>
        </w:rPr>
        <w:t>1.1.7</w:t>
      </w:r>
      <w:r w:rsidR="00053791">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53791">
        <w:fldChar w:fldCharType="begin"/>
      </w:r>
      <w:r w:rsidR="00053791">
        <w:instrText xml:space="preserve"> REF _Ref305973033 \r \h  \* MERGEFORMAT </w:instrText>
      </w:r>
      <w:r w:rsidR="00053791">
        <w:fldChar w:fldCharType="separate"/>
      </w:r>
      <w:r w:rsidR="00DA3ADB" w:rsidRPr="00DA3ADB">
        <w:rPr>
          <w:sz w:val="24"/>
          <w:szCs w:val="24"/>
        </w:rPr>
        <w:t>3.2</w:t>
      </w:r>
      <w:r w:rsidR="0005379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3040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053791">
        <w:fldChar w:fldCharType="begin"/>
      </w:r>
      <w:r w:rsidR="00053791">
        <w:instrText xml:space="preserve"> REF _Ref191386109 \n \h  \* MERGEFORMAT </w:instrText>
      </w:r>
      <w:r w:rsidR="00053791">
        <w:fldChar w:fldCharType="separate"/>
      </w:r>
      <w:r w:rsidR="00DA3ADB" w:rsidRPr="002D7FEE">
        <w:rPr>
          <w:color w:val="000000"/>
          <w:sz w:val="24"/>
          <w:szCs w:val="24"/>
        </w:rPr>
        <w:t>3.3.2</w:t>
      </w:r>
      <w:r w:rsidR="0005379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_Ref467752100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3040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053791">
        <w:fldChar w:fldCharType="begin"/>
      </w:r>
      <w:r w:rsidR="00053791">
        <w:instrText xml:space="preserve"> REF _Ref191386164 \r \h  \* MERGEFORMAT </w:instrText>
      </w:r>
      <w:r w:rsidR="00053791">
        <w:fldChar w:fldCharType="separate"/>
      </w:r>
      <w:r w:rsidR="00DA3ADB" w:rsidRPr="00DA3ADB">
        <w:rPr>
          <w:sz w:val="24"/>
          <w:szCs w:val="24"/>
        </w:rPr>
        <w:t xml:space="preserve"> 1.4.1 </w:t>
      </w:r>
      <w:r w:rsidR="0005379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053791">
        <w:fldChar w:fldCharType="begin"/>
      </w:r>
      <w:r w:rsidR="00053791">
        <w:instrText xml:space="preserve"> REF _Ref306978606 \r \h  \* MERGEFORMAT </w:instrText>
      </w:r>
      <w:r w:rsidR="00053791">
        <w:fldChar w:fldCharType="separate"/>
      </w:r>
      <w:r w:rsidR="00DA3ADB" w:rsidRPr="00DA3ADB">
        <w:rPr>
          <w:sz w:val="24"/>
          <w:szCs w:val="24"/>
        </w:rPr>
        <w:t xml:space="preserve"> 1.4.2 </w:t>
      </w:r>
      <w:r w:rsidR="0005379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3040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3791">
        <w:fldChar w:fldCharType="begin"/>
      </w:r>
      <w:r w:rsidR="00053791">
        <w:instrText xml:space="preserve"> REF _Ref306114966 \r \h  \* MERGEFORMAT </w:instrText>
      </w:r>
      <w:r w:rsidR="00053791">
        <w:fldChar w:fldCharType="separate"/>
      </w:r>
      <w:r w:rsidR="00DA3ADB" w:rsidRPr="00DA3ADB">
        <w:rPr>
          <w:sz w:val="24"/>
          <w:szCs w:val="24"/>
        </w:rPr>
        <w:t>3.3.11</w:t>
      </w:r>
      <w:r w:rsidR="0005379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E1437">
        <w:rPr>
          <w:b w:val="0"/>
        </w:rPr>
        <w:fldChar w:fldCharType="begin"/>
      </w:r>
      <w:r w:rsidR="002D4BC6">
        <w:rPr>
          <w:b w:val="0"/>
        </w:rPr>
        <w:instrText xml:space="preserve"> REF _Ref440275279 \r \h </w:instrText>
      </w:r>
      <w:r w:rsidR="005E1437">
        <w:rPr>
          <w:b w:val="0"/>
        </w:rPr>
      </w:r>
      <w:r w:rsidR="005E1437">
        <w:rPr>
          <w:b w:val="0"/>
        </w:rPr>
        <w:fldChar w:fldCharType="separate"/>
      </w:r>
      <w:r w:rsidR="00DA3ADB">
        <w:rPr>
          <w:b w:val="0"/>
        </w:rPr>
        <w:t>1.1.4</w:t>
      </w:r>
      <w:r w:rsidR="005E14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53791">
        <w:fldChar w:fldCharType="begin"/>
      </w:r>
      <w:r w:rsidR="00053791">
        <w:instrText xml:space="preserve"> REF _Ref305973147 \r \h  \* MERGEFORMAT </w:instrText>
      </w:r>
      <w:r w:rsidR="00053791">
        <w:fldChar w:fldCharType="separate"/>
      </w:r>
      <w:r w:rsidR="00DA3ADB" w:rsidRPr="00DA3ADB">
        <w:rPr>
          <w:b w:val="0"/>
          <w:szCs w:val="24"/>
        </w:rPr>
        <w:t>3.3</w:t>
      </w:r>
      <w:r w:rsidR="00053791">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2D4BC6">
        <w:rPr>
          <w:b w:val="0"/>
          <w:szCs w:val="24"/>
        </w:rPr>
        <w:t xml:space="preserve">Письмо о подаче оферты (подраздел </w:t>
      </w:r>
      <w:r w:rsidR="00053791">
        <w:fldChar w:fldCharType="begin"/>
      </w:r>
      <w:r w:rsidR="00053791">
        <w:instrText xml:space="preserve"> REF _Ref55336310 \r \h  \* MERGEFORMAT </w:instrText>
      </w:r>
      <w:r w:rsidR="00053791">
        <w:fldChar w:fldCharType="separate"/>
      </w:r>
      <w:r w:rsidR="00DA3ADB" w:rsidRPr="00DA3ADB">
        <w:rPr>
          <w:b w:val="0"/>
          <w:szCs w:val="24"/>
        </w:rPr>
        <w:t>5.1</w:t>
      </w:r>
      <w:r w:rsidR="0005379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2D4BC6" w:rsidRDefault="002D4BC6" w:rsidP="00750D4A">
      <w:pPr>
        <w:pStyle w:val="3"/>
        <w:numPr>
          <w:ilvl w:val="3"/>
          <w:numId w:val="1"/>
        </w:numPr>
        <w:ind w:left="709" w:firstLine="0"/>
        <w:jc w:val="both"/>
        <w:rPr>
          <w:b w:val="0"/>
          <w:szCs w:val="24"/>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053791">
        <w:fldChar w:fldCharType="begin"/>
      </w:r>
      <w:r w:rsidR="00053791">
        <w:instrText xml:space="preserve"> REF _Ref440284918 \r \h  \* MERGEFORMAT </w:instrText>
      </w:r>
      <w:r w:rsidR="00053791">
        <w:fldChar w:fldCharType="separate"/>
      </w:r>
      <w:r w:rsidR="00DA3ADB" w:rsidRPr="00DA3ADB">
        <w:rPr>
          <w:b w:val="0"/>
          <w:szCs w:val="24"/>
        </w:rPr>
        <w:t>5.2</w:t>
      </w:r>
      <w:r w:rsidR="0005379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053791">
        <w:fldChar w:fldCharType="begin"/>
      </w:r>
      <w:r w:rsidR="00053791">
        <w:instrText xml:space="preserve"> REF _Ref440537086 \r \h  \* MERGEFORMAT </w:instrText>
      </w:r>
      <w:r w:rsidR="00053791">
        <w:fldChar w:fldCharType="separate"/>
      </w:r>
      <w:r w:rsidR="00DA3ADB" w:rsidRPr="00DA3ADB">
        <w:rPr>
          <w:b w:val="0"/>
          <w:bCs w:val="0"/>
          <w:szCs w:val="24"/>
        </w:rPr>
        <w:t>5.3</w:t>
      </w:r>
      <w:r w:rsidR="0005379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053791">
        <w:fldChar w:fldCharType="begin"/>
      </w:r>
      <w:r w:rsidR="00053791">
        <w:instrText xml:space="preserve"> REF _Ref440284947 \r \h  \* MERGEFORMAT </w:instrText>
      </w:r>
      <w:r w:rsidR="00053791">
        <w:fldChar w:fldCharType="separate"/>
      </w:r>
      <w:r w:rsidR="00DA3ADB" w:rsidRPr="00DA3ADB">
        <w:rPr>
          <w:b w:val="0"/>
          <w:szCs w:val="24"/>
        </w:rPr>
        <w:t>5.4</w:t>
      </w:r>
      <w:r w:rsidR="0005379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5E1437">
        <w:rPr>
          <w:b w:val="0"/>
          <w:szCs w:val="24"/>
        </w:rPr>
        <w:fldChar w:fldCharType="begin"/>
      </w:r>
      <w:r w:rsidR="00B8118F">
        <w:rPr>
          <w:b w:val="0"/>
          <w:szCs w:val="24"/>
        </w:rPr>
        <w:instrText xml:space="preserve"> REF _Ref440361439 \r \h </w:instrText>
      </w:r>
      <w:r w:rsidR="005E1437">
        <w:rPr>
          <w:b w:val="0"/>
          <w:szCs w:val="24"/>
        </w:rPr>
      </w:r>
      <w:r w:rsidR="005E1437">
        <w:rPr>
          <w:b w:val="0"/>
          <w:szCs w:val="24"/>
        </w:rPr>
        <w:fldChar w:fldCharType="separate"/>
      </w:r>
      <w:r w:rsidR="00DA3ADB">
        <w:rPr>
          <w:b w:val="0"/>
          <w:szCs w:val="24"/>
        </w:rPr>
        <w:t>5.5</w:t>
      </w:r>
      <w:r w:rsidR="005E14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E1437">
        <w:rPr>
          <w:b w:val="0"/>
          <w:szCs w:val="24"/>
        </w:rPr>
        <w:fldChar w:fldCharType="begin"/>
      </w:r>
      <w:r w:rsidR="00B8118F">
        <w:rPr>
          <w:b w:val="0"/>
          <w:szCs w:val="24"/>
        </w:rPr>
        <w:instrText xml:space="preserve"> REF _Ref440361531 \r \h </w:instrText>
      </w:r>
      <w:r w:rsidR="005E1437">
        <w:rPr>
          <w:b w:val="0"/>
          <w:szCs w:val="24"/>
        </w:rPr>
      </w:r>
      <w:r w:rsidR="005E1437">
        <w:rPr>
          <w:b w:val="0"/>
          <w:szCs w:val="24"/>
        </w:rPr>
        <w:fldChar w:fldCharType="separate"/>
      </w:r>
      <w:r w:rsidR="00DA3ADB">
        <w:rPr>
          <w:b w:val="0"/>
          <w:szCs w:val="24"/>
        </w:rPr>
        <w:t>5.6</w:t>
      </w:r>
      <w:r w:rsidR="005E14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Pr>
          <w:b w:val="0"/>
          <w:szCs w:val="24"/>
        </w:rPr>
        <w:t xml:space="preserve"> </w:t>
      </w:r>
    </w:p>
    <w:p w:rsidR="002D4BC6" w:rsidRPr="002D4BC6" w:rsidRDefault="002D4BC6" w:rsidP="00750D4A">
      <w:pPr>
        <w:pStyle w:val="3"/>
        <w:ind w:left="0" w:firstLine="709"/>
        <w:jc w:val="both"/>
        <w:rPr>
          <w:b w:val="0"/>
          <w:szCs w:val="24"/>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E1437">
        <w:rPr>
          <w:b w:val="0"/>
          <w:szCs w:val="24"/>
        </w:rPr>
        <w:fldChar w:fldCharType="begin"/>
      </w:r>
      <w:r>
        <w:rPr>
          <w:b w:val="0"/>
          <w:szCs w:val="24"/>
        </w:rPr>
        <w:instrText xml:space="preserve"> REF _Ref440285128 \r \h </w:instrText>
      </w:r>
      <w:r w:rsidR="005E1437">
        <w:rPr>
          <w:b w:val="0"/>
          <w:szCs w:val="24"/>
        </w:rPr>
      </w:r>
      <w:r w:rsidR="005E1437">
        <w:rPr>
          <w:b w:val="0"/>
          <w:szCs w:val="24"/>
        </w:rPr>
        <w:fldChar w:fldCharType="separate"/>
      </w:r>
      <w:r w:rsidR="00DA3ADB">
        <w:rPr>
          <w:b w:val="0"/>
          <w:szCs w:val="24"/>
        </w:rPr>
        <w:t>3.3.14</w:t>
      </w:r>
      <w:r w:rsidR="005E14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1"/>
      <w:bookmarkEnd w:id="102"/>
      <w:bookmarkEnd w:id="103"/>
      <w:bookmarkEnd w:id="104"/>
      <w:bookmarkEnd w:id="105"/>
      <w:bookmarkEnd w:id="106"/>
      <w:bookmarkEnd w:id="107"/>
      <w:bookmarkEnd w:id="108"/>
      <w:bookmarkEnd w:id="109"/>
      <w:bookmarkEnd w:id="110"/>
      <w:bookmarkEnd w:id="111"/>
      <w:bookmarkEnd w:id="112"/>
    </w:p>
    <w:p w:rsidR="002D4BC6" w:rsidRPr="002D4BC6" w:rsidRDefault="002D4BC6" w:rsidP="00750D4A">
      <w:pPr>
        <w:pStyle w:val="3"/>
        <w:ind w:left="0" w:firstLine="709"/>
        <w:jc w:val="both"/>
        <w:rPr>
          <w:b w:val="0"/>
          <w:szCs w:val="24"/>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2D4BC6">
        <w:rPr>
          <w:b w:val="0"/>
          <w:szCs w:val="24"/>
        </w:rPr>
        <w:t xml:space="preserve">Оценка заявок (подраздел </w:t>
      </w:r>
      <w:r w:rsidR="005E1437">
        <w:rPr>
          <w:b w:val="0"/>
          <w:szCs w:val="24"/>
        </w:rPr>
        <w:fldChar w:fldCharType="begin"/>
      </w:r>
      <w:r w:rsidR="001248B1">
        <w:rPr>
          <w:b w:val="0"/>
          <w:szCs w:val="24"/>
        </w:rPr>
        <w:instrText xml:space="preserve"> REF _Ref468195580 \r \h </w:instrText>
      </w:r>
      <w:r w:rsidR="005E1437">
        <w:rPr>
          <w:b w:val="0"/>
          <w:szCs w:val="24"/>
        </w:rPr>
      </w:r>
      <w:r w:rsidR="005E1437">
        <w:rPr>
          <w:b w:val="0"/>
          <w:szCs w:val="24"/>
        </w:rPr>
        <w:fldChar w:fldCharType="separate"/>
      </w:r>
      <w:r w:rsidR="00DA3ADB">
        <w:rPr>
          <w:b w:val="0"/>
          <w:szCs w:val="24"/>
        </w:rPr>
        <w:t>3.6</w:t>
      </w:r>
      <w:r w:rsidR="005E14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E1437">
        <w:rPr>
          <w:b w:val="0"/>
          <w:szCs w:val="24"/>
        </w:rPr>
        <w:fldChar w:fldCharType="begin"/>
      </w:r>
      <w:r>
        <w:rPr>
          <w:b w:val="0"/>
          <w:szCs w:val="24"/>
        </w:rPr>
        <w:instrText xml:space="preserve"> REF _Ref303681924 \r \h </w:instrText>
      </w:r>
      <w:r w:rsidR="005E1437">
        <w:rPr>
          <w:b w:val="0"/>
          <w:szCs w:val="24"/>
        </w:rPr>
      </w:r>
      <w:r w:rsidR="005E1437">
        <w:rPr>
          <w:b w:val="0"/>
          <w:szCs w:val="24"/>
        </w:rPr>
        <w:fldChar w:fldCharType="separate"/>
      </w:r>
      <w:r w:rsidR="00DA3ADB">
        <w:rPr>
          <w:b w:val="0"/>
          <w:szCs w:val="24"/>
        </w:rPr>
        <w:t>3.9</w:t>
      </w:r>
      <w:r w:rsidR="005E14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6238AF">
        <w:rPr>
          <w:szCs w:val="24"/>
        </w:rPr>
        <w:lastRenderedPageBreak/>
        <w:t xml:space="preserve">Проект </w:t>
      </w:r>
      <w:r w:rsidR="00123C70" w:rsidRPr="006238AF">
        <w:rPr>
          <w:szCs w:val="24"/>
        </w:rPr>
        <w:t>Договор</w:t>
      </w:r>
      <w:r w:rsidRPr="006238AF">
        <w:rPr>
          <w:szCs w:val="24"/>
        </w:rPr>
        <w:t>а</w:t>
      </w:r>
      <w:bookmarkEnd w:id="12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7"/>
      <w:bookmarkEnd w:id="128"/>
      <w:bookmarkEnd w:id="129"/>
      <w:bookmarkEnd w:id="130"/>
    </w:p>
    <w:p w:rsidR="00953802" w:rsidRPr="006238AF" w:rsidRDefault="00216641" w:rsidP="00953802">
      <w:pPr>
        <w:pStyle w:val="2"/>
        <w:tabs>
          <w:tab w:val="clear" w:pos="1700"/>
          <w:tab w:val="left" w:pos="567"/>
        </w:tabs>
        <w:spacing w:line="264" w:lineRule="auto"/>
      </w:pPr>
      <w:bookmarkStart w:id="131" w:name="_Toc471830417"/>
      <w:r w:rsidRPr="006238AF">
        <w:t>Проект договора</w:t>
      </w:r>
      <w:bookmarkEnd w:id="131"/>
    </w:p>
    <w:p w:rsidR="00953802" w:rsidRPr="003803A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6238AF"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E1437">
        <w:rPr>
          <w:b w:val="0"/>
        </w:rPr>
        <w:fldChar w:fldCharType="begin"/>
      </w:r>
      <w:r w:rsidR="001248B1">
        <w:rPr>
          <w:b w:val="0"/>
        </w:rPr>
        <w:instrText xml:space="preserve"> REF _Ref440361531 \r \h </w:instrText>
      </w:r>
      <w:r w:rsidR="005E1437">
        <w:rPr>
          <w:b w:val="0"/>
        </w:rPr>
      </w:r>
      <w:r w:rsidR="005E1437">
        <w:rPr>
          <w:b w:val="0"/>
        </w:rPr>
        <w:fldChar w:fldCharType="separate"/>
      </w:r>
      <w:r w:rsidR="00DA3ADB">
        <w:rPr>
          <w:b w:val="0"/>
        </w:rPr>
        <w:t>5.6</w:t>
      </w:r>
      <w:r w:rsidR="005E1437">
        <w:rPr>
          <w:b w:val="0"/>
        </w:rPr>
        <w:fldChar w:fldCharType="end"/>
      </w:r>
      <w:r w:rsidRPr="006238AF">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303E9"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303E9" w:rsidRDefault="00953802" w:rsidP="00953802">
      <w:pPr>
        <w:pStyle w:val="2"/>
        <w:tabs>
          <w:tab w:val="clear" w:pos="1700"/>
          <w:tab w:val="left" w:pos="567"/>
        </w:tabs>
        <w:spacing w:line="264" w:lineRule="auto"/>
      </w:pPr>
      <w:bookmarkStart w:id="183" w:name="_Toc471830421"/>
      <w:r w:rsidRPr="003303E9">
        <w:rPr>
          <w:bCs w:val="0"/>
        </w:rPr>
        <w:t>Антикоррупционная оговорка, включаемая в проект договора</w:t>
      </w:r>
      <w:bookmarkEnd w:id="183"/>
    </w:p>
    <w:p w:rsidR="00953802" w:rsidRPr="003303E9"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Pr>
          <w:b w:val="0"/>
        </w:rPr>
        <w:fldChar w:fldCharType="begin"/>
      </w:r>
      <w:r w:rsidR="008D2928">
        <w:rPr>
          <w:b w:val="0"/>
        </w:rPr>
        <w:instrText xml:space="preserve"> REF _Ref440270867 \r \h </w:instrText>
      </w:r>
      <w:r w:rsidR="005E1437">
        <w:rPr>
          <w:b w:val="0"/>
        </w:rPr>
      </w:r>
      <w:r w:rsidR="005E1437">
        <w:rPr>
          <w:b w:val="0"/>
        </w:rPr>
        <w:fldChar w:fldCharType="separate"/>
      </w:r>
      <w:r w:rsidR="00DA3ADB">
        <w:rPr>
          <w:b w:val="0"/>
        </w:rPr>
        <w:t>2.2.3</w:t>
      </w:r>
      <w:r w:rsidR="005E1437">
        <w:rPr>
          <w:b w:val="0"/>
        </w:rPr>
        <w:fldChar w:fldCharType="end"/>
      </w:r>
      <w:r w:rsidRPr="003303E9">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303E9"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303E9"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3303E9">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F31976" w:rsidRDefault="00393E49" w:rsidP="00393E49">
      <w:pPr>
        <w:pStyle w:val="2"/>
        <w:tabs>
          <w:tab w:val="clear" w:pos="1700"/>
          <w:tab w:val="left" w:pos="567"/>
        </w:tabs>
        <w:spacing w:line="264" w:lineRule="auto"/>
        <w:rPr>
          <w:bCs w:val="0"/>
        </w:rPr>
      </w:pPr>
      <w:bookmarkStart w:id="237" w:name="_Toc469470557"/>
      <w:bookmarkStart w:id="238" w:name="_Toc471830425"/>
      <w:r w:rsidRPr="00F31976">
        <w:rPr>
          <w:bCs w:val="0"/>
        </w:rPr>
        <w:lastRenderedPageBreak/>
        <w:t>Дополнительные условия, включаемые в проект договора</w:t>
      </w:r>
      <w:bookmarkEnd w:id="237"/>
      <w:bookmarkEnd w:id="238"/>
    </w:p>
    <w:p w:rsidR="00393E49" w:rsidRPr="00F31976" w:rsidRDefault="00393E49" w:rsidP="00393E49">
      <w:pPr>
        <w:pStyle w:val="3"/>
        <w:ind w:left="0" w:firstLine="709"/>
        <w:jc w:val="both"/>
        <w:rPr>
          <w:b w:val="0"/>
        </w:rPr>
      </w:pPr>
      <w:bookmarkStart w:id="239" w:name="_Toc469470558"/>
      <w:bookmarkStart w:id="240"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E1437">
        <w:rPr>
          <w:b w:val="0"/>
        </w:rPr>
        <w:fldChar w:fldCharType="begin"/>
      </w:r>
      <w:r>
        <w:rPr>
          <w:b w:val="0"/>
        </w:rPr>
        <w:instrText xml:space="preserve"> REF _Ref469470272 \r \h </w:instrText>
      </w:r>
      <w:r w:rsidR="005E1437">
        <w:rPr>
          <w:b w:val="0"/>
        </w:rPr>
      </w:r>
      <w:r w:rsidR="005E1437">
        <w:rPr>
          <w:b w:val="0"/>
        </w:rPr>
        <w:fldChar w:fldCharType="separate"/>
      </w:r>
      <w:r w:rsidR="00DA3ADB">
        <w:rPr>
          <w:b w:val="0"/>
        </w:rPr>
        <w:t>2.3.3</w:t>
      </w:r>
      <w:r w:rsidR="005E1437">
        <w:rPr>
          <w:b w:val="0"/>
        </w:rPr>
        <w:fldChar w:fldCharType="end"/>
      </w:r>
      <w:r w:rsidRPr="00F31976">
        <w:rPr>
          <w:b w:val="0"/>
        </w:rPr>
        <w:t>).</w:t>
      </w:r>
      <w:bookmarkEnd w:id="239"/>
      <w:bookmarkEnd w:id="240"/>
    </w:p>
    <w:p w:rsidR="00393E49" w:rsidRPr="00F31976" w:rsidRDefault="00393E49" w:rsidP="00393E49">
      <w:pPr>
        <w:pStyle w:val="3"/>
        <w:ind w:left="0" w:firstLine="709"/>
        <w:jc w:val="both"/>
        <w:rPr>
          <w:b w:val="0"/>
          <w:szCs w:val="24"/>
        </w:rPr>
      </w:pPr>
      <w:bookmarkStart w:id="241" w:name="_Toc469470559"/>
      <w:bookmarkStart w:id="242"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F31976" w:rsidRDefault="00393E49" w:rsidP="00393E49">
      <w:pPr>
        <w:pStyle w:val="3"/>
        <w:ind w:left="0" w:firstLine="709"/>
        <w:jc w:val="both"/>
        <w:rPr>
          <w:b w:val="0"/>
          <w:szCs w:val="24"/>
        </w:rPr>
      </w:pPr>
      <w:bookmarkStart w:id="243" w:name="_Ref469470272"/>
      <w:bookmarkStart w:id="244" w:name="_Toc469470560"/>
      <w:bookmarkStart w:id="245" w:name="_Toc471830428"/>
      <w:r w:rsidRPr="00F31976">
        <w:rPr>
          <w:b w:val="0"/>
        </w:rPr>
        <w:t>Дополнительные</w:t>
      </w:r>
      <w:r w:rsidRPr="00F31976">
        <w:rPr>
          <w:b w:val="0"/>
          <w:szCs w:val="24"/>
        </w:rPr>
        <w:t xml:space="preserve"> условия:</w:t>
      </w:r>
      <w:bookmarkEnd w:id="243"/>
      <w:bookmarkEnd w:id="244"/>
      <w:bookmarkEnd w:id="245"/>
    </w:p>
    <w:p w:rsidR="00393E49" w:rsidRPr="00F31976" w:rsidRDefault="00393E49" w:rsidP="00393E49">
      <w:pPr>
        <w:pStyle w:val="3"/>
        <w:numPr>
          <w:ilvl w:val="0"/>
          <w:numId w:val="0"/>
        </w:numPr>
        <w:ind w:firstLine="709"/>
        <w:jc w:val="both"/>
        <w:rPr>
          <w:b w:val="0"/>
          <w:szCs w:val="24"/>
        </w:rPr>
      </w:pPr>
      <w:bookmarkStart w:id="246" w:name="_Toc469470561"/>
      <w:bookmarkStart w:id="247"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6"/>
      <w:bookmarkEnd w:id="247"/>
    </w:p>
    <w:p w:rsidR="00393E49" w:rsidRPr="00F31976" w:rsidRDefault="00393E49" w:rsidP="00393E49">
      <w:pPr>
        <w:pStyle w:val="3"/>
        <w:numPr>
          <w:ilvl w:val="0"/>
          <w:numId w:val="0"/>
        </w:numPr>
        <w:ind w:firstLine="709"/>
        <w:jc w:val="both"/>
        <w:rPr>
          <w:b w:val="0"/>
          <w:szCs w:val="24"/>
        </w:rPr>
      </w:pPr>
      <w:bookmarkStart w:id="248" w:name="_Toc469470562"/>
      <w:bookmarkStart w:id="249"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8"/>
      <w:bookmarkEnd w:id="249"/>
    </w:p>
    <w:p w:rsidR="00393E49" w:rsidRPr="00F31976" w:rsidRDefault="00393E49" w:rsidP="00393E49">
      <w:pPr>
        <w:pStyle w:val="3"/>
        <w:numPr>
          <w:ilvl w:val="0"/>
          <w:numId w:val="0"/>
        </w:numPr>
        <w:ind w:firstLine="709"/>
        <w:jc w:val="both"/>
        <w:rPr>
          <w:b w:val="0"/>
          <w:szCs w:val="24"/>
        </w:rPr>
      </w:pPr>
      <w:bookmarkStart w:id="250" w:name="_Toc469470563"/>
      <w:bookmarkStart w:id="251"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7E5B28" w:rsidRDefault="00393E49" w:rsidP="00393E49">
      <w:pPr>
        <w:pStyle w:val="3"/>
        <w:numPr>
          <w:ilvl w:val="0"/>
          <w:numId w:val="0"/>
        </w:numPr>
        <w:ind w:firstLine="709"/>
        <w:jc w:val="both"/>
        <w:rPr>
          <w:b w:val="0"/>
          <w:szCs w:val="24"/>
        </w:rPr>
      </w:pPr>
      <w:bookmarkStart w:id="252" w:name="_Toc469470564"/>
      <w:bookmarkStart w:id="253"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4"/>
      <w:r w:rsidR="00D51A0B" w:rsidRPr="00E71A48">
        <w:rPr>
          <w:szCs w:val="24"/>
        </w:rPr>
        <w:t>Заявок</w:t>
      </w:r>
      <w:bookmarkEnd w:id="255"/>
      <w:bookmarkEnd w:id="256"/>
    </w:p>
    <w:p w:rsidR="00717F60" w:rsidRPr="00E71A48" w:rsidRDefault="00717F60" w:rsidP="00E71A48">
      <w:pPr>
        <w:pStyle w:val="2"/>
        <w:tabs>
          <w:tab w:val="clear" w:pos="1700"/>
          <w:tab w:val="left" w:pos="567"/>
        </w:tabs>
        <w:spacing w:line="264" w:lineRule="auto"/>
      </w:pPr>
      <w:bookmarkStart w:id="257" w:name="_Toc471830434"/>
      <w:r w:rsidRPr="00E71A48">
        <w:t xml:space="preserve">Общий порядок проведения </w:t>
      </w:r>
      <w:r w:rsidR="00440928" w:rsidRPr="00E71A48">
        <w:t>З</w:t>
      </w:r>
      <w:r w:rsidRPr="00E71A48">
        <w:t>апроса предложений</w:t>
      </w:r>
      <w:bookmarkEnd w:id="257"/>
    </w:p>
    <w:p w:rsidR="00717F60" w:rsidRPr="00E71A48" w:rsidRDefault="00717F60" w:rsidP="00953802">
      <w:pPr>
        <w:pStyle w:val="3"/>
        <w:rPr>
          <w:bCs w:val="0"/>
          <w:szCs w:val="24"/>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E71A48">
        <w:rPr>
          <w:szCs w:val="24"/>
        </w:rPr>
        <w:t>Запрос</w:t>
      </w:r>
      <w:r w:rsidRPr="00E71A48">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3791">
        <w:fldChar w:fldCharType="begin"/>
      </w:r>
      <w:r w:rsidR="00053791">
        <w:instrText xml:space="preserve"> REF _Ref305973033 \r \h  \* MERGEFORMAT </w:instrText>
      </w:r>
      <w:r w:rsidR="00053791">
        <w:fldChar w:fldCharType="separate"/>
      </w:r>
      <w:r w:rsidR="00DA3ADB" w:rsidRPr="00DA3ADB">
        <w:rPr>
          <w:bCs w:val="0"/>
          <w:sz w:val="24"/>
          <w:szCs w:val="24"/>
        </w:rPr>
        <w:t>3.2</w:t>
      </w:r>
      <w:r w:rsidR="0005379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3791">
        <w:fldChar w:fldCharType="begin"/>
      </w:r>
      <w:r w:rsidR="00053791">
        <w:instrText xml:space="preserve"> REF _Ref305973147 \r \h  \* MERGEFORMAT </w:instrText>
      </w:r>
      <w:r w:rsidR="00053791">
        <w:fldChar w:fldCharType="separate"/>
      </w:r>
      <w:r w:rsidR="00DA3ADB" w:rsidRPr="00DA3ADB">
        <w:rPr>
          <w:bCs w:val="0"/>
          <w:sz w:val="24"/>
          <w:szCs w:val="24"/>
        </w:rPr>
        <w:t>3.3</w:t>
      </w:r>
      <w:r w:rsidR="00053791">
        <w:fldChar w:fldCharType="end"/>
      </w:r>
      <w:r w:rsidR="005E14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E14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053791">
        <w:fldChar w:fldCharType="begin"/>
      </w:r>
      <w:r w:rsidR="00053791">
        <w:instrText xml:space="preserve"> REF _Ref305973214 \r \h  \* MERGEFORMAT </w:instrText>
      </w:r>
      <w:r w:rsidR="00053791">
        <w:fldChar w:fldCharType="separate"/>
      </w:r>
      <w:r w:rsidR="00DA3ADB" w:rsidRPr="00DA3ADB">
        <w:rPr>
          <w:bCs w:val="0"/>
          <w:sz w:val="24"/>
          <w:szCs w:val="24"/>
        </w:rPr>
        <w:t>3.4</w:t>
      </w:r>
      <w:r w:rsidR="00053791">
        <w:fldChar w:fldCharType="end"/>
      </w:r>
      <w:r w:rsidR="00096E9D" w:rsidRPr="00E71A48">
        <w:rPr>
          <w:bCs w:val="0"/>
          <w:sz w:val="24"/>
          <w:szCs w:val="24"/>
        </w:rPr>
        <w:t xml:space="preserve">, </w:t>
      </w:r>
      <w:r w:rsidR="00053791">
        <w:fldChar w:fldCharType="begin"/>
      </w:r>
      <w:r w:rsidR="00053791">
        <w:instrText xml:space="preserve"> REF _Ref303683883 \r \h  \* MERGEFORMAT </w:instrText>
      </w:r>
      <w:r w:rsidR="00053791">
        <w:fldChar w:fldCharType="separate"/>
      </w:r>
      <w:r w:rsidR="00DA3ADB" w:rsidRPr="00DA3ADB">
        <w:rPr>
          <w:bCs w:val="0"/>
          <w:sz w:val="24"/>
          <w:szCs w:val="24"/>
        </w:rPr>
        <w:t>3.5</w:t>
      </w:r>
      <w:r w:rsidR="0005379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E1437">
        <w:fldChar w:fldCharType="begin"/>
      </w:r>
      <w:r w:rsidR="001248B1">
        <w:rPr>
          <w:bCs w:val="0"/>
          <w:sz w:val="24"/>
          <w:szCs w:val="24"/>
        </w:rPr>
        <w:instrText xml:space="preserve"> REF _Ref468195629 \r \h </w:instrText>
      </w:r>
      <w:r w:rsidR="005E1437">
        <w:fldChar w:fldCharType="separate"/>
      </w:r>
      <w:r w:rsidR="00DA3ADB">
        <w:rPr>
          <w:bCs w:val="0"/>
          <w:sz w:val="24"/>
          <w:szCs w:val="24"/>
        </w:rPr>
        <w:t>3.6</w:t>
      </w:r>
      <w:r w:rsidR="005E1437">
        <w:fldChar w:fldCharType="end"/>
      </w:r>
      <w:r w:rsidR="005E14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3791">
        <w:fldChar w:fldCharType="begin"/>
      </w:r>
      <w:r w:rsidR="00053791">
        <w:instrText xml:space="preserve"> REF _Ref303250967 \r \h  \* MERGEFORMAT </w:instrText>
      </w:r>
      <w:r w:rsidR="00053791">
        <w:fldChar w:fldCharType="separate"/>
      </w:r>
      <w:r w:rsidR="00DA3ADB" w:rsidRPr="00DA3ADB">
        <w:rPr>
          <w:bCs w:val="0"/>
          <w:sz w:val="24"/>
          <w:szCs w:val="24"/>
        </w:rPr>
        <w:t>3.7</w:t>
      </w:r>
      <w:r w:rsidR="00053791">
        <w:fldChar w:fldCharType="end"/>
      </w:r>
      <w:r w:rsidR="005E14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_Ref303681924 \r \h  \* MERGEFORMAT </w:instrText>
      </w:r>
      <w:r w:rsidR="00053791">
        <w:fldChar w:fldCharType="separate"/>
      </w:r>
      <w:r w:rsidR="00DA3ADB" w:rsidRPr="00DA3ADB">
        <w:rPr>
          <w:bCs w:val="0"/>
          <w:sz w:val="24"/>
          <w:szCs w:val="24"/>
        </w:rPr>
        <w:t>3.9</w:t>
      </w:r>
      <w:r w:rsidR="00053791">
        <w:fldChar w:fldCharType="end"/>
      </w:r>
      <w:r w:rsidR="005E14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E1437">
        <w:fldChar w:fldCharType="begin"/>
      </w:r>
      <w:r w:rsidR="00741251">
        <w:rPr>
          <w:bCs w:val="0"/>
          <w:sz w:val="24"/>
          <w:szCs w:val="24"/>
        </w:rPr>
        <w:instrText xml:space="preserve"> REF _Ref468975287 \r \h </w:instrText>
      </w:r>
      <w:r w:rsidR="005E1437">
        <w:fldChar w:fldCharType="separate"/>
      </w:r>
      <w:r w:rsidR="00741251">
        <w:rPr>
          <w:bCs w:val="0"/>
          <w:sz w:val="24"/>
          <w:szCs w:val="24"/>
        </w:rPr>
        <w:t>3.12</w:t>
      </w:r>
      <w:r w:rsidR="005E143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3791">
        <w:fldChar w:fldCharType="begin"/>
      </w:r>
      <w:r w:rsidR="00053791">
        <w:instrText xml:space="preserve"> REF _Ref306140410 \r \h  \* MERGEFORMAT </w:instrText>
      </w:r>
      <w:r w:rsidR="00053791">
        <w:fldChar w:fldCharType="separate"/>
      </w:r>
      <w:r w:rsidR="00DA3ADB" w:rsidRPr="00DA3ADB">
        <w:rPr>
          <w:bCs w:val="0"/>
          <w:sz w:val="24"/>
          <w:szCs w:val="24"/>
        </w:rPr>
        <w:t>3.13</w:t>
      </w:r>
      <w:r w:rsidR="0005379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_Ref306140451 \r \h  \* MERGEFORMAT </w:instrText>
      </w:r>
      <w:r w:rsidR="00053791">
        <w:fldChar w:fldCharType="separate"/>
      </w:r>
      <w:r w:rsidR="00DA3ADB" w:rsidRPr="00DA3ADB">
        <w:rPr>
          <w:bCs w:val="0"/>
          <w:sz w:val="24"/>
          <w:szCs w:val="24"/>
        </w:rPr>
        <w:t>3.14</w:t>
      </w:r>
      <w:r w:rsidR="0005379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8" w:name="_Ref303250835"/>
      <w:bookmarkStart w:id="289" w:name="_Ref305973033"/>
      <w:bookmarkStart w:id="290" w:name="_Toc471830437"/>
      <w:bookmarkStart w:id="2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8"/>
      <w:r w:rsidRPr="00E71A48">
        <w:t xml:space="preserve"> по запросу предложений</w:t>
      </w:r>
      <w:bookmarkEnd w:id="289"/>
      <w:bookmarkEnd w:id="2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3791">
        <w:fldChar w:fldCharType="begin"/>
      </w:r>
      <w:r w:rsidR="00053791">
        <w:instrText xml:space="preserve"> REF _Ref302563524 \n \h  \* MERGEFORMAT </w:instrText>
      </w:r>
      <w:r w:rsidR="00053791">
        <w:fldChar w:fldCharType="separate"/>
      </w:r>
      <w:r w:rsidR="00DA3ADB" w:rsidRPr="00DA3ADB">
        <w:rPr>
          <w:sz w:val="24"/>
          <w:szCs w:val="24"/>
        </w:rPr>
        <w:t>1.1.1</w:t>
      </w:r>
      <w:r w:rsidR="0005379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2" w:name="__RefNumPara__444_922829174"/>
      <w:bookmarkStart w:id="293" w:name="_Ref191386216"/>
      <w:bookmarkStart w:id="294" w:name="_Ref305973147"/>
      <w:bookmarkStart w:id="295" w:name="_Toc471830438"/>
      <w:bookmarkEnd w:id="291"/>
      <w:bookmarkEnd w:id="292"/>
      <w:r w:rsidRPr="00E71A48">
        <w:lastRenderedPageBreak/>
        <w:t xml:space="preserve">Подготовка </w:t>
      </w:r>
      <w:bookmarkEnd w:id="293"/>
      <w:r w:rsidRPr="00E71A48">
        <w:t>Заявок</w:t>
      </w:r>
      <w:bookmarkEnd w:id="294"/>
      <w:bookmarkEnd w:id="295"/>
    </w:p>
    <w:p w:rsidR="00717F60" w:rsidRPr="00E71A48" w:rsidRDefault="00717F60" w:rsidP="00E71A48">
      <w:pPr>
        <w:pStyle w:val="3"/>
        <w:spacing w:line="264" w:lineRule="auto"/>
        <w:rPr>
          <w:szCs w:val="24"/>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E71A48">
        <w:rPr>
          <w:szCs w:val="24"/>
        </w:rPr>
        <w:t xml:space="preserve">Общие требования к </w:t>
      </w:r>
      <w:r w:rsidR="004B5EB3" w:rsidRPr="00E71A48">
        <w:rPr>
          <w:szCs w:val="24"/>
        </w:rPr>
        <w:t>Заявк</w:t>
      </w:r>
      <w:r w:rsidRPr="00E71A48">
        <w:rPr>
          <w:szCs w:val="24"/>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9"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09"/>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8D2928">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_Ref440271072 \r \h </w:instrText>
      </w:r>
      <w:r w:rsidR="005E1437">
        <w:rPr>
          <w:bCs w:val="0"/>
          <w:sz w:val="24"/>
          <w:szCs w:val="24"/>
        </w:rPr>
      </w:r>
      <w:r w:rsidR="005E1437">
        <w:rPr>
          <w:bCs w:val="0"/>
          <w:sz w:val="24"/>
          <w:szCs w:val="24"/>
        </w:rPr>
        <w:fldChar w:fldCharType="separate"/>
      </w:r>
      <w:r w:rsidR="00DA3ADB">
        <w:rPr>
          <w:bCs w:val="0"/>
          <w:sz w:val="24"/>
          <w:szCs w:val="24"/>
        </w:rPr>
        <w:t>5.2</w:t>
      </w:r>
      <w:r w:rsidR="005E14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E1437">
        <w:rPr>
          <w:bCs w:val="0"/>
          <w:sz w:val="24"/>
          <w:szCs w:val="24"/>
        </w:rPr>
        <w:fldChar w:fldCharType="begin"/>
      </w:r>
      <w:r w:rsidR="00B71B9D">
        <w:rPr>
          <w:bCs w:val="0"/>
          <w:sz w:val="24"/>
          <w:szCs w:val="24"/>
        </w:rPr>
        <w:instrText xml:space="preserve"> REF _Ref440271036 \r \h </w:instrText>
      </w:r>
      <w:r w:rsidR="005E1437">
        <w:rPr>
          <w:bCs w:val="0"/>
          <w:sz w:val="24"/>
          <w:szCs w:val="24"/>
        </w:rPr>
      </w:r>
      <w:r w:rsidR="005E1437">
        <w:rPr>
          <w:bCs w:val="0"/>
          <w:sz w:val="24"/>
          <w:szCs w:val="24"/>
        </w:rPr>
        <w:fldChar w:fldCharType="separate"/>
      </w:r>
      <w:r w:rsidR="00DA3ADB">
        <w:rPr>
          <w:bCs w:val="0"/>
          <w:sz w:val="24"/>
          <w:szCs w:val="24"/>
        </w:rPr>
        <w:t>5.4</w:t>
      </w:r>
      <w:r w:rsidR="005E14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_Ref440361914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0A00E6">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0"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10"/>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053791">
        <w:fldChar w:fldCharType="begin"/>
      </w:r>
      <w:r w:rsidR="00053791">
        <w:instrText xml:space="preserve"> REF _Ref55336310 \r \h  \* MERGEFORMAT </w:instrText>
      </w:r>
      <w:r w:rsidR="00053791">
        <w:fldChar w:fldCharType="separate"/>
      </w:r>
      <w:r w:rsidR="00DA3ADB" w:rsidRPr="002D7FEE">
        <w:rPr>
          <w:bCs w:val="0"/>
          <w:sz w:val="24"/>
          <w:szCs w:val="24"/>
          <w:lang w:eastAsia="ru-RU"/>
        </w:rPr>
        <w:t>5.1</w:t>
      </w:r>
      <w:r w:rsidR="0005379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2D7FEE">
        <w:rPr>
          <w:sz w:val="24"/>
          <w:szCs w:val="24"/>
        </w:rPr>
        <w:t>б)</w:t>
      </w:r>
      <w:r w:rsidR="00053791">
        <w:fldChar w:fldCharType="end"/>
      </w:r>
      <w:r w:rsidR="00F463E8" w:rsidRPr="002D7FEE">
        <w:rPr>
          <w:sz w:val="24"/>
          <w:szCs w:val="24"/>
        </w:rPr>
        <w:t xml:space="preserve"> п. </w:t>
      </w:r>
      <w:r w:rsidR="00053791">
        <w:fldChar w:fldCharType="begin"/>
      </w:r>
      <w:r w:rsidR="00053791">
        <w:instrText xml:space="preserve"> REF _Ref306005578 \r \h  \* MERGEFORMAT </w:instrText>
      </w:r>
      <w:r w:rsidR="00053791">
        <w:fldChar w:fldCharType="separate"/>
      </w:r>
      <w:r w:rsidR="00DA3ADB" w:rsidRPr="002D7FEE">
        <w:rPr>
          <w:sz w:val="24"/>
          <w:szCs w:val="24"/>
        </w:rPr>
        <w:t>3.3.8.3</w:t>
      </w:r>
      <w:r w:rsidR="0005379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5E1437">
        <w:rPr>
          <w:bCs w:val="0"/>
          <w:sz w:val="24"/>
          <w:szCs w:val="24"/>
        </w:rPr>
        <w:fldChar w:fldCharType="begin"/>
      </w:r>
      <w:r>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00073B9D">
        <w:rPr>
          <w:bCs w:val="0"/>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_Ref440274913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5.2</w:t>
      </w:r>
      <w:r w:rsidR="005E143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_Ref440274902 \r \h </w:instrText>
      </w:r>
      <w:r w:rsidR="005E1437">
        <w:rPr>
          <w:bCs w:val="0"/>
          <w:sz w:val="24"/>
          <w:szCs w:val="24"/>
          <w:lang w:eastAsia="ru-RU"/>
        </w:rPr>
      </w:r>
      <w:r w:rsidR="005E1437">
        <w:rPr>
          <w:bCs w:val="0"/>
          <w:sz w:val="24"/>
          <w:szCs w:val="24"/>
          <w:lang w:eastAsia="ru-RU"/>
        </w:rPr>
        <w:fldChar w:fldCharType="separate"/>
      </w:r>
      <w:r w:rsidR="00DA3ADB">
        <w:rPr>
          <w:bCs w:val="0"/>
          <w:sz w:val="24"/>
          <w:szCs w:val="24"/>
          <w:lang w:eastAsia="ru-RU"/>
        </w:rPr>
        <w:t>5.4</w:t>
      </w:r>
      <w:r w:rsidR="005E143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_Ref440361959 \r \h </w:instrText>
      </w:r>
      <w:r w:rsidR="005E1437">
        <w:rPr>
          <w:bCs w:val="0"/>
          <w:sz w:val="24"/>
          <w:szCs w:val="24"/>
        </w:rPr>
      </w:r>
      <w:r w:rsidR="005E1437">
        <w:rPr>
          <w:bCs w:val="0"/>
          <w:sz w:val="24"/>
          <w:szCs w:val="24"/>
        </w:rPr>
        <w:fldChar w:fldCharType="separate"/>
      </w:r>
      <w:r w:rsidR="00DA3ADB">
        <w:rPr>
          <w:bCs w:val="0"/>
          <w:sz w:val="24"/>
          <w:szCs w:val="24"/>
        </w:rPr>
        <w:t>5.5</w:t>
      </w:r>
      <w:r w:rsidR="005E143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5E1437">
        <w:rPr>
          <w:bCs w:val="0"/>
          <w:sz w:val="24"/>
          <w:szCs w:val="24"/>
        </w:rPr>
        <w:fldChar w:fldCharType="begin"/>
      </w:r>
      <w:r>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A3ADB">
        <w:rPr>
          <w:bCs w:val="0"/>
          <w:sz w:val="24"/>
          <w:szCs w:val="24"/>
        </w:rPr>
        <w:t>5.6</w:t>
      </w:r>
      <w:r w:rsidR="005E143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53791">
        <w:fldChar w:fldCharType="begin"/>
      </w:r>
      <w:r w:rsidR="00053791">
        <w:instrText xml:space="preserve"> REF _Ref444168907 \r \h  \* MERGEFORMAT </w:instrText>
      </w:r>
      <w:r w:rsidR="00053791">
        <w:fldChar w:fldCharType="separate"/>
      </w:r>
      <w:r w:rsidR="00DA3ADB" w:rsidRPr="00DA3ADB">
        <w:rPr>
          <w:bCs w:val="0"/>
          <w:sz w:val="24"/>
          <w:szCs w:val="24"/>
          <w:lang w:eastAsia="ru-RU"/>
        </w:rPr>
        <w:t>5.7.1</w:t>
      </w:r>
      <w:r w:rsidR="00053791">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_Ref444168917 \r \h  \* MERGEFORMAT </w:instrText>
      </w:r>
      <w:r w:rsidR="00053791">
        <w:fldChar w:fldCharType="separate"/>
      </w:r>
      <w:r w:rsidR="00DA3ADB" w:rsidRPr="00DA3ADB">
        <w:rPr>
          <w:sz w:val="24"/>
          <w:szCs w:val="24"/>
        </w:rPr>
        <w:t>5.7.2</w:t>
      </w:r>
      <w:r w:rsidR="00053791">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«О развитии малого и среднего предпринимательства в</w:t>
      </w:r>
      <w:proofErr w:type="gramEnd"/>
      <w:r w:rsidR="00306DE6" w:rsidRPr="002D7FEE">
        <w:rPr>
          <w:sz w:val="24"/>
          <w:szCs w:val="24"/>
        </w:rPr>
        <w:t xml:space="preserve"> </w:t>
      </w:r>
      <w:proofErr w:type="gramStart"/>
      <w:r w:rsidR="00306DE6" w:rsidRPr="002D7FEE">
        <w:rPr>
          <w:sz w:val="24"/>
          <w:szCs w:val="24"/>
        </w:rPr>
        <w:t>Российской Федерации»</w:t>
      </w:r>
      <w:r w:rsidRPr="002D7FEE">
        <w:rPr>
          <w:sz w:val="24"/>
          <w:szCs w:val="24"/>
        </w:rPr>
        <w:t>)</w:t>
      </w:r>
      <w:r w:rsidR="00D97B82" w:rsidRPr="002D7FEE">
        <w:rPr>
          <w:sz w:val="24"/>
          <w:szCs w:val="24"/>
        </w:rPr>
        <w:t>.</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2D7FEE">
        <w:rPr>
          <w:sz w:val="24"/>
          <w:szCs w:val="24"/>
        </w:rPr>
        <w:lastRenderedPageBreak/>
        <w:t>предпринимательства</w:t>
      </w:r>
      <w:r w:rsidR="00FD529A" w:rsidRPr="002D7F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053791">
        <w:fldChar w:fldCharType="begin"/>
      </w:r>
      <w:r w:rsidR="00053791">
        <w:instrText xml:space="preserve"> REF _Ref306005578 \r \h  \* MERGEFORMAT </w:instrText>
      </w:r>
      <w:r w:rsidR="00053791">
        <w:fldChar w:fldCharType="separate"/>
      </w:r>
      <w:r w:rsidR="00DA3ADB" w:rsidRPr="002D7FEE">
        <w:rPr>
          <w:bCs w:val="0"/>
          <w:sz w:val="24"/>
          <w:szCs w:val="24"/>
        </w:rPr>
        <w:t>3.3.8.3</w:t>
      </w:r>
      <w:r w:rsidR="0005379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053791">
        <w:fldChar w:fldCharType="begin"/>
      </w:r>
      <w:r w:rsidR="00053791">
        <w:instrText xml:space="preserve"> REF _Ref440279062 \r \h  \* MERGEFORMAT </w:instrText>
      </w:r>
      <w:r w:rsidR="00053791">
        <w:fldChar w:fldCharType="separate"/>
      </w:r>
      <w:r w:rsidR="00DA3ADB" w:rsidRPr="00DA3ADB">
        <w:rPr>
          <w:sz w:val="24"/>
          <w:szCs w:val="24"/>
        </w:rPr>
        <w:t>б)</w:t>
      </w:r>
      <w:r w:rsidR="00053791">
        <w:fldChar w:fldCharType="end"/>
      </w:r>
      <w:r w:rsidR="00FA5339" w:rsidRPr="00AB2CB8">
        <w:rPr>
          <w:sz w:val="24"/>
          <w:szCs w:val="24"/>
        </w:rPr>
        <w:t>,</w:t>
      </w:r>
      <w:r w:rsidR="007638F4" w:rsidRPr="00AB2CB8">
        <w:rPr>
          <w:sz w:val="24"/>
          <w:szCs w:val="24"/>
        </w:rPr>
        <w:t xml:space="preserve"> </w:t>
      </w:r>
      <w:r w:rsidR="00053791">
        <w:fldChar w:fldCharType="begin"/>
      </w:r>
      <w:r w:rsidR="00053791">
        <w:instrText xml:space="preserve"> REF _Ref440372326 \r \h  \* MERGEFORMAT </w:instrText>
      </w:r>
      <w:r w:rsidR="00053791">
        <w:fldChar w:fldCharType="separate"/>
      </w:r>
      <w:r w:rsidR="00DA3ADB" w:rsidRPr="00DA3ADB">
        <w:rPr>
          <w:sz w:val="24"/>
          <w:szCs w:val="24"/>
        </w:rPr>
        <w:t>е)</w:t>
      </w:r>
      <w:r w:rsidR="00053791">
        <w:fldChar w:fldCharType="end"/>
      </w:r>
      <w:r w:rsidR="007638F4" w:rsidRPr="00AB2CB8">
        <w:rPr>
          <w:sz w:val="24"/>
          <w:szCs w:val="24"/>
        </w:rPr>
        <w:t>,</w:t>
      </w:r>
      <w:r w:rsidR="00FA5339" w:rsidRPr="00AB2CB8">
        <w:rPr>
          <w:sz w:val="24"/>
          <w:szCs w:val="24"/>
        </w:rPr>
        <w:t xml:space="preserve"> </w:t>
      </w:r>
      <w:r w:rsidR="005E1437">
        <w:fldChar w:fldCharType="begin"/>
      </w:r>
      <w:r w:rsidR="005E1437">
        <w:instrText xml:space="preserve"> REF _Ref440371812 \r \h  \* MERGEFORMAT </w:instrText>
      </w:r>
      <w:r w:rsidR="005E1437">
        <w:fldChar w:fldCharType="separate"/>
      </w:r>
      <w:r w:rsidR="00DA3ADB" w:rsidRPr="00DA3ADB">
        <w:rPr>
          <w:sz w:val="24"/>
          <w:szCs w:val="24"/>
        </w:rPr>
        <w:t>н)</w:t>
      </w:r>
      <w:r w:rsidR="005E1437">
        <w:fldChar w:fldCharType="end"/>
      </w:r>
      <w:r w:rsidR="00FA5339" w:rsidRPr="00AB2CB8">
        <w:rPr>
          <w:sz w:val="24"/>
          <w:szCs w:val="24"/>
        </w:rPr>
        <w:t xml:space="preserve">, </w:t>
      </w:r>
      <w:r w:rsidR="00053791">
        <w:fldChar w:fldCharType="begin"/>
      </w:r>
      <w:r w:rsidR="00053791">
        <w:instrText xml:space="preserve"> REF _Ref440371822 \r \h  \* MERGEFORMAT </w:instrText>
      </w:r>
      <w:r w:rsidR="00053791">
        <w:fldChar w:fldCharType="separate"/>
      </w:r>
      <w:r w:rsidR="00DA3ADB" w:rsidRPr="00DA3ADB">
        <w:rPr>
          <w:sz w:val="24"/>
          <w:szCs w:val="24"/>
        </w:rPr>
        <w:t>о)</w:t>
      </w:r>
      <w:r w:rsidR="00053791">
        <w:fldChar w:fldCharType="end"/>
      </w:r>
      <w:r w:rsidR="00F21407" w:rsidRPr="00F21407">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DA3ADB">
        <w:rPr>
          <w:sz w:val="24"/>
          <w:szCs w:val="24"/>
        </w:rPr>
        <w:t>ф)</w:t>
      </w:r>
      <w:r w:rsidR="005E1437">
        <w:fldChar w:fldCharType="end"/>
      </w:r>
      <w:r w:rsidR="00F463E8" w:rsidRPr="00F21407">
        <w:rPr>
          <w:sz w:val="24"/>
          <w:szCs w:val="24"/>
        </w:rPr>
        <w:t xml:space="preserve"> п.</w:t>
      </w:r>
      <w:r w:rsidR="00F463E8" w:rsidRPr="00AB2CB8">
        <w:rPr>
          <w:sz w:val="24"/>
          <w:szCs w:val="24"/>
        </w:rPr>
        <w:t xml:space="preserve"> </w:t>
      </w:r>
      <w:r w:rsidR="00053791">
        <w:fldChar w:fldCharType="begin"/>
      </w:r>
      <w:r w:rsidR="00053791">
        <w:instrText xml:space="preserve"> REF _Ref306005578 \r \h  \* MERGEFORMAT </w:instrText>
      </w:r>
      <w:r w:rsidR="00053791">
        <w:fldChar w:fldCharType="separate"/>
      </w:r>
      <w:r w:rsidR="00DA3ADB" w:rsidRPr="00DA3ADB">
        <w:rPr>
          <w:sz w:val="24"/>
          <w:szCs w:val="24"/>
        </w:rPr>
        <w:t>3.3.8.3</w:t>
      </w:r>
      <w:r w:rsidR="0005379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053791">
        <w:fldChar w:fldCharType="begin"/>
      </w:r>
      <w:r w:rsidR="00053791">
        <w:instrText xml:space="preserve"> REF _Ref306143446 \r \h  \* MERGEFORMAT </w:instrText>
      </w:r>
      <w:r w:rsidR="00053791">
        <w:fldChar w:fldCharType="separate"/>
      </w:r>
      <w:r w:rsidR="00DA3ADB" w:rsidRPr="002D7FEE">
        <w:rPr>
          <w:bCs w:val="0"/>
          <w:sz w:val="24"/>
          <w:szCs w:val="24"/>
        </w:rPr>
        <w:t>3.3.9.3</w:t>
      </w:r>
      <w:r w:rsidR="0005379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053791">
        <w:fldChar w:fldCharType="begin"/>
      </w:r>
      <w:r w:rsidR="00053791">
        <w:instrText xml:space="preserve"> REF _Ref465863260 \r \h  \* MERGEFORMAT </w:instrText>
      </w:r>
      <w:r w:rsidR="00053791">
        <w:fldChar w:fldCharType="separate"/>
      </w:r>
      <w:r w:rsidR="00DA3ADB" w:rsidRPr="002D7FEE">
        <w:rPr>
          <w:bCs w:val="0"/>
          <w:sz w:val="24"/>
          <w:szCs w:val="24"/>
        </w:rPr>
        <w:t>3.3.10.7</w:t>
      </w:r>
      <w:r w:rsidR="0005379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1"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1"/>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E1437">
        <w:rPr>
          <w:bCs w:val="0"/>
          <w:sz w:val="24"/>
          <w:szCs w:val="24"/>
        </w:rPr>
        <w:fldChar w:fldCharType="begin"/>
      </w:r>
      <w:r w:rsidR="00D24034">
        <w:rPr>
          <w:bCs w:val="0"/>
          <w:sz w:val="24"/>
          <w:szCs w:val="24"/>
        </w:rPr>
        <w:instrText xml:space="preserve"> REF _Ref440270602 \r \h </w:instrText>
      </w:r>
      <w:r w:rsidR="005E1437">
        <w:rPr>
          <w:bCs w:val="0"/>
          <w:sz w:val="24"/>
          <w:szCs w:val="24"/>
        </w:rPr>
      </w:r>
      <w:r w:rsidR="005E1437">
        <w:rPr>
          <w:bCs w:val="0"/>
          <w:sz w:val="24"/>
          <w:szCs w:val="24"/>
        </w:rPr>
        <w:fldChar w:fldCharType="separate"/>
      </w:r>
      <w:r w:rsidR="00DA3ADB">
        <w:rPr>
          <w:bCs w:val="0"/>
          <w:sz w:val="24"/>
          <w:szCs w:val="24"/>
        </w:rPr>
        <w:t>5</w:t>
      </w:r>
      <w:r w:rsidR="005E14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053791">
        <w:fldChar w:fldCharType="begin"/>
      </w:r>
      <w:r w:rsidR="00053791">
        <w:instrText xml:space="preserve"> REF _Ref191386419 \n \h  \* MERGEFORMAT </w:instrText>
      </w:r>
      <w:r w:rsidR="00053791">
        <w:fldChar w:fldCharType="separate"/>
      </w:r>
      <w:r w:rsidR="00DA3ADB" w:rsidRPr="002D7FEE">
        <w:rPr>
          <w:bCs w:val="0"/>
          <w:sz w:val="24"/>
          <w:szCs w:val="24"/>
        </w:rPr>
        <w:t>3.3.2</w:t>
      </w:r>
      <w:r w:rsidR="0005379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55279015"/>
      <w:bookmarkStart w:id="313"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2"/>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13"/>
      <w:bookmarkEnd w:id="31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53791">
        <w:fldChar w:fldCharType="begin"/>
      </w:r>
      <w:r w:rsidR="00053791">
        <w:instrText xml:space="preserve"> REF _Ref440361959 \r \h  \* MERGEFORMAT </w:instrText>
      </w:r>
      <w:r w:rsidR="00053791">
        <w:fldChar w:fldCharType="separate"/>
      </w:r>
      <w:r w:rsidR="00DA3ADB" w:rsidRPr="00DA3ADB">
        <w:rPr>
          <w:bCs w:val="0"/>
          <w:sz w:val="24"/>
          <w:szCs w:val="24"/>
        </w:rPr>
        <w:t>5.5</w:t>
      </w:r>
      <w:r w:rsidR="00053791">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53791">
        <w:fldChar w:fldCharType="begin"/>
      </w:r>
      <w:r w:rsidR="00053791">
        <w:instrText xml:space="preserve"> REF _Ref440271036 \r \h  \* MERGEFORMAT </w:instrText>
      </w:r>
      <w:r w:rsidR="00053791">
        <w:fldChar w:fldCharType="separate"/>
      </w:r>
      <w:r w:rsidR="00DA3ADB" w:rsidRPr="00DA3ADB">
        <w:rPr>
          <w:bCs w:val="0"/>
          <w:sz w:val="24"/>
          <w:szCs w:val="24"/>
        </w:rPr>
        <w:t>5.4</w:t>
      </w:r>
      <w:r w:rsidR="0005379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DA3ADB">
        <w:rPr>
          <w:bCs w:val="0"/>
          <w:sz w:val="24"/>
          <w:szCs w:val="24"/>
        </w:rPr>
        <w:t>5.1</w:t>
      </w:r>
      <w:r w:rsidR="0005379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15" w:name="_Ref115076752"/>
      <w:bookmarkStart w:id="316" w:name="_Ref191386109"/>
      <w:bookmarkStart w:id="317" w:name="_Ref191386419"/>
      <w:bookmarkStart w:id="318" w:name="_Toc440361327"/>
      <w:bookmarkStart w:id="319" w:name="_Toc440376082"/>
      <w:bookmarkStart w:id="320" w:name="_Toc440376209"/>
      <w:bookmarkStart w:id="321" w:name="_Toc440382474"/>
      <w:bookmarkStart w:id="322" w:name="_Toc440447144"/>
      <w:bookmarkStart w:id="323" w:name="_Toc440620824"/>
      <w:bookmarkStart w:id="324" w:name="_Toc440631459"/>
      <w:bookmarkStart w:id="325" w:name="_Toc440875699"/>
      <w:bookmarkStart w:id="326" w:name="_Toc441131723"/>
      <w:bookmarkStart w:id="327" w:name="_Toc465865164"/>
      <w:bookmarkStart w:id="328" w:name="_Toc468975424"/>
      <w:bookmarkStart w:id="329"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5"/>
      <w:bookmarkEnd w:id="316"/>
      <w:bookmarkEnd w:id="317"/>
      <w:r w:rsidRPr="00E71A48">
        <w:rPr>
          <w:szCs w:val="24"/>
        </w:rPr>
        <w:t>ЭТП</w:t>
      </w:r>
      <w:bookmarkEnd w:id="318"/>
      <w:bookmarkEnd w:id="319"/>
      <w:bookmarkEnd w:id="320"/>
      <w:bookmarkEnd w:id="321"/>
      <w:bookmarkEnd w:id="322"/>
      <w:bookmarkEnd w:id="323"/>
      <w:bookmarkEnd w:id="324"/>
      <w:bookmarkEnd w:id="325"/>
      <w:bookmarkEnd w:id="326"/>
      <w:bookmarkEnd w:id="327"/>
      <w:bookmarkEnd w:id="328"/>
      <w:bookmarkEnd w:id="32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30" w:name="_Ref115076807"/>
      <w:bookmarkStart w:id="331" w:name="_Toc440361328"/>
      <w:bookmarkStart w:id="332" w:name="_Toc440376083"/>
      <w:bookmarkStart w:id="333" w:name="_Toc440376210"/>
      <w:bookmarkStart w:id="334" w:name="_Toc440382475"/>
      <w:bookmarkStart w:id="335" w:name="_Toc440447145"/>
      <w:bookmarkStart w:id="336" w:name="_Toc440620825"/>
      <w:bookmarkStart w:id="337" w:name="_Toc440631460"/>
      <w:bookmarkStart w:id="338" w:name="_Toc440875700"/>
      <w:bookmarkStart w:id="339" w:name="_Toc441131724"/>
      <w:bookmarkStart w:id="340" w:name="_Toc465865165"/>
      <w:bookmarkStart w:id="341" w:name="_Toc468975425"/>
      <w:bookmarkStart w:id="342"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3"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3"/>
    </w:p>
    <w:p w:rsidR="00717F60" w:rsidRPr="002D7FEE" w:rsidRDefault="00717F60" w:rsidP="00E71A48">
      <w:pPr>
        <w:pStyle w:val="3"/>
        <w:spacing w:line="264" w:lineRule="auto"/>
        <w:rPr>
          <w:szCs w:val="24"/>
        </w:rPr>
      </w:pPr>
      <w:bookmarkStart w:id="344" w:name="_Ref306008743"/>
      <w:bookmarkStart w:id="345" w:name="_Toc440361329"/>
      <w:bookmarkStart w:id="346" w:name="_Toc440376084"/>
      <w:bookmarkStart w:id="347" w:name="_Toc440376211"/>
      <w:bookmarkStart w:id="348" w:name="_Toc440382476"/>
      <w:bookmarkStart w:id="349" w:name="_Toc440447146"/>
      <w:bookmarkStart w:id="350" w:name="_Toc440620826"/>
      <w:bookmarkStart w:id="351" w:name="_Toc440631461"/>
      <w:bookmarkStart w:id="352" w:name="_Toc440875701"/>
      <w:bookmarkStart w:id="353" w:name="_Toc441131725"/>
      <w:bookmarkStart w:id="354" w:name="_Toc465865166"/>
      <w:bookmarkStart w:id="355" w:name="_Toc468975426"/>
      <w:bookmarkStart w:id="356"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7"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00D71E6D" w:rsidRPr="00D71E6D">
        <w:rPr>
          <w:bCs w:val="0"/>
          <w:sz w:val="24"/>
          <w:szCs w:val="24"/>
        </w:rPr>
        <w:t>)</w:t>
      </w:r>
      <w:r w:rsidR="00717F60" w:rsidRPr="00D71E6D">
        <w:rPr>
          <w:bCs w:val="0"/>
          <w:sz w:val="24"/>
          <w:szCs w:val="24"/>
        </w:rPr>
        <w:t>.</w:t>
      </w:r>
      <w:bookmarkEnd w:id="357"/>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58" w:name="_Toc440361330"/>
      <w:bookmarkStart w:id="359" w:name="_Toc440376085"/>
      <w:bookmarkStart w:id="360" w:name="_Toc440376212"/>
      <w:bookmarkStart w:id="361" w:name="_Toc440382477"/>
      <w:bookmarkStart w:id="362" w:name="_Toc440447147"/>
      <w:bookmarkStart w:id="363" w:name="_Toc440620827"/>
      <w:bookmarkStart w:id="364" w:name="_Toc440631462"/>
      <w:bookmarkStart w:id="365" w:name="_Toc440875702"/>
      <w:bookmarkStart w:id="366" w:name="_Toc441131726"/>
      <w:bookmarkStart w:id="367" w:name="_Toc465865167"/>
      <w:bookmarkStart w:id="368" w:name="_Toc468975427"/>
      <w:bookmarkStart w:id="369" w:name="_Toc471830443"/>
      <w:r w:rsidRPr="00E71A48">
        <w:rPr>
          <w:szCs w:val="24"/>
        </w:rPr>
        <w:t xml:space="preserve">Требования к языку </w:t>
      </w:r>
      <w:r w:rsidR="004B5EB3" w:rsidRPr="00E71A48">
        <w:rPr>
          <w:szCs w:val="24"/>
        </w:rPr>
        <w:t>Заявк</w:t>
      </w:r>
      <w:r w:rsidRPr="00E71A48">
        <w:rPr>
          <w:szCs w:val="24"/>
        </w:rPr>
        <w:t>и</w:t>
      </w:r>
      <w:bookmarkEnd w:id="358"/>
      <w:bookmarkEnd w:id="359"/>
      <w:bookmarkEnd w:id="360"/>
      <w:bookmarkEnd w:id="361"/>
      <w:bookmarkEnd w:id="362"/>
      <w:bookmarkEnd w:id="363"/>
      <w:bookmarkEnd w:id="364"/>
      <w:bookmarkEnd w:id="365"/>
      <w:bookmarkEnd w:id="366"/>
      <w:bookmarkEnd w:id="367"/>
      <w:bookmarkEnd w:id="368"/>
      <w:bookmarkEnd w:id="36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70" w:name="_Toc440361331"/>
      <w:bookmarkStart w:id="371" w:name="_Toc440376086"/>
      <w:bookmarkStart w:id="372" w:name="_Toc440376213"/>
      <w:bookmarkStart w:id="373" w:name="_Toc440382478"/>
      <w:bookmarkStart w:id="374" w:name="_Toc440447148"/>
      <w:bookmarkStart w:id="375" w:name="_Toc440620828"/>
      <w:bookmarkStart w:id="376" w:name="_Toc440631463"/>
      <w:bookmarkStart w:id="377" w:name="_Toc440875703"/>
      <w:bookmarkStart w:id="378" w:name="_Toc441131727"/>
      <w:bookmarkStart w:id="379" w:name="_Toc465865168"/>
      <w:bookmarkStart w:id="380" w:name="_Toc468975428"/>
      <w:bookmarkStart w:id="381" w:name="_Toc471830444"/>
      <w:r w:rsidRPr="00E71A48">
        <w:rPr>
          <w:szCs w:val="24"/>
        </w:rPr>
        <w:t xml:space="preserve">Требования к валюте </w:t>
      </w:r>
      <w:r w:rsidR="004B5EB3" w:rsidRPr="00E71A48">
        <w:rPr>
          <w:szCs w:val="24"/>
        </w:rPr>
        <w:t>Заявк</w:t>
      </w:r>
      <w:r w:rsidRPr="00E71A48">
        <w:rPr>
          <w:szCs w:val="24"/>
        </w:rPr>
        <w:t>и</w:t>
      </w:r>
      <w:bookmarkEnd w:id="370"/>
      <w:bookmarkEnd w:id="371"/>
      <w:bookmarkEnd w:id="372"/>
      <w:bookmarkEnd w:id="373"/>
      <w:bookmarkEnd w:id="374"/>
      <w:bookmarkEnd w:id="375"/>
      <w:bookmarkEnd w:id="376"/>
      <w:bookmarkEnd w:id="377"/>
      <w:bookmarkEnd w:id="378"/>
      <w:bookmarkEnd w:id="379"/>
      <w:bookmarkEnd w:id="380"/>
      <w:bookmarkEnd w:id="381"/>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82" w:name="_Toc440361332"/>
      <w:bookmarkStart w:id="383" w:name="_Toc440376087"/>
      <w:bookmarkStart w:id="384" w:name="_Toc440376214"/>
      <w:bookmarkStart w:id="385" w:name="_Toc440382479"/>
      <w:bookmarkStart w:id="386" w:name="_Toc440447149"/>
      <w:bookmarkStart w:id="387" w:name="_Toc440620829"/>
      <w:bookmarkStart w:id="388" w:name="_Toc440631464"/>
      <w:bookmarkStart w:id="389" w:name="_Toc440875704"/>
      <w:bookmarkStart w:id="390" w:name="_Toc441131728"/>
      <w:bookmarkStart w:id="391" w:name="_Toc465865169"/>
      <w:bookmarkStart w:id="392" w:name="_Ref468975235"/>
      <w:bookmarkStart w:id="393" w:name="_Toc468975429"/>
      <w:bookmarkStart w:id="394"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95"/>
    </w:p>
    <w:p w:rsidR="00717F60" w:rsidRPr="00C12FA4" w:rsidRDefault="00073B9D" w:rsidP="00216641">
      <w:pPr>
        <w:widowControl w:val="0"/>
        <w:shd w:val="clear" w:color="auto" w:fill="FFFFFF"/>
        <w:tabs>
          <w:tab w:val="left" w:pos="1701"/>
        </w:tabs>
        <w:autoSpaceDE w:val="0"/>
        <w:spacing w:after="100" w:line="264" w:lineRule="auto"/>
        <w:ind w:right="17" w:firstLine="0"/>
        <w:rPr>
          <w:bCs w:val="0"/>
          <w:sz w:val="24"/>
          <w:szCs w:val="24"/>
        </w:rPr>
      </w:pPr>
      <w:r w:rsidRPr="00EC4B6A">
        <w:rPr>
          <w:b/>
        </w:rPr>
        <w:t>1 227 483</w:t>
      </w:r>
      <w:r w:rsidRPr="00EC4B6A">
        <w:t xml:space="preserve"> (Один миллион двести двадцать семь тысяч четыреста восемьдесят три) рубля 00 копеек РФ, без учета НДС; НДС составляет </w:t>
      </w:r>
      <w:r w:rsidRPr="00EC4B6A">
        <w:rPr>
          <w:b/>
        </w:rPr>
        <w:t>220 946</w:t>
      </w:r>
      <w:r w:rsidRPr="00EC4B6A">
        <w:t xml:space="preserve"> (Двести двадцать тысяч девятьсот сорок шесть) рублей 94 копейки РФ; </w:t>
      </w:r>
      <w:r w:rsidRPr="00EC4B6A">
        <w:rPr>
          <w:b/>
        </w:rPr>
        <w:t>1 448  429</w:t>
      </w:r>
      <w:r w:rsidRPr="00EC4B6A">
        <w:t xml:space="preserve"> (Один миллион четыреста сорок восемь тысяч четыреста двадцать девять) рублей 94 копейки РФ</w:t>
      </w:r>
      <w:r>
        <w:rPr>
          <w:sz w:val="24"/>
          <w:szCs w:val="24"/>
        </w:rPr>
        <w:t>.</w:t>
      </w:r>
    </w:p>
    <w:p w:rsidR="00073B9D" w:rsidRDefault="00073B9D" w:rsidP="00073B9D">
      <w:pPr>
        <w:pStyle w:val="aff6"/>
        <w:numPr>
          <w:ilvl w:val="0"/>
          <w:numId w:val="0"/>
        </w:numPr>
        <w:tabs>
          <w:tab w:val="clear" w:pos="1134"/>
        </w:tabs>
        <w:suppressAutoHyphens w:val="0"/>
        <w:spacing w:line="240" w:lineRule="auto"/>
        <w:ind w:left="426"/>
        <w:rPr>
          <w:rFonts w:eastAsia="Calibri"/>
          <w:sz w:val="24"/>
          <w:szCs w:val="24"/>
          <w:lang w:eastAsia="en-US"/>
        </w:rPr>
      </w:pP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A3ADB" w:rsidRPr="002D7FEE">
        <w:rPr>
          <w:bCs w:val="0"/>
          <w:sz w:val="24"/>
          <w:szCs w:val="24"/>
        </w:rPr>
        <w:t>5.1</w:t>
      </w:r>
      <w:r w:rsidR="0005379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_Ref440271072 \r \h  \* MERGEFORMAT </w:instrText>
      </w:r>
      <w:r w:rsidR="00053791">
        <w:fldChar w:fldCharType="separate"/>
      </w:r>
      <w:r w:rsidR="00DA3ADB" w:rsidRPr="002D7FEE">
        <w:rPr>
          <w:bCs w:val="0"/>
          <w:sz w:val="24"/>
          <w:szCs w:val="24"/>
        </w:rPr>
        <w:t>5.2</w:t>
      </w:r>
      <w:r w:rsidR="0005379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053791">
        <w:fldChar w:fldCharType="begin"/>
      </w:r>
      <w:r w:rsidR="00053791">
        <w:instrText xml:space="preserve"> REF _Ref440361439 \r \h  \* MERGEFORMAT </w:instrText>
      </w:r>
      <w:r w:rsidR="00053791">
        <w:fldChar w:fldCharType="separate"/>
      </w:r>
      <w:r w:rsidR="00DA3ADB" w:rsidRPr="002D7FEE">
        <w:rPr>
          <w:sz w:val="24"/>
          <w:szCs w:val="24"/>
        </w:rPr>
        <w:t>5.5</w:t>
      </w:r>
      <w:r w:rsidR="0005379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E1437">
        <w:rPr>
          <w:bCs w:val="0"/>
          <w:sz w:val="24"/>
          <w:szCs w:val="24"/>
        </w:rPr>
        <w:fldChar w:fldCharType="begin"/>
      </w:r>
      <w:r w:rsidR="003F3A69">
        <w:rPr>
          <w:bCs w:val="0"/>
          <w:sz w:val="24"/>
          <w:szCs w:val="24"/>
        </w:rPr>
        <w:instrText xml:space="preserve"> REF _Ref306138385 \r \h </w:instrText>
      </w:r>
      <w:r w:rsidR="005E1437">
        <w:rPr>
          <w:bCs w:val="0"/>
          <w:sz w:val="24"/>
          <w:szCs w:val="24"/>
        </w:rPr>
      </w:r>
      <w:r w:rsidR="005E1437">
        <w:rPr>
          <w:bCs w:val="0"/>
          <w:sz w:val="24"/>
          <w:szCs w:val="24"/>
        </w:rPr>
        <w:fldChar w:fldCharType="separate"/>
      </w:r>
      <w:r w:rsidR="00DA3ADB">
        <w:rPr>
          <w:bCs w:val="0"/>
          <w:sz w:val="24"/>
          <w:szCs w:val="24"/>
        </w:rPr>
        <w:t>3.6.4</w:t>
      </w:r>
      <w:r w:rsidR="005E14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bCs w:val="0"/>
          <w:sz w:val="24"/>
          <w:szCs w:val="24"/>
        </w:rPr>
        <w:t>3.11</w:t>
      </w:r>
      <w:r w:rsidR="0005379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6" w:name="_Ref191386407"/>
      <w:bookmarkStart w:id="397" w:name="_Ref191386526"/>
      <w:bookmarkStart w:id="398" w:name="_Toc440361333"/>
      <w:bookmarkStart w:id="399" w:name="_Toc440376088"/>
      <w:bookmarkStart w:id="400" w:name="_Toc440376215"/>
      <w:bookmarkStart w:id="401" w:name="_Toc440382480"/>
      <w:bookmarkStart w:id="402" w:name="_Toc440447150"/>
      <w:bookmarkStart w:id="403" w:name="_Toc440620830"/>
      <w:bookmarkStart w:id="404" w:name="_Toc440631465"/>
      <w:bookmarkStart w:id="405" w:name="_Toc440875705"/>
      <w:bookmarkStart w:id="406" w:name="_Toc441131729"/>
      <w:bookmarkStart w:id="407" w:name="_Toc465865170"/>
      <w:bookmarkStart w:id="408" w:name="_Toc468975430"/>
      <w:bookmarkStart w:id="409" w:name="_Toc471830446"/>
      <w:bookmarkStart w:id="41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1" w:name="_Ref93090116"/>
      <w:bookmarkStart w:id="412" w:name="_Ref191386482"/>
      <w:bookmarkStart w:id="413" w:name="_Ref440291364"/>
      <w:bookmarkEnd w:id="41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11"/>
      <w:r w:rsidRPr="00E71A48">
        <w:rPr>
          <w:bCs w:val="0"/>
          <w:sz w:val="24"/>
          <w:szCs w:val="24"/>
        </w:rPr>
        <w:t>:</w:t>
      </w:r>
      <w:bookmarkStart w:id="414" w:name="_Ref306004833"/>
      <w:bookmarkEnd w:id="41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53791">
        <w:fldChar w:fldCharType="begin"/>
      </w:r>
      <w:r w:rsidR="00053791">
        <w:instrText xml:space="preserve"> REF _Ref191386451 \n \h  \* MERGEFORMAT </w:instrText>
      </w:r>
      <w:r w:rsidR="00053791">
        <w:fldChar w:fldCharType="separate"/>
      </w:r>
      <w:r w:rsidR="00DA3ADB" w:rsidRPr="00DA3ADB">
        <w:rPr>
          <w:bCs w:val="0"/>
          <w:sz w:val="24"/>
          <w:szCs w:val="24"/>
        </w:rPr>
        <w:t>3.3.9</w:t>
      </w:r>
      <w:r w:rsidR="0005379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E1437">
        <w:fldChar w:fldCharType="begin"/>
      </w:r>
      <w:r w:rsidR="001E2AA2">
        <w:rPr>
          <w:bCs w:val="0"/>
          <w:sz w:val="24"/>
          <w:szCs w:val="24"/>
        </w:rPr>
        <w:instrText xml:space="preserve"> REF _Ref440876618 \r \h </w:instrText>
      </w:r>
      <w:r w:rsidR="005E1437">
        <w:fldChar w:fldCharType="separate"/>
      </w:r>
      <w:r w:rsidR="00DA3ADB">
        <w:rPr>
          <w:bCs w:val="0"/>
          <w:sz w:val="24"/>
          <w:szCs w:val="24"/>
        </w:rPr>
        <w:t>3.3.10</w:t>
      </w:r>
      <w:r w:rsidR="005E143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13"/>
      <w:bookmarkEnd w:id="41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6" w:name="_Ref306032455"/>
      <w:r w:rsidRPr="00E71A48">
        <w:rPr>
          <w:bCs w:val="0"/>
          <w:color w:val="000000"/>
          <w:sz w:val="24"/>
          <w:szCs w:val="24"/>
        </w:rPr>
        <w:t xml:space="preserve">должен </w:t>
      </w:r>
      <w:bookmarkStart w:id="41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6"/>
      <w:bookmarkEnd w:id="41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418"/>
      <w:proofErr w:type="gramEnd"/>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w:t>
      </w:r>
      <w:proofErr w:type="spellStart"/>
      <w:r w:rsidR="00036006" w:rsidRPr="002D7FEE">
        <w:rPr>
          <w:color w:val="000000"/>
          <w:sz w:val="24"/>
          <w:szCs w:val="24"/>
          <w:lang w:eastAsia="ru-RU"/>
        </w:rPr>
        <w:t>т.ч</w:t>
      </w:r>
      <w:proofErr w:type="spellEnd"/>
      <w:r w:rsidR="00036006" w:rsidRPr="002D7FEE">
        <w:rPr>
          <w:color w:val="000000"/>
          <w:sz w:val="24"/>
          <w:szCs w:val="24"/>
          <w:lang w:eastAsia="ru-RU"/>
        </w:rPr>
        <w:t>.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19" w:name="_Ref306005578"/>
      <w:bookmarkStart w:id="420" w:name="_Ref303587815"/>
      <w:r w:rsidRPr="002D7FEE">
        <w:rPr>
          <w:sz w:val="24"/>
          <w:szCs w:val="24"/>
        </w:rPr>
        <w:t xml:space="preserve">Для юридических лиц/индивидуальных предпринимателей, если в каждом </w:t>
      </w:r>
      <w:r w:rsidRPr="002D7FEE">
        <w:rPr>
          <w:sz w:val="24"/>
          <w:szCs w:val="24"/>
        </w:rPr>
        <w:lastRenderedPageBreak/>
        <w:t xml:space="preserve">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_Ref440291364 \r \h  \* MERGEFORMAT </w:instrText>
      </w:r>
      <w:r w:rsidR="00053791">
        <w:fldChar w:fldCharType="separate"/>
      </w:r>
      <w:r w:rsidR="00DA3ADB" w:rsidRPr="002D7FEE">
        <w:rPr>
          <w:sz w:val="24"/>
          <w:szCs w:val="24"/>
        </w:rPr>
        <w:t>3.3.8.1</w:t>
      </w:r>
      <w:r w:rsidR="00053791">
        <w:fldChar w:fldCharType="end"/>
      </w:r>
      <w:r w:rsidRPr="002D7FEE">
        <w:rPr>
          <w:sz w:val="24"/>
          <w:szCs w:val="24"/>
        </w:rPr>
        <w:t>-</w:t>
      </w:r>
      <w:r w:rsidR="00053791">
        <w:fldChar w:fldCharType="begin"/>
      </w:r>
      <w:r w:rsidR="00053791">
        <w:instrText xml:space="preserve"> REF _Ref303669127 \r \h  \* MERGEFORMAT </w:instrText>
      </w:r>
      <w:r w:rsidR="00053791">
        <w:fldChar w:fldCharType="separate"/>
      </w:r>
      <w:r w:rsidR="00DA3ADB" w:rsidRPr="002D7FEE">
        <w:rPr>
          <w:sz w:val="24"/>
          <w:szCs w:val="24"/>
        </w:rPr>
        <w:t>3.3.8.2</w:t>
      </w:r>
      <w:r w:rsidR="00053791">
        <w:fldChar w:fldCharType="end"/>
      </w:r>
      <w:r w:rsidR="00717F60" w:rsidRPr="002D7FEE">
        <w:rPr>
          <w:bCs w:val="0"/>
          <w:sz w:val="24"/>
          <w:szCs w:val="24"/>
        </w:rPr>
        <w:t>:</w:t>
      </w:r>
      <w:bookmarkEnd w:id="419"/>
      <w:bookmarkEnd w:id="420"/>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1"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1"/>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_Ref440271993 \r \h  \* MERGEFORMAT </w:instrText>
      </w:r>
      <w:r w:rsidR="00053791">
        <w:fldChar w:fldCharType="separate"/>
      </w:r>
      <w:r w:rsidR="00DA3ADB" w:rsidRPr="002D7FEE">
        <w:rPr>
          <w:sz w:val="24"/>
          <w:szCs w:val="24"/>
        </w:rPr>
        <w:t>5.11</w:t>
      </w:r>
      <w:r w:rsidR="0005379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2"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_Ref440271964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bookmarkEnd w:id="422"/>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053791">
        <w:fldChar w:fldCharType="begin"/>
      </w:r>
      <w:r w:rsidR="00053791">
        <w:instrText xml:space="preserve"> REF _Ref440272035 \r \h  \* MERGEFORMAT </w:instrText>
      </w:r>
      <w:r w:rsidR="00053791">
        <w:fldChar w:fldCharType="separate"/>
      </w:r>
      <w:r w:rsidR="00DA3ADB" w:rsidRPr="002D7FEE">
        <w:rPr>
          <w:sz w:val="24"/>
          <w:szCs w:val="24"/>
        </w:rPr>
        <w:t>5.12</w:t>
      </w:r>
      <w:r w:rsidR="0005379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_Ref440272051 \r \h  \* MERGEFORMAT </w:instrText>
      </w:r>
      <w:r w:rsidR="00053791">
        <w:fldChar w:fldCharType="separate"/>
      </w:r>
      <w:r w:rsidR="00DA3ADB" w:rsidRPr="002D7FEE">
        <w:rPr>
          <w:sz w:val="24"/>
          <w:szCs w:val="24"/>
        </w:rPr>
        <w:t>5.13</w:t>
      </w:r>
      <w:r w:rsidR="0005379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2D7FEE">
        <w:rPr>
          <w:sz w:val="24"/>
          <w:szCs w:val="24"/>
        </w:rPr>
        <w:lastRenderedPageBreak/>
        <w:t xml:space="preserve">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3"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053791">
        <w:fldChar w:fldCharType="begin"/>
      </w:r>
      <w:r w:rsidR="00053791">
        <w:instrText xml:space="preserve"> REF _Ref440272119 \r \h  \* MERGEFORMAT </w:instrText>
      </w:r>
      <w:r w:rsidR="00053791">
        <w:fldChar w:fldCharType="separate"/>
      </w:r>
      <w:r w:rsidR="00DA3ADB" w:rsidRPr="002D7FEE">
        <w:rPr>
          <w:sz w:val="24"/>
          <w:szCs w:val="24"/>
        </w:rPr>
        <w:t>5.7.1</w:t>
      </w:r>
      <w:r w:rsidR="00053791">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23"/>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424" w:name="_Ref440371822"/>
      <w:proofErr w:type="gramStart"/>
      <w:r w:rsidRPr="002D7FEE">
        <w:rPr>
          <w:sz w:val="24"/>
          <w:szCs w:val="24"/>
        </w:rPr>
        <w:lastRenderedPageBreak/>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053791">
        <w:fldChar w:fldCharType="begin"/>
      </w:r>
      <w:r w:rsidR="00053791">
        <w:instrText xml:space="preserve"> REF _Ref440272147 \r \h  \* MERGEFORMAT </w:instrText>
      </w:r>
      <w:r w:rsidR="00053791">
        <w:fldChar w:fldCharType="separate"/>
      </w:r>
      <w:r w:rsidR="00DA3ADB" w:rsidRPr="002D7FEE">
        <w:rPr>
          <w:sz w:val="24"/>
          <w:szCs w:val="24"/>
        </w:rPr>
        <w:t>5.7.2</w:t>
      </w:r>
      <w:r w:rsidR="00053791">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статья 4 Федерального закона Российской Федерации №209-ФЗ от 24.07.2007 с изменениями</w:t>
      </w:r>
      <w:proofErr w:type="gramEnd"/>
      <w:r w:rsidRPr="002D7FEE">
        <w:rPr>
          <w:sz w:val="24"/>
          <w:szCs w:val="24"/>
        </w:rPr>
        <w:t xml:space="preserve"> «</w:t>
      </w:r>
      <w:proofErr w:type="gramStart"/>
      <w:r w:rsidRPr="002D7FEE">
        <w:rPr>
          <w:sz w:val="24"/>
          <w:szCs w:val="24"/>
        </w:rPr>
        <w:t>О развитии малого и среднего предпринимательства в Российской Федерации»).</w:t>
      </w:r>
      <w:proofErr w:type="gramEnd"/>
      <w:r w:rsidRPr="002D7F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24"/>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A3ADB" w:rsidRPr="002D7FE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A3ADB" w:rsidRPr="002D7FEE">
        <w:t>4</w:t>
      </w:r>
      <w:r w:rsidR="00053791">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roofErr w:type="gramEnd"/>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053791">
        <w:fldChar w:fldCharType="begin"/>
      </w:r>
      <w:r w:rsidR="00053791">
        <w:instrText xml:space="preserve"> REF _Ref449016908 \r \h  \* MERGEFORMAT </w:instrText>
      </w:r>
      <w:r w:rsidR="00053791">
        <w:fldChar w:fldCharType="separate"/>
      </w:r>
      <w:r w:rsidR="00DA3ADB" w:rsidRPr="002D7FEE">
        <w:rPr>
          <w:sz w:val="24"/>
          <w:szCs w:val="24"/>
        </w:rPr>
        <w:t>5.8</w:t>
      </w:r>
      <w:r w:rsidR="0005379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_Ref440881887 \r \h  \* MERGEFORMAT </w:instrText>
      </w:r>
      <w:r w:rsidR="00053791">
        <w:fldChar w:fldCharType="separate"/>
      </w:r>
      <w:r w:rsidR="00DA3ADB" w:rsidRPr="002D7FEE">
        <w:rPr>
          <w:sz w:val="24"/>
          <w:szCs w:val="24"/>
        </w:rPr>
        <w:t>5.9</w:t>
      </w:r>
      <w:r w:rsidR="0005379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_Ref440881894 \r \h  \* MERGEFORMAT </w:instrText>
      </w:r>
      <w:r w:rsidR="00053791">
        <w:fldChar w:fldCharType="separate"/>
      </w:r>
      <w:r w:rsidR="00DA3ADB" w:rsidRPr="002D7FEE">
        <w:rPr>
          <w:sz w:val="24"/>
          <w:szCs w:val="24"/>
        </w:rPr>
        <w:t>5.10</w:t>
      </w:r>
      <w:r w:rsidR="00053791">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5" w:name="_Ref442189588"/>
      <w:r w:rsidRPr="002D7FEE">
        <w:rPr>
          <w:sz w:val="24"/>
          <w:szCs w:val="24"/>
        </w:rPr>
        <w:t xml:space="preserve">Соглашение о неустойке </w:t>
      </w:r>
      <w:r w:rsidR="00A154B7" w:rsidRPr="002D7FEE">
        <w:rPr>
          <w:bCs w:val="0"/>
          <w:sz w:val="24"/>
          <w:szCs w:val="24"/>
        </w:rPr>
        <w:t>по форме и в соответствии с инструкциями, 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Pr="002D7FEE">
        <w:rPr>
          <w:sz w:val="24"/>
          <w:szCs w:val="24"/>
        </w:rPr>
        <w:t>)</w:t>
      </w:r>
      <w:r w:rsidR="006D05F2" w:rsidRPr="002D7FEE">
        <w:rPr>
          <w:sz w:val="24"/>
          <w:szCs w:val="24"/>
        </w:rPr>
        <w:t>, либо документ, подтверждающий факт внесения Участником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5"/>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5E1437">
        <w:fldChar w:fldCharType="begin"/>
      </w:r>
      <w:r w:rsidR="001248B1">
        <w:rPr>
          <w:sz w:val="24"/>
          <w:szCs w:val="24"/>
        </w:rPr>
        <w:instrText xml:space="preserve"> REF _Ref468195799 \r \h </w:instrText>
      </w:r>
      <w:r w:rsidR="005E1437">
        <w:fldChar w:fldCharType="separate"/>
      </w:r>
      <w:r w:rsidR="00DA3ADB">
        <w:rPr>
          <w:sz w:val="24"/>
          <w:szCs w:val="24"/>
        </w:rPr>
        <w:t>5.16</w:t>
      </w:r>
      <w:r w:rsidR="005E1437">
        <w:fldChar w:fldCharType="end"/>
      </w:r>
      <w:r w:rsidRPr="00DA1BA0">
        <w:rPr>
          <w:sz w:val="24"/>
          <w:szCs w:val="24"/>
        </w:rPr>
        <w:t>)</w:t>
      </w:r>
      <w:r w:rsidR="00796BE6" w:rsidRPr="00DA1BA0">
        <w:rPr>
          <w:sz w:val="24"/>
          <w:szCs w:val="24"/>
        </w:rPr>
        <w:t xml:space="preserve"> (</w:t>
      </w:r>
      <w:r w:rsidR="004A0CCC" w:rsidRPr="00F95B37">
        <w:rPr>
          <w:sz w:val="24"/>
          <w:szCs w:val="24"/>
        </w:rPr>
        <w:t xml:space="preserve">желательное требование, предоставляется Участником при </w:t>
      </w:r>
      <w:r w:rsidR="004A0CCC" w:rsidRPr="00F95B37">
        <w:rPr>
          <w:sz w:val="24"/>
          <w:szCs w:val="24"/>
        </w:rPr>
        <w:lastRenderedPageBreak/>
        <w:t>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26" w:name="_Ref191386451"/>
      <w:bookmarkStart w:id="427" w:name="_Ref440271628"/>
      <w:bookmarkStart w:id="428" w:name="_Toc440361334"/>
      <w:bookmarkStart w:id="429" w:name="_Toc440376089"/>
      <w:bookmarkStart w:id="430" w:name="_Toc440376216"/>
      <w:bookmarkStart w:id="431" w:name="_Toc440382481"/>
      <w:bookmarkStart w:id="432" w:name="_Toc440447151"/>
      <w:bookmarkStart w:id="433" w:name="_Toc440620831"/>
      <w:bookmarkStart w:id="434" w:name="_Toc440631466"/>
      <w:bookmarkStart w:id="435" w:name="_Toc440875706"/>
      <w:bookmarkStart w:id="436" w:name="_Toc441131730"/>
      <w:bookmarkStart w:id="437" w:name="_Toc465865171"/>
      <w:bookmarkStart w:id="438" w:name="_Toc468975431"/>
      <w:bookmarkStart w:id="439" w:name="_Toc471830447"/>
      <w:r w:rsidRPr="00E71A48">
        <w:rPr>
          <w:szCs w:val="24"/>
        </w:rPr>
        <w:t xml:space="preserve">Привлечение </w:t>
      </w:r>
      <w:bookmarkEnd w:id="426"/>
      <w:bookmarkEnd w:id="427"/>
      <w:bookmarkEnd w:id="428"/>
      <w:bookmarkEnd w:id="429"/>
      <w:bookmarkEnd w:id="430"/>
      <w:bookmarkEnd w:id="431"/>
      <w:bookmarkEnd w:id="432"/>
      <w:r w:rsidR="00176B20">
        <w:rPr>
          <w:szCs w:val="24"/>
        </w:rPr>
        <w:t>субподрядчиков</w:t>
      </w:r>
      <w:bookmarkEnd w:id="433"/>
      <w:bookmarkEnd w:id="434"/>
      <w:bookmarkEnd w:id="435"/>
      <w:bookmarkEnd w:id="436"/>
      <w:bookmarkEnd w:id="437"/>
      <w:bookmarkEnd w:id="438"/>
      <w:bookmarkEnd w:id="439"/>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0" w:name="_Ref191386461"/>
      <w:bookmarkStart w:id="441" w:name="_Toc440361335"/>
      <w:bookmarkStart w:id="442" w:name="_Toc440376090"/>
      <w:bookmarkStart w:id="443"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44"/>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5E1437">
        <w:rPr>
          <w:bCs w:val="0"/>
          <w:sz w:val="24"/>
          <w:szCs w:val="24"/>
        </w:rPr>
        <w:fldChar w:fldCharType="begin"/>
      </w:r>
      <w:r w:rsidR="00D57D88">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w:t>
      </w:r>
      <w:r w:rsidR="001248B1"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2D7FEE">
        <w:rPr>
          <w:sz w:val="24"/>
          <w:szCs w:val="24"/>
        </w:rPr>
        <w:t>ф)</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A3ADB" w:rsidRPr="002D7FEE">
        <w:rPr>
          <w:sz w:val="24"/>
          <w:szCs w:val="24"/>
        </w:rPr>
        <w:t>3.3.8.3</w:t>
      </w:r>
      <w:r w:rsidR="00053791">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E1437">
        <w:rPr>
          <w:bCs w:val="0"/>
          <w:sz w:val="24"/>
          <w:szCs w:val="24"/>
        </w:rPr>
        <w:fldChar w:fldCharType="begin"/>
      </w:r>
      <w:r w:rsidR="00362EA4">
        <w:rPr>
          <w:bCs w:val="0"/>
          <w:sz w:val="24"/>
          <w:szCs w:val="24"/>
        </w:rPr>
        <w:instrText xml:space="preserve"> REF _Ref440272510 \r \h </w:instrText>
      </w:r>
      <w:r w:rsidR="005E1437">
        <w:rPr>
          <w:bCs w:val="0"/>
          <w:sz w:val="24"/>
          <w:szCs w:val="24"/>
        </w:rPr>
      </w:r>
      <w:r w:rsidR="005E1437">
        <w:rPr>
          <w:bCs w:val="0"/>
          <w:sz w:val="24"/>
          <w:szCs w:val="24"/>
        </w:rPr>
        <w:fldChar w:fldCharType="separate"/>
      </w:r>
      <w:r w:rsidR="00DA3ADB">
        <w:rPr>
          <w:bCs w:val="0"/>
          <w:sz w:val="24"/>
          <w:szCs w:val="24"/>
        </w:rPr>
        <w:t>5.17</w:t>
      </w:r>
      <w:r w:rsidR="005E14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lastRenderedPageBreak/>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5" w:name="_Toc440382482"/>
      <w:bookmarkStart w:id="446" w:name="_Toc440447152"/>
      <w:bookmarkStart w:id="447" w:name="_Toc440620832"/>
      <w:bookmarkStart w:id="448" w:name="_Toc440631467"/>
      <w:bookmarkStart w:id="449" w:name="_Toc440875707"/>
      <w:bookmarkStart w:id="450" w:name="_Ref440876618"/>
      <w:bookmarkStart w:id="451" w:name="_Ref440876703"/>
      <w:bookmarkStart w:id="452" w:name="_Toc441131731"/>
      <w:bookmarkStart w:id="453" w:name="_Toc465865172"/>
      <w:bookmarkStart w:id="454" w:name="_Toc468975432"/>
      <w:bookmarkStart w:id="455"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40"/>
      <w:bookmarkEnd w:id="441"/>
      <w:bookmarkEnd w:id="442"/>
      <w:bookmarkEnd w:id="443"/>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3791">
        <w:fldChar w:fldCharType="begin"/>
      </w:r>
      <w:r w:rsidR="00053791">
        <w:instrText xml:space="preserve"> REF _Ref191386482 \r \h  \* MERGEFORMAT </w:instrText>
      </w:r>
      <w:r w:rsidR="00053791">
        <w:fldChar w:fldCharType="separate"/>
      </w:r>
      <w:r w:rsidR="00DA3ADB" w:rsidRPr="00DA3ADB">
        <w:rPr>
          <w:bCs w:val="0"/>
          <w:sz w:val="24"/>
          <w:szCs w:val="24"/>
        </w:rPr>
        <w:t>3.3.8.1</w:t>
      </w:r>
      <w:r w:rsidR="0005379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3791">
        <w:fldChar w:fldCharType="begin"/>
      </w:r>
      <w:r w:rsidR="00053791">
        <w:instrText xml:space="preserve"> REF _Ref191386407 \r \h  \* MERGEFORMAT </w:instrText>
      </w:r>
      <w:r w:rsidR="00053791">
        <w:fldChar w:fldCharType="separate"/>
      </w:r>
      <w:r w:rsidR="00DA3ADB" w:rsidRPr="00DA3ADB">
        <w:rPr>
          <w:bCs w:val="0"/>
          <w:sz w:val="24"/>
          <w:szCs w:val="24"/>
        </w:rPr>
        <w:t>3.3.8</w:t>
      </w:r>
      <w:r w:rsidR="0005379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E1437">
        <w:rPr>
          <w:bCs w:val="0"/>
          <w:sz w:val="24"/>
          <w:szCs w:val="24"/>
        </w:rPr>
        <w:fldChar w:fldCharType="begin"/>
      </w:r>
      <w:r w:rsidR="001248B1">
        <w:rPr>
          <w:bCs w:val="0"/>
          <w:sz w:val="24"/>
          <w:szCs w:val="24"/>
        </w:rPr>
        <w:instrText xml:space="preserve"> REF _Ref303669127 \r \h </w:instrText>
      </w:r>
      <w:r w:rsidR="005E1437">
        <w:rPr>
          <w:bCs w:val="0"/>
          <w:sz w:val="24"/>
          <w:szCs w:val="24"/>
        </w:rPr>
      </w:r>
      <w:r w:rsidR="005E1437">
        <w:rPr>
          <w:bCs w:val="0"/>
          <w:sz w:val="24"/>
          <w:szCs w:val="24"/>
        </w:rPr>
        <w:fldChar w:fldCharType="separate"/>
      </w:r>
      <w:r w:rsidR="00DA3ADB">
        <w:rPr>
          <w:bCs w:val="0"/>
          <w:sz w:val="24"/>
          <w:szCs w:val="24"/>
        </w:rPr>
        <w:t>3.3.8.2</w:t>
      </w:r>
      <w:r w:rsidR="005E14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5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5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58"/>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fldChar w:fldCharType="begin"/>
      </w:r>
      <w:r w:rsidR="00053791">
        <w:instrText xml:space="preserve"> REF _Ref307563248 \r \h  \* MERGEFORMAT </w:instrText>
      </w:r>
      <w:r w:rsidR="00053791">
        <w:fldChar w:fldCharType="separate"/>
      </w:r>
      <w:r w:rsidR="00DA3ADB" w:rsidRPr="00DA3ADB">
        <w:rPr>
          <w:bCs w:val="0"/>
          <w:sz w:val="24"/>
          <w:szCs w:val="24"/>
          <w:lang w:val="en-US"/>
        </w:rPr>
        <w:t>a</w:t>
      </w:r>
      <w:r w:rsidR="00DA3ADB" w:rsidRPr="00073B9D">
        <w:rPr>
          <w:bCs w:val="0"/>
          <w:sz w:val="24"/>
          <w:szCs w:val="24"/>
        </w:rPr>
        <w:t>)</w:t>
      </w:r>
      <w:r w:rsidR="00053791">
        <w:fldChar w:fldCharType="end"/>
      </w:r>
      <w:r w:rsidRPr="00E71A48">
        <w:rPr>
          <w:bCs w:val="0"/>
          <w:sz w:val="24"/>
          <w:szCs w:val="24"/>
        </w:rPr>
        <w:t xml:space="preserve">- </w:t>
      </w:r>
      <w:r w:rsidR="00053791">
        <w:fldChar w:fldCharType="begin"/>
      </w:r>
      <w:r w:rsidR="00053791">
        <w:instrText xml:space="preserve"> REF _Ref307563262 \r \h  \* MERGEFORMAT </w:instrText>
      </w:r>
      <w:r w:rsidR="00053791">
        <w:fldChar w:fldCharType="separate"/>
      </w:r>
      <w:r w:rsidR="00DA3ADB" w:rsidRPr="00DA3ADB">
        <w:rPr>
          <w:bCs w:val="0"/>
          <w:sz w:val="24"/>
          <w:szCs w:val="24"/>
          <w:lang w:val="en-US"/>
        </w:rPr>
        <w:t>g</w:t>
      </w:r>
      <w:r w:rsidR="00DA3ADB" w:rsidRPr="00073B9D">
        <w:rPr>
          <w:bCs w:val="0"/>
          <w:sz w:val="24"/>
          <w:szCs w:val="24"/>
        </w:rPr>
        <w:t>)</w:t>
      </w:r>
      <w:r w:rsidR="00053791">
        <w:fldChar w:fldCharType="end"/>
      </w:r>
      <w:r w:rsidRPr="00E71A48">
        <w:rPr>
          <w:bCs w:val="0"/>
          <w:sz w:val="24"/>
          <w:szCs w:val="24"/>
        </w:rPr>
        <w:t xml:space="preserve">п. </w:t>
      </w:r>
      <w:r w:rsidR="00053791">
        <w:fldChar w:fldCharType="begin"/>
      </w:r>
      <w:r w:rsidR="00053791">
        <w:instrText xml:space="preserve"> REF _Ref306032591 \r \h  \* MERGEFORMAT </w:instrText>
      </w:r>
      <w:r w:rsidR="00053791">
        <w:fldChar w:fldCharType="separate"/>
      </w:r>
      <w:r w:rsidR="00DA3ADB" w:rsidRPr="00DA3ADB">
        <w:rPr>
          <w:bCs w:val="0"/>
          <w:sz w:val="24"/>
          <w:szCs w:val="24"/>
        </w:rPr>
        <w:t>3.3.10.4</w:t>
      </w:r>
      <w:r w:rsidR="0005379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 xml:space="preserve">Любое юридическое лицо (индивидуальный предприниматель), </w:t>
      </w:r>
      <w:r w:rsidRPr="002D7FEE">
        <w:rPr>
          <w:sz w:val="24"/>
          <w:szCs w:val="24"/>
        </w:rPr>
        <w:lastRenderedPageBreak/>
        <w:t>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59"/>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053791">
        <w:fldChar w:fldCharType="begin"/>
      </w:r>
      <w:r w:rsidR="00053791">
        <w:instrText xml:space="preserve"> REF _Ref303669127 \r \h  \* MERGEFORMAT </w:instrText>
      </w:r>
      <w:r w:rsidR="00053791">
        <w:fldChar w:fldCharType="separate"/>
      </w:r>
      <w:r w:rsidR="00DA3ADB" w:rsidRPr="002D7FEE">
        <w:rPr>
          <w:bCs w:val="0"/>
          <w:sz w:val="24"/>
          <w:szCs w:val="24"/>
        </w:rPr>
        <w:t>3.3.8.2</w:t>
      </w:r>
      <w:r w:rsidR="00053791">
        <w:fldChar w:fldCharType="end"/>
      </w:r>
      <w:r w:rsidR="00717F60" w:rsidRPr="002D7FEE">
        <w:rPr>
          <w:bCs w:val="0"/>
          <w:sz w:val="24"/>
          <w:szCs w:val="24"/>
        </w:rPr>
        <w:t>)</w:t>
      </w:r>
      <w:r w:rsidR="00306DE6" w:rsidRPr="002D7FEE">
        <w:rPr>
          <w:bCs w:val="0"/>
          <w:sz w:val="24"/>
          <w:szCs w:val="24"/>
        </w:rPr>
        <w:t xml:space="preserve">. Документы, указанные в </w:t>
      </w:r>
      <w:proofErr w:type="spellStart"/>
      <w:r w:rsidR="00306DE6" w:rsidRPr="002D7FEE">
        <w:rPr>
          <w:bCs w:val="0"/>
          <w:sz w:val="24"/>
          <w:szCs w:val="24"/>
        </w:rPr>
        <w:t>пп</w:t>
      </w:r>
      <w:proofErr w:type="spellEnd"/>
      <w:r w:rsidR="00306DE6"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A3ADB" w:rsidRPr="002D7FEE">
        <w:rPr>
          <w:sz w:val="24"/>
          <w:szCs w:val="24"/>
        </w:rPr>
        <w:t>ф)</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A3ADB" w:rsidRPr="002D7FEE">
        <w:rPr>
          <w:sz w:val="24"/>
          <w:szCs w:val="24"/>
        </w:rPr>
        <w:t>3.3.8.3</w:t>
      </w:r>
      <w:r w:rsidR="00053791">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E1437">
        <w:rPr>
          <w:bCs w:val="0"/>
          <w:sz w:val="24"/>
          <w:szCs w:val="24"/>
        </w:rPr>
        <w:fldChar w:fldCharType="begin"/>
      </w:r>
      <w:r w:rsidR="00D50E8D">
        <w:rPr>
          <w:bCs w:val="0"/>
          <w:sz w:val="24"/>
          <w:szCs w:val="24"/>
        </w:rPr>
        <w:instrText xml:space="preserve"> REF _Ref440376324 \r \h </w:instrText>
      </w:r>
      <w:r w:rsidR="005E1437">
        <w:rPr>
          <w:bCs w:val="0"/>
          <w:sz w:val="24"/>
          <w:szCs w:val="24"/>
        </w:rPr>
      </w:r>
      <w:r w:rsidR="005E1437">
        <w:rPr>
          <w:bCs w:val="0"/>
          <w:sz w:val="24"/>
          <w:szCs w:val="24"/>
        </w:rPr>
        <w:fldChar w:fldCharType="separate"/>
      </w:r>
      <w:r w:rsidR="00DA3ADB">
        <w:rPr>
          <w:bCs w:val="0"/>
          <w:sz w:val="24"/>
          <w:szCs w:val="24"/>
        </w:rPr>
        <w:t>5.18</w:t>
      </w:r>
      <w:r w:rsidR="005E14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E1437">
        <w:rPr>
          <w:bCs w:val="0"/>
          <w:sz w:val="24"/>
          <w:szCs w:val="24"/>
        </w:rPr>
        <w:fldChar w:fldCharType="begin"/>
      </w:r>
      <w:r w:rsidR="000F4365">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A3ADB">
        <w:rPr>
          <w:bCs w:val="0"/>
          <w:sz w:val="24"/>
          <w:szCs w:val="24"/>
        </w:rPr>
        <w:t>3.3.8.1</w:t>
      </w:r>
      <w:r w:rsidR="005E14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60" w:name="_Ref306114966"/>
      <w:bookmarkStart w:id="461" w:name="_Toc440361336"/>
      <w:bookmarkStart w:id="462" w:name="_Toc440376091"/>
      <w:bookmarkStart w:id="463" w:name="_Toc440376218"/>
      <w:bookmarkStart w:id="464" w:name="_Toc440382483"/>
      <w:bookmarkStart w:id="465" w:name="_Toc440447153"/>
      <w:bookmarkStart w:id="466" w:name="_Toc440620833"/>
      <w:bookmarkStart w:id="467" w:name="_Toc440631468"/>
      <w:bookmarkStart w:id="468" w:name="_Toc440875708"/>
      <w:bookmarkStart w:id="469" w:name="_Toc441131732"/>
      <w:bookmarkStart w:id="470" w:name="_Toc465865173"/>
      <w:bookmarkStart w:id="471" w:name="_Toc468975433"/>
      <w:bookmarkStart w:id="472" w:name="_Toc471830449"/>
      <w:r w:rsidRPr="00E71A48">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 xml:space="preserve">окументацию по запросу </w:t>
      </w:r>
      <w:r w:rsidR="00172B9E" w:rsidRPr="00172B9E">
        <w:rPr>
          <w:bCs w:val="0"/>
          <w:sz w:val="24"/>
          <w:szCs w:val="24"/>
        </w:rPr>
        <w:lastRenderedPageBreak/>
        <w:t>предложений</w:t>
      </w:r>
      <w:r w:rsidR="00172B9E" w:rsidRPr="00172B9E">
        <w:rPr>
          <w:bCs w:val="0"/>
          <w:iCs/>
          <w:sz w:val="24"/>
          <w:szCs w:val="24"/>
        </w:rPr>
        <w:t xml:space="preserve"> (п. </w:t>
      </w:r>
      <w:r w:rsidR="00053791">
        <w:fldChar w:fldCharType="begin"/>
      </w:r>
      <w:r w:rsidR="00053791">
        <w:instrText xml:space="preserve"> REF _Ref440969856 \r \h  \* MERGEFORMAT </w:instrText>
      </w:r>
      <w:r w:rsidR="00053791">
        <w:fldChar w:fldCharType="separate"/>
      </w:r>
      <w:r w:rsidR="00DA3ADB" w:rsidRPr="00DA3ADB">
        <w:rPr>
          <w:bCs w:val="0"/>
          <w:iCs/>
          <w:sz w:val="24"/>
          <w:szCs w:val="24"/>
        </w:rPr>
        <w:t>3.3.12</w:t>
      </w:r>
      <w:r w:rsidR="0005379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53791">
        <w:fldChar w:fldCharType="begin"/>
      </w:r>
      <w:r w:rsidR="00053791">
        <w:instrText xml:space="preserve"> REF _Ref440289401 \r \h  \* MERGEFORMAT </w:instrText>
      </w:r>
      <w:r w:rsidR="00053791">
        <w:fldChar w:fldCharType="separate"/>
      </w:r>
      <w:r w:rsidR="00DA3ADB" w:rsidRPr="00DA3ADB">
        <w:rPr>
          <w:bCs w:val="0"/>
          <w:iCs/>
          <w:sz w:val="24"/>
          <w:szCs w:val="24"/>
        </w:rPr>
        <w:t>3.3.13</w:t>
      </w:r>
      <w:r w:rsidR="0005379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3" w:name="_Toc440361337"/>
      <w:bookmarkStart w:id="474" w:name="_Toc440376092"/>
      <w:bookmarkStart w:id="475" w:name="_Toc440376219"/>
      <w:bookmarkStart w:id="476" w:name="_Toc440382484"/>
      <w:bookmarkStart w:id="477" w:name="_Toc440447154"/>
      <w:bookmarkStart w:id="478" w:name="_Toc440620834"/>
      <w:bookmarkStart w:id="479" w:name="_Toc440631469"/>
      <w:bookmarkStart w:id="480" w:name="_Toc440875709"/>
      <w:bookmarkStart w:id="481" w:name="_Ref440969856"/>
      <w:bookmarkStart w:id="482" w:name="_Toc441131733"/>
      <w:bookmarkStart w:id="483" w:name="_Toc465865174"/>
      <w:bookmarkStart w:id="484" w:name="_Toc468975434"/>
      <w:bookmarkStart w:id="485" w:name="_Toc471830450"/>
      <w:r w:rsidRPr="00E71A48">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86" w:name="_Ref440289401"/>
      <w:bookmarkStart w:id="487" w:name="_Toc440361338"/>
      <w:bookmarkStart w:id="488" w:name="_Toc440376093"/>
      <w:bookmarkStart w:id="489" w:name="_Toc440376220"/>
      <w:bookmarkStart w:id="490" w:name="_Toc440382485"/>
      <w:bookmarkStart w:id="491" w:name="_Toc440447155"/>
      <w:bookmarkStart w:id="492" w:name="_Toc440620835"/>
      <w:bookmarkStart w:id="493" w:name="_Toc440631470"/>
      <w:bookmarkStart w:id="494" w:name="_Toc440875710"/>
      <w:bookmarkStart w:id="495" w:name="_Toc441131734"/>
      <w:bookmarkStart w:id="496" w:name="_Toc465865175"/>
      <w:bookmarkStart w:id="497" w:name="_Toc468975435"/>
      <w:bookmarkStart w:id="498" w:name="_Toc471830451"/>
      <w:r w:rsidRPr="00E71A48">
        <w:rPr>
          <w:szCs w:val="24"/>
        </w:rPr>
        <w:t>Продление срока окончания приема Заявок</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99" w:name="_Ref191386249"/>
    </w:p>
    <w:p w:rsidR="00AC1995" w:rsidRPr="00E71A48" w:rsidRDefault="00AC1995" w:rsidP="00E71A48">
      <w:pPr>
        <w:pStyle w:val="3"/>
        <w:spacing w:line="264" w:lineRule="auto"/>
        <w:rPr>
          <w:szCs w:val="24"/>
          <w:lang w:eastAsia="ru-RU"/>
        </w:rPr>
      </w:pPr>
      <w:bookmarkStart w:id="500" w:name="_Toc299701566"/>
      <w:bookmarkStart w:id="501" w:name="_Ref306176386"/>
      <w:bookmarkStart w:id="502" w:name="_Ref440285128"/>
      <w:bookmarkStart w:id="503" w:name="_Toc440361339"/>
      <w:bookmarkStart w:id="504" w:name="_Toc440376094"/>
      <w:bookmarkStart w:id="505" w:name="_Toc440376221"/>
      <w:bookmarkStart w:id="506" w:name="_Toc440382486"/>
      <w:bookmarkStart w:id="507" w:name="_Toc440447156"/>
      <w:bookmarkStart w:id="508" w:name="_Toc440620836"/>
      <w:bookmarkStart w:id="509" w:name="_Toc440631471"/>
      <w:bookmarkStart w:id="510" w:name="_Toc440875711"/>
      <w:bookmarkStart w:id="511" w:name="_Toc441131735"/>
      <w:bookmarkStart w:id="512" w:name="_Toc465865176"/>
      <w:bookmarkStart w:id="513" w:name="_Toc468975436"/>
      <w:bookmarkStart w:id="514" w:name="_Toc47183045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53791">
        <w:fldChar w:fldCharType="begin"/>
      </w:r>
      <w:r w:rsidR="00053791">
        <w:instrText xml:space="preserve"> REF _Ref467168844 \r \h  \* MERGEFORMAT </w:instrText>
      </w:r>
      <w:r w:rsidR="00053791">
        <w:fldChar w:fldCharType="separate"/>
      </w:r>
      <w:r w:rsidR="00DA3ADB" w:rsidRPr="002D7FEE">
        <w:rPr>
          <w:sz w:val="24"/>
          <w:szCs w:val="24"/>
        </w:rPr>
        <w:t>3.3.14.3</w:t>
      </w:r>
      <w:r w:rsidR="00053791">
        <w:fldChar w:fldCharType="end"/>
      </w:r>
      <w:r w:rsidRPr="002D7FEE">
        <w:rPr>
          <w:sz w:val="24"/>
          <w:szCs w:val="24"/>
        </w:rPr>
        <w:t xml:space="preserve">) или путем внесения денежных средств на расчетный счет Заказчика (п. </w:t>
      </w:r>
      <w:r w:rsidR="00053791">
        <w:fldChar w:fldCharType="begin"/>
      </w:r>
      <w:r w:rsidR="00053791">
        <w:instrText xml:space="preserve"> REF _Ref442263553 \r \h  \* MERGEFORMAT </w:instrText>
      </w:r>
      <w:r w:rsidR="00053791">
        <w:fldChar w:fldCharType="separate"/>
      </w:r>
      <w:r w:rsidR="00DA3ADB" w:rsidRPr="002D7FEE">
        <w:rPr>
          <w:sz w:val="24"/>
          <w:szCs w:val="24"/>
        </w:rPr>
        <w:t>3.3.14.4</w:t>
      </w:r>
      <w:r w:rsidR="0005379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5"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5"/>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6"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16"/>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053791">
        <w:fldChar w:fldCharType="begin"/>
      </w:r>
      <w:r w:rsidR="00053791">
        <w:instrText xml:space="preserve"> REF _Ref440272678 \r \h  \* MERGEFORMAT </w:instrText>
      </w:r>
      <w:r w:rsidR="00053791">
        <w:fldChar w:fldCharType="separate"/>
      </w:r>
      <w:r w:rsidR="00DA3ADB" w:rsidRPr="002D7FEE">
        <w:rPr>
          <w:sz w:val="24"/>
          <w:szCs w:val="24"/>
          <w:lang w:eastAsia="ru-RU"/>
        </w:rPr>
        <w:t>5.14</w:t>
      </w:r>
      <w:r w:rsidR="0005379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7" w:name="_Ref307586570"/>
      <w:r w:rsidRPr="002D7FEE">
        <w:rPr>
          <w:sz w:val="24"/>
          <w:szCs w:val="24"/>
        </w:rPr>
        <w:t>В соглашении о неустойке должно быть указано</w:t>
      </w:r>
      <w:bookmarkStart w:id="518"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17"/>
      <w:bookmarkEnd w:id="518"/>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053791">
        <w:fldChar w:fldCharType="begin"/>
      </w:r>
      <w:r w:rsidR="00053791">
        <w:instrText xml:space="preserve"> REF _Ref306008743 \r \h  \* MERGEFORMAT </w:instrText>
      </w:r>
      <w:r w:rsidR="00053791">
        <w:fldChar w:fldCharType="separate"/>
      </w:r>
      <w:r w:rsidR="00DA3ADB" w:rsidRPr="002D7FEE">
        <w:rPr>
          <w:bCs w:val="0"/>
          <w:sz w:val="24"/>
          <w:szCs w:val="24"/>
        </w:rPr>
        <w:t>3.3.4</w:t>
      </w:r>
      <w:r w:rsidR="00053791">
        <w:fldChar w:fldCharType="end"/>
      </w:r>
      <w:r w:rsidR="00932C0A" w:rsidRPr="002D7FEE">
        <w:rPr>
          <w:bCs w:val="0"/>
          <w:sz w:val="24"/>
          <w:szCs w:val="24"/>
        </w:rPr>
        <w:t xml:space="preserve">) после истечения срока окончания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E1437">
        <w:rPr>
          <w:bCs w:val="0"/>
          <w:sz w:val="24"/>
          <w:szCs w:val="24"/>
        </w:rPr>
        <w:fldChar w:fldCharType="begin"/>
      </w:r>
      <w:r w:rsidR="00A12245">
        <w:rPr>
          <w:bCs w:val="0"/>
          <w:sz w:val="24"/>
          <w:szCs w:val="24"/>
        </w:rPr>
        <w:instrText xml:space="preserve"> REF _Ref468975287 \r \h </w:instrText>
      </w:r>
      <w:r w:rsidR="005E1437">
        <w:rPr>
          <w:bCs w:val="0"/>
          <w:sz w:val="24"/>
          <w:szCs w:val="24"/>
        </w:rPr>
      </w:r>
      <w:r w:rsidR="005E1437">
        <w:rPr>
          <w:bCs w:val="0"/>
          <w:sz w:val="24"/>
          <w:szCs w:val="24"/>
        </w:rPr>
        <w:fldChar w:fldCharType="separate"/>
      </w:r>
      <w:r w:rsidR="00A12245">
        <w:rPr>
          <w:bCs w:val="0"/>
          <w:sz w:val="24"/>
          <w:szCs w:val="24"/>
        </w:rPr>
        <w:t>3.12</w:t>
      </w:r>
      <w:r w:rsidR="005E14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5E1437">
        <w:rPr>
          <w:bCs w:val="0"/>
          <w:sz w:val="24"/>
          <w:szCs w:val="24"/>
        </w:rPr>
        <w:fldChar w:fldCharType="begin"/>
      </w:r>
      <w:r w:rsidR="001248B1">
        <w:rPr>
          <w:bCs w:val="0"/>
          <w:sz w:val="24"/>
          <w:szCs w:val="24"/>
        </w:rPr>
        <w:instrText xml:space="preserve"> REF _Ref468195951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9" w:name="_Ref307563802"/>
      <w:r w:rsidRPr="00E71A48">
        <w:rPr>
          <w:sz w:val="24"/>
          <w:szCs w:val="24"/>
        </w:rPr>
        <w:t xml:space="preserve">В случаях, указанных в п. </w:t>
      </w:r>
      <w:r w:rsidR="00053791">
        <w:fldChar w:fldCharType="begin"/>
      </w:r>
      <w:r w:rsidR="00053791">
        <w:instrText xml:space="preserve"> REF _Ref305753174 \r \h  \* MERGEFORMAT </w:instrText>
      </w:r>
      <w:r w:rsidR="00053791">
        <w:fldChar w:fldCharType="separate"/>
      </w:r>
      <w:r w:rsidR="00DA3ADB" w:rsidRPr="00DA3ADB">
        <w:rPr>
          <w:sz w:val="24"/>
          <w:szCs w:val="24"/>
        </w:rPr>
        <w:t>3.3.14.3.2</w:t>
      </w:r>
      <w:r w:rsidR="00053791">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19"/>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299109207"/>
      <w:bookmarkStart w:id="52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0"/>
      <w:bookmarkEnd w:id="521"/>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053791">
        <w:fldChar w:fldCharType="begin"/>
      </w:r>
      <w:r w:rsidR="00053791">
        <w:instrText xml:space="preserve"> REF _Ref440272256 \r \h  \* MERGEFORMAT </w:instrText>
      </w:r>
      <w:r w:rsidR="00053791">
        <w:fldChar w:fldCharType="separate"/>
      </w:r>
      <w:r w:rsidR="00DA3ADB" w:rsidRPr="00DA3ADB">
        <w:rPr>
          <w:sz w:val="24"/>
          <w:szCs w:val="24"/>
          <w:lang w:eastAsia="ru-RU"/>
        </w:rPr>
        <w:t>5.14</w:t>
      </w:r>
      <w:r w:rsidR="0005379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5E1437">
        <w:fldChar w:fldCharType="begin"/>
      </w:r>
      <w:r w:rsidR="006D05F2">
        <w:rPr>
          <w:sz w:val="24"/>
          <w:szCs w:val="24"/>
          <w:lang w:eastAsia="ru-RU"/>
        </w:rPr>
        <w:instrText xml:space="preserve"> REF _Ref467752316 \r \h </w:instrText>
      </w:r>
      <w:r w:rsidR="005E1437">
        <w:fldChar w:fldCharType="separate"/>
      </w:r>
      <w:r w:rsidR="00DA3ADB">
        <w:rPr>
          <w:sz w:val="24"/>
          <w:szCs w:val="24"/>
          <w:lang w:eastAsia="ru-RU"/>
        </w:rPr>
        <w:t>5.15</w:t>
      </w:r>
      <w:r w:rsidR="005E1437">
        <w:fldChar w:fldCharType="end"/>
      </w:r>
      <w:r w:rsidRPr="00F21407">
        <w:rPr>
          <w:sz w:val="24"/>
          <w:szCs w:val="24"/>
        </w:rPr>
        <w:t xml:space="preserve">), в срок не позднее даты и времени окончания приема заявок, указанных в пункте </w:t>
      </w:r>
      <w:r w:rsidR="00053791">
        <w:fldChar w:fldCharType="begin"/>
      </w:r>
      <w:r w:rsidR="00053791">
        <w:instrText xml:space="preserve"> REF _Ref440289953 \r \h  \* MERGEFORMAT </w:instrText>
      </w:r>
      <w:r w:rsidR="00053791">
        <w:fldChar w:fldCharType="separate"/>
      </w:r>
      <w:r w:rsidR="00DA3ADB" w:rsidRPr="00DA3ADB">
        <w:rPr>
          <w:sz w:val="24"/>
          <w:szCs w:val="24"/>
        </w:rPr>
        <w:t>3.4.1.3</w:t>
      </w:r>
      <w:r w:rsidR="00053791">
        <w:fldChar w:fldCharType="end"/>
      </w:r>
      <w:r w:rsidRPr="00F21407">
        <w:rPr>
          <w:sz w:val="24"/>
          <w:szCs w:val="24"/>
        </w:rPr>
        <w:t xml:space="preserve"> настоящей Документации, по адресу: </w:t>
      </w:r>
      <w:r w:rsidR="00073B9D" w:rsidRPr="00073B9D">
        <w:rPr>
          <w:bCs/>
          <w:sz w:val="24"/>
          <w:szCs w:val="24"/>
        </w:rPr>
        <w:t xml:space="preserve">РФ, 392680, г. Тамбов, ул. </w:t>
      </w:r>
      <w:proofErr w:type="spellStart"/>
      <w:r w:rsidR="00073B9D" w:rsidRPr="00073B9D">
        <w:rPr>
          <w:bCs/>
          <w:sz w:val="24"/>
          <w:szCs w:val="24"/>
        </w:rPr>
        <w:t>Моршанское</w:t>
      </w:r>
      <w:proofErr w:type="spellEnd"/>
      <w:r w:rsidR="00073B9D" w:rsidRPr="00073B9D">
        <w:rPr>
          <w:bCs/>
          <w:sz w:val="24"/>
          <w:szCs w:val="24"/>
        </w:rPr>
        <w:t xml:space="preserve"> шоссе, 23, </w:t>
      </w:r>
      <w:proofErr w:type="spellStart"/>
      <w:r w:rsidR="00073B9D" w:rsidRPr="00073B9D">
        <w:rPr>
          <w:bCs/>
          <w:sz w:val="24"/>
          <w:szCs w:val="24"/>
        </w:rPr>
        <w:t>каб</w:t>
      </w:r>
      <w:proofErr w:type="spellEnd"/>
      <w:r w:rsidR="00073B9D" w:rsidRPr="00073B9D">
        <w:rPr>
          <w:bCs/>
          <w:sz w:val="24"/>
          <w:szCs w:val="24"/>
        </w:rPr>
        <w:t xml:space="preserve">. №205, исполнительный сотрудник – </w:t>
      </w:r>
      <w:r w:rsidR="00073B9D" w:rsidRPr="00073B9D">
        <w:rPr>
          <w:bCs/>
          <w:iCs/>
          <w:sz w:val="24"/>
          <w:szCs w:val="24"/>
        </w:rPr>
        <w:t>Кобелева Елена Юрьевна, контактный телефон: (4752) 57-82-06</w:t>
      </w:r>
      <w:r w:rsidRPr="00073B9D">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053791">
        <w:fldChar w:fldCharType="begin"/>
      </w:r>
      <w:r w:rsidR="00053791">
        <w:instrText xml:space="preserve"> REF _Ref191386085 \r \h  \* MERGEFORMAT </w:instrText>
      </w:r>
      <w:r w:rsidR="00053791">
        <w:fldChar w:fldCharType="separate"/>
      </w:r>
      <w:r w:rsidR="00DA3ADB" w:rsidRPr="00DA3ADB">
        <w:rPr>
          <w:sz w:val="24"/>
          <w:szCs w:val="24"/>
        </w:rPr>
        <w:t>1.1.1</w:t>
      </w:r>
      <w:r w:rsidR="00053791">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053791">
        <w:fldChar w:fldCharType="begin"/>
      </w:r>
      <w:r w:rsidR="00053791">
        <w:instrText xml:space="preserve"> REF _Ref303323780 \r \h  \* MERGEFORMAT </w:instrText>
      </w:r>
      <w:r w:rsidR="00053791">
        <w:fldChar w:fldCharType="separate"/>
      </w:r>
      <w:r w:rsidR="00DA3ADB" w:rsidRPr="00DA3ADB">
        <w:rPr>
          <w:sz w:val="24"/>
          <w:szCs w:val="24"/>
        </w:rPr>
        <w:t>1.1.4</w:t>
      </w:r>
      <w:r w:rsidR="00053791">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053791">
        <w:fldChar w:fldCharType="begin"/>
      </w:r>
      <w:r w:rsidR="00053791">
        <w:instrText xml:space="preserve"> REF _Ref467752355 \r \h  \* MERGEFORMAT </w:instrText>
      </w:r>
      <w:r w:rsidR="00053791">
        <w:fldChar w:fldCharType="separate"/>
      </w:r>
      <w:r w:rsidR="00DA3ADB" w:rsidRPr="002D7FEE">
        <w:rPr>
          <w:sz w:val="24"/>
          <w:szCs w:val="24"/>
        </w:rPr>
        <w:t>3.3.14.5</w:t>
      </w:r>
      <w:r w:rsidR="0005379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2" w:name="_Ref442263553"/>
      <w:bookmarkStart w:id="523"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2"/>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w:t>
      </w:r>
      <w:r w:rsidRPr="002D7FEE">
        <w:rPr>
          <w:szCs w:val="24"/>
        </w:rPr>
        <w:lastRenderedPageBreak/>
        <w:t>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53791">
        <w:fldChar w:fldCharType="begin"/>
      </w:r>
      <w:r w:rsidR="00053791">
        <w:instrText xml:space="preserve"> REF _Ref55335823 \r \h  \* MERGEFORMAT </w:instrText>
      </w:r>
      <w:r w:rsidR="00053791">
        <w:fldChar w:fldCharType="separate"/>
      </w:r>
      <w:r w:rsidR="00DA3ADB" w:rsidRPr="002D7FEE">
        <w:rPr>
          <w:rFonts w:eastAsia="Calibri"/>
          <w:szCs w:val="24"/>
          <w:lang w:eastAsia="en-US"/>
        </w:rPr>
        <w:t>5.7</w:t>
      </w:r>
      <w:r w:rsidR="00053791">
        <w:fldChar w:fldCharType="end"/>
      </w:r>
      <w:r w:rsidRPr="002D7FEE">
        <w:rPr>
          <w:rFonts w:eastAsia="Calibri"/>
          <w:szCs w:val="24"/>
          <w:lang w:eastAsia="en-US"/>
        </w:rPr>
        <w:t xml:space="preserve">) Участник обязан направить на электронную </w:t>
      </w:r>
      <w:r w:rsidRPr="00073B9D">
        <w:rPr>
          <w:rFonts w:eastAsia="Calibri"/>
          <w:szCs w:val="24"/>
          <w:lang w:eastAsia="en-US"/>
        </w:rPr>
        <w:t xml:space="preserve">почту </w:t>
      </w:r>
      <w:r w:rsidR="00073B9D" w:rsidRPr="00073B9D">
        <w:rPr>
          <w:rFonts w:eastAsia="Calibri"/>
          <w:szCs w:val="24"/>
          <w:lang w:eastAsia="en-US"/>
        </w:rPr>
        <w:t xml:space="preserve">ведущему специалисту </w:t>
      </w:r>
      <w:proofErr w:type="spellStart"/>
      <w:r w:rsidR="00073B9D" w:rsidRPr="00073B9D">
        <w:rPr>
          <w:rFonts w:eastAsia="Calibri"/>
          <w:szCs w:val="24"/>
          <w:lang w:eastAsia="en-US"/>
        </w:rPr>
        <w:t>УЛиМТО</w:t>
      </w:r>
      <w:proofErr w:type="spellEnd"/>
      <w:r w:rsidR="00073B9D" w:rsidRPr="00073B9D">
        <w:rPr>
          <w:rFonts w:eastAsia="Calibri"/>
          <w:szCs w:val="24"/>
          <w:lang w:eastAsia="en-US"/>
        </w:rPr>
        <w:t xml:space="preserve"> Филиала ПАО «МРСК Центра</w:t>
      </w:r>
      <w:proofErr w:type="gramStart"/>
      <w:r w:rsidR="00073B9D" w:rsidRPr="00073B9D">
        <w:rPr>
          <w:rFonts w:eastAsia="Calibri"/>
          <w:szCs w:val="24"/>
          <w:lang w:eastAsia="en-US"/>
        </w:rPr>
        <w:t>»-</w:t>
      </w:r>
      <w:proofErr w:type="gramEnd"/>
      <w:r w:rsidR="00073B9D" w:rsidRPr="00073B9D">
        <w:rPr>
          <w:rFonts w:eastAsia="Calibri"/>
          <w:szCs w:val="24"/>
          <w:lang w:eastAsia="en-US"/>
        </w:rPr>
        <w:t xml:space="preserve">«Тамбовэнерго» Кобелевой Елене Юрьевне, контактный телефон: (4752) 57-82-06 или по адресу электронной почты: </w:t>
      </w:r>
      <w:r w:rsidR="00073B9D" w:rsidRPr="00073B9D">
        <w:rPr>
          <w:rFonts w:eastAsia="Calibri"/>
          <w:szCs w:val="24"/>
          <w:u w:val="single"/>
          <w:lang w:eastAsia="en-US"/>
        </w:rPr>
        <w:t>kobeleva.ey@mrsk-1.ru</w:t>
      </w:r>
      <w:r w:rsidRPr="00073B9D">
        <w:rPr>
          <w:rFonts w:eastAsia="Calibri"/>
          <w:szCs w:val="24"/>
          <w:lang w:eastAsia="en-US"/>
        </w:rPr>
        <w:t>. Данные документы</w:t>
      </w:r>
      <w:r w:rsidRPr="002D7FEE">
        <w:rPr>
          <w:rFonts w:eastAsia="Calibri"/>
          <w:szCs w:val="24"/>
          <w:lang w:eastAsia="en-US"/>
        </w:rPr>
        <w:t xml:space="preserve"> необходимо направить Заказчику </w:t>
      </w:r>
      <w:r w:rsidRPr="002D7FEE">
        <w:rPr>
          <w:szCs w:val="24"/>
        </w:rPr>
        <w:t xml:space="preserve">до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A3ADB" w:rsidRPr="002D7FEE">
        <w:rPr>
          <w:szCs w:val="24"/>
        </w:rPr>
        <w:t>3.4.1.3</w:t>
      </w:r>
      <w:r w:rsidR="00053791">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4"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24"/>
    </w:p>
    <w:p w:rsidR="00073B9D" w:rsidRPr="002D5CFA" w:rsidRDefault="00073B9D" w:rsidP="00073B9D">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073B9D" w:rsidRPr="002D5CFA" w:rsidRDefault="00073B9D" w:rsidP="00073B9D">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Место нахождения: 392680, г. Тамбов, </w:t>
      </w:r>
      <w:proofErr w:type="spellStart"/>
      <w:r w:rsidRPr="002D5CFA">
        <w:rPr>
          <w:rFonts w:eastAsia="Calibri"/>
          <w:b w:val="0"/>
          <w:sz w:val="24"/>
          <w:szCs w:val="24"/>
          <w:lang w:eastAsia="en-US"/>
        </w:rPr>
        <w:t>Моршанское</w:t>
      </w:r>
      <w:proofErr w:type="spellEnd"/>
      <w:r w:rsidRPr="002D5CFA">
        <w:rPr>
          <w:rFonts w:eastAsia="Calibri"/>
          <w:b w:val="0"/>
          <w:sz w:val="24"/>
          <w:szCs w:val="24"/>
          <w:lang w:eastAsia="en-US"/>
        </w:rPr>
        <w:t xml:space="preserve"> шоссе, д.23</w:t>
      </w:r>
    </w:p>
    <w:p w:rsidR="00073B9D" w:rsidRPr="002D5CFA" w:rsidRDefault="00073B9D" w:rsidP="00073B9D">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073B9D" w:rsidRPr="002D5CFA" w:rsidRDefault="00073B9D" w:rsidP="00073B9D">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р</w:t>
      </w:r>
      <w:proofErr w:type="gramEnd"/>
      <w:r w:rsidRPr="002D5CFA">
        <w:rPr>
          <w:rFonts w:eastAsia="Calibri"/>
          <w:b w:val="0"/>
          <w:sz w:val="24"/>
          <w:szCs w:val="24"/>
          <w:lang w:eastAsia="en-US"/>
        </w:rPr>
        <w:t>/счет:  № 40702810815250001608</w:t>
      </w:r>
    </w:p>
    <w:p w:rsidR="00073B9D" w:rsidRPr="002D5CFA" w:rsidRDefault="00073B9D" w:rsidP="00073B9D">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Банк: Филиал Банка ВТБ (ПАО) в </w:t>
      </w:r>
      <w:proofErr w:type="spellStart"/>
      <w:r w:rsidRPr="002D5CFA">
        <w:rPr>
          <w:rFonts w:eastAsia="Calibri"/>
          <w:b w:val="0"/>
          <w:sz w:val="24"/>
          <w:szCs w:val="24"/>
          <w:lang w:eastAsia="en-US"/>
        </w:rPr>
        <w:t>г</w:t>
      </w:r>
      <w:proofErr w:type="gramStart"/>
      <w:r w:rsidRPr="002D5CFA">
        <w:rPr>
          <w:rFonts w:eastAsia="Calibri"/>
          <w:b w:val="0"/>
          <w:sz w:val="24"/>
          <w:szCs w:val="24"/>
          <w:lang w:eastAsia="en-US"/>
        </w:rPr>
        <w:t>.В</w:t>
      </w:r>
      <w:proofErr w:type="gramEnd"/>
      <w:r w:rsidRPr="002D5CFA">
        <w:rPr>
          <w:rFonts w:eastAsia="Calibri"/>
          <w:b w:val="0"/>
          <w:sz w:val="24"/>
          <w:szCs w:val="24"/>
          <w:lang w:eastAsia="en-US"/>
        </w:rPr>
        <w:t>оронеже</w:t>
      </w:r>
      <w:proofErr w:type="spellEnd"/>
    </w:p>
    <w:p w:rsidR="00073B9D" w:rsidRPr="002D5CFA" w:rsidRDefault="00073B9D" w:rsidP="00073B9D">
      <w:pPr>
        <w:pStyle w:val="2f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к</w:t>
      </w:r>
      <w:proofErr w:type="gramEnd"/>
      <w:r w:rsidRPr="002D5CFA">
        <w:rPr>
          <w:rFonts w:eastAsia="Calibri"/>
          <w:b w:val="0"/>
          <w:sz w:val="24"/>
          <w:szCs w:val="24"/>
          <w:lang w:eastAsia="en-US"/>
        </w:rPr>
        <w:t>/</w:t>
      </w:r>
      <w:proofErr w:type="gramStart"/>
      <w:r w:rsidRPr="002D5CFA">
        <w:rPr>
          <w:rFonts w:eastAsia="Calibri"/>
          <w:b w:val="0"/>
          <w:sz w:val="24"/>
          <w:szCs w:val="24"/>
          <w:lang w:eastAsia="en-US"/>
        </w:rPr>
        <w:t>счет</w:t>
      </w:r>
      <w:proofErr w:type="gramEnd"/>
      <w:r w:rsidRPr="002D5CFA">
        <w:rPr>
          <w:rFonts w:eastAsia="Calibri"/>
          <w:b w:val="0"/>
          <w:sz w:val="24"/>
          <w:szCs w:val="24"/>
          <w:lang w:eastAsia="en-US"/>
        </w:rPr>
        <w:t>: № 30101810100000000835 в  Отделении по Воронежской области ГУ ЦБ РФ по Центральному федеральному округу</w:t>
      </w:r>
    </w:p>
    <w:p w:rsidR="00073B9D" w:rsidRPr="002D5CFA" w:rsidRDefault="00073B9D" w:rsidP="00073B9D">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053791">
        <w:fldChar w:fldCharType="begin"/>
      </w:r>
      <w:r w:rsidR="00053791">
        <w:instrText xml:space="preserve"> REF _Ref306140451 \r \h  \* MERGEFORMAT </w:instrText>
      </w:r>
      <w:r w:rsidR="00053791">
        <w:fldChar w:fldCharType="separate"/>
      </w:r>
      <w:r w:rsidR="00DA3ADB" w:rsidRPr="002D7FEE">
        <w:rPr>
          <w:sz w:val="24"/>
          <w:szCs w:val="24"/>
        </w:rPr>
        <w:t>3.14</w:t>
      </w:r>
      <w:r w:rsidR="0005379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5" w:name="_Ref467752355"/>
      <w:r w:rsidRPr="002D7FEE">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2D7FEE">
        <w:rPr>
          <w:sz w:val="24"/>
          <w:szCs w:val="24"/>
        </w:rPr>
        <w:lastRenderedPageBreak/>
        <w:t>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3"/>
      <w:bookmarkEnd w:id="525"/>
    </w:p>
    <w:p w:rsidR="00717F60" w:rsidRPr="00E71A48" w:rsidRDefault="00717F60" w:rsidP="00E71A48">
      <w:pPr>
        <w:pStyle w:val="2"/>
        <w:tabs>
          <w:tab w:val="clear" w:pos="1700"/>
          <w:tab w:val="num" w:pos="709"/>
        </w:tabs>
        <w:spacing w:line="264" w:lineRule="auto"/>
      </w:pPr>
      <w:bookmarkStart w:id="526" w:name="_Ref305973214"/>
      <w:bookmarkStart w:id="527" w:name="_Toc471830453"/>
      <w:r w:rsidRPr="00E71A48">
        <w:t>Подача Заявок и их прием</w:t>
      </w:r>
      <w:bookmarkStart w:id="528" w:name="_Ref56229451"/>
      <w:bookmarkEnd w:id="499"/>
      <w:bookmarkEnd w:id="526"/>
      <w:bookmarkEnd w:id="527"/>
    </w:p>
    <w:p w:rsidR="00717F60" w:rsidRPr="00E71A48" w:rsidRDefault="00717F60" w:rsidP="00E71A48">
      <w:pPr>
        <w:pStyle w:val="3"/>
        <w:spacing w:line="264" w:lineRule="auto"/>
        <w:rPr>
          <w:szCs w:val="24"/>
        </w:rPr>
      </w:pPr>
      <w:bookmarkStart w:id="529" w:name="_Toc439323707"/>
      <w:bookmarkStart w:id="530" w:name="_Toc440361341"/>
      <w:bookmarkStart w:id="531" w:name="_Toc440376096"/>
      <w:bookmarkStart w:id="532" w:name="_Toc440376223"/>
      <w:bookmarkStart w:id="533" w:name="_Toc440382488"/>
      <w:bookmarkStart w:id="534" w:name="_Toc440447158"/>
      <w:bookmarkStart w:id="535" w:name="_Toc440620838"/>
      <w:bookmarkStart w:id="536" w:name="_Toc440631473"/>
      <w:bookmarkStart w:id="537" w:name="_Toc440875713"/>
      <w:bookmarkStart w:id="538" w:name="_Toc441131737"/>
      <w:bookmarkStart w:id="539" w:name="_Toc465865178"/>
      <w:bookmarkStart w:id="540" w:name="_Toc468975438"/>
      <w:bookmarkStart w:id="541" w:name="_Toc471830454"/>
      <w:r w:rsidRPr="00E71A48">
        <w:rPr>
          <w:szCs w:val="24"/>
        </w:rPr>
        <w:t>Подача Заявок через ЭТП</w:t>
      </w:r>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73B9D">
        <w:rPr>
          <w:b/>
          <w:bCs w:val="0"/>
          <w:sz w:val="24"/>
          <w:szCs w:val="24"/>
          <w:highlight w:val="yellow"/>
        </w:rPr>
        <w:t>20</w:t>
      </w:r>
      <w:r w:rsidR="002B5044" w:rsidRPr="005818B2">
        <w:rPr>
          <w:b/>
          <w:bCs w:val="0"/>
          <w:sz w:val="24"/>
          <w:szCs w:val="24"/>
          <w:highlight w:val="yellow"/>
        </w:rPr>
        <w:t xml:space="preserve"> </w:t>
      </w:r>
      <w:r w:rsidR="00073B9D">
        <w:rPr>
          <w:b/>
          <w:bCs w:val="0"/>
          <w:sz w:val="24"/>
          <w:szCs w:val="24"/>
          <w:highlight w:val="yellow"/>
        </w:rPr>
        <w:t>марта</w:t>
      </w:r>
      <w:r w:rsidR="002B5044" w:rsidRPr="005818B2">
        <w:rPr>
          <w:b/>
          <w:bCs w:val="0"/>
          <w:sz w:val="24"/>
          <w:szCs w:val="24"/>
          <w:highlight w:val="yellow"/>
        </w:rPr>
        <w:t xml:space="preserve"> </w:t>
      </w:r>
      <w:r w:rsidR="0075717E">
        <w:rPr>
          <w:b/>
          <w:bCs w:val="0"/>
          <w:sz w:val="24"/>
          <w:szCs w:val="24"/>
          <w:highlight w:val="yellow"/>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5E1437">
        <w:rPr>
          <w:bCs w:val="0"/>
          <w:sz w:val="24"/>
          <w:szCs w:val="24"/>
        </w:rPr>
        <w:fldChar w:fldCharType="begin"/>
      </w:r>
      <w:r w:rsidR="00BF60B6">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A3ADB">
        <w:rPr>
          <w:bCs w:val="0"/>
          <w:sz w:val="24"/>
          <w:szCs w:val="24"/>
        </w:rPr>
        <w:t>5.1</w:t>
      </w:r>
      <w:r w:rsidR="005E1437">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4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3" w:name="_Ref115077798"/>
      <w:bookmarkStart w:id="544" w:name="_Toc439323708"/>
      <w:bookmarkStart w:id="545" w:name="_Toc440361342"/>
      <w:bookmarkStart w:id="546" w:name="_Toc440376097"/>
      <w:bookmarkStart w:id="547" w:name="_Toc440376224"/>
      <w:bookmarkStart w:id="548" w:name="_Toc440382489"/>
      <w:bookmarkStart w:id="549" w:name="_Toc440447159"/>
      <w:bookmarkStart w:id="550" w:name="_Toc440620839"/>
      <w:bookmarkStart w:id="551" w:name="_Toc440631474"/>
      <w:bookmarkStart w:id="552" w:name="_Toc440875714"/>
      <w:bookmarkStart w:id="553" w:name="_Toc441131738"/>
      <w:bookmarkStart w:id="554" w:name="_Toc465865179"/>
      <w:bookmarkStart w:id="555" w:name="_Toc468975439"/>
      <w:bookmarkStart w:id="556"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bookmarkEnd w:id="528"/>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A3ADB" w:rsidRPr="002D7FE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_Ref467752394 \r \h  \* MERGEFORMAT </w:instrText>
      </w:r>
      <w:r w:rsidR="00053791">
        <w:fldChar w:fldCharType="separate"/>
      </w:r>
      <w:r w:rsidR="00DA3ADB" w:rsidRPr="002D7FE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57" w:name="_Ref303683883"/>
      <w:bookmarkStart w:id="558" w:name="_Toc471830456"/>
      <w:r w:rsidRPr="002D7FEE">
        <w:t xml:space="preserve">Изменение и отзыв </w:t>
      </w:r>
      <w:r w:rsidR="004B5EB3" w:rsidRPr="002D7FEE">
        <w:t>Заявк</w:t>
      </w:r>
      <w:r w:rsidRPr="002D7FEE">
        <w:t>и</w:t>
      </w:r>
      <w:bookmarkEnd w:id="557"/>
      <w:bookmarkEnd w:id="55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59" w:name="_Ref305973250"/>
      <w:r w:rsidRPr="002D7FEE">
        <w:rPr>
          <w:bCs w:val="0"/>
          <w:sz w:val="24"/>
          <w:szCs w:val="24"/>
        </w:rPr>
        <w:t xml:space="preserve">До окончания срока подачи заявок (п. </w:t>
      </w:r>
      <w:r w:rsidR="00053791">
        <w:fldChar w:fldCharType="begin"/>
      </w:r>
      <w:r w:rsidR="00053791">
        <w:instrText xml:space="preserve"> REF _Ref440289953 \r \h  \* MERGEFORMAT </w:instrText>
      </w:r>
      <w:r w:rsidR="00053791">
        <w:fldChar w:fldCharType="separate"/>
      </w:r>
      <w:r w:rsidR="00DA3ADB" w:rsidRPr="002D7FEE">
        <w:rPr>
          <w:bCs w:val="0"/>
          <w:sz w:val="24"/>
          <w:szCs w:val="24"/>
        </w:rPr>
        <w:t>3.4.1.3</w:t>
      </w:r>
      <w:r w:rsidR="0005379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A3ADB" w:rsidRPr="00DA3ADB">
        <w:rPr>
          <w:bCs w:val="0"/>
          <w:sz w:val="24"/>
          <w:szCs w:val="24"/>
        </w:rPr>
        <w:t>3.4.1.3</w:t>
      </w:r>
      <w:r w:rsidR="0005379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53791">
        <w:fldChar w:fldCharType="begin"/>
      </w:r>
      <w:r w:rsidR="00053791">
        <w:instrText xml:space="preserve"> REF _Ref55279015 \r \h  \* MERGEFORMAT </w:instrText>
      </w:r>
      <w:r w:rsidR="00053791">
        <w:fldChar w:fldCharType="separate"/>
      </w:r>
      <w:r w:rsidR="00DA3ADB" w:rsidRPr="00DA3ADB">
        <w:rPr>
          <w:sz w:val="24"/>
          <w:szCs w:val="24"/>
        </w:rPr>
        <w:t>3.3.1.6</w:t>
      </w:r>
      <w:r w:rsidR="00053791">
        <w:fldChar w:fldCharType="end"/>
      </w:r>
      <w:r w:rsidRPr="00223D18">
        <w:rPr>
          <w:sz w:val="24"/>
          <w:szCs w:val="24"/>
        </w:rPr>
        <w:t xml:space="preserve">, </w:t>
      </w:r>
      <w:r w:rsidR="00053791">
        <w:fldChar w:fldCharType="begin"/>
      </w:r>
      <w:r w:rsidR="00053791">
        <w:instrText xml:space="preserve"> REF _Ref195087786 \r \h  \* MERGEFORMAT </w:instrText>
      </w:r>
      <w:r w:rsidR="00053791">
        <w:fldChar w:fldCharType="separate"/>
      </w:r>
      <w:r w:rsidR="00DA3ADB" w:rsidRPr="00DA3ADB">
        <w:rPr>
          <w:sz w:val="24"/>
          <w:szCs w:val="24"/>
        </w:rPr>
        <w:t>3.3.1.7</w:t>
      </w:r>
      <w:r w:rsidR="0005379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0" w:name="_Ref468195580"/>
      <w:bookmarkStart w:id="561" w:name="_Ref468195629"/>
      <w:bookmarkStart w:id="562" w:name="_Toc471830457"/>
      <w:r w:rsidRPr="00E71A48">
        <w:lastRenderedPageBreak/>
        <w:t>Оценка Заявок и проведение переговоров</w:t>
      </w:r>
      <w:bookmarkEnd w:id="559"/>
      <w:bookmarkEnd w:id="560"/>
      <w:bookmarkEnd w:id="561"/>
      <w:bookmarkEnd w:id="562"/>
      <w:r w:rsidRPr="00E71A48">
        <w:t xml:space="preserve"> </w:t>
      </w:r>
    </w:p>
    <w:p w:rsidR="00717F60" w:rsidRPr="00E71A48" w:rsidRDefault="00717F60" w:rsidP="00E71A48">
      <w:pPr>
        <w:pStyle w:val="3"/>
        <w:spacing w:line="264" w:lineRule="auto"/>
        <w:rPr>
          <w:szCs w:val="24"/>
        </w:rPr>
      </w:pPr>
      <w:bookmarkStart w:id="563" w:name="_Toc439323711"/>
      <w:bookmarkStart w:id="564" w:name="_Toc440361345"/>
      <w:bookmarkStart w:id="565" w:name="_Toc440376100"/>
      <w:bookmarkStart w:id="566" w:name="_Toc440376227"/>
      <w:bookmarkStart w:id="567" w:name="_Toc440382492"/>
      <w:bookmarkStart w:id="568" w:name="_Toc440447162"/>
      <w:bookmarkStart w:id="569" w:name="_Toc440620842"/>
      <w:bookmarkStart w:id="570" w:name="_Toc440631477"/>
      <w:bookmarkStart w:id="571" w:name="_Toc440875717"/>
      <w:bookmarkStart w:id="572" w:name="_Toc441131741"/>
      <w:bookmarkStart w:id="573" w:name="_Toc465865182"/>
      <w:bookmarkStart w:id="574" w:name="_Toc468975442"/>
      <w:bookmarkStart w:id="575" w:name="_Toc471830458"/>
      <w:r w:rsidRPr="00E71A48">
        <w:rPr>
          <w:szCs w:val="24"/>
        </w:rPr>
        <w:t>Общие положения</w:t>
      </w:r>
      <w:bookmarkEnd w:id="563"/>
      <w:bookmarkEnd w:id="564"/>
      <w:bookmarkEnd w:id="565"/>
      <w:bookmarkEnd w:id="566"/>
      <w:bookmarkEnd w:id="567"/>
      <w:bookmarkEnd w:id="568"/>
      <w:bookmarkEnd w:id="569"/>
      <w:bookmarkEnd w:id="570"/>
      <w:bookmarkEnd w:id="571"/>
      <w:bookmarkEnd w:id="572"/>
      <w:bookmarkEnd w:id="573"/>
      <w:bookmarkEnd w:id="574"/>
      <w:bookmarkEnd w:id="57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3791">
        <w:fldChar w:fldCharType="begin"/>
      </w:r>
      <w:r w:rsidR="00053791">
        <w:instrText xml:space="preserve"> REF _Ref93089454 \n \h  \* MERGEFORMAT </w:instrText>
      </w:r>
      <w:r w:rsidR="00053791">
        <w:fldChar w:fldCharType="separate"/>
      </w:r>
      <w:r w:rsidR="00DA3ADB" w:rsidRPr="00DA3ADB">
        <w:rPr>
          <w:bCs w:val="0"/>
          <w:sz w:val="24"/>
          <w:szCs w:val="24"/>
        </w:rPr>
        <w:t>3.6.2</w:t>
      </w:r>
      <w:r w:rsidR="00053791">
        <w:fldChar w:fldCharType="end"/>
      </w:r>
      <w:r w:rsidRPr="00E71A48">
        <w:rPr>
          <w:bCs w:val="0"/>
          <w:sz w:val="24"/>
          <w:szCs w:val="24"/>
        </w:rPr>
        <w:t xml:space="preserve">), проведение (при необходимости) переговоров (пункт </w:t>
      </w:r>
      <w:r w:rsidR="00053791">
        <w:fldChar w:fldCharType="begin"/>
      </w:r>
      <w:r w:rsidR="00053791">
        <w:instrText xml:space="preserve"> REF _Ref303670674 \n \h  \* MERGEFORMAT </w:instrText>
      </w:r>
      <w:r w:rsidR="00053791">
        <w:fldChar w:fldCharType="separate"/>
      </w:r>
      <w:r w:rsidR="00DA3ADB" w:rsidRPr="00DA3ADB">
        <w:rPr>
          <w:bCs w:val="0"/>
          <w:sz w:val="24"/>
          <w:szCs w:val="24"/>
        </w:rPr>
        <w:t>3.6.3</w:t>
      </w:r>
      <w:r w:rsidR="00053791">
        <w:fldChar w:fldCharType="end"/>
      </w:r>
      <w:r w:rsidRPr="00E71A48">
        <w:rPr>
          <w:bCs w:val="0"/>
          <w:sz w:val="24"/>
          <w:szCs w:val="24"/>
        </w:rPr>
        <w:t>) и оценочную стадию (пункт</w:t>
      </w:r>
      <w:r w:rsidR="007F3FB7" w:rsidRPr="00E71A48">
        <w:rPr>
          <w:bCs w:val="0"/>
          <w:sz w:val="24"/>
          <w:szCs w:val="24"/>
        </w:rPr>
        <w:t xml:space="preserve"> </w:t>
      </w:r>
      <w:r w:rsidR="00053791">
        <w:fldChar w:fldCharType="begin"/>
      </w:r>
      <w:r w:rsidR="00053791">
        <w:instrText xml:space="preserve"> REF _Ref306138385 \r \h  \* MERGEFORMAT </w:instrText>
      </w:r>
      <w:r w:rsidR="00053791">
        <w:fldChar w:fldCharType="separate"/>
      </w:r>
      <w:r w:rsidR="00DA3ADB" w:rsidRPr="00DA3ADB">
        <w:rPr>
          <w:bCs w:val="0"/>
          <w:sz w:val="24"/>
          <w:szCs w:val="24"/>
        </w:rPr>
        <w:t>3.6.4</w:t>
      </w:r>
      <w:r w:rsidR="00053791">
        <w:fldChar w:fldCharType="end"/>
      </w:r>
      <w:r w:rsidRPr="00E71A48">
        <w:rPr>
          <w:bCs w:val="0"/>
          <w:sz w:val="24"/>
          <w:szCs w:val="24"/>
        </w:rPr>
        <w:t>).</w:t>
      </w:r>
    </w:p>
    <w:p w:rsidR="00717F60" w:rsidRPr="00E71A48" w:rsidRDefault="00717F60" w:rsidP="00E71A48">
      <w:pPr>
        <w:pStyle w:val="3"/>
        <w:spacing w:line="264" w:lineRule="auto"/>
        <w:rPr>
          <w:szCs w:val="24"/>
        </w:rPr>
      </w:pPr>
      <w:bookmarkStart w:id="576" w:name="_Ref93089454"/>
      <w:bookmarkStart w:id="577" w:name="_Toc439323712"/>
      <w:bookmarkStart w:id="578" w:name="_Toc440361346"/>
      <w:bookmarkStart w:id="579" w:name="_Toc440376101"/>
      <w:bookmarkStart w:id="580" w:name="_Toc440376228"/>
      <w:bookmarkStart w:id="581" w:name="_Toc440382493"/>
      <w:bookmarkStart w:id="582" w:name="_Toc440447163"/>
      <w:bookmarkStart w:id="583" w:name="_Toc440620843"/>
      <w:bookmarkStart w:id="584" w:name="_Toc440631478"/>
      <w:bookmarkStart w:id="585" w:name="_Toc440875718"/>
      <w:bookmarkStart w:id="586" w:name="_Toc441131742"/>
      <w:bookmarkStart w:id="587" w:name="_Toc465865183"/>
      <w:bookmarkStart w:id="588" w:name="_Toc468975443"/>
      <w:bookmarkStart w:id="589" w:name="_Toc471830459"/>
      <w:r w:rsidRPr="00E71A48">
        <w:rPr>
          <w:szCs w:val="24"/>
        </w:rPr>
        <w:t>Отборочная стадия</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w:t>
      </w:r>
      <w:r w:rsidRPr="008E312A">
        <w:rPr>
          <w:sz w:val="24"/>
          <w:szCs w:val="24"/>
        </w:rPr>
        <w:lastRenderedPageBreak/>
        <w:t xml:space="preserve">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0"/>
      <w:bookmarkEnd w:id="591"/>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fldChar w:fldCharType="begin"/>
      </w:r>
      <w:r w:rsidR="00053791">
        <w:instrText xml:space="preserve"> REF _Ref444180906 \r \h  \* MERGEFORMAT </w:instrText>
      </w:r>
      <w:r w:rsidR="00053791">
        <w:fldChar w:fldCharType="separate"/>
      </w:r>
      <w:r w:rsidR="00DA3ADB" w:rsidRPr="00DA3ADB">
        <w:rPr>
          <w:sz w:val="24"/>
          <w:szCs w:val="24"/>
        </w:rPr>
        <w:t>5.12</w:t>
      </w:r>
      <w:r w:rsidR="00053791">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053791">
        <w:fldChar w:fldCharType="begin"/>
      </w:r>
      <w:r w:rsidR="00053791">
        <w:instrText xml:space="preserve"> REF _Ref306176386 \r \h  \* MERGEFORMAT </w:instrText>
      </w:r>
      <w:r w:rsidR="00053791">
        <w:fldChar w:fldCharType="separate"/>
      </w:r>
      <w:r w:rsidR="00DA3ADB" w:rsidRPr="002D7FEE">
        <w:rPr>
          <w:sz w:val="24"/>
          <w:szCs w:val="24"/>
        </w:rPr>
        <w:t>3.3.14</w:t>
      </w:r>
      <w:r w:rsidR="00053791">
        <w:fldChar w:fldCharType="end"/>
      </w:r>
      <w:r w:rsidR="007F3FB7" w:rsidRPr="002D7FEE">
        <w:rPr>
          <w:sz w:val="24"/>
          <w:szCs w:val="24"/>
        </w:rPr>
        <w:t>).</w:t>
      </w:r>
      <w:bookmarkEnd w:id="592"/>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3" w:name="_Ref303670674"/>
      <w:bookmarkStart w:id="594" w:name="_Toc439323713"/>
      <w:bookmarkStart w:id="595" w:name="_Toc440361347"/>
      <w:bookmarkStart w:id="596" w:name="_Toc440376102"/>
      <w:bookmarkStart w:id="597" w:name="_Toc440376229"/>
      <w:bookmarkStart w:id="598" w:name="_Toc440382494"/>
      <w:bookmarkStart w:id="599" w:name="_Toc440447164"/>
      <w:bookmarkStart w:id="600" w:name="_Toc440620844"/>
      <w:bookmarkStart w:id="601" w:name="_Toc440631479"/>
      <w:bookmarkStart w:id="602" w:name="_Toc440875719"/>
      <w:bookmarkStart w:id="603" w:name="_Toc441131743"/>
      <w:bookmarkStart w:id="604" w:name="_Toc465865184"/>
      <w:bookmarkStart w:id="605" w:name="_Toc468975444"/>
      <w:bookmarkStart w:id="606" w:name="_Toc471830460"/>
      <w:r w:rsidRPr="00E71A48">
        <w:rPr>
          <w:szCs w:val="24"/>
        </w:rPr>
        <w:t>Проведение переговоров</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07" w:name="_Ref306138385"/>
      <w:bookmarkStart w:id="608" w:name="_Toc439323714"/>
      <w:bookmarkStart w:id="609" w:name="_Toc440361348"/>
      <w:bookmarkStart w:id="610" w:name="_Toc440376103"/>
      <w:bookmarkStart w:id="611" w:name="_Toc440376230"/>
      <w:bookmarkStart w:id="612" w:name="_Toc440382495"/>
      <w:bookmarkStart w:id="613" w:name="_Toc440447165"/>
      <w:bookmarkStart w:id="614" w:name="_Toc440620845"/>
      <w:bookmarkStart w:id="615" w:name="_Toc440631480"/>
      <w:bookmarkStart w:id="616" w:name="_Toc440875720"/>
      <w:bookmarkStart w:id="617" w:name="_Toc441131744"/>
      <w:bookmarkStart w:id="618" w:name="_Toc465865185"/>
      <w:bookmarkStart w:id="619" w:name="_Toc468975445"/>
      <w:bookmarkStart w:id="620" w:name="_Toc471830461"/>
      <w:r w:rsidRPr="00E71A48">
        <w:rPr>
          <w:szCs w:val="24"/>
        </w:rPr>
        <w:lastRenderedPageBreak/>
        <w:t>Оценочная стадия</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fldChar w:fldCharType="begin"/>
      </w:r>
      <w:r w:rsidR="00053791">
        <w:instrText xml:space="preserve"> REF _Ref471830158 \r \h  \* MERGEFORMAT </w:instrText>
      </w:r>
      <w:r w:rsidR="00053791">
        <w:fldChar w:fldCharType="separate"/>
      </w:r>
      <w:r w:rsidR="00757618" w:rsidRPr="002D7FEE">
        <w:rPr>
          <w:sz w:val="24"/>
          <w:szCs w:val="24"/>
        </w:rPr>
        <w:t>3.8</w:t>
      </w:r>
      <w:r w:rsidR="0005379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1" w:name="_Ref303250967"/>
      <w:bookmarkStart w:id="622" w:name="_Toc305697378"/>
      <w:bookmarkStart w:id="623" w:name="_Toc471830462"/>
      <w:bookmarkStart w:id="624" w:name="_Toc255985696"/>
      <w:r w:rsidRPr="00E71A48">
        <w:t>Аукционная процедура понижени</w:t>
      </w:r>
      <w:r w:rsidR="00E60F8E" w:rsidRPr="00E71A48">
        <w:t>я</w:t>
      </w:r>
      <w:r w:rsidRPr="00E71A48">
        <w:t xml:space="preserve"> цены (переторжка)</w:t>
      </w:r>
      <w:bookmarkEnd w:id="621"/>
      <w:bookmarkEnd w:id="622"/>
      <w:bookmarkEnd w:id="623"/>
      <w:r w:rsidRPr="00E71A48">
        <w:t xml:space="preserve"> </w:t>
      </w:r>
    </w:p>
    <w:bookmarkEnd w:id="624"/>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5"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5"/>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26"/>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fldChar w:fldCharType="begin"/>
      </w:r>
      <w:r w:rsidR="00053791">
        <w:instrText xml:space="preserve"> REF _Ref465864060 \r \h  \* MERGEFORMAT </w:instrText>
      </w:r>
      <w:r w:rsidR="00053791">
        <w:fldChar w:fldCharType="separate"/>
      </w:r>
      <w:r w:rsidR="00DA3ADB" w:rsidRPr="002D7FEE">
        <w:rPr>
          <w:iCs/>
          <w:sz w:val="24"/>
          <w:szCs w:val="24"/>
          <w:lang w:eastAsia="ru-RU"/>
        </w:rPr>
        <w:t>3.7.9</w:t>
      </w:r>
      <w:r w:rsidR="0005379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053791">
        <w:fldChar w:fldCharType="begin"/>
      </w:r>
      <w:r w:rsidR="00053791">
        <w:instrText xml:space="preserve"> REF _Ref306352987 \r \h  \* MERGEFORMAT </w:instrText>
      </w:r>
      <w:r w:rsidR="00053791">
        <w:fldChar w:fldCharType="separate"/>
      </w:r>
      <w:r w:rsidR="00DA3ADB" w:rsidRPr="002D7FEE">
        <w:rPr>
          <w:iCs/>
          <w:sz w:val="24"/>
          <w:szCs w:val="24"/>
          <w:lang w:eastAsia="ru-RU"/>
        </w:rPr>
        <w:t>3.7.3</w:t>
      </w:r>
      <w:r w:rsidR="00053791">
        <w:fldChar w:fldCharType="end"/>
      </w:r>
      <w:r w:rsidRPr="002D7FEE">
        <w:rPr>
          <w:iCs/>
          <w:sz w:val="24"/>
          <w:szCs w:val="24"/>
          <w:lang w:eastAsia="ru-RU"/>
        </w:rPr>
        <w:t xml:space="preserve"> - </w:t>
      </w:r>
      <w:r w:rsidR="00053791">
        <w:fldChar w:fldCharType="begin"/>
      </w:r>
      <w:r w:rsidR="00053791">
        <w:instrText xml:space="preserve"> REF _Ref306353005 \r \h  \* MERGEFORMAT </w:instrText>
      </w:r>
      <w:r w:rsidR="00053791">
        <w:fldChar w:fldCharType="separate"/>
      </w:r>
      <w:r w:rsidR="00DA3ADB" w:rsidRPr="002D7FEE">
        <w:rPr>
          <w:iCs/>
          <w:sz w:val="24"/>
          <w:szCs w:val="24"/>
          <w:lang w:eastAsia="ru-RU"/>
        </w:rPr>
        <w:t>3.7.5</w:t>
      </w:r>
      <w:r w:rsidR="0005379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27"/>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8" w:name="_Ref465847813"/>
      <w:bookmarkStart w:id="629"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8"/>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29"/>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A3ADB" w:rsidRPr="002D7FEE">
        <w:rPr>
          <w:rFonts w:eastAsia="Times New Roman,Italic"/>
          <w:bCs w:val="0"/>
          <w:iCs/>
          <w:sz w:val="24"/>
          <w:szCs w:val="24"/>
        </w:rPr>
        <w:t>3.11</w:t>
      </w:r>
      <w:r w:rsidR="0005379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053791">
        <w:fldChar w:fldCharType="begin"/>
      </w:r>
      <w:r w:rsidR="00053791">
        <w:instrText xml:space="preserve"> REF _Ref468975207 \r \h  \* MERGEFORMAT </w:instrText>
      </w:r>
      <w:r w:rsidR="00053791">
        <w:fldChar w:fldCharType="separate"/>
      </w:r>
      <w:r w:rsidR="00DA3ADB" w:rsidRPr="002D7FEE">
        <w:rPr>
          <w:rFonts w:eastAsia="Times New Roman,Italic"/>
          <w:bCs w:val="0"/>
          <w:iCs/>
          <w:sz w:val="24"/>
          <w:szCs w:val="24"/>
        </w:rPr>
        <w:t>3.7.8</w:t>
      </w:r>
      <w:r w:rsidR="00053791">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DA3ADB" w:rsidRPr="002D7FE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30" w:name="_Toc471823191"/>
      <w:bookmarkStart w:id="631" w:name="_Ref471823363"/>
      <w:bookmarkStart w:id="632" w:name="_Ref471830158"/>
      <w:bookmarkStart w:id="633" w:name="_Toc471830463"/>
      <w:r w:rsidRPr="002D7FEE">
        <w:t>О приоритете закупки работ, выполняемых российскими лицами, по отношению к работам, выполняемым иностранными лицами</w:t>
      </w:r>
      <w:bookmarkEnd w:id="630"/>
      <w:bookmarkEnd w:id="631"/>
      <w:bookmarkEnd w:id="632"/>
      <w:bookmarkEnd w:id="633"/>
    </w:p>
    <w:p w:rsidR="00286404" w:rsidRPr="002D7FEE" w:rsidRDefault="00286404" w:rsidP="00824534">
      <w:pPr>
        <w:pStyle w:val="3"/>
        <w:ind w:left="0" w:firstLine="567"/>
        <w:jc w:val="both"/>
        <w:rPr>
          <w:b w:val="0"/>
        </w:rPr>
      </w:pPr>
      <w:bookmarkStart w:id="634" w:name="_Toc471830464"/>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4"/>
    </w:p>
    <w:p w:rsidR="00286404" w:rsidRPr="002D7FEE" w:rsidRDefault="00286404" w:rsidP="00824534">
      <w:pPr>
        <w:pStyle w:val="3"/>
        <w:ind w:left="0" w:firstLine="567"/>
        <w:jc w:val="both"/>
        <w:rPr>
          <w:b w:val="0"/>
        </w:rPr>
      </w:pPr>
      <w:bookmarkStart w:id="635"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5"/>
    </w:p>
    <w:p w:rsidR="00286404" w:rsidRPr="002D7FEE" w:rsidRDefault="00286404" w:rsidP="00824534">
      <w:pPr>
        <w:pStyle w:val="3"/>
        <w:ind w:left="0" w:firstLine="567"/>
        <w:jc w:val="both"/>
        <w:rPr>
          <w:b w:val="0"/>
        </w:rPr>
      </w:pPr>
      <w:bookmarkStart w:id="636" w:name="_Toc471830466"/>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6"/>
    </w:p>
    <w:p w:rsidR="00286404" w:rsidRPr="00073B9D" w:rsidRDefault="00286404" w:rsidP="00824534">
      <w:pPr>
        <w:pStyle w:val="3"/>
        <w:ind w:left="0" w:firstLine="567"/>
        <w:jc w:val="both"/>
        <w:rPr>
          <w:b w:val="0"/>
        </w:rPr>
      </w:pPr>
      <w:bookmarkStart w:id="637"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изложена в </w:t>
      </w:r>
      <w:r w:rsidRPr="00073B9D">
        <w:rPr>
          <w:b w:val="0"/>
        </w:rPr>
        <w:t>Приложении №3 к настоящей Документации).</w:t>
      </w:r>
      <w:bookmarkEnd w:id="637"/>
    </w:p>
    <w:p w:rsidR="00286404" w:rsidRPr="002D7FEE" w:rsidRDefault="00286404" w:rsidP="00824534">
      <w:pPr>
        <w:pStyle w:val="3"/>
        <w:ind w:hanging="153"/>
        <w:jc w:val="both"/>
        <w:rPr>
          <w:b w:val="0"/>
          <w:szCs w:val="24"/>
        </w:rPr>
      </w:pPr>
      <w:bookmarkStart w:id="638" w:name="_Toc471830468"/>
      <w:bookmarkStart w:id="639" w:name="_GoBack"/>
      <w:bookmarkEnd w:id="639"/>
      <w:r w:rsidRPr="002D7FEE">
        <w:rPr>
          <w:b w:val="0"/>
          <w:szCs w:val="24"/>
        </w:rPr>
        <w:t>Приоритет не предоставляется в случаях, если:</w:t>
      </w:r>
      <w:bookmarkEnd w:id="63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053791">
        <w:fldChar w:fldCharType="begin"/>
      </w:r>
      <w:r w:rsidR="00053791">
        <w:instrText xml:space="preserve"> REF _Ref303251044 \r \h  \* MERGEFORMAT </w:instrText>
      </w:r>
      <w:r w:rsidR="00053791">
        <w:fldChar w:fldCharType="separate"/>
      </w:r>
      <w:r w:rsidR="00DA3ADB" w:rsidRPr="002D7FEE">
        <w:rPr>
          <w:rFonts w:ascii="Times New Roman" w:hAnsi="Times New Roman" w:cs="Times New Roman"/>
          <w:sz w:val="24"/>
          <w:szCs w:val="24"/>
        </w:rPr>
        <w:t>3.10</w:t>
      </w:r>
      <w:r w:rsidR="0005379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40" w:name="_Toc471830469"/>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0"/>
      <w:proofErr w:type="gramEnd"/>
    </w:p>
    <w:p w:rsidR="00717F60" w:rsidRPr="002D7FEE" w:rsidRDefault="00717F60" w:rsidP="00A16C95">
      <w:pPr>
        <w:pStyle w:val="2"/>
        <w:tabs>
          <w:tab w:val="clear" w:pos="1700"/>
          <w:tab w:val="left" w:pos="709"/>
        </w:tabs>
        <w:spacing w:line="264" w:lineRule="auto"/>
      </w:pPr>
      <w:bookmarkStart w:id="641" w:name="_Ref303681924"/>
      <w:bookmarkStart w:id="642" w:name="_Ref303683914"/>
      <w:bookmarkStart w:id="643" w:name="_Toc471830470"/>
      <w:r w:rsidRPr="002D7FEE">
        <w:t xml:space="preserve">Подведение итогов </w:t>
      </w:r>
      <w:r w:rsidR="00DF639D" w:rsidRPr="002D7FEE">
        <w:t>З</w:t>
      </w:r>
      <w:r w:rsidRPr="002D7FEE">
        <w:t>апроса предложений</w:t>
      </w:r>
      <w:bookmarkEnd w:id="641"/>
      <w:bookmarkEnd w:id="642"/>
      <w:bookmarkEnd w:id="64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w:t>
      </w:r>
      <w:r w:rsidR="00717F60" w:rsidRPr="002D7FEE">
        <w:rPr>
          <w:bCs w:val="0"/>
          <w:sz w:val="24"/>
          <w:szCs w:val="24"/>
        </w:rPr>
        <w:lastRenderedPageBreak/>
        <w:t xml:space="preserve">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5" w:name="_Ref303251044"/>
      <w:bookmarkStart w:id="646" w:name="_Toc471830471"/>
      <w:bookmarkStart w:id="647" w:name="_Ref191386295"/>
      <w:r w:rsidRPr="00E71A48">
        <w:t xml:space="preserve">Признание запроса предложений </w:t>
      </w:r>
      <w:proofErr w:type="gramStart"/>
      <w:r w:rsidRPr="00E71A48">
        <w:t>несостоявшимся</w:t>
      </w:r>
      <w:bookmarkEnd w:id="645"/>
      <w:bookmarkEnd w:id="64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4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4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4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5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1" w:name="_Toc468355877"/>
      <w:bookmarkStart w:id="652" w:name="_Ref465670219"/>
      <w:bookmarkStart w:id="653" w:name="_Toc471830472"/>
      <w:bookmarkStart w:id="654" w:name="_Ref303683929"/>
      <w:r w:rsidRPr="002D7FEE">
        <w:rPr>
          <w:bCs w:val="0"/>
        </w:rPr>
        <w:t>Антидемпинговые меры</w:t>
      </w:r>
      <w:bookmarkEnd w:id="651"/>
      <w:bookmarkEnd w:id="652"/>
      <w:bookmarkEnd w:id="65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053791">
        <w:fldChar w:fldCharType="begin"/>
      </w:r>
      <w:r w:rsidR="00053791">
        <w:instrText xml:space="preserve"> REF _Ref468975235 \r \h  \* MERGEFORMAT </w:instrText>
      </w:r>
      <w:r w:rsidR="00053791">
        <w:fldChar w:fldCharType="separate"/>
      </w:r>
      <w:r w:rsidR="00DA3ADB" w:rsidRPr="002D7FEE">
        <w:rPr>
          <w:rFonts w:eastAsia="Times New Roman,Italic"/>
          <w:bCs w:val="0"/>
          <w:iCs/>
          <w:sz w:val="24"/>
          <w:szCs w:val="24"/>
        </w:rPr>
        <w:t>3.3.7</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053791">
        <w:fldChar w:fldCharType="begin"/>
      </w:r>
      <w:r w:rsidR="00053791">
        <w:instrText xml:space="preserve"> REF _Ref465675151 \r \h  \* MERGEFORMAT </w:instrText>
      </w:r>
      <w:r w:rsidR="00053791">
        <w:fldChar w:fldCharType="separate"/>
      </w:r>
      <w:r w:rsidR="00DA3ADB" w:rsidRPr="00A3196C">
        <w:rPr>
          <w:bCs w:val="0"/>
          <w:sz w:val="24"/>
          <w:szCs w:val="24"/>
        </w:rPr>
        <w:t>3.11.2</w:t>
      </w:r>
      <w:r w:rsidR="0005379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053791">
        <w:fldChar w:fldCharType="begin"/>
      </w:r>
      <w:r w:rsidR="00053791">
        <w:instrText xml:space="preserve"> REF _Ref468975267 \r \h  \* MERGEFORMAT </w:instrText>
      </w:r>
      <w:r w:rsidR="00053791">
        <w:fldChar w:fldCharType="separate"/>
      </w:r>
      <w:r w:rsidR="00DA3ADB" w:rsidRPr="002D7FEE">
        <w:rPr>
          <w:rFonts w:eastAsia="Times New Roman,Italic"/>
          <w:bCs w:val="0"/>
          <w:iCs/>
          <w:sz w:val="24"/>
          <w:szCs w:val="24"/>
        </w:rPr>
        <w:t>3.6.2.5</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6" w:name="_Ref468975287"/>
      <w:bookmarkStart w:id="657"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47"/>
      <w:bookmarkEnd w:id="654"/>
      <w:bookmarkEnd w:id="656"/>
      <w:bookmarkEnd w:id="657"/>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8" w:name="_Ref294695403"/>
      <w:bookmarkStart w:id="65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58"/>
      <w:bookmarkEnd w:id="659"/>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6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6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53791">
        <w:fldChar w:fldCharType="begin"/>
      </w:r>
      <w:r w:rsidR="00053791">
        <w:instrText xml:space="preserve"> REF _Ref294695546 \r \h  \* MERGEFORMAT </w:instrText>
      </w:r>
      <w:r w:rsidR="00053791">
        <w:fldChar w:fldCharType="separate"/>
      </w:r>
      <w:r w:rsidR="00DA3ADB" w:rsidRPr="00DA3ADB">
        <w:rPr>
          <w:bCs w:val="0"/>
          <w:sz w:val="24"/>
          <w:szCs w:val="24"/>
        </w:rPr>
        <w:t xml:space="preserve"> 1.2.6 </w:t>
      </w:r>
      <w:r w:rsidR="00053791">
        <w:fldChar w:fldCharType="end"/>
      </w:r>
      <w:r w:rsidRPr="00E71A48">
        <w:rPr>
          <w:bCs w:val="0"/>
          <w:sz w:val="24"/>
          <w:szCs w:val="24"/>
        </w:rPr>
        <w:t>и/или в срок, определенный в п.</w:t>
      </w:r>
      <w:r w:rsidR="001716DB" w:rsidRPr="00E71A48">
        <w:rPr>
          <w:bCs w:val="0"/>
          <w:sz w:val="24"/>
          <w:szCs w:val="24"/>
        </w:rPr>
        <w:t xml:space="preserve"> </w:t>
      </w:r>
      <w:r w:rsidR="00053791">
        <w:fldChar w:fldCharType="begin"/>
      </w:r>
      <w:r w:rsidR="00053791">
        <w:instrText xml:space="preserve"> REF _Ref294695403 \n \h  \* MERGEFORMAT </w:instrText>
      </w:r>
      <w:r w:rsidR="00053791">
        <w:fldChar w:fldCharType="separate"/>
      </w:r>
      <w:r w:rsidR="00DA3ADB" w:rsidRPr="00DA3ADB">
        <w:rPr>
          <w:bCs w:val="0"/>
          <w:sz w:val="24"/>
          <w:szCs w:val="24"/>
        </w:rPr>
        <w:t>3.12.3</w:t>
      </w:r>
      <w:r w:rsidR="0005379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5E1437">
        <w:rPr>
          <w:bCs w:val="0"/>
          <w:sz w:val="24"/>
          <w:szCs w:val="24"/>
        </w:rPr>
        <w:fldChar w:fldCharType="begin"/>
      </w:r>
      <w:r w:rsidR="001248B1">
        <w:rPr>
          <w:bCs w:val="0"/>
          <w:sz w:val="24"/>
          <w:szCs w:val="24"/>
        </w:rPr>
        <w:instrText xml:space="preserve"> REF _Ref468196034 \r \h </w:instrText>
      </w:r>
      <w:r w:rsidR="005E1437">
        <w:rPr>
          <w:bCs w:val="0"/>
          <w:sz w:val="24"/>
          <w:szCs w:val="24"/>
        </w:rPr>
      </w:r>
      <w:r w:rsidR="005E1437">
        <w:rPr>
          <w:bCs w:val="0"/>
          <w:sz w:val="24"/>
          <w:szCs w:val="24"/>
        </w:rPr>
        <w:fldChar w:fldCharType="separate"/>
      </w:r>
      <w:r w:rsidR="00DA3ADB">
        <w:rPr>
          <w:bCs w:val="0"/>
          <w:sz w:val="24"/>
          <w:szCs w:val="24"/>
        </w:rPr>
        <w:t>3.13</w:t>
      </w:r>
      <w:r w:rsidR="005E143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3791">
        <w:fldChar w:fldCharType="begin"/>
      </w:r>
      <w:r w:rsidR="00053791">
        <w:instrText xml:space="preserve"> REF _Ref305979053 \r \h  \* MERGEFORMAT </w:instrText>
      </w:r>
      <w:r w:rsidR="00053791">
        <w:fldChar w:fldCharType="separate"/>
      </w:r>
      <w:r w:rsidR="00DA3ADB" w:rsidRPr="00DA3ADB">
        <w:rPr>
          <w:bCs w:val="0"/>
          <w:sz w:val="24"/>
          <w:szCs w:val="24"/>
        </w:rPr>
        <w:t>3.12.4</w:t>
      </w:r>
      <w:r w:rsidR="0005379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053791">
        <w:fldChar w:fldCharType="begin"/>
      </w:r>
      <w:r w:rsidR="00053791">
        <w:instrText xml:space="preserve"> REF _Ref465670219 \r \h  \* MERGEFORMAT </w:instrText>
      </w:r>
      <w:r w:rsidR="00053791">
        <w:fldChar w:fldCharType="separate"/>
      </w:r>
      <w:r w:rsidR="00DA3ADB" w:rsidRPr="002D7FEE">
        <w:rPr>
          <w:sz w:val="24"/>
          <w:szCs w:val="24"/>
        </w:rPr>
        <w:t>3.11</w:t>
      </w:r>
      <w:r w:rsidR="0005379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A3ADB" w:rsidRPr="002D7FEE">
        <w:rPr>
          <w:sz w:val="24"/>
          <w:szCs w:val="24"/>
        </w:rPr>
        <w:t>3.13.4</w:t>
      </w:r>
      <w:r w:rsidR="00053791">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3" w:name="_Toc181693189"/>
      <w:bookmarkStart w:id="664" w:name="_Ref190680463"/>
      <w:bookmarkStart w:id="665" w:name="_Ref306140410"/>
      <w:bookmarkStart w:id="666" w:name="_Ref306142159"/>
      <w:bookmarkStart w:id="667" w:name="_Ref468195951"/>
      <w:bookmarkStart w:id="668" w:name="_Ref468195965"/>
      <w:bookmarkStart w:id="669" w:name="_Ref468196034"/>
      <w:bookmarkStart w:id="670" w:name="_Toc471830474"/>
      <w:bookmarkStart w:id="671" w:name="_Ref303102866"/>
      <w:bookmarkStart w:id="672" w:name="_Toc305835589"/>
      <w:bookmarkStart w:id="673" w:name="_Ref303683952"/>
      <w:bookmarkStart w:id="674" w:name="__RefNumPara__840_922829174"/>
      <w:bookmarkEnd w:id="66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3"/>
      <w:bookmarkEnd w:id="664"/>
      <w:bookmarkEnd w:id="665"/>
      <w:bookmarkEnd w:id="666"/>
      <w:bookmarkEnd w:id="667"/>
      <w:bookmarkEnd w:id="668"/>
      <w:bookmarkEnd w:id="669"/>
      <w:bookmarkEnd w:id="670"/>
      <w:r w:rsidRPr="002D7FEE">
        <w:t xml:space="preserve"> </w:t>
      </w:r>
      <w:bookmarkEnd w:id="671"/>
      <w:bookmarkEnd w:id="67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и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37572"/>
      <w:r w:rsidRPr="002D7FEE">
        <w:rPr>
          <w:sz w:val="24"/>
          <w:szCs w:val="24"/>
        </w:rPr>
        <w:lastRenderedPageBreak/>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053791">
        <w:fldChar w:fldCharType="begin"/>
      </w:r>
      <w:r w:rsidR="00053791">
        <w:instrText xml:space="preserve"> REF _Ref469321985 \r \h  \* MERGEFORMAT </w:instrText>
      </w:r>
      <w:r w:rsidR="00053791">
        <w:fldChar w:fldCharType="separate"/>
      </w:r>
      <w:r w:rsidR="00DA3ADB" w:rsidRPr="002D7FEE">
        <w:rPr>
          <w:sz w:val="24"/>
          <w:szCs w:val="24"/>
          <w:lang w:eastAsia="ru-RU"/>
        </w:rPr>
        <w:t>3.3.14.4.4</w:t>
      </w:r>
      <w:r w:rsidR="00053791">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053791">
        <w:fldChar w:fldCharType="begin"/>
      </w:r>
      <w:r w:rsidR="00053791">
        <w:instrText xml:space="preserve"> REF _Ref440272931 \r \h  \* MERGEFORMAT </w:instrText>
      </w:r>
      <w:r w:rsidR="00053791">
        <w:fldChar w:fldCharType="separate"/>
      </w:r>
      <w:r w:rsidR="00DA3ADB" w:rsidRPr="002D7FEE">
        <w:t>2</w:t>
      </w:r>
      <w:r w:rsidR="00053791">
        <w:fldChar w:fldCharType="end"/>
      </w:r>
      <w:r w:rsidRPr="002D7FEE">
        <w:rPr>
          <w:sz w:val="24"/>
          <w:szCs w:val="24"/>
        </w:rPr>
        <w:t xml:space="preserve">) с учетом требований, изложенных в подпункте </w:t>
      </w:r>
      <w:r w:rsidR="00053791">
        <w:fldChar w:fldCharType="begin"/>
      </w:r>
      <w:r w:rsidR="00053791">
        <w:instrText xml:space="preserve"> REF _Ref465437572 \r \h  \* MERGEFORMAT </w:instrText>
      </w:r>
      <w:r w:rsidR="00053791">
        <w:fldChar w:fldCharType="separate"/>
      </w:r>
      <w:r w:rsidR="00DA3ADB" w:rsidRPr="002D7FEE">
        <w:rPr>
          <w:sz w:val="24"/>
          <w:szCs w:val="24"/>
        </w:rPr>
        <w:t>3.13.2</w:t>
      </w:r>
      <w:r w:rsidR="00053791">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053791">
        <w:fldChar w:fldCharType="begin"/>
      </w:r>
      <w:r w:rsidR="00053791">
        <w:instrText xml:space="preserve"> REF _Ref468975287 \r \h  \* MERGEFORMAT </w:instrText>
      </w:r>
      <w:r w:rsidR="00053791">
        <w:fldChar w:fldCharType="separate"/>
      </w:r>
      <w:r w:rsidR="00DA3ADB" w:rsidRPr="002D7FEE">
        <w:rPr>
          <w:sz w:val="24"/>
          <w:szCs w:val="24"/>
        </w:rPr>
        <w:t>3.12</w:t>
      </w:r>
      <w:r w:rsidR="00053791">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053791">
        <w:fldChar w:fldCharType="begin"/>
      </w:r>
      <w:r w:rsidR="00053791">
        <w:instrText xml:space="preserve"> REF _Ref468975339 \r \h  \* MERGEFORMAT </w:instrText>
      </w:r>
      <w:r w:rsidR="00053791">
        <w:fldChar w:fldCharType="separate"/>
      </w:r>
      <w:r w:rsidR="00DA3ADB" w:rsidRPr="002D7FEE">
        <w:rPr>
          <w:sz w:val="24"/>
          <w:szCs w:val="24"/>
        </w:rPr>
        <w:t>3.12.5</w:t>
      </w:r>
      <w:r w:rsidR="00053791">
        <w:fldChar w:fldCharType="end"/>
      </w:r>
      <w:r w:rsidRPr="002D7FEE">
        <w:rPr>
          <w:sz w:val="24"/>
          <w:szCs w:val="24"/>
        </w:rPr>
        <w:t>.</w:t>
      </w:r>
      <w:bookmarkEnd w:id="676"/>
    </w:p>
    <w:p w:rsidR="00932C0A" w:rsidRPr="002D7FEE" w:rsidRDefault="00932C0A" w:rsidP="00824534">
      <w:pPr>
        <w:pStyle w:val="2"/>
        <w:tabs>
          <w:tab w:val="clear" w:pos="1700"/>
          <w:tab w:val="left" w:pos="709"/>
        </w:tabs>
        <w:spacing w:line="264" w:lineRule="auto"/>
      </w:pPr>
      <w:bookmarkStart w:id="677" w:name="_Ref303694483"/>
      <w:bookmarkStart w:id="678" w:name="_Toc305835590"/>
      <w:bookmarkStart w:id="679" w:name="_Ref306140451"/>
      <w:bookmarkStart w:id="680" w:name="_Toc471830475"/>
      <w:r w:rsidRPr="002D7FEE">
        <w:t xml:space="preserve">Уведомление о результатах </w:t>
      </w:r>
      <w:bookmarkEnd w:id="677"/>
      <w:bookmarkEnd w:id="678"/>
      <w:r w:rsidRPr="002D7FEE">
        <w:t>запроса предложений</w:t>
      </w:r>
      <w:bookmarkEnd w:id="679"/>
      <w:bookmarkEnd w:id="680"/>
    </w:p>
    <w:p w:rsidR="004D1DCF" w:rsidRPr="002D7FEE" w:rsidRDefault="00ED5C7C" w:rsidP="004D1DCF">
      <w:pPr>
        <w:pStyle w:val="3"/>
        <w:ind w:left="0" w:firstLine="567"/>
        <w:jc w:val="both"/>
        <w:rPr>
          <w:b w:val="0"/>
          <w:szCs w:val="24"/>
          <w:lang w:eastAsia="ru-RU"/>
        </w:rPr>
      </w:pPr>
      <w:bookmarkStart w:id="681" w:name="_Toc471830476"/>
      <w:bookmarkEnd w:id="67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053791">
        <w:fldChar w:fldCharType="begin"/>
      </w:r>
      <w:r w:rsidR="00053791">
        <w:instrText xml:space="preserve"> REF _Ref191386085 \r \h  \* MERGEFORMAT </w:instrText>
      </w:r>
      <w:r w:rsidR="00053791">
        <w:fldChar w:fldCharType="separate"/>
      </w:r>
      <w:r w:rsidR="00DA3ADB" w:rsidRPr="002D7FEE">
        <w:rPr>
          <w:b w:val="0"/>
          <w:iCs/>
          <w:szCs w:val="24"/>
        </w:rPr>
        <w:t>1.1.1</w:t>
      </w:r>
      <w:r w:rsidR="0005379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2"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2"/>
    </w:p>
    <w:p w:rsidR="00C12FA4" w:rsidRPr="004D1DCF" w:rsidRDefault="00C12FA4" w:rsidP="004D1DCF">
      <w:pPr>
        <w:pStyle w:val="3"/>
        <w:ind w:left="0" w:firstLine="567"/>
        <w:jc w:val="both"/>
        <w:rPr>
          <w:b w:val="0"/>
          <w:lang w:eastAsia="ru-RU"/>
        </w:rPr>
        <w:sectPr w:rsidR="00C12FA4" w:rsidRPr="004D1D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3" w:name="_Ref440270568"/>
      <w:bookmarkStart w:id="684" w:name="_Ref440274159"/>
      <w:bookmarkStart w:id="685" w:name="_Ref440292555"/>
      <w:bookmarkStart w:id="686" w:name="_Ref440292779"/>
      <w:bookmarkStart w:id="687" w:name="_Toc471830478"/>
      <w:r>
        <w:rPr>
          <w:szCs w:val="24"/>
        </w:rPr>
        <w:lastRenderedPageBreak/>
        <w:t>Техническая часть</w:t>
      </w:r>
      <w:bookmarkEnd w:id="683"/>
      <w:bookmarkEnd w:id="684"/>
      <w:bookmarkEnd w:id="685"/>
      <w:bookmarkEnd w:id="686"/>
      <w:bookmarkEnd w:id="687"/>
      <w:r w:rsidRPr="00E71A48">
        <w:rPr>
          <w:szCs w:val="24"/>
        </w:rPr>
        <w:t xml:space="preserve"> </w:t>
      </w:r>
    </w:p>
    <w:p w:rsidR="002B5044" w:rsidRPr="00C12FA4" w:rsidRDefault="002B5044" w:rsidP="0021751A">
      <w:pPr>
        <w:pStyle w:val="2"/>
        <w:ind w:left="1701" w:hanging="1134"/>
      </w:pPr>
      <w:bookmarkStart w:id="688" w:name="_Toc176064097"/>
      <w:bookmarkStart w:id="689" w:name="_Toc176338525"/>
      <w:bookmarkStart w:id="690" w:name="_Toc180399753"/>
      <w:bookmarkStart w:id="691" w:name="_Toc189457101"/>
      <w:bookmarkStart w:id="692" w:name="_Toc189461737"/>
      <w:bookmarkStart w:id="693" w:name="_Toc189462011"/>
      <w:bookmarkStart w:id="694" w:name="_Toc191273610"/>
      <w:bookmarkStart w:id="695" w:name="_Toc423421726"/>
      <w:bookmarkStart w:id="696" w:name="_Toc471830479"/>
      <w:bookmarkStart w:id="697" w:name="_Toc167189319"/>
      <w:bookmarkStart w:id="698" w:name="_Toc168725254"/>
      <w:r w:rsidRPr="00C12FA4">
        <w:t xml:space="preserve">Перечень, объемы и характеристики </w:t>
      </w:r>
      <w:bookmarkEnd w:id="688"/>
      <w:bookmarkEnd w:id="689"/>
      <w:bookmarkEnd w:id="690"/>
      <w:bookmarkEnd w:id="691"/>
      <w:bookmarkEnd w:id="692"/>
      <w:bookmarkEnd w:id="693"/>
      <w:bookmarkEnd w:id="694"/>
      <w:bookmarkEnd w:id="695"/>
      <w:r w:rsidR="00C3704B">
        <w:t xml:space="preserve">закупаемых </w:t>
      </w:r>
      <w:r w:rsidR="00CD1816">
        <w:t>работ</w:t>
      </w:r>
      <w:bookmarkEnd w:id="696"/>
    </w:p>
    <w:p w:rsidR="002B5044" w:rsidRPr="003803A7" w:rsidRDefault="002B5044" w:rsidP="002B5044">
      <w:pPr>
        <w:pStyle w:val="3"/>
        <w:ind w:left="0" w:firstLine="851"/>
        <w:jc w:val="both"/>
        <w:rPr>
          <w:b w:val="0"/>
          <w:szCs w:val="24"/>
        </w:rPr>
      </w:pPr>
      <w:bookmarkStart w:id="699" w:name="_Toc439166311"/>
      <w:bookmarkStart w:id="700" w:name="_Toc439170659"/>
      <w:bookmarkStart w:id="701" w:name="_Toc439172761"/>
      <w:bookmarkStart w:id="702" w:name="_Toc439173205"/>
      <w:bookmarkStart w:id="703" w:name="_Toc439238199"/>
      <w:bookmarkStart w:id="704" w:name="_Toc439252751"/>
      <w:bookmarkStart w:id="705" w:name="_Toc439323609"/>
      <w:bookmarkStart w:id="706" w:name="_Toc439323725"/>
      <w:bookmarkStart w:id="707" w:name="_Toc440361359"/>
      <w:bookmarkStart w:id="708" w:name="_Toc440376114"/>
      <w:bookmarkStart w:id="709" w:name="_Toc440376241"/>
      <w:bookmarkStart w:id="710" w:name="_Toc440382503"/>
      <w:bookmarkStart w:id="711" w:name="_Toc440447173"/>
      <w:bookmarkStart w:id="712" w:name="_Toc440620853"/>
      <w:bookmarkStart w:id="713" w:name="_Toc440631488"/>
      <w:bookmarkStart w:id="714" w:name="_Toc440875728"/>
      <w:bookmarkStart w:id="715" w:name="_Toc441131752"/>
      <w:bookmarkStart w:id="716" w:name="_Toc465865193"/>
      <w:bookmarkStart w:id="717" w:name="_Toc468975454"/>
      <w:bookmarkStart w:id="718" w:name="_Toc471830480"/>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5E1437">
        <w:rPr>
          <w:b w:val="0"/>
          <w:szCs w:val="24"/>
        </w:rPr>
        <w:fldChar w:fldCharType="begin"/>
      </w:r>
      <w:r w:rsidR="00A154B7">
        <w:rPr>
          <w:b w:val="0"/>
          <w:szCs w:val="24"/>
        </w:rPr>
        <w:instrText xml:space="preserve"> REF _Ref440275279 \r \h </w:instrText>
      </w:r>
      <w:r w:rsidR="005E1437">
        <w:rPr>
          <w:b w:val="0"/>
          <w:szCs w:val="24"/>
        </w:rPr>
      </w:r>
      <w:r w:rsidR="005E1437">
        <w:rPr>
          <w:b w:val="0"/>
          <w:szCs w:val="24"/>
        </w:rPr>
        <w:fldChar w:fldCharType="separate"/>
      </w:r>
      <w:r w:rsidR="00DA3ADB">
        <w:rPr>
          <w:b w:val="0"/>
          <w:szCs w:val="24"/>
        </w:rPr>
        <w:t>1.1.4</w:t>
      </w:r>
      <w:r w:rsidR="005E14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p>
    <w:p w:rsidR="002B5044" w:rsidRPr="003803A7" w:rsidRDefault="002B5044" w:rsidP="0021751A">
      <w:pPr>
        <w:pStyle w:val="2"/>
        <w:ind w:left="1701" w:hanging="1134"/>
      </w:pPr>
      <w:bookmarkStart w:id="719" w:name="_Ref194832984"/>
      <w:bookmarkStart w:id="720" w:name="_Ref197686508"/>
      <w:bookmarkStart w:id="721" w:name="_Toc423421727"/>
      <w:bookmarkStart w:id="722" w:name="_Toc471830481"/>
      <w:r w:rsidRPr="003803A7">
        <w:t xml:space="preserve">Требование к </w:t>
      </w:r>
      <w:bookmarkEnd w:id="719"/>
      <w:bookmarkEnd w:id="720"/>
      <w:bookmarkEnd w:id="721"/>
      <w:r w:rsidR="00C3704B">
        <w:t xml:space="preserve">закупаемым </w:t>
      </w:r>
      <w:r w:rsidR="00CD1816">
        <w:t>работам</w:t>
      </w:r>
      <w:bookmarkEnd w:id="722"/>
    </w:p>
    <w:p w:rsidR="002B5044" w:rsidRPr="003776BB" w:rsidRDefault="002B5044" w:rsidP="002B5044">
      <w:pPr>
        <w:pStyle w:val="3"/>
        <w:ind w:left="0" w:firstLine="851"/>
        <w:jc w:val="both"/>
        <w:rPr>
          <w:b w:val="0"/>
          <w:szCs w:val="24"/>
        </w:rPr>
      </w:pPr>
      <w:bookmarkStart w:id="723" w:name="_Toc439166314"/>
      <w:bookmarkStart w:id="724" w:name="_Toc439170662"/>
      <w:bookmarkStart w:id="725" w:name="_Toc439172764"/>
      <w:bookmarkStart w:id="726" w:name="_Toc439173208"/>
      <w:bookmarkStart w:id="727" w:name="_Toc439238202"/>
      <w:bookmarkStart w:id="728" w:name="_Toc439252754"/>
      <w:bookmarkStart w:id="729" w:name="_Toc439323612"/>
      <w:bookmarkStart w:id="730" w:name="_Toc439323728"/>
      <w:bookmarkStart w:id="731" w:name="_Toc440361362"/>
      <w:bookmarkStart w:id="732" w:name="_Toc440376117"/>
      <w:bookmarkStart w:id="733" w:name="_Toc440376244"/>
      <w:bookmarkStart w:id="734" w:name="_Toc440382505"/>
      <w:bookmarkStart w:id="735" w:name="_Toc440447175"/>
      <w:bookmarkStart w:id="736" w:name="_Toc440620855"/>
      <w:bookmarkStart w:id="737" w:name="_Toc440631490"/>
      <w:bookmarkStart w:id="738" w:name="_Toc440875730"/>
      <w:bookmarkStart w:id="739" w:name="_Toc441131754"/>
      <w:bookmarkStart w:id="740" w:name="_Toc465865195"/>
      <w:bookmarkStart w:id="741" w:name="_Toc468975456"/>
      <w:bookmarkStart w:id="742" w:name="_Toc471830482"/>
      <w:bookmarkStart w:id="743" w:name="_Ref194833053"/>
      <w:bookmarkStart w:id="744" w:name="_Ref223496951"/>
      <w:bookmarkStart w:id="74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910732" w:rsidRPr="0010618F" w:rsidRDefault="00910732" w:rsidP="00910732">
      <w:pPr>
        <w:pStyle w:val="2"/>
        <w:ind w:left="1701" w:hanging="1134"/>
        <w:rPr>
          <w:b w:val="0"/>
        </w:rPr>
      </w:pPr>
      <w:bookmarkStart w:id="746" w:name="_Toc461808930"/>
      <w:bookmarkStart w:id="747" w:name="_Toc464120639"/>
      <w:bookmarkStart w:id="748" w:name="_Toc465774618"/>
      <w:bookmarkStart w:id="749" w:name="_Toc471830483"/>
      <w:bookmarkEnd w:id="697"/>
      <w:bookmarkEnd w:id="698"/>
      <w:bookmarkEnd w:id="743"/>
      <w:bookmarkEnd w:id="744"/>
      <w:bookmarkEnd w:id="745"/>
      <w:r w:rsidRPr="0010618F">
        <w:t>Альтернативные предложения</w:t>
      </w:r>
      <w:bookmarkStart w:id="750" w:name="_Ref56252639"/>
      <w:bookmarkEnd w:id="746"/>
      <w:bookmarkEnd w:id="747"/>
      <w:bookmarkEnd w:id="748"/>
      <w:bookmarkEnd w:id="749"/>
    </w:p>
    <w:p w:rsidR="00910732" w:rsidRPr="002D7FEE" w:rsidRDefault="00910732" w:rsidP="00910732">
      <w:pPr>
        <w:pStyle w:val="3"/>
        <w:ind w:left="0" w:firstLine="851"/>
        <w:jc w:val="both"/>
        <w:rPr>
          <w:b w:val="0"/>
          <w:szCs w:val="24"/>
        </w:rPr>
      </w:pPr>
      <w:bookmarkStart w:id="751" w:name="_Toc461808802"/>
      <w:bookmarkStart w:id="752" w:name="_Toc461808931"/>
      <w:bookmarkStart w:id="753" w:name="_Toc464120640"/>
      <w:bookmarkStart w:id="754" w:name="_Toc465774619"/>
      <w:bookmarkStart w:id="755" w:name="_Toc465865197"/>
      <w:bookmarkStart w:id="756" w:name="_Toc468975458"/>
      <w:bookmarkStart w:id="757"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0"/>
      <w:bookmarkEnd w:id="751"/>
      <w:bookmarkEnd w:id="752"/>
      <w:bookmarkEnd w:id="753"/>
      <w:bookmarkEnd w:id="754"/>
      <w:bookmarkEnd w:id="755"/>
      <w:bookmarkEnd w:id="756"/>
      <w:bookmarkEnd w:id="75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8" w:name="_Ref440270602"/>
      <w:bookmarkStart w:id="759" w:name="_Toc471830485"/>
      <w:r w:rsidRPr="00E71A48">
        <w:rPr>
          <w:szCs w:val="24"/>
        </w:rPr>
        <w:lastRenderedPageBreak/>
        <w:t>Образцы основных форм документов, включаемых в Заявку</w:t>
      </w:r>
      <w:bookmarkEnd w:id="758"/>
      <w:bookmarkEnd w:id="759"/>
      <w:r w:rsidRPr="00E71A48">
        <w:rPr>
          <w:szCs w:val="24"/>
        </w:rPr>
        <w:t xml:space="preserve"> </w:t>
      </w:r>
    </w:p>
    <w:p w:rsidR="004F4D80" w:rsidRPr="00F647F7" w:rsidRDefault="004F4D80" w:rsidP="004F4D80">
      <w:pPr>
        <w:pStyle w:val="2"/>
      </w:pPr>
      <w:bookmarkStart w:id="760" w:name="_Ref55336310"/>
      <w:bookmarkStart w:id="761" w:name="_Toc57314672"/>
      <w:bookmarkStart w:id="762" w:name="_Toc69728986"/>
      <w:bookmarkStart w:id="763" w:name="_Toc98253919"/>
      <w:bookmarkStart w:id="764" w:name="_Toc165173847"/>
      <w:bookmarkStart w:id="765" w:name="_Toc423423667"/>
      <w:bookmarkStart w:id="766" w:name="_Toc471830486"/>
      <w:r w:rsidRPr="00F647F7">
        <w:t xml:space="preserve">Письмо о подаче оферты </w:t>
      </w:r>
      <w:bookmarkStart w:id="767" w:name="_Ref22846535"/>
      <w:r w:rsidRPr="00F647F7">
        <w:t>(</w:t>
      </w:r>
      <w:bookmarkEnd w:id="767"/>
      <w:r w:rsidRPr="00F647F7">
        <w:t xml:space="preserve">форма </w:t>
      </w:r>
      <w:r w:rsidRPr="00F647F7">
        <w:rPr>
          <w:noProof/>
        </w:rPr>
        <w:t>1</w:t>
      </w:r>
      <w:r w:rsidRPr="00F647F7">
        <w:t>)</w:t>
      </w:r>
      <w:bookmarkEnd w:id="760"/>
      <w:bookmarkEnd w:id="761"/>
      <w:bookmarkEnd w:id="762"/>
      <w:bookmarkEnd w:id="763"/>
      <w:bookmarkEnd w:id="764"/>
      <w:bookmarkEnd w:id="765"/>
      <w:bookmarkEnd w:id="766"/>
    </w:p>
    <w:p w:rsidR="004F4D80" w:rsidRPr="00C236C0" w:rsidRDefault="004F4D80" w:rsidP="004F4D80">
      <w:pPr>
        <w:pStyle w:val="3"/>
        <w:rPr>
          <w:szCs w:val="24"/>
        </w:rPr>
      </w:pPr>
      <w:bookmarkStart w:id="768" w:name="_Toc98253920"/>
      <w:bookmarkStart w:id="769" w:name="_Toc157248174"/>
      <w:bookmarkStart w:id="770" w:name="_Toc157496543"/>
      <w:bookmarkStart w:id="771" w:name="_Toc158206082"/>
      <w:bookmarkStart w:id="772" w:name="_Toc164057767"/>
      <w:bookmarkStart w:id="773" w:name="_Toc164137117"/>
      <w:bookmarkStart w:id="774" w:name="_Toc164161277"/>
      <w:bookmarkStart w:id="775" w:name="_Toc165173848"/>
      <w:bookmarkStart w:id="776" w:name="_Toc439170673"/>
      <w:bookmarkStart w:id="777" w:name="_Toc439172775"/>
      <w:bookmarkStart w:id="778" w:name="_Toc439173219"/>
      <w:bookmarkStart w:id="779" w:name="_Toc439238213"/>
      <w:bookmarkStart w:id="780" w:name="_Toc440361369"/>
      <w:bookmarkStart w:id="781" w:name="_Toc440376124"/>
      <w:bookmarkStart w:id="782" w:name="_Toc465865200"/>
      <w:bookmarkStart w:id="783" w:name="_Toc471830487"/>
      <w:r w:rsidRPr="00C236C0">
        <w:rPr>
          <w:szCs w:val="24"/>
        </w:rPr>
        <w:t>Форма письма о подаче оферты</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5" w:name="_Toc98253921"/>
      <w:bookmarkStart w:id="786" w:name="_Toc157248175"/>
      <w:bookmarkStart w:id="787" w:name="_Toc157496544"/>
      <w:bookmarkStart w:id="788" w:name="_Toc158206083"/>
      <w:bookmarkStart w:id="789" w:name="_Toc164057768"/>
      <w:bookmarkStart w:id="790" w:name="_Toc164137118"/>
      <w:bookmarkStart w:id="791" w:name="_Toc164161278"/>
      <w:bookmarkStart w:id="792" w:name="_Toc165173849"/>
      <w:r>
        <w:rPr>
          <w:b/>
          <w:szCs w:val="24"/>
        </w:rPr>
        <w:br w:type="page"/>
      </w:r>
    </w:p>
    <w:p w:rsidR="004F4D80" w:rsidRPr="00C236C0" w:rsidRDefault="004F4D80" w:rsidP="004F4D80">
      <w:pPr>
        <w:pStyle w:val="3"/>
        <w:rPr>
          <w:szCs w:val="24"/>
        </w:rPr>
      </w:pPr>
      <w:bookmarkStart w:id="793" w:name="_Toc439170674"/>
      <w:bookmarkStart w:id="794" w:name="_Toc439172776"/>
      <w:bookmarkStart w:id="795" w:name="_Toc439173220"/>
      <w:bookmarkStart w:id="796" w:name="_Toc439238214"/>
      <w:bookmarkStart w:id="797" w:name="_Toc439252762"/>
      <w:bookmarkStart w:id="798" w:name="_Toc439323736"/>
      <w:bookmarkStart w:id="799" w:name="_Toc440361370"/>
      <w:bookmarkStart w:id="800" w:name="_Toc440376125"/>
      <w:bookmarkStart w:id="801" w:name="_Toc440376252"/>
      <w:bookmarkStart w:id="802" w:name="_Toc440382510"/>
      <w:bookmarkStart w:id="803" w:name="_Toc440447180"/>
      <w:bookmarkStart w:id="804" w:name="_Toc440620860"/>
      <w:bookmarkStart w:id="805" w:name="_Toc440631495"/>
      <w:bookmarkStart w:id="806" w:name="_Toc440875734"/>
      <w:bookmarkStart w:id="807" w:name="_Toc441131758"/>
      <w:bookmarkStart w:id="808" w:name="_Toc465865201"/>
      <w:bookmarkStart w:id="809" w:name="_Toc471830488"/>
      <w:r w:rsidRPr="00C236C0">
        <w:rPr>
          <w:szCs w:val="24"/>
        </w:rPr>
        <w:lastRenderedPageBreak/>
        <w:t>Инструкции по заполнению</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E1437">
        <w:rPr>
          <w:sz w:val="24"/>
          <w:szCs w:val="24"/>
        </w:rPr>
        <w:fldChar w:fldCharType="begin"/>
      </w:r>
      <w:r w:rsidR="00673C59">
        <w:rPr>
          <w:sz w:val="24"/>
          <w:szCs w:val="24"/>
        </w:rPr>
        <w:instrText xml:space="preserve"> REF _Ref306008743 \r \h </w:instrText>
      </w:r>
      <w:r w:rsidR="005E1437">
        <w:rPr>
          <w:sz w:val="24"/>
          <w:szCs w:val="24"/>
        </w:rPr>
      </w:r>
      <w:r w:rsidR="005E1437">
        <w:rPr>
          <w:sz w:val="24"/>
          <w:szCs w:val="24"/>
        </w:rPr>
        <w:fldChar w:fldCharType="separate"/>
      </w:r>
      <w:r w:rsidR="00DA3ADB">
        <w:rPr>
          <w:sz w:val="24"/>
          <w:szCs w:val="24"/>
        </w:rPr>
        <w:t>3.3.4</w:t>
      </w:r>
      <w:r w:rsidR="005E14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E1437">
        <w:rPr>
          <w:sz w:val="24"/>
          <w:szCs w:val="24"/>
        </w:rPr>
        <w:fldChar w:fldCharType="begin"/>
      </w:r>
      <w:r w:rsidR="00D56F8C">
        <w:rPr>
          <w:sz w:val="24"/>
          <w:szCs w:val="24"/>
        </w:rPr>
        <w:instrText xml:space="preserve"> REF _Ref55279015 \r \h </w:instrText>
      </w:r>
      <w:r w:rsidR="005E1437">
        <w:rPr>
          <w:sz w:val="24"/>
          <w:szCs w:val="24"/>
        </w:rPr>
      </w:r>
      <w:r w:rsidR="005E1437">
        <w:rPr>
          <w:sz w:val="24"/>
          <w:szCs w:val="24"/>
        </w:rPr>
        <w:fldChar w:fldCharType="separate"/>
      </w:r>
      <w:r w:rsidR="00DA3ADB">
        <w:rPr>
          <w:sz w:val="24"/>
          <w:szCs w:val="24"/>
        </w:rPr>
        <w:t>3.3.1.6</w:t>
      </w:r>
      <w:r w:rsidR="005E1437">
        <w:rPr>
          <w:sz w:val="24"/>
          <w:szCs w:val="24"/>
        </w:rPr>
        <w:fldChar w:fldCharType="end"/>
      </w:r>
      <w:r w:rsidRPr="00492C8B">
        <w:rPr>
          <w:sz w:val="24"/>
          <w:szCs w:val="24"/>
        </w:rPr>
        <w:t xml:space="preserve"> и </w:t>
      </w:r>
      <w:r w:rsidR="005E1437">
        <w:rPr>
          <w:sz w:val="24"/>
          <w:szCs w:val="24"/>
        </w:rPr>
        <w:fldChar w:fldCharType="begin"/>
      </w:r>
      <w:r w:rsidR="00D56F8C">
        <w:rPr>
          <w:sz w:val="24"/>
          <w:szCs w:val="24"/>
        </w:rPr>
        <w:instrText xml:space="preserve"> REF _Ref195087786 \r \h </w:instrText>
      </w:r>
      <w:r w:rsidR="005E1437">
        <w:rPr>
          <w:sz w:val="24"/>
          <w:szCs w:val="24"/>
        </w:rPr>
      </w:r>
      <w:r w:rsidR="005E1437">
        <w:rPr>
          <w:sz w:val="24"/>
          <w:szCs w:val="24"/>
        </w:rPr>
        <w:fldChar w:fldCharType="separate"/>
      </w:r>
      <w:r w:rsidR="00DA3ADB">
        <w:rPr>
          <w:sz w:val="24"/>
          <w:szCs w:val="24"/>
        </w:rPr>
        <w:t>3.3.1.7</w:t>
      </w:r>
      <w:r w:rsidR="005E14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0" w:name="_Ref55335821"/>
      <w:bookmarkStart w:id="811" w:name="_Ref55336345"/>
      <w:bookmarkStart w:id="812" w:name="_Toc57314674"/>
      <w:bookmarkStart w:id="813" w:name="_Toc69728988"/>
      <w:bookmarkStart w:id="814" w:name="_Toc98253922"/>
      <w:bookmarkStart w:id="815" w:name="_Toc165173850"/>
      <w:r>
        <w:br w:type="page"/>
      </w:r>
    </w:p>
    <w:p w:rsidR="00920CB0" w:rsidRDefault="00920CB0" w:rsidP="00920CB0">
      <w:pPr>
        <w:pStyle w:val="3"/>
        <w:rPr>
          <w:szCs w:val="24"/>
        </w:rPr>
      </w:pPr>
      <w:bookmarkStart w:id="816" w:name="_Ref440271964"/>
      <w:bookmarkStart w:id="817" w:name="_Toc440361371"/>
      <w:bookmarkStart w:id="818" w:name="_Toc440376126"/>
      <w:bookmarkStart w:id="819" w:name="_Toc471830489"/>
      <w:r>
        <w:rPr>
          <w:szCs w:val="24"/>
        </w:rPr>
        <w:lastRenderedPageBreak/>
        <w:t>Антикоррупционные обязательства (Форма 1.1).</w:t>
      </w:r>
      <w:bookmarkEnd w:id="816"/>
      <w:bookmarkEnd w:id="817"/>
      <w:bookmarkEnd w:id="818"/>
      <w:bookmarkEnd w:id="819"/>
    </w:p>
    <w:p w:rsidR="00920CB0" w:rsidRPr="00920CB0" w:rsidRDefault="00920CB0" w:rsidP="001405FA">
      <w:pPr>
        <w:pStyle w:val="3"/>
        <w:numPr>
          <w:ilvl w:val="3"/>
          <w:numId w:val="70"/>
        </w:numPr>
        <w:rPr>
          <w:b w:val="0"/>
          <w:szCs w:val="24"/>
        </w:rPr>
      </w:pPr>
      <w:bookmarkStart w:id="820" w:name="_Toc439238216"/>
      <w:bookmarkStart w:id="821" w:name="_Toc439252764"/>
      <w:bookmarkStart w:id="822" w:name="_Toc439323738"/>
      <w:bookmarkStart w:id="823" w:name="_Toc440361372"/>
      <w:bookmarkStart w:id="824" w:name="_Toc440376127"/>
      <w:bookmarkStart w:id="825" w:name="_Toc440376254"/>
      <w:bookmarkStart w:id="826" w:name="_Toc440382512"/>
      <w:bookmarkStart w:id="827" w:name="_Toc440447182"/>
      <w:bookmarkStart w:id="828" w:name="_Toc440620862"/>
      <w:bookmarkStart w:id="829" w:name="_Toc440631497"/>
      <w:bookmarkStart w:id="830" w:name="_Toc440875736"/>
      <w:bookmarkStart w:id="831" w:name="_Toc441131760"/>
      <w:bookmarkStart w:id="832" w:name="_Toc465865203"/>
      <w:bookmarkStart w:id="833" w:name="_Toc471830490"/>
      <w:r w:rsidRPr="00920CB0">
        <w:rPr>
          <w:b w:val="0"/>
          <w:szCs w:val="24"/>
        </w:rPr>
        <w:t xml:space="preserve">Форма </w:t>
      </w:r>
      <w:r>
        <w:rPr>
          <w:b w:val="0"/>
          <w:szCs w:val="24"/>
        </w:rPr>
        <w:t>Антикоррупционных обязательств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8"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4" w:name="_Toc423423668"/>
      <w:bookmarkStart w:id="835" w:name="_Ref440271072"/>
      <w:bookmarkStart w:id="836" w:name="_Ref440273986"/>
      <w:bookmarkStart w:id="837" w:name="_Ref440274337"/>
      <w:bookmarkStart w:id="838" w:name="_Ref440274913"/>
      <w:bookmarkStart w:id="839" w:name="_Ref440284918"/>
      <w:bookmarkStart w:id="840"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0"/>
      <w:bookmarkEnd w:id="811"/>
      <w:bookmarkEnd w:id="812"/>
      <w:bookmarkEnd w:id="813"/>
      <w:bookmarkEnd w:id="814"/>
      <w:bookmarkEnd w:id="815"/>
      <w:bookmarkEnd w:id="834"/>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1" w:name="_Toc98253923"/>
      <w:bookmarkStart w:id="842" w:name="_Toc157248177"/>
      <w:bookmarkStart w:id="843" w:name="_Toc157496546"/>
      <w:bookmarkStart w:id="844" w:name="_Toc158206085"/>
      <w:bookmarkStart w:id="845" w:name="_Toc164057770"/>
      <w:bookmarkStart w:id="846" w:name="_Toc164137120"/>
      <w:bookmarkStart w:id="847" w:name="_Toc164161280"/>
      <w:bookmarkStart w:id="848" w:name="_Toc165173851"/>
      <w:bookmarkStart w:id="849" w:name="_Ref264038986"/>
      <w:bookmarkStart w:id="850" w:name="_Ref264359294"/>
      <w:bookmarkStart w:id="851" w:name="_Toc439170676"/>
      <w:bookmarkStart w:id="852" w:name="_Toc439172778"/>
      <w:bookmarkStart w:id="853" w:name="_Toc439173222"/>
      <w:bookmarkStart w:id="854" w:name="_Toc439238218"/>
      <w:bookmarkStart w:id="855" w:name="_Toc439252766"/>
      <w:bookmarkStart w:id="856" w:name="_Toc439323740"/>
      <w:bookmarkStart w:id="857" w:name="_Toc440361374"/>
      <w:bookmarkStart w:id="858" w:name="_Toc440376129"/>
      <w:bookmarkStart w:id="859" w:name="_Toc440376256"/>
      <w:bookmarkStart w:id="860" w:name="_Toc440382514"/>
      <w:bookmarkStart w:id="861" w:name="_Toc440447184"/>
      <w:bookmarkStart w:id="862" w:name="_Toc440620864"/>
      <w:bookmarkStart w:id="863" w:name="_Toc440631499"/>
      <w:bookmarkStart w:id="864" w:name="_Toc440875738"/>
      <w:bookmarkStart w:id="865" w:name="_Toc441131762"/>
      <w:bookmarkStart w:id="866" w:name="_Toc465865205"/>
      <w:bookmarkStart w:id="867" w:name="_Toc468975466"/>
      <w:bookmarkStart w:id="868" w:name="_Toc471830492"/>
      <w:r w:rsidRPr="00C236C0">
        <w:rPr>
          <w:szCs w:val="24"/>
        </w:rPr>
        <w:t xml:space="preserve">Форма </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r w:rsidR="00492C8B">
        <w:rPr>
          <w:szCs w:val="24"/>
        </w:rPr>
        <w:t>Сводной таблицы стоимости</w:t>
      </w:r>
      <w:bookmarkEnd w:id="855"/>
      <w:bookmarkEnd w:id="856"/>
      <w:bookmarkEnd w:id="857"/>
      <w:bookmarkEnd w:id="858"/>
      <w:bookmarkEnd w:id="859"/>
      <w:bookmarkEnd w:id="860"/>
      <w:bookmarkEnd w:id="861"/>
      <w:bookmarkEnd w:id="862"/>
      <w:bookmarkEnd w:id="863"/>
      <w:bookmarkEnd w:id="864"/>
      <w:r w:rsidR="001C4BB0" w:rsidRPr="001C4BB0">
        <w:rPr>
          <w:bCs w:val="0"/>
          <w:szCs w:val="24"/>
        </w:rPr>
        <w:t xml:space="preserve"> </w:t>
      </w:r>
      <w:r w:rsidR="001C4BB0" w:rsidRPr="005D252F">
        <w:rPr>
          <w:bCs w:val="0"/>
          <w:szCs w:val="24"/>
        </w:rPr>
        <w:t>работ</w:t>
      </w:r>
      <w:bookmarkEnd w:id="865"/>
      <w:bookmarkEnd w:id="866"/>
      <w:bookmarkEnd w:id="867"/>
      <w:bookmarkEnd w:id="86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9" w:name="_Toc176765534"/>
      <w:bookmarkStart w:id="870" w:name="_Toc198979983"/>
      <w:bookmarkStart w:id="871" w:name="_Toc217466315"/>
      <w:bookmarkStart w:id="872" w:name="_Toc217702856"/>
      <w:bookmarkStart w:id="873" w:name="_Toc233601974"/>
      <w:bookmarkStart w:id="874" w:name="_Toc263343460"/>
      <w:r w:rsidRPr="00F647F7">
        <w:rPr>
          <w:b w:val="0"/>
          <w:szCs w:val="24"/>
        </w:rPr>
        <w:br w:type="page"/>
      </w:r>
      <w:bookmarkStart w:id="875" w:name="_Toc439170677"/>
      <w:bookmarkStart w:id="876" w:name="_Toc439172779"/>
      <w:bookmarkStart w:id="877" w:name="_Toc439173223"/>
      <w:bookmarkStart w:id="878" w:name="_Toc439238219"/>
      <w:bookmarkStart w:id="879" w:name="_Toc439252767"/>
      <w:bookmarkStart w:id="880" w:name="_Toc439323741"/>
      <w:bookmarkStart w:id="881" w:name="_Toc440361375"/>
      <w:bookmarkStart w:id="882" w:name="_Toc440376130"/>
      <w:bookmarkStart w:id="883" w:name="_Toc440376257"/>
      <w:bookmarkStart w:id="884" w:name="_Toc440382515"/>
      <w:bookmarkStart w:id="885" w:name="_Toc440447185"/>
      <w:bookmarkStart w:id="886" w:name="_Toc440620865"/>
      <w:bookmarkStart w:id="887" w:name="_Toc440631500"/>
      <w:bookmarkStart w:id="888" w:name="_Toc440875739"/>
      <w:bookmarkStart w:id="889" w:name="_Toc441131763"/>
      <w:bookmarkStart w:id="890" w:name="_Toc465865206"/>
      <w:bookmarkStart w:id="891" w:name="_Toc468975467"/>
      <w:bookmarkStart w:id="892" w:name="_Toc471830493"/>
      <w:r w:rsidRPr="00C236C0">
        <w:rPr>
          <w:szCs w:val="24"/>
        </w:rPr>
        <w:lastRenderedPageBreak/>
        <w:t>Инструкции по заполнению</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A3ADB">
        <w:rPr>
          <w:bCs w:val="0"/>
          <w:sz w:val="24"/>
          <w:szCs w:val="24"/>
        </w:rPr>
        <w:t>5.3</w:t>
      </w:r>
      <w:r w:rsidR="005E14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3" w:name="_Ref86826666"/>
      <w:bookmarkStart w:id="894" w:name="_Toc90385112"/>
      <w:bookmarkStart w:id="895" w:name="_Toc98253925"/>
      <w:bookmarkStart w:id="896" w:name="_Toc165173853"/>
      <w:bookmarkStart w:id="89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8" w:name="_Ref440537086"/>
      <w:bookmarkStart w:id="899"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3"/>
      <w:bookmarkEnd w:id="894"/>
      <w:bookmarkEnd w:id="895"/>
      <w:bookmarkEnd w:id="896"/>
      <w:bookmarkEnd w:id="897"/>
      <w:bookmarkEnd w:id="898"/>
      <w:bookmarkEnd w:id="89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0" w:name="_Toc90385113"/>
      <w:bookmarkStart w:id="901" w:name="_Toc98253926"/>
      <w:bookmarkStart w:id="902" w:name="_Toc157248180"/>
      <w:bookmarkStart w:id="903" w:name="_Toc157496549"/>
      <w:bookmarkStart w:id="904" w:name="_Toc158206088"/>
      <w:bookmarkStart w:id="905" w:name="_Toc164057773"/>
      <w:bookmarkStart w:id="906" w:name="_Toc164137123"/>
      <w:bookmarkStart w:id="907" w:name="_Toc164161283"/>
      <w:bookmarkStart w:id="908" w:name="_Toc165173854"/>
      <w:bookmarkStart w:id="909" w:name="_Ref193690005"/>
      <w:bookmarkStart w:id="910" w:name="_Toc439170679"/>
      <w:bookmarkStart w:id="911" w:name="_Toc439172781"/>
      <w:bookmarkStart w:id="912" w:name="_Toc439173225"/>
      <w:bookmarkStart w:id="913" w:name="_Toc439238221"/>
      <w:bookmarkStart w:id="914" w:name="_Toc439252769"/>
      <w:bookmarkStart w:id="915" w:name="_Toc439323743"/>
      <w:bookmarkStart w:id="916" w:name="_Toc440361377"/>
      <w:bookmarkStart w:id="917" w:name="_Toc440376132"/>
      <w:bookmarkStart w:id="918" w:name="_Toc440376259"/>
      <w:bookmarkStart w:id="919" w:name="_Toc440382517"/>
      <w:bookmarkStart w:id="920" w:name="_Toc440447187"/>
      <w:bookmarkStart w:id="921" w:name="_Toc440620867"/>
      <w:bookmarkStart w:id="922" w:name="_Toc440631502"/>
      <w:bookmarkStart w:id="923" w:name="_Toc440875741"/>
      <w:bookmarkStart w:id="924" w:name="_Toc441131765"/>
      <w:bookmarkStart w:id="925" w:name="_Toc465865208"/>
      <w:bookmarkStart w:id="926" w:name="_Toc468975469"/>
      <w:bookmarkStart w:id="927" w:name="_Toc471830495"/>
      <w:r w:rsidRPr="00C236C0">
        <w:rPr>
          <w:szCs w:val="24"/>
        </w:rPr>
        <w:t xml:space="preserve">Форма </w:t>
      </w:r>
      <w:bookmarkEnd w:id="900"/>
      <w:bookmarkEnd w:id="901"/>
      <w:bookmarkEnd w:id="902"/>
      <w:bookmarkEnd w:id="903"/>
      <w:bookmarkEnd w:id="904"/>
      <w:bookmarkEnd w:id="905"/>
      <w:bookmarkEnd w:id="906"/>
      <w:bookmarkEnd w:id="907"/>
      <w:bookmarkEnd w:id="908"/>
      <w:bookmarkEnd w:id="909"/>
      <w:r w:rsidRPr="00C236C0">
        <w:rPr>
          <w:szCs w:val="24"/>
        </w:rPr>
        <w:t>технического предложения</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8" w:name="_Ref55335818"/>
      <w:bookmarkStart w:id="929" w:name="_Ref55336334"/>
      <w:bookmarkStart w:id="930" w:name="_Toc57314673"/>
      <w:bookmarkStart w:id="931" w:name="_Toc69728987"/>
      <w:bookmarkStart w:id="932" w:name="_Toc98253928"/>
      <w:bookmarkStart w:id="933" w:name="_Toc165173856"/>
      <w:bookmarkStart w:id="934" w:name="_Ref194749150"/>
      <w:bookmarkStart w:id="935" w:name="_Ref194750368"/>
      <w:bookmarkStart w:id="936" w:name="_Ref89649494"/>
      <w:bookmarkStart w:id="9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5E1437">
        <w:rPr>
          <w:i/>
          <w:color w:val="000000"/>
        </w:rPr>
        <w:fldChar w:fldCharType="begin"/>
      </w:r>
      <w:r w:rsidR="00EA3F63">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5E1437">
        <w:rPr>
          <w:i/>
          <w:color w:val="000000"/>
        </w:rPr>
        <w:fldChar w:fldCharType="begin"/>
      </w:r>
      <w:r>
        <w:rPr>
          <w:i/>
          <w:color w:val="000000"/>
        </w:rPr>
        <w:instrText xml:space="preserve"> REF _Ref440270568 \r \h </w:instrText>
      </w:r>
      <w:r w:rsidR="005E1437">
        <w:rPr>
          <w:i/>
          <w:color w:val="000000"/>
        </w:rPr>
      </w:r>
      <w:r w:rsidR="005E1437">
        <w:rPr>
          <w:i/>
          <w:color w:val="000000"/>
        </w:rPr>
        <w:fldChar w:fldCharType="separate"/>
      </w:r>
      <w:r w:rsidR="00DA3ADB">
        <w:rPr>
          <w:i/>
          <w:color w:val="000000"/>
        </w:rPr>
        <w:t>4</w:t>
      </w:r>
      <w:r w:rsidR="005E143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8" w:name="_Toc176765537"/>
      <w:bookmarkStart w:id="939" w:name="_Toc198979986"/>
      <w:bookmarkStart w:id="940" w:name="_Toc217466321"/>
      <w:bookmarkStart w:id="941" w:name="_Toc217702859"/>
      <w:bookmarkStart w:id="942" w:name="_Toc233601977"/>
      <w:bookmarkStart w:id="943" w:name="_Toc263343463"/>
      <w:bookmarkStart w:id="944" w:name="_Toc439170680"/>
      <w:bookmarkStart w:id="945" w:name="_Toc439172782"/>
      <w:bookmarkStart w:id="946" w:name="_Toc439173226"/>
      <w:bookmarkStart w:id="947" w:name="_Toc439238222"/>
      <w:bookmarkStart w:id="948" w:name="_Toc439252770"/>
      <w:bookmarkStart w:id="949" w:name="_Toc439323744"/>
      <w:bookmarkStart w:id="950" w:name="_Toc440361378"/>
      <w:bookmarkStart w:id="951" w:name="_Toc440376133"/>
      <w:bookmarkStart w:id="952" w:name="_Toc440376260"/>
      <w:bookmarkStart w:id="953" w:name="_Toc440382518"/>
      <w:bookmarkStart w:id="954" w:name="_Toc440447188"/>
      <w:bookmarkStart w:id="955" w:name="_Toc440620868"/>
      <w:bookmarkStart w:id="956" w:name="_Toc440631503"/>
      <w:bookmarkStart w:id="957" w:name="_Toc440875742"/>
      <w:bookmarkStart w:id="958" w:name="_Toc441131766"/>
      <w:bookmarkStart w:id="959" w:name="_Toc465865209"/>
      <w:bookmarkStart w:id="960" w:name="_Toc468975470"/>
      <w:bookmarkStart w:id="961" w:name="_Toc471830496"/>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sz w:val="24"/>
          <w:szCs w:val="24"/>
        </w:rPr>
        <w:fldChar w:fldCharType="begin"/>
      </w:r>
      <w:r w:rsidR="00DA1BA0">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2"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3" w:name="_Toc423423670"/>
      <w:bookmarkStart w:id="964" w:name="_Ref440271036"/>
      <w:bookmarkStart w:id="965" w:name="_Ref440274366"/>
      <w:bookmarkStart w:id="966" w:name="_Ref440274902"/>
      <w:bookmarkStart w:id="967" w:name="_Ref440284947"/>
      <w:bookmarkStart w:id="968" w:name="_Ref440361140"/>
      <w:bookmarkStart w:id="969"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8"/>
      <w:bookmarkEnd w:id="929"/>
      <w:bookmarkEnd w:id="930"/>
      <w:bookmarkEnd w:id="931"/>
      <w:bookmarkEnd w:id="932"/>
      <w:bookmarkEnd w:id="933"/>
      <w:bookmarkEnd w:id="934"/>
      <w:bookmarkEnd w:id="935"/>
      <w:bookmarkEnd w:id="962"/>
      <w:bookmarkEnd w:id="963"/>
      <w:bookmarkEnd w:id="964"/>
      <w:bookmarkEnd w:id="965"/>
      <w:bookmarkEnd w:id="966"/>
      <w:bookmarkEnd w:id="967"/>
      <w:bookmarkEnd w:id="968"/>
      <w:bookmarkEnd w:id="9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0" w:name="_Toc98253929"/>
      <w:bookmarkStart w:id="971" w:name="_Toc157248183"/>
      <w:bookmarkStart w:id="972" w:name="_Toc157496552"/>
      <w:bookmarkStart w:id="973" w:name="_Toc158206091"/>
      <w:bookmarkStart w:id="974" w:name="_Toc164057776"/>
      <w:bookmarkStart w:id="975" w:name="_Toc164137126"/>
      <w:bookmarkStart w:id="976" w:name="_Toc164161286"/>
      <w:bookmarkStart w:id="977" w:name="_Toc165173857"/>
      <w:bookmarkStart w:id="978" w:name="_Toc439170682"/>
      <w:bookmarkStart w:id="979" w:name="_Toc439172784"/>
      <w:bookmarkStart w:id="980" w:name="_Toc439173228"/>
      <w:bookmarkStart w:id="981" w:name="_Toc439238224"/>
      <w:bookmarkStart w:id="982" w:name="_Toc439252772"/>
      <w:bookmarkStart w:id="983" w:name="_Toc439323746"/>
      <w:bookmarkStart w:id="984" w:name="_Toc440361380"/>
      <w:bookmarkStart w:id="985" w:name="_Toc440376135"/>
      <w:bookmarkStart w:id="986" w:name="_Toc440376262"/>
      <w:bookmarkStart w:id="987" w:name="_Toc440382520"/>
      <w:bookmarkStart w:id="988" w:name="_Toc440447190"/>
      <w:bookmarkStart w:id="989" w:name="_Toc440620870"/>
      <w:bookmarkStart w:id="990" w:name="_Toc440631505"/>
      <w:bookmarkStart w:id="991" w:name="_Toc440875744"/>
      <w:bookmarkStart w:id="992" w:name="_Toc441131768"/>
      <w:bookmarkStart w:id="993" w:name="_Toc465865211"/>
      <w:bookmarkStart w:id="994" w:name="_Toc468975472"/>
      <w:bookmarkStart w:id="995" w:name="_Toc471830498"/>
      <w:r w:rsidRPr="00F647F7">
        <w:rPr>
          <w:b w:val="0"/>
          <w:szCs w:val="24"/>
        </w:rPr>
        <w:t xml:space="preserve">Форма </w:t>
      </w:r>
      <w:bookmarkEnd w:id="970"/>
      <w:r w:rsidRPr="00F647F7">
        <w:rPr>
          <w:b w:val="0"/>
          <w:szCs w:val="24"/>
        </w:rPr>
        <w:t xml:space="preserve">графика </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00C22199">
        <w:rPr>
          <w:b w:val="0"/>
          <w:szCs w:val="24"/>
        </w:rPr>
        <w:t>выполнения работ</w:t>
      </w:r>
      <w:bookmarkEnd w:id="989"/>
      <w:bookmarkEnd w:id="990"/>
      <w:bookmarkEnd w:id="991"/>
      <w:bookmarkEnd w:id="992"/>
      <w:bookmarkEnd w:id="993"/>
      <w:bookmarkEnd w:id="994"/>
      <w:bookmarkEnd w:id="9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6" w:name="_Toc171070556"/>
      <w:bookmarkStart w:id="997" w:name="_Toc98253927"/>
      <w:bookmarkStart w:id="998" w:name="_Toc176605808"/>
      <w:bookmarkStart w:id="999" w:name="_Toc176611017"/>
      <w:bookmarkStart w:id="1000" w:name="_Toc176611073"/>
      <w:bookmarkStart w:id="1001" w:name="_Toc176668676"/>
      <w:bookmarkStart w:id="1002" w:name="_Toc176684336"/>
      <w:bookmarkStart w:id="1003" w:name="_Toc176746279"/>
      <w:bookmarkStart w:id="1004" w:name="_Toc176747346"/>
      <w:bookmarkStart w:id="1005" w:name="_Toc198979988"/>
      <w:bookmarkStart w:id="1006" w:name="_Toc217466324"/>
      <w:bookmarkStart w:id="1007" w:name="_Toc217702862"/>
      <w:bookmarkStart w:id="1008" w:name="_Toc233601980"/>
      <w:bookmarkStart w:id="1009" w:name="_Toc263343466"/>
      <w:r w:rsidRPr="00F647F7">
        <w:rPr>
          <w:b w:val="0"/>
          <w:szCs w:val="24"/>
        </w:rPr>
        <w:br w:type="page"/>
      </w:r>
      <w:bookmarkStart w:id="1010" w:name="_Toc439170683"/>
      <w:bookmarkStart w:id="1011" w:name="_Toc439172785"/>
      <w:bookmarkStart w:id="1012" w:name="_Toc439173229"/>
      <w:bookmarkStart w:id="1013" w:name="_Toc439238225"/>
      <w:bookmarkStart w:id="1014" w:name="_Toc439252773"/>
      <w:bookmarkStart w:id="1015" w:name="_Toc439323747"/>
      <w:bookmarkStart w:id="1016" w:name="_Toc440361381"/>
      <w:bookmarkStart w:id="1017" w:name="_Toc440376136"/>
      <w:bookmarkStart w:id="1018" w:name="_Toc440376263"/>
      <w:bookmarkStart w:id="1019" w:name="_Toc440382521"/>
      <w:bookmarkStart w:id="1020" w:name="_Toc440447191"/>
      <w:bookmarkStart w:id="1021" w:name="_Toc440620871"/>
      <w:bookmarkStart w:id="1022" w:name="_Toc440631506"/>
      <w:bookmarkStart w:id="1023" w:name="_Toc440875745"/>
      <w:bookmarkStart w:id="1024" w:name="_Toc441131769"/>
      <w:bookmarkStart w:id="1025" w:name="_Toc465865212"/>
      <w:bookmarkStart w:id="1026" w:name="_Toc468975473"/>
      <w:bookmarkStart w:id="1027" w:name="_Toc471830499"/>
      <w:r w:rsidRPr="00F647F7">
        <w:rPr>
          <w:b w:val="0"/>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E1437">
        <w:rPr>
          <w:sz w:val="24"/>
          <w:szCs w:val="24"/>
        </w:rPr>
        <w:fldChar w:fldCharType="begin"/>
      </w:r>
      <w:r w:rsidR="00D56F8C">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5E1437">
        <w:rPr>
          <w:sz w:val="24"/>
          <w:szCs w:val="24"/>
        </w:rPr>
        <w:fldChar w:fldCharType="begin"/>
      </w:r>
      <w:r w:rsidR="00D56F8C">
        <w:rPr>
          <w:sz w:val="24"/>
          <w:szCs w:val="24"/>
        </w:rPr>
        <w:instrText xml:space="preserve"> REF _Ref440273986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8" w:name="_Hlt22846931"/>
      <w:bookmarkStart w:id="1029" w:name="_Ref440361439"/>
      <w:bookmarkStart w:id="1030" w:name="_Ref440361914"/>
      <w:bookmarkStart w:id="1031" w:name="_Ref440361959"/>
      <w:bookmarkStart w:id="1032" w:name="_Toc471830500"/>
      <w:bookmarkStart w:id="1033" w:name="_Ref93264992"/>
      <w:bookmarkStart w:id="1034" w:name="_Ref93265116"/>
      <w:bookmarkStart w:id="1035" w:name="_Toc98253933"/>
      <w:bookmarkStart w:id="1036" w:name="_Toc165173859"/>
      <w:bookmarkStart w:id="1037" w:name="_Toc423423671"/>
      <w:bookmarkEnd w:id="1028"/>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9"/>
      <w:bookmarkEnd w:id="1030"/>
      <w:bookmarkEnd w:id="1031"/>
      <w:bookmarkEnd w:id="1032"/>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8" w:name="_Toc440361383"/>
      <w:bookmarkStart w:id="1039" w:name="_Toc440376138"/>
      <w:bookmarkStart w:id="1040" w:name="_Toc440376265"/>
      <w:bookmarkStart w:id="1041" w:name="_Toc440382523"/>
      <w:bookmarkStart w:id="1042" w:name="_Toc440447193"/>
      <w:bookmarkStart w:id="1043" w:name="_Toc440620873"/>
      <w:bookmarkStart w:id="1044" w:name="_Toc440631508"/>
      <w:bookmarkStart w:id="1045" w:name="_Toc440875747"/>
      <w:bookmarkStart w:id="1046" w:name="_Toc441131771"/>
      <w:bookmarkStart w:id="1047" w:name="_Toc465865214"/>
      <w:bookmarkStart w:id="1048" w:name="_Toc468975475"/>
      <w:bookmarkStart w:id="1049" w:name="_Toc471830501"/>
      <w:r w:rsidRPr="00F647F7">
        <w:rPr>
          <w:b w:val="0"/>
          <w:szCs w:val="24"/>
        </w:rPr>
        <w:t xml:space="preserve">Форма графика </w:t>
      </w:r>
      <w:r>
        <w:rPr>
          <w:b w:val="0"/>
          <w:szCs w:val="24"/>
        </w:rPr>
        <w:t xml:space="preserve">оплаты </w:t>
      </w:r>
      <w:bookmarkEnd w:id="1038"/>
      <w:bookmarkEnd w:id="1039"/>
      <w:bookmarkEnd w:id="1040"/>
      <w:bookmarkEnd w:id="1041"/>
      <w:bookmarkEnd w:id="1042"/>
      <w:r w:rsidR="00FB7116">
        <w:rPr>
          <w:b w:val="0"/>
          <w:szCs w:val="24"/>
        </w:rPr>
        <w:t>выполнения работ</w:t>
      </w:r>
      <w:bookmarkEnd w:id="1043"/>
      <w:bookmarkEnd w:id="1044"/>
      <w:bookmarkEnd w:id="1045"/>
      <w:bookmarkEnd w:id="1046"/>
      <w:bookmarkEnd w:id="1047"/>
      <w:bookmarkEnd w:id="1048"/>
      <w:bookmarkEnd w:id="10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0" w:name="_Toc440361384"/>
      <w:bookmarkStart w:id="1051" w:name="_Toc440376139"/>
      <w:bookmarkStart w:id="1052" w:name="_Toc440376266"/>
      <w:bookmarkStart w:id="1053" w:name="_Toc440382524"/>
      <w:bookmarkStart w:id="1054" w:name="_Toc440447194"/>
      <w:bookmarkStart w:id="1055" w:name="_Toc440620874"/>
      <w:bookmarkStart w:id="1056" w:name="_Toc440631509"/>
      <w:bookmarkStart w:id="1057" w:name="_Toc440875748"/>
      <w:bookmarkStart w:id="1058" w:name="_Toc441131772"/>
      <w:bookmarkStart w:id="1059" w:name="_Toc465865215"/>
      <w:bookmarkStart w:id="1060" w:name="_Toc468975476"/>
      <w:bookmarkStart w:id="1061" w:name="_Toc471830502"/>
      <w:r w:rsidRPr="00F647F7">
        <w:rPr>
          <w:b w:val="0"/>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E1437">
        <w:rPr>
          <w:sz w:val="24"/>
          <w:szCs w:val="24"/>
        </w:rPr>
        <w:fldChar w:fldCharType="begin"/>
      </w:r>
      <w:r>
        <w:rPr>
          <w:sz w:val="24"/>
          <w:szCs w:val="24"/>
        </w:rPr>
        <w:instrText xml:space="preserve"> REF _Ref440361140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2" w:name="_Ref440361531"/>
      <w:bookmarkStart w:id="1063" w:name="_Ref440361610"/>
      <w:bookmarkStart w:id="1064"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6"/>
      <w:bookmarkEnd w:id="937"/>
      <w:bookmarkEnd w:id="1033"/>
      <w:bookmarkEnd w:id="1034"/>
      <w:bookmarkEnd w:id="1035"/>
      <w:bookmarkEnd w:id="1036"/>
      <w:bookmarkEnd w:id="1037"/>
      <w:bookmarkEnd w:id="1062"/>
      <w:bookmarkEnd w:id="1063"/>
      <w:bookmarkEnd w:id="106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5" w:name="_Toc439170685"/>
      <w:bookmarkStart w:id="1066" w:name="_Toc439172787"/>
      <w:bookmarkStart w:id="1067" w:name="_Toc439173231"/>
      <w:bookmarkStart w:id="1068" w:name="_Toc439238227"/>
      <w:bookmarkStart w:id="1069" w:name="_Toc439252775"/>
      <w:bookmarkStart w:id="1070" w:name="_Toc439323749"/>
      <w:bookmarkStart w:id="1071" w:name="_Toc440361386"/>
      <w:bookmarkStart w:id="1072" w:name="_Toc440376141"/>
      <w:bookmarkStart w:id="1073" w:name="_Toc440376268"/>
      <w:bookmarkStart w:id="1074" w:name="_Toc440382526"/>
      <w:bookmarkStart w:id="1075" w:name="_Toc440447196"/>
      <w:bookmarkStart w:id="1076" w:name="_Toc440620876"/>
      <w:bookmarkStart w:id="1077" w:name="_Toc440631511"/>
      <w:bookmarkStart w:id="1078" w:name="_Toc440875750"/>
      <w:bookmarkStart w:id="1079" w:name="_Toc441131774"/>
      <w:bookmarkStart w:id="1080" w:name="_Toc465865217"/>
      <w:bookmarkStart w:id="1081" w:name="_Toc468975478"/>
      <w:bookmarkStart w:id="1082" w:name="_Toc471830504"/>
      <w:bookmarkStart w:id="1083" w:name="_Toc157248186"/>
      <w:bookmarkStart w:id="1084" w:name="_Toc157496555"/>
      <w:bookmarkStart w:id="1085" w:name="_Toc158206094"/>
      <w:bookmarkStart w:id="1086" w:name="_Toc164057779"/>
      <w:bookmarkStart w:id="1087" w:name="_Toc164137129"/>
      <w:bookmarkStart w:id="1088" w:name="_Toc164161289"/>
      <w:bookmarkStart w:id="108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r w:rsidRPr="00F647F7">
        <w:rPr>
          <w:b w:val="0"/>
          <w:szCs w:val="24"/>
        </w:rPr>
        <w:t xml:space="preserve"> </w:t>
      </w:r>
      <w:bookmarkEnd w:id="1083"/>
      <w:bookmarkEnd w:id="1084"/>
      <w:bookmarkEnd w:id="1085"/>
      <w:bookmarkEnd w:id="1086"/>
      <w:bookmarkEnd w:id="1087"/>
      <w:bookmarkEnd w:id="1088"/>
      <w:bookmarkEnd w:id="10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A3ADB">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0" w:name="_Toc439170686"/>
      <w:bookmarkStart w:id="1091" w:name="_Toc439172788"/>
      <w:bookmarkStart w:id="1092" w:name="_Toc439173232"/>
      <w:bookmarkStart w:id="1093" w:name="_Toc439238228"/>
      <w:bookmarkStart w:id="1094" w:name="_Toc439252776"/>
      <w:bookmarkStart w:id="1095" w:name="_Toc439323750"/>
      <w:bookmarkStart w:id="1096" w:name="_Toc440361387"/>
      <w:bookmarkStart w:id="1097" w:name="_Toc440376142"/>
      <w:bookmarkStart w:id="1098" w:name="_Toc440376269"/>
      <w:bookmarkStart w:id="1099" w:name="_Toc440382527"/>
      <w:bookmarkStart w:id="1100" w:name="_Toc440447197"/>
      <w:bookmarkStart w:id="1101" w:name="_Toc440620877"/>
      <w:bookmarkStart w:id="1102" w:name="_Toc440631512"/>
      <w:bookmarkStart w:id="1103" w:name="_Toc440875751"/>
      <w:bookmarkStart w:id="1104" w:name="_Toc441131775"/>
      <w:bookmarkStart w:id="1105" w:name="_Toc465865218"/>
      <w:bookmarkStart w:id="1106" w:name="_Toc468975479"/>
      <w:bookmarkStart w:id="1107"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E1437">
        <w:rPr>
          <w:sz w:val="24"/>
          <w:szCs w:val="24"/>
        </w:rPr>
        <w:fldChar w:fldCharType="begin"/>
      </w:r>
      <w:r w:rsidR="00D56F8C">
        <w:rPr>
          <w:sz w:val="24"/>
          <w:szCs w:val="24"/>
        </w:rPr>
        <w:instrText xml:space="preserve"> REF _Ref440274025 \r \h </w:instrText>
      </w:r>
      <w:r w:rsidR="005E1437">
        <w:rPr>
          <w:sz w:val="24"/>
          <w:szCs w:val="24"/>
        </w:rPr>
      </w:r>
      <w:r w:rsidR="005E1437">
        <w:rPr>
          <w:sz w:val="24"/>
          <w:szCs w:val="24"/>
        </w:rPr>
        <w:fldChar w:fldCharType="separate"/>
      </w:r>
      <w:r w:rsidR="00DA3ADB">
        <w:rPr>
          <w:sz w:val="24"/>
          <w:szCs w:val="24"/>
        </w:rPr>
        <w:t>2</w:t>
      </w:r>
      <w:r w:rsidR="005E14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5E1437">
        <w:rPr>
          <w:sz w:val="24"/>
          <w:szCs w:val="24"/>
        </w:rPr>
        <w:fldChar w:fldCharType="begin"/>
      </w:r>
      <w:r w:rsidR="00D56F8C">
        <w:rPr>
          <w:sz w:val="24"/>
          <w:szCs w:val="24"/>
        </w:rPr>
        <w:instrText xml:space="preserve"> REF _Ref294695546 \r \h </w:instrText>
      </w:r>
      <w:r w:rsidR="005E1437">
        <w:rPr>
          <w:sz w:val="24"/>
          <w:szCs w:val="24"/>
        </w:rPr>
      </w:r>
      <w:r w:rsidR="005E1437">
        <w:rPr>
          <w:sz w:val="24"/>
          <w:szCs w:val="24"/>
        </w:rPr>
        <w:fldChar w:fldCharType="separate"/>
      </w:r>
      <w:r w:rsidR="00DA3ADB">
        <w:rPr>
          <w:sz w:val="24"/>
          <w:szCs w:val="24"/>
        </w:rPr>
        <w:t xml:space="preserve"> 1.2.6 </w:t>
      </w:r>
      <w:r w:rsidR="005E14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8" w:name="_Ref55335823"/>
      <w:bookmarkStart w:id="1109" w:name="_Ref55336359"/>
      <w:bookmarkStart w:id="1110" w:name="_Toc57314675"/>
      <w:bookmarkStart w:id="1111" w:name="_Toc69728989"/>
      <w:bookmarkStart w:id="1112" w:name="_Toc98253939"/>
      <w:bookmarkStart w:id="1113" w:name="_Toc165173865"/>
      <w:bookmarkStart w:id="1114" w:name="_Toc423423672"/>
      <w:bookmarkStart w:id="1115" w:name="_Toc471830506"/>
      <w:bookmarkEnd w:id="784"/>
      <w:r w:rsidRPr="00F647F7">
        <w:lastRenderedPageBreak/>
        <w:t xml:space="preserve">Анкета (форма </w:t>
      </w:r>
      <w:r w:rsidR="00B8118F">
        <w:t>7</w:t>
      </w:r>
      <w:r w:rsidRPr="00F647F7">
        <w:t>)</w:t>
      </w:r>
      <w:bookmarkEnd w:id="1108"/>
      <w:bookmarkEnd w:id="1109"/>
      <w:bookmarkEnd w:id="1110"/>
      <w:bookmarkEnd w:id="1111"/>
      <w:bookmarkEnd w:id="1112"/>
      <w:bookmarkEnd w:id="1113"/>
      <w:bookmarkEnd w:id="1114"/>
      <w:bookmarkEnd w:id="1115"/>
    </w:p>
    <w:p w:rsidR="004F4D80" w:rsidRPr="00F647F7" w:rsidRDefault="004F4D80" w:rsidP="004F4D80">
      <w:pPr>
        <w:pStyle w:val="3"/>
        <w:rPr>
          <w:b w:val="0"/>
          <w:szCs w:val="24"/>
        </w:rPr>
      </w:pPr>
      <w:bookmarkStart w:id="1116" w:name="_Toc98253940"/>
      <w:bookmarkStart w:id="1117" w:name="_Toc157248192"/>
      <w:bookmarkStart w:id="1118" w:name="_Toc157496561"/>
      <w:bookmarkStart w:id="1119" w:name="_Toc158206100"/>
      <w:bookmarkStart w:id="1120" w:name="_Toc164057785"/>
      <w:bookmarkStart w:id="1121" w:name="_Toc164137135"/>
      <w:bookmarkStart w:id="1122" w:name="_Toc164161295"/>
      <w:bookmarkStart w:id="1123" w:name="_Toc165173866"/>
      <w:bookmarkStart w:id="1124" w:name="_Toc439170688"/>
      <w:bookmarkStart w:id="1125" w:name="_Toc439172790"/>
      <w:bookmarkStart w:id="1126" w:name="_Toc439173234"/>
      <w:bookmarkStart w:id="1127" w:name="_Toc439238230"/>
      <w:bookmarkStart w:id="1128" w:name="_Toc439252778"/>
      <w:bookmarkStart w:id="1129" w:name="_Ref440272119"/>
      <w:bookmarkStart w:id="1130" w:name="_Toc440361389"/>
      <w:bookmarkStart w:id="1131" w:name="_Ref444168907"/>
      <w:bookmarkStart w:id="1132" w:name="_Toc465865220"/>
      <w:bookmarkStart w:id="1133" w:name="_Toc471830507"/>
      <w:r w:rsidRPr="00F647F7">
        <w:rPr>
          <w:b w:val="0"/>
          <w:szCs w:val="24"/>
        </w:rPr>
        <w:t xml:space="preserve">Форма Анкеты </w:t>
      </w:r>
      <w:r w:rsidR="00C236C0">
        <w:rPr>
          <w:b w:val="0"/>
          <w:szCs w:val="24"/>
        </w:rPr>
        <w:t>Участник</w:t>
      </w:r>
      <w:r>
        <w:rPr>
          <w:b w:val="0"/>
          <w:szCs w:val="24"/>
        </w:rPr>
        <w:t>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134" w:name="_Toc439170689"/>
      <w:bookmarkStart w:id="1135" w:name="_Toc439172791"/>
      <w:bookmarkStart w:id="1136" w:name="_Toc439173235"/>
      <w:bookmarkStart w:id="1137" w:name="_Toc439238231"/>
      <w:bookmarkStart w:id="1138" w:name="_Toc439252779"/>
      <w:bookmarkStart w:id="1139" w:name="_Ref440272147"/>
      <w:bookmarkStart w:id="1140" w:name="_Toc440361390"/>
      <w:bookmarkStart w:id="1141" w:name="_Ref444168874"/>
      <w:bookmarkStart w:id="1142" w:name="_Ref444168917"/>
      <w:bookmarkStart w:id="1143" w:name="_Toc471830508"/>
      <w:r w:rsidRPr="00910732">
        <w:rPr>
          <w:szCs w:val="24"/>
        </w:rPr>
        <w:lastRenderedPageBreak/>
        <w:t xml:space="preserve">Форма </w:t>
      </w:r>
      <w:bookmarkEnd w:id="1134"/>
      <w:bookmarkEnd w:id="1135"/>
      <w:bookmarkEnd w:id="1136"/>
      <w:bookmarkEnd w:id="1137"/>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8"/>
      <w:bookmarkEnd w:id="1139"/>
      <w:bookmarkEnd w:id="1140"/>
      <w:bookmarkEnd w:id="1141"/>
      <w:bookmarkEnd w:id="1142"/>
      <w:bookmarkEnd w:id="114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4" w:name="_Toc125426243"/>
      <w:bookmarkStart w:id="1145" w:name="_Toc396984070"/>
      <w:bookmarkStart w:id="1146" w:name="_Toc423423673"/>
      <w:bookmarkStart w:id="1147" w:name="_Toc439170691"/>
      <w:bookmarkStart w:id="1148" w:name="_Toc439172793"/>
      <w:bookmarkStart w:id="1149" w:name="_Toc439173237"/>
      <w:bookmarkStart w:id="1150" w:name="_Toc439238233"/>
      <w:bookmarkStart w:id="1151" w:name="_Toc439252780"/>
      <w:bookmarkStart w:id="1152" w:name="_Toc439323754"/>
      <w:bookmarkStart w:id="1153" w:name="_Toc440361391"/>
      <w:bookmarkStart w:id="1154" w:name="_Toc440376146"/>
      <w:bookmarkStart w:id="1155" w:name="_Toc440376273"/>
      <w:bookmarkStart w:id="1156" w:name="_Toc440382531"/>
      <w:bookmarkStart w:id="1157" w:name="_Toc440447201"/>
      <w:bookmarkStart w:id="1158" w:name="_Toc440620881"/>
      <w:bookmarkStart w:id="1159" w:name="_Toc440631516"/>
      <w:bookmarkStart w:id="1160" w:name="_Toc440875755"/>
      <w:bookmarkStart w:id="116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2" w:name="_Toc439170690"/>
      <w:bookmarkStart w:id="1163" w:name="_Toc439172792"/>
      <w:bookmarkStart w:id="1164" w:name="_Toc439173236"/>
      <w:bookmarkStart w:id="116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2"/>
    <w:bookmarkEnd w:id="1163"/>
    <w:bookmarkEnd w:id="1164"/>
    <w:bookmarkEnd w:id="116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6" w:name="_Toc465865222"/>
      <w:bookmarkStart w:id="1167" w:name="_Toc468975483"/>
      <w:bookmarkStart w:id="1168" w:name="_Toc471830509"/>
      <w:r w:rsidRPr="002D7FEE">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6"/>
      <w:bookmarkEnd w:id="1167"/>
      <w:bookmarkEnd w:id="116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053791">
        <w:fldChar w:fldCharType="begin"/>
      </w:r>
      <w:r w:rsidR="00053791">
        <w:instrText xml:space="preserve"> REF _Ref55336310 \r \h  \* MERGEFORMAT </w:instrText>
      </w:r>
      <w:r w:rsidR="00053791">
        <w:fldChar w:fldCharType="separate"/>
      </w:r>
      <w:r w:rsidR="00DA3ADB" w:rsidRPr="002D7FEE">
        <w:rPr>
          <w:sz w:val="24"/>
          <w:szCs w:val="24"/>
        </w:rPr>
        <w:t>5.1</w:t>
      </w:r>
      <w:r w:rsidR="0005379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9" w:name="_Ref55336378"/>
      <w:bookmarkStart w:id="1170" w:name="_Toc57314676"/>
      <w:bookmarkStart w:id="1171" w:name="_Toc69728990"/>
      <w:bookmarkStart w:id="1172" w:name="_Toc98253942"/>
      <w:bookmarkStart w:id="1173" w:name="_Toc165173868"/>
      <w:bookmarkStart w:id="1174"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_Ref444168874 \r \h  \* MERGEFORMAT </w:instrText>
      </w:r>
      <w:r w:rsidR="00053791">
        <w:fldChar w:fldCharType="separate"/>
      </w:r>
      <w:r w:rsidR="00DA3ADB" w:rsidRPr="002D7FEE">
        <w:rPr>
          <w:sz w:val="24"/>
          <w:szCs w:val="24"/>
        </w:rPr>
        <w:t>5.7.2</w:t>
      </w:r>
      <w:r w:rsidR="00053791">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w:t>
      </w:r>
      <w:proofErr w:type="gramEnd"/>
      <w:r w:rsidRPr="002D7FEE">
        <w:rPr>
          <w:sz w:val="24"/>
          <w:szCs w:val="24"/>
        </w:rPr>
        <w:t xml:space="preserve"> </w:t>
      </w:r>
      <w:proofErr w:type="gramStart"/>
      <w:r w:rsidRPr="002D7FEE">
        <w:rPr>
          <w:sz w:val="24"/>
          <w:szCs w:val="24"/>
        </w:rPr>
        <w:t>Российской Федерации»).</w:t>
      </w:r>
      <w:proofErr w:type="gramEnd"/>
      <w:r w:rsidR="00D97B82" w:rsidRPr="002D7FEE">
        <w:rPr>
          <w:sz w:val="24"/>
          <w:szCs w:val="24"/>
        </w:rPr>
        <w:t xml:space="preserve"> В случае</w:t>
      </w:r>
      <w:proofErr w:type="gramStart"/>
      <w:r w:rsidR="00D97B82" w:rsidRPr="002D7FEE">
        <w:rPr>
          <w:sz w:val="24"/>
          <w:szCs w:val="24"/>
        </w:rPr>
        <w:t>,</w:t>
      </w:r>
      <w:proofErr w:type="gramEnd"/>
      <w:r w:rsidR="00D97B82" w:rsidRPr="002D7FEE">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5" w:name="_Ref449016908"/>
      <w:bookmarkStart w:id="1176"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9"/>
      <w:bookmarkEnd w:id="1170"/>
      <w:bookmarkEnd w:id="1171"/>
      <w:bookmarkEnd w:id="1172"/>
      <w:bookmarkEnd w:id="1173"/>
      <w:bookmarkEnd w:id="1174"/>
      <w:bookmarkEnd w:id="1175"/>
      <w:bookmarkEnd w:id="1176"/>
    </w:p>
    <w:p w:rsidR="004F4D80" w:rsidRPr="00D904EF" w:rsidRDefault="004F4D80" w:rsidP="004F4D80">
      <w:pPr>
        <w:pStyle w:val="3"/>
        <w:rPr>
          <w:szCs w:val="24"/>
        </w:rPr>
      </w:pPr>
      <w:bookmarkStart w:id="1177" w:name="_Toc98253943"/>
      <w:bookmarkStart w:id="1178" w:name="_Toc157248195"/>
      <w:bookmarkStart w:id="1179" w:name="_Toc157496564"/>
      <w:bookmarkStart w:id="1180" w:name="_Toc158206103"/>
      <w:bookmarkStart w:id="1181" w:name="_Toc164057788"/>
      <w:bookmarkStart w:id="1182" w:name="_Toc164137138"/>
      <w:bookmarkStart w:id="1183" w:name="_Toc164161298"/>
      <w:bookmarkStart w:id="1184" w:name="_Toc165173869"/>
      <w:bookmarkStart w:id="1185" w:name="_Toc439170693"/>
      <w:bookmarkStart w:id="1186" w:name="_Toc439172795"/>
      <w:bookmarkStart w:id="1187" w:name="_Toc439173239"/>
      <w:bookmarkStart w:id="1188" w:name="_Toc439238235"/>
      <w:bookmarkStart w:id="1189" w:name="_Toc439252782"/>
      <w:bookmarkStart w:id="1190" w:name="_Toc439323756"/>
      <w:bookmarkStart w:id="1191" w:name="_Toc440361393"/>
      <w:bookmarkStart w:id="1192" w:name="_Toc440376275"/>
      <w:bookmarkStart w:id="1193" w:name="_Toc440382533"/>
      <w:bookmarkStart w:id="1194" w:name="_Toc440447203"/>
      <w:bookmarkStart w:id="1195" w:name="_Toc440620883"/>
      <w:bookmarkStart w:id="1196" w:name="_Toc440631518"/>
      <w:bookmarkStart w:id="1197" w:name="_Toc440875757"/>
      <w:bookmarkStart w:id="1198" w:name="_Toc441131781"/>
      <w:bookmarkStart w:id="1199" w:name="_Toc465865224"/>
      <w:bookmarkStart w:id="1200" w:name="_Toc468975485"/>
      <w:bookmarkStart w:id="1201" w:name="_Toc471830511"/>
      <w:r w:rsidRPr="00D904EF">
        <w:rPr>
          <w:szCs w:val="24"/>
        </w:rPr>
        <w:t>Форма Справки о перечне и годовых объемах выполнения аналогичных договоров</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2" w:name="_Toc98253944"/>
      <w:bookmarkStart w:id="1203" w:name="_Toc157248196"/>
      <w:bookmarkStart w:id="1204" w:name="_Toc157496565"/>
      <w:bookmarkStart w:id="1205" w:name="_Toc158206104"/>
      <w:bookmarkStart w:id="1206" w:name="_Toc164057789"/>
      <w:bookmarkStart w:id="1207" w:name="_Toc164137139"/>
      <w:bookmarkStart w:id="1208" w:name="_Toc164161299"/>
      <w:bookmarkStart w:id="1209" w:name="_Toc165173870"/>
      <w:r>
        <w:rPr>
          <w:szCs w:val="24"/>
        </w:rPr>
        <w:br w:type="page"/>
      </w:r>
    </w:p>
    <w:p w:rsidR="004F4D80" w:rsidRPr="00D904EF" w:rsidRDefault="004F4D80" w:rsidP="004F4D80">
      <w:pPr>
        <w:pStyle w:val="3"/>
        <w:rPr>
          <w:szCs w:val="24"/>
        </w:rPr>
      </w:pPr>
      <w:bookmarkStart w:id="1210" w:name="_Toc439170694"/>
      <w:bookmarkStart w:id="1211" w:name="_Toc439172796"/>
      <w:bookmarkStart w:id="1212" w:name="_Toc439173240"/>
      <w:bookmarkStart w:id="1213" w:name="_Toc439238236"/>
      <w:bookmarkStart w:id="1214" w:name="_Toc439252783"/>
      <w:bookmarkStart w:id="1215" w:name="_Toc439323757"/>
      <w:bookmarkStart w:id="1216" w:name="_Toc440361394"/>
      <w:bookmarkStart w:id="1217" w:name="_Toc440376276"/>
      <w:bookmarkStart w:id="1218" w:name="_Toc440382534"/>
      <w:bookmarkStart w:id="1219" w:name="_Toc440447204"/>
      <w:bookmarkStart w:id="1220" w:name="_Toc440620884"/>
      <w:bookmarkStart w:id="1221" w:name="_Toc440631519"/>
      <w:bookmarkStart w:id="1222" w:name="_Toc440875758"/>
      <w:bookmarkStart w:id="1223" w:name="_Toc441131782"/>
      <w:bookmarkStart w:id="1224" w:name="_Toc465865225"/>
      <w:bookmarkStart w:id="1225" w:name="_Toc468975486"/>
      <w:bookmarkStart w:id="1226" w:name="_Toc471830512"/>
      <w:r w:rsidRPr="00D904EF">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Pr>
          <w:sz w:val="24"/>
          <w:szCs w:val="24"/>
        </w:rPr>
        <w:fldChar w:fldCharType="begin"/>
      </w:r>
      <w:r w:rsidR="00D90031">
        <w:rPr>
          <w:sz w:val="24"/>
          <w:szCs w:val="24"/>
        </w:rPr>
        <w:instrText xml:space="preserve"> REF _Ref440274159 \r \h </w:instrText>
      </w:r>
      <w:r w:rsidR="005E1437">
        <w:rPr>
          <w:sz w:val="24"/>
          <w:szCs w:val="24"/>
        </w:rPr>
      </w:r>
      <w:r w:rsidR="005E1437">
        <w:rPr>
          <w:sz w:val="24"/>
          <w:szCs w:val="24"/>
        </w:rPr>
        <w:fldChar w:fldCharType="separate"/>
      </w:r>
      <w:r w:rsidR="00DA3ADB">
        <w:rPr>
          <w:sz w:val="24"/>
          <w:szCs w:val="24"/>
        </w:rPr>
        <w:t>4</w:t>
      </w:r>
      <w:r w:rsidR="005E143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7" w:name="_Ref55336389"/>
      <w:bookmarkStart w:id="1228" w:name="_Toc57314677"/>
      <w:bookmarkStart w:id="1229" w:name="_Toc69728991"/>
      <w:bookmarkStart w:id="1230" w:name="_Toc98253945"/>
      <w:bookmarkStart w:id="1231" w:name="_Toc165173871"/>
      <w:bookmarkStart w:id="1232"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3" w:name="_Ref440881887"/>
      <w:bookmarkStart w:id="1234" w:name="_Toc471830513"/>
      <w:r w:rsidRPr="00F647F7">
        <w:lastRenderedPageBreak/>
        <w:t xml:space="preserve">Справка о материально-технических ресурсах (форма </w:t>
      </w:r>
      <w:r w:rsidR="00B8118F">
        <w:t>9</w:t>
      </w:r>
      <w:r w:rsidRPr="00F647F7">
        <w:t>)</w:t>
      </w:r>
      <w:bookmarkEnd w:id="1227"/>
      <w:bookmarkEnd w:id="1228"/>
      <w:bookmarkEnd w:id="1229"/>
      <w:bookmarkEnd w:id="1230"/>
      <w:bookmarkEnd w:id="1231"/>
      <w:bookmarkEnd w:id="1232"/>
      <w:bookmarkEnd w:id="1233"/>
      <w:bookmarkEnd w:id="1234"/>
    </w:p>
    <w:p w:rsidR="004F4D80" w:rsidRPr="00D904EF" w:rsidRDefault="004F4D80" w:rsidP="004F4D80">
      <w:pPr>
        <w:pStyle w:val="3"/>
        <w:rPr>
          <w:szCs w:val="24"/>
        </w:rPr>
      </w:pPr>
      <w:bookmarkStart w:id="1235" w:name="_Toc98253946"/>
      <w:bookmarkStart w:id="1236" w:name="_Toc157248198"/>
      <w:bookmarkStart w:id="1237" w:name="_Toc157496567"/>
      <w:bookmarkStart w:id="1238" w:name="_Toc158206106"/>
      <w:bookmarkStart w:id="1239" w:name="_Toc164057791"/>
      <w:bookmarkStart w:id="1240" w:name="_Toc164137141"/>
      <w:bookmarkStart w:id="1241" w:name="_Toc164161301"/>
      <w:bookmarkStart w:id="1242" w:name="_Toc165173872"/>
      <w:bookmarkStart w:id="1243" w:name="_Toc439170696"/>
      <w:bookmarkStart w:id="1244" w:name="_Toc439172798"/>
      <w:bookmarkStart w:id="1245" w:name="_Toc439173242"/>
      <w:bookmarkStart w:id="1246" w:name="_Toc439238238"/>
      <w:bookmarkStart w:id="1247" w:name="_Toc439252785"/>
      <w:bookmarkStart w:id="1248" w:name="_Toc439323759"/>
      <w:bookmarkStart w:id="1249" w:name="_Toc440361396"/>
      <w:bookmarkStart w:id="1250" w:name="_Toc440376278"/>
      <w:bookmarkStart w:id="1251" w:name="_Toc440382536"/>
      <w:bookmarkStart w:id="1252" w:name="_Toc440447206"/>
      <w:bookmarkStart w:id="1253" w:name="_Toc440620886"/>
      <w:bookmarkStart w:id="1254" w:name="_Toc440631521"/>
      <w:bookmarkStart w:id="1255" w:name="_Toc440875760"/>
      <w:bookmarkStart w:id="1256" w:name="_Toc441131784"/>
      <w:bookmarkStart w:id="1257" w:name="_Toc465865227"/>
      <w:bookmarkStart w:id="1258" w:name="_Toc468975488"/>
      <w:bookmarkStart w:id="1259" w:name="_Toc471830514"/>
      <w:r w:rsidRPr="00D904EF">
        <w:rPr>
          <w:szCs w:val="24"/>
        </w:rPr>
        <w:t>Форма Справки о материально-технических ресурсах</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0" w:name="_Toc98253947"/>
      <w:bookmarkStart w:id="1261" w:name="_Toc157248199"/>
      <w:bookmarkStart w:id="1262" w:name="_Toc157496568"/>
      <w:bookmarkStart w:id="1263" w:name="_Toc158206107"/>
      <w:bookmarkStart w:id="1264" w:name="_Toc164057792"/>
      <w:bookmarkStart w:id="1265" w:name="_Toc164137142"/>
      <w:bookmarkStart w:id="1266" w:name="_Toc164161302"/>
      <w:bookmarkStart w:id="1267" w:name="_Toc165173873"/>
    </w:p>
    <w:p w:rsidR="004F4D80" w:rsidRPr="00D904EF" w:rsidRDefault="004F4D80" w:rsidP="004F4D80">
      <w:pPr>
        <w:pStyle w:val="3"/>
        <w:rPr>
          <w:szCs w:val="24"/>
        </w:rPr>
      </w:pPr>
      <w:bookmarkStart w:id="1268" w:name="_Toc439170697"/>
      <w:bookmarkStart w:id="1269" w:name="_Toc439172799"/>
      <w:bookmarkStart w:id="1270" w:name="_Toc439173243"/>
      <w:bookmarkStart w:id="1271" w:name="_Toc439238239"/>
      <w:bookmarkStart w:id="1272" w:name="_Toc439252786"/>
      <w:bookmarkStart w:id="1273" w:name="_Toc439323760"/>
      <w:bookmarkStart w:id="1274" w:name="_Toc440361397"/>
      <w:bookmarkStart w:id="1275" w:name="_Toc440376279"/>
      <w:bookmarkStart w:id="1276" w:name="_Toc440382537"/>
      <w:bookmarkStart w:id="1277" w:name="_Toc440447207"/>
      <w:bookmarkStart w:id="1278" w:name="_Toc440620887"/>
      <w:bookmarkStart w:id="1279" w:name="_Toc440631522"/>
      <w:bookmarkStart w:id="1280" w:name="_Toc440875761"/>
      <w:bookmarkStart w:id="1281" w:name="_Toc441131785"/>
      <w:bookmarkStart w:id="1282" w:name="_Toc465865228"/>
      <w:bookmarkStart w:id="1283" w:name="_Toc468975489"/>
      <w:bookmarkStart w:id="1284" w:name="_Toc471830515"/>
      <w:r w:rsidRPr="00D904EF">
        <w:rPr>
          <w:szCs w:val="24"/>
        </w:rPr>
        <w:lastRenderedPageBreak/>
        <w:t>Инструкции по 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5" w:name="_Ref55336398"/>
      <w:bookmarkStart w:id="1286" w:name="_Toc57314678"/>
      <w:bookmarkStart w:id="1287" w:name="_Toc69728992"/>
      <w:bookmarkStart w:id="1288" w:name="_Toc98253948"/>
      <w:bookmarkStart w:id="1289" w:name="_Toc165173874"/>
      <w:bookmarkStart w:id="1290"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1" w:name="_Ref440881894"/>
      <w:bookmarkStart w:id="1292" w:name="_Toc471830516"/>
      <w:r w:rsidRPr="00F647F7">
        <w:lastRenderedPageBreak/>
        <w:t xml:space="preserve">Справка о кадровых ресурсах (форма </w:t>
      </w:r>
      <w:r w:rsidR="00B8118F">
        <w:t>10</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9"/>
      <w:bookmarkStart w:id="1294" w:name="_Toc157248201"/>
      <w:bookmarkStart w:id="1295" w:name="_Toc157496570"/>
      <w:bookmarkStart w:id="1296" w:name="_Toc158206109"/>
      <w:bookmarkStart w:id="1297" w:name="_Toc164057794"/>
      <w:bookmarkStart w:id="1298" w:name="_Toc164137144"/>
      <w:bookmarkStart w:id="1299" w:name="_Toc164161304"/>
      <w:bookmarkStart w:id="1300" w:name="_Toc165173875"/>
      <w:bookmarkStart w:id="1301" w:name="_Toc439170699"/>
      <w:bookmarkStart w:id="1302" w:name="_Toc439172801"/>
      <w:bookmarkStart w:id="1303" w:name="_Toc439173245"/>
      <w:bookmarkStart w:id="1304" w:name="_Toc439238241"/>
      <w:bookmarkStart w:id="1305" w:name="_Toc439252788"/>
      <w:bookmarkStart w:id="1306" w:name="_Toc439323762"/>
      <w:bookmarkStart w:id="1307" w:name="_Toc440361399"/>
      <w:bookmarkStart w:id="1308" w:name="_Toc440376281"/>
      <w:bookmarkStart w:id="1309" w:name="_Toc440382539"/>
      <w:bookmarkStart w:id="1310" w:name="_Toc440447209"/>
      <w:bookmarkStart w:id="1311" w:name="_Toc440620889"/>
      <w:bookmarkStart w:id="1312" w:name="_Toc440631524"/>
      <w:bookmarkStart w:id="1313" w:name="_Toc440875763"/>
      <w:bookmarkStart w:id="1314" w:name="_Toc441131787"/>
      <w:bookmarkStart w:id="1315" w:name="_Toc465865230"/>
      <w:bookmarkStart w:id="1316" w:name="_Toc468975491"/>
      <w:bookmarkStart w:id="1317" w:name="_Toc471830517"/>
      <w:r w:rsidRPr="00D904EF">
        <w:rPr>
          <w:szCs w:val="24"/>
        </w:rPr>
        <w:t>Форма Справки о кадровых ресурсах</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8" w:name="_Toc98253950"/>
      <w:bookmarkStart w:id="1319" w:name="_Toc157248202"/>
      <w:bookmarkStart w:id="1320" w:name="_Toc157496571"/>
      <w:bookmarkStart w:id="1321" w:name="_Toc158206110"/>
      <w:bookmarkStart w:id="1322" w:name="_Toc164057795"/>
      <w:bookmarkStart w:id="1323" w:name="_Toc164137145"/>
      <w:bookmarkStart w:id="1324" w:name="_Toc164161305"/>
      <w:bookmarkStart w:id="1325" w:name="_Toc165173876"/>
      <w:r>
        <w:rPr>
          <w:b/>
          <w:szCs w:val="24"/>
        </w:rPr>
        <w:br w:type="page"/>
      </w:r>
    </w:p>
    <w:p w:rsidR="004F4D80" w:rsidRPr="00D904EF" w:rsidRDefault="004F4D80" w:rsidP="004F4D80">
      <w:pPr>
        <w:pStyle w:val="3"/>
        <w:rPr>
          <w:szCs w:val="24"/>
        </w:rPr>
      </w:pPr>
      <w:bookmarkStart w:id="1326" w:name="_Toc439170700"/>
      <w:bookmarkStart w:id="1327" w:name="_Toc439172802"/>
      <w:bookmarkStart w:id="1328" w:name="_Toc439173246"/>
      <w:bookmarkStart w:id="1329" w:name="_Toc439238242"/>
      <w:bookmarkStart w:id="1330" w:name="_Toc439252789"/>
      <w:bookmarkStart w:id="1331" w:name="_Toc439323763"/>
      <w:bookmarkStart w:id="1332" w:name="_Toc440361400"/>
      <w:bookmarkStart w:id="1333" w:name="_Toc440376282"/>
      <w:bookmarkStart w:id="1334" w:name="_Toc440382540"/>
      <w:bookmarkStart w:id="1335" w:name="_Toc440447210"/>
      <w:bookmarkStart w:id="1336" w:name="_Toc440620890"/>
      <w:bookmarkStart w:id="1337" w:name="_Toc440631525"/>
      <w:bookmarkStart w:id="1338" w:name="_Toc440875764"/>
      <w:bookmarkStart w:id="1339" w:name="_Toc441131788"/>
      <w:bookmarkStart w:id="1340" w:name="_Toc465865231"/>
      <w:bookmarkStart w:id="1341" w:name="_Toc468975492"/>
      <w:bookmarkStart w:id="1342" w:name="_Toc471830518"/>
      <w:r w:rsidRPr="00D904EF">
        <w:rPr>
          <w:szCs w:val="24"/>
        </w:rPr>
        <w:lastRenderedPageBreak/>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3" w:name="_Toc165173881"/>
      <w:bookmarkStart w:id="1344" w:name="_Ref194749267"/>
      <w:bookmarkStart w:id="1345" w:name="_Toc423423677"/>
      <w:bookmarkStart w:id="1346" w:name="_Ref440271993"/>
      <w:bookmarkStart w:id="1347" w:name="_Ref440274659"/>
      <w:bookmarkStart w:id="1348" w:name="_Toc471830519"/>
      <w:bookmarkStart w:id="1349" w:name="_Ref90381523"/>
      <w:bookmarkStart w:id="1350" w:name="_Toc90385124"/>
      <w:bookmarkStart w:id="1351" w:name="_Ref96861029"/>
      <w:bookmarkStart w:id="1352" w:name="_Toc97651410"/>
      <w:bookmarkStart w:id="135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3"/>
      <w:bookmarkEnd w:id="1344"/>
      <w:bookmarkEnd w:id="1345"/>
      <w:bookmarkEnd w:id="1346"/>
      <w:bookmarkEnd w:id="1347"/>
      <w:bookmarkEnd w:id="1348"/>
    </w:p>
    <w:p w:rsidR="004F4D80" w:rsidRPr="00D904EF" w:rsidRDefault="004F4D80" w:rsidP="004F4D80">
      <w:pPr>
        <w:pStyle w:val="3"/>
        <w:rPr>
          <w:szCs w:val="24"/>
        </w:rPr>
      </w:pPr>
      <w:bookmarkStart w:id="1354" w:name="_Toc97651411"/>
      <w:bookmarkStart w:id="1355" w:name="_Toc98253956"/>
      <w:bookmarkStart w:id="1356" w:name="_Toc157248208"/>
      <w:bookmarkStart w:id="1357" w:name="_Toc157496577"/>
      <w:bookmarkStart w:id="1358" w:name="_Toc158206116"/>
      <w:bookmarkStart w:id="1359" w:name="_Toc164057801"/>
      <w:bookmarkStart w:id="1360" w:name="_Toc164137151"/>
      <w:bookmarkStart w:id="1361" w:name="_Toc164161311"/>
      <w:bookmarkStart w:id="1362" w:name="_Toc165173882"/>
      <w:bookmarkStart w:id="1363" w:name="_Toc439170702"/>
      <w:bookmarkStart w:id="1364" w:name="_Toc439172804"/>
      <w:bookmarkStart w:id="1365" w:name="_Toc439173248"/>
      <w:bookmarkStart w:id="1366" w:name="_Toc439238244"/>
      <w:bookmarkStart w:id="1367" w:name="_Toc439252791"/>
      <w:bookmarkStart w:id="1368" w:name="_Toc439323765"/>
      <w:bookmarkStart w:id="1369" w:name="_Toc440361402"/>
      <w:bookmarkStart w:id="1370" w:name="_Toc440376284"/>
      <w:bookmarkStart w:id="1371" w:name="_Toc440382542"/>
      <w:bookmarkStart w:id="1372" w:name="_Toc440447212"/>
      <w:bookmarkStart w:id="1373" w:name="_Toc440620892"/>
      <w:bookmarkStart w:id="1374" w:name="_Toc440631527"/>
      <w:bookmarkStart w:id="1375" w:name="_Toc440875766"/>
      <w:bookmarkStart w:id="1376" w:name="_Toc441131790"/>
      <w:bookmarkStart w:id="1377" w:name="_Toc465865233"/>
      <w:bookmarkStart w:id="1378" w:name="_Toc468975494"/>
      <w:bookmarkStart w:id="1379"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0" w:name="_Toc97651412"/>
      <w:bookmarkStart w:id="1381" w:name="_Toc98253957"/>
      <w:bookmarkStart w:id="1382" w:name="_Toc157248209"/>
      <w:bookmarkStart w:id="1383" w:name="_Toc157496578"/>
      <w:bookmarkStart w:id="1384" w:name="_Toc158206117"/>
      <w:bookmarkStart w:id="1385" w:name="_Toc164057802"/>
      <w:bookmarkStart w:id="1386" w:name="_Toc164137152"/>
      <w:bookmarkStart w:id="1387" w:name="_Toc164161312"/>
      <w:bookmarkStart w:id="1388" w:name="_Toc165173883"/>
      <w:r>
        <w:rPr>
          <w:b/>
          <w:szCs w:val="24"/>
        </w:rPr>
        <w:br w:type="page"/>
      </w:r>
    </w:p>
    <w:p w:rsidR="004F4D80" w:rsidRPr="00D904EF" w:rsidRDefault="004F4D80" w:rsidP="004F4D80">
      <w:pPr>
        <w:pStyle w:val="3"/>
        <w:rPr>
          <w:szCs w:val="24"/>
        </w:rPr>
      </w:pPr>
      <w:bookmarkStart w:id="1389" w:name="_Toc439170703"/>
      <w:bookmarkStart w:id="1390" w:name="_Toc439172805"/>
      <w:bookmarkStart w:id="1391" w:name="_Toc439173249"/>
      <w:bookmarkStart w:id="1392" w:name="_Toc439238245"/>
      <w:bookmarkStart w:id="1393" w:name="_Toc439252792"/>
      <w:bookmarkStart w:id="1394" w:name="_Toc439323766"/>
      <w:bookmarkStart w:id="1395" w:name="_Toc440361403"/>
      <w:bookmarkStart w:id="1396" w:name="_Toc440376285"/>
      <w:bookmarkStart w:id="1397" w:name="_Toc440382543"/>
      <w:bookmarkStart w:id="1398" w:name="_Toc440447213"/>
      <w:bookmarkStart w:id="1399" w:name="_Toc440620893"/>
      <w:bookmarkStart w:id="1400" w:name="_Toc440631528"/>
      <w:bookmarkStart w:id="1401" w:name="_Toc440875767"/>
      <w:bookmarkStart w:id="1402" w:name="_Toc441131791"/>
      <w:bookmarkStart w:id="1403" w:name="_Toc465865234"/>
      <w:bookmarkStart w:id="1404" w:name="_Toc468975495"/>
      <w:bookmarkStart w:id="1405" w:name="_Toc471830521"/>
      <w:r w:rsidRPr="00D904EF">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9"/>
    <w:bookmarkEnd w:id="1350"/>
    <w:bookmarkEnd w:id="1351"/>
    <w:bookmarkEnd w:id="1352"/>
    <w:bookmarkEnd w:id="135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6"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7" w:name="_Toc423423680"/>
      <w:bookmarkStart w:id="1408" w:name="_Ref440272035"/>
      <w:bookmarkStart w:id="1409" w:name="_Ref440274733"/>
      <w:bookmarkStart w:id="1410" w:name="_Ref444180906"/>
      <w:bookmarkStart w:id="1411"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6"/>
      <w:bookmarkEnd w:id="1407"/>
      <w:bookmarkEnd w:id="1408"/>
      <w:bookmarkEnd w:id="1409"/>
      <w:bookmarkEnd w:id="1410"/>
      <w:bookmarkEnd w:id="1411"/>
    </w:p>
    <w:p w:rsidR="004F4D80" w:rsidRPr="0010618F" w:rsidRDefault="004F4D80" w:rsidP="004F4D80">
      <w:pPr>
        <w:pStyle w:val="3"/>
        <w:rPr>
          <w:szCs w:val="24"/>
        </w:rPr>
      </w:pPr>
      <w:bookmarkStart w:id="1412" w:name="_Toc343690584"/>
      <w:bookmarkStart w:id="1413" w:name="_Toc372294428"/>
      <w:bookmarkStart w:id="1414" w:name="_Toc379288896"/>
      <w:bookmarkStart w:id="1415" w:name="_Toc384734780"/>
      <w:bookmarkStart w:id="1416" w:name="_Toc396984078"/>
      <w:bookmarkStart w:id="1417" w:name="_Toc423423681"/>
      <w:bookmarkStart w:id="1418" w:name="_Toc439170710"/>
      <w:bookmarkStart w:id="1419" w:name="_Toc439172812"/>
      <w:bookmarkStart w:id="1420" w:name="_Toc439173253"/>
      <w:bookmarkStart w:id="1421" w:name="_Toc439238249"/>
      <w:bookmarkStart w:id="1422" w:name="_Toc439252796"/>
      <w:bookmarkStart w:id="1423" w:name="_Toc439323770"/>
      <w:bookmarkStart w:id="1424" w:name="_Toc440361405"/>
      <w:bookmarkStart w:id="1425" w:name="_Toc440376287"/>
      <w:bookmarkStart w:id="1426" w:name="_Toc440382545"/>
      <w:bookmarkStart w:id="1427" w:name="_Toc440447215"/>
      <w:bookmarkStart w:id="1428" w:name="_Toc440620895"/>
      <w:bookmarkStart w:id="1429" w:name="_Toc440631530"/>
      <w:bookmarkStart w:id="1430" w:name="_Toc440875769"/>
      <w:bookmarkStart w:id="1431" w:name="_Toc441131793"/>
      <w:bookmarkStart w:id="1432" w:name="_Toc465865236"/>
      <w:bookmarkStart w:id="1433" w:name="_Toc468975497"/>
      <w:bookmarkStart w:id="1434"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5" w:name="_Toc343690585"/>
      <w:bookmarkStart w:id="1436" w:name="_Toc372294429"/>
      <w:bookmarkStart w:id="1437" w:name="_Toc379288897"/>
      <w:bookmarkStart w:id="1438" w:name="_Toc384734781"/>
      <w:bookmarkStart w:id="1439" w:name="_Toc396984079"/>
      <w:bookmarkStart w:id="1440" w:name="_Toc423423682"/>
      <w:bookmarkStart w:id="1441" w:name="_Toc439170711"/>
      <w:bookmarkStart w:id="1442" w:name="_Toc439172813"/>
      <w:bookmarkStart w:id="1443" w:name="_Toc439173254"/>
      <w:bookmarkStart w:id="1444" w:name="_Toc439238250"/>
      <w:bookmarkStart w:id="1445" w:name="_Toc439252797"/>
      <w:bookmarkStart w:id="1446" w:name="_Toc439323771"/>
      <w:bookmarkStart w:id="1447" w:name="_Toc440361406"/>
      <w:bookmarkStart w:id="1448" w:name="_Toc440376288"/>
      <w:bookmarkStart w:id="1449" w:name="_Toc440382546"/>
      <w:bookmarkStart w:id="1450" w:name="_Toc440447216"/>
      <w:bookmarkStart w:id="1451" w:name="_Toc440620896"/>
      <w:bookmarkStart w:id="1452" w:name="_Toc440631531"/>
      <w:bookmarkStart w:id="1453" w:name="_Toc440875770"/>
      <w:bookmarkStart w:id="1454" w:name="_Toc441131794"/>
      <w:bookmarkStart w:id="1455" w:name="_Toc465865237"/>
      <w:bookmarkStart w:id="1456" w:name="_Toc468975498"/>
      <w:bookmarkStart w:id="1457" w:name="_Toc471830524"/>
      <w:r w:rsidRPr="00D27071">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9" w:name="_Toc423423683"/>
      <w:bookmarkStart w:id="1460" w:name="_Ref440272051"/>
      <w:bookmarkStart w:id="1461" w:name="_Ref440274744"/>
      <w:bookmarkStart w:id="1462"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8"/>
      <w:bookmarkEnd w:id="1459"/>
      <w:bookmarkEnd w:id="1460"/>
      <w:bookmarkEnd w:id="1461"/>
      <w:bookmarkEnd w:id="1462"/>
    </w:p>
    <w:p w:rsidR="004F4D80" w:rsidRPr="008C4223" w:rsidRDefault="004F4D80" w:rsidP="004F4D80">
      <w:pPr>
        <w:pStyle w:val="3"/>
        <w:rPr>
          <w:szCs w:val="24"/>
        </w:rPr>
      </w:pPr>
      <w:bookmarkStart w:id="1463" w:name="_Toc343690587"/>
      <w:bookmarkStart w:id="1464" w:name="_Toc372294431"/>
      <w:bookmarkStart w:id="1465" w:name="_Toc379288899"/>
      <w:bookmarkStart w:id="1466" w:name="_Toc384734783"/>
      <w:bookmarkStart w:id="1467" w:name="_Toc396984081"/>
      <w:bookmarkStart w:id="1468" w:name="_Toc423423684"/>
      <w:bookmarkStart w:id="1469" w:name="_Toc439170713"/>
      <w:bookmarkStart w:id="1470" w:name="_Toc439172815"/>
      <w:bookmarkStart w:id="1471" w:name="_Toc439173256"/>
      <w:bookmarkStart w:id="1472" w:name="_Toc439238252"/>
      <w:bookmarkStart w:id="1473" w:name="_Toc439252799"/>
      <w:bookmarkStart w:id="1474" w:name="_Toc439323773"/>
      <w:bookmarkStart w:id="1475" w:name="_Toc440361408"/>
      <w:bookmarkStart w:id="1476" w:name="_Toc440376290"/>
      <w:bookmarkStart w:id="1477" w:name="_Toc440382548"/>
      <w:bookmarkStart w:id="1478" w:name="_Toc440447218"/>
      <w:bookmarkStart w:id="1479" w:name="_Toc440620898"/>
      <w:bookmarkStart w:id="1480" w:name="_Toc440631533"/>
      <w:bookmarkStart w:id="1481" w:name="_Toc440875772"/>
      <w:bookmarkStart w:id="1482" w:name="_Toc441131796"/>
      <w:bookmarkStart w:id="1483" w:name="_Toc465865239"/>
      <w:bookmarkStart w:id="1484" w:name="_Toc468975500"/>
      <w:bookmarkStart w:id="1485" w:name="_Toc471830526"/>
      <w:r w:rsidRPr="008C4223">
        <w:rPr>
          <w:szCs w:val="24"/>
        </w:rPr>
        <w:t xml:space="preserve">Форма </w:t>
      </w:r>
      <w:bookmarkEnd w:id="1463"/>
      <w:bookmarkEnd w:id="1464"/>
      <w:bookmarkEnd w:id="1465"/>
      <w:bookmarkEnd w:id="1466"/>
      <w:bookmarkEnd w:id="1467"/>
      <w:bookmarkEnd w:id="1468"/>
      <w:bookmarkEnd w:id="1469"/>
      <w:bookmarkEnd w:id="1470"/>
      <w:bookmarkEnd w:id="1471"/>
      <w:bookmarkEnd w:id="1472"/>
      <w:bookmarkEnd w:id="1473"/>
      <w:r w:rsidR="000D70B6" w:rsidRPr="000D70B6">
        <w:rPr>
          <w:szCs w:val="24"/>
        </w:rPr>
        <w:t>Согласия на обработку персональных данных</w:t>
      </w:r>
      <w:bookmarkEnd w:id="1474"/>
      <w:bookmarkEnd w:id="1475"/>
      <w:bookmarkEnd w:id="1476"/>
      <w:bookmarkEnd w:id="1477"/>
      <w:bookmarkEnd w:id="1478"/>
      <w:bookmarkEnd w:id="1479"/>
      <w:bookmarkEnd w:id="1480"/>
      <w:bookmarkEnd w:id="1481"/>
      <w:bookmarkEnd w:id="1482"/>
      <w:bookmarkEnd w:id="1483"/>
      <w:bookmarkEnd w:id="1484"/>
      <w:bookmarkEnd w:id="1485"/>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proofErr w:type="gramStart"/>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2D7FEE" w:rsidRDefault="00910732" w:rsidP="00910732">
      <w:pPr>
        <w:spacing w:line="240" w:lineRule="auto"/>
        <w:ind w:firstLine="709"/>
        <w:rPr>
          <w:snapToGrid w:val="0"/>
          <w:sz w:val="24"/>
          <w:szCs w:val="24"/>
        </w:rPr>
      </w:pPr>
      <w:r w:rsidRPr="002D7F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D7FEE">
        <w:rPr>
          <w:snapToGrid w:val="0"/>
          <w:sz w:val="24"/>
          <w:szCs w:val="24"/>
        </w:rPr>
        <w:t>выполнения / отмены действия поручений Правительства Российской</w:t>
      </w:r>
      <w:proofErr w:type="gramEnd"/>
      <w:r w:rsidRPr="002D7F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6" w:name="_Toc439252801"/>
      <w:bookmarkStart w:id="1487" w:name="_Toc439323774"/>
      <w:bookmarkStart w:id="1488" w:name="_Toc440361409"/>
      <w:bookmarkStart w:id="1489" w:name="_Toc440376291"/>
      <w:bookmarkStart w:id="1490" w:name="_Toc440382549"/>
      <w:bookmarkStart w:id="1491" w:name="_Toc440447219"/>
      <w:bookmarkStart w:id="1492" w:name="_Toc440632380"/>
      <w:bookmarkStart w:id="1493" w:name="_Toc440875152"/>
      <w:bookmarkStart w:id="1494" w:name="_Toc441131139"/>
      <w:bookmarkStart w:id="1495" w:name="_Toc465774662"/>
      <w:bookmarkStart w:id="1496" w:name="_Toc465865240"/>
      <w:bookmarkStart w:id="1497" w:name="_Toc468975501"/>
      <w:bookmarkStart w:id="1498" w:name="_Toc471830527"/>
      <w:r w:rsidRPr="002D7FEE">
        <w:rPr>
          <w:szCs w:val="24"/>
        </w:rPr>
        <w:lastRenderedPageBreak/>
        <w:t>Инструкции по заполнению</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9" w:name="_Toc461808970"/>
      <w:bookmarkStart w:id="1500" w:name="_Toc464120680"/>
      <w:bookmarkStart w:id="1501" w:name="_Toc465774663"/>
      <w:bookmarkStart w:id="1502" w:name="_Toc465865241"/>
      <w:bookmarkStart w:id="1503" w:name="_Toc468975502"/>
      <w:bookmarkStart w:id="1504" w:name="_Toc471830528"/>
      <w:r w:rsidRPr="002D7FEE">
        <w:rPr>
          <w:szCs w:val="24"/>
        </w:rPr>
        <w:lastRenderedPageBreak/>
        <w:t>Форма Согласия на обработку персональных данных</w:t>
      </w:r>
      <w:bookmarkEnd w:id="1499"/>
      <w:bookmarkEnd w:id="1500"/>
      <w:bookmarkEnd w:id="1501"/>
      <w:bookmarkEnd w:id="1502"/>
      <w:bookmarkEnd w:id="1503"/>
      <w:bookmarkEnd w:id="1504"/>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5" w:name="_Toc461808971"/>
      <w:r w:rsidRPr="002D7FEE">
        <w:rPr>
          <w:b/>
          <w:sz w:val="24"/>
          <w:szCs w:val="24"/>
        </w:rPr>
        <w:t>Согласие на обработку персональных данных</w:t>
      </w:r>
      <w:bookmarkEnd w:id="1505"/>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6" w:name="_Toc461808972"/>
      <w:bookmarkStart w:id="1507" w:name="_Toc464120681"/>
      <w:bookmarkStart w:id="1508" w:name="_Toc465774664"/>
      <w:bookmarkStart w:id="1509" w:name="_Toc465865242"/>
      <w:bookmarkStart w:id="1510" w:name="_Toc468975503"/>
      <w:bookmarkStart w:id="1511" w:name="_Toc471830529"/>
      <w:r w:rsidRPr="002D7FEE">
        <w:rPr>
          <w:szCs w:val="24"/>
        </w:rPr>
        <w:lastRenderedPageBreak/>
        <w:t>Инструкции по заполнению</w:t>
      </w:r>
      <w:bookmarkEnd w:id="1506"/>
      <w:bookmarkEnd w:id="1507"/>
      <w:bookmarkEnd w:id="1508"/>
      <w:bookmarkEnd w:id="1509"/>
      <w:bookmarkEnd w:id="1510"/>
      <w:bookmarkEnd w:id="1511"/>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2" w:name="_Ref440272256"/>
      <w:bookmarkStart w:id="1513" w:name="_Ref440272678"/>
      <w:bookmarkStart w:id="1514" w:name="_Ref440274944"/>
      <w:bookmarkStart w:id="1515" w:name="_Toc471830530"/>
      <w:r w:rsidRPr="007A6A39">
        <w:lastRenderedPageBreak/>
        <w:t>Соглашение о неустойке (форма 1</w:t>
      </w:r>
      <w:r w:rsidR="00635719">
        <w:t>4</w:t>
      </w:r>
      <w:r w:rsidRPr="007A6A39">
        <w:t>)</w:t>
      </w:r>
      <w:bookmarkEnd w:id="1512"/>
      <w:bookmarkEnd w:id="1513"/>
      <w:bookmarkEnd w:id="1514"/>
      <w:bookmarkEnd w:id="1515"/>
    </w:p>
    <w:p w:rsidR="007A6A39" w:rsidRPr="007A6A39" w:rsidRDefault="007A6A39" w:rsidP="007A6A39">
      <w:pPr>
        <w:pStyle w:val="3"/>
        <w:rPr>
          <w:szCs w:val="24"/>
        </w:rPr>
      </w:pPr>
      <w:bookmarkStart w:id="1516" w:name="_Toc439170715"/>
      <w:bookmarkStart w:id="1517" w:name="_Toc439172817"/>
      <w:bookmarkStart w:id="1518" w:name="_Toc439173259"/>
      <w:bookmarkStart w:id="1519" w:name="_Toc439238255"/>
      <w:bookmarkStart w:id="1520" w:name="_Toc439252803"/>
      <w:bookmarkStart w:id="1521" w:name="_Toc439323776"/>
      <w:bookmarkStart w:id="1522" w:name="_Toc440361411"/>
      <w:bookmarkStart w:id="1523" w:name="_Toc440376293"/>
      <w:bookmarkStart w:id="1524" w:name="_Toc440382551"/>
      <w:bookmarkStart w:id="1525" w:name="_Toc440447221"/>
      <w:bookmarkStart w:id="1526" w:name="_Toc440620901"/>
      <w:bookmarkStart w:id="1527" w:name="_Toc440631536"/>
      <w:bookmarkStart w:id="1528" w:name="_Toc440875775"/>
      <w:bookmarkStart w:id="1529" w:name="_Toc441131799"/>
      <w:bookmarkStart w:id="1530" w:name="_Toc465865244"/>
      <w:bookmarkStart w:id="1531" w:name="_Toc468975505"/>
      <w:bookmarkStart w:id="1532" w:name="_Toc471830531"/>
      <w:r w:rsidRPr="007A6A39">
        <w:rPr>
          <w:szCs w:val="24"/>
        </w:rPr>
        <w:t>Форма соглашени</w:t>
      </w:r>
      <w:r w:rsidR="00E47073">
        <w:rPr>
          <w:szCs w:val="24"/>
        </w:rPr>
        <w:t>я</w:t>
      </w:r>
      <w:r w:rsidRPr="007A6A39">
        <w:rPr>
          <w:szCs w:val="24"/>
        </w:rPr>
        <w:t xml:space="preserve"> о неустойке</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E1437">
        <w:rPr>
          <w:vertAlign w:val="subscript"/>
        </w:rPr>
        <w:fldChar w:fldCharType="begin"/>
      </w:r>
      <w:r>
        <w:rPr>
          <w:vertAlign w:val="subscript"/>
        </w:rPr>
        <w:instrText xml:space="preserve"> REF _Ref440275279 \r \h </w:instrText>
      </w:r>
      <w:r w:rsidR="005E1437">
        <w:rPr>
          <w:vertAlign w:val="subscript"/>
        </w:rPr>
      </w:r>
      <w:r w:rsidR="005E1437">
        <w:rPr>
          <w:vertAlign w:val="subscript"/>
        </w:rPr>
        <w:fldChar w:fldCharType="separate"/>
      </w:r>
      <w:r w:rsidR="00DA3ADB">
        <w:rPr>
          <w:vertAlign w:val="subscript"/>
        </w:rPr>
        <w:t>1.1.4</w:t>
      </w:r>
      <w:r w:rsidR="005E143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053791">
        <w:fldChar w:fldCharType="begin"/>
      </w:r>
      <w:r w:rsidR="00053791">
        <w:instrText xml:space="preserve"> REF _Ref440275279 \r \h  \* MERGEFORMAT </w:instrText>
      </w:r>
      <w:r w:rsidR="00053791">
        <w:fldChar w:fldCharType="separate"/>
      </w:r>
      <w:r w:rsidR="00DA3ADB" w:rsidRPr="002D7FEE">
        <w:rPr>
          <w:vertAlign w:val="subscript"/>
        </w:rPr>
        <w:t>1.1.4</w:t>
      </w:r>
      <w:r w:rsidR="0005379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3" w:name="_Toc439170716"/>
      <w:bookmarkStart w:id="1534" w:name="_Toc439172818"/>
      <w:bookmarkStart w:id="1535" w:name="_Toc439173260"/>
      <w:bookmarkStart w:id="1536" w:name="_Toc439238256"/>
      <w:bookmarkStart w:id="1537" w:name="_Toc439252804"/>
      <w:bookmarkStart w:id="1538" w:name="_Toc439323777"/>
      <w:bookmarkStart w:id="1539" w:name="_Toc440361412"/>
      <w:bookmarkStart w:id="1540" w:name="_Toc440376294"/>
      <w:bookmarkStart w:id="1541" w:name="_Toc440382552"/>
      <w:bookmarkStart w:id="1542" w:name="_Toc440447222"/>
      <w:bookmarkStart w:id="1543" w:name="_Toc440620902"/>
      <w:bookmarkStart w:id="1544" w:name="_Toc440631537"/>
      <w:bookmarkStart w:id="1545" w:name="_Toc440875776"/>
      <w:bookmarkStart w:id="1546" w:name="_Toc441131800"/>
      <w:bookmarkStart w:id="1547" w:name="_Toc465865245"/>
      <w:bookmarkStart w:id="1548" w:name="_Toc468975506"/>
      <w:bookmarkStart w:id="1549" w:name="_Toc471830532"/>
      <w:r w:rsidRPr="007857E5">
        <w:rPr>
          <w:szCs w:val="24"/>
        </w:rPr>
        <w:lastRenderedPageBreak/>
        <w:t>Инструкции по заполнению</w:t>
      </w:r>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0" w:name="_Ref467752100"/>
      <w:bookmarkStart w:id="1551" w:name="_Ref467752165"/>
      <w:bookmarkStart w:id="1552" w:name="_Ref467752316"/>
      <w:bookmarkStart w:id="1553" w:name="_Ref467752394"/>
      <w:bookmarkStart w:id="1554" w:name="_Toc471830533"/>
      <w:r w:rsidRPr="00CC5A3A">
        <w:lastRenderedPageBreak/>
        <w:t>Расписка  сдачи-приемки соглашения о неустойке (форма 1</w:t>
      </w:r>
      <w:r>
        <w:t>5</w:t>
      </w:r>
      <w:r w:rsidRPr="00CC5A3A">
        <w:t>)</w:t>
      </w:r>
      <w:bookmarkEnd w:id="1550"/>
      <w:bookmarkEnd w:id="1551"/>
      <w:bookmarkEnd w:id="1552"/>
      <w:bookmarkEnd w:id="1553"/>
      <w:bookmarkEnd w:id="1554"/>
    </w:p>
    <w:p w:rsidR="0010618F" w:rsidRPr="00CC5A3A" w:rsidRDefault="0010618F" w:rsidP="0010618F">
      <w:pPr>
        <w:pStyle w:val="3"/>
        <w:rPr>
          <w:szCs w:val="24"/>
        </w:rPr>
      </w:pPr>
      <w:bookmarkStart w:id="1555" w:name="_Toc465865247"/>
      <w:bookmarkStart w:id="1556" w:name="_Toc468975508"/>
      <w:bookmarkStart w:id="1557" w:name="_Toc471830534"/>
      <w:r w:rsidRPr="00CC5A3A">
        <w:rPr>
          <w:szCs w:val="24"/>
        </w:rPr>
        <w:t>Форма Расписки  сдачи-приемки соглашения о неустойке</w:t>
      </w:r>
      <w:bookmarkEnd w:id="1555"/>
      <w:bookmarkEnd w:id="1556"/>
      <w:bookmarkEnd w:id="155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8" w:name="_Toc465865248"/>
      <w:bookmarkStart w:id="1559" w:name="_Toc468975509"/>
      <w:bookmarkStart w:id="1560" w:name="_Toc471830535"/>
      <w:r w:rsidRPr="00CC5A3A">
        <w:rPr>
          <w:szCs w:val="24"/>
        </w:rPr>
        <w:lastRenderedPageBreak/>
        <w:t>Инструкции по заполнению</w:t>
      </w:r>
      <w:bookmarkEnd w:id="1558"/>
      <w:bookmarkEnd w:id="1559"/>
      <w:bookmarkEnd w:id="1560"/>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1" w:name="_Ref468195799"/>
      <w:bookmarkStart w:id="1562"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1"/>
      <w:bookmarkEnd w:id="1562"/>
    </w:p>
    <w:p w:rsidR="007857E5" w:rsidRPr="00E47073"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61414"/>
      <w:bookmarkStart w:id="1570" w:name="_Toc440376296"/>
      <w:bookmarkStart w:id="1571" w:name="_Toc440382554"/>
      <w:bookmarkStart w:id="1572" w:name="_Toc440447224"/>
      <w:bookmarkStart w:id="1573" w:name="_Toc440620904"/>
      <w:bookmarkStart w:id="1574" w:name="_Toc440631539"/>
      <w:bookmarkStart w:id="1575" w:name="_Toc440875778"/>
      <w:bookmarkStart w:id="1576" w:name="_Toc441131802"/>
      <w:bookmarkStart w:id="1577" w:name="_Toc465865250"/>
      <w:bookmarkStart w:id="1578" w:name="_Toc468975511"/>
      <w:bookmarkStart w:id="1579" w:name="_Toc471830537"/>
      <w:r w:rsidRPr="00E47073">
        <w:rPr>
          <w:szCs w:val="24"/>
        </w:rPr>
        <w:t xml:space="preserve">Форма </w:t>
      </w:r>
      <w:bookmarkEnd w:id="1563"/>
      <w:r w:rsidR="00E47073" w:rsidRPr="00E47073">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0"/>
      <w:r w:rsidRPr="007857E5">
        <w:rPr>
          <w:b/>
          <w:bCs w:val="0"/>
          <w:snapToGrid w:val="0"/>
          <w:sz w:val="24"/>
          <w:szCs w:val="24"/>
        </w:rPr>
        <w:t xml:space="preserve"> </w:t>
      </w:r>
      <w:bookmarkEnd w:id="1581"/>
      <w:bookmarkEnd w:id="15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61415"/>
      <w:bookmarkStart w:id="1590" w:name="_Toc440376297"/>
      <w:bookmarkStart w:id="1591" w:name="_Toc440382555"/>
      <w:bookmarkStart w:id="1592" w:name="_Toc440447225"/>
      <w:bookmarkStart w:id="1593" w:name="_Toc440620905"/>
      <w:bookmarkStart w:id="1594" w:name="_Toc440631540"/>
      <w:bookmarkStart w:id="1595" w:name="_Toc440875779"/>
      <w:bookmarkStart w:id="1596" w:name="_Toc441131803"/>
      <w:bookmarkStart w:id="1597" w:name="_Toc465865251"/>
      <w:bookmarkStart w:id="1598" w:name="_Toc468975512"/>
      <w:bookmarkStart w:id="1599" w:name="_Toc471830538"/>
      <w:r w:rsidRPr="007857E5">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Ref90381141"/>
      <w:bookmarkStart w:id="1608" w:name="_Toc90385121"/>
      <w:bookmarkStart w:id="1609" w:name="_Toc98253952"/>
      <w:bookmarkStart w:id="1610" w:name="_Toc165173878"/>
      <w:bookmarkStart w:id="1611" w:name="_Toc423427449"/>
      <w:bookmarkStart w:id="1612"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61420"/>
      <w:bookmarkStart w:id="1621" w:name="_Toc440376302"/>
      <w:bookmarkStart w:id="1622" w:name="_Toc440382560"/>
      <w:bookmarkStart w:id="1623" w:name="_Toc440447230"/>
      <w:bookmarkStart w:id="1624" w:name="_Toc440620910"/>
      <w:bookmarkStart w:id="1625" w:name="_Toc440631545"/>
      <w:bookmarkStart w:id="1626" w:name="_Toc440875781"/>
      <w:bookmarkStart w:id="1627" w:name="_Toc441131805"/>
      <w:bookmarkStart w:id="1628" w:name="_Toc465865253"/>
      <w:bookmarkStart w:id="1629" w:name="_Toc468975514"/>
      <w:bookmarkStart w:id="1630" w:name="_Toc471830540"/>
      <w:r w:rsidRPr="00D904EF">
        <w:rPr>
          <w:szCs w:val="24"/>
        </w:rPr>
        <w:t xml:space="preserve">Форма </w:t>
      </w:r>
      <w:bookmarkEnd w:id="1613"/>
      <w:bookmarkEnd w:id="1614"/>
      <w:bookmarkEnd w:id="1615"/>
      <w:bookmarkEnd w:id="1616"/>
      <w:bookmarkEnd w:id="1617"/>
      <w:bookmarkEnd w:id="1618"/>
      <w:bookmarkEnd w:id="1619"/>
      <w:bookmarkEnd w:id="162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21"/>
      <w:bookmarkEnd w:id="1622"/>
      <w:bookmarkEnd w:id="1623"/>
      <w:r w:rsidR="00D35266">
        <w:rPr>
          <w:szCs w:val="24"/>
        </w:rPr>
        <w:t>субподрядчиками</w:t>
      </w:r>
      <w:bookmarkEnd w:id="1624"/>
      <w:bookmarkEnd w:id="1625"/>
      <w:bookmarkEnd w:id="1626"/>
      <w:bookmarkEnd w:id="1627"/>
      <w:bookmarkEnd w:id="1628"/>
      <w:bookmarkEnd w:id="1629"/>
      <w:bookmarkEnd w:id="163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Pr>
          <w:b/>
          <w:szCs w:val="24"/>
        </w:rPr>
        <w:br w:type="page"/>
      </w:r>
    </w:p>
    <w:p w:rsidR="00635719" w:rsidRPr="00D904EF"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61421"/>
      <w:bookmarkStart w:id="1647" w:name="_Toc440376303"/>
      <w:bookmarkStart w:id="1648" w:name="_Toc440382561"/>
      <w:bookmarkStart w:id="1649" w:name="_Toc440447231"/>
      <w:bookmarkStart w:id="1650" w:name="_Toc440620911"/>
      <w:bookmarkStart w:id="1651" w:name="_Toc440631546"/>
      <w:bookmarkStart w:id="1652" w:name="_Toc440875782"/>
      <w:bookmarkStart w:id="1653" w:name="_Toc441131806"/>
      <w:bookmarkStart w:id="1654" w:name="_Toc465865254"/>
      <w:bookmarkStart w:id="1655" w:name="_Toc468975515"/>
      <w:bookmarkStart w:id="1656" w:name="_Toc471830541"/>
      <w:r w:rsidRPr="00D904EF">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5E1437">
        <w:rPr>
          <w:sz w:val="24"/>
          <w:szCs w:val="24"/>
        </w:rPr>
        <w:fldChar w:fldCharType="begin"/>
      </w:r>
      <w:r w:rsidR="00C718E2">
        <w:rPr>
          <w:sz w:val="24"/>
          <w:szCs w:val="24"/>
        </w:rPr>
        <w:instrText xml:space="preserve"> REF _Ref440271628 \r \h </w:instrText>
      </w:r>
      <w:r w:rsidR="005E1437">
        <w:rPr>
          <w:sz w:val="24"/>
          <w:szCs w:val="24"/>
        </w:rPr>
      </w:r>
      <w:r w:rsidR="005E1437">
        <w:rPr>
          <w:sz w:val="24"/>
          <w:szCs w:val="24"/>
        </w:rPr>
        <w:fldChar w:fldCharType="separate"/>
      </w:r>
      <w:r w:rsidR="00DA3ADB">
        <w:rPr>
          <w:sz w:val="24"/>
          <w:szCs w:val="24"/>
        </w:rPr>
        <w:t>3.3.9</w:t>
      </w:r>
      <w:r w:rsidR="005E14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E1437">
        <w:rPr>
          <w:sz w:val="24"/>
          <w:szCs w:val="24"/>
        </w:rPr>
        <w:fldChar w:fldCharType="begin"/>
      </w:r>
      <w:r w:rsidR="00D90031">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5E1437">
        <w:rPr>
          <w:sz w:val="24"/>
          <w:szCs w:val="24"/>
        </w:rPr>
        <w:fldChar w:fldCharType="begin"/>
      </w:r>
      <w:r w:rsidR="00D90031">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7" w:name="_Ref440376324"/>
      <w:bookmarkStart w:id="1658" w:name="_Ref440376401"/>
      <w:bookmarkStart w:id="1659"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7"/>
      <w:bookmarkEnd w:id="1658"/>
      <w:bookmarkEnd w:id="165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0" w:name="_Toc440376305"/>
      <w:bookmarkStart w:id="1661" w:name="_Toc440382563"/>
      <w:bookmarkStart w:id="1662" w:name="_Toc440447233"/>
      <w:bookmarkStart w:id="1663" w:name="_Toc440620913"/>
      <w:bookmarkStart w:id="1664" w:name="_Toc440631548"/>
      <w:bookmarkStart w:id="1665" w:name="_Toc440875784"/>
      <w:bookmarkStart w:id="1666" w:name="_Toc441131808"/>
      <w:bookmarkStart w:id="1667" w:name="_Toc465865256"/>
      <w:bookmarkStart w:id="1668" w:name="_Toc468975517"/>
      <w:bookmarkStart w:id="1669"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E1437">
        <w:rPr>
          <w:sz w:val="24"/>
          <w:szCs w:val="24"/>
        </w:rPr>
        <w:fldChar w:fldCharType="begin"/>
      </w:r>
      <w:r w:rsidR="00EA17A9">
        <w:rPr>
          <w:sz w:val="24"/>
          <w:szCs w:val="24"/>
        </w:rPr>
        <w:instrText xml:space="preserve"> REF _Ref440876703 \r \h </w:instrText>
      </w:r>
      <w:r w:rsidR="005E1437">
        <w:rPr>
          <w:sz w:val="24"/>
          <w:szCs w:val="24"/>
        </w:rPr>
      </w:r>
      <w:r w:rsidR="005E1437">
        <w:rPr>
          <w:sz w:val="24"/>
          <w:szCs w:val="24"/>
        </w:rPr>
        <w:fldChar w:fldCharType="separate"/>
      </w:r>
      <w:r w:rsidR="00DA3ADB">
        <w:rPr>
          <w:sz w:val="24"/>
          <w:szCs w:val="24"/>
        </w:rPr>
        <w:t>3.3.10</w:t>
      </w:r>
      <w:r w:rsidR="005E14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A3ADB">
        <w:rPr>
          <w:sz w:val="24"/>
          <w:szCs w:val="24"/>
        </w:rPr>
        <w:t>5.1</w:t>
      </w:r>
      <w:r w:rsidR="005E14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5E1437">
        <w:rPr>
          <w:sz w:val="24"/>
          <w:szCs w:val="24"/>
        </w:rPr>
        <w:fldChar w:fldCharType="begin"/>
      </w:r>
      <w:r w:rsidR="00CA1534">
        <w:rPr>
          <w:sz w:val="24"/>
          <w:szCs w:val="24"/>
        </w:rPr>
        <w:instrText xml:space="preserve"> REF _Ref440274337 \r \h </w:instrText>
      </w:r>
      <w:r w:rsidR="005E1437">
        <w:rPr>
          <w:sz w:val="24"/>
          <w:szCs w:val="24"/>
        </w:rPr>
      </w:r>
      <w:r w:rsidR="005E1437">
        <w:rPr>
          <w:sz w:val="24"/>
          <w:szCs w:val="24"/>
        </w:rPr>
        <w:fldChar w:fldCharType="separate"/>
      </w:r>
      <w:r w:rsidR="00DA3ADB">
        <w:rPr>
          <w:sz w:val="24"/>
          <w:szCs w:val="24"/>
        </w:rPr>
        <w:t>5.2</w:t>
      </w:r>
      <w:r w:rsidR="005E14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5E1437">
        <w:rPr>
          <w:sz w:val="24"/>
          <w:szCs w:val="24"/>
        </w:rPr>
        <w:fldChar w:fldCharType="begin"/>
      </w:r>
      <w:r w:rsidR="00CA1534">
        <w:rPr>
          <w:sz w:val="24"/>
          <w:szCs w:val="24"/>
        </w:rPr>
        <w:instrText xml:space="preserve"> REF _Ref440274366 \r \h </w:instrText>
      </w:r>
      <w:r w:rsidR="005E1437">
        <w:rPr>
          <w:sz w:val="24"/>
          <w:szCs w:val="24"/>
        </w:rPr>
      </w:r>
      <w:r w:rsidR="005E1437">
        <w:rPr>
          <w:sz w:val="24"/>
          <w:szCs w:val="24"/>
        </w:rPr>
        <w:fldChar w:fldCharType="separate"/>
      </w:r>
      <w:r w:rsidR="00DA3ADB">
        <w:rPr>
          <w:sz w:val="24"/>
          <w:szCs w:val="24"/>
        </w:rPr>
        <w:t>5.4</w:t>
      </w:r>
      <w:r w:rsidR="005E143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EF1" w:rsidRDefault="00AD2EF1">
      <w:pPr>
        <w:spacing w:line="240" w:lineRule="auto"/>
      </w:pPr>
      <w:r>
        <w:separator/>
      </w:r>
    </w:p>
  </w:endnote>
  <w:endnote w:type="continuationSeparator" w:id="0">
    <w:p w:rsidR="00AD2EF1" w:rsidRDefault="00AD2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5E1437">
    <w:pPr>
      <w:pStyle w:val="aff2"/>
      <w:framePr w:wrap="around" w:vAnchor="text" w:hAnchor="margin" w:xAlign="right" w:y="1"/>
      <w:rPr>
        <w:rStyle w:val="a6"/>
      </w:rPr>
    </w:pPr>
    <w:r>
      <w:rPr>
        <w:rStyle w:val="a6"/>
      </w:rPr>
      <w:fldChar w:fldCharType="begin"/>
    </w:r>
    <w:r w:rsidR="00DA3ADB">
      <w:rPr>
        <w:rStyle w:val="a6"/>
      </w:rPr>
      <w:instrText xml:space="preserve">PAGE  </w:instrText>
    </w:r>
    <w:r>
      <w:rPr>
        <w:rStyle w:val="a6"/>
      </w:rPr>
      <w:fldChar w:fldCharType="end"/>
    </w:r>
  </w:p>
  <w:p w:rsidR="00DA3ADB" w:rsidRDefault="00DA3AD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FA0376" w:rsidRDefault="00DA3AD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E1437" w:rsidRPr="00FA0376">
      <w:rPr>
        <w:sz w:val="16"/>
        <w:szCs w:val="16"/>
        <w:lang w:eastAsia="ru-RU"/>
      </w:rPr>
      <w:fldChar w:fldCharType="begin"/>
    </w:r>
    <w:r w:rsidRPr="00FA0376">
      <w:rPr>
        <w:sz w:val="16"/>
        <w:szCs w:val="16"/>
        <w:lang w:eastAsia="ru-RU"/>
      </w:rPr>
      <w:instrText xml:space="preserve"> PAGE </w:instrText>
    </w:r>
    <w:r w:rsidR="005E1437" w:rsidRPr="00FA0376">
      <w:rPr>
        <w:sz w:val="16"/>
        <w:szCs w:val="16"/>
        <w:lang w:eastAsia="ru-RU"/>
      </w:rPr>
      <w:fldChar w:fldCharType="separate"/>
    </w:r>
    <w:r w:rsidR="00073B9D">
      <w:rPr>
        <w:noProof/>
        <w:sz w:val="16"/>
        <w:szCs w:val="16"/>
        <w:lang w:eastAsia="ru-RU"/>
      </w:rPr>
      <w:t>47</w:t>
    </w:r>
    <w:r w:rsidR="005E1437" w:rsidRPr="00FA0376">
      <w:rPr>
        <w:sz w:val="16"/>
        <w:szCs w:val="16"/>
        <w:lang w:eastAsia="ru-RU"/>
      </w:rPr>
      <w:fldChar w:fldCharType="end"/>
    </w:r>
  </w:p>
  <w:p w:rsidR="00DA3ADB" w:rsidRPr="00EE0539" w:rsidRDefault="00DA3AD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73B9D">
      <w:rPr>
        <w:sz w:val="18"/>
        <w:szCs w:val="18"/>
      </w:rPr>
      <w:t xml:space="preserve">заключения </w:t>
    </w:r>
    <w:r w:rsidR="00073B9D" w:rsidRPr="00073B9D">
      <w:rPr>
        <w:sz w:val="18"/>
        <w:szCs w:val="18"/>
      </w:rPr>
      <w:t>Договора на выполнение строительно-монтажных работ по монтажу пожарно-охранной сигнализации в зданиях и помещениях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EF1" w:rsidRDefault="00AD2EF1">
      <w:pPr>
        <w:spacing w:line="240" w:lineRule="auto"/>
      </w:pPr>
      <w:r>
        <w:separator/>
      </w:r>
    </w:p>
  </w:footnote>
  <w:footnote w:type="continuationSeparator" w:id="0">
    <w:p w:rsidR="00AD2EF1" w:rsidRDefault="00AD2EF1">
      <w:pPr>
        <w:spacing w:line="240" w:lineRule="auto"/>
      </w:pPr>
      <w:r>
        <w:continuationSeparator/>
      </w:r>
    </w:p>
  </w:footnote>
  <w:footnote w:id="1">
    <w:p w:rsidR="00DA3ADB" w:rsidRPr="00B36685"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A3ADB" w:rsidRDefault="00DA3ADB"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A3ADB" w:rsidRDefault="00DA3ADB" w:rsidP="00393E49">
      <w:pPr>
        <w:pStyle w:val="1ff4"/>
        <w:rPr>
          <w:rFonts w:ascii="Times New Roman" w:eastAsia="Times New Roman" w:hAnsi="Times New Roman" w:cs="Times New Roman"/>
          <w:lang w:eastAsia="ru-RU"/>
        </w:rPr>
      </w:pPr>
    </w:p>
  </w:footnote>
  <w:footnote w:id="3">
    <w:p w:rsidR="00DA3ADB" w:rsidRDefault="00DA3ADB"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Pr="00930031" w:rsidRDefault="00DA3AD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ADB" w:rsidRDefault="00DA3A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3B9D"/>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2EF1"/>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073B9D"/>
    <w:rPr>
      <w:b/>
      <w:bCs/>
      <w:shd w:val="clear" w:color="auto" w:fill="FFFFFF"/>
    </w:rPr>
  </w:style>
  <w:style w:type="paragraph" w:customStyle="1" w:styleId="2f7">
    <w:name w:val="Основной текст (2)"/>
    <w:basedOn w:val="a2"/>
    <w:link w:val="2f6"/>
    <w:uiPriority w:val="99"/>
    <w:rsid w:val="00073B9D"/>
    <w:pPr>
      <w:widowControl w:val="0"/>
      <w:shd w:val="clear" w:color="auto" w:fill="FFFFFF"/>
      <w:suppressAutoHyphens w:val="0"/>
      <w:spacing w:line="248" w:lineRule="exact"/>
      <w:ind w:firstLine="0"/>
    </w:pPr>
    <w:rPr>
      <w:b/>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CEE89-7423-4785-89F4-30B6F8FB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91</Pages>
  <Words>27469</Words>
  <Characters>156575</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183677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108</cp:revision>
  <cp:lastPrinted>2015-12-29T14:27:00Z</cp:lastPrinted>
  <dcterms:created xsi:type="dcterms:W3CDTF">2016-01-15T08:52:00Z</dcterms:created>
  <dcterms:modified xsi:type="dcterms:W3CDTF">2017-03-03T08:09:00Z</dcterms:modified>
</cp:coreProperties>
</file>