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F40C75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856AED" w:rsidRPr="00856AED" w:rsidRDefault="00856AED" w:rsidP="00856AE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856AED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856AED" w:rsidRPr="00856AED" w:rsidRDefault="00856AED" w:rsidP="00856AE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856AED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856AED" w:rsidRPr="00856AED" w:rsidRDefault="00856AED" w:rsidP="00856AE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856AED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856AED" w:rsidRPr="00856AED" w:rsidRDefault="00856AED" w:rsidP="00856AE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856AED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856AED" w:rsidRPr="00856AED" w:rsidRDefault="00856AED" w:rsidP="00856AE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856AED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856AED" w:rsidRPr="00AB40AF" w:rsidRDefault="00856AED" w:rsidP="00856AE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B4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AB4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AB4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B4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AB4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AB4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AB4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B4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856A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856AED" w:rsidRPr="00AB40AF" w:rsidRDefault="00856AED" w:rsidP="00856AE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  <w:p w:rsidR="00856AED" w:rsidRPr="00AB40AF" w:rsidRDefault="00856AE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856AED" w:rsidRPr="007417E6" w:rsidRDefault="00856AED" w:rsidP="00856AED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56AED" w:rsidRDefault="00856AED" w:rsidP="00856AE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56AED" w:rsidRDefault="00856AED" w:rsidP="00856AE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генерального директора – директор</w:t>
      </w:r>
    </w:p>
    <w:p w:rsidR="00856AED" w:rsidRDefault="00856AED" w:rsidP="00856AE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856AED" w:rsidRDefault="00856AED" w:rsidP="00856AED">
      <w:pPr>
        <w:spacing w:line="240" w:lineRule="auto"/>
        <w:jc w:val="right"/>
        <w:rPr>
          <w:sz w:val="24"/>
          <w:szCs w:val="24"/>
        </w:rPr>
      </w:pPr>
    </w:p>
    <w:p w:rsidR="00856AED" w:rsidRDefault="00856AED" w:rsidP="00856AE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856AED" w:rsidRPr="00382A07" w:rsidRDefault="00856AED" w:rsidP="00856AED">
      <w:pPr>
        <w:spacing w:line="240" w:lineRule="auto"/>
        <w:jc w:val="right"/>
        <w:rPr>
          <w:sz w:val="24"/>
          <w:szCs w:val="24"/>
        </w:rPr>
      </w:pPr>
    </w:p>
    <w:p w:rsidR="00856AED" w:rsidRPr="00382A07" w:rsidRDefault="00856AED" w:rsidP="00856AED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«05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856AED" w:rsidRPr="00382A07" w:rsidRDefault="00856AED" w:rsidP="00856AED">
      <w:pPr>
        <w:ind w:firstLine="0"/>
        <w:jc w:val="left"/>
        <w:rPr>
          <w:sz w:val="24"/>
          <w:szCs w:val="24"/>
        </w:rPr>
      </w:pPr>
    </w:p>
    <w:p w:rsidR="00856AED" w:rsidRPr="00382A07" w:rsidRDefault="00856AED" w:rsidP="00856AE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856AED" w:rsidRPr="00382A07" w:rsidRDefault="00856AED" w:rsidP="00856AE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856AED" w:rsidRPr="00382A07" w:rsidRDefault="00856AED" w:rsidP="00856AE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</w:t>
      </w:r>
      <w:r w:rsidR="00FB5634">
        <w:rPr>
          <w:b/>
          <w:kern w:val="36"/>
          <w:sz w:val="24"/>
          <w:szCs w:val="24"/>
        </w:rPr>
        <w:t>398</w:t>
      </w:r>
      <w:r>
        <w:rPr>
          <w:b/>
          <w:kern w:val="36"/>
          <w:sz w:val="24"/>
          <w:szCs w:val="24"/>
        </w:rPr>
        <w:t>-ЛП-18</w:t>
      </w:r>
    </w:p>
    <w:p w:rsidR="00856AED" w:rsidRPr="00382A07" w:rsidRDefault="00856AED" w:rsidP="00856AE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«05» октября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856AED" w:rsidRPr="00C12FA4" w:rsidRDefault="00856AED" w:rsidP="00856AED">
      <w:pPr>
        <w:spacing w:line="264" w:lineRule="auto"/>
        <w:jc w:val="center"/>
        <w:rPr>
          <w:sz w:val="24"/>
          <w:szCs w:val="24"/>
        </w:rPr>
      </w:pPr>
    </w:p>
    <w:p w:rsidR="00856AED" w:rsidRPr="00C12FA4" w:rsidRDefault="00856AED" w:rsidP="00856AED">
      <w:pPr>
        <w:spacing w:line="264" w:lineRule="auto"/>
        <w:jc w:val="center"/>
        <w:rPr>
          <w:sz w:val="24"/>
          <w:szCs w:val="24"/>
        </w:rPr>
      </w:pPr>
    </w:p>
    <w:p w:rsidR="00856AED" w:rsidRPr="00C12FA4" w:rsidRDefault="00856AED" w:rsidP="00856AED">
      <w:pPr>
        <w:spacing w:line="264" w:lineRule="auto"/>
        <w:jc w:val="center"/>
        <w:rPr>
          <w:sz w:val="24"/>
          <w:szCs w:val="24"/>
        </w:rPr>
      </w:pPr>
    </w:p>
    <w:p w:rsidR="00856AED" w:rsidRPr="00C12FA4" w:rsidRDefault="00856AED" w:rsidP="00856AED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856AED" w:rsidRPr="00C12FA4" w:rsidRDefault="00856AED" w:rsidP="00856AED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856AED" w:rsidRPr="00C12FA4" w:rsidRDefault="00856AED" w:rsidP="00856AED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56AED" w:rsidRDefault="00856AED" w:rsidP="00856AED">
      <w:pPr>
        <w:spacing w:line="264" w:lineRule="auto"/>
        <w:ind w:firstLine="0"/>
        <w:jc w:val="center"/>
        <w:rPr>
          <w:b/>
          <w:iCs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Договора </w:t>
      </w:r>
      <w:r w:rsidRPr="001D735B">
        <w:rPr>
          <w:b/>
          <w:iCs/>
          <w:sz w:val="24"/>
          <w:szCs w:val="24"/>
        </w:rPr>
        <w:t xml:space="preserve">на </w:t>
      </w:r>
      <w:r w:rsidRPr="00856AED">
        <w:rPr>
          <w:b/>
          <w:iCs/>
          <w:sz w:val="24"/>
          <w:szCs w:val="24"/>
        </w:rPr>
        <w:t>поставку разрядников</w:t>
      </w:r>
      <w:r w:rsidRPr="001D735B">
        <w:rPr>
          <w:b/>
          <w:iCs/>
          <w:sz w:val="24"/>
          <w:szCs w:val="24"/>
        </w:rPr>
        <w:t xml:space="preserve"> для нужд </w:t>
      </w: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D735B">
        <w:rPr>
          <w:b/>
          <w:iCs/>
          <w:sz w:val="24"/>
          <w:szCs w:val="24"/>
        </w:rPr>
        <w:t>ПАО «МРСК Центра» (филиала «Липецкэнерго»)</w:t>
      </w:r>
    </w:p>
    <w:p w:rsidR="00856AED" w:rsidRPr="00C12FA4" w:rsidRDefault="00856AED" w:rsidP="00856AE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856AED" w:rsidRPr="00C12FA4" w:rsidRDefault="00856AED" w:rsidP="00856AE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56AED" w:rsidRPr="00C12FA4" w:rsidRDefault="00856AED" w:rsidP="00856A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856AED" w:rsidP="00856AED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="007556FF"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965E7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r w:rsidR="00856AED">
        <w:rPr>
          <w:iCs/>
          <w:sz w:val="24"/>
          <w:szCs w:val="24"/>
        </w:rPr>
        <w:t>с</w:t>
      </w:r>
      <w:r w:rsidR="00856AED" w:rsidRPr="00702B2C">
        <w:rPr>
          <w:iCs/>
          <w:sz w:val="24"/>
          <w:szCs w:val="24"/>
        </w:rPr>
        <w:t xml:space="preserve">екретарь Закупочной комиссии – </w:t>
      </w:r>
      <w:r w:rsidR="00856AED">
        <w:rPr>
          <w:iCs/>
          <w:sz w:val="24"/>
          <w:szCs w:val="24"/>
        </w:rPr>
        <w:t>начальник</w:t>
      </w:r>
      <w:r w:rsidR="00856AED" w:rsidRPr="00606B1B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856AED">
        <w:rPr>
          <w:iCs/>
          <w:sz w:val="24"/>
          <w:szCs w:val="24"/>
        </w:rPr>
        <w:t>Бронников Н.Ю.</w:t>
      </w:r>
      <w:r w:rsidR="00856AED" w:rsidRPr="00606B1B">
        <w:rPr>
          <w:iCs/>
          <w:sz w:val="24"/>
          <w:szCs w:val="24"/>
        </w:rPr>
        <w:t>, контактные теле</w:t>
      </w:r>
      <w:r w:rsidR="00856AED">
        <w:rPr>
          <w:iCs/>
          <w:sz w:val="24"/>
          <w:szCs w:val="24"/>
        </w:rPr>
        <w:t>фоны: (4742) 22-83-03</w:t>
      </w:r>
      <w:r w:rsidR="00856AED" w:rsidRPr="00606B1B">
        <w:rPr>
          <w:iCs/>
          <w:sz w:val="24"/>
          <w:szCs w:val="24"/>
        </w:rPr>
        <w:t xml:space="preserve">, адрес </w:t>
      </w:r>
      <w:r w:rsidR="00856AED" w:rsidRPr="00856AED">
        <w:rPr>
          <w:iCs/>
          <w:sz w:val="24"/>
          <w:szCs w:val="24"/>
        </w:rPr>
        <w:t xml:space="preserve">электронной почты: </w:t>
      </w:r>
      <w:r w:rsidR="00856AED" w:rsidRPr="00856AED">
        <w:rPr>
          <w:rStyle w:val="a7"/>
        </w:rPr>
        <w:t>b</w:t>
      </w:r>
      <w:r w:rsidR="00856AED" w:rsidRPr="00856AED">
        <w:rPr>
          <w:rStyle w:val="a7"/>
          <w:sz w:val="24"/>
          <w:szCs w:val="24"/>
        </w:rPr>
        <w:t>ronniov.nu@mrsk-1.ru</w:t>
      </w:r>
      <w:r w:rsidR="00856AED" w:rsidRPr="00856AED">
        <w:rPr>
          <w:iCs/>
          <w:sz w:val="24"/>
          <w:szCs w:val="24"/>
        </w:rPr>
        <w:t>, ответственное лицо – Телятник Валентина Сергеевна, контактный телефон: (4742) 22-83-04,</w:t>
      </w:r>
      <w:r w:rsidR="00862664" w:rsidRPr="00856AED">
        <w:rPr>
          <w:sz w:val="24"/>
          <w:szCs w:val="24"/>
        </w:rPr>
        <w:t xml:space="preserve"> </w:t>
      </w:r>
      <w:r w:rsidR="004B5EB3" w:rsidRPr="00856AED">
        <w:rPr>
          <w:iCs/>
          <w:sz w:val="24"/>
          <w:szCs w:val="24"/>
        </w:rPr>
        <w:t>Извещени</w:t>
      </w:r>
      <w:r w:rsidRPr="00856AED">
        <w:rPr>
          <w:iCs/>
          <w:sz w:val="24"/>
          <w:szCs w:val="24"/>
        </w:rPr>
        <w:t>ем</w:t>
      </w:r>
      <w:r w:rsidRPr="00856AED">
        <w:rPr>
          <w:sz w:val="24"/>
          <w:szCs w:val="24"/>
        </w:rPr>
        <w:t xml:space="preserve"> о проведении открытого </w:t>
      </w:r>
      <w:r w:rsidRPr="00856AED">
        <w:rPr>
          <w:iCs/>
          <w:sz w:val="24"/>
          <w:szCs w:val="24"/>
        </w:rPr>
        <w:t>запроса предложений</w:t>
      </w:r>
      <w:r w:rsidRPr="00856AED">
        <w:rPr>
          <w:sz w:val="24"/>
          <w:szCs w:val="24"/>
        </w:rPr>
        <w:t xml:space="preserve">, опубликованным </w:t>
      </w:r>
      <w:r w:rsidRPr="00856AED">
        <w:rPr>
          <w:b/>
          <w:sz w:val="24"/>
          <w:szCs w:val="24"/>
        </w:rPr>
        <w:t>«</w:t>
      </w:r>
      <w:r w:rsidR="00856AED" w:rsidRPr="00856AED">
        <w:rPr>
          <w:b/>
          <w:sz w:val="24"/>
          <w:szCs w:val="24"/>
        </w:rPr>
        <w:t>05</w:t>
      </w:r>
      <w:r w:rsidRPr="00856AED">
        <w:rPr>
          <w:b/>
          <w:sz w:val="24"/>
          <w:szCs w:val="24"/>
        </w:rPr>
        <w:t xml:space="preserve">» </w:t>
      </w:r>
      <w:r w:rsidR="00856AED" w:rsidRPr="00856AED">
        <w:rPr>
          <w:b/>
          <w:sz w:val="24"/>
          <w:szCs w:val="24"/>
        </w:rPr>
        <w:t>октября</w:t>
      </w:r>
      <w:r w:rsidRPr="00856AED">
        <w:rPr>
          <w:b/>
          <w:sz w:val="24"/>
          <w:szCs w:val="24"/>
        </w:rPr>
        <w:t xml:space="preserve"> </w:t>
      </w:r>
      <w:r w:rsidR="0042517C" w:rsidRPr="00856AED">
        <w:rPr>
          <w:b/>
          <w:sz w:val="24"/>
          <w:szCs w:val="24"/>
        </w:rPr>
        <w:t>2018</w:t>
      </w:r>
      <w:r w:rsidRPr="00856AED">
        <w:rPr>
          <w:b/>
          <w:sz w:val="24"/>
          <w:szCs w:val="24"/>
        </w:rPr>
        <w:t xml:space="preserve"> г.</w:t>
      </w:r>
      <w:r w:rsidRPr="00856AED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56AED">
          <w:rPr>
            <w:rStyle w:val="a7"/>
            <w:sz w:val="24"/>
            <w:szCs w:val="24"/>
          </w:rPr>
          <w:t>www.zakupki.gov.ru</w:t>
        </w:r>
      </w:hyperlink>
      <w:r w:rsidRPr="00856AED">
        <w:rPr>
          <w:sz w:val="24"/>
          <w:szCs w:val="24"/>
        </w:rPr>
        <w:t>),</w:t>
      </w:r>
      <w:r w:rsidR="009D7F01" w:rsidRPr="00856AED">
        <w:rPr>
          <w:iCs/>
          <w:sz w:val="24"/>
          <w:szCs w:val="24"/>
        </w:rPr>
        <w:t xml:space="preserve"> </w:t>
      </w:r>
      <w:r w:rsidR="009D7F01" w:rsidRPr="00856AED">
        <w:rPr>
          <w:sz w:val="24"/>
          <w:szCs w:val="24"/>
        </w:rPr>
        <w:t xml:space="preserve">на сайте </w:t>
      </w:r>
      <w:r w:rsidR="007556FF" w:rsidRPr="00856AED">
        <w:rPr>
          <w:iCs/>
          <w:sz w:val="24"/>
          <w:szCs w:val="24"/>
        </w:rPr>
        <w:t>ПАО «МРСК Центра»</w:t>
      </w:r>
      <w:r w:rsidR="009D7F01" w:rsidRPr="00856AED">
        <w:rPr>
          <w:sz w:val="24"/>
          <w:szCs w:val="24"/>
        </w:rPr>
        <w:t xml:space="preserve"> (</w:t>
      </w:r>
      <w:hyperlink r:id="rId17" w:history="1">
        <w:r w:rsidR="007556FF" w:rsidRPr="00856AED">
          <w:rPr>
            <w:rStyle w:val="a7"/>
            <w:sz w:val="24"/>
            <w:szCs w:val="24"/>
          </w:rPr>
          <w:t>www.mrsk-1.ru</w:t>
        </w:r>
      </w:hyperlink>
      <w:r w:rsidR="00862664" w:rsidRPr="00856AED">
        <w:rPr>
          <w:sz w:val="24"/>
          <w:szCs w:val="24"/>
        </w:rPr>
        <w:t>)</w:t>
      </w:r>
      <w:r w:rsidR="00702B2C" w:rsidRPr="00856AED">
        <w:rPr>
          <w:sz w:val="24"/>
          <w:szCs w:val="24"/>
        </w:rPr>
        <w:t xml:space="preserve">, на сайте ЭТП, указанном в п. </w:t>
      </w:r>
      <w:r w:rsidR="00007625" w:rsidRPr="00856AED">
        <w:fldChar w:fldCharType="begin"/>
      </w:r>
      <w:r w:rsidR="00007625" w:rsidRPr="00856AED">
        <w:instrText xml:space="preserve"> REF _Ref440269836 \r \h  \* MERGEFORMAT </w:instrText>
      </w:r>
      <w:r w:rsidR="00007625" w:rsidRPr="00856AED">
        <w:fldChar w:fldCharType="separate"/>
      </w:r>
      <w:r w:rsidR="004D5055" w:rsidRPr="00856AED">
        <w:rPr>
          <w:sz w:val="24"/>
          <w:szCs w:val="24"/>
        </w:rPr>
        <w:t>1.1.2</w:t>
      </w:r>
      <w:r w:rsidR="00007625" w:rsidRPr="00856AED">
        <w:fldChar w:fldCharType="end"/>
      </w:r>
      <w:r w:rsidR="00702B2C" w:rsidRPr="00856AED">
        <w:rPr>
          <w:sz w:val="24"/>
          <w:szCs w:val="24"/>
        </w:rPr>
        <w:t xml:space="preserve"> настоящей Документации, </w:t>
      </w:r>
      <w:r w:rsidR="009A7733" w:rsidRPr="00856AED">
        <w:rPr>
          <w:iCs/>
          <w:sz w:val="24"/>
          <w:szCs w:val="24"/>
        </w:rPr>
        <w:t xml:space="preserve"> </w:t>
      </w:r>
      <w:r w:rsidR="00856AED" w:rsidRPr="00856AED">
        <w:rPr>
          <w:iCs/>
          <w:sz w:val="24"/>
          <w:szCs w:val="24"/>
        </w:rPr>
        <w:t>пригласило юридических лиц и физических лиц (в т.</w:t>
      </w:r>
      <w:r w:rsidR="00856AED" w:rsidRPr="00AC081B">
        <w:rPr>
          <w:iCs/>
          <w:sz w:val="24"/>
          <w:szCs w:val="24"/>
        </w:rPr>
        <w:t xml:space="preserve"> ч. индивидуальных предпринимателей)</w:t>
      </w:r>
      <w:r w:rsidR="00856AED">
        <w:rPr>
          <w:sz w:val="24"/>
          <w:szCs w:val="24"/>
        </w:rPr>
        <w:t xml:space="preserve">, </w:t>
      </w:r>
      <w:r w:rsidR="00856AED" w:rsidRPr="00AE0D69">
        <w:rPr>
          <w:iCs/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</w:t>
      </w:r>
      <w:r w:rsidR="00856AED" w:rsidRPr="00965E71">
        <w:rPr>
          <w:iCs/>
          <w:sz w:val="24"/>
          <w:szCs w:val="24"/>
        </w:rPr>
        <w:t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Участники),</w:t>
      </w:r>
      <w:r w:rsidR="00D15381" w:rsidRPr="00965E71">
        <w:rPr>
          <w:sz w:val="24"/>
          <w:szCs w:val="24"/>
        </w:rPr>
        <w:t xml:space="preserve"> </w:t>
      </w:r>
      <w:r w:rsidR="004B5EB3" w:rsidRPr="00965E71">
        <w:rPr>
          <w:sz w:val="24"/>
          <w:szCs w:val="24"/>
        </w:rPr>
        <w:t>к участию в процедуре О</w:t>
      </w:r>
      <w:r w:rsidRPr="00965E7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65E71">
        <w:rPr>
          <w:sz w:val="24"/>
          <w:szCs w:val="24"/>
        </w:rPr>
        <w:t xml:space="preserve">на право заключения </w:t>
      </w:r>
      <w:r w:rsidR="00856AED" w:rsidRPr="00965E71">
        <w:rPr>
          <w:sz w:val="24"/>
          <w:szCs w:val="24"/>
        </w:rPr>
        <w:t>Договора</w:t>
      </w:r>
      <w:r w:rsidR="00702B2C" w:rsidRPr="00965E71">
        <w:rPr>
          <w:sz w:val="24"/>
          <w:szCs w:val="24"/>
        </w:rPr>
        <w:t xml:space="preserve"> на </w:t>
      </w:r>
      <w:r w:rsidR="00856AED" w:rsidRPr="00965E71">
        <w:rPr>
          <w:iCs/>
          <w:sz w:val="24"/>
          <w:szCs w:val="24"/>
        </w:rPr>
        <w:t>поставку разрядников</w:t>
      </w:r>
      <w:r w:rsidR="00702B2C" w:rsidRPr="00965E71">
        <w:rPr>
          <w:sz w:val="24"/>
          <w:szCs w:val="24"/>
        </w:rPr>
        <w:t xml:space="preserve"> для нужд ПАО «МРСК Центра» </w:t>
      </w:r>
      <w:r w:rsidR="00856AED" w:rsidRPr="00965E71">
        <w:rPr>
          <w:sz w:val="24"/>
          <w:szCs w:val="24"/>
        </w:rPr>
        <w:t>(филиала</w:t>
      </w:r>
      <w:r w:rsidR="00862664" w:rsidRPr="00965E71">
        <w:rPr>
          <w:sz w:val="24"/>
          <w:szCs w:val="24"/>
        </w:rPr>
        <w:t xml:space="preserve"> «Липецкэнерго», расположенного по адресу: РФ, 398001,</w:t>
      </w:r>
      <w:r w:rsidR="00856AED" w:rsidRPr="00965E71">
        <w:rPr>
          <w:sz w:val="24"/>
          <w:szCs w:val="24"/>
        </w:rPr>
        <w:t xml:space="preserve"> г. Липецк, ул. 50-лет НЛМК, 33</w:t>
      </w:r>
      <w:r w:rsidR="00862664" w:rsidRPr="00965E71">
        <w:rPr>
          <w:sz w:val="24"/>
          <w:szCs w:val="24"/>
        </w:rPr>
        <w:t>)</w:t>
      </w:r>
      <w:r w:rsidRPr="00965E7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65E7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65E71">
        <w:rPr>
          <w:sz w:val="24"/>
          <w:szCs w:val="24"/>
        </w:rPr>
        <w:t xml:space="preserve">Настоящий </w:t>
      </w:r>
      <w:r w:rsidR="004B5EB3" w:rsidRPr="00965E71">
        <w:rPr>
          <w:sz w:val="24"/>
          <w:szCs w:val="24"/>
        </w:rPr>
        <w:t>З</w:t>
      </w:r>
      <w:r w:rsidRPr="00965E7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965E71">
        <w:rPr>
          <w:sz w:val="24"/>
          <w:szCs w:val="24"/>
        </w:rPr>
        <w:t xml:space="preserve">электронной торговой площадки ПАО «Россети» </w:t>
      </w:r>
      <w:hyperlink r:id="rId18" w:history="1">
        <w:r w:rsidR="00856AED" w:rsidRPr="00965E71">
          <w:rPr>
            <w:rStyle w:val="a7"/>
            <w:sz w:val="24"/>
            <w:szCs w:val="24"/>
          </w:rPr>
          <w:t>etp.rosseti.ru</w:t>
        </w:r>
      </w:hyperlink>
      <w:r w:rsidR="00914CDF" w:rsidRPr="00965E71">
        <w:rPr>
          <w:sz w:val="24"/>
          <w:szCs w:val="24"/>
        </w:rPr>
        <w:t xml:space="preserve"> </w:t>
      </w:r>
      <w:r w:rsidR="00702B2C" w:rsidRPr="00965E71">
        <w:rPr>
          <w:sz w:val="24"/>
          <w:szCs w:val="24"/>
        </w:rPr>
        <w:t>(далее — ЭТП)</w:t>
      </w:r>
      <w:r w:rsidR="005B75A6" w:rsidRPr="00965E71">
        <w:rPr>
          <w:sz w:val="24"/>
          <w:szCs w:val="24"/>
        </w:rPr>
        <w:t>.</w:t>
      </w:r>
      <w:bookmarkEnd w:id="14"/>
    </w:p>
    <w:p w:rsidR="00717F60" w:rsidRPr="00965E7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65E71">
        <w:rPr>
          <w:sz w:val="24"/>
          <w:szCs w:val="24"/>
        </w:rPr>
        <w:t>Заказчик</w:t>
      </w:r>
      <w:r w:rsidR="00702B2C" w:rsidRPr="00965E71">
        <w:rPr>
          <w:sz w:val="24"/>
          <w:szCs w:val="24"/>
        </w:rPr>
        <w:t xml:space="preserve">: </w:t>
      </w:r>
      <w:r w:rsidRPr="00965E71">
        <w:rPr>
          <w:sz w:val="24"/>
          <w:szCs w:val="24"/>
        </w:rPr>
        <w:t xml:space="preserve"> </w:t>
      </w:r>
      <w:r w:rsidR="00702B2C" w:rsidRPr="00965E71">
        <w:rPr>
          <w:iCs/>
          <w:sz w:val="24"/>
          <w:szCs w:val="24"/>
        </w:rPr>
        <w:t>ПАО «МРСК Центра».</w:t>
      </w:r>
      <w:r w:rsidRPr="00965E71">
        <w:rPr>
          <w:rStyle w:val="aa"/>
          <w:sz w:val="24"/>
          <w:szCs w:val="24"/>
        </w:rPr>
        <w:t xml:space="preserve"> </w:t>
      </w:r>
      <w:bookmarkEnd w:id="15"/>
    </w:p>
    <w:p w:rsidR="008C4223" w:rsidRPr="00965E7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65E71">
        <w:rPr>
          <w:sz w:val="24"/>
          <w:szCs w:val="24"/>
        </w:rPr>
        <w:t>Предмет З</w:t>
      </w:r>
      <w:r w:rsidR="00717F60" w:rsidRPr="00965E71">
        <w:rPr>
          <w:sz w:val="24"/>
          <w:szCs w:val="24"/>
        </w:rPr>
        <w:t>апроса предложений</w:t>
      </w:r>
      <w:r w:rsidR="00702B2C" w:rsidRPr="00965E71">
        <w:rPr>
          <w:sz w:val="24"/>
          <w:szCs w:val="24"/>
        </w:rPr>
        <w:t>:</w:t>
      </w:r>
      <w:bookmarkEnd w:id="16"/>
    </w:p>
    <w:p w:rsidR="00A40714" w:rsidRPr="00965E7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65E71">
        <w:rPr>
          <w:b/>
          <w:sz w:val="24"/>
          <w:szCs w:val="24"/>
          <w:u w:val="single"/>
        </w:rPr>
        <w:t>Лот №1:</w:t>
      </w:r>
      <w:r w:rsidR="00717F60" w:rsidRPr="00965E71">
        <w:rPr>
          <w:sz w:val="24"/>
          <w:szCs w:val="24"/>
        </w:rPr>
        <w:t xml:space="preserve"> право заключения </w:t>
      </w:r>
      <w:bookmarkEnd w:id="17"/>
      <w:r w:rsidR="00965E71" w:rsidRPr="00965E71">
        <w:rPr>
          <w:sz w:val="24"/>
          <w:szCs w:val="24"/>
        </w:rPr>
        <w:t xml:space="preserve">Договора </w:t>
      </w:r>
      <w:r w:rsidR="00965E71" w:rsidRPr="00965E71">
        <w:rPr>
          <w:iCs/>
          <w:sz w:val="24"/>
          <w:szCs w:val="24"/>
        </w:rPr>
        <w:t>на поставку разрядников для нужд ПАО «МРСК Центра» (филиала «Липецкэнерго»)</w:t>
      </w:r>
      <w:r w:rsidR="00702B2C" w:rsidRPr="00965E71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65E71">
        <w:rPr>
          <w:sz w:val="24"/>
          <w:szCs w:val="24"/>
        </w:rPr>
        <w:t xml:space="preserve">Количество лотов: </w:t>
      </w:r>
      <w:r w:rsidRPr="00965E71">
        <w:rPr>
          <w:b/>
          <w:sz w:val="24"/>
          <w:szCs w:val="24"/>
        </w:rPr>
        <w:t>1 (один)</w:t>
      </w:r>
      <w:r w:rsidRPr="00965E71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FB5634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FB5634" w:rsidRPr="00FB5634">
        <w:rPr>
          <w:b/>
          <w:sz w:val="24"/>
          <w:szCs w:val="24"/>
        </w:rPr>
        <w:t>в течение 30 календарных дней с момента подачи заявки со стороны филиала ПАО «МРСК Цент</w:t>
      </w:r>
      <w:bookmarkStart w:id="20" w:name="_GoBack"/>
      <w:bookmarkEnd w:id="20"/>
      <w:r w:rsidR="00FB5634" w:rsidRPr="00FB5634">
        <w:rPr>
          <w:b/>
          <w:sz w:val="24"/>
          <w:szCs w:val="24"/>
        </w:rPr>
        <w:t>ра» - «Липецкэнерго», но не позднее 31.12.2019 года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965E7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bookmarkEnd w:id="21"/>
      <w:r w:rsidR="00965E71" w:rsidRPr="00965E71">
        <w:rPr>
          <w:sz w:val="24"/>
          <w:szCs w:val="24"/>
        </w:rPr>
        <w:t>на условиях DDP (Согласно ИНКОТЕРМС 2010) по адресу: РФ, г. Липецк, Липецкий р-он, с. Подгорное, ПС Правобережная, Центральный склад филиала ПАО «МРСК Центра» - «Липецкэнерго»</w:t>
      </w:r>
      <w:r w:rsidR="002556E6" w:rsidRPr="00965E71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65E71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2D0EC6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2D0EC6" w:rsidRDefault="002D0EC6" w:rsidP="002D0EC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D0EC6">
        <w:rPr>
          <w:b/>
          <w:sz w:val="24"/>
          <w:szCs w:val="24"/>
        </w:rPr>
        <w:t xml:space="preserve">1 806 630 </w:t>
      </w:r>
      <w:r w:rsidRPr="002D0EC6">
        <w:rPr>
          <w:sz w:val="24"/>
          <w:szCs w:val="24"/>
        </w:rPr>
        <w:t xml:space="preserve">(Один миллион восемьсот шесть тысяч шестьсот тридцать) рублей 00 копеек РФ, без учета НДС; НДС составляет </w:t>
      </w:r>
      <w:r w:rsidRPr="002D0EC6">
        <w:rPr>
          <w:b/>
          <w:sz w:val="24"/>
          <w:szCs w:val="24"/>
        </w:rPr>
        <w:t>361 326</w:t>
      </w:r>
      <w:r w:rsidRPr="002D0EC6">
        <w:rPr>
          <w:sz w:val="24"/>
          <w:szCs w:val="24"/>
        </w:rPr>
        <w:t xml:space="preserve"> (Триста шестьдесят одна тысяча триста двадцать шесть) рублей 00 копеек РФ; </w:t>
      </w:r>
      <w:r w:rsidRPr="002D0EC6">
        <w:rPr>
          <w:b/>
          <w:sz w:val="24"/>
          <w:szCs w:val="24"/>
        </w:rPr>
        <w:t>2 167 956</w:t>
      </w:r>
      <w:r w:rsidRPr="002D0EC6">
        <w:rPr>
          <w:sz w:val="24"/>
          <w:szCs w:val="24"/>
        </w:rPr>
        <w:t xml:space="preserve"> (Два миллиона сто шестьдесят семь тысяч девятьсот пятьдесят шесть) рублей 00 копеек РФ, с учетом НДС</w:t>
      </w:r>
      <w:r w:rsidRPr="002D0EC6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Начальная </w:t>
      </w:r>
      <w:r w:rsidRPr="002D0EC6">
        <w:rPr>
          <w:bCs w:val="0"/>
          <w:sz w:val="24"/>
          <w:szCs w:val="24"/>
        </w:rPr>
        <w:t>(</w:t>
      </w:r>
      <w:r w:rsidR="007C6A7B" w:rsidRPr="002D0EC6">
        <w:rPr>
          <w:sz w:val="24"/>
          <w:szCs w:val="24"/>
        </w:rPr>
        <w:t>максимальная</w:t>
      </w:r>
      <w:r w:rsidRPr="002D0EC6">
        <w:rPr>
          <w:bCs w:val="0"/>
          <w:sz w:val="24"/>
          <w:szCs w:val="24"/>
        </w:rPr>
        <w:t>) цена</w:t>
      </w:r>
      <w:r w:rsidRPr="00382A07">
        <w:rPr>
          <w:bCs w:val="0"/>
          <w:sz w:val="24"/>
          <w:szCs w:val="24"/>
        </w:rPr>
        <w:t xml:space="preserve">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AB40AF">
        <w:rPr>
          <w:bCs w:val="0"/>
          <w:sz w:val="24"/>
          <w:szCs w:val="24"/>
        </w:rPr>
        <w:t>,</w:t>
      </w:r>
      <w:r w:rsidR="00AB40AF" w:rsidRPr="00AB40AF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AB40AF" w:rsidRPr="00AE0D69" w:rsidRDefault="00AB40AF" w:rsidP="00AB40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0D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2D0EC6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D0EC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2D0EC6" w:rsidRPr="002D0EC6">
        <w:rPr>
          <w:b/>
          <w:sz w:val="24"/>
          <w:szCs w:val="24"/>
        </w:rPr>
        <w:t>12:00 23</w:t>
      </w:r>
      <w:r w:rsidRPr="002D0EC6">
        <w:rPr>
          <w:b/>
          <w:sz w:val="24"/>
          <w:szCs w:val="24"/>
        </w:rPr>
        <w:t xml:space="preserve"> </w:t>
      </w:r>
      <w:r w:rsidR="002D0EC6" w:rsidRPr="002D0EC6">
        <w:rPr>
          <w:b/>
          <w:sz w:val="24"/>
          <w:szCs w:val="24"/>
        </w:rPr>
        <w:t>октября</w:t>
      </w:r>
      <w:r w:rsidRPr="002D0EC6">
        <w:rPr>
          <w:b/>
          <w:sz w:val="24"/>
          <w:szCs w:val="24"/>
        </w:rPr>
        <w:t xml:space="preserve"> 2018 года</w:t>
      </w:r>
      <w:r w:rsidRPr="002D0EC6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2D0EC6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AB40AF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Pr="002D0EC6">
        <w:rPr>
          <w:sz w:val="24"/>
          <w:szCs w:val="24"/>
        </w:rPr>
        <w:t xml:space="preserve">: </w:t>
      </w:r>
      <w:r w:rsidR="002D0EC6" w:rsidRPr="002D0EC6">
        <w:rPr>
          <w:bCs/>
          <w:sz w:val="24"/>
          <w:szCs w:val="24"/>
        </w:rPr>
        <w:t xml:space="preserve">РФ, 398001, г. Липецк, ул. 50 лет НЛМК,  д. 33, каб. №103, исполнительный </w:t>
      </w:r>
      <w:r w:rsidR="002D0EC6" w:rsidRPr="002D0EC6">
        <w:rPr>
          <w:bCs/>
          <w:sz w:val="24"/>
          <w:szCs w:val="24"/>
        </w:rPr>
        <w:lastRenderedPageBreak/>
        <w:t xml:space="preserve">сотрудник – Телятник Валентина Сергеевна, контактный телефон </w:t>
      </w:r>
      <w:r w:rsidR="002D0EC6" w:rsidRPr="002D0EC6">
        <w:rPr>
          <w:b/>
          <w:bCs/>
          <w:sz w:val="24"/>
          <w:szCs w:val="24"/>
        </w:rPr>
        <w:t>(4742) 22-83-04</w:t>
      </w:r>
      <w:r w:rsidRPr="002D0EC6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2D0EC6" w:rsidRPr="00C16B5D">
        <w:rPr>
          <w:rFonts w:eastAsia="Calibri"/>
          <w:szCs w:val="24"/>
          <w:lang w:eastAsia="en-US"/>
        </w:rPr>
        <w:t xml:space="preserve"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 - контактный телефон </w:t>
      </w:r>
      <w:r w:rsidR="002D0EC6" w:rsidRPr="00C16B5D">
        <w:rPr>
          <w:rFonts w:eastAsia="Calibri"/>
          <w:b/>
          <w:szCs w:val="24"/>
          <w:lang w:eastAsia="en-US"/>
        </w:rPr>
        <w:t>(4742) 22-83-04</w:t>
      </w:r>
      <w:r w:rsidR="002D0EC6" w:rsidRPr="00C16B5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2D0EC6" w:rsidRPr="00C16B5D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2D0EC6" w:rsidRDefault="002D0EC6" w:rsidP="002D0EC6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2D0EC6" w:rsidRDefault="002D0EC6" w:rsidP="002D0EC6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2D0EC6" w:rsidRDefault="002D0EC6" w:rsidP="002D0EC6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2D0EC6" w:rsidRDefault="002D0EC6" w:rsidP="002D0EC6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Р/счет   40702810235000010115</w:t>
      </w:r>
    </w:p>
    <w:p w:rsidR="002D0EC6" w:rsidRDefault="002D0EC6" w:rsidP="002D0EC6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2D0EC6" w:rsidRPr="001E3137" w:rsidRDefault="002D0EC6" w:rsidP="002D0EC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>
        <w:rPr>
          <w:sz w:val="24"/>
          <w:szCs w:val="24"/>
        </w:rPr>
        <w:t xml:space="preserve">                       БИК 044206604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382A07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2D0EC6">
        <w:rPr>
          <w:b/>
          <w:bCs w:val="0"/>
          <w:sz w:val="24"/>
          <w:szCs w:val="24"/>
        </w:rPr>
        <w:t xml:space="preserve">минут </w:t>
      </w:r>
      <w:r w:rsidR="002D0EC6" w:rsidRPr="002D0EC6">
        <w:rPr>
          <w:b/>
          <w:bCs w:val="0"/>
          <w:sz w:val="24"/>
          <w:szCs w:val="24"/>
        </w:rPr>
        <w:t>23</w:t>
      </w:r>
      <w:r w:rsidR="002B5044" w:rsidRPr="002D0EC6">
        <w:rPr>
          <w:b/>
          <w:bCs w:val="0"/>
          <w:sz w:val="24"/>
          <w:szCs w:val="24"/>
        </w:rPr>
        <w:t xml:space="preserve"> </w:t>
      </w:r>
      <w:r w:rsidR="002D0EC6" w:rsidRPr="002D0EC6">
        <w:rPr>
          <w:b/>
          <w:bCs w:val="0"/>
          <w:sz w:val="24"/>
          <w:szCs w:val="24"/>
        </w:rPr>
        <w:t>октября</w:t>
      </w:r>
      <w:r w:rsidR="002B5044" w:rsidRPr="002D0EC6">
        <w:rPr>
          <w:b/>
          <w:bCs w:val="0"/>
          <w:sz w:val="24"/>
          <w:szCs w:val="24"/>
        </w:rPr>
        <w:t xml:space="preserve"> </w:t>
      </w:r>
      <w:r w:rsidR="0042517C" w:rsidRPr="002D0EC6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382A07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AD344A">
        <w:rPr>
          <w:sz w:val="24"/>
          <w:szCs w:val="24"/>
        </w:rPr>
        <w:lastRenderedPageBreak/>
        <w:t>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lastRenderedPageBreak/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4A1A68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2D0EC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2D0EC6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lastRenderedPageBreak/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4D5055">
        <w:rPr>
          <w:sz w:val="24"/>
          <w:szCs w:val="24"/>
        </w:rPr>
        <w:lastRenderedPageBreak/>
        <w:t>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 xml:space="preserve">ПАО </w:t>
      </w:r>
      <w:r w:rsidR="00C12FA4" w:rsidRPr="001018D6">
        <w:rPr>
          <w:sz w:val="24"/>
          <w:szCs w:val="24"/>
        </w:rPr>
        <w:lastRenderedPageBreak/>
        <w:t>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lastRenderedPageBreak/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2D0EC6">
        <w:rPr>
          <w:b w:val="0"/>
          <w:szCs w:val="24"/>
        </w:rPr>
        <w:t>Лоту №1 (</w:t>
      </w:r>
      <w:r w:rsidR="00A154B7" w:rsidRPr="00382A07">
        <w:rPr>
          <w:b w:val="0"/>
          <w:szCs w:val="24"/>
        </w:rPr>
        <w:t xml:space="preserve">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C75" w:rsidRDefault="00F40C75">
      <w:pPr>
        <w:spacing w:line="240" w:lineRule="auto"/>
      </w:pPr>
      <w:r>
        <w:separator/>
      </w:r>
    </w:p>
  </w:endnote>
  <w:endnote w:type="continuationSeparator" w:id="0">
    <w:p w:rsidR="00F40C75" w:rsidRDefault="00F40C75">
      <w:pPr>
        <w:spacing w:line="240" w:lineRule="auto"/>
      </w:pPr>
      <w:r>
        <w:continuationSeparator/>
      </w:r>
    </w:p>
  </w:endnote>
  <w:endnote w:id="1">
    <w:p w:rsidR="00856AED" w:rsidRPr="001D6DBB" w:rsidRDefault="00856AED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6AED" w:rsidRDefault="00856AE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Pr="00FA0376" w:rsidRDefault="00856AE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B5634">
      <w:rPr>
        <w:noProof/>
        <w:sz w:val="16"/>
        <w:szCs w:val="16"/>
        <w:lang w:eastAsia="ru-RU"/>
      </w:rPr>
      <w:t>15</w:t>
    </w:r>
    <w:r w:rsidRPr="00FA0376">
      <w:rPr>
        <w:sz w:val="16"/>
        <w:szCs w:val="16"/>
        <w:lang w:eastAsia="ru-RU"/>
      </w:rPr>
      <w:fldChar w:fldCharType="end"/>
    </w:r>
  </w:p>
  <w:p w:rsidR="00856AED" w:rsidRPr="00856AED" w:rsidRDefault="00856AED" w:rsidP="00856AED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56AED">
      <w:rPr>
        <w:sz w:val="18"/>
        <w:szCs w:val="18"/>
      </w:rPr>
      <w:t xml:space="preserve">Договора на поставку разрядников для нужд </w:t>
    </w:r>
  </w:p>
  <w:p w:rsidR="00856AED" w:rsidRPr="00EE0539" w:rsidRDefault="00856AED" w:rsidP="00856AED">
    <w:pPr>
      <w:pStyle w:val="aff2"/>
      <w:jc w:val="center"/>
      <w:rPr>
        <w:sz w:val="18"/>
        <w:szCs w:val="18"/>
      </w:rPr>
    </w:pPr>
    <w:r w:rsidRPr="00856AED">
      <w:rPr>
        <w:sz w:val="18"/>
        <w:szCs w:val="18"/>
      </w:rPr>
      <w:t>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C75" w:rsidRDefault="00F40C75">
      <w:pPr>
        <w:spacing w:line="240" w:lineRule="auto"/>
      </w:pPr>
      <w:r>
        <w:separator/>
      </w:r>
    </w:p>
  </w:footnote>
  <w:footnote w:type="continuationSeparator" w:id="0">
    <w:p w:rsidR="00F40C75" w:rsidRDefault="00F40C75">
      <w:pPr>
        <w:spacing w:line="240" w:lineRule="auto"/>
      </w:pPr>
      <w:r>
        <w:continuationSeparator/>
      </w:r>
    </w:p>
  </w:footnote>
  <w:footnote w:id="1">
    <w:p w:rsidR="00856AED" w:rsidRPr="00B36685" w:rsidRDefault="00856AE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56AED" w:rsidRDefault="00856AE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56AED" w:rsidRDefault="00856AED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56AED" w:rsidRPr="00F83889" w:rsidRDefault="00856AE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56AED" w:rsidRPr="00F83889" w:rsidRDefault="00856AE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56AED" w:rsidRPr="00F83889" w:rsidRDefault="00856AE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56AED" w:rsidRPr="00F83889" w:rsidRDefault="00856AE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56AED" w:rsidRDefault="00856AE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Pr="00930031" w:rsidRDefault="00856AE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ED" w:rsidRDefault="00856A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75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0EC6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29D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AED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E71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20DF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40A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0C75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5634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559E8-5A23-417A-B612-4907BCDE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89</Pages>
  <Words>30046</Words>
  <Characters>171263</Characters>
  <Application>Microsoft Office Word</Application>
  <DocSecurity>0</DocSecurity>
  <Lines>1427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200908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72</cp:revision>
  <cp:lastPrinted>2015-12-29T14:27:00Z</cp:lastPrinted>
  <dcterms:created xsi:type="dcterms:W3CDTF">2016-12-02T12:44:00Z</dcterms:created>
  <dcterms:modified xsi:type="dcterms:W3CDTF">2018-10-05T10:58:00Z</dcterms:modified>
</cp:coreProperties>
</file>